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85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69"/>
        <w:gridCol w:w="5651"/>
      </w:tblGrid>
      <w:tr w:rsidR="0073700C" w:rsidRPr="001308CC" w14:paraId="4F1FE9AB" w14:textId="77777777" w:rsidTr="00703975">
        <w:trPr>
          <w:trHeight w:val="466"/>
        </w:trPr>
        <w:tc>
          <w:tcPr>
            <w:tcW w:w="2869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364E99" w14:textId="2EEA150D" w:rsidR="00FD218E" w:rsidRPr="009D4E53" w:rsidRDefault="003141C1" w:rsidP="00FE2787">
            <w:pPr>
              <w:pStyle w:val="PKSTTABELADANE1"/>
              <w:rPr>
                <w:b w:val="0"/>
                <w:bCs/>
              </w:rPr>
            </w:pPr>
            <w:bookmarkStart w:id="0" w:name="NazwaInwestora" w:colFirst="1" w:colLast="1"/>
            <w:bookmarkStart w:id="1" w:name="_Hlk95225561"/>
            <w:bookmarkStart w:id="2" w:name="_Hlk62908520"/>
            <w:bookmarkStart w:id="3" w:name="_Hlk61687254"/>
            <w:bookmarkStart w:id="4" w:name="_Hlk76116439"/>
            <w:r w:rsidRPr="009D4E53">
              <w:br w:type="page"/>
            </w:r>
            <w:r w:rsidR="00FD218E" w:rsidRPr="009D4E53">
              <w:rPr>
                <w:b w:val="0"/>
                <w:bCs/>
              </w:rPr>
              <w:t>Nazwa inwestora i adres</w:t>
            </w:r>
          </w:p>
        </w:tc>
        <w:tc>
          <w:tcPr>
            <w:tcW w:w="565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1B9510C" w14:textId="75A276F8" w:rsidR="00FA5B27" w:rsidRPr="009D4E53" w:rsidRDefault="009D4E53" w:rsidP="009D4E53">
            <w:pPr>
              <w:pStyle w:val="PKSTTABELADANE1"/>
              <w:ind w:left="122" w:right="179"/>
              <w:jc w:val="both"/>
              <w:rPr>
                <w:b w:val="0"/>
                <w:bCs/>
              </w:rPr>
            </w:pPr>
            <w:r w:rsidRPr="009D4E53">
              <w:rPr>
                <w:b w:val="0"/>
                <w:bCs/>
              </w:rPr>
              <w:t xml:space="preserve">Katarzyna Jagiełło - </w:t>
            </w:r>
            <w:proofErr w:type="spellStart"/>
            <w:r w:rsidRPr="009D4E53">
              <w:rPr>
                <w:b w:val="0"/>
                <w:bCs/>
              </w:rPr>
              <w:t>Jakubaszek</w:t>
            </w:r>
            <w:proofErr w:type="spellEnd"/>
          </w:p>
          <w:p w14:paraId="151AAEE0" w14:textId="77777777" w:rsidR="00235832" w:rsidRDefault="00235832" w:rsidP="00235832">
            <w:pPr>
              <w:pStyle w:val="PKSTTABELADANE1"/>
              <w:ind w:left="122" w:right="179"/>
              <w:jc w:val="both"/>
              <w:rPr>
                <w:b w:val="0"/>
                <w:bCs/>
              </w:rPr>
            </w:pPr>
            <w:r w:rsidRPr="00235832">
              <w:rPr>
                <w:b w:val="0"/>
                <w:bCs/>
              </w:rPr>
              <w:t>reprezentowana przez pełnomocnika</w:t>
            </w:r>
          </w:p>
          <w:p w14:paraId="719376CF" w14:textId="4141E3B4" w:rsidR="00235832" w:rsidRDefault="00235832" w:rsidP="00235832">
            <w:pPr>
              <w:pStyle w:val="PKSTTABELADANE1"/>
              <w:ind w:left="122" w:right="179"/>
              <w:jc w:val="both"/>
              <w:rPr>
                <w:b w:val="0"/>
                <w:bCs/>
              </w:rPr>
            </w:pPr>
            <w:r w:rsidRPr="00235832">
              <w:rPr>
                <w:b w:val="0"/>
                <w:bCs/>
              </w:rPr>
              <w:t xml:space="preserve">mgr. inż. arch. Łukasza </w:t>
            </w:r>
            <w:proofErr w:type="spellStart"/>
            <w:r w:rsidRPr="00235832">
              <w:rPr>
                <w:b w:val="0"/>
                <w:bCs/>
              </w:rPr>
              <w:t>Pajkę</w:t>
            </w:r>
            <w:proofErr w:type="spellEnd"/>
            <w:r w:rsidRPr="00235832">
              <w:rPr>
                <w:b w:val="0"/>
                <w:bCs/>
              </w:rPr>
              <w:t xml:space="preserve">, </w:t>
            </w:r>
          </w:p>
          <w:p w14:paraId="7E27922E" w14:textId="3BB388CA" w:rsidR="009D4E53" w:rsidRPr="009D4E53" w:rsidRDefault="00235832" w:rsidP="00235832">
            <w:pPr>
              <w:pStyle w:val="PKSTTABELADANE1"/>
              <w:ind w:left="122" w:right="179"/>
              <w:jc w:val="both"/>
            </w:pPr>
            <w:r w:rsidRPr="00235832">
              <w:rPr>
                <w:b w:val="0"/>
                <w:bCs/>
              </w:rPr>
              <w:t>ul. Traugutta 46/48 m. 13, 26-600 Radom</w:t>
            </w:r>
          </w:p>
        </w:tc>
      </w:tr>
      <w:bookmarkEnd w:id="0"/>
      <w:tr w:rsidR="0073700C" w:rsidRPr="001308CC" w14:paraId="1916878F" w14:textId="77777777" w:rsidTr="00FE2787">
        <w:trPr>
          <w:trHeight w:val="737"/>
        </w:trPr>
        <w:tc>
          <w:tcPr>
            <w:tcW w:w="2869" w:type="dxa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5421CF" w14:textId="77777777" w:rsidR="00FD218E" w:rsidRPr="009D4E53" w:rsidRDefault="00FD218E" w:rsidP="00FE2787">
            <w:pPr>
              <w:pStyle w:val="PKSTTABELADANE1"/>
              <w:rPr>
                <w:b w:val="0"/>
                <w:bCs/>
              </w:rPr>
            </w:pPr>
            <w:r w:rsidRPr="009D4E53">
              <w:rPr>
                <w:b w:val="0"/>
                <w:bCs/>
              </w:rPr>
              <w:t xml:space="preserve">Nazwa zamierzenia </w:t>
            </w:r>
          </w:p>
          <w:p w14:paraId="34A1D020" w14:textId="77777777" w:rsidR="00FD218E" w:rsidRPr="009D4E53" w:rsidRDefault="00FD218E" w:rsidP="00FE2787">
            <w:pPr>
              <w:pStyle w:val="PKSTTABELADANE1"/>
              <w:rPr>
                <w:b w:val="0"/>
                <w:bCs/>
              </w:rPr>
            </w:pPr>
            <w:r w:rsidRPr="009D4E53">
              <w:rPr>
                <w:b w:val="0"/>
                <w:bCs/>
              </w:rPr>
              <w:t>budowlanego</w:t>
            </w:r>
          </w:p>
        </w:tc>
        <w:tc>
          <w:tcPr>
            <w:tcW w:w="5651" w:type="dxa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817EE1D" w14:textId="41599E98" w:rsidR="00FD218E" w:rsidRPr="009D4E53" w:rsidRDefault="009D4E53" w:rsidP="009D4E53">
            <w:pPr>
              <w:pStyle w:val="PKSTTABELADANE1"/>
              <w:ind w:left="122" w:right="179"/>
              <w:jc w:val="both"/>
            </w:pPr>
            <w:r w:rsidRPr="009D4E53">
              <w:t xml:space="preserve">BUDOWA DWÓCH BUDYNKÓW MIESZKALNYCH, WIELORODZINNYCH WRAZ Z GARAŻAMI PODZIEMNYMI, CZĘŚCIĄ HANDLOWO-USŁUGOWĄ W PARTERZE JEDNEGO BUDYNKU ORAZ NIEZBĘDNĄ INFRASTRUKTURĄ TECHNICZNĄ </w:t>
            </w:r>
          </w:p>
        </w:tc>
      </w:tr>
      <w:tr w:rsidR="0073700C" w:rsidRPr="0073700C" w14:paraId="1E61E975" w14:textId="77777777" w:rsidTr="009D4E53">
        <w:trPr>
          <w:trHeight w:val="401"/>
        </w:trPr>
        <w:tc>
          <w:tcPr>
            <w:tcW w:w="286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147424" w14:textId="12637312" w:rsidR="00FD218E" w:rsidRPr="009D4E53" w:rsidRDefault="00FD218E" w:rsidP="009D4E53">
            <w:pPr>
              <w:pStyle w:val="PKSTTABELADANE1"/>
              <w:rPr>
                <w:b w:val="0"/>
                <w:bCs/>
              </w:rPr>
            </w:pPr>
            <w:r w:rsidRPr="009D4E53">
              <w:rPr>
                <w:b w:val="0"/>
                <w:bCs/>
              </w:rPr>
              <w:t>Nazwa elementu budowlanego</w:t>
            </w:r>
          </w:p>
        </w:tc>
        <w:tc>
          <w:tcPr>
            <w:tcW w:w="5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9B84CAA" w14:textId="1C68DD8F" w:rsidR="00FD218E" w:rsidRPr="009D4E53" w:rsidRDefault="00DB6AD7" w:rsidP="00FE2787">
            <w:pPr>
              <w:pStyle w:val="PKSTTABELADANE1"/>
              <w:ind w:left="122" w:right="179"/>
              <w:rPr>
                <w:sz w:val="32"/>
                <w:szCs w:val="40"/>
              </w:rPr>
            </w:pPr>
            <w:r w:rsidRPr="009D4E53">
              <w:t>KONCEPCJA URBANISTYCZNO-ARCHITEKTONICZNA</w:t>
            </w:r>
          </w:p>
        </w:tc>
      </w:tr>
      <w:tr w:rsidR="0073700C" w:rsidRPr="001308CC" w14:paraId="09EFC0F7" w14:textId="77777777" w:rsidTr="009D4E53">
        <w:trPr>
          <w:trHeight w:val="369"/>
        </w:trPr>
        <w:tc>
          <w:tcPr>
            <w:tcW w:w="2869" w:type="dxa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45DCDC" w14:textId="77777777" w:rsidR="00FD218E" w:rsidRPr="009D4E53" w:rsidRDefault="00FD218E" w:rsidP="00FE2787">
            <w:pPr>
              <w:pStyle w:val="PKSTTABELADANE1"/>
              <w:rPr>
                <w:b w:val="0"/>
                <w:bCs/>
              </w:rPr>
            </w:pPr>
            <w:r w:rsidRPr="009D4E53">
              <w:rPr>
                <w:b w:val="0"/>
                <w:bCs/>
              </w:rPr>
              <w:t>Adres obiektu budowlanego</w:t>
            </w:r>
          </w:p>
        </w:tc>
        <w:tc>
          <w:tcPr>
            <w:tcW w:w="5651" w:type="dxa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C36B5F7" w14:textId="6676ACD7" w:rsidR="00FD218E" w:rsidRPr="009D4E53" w:rsidRDefault="00416469" w:rsidP="009D4E53">
            <w:pPr>
              <w:pStyle w:val="PKNORMALNY"/>
              <w:ind w:left="122" w:firstLine="0"/>
              <w:jc w:val="left"/>
              <w:rPr>
                <w:b/>
                <w:bCs/>
              </w:rPr>
            </w:pPr>
            <w:bookmarkStart w:id="5" w:name="Adres"/>
            <w:r w:rsidRPr="009D4E53">
              <w:rPr>
                <w:b/>
                <w:bCs/>
              </w:rPr>
              <w:t>GRÓJEC</w:t>
            </w:r>
            <w:r w:rsidR="00FD218E" w:rsidRPr="009D4E53">
              <w:rPr>
                <w:b/>
                <w:bCs/>
              </w:rPr>
              <w:t xml:space="preserve">, </w:t>
            </w:r>
            <w:r w:rsidR="00235832" w:rsidRPr="009D4E53">
              <w:rPr>
                <w:b/>
                <w:bCs/>
              </w:rPr>
              <w:t xml:space="preserve">ul. </w:t>
            </w:r>
            <w:bookmarkEnd w:id="5"/>
            <w:r w:rsidR="00E456B9" w:rsidRPr="009D4E53">
              <w:rPr>
                <w:b/>
                <w:bCs/>
              </w:rPr>
              <w:t>W</w:t>
            </w:r>
            <w:r w:rsidR="009D4E53" w:rsidRPr="009D4E53">
              <w:rPr>
                <w:b/>
                <w:bCs/>
              </w:rPr>
              <w:t>iatraczna</w:t>
            </w:r>
            <w:r w:rsidR="00E456B9" w:rsidRPr="009D4E53">
              <w:rPr>
                <w:b/>
                <w:bCs/>
              </w:rPr>
              <w:t xml:space="preserve"> </w:t>
            </w:r>
          </w:p>
        </w:tc>
      </w:tr>
      <w:tr w:rsidR="0073700C" w:rsidRPr="0073700C" w14:paraId="0C74054E" w14:textId="77777777" w:rsidTr="009D4E53">
        <w:trPr>
          <w:trHeight w:val="417"/>
        </w:trPr>
        <w:tc>
          <w:tcPr>
            <w:tcW w:w="2869" w:type="dxa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CA7D80" w14:textId="77777777" w:rsidR="00FD218E" w:rsidRPr="009D4E53" w:rsidRDefault="00FD218E" w:rsidP="00FE2787">
            <w:pPr>
              <w:pStyle w:val="PKSTTABELADANE1"/>
              <w:ind w:left="15" w:firstLine="18"/>
              <w:rPr>
                <w:b w:val="0"/>
                <w:bCs/>
              </w:rPr>
            </w:pPr>
            <w:r w:rsidRPr="009D4E53">
              <w:rPr>
                <w:b w:val="0"/>
                <w:bCs/>
              </w:rPr>
              <w:t xml:space="preserve">Nazwa jednostki </w:t>
            </w:r>
            <w:proofErr w:type="spellStart"/>
            <w:r w:rsidRPr="009D4E53">
              <w:rPr>
                <w:b w:val="0"/>
                <w:bCs/>
              </w:rPr>
              <w:t>ewid</w:t>
            </w:r>
            <w:proofErr w:type="spellEnd"/>
            <w:r w:rsidRPr="009D4E53">
              <w:rPr>
                <w:b w:val="0"/>
                <w:bCs/>
              </w:rPr>
              <w:t>.</w:t>
            </w:r>
          </w:p>
        </w:tc>
        <w:tc>
          <w:tcPr>
            <w:tcW w:w="5651" w:type="dxa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14:paraId="6C3D730F" w14:textId="74486B8B" w:rsidR="00FD218E" w:rsidRPr="009D4E53" w:rsidRDefault="00416469" w:rsidP="00FE2787">
            <w:pPr>
              <w:pStyle w:val="PKNORMALNY"/>
              <w:ind w:left="122" w:firstLine="0"/>
              <w:jc w:val="left"/>
            </w:pPr>
            <w:bookmarkStart w:id="6" w:name="Jednostka"/>
            <w:r w:rsidRPr="009D4E53">
              <w:rPr>
                <w:b/>
                <w:bCs/>
              </w:rPr>
              <w:t>GRÓJEC</w:t>
            </w:r>
            <w:r w:rsidR="0037131C" w:rsidRPr="009D4E53">
              <w:rPr>
                <w:b/>
                <w:bCs/>
              </w:rPr>
              <w:t xml:space="preserve"> </w:t>
            </w:r>
            <w:r w:rsidR="00FD218E" w:rsidRPr="009D4E53">
              <w:t>[</w:t>
            </w:r>
            <w:r w:rsidR="00F5203B" w:rsidRPr="009D4E53">
              <w:t>14</w:t>
            </w:r>
            <w:r w:rsidR="008A508E" w:rsidRPr="009D4E53">
              <w:t>0605</w:t>
            </w:r>
            <w:r w:rsidR="0037131C" w:rsidRPr="009D4E53">
              <w:t>_4</w:t>
            </w:r>
            <w:r w:rsidR="00FD218E" w:rsidRPr="009D4E53">
              <w:t>]</w:t>
            </w:r>
            <w:bookmarkEnd w:id="6"/>
          </w:p>
        </w:tc>
      </w:tr>
      <w:tr w:rsidR="0073700C" w:rsidRPr="0073700C" w14:paraId="3C319B1A" w14:textId="77777777" w:rsidTr="009D4E53">
        <w:trPr>
          <w:trHeight w:val="479"/>
        </w:trPr>
        <w:tc>
          <w:tcPr>
            <w:tcW w:w="2869" w:type="dxa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FC48BE" w14:textId="77777777" w:rsidR="00FD218E" w:rsidRPr="009D4E53" w:rsidRDefault="00FD218E" w:rsidP="00FE2787">
            <w:pPr>
              <w:pStyle w:val="PKSTTABELADANE1"/>
              <w:rPr>
                <w:b w:val="0"/>
                <w:bCs/>
              </w:rPr>
            </w:pPr>
            <w:r w:rsidRPr="009D4E53">
              <w:rPr>
                <w:b w:val="0"/>
                <w:bCs/>
              </w:rPr>
              <w:t xml:space="preserve">Nazwa i nr obrębu </w:t>
            </w:r>
            <w:proofErr w:type="spellStart"/>
            <w:r w:rsidRPr="009D4E53">
              <w:rPr>
                <w:b w:val="0"/>
                <w:bCs/>
              </w:rPr>
              <w:t>ewid</w:t>
            </w:r>
            <w:proofErr w:type="spellEnd"/>
            <w:r w:rsidRPr="009D4E53">
              <w:rPr>
                <w:b w:val="0"/>
                <w:bCs/>
              </w:rPr>
              <w:t xml:space="preserve">. </w:t>
            </w:r>
          </w:p>
        </w:tc>
        <w:tc>
          <w:tcPr>
            <w:tcW w:w="5651" w:type="dxa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E7F7ED6" w14:textId="2109E63A" w:rsidR="00FD218E" w:rsidRPr="009D4E53" w:rsidRDefault="00416469" w:rsidP="00FE2787">
            <w:pPr>
              <w:pStyle w:val="PKNORMALNY"/>
              <w:ind w:left="122" w:firstLine="0"/>
              <w:jc w:val="left"/>
            </w:pPr>
            <w:bookmarkStart w:id="7" w:name="Obręb"/>
            <w:r w:rsidRPr="009D4E53">
              <w:rPr>
                <w:b/>
                <w:bCs/>
              </w:rPr>
              <w:t>GRÓJEC</w:t>
            </w:r>
            <w:r w:rsidR="00FD218E" w:rsidRPr="009D4E53">
              <w:rPr>
                <w:b/>
                <w:bCs/>
              </w:rPr>
              <w:t xml:space="preserve"> </w:t>
            </w:r>
            <w:r w:rsidR="00FD218E" w:rsidRPr="009D4E53">
              <w:t>[00</w:t>
            </w:r>
            <w:r w:rsidR="0037131C" w:rsidRPr="009D4E53">
              <w:t>0</w:t>
            </w:r>
            <w:r w:rsidR="00FD218E" w:rsidRPr="009D4E53">
              <w:t>1]</w:t>
            </w:r>
            <w:bookmarkEnd w:id="7"/>
          </w:p>
        </w:tc>
      </w:tr>
      <w:tr w:rsidR="0073700C" w:rsidRPr="0073700C" w14:paraId="52431EAE" w14:textId="77777777" w:rsidTr="009D4E53">
        <w:trPr>
          <w:trHeight w:val="413"/>
        </w:trPr>
        <w:tc>
          <w:tcPr>
            <w:tcW w:w="2869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181999" w14:textId="21635EBE" w:rsidR="00FD218E" w:rsidRPr="009D4E53" w:rsidRDefault="00FD218E" w:rsidP="00FE2787">
            <w:pPr>
              <w:pStyle w:val="PKSTTABELADANE1"/>
              <w:rPr>
                <w:b w:val="0"/>
                <w:bCs/>
              </w:rPr>
            </w:pPr>
            <w:r w:rsidRPr="009D4E53">
              <w:rPr>
                <w:b w:val="0"/>
                <w:bCs/>
              </w:rPr>
              <w:t>Numery dział</w:t>
            </w:r>
            <w:r w:rsidR="00E456B9" w:rsidRPr="009D4E53">
              <w:rPr>
                <w:b w:val="0"/>
                <w:bCs/>
              </w:rPr>
              <w:t>ki ewidencyjnej</w:t>
            </w:r>
          </w:p>
        </w:tc>
        <w:tc>
          <w:tcPr>
            <w:tcW w:w="565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59AE4A9" w14:textId="745FE803" w:rsidR="00FD218E" w:rsidRPr="009D4E53" w:rsidRDefault="00E456B9" w:rsidP="00FE2787">
            <w:pPr>
              <w:pStyle w:val="PKSTTABELADANE1"/>
              <w:ind w:left="122"/>
            </w:pPr>
            <w:r w:rsidRPr="009D4E53">
              <w:rPr>
                <w:bCs/>
              </w:rPr>
              <w:t>891/2</w:t>
            </w:r>
          </w:p>
        </w:tc>
      </w:tr>
    </w:tbl>
    <w:bookmarkEnd w:id="1"/>
    <w:p w14:paraId="12FE8437" w14:textId="77777777" w:rsidR="00CB0EBE" w:rsidRPr="0073700C" w:rsidRDefault="008069D4" w:rsidP="0060225E">
      <w:pPr>
        <w:pStyle w:val="PKNORMALNY"/>
        <w:jc w:val="center"/>
        <w:rPr>
          <w:b/>
          <w:bCs/>
          <w:color w:val="FF0000"/>
          <w:sz w:val="44"/>
          <w:szCs w:val="44"/>
        </w:rPr>
      </w:pPr>
      <w:r w:rsidRPr="0073700C">
        <w:rPr>
          <w:color w:val="FF0000"/>
        </w:rPr>
        <w:tab/>
      </w:r>
    </w:p>
    <w:p w14:paraId="00D7A0D3" w14:textId="77777777" w:rsidR="0060225E" w:rsidRPr="0073700C" w:rsidRDefault="0060225E" w:rsidP="000B3266">
      <w:pPr>
        <w:pStyle w:val="PKNORMALNY"/>
        <w:jc w:val="center"/>
        <w:rPr>
          <w:b/>
          <w:bCs/>
          <w:color w:val="FF0000"/>
          <w:sz w:val="44"/>
          <w:szCs w:val="44"/>
        </w:rPr>
      </w:pPr>
    </w:p>
    <w:tbl>
      <w:tblPr>
        <w:tblW w:w="8524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93"/>
        <w:gridCol w:w="1417"/>
        <w:gridCol w:w="3686"/>
        <w:gridCol w:w="1928"/>
      </w:tblGrid>
      <w:tr w:rsidR="009D4E53" w:rsidRPr="009D4E53" w14:paraId="3A5ACB19" w14:textId="77777777" w:rsidTr="00524DC1">
        <w:trPr>
          <w:trHeight w:val="292"/>
        </w:trPr>
        <w:tc>
          <w:tcPr>
            <w:tcW w:w="14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29DE80" w14:textId="77777777" w:rsidR="004929DD" w:rsidRPr="009D4E53" w:rsidRDefault="004929DD" w:rsidP="00524DC1">
            <w:pPr>
              <w:pStyle w:val="PKSTTABELADANE1"/>
              <w:rPr>
                <w:sz w:val="14"/>
                <w:szCs w:val="14"/>
              </w:rPr>
            </w:pPr>
            <w:bookmarkStart w:id="8" w:name="TabelaProjektanci"/>
            <w:r w:rsidRPr="009D4E53">
              <w:rPr>
                <w:sz w:val="14"/>
                <w:szCs w:val="14"/>
              </w:rPr>
              <w:t xml:space="preserve">Zakres </w:t>
            </w:r>
          </w:p>
          <w:p w14:paraId="2C49B456" w14:textId="77777777" w:rsidR="004929DD" w:rsidRPr="009D4E53" w:rsidRDefault="004929DD" w:rsidP="00524DC1">
            <w:pPr>
              <w:pStyle w:val="PKSTTABELADANE1"/>
              <w:rPr>
                <w:sz w:val="14"/>
                <w:szCs w:val="14"/>
              </w:rPr>
            </w:pPr>
            <w:r w:rsidRPr="009D4E53">
              <w:rPr>
                <w:sz w:val="14"/>
                <w:szCs w:val="14"/>
              </w:rPr>
              <w:t>opracowania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9806EF" w14:textId="77777777" w:rsidR="004929DD" w:rsidRPr="009D4E53" w:rsidRDefault="004929DD" w:rsidP="00524DC1">
            <w:pPr>
              <w:pStyle w:val="PKSTTABELADANE1"/>
              <w:rPr>
                <w:sz w:val="14"/>
                <w:szCs w:val="14"/>
              </w:rPr>
            </w:pPr>
            <w:r w:rsidRPr="009D4E53">
              <w:rPr>
                <w:sz w:val="14"/>
                <w:szCs w:val="14"/>
              </w:rPr>
              <w:t>Pełniona funkcja projektowa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4EC170" w14:textId="77777777" w:rsidR="004929DD" w:rsidRPr="009D4E53" w:rsidRDefault="004929DD" w:rsidP="00524DC1">
            <w:pPr>
              <w:pStyle w:val="PKSTTABELADANE1"/>
              <w:rPr>
                <w:sz w:val="14"/>
                <w:szCs w:val="14"/>
              </w:rPr>
            </w:pPr>
            <w:r w:rsidRPr="009D4E53">
              <w:rPr>
                <w:sz w:val="14"/>
                <w:szCs w:val="14"/>
              </w:rPr>
              <w:t>Imię i nazwisko</w:t>
            </w:r>
          </w:p>
          <w:p w14:paraId="115FAB86" w14:textId="77777777" w:rsidR="004929DD" w:rsidRPr="009D4E53" w:rsidRDefault="004929DD" w:rsidP="00524DC1">
            <w:pPr>
              <w:pStyle w:val="PKSTTABELADANE1"/>
              <w:rPr>
                <w:sz w:val="14"/>
                <w:szCs w:val="14"/>
              </w:rPr>
            </w:pPr>
            <w:r w:rsidRPr="009D4E53">
              <w:rPr>
                <w:sz w:val="14"/>
                <w:szCs w:val="14"/>
              </w:rPr>
              <w:t xml:space="preserve">specjalność </w:t>
            </w:r>
          </w:p>
          <w:p w14:paraId="1E43F23F" w14:textId="77777777" w:rsidR="004929DD" w:rsidRPr="009D4E53" w:rsidRDefault="004929DD" w:rsidP="00524DC1">
            <w:pPr>
              <w:pStyle w:val="PKSTTABELADANE1"/>
              <w:rPr>
                <w:sz w:val="14"/>
                <w:szCs w:val="14"/>
              </w:rPr>
            </w:pPr>
            <w:r w:rsidRPr="009D4E53">
              <w:rPr>
                <w:sz w:val="14"/>
                <w:szCs w:val="14"/>
              </w:rPr>
              <w:t>numer uprawnień budowlanych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B12810" w14:textId="77777777" w:rsidR="004929DD" w:rsidRPr="009D4E53" w:rsidRDefault="004929DD" w:rsidP="00524DC1">
            <w:pPr>
              <w:pStyle w:val="PKSTTABELADANE1"/>
              <w:rPr>
                <w:sz w:val="14"/>
                <w:szCs w:val="14"/>
              </w:rPr>
            </w:pPr>
            <w:r w:rsidRPr="009D4E53">
              <w:rPr>
                <w:sz w:val="14"/>
                <w:szCs w:val="14"/>
              </w:rPr>
              <w:t>Data/podpis</w:t>
            </w:r>
          </w:p>
        </w:tc>
      </w:tr>
      <w:tr w:rsidR="009D4E53" w:rsidRPr="009D4E53" w14:paraId="0C65BEAA" w14:textId="77777777" w:rsidTr="00524DC1">
        <w:trPr>
          <w:trHeight w:val="363"/>
        </w:trPr>
        <w:tc>
          <w:tcPr>
            <w:tcW w:w="1493" w:type="dxa"/>
            <w:vMerge w:val="restart"/>
            <w:shd w:val="clear" w:color="auto" w:fill="auto"/>
            <w:vAlign w:val="center"/>
          </w:tcPr>
          <w:p w14:paraId="482E5D64" w14:textId="77777777" w:rsidR="004929DD" w:rsidRPr="009D4E53" w:rsidRDefault="004929DD" w:rsidP="00524DC1">
            <w:pPr>
              <w:pStyle w:val="PKSTTABELADANE1"/>
              <w:rPr>
                <w:sz w:val="16"/>
                <w:szCs w:val="16"/>
              </w:rPr>
            </w:pPr>
            <w:r w:rsidRPr="009D4E53">
              <w:rPr>
                <w:sz w:val="16"/>
                <w:szCs w:val="16"/>
              </w:rPr>
              <w:t>ARCHITEKTURA</w:t>
            </w:r>
          </w:p>
          <w:p w14:paraId="35C1A0F7" w14:textId="77777777" w:rsidR="004929DD" w:rsidRPr="009D4E53" w:rsidRDefault="004929DD" w:rsidP="00524DC1">
            <w:pPr>
              <w:pStyle w:val="PKSTTABELADANE1"/>
              <w:rPr>
                <w:b w:val="0"/>
                <w:bCs/>
                <w:i/>
                <w:iCs/>
                <w:sz w:val="16"/>
                <w:szCs w:val="16"/>
              </w:rPr>
            </w:pPr>
            <w:r w:rsidRPr="009D4E53">
              <w:rPr>
                <w:b w:val="0"/>
                <w:bCs/>
                <w:i/>
                <w:iCs/>
                <w:sz w:val="14"/>
                <w:szCs w:val="14"/>
              </w:rPr>
              <w:t>projektował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0490330" w14:textId="77777777" w:rsidR="004929DD" w:rsidRPr="009D4E53" w:rsidRDefault="004929DD" w:rsidP="00524DC1">
            <w:pPr>
              <w:pStyle w:val="PKSTTABELADANE1"/>
              <w:rPr>
                <w:b w:val="0"/>
                <w:bCs/>
                <w:sz w:val="16"/>
                <w:szCs w:val="16"/>
              </w:rPr>
            </w:pPr>
            <w:r w:rsidRPr="009D4E53">
              <w:rPr>
                <w:b w:val="0"/>
                <w:bCs/>
                <w:sz w:val="16"/>
                <w:szCs w:val="16"/>
              </w:rPr>
              <w:t>Projektant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6C0C3202" w14:textId="77777777" w:rsidR="004929DD" w:rsidRPr="009D4E53" w:rsidRDefault="004929DD" w:rsidP="00524DC1">
            <w:pPr>
              <w:pStyle w:val="PKSTTABELADANE1"/>
              <w:rPr>
                <w:sz w:val="16"/>
                <w:szCs w:val="16"/>
                <w:lang w:val="en-US"/>
              </w:rPr>
            </w:pPr>
            <w:proofErr w:type="spellStart"/>
            <w:r w:rsidRPr="009D4E53">
              <w:rPr>
                <w:sz w:val="16"/>
                <w:szCs w:val="16"/>
                <w:lang w:val="en-US"/>
              </w:rPr>
              <w:t>mgr</w:t>
            </w:r>
            <w:proofErr w:type="spellEnd"/>
            <w:r w:rsidRPr="009D4E53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D4E53">
              <w:rPr>
                <w:sz w:val="16"/>
                <w:szCs w:val="16"/>
                <w:lang w:val="en-US"/>
              </w:rPr>
              <w:t>inż</w:t>
            </w:r>
            <w:proofErr w:type="spellEnd"/>
            <w:r w:rsidRPr="009D4E53">
              <w:rPr>
                <w:sz w:val="16"/>
                <w:szCs w:val="16"/>
                <w:lang w:val="en-US"/>
              </w:rPr>
              <w:t>. arch. WITOLD MALMON</w:t>
            </w:r>
          </w:p>
        </w:tc>
        <w:tc>
          <w:tcPr>
            <w:tcW w:w="1928" w:type="dxa"/>
            <w:vMerge w:val="restart"/>
            <w:shd w:val="clear" w:color="auto" w:fill="auto"/>
            <w:vAlign w:val="bottom"/>
          </w:tcPr>
          <w:p w14:paraId="2AE7744F" w14:textId="046CE12C" w:rsidR="004929DD" w:rsidRPr="009D4E53" w:rsidRDefault="009D4E53" w:rsidP="00524DC1">
            <w:pPr>
              <w:pStyle w:val="PKSTTABELADANE1"/>
              <w:jc w:val="right"/>
              <w:rPr>
                <w:b w:val="0"/>
                <w:bCs/>
                <w:sz w:val="16"/>
                <w:szCs w:val="16"/>
              </w:rPr>
            </w:pPr>
            <w:r w:rsidRPr="009D4E53">
              <w:rPr>
                <w:b w:val="0"/>
                <w:bCs/>
                <w:i/>
                <w:iCs/>
                <w:sz w:val="14"/>
                <w:szCs w:val="14"/>
              </w:rPr>
              <w:t>Luty 2024</w:t>
            </w:r>
          </w:p>
        </w:tc>
      </w:tr>
      <w:tr w:rsidR="009D4E53" w:rsidRPr="001308CC" w14:paraId="0ADEC016" w14:textId="77777777" w:rsidTr="00524DC1">
        <w:trPr>
          <w:trHeight w:val="47"/>
        </w:trPr>
        <w:tc>
          <w:tcPr>
            <w:tcW w:w="1493" w:type="dxa"/>
            <w:vMerge/>
            <w:shd w:val="clear" w:color="auto" w:fill="auto"/>
            <w:vAlign w:val="center"/>
          </w:tcPr>
          <w:p w14:paraId="36502992" w14:textId="77777777" w:rsidR="004929DD" w:rsidRPr="009D4E53" w:rsidRDefault="004929DD" w:rsidP="00524DC1">
            <w:pPr>
              <w:pStyle w:val="PKSTTABELADANE1"/>
              <w:rPr>
                <w:b w:val="0"/>
                <w:bCs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3C578727" w14:textId="77777777" w:rsidR="004929DD" w:rsidRPr="009D4E53" w:rsidRDefault="004929DD" w:rsidP="00524DC1">
            <w:pPr>
              <w:pStyle w:val="PKSTTABELADANE1"/>
              <w:rPr>
                <w:b w:val="0"/>
                <w:bCs/>
                <w:sz w:val="16"/>
                <w:szCs w:val="16"/>
              </w:rPr>
            </w:pPr>
            <w:r w:rsidRPr="009D4E53">
              <w:rPr>
                <w:b w:val="0"/>
                <w:bCs/>
                <w:sz w:val="16"/>
                <w:szCs w:val="16"/>
              </w:rPr>
              <w:t>Spec. uprawnień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04E8B717" w14:textId="77777777" w:rsidR="004929DD" w:rsidRPr="009D4E53" w:rsidRDefault="004929DD" w:rsidP="00524DC1">
            <w:pPr>
              <w:pStyle w:val="PKSTTABELADANE1"/>
              <w:rPr>
                <w:b w:val="0"/>
                <w:bCs/>
                <w:i/>
                <w:iCs/>
                <w:sz w:val="16"/>
                <w:szCs w:val="16"/>
              </w:rPr>
            </w:pPr>
            <w:r w:rsidRPr="009D4E53">
              <w:rPr>
                <w:b w:val="0"/>
                <w:bCs/>
                <w:i/>
                <w:iCs/>
                <w:sz w:val="14"/>
                <w:szCs w:val="14"/>
              </w:rPr>
              <w:t>Architektoniczna do projektowania bez ograniczeń</w:t>
            </w:r>
          </w:p>
        </w:tc>
        <w:tc>
          <w:tcPr>
            <w:tcW w:w="1928" w:type="dxa"/>
            <w:vMerge/>
            <w:shd w:val="clear" w:color="auto" w:fill="auto"/>
            <w:vAlign w:val="bottom"/>
          </w:tcPr>
          <w:p w14:paraId="6EC4B19D" w14:textId="77777777" w:rsidR="004929DD" w:rsidRPr="009D4E53" w:rsidRDefault="004929DD" w:rsidP="00524DC1">
            <w:pPr>
              <w:pStyle w:val="PKSTTABELADANE1"/>
              <w:jc w:val="right"/>
              <w:rPr>
                <w:b w:val="0"/>
                <w:bCs/>
                <w:sz w:val="16"/>
                <w:szCs w:val="16"/>
              </w:rPr>
            </w:pPr>
          </w:p>
        </w:tc>
      </w:tr>
      <w:tr w:rsidR="009D4E53" w:rsidRPr="009D4E53" w14:paraId="49C69E62" w14:textId="77777777" w:rsidTr="00524DC1">
        <w:trPr>
          <w:trHeight w:val="155"/>
        </w:trPr>
        <w:tc>
          <w:tcPr>
            <w:tcW w:w="1493" w:type="dxa"/>
            <w:vMerge/>
            <w:shd w:val="clear" w:color="auto" w:fill="auto"/>
            <w:vAlign w:val="center"/>
          </w:tcPr>
          <w:p w14:paraId="1E7BBCC6" w14:textId="77777777" w:rsidR="004929DD" w:rsidRPr="009D4E53" w:rsidRDefault="004929DD" w:rsidP="00524DC1">
            <w:pPr>
              <w:pStyle w:val="PKSTTABELADANE1"/>
              <w:rPr>
                <w:b w:val="0"/>
                <w:bCs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0C05B4ED" w14:textId="77777777" w:rsidR="004929DD" w:rsidRPr="009D4E53" w:rsidRDefault="004929DD" w:rsidP="00524DC1">
            <w:pPr>
              <w:pStyle w:val="PKSTTABELADANE1"/>
              <w:rPr>
                <w:b w:val="0"/>
                <w:bCs/>
                <w:sz w:val="16"/>
                <w:szCs w:val="16"/>
              </w:rPr>
            </w:pPr>
            <w:r w:rsidRPr="009D4E53">
              <w:rPr>
                <w:b w:val="0"/>
                <w:bCs/>
                <w:sz w:val="16"/>
                <w:szCs w:val="16"/>
              </w:rPr>
              <w:t>Nr uprawnień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51FA9607" w14:textId="77777777" w:rsidR="004929DD" w:rsidRPr="009D4E53" w:rsidRDefault="004929DD" w:rsidP="00524DC1">
            <w:pPr>
              <w:pStyle w:val="PKSTTABELADANE1"/>
              <w:rPr>
                <w:b w:val="0"/>
                <w:bCs/>
                <w:sz w:val="16"/>
                <w:szCs w:val="16"/>
              </w:rPr>
            </w:pPr>
            <w:r w:rsidRPr="009D4E53">
              <w:rPr>
                <w:b w:val="0"/>
                <w:bCs/>
                <w:sz w:val="16"/>
                <w:szCs w:val="16"/>
              </w:rPr>
              <w:t>GP-III-7342/130/91</w:t>
            </w:r>
          </w:p>
        </w:tc>
        <w:tc>
          <w:tcPr>
            <w:tcW w:w="1928" w:type="dxa"/>
            <w:vMerge/>
            <w:shd w:val="clear" w:color="auto" w:fill="auto"/>
            <w:vAlign w:val="bottom"/>
          </w:tcPr>
          <w:p w14:paraId="155A71A6" w14:textId="77777777" w:rsidR="004929DD" w:rsidRPr="009D4E53" w:rsidRDefault="004929DD" w:rsidP="00524DC1">
            <w:pPr>
              <w:pStyle w:val="PKSTTABELADANE1"/>
              <w:jc w:val="right"/>
              <w:rPr>
                <w:b w:val="0"/>
                <w:bCs/>
                <w:sz w:val="16"/>
                <w:szCs w:val="16"/>
              </w:rPr>
            </w:pPr>
          </w:p>
        </w:tc>
      </w:tr>
    </w:tbl>
    <w:p w14:paraId="6B3F04D7" w14:textId="77777777" w:rsidR="0059511A" w:rsidRPr="0073700C" w:rsidRDefault="0059511A">
      <w:pPr>
        <w:rPr>
          <w:color w:val="FF0000"/>
        </w:rPr>
      </w:pPr>
    </w:p>
    <w:bookmarkEnd w:id="8"/>
    <w:p w14:paraId="055735A7" w14:textId="77777777" w:rsidR="006B700E" w:rsidRPr="0073700C" w:rsidRDefault="006B700E" w:rsidP="008069D4">
      <w:pPr>
        <w:tabs>
          <w:tab w:val="left" w:pos="3192"/>
        </w:tabs>
        <w:rPr>
          <w:color w:val="FF0000"/>
          <w:lang w:val="pl-PL"/>
        </w:rPr>
      </w:pPr>
    </w:p>
    <w:p w14:paraId="3097C522" w14:textId="77777777" w:rsidR="00875939" w:rsidRPr="0073700C" w:rsidRDefault="00875939" w:rsidP="008069D4">
      <w:pPr>
        <w:tabs>
          <w:tab w:val="left" w:pos="3192"/>
        </w:tabs>
        <w:rPr>
          <w:color w:val="FF0000"/>
          <w:lang w:val="pl-PL"/>
        </w:rPr>
      </w:pPr>
    </w:p>
    <w:p w14:paraId="1C930942" w14:textId="7DB1FF30" w:rsidR="00875939" w:rsidRPr="0073700C" w:rsidRDefault="00875939" w:rsidP="008069D4">
      <w:pPr>
        <w:tabs>
          <w:tab w:val="left" w:pos="3192"/>
        </w:tabs>
        <w:rPr>
          <w:color w:val="FF0000"/>
          <w:lang w:val="pl-PL"/>
        </w:rPr>
        <w:sectPr w:rsidR="00875939" w:rsidRPr="0073700C" w:rsidSect="00F84227">
          <w:footerReference w:type="default" r:id="rId8"/>
          <w:headerReference w:type="first" r:id="rId9"/>
          <w:footerReference w:type="first" r:id="rId10"/>
          <w:pgSz w:w="11906" w:h="16838" w:code="9"/>
          <w:pgMar w:top="1418" w:right="1418" w:bottom="1418" w:left="1701" w:header="709" w:footer="709" w:gutter="0"/>
          <w:pgNumType w:start="1"/>
          <w:cols w:space="708"/>
          <w:titlePg/>
          <w:docGrid w:linePitch="299"/>
        </w:sectPr>
      </w:pPr>
    </w:p>
    <w:p w14:paraId="06ADA0AD" w14:textId="77777777" w:rsidR="008069D4" w:rsidRPr="00837F3C" w:rsidRDefault="008069D4" w:rsidP="00F46526">
      <w:pPr>
        <w:pStyle w:val="PKNORMALNY"/>
        <w:ind w:firstLine="0"/>
        <w:rPr>
          <w:b/>
          <w:bCs/>
        </w:rPr>
      </w:pPr>
      <w:r w:rsidRPr="00837F3C">
        <w:rPr>
          <w:b/>
          <w:bCs/>
        </w:rPr>
        <w:lastRenderedPageBreak/>
        <w:t>SPIS ZAWARTOŚCI</w:t>
      </w:r>
    </w:p>
    <w:p w14:paraId="46D3BED0" w14:textId="10F11A46" w:rsidR="00235832" w:rsidRDefault="008069D4">
      <w:pPr>
        <w:pStyle w:val="Spistreci1"/>
        <w:tabs>
          <w:tab w:val="right" w:leader="dot" w:pos="8777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2"/>
          <w:szCs w:val="22"/>
          <w:lang w:val="pl-PL" w:eastAsia="pl-PL"/>
          <w14:ligatures w14:val="standardContextual"/>
        </w:rPr>
      </w:pPr>
      <w:r w:rsidRPr="0073700C">
        <w:rPr>
          <w:b w:val="0"/>
          <w:color w:val="FF0000"/>
        </w:rPr>
        <w:fldChar w:fldCharType="begin"/>
      </w:r>
      <w:r w:rsidRPr="0073700C">
        <w:rPr>
          <w:b w:val="0"/>
          <w:color w:val="FF0000"/>
        </w:rPr>
        <w:instrText xml:space="preserve"> TOC \o "1-2" \h \z \u </w:instrText>
      </w:r>
      <w:r w:rsidRPr="0073700C">
        <w:rPr>
          <w:b w:val="0"/>
          <w:color w:val="FF0000"/>
        </w:rPr>
        <w:fldChar w:fldCharType="separate"/>
      </w:r>
      <w:hyperlink w:anchor="_Toc157956190" w:history="1">
        <w:r w:rsidR="00235832" w:rsidRPr="00CC0996">
          <w:rPr>
            <w:rStyle w:val="Hipercze"/>
            <w:noProof/>
            <w:lang w:bidi="pl-PL"/>
          </w:rPr>
          <w:t>OŚWIADCZENIE PROJEKTANTÓW</w:t>
        </w:r>
        <w:r w:rsidR="00235832">
          <w:rPr>
            <w:noProof/>
            <w:webHidden/>
          </w:rPr>
          <w:tab/>
        </w:r>
        <w:r w:rsidR="00235832">
          <w:rPr>
            <w:noProof/>
            <w:webHidden/>
          </w:rPr>
          <w:fldChar w:fldCharType="begin"/>
        </w:r>
        <w:r w:rsidR="00235832">
          <w:rPr>
            <w:noProof/>
            <w:webHidden/>
          </w:rPr>
          <w:instrText xml:space="preserve"> PAGEREF _Toc157956190 \h </w:instrText>
        </w:r>
        <w:r w:rsidR="00235832">
          <w:rPr>
            <w:noProof/>
            <w:webHidden/>
          </w:rPr>
        </w:r>
        <w:r w:rsidR="00235832">
          <w:rPr>
            <w:noProof/>
            <w:webHidden/>
          </w:rPr>
          <w:fldChar w:fldCharType="separate"/>
        </w:r>
        <w:r w:rsidR="00235832">
          <w:rPr>
            <w:noProof/>
            <w:webHidden/>
          </w:rPr>
          <w:t>3</w:t>
        </w:r>
        <w:r w:rsidR="00235832">
          <w:rPr>
            <w:noProof/>
            <w:webHidden/>
          </w:rPr>
          <w:fldChar w:fldCharType="end"/>
        </w:r>
      </w:hyperlink>
    </w:p>
    <w:p w14:paraId="444C1212" w14:textId="365F0D0A" w:rsidR="00235832" w:rsidRDefault="00000000">
      <w:pPr>
        <w:pStyle w:val="Spistreci1"/>
        <w:tabs>
          <w:tab w:val="right" w:leader="dot" w:pos="8777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2"/>
          <w:szCs w:val="22"/>
          <w:lang w:val="pl-PL" w:eastAsia="pl-PL"/>
          <w14:ligatures w14:val="standardContextual"/>
        </w:rPr>
      </w:pPr>
      <w:hyperlink w:anchor="_Toc157956191" w:history="1">
        <w:r w:rsidR="00235832" w:rsidRPr="00CC0996">
          <w:rPr>
            <w:rStyle w:val="Hipercze"/>
            <w:noProof/>
            <w:lang w:bidi="pl-PL"/>
          </w:rPr>
          <w:t>KOPIA DECYZJI O NADANIU UPRAWNIEŃ BUDOWLANYCH ORAZ KOPIA ZAŚWIADCZENIA O WPISIE NA LISTĘ CZŁONKÓW WŁAŚCIWEJ IZBY SAMORZĄDU ZAWODOWEGO</w:t>
        </w:r>
        <w:r w:rsidR="00235832">
          <w:rPr>
            <w:noProof/>
            <w:webHidden/>
          </w:rPr>
          <w:tab/>
        </w:r>
        <w:r w:rsidR="00235832">
          <w:rPr>
            <w:noProof/>
            <w:webHidden/>
          </w:rPr>
          <w:fldChar w:fldCharType="begin"/>
        </w:r>
        <w:r w:rsidR="00235832">
          <w:rPr>
            <w:noProof/>
            <w:webHidden/>
          </w:rPr>
          <w:instrText xml:space="preserve"> PAGEREF _Toc157956191 \h </w:instrText>
        </w:r>
        <w:r w:rsidR="00235832">
          <w:rPr>
            <w:noProof/>
            <w:webHidden/>
          </w:rPr>
        </w:r>
        <w:r w:rsidR="00235832">
          <w:rPr>
            <w:noProof/>
            <w:webHidden/>
          </w:rPr>
          <w:fldChar w:fldCharType="separate"/>
        </w:r>
        <w:r w:rsidR="00235832">
          <w:rPr>
            <w:noProof/>
            <w:webHidden/>
          </w:rPr>
          <w:t>4</w:t>
        </w:r>
        <w:r w:rsidR="00235832">
          <w:rPr>
            <w:noProof/>
            <w:webHidden/>
          </w:rPr>
          <w:fldChar w:fldCharType="end"/>
        </w:r>
      </w:hyperlink>
    </w:p>
    <w:p w14:paraId="355E1495" w14:textId="200AA60A" w:rsidR="00235832" w:rsidRDefault="00000000">
      <w:pPr>
        <w:pStyle w:val="Spistreci1"/>
        <w:tabs>
          <w:tab w:val="right" w:leader="dot" w:pos="8777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2"/>
          <w:szCs w:val="22"/>
          <w:lang w:val="pl-PL" w:eastAsia="pl-PL"/>
          <w14:ligatures w14:val="standardContextual"/>
        </w:rPr>
      </w:pPr>
      <w:hyperlink w:anchor="_Toc157956192" w:history="1">
        <w:r w:rsidR="00235832" w:rsidRPr="00CC0996">
          <w:rPr>
            <w:rStyle w:val="Hipercze"/>
            <w:noProof/>
            <w:lang w:bidi="pl-PL"/>
          </w:rPr>
          <w:t>OPIS KONCEPCJI ARCHITEKTONICZNO-URBANISTYCZNEJ</w:t>
        </w:r>
        <w:r w:rsidR="00235832">
          <w:rPr>
            <w:noProof/>
            <w:webHidden/>
          </w:rPr>
          <w:tab/>
        </w:r>
        <w:r w:rsidR="00235832">
          <w:rPr>
            <w:noProof/>
            <w:webHidden/>
          </w:rPr>
          <w:fldChar w:fldCharType="begin"/>
        </w:r>
        <w:r w:rsidR="00235832">
          <w:rPr>
            <w:noProof/>
            <w:webHidden/>
          </w:rPr>
          <w:instrText xml:space="preserve"> PAGEREF _Toc157956192 \h </w:instrText>
        </w:r>
        <w:r w:rsidR="00235832">
          <w:rPr>
            <w:noProof/>
            <w:webHidden/>
          </w:rPr>
        </w:r>
        <w:r w:rsidR="00235832">
          <w:rPr>
            <w:noProof/>
            <w:webHidden/>
          </w:rPr>
          <w:fldChar w:fldCharType="separate"/>
        </w:r>
        <w:r w:rsidR="00235832">
          <w:rPr>
            <w:noProof/>
            <w:webHidden/>
          </w:rPr>
          <w:t>5</w:t>
        </w:r>
        <w:r w:rsidR="00235832">
          <w:rPr>
            <w:noProof/>
            <w:webHidden/>
          </w:rPr>
          <w:fldChar w:fldCharType="end"/>
        </w:r>
      </w:hyperlink>
    </w:p>
    <w:p w14:paraId="75485C03" w14:textId="698DA2A7" w:rsidR="00235832" w:rsidRDefault="00000000">
      <w:pPr>
        <w:pStyle w:val="Spistreci2"/>
        <w:tabs>
          <w:tab w:val="right" w:leader="dot" w:pos="8777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pl-PL" w:eastAsia="pl-PL"/>
          <w14:ligatures w14:val="standardContextual"/>
        </w:rPr>
      </w:pPr>
      <w:hyperlink w:anchor="_Toc157956193" w:history="1">
        <w:r w:rsidR="00235832" w:rsidRPr="00CC0996">
          <w:rPr>
            <w:rStyle w:val="Hipercze"/>
            <w:noProof/>
          </w:rPr>
          <w:t>1. STRUKTURA FUNKCJONALNA ZABUDOWY I ZAGOSPODAROWANIA TERENU</w:t>
        </w:r>
        <w:r w:rsidR="00235832">
          <w:rPr>
            <w:noProof/>
            <w:webHidden/>
          </w:rPr>
          <w:tab/>
        </w:r>
        <w:r w:rsidR="00235832">
          <w:rPr>
            <w:noProof/>
            <w:webHidden/>
          </w:rPr>
          <w:fldChar w:fldCharType="begin"/>
        </w:r>
        <w:r w:rsidR="00235832">
          <w:rPr>
            <w:noProof/>
            <w:webHidden/>
          </w:rPr>
          <w:instrText xml:space="preserve"> PAGEREF _Toc157956193 \h </w:instrText>
        </w:r>
        <w:r w:rsidR="00235832">
          <w:rPr>
            <w:noProof/>
            <w:webHidden/>
          </w:rPr>
        </w:r>
        <w:r w:rsidR="00235832">
          <w:rPr>
            <w:noProof/>
            <w:webHidden/>
          </w:rPr>
          <w:fldChar w:fldCharType="separate"/>
        </w:r>
        <w:r w:rsidR="00235832">
          <w:rPr>
            <w:noProof/>
            <w:webHidden/>
          </w:rPr>
          <w:t>5</w:t>
        </w:r>
        <w:r w:rsidR="00235832">
          <w:rPr>
            <w:noProof/>
            <w:webHidden/>
          </w:rPr>
          <w:fldChar w:fldCharType="end"/>
        </w:r>
      </w:hyperlink>
    </w:p>
    <w:p w14:paraId="73FECEA8" w14:textId="68C53E4E" w:rsidR="00235832" w:rsidRDefault="00000000">
      <w:pPr>
        <w:pStyle w:val="Spistreci2"/>
        <w:tabs>
          <w:tab w:val="right" w:leader="dot" w:pos="8777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pl-PL" w:eastAsia="pl-PL"/>
          <w14:ligatures w14:val="standardContextual"/>
        </w:rPr>
      </w:pPr>
      <w:hyperlink w:anchor="_Toc157956194" w:history="1">
        <w:r w:rsidR="00235832" w:rsidRPr="00CC0996">
          <w:rPr>
            <w:rStyle w:val="Hipercze"/>
            <w:noProof/>
            <w:lang w:eastAsia="pl-PL"/>
          </w:rPr>
          <w:t>2. UKŁAD URBANISTYCZNY ZABUDOWY I KOMPOZYCJA ARCHITEKTONICZNA OBIEKTÓW O FUNKCJI PODSTAWOWEJ</w:t>
        </w:r>
        <w:r w:rsidR="00235832">
          <w:rPr>
            <w:noProof/>
            <w:webHidden/>
          </w:rPr>
          <w:tab/>
        </w:r>
        <w:r w:rsidR="00235832">
          <w:rPr>
            <w:noProof/>
            <w:webHidden/>
          </w:rPr>
          <w:fldChar w:fldCharType="begin"/>
        </w:r>
        <w:r w:rsidR="00235832">
          <w:rPr>
            <w:noProof/>
            <w:webHidden/>
          </w:rPr>
          <w:instrText xml:space="preserve"> PAGEREF _Toc157956194 \h </w:instrText>
        </w:r>
        <w:r w:rsidR="00235832">
          <w:rPr>
            <w:noProof/>
            <w:webHidden/>
          </w:rPr>
        </w:r>
        <w:r w:rsidR="00235832">
          <w:rPr>
            <w:noProof/>
            <w:webHidden/>
          </w:rPr>
          <w:fldChar w:fldCharType="separate"/>
        </w:r>
        <w:r w:rsidR="00235832">
          <w:rPr>
            <w:noProof/>
            <w:webHidden/>
          </w:rPr>
          <w:t>5</w:t>
        </w:r>
        <w:r w:rsidR="00235832">
          <w:rPr>
            <w:noProof/>
            <w:webHidden/>
          </w:rPr>
          <w:fldChar w:fldCharType="end"/>
        </w:r>
      </w:hyperlink>
    </w:p>
    <w:p w14:paraId="114AEEB5" w14:textId="406A22FA" w:rsidR="00235832" w:rsidRDefault="00000000">
      <w:pPr>
        <w:pStyle w:val="Spistreci2"/>
        <w:tabs>
          <w:tab w:val="right" w:leader="dot" w:pos="8777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pl-PL" w:eastAsia="pl-PL"/>
          <w14:ligatures w14:val="standardContextual"/>
        </w:rPr>
      </w:pPr>
      <w:hyperlink w:anchor="_Toc157956195" w:history="1">
        <w:r w:rsidR="00235832" w:rsidRPr="00CC0996">
          <w:rPr>
            <w:rStyle w:val="Hipercze"/>
            <w:noProof/>
          </w:rPr>
          <w:t>3.</w:t>
        </w:r>
        <w:r w:rsidR="00235832" w:rsidRPr="00CC0996">
          <w:rPr>
            <w:rStyle w:val="Hipercze"/>
            <w:noProof/>
            <w:lang w:eastAsia="pl-PL"/>
          </w:rPr>
          <w:t xml:space="preserve"> PRZEBIEG GŁÓWNYCH ELEMENTÓW SIECI UZBROJENIA TERENU ORAZ DRÓG PUBLICZNYCH I WEWN</w:t>
        </w:r>
        <w:r w:rsidR="00235832" w:rsidRPr="00CC0996">
          <w:rPr>
            <w:rStyle w:val="Hipercze"/>
            <w:rFonts w:ascii="Arial,Bold" w:hAnsi="Arial,Bold" w:cs="Arial,Bold"/>
            <w:noProof/>
            <w:lang w:eastAsia="pl-PL"/>
          </w:rPr>
          <w:t>Ę</w:t>
        </w:r>
        <w:r w:rsidR="00235832" w:rsidRPr="00CC0996">
          <w:rPr>
            <w:rStyle w:val="Hipercze"/>
            <w:noProof/>
            <w:lang w:eastAsia="pl-PL"/>
          </w:rPr>
          <w:t>TRZNYCH NIEZB</w:t>
        </w:r>
        <w:r w:rsidR="00235832" w:rsidRPr="00CC0996">
          <w:rPr>
            <w:rStyle w:val="Hipercze"/>
            <w:rFonts w:ascii="Arial,Bold" w:hAnsi="Arial,Bold" w:cs="Arial,Bold"/>
            <w:noProof/>
            <w:lang w:eastAsia="pl-PL"/>
          </w:rPr>
          <w:t>Ę</w:t>
        </w:r>
        <w:r w:rsidR="00235832" w:rsidRPr="00CC0996">
          <w:rPr>
            <w:rStyle w:val="Hipercze"/>
            <w:noProof/>
            <w:lang w:eastAsia="pl-PL"/>
          </w:rPr>
          <w:t>DNYCH DO OBSŁUGI PROPONOWANEJ ZABUDOWY I ZAGOSPODAROWANIA TERENU</w:t>
        </w:r>
        <w:r w:rsidR="00235832">
          <w:rPr>
            <w:noProof/>
            <w:webHidden/>
          </w:rPr>
          <w:tab/>
        </w:r>
        <w:r w:rsidR="00235832">
          <w:rPr>
            <w:noProof/>
            <w:webHidden/>
          </w:rPr>
          <w:fldChar w:fldCharType="begin"/>
        </w:r>
        <w:r w:rsidR="00235832">
          <w:rPr>
            <w:noProof/>
            <w:webHidden/>
          </w:rPr>
          <w:instrText xml:space="preserve"> PAGEREF _Toc157956195 \h </w:instrText>
        </w:r>
        <w:r w:rsidR="00235832">
          <w:rPr>
            <w:noProof/>
            <w:webHidden/>
          </w:rPr>
        </w:r>
        <w:r w:rsidR="00235832">
          <w:rPr>
            <w:noProof/>
            <w:webHidden/>
          </w:rPr>
          <w:fldChar w:fldCharType="separate"/>
        </w:r>
        <w:r w:rsidR="00235832">
          <w:rPr>
            <w:noProof/>
            <w:webHidden/>
          </w:rPr>
          <w:t>6</w:t>
        </w:r>
        <w:r w:rsidR="00235832">
          <w:rPr>
            <w:noProof/>
            <w:webHidden/>
          </w:rPr>
          <w:fldChar w:fldCharType="end"/>
        </w:r>
      </w:hyperlink>
    </w:p>
    <w:p w14:paraId="02B449FC" w14:textId="426553ED" w:rsidR="00235832" w:rsidRDefault="00000000">
      <w:pPr>
        <w:pStyle w:val="Spistreci2"/>
        <w:tabs>
          <w:tab w:val="right" w:leader="dot" w:pos="8777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pl-PL" w:eastAsia="pl-PL"/>
          <w14:ligatures w14:val="standardContextual"/>
        </w:rPr>
      </w:pPr>
      <w:hyperlink w:anchor="_Toc157956196" w:history="1">
        <w:r w:rsidR="00235832" w:rsidRPr="00CC0996">
          <w:rPr>
            <w:rStyle w:val="Hipercze"/>
            <w:noProof/>
          </w:rPr>
          <w:t>4. ETAPY REALIZACJI PROPONOWANEJ ZABUDOWY I ZAGOSPODAROWANIA TERENU</w:t>
        </w:r>
        <w:r w:rsidR="00235832">
          <w:rPr>
            <w:noProof/>
            <w:webHidden/>
          </w:rPr>
          <w:tab/>
        </w:r>
        <w:r w:rsidR="00235832">
          <w:rPr>
            <w:noProof/>
            <w:webHidden/>
          </w:rPr>
          <w:fldChar w:fldCharType="begin"/>
        </w:r>
        <w:r w:rsidR="00235832">
          <w:rPr>
            <w:noProof/>
            <w:webHidden/>
          </w:rPr>
          <w:instrText xml:space="preserve"> PAGEREF _Toc157956196 \h </w:instrText>
        </w:r>
        <w:r w:rsidR="00235832">
          <w:rPr>
            <w:noProof/>
            <w:webHidden/>
          </w:rPr>
        </w:r>
        <w:r w:rsidR="00235832">
          <w:rPr>
            <w:noProof/>
            <w:webHidden/>
          </w:rPr>
          <w:fldChar w:fldCharType="separate"/>
        </w:r>
        <w:r w:rsidR="00235832">
          <w:rPr>
            <w:noProof/>
            <w:webHidden/>
          </w:rPr>
          <w:t>7</w:t>
        </w:r>
        <w:r w:rsidR="00235832">
          <w:rPr>
            <w:noProof/>
            <w:webHidden/>
          </w:rPr>
          <w:fldChar w:fldCharType="end"/>
        </w:r>
      </w:hyperlink>
    </w:p>
    <w:p w14:paraId="5986ECD0" w14:textId="06E9F6EA" w:rsidR="00235832" w:rsidRDefault="00000000">
      <w:pPr>
        <w:pStyle w:val="Spistreci2"/>
        <w:tabs>
          <w:tab w:val="right" w:leader="dot" w:pos="8777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pl-PL" w:eastAsia="pl-PL"/>
          <w14:ligatures w14:val="standardContextual"/>
        </w:rPr>
      </w:pPr>
      <w:hyperlink w:anchor="_Toc157956197" w:history="1">
        <w:r w:rsidR="00235832" w:rsidRPr="00CC0996">
          <w:rPr>
            <w:rStyle w:val="Hipercze"/>
            <w:noProof/>
          </w:rPr>
          <w:t>5. POWIĄZANIA PRZESTRZENNE PLANOWANEJ INWESTYCJI Z TERENAMI OTACZAJĄCYMI</w:t>
        </w:r>
        <w:r w:rsidR="00235832">
          <w:rPr>
            <w:noProof/>
            <w:webHidden/>
          </w:rPr>
          <w:tab/>
        </w:r>
        <w:r w:rsidR="00235832">
          <w:rPr>
            <w:noProof/>
            <w:webHidden/>
          </w:rPr>
          <w:fldChar w:fldCharType="begin"/>
        </w:r>
        <w:r w:rsidR="00235832">
          <w:rPr>
            <w:noProof/>
            <w:webHidden/>
          </w:rPr>
          <w:instrText xml:space="preserve"> PAGEREF _Toc157956197 \h </w:instrText>
        </w:r>
        <w:r w:rsidR="00235832">
          <w:rPr>
            <w:noProof/>
            <w:webHidden/>
          </w:rPr>
        </w:r>
        <w:r w:rsidR="00235832">
          <w:rPr>
            <w:noProof/>
            <w:webHidden/>
          </w:rPr>
          <w:fldChar w:fldCharType="separate"/>
        </w:r>
        <w:r w:rsidR="00235832">
          <w:rPr>
            <w:noProof/>
            <w:webHidden/>
          </w:rPr>
          <w:t>7</w:t>
        </w:r>
        <w:r w:rsidR="00235832">
          <w:rPr>
            <w:noProof/>
            <w:webHidden/>
          </w:rPr>
          <w:fldChar w:fldCharType="end"/>
        </w:r>
      </w:hyperlink>
    </w:p>
    <w:p w14:paraId="1C5F4EB4" w14:textId="2837BE1C" w:rsidR="008069D4" w:rsidRPr="0073700C" w:rsidRDefault="008069D4" w:rsidP="008069D4">
      <w:pPr>
        <w:pStyle w:val="PKNORMALNY"/>
        <w:outlineLvl w:val="0"/>
        <w:rPr>
          <w:b/>
          <w:color w:val="FF0000"/>
        </w:rPr>
      </w:pPr>
      <w:r w:rsidRPr="0073700C">
        <w:rPr>
          <w:rFonts w:ascii="Calibri" w:hAnsi="Calibri" w:cs="MS Serif"/>
          <w:b/>
          <w:color w:val="FF0000"/>
          <w:lang w:val="en-GB"/>
        </w:rPr>
        <w:fldChar w:fldCharType="end"/>
      </w:r>
    </w:p>
    <w:p w14:paraId="0F5B17C6" w14:textId="59E22141" w:rsidR="008069D4" w:rsidRPr="00370057" w:rsidRDefault="008069D4" w:rsidP="006348ED">
      <w:pPr>
        <w:pStyle w:val="Spistreci1"/>
        <w:tabs>
          <w:tab w:val="right" w:leader="dot" w:pos="8777"/>
        </w:tabs>
        <w:rPr>
          <w:rStyle w:val="Hipercze"/>
          <w:noProof/>
          <w:color w:val="auto"/>
          <w:u w:val="none"/>
          <w:lang w:val="pl-PL" w:bidi="pl-PL"/>
        </w:rPr>
      </w:pPr>
      <w:r w:rsidRPr="00370057">
        <w:rPr>
          <w:rStyle w:val="Hipercze"/>
          <w:noProof/>
          <w:color w:val="auto"/>
          <w:u w:val="none"/>
          <w:lang w:val="pl-PL" w:bidi="pl-PL"/>
        </w:rPr>
        <w:t>CZĘŚĆ GRAFICZNA</w:t>
      </w:r>
      <w:r w:rsidR="006348ED" w:rsidRPr="00370057">
        <w:rPr>
          <w:rStyle w:val="Hipercze"/>
          <w:noProof/>
          <w:color w:val="auto"/>
          <w:u w:val="none"/>
          <w:lang w:val="pl-PL" w:bidi="pl-PL"/>
        </w:rPr>
        <w:tab/>
      </w:r>
    </w:p>
    <w:p w14:paraId="34ABCC3D" w14:textId="48F09A05" w:rsidR="008069D4" w:rsidRPr="00370057" w:rsidRDefault="00110EB1" w:rsidP="006348ED">
      <w:pPr>
        <w:pStyle w:val="Spistreci2"/>
        <w:tabs>
          <w:tab w:val="right" w:leader="dot" w:pos="8777"/>
        </w:tabs>
        <w:rPr>
          <w:rStyle w:val="Hipercze"/>
          <w:noProof/>
          <w:color w:val="auto"/>
          <w:u w:val="none"/>
          <w:lang w:val="pl-PL" w:eastAsia="pl-PL"/>
        </w:rPr>
      </w:pPr>
      <w:r w:rsidRPr="00370057">
        <w:rPr>
          <w:rStyle w:val="Hipercze"/>
          <w:noProof/>
          <w:color w:val="auto"/>
          <w:u w:val="none"/>
          <w:lang w:val="pl-PL" w:eastAsia="pl-PL"/>
        </w:rPr>
        <w:t xml:space="preserve">ZAŁĄCZNIK NR </w:t>
      </w:r>
      <w:r w:rsidR="00A5142B" w:rsidRPr="00370057">
        <w:rPr>
          <w:rStyle w:val="Hipercze"/>
          <w:noProof/>
          <w:color w:val="auto"/>
          <w:u w:val="none"/>
          <w:lang w:val="pl-PL" w:eastAsia="pl-PL"/>
        </w:rPr>
        <w:t>K</w:t>
      </w:r>
      <w:r w:rsidRPr="00370057">
        <w:rPr>
          <w:rStyle w:val="Hipercze"/>
          <w:noProof/>
          <w:color w:val="auto"/>
          <w:u w:val="none"/>
          <w:lang w:val="pl-PL" w:eastAsia="pl-PL"/>
        </w:rPr>
        <w:t>1</w:t>
      </w:r>
      <w:r w:rsidR="008069D4" w:rsidRPr="00370057">
        <w:rPr>
          <w:rStyle w:val="Hipercze"/>
          <w:noProof/>
          <w:color w:val="auto"/>
          <w:u w:val="none"/>
          <w:lang w:val="pl-PL" w:eastAsia="pl-PL"/>
        </w:rPr>
        <w:t xml:space="preserve"> – PROJEKT ZAGOSPODAROWANIA TEREN</w:t>
      </w:r>
      <w:r w:rsidRPr="00370057">
        <w:rPr>
          <w:rStyle w:val="Hipercze"/>
          <w:noProof/>
          <w:color w:val="auto"/>
          <w:u w:val="none"/>
          <w:lang w:val="pl-PL" w:eastAsia="pl-PL"/>
        </w:rPr>
        <w:t>U</w:t>
      </w:r>
      <w:r w:rsidR="008069D4" w:rsidRPr="00370057">
        <w:rPr>
          <w:rStyle w:val="Hipercze"/>
          <w:noProof/>
          <w:color w:val="auto"/>
          <w:u w:val="none"/>
          <w:lang w:val="pl-PL" w:eastAsia="pl-PL"/>
        </w:rPr>
        <w:tab/>
      </w:r>
    </w:p>
    <w:p w14:paraId="1AFFF35E" w14:textId="75E70620" w:rsidR="004365A9" w:rsidRPr="00370057" w:rsidRDefault="00110EB1" w:rsidP="006348ED">
      <w:pPr>
        <w:pStyle w:val="Spistreci2"/>
        <w:tabs>
          <w:tab w:val="right" w:leader="dot" w:pos="8777"/>
        </w:tabs>
        <w:rPr>
          <w:rStyle w:val="Hipercze"/>
          <w:noProof/>
          <w:color w:val="auto"/>
          <w:u w:val="none"/>
          <w:lang w:val="pl-PL" w:eastAsia="pl-PL"/>
        </w:rPr>
      </w:pPr>
      <w:r w:rsidRPr="00370057">
        <w:rPr>
          <w:rStyle w:val="Hipercze"/>
          <w:noProof/>
          <w:color w:val="auto"/>
          <w:u w:val="none"/>
          <w:lang w:val="pl-PL" w:eastAsia="pl-PL"/>
        </w:rPr>
        <w:t xml:space="preserve">ZAŁĄCZNIK NR </w:t>
      </w:r>
      <w:r w:rsidR="00A5142B" w:rsidRPr="00370057">
        <w:rPr>
          <w:rStyle w:val="Hipercze"/>
          <w:noProof/>
          <w:color w:val="auto"/>
          <w:u w:val="none"/>
          <w:lang w:val="pl-PL" w:eastAsia="pl-PL"/>
        </w:rPr>
        <w:t>K</w:t>
      </w:r>
      <w:r w:rsidRPr="00370057">
        <w:rPr>
          <w:rStyle w:val="Hipercze"/>
          <w:noProof/>
          <w:color w:val="auto"/>
          <w:u w:val="none"/>
          <w:lang w:val="pl-PL" w:eastAsia="pl-PL"/>
        </w:rPr>
        <w:t xml:space="preserve">2 </w:t>
      </w:r>
      <w:r w:rsidR="004365A9" w:rsidRPr="00370057">
        <w:rPr>
          <w:rStyle w:val="Hipercze"/>
          <w:noProof/>
          <w:color w:val="auto"/>
          <w:u w:val="none"/>
          <w:lang w:val="pl-PL" w:eastAsia="pl-PL"/>
        </w:rPr>
        <w:t xml:space="preserve">– </w:t>
      </w:r>
      <w:r w:rsidRPr="00370057">
        <w:rPr>
          <w:rStyle w:val="Hipercze"/>
          <w:noProof/>
          <w:color w:val="auto"/>
          <w:u w:val="none"/>
          <w:lang w:val="pl-PL" w:eastAsia="pl-PL"/>
        </w:rPr>
        <w:t>ANALIZA WYSOKOŚCIOWA</w:t>
      </w:r>
      <w:r w:rsidR="004365A9" w:rsidRPr="00370057">
        <w:rPr>
          <w:rStyle w:val="Hipercze"/>
          <w:noProof/>
          <w:color w:val="auto"/>
          <w:u w:val="none"/>
          <w:lang w:val="pl-PL" w:eastAsia="pl-PL"/>
        </w:rPr>
        <w:tab/>
      </w:r>
    </w:p>
    <w:p w14:paraId="0749BDF5" w14:textId="3AE2FB8D" w:rsidR="008408B1" w:rsidRPr="00370057" w:rsidRDefault="00110EB1" w:rsidP="006348ED">
      <w:pPr>
        <w:pStyle w:val="Spistreci2"/>
        <w:tabs>
          <w:tab w:val="right" w:leader="dot" w:pos="8777"/>
        </w:tabs>
        <w:rPr>
          <w:rStyle w:val="Hipercze"/>
          <w:noProof/>
          <w:color w:val="auto"/>
          <w:u w:val="none"/>
          <w:lang w:val="pl-PL" w:eastAsia="pl-PL"/>
        </w:rPr>
      </w:pPr>
      <w:r w:rsidRPr="00370057">
        <w:rPr>
          <w:rStyle w:val="Hipercze"/>
          <w:noProof/>
          <w:color w:val="auto"/>
          <w:u w:val="none"/>
          <w:lang w:val="pl-PL" w:eastAsia="pl-PL"/>
        </w:rPr>
        <w:t xml:space="preserve">ZAŁĄCZNIK NR </w:t>
      </w:r>
      <w:r w:rsidR="00A5142B" w:rsidRPr="00370057">
        <w:rPr>
          <w:rStyle w:val="Hipercze"/>
          <w:noProof/>
          <w:color w:val="auto"/>
          <w:u w:val="none"/>
          <w:lang w:val="pl-PL" w:eastAsia="pl-PL"/>
        </w:rPr>
        <w:t>K</w:t>
      </w:r>
      <w:r w:rsidRPr="00370057">
        <w:rPr>
          <w:rStyle w:val="Hipercze"/>
          <w:noProof/>
          <w:color w:val="auto"/>
          <w:u w:val="none"/>
          <w:lang w:val="pl-PL" w:eastAsia="pl-PL"/>
        </w:rPr>
        <w:t>3</w:t>
      </w:r>
      <w:r w:rsidR="008408B1" w:rsidRPr="00370057">
        <w:rPr>
          <w:rStyle w:val="Hipercze"/>
          <w:noProof/>
          <w:color w:val="auto"/>
          <w:u w:val="none"/>
          <w:lang w:val="pl-PL" w:eastAsia="pl-PL"/>
        </w:rPr>
        <w:t xml:space="preserve">– </w:t>
      </w:r>
      <w:r w:rsidRPr="00370057">
        <w:rPr>
          <w:rStyle w:val="Hipercze"/>
          <w:noProof/>
          <w:color w:val="auto"/>
          <w:u w:val="none"/>
          <w:lang w:val="pl-PL" w:eastAsia="pl-PL"/>
        </w:rPr>
        <w:t>ANALIZA FUNKCJONALNA</w:t>
      </w:r>
      <w:r w:rsidR="008408B1" w:rsidRPr="00370057">
        <w:rPr>
          <w:rStyle w:val="Hipercze"/>
          <w:noProof/>
          <w:color w:val="auto"/>
          <w:u w:val="none"/>
          <w:lang w:val="pl-PL" w:eastAsia="pl-PL"/>
        </w:rPr>
        <w:tab/>
      </w:r>
    </w:p>
    <w:p w14:paraId="7B6CB945" w14:textId="6497F3AB" w:rsidR="004365A9" w:rsidRPr="00370057" w:rsidRDefault="00110EB1" w:rsidP="006348ED">
      <w:pPr>
        <w:pStyle w:val="Spistreci2"/>
        <w:tabs>
          <w:tab w:val="right" w:leader="dot" w:pos="8777"/>
        </w:tabs>
        <w:rPr>
          <w:rStyle w:val="Hipercze"/>
          <w:noProof/>
          <w:color w:val="auto"/>
          <w:u w:val="none"/>
          <w:lang w:val="pl-PL" w:eastAsia="pl-PL"/>
        </w:rPr>
      </w:pPr>
      <w:r w:rsidRPr="00370057">
        <w:rPr>
          <w:rStyle w:val="Hipercze"/>
          <w:noProof/>
          <w:color w:val="auto"/>
          <w:u w:val="none"/>
          <w:lang w:val="pl-PL" w:eastAsia="pl-PL"/>
        </w:rPr>
        <w:t xml:space="preserve">ZAŁĄCZNIK NR </w:t>
      </w:r>
      <w:r w:rsidR="00A5142B" w:rsidRPr="00370057">
        <w:rPr>
          <w:rStyle w:val="Hipercze"/>
          <w:noProof/>
          <w:color w:val="auto"/>
          <w:u w:val="none"/>
          <w:lang w:val="pl-PL" w:eastAsia="pl-PL"/>
        </w:rPr>
        <w:t>K</w:t>
      </w:r>
      <w:r w:rsidRPr="00370057">
        <w:rPr>
          <w:rStyle w:val="Hipercze"/>
          <w:noProof/>
          <w:color w:val="auto"/>
          <w:u w:val="none"/>
          <w:lang w:val="pl-PL" w:eastAsia="pl-PL"/>
        </w:rPr>
        <w:t>4</w:t>
      </w:r>
      <w:r w:rsidR="004365A9" w:rsidRPr="00370057">
        <w:rPr>
          <w:rStyle w:val="Hipercze"/>
          <w:noProof/>
          <w:color w:val="auto"/>
          <w:u w:val="none"/>
          <w:lang w:val="pl-PL" w:eastAsia="pl-PL"/>
        </w:rPr>
        <w:t xml:space="preserve">– </w:t>
      </w:r>
      <w:r w:rsidRPr="00370057">
        <w:rPr>
          <w:rStyle w:val="Hipercze"/>
          <w:noProof/>
          <w:color w:val="auto"/>
          <w:u w:val="none"/>
          <w:lang w:val="pl-PL" w:eastAsia="pl-PL"/>
        </w:rPr>
        <w:t>ELEWACJE</w:t>
      </w:r>
      <w:r w:rsidR="00266AF6" w:rsidRPr="00370057">
        <w:rPr>
          <w:rStyle w:val="Hipercze"/>
          <w:noProof/>
          <w:color w:val="auto"/>
          <w:u w:val="none"/>
          <w:lang w:val="pl-PL" w:eastAsia="pl-PL"/>
        </w:rPr>
        <w:t xml:space="preserve"> BUDYNEK 1</w:t>
      </w:r>
      <w:r w:rsidR="004365A9" w:rsidRPr="00370057">
        <w:rPr>
          <w:rStyle w:val="Hipercze"/>
          <w:noProof/>
          <w:color w:val="auto"/>
          <w:u w:val="none"/>
          <w:lang w:val="pl-PL" w:eastAsia="pl-PL"/>
        </w:rPr>
        <w:tab/>
      </w:r>
    </w:p>
    <w:p w14:paraId="6D6BE379" w14:textId="33D9D207" w:rsidR="00110EB1" w:rsidRPr="00370057" w:rsidRDefault="00110EB1" w:rsidP="006348ED">
      <w:pPr>
        <w:pStyle w:val="Spistreci2"/>
        <w:tabs>
          <w:tab w:val="right" w:leader="dot" w:pos="8777"/>
        </w:tabs>
        <w:rPr>
          <w:rStyle w:val="Hipercze"/>
          <w:noProof/>
          <w:color w:val="auto"/>
          <w:u w:val="none"/>
          <w:lang w:val="pl-PL" w:eastAsia="pl-PL"/>
        </w:rPr>
      </w:pPr>
      <w:r w:rsidRPr="00370057">
        <w:rPr>
          <w:rStyle w:val="Hipercze"/>
          <w:noProof/>
          <w:color w:val="auto"/>
          <w:u w:val="none"/>
          <w:lang w:val="pl-PL" w:eastAsia="pl-PL"/>
        </w:rPr>
        <w:t xml:space="preserve">ZAŁĄCZNIK NR </w:t>
      </w:r>
      <w:r w:rsidR="00A5142B" w:rsidRPr="00370057">
        <w:rPr>
          <w:rStyle w:val="Hipercze"/>
          <w:noProof/>
          <w:color w:val="auto"/>
          <w:u w:val="none"/>
          <w:lang w:val="pl-PL" w:eastAsia="pl-PL"/>
        </w:rPr>
        <w:t>K</w:t>
      </w:r>
      <w:r w:rsidRPr="00370057">
        <w:rPr>
          <w:rStyle w:val="Hipercze"/>
          <w:noProof/>
          <w:color w:val="auto"/>
          <w:u w:val="none"/>
          <w:lang w:val="pl-PL" w:eastAsia="pl-PL"/>
        </w:rPr>
        <w:t xml:space="preserve">5– </w:t>
      </w:r>
      <w:r w:rsidR="00266AF6" w:rsidRPr="00370057">
        <w:rPr>
          <w:rStyle w:val="Hipercze"/>
          <w:noProof/>
          <w:color w:val="auto"/>
          <w:u w:val="none"/>
          <w:lang w:val="pl-PL" w:eastAsia="pl-PL"/>
        </w:rPr>
        <w:t>ELEWACJE BUDYNEK 2</w:t>
      </w:r>
      <w:r w:rsidRPr="00370057">
        <w:rPr>
          <w:rStyle w:val="Hipercze"/>
          <w:noProof/>
          <w:color w:val="auto"/>
          <w:u w:val="none"/>
          <w:lang w:val="pl-PL" w:eastAsia="pl-PL"/>
        </w:rPr>
        <w:tab/>
      </w:r>
    </w:p>
    <w:p w14:paraId="56D4A360" w14:textId="0E6BF0FA" w:rsidR="00266AF6" w:rsidRPr="00370057" w:rsidRDefault="00266AF6" w:rsidP="00266AF6">
      <w:pPr>
        <w:pStyle w:val="Spistreci2"/>
        <w:tabs>
          <w:tab w:val="right" w:leader="dot" w:pos="8777"/>
        </w:tabs>
        <w:rPr>
          <w:rStyle w:val="Hipercze"/>
          <w:noProof/>
          <w:color w:val="auto"/>
          <w:u w:val="none"/>
          <w:lang w:val="pl-PL" w:eastAsia="pl-PL"/>
        </w:rPr>
      </w:pPr>
      <w:r w:rsidRPr="00370057">
        <w:rPr>
          <w:rStyle w:val="Hipercze"/>
          <w:noProof/>
          <w:color w:val="auto"/>
          <w:u w:val="none"/>
          <w:lang w:val="pl-PL" w:eastAsia="pl-PL"/>
        </w:rPr>
        <w:t>ZAŁĄCZNIK NR K</w:t>
      </w:r>
      <w:r w:rsidR="00936631">
        <w:rPr>
          <w:rStyle w:val="Hipercze"/>
          <w:noProof/>
          <w:color w:val="auto"/>
          <w:u w:val="none"/>
          <w:lang w:val="pl-PL" w:eastAsia="pl-PL"/>
        </w:rPr>
        <w:t>6</w:t>
      </w:r>
      <w:r w:rsidRPr="00370057">
        <w:rPr>
          <w:rStyle w:val="Hipercze"/>
          <w:noProof/>
          <w:color w:val="auto"/>
          <w:u w:val="none"/>
          <w:lang w:val="pl-PL" w:eastAsia="pl-PL"/>
        </w:rPr>
        <w:t>– WIZUALIZACJA</w:t>
      </w:r>
      <w:r w:rsidR="00936631">
        <w:rPr>
          <w:rStyle w:val="Hipercze"/>
          <w:noProof/>
          <w:color w:val="auto"/>
          <w:u w:val="none"/>
          <w:lang w:val="pl-PL" w:eastAsia="pl-PL"/>
        </w:rPr>
        <w:t xml:space="preserve"> AKSONOMETRIA </w:t>
      </w:r>
      <w:r w:rsidRPr="00370057">
        <w:rPr>
          <w:rStyle w:val="Hipercze"/>
          <w:noProof/>
          <w:color w:val="auto"/>
          <w:u w:val="none"/>
          <w:lang w:val="pl-PL" w:eastAsia="pl-PL"/>
        </w:rPr>
        <w:tab/>
      </w:r>
    </w:p>
    <w:p w14:paraId="716D1740" w14:textId="7520FF0D" w:rsidR="00266AF6" w:rsidRPr="00370057" w:rsidRDefault="00266AF6" w:rsidP="00266AF6">
      <w:pPr>
        <w:pStyle w:val="Spistreci2"/>
        <w:tabs>
          <w:tab w:val="right" w:leader="dot" w:pos="8777"/>
        </w:tabs>
        <w:rPr>
          <w:rStyle w:val="Hipercze"/>
          <w:noProof/>
          <w:color w:val="auto"/>
          <w:u w:val="none"/>
          <w:lang w:val="pl-PL" w:eastAsia="pl-PL"/>
        </w:rPr>
      </w:pPr>
      <w:r w:rsidRPr="00370057">
        <w:rPr>
          <w:rStyle w:val="Hipercze"/>
          <w:noProof/>
          <w:color w:val="auto"/>
          <w:u w:val="none"/>
          <w:lang w:val="pl-PL" w:eastAsia="pl-PL"/>
        </w:rPr>
        <w:t>ZAŁĄCZNIK NR K</w:t>
      </w:r>
      <w:r w:rsidR="00936631">
        <w:rPr>
          <w:rStyle w:val="Hipercze"/>
          <w:noProof/>
          <w:color w:val="auto"/>
          <w:u w:val="none"/>
          <w:lang w:val="pl-PL" w:eastAsia="pl-PL"/>
        </w:rPr>
        <w:t>7</w:t>
      </w:r>
      <w:r w:rsidRPr="00370057">
        <w:rPr>
          <w:rStyle w:val="Hipercze"/>
          <w:noProof/>
          <w:color w:val="auto"/>
          <w:u w:val="none"/>
          <w:lang w:val="pl-PL" w:eastAsia="pl-PL"/>
        </w:rPr>
        <w:t xml:space="preserve">– </w:t>
      </w:r>
      <w:r w:rsidR="00936631" w:rsidRPr="00370057">
        <w:rPr>
          <w:rStyle w:val="Hipercze"/>
          <w:noProof/>
          <w:color w:val="auto"/>
          <w:u w:val="none"/>
          <w:lang w:val="pl-PL" w:eastAsia="pl-PL"/>
        </w:rPr>
        <w:t>WIZUALIZACJA</w:t>
      </w:r>
      <w:r w:rsidR="00936631">
        <w:rPr>
          <w:rStyle w:val="Hipercze"/>
          <w:noProof/>
          <w:color w:val="auto"/>
          <w:u w:val="none"/>
          <w:lang w:val="pl-PL" w:eastAsia="pl-PL"/>
        </w:rPr>
        <w:t xml:space="preserve"> AKSONOMETRIA BLOK 1</w:t>
      </w:r>
      <w:r w:rsidRPr="00370057">
        <w:rPr>
          <w:rStyle w:val="Hipercze"/>
          <w:noProof/>
          <w:color w:val="auto"/>
          <w:u w:val="none"/>
          <w:lang w:val="pl-PL" w:eastAsia="pl-PL"/>
        </w:rPr>
        <w:tab/>
      </w:r>
    </w:p>
    <w:p w14:paraId="0121E39F" w14:textId="065E93DD" w:rsidR="00266AF6" w:rsidRPr="00370057" w:rsidRDefault="00266AF6" w:rsidP="00266AF6">
      <w:pPr>
        <w:pStyle w:val="Spistreci2"/>
        <w:tabs>
          <w:tab w:val="right" w:leader="dot" w:pos="8777"/>
        </w:tabs>
        <w:rPr>
          <w:rStyle w:val="Hipercze"/>
          <w:noProof/>
          <w:color w:val="auto"/>
          <w:u w:val="none"/>
          <w:lang w:val="pl-PL" w:eastAsia="pl-PL"/>
        </w:rPr>
      </w:pPr>
      <w:r w:rsidRPr="00370057">
        <w:rPr>
          <w:rStyle w:val="Hipercze"/>
          <w:noProof/>
          <w:color w:val="auto"/>
          <w:u w:val="none"/>
          <w:lang w:val="pl-PL" w:eastAsia="pl-PL"/>
        </w:rPr>
        <w:t>ZAŁĄCZNIK NR K</w:t>
      </w:r>
      <w:r w:rsidR="00936631">
        <w:rPr>
          <w:rStyle w:val="Hipercze"/>
          <w:noProof/>
          <w:color w:val="auto"/>
          <w:u w:val="none"/>
          <w:lang w:val="pl-PL" w:eastAsia="pl-PL"/>
        </w:rPr>
        <w:t xml:space="preserve">8 </w:t>
      </w:r>
      <w:r w:rsidR="00936631" w:rsidRPr="00370057">
        <w:rPr>
          <w:rStyle w:val="Hipercze"/>
          <w:noProof/>
          <w:color w:val="auto"/>
          <w:u w:val="none"/>
          <w:lang w:val="pl-PL" w:eastAsia="pl-PL"/>
        </w:rPr>
        <w:t>–WIZUALIZACJA</w:t>
      </w:r>
      <w:r w:rsidR="00936631">
        <w:rPr>
          <w:rStyle w:val="Hipercze"/>
          <w:noProof/>
          <w:color w:val="auto"/>
          <w:u w:val="none"/>
          <w:lang w:val="pl-PL" w:eastAsia="pl-PL"/>
        </w:rPr>
        <w:t xml:space="preserve"> AKSONOMETRIA BLOK 1</w:t>
      </w:r>
      <w:r w:rsidRPr="00370057">
        <w:rPr>
          <w:rStyle w:val="Hipercze"/>
          <w:noProof/>
          <w:color w:val="auto"/>
          <w:u w:val="none"/>
          <w:lang w:val="pl-PL" w:eastAsia="pl-PL"/>
        </w:rPr>
        <w:tab/>
      </w:r>
    </w:p>
    <w:p w14:paraId="5AB303EC" w14:textId="755B2C9F" w:rsidR="00936631" w:rsidRPr="00370057" w:rsidRDefault="00936631" w:rsidP="00936631">
      <w:pPr>
        <w:pStyle w:val="Spistreci2"/>
        <w:tabs>
          <w:tab w:val="right" w:leader="dot" w:pos="8777"/>
        </w:tabs>
        <w:rPr>
          <w:rStyle w:val="Hipercze"/>
          <w:noProof/>
          <w:color w:val="auto"/>
          <w:u w:val="none"/>
          <w:lang w:val="pl-PL" w:eastAsia="pl-PL"/>
        </w:rPr>
      </w:pPr>
      <w:r w:rsidRPr="00370057">
        <w:rPr>
          <w:rStyle w:val="Hipercze"/>
          <w:noProof/>
          <w:color w:val="auto"/>
          <w:u w:val="none"/>
          <w:lang w:val="pl-PL" w:eastAsia="pl-PL"/>
        </w:rPr>
        <w:t>ZAŁĄCZNIK NR K</w:t>
      </w:r>
      <w:r>
        <w:rPr>
          <w:rStyle w:val="Hipercze"/>
          <w:noProof/>
          <w:color w:val="auto"/>
          <w:u w:val="none"/>
          <w:lang w:val="pl-PL" w:eastAsia="pl-PL"/>
        </w:rPr>
        <w:t xml:space="preserve">9 </w:t>
      </w:r>
      <w:r w:rsidRPr="00370057">
        <w:rPr>
          <w:rStyle w:val="Hipercze"/>
          <w:noProof/>
          <w:color w:val="auto"/>
          <w:u w:val="none"/>
          <w:lang w:val="pl-PL" w:eastAsia="pl-PL"/>
        </w:rPr>
        <w:t>–WIZUALIZACJA</w:t>
      </w:r>
      <w:r>
        <w:rPr>
          <w:rStyle w:val="Hipercze"/>
          <w:noProof/>
          <w:color w:val="auto"/>
          <w:u w:val="none"/>
          <w:lang w:val="pl-PL" w:eastAsia="pl-PL"/>
        </w:rPr>
        <w:t xml:space="preserve"> AKSONOMETRIA BLOK 2</w:t>
      </w:r>
      <w:r w:rsidRPr="00370057">
        <w:rPr>
          <w:rStyle w:val="Hipercze"/>
          <w:noProof/>
          <w:color w:val="auto"/>
          <w:u w:val="none"/>
          <w:lang w:val="pl-PL" w:eastAsia="pl-PL"/>
        </w:rPr>
        <w:tab/>
      </w:r>
    </w:p>
    <w:p w14:paraId="23162F0F" w14:textId="45CBB776" w:rsidR="00936631" w:rsidRPr="00370057" w:rsidRDefault="00936631" w:rsidP="00936631">
      <w:pPr>
        <w:pStyle w:val="Spistreci2"/>
        <w:tabs>
          <w:tab w:val="right" w:leader="dot" w:pos="8777"/>
        </w:tabs>
        <w:rPr>
          <w:rStyle w:val="Hipercze"/>
          <w:noProof/>
          <w:color w:val="auto"/>
          <w:u w:val="none"/>
          <w:lang w:val="pl-PL" w:eastAsia="pl-PL"/>
        </w:rPr>
      </w:pPr>
      <w:r w:rsidRPr="00370057">
        <w:rPr>
          <w:rStyle w:val="Hipercze"/>
          <w:noProof/>
          <w:color w:val="auto"/>
          <w:u w:val="none"/>
          <w:lang w:val="pl-PL" w:eastAsia="pl-PL"/>
        </w:rPr>
        <w:t>ZAŁĄCZNIK NR K</w:t>
      </w:r>
      <w:r>
        <w:rPr>
          <w:rStyle w:val="Hipercze"/>
          <w:noProof/>
          <w:color w:val="auto"/>
          <w:u w:val="none"/>
          <w:lang w:val="pl-PL" w:eastAsia="pl-PL"/>
        </w:rPr>
        <w:t xml:space="preserve">10 </w:t>
      </w:r>
      <w:r w:rsidRPr="00370057">
        <w:rPr>
          <w:rStyle w:val="Hipercze"/>
          <w:noProof/>
          <w:color w:val="auto"/>
          <w:u w:val="none"/>
          <w:lang w:val="pl-PL" w:eastAsia="pl-PL"/>
        </w:rPr>
        <w:t>–WIZUALIZACJA</w:t>
      </w:r>
      <w:r>
        <w:rPr>
          <w:rStyle w:val="Hipercze"/>
          <w:noProof/>
          <w:color w:val="auto"/>
          <w:u w:val="none"/>
          <w:lang w:val="pl-PL" w:eastAsia="pl-PL"/>
        </w:rPr>
        <w:t xml:space="preserve"> PERSPEKTYWA BLOK 1 </w:t>
      </w:r>
      <w:r w:rsidRPr="00370057">
        <w:rPr>
          <w:rStyle w:val="Hipercze"/>
          <w:noProof/>
          <w:color w:val="auto"/>
          <w:u w:val="none"/>
          <w:lang w:val="pl-PL" w:eastAsia="pl-PL"/>
        </w:rPr>
        <w:tab/>
      </w:r>
    </w:p>
    <w:p w14:paraId="6A24B8C9" w14:textId="33BBD11F" w:rsidR="00936631" w:rsidRPr="00370057" w:rsidRDefault="00936631" w:rsidP="00936631">
      <w:pPr>
        <w:pStyle w:val="Spistreci2"/>
        <w:tabs>
          <w:tab w:val="right" w:leader="dot" w:pos="8777"/>
        </w:tabs>
        <w:rPr>
          <w:rStyle w:val="Hipercze"/>
          <w:noProof/>
          <w:color w:val="auto"/>
          <w:u w:val="none"/>
          <w:lang w:val="pl-PL" w:eastAsia="pl-PL"/>
        </w:rPr>
      </w:pPr>
      <w:r w:rsidRPr="00370057">
        <w:rPr>
          <w:rStyle w:val="Hipercze"/>
          <w:noProof/>
          <w:color w:val="auto"/>
          <w:u w:val="none"/>
          <w:lang w:val="pl-PL" w:eastAsia="pl-PL"/>
        </w:rPr>
        <w:t>ZAŁĄCZNIK NR K</w:t>
      </w:r>
      <w:r>
        <w:rPr>
          <w:rStyle w:val="Hipercze"/>
          <w:noProof/>
          <w:color w:val="auto"/>
          <w:u w:val="none"/>
          <w:lang w:val="pl-PL" w:eastAsia="pl-PL"/>
        </w:rPr>
        <w:t xml:space="preserve">11 </w:t>
      </w:r>
      <w:r w:rsidRPr="00370057">
        <w:rPr>
          <w:rStyle w:val="Hipercze"/>
          <w:noProof/>
          <w:color w:val="auto"/>
          <w:u w:val="none"/>
          <w:lang w:val="pl-PL" w:eastAsia="pl-PL"/>
        </w:rPr>
        <w:t>–</w:t>
      </w:r>
      <w:r>
        <w:rPr>
          <w:rStyle w:val="Hipercze"/>
          <w:noProof/>
          <w:color w:val="auto"/>
          <w:u w:val="none"/>
          <w:lang w:val="pl-PL" w:eastAsia="pl-PL"/>
        </w:rPr>
        <w:t xml:space="preserve"> </w:t>
      </w:r>
      <w:r w:rsidRPr="00370057">
        <w:rPr>
          <w:rStyle w:val="Hipercze"/>
          <w:noProof/>
          <w:color w:val="auto"/>
          <w:u w:val="none"/>
          <w:lang w:val="pl-PL" w:eastAsia="pl-PL"/>
        </w:rPr>
        <w:t>WIZUALIZACJA</w:t>
      </w:r>
      <w:r>
        <w:rPr>
          <w:rStyle w:val="Hipercze"/>
          <w:noProof/>
          <w:color w:val="auto"/>
          <w:u w:val="none"/>
          <w:lang w:val="pl-PL" w:eastAsia="pl-PL"/>
        </w:rPr>
        <w:t xml:space="preserve"> PERSPEKTYWA BLOK 1 </w:t>
      </w:r>
      <w:r w:rsidRPr="00370057">
        <w:rPr>
          <w:rStyle w:val="Hipercze"/>
          <w:noProof/>
          <w:color w:val="auto"/>
          <w:u w:val="none"/>
          <w:lang w:val="pl-PL" w:eastAsia="pl-PL"/>
        </w:rPr>
        <w:tab/>
      </w:r>
    </w:p>
    <w:p w14:paraId="3E076A44" w14:textId="224F93D1" w:rsidR="00936631" w:rsidRPr="00370057" w:rsidRDefault="00936631" w:rsidP="00936631">
      <w:pPr>
        <w:pStyle w:val="Spistreci2"/>
        <w:tabs>
          <w:tab w:val="right" w:leader="dot" w:pos="8777"/>
        </w:tabs>
        <w:rPr>
          <w:rStyle w:val="Hipercze"/>
          <w:noProof/>
          <w:color w:val="auto"/>
          <w:u w:val="none"/>
          <w:lang w:val="pl-PL" w:eastAsia="pl-PL"/>
        </w:rPr>
      </w:pPr>
      <w:r w:rsidRPr="00370057">
        <w:rPr>
          <w:rStyle w:val="Hipercze"/>
          <w:noProof/>
          <w:color w:val="auto"/>
          <w:u w:val="none"/>
          <w:lang w:val="pl-PL" w:eastAsia="pl-PL"/>
        </w:rPr>
        <w:t>ZAŁĄCZNIK NR K</w:t>
      </w:r>
      <w:r>
        <w:rPr>
          <w:rStyle w:val="Hipercze"/>
          <w:noProof/>
          <w:color w:val="auto"/>
          <w:u w:val="none"/>
          <w:lang w:val="pl-PL" w:eastAsia="pl-PL"/>
        </w:rPr>
        <w:t xml:space="preserve">12 </w:t>
      </w:r>
      <w:r w:rsidRPr="00370057">
        <w:rPr>
          <w:rStyle w:val="Hipercze"/>
          <w:noProof/>
          <w:color w:val="auto"/>
          <w:u w:val="none"/>
          <w:lang w:val="pl-PL" w:eastAsia="pl-PL"/>
        </w:rPr>
        <w:t>–</w:t>
      </w:r>
      <w:r>
        <w:rPr>
          <w:rStyle w:val="Hipercze"/>
          <w:noProof/>
          <w:color w:val="auto"/>
          <w:u w:val="none"/>
          <w:lang w:val="pl-PL" w:eastAsia="pl-PL"/>
        </w:rPr>
        <w:t xml:space="preserve"> </w:t>
      </w:r>
      <w:r w:rsidRPr="00370057">
        <w:rPr>
          <w:rStyle w:val="Hipercze"/>
          <w:noProof/>
          <w:color w:val="auto"/>
          <w:u w:val="none"/>
          <w:lang w:val="pl-PL" w:eastAsia="pl-PL"/>
        </w:rPr>
        <w:t>WIZUALIZACJA</w:t>
      </w:r>
      <w:r>
        <w:rPr>
          <w:rStyle w:val="Hipercze"/>
          <w:noProof/>
          <w:color w:val="auto"/>
          <w:u w:val="none"/>
          <w:lang w:val="pl-PL" w:eastAsia="pl-PL"/>
        </w:rPr>
        <w:t xml:space="preserve"> PERSPEKTYWA BLOK 1 </w:t>
      </w:r>
      <w:r w:rsidRPr="00370057">
        <w:rPr>
          <w:rStyle w:val="Hipercze"/>
          <w:noProof/>
          <w:color w:val="auto"/>
          <w:u w:val="none"/>
          <w:lang w:val="pl-PL" w:eastAsia="pl-PL"/>
        </w:rPr>
        <w:tab/>
      </w:r>
    </w:p>
    <w:p w14:paraId="603858D2" w14:textId="5E19284D" w:rsidR="00936631" w:rsidRPr="00370057" w:rsidRDefault="00936631" w:rsidP="00936631">
      <w:pPr>
        <w:pStyle w:val="Spistreci2"/>
        <w:tabs>
          <w:tab w:val="right" w:leader="dot" w:pos="8777"/>
        </w:tabs>
        <w:rPr>
          <w:rStyle w:val="Hipercze"/>
          <w:noProof/>
          <w:color w:val="auto"/>
          <w:u w:val="none"/>
          <w:lang w:val="pl-PL" w:eastAsia="pl-PL"/>
        </w:rPr>
      </w:pPr>
      <w:r w:rsidRPr="00370057">
        <w:rPr>
          <w:rStyle w:val="Hipercze"/>
          <w:noProof/>
          <w:color w:val="auto"/>
          <w:u w:val="none"/>
          <w:lang w:val="pl-PL" w:eastAsia="pl-PL"/>
        </w:rPr>
        <w:t>ZAŁĄCZNIK NR K</w:t>
      </w:r>
      <w:r>
        <w:rPr>
          <w:rStyle w:val="Hipercze"/>
          <w:noProof/>
          <w:color w:val="auto"/>
          <w:u w:val="none"/>
          <w:lang w:val="pl-PL" w:eastAsia="pl-PL"/>
        </w:rPr>
        <w:t xml:space="preserve">13 </w:t>
      </w:r>
      <w:r w:rsidRPr="00370057">
        <w:rPr>
          <w:rStyle w:val="Hipercze"/>
          <w:noProof/>
          <w:color w:val="auto"/>
          <w:u w:val="none"/>
          <w:lang w:val="pl-PL" w:eastAsia="pl-PL"/>
        </w:rPr>
        <w:t>–</w:t>
      </w:r>
      <w:r>
        <w:rPr>
          <w:rStyle w:val="Hipercze"/>
          <w:noProof/>
          <w:color w:val="auto"/>
          <w:u w:val="none"/>
          <w:lang w:val="pl-PL" w:eastAsia="pl-PL"/>
        </w:rPr>
        <w:t xml:space="preserve"> </w:t>
      </w:r>
      <w:r w:rsidRPr="00370057">
        <w:rPr>
          <w:rStyle w:val="Hipercze"/>
          <w:noProof/>
          <w:color w:val="auto"/>
          <w:u w:val="none"/>
          <w:lang w:val="pl-PL" w:eastAsia="pl-PL"/>
        </w:rPr>
        <w:t>WIZUALIZACJA</w:t>
      </w:r>
      <w:r>
        <w:rPr>
          <w:rStyle w:val="Hipercze"/>
          <w:noProof/>
          <w:color w:val="auto"/>
          <w:u w:val="none"/>
          <w:lang w:val="pl-PL" w:eastAsia="pl-PL"/>
        </w:rPr>
        <w:t xml:space="preserve"> PERSPEKTYWA BLOK 1 </w:t>
      </w:r>
      <w:r w:rsidRPr="00370057">
        <w:rPr>
          <w:rStyle w:val="Hipercze"/>
          <w:noProof/>
          <w:color w:val="auto"/>
          <w:u w:val="none"/>
          <w:lang w:val="pl-PL" w:eastAsia="pl-PL"/>
        </w:rPr>
        <w:tab/>
      </w:r>
    </w:p>
    <w:p w14:paraId="3DC71AAD" w14:textId="77777777" w:rsidR="002B205B" w:rsidRPr="0073700C" w:rsidRDefault="002B205B" w:rsidP="001A1D77">
      <w:pPr>
        <w:pStyle w:val="numeracja"/>
        <w:tabs>
          <w:tab w:val="clear" w:pos="9072"/>
          <w:tab w:val="right" w:leader="dot" w:pos="8787"/>
        </w:tabs>
        <w:rPr>
          <w:rFonts w:asciiTheme="minorHAnsi" w:hAnsiTheme="minorHAnsi" w:cstheme="minorHAnsi"/>
          <w:sz w:val="20"/>
          <w:szCs w:val="24"/>
          <w:lang w:val="pl-PL"/>
        </w:rPr>
      </w:pPr>
    </w:p>
    <w:p w14:paraId="1A572283" w14:textId="77777777" w:rsidR="008069D4" w:rsidRPr="006348ED" w:rsidRDefault="008069D4" w:rsidP="008069D4">
      <w:pPr>
        <w:pStyle w:val="numeracja"/>
        <w:tabs>
          <w:tab w:val="clear" w:pos="9072"/>
          <w:tab w:val="right" w:leader="dot" w:pos="8786"/>
        </w:tabs>
        <w:rPr>
          <w:rFonts w:asciiTheme="minorHAnsi" w:hAnsiTheme="minorHAnsi" w:cstheme="minorHAnsi"/>
          <w:sz w:val="20"/>
          <w:szCs w:val="24"/>
          <w:lang w:val="pl-PL"/>
        </w:rPr>
      </w:pPr>
    </w:p>
    <w:p w14:paraId="1BD3AFE4" w14:textId="77777777" w:rsidR="008069D4" w:rsidRDefault="008069D4" w:rsidP="008069D4">
      <w:pPr>
        <w:pStyle w:val="PKNORMALNY"/>
      </w:pPr>
    </w:p>
    <w:p w14:paraId="230F8F6D" w14:textId="77777777" w:rsidR="008069D4" w:rsidRDefault="008069D4" w:rsidP="008069D4">
      <w:pPr>
        <w:pStyle w:val="PKNORMALNY"/>
      </w:pPr>
    </w:p>
    <w:p w14:paraId="26FE1B05" w14:textId="77777777" w:rsidR="008069D4" w:rsidRPr="00A77C84" w:rsidRDefault="008069D4" w:rsidP="008069D4">
      <w:pPr>
        <w:rPr>
          <w:lang w:val="pl-PL"/>
        </w:rPr>
      </w:pPr>
    </w:p>
    <w:p w14:paraId="7D5F6129" w14:textId="770B3B1D" w:rsidR="008069D4" w:rsidRPr="00A77C84" w:rsidRDefault="00822E1C" w:rsidP="008069D4">
      <w:pPr>
        <w:rPr>
          <w:lang w:val="pl-PL"/>
        </w:rPr>
      </w:pPr>
      <w:r>
        <w:rPr>
          <w:lang w:val="pl-PL"/>
        </w:rPr>
        <w:t xml:space="preserve"> </w:t>
      </w:r>
    </w:p>
    <w:p w14:paraId="7FD863DC" w14:textId="77777777" w:rsidR="008069D4" w:rsidRPr="00A77C84" w:rsidRDefault="008069D4" w:rsidP="008069D4">
      <w:pPr>
        <w:rPr>
          <w:lang w:val="pl-PL"/>
        </w:rPr>
      </w:pPr>
    </w:p>
    <w:p w14:paraId="2B7BF259" w14:textId="77777777" w:rsidR="008069D4" w:rsidRPr="00A77C84" w:rsidRDefault="008069D4" w:rsidP="008069D4">
      <w:pPr>
        <w:rPr>
          <w:lang w:val="pl-PL"/>
        </w:rPr>
      </w:pPr>
    </w:p>
    <w:p w14:paraId="4D0D0AE3" w14:textId="77777777" w:rsidR="008069D4" w:rsidRPr="00A77C84" w:rsidRDefault="008069D4" w:rsidP="008069D4">
      <w:pPr>
        <w:rPr>
          <w:lang w:val="pl-PL"/>
        </w:rPr>
      </w:pPr>
    </w:p>
    <w:p w14:paraId="0867760B" w14:textId="77777777" w:rsidR="008069D4" w:rsidRPr="00A77C84" w:rsidRDefault="008069D4" w:rsidP="008069D4">
      <w:pPr>
        <w:rPr>
          <w:lang w:val="pl-PL"/>
        </w:rPr>
      </w:pPr>
    </w:p>
    <w:p w14:paraId="042833BB" w14:textId="77777777" w:rsidR="008069D4" w:rsidRPr="00A77C84" w:rsidRDefault="008069D4" w:rsidP="008069D4">
      <w:pPr>
        <w:rPr>
          <w:lang w:val="pl-PL"/>
        </w:rPr>
      </w:pPr>
    </w:p>
    <w:p w14:paraId="15553519" w14:textId="77777777" w:rsidR="008069D4" w:rsidRDefault="008069D4" w:rsidP="008069D4">
      <w:pPr>
        <w:tabs>
          <w:tab w:val="left" w:pos="8115"/>
        </w:tabs>
        <w:rPr>
          <w:rFonts w:ascii="Arial" w:hAnsi="Arial" w:cs="Times New Roman"/>
          <w:sz w:val="20"/>
          <w:lang w:val="pl-PL"/>
        </w:rPr>
      </w:pPr>
      <w:r>
        <w:rPr>
          <w:rFonts w:ascii="Arial" w:hAnsi="Arial" w:cs="Times New Roman"/>
          <w:sz w:val="20"/>
          <w:lang w:val="pl-PL"/>
        </w:rPr>
        <w:tab/>
      </w:r>
    </w:p>
    <w:p w14:paraId="00E2C159" w14:textId="6FEC35B9" w:rsidR="008069D4" w:rsidRPr="00054174" w:rsidRDefault="008069D4" w:rsidP="008069D4">
      <w:pPr>
        <w:pStyle w:val="PKNORMALNY"/>
        <w:jc w:val="left"/>
      </w:pPr>
      <w:r>
        <w:br w:type="page"/>
      </w:r>
      <w:r w:rsidRPr="00054174">
        <w:lastRenderedPageBreak/>
        <w:t xml:space="preserve">Radom, </w:t>
      </w:r>
      <w:r w:rsidR="00E456B9">
        <w:t>luty 2024</w:t>
      </w:r>
    </w:p>
    <w:p w14:paraId="16202ED4" w14:textId="77777777" w:rsidR="008069D4" w:rsidRPr="00054174" w:rsidRDefault="008069D4" w:rsidP="008069D4">
      <w:pPr>
        <w:pStyle w:val="PKNORMALNY"/>
      </w:pPr>
    </w:p>
    <w:p w14:paraId="6BB13708" w14:textId="77777777" w:rsidR="008069D4" w:rsidRPr="00D23C63" w:rsidRDefault="008069D4" w:rsidP="00D23C63">
      <w:pPr>
        <w:pStyle w:val="PKNAGWEK10"/>
        <w:jc w:val="center"/>
      </w:pPr>
      <w:bookmarkStart w:id="9" w:name="_Toc76119602"/>
      <w:bookmarkStart w:id="10" w:name="_Toc76123895"/>
      <w:bookmarkStart w:id="11" w:name="_Toc76200064"/>
      <w:bookmarkStart w:id="12" w:name="_Toc76200225"/>
      <w:bookmarkStart w:id="13" w:name="_Toc76200340"/>
      <w:bookmarkStart w:id="14" w:name="_Toc82077268"/>
      <w:bookmarkStart w:id="15" w:name="_Toc82082142"/>
      <w:bookmarkStart w:id="16" w:name="_Toc82082357"/>
      <w:bookmarkStart w:id="17" w:name="_Toc82693549"/>
      <w:bookmarkStart w:id="18" w:name="_Toc82695319"/>
      <w:bookmarkStart w:id="19" w:name="_Toc83109260"/>
      <w:bookmarkStart w:id="20" w:name="_Toc83114029"/>
      <w:bookmarkStart w:id="21" w:name="_Toc83114091"/>
      <w:bookmarkStart w:id="22" w:name="_Toc87951300"/>
      <w:bookmarkStart w:id="23" w:name="_Toc93477800"/>
      <w:bookmarkStart w:id="24" w:name="_Toc93649008"/>
      <w:bookmarkStart w:id="25" w:name="_Toc157956190"/>
      <w:r w:rsidRPr="00D23C63">
        <w:t>OŚWIADCZENIE PROJEKTANTÓW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</w:p>
    <w:p w14:paraId="08992635" w14:textId="48BAD064" w:rsidR="008069D4" w:rsidRPr="009D4E53" w:rsidRDefault="008069D4" w:rsidP="00841DA5">
      <w:pPr>
        <w:pStyle w:val="PKNORMALNY"/>
        <w:rPr>
          <w:rFonts w:cs="Arial"/>
        </w:rPr>
      </w:pPr>
      <w:r w:rsidRPr="009D4E53">
        <w:rPr>
          <w:rFonts w:cs="Arial"/>
        </w:rPr>
        <w:t xml:space="preserve">Zgodnie z art. 34 ust. 3d ustawy z dnia 7 lipca 1994 r. Prawo, oświadczam jako projektant, że projekt </w:t>
      </w:r>
      <w:r w:rsidR="00CC5614" w:rsidRPr="009D4E53">
        <w:rPr>
          <w:rFonts w:cs="Arial"/>
        </w:rPr>
        <w:t>koncepcji</w:t>
      </w:r>
      <w:r w:rsidRPr="009D4E53">
        <w:rPr>
          <w:rFonts w:cs="Arial"/>
        </w:rPr>
        <w:t xml:space="preserve"> pn.: „</w:t>
      </w:r>
      <w:bookmarkStart w:id="26" w:name="_Hlk85718991"/>
      <w:r w:rsidR="00235832">
        <w:rPr>
          <w:b/>
          <w:bCs/>
        </w:rPr>
        <w:t>B</w:t>
      </w:r>
      <w:r w:rsidR="00235832" w:rsidRPr="00950770">
        <w:rPr>
          <w:b/>
          <w:bCs/>
        </w:rPr>
        <w:t>udowa dwóch budynków mieszkalnych wielorodzinnych wraz z garażami podziemnymi, częścią handlowo-usługową w parterze jednego budynku oraz niezbędną infrastrukturą techniczną</w:t>
      </w:r>
      <w:r w:rsidR="00235832">
        <w:rPr>
          <w:b/>
          <w:bCs/>
        </w:rPr>
        <w:t xml:space="preserve"> w Grójcu przy ul. Wiatracznej na działce nr 891/2</w:t>
      </w:r>
      <w:r w:rsidRPr="009D4E53">
        <w:rPr>
          <w:rFonts w:cs="Arial"/>
        </w:rPr>
        <w:t xml:space="preserve">” </w:t>
      </w:r>
      <w:bookmarkEnd w:id="26"/>
      <w:r w:rsidRPr="009D4E53">
        <w:rPr>
          <w:rFonts w:cs="Arial"/>
        </w:rPr>
        <w:t>został opracowany zgodnie z</w:t>
      </w:r>
      <w:r w:rsidR="00523FA4" w:rsidRPr="009D4E53">
        <w:rPr>
          <w:rFonts w:cs="Arial"/>
        </w:rPr>
        <w:t> </w:t>
      </w:r>
      <w:r w:rsidRPr="009D4E53">
        <w:rPr>
          <w:rFonts w:cs="Arial"/>
        </w:rPr>
        <w:t>obowiązującymi przepisami, zasadami wiedzy technicznej i wydany jest w stanie kompletnym z punktu widzenia celu, któremu ma służyć.</w:t>
      </w:r>
    </w:p>
    <w:p w14:paraId="590EAB7A" w14:textId="22D54F66" w:rsidR="00BD512C" w:rsidRPr="004929DD" w:rsidRDefault="00BD512C" w:rsidP="00841DA5">
      <w:pPr>
        <w:pStyle w:val="PKNORMALNY"/>
        <w:rPr>
          <w:color w:val="FF0000"/>
        </w:rPr>
      </w:pPr>
    </w:p>
    <w:p w14:paraId="6C53BAFE" w14:textId="6339924A" w:rsidR="00BD512C" w:rsidRDefault="00BD512C" w:rsidP="00841DA5">
      <w:pPr>
        <w:pStyle w:val="PKNORMALNY"/>
      </w:pPr>
    </w:p>
    <w:p w14:paraId="32AE1001" w14:textId="5AA8B826" w:rsidR="00BD512C" w:rsidRDefault="00BD512C" w:rsidP="00841DA5">
      <w:pPr>
        <w:pStyle w:val="PKNORMALNY"/>
      </w:pPr>
    </w:p>
    <w:p w14:paraId="15AD7614" w14:textId="77777777" w:rsidR="00BD512C" w:rsidRPr="00F46526" w:rsidRDefault="00BD512C" w:rsidP="00841DA5">
      <w:pPr>
        <w:pStyle w:val="PKNORMALNY"/>
      </w:pPr>
    </w:p>
    <w:p w14:paraId="19DD111B" w14:textId="77777777" w:rsidR="00235832" w:rsidRDefault="008069D4" w:rsidP="00BD512C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lang w:val="pl-PL" w:eastAsia="pl-PL"/>
        </w:rPr>
      </w:pPr>
      <w:r>
        <w:rPr>
          <w:rFonts w:cs="Arial"/>
          <w:b/>
          <w:bCs/>
          <w:szCs w:val="22"/>
          <w:lang w:val="pl-PL" w:eastAsia="pl-PL"/>
        </w:rPr>
        <w:t xml:space="preserve"> </w:t>
      </w:r>
      <w:r w:rsidR="006B700E">
        <w:rPr>
          <w:rFonts w:cs="Arial"/>
          <w:b/>
          <w:bCs/>
          <w:szCs w:val="22"/>
          <w:lang w:val="pl-PL" w:eastAsia="pl-PL"/>
        </w:rPr>
        <w:fldChar w:fldCharType="begin"/>
      </w:r>
      <w:r w:rsidR="006B700E">
        <w:rPr>
          <w:rFonts w:cs="Arial"/>
          <w:b/>
          <w:bCs/>
          <w:szCs w:val="22"/>
          <w:lang w:val="pl-PL" w:eastAsia="pl-PL"/>
        </w:rPr>
        <w:instrText xml:space="preserve"> REF TabelaProjektanci \h </w:instrText>
      </w:r>
      <w:r w:rsidR="000D1407" w:rsidRPr="0073700C">
        <w:rPr>
          <w:b/>
          <w:bCs/>
          <w:szCs w:val="22"/>
          <w:lang w:val="pl-PL"/>
        </w:rPr>
        <w:instrText xml:space="preserve"> \* MERGEFORMAT </w:instrText>
      </w:r>
      <w:r w:rsidR="006B700E">
        <w:rPr>
          <w:rFonts w:cs="Arial"/>
          <w:b/>
          <w:bCs/>
          <w:szCs w:val="22"/>
          <w:lang w:val="pl-PL" w:eastAsia="pl-PL"/>
        </w:rPr>
      </w:r>
      <w:r w:rsidR="006B700E">
        <w:rPr>
          <w:rFonts w:cs="Arial"/>
          <w:b/>
          <w:bCs/>
          <w:szCs w:val="22"/>
          <w:lang w:val="pl-PL" w:eastAsia="pl-PL"/>
        </w:rPr>
        <w:fldChar w:fldCharType="separate"/>
      </w:r>
    </w:p>
    <w:tbl>
      <w:tblPr>
        <w:tblW w:w="8524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93"/>
        <w:gridCol w:w="1417"/>
        <w:gridCol w:w="3686"/>
        <w:gridCol w:w="1928"/>
      </w:tblGrid>
      <w:tr w:rsidR="00235832" w:rsidRPr="009D4E53" w14:paraId="302ADD09" w14:textId="77777777" w:rsidTr="00524DC1">
        <w:trPr>
          <w:trHeight w:val="292"/>
        </w:trPr>
        <w:tc>
          <w:tcPr>
            <w:tcW w:w="14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1D3EF2" w14:textId="29937ADC" w:rsidR="00235832" w:rsidRPr="009D4E53" w:rsidRDefault="00235832" w:rsidP="00524DC1">
            <w:pPr>
              <w:pStyle w:val="PKSTTABELADANE1"/>
              <w:rPr>
                <w:sz w:val="14"/>
                <w:szCs w:val="14"/>
              </w:rPr>
            </w:pPr>
            <w:r w:rsidRPr="009D4E53">
              <w:rPr>
                <w:sz w:val="14"/>
                <w:szCs w:val="14"/>
              </w:rPr>
              <w:t xml:space="preserve">Zakres </w:t>
            </w:r>
          </w:p>
          <w:p w14:paraId="60049BF5" w14:textId="77777777" w:rsidR="00235832" w:rsidRPr="009D4E53" w:rsidRDefault="00235832" w:rsidP="00524DC1">
            <w:pPr>
              <w:pStyle w:val="PKSTTABELADANE1"/>
              <w:rPr>
                <w:sz w:val="14"/>
                <w:szCs w:val="14"/>
              </w:rPr>
            </w:pPr>
            <w:r w:rsidRPr="009D4E53">
              <w:rPr>
                <w:sz w:val="14"/>
                <w:szCs w:val="14"/>
              </w:rPr>
              <w:t>opracowania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E0023D" w14:textId="77777777" w:rsidR="00235832" w:rsidRPr="009D4E53" w:rsidRDefault="00235832" w:rsidP="00524DC1">
            <w:pPr>
              <w:pStyle w:val="PKSTTABELADANE1"/>
              <w:rPr>
                <w:sz w:val="14"/>
                <w:szCs w:val="14"/>
              </w:rPr>
            </w:pPr>
            <w:r w:rsidRPr="009D4E53">
              <w:rPr>
                <w:sz w:val="14"/>
                <w:szCs w:val="14"/>
              </w:rPr>
              <w:t>Pełniona funkcja projektowa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C297C8" w14:textId="77777777" w:rsidR="00235832" w:rsidRPr="009D4E53" w:rsidRDefault="00235832" w:rsidP="00524DC1">
            <w:pPr>
              <w:pStyle w:val="PKSTTABELADANE1"/>
              <w:rPr>
                <w:sz w:val="14"/>
                <w:szCs w:val="14"/>
              </w:rPr>
            </w:pPr>
            <w:r w:rsidRPr="009D4E53">
              <w:rPr>
                <w:sz w:val="14"/>
                <w:szCs w:val="14"/>
              </w:rPr>
              <w:t>Imię i nazwisko</w:t>
            </w:r>
          </w:p>
          <w:p w14:paraId="0345A149" w14:textId="77777777" w:rsidR="00235832" w:rsidRPr="009D4E53" w:rsidRDefault="00235832" w:rsidP="00524DC1">
            <w:pPr>
              <w:pStyle w:val="PKSTTABELADANE1"/>
              <w:rPr>
                <w:sz w:val="14"/>
                <w:szCs w:val="14"/>
              </w:rPr>
            </w:pPr>
            <w:r w:rsidRPr="009D4E53">
              <w:rPr>
                <w:sz w:val="14"/>
                <w:szCs w:val="14"/>
              </w:rPr>
              <w:t xml:space="preserve">specjalność </w:t>
            </w:r>
          </w:p>
          <w:p w14:paraId="214927E4" w14:textId="77777777" w:rsidR="00235832" w:rsidRPr="009D4E53" w:rsidRDefault="00235832" w:rsidP="00524DC1">
            <w:pPr>
              <w:pStyle w:val="PKSTTABELADANE1"/>
              <w:rPr>
                <w:sz w:val="14"/>
                <w:szCs w:val="14"/>
              </w:rPr>
            </w:pPr>
            <w:r w:rsidRPr="009D4E53">
              <w:rPr>
                <w:sz w:val="14"/>
                <w:szCs w:val="14"/>
              </w:rPr>
              <w:t>numer uprawnień budowlanych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8C1C6B" w14:textId="77777777" w:rsidR="00235832" w:rsidRPr="009D4E53" w:rsidRDefault="00235832" w:rsidP="00524DC1">
            <w:pPr>
              <w:pStyle w:val="PKSTTABELADANE1"/>
              <w:rPr>
                <w:sz w:val="14"/>
                <w:szCs w:val="14"/>
              </w:rPr>
            </w:pPr>
            <w:r w:rsidRPr="009D4E53">
              <w:rPr>
                <w:sz w:val="14"/>
                <w:szCs w:val="14"/>
              </w:rPr>
              <w:t>Data/podpis</w:t>
            </w:r>
          </w:p>
        </w:tc>
      </w:tr>
      <w:tr w:rsidR="00235832" w:rsidRPr="009D4E53" w14:paraId="4C645205" w14:textId="77777777" w:rsidTr="00524DC1">
        <w:trPr>
          <w:trHeight w:val="363"/>
        </w:trPr>
        <w:tc>
          <w:tcPr>
            <w:tcW w:w="1493" w:type="dxa"/>
            <w:vMerge w:val="restart"/>
            <w:shd w:val="clear" w:color="auto" w:fill="auto"/>
            <w:vAlign w:val="center"/>
          </w:tcPr>
          <w:p w14:paraId="776E6387" w14:textId="77777777" w:rsidR="00235832" w:rsidRPr="009D4E53" w:rsidRDefault="00235832" w:rsidP="00524DC1">
            <w:pPr>
              <w:pStyle w:val="PKSTTABELADANE1"/>
              <w:rPr>
                <w:sz w:val="16"/>
                <w:szCs w:val="16"/>
              </w:rPr>
            </w:pPr>
            <w:r w:rsidRPr="009D4E53">
              <w:rPr>
                <w:sz w:val="16"/>
                <w:szCs w:val="16"/>
              </w:rPr>
              <w:t>ARCHITEKTURA</w:t>
            </w:r>
          </w:p>
          <w:p w14:paraId="60ED3A43" w14:textId="77777777" w:rsidR="00235832" w:rsidRPr="009D4E53" w:rsidRDefault="00235832" w:rsidP="00524DC1">
            <w:pPr>
              <w:pStyle w:val="PKSTTABELADANE1"/>
              <w:rPr>
                <w:b w:val="0"/>
                <w:bCs/>
                <w:i/>
                <w:iCs/>
                <w:sz w:val="16"/>
                <w:szCs w:val="16"/>
              </w:rPr>
            </w:pPr>
            <w:r w:rsidRPr="009D4E53">
              <w:rPr>
                <w:b w:val="0"/>
                <w:bCs/>
                <w:i/>
                <w:iCs/>
                <w:sz w:val="14"/>
                <w:szCs w:val="14"/>
              </w:rPr>
              <w:t>projektował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7E0FEE0" w14:textId="77777777" w:rsidR="00235832" w:rsidRPr="009D4E53" w:rsidRDefault="00235832" w:rsidP="00524DC1">
            <w:pPr>
              <w:pStyle w:val="PKSTTABELADANE1"/>
              <w:rPr>
                <w:b w:val="0"/>
                <w:bCs/>
                <w:sz w:val="16"/>
                <w:szCs w:val="16"/>
              </w:rPr>
            </w:pPr>
            <w:r w:rsidRPr="009D4E53">
              <w:rPr>
                <w:b w:val="0"/>
                <w:bCs/>
                <w:sz w:val="16"/>
                <w:szCs w:val="16"/>
              </w:rPr>
              <w:t>Projektant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5D9E8561" w14:textId="77777777" w:rsidR="00235832" w:rsidRPr="009D4E53" w:rsidRDefault="00235832" w:rsidP="00524DC1">
            <w:pPr>
              <w:pStyle w:val="PKSTTABELADANE1"/>
              <w:rPr>
                <w:sz w:val="16"/>
                <w:szCs w:val="16"/>
                <w:lang w:val="en-US"/>
              </w:rPr>
            </w:pPr>
            <w:proofErr w:type="spellStart"/>
            <w:r w:rsidRPr="009D4E53">
              <w:rPr>
                <w:sz w:val="16"/>
                <w:szCs w:val="16"/>
                <w:lang w:val="en-US"/>
              </w:rPr>
              <w:t>mgr</w:t>
            </w:r>
            <w:proofErr w:type="spellEnd"/>
            <w:r w:rsidRPr="009D4E53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D4E53">
              <w:rPr>
                <w:sz w:val="16"/>
                <w:szCs w:val="16"/>
                <w:lang w:val="en-US"/>
              </w:rPr>
              <w:t>inż</w:t>
            </w:r>
            <w:proofErr w:type="spellEnd"/>
            <w:r w:rsidRPr="009D4E53">
              <w:rPr>
                <w:sz w:val="16"/>
                <w:szCs w:val="16"/>
                <w:lang w:val="en-US"/>
              </w:rPr>
              <w:t>. arch. WITOLD MALMON</w:t>
            </w:r>
          </w:p>
        </w:tc>
        <w:tc>
          <w:tcPr>
            <w:tcW w:w="1928" w:type="dxa"/>
            <w:vMerge w:val="restart"/>
            <w:shd w:val="clear" w:color="auto" w:fill="auto"/>
            <w:vAlign w:val="bottom"/>
          </w:tcPr>
          <w:p w14:paraId="256FC84F" w14:textId="77777777" w:rsidR="00235832" w:rsidRPr="009D4E53" w:rsidRDefault="00235832" w:rsidP="00524DC1">
            <w:pPr>
              <w:pStyle w:val="PKSTTABELADANE1"/>
              <w:jc w:val="right"/>
              <w:rPr>
                <w:b w:val="0"/>
                <w:bCs/>
                <w:sz w:val="16"/>
                <w:szCs w:val="16"/>
              </w:rPr>
            </w:pPr>
            <w:r w:rsidRPr="009D4E53">
              <w:rPr>
                <w:b w:val="0"/>
                <w:bCs/>
                <w:i/>
                <w:iCs/>
                <w:sz w:val="14"/>
                <w:szCs w:val="14"/>
              </w:rPr>
              <w:t>Luty 2024</w:t>
            </w:r>
          </w:p>
        </w:tc>
      </w:tr>
      <w:tr w:rsidR="00235832" w:rsidRPr="001308CC" w14:paraId="645287E6" w14:textId="77777777" w:rsidTr="00524DC1">
        <w:trPr>
          <w:trHeight w:val="47"/>
        </w:trPr>
        <w:tc>
          <w:tcPr>
            <w:tcW w:w="1493" w:type="dxa"/>
            <w:vMerge/>
            <w:shd w:val="clear" w:color="auto" w:fill="auto"/>
            <w:vAlign w:val="center"/>
          </w:tcPr>
          <w:p w14:paraId="3FAB630E" w14:textId="77777777" w:rsidR="00235832" w:rsidRPr="009D4E53" w:rsidRDefault="00235832" w:rsidP="00524DC1">
            <w:pPr>
              <w:pStyle w:val="PKSTTABELADANE1"/>
              <w:rPr>
                <w:b w:val="0"/>
                <w:bCs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2D03F6BD" w14:textId="77777777" w:rsidR="00235832" w:rsidRPr="009D4E53" w:rsidRDefault="00235832" w:rsidP="00524DC1">
            <w:pPr>
              <w:pStyle w:val="PKSTTABELADANE1"/>
              <w:rPr>
                <w:b w:val="0"/>
                <w:bCs/>
                <w:sz w:val="16"/>
                <w:szCs w:val="16"/>
              </w:rPr>
            </w:pPr>
            <w:r w:rsidRPr="009D4E53">
              <w:rPr>
                <w:b w:val="0"/>
                <w:bCs/>
                <w:sz w:val="16"/>
                <w:szCs w:val="16"/>
              </w:rPr>
              <w:t>Spec. uprawnień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0C1D84A9" w14:textId="77777777" w:rsidR="00235832" w:rsidRPr="009D4E53" w:rsidRDefault="00235832" w:rsidP="00524DC1">
            <w:pPr>
              <w:pStyle w:val="PKSTTABELADANE1"/>
              <w:rPr>
                <w:b w:val="0"/>
                <w:bCs/>
                <w:i/>
                <w:iCs/>
                <w:sz w:val="16"/>
                <w:szCs w:val="16"/>
              </w:rPr>
            </w:pPr>
            <w:r w:rsidRPr="009D4E53">
              <w:rPr>
                <w:b w:val="0"/>
                <w:bCs/>
                <w:i/>
                <w:iCs/>
                <w:sz w:val="14"/>
                <w:szCs w:val="14"/>
              </w:rPr>
              <w:t>Architektoniczna do projektowania bez ograniczeń</w:t>
            </w:r>
          </w:p>
        </w:tc>
        <w:tc>
          <w:tcPr>
            <w:tcW w:w="1928" w:type="dxa"/>
            <w:vMerge/>
            <w:shd w:val="clear" w:color="auto" w:fill="auto"/>
            <w:vAlign w:val="bottom"/>
          </w:tcPr>
          <w:p w14:paraId="6376EC42" w14:textId="77777777" w:rsidR="00235832" w:rsidRPr="009D4E53" w:rsidRDefault="00235832" w:rsidP="00524DC1">
            <w:pPr>
              <w:pStyle w:val="PKSTTABELADANE1"/>
              <w:jc w:val="right"/>
              <w:rPr>
                <w:b w:val="0"/>
                <w:bCs/>
                <w:sz w:val="16"/>
                <w:szCs w:val="16"/>
              </w:rPr>
            </w:pPr>
          </w:p>
        </w:tc>
      </w:tr>
      <w:tr w:rsidR="00235832" w:rsidRPr="009D4E53" w14:paraId="575359E7" w14:textId="77777777" w:rsidTr="00524DC1">
        <w:trPr>
          <w:trHeight w:val="155"/>
        </w:trPr>
        <w:tc>
          <w:tcPr>
            <w:tcW w:w="1493" w:type="dxa"/>
            <w:vMerge/>
            <w:shd w:val="clear" w:color="auto" w:fill="auto"/>
            <w:vAlign w:val="center"/>
          </w:tcPr>
          <w:p w14:paraId="4D348049" w14:textId="77777777" w:rsidR="00235832" w:rsidRPr="009D4E53" w:rsidRDefault="00235832" w:rsidP="00524DC1">
            <w:pPr>
              <w:pStyle w:val="PKSTTABELADANE1"/>
              <w:rPr>
                <w:b w:val="0"/>
                <w:bCs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722A426A" w14:textId="77777777" w:rsidR="00235832" w:rsidRPr="009D4E53" w:rsidRDefault="00235832" w:rsidP="00524DC1">
            <w:pPr>
              <w:pStyle w:val="PKSTTABELADANE1"/>
              <w:rPr>
                <w:b w:val="0"/>
                <w:bCs/>
                <w:sz w:val="16"/>
                <w:szCs w:val="16"/>
              </w:rPr>
            </w:pPr>
            <w:r w:rsidRPr="009D4E53">
              <w:rPr>
                <w:b w:val="0"/>
                <w:bCs/>
                <w:sz w:val="16"/>
                <w:szCs w:val="16"/>
              </w:rPr>
              <w:t>Nr uprawnień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5A42CACD" w14:textId="77777777" w:rsidR="00235832" w:rsidRPr="009D4E53" w:rsidRDefault="00235832" w:rsidP="00524DC1">
            <w:pPr>
              <w:pStyle w:val="PKSTTABELADANE1"/>
              <w:rPr>
                <w:b w:val="0"/>
                <w:bCs/>
                <w:sz w:val="16"/>
                <w:szCs w:val="16"/>
              </w:rPr>
            </w:pPr>
            <w:r w:rsidRPr="009D4E53">
              <w:rPr>
                <w:b w:val="0"/>
                <w:bCs/>
                <w:sz w:val="16"/>
                <w:szCs w:val="16"/>
              </w:rPr>
              <w:t>GP-III-7342/130/91</w:t>
            </w:r>
          </w:p>
        </w:tc>
        <w:tc>
          <w:tcPr>
            <w:tcW w:w="1928" w:type="dxa"/>
            <w:vMerge/>
            <w:shd w:val="clear" w:color="auto" w:fill="auto"/>
            <w:vAlign w:val="bottom"/>
          </w:tcPr>
          <w:p w14:paraId="4F6B02B3" w14:textId="77777777" w:rsidR="00235832" w:rsidRPr="009D4E53" w:rsidRDefault="00235832" w:rsidP="00524DC1">
            <w:pPr>
              <w:pStyle w:val="PKSTTABELADANE1"/>
              <w:jc w:val="right"/>
              <w:rPr>
                <w:b w:val="0"/>
                <w:bCs/>
                <w:sz w:val="16"/>
                <w:szCs w:val="16"/>
              </w:rPr>
            </w:pPr>
          </w:p>
        </w:tc>
      </w:tr>
    </w:tbl>
    <w:p w14:paraId="33ACDAB2" w14:textId="77777777" w:rsidR="00235832" w:rsidRPr="00235832" w:rsidRDefault="00235832"/>
    <w:p w14:paraId="7991E521" w14:textId="1BE02A81" w:rsidR="00841DA5" w:rsidRDefault="006B700E" w:rsidP="00BD512C">
      <w:pPr>
        <w:autoSpaceDE w:val="0"/>
        <w:autoSpaceDN w:val="0"/>
        <w:adjustRightInd w:val="0"/>
        <w:spacing w:after="0"/>
        <w:jc w:val="both"/>
        <w:rPr>
          <w:lang w:val="pl-PL" w:bidi="pl-PL"/>
        </w:rPr>
      </w:pPr>
      <w:r>
        <w:rPr>
          <w:rFonts w:cs="Arial"/>
          <w:b/>
          <w:bCs/>
          <w:szCs w:val="22"/>
          <w:lang w:val="pl-PL" w:eastAsia="pl-PL"/>
        </w:rPr>
        <w:fldChar w:fldCharType="end"/>
      </w:r>
    </w:p>
    <w:p w14:paraId="48C4B154" w14:textId="77777777" w:rsidR="00841DA5" w:rsidRDefault="00841DA5" w:rsidP="008069D4">
      <w:pPr>
        <w:tabs>
          <w:tab w:val="left" w:pos="7576"/>
        </w:tabs>
        <w:rPr>
          <w:lang w:val="pl-PL" w:bidi="pl-PL"/>
        </w:rPr>
        <w:sectPr w:rsidR="00841DA5" w:rsidSect="00F84227">
          <w:headerReference w:type="first" r:id="rId11"/>
          <w:footerReference w:type="first" r:id="rId12"/>
          <w:pgSz w:w="11906" w:h="16838" w:code="9"/>
          <w:pgMar w:top="1418" w:right="1418" w:bottom="1418" w:left="1701" w:header="709" w:footer="709" w:gutter="0"/>
          <w:cols w:space="708"/>
          <w:titlePg/>
          <w:docGrid w:linePitch="299"/>
        </w:sectPr>
      </w:pPr>
    </w:p>
    <w:p w14:paraId="3CD3B6E9" w14:textId="1B16DBA4" w:rsidR="008069D4" w:rsidRPr="00CF62B5" w:rsidRDefault="00753818" w:rsidP="008069D4">
      <w:pPr>
        <w:pStyle w:val="PKNAGWEK10"/>
      </w:pPr>
      <w:bookmarkStart w:id="27" w:name="_Toc76119603"/>
      <w:bookmarkStart w:id="28" w:name="_Toc76123896"/>
      <w:bookmarkStart w:id="29" w:name="_Toc76200065"/>
      <w:bookmarkStart w:id="30" w:name="_Toc76200226"/>
      <w:bookmarkStart w:id="31" w:name="_Toc76200341"/>
      <w:bookmarkStart w:id="32" w:name="_Toc82077269"/>
      <w:bookmarkStart w:id="33" w:name="_Toc82082143"/>
      <w:bookmarkStart w:id="34" w:name="_Toc82082358"/>
      <w:bookmarkStart w:id="35" w:name="_Toc82693550"/>
      <w:bookmarkStart w:id="36" w:name="_Toc82693592"/>
      <w:bookmarkStart w:id="37" w:name="_Toc82695320"/>
      <w:bookmarkStart w:id="38" w:name="_Toc83109261"/>
      <w:bookmarkStart w:id="39" w:name="_Toc83113968"/>
      <w:bookmarkStart w:id="40" w:name="_Toc83114030"/>
      <w:bookmarkStart w:id="41" w:name="_Toc83114092"/>
      <w:bookmarkStart w:id="42" w:name="_Toc87951301"/>
      <w:bookmarkStart w:id="43" w:name="_Toc93477801"/>
      <w:bookmarkStart w:id="44" w:name="_Toc93649009"/>
      <w:bookmarkStart w:id="45" w:name="_Toc157956191"/>
      <w:r w:rsidRPr="004A619D">
        <w:rPr>
          <w:noProof/>
        </w:rPr>
        <w:lastRenderedPageBreak/>
        <w:drawing>
          <wp:anchor distT="0" distB="0" distL="114300" distR="114300" simplePos="0" relativeHeight="251685888" behindDoc="0" locked="0" layoutInCell="1" allowOverlap="1" wp14:anchorId="7C4DAD2E" wp14:editId="2242C6F0">
            <wp:simplePos x="0" y="0"/>
            <wp:positionH relativeFrom="column">
              <wp:posOffset>-796356</wp:posOffset>
            </wp:positionH>
            <wp:positionV relativeFrom="paragraph">
              <wp:posOffset>-900430</wp:posOffset>
            </wp:positionV>
            <wp:extent cx="7062952" cy="10016628"/>
            <wp:effectExtent l="0" t="0" r="5080" b="3810"/>
            <wp:wrapNone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Obraz 5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67592" cy="100232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069D4">
        <w:t>KOPIA DECYZJI O NADANIU UPRAWNIEŃ BUDOWLANYCH ORAZ KOPIA ZAŚWIADCZENIA O WPISIE NA LISTĘ CZŁONKÓW WŁAŚCIWEJ IZBY SAMORZĄDU ZAWODOWEGO</w:t>
      </w:r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</w:p>
    <w:p w14:paraId="1A828ECC" w14:textId="0B06B33D" w:rsidR="005A1784" w:rsidRDefault="008069D4" w:rsidP="008069D4">
      <w:pPr>
        <w:tabs>
          <w:tab w:val="left" w:pos="8115"/>
        </w:tabs>
        <w:rPr>
          <w:lang w:val="pl-PL"/>
        </w:rPr>
        <w:sectPr w:rsidR="005A1784" w:rsidSect="00F84227">
          <w:headerReference w:type="even" r:id="rId14"/>
          <w:headerReference w:type="default" r:id="rId15"/>
          <w:footerReference w:type="even" r:id="rId16"/>
          <w:headerReference w:type="first" r:id="rId17"/>
          <w:footerReference w:type="first" r:id="rId18"/>
          <w:pgSz w:w="11906" w:h="16838" w:code="9"/>
          <w:pgMar w:top="1418" w:right="1418" w:bottom="1418" w:left="1701" w:header="709" w:footer="709" w:gutter="0"/>
          <w:cols w:space="708"/>
        </w:sectPr>
      </w:pPr>
      <w:r>
        <w:rPr>
          <w:lang w:val="pl-PL"/>
        </w:rPr>
        <w:tab/>
      </w:r>
    </w:p>
    <w:p w14:paraId="2DCE22F1" w14:textId="560D6D07" w:rsidR="006348ED" w:rsidRPr="0073700C" w:rsidRDefault="006348ED" w:rsidP="006348ED">
      <w:pPr>
        <w:pStyle w:val="PKNAGWEK10"/>
      </w:pPr>
      <w:bookmarkStart w:id="46" w:name="_Toc157956192"/>
      <w:bookmarkStart w:id="47" w:name="_Toc60743099"/>
      <w:bookmarkStart w:id="48" w:name="_Toc76123898"/>
      <w:bookmarkStart w:id="49" w:name="_Toc76200067"/>
      <w:bookmarkStart w:id="50" w:name="_Toc76200228"/>
      <w:bookmarkStart w:id="51" w:name="_Toc76200343"/>
      <w:bookmarkStart w:id="52" w:name="_Toc82077271"/>
      <w:bookmarkStart w:id="53" w:name="_Toc82082145"/>
      <w:bookmarkStart w:id="54" w:name="_Toc82082360"/>
      <w:bookmarkStart w:id="55" w:name="_Toc82693552"/>
      <w:bookmarkStart w:id="56" w:name="_Toc82693594"/>
      <w:bookmarkStart w:id="57" w:name="_Toc82695322"/>
      <w:bookmarkStart w:id="58" w:name="_Toc83109263"/>
      <w:bookmarkStart w:id="59" w:name="_Toc83113970"/>
      <w:bookmarkStart w:id="60" w:name="_Toc83114032"/>
      <w:bookmarkStart w:id="61" w:name="_Toc83114094"/>
      <w:bookmarkStart w:id="62" w:name="_Toc87951303"/>
      <w:bookmarkStart w:id="63" w:name="_Toc93477803"/>
      <w:bookmarkStart w:id="64" w:name="_Toc93649011"/>
      <w:r w:rsidRPr="0073700C">
        <w:lastRenderedPageBreak/>
        <w:t>OPIS KONCEPCJI ARCHITEKTONICZNO-URBANISTYCZNEJ</w:t>
      </w:r>
      <w:bookmarkEnd w:id="46"/>
    </w:p>
    <w:p w14:paraId="64767DB9" w14:textId="66B44BD5" w:rsidR="00441952" w:rsidRPr="0073700C" w:rsidRDefault="00441952" w:rsidP="00753818">
      <w:pPr>
        <w:pStyle w:val="PKNAGWEK2"/>
      </w:pPr>
      <w:bookmarkStart w:id="65" w:name="_Toc157956193"/>
      <w:r w:rsidRPr="0073700C">
        <w:t>STRUKTURA FUNKCJONALNA ZABUDOWY I ZAGOSPODAROWANIA TERENU</w:t>
      </w:r>
      <w:bookmarkEnd w:id="65"/>
    </w:p>
    <w:p w14:paraId="3F5CAA08" w14:textId="46115A47" w:rsidR="003A1D5D" w:rsidRPr="0073700C" w:rsidRDefault="00086909" w:rsidP="003A1D5D">
      <w:pPr>
        <w:pStyle w:val="PKNORMALNY"/>
      </w:pPr>
      <w:r w:rsidRPr="0073700C">
        <w:t>Obszar objęty zakresem inwestycji znajduje się w południowo-wschodniej części miasta. Od zachodu sąsiaduje z</w:t>
      </w:r>
      <w:r w:rsidR="0073700C" w:rsidRPr="0073700C">
        <w:t xml:space="preserve"> jednym budynkiem mieszkalnym, jednorodzinnym </w:t>
      </w:r>
      <w:r w:rsidR="00A31742" w:rsidRPr="0073700C">
        <w:t>(działka</w:t>
      </w:r>
      <w:r w:rsidR="0073700C" w:rsidRPr="0073700C">
        <w:t xml:space="preserve"> nr 890/</w:t>
      </w:r>
      <w:r w:rsidR="00A31742" w:rsidRPr="0073700C">
        <w:t>5)</w:t>
      </w:r>
      <w:r w:rsidRPr="0073700C">
        <w:t xml:space="preserve">, zaś od </w:t>
      </w:r>
      <w:r w:rsidR="0073700C" w:rsidRPr="0073700C">
        <w:t xml:space="preserve">strony </w:t>
      </w:r>
      <w:r w:rsidRPr="0073700C">
        <w:t>wschodniej</w:t>
      </w:r>
      <w:r w:rsidR="0073700C" w:rsidRPr="0073700C">
        <w:t>, północnej i południowej</w:t>
      </w:r>
      <w:r w:rsidRPr="0073700C">
        <w:t xml:space="preserve"> </w:t>
      </w:r>
      <w:r w:rsidR="0073700C" w:rsidRPr="0073700C">
        <w:t>z drogami gminnymi</w:t>
      </w:r>
      <w:r w:rsidRPr="0073700C">
        <w:t xml:space="preserve">. </w:t>
      </w:r>
      <w:r w:rsidR="0073700C" w:rsidRPr="0073700C">
        <w:t xml:space="preserve">Za w/w drogami działki odłogowane rolniczo z dwoma budynkami mieszkalnymi, jednorodzinnymi </w:t>
      </w:r>
      <w:r w:rsidR="00A31742" w:rsidRPr="0073700C">
        <w:t>(działki</w:t>
      </w:r>
      <w:r w:rsidR="0073700C" w:rsidRPr="0073700C">
        <w:t xml:space="preserve"> nr 893/10 oraz 3674/</w:t>
      </w:r>
      <w:r w:rsidR="00A31742" w:rsidRPr="0073700C">
        <w:t>16)</w:t>
      </w:r>
      <w:r w:rsidR="0073700C" w:rsidRPr="0073700C">
        <w:t>.</w:t>
      </w:r>
    </w:p>
    <w:p w14:paraId="2B2077CF" w14:textId="6ABFEB06" w:rsidR="003A1D5D" w:rsidRPr="00493461" w:rsidRDefault="003A1D5D" w:rsidP="003A1D5D">
      <w:pPr>
        <w:pStyle w:val="PKNORMALNY"/>
      </w:pPr>
      <w:r w:rsidRPr="00493461">
        <w:t>Teren objęty zakresem opracowania sklasyfikowany jest jako obszar sadów i obejmuje działk</w:t>
      </w:r>
      <w:r w:rsidR="00235832">
        <w:t xml:space="preserve">ę </w:t>
      </w:r>
      <w:r w:rsidR="00235832" w:rsidRPr="00493461">
        <w:t>891/2</w:t>
      </w:r>
      <w:r w:rsidR="00235832">
        <w:t xml:space="preserve"> </w:t>
      </w:r>
      <w:r w:rsidRPr="00493461">
        <w:t>będąc</w:t>
      </w:r>
      <w:r w:rsidR="00235832">
        <w:t>ą</w:t>
      </w:r>
      <w:r w:rsidRPr="00493461">
        <w:t xml:space="preserve"> własnością Inwestora</w:t>
      </w:r>
      <w:r w:rsidR="003D4993" w:rsidRPr="00493461">
        <w:t>.</w:t>
      </w:r>
    </w:p>
    <w:p w14:paraId="17E69C5B" w14:textId="77777777" w:rsidR="003D4993" w:rsidRPr="00493461" w:rsidRDefault="003D4993" w:rsidP="003D4993">
      <w:pPr>
        <w:pStyle w:val="PKNORMALNY"/>
        <w:rPr>
          <w:rFonts w:eastAsiaTheme="minorHAnsi"/>
        </w:rPr>
      </w:pPr>
      <w:r w:rsidRPr="00493461">
        <w:rPr>
          <w:rFonts w:eastAsiaTheme="minorHAnsi"/>
        </w:rPr>
        <w:t xml:space="preserve">Dla obszaru, na którym planowana jest inwestycja obowiązuje UCHWAŁA NR </w:t>
      </w:r>
      <w:r w:rsidRPr="00493461">
        <w:t xml:space="preserve">XXXI/228/08 </w:t>
      </w:r>
      <w:r w:rsidRPr="00493461">
        <w:rPr>
          <w:rFonts w:eastAsiaTheme="minorHAnsi"/>
        </w:rPr>
        <w:t>Rady Miejskiej w Grójcu z dnia 8 września 2008 roku w sprawie: uchwalenia miejscowego planu zagospodarowania przestrzennego obszaru części miasta Grójca.</w:t>
      </w:r>
    </w:p>
    <w:p w14:paraId="22F95579" w14:textId="2A20C238" w:rsidR="00086909" w:rsidRPr="00493461" w:rsidRDefault="003D4993" w:rsidP="00086909">
      <w:pPr>
        <w:pStyle w:val="PKNORMALNY"/>
        <w:rPr>
          <w:rFonts w:eastAsiaTheme="minorHAnsi"/>
        </w:rPr>
      </w:pPr>
      <w:r w:rsidRPr="00493461">
        <w:rPr>
          <w:rFonts w:eastAsiaTheme="minorHAnsi"/>
        </w:rPr>
        <w:t xml:space="preserve">Inwestycja znajduje się w obszarze </w:t>
      </w:r>
      <w:r w:rsidR="001C4CB5" w:rsidRPr="00493461">
        <w:rPr>
          <w:rFonts w:eastAsiaTheme="minorHAnsi"/>
        </w:rPr>
        <w:t xml:space="preserve">37.MN </w:t>
      </w:r>
      <w:r w:rsidRPr="00493461">
        <w:rPr>
          <w:rFonts w:eastAsiaTheme="minorHAnsi"/>
        </w:rPr>
        <w:t xml:space="preserve">planu miejscowego, zaś </w:t>
      </w:r>
      <w:r w:rsidR="0030093C" w:rsidRPr="00493461">
        <w:rPr>
          <w:rFonts w:eastAsiaTheme="minorHAnsi"/>
        </w:rPr>
        <w:t>drogi,</w:t>
      </w:r>
      <w:r w:rsidR="00322F37" w:rsidRPr="00493461">
        <w:rPr>
          <w:rFonts w:eastAsiaTheme="minorHAnsi"/>
        </w:rPr>
        <w:t xml:space="preserve"> z których zapewniona będzie obsługa komunikacyjna oznaczone zostały jako </w:t>
      </w:r>
      <w:r w:rsidR="001C4CB5" w:rsidRPr="00493461">
        <w:rPr>
          <w:rFonts w:eastAsiaTheme="minorHAnsi"/>
        </w:rPr>
        <w:t xml:space="preserve">39.KDW, 14.KDL, </w:t>
      </w:r>
      <w:r w:rsidR="00493461" w:rsidRPr="00493461">
        <w:rPr>
          <w:rFonts w:eastAsiaTheme="minorHAnsi"/>
        </w:rPr>
        <w:t>47.KDD</w:t>
      </w:r>
      <w:r w:rsidR="00322F37" w:rsidRPr="00493461">
        <w:rPr>
          <w:rFonts w:eastAsiaTheme="minorHAnsi"/>
        </w:rPr>
        <w:t>.</w:t>
      </w:r>
      <w:r w:rsidR="0030093C" w:rsidRPr="00493461">
        <w:rPr>
          <w:rFonts w:eastAsiaTheme="minorHAnsi"/>
        </w:rPr>
        <w:t xml:space="preserve"> </w:t>
      </w:r>
    </w:p>
    <w:p w14:paraId="38906173" w14:textId="0455C9D4" w:rsidR="00F06191" w:rsidRPr="00493461" w:rsidRDefault="00F06191" w:rsidP="00086909">
      <w:pPr>
        <w:pStyle w:val="PKNORMALNY"/>
      </w:pPr>
      <w:r w:rsidRPr="00493461">
        <w:rPr>
          <w:rFonts w:eastAsiaTheme="minorHAnsi"/>
        </w:rPr>
        <w:t>Podstawowa funkcja</w:t>
      </w:r>
      <w:r w:rsidRPr="00493461">
        <w:t xml:space="preserve"> projektowanej zabudowy to funkcja mieszkalna wielorodzinna, uzupełniona funkcją usługową.</w:t>
      </w:r>
    </w:p>
    <w:p w14:paraId="005A7EF6" w14:textId="22C12CB6" w:rsidR="007250B7" w:rsidRPr="00493461" w:rsidRDefault="00932E05" w:rsidP="00932E05">
      <w:pPr>
        <w:pStyle w:val="PKNORMALNY"/>
      </w:pPr>
      <w:r w:rsidRPr="00493461">
        <w:t xml:space="preserve">Zespół składa się z </w:t>
      </w:r>
      <w:r w:rsidR="00493461" w:rsidRPr="00493461">
        <w:t>2</w:t>
      </w:r>
      <w:r w:rsidRPr="00493461">
        <w:t xml:space="preserve"> budynków mieszkalnych wielorodzinnych z odrębnymi garażami podziemnym</w:t>
      </w:r>
      <w:r w:rsidR="00493461" w:rsidRPr="00493461">
        <w:t>, w budynku nr 2 w części parteru zlokalizowana jest powierzchnia handlowo – usługowa.</w:t>
      </w:r>
      <w:r w:rsidR="00493461">
        <w:t xml:space="preserve"> </w:t>
      </w:r>
      <w:r w:rsidR="00493461" w:rsidRPr="00493461">
        <w:t xml:space="preserve">Budynki zlokalizowane są w osi północ - południe z drogą przebiegającą wzdłuż nich od strony wschodniej (równolegle do ulicy Konopnickiej). </w:t>
      </w:r>
    </w:p>
    <w:p w14:paraId="5BEEC212" w14:textId="7E46106A" w:rsidR="004A5D1E" w:rsidRPr="00493461" w:rsidRDefault="00932E05" w:rsidP="004A5D1E">
      <w:pPr>
        <w:pStyle w:val="PKNORMALNY"/>
      </w:pPr>
      <w:r w:rsidRPr="00493461">
        <w:t xml:space="preserve">W </w:t>
      </w:r>
      <w:r w:rsidR="00493461" w:rsidRPr="00493461">
        <w:t>obu</w:t>
      </w:r>
      <w:r w:rsidRPr="00493461">
        <w:t xml:space="preserve"> budynkach na poziomie -1 zlokalizowano garaż</w:t>
      </w:r>
      <w:r w:rsidR="00493461" w:rsidRPr="00493461">
        <w:t xml:space="preserve"> </w:t>
      </w:r>
      <w:r w:rsidRPr="00493461">
        <w:t>oraz pomieszczenia techniczne</w:t>
      </w:r>
      <w:r w:rsidR="00841199" w:rsidRPr="00493461">
        <w:t>. W budynk</w:t>
      </w:r>
      <w:r w:rsidR="00493461" w:rsidRPr="00493461">
        <w:t>u</w:t>
      </w:r>
      <w:r w:rsidR="00841199" w:rsidRPr="00493461">
        <w:t xml:space="preserve"> nr </w:t>
      </w:r>
      <w:r w:rsidR="00A31742">
        <w:t>2</w:t>
      </w:r>
      <w:r w:rsidR="00841199" w:rsidRPr="00493461">
        <w:t xml:space="preserve"> </w:t>
      </w:r>
      <w:r w:rsidRPr="00493461">
        <w:t>na poziom</w:t>
      </w:r>
      <w:r w:rsidR="00493461" w:rsidRPr="00493461">
        <w:t>ie</w:t>
      </w:r>
      <w:r w:rsidRPr="00493461">
        <w:t xml:space="preserve"> od 0 do </w:t>
      </w:r>
      <w:r w:rsidR="00370057">
        <w:t>5</w:t>
      </w:r>
      <w:r w:rsidRPr="00493461">
        <w:t xml:space="preserve"> znajdować się będą lokale mieszkalne oraz niezbędna komunikacja</w:t>
      </w:r>
      <w:r w:rsidR="00841199" w:rsidRPr="00493461">
        <w:t xml:space="preserve">, a w budynku nr </w:t>
      </w:r>
      <w:r w:rsidR="00A31742">
        <w:t>1</w:t>
      </w:r>
      <w:r w:rsidR="00841199" w:rsidRPr="00493461">
        <w:t xml:space="preserve"> </w:t>
      </w:r>
      <w:r w:rsidR="00A31742">
        <w:t xml:space="preserve">w </w:t>
      </w:r>
      <w:r w:rsidR="00514F01">
        <w:t xml:space="preserve">części </w:t>
      </w:r>
      <w:r w:rsidR="00514F01" w:rsidRPr="00493461">
        <w:t>parteru</w:t>
      </w:r>
      <w:r w:rsidR="00841199" w:rsidRPr="00493461">
        <w:t xml:space="preserve"> znajdować się będą usługi.</w:t>
      </w:r>
    </w:p>
    <w:p w14:paraId="7A8DA0B2" w14:textId="21A43F8A" w:rsidR="0030093C" w:rsidRPr="00493461" w:rsidRDefault="00841199" w:rsidP="00841199">
      <w:pPr>
        <w:pStyle w:val="PKNORMALNY"/>
      </w:pPr>
      <w:r w:rsidRPr="00493461">
        <w:rPr>
          <w:lang w:eastAsia="pl-PL"/>
        </w:rPr>
        <w:t>Do budynków zapewniono dostęp dla osób niepełnosprawnych poprzez ciągi piesze bez krawężnikowe, odpowiedniej szerokości oraz zainstalowane windy we wszystkich klatkach schodowych, którymi można dostać się na każdą kondygnację nadziemną oraz podziemną.</w:t>
      </w:r>
    </w:p>
    <w:p w14:paraId="6E72188F" w14:textId="6313B2DA" w:rsidR="00441952" w:rsidRPr="00493461" w:rsidRDefault="00441952" w:rsidP="00A83E6D">
      <w:pPr>
        <w:pStyle w:val="PKNAGWEK2"/>
        <w:rPr>
          <w:lang w:eastAsia="pl-PL"/>
        </w:rPr>
      </w:pPr>
      <w:bookmarkStart w:id="66" w:name="_Toc157956194"/>
      <w:r w:rsidRPr="00493461">
        <w:rPr>
          <w:lang w:eastAsia="pl-PL"/>
        </w:rPr>
        <w:t>UKŁAD URBANISTYCZNY ZABUDOWY I KOMPOZYCJA ARCHITEKTONICZNA OBIEKTÓW O</w:t>
      </w:r>
      <w:r w:rsidR="0020400D" w:rsidRPr="00493461">
        <w:rPr>
          <w:lang w:eastAsia="pl-PL"/>
        </w:rPr>
        <w:t xml:space="preserve"> </w:t>
      </w:r>
      <w:r w:rsidRPr="00493461">
        <w:rPr>
          <w:lang w:eastAsia="pl-PL"/>
        </w:rPr>
        <w:t>FUNKCJI PODSTAWOWEJ</w:t>
      </w:r>
      <w:bookmarkEnd w:id="66"/>
    </w:p>
    <w:p w14:paraId="17471C5C" w14:textId="4D08A7AB" w:rsidR="002C609A" w:rsidRPr="009E09CD" w:rsidRDefault="002C609A" w:rsidP="007E53B4">
      <w:pPr>
        <w:pStyle w:val="PKNORMALNY"/>
        <w:rPr>
          <w:lang w:eastAsia="pl-PL"/>
        </w:rPr>
      </w:pPr>
      <w:r w:rsidRPr="009E09CD">
        <w:rPr>
          <w:lang w:eastAsia="pl-PL"/>
        </w:rPr>
        <w:t xml:space="preserve">Zabudowa będąca przedmiotem niniejszej koncepcji ma za zadanie zagospodarować nieużytkowany obecnie fragment terenu, funkcją mieszkalną wielorodzinną. </w:t>
      </w:r>
    </w:p>
    <w:p w14:paraId="1268159A" w14:textId="1333CBAA" w:rsidR="007E53B4" w:rsidRPr="009E09CD" w:rsidRDefault="007E53B4" w:rsidP="007E53B4">
      <w:pPr>
        <w:pStyle w:val="PKNORMALNY"/>
        <w:rPr>
          <w:lang w:eastAsia="pl-PL"/>
        </w:rPr>
      </w:pPr>
      <w:r w:rsidRPr="009E09CD">
        <w:rPr>
          <w:lang w:eastAsia="pl-PL"/>
        </w:rPr>
        <w:t xml:space="preserve">Układ urbanistyczny wnioskowanej zabudowy </w:t>
      </w:r>
      <w:r w:rsidR="009E09CD">
        <w:rPr>
          <w:lang w:eastAsia="pl-PL"/>
        </w:rPr>
        <w:t>ograniczają</w:t>
      </w:r>
      <w:r w:rsidRPr="009E09CD">
        <w:rPr>
          <w:lang w:eastAsia="pl-PL"/>
        </w:rPr>
        <w:t xml:space="preserve"> działki drogowe (ul. </w:t>
      </w:r>
      <w:proofErr w:type="gramStart"/>
      <w:r w:rsidR="00493461" w:rsidRPr="009E09CD">
        <w:rPr>
          <w:lang w:eastAsia="pl-PL"/>
        </w:rPr>
        <w:t>Zagłoby,  Konopnickiej</w:t>
      </w:r>
      <w:proofErr w:type="gramEnd"/>
      <w:r w:rsidR="00493461" w:rsidRPr="009E09CD">
        <w:rPr>
          <w:lang w:eastAsia="pl-PL"/>
        </w:rPr>
        <w:t xml:space="preserve">, Wiatraczna) oraz teren zabudowy mieszkalnej, jednorodzinnej – działka nr 890/5. </w:t>
      </w:r>
    </w:p>
    <w:p w14:paraId="5F7F0DD6" w14:textId="10810A20" w:rsidR="00E71CAD" w:rsidRPr="009E09CD" w:rsidRDefault="00E71CAD" w:rsidP="00E71CAD">
      <w:pPr>
        <w:pStyle w:val="PKNORMALNY"/>
        <w:rPr>
          <w:lang w:eastAsia="pl-PL"/>
        </w:rPr>
      </w:pPr>
      <w:r w:rsidRPr="009E09CD">
        <w:rPr>
          <w:lang w:eastAsia="pl-PL"/>
        </w:rPr>
        <w:t xml:space="preserve">Układ kompozycyjny przedmiotowego zespołu budynków nawiązuje do układu </w:t>
      </w:r>
      <w:r w:rsidR="009E09CD" w:rsidRPr="009E09CD">
        <w:rPr>
          <w:lang w:eastAsia="pl-PL"/>
        </w:rPr>
        <w:t>drogowego wyznaczającego kwartały zabudowy</w:t>
      </w:r>
      <w:r w:rsidR="004048D5" w:rsidRPr="009E09CD">
        <w:rPr>
          <w:lang w:eastAsia="pl-PL"/>
        </w:rPr>
        <w:t xml:space="preserve"> </w:t>
      </w:r>
      <w:r w:rsidRPr="009E09CD">
        <w:rPr>
          <w:lang w:eastAsia="pl-PL"/>
        </w:rPr>
        <w:t>w najbliższym sąsiedztwie</w:t>
      </w:r>
      <w:r w:rsidR="009E09CD" w:rsidRPr="009E09CD">
        <w:rPr>
          <w:lang w:eastAsia="pl-PL"/>
        </w:rPr>
        <w:t xml:space="preserve"> na kierunku północ - południe</w:t>
      </w:r>
      <w:r w:rsidRPr="009E09CD">
        <w:rPr>
          <w:lang w:eastAsia="pl-PL"/>
        </w:rPr>
        <w:t xml:space="preserve">. Układ składa się z </w:t>
      </w:r>
      <w:r w:rsidR="009E09CD" w:rsidRPr="009E09CD">
        <w:rPr>
          <w:lang w:eastAsia="pl-PL"/>
        </w:rPr>
        <w:t xml:space="preserve">dwóch </w:t>
      </w:r>
      <w:r w:rsidRPr="009E09CD">
        <w:rPr>
          <w:lang w:eastAsia="pl-PL"/>
        </w:rPr>
        <w:t xml:space="preserve">budynków zorientowanych dłuższą elewacją równolegle do ulicy </w:t>
      </w:r>
      <w:r w:rsidR="009E09CD" w:rsidRPr="009E09CD">
        <w:rPr>
          <w:lang w:eastAsia="pl-PL"/>
        </w:rPr>
        <w:t>Konopnickiej</w:t>
      </w:r>
      <w:r w:rsidRPr="009E09CD">
        <w:rPr>
          <w:lang w:eastAsia="pl-PL"/>
        </w:rPr>
        <w:t xml:space="preserve">. </w:t>
      </w:r>
      <w:r w:rsidR="009E09CD" w:rsidRPr="009E09CD">
        <w:rPr>
          <w:lang w:eastAsia="pl-PL"/>
        </w:rPr>
        <w:t xml:space="preserve">Zabudowę podzielono na dwa mniejsze budynki z otwartą przestrzenią pomiędzy nimi tak, aby nie powstała zbyt długa, linearna zabudowa. Ponadto bryła została tak </w:t>
      </w:r>
      <w:r w:rsidR="00235832" w:rsidRPr="009E09CD">
        <w:rPr>
          <w:lang w:eastAsia="pl-PL"/>
        </w:rPr>
        <w:t>ukształtowana,</w:t>
      </w:r>
      <w:r w:rsidR="009E09CD" w:rsidRPr="009E09CD">
        <w:rPr>
          <w:lang w:eastAsia="pl-PL"/>
        </w:rPr>
        <w:t xml:space="preserve"> żeby budynki miały możliwie jak najbardziej </w:t>
      </w:r>
      <w:proofErr w:type="spellStart"/>
      <w:r w:rsidR="009E09CD" w:rsidRPr="009E09CD">
        <w:rPr>
          <w:lang w:eastAsia="pl-PL"/>
        </w:rPr>
        <w:t>rozrzeźbioną</w:t>
      </w:r>
      <w:proofErr w:type="spellEnd"/>
      <w:r w:rsidR="009E09CD" w:rsidRPr="009E09CD">
        <w:rPr>
          <w:lang w:eastAsia="pl-PL"/>
        </w:rPr>
        <w:t xml:space="preserve"> bryłę</w:t>
      </w:r>
      <w:r w:rsidR="00A31742">
        <w:rPr>
          <w:lang w:eastAsia="pl-PL"/>
        </w:rPr>
        <w:t xml:space="preserve">. Ostatnia kondygnacja w budynkach został cofnięta w stosunku do poziomów niższych. Dzięki temu bryła wydaje się niższa i mniej masywna.   </w:t>
      </w:r>
    </w:p>
    <w:p w14:paraId="78BD02A8" w14:textId="297F9D5F" w:rsidR="004B6276" w:rsidRPr="009E09CD" w:rsidRDefault="0020400D" w:rsidP="007E53B4">
      <w:pPr>
        <w:pStyle w:val="PKNORMALNY"/>
        <w:rPr>
          <w:lang w:eastAsia="pl-PL"/>
        </w:rPr>
      </w:pPr>
      <w:r w:rsidRPr="009E09CD">
        <w:rPr>
          <w:lang w:eastAsia="pl-PL"/>
        </w:rPr>
        <w:lastRenderedPageBreak/>
        <w:t xml:space="preserve">W skład zespołu budynków mieszkalnych wielorodzinnych wchodzą </w:t>
      </w:r>
      <w:r w:rsidR="009E09CD" w:rsidRPr="009E09CD">
        <w:rPr>
          <w:lang w:eastAsia="pl-PL"/>
        </w:rPr>
        <w:t>2</w:t>
      </w:r>
      <w:r w:rsidRPr="009E09CD">
        <w:rPr>
          <w:lang w:eastAsia="pl-PL"/>
        </w:rPr>
        <w:t xml:space="preserve"> obiekty</w:t>
      </w:r>
      <w:r w:rsidR="00E71CAD" w:rsidRPr="009E09CD">
        <w:rPr>
          <w:lang w:eastAsia="pl-PL"/>
        </w:rPr>
        <w:t xml:space="preserve"> z </w:t>
      </w:r>
      <w:r w:rsidR="009E09CD" w:rsidRPr="009E09CD">
        <w:rPr>
          <w:lang w:eastAsia="pl-PL"/>
        </w:rPr>
        <w:t>2</w:t>
      </w:r>
      <w:r w:rsidR="00E71CAD" w:rsidRPr="009E09CD">
        <w:rPr>
          <w:lang w:eastAsia="pl-PL"/>
        </w:rPr>
        <w:t xml:space="preserve"> odrębnymi garażami </w:t>
      </w:r>
      <w:r w:rsidR="00932E05" w:rsidRPr="009E09CD">
        <w:rPr>
          <w:lang w:eastAsia="pl-PL"/>
        </w:rPr>
        <w:t>podziemnymi.</w:t>
      </w:r>
      <w:r w:rsidRPr="009E09CD">
        <w:rPr>
          <w:lang w:eastAsia="pl-PL"/>
        </w:rPr>
        <w:t xml:space="preserve"> </w:t>
      </w:r>
      <w:r w:rsidR="009E09CD" w:rsidRPr="009E09CD">
        <w:rPr>
          <w:lang w:eastAsia="pl-PL"/>
        </w:rPr>
        <w:t>Budynki</w:t>
      </w:r>
      <w:r w:rsidRPr="009E09CD">
        <w:rPr>
          <w:lang w:eastAsia="pl-PL"/>
        </w:rPr>
        <w:t xml:space="preserve"> na planie </w:t>
      </w:r>
      <w:r w:rsidR="009E09CD" w:rsidRPr="009E09CD">
        <w:rPr>
          <w:lang w:eastAsia="pl-PL"/>
        </w:rPr>
        <w:t xml:space="preserve">zbliżonym do </w:t>
      </w:r>
      <w:r w:rsidRPr="009E09CD">
        <w:rPr>
          <w:lang w:eastAsia="pl-PL"/>
        </w:rPr>
        <w:t xml:space="preserve">prostokąta w układzie równoległym do wschodniej </w:t>
      </w:r>
      <w:r w:rsidR="009E09CD" w:rsidRPr="009E09CD">
        <w:rPr>
          <w:lang w:eastAsia="pl-PL"/>
        </w:rPr>
        <w:t xml:space="preserve">i zachodniej </w:t>
      </w:r>
      <w:r w:rsidRPr="009E09CD">
        <w:rPr>
          <w:lang w:eastAsia="pl-PL"/>
        </w:rPr>
        <w:t>granicy</w:t>
      </w:r>
      <w:r w:rsidR="009E09CD" w:rsidRPr="009E09CD">
        <w:rPr>
          <w:lang w:eastAsia="pl-PL"/>
        </w:rPr>
        <w:t xml:space="preserve"> działki objętej inwestycją</w:t>
      </w:r>
      <w:r w:rsidR="004B6276" w:rsidRPr="009E09CD">
        <w:rPr>
          <w:lang w:eastAsia="pl-PL"/>
        </w:rPr>
        <w:t>.</w:t>
      </w:r>
    </w:p>
    <w:p w14:paraId="668BE6EE" w14:textId="418B3421" w:rsidR="002C609A" w:rsidRPr="009E09CD" w:rsidRDefault="007E53B4" w:rsidP="007E53B4">
      <w:pPr>
        <w:pStyle w:val="PKNORMALNY"/>
        <w:rPr>
          <w:lang w:eastAsia="pl-PL"/>
        </w:rPr>
      </w:pPr>
      <w:r w:rsidRPr="009E09CD">
        <w:rPr>
          <w:lang w:eastAsia="pl-PL"/>
        </w:rPr>
        <w:t>Dojazd, jak i ciąg piesz</w:t>
      </w:r>
      <w:r w:rsidR="009E09CD" w:rsidRPr="009E09CD">
        <w:rPr>
          <w:lang w:eastAsia="pl-PL"/>
        </w:rPr>
        <w:t>y</w:t>
      </w:r>
      <w:r w:rsidRPr="009E09CD">
        <w:rPr>
          <w:lang w:eastAsia="pl-PL"/>
        </w:rPr>
        <w:t>, przebiegają</w:t>
      </w:r>
      <w:r w:rsidR="00A91A12" w:rsidRPr="009E09CD">
        <w:rPr>
          <w:lang w:eastAsia="pl-PL"/>
        </w:rPr>
        <w:t xml:space="preserve"> </w:t>
      </w:r>
      <w:r w:rsidRPr="009E09CD">
        <w:rPr>
          <w:lang w:eastAsia="pl-PL"/>
        </w:rPr>
        <w:t>równolegle do dr</w:t>
      </w:r>
      <w:r w:rsidR="009E09CD" w:rsidRPr="009E09CD">
        <w:rPr>
          <w:lang w:eastAsia="pl-PL"/>
        </w:rPr>
        <w:t>ogi</w:t>
      </w:r>
      <w:r w:rsidRPr="009E09CD">
        <w:rPr>
          <w:lang w:eastAsia="pl-PL"/>
        </w:rPr>
        <w:t xml:space="preserve"> dojazdow</w:t>
      </w:r>
      <w:r w:rsidR="009E09CD" w:rsidRPr="009E09CD">
        <w:rPr>
          <w:lang w:eastAsia="pl-PL"/>
        </w:rPr>
        <w:t xml:space="preserve">ej – ulicy Konopnickiej </w:t>
      </w:r>
      <w:r w:rsidRPr="009E09CD">
        <w:rPr>
          <w:lang w:eastAsia="pl-PL"/>
        </w:rPr>
        <w:t>tworząc prostą kompozycję</w:t>
      </w:r>
      <w:r w:rsidR="00A91A12" w:rsidRPr="009E09CD">
        <w:rPr>
          <w:lang w:eastAsia="pl-PL"/>
        </w:rPr>
        <w:t xml:space="preserve"> </w:t>
      </w:r>
      <w:r w:rsidRPr="009E09CD">
        <w:rPr>
          <w:lang w:eastAsia="pl-PL"/>
        </w:rPr>
        <w:t xml:space="preserve">urbanistyczną. </w:t>
      </w:r>
    </w:p>
    <w:p w14:paraId="3FBBCC07" w14:textId="7F4BCA94" w:rsidR="00E71CAD" w:rsidRDefault="00E71CAD" w:rsidP="007E53B4">
      <w:pPr>
        <w:pStyle w:val="PKNORMALNY"/>
        <w:rPr>
          <w:lang w:eastAsia="pl-PL"/>
        </w:rPr>
      </w:pPr>
      <w:r w:rsidRPr="00370057">
        <w:rPr>
          <w:lang w:eastAsia="pl-PL"/>
        </w:rPr>
        <w:t xml:space="preserve">Prosta forma architektoniczna budynków oraz kolorystyka w stonowanych odcieniach bieli, szarości i </w:t>
      </w:r>
      <w:r w:rsidR="00370057">
        <w:rPr>
          <w:lang w:eastAsia="pl-PL"/>
        </w:rPr>
        <w:t>brązu</w:t>
      </w:r>
      <w:r w:rsidRPr="00370057">
        <w:rPr>
          <w:lang w:eastAsia="pl-PL"/>
        </w:rPr>
        <w:t xml:space="preserve"> nie będzie stanowić kontrastu z istniejąca zabudową.</w:t>
      </w:r>
    </w:p>
    <w:p w14:paraId="3024A307" w14:textId="452EBCC2" w:rsidR="00441952" w:rsidRPr="00B8751F" w:rsidRDefault="00441952" w:rsidP="009D144D">
      <w:pPr>
        <w:pStyle w:val="PKNAGWEK2"/>
      </w:pPr>
      <w:bookmarkStart w:id="67" w:name="_Toc157956195"/>
      <w:r w:rsidRPr="00B8751F">
        <w:rPr>
          <w:lang w:eastAsia="pl-PL"/>
        </w:rPr>
        <w:t>PRZEBIEG GŁÓWNYCH ELEMENTÓW SIECI UZBROJENIA TERENU ORAZ DRÓG PUBLICZNYCH I WEWN</w:t>
      </w:r>
      <w:r w:rsidRPr="00B8751F">
        <w:rPr>
          <w:rFonts w:ascii="Arial,Bold" w:hAnsi="Arial,Bold" w:cs="Arial,Bold"/>
          <w:lang w:eastAsia="pl-PL"/>
        </w:rPr>
        <w:t>Ę</w:t>
      </w:r>
      <w:r w:rsidRPr="00B8751F">
        <w:rPr>
          <w:lang w:eastAsia="pl-PL"/>
        </w:rPr>
        <w:t>TRZNYCH NIEZB</w:t>
      </w:r>
      <w:r w:rsidRPr="00B8751F">
        <w:rPr>
          <w:rFonts w:ascii="Arial,Bold" w:hAnsi="Arial,Bold" w:cs="Arial,Bold"/>
          <w:lang w:eastAsia="pl-PL"/>
        </w:rPr>
        <w:t>Ę</w:t>
      </w:r>
      <w:r w:rsidRPr="00B8751F">
        <w:rPr>
          <w:lang w:eastAsia="pl-PL"/>
        </w:rPr>
        <w:t>DNYCH DO OBSŁUGI PROPONOWANEJ ZABUDOWY I ZAGOSPODAROWANIA TERENU</w:t>
      </w:r>
      <w:bookmarkEnd w:id="67"/>
    </w:p>
    <w:p w14:paraId="70BC6D61" w14:textId="53FBE912" w:rsidR="00CA0AA8" w:rsidRPr="00B8751F" w:rsidRDefault="00C916CF" w:rsidP="00CA0AA8">
      <w:pPr>
        <w:pStyle w:val="PKNORMALNY"/>
      </w:pPr>
      <w:r w:rsidRPr="00B8751F">
        <w:t xml:space="preserve">Dojazd do wnioskowanej inwestycji planuje się poprzez </w:t>
      </w:r>
      <w:r w:rsidR="009E09CD" w:rsidRPr="00B8751F">
        <w:t>dwa</w:t>
      </w:r>
      <w:r w:rsidR="004D3FA5" w:rsidRPr="00B8751F">
        <w:t xml:space="preserve"> </w:t>
      </w:r>
      <w:r w:rsidRPr="00B8751F">
        <w:t>planowan</w:t>
      </w:r>
      <w:r w:rsidR="009E09CD" w:rsidRPr="00B8751F">
        <w:t>e</w:t>
      </w:r>
      <w:r w:rsidR="004D3FA5" w:rsidRPr="00B8751F">
        <w:t xml:space="preserve"> </w:t>
      </w:r>
      <w:r w:rsidRPr="00B8751F">
        <w:t>zjazd</w:t>
      </w:r>
      <w:r w:rsidR="009E09CD" w:rsidRPr="00B8751F">
        <w:t>y</w:t>
      </w:r>
      <w:r w:rsidRPr="00B8751F">
        <w:t xml:space="preserve"> z dróg publicznych:</w:t>
      </w:r>
      <w:r w:rsidR="009E09CD" w:rsidRPr="00B8751F">
        <w:t xml:space="preserve"> jeden</w:t>
      </w:r>
      <w:r w:rsidRPr="00B8751F">
        <w:t xml:space="preserve"> z ulicy </w:t>
      </w:r>
      <w:r w:rsidR="009E09CD" w:rsidRPr="00B8751F">
        <w:t xml:space="preserve">Konopnickiej </w:t>
      </w:r>
      <w:r w:rsidRPr="00B8751F">
        <w:t xml:space="preserve">(od strony </w:t>
      </w:r>
      <w:r w:rsidR="009E09CD" w:rsidRPr="00B8751F">
        <w:t>wschodniej</w:t>
      </w:r>
      <w:r w:rsidRPr="00B8751F">
        <w:t>)</w:t>
      </w:r>
      <w:r w:rsidR="004D3FA5" w:rsidRPr="00B8751F">
        <w:t xml:space="preserve">, </w:t>
      </w:r>
      <w:r w:rsidR="00235832">
        <w:t>drugi</w:t>
      </w:r>
      <w:r w:rsidRPr="00B8751F">
        <w:t xml:space="preserve"> z ulicy </w:t>
      </w:r>
      <w:r w:rsidR="00B8751F" w:rsidRPr="00B8751F">
        <w:t>Wiatracznej</w:t>
      </w:r>
      <w:r w:rsidRPr="00B8751F">
        <w:t xml:space="preserve"> (od strony p</w:t>
      </w:r>
      <w:r w:rsidR="00B8751F" w:rsidRPr="00B8751F">
        <w:t>ołudniowej)</w:t>
      </w:r>
      <w:r w:rsidR="004D3FA5" w:rsidRPr="00B8751F">
        <w:t xml:space="preserve">. </w:t>
      </w:r>
      <w:proofErr w:type="spellStart"/>
      <w:r w:rsidR="00CA0AA8" w:rsidRPr="00B8751F">
        <w:t>Ww</w:t>
      </w:r>
      <w:proofErr w:type="spellEnd"/>
      <w:r w:rsidR="00CA0AA8" w:rsidRPr="00B8751F">
        <w:t xml:space="preserve"> drogi oraz drogi wewnętrzne na terenie inwestycji pełnić będą funkcje dróg pożarowych dla projektowanych budynków.</w:t>
      </w:r>
    </w:p>
    <w:p w14:paraId="07BD284A" w14:textId="1472C828" w:rsidR="00CA0AA8" w:rsidRPr="00B8751F" w:rsidRDefault="00B8751F" w:rsidP="00CA0AA8">
      <w:pPr>
        <w:pStyle w:val="PKNORMALNY"/>
      </w:pPr>
      <w:r w:rsidRPr="00B8751F">
        <w:t>W obrębie</w:t>
      </w:r>
      <w:r w:rsidR="00CA0AA8" w:rsidRPr="00B8751F">
        <w:t xml:space="preserve"> granic wniosku, </w:t>
      </w:r>
      <w:r w:rsidRPr="00B8751F">
        <w:t>wzdłuż drogi wewnętrznej</w:t>
      </w:r>
      <w:r w:rsidR="00CA0AA8" w:rsidRPr="00B8751F">
        <w:t>, planuje się lokalizacj</w:t>
      </w:r>
      <w:r w:rsidRPr="00B8751F">
        <w:t>ę</w:t>
      </w:r>
      <w:r w:rsidR="00CA0AA8" w:rsidRPr="00B8751F">
        <w:t xml:space="preserve"> części miejsc postojowych zgodnie z załącznikiem graficznym.</w:t>
      </w:r>
    </w:p>
    <w:p w14:paraId="6C1BF005" w14:textId="1121ADC1" w:rsidR="00441952" w:rsidRPr="00B8751F" w:rsidRDefault="00C916CF" w:rsidP="00C916CF">
      <w:pPr>
        <w:pStyle w:val="PKNORMALNY"/>
      </w:pPr>
      <w:r w:rsidRPr="00B8751F">
        <w:t>Inwestycję mieszkaniową lokalizuje się na terenie, który ma zapewniony bezpośredni dostęp do:</w:t>
      </w:r>
    </w:p>
    <w:p w14:paraId="0E7A355A" w14:textId="6ED35972" w:rsidR="0052658A" w:rsidRPr="00B8751F" w:rsidRDefault="00C916CF" w:rsidP="0052658A">
      <w:pPr>
        <w:pStyle w:val="PKPUNKTOWANIE"/>
        <w:spacing w:before="120" w:after="120"/>
        <w:ind w:left="641" w:hanging="357"/>
      </w:pPr>
      <w:r w:rsidRPr="00B8751F">
        <w:t xml:space="preserve">Sieci wodociągowej </w:t>
      </w:r>
      <w:r w:rsidR="00CA0AA8" w:rsidRPr="00B8751F">
        <w:t>ø1</w:t>
      </w:r>
      <w:r w:rsidR="00B8751F" w:rsidRPr="00B8751F">
        <w:t>1</w:t>
      </w:r>
      <w:r w:rsidR="00CA0AA8" w:rsidRPr="00B8751F">
        <w:t xml:space="preserve">0 znajdującej się w ul. </w:t>
      </w:r>
      <w:r w:rsidR="00B8751F" w:rsidRPr="00B8751F">
        <w:t>Konopnickiej</w:t>
      </w:r>
      <w:r w:rsidR="0052658A" w:rsidRPr="00B8751F">
        <w:t>, po wybudowaniu przyłącza zgodnie z warunkami technicznymi wydanymi przez Zakład Wodociągów i Kanalizacji w</w:t>
      </w:r>
      <w:r w:rsidR="00B8751F" w:rsidRPr="00B8751F">
        <w:t> </w:t>
      </w:r>
      <w:r w:rsidR="0052658A" w:rsidRPr="00B8751F">
        <w:t xml:space="preserve">Grójcu S.A. z dnia </w:t>
      </w:r>
      <w:r w:rsidR="00B8751F" w:rsidRPr="00B8751F">
        <w:t>08.01.2024</w:t>
      </w:r>
      <w:r w:rsidR="0052658A" w:rsidRPr="00B8751F">
        <w:t xml:space="preserve"> r. znak sprawy </w:t>
      </w:r>
      <w:r w:rsidR="00B8751F" w:rsidRPr="00B8751F">
        <w:t>67/2024</w:t>
      </w:r>
      <w:r w:rsidR="0052658A" w:rsidRPr="00B8751F">
        <w:t xml:space="preserve"> </w:t>
      </w:r>
    </w:p>
    <w:p w14:paraId="2A4AA399" w14:textId="5FCD6CC2" w:rsidR="00C916CF" w:rsidRPr="00EB14F1" w:rsidRDefault="00CA0AA8" w:rsidP="00F61838">
      <w:pPr>
        <w:pStyle w:val="PKPUNKTOWANIE"/>
      </w:pPr>
      <w:r w:rsidRPr="00EB14F1">
        <w:t xml:space="preserve">Sieci </w:t>
      </w:r>
      <w:r w:rsidR="00C916CF" w:rsidRPr="00EB14F1">
        <w:t>kanalizacji sanitarnej</w:t>
      </w:r>
      <w:r w:rsidR="00F61838" w:rsidRPr="00EB14F1">
        <w:t xml:space="preserve"> ø200</w:t>
      </w:r>
      <w:r w:rsidR="0052658A" w:rsidRPr="00EB14F1">
        <w:t xml:space="preserve"> przebiegającej w ulicy </w:t>
      </w:r>
      <w:r w:rsidR="00EB14F1" w:rsidRPr="00EB14F1">
        <w:t>Zagłoby lub ul. Wiatracznej</w:t>
      </w:r>
      <w:r w:rsidR="0052658A" w:rsidRPr="00EB14F1">
        <w:t xml:space="preserve">, po wybudowaniu przyłącza </w:t>
      </w:r>
      <w:r w:rsidR="00C916CF" w:rsidRPr="00EB14F1">
        <w:t>zgodnie z warunkami technicznymi wydanymi przez Zakład Wodociągów i Kanalizacji w</w:t>
      </w:r>
      <w:r w:rsidR="00EB14F1" w:rsidRPr="00EB14F1">
        <w:t> </w:t>
      </w:r>
      <w:r w:rsidR="00C916CF" w:rsidRPr="00EB14F1">
        <w:t>Grójcu S.A.</w:t>
      </w:r>
      <w:r w:rsidR="00EB14F1" w:rsidRPr="00EB14F1">
        <w:t xml:space="preserve"> z dnia 08.01.2024 r. znak sprawy 67/2024 </w:t>
      </w:r>
      <w:r w:rsidR="00C916CF" w:rsidRPr="00EB14F1">
        <w:t xml:space="preserve"> </w:t>
      </w:r>
    </w:p>
    <w:p w14:paraId="0C72FF06" w14:textId="5060503B" w:rsidR="00C916CF" w:rsidRPr="00B8751F" w:rsidRDefault="00C916CF" w:rsidP="00FD24C6">
      <w:pPr>
        <w:pStyle w:val="PKPUNKTOWANIE"/>
      </w:pPr>
      <w:r w:rsidRPr="00B8751F">
        <w:t xml:space="preserve">Sieci kanalizacji deszczowej </w:t>
      </w:r>
      <w:r w:rsidR="00F61838" w:rsidRPr="00B8751F">
        <w:t>ø</w:t>
      </w:r>
      <w:r w:rsidR="00B8751F" w:rsidRPr="00B8751F">
        <w:t>160</w:t>
      </w:r>
      <w:r w:rsidR="00F61838" w:rsidRPr="00B8751F">
        <w:t xml:space="preserve"> znajdującej się w </w:t>
      </w:r>
      <w:r w:rsidR="00FD24C6" w:rsidRPr="00B8751F">
        <w:t xml:space="preserve">ul. </w:t>
      </w:r>
      <w:r w:rsidR="00B8751F" w:rsidRPr="00B8751F">
        <w:t>Konopnickiej</w:t>
      </w:r>
      <w:r w:rsidR="00F61838" w:rsidRPr="00B8751F">
        <w:t xml:space="preserve">, </w:t>
      </w:r>
      <w:r w:rsidRPr="00B8751F">
        <w:t xml:space="preserve">zgodnie z warunkami technicznymi wydanymi przez Zakład Wodociągów i Kanalizacji w Grójcu S.A. z dnia </w:t>
      </w:r>
      <w:r w:rsidR="00B8751F" w:rsidRPr="00B8751F">
        <w:t>08.01.2024 r. znak sprawy 68/2024</w:t>
      </w:r>
      <w:r w:rsidRPr="00B8751F">
        <w:t xml:space="preserve"> </w:t>
      </w:r>
    </w:p>
    <w:p w14:paraId="32AE45DF" w14:textId="32D0A545" w:rsidR="00C916CF" w:rsidRPr="00EB14F1" w:rsidRDefault="00C916CF" w:rsidP="001E7BE9">
      <w:pPr>
        <w:pStyle w:val="PKPUNKTOWANIE"/>
      </w:pPr>
      <w:r w:rsidRPr="00EB14F1">
        <w:t>Sieci elektroenergetycznej</w:t>
      </w:r>
      <w:r w:rsidR="001E7BE9" w:rsidRPr="00EB14F1">
        <w:t xml:space="preserve"> po wybudowaniu </w:t>
      </w:r>
      <w:r w:rsidR="00150911" w:rsidRPr="00EB14F1">
        <w:t>przyłącza</w:t>
      </w:r>
      <w:r w:rsidR="001E7BE9" w:rsidRPr="00EB14F1">
        <w:t xml:space="preserve"> średniego napięcia, stacji transformatorowych oraz przyłączy</w:t>
      </w:r>
      <w:r w:rsidRPr="00EB14F1">
        <w:t xml:space="preserve"> zgodnie z zapewnieniem wydanym przez PGE Dystrybucja S.A. z</w:t>
      </w:r>
      <w:r w:rsidR="00EB14F1" w:rsidRPr="00EB14F1">
        <w:t> </w:t>
      </w:r>
      <w:r w:rsidRPr="00EB14F1">
        <w:t xml:space="preserve">dnia </w:t>
      </w:r>
      <w:r w:rsidR="00B8751F" w:rsidRPr="00EB14F1">
        <w:t>11.12.2023</w:t>
      </w:r>
      <w:r w:rsidRPr="00EB14F1">
        <w:t xml:space="preserve"> r. znak sprawy </w:t>
      </w:r>
      <w:r w:rsidR="00EB14F1" w:rsidRPr="00EB14F1">
        <w:t>23</w:t>
      </w:r>
      <w:r w:rsidRPr="00EB14F1">
        <w:t>-I7/WZD/002</w:t>
      </w:r>
      <w:r w:rsidR="00EB14F1" w:rsidRPr="00EB14F1">
        <w:t>35</w:t>
      </w:r>
      <w:r w:rsidRPr="00EB14F1">
        <w:t xml:space="preserve"> </w:t>
      </w:r>
    </w:p>
    <w:p w14:paraId="148082A1" w14:textId="7FB85DBE" w:rsidR="00370057" w:rsidRDefault="00C916CF" w:rsidP="00C42569">
      <w:pPr>
        <w:pStyle w:val="PKPUNKTOWANIE"/>
        <w:spacing w:before="120" w:after="120"/>
        <w:ind w:left="641" w:hanging="357"/>
      </w:pPr>
      <w:r w:rsidRPr="00370057">
        <w:t xml:space="preserve">Sieci gazowej </w:t>
      </w:r>
      <w:r w:rsidR="00370057" w:rsidRPr="00930E0C">
        <w:t xml:space="preserve">zgodnie z zapewnieniem wydanym przez Polska Spółka Gazownictwa </w:t>
      </w:r>
      <w:proofErr w:type="spellStart"/>
      <w:r w:rsidR="00370057" w:rsidRPr="00930E0C">
        <w:t>sp.z</w:t>
      </w:r>
      <w:proofErr w:type="spellEnd"/>
      <w:r w:rsidR="00370057" w:rsidRPr="00930E0C">
        <w:t xml:space="preserve"> o.o.. z dnia 19.01.2024 znak sprawy S005/0000171109/00001/2023/00000 </w:t>
      </w:r>
    </w:p>
    <w:p w14:paraId="2A5E1AB3" w14:textId="2B952A32" w:rsidR="00EB14F1" w:rsidRPr="00EB14F1" w:rsidRDefault="00EB14F1" w:rsidP="00C42569">
      <w:pPr>
        <w:pStyle w:val="PKPUNKTOWANIE"/>
        <w:spacing w:before="120" w:after="120"/>
        <w:ind w:left="641" w:hanging="357"/>
      </w:pPr>
      <w:r w:rsidRPr="00EB14F1">
        <w:t xml:space="preserve">Działka ma dostęp do drogi publicznej nr 160556 W ul. Konopnickiej oraz do drogi publicznej nr 161517 W ul. Wiatracznej zgodnie z pismem Burmistrza Gminy i Miasta Grójec z dnia 13.12.2023 </w:t>
      </w:r>
      <w:proofErr w:type="gramStart"/>
      <w:r w:rsidRPr="00EB14F1">
        <w:t>( znak</w:t>
      </w:r>
      <w:proofErr w:type="gramEnd"/>
      <w:r w:rsidRPr="00EB14F1">
        <w:t>: WI.7021.4.34.2023.KW )</w:t>
      </w:r>
    </w:p>
    <w:p w14:paraId="48AE2F0A" w14:textId="5B430F4A" w:rsidR="00441952" w:rsidRPr="00EB14F1" w:rsidRDefault="00441952" w:rsidP="00441952">
      <w:pPr>
        <w:pStyle w:val="PKNAGWEK2"/>
      </w:pPr>
      <w:bookmarkStart w:id="68" w:name="_Toc157956196"/>
      <w:r w:rsidRPr="00B8751F">
        <w:t xml:space="preserve">ETAPY REALIZACJI PROPONOWANEJ ZABUDOWY I ZAGOSPODAROWANIA </w:t>
      </w:r>
      <w:r w:rsidRPr="00EB14F1">
        <w:t>TERENU</w:t>
      </w:r>
      <w:bookmarkEnd w:id="68"/>
    </w:p>
    <w:p w14:paraId="66AA62B3" w14:textId="27E47250" w:rsidR="00457EF3" w:rsidRPr="00EB14F1" w:rsidRDefault="00457EF3" w:rsidP="00441952">
      <w:pPr>
        <w:pStyle w:val="PKNORMALNY"/>
      </w:pPr>
      <w:r w:rsidRPr="00EB14F1">
        <w:t xml:space="preserve">W </w:t>
      </w:r>
      <w:r w:rsidR="008E6096" w:rsidRPr="00EB14F1">
        <w:t>koncepcji przewiduje</w:t>
      </w:r>
      <w:r w:rsidRPr="00EB14F1">
        <w:t xml:space="preserve"> się możliwoś</w:t>
      </w:r>
      <w:r w:rsidR="00B8751F" w:rsidRPr="00EB14F1">
        <w:t>ci</w:t>
      </w:r>
      <w:r w:rsidRPr="00EB14F1">
        <w:t xml:space="preserve"> etapowania inwestycji. </w:t>
      </w:r>
    </w:p>
    <w:p w14:paraId="7920DF62" w14:textId="3957242B" w:rsidR="00441952" w:rsidRPr="00EB14F1" w:rsidRDefault="00441952" w:rsidP="00441952">
      <w:pPr>
        <w:pStyle w:val="PKNAGWEK2"/>
      </w:pPr>
      <w:bookmarkStart w:id="69" w:name="_Toc157956197"/>
      <w:r w:rsidRPr="00EB14F1">
        <w:lastRenderedPageBreak/>
        <w:t>POWIĄZANIA PRZESTRZENNE PLANOWANEJ INWESTYCJI Z TERENAMI OTACZAJĄCYMI</w:t>
      </w:r>
      <w:bookmarkEnd w:id="69"/>
    </w:p>
    <w:bookmarkEnd w:id="2"/>
    <w:bookmarkEnd w:id="3"/>
    <w:bookmarkEnd w:id="4"/>
    <w:bookmarkEnd w:id="47"/>
    <w:bookmarkEnd w:id="48"/>
    <w:bookmarkEnd w:id="49"/>
    <w:bookmarkEnd w:id="50"/>
    <w:bookmarkEnd w:id="51"/>
    <w:bookmarkEnd w:id="52"/>
    <w:bookmarkEnd w:id="53"/>
    <w:bookmarkEnd w:id="54"/>
    <w:bookmarkEnd w:id="55"/>
    <w:bookmarkEnd w:id="56"/>
    <w:bookmarkEnd w:id="57"/>
    <w:bookmarkEnd w:id="58"/>
    <w:bookmarkEnd w:id="59"/>
    <w:bookmarkEnd w:id="60"/>
    <w:bookmarkEnd w:id="61"/>
    <w:bookmarkEnd w:id="62"/>
    <w:bookmarkEnd w:id="63"/>
    <w:bookmarkEnd w:id="64"/>
    <w:p w14:paraId="139BF9BC" w14:textId="1B2D9D8A" w:rsidR="00987EAE" w:rsidRPr="00370057" w:rsidRDefault="00CE4E13" w:rsidP="00CE4E13">
      <w:pPr>
        <w:pStyle w:val="PKNORMALNY"/>
      </w:pPr>
      <w:r w:rsidRPr="00370057">
        <w:t xml:space="preserve">Zespół budynków mieszkalnych będący przedmiotem opracowania </w:t>
      </w:r>
      <w:r w:rsidR="00EB14F1" w:rsidRPr="00370057">
        <w:t>nieznacznie odbiega</w:t>
      </w:r>
      <w:r w:rsidR="00987EAE" w:rsidRPr="00370057">
        <w:t xml:space="preserve"> swoją funkcją oraz skalą </w:t>
      </w:r>
      <w:r w:rsidR="00455023" w:rsidRPr="00370057">
        <w:t>od</w:t>
      </w:r>
      <w:r w:rsidR="00987EAE" w:rsidRPr="00370057">
        <w:t xml:space="preserve"> </w:t>
      </w:r>
      <w:r w:rsidR="00EB14F1" w:rsidRPr="00370057">
        <w:t>dopuszczonej w terenie inwestycji przez MPZP</w:t>
      </w:r>
      <w:r w:rsidR="00CB72CA" w:rsidRPr="00370057">
        <w:t xml:space="preserve"> zabudowy.</w:t>
      </w:r>
      <w:r w:rsidR="00EB14F1" w:rsidRPr="00370057">
        <w:t xml:space="preserve"> Gabaryty zabudowań dopuszczone w terenie inwestycji przez MPZP są na tyle duże, że pozwalają na lokalizację inwestycji wielorodzinnej</w:t>
      </w:r>
      <w:r w:rsidR="00711CDB" w:rsidRPr="00370057">
        <w:t>. Planowany zespół składający się z dwóch odrębnych budynków o rozczłonkowanej architekturze będzie nawiązywał do istniejącej zabudowy mieszkalnej, jednorodzinnej.</w:t>
      </w:r>
    </w:p>
    <w:p w14:paraId="2A73832F" w14:textId="77777777" w:rsidR="00370057" w:rsidRPr="00370057" w:rsidRDefault="00370057" w:rsidP="00370057">
      <w:pPr>
        <w:pStyle w:val="PKNORMALNY"/>
      </w:pPr>
      <w:r w:rsidRPr="00370057">
        <w:t>Poza miastami oraz w miastach, w których liczba mieszkańców nie przekracza 100 000 mieszkańców – budynki nie mogą być wyższe niż 4 kondygnacje nadziemne, jednak jeżeli w odległości nie większej niż 500 m od budynków objętych inwestycją mieszkaniową znajdują się, w istniejącej zabudowie, budynki mieszkalne o wysokości przekraczającej liczbę kondygnacji, o której mowa w ust. 6, wówczas maksymalną wysokość budynków objętych inwestycją mieszkaniową, wyznacza wysokość najwyższego budynku mieszkalnego w istniejącej zabudowie.</w:t>
      </w:r>
    </w:p>
    <w:p w14:paraId="2C0B2B28" w14:textId="77777777" w:rsidR="00370057" w:rsidRPr="00370057" w:rsidRDefault="00370057" w:rsidP="00370057">
      <w:pPr>
        <w:pStyle w:val="PKNORMALNY"/>
      </w:pPr>
      <w:r w:rsidRPr="00370057">
        <w:t>W odległości około 137 m od inwestycji mieszkaniowej objętej wnioskiem znajdują się 5-kondygnacyjne budynki mieszkalne wielorodzinne.</w:t>
      </w:r>
    </w:p>
    <w:p w14:paraId="3A945DD6" w14:textId="4AB42176" w:rsidR="00CE4E13" w:rsidRPr="00370057" w:rsidRDefault="00711CDB" w:rsidP="00CE4E13">
      <w:pPr>
        <w:pStyle w:val="PKNORMALNY"/>
      </w:pPr>
      <w:r w:rsidRPr="00370057">
        <w:t xml:space="preserve">Wprowadzana funkcja usługowo - handlowa z uwagi na jej niewielki gabaryt </w:t>
      </w:r>
      <w:proofErr w:type="gramStart"/>
      <w:r w:rsidRPr="00370057">
        <w:t>( powierzchnia</w:t>
      </w:r>
      <w:proofErr w:type="gramEnd"/>
      <w:r w:rsidRPr="00370057">
        <w:t xml:space="preserve"> max. </w:t>
      </w:r>
      <w:r w:rsidR="00370057" w:rsidRPr="00370057">
        <w:t>35</w:t>
      </w:r>
      <w:r w:rsidRPr="00370057">
        <w:t>0 m</w:t>
      </w:r>
      <w:r w:rsidRPr="00370057">
        <w:rPr>
          <w:vertAlign w:val="superscript"/>
        </w:rPr>
        <w:t>2 </w:t>
      </w:r>
      <w:r w:rsidRPr="00370057">
        <w:t xml:space="preserve">) </w:t>
      </w:r>
      <w:r w:rsidR="00E456B9" w:rsidRPr="00370057">
        <w:t>będzie stanowić uzupełnienie funkcji wielorodzinnej</w:t>
      </w:r>
      <w:r w:rsidR="00673694" w:rsidRPr="00370057">
        <w:t>.</w:t>
      </w:r>
    </w:p>
    <w:p w14:paraId="2DE8D635" w14:textId="77777777" w:rsidR="00A46444" w:rsidRPr="00E456B9" w:rsidRDefault="00A46444" w:rsidP="004048D5">
      <w:pPr>
        <w:pStyle w:val="PKNORMALNY"/>
        <w:ind w:left="5529" w:firstLine="0"/>
        <w:jc w:val="center"/>
      </w:pPr>
    </w:p>
    <w:p w14:paraId="1B8B44F7" w14:textId="6F30603C" w:rsidR="004048D5" w:rsidRPr="00E456B9" w:rsidRDefault="004048D5" w:rsidP="004048D5">
      <w:pPr>
        <w:pStyle w:val="PKNORMALNY"/>
        <w:ind w:left="5529" w:firstLine="0"/>
        <w:jc w:val="center"/>
        <w:rPr>
          <w:lang w:val="en-US"/>
        </w:rPr>
      </w:pPr>
      <w:proofErr w:type="spellStart"/>
      <w:r w:rsidRPr="00E456B9">
        <w:rPr>
          <w:lang w:val="en-US"/>
        </w:rPr>
        <w:t>Projektant</w:t>
      </w:r>
      <w:proofErr w:type="spellEnd"/>
      <w:r w:rsidRPr="00E456B9">
        <w:rPr>
          <w:lang w:val="en-US"/>
        </w:rPr>
        <w:t>:</w:t>
      </w:r>
    </w:p>
    <w:p w14:paraId="5110B5B9" w14:textId="5DFBAF91" w:rsidR="00441952" w:rsidRPr="00E456B9" w:rsidRDefault="004048D5" w:rsidP="004048D5">
      <w:pPr>
        <w:pStyle w:val="PKNORMALNY"/>
        <w:ind w:left="5529" w:firstLine="0"/>
        <w:jc w:val="center"/>
        <w:rPr>
          <w:lang w:val="en-US"/>
        </w:rPr>
      </w:pPr>
      <w:proofErr w:type="spellStart"/>
      <w:r w:rsidRPr="00E456B9">
        <w:rPr>
          <w:lang w:val="en-US"/>
        </w:rPr>
        <w:t>mgr</w:t>
      </w:r>
      <w:proofErr w:type="spellEnd"/>
      <w:r w:rsidRPr="00E456B9">
        <w:rPr>
          <w:lang w:val="en-US"/>
        </w:rPr>
        <w:t xml:space="preserve"> </w:t>
      </w:r>
      <w:proofErr w:type="spellStart"/>
      <w:r w:rsidRPr="00E456B9">
        <w:rPr>
          <w:lang w:val="en-US"/>
        </w:rPr>
        <w:t>inż</w:t>
      </w:r>
      <w:proofErr w:type="spellEnd"/>
      <w:r w:rsidRPr="00E456B9">
        <w:rPr>
          <w:lang w:val="en-US"/>
        </w:rPr>
        <w:t xml:space="preserve">. arch. Witold </w:t>
      </w:r>
      <w:proofErr w:type="spellStart"/>
      <w:r w:rsidRPr="00E456B9">
        <w:rPr>
          <w:lang w:val="en-US"/>
        </w:rPr>
        <w:t>Malmon</w:t>
      </w:r>
      <w:proofErr w:type="spellEnd"/>
    </w:p>
    <w:p w14:paraId="6E9DB69C" w14:textId="4001726F" w:rsidR="00A56B52" w:rsidRPr="00E456B9" w:rsidRDefault="004048D5" w:rsidP="00A46444">
      <w:pPr>
        <w:pStyle w:val="PKNORMALNY"/>
        <w:ind w:left="5529" w:firstLine="0"/>
        <w:jc w:val="center"/>
      </w:pPr>
      <w:r w:rsidRPr="00E456B9">
        <w:t xml:space="preserve">nr </w:t>
      </w:r>
      <w:proofErr w:type="spellStart"/>
      <w:r w:rsidRPr="00E456B9">
        <w:t>upr</w:t>
      </w:r>
      <w:proofErr w:type="spellEnd"/>
      <w:r w:rsidRPr="00E456B9">
        <w:t>. GP-III-7342/130/91</w:t>
      </w:r>
    </w:p>
    <w:sectPr w:rsidR="00A56B52" w:rsidRPr="00E456B9" w:rsidSect="00F84227">
      <w:pgSz w:w="11906" w:h="16838" w:code="9"/>
      <w:pgMar w:top="1418" w:right="1418" w:bottom="1418" w:left="1701" w:header="720" w:footer="720" w:gutter="0"/>
      <w:pgNumType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3CF513" w14:textId="77777777" w:rsidR="00F84227" w:rsidRDefault="00F84227">
      <w:pPr>
        <w:spacing w:after="0"/>
      </w:pPr>
      <w:r>
        <w:separator/>
      </w:r>
    </w:p>
  </w:endnote>
  <w:endnote w:type="continuationSeparator" w:id="0">
    <w:p w14:paraId="11854E8A" w14:textId="77777777" w:rsidR="00F84227" w:rsidRDefault="00F8422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">
    <w:altName w:val="Times New Roman"/>
    <w:charset w:val="00"/>
    <w:family w:val="roman"/>
    <w:pitch w:val="default"/>
  </w:font>
  <w:font w:name="MS Serif">
    <w:altName w:val="Times New Roman"/>
    <w:panose1 w:val="00000000000000000000"/>
    <w:charset w:val="00"/>
    <w:family w:val="auto"/>
    <w:notTrueType/>
    <w:pitch w:val="variable"/>
  </w:font>
  <w:font w:name="MS Sans Serif">
    <w:altName w:val="Arial"/>
    <w:panose1 w:val="00000000000000000000"/>
    <w:charset w:val="00"/>
    <w:family w:val="swiss"/>
    <w:notTrueType/>
    <w:pitch w:val="variable"/>
  </w:font>
  <w:font w:name="TimesNewRomanPSMT">
    <w:altName w:val="MS Gothic"/>
    <w:charset w:val="EE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G Mincho Light J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</w:font>
  <w:font w:name="Arial,Bold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A76E3" w14:textId="77777777" w:rsidR="00C15A2F" w:rsidRPr="003A315D" w:rsidRDefault="00000000" w:rsidP="00C15A2F">
    <w:pPr>
      <w:pStyle w:val="Stopka"/>
      <w:tabs>
        <w:tab w:val="center" w:pos="4820"/>
      </w:tabs>
      <w:jc w:val="right"/>
      <w:rPr>
        <w:rFonts w:asciiTheme="minorHAnsi" w:hAnsiTheme="minorHAnsi" w:cstheme="minorHAnsi"/>
        <w:sz w:val="22"/>
        <w:szCs w:val="22"/>
      </w:rPr>
    </w:pPr>
    <w:sdt>
      <w:sdtPr>
        <w:id w:val="947819172"/>
        <w:docPartObj>
          <w:docPartGallery w:val="Page Numbers (Bottom of Page)"/>
          <w:docPartUnique/>
        </w:docPartObj>
      </w:sdtPr>
      <w:sdtEndPr>
        <w:rPr>
          <w:rFonts w:asciiTheme="minorHAnsi" w:hAnsiTheme="minorHAnsi" w:cstheme="minorHAnsi"/>
          <w:sz w:val="22"/>
          <w:szCs w:val="22"/>
        </w:rPr>
      </w:sdtEndPr>
      <w:sdtContent>
        <w:sdt>
          <w:sdtPr>
            <w:rPr>
              <w:rFonts w:asciiTheme="minorHAnsi" w:hAnsiTheme="minorHAnsi" w:cstheme="minorHAnsi"/>
              <w:sz w:val="22"/>
              <w:szCs w:val="22"/>
            </w:rPr>
            <w:id w:val="-371762445"/>
            <w:docPartObj>
              <w:docPartGallery w:val="Page Numbers (Top of Page)"/>
              <w:docPartUnique/>
            </w:docPartObj>
          </w:sdtPr>
          <w:sdtContent>
            <w:r w:rsidR="00C15A2F" w:rsidRPr="003A315D">
              <w:rPr>
                <w:rFonts w:asciiTheme="minorHAnsi" w:hAnsiTheme="minorHAnsi" w:cstheme="minorHAnsi"/>
                <w:sz w:val="22"/>
                <w:szCs w:val="22"/>
              </w:rPr>
              <w:t xml:space="preserve">Strona </w:t>
            </w:r>
            <w:r w:rsidR="00C15A2F" w:rsidRPr="003A315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="00C15A2F" w:rsidRPr="003A315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PAGE</w:instrText>
            </w:r>
            <w:r w:rsidR="00C15A2F" w:rsidRPr="003A315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C15A2F" w:rsidRPr="003A315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="00C15A2F" w:rsidRPr="003A315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  <w:r w:rsidR="00C15A2F" w:rsidRPr="003A315D">
              <w:rPr>
                <w:rFonts w:asciiTheme="minorHAnsi" w:hAnsiTheme="minorHAnsi" w:cstheme="minorHAnsi"/>
                <w:sz w:val="22"/>
                <w:szCs w:val="22"/>
              </w:rPr>
              <w:t xml:space="preserve"> z </w:t>
            </w:r>
            <w:r w:rsidR="00C15A2F" w:rsidRPr="003A315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="00C15A2F" w:rsidRPr="003A315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NUMPAGES</w:instrText>
            </w:r>
            <w:r w:rsidR="00C15A2F" w:rsidRPr="003A315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C15A2F" w:rsidRPr="003A315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11</w:t>
            </w:r>
            <w:r w:rsidR="00C15A2F" w:rsidRPr="003A315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</w:sdtContent>
        </w:sdt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765BAB" w14:textId="27AAE9EF" w:rsidR="00C15A2F" w:rsidRPr="00C15A2F" w:rsidRDefault="00C15A2F" w:rsidP="00C15A2F">
    <w:pPr>
      <w:pStyle w:val="Stopka"/>
      <w:tabs>
        <w:tab w:val="center" w:pos="4820"/>
      </w:tabs>
      <w:jc w:val="right"/>
      <w:rPr>
        <w:rFonts w:asciiTheme="minorHAnsi" w:hAnsiTheme="minorHAnsi" w:cstheme="minorHAnsi"/>
      </w:rPr>
    </w:pPr>
  </w:p>
  <w:p w14:paraId="149698F3" w14:textId="77777777" w:rsidR="00C15A2F" w:rsidRDefault="00C15A2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C44EEC" w14:textId="77777777" w:rsidR="00110EB1" w:rsidRPr="00C15A2F" w:rsidRDefault="00000000" w:rsidP="00C15A2F">
    <w:pPr>
      <w:pStyle w:val="Stopka"/>
      <w:tabs>
        <w:tab w:val="center" w:pos="4820"/>
      </w:tabs>
      <w:jc w:val="right"/>
      <w:rPr>
        <w:rFonts w:asciiTheme="minorHAnsi" w:hAnsiTheme="minorHAnsi" w:cstheme="minorHAnsi"/>
      </w:rPr>
    </w:pPr>
    <w:sdt>
      <w:sdtPr>
        <w:id w:val="-2069096215"/>
        <w:docPartObj>
          <w:docPartGallery w:val="Page Numbers (Bottom of Page)"/>
          <w:docPartUnique/>
        </w:docPartObj>
      </w:sdtPr>
      <w:sdtEndPr>
        <w:rPr>
          <w:rFonts w:asciiTheme="minorHAnsi" w:hAnsiTheme="minorHAnsi" w:cstheme="minorHAnsi"/>
        </w:rPr>
      </w:sdtEndPr>
      <w:sdtContent>
        <w:sdt>
          <w:sdtPr>
            <w:rPr>
              <w:rFonts w:asciiTheme="minorHAnsi" w:hAnsiTheme="minorHAnsi" w:cstheme="minorHAnsi"/>
            </w:rPr>
            <w:id w:val="-24946131"/>
            <w:docPartObj>
              <w:docPartGallery w:val="Page Numbers (Top of Page)"/>
              <w:docPartUnique/>
            </w:docPartObj>
          </w:sdtPr>
          <w:sdtContent>
            <w:r w:rsidR="00110EB1" w:rsidRPr="00C15A2F">
              <w:rPr>
                <w:rFonts w:asciiTheme="minorHAnsi" w:hAnsiTheme="minorHAnsi" w:cstheme="minorHAnsi"/>
              </w:rPr>
              <w:t xml:space="preserve">Strona </w:t>
            </w:r>
            <w:r w:rsidR="00110EB1" w:rsidRPr="00C15A2F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begin"/>
            </w:r>
            <w:r w:rsidR="00110EB1" w:rsidRPr="00C15A2F">
              <w:rPr>
                <w:rFonts w:asciiTheme="minorHAnsi" w:hAnsiTheme="minorHAnsi" w:cstheme="minorHAnsi"/>
                <w:b/>
                <w:bCs/>
              </w:rPr>
              <w:instrText>PAGE</w:instrText>
            </w:r>
            <w:r w:rsidR="00110EB1" w:rsidRPr="00C15A2F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separate"/>
            </w:r>
            <w:r w:rsidR="00110EB1" w:rsidRPr="00C15A2F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1</w:t>
            </w:r>
            <w:r w:rsidR="00110EB1" w:rsidRPr="00C15A2F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end"/>
            </w:r>
            <w:r w:rsidR="00110EB1" w:rsidRPr="00C15A2F">
              <w:rPr>
                <w:rFonts w:asciiTheme="minorHAnsi" w:hAnsiTheme="minorHAnsi" w:cstheme="minorHAnsi"/>
              </w:rPr>
              <w:t xml:space="preserve"> z </w:t>
            </w:r>
            <w:r w:rsidR="00110EB1" w:rsidRPr="00C15A2F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begin"/>
            </w:r>
            <w:r w:rsidR="00110EB1" w:rsidRPr="00C15A2F"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 w:rsidR="00110EB1" w:rsidRPr="00C15A2F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separate"/>
            </w:r>
            <w:r w:rsidR="00110EB1" w:rsidRPr="00C15A2F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11</w:t>
            </w:r>
            <w:r w:rsidR="00110EB1" w:rsidRPr="00C15A2F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end"/>
            </w:r>
          </w:sdtContent>
        </w:sdt>
      </w:sdtContent>
    </w:sdt>
  </w:p>
  <w:p w14:paraId="4214A913" w14:textId="77777777" w:rsidR="00110EB1" w:rsidRDefault="00110EB1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11D183" w14:textId="77777777" w:rsidR="008069D4" w:rsidRDefault="008069D4" w:rsidP="00E41D35">
    <w:pPr>
      <w:pStyle w:val="Stopka"/>
    </w:pPr>
    <w:r>
      <w:fldChar w:fldCharType="begin"/>
    </w:r>
    <w:r>
      <w:instrText xml:space="preserve"> PAGE   \* MERGEFORMAT </w:instrText>
    </w:r>
    <w:r>
      <w:fldChar w:fldCharType="separate"/>
    </w:r>
    <w:r>
      <w:t>5</w:t>
    </w:r>
    <w: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EDE18D" w14:textId="77777777" w:rsidR="008069D4" w:rsidRDefault="008069D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38F95A" w14:textId="77777777" w:rsidR="00F84227" w:rsidRDefault="00F84227">
      <w:pPr>
        <w:spacing w:after="0"/>
      </w:pPr>
      <w:r>
        <w:separator/>
      </w:r>
    </w:p>
  </w:footnote>
  <w:footnote w:type="continuationSeparator" w:id="0">
    <w:p w14:paraId="1F24B0B3" w14:textId="77777777" w:rsidR="00F84227" w:rsidRDefault="00F8422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941310" w14:textId="6BE1599B" w:rsidR="00822E1C" w:rsidRPr="00822E1C" w:rsidRDefault="00822E1C" w:rsidP="00822E1C">
    <w:pPr>
      <w:pStyle w:val="Nagwek"/>
      <w:jc w:val="right"/>
      <w:rPr>
        <w:rFonts w:ascii="Arial" w:hAnsi="Arial" w:cs="Arial"/>
        <w:b/>
        <w:bCs/>
        <w:sz w:val="20"/>
        <w:szCs w:val="24"/>
      </w:rPr>
    </w:pPr>
    <w:r w:rsidRPr="00822E1C">
      <w:rPr>
        <w:rFonts w:ascii="Arial" w:hAnsi="Arial" w:cs="Arial"/>
        <w:b/>
        <w:bCs/>
        <w:sz w:val="20"/>
        <w:szCs w:val="24"/>
      </w:rPr>
      <w:t>ZAŁĄCZNIK NR 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651F4E" w14:textId="27182A8E" w:rsidR="006E0509" w:rsidRPr="00822E1C" w:rsidRDefault="006E0509" w:rsidP="00822E1C">
    <w:pPr>
      <w:pStyle w:val="Nagwek"/>
      <w:jc w:val="right"/>
      <w:rPr>
        <w:rFonts w:ascii="Arial" w:hAnsi="Arial" w:cs="Arial"/>
        <w:b/>
        <w:bCs/>
        <w:sz w:val="20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E4713E" w14:textId="77777777" w:rsidR="008069D4" w:rsidRDefault="008069D4">
    <w:pPr>
      <w:pStyle w:val="Nagwek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C29ED" w14:textId="77777777" w:rsidR="008069D4" w:rsidRDefault="008069D4">
    <w:pPr>
      <w:pStyle w:val="Nagwek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E2F9B3" w14:textId="77777777" w:rsidR="008069D4" w:rsidRDefault="008069D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5CBC1A54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lvl w:ilvl="0">
      <w:start w:val="3"/>
      <w:numFmt w:val="decimal"/>
      <w:pStyle w:val="Nagwek1"/>
      <w:suff w:val="space"/>
      <w:lvlText w:val="%1."/>
      <w:lvlJc w:val="left"/>
      <w:pPr>
        <w:tabs>
          <w:tab w:val="num" w:pos="0"/>
        </w:tabs>
        <w:ind w:left="360" w:hanging="360"/>
      </w:pPr>
      <w:rPr>
        <w:b/>
        <w:i w:val="0"/>
        <w:color w:val="auto"/>
        <w:sz w:val="20"/>
        <w:szCs w:val="20"/>
      </w:rPr>
    </w:lvl>
    <w:lvl w:ilvl="1">
      <w:start w:val="1"/>
      <w:numFmt w:val="decimal"/>
      <w:pStyle w:val="Nagwek2"/>
      <w:suff w:val="space"/>
      <w:lvlText w:val="%1.%2."/>
      <w:lvlJc w:val="left"/>
      <w:pPr>
        <w:tabs>
          <w:tab w:val="num" w:pos="0"/>
        </w:tabs>
        <w:ind w:left="792" w:hanging="1152"/>
      </w:pPr>
      <w:rPr>
        <w:rFonts w:ascii="Arial Narrow" w:hAnsi="Arial Narrow"/>
        <w:b/>
        <w:i w:val="0"/>
        <w:sz w:val="22"/>
        <w:szCs w:val="20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pStyle w:val="Nagwek5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pStyle w:val="Nagwek6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pStyle w:val="Nagwek7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pStyle w:val="Nagwek8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pStyle w:val="Nagwek9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bullet"/>
      <w:pStyle w:val="StylWYPUNKTOWANIE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 w15:restartNumberingAfterBreak="0">
    <w:nsid w:val="00000003"/>
    <w:multiLevelType w:val="multilevel"/>
    <w:tmpl w:val="00000003"/>
    <w:name w:val="WW8Num3"/>
    <w:lvl w:ilvl="0">
      <w:start w:val="1"/>
      <w:numFmt w:val="bullet"/>
      <w:pStyle w:val="wypunktowywanie"/>
      <w:lvlText w:val=""/>
      <w:lvlJc w:val="left"/>
      <w:pPr>
        <w:tabs>
          <w:tab w:val="num" w:pos="1320"/>
        </w:tabs>
        <w:ind w:left="1320" w:hanging="360"/>
      </w:pPr>
      <w:rPr>
        <w:rFonts w:ascii="Wingdings" w:hAnsi="Wingdings"/>
        <w:b/>
        <w:bCs/>
      </w:rPr>
    </w:lvl>
    <w:lvl w:ilvl="1">
      <w:start w:val="1"/>
      <w:numFmt w:val="bullet"/>
      <w:lvlText w:val=""/>
      <w:lvlJc w:val="left"/>
      <w:pPr>
        <w:tabs>
          <w:tab w:val="num" w:pos="2040"/>
        </w:tabs>
        <w:ind w:left="1963" w:hanging="283"/>
      </w:pPr>
      <w:rPr>
        <w:rFonts w:ascii="Wingdings" w:hAnsi="Wingdings"/>
        <w:b/>
        <w:bCs/>
      </w:rPr>
    </w:lvl>
    <w:lvl w:ilvl="2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/>
      </w:rPr>
    </w:lvl>
  </w:abstractNum>
  <w:abstractNum w:abstractNumId="4" w15:restartNumberingAfterBreak="0">
    <w:nsid w:val="00000004"/>
    <w:multiLevelType w:val="singleLevel"/>
    <w:tmpl w:val="00000004"/>
    <w:name w:val="WW8Num4"/>
    <w:lvl w:ilvl="0">
      <w:start w:val="1"/>
      <w:numFmt w:val="upperLetter"/>
      <w:pStyle w:val="WW-Listawypunktowana2"/>
      <w:lvlText w:val="%1."/>
      <w:lvlJc w:val="left"/>
      <w:pPr>
        <w:tabs>
          <w:tab w:val="num" w:pos="1140"/>
        </w:tabs>
        <w:ind w:left="1140" w:hanging="360"/>
      </w:pPr>
      <w:rPr>
        <w:rFonts w:ascii="Symbol" w:hAnsi="Symbol"/>
      </w:rPr>
    </w:lvl>
  </w:abstractNum>
  <w:abstractNum w:abstractNumId="5" w15:restartNumberingAfterBreak="0">
    <w:nsid w:val="00000005"/>
    <w:multiLevelType w:val="multilevel"/>
    <w:tmpl w:val="00000005"/>
    <w:name w:val="WW8Num5"/>
    <w:lvl w:ilvl="0">
      <w:start w:val="1"/>
      <w:numFmt w:val="upperRoman"/>
      <w:pStyle w:val="PKNAGWEKRZYMSKIE"/>
      <w:suff w:val="space"/>
      <w:lvlText w:val="%1.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0" w:firstLine="0"/>
      </w:pPr>
      <w:rPr>
        <w:rFonts w:ascii="OpenSymbol" w:hAnsi="OpenSymbol"/>
        <w:sz w:val="18"/>
      </w:rPr>
    </w:lvl>
    <w:lvl w:ilvl="2">
      <w:start w:val="1"/>
      <w:numFmt w:val="decimal"/>
      <w:lvlText w:val="%1.%2.%3."/>
      <w:lvlJc w:val="left"/>
      <w:pPr>
        <w:tabs>
          <w:tab w:val="num" w:pos="1227"/>
        </w:tabs>
        <w:ind w:left="1227" w:hanging="504"/>
      </w:pPr>
    </w:lvl>
    <w:lvl w:ilvl="3">
      <w:start w:val="1"/>
      <w:numFmt w:val="decimal"/>
      <w:suff w:val="space"/>
      <w:lvlText w:val="%1.%2.%3.%4."/>
      <w:lvlJc w:val="left"/>
      <w:pPr>
        <w:tabs>
          <w:tab w:val="num" w:pos="0"/>
        </w:tabs>
        <w:ind w:left="1083" w:firstLine="0"/>
      </w:pPr>
      <w:rPr>
        <w:rFonts w:ascii="Symbol" w:hAnsi="Symbol"/>
      </w:rPr>
    </w:lvl>
    <w:lvl w:ilvl="4">
      <w:start w:val="1"/>
      <w:numFmt w:val="decimal"/>
      <w:lvlText w:val="%1.%2.%3.%4.%5."/>
      <w:lvlJc w:val="left"/>
      <w:pPr>
        <w:tabs>
          <w:tab w:val="num" w:pos="2523"/>
        </w:tabs>
        <w:ind w:left="2235" w:hanging="792"/>
      </w:pPr>
    </w:lvl>
    <w:lvl w:ilvl="5">
      <w:start w:val="1"/>
      <w:numFmt w:val="decimal"/>
      <w:lvlText w:val="%1.%2.%3.%4.%5.%6."/>
      <w:lvlJc w:val="left"/>
      <w:pPr>
        <w:tabs>
          <w:tab w:val="num" w:pos="2883"/>
        </w:tabs>
        <w:ind w:left="2739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3"/>
        </w:tabs>
        <w:ind w:left="3243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3"/>
        </w:tabs>
        <w:ind w:left="3747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3"/>
        </w:tabs>
        <w:ind w:left="4323" w:hanging="1440"/>
      </w:pPr>
    </w:lvl>
  </w:abstractNum>
  <w:abstractNum w:abstractNumId="6" w15:restartNumberingAfterBreak="0">
    <w:nsid w:val="00000006"/>
    <w:multiLevelType w:val="singleLevel"/>
    <w:tmpl w:val="00000006"/>
    <w:name w:val="WW8Num6"/>
    <w:lvl w:ilvl="0">
      <w:start w:val="1"/>
      <w:numFmt w:val="bullet"/>
      <w:pStyle w:val="PKpunktowanie-kropki"/>
      <w:lvlText w:val="▪"/>
      <w:lvlJc w:val="left"/>
      <w:pPr>
        <w:tabs>
          <w:tab w:val="num" w:pos="0"/>
        </w:tabs>
        <w:ind w:left="340" w:firstLine="20"/>
      </w:pPr>
      <w:rPr>
        <w:rFonts w:ascii="Tahoma" w:hAnsi="Tahoma"/>
      </w:rPr>
    </w:lvl>
  </w:abstractNum>
  <w:abstractNum w:abstractNumId="7" w15:restartNumberingAfterBreak="0">
    <w:nsid w:val="00000007"/>
    <w:multiLevelType w:val="multilevel"/>
    <w:tmpl w:val="00000007"/>
    <w:name w:val="WW8Num7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1210" w:hanging="360"/>
      </w:pPr>
      <w:rPr>
        <w:rFonts w:ascii="Symbol" w:hAnsi="Symbol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0" w:firstLine="142"/>
      </w:pPr>
      <w:rPr>
        <w:rFonts w:ascii="OpenSymbol" w:hAnsi="OpenSymbol"/>
        <w:sz w:val="18"/>
      </w:rPr>
    </w:lvl>
    <w:lvl w:ilvl="2">
      <w:start w:val="1"/>
      <w:numFmt w:val="decimal"/>
      <w:lvlText w:val="%1.%2.%3."/>
      <w:lvlJc w:val="left"/>
      <w:pPr>
        <w:tabs>
          <w:tab w:val="num" w:pos="1227"/>
        </w:tabs>
        <w:ind w:left="1227" w:hanging="504"/>
      </w:pPr>
    </w:lvl>
    <w:lvl w:ilvl="3">
      <w:start w:val="1"/>
      <w:numFmt w:val="decimal"/>
      <w:suff w:val="space"/>
      <w:lvlText w:val="%1.%2.%3.%4."/>
      <w:lvlJc w:val="left"/>
      <w:rPr>
        <w:rFonts w:cs="Times New Roman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1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."/>
      <w:lvlJc w:val="left"/>
      <w:pPr>
        <w:tabs>
          <w:tab w:val="num" w:pos="2523"/>
        </w:tabs>
        <w:ind w:left="2235" w:hanging="792"/>
      </w:pPr>
    </w:lvl>
    <w:lvl w:ilvl="5">
      <w:start w:val="1"/>
      <w:numFmt w:val="decimal"/>
      <w:lvlText w:val="%1.%2.%3.%4.%5.%6."/>
      <w:lvlJc w:val="left"/>
      <w:pPr>
        <w:tabs>
          <w:tab w:val="num" w:pos="2883"/>
        </w:tabs>
        <w:ind w:left="2739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3"/>
        </w:tabs>
        <w:ind w:left="3243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3"/>
        </w:tabs>
        <w:ind w:left="3747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3"/>
        </w:tabs>
        <w:ind w:left="4323" w:hanging="1440"/>
      </w:pPr>
    </w:lvl>
  </w:abstractNum>
  <w:abstractNum w:abstractNumId="8" w15:restartNumberingAfterBreak="0">
    <w:nsid w:val="00000008"/>
    <w:multiLevelType w:val="multilevel"/>
    <w:tmpl w:val="00000008"/>
    <w:name w:val="WW8Num8"/>
    <w:lvl w:ilvl="0">
      <w:start w:val="1"/>
      <w:numFmt w:val="decimal"/>
      <w:pStyle w:val="PKNAGEWEK2rzymskie"/>
      <w:suff w:val="space"/>
      <w:lvlText w:val="%1."/>
      <w:lvlJc w:val="left"/>
      <w:pPr>
        <w:tabs>
          <w:tab w:val="num" w:pos="0"/>
        </w:tabs>
        <w:ind w:left="0" w:firstLine="0"/>
      </w:pPr>
      <w:rPr>
        <w:rFonts w:ascii="Symbol" w:hAnsi="Symbol"/>
        <w:sz w:val="18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0" w:firstLine="0"/>
      </w:pPr>
      <w:rPr>
        <w:rFonts w:ascii="OpenSymbol" w:hAnsi="OpenSymbol"/>
        <w:sz w:val="18"/>
      </w:rPr>
    </w:lvl>
    <w:lvl w:ilvl="2">
      <w:start w:val="1"/>
      <w:numFmt w:val="decimal"/>
      <w:suff w:val="space"/>
      <w:lvlText w:val="%2.%3.1.1."/>
      <w:lvlJc w:val="left"/>
      <w:pPr>
        <w:tabs>
          <w:tab w:val="num" w:pos="0"/>
        </w:tabs>
        <w:ind w:left="0" w:firstLine="0"/>
      </w:pPr>
      <w:rPr>
        <w:rFonts w:ascii="Arial" w:hAnsi="Arial"/>
        <w:b w:val="0"/>
        <w:i w:val="0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00000009"/>
    <w:multiLevelType w:val="singleLevel"/>
    <w:tmpl w:val="00000009"/>
    <w:name w:val="WW8Num9"/>
    <w:lvl w:ilvl="0">
      <w:start w:val="1"/>
      <w:numFmt w:val="decimal"/>
      <w:pStyle w:val="StylPKpunktowanie-kropkiInterlinia15wiersza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A"/>
    <w:multiLevelType w:val="singleLevel"/>
    <w:tmpl w:val="82A440EA"/>
    <w:lvl w:ilvl="0">
      <w:start w:val="1"/>
      <w:numFmt w:val="bullet"/>
      <w:pStyle w:val="PKPUNKTOWANIE"/>
      <w:lvlText w:val="•"/>
      <w:lvlJc w:val="left"/>
      <w:pPr>
        <w:ind w:left="644" w:hanging="360"/>
      </w:pPr>
      <w:rPr>
        <w:rFonts w:ascii="Arial Narrow" w:hAnsi="Arial Narrow" w:hint="default"/>
        <w:sz w:val="18"/>
      </w:rPr>
    </w:lvl>
  </w:abstractNum>
  <w:abstractNum w:abstractNumId="11" w15:restartNumberingAfterBreak="0">
    <w:nsid w:val="0000000B"/>
    <w:multiLevelType w:val="multilevel"/>
    <w:tmpl w:val="0000000B"/>
    <w:name w:val="WW8Num11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142" w:firstLine="0"/>
      </w:pPr>
      <w:rPr>
        <w:rFonts w:ascii="OpenSymbol" w:hAnsi="OpenSymbol"/>
        <w:sz w:val="18"/>
      </w:r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646" w:hanging="504"/>
      </w:pPr>
    </w:lvl>
    <w:lvl w:ilvl="3">
      <w:start w:val="1"/>
      <w:numFmt w:val="decimal"/>
      <w:suff w:val="space"/>
      <w:lvlText w:val="%1.%2.%3.%4."/>
      <w:lvlJc w:val="left"/>
      <w:rPr>
        <w:rFonts w:cs="aria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1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."/>
      <w:lvlJc w:val="left"/>
      <w:pPr>
        <w:tabs>
          <w:tab w:val="num" w:pos="2381"/>
        </w:tabs>
        <w:ind w:left="2093" w:hanging="792"/>
      </w:pPr>
    </w:lvl>
    <w:lvl w:ilvl="5">
      <w:start w:val="1"/>
      <w:numFmt w:val="decimal"/>
      <w:lvlText w:val="%1.%2.%3.%4.%5.%6."/>
      <w:lvlJc w:val="left"/>
      <w:pPr>
        <w:tabs>
          <w:tab w:val="num" w:pos="2741"/>
        </w:tabs>
        <w:ind w:left="2597" w:hanging="936"/>
      </w:pPr>
    </w:lvl>
    <w:lvl w:ilvl="6">
      <w:start w:val="1"/>
      <w:numFmt w:val="decimal"/>
      <w:lvlText w:val="%1.%2.%3.%4.%5.%6.%7."/>
      <w:lvlJc w:val="left"/>
      <w:pPr>
        <w:tabs>
          <w:tab w:val="num" w:pos="3461"/>
        </w:tabs>
        <w:ind w:left="3101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821"/>
        </w:tabs>
        <w:ind w:left="3605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541"/>
        </w:tabs>
        <w:ind w:left="4181" w:hanging="1440"/>
      </w:pPr>
    </w:lvl>
  </w:abstractNum>
  <w:abstractNum w:abstractNumId="12" w15:restartNumberingAfterBreak="0">
    <w:nsid w:val="0000000C"/>
    <w:multiLevelType w:val="multilevel"/>
    <w:tmpl w:val="0000000C"/>
    <w:name w:val="WW8Num12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1210" w:hanging="360"/>
      </w:pPr>
      <w:rPr>
        <w:rFonts w:ascii="Symbol" w:hAnsi="Symbol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0" w:firstLine="142"/>
      </w:pPr>
      <w:rPr>
        <w:rFonts w:ascii="OpenSymbol" w:hAnsi="OpenSymbol"/>
        <w:sz w:val="18"/>
      </w:rPr>
    </w:lvl>
    <w:lvl w:ilvl="2">
      <w:start w:val="1"/>
      <w:numFmt w:val="decimal"/>
      <w:lvlText w:val="%1.%2.%3."/>
      <w:lvlJc w:val="left"/>
      <w:pPr>
        <w:tabs>
          <w:tab w:val="num" w:pos="1227"/>
        </w:tabs>
        <w:ind w:left="1227" w:hanging="504"/>
      </w:pPr>
    </w:lvl>
    <w:lvl w:ilvl="3">
      <w:start w:val="1"/>
      <w:numFmt w:val="decimal"/>
      <w:suff w:val="space"/>
      <w:lvlText w:val="%1.%2.%3.%4."/>
      <w:lvlJc w:val="left"/>
      <w:rPr>
        <w:rFonts w:cs="Times New Roman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1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."/>
      <w:lvlJc w:val="left"/>
      <w:pPr>
        <w:tabs>
          <w:tab w:val="num" w:pos="2523"/>
        </w:tabs>
        <w:ind w:left="2235" w:hanging="792"/>
      </w:pPr>
    </w:lvl>
    <w:lvl w:ilvl="5">
      <w:start w:val="1"/>
      <w:numFmt w:val="decimal"/>
      <w:lvlText w:val="%1.%2.%3.%4.%5.%6."/>
      <w:lvlJc w:val="left"/>
      <w:pPr>
        <w:tabs>
          <w:tab w:val="num" w:pos="2883"/>
        </w:tabs>
        <w:ind w:left="2739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3"/>
        </w:tabs>
        <w:ind w:left="3243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3"/>
        </w:tabs>
        <w:ind w:left="3747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3"/>
        </w:tabs>
        <w:ind w:left="4323" w:hanging="1440"/>
      </w:pPr>
    </w:lvl>
  </w:abstractNum>
  <w:abstractNum w:abstractNumId="13" w15:restartNumberingAfterBreak="0">
    <w:nsid w:val="0000000D"/>
    <w:multiLevelType w:val="multilevel"/>
    <w:tmpl w:val="0000000D"/>
    <w:name w:val="WW8Num13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1210" w:hanging="360"/>
      </w:pPr>
      <w:rPr>
        <w:rFonts w:ascii="Symbol" w:hAnsi="Symbol"/>
        <w:sz w:val="18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0" w:firstLine="142"/>
      </w:pPr>
      <w:rPr>
        <w:rFonts w:ascii="OpenSymbol" w:hAnsi="OpenSymbol"/>
        <w:sz w:val="18"/>
      </w:rPr>
    </w:lvl>
    <w:lvl w:ilvl="2">
      <w:start w:val="1"/>
      <w:numFmt w:val="decimal"/>
      <w:lvlText w:val="%1.%2.%3."/>
      <w:lvlJc w:val="left"/>
      <w:pPr>
        <w:tabs>
          <w:tab w:val="num" w:pos="1227"/>
        </w:tabs>
        <w:ind w:left="1227" w:hanging="504"/>
      </w:pPr>
    </w:lvl>
    <w:lvl w:ilvl="3">
      <w:start w:val="1"/>
      <w:numFmt w:val="decimal"/>
      <w:suff w:val="space"/>
      <w:lvlText w:val="%1.%2.%3.%4."/>
      <w:lvlJc w:val="left"/>
      <w:rPr>
        <w:rFonts w:cs="Times New Roman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1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."/>
      <w:lvlJc w:val="left"/>
      <w:pPr>
        <w:tabs>
          <w:tab w:val="num" w:pos="2523"/>
        </w:tabs>
        <w:ind w:left="2235" w:hanging="792"/>
      </w:pPr>
    </w:lvl>
    <w:lvl w:ilvl="5">
      <w:start w:val="1"/>
      <w:numFmt w:val="decimal"/>
      <w:lvlText w:val="%1.%2.%3.%4.%5.%6."/>
      <w:lvlJc w:val="left"/>
      <w:pPr>
        <w:tabs>
          <w:tab w:val="num" w:pos="2883"/>
        </w:tabs>
        <w:ind w:left="2739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3"/>
        </w:tabs>
        <w:ind w:left="3243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3"/>
        </w:tabs>
        <w:ind w:left="3747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3"/>
        </w:tabs>
        <w:ind w:left="4323" w:hanging="1440"/>
      </w:pPr>
    </w:lvl>
  </w:abstractNum>
  <w:abstractNum w:abstractNumId="14" w15:restartNumberingAfterBreak="0">
    <w:nsid w:val="0000000E"/>
    <w:multiLevelType w:val="multilevel"/>
    <w:tmpl w:val="0000000E"/>
    <w:name w:val="WW8Num14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0" w:firstLine="0"/>
      </w:pPr>
      <w:rPr>
        <w:rFonts w:ascii="Symbol" w:hAnsi="Symbol"/>
        <w:sz w:val="18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142" w:firstLine="0"/>
      </w:pPr>
      <w:rPr>
        <w:rFonts w:ascii="OpenSymbol" w:hAnsi="OpenSymbol"/>
        <w:sz w:val="18"/>
      </w:r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646" w:hanging="504"/>
      </w:pPr>
    </w:lvl>
    <w:lvl w:ilvl="3">
      <w:start w:val="1"/>
      <w:numFmt w:val="decimal"/>
      <w:suff w:val="space"/>
      <w:lvlText w:val="%1.%2.%3.%4."/>
      <w:lvlJc w:val="left"/>
      <w:pPr>
        <w:tabs>
          <w:tab w:val="num" w:pos="0"/>
        </w:tabs>
        <w:ind w:left="941" w:firstLine="0"/>
      </w:pPr>
      <w:rPr>
        <w:rFonts w:ascii="Symbol" w:hAnsi="Symbol"/>
      </w:rPr>
    </w:lvl>
    <w:lvl w:ilvl="4">
      <w:start w:val="1"/>
      <w:numFmt w:val="decimal"/>
      <w:lvlText w:val="%1.%2.%3.%4.%5."/>
      <w:lvlJc w:val="left"/>
      <w:pPr>
        <w:tabs>
          <w:tab w:val="num" w:pos="2381"/>
        </w:tabs>
        <w:ind w:left="2093" w:hanging="792"/>
      </w:pPr>
    </w:lvl>
    <w:lvl w:ilvl="5">
      <w:start w:val="1"/>
      <w:numFmt w:val="decimal"/>
      <w:lvlText w:val="%1.%2.%3.%4.%5.%6."/>
      <w:lvlJc w:val="left"/>
      <w:pPr>
        <w:tabs>
          <w:tab w:val="num" w:pos="2741"/>
        </w:tabs>
        <w:ind w:left="2597" w:hanging="936"/>
      </w:pPr>
    </w:lvl>
    <w:lvl w:ilvl="6">
      <w:start w:val="1"/>
      <w:numFmt w:val="decimal"/>
      <w:lvlText w:val="%1.%2.%3.%4.%5.%6.%7."/>
      <w:lvlJc w:val="left"/>
      <w:pPr>
        <w:tabs>
          <w:tab w:val="num" w:pos="3461"/>
        </w:tabs>
        <w:ind w:left="3101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821"/>
        </w:tabs>
        <w:ind w:left="3605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541"/>
        </w:tabs>
        <w:ind w:left="4181" w:hanging="1440"/>
      </w:pPr>
    </w:lvl>
  </w:abstractNum>
  <w:abstractNum w:abstractNumId="15" w15:restartNumberingAfterBreak="0">
    <w:nsid w:val="0000000F"/>
    <w:multiLevelType w:val="multilevel"/>
    <w:tmpl w:val="0000000F"/>
    <w:name w:val="WW8Num15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0" w:firstLine="0"/>
      </w:pPr>
      <w:rPr>
        <w:rFonts w:ascii="Symbol" w:hAnsi="Symbol"/>
        <w:sz w:val="18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142" w:firstLine="0"/>
      </w:pPr>
      <w:rPr>
        <w:rFonts w:ascii="OpenSymbol" w:hAnsi="OpenSymbol"/>
        <w:sz w:val="18"/>
      </w:r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646" w:hanging="504"/>
      </w:pPr>
    </w:lvl>
    <w:lvl w:ilvl="3">
      <w:start w:val="1"/>
      <w:numFmt w:val="decimal"/>
      <w:suff w:val="space"/>
      <w:lvlText w:val="%1.%2.%3.%4."/>
      <w:lvlJc w:val="left"/>
      <w:pPr>
        <w:tabs>
          <w:tab w:val="num" w:pos="0"/>
        </w:tabs>
        <w:ind w:left="941" w:firstLine="0"/>
      </w:pPr>
      <w:rPr>
        <w:rFonts w:ascii="Symbol" w:hAnsi="Symbol"/>
      </w:rPr>
    </w:lvl>
    <w:lvl w:ilvl="4">
      <w:start w:val="1"/>
      <w:numFmt w:val="decimal"/>
      <w:lvlText w:val="%1.%2.%3.%4.%5."/>
      <w:lvlJc w:val="left"/>
      <w:pPr>
        <w:tabs>
          <w:tab w:val="num" w:pos="2381"/>
        </w:tabs>
        <w:ind w:left="2093" w:hanging="792"/>
      </w:pPr>
    </w:lvl>
    <w:lvl w:ilvl="5">
      <w:start w:val="1"/>
      <w:numFmt w:val="decimal"/>
      <w:lvlText w:val="%1.%2.%3.%4.%5.%6."/>
      <w:lvlJc w:val="left"/>
      <w:pPr>
        <w:tabs>
          <w:tab w:val="num" w:pos="2741"/>
        </w:tabs>
        <w:ind w:left="2597" w:hanging="936"/>
      </w:pPr>
    </w:lvl>
    <w:lvl w:ilvl="6">
      <w:start w:val="1"/>
      <w:numFmt w:val="decimal"/>
      <w:lvlText w:val="%1.%2.%3.%4.%5.%6.%7."/>
      <w:lvlJc w:val="left"/>
      <w:pPr>
        <w:tabs>
          <w:tab w:val="num" w:pos="3461"/>
        </w:tabs>
        <w:ind w:left="3101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821"/>
        </w:tabs>
        <w:ind w:left="3605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541"/>
        </w:tabs>
        <w:ind w:left="4181" w:hanging="1440"/>
      </w:pPr>
    </w:lvl>
  </w:abstractNum>
  <w:abstractNum w:abstractNumId="16" w15:restartNumberingAfterBreak="0">
    <w:nsid w:val="00000010"/>
    <w:multiLevelType w:val="multilevel"/>
    <w:tmpl w:val="0415001F"/>
    <w:name w:val="WW8Num1622"/>
    <w:lvl w:ilvl="0">
      <w:start w:val="1"/>
      <w:numFmt w:val="decimal"/>
      <w:lvlText w:val="%1."/>
      <w:lvlJc w:val="left"/>
      <w:pPr>
        <w:ind w:left="360" w:hanging="360"/>
      </w:pPr>
      <w:rPr>
        <w:sz w:val="1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sz w:val="18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rPr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1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00000011"/>
    <w:multiLevelType w:val="multilevel"/>
    <w:tmpl w:val="00000011"/>
    <w:name w:val="WW8Num17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1210" w:hanging="360"/>
      </w:pPr>
      <w:rPr>
        <w:rFonts w:ascii="Symbol" w:hAnsi="Symbol"/>
        <w:sz w:val="18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0" w:firstLine="142"/>
      </w:pPr>
      <w:rPr>
        <w:rFonts w:ascii="OpenSymbol" w:hAnsi="OpenSymbol"/>
        <w:sz w:val="18"/>
      </w:rPr>
    </w:lvl>
    <w:lvl w:ilvl="2">
      <w:start w:val="1"/>
      <w:numFmt w:val="decimal"/>
      <w:lvlText w:val="%1.%2.%3."/>
      <w:lvlJc w:val="left"/>
      <w:pPr>
        <w:tabs>
          <w:tab w:val="num" w:pos="1227"/>
        </w:tabs>
        <w:ind w:left="1227" w:hanging="504"/>
      </w:pPr>
    </w:lvl>
    <w:lvl w:ilvl="3">
      <w:start w:val="1"/>
      <w:numFmt w:val="decimal"/>
      <w:suff w:val="space"/>
      <w:lvlText w:val="%1.%2.%3.%4."/>
      <w:lvlJc w:val="left"/>
      <w:pPr>
        <w:tabs>
          <w:tab w:val="num" w:pos="0"/>
        </w:tabs>
        <w:ind w:left="1083" w:firstLine="0"/>
      </w:pPr>
      <w:rPr>
        <w:rFonts w:ascii="Symbol" w:hAnsi="Symbol"/>
      </w:rPr>
    </w:lvl>
    <w:lvl w:ilvl="4">
      <w:start w:val="1"/>
      <w:numFmt w:val="decimal"/>
      <w:lvlText w:val="%1.%2.%3.%4.%5."/>
      <w:lvlJc w:val="left"/>
      <w:pPr>
        <w:tabs>
          <w:tab w:val="num" w:pos="2523"/>
        </w:tabs>
        <w:ind w:left="2235" w:hanging="792"/>
      </w:pPr>
    </w:lvl>
    <w:lvl w:ilvl="5">
      <w:start w:val="1"/>
      <w:numFmt w:val="decimal"/>
      <w:lvlText w:val="%1.%2.%3.%4.%5.%6."/>
      <w:lvlJc w:val="left"/>
      <w:pPr>
        <w:tabs>
          <w:tab w:val="num" w:pos="2883"/>
        </w:tabs>
        <w:ind w:left="2739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3"/>
        </w:tabs>
        <w:ind w:left="3243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3"/>
        </w:tabs>
        <w:ind w:left="3747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3"/>
        </w:tabs>
        <w:ind w:left="4323" w:hanging="1440"/>
      </w:pPr>
    </w:lvl>
  </w:abstractNum>
  <w:abstractNum w:abstractNumId="18" w15:restartNumberingAfterBreak="0">
    <w:nsid w:val="00000012"/>
    <w:multiLevelType w:val="multilevel"/>
    <w:tmpl w:val="00000012"/>
    <w:name w:val="WW8Num18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1210" w:hanging="360"/>
      </w:pPr>
      <w:rPr>
        <w:rFonts w:ascii="Symbol" w:hAnsi="Symbol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0" w:firstLine="142"/>
      </w:pPr>
      <w:rPr>
        <w:rFonts w:ascii="OpenSymbol" w:hAnsi="OpenSymbol"/>
        <w:sz w:val="18"/>
      </w:rPr>
    </w:lvl>
    <w:lvl w:ilvl="2">
      <w:start w:val="1"/>
      <w:numFmt w:val="decimal"/>
      <w:lvlText w:val="%1.%2.%3."/>
      <w:lvlJc w:val="left"/>
      <w:pPr>
        <w:tabs>
          <w:tab w:val="num" w:pos="1227"/>
        </w:tabs>
        <w:ind w:left="1227" w:hanging="504"/>
      </w:pPr>
    </w:lvl>
    <w:lvl w:ilvl="3">
      <w:start w:val="1"/>
      <w:numFmt w:val="decimal"/>
      <w:suff w:val="space"/>
      <w:lvlText w:val="%1.%2.%3.%4."/>
      <w:lvlJc w:val="left"/>
      <w:pPr>
        <w:tabs>
          <w:tab w:val="num" w:pos="0"/>
        </w:tabs>
        <w:ind w:left="1083" w:firstLine="0"/>
      </w:pPr>
      <w:rPr>
        <w:rFonts w:ascii="Symbol" w:hAnsi="Symbol"/>
      </w:rPr>
    </w:lvl>
    <w:lvl w:ilvl="4">
      <w:start w:val="1"/>
      <w:numFmt w:val="decimal"/>
      <w:lvlText w:val="%1.%2.%3.%4.%5."/>
      <w:lvlJc w:val="left"/>
      <w:pPr>
        <w:tabs>
          <w:tab w:val="num" w:pos="2523"/>
        </w:tabs>
        <w:ind w:left="2235" w:hanging="792"/>
      </w:pPr>
    </w:lvl>
    <w:lvl w:ilvl="5">
      <w:start w:val="1"/>
      <w:numFmt w:val="decimal"/>
      <w:lvlText w:val="%1.%2.%3.%4.%5.%6."/>
      <w:lvlJc w:val="left"/>
      <w:pPr>
        <w:tabs>
          <w:tab w:val="num" w:pos="2883"/>
        </w:tabs>
        <w:ind w:left="2739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3"/>
        </w:tabs>
        <w:ind w:left="3243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3"/>
        </w:tabs>
        <w:ind w:left="3747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3"/>
        </w:tabs>
        <w:ind w:left="4323" w:hanging="1440"/>
      </w:pPr>
    </w:lvl>
  </w:abstractNum>
  <w:abstractNum w:abstractNumId="19" w15:restartNumberingAfterBreak="0">
    <w:nsid w:val="00000013"/>
    <w:multiLevelType w:val="multilevel"/>
    <w:tmpl w:val="00000013"/>
    <w:name w:val="WW8Num19"/>
    <w:lvl w:ilvl="0">
      <w:start w:val="1"/>
      <w:numFmt w:val="decimal"/>
      <w:pStyle w:val="PKnagwki"/>
      <w:suff w:val="space"/>
      <w:lvlText w:val="%1."/>
      <w:lvlJc w:val="left"/>
      <w:pPr>
        <w:tabs>
          <w:tab w:val="num" w:pos="0"/>
        </w:tabs>
        <w:ind w:left="1210" w:hanging="360"/>
      </w:pPr>
      <w:rPr>
        <w:rFonts w:ascii="Symbol" w:hAnsi="Symbol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0" w:firstLine="142"/>
      </w:pPr>
      <w:rPr>
        <w:rFonts w:ascii="OpenSymbol" w:hAnsi="OpenSymbol"/>
        <w:sz w:val="18"/>
      </w:rPr>
    </w:lvl>
    <w:lvl w:ilvl="2">
      <w:start w:val="1"/>
      <w:numFmt w:val="decimal"/>
      <w:lvlText w:val="%1.%2.%3."/>
      <w:lvlJc w:val="left"/>
      <w:pPr>
        <w:tabs>
          <w:tab w:val="num" w:pos="1227"/>
        </w:tabs>
        <w:ind w:left="1227" w:hanging="504"/>
      </w:pPr>
    </w:lvl>
    <w:lvl w:ilvl="3">
      <w:start w:val="1"/>
      <w:numFmt w:val="decimal"/>
      <w:suff w:val="space"/>
      <w:lvlText w:val="%1.%2.%3.%4."/>
      <w:lvlJc w:val="left"/>
      <w:rPr>
        <w:rFonts w:cs="Times New Roman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1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."/>
      <w:lvlJc w:val="left"/>
      <w:pPr>
        <w:tabs>
          <w:tab w:val="num" w:pos="2523"/>
        </w:tabs>
        <w:ind w:left="2235" w:hanging="792"/>
      </w:pPr>
    </w:lvl>
    <w:lvl w:ilvl="5">
      <w:start w:val="1"/>
      <w:numFmt w:val="decimal"/>
      <w:lvlText w:val="%1.%2.%3.%4.%5.%6."/>
      <w:lvlJc w:val="left"/>
      <w:pPr>
        <w:tabs>
          <w:tab w:val="num" w:pos="2883"/>
        </w:tabs>
        <w:ind w:left="2739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3"/>
        </w:tabs>
        <w:ind w:left="3243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3"/>
        </w:tabs>
        <w:ind w:left="3747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3"/>
        </w:tabs>
        <w:ind w:left="4323" w:hanging="1440"/>
      </w:pPr>
    </w:lvl>
  </w:abstractNum>
  <w:abstractNum w:abstractNumId="20" w15:restartNumberingAfterBreak="0">
    <w:nsid w:val="01C3530E"/>
    <w:multiLevelType w:val="hybridMultilevel"/>
    <w:tmpl w:val="FE04678E"/>
    <w:lvl w:ilvl="0" w:tplc="0415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222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1" w15:restartNumberingAfterBreak="0">
    <w:nsid w:val="12422761"/>
    <w:multiLevelType w:val="hybridMultilevel"/>
    <w:tmpl w:val="DD1C18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C1218FD"/>
    <w:multiLevelType w:val="multilevel"/>
    <w:tmpl w:val="93DAA6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3" w15:restartNumberingAfterBreak="0">
    <w:nsid w:val="1CF811BE"/>
    <w:multiLevelType w:val="hybridMultilevel"/>
    <w:tmpl w:val="FE2C6E72"/>
    <w:name w:val="WW8Num1623"/>
    <w:lvl w:ilvl="0" w:tplc="5942B1FA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7DD0C8E"/>
    <w:multiLevelType w:val="hybridMultilevel"/>
    <w:tmpl w:val="CDA6EBFE"/>
    <w:lvl w:ilvl="0" w:tplc="0415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222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5" w15:restartNumberingAfterBreak="0">
    <w:nsid w:val="28016A1C"/>
    <w:multiLevelType w:val="hybridMultilevel"/>
    <w:tmpl w:val="167E2F4E"/>
    <w:lvl w:ilvl="0" w:tplc="04150011">
      <w:start w:val="1"/>
      <w:numFmt w:val="decimal"/>
      <w:lvlText w:val="%1)"/>
      <w:lvlJc w:val="left"/>
      <w:pPr>
        <w:ind w:left="1089" w:hanging="360"/>
      </w:pPr>
    </w:lvl>
    <w:lvl w:ilvl="1" w:tplc="04150019">
      <w:start w:val="1"/>
      <w:numFmt w:val="lowerLetter"/>
      <w:lvlText w:val="%2."/>
      <w:lvlJc w:val="left"/>
      <w:pPr>
        <w:ind w:left="1809" w:hanging="360"/>
      </w:pPr>
    </w:lvl>
    <w:lvl w:ilvl="2" w:tplc="0415001B">
      <w:start w:val="1"/>
      <w:numFmt w:val="lowerRoman"/>
      <w:lvlText w:val="%3."/>
      <w:lvlJc w:val="right"/>
      <w:pPr>
        <w:ind w:left="2529" w:hanging="180"/>
      </w:pPr>
    </w:lvl>
    <w:lvl w:ilvl="3" w:tplc="0415000F">
      <w:start w:val="1"/>
      <w:numFmt w:val="decimal"/>
      <w:lvlText w:val="%4."/>
      <w:lvlJc w:val="left"/>
      <w:pPr>
        <w:ind w:left="3249" w:hanging="360"/>
      </w:pPr>
    </w:lvl>
    <w:lvl w:ilvl="4" w:tplc="04150019">
      <w:start w:val="1"/>
      <w:numFmt w:val="lowerLetter"/>
      <w:lvlText w:val="%5."/>
      <w:lvlJc w:val="left"/>
      <w:pPr>
        <w:ind w:left="3969" w:hanging="360"/>
      </w:pPr>
    </w:lvl>
    <w:lvl w:ilvl="5" w:tplc="0415001B">
      <w:start w:val="1"/>
      <w:numFmt w:val="lowerRoman"/>
      <w:lvlText w:val="%6."/>
      <w:lvlJc w:val="right"/>
      <w:pPr>
        <w:ind w:left="4689" w:hanging="180"/>
      </w:pPr>
    </w:lvl>
    <w:lvl w:ilvl="6" w:tplc="0415000F">
      <w:start w:val="1"/>
      <w:numFmt w:val="decimal"/>
      <w:lvlText w:val="%7."/>
      <w:lvlJc w:val="left"/>
      <w:pPr>
        <w:ind w:left="5409" w:hanging="360"/>
      </w:pPr>
    </w:lvl>
    <w:lvl w:ilvl="7" w:tplc="04150019">
      <w:start w:val="1"/>
      <w:numFmt w:val="lowerLetter"/>
      <w:lvlText w:val="%8."/>
      <w:lvlJc w:val="left"/>
      <w:pPr>
        <w:ind w:left="6129" w:hanging="360"/>
      </w:pPr>
    </w:lvl>
    <w:lvl w:ilvl="8" w:tplc="0415001B">
      <w:start w:val="1"/>
      <w:numFmt w:val="lowerRoman"/>
      <w:lvlText w:val="%9."/>
      <w:lvlJc w:val="right"/>
      <w:pPr>
        <w:ind w:left="6849" w:hanging="180"/>
      </w:pPr>
    </w:lvl>
  </w:abstractNum>
  <w:abstractNum w:abstractNumId="26" w15:restartNumberingAfterBreak="0">
    <w:nsid w:val="2C2C43DD"/>
    <w:multiLevelType w:val="multilevel"/>
    <w:tmpl w:val="6C78C5F8"/>
    <w:styleLink w:val="LFO1"/>
    <w:lvl w:ilvl="0">
      <w:numFmt w:val="bullet"/>
      <w:lvlText w:val="▪"/>
      <w:lvlJc w:val="left"/>
      <w:pPr>
        <w:ind w:left="284" w:firstLine="0"/>
      </w:pPr>
      <w:rPr>
        <w:rFonts w:ascii="Arial Narrow" w:hAnsi="Arial Narrow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7" w15:restartNumberingAfterBreak="0">
    <w:nsid w:val="2D59673F"/>
    <w:multiLevelType w:val="hybridMultilevel"/>
    <w:tmpl w:val="592ED50A"/>
    <w:lvl w:ilvl="0" w:tplc="04150011">
      <w:start w:val="1"/>
      <w:numFmt w:val="decimal"/>
      <w:lvlText w:val="%1)"/>
      <w:lvlJc w:val="left"/>
      <w:pPr>
        <w:ind w:left="1212" w:hanging="360"/>
      </w:p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8" w15:restartNumberingAfterBreak="0">
    <w:nsid w:val="31AC44B6"/>
    <w:multiLevelType w:val="hybridMultilevel"/>
    <w:tmpl w:val="89C2632E"/>
    <w:lvl w:ilvl="0" w:tplc="C03A0DF2">
      <w:start w:val="1"/>
      <w:numFmt w:val="bullet"/>
      <w:lvlText w:val=""/>
      <w:lvlJc w:val="left"/>
      <w:pPr>
        <w:ind w:left="108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9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249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96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9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409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2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9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3C30461D"/>
    <w:multiLevelType w:val="hybridMultilevel"/>
    <w:tmpl w:val="452AD906"/>
    <w:lvl w:ilvl="0" w:tplc="3CC6F3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6987017"/>
    <w:multiLevelType w:val="hybridMultilevel"/>
    <w:tmpl w:val="F2C04C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9D23F92"/>
    <w:multiLevelType w:val="multilevel"/>
    <w:tmpl w:val="A13849F8"/>
    <w:lvl w:ilvl="0">
      <w:start w:val="1"/>
      <w:numFmt w:val="decimal"/>
      <w:pStyle w:val="PKNAGWEK2"/>
      <w:suff w:val="space"/>
      <w:lvlText w:val="%1."/>
      <w:lvlJc w:val="left"/>
      <w:pPr>
        <w:ind w:left="0" w:firstLine="0"/>
      </w:pPr>
      <w:rPr>
        <w:rFonts w:hint="default"/>
        <w:color w:val="auto"/>
      </w:rPr>
    </w:lvl>
    <w:lvl w:ilvl="1">
      <w:start w:val="1"/>
      <w:numFmt w:val="decimal"/>
      <w:pStyle w:val="PKNAGWEK3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PKNAGWEK4"/>
      <w:suff w:val="space"/>
      <w:lvlText w:val="%1.%2.%3."/>
      <w:lvlJc w:val="left"/>
      <w:pPr>
        <w:ind w:left="0" w:firstLine="0"/>
      </w:p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2" w15:restartNumberingAfterBreak="0">
    <w:nsid w:val="4DD76B00"/>
    <w:multiLevelType w:val="hybridMultilevel"/>
    <w:tmpl w:val="9F12F13A"/>
    <w:lvl w:ilvl="0" w:tplc="04150011">
      <w:start w:val="1"/>
      <w:numFmt w:val="decimal"/>
      <w:lvlText w:val="%1)"/>
      <w:lvlJc w:val="left"/>
      <w:pPr>
        <w:ind w:left="1149" w:hanging="360"/>
      </w:pPr>
    </w:lvl>
    <w:lvl w:ilvl="1" w:tplc="04150019" w:tentative="1">
      <w:start w:val="1"/>
      <w:numFmt w:val="lowerLetter"/>
      <w:lvlText w:val="%2."/>
      <w:lvlJc w:val="left"/>
      <w:pPr>
        <w:ind w:left="1869" w:hanging="360"/>
      </w:pPr>
    </w:lvl>
    <w:lvl w:ilvl="2" w:tplc="0415001B" w:tentative="1">
      <w:start w:val="1"/>
      <w:numFmt w:val="lowerRoman"/>
      <w:lvlText w:val="%3."/>
      <w:lvlJc w:val="right"/>
      <w:pPr>
        <w:ind w:left="2589" w:hanging="180"/>
      </w:pPr>
    </w:lvl>
    <w:lvl w:ilvl="3" w:tplc="0415000F" w:tentative="1">
      <w:start w:val="1"/>
      <w:numFmt w:val="decimal"/>
      <w:lvlText w:val="%4."/>
      <w:lvlJc w:val="left"/>
      <w:pPr>
        <w:ind w:left="3309" w:hanging="360"/>
      </w:pPr>
    </w:lvl>
    <w:lvl w:ilvl="4" w:tplc="04150019" w:tentative="1">
      <w:start w:val="1"/>
      <w:numFmt w:val="lowerLetter"/>
      <w:lvlText w:val="%5."/>
      <w:lvlJc w:val="left"/>
      <w:pPr>
        <w:ind w:left="4029" w:hanging="360"/>
      </w:pPr>
    </w:lvl>
    <w:lvl w:ilvl="5" w:tplc="0415001B" w:tentative="1">
      <w:start w:val="1"/>
      <w:numFmt w:val="lowerRoman"/>
      <w:lvlText w:val="%6."/>
      <w:lvlJc w:val="right"/>
      <w:pPr>
        <w:ind w:left="4749" w:hanging="180"/>
      </w:pPr>
    </w:lvl>
    <w:lvl w:ilvl="6" w:tplc="0415000F" w:tentative="1">
      <w:start w:val="1"/>
      <w:numFmt w:val="decimal"/>
      <w:lvlText w:val="%7."/>
      <w:lvlJc w:val="left"/>
      <w:pPr>
        <w:ind w:left="5469" w:hanging="360"/>
      </w:pPr>
    </w:lvl>
    <w:lvl w:ilvl="7" w:tplc="04150019" w:tentative="1">
      <w:start w:val="1"/>
      <w:numFmt w:val="lowerLetter"/>
      <w:lvlText w:val="%8."/>
      <w:lvlJc w:val="left"/>
      <w:pPr>
        <w:ind w:left="6189" w:hanging="360"/>
      </w:pPr>
    </w:lvl>
    <w:lvl w:ilvl="8" w:tplc="0415001B" w:tentative="1">
      <w:start w:val="1"/>
      <w:numFmt w:val="lowerRoman"/>
      <w:lvlText w:val="%9."/>
      <w:lvlJc w:val="right"/>
      <w:pPr>
        <w:ind w:left="6909" w:hanging="180"/>
      </w:pPr>
    </w:lvl>
  </w:abstractNum>
  <w:abstractNum w:abstractNumId="33" w15:restartNumberingAfterBreak="0">
    <w:nsid w:val="51F44A10"/>
    <w:multiLevelType w:val="hybridMultilevel"/>
    <w:tmpl w:val="08E45BE4"/>
    <w:lvl w:ilvl="0" w:tplc="C03A0DF2">
      <w:start w:val="1"/>
      <w:numFmt w:val="bullet"/>
      <w:lvlText w:val=""/>
      <w:lvlJc w:val="left"/>
      <w:pPr>
        <w:ind w:left="108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9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249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96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9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409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2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9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5B0109DD"/>
    <w:multiLevelType w:val="multilevel"/>
    <w:tmpl w:val="A246F326"/>
    <w:name w:val="WW8Num162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5AD5B79"/>
    <w:multiLevelType w:val="multilevel"/>
    <w:tmpl w:val="5C5476C8"/>
    <w:lvl w:ilvl="0">
      <w:numFmt w:val="decimal"/>
      <w:lvlText w:val=""/>
      <w:lvlJc w:val="left"/>
    </w:lvl>
    <w:lvl w:ilvl="1">
      <w:numFmt w:val="decimal"/>
      <w:pStyle w:val="PKNAGWEK20"/>
      <w:lvlText w:val=""/>
      <w:lvlJc w:val="left"/>
    </w:lvl>
    <w:lvl w:ilvl="2">
      <w:numFmt w:val="decimal"/>
      <w:pStyle w:val="PKNAGWEK30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CDC4E5C"/>
    <w:multiLevelType w:val="hybridMultilevel"/>
    <w:tmpl w:val="C20CF5A0"/>
    <w:lvl w:ilvl="0" w:tplc="04150001">
      <w:start w:val="1"/>
      <w:numFmt w:val="bullet"/>
      <w:lvlText w:val=""/>
      <w:lvlJc w:val="left"/>
      <w:pPr>
        <w:ind w:left="108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9" w:hanging="360"/>
      </w:pPr>
      <w:rPr>
        <w:rFonts w:ascii="Wingdings" w:hAnsi="Wingdings" w:hint="default"/>
      </w:rPr>
    </w:lvl>
  </w:abstractNum>
  <w:num w:numId="1" w16cid:durableId="564875871">
    <w:abstractNumId w:val="1"/>
  </w:num>
  <w:num w:numId="2" w16cid:durableId="1084110804">
    <w:abstractNumId w:val="2"/>
  </w:num>
  <w:num w:numId="3" w16cid:durableId="31881991">
    <w:abstractNumId w:val="3"/>
  </w:num>
  <w:num w:numId="4" w16cid:durableId="1392996018">
    <w:abstractNumId w:val="4"/>
  </w:num>
  <w:num w:numId="5" w16cid:durableId="972179161">
    <w:abstractNumId w:val="5"/>
  </w:num>
  <w:num w:numId="6" w16cid:durableId="1208181086">
    <w:abstractNumId w:val="6"/>
  </w:num>
  <w:num w:numId="7" w16cid:durableId="894664183">
    <w:abstractNumId w:val="8"/>
  </w:num>
  <w:num w:numId="8" w16cid:durableId="69038910">
    <w:abstractNumId w:val="9"/>
  </w:num>
  <w:num w:numId="9" w16cid:durableId="2119987387">
    <w:abstractNumId w:val="19"/>
  </w:num>
  <w:num w:numId="10" w16cid:durableId="117726889">
    <w:abstractNumId w:val="35"/>
  </w:num>
  <w:num w:numId="11" w16cid:durableId="193660508">
    <w:abstractNumId w:val="0"/>
  </w:num>
  <w:num w:numId="12" w16cid:durableId="611010337">
    <w:abstractNumId w:val="26"/>
  </w:num>
  <w:num w:numId="13" w16cid:durableId="1430392002">
    <w:abstractNumId w:val="31"/>
  </w:num>
  <w:num w:numId="14" w16cid:durableId="1021469119">
    <w:abstractNumId w:val="10"/>
  </w:num>
  <w:num w:numId="15" w16cid:durableId="63002050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265966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516777454">
    <w:abstractNumId w:val="32"/>
  </w:num>
  <w:num w:numId="18" w16cid:durableId="1901554215">
    <w:abstractNumId w:val="23"/>
  </w:num>
  <w:num w:numId="19" w16cid:durableId="1649163549">
    <w:abstractNumId w:val="10"/>
  </w:num>
  <w:num w:numId="20" w16cid:durableId="120633207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799102444">
    <w:abstractNumId w:val="3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682245166">
    <w:abstractNumId w:val="10"/>
  </w:num>
  <w:num w:numId="23" w16cid:durableId="115776607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49823292">
    <w:abstractNumId w:val="28"/>
  </w:num>
  <w:num w:numId="25" w16cid:durableId="960500032">
    <w:abstractNumId w:val="33"/>
  </w:num>
  <w:num w:numId="26" w16cid:durableId="1829831800">
    <w:abstractNumId w:val="10"/>
  </w:num>
  <w:num w:numId="27" w16cid:durableId="1500803803">
    <w:abstractNumId w:val="25"/>
  </w:num>
  <w:num w:numId="28" w16cid:durableId="944456471">
    <w:abstractNumId w:val="36"/>
  </w:num>
  <w:num w:numId="29" w16cid:durableId="1523325692">
    <w:abstractNumId w:val="24"/>
  </w:num>
  <w:num w:numId="30" w16cid:durableId="1139224349">
    <w:abstractNumId w:val="20"/>
  </w:num>
  <w:num w:numId="31" w16cid:durableId="400299703">
    <w:abstractNumId w:val="21"/>
  </w:num>
  <w:num w:numId="32" w16cid:durableId="1583565324">
    <w:abstractNumId w:val="22"/>
  </w:num>
  <w:num w:numId="33" w16cid:durableId="1983844187">
    <w:abstractNumId w:val="29"/>
  </w:num>
  <w:num w:numId="34" w16cid:durableId="2055301384">
    <w:abstractNumId w:val="27"/>
  </w:num>
  <w:num w:numId="35" w16cid:durableId="760490740">
    <w:abstractNumId w:val="30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isplayBackgroundShape/>
  <w:embedSystemFonts/>
  <w:proofState w:spelling="clean" w:grammar="clean"/>
  <w:stylePaneFormatFilter w:val="0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autoHyphenation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6C7C"/>
    <w:rsid w:val="000007F9"/>
    <w:rsid w:val="0000214C"/>
    <w:rsid w:val="00002BC2"/>
    <w:rsid w:val="0000341E"/>
    <w:rsid w:val="000042AE"/>
    <w:rsid w:val="0000717D"/>
    <w:rsid w:val="00007C44"/>
    <w:rsid w:val="000101AF"/>
    <w:rsid w:val="0001076A"/>
    <w:rsid w:val="000132BD"/>
    <w:rsid w:val="00014FFF"/>
    <w:rsid w:val="00015C4C"/>
    <w:rsid w:val="000167EC"/>
    <w:rsid w:val="000201C1"/>
    <w:rsid w:val="0002069A"/>
    <w:rsid w:val="00026A4C"/>
    <w:rsid w:val="00026D78"/>
    <w:rsid w:val="000353EE"/>
    <w:rsid w:val="000361CA"/>
    <w:rsid w:val="00036DCA"/>
    <w:rsid w:val="00037E6B"/>
    <w:rsid w:val="0004167B"/>
    <w:rsid w:val="0004240E"/>
    <w:rsid w:val="00043CCF"/>
    <w:rsid w:val="000441F0"/>
    <w:rsid w:val="00044BF6"/>
    <w:rsid w:val="00045237"/>
    <w:rsid w:val="00045460"/>
    <w:rsid w:val="0004654E"/>
    <w:rsid w:val="00047B90"/>
    <w:rsid w:val="0005034E"/>
    <w:rsid w:val="00050CDE"/>
    <w:rsid w:val="00051341"/>
    <w:rsid w:val="00052AD9"/>
    <w:rsid w:val="00057942"/>
    <w:rsid w:val="00060CE2"/>
    <w:rsid w:val="00062A17"/>
    <w:rsid w:val="0006303E"/>
    <w:rsid w:val="00064F85"/>
    <w:rsid w:val="00065D56"/>
    <w:rsid w:val="000668F5"/>
    <w:rsid w:val="00066972"/>
    <w:rsid w:val="000702AE"/>
    <w:rsid w:val="00073B77"/>
    <w:rsid w:val="00075BAC"/>
    <w:rsid w:val="00080C2F"/>
    <w:rsid w:val="000833AB"/>
    <w:rsid w:val="00083A1F"/>
    <w:rsid w:val="00086909"/>
    <w:rsid w:val="0009151D"/>
    <w:rsid w:val="00091693"/>
    <w:rsid w:val="0009739D"/>
    <w:rsid w:val="000A12B7"/>
    <w:rsid w:val="000A196D"/>
    <w:rsid w:val="000A237D"/>
    <w:rsid w:val="000A378E"/>
    <w:rsid w:val="000A52B8"/>
    <w:rsid w:val="000B3266"/>
    <w:rsid w:val="000B641E"/>
    <w:rsid w:val="000B66D3"/>
    <w:rsid w:val="000B66ED"/>
    <w:rsid w:val="000B7365"/>
    <w:rsid w:val="000B7E3F"/>
    <w:rsid w:val="000C2568"/>
    <w:rsid w:val="000C4950"/>
    <w:rsid w:val="000C5107"/>
    <w:rsid w:val="000C64F0"/>
    <w:rsid w:val="000D1407"/>
    <w:rsid w:val="000D37F2"/>
    <w:rsid w:val="000E04DE"/>
    <w:rsid w:val="000E08B8"/>
    <w:rsid w:val="000E5BC4"/>
    <w:rsid w:val="000E692A"/>
    <w:rsid w:val="000E7122"/>
    <w:rsid w:val="000F04FB"/>
    <w:rsid w:val="000F2FD0"/>
    <w:rsid w:val="000F35C5"/>
    <w:rsid w:val="000F4831"/>
    <w:rsid w:val="000F4B63"/>
    <w:rsid w:val="000F587C"/>
    <w:rsid w:val="000F5919"/>
    <w:rsid w:val="000F62E1"/>
    <w:rsid w:val="00100E12"/>
    <w:rsid w:val="001013FD"/>
    <w:rsid w:val="00101DB0"/>
    <w:rsid w:val="00102115"/>
    <w:rsid w:val="00105425"/>
    <w:rsid w:val="0010582E"/>
    <w:rsid w:val="00106717"/>
    <w:rsid w:val="00106C3A"/>
    <w:rsid w:val="00110EB1"/>
    <w:rsid w:val="0011369F"/>
    <w:rsid w:val="00113ACC"/>
    <w:rsid w:val="00113B60"/>
    <w:rsid w:val="00113DB9"/>
    <w:rsid w:val="001157AE"/>
    <w:rsid w:val="00117D4D"/>
    <w:rsid w:val="00117E3D"/>
    <w:rsid w:val="0012150D"/>
    <w:rsid w:val="00121C58"/>
    <w:rsid w:val="00123624"/>
    <w:rsid w:val="001275F2"/>
    <w:rsid w:val="001308C2"/>
    <w:rsid w:val="001308CC"/>
    <w:rsid w:val="0013123E"/>
    <w:rsid w:val="001316AE"/>
    <w:rsid w:val="0013272E"/>
    <w:rsid w:val="0013425B"/>
    <w:rsid w:val="00136953"/>
    <w:rsid w:val="00141476"/>
    <w:rsid w:val="00141E77"/>
    <w:rsid w:val="001430BE"/>
    <w:rsid w:val="00144091"/>
    <w:rsid w:val="00144D15"/>
    <w:rsid w:val="0014508A"/>
    <w:rsid w:val="00145A5E"/>
    <w:rsid w:val="0014705E"/>
    <w:rsid w:val="0014756A"/>
    <w:rsid w:val="00150911"/>
    <w:rsid w:val="00151046"/>
    <w:rsid w:val="001514AD"/>
    <w:rsid w:val="00151F21"/>
    <w:rsid w:val="00152ECA"/>
    <w:rsid w:val="00154C96"/>
    <w:rsid w:val="0015724E"/>
    <w:rsid w:val="00157A5D"/>
    <w:rsid w:val="00164527"/>
    <w:rsid w:val="001656F5"/>
    <w:rsid w:val="00171A44"/>
    <w:rsid w:val="00171B71"/>
    <w:rsid w:val="00174372"/>
    <w:rsid w:val="00174E89"/>
    <w:rsid w:val="0017569A"/>
    <w:rsid w:val="00175C08"/>
    <w:rsid w:val="00184091"/>
    <w:rsid w:val="001873E5"/>
    <w:rsid w:val="00191D45"/>
    <w:rsid w:val="00191DAE"/>
    <w:rsid w:val="0019208B"/>
    <w:rsid w:val="001931CB"/>
    <w:rsid w:val="00194249"/>
    <w:rsid w:val="00194708"/>
    <w:rsid w:val="00196AFC"/>
    <w:rsid w:val="00197A2A"/>
    <w:rsid w:val="001A1D77"/>
    <w:rsid w:val="001A3937"/>
    <w:rsid w:val="001A7BC9"/>
    <w:rsid w:val="001A7F05"/>
    <w:rsid w:val="001B0FA1"/>
    <w:rsid w:val="001B25FD"/>
    <w:rsid w:val="001B5A59"/>
    <w:rsid w:val="001B6F21"/>
    <w:rsid w:val="001B7193"/>
    <w:rsid w:val="001B7A49"/>
    <w:rsid w:val="001C01A7"/>
    <w:rsid w:val="001C1F8A"/>
    <w:rsid w:val="001C1F97"/>
    <w:rsid w:val="001C3043"/>
    <w:rsid w:val="001C35F9"/>
    <w:rsid w:val="001C4CB5"/>
    <w:rsid w:val="001C5DB6"/>
    <w:rsid w:val="001C5FF7"/>
    <w:rsid w:val="001C6131"/>
    <w:rsid w:val="001C69CF"/>
    <w:rsid w:val="001C75AE"/>
    <w:rsid w:val="001C7EA6"/>
    <w:rsid w:val="001D004F"/>
    <w:rsid w:val="001D147F"/>
    <w:rsid w:val="001E20D3"/>
    <w:rsid w:val="001E3146"/>
    <w:rsid w:val="001E540A"/>
    <w:rsid w:val="001E5EAA"/>
    <w:rsid w:val="001E6290"/>
    <w:rsid w:val="001E7007"/>
    <w:rsid w:val="001E7BE9"/>
    <w:rsid w:val="001F1C79"/>
    <w:rsid w:val="001F27A8"/>
    <w:rsid w:val="001F2DE1"/>
    <w:rsid w:val="001F4031"/>
    <w:rsid w:val="001F45B2"/>
    <w:rsid w:val="001F4868"/>
    <w:rsid w:val="001F4FAD"/>
    <w:rsid w:val="001F5102"/>
    <w:rsid w:val="001F685F"/>
    <w:rsid w:val="001F7FDC"/>
    <w:rsid w:val="002002D9"/>
    <w:rsid w:val="00201478"/>
    <w:rsid w:val="002019E3"/>
    <w:rsid w:val="00201A6C"/>
    <w:rsid w:val="00202081"/>
    <w:rsid w:val="0020224C"/>
    <w:rsid w:val="0020400D"/>
    <w:rsid w:val="00204F0E"/>
    <w:rsid w:val="00205081"/>
    <w:rsid w:val="00205CE7"/>
    <w:rsid w:val="00206747"/>
    <w:rsid w:val="00206893"/>
    <w:rsid w:val="002106D5"/>
    <w:rsid w:val="00213B1F"/>
    <w:rsid w:val="0021500E"/>
    <w:rsid w:val="00216CE7"/>
    <w:rsid w:val="00217FEF"/>
    <w:rsid w:val="0022003C"/>
    <w:rsid w:val="00220C3F"/>
    <w:rsid w:val="00221E46"/>
    <w:rsid w:val="00222373"/>
    <w:rsid w:val="00223087"/>
    <w:rsid w:val="00224BD7"/>
    <w:rsid w:val="00225A71"/>
    <w:rsid w:val="0022776B"/>
    <w:rsid w:val="00230525"/>
    <w:rsid w:val="002314D3"/>
    <w:rsid w:val="002338AB"/>
    <w:rsid w:val="0023542C"/>
    <w:rsid w:val="00235832"/>
    <w:rsid w:val="00240F7B"/>
    <w:rsid w:val="002416D8"/>
    <w:rsid w:val="00242820"/>
    <w:rsid w:val="00243A51"/>
    <w:rsid w:val="002448C7"/>
    <w:rsid w:val="002458AB"/>
    <w:rsid w:val="00246652"/>
    <w:rsid w:val="00257808"/>
    <w:rsid w:val="00260097"/>
    <w:rsid w:val="00261E72"/>
    <w:rsid w:val="00265298"/>
    <w:rsid w:val="002656D5"/>
    <w:rsid w:val="00266AF6"/>
    <w:rsid w:val="00270A9F"/>
    <w:rsid w:val="002712FB"/>
    <w:rsid w:val="002714B6"/>
    <w:rsid w:val="00273712"/>
    <w:rsid w:val="00273A13"/>
    <w:rsid w:val="0027739B"/>
    <w:rsid w:val="00281C52"/>
    <w:rsid w:val="00282DC2"/>
    <w:rsid w:val="002839FA"/>
    <w:rsid w:val="0028530E"/>
    <w:rsid w:val="00286572"/>
    <w:rsid w:val="00286751"/>
    <w:rsid w:val="002868DB"/>
    <w:rsid w:val="00286D4D"/>
    <w:rsid w:val="00287188"/>
    <w:rsid w:val="00287A5A"/>
    <w:rsid w:val="00290CE2"/>
    <w:rsid w:val="00291532"/>
    <w:rsid w:val="002942E0"/>
    <w:rsid w:val="00295286"/>
    <w:rsid w:val="00295AF5"/>
    <w:rsid w:val="00296FF8"/>
    <w:rsid w:val="0029792F"/>
    <w:rsid w:val="002A0DB9"/>
    <w:rsid w:val="002A39F1"/>
    <w:rsid w:val="002A4BF6"/>
    <w:rsid w:val="002A4ECD"/>
    <w:rsid w:val="002A51AD"/>
    <w:rsid w:val="002A51B1"/>
    <w:rsid w:val="002A6F54"/>
    <w:rsid w:val="002A7F50"/>
    <w:rsid w:val="002B0D70"/>
    <w:rsid w:val="002B205B"/>
    <w:rsid w:val="002B3F87"/>
    <w:rsid w:val="002B5980"/>
    <w:rsid w:val="002B5A6A"/>
    <w:rsid w:val="002B7502"/>
    <w:rsid w:val="002C0A80"/>
    <w:rsid w:val="002C2222"/>
    <w:rsid w:val="002C27A9"/>
    <w:rsid w:val="002C51D8"/>
    <w:rsid w:val="002C609A"/>
    <w:rsid w:val="002C6FC2"/>
    <w:rsid w:val="002C755B"/>
    <w:rsid w:val="002D0BC0"/>
    <w:rsid w:val="002D13FA"/>
    <w:rsid w:val="002D2A0B"/>
    <w:rsid w:val="002D34C0"/>
    <w:rsid w:val="002D4419"/>
    <w:rsid w:val="002D4FEE"/>
    <w:rsid w:val="002E0910"/>
    <w:rsid w:val="002E5D74"/>
    <w:rsid w:val="002E6E26"/>
    <w:rsid w:val="002E7A2E"/>
    <w:rsid w:val="002F128A"/>
    <w:rsid w:val="002F3DB8"/>
    <w:rsid w:val="002F599D"/>
    <w:rsid w:val="002F642B"/>
    <w:rsid w:val="002F7899"/>
    <w:rsid w:val="00300740"/>
    <w:rsid w:val="0030093C"/>
    <w:rsid w:val="00302C17"/>
    <w:rsid w:val="0030506E"/>
    <w:rsid w:val="003055AC"/>
    <w:rsid w:val="00306BE2"/>
    <w:rsid w:val="00310C80"/>
    <w:rsid w:val="00313EF1"/>
    <w:rsid w:val="003141C1"/>
    <w:rsid w:val="00315A04"/>
    <w:rsid w:val="0031707B"/>
    <w:rsid w:val="00317EC1"/>
    <w:rsid w:val="003200FD"/>
    <w:rsid w:val="003202D2"/>
    <w:rsid w:val="00321CE9"/>
    <w:rsid w:val="00322128"/>
    <w:rsid w:val="00322F37"/>
    <w:rsid w:val="00323FC0"/>
    <w:rsid w:val="00324473"/>
    <w:rsid w:val="0032458D"/>
    <w:rsid w:val="0032539C"/>
    <w:rsid w:val="00325ED8"/>
    <w:rsid w:val="00330C23"/>
    <w:rsid w:val="00332382"/>
    <w:rsid w:val="00333345"/>
    <w:rsid w:val="003356CF"/>
    <w:rsid w:val="00336511"/>
    <w:rsid w:val="00340DEE"/>
    <w:rsid w:val="00344902"/>
    <w:rsid w:val="00346446"/>
    <w:rsid w:val="00347DF3"/>
    <w:rsid w:val="00350194"/>
    <w:rsid w:val="00350DDE"/>
    <w:rsid w:val="00352606"/>
    <w:rsid w:val="00354AAE"/>
    <w:rsid w:val="00354F0C"/>
    <w:rsid w:val="00355BC0"/>
    <w:rsid w:val="0035756D"/>
    <w:rsid w:val="00357A06"/>
    <w:rsid w:val="003637F5"/>
    <w:rsid w:val="00366EA2"/>
    <w:rsid w:val="00367698"/>
    <w:rsid w:val="00367D0B"/>
    <w:rsid w:val="00370057"/>
    <w:rsid w:val="00370E62"/>
    <w:rsid w:val="0037131C"/>
    <w:rsid w:val="00371F01"/>
    <w:rsid w:val="003735B8"/>
    <w:rsid w:val="00373E5E"/>
    <w:rsid w:val="00376BBB"/>
    <w:rsid w:val="00380D4C"/>
    <w:rsid w:val="00382136"/>
    <w:rsid w:val="003849A4"/>
    <w:rsid w:val="00386509"/>
    <w:rsid w:val="003922DD"/>
    <w:rsid w:val="00395709"/>
    <w:rsid w:val="00397345"/>
    <w:rsid w:val="0039775A"/>
    <w:rsid w:val="003A0D83"/>
    <w:rsid w:val="003A1D5D"/>
    <w:rsid w:val="003A295B"/>
    <w:rsid w:val="003A315D"/>
    <w:rsid w:val="003A40B1"/>
    <w:rsid w:val="003B02DF"/>
    <w:rsid w:val="003B092D"/>
    <w:rsid w:val="003B3369"/>
    <w:rsid w:val="003B5075"/>
    <w:rsid w:val="003B6A3D"/>
    <w:rsid w:val="003B7284"/>
    <w:rsid w:val="003C0191"/>
    <w:rsid w:val="003C03A8"/>
    <w:rsid w:val="003C1E69"/>
    <w:rsid w:val="003C53AE"/>
    <w:rsid w:val="003C55E3"/>
    <w:rsid w:val="003C7672"/>
    <w:rsid w:val="003D00F6"/>
    <w:rsid w:val="003D19D1"/>
    <w:rsid w:val="003D2F4A"/>
    <w:rsid w:val="003D4199"/>
    <w:rsid w:val="003D4993"/>
    <w:rsid w:val="003D5264"/>
    <w:rsid w:val="003D7D55"/>
    <w:rsid w:val="003E06EB"/>
    <w:rsid w:val="003E075F"/>
    <w:rsid w:val="003E0D55"/>
    <w:rsid w:val="003E27B8"/>
    <w:rsid w:val="003E4F5C"/>
    <w:rsid w:val="003E5603"/>
    <w:rsid w:val="003F1C30"/>
    <w:rsid w:val="003F4A14"/>
    <w:rsid w:val="003F6154"/>
    <w:rsid w:val="003F68CA"/>
    <w:rsid w:val="003F6C32"/>
    <w:rsid w:val="00402C2A"/>
    <w:rsid w:val="00403B7B"/>
    <w:rsid w:val="0040425F"/>
    <w:rsid w:val="004043E8"/>
    <w:rsid w:val="00404409"/>
    <w:rsid w:val="004048D5"/>
    <w:rsid w:val="00406477"/>
    <w:rsid w:val="00406598"/>
    <w:rsid w:val="004067A9"/>
    <w:rsid w:val="004101C7"/>
    <w:rsid w:val="004102B2"/>
    <w:rsid w:val="00411A4B"/>
    <w:rsid w:val="0041262C"/>
    <w:rsid w:val="0041535B"/>
    <w:rsid w:val="004155A1"/>
    <w:rsid w:val="00416417"/>
    <w:rsid w:val="00416469"/>
    <w:rsid w:val="004171EA"/>
    <w:rsid w:val="004207D3"/>
    <w:rsid w:val="00426B34"/>
    <w:rsid w:val="00426C70"/>
    <w:rsid w:val="004271CF"/>
    <w:rsid w:val="00427703"/>
    <w:rsid w:val="00427776"/>
    <w:rsid w:val="004300EE"/>
    <w:rsid w:val="00430984"/>
    <w:rsid w:val="00431486"/>
    <w:rsid w:val="00432FD3"/>
    <w:rsid w:val="004355E8"/>
    <w:rsid w:val="00435D1D"/>
    <w:rsid w:val="004365A9"/>
    <w:rsid w:val="00437352"/>
    <w:rsid w:val="00441952"/>
    <w:rsid w:val="00443302"/>
    <w:rsid w:val="004457F9"/>
    <w:rsid w:val="00445FEE"/>
    <w:rsid w:val="00447607"/>
    <w:rsid w:val="00455023"/>
    <w:rsid w:val="00455445"/>
    <w:rsid w:val="00456E63"/>
    <w:rsid w:val="004572A1"/>
    <w:rsid w:val="00457636"/>
    <w:rsid w:val="00457AF6"/>
    <w:rsid w:val="00457EF3"/>
    <w:rsid w:val="00461778"/>
    <w:rsid w:val="00464E38"/>
    <w:rsid w:val="00465B15"/>
    <w:rsid w:val="00470577"/>
    <w:rsid w:val="0047220C"/>
    <w:rsid w:val="00475770"/>
    <w:rsid w:val="00476544"/>
    <w:rsid w:val="00477915"/>
    <w:rsid w:val="00477973"/>
    <w:rsid w:val="00477B10"/>
    <w:rsid w:val="00480246"/>
    <w:rsid w:val="00481382"/>
    <w:rsid w:val="0048156A"/>
    <w:rsid w:val="00483AC1"/>
    <w:rsid w:val="00483D50"/>
    <w:rsid w:val="00485E9E"/>
    <w:rsid w:val="00485ECC"/>
    <w:rsid w:val="0048636F"/>
    <w:rsid w:val="004879D7"/>
    <w:rsid w:val="00491D6D"/>
    <w:rsid w:val="004929DD"/>
    <w:rsid w:val="00493461"/>
    <w:rsid w:val="00496705"/>
    <w:rsid w:val="00496A0C"/>
    <w:rsid w:val="0049715C"/>
    <w:rsid w:val="00497EE3"/>
    <w:rsid w:val="004A1387"/>
    <w:rsid w:val="004A25C6"/>
    <w:rsid w:val="004A28DF"/>
    <w:rsid w:val="004A5D1E"/>
    <w:rsid w:val="004A619D"/>
    <w:rsid w:val="004A6C39"/>
    <w:rsid w:val="004A761A"/>
    <w:rsid w:val="004A7AC6"/>
    <w:rsid w:val="004B01D3"/>
    <w:rsid w:val="004B07FD"/>
    <w:rsid w:val="004B1DAE"/>
    <w:rsid w:val="004B270F"/>
    <w:rsid w:val="004B272A"/>
    <w:rsid w:val="004B3420"/>
    <w:rsid w:val="004B612A"/>
    <w:rsid w:val="004B6276"/>
    <w:rsid w:val="004B791D"/>
    <w:rsid w:val="004C0DF1"/>
    <w:rsid w:val="004C2BED"/>
    <w:rsid w:val="004C2D3D"/>
    <w:rsid w:val="004C5170"/>
    <w:rsid w:val="004D27AF"/>
    <w:rsid w:val="004D2C22"/>
    <w:rsid w:val="004D3FA5"/>
    <w:rsid w:val="004D4055"/>
    <w:rsid w:val="004D4F1D"/>
    <w:rsid w:val="004D7DF6"/>
    <w:rsid w:val="004E09F2"/>
    <w:rsid w:val="004E10F3"/>
    <w:rsid w:val="004E2A65"/>
    <w:rsid w:val="004E3135"/>
    <w:rsid w:val="004E473E"/>
    <w:rsid w:val="004E4842"/>
    <w:rsid w:val="004E4B03"/>
    <w:rsid w:val="004E73CB"/>
    <w:rsid w:val="004F11BB"/>
    <w:rsid w:val="004F7BA1"/>
    <w:rsid w:val="004F7E59"/>
    <w:rsid w:val="00500320"/>
    <w:rsid w:val="005007DD"/>
    <w:rsid w:val="0050195B"/>
    <w:rsid w:val="00502732"/>
    <w:rsid w:val="005035CA"/>
    <w:rsid w:val="005054D7"/>
    <w:rsid w:val="005063C1"/>
    <w:rsid w:val="00506E25"/>
    <w:rsid w:val="00510CD6"/>
    <w:rsid w:val="00512C35"/>
    <w:rsid w:val="0051302A"/>
    <w:rsid w:val="00514F01"/>
    <w:rsid w:val="0051585F"/>
    <w:rsid w:val="00515E44"/>
    <w:rsid w:val="00520B17"/>
    <w:rsid w:val="005229E4"/>
    <w:rsid w:val="00523FA4"/>
    <w:rsid w:val="0052658A"/>
    <w:rsid w:val="005266D9"/>
    <w:rsid w:val="005267F2"/>
    <w:rsid w:val="00527FC6"/>
    <w:rsid w:val="0053055B"/>
    <w:rsid w:val="00532528"/>
    <w:rsid w:val="00533355"/>
    <w:rsid w:val="005379F2"/>
    <w:rsid w:val="00543D95"/>
    <w:rsid w:val="00545F41"/>
    <w:rsid w:val="00546C83"/>
    <w:rsid w:val="00547031"/>
    <w:rsid w:val="00547F2F"/>
    <w:rsid w:val="0055159F"/>
    <w:rsid w:val="00552905"/>
    <w:rsid w:val="00556920"/>
    <w:rsid w:val="005578A9"/>
    <w:rsid w:val="005622AC"/>
    <w:rsid w:val="00562CD9"/>
    <w:rsid w:val="00564326"/>
    <w:rsid w:val="00565008"/>
    <w:rsid w:val="0056661A"/>
    <w:rsid w:val="00567A64"/>
    <w:rsid w:val="00572739"/>
    <w:rsid w:val="00575251"/>
    <w:rsid w:val="00582F52"/>
    <w:rsid w:val="005863F6"/>
    <w:rsid w:val="00587576"/>
    <w:rsid w:val="00594D9C"/>
    <w:rsid w:val="00595066"/>
    <w:rsid w:val="0059511A"/>
    <w:rsid w:val="00596AA0"/>
    <w:rsid w:val="00597EF8"/>
    <w:rsid w:val="005A0578"/>
    <w:rsid w:val="005A1784"/>
    <w:rsid w:val="005A414A"/>
    <w:rsid w:val="005A552D"/>
    <w:rsid w:val="005B1115"/>
    <w:rsid w:val="005B19E8"/>
    <w:rsid w:val="005B2821"/>
    <w:rsid w:val="005B2D1D"/>
    <w:rsid w:val="005B308A"/>
    <w:rsid w:val="005B3183"/>
    <w:rsid w:val="005B58A6"/>
    <w:rsid w:val="005B60BD"/>
    <w:rsid w:val="005C0E15"/>
    <w:rsid w:val="005C1385"/>
    <w:rsid w:val="005C1C13"/>
    <w:rsid w:val="005C223B"/>
    <w:rsid w:val="005C634E"/>
    <w:rsid w:val="005C63DF"/>
    <w:rsid w:val="005D1F56"/>
    <w:rsid w:val="005D2252"/>
    <w:rsid w:val="005D3A43"/>
    <w:rsid w:val="005D418B"/>
    <w:rsid w:val="005E06E4"/>
    <w:rsid w:val="005E1333"/>
    <w:rsid w:val="005E286C"/>
    <w:rsid w:val="005E6097"/>
    <w:rsid w:val="005E7DA1"/>
    <w:rsid w:val="005F25EE"/>
    <w:rsid w:val="005F3B2F"/>
    <w:rsid w:val="005F5B62"/>
    <w:rsid w:val="0060015E"/>
    <w:rsid w:val="006016F1"/>
    <w:rsid w:val="0060225E"/>
    <w:rsid w:val="00604D74"/>
    <w:rsid w:val="0060533D"/>
    <w:rsid w:val="00605D63"/>
    <w:rsid w:val="00610D59"/>
    <w:rsid w:val="006131F7"/>
    <w:rsid w:val="0061550B"/>
    <w:rsid w:val="00615B02"/>
    <w:rsid w:val="00620662"/>
    <w:rsid w:val="00621704"/>
    <w:rsid w:val="0062464D"/>
    <w:rsid w:val="00625132"/>
    <w:rsid w:val="00625B98"/>
    <w:rsid w:val="00625C3F"/>
    <w:rsid w:val="006266F6"/>
    <w:rsid w:val="0063064E"/>
    <w:rsid w:val="00630B08"/>
    <w:rsid w:val="00631031"/>
    <w:rsid w:val="0063129C"/>
    <w:rsid w:val="006348ED"/>
    <w:rsid w:val="00634DC3"/>
    <w:rsid w:val="00640C1F"/>
    <w:rsid w:val="0064225F"/>
    <w:rsid w:val="006423EC"/>
    <w:rsid w:val="006508C7"/>
    <w:rsid w:val="00653FF0"/>
    <w:rsid w:val="0065558C"/>
    <w:rsid w:val="006559A2"/>
    <w:rsid w:val="00655D73"/>
    <w:rsid w:val="006565B8"/>
    <w:rsid w:val="00656D12"/>
    <w:rsid w:val="00657669"/>
    <w:rsid w:val="0066018E"/>
    <w:rsid w:val="00661030"/>
    <w:rsid w:val="00670261"/>
    <w:rsid w:val="006702B4"/>
    <w:rsid w:val="00670DC6"/>
    <w:rsid w:val="00673694"/>
    <w:rsid w:val="0068071E"/>
    <w:rsid w:val="006841B5"/>
    <w:rsid w:val="00686851"/>
    <w:rsid w:val="00691015"/>
    <w:rsid w:val="006925A0"/>
    <w:rsid w:val="00695B24"/>
    <w:rsid w:val="00696C7C"/>
    <w:rsid w:val="006A20EF"/>
    <w:rsid w:val="006A4A98"/>
    <w:rsid w:val="006A50A2"/>
    <w:rsid w:val="006A572C"/>
    <w:rsid w:val="006B11A9"/>
    <w:rsid w:val="006B335B"/>
    <w:rsid w:val="006B4E29"/>
    <w:rsid w:val="006B5905"/>
    <w:rsid w:val="006B6876"/>
    <w:rsid w:val="006B700E"/>
    <w:rsid w:val="006C03D9"/>
    <w:rsid w:val="006C0B15"/>
    <w:rsid w:val="006C0E18"/>
    <w:rsid w:val="006C11B8"/>
    <w:rsid w:val="006C309E"/>
    <w:rsid w:val="006C374B"/>
    <w:rsid w:val="006C38A2"/>
    <w:rsid w:val="006C3ABA"/>
    <w:rsid w:val="006C41B8"/>
    <w:rsid w:val="006C4B8B"/>
    <w:rsid w:val="006C5D4E"/>
    <w:rsid w:val="006D1C21"/>
    <w:rsid w:val="006D240D"/>
    <w:rsid w:val="006D37FF"/>
    <w:rsid w:val="006D4746"/>
    <w:rsid w:val="006D5322"/>
    <w:rsid w:val="006D5513"/>
    <w:rsid w:val="006E0509"/>
    <w:rsid w:val="006E05BF"/>
    <w:rsid w:val="006E0941"/>
    <w:rsid w:val="006E300F"/>
    <w:rsid w:val="006E3220"/>
    <w:rsid w:val="006E3616"/>
    <w:rsid w:val="006E3D20"/>
    <w:rsid w:val="006E4B06"/>
    <w:rsid w:val="006E616B"/>
    <w:rsid w:val="006E7212"/>
    <w:rsid w:val="006E77CB"/>
    <w:rsid w:val="006F0C05"/>
    <w:rsid w:val="006F0C40"/>
    <w:rsid w:val="006F0EA0"/>
    <w:rsid w:val="006F1D52"/>
    <w:rsid w:val="006F713F"/>
    <w:rsid w:val="0070083C"/>
    <w:rsid w:val="00701E8A"/>
    <w:rsid w:val="00703975"/>
    <w:rsid w:val="007043A0"/>
    <w:rsid w:val="00704790"/>
    <w:rsid w:val="007110B6"/>
    <w:rsid w:val="00711CDB"/>
    <w:rsid w:val="00714191"/>
    <w:rsid w:val="00715CF3"/>
    <w:rsid w:val="00720FE1"/>
    <w:rsid w:val="00721DDB"/>
    <w:rsid w:val="00722C5B"/>
    <w:rsid w:val="00722D07"/>
    <w:rsid w:val="007240B1"/>
    <w:rsid w:val="00724241"/>
    <w:rsid w:val="007248A6"/>
    <w:rsid w:val="00724D2C"/>
    <w:rsid w:val="007250B7"/>
    <w:rsid w:val="00726433"/>
    <w:rsid w:val="007269D8"/>
    <w:rsid w:val="007314E5"/>
    <w:rsid w:val="00734189"/>
    <w:rsid w:val="00734790"/>
    <w:rsid w:val="0073700C"/>
    <w:rsid w:val="00740B1F"/>
    <w:rsid w:val="00743248"/>
    <w:rsid w:val="00743D55"/>
    <w:rsid w:val="00745588"/>
    <w:rsid w:val="00745688"/>
    <w:rsid w:val="00746C20"/>
    <w:rsid w:val="00747140"/>
    <w:rsid w:val="00751F82"/>
    <w:rsid w:val="00752D97"/>
    <w:rsid w:val="00753818"/>
    <w:rsid w:val="0075535E"/>
    <w:rsid w:val="0076275F"/>
    <w:rsid w:val="0076420B"/>
    <w:rsid w:val="00765FF7"/>
    <w:rsid w:val="0077080D"/>
    <w:rsid w:val="007708A0"/>
    <w:rsid w:val="00771C32"/>
    <w:rsid w:val="00772F1E"/>
    <w:rsid w:val="00782FEF"/>
    <w:rsid w:val="0078329A"/>
    <w:rsid w:val="007865A2"/>
    <w:rsid w:val="0078777D"/>
    <w:rsid w:val="0079561A"/>
    <w:rsid w:val="0079765B"/>
    <w:rsid w:val="007A179B"/>
    <w:rsid w:val="007A1987"/>
    <w:rsid w:val="007A1C06"/>
    <w:rsid w:val="007A3B08"/>
    <w:rsid w:val="007A509B"/>
    <w:rsid w:val="007A5A2A"/>
    <w:rsid w:val="007A739F"/>
    <w:rsid w:val="007A73C0"/>
    <w:rsid w:val="007A7F7D"/>
    <w:rsid w:val="007B0F9F"/>
    <w:rsid w:val="007B24DD"/>
    <w:rsid w:val="007B2EE8"/>
    <w:rsid w:val="007B4615"/>
    <w:rsid w:val="007B585C"/>
    <w:rsid w:val="007B761B"/>
    <w:rsid w:val="007B7945"/>
    <w:rsid w:val="007C36AC"/>
    <w:rsid w:val="007C461D"/>
    <w:rsid w:val="007C4803"/>
    <w:rsid w:val="007C6441"/>
    <w:rsid w:val="007C6D1E"/>
    <w:rsid w:val="007D7DFE"/>
    <w:rsid w:val="007E04EA"/>
    <w:rsid w:val="007E0D7C"/>
    <w:rsid w:val="007E2535"/>
    <w:rsid w:val="007E53B4"/>
    <w:rsid w:val="007E5481"/>
    <w:rsid w:val="007E5EF1"/>
    <w:rsid w:val="007E62CC"/>
    <w:rsid w:val="007E7797"/>
    <w:rsid w:val="007E7A23"/>
    <w:rsid w:val="007F2449"/>
    <w:rsid w:val="007F27C6"/>
    <w:rsid w:val="007F3257"/>
    <w:rsid w:val="007F3A9D"/>
    <w:rsid w:val="007F48EF"/>
    <w:rsid w:val="007F6CE5"/>
    <w:rsid w:val="0080249A"/>
    <w:rsid w:val="00802C12"/>
    <w:rsid w:val="008037AA"/>
    <w:rsid w:val="008051F5"/>
    <w:rsid w:val="00805350"/>
    <w:rsid w:val="00805E5A"/>
    <w:rsid w:val="008069D4"/>
    <w:rsid w:val="0080774B"/>
    <w:rsid w:val="00810CA5"/>
    <w:rsid w:val="00811201"/>
    <w:rsid w:val="00814CCB"/>
    <w:rsid w:val="00817969"/>
    <w:rsid w:val="00820031"/>
    <w:rsid w:val="00820751"/>
    <w:rsid w:val="00821D3D"/>
    <w:rsid w:val="00822B71"/>
    <w:rsid w:val="00822E1C"/>
    <w:rsid w:val="00824597"/>
    <w:rsid w:val="00825C3C"/>
    <w:rsid w:val="00825D93"/>
    <w:rsid w:val="008263B9"/>
    <w:rsid w:val="0083135C"/>
    <w:rsid w:val="00832329"/>
    <w:rsid w:val="00837353"/>
    <w:rsid w:val="00837F3C"/>
    <w:rsid w:val="008408B1"/>
    <w:rsid w:val="00841199"/>
    <w:rsid w:val="008411EF"/>
    <w:rsid w:val="00841DA5"/>
    <w:rsid w:val="00841E2C"/>
    <w:rsid w:val="00843E31"/>
    <w:rsid w:val="00847A90"/>
    <w:rsid w:val="008507D7"/>
    <w:rsid w:val="008543B3"/>
    <w:rsid w:val="00855349"/>
    <w:rsid w:val="00856F7C"/>
    <w:rsid w:val="008640FD"/>
    <w:rsid w:val="008641C5"/>
    <w:rsid w:val="008670CA"/>
    <w:rsid w:val="0086724E"/>
    <w:rsid w:val="00867D11"/>
    <w:rsid w:val="008705F7"/>
    <w:rsid w:val="00871996"/>
    <w:rsid w:val="00871CF2"/>
    <w:rsid w:val="00872795"/>
    <w:rsid w:val="00872C69"/>
    <w:rsid w:val="0087340D"/>
    <w:rsid w:val="0087342E"/>
    <w:rsid w:val="008748BA"/>
    <w:rsid w:val="00874D52"/>
    <w:rsid w:val="008750AC"/>
    <w:rsid w:val="00875939"/>
    <w:rsid w:val="0087637C"/>
    <w:rsid w:val="0087661C"/>
    <w:rsid w:val="00884AA5"/>
    <w:rsid w:val="00884C8C"/>
    <w:rsid w:val="00886C0F"/>
    <w:rsid w:val="0088731B"/>
    <w:rsid w:val="008876AE"/>
    <w:rsid w:val="00891C7F"/>
    <w:rsid w:val="00892919"/>
    <w:rsid w:val="008954DE"/>
    <w:rsid w:val="0089596B"/>
    <w:rsid w:val="008A0C0B"/>
    <w:rsid w:val="008A1654"/>
    <w:rsid w:val="008A3619"/>
    <w:rsid w:val="008A3966"/>
    <w:rsid w:val="008A3AE6"/>
    <w:rsid w:val="008A3E7A"/>
    <w:rsid w:val="008A508E"/>
    <w:rsid w:val="008A5469"/>
    <w:rsid w:val="008A55A3"/>
    <w:rsid w:val="008A6200"/>
    <w:rsid w:val="008B09EB"/>
    <w:rsid w:val="008B2346"/>
    <w:rsid w:val="008B4A05"/>
    <w:rsid w:val="008B6006"/>
    <w:rsid w:val="008B6065"/>
    <w:rsid w:val="008B67D5"/>
    <w:rsid w:val="008C2C1F"/>
    <w:rsid w:val="008C3393"/>
    <w:rsid w:val="008C46CF"/>
    <w:rsid w:val="008C5501"/>
    <w:rsid w:val="008C79A2"/>
    <w:rsid w:val="008C7BEC"/>
    <w:rsid w:val="008D05B0"/>
    <w:rsid w:val="008D0B18"/>
    <w:rsid w:val="008D1CAC"/>
    <w:rsid w:val="008D226B"/>
    <w:rsid w:val="008D4740"/>
    <w:rsid w:val="008D6E8B"/>
    <w:rsid w:val="008E1D06"/>
    <w:rsid w:val="008E3A60"/>
    <w:rsid w:val="008E4353"/>
    <w:rsid w:val="008E5EF5"/>
    <w:rsid w:val="008E6096"/>
    <w:rsid w:val="008E6161"/>
    <w:rsid w:val="008F0759"/>
    <w:rsid w:val="008F0CB2"/>
    <w:rsid w:val="008F15FA"/>
    <w:rsid w:val="008F392A"/>
    <w:rsid w:val="008F3A2B"/>
    <w:rsid w:val="008F486A"/>
    <w:rsid w:val="008F68C5"/>
    <w:rsid w:val="00900208"/>
    <w:rsid w:val="009016D3"/>
    <w:rsid w:val="0090472E"/>
    <w:rsid w:val="00905EB3"/>
    <w:rsid w:val="009062A1"/>
    <w:rsid w:val="00914088"/>
    <w:rsid w:val="00914C19"/>
    <w:rsid w:val="009151B3"/>
    <w:rsid w:val="0091547A"/>
    <w:rsid w:val="00915946"/>
    <w:rsid w:val="00917C79"/>
    <w:rsid w:val="009227D1"/>
    <w:rsid w:val="009229C0"/>
    <w:rsid w:val="00922D17"/>
    <w:rsid w:val="00922FE2"/>
    <w:rsid w:val="009237D4"/>
    <w:rsid w:val="00923A2F"/>
    <w:rsid w:val="00924BDC"/>
    <w:rsid w:val="00925D10"/>
    <w:rsid w:val="00926683"/>
    <w:rsid w:val="00926A09"/>
    <w:rsid w:val="009278D5"/>
    <w:rsid w:val="009300C4"/>
    <w:rsid w:val="00930BD1"/>
    <w:rsid w:val="00932E05"/>
    <w:rsid w:val="009348AC"/>
    <w:rsid w:val="00934DB8"/>
    <w:rsid w:val="00935078"/>
    <w:rsid w:val="009355CD"/>
    <w:rsid w:val="00936631"/>
    <w:rsid w:val="00936E0F"/>
    <w:rsid w:val="00937BC2"/>
    <w:rsid w:val="00940843"/>
    <w:rsid w:val="009424BA"/>
    <w:rsid w:val="009424FE"/>
    <w:rsid w:val="0094347C"/>
    <w:rsid w:val="0094362E"/>
    <w:rsid w:val="00944085"/>
    <w:rsid w:val="00946F16"/>
    <w:rsid w:val="00952405"/>
    <w:rsid w:val="00952479"/>
    <w:rsid w:val="00955BC3"/>
    <w:rsid w:val="00956365"/>
    <w:rsid w:val="00956C56"/>
    <w:rsid w:val="00960097"/>
    <w:rsid w:val="009628F5"/>
    <w:rsid w:val="0096376E"/>
    <w:rsid w:val="00967A01"/>
    <w:rsid w:val="00972790"/>
    <w:rsid w:val="00972A4C"/>
    <w:rsid w:val="009743A7"/>
    <w:rsid w:val="00976751"/>
    <w:rsid w:val="0097794C"/>
    <w:rsid w:val="009819F0"/>
    <w:rsid w:val="00981B43"/>
    <w:rsid w:val="00982356"/>
    <w:rsid w:val="00982E9A"/>
    <w:rsid w:val="00982F31"/>
    <w:rsid w:val="00983431"/>
    <w:rsid w:val="0098649B"/>
    <w:rsid w:val="009873FC"/>
    <w:rsid w:val="00987EAE"/>
    <w:rsid w:val="00990F48"/>
    <w:rsid w:val="009910CE"/>
    <w:rsid w:val="00991EEC"/>
    <w:rsid w:val="00996B2E"/>
    <w:rsid w:val="009970C8"/>
    <w:rsid w:val="009A070C"/>
    <w:rsid w:val="009A07AC"/>
    <w:rsid w:val="009A121F"/>
    <w:rsid w:val="009A2D86"/>
    <w:rsid w:val="009A3178"/>
    <w:rsid w:val="009A46BD"/>
    <w:rsid w:val="009A582E"/>
    <w:rsid w:val="009A5A4D"/>
    <w:rsid w:val="009A62C2"/>
    <w:rsid w:val="009B0070"/>
    <w:rsid w:val="009B3956"/>
    <w:rsid w:val="009B470C"/>
    <w:rsid w:val="009B533B"/>
    <w:rsid w:val="009B63CB"/>
    <w:rsid w:val="009B6634"/>
    <w:rsid w:val="009C04CE"/>
    <w:rsid w:val="009C17B2"/>
    <w:rsid w:val="009C2BC6"/>
    <w:rsid w:val="009C3A75"/>
    <w:rsid w:val="009C405D"/>
    <w:rsid w:val="009C6C19"/>
    <w:rsid w:val="009D4E53"/>
    <w:rsid w:val="009E09CD"/>
    <w:rsid w:val="009E0F7F"/>
    <w:rsid w:val="009E2F0C"/>
    <w:rsid w:val="009E5449"/>
    <w:rsid w:val="009F0EBD"/>
    <w:rsid w:val="009F14FD"/>
    <w:rsid w:val="009F46AD"/>
    <w:rsid w:val="009F55B1"/>
    <w:rsid w:val="009F74DD"/>
    <w:rsid w:val="009F79BF"/>
    <w:rsid w:val="009F7B64"/>
    <w:rsid w:val="00A010C2"/>
    <w:rsid w:val="00A0195D"/>
    <w:rsid w:val="00A06B80"/>
    <w:rsid w:val="00A11E96"/>
    <w:rsid w:val="00A154CC"/>
    <w:rsid w:val="00A16109"/>
    <w:rsid w:val="00A161B4"/>
    <w:rsid w:val="00A20133"/>
    <w:rsid w:val="00A233CF"/>
    <w:rsid w:val="00A24D0F"/>
    <w:rsid w:val="00A26724"/>
    <w:rsid w:val="00A3014B"/>
    <w:rsid w:val="00A31742"/>
    <w:rsid w:val="00A317F9"/>
    <w:rsid w:val="00A32B19"/>
    <w:rsid w:val="00A32B6C"/>
    <w:rsid w:val="00A35C10"/>
    <w:rsid w:val="00A35DE1"/>
    <w:rsid w:val="00A36C23"/>
    <w:rsid w:val="00A37FAE"/>
    <w:rsid w:val="00A41990"/>
    <w:rsid w:val="00A43014"/>
    <w:rsid w:val="00A46444"/>
    <w:rsid w:val="00A50893"/>
    <w:rsid w:val="00A5142B"/>
    <w:rsid w:val="00A51FE1"/>
    <w:rsid w:val="00A545CE"/>
    <w:rsid w:val="00A551D0"/>
    <w:rsid w:val="00A55340"/>
    <w:rsid w:val="00A55C87"/>
    <w:rsid w:val="00A569D4"/>
    <w:rsid w:val="00A56B52"/>
    <w:rsid w:val="00A6077B"/>
    <w:rsid w:val="00A61433"/>
    <w:rsid w:val="00A632E6"/>
    <w:rsid w:val="00A64018"/>
    <w:rsid w:val="00A6419F"/>
    <w:rsid w:val="00A646AC"/>
    <w:rsid w:val="00A648EC"/>
    <w:rsid w:val="00A649A7"/>
    <w:rsid w:val="00A70F33"/>
    <w:rsid w:val="00A749FC"/>
    <w:rsid w:val="00A76D40"/>
    <w:rsid w:val="00A7734F"/>
    <w:rsid w:val="00A82125"/>
    <w:rsid w:val="00A83008"/>
    <w:rsid w:val="00A83763"/>
    <w:rsid w:val="00A842D7"/>
    <w:rsid w:val="00A85D21"/>
    <w:rsid w:val="00A86425"/>
    <w:rsid w:val="00A86CE0"/>
    <w:rsid w:val="00A87030"/>
    <w:rsid w:val="00A87255"/>
    <w:rsid w:val="00A872B1"/>
    <w:rsid w:val="00A91639"/>
    <w:rsid w:val="00A91A12"/>
    <w:rsid w:val="00A920D2"/>
    <w:rsid w:val="00A92215"/>
    <w:rsid w:val="00A9229B"/>
    <w:rsid w:val="00A94793"/>
    <w:rsid w:val="00A94CD3"/>
    <w:rsid w:val="00A962BE"/>
    <w:rsid w:val="00A96A55"/>
    <w:rsid w:val="00A97A77"/>
    <w:rsid w:val="00A97F07"/>
    <w:rsid w:val="00AA00C3"/>
    <w:rsid w:val="00AA13DC"/>
    <w:rsid w:val="00AA1A67"/>
    <w:rsid w:val="00AA1F63"/>
    <w:rsid w:val="00AA2A44"/>
    <w:rsid w:val="00AA4245"/>
    <w:rsid w:val="00AA4955"/>
    <w:rsid w:val="00AB322B"/>
    <w:rsid w:val="00AB6835"/>
    <w:rsid w:val="00AB6C49"/>
    <w:rsid w:val="00AB730F"/>
    <w:rsid w:val="00AB7932"/>
    <w:rsid w:val="00AC03A4"/>
    <w:rsid w:val="00AC24CC"/>
    <w:rsid w:val="00AC5959"/>
    <w:rsid w:val="00AC5AA1"/>
    <w:rsid w:val="00AC6C81"/>
    <w:rsid w:val="00AD0022"/>
    <w:rsid w:val="00AD135E"/>
    <w:rsid w:val="00AD2520"/>
    <w:rsid w:val="00AD36AC"/>
    <w:rsid w:val="00AD5C86"/>
    <w:rsid w:val="00AD6281"/>
    <w:rsid w:val="00AE3B70"/>
    <w:rsid w:val="00AE4BC1"/>
    <w:rsid w:val="00AE53EE"/>
    <w:rsid w:val="00AE7663"/>
    <w:rsid w:val="00AE7E66"/>
    <w:rsid w:val="00AF0965"/>
    <w:rsid w:val="00AF3C7F"/>
    <w:rsid w:val="00AF3FCF"/>
    <w:rsid w:val="00AF436C"/>
    <w:rsid w:val="00AF6CDF"/>
    <w:rsid w:val="00AF7079"/>
    <w:rsid w:val="00B00E6B"/>
    <w:rsid w:val="00B0362E"/>
    <w:rsid w:val="00B038EF"/>
    <w:rsid w:val="00B03F32"/>
    <w:rsid w:val="00B04471"/>
    <w:rsid w:val="00B067AF"/>
    <w:rsid w:val="00B071B1"/>
    <w:rsid w:val="00B078BE"/>
    <w:rsid w:val="00B11BD7"/>
    <w:rsid w:val="00B11F7C"/>
    <w:rsid w:val="00B1302E"/>
    <w:rsid w:val="00B1405C"/>
    <w:rsid w:val="00B1571B"/>
    <w:rsid w:val="00B17F8F"/>
    <w:rsid w:val="00B2135B"/>
    <w:rsid w:val="00B225E8"/>
    <w:rsid w:val="00B23D65"/>
    <w:rsid w:val="00B24028"/>
    <w:rsid w:val="00B24CF8"/>
    <w:rsid w:val="00B27D24"/>
    <w:rsid w:val="00B31811"/>
    <w:rsid w:val="00B3262E"/>
    <w:rsid w:val="00B343AB"/>
    <w:rsid w:val="00B36451"/>
    <w:rsid w:val="00B365DF"/>
    <w:rsid w:val="00B367BE"/>
    <w:rsid w:val="00B36F1A"/>
    <w:rsid w:val="00B36F30"/>
    <w:rsid w:val="00B37249"/>
    <w:rsid w:val="00B37804"/>
    <w:rsid w:val="00B402F3"/>
    <w:rsid w:val="00B45353"/>
    <w:rsid w:val="00B45E89"/>
    <w:rsid w:val="00B4745D"/>
    <w:rsid w:val="00B47D1B"/>
    <w:rsid w:val="00B5008C"/>
    <w:rsid w:val="00B50EFC"/>
    <w:rsid w:val="00B5383C"/>
    <w:rsid w:val="00B541B4"/>
    <w:rsid w:val="00B57052"/>
    <w:rsid w:val="00B614FF"/>
    <w:rsid w:val="00B61F47"/>
    <w:rsid w:val="00B6291E"/>
    <w:rsid w:val="00B63681"/>
    <w:rsid w:val="00B6727A"/>
    <w:rsid w:val="00B706D3"/>
    <w:rsid w:val="00B70EC5"/>
    <w:rsid w:val="00B70EF8"/>
    <w:rsid w:val="00B723FE"/>
    <w:rsid w:val="00B73AEA"/>
    <w:rsid w:val="00B76A8A"/>
    <w:rsid w:val="00B776AB"/>
    <w:rsid w:val="00B77FB8"/>
    <w:rsid w:val="00B80170"/>
    <w:rsid w:val="00B83AFC"/>
    <w:rsid w:val="00B856F2"/>
    <w:rsid w:val="00B868D4"/>
    <w:rsid w:val="00B8707F"/>
    <w:rsid w:val="00B8725C"/>
    <w:rsid w:val="00B87285"/>
    <w:rsid w:val="00B8751F"/>
    <w:rsid w:val="00B87855"/>
    <w:rsid w:val="00B91E54"/>
    <w:rsid w:val="00B974F3"/>
    <w:rsid w:val="00B97D18"/>
    <w:rsid w:val="00BA1CA5"/>
    <w:rsid w:val="00BA1DB3"/>
    <w:rsid w:val="00BA357B"/>
    <w:rsid w:val="00BA49CA"/>
    <w:rsid w:val="00BA5EA4"/>
    <w:rsid w:val="00BA7798"/>
    <w:rsid w:val="00BA7CF6"/>
    <w:rsid w:val="00BB0CAE"/>
    <w:rsid w:val="00BB1A8F"/>
    <w:rsid w:val="00BB3C09"/>
    <w:rsid w:val="00BB3F81"/>
    <w:rsid w:val="00BB45FF"/>
    <w:rsid w:val="00BB666F"/>
    <w:rsid w:val="00BB7ACE"/>
    <w:rsid w:val="00BC0BD0"/>
    <w:rsid w:val="00BC6789"/>
    <w:rsid w:val="00BC7C6D"/>
    <w:rsid w:val="00BD140B"/>
    <w:rsid w:val="00BD19F7"/>
    <w:rsid w:val="00BD1B58"/>
    <w:rsid w:val="00BD512C"/>
    <w:rsid w:val="00BD7FF8"/>
    <w:rsid w:val="00BE0B86"/>
    <w:rsid w:val="00BE596D"/>
    <w:rsid w:val="00BE6B9A"/>
    <w:rsid w:val="00BE6C58"/>
    <w:rsid w:val="00BE72E2"/>
    <w:rsid w:val="00BF0146"/>
    <w:rsid w:val="00BF1159"/>
    <w:rsid w:val="00BF2D3A"/>
    <w:rsid w:val="00BF56E3"/>
    <w:rsid w:val="00C01C0C"/>
    <w:rsid w:val="00C03042"/>
    <w:rsid w:val="00C060EE"/>
    <w:rsid w:val="00C0629B"/>
    <w:rsid w:val="00C06861"/>
    <w:rsid w:val="00C102C8"/>
    <w:rsid w:val="00C10B5B"/>
    <w:rsid w:val="00C15A2F"/>
    <w:rsid w:val="00C24EAD"/>
    <w:rsid w:val="00C257A9"/>
    <w:rsid w:val="00C26272"/>
    <w:rsid w:val="00C26B13"/>
    <w:rsid w:val="00C27BAA"/>
    <w:rsid w:val="00C317C0"/>
    <w:rsid w:val="00C32CC5"/>
    <w:rsid w:val="00C32F24"/>
    <w:rsid w:val="00C3391E"/>
    <w:rsid w:val="00C34C78"/>
    <w:rsid w:val="00C3610A"/>
    <w:rsid w:val="00C36154"/>
    <w:rsid w:val="00C378C4"/>
    <w:rsid w:val="00C44D48"/>
    <w:rsid w:val="00C44DCB"/>
    <w:rsid w:val="00C4632F"/>
    <w:rsid w:val="00C47AC2"/>
    <w:rsid w:val="00C47BE8"/>
    <w:rsid w:val="00C50513"/>
    <w:rsid w:val="00C53D9C"/>
    <w:rsid w:val="00C555F8"/>
    <w:rsid w:val="00C55887"/>
    <w:rsid w:val="00C6008A"/>
    <w:rsid w:val="00C602D3"/>
    <w:rsid w:val="00C61D5C"/>
    <w:rsid w:val="00C63121"/>
    <w:rsid w:val="00C64AED"/>
    <w:rsid w:val="00C6536F"/>
    <w:rsid w:val="00C658A9"/>
    <w:rsid w:val="00C66997"/>
    <w:rsid w:val="00C70601"/>
    <w:rsid w:val="00C71936"/>
    <w:rsid w:val="00C71D7A"/>
    <w:rsid w:val="00C72059"/>
    <w:rsid w:val="00C732BA"/>
    <w:rsid w:val="00C7359E"/>
    <w:rsid w:val="00C75994"/>
    <w:rsid w:val="00C7794C"/>
    <w:rsid w:val="00C81482"/>
    <w:rsid w:val="00C83216"/>
    <w:rsid w:val="00C8384C"/>
    <w:rsid w:val="00C84D51"/>
    <w:rsid w:val="00C86927"/>
    <w:rsid w:val="00C87098"/>
    <w:rsid w:val="00C87F2F"/>
    <w:rsid w:val="00C91223"/>
    <w:rsid w:val="00C916CF"/>
    <w:rsid w:val="00C92888"/>
    <w:rsid w:val="00C933A2"/>
    <w:rsid w:val="00C947EA"/>
    <w:rsid w:val="00C9719C"/>
    <w:rsid w:val="00CA0233"/>
    <w:rsid w:val="00CA0AA8"/>
    <w:rsid w:val="00CA393B"/>
    <w:rsid w:val="00CA53FC"/>
    <w:rsid w:val="00CA795E"/>
    <w:rsid w:val="00CA7AB6"/>
    <w:rsid w:val="00CA7E31"/>
    <w:rsid w:val="00CB0EBE"/>
    <w:rsid w:val="00CB28FE"/>
    <w:rsid w:val="00CB5D91"/>
    <w:rsid w:val="00CB5F4F"/>
    <w:rsid w:val="00CB72CA"/>
    <w:rsid w:val="00CC2C92"/>
    <w:rsid w:val="00CC2D49"/>
    <w:rsid w:val="00CC4AA8"/>
    <w:rsid w:val="00CC51C3"/>
    <w:rsid w:val="00CC5614"/>
    <w:rsid w:val="00CC7C37"/>
    <w:rsid w:val="00CD3CA4"/>
    <w:rsid w:val="00CD675A"/>
    <w:rsid w:val="00CD6B46"/>
    <w:rsid w:val="00CD713B"/>
    <w:rsid w:val="00CE0285"/>
    <w:rsid w:val="00CE4E13"/>
    <w:rsid w:val="00CE4F9E"/>
    <w:rsid w:val="00CF1B8D"/>
    <w:rsid w:val="00CF2A5D"/>
    <w:rsid w:val="00CF5A53"/>
    <w:rsid w:val="00CF62B5"/>
    <w:rsid w:val="00CF6D6E"/>
    <w:rsid w:val="00D02996"/>
    <w:rsid w:val="00D02E51"/>
    <w:rsid w:val="00D03386"/>
    <w:rsid w:val="00D063E6"/>
    <w:rsid w:val="00D06F6C"/>
    <w:rsid w:val="00D07052"/>
    <w:rsid w:val="00D116E2"/>
    <w:rsid w:val="00D1185C"/>
    <w:rsid w:val="00D145B5"/>
    <w:rsid w:val="00D14F83"/>
    <w:rsid w:val="00D15D3D"/>
    <w:rsid w:val="00D16D8A"/>
    <w:rsid w:val="00D20F3C"/>
    <w:rsid w:val="00D217CB"/>
    <w:rsid w:val="00D21FE1"/>
    <w:rsid w:val="00D23C63"/>
    <w:rsid w:val="00D244F8"/>
    <w:rsid w:val="00D24DAB"/>
    <w:rsid w:val="00D27333"/>
    <w:rsid w:val="00D3206A"/>
    <w:rsid w:val="00D33617"/>
    <w:rsid w:val="00D33995"/>
    <w:rsid w:val="00D3614C"/>
    <w:rsid w:val="00D36F0F"/>
    <w:rsid w:val="00D401D6"/>
    <w:rsid w:val="00D4085F"/>
    <w:rsid w:val="00D4146D"/>
    <w:rsid w:val="00D42CE4"/>
    <w:rsid w:val="00D430F5"/>
    <w:rsid w:val="00D453C6"/>
    <w:rsid w:val="00D46B1B"/>
    <w:rsid w:val="00D523C9"/>
    <w:rsid w:val="00D52A12"/>
    <w:rsid w:val="00D53DC3"/>
    <w:rsid w:val="00D54BB0"/>
    <w:rsid w:val="00D54E1D"/>
    <w:rsid w:val="00D565B9"/>
    <w:rsid w:val="00D5750B"/>
    <w:rsid w:val="00D611F9"/>
    <w:rsid w:val="00D612B5"/>
    <w:rsid w:val="00D65B9E"/>
    <w:rsid w:val="00D70C66"/>
    <w:rsid w:val="00D71682"/>
    <w:rsid w:val="00D71BDA"/>
    <w:rsid w:val="00D72241"/>
    <w:rsid w:val="00D74E7C"/>
    <w:rsid w:val="00D74FA7"/>
    <w:rsid w:val="00D75805"/>
    <w:rsid w:val="00D76782"/>
    <w:rsid w:val="00D76DBB"/>
    <w:rsid w:val="00D836CC"/>
    <w:rsid w:val="00D840DA"/>
    <w:rsid w:val="00D84E2B"/>
    <w:rsid w:val="00D8563D"/>
    <w:rsid w:val="00D86254"/>
    <w:rsid w:val="00D92159"/>
    <w:rsid w:val="00D9353B"/>
    <w:rsid w:val="00D942FE"/>
    <w:rsid w:val="00D95265"/>
    <w:rsid w:val="00D9553F"/>
    <w:rsid w:val="00DA245F"/>
    <w:rsid w:val="00DA2842"/>
    <w:rsid w:val="00DB3E5C"/>
    <w:rsid w:val="00DB5205"/>
    <w:rsid w:val="00DB6A6F"/>
    <w:rsid w:val="00DB6AD7"/>
    <w:rsid w:val="00DC07F2"/>
    <w:rsid w:val="00DC388C"/>
    <w:rsid w:val="00DC46A8"/>
    <w:rsid w:val="00DC6A49"/>
    <w:rsid w:val="00DD0E0B"/>
    <w:rsid w:val="00DD2A1A"/>
    <w:rsid w:val="00DD32FA"/>
    <w:rsid w:val="00DD3C27"/>
    <w:rsid w:val="00DD4806"/>
    <w:rsid w:val="00DD74F3"/>
    <w:rsid w:val="00DE0251"/>
    <w:rsid w:val="00DE039B"/>
    <w:rsid w:val="00DE04ED"/>
    <w:rsid w:val="00DE06CD"/>
    <w:rsid w:val="00DE09E8"/>
    <w:rsid w:val="00DE1BAE"/>
    <w:rsid w:val="00DE2A70"/>
    <w:rsid w:val="00DE3C67"/>
    <w:rsid w:val="00DE42AA"/>
    <w:rsid w:val="00DE5EBD"/>
    <w:rsid w:val="00DE7959"/>
    <w:rsid w:val="00DF1724"/>
    <w:rsid w:val="00DF17D5"/>
    <w:rsid w:val="00DF1E99"/>
    <w:rsid w:val="00DF2560"/>
    <w:rsid w:val="00DF5BE0"/>
    <w:rsid w:val="00DF622D"/>
    <w:rsid w:val="00E01319"/>
    <w:rsid w:val="00E037B6"/>
    <w:rsid w:val="00E067D7"/>
    <w:rsid w:val="00E12BA9"/>
    <w:rsid w:val="00E12CC9"/>
    <w:rsid w:val="00E14BCA"/>
    <w:rsid w:val="00E16748"/>
    <w:rsid w:val="00E16CBA"/>
    <w:rsid w:val="00E204B4"/>
    <w:rsid w:val="00E21C28"/>
    <w:rsid w:val="00E21E22"/>
    <w:rsid w:val="00E226CC"/>
    <w:rsid w:val="00E2537F"/>
    <w:rsid w:val="00E25995"/>
    <w:rsid w:val="00E26C42"/>
    <w:rsid w:val="00E27434"/>
    <w:rsid w:val="00E30C69"/>
    <w:rsid w:val="00E3504E"/>
    <w:rsid w:val="00E36863"/>
    <w:rsid w:val="00E3730E"/>
    <w:rsid w:val="00E405A5"/>
    <w:rsid w:val="00E41D35"/>
    <w:rsid w:val="00E42C58"/>
    <w:rsid w:val="00E43C42"/>
    <w:rsid w:val="00E44896"/>
    <w:rsid w:val="00E456B9"/>
    <w:rsid w:val="00E459F0"/>
    <w:rsid w:val="00E4751D"/>
    <w:rsid w:val="00E47853"/>
    <w:rsid w:val="00E47F30"/>
    <w:rsid w:val="00E50213"/>
    <w:rsid w:val="00E51DA4"/>
    <w:rsid w:val="00E52513"/>
    <w:rsid w:val="00E551EE"/>
    <w:rsid w:val="00E566E8"/>
    <w:rsid w:val="00E64AEC"/>
    <w:rsid w:val="00E64DC0"/>
    <w:rsid w:val="00E657E0"/>
    <w:rsid w:val="00E70EEB"/>
    <w:rsid w:val="00E71CAD"/>
    <w:rsid w:val="00E744C4"/>
    <w:rsid w:val="00E80753"/>
    <w:rsid w:val="00E82209"/>
    <w:rsid w:val="00E851CF"/>
    <w:rsid w:val="00E8584B"/>
    <w:rsid w:val="00E85FAC"/>
    <w:rsid w:val="00E8777F"/>
    <w:rsid w:val="00E87FA2"/>
    <w:rsid w:val="00E95822"/>
    <w:rsid w:val="00E967D7"/>
    <w:rsid w:val="00E97EED"/>
    <w:rsid w:val="00EA14A8"/>
    <w:rsid w:val="00EA15C3"/>
    <w:rsid w:val="00EA21C4"/>
    <w:rsid w:val="00EA30BA"/>
    <w:rsid w:val="00EA3180"/>
    <w:rsid w:val="00EA4CBD"/>
    <w:rsid w:val="00EA5B2C"/>
    <w:rsid w:val="00EA6A75"/>
    <w:rsid w:val="00EA7F8F"/>
    <w:rsid w:val="00EB0EFB"/>
    <w:rsid w:val="00EB14F1"/>
    <w:rsid w:val="00EB1718"/>
    <w:rsid w:val="00EB5815"/>
    <w:rsid w:val="00EB59C7"/>
    <w:rsid w:val="00EB6095"/>
    <w:rsid w:val="00EB68B1"/>
    <w:rsid w:val="00EC1EBC"/>
    <w:rsid w:val="00EC315A"/>
    <w:rsid w:val="00EC46ED"/>
    <w:rsid w:val="00EC49C9"/>
    <w:rsid w:val="00EC5DBC"/>
    <w:rsid w:val="00EC6719"/>
    <w:rsid w:val="00EC6732"/>
    <w:rsid w:val="00EC700C"/>
    <w:rsid w:val="00ED0B16"/>
    <w:rsid w:val="00ED12D9"/>
    <w:rsid w:val="00ED3C0C"/>
    <w:rsid w:val="00ED4798"/>
    <w:rsid w:val="00ED4AAD"/>
    <w:rsid w:val="00ED4B37"/>
    <w:rsid w:val="00ED62C7"/>
    <w:rsid w:val="00EE115F"/>
    <w:rsid w:val="00EE20D5"/>
    <w:rsid w:val="00EE2B3D"/>
    <w:rsid w:val="00EE325F"/>
    <w:rsid w:val="00EE5A3E"/>
    <w:rsid w:val="00EE6155"/>
    <w:rsid w:val="00EF14DB"/>
    <w:rsid w:val="00EF15D8"/>
    <w:rsid w:val="00EF2DE3"/>
    <w:rsid w:val="00EF352F"/>
    <w:rsid w:val="00EF4A8E"/>
    <w:rsid w:val="00EF60F1"/>
    <w:rsid w:val="00EF65A5"/>
    <w:rsid w:val="00EF7E7B"/>
    <w:rsid w:val="00F01469"/>
    <w:rsid w:val="00F015C3"/>
    <w:rsid w:val="00F01A81"/>
    <w:rsid w:val="00F02645"/>
    <w:rsid w:val="00F05F52"/>
    <w:rsid w:val="00F06191"/>
    <w:rsid w:val="00F06461"/>
    <w:rsid w:val="00F06671"/>
    <w:rsid w:val="00F07D17"/>
    <w:rsid w:val="00F111E8"/>
    <w:rsid w:val="00F136DB"/>
    <w:rsid w:val="00F14310"/>
    <w:rsid w:val="00F15E2E"/>
    <w:rsid w:val="00F226B8"/>
    <w:rsid w:val="00F23A6B"/>
    <w:rsid w:val="00F258DF"/>
    <w:rsid w:val="00F25D3A"/>
    <w:rsid w:val="00F32F23"/>
    <w:rsid w:val="00F33854"/>
    <w:rsid w:val="00F3403F"/>
    <w:rsid w:val="00F3698E"/>
    <w:rsid w:val="00F36D23"/>
    <w:rsid w:val="00F372DC"/>
    <w:rsid w:val="00F373BC"/>
    <w:rsid w:val="00F3743F"/>
    <w:rsid w:val="00F378C8"/>
    <w:rsid w:val="00F40AF5"/>
    <w:rsid w:val="00F41570"/>
    <w:rsid w:val="00F457D4"/>
    <w:rsid w:val="00F46526"/>
    <w:rsid w:val="00F46B8B"/>
    <w:rsid w:val="00F46E78"/>
    <w:rsid w:val="00F5033D"/>
    <w:rsid w:val="00F5203B"/>
    <w:rsid w:val="00F5459A"/>
    <w:rsid w:val="00F54ECB"/>
    <w:rsid w:val="00F568B7"/>
    <w:rsid w:val="00F61838"/>
    <w:rsid w:val="00F61E02"/>
    <w:rsid w:val="00F63ADD"/>
    <w:rsid w:val="00F65008"/>
    <w:rsid w:val="00F706EB"/>
    <w:rsid w:val="00F7158F"/>
    <w:rsid w:val="00F72047"/>
    <w:rsid w:val="00F7730B"/>
    <w:rsid w:val="00F77FCA"/>
    <w:rsid w:val="00F80290"/>
    <w:rsid w:val="00F82D0E"/>
    <w:rsid w:val="00F82E7E"/>
    <w:rsid w:val="00F83850"/>
    <w:rsid w:val="00F83ED4"/>
    <w:rsid w:val="00F84227"/>
    <w:rsid w:val="00F86B5A"/>
    <w:rsid w:val="00F86EFD"/>
    <w:rsid w:val="00F871FC"/>
    <w:rsid w:val="00F9342D"/>
    <w:rsid w:val="00F93EE4"/>
    <w:rsid w:val="00F9419E"/>
    <w:rsid w:val="00F95EA4"/>
    <w:rsid w:val="00F96907"/>
    <w:rsid w:val="00FA015A"/>
    <w:rsid w:val="00FA0636"/>
    <w:rsid w:val="00FA079A"/>
    <w:rsid w:val="00FA3069"/>
    <w:rsid w:val="00FA5B27"/>
    <w:rsid w:val="00FA7D8D"/>
    <w:rsid w:val="00FB1BA5"/>
    <w:rsid w:val="00FB1D88"/>
    <w:rsid w:val="00FB1EC0"/>
    <w:rsid w:val="00FB2920"/>
    <w:rsid w:val="00FB3C21"/>
    <w:rsid w:val="00FB5003"/>
    <w:rsid w:val="00FB507A"/>
    <w:rsid w:val="00FB7084"/>
    <w:rsid w:val="00FC0AD7"/>
    <w:rsid w:val="00FC0D38"/>
    <w:rsid w:val="00FC2A17"/>
    <w:rsid w:val="00FC4AA8"/>
    <w:rsid w:val="00FC52E0"/>
    <w:rsid w:val="00FC6B6F"/>
    <w:rsid w:val="00FC6F01"/>
    <w:rsid w:val="00FC7C5D"/>
    <w:rsid w:val="00FD0E76"/>
    <w:rsid w:val="00FD1D39"/>
    <w:rsid w:val="00FD218E"/>
    <w:rsid w:val="00FD24C6"/>
    <w:rsid w:val="00FD442E"/>
    <w:rsid w:val="00FD4516"/>
    <w:rsid w:val="00FD5FB3"/>
    <w:rsid w:val="00FD6EB1"/>
    <w:rsid w:val="00FD72F7"/>
    <w:rsid w:val="00FD7FC4"/>
    <w:rsid w:val="00FE05C2"/>
    <w:rsid w:val="00FE0F2C"/>
    <w:rsid w:val="00FE1B50"/>
    <w:rsid w:val="00FE25E3"/>
    <w:rsid w:val="00FE2787"/>
    <w:rsid w:val="00FE2CE5"/>
    <w:rsid w:val="00FE3713"/>
    <w:rsid w:val="00FE4110"/>
    <w:rsid w:val="00FE5B41"/>
    <w:rsid w:val="00FF03B5"/>
    <w:rsid w:val="00FF150E"/>
    <w:rsid w:val="00FF1916"/>
    <w:rsid w:val="00FF2550"/>
    <w:rsid w:val="00FF6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B71BDD3"/>
  <w15:chartTrackingRefBased/>
  <w15:docId w15:val="{2815F922-7CF1-4733-AD04-5942C8656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/>
    <w:lsdException w:name="Emphasis" w:uiPriority="20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5007DD"/>
    <w:pPr>
      <w:spacing w:after="120"/>
    </w:pPr>
    <w:rPr>
      <w:rFonts w:ascii="MS Serif" w:hAnsi="MS Serif" w:cs="MS Serif"/>
      <w:sz w:val="22"/>
      <w:lang w:val="en-GB" w:eastAsia="ar-SA"/>
    </w:rPr>
  </w:style>
  <w:style w:type="paragraph" w:styleId="Nagwek1">
    <w:name w:val="heading 1"/>
    <w:basedOn w:val="Normalny"/>
    <w:next w:val="Normalny"/>
    <w:pPr>
      <w:keepNext/>
      <w:numPr>
        <w:numId w:val="1"/>
      </w:numPr>
      <w:tabs>
        <w:tab w:val="left" w:pos="709"/>
      </w:tabs>
      <w:spacing w:after="360" w:line="360" w:lineRule="atLeast"/>
      <w:outlineLvl w:val="0"/>
    </w:pPr>
    <w:rPr>
      <w:rFonts w:ascii="MS Sans Serif" w:hAnsi="MS Sans Serif"/>
      <w:b/>
      <w:sz w:val="32"/>
    </w:rPr>
  </w:style>
  <w:style w:type="paragraph" w:styleId="Nagwek2">
    <w:name w:val="heading 2"/>
    <w:basedOn w:val="Normalny"/>
    <w:next w:val="Normalny"/>
    <w:pPr>
      <w:keepNext/>
      <w:numPr>
        <w:ilvl w:val="1"/>
        <w:numId w:val="1"/>
      </w:numPr>
      <w:tabs>
        <w:tab w:val="left" w:pos="709"/>
      </w:tabs>
      <w:spacing w:before="120" w:after="240" w:line="320" w:lineRule="atLeast"/>
      <w:ind w:left="576" w:hanging="576"/>
      <w:outlineLvl w:val="1"/>
    </w:pPr>
    <w:rPr>
      <w:rFonts w:ascii="MS Sans Serif" w:hAnsi="MS Sans Serif"/>
      <w:b/>
      <w:sz w:val="28"/>
    </w:rPr>
  </w:style>
  <w:style w:type="paragraph" w:styleId="Nagwek3">
    <w:name w:val="heading 3"/>
    <w:aliases w:val="N 1. .,Bold Head,bh"/>
    <w:basedOn w:val="Normalny"/>
    <w:next w:val="Normalny"/>
    <w:pPr>
      <w:keepNext/>
      <w:numPr>
        <w:ilvl w:val="2"/>
        <w:numId w:val="1"/>
      </w:numPr>
      <w:tabs>
        <w:tab w:val="left" w:pos="709"/>
      </w:tabs>
      <w:spacing w:before="120" w:line="280" w:lineRule="atLeast"/>
      <w:ind w:left="720" w:hanging="720"/>
      <w:outlineLvl w:val="2"/>
    </w:pPr>
    <w:rPr>
      <w:rFonts w:ascii="MS Sans Serif" w:hAnsi="MS Sans Serif"/>
      <w:b/>
      <w:sz w:val="24"/>
    </w:rPr>
  </w:style>
  <w:style w:type="paragraph" w:styleId="Nagwek4">
    <w:name w:val="heading 4"/>
    <w:basedOn w:val="Normalny"/>
    <w:next w:val="Normalny"/>
    <w:pPr>
      <w:keepNext/>
      <w:tabs>
        <w:tab w:val="left" w:pos="709"/>
      </w:tabs>
      <w:spacing w:before="80" w:after="80" w:line="260" w:lineRule="atLeast"/>
      <w:outlineLvl w:val="3"/>
    </w:pPr>
    <w:rPr>
      <w:rFonts w:ascii="MS Sans Serif" w:hAnsi="MS Sans Serif"/>
      <w:b/>
    </w:rPr>
  </w:style>
  <w:style w:type="paragraph" w:styleId="Nagwek5">
    <w:name w:val="heading 5"/>
    <w:basedOn w:val="Normalny"/>
    <w:next w:val="Normalny"/>
    <w:pPr>
      <w:keepNext/>
      <w:numPr>
        <w:ilvl w:val="4"/>
        <w:numId w:val="1"/>
      </w:numPr>
      <w:spacing w:after="0"/>
      <w:ind w:left="567" w:firstLine="0"/>
      <w:outlineLvl w:val="4"/>
    </w:pPr>
    <w:rPr>
      <w:rFonts w:ascii="MS Sans Serif" w:hAnsi="MS Sans Serif"/>
      <w:b/>
      <w:i/>
    </w:rPr>
  </w:style>
  <w:style w:type="paragraph" w:styleId="Nagwek6">
    <w:name w:val="heading 6"/>
    <w:basedOn w:val="Normalny"/>
    <w:next w:val="Normalny"/>
    <w:pPr>
      <w:keepNext/>
      <w:numPr>
        <w:ilvl w:val="5"/>
        <w:numId w:val="1"/>
      </w:numPr>
      <w:spacing w:line="360" w:lineRule="auto"/>
      <w:ind w:left="1152" w:hanging="1152"/>
      <w:jc w:val="both"/>
      <w:outlineLvl w:val="5"/>
    </w:pPr>
    <w:rPr>
      <w:rFonts w:ascii="Times New Roman" w:hAnsi="Times New Roman"/>
      <w:sz w:val="24"/>
      <w:u w:val="single"/>
      <w:lang w:val="pl-PL"/>
    </w:rPr>
  </w:style>
  <w:style w:type="paragraph" w:styleId="Nagwek7">
    <w:name w:val="heading 7"/>
    <w:basedOn w:val="Normalny"/>
    <w:next w:val="Normalny"/>
    <w:pPr>
      <w:keepNext/>
      <w:numPr>
        <w:ilvl w:val="6"/>
        <w:numId w:val="1"/>
      </w:numPr>
      <w:spacing w:line="360" w:lineRule="atLeast"/>
      <w:ind w:left="1296" w:hanging="1296"/>
      <w:jc w:val="center"/>
      <w:outlineLvl w:val="6"/>
    </w:pPr>
    <w:rPr>
      <w:rFonts w:ascii="Times New Roman" w:hAnsi="Times New Roman"/>
      <w:b/>
      <w:w w:val="105"/>
      <w:sz w:val="32"/>
      <w:lang w:val="pl-PL"/>
    </w:rPr>
  </w:style>
  <w:style w:type="paragraph" w:styleId="Nagwek8">
    <w:name w:val="heading 8"/>
    <w:basedOn w:val="Normalny"/>
    <w:next w:val="Normalny"/>
    <w:pPr>
      <w:keepNext/>
      <w:numPr>
        <w:ilvl w:val="7"/>
        <w:numId w:val="1"/>
      </w:numPr>
      <w:spacing w:line="360" w:lineRule="atLeast"/>
      <w:ind w:left="1440" w:hanging="1440"/>
      <w:jc w:val="center"/>
      <w:outlineLvl w:val="7"/>
    </w:pPr>
    <w:rPr>
      <w:rFonts w:ascii="Times New Roman" w:hAnsi="Times New Roman"/>
      <w:sz w:val="28"/>
      <w:lang w:val="pl-PL"/>
    </w:rPr>
  </w:style>
  <w:style w:type="paragraph" w:styleId="Nagwek9">
    <w:name w:val="heading 9"/>
    <w:basedOn w:val="Normalny"/>
    <w:next w:val="Normalny"/>
    <w:pPr>
      <w:keepNext/>
      <w:numPr>
        <w:ilvl w:val="8"/>
        <w:numId w:val="1"/>
      </w:numPr>
      <w:spacing w:after="0" w:line="300" w:lineRule="atLeast"/>
      <w:ind w:left="2268" w:firstLine="0"/>
      <w:outlineLvl w:val="8"/>
    </w:pPr>
    <w:rPr>
      <w:rFonts w:ascii="Times New Roman" w:hAnsi="Times New Roman"/>
      <w:b/>
      <w:spacing w:val="20"/>
      <w:w w:val="125"/>
      <w:sz w:val="24"/>
      <w:szCs w:val="26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b/>
      <w:i w:val="0"/>
      <w:color w:val="auto"/>
      <w:sz w:val="20"/>
      <w:szCs w:val="20"/>
    </w:rPr>
  </w:style>
  <w:style w:type="character" w:customStyle="1" w:styleId="WW8Num1z1">
    <w:name w:val="WW8Num1z1"/>
    <w:rPr>
      <w:rFonts w:ascii="Arial Narrow" w:hAnsi="Arial Narrow"/>
      <w:b/>
      <w:i w:val="0"/>
      <w:sz w:val="22"/>
      <w:szCs w:val="20"/>
    </w:rPr>
  </w:style>
  <w:style w:type="character" w:customStyle="1" w:styleId="WW8Num2z0">
    <w:name w:val="WW8Num2z0"/>
    <w:rPr>
      <w:rFonts w:ascii="Symbol" w:hAnsi="Symbol"/>
    </w:rPr>
  </w:style>
  <w:style w:type="character" w:customStyle="1" w:styleId="WW8Num3z0">
    <w:name w:val="WW8Num3z0"/>
    <w:rPr>
      <w:b/>
      <w:bCs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3z3">
    <w:name w:val="WW8Num3z3"/>
    <w:rPr>
      <w:rFonts w:ascii="Symbol" w:hAnsi="Symbol"/>
    </w:rPr>
  </w:style>
  <w:style w:type="character" w:customStyle="1" w:styleId="WW8Num3z4">
    <w:name w:val="WW8Num3z4"/>
    <w:rPr>
      <w:rFonts w:ascii="Courier New" w:hAnsi="Courier New" w:cs="Courier New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5z1">
    <w:name w:val="WW8Num5z1"/>
    <w:rPr>
      <w:rFonts w:ascii="OpenSymbol" w:hAnsi="OpenSymbol"/>
      <w:sz w:val="18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7z1">
    <w:name w:val="WW8Num7z1"/>
    <w:rPr>
      <w:rFonts w:ascii="OpenSymbol" w:hAnsi="OpenSymbol"/>
      <w:sz w:val="18"/>
    </w:rPr>
  </w:style>
  <w:style w:type="character" w:customStyle="1" w:styleId="WW8Num7z3">
    <w:name w:val="WW8Num7z3"/>
    <w:rPr>
      <w:rFonts w:cs="Times New Roman"/>
      <w:i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z0">
    <w:name w:val="WW8Num8z0"/>
    <w:rPr>
      <w:rFonts w:ascii="Symbol" w:hAnsi="Symbol"/>
      <w:sz w:val="18"/>
    </w:rPr>
  </w:style>
  <w:style w:type="character" w:customStyle="1" w:styleId="WW8Num8z1">
    <w:name w:val="WW8Num8z1"/>
    <w:rPr>
      <w:rFonts w:ascii="OpenSymbol" w:hAnsi="OpenSymbol"/>
      <w:sz w:val="18"/>
    </w:rPr>
  </w:style>
  <w:style w:type="character" w:customStyle="1" w:styleId="WW8Num8z2">
    <w:name w:val="WW8Num8z2"/>
    <w:rPr>
      <w:rFonts w:ascii="Arial" w:hAnsi="Arial"/>
      <w:b w:val="0"/>
      <w:i w:val="0"/>
      <w:sz w:val="22"/>
    </w:rPr>
  </w:style>
  <w:style w:type="character" w:customStyle="1" w:styleId="WW8Num10z0">
    <w:name w:val="WW8Num10z0"/>
    <w:rPr>
      <w:rFonts w:ascii="Symbol" w:hAnsi="Symbol"/>
      <w:sz w:val="18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1z1">
    <w:name w:val="WW8Num11z1"/>
    <w:rPr>
      <w:rFonts w:ascii="OpenSymbol" w:hAnsi="OpenSymbol"/>
      <w:sz w:val="18"/>
    </w:rPr>
  </w:style>
  <w:style w:type="character" w:customStyle="1" w:styleId="WW8Num11z3">
    <w:name w:val="WW8Num11z3"/>
    <w:rPr>
      <w:rFonts w:cs="aria"/>
      <w:i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2z1">
    <w:name w:val="WW8Num12z1"/>
    <w:rPr>
      <w:rFonts w:ascii="OpenSymbol" w:hAnsi="OpenSymbol"/>
      <w:sz w:val="18"/>
    </w:rPr>
  </w:style>
  <w:style w:type="character" w:customStyle="1" w:styleId="WW8Num12z3">
    <w:name w:val="WW8Num12z3"/>
    <w:rPr>
      <w:rFonts w:cs="Times New Roman"/>
      <w:i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3z0">
    <w:name w:val="WW8Num13z0"/>
    <w:rPr>
      <w:rFonts w:ascii="Symbol" w:hAnsi="Symbol"/>
      <w:sz w:val="18"/>
    </w:rPr>
  </w:style>
  <w:style w:type="character" w:customStyle="1" w:styleId="WW8Num13z1">
    <w:name w:val="WW8Num13z1"/>
    <w:rPr>
      <w:rFonts w:ascii="OpenSymbol" w:hAnsi="OpenSymbol"/>
      <w:sz w:val="18"/>
    </w:rPr>
  </w:style>
  <w:style w:type="character" w:customStyle="1" w:styleId="WW8Num13z3">
    <w:name w:val="WW8Num13z3"/>
    <w:rPr>
      <w:rFonts w:cs="Times New Roman"/>
      <w:i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Pr>
      <w:rFonts w:ascii="Symbol" w:hAnsi="Symbol"/>
      <w:sz w:val="18"/>
    </w:rPr>
  </w:style>
  <w:style w:type="character" w:customStyle="1" w:styleId="WW8Num14z1">
    <w:name w:val="WW8Num14z1"/>
    <w:rPr>
      <w:rFonts w:ascii="OpenSymbol" w:hAnsi="OpenSymbol"/>
      <w:sz w:val="18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5z0">
    <w:name w:val="WW8Num15z0"/>
    <w:rPr>
      <w:rFonts w:ascii="Symbol" w:hAnsi="Symbol"/>
      <w:sz w:val="18"/>
    </w:rPr>
  </w:style>
  <w:style w:type="character" w:customStyle="1" w:styleId="WW8Num15z1">
    <w:name w:val="WW8Num15z1"/>
    <w:rPr>
      <w:rFonts w:ascii="OpenSymbol" w:hAnsi="OpenSymbol"/>
      <w:sz w:val="18"/>
    </w:rPr>
  </w:style>
  <w:style w:type="character" w:customStyle="1" w:styleId="WW8Num15z3">
    <w:name w:val="WW8Num15z3"/>
    <w:rPr>
      <w:rFonts w:ascii="Symbol" w:hAnsi="Symbol"/>
    </w:rPr>
  </w:style>
  <w:style w:type="character" w:customStyle="1" w:styleId="WW8Num16z0">
    <w:name w:val="WW8Num16z0"/>
    <w:rPr>
      <w:rFonts w:ascii="Symbol" w:hAnsi="Symbol"/>
      <w:sz w:val="18"/>
    </w:rPr>
  </w:style>
  <w:style w:type="character" w:customStyle="1" w:styleId="WW8Num16z1">
    <w:name w:val="WW8Num16z1"/>
    <w:rPr>
      <w:rFonts w:ascii="OpenSymbol" w:hAnsi="OpenSymbol"/>
      <w:sz w:val="18"/>
    </w:rPr>
  </w:style>
  <w:style w:type="character" w:customStyle="1" w:styleId="WW8Num16z3">
    <w:name w:val="WW8Num16z3"/>
    <w:rPr>
      <w:rFonts w:cs="aria"/>
      <w:i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7z0">
    <w:name w:val="WW8Num17z0"/>
    <w:rPr>
      <w:rFonts w:ascii="Symbol" w:hAnsi="Symbol"/>
      <w:sz w:val="18"/>
    </w:rPr>
  </w:style>
  <w:style w:type="character" w:customStyle="1" w:styleId="WW8Num17z1">
    <w:name w:val="WW8Num17z1"/>
    <w:rPr>
      <w:rFonts w:ascii="OpenSymbol" w:hAnsi="OpenSymbol"/>
      <w:sz w:val="18"/>
    </w:rPr>
  </w:style>
  <w:style w:type="character" w:customStyle="1" w:styleId="WW8Num17z3">
    <w:name w:val="WW8Num17z3"/>
    <w:rPr>
      <w:rFonts w:ascii="Symbol" w:hAnsi="Symbol"/>
    </w:rPr>
  </w:style>
  <w:style w:type="character" w:customStyle="1" w:styleId="WW8Num18z0">
    <w:name w:val="WW8Num18z0"/>
    <w:rPr>
      <w:rFonts w:ascii="Symbol" w:hAnsi="Symbol"/>
    </w:rPr>
  </w:style>
  <w:style w:type="character" w:customStyle="1" w:styleId="WW8Num18z1">
    <w:name w:val="WW8Num18z1"/>
    <w:rPr>
      <w:rFonts w:ascii="OpenSymbol" w:hAnsi="OpenSymbol"/>
      <w:sz w:val="18"/>
    </w:rPr>
  </w:style>
  <w:style w:type="character" w:customStyle="1" w:styleId="WW8Num18z3">
    <w:name w:val="WW8Num18z3"/>
    <w:rPr>
      <w:rFonts w:ascii="Symbol" w:hAnsi="Symbol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19z1">
    <w:name w:val="WW8Num19z1"/>
    <w:rPr>
      <w:rFonts w:ascii="OpenSymbol" w:hAnsi="OpenSymbol"/>
      <w:sz w:val="18"/>
    </w:rPr>
  </w:style>
  <w:style w:type="character" w:customStyle="1" w:styleId="WW8Num19z3">
    <w:name w:val="WW8Num19z3"/>
    <w:rPr>
      <w:rFonts w:cs="Times New Roman"/>
      <w:i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Absatz-Standardschriftart">
    <w:name w:val="Absatz-Standardschriftart"/>
  </w:style>
  <w:style w:type="character" w:customStyle="1" w:styleId="WW8Num9z0">
    <w:name w:val="WW8Num9z0"/>
    <w:rPr>
      <w:rFonts w:ascii="Symbol" w:hAnsi="Symbol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4">
    <w:name w:val="WW8Num14z4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/>
    </w:rPr>
  </w:style>
  <w:style w:type="character" w:customStyle="1" w:styleId="WW8Num21z0">
    <w:name w:val="WW8Num21z0"/>
    <w:rPr>
      <w:rFonts w:ascii="Symbol" w:hAnsi="Symbol"/>
    </w:rPr>
  </w:style>
  <w:style w:type="character" w:customStyle="1" w:styleId="WW8Num21z1">
    <w:name w:val="WW8Num21z1"/>
    <w:rPr>
      <w:rFonts w:ascii="OpenSymbol" w:hAnsi="OpenSymbol"/>
      <w:sz w:val="18"/>
    </w:rPr>
  </w:style>
  <w:style w:type="character" w:customStyle="1" w:styleId="WW8Num21z3">
    <w:name w:val="WW8Num21z3"/>
    <w:rPr>
      <w:rFonts w:cs="Times New Roman"/>
      <w:i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22z0">
    <w:name w:val="WW8Num22z0"/>
    <w:rPr>
      <w:rFonts w:ascii="Symbol" w:hAnsi="Symbol"/>
      <w:sz w:val="18"/>
    </w:rPr>
  </w:style>
  <w:style w:type="character" w:customStyle="1" w:styleId="WW8Num22z1">
    <w:name w:val="WW8Num22z1"/>
    <w:rPr>
      <w:rFonts w:ascii="OpenSymbol" w:hAnsi="OpenSymbol"/>
      <w:sz w:val="18"/>
    </w:rPr>
  </w:style>
  <w:style w:type="character" w:customStyle="1" w:styleId="WW8Num22z2">
    <w:name w:val="WW8Num22z2"/>
    <w:rPr>
      <w:rFonts w:ascii="Arial" w:hAnsi="Arial"/>
      <w:b w:val="0"/>
      <w:i w:val="0"/>
      <w:sz w:val="22"/>
    </w:rPr>
  </w:style>
  <w:style w:type="character" w:customStyle="1" w:styleId="WW8Num23z0">
    <w:name w:val="WW8Num23z0"/>
    <w:rPr>
      <w:rFonts w:ascii="Symbol" w:hAnsi="Symbol"/>
      <w:sz w:val="18"/>
    </w:rPr>
  </w:style>
  <w:style w:type="character" w:customStyle="1" w:styleId="WW8Num23z1">
    <w:name w:val="WW8Num23z1"/>
    <w:rPr>
      <w:rFonts w:ascii="OpenSymbol" w:hAnsi="OpenSymbol"/>
      <w:sz w:val="18"/>
    </w:rPr>
  </w:style>
  <w:style w:type="character" w:customStyle="1" w:styleId="WW8Num26z0">
    <w:name w:val="WW8Num26z0"/>
    <w:rPr>
      <w:rFonts w:ascii="Symbol" w:hAnsi="Symbol"/>
      <w:sz w:val="18"/>
    </w:rPr>
  </w:style>
  <w:style w:type="character" w:customStyle="1" w:styleId="WW8Num26z1">
    <w:name w:val="WW8Num26z1"/>
    <w:rPr>
      <w:rFonts w:ascii="OpenSymbol" w:hAnsi="OpenSymbol"/>
      <w:sz w:val="18"/>
    </w:rPr>
  </w:style>
  <w:style w:type="character" w:customStyle="1" w:styleId="WW8Num26z3">
    <w:name w:val="WW8Num26z3"/>
    <w:rPr>
      <w:rFonts w:ascii="Symbol" w:hAnsi="Symbol"/>
      <w:b w:val="0"/>
      <w:i w:val="0"/>
      <w:sz w:val="22"/>
      <w:u w:val="none"/>
    </w:rPr>
  </w:style>
  <w:style w:type="character" w:customStyle="1" w:styleId="WW8Num28z0">
    <w:name w:val="WW8Num28z0"/>
    <w:rPr>
      <w:rFonts w:ascii="Symbol" w:hAnsi="Symbol"/>
      <w:sz w:val="18"/>
    </w:rPr>
  </w:style>
  <w:style w:type="character" w:customStyle="1" w:styleId="WW8Num28z1">
    <w:name w:val="WW8Num28z1"/>
    <w:rPr>
      <w:rFonts w:ascii="OpenSymbol" w:hAnsi="OpenSymbol"/>
      <w:sz w:val="18"/>
    </w:rPr>
  </w:style>
  <w:style w:type="character" w:customStyle="1" w:styleId="WW8Num29z0">
    <w:name w:val="WW8Num29z0"/>
    <w:rPr>
      <w:rFonts w:ascii="Symbol" w:hAnsi="Symbol"/>
      <w:sz w:val="18"/>
    </w:rPr>
  </w:style>
  <w:style w:type="character" w:customStyle="1" w:styleId="WW8Num29z1">
    <w:name w:val="WW8Num29z1"/>
    <w:rPr>
      <w:rFonts w:ascii="OpenSymbol" w:hAnsi="OpenSymbol"/>
      <w:sz w:val="18"/>
    </w:rPr>
  </w:style>
  <w:style w:type="character" w:customStyle="1" w:styleId="WW8Num29z2">
    <w:name w:val="WW8Num29z2"/>
    <w:rPr>
      <w:rFonts w:ascii="Wingdings" w:hAnsi="Wingdings"/>
    </w:rPr>
  </w:style>
  <w:style w:type="character" w:customStyle="1" w:styleId="WW8Num29z3">
    <w:name w:val="WW8Num29z3"/>
    <w:rPr>
      <w:rFonts w:ascii="Symbol" w:hAnsi="Symbol"/>
    </w:rPr>
  </w:style>
  <w:style w:type="character" w:customStyle="1" w:styleId="WW8Num30z0">
    <w:name w:val="WW8Num30z0"/>
    <w:rPr>
      <w:rFonts w:ascii="Symbol" w:hAnsi="Symbol"/>
    </w:rPr>
  </w:style>
  <w:style w:type="character" w:customStyle="1" w:styleId="WW8Num30z1">
    <w:name w:val="WW8Num30z1"/>
    <w:rPr>
      <w:rFonts w:ascii="OpenSymbol" w:hAnsi="OpenSymbol"/>
      <w:sz w:val="18"/>
    </w:rPr>
  </w:style>
  <w:style w:type="character" w:customStyle="1" w:styleId="WW8Num30z3">
    <w:name w:val="WW8Num30z3"/>
    <w:rPr>
      <w:rFonts w:cs="aria"/>
      <w:i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Domylnaczcionkaakapitu3">
    <w:name w:val="Domyślna czcionka akapitu3"/>
  </w:style>
  <w:style w:type="character" w:customStyle="1" w:styleId="Domylnaczcionkaakapitu2">
    <w:name w:val="Domyślna czcionka akapitu2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5z4">
    <w:name w:val="WW8Num15z4"/>
    <w:rPr>
      <w:rFonts w:ascii="Courier New" w:hAnsi="Courier New" w:cs="Courier New"/>
    </w:rPr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10z1">
    <w:name w:val="WW8Num10z1"/>
    <w:rPr>
      <w:rFonts w:ascii="Symbol" w:hAnsi="Symbol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7z4">
    <w:name w:val="WW8Num17z4"/>
    <w:rPr>
      <w:rFonts w:ascii="Courier New" w:hAnsi="Courier New" w:cs="Courier New"/>
    </w:rPr>
  </w:style>
  <w:style w:type="character" w:customStyle="1" w:styleId="WW8Num20z0">
    <w:name w:val="WW8Num20z0"/>
    <w:rPr>
      <w:rFonts w:ascii="Symbol" w:hAnsi="Symbol"/>
    </w:rPr>
  </w:style>
  <w:style w:type="character" w:customStyle="1" w:styleId="WW-Absatz-Standardschriftart11111">
    <w:name w:val="WW-Absatz-Standardschriftart11111"/>
  </w:style>
  <w:style w:type="character" w:customStyle="1" w:styleId="WW8Num20z1">
    <w:name w:val="WW8Num20z1"/>
    <w:rPr>
      <w:rFonts w:ascii="OpenSymbol" w:hAnsi="OpenSymbol"/>
      <w:sz w:val="18"/>
    </w:rPr>
  </w:style>
  <w:style w:type="character" w:customStyle="1" w:styleId="WW8Num24z0">
    <w:name w:val="WW8Num24z0"/>
    <w:rPr>
      <w:rFonts w:ascii="Symbol" w:hAnsi="Symbol"/>
    </w:rPr>
  </w:style>
  <w:style w:type="character" w:customStyle="1" w:styleId="WW8Num24z1">
    <w:name w:val="WW8Num24z1"/>
    <w:rPr>
      <w:rFonts w:ascii="OpenSymbol" w:hAnsi="OpenSymbol"/>
      <w:sz w:val="18"/>
    </w:rPr>
  </w:style>
  <w:style w:type="character" w:customStyle="1" w:styleId="WW8Num25z0">
    <w:name w:val="WW8Num25z0"/>
    <w:rPr>
      <w:rFonts w:ascii="Symbol" w:hAnsi="Symbol"/>
    </w:rPr>
  </w:style>
  <w:style w:type="character" w:customStyle="1" w:styleId="WW8Num25z1">
    <w:name w:val="WW8Num25z1"/>
    <w:rPr>
      <w:rFonts w:ascii="OpenSymbol" w:hAnsi="OpenSymbol"/>
      <w:sz w:val="18"/>
    </w:rPr>
  </w:style>
  <w:style w:type="character" w:customStyle="1" w:styleId="WW8Num27z0">
    <w:name w:val="WW8Num27z0"/>
    <w:rPr>
      <w:rFonts w:ascii="Symbol" w:hAnsi="Symbol"/>
      <w:sz w:val="18"/>
    </w:rPr>
  </w:style>
  <w:style w:type="character" w:customStyle="1" w:styleId="WW8Num27z1">
    <w:name w:val="WW8Num27z1"/>
    <w:rPr>
      <w:rFonts w:ascii="OpenSymbol" w:hAnsi="OpenSymbol"/>
      <w:sz w:val="18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1z1">
    <w:name w:val="WW8Num31z1"/>
    <w:rPr>
      <w:rFonts w:ascii="OpenSymbol" w:hAnsi="OpenSymbol"/>
    </w:rPr>
  </w:style>
  <w:style w:type="character" w:customStyle="1" w:styleId="WW8Num32z0">
    <w:name w:val="WW8Num32z0"/>
    <w:rPr>
      <w:rFonts w:ascii="Symbol" w:hAnsi="Symbol"/>
      <w:sz w:val="18"/>
    </w:rPr>
  </w:style>
  <w:style w:type="character" w:customStyle="1" w:styleId="WW8Num32z1">
    <w:name w:val="WW8Num32z1"/>
    <w:rPr>
      <w:rFonts w:ascii="OpenSymbol" w:hAnsi="OpenSymbol"/>
      <w:sz w:val="18"/>
    </w:rPr>
  </w:style>
  <w:style w:type="character" w:customStyle="1" w:styleId="WW8Num33z0">
    <w:name w:val="WW8Num33z0"/>
    <w:rPr>
      <w:rFonts w:ascii="Symbol" w:hAnsi="Symbol"/>
      <w:sz w:val="18"/>
    </w:rPr>
  </w:style>
  <w:style w:type="character" w:customStyle="1" w:styleId="WW8Num33z1">
    <w:name w:val="WW8Num33z1"/>
    <w:rPr>
      <w:rFonts w:ascii="OpenSymbol" w:hAnsi="OpenSymbol"/>
      <w:sz w:val="18"/>
    </w:rPr>
  </w:style>
  <w:style w:type="character" w:customStyle="1" w:styleId="WW8Num34z0">
    <w:name w:val="WW8Num34z0"/>
    <w:rPr>
      <w:rFonts w:ascii="Symbol" w:hAnsi="Symbol"/>
      <w:sz w:val="18"/>
    </w:rPr>
  </w:style>
  <w:style w:type="character" w:customStyle="1" w:styleId="WW8Num34z1">
    <w:name w:val="WW8Num34z1"/>
    <w:rPr>
      <w:rFonts w:ascii="OpenSymbol" w:hAnsi="OpenSymbol"/>
      <w:sz w:val="18"/>
    </w:rPr>
  </w:style>
  <w:style w:type="character" w:customStyle="1" w:styleId="WW8Num36z0">
    <w:name w:val="WW8Num36z0"/>
    <w:rPr>
      <w:rFonts w:ascii="Symbol" w:hAnsi="Symbol"/>
      <w:sz w:val="18"/>
    </w:rPr>
  </w:style>
  <w:style w:type="character" w:customStyle="1" w:styleId="WW8Num36z1">
    <w:name w:val="WW8Num36z1"/>
    <w:rPr>
      <w:rFonts w:ascii="OpenSymbol" w:hAnsi="OpenSymbol"/>
      <w:sz w:val="18"/>
    </w:rPr>
  </w:style>
  <w:style w:type="character" w:customStyle="1" w:styleId="WW8Num37z0">
    <w:name w:val="WW8Num37z0"/>
    <w:rPr>
      <w:rFonts w:ascii="Symbol" w:hAnsi="Symbol"/>
    </w:rPr>
  </w:style>
  <w:style w:type="character" w:customStyle="1" w:styleId="WW8Num37z1">
    <w:name w:val="WW8Num37z1"/>
    <w:rPr>
      <w:rFonts w:ascii="OpenSymbol" w:hAnsi="OpenSymbol"/>
      <w:sz w:val="18"/>
    </w:rPr>
  </w:style>
  <w:style w:type="character" w:customStyle="1" w:styleId="WW8Num39z0">
    <w:name w:val="WW8Num39z0"/>
    <w:rPr>
      <w:rFonts w:ascii="Symbol" w:hAnsi="Symbol"/>
    </w:rPr>
  </w:style>
  <w:style w:type="character" w:customStyle="1" w:styleId="WW8Num40z0">
    <w:name w:val="WW8Num40z0"/>
    <w:rPr>
      <w:rFonts w:ascii="Times New Roman" w:hAnsi="Times New Roman" w:cs="Times New Roman"/>
    </w:rPr>
  </w:style>
  <w:style w:type="character" w:customStyle="1" w:styleId="WW8Num40z1">
    <w:name w:val="WW8Num40z1"/>
    <w:rPr>
      <w:rFonts w:ascii="Courier New" w:hAnsi="Courier New" w:cs="Courier New"/>
    </w:rPr>
  </w:style>
  <w:style w:type="character" w:customStyle="1" w:styleId="WW8Num40z2">
    <w:name w:val="WW8Num40z2"/>
    <w:rPr>
      <w:rFonts w:ascii="Wingdings" w:hAnsi="Wingdings"/>
    </w:rPr>
  </w:style>
  <w:style w:type="character" w:customStyle="1" w:styleId="WW8Num40z3">
    <w:name w:val="WW8Num40z3"/>
    <w:rPr>
      <w:rFonts w:ascii="Symbol" w:hAnsi="Symbol"/>
    </w:rPr>
  </w:style>
  <w:style w:type="character" w:customStyle="1" w:styleId="WW8Num41z0">
    <w:name w:val="WW8Num41z0"/>
    <w:rPr>
      <w:rFonts w:ascii="Symbol" w:hAnsi="Symbol"/>
    </w:rPr>
  </w:style>
  <w:style w:type="character" w:customStyle="1" w:styleId="WW8Num41z1">
    <w:name w:val="WW8Num41z1"/>
    <w:rPr>
      <w:rFonts w:ascii="Courier New" w:hAnsi="Courier New" w:cs="Courier New"/>
    </w:rPr>
  </w:style>
  <w:style w:type="character" w:customStyle="1" w:styleId="WW8Num41z2">
    <w:name w:val="WW8Num41z2"/>
    <w:rPr>
      <w:rFonts w:ascii="Wingdings" w:hAnsi="Wingdings"/>
    </w:rPr>
  </w:style>
  <w:style w:type="character" w:customStyle="1" w:styleId="WW8Num42z0">
    <w:name w:val="WW8Num42z0"/>
    <w:rPr>
      <w:rFonts w:ascii="Symbol" w:hAnsi="Symbol"/>
    </w:rPr>
  </w:style>
  <w:style w:type="character" w:customStyle="1" w:styleId="WW8Num43z0">
    <w:name w:val="WW8Num43z0"/>
    <w:rPr>
      <w:rFonts w:ascii="Times New Roman" w:hAnsi="Times New Roman" w:cs="Times New Roman"/>
    </w:rPr>
  </w:style>
  <w:style w:type="character" w:customStyle="1" w:styleId="WW8Num43z1">
    <w:name w:val="WW8Num43z1"/>
    <w:rPr>
      <w:rFonts w:ascii="Courier New" w:hAnsi="Courier New" w:cs="Courier New"/>
    </w:rPr>
  </w:style>
  <w:style w:type="character" w:customStyle="1" w:styleId="WW8Num43z2">
    <w:name w:val="WW8Num43z2"/>
    <w:rPr>
      <w:rFonts w:ascii="Wingdings" w:hAnsi="Wingdings"/>
    </w:rPr>
  </w:style>
  <w:style w:type="character" w:customStyle="1" w:styleId="WW8Num43z3">
    <w:name w:val="WW8Num43z3"/>
    <w:rPr>
      <w:rFonts w:ascii="Symbol" w:hAnsi="Symbol"/>
    </w:rPr>
  </w:style>
  <w:style w:type="character" w:customStyle="1" w:styleId="WW8Num45z0">
    <w:name w:val="WW8Num45z0"/>
    <w:rPr>
      <w:rFonts w:ascii="Arial" w:eastAsia="Times New Roman" w:hAnsi="Arial" w:cs="Arial"/>
      <w:sz w:val="24"/>
    </w:rPr>
  </w:style>
  <w:style w:type="character" w:customStyle="1" w:styleId="WW8Num45z1">
    <w:name w:val="WW8Num45z1"/>
    <w:rPr>
      <w:rFonts w:ascii="Courier New" w:hAnsi="Courier New"/>
    </w:rPr>
  </w:style>
  <w:style w:type="character" w:customStyle="1" w:styleId="WW8Num45z2">
    <w:name w:val="WW8Num45z2"/>
    <w:rPr>
      <w:rFonts w:ascii="Wingdings" w:hAnsi="Wingdings"/>
    </w:rPr>
  </w:style>
  <w:style w:type="character" w:customStyle="1" w:styleId="WW8Num45z3">
    <w:name w:val="WW8Num45z3"/>
    <w:rPr>
      <w:rFonts w:ascii="Symbol" w:hAnsi="Symbol"/>
    </w:rPr>
  </w:style>
  <w:style w:type="character" w:customStyle="1" w:styleId="WW8Num46z0">
    <w:name w:val="WW8Num46z0"/>
    <w:rPr>
      <w:rFonts w:ascii="Courier New" w:hAnsi="Courier New"/>
    </w:rPr>
  </w:style>
  <w:style w:type="character" w:customStyle="1" w:styleId="WW8Num46z1">
    <w:name w:val="WW8Num46z1"/>
    <w:rPr>
      <w:rFonts w:ascii="Courier New" w:hAnsi="Courier New" w:cs="Courier New"/>
    </w:rPr>
  </w:style>
  <w:style w:type="character" w:customStyle="1" w:styleId="WW8Num46z2">
    <w:name w:val="WW8Num46z2"/>
    <w:rPr>
      <w:rFonts w:ascii="Wingdings" w:hAnsi="Wingdings"/>
    </w:rPr>
  </w:style>
  <w:style w:type="character" w:customStyle="1" w:styleId="WW8Num46z3">
    <w:name w:val="WW8Num46z3"/>
    <w:rPr>
      <w:rFonts w:ascii="Symbol" w:hAnsi="Symbol"/>
    </w:rPr>
  </w:style>
  <w:style w:type="character" w:customStyle="1" w:styleId="WW8Num47z0">
    <w:name w:val="WW8Num47z0"/>
    <w:rPr>
      <w:rFonts w:ascii="Times New Roman" w:hAnsi="Times New Roman" w:cs="Times New Roman"/>
    </w:rPr>
  </w:style>
  <w:style w:type="character" w:customStyle="1" w:styleId="WW8Num47z1">
    <w:name w:val="WW8Num47z1"/>
    <w:rPr>
      <w:rFonts w:ascii="Courier New" w:hAnsi="Courier New" w:cs="Courier New"/>
    </w:rPr>
  </w:style>
  <w:style w:type="character" w:customStyle="1" w:styleId="WW8Num47z2">
    <w:name w:val="WW8Num47z2"/>
    <w:rPr>
      <w:rFonts w:ascii="Wingdings" w:hAnsi="Wingdings"/>
    </w:rPr>
  </w:style>
  <w:style w:type="character" w:customStyle="1" w:styleId="WW8Num47z3">
    <w:name w:val="WW8Num47z3"/>
    <w:rPr>
      <w:rFonts w:ascii="Symbol" w:hAnsi="Symbol"/>
    </w:rPr>
  </w:style>
  <w:style w:type="character" w:customStyle="1" w:styleId="WW8Num48z0">
    <w:name w:val="WW8Num48z0"/>
    <w:rPr>
      <w:rFonts w:ascii="Symbol" w:hAnsi="Symbol"/>
    </w:rPr>
  </w:style>
  <w:style w:type="character" w:customStyle="1" w:styleId="WW8Num49z0">
    <w:name w:val="WW8Num49z0"/>
    <w:rPr>
      <w:rFonts w:ascii="Wingdings" w:hAnsi="Wingdings"/>
      <w:position w:val="0"/>
      <w:sz w:val="24"/>
      <w:vertAlign w:val="baseline"/>
    </w:rPr>
  </w:style>
  <w:style w:type="character" w:customStyle="1" w:styleId="WW8Num49z1">
    <w:name w:val="WW8Num49z1"/>
    <w:rPr>
      <w:rFonts w:ascii="Wingdings" w:hAnsi="Wingdings"/>
      <w:b w:val="0"/>
      <w:i w:val="0"/>
      <w:position w:val="0"/>
      <w:sz w:val="22"/>
      <w:vertAlign w:val="baseline"/>
    </w:rPr>
  </w:style>
  <w:style w:type="character" w:customStyle="1" w:styleId="WW8Num49z2">
    <w:name w:val="WW8Num49z2"/>
    <w:rPr>
      <w:rFonts w:ascii="Wingdings" w:hAnsi="Wingdings"/>
    </w:rPr>
  </w:style>
  <w:style w:type="character" w:customStyle="1" w:styleId="WW8Num49z3">
    <w:name w:val="WW8Num49z3"/>
    <w:rPr>
      <w:rFonts w:ascii="Symbol" w:hAnsi="Symbol"/>
    </w:rPr>
  </w:style>
  <w:style w:type="character" w:customStyle="1" w:styleId="WW8Num49z4">
    <w:name w:val="WW8Num49z4"/>
    <w:rPr>
      <w:rFonts w:ascii="Courier New" w:hAnsi="Courier New" w:cs="Courier New"/>
    </w:rPr>
  </w:style>
  <w:style w:type="character" w:customStyle="1" w:styleId="WW8Num50z0">
    <w:name w:val="WW8Num50z0"/>
    <w:rPr>
      <w:rFonts w:ascii="Times New Roman" w:hAnsi="Times New Roman" w:cs="Times New Roman"/>
    </w:rPr>
  </w:style>
  <w:style w:type="character" w:customStyle="1" w:styleId="WW8Num50z1">
    <w:name w:val="WW8Num50z1"/>
    <w:rPr>
      <w:rFonts w:ascii="Courier New" w:hAnsi="Courier New" w:cs="Courier New"/>
    </w:rPr>
  </w:style>
  <w:style w:type="character" w:customStyle="1" w:styleId="WW8Num50z2">
    <w:name w:val="WW8Num50z2"/>
    <w:rPr>
      <w:rFonts w:ascii="Wingdings" w:hAnsi="Wingdings"/>
    </w:rPr>
  </w:style>
  <w:style w:type="character" w:customStyle="1" w:styleId="WW8Num50z3">
    <w:name w:val="WW8Num50z3"/>
    <w:rPr>
      <w:rFonts w:ascii="Symbol" w:hAnsi="Symbol"/>
    </w:rPr>
  </w:style>
  <w:style w:type="character" w:customStyle="1" w:styleId="WW8Num51z0">
    <w:name w:val="WW8Num51z0"/>
    <w:rPr>
      <w:rFonts w:ascii="Wingdings" w:hAnsi="Wingdings"/>
    </w:rPr>
  </w:style>
  <w:style w:type="character" w:customStyle="1" w:styleId="WW8Num51z1">
    <w:name w:val="WW8Num51z1"/>
    <w:rPr>
      <w:rFonts w:ascii="Courier New" w:hAnsi="Courier New" w:cs="Courier New"/>
    </w:rPr>
  </w:style>
  <w:style w:type="character" w:customStyle="1" w:styleId="WW8Num51z3">
    <w:name w:val="WW8Num51z3"/>
    <w:rPr>
      <w:rFonts w:ascii="Symbol" w:hAnsi="Symbol"/>
    </w:rPr>
  </w:style>
  <w:style w:type="character" w:customStyle="1" w:styleId="WW8Num52z0">
    <w:name w:val="WW8Num52z0"/>
    <w:rPr>
      <w:rFonts w:ascii="Courier New" w:hAnsi="Courier New"/>
    </w:rPr>
  </w:style>
  <w:style w:type="character" w:customStyle="1" w:styleId="WW8Num52z1">
    <w:name w:val="WW8Num52z1"/>
    <w:rPr>
      <w:rFonts w:ascii="Courier New" w:hAnsi="Courier New" w:cs="Courier New"/>
    </w:rPr>
  </w:style>
  <w:style w:type="character" w:customStyle="1" w:styleId="WW8Num52z2">
    <w:name w:val="WW8Num52z2"/>
    <w:rPr>
      <w:rFonts w:ascii="Wingdings" w:hAnsi="Wingdings"/>
    </w:rPr>
  </w:style>
  <w:style w:type="character" w:customStyle="1" w:styleId="WW8Num52z3">
    <w:name w:val="WW8Num52z3"/>
    <w:rPr>
      <w:rFonts w:ascii="Symbol" w:hAnsi="Symbol"/>
    </w:rPr>
  </w:style>
  <w:style w:type="character" w:customStyle="1" w:styleId="WW8Num53z0">
    <w:name w:val="WW8Num53z0"/>
    <w:rPr>
      <w:rFonts w:ascii="Symbol" w:hAnsi="Symbol"/>
    </w:rPr>
  </w:style>
  <w:style w:type="character" w:customStyle="1" w:styleId="WW8Num53z1">
    <w:name w:val="WW8Num53z1"/>
    <w:rPr>
      <w:rFonts w:ascii="Times New Roman" w:eastAsia="Times New Roman" w:hAnsi="Times New Roman" w:cs="Times New Roman"/>
    </w:rPr>
  </w:style>
  <w:style w:type="character" w:customStyle="1" w:styleId="WW8Num53z2">
    <w:name w:val="WW8Num53z2"/>
    <w:rPr>
      <w:rFonts w:ascii="Wingdings" w:hAnsi="Wingdings"/>
    </w:rPr>
  </w:style>
  <w:style w:type="character" w:customStyle="1" w:styleId="WW8Num53z4">
    <w:name w:val="WW8Num53z4"/>
    <w:rPr>
      <w:rFonts w:ascii="Courier New" w:hAnsi="Courier New"/>
    </w:rPr>
  </w:style>
  <w:style w:type="character" w:customStyle="1" w:styleId="WW8Num55z0">
    <w:name w:val="WW8Num55z0"/>
    <w:rPr>
      <w:rFonts w:ascii="Times New Roman" w:hAnsi="Times New Roman" w:cs="Times New Roman"/>
    </w:rPr>
  </w:style>
  <w:style w:type="character" w:customStyle="1" w:styleId="WW8Num55z1">
    <w:name w:val="WW8Num55z1"/>
    <w:rPr>
      <w:rFonts w:ascii="Courier New" w:hAnsi="Courier New" w:cs="Courier New"/>
    </w:rPr>
  </w:style>
  <w:style w:type="character" w:customStyle="1" w:styleId="WW8Num55z2">
    <w:name w:val="WW8Num55z2"/>
    <w:rPr>
      <w:rFonts w:ascii="Wingdings" w:hAnsi="Wingdings"/>
    </w:rPr>
  </w:style>
  <w:style w:type="character" w:customStyle="1" w:styleId="WW8Num55z3">
    <w:name w:val="WW8Num55z3"/>
    <w:rPr>
      <w:rFonts w:ascii="Symbol" w:hAnsi="Symbol"/>
    </w:rPr>
  </w:style>
  <w:style w:type="character" w:customStyle="1" w:styleId="WW8Num56z0">
    <w:name w:val="WW8Num56z0"/>
    <w:rPr>
      <w:rFonts w:ascii="Symbol" w:hAnsi="Symbol"/>
    </w:rPr>
  </w:style>
  <w:style w:type="character" w:customStyle="1" w:styleId="WW8Num56z1">
    <w:name w:val="WW8Num56z1"/>
    <w:rPr>
      <w:rFonts w:ascii="Courier New" w:hAnsi="Courier New"/>
    </w:rPr>
  </w:style>
  <w:style w:type="character" w:customStyle="1" w:styleId="WW8Num56z2">
    <w:name w:val="WW8Num56z2"/>
    <w:rPr>
      <w:rFonts w:ascii="Wingdings" w:hAnsi="Wingdings"/>
    </w:rPr>
  </w:style>
  <w:style w:type="character" w:customStyle="1" w:styleId="WW8Num57z1">
    <w:name w:val="WW8Num57z1"/>
    <w:rPr>
      <w:rFonts w:ascii="Wingdings" w:hAnsi="Wingdings"/>
      <w:position w:val="0"/>
      <w:sz w:val="24"/>
      <w:vertAlign w:val="baseline"/>
    </w:rPr>
  </w:style>
  <w:style w:type="character" w:customStyle="1" w:styleId="WW8Num61z0">
    <w:name w:val="WW8Num61z0"/>
    <w:rPr>
      <w:rFonts w:ascii="Symbol" w:hAnsi="Symbol"/>
    </w:rPr>
  </w:style>
  <w:style w:type="character" w:customStyle="1" w:styleId="WW8Num62z0">
    <w:name w:val="WW8Num62z0"/>
    <w:rPr>
      <w:rFonts w:ascii="Symbol" w:hAnsi="Symbol"/>
    </w:rPr>
  </w:style>
  <w:style w:type="character" w:customStyle="1" w:styleId="WW8Num65z0">
    <w:name w:val="WW8Num65z0"/>
    <w:rPr>
      <w:rFonts w:ascii="Tahoma" w:hAnsi="Tahoma"/>
    </w:rPr>
  </w:style>
  <w:style w:type="character" w:customStyle="1" w:styleId="WW8Num65z1">
    <w:name w:val="WW8Num65z1"/>
    <w:rPr>
      <w:rFonts w:ascii="Courier New" w:hAnsi="Courier New" w:cs="Courier New"/>
    </w:rPr>
  </w:style>
  <w:style w:type="character" w:customStyle="1" w:styleId="WW8Num65z2">
    <w:name w:val="WW8Num65z2"/>
    <w:rPr>
      <w:rFonts w:ascii="Wingdings" w:hAnsi="Wingdings"/>
    </w:rPr>
  </w:style>
  <w:style w:type="character" w:customStyle="1" w:styleId="WW8Num65z3">
    <w:name w:val="WW8Num65z3"/>
    <w:rPr>
      <w:rFonts w:ascii="Symbol" w:hAnsi="Symbol"/>
    </w:rPr>
  </w:style>
  <w:style w:type="character" w:customStyle="1" w:styleId="WW8Num66z0">
    <w:name w:val="WW8Num66z0"/>
    <w:rPr>
      <w:rFonts w:ascii="Symbol" w:hAnsi="Symbol"/>
    </w:rPr>
  </w:style>
  <w:style w:type="character" w:customStyle="1" w:styleId="WW8Num69z0">
    <w:name w:val="WW8Num69z0"/>
    <w:rPr>
      <w:rFonts w:ascii="Symbol" w:hAnsi="Symbol"/>
    </w:rPr>
  </w:style>
  <w:style w:type="character" w:customStyle="1" w:styleId="WW8Num71z0">
    <w:name w:val="WW8Num71z0"/>
    <w:rPr>
      <w:rFonts w:ascii="Symbol" w:hAnsi="Symbol"/>
    </w:rPr>
  </w:style>
  <w:style w:type="character" w:customStyle="1" w:styleId="WW8Num71z1">
    <w:name w:val="WW8Num71z1"/>
    <w:rPr>
      <w:rFonts w:ascii="Courier New" w:hAnsi="Courier New" w:cs="Courier New"/>
    </w:rPr>
  </w:style>
  <w:style w:type="character" w:customStyle="1" w:styleId="WW8Num71z2">
    <w:name w:val="WW8Num71z2"/>
    <w:rPr>
      <w:rFonts w:ascii="Wingdings" w:hAnsi="Wingdings"/>
    </w:rPr>
  </w:style>
  <w:style w:type="character" w:customStyle="1" w:styleId="WW8Num72z0">
    <w:name w:val="WW8Num72z0"/>
    <w:rPr>
      <w:rFonts w:ascii="Symbol" w:hAnsi="Symbol"/>
    </w:rPr>
  </w:style>
  <w:style w:type="character" w:customStyle="1" w:styleId="WW8Num72z1">
    <w:name w:val="WW8Num72z1"/>
    <w:rPr>
      <w:rFonts w:ascii="Courier New" w:hAnsi="Courier New" w:cs="Courier New"/>
    </w:rPr>
  </w:style>
  <w:style w:type="character" w:customStyle="1" w:styleId="WW8Num72z2">
    <w:name w:val="WW8Num72z2"/>
    <w:rPr>
      <w:rFonts w:ascii="Wingdings" w:hAnsi="Wingdings"/>
    </w:rPr>
  </w:style>
  <w:style w:type="character" w:customStyle="1" w:styleId="WW8Num73z0">
    <w:name w:val="WW8Num73z0"/>
    <w:rPr>
      <w:rFonts w:ascii="Symbol" w:hAnsi="Symbol"/>
    </w:rPr>
  </w:style>
  <w:style w:type="character" w:customStyle="1" w:styleId="WW8Num73z1">
    <w:name w:val="WW8Num73z1"/>
    <w:rPr>
      <w:rFonts w:ascii="Courier New" w:hAnsi="Courier New" w:cs="Courier New"/>
    </w:rPr>
  </w:style>
  <w:style w:type="character" w:customStyle="1" w:styleId="WW8Num73z2">
    <w:name w:val="WW8Num73z2"/>
    <w:rPr>
      <w:rFonts w:ascii="Wingdings" w:hAnsi="Wingdings"/>
    </w:rPr>
  </w:style>
  <w:style w:type="character" w:customStyle="1" w:styleId="WW8Num76z0">
    <w:name w:val="WW8Num76z0"/>
    <w:rPr>
      <w:rFonts w:ascii="Times New Roman" w:hAnsi="Times New Roman" w:cs="Times New Roman"/>
    </w:rPr>
  </w:style>
  <w:style w:type="character" w:customStyle="1" w:styleId="WW8Num76z1">
    <w:name w:val="WW8Num76z1"/>
    <w:rPr>
      <w:rFonts w:ascii="Courier New" w:hAnsi="Courier New" w:cs="Courier New"/>
    </w:rPr>
  </w:style>
  <w:style w:type="character" w:customStyle="1" w:styleId="WW8Num76z2">
    <w:name w:val="WW8Num76z2"/>
    <w:rPr>
      <w:rFonts w:ascii="Wingdings" w:hAnsi="Wingdings"/>
    </w:rPr>
  </w:style>
  <w:style w:type="character" w:customStyle="1" w:styleId="WW8Num76z3">
    <w:name w:val="WW8Num76z3"/>
    <w:rPr>
      <w:rFonts w:ascii="Symbol" w:hAnsi="Symbol"/>
    </w:rPr>
  </w:style>
  <w:style w:type="character" w:customStyle="1" w:styleId="WW8Num77z0">
    <w:name w:val="WW8Num77z0"/>
    <w:rPr>
      <w:rFonts w:ascii="MS Serif" w:eastAsia="Times New Roman" w:hAnsi="MS Serif" w:cs="Times New Roman"/>
    </w:rPr>
  </w:style>
  <w:style w:type="character" w:customStyle="1" w:styleId="WW8Num81z0">
    <w:name w:val="WW8Num81z0"/>
    <w:rPr>
      <w:rFonts w:ascii="Symbol" w:hAnsi="Symbol"/>
    </w:rPr>
  </w:style>
  <w:style w:type="character" w:customStyle="1" w:styleId="WW8Num81z1">
    <w:name w:val="WW8Num81z1"/>
    <w:rPr>
      <w:rFonts w:ascii="Courier New" w:hAnsi="Courier New" w:cs="Courier New"/>
    </w:rPr>
  </w:style>
  <w:style w:type="character" w:customStyle="1" w:styleId="WW8Num81z2">
    <w:name w:val="WW8Num81z2"/>
    <w:rPr>
      <w:rFonts w:ascii="Wingdings" w:hAnsi="Wingdings"/>
    </w:rPr>
  </w:style>
  <w:style w:type="character" w:customStyle="1" w:styleId="WW8NumSt24z0">
    <w:name w:val="WW8NumSt24z0"/>
    <w:rPr>
      <w:rFonts w:ascii="Symbol" w:hAnsi="Symbol"/>
    </w:rPr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NagwekGT1Znak">
    <w:name w:val="Nagłówek_GT_1 Znak"/>
    <w:rPr>
      <w:b/>
      <w:bCs/>
      <w:color w:val="0000FF"/>
      <w:sz w:val="28"/>
      <w:szCs w:val="28"/>
      <w:u w:val="single"/>
      <w:lang w:val="pl-PL" w:eastAsia="ar-SA" w:bidi="ar-SA"/>
    </w:rPr>
  </w:style>
  <w:style w:type="character" w:customStyle="1" w:styleId="StylFranzArialNarrowInterliniapojedynczeZnak">
    <w:name w:val="Styl Franz + Arial Narrow Interlinia:  pojedyncze Znak"/>
    <w:rPr>
      <w:rFonts w:ascii="Arial Narrow" w:hAnsi="Arial Narrow"/>
      <w:sz w:val="22"/>
      <w:szCs w:val="22"/>
    </w:rPr>
  </w:style>
  <w:style w:type="character" w:customStyle="1" w:styleId="Nagwek3Znak">
    <w:name w:val="Nagłówek 3 Znak"/>
    <w:rPr>
      <w:rFonts w:ascii="Arial" w:eastAsia="Times New Roman" w:hAnsi="Arial"/>
      <w:bCs/>
      <w:i/>
      <w:sz w:val="24"/>
      <w:szCs w:val="22"/>
    </w:rPr>
  </w:style>
  <w:style w:type="character" w:styleId="Hipercze">
    <w:name w:val="Hyperlink"/>
    <w:uiPriority w:val="99"/>
    <w:rPr>
      <w:color w:val="0000FF"/>
      <w:u w:val="single"/>
    </w:rPr>
  </w:style>
  <w:style w:type="character" w:styleId="Pogrubienie">
    <w:name w:val="Strong"/>
    <w:rPr>
      <w:b/>
      <w:bCs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Znakinumeracji">
    <w:name w:val="Znaki numeracji"/>
  </w:style>
  <w:style w:type="character" w:customStyle="1" w:styleId="apple-converted-space">
    <w:name w:val="apple-converted-space"/>
    <w:basedOn w:val="Domylnaczcionkaakapitu3"/>
  </w:style>
  <w:style w:type="character" w:customStyle="1" w:styleId="oznaczenie">
    <w:name w:val="oznaczenie"/>
    <w:basedOn w:val="Domylnaczcionkaakapitu3"/>
  </w:style>
  <w:style w:type="character" w:customStyle="1" w:styleId="TekstpodstawowyZnak">
    <w:name w:val="Tekst podstawowy Znak"/>
    <w:rPr>
      <w:rFonts w:cs="MS Serif"/>
      <w:sz w:val="24"/>
      <w:lang w:val="pl-PL" w:eastAsia="ar-SA" w:bidi="ar-SA"/>
    </w:rPr>
  </w:style>
  <w:style w:type="character" w:customStyle="1" w:styleId="PKpunktowanie-kropkiZnak">
    <w:name w:val="PK_punktowanie-kropki Znak"/>
    <w:rPr>
      <w:rFonts w:ascii="Arial Narrow" w:hAnsi="Arial Narrow"/>
      <w:sz w:val="22"/>
    </w:rPr>
  </w:style>
  <w:style w:type="character" w:customStyle="1" w:styleId="PKNAGWEK1ZnakZnak">
    <w:name w:val="PK_NAGŁÓWEK1 Znak Znak"/>
    <w:rPr>
      <w:rFonts w:ascii="Arial Narrow" w:hAnsi="Arial Narrow" w:cs="Arial"/>
      <w:b/>
      <w:sz w:val="22"/>
      <w:szCs w:val="24"/>
    </w:rPr>
  </w:style>
  <w:style w:type="character" w:customStyle="1" w:styleId="PKnormalZnak">
    <w:name w:val="PK_normal Znak"/>
    <w:rPr>
      <w:rFonts w:ascii="Arial Narrow" w:hAnsi="Arial Narrow"/>
      <w:color w:val="000000"/>
      <w:sz w:val="22"/>
    </w:rPr>
  </w:style>
  <w:style w:type="character" w:customStyle="1" w:styleId="NagwekZnak">
    <w:name w:val="Nagłówek Znak"/>
    <w:rPr>
      <w:rFonts w:ascii="MS Sans Serif" w:hAnsi="MS Sans Serif" w:cs="MS Serif"/>
      <w:sz w:val="16"/>
      <w:lang w:val="en-GB"/>
    </w:rPr>
  </w:style>
  <w:style w:type="character" w:customStyle="1" w:styleId="StopkaZnak">
    <w:name w:val="Stopka Znak"/>
    <w:uiPriority w:val="99"/>
    <w:rPr>
      <w:rFonts w:ascii="MS Sans Serif" w:hAnsi="MS Sans Serif" w:cs="MS Serif"/>
      <w:sz w:val="16"/>
      <w:lang w:val="en-GB"/>
    </w:rPr>
  </w:style>
  <w:style w:type="character" w:customStyle="1" w:styleId="PKspistresci">
    <w:name w:val="PK_spis tresci"/>
    <w:rPr>
      <w:rFonts w:eastAsia="TimesNewRomanPSMT"/>
    </w:rPr>
  </w:style>
  <w:style w:type="paragraph" w:customStyle="1" w:styleId="Nagwek30">
    <w:name w:val="Nagłówek3"/>
    <w:basedOn w:val="Normalny"/>
    <w:next w:val="Tekstpodstawowy"/>
    <w:pPr>
      <w:keepNext/>
      <w:spacing w:before="240"/>
    </w:pPr>
    <w:rPr>
      <w:rFonts w:ascii="Arial" w:eastAsia="Arial Unicode MS" w:hAnsi="Arial" w:cs="Mangal"/>
      <w:sz w:val="28"/>
      <w:szCs w:val="28"/>
    </w:rPr>
  </w:style>
  <w:style w:type="paragraph" w:styleId="Tekstpodstawowy">
    <w:name w:val="Body Text"/>
    <w:basedOn w:val="Normalny"/>
    <w:pPr>
      <w:spacing w:line="360" w:lineRule="auto"/>
      <w:jc w:val="both"/>
    </w:pPr>
    <w:rPr>
      <w:rFonts w:ascii="Times New Roman" w:hAnsi="Times New Roman"/>
      <w:sz w:val="24"/>
      <w:lang w:val="pl-PL"/>
    </w:rPr>
  </w:style>
  <w:style w:type="paragraph" w:styleId="Lista">
    <w:name w:val="List"/>
    <w:basedOn w:val="Normalny"/>
    <w:pPr>
      <w:ind w:left="283" w:hanging="283"/>
    </w:pPr>
  </w:style>
  <w:style w:type="paragraph" w:customStyle="1" w:styleId="Podpis3">
    <w:name w:val="Podpis3"/>
    <w:basedOn w:val="Normalny"/>
    <w:pPr>
      <w:suppressLineNumbers/>
      <w:spacing w:before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20">
    <w:name w:val="Nagłówek2"/>
    <w:basedOn w:val="Normalny"/>
    <w:next w:val="Tekstpodstawowy"/>
    <w:pPr>
      <w:keepNext/>
      <w:spacing w:before="240"/>
    </w:pPr>
    <w:rPr>
      <w:rFonts w:ascii="Arial" w:eastAsia="Arial Unicode MS" w:hAnsi="Arial" w:cs="Mangal"/>
      <w:sz w:val="28"/>
      <w:szCs w:val="28"/>
    </w:rPr>
  </w:style>
  <w:style w:type="paragraph" w:customStyle="1" w:styleId="Podpis2">
    <w:name w:val="Podpis2"/>
    <w:basedOn w:val="Normalny"/>
    <w:uiPriority w:val="99"/>
    <w:pPr>
      <w:suppressLineNumbers/>
      <w:spacing w:before="120"/>
    </w:pPr>
    <w:rPr>
      <w:rFonts w:cs="Mangal"/>
      <w:i/>
      <w:iCs/>
      <w:sz w:val="24"/>
      <w:szCs w:val="24"/>
    </w:rPr>
  </w:style>
  <w:style w:type="paragraph" w:customStyle="1" w:styleId="Nagwek10">
    <w:name w:val="Nagłówek1"/>
    <w:basedOn w:val="Normalny"/>
    <w:next w:val="Tekstpodstawowy"/>
    <w:pPr>
      <w:keepNext/>
      <w:spacing w:before="240"/>
    </w:pPr>
    <w:rPr>
      <w:rFonts w:ascii="Arial" w:eastAsia="Lucida Sans Unicode" w:hAnsi="Arial" w:cs="Mang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/>
    </w:pPr>
    <w:rPr>
      <w:rFonts w:cs="Mangal"/>
      <w:i/>
      <w:iCs/>
      <w:sz w:val="24"/>
      <w:szCs w:val="24"/>
    </w:rPr>
  </w:style>
  <w:style w:type="paragraph" w:styleId="Spistreci5">
    <w:name w:val="toc 5"/>
    <w:basedOn w:val="Normalny"/>
    <w:next w:val="Normalny"/>
    <w:uiPriority w:val="39"/>
    <w:rsid w:val="00C03042"/>
    <w:pPr>
      <w:spacing w:after="0"/>
      <w:ind w:left="880"/>
    </w:pPr>
    <w:rPr>
      <w:rFonts w:ascii="Calibri" w:hAnsi="Calibri"/>
      <w:b/>
      <w:sz w:val="18"/>
      <w:szCs w:val="18"/>
    </w:rPr>
  </w:style>
  <w:style w:type="paragraph" w:styleId="Spistreci4">
    <w:name w:val="toc 4"/>
    <w:basedOn w:val="Normalny"/>
    <w:uiPriority w:val="39"/>
    <w:pPr>
      <w:spacing w:after="0"/>
      <w:ind w:left="660"/>
    </w:pPr>
    <w:rPr>
      <w:rFonts w:ascii="Calibri" w:hAnsi="Calibri"/>
      <w:sz w:val="18"/>
      <w:szCs w:val="18"/>
    </w:rPr>
  </w:style>
  <w:style w:type="paragraph" w:styleId="Spistreci3">
    <w:name w:val="toc 3"/>
    <w:basedOn w:val="Normalny"/>
    <w:next w:val="Normalny"/>
    <w:uiPriority w:val="39"/>
    <w:rsid w:val="00D52A12"/>
    <w:pPr>
      <w:spacing w:after="0" w:line="288" w:lineRule="auto"/>
      <w:ind w:left="442"/>
    </w:pPr>
    <w:rPr>
      <w:rFonts w:ascii="Arial" w:hAnsi="Arial"/>
      <w:iCs/>
      <w:sz w:val="18"/>
    </w:rPr>
  </w:style>
  <w:style w:type="paragraph" w:styleId="Spistreci2">
    <w:name w:val="toc 2"/>
    <w:basedOn w:val="PKNAGWEK1"/>
    <w:next w:val="PKNAGWEK20"/>
    <w:uiPriority w:val="39"/>
    <w:rsid w:val="00F25D3A"/>
    <w:pPr>
      <w:keepNext w:val="0"/>
      <w:tabs>
        <w:tab w:val="clear" w:pos="284"/>
      </w:tabs>
      <w:spacing w:before="40" w:after="40"/>
      <w:ind w:left="113"/>
      <w:jc w:val="left"/>
      <w:outlineLvl w:val="9"/>
    </w:pPr>
    <w:rPr>
      <w:rFonts w:ascii="Arial" w:hAnsi="Arial" w:cs="MS Serif"/>
      <w:b w:val="0"/>
      <w:sz w:val="16"/>
      <w:szCs w:val="20"/>
      <w:lang w:val="en-GB"/>
    </w:rPr>
  </w:style>
  <w:style w:type="paragraph" w:styleId="Spistreci1">
    <w:name w:val="toc 1"/>
    <w:basedOn w:val="PKnagwki"/>
    <w:next w:val="PKNAGWEK1"/>
    <w:uiPriority w:val="39"/>
    <w:rsid w:val="006348ED"/>
    <w:pPr>
      <w:keepNext w:val="0"/>
      <w:numPr>
        <w:numId w:val="0"/>
      </w:numPr>
      <w:spacing w:before="80" w:after="80"/>
      <w:outlineLvl w:val="9"/>
    </w:pPr>
    <w:rPr>
      <w:rFonts w:ascii="Arial" w:eastAsia="Times New Roman" w:hAnsi="Arial" w:cs="MS Serif"/>
      <w:caps/>
      <w:sz w:val="16"/>
      <w:lang w:val="en-GB"/>
    </w:rPr>
  </w:style>
  <w:style w:type="paragraph" w:styleId="Stopka">
    <w:name w:val="footer"/>
    <w:basedOn w:val="Normalny"/>
    <w:next w:val="Normalny"/>
    <w:link w:val="StopkaZnak1"/>
    <w:uiPriority w:val="99"/>
    <w:pPr>
      <w:tabs>
        <w:tab w:val="center" w:pos="4395"/>
        <w:tab w:val="right" w:pos="8789"/>
      </w:tabs>
    </w:pPr>
    <w:rPr>
      <w:rFonts w:ascii="MS Sans Serif" w:hAnsi="MS Sans Serif"/>
      <w:sz w:val="16"/>
    </w:rPr>
  </w:style>
  <w:style w:type="paragraph" w:styleId="Nagwek">
    <w:name w:val="header"/>
    <w:basedOn w:val="Normalny"/>
    <w:next w:val="Normalny"/>
    <w:link w:val="NagwekZnak1"/>
    <w:uiPriority w:val="99"/>
    <w:pPr>
      <w:tabs>
        <w:tab w:val="center" w:pos="4338"/>
        <w:tab w:val="right" w:pos="8647"/>
      </w:tabs>
    </w:pPr>
    <w:rPr>
      <w:rFonts w:ascii="MS Sans Serif" w:hAnsi="MS Sans Serif"/>
      <w:sz w:val="16"/>
    </w:rPr>
  </w:style>
  <w:style w:type="paragraph" w:styleId="Tekstprzypisudolnego">
    <w:name w:val="footnote text"/>
    <w:basedOn w:val="Normalny"/>
    <w:pPr>
      <w:ind w:left="142" w:hanging="142"/>
    </w:pPr>
    <w:rPr>
      <w:sz w:val="18"/>
    </w:rPr>
  </w:style>
  <w:style w:type="paragraph" w:customStyle="1" w:styleId="Wcicienormalne1">
    <w:name w:val="Wcięcie normalne1"/>
    <w:basedOn w:val="Normalny"/>
    <w:next w:val="Normalny"/>
    <w:pPr>
      <w:ind w:left="708"/>
    </w:pPr>
  </w:style>
  <w:style w:type="paragraph" w:customStyle="1" w:styleId="hang1">
    <w:name w:val="hang1"/>
    <w:basedOn w:val="Normalny"/>
    <w:pPr>
      <w:tabs>
        <w:tab w:val="left" w:pos="567"/>
      </w:tabs>
      <w:ind w:left="567" w:hanging="567"/>
    </w:pPr>
  </w:style>
  <w:style w:type="paragraph" w:customStyle="1" w:styleId="indent1">
    <w:name w:val="indent1"/>
    <w:basedOn w:val="Normalny"/>
    <w:pPr>
      <w:ind w:left="567"/>
    </w:pPr>
  </w:style>
  <w:style w:type="paragraph" w:customStyle="1" w:styleId="indent2">
    <w:name w:val="indent2"/>
    <w:basedOn w:val="indent1"/>
    <w:pPr>
      <w:ind w:left="1134"/>
    </w:pPr>
  </w:style>
  <w:style w:type="paragraph" w:customStyle="1" w:styleId="hang2">
    <w:name w:val="hang2"/>
    <w:basedOn w:val="hang1"/>
    <w:pPr>
      <w:tabs>
        <w:tab w:val="clear" w:pos="567"/>
        <w:tab w:val="left" w:pos="1134"/>
      </w:tabs>
      <w:ind w:left="1134"/>
    </w:pPr>
  </w:style>
  <w:style w:type="paragraph" w:customStyle="1" w:styleId="Lista21">
    <w:name w:val="Lista 21"/>
    <w:basedOn w:val="Normalny"/>
    <w:pPr>
      <w:spacing w:after="0"/>
    </w:pPr>
  </w:style>
  <w:style w:type="paragraph" w:customStyle="1" w:styleId="table">
    <w:name w:val="table"/>
    <w:basedOn w:val="Normalny"/>
    <w:pPr>
      <w:spacing w:after="80" w:line="240" w:lineRule="atLeast"/>
    </w:pPr>
    <w:rPr>
      <w:sz w:val="20"/>
    </w:rPr>
  </w:style>
  <w:style w:type="paragraph" w:customStyle="1" w:styleId="List1">
    <w:name w:val="List1"/>
    <w:basedOn w:val="Lista21"/>
    <w:pPr>
      <w:ind w:left="567"/>
    </w:pPr>
  </w:style>
  <w:style w:type="paragraph" w:customStyle="1" w:styleId="List2">
    <w:name w:val="List2"/>
    <w:basedOn w:val="List1"/>
    <w:pPr>
      <w:ind w:left="1134"/>
    </w:pPr>
  </w:style>
  <w:style w:type="paragraph" w:customStyle="1" w:styleId="Indent">
    <w:name w:val="Indent"/>
    <w:basedOn w:val="Normalny"/>
    <w:pPr>
      <w:ind w:left="567"/>
    </w:pPr>
  </w:style>
  <w:style w:type="paragraph" w:customStyle="1" w:styleId="Normalbottom">
    <w:name w:val="Normal bottom"/>
    <w:basedOn w:val="Normalny"/>
    <w:pPr>
      <w:spacing w:after="240"/>
    </w:pPr>
  </w:style>
  <w:style w:type="paragraph" w:customStyle="1" w:styleId="Tableheader">
    <w:name w:val="Table header"/>
    <w:basedOn w:val="Normalny"/>
    <w:next w:val="Normalny"/>
    <w:pPr>
      <w:spacing w:after="80" w:line="240" w:lineRule="atLeast"/>
    </w:pPr>
    <w:rPr>
      <w:rFonts w:ascii="MS Sans Serif" w:hAnsi="MS Sans Serif"/>
      <w:b/>
      <w:sz w:val="20"/>
    </w:rPr>
  </w:style>
  <w:style w:type="paragraph" w:customStyle="1" w:styleId="Italicindent">
    <w:name w:val="Italic indent"/>
    <w:basedOn w:val="Normalny"/>
    <w:pPr>
      <w:ind w:left="680" w:right="680"/>
    </w:pPr>
    <w:rPr>
      <w:i/>
      <w:sz w:val="24"/>
    </w:rPr>
  </w:style>
  <w:style w:type="paragraph" w:styleId="Tekstpodstawowywcity">
    <w:name w:val="Body Text Indent"/>
    <w:basedOn w:val="Normalny"/>
    <w:link w:val="TekstpodstawowywcityZnak"/>
    <w:pPr>
      <w:spacing w:line="360" w:lineRule="auto"/>
      <w:ind w:left="283" w:firstLine="284"/>
      <w:jc w:val="both"/>
    </w:pPr>
    <w:rPr>
      <w:rFonts w:ascii="Times New Roman" w:hAnsi="Times New Roman"/>
      <w:sz w:val="24"/>
      <w:lang w:val="pl-PL"/>
    </w:rPr>
  </w:style>
  <w:style w:type="paragraph" w:customStyle="1" w:styleId="Tekstpodstawowywcity21">
    <w:name w:val="Tekst podstawowy wcięty 21"/>
    <w:basedOn w:val="Normalny"/>
    <w:pPr>
      <w:spacing w:line="360" w:lineRule="auto"/>
      <w:ind w:left="283"/>
      <w:jc w:val="both"/>
    </w:pPr>
    <w:rPr>
      <w:rFonts w:ascii="Times New Roman" w:hAnsi="Times New Roman"/>
      <w:sz w:val="24"/>
      <w:lang w:val="pl-PL"/>
    </w:rPr>
  </w:style>
  <w:style w:type="paragraph" w:customStyle="1" w:styleId="Plandokumentu1">
    <w:name w:val="Plan dokumentu1"/>
    <w:basedOn w:val="Normalny"/>
    <w:pPr>
      <w:shd w:val="clear" w:color="auto" w:fill="000080"/>
    </w:pPr>
    <w:rPr>
      <w:rFonts w:ascii="Tahoma" w:hAnsi="Tahoma"/>
    </w:rPr>
  </w:style>
  <w:style w:type="paragraph" w:customStyle="1" w:styleId="Tekstpodstawowywcity33">
    <w:name w:val="Tekst podstawowy wcięty 33"/>
    <w:basedOn w:val="Normalny"/>
    <w:pPr>
      <w:spacing w:line="360" w:lineRule="auto"/>
      <w:ind w:firstLine="567"/>
      <w:jc w:val="both"/>
    </w:pPr>
    <w:rPr>
      <w:rFonts w:ascii="Times New Roman" w:hAnsi="Times New Roman"/>
      <w:sz w:val="24"/>
      <w:lang w:val="pl-PL"/>
    </w:rPr>
  </w:style>
  <w:style w:type="paragraph" w:customStyle="1" w:styleId="Styl2">
    <w:name w:val="Styl2"/>
    <w:basedOn w:val="Normalny"/>
    <w:pPr>
      <w:spacing w:after="0" w:line="360" w:lineRule="auto"/>
      <w:ind w:firstLine="709"/>
      <w:jc w:val="both"/>
    </w:pPr>
    <w:rPr>
      <w:rFonts w:ascii="Arial" w:hAnsi="Arial"/>
      <w:sz w:val="24"/>
      <w:lang w:val="pl-PL"/>
    </w:rPr>
  </w:style>
  <w:style w:type="paragraph" w:customStyle="1" w:styleId="Tekstpodstawowy33">
    <w:name w:val="Tekst podstawowy 33"/>
    <w:basedOn w:val="Normalny"/>
    <w:pPr>
      <w:spacing w:line="360" w:lineRule="auto"/>
      <w:jc w:val="both"/>
    </w:pPr>
    <w:rPr>
      <w:rFonts w:ascii="Times New Roman" w:hAnsi="Times New Roman"/>
      <w:sz w:val="26"/>
      <w:lang w:val="pl-PL"/>
    </w:rPr>
  </w:style>
  <w:style w:type="paragraph" w:customStyle="1" w:styleId="Tekstpodstawowy23">
    <w:name w:val="Tekst podstawowy 23"/>
    <w:basedOn w:val="Normalny"/>
    <w:pPr>
      <w:spacing w:after="0" w:line="360" w:lineRule="atLeast"/>
      <w:jc w:val="both"/>
    </w:pPr>
    <w:rPr>
      <w:rFonts w:ascii="Times New Roman" w:hAnsi="Times New Roman"/>
      <w:sz w:val="24"/>
      <w:szCs w:val="24"/>
      <w:lang w:val="pl-PL"/>
    </w:rPr>
  </w:style>
  <w:style w:type="paragraph" w:customStyle="1" w:styleId="Tekstpodstawowy21">
    <w:name w:val="Tekst podstawowy 21"/>
    <w:basedOn w:val="Normalny"/>
    <w:pPr>
      <w:spacing w:after="0" w:line="360" w:lineRule="atLeast"/>
      <w:ind w:firstLine="708"/>
      <w:jc w:val="both"/>
    </w:pPr>
    <w:rPr>
      <w:rFonts w:ascii="Times New Roman" w:hAnsi="Times New Roman"/>
      <w:sz w:val="24"/>
      <w:lang w:val="pl-PL"/>
    </w:rPr>
  </w:style>
  <w:style w:type="paragraph" w:styleId="Tekstdymka">
    <w:name w:val="Balloon Text"/>
    <w:basedOn w:val="Normalny"/>
    <w:link w:val="TekstdymkaZnak"/>
    <w:pPr>
      <w:spacing w:after="0"/>
    </w:pPr>
    <w:rPr>
      <w:rFonts w:ascii="Tahoma" w:hAnsi="Tahoma" w:cs="Tahoma"/>
      <w:sz w:val="16"/>
      <w:szCs w:val="16"/>
      <w:lang w:val="pl-PL"/>
    </w:rPr>
  </w:style>
  <w:style w:type="paragraph" w:styleId="Tekstprzypisukocowego">
    <w:name w:val="endnote text"/>
    <w:basedOn w:val="Normalny"/>
    <w:link w:val="TekstprzypisukocowegoZnak"/>
    <w:rPr>
      <w:sz w:val="20"/>
    </w:rPr>
  </w:style>
  <w:style w:type="paragraph" w:customStyle="1" w:styleId="NagwekGT1">
    <w:name w:val="Nagłówek_GT_1"/>
    <w:basedOn w:val="Normalny"/>
    <w:next w:val="Normalny"/>
    <w:pPr>
      <w:spacing w:before="240" w:line="360" w:lineRule="auto"/>
      <w:jc w:val="both"/>
    </w:pPr>
    <w:rPr>
      <w:rFonts w:ascii="Times New Roman" w:hAnsi="Times New Roman"/>
      <w:b/>
      <w:bCs/>
      <w:color w:val="0000FF"/>
      <w:sz w:val="28"/>
      <w:szCs w:val="28"/>
      <w:u w:val="single"/>
      <w:lang w:val="pl-PL"/>
    </w:rPr>
  </w:style>
  <w:style w:type="paragraph" w:customStyle="1" w:styleId="NagwekGT11">
    <w:name w:val="Nagłówek_GT_1_1"/>
    <w:basedOn w:val="Normalny"/>
    <w:next w:val="Normalny"/>
    <w:pPr>
      <w:spacing w:before="120" w:after="60"/>
      <w:jc w:val="both"/>
    </w:pPr>
    <w:rPr>
      <w:rFonts w:ascii="Times New Roman" w:hAnsi="Times New Roman"/>
      <w:color w:val="0000FF"/>
      <w:sz w:val="28"/>
      <w:szCs w:val="28"/>
      <w:lang w:val="pl-PL"/>
    </w:rPr>
  </w:style>
  <w:style w:type="paragraph" w:customStyle="1" w:styleId="NagwekGT111">
    <w:name w:val="Nagłówek_GT_1_1_1"/>
    <w:basedOn w:val="Normalny"/>
    <w:next w:val="Normalny"/>
    <w:pPr>
      <w:spacing w:before="120" w:after="60"/>
      <w:jc w:val="both"/>
    </w:pPr>
    <w:rPr>
      <w:rFonts w:ascii="Times New Roman" w:hAnsi="Times New Roman"/>
      <w:color w:val="0000FF"/>
      <w:sz w:val="26"/>
      <w:szCs w:val="26"/>
      <w:lang w:val="pl-PL"/>
    </w:rPr>
  </w:style>
  <w:style w:type="paragraph" w:customStyle="1" w:styleId="technologia">
    <w:name w:val="technologia"/>
    <w:basedOn w:val="Normalny"/>
    <w:next w:val="Normalny"/>
    <w:pPr>
      <w:widowControl w:val="0"/>
      <w:tabs>
        <w:tab w:val="left" w:pos="360"/>
      </w:tabs>
      <w:spacing w:before="240" w:after="0"/>
      <w:ind w:left="357" w:hanging="357"/>
      <w:jc w:val="both"/>
    </w:pPr>
    <w:rPr>
      <w:rFonts w:ascii="Times New Roman" w:hAnsi="Times New Roman"/>
      <w:i/>
      <w:sz w:val="24"/>
      <w:lang w:val="pl-PL"/>
    </w:rPr>
  </w:style>
  <w:style w:type="paragraph" w:customStyle="1" w:styleId="StylNagwek2ArialNarrowInterliniapojedyncze">
    <w:name w:val="Styl Nagłówek 2 + Arial Narrow Interlinia:  pojedyncze"/>
    <w:basedOn w:val="Nagwek2"/>
    <w:pPr>
      <w:numPr>
        <w:ilvl w:val="0"/>
        <w:numId w:val="0"/>
      </w:numPr>
      <w:tabs>
        <w:tab w:val="clear" w:pos="709"/>
        <w:tab w:val="left" w:pos="426"/>
      </w:tabs>
      <w:spacing w:before="240" w:after="60" w:line="240" w:lineRule="auto"/>
      <w:ind w:left="426" w:hanging="426"/>
    </w:pPr>
    <w:rPr>
      <w:rFonts w:ascii="Arial Narrow" w:hAnsi="Arial Narrow"/>
      <w:bCs/>
      <w:iCs/>
      <w:smallCaps/>
      <w:sz w:val="24"/>
      <w:szCs w:val="24"/>
      <w:lang w:val="pl-PL"/>
    </w:rPr>
  </w:style>
  <w:style w:type="paragraph" w:customStyle="1" w:styleId="StylNagwek1ArialNarrow">
    <w:name w:val="Styl Nagłówek 1 + Arial Narrow"/>
    <w:basedOn w:val="Nagwek1"/>
    <w:pPr>
      <w:numPr>
        <w:numId w:val="0"/>
      </w:numPr>
      <w:tabs>
        <w:tab w:val="clear" w:pos="709"/>
      </w:tabs>
      <w:spacing w:before="240" w:after="60" w:line="240" w:lineRule="auto"/>
      <w:ind w:left="709" w:hanging="708"/>
    </w:pPr>
    <w:rPr>
      <w:rFonts w:ascii="Arial Narrow" w:hAnsi="Arial Narrow"/>
      <w:bCs/>
      <w:smallCaps/>
      <w:kern w:val="1"/>
      <w:szCs w:val="32"/>
      <w:lang w:val="pl-PL"/>
    </w:rPr>
  </w:style>
  <w:style w:type="paragraph" w:customStyle="1" w:styleId="StylWYPUNKTOWANIE">
    <w:name w:val="Styl WYPUNKTOWANIE"/>
    <w:basedOn w:val="Normalny"/>
    <w:next w:val="Normalny"/>
    <w:pPr>
      <w:numPr>
        <w:numId w:val="2"/>
      </w:numPr>
      <w:tabs>
        <w:tab w:val="left" w:pos="851"/>
      </w:tabs>
      <w:spacing w:after="0"/>
      <w:jc w:val="both"/>
    </w:pPr>
    <w:rPr>
      <w:rFonts w:ascii="Times New Roman" w:hAnsi="Times New Roman"/>
      <w:i/>
      <w:szCs w:val="22"/>
      <w:lang w:val="pl-PL"/>
    </w:rPr>
  </w:style>
  <w:style w:type="paragraph" w:customStyle="1" w:styleId="wypunktowywanie">
    <w:name w:val="wypunktowywanie"/>
    <w:basedOn w:val="Normalny"/>
    <w:pPr>
      <w:numPr>
        <w:numId w:val="3"/>
      </w:numPr>
      <w:tabs>
        <w:tab w:val="left" w:pos="6521"/>
      </w:tabs>
      <w:spacing w:after="0" w:line="260" w:lineRule="atLeast"/>
      <w:jc w:val="both"/>
    </w:pPr>
    <w:rPr>
      <w:rFonts w:ascii="Times New Roman" w:hAnsi="Times New Roman"/>
      <w:kern w:val="1"/>
      <w:lang w:val="pl-PL"/>
    </w:rPr>
  </w:style>
  <w:style w:type="paragraph" w:customStyle="1" w:styleId="StylFranzArialNarrowInterliniapojedynczeZnak2">
    <w:name w:val="Styl Franz + Arial Narrow Interlinia:  pojedyncze Znak2"/>
    <w:basedOn w:val="Normalny"/>
    <w:pPr>
      <w:spacing w:after="0"/>
      <w:jc w:val="both"/>
    </w:pPr>
    <w:rPr>
      <w:rFonts w:ascii="Arial Narrow" w:hAnsi="Arial Narrow"/>
      <w:szCs w:val="22"/>
      <w:lang w:val="pl-PL"/>
    </w:rPr>
  </w:style>
  <w:style w:type="paragraph" w:customStyle="1" w:styleId="Tekstkomentarza1">
    <w:name w:val="Tekst komentarza1"/>
    <w:basedOn w:val="Normalny"/>
    <w:pPr>
      <w:spacing w:after="0"/>
    </w:pPr>
    <w:rPr>
      <w:rFonts w:ascii="Times New Roman" w:hAnsi="Times New Roman"/>
      <w:sz w:val="20"/>
      <w:lang w:val="pl-PL"/>
    </w:rPr>
  </w:style>
  <w:style w:type="paragraph" w:customStyle="1" w:styleId="StylFranzArialNarrowInterliniapojedyncze">
    <w:name w:val="Styl Franz + Arial Narrow Interlinia:  pojedyncze"/>
    <w:basedOn w:val="Normalny"/>
    <w:pPr>
      <w:spacing w:after="0"/>
      <w:jc w:val="both"/>
    </w:pPr>
    <w:rPr>
      <w:rFonts w:ascii="Arial Narrow" w:hAnsi="Arial Narrow"/>
      <w:szCs w:val="22"/>
      <w:lang w:val="pl-PL"/>
    </w:rPr>
  </w:style>
  <w:style w:type="paragraph" w:customStyle="1" w:styleId="podst-wys1">
    <w:name w:val="podst-wys1"/>
    <w:basedOn w:val="Tekstpodstawowy"/>
    <w:pPr>
      <w:widowControl w:val="0"/>
      <w:suppressAutoHyphens/>
      <w:spacing w:line="240" w:lineRule="auto"/>
      <w:ind w:left="1492" w:hanging="454"/>
      <w:jc w:val="left"/>
    </w:pPr>
    <w:rPr>
      <w:rFonts w:eastAsia="HG Mincho Light J"/>
      <w:color w:val="000000"/>
      <w:szCs w:val="24"/>
    </w:rPr>
  </w:style>
  <w:style w:type="paragraph" w:customStyle="1" w:styleId="WW-Lista-kontynuacja">
    <w:name w:val="WW-Lista - kontynuacja"/>
    <w:basedOn w:val="Lista"/>
    <w:pPr>
      <w:widowControl w:val="0"/>
      <w:tabs>
        <w:tab w:val="left" w:pos="8640"/>
      </w:tabs>
      <w:suppressAutoHyphens/>
      <w:ind w:left="1440" w:firstLine="0"/>
    </w:pPr>
    <w:rPr>
      <w:rFonts w:ascii="Times New Roman" w:eastAsia="HG Mincho Light J" w:hAnsi="Times New Roman"/>
      <w:color w:val="000000"/>
      <w:sz w:val="24"/>
      <w:szCs w:val="24"/>
      <w:lang w:val="pl-PL"/>
    </w:rPr>
  </w:style>
  <w:style w:type="paragraph" w:customStyle="1" w:styleId="WW-Listawypunktowana2">
    <w:name w:val="WW-Lista wypunktowana 2"/>
    <w:basedOn w:val="Normalny"/>
    <w:pPr>
      <w:widowControl w:val="0"/>
      <w:numPr>
        <w:numId w:val="4"/>
      </w:numPr>
      <w:tabs>
        <w:tab w:val="left" w:pos="3694"/>
      </w:tabs>
      <w:suppressAutoHyphens/>
      <w:spacing w:after="0"/>
      <w:ind w:left="285" w:firstLine="0"/>
    </w:pPr>
    <w:rPr>
      <w:rFonts w:ascii="Arial" w:eastAsia="HG Mincho Light J" w:hAnsi="Arial"/>
      <w:color w:val="000000"/>
      <w:sz w:val="24"/>
      <w:szCs w:val="24"/>
      <w:lang w:val="pl-PL"/>
    </w:rPr>
  </w:style>
  <w:style w:type="paragraph" w:customStyle="1" w:styleId="WW-Listanumerowana">
    <w:name w:val="WW-Lista numerowana"/>
    <w:basedOn w:val="Normalny"/>
    <w:pPr>
      <w:widowControl w:val="0"/>
      <w:suppressAutoHyphens/>
      <w:spacing w:after="60"/>
    </w:pPr>
    <w:rPr>
      <w:rFonts w:ascii="Arial" w:eastAsia="HG Mincho Light J" w:hAnsi="Arial"/>
      <w:color w:val="000000"/>
      <w:sz w:val="24"/>
      <w:szCs w:val="24"/>
      <w:lang w:val="pl-PL"/>
    </w:rPr>
  </w:style>
  <w:style w:type="paragraph" w:customStyle="1" w:styleId="tabelki">
    <w:name w:val="tabelki"/>
    <w:basedOn w:val="Normalny"/>
    <w:pPr>
      <w:widowControl w:val="0"/>
      <w:suppressAutoHyphens/>
      <w:spacing w:after="0"/>
      <w:ind w:firstLine="1"/>
    </w:pPr>
    <w:rPr>
      <w:rFonts w:ascii="Times New Roman" w:eastAsia="HG Mincho Light J" w:hAnsi="Times New Roman"/>
      <w:color w:val="000000"/>
      <w:sz w:val="24"/>
      <w:szCs w:val="24"/>
      <w:lang w:val="pl-PL"/>
    </w:rPr>
  </w:style>
  <w:style w:type="paragraph" w:customStyle="1" w:styleId="Tekstpodstawowywcity31">
    <w:name w:val="Tekst podstawowy wcięty 31"/>
    <w:basedOn w:val="Normalny"/>
    <w:pPr>
      <w:widowControl w:val="0"/>
      <w:suppressAutoHyphens/>
      <w:ind w:left="283"/>
    </w:pPr>
    <w:rPr>
      <w:rFonts w:ascii="Times New Roman" w:eastAsia="HG Mincho Light J" w:hAnsi="Times New Roman"/>
      <w:color w:val="000000"/>
      <w:sz w:val="16"/>
      <w:szCs w:val="16"/>
      <w:lang w:val="pl-PL"/>
    </w:rPr>
  </w:style>
  <w:style w:type="paragraph" w:customStyle="1" w:styleId="Zwykytekst1">
    <w:name w:val="Zwykły tekst1"/>
    <w:basedOn w:val="Normalny"/>
    <w:pPr>
      <w:widowControl w:val="0"/>
      <w:spacing w:after="0"/>
    </w:pPr>
    <w:rPr>
      <w:rFonts w:ascii="Courier New" w:hAnsi="Courier New"/>
      <w:color w:val="000000"/>
      <w:sz w:val="20"/>
      <w:lang w:val="pl-PL"/>
    </w:rPr>
  </w:style>
  <w:style w:type="paragraph" w:customStyle="1" w:styleId="Akapitzlist1">
    <w:name w:val="Akapit z listą1"/>
    <w:basedOn w:val="Normalny"/>
    <w:uiPriority w:val="99"/>
    <w:qFormat/>
    <w:pPr>
      <w:widowControl w:val="0"/>
      <w:suppressAutoHyphens/>
      <w:spacing w:after="0"/>
      <w:ind w:left="720"/>
    </w:pPr>
    <w:rPr>
      <w:rFonts w:ascii="Times New Roman" w:eastAsia="HG Mincho Light J" w:hAnsi="Times New Roman"/>
      <w:color w:val="000000"/>
      <w:sz w:val="24"/>
      <w:szCs w:val="24"/>
      <w:lang w:val="pl-PL"/>
    </w:rPr>
  </w:style>
  <w:style w:type="paragraph" w:customStyle="1" w:styleId="Tekstpodstawowy31">
    <w:name w:val="Tekst podstawowy 31"/>
    <w:basedOn w:val="Tekstpodstawowywcity"/>
    <w:pPr>
      <w:spacing w:line="240" w:lineRule="auto"/>
      <w:ind w:left="1080" w:firstLine="1"/>
      <w:jc w:val="left"/>
    </w:pPr>
    <w:rPr>
      <w:rFonts w:ascii="Arial" w:hAnsi="Arial"/>
      <w:sz w:val="22"/>
      <w:szCs w:val="24"/>
    </w:rPr>
  </w:style>
  <w:style w:type="paragraph" w:customStyle="1" w:styleId="WW-Tekstpodstawowy2">
    <w:name w:val="WW-Tekst podstawowy 2"/>
    <w:basedOn w:val="Normalny"/>
    <w:pPr>
      <w:suppressAutoHyphens/>
      <w:spacing w:after="0"/>
    </w:pPr>
    <w:rPr>
      <w:rFonts w:ascii="Arial Narrow" w:eastAsia="HG Mincho Light J" w:hAnsi="Arial Narrow"/>
      <w:color w:val="000000"/>
      <w:sz w:val="24"/>
      <w:szCs w:val="24"/>
      <w:u w:val="single"/>
      <w:lang w:val="pl-PL"/>
    </w:rPr>
  </w:style>
  <w:style w:type="paragraph" w:customStyle="1" w:styleId="WW-Listanumerowana2">
    <w:name w:val="WW-Lista numerowana 2"/>
    <w:basedOn w:val="Normalny"/>
    <w:pPr>
      <w:tabs>
        <w:tab w:val="left" w:pos="10215"/>
      </w:tabs>
      <w:suppressAutoHyphens/>
      <w:spacing w:after="60"/>
      <w:ind w:left="1135" w:hanging="284"/>
    </w:pPr>
    <w:rPr>
      <w:rFonts w:ascii="Arial" w:eastAsia="HG Mincho Light J" w:hAnsi="Arial"/>
      <w:color w:val="000000"/>
      <w:sz w:val="24"/>
      <w:szCs w:val="24"/>
      <w:lang w:val="pl-PL"/>
    </w:rPr>
  </w:style>
  <w:style w:type="paragraph" w:customStyle="1" w:styleId="Tekstpodstawowy210">
    <w:name w:val="Tekst podstawowy 21"/>
    <w:basedOn w:val="Normalny"/>
    <w:pPr>
      <w:suppressAutoHyphens/>
      <w:spacing w:line="480" w:lineRule="auto"/>
    </w:pPr>
    <w:rPr>
      <w:rFonts w:ascii="Arial Narrow" w:eastAsia="HG Mincho Light J" w:hAnsi="Arial Narrow"/>
      <w:color w:val="000000"/>
      <w:sz w:val="20"/>
      <w:szCs w:val="24"/>
      <w:lang w:val="pl-PL"/>
    </w:rPr>
  </w:style>
  <w:style w:type="paragraph" w:customStyle="1" w:styleId="Tekstblokowy1">
    <w:name w:val="Tekst blokowy1"/>
    <w:basedOn w:val="Normalny"/>
    <w:pPr>
      <w:widowControl w:val="0"/>
      <w:spacing w:after="0" w:line="120" w:lineRule="atLeast"/>
      <w:ind w:left="1134" w:right="-57"/>
    </w:pPr>
    <w:rPr>
      <w:rFonts w:ascii="Arial" w:hAnsi="Arial"/>
      <w:lang w:val="pl-PL"/>
    </w:rPr>
  </w:style>
  <w:style w:type="paragraph" w:styleId="Podtytu">
    <w:name w:val="Subtitle"/>
    <w:basedOn w:val="Normalny"/>
    <w:next w:val="Tekstpodstawowy"/>
    <w:pPr>
      <w:spacing w:after="0"/>
      <w:jc w:val="center"/>
    </w:pPr>
    <w:rPr>
      <w:rFonts w:ascii="Times New Roman" w:hAnsi="Times New Roman"/>
      <w:sz w:val="24"/>
      <w:lang w:val="pl-PL"/>
    </w:rPr>
  </w:style>
  <w:style w:type="paragraph" w:styleId="Bezodstpw">
    <w:name w:val="No Spacing"/>
    <w:link w:val="BezodstpwZnak"/>
    <w:uiPriority w:val="1"/>
    <w:qFormat/>
    <w:pPr>
      <w:suppressAutoHyphens/>
      <w:ind w:left="1418"/>
    </w:pPr>
    <w:rPr>
      <w:rFonts w:ascii="Arial" w:eastAsia="Calibri" w:hAnsi="Arial" w:cs="MS Serif"/>
      <w:sz w:val="24"/>
      <w:szCs w:val="22"/>
      <w:lang w:eastAsia="ar-SA"/>
    </w:rPr>
  </w:style>
  <w:style w:type="paragraph" w:customStyle="1" w:styleId="Zwykytekst2">
    <w:name w:val="Zwykły tekst2"/>
    <w:basedOn w:val="Normalny"/>
    <w:pPr>
      <w:spacing w:after="0"/>
      <w:ind w:left="737"/>
    </w:pPr>
    <w:rPr>
      <w:rFonts w:ascii="Courier New" w:eastAsia="Calibri" w:hAnsi="Courier New" w:cs="Courier New"/>
      <w:sz w:val="20"/>
      <w:lang w:val="pl-PL"/>
    </w:rPr>
  </w:style>
  <w:style w:type="paragraph" w:customStyle="1" w:styleId="Nagwek2JT">
    <w:name w:val="Nagłówek 2 JT"/>
    <w:basedOn w:val="Podtytu"/>
    <w:pPr>
      <w:tabs>
        <w:tab w:val="left" w:pos="2310"/>
      </w:tabs>
      <w:jc w:val="left"/>
    </w:pPr>
    <w:rPr>
      <w:rFonts w:ascii="Arial" w:hAnsi="Arial"/>
      <w:b/>
      <w:iCs/>
      <w:spacing w:val="15"/>
      <w:sz w:val="28"/>
      <w:szCs w:val="24"/>
    </w:rPr>
  </w:style>
  <w:style w:type="paragraph" w:customStyle="1" w:styleId="Tekstpodstawowy32">
    <w:name w:val="Tekst podstawowy 32"/>
    <w:basedOn w:val="Normalny"/>
    <w:pPr>
      <w:widowControl w:val="0"/>
      <w:spacing w:after="0"/>
      <w:jc w:val="both"/>
    </w:pPr>
    <w:rPr>
      <w:rFonts w:ascii="Times New Roman" w:hAnsi="Times New Roman"/>
      <w:spacing w:val="10"/>
      <w:sz w:val="24"/>
      <w:lang w:val="pl-PL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kstpodstawowy320">
    <w:name w:val="Tekst podstawowy 32"/>
    <w:basedOn w:val="Normalny"/>
    <w:rPr>
      <w:sz w:val="16"/>
      <w:szCs w:val="16"/>
    </w:rPr>
  </w:style>
  <w:style w:type="paragraph" w:customStyle="1" w:styleId="Tekstblokowy2">
    <w:name w:val="Tekst blokowy2"/>
    <w:basedOn w:val="Normalny"/>
    <w:pPr>
      <w:ind w:left="284" w:right="-1" w:hanging="284"/>
      <w:jc w:val="both"/>
    </w:pPr>
    <w:rPr>
      <w:rFonts w:ascii="Times New Roman" w:hAnsi="Times New Roman"/>
      <w:sz w:val="28"/>
    </w:rPr>
  </w:style>
  <w:style w:type="paragraph" w:customStyle="1" w:styleId="Tekstpodstawowywcity32">
    <w:name w:val="Tekst podstawowy wcięty 32"/>
    <w:basedOn w:val="Normalny"/>
    <w:pPr>
      <w:ind w:left="283"/>
    </w:pPr>
    <w:rPr>
      <w:sz w:val="16"/>
      <w:szCs w:val="16"/>
    </w:rPr>
  </w:style>
  <w:style w:type="paragraph" w:customStyle="1" w:styleId="Tekstpodstawowy22">
    <w:name w:val="Tekst podstawowy 22"/>
    <w:basedOn w:val="Normalny"/>
    <w:pPr>
      <w:spacing w:line="480" w:lineRule="auto"/>
    </w:pPr>
  </w:style>
  <w:style w:type="paragraph" w:customStyle="1" w:styleId="LM">
    <w:name w:val="LM"/>
    <w:basedOn w:val="Normalny"/>
    <w:pPr>
      <w:ind w:left="454"/>
      <w:jc w:val="both"/>
    </w:pPr>
    <w:rPr>
      <w:rFonts w:ascii="Times New Roman" w:hAnsi="Times New Roman"/>
      <w:sz w:val="28"/>
    </w:rPr>
  </w:style>
  <w:style w:type="paragraph" w:styleId="Akapitzlist">
    <w:name w:val="List Paragraph"/>
    <w:aliases w:val="WYPUNKTOWANIE ( kropka)"/>
    <w:basedOn w:val="Normalny"/>
    <w:uiPriority w:val="34"/>
    <w:qFormat/>
    <w:pPr>
      <w:spacing w:after="200" w:line="276" w:lineRule="auto"/>
      <w:ind w:left="720"/>
    </w:pPr>
    <w:rPr>
      <w:rFonts w:ascii="Calibri" w:eastAsia="Calibri" w:hAnsi="Calibri" w:cs="Times New Roman"/>
      <w:szCs w:val="22"/>
      <w:lang w:val="pl-PL"/>
    </w:rPr>
  </w:style>
  <w:style w:type="paragraph" w:styleId="NormalnyWeb">
    <w:name w:val="Normal (Web)"/>
    <w:basedOn w:val="Normalny"/>
    <w:pPr>
      <w:spacing w:before="100" w:after="100"/>
    </w:pPr>
    <w:rPr>
      <w:rFonts w:ascii="Times New Roman" w:hAnsi="Times New Roman" w:cs="Times New Roman"/>
      <w:sz w:val="24"/>
      <w:szCs w:val="24"/>
      <w:lang w:val="pl-PL"/>
    </w:rPr>
  </w:style>
  <w:style w:type="paragraph" w:customStyle="1" w:styleId="PKnagwki">
    <w:name w:val="PK_nagłówki"/>
    <w:basedOn w:val="Nagwek4"/>
    <w:pPr>
      <w:numPr>
        <w:numId w:val="9"/>
      </w:numPr>
      <w:tabs>
        <w:tab w:val="clear" w:pos="709"/>
      </w:tabs>
      <w:spacing w:before="240" w:after="240" w:line="240" w:lineRule="auto"/>
    </w:pPr>
    <w:rPr>
      <w:rFonts w:ascii="Arial Narrow" w:eastAsia="TimesNewRomanPSMT" w:hAnsi="Arial Narrow" w:cs="Times New Roman"/>
      <w:bCs/>
      <w:sz w:val="24"/>
      <w:lang w:val="pl-PL"/>
    </w:rPr>
  </w:style>
  <w:style w:type="paragraph" w:customStyle="1" w:styleId="PKpodpunkty">
    <w:name w:val="PK_podpunkty"/>
    <w:basedOn w:val="Normalny"/>
    <w:next w:val="PKnagwki"/>
    <w:pPr>
      <w:tabs>
        <w:tab w:val="num" w:pos="0"/>
      </w:tabs>
      <w:spacing w:after="0" w:line="360" w:lineRule="auto"/>
      <w:ind w:left="1210" w:hanging="360"/>
      <w:jc w:val="both"/>
    </w:pPr>
    <w:rPr>
      <w:rFonts w:ascii="Arial Narrow" w:hAnsi="Arial Narrow" w:cs="Times New Roman"/>
      <w:b/>
      <w:bCs/>
      <w:szCs w:val="22"/>
    </w:rPr>
  </w:style>
  <w:style w:type="paragraph" w:customStyle="1" w:styleId="PKpunktowanie-kropki">
    <w:name w:val="PK_punktowanie-kropki"/>
    <w:basedOn w:val="Tekstpodstawowy"/>
    <w:pPr>
      <w:numPr>
        <w:numId w:val="6"/>
      </w:numPr>
    </w:pPr>
    <w:rPr>
      <w:rFonts w:ascii="Arial Narrow" w:hAnsi="Arial Narrow" w:cs="Times New Roman"/>
      <w:sz w:val="22"/>
    </w:rPr>
  </w:style>
  <w:style w:type="paragraph" w:customStyle="1" w:styleId="PKnormalnytekst">
    <w:name w:val="PK_normalny tekst"/>
    <w:basedOn w:val="Tekstpodstawowy"/>
    <w:rsid w:val="00B70EF8"/>
    <w:pPr>
      <w:spacing w:after="0"/>
      <w:ind w:firstLine="567"/>
    </w:pPr>
    <w:rPr>
      <w:rFonts w:ascii="Arial" w:hAnsi="Arial" w:cs="Times New Roman"/>
      <w:sz w:val="22"/>
    </w:rPr>
  </w:style>
  <w:style w:type="paragraph" w:customStyle="1" w:styleId="NAGWEKGWNY">
    <w:name w:val="NAGŁÓWEK GŁÓWNY"/>
    <w:basedOn w:val="Normalny"/>
    <w:pPr>
      <w:jc w:val="center"/>
    </w:pPr>
    <w:rPr>
      <w:rFonts w:ascii="Arial Narrow" w:hAnsi="Arial Narrow" w:cs="Times New Roman"/>
      <w:b/>
      <w:bCs/>
    </w:rPr>
  </w:style>
  <w:style w:type="paragraph" w:customStyle="1" w:styleId="StylaciskiArialNarrowPogrubienieWyjustowanyPo0pt">
    <w:name w:val="Styl (Łaciński) Arial Narrow Pogrubienie Wyjustowany Po:  0 pt"/>
    <w:basedOn w:val="Normalny"/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1" w:space="0" w:color="808080"/>
      </w:pBdr>
      <w:suppressAutoHyphens/>
      <w:spacing w:after="283"/>
      <w:ind w:firstLine="284"/>
      <w:jc w:val="both"/>
    </w:pPr>
    <w:rPr>
      <w:rFonts w:ascii="Calibri" w:hAnsi="Calibri" w:cs="Calibri"/>
      <w:sz w:val="12"/>
      <w:szCs w:val="12"/>
      <w:lang w:val="pl-PL"/>
    </w:rPr>
  </w:style>
  <w:style w:type="paragraph" w:customStyle="1" w:styleId="PKNAGWEK1">
    <w:name w:val="PK_NAGŁÓWEK1"/>
    <w:basedOn w:val="Nagwek1"/>
    <w:next w:val="PKNAGWEK20"/>
    <w:qFormat/>
    <w:rsid w:val="005B19E8"/>
    <w:pPr>
      <w:numPr>
        <w:numId w:val="0"/>
      </w:numPr>
      <w:tabs>
        <w:tab w:val="clear" w:pos="709"/>
        <w:tab w:val="left" w:pos="284"/>
      </w:tabs>
      <w:spacing w:before="240" w:after="200" w:line="240" w:lineRule="auto"/>
      <w:jc w:val="both"/>
      <w:outlineLvl w:val="1"/>
    </w:pPr>
    <w:rPr>
      <w:rFonts w:ascii="Arial Narrow" w:hAnsi="Arial Narrow" w:cs="Arial"/>
      <w:sz w:val="24"/>
      <w:szCs w:val="24"/>
      <w:lang w:val="pl-PL"/>
    </w:rPr>
  </w:style>
  <w:style w:type="paragraph" w:customStyle="1" w:styleId="PKNAGWEK20">
    <w:name w:val="PK_NAGŁÓWEK2"/>
    <w:basedOn w:val="PKNAGWEK1"/>
    <w:next w:val="PKNAGWEK30"/>
    <w:qFormat/>
    <w:rsid w:val="00E12BA9"/>
    <w:pPr>
      <w:numPr>
        <w:ilvl w:val="1"/>
        <w:numId w:val="10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BFBFBF"/>
      <w:spacing w:after="120" w:line="240" w:lineRule="exact"/>
      <w:outlineLvl w:val="2"/>
    </w:pPr>
  </w:style>
  <w:style w:type="paragraph" w:customStyle="1" w:styleId="PKNAGEWEK2rzymskie">
    <w:name w:val="PK_NAGŁÓEWEK2 rzymskie"/>
    <w:basedOn w:val="Normalny"/>
    <w:pPr>
      <w:numPr>
        <w:numId w:val="7"/>
      </w:numPr>
      <w:jc w:val="both"/>
    </w:pPr>
    <w:rPr>
      <w:rFonts w:ascii="Arial Narrow" w:hAnsi="Arial Narrow" w:cs="Arial"/>
      <w:lang w:val="pl-PL"/>
    </w:rPr>
  </w:style>
  <w:style w:type="paragraph" w:customStyle="1" w:styleId="PKNAGWEKRZYMSKIE">
    <w:name w:val="PK_NAGŁÓWEK RZYMSKIE"/>
    <w:basedOn w:val="PKNAGWEK1"/>
    <w:pPr>
      <w:numPr>
        <w:numId w:val="5"/>
      </w:numPr>
      <w:spacing w:before="120" w:after="120" w:line="240" w:lineRule="exact"/>
      <w:ind w:left="502" w:hanging="360"/>
    </w:pPr>
  </w:style>
  <w:style w:type="paragraph" w:customStyle="1" w:styleId="PKPOGRUBIONE">
    <w:name w:val="PK_POGRUBIONE"/>
    <w:basedOn w:val="Normalny"/>
    <w:pPr>
      <w:spacing w:before="240" w:after="240"/>
      <w:jc w:val="both"/>
    </w:pPr>
    <w:rPr>
      <w:rFonts w:ascii="Arial Narrow" w:hAnsi="Arial Narrow" w:cs="Arial"/>
      <w:b/>
      <w:szCs w:val="22"/>
      <w:lang w:val="pl-PL"/>
    </w:rPr>
  </w:style>
  <w:style w:type="paragraph" w:customStyle="1" w:styleId="PKnormal">
    <w:name w:val="PK_normal"/>
    <w:basedOn w:val="Normalny"/>
    <w:rsid w:val="006E4B06"/>
    <w:pPr>
      <w:spacing w:after="0" w:line="400" w:lineRule="atLeast"/>
      <w:ind w:firstLine="284"/>
      <w:jc w:val="both"/>
    </w:pPr>
    <w:rPr>
      <w:rFonts w:ascii="Arial Narrow" w:hAnsi="Arial Narrow" w:cs="Times New Roman"/>
      <w:color w:val="000000"/>
      <w:lang w:val="pl-PL"/>
    </w:rPr>
  </w:style>
  <w:style w:type="paragraph" w:customStyle="1" w:styleId="PKpunktowanie0">
    <w:name w:val="PK_punktowanie"/>
    <w:basedOn w:val="Normalny"/>
    <w:qFormat/>
    <w:rsid w:val="00E43C42"/>
    <w:pPr>
      <w:spacing w:before="60" w:after="60" w:line="360" w:lineRule="auto"/>
      <w:jc w:val="both"/>
    </w:pPr>
    <w:rPr>
      <w:rFonts w:ascii="Arial Narrow" w:hAnsi="Arial Narrow"/>
      <w:sz w:val="24"/>
      <w:lang w:val="pl-PL"/>
    </w:rPr>
  </w:style>
  <w:style w:type="paragraph" w:customStyle="1" w:styleId="PKNAGWEK30">
    <w:name w:val="PK_NAGŁÓWEK3"/>
    <w:basedOn w:val="Normalny"/>
    <w:qFormat/>
    <w:rsid w:val="00ED4798"/>
    <w:pPr>
      <w:numPr>
        <w:ilvl w:val="2"/>
        <w:numId w:val="10"/>
      </w:numPr>
      <w:spacing w:before="240"/>
      <w:outlineLvl w:val="3"/>
    </w:pPr>
    <w:rPr>
      <w:rFonts w:ascii="Arial Narrow" w:hAnsi="Arial Narrow"/>
      <w:b/>
      <w:sz w:val="24"/>
      <w:lang w:val="pl-PL"/>
    </w:rPr>
  </w:style>
  <w:style w:type="paragraph" w:customStyle="1" w:styleId="PKnagwkigwne">
    <w:name w:val="PK_nagłówki główne"/>
    <w:basedOn w:val="PKnagwki"/>
    <w:rsid w:val="006E4B06"/>
    <w:pPr>
      <w:numPr>
        <w:numId w:val="0"/>
      </w:numPr>
      <w:outlineLvl w:val="0"/>
    </w:pPr>
  </w:style>
  <w:style w:type="paragraph" w:styleId="Spistreci6">
    <w:name w:val="toc 6"/>
    <w:basedOn w:val="Normalny"/>
    <w:next w:val="Normalny"/>
    <w:uiPriority w:val="39"/>
    <w:pPr>
      <w:spacing w:after="0"/>
      <w:ind w:left="1100"/>
    </w:pPr>
    <w:rPr>
      <w:rFonts w:ascii="Calibri" w:hAnsi="Calibri"/>
      <w:sz w:val="18"/>
      <w:szCs w:val="18"/>
    </w:rPr>
  </w:style>
  <w:style w:type="paragraph" w:styleId="Spistreci7">
    <w:name w:val="toc 7"/>
    <w:basedOn w:val="Normalny"/>
    <w:next w:val="Normalny"/>
    <w:uiPriority w:val="39"/>
    <w:pPr>
      <w:spacing w:after="0"/>
      <w:ind w:left="1320"/>
    </w:pPr>
    <w:rPr>
      <w:rFonts w:ascii="Calibri" w:hAnsi="Calibri"/>
      <w:sz w:val="18"/>
      <w:szCs w:val="18"/>
    </w:rPr>
  </w:style>
  <w:style w:type="paragraph" w:styleId="Spistreci8">
    <w:name w:val="toc 8"/>
    <w:basedOn w:val="Normalny"/>
    <w:next w:val="Normalny"/>
    <w:uiPriority w:val="39"/>
    <w:pPr>
      <w:spacing w:after="0"/>
      <w:ind w:left="1540"/>
    </w:pPr>
    <w:rPr>
      <w:rFonts w:ascii="Calibri" w:hAnsi="Calibri"/>
      <w:sz w:val="18"/>
      <w:szCs w:val="18"/>
    </w:rPr>
  </w:style>
  <w:style w:type="paragraph" w:styleId="Spistreci9">
    <w:name w:val="toc 9"/>
    <w:basedOn w:val="Normalny"/>
    <w:next w:val="Normalny"/>
    <w:uiPriority w:val="39"/>
    <w:pPr>
      <w:spacing w:after="0"/>
      <w:ind w:left="1760"/>
    </w:pPr>
    <w:rPr>
      <w:rFonts w:ascii="Calibri" w:hAnsi="Calibri"/>
      <w:sz w:val="18"/>
      <w:szCs w:val="18"/>
    </w:rPr>
  </w:style>
  <w:style w:type="paragraph" w:customStyle="1" w:styleId="punktowanie">
    <w:name w:val="punktowanie"/>
    <w:basedOn w:val="Normalny"/>
    <w:pPr>
      <w:tabs>
        <w:tab w:val="left" w:pos="1250"/>
      </w:tabs>
      <w:ind w:left="1080"/>
    </w:pPr>
  </w:style>
  <w:style w:type="paragraph" w:customStyle="1" w:styleId="Default">
    <w:name w:val="Default"/>
    <w:pPr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styleId="Nagwekspisutreci">
    <w:name w:val="TOC Heading"/>
    <w:basedOn w:val="Nagwek1"/>
    <w:next w:val="Normalny"/>
    <w:uiPriority w:val="39"/>
    <w:qFormat/>
    <w:pPr>
      <w:keepLines/>
      <w:numPr>
        <w:numId w:val="0"/>
      </w:numPr>
      <w:tabs>
        <w:tab w:val="clear" w:pos="709"/>
      </w:tabs>
      <w:spacing w:before="240" w:after="0" w:line="254" w:lineRule="auto"/>
    </w:pPr>
    <w:rPr>
      <w:rFonts w:ascii="Calibri Light" w:hAnsi="Calibri Light" w:cs="Times New Roman"/>
      <w:b w:val="0"/>
      <w:color w:val="2E74B5"/>
      <w:szCs w:val="32"/>
      <w:lang w:val="pl-PL"/>
    </w:rPr>
  </w:style>
  <w:style w:type="paragraph" w:customStyle="1" w:styleId="StylPKpunktowanie-kropkiInterlinia15wiersza">
    <w:name w:val="Styl PK_punktowanie-kropki + Interlinia:  15 wiersza"/>
    <w:basedOn w:val="PKpunktowanie-kropki"/>
    <w:pPr>
      <w:numPr>
        <w:numId w:val="8"/>
      </w:numPr>
      <w:ind w:left="0" w:firstLine="0"/>
    </w:pPr>
  </w:style>
  <w:style w:type="paragraph" w:customStyle="1" w:styleId="StylPKpunktowanie-kropkiDesePrzezroczystyBiay">
    <w:name w:val="Styl PK_punktowanie-kropki + Deseń: Przezroczysty (Biały)"/>
    <w:basedOn w:val="PKpunktowanie-kropki"/>
    <w:pPr>
      <w:numPr>
        <w:numId w:val="0"/>
      </w:numPr>
      <w:tabs>
        <w:tab w:val="num" w:pos="0"/>
      </w:tabs>
      <w:ind w:left="720" w:hanging="360"/>
    </w:pPr>
    <w:rPr>
      <w:shd w:val="clear" w:color="auto" w:fill="FFFFFF"/>
    </w:rPr>
  </w:style>
  <w:style w:type="paragraph" w:customStyle="1" w:styleId="StylArialNarrow10pktCzarnyPo0pkt">
    <w:name w:val="Styl Arial Narrow 10 pkt Czarny Po:  0 pkt"/>
    <w:basedOn w:val="Normalny"/>
    <w:pPr>
      <w:spacing w:after="0"/>
    </w:pPr>
    <w:rPr>
      <w:rFonts w:ascii="Arial Narrow" w:hAnsi="Arial Narrow" w:cs="Times New Roman"/>
      <w:color w:val="000000"/>
      <w:sz w:val="20"/>
      <w:lang w:val="pl-PL"/>
    </w:rPr>
  </w:style>
  <w:style w:type="paragraph" w:customStyle="1" w:styleId="Zawartoramki">
    <w:name w:val="Zawartość ramki"/>
    <w:basedOn w:val="Tekstpodstawowy"/>
  </w:style>
  <w:style w:type="table" w:styleId="Tabela-Siatka">
    <w:name w:val="Table Grid"/>
    <w:basedOn w:val="Standardowy"/>
    <w:uiPriority w:val="39"/>
    <w:rsid w:val="001E54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skazwka3">
    <w:name w:val="wskazówka3"/>
    <w:basedOn w:val="Normalny"/>
    <w:next w:val="Normalny"/>
    <w:uiPriority w:val="99"/>
    <w:rsid w:val="00B5383C"/>
    <w:pPr>
      <w:spacing w:after="0"/>
      <w:jc w:val="both"/>
    </w:pPr>
    <w:rPr>
      <w:rFonts w:ascii="Tahoma" w:hAnsi="Tahoma" w:cs="Times New Roman"/>
      <w:caps/>
      <w:sz w:val="24"/>
      <w:lang w:val="pl-PL" w:eastAsia="pl-PL"/>
    </w:rPr>
  </w:style>
  <w:style w:type="paragraph" w:customStyle="1" w:styleId="Tytuopracowania">
    <w:name w:val="Tytuł opracowania"/>
    <w:next w:val="Normalny"/>
    <w:autoRedefine/>
    <w:uiPriority w:val="99"/>
    <w:rsid w:val="006C3ABA"/>
    <w:rPr>
      <w:rFonts w:ascii="Arial" w:hAnsi="Arial"/>
      <w:b/>
      <w:bCs/>
      <w:sz w:val="28"/>
    </w:rPr>
  </w:style>
  <w:style w:type="paragraph" w:customStyle="1" w:styleId="xl26">
    <w:name w:val="xl26"/>
    <w:basedOn w:val="Normalny"/>
    <w:rsid w:val="004F11BB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rFonts w:ascii="Times New Roman" w:hAnsi="Times New Roman" w:cs="Times New Roman"/>
      <w:sz w:val="24"/>
      <w:szCs w:val="24"/>
      <w:lang w:val="pl-PL"/>
    </w:rPr>
  </w:style>
  <w:style w:type="paragraph" w:styleId="Listapunktowana">
    <w:name w:val="List Bullet"/>
    <w:basedOn w:val="Normalny"/>
    <w:autoRedefine/>
    <w:rsid w:val="00D942FE"/>
    <w:pPr>
      <w:numPr>
        <w:numId w:val="11"/>
      </w:numPr>
      <w:tabs>
        <w:tab w:val="clear" w:pos="360"/>
      </w:tabs>
      <w:spacing w:after="0"/>
      <w:jc w:val="center"/>
    </w:pPr>
    <w:rPr>
      <w:rFonts w:ascii="Times New Roman" w:hAnsi="Times New Roman" w:cs="Times New Roman"/>
      <w:sz w:val="24"/>
      <w:szCs w:val="24"/>
      <w:lang w:val="pl-PL" w:eastAsia="pl-PL"/>
    </w:rPr>
  </w:style>
  <w:style w:type="paragraph" w:styleId="Tekstpodstawowywcity2">
    <w:name w:val="Body Text Indent 2"/>
    <w:basedOn w:val="Normalny"/>
    <w:link w:val="Tekstpodstawowywcity2Znak"/>
    <w:rsid w:val="00D942FE"/>
    <w:pPr>
      <w:spacing w:line="480" w:lineRule="auto"/>
      <w:ind w:left="283"/>
    </w:pPr>
    <w:rPr>
      <w:rFonts w:ascii="Times New Roman" w:hAnsi="Times New Roman" w:cs="Times New Roman"/>
      <w:sz w:val="24"/>
      <w:szCs w:val="24"/>
      <w:lang w:val="pl-PL" w:eastAsia="pl-PL"/>
    </w:rPr>
  </w:style>
  <w:style w:type="character" w:customStyle="1" w:styleId="Tekstpodstawowywcity2Znak">
    <w:name w:val="Tekst podstawowy wcięty 2 Znak"/>
    <w:link w:val="Tekstpodstawowywcity2"/>
    <w:rsid w:val="00D942FE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942FE"/>
    <w:pPr>
      <w:ind w:left="283"/>
    </w:pPr>
    <w:rPr>
      <w:rFonts w:ascii="Times New Roman" w:hAnsi="Times New Roman" w:cs="Times New Roman"/>
      <w:sz w:val="16"/>
      <w:szCs w:val="16"/>
      <w:lang w:val="pl-PL" w:eastAsia="pl-PL"/>
    </w:rPr>
  </w:style>
  <w:style w:type="character" w:customStyle="1" w:styleId="Tekstpodstawowywcity3Znak">
    <w:name w:val="Tekst podstawowy wcięty 3 Znak"/>
    <w:link w:val="Tekstpodstawowywcity3"/>
    <w:rsid w:val="00D942FE"/>
    <w:rPr>
      <w:sz w:val="16"/>
      <w:szCs w:val="16"/>
    </w:rPr>
  </w:style>
  <w:style w:type="paragraph" w:styleId="Tytu">
    <w:name w:val="Title"/>
    <w:basedOn w:val="Normalny"/>
    <w:link w:val="TytuZnak"/>
    <w:rsid w:val="00A83763"/>
    <w:pPr>
      <w:spacing w:after="0"/>
      <w:jc w:val="center"/>
    </w:pPr>
    <w:rPr>
      <w:rFonts w:ascii="Times New Roman" w:hAnsi="Times New Roman" w:cs="Times New Roman"/>
      <w:b/>
      <w:bCs/>
      <w:sz w:val="32"/>
      <w:szCs w:val="24"/>
      <w:lang w:val="pl-PL" w:eastAsia="pl-PL"/>
    </w:rPr>
  </w:style>
  <w:style w:type="character" w:customStyle="1" w:styleId="TytuZnak">
    <w:name w:val="Tytuł Znak"/>
    <w:link w:val="Tytu"/>
    <w:rsid w:val="00A83763"/>
    <w:rPr>
      <w:b/>
      <w:bCs/>
      <w:sz w:val="32"/>
      <w:szCs w:val="24"/>
    </w:rPr>
  </w:style>
  <w:style w:type="paragraph" w:customStyle="1" w:styleId="Styl4">
    <w:name w:val="Styl4"/>
    <w:basedOn w:val="Normalny"/>
    <w:rsid w:val="002C2222"/>
    <w:pPr>
      <w:suppressAutoHyphens/>
      <w:spacing w:before="120" w:line="120" w:lineRule="atLeast"/>
      <w:ind w:left="170"/>
      <w:jc w:val="both"/>
    </w:pPr>
    <w:rPr>
      <w:rFonts w:ascii="Times New Roman" w:hAnsi="Times New Roman" w:cs="Times New Roman"/>
      <w:sz w:val="24"/>
      <w:lang w:val="pl-PL"/>
    </w:rPr>
  </w:style>
  <w:style w:type="paragraph" w:styleId="Zwykytekst">
    <w:name w:val="Plain Text"/>
    <w:basedOn w:val="Normalny"/>
    <w:link w:val="ZwykytekstZnak"/>
    <w:semiHidden/>
    <w:rsid w:val="00105425"/>
    <w:pPr>
      <w:spacing w:after="0"/>
    </w:pPr>
    <w:rPr>
      <w:rFonts w:ascii="Courier New" w:hAnsi="Courier New" w:cs="Times New Roman"/>
      <w:sz w:val="20"/>
      <w:lang w:val="pl-PL" w:eastAsia="pl-PL"/>
    </w:rPr>
  </w:style>
  <w:style w:type="character" w:customStyle="1" w:styleId="ZwykytekstZnak">
    <w:name w:val="Zwykły tekst Znak"/>
    <w:link w:val="Zwykytekst"/>
    <w:semiHidden/>
    <w:rsid w:val="00105425"/>
    <w:rPr>
      <w:rFonts w:ascii="Courier New" w:hAnsi="Courier New"/>
    </w:rPr>
  </w:style>
  <w:style w:type="paragraph" w:customStyle="1" w:styleId="opistech1">
    <w:name w:val="opis tech 1"/>
    <w:basedOn w:val="Normalny"/>
    <w:rsid w:val="00105425"/>
    <w:pPr>
      <w:spacing w:after="0"/>
      <w:jc w:val="both"/>
    </w:pPr>
    <w:rPr>
      <w:rFonts w:ascii="Times New Roman" w:hAnsi="Times New Roman" w:cs="Times New Roman"/>
      <w:bCs/>
      <w:snapToGrid w:val="0"/>
      <w:sz w:val="20"/>
      <w:lang w:val="pl-PL" w:eastAsia="pl-PL"/>
    </w:rPr>
  </w:style>
  <w:style w:type="character" w:styleId="Odwoanieprzypisukocowego">
    <w:name w:val="endnote reference"/>
    <w:uiPriority w:val="99"/>
    <w:semiHidden/>
    <w:unhideWhenUsed/>
    <w:rsid w:val="002338AB"/>
    <w:rPr>
      <w:vertAlign w:val="superscript"/>
    </w:rPr>
  </w:style>
  <w:style w:type="paragraph" w:customStyle="1" w:styleId="StylPKpunktowaniePogrubienie">
    <w:name w:val="Styl PK_punktowanie + Pogrubienie"/>
    <w:basedOn w:val="PKpunktowanie0"/>
    <w:rsid w:val="004F7E59"/>
    <w:pPr>
      <w:spacing w:before="240" w:after="120"/>
    </w:pPr>
    <w:rPr>
      <w:b/>
      <w:bCs/>
    </w:rPr>
  </w:style>
  <w:style w:type="numbering" w:customStyle="1" w:styleId="LFO1">
    <w:name w:val="LFO1"/>
    <w:rsid w:val="006B5905"/>
    <w:pPr>
      <w:numPr>
        <w:numId w:val="12"/>
      </w:numPr>
    </w:pPr>
  </w:style>
  <w:style w:type="character" w:customStyle="1" w:styleId="TekstpodstawowywcityZnak">
    <w:name w:val="Tekst podstawowy wcięty Znak"/>
    <w:link w:val="Tekstpodstawowywcity"/>
    <w:rsid w:val="001157AE"/>
    <w:rPr>
      <w:rFonts w:cs="MS Serif"/>
      <w:sz w:val="24"/>
      <w:lang w:eastAsia="ar-SA"/>
    </w:rPr>
  </w:style>
  <w:style w:type="paragraph" w:customStyle="1" w:styleId="PKTABELKA">
    <w:name w:val="PK_TABELKA"/>
    <w:basedOn w:val="Normalny"/>
    <w:qFormat/>
    <w:rsid w:val="0083135C"/>
    <w:pPr>
      <w:spacing w:after="0" w:line="360" w:lineRule="auto"/>
      <w:jc w:val="both"/>
    </w:pPr>
    <w:rPr>
      <w:rFonts w:ascii="Arial" w:hAnsi="Arial" w:cs="Times New Roman"/>
      <w:sz w:val="18"/>
      <w:lang w:val="pl-PL"/>
    </w:rPr>
  </w:style>
  <w:style w:type="character" w:customStyle="1" w:styleId="NagwekZnak1">
    <w:name w:val="Nagłówek Znak1"/>
    <w:link w:val="Nagwek"/>
    <w:uiPriority w:val="99"/>
    <w:rsid w:val="00991EEC"/>
    <w:rPr>
      <w:rFonts w:ascii="MS Sans Serif" w:hAnsi="MS Sans Serif" w:cs="MS Serif"/>
      <w:sz w:val="16"/>
      <w:lang w:val="en-GB" w:eastAsia="ar-SA"/>
    </w:rPr>
  </w:style>
  <w:style w:type="paragraph" w:customStyle="1" w:styleId="HeaderOdd">
    <w:name w:val="Header Odd"/>
    <w:basedOn w:val="Bezodstpw"/>
    <w:rsid w:val="00991EEC"/>
    <w:pPr>
      <w:pBdr>
        <w:bottom w:val="single" w:sz="4" w:space="1" w:color="5B9BD5"/>
      </w:pBdr>
      <w:suppressAutoHyphens w:val="0"/>
      <w:ind w:left="0"/>
      <w:jc w:val="right"/>
    </w:pPr>
    <w:rPr>
      <w:rFonts w:ascii="Calibri" w:eastAsia="Times New Roman" w:hAnsi="Calibri" w:cs="Times New Roman"/>
      <w:b/>
      <w:bCs/>
      <w:color w:val="44546A"/>
      <w:sz w:val="20"/>
      <w:szCs w:val="23"/>
      <w:lang w:eastAsia="ja-JP"/>
    </w:rPr>
  </w:style>
  <w:style w:type="paragraph" w:customStyle="1" w:styleId="PKNAGWEK2">
    <w:name w:val="PK_NAGŁÓWEK 2"/>
    <w:basedOn w:val="Nagwek1"/>
    <w:next w:val="Normalny"/>
    <w:qFormat/>
    <w:rsid w:val="008748BA"/>
    <w:pPr>
      <w:numPr>
        <w:numId w:val="13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20" w:color="auto" w:fill="auto"/>
      <w:tabs>
        <w:tab w:val="clear" w:pos="709"/>
      </w:tabs>
      <w:spacing w:before="120" w:after="120" w:line="240" w:lineRule="auto"/>
      <w:jc w:val="both"/>
      <w:outlineLvl w:val="1"/>
    </w:pPr>
    <w:rPr>
      <w:rFonts w:ascii="Arial" w:hAnsi="Arial" w:cs="Arial"/>
      <w:smallCaps/>
      <w:sz w:val="22"/>
      <w:szCs w:val="24"/>
      <w:lang w:val="pl-PL"/>
    </w:rPr>
  </w:style>
  <w:style w:type="paragraph" w:customStyle="1" w:styleId="PKNAGWEK3">
    <w:name w:val="PK_NAGŁÓWEK 3"/>
    <w:basedOn w:val="Normalny"/>
    <w:next w:val="Normalny"/>
    <w:qFormat/>
    <w:rsid w:val="008748BA"/>
    <w:pPr>
      <w:numPr>
        <w:ilvl w:val="1"/>
        <w:numId w:val="13"/>
      </w:numPr>
      <w:pBdr>
        <w:top w:val="single" w:sz="4" w:space="1" w:color="808080"/>
        <w:left w:val="single" w:sz="4" w:space="4" w:color="808080"/>
        <w:bottom w:val="single" w:sz="4" w:space="1" w:color="808080"/>
        <w:right w:val="single" w:sz="4" w:space="4" w:color="808080"/>
      </w:pBdr>
      <w:shd w:val="pct10" w:color="auto" w:fill="auto"/>
      <w:spacing w:before="120" w:line="240" w:lineRule="exact"/>
      <w:jc w:val="both"/>
      <w:outlineLvl w:val="2"/>
    </w:pPr>
    <w:rPr>
      <w:rFonts w:ascii="Arial" w:hAnsi="Arial" w:cs="Times New Roman"/>
      <w:b/>
      <w:bCs/>
      <w:smallCaps/>
      <w:snapToGrid w:val="0"/>
      <w:sz w:val="20"/>
      <w:lang w:val="pl-PL" w:eastAsia="pl-PL"/>
    </w:rPr>
  </w:style>
  <w:style w:type="paragraph" w:customStyle="1" w:styleId="PKNAGWEK4">
    <w:name w:val="PK_NAGŁÓWEK 4"/>
    <w:basedOn w:val="Normalny"/>
    <w:qFormat/>
    <w:rsid w:val="00AB6835"/>
    <w:pPr>
      <w:numPr>
        <w:ilvl w:val="2"/>
        <w:numId w:val="13"/>
      </w:numPr>
      <w:shd w:val="pct10" w:color="auto" w:fill="auto"/>
      <w:spacing w:before="80"/>
      <w:outlineLvl w:val="3"/>
    </w:pPr>
    <w:rPr>
      <w:rFonts w:ascii="Arial" w:hAnsi="Arial"/>
      <w:b/>
      <w:sz w:val="20"/>
      <w:lang w:val="pl-PL"/>
    </w:rPr>
  </w:style>
  <w:style w:type="paragraph" w:customStyle="1" w:styleId="PKNAGWEK10">
    <w:name w:val="PK_NAGŁÓWEK 1"/>
    <w:basedOn w:val="Normalny"/>
    <w:link w:val="PKNAGWEK1Znak"/>
    <w:qFormat/>
    <w:rsid w:val="008748BA"/>
    <w:pPr>
      <w:keepNext/>
      <w:spacing w:before="240" w:after="240"/>
      <w:ind w:left="357" w:hanging="357"/>
      <w:outlineLvl w:val="0"/>
    </w:pPr>
    <w:rPr>
      <w:rFonts w:ascii="Arial" w:eastAsia="TimesNewRomanPSMT" w:hAnsi="Arial" w:cs="Times New Roman"/>
      <w:b/>
      <w:bCs/>
      <w:smallCaps/>
      <w:sz w:val="24"/>
      <w:lang w:val="pl-PL" w:bidi="pl-PL"/>
    </w:rPr>
  </w:style>
  <w:style w:type="paragraph" w:customStyle="1" w:styleId="PKNAGWEK5">
    <w:name w:val="PK_NAGŁÓWEK 5"/>
    <w:basedOn w:val="PKNAGWEK4"/>
    <w:qFormat/>
    <w:rsid w:val="00E14BCA"/>
    <w:pPr>
      <w:numPr>
        <w:ilvl w:val="0"/>
        <w:numId w:val="0"/>
      </w:numPr>
      <w:shd w:val="clear" w:color="auto" w:fill="auto"/>
    </w:pPr>
  </w:style>
  <w:style w:type="character" w:styleId="Odwoaniedokomentarza">
    <w:name w:val="annotation reference"/>
    <w:uiPriority w:val="99"/>
    <w:rsid w:val="002A4EC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2A4ECD"/>
    <w:rPr>
      <w:sz w:val="20"/>
      <w:lang w:val="pl-PL"/>
    </w:rPr>
  </w:style>
  <w:style w:type="character" w:customStyle="1" w:styleId="TekstkomentarzaZnak">
    <w:name w:val="Tekst komentarza Znak"/>
    <w:link w:val="Tekstkomentarza"/>
    <w:uiPriority w:val="99"/>
    <w:rsid w:val="002A4ECD"/>
    <w:rPr>
      <w:rFonts w:ascii="MS Serif" w:hAnsi="MS Serif" w:cs="MS Serif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A4ECD"/>
    <w:rPr>
      <w:b/>
      <w:bCs/>
      <w:lang w:val="en-GB"/>
    </w:rPr>
  </w:style>
  <w:style w:type="character" w:customStyle="1" w:styleId="TematkomentarzaZnak">
    <w:name w:val="Temat komentarza Znak"/>
    <w:link w:val="Tematkomentarza"/>
    <w:uiPriority w:val="99"/>
    <w:semiHidden/>
    <w:rsid w:val="002A4ECD"/>
    <w:rPr>
      <w:rFonts w:ascii="MS Serif" w:hAnsi="MS Serif" w:cs="MS Serif"/>
      <w:b/>
      <w:bCs/>
      <w:lang w:val="en-GB" w:eastAsia="ar-SA"/>
    </w:rPr>
  </w:style>
  <w:style w:type="paragraph" w:customStyle="1" w:styleId="Spistreci70">
    <w:name w:val="Spis treści7"/>
    <w:basedOn w:val="Spistreci6"/>
    <w:rsid w:val="006F0EA0"/>
    <w:pPr>
      <w:tabs>
        <w:tab w:val="right" w:leader="dot" w:pos="9016"/>
      </w:tabs>
      <w:ind w:left="1247"/>
    </w:pPr>
    <w:rPr>
      <w:noProof/>
    </w:rPr>
  </w:style>
  <w:style w:type="paragraph" w:customStyle="1" w:styleId="PKKATEGORIAOBIEKTU">
    <w:name w:val="PK_KATEGORIA OBIEKTU"/>
    <w:basedOn w:val="Normalny"/>
    <w:link w:val="PKKATEGORIAOBIEKTUZnak"/>
    <w:rsid w:val="008748BA"/>
    <w:pPr>
      <w:autoSpaceDE w:val="0"/>
      <w:autoSpaceDN w:val="0"/>
      <w:adjustRightInd w:val="0"/>
      <w:spacing w:after="0"/>
    </w:pPr>
    <w:rPr>
      <w:rFonts w:ascii="Arial" w:hAnsi="Arial" w:cs="Arial"/>
      <w:bCs/>
      <w:color w:val="333333"/>
      <w:sz w:val="24"/>
      <w:szCs w:val="24"/>
      <w:shd w:val="clear" w:color="auto" w:fill="FFFFFF"/>
      <w:lang w:val="pl-PL"/>
    </w:rPr>
  </w:style>
  <w:style w:type="character" w:customStyle="1" w:styleId="PKKATEGORIAOBIEKTUZnak">
    <w:name w:val="PK_KATEGORIA OBIEKTU Znak"/>
    <w:link w:val="PKKATEGORIAOBIEKTU"/>
    <w:rsid w:val="008748BA"/>
    <w:rPr>
      <w:rFonts w:ascii="Arial" w:hAnsi="Arial" w:cs="Arial"/>
      <w:bCs/>
      <w:color w:val="333333"/>
      <w:sz w:val="24"/>
      <w:szCs w:val="24"/>
      <w:lang w:eastAsia="ar-SA"/>
    </w:rPr>
  </w:style>
  <w:style w:type="paragraph" w:customStyle="1" w:styleId="PKMAY">
    <w:name w:val="PK_MAŁY"/>
    <w:basedOn w:val="Normalny"/>
    <w:rsid w:val="008748BA"/>
    <w:pPr>
      <w:spacing w:after="0" w:line="288" w:lineRule="auto"/>
    </w:pPr>
    <w:rPr>
      <w:rFonts w:ascii="Arial" w:hAnsi="Arial" w:cs="Times New Roman"/>
      <w:sz w:val="18"/>
      <w:lang w:val="pl-PL"/>
    </w:rPr>
  </w:style>
  <w:style w:type="character" w:customStyle="1" w:styleId="PKNAGWEK1Znak">
    <w:name w:val="PK_NAGŁÓWEK 1 Znak"/>
    <w:link w:val="PKNAGWEK10"/>
    <w:rsid w:val="008748BA"/>
    <w:rPr>
      <w:rFonts w:ascii="Arial" w:eastAsia="TimesNewRomanPSMT" w:hAnsi="Arial"/>
      <w:b/>
      <w:bCs/>
      <w:smallCaps/>
      <w:sz w:val="24"/>
      <w:lang w:eastAsia="ar-SA" w:bidi="pl-PL"/>
    </w:rPr>
  </w:style>
  <w:style w:type="paragraph" w:customStyle="1" w:styleId="PKNORMALNY">
    <w:name w:val="PK_NORMALNY"/>
    <w:basedOn w:val="Tekstpodstawowy"/>
    <w:link w:val="PKNORMALNYZnak"/>
    <w:qFormat/>
    <w:rsid w:val="008748BA"/>
    <w:pPr>
      <w:spacing w:after="0"/>
      <w:ind w:firstLine="369"/>
    </w:pPr>
    <w:rPr>
      <w:rFonts w:ascii="Arial" w:hAnsi="Arial" w:cs="Times New Roman"/>
      <w:sz w:val="20"/>
    </w:rPr>
  </w:style>
  <w:style w:type="character" w:customStyle="1" w:styleId="PKNORMALNYZnak">
    <w:name w:val="PK_NORMALNY Znak"/>
    <w:link w:val="PKNORMALNY"/>
    <w:rsid w:val="008748BA"/>
    <w:rPr>
      <w:rFonts w:ascii="Arial" w:hAnsi="Arial"/>
      <w:lang w:eastAsia="ar-SA"/>
    </w:rPr>
  </w:style>
  <w:style w:type="paragraph" w:customStyle="1" w:styleId="PKPUNKTOWANIE">
    <w:name w:val="PK_PUNKTOWANIE"/>
    <w:basedOn w:val="Normalny"/>
    <w:qFormat/>
    <w:rsid w:val="00145A5E"/>
    <w:pPr>
      <w:numPr>
        <w:numId w:val="14"/>
      </w:numPr>
      <w:tabs>
        <w:tab w:val="left" w:pos="170"/>
      </w:tabs>
      <w:spacing w:before="20" w:after="20" w:line="360" w:lineRule="auto"/>
      <w:jc w:val="both"/>
    </w:pPr>
    <w:rPr>
      <w:rFonts w:ascii="Arial" w:hAnsi="Arial"/>
      <w:sz w:val="20"/>
      <w:lang w:val="pl-PL"/>
    </w:rPr>
  </w:style>
  <w:style w:type="paragraph" w:customStyle="1" w:styleId="PKSTNUMERPROJEKTU">
    <w:name w:val="PK_ST_NUMER PROJEKTU"/>
    <w:basedOn w:val="PKNORMALNY"/>
    <w:link w:val="PKSTNUMERPROJEKTUZnak"/>
    <w:qFormat/>
    <w:rsid w:val="006C38A2"/>
    <w:pPr>
      <w:spacing w:line="240" w:lineRule="auto"/>
      <w:ind w:firstLine="0"/>
      <w:jc w:val="center"/>
    </w:pPr>
    <w:rPr>
      <w:rFonts w:cs="Arial"/>
      <w:b/>
      <w:sz w:val="44"/>
      <w:szCs w:val="48"/>
    </w:rPr>
  </w:style>
  <w:style w:type="character" w:customStyle="1" w:styleId="PKSTNUMERPROJEKTUZnak">
    <w:name w:val="PK_ST_NUMER PROJEKTU Znak"/>
    <w:link w:val="PKSTNUMERPROJEKTU"/>
    <w:rsid w:val="006C38A2"/>
    <w:rPr>
      <w:rFonts w:ascii="Arial" w:hAnsi="Arial" w:cs="Arial"/>
      <w:b/>
      <w:sz w:val="44"/>
      <w:szCs w:val="48"/>
      <w:lang w:eastAsia="ar-SA"/>
    </w:rPr>
  </w:style>
  <w:style w:type="paragraph" w:customStyle="1" w:styleId="PKSTPROJEKTANT">
    <w:name w:val="PK_ST_PROJEKTANT"/>
    <w:basedOn w:val="PKNORMALNY"/>
    <w:link w:val="PKSTPROJEKTANTZnak"/>
    <w:qFormat/>
    <w:rsid w:val="006C38A2"/>
    <w:pPr>
      <w:spacing w:line="240" w:lineRule="auto"/>
      <w:ind w:left="284" w:firstLine="0"/>
      <w:jc w:val="left"/>
    </w:pPr>
    <w:rPr>
      <w:bCs/>
    </w:rPr>
  </w:style>
  <w:style w:type="character" w:customStyle="1" w:styleId="PKSTPROJEKTANTZnak">
    <w:name w:val="PK_ST_PROJEKTANT Znak"/>
    <w:link w:val="PKSTPROJEKTANT"/>
    <w:rsid w:val="006C38A2"/>
    <w:rPr>
      <w:rFonts w:ascii="Arial" w:hAnsi="Arial"/>
      <w:bCs/>
      <w:lang w:eastAsia="ar-SA"/>
    </w:rPr>
  </w:style>
  <w:style w:type="paragraph" w:customStyle="1" w:styleId="PKSTTABELADANE1">
    <w:name w:val="PK_ST_TABELA DANE1"/>
    <w:basedOn w:val="Normalny"/>
    <w:link w:val="PKSTTABELADANE1Znak"/>
    <w:qFormat/>
    <w:rsid w:val="00D72241"/>
    <w:pPr>
      <w:autoSpaceDE w:val="0"/>
      <w:autoSpaceDN w:val="0"/>
      <w:adjustRightInd w:val="0"/>
      <w:spacing w:after="0"/>
      <w:ind w:left="33"/>
    </w:pPr>
    <w:rPr>
      <w:rFonts w:ascii="Arial" w:hAnsi="Arial" w:cs="Arial"/>
      <w:b/>
      <w:sz w:val="20"/>
      <w:szCs w:val="24"/>
      <w:lang w:val="pl-PL" w:eastAsia="pl-PL"/>
    </w:rPr>
  </w:style>
  <w:style w:type="character" w:customStyle="1" w:styleId="PKSTTABELADANE1Znak">
    <w:name w:val="PK_ST_TABELA DANE1 Znak"/>
    <w:link w:val="PKSTTABELADANE1"/>
    <w:rsid w:val="00D72241"/>
    <w:rPr>
      <w:rFonts w:ascii="Arial" w:hAnsi="Arial" w:cs="Arial"/>
      <w:b/>
      <w:szCs w:val="24"/>
    </w:rPr>
  </w:style>
  <w:style w:type="paragraph" w:customStyle="1" w:styleId="PKSTTABELADANE2">
    <w:name w:val="PK_ST_TABELA DANE2"/>
    <w:basedOn w:val="PKNORMALNY"/>
    <w:link w:val="PKSTTABELADANE2Znak"/>
    <w:qFormat/>
    <w:rsid w:val="004A7AC6"/>
    <w:pPr>
      <w:spacing w:line="240" w:lineRule="auto"/>
      <w:ind w:firstLine="0"/>
    </w:pPr>
    <w:rPr>
      <w:rFonts w:cs="Arial"/>
      <w:b/>
      <w:sz w:val="24"/>
      <w:szCs w:val="48"/>
    </w:rPr>
  </w:style>
  <w:style w:type="character" w:customStyle="1" w:styleId="PKSTTABELADANE2Znak">
    <w:name w:val="PK_ST_TABELA DANE2 Znak"/>
    <w:link w:val="PKSTTABELADANE2"/>
    <w:rsid w:val="004A7AC6"/>
    <w:rPr>
      <w:rFonts w:ascii="Arial" w:hAnsi="Arial" w:cs="Arial"/>
      <w:b/>
      <w:sz w:val="24"/>
      <w:szCs w:val="48"/>
      <w:lang w:eastAsia="ar-SA"/>
    </w:rPr>
  </w:style>
  <w:style w:type="paragraph" w:styleId="Poprawka">
    <w:name w:val="Revision"/>
    <w:hidden/>
    <w:uiPriority w:val="99"/>
    <w:semiHidden/>
    <w:rsid w:val="00FE3713"/>
    <w:rPr>
      <w:rFonts w:ascii="MS Serif" w:hAnsi="MS Serif" w:cs="MS Serif"/>
      <w:sz w:val="22"/>
      <w:lang w:val="en-GB" w:eastAsia="ar-SA"/>
    </w:rPr>
  </w:style>
  <w:style w:type="paragraph" w:customStyle="1" w:styleId="numeracja">
    <w:name w:val="numeracja"/>
    <w:basedOn w:val="Spistreci2"/>
    <w:rsid w:val="009C6C19"/>
    <w:pPr>
      <w:tabs>
        <w:tab w:val="right" w:leader="dot" w:pos="9072"/>
      </w:tabs>
    </w:pPr>
  </w:style>
  <w:style w:type="paragraph" w:customStyle="1" w:styleId="PKNORMALNYBOLD">
    <w:name w:val="PK_NORMALNY BOLD"/>
    <w:basedOn w:val="PKNORMALNY"/>
    <w:rsid w:val="004A7AC6"/>
    <w:rPr>
      <w:b/>
      <w:lang w:bidi="pl-PL"/>
    </w:rPr>
  </w:style>
  <w:style w:type="paragraph" w:customStyle="1" w:styleId="Teksttreci18">
    <w:name w:val="Tekst treści (18)"/>
    <w:basedOn w:val="Normalny"/>
    <w:rsid w:val="005A0578"/>
    <w:pPr>
      <w:widowControl w:val="0"/>
      <w:shd w:val="clear" w:color="auto" w:fill="FFFFFF"/>
      <w:suppressAutoHyphens/>
      <w:autoSpaceDN w:val="0"/>
      <w:spacing w:after="0" w:line="248" w:lineRule="exact"/>
      <w:textAlignment w:val="baseline"/>
    </w:pPr>
    <w:rPr>
      <w:rFonts w:ascii="Times New Roman" w:hAnsi="Times New Roman" w:cs="Times New Roman"/>
      <w:color w:val="000000"/>
      <w:sz w:val="21"/>
      <w:szCs w:val="21"/>
      <w:lang w:val="pl-PL" w:eastAsia="pl-PL" w:bidi="pl-PL"/>
    </w:rPr>
  </w:style>
  <w:style w:type="character" w:customStyle="1" w:styleId="BezodstpwZnak">
    <w:name w:val="Bez odstępów Znak"/>
    <w:link w:val="Bezodstpw"/>
    <w:locked/>
    <w:rsid w:val="00C71D7A"/>
    <w:rPr>
      <w:rFonts w:ascii="Arial" w:eastAsia="Calibri" w:hAnsi="Arial" w:cs="MS Serif"/>
      <w:sz w:val="24"/>
      <w:szCs w:val="22"/>
      <w:lang w:eastAsia="ar-SA"/>
    </w:rPr>
  </w:style>
  <w:style w:type="character" w:styleId="UyteHipercze">
    <w:name w:val="FollowedHyperlink"/>
    <w:uiPriority w:val="99"/>
    <w:semiHidden/>
    <w:unhideWhenUsed/>
    <w:rsid w:val="00496A0C"/>
    <w:rPr>
      <w:color w:val="800080"/>
      <w:u w:val="single"/>
    </w:rPr>
  </w:style>
  <w:style w:type="paragraph" w:customStyle="1" w:styleId="font5">
    <w:name w:val="font5"/>
    <w:basedOn w:val="Normalny"/>
    <w:rsid w:val="00496A0C"/>
    <w:pPr>
      <w:spacing w:before="100" w:beforeAutospacing="1" w:after="100" w:afterAutospacing="1"/>
    </w:pPr>
    <w:rPr>
      <w:rFonts w:ascii="Arial" w:hAnsi="Arial" w:cs="Arial"/>
      <w:sz w:val="18"/>
      <w:szCs w:val="18"/>
      <w:lang w:val="pl-PL" w:eastAsia="pl-PL"/>
    </w:rPr>
  </w:style>
  <w:style w:type="paragraph" w:customStyle="1" w:styleId="font6">
    <w:name w:val="font6"/>
    <w:basedOn w:val="Normalny"/>
    <w:rsid w:val="00496A0C"/>
    <w:pPr>
      <w:spacing w:before="100" w:beforeAutospacing="1" w:after="100" w:afterAutospacing="1"/>
    </w:pPr>
    <w:rPr>
      <w:rFonts w:ascii="Arial" w:hAnsi="Arial" w:cs="Arial"/>
      <w:sz w:val="18"/>
      <w:szCs w:val="18"/>
      <w:lang w:val="pl-PL" w:eastAsia="pl-PL"/>
    </w:rPr>
  </w:style>
  <w:style w:type="paragraph" w:customStyle="1" w:styleId="xl65">
    <w:name w:val="xl65"/>
    <w:basedOn w:val="Normalny"/>
    <w:rsid w:val="00496A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pl-PL" w:eastAsia="pl-PL"/>
    </w:rPr>
  </w:style>
  <w:style w:type="paragraph" w:customStyle="1" w:styleId="xl66">
    <w:name w:val="xl66"/>
    <w:basedOn w:val="Normalny"/>
    <w:rsid w:val="00496A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val="pl-PL" w:eastAsia="pl-PL"/>
    </w:rPr>
  </w:style>
  <w:style w:type="paragraph" w:customStyle="1" w:styleId="xl67">
    <w:name w:val="xl67"/>
    <w:basedOn w:val="Normalny"/>
    <w:rsid w:val="00496A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pl-PL" w:eastAsia="pl-PL"/>
    </w:rPr>
  </w:style>
  <w:style w:type="paragraph" w:customStyle="1" w:styleId="xl68">
    <w:name w:val="xl68"/>
    <w:basedOn w:val="Normalny"/>
    <w:rsid w:val="00496A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hAnsi="Arial" w:cs="Arial"/>
      <w:sz w:val="18"/>
      <w:szCs w:val="18"/>
      <w:lang w:val="pl-PL" w:eastAsia="pl-PL"/>
    </w:rPr>
  </w:style>
  <w:style w:type="paragraph" w:customStyle="1" w:styleId="xl69">
    <w:name w:val="xl69"/>
    <w:basedOn w:val="Normalny"/>
    <w:rsid w:val="00496A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pl-PL" w:eastAsia="pl-PL"/>
    </w:rPr>
  </w:style>
  <w:style w:type="paragraph" w:customStyle="1" w:styleId="xl70">
    <w:name w:val="xl70"/>
    <w:basedOn w:val="Normalny"/>
    <w:rsid w:val="00496A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pl-PL" w:eastAsia="pl-PL"/>
    </w:rPr>
  </w:style>
  <w:style w:type="paragraph" w:customStyle="1" w:styleId="xl71">
    <w:name w:val="xl71"/>
    <w:basedOn w:val="Normalny"/>
    <w:rsid w:val="00496A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pl-PL" w:eastAsia="pl-PL"/>
    </w:rPr>
  </w:style>
  <w:style w:type="paragraph" w:customStyle="1" w:styleId="xl72">
    <w:name w:val="xl72"/>
    <w:basedOn w:val="Normalny"/>
    <w:rsid w:val="00496A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pl-PL" w:eastAsia="pl-PL"/>
    </w:rPr>
  </w:style>
  <w:style w:type="paragraph" w:customStyle="1" w:styleId="xl73">
    <w:name w:val="xl73"/>
    <w:basedOn w:val="Normalny"/>
    <w:rsid w:val="00496A0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val="pl-PL" w:eastAsia="pl-PL"/>
    </w:rPr>
  </w:style>
  <w:style w:type="paragraph" w:customStyle="1" w:styleId="xl74">
    <w:name w:val="xl74"/>
    <w:basedOn w:val="Normalny"/>
    <w:rsid w:val="00496A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val="pl-PL" w:eastAsia="pl-PL"/>
    </w:rPr>
  </w:style>
  <w:style w:type="paragraph" w:customStyle="1" w:styleId="xl75">
    <w:name w:val="xl75"/>
    <w:basedOn w:val="Normalny"/>
    <w:rsid w:val="00496A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pl-PL" w:eastAsia="pl-PL"/>
    </w:rPr>
  </w:style>
  <w:style w:type="paragraph" w:customStyle="1" w:styleId="xl76">
    <w:name w:val="xl76"/>
    <w:basedOn w:val="Normalny"/>
    <w:rsid w:val="00496A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val="pl-PL" w:eastAsia="pl-PL"/>
    </w:rPr>
  </w:style>
  <w:style w:type="paragraph" w:customStyle="1" w:styleId="xl77">
    <w:name w:val="xl77"/>
    <w:basedOn w:val="Normalny"/>
    <w:rsid w:val="00496A0C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val="pl-PL" w:eastAsia="pl-PL"/>
    </w:rPr>
  </w:style>
  <w:style w:type="paragraph" w:customStyle="1" w:styleId="xl78">
    <w:name w:val="xl78"/>
    <w:basedOn w:val="Normalny"/>
    <w:rsid w:val="00496A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pl-PL" w:eastAsia="pl-PL"/>
    </w:rPr>
  </w:style>
  <w:style w:type="paragraph" w:customStyle="1" w:styleId="xl79">
    <w:name w:val="xl79"/>
    <w:basedOn w:val="Normalny"/>
    <w:rsid w:val="00496A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hAnsi="Arial" w:cs="Arial"/>
      <w:b/>
      <w:bCs/>
      <w:sz w:val="18"/>
      <w:szCs w:val="18"/>
      <w:lang w:val="pl-PL" w:eastAsia="pl-PL"/>
    </w:rPr>
  </w:style>
  <w:style w:type="paragraph" w:customStyle="1" w:styleId="xl80">
    <w:name w:val="xl80"/>
    <w:basedOn w:val="Normalny"/>
    <w:rsid w:val="00496A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  <w:lang w:val="pl-PL" w:eastAsia="pl-PL"/>
    </w:rPr>
  </w:style>
  <w:style w:type="paragraph" w:customStyle="1" w:styleId="xl81">
    <w:name w:val="xl81"/>
    <w:basedOn w:val="Normalny"/>
    <w:rsid w:val="00496A0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  <w:lang w:val="pl-PL" w:eastAsia="pl-PL"/>
    </w:rPr>
  </w:style>
  <w:style w:type="paragraph" w:customStyle="1" w:styleId="xl82">
    <w:name w:val="xl82"/>
    <w:basedOn w:val="Normalny"/>
    <w:rsid w:val="00496A0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val="pl-PL" w:eastAsia="pl-PL"/>
    </w:rPr>
  </w:style>
  <w:style w:type="paragraph" w:customStyle="1" w:styleId="xl83">
    <w:name w:val="xl83"/>
    <w:basedOn w:val="Normalny"/>
    <w:rsid w:val="00496A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18"/>
      <w:szCs w:val="18"/>
      <w:lang w:val="pl-PL" w:eastAsia="pl-PL"/>
    </w:rPr>
  </w:style>
  <w:style w:type="paragraph" w:customStyle="1" w:styleId="xl84">
    <w:name w:val="xl84"/>
    <w:basedOn w:val="Normalny"/>
    <w:rsid w:val="00496A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18"/>
      <w:szCs w:val="18"/>
      <w:lang w:val="pl-PL" w:eastAsia="pl-PL"/>
    </w:rPr>
  </w:style>
  <w:style w:type="paragraph" w:customStyle="1" w:styleId="xl85">
    <w:name w:val="xl85"/>
    <w:basedOn w:val="Normalny"/>
    <w:rsid w:val="00496A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pl-PL" w:eastAsia="pl-PL"/>
    </w:rPr>
  </w:style>
  <w:style w:type="paragraph" w:customStyle="1" w:styleId="xl86">
    <w:name w:val="xl86"/>
    <w:basedOn w:val="Normalny"/>
    <w:rsid w:val="00496A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pl-PL" w:eastAsia="pl-PL"/>
    </w:rPr>
  </w:style>
  <w:style w:type="paragraph" w:customStyle="1" w:styleId="xl87">
    <w:name w:val="xl87"/>
    <w:basedOn w:val="Normalny"/>
    <w:rsid w:val="00496A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  <w:lang w:val="pl-PL" w:eastAsia="pl-PL"/>
    </w:rPr>
  </w:style>
  <w:style w:type="paragraph" w:customStyle="1" w:styleId="xl88">
    <w:name w:val="xl88"/>
    <w:basedOn w:val="Normalny"/>
    <w:rsid w:val="00496A0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pl-PL" w:eastAsia="pl-PL"/>
    </w:rPr>
  </w:style>
  <w:style w:type="paragraph" w:customStyle="1" w:styleId="xl89">
    <w:name w:val="xl89"/>
    <w:basedOn w:val="Normalny"/>
    <w:rsid w:val="00496A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pl-PL" w:eastAsia="pl-PL"/>
    </w:rPr>
  </w:style>
  <w:style w:type="paragraph" w:customStyle="1" w:styleId="xl90">
    <w:name w:val="xl90"/>
    <w:basedOn w:val="Normalny"/>
    <w:rsid w:val="00496A0C"/>
    <w:pPr>
      <w:spacing w:before="100" w:beforeAutospacing="1" w:after="100" w:afterAutospacing="1"/>
    </w:pPr>
    <w:rPr>
      <w:rFonts w:ascii="Times New Roman" w:hAnsi="Times New Roman" w:cs="Times New Roman"/>
      <w:sz w:val="18"/>
      <w:szCs w:val="18"/>
      <w:lang w:val="pl-PL" w:eastAsia="pl-PL"/>
    </w:rPr>
  </w:style>
  <w:style w:type="paragraph" w:customStyle="1" w:styleId="xl91">
    <w:name w:val="xl91"/>
    <w:basedOn w:val="Normalny"/>
    <w:rsid w:val="00496A0C"/>
    <w:pP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val="pl-PL" w:eastAsia="pl-PL"/>
    </w:rPr>
  </w:style>
  <w:style w:type="paragraph" w:customStyle="1" w:styleId="xl92">
    <w:name w:val="xl92"/>
    <w:basedOn w:val="Normalny"/>
    <w:rsid w:val="00496A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18"/>
      <w:szCs w:val="18"/>
      <w:lang w:val="pl-PL" w:eastAsia="pl-PL"/>
    </w:rPr>
  </w:style>
  <w:style w:type="paragraph" w:customStyle="1" w:styleId="xl93">
    <w:name w:val="xl93"/>
    <w:basedOn w:val="Normalny"/>
    <w:rsid w:val="00496A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18"/>
      <w:szCs w:val="18"/>
      <w:lang w:val="pl-PL" w:eastAsia="pl-PL"/>
    </w:rPr>
  </w:style>
  <w:style w:type="paragraph" w:customStyle="1" w:styleId="xl94">
    <w:name w:val="xl94"/>
    <w:basedOn w:val="Normalny"/>
    <w:rsid w:val="00496A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18"/>
      <w:szCs w:val="18"/>
      <w:lang w:val="pl-PL" w:eastAsia="pl-PL"/>
    </w:rPr>
  </w:style>
  <w:style w:type="paragraph" w:customStyle="1" w:styleId="xl95">
    <w:name w:val="xl95"/>
    <w:basedOn w:val="Normalny"/>
    <w:rsid w:val="00496A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18"/>
      <w:szCs w:val="18"/>
      <w:lang w:val="pl-PL" w:eastAsia="pl-PL"/>
    </w:rPr>
  </w:style>
  <w:style w:type="paragraph" w:customStyle="1" w:styleId="xl96">
    <w:name w:val="xl96"/>
    <w:basedOn w:val="Normalny"/>
    <w:rsid w:val="00496A0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18"/>
      <w:szCs w:val="18"/>
      <w:lang w:val="pl-PL" w:eastAsia="pl-PL"/>
    </w:rPr>
  </w:style>
  <w:style w:type="paragraph" w:customStyle="1" w:styleId="xl97">
    <w:name w:val="xl97"/>
    <w:basedOn w:val="Normalny"/>
    <w:rsid w:val="00496A0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18"/>
      <w:szCs w:val="18"/>
      <w:lang w:val="pl-PL" w:eastAsia="pl-PL"/>
    </w:rPr>
  </w:style>
  <w:style w:type="paragraph" w:customStyle="1" w:styleId="xl98">
    <w:name w:val="xl98"/>
    <w:basedOn w:val="Normalny"/>
    <w:rsid w:val="00496A0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right"/>
    </w:pPr>
    <w:rPr>
      <w:rFonts w:ascii="Czcionka tekstu podstawowego" w:hAnsi="Czcionka tekstu podstawowego" w:cs="Times New Roman"/>
      <w:b/>
      <w:bCs/>
      <w:sz w:val="24"/>
      <w:szCs w:val="24"/>
      <w:lang w:val="pl-PL" w:eastAsia="pl-PL"/>
    </w:rPr>
  </w:style>
  <w:style w:type="paragraph" w:customStyle="1" w:styleId="xl99">
    <w:name w:val="xl99"/>
    <w:basedOn w:val="Normalny"/>
    <w:rsid w:val="00496A0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Czcionka tekstu podstawowego" w:hAnsi="Czcionka tekstu podstawowego" w:cs="Times New Roman"/>
      <w:b/>
      <w:bCs/>
      <w:sz w:val="18"/>
      <w:szCs w:val="18"/>
      <w:lang w:val="pl-PL" w:eastAsia="pl-PL"/>
    </w:rPr>
  </w:style>
  <w:style w:type="paragraph" w:customStyle="1" w:styleId="xl100">
    <w:name w:val="xl100"/>
    <w:basedOn w:val="Normalny"/>
    <w:rsid w:val="00496A0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pl-PL" w:eastAsia="pl-PL"/>
    </w:rPr>
  </w:style>
  <w:style w:type="paragraph" w:customStyle="1" w:styleId="xl101">
    <w:name w:val="xl101"/>
    <w:basedOn w:val="Normalny"/>
    <w:rsid w:val="00496A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hAnsi="Arial" w:cs="Arial"/>
      <w:sz w:val="18"/>
      <w:szCs w:val="18"/>
      <w:lang w:val="pl-PL" w:eastAsia="pl-PL"/>
    </w:rPr>
  </w:style>
  <w:style w:type="paragraph" w:customStyle="1" w:styleId="xl102">
    <w:name w:val="xl102"/>
    <w:basedOn w:val="Normalny"/>
    <w:rsid w:val="00496A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  <w:sz w:val="18"/>
      <w:szCs w:val="18"/>
      <w:lang w:val="pl-PL" w:eastAsia="pl-PL"/>
    </w:rPr>
  </w:style>
  <w:style w:type="paragraph" w:customStyle="1" w:styleId="xl103">
    <w:name w:val="xl103"/>
    <w:basedOn w:val="Normalny"/>
    <w:rsid w:val="00496A0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val="pl-PL" w:eastAsia="pl-PL"/>
    </w:rPr>
  </w:style>
  <w:style w:type="paragraph" w:customStyle="1" w:styleId="xl104">
    <w:name w:val="xl104"/>
    <w:basedOn w:val="Normalny"/>
    <w:rsid w:val="00496A0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pl-PL" w:eastAsia="pl-PL"/>
    </w:rPr>
  </w:style>
  <w:style w:type="paragraph" w:customStyle="1" w:styleId="xl105">
    <w:name w:val="xl105"/>
    <w:basedOn w:val="Normalny"/>
    <w:rsid w:val="00496A0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pl-PL" w:eastAsia="pl-PL"/>
    </w:rPr>
  </w:style>
  <w:style w:type="paragraph" w:customStyle="1" w:styleId="xl106">
    <w:name w:val="xl106"/>
    <w:basedOn w:val="Normalny"/>
    <w:rsid w:val="00496A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pl-PL" w:eastAsia="pl-PL"/>
    </w:rPr>
  </w:style>
  <w:style w:type="paragraph" w:customStyle="1" w:styleId="xl107">
    <w:name w:val="xl107"/>
    <w:basedOn w:val="Normalny"/>
    <w:rsid w:val="00496A0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pl-PL" w:eastAsia="pl-PL"/>
    </w:rPr>
  </w:style>
  <w:style w:type="paragraph" w:customStyle="1" w:styleId="xl108">
    <w:name w:val="xl108"/>
    <w:basedOn w:val="Normalny"/>
    <w:rsid w:val="00496A0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pl-PL" w:eastAsia="pl-PL"/>
    </w:rPr>
  </w:style>
  <w:style w:type="paragraph" w:customStyle="1" w:styleId="xl109">
    <w:name w:val="xl109"/>
    <w:basedOn w:val="Normalny"/>
    <w:rsid w:val="00496A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val="pl-PL" w:eastAsia="pl-PL"/>
    </w:rPr>
  </w:style>
  <w:style w:type="paragraph" w:customStyle="1" w:styleId="xl110">
    <w:name w:val="xl110"/>
    <w:basedOn w:val="Normalny"/>
    <w:rsid w:val="00496A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val="pl-PL" w:eastAsia="pl-PL"/>
    </w:rPr>
  </w:style>
  <w:style w:type="paragraph" w:customStyle="1" w:styleId="xl111">
    <w:name w:val="xl111"/>
    <w:basedOn w:val="Normalny"/>
    <w:rsid w:val="00496A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pl-PL" w:eastAsia="pl-PL"/>
    </w:rPr>
  </w:style>
  <w:style w:type="paragraph" w:customStyle="1" w:styleId="xl112">
    <w:name w:val="xl112"/>
    <w:basedOn w:val="Normalny"/>
    <w:rsid w:val="00496A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pl-PL" w:eastAsia="pl-PL"/>
    </w:rPr>
  </w:style>
  <w:style w:type="paragraph" w:customStyle="1" w:styleId="xl113">
    <w:name w:val="xl113"/>
    <w:basedOn w:val="Normalny"/>
    <w:rsid w:val="00496A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pl-PL" w:eastAsia="pl-PL"/>
    </w:rPr>
  </w:style>
  <w:style w:type="paragraph" w:customStyle="1" w:styleId="xl114">
    <w:name w:val="xl114"/>
    <w:basedOn w:val="Normalny"/>
    <w:rsid w:val="00496A0C"/>
    <w:pPr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  <w:lang w:val="pl-PL" w:eastAsia="pl-PL"/>
    </w:rPr>
  </w:style>
  <w:style w:type="paragraph" w:customStyle="1" w:styleId="xl115">
    <w:name w:val="xl115"/>
    <w:basedOn w:val="Normalny"/>
    <w:rsid w:val="00496A0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pl-PL" w:eastAsia="pl-PL"/>
    </w:rPr>
  </w:style>
  <w:style w:type="paragraph" w:customStyle="1" w:styleId="xl116">
    <w:name w:val="xl116"/>
    <w:basedOn w:val="Normalny"/>
    <w:rsid w:val="00496A0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pl-PL" w:eastAsia="pl-PL"/>
    </w:rPr>
  </w:style>
  <w:style w:type="paragraph" w:customStyle="1" w:styleId="xl117">
    <w:name w:val="xl117"/>
    <w:basedOn w:val="Normalny"/>
    <w:rsid w:val="00496A0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pl-PL" w:eastAsia="pl-PL"/>
    </w:rPr>
  </w:style>
  <w:style w:type="paragraph" w:customStyle="1" w:styleId="xl118">
    <w:name w:val="xl118"/>
    <w:basedOn w:val="Normalny"/>
    <w:rsid w:val="00496A0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pl-PL" w:eastAsia="pl-PL"/>
    </w:rPr>
  </w:style>
  <w:style w:type="paragraph" w:customStyle="1" w:styleId="xl119">
    <w:name w:val="xl119"/>
    <w:basedOn w:val="Normalny"/>
    <w:rsid w:val="00496A0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  <w:lang w:val="pl-PL" w:eastAsia="pl-PL"/>
    </w:rPr>
  </w:style>
  <w:style w:type="paragraph" w:customStyle="1" w:styleId="xl120">
    <w:name w:val="xl120"/>
    <w:basedOn w:val="Normalny"/>
    <w:rsid w:val="00496A0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pl-PL" w:eastAsia="pl-PL"/>
    </w:rPr>
  </w:style>
  <w:style w:type="paragraph" w:customStyle="1" w:styleId="xl121">
    <w:name w:val="xl121"/>
    <w:basedOn w:val="Normalny"/>
    <w:rsid w:val="00496A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pl-PL" w:eastAsia="pl-PL"/>
    </w:rPr>
  </w:style>
  <w:style w:type="paragraph" w:customStyle="1" w:styleId="xl122">
    <w:name w:val="xl122"/>
    <w:basedOn w:val="Normalny"/>
    <w:rsid w:val="00496A0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pl-PL" w:eastAsia="pl-PL"/>
    </w:rPr>
  </w:style>
  <w:style w:type="paragraph" w:customStyle="1" w:styleId="xl123">
    <w:name w:val="xl123"/>
    <w:basedOn w:val="Normalny"/>
    <w:rsid w:val="00496A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val="pl-PL" w:eastAsia="pl-PL"/>
    </w:rPr>
  </w:style>
  <w:style w:type="paragraph" w:customStyle="1" w:styleId="xl124">
    <w:name w:val="xl124"/>
    <w:basedOn w:val="Normalny"/>
    <w:rsid w:val="00496A0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val="pl-PL" w:eastAsia="pl-PL"/>
    </w:rPr>
  </w:style>
  <w:style w:type="paragraph" w:customStyle="1" w:styleId="xl125">
    <w:name w:val="xl125"/>
    <w:basedOn w:val="Normalny"/>
    <w:rsid w:val="00496A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  <w:lang w:val="pl-PL" w:eastAsia="pl-PL"/>
    </w:rPr>
  </w:style>
  <w:style w:type="paragraph" w:customStyle="1" w:styleId="xl126">
    <w:name w:val="xl126"/>
    <w:basedOn w:val="Normalny"/>
    <w:rsid w:val="00496A0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pl-PL" w:eastAsia="pl-PL"/>
    </w:rPr>
  </w:style>
  <w:style w:type="paragraph" w:customStyle="1" w:styleId="xl127">
    <w:name w:val="xl127"/>
    <w:basedOn w:val="Normalny"/>
    <w:rsid w:val="00496A0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pl-PL" w:eastAsia="pl-PL"/>
    </w:rPr>
  </w:style>
  <w:style w:type="paragraph" w:customStyle="1" w:styleId="xl128">
    <w:name w:val="xl128"/>
    <w:basedOn w:val="Normalny"/>
    <w:rsid w:val="00496A0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pl-PL" w:eastAsia="pl-PL"/>
    </w:rPr>
  </w:style>
  <w:style w:type="paragraph" w:customStyle="1" w:styleId="xl129">
    <w:name w:val="xl129"/>
    <w:basedOn w:val="Normalny"/>
    <w:rsid w:val="00496A0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  <w:lang w:val="pl-PL" w:eastAsia="pl-PL"/>
    </w:rPr>
  </w:style>
  <w:style w:type="paragraph" w:customStyle="1" w:styleId="xl130">
    <w:name w:val="xl130"/>
    <w:basedOn w:val="Normalny"/>
    <w:rsid w:val="00496A0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  <w:lang w:val="pl-PL" w:eastAsia="pl-PL"/>
    </w:rPr>
  </w:style>
  <w:style w:type="paragraph" w:customStyle="1" w:styleId="xl131">
    <w:name w:val="xl131"/>
    <w:basedOn w:val="Normalny"/>
    <w:rsid w:val="00496A0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pl-PL" w:eastAsia="pl-PL"/>
    </w:rPr>
  </w:style>
  <w:style w:type="paragraph" w:customStyle="1" w:styleId="xl132">
    <w:name w:val="xl132"/>
    <w:basedOn w:val="Normalny"/>
    <w:rsid w:val="00496A0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4"/>
      <w:szCs w:val="24"/>
      <w:lang w:val="pl-PL" w:eastAsia="pl-PL"/>
    </w:rPr>
  </w:style>
  <w:style w:type="paragraph" w:customStyle="1" w:styleId="xl133">
    <w:name w:val="xl133"/>
    <w:basedOn w:val="Normalny"/>
    <w:rsid w:val="00496A0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4"/>
      <w:szCs w:val="24"/>
      <w:lang w:val="pl-PL" w:eastAsia="pl-PL"/>
    </w:rPr>
  </w:style>
  <w:style w:type="paragraph" w:customStyle="1" w:styleId="xl134">
    <w:name w:val="xl134"/>
    <w:basedOn w:val="Normalny"/>
    <w:rsid w:val="00496A0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  <w:lang w:val="pl-PL" w:eastAsia="pl-PL"/>
    </w:rPr>
  </w:style>
  <w:style w:type="paragraph" w:customStyle="1" w:styleId="xl135">
    <w:name w:val="xl135"/>
    <w:basedOn w:val="Normalny"/>
    <w:rsid w:val="00496A0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pl-PL" w:eastAsia="pl-PL"/>
    </w:rPr>
  </w:style>
  <w:style w:type="paragraph" w:customStyle="1" w:styleId="xl136">
    <w:name w:val="xl136"/>
    <w:basedOn w:val="Normalny"/>
    <w:rsid w:val="00496A0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pl-PL" w:eastAsia="pl-PL"/>
    </w:rPr>
  </w:style>
  <w:style w:type="paragraph" w:customStyle="1" w:styleId="xl137">
    <w:name w:val="xl137"/>
    <w:basedOn w:val="Normalny"/>
    <w:rsid w:val="00496A0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4"/>
      <w:szCs w:val="24"/>
      <w:lang w:val="pl-PL" w:eastAsia="pl-PL"/>
    </w:rPr>
  </w:style>
  <w:style w:type="paragraph" w:customStyle="1" w:styleId="xl138">
    <w:name w:val="xl138"/>
    <w:basedOn w:val="Normalny"/>
    <w:rsid w:val="00496A0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4"/>
      <w:szCs w:val="24"/>
      <w:lang w:val="pl-PL" w:eastAsia="pl-PL"/>
    </w:rPr>
  </w:style>
  <w:style w:type="paragraph" w:customStyle="1" w:styleId="xl139">
    <w:name w:val="xl139"/>
    <w:basedOn w:val="Normalny"/>
    <w:rsid w:val="00496A0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  <w:lang w:val="pl-PL" w:eastAsia="pl-PL"/>
    </w:rPr>
  </w:style>
  <w:style w:type="paragraph" w:customStyle="1" w:styleId="xl140">
    <w:name w:val="xl140"/>
    <w:basedOn w:val="Normalny"/>
    <w:rsid w:val="00496A0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  <w:lang w:val="pl-PL" w:eastAsia="pl-PL"/>
    </w:rPr>
  </w:style>
  <w:style w:type="paragraph" w:customStyle="1" w:styleId="xl141">
    <w:name w:val="xl141"/>
    <w:basedOn w:val="Normalny"/>
    <w:rsid w:val="00496A0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pl-PL" w:eastAsia="pl-PL"/>
    </w:rPr>
  </w:style>
  <w:style w:type="paragraph" w:customStyle="1" w:styleId="xl142">
    <w:name w:val="xl142"/>
    <w:basedOn w:val="Normalny"/>
    <w:rsid w:val="00496A0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  <w:lang w:val="pl-PL" w:eastAsia="pl-PL"/>
    </w:rPr>
  </w:style>
  <w:style w:type="paragraph" w:customStyle="1" w:styleId="xl143">
    <w:name w:val="xl143"/>
    <w:basedOn w:val="Normalny"/>
    <w:rsid w:val="00496A0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  <w:lang w:val="pl-PL" w:eastAsia="pl-PL"/>
    </w:rPr>
  </w:style>
  <w:style w:type="paragraph" w:customStyle="1" w:styleId="xl144">
    <w:name w:val="xl144"/>
    <w:basedOn w:val="Normalny"/>
    <w:rsid w:val="00496A0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  <w:lang w:val="pl-PL" w:eastAsia="pl-PL"/>
    </w:rPr>
  </w:style>
  <w:style w:type="paragraph" w:customStyle="1" w:styleId="xl145">
    <w:name w:val="xl145"/>
    <w:basedOn w:val="Normalny"/>
    <w:rsid w:val="00496A0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  <w:lang w:val="pl-PL" w:eastAsia="pl-PL"/>
    </w:rPr>
  </w:style>
  <w:style w:type="paragraph" w:customStyle="1" w:styleId="xl146">
    <w:name w:val="xl146"/>
    <w:basedOn w:val="Normalny"/>
    <w:rsid w:val="00496A0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  <w:lang w:val="pl-PL" w:eastAsia="pl-PL"/>
    </w:rPr>
  </w:style>
  <w:style w:type="paragraph" w:customStyle="1" w:styleId="xl147">
    <w:name w:val="xl147"/>
    <w:basedOn w:val="Normalny"/>
    <w:rsid w:val="00496A0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4"/>
      <w:szCs w:val="24"/>
      <w:lang w:val="pl-PL" w:eastAsia="pl-PL"/>
    </w:rPr>
  </w:style>
  <w:style w:type="paragraph" w:customStyle="1" w:styleId="xl148">
    <w:name w:val="xl148"/>
    <w:basedOn w:val="Normalny"/>
    <w:rsid w:val="00496A0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4"/>
      <w:szCs w:val="24"/>
      <w:lang w:val="pl-PL" w:eastAsia="pl-PL"/>
    </w:rPr>
  </w:style>
  <w:style w:type="paragraph" w:customStyle="1" w:styleId="xl149">
    <w:name w:val="xl149"/>
    <w:basedOn w:val="Normalny"/>
    <w:rsid w:val="00496A0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pl-PL" w:eastAsia="pl-PL"/>
    </w:rPr>
  </w:style>
  <w:style w:type="paragraph" w:customStyle="1" w:styleId="xl150">
    <w:name w:val="xl150"/>
    <w:basedOn w:val="Normalny"/>
    <w:rsid w:val="00496A0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  <w:lang w:val="pl-PL" w:eastAsia="pl-PL"/>
    </w:rPr>
  </w:style>
  <w:style w:type="paragraph" w:customStyle="1" w:styleId="xl151">
    <w:name w:val="xl151"/>
    <w:basedOn w:val="Normalny"/>
    <w:rsid w:val="00496A0C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  <w:lang w:val="pl-PL" w:eastAsia="pl-PL"/>
    </w:rPr>
  </w:style>
  <w:style w:type="paragraph" w:customStyle="1" w:styleId="xl152">
    <w:name w:val="xl152"/>
    <w:basedOn w:val="Normalny"/>
    <w:rsid w:val="00496A0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  <w:lang w:val="pl-PL" w:eastAsia="pl-PL"/>
    </w:rPr>
  </w:style>
  <w:style w:type="paragraph" w:customStyle="1" w:styleId="xl153">
    <w:name w:val="xl153"/>
    <w:basedOn w:val="Normalny"/>
    <w:rsid w:val="00496A0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  <w:lang w:val="pl-PL" w:eastAsia="pl-PL"/>
    </w:rPr>
  </w:style>
  <w:style w:type="paragraph" w:customStyle="1" w:styleId="xl154">
    <w:name w:val="xl154"/>
    <w:basedOn w:val="Normalny"/>
    <w:rsid w:val="00496A0C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  <w:lang w:val="pl-PL" w:eastAsia="pl-PL"/>
    </w:rPr>
  </w:style>
  <w:style w:type="paragraph" w:customStyle="1" w:styleId="xl155">
    <w:name w:val="xl155"/>
    <w:basedOn w:val="Normalny"/>
    <w:rsid w:val="00496A0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  <w:lang w:val="pl-PL" w:eastAsia="pl-PL"/>
    </w:rPr>
  </w:style>
  <w:style w:type="paragraph" w:customStyle="1" w:styleId="xl156">
    <w:name w:val="xl156"/>
    <w:basedOn w:val="Normalny"/>
    <w:rsid w:val="00496A0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18"/>
      <w:szCs w:val="18"/>
      <w:lang w:val="pl-PL" w:eastAsia="pl-PL"/>
    </w:rPr>
  </w:style>
  <w:style w:type="paragraph" w:customStyle="1" w:styleId="xl157">
    <w:name w:val="xl157"/>
    <w:basedOn w:val="Normalny"/>
    <w:rsid w:val="00496A0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18"/>
      <w:szCs w:val="18"/>
      <w:lang w:val="pl-PL" w:eastAsia="pl-PL"/>
    </w:rPr>
  </w:style>
  <w:style w:type="paragraph" w:customStyle="1" w:styleId="xl158">
    <w:name w:val="xl158"/>
    <w:basedOn w:val="Normalny"/>
    <w:rsid w:val="00496A0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pl-PL" w:eastAsia="pl-PL"/>
    </w:rPr>
  </w:style>
  <w:style w:type="paragraph" w:customStyle="1" w:styleId="xl159">
    <w:name w:val="xl159"/>
    <w:basedOn w:val="Normalny"/>
    <w:rsid w:val="00496A0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pl-PL" w:eastAsia="pl-PL"/>
    </w:rPr>
  </w:style>
  <w:style w:type="paragraph" w:customStyle="1" w:styleId="xl160">
    <w:name w:val="xl160"/>
    <w:basedOn w:val="Normalny"/>
    <w:rsid w:val="00496A0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pl-PL" w:eastAsia="pl-PL"/>
    </w:rPr>
  </w:style>
  <w:style w:type="paragraph" w:customStyle="1" w:styleId="xl161">
    <w:name w:val="xl161"/>
    <w:basedOn w:val="Normalny"/>
    <w:rsid w:val="00496A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pl-PL" w:eastAsia="pl-PL"/>
    </w:rPr>
  </w:style>
  <w:style w:type="paragraph" w:customStyle="1" w:styleId="xl162">
    <w:name w:val="xl162"/>
    <w:basedOn w:val="Normalny"/>
    <w:rsid w:val="00496A0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pl-PL" w:eastAsia="pl-PL"/>
    </w:rPr>
  </w:style>
  <w:style w:type="paragraph" w:customStyle="1" w:styleId="xl163">
    <w:name w:val="xl163"/>
    <w:basedOn w:val="Normalny"/>
    <w:rsid w:val="00496A0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pl-PL" w:eastAsia="pl-PL"/>
    </w:rPr>
  </w:style>
  <w:style w:type="paragraph" w:customStyle="1" w:styleId="xl164">
    <w:name w:val="xl164"/>
    <w:basedOn w:val="Normalny"/>
    <w:rsid w:val="00496A0C"/>
    <w:pPr>
      <w:pBdr>
        <w:top w:val="single" w:sz="4" w:space="0" w:color="auto"/>
        <w:left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  <w:lang w:val="pl-PL" w:eastAsia="pl-PL"/>
    </w:rPr>
  </w:style>
  <w:style w:type="paragraph" w:customStyle="1" w:styleId="xl165">
    <w:name w:val="xl165"/>
    <w:basedOn w:val="Normalny"/>
    <w:rsid w:val="00496A0C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  <w:lang w:val="pl-PL" w:eastAsia="pl-PL"/>
    </w:rPr>
  </w:style>
  <w:style w:type="paragraph" w:customStyle="1" w:styleId="xl166">
    <w:name w:val="xl166"/>
    <w:basedOn w:val="Normalny"/>
    <w:rsid w:val="00496A0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  <w:lang w:val="pl-PL" w:eastAsia="pl-PL"/>
    </w:rPr>
  </w:style>
  <w:style w:type="paragraph" w:customStyle="1" w:styleId="xl167">
    <w:name w:val="xl167"/>
    <w:basedOn w:val="Normalny"/>
    <w:rsid w:val="00496A0C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  <w:lang w:val="pl-PL" w:eastAsia="pl-PL"/>
    </w:rPr>
  </w:style>
  <w:style w:type="paragraph" w:customStyle="1" w:styleId="xl168">
    <w:name w:val="xl168"/>
    <w:basedOn w:val="Normalny"/>
    <w:rsid w:val="00496A0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  <w:lang w:val="pl-PL" w:eastAsia="pl-PL"/>
    </w:rPr>
  </w:style>
  <w:style w:type="paragraph" w:customStyle="1" w:styleId="xl169">
    <w:name w:val="xl169"/>
    <w:basedOn w:val="Normalny"/>
    <w:rsid w:val="00496A0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pl-PL" w:eastAsia="pl-PL"/>
    </w:rPr>
  </w:style>
  <w:style w:type="paragraph" w:customStyle="1" w:styleId="xl170">
    <w:name w:val="xl170"/>
    <w:basedOn w:val="Normalny"/>
    <w:rsid w:val="00496A0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  <w:lang w:val="pl-PL" w:eastAsia="pl-PL"/>
    </w:rPr>
  </w:style>
  <w:style w:type="paragraph" w:customStyle="1" w:styleId="xl171">
    <w:name w:val="xl171"/>
    <w:basedOn w:val="Normalny"/>
    <w:rsid w:val="00496A0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pl-PL" w:eastAsia="pl-PL"/>
    </w:rPr>
  </w:style>
  <w:style w:type="paragraph" w:customStyle="1" w:styleId="xl172">
    <w:name w:val="xl172"/>
    <w:basedOn w:val="Normalny"/>
    <w:rsid w:val="00496A0C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pl-PL" w:eastAsia="pl-PL"/>
    </w:rPr>
  </w:style>
  <w:style w:type="paragraph" w:customStyle="1" w:styleId="xl173">
    <w:name w:val="xl173"/>
    <w:basedOn w:val="Normalny"/>
    <w:rsid w:val="00496A0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pl-PL" w:eastAsia="pl-PL"/>
    </w:rPr>
  </w:style>
  <w:style w:type="paragraph" w:customStyle="1" w:styleId="xl174">
    <w:name w:val="xl174"/>
    <w:basedOn w:val="Normalny"/>
    <w:rsid w:val="00496A0C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  <w:lang w:val="pl-PL" w:eastAsia="pl-PL"/>
    </w:rPr>
  </w:style>
  <w:style w:type="paragraph" w:customStyle="1" w:styleId="xl175">
    <w:name w:val="xl175"/>
    <w:basedOn w:val="Normalny"/>
    <w:rsid w:val="00496A0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  <w:lang w:val="pl-PL" w:eastAsia="pl-PL"/>
    </w:rPr>
  </w:style>
  <w:style w:type="paragraph" w:customStyle="1" w:styleId="xl176">
    <w:name w:val="xl176"/>
    <w:basedOn w:val="Normalny"/>
    <w:rsid w:val="00496A0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pl-PL" w:eastAsia="pl-PL"/>
    </w:rPr>
  </w:style>
  <w:style w:type="paragraph" w:customStyle="1" w:styleId="xl177">
    <w:name w:val="xl177"/>
    <w:basedOn w:val="Normalny"/>
    <w:rsid w:val="00496A0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pl-PL" w:eastAsia="pl-PL"/>
    </w:rPr>
  </w:style>
  <w:style w:type="paragraph" w:customStyle="1" w:styleId="xl178">
    <w:name w:val="xl178"/>
    <w:basedOn w:val="Normalny"/>
    <w:rsid w:val="00496A0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18"/>
      <w:szCs w:val="18"/>
      <w:lang w:val="pl-PL" w:eastAsia="pl-PL"/>
    </w:rPr>
  </w:style>
  <w:style w:type="paragraph" w:customStyle="1" w:styleId="xl179">
    <w:name w:val="xl179"/>
    <w:basedOn w:val="Normalny"/>
    <w:rsid w:val="00496A0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18"/>
      <w:szCs w:val="18"/>
      <w:lang w:val="pl-PL" w:eastAsia="pl-PL"/>
    </w:rPr>
  </w:style>
  <w:style w:type="paragraph" w:customStyle="1" w:styleId="xl180">
    <w:name w:val="xl180"/>
    <w:basedOn w:val="Normalny"/>
    <w:rsid w:val="00496A0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18"/>
      <w:szCs w:val="18"/>
      <w:lang w:val="pl-PL" w:eastAsia="pl-PL"/>
    </w:rPr>
  </w:style>
  <w:style w:type="paragraph" w:customStyle="1" w:styleId="xl181">
    <w:name w:val="xl181"/>
    <w:basedOn w:val="Normalny"/>
    <w:rsid w:val="00496A0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18"/>
      <w:szCs w:val="18"/>
      <w:lang w:val="pl-PL" w:eastAsia="pl-PL"/>
    </w:rPr>
  </w:style>
  <w:style w:type="paragraph" w:customStyle="1" w:styleId="xl182">
    <w:name w:val="xl182"/>
    <w:basedOn w:val="Normalny"/>
    <w:rsid w:val="00496A0C"/>
    <w:pPr>
      <w:pBdr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  <w:lang w:val="pl-PL" w:eastAsia="pl-PL"/>
    </w:rPr>
  </w:style>
  <w:style w:type="paragraph" w:customStyle="1" w:styleId="xl183">
    <w:name w:val="xl183"/>
    <w:basedOn w:val="Normalny"/>
    <w:rsid w:val="00496A0C"/>
    <w:pPr>
      <w:pBdr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  <w:lang w:val="pl-PL" w:eastAsia="pl-PL"/>
    </w:rPr>
  </w:style>
  <w:style w:type="paragraph" w:customStyle="1" w:styleId="xl184">
    <w:name w:val="xl184"/>
    <w:basedOn w:val="Normalny"/>
    <w:rsid w:val="00496A0C"/>
    <w:pPr>
      <w:pBdr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  <w:lang w:val="pl-PL" w:eastAsia="pl-PL"/>
    </w:rPr>
  </w:style>
  <w:style w:type="paragraph" w:customStyle="1" w:styleId="xl185">
    <w:name w:val="xl185"/>
    <w:basedOn w:val="Normalny"/>
    <w:rsid w:val="00496A0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  <w:lang w:val="pl-PL" w:eastAsia="pl-PL"/>
    </w:rPr>
  </w:style>
  <w:style w:type="paragraph" w:customStyle="1" w:styleId="xl186">
    <w:name w:val="xl186"/>
    <w:basedOn w:val="Normalny"/>
    <w:rsid w:val="00496A0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pl-PL" w:eastAsia="pl-PL"/>
    </w:rPr>
  </w:style>
  <w:style w:type="paragraph" w:customStyle="1" w:styleId="xl187">
    <w:name w:val="xl187"/>
    <w:basedOn w:val="Normalny"/>
    <w:rsid w:val="00496A0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pl-PL" w:eastAsia="pl-PL"/>
    </w:rPr>
  </w:style>
  <w:style w:type="character" w:customStyle="1" w:styleId="TekstdymkaZnak">
    <w:name w:val="Tekst dymka Znak"/>
    <w:link w:val="Tekstdymka"/>
    <w:uiPriority w:val="99"/>
    <w:rsid w:val="00496A0C"/>
    <w:rPr>
      <w:rFonts w:ascii="Tahoma" w:hAnsi="Tahoma" w:cs="Tahoma"/>
      <w:sz w:val="16"/>
      <w:szCs w:val="16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rsid w:val="00496A0C"/>
    <w:rPr>
      <w:rFonts w:ascii="MS Serif" w:hAnsi="MS Serif" w:cs="MS Serif"/>
      <w:lang w:val="en-GB" w:eastAsia="ar-SA"/>
    </w:rPr>
  </w:style>
  <w:style w:type="numbering" w:customStyle="1" w:styleId="Bezlisty1">
    <w:name w:val="Bez listy1"/>
    <w:next w:val="Bezlisty"/>
    <w:uiPriority w:val="99"/>
    <w:semiHidden/>
    <w:unhideWhenUsed/>
    <w:rsid w:val="00496A0C"/>
  </w:style>
  <w:style w:type="paragraph" w:customStyle="1" w:styleId="PKTABELABRANA">
    <w:name w:val="PK_TABELA BRANŻA"/>
    <w:basedOn w:val="PKNORMALNY"/>
    <w:link w:val="PKTABELABRANAZnak"/>
    <w:qFormat/>
    <w:rsid w:val="000B641E"/>
    <w:pPr>
      <w:spacing w:line="240" w:lineRule="auto"/>
      <w:ind w:firstLine="0"/>
      <w:jc w:val="center"/>
    </w:pPr>
    <w:rPr>
      <w:b/>
    </w:rPr>
  </w:style>
  <w:style w:type="character" w:customStyle="1" w:styleId="PKTABELABRANAZnak">
    <w:name w:val="PK_TABELA BRANŻA Znak"/>
    <w:link w:val="PKTABELABRANA"/>
    <w:rsid w:val="000B641E"/>
    <w:rPr>
      <w:rFonts w:ascii="Arial" w:hAnsi="Arial"/>
      <w:b/>
      <w:lang w:eastAsia="ar-SA"/>
    </w:rPr>
  </w:style>
  <w:style w:type="paragraph" w:customStyle="1" w:styleId="PKprojektowasprawdzi">
    <w:name w:val="PK_projektował/sprawdził"/>
    <w:basedOn w:val="PKNORMALNY"/>
    <w:link w:val="PKprojektowasprawdziZnak"/>
    <w:qFormat/>
    <w:rsid w:val="000B641E"/>
    <w:pPr>
      <w:spacing w:line="240" w:lineRule="auto"/>
      <w:ind w:firstLine="0"/>
      <w:jc w:val="center"/>
    </w:pPr>
    <w:rPr>
      <w:bCs/>
    </w:rPr>
  </w:style>
  <w:style w:type="character" w:customStyle="1" w:styleId="PKprojektowasprawdziZnak">
    <w:name w:val="PK_projektował/sprawdził Znak"/>
    <w:link w:val="PKprojektowasprawdzi"/>
    <w:rsid w:val="000B641E"/>
    <w:rPr>
      <w:rFonts w:ascii="Arial" w:hAnsi="Arial"/>
      <w:bCs/>
      <w:lang w:eastAsia="ar-SA"/>
    </w:rPr>
  </w:style>
  <w:style w:type="character" w:customStyle="1" w:styleId="StopkaZnak1">
    <w:name w:val="Stopka Znak1"/>
    <w:link w:val="Stopka"/>
    <w:uiPriority w:val="99"/>
    <w:rsid w:val="00282DC2"/>
    <w:rPr>
      <w:rFonts w:ascii="MS Sans Serif" w:hAnsi="MS Sans Serif" w:cs="MS Serif"/>
      <w:sz w:val="16"/>
      <w:lang w:val="en-GB" w:eastAsia="ar-SA"/>
    </w:rPr>
  </w:style>
  <w:style w:type="table" w:customStyle="1" w:styleId="TableNormal">
    <w:name w:val="Table Normal"/>
    <w:uiPriority w:val="2"/>
    <w:semiHidden/>
    <w:unhideWhenUsed/>
    <w:qFormat/>
    <w:rsid w:val="00924BDC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924BDC"/>
    <w:pPr>
      <w:widowControl w:val="0"/>
      <w:autoSpaceDE w:val="0"/>
      <w:autoSpaceDN w:val="0"/>
      <w:spacing w:after="0" w:line="209" w:lineRule="exact"/>
      <w:ind w:left="44"/>
    </w:pPr>
    <w:rPr>
      <w:rFonts w:ascii="Arial" w:eastAsia="Arial" w:hAnsi="Arial" w:cs="Arial"/>
      <w:szCs w:val="22"/>
      <w:lang w:val="pl-PL" w:eastAsia="en-US"/>
    </w:rPr>
  </w:style>
  <w:style w:type="paragraph" w:customStyle="1" w:styleId="Akapitzlist3">
    <w:name w:val="Akapit z listą3"/>
    <w:basedOn w:val="Normalny"/>
    <w:rsid w:val="00206747"/>
    <w:pPr>
      <w:spacing w:after="200" w:line="276" w:lineRule="auto"/>
      <w:ind w:left="720"/>
      <w:contextualSpacing/>
    </w:pPr>
    <w:rPr>
      <w:rFonts w:ascii="Calibri" w:hAnsi="Calibri" w:cs="Times New Roman"/>
      <w:szCs w:val="22"/>
      <w:lang w:val="pl-PL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33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6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83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35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71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1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0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0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4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6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0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43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0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15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4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3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2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59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83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19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79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01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501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789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2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2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0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54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15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05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6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4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12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30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77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26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0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68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869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18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09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89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144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91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67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872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07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47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537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83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27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49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359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82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03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355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74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91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12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7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6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8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3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3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37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4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5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1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63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92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997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2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399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750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486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35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85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79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87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49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71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316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5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93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4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3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26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2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80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28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78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47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889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013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49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094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9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003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89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683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22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57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1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37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15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964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08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38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303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52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5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6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1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2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89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25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26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698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72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075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94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983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769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976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2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1.jpeg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footer" Target="footer2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22212F-3B30-4339-A8BC-822B5E57C0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1550</Words>
  <Characters>9305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10834</CharactersWithSpaces>
  <SharedDoc>false</SharedDoc>
  <HLinks>
    <vt:vector size="366" baseType="variant">
      <vt:variant>
        <vt:i4>1441852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_Toc82695379</vt:lpwstr>
      </vt:variant>
      <vt:variant>
        <vt:i4>1507388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_Toc82695378</vt:lpwstr>
      </vt:variant>
      <vt:variant>
        <vt:i4>1572924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_Toc82695377</vt:lpwstr>
      </vt:variant>
      <vt:variant>
        <vt:i4>1638460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_Toc82695376</vt:lpwstr>
      </vt:variant>
      <vt:variant>
        <vt:i4>1703996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_Toc82695375</vt:lpwstr>
      </vt:variant>
      <vt:variant>
        <vt:i4>1769532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_Toc82695374</vt:lpwstr>
      </vt:variant>
      <vt:variant>
        <vt:i4>1835068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_Toc82695373</vt:lpwstr>
      </vt:variant>
      <vt:variant>
        <vt:i4>1900604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_Toc82695372</vt:lpwstr>
      </vt:variant>
      <vt:variant>
        <vt:i4>1966140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_Toc82695371</vt:lpwstr>
      </vt:variant>
      <vt:variant>
        <vt:i4>2031676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_Toc82695370</vt:lpwstr>
      </vt:variant>
      <vt:variant>
        <vt:i4>1441853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_Toc82695369</vt:lpwstr>
      </vt:variant>
      <vt:variant>
        <vt:i4>1507389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_Toc82695368</vt:lpwstr>
      </vt:variant>
      <vt:variant>
        <vt:i4>1572925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_Toc82695367</vt:lpwstr>
      </vt:variant>
      <vt:variant>
        <vt:i4>1638461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_Toc82695366</vt:lpwstr>
      </vt:variant>
      <vt:variant>
        <vt:i4>1703997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_Toc82695365</vt:lpwstr>
      </vt:variant>
      <vt:variant>
        <vt:i4>1769533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_Toc82695364</vt:lpwstr>
      </vt:variant>
      <vt:variant>
        <vt:i4>1835069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_Toc82695363</vt:lpwstr>
      </vt:variant>
      <vt:variant>
        <vt:i4>1900605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_Toc82695362</vt:lpwstr>
      </vt:variant>
      <vt:variant>
        <vt:i4>1966141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_Toc82695361</vt:lpwstr>
      </vt:variant>
      <vt:variant>
        <vt:i4>2031677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_Toc82695360</vt:lpwstr>
      </vt:variant>
      <vt:variant>
        <vt:i4>1441854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_Toc82695359</vt:lpwstr>
      </vt:variant>
      <vt:variant>
        <vt:i4>1507390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_Toc82695358</vt:lpwstr>
      </vt:variant>
      <vt:variant>
        <vt:i4>1572926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_Toc82695357</vt:lpwstr>
      </vt:variant>
      <vt:variant>
        <vt:i4>1638462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_Toc82695356</vt:lpwstr>
      </vt:variant>
      <vt:variant>
        <vt:i4>1048627</vt:i4>
      </vt:variant>
      <vt:variant>
        <vt:i4>221</vt:i4>
      </vt:variant>
      <vt:variant>
        <vt:i4>0</vt:i4>
      </vt:variant>
      <vt:variant>
        <vt:i4>5</vt:i4>
      </vt:variant>
      <vt:variant>
        <vt:lpwstr/>
      </vt:variant>
      <vt:variant>
        <vt:lpwstr>_Toc87951336</vt:lpwstr>
      </vt:variant>
      <vt:variant>
        <vt:i4>1245235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_Toc87951335</vt:lpwstr>
      </vt:variant>
      <vt:variant>
        <vt:i4>1179699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_Toc87951334</vt:lpwstr>
      </vt:variant>
      <vt:variant>
        <vt:i4>1376307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_Toc87951333</vt:lpwstr>
      </vt:variant>
      <vt:variant>
        <vt:i4>1310771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_Toc87951332</vt:lpwstr>
      </vt:variant>
      <vt:variant>
        <vt:i4>1507379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_Toc87951331</vt:lpwstr>
      </vt:variant>
      <vt:variant>
        <vt:i4>1441843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_Toc87951330</vt:lpwstr>
      </vt:variant>
      <vt:variant>
        <vt:i4>2031666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_Toc87951329</vt:lpwstr>
      </vt:variant>
      <vt:variant>
        <vt:i4>1966130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_Toc87951328</vt:lpwstr>
      </vt:variant>
      <vt:variant>
        <vt:i4>1114162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_Toc87951327</vt:lpwstr>
      </vt:variant>
      <vt:variant>
        <vt:i4>1048626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_Toc87951326</vt:lpwstr>
      </vt:variant>
      <vt:variant>
        <vt:i4>1245234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_Toc87951325</vt:lpwstr>
      </vt:variant>
      <vt:variant>
        <vt:i4>1179698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_Toc87951324</vt:lpwstr>
      </vt:variant>
      <vt:variant>
        <vt:i4>1376306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_Toc87951323</vt:lpwstr>
      </vt:variant>
      <vt:variant>
        <vt:i4>1310770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_Toc87951322</vt:lpwstr>
      </vt:variant>
      <vt:variant>
        <vt:i4>1507378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_Toc87951321</vt:lpwstr>
      </vt:variant>
      <vt:variant>
        <vt:i4>1441842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_Toc87951320</vt:lpwstr>
      </vt:variant>
      <vt:variant>
        <vt:i4>2031665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_Toc87951319</vt:lpwstr>
      </vt:variant>
      <vt:variant>
        <vt:i4>1966129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_Toc87951318</vt:lpwstr>
      </vt:variant>
      <vt:variant>
        <vt:i4>1114161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_Toc87951317</vt:lpwstr>
      </vt:variant>
      <vt:variant>
        <vt:i4>1048625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_Toc87951316</vt:lpwstr>
      </vt:variant>
      <vt:variant>
        <vt:i4>1245233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_Toc87951315</vt:lpwstr>
      </vt:variant>
      <vt:variant>
        <vt:i4>1179697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_Toc87951314</vt:lpwstr>
      </vt:variant>
      <vt:variant>
        <vt:i4>1376305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_Toc87951313</vt:lpwstr>
      </vt:variant>
      <vt:variant>
        <vt:i4>1507387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_Toc82074471</vt:lpwstr>
      </vt:variant>
      <vt:variant>
        <vt:i4>1441851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_Toc82074470</vt:lpwstr>
      </vt:variant>
      <vt:variant>
        <vt:i4>2031674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_Toc82074469</vt:lpwstr>
      </vt:variant>
      <vt:variant>
        <vt:i4>1966138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_Toc82074468</vt:lpwstr>
      </vt:variant>
      <vt:variant>
        <vt:i4>1114170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_Toc82074467</vt:lpwstr>
      </vt:variant>
      <vt:variant>
        <vt:i4>1048634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_Toc82074466</vt:lpwstr>
      </vt:variant>
      <vt:variant>
        <vt:i4>1245242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_Toc82074465</vt:lpwstr>
      </vt:variant>
      <vt:variant>
        <vt:i4>1179706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_Toc82074464</vt:lpwstr>
      </vt:variant>
      <vt:variant>
        <vt:i4>1376314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_Toc82074463</vt:lpwstr>
      </vt:variant>
      <vt:variant>
        <vt:i4>1310778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_Toc82074462</vt:lpwstr>
      </vt:variant>
      <vt:variant>
        <vt:i4>1507386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_Toc82074461</vt:lpwstr>
      </vt:variant>
      <vt:variant>
        <vt:i4>1441850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_Toc82074460</vt:lpwstr>
      </vt:variant>
      <vt:variant>
        <vt:i4>2031673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_Toc82074459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Słowikowska-Pajka</dc:creator>
  <cp:keywords/>
  <dc:description/>
  <cp:lastModifiedBy>Magdalena Słowikowska-Pajka</cp:lastModifiedBy>
  <cp:revision>13</cp:revision>
  <cp:lastPrinted>2022-08-18T12:47:00Z</cp:lastPrinted>
  <dcterms:created xsi:type="dcterms:W3CDTF">2024-02-03T15:54:00Z</dcterms:created>
  <dcterms:modified xsi:type="dcterms:W3CDTF">2024-02-14T08:26:00Z</dcterms:modified>
</cp:coreProperties>
</file>