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85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9"/>
        <w:gridCol w:w="5651"/>
      </w:tblGrid>
      <w:tr w:rsidR="004929DD" w:rsidRPr="004929DD" w14:paraId="4F1FE9AB" w14:textId="77777777" w:rsidTr="00703975">
        <w:trPr>
          <w:trHeight w:val="466"/>
        </w:trPr>
        <w:tc>
          <w:tcPr>
            <w:tcW w:w="286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64E99" w14:textId="2EEA150D" w:rsidR="00FD218E" w:rsidRPr="00875939" w:rsidRDefault="003141C1" w:rsidP="00FE2787">
            <w:pPr>
              <w:pStyle w:val="PKSTTABELADANE1"/>
              <w:rPr>
                <w:b w:val="0"/>
                <w:bCs/>
              </w:rPr>
            </w:pPr>
            <w:bookmarkStart w:id="0" w:name="NazwaInwestora" w:colFirst="1" w:colLast="1"/>
            <w:bookmarkStart w:id="1" w:name="_Hlk95225561"/>
            <w:bookmarkStart w:id="2" w:name="_Hlk62908520"/>
            <w:bookmarkStart w:id="3" w:name="_Hlk61687254"/>
            <w:bookmarkStart w:id="4" w:name="_Hlk76116439"/>
            <w:r w:rsidRPr="00875939">
              <w:br w:type="page"/>
            </w:r>
            <w:r w:rsidR="00FD218E" w:rsidRPr="00875939">
              <w:rPr>
                <w:b w:val="0"/>
                <w:bCs/>
              </w:rPr>
              <w:t>Nazwa inwestora i adres</w:t>
            </w:r>
          </w:p>
        </w:tc>
        <w:tc>
          <w:tcPr>
            <w:tcW w:w="56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E27922E" w14:textId="5645A5B7" w:rsidR="00FA5B27" w:rsidRPr="00875939" w:rsidRDefault="00875939" w:rsidP="00875939">
            <w:pPr>
              <w:pStyle w:val="PKNORMALNY"/>
              <w:ind w:left="122" w:hanging="25"/>
              <w:rPr>
                <w:szCs w:val="24"/>
                <w:lang w:eastAsia="pl-PL"/>
              </w:rPr>
            </w:pPr>
            <w:r w:rsidRPr="00875939">
              <w:t>Kavu Sp. z o.o., Jastrzębia Stara 9a, 05-640 Mogielnica</w:t>
            </w:r>
          </w:p>
        </w:tc>
      </w:tr>
      <w:bookmarkEnd w:id="0"/>
      <w:tr w:rsidR="004929DD" w:rsidRPr="004929DD" w14:paraId="1916878F" w14:textId="77777777" w:rsidTr="00FE2787">
        <w:trPr>
          <w:trHeight w:val="737"/>
        </w:trPr>
        <w:tc>
          <w:tcPr>
            <w:tcW w:w="2869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421CF" w14:textId="77777777" w:rsidR="00FD218E" w:rsidRPr="00416469" w:rsidRDefault="00FD218E" w:rsidP="00FE2787">
            <w:pPr>
              <w:pStyle w:val="PKSTTABELADANE1"/>
              <w:rPr>
                <w:b w:val="0"/>
                <w:bCs/>
              </w:rPr>
            </w:pPr>
            <w:r w:rsidRPr="00416469">
              <w:rPr>
                <w:b w:val="0"/>
                <w:bCs/>
              </w:rPr>
              <w:t xml:space="preserve">Nazwa zamierzenia </w:t>
            </w:r>
          </w:p>
          <w:p w14:paraId="34A1D020" w14:textId="77777777" w:rsidR="00FD218E" w:rsidRPr="00416469" w:rsidRDefault="00FD218E" w:rsidP="00FE2787">
            <w:pPr>
              <w:pStyle w:val="PKSTTABELADANE1"/>
              <w:rPr>
                <w:b w:val="0"/>
                <w:bCs/>
              </w:rPr>
            </w:pPr>
            <w:r w:rsidRPr="00416469">
              <w:rPr>
                <w:b w:val="0"/>
                <w:bCs/>
              </w:rPr>
              <w:t>budowlanego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817EE1D" w14:textId="29F4003B" w:rsidR="00FD218E" w:rsidRPr="00416469" w:rsidRDefault="00CC5614" w:rsidP="00CC5614">
            <w:pPr>
              <w:pStyle w:val="PKSTTABELADANE1"/>
              <w:ind w:left="122" w:right="154"/>
              <w:jc w:val="both"/>
            </w:pPr>
            <w:bookmarkStart w:id="5" w:name="NazwaInwestycji"/>
            <w:r w:rsidRPr="00416469">
              <w:rPr>
                <w:bCs/>
              </w:rPr>
              <w:t xml:space="preserve">BUDOWA </w:t>
            </w:r>
            <w:bookmarkStart w:id="6" w:name="_Hlk103099739"/>
            <w:r w:rsidRPr="00416469">
              <w:rPr>
                <w:bCs/>
              </w:rPr>
              <w:t>ZESPOŁU BUDYNKÓW MIESZKALNYCH WIELORODZINNYCH WRAZ Z GARAŻAMI PODZIEMNYMI, PARKINGAMI ORAZ CZĘŚCIĄ HANDLOWO-USŁUGOWĄ W PARTERZE</w:t>
            </w:r>
            <w:bookmarkEnd w:id="5"/>
            <w:bookmarkEnd w:id="6"/>
          </w:p>
        </w:tc>
      </w:tr>
      <w:tr w:rsidR="004929DD" w:rsidRPr="004929DD" w14:paraId="1E61E975" w14:textId="77777777" w:rsidTr="00FE2787">
        <w:trPr>
          <w:trHeight w:val="737"/>
        </w:trPr>
        <w:tc>
          <w:tcPr>
            <w:tcW w:w="28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B3532" w14:textId="77777777" w:rsidR="00FD218E" w:rsidRPr="00416469" w:rsidRDefault="00FD218E" w:rsidP="00FE2787">
            <w:pPr>
              <w:pStyle w:val="PKSTTABELADANE1"/>
              <w:rPr>
                <w:b w:val="0"/>
                <w:bCs/>
              </w:rPr>
            </w:pPr>
            <w:r w:rsidRPr="00416469">
              <w:rPr>
                <w:b w:val="0"/>
                <w:bCs/>
              </w:rPr>
              <w:t xml:space="preserve">Nazwa elementu </w:t>
            </w:r>
          </w:p>
          <w:p w14:paraId="16147424" w14:textId="77777777" w:rsidR="00FD218E" w:rsidRPr="00416469" w:rsidRDefault="00FD218E" w:rsidP="00FE2787">
            <w:pPr>
              <w:pStyle w:val="PKSTTABELADANE1"/>
              <w:rPr>
                <w:b w:val="0"/>
                <w:bCs/>
              </w:rPr>
            </w:pPr>
            <w:r w:rsidRPr="00416469">
              <w:rPr>
                <w:b w:val="0"/>
                <w:bCs/>
              </w:rPr>
              <w:t>budowlanego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9B84CAA" w14:textId="1C68DD8F" w:rsidR="00FD218E" w:rsidRPr="00416469" w:rsidRDefault="00DB6AD7" w:rsidP="00FE2787">
            <w:pPr>
              <w:pStyle w:val="PKSTTABELADANE1"/>
              <w:ind w:left="122" w:right="179"/>
              <w:rPr>
                <w:sz w:val="32"/>
                <w:szCs w:val="40"/>
              </w:rPr>
            </w:pPr>
            <w:r w:rsidRPr="00416469">
              <w:rPr>
                <w:sz w:val="32"/>
                <w:szCs w:val="40"/>
              </w:rPr>
              <w:t>KONCEPCJA URBANISTYCZNO-ARCHITEKTONICZNA</w:t>
            </w:r>
          </w:p>
        </w:tc>
      </w:tr>
      <w:tr w:rsidR="004929DD" w:rsidRPr="004929DD" w14:paraId="09EFC0F7" w14:textId="77777777" w:rsidTr="00FE2787">
        <w:trPr>
          <w:trHeight w:val="737"/>
        </w:trPr>
        <w:tc>
          <w:tcPr>
            <w:tcW w:w="2869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5DCDC" w14:textId="77777777" w:rsidR="00FD218E" w:rsidRPr="00416469" w:rsidRDefault="00FD218E" w:rsidP="00FE2787">
            <w:pPr>
              <w:pStyle w:val="PKSTTABELADANE1"/>
              <w:rPr>
                <w:b w:val="0"/>
                <w:bCs/>
              </w:rPr>
            </w:pPr>
            <w:r w:rsidRPr="00416469">
              <w:rPr>
                <w:b w:val="0"/>
                <w:bCs/>
              </w:rPr>
              <w:t>Adres obiektu budowlanego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C36B5F7" w14:textId="5C29A3C4" w:rsidR="00FD218E" w:rsidRPr="00416469" w:rsidRDefault="00416469" w:rsidP="00FE2787">
            <w:pPr>
              <w:pStyle w:val="PKNORMALNY"/>
              <w:ind w:left="122" w:firstLine="0"/>
              <w:jc w:val="left"/>
              <w:rPr>
                <w:b/>
                <w:bCs/>
              </w:rPr>
            </w:pPr>
            <w:bookmarkStart w:id="7" w:name="Adres"/>
            <w:r w:rsidRPr="00416469">
              <w:rPr>
                <w:b/>
                <w:bCs/>
              </w:rPr>
              <w:t>GRÓJEC</w:t>
            </w:r>
            <w:r w:rsidR="00FD218E" w:rsidRPr="00416469">
              <w:rPr>
                <w:b/>
                <w:bCs/>
              </w:rPr>
              <w:t xml:space="preserve">, </w:t>
            </w:r>
            <w:r w:rsidR="00FB507A" w:rsidRPr="00416469">
              <w:rPr>
                <w:b/>
                <w:bCs/>
              </w:rPr>
              <w:t xml:space="preserve">UL. </w:t>
            </w:r>
            <w:r>
              <w:rPr>
                <w:b/>
                <w:bCs/>
              </w:rPr>
              <w:t>SŁOWACKIEGO</w:t>
            </w:r>
            <w:bookmarkEnd w:id="7"/>
          </w:p>
        </w:tc>
      </w:tr>
      <w:tr w:rsidR="004929DD" w:rsidRPr="004929DD" w14:paraId="0C74054E" w14:textId="77777777" w:rsidTr="00FE2787">
        <w:trPr>
          <w:trHeight w:val="72"/>
        </w:trPr>
        <w:tc>
          <w:tcPr>
            <w:tcW w:w="2869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A7D80" w14:textId="77777777" w:rsidR="00FD218E" w:rsidRPr="008A508E" w:rsidRDefault="00FD218E" w:rsidP="00FE2787">
            <w:pPr>
              <w:pStyle w:val="PKSTTABELADANE1"/>
              <w:ind w:left="15" w:firstLine="18"/>
              <w:rPr>
                <w:b w:val="0"/>
                <w:bCs/>
              </w:rPr>
            </w:pPr>
            <w:r w:rsidRPr="008A508E">
              <w:rPr>
                <w:b w:val="0"/>
                <w:bCs/>
              </w:rPr>
              <w:t>Nazwa jednostki ewid.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6C3D730F" w14:textId="74486B8B" w:rsidR="00FD218E" w:rsidRPr="008A508E" w:rsidRDefault="00416469" w:rsidP="00FE2787">
            <w:pPr>
              <w:pStyle w:val="PKNORMALNY"/>
              <w:ind w:left="122" w:firstLine="0"/>
              <w:jc w:val="left"/>
            </w:pPr>
            <w:bookmarkStart w:id="8" w:name="Jednostka"/>
            <w:r w:rsidRPr="008A508E">
              <w:rPr>
                <w:b/>
                <w:bCs/>
              </w:rPr>
              <w:t>GRÓJEC</w:t>
            </w:r>
            <w:r w:rsidR="0037131C" w:rsidRPr="008A508E">
              <w:rPr>
                <w:b/>
                <w:bCs/>
              </w:rPr>
              <w:t xml:space="preserve"> </w:t>
            </w:r>
            <w:r w:rsidR="00FD218E" w:rsidRPr="008A508E">
              <w:t>[</w:t>
            </w:r>
            <w:r w:rsidR="00F5203B" w:rsidRPr="008A508E">
              <w:t>14</w:t>
            </w:r>
            <w:r w:rsidR="008A508E" w:rsidRPr="008A508E">
              <w:t>0605</w:t>
            </w:r>
            <w:r w:rsidR="0037131C" w:rsidRPr="008A508E">
              <w:t>_4</w:t>
            </w:r>
            <w:r w:rsidR="00FD218E" w:rsidRPr="008A508E">
              <w:t>]</w:t>
            </w:r>
            <w:bookmarkEnd w:id="8"/>
          </w:p>
        </w:tc>
      </w:tr>
      <w:tr w:rsidR="004929DD" w:rsidRPr="004929DD" w14:paraId="3C319B1A" w14:textId="77777777" w:rsidTr="00FE2787">
        <w:trPr>
          <w:trHeight w:val="233"/>
        </w:trPr>
        <w:tc>
          <w:tcPr>
            <w:tcW w:w="2869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C48BE" w14:textId="77777777" w:rsidR="00FD218E" w:rsidRPr="008A508E" w:rsidRDefault="00FD218E" w:rsidP="00FE2787">
            <w:pPr>
              <w:pStyle w:val="PKSTTABELADANE1"/>
              <w:rPr>
                <w:b w:val="0"/>
                <w:bCs/>
              </w:rPr>
            </w:pPr>
            <w:r w:rsidRPr="008A508E">
              <w:rPr>
                <w:b w:val="0"/>
                <w:bCs/>
              </w:rPr>
              <w:t xml:space="preserve">Nazwa i nr obrębu ewid. 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E7F7ED6" w14:textId="2109E63A" w:rsidR="00FD218E" w:rsidRPr="008A508E" w:rsidRDefault="00416469" w:rsidP="00FE2787">
            <w:pPr>
              <w:pStyle w:val="PKNORMALNY"/>
              <w:ind w:left="122" w:firstLine="0"/>
              <w:jc w:val="left"/>
            </w:pPr>
            <w:bookmarkStart w:id="9" w:name="Obręb"/>
            <w:r w:rsidRPr="008A508E">
              <w:rPr>
                <w:b/>
                <w:bCs/>
              </w:rPr>
              <w:t>GRÓJEC</w:t>
            </w:r>
            <w:r w:rsidR="00FD218E" w:rsidRPr="008A508E">
              <w:rPr>
                <w:b/>
                <w:bCs/>
              </w:rPr>
              <w:t xml:space="preserve"> </w:t>
            </w:r>
            <w:r w:rsidR="00FD218E" w:rsidRPr="008A508E">
              <w:t>[00</w:t>
            </w:r>
            <w:r w:rsidR="0037131C" w:rsidRPr="008A508E">
              <w:t>0</w:t>
            </w:r>
            <w:r w:rsidR="00FD218E" w:rsidRPr="008A508E">
              <w:t>1]</w:t>
            </w:r>
            <w:bookmarkEnd w:id="9"/>
          </w:p>
        </w:tc>
      </w:tr>
      <w:tr w:rsidR="004929DD" w:rsidRPr="004929DD" w14:paraId="52431EAE" w14:textId="77777777" w:rsidTr="00C15A2F">
        <w:trPr>
          <w:trHeight w:val="98"/>
        </w:trPr>
        <w:tc>
          <w:tcPr>
            <w:tcW w:w="286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81999" w14:textId="77777777" w:rsidR="00FD218E" w:rsidRPr="004929DD" w:rsidRDefault="00FD218E" w:rsidP="00FE2787">
            <w:pPr>
              <w:pStyle w:val="PKSTTABELADANE1"/>
              <w:rPr>
                <w:b w:val="0"/>
                <w:bCs/>
                <w:color w:val="FF0000"/>
              </w:rPr>
            </w:pPr>
            <w:r w:rsidRPr="00F02645">
              <w:rPr>
                <w:b w:val="0"/>
                <w:bCs/>
              </w:rPr>
              <w:t>Numery działek ewid.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59AE4A9" w14:textId="3976280F" w:rsidR="00FD218E" w:rsidRPr="004929DD" w:rsidRDefault="008A508E" w:rsidP="00FE2787">
            <w:pPr>
              <w:pStyle w:val="PKSTTABELADANE1"/>
              <w:ind w:left="122"/>
              <w:rPr>
                <w:color w:val="FF0000"/>
              </w:rPr>
            </w:pPr>
            <w:bookmarkStart w:id="10" w:name="NrDziałek"/>
            <w:r w:rsidRPr="00C44628">
              <w:rPr>
                <w:bCs/>
              </w:rPr>
              <w:t>841/1, 3671/18, 3671/19, 3671/20, 3671/13, 3671/14, 3671/15, 3671/17, 3671/21, 3672/23, 3672/24, 3672/25, 3672/26, 3672/27, 3672/28, 3672/29, 3673/23, 3671/16, na cz. dz.3670/17</w:t>
            </w:r>
            <w:r>
              <w:rPr>
                <w:bCs/>
              </w:rPr>
              <w:t xml:space="preserve"> </w:t>
            </w:r>
            <w:r w:rsidRPr="00C44628">
              <w:rPr>
                <w:bCs/>
              </w:rPr>
              <w:t>oraz na cz. działek nr 3672/30, 3671/22, 841/2, 3670/12, 3670/10, 3671/12 i 3672/22</w:t>
            </w:r>
            <w:bookmarkEnd w:id="10"/>
          </w:p>
        </w:tc>
      </w:tr>
    </w:tbl>
    <w:bookmarkEnd w:id="1"/>
    <w:p w14:paraId="12FE8437" w14:textId="77777777" w:rsidR="00CB0EBE" w:rsidRPr="0060225E" w:rsidRDefault="008069D4" w:rsidP="0060225E">
      <w:pPr>
        <w:pStyle w:val="PKNORMALNY"/>
        <w:jc w:val="center"/>
        <w:rPr>
          <w:b/>
          <w:bCs/>
          <w:sz w:val="44"/>
          <w:szCs w:val="44"/>
        </w:rPr>
      </w:pPr>
      <w:r>
        <w:tab/>
      </w:r>
    </w:p>
    <w:p w14:paraId="00D7A0D3" w14:textId="77777777" w:rsidR="0060225E" w:rsidRPr="00A64018" w:rsidRDefault="0060225E" w:rsidP="000B3266">
      <w:pPr>
        <w:pStyle w:val="PKNORMALNY"/>
        <w:jc w:val="center"/>
        <w:rPr>
          <w:b/>
          <w:bCs/>
          <w:sz w:val="44"/>
          <w:szCs w:val="44"/>
        </w:rPr>
      </w:pPr>
    </w:p>
    <w:tbl>
      <w:tblPr>
        <w:tblW w:w="852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3"/>
        <w:gridCol w:w="1417"/>
        <w:gridCol w:w="3686"/>
        <w:gridCol w:w="1928"/>
      </w:tblGrid>
      <w:tr w:rsidR="004929DD" w:rsidRPr="00D16D8A" w14:paraId="3A5ACB19" w14:textId="77777777" w:rsidTr="00524DC1">
        <w:trPr>
          <w:trHeight w:val="292"/>
        </w:trPr>
        <w:tc>
          <w:tcPr>
            <w:tcW w:w="1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9DE80" w14:textId="77777777" w:rsidR="004929DD" w:rsidRPr="00D16D8A" w:rsidRDefault="004929DD" w:rsidP="00524DC1">
            <w:pPr>
              <w:pStyle w:val="PKSTTABELADANE1"/>
              <w:rPr>
                <w:sz w:val="14"/>
                <w:szCs w:val="14"/>
              </w:rPr>
            </w:pPr>
            <w:bookmarkStart w:id="11" w:name="TabelaProjektanci"/>
            <w:r w:rsidRPr="00D16D8A">
              <w:rPr>
                <w:sz w:val="14"/>
                <w:szCs w:val="14"/>
              </w:rPr>
              <w:t xml:space="preserve">Zakres </w:t>
            </w:r>
          </w:p>
          <w:p w14:paraId="2C49B456" w14:textId="77777777" w:rsidR="004929DD" w:rsidRPr="00D16D8A" w:rsidRDefault="004929DD" w:rsidP="00524DC1">
            <w:pPr>
              <w:pStyle w:val="PKSTTABELADANE1"/>
              <w:rPr>
                <w:sz w:val="14"/>
                <w:szCs w:val="14"/>
              </w:rPr>
            </w:pPr>
            <w:r w:rsidRPr="00D16D8A">
              <w:rPr>
                <w:sz w:val="14"/>
                <w:szCs w:val="14"/>
              </w:rPr>
              <w:t>opracowania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806EF" w14:textId="77777777" w:rsidR="004929DD" w:rsidRPr="00D16D8A" w:rsidRDefault="004929DD" w:rsidP="00524DC1">
            <w:pPr>
              <w:pStyle w:val="PKSTTABELADANE1"/>
              <w:rPr>
                <w:sz w:val="14"/>
                <w:szCs w:val="14"/>
              </w:rPr>
            </w:pPr>
            <w:r w:rsidRPr="00D16D8A">
              <w:rPr>
                <w:sz w:val="14"/>
                <w:szCs w:val="14"/>
              </w:rPr>
              <w:t>Pełniona funkcja projektowa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EC170" w14:textId="77777777" w:rsidR="004929DD" w:rsidRPr="00D16D8A" w:rsidRDefault="004929DD" w:rsidP="00524DC1">
            <w:pPr>
              <w:pStyle w:val="PKSTTABELADANE1"/>
              <w:rPr>
                <w:sz w:val="14"/>
                <w:szCs w:val="14"/>
              </w:rPr>
            </w:pPr>
            <w:r w:rsidRPr="00D16D8A">
              <w:rPr>
                <w:sz w:val="14"/>
                <w:szCs w:val="14"/>
              </w:rPr>
              <w:t>Imię i nazwisko</w:t>
            </w:r>
          </w:p>
          <w:p w14:paraId="115FAB86" w14:textId="77777777" w:rsidR="004929DD" w:rsidRPr="00D16D8A" w:rsidRDefault="004929DD" w:rsidP="00524DC1">
            <w:pPr>
              <w:pStyle w:val="PKSTTABELADANE1"/>
              <w:rPr>
                <w:sz w:val="14"/>
                <w:szCs w:val="14"/>
              </w:rPr>
            </w:pPr>
            <w:r w:rsidRPr="00D16D8A">
              <w:rPr>
                <w:sz w:val="14"/>
                <w:szCs w:val="14"/>
              </w:rPr>
              <w:t xml:space="preserve">specjalność </w:t>
            </w:r>
          </w:p>
          <w:p w14:paraId="1E43F23F" w14:textId="77777777" w:rsidR="004929DD" w:rsidRPr="00D16D8A" w:rsidRDefault="004929DD" w:rsidP="00524DC1">
            <w:pPr>
              <w:pStyle w:val="PKSTTABELADANE1"/>
              <w:rPr>
                <w:sz w:val="14"/>
                <w:szCs w:val="14"/>
              </w:rPr>
            </w:pPr>
            <w:r w:rsidRPr="00D16D8A">
              <w:rPr>
                <w:sz w:val="14"/>
                <w:szCs w:val="14"/>
              </w:rPr>
              <w:t>numer uprawnień budowlanych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12810" w14:textId="77777777" w:rsidR="004929DD" w:rsidRPr="00D16D8A" w:rsidRDefault="004929DD" w:rsidP="00524DC1">
            <w:pPr>
              <w:pStyle w:val="PKSTTABELADANE1"/>
              <w:rPr>
                <w:sz w:val="14"/>
                <w:szCs w:val="14"/>
              </w:rPr>
            </w:pPr>
            <w:r w:rsidRPr="00E3504E">
              <w:rPr>
                <w:sz w:val="14"/>
                <w:szCs w:val="14"/>
              </w:rPr>
              <w:t>Data/</w:t>
            </w:r>
            <w:r w:rsidRPr="00D16D8A">
              <w:rPr>
                <w:sz w:val="14"/>
                <w:szCs w:val="14"/>
              </w:rPr>
              <w:t>podpis</w:t>
            </w:r>
          </w:p>
        </w:tc>
      </w:tr>
      <w:tr w:rsidR="004929DD" w:rsidRPr="008263B9" w14:paraId="0C65BEAA" w14:textId="77777777" w:rsidTr="00524DC1">
        <w:trPr>
          <w:trHeight w:val="363"/>
        </w:trPr>
        <w:tc>
          <w:tcPr>
            <w:tcW w:w="1493" w:type="dxa"/>
            <w:vMerge w:val="restart"/>
            <w:shd w:val="clear" w:color="auto" w:fill="auto"/>
            <w:vAlign w:val="center"/>
          </w:tcPr>
          <w:p w14:paraId="482E5D64" w14:textId="77777777" w:rsidR="004929DD" w:rsidRPr="00DE039B" w:rsidRDefault="004929DD" w:rsidP="00524DC1">
            <w:pPr>
              <w:pStyle w:val="PKSTTABELADANE1"/>
              <w:rPr>
                <w:sz w:val="16"/>
                <w:szCs w:val="16"/>
              </w:rPr>
            </w:pPr>
            <w:r w:rsidRPr="00DE039B">
              <w:rPr>
                <w:sz w:val="16"/>
                <w:szCs w:val="16"/>
              </w:rPr>
              <w:t>ARCHITEKTURA</w:t>
            </w:r>
          </w:p>
          <w:p w14:paraId="35C1A0F7" w14:textId="77777777" w:rsidR="004929DD" w:rsidRPr="00DE039B" w:rsidRDefault="004929DD" w:rsidP="00524DC1">
            <w:pPr>
              <w:pStyle w:val="PKSTTABELADANE1"/>
              <w:rPr>
                <w:b w:val="0"/>
                <w:bCs/>
                <w:i/>
                <w:iCs/>
                <w:sz w:val="16"/>
                <w:szCs w:val="16"/>
              </w:rPr>
            </w:pPr>
            <w:r>
              <w:rPr>
                <w:b w:val="0"/>
                <w:bCs/>
                <w:i/>
                <w:iCs/>
                <w:sz w:val="14"/>
                <w:szCs w:val="14"/>
              </w:rPr>
              <w:t>projektował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0490330" w14:textId="77777777" w:rsidR="004929DD" w:rsidRPr="008263B9" w:rsidRDefault="004929DD" w:rsidP="00524DC1">
            <w:pPr>
              <w:pStyle w:val="PKSTTABELADANE1"/>
              <w:rPr>
                <w:b w:val="0"/>
                <w:bCs/>
                <w:sz w:val="16"/>
                <w:szCs w:val="16"/>
              </w:rPr>
            </w:pPr>
            <w:r>
              <w:rPr>
                <w:b w:val="0"/>
                <w:bCs/>
                <w:sz w:val="16"/>
                <w:szCs w:val="16"/>
              </w:rPr>
              <w:t>Pr</w:t>
            </w:r>
            <w:r w:rsidRPr="008263B9">
              <w:rPr>
                <w:b w:val="0"/>
                <w:bCs/>
                <w:sz w:val="16"/>
                <w:szCs w:val="16"/>
              </w:rPr>
              <w:t>ojektant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C0C3202" w14:textId="77777777" w:rsidR="004929DD" w:rsidRPr="008263B9" w:rsidRDefault="004929DD" w:rsidP="00524DC1">
            <w:pPr>
              <w:pStyle w:val="PKSTTABELADANE1"/>
              <w:rPr>
                <w:sz w:val="16"/>
                <w:szCs w:val="16"/>
              </w:rPr>
            </w:pPr>
            <w:r w:rsidRPr="001316AE">
              <w:rPr>
                <w:sz w:val="16"/>
                <w:szCs w:val="16"/>
              </w:rPr>
              <w:t xml:space="preserve">mgr inż. arch. </w:t>
            </w:r>
            <w:r>
              <w:rPr>
                <w:sz w:val="16"/>
                <w:szCs w:val="16"/>
              </w:rPr>
              <w:t>WITOLD MALMON</w:t>
            </w:r>
          </w:p>
        </w:tc>
        <w:tc>
          <w:tcPr>
            <w:tcW w:w="1928" w:type="dxa"/>
            <w:vMerge w:val="restart"/>
            <w:shd w:val="clear" w:color="auto" w:fill="auto"/>
            <w:vAlign w:val="bottom"/>
          </w:tcPr>
          <w:p w14:paraId="2AE7744F" w14:textId="28FBC487" w:rsidR="004929DD" w:rsidRPr="008263B9" w:rsidRDefault="00C15A2F" w:rsidP="00524DC1">
            <w:pPr>
              <w:pStyle w:val="PKSTTABELADANE1"/>
              <w:jc w:val="right"/>
              <w:rPr>
                <w:b w:val="0"/>
                <w:bCs/>
                <w:sz w:val="16"/>
                <w:szCs w:val="16"/>
              </w:rPr>
            </w:pPr>
            <w:bookmarkStart w:id="12" w:name="data"/>
            <w:r>
              <w:rPr>
                <w:b w:val="0"/>
                <w:bCs/>
                <w:i/>
                <w:iCs/>
                <w:sz w:val="14"/>
                <w:szCs w:val="14"/>
              </w:rPr>
              <w:t>sierpień</w:t>
            </w:r>
            <w:r w:rsidR="004929DD" w:rsidRPr="005A4F57">
              <w:rPr>
                <w:b w:val="0"/>
                <w:bCs/>
                <w:i/>
                <w:iCs/>
                <w:sz w:val="14"/>
                <w:szCs w:val="14"/>
              </w:rPr>
              <w:t xml:space="preserve"> 20</w:t>
            </w:r>
            <w:r w:rsidR="004929DD">
              <w:rPr>
                <w:b w:val="0"/>
                <w:bCs/>
                <w:i/>
                <w:iCs/>
                <w:sz w:val="14"/>
                <w:szCs w:val="14"/>
              </w:rPr>
              <w:t>2</w:t>
            </w:r>
            <w:r w:rsidR="004929DD" w:rsidRPr="005A4F57">
              <w:rPr>
                <w:b w:val="0"/>
                <w:bCs/>
                <w:i/>
                <w:iCs/>
                <w:sz w:val="14"/>
                <w:szCs w:val="14"/>
              </w:rPr>
              <w:t>2</w:t>
            </w:r>
            <w:bookmarkEnd w:id="12"/>
          </w:p>
        </w:tc>
      </w:tr>
      <w:tr w:rsidR="004929DD" w:rsidRPr="00476544" w14:paraId="0ADEC016" w14:textId="77777777" w:rsidTr="00524DC1">
        <w:trPr>
          <w:trHeight w:val="47"/>
        </w:trPr>
        <w:tc>
          <w:tcPr>
            <w:tcW w:w="1493" w:type="dxa"/>
            <w:vMerge/>
            <w:shd w:val="clear" w:color="auto" w:fill="auto"/>
            <w:vAlign w:val="center"/>
          </w:tcPr>
          <w:p w14:paraId="36502992" w14:textId="77777777" w:rsidR="004929DD" w:rsidRPr="008263B9" w:rsidRDefault="004929DD" w:rsidP="00524DC1">
            <w:pPr>
              <w:pStyle w:val="PKSTTABELADANE1"/>
              <w:rPr>
                <w:b w:val="0"/>
                <w:bCs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C578727" w14:textId="77777777" w:rsidR="004929DD" w:rsidRPr="008263B9" w:rsidRDefault="004929DD" w:rsidP="00524DC1">
            <w:pPr>
              <w:pStyle w:val="PKSTTABELADANE1"/>
              <w:rPr>
                <w:b w:val="0"/>
                <w:bCs/>
                <w:sz w:val="16"/>
                <w:szCs w:val="16"/>
              </w:rPr>
            </w:pPr>
            <w:r w:rsidRPr="008263B9">
              <w:rPr>
                <w:b w:val="0"/>
                <w:bCs/>
                <w:sz w:val="16"/>
                <w:szCs w:val="16"/>
              </w:rPr>
              <w:t>Spec. uprawnień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4E8B717" w14:textId="77777777" w:rsidR="004929DD" w:rsidRPr="005F3B2F" w:rsidRDefault="004929DD" w:rsidP="00524DC1">
            <w:pPr>
              <w:pStyle w:val="PKSTTABELADANE1"/>
              <w:rPr>
                <w:b w:val="0"/>
                <w:bCs/>
                <w:i/>
                <w:iCs/>
                <w:sz w:val="16"/>
                <w:szCs w:val="16"/>
              </w:rPr>
            </w:pPr>
            <w:r w:rsidRPr="005F3B2F">
              <w:rPr>
                <w:b w:val="0"/>
                <w:bCs/>
                <w:i/>
                <w:iCs/>
                <w:sz w:val="14"/>
                <w:szCs w:val="14"/>
              </w:rPr>
              <w:t>Architektoniczna do projektowania bez ograniczeń</w:t>
            </w:r>
          </w:p>
        </w:tc>
        <w:tc>
          <w:tcPr>
            <w:tcW w:w="1928" w:type="dxa"/>
            <w:vMerge/>
            <w:shd w:val="clear" w:color="auto" w:fill="auto"/>
            <w:vAlign w:val="bottom"/>
          </w:tcPr>
          <w:p w14:paraId="6EC4B19D" w14:textId="77777777" w:rsidR="004929DD" w:rsidRPr="008263B9" w:rsidRDefault="004929DD" w:rsidP="00524DC1">
            <w:pPr>
              <w:pStyle w:val="PKSTTABELADANE1"/>
              <w:jc w:val="right"/>
              <w:rPr>
                <w:b w:val="0"/>
                <w:bCs/>
                <w:sz w:val="16"/>
                <w:szCs w:val="16"/>
              </w:rPr>
            </w:pPr>
          </w:p>
        </w:tc>
      </w:tr>
      <w:tr w:rsidR="004929DD" w:rsidRPr="008263B9" w14:paraId="49C69E62" w14:textId="77777777" w:rsidTr="00524DC1">
        <w:trPr>
          <w:trHeight w:val="155"/>
        </w:trPr>
        <w:tc>
          <w:tcPr>
            <w:tcW w:w="1493" w:type="dxa"/>
            <w:vMerge/>
            <w:shd w:val="clear" w:color="auto" w:fill="auto"/>
            <w:vAlign w:val="center"/>
          </w:tcPr>
          <w:p w14:paraId="1E7BBCC6" w14:textId="77777777" w:rsidR="004929DD" w:rsidRPr="008263B9" w:rsidRDefault="004929DD" w:rsidP="00524DC1">
            <w:pPr>
              <w:pStyle w:val="PKSTTABELADANE1"/>
              <w:rPr>
                <w:b w:val="0"/>
                <w:bCs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C05B4ED" w14:textId="77777777" w:rsidR="004929DD" w:rsidRPr="008263B9" w:rsidRDefault="004929DD" w:rsidP="00524DC1">
            <w:pPr>
              <w:pStyle w:val="PKSTTABELADANE1"/>
              <w:rPr>
                <w:b w:val="0"/>
                <w:bCs/>
                <w:sz w:val="16"/>
                <w:szCs w:val="16"/>
              </w:rPr>
            </w:pPr>
            <w:r w:rsidRPr="008263B9">
              <w:rPr>
                <w:b w:val="0"/>
                <w:bCs/>
                <w:sz w:val="16"/>
                <w:szCs w:val="16"/>
              </w:rPr>
              <w:t>N</w:t>
            </w:r>
            <w:r>
              <w:rPr>
                <w:b w:val="0"/>
                <w:bCs/>
                <w:sz w:val="16"/>
                <w:szCs w:val="16"/>
              </w:rPr>
              <w:t xml:space="preserve">r </w:t>
            </w:r>
            <w:r w:rsidRPr="008263B9">
              <w:rPr>
                <w:b w:val="0"/>
                <w:bCs/>
                <w:sz w:val="16"/>
                <w:szCs w:val="16"/>
              </w:rPr>
              <w:t>uprawnień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1FA9607" w14:textId="77777777" w:rsidR="004929DD" w:rsidRPr="005F3B2F" w:rsidRDefault="004929DD" w:rsidP="00524DC1">
            <w:pPr>
              <w:pStyle w:val="PKSTTABELADANE1"/>
              <w:rPr>
                <w:b w:val="0"/>
                <w:bCs/>
                <w:sz w:val="16"/>
                <w:szCs w:val="16"/>
              </w:rPr>
            </w:pPr>
            <w:r>
              <w:rPr>
                <w:b w:val="0"/>
                <w:bCs/>
                <w:sz w:val="16"/>
                <w:szCs w:val="16"/>
              </w:rPr>
              <w:t>GP-III-7342/130/91</w:t>
            </w:r>
          </w:p>
        </w:tc>
        <w:tc>
          <w:tcPr>
            <w:tcW w:w="1928" w:type="dxa"/>
            <w:vMerge/>
            <w:shd w:val="clear" w:color="auto" w:fill="auto"/>
            <w:vAlign w:val="bottom"/>
          </w:tcPr>
          <w:p w14:paraId="155A71A6" w14:textId="77777777" w:rsidR="004929DD" w:rsidRPr="008263B9" w:rsidRDefault="004929DD" w:rsidP="00524DC1">
            <w:pPr>
              <w:pStyle w:val="PKSTTABELADANE1"/>
              <w:jc w:val="right"/>
              <w:rPr>
                <w:b w:val="0"/>
                <w:bCs/>
                <w:sz w:val="16"/>
                <w:szCs w:val="16"/>
              </w:rPr>
            </w:pPr>
          </w:p>
        </w:tc>
      </w:tr>
    </w:tbl>
    <w:p w14:paraId="6B3F04D7" w14:textId="77777777" w:rsidR="0059511A" w:rsidRDefault="0059511A"/>
    <w:bookmarkEnd w:id="11"/>
    <w:p w14:paraId="055735A7" w14:textId="77777777" w:rsidR="006B700E" w:rsidRDefault="006B700E" w:rsidP="008069D4">
      <w:pPr>
        <w:tabs>
          <w:tab w:val="left" w:pos="3192"/>
        </w:tabs>
        <w:rPr>
          <w:lang w:val="pl-PL"/>
        </w:rPr>
      </w:pPr>
    </w:p>
    <w:p w14:paraId="3097C522" w14:textId="77777777" w:rsidR="00875939" w:rsidRDefault="00875939" w:rsidP="008069D4">
      <w:pPr>
        <w:tabs>
          <w:tab w:val="left" w:pos="3192"/>
        </w:tabs>
        <w:rPr>
          <w:lang w:val="pl-PL"/>
        </w:rPr>
      </w:pPr>
    </w:p>
    <w:p w14:paraId="1C930942" w14:textId="7DB1FF30" w:rsidR="00875939" w:rsidRDefault="00875939" w:rsidP="008069D4">
      <w:pPr>
        <w:tabs>
          <w:tab w:val="left" w:pos="3192"/>
        </w:tabs>
        <w:rPr>
          <w:lang w:val="pl-PL"/>
        </w:rPr>
        <w:sectPr w:rsidR="00875939" w:rsidSect="00110EB1">
          <w:footerReference w:type="default" r:id="rId8"/>
          <w:headerReference w:type="first" r:id="rId9"/>
          <w:footerReference w:type="first" r:id="rId10"/>
          <w:pgSz w:w="11906" w:h="16838" w:code="9"/>
          <w:pgMar w:top="1418" w:right="1418" w:bottom="1418" w:left="1701" w:header="709" w:footer="709" w:gutter="0"/>
          <w:pgNumType w:start="1"/>
          <w:cols w:space="708"/>
          <w:titlePg/>
          <w:docGrid w:linePitch="299"/>
        </w:sectPr>
      </w:pPr>
    </w:p>
    <w:p w14:paraId="06ADA0AD" w14:textId="77777777" w:rsidR="008069D4" w:rsidRPr="002002D9" w:rsidRDefault="008069D4" w:rsidP="00F46526">
      <w:pPr>
        <w:pStyle w:val="PKNORMALNY"/>
        <w:ind w:firstLine="0"/>
        <w:rPr>
          <w:b/>
          <w:bCs/>
        </w:rPr>
      </w:pPr>
      <w:r w:rsidRPr="002002D9">
        <w:rPr>
          <w:b/>
          <w:bCs/>
        </w:rPr>
        <w:lastRenderedPageBreak/>
        <w:t>SPIS ZAWARTOŚCI</w:t>
      </w:r>
    </w:p>
    <w:p w14:paraId="19FC3CBD" w14:textId="02C5894C" w:rsidR="006348ED" w:rsidRDefault="008069D4">
      <w:pPr>
        <w:pStyle w:val="Spistreci1"/>
        <w:tabs>
          <w:tab w:val="right" w:leader="dot" w:pos="877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l-PL" w:eastAsia="pl-PL"/>
        </w:rPr>
      </w:pPr>
      <w:r>
        <w:rPr>
          <w:b w:val="0"/>
        </w:rPr>
        <w:fldChar w:fldCharType="begin"/>
      </w:r>
      <w:r>
        <w:rPr>
          <w:b w:val="0"/>
        </w:rPr>
        <w:instrText xml:space="preserve"> TOC \o "1-2" \h \z \u </w:instrText>
      </w:r>
      <w:r>
        <w:rPr>
          <w:b w:val="0"/>
        </w:rPr>
        <w:fldChar w:fldCharType="separate"/>
      </w:r>
      <w:hyperlink w:anchor="_Toc110424497" w:history="1">
        <w:r w:rsidR="006348ED" w:rsidRPr="00932A07">
          <w:rPr>
            <w:rStyle w:val="Hipercze"/>
            <w:noProof/>
            <w:lang w:bidi="pl-PL"/>
          </w:rPr>
          <w:t>OŚWIADCZENIE PROJEKTANTÓW</w:t>
        </w:r>
        <w:r w:rsidR="006348ED">
          <w:rPr>
            <w:noProof/>
            <w:webHidden/>
          </w:rPr>
          <w:tab/>
        </w:r>
        <w:r w:rsidR="006348ED">
          <w:rPr>
            <w:noProof/>
            <w:webHidden/>
          </w:rPr>
          <w:fldChar w:fldCharType="begin"/>
        </w:r>
        <w:r w:rsidR="006348ED">
          <w:rPr>
            <w:noProof/>
            <w:webHidden/>
          </w:rPr>
          <w:instrText xml:space="preserve"> PAGEREF _Toc110424497 \h </w:instrText>
        </w:r>
        <w:r w:rsidR="006348ED">
          <w:rPr>
            <w:noProof/>
            <w:webHidden/>
          </w:rPr>
        </w:r>
        <w:r w:rsidR="006348ED">
          <w:rPr>
            <w:noProof/>
            <w:webHidden/>
          </w:rPr>
          <w:fldChar w:fldCharType="separate"/>
        </w:r>
        <w:r w:rsidR="00D4146D">
          <w:rPr>
            <w:noProof/>
            <w:webHidden/>
          </w:rPr>
          <w:t>3</w:t>
        </w:r>
        <w:r w:rsidR="006348ED">
          <w:rPr>
            <w:noProof/>
            <w:webHidden/>
          </w:rPr>
          <w:fldChar w:fldCharType="end"/>
        </w:r>
      </w:hyperlink>
    </w:p>
    <w:p w14:paraId="7CB2EEAE" w14:textId="602FB3E8" w:rsidR="006348ED" w:rsidRDefault="00000000">
      <w:pPr>
        <w:pStyle w:val="Spistreci1"/>
        <w:tabs>
          <w:tab w:val="right" w:leader="dot" w:pos="877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l-PL" w:eastAsia="pl-PL"/>
        </w:rPr>
      </w:pPr>
      <w:hyperlink w:anchor="_Toc110424498" w:history="1">
        <w:r w:rsidR="006348ED" w:rsidRPr="00932A07">
          <w:rPr>
            <w:rStyle w:val="Hipercze"/>
            <w:noProof/>
            <w:lang w:bidi="pl-PL"/>
          </w:rPr>
          <w:t>KOPIA DECYZJI O NADANIU UPRAWNIEŃ BUDOWLANYCH ORAZ KOPIA ZAŚWIADCZENIA O WPISIE NA LISTĘ CZŁONKÓW WŁAŚCIWEJ IZBY SAMORZĄDU ZAWODOWEGO</w:t>
        </w:r>
        <w:r w:rsidR="006348ED">
          <w:rPr>
            <w:noProof/>
            <w:webHidden/>
          </w:rPr>
          <w:tab/>
        </w:r>
        <w:r w:rsidR="006348ED">
          <w:rPr>
            <w:noProof/>
            <w:webHidden/>
          </w:rPr>
          <w:fldChar w:fldCharType="begin"/>
        </w:r>
        <w:r w:rsidR="006348ED">
          <w:rPr>
            <w:noProof/>
            <w:webHidden/>
          </w:rPr>
          <w:instrText xml:space="preserve"> PAGEREF _Toc110424498 \h </w:instrText>
        </w:r>
        <w:r w:rsidR="006348ED">
          <w:rPr>
            <w:noProof/>
            <w:webHidden/>
          </w:rPr>
        </w:r>
        <w:r w:rsidR="006348ED">
          <w:rPr>
            <w:noProof/>
            <w:webHidden/>
          </w:rPr>
          <w:fldChar w:fldCharType="separate"/>
        </w:r>
        <w:r w:rsidR="00D4146D">
          <w:rPr>
            <w:noProof/>
            <w:webHidden/>
          </w:rPr>
          <w:t>4</w:t>
        </w:r>
        <w:r w:rsidR="006348ED">
          <w:rPr>
            <w:noProof/>
            <w:webHidden/>
          </w:rPr>
          <w:fldChar w:fldCharType="end"/>
        </w:r>
      </w:hyperlink>
    </w:p>
    <w:p w14:paraId="777B891C" w14:textId="05A60AAE" w:rsidR="006348ED" w:rsidRDefault="00000000">
      <w:pPr>
        <w:pStyle w:val="Spistreci1"/>
        <w:tabs>
          <w:tab w:val="right" w:leader="dot" w:pos="877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l-PL" w:eastAsia="pl-PL"/>
        </w:rPr>
      </w:pPr>
      <w:hyperlink w:anchor="_Toc110424499" w:history="1">
        <w:r w:rsidR="006348ED" w:rsidRPr="00932A07">
          <w:rPr>
            <w:rStyle w:val="Hipercze"/>
            <w:noProof/>
            <w:lang w:bidi="pl-PL"/>
          </w:rPr>
          <w:t>OPIS KONCEPCJI ARCHITEKTONICZNO-URBANISTYCZNEJ</w:t>
        </w:r>
        <w:r w:rsidR="006348ED">
          <w:rPr>
            <w:noProof/>
            <w:webHidden/>
          </w:rPr>
          <w:tab/>
        </w:r>
        <w:r w:rsidR="006348ED">
          <w:rPr>
            <w:noProof/>
            <w:webHidden/>
          </w:rPr>
          <w:fldChar w:fldCharType="begin"/>
        </w:r>
        <w:r w:rsidR="006348ED">
          <w:rPr>
            <w:noProof/>
            <w:webHidden/>
          </w:rPr>
          <w:instrText xml:space="preserve"> PAGEREF _Toc110424499 \h </w:instrText>
        </w:r>
        <w:r w:rsidR="006348ED">
          <w:rPr>
            <w:noProof/>
            <w:webHidden/>
          </w:rPr>
        </w:r>
        <w:r w:rsidR="006348ED">
          <w:rPr>
            <w:noProof/>
            <w:webHidden/>
          </w:rPr>
          <w:fldChar w:fldCharType="separate"/>
        </w:r>
        <w:r w:rsidR="00D4146D">
          <w:rPr>
            <w:noProof/>
            <w:webHidden/>
          </w:rPr>
          <w:t>5</w:t>
        </w:r>
        <w:r w:rsidR="006348ED">
          <w:rPr>
            <w:noProof/>
            <w:webHidden/>
          </w:rPr>
          <w:fldChar w:fldCharType="end"/>
        </w:r>
      </w:hyperlink>
    </w:p>
    <w:p w14:paraId="5947F9C5" w14:textId="4DFCCD49" w:rsidR="006348ED" w:rsidRDefault="00000000">
      <w:pPr>
        <w:pStyle w:val="Spistreci2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  <w:lang w:val="pl-PL" w:eastAsia="pl-PL"/>
        </w:rPr>
      </w:pPr>
      <w:hyperlink w:anchor="_Toc110424500" w:history="1">
        <w:r w:rsidR="006348ED" w:rsidRPr="00932A07">
          <w:rPr>
            <w:rStyle w:val="Hipercze"/>
            <w:noProof/>
          </w:rPr>
          <w:t>1. STRUKTURA FUNKCJONALNA ZABUDOWY I ZAGOSPODAROWANIA TERENU</w:t>
        </w:r>
        <w:r w:rsidR="006348ED">
          <w:rPr>
            <w:noProof/>
            <w:webHidden/>
          </w:rPr>
          <w:tab/>
        </w:r>
        <w:r w:rsidR="006348ED">
          <w:rPr>
            <w:noProof/>
            <w:webHidden/>
          </w:rPr>
          <w:fldChar w:fldCharType="begin"/>
        </w:r>
        <w:r w:rsidR="006348ED">
          <w:rPr>
            <w:noProof/>
            <w:webHidden/>
          </w:rPr>
          <w:instrText xml:space="preserve"> PAGEREF _Toc110424500 \h </w:instrText>
        </w:r>
        <w:r w:rsidR="006348ED">
          <w:rPr>
            <w:noProof/>
            <w:webHidden/>
          </w:rPr>
        </w:r>
        <w:r w:rsidR="006348ED">
          <w:rPr>
            <w:noProof/>
            <w:webHidden/>
          </w:rPr>
          <w:fldChar w:fldCharType="separate"/>
        </w:r>
        <w:r w:rsidR="00D4146D">
          <w:rPr>
            <w:noProof/>
            <w:webHidden/>
          </w:rPr>
          <w:t>5</w:t>
        </w:r>
        <w:r w:rsidR="006348ED">
          <w:rPr>
            <w:noProof/>
            <w:webHidden/>
          </w:rPr>
          <w:fldChar w:fldCharType="end"/>
        </w:r>
      </w:hyperlink>
    </w:p>
    <w:p w14:paraId="3945EB7C" w14:textId="7F770E3A" w:rsidR="006348ED" w:rsidRDefault="00000000">
      <w:pPr>
        <w:pStyle w:val="Spistreci2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  <w:lang w:val="pl-PL" w:eastAsia="pl-PL"/>
        </w:rPr>
      </w:pPr>
      <w:hyperlink w:anchor="_Toc110424501" w:history="1">
        <w:r w:rsidR="006348ED" w:rsidRPr="00932A07">
          <w:rPr>
            <w:rStyle w:val="Hipercze"/>
            <w:noProof/>
            <w:lang w:eastAsia="pl-PL"/>
          </w:rPr>
          <w:t>2. UKŁAD URBANISTYCZNY ZABUDOWY I KOMPOZYCJA ARCHITEKTONICZNA OBIEKTÓW O FUNKCJI PODSTAWOWEJ</w:t>
        </w:r>
        <w:r w:rsidR="006348ED">
          <w:rPr>
            <w:noProof/>
            <w:webHidden/>
          </w:rPr>
          <w:tab/>
        </w:r>
        <w:r w:rsidR="006348ED">
          <w:rPr>
            <w:noProof/>
            <w:webHidden/>
          </w:rPr>
          <w:fldChar w:fldCharType="begin"/>
        </w:r>
        <w:r w:rsidR="006348ED">
          <w:rPr>
            <w:noProof/>
            <w:webHidden/>
          </w:rPr>
          <w:instrText xml:space="preserve"> PAGEREF _Toc110424501 \h </w:instrText>
        </w:r>
        <w:r w:rsidR="006348ED">
          <w:rPr>
            <w:noProof/>
            <w:webHidden/>
          </w:rPr>
        </w:r>
        <w:r w:rsidR="006348ED">
          <w:rPr>
            <w:noProof/>
            <w:webHidden/>
          </w:rPr>
          <w:fldChar w:fldCharType="separate"/>
        </w:r>
        <w:r w:rsidR="00D4146D">
          <w:rPr>
            <w:noProof/>
            <w:webHidden/>
          </w:rPr>
          <w:t>6</w:t>
        </w:r>
        <w:r w:rsidR="006348ED">
          <w:rPr>
            <w:noProof/>
            <w:webHidden/>
          </w:rPr>
          <w:fldChar w:fldCharType="end"/>
        </w:r>
      </w:hyperlink>
    </w:p>
    <w:p w14:paraId="4A67C39F" w14:textId="634A85D7" w:rsidR="006348ED" w:rsidRDefault="00000000">
      <w:pPr>
        <w:pStyle w:val="Spistreci2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  <w:lang w:val="pl-PL" w:eastAsia="pl-PL"/>
        </w:rPr>
      </w:pPr>
      <w:hyperlink w:anchor="_Toc110424502" w:history="1">
        <w:r w:rsidR="006348ED" w:rsidRPr="00932A07">
          <w:rPr>
            <w:rStyle w:val="Hipercze"/>
            <w:noProof/>
          </w:rPr>
          <w:t>3.</w:t>
        </w:r>
        <w:r w:rsidR="006348ED" w:rsidRPr="00932A07">
          <w:rPr>
            <w:rStyle w:val="Hipercze"/>
            <w:noProof/>
            <w:lang w:eastAsia="pl-PL"/>
          </w:rPr>
          <w:t xml:space="preserve"> PRZEBIEG GŁÓWNYCH ELEMENTÓW SIECI UZBROJENIA TERENU ORAZ DRÓG PUBLICZNYCH I WEWN</w:t>
        </w:r>
        <w:r w:rsidR="006348ED" w:rsidRPr="00932A07">
          <w:rPr>
            <w:rStyle w:val="Hipercze"/>
            <w:rFonts w:ascii="Arial,Bold" w:hAnsi="Arial,Bold" w:cs="Arial,Bold"/>
            <w:noProof/>
            <w:lang w:eastAsia="pl-PL"/>
          </w:rPr>
          <w:t>Ę</w:t>
        </w:r>
        <w:r w:rsidR="006348ED" w:rsidRPr="00932A07">
          <w:rPr>
            <w:rStyle w:val="Hipercze"/>
            <w:noProof/>
            <w:lang w:eastAsia="pl-PL"/>
          </w:rPr>
          <w:t>TRZNYCH NIEZB</w:t>
        </w:r>
        <w:r w:rsidR="006348ED" w:rsidRPr="00932A07">
          <w:rPr>
            <w:rStyle w:val="Hipercze"/>
            <w:rFonts w:ascii="Arial,Bold" w:hAnsi="Arial,Bold" w:cs="Arial,Bold"/>
            <w:noProof/>
            <w:lang w:eastAsia="pl-PL"/>
          </w:rPr>
          <w:t>Ę</w:t>
        </w:r>
        <w:r w:rsidR="006348ED" w:rsidRPr="00932A07">
          <w:rPr>
            <w:rStyle w:val="Hipercze"/>
            <w:noProof/>
            <w:lang w:eastAsia="pl-PL"/>
          </w:rPr>
          <w:t>DNYCH DO OBSŁUGI PROPONOWANEJ ZABUDOWY I ZAGOSPODAROWANIA TERENU</w:t>
        </w:r>
        <w:r w:rsidR="006348ED">
          <w:rPr>
            <w:noProof/>
            <w:webHidden/>
          </w:rPr>
          <w:tab/>
        </w:r>
        <w:r w:rsidR="006348ED">
          <w:rPr>
            <w:noProof/>
            <w:webHidden/>
          </w:rPr>
          <w:fldChar w:fldCharType="begin"/>
        </w:r>
        <w:r w:rsidR="006348ED">
          <w:rPr>
            <w:noProof/>
            <w:webHidden/>
          </w:rPr>
          <w:instrText xml:space="preserve"> PAGEREF _Toc110424502 \h </w:instrText>
        </w:r>
        <w:r w:rsidR="006348ED">
          <w:rPr>
            <w:noProof/>
            <w:webHidden/>
          </w:rPr>
        </w:r>
        <w:r w:rsidR="006348ED">
          <w:rPr>
            <w:noProof/>
            <w:webHidden/>
          </w:rPr>
          <w:fldChar w:fldCharType="separate"/>
        </w:r>
        <w:r w:rsidR="00D4146D">
          <w:rPr>
            <w:noProof/>
            <w:webHidden/>
          </w:rPr>
          <w:t>6</w:t>
        </w:r>
        <w:r w:rsidR="006348ED">
          <w:rPr>
            <w:noProof/>
            <w:webHidden/>
          </w:rPr>
          <w:fldChar w:fldCharType="end"/>
        </w:r>
      </w:hyperlink>
    </w:p>
    <w:p w14:paraId="09C880DC" w14:textId="3B8A4AEB" w:rsidR="006348ED" w:rsidRDefault="00000000">
      <w:pPr>
        <w:pStyle w:val="Spistreci2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  <w:lang w:val="pl-PL" w:eastAsia="pl-PL"/>
        </w:rPr>
      </w:pPr>
      <w:hyperlink w:anchor="_Toc110424503" w:history="1">
        <w:r w:rsidR="006348ED" w:rsidRPr="00932A07">
          <w:rPr>
            <w:rStyle w:val="Hipercze"/>
            <w:noProof/>
          </w:rPr>
          <w:t>4. ETAPY REALIZACJI PROPONOWANEJ ZABUDOWY I ZAGOSPODAROWANIA TERENU</w:t>
        </w:r>
        <w:r w:rsidR="006348ED">
          <w:rPr>
            <w:noProof/>
            <w:webHidden/>
          </w:rPr>
          <w:tab/>
        </w:r>
        <w:r w:rsidR="006348ED">
          <w:rPr>
            <w:noProof/>
            <w:webHidden/>
          </w:rPr>
          <w:fldChar w:fldCharType="begin"/>
        </w:r>
        <w:r w:rsidR="006348ED">
          <w:rPr>
            <w:noProof/>
            <w:webHidden/>
          </w:rPr>
          <w:instrText xml:space="preserve"> PAGEREF _Toc110424503 \h </w:instrText>
        </w:r>
        <w:r w:rsidR="006348ED">
          <w:rPr>
            <w:noProof/>
            <w:webHidden/>
          </w:rPr>
        </w:r>
        <w:r w:rsidR="006348ED">
          <w:rPr>
            <w:noProof/>
            <w:webHidden/>
          </w:rPr>
          <w:fldChar w:fldCharType="separate"/>
        </w:r>
        <w:r w:rsidR="00D4146D">
          <w:rPr>
            <w:noProof/>
            <w:webHidden/>
          </w:rPr>
          <w:t>7</w:t>
        </w:r>
        <w:r w:rsidR="006348ED">
          <w:rPr>
            <w:noProof/>
            <w:webHidden/>
          </w:rPr>
          <w:fldChar w:fldCharType="end"/>
        </w:r>
      </w:hyperlink>
    </w:p>
    <w:p w14:paraId="6C042015" w14:textId="65686F62" w:rsidR="006348ED" w:rsidRDefault="00000000">
      <w:pPr>
        <w:pStyle w:val="Spistreci2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  <w:lang w:val="pl-PL" w:eastAsia="pl-PL"/>
        </w:rPr>
      </w:pPr>
      <w:hyperlink w:anchor="_Toc110424504" w:history="1">
        <w:r w:rsidR="006348ED" w:rsidRPr="00932A07">
          <w:rPr>
            <w:rStyle w:val="Hipercze"/>
            <w:noProof/>
          </w:rPr>
          <w:t>5. POWIĄZANIA PRZESTRZENNE PLANOWANEJ INWESTYCJI Z TERENAMI OTACZAJĄCYMI</w:t>
        </w:r>
        <w:r w:rsidR="006348ED">
          <w:rPr>
            <w:noProof/>
            <w:webHidden/>
          </w:rPr>
          <w:tab/>
        </w:r>
        <w:r w:rsidR="006348ED">
          <w:rPr>
            <w:noProof/>
            <w:webHidden/>
          </w:rPr>
          <w:fldChar w:fldCharType="begin"/>
        </w:r>
        <w:r w:rsidR="006348ED">
          <w:rPr>
            <w:noProof/>
            <w:webHidden/>
          </w:rPr>
          <w:instrText xml:space="preserve"> PAGEREF _Toc110424504 \h </w:instrText>
        </w:r>
        <w:r w:rsidR="006348ED">
          <w:rPr>
            <w:noProof/>
            <w:webHidden/>
          </w:rPr>
        </w:r>
        <w:r w:rsidR="006348ED">
          <w:rPr>
            <w:noProof/>
            <w:webHidden/>
          </w:rPr>
          <w:fldChar w:fldCharType="separate"/>
        </w:r>
        <w:r w:rsidR="00D4146D">
          <w:rPr>
            <w:noProof/>
            <w:webHidden/>
          </w:rPr>
          <w:t>7</w:t>
        </w:r>
        <w:r w:rsidR="006348ED">
          <w:rPr>
            <w:noProof/>
            <w:webHidden/>
          </w:rPr>
          <w:fldChar w:fldCharType="end"/>
        </w:r>
      </w:hyperlink>
    </w:p>
    <w:p w14:paraId="1C5F4EB4" w14:textId="754FAD40" w:rsidR="008069D4" w:rsidRDefault="008069D4" w:rsidP="008069D4">
      <w:pPr>
        <w:pStyle w:val="PKNORMALNY"/>
        <w:outlineLvl w:val="0"/>
        <w:rPr>
          <w:b/>
        </w:rPr>
      </w:pPr>
      <w:r>
        <w:rPr>
          <w:rFonts w:ascii="Calibri" w:hAnsi="Calibri" w:cs="MS Serif"/>
          <w:b/>
          <w:lang w:val="en-GB"/>
        </w:rPr>
        <w:fldChar w:fldCharType="end"/>
      </w:r>
    </w:p>
    <w:p w14:paraId="0F5B17C6" w14:textId="59E22141" w:rsidR="008069D4" w:rsidRPr="006348ED" w:rsidRDefault="008069D4" w:rsidP="006348ED">
      <w:pPr>
        <w:pStyle w:val="Spistreci1"/>
        <w:tabs>
          <w:tab w:val="right" w:leader="dot" w:pos="8777"/>
        </w:tabs>
        <w:rPr>
          <w:rStyle w:val="Hipercze"/>
          <w:noProof/>
          <w:color w:val="auto"/>
          <w:u w:val="none"/>
          <w:lang w:bidi="pl-PL"/>
        </w:rPr>
      </w:pPr>
      <w:r w:rsidRPr="006348ED">
        <w:rPr>
          <w:rStyle w:val="Hipercze"/>
          <w:noProof/>
          <w:color w:val="auto"/>
          <w:u w:val="none"/>
          <w:lang w:bidi="pl-PL"/>
        </w:rPr>
        <w:t>CZĘŚĆ GRAFICZNA</w:t>
      </w:r>
      <w:r w:rsidR="006348ED" w:rsidRPr="006348ED">
        <w:rPr>
          <w:rStyle w:val="Hipercze"/>
          <w:noProof/>
          <w:color w:val="auto"/>
          <w:u w:val="none"/>
          <w:lang w:bidi="pl-PL"/>
        </w:rPr>
        <w:tab/>
      </w:r>
    </w:p>
    <w:p w14:paraId="34ABCC3D" w14:textId="57B2800B" w:rsidR="008069D4" w:rsidRPr="006348ED" w:rsidRDefault="00110EB1" w:rsidP="006348ED">
      <w:pPr>
        <w:pStyle w:val="Spistreci2"/>
        <w:tabs>
          <w:tab w:val="right" w:leader="dot" w:pos="8777"/>
        </w:tabs>
        <w:rPr>
          <w:rStyle w:val="Hipercze"/>
          <w:noProof/>
          <w:color w:val="auto"/>
          <w:u w:val="none"/>
          <w:lang w:eastAsia="pl-PL"/>
        </w:rPr>
      </w:pPr>
      <w:r w:rsidRPr="006348ED">
        <w:rPr>
          <w:rStyle w:val="Hipercze"/>
          <w:noProof/>
          <w:color w:val="auto"/>
          <w:u w:val="none"/>
          <w:lang w:eastAsia="pl-PL"/>
        </w:rPr>
        <w:t xml:space="preserve">ZAŁĄCZNIK NR </w:t>
      </w:r>
      <w:r w:rsidR="00A5142B">
        <w:rPr>
          <w:rStyle w:val="Hipercze"/>
          <w:noProof/>
          <w:color w:val="auto"/>
          <w:u w:val="none"/>
          <w:lang w:eastAsia="pl-PL"/>
        </w:rPr>
        <w:t>K</w:t>
      </w:r>
      <w:r w:rsidRPr="006348ED">
        <w:rPr>
          <w:rStyle w:val="Hipercze"/>
          <w:noProof/>
          <w:color w:val="auto"/>
          <w:u w:val="none"/>
          <w:lang w:eastAsia="pl-PL"/>
        </w:rPr>
        <w:t>1</w:t>
      </w:r>
      <w:r w:rsidR="008069D4" w:rsidRPr="006348ED">
        <w:rPr>
          <w:rStyle w:val="Hipercze"/>
          <w:noProof/>
          <w:color w:val="auto"/>
          <w:u w:val="none"/>
          <w:lang w:eastAsia="pl-PL"/>
        </w:rPr>
        <w:t xml:space="preserve"> – PROJEKT ZAGOSPODAROWANIA TEREN</w:t>
      </w:r>
      <w:r w:rsidRPr="006348ED">
        <w:rPr>
          <w:rStyle w:val="Hipercze"/>
          <w:noProof/>
          <w:color w:val="auto"/>
          <w:u w:val="none"/>
          <w:lang w:eastAsia="pl-PL"/>
        </w:rPr>
        <w:t>U</w:t>
      </w:r>
      <w:r w:rsidR="008069D4" w:rsidRPr="006348ED">
        <w:rPr>
          <w:rStyle w:val="Hipercze"/>
          <w:noProof/>
          <w:color w:val="auto"/>
          <w:u w:val="none"/>
          <w:lang w:eastAsia="pl-PL"/>
        </w:rPr>
        <w:tab/>
      </w:r>
    </w:p>
    <w:p w14:paraId="1AFFF35E" w14:textId="75E70620" w:rsidR="004365A9" w:rsidRPr="006348ED" w:rsidRDefault="00110EB1" w:rsidP="006348ED">
      <w:pPr>
        <w:pStyle w:val="Spistreci2"/>
        <w:tabs>
          <w:tab w:val="right" w:leader="dot" w:pos="8777"/>
        </w:tabs>
        <w:rPr>
          <w:rStyle w:val="Hipercze"/>
          <w:noProof/>
          <w:color w:val="auto"/>
          <w:u w:val="none"/>
          <w:lang w:eastAsia="pl-PL"/>
        </w:rPr>
      </w:pPr>
      <w:r w:rsidRPr="006348ED">
        <w:rPr>
          <w:rStyle w:val="Hipercze"/>
          <w:noProof/>
          <w:color w:val="auto"/>
          <w:u w:val="none"/>
          <w:lang w:eastAsia="pl-PL"/>
        </w:rPr>
        <w:t xml:space="preserve">ZAŁĄCZNIK NR </w:t>
      </w:r>
      <w:r w:rsidR="00A5142B">
        <w:rPr>
          <w:rStyle w:val="Hipercze"/>
          <w:noProof/>
          <w:color w:val="auto"/>
          <w:u w:val="none"/>
          <w:lang w:eastAsia="pl-PL"/>
        </w:rPr>
        <w:t>K</w:t>
      </w:r>
      <w:r w:rsidRPr="006348ED">
        <w:rPr>
          <w:rStyle w:val="Hipercze"/>
          <w:noProof/>
          <w:color w:val="auto"/>
          <w:u w:val="none"/>
          <w:lang w:eastAsia="pl-PL"/>
        </w:rPr>
        <w:t xml:space="preserve">2 </w:t>
      </w:r>
      <w:r w:rsidR="004365A9" w:rsidRPr="006348ED">
        <w:rPr>
          <w:rStyle w:val="Hipercze"/>
          <w:noProof/>
          <w:color w:val="auto"/>
          <w:u w:val="none"/>
          <w:lang w:eastAsia="pl-PL"/>
        </w:rPr>
        <w:t xml:space="preserve">– </w:t>
      </w:r>
      <w:r w:rsidRPr="006348ED">
        <w:rPr>
          <w:rStyle w:val="Hipercze"/>
          <w:noProof/>
          <w:color w:val="auto"/>
          <w:u w:val="none"/>
          <w:lang w:eastAsia="pl-PL"/>
        </w:rPr>
        <w:t>ANALIZA WYSOKOŚCIOWA</w:t>
      </w:r>
      <w:r w:rsidR="004365A9" w:rsidRPr="006348ED">
        <w:rPr>
          <w:rStyle w:val="Hipercze"/>
          <w:noProof/>
          <w:color w:val="auto"/>
          <w:u w:val="none"/>
          <w:lang w:eastAsia="pl-PL"/>
        </w:rPr>
        <w:tab/>
      </w:r>
    </w:p>
    <w:p w14:paraId="0749BDF5" w14:textId="3AE2FB8D" w:rsidR="008408B1" w:rsidRPr="006348ED" w:rsidRDefault="00110EB1" w:rsidP="006348ED">
      <w:pPr>
        <w:pStyle w:val="Spistreci2"/>
        <w:tabs>
          <w:tab w:val="right" w:leader="dot" w:pos="8777"/>
        </w:tabs>
        <w:rPr>
          <w:rStyle w:val="Hipercze"/>
          <w:noProof/>
          <w:color w:val="auto"/>
          <w:u w:val="none"/>
          <w:lang w:eastAsia="pl-PL"/>
        </w:rPr>
      </w:pPr>
      <w:r w:rsidRPr="006348ED">
        <w:rPr>
          <w:rStyle w:val="Hipercze"/>
          <w:noProof/>
          <w:color w:val="auto"/>
          <w:u w:val="none"/>
          <w:lang w:eastAsia="pl-PL"/>
        </w:rPr>
        <w:t xml:space="preserve">ZAŁĄCZNIK NR </w:t>
      </w:r>
      <w:r w:rsidR="00A5142B">
        <w:rPr>
          <w:rStyle w:val="Hipercze"/>
          <w:noProof/>
          <w:color w:val="auto"/>
          <w:u w:val="none"/>
          <w:lang w:eastAsia="pl-PL"/>
        </w:rPr>
        <w:t>K</w:t>
      </w:r>
      <w:r w:rsidRPr="006348ED">
        <w:rPr>
          <w:rStyle w:val="Hipercze"/>
          <w:noProof/>
          <w:color w:val="auto"/>
          <w:u w:val="none"/>
          <w:lang w:eastAsia="pl-PL"/>
        </w:rPr>
        <w:t>3</w:t>
      </w:r>
      <w:r w:rsidR="008408B1" w:rsidRPr="006348ED">
        <w:rPr>
          <w:rStyle w:val="Hipercze"/>
          <w:noProof/>
          <w:color w:val="auto"/>
          <w:u w:val="none"/>
          <w:lang w:eastAsia="pl-PL"/>
        </w:rPr>
        <w:t xml:space="preserve">– </w:t>
      </w:r>
      <w:r w:rsidRPr="006348ED">
        <w:rPr>
          <w:rStyle w:val="Hipercze"/>
          <w:noProof/>
          <w:color w:val="auto"/>
          <w:u w:val="none"/>
          <w:lang w:eastAsia="pl-PL"/>
        </w:rPr>
        <w:t>ANALIZA FUNKCJONALNA</w:t>
      </w:r>
      <w:r w:rsidR="008408B1" w:rsidRPr="006348ED">
        <w:rPr>
          <w:rStyle w:val="Hipercze"/>
          <w:noProof/>
          <w:color w:val="auto"/>
          <w:u w:val="none"/>
          <w:lang w:eastAsia="pl-PL"/>
        </w:rPr>
        <w:tab/>
      </w:r>
    </w:p>
    <w:p w14:paraId="7B6CB945" w14:textId="6497F3AB" w:rsidR="004365A9" w:rsidRPr="006348ED" w:rsidRDefault="00110EB1" w:rsidP="006348ED">
      <w:pPr>
        <w:pStyle w:val="Spistreci2"/>
        <w:tabs>
          <w:tab w:val="right" w:leader="dot" w:pos="8777"/>
        </w:tabs>
        <w:rPr>
          <w:rStyle w:val="Hipercze"/>
          <w:noProof/>
          <w:color w:val="auto"/>
          <w:u w:val="none"/>
          <w:lang w:eastAsia="pl-PL"/>
        </w:rPr>
      </w:pPr>
      <w:r w:rsidRPr="006348ED">
        <w:rPr>
          <w:rStyle w:val="Hipercze"/>
          <w:noProof/>
          <w:color w:val="auto"/>
          <w:u w:val="none"/>
          <w:lang w:eastAsia="pl-PL"/>
        </w:rPr>
        <w:t xml:space="preserve">ZAŁĄCZNIK NR </w:t>
      </w:r>
      <w:r w:rsidR="00A5142B">
        <w:rPr>
          <w:rStyle w:val="Hipercze"/>
          <w:noProof/>
          <w:color w:val="auto"/>
          <w:u w:val="none"/>
          <w:lang w:eastAsia="pl-PL"/>
        </w:rPr>
        <w:t>K</w:t>
      </w:r>
      <w:r w:rsidRPr="006348ED">
        <w:rPr>
          <w:rStyle w:val="Hipercze"/>
          <w:noProof/>
          <w:color w:val="auto"/>
          <w:u w:val="none"/>
          <w:lang w:eastAsia="pl-PL"/>
        </w:rPr>
        <w:t>4</w:t>
      </w:r>
      <w:r w:rsidR="004365A9" w:rsidRPr="006348ED">
        <w:rPr>
          <w:rStyle w:val="Hipercze"/>
          <w:noProof/>
          <w:color w:val="auto"/>
          <w:u w:val="none"/>
          <w:lang w:eastAsia="pl-PL"/>
        </w:rPr>
        <w:t xml:space="preserve">– </w:t>
      </w:r>
      <w:r w:rsidRPr="006348ED">
        <w:rPr>
          <w:rStyle w:val="Hipercze"/>
          <w:noProof/>
          <w:color w:val="auto"/>
          <w:u w:val="none"/>
          <w:lang w:eastAsia="pl-PL"/>
        </w:rPr>
        <w:t>ELEWACJE</w:t>
      </w:r>
      <w:r w:rsidR="00266AF6">
        <w:rPr>
          <w:rStyle w:val="Hipercze"/>
          <w:noProof/>
          <w:color w:val="auto"/>
          <w:u w:val="none"/>
          <w:lang w:eastAsia="pl-PL"/>
        </w:rPr>
        <w:t xml:space="preserve"> BUDYNEK 1</w:t>
      </w:r>
      <w:r w:rsidR="004365A9" w:rsidRPr="006348ED">
        <w:rPr>
          <w:rStyle w:val="Hipercze"/>
          <w:noProof/>
          <w:color w:val="auto"/>
          <w:u w:val="none"/>
          <w:lang w:eastAsia="pl-PL"/>
        </w:rPr>
        <w:tab/>
      </w:r>
    </w:p>
    <w:p w14:paraId="6D6BE379" w14:textId="33D9D207" w:rsidR="00110EB1" w:rsidRPr="006348ED" w:rsidRDefault="00110EB1" w:rsidP="006348ED">
      <w:pPr>
        <w:pStyle w:val="Spistreci2"/>
        <w:tabs>
          <w:tab w:val="right" w:leader="dot" w:pos="8777"/>
        </w:tabs>
        <w:rPr>
          <w:rStyle w:val="Hipercze"/>
          <w:noProof/>
          <w:color w:val="auto"/>
          <w:u w:val="none"/>
          <w:lang w:eastAsia="pl-PL"/>
        </w:rPr>
      </w:pPr>
      <w:r w:rsidRPr="006348ED">
        <w:rPr>
          <w:rStyle w:val="Hipercze"/>
          <w:noProof/>
          <w:color w:val="auto"/>
          <w:u w:val="none"/>
          <w:lang w:eastAsia="pl-PL"/>
        </w:rPr>
        <w:t xml:space="preserve">ZAŁĄCZNIK NR </w:t>
      </w:r>
      <w:r w:rsidR="00A5142B">
        <w:rPr>
          <w:rStyle w:val="Hipercze"/>
          <w:noProof/>
          <w:color w:val="auto"/>
          <w:u w:val="none"/>
          <w:lang w:eastAsia="pl-PL"/>
        </w:rPr>
        <w:t>K</w:t>
      </w:r>
      <w:r w:rsidRPr="006348ED">
        <w:rPr>
          <w:rStyle w:val="Hipercze"/>
          <w:noProof/>
          <w:color w:val="auto"/>
          <w:u w:val="none"/>
          <w:lang w:eastAsia="pl-PL"/>
        </w:rPr>
        <w:t xml:space="preserve">5– </w:t>
      </w:r>
      <w:r w:rsidR="00266AF6" w:rsidRPr="006348ED">
        <w:rPr>
          <w:rStyle w:val="Hipercze"/>
          <w:noProof/>
          <w:color w:val="auto"/>
          <w:u w:val="none"/>
          <w:lang w:eastAsia="pl-PL"/>
        </w:rPr>
        <w:t>ELEWACJE</w:t>
      </w:r>
      <w:r w:rsidR="00266AF6">
        <w:rPr>
          <w:rStyle w:val="Hipercze"/>
          <w:noProof/>
          <w:color w:val="auto"/>
          <w:u w:val="none"/>
          <w:lang w:eastAsia="pl-PL"/>
        </w:rPr>
        <w:t xml:space="preserve"> BUDYNEK</w:t>
      </w:r>
      <w:r w:rsidR="00266AF6">
        <w:rPr>
          <w:rStyle w:val="Hipercze"/>
          <w:noProof/>
          <w:color w:val="auto"/>
          <w:u w:val="none"/>
          <w:lang w:eastAsia="pl-PL"/>
        </w:rPr>
        <w:t xml:space="preserve"> 2</w:t>
      </w:r>
      <w:r w:rsidRPr="006348ED">
        <w:rPr>
          <w:rStyle w:val="Hipercze"/>
          <w:noProof/>
          <w:color w:val="auto"/>
          <w:u w:val="none"/>
          <w:lang w:eastAsia="pl-PL"/>
        </w:rPr>
        <w:tab/>
      </w:r>
    </w:p>
    <w:p w14:paraId="2E0B0587" w14:textId="7E6F9BFC" w:rsidR="00266AF6" w:rsidRPr="006348ED" w:rsidRDefault="00266AF6" w:rsidP="00266AF6">
      <w:pPr>
        <w:pStyle w:val="Spistreci2"/>
        <w:tabs>
          <w:tab w:val="right" w:leader="dot" w:pos="8777"/>
        </w:tabs>
        <w:rPr>
          <w:rStyle w:val="Hipercze"/>
          <w:noProof/>
          <w:color w:val="auto"/>
          <w:u w:val="none"/>
          <w:lang w:eastAsia="pl-PL"/>
        </w:rPr>
      </w:pPr>
      <w:r w:rsidRPr="006348ED">
        <w:rPr>
          <w:rStyle w:val="Hipercze"/>
          <w:noProof/>
          <w:color w:val="auto"/>
          <w:u w:val="none"/>
          <w:lang w:eastAsia="pl-PL"/>
        </w:rPr>
        <w:t xml:space="preserve">ZAŁĄCZNIK NR </w:t>
      </w:r>
      <w:r>
        <w:rPr>
          <w:rStyle w:val="Hipercze"/>
          <w:noProof/>
          <w:color w:val="auto"/>
          <w:u w:val="none"/>
          <w:lang w:eastAsia="pl-PL"/>
        </w:rPr>
        <w:t>K</w:t>
      </w:r>
      <w:r>
        <w:rPr>
          <w:rStyle w:val="Hipercze"/>
          <w:noProof/>
          <w:color w:val="auto"/>
          <w:u w:val="none"/>
          <w:lang w:eastAsia="pl-PL"/>
        </w:rPr>
        <w:t>6</w:t>
      </w:r>
      <w:r w:rsidRPr="006348ED">
        <w:rPr>
          <w:rStyle w:val="Hipercze"/>
          <w:noProof/>
          <w:color w:val="auto"/>
          <w:u w:val="none"/>
          <w:lang w:eastAsia="pl-PL"/>
        </w:rPr>
        <w:t>– ELEWACJE</w:t>
      </w:r>
      <w:r>
        <w:rPr>
          <w:rStyle w:val="Hipercze"/>
          <w:noProof/>
          <w:color w:val="auto"/>
          <w:u w:val="none"/>
          <w:lang w:eastAsia="pl-PL"/>
        </w:rPr>
        <w:t xml:space="preserve"> BUDYNEK</w:t>
      </w:r>
      <w:r>
        <w:rPr>
          <w:rStyle w:val="Hipercze"/>
          <w:noProof/>
          <w:color w:val="auto"/>
          <w:u w:val="none"/>
          <w:lang w:eastAsia="pl-PL"/>
        </w:rPr>
        <w:t xml:space="preserve"> 3</w:t>
      </w:r>
      <w:r w:rsidRPr="006348ED">
        <w:rPr>
          <w:rStyle w:val="Hipercze"/>
          <w:noProof/>
          <w:color w:val="auto"/>
          <w:u w:val="none"/>
          <w:lang w:eastAsia="pl-PL"/>
        </w:rPr>
        <w:tab/>
      </w:r>
    </w:p>
    <w:p w14:paraId="56D4A360" w14:textId="06CC10FE" w:rsidR="00266AF6" w:rsidRPr="006348ED" w:rsidRDefault="00266AF6" w:rsidP="00266AF6">
      <w:pPr>
        <w:pStyle w:val="Spistreci2"/>
        <w:tabs>
          <w:tab w:val="right" w:leader="dot" w:pos="8777"/>
        </w:tabs>
        <w:rPr>
          <w:rStyle w:val="Hipercze"/>
          <w:noProof/>
          <w:color w:val="auto"/>
          <w:u w:val="none"/>
          <w:lang w:eastAsia="pl-PL"/>
        </w:rPr>
      </w:pPr>
      <w:r w:rsidRPr="006348ED">
        <w:rPr>
          <w:rStyle w:val="Hipercze"/>
          <w:noProof/>
          <w:color w:val="auto"/>
          <w:u w:val="none"/>
          <w:lang w:eastAsia="pl-PL"/>
        </w:rPr>
        <w:t xml:space="preserve">ZAŁĄCZNIK NR </w:t>
      </w:r>
      <w:r>
        <w:rPr>
          <w:rStyle w:val="Hipercze"/>
          <w:noProof/>
          <w:color w:val="auto"/>
          <w:u w:val="none"/>
          <w:lang w:eastAsia="pl-PL"/>
        </w:rPr>
        <w:t>K</w:t>
      </w:r>
      <w:r>
        <w:rPr>
          <w:rStyle w:val="Hipercze"/>
          <w:noProof/>
          <w:color w:val="auto"/>
          <w:u w:val="none"/>
          <w:lang w:eastAsia="pl-PL"/>
        </w:rPr>
        <w:t>7</w:t>
      </w:r>
      <w:r w:rsidRPr="006348ED">
        <w:rPr>
          <w:rStyle w:val="Hipercze"/>
          <w:noProof/>
          <w:color w:val="auto"/>
          <w:u w:val="none"/>
          <w:lang w:eastAsia="pl-PL"/>
        </w:rPr>
        <w:t xml:space="preserve">– </w:t>
      </w:r>
      <w:r>
        <w:rPr>
          <w:rStyle w:val="Hipercze"/>
          <w:noProof/>
          <w:color w:val="auto"/>
          <w:u w:val="none"/>
          <w:lang w:eastAsia="pl-PL"/>
        </w:rPr>
        <w:t>WIZUALIZACJA</w:t>
      </w:r>
      <w:r w:rsidRPr="006348ED">
        <w:rPr>
          <w:rStyle w:val="Hipercze"/>
          <w:noProof/>
          <w:color w:val="auto"/>
          <w:u w:val="none"/>
          <w:lang w:eastAsia="pl-PL"/>
        </w:rPr>
        <w:tab/>
      </w:r>
    </w:p>
    <w:p w14:paraId="716D1740" w14:textId="27948779" w:rsidR="00266AF6" w:rsidRPr="006348ED" w:rsidRDefault="00266AF6" w:rsidP="00266AF6">
      <w:pPr>
        <w:pStyle w:val="Spistreci2"/>
        <w:tabs>
          <w:tab w:val="right" w:leader="dot" w:pos="8777"/>
        </w:tabs>
        <w:rPr>
          <w:rStyle w:val="Hipercze"/>
          <w:noProof/>
          <w:color w:val="auto"/>
          <w:u w:val="none"/>
          <w:lang w:eastAsia="pl-PL"/>
        </w:rPr>
      </w:pPr>
      <w:r w:rsidRPr="006348ED">
        <w:rPr>
          <w:rStyle w:val="Hipercze"/>
          <w:noProof/>
          <w:color w:val="auto"/>
          <w:u w:val="none"/>
          <w:lang w:eastAsia="pl-PL"/>
        </w:rPr>
        <w:t xml:space="preserve">ZAŁĄCZNIK NR </w:t>
      </w:r>
      <w:r>
        <w:rPr>
          <w:rStyle w:val="Hipercze"/>
          <w:noProof/>
          <w:color w:val="auto"/>
          <w:u w:val="none"/>
          <w:lang w:eastAsia="pl-PL"/>
        </w:rPr>
        <w:t>K</w:t>
      </w:r>
      <w:r>
        <w:rPr>
          <w:rStyle w:val="Hipercze"/>
          <w:noProof/>
          <w:color w:val="auto"/>
          <w:u w:val="none"/>
          <w:lang w:eastAsia="pl-PL"/>
        </w:rPr>
        <w:t>8</w:t>
      </w:r>
      <w:r w:rsidRPr="006348ED">
        <w:rPr>
          <w:rStyle w:val="Hipercze"/>
          <w:noProof/>
          <w:color w:val="auto"/>
          <w:u w:val="none"/>
          <w:lang w:eastAsia="pl-PL"/>
        </w:rPr>
        <w:t xml:space="preserve">– </w:t>
      </w:r>
      <w:r>
        <w:rPr>
          <w:rStyle w:val="Hipercze"/>
          <w:noProof/>
          <w:color w:val="auto"/>
          <w:u w:val="none"/>
          <w:lang w:eastAsia="pl-PL"/>
        </w:rPr>
        <w:t>WIZUALIZACJA</w:t>
      </w:r>
      <w:r w:rsidRPr="006348ED">
        <w:rPr>
          <w:rStyle w:val="Hipercze"/>
          <w:noProof/>
          <w:color w:val="auto"/>
          <w:u w:val="none"/>
          <w:lang w:eastAsia="pl-PL"/>
        </w:rPr>
        <w:tab/>
      </w:r>
    </w:p>
    <w:p w14:paraId="0121E39F" w14:textId="02B6E4B2" w:rsidR="00266AF6" w:rsidRPr="006348ED" w:rsidRDefault="00266AF6" w:rsidP="00266AF6">
      <w:pPr>
        <w:pStyle w:val="Spistreci2"/>
        <w:tabs>
          <w:tab w:val="right" w:leader="dot" w:pos="8777"/>
        </w:tabs>
        <w:rPr>
          <w:rStyle w:val="Hipercze"/>
          <w:noProof/>
          <w:color w:val="auto"/>
          <w:u w:val="none"/>
          <w:lang w:eastAsia="pl-PL"/>
        </w:rPr>
      </w:pPr>
      <w:r w:rsidRPr="006348ED">
        <w:rPr>
          <w:rStyle w:val="Hipercze"/>
          <w:noProof/>
          <w:color w:val="auto"/>
          <w:u w:val="none"/>
          <w:lang w:eastAsia="pl-PL"/>
        </w:rPr>
        <w:t xml:space="preserve">ZAŁĄCZNIK NR </w:t>
      </w:r>
      <w:r>
        <w:rPr>
          <w:rStyle w:val="Hipercze"/>
          <w:noProof/>
          <w:color w:val="auto"/>
          <w:u w:val="none"/>
          <w:lang w:eastAsia="pl-PL"/>
        </w:rPr>
        <w:t>K</w:t>
      </w:r>
      <w:r>
        <w:rPr>
          <w:rStyle w:val="Hipercze"/>
          <w:noProof/>
          <w:color w:val="auto"/>
          <w:u w:val="none"/>
          <w:lang w:eastAsia="pl-PL"/>
        </w:rPr>
        <w:t>9</w:t>
      </w:r>
      <w:r w:rsidRPr="006348ED">
        <w:rPr>
          <w:rStyle w:val="Hipercze"/>
          <w:noProof/>
          <w:color w:val="auto"/>
          <w:u w:val="none"/>
          <w:lang w:eastAsia="pl-PL"/>
        </w:rPr>
        <w:t xml:space="preserve">– </w:t>
      </w:r>
      <w:r>
        <w:rPr>
          <w:rStyle w:val="Hipercze"/>
          <w:noProof/>
          <w:color w:val="auto"/>
          <w:u w:val="none"/>
          <w:lang w:eastAsia="pl-PL"/>
        </w:rPr>
        <w:t>WIZUALIZACJA</w:t>
      </w:r>
      <w:r w:rsidRPr="006348ED">
        <w:rPr>
          <w:rStyle w:val="Hipercze"/>
          <w:noProof/>
          <w:color w:val="auto"/>
          <w:u w:val="none"/>
          <w:lang w:eastAsia="pl-PL"/>
        </w:rPr>
        <w:tab/>
      </w:r>
    </w:p>
    <w:p w14:paraId="3DC71AAD" w14:textId="77777777" w:rsidR="002B205B" w:rsidRPr="006348ED" w:rsidRDefault="002B205B" w:rsidP="001A1D77">
      <w:pPr>
        <w:pStyle w:val="numeracja"/>
        <w:tabs>
          <w:tab w:val="clear" w:pos="9072"/>
          <w:tab w:val="right" w:leader="dot" w:pos="8787"/>
        </w:tabs>
        <w:rPr>
          <w:rFonts w:asciiTheme="minorHAnsi" w:hAnsiTheme="minorHAnsi" w:cstheme="minorHAnsi"/>
          <w:sz w:val="20"/>
          <w:szCs w:val="24"/>
        </w:rPr>
      </w:pPr>
    </w:p>
    <w:p w14:paraId="1A572283" w14:textId="77777777" w:rsidR="008069D4" w:rsidRPr="006348ED" w:rsidRDefault="008069D4" w:rsidP="008069D4">
      <w:pPr>
        <w:pStyle w:val="numeracja"/>
        <w:tabs>
          <w:tab w:val="clear" w:pos="9072"/>
          <w:tab w:val="right" w:leader="dot" w:pos="8786"/>
        </w:tabs>
        <w:rPr>
          <w:rFonts w:asciiTheme="minorHAnsi" w:hAnsiTheme="minorHAnsi" w:cstheme="minorHAnsi"/>
          <w:sz w:val="20"/>
          <w:szCs w:val="24"/>
          <w:lang w:val="pl-PL"/>
        </w:rPr>
      </w:pPr>
    </w:p>
    <w:p w14:paraId="1BD3AFE4" w14:textId="77777777" w:rsidR="008069D4" w:rsidRDefault="008069D4" w:rsidP="008069D4">
      <w:pPr>
        <w:pStyle w:val="PKNORMALNY"/>
      </w:pPr>
    </w:p>
    <w:p w14:paraId="230F8F6D" w14:textId="77777777" w:rsidR="008069D4" w:rsidRDefault="008069D4" w:rsidP="008069D4">
      <w:pPr>
        <w:pStyle w:val="PKNORMALNY"/>
      </w:pPr>
    </w:p>
    <w:p w14:paraId="26FE1B05" w14:textId="77777777" w:rsidR="008069D4" w:rsidRPr="00A77C84" w:rsidRDefault="008069D4" w:rsidP="008069D4">
      <w:pPr>
        <w:rPr>
          <w:lang w:val="pl-PL"/>
        </w:rPr>
      </w:pPr>
    </w:p>
    <w:p w14:paraId="7D5F6129" w14:textId="770B3B1D" w:rsidR="008069D4" w:rsidRPr="00A77C84" w:rsidRDefault="00822E1C" w:rsidP="008069D4">
      <w:pPr>
        <w:rPr>
          <w:lang w:val="pl-PL"/>
        </w:rPr>
      </w:pPr>
      <w:r>
        <w:rPr>
          <w:lang w:val="pl-PL"/>
        </w:rPr>
        <w:t xml:space="preserve"> </w:t>
      </w:r>
    </w:p>
    <w:p w14:paraId="7FD863DC" w14:textId="77777777" w:rsidR="008069D4" w:rsidRPr="00A77C84" w:rsidRDefault="008069D4" w:rsidP="008069D4">
      <w:pPr>
        <w:rPr>
          <w:lang w:val="pl-PL"/>
        </w:rPr>
      </w:pPr>
    </w:p>
    <w:p w14:paraId="2B7BF259" w14:textId="77777777" w:rsidR="008069D4" w:rsidRPr="00A77C84" w:rsidRDefault="008069D4" w:rsidP="008069D4">
      <w:pPr>
        <w:rPr>
          <w:lang w:val="pl-PL"/>
        </w:rPr>
      </w:pPr>
    </w:p>
    <w:p w14:paraId="4D0D0AE3" w14:textId="77777777" w:rsidR="008069D4" w:rsidRPr="00A77C84" w:rsidRDefault="008069D4" w:rsidP="008069D4">
      <w:pPr>
        <w:rPr>
          <w:lang w:val="pl-PL"/>
        </w:rPr>
      </w:pPr>
    </w:p>
    <w:p w14:paraId="0867760B" w14:textId="77777777" w:rsidR="008069D4" w:rsidRPr="00A77C84" w:rsidRDefault="008069D4" w:rsidP="008069D4">
      <w:pPr>
        <w:rPr>
          <w:lang w:val="pl-PL"/>
        </w:rPr>
      </w:pPr>
    </w:p>
    <w:p w14:paraId="042833BB" w14:textId="77777777" w:rsidR="008069D4" w:rsidRPr="00A77C84" w:rsidRDefault="008069D4" w:rsidP="008069D4">
      <w:pPr>
        <w:rPr>
          <w:lang w:val="pl-PL"/>
        </w:rPr>
      </w:pPr>
    </w:p>
    <w:p w14:paraId="15553519" w14:textId="77777777" w:rsidR="008069D4" w:rsidRDefault="008069D4" w:rsidP="008069D4">
      <w:pPr>
        <w:tabs>
          <w:tab w:val="left" w:pos="8115"/>
        </w:tabs>
        <w:rPr>
          <w:rFonts w:ascii="Arial" w:hAnsi="Arial" w:cs="Times New Roman"/>
          <w:sz w:val="20"/>
          <w:lang w:val="pl-PL"/>
        </w:rPr>
      </w:pPr>
      <w:r>
        <w:rPr>
          <w:rFonts w:ascii="Arial" w:hAnsi="Arial" w:cs="Times New Roman"/>
          <w:sz w:val="20"/>
          <w:lang w:val="pl-PL"/>
        </w:rPr>
        <w:tab/>
      </w:r>
    </w:p>
    <w:p w14:paraId="00E2C159" w14:textId="261075AD" w:rsidR="008069D4" w:rsidRPr="00054174" w:rsidRDefault="008069D4" w:rsidP="008069D4">
      <w:pPr>
        <w:pStyle w:val="PKNORMALNY"/>
        <w:jc w:val="left"/>
      </w:pPr>
      <w:r>
        <w:br w:type="page"/>
      </w:r>
      <w:r w:rsidRPr="00054174">
        <w:lastRenderedPageBreak/>
        <w:t xml:space="preserve">Radom, </w:t>
      </w:r>
      <w:r w:rsidR="004207D3">
        <w:fldChar w:fldCharType="begin"/>
      </w:r>
      <w:r w:rsidR="004207D3">
        <w:instrText xml:space="preserve"> REF data \h  \* MERGEFORMAT </w:instrText>
      </w:r>
      <w:r w:rsidR="004207D3">
        <w:fldChar w:fldCharType="separate"/>
      </w:r>
      <w:r w:rsidR="003A315D" w:rsidRPr="003A315D">
        <w:t>sierpień 2022</w:t>
      </w:r>
      <w:r w:rsidR="004207D3">
        <w:fldChar w:fldCharType="end"/>
      </w:r>
    </w:p>
    <w:p w14:paraId="16202ED4" w14:textId="77777777" w:rsidR="008069D4" w:rsidRPr="00054174" w:rsidRDefault="008069D4" w:rsidP="008069D4">
      <w:pPr>
        <w:pStyle w:val="PKNORMALNY"/>
      </w:pPr>
    </w:p>
    <w:p w14:paraId="6BB13708" w14:textId="77777777" w:rsidR="008069D4" w:rsidRPr="00D23C63" w:rsidRDefault="008069D4" w:rsidP="00D23C63">
      <w:pPr>
        <w:pStyle w:val="PKNAGWEK10"/>
        <w:jc w:val="center"/>
      </w:pPr>
      <w:bookmarkStart w:id="13" w:name="_Toc76119602"/>
      <w:bookmarkStart w:id="14" w:name="_Toc76123895"/>
      <w:bookmarkStart w:id="15" w:name="_Toc76200064"/>
      <w:bookmarkStart w:id="16" w:name="_Toc76200225"/>
      <w:bookmarkStart w:id="17" w:name="_Toc76200340"/>
      <w:bookmarkStart w:id="18" w:name="_Toc82077268"/>
      <w:bookmarkStart w:id="19" w:name="_Toc82082142"/>
      <w:bookmarkStart w:id="20" w:name="_Toc82082357"/>
      <w:bookmarkStart w:id="21" w:name="_Toc82693549"/>
      <w:bookmarkStart w:id="22" w:name="_Toc82695319"/>
      <w:bookmarkStart w:id="23" w:name="_Toc83109260"/>
      <w:bookmarkStart w:id="24" w:name="_Toc83114029"/>
      <w:bookmarkStart w:id="25" w:name="_Toc83114091"/>
      <w:bookmarkStart w:id="26" w:name="_Toc87951300"/>
      <w:bookmarkStart w:id="27" w:name="_Toc93477800"/>
      <w:bookmarkStart w:id="28" w:name="_Toc93649008"/>
      <w:bookmarkStart w:id="29" w:name="_Toc110424497"/>
      <w:r w:rsidRPr="00D23C63">
        <w:t>OŚWIADCZENIE PROJEKTANTÓW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14:paraId="08992635" w14:textId="668B6B3B" w:rsidR="008069D4" w:rsidRPr="00D23C63" w:rsidRDefault="008069D4" w:rsidP="00841DA5">
      <w:pPr>
        <w:pStyle w:val="PKNORMALNY"/>
      </w:pPr>
      <w:r w:rsidRPr="00D23C63">
        <w:t>Zgodnie z art. 34 ust. 3d ustawy z dnia 7 lipca 1994 r. Prawo, oświadczam jako projektant, że</w:t>
      </w:r>
      <w:r w:rsidRPr="004929DD">
        <w:rPr>
          <w:color w:val="FF0000"/>
        </w:rPr>
        <w:t xml:space="preserve"> </w:t>
      </w:r>
      <w:r w:rsidRPr="00D23C63">
        <w:t xml:space="preserve">projekt </w:t>
      </w:r>
      <w:r w:rsidR="00CC5614" w:rsidRPr="00D23C63">
        <w:t>koncepcji</w:t>
      </w:r>
      <w:r w:rsidRPr="00D23C63">
        <w:t xml:space="preserve"> pn.: „</w:t>
      </w:r>
      <w:bookmarkStart w:id="30" w:name="_Hlk85718991"/>
      <w:r w:rsidR="008A508E" w:rsidRPr="00D23C63">
        <w:fldChar w:fldCharType="begin"/>
      </w:r>
      <w:r w:rsidR="008A508E" w:rsidRPr="00D23C63">
        <w:instrText xml:space="preserve"> REF NazwaInwestycji \h </w:instrText>
      </w:r>
      <w:r w:rsidR="00D23C63" w:rsidRPr="00D23C63">
        <w:instrText xml:space="preserve"> \* MERGEFORMAT </w:instrText>
      </w:r>
      <w:r w:rsidR="008A508E" w:rsidRPr="00D23C63">
        <w:fldChar w:fldCharType="separate"/>
      </w:r>
      <w:r w:rsidR="003A315D" w:rsidRPr="003A315D">
        <w:t>BUDOWA ZESPOŁU BUDYNKÓW MIESZKALNYCH WIELORODZINNYCH WRAZ Z GARAŻAMI PODZIEMNYMI, PARKINGAMI ORAZ CZĘŚCIĄ HANDLOWO-USŁUGOWĄ W PARTERZE</w:t>
      </w:r>
      <w:r w:rsidR="008A508E" w:rsidRPr="00D23C63">
        <w:fldChar w:fldCharType="end"/>
      </w:r>
      <w:r w:rsidRPr="00D23C63">
        <w:t>” na dz.</w:t>
      </w:r>
      <w:r w:rsidR="00543D95" w:rsidRPr="00D23C63">
        <w:t xml:space="preserve"> </w:t>
      </w:r>
      <w:r w:rsidR="008A508E" w:rsidRPr="00D23C63">
        <w:fldChar w:fldCharType="begin"/>
      </w:r>
      <w:r w:rsidR="008A508E" w:rsidRPr="00D23C63">
        <w:instrText xml:space="preserve"> REF NrDziałek \h </w:instrText>
      </w:r>
      <w:r w:rsidR="00D23C63" w:rsidRPr="00D23C63">
        <w:instrText xml:space="preserve"> \* MERGEFORMAT </w:instrText>
      </w:r>
      <w:r w:rsidR="008A508E" w:rsidRPr="00D23C63">
        <w:fldChar w:fldCharType="separate"/>
      </w:r>
      <w:r w:rsidR="003A315D" w:rsidRPr="003A315D">
        <w:t>841/1, 3671/18, 3671/19, 3671/20, 3671/13, 3671/14, 3671/15, 3671/17, 3671/21, 3672/23, 3672/24, 3672/25, 3672/26, 3672/27, 3672/28, 3672/29, 3673/23, 3671/16, na cz. dz.3670/17 oraz na cz. działek nr 3672/30, 3671/22, 841/2, 3670/12, 3670/10, 3671/12 i 3672/22</w:t>
      </w:r>
      <w:r w:rsidR="008A508E" w:rsidRPr="00D23C63">
        <w:fldChar w:fldCharType="end"/>
      </w:r>
      <w:r w:rsidR="008A508E" w:rsidRPr="00D23C63">
        <w:t xml:space="preserve"> </w:t>
      </w:r>
      <w:r w:rsidR="00543D95" w:rsidRPr="00D23C63">
        <w:t>w</w:t>
      </w:r>
      <w:r w:rsidR="00841DA5" w:rsidRPr="00D23C63">
        <w:t xml:space="preserve"> </w:t>
      </w:r>
      <w:r w:rsidR="00523FA4" w:rsidRPr="00D23C63">
        <w:t>m.</w:t>
      </w:r>
      <w:r w:rsidRPr="00D23C63">
        <w:t xml:space="preserve"> </w:t>
      </w:r>
      <w:bookmarkEnd w:id="30"/>
      <w:r w:rsidR="008A508E" w:rsidRPr="00D23C63">
        <w:fldChar w:fldCharType="begin"/>
      </w:r>
      <w:r w:rsidR="008A508E" w:rsidRPr="00D23C63">
        <w:instrText xml:space="preserve"> REF Adres \h </w:instrText>
      </w:r>
      <w:r w:rsidR="00D23C63" w:rsidRPr="00D23C63">
        <w:instrText xml:space="preserve"> \* MERGEFORMAT </w:instrText>
      </w:r>
      <w:r w:rsidR="008A508E" w:rsidRPr="00D23C63">
        <w:fldChar w:fldCharType="separate"/>
      </w:r>
      <w:r w:rsidR="003A315D" w:rsidRPr="003A315D">
        <w:t>GRÓJEC, UL. SŁOWACKIEGO</w:t>
      </w:r>
      <w:r w:rsidR="008A508E" w:rsidRPr="00D23C63">
        <w:fldChar w:fldCharType="end"/>
      </w:r>
      <w:r w:rsidR="008A508E" w:rsidRPr="00D23C63">
        <w:t xml:space="preserve"> </w:t>
      </w:r>
      <w:r w:rsidRPr="00D23C63">
        <w:t>został opracowany zgodnie z</w:t>
      </w:r>
      <w:r w:rsidR="00523FA4" w:rsidRPr="00D23C63">
        <w:t> </w:t>
      </w:r>
      <w:r w:rsidRPr="00D23C63">
        <w:t>obowiązującymi przepisami, zasadami wiedzy technicznej i wydany jest w stanie kompletnym z punktu widzenia celu, któremu ma służyć.</w:t>
      </w:r>
    </w:p>
    <w:p w14:paraId="590EAB7A" w14:textId="22D54F66" w:rsidR="00BD512C" w:rsidRPr="004929DD" w:rsidRDefault="00BD512C" w:rsidP="00841DA5">
      <w:pPr>
        <w:pStyle w:val="PKNORMALNY"/>
        <w:rPr>
          <w:color w:val="FF0000"/>
        </w:rPr>
      </w:pPr>
    </w:p>
    <w:p w14:paraId="6C53BAFE" w14:textId="6339924A" w:rsidR="00BD512C" w:rsidRDefault="00BD512C" w:rsidP="00841DA5">
      <w:pPr>
        <w:pStyle w:val="PKNORMALNY"/>
      </w:pPr>
    </w:p>
    <w:p w14:paraId="32AE1001" w14:textId="5AA8B826" w:rsidR="00BD512C" w:rsidRDefault="00BD512C" w:rsidP="00841DA5">
      <w:pPr>
        <w:pStyle w:val="PKNORMALNY"/>
      </w:pPr>
    </w:p>
    <w:p w14:paraId="15AD7614" w14:textId="77777777" w:rsidR="00BD512C" w:rsidRPr="00F46526" w:rsidRDefault="00BD512C" w:rsidP="00841DA5">
      <w:pPr>
        <w:pStyle w:val="PKNORMALNY"/>
      </w:pPr>
    </w:p>
    <w:p w14:paraId="1533666D" w14:textId="77777777" w:rsidR="003A315D" w:rsidRDefault="008069D4" w:rsidP="00BD512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lang w:val="pl-PL" w:eastAsia="pl-PL"/>
        </w:rPr>
      </w:pPr>
      <w:r>
        <w:rPr>
          <w:rFonts w:cs="Arial"/>
          <w:b/>
          <w:bCs/>
          <w:szCs w:val="22"/>
          <w:lang w:val="pl-PL" w:eastAsia="pl-PL"/>
        </w:rPr>
        <w:t xml:space="preserve"> </w:t>
      </w:r>
      <w:r w:rsidR="006B700E">
        <w:rPr>
          <w:rFonts w:cs="Arial"/>
          <w:b/>
          <w:bCs/>
          <w:szCs w:val="22"/>
          <w:lang w:val="pl-PL" w:eastAsia="pl-PL"/>
        </w:rPr>
        <w:fldChar w:fldCharType="begin"/>
      </w:r>
      <w:r w:rsidR="006B700E">
        <w:rPr>
          <w:rFonts w:cs="Arial"/>
          <w:b/>
          <w:bCs/>
          <w:szCs w:val="22"/>
          <w:lang w:val="pl-PL" w:eastAsia="pl-PL"/>
        </w:rPr>
        <w:instrText xml:space="preserve"> REF TabelaProjektanci \h </w:instrText>
      </w:r>
      <w:r w:rsidR="000D1407">
        <w:rPr>
          <w:b/>
          <w:bCs/>
          <w:szCs w:val="22"/>
        </w:rPr>
        <w:instrText xml:space="preserve"> \* MERGEFORMAT </w:instrText>
      </w:r>
      <w:r w:rsidR="006B700E">
        <w:rPr>
          <w:rFonts w:cs="Arial"/>
          <w:b/>
          <w:bCs/>
          <w:szCs w:val="22"/>
          <w:lang w:val="pl-PL" w:eastAsia="pl-PL"/>
        </w:rPr>
      </w:r>
      <w:r w:rsidR="006B700E">
        <w:rPr>
          <w:rFonts w:cs="Arial"/>
          <w:b/>
          <w:bCs/>
          <w:szCs w:val="22"/>
          <w:lang w:val="pl-PL" w:eastAsia="pl-PL"/>
        </w:rPr>
        <w:fldChar w:fldCharType="separate"/>
      </w:r>
    </w:p>
    <w:tbl>
      <w:tblPr>
        <w:tblW w:w="852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3"/>
        <w:gridCol w:w="1417"/>
        <w:gridCol w:w="3686"/>
        <w:gridCol w:w="1928"/>
      </w:tblGrid>
      <w:tr w:rsidR="003A315D" w:rsidRPr="00D16D8A" w14:paraId="0F0377D7" w14:textId="77777777" w:rsidTr="00524DC1">
        <w:trPr>
          <w:trHeight w:val="292"/>
        </w:trPr>
        <w:tc>
          <w:tcPr>
            <w:tcW w:w="1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20EF4" w14:textId="0100C287" w:rsidR="003A315D" w:rsidRPr="00D16D8A" w:rsidRDefault="003A315D" w:rsidP="00524DC1">
            <w:pPr>
              <w:pStyle w:val="PKSTTABELADANE1"/>
              <w:rPr>
                <w:sz w:val="14"/>
                <w:szCs w:val="14"/>
              </w:rPr>
            </w:pPr>
            <w:r w:rsidRPr="00D16D8A">
              <w:rPr>
                <w:sz w:val="14"/>
                <w:szCs w:val="14"/>
              </w:rPr>
              <w:t xml:space="preserve">Zakres </w:t>
            </w:r>
          </w:p>
          <w:p w14:paraId="79F4AD35" w14:textId="77777777" w:rsidR="003A315D" w:rsidRPr="00D16D8A" w:rsidRDefault="003A315D" w:rsidP="00524DC1">
            <w:pPr>
              <w:pStyle w:val="PKSTTABELADANE1"/>
              <w:rPr>
                <w:sz w:val="14"/>
                <w:szCs w:val="14"/>
              </w:rPr>
            </w:pPr>
            <w:r w:rsidRPr="00D16D8A">
              <w:rPr>
                <w:sz w:val="14"/>
                <w:szCs w:val="14"/>
              </w:rPr>
              <w:t>opracowania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5D326" w14:textId="77777777" w:rsidR="003A315D" w:rsidRPr="00D16D8A" w:rsidRDefault="003A315D" w:rsidP="00524DC1">
            <w:pPr>
              <w:pStyle w:val="PKSTTABELADANE1"/>
              <w:rPr>
                <w:sz w:val="14"/>
                <w:szCs w:val="14"/>
              </w:rPr>
            </w:pPr>
            <w:r w:rsidRPr="00D16D8A">
              <w:rPr>
                <w:sz w:val="14"/>
                <w:szCs w:val="14"/>
              </w:rPr>
              <w:t>Pełniona funkcja projektowa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22D41" w14:textId="77777777" w:rsidR="003A315D" w:rsidRPr="00D16D8A" w:rsidRDefault="003A315D" w:rsidP="00524DC1">
            <w:pPr>
              <w:pStyle w:val="PKSTTABELADANE1"/>
              <w:rPr>
                <w:sz w:val="14"/>
                <w:szCs w:val="14"/>
              </w:rPr>
            </w:pPr>
            <w:r w:rsidRPr="00D16D8A">
              <w:rPr>
                <w:sz w:val="14"/>
                <w:szCs w:val="14"/>
              </w:rPr>
              <w:t>Imię i nazwisko</w:t>
            </w:r>
          </w:p>
          <w:p w14:paraId="16AEBEED" w14:textId="77777777" w:rsidR="003A315D" w:rsidRPr="00D16D8A" w:rsidRDefault="003A315D" w:rsidP="00524DC1">
            <w:pPr>
              <w:pStyle w:val="PKSTTABELADANE1"/>
              <w:rPr>
                <w:sz w:val="14"/>
                <w:szCs w:val="14"/>
              </w:rPr>
            </w:pPr>
            <w:r w:rsidRPr="00D16D8A">
              <w:rPr>
                <w:sz w:val="14"/>
                <w:szCs w:val="14"/>
              </w:rPr>
              <w:t xml:space="preserve">specjalność </w:t>
            </w:r>
          </w:p>
          <w:p w14:paraId="48DF594C" w14:textId="77777777" w:rsidR="003A315D" w:rsidRPr="00D16D8A" w:rsidRDefault="003A315D" w:rsidP="00524DC1">
            <w:pPr>
              <w:pStyle w:val="PKSTTABELADANE1"/>
              <w:rPr>
                <w:sz w:val="14"/>
                <w:szCs w:val="14"/>
              </w:rPr>
            </w:pPr>
            <w:r w:rsidRPr="00D16D8A">
              <w:rPr>
                <w:sz w:val="14"/>
                <w:szCs w:val="14"/>
              </w:rPr>
              <w:t>numer uprawnień budowlanych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19239" w14:textId="77777777" w:rsidR="003A315D" w:rsidRPr="00D16D8A" w:rsidRDefault="003A315D" w:rsidP="00524DC1">
            <w:pPr>
              <w:pStyle w:val="PKSTTABELADANE1"/>
              <w:rPr>
                <w:sz w:val="14"/>
                <w:szCs w:val="14"/>
              </w:rPr>
            </w:pPr>
            <w:r w:rsidRPr="00E3504E">
              <w:rPr>
                <w:sz w:val="14"/>
                <w:szCs w:val="14"/>
              </w:rPr>
              <w:t>Data/</w:t>
            </w:r>
            <w:r w:rsidRPr="00D16D8A">
              <w:rPr>
                <w:sz w:val="14"/>
                <w:szCs w:val="14"/>
              </w:rPr>
              <w:t>podpis</w:t>
            </w:r>
          </w:p>
        </w:tc>
      </w:tr>
      <w:tr w:rsidR="003A315D" w:rsidRPr="008263B9" w14:paraId="09C3A713" w14:textId="77777777" w:rsidTr="00524DC1">
        <w:trPr>
          <w:trHeight w:val="363"/>
        </w:trPr>
        <w:tc>
          <w:tcPr>
            <w:tcW w:w="1493" w:type="dxa"/>
            <w:vMerge w:val="restart"/>
            <w:shd w:val="clear" w:color="auto" w:fill="auto"/>
            <w:vAlign w:val="center"/>
          </w:tcPr>
          <w:p w14:paraId="1319327F" w14:textId="77777777" w:rsidR="003A315D" w:rsidRPr="00DE039B" w:rsidRDefault="003A315D" w:rsidP="00524DC1">
            <w:pPr>
              <w:pStyle w:val="PKSTTABELADANE1"/>
              <w:rPr>
                <w:sz w:val="16"/>
                <w:szCs w:val="16"/>
              </w:rPr>
            </w:pPr>
            <w:r w:rsidRPr="00DE039B">
              <w:rPr>
                <w:sz w:val="16"/>
                <w:szCs w:val="16"/>
              </w:rPr>
              <w:t>ARCHITEKTURA</w:t>
            </w:r>
          </w:p>
          <w:p w14:paraId="48B2FF3D" w14:textId="77777777" w:rsidR="003A315D" w:rsidRPr="00DE039B" w:rsidRDefault="003A315D" w:rsidP="00524DC1">
            <w:pPr>
              <w:pStyle w:val="PKSTTABELADANE1"/>
              <w:rPr>
                <w:b w:val="0"/>
                <w:bCs/>
                <w:i/>
                <w:iCs/>
                <w:sz w:val="16"/>
                <w:szCs w:val="16"/>
              </w:rPr>
            </w:pPr>
            <w:r>
              <w:rPr>
                <w:b w:val="0"/>
                <w:bCs/>
                <w:i/>
                <w:iCs/>
                <w:sz w:val="14"/>
                <w:szCs w:val="14"/>
              </w:rPr>
              <w:t>projektował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5F69D7B" w14:textId="77777777" w:rsidR="003A315D" w:rsidRPr="008263B9" w:rsidRDefault="003A315D" w:rsidP="00524DC1">
            <w:pPr>
              <w:pStyle w:val="PKSTTABELADANE1"/>
              <w:rPr>
                <w:b w:val="0"/>
                <w:bCs/>
                <w:sz w:val="16"/>
                <w:szCs w:val="16"/>
              </w:rPr>
            </w:pPr>
            <w:r>
              <w:rPr>
                <w:b w:val="0"/>
                <w:bCs/>
                <w:sz w:val="16"/>
                <w:szCs w:val="16"/>
              </w:rPr>
              <w:t>Pr</w:t>
            </w:r>
            <w:r w:rsidRPr="008263B9">
              <w:rPr>
                <w:b w:val="0"/>
                <w:bCs/>
                <w:sz w:val="16"/>
                <w:szCs w:val="16"/>
              </w:rPr>
              <w:t>ojektant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10434C0" w14:textId="77777777" w:rsidR="003A315D" w:rsidRPr="008263B9" w:rsidRDefault="003A315D" w:rsidP="00524DC1">
            <w:pPr>
              <w:pStyle w:val="PKSTTABELADANE1"/>
              <w:rPr>
                <w:sz w:val="16"/>
                <w:szCs w:val="16"/>
              </w:rPr>
            </w:pPr>
            <w:r w:rsidRPr="001316AE">
              <w:rPr>
                <w:sz w:val="16"/>
                <w:szCs w:val="16"/>
              </w:rPr>
              <w:t xml:space="preserve">mgr inż. arch. </w:t>
            </w:r>
            <w:r>
              <w:rPr>
                <w:sz w:val="16"/>
                <w:szCs w:val="16"/>
              </w:rPr>
              <w:t>WITOLD MALMON</w:t>
            </w:r>
          </w:p>
        </w:tc>
        <w:tc>
          <w:tcPr>
            <w:tcW w:w="1928" w:type="dxa"/>
            <w:vMerge w:val="restart"/>
            <w:shd w:val="clear" w:color="auto" w:fill="auto"/>
            <w:vAlign w:val="bottom"/>
          </w:tcPr>
          <w:p w14:paraId="09688504" w14:textId="77777777" w:rsidR="003A315D" w:rsidRPr="008263B9" w:rsidRDefault="003A315D" w:rsidP="00524DC1">
            <w:pPr>
              <w:pStyle w:val="PKSTTABELADANE1"/>
              <w:jc w:val="right"/>
              <w:rPr>
                <w:b w:val="0"/>
                <w:bCs/>
                <w:sz w:val="16"/>
                <w:szCs w:val="16"/>
              </w:rPr>
            </w:pPr>
            <w:r>
              <w:rPr>
                <w:b w:val="0"/>
                <w:bCs/>
                <w:i/>
                <w:iCs/>
                <w:sz w:val="14"/>
                <w:szCs w:val="14"/>
              </w:rPr>
              <w:t>sierpień</w:t>
            </w:r>
            <w:r w:rsidRPr="005A4F57">
              <w:rPr>
                <w:b w:val="0"/>
                <w:bCs/>
                <w:i/>
                <w:iCs/>
                <w:sz w:val="14"/>
                <w:szCs w:val="14"/>
              </w:rPr>
              <w:t xml:space="preserve"> 20</w:t>
            </w:r>
            <w:r>
              <w:rPr>
                <w:b w:val="0"/>
                <w:bCs/>
                <w:i/>
                <w:iCs/>
                <w:sz w:val="14"/>
                <w:szCs w:val="14"/>
              </w:rPr>
              <w:t>2</w:t>
            </w:r>
            <w:r w:rsidRPr="005A4F57">
              <w:rPr>
                <w:b w:val="0"/>
                <w:bCs/>
                <w:i/>
                <w:iCs/>
                <w:sz w:val="14"/>
                <w:szCs w:val="14"/>
              </w:rPr>
              <w:t>2</w:t>
            </w:r>
          </w:p>
        </w:tc>
      </w:tr>
      <w:tr w:rsidR="003A315D" w:rsidRPr="00476544" w14:paraId="55F594AB" w14:textId="77777777" w:rsidTr="00524DC1">
        <w:trPr>
          <w:trHeight w:val="47"/>
        </w:trPr>
        <w:tc>
          <w:tcPr>
            <w:tcW w:w="1493" w:type="dxa"/>
            <w:vMerge/>
            <w:shd w:val="clear" w:color="auto" w:fill="auto"/>
            <w:vAlign w:val="center"/>
          </w:tcPr>
          <w:p w14:paraId="31ED355B" w14:textId="77777777" w:rsidR="003A315D" w:rsidRPr="008263B9" w:rsidRDefault="003A315D" w:rsidP="00524DC1">
            <w:pPr>
              <w:pStyle w:val="PKSTTABELADANE1"/>
              <w:rPr>
                <w:b w:val="0"/>
                <w:bCs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424B966" w14:textId="77777777" w:rsidR="003A315D" w:rsidRPr="008263B9" w:rsidRDefault="003A315D" w:rsidP="00524DC1">
            <w:pPr>
              <w:pStyle w:val="PKSTTABELADANE1"/>
              <w:rPr>
                <w:b w:val="0"/>
                <w:bCs/>
                <w:sz w:val="16"/>
                <w:szCs w:val="16"/>
              </w:rPr>
            </w:pPr>
            <w:r w:rsidRPr="008263B9">
              <w:rPr>
                <w:b w:val="0"/>
                <w:bCs/>
                <w:sz w:val="16"/>
                <w:szCs w:val="16"/>
              </w:rPr>
              <w:t>Spec. uprawnień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FE979FD" w14:textId="77777777" w:rsidR="003A315D" w:rsidRPr="005F3B2F" w:rsidRDefault="003A315D" w:rsidP="00524DC1">
            <w:pPr>
              <w:pStyle w:val="PKSTTABELADANE1"/>
              <w:rPr>
                <w:b w:val="0"/>
                <w:bCs/>
                <w:i/>
                <w:iCs/>
                <w:sz w:val="16"/>
                <w:szCs w:val="16"/>
              </w:rPr>
            </w:pPr>
            <w:r w:rsidRPr="005F3B2F">
              <w:rPr>
                <w:b w:val="0"/>
                <w:bCs/>
                <w:i/>
                <w:iCs/>
                <w:sz w:val="14"/>
                <w:szCs w:val="14"/>
              </w:rPr>
              <w:t>Architektoniczna do projektowania bez ograniczeń</w:t>
            </w:r>
          </w:p>
        </w:tc>
        <w:tc>
          <w:tcPr>
            <w:tcW w:w="1928" w:type="dxa"/>
            <w:vMerge/>
            <w:shd w:val="clear" w:color="auto" w:fill="auto"/>
            <w:vAlign w:val="bottom"/>
          </w:tcPr>
          <w:p w14:paraId="7AF9A32B" w14:textId="77777777" w:rsidR="003A315D" w:rsidRPr="008263B9" w:rsidRDefault="003A315D" w:rsidP="00524DC1">
            <w:pPr>
              <w:pStyle w:val="PKSTTABELADANE1"/>
              <w:jc w:val="right"/>
              <w:rPr>
                <w:b w:val="0"/>
                <w:bCs/>
                <w:sz w:val="16"/>
                <w:szCs w:val="16"/>
              </w:rPr>
            </w:pPr>
          </w:p>
        </w:tc>
      </w:tr>
      <w:tr w:rsidR="003A315D" w:rsidRPr="008263B9" w14:paraId="25FB9540" w14:textId="77777777" w:rsidTr="00524DC1">
        <w:trPr>
          <w:trHeight w:val="155"/>
        </w:trPr>
        <w:tc>
          <w:tcPr>
            <w:tcW w:w="1493" w:type="dxa"/>
            <w:vMerge/>
            <w:shd w:val="clear" w:color="auto" w:fill="auto"/>
            <w:vAlign w:val="center"/>
          </w:tcPr>
          <w:p w14:paraId="49553B43" w14:textId="77777777" w:rsidR="003A315D" w:rsidRPr="008263B9" w:rsidRDefault="003A315D" w:rsidP="00524DC1">
            <w:pPr>
              <w:pStyle w:val="PKSTTABELADANE1"/>
              <w:rPr>
                <w:b w:val="0"/>
                <w:bCs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5CF5CB1" w14:textId="77777777" w:rsidR="003A315D" w:rsidRPr="008263B9" w:rsidRDefault="003A315D" w:rsidP="00524DC1">
            <w:pPr>
              <w:pStyle w:val="PKSTTABELADANE1"/>
              <w:rPr>
                <w:b w:val="0"/>
                <w:bCs/>
                <w:sz w:val="16"/>
                <w:szCs w:val="16"/>
              </w:rPr>
            </w:pPr>
            <w:r w:rsidRPr="008263B9">
              <w:rPr>
                <w:b w:val="0"/>
                <w:bCs/>
                <w:sz w:val="16"/>
                <w:szCs w:val="16"/>
              </w:rPr>
              <w:t>N</w:t>
            </w:r>
            <w:r>
              <w:rPr>
                <w:b w:val="0"/>
                <w:bCs/>
                <w:sz w:val="16"/>
                <w:szCs w:val="16"/>
              </w:rPr>
              <w:t xml:space="preserve">r </w:t>
            </w:r>
            <w:r w:rsidRPr="008263B9">
              <w:rPr>
                <w:b w:val="0"/>
                <w:bCs/>
                <w:sz w:val="16"/>
                <w:szCs w:val="16"/>
              </w:rPr>
              <w:t>uprawnień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F23ECF5" w14:textId="77777777" w:rsidR="003A315D" w:rsidRPr="005F3B2F" w:rsidRDefault="003A315D" w:rsidP="00524DC1">
            <w:pPr>
              <w:pStyle w:val="PKSTTABELADANE1"/>
              <w:rPr>
                <w:b w:val="0"/>
                <w:bCs/>
                <w:sz w:val="16"/>
                <w:szCs w:val="16"/>
              </w:rPr>
            </w:pPr>
            <w:r>
              <w:rPr>
                <w:b w:val="0"/>
                <w:bCs/>
                <w:sz w:val="16"/>
                <w:szCs w:val="16"/>
              </w:rPr>
              <w:t>GP-III-7342/130/91</w:t>
            </w:r>
          </w:p>
        </w:tc>
        <w:tc>
          <w:tcPr>
            <w:tcW w:w="1928" w:type="dxa"/>
            <w:vMerge/>
            <w:shd w:val="clear" w:color="auto" w:fill="auto"/>
            <w:vAlign w:val="bottom"/>
          </w:tcPr>
          <w:p w14:paraId="00465A1C" w14:textId="77777777" w:rsidR="003A315D" w:rsidRPr="008263B9" w:rsidRDefault="003A315D" w:rsidP="00524DC1">
            <w:pPr>
              <w:pStyle w:val="PKSTTABELADANE1"/>
              <w:jc w:val="right"/>
              <w:rPr>
                <w:b w:val="0"/>
                <w:bCs/>
                <w:sz w:val="16"/>
                <w:szCs w:val="16"/>
              </w:rPr>
            </w:pPr>
          </w:p>
        </w:tc>
      </w:tr>
    </w:tbl>
    <w:p w14:paraId="3F99911E" w14:textId="77777777" w:rsidR="003A315D" w:rsidRDefault="003A315D"/>
    <w:p w14:paraId="7991E521" w14:textId="1BE02A81" w:rsidR="00841DA5" w:rsidRDefault="006B700E" w:rsidP="00BD512C">
      <w:pPr>
        <w:autoSpaceDE w:val="0"/>
        <w:autoSpaceDN w:val="0"/>
        <w:adjustRightInd w:val="0"/>
        <w:spacing w:after="0"/>
        <w:jc w:val="both"/>
        <w:rPr>
          <w:lang w:val="pl-PL" w:bidi="pl-PL"/>
        </w:rPr>
      </w:pPr>
      <w:r>
        <w:rPr>
          <w:rFonts w:cs="Arial"/>
          <w:b/>
          <w:bCs/>
          <w:szCs w:val="22"/>
          <w:lang w:val="pl-PL" w:eastAsia="pl-PL"/>
        </w:rPr>
        <w:fldChar w:fldCharType="end"/>
      </w:r>
    </w:p>
    <w:p w14:paraId="48C4B154" w14:textId="77777777" w:rsidR="00841DA5" w:rsidRDefault="00841DA5" w:rsidP="008069D4">
      <w:pPr>
        <w:tabs>
          <w:tab w:val="left" w:pos="7576"/>
        </w:tabs>
        <w:rPr>
          <w:lang w:val="pl-PL" w:bidi="pl-PL"/>
        </w:rPr>
        <w:sectPr w:rsidR="00841DA5" w:rsidSect="00110EB1">
          <w:headerReference w:type="first" r:id="rId11"/>
          <w:footerReference w:type="first" r:id="rId12"/>
          <w:pgSz w:w="11906" w:h="16838" w:code="9"/>
          <w:pgMar w:top="1418" w:right="1418" w:bottom="1418" w:left="1701" w:header="709" w:footer="709" w:gutter="0"/>
          <w:cols w:space="708"/>
          <w:titlePg/>
          <w:docGrid w:linePitch="299"/>
        </w:sectPr>
      </w:pPr>
    </w:p>
    <w:p w14:paraId="3CD3B6E9" w14:textId="1B16DBA4" w:rsidR="008069D4" w:rsidRPr="00CF62B5" w:rsidRDefault="00753818" w:rsidP="008069D4">
      <w:pPr>
        <w:pStyle w:val="PKNAGWEK10"/>
      </w:pPr>
      <w:bookmarkStart w:id="31" w:name="_Toc76119603"/>
      <w:bookmarkStart w:id="32" w:name="_Toc76123896"/>
      <w:bookmarkStart w:id="33" w:name="_Toc76200065"/>
      <w:bookmarkStart w:id="34" w:name="_Toc76200226"/>
      <w:bookmarkStart w:id="35" w:name="_Toc76200341"/>
      <w:bookmarkStart w:id="36" w:name="_Toc82077269"/>
      <w:bookmarkStart w:id="37" w:name="_Toc82082143"/>
      <w:bookmarkStart w:id="38" w:name="_Toc82082358"/>
      <w:bookmarkStart w:id="39" w:name="_Toc82693550"/>
      <w:bookmarkStart w:id="40" w:name="_Toc82693592"/>
      <w:bookmarkStart w:id="41" w:name="_Toc82695320"/>
      <w:bookmarkStart w:id="42" w:name="_Toc83109261"/>
      <w:bookmarkStart w:id="43" w:name="_Toc83113968"/>
      <w:bookmarkStart w:id="44" w:name="_Toc83114030"/>
      <w:bookmarkStart w:id="45" w:name="_Toc83114092"/>
      <w:bookmarkStart w:id="46" w:name="_Toc87951301"/>
      <w:bookmarkStart w:id="47" w:name="_Toc93477801"/>
      <w:bookmarkStart w:id="48" w:name="_Toc93649009"/>
      <w:bookmarkStart w:id="49" w:name="_Toc110424498"/>
      <w:r w:rsidRPr="004A619D">
        <w:rPr>
          <w:noProof/>
        </w:rPr>
        <w:lastRenderedPageBreak/>
        <w:drawing>
          <wp:anchor distT="0" distB="0" distL="114300" distR="114300" simplePos="0" relativeHeight="251685888" behindDoc="0" locked="0" layoutInCell="1" allowOverlap="1" wp14:anchorId="7C4DAD2E" wp14:editId="2242C6F0">
            <wp:simplePos x="0" y="0"/>
            <wp:positionH relativeFrom="column">
              <wp:posOffset>-796356</wp:posOffset>
            </wp:positionH>
            <wp:positionV relativeFrom="paragraph">
              <wp:posOffset>-900430</wp:posOffset>
            </wp:positionV>
            <wp:extent cx="7062952" cy="10016628"/>
            <wp:effectExtent l="0" t="0" r="5080" b="3810"/>
            <wp:wrapNone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7592" cy="10023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69D4">
        <w:t>KOPIA DECYZJI O NADANIU UPRAWNIEŃ BUDOWLANYCH ORAZ KOPIA ZAŚWIADCZENIA O WPISIE NA LISTĘ CZŁONKÓW WŁAŚCIWEJ IZBY SAMORZĄDU ZAWODOWEGO</w:t>
      </w:r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1A828ECC" w14:textId="0B06B33D" w:rsidR="005A1784" w:rsidRDefault="008069D4" w:rsidP="008069D4">
      <w:pPr>
        <w:tabs>
          <w:tab w:val="left" w:pos="8115"/>
        </w:tabs>
        <w:rPr>
          <w:lang w:val="pl-PL"/>
        </w:rPr>
        <w:sectPr w:rsidR="005A1784" w:rsidSect="0080774B">
          <w:headerReference w:type="even" r:id="rId14"/>
          <w:headerReference w:type="default" r:id="rId15"/>
          <w:footerReference w:type="even" r:id="rId16"/>
          <w:headerReference w:type="first" r:id="rId17"/>
          <w:footerReference w:type="first" r:id="rId18"/>
          <w:pgSz w:w="11906" w:h="16838" w:code="9"/>
          <w:pgMar w:top="1418" w:right="1418" w:bottom="1418" w:left="1701" w:header="709" w:footer="709" w:gutter="0"/>
          <w:cols w:space="708"/>
        </w:sectPr>
      </w:pPr>
      <w:r>
        <w:rPr>
          <w:lang w:val="pl-PL"/>
        </w:rPr>
        <w:tab/>
      </w:r>
    </w:p>
    <w:p w14:paraId="2DCE22F1" w14:textId="560D6D07" w:rsidR="006348ED" w:rsidRDefault="006348ED" w:rsidP="006348ED">
      <w:pPr>
        <w:pStyle w:val="PKNAGWEK10"/>
      </w:pPr>
      <w:bookmarkStart w:id="50" w:name="_Toc110424499"/>
      <w:bookmarkStart w:id="51" w:name="_Toc60743099"/>
      <w:bookmarkStart w:id="52" w:name="_Toc76123898"/>
      <w:bookmarkStart w:id="53" w:name="_Toc76200067"/>
      <w:bookmarkStart w:id="54" w:name="_Toc76200228"/>
      <w:bookmarkStart w:id="55" w:name="_Toc76200343"/>
      <w:bookmarkStart w:id="56" w:name="_Toc82077271"/>
      <w:bookmarkStart w:id="57" w:name="_Toc82082145"/>
      <w:bookmarkStart w:id="58" w:name="_Toc82082360"/>
      <w:bookmarkStart w:id="59" w:name="_Toc82693552"/>
      <w:bookmarkStart w:id="60" w:name="_Toc82693594"/>
      <w:bookmarkStart w:id="61" w:name="_Toc82695322"/>
      <w:bookmarkStart w:id="62" w:name="_Toc83109263"/>
      <w:bookmarkStart w:id="63" w:name="_Toc83113970"/>
      <w:bookmarkStart w:id="64" w:name="_Toc83114032"/>
      <w:bookmarkStart w:id="65" w:name="_Toc83114094"/>
      <w:bookmarkStart w:id="66" w:name="_Toc87951303"/>
      <w:bookmarkStart w:id="67" w:name="_Toc93477803"/>
      <w:bookmarkStart w:id="68" w:name="_Toc93649011"/>
      <w:r>
        <w:lastRenderedPageBreak/>
        <w:t>OPIS KONCEPCJI ARCHITEKTONICZNO-URBANISTYCZNEJ</w:t>
      </w:r>
      <w:bookmarkEnd w:id="50"/>
    </w:p>
    <w:p w14:paraId="64767DB9" w14:textId="66B44BD5" w:rsidR="00441952" w:rsidRDefault="00441952" w:rsidP="00753818">
      <w:pPr>
        <w:pStyle w:val="PKNAGWEK2"/>
      </w:pPr>
      <w:bookmarkStart w:id="69" w:name="_Toc110424500"/>
      <w:r w:rsidRPr="00441952">
        <w:t>STRUKTURA FUNKCJONALNA ZABUDOWY I ZAGOSPODAROWANIA TERENU</w:t>
      </w:r>
      <w:bookmarkEnd w:id="69"/>
    </w:p>
    <w:p w14:paraId="3F5CAA08" w14:textId="77777777" w:rsidR="003A1D5D" w:rsidRDefault="00086909" w:rsidP="003A1D5D">
      <w:pPr>
        <w:pStyle w:val="PKNORMALNY"/>
      </w:pPr>
      <w:r>
        <w:t>Obszar objęty zakresem inwestycji znajduje się w południowo-wschodniej części miasta. Od północy i zachodu sąsiaduje z budynkami mieszkalnymi wielorodzinnymi, zaś od wschodniej z zabudową mieszkalną jednorodzinną. Od południa znajdują się tereny rolne, łąk oraz sadów.</w:t>
      </w:r>
      <w:r w:rsidR="003A1D5D">
        <w:t xml:space="preserve"> </w:t>
      </w:r>
    </w:p>
    <w:p w14:paraId="2B2077CF" w14:textId="700F46C9" w:rsidR="003A1D5D" w:rsidRDefault="003A1D5D" w:rsidP="003A1D5D">
      <w:pPr>
        <w:pStyle w:val="PKNORMALNY"/>
      </w:pPr>
      <w:r>
        <w:t xml:space="preserve">Teren objęty zakresem opracowania sklasyfikowany jest jako obszar łąk i sadów i obejmuje działki będące własnością Inwestora </w:t>
      </w:r>
      <w:r w:rsidR="004A5D1E">
        <w:t xml:space="preserve">oraz które w przyszłości staną się jego własnością </w:t>
      </w:r>
      <w:r>
        <w:t>(</w:t>
      </w:r>
      <w:bookmarkStart w:id="70" w:name="_Hlk103588963"/>
      <w:bookmarkStart w:id="71" w:name="_Hlk103594405"/>
      <w:r w:rsidRPr="003A1D5D">
        <w:t>841/1, 3671/18, 3671/19, 3671/20, 3671/13, 3671/14, 3671/15, 3671/17, 3671/21, 3672/23, 3672/24, 3672/25, 3672/26, 3672/27, 3672/28, 3672/29, 3673/23, 3671/16, na cz. dz.3670/17</w:t>
      </w:r>
      <w:bookmarkEnd w:id="70"/>
      <w:bookmarkEnd w:id="71"/>
      <w:r>
        <w:t>) oraz części działek należących do gminy i miasta Grójec (9</w:t>
      </w:r>
      <w:r w:rsidRPr="003A1D5D">
        <w:t>3672/30, 3671/22, 841/2, 3670/12, 3670/10, 3671/12 i 3672/22)</w:t>
      </w:r>
      <w:r w:rsidR="003D4993">
        <w:t xml:space="preserve"> na których planuje się zlokalizowanie części miejsc postojowych.</w:t>
      </w:r>
    </w:p>
    <w:p w14:paraId="17E69C5B" w14:textId="77777777" w:rsidR="003D4993" w:rsidRPr="001A209D" w:rsidRDefault="003D4993" w:rsidP="003D4993">
      <w:pPr>
        <w:pStyle w:val="PKNORMALNY"/>
        <w:rPr>
          <w:rFonts w:eastAsiaTheme="minorHAnsi"/>
        </w:rPr>
      </w:pPr>
      <w:r w:rsidRPr="001A209D">
        <w:rPr>
          <w:rFonts w:eastAsiaTheme="minorHAnsi"/>
        </w:rPr>
        <w:t xml:space="preserve">Dla obszaru, na którym planowana jest inwestycja obowiązuje UCHWAŁA NR </w:t>
      </w:r>
      <w:r w:rsidRPr="001A209D">
        <w:t xml:space="preserve">XXXI/228/08 </w:t>
      </w:r>
      <w:r w:rsidRPr="001A209D">
        <w:rPr>
          <w:rFonts w:eastAsiaTheme="minorHAnsi"/>
        </w:rPr>
        <w:t>Rady Miejskiej w Grójcu z dnia 8 września 2008 roku w sprawie: uchwalenia miejscowego planu zagospodarowania przestrzennego obszaru części miasta Grójca.</w:t>
      </w:r>
    </w:p>
    <w:p w14:paraId="22F95579" w14:textId="6D6E3912" w:rsidR="00086909" w:rsidRDefault="003D4993" w:rsidP="00086909">
      <w:pPr>
        <w:pStyle w:val="PKNORMALNY"/>
        <w:rPr>
          <w:rFonts w:eastAsiaTheme="minorHAnsi"/>
        </w:rPr>
      </w:pPr>
      <w:r w:rsidRPr="001A209D">
        <w:rPr>
          <w:rFonts w:eastAsiaTheme="minorHAnsi"/>
        </w:rPr>
        <w:t>Inwestycja znajduje się w obszarze 12 MW/U planu miejscowego</w:t>
      </w:r>
      <w:r>
        <w:rPr>
          <w:rFonts w:eastAsiaTheme="minorHAnsi"/>
        </w:rPr>
        <w:t xml:space="preserve">, zaś </w:t>
      </w:r>
      <w:r w:rsidR="0030093C">
        <w:rPr>
          <w:rFonts w:eastAsiaTheme="minorHAnsi"/>
        </w:rPr>
        <w:t>drogi,</w:t>
      </w:r>
      <w:r w:rsidR="00322F37">
        <w:rPr>
          <w:rFonts w:eastAsiaTheme="minorHAnsi"/>
        </w:rPr>
        <w:t xml:space="preserve"> z których zapewniona będzie obsługa komunikacyjna oznaczone zostały jako 13.KDL, 24.KDD ORAZ 23.KDD.</w:t>
      </w:r>
      <w:r w:rsidR="0030093C">
        <w:rPr>
          <w:rFonts w:eastAsiaTheme="minorHAnsi"/>
        </w:rPr>
        <w:t xml:space="preserve"> </w:t>
      </w:r>
    </w:p>
    <w:p w14:paraId="38906173" w14:textId="0455C9D4" w:rsidR="00F06191" w:rsidRDefault="00F06191" w:rsidP="00086909">
      <w:pPr>
        <w:pStyle w:val="PKNORMALNY"/>
      </w:pPr>
      <w:r>
        <w:rPr>
          <w:rFonts w:eastAsiaTheme="minorHAnsi"/>
        </w:rPr>
        <w:t>Podstawowa funkcja</w:t>
      </w:r>
      <w:r w:rsidRPr="00F06191">
        <w:t xml:space="preserve"> </w:t>
      </w:r>
      <w:r>
        <w:t>projektowanej zabudowy to funkcja mieszkalna wielorodzinna, uzupełniona funkcją usługową.</w:t>
      </w:r>
    </w:p>
    <w:p w14:paraId="702520E4" w14:textId="6021B4CB" w:rsidR="00932E05" w:rsidRDefault="00932E05" w:rsidP="00932E05">
      <w:pPr>
        <w:pStyle w:val="PKNORMALNY"/>
        <w:rPr>
          <w:lang w:eastAsia="pl-PL"/>
        </w:rPr>
      </w:pPr>
      <w:r>
        <w:t xml:space="preserve">Zespół składa się z 3 budynków mieszkalnych wielorodzinnych z odrębnymi garażami podziemnym. </w:t>
      </w:r>
      <w:r>
        <w:rPr>
          <w:lang w:eastAsia="pl-PL"/>
        </w:rPr>
        <w:t>Dwa z nich (budynek nr 1 i 2) zaprojektowane są na planie prostokąta w układzie równoległym do wschodniej granicy.</w:t>
      </w:r>
    </w:p>
    <w:p w14:paraId="5B6BB5F9" w14:textId="77777777" w:rsidR="00932E05" w:rsidRDefault="00932E05" w:rsidP="00932E05">
      <w:pPr>
        <w:pStyle w:val="PKNORMALNY"/>
        <w:rPr>
          <w:lang w:eastAsia="pl-PL"/>
        </w:rPr>
      </w:pPr>
      <w:r>
        <w:rPr>
          <w:lang w:eastAsia="pl-PL"/>
        </w:rPr>
        <w:t xml:space="preserve">W wyniku nieregularnego kształtu działki, budynek nr 3 zaprojektowany jest na planie litery „U” w południowo-zachodnim narożniku. Składa się z 3 części: </w:t>
      </w:r>
    </w:p>
    <w:p w14:paraId="4E310811" w14:textId="77777777" w:rsidR="00932E05" w:rsidRDefault="00932E05" w:rsidP="00932E05">
      <w:pPr>
        <w:pStyle w:val="PKPUNKTOWANIE"/>
        <w:rPr>
          <w:lang w:eastAsia="pl-PL"/>
        </w:rPr>
      </w:pPr>
      <w:r>
        <w:rPr>
          <w:lang w:eastAsia="pl-PL"/>
        </w:rPr>
        <w:t xml:space="preserve">bryły na planie prostokąta i usługami na części parteru  </w:t>
      </w:r>
    </w:p>
    <w:p w14:paraId="4A0F629F" w14:textId="77777777" w:rsidR="00932E05" w:rsidRDefault="00932E05" w:rsidP="00932E05">
      <w:pPr>
        <w:pStyle w:val="PKPUNKTOWANIE"/>
        <w:rPr>
          <w:lang w:eastAsia="pl-PL"/>
        </w:rPr>
      </w:pPr>
      <w:r>
        <w:rPr>
          <w:lang w:eastAsia="pl-PL"/>
        </w:rPr>
        <w:t>bryły o formie kaskadowej z usługami w parterze</w:t>
      </w:r>
    </w:p>
    <w:p w14:paraId="4B473D8F" w14:textId="0821BB0C" w:rsidR="00932E05" w:rsidRDefault="00932E05" w:rsidP="00932E05">
      <w:pPr>
        <w:pStyle w:val="PKPUNKTOWANIE"/>
        <w:rPr>
          <w:lang w:eastAsia="pl-PL"/>
        </w:rPr>
      </w:pPr>
      <w:r>
        <w:rPr>
          <w:lang w:eastAsia="pl-PL"/>
        </w:rPr>
        <w:t>oraz jednokondygnacyjnego łącznika o funkcji usługowej ze stropodachem zielonym.</w:t>
      </w:r>
    </w:p>
    <w:p w14:paraId="383A198B" w14:textId="07269712" w:rsidR="00841199" w:rsidRDefault="00932E05" w:rsidP="00932E05">
      <w:pPr>
        <w:pStyle w:val="PKNORMALNY"/>
      </w:pPr>
      <w:r w:rsidRPr="00932E05">
        <w:t>Budynki zlokalizowane są na działce równomiernie</w:t>
      </w:r>
      <w:r>
        <w:t>, a</w:t>
      </w:r>
      <w:r w:rsidRPr="00932E05">
        <w:t xml:space="preserve"> pomiędzy </w:t>
      </w:r>
      <w:r>
        <w:t>nimi</w:t>
      </w:r>
      <w:r w:rsidRPr="00932E05">
        <w:t xml:space="preserve"> </w:t>
      </w:r>
      <w:r w:rsidR="00841199">
        <w:t xml:space="preserve">urządzone zostaną </w:t>
      </w:r>
      <w:r w:rsidR="00841199" w:rsidRPr="00932E05">
        <w:t>tereny</w:t>
      </w:r>
      <w:r w:rsidR="00841199">
        <w:t xml:space="preserve"> zielone, drogi, parkingi i dojazdy.</w:t>
      </w:r>
    </w:p>
    <w:p w14:paraId="005A7EF6" w14:textId="0D106ACC" w:rsidR="007250B7" w:rsidRDefault="00841199" w:rsidP="00932E05">
      <w:pPr>
        <w:pStyle w:val="PKNORMALNY"/>
      </w:pPr>
      <w:r>
        <w:t xml:space="preserve">Partery budynków wyniesione zostały ok. 1,5 m ponad poziom terenu, aby </w:t>
      </w:r>
      <w:r w:rsidR="007250B7">
        <w:t>w jak najmniejszym stopniu naruszać warunki gruntowo-wodne terenu inwestycji.</w:t>
      </w:r>
      <w:r w:rsidR="004A5D1E">
        <w:t xml:space="preserve"> Ze względu na to, iż w najbliższym sąsiedztwie znajduje się budynek mieszkalny wielorodzinny o wysokości ok.18 m od poziomu wejścia do attyki, wnioskuje się o </w:t>
      </w:r>
      <w:r w:rsidR="004D3FA5">
        <w:t>zastosowanie takiej wysokości w projektowanych obiektach.</w:t>
      </w:r>
    </w:p>
    <w:p w14:paraId="5BEEC212" w14:textId="719823F9" w:rsidR="004A5D1E" w:rsidRPr="004A5D1E" w:rsidRDefault="00932E05" w:rsidP="004A5D1E">
      <w:pPr>
        <w:pStyle w:val="PKNORMALNY"/>
      </w:pPr>
      <w:r w:rsidRPr="00932E05">
        <w:t>We wszystkich budynkach na poziomie -1 zlokalizowano garaż, komórki lokatorskie oraz pomieszczenia techniczne</w:t>
      </w:r>
      <w:r w:rsidR="00841199">
        <w:t>. W budynkach nr 1 i 2</w:t>
      </w:r>
      <w:r w:rsidRPr="00932E05">
        <w:t xml:space="preserve"> na poziomach od 0 do </w:t>
      </w:r>
      <w:r w:rsidR="00841199">
        <w:t>4</w:t>
      </w:r>
      <w:r w:rsidRPr="00932E05">
        <w:t xml:space="preserve"> znajdować się będą lokale mieszkalne oraz niezbędna komunikacja</w:t>
      </w:r>
      <w:r w:rsidR="00841199">
        <w:t>, a w budynku nr 3 na parterze znajdować się będą usługi.</w:t>
      </w:r>
    </w:p>
    <w:p w14:paraId="7A8DA0B2" w14:textId="21A43F8A" w:rsidR="0030093C" w:rsidRPr="00932E05" w:rsidRDefault="00841199" w:rsidP="00841199">
      <w:pPr>
        <w:pStyle w:val="PKNORMALNY"/>
      </w:pPr>
      <w:r>
        <w:rPr>
          <w:lang w:eastAsia="pl-PL"/>
        </w:rPr>
        <w:t>Do budynków zapewniono dostęp dla osób niepełnosprawnych poprzez ciągi piesze bez krawężnikowe, odpowiedniej szerokości oraz zainstalowane windy we wszystkich klatkach schodowych, którymi można dostać się na każdą kondygnację nadziemną oraz podziemną.</w:t>
      </w:r>
    </w:p>
    <w:p w14:paraId="1B7C6809" w14:textId="77777777" w:rsidR="00086909" w:rsidRDefault="00086909" w:rsidP="00086909">
      <w:pPr>
        <w:pStyle w:val="PKNORMALNY"/>
      </w:pPr>
    </w:p>
    <w:p w14:paraId="0F1C000A" w14:textId="77777777" w:rsidR="00086909" w:rsidRDefault="00086909" w:rsidP="00086909">
      <w:pPr>
        <w:pStyle w:val="PKNORMALNY"/>
      </w:pPr>
    </w:p>
    <w:p w14:paraId="6E72188F" w14:textId="6313B2DA" w:rsidR="00441952" w:rsidRDefault="00441952" w:rsidP="00A83E6D">
      <w:pPr>
        <w:pStyle w:val="PKNAGWEK2"/>
        <w:rPr>
          <w:lang w:eastAsia="pl-PL"/>
        </w:rPr>
      </w:pPr>
      <w:bookmarkStart w:id="72" w:name="_Toc110424501"/>
      <w:r>
        <w:rPr>
          <w:lang w:eastAsia="pl-PL"/>
        </w:rPr>
        <w:t>UKŁAD URBANISTYCZNY ZABUDOWY I KOMPOZYCJA ARCHITEKTONICZNA OBIEKTÓW O</w:t>
      </w:r>
      <w:r w:rsidR="0020400D">
        <w:rPr>
          <w:lang w:eastAsia="pl-PL"/>
        </w:rPr>
        <w:t xml:space="preserve"> </w:t>
      </w:r>
      <w:r>
        <w:rPr>
          <w:lang w:eastAsia="pl-PL"/>
        </w:rPr>
        <w:t>FUNKCJI PODSTAWOWEJ</w:t>
      </w:r>
      <w:bookmarkEnd w:id="72"/>
    </w:p>
    <w:p w14:paraId="17471C5C" w14:textId="4D08A7AB" w:rsidR="002C609A" w:rsidRDefault="002C609A" w:rsidP="007E53B4">
      <w:pPr>
        <w:pStyle w:val="PKNORMALNY"/>
        <w:rPr>
          <w:lang w:eastAsia="pl-PL"/>
        </w:rPr>
      </w:pPr>
      <w:r>
        <w:rPr>
          <w:lang w:eastAsia="pl-PL"/>
        </w:rPr>
        <w:t xml:space="preserve">Zabudowa będąca przedmiotem niniejszej koncepcji ma za zadanie zagospodarować nieużytkowany obecnie fragment terenu, funkcją mieszkalną wielorodzinną. </w:t>
      </w:r>
    </w:p>
    <w:p w14:paraId="1268159A" w14:textId="62EA5F44" w:rsidR="007E53B4" w:rsidRDefault="007E53B4" w:rsidP="007E53B4">
      <w:pPr>
        <w:pStyle w:val="PKNORMALNY"/>
        <w:rPr>
          <w:lang w:eastAsia="pl-PL"/>
        </w:rPr>
      </w:pPr>
      <w:r>
        <w:rPr>
          <w:lang w:eastAsia="pl-PL"/>
        </w:rPr>
        <w:t>Układ urbanistyczny wnioskowanej zabudowy wyznaczają działki drogowe (ul. Słowackiego, Wybickiego oraz działki przeznaczone pod budowę drogi od strony północnej) oraz wschodnia granica z</w:t>
      </w:r>
      <w:r w:rsidR="00884AA5">
        <w:rPr>
          <w:lang w:eastAsia="pl-PL"/>
        </w:rPr>
        <w:t xml:space="preserve"> terenami niezabudowanymi.</w:t>
      </w:r>
    </w:p>
    <w:p w14:paraId="5F7F0DD6" w14:textId="54559F60" w:rsidR="00E71CAD" w:rsidRDefault="00E71CAD" w:rsidP="00E71CAD">
      <w:pPr>
        <w:pStyle w:val="PKNORMALNY"/>
        <w:rPr>
          <w:lang w:eastAsia="pl-PL"/>
        </w:rPr>
      </w:pPr>
      <w:r>
        <w:rPr>
          <w:lang w:eastAsia="pl-PL"/>
        </w:rPr>
        <w:t>Układ kompozycyjny przedmiotowego zespołu budynków nawiązuje do układu budynków znajdujących się</w:t>
      </w:r>
      <w:r w:rsidR="004048D5">
        <w:rPr>
          <w:lang w:eastAsia="pl-PL"/>
        </w:rPr>
        <w:t xml:space="preserve"> </w:t>
      </w:r>
      <w:r>
        <w:rPr>
          <w:lang w:eastAsia="pl-PL"/>
        </w:rPr>
        <w:t>w najbliższym sąsiedztwie, tj. od strony północnej oraz zachodniej. Układ składa się z budynków zorientowanych dłuższą elewacją równolegle do ulicy Wybickiego, tak jak istniejąca zabudowa sąsiednia. Kształt działki wymusił kierunek zabudowy od strony północnej w kierunku południowym z umiejscowieniem krótszych elewacji od strony północnej i południowej.</w:t>
      </w:r>
    </w:p>
    <w:p w14:paraId="78BD02A8" w14:textId="4D154BF0" w:rsidR="004B6276" w:rsidRDefault="0020400D" w:rsidP="007E53B4">
      <w:pPr>
        <w:pStyle w:val="PKNORMALNY"/>
        <w:rPr>
          <w:lang w:eastAsia="pl-PL"/>
        </w:rPr>
      </w:pPr>
      <w:r>
        <w:rPr>
          <w:lang w:eastAsia="pl-PL"/>
        </w:rPr>
        <w:t>W skład zespołu budynków mieszkalnych wielorodzinnych wchodzą 3 obiekty</w:t>
      </w:r>
      <w:r w:rsidR="00E71CAD">
        <w:rPr>
          <w:lang w:eastAsia="pl-PL"/>
        </w:rPr>
        <w:t xml:space="preserve"> z 3 odrębnymi garażami </w:t>
      </w:r>
      <w:r w:rsidR="00932E05">
        <w:rPr>
          <w:lang w:eastAsia="pl-PL"/>
        </w:rPr>
        <w:t>podziemnymi.</w:t>
      </w:r>
      <w:r>
        <w:rPr>
          <w:lang w:eastAsia="pl-PL"/>
        </w:rPr>
        <w:t xml:space="preserve"> Dwa z nich</w:t>
      </w:r>
      <w:r w:rsidR="004B6276">
        <w:rPr>
          <w:lang w:eastAsia="pl-PL"/>
        </w:rPr>
        <w:t xml:space="preserve"> </w:t>
      </w:r>
      <w:r>
        <w:rPr>
          <w:lang w:eastAsia="pl-PL"/>
        </w:rPr>
        <w:t>(budynek nr 1 i 2) na planie prostokąta w układzie równoległym do wschodniej granicy</w:t>
      </w:r>
      <w:r w:rsidR="004B6276">
        <w:rPr>
          <w:lang w:eastAsia="pl-PL"/>
        </w:rPr>
        <w:t>.</w:t>
      </w:r>
    </w:p>
    <w:p w14:paraId="2A306959" w14:textId="77777777" w:rsidR="003E4F5C" w:rsidRDefault="004B6276" w:rsidP="004B6276">
      <w:pPr>
        <w:pStyle w:val="PKNORMALNY"/>
        <w:rPr>
          <w:lang w:eastAsia="pl-PL"/>
        </w:rPr>
      </w:pPr>
      <w:r>
        <w:rPr>
          <w:lang w:eastAsia="pl-PL"/>
        </w:rPr>
        <w:t>W wyniku nieregularnego kształtu działki, b</w:t>
      </w:r>
      <w:r w:rsidR="0020400D">
        <w:rPr>
          <w:lang w:eastAsia="pl-PL"/>
        </w:rPr>
        <w:t>udynek nr 3</w:t>
      </w:r>
      <w:r>
        <w:rPr>
          <w:lang w:eastAsia="pl-PL"/>
        </w:rPr>
        <w:t xml:space="preserve"> zaprojektowany jest na planie litery „U” w południowo-zachodnim narożniku. Składa się z 3 części: </w:t>
      </w:r>
    </w:p>
    <w:p w14:paraId="4471A551" w14:textId="7655D3DC" w:rsidR="004B6276" w:rsidRDefault="003E4F5C" w:rsidP="003E4F5C">
      <w:pPr>
        <w:pStyle w:val="PKPUNKTOWANIE"/>
        <w:rPr>
          <w:lang w:eastAsia="pl-PL"/>
        </w:rPr>
      </w:pPr>
      <w:r>
        <w:rPr>
          <w:lang w:eastAsia="pl-PL"/>
        </w:rPr>
        <w:t xml:space="preserve">bryły na planie prostokąta i usługami na części parteru </w:t>
      </w:r>
      <w:r w:rsidR="004B6276">
        <w:rPr>
          <w:lang w:eastAsia="pl-PL"/>
        </w:rPr>
        <w:t xml:space="preserve"> </w:t>
      </w:r>
    </w:p>
    <w:p w14:paraId="5DC2E702" w14:textId="738D3E6F" w:rsidR="003E4F5C" w:rsidRDefault="003E4F5C" w:rsidP="003E4F5C">
      <w:pPr>
        <w:pStyle w:val="PKPUNKTOWANIE"/>
        <w:rPr>
          <w:lang w:eastAsia="pl-PL"/>
        </w:rPr>
      </w:pPr>
      <w:r>
        <w:rPr>
          <w:lang w:eastAsia="pl-PL"/>
        </w:rPr>
        <w:t>bryły o formie kaskadowej z usługami w parterze</w:t>
      </w:r>
    </w:p>
    <w:p w14:paraId="2B663815" w14:textId="7CF2A94C" w:rsidR="003E4F5C" w:rsidRDefault="003E4F5C" w:rsidP="003E4F5C">
      <w:pPr>
        <w:pStyle w:val="PKPUNKTOWANIE"/>
        <w:rPr>
          <w:lang w:eastAsia="pl-PL"/>
        </w:rPr>
      </w:pPr>
      <w:r>
        <w:rPr>
          <w:lang w:eastAsia="pl-PL"/>
        </w:rPr>
        <w:t>oraz jednokondygnacyjnego łącznika o funkcji usługowej</w:t>
      </w:r>
      <w:r w:rsidR="008507D7">
        <w:rPr>
          <w:lang w:eastAsia="pl-PL"/>
        </w:rPr>
        <w:t xml:space="preserve"> ze stropodachem zielonym.</w:t>
      </w:r>
    </w:p>
    <w:p w14:paraId="587E1E8F" w14:textId="6FAEE232" w:rsidR="0020400D" w:rsidRDefault="0020400D" w:rsidP="007E53B4">
      <w:pPr>
        <w:pStyle w:val="PKNORMALNY"/>
        <w:rPr>
          <w:lang w:eastAsia="pl-PL"/>
        </w:rPr>
      </w:pPr>
      <w:r>
        <w:rPr>
          <w:lang w:eastAsia="pl-PL"/>
        </w:rPr>
        <w:t xml:space="preserve"> </w:t>
      </w:r>
      <w:r w:rsidR="003E4F5C">
        <w:rPr>
          <w:lang w:eastAsia="pl-PL"/>
        </w:rPr>
        <w:t>P</w:t>
      </w:r>
      <w:r>
        <w:rPr>
          <w:lang w:eastAsia="pl-PL"/>
        </w:rPr>
        <w:t xml:space="preserve">oprzez swoją formę </w:t>
      </w:r>
      <w:r w:rsidR="003E4F5C">
        <w:rPr>
          <w:lang w:eastAsia="pl-PL"/>
        </w:rPr>
        <w:t xml:space="preserve">budynek nr 3 </w:t>
      </w:r>
      <w:r>
        <w:rPr>
          <w:lang w:eastAsia="pl-PL"/>
        </w:rPr>
        <w:t>tworzy pierzeję</w:t>
      </w:r>
      <w:r w:rsidR="004B6276">
        <w:rPr>
          <w:lang w:eastAsia="pl-PL"/>
        </w:rPr>
        <w:t xml:space="preserve"> ul. Słowackiego i Wybickiego i jednocześnie stanowi dominantę wysokościową. </w:t>
      </w:r>
    </w:p>
    <w:p w14:paraId="668BE6EE" w14:textId="2EDF1881" w:rsidR="002C609A" w:rsidRDefault="007E53B4" w:rsidP="007E53B4">
      <w:pPr>
        <w:pStyle w:val="PKNORMALNY"/>
        <w:rPr>
          <w:lang w:eastAsia="pl-PL"/>
        </w:rPr>
      </w:pPr>
      <w:r w:rsidRPr="002C609A">
        <w:rPr>
          <w:lang w:eastAsia="pl-PL"/>
        </w:rPr>
        <w:t>Dojazdy, jak i ciągi piesze, przebiegają</w:t>
      </w:r>
      <w:r w:rsidR="00A91A12" w:rsidRPr="002C609A">
        <w:rPr>
          <w:lang w:eastAsia="pl-PL"/>
        </w:rPr>
        <w:t xml:space="preserve"> </w:t>
      </w:r>
      <w:r w:rsidRPr="002C609A">
        <w:rPr>
          <w:lang w:eastAsia="pl-PL"/>
        </w:rPr>
        <w:t>równolegle i prostopadle do dróg dojazdowych i planowan</w:t>
      </w:r>
      <w:r w:rsidR="002C609A">
        <w:rPr>
          <w:lang w:eastAsia="pl-PL"/>
        </w:rPr>
        <w:t xml:space="preserve">ych </w:t>
      </w:r>
      <w:r w:rsidRPr="002C609A">
        <w:rPr>
          <w:lang w:eastAsia="pl-PL"/>
        </w:rPr>
        <w:t>budynk</w:t>
      </w:r>
      <w:r w:rsidR="002C609A" w:rsidRPr="002C609A">
        <w:rPr>
          <w:lang w:eastAsia="pl-PL"/>
        </w:rPr>
        <w:t>ów</w:t>
      </w:r>
      <w:r w:rsidRPr="002C609A">
        <w:rPr>
          <w:lang w:eastAsia="pl-PL"/>
        </w:rPr>
        <w:t xml:space="preserve"> tworząc prostą kompozycję</w:t>
      </w:r>
      <w:r w:rsidR="00A91A12" w:rsidRPr="002C609A">
        <w:rPr>
          <w:lang w:eastAsia="pl-PL"/>
        </w:rPr>
        <w:t xml:space="preserve"> </w:t>
      </w:r>
      <w:r w:rsidRPr="002C609A">
        <w:rPr>
          <w:lang w:eastAsia="pl-PL"/>
        </w:rPr>
        <w:t xml:space="preserve">urbanistyczną. </w:t>
      </w:r>
    </w:p>
    <w:p w14:paraId="3FBBCC07" w14:textId="6A4150A8" w:rsidR="00E71CAD" w:rsidRDefault="00E71CAD" w:rsidP="007E53B4">
      <w:pPr>
        <w:pStyle w:val="PKNORMALNY"/>
        <w:rPr>
          <w:lang w:eastAsia="pl-PL"/>
        </w:rPr>
      </w:pPr>
      <w:r>
        <w:rPr>
          <w:lang w:eastAsia="pl-PL"/>
        </w:rPr>
        <w:t>Prosta forma architektoniczna budynków oraz kolorystyka w stonowanych odcieniach bieli, szarości i beżu nie będzie stanowić kontrastu z istniejąca zabudową.</w:t>
      </w:r>
    </w:p>
    <w:p w14:paraId="3024A307" w14:textId="452EBCC2" w:rsidR="00441952" w:rsidRDefault="00441952" w:rsidP="009D144D">
      <w:pPr>
        <w:pStyle w:val="PKNAGWEK2"/>
      </w:pPr>
      <w:bookmarkStart w:id="73" w:name="_Toc110424502"/>
      <w:r>
        <w:rPr>
          <w:lang w:eastAsia="pl-PL"/>
        </w:rPr>
        <w:t>PRZEBIEG GŁÓWNYCH ELEMENTÓW SIECI UZBROJENIA TERENU ORAZ DRÓG PUBLICZNYCH I WEWN</w:t>
      </w:r>
      <w:r w:rsidRPr="00441952">
        <w:rPr>
          <w:rFonts w:ascii="Arial,Bold" w:hAnsi="Arial,Bold" w:cs="Arial,Bold"/>
          <w:lang w:eastAsia="pl-PL"/>
        </w:rPr>
        <w:t>Ę</w:t>
      </w:r>
      <w:r>
        <w:rPr>
          <w:lang w:eastAsia="pl-PL"/>
        </w:rPr>
        <w:t>TRZNYCH NIEZB</w:t>
      </w:r>
      <w:r w:rsidRPr="00441952">
        <w:rPr>
          <w:rFonts w:ascii="Arial,Bold" w:hAnsi="Arial,Bold" w:cs="Arial,Bold"/>
          <w:lang w:eastAsia="pl-PL"/>
        </w:rPr>
        <w:t>Ę</w:t>
      </w:r>
      <w:r>
        <w:rPr>
          <w:lang w:eastAsia="pl-PL"/>
        </w:rPr>
        <w:t>DNYCH DO OBSŁUGI PROPONOWANEJ ZABUDOWY I ZAGOSPODAROWANIA TERENU</w:t>
      </w:r>
      <w:bookmarkEnd w:id="73"/>
    </w:p>
    <w:p w14:paraId="70BC6D61" w14:textId="118D2830" w:rsidR="00CA0AA8" w:rsidRPr="004D3FA5" w:rsidRDefault="00C916CF" w:rsidP="00CA0AA8">
      <w:pPr>
        <w:pStyle w:val="PKNORMALNY"/>
      </w:pPr>
      <w:r w:rsidRPr="004D3FA5">
        <w:t xml:space="preserve">Dojazd do wnioskowanej inwestycji planuje się poprzez </w:t>
      </w:r>
      <w:r w:rsidR="004D3FA5" w:rsidRPr="004D3FA5">
        <w:t xml:space="preserve">sześć </w:t>
      </w:r>
      <w:r w:rsidRPr="004D3FA5">
        <w:t>planowan</w:t>
      </w:r>
      <w:r w:rsidR="004D3FA5" w:rsidRPr="004D3FA5">
        <w:t xml:space="preserve">ych </w:t>
      </w:r>
      <w:r w:rsidRPr="004D3FA5">
        <w:t>zjazd</w:t>
      </w:r>
      <w:r w:rsidR="004D3FA5" w:rsidRPr="004D3FA5">
        <w:t>ów</w:t>
      </w:r>
      <w:r w:rsidRPr="004D3FA5">
        <w:t xml:space="preserve"> z dróg publicznych: dwa z ulicy Słowackiego (od strony południowej)</w:t>
      </w:r>
      <w:r w:rsidR="004D3FA5" w:rsidRPr="004D3FA5">
        <w:t>, trzy</w:t>
      </w:r>
      <w:r w:rsidRPr="004D3FA5">
        <w:t xml:space="preserve"> z drogi dostępnej z ulicy Wybickiego (od strony północnej)</w:t>
      </w:r>
      <w:r w:rsidR="004D3FA5" w:rsidRPr="004D3FA5">
        <w:t xml:space="preserve"> oraz jeden bezpośrednio z ul. Wybickiego. </w:t>
      </w:r>
      <w:r w:rsidR="00CA0AA8" w:rsidRPr="004D3FA5">
        <w:t>Ww drogi oraz drogi wewnętrzne na terenie inwestycji pełnić będą funkcje dróg pożarowych dla projektowanych budynków.</w:t>
      </w:r>
    </w:p>
    <w:p w14:paraId="07BD284A" w14:textId="77777777" w:rsidR="00CA0AA8" w:rsidRDefault="00CA0AA8" w:rsidP="00CA0AA8">
      <w:pPr>
        <w:pStyle w:val="PKNORMALNY"/>
      </w:pPr>
      <w:r>
        <w:t>Poza granicami wniosku, w pasie drogowym, planuje się lokalizacje części miejsc postojowych zgodnie z załącznikiem graficznym.</w:t>
      </w:r>
    </w:p>
    <w:p w14:paraId="6C1BF005" w14:textId="1121ADC1" w:rsidR="00441952" w:rsidRDefault="00C916CF" w:rsidP="00C916CF">
      <w:pPr>
        <w:pStyle w:val="PKNORMALNY"/>
      </w:pPr>
      <w:r w:rsidRPr="00C916CF">
        <w:t>Inwestycję mieszkaniową lokalizuje się na terenie, który ma zapewniony bezpośredni dostęp do:</w:t>
      </w:r>
    </w:p>
    <w:p w14:paraId="0E7A355A" w14:textId="77777777" w:rsidR="0052658A" w:rsidRDefault="00C916CF" w:rsidP="0052658A">
      <w:pPr>
        <w:pStyle w:val="PKPUNKTOWANIE"/>
        <w:spacing w:before="120" w:after="120"/>
        <w:ind w:left="641" w:hanging="357"/>
      </w:pPr>
      <w:r w:rsidRPr="00CA0AA8">
        <w:lastRenderedPageBreak/>
        <w:t xml:space="preserve">Sieci wodociągowej </w:t>
      </w:r>
      <w:r w:rsidR="00CA0AA8" w:rsidRPr="00CA0AA8">
        <w:t>ø160 znajdującej się w ul. Słowackiego</w:t>
      </w:r>
      <w:r w:rsidR="0052658A">
        <w:t xml:space="preserve">, po wybudowaniu przyłącza </w:t>
      </w:r>
      <w:r w:rsidR="0052658A" w:rsidRPr="000E6D43">
        <w:t xml:space="preserve">zgodnie z </w:t>
      </w:r>
      <w:r w:rsidR="0052658A">
        <w:t>warunkami technicznymi</w:t>
      </w:r>
      <w:r w:rsidR="0052658A" w:rsidRPr="000E6D43">
        <w:t xml:space="preserve"> wydanym</w:t>
      </w:r>
      <w:r w:rsidR="0052658A">
        <w:t xml:space="preserve">i </w:t>
      </w:r>
      <w:r w:rsidR="0052658A" w:rsidRPr="000E6D43">
        <w:t xml:space="preserve">przez </w:t>
      </w:r>
      <w:r w:rsidR="0052658A">
        <w:t>Zakład Wodociągów i Kanalizacji w Grójcu</w:t>
      </w:r>
      <w:r w:rsidR="0052658A" w:rsidRPr="000E6D43">
        <w:t xml:space="preserve"> S.A. z </w:t>
      </w:r>
      <w:r w:rsidR="0052658A" w:rsidRPr="004A735A">
        <w:t>dnia 6.12.2021 r.</w:t>
      </w:r>
      <w:r w:rsidR="0052658A">
        <w:t xml:space="preserve"> znak sprawy 2498/2021 </w:t>
      </w:r>
    </w:p>
    <w:p w14:paraId="2A4AA399" w14:textId="5BB2727F" w:rsidR="00C916CF" w:rsidRPr="00F61838" w:rsidRDefault="00CA0AA8" w:rsidP="00F61838">
      <w:pPr>
        <w:pStyle w:val="PKPUNKTOWANIE"/>
      </w:pPr>
      <w:r w:rsidRPr="00F61838">
        <w:t xml:space="preserve">Sieci </w:t>
      </w:r>
      <w:r w:rsidR="00C916CF" w:rsidRPr="00F61838">
        <w:t>kanalizacji sanitarnej</w:t>
      </w:r>
      <w:r w:rsidR="00F61838" w:rsidRPr="00F61838">
        <w:t xml:space="preserve"> </w:t>
      </w:r>
      <w:r w:rsidR="00F61838" w:rsidRPr="00CA0AA8">
        <w:t>ø</w:t>
      </w:r>
      <w:r w:rsidR="00F61838">
        <w:t>20</w:t>
      </w:r>
      <w:r w:rsidR="00F61838" w:rsidRPr="00CA0AA8">
        <w:t>0</w:t>
      </w:r>
      <w:r w:rsidR="0052658A" w:rsidRPr="00F61838">
        <w:t xml:space="preserve"> przebiegającej w ulicy Wybickiego, po wybudowaniu przyłącza </w:t>
      </w:r>
      <w:r w:rsidR="00C916CF" w:rsidRPr="00F61838">
        <w:t xml:space="preserve">zgodnie z warunkami technicznymi wydanymi przez Zakład Wodociągów i Kanalizacji w Grójcu S.A. z dnia 6.12.2021 r. znak sprawy 2498/2021 </w:t>
      </w:r>
    </w:p>
    <w:p w14:paraId="0C72FF06" w14:textId="081C5EAC" w:rsidR="00C916CF" w:rsidRPr="00FD24C6" w:rsidRDefault="00C916CF" w:rsidP="00FD24C6">
      <w:pPr>
        <w:pStyle w:val="PKPUNKTOWANIE"/>
      </w:pPr>
      <w:r w:rsidRPr="00FD24C6">
        <w:t xml:space="preserve">Sieci kanalizacji deszczowej </w:t>
      </w:r>
      <w:r w:rsidR="00F61838" w:rsidRPr="00FD24C6">
        <w:t xml:space="preserve">ø1200 znajdującej się w </w:t>
      </w:r>
      <w:r w:rsidR="00FD24C6" w:rsidRPr="00FD24C6">
        <w:t>ul. Słowackiego</w:t>
      </w:r>
      <w:r w:rsidR="00F61838" w:rsidRPr="00FD24C6">
        <w:t xml:space="preserve">, </w:t>
      </w:r>
      <w:r w:rsidRPr="00FD24C6">
        <w:t xml:space="preserve">zgodnie z warunkami technicznymi wydanymi przez Zakład Wodociągów i Kanalizacji w Grójcu S.A. z dnia 6.12.2021 r.  znak sprawy 2499/2021 </w:t>
      </w:r>
    </w:p>
    <w:p w14:paraId="32AE45DF" w14:textId="47EC4351" w:rsidR="00C916CF" w:rsidRPr="001E7BE9" w:rsidRDefault="00C916CF" w:rsidP="001E7BE9">
      <w:pPr>
        <w:pStyle w:val="PKPUNKTOWANIE"/>
      </w:pPr>
      <w:r w:rsidRPr="001E7BE9">
        <w:t>Sieci elektroenergetycznej</w:t>
      </w:r>
      <w:r w:rsidR="001E7BE9">
        <w:t xml:space="preserve"> w ul. Słowackiego, po wybudowaniu </w:t>
      </w:r>
      <w:r w:rsidR="00150911">
        <w:t>przyłącza</w:t>
      </w:r>
      <w:r w:rsidR="001E7BE9">
        <w:t xml:space="preserve"> średniego napięcia, stacji transformatorowych oraz przyłączy</w:t>
      </w:r>
      <w:r w:rsidRPr="001E7BE9">
        <w:t xml:space="preserve"> zgodnie z zapewnieniem wydanym przez PGE Dystrybucja S.A. z dnia 27.10.2021 r. znak sprawy 21-I7/WZD/00243/8801 </w:t>
      </w:r>
    </w:p>
    <w:p w14:paraId="62BB5ACB" w14:textId="4AE8F13F" w:rsidR="00C916CF" w:rsidRPr="00E16E92" w:rsidRDefault="00C916CF" w:rsidP="00C916CF">
      <w:pPr>
        <w:pStyle w:val="PKPUNKTOWANIE"/>
        <w:spacing w:before="120" w:after="120"/>
        <w:ind w:left="641" w:hanging="357"/>
      </w:pPr>
      <w:r w:rsidRPr="00150911">
        <w:t>Sieci gazowej</w:t>
      </w:r>
      <w:r w:rsidRPr="00E16E92">
        <w:t xml:space="preserve"> </w:t>
      </w:r>
      <w:r w:rsidR="00150911" w:rsidRPr="00CA0AA8">
        <w:t>ø</w:t>
      </w:r>
      <w:r w:rsidR="00150911">
        <w:t xml:space="preserve">63 w ul. Słowackiego </w:t>
      </w:r>
      <w:r w:rsidRPr="00E16E92">
        <w:t xml:space="preserve">zgodnie z zapewnieniem wydanym przez Polska Spółka Gazownictwa </w:t>
      </w:r>
      <w:proofErr w:type="spellStart"/>
      <w:r w:rsidRPr="00E16E92">
        <w:t>sp.z</w:t>
      </w:r>
      <w:proofErr w:type="spellEnd"/>
      <w:r w:rsidRPr="00E16E92">
        <w:t xml:space="preserve"> o.o.. z dnia 9.11.2021 znak sprawy S005/0000202912/00001/2021/00000</w:t>
      </w:r>
      <w:r>
        <w:t xml:space="preserve"> </w:t>
      </w:r>
    </w:p>
    <w:p w14:paraId="48AE2F0A" w14:textId="5B430F4A" w:rsidR="00441952" w:rsidRPr="00441952" w:rsidRDefault="00441952" w:rsidP="00441952">
      <w:pPr>
        <w:pStyle w:val="PKNAGWEK2"/>
      </w:pPr>
      <w:bookmarkStart w:id="74" w:name="_Toc110424503"/>
      <w:r w:rsidRPr="00441952">
        <w:t>ETAPY REALIZACJI PROPONOWANEJ ZABUDOWY I ZAGOSPODAROWANIA TERENU</w:t>
      </w:r>
      <w:bookmarkEnd w:id="74"/>
    </w:p>
    <w:p w14:paraId="66AA62B3" w14:textId="77777777" w:rsidR="00457EF3" w:rsidRDefault="00457EF3" w:rsidP="00441952">
      <w:pPr>
        <w:pStyle w:val="PKNORMALNY"/>
      </w:pPr>
      <w:r>
        <w:t>W koncepcji</w:t>
      </w:r>
      <w:r w:rsidRPr="00457EF3">
        <w:t xml:space="preserve"> przewiduje się możliwość etapowania inwestycji. </w:t>
      </w:r>
      <w:r>
        <w:t xml:space="preserve">Każdy z budynków, wraz z zapewnieniem obsługi komunikacyjnej oraz przyłączenia do mediów, może działać niezależnie. </w:t>
      </w:r>
    </w:p>
    <w:p w14:paraId="0C1BDC99" w14:textId="37532E35" w:rsidR="00441952" w:rsidRDefault="00457EF3" w:rsidP="00441952">
      <w:pPr>
        <w:pStyle w:val="PKNORMALNY"/>
      </w:pPr>
      <w:r>
        <w:t>Przewiduje się realizację budynków w 3 etapach:</w:t>
      </w:r>
    </w:p>
    <w:p w14:paraId="0D207CFA" w14:textId="7B31FC8C" w:rsidR="00457EF3" w:rsidRDefault="00457EF3" w:rsidP="00A46444">
      <w:pPr>
        <w:pStyle w:val="PKNORMALNY"/>
        <w:spacing w:line="240" w:lineRule="auto"/>
      </w:pPr>
      <w:r>
        <w:t>Etap I – budynek 1</w:t>
      </w:r>
    </w:p>
    <w:p w14:paraId="34ADAB7A" w14:textId="39C8E412" w:rsidR="00457EF3" w:rsidRDefault="00457EF3" w:rsidP="00A46444">
      <w:pPr>
        <w:pStyle w:val="PKNORMALNY"/>
        <w:spacing w:line="240" w:lineRule="auto"/>
      </w:pPr>
      <w:r>
        <w:t>Etap II – budynek 2</w:t>
      </w:r>
    </w:p>
    <w:p w14:paraId="05984715" w14:textId="05BB6767" w:rsidR="00457EF3" w:rsidRDefault="00457EF3" w:rsidP="00A46444">
      <w:pPr>
        <w:pStyle w:val="PKNORMALNY"/>
        <w:spacing w:line="240" w:lineRule="auto"/>
      </w:pPr>
      <w:r>
        <w:t>Etap III – budynek 3</w:t>
      </w:r>
    </w:p>
    <w:p w14:paraId="7920DF62" w14:textId="3957242B" w:rsidR="00441952" w:rsidRPr="00441952" w:rsidRDefault="00441952" w:rsidP="00441952">
      <w:pPr>
        <w:pStyle w:val="PKNAGWEK2"/>
      </w:pPr>
      <w:bookmarkStart w:id="75" w:name="_Toc110424504"/>
      <w:r w:rsidRPr="00441952">
        <w:t>POWIĄZANIA PRZESTRZENNE PLANOWANEJ INWESTYCJI Z TERENAMI OTACZAJĄCYMI</w:t>
      </w:r>
      <w:bookmarkEnd w:id="75"/>
    </w:p>
    <w:bookmarkEnd w:id="2"/>
    <w:bookmarkEnd w:id="3"/>
    <w:bookmarkEnd w:id="4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p w14:paraId="139BF9BC" w14:textId="56F61BC6" w:rsidR="00987EAE" w:rsidRDefault="00CE4E13" w:rsidP="00CE4E13">
      <w:pPr>
        <w:pStyle w:val="PKNORMALNY"/>
      </w:pPr>
      <w:r>
        <w:t>Zespół budynków mieszkalnych będący przedmiotem opracowania nawiązuje</w:t>
      </w:r>
      <w:r w:rsidR="00987EAE">
        <w:t xml:space="preserve"> swoją funkcją oraz skalą do </w:t>
      </w:r>
      <w:r w:rsidR="00CB72CA">
        <w:t>okolicznej zabudowy, a w szczególności do zespołu istniejących budynków mieszkalnych wielorodzinnych znajdujących się od strony północnej oraz północno-zachodniej.</w:t>
      </w:r>
    </w:p>
    <w:p w14:paraId="3A945DD6" w14:textId="60753222" w:rsidR="00CE4E13" w:rsidRDefault="00CE4E13" w:rsidP="00CE4E13">
      <w:pPr>
        <w:pStyle w:val="PKNORMALNY"/>
      </w:pPr>
      <w:r>
        <w:t xml:space="preserve">W odległości ok. 60 m od terenu pod planowaną inwestycję znajdują się dwa budynki mieszkalne wielorodzinne o pięciu kondygnacjach i wysokości </w:t>
      </w:r>
      <w:r w:rsidR="004D3FA5">
        <w:t>około 18</w:t>
      </w:r>
      <w:r>
        <w:t xml:space="preserve"> m</w:t>
      </w:r>
      <w:r w:rsidR="00152ECA">
        <w:t xml:space="preserve"> od poziomu wejścia do budynku</w:t>
      </w:r>
      <w:r w:rsidR="004D3FA5">
        <w:t xml:space="preserve"> do attyki. W budynkach </w:t>
      </w:r>
      <w:proofErr w:type="gramStart"/>
      <w:r w:rsidR="004D3FA5">
        <w:t xml:space="preserve">tych </w:t>
      </w:r>
      <w:r w:rsidR="00673694">
        <w:t xml:space="preserve"> zlokalizowane</w:t>
      </w:r>
      <w:proofErr w:type="gramEnd"/>
      <w:r w:rsidR="00673694">
        <w:t xml:space="preserve"> są również lokale usługowe</w:t>
      </w:r>
      <w:r w:rsidR="004D3FA5">
        <w:t xml:space="preserve"> w części parteru</w:t>
      </w:r>
      <w:r w:rsidR="00673694">
        <w:t>.</w:t>
      </w:r>
    </w:p>
    <w:p w14:paraId="3AD810B7" w14:textId="0800099A" w:rsidR="00CB72CA" w:rsidRDefault="00406598" w:rsidP="00E16748">
      <w:pPr>
        <w:pStyle w:val="PKNORMALNY"/>
      </w:pPr>
      <w:r>
        <w:t xml:space="preserve">Forma projektowanych obiektów oraz ich usytuowanie względem najbliższego sąsiedztwa, będzie nawiązaniem do istniejącego układu urbanistycznego oraz </w:t>
      </w:r>
      <w:r w:rsidR="00CE4E13">
        <w:t>uzupełnieniem funkcji</w:t>
      </w:r>
      <w:r w:rsidR="00914C19">
        <w:t xml:space="preserve"> mieszkaniowej na danym terenie.</w:t>
      </w:r>
    </w:p>
    <w:p w14:paraId="26B32E4E" w14:textId="320ACEFE" w:rsidR="00152ECA" w:rsidRDefault="00E16748" w:rsidP="00E16748">
      <w:pPr>
        <w:pStyle w:val="PKNORMALNY"/>
      </w:pPr>
      <w:r w:rsidRPr="00E16748">
        <w:t xml:space="preserve">Usługi w parterze </w:t>
      </w:r>
      <w:r w:rsidR="00152ECA">
        <w:t xml:space="preserve">jednego z </w:t>
      </w:r>
      <w:r w:rsidRPr="00E16748">
        <w:t>wnioskowan</w:t>
      </w:r>
      <w:r w:rsidR="00152ECA">
        <w:t>ych</w:t>
      </w:r>
      <w:r w:rsidRPr="00E16748">
        <w:t xml:space="preserve"> budynk</w:t>
      </w:r>
      <w:r w:rsidR="00152ECA">
        <w:t>ów</w:t>
      </w:r>
      <w:r w:rsidRPr="00E16748">
        <w:t xml:space="preserve"> stanowi</w:t>
      </w:r>
      <w:r w:rsidR="00152ECA">
        <w:t>ć będą uzupełnienie</w:t>
      </w:r>
      <w:r w:rsidR="00987EAE">
        <w:t xml:space="preserve"> </w:t>
      </w:r>
      <w:r w:rsidRPr="00E16748">
        <w:t xml:space="preserve">funkcji usługowej </w:t>
      </w:r>
      <w:r w:rsidR="00152ECA">
        <w:t>znajdującej się w sąsiednich budynkach mieszkalnych wielorodzinnych.</w:t>
      </w:r>
    </w:p>
    <w:p w14:paraId="2DE8D635" w14:textId="77777777" w:rsidR="00A46444" w:rsidRDefault="00A46444" w:rsidP="004048D5">
      <w:pPr>
        <w:pStyle w:val="PKNORMALNY"/>
        <w:ind w:left="5529" w:firstLine="0"/>
        <w:jc w:val="center"/>
      </w:pPr>
    </w:p>
    <w:p w14:paraId="1B8B44F7" w14:textId="6F30603C" w:rsidR="004048D5" w:rsidRDefault="004048D5" w:rsidP="004048D5">
      <w:pPr>
        <w:pStyle w:val="PKNORMALNY"/>
        <w:ind w:left="5529" w:firstLine="0"/>
        <w:jc w:val="center"/>
      </w:pPr>
      <w:r>
        <w:t>Projektant:</w:t>
      </w:r>
    </w:p>
    <w:p w14:paraId="5110B5B9" w14:textId="5DFBAF91" w:rsidR="00441952" w:rsidRDefault="004048D5" w:rsidP="004048D5">
      <w:pPr>
        <w:pStyle w:val="PKNORMALNY"/>
        <w:ind w:left="5529" w:firstLine="0"/>
        <w:jc w:val="center"/>
      </w:pPr>
      <w:r w:rsidRPr="004048D5">
        <w:t xml:space="preserve">mgr inż. arch. Witold </w:t>
      </w:r>
      <w:proofErr w:type="spellStart"/>
      <w:r>
        <w:t>M</w:t>
      </w:r>
      <w:r w:rsidRPr="004048D5">
        <w:t>almon</w:t>
      </w:r>
      <w:proofErr w:type="spellEnd"/>
    </w:p>
    <w:p w14:paraId="6E9DB69C" w14:textId="4001726F" w:rsidR="00A56B52" w:rsidRPr="00E16748" w:rsidRDefault="004048D5" w:rsidP="00A46444">
      <w:pPr>
        <w:pStyle w:val="PKNORMALNY"/>
        <w:ind w:left="5529" w:firstLine="0"/>
        <w:jc w:val="center"/>
      </w:pPr>
      <w:r>
        <w:t xml:space="preserve">nr </w:t>
      </w:r>
      <w:proofErr w:type="spellStart"/>
      <w:r>
        <w:t>upr</w:t>
      </w:r>
      <w:proofErr w:type="spellEnd"/>
      <w:r>
        <w:t xml:space="preserve">. </w:t>
      </w:r>
      <w:r w:rsidRPr="004048D5">
        <w:t>GP-III-7342/130/91</w:t>
      </w:r>
    </w:p>
    <w:sectPr w:rsidR="00A56B52" w:rsidRPr="00E16748" w:rsidSect="00C947EA">
      <w:pgSz w:w="11906" w:h="16838" w:code="9"/>
      <w:pgMar w:top="1418" w:right="1418" w:bottom="1418" w:left="1701" w:header="720" w:footer="720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DD34D" w14:textId="77777777" w:rsidR="00D02996" w:rsidRDefault="00D02996">
      <w:pPr>
        <w:spacing w:after="0"/>
      </w:pPr>
      <w:r>
        <w:separator/>
      </w:r>
    </w:p>
  </w:endnote>
  <w:endnote w:type="continuationSeparator" w:id="0">
    <w:p w14:paraId="7153655E" w14:textId="77777777" w:rsidR="00D02996" w:rsidRDefault="00D0299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">
    <w:altName w:val="Times New Roman"/>
    <w:charset w:val="00"/>
    <w:family w:val="roman"/>
    <w:pitch w:val="default"/>
  </w:font>
  <w:font w:name="MS Serif">
    <w:altName w:val="Times New Roman"/>
    <w:panose1 w:val="00000000000000000000"/>
    <w:charset w:val="00"/>
    <w:family w:val="auto"/>
    <w:notTrueType/>
    <w:pitch w:val="variable"/>
  </w:font>
  <w:font w:name="MS Sans Serif">
    <w:altName w:val="Arial"/>
    <w:panose1 w:val="00000000000000000000"/>
    <w:charset w:val="00"/>
    <w:family w:val="swiss"/>
    <w:notTrueType/>
    <w:pitch w:val="variable"/>
  </w:font>
  <w:font w:name="TimesNewRomanPSMT">
    <w:altName w:val="MS Gothic"/>
    <w:charset w:val="EE"/>
    <w:family w:val="roman"/>
    <w:pitch w:val="default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A76E3" w14:textId="77777777" w:rsidR="00C15A2F" w:rsidRPr="003A315D" w:rsidRDefault="00000000" w:rsidP="00C15A2F">
    <w:pPr>
      <w:pStyle w:val="Stopka"/>
      <w:tabs>
        <w:tab w:val="center" w:pos="4820"/>
      </w:tabs>
      <w:jc w:val="right"/>
      <w:rPr>
        <w:rFonts w:asciiTheme="minorHAnsi" w:hAnsiTheme="minorHAnsi" w:cstheme="minorHAnsi"/>
        <w:sz w:val="22"/>
        <w:szCs w:val="22"/>
      </w:rPr>
    </w:pPr>
    <w:sdt>
      <w:sdtPr>
        <w:id w:val="947819172"/>
        <w:docPartObj>
          <w:docPartGallery w:val="Page Numbers (Bottom of Page)"/>
          <w:docPartUnique/>
        </w:docPartObj>
      </w:sdtPr>
      <w:sdtEndPr>
        <w:rPr>
          <w:rFonts w:asciiTheme="minorHAnsi" w:hAnsiTheme="minorHAnsi" w:cstheme="minorHAnsi"/>
          <w:sz w:val="22"/>
          <w:szCs w:val="22"/>
        </w:rPr>
      </w:sdtEndPr>
      <w:sdtContent>
        <w:sdt>
          <w:sdtPr>
            <w:rPr>
              <w:rFonts w:asciiTheme="minorHAnsi" w:hAnsiTheme="minorHAnsi" w:cstheme="minorHAnsi"/>
              <w:sz w:val="22"/>
              <w:szCs w:val="22"/>
            </w:rPr>
            <w:id w:val="-371762445"/>
            <w:docPartObj>
              <w:docPartGallery w:val="Page Numbers (Top of Page)"/>
              <w:docPartUnique/>
            </w:docPartObj>
          </w:sdtPr>
          <w:sdtContent>
            <w:r w:rsidR="00C15A2F" w:rsidRPr="003A315D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="00C15A2F" w:rsidRPr="003A31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="00C15A2F" w:rsidRPr="003A31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="00C15A2F" w:rsidRPr="003A31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C15A2F" w:rsidRPr="003A31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C15A2F" w:rsidRPr="003A31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="00C15A2F" w:rsidRPr="003A315D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="00C15A2F" w:rsidRPr="003A31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="00C15A2F" w:rsidRPr="003A31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="00C15A2F" w:rsidRPr="003A31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C15A2F" w:rsidRPr="003A31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11</w:t>
            </w:r>
            <w:r w:rsidR="00C15A2F" w:rsidRPr="003A31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65BAB" w14:textId="27AAE9EF" w:rsidR="00C15A2F" w:rsidRPr="00C15A2F" w:rsidRDefault="00C15A2F" w:rsidP="00C15A2F">
    <w:pPr>
      <w:pStyle w:val="Stopka"/>
      <w:tabs>
        <w:tab w:val="center" w:pos="4820"/>
      </w:tabs>
      <w:jc w:val="right"/>
      <w:rPr>
        <w:rFonts w:asciiTheme="minorHAnsi" w:hAnsiTheme="minorHAnsi" w:cstheme="minorHAnsi"/>
      </w:rPr>
    </w:pPr>
  </w:p>
  <w:p w14:paraId="149698F3" w14:textId="77777777" w:rsidR="00C15A2F" w:rsidRDefault="00C15A2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44EEC" w14:textId="77777777" w:rsidR="00110EB1" w:rsidRPr="00C15A2F" w:rsidRDefault="00000000" w:rsidP="00C15A2F">
    <w:pPr>
      <w:pStyle w:val="Stopka"/>
      <w:tabs>
        <w:tab w:val="center" w:pos="4820"/>
      </w:tabs>
      <w:jc w:val="right"/>
      <w:rPr>
        <w:rFonts w:asciiTheme="minorHAnsi" w:hAnsiTheme="minorHAnsi" w:cstheme="minorHAnsi"/>
      </w:rPr>
    </w:pPr>
    <w:sdt>
      <w:sdtPr>
        <w:id w:val="-2069096215"/>
        <w:docPartObj>
          <w:docPartGallery w:val="Page Numbers (Bottom of Page)"/>
          <w:docPartUnique/>
        </w:docPartObj>
      </w:sdtPr>
      <w:sdtEndPr>
        <w:rPr>
          <w:rFonts w:asciiTheme="minorHAnsi" w:hAnsiTheme="minorHAnsi" w:cstheme="minorHAnsi"/>
        </w:rPr>
      </w:sdtEndPr>
      <w:sdtContent>
        <w:sdt>
          <w:sdtPr>
            <w:rPr>
              <w:rFonts w:asciiTheme="minorHAnsi" w:hAnsiTheme="minorHAnsi" w:cstheme="minorHAnsi"/>
            </w:rPr>
            <w:id w:val="-24946131"/>
            <w:docPartObj>
              <w:docPartGallery w:val="Page Numbers (Top of Page)"/>
              <w:docPartUnique/>
            </w:docPartObj>
          </w:sdtPr>
          <w:sdtContent>
            <w:r w:rsidR="00110EB1" w:rsidRPr="00C15A2F">
              <w:rPr>
                <w:rFonts w:asciiTheme="minorHAnsi" w:hAnsiTheme="minorHAnsi" w:cstheme="minorHAnsi"/>
              </w:rPr>
              <w:t xml:space="preserve">Strona </w:t>
            </w:r>
            <w:r w:rsidR="00110EB1" w:rsidRPr="00C15A2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="00110EB1" w:rsidRPr="00C15A2F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="00110EB1" w:rsidRPr="00C15A2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="00110EB1" w:rsidRPr="00C15A2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</w:t>
            </w:r>
            <w:r w:rsidR="00110EB1" w:rsidRPr="00C15A2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  <w:r w:rsidR="00110EB1" w:rsidRPr="00C15A2F">
              <w:rPr>
                <w:rFonts w:asciiTheme="minorHAnsi" w:hAnsiTheme="minorHAnsi" w:cstheme="minorHAnsi"/>
              </w:rPr>
              <w:t xml:space="preserve"> z </w:t>
            </w:r>
            <w:r w:rsidR="00110EB1" w:rsidRPr="00C15A2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="00110EB1" w:rsidRPr="00C15A2F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="00110EB1" w:rsidRPr="00C15A2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="00110EB1" w:rsidRPr="00C15A2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11</w:t>
            </w:r>
            <w:r w:rsidR="00110EB1" w:rsidRPr="00C15A2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4214A913" w14:textId="77777777" w:rsidR="00110EB1" w:rsidRDefault="00110EB1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1D183" w14:textId="77777777" w:rsidR="008069D4" w:rsidRDefault="008069D4" w:rsidP="00E41D35">
    <w:pPr>
      <w:pStyle w:val="Stopka"/>
    </w:pPr>
    <w:r>
      <w:fldChar w:fldCharType="begin"/>
    </w:r>
    <w:r>
      <w:instrText xml:space="preserve"> PAGE   \* MERGEFORMAT </w:instrText>
    </w:r>
    <w:r>
      <w:fldChar w:fldCharType="separate"/>
    </w:r>
    <w:r>
      <w:t>5</w:t>
    </w:r>
    <w: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DE18D" w14:textId="77777777" w:rsidR="008069D4" w:rsidRDefault="008069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5B55C" w14:textId="77777777" w:rsidR="00D02996" w:rsidRDefault="00D02996">
      <w:pPr>
        <w:spacing w:after="0"/>
      </w:pPr>
      <w:r>
        <w:separator/>
      </w:r>
    </w:p>
  </w:footnote>
  <w:footnote w:type="continuationSeparator" w:id="0">
    <w:p w14:paraId="517EFB05" w14:textId="77777777" w:rsidR="00D02996" w:rsidRDefault="00D0299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41310" w14:textId="6BE1599B" w:rsidR="00822E1C" w:rsidRPr="00822E1C" w:rsidRDefault="00822E1C" w:rsidP="00822E1C">
    <w:pPr>
      <w:pStyle w:val="Nagwek"/>
      <w:jc w:val="right"/>
      <w:rPr>
        <w:rFonts w:ascii="Arial" w:hAnsi="Arial" w:cs="Arial"/>
        <w:b/>
        <w:bCs/>
        <w:sz w:val="20"/>
        <w:szCs w:val="24"/>
      </w:rPr>
    </w:pPr>
    <w:r w:rsidRPr="00822E1C">
      <w:rPr>
        <w:rFonts w:ascii="Arial" w:hAnsi="Arial" w:cs="Arial"/>
        <w:b/>
        <w:bCs/>
        <w:sz w:val="20"/>
        <w:szCs w:val="24"/>
      </w:rPr>
      <w:t>ZAŁĄCZNIK NR 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51F4E" w14:textId="27182A8E" w:rsidR="006E0509" w:rsidRPr="00822E1C" w:rsidRDefault="006E0509" w:rsidP="00822E1C">
    <w:pPr>
      <w:pStyle w:val="Nagwek"/>
      <w:jc w:val="right"/>
      <w:rPr>
        <w:rFonts w:ascii="Arial" w:hAnsi="Arial" w:cs="Arial"/>
        <w:b/>
        <w:bCs/>
        <w:sz w:val="20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4713E" w14:textId="77777777" w:rsidR="008069D4" w:rsidRDefault="008069D4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C29ED" w14:textId="77777777" w:rsidR="008069D4" w:rsidRDefault="008069D4">
    <w:pPr>
      <w:pStyle w:val="Nagwek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2F9B3" w14:textId="77777777" w:rsidR="008069D4" w:rsidRDefault="008069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CBC1A5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3"/>
      <w:numFmt w:val="decimal"/>
      <w:pStyle w:val="Nagwek1"/>
      <w:suff w:val="space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color w:val="auto"/>
        <w:sz w:val="20"/>
        <w:szCs w:val="20"/>
      </w:rPr>
    </w:lvl>
    <w:lvl w:ilvl="1">
      <w:start w:val="1"/>
      <w:numFmt w:val="decimal"/>
      <w:pStyle w:val="Nagwek2"/>
      <w:suff w:val="space"/>
      <w:lvlText w:val="%1.%2."/>
      <w:lvlJc w:val="left"/>
      <w:pPr>
        <w:tabs>
          <w:tab w:val="num" w:pos="0"/>
        </w:tabs>
        <w:ind w:left="792" w:hanging="1152"/>
      </w:pPr>
      <w:rPr>
        <w:rFonts w:ascii="Arial Narrow" w:hAnsi="Arial Narrow"/>
        <w:b/>
        <w:i w:val="0"/>
        <w:sz w:val="22"/>
        <w:szCs w:val="2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pStyle w:val="Nagwek5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pStyle w:val="Nagwek6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pStyle w:val="Nagwek7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pStyle w:val="Nagwek8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pStyle w:val="Nagwek9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StylWYPUNKTOWANI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pStyle w:val="wypunktowywanie"/>
      <w:lvlText w:val=""/>
      <w:lvlJc w:val="left"/>
      <w:pPr>
        <w:tabs>
          <w:tab w:val="num" w:pos="1320"/>
        </w:tabs>
        <w:ind w:left="1320" w:hanging="360"/>
      </w:pPr>
      <w:rPr>
        <w:rFonts w:ascii="Wingdings" w:hAnsi="Wingdings"/>
        <w:b/>
        <w:bCs/>
      </w:rPr>
    </w:lvl>
    <w:lvl w:ilvl="1">
      <w:start w:val="1"/>
      <w:numFmt w:val="bullet"/>
      <w:lvlText w:val=""/>
      <w:lvlJc w:val="left"/>
      <w:pPr>
        <w:tabs>
          <w:tab w:val="num" w:pos="2040"/>
        </w:tabs>
        <w:ind w:left="1963" w:hanging="283"/>
      </w:pPr>
      <w:rPr>
        <w:rFonts w:ascii="Wingdings" w:hAnsi="Wingdings"/>
        <w:b/>
        <w:bCs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upperLetter"/>
      <w:pStyle w:val="WW-Listawypunktowana2"/>
      <w:lvlText w:val="%1."/>
      <w:lvlJc w:val="left"/>
      <w:pPr>
        <w:tabs>
          <w:tab w:val="num" w:pos="1140"/>
        </w:tabs>
        <w:ind w:left="1140" w:hanging="360"/>
      </w:pPr>
      <w:rPr>
        <w:rFonts w:ascii="Symbol" w:hAnsi="Symbol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upperRoman"/>
      <w:pStyle w:val="PKNAGWEKRZYMSKIE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0"/>
      </w:pPr>
      <w:rPr>
        <w:rFonts w:ascii="OpenSymbol" w:hAnsi="OpenSymbol"/>
        <w:sz w:val="18"/>
      </w:rPr>
    </w:lvl>
    <w:lvl w:ilvl="2">
      <w:start w:val="1"/>
      <w:numFmt w:val="decimal"/>
      <w:lvlText w:val="%1.%2.%3."/>
      <w:lvlJc w:val="left"/>
      <w:pPr>
        <w:tabs>
          <w:tab w:val="num" w:pos="1227"/>
        </w:tabs>
        <w:ind w:left="1227" w:hanging="504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1083" w:firstLine="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tabs>
          <w:tab w:val="num" w:pos="2523"/>
        </w:tabs>
        <w:ind w:left="2235" w:hanging="792"/>
      </w:pPr>
    </w:lvl>
    <w:lvl w:ilvl="5">
      <w:start w:val="1"/>
      <w:numFmt w:val="decimal"/>
      <w:lvlText w:val="%1.%2.%3.%4.%5.%6."/>
      <w:lvlJc w:val="left"/>
      <w:pPr>
        <w:tabs>
          <w:tab w:val="num" w:pos="2883"/>
        </w:tabs>
        <w:ind w:left="2739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3"/>
        </w:tabs>
        <w:ind w:left="324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3"/>
        </w:tabs>
        <w:ind w:left="374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3"/>
        </w:tabs>
        <w:ind w:left="4323" w:hanging="1440"/>
      </w:pPr>
    </w:lvl>
  </w:abstractNum>
  <w:abstractNum w:abstractNumId="6" w15:restartNumberingAfterBreak="0">
    <w:nsid w:val="00000006"/>
    <w:multiLevelType w:val="singleLevel"/>
    <w:tmpl w:val="00000006"/>
    <w:name w:val="WW8Num6"/>
    <w:lvl w:ilvl="0">
      <w:start w:val="1"/>
      <w:numFmt w:val="bullet"/>
      <w:pStyle w:val="PKpunktowanie-kropki"/>
      <w:lvlText w:val="▪"/>
      <w:lvlJc w:val="left"/>
      <w:pPr>
        <w:tabs>
          <w:tab w:val="num" w:pos="0"/>
        </w:tabs>
        <w:ind w:left="340" w:firstLine="20"/>
      </w:pPr>
      <w:rPr>
        <w:rFonts w:ascii="Tahoma" w:hAnsi="Tahoma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210" w:hanging="360"/>
      </w:pPr>
      <w:rPr>
        <w:rFonts w:ascii="Symbol" w:hAnsi="Symbol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142"/>
      </w:pPr>
      <w:rPr>
        <w:rFonts w:ascii="OpenSymbol" w:hAnsi="OpenSymbol"/>
        <w:sz w:val="18"/>
      </w:rPr>
    </w:lvl>
    <w:lvl w:ilvl="2">
      <w:start w:val="1"/>
      <w:numFmt w:val="decimal"/>
      <w:lvlText w:val="%1.%2.%3."/>
      <w:lvlJc w:val="left"/>
      <w:pPr>
        <w:tabs>
          <w:tab w:val="num" w:pos="1227"/>
        </w:tabs>
        <w:ind w:left="1227" w:hanging="504"/>
      </w:pPr>
    </w:lvl>
    <w:lvl w:ilvl="3">
      <w:start w:val="1"/>
      <w:numFmt w:val="decimal"/>
      <w:suff w:val="space"/>
      <w:lvlText w:val="%1.%2.%3.%4."/>
      <w:lvlJc w:val="left"/>
      <w:rPr>
        <w:rFonts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2523"/>
        </w:tabs>
        <w:ind w:left="2235" w:hanging="792"/>
      </w:pPr>
    </w:lvl>
    <w:lvl w:ilvl="5">
      <w:start w:val="1"/>
      <w:numFmt w:val="decimal"/>
      <w:lvlText w:val="%1.%2.%3.%4.%5.%6."/>
      <w:lvlJc w:val="left"/>
      <w:pPr>
        <w:tabs>
          <w:tab w:val="num" w:pos="2883"/>
        </w:tabs>
        <w:ind w:left="2739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3"/>
        </w:tabs>
        <w:ind w:left="324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3"/>
        </w:tabs>
        <w:ind w:left="374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3"/>
        </w:tabs>
        <w:ind w:left="4323" w:hanging="1440"/>
      </w:p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decimal"/>
      <w:pStyle w:val="PKNAGEWEK2rzymskie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Symbol" w:hAnsi="Symbol"/>
        <w:sz w:val="18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0"/>
      </w:pPr>
      <w:rPr>
        <w:rFonts w:ascii="OpenSymbol" w:hAnsi="OpenSymbol"/>
        <w:sz w:val="18"/>
      </w:rPr>
    </w:lvl>
    <w:lvl w:ilvl="2">
      <w:start w:val="1"/>
      <w:numFmt w:val="decimal"/>
      <w:suff w:val="space"/>
      <w:lvlText w:val="%2.%3.1.1."/>
      <w:lvlJc w:val="left"/>
      <w:pPr>
        <w:tabs>
          <w:tab w:val="num" w:pos="0"/>
        </w:tabs>
        <w:ind w:left="0" w:firstLine="0"/>
      </w:pPr>
      <w:rPr>
        <w:rFonts w:ascii="Arial" w:hAnsi="Arial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StylPKpunktowanie-kropkiInterlinia15wiersza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A"/>
    <w:multiLevelType w:val="singleLevel"/>
    <w:tmpl w:val="82A440EA"/>
    <w:lvl w:ilvl="0">
      <w:start w:val="1"/>
      <w:numFmt w:val="bullet"/>
      <w:pStyle w:val="PKPUNKTOWANIE"/>
      <w:lvlText w:val="•"/>
      <w:lvlJc w:val="left"/>
      <w:pPr>
        <w:ind w:left="644" w:hanging="360"/>
      </w:pPr>
      <w:rPr>
        <w:rFonts w:ascii="Arial Narrow" w:hAnsi="Arial Narrow" w:hint="default"/>
        <w:sz w:val="18"/>
      </w:r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142" w:firstLine="0"/>
      </w:pPr>
      <w:rPr>
        <w:rFonts w:ascii="OpenSymbol" w:hAnsi="OpenSymbol"/>
        <w:sz w:val="18"/>
      </w:r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646" w:hanging="504"/>
      </w:pPr>
    </w:lvl>
    <w:lvl w:ilvl="3">
      <w:start w:val="1"/>
      <w:numFmt w:val="decimal"/>
      <w:suff w:val="space"/>
      <w:lvlText w:val="%1.%2.%3.%4."/>
      <w:lvlJc w:val="left"/>
      <w:rPr>
        <w:rFonts w:cs="aria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2381"/>
        </w:tabs>
        <w:ind w:left="2093" w:hanging="792"/>
      </w:pPr>
    </w:lvl>
    <w:lvl w:ilvl="5">
      <w:start w:val="1"/>
      <w:numFmt w:val="decimal"/>
      <w:lvlText w:val="%1.%2.%3.%4.%5.%6."/>
      <w:lvlJc w:val="left"/>
      <w:pPr>
        <w:tabs>
          <w:tab w:val="num" w:pos="2741"/>
        </w:tabs>
        <w:ind w:left="2597" w:hanging="936"/>
      </w:pPr>
    </w:lvl>
    <w:lvl w:ilvl="6">
      <w:start w:val="1"/>
      <w:numFmt w:val="decimal"/>
      <w:lvlText w:val="%1.%2.%3.%4.%5.%6.%7."/>
      <w:lvlJc w:val="left"/>
      <w:pPr>
        <w:tabs>
          <w:tab w:val="num" w:pos="3461"/>
        </w:tabs>
        <w:ind w:left="3101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821"/>
        </w:tabs>
        <w:ind w:left="3605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541"/>
        </w:tabs>
        <w:ind w:left="4181" w:hanging="1440"/>
      </w:pPr>
    </w:lvl>
  </w:abstractNum>
  <w:abstractNum w:abstractNumId="12" w15:restartNumberingAfterBreak="0">
    <w:nsid w:val="0000000C"/>
    <w:multiLevelType w:val="multilevel"/>
    <w:tmpl w:val="0000000C"/>
    <w:name w:val="WW8Num1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210" w:hanging="360"/>
      </w:pPr>
      <w:rPr>
        <w:rFonts w:ascii="Symbol" w:hAnsi="Symbol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142"/>
      </w:pPr>
      <w:rPr>
        <w:rFonts w:ascii="OpenSymbol" w:hAnsi="OpenSymbol"/>
        <w:sz w:val="18"/>
      </w:rPr>
    </w:lvl>
    <w:lvl w:ilvl="2">
      <w:start w:val="1"/>
      <w:numFmt w:val="decimal"/>
      <w:lvlText w:val="%1.%2.%3."/>
      <w:lvlJc w:val="left"/>
      <w:pPr>
        <w:tabs>
          <w:tab w:val="num" w:pos="1227"/>
        </w:tabs>
        <w:ind w:left="1227" w:hanging="504"/>
      </w:pPr>
    </w:lvl>
    <w:lvl w:ilvl="3">
      <w:start w:val="1"/>
      <w:numFmt w:val="decimal"/>
      <w:suff w:val="space"/>
      <w:lvlText w:val="%1.%2.%3.%4."/>
      <w:lvlJc w:val="left"/>
      <w:rPr>
        <w:rFonts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2523"/>
        </w:tabs>
        <w:ind w:left="2235" w:hanging="792"/>
      </w:pPr>
    </w:lvl>
    <w:lvl w:ilvl="5">
      <w:start w:val="1"/>
      <w:numFmt w:val="decimal"/>
      <w:lvlText w:val="%1.%2.%3.%4.%5.%6."/>
      <w:lvlJc w:val="left"/>
      <w:pPr>
        <w:tabs>
          <w:tab w:val="num" w:pos="2883"/>
        </w:tabs>
        <w:ind w:left="2739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3"/>
        </w:tabs>
        <w:ind w:left="324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3"/>
        </w:tabs>
        <w:ind w:left="374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3"/>
        </w:tabs>
        <w:ind w:left="4323" w:hanging="1440"/>
      </w:pPr>
    </w:lvl>
  </w:abstractNum>
  <w:abstractNum w:abstractNumId="13" w15:restartNumberingAfterBreak="0">
    <w:nsid w:val="0000000D"/>
    <w:multiLevelType w:val="multilevel"/>
    <w:tmpl w:val="0000000D"/>
    <w:name w:val="WW8Num13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210" w:hanging="360"/>
      </w:pPr>
      <w:rPr>
        <w:rFonts w:ascii="Symbol" w:hAnsi="Symbol"/>
        <w:sz w:val="18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142"/>
      </w:pPr>
      <w:rPr>
        <w:rFonts w:ascii="OpenSymbol" w:hAnsi="OpenSymbol"/>
        <w:sz w:val="18"/>
      </w:rPr>
    </w:lvl>
    <w:lvl w:ilvl="2">
      <w:start w:val="1"/>
      <w:numFmt w:val="decimal"/>
      <w:lvlText w:val="%1.%2.%3."/>
      <w:lvlJc w:val="left"/>
      <w:pPr>
        <w:tabs>
          <w:tab w:val="num" w:pos="1227"/>
        </w:tabs>
        <w:ind w:left="1227" w:hanging="504"/>
      </w:pPr>
    </w:lvl>
    <w:lvl w:ilvl="3">
      <w:start w:val="1"/>
      <w:numFmt w:val="decimal"/>
      <w:suff w:val="space"/>
      <w:lvlText w:val="%1.%2.%3.%4."/>
      <w:lvlJc w:val="left"/>
      <w:rPr>
        <w:rFonts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2523"/>
        </w:tabs>
        <w:ind w:left="2235" w:hanging="792"/>
      </w:pPr>
    </w:lvl>
    <w:lvl w:ilvl="5">
      <w:start w:val="1"/>
      <w:numFmt w:val="decimal"/>
      <w:lvlText w:val="%1.%2.%3.%4.%5.%6."/>
      <w:lvlJc w:val="left"/>
      <w:pPr>
        <w:tabs>
          <w:tab w:val="num" w:pos="2883"/>
        </w:tabs>
        <w:ind w:left="2739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3"/>
        </w:tabs>
        <w:ind w:left="324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3"/>
        </w:tabs>
        <w:ind w:left="374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3"/>
        </w:tabs>
        <w:ind w:left="4323" w:hanging="1440"/>
      </w:pPr>
    </w:lvl>
  </w:abstractNum>
  <w:abstractNum w:abstractNumId="14" w15:restartNumberingAfterBreak="0">
    <w:nsid w:val="0000000E"/>
    <w:multiLevelType w:val="multilevel"/>
    <w:tmpl w:val="0000000E"/>
    <w:name w:val="WW8Num14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Symbol" w:hAnsi="Symbol"/>
        <w:sz w:val="18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142" w:firstLine="0"/>
      </w:pPr>
      <w:rPr>
        <w:rFonts w:ascii="OpenSymbol" w:hAnsi="OpenSymbol"/>
        <w:sz w:val="18"/>
      </w:r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646" w:hanging="504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941" w:firstLine="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tabs>
          <w:tab w:val="num" w:pos="2381"/>
        </w:tabs>
        <w:ind w:left="2093" w:hanging="792"/>
      </w:pPr>
    </w:lvl>
    <w:lvl w:ilvl="5">
      <w:start w:val="1"/>
      <w:numFmt w:val="decimal"/>
      <w:lvlText w:val="%1.%2.%3.%4.%5.%6."/>
      <w:lvlJc w:val="left"/>
      <w:pPr>
        <w:tabs>
          <w:tab w:val="num" w:pos="2741"/>
        </w:tabs>
        <w:ind w:left="2597" w:hanging="936"/>
      </w:pPr>
    </w:lvl>
    <w:lvl w:ilvl="6">
      <w:start w:val="1"/>
      <w:numFmt w:val="decimal"/>
      <w:lvlText w:val="%1.%2.%3.%4.%5.%6.%7."/>
      <w:lvlJc w:val="left"/>
      <w:pPr>
        <w:tabs>
          <w:tab w:val="num" w:pos="3461"/>
        </w:tabs>
        <w:ind w:left="3101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821"/>
        </w:tabs>
        <w:ind w:left="3605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541"/>
        </w:tabs>
        <w:ind w:left="4181" w:hanging="1440"/>
      </w:pPr>
    </w:lvl>
  </w:abstractNum>
  <w:abstractNum w:abstractNumId="15" w15:restartNumberingAfterBreak="0">
    <w:nsid w:val="0000000F"/>
    <w:multiLevelType w:val="multilevel"/>
    <w:tmpl w:val="0000000F"/>
    <w:name w:val="WW8Num15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Symbol" w:hAnsi="Symbol"/>
        <w:sz w:val="18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142" w:firstLine="0"/>
      </w:pPr>
      <w:rPr>
        <w:rFonts w:ascii="OpenSymbol" w:hAnsi="OpenSymbol"/>
        <w:sz w:val="18"/>
      </w:r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646" w:hanging="504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941" w:firstLine="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tabs>
          <w:tab w:val="num" w:pos="2381"/>
        </w:tabs>
        <w:ind w:left="2093" w:hanging="792"/>
      </w:pPr>
    </w:lvl>
    <w:lvl w:ilvl="5">
      <w:start w:val="1"/>
      <w:numFmt w:val="decimal"/>
      <w:lvlText w:val="%1.%2.%3.%4.%5.%6."/>
      <w:lvlJc w:val="left"/>
      <w:pPr>
        <w:tabs>
          <w:tab w:val="num" w:pos="2741"/>
        </w:tabs>
        <w:ind w:left="2597" w:hanging="936"/>
      </w:pPr>
    </w:lvl>
    <w:lvl w:ilvl="6">
      <w:start w:val="1"/>
      <w:numFmt w:val="decimal"/>
      <w:lvlText w:val="%1.%2.%3.%4.%5.%6.%7."/>
      <w:lvlJc w:val="left"/>
      <w:pPr>
        <w:tabs>
          <w:tab w:val="num" w:pos="3461"/>
        </w:tabs>
        <w:ind w:left="3101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821"/>
        </w:tabs>
        <w:ind w:left="3605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541"/>
        </w:tabs>
        <w:ind w:left="4181" w:hanging="1440"/>
      </w:pPr>
    </w:lvl>
  </w:abstractNum>
  <w:abstractNum w:abstractNumId="16" w15:restartNumberingAfterBreak="0">
    <w:nsid w:val="00000010"/>
    <w:multiLevelType w:val="multilevel"/>
    <w:tmpl w:val="0415001F"/>
    <w:name w:val="WW8Num1622"/>
    <w:lvl w:ilvl="0">
      <w:start w:val="1"/>
      <w:numFmt w:val="decimal"/>
      <w:lvlText w:val="%1."/>
      <w:lvlJc w:val="left"/>
      <w:pPr>
        <w:ind w:left="360" w:hanging="360"/>
      </w:pPr>
      <w:rPr>
        <w:sz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rPr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00000011"/>
    <w:multiLevelType w:val="multilevel"/>
    <w:tmpl w:val="00000011"/>
    <w:name w:val="WW8Num17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210" w:hanging="360"/>
      </w:pPr>
      <w:rPr>
        <w:rFonts w:ascii="Symbol" w:hAnsi="Symbol"/>
        <w:sz w:val="18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142"/>
      </w:pPr>
      <w:rPr>
        <w:rFonts w:ascii="OpenSymbol" w:hAnsi="OpenSymbol"/>
        <w:sz w:val="18"/>
      </w:rPr>
    </w:lvl>
    <w:lvl w:ilvl="2">
      <w:start w:val="1"/>
      <w:numFmt w:val="decimal"/>
      <w:lvlText w:val="%1.%2.%3."/>
      <w:lvlJc w:val="left"/>
      <w:pPr>
        <w:tabs>
          <w:tab w:val="num" w:pos="1227"/>
        </w:tabs>
        <w:ind w:left="1227" w:hanging="504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1083" w:firstLine="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tabs>
          <w:tab w:val="num" w:pos="2523"/>
        </w:tabs>
        <w:ind w:left="2235" w:hanging="792"/>
      </w:pPr>
    </w:lvl>
    <w:lvl w:ilvl="5">
      <w:start w:val="1"/>
      <w:numFmt w:val="decimal"/>
      <w:lvlText w:val="%1.%2.%3.%4.%5.%6."/>
      <w:lvlJc w:val="left"/>
      <w:pPr>
        <w:tabs>
          <w:tab w:val="num" w:pos="2883"/>
        </w:tabs>
        <w:ind w:left="2739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3"/>
        </w:tabs>
        <w:ind w:left="324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3"/>
        </w:tabs>
        <w:ind w:left="374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3"/>
        </w:tabs>
        <w:ind w:left="4323" w:hanging="1440"/>
      </w:pPr>
    </w:lvl>
  </w:abstractNum>
  <w:abstractNum w:abstractNumId="18" w15:restartNumberingAfterBreak="0">
    <w:nsid w:val="00000012"/>
    <w:multiLevelType w:val="multilevel"/>
    <w:tmpl w:val="00000012"/>
    <w:name w:val="WW8Num18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210" w:hanging="360"/>
      </w:pPr>
      <w:rPr>
        <w:rFonts w:ascii="Symbol" w:hAnsi="Symbol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142"/>
      </w:pPr>
      <w:rPr>
        <w:rFonts w:ascii="OpenSymbol" w:hAnsi="OpenSymbol"/>
        <w:sz w:val="18"/>
      </w:rPr>
    </w:lvl>
    <w:lvl w:ilvl="2">
      <w:start w:val="1"/>
      <w:numFmt w:val="decimal"/>
      <w:lvlText w:val="%1.%2.%3."/>
      <w:lvlJc w:val="left"/>
      <w:pPr>
        <w:tabs>
          <w:tab w:val="num" w:pos="1227"/>
        </w:tabs>
        <w:ind w:left="1227" w:hanging="504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1083" w:firstLine="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tabs>
          <w:tab w:val="num" w:pos="2523"/>
        </w:tabs>
        <w:ind w:left="2235" w:hanging="792"/>
      </w:pPr>
    </w:lvl>
    <w:lvl w:ilvl="5">
      <w:start w:val="1"/>
      <w:numFmt w:val="decimal"/>
      <w:lvlText w:val="%1.%2.%3.%4.%5.%6."/>
      <w:lvlJc w:val="left"/>
      <w:pPr>
        <w:tabs>
          <w:tab w:val="num" w:pos="2883"/>
        </w:tabs>
        <w:ind w:left="2739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3"/>
        </w:tabs>
        <w:ind w:left="324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3"/>
        </w:tabs>
        <w:ind w:left="374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3"/>
        </w:tabs>
        <w:ind w:left="4323" w:hanging="1440"/>
      </w:pPr>
    </w:lvl>
  </w:abstractNum>
  <w:abstractNum w:abstractNumId="19" w15:restartNumberingAfterBreak="0">
    <w:nsid w:val="00000013"/>
    <w:multiLevelType w:val="multilevel"/>
    <w:tmpl w:val="00000013"/>
    <w:name w:val="WW8Num19"/>
    <w:lvl w:ilvl="0">
      <w:start w:val="1"/>
      <w:numFmt w:val="decimal"/>
      <w:pStyle w:val="PKnagwki"/>
      <w:suff w:val="space"/>
      <w:lvlText w:val="%1."/>
      <w:lvlJc w:val="left"/>
      <w:pPr>
        <w:tabs>
          <w:tab w:val="num" w:pos="0"/>
        </w:tabs>
        <w:ind w:left="1210" w:hanging="360"/>
      </w:pPr>
      <w:rPr>
        <w:rFonts w:ascii="Symbol" w:hAnsi="Symbol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142"/>
      </w:pPr>
      <w:rPr>
        <w:rFonts w:ascii="OpenSymbol" w:hAnsi="OpenSymbol"/>
        <w:sz w:val="18"/>
      </w:rPr>
    </w:lvl>
    <w:lvl w:ilvl="2">
      <w:start w:val="1"/>
      <w:numFmt w:val="decimal"/>
      <w:lvlText w:val="%1.%2.%3."/>
      <w:lvlJc w:val="left"/>
      <w:pPr>
        <w:tabs>
          <w:tab w:val="num" w:pos="1227"/>
        </w:tabs>
        <w:ind w:left="1227" w:hanging="504"/>
      </w:pPr>
    </w:lvl>
    <w:lvl w:ilvl="3">
      <w:start w:val="1"/>
      <w:numFmt w:val="decimal"/>
      <w:suff w:val="space"/>
      <w:lvlText w:val="%1.%2.%3.%4."/>
      <w:lvlJc w:val="left"/>
      <w:rPr>
        <w:rFonts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2523"/>
        </w:tabs>
        <w:ind w:left="2235" w:hanging="792"/>
      </w:pPr>
    </w:lvl>
    <w:lvl w:ilvl="5">
      <w:start w:val="1"/>
      <w:numFmt w:val="decimal"/>
      <w:lvlText w:val="%1.%2.%3.%4.%5.%6."/>
      <w:lvlJc w:val="left"/>
      <w:pPr>
        <w:tabs>
          <w:tab w:val="num" w:pos="2883"/>
        </w:tabs>
        <w:ind w:left="2739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3"/>
        </w:tabs>
        <w:ind w:left="324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3"/>
        </w:tabs>
        <w:ind w:left="374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3"/>
        </w:tabs>
        <w:ind w:left="4323" w:hanging="1440"/>
      </w:pPr>
    </w:lvl>
  </w:abstractNum>
  <w:abstractNum w:abstractNumId="20" w15:restartNumberingAfterBreak="0">
    <w:nsid w:val="01C3530E"/>
    <w:multiLevelType w:val="hybridMultilevel"/>
    <w:tmpl w:val="FE04678E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1" w15:restartNumberingAfterBreak="0">
    <w:nsid w:val="12422761"/>
    <w:multiLevelType w:val="hybridMultilevel"/>
    <w:tmpl w:val="DD1C18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C1218FD"/>
    <w:multiLevelType w:val="multilevel"/>
    <w:tmpl w:val="93DAA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 w15:restartNumberingAfterBreak="0">
    <w:nsid w:val="1CF811BE"/>
    <w:multiLevelType w:val="hybridMultilevel"/>
    <w:tmpl w:val="FE2C6E72"/>
    <w:name w:val="WW8Num1623"/>
    <w:lvl w:ilvl="0" w:tplc="5942B1F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DD0C8E"/>
    <w:multiLevelType w:val="hybridMultilevel"/>
    <w:tmpl w:val="CDA6EBFE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28016A1C"/>
    <w:multiLevelType w:val="hybridMultilevel"/>
    <w:tmpl w:val="167E2F4E"/>
    <w:lvl w:ilvl="0" w:tplc="04150011">
      <w:start w:val="1"/>
      <w:numFmt w:val="decimal"/>
      <w:lvlText w:val="%1)"/>
      <w:lvlJc w:val="left"/>
      <w:pPr>
        <w:ind w:left="1089" w:hanging="360"/>
      </w:pPr>
    </w:lvl>
    <w:lvl w:ilvl="1" w:tplc="04150019">
      <w:start w:val="1"/>
      <w:numFmt w:val="lowerLetter"/>
      <w:lvlText w:val="%2."/>
      <w:lvlJc w:val="left"/>
      <w:pPr>
        <w:ind w:left="1809" w:hanging="360"/>
      </w:pPr>
    </w:lvl>
    <w:lvl w:ilvl="2" w:tplc="0415001B">
      <w:start w:val="1"/>
      <w:numFmt w:val="lowerRoman"/>
      <w:lvlText w:val="%3."/>
      <w:lvlJc w:val="right"/>
      <w:pPr>
        <w:ind w:left="2529" w:hanging="180"/>
      </w:pPr>
    </w:lvl>
    <w:lvl w:ilvl="3" w:tplc="0415000F">
      <w:start w:val="1"/>
      <w:numFmt w:val="decimal"/>
      <w:lvlText w:val="%4."/>
      <w:lvlJc w:val="left"/>
      <w:pPr>
        <w:ind w:left="3249" w:hanging="360"/>
      </w:pPr>
    </w:lvl>
    <w:lvl w:ilvl="4" w:tplc="04150019">
      <w:start w:val="1"/>
      <w:numFmt w:val="lowerLetter"/>
      <w:lvlText w:val="%5."/>
      <w:lvlJc w:val="left"/>
      <w:pPr>
        <w:ind w:left="3969" w:hanging="360"/>
      </w:pPr>
    </w:lvl>
    <w:lvl w:ilvl="5" w:tplc="0415001B">
      <w:start w:val="1"/>
      <w:numFmt w:val="lowerRoman"/>
      <w:lvlText w:val="%6."/>
      <w:lvlJc w:val="right"/>
      <w:pPr>
        <w:ind w:left="4689" w:hanging="180"/>
      </w:pPr>
    </w:lvl>
    <w:lvl w:ilvl="6" w:tplc="0415000F">
      <w:start w:val="1"/>
      <w:numFmt w:val="decimal"/>
      <w:lvlText w:val="%7."/>
      <w:lvlJc w:val="left"/>
      <w:pPr>
        <w:ind w:left="5409" w:hanging="360"/>
      </w:pPr>
    </w:lvl>
    <w:lvl w:ilvl="7" w:tplc="04150019">
      <w:start w:val="1"/>
      <w:numFmt w:val="lowerLetter"/>
      <w:lvlText w:val="%8."/>
      <w:lvlJc w:val="left"/>
      <w:pPr>
        <w:ind w:left="6129" w:hanging="360"/>
      </w:pPr>
    </w:lvl>
    <w:lvl w:ilvl="8" w:tplc="0415001B">
      <w:start w:val="1"/>
      <w:numFmt w:val="lowerRoman"/>
      <w:lvlText w:val="%9."/>
      <w:lvlJc w:val="right"/>
      <w:pPr>
        <w:ind w:left="6849" w:hanging="180"/>
      </w:pPr>
    </w:lvl>
  </w:abstractNum>
  <w:abstractNum w:abstractNumId="26" w15:restartNumberingAfterBreak="0">
    <w:nsid w:val="2C2C43DD"/>
    <w:multiLevelType w:val="multilevel"/>
    <w:tmpl w:val="6C78C5F8"/>
    <w:styleLink w:val="LFO1"/>
    <w:lvl w:ilvl="0">
      <w:numFmt w:val="bullet"/>
      <w:lvlText w:val="▪"/>
      <w:lvlJc w:val="left"/>
      <w:pPr>
        <w:ind w:left="284" w:firstLine="0"/>
      </w:pPr>
      <w:rPr>
        <w:rFonts w:ascii="Arial Narrow" w:hAnsi="Arial Narro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2D59673F"/>
    <w:multiLevelType w:val="hybridMultilevel"/>
    <w:tmpl w:val="592ED50A"/>
    <w:lvl w:ilvl="0" w:tplc="04150011">
      <w:start w:val="1"/>
      <w:numFmt w:val="decimal"/>
      <w:lvlText w:val="%1)"/>
      <w:lvlJc w:val="left"/>
      <w:pPr>
        <w:ind w:left="1212" w:hanging="360"/>
      </w:p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8" w15:restartNumberingAfterBreak="0">
    <w:nsid w:val="31AC44B6"/>
    <w:multiLevelType w:val="hybridMultilevel"/>
    <w:tmpl w:val="89C2632E"/>
    <w:lvl w:ilvl="0" w:tplc="C03A0DF2">
      <w:start w:val="1"/>
      <w:numFmt w:val="bullet"/>
      <w:lvlText w:val=""/>
      <w:lvlJc w:val="left"/>
      <w:pPr>
        <w:ind w:left="108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9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3C30461D"/>
    <w:multiLevelType w:val="hybridMultilevel"/>
    <w:tmpl w:val="452AD906"/>
    <w:lvl w:ilvl="0" w:tplc="3CC6F3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987017"/>
    <w:multiLevelType w:val="hybridMultilevel"/>
    <w:tmpl w:val="F2C04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D23F92"/>
    <w:multiLevelType w:val="multilevel"/>
    <w:tmpl w:val="A13849F8"/>
    <w:lvl w:ilvl="0">
      <w:start w:val="1"/>
      <w:numFmt w:val="decimal"/>
      <w:pStyle w:val="PKNAGWEK2"/>
      <w:suff w:val="space"/>
      <w:lvlText w:val="%1."/>
      <w:lvlJc w:val="left"/>
      <w:pPr>
        <w:ind w:left="0" w:firstLine="0"/>
      </w:pPr>
      <w:rPr>
        <w:rFonts w:hint="default"/>
        <w:color w:val="auto"/>
      </w:rPr>
    </w:lvl>
    <w:lvl w:ilvl="1">
      <w:start w:val="1"/>
      <w:numFmt w:val="decimal"/>
      <w:pStyle w:val="PKNAGWEK3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KNAGWEK4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2" w15:restartNumberingAfterBreak="0">
    <w:nsid w:val="4DD76B00"/>
    <w:multiLevelType w:val="hybridMultilevel"/>
    <w:tmpl w:val="9F12F13A"/>
    <w:lvl w:ilvl="0" w:tplc="04150011">
      <w:start w:val="1"/>
      <w:numFmt w:val="decimal"/>
      <w:lvlText w:val="%1)"/>
      <w:lvlJc w:val="left"/>
      <w:pPr>
        <w:ind w:left="1149" w:hanging="360"/>
      </w:pPr>
    </w:lvl>
    <w:lvl w:ilvl="1" w:tplc="04150019" w:tentative="1">
      <w:start w:val="1"/>
      <w:numFmt w:val="lowerLetter"/>
      <w:lvlText w:val="%2."/>
      <w:lvlJc w:val="left"/>
      <w:pPr>
        <w:ind w:left="1869" w:hanging="360"/>
      </w:pPr>
    </w:lvl>
    <w:lvl w:ilvl="2" w:tplc="0415001B" w:tentative="1">
      <w:start w:val="1"/>
      <w:numFmt w:val="lowerRoman"/>
      <w:lvlText w:val="%3."/>
      <w:lvlJc w:val="right"/>
      <w:pPr>
        <w:ind w:left="2589" w:hanging="180"/>
      </w:pPr>
    </w:lvl>
    <w:lvl w:ilvl="3" w:tplc="0415000F" w:tentative="1">
      <w:start w:val="1"/>
      <w:numFmt w:val="decimal"/>
      <w:lvlText w:val="%4."/>
      <w:lvlJc w:val="left"/>
      <w:pPr>
        <w:ind w:left="3309" w:hanging="360"/>
      </w:pPr>
    </w:lvl>
    <w:lvl w:ilvl="4" w:tplc="04150019" w:tentative="1">
      <w:start w:val="1"/>
      <w:numFmt w:val="lowerLetter"/>
      <w:lvlText w:val="%5."/>
      <w:lvlJc w:val="left"/>
      <w:pPr>
        <w:ind w:left="4029" w:hanging="360"/>
      </w:pPr>
    </w:lvl>
    <w:lvl w:ilvl="5" w:tplc="0415001B" w:tentative="1">
      <w:start w:val="1"/>
      <w:numFmt w:val="lowerRoman"/>
      <w:lvlText w:val="%6."/>
      <w:lvlJc w:val="right"/>
      <w:pPr>
        <w:ind w:left="4749" w:hanging="180"/>
      </w:pPr>
    </w:lvl>
    <w:lvl w:ilvl="6" w:tplc="0415000F" w:tentative="1">
      <w:start w:val="1"/>
      <w:numFmt w:val="decimal"/>
      <w:lvlText w:val="%7."/>
      <w:lvlJc w:val="left"/>
      <w:pPr>
        <w:ind w:left="5469" w:hanging="360"/>
      </w:pPr>
    </w:lvl>
    <w:lvl w:ilvl="7" w:tplc="04150019" w:tentative="1">
      <w:start w:val="1"/>
      <w:numFmt w:val="lowerLetter"/>
      <w:lvlText w:val="%8."/>
      <w:lvlJc w:val="left"/>
      <w:pPr>
        <w:ind w:left="6189" w:hanging="360"/>
      </w:pPr>
    </w:lvl>
    <w:lvl w:ilvl="8" w:tplc="0415001B" w:tentative="1">
      <w:start w:val="1"/>
      <w:numFmt w:val="lowerRoman"/>
      <w:lvlText w:val="%9."/>
      <w:lvlJc w:val="right"/>
      <w:pPr>
        <w:ind w:left="6909" w:hanging="180"/>
      </w:pPr>
    </w:lvl>
  </w:abstractNum>
  <w:abstractNum w:abstractNumId="33" w15:restartNumberingAfterBreak="0">
    <w:nsid w:val="51F44A10"/>
    <w:multiLevelType w:val="hybridMultilevel"/>
    <w:tmpl w:val="08E45BE4"/>
    <w:lvl w:ilvl="0" w:tplc="C03A0DF2">
      <w:start w:val="1"/>
      <w:numFmt w:val="bullet"/>
      <w:lvlText w:val=""/>
      <w:lvlJc w:val="left"/>
      <w:pPr>
        <w:ind w:left="108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9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B0109DD"/>
    <w:multiLevelType w:val="multilevel"/>
    <w:tmpl w:val="A246F326"/>
    <w:name w:val="WW8Num16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5AD5B79"/>
    <w:multiLevelType w:val="multilevel"/>
    <w:tmpl w:val="5C5476C8"/>
    <w:lvl w:ilvl="0">
      <w:numFmt w:val="decimal"/>
      <w:lvlText w:val=""/>
      <w:lvlJc w:val="left"/>
    </w:lvl>
    <w:lvl w:ilvl="1">
      <w:numFmt w:val="decimal"/>
      <w:pStyle w:val="PKNAGWEK20"/>
      <w:lvlText w:val=""/>
      <w:lvlJc w:val="left"/>
    </w:lvl>
    <w:lvl w:ilvl="2">
      <w:numFmt w:val="decimal"/>
      <w:pStyle w:val="PKNAGWEK30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CDC4E5C"/>
    <w:multiLevelType w:val="hybridMultilevel"/>
    <w:tmpl w:val="C20CF5A0"/>
    <w:lvl w:ilvl="0" w:tplc="04150001">
      <w:start w:val="1"/>
      <w:numFmt w:val="bullet"/>
      <w:lvlText w:val=""/>
      <w:lvlJc w:val="left"/>
      <w:pPr>
        <w:ind w:left="10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num w:numId="1" w16cid:durableId="564875871">
    <w:abstractNumId w:val="1"/>
  </w:num>
  <w:num w:numId="2" w16cid:durableId="1084110804">
    <w:abstractNumId w:val="2"/>
  </w:num>
  <w:num w:numId="3" w16cid:durableId="31881991">
    <w:abstractNumId w:val="3"/>
  </w:num>
  <w:num w:numId="4" w16cid:durableId="1392996018">
    <w:abstractNumId w:val="4"/>
  </w:num>
  <w:num w:numId="5" w16cid:durableId="972179161">
    <w:abstractNumId w:val="5"/>
  </w:num>
  <w:num w:numId="6" w16cid:durableId="1208181086">
    <w:abstractNumId w:val="6"/>
  </w:num>
  <w:num w:numId="7" w16cid:durableId="894664183">
    <w:abstractNumId w:val="8"/>
  </w:num>
  <w:num w:numId="8" w16cid:durableId="69038910">
    <w:abstractNumId w:val="9"/>
  </w:num>
  <w:num w:numId="9" w16cid:durableId="2119987387">
    <w:abstractNumId w:val="19"/>
  </w:num>
  <w:num w:numId="10" w16cid:durableId="117726889">
    <w:abstractNumId w:val="35"/>
  </w:num>
  <w:num w:numId="11" w16cid:durableId="193660508">
    <w:abstractNumId w:val="0"/>
  </w:num>
  <w:num w:numId="12" w16cid:durableId="611010337">
    <w:abstractNumId w:val="26"/>
  </w:num>
  <w:num w:numId="13" w16cid:durableId="1430392002">
    <w:abstractNumId w:val="31"/>
  </w:num>
  <w:num w:numId="14" w16cid:durableId="1021469119">
    <w:abstractNumId w:val="10"/>
  </w:num>
  <w:num w:numId="15" w16cid:durableId="63002050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65966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6777454">
    <w:abstractNumId w:val="32"/>
  </w:num>
  <w:num w:numId="18" w16cid:durableId="1901554215">
    <w:abstractNumId w:val="23"/>
  </w:num>
  <w:num w:numId="19" w16cid:durableId="1649163549">
    <w:abstractNumId w:val="10"/>
  </w:num>
  <w:num w:numId="20" w16cid:durableId="120633207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99102444">
    <w:abstractNumId w:val="3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82245166">
    <w:abstractNumId w:val="10"/>
  </w:num>
  <w:num w:numId="23" w16cid:durableId="115776607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49823292">
    <w:abstractNumId w:val="28"/>
  </w:num>
  <w:num w:numId="25" w16cid:durableId="960500032">
    <w:abstractNumId w:val="33"/>
  </w:num>
  <w:num w:numId="26" w16cid:durableId="1829831800">
    <w:abstractNumId w:val="10"/>
  </w:num>
  <w:num w:numId="27" w16cid:durableId="1500803803">
    <w:abstractNumId w:val="25"/>
  </w:num>
  <w:num w:numId="28" w16cid:durableId="944456471">
    <w:abstractNumId w:val="36"/>
  </w:num>
  <w:num w:numId="29" w16cid:durableId="1523325692">
    <w:abstractNumId w:val="24"/>
  </w:num>
  <w:num w:numId="30" w16cid:durableId="1139224349">
    <w:abstractNumId w:val="20"/>
  </w:num>
  <w:num w:numId="31" w16cid:durableId="400299703">
    <w:abstractNumId w:val="21"/>
  </w:num>
  <w:num w:numId="32" w16cid:durableId="1583565324">
    <w:abstractNumId w:val="22"/>
  </w:num>
  <w:num w:numId="33" w16cid:durableId="1983844187">
    <w:abstractNumId w:val="29"/>
  </w:num>
  <w:num w:numId="34" w16cid:durableId="2055301384">
    <w:abstractNumId w:val="27"/>
  </w:num>
  <w:num w:numId="35" w16cid:durableId="760490740">
    <w:abstractNumId w:val="3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isplayBackgroundShape/>
  <w:embedSystemFonts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autoHyphenation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C7C"/>
    <w:rsid w:val="000007F9"/>
    <w:rsid w:val="0000214C"/>
    <w:rsid w:val="00002BC2"/>
    <w:rsid w:val="0000341E"/>
    <w:rsid w:val="000042AE"/>
    <w:rsid w:val="0000717D"/>
    <w:rsid w:val="00007C44"/>
    <w:rsid w:val="000101AF"/>
    <w:rsid w:val="0001076A"/>
    <w:rsid w:val="000132BD"/>
    <w:rsid w:val="00014FFF"/>
    <w:rsid w:val="00015C4C"/>
    <w:rsid w:val="000167EC"/>
    <w:rsid w:val="000201C1"/>
    <w:rsid w:val="0002069A"/>
    <w:rsid w:val="00026A4C"/>
    <w:rsid w:val="00026D78"/>
    <w:rsid w:val="000353EE"/>
    <w:rsid w:val="000361CA"/>
    <w:rsid w:val="00036DCA"/>
    <w:rsid w:val="00037E6B"/>
    <w:rsid w:val="0004167B"/>
    <w:rsid w:val="0004240E"/>
    <w:rsid w:val="00043CCF"/>
    <w:rsid w:val="000441F0"/>
    <w:rsid w:val="00044BF6"/>
    <w:rsid w:val="00045237"/>
    <w:rsid w:val="00045460"/>
    <w:rsid w:val="0004654E"/>
    <w:rsid w:val="00047B90"/>
    <w:rsid w:val="0005034E"/>
    <w:rsid w:val="00050CDE"/>
    <w:rsid w:val="00051341"/>
    <w:rsid w:val="00052AD9"/>
    <w:rsid w:val="00057942"/>
    <w:rsid w:val="00060CE2"/>
    <w:rsid w:val="00062A17"/>
    <w:rsid w:val="0006303E"/>
    <w:rsid w:val="00064F85"/>
    <w:rsid w:val="00065D56"/>
    <w:rsid w:val="000668F5"/>
    <w:rsid w:val="00066972"/>
    <w:rsid w:val="000702AE"/>
    <w:rsid w:val="00073B77"/>
    <w:rsid w:val="00075BAC"/>
    <w:rsid w:val="00080C2F"/>
    <w:rsid w:val="000833AB"/>
    <w:rsid w:val="00083A1F"/>
    <w:rsid w:val="00086909"/>
    <w:rsid w:val="00091693"/>
    <w:rsid w:val="0009739D"/>
    <w:rsid w:val="000A12B7"/>
    <w:rsid w:val="000A196D"/>
    <w:rsid w:val="000A237D"/>
    <w:rsid w:val="000A378E"/>
    <w:rsid w:val="000A52B8"/>
    <w:rsid w:val="000B3266"/>
    <w:rsid w:val="000B641E"/>
    <w:rsid w:val="000B66D3"/>
    <w:rsid w:val="000B66ED"/>
    <w:rsid w:val="000B7365"/>
    <w:rsid w:val="000B7E3F"/>
    <w:rsid w:val="000C2568"/>
    <w:rsid w:val="000C4950"/>
    <w:rsid w:val="000C5107"/>
    <w:rsid w:val="000C64F0"/>
    <w:rsid w:val="000D1407"/>
    <w:rsid w:val="000D37F2"/>
    <w:rsid w:val="000E04DE"/>
    <w:rsid w:val="000E08B8"/>
    <w:rsid w:val="000E5BC4"/>
    <w:rsid w:val="000E692A"/>
    <w:rsid w:val="000E7122"/>
    <w:rsid w:val="000F04FB"/>
    <w:rsid w:val="000F2FD0"/>
    <w:rsid w:val="000F35C5"/>
    <w:rsid w:val="000F4831"/>
    <w:rsid w:val="000F4B63"/>
    <w:rsid w:val="000F587C"/>
    <w:rsid w:val="000F5919"/>
    <w:rsid w:val="000F62E1"/>
    <w:rsid w:val="00100E12"/>
    <w:rsid w:val="001013FD"/>
    <w:rsid w:val="00101DB0"/>
    <w:rsid w:val="00102115"/>
    <w:rsid w:val="00105425"/>
    <w:rsid w:val="0010582E"/>
    <w:rsid w:val="00106717"/>
    <w:rsid w:val="00106C3A"/>
    <w:rsid w:val="00110EB1"/>
    <w:rsid w:val="0011369F"/>
    <w:rsid w:val="00113ACC"/>
    <w:rsid w:val="00113B60"/>
    <w:rsid w:val="00113DB9"/>
    <w:rsid w:val="001157AE"/>
    <w:rsid w:val="00117E3D"/>
    <w:rsid w:val="0012150D"/>
    <w:rsid w:val="00121C58"/>
    <w:rsid w:val="00123624"/>
    <w:rsid w:val="001275F2"/>
    <w:rsid w:val="001308C2"/>
    <w:rsid w:val="0013123E"/>
    <w:rsid w:val="001316AE"/>
    <w:rsid w:val="0013272E"/>
    <w:rsid w:val="0013425B"/>
    <w:rsid w:val="00136953"/>
    <w:rsid w:val="00141476"/>
    <w:rsid w:val="00141E77"/>
    <w:rsid w:val="001430BE"/>
    <w:rsid w:val="00144091"/>
    <w:rsid w:val="00144D15"/>
    <w:rsid w:val="0014508A"/>
    <w:rsid w:val="00145A5E"/>
    <w:rsid w:val="0014705E"/>
    <w:rsid w:val="0014756A"/>
    <w:rsid w:val="00150911"/>
    <w:rsid w:val="00151046"/>
    <w:rsid w:val="001514AD"/>
    <w:rsid w:val="00151F21"/>
    <w:rsid w:val="00152ECA"/>
    <w:rsid w:val="00154C96"/>
    <w:rsid w:val="0015724E"/>
    <w:rsid w:val="00157A5D"/>
    <w:rsid w:val="00164527"/>
    <w:rsid w:val="001656F5"/>
    <w:rsid w:val="00171A44"/>
    <w:rsid w:val="00171B71"/>
    <w:rsid w:val="00174372"/>
    <w:rsid w:val="00174E89"/>
    <w:rsid w:val="0017569A"/>
    <w:rsid w:val="00175C08"/>
    <w:rsid w:val="00184091"/>
    <w:rsid w:val="001873E5"/>
    <w:rsid w:val="00191D45"/>
    <w:rsid w:val="00191DAE"/>
    <w:rsid w:val="0019208B"/>
    <w:rsid w:val="001931CB"/>
    <w:rsid w:val="00194249"/>
    <w:rsid w:val="00194708"/>
    <w:rsid w:val="00196AFC"/>
    <w:rsid w:val="00197A2A"/>
    <w:rsid w:val="001A1D77"/>
    <w:rsid w:val="001A3937"/>
    <w:rsid w:val="001A7BC9"/>
    <w:rsid w:val="001A7F05"/>
    <w:rsid w:val="001B0FA1"/>
    <w:rsid w:val="001B25FD"/>
    <w:rsid w:val="001B5A59"/>
    <w:rsid w:val="001B6F21"/>
    <w:rsid w:val="001B7193"/>
    <w:rsid w:val="001B7A49"/>
    <w:rsid w:val="001C01A7"/>
    <w:rsid w:val="001C1F8A"/>
    <w:rsid w:val="001C1F97"/>
    <w:rsid w:val="001C3043"/>
    <w:rsid w:val="001C35F9"/>
    <w:rsid w:val="001C5DB6"/>
    <w:rsid w:val="001C5FF7"/>
    <w:rsid w:val="001C6131"/>
    <w:rsid w:val="001C69CF"/>
    <w:rsid w:val="001C75AE"/>
    <w:rsid w:val="001C7EA6"/>
    <w:rsid w:val="001D004F"/>
    <w:rsid w:val="001D147F"/>
    <w:rsid w:val="001E20D3"/>
    <w:rsid w:val="001E3146"/>
    <w:rsid w:val="001E540A"/>
    <w:rsid w:val="001E5EAA"/>
    <w:rsid w:val="001E6290"/>
    <w:rsid w:val="001E7007"/>
    <w:rsid w:val="001E7BE9"/>
    <w:rsid w:val="001F1C79"/>
    <w:rsid w:val="001F27A8"/>
    <w:rsid w:val="001F2DE1"/>
    <w:rsid w:val="001F4031"/>
    <w:rsid w:val="001F45B2"/>
    <w:rsid w:val="001F4868"/>
    <w:rsid w:val="001F4FAD"/>
    <w:rsid w:val="001F5102"/>
    <w:rsid w:val="001F685F"/>
    <w:rsid w:val="001F7FDC"/>
    <w:rsid w:val="002002D9"/>
    <w:rsid w:val="00201478"/>
    <w:rsid w:val="00201A6C"/>
    <w:rsid w:val="00202081"/>
    <w:rsid w:val="0020224C"/>
    <w:rsid w:val="0020400D"/>
    <w:rsid w:val="00204F0E"/>
    <w:rsid w:val="00205081"/>
    <w:rsid w:val="00205CE7"/>
    <w:rsid w:val="00206747"/>
    <w:rsid w:val="00206893"/>
    <w:rsid w:val="002106D5"/>
    <w:rsid w:val="00213B1F"/>
    <w:rsid w:val="0021500E"/>
    <w:rsid w:val="00216CE7"/>
    <w:rsid w:val="00217FEF"/>
    <w:rsid w:val="0022003C"/>
    <w:rsid w:val="00220C3F"/>
    <w:rsid w:val="00222373"/>
    <w:rsid w:val="00223087"/>
    <w:rsid w:val="00224BD7"/>
    <w:rsid w:val="00225A71"/>
    <w:rsid w:val="0022776B"/>
    <w:rsid w:val="00230525"/>
    <w:rsid w:val="002314D3"/>
    <w:rsid w:val="002338AB"/>
    <w:rsid w:val="0023542C"/>
    <w:rsid w:val="00240F7B"/>
    <w:rsid w:val="002416D8"/>
    <w:rsid w:val="00242820"/>
    <w:rsid w:val="00243A51"/>
    <w:rsid w:val="002448C7"/>
    <w:rsid w:val="002458AB"/>
    <w:rsid w:val="00246652"/>
    <w:rsid w:val="00257808"/>
    <w:rsid w:val="00260097"/>
    <w:rsid w:val="00261E72"/>
    <w:rsid w:val="00265298"/>
    <w:rsid w:val="002656D5"/>
    <w:rsid w:val="00266AF6"/>
    <w:rsid w:val="00270A9F"/>
    <w:rsid w:val="002712FB"/>
    <w:rsid w:val="002714B6"/>
    <w:rsid w:val="00273712"/>
    <w:rsid w:val="00273A13"/>
    <w:rsid w:val="0027739B"/>
    <w:rsid w:val="00281C52"/>
    <w:rsid w:val="00282DC2"/>
    <w:rsid w:val="002839FA"/>
    <w:rsid w:val="0028530E"/>
    <w:rsid w:val="00286572"/>
    <w:rsid w:val="00286751"/>
    <w:rsid w:val="002868DB"/>
    <w:rsid w:val="00286D4D"/>
    <w:rsid w:val="00287188"/>
    <w:rsid w:val="00287A5A"/>
    <w:rsid w:val="00290CE2"/>
    <w:rsid w:val="00291532"/>
    <w:rsid w:val="002942E0"/>
    <w:rsid w:val="00295286"/>
    <w:rsid w:val="00295AF5"/>
    <w:rsid w:val="00296FF8"/>
    <w:rsid w:val="0029792F"/>
    <w:rsid w:val="002A0DB9"/>
    <w:rsid w:val="002A39F1"/>
    <w:rsid w:val="002A4BF6"/>
    <w:rsid w:val="002A4ECD"/>
    <w:rsid w:val="002A51AD"/>
    <w:rsid w:val="002A51B1"/>
    <w:rsid w:val="002A6F54"/>
    <w:rsid w:val="002A7F50"/>
    <w:rsid w:val="002B0D70"/>
    <w:rsid w:val="002B205B"/>
    <w:rsid w:val="002B3F87"/>
    <w:rsid w:val="002B5980"/>
    <w:rsid w:val="002B5A6A"/>
    <w:rsid w:val="002B7502"/>
    <w:rsid w:val="002C0A80"/>
    <w:rsid w:val="002C2222"/>
    <w:rsid w:val="002C27A9"/>
    <w:rsid w:val="002C51D8"/>
    <w:rsid w:val="002C609A"/>
    <w:rsid w:val="002C6FC2"/>
    <w:rsid w:val="002C755B"/>
    <w:rsid w:val="002D0BC0"/>
    <w:rsid w:val="002D13FA"/>
    <w:rsid w:val="002D2A0B"/>
    <w:rsid w:val="002D34C0"/>
    <w:rsid w:val="002D4419"/>
    <w:rsid w:val="002D4FEE"/>
    <w:rsid w:val="002E0910"/>
    <w:rsid w:val="002E5D74"/>
    <w:rsid w:val="002E6E26"/>
    <w:rsid w:val="002E7A2E"/>
    <w:rsid w:val="002F128A"/>
    <w:rsid w:val="002F3DB8"/>
    <w:rsid w:val="002F599D"/>
    <w:rsid w:val="002F642B"/>
    <w:rsid w:val="002F7899"/>
    <w:rsid w:val="00300740"/>
    <w:rsid w:val="0030093C"/>
    <w:rsid w:val="00302C17"/>
    <w:rsid w:val="0030506E"/>
    <w:rsid w:val="003055AC"/>
    <w:rsid w:val="00306BE2"/>
    <w:rsid w:val="00310C80"/>
    <w:rsid w:val="00313EF1"/>
    <w:rsid w:val="003141C1"/>
    <w:rsid w:val="00315A04"/>
    <w:rsid w:val="0031707B"/>
    <w:rsid w:val="00317EC1"/>
    <w:rsid w:val="003200FD"/>
    <w:rsid w:val="003202D2"/>
    <w:rsid w:val="00321CE9"/>
    <w:rsid w:val="00322128"/>
    <w:rsid w:val="00322F37"/>
    <w:rsid w:val="00323FC0"/>
    <w:rsid w:val="00324473"/>
    <w:rsid w:val="0032458D"/>
    <w:rsid w:val="0032539C"/>
    <w:rsid w:val="00325ED8"/>
    <w:rsid w:val="00330C23"/>
    <w:rsid w:val="00332382"/>
    <w:rsid w:val="00333345"/>
    <w:rsid w:val="003356CF"/>
    <w:rsid w:val="00336511"/>
    <w:rsid w:val="00340DEE"/>
    <w:rsid w:val="00344902"/>
    <w:rsid w:val="00346446"/>
    <w:rsid w:val="00347DF3"/>
    <w:rsid w:val="00350194"/>
    <w:rsid w:val="00350DDE"/>
    <w:rsid w:val="00352606"/>
    <w:rsid w:val="00354AAE"/>
    <w:rsid w:val="00354F0C"/>
    <w:rsid w:val="00355BC0"/>
    <w:rsid w:val="0035756D"/>
    <w:rsid w:val="003637F5"/>
    <w:rsid w:val="00366EA2"/>
    <w:rsid w:val="00367698"/>
    <w:rsid w:val="00367D0B"/>
    <w:rsid w:val="00370E62"/>
    <w:rsid w:val="0037131C"/>
    <w:rsid w:val="00371F01"/>
    <w:rsid w:val="003735B8"/>
    <w:rsid w:val="00373E5E"/>
    <w:rsid w:val="00376BBB"/>
    <w:rsid w:val="00380D4C"/>
    <w:rsid w:val="00382136"/>
    <w:rsid w:val="003849A4"/>
    <w:rsid w:val="00386509"/>
    <w:rsid w:val="003922DD"/>
    <w:rsid w:val="00395709"/>
    <w:rsid w:val="00397345"/>
    <w:rsid w:val="0039775A"/>
    <w:rsid w:val="003A0D83"/>
    <w:rsid w:val="003A1D5D"/>
    <w:rsid w:val="003A295B"/>
    <w:rsid w:val="003A315D"/>
    <w:rsid w:val="003A40B1"/>
    <w:rsid w:val="003B02DF"/>
    <w:rsid w:val="003B092D"/>
    <w:rsid w:val="003B3369"/>
    <w:rsid w:val="003B5075"/>
    <w:rsid w:val="003B6A3D"/>
    <w:rsid w:val="003B7284"/>
    <w:rsid w:val="003C0191"/>
    <w:rsid w:val="003C03A8"/>
    <w:rsid w:val="003C1E69"/>
    <w:rsid w:val="003C53AE"/>
    <w:rsid w:val="003C55E3"/>
    <w:rsid w:val="003C7672"/>
    <w:rsid w:val="003D00F6"/>
    <w:rsid w:val="003D19D1"/>
    <w:rsid w:val="003D2F4A"/>
    <w:rsid w:val="003D4199"/>
    <w:rsid w:val="003D4993"/>
    <w:rsid w:val="003D5264"/>
    <w:rsid w:val="003D7D55"/>
    <w:rsid w:val="003E06EB"/>
    <w:rsid w:val="003E075F"/>
    <w:rsid w:val="003E0D55"/>
    <w:rsid w:val="003E27B8"/>
    <w:rsid w:val="003E4F5C"/>
    <w:rsid w:val="003E5603"/>
    <w:rsid w:val="003F1C30"/>
    <w:rsid w:val="003F4A14"/>
    <w:rsid w:val="003F6154"/>
    <w:rsid w:val="003F68CA"/>
    <w:rsid w:val="003F6C32"/>
    <w:rsid w:val="00402C2A"/>
    <w:rsid w:val="00403B7B"/>
    <w:rsid w:val="0040425F"/>
    <w:rsid w:val="004043E8"/>
    <w:rsid w:val="00404409"/>
    <w:rsid w:val="004048D5"/>
    <w:rsid w:val="00406477"/>
    <w:rsid w:val="00406598"/>
    <w:rsid w:val="004067A9"/>
    <w:rsid w:val="004101C7"/>
    <w:rsid w:val="004102B2"/>
    <w:rsid w:val="00411A4B"/>
    <w:rsid w:val="0041262C"/>
    <w:rsid w:val="0041535B"/>
    <w:rsid w:val="004155A1"/>
    <w:rsid w:val="00416417"/>
    <w:rsid w:val="00416469"/>
    <w:rsid w:val="004171EA"/>
    <w:rsid w:val="004207D3"/>
    <w:rsid w:val="00426B34"/>
    <w:rsid w:val="00426C70"/>
    <w:rsid w:val="004271CF"/>
    <w:rsid w:val="00427703"/>
    <w:rsid w:val="00427776"/>
    <w:rsid w:val="004300EE"/>
    <w:rsid w:val="00430984"/>
    <w:rsid w:val="00431486"/>
    <w:rsid w:val="00432FD3"/>
    <w:rsid w:val="004355E8"/>
    <w:rsid w:val="00435D1D"/>
    <w:rsid w:val="004365A9"/>
    <w:rsid w:val="00437352"/>
    <w:rsid w:val="00441952"/>
    <w:rsid w:val="00443302"/>
    <w:rsid w:val="004457F9"/>
    <w:rsid w:val="00445FEE"/>
    <w:rsid w:val="00447607"/>
    <w:rsid w:val="00455445"/>
    <w:rsid w:val="00456E63"/>
    <w:rsid w:val="004572A1"/>
    <w:rsid w:val="00457636"/>
    <w:rsid w:val="00457AF6"/>
    <w:rsid w:val="00457EF3"/>
    <w:rsid w:val="00461778"/>
    <w:rsid w:val="00464E38"/>
    <w:rsid w:val="00465B15"/>
    <w:rsid w:val="00470577"/>
    <w:rsid w:val="0047220C"/>
    <w:rsid w:val="00475770"/>
    <w:rsid w:val="00476544"/>
    <w:rsid w:val="00477915"/>
    <w:rsid w:val="00477973"/>
    <w:rsid w:val="00477B10"/>
    <w:rsid w:val="00480246"/>
    <w:rsid w:val="00481382"/>
    <w:rsid w:val="0048156A"/>
    <w:rsid w:val="00483AC1"/>
    <w:rsid w:val="00483D50"/>
    <w:rsid w:val="00485E9E"/>
    <w:rsid w:val="00485ECC"/>
    <w:rsid w:val="0048636F"/>
    <w:rsid w:val="004879D7"/>
    <w:rsid w:val="00491D6D"/>
    <w:rsid w:val="004929DD"/>
    <w:rsid w:val="00496705"/>
    <w:rsid w:val="00496A0C"/>
    <w:rsid w:val="0049715C"/>
    <w:rsid w:val="00497EE3"/>
    <w:rsid w:val="004A1387"/>
    <w:rsid w:val="004A25C6"/>
    <w:rsid w:val="004A28DF"/>
    <w:rsid w:val="004A5D1E"/>
    <w:rsid w:val="004A619D"/>
    <w:rsid w:val="004A6C39"/>
    <w:rsid w:val="004A761A"/>
    <w:rsid w:val="004A7AC6"/>
    <w:rsid w:val="004B01D3"/>
    <w:rsid w:val="004B07FD"/>
    <w:rsid w:val="004B1DAE"/>
    <w:rsid w:val="004B270F"/>
    <w:rsid w:val="004B272A"/>
    <w:rsid w:val="004B3420"/>
    <w:rsid w:val="004B612A"/>
    <w:rsid w:val="004B6276"/>
    <w:rsid w:val="004B791D"/>
    <w:rsid w:val="004C0DF1"/>
    <w:rsid w:val="004C2BED"/>
    <w:rsid w:val="004C2D3D"/>
    <w:rsid w:val="004C5170"/>
    <w:rsid w:val="004D27AF"/>
    <w:rsid w:val="004D2C22"/>
    <w:rsid w:val="004D3FA5"/>
    <w:rsid w:val="004D4055"/>
    <w:rsid w:val="004D4F1D"/>
    <w:rsid w:val="004D7DF6"/>
    <w:rsid w:val="004E09F2"/>
    <w:rsid w:val="004E10F3"/>
    <w:rsid w:val="004E2A65"/>
    <w:rsid w:val="004E3135"/>
    <w:rsid w:val="004E473E"/>
    <w:rsid w:val="004E4842"/>
    <w:rsid w:val="004E4B03"/>
    <w:rsid w:val="004E73CB"/>
    <w:rsid w:val="004F11BB"/>
    <w:rsid w:val="004F7BA1"/>
    <w:rsid w:val="004F7E59"/>
    <w:rsid w:val="00500320"/>
    <w:rsid w:val="005007DD"/>
    <w:rsid w:val="0050195B"/>
    <w:rsid w:val="00502732"/>
    <w:rsid w:val="005035CA"/>
    <w:rsid w:val="005054D7"/>
    <w:rsid w:val="005063C1"/>
    <w:rsid w:val="00506E25"/>
    <w:rsid w:val="00510CD6"/>
    <w:rsid w:val="00512C35"/>
    <w:rsid w:val="0051302A"/>
    <w:rsid w:val="0051585F"/>
    <w:rsid w:val="00515E44"/>
    <w:rsid w:val="00520B17"/>
    <w:rsid w:val="005229E4"/>
    <w:rsid w:val="00523FA4"/>
    <w:rsid w:val="0052658A"/>
    <w:rsid w:val="005266D9"/>
    <w:rsid w:val="005267F2"/>
    <w:rsid w:val="00527FC6"/>
    <w:rsid w:val="0053055B"/>
    <w:rsid w:val="00532528"/>
    <w:rsid w:val="00533355"/>
    <w:rsid w:val="005379F2"/>
    <w:rsid w:val="00543D95"/>
    <w:rsid w:val="00545F41"/>
    <w:rsid w:val="00546C83"/>
    <w:rsid w:val="00547031"/>
    <w:rsid w:val="00547F2F"/>
    <w:rsid w:val="0055159F"/>
    <w:rsid w:val="00552905"/>
    <w:rsid w:val="00556920"/>
    <w:rsid w:val="005578A9"/>
    <w:rsid w:val="005622AC"/>
    <w:rsid w:val="00562CD9"/>
    <w:rsid w:val="00564326"/>
    <w:rsid w:val="00565008"/>
    <w:rsid w:val="0056661A"/>
    <w:rsid w:val="00567A64"/>
    <w:rsid w:val="00572739"/>
    <w:rsid w:val="00575251"/>
    <w:rsid w:val="00582F52"/>
    <w:rsid w:val="005863F6"/>
    <w:rsid w:val="00587576"/>
    <w:rsid w:val="00594D9C"/>
    <w:rsid w:val="00595066"/>
    <w:rsid w:val="0059511A"/>
    <w:rsid w:val="00596AA0"/>
    <w:rsid w:val="00597EF8"/>
    <w:rsid w:val="005A0578"/>
    <w:rsid w:val="005A1784"/>
    <w:rsid w:val="005A414A"/>
    <w:rsid w:val="005A552D"/>
    <w:rsid w:val="005B1115"/>
    <w:rsid w:val="005B19E8"/>
    <w:rsid w:val="005B2821"/>
    <w:rsid w:val="005B2D1D"/>
    <w:rsid w:val="005B308A"/>
    <w:rsid w:val="005B3183"/>
    <w:rsid w:val="005B58A6"/>
    <w:rsid w:val="005B60BD"/>
    <w:rsid w:val="005C0E15"/>
    <w:rsid w:val="005C1385"/>
    <w:rsid w:val="005C1C13"/>
    <w:rsid w:val="005C223B"/>
    <w:rsid w:val="005C634E"/>
    <w:rsid w:val="005C63DF"/>
    <w:rsid w:val="005D1F56"/>
    <w:rsid w:val="005D2252"/>
    <w:rsid w:val="005D3A43"/>
    <w:rsid w:val="005D418B"/>
    <w:rsid w:val="005E06E4"/>
    <w:rsid w:val="005E1333"/>
    <w:rsid w:val="005E286C"/>
    <w:rsid w:val="005E6097"/>
    <w:rsid w:val="005E7DA1"/>
    <w:rsid w:val="005F25EE"/>
    <w:rsid w:val="005F3B2F"/>
    <w:rsid w:val="005F5B62"/>
    <w:rsid w:val="0060015E"/>
    <w:rsid w:val="006016F1"/>
    <w:rsid w:val="0060225E"/>
    <w:rsid w:val="00604D74"/>
    <w:rsid w:val="0060533D"/>
    <w:rsid w:val="00605D63"/>
    <w:rsid w:val="00610D59"/>
    <w:rsid w:val="006131F7"/>
    <w:rsid w:val="0061550B"/>
    <w:rsid w:val="00615B02"/>
    <w:rsid w:val="00620662"/>
    <w:rsid w:val="00621704"/>
    <w:rsid w:val="0062464D"/>
    <w:rsid w:val="00625132"/>
    <w:rsid w:val="00625B98"/>
    <w:rsid w:val="00625C3F"/>
    <w:rsid w:val="006266F6"/>
    <w:rsid w:val="0063064E"/>
    <w:rsid w:val="00630B08"/>
    <w:rsid w:val="00631031"/>
    <w:rsid w:val="0063129C"/>
    <w:rsid w:val="006348ED"/>
    <w:rsid w:val="00634DC3"/>
    <w:rsid w:val="00640C1F"/>
    <w:rsid w:val="0064225F"/>
    <w:rsid w:val="006423EC"/>
    <w:rsid w:val="006508C7"/>
    <w:rsid w:val="00653FF0"/>
    <w:rsid w:val="0065558C"/>
    <w:rsid w:val="006559A2"/>
    <w:rsid w:val="00655D73"/>
    <w:rsid w:val="006565B8"/>
    <w:rsid w:val="00656D12"/>
    <w:rsid w:val="00657669"/>
    <w:rsid w:val="0066018E"/>
    <w:rsid w:val="00661030"/>
    <w:rsid w:val="00670261"/>
    <w:rsid w:val="006702B4"/>
    <w:rsid w:val="00670DC6"/>
    <w:rsid w:val="00673694"/>
    <w:rsid w:val="0068071E"/>
    <w:rsid w:val="006841B5"/>
    <w:rsid w:val="00686851"/>
    <w:rsid w:val="00691015"/>
    <w:rsid w:val="006925A0"/>
    <w:rsid w:val="00695B24"/>
    <w:rsid w:val="00696C7C"/>
    <w:rsid w:val="006A20EF"/>
    <w:rsid w:val="006A4A98"/>
    <w:rsid w:val="006A50A2"/>
    <w:rsid w:val="006A572C"/>
    <w:rsid w:val="006B11A9"/>
    <w:rsid w:val="006B335B"/>
    <w:rsid w:val="006B4E29"/>
    <w:rsid w:val="006B5905"/>
    <w:rsid w:val="006B6876"/>
    <w:rsid w:val="006B700E"/>
    <w:rsid w:val="006C03D9"/>
    <w:rsid w:val="006C0B15"/>
    <w:rsid w:val="006C0E18"/>
    <w:rsid w:val="006C11B8"/>
    <w:rsid w:val="006C309E"/>
    <w:rsid w:val="006C374B"/>
    <w:rsid w:val="006C38A2"/>
    <w:rsid w:val="006C3ABA"/>
    <w:rsid w:val="006C41B8"/>
    <w:rsid w:val="006C4B8B"/>
    <w:rsid w:val="006C5D4E"/>
    <w:rsid w:val="006D1C21"/>
    <w:rsid w:val="006D240D"/>
    <w:rsid w:val="006D37FF"/>
    <w:rsid w:val="006D4746"/>
    <w:rsid w:val="006D5322"/>
    <w:rsid w:val="006D5513"/>
    <w:rsid w:val="006E0509"/>
    <w:rsid w:val="006E05BF"/>
    <w:rsid w:val="006E0941"/>
    <w:rsid w:val="006E300F"/>
    <w:rsid w:val="006E3220"/>
    <w:rsid w:val="006E3616"/>
    <w:rsid w:val="006E3D20"/>
    <w:rsid w:val="006E4B06"/>
    <w:rsid w:val="006E616B"/>
    <w:rsid w:val="006E7212"/>
    <w:rsid w:val="006E77CB"/>
    <w:rsid w:val="006F0C05"/>
    <w:rsid w:val="006F0C40"/>
    <w:rsid w:val="006F0EA0"/>
    <w:rsid w:val="006F1D52"/>
    <w:rsid w:val="006F713F"/>
    <w:rsid w:val="0070083C"/>
    <w:rsid w:val="00701E8A"/>
    <w:rsid w:val="00703975"/>
    <w:rsid w:val="007043A0"/>
    <w:rsid w:val="00704790"/>
    <w:rsid w:val="007110B6"/>
    <w:rsid w:val="00714191"/>
    <w:rsid w:val="00715CF3"/>
    <w:rsid w:val="00720FE1"/>
    <w:rsid w:val="00721DDB"/>
    <w:rsid w:val="00722C5B"/>
    <w:rsid w:val="00722D07"/>
    <w:rsid w:val="007240B1"/>
    <w:rsid w:val="00724241"/>
    <w:rsid w:val="007248A6"/>
    <w:rsid w:val="00724D2C"/>
    <w:rsid w:val="007250B7"/>
    <w:rsid w:val="00726433"/>
    <w:rsid w:val="007269D8"/>
    <w:rsid w:val="007314E5"/>
    <w:rsid w:val="00734189"/>
    <w:rsid w:val="00734790"/>
    <w:rsid w:val="00740B1F"/>
    <w:rsid w:val="00743248"/>
    <w:rsid w:val="00743D55"/>
    <w:rsid w:val="00745588"/>
    <w:rsid w:val="00745688"/>
    <w:rsid w:val="00746C20"/>
    <w:rsid w:val="00747140"/>
    <w:rsid w:val="00751F82"/>
    <w:rsid w:val="00752D97"/>
    <w:rsid w:val="00753818"/>
    <w:rsid w:val="0075535E"/>
    <w:rsid w:val="0076275F"/>
    <w:rsid w:val="0076420B"/>
    <w:rsid w:val="00765FF7"/>
    <w:rsid w:val="0077080D"/>
    <w:rsid w:val="007708A0"/>
    <w:rsid w:val="00771C32"/>
    <w:rsid w:val="00772F1E"/>
    <w:rsid w:val="00782FEF"/>
    <w:rsid w:val="0078329A"/>
    <w:rsid w:val="007865A2"/>
    <w:rsid w:val="0078777D"/>
    <w:rsid w:val="0079561A"/>
    <w:rsid w:val="0079765B"/>
    <w:rsid w:val="007A179B"/>
    <w:rsid w:val="007A1987"/>
    <w:rsid w:val="007A1C06"/>
    <w:rsid w:val="007A3B08"/>
    <w:rsid w:val="007A509B"/>
    <w:rsid w:val="007A5A2A"/>
    <w:rsid w:val="007A739F"/>
    <w:rsid w:val="007A73C0"/>
    <w:rsid w:val="007A7F7D"/>
    <w:rsid w:val="007B0F9F"/>
    <w:rsid w:val="007B24DD"/>
    <w:rsid w:val="007B2EE8"/>
    <w:rsid w:val="007B4615"/>
    <w:rsid w:val="007B585C"/>
    <w:rsid w:val="007B761B"/>
    <w:rsid w:val="007B7945"/>
    <w:rsid w:val="007C36AC"/>
    <w:rsid w:val="007C461D"/>
    <w:rsid w:val="007C4803"/>
    <w:rsid w:val="007C6441"/>
    <w:rsid w:val="007C6D1E"/>
    <w:rsid w:val="007D7DFE"/>
    <w:rsid w:val="007E04EA"/>
    <w:rsid w:val="007E0D7C"/>
    <w:rsid w:val="007E2535"/>
    <w:rsid w:val="007E53B4"/>
    <w:rsid w:val="007E5481"/>
    <w:rsid w:val="007E5EF1"/>
    <w:rsid w:val="007E62CC"/>
    <w:rsid w:val="007E7797"/>
    <w:rsid w:val="007E7A23"/>
    <w:rsid w:val="007F2449"/>
    <w:rsid w:val="007F27C6"/>
    <w:rsid w:val="007F3257"/>
    <w:rsid w:val="007F3A9D"/>
    <w:rsid w:val="007F48EF"/>
    <w:rsid w:val="007F6CE5"/>
    <w:rsid w:val="0080249A"/>
    <w:rsid w:val="00802C12"/>
    <w:rsid w:val="008037AA"/>
    <w:rsid w:val="008051F5"/>
    <w:rsid w:val="00805350"/>
    <w:rsid w:val="00805E5A"/>
    <w:rsid w:val="008069D4"/>
    <w:rsid w:val="0080774B"/>
    <w:rsid w:val="00810CA5"/>
    <w:rsid w:val="00811201"/>
    <w:rsid w:val="00814CCB"/>
    <w:rsid w:val="00817969"/>
    <w:rsid w:val="00820031"/>
    <w:rsid w:val="00820751"/>
    <w:rsid w:val="00821D3D"/>
    <w:rsid w:val="00822B71"/>
    <w:rsid w:val="00822E1C"/>
    <w:rsid w:val="00824597"/>
    <w:rsid w:val="00825C3C"/>
    <w:rsid w:val="00825D93"/>
    <w:rsid w:val="008263B9"/>
    <w:rsid w:val="0083135C"/>
    <w:rsid w:val="00832329"/>
    <w:rsid w:val="00837353"/>
    <w:rsid w:val="008408B1"/>
    <w:rsid w:val="00841199"/>
    <w:rsid w:val="008411EF"/>
    <w:rsid w:val="00841DA5"/>
    <w:rsid w:val="00841E2C"/>
    <w:rsid w:val="00843E31"/>
    <w:rsid w:val="00847A90"/>
    <w:rsid w:val="008507D7"/>
    <w:rsid w:val="008543B3"/>
    <w:rsid w:val="00855349"/>
    <w:rsid w:val="00856F7C"/>
    <w:rsid w:val="008640FD"/>
    <w:rsid w:val="008641C5"/>
    <w:rsid w:val="008670CA"/>
    <w:rsid w:val="0086724E"/>
    <w:rsid w:val="00867D11"/>
    <w:rsid w:val="008705F7"/>
    <w:rsid w:val="00871996"/>
    <w:rsid w:val="00872795"/>
    <w:rsid w:val="00872C69"/>
    <w:rsid w:val="0087340D"/>
    <w:rsid w:val="0087342E"/>
    <w:rsid w:val="008748BA"/>
    <w:rsid w:val="00874D52"/>
    <w:rsid w:val="008750AC"/>
    <w:rsid w:val="00875939"/>
    <w:rsid w:val="0087637C"/>
    <w:rsid w:val="0087661C"/>
    <w:rsid w:val="00884AA5"/>
    <w:rsid w:val="00884C8C"/>
    <w:rsid w:val="00886C0F"/>
    <w:rsid w:val="0088731B"/>
    <w:rsid w:val="008876AE"/>
    <w:rsid w:val="00891C7F"/>
    <w:rsid w:val="00892919"/>
    <w:rsid w:val="008954DE"/>
    <w:rsid w:val="0089596B"/>
    <w:rsid w:val="008A0C0B"/>
    <w:rsid w:val="008A1654"/>
    <w:rsid w:val="008A3619"/>
    <w:rsid w:val="008A3966"/>
    <w:rsid w:val="008A3AE6"/>
    <w:rsid w:val="008A3E7A"/>
    <w:rsid w:val="008A508E"/>
    <w:rsid w:val="008A5469"/>
    <w:rsid w:val="008A55A3"/>
    <w:rsid w:val="008A6200"/>
    <w:rsid w:val="008B09EB"/>
    <w:rsid w:val="008B2346"/>
    <w:rsid w:val="008B4A05"/>
    <w:rsid w:val="008B6006"/>
    <w:rsid w:val="008B6065"/>
    <w:rsid w:val="008B67D5"/>
    <w:rsid w:val="008C2C1F"/>
    <w:rsid w:val="008C3393"/>
    <w:rsid w:val="008C46CF"/>
    <w:rsid w:val="008C5501"/>
    <w:rsid w:val="008C79A2"/>
    <w:rsid w:val="008C7BEC"/>
    <w:rsid w:val="008D05B0"/>
    <w:rsid w:val="008D0B18"/>
    <w:rsid w:val="008D1CAC"/>
    <w:rsid w:val="008D226B"/>
    <w:rsid w:val="008D4740"/>
    <w:rsid w:val="008D6E8B"/>
    <w:rsid w:val="008E1D06"/>
    <w:rsid w:val="008E3A60"/>
    <w:rsid w:val="008E4353"/>
    <w:rsid w:val="008E5EF5"/>
    <w:rsid w:val="008E6161"/>
    <w:rsid w:val="008F0759"/>
    <w:rsid w:val="008F0CB2"/>
    <w:rsid w:val="008F15FA"/>
    <w:rsid w:val="008F392A"/>
    <w:rsid w:val="008F3A2B"/>
    <w:rsid w:val="008F486A"/>
    <w:rsid w:val="008F68C5"/>
    <w:rsid w:val="00900208"/>
    <w:rsid w:val="009016D3"/>
    <w:rsid w:val="0090472E"/>
    <w:rsid w:val="00905EB3"/>
    <w:rsid w:val="009062A1"/>
    <w:rsid w:val="00914088"/>
    <w:rsid w:val="00914C19"/>
    <w:rsid w:val="009151B3"/>
    <w:rsid w:val="0091547A"/>
    <w:rsid w:val="00915946"/>
    <w:rsid w:val="00917C79"/>
    <w:rsid w:val="009227D1"/>
    <w:rsid w:val="009229C0"/>
    <w:rsid w:val="00922D17"/>
    <w:rsid w:val="00922FE2"/>
    <w:rsid w:val="009237D4"/>
    <w:rsid w:val="00923A2F"/>
    <w:rsid w:val="00924BDC"/>
    <w:rsid w:val="00925D10"/>
    <w:rsid w:val="00926683"/>
    <w:rsid w:val="00926A09"/>
    <w:rsid w:val="009278D5"/>
    <w:rsid w:val="009300C4"/>
    <w:rsid w:val="00930BD1"/>
    <w:rsid w:val="00932E05"/>
    <w:rsid w:val="009348AC"/>
    <w:rsid w:val="00934DB8"/>
    <w:rsid w:val="00935078"/>
    <w:rsid w:val="009355CD"/>
    <w:rsid w:val="00936E0F"/>
    <w:rsid w:val="00937BC2"/>
    <w:rsid w:val="00940843"/>
    <w:rsid w:val="009424BA"/>
    <w:rsid w:val="009424FE"/>
    <w:rsid w:val="0094347C"/>
    <w:rsid w:val="0094362E"/>
    <w:rsid w:val="00944085"/>
    <w:rsid w:val="00946F16"/>
    <w:rsid w:val="00952405"/>
    <w:rsid w:val="00952479"/>
    <w:rsid w:val="00955BC3"/>
    <w:rsid w:val="00956365"/>
    <w:rsid w:val="00956C56"/>
    <w:rsid w:val="00960097"/>
    <w:rsid w:val="009628F5"/>
    <w:rsid w:val="0096376E"/>
    <w:rsid w:val="00967A01"/>
    <w:rsid w:val="00972790"/>
    <w:rsid w:val="00972A4C"/>
    <w:rsid w:val="009743A7"/>
    <w:rsid w:val="00976751"/>
    <w:rsid w:val="0097794C"/>
    <w:rsid w:val="009819F0"/>
    <w:rsid w:val="00981B43"/>
    <w:rsid w:val="00982356"/>
    <w:rsid w:val="00982E9A"/>
    <w:rsid w:val="00982F31"/>
    <w:rsid w:val="00983431"/>
    <w:rsid w:val="0098649B"/>
    <w:rsid w:val="009873FC"/>
    <w:rsid w:val="00987EAE"/>
    <w:rsid w:val="00990F48"/>
    <w:rsid w:val="009910CE"/>
    <w:rsid w:val="00991EEC"/>
    <w:rsid w:val="00996B2E"/>
    <w:rsid w:val="009970C8"/>
    <w:rsid w:val="009A070C"/>
    <w:rsid w:val="009A07AC"/>
    <w:rsid w:val="009A121F"/>
    <w:rsid w:val="009A2D86"/>
    <w:rsid w:val="009A3178"/>
    <w:rsid w:val="009A46BD"/>
    <w:rsid w:val="009A582E"/>
    <w:rsid w:val="009A5A4D"/>
    <w:rsid w:val="009A62C2"/>
    <w:rsid w:val="009B0070"/>
    <w:rsid w:val="009B3956"/>
    <w:rsid w:val="009B470C"/>
    <w:rsid w:val="009B533B"/>
    <w:rsid w:val="009B63CB"/>
    <w:rsid w:val="009B6634"/>
    <w:rsid w:val="009C04CE"/>
    <w:rsid w:val="009C17B2"/>
    <w:rsid w:val="009C2BC6"/>
    <w:rsid w:val="009C3A75"/>
    <w:rsid w:val="009C405D"/>
    <w:rsid w:val="009C6C19"/>
    <w:rsid w:val="009E0F7F"/>
    <w:rsid w:val="009E2F0C"/>
    <w:rsid w:val="009E5449"/>
    <w:rsid w:val="009F0EBD"/>
    <w:rsid w:val="009F14FD"/>
    <w:rsid w:val="009F46AD"/>
    <w:rsid w:val="009F55B1"/>
    <w:rsid w:val="009F74DD"/>
    <w:rsid w:val="009F79BF"/>
    <w:rsid w:val="009F7B64"/>
    <w:rsid w:val="00A010C2"/>
    <w:rsid w:val="00A0195D"/>
    <w:rsid w:val="00A06B80"/>
    <w:rsid w:val="00A11E96"/>
    <w:rsid w:val="00A154CC"/>
    <w:rsid w:val="00A16109"/>
    <w:rsid w:val="00A161B4"/>
    <w:rsid w:val="00A20133"/>
    <w:rsid w:val="00A233CF"/>
    <w:rsid w:val="00A24D0F"/>
    <w:rsid w:val="00A26724"/>
    <w:rsid w:val="00A3014B"/>
    <w:rsid w:val="00A317F9"/>
    <w:rsid w:val="00A32B19"/>
    <w:rsid w:val="00A32B6C"/>
    <w:rsid w:val="00A35C10"/>
    <w:rsid w:val="00A35DE1"/>
    <w:rsid w:val="00A36C23"/>
    <w:rsid w:val="00A37FAE"/>
    <w:rsid w:val="00A41990"/>
    <w:rsid w:val="00A43014"/>
    <w:rsid w:val="00A46444"/>
    <w:rsid w:val="00A50893"/>
    <w:rsid w:val="00A5142B"/>
    <w:rsid w:val="00A51FE1"/>
    <w:rsid w:val="00A545CE"/>
    <w:rsid w:val="00A551D0"/>
    <w:rsid w:val="00A55340"/>
    <w:rsid w:val="00A55C87"/>
    <w:rsid w:val="00A569D4"/>
    <w:rsid w:val="00A56B52"/>
    <w:rsid w:val="00A6077B"/>
    <w:rsid w:val="00A61433"/>
    <w:rsid w:val="00A632E6"/>
    <w:rsid w:val="00A64018"/>
    <w:rsid w:val="00A6419F"/>
    <w:rsid w:val="00A646AC"/>
    <w:rsid w:val="00A648EC"/>
    <w:rsid w:val="00A649A7"/>
    <w:rsid w:val="00A70F33"/>
    <w:rsid w:val="00A749FC"/>
    <w:rsid w:val="00A76D40"/>
    <w:rsid w:val="00A7734F"/>
    <w:rsid w:val="00A82125"/>
    <w:rsid w:val="00A83008"/>
    <w:rsid w:val="00A83763"/>
    <w:rsid w:val="00A842D7"/>
    <w:rsid w:val="00A85D21"/>
    <w:rsid w:val="00A86425"/>
    <w:rsid w:val="00A86CE0"/>
    <w:rsid w:val="00A87030"/>
    <w:rsid w:val="00A87255"/>
    <w:rsid w:val="00A872B1"/>
    <w:rsid w:val="00A91639"/>
    <w:rsid w:val="00A91A12"/>
    <w:rsid w:val="00A920D2"/>
    <w:rsid w:val="00A92215"/>
    <w:rsid w:val="00A9229B"/>
    <w:rsid w:val="00A94793"/>
    <w:rsid w:val="00A94CD3"/>
    <w:rsid w:val="00A96A55"/>
    <w:rsid w:val="00A97A77"/>
    <w:rsid w:val="00A97F07"/>
    <w:rsid w:val="00AA00C3"/>
    <w:rsid w:val="00AA13DC"/>
    <w:rsid w:val="00AA1A67"/>
    <w:rsid w:val="00AA1F63"/>
    <w:rsid w:val="00AA2A44"/>
    <w:rsid w:val="00AA4245"/>
    <w:rsid w:val="00AA4955"/>
    <w:rsid w:val="00AB322B"/>
    <w:rsid w:val="00AB6835"/>
    <w:rsid w:val="00AB6C49"/>
    <w:rsid w:val="00AB730F"/>
    <w:rsid w:val="00AB7932"/>
    <w:rsid w:val="00AC03A4"/>
    <w:rsid w:val="00AC24CC"/>
    <w:rsid w:val="00AC5959"/>
    <w:rsid w:val="00AC5AA1"/>
    <w:rsid w:val="00AC6C81"/>
    <w:rsid w:val="00AD0022"/>
    <w:rsid w:val="00AD135E"/>
    <w:rsid w:val="00AD2520"/>
    <w:rsid w:val="00AD36AC"/>
    <w:rsid w:val="00AD5C86"/>
    <w:rsid w:val="00AD6281"/>
    <w:rsid w:val="00AE3B70"/>
    <w:rsid w:val="00AE4BC1"/>
    <w:rsid w:val="00AE53EE"/>
    <w:rsid w:val="00AE7663"/>
    <w:rsid w:val="00AE7E66"/>
    <w:rsid w:val="00AF0965"/>
    <w:rsid w:val="00AF3C7F"/>
    <w:rsid w:val="00AF3FCF"/>
    <w:rsid w:val="00AF436C"/>
    <w:rsid w:val="00AF6CDF"/>
    <w:rsid w:val="00AF7079"/>
    <w:rsid w:val="00B00E6B"/>
    <w:rsid w:val="00B0362E"/>
    <w:rsid w:val="00B038EF"/>
    <w:rsid w:val="00B03F32"/>
    <w:rsid w:val="00B04471"/>
    <w:rsid w:val="00B067AF"/>
    <w:rsid w:val="00B071B1"/>
    <w:rsid w:val="00B078BE"/>
    <w:rsid w:val="00B11BD7"/>
    <w:rsid w:val="00B11F7C"/>
    <w:rsid w:val="00B1302E"/>
    <w:rsid w:val="00B1405C"/>
    <w:rsid w:val="00B1571B"/>
    <w:rsid w:val="00B17F8F"/>
    <w:rsid w:val="00B2135B"/>
    <w:rsid w:val="00B225E8"/>
    <w:rsid w:val="00B23D65"/>
    <w:rsid w:val="00B24028"/>
    <w:rsid w:val="00B24CF8"/>
    <w:rsid w:val="00B27D24"/>
    <w:rsid w:val="00B31811"/>
    <w:rsid w:val="00B3262E"/>
    <w:rsid w:val="00B343AB"/>
    <w:rsid w:val="00B36451"/>
    <w:rsid w:val="00B365DF"/>
    <w:rsid w:val="00B367BE"/>
    <w:rsid w:val="00B36F1A"/>
    <w:rsid w:val="00B36F30"/>
    <w:rsid w:val="00B37249"/>
    <w:rsid w:val="00B37804"/>
    <w:rsid w:val="00B402F3"/>
    <w:rsid w:val="00B45353"/>
    <w:rsid w:val="00B45E89"/>
    <w:rsid w:val="00B4745D"/>
    <w:rsid w:val="00B47D1B"/>
    <w:rsid w:val="00B5008C"/>
    <w:rsid w:val="00B50EFC"/>
    <w:rsid w:val="00B5383C"/>
    <w:rsid w:val="00B541B4"/>
    <w:rsid w:val="00B57052"/>
    <w:rsid w:val="00B614FF"/>
    <w:rsid w:val="00B61F47"/>
    <w:rsid w:val="00B6291E"/>
    <w:rsid w:val="00B63681"/>
    <w:rsid w:val="00B6727A"/>
    <w:rsid w:val="00B706D3"/>
    <w:rsid w:val="00B70EC5"/>
    <w:rsid w:val="00B70EF8"/>
    <w:rsid w:val="00B723FE"/>
    <w:rsid w:val="00B73AEA"/>
    <w:rsid w:val="00B76A8A"/>
    <w:rsid w:val="00B776AB"/>
    <w:rsid w:val="00B77FB8"/>
    <w:rsid w:val="00B80170"/>
    <w:rsid w:val="00B83AFC"/>
    <w:rsid w:val="00B856F2"/>
    <w:rsid w:val="00B868D4"/>
    <w:rsid w:val="00B8707F"/>
    <w:rsid w:val="00B8725C"/>
    <w:rsid w:val="00B87285"/>
    <w:rsid w:val="00B87855"/>
    <w:rsid w:val="00B91E54"/>
    <w:rsid w:val="00B974F3"/>
    <w:rsid w:val="00B97D18"/>
    <w:rsid w:val="00BA1CA5"/>
    <w:rsid w:val="00BA1DB3"/>
    <w:rsid w:val="00BA357B"/>
    <w:rsid w:val="00BA49CA"/>
    <w:rsid w:val="00BA5EA4"/>
    <w:rsid w:val="00BA7798"/>
    <w:rsid w:val="00BA7CF6"/>
    <w:rsid w:val="00BB0CAE"/>
    <w:rsid w:val="00BB1A8F"/>
    <w:rsid w:val="00BB3C09"/>
    <w:rsid w:val="00BB3F81"/>
    <w:rsid w:val="00BB45FF"/>
    <w:rsid w:val="00BB666F"/>
    <w:rsid w:val="00BB7ACE"/>
    <w:rsid w:val="00BC0BD0"/>
    <w:rsid w:val="00BC6789"/>
    <w:rsid w:val="00BC7C6D"/>
    <w:rsid w:val="00BD140B"/>
    <w:rsid w:val="00BD19F7"/>
    <w:rsid w:val="00BD1B58"/>
    <w:rsid w:val="00BD512C"/>
    <w:rsid w:val="00BD7FF8"/>
    <w:rsid w:val="00BE0B86"/>
    <w:rsid w:val="00BE596D"/>
    <w:rsid w:val="00BE6B9A"/>
    <w:rsid w:val="00BE6C58"/>
    <w:rsid w:val="00BE72E2"/>
    <w:rsid w:val="00BF0146"/>
    <w:rsid w:val="00BF1159"/>
    <w:rsid w:val="00BF2D3A"/>
    <w:rsid w:val="00BF56E3"/>
    <w:rsid w:val="00C01C0C"/>
    <w:rsid w:val="00C03042"/>
    <w:rsid w:val="00C060EE"/>
    <w:rsid w:val="00C0629B"/>
    <w:rsid w:val="00C06861"/>
    <w:rsid w:val="00C102C8"/>
    <w:rsid w:val="00C10B5B"/>
    <w:rsid w:val="00C15A2F"/>
    <w:rsid w:val="00C24EAD"/>
    <w:rsid w:val="00C257A9"/>
    <w:rsid w:val="00C26272"/>
    <w:rsid w:val="00C26B13"/>
    <w:rsid w:val="00C27BAA"/>
    <w:rsid w:val="00C317C0"/>
    <w:rsid w:val="00C32CC5"/>
    <w:rsid w:val="00C32F24"/>
    <w:rsid w:val="00C3391E"/>
    <w:rsid w:val="00C34C78"/>
    <w:rsid w:val="00C3610A"/>
    <w:rsid w:val="00C36154"/>
    <w:rsid w:val="00C378C4"/>
    <w:rsid w:val="00C44D48"/>
    <w:rsid w:val="00C44DCB"/>
    <w:rsid w:val="00C4632F"/>
    <w:rsid w:val="00C47AC2"/>
    <w:rsid w:val="00C47BE8"/>
    <w:rsid w:val="00C50513"/>
    <w:rsid w:val="00C53D9C"/>
    <w:rsid w:val="00C555F8"/>
    <w:rsid w:val="00C55887"/>
    <w:rsid w:val="00C6008A"/>
    <w:rsid w:val="00C602D3"/>
    <w:rsid w:val="00C61D5C"/>
    <w:rsid w:val="00C63121"/>
    <w:rsid w:val="00C64AED"/>
    <w:rsid w:val="00C6536F"/>
    <w:rsid w:val="00C658A9"/>
    <w:rsid w:val="00C66997"/>
    <w:rsid w:val="00C70601"/>
    <w:rsid w:val="00C71936"/>
    <w:rsid w:val="00C71D7A"/>
    <w:rsid w:val="00C72059"/>
    <w:rsid w:val="00C732BA"/>
    <w:rsid w:val="00C7359E"/>
    <w:rsid w:val="00C75994"/>
    <w:rsid w:val="00C7794C"/>
    <w:rsid w:val="00C81482"/>
    <w:rsid w:val="00C83216"/>
    <w:rsid w:val="00C8384C"/>
    <w:rsid w:val="00C84D51"/>
    <w:rsid w:val="00C86927"/>
    <w:rsid w:val="00C87098"/>
    <w:rsid w:val="00C87F2F"/>
    <w:rsid w:val="00C91223"/>
    <w:rsid w:val="00C916CF"/>
    <w:rsid w:val="00C92888"/>
    <w:rsid w:val="00C933A2"/>
    <w:rsid w:val="00C947EA"/>
    <w:rsid w:val="00C9719C"/>
    <w:rsid w:val="00CA0233"/>
    <w:rsid w:val="00CA0AA8"/>
    <w:rsid w:val="00CA393B"/>
    <w:rsid w:val="00CA53FC"/>
    <w:rsid w:val="00CA795E"/>
    <w:rsid w:val="00CA7AB6"/>
    <w:rsid w:val="00CA7E31"/>
    <w:rsid w:val="00CB0EBE"/>
    <w:rsid w:val="00CB28FE"/>
    <w:rsid w:val="00CB5D91"/>
    <w:rsid w:val="00CB5F4F"/>
    <w:rsid w:val="00CB72CA"/>
    <w:rsid w:val="00CC2C92"/>
    <w:rsid w:val="00CC2D49"/>
    <w:rsid w:val="00CC4AA8"/>
    <w:rsid w:val="00CC51C3"/>
    <w:rsid w:val="00CC5614"/>
    <w:rsid w:val="00CC7C37"/>
    <w:rsid w:val="00CD3CA4"/>
    <w:rsid w:val="00CD675A"/>
    <w:rsid w:val="00CD6B46"/>
    <w:rsid w:val="00CD713B"/>
    <w:rsid w:val="00CE0285"/>
    <w:rsid w:val="00CE4E13"/>
    <w:rsid w:val="00CE4F9E"/>
    <w:rsid w:val="00CF1B8D"/>
    <w:rsid w:val="00CF2A5D"/>
    <w:rsid w:val="00CF5A53"/>
    <w:rsid w:val="00CF62B5"/>
    <w:rsid w:val="00CF6D6E"/>
    <w:rsid w:val="00D02996"/>
    <w:rsid w:val="00D02E51"/>
    <w:rsid w:val="00D03386"/>
    <w:rsid w:val="00D063E6"/>
    <w:rsid w:val="00D06F6C"/>
    <w:rsid w:val="00D07052"/>
    <w:rsid w:val="00D116E2"/>
    <w:rsid w:val="00D1185C"/>
    <w:rsid w:val="00D145B5"/>
    <w:rsid w:val="00D14F83"/>
    <w:rsid w:val="00D15D3D"/>
    <w:rsid w:val="00D16D8A"/>
    <w:rsid w:val="00D20F3C"/>
    <w:rsid w:val="00D217CB"/>
    <w:rsid w:val="00D21FE1"/>
    <w:rsid w:val="00D23C63"/>
    <w:rsid w:val="00D244F8"/>
    <w:rsid w:val="00D24DAB"/>
    <w:rsid w:val="00D27333"/>
    <w:rsid w:val="00D3206A"/>
    <w:rsid w:val="00D33617"/>
    <w:rsid w:val="00D33995"/>
    <w:rsid w:val="00D3614C"/>
    <w:rsid w:val="00D36F0F"/>
    <w:rsid w:val="00D401D6"/>
    <w:rsid w:val="00D4085F"/>
    <w:rsid w:val="00D4146D"/>
    <w:rsid w:val="00D42CE4"/>
    <w:rsid w:val="00D430F5"/>
    <w:rsid w:val="00D453C6"/>
    <w:rsid w:val="00D46B1B"/>
    <w:rsid w:val="00D523C9"/>
    <w:rsid w:val="00D52A12"/>
    <w:rsid w:val="00D53DC3"/>
    <w:rsid w:val="00D54BB0"/>
    <w:rsid w:val="00D54E1D"/>
    <w:rsid w:val="00D565B9"/>
    <w:rsid w:val="00D5750B"/>
    <w:rsid w:val="00D611F9"/>
    <w:rsid w:val="00D612B5"/>
    <w:rsid w:val="00D65B9E"/>
    <w:rsid w:val="00D70C66"/>
    <w:rsid w:val="00D71682"/>
    <w:rsid w:val="00D71BDA"/>
    <w:rsid w:val="00D72241"/>
    <w:rsid w:val="00D74E7C"/>
    <w:rsid w:val="00D74FA7"/>
    <w:rsid w:val="00D75805"/>
    <w:rsid w:val="00D76782"/>
    <w:rsid w:val="00D76DBB"/>
    <w:rsid w:val="00D836CC"/>
    <w:rsid w:val="00D840DA"/>
    <w:rsid w:val="00D84E2B"/>
    <w:rsid w:val="00D8563D"/>
    <w:rsid w:val="00D86254"/>
    <w:rsid w:val="00D92159"/>
    <w:rsid w:val="00D9353B"/>
    <w:rsid w:val="00D942FE"/>
    <w:rsid w:val="00D95265"/>
    <w:rsid w:val="00D9553F"/>
    <w:rsid w:val="00DA245F"/>
    <w:rsid w:val="00DA2842"/>
    <w:rsid w:val="00DB3E5C"/>
    <w:rsid w:val="00DB5205"/>
    <w:rsid w:val="00DB6A6F"/>
    <w:rsid w:val="00DB6AD7"/>
    <w:rsid w:val="00DC07F2"/>
    <w:rsid w:val="00DC388C"/>
    <w:rsid w:val="00DC46A8"/>
    <w:rsid w:val="00DC6A49"/>
    <w:rsid w:val="00DD0E0B"/>
    <w:rsid w:val="00DD2A1A"/>
    <w:rsid w:val="00DD32FA"/>
    <w:rsid w:val="00DD3C27"/>
    <w:rsid w:val="00DD4806"/>
    <w:rsid w:val="00DD74F3"/>
    <w:rsid w:val="00DE0251"/>
    <w:rsid w:val="00DE039B"/>
    <w:rsid w:val="00DE04ED"/>
    <w:rsid w:val="00DE06CD"/>
    <w:rsid w:val="00DE09E8"/>
    <w:rsid w:val="00DE1BAE"/>
    <w:rsid w:val="00DE2A70"/>
    <w:rsid w:val="00DE3C67"/>
    <w:rsid w:val="00DE42AA"/>
    <w:rsid w:val="00DE5EBD"/>
    <w:rsid w:val="00DE7959"/>
    <w:rsid w:val="00DF1724"/>
    <w:rsid w:val="00DF17D5"/>
    <w:rsid w:val="00DF1E99"/>
    <w:rsid w:val="00DF2560"/>
    <w:rsid w:val="00DF5BE0"/>
    <w:rsid w:val="00DF622D"/>
    <w:rsid w:val="00E01319"/>
    <w:rsid w:val="00E037B6"/>
    <w:rsid w:val="00E067D7"/>
    <w:rsid w:val="00E12BA9"/>
    <w:rsid w:val="00E12CC9"/>
    <w:rsid w:val="00E14BCA"/>
    <w:rsid w:val="00E16748"/>
    <w:rsid w:val="00E16CBA"/>
    <w:rsid w:val="00E204B4"/>
    <w:rsid w:val="00E21C28"/>
    <w:rsid w:val="00E21E22"/>
    <w:rsid w:val="00E226CC"/>
    <w:rsid w:val="00E2537F"/>
    <w:rsid w:val="00E25995"/>
    <w:rsid w:val="00E26C42"/>
    <w:rsid w:val="00E27434"/>
    <w:rsid w:val="00E30C69"/>
    <w:rsid w:val="00E3504E"/>
    <w:rsid w:val="00E36863"/>
    <w:rsid w:val="00E3730E"/>
    <w:rsid w:val="00E405A5"/>
    <w:rsid w:val="00E41D35"/>
    <w:rsid w:val="00E42C58"/>
    <w:rsid w:val="00E43C42"/>
    <w:rsid w:val="00E44896"/>
    <w:rsid w:val="00E459F0"/>
    <w:rsid w:val="00E4751D"/>
    <w:rsid w:val="00E47853"/>
    <w:rsid w:val="00E50213"/>
    <w:rsid w:val="00E51DA4"/>
    <w:rsid w:val="00E52513"/>
    <w:rsid w:val="00E551EE"/>
    <w:rsid w:val="00E566E8"/>
    <w:rsid w:val="00E64AEC"/>
    <w:rsid w:val="00E64DC0"/>
    <w:rsid w:val="00E657E0"/>
    <w:rsid w:val="00E70EEB"/>
    <w:rsid w:val="00E71CAD"/>
    <w:rsid w:val="00E744C4"/>
    <w:rsid w:val="00E80753"/>
    <w:rsid w:val="00E82209"/>
    <w:rsid w:val="00E851CF"/>
    <w:rsid w:val="00E8584B"/>
    <w:rsid w:val="00E85FAC"/>
    <w:rsid w:val="00E8777F"/>
    <w:rsid w:val="00E87FA2"/>
    <w:rsid w:val="00E95822"/>
    <w:rsid w:val="00E967D7"/>
    <w:rsid w:val="00E97EED"/>
    <w:rsid w:val="00EA14A8"/>
    <w:rsid w:val="00EA15C3"/>
    <w:rsid w:val="00EA21C4"/>
    <w:rsid w:val="00EA30BA"/>
    <w:rsid w:val="00EA3180"/>
    <w:rsid w:val="00EA4CBD"/>
    <w:rsid w:val="00EA5B2C"/>
    <w:rsid w:val="00EA6A75"/>
    <w:rsid w:val="00EA7F8F"/>
    <w:rsid w:val="00EB0EFB"/>
    <w:rsid w:val="00EB1718"/>
    <w:rsid w:val="00EB5815"/>
    <w:rsid w:val="00EB59C7"/>
    <w:rsid w:val="00EB6095"/>
    <w:rsid w:val="00EB68B1"/>
    <w:rsid w:val="00EC1EBC"/>
    <w:rsid w:val="00EC315A"/>
    <w:rsid w:val="00EC46ED"/>
    <w:rsid w:val="00EC49C9"/>
    <w:rsid w:val="00EC5DBC"/>
    <w:rsid w:val="00EC6719"/>
    <w:rsid w:val="00EC6732"/>
    <w:rsid w:val="00EC700C"/>
    <w:rsid w:val="00ED0B16"/>
    <w:rsid w:val="00ED12D9"/>
    <w:rsid w:val="00ED3C0C"/>
    <w:rsid w:val="00ED4798"/>
    <w:rsid w:val="00ED4AAD"/>
    <w:rsid w:val="00ED4B37"/>
    <w:rsid w:val="00ED62C7"/>
    <w:rsid w:val="00EE115F"/>
    <w:rsid w:val="00EE20D5"/>
    <w:rsid w:val="00EE2B3D"/>
    <w:rsid w:val="00EE325F"/>
    <w:rsid w:val="00EE5A3E"/>
    <w:rsid w:val="00EE6155"/>
    <w:rsid w:val="00EF14DB"/>
    <w:rsid w:val="00EF15D8"/>
    <w:rsid w:val="00EF2DE3"/>
    <w:rsid w:val="00EF352F"/>
    <w:rsid w:val="00EF4A8E"/>
    <w:rsid w:val="00EF60F1"/>
    <w:rsid w:val="00EF65A5"/>
    <w:rsid w:val="00EF7E7B"/>
    <w:rsid w:val="00F01469"/>
    <w:rsid w:val="00F015C3"/>
    <w:rsid w:val="00F01A81"/>
    <w:rsid w:val="00F02645"/>
    <w:rsid w:val="00F05F52"/>
    <w:rsid w:val="00F06191"/>
    <w:rsid w:val="00F06461"/>
    <w:rsid w:val="00F06671"/>
    <w:rsid w:val="00F07D17"/>
    <w:rsid w:val="00F111E8"/>
    <w:rsid w:val="00F136DB"/>
    <w:rsid w:val="00F14310"/>
    <w:rsid w:val="00F15E2E"/>
    <w:rsid w:val="00F226B8"/>
    <w:rsid w:val="00F23A6B"/>
    <w:rsid w:val="00F258DF"/>
    <w:rsid w:val="00F25D3A"/>
    <w:rsid w:val="00F32F23"/>
    <w:rsid w:val="00F33854"/>
    <w:rsid w:val="00F3403F"/>
    <w:rsid w:val="00F3698E"/>
    <w:rsid w:val="00F36D23"/>
    <w:rsid w:val="00F372DC"/>
    <w:rsid w:val="00F373BC"/>
    <w:rsid w:val="00F3743F"/>
    <w:rsid w:val="00F378C8"/>
    <w:rsid w:val="00F40AF5"/>
    <w:rsid w:val="00F41570"/>
    <w:rsid w:val="00F457D4"/>
    <w:rsid w:val="00F46526"/>
    <w:rsid w:val="00F46B8B"/>
    <w:rsid w:val="00F46E78"/>
    <w:rsid w:val="00F5033D"/>
    <w:rsid w:val="00F5203B"/>
    <w:rsid w:val="00F5459A"/>
    <w:rsid w:val="00F54ECB"/>
    <w:rsid w:val="00F568B7"/>
    <w:rsid w:val="00F61838"/>
    <w:rsid w:val="00F61E02"/>
    <w:rsid w:val="00F63ADD"/>
    <w:rsid w:val="00F65008"/>
    <w:rsid w:val="00F706EB"/>
    <w:rsid w:val="00F7158F"/>
    <w:rsid w:val="00F72047"/>
    <w:rsid w:val="00F7730B"/>
    <w:rsid w:val="00F77FCA"/>
    <w:rsid w:val="00F80290"/>
    <w:rsid w:val="00F82D0E"/>
    <w:rsid w:val="00F82E7E"/>
    <w:rsid w:val="00F83850"/>
    <w:rsid w:val="00F83ED4"/>
    <w:rsid w:val="00F86B5A"/>
    <w:rsid w:val="00F86EFD"/>
    <w:rsid w:val="00F871FC"/>
    <w:rsid w:val="00F9342D"/>
    <w:rsid w:val="00F93EE4"/>
    <w:rsid w:val="00F9419E"/>
    <w:rsid w:val="00F95EA4"/>
    <w:rsid w:val="00F96907"/>
    <w:rsid w:val="00FA015A"/>
    <w:rsid w:val="00FA0636"/>
    <w:rsid w:val="00FA079A"/>
    <w:rsid w:val="00FA3069"/>
    <w:rsid w:val="00FA5B27"/>
    <w:rsid w:val="00FA7D8D"/>
    <w:rsid w:val="00FB1BA5"/>
    <w:rsid w:val="00FB1D88"/>
    <w:rsid w:val="00FB1EC0"/>
    <w:rsid w:val="00FB2920"/>
    <w:rsid w:val="00FB3C21"/>
    <w:rsid w:val="00FB5003"/>
    <w:rsid w:val="00FB507A"/>
    <w:rsid w:val="00FB7084"/>
    <w:rsid w:val="00FC0AD7"/>
    <w:rsid w:val="00FC0D38"/>
    <w:rsid w:val="00FC2A17"/>
    <w:rsid w:val="00FC4AA8"/>
    <w:rsid w:val="00FC52E0"/>
    <w:rsid w:val="00FC6B6F"/>
    <w:rsid w:val="00FC6F01"/>
    <w:rsid w:val="00FC7C5D"/>
    <w:rsid w:val="00FD0E76"/>
    <w:rsid w:val="00FD1D39"/>
    <w:rsid w:val="00FD218E"/>
    <w:rsid w:val="00FD24C6"/>
    <w:rsid w:val="00FD442E"/>
    <w:rsid w:val="00FD4516"/>
    <w:rsid w:val="00FD5FB3"/>
    <w:rsid w:val="00FD6EB1"/>
    <w:rsid w:val="00FD72F7"/>
    <w:rsid w:val="00FD7FC4"/>
    <w:rsid w:val="00FE05C2"/>
    <w:rsid w:val="00FE0F2C"/>
    <w:rsid w:val="00FE1B50"/>
    <w:rsid w:val="00FE25E3"/>
    <w:rsid w:val="00FE2787"/>
    <w:rsid w:val="00FE2CE5"/>
    <w:rsid w:val="00FE3713"/>
    <w:rsid w:val="00FE4110"/>
    <w:rsid w:val="00FE5B41"/>
    <w:rsid w:val="00FF03B5"/>
    <w:rsid w:val="00FF150E"/>
    <w:rsid w:val="00FF1916"/>
    <w:rsid w:val="00FF2550"/>
    <w:rsid w:val="00FF6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B71BDD3"/>
  <w15:chartTrackingRefBased/>
  <w15:docId w15:val="{2815F922-7CF1-4733-AD04-5942C8656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2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5007DD"/>
    <w:pPr>
      <w:spacing w:after="120"/>
    </w:pPr>
    <w:rPr>
      <w:rFonts w:ascii="MS Serif" w:hAnsi="MS Serif" w:cs="MS Serif"/>
      <w:sz w:val="22"/>
      <w:lang w:val="en-GB" w:eastAsia="ar-SA"/>
    </w:rPr>
  </w:style>
  <w:style w:type="paragraph" w:styleId="Nagwek1">
    <w:name w:val="heading 1"/>
    <w:basedOn w:val="Normalny"/>
    <w:next w:val="Normalny"/>
    <w:pPr>
      <w:keepNext/>
      <w:numPr>
        <w:numId w:val="1"/>
      </w:numPr>
      <w:tabs>
        <w:tab w:val="left" w:pos="709"/>
      </w:tabs>
      <w:spacing w:after="360" w:line="360" w:lineRule="atLeast"/>
      <w:outlineLvl w:val="0"/>
    </w:pPr>
    <w:rPr>
      <w:rFonts w:ascii="MS Sans Serif" w:hAnsi="MS Sans Serif"/>
      <w:b/>
      <w:sz w:val="32"/>
    </w:rPr>
  </w:style>
  <w:style w:type="paragraph" w:styleId="Nagwek2">
    <w:name w:val="heading 2"/>
    <w:basedOn w:val="Normalny"/>
    <w:next w:val="Normalny"/>
    <w:pPr>
      <w:keepNext/>
      <w:numPr>
        <w:ilvl w:val="1"/>
        <w:numId w:val="1"/>
      </w:numPr>
      <w:tabs>
        <w:tab w:val="left" w:pos="709"/>
      </w:tabs>
      <w:spacing w:before="120" w:after="240" w:line="320" w:lineRule="atLeast"/>
      <w:ind w:left="576" w:hanging="576"/>
      <w:outlineLvl w:val="1"/>
    </w:pPr>
    <w:rPr>
      <w:rFonts w:ascii="MS Sans Serif" w:hAnsi="MS Sans Serif"/>
      <w:b/>
      <w:sz w:val="28"/>
    </w:rPr>
  </w:style>
  <w:style w:type="paragraph" w:styleId="Nagwek3">
    <w:name w:val="heading 3"/>
    <w:aliases w:val="N 1. .,Bold Head,bh"/>
    <w:basedOn w:val="Normalny"/>
    <w:next w:val="Normalny"/>
    <w:pPr>
      <w:keepNext/>
      <w:numPr>
        <w:ilvl w:val="2"/>
        <w:numId w:val="1"/>
      </w:numPr>
      <w:tabs>
        <w:tab w:val="left" w:pos="709"/>
      </w:tabs>
      <w:spacing w:before="120" w:line="280" w:lineRule="atLeast"/>
      <w:ind w:left="720" w:hanging="720"/>
      <w:outlineLvl w:val="2"/>
    </w:pPr>
    <w:rPr>
      <w:rFonts w:ascii="MS Sans Serif" w:hAnsi="MS Sans Serif"/>
      <w:b/>
      <w:sz w:val="24"/>
    </w:rPr>
  </w:style>
  <w:style w:type="paragraph" w:styleId="Nagwek4">
    <w:name w:val="heading 4"/>
    <w:basedOn w:val="Normalny"/>
    <w:next w:val="Normalny"/>
    <w:pPr>
      <w:keepNext/>
      <w:tabs>
        <w:tab w:val="left" w:pos="709"/>
      </w:tabs>
      <w:spacing w:before="80" w:after="80" w:line="260" w:lineRule="atLeast"/>
      <w:outlineLvl w:val="3"/>
    </w:pPr>
    <w:rPr>
      <w:rFonts w:ascii="MS Sans Serif" w:hAnsi="MS Sans Serif"/>
      <w:b/>
    </w:rPr>
  </w:style>
  <w:style w:type="paragraph" w:styleId="Nagwek5">
    <w:name w:val="heading 5"/>
    <w:basedOn w:val="Normalny"/>
    <w:next w:val="Normalny"/>
    <w:pPr>
      <w:keepNext/>
      <w:numPr>
        <w:ilvl w:val="4"/>
        <w:numId w:val="1"/>
      </w:numPr>
      <w:spacing w:after="0"/>
      <w:ind w:left="567" w:firstLine="0"/>
      <w:outlineLvl w:val="4"/>
    </w:pPr>
    <w:rPr>
      <w:rFonts w:ascii="MS Sans Serif" w:hAnsi="MS Sans Serif"/>
      <w:b/>
      <w:i/>
    </w:rPr>
  </w:style>
  <w:style w:type="paragraph" w:styleId="Nagwek6">
    <w:name w:val="heading 6"/>
    <w:basedOn w:val="Normalny"/>
    <w:next w:val="Normalny"/>
    <w:pPr>
      <w:keepNext/>
      <w:numPr>
        <w:ilvl w:val="5"/>
        <w:numId w:val="1"/>
      </w:numPr>
      <w:spacing w:line="360" w:lineRule="auto"/>
      <w:ind w:left="1152" w:hanging="1152"/>
      <w:jc w:val="both"/>
      <w:outlineLvl w:val="5"/>
    </w:pPr>
    <w:rPr>
      <w:rFonts w:ascii="Times New Roman" w:hAnsi="Times New Roman"/>
      <w:sz w:val="24"/>
      <w:u w:val="single"/>
      <w:lang w:val="pl-PL"/>
    </w:rPr>
  </w:style>
  <w:style w:type="paragraph" w:styleId="Nagwek7">
    <w:name w:val="heading 7"/>
    <w:basedOn w:val="Normalny"/>
    <w:next w:val="Normalny"/>
    <w:pPr>
      <w:keepNext/>
      <w:numPr>
        <w:ilvl w:val="6"/>
        <w:numId w:val="1"/>
      </w:numPr>
      <w:spacing w:line="360" w:lineRule="atLeast"/>
      <w:ind w:left="1296" w:hanging="1296"/>
      <w:jc w:val="center"/>
      <w:outlineLvl w:val="6"/>
    </w:pPr>
    <w:rPr>
      <w:rFonts w:ascii="Times New Roman" w:hAnsi="Times New Roman"/>
      <w:b/>
      <w:w w:val="105"/>
      <w:sz w:val="32"/>
      <w:lang w:val="pl-PL"/>
    </w:rPr>
  </w:style>
  <w:style w:type="paragraph" w:styleId="Nagwek8">
    <w:name w:val="heading 8"/>
    <w:basedOn w:val="Normalny"/>
    <w:next w:val="Normalny"/>
    <w:pPr>
      <w:keepNext/>
      <w:numPr>
        <w:ilvl w:val="7"/>
        <w:numId w:val="1"/>
      </w:numPr>
      <w:spacing w:line="360" w:lineRule="atLeast"/>
      <w:ind w:left="1440" w:hanging="1440"/>
      <w:jc w:val="center"/>
      <w:outlineLvl w:val="7"/>
    </w:pPr>
    <w:rPr>
      <w:rFonts w:ascii="Times New Roman" w:hAnsi="Times New Roman"/>
      <w:sz w:val="28"/>
      <w:lang w:val="pl-PL"/>
    </w:rPr>
  </w:style>
  <w:style w:type="paragraph" w:styleId="Nagwek9">
    <w:name w:val="heading 9"/>
    <w:basedOn w:val="Normalny"/>
    <w:next w:val="Normalny"/>
    <w:pPr>
      <w:keepNext/>
      <w:numPr>
        <w:ilvl w:val="8"/>
        <w:numId w:val="1"/>
      </w:numPr>
      <w:spacing w:after="0" w:line="300" w:lineRule="atLeast"/>
      <w:ind w:left="2268" w:firstLine="0"/>
      <w:outlineLvl w:val="8"/>
    </w:pPr>
    <w:rPr>
      <w:rFonts w:ascii="Times New Roman" w:hAnsi="Times New Roman"/>
      <w:b/>
      <w:spacing w:val="20"/>
      <w:w w:val="125"/>
      <w:sz w:val="24"/>
      <w:szCs w:val="26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/>
      <w:i w:val="0"/>
      <w:color w:val="auto"/>
      <w:sz w:val="20"/>
      <w:szCs w:val="20"/>
    </w:rPr>
  </w:style>
  <w:style w:type="character" w:customStyle="1" w:styleId="WW8Num1z1">
    <w:name w:val="WW8Num1z1"/>
    <w:rPr>
      <w:rFonts w:ascii="Arial Narrow" w:hAnsi="Arial Narrow"/>
      <w:b/>
      <w:i w:val="0"/>
      <w:sz w:val="22"/>
      <w:szCs w:val="20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b/>
      <w:bCs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OpenSymbol" w:hAnsi="OpenSymbol"/>
      <w:sz w:val="18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OpenSymbol" w:hAnsi="OpenSymbol"/>
      <w:sz w:val="18"/>
    </w:rPr>
  </w:style>
  <w:style w:type="character" w:customStyle="1" w:styleId="WW8Num7z3">
    <w:name w:val="WW8Num7z3"/>
    <w:rPr>
      <w:rFonts w:cs="Times New Roman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z0">
    <w:name w:val="WW8Num8z0"/>
    <w:rPr>
      <w:rFonts w:ascii="Symbol" w:hAnsi="Symbol"/>
      <w:sz w:val="18"/>
    </w:rPr>
  </w:style>
  <w:style w:type="character" w:customStyle="1" w:styleId="WW8Num8z1">
    <w:name w:val="WW8Num8z1"/>
    <w:rPr>
      <w:rFonts w:ascii="OpenSymbol" w:hAnsi="OpenSymbol"/>
      <w:sz w:val="18"/>
    </w:rPr>
  </w:style>
  <w:style w:type="character" w:customStyle="1" w:styleId="WW8Num8z2">
    <w:name w:val="WW8Num8z2"/>
    <w:rPr>
      <w:rFonts w:ascii="Arial" w:hAnsi="Arial"/>
      <w:b w:val="0"/>
      <w:i w:val="0"/>
      <w:sz w:val="22"/>
    </w:rPr>
  </w:style>
  <w:style w:type="character" w:customStyle="1" w:styleId="WW8Num10z0">
    <w:name w:val="WW8Num10z0"/>
    <w:rPr>
      <w:rFonts w:ascii="Symbol" w:hAnsi="Symbol"/>
      <w:sz w:val="18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OpenSymbol" w:hAnsi="OpenSymbol"/>
      <w:sz w:val="18"/>
    </w:rPr>
  </w:style>
  <w:style w:type="character" w:customStyle="1" w:styleId="WW8Num11z3">
    <w:name w:val="WW8Num11z3"/>
    <w:rPr>
      <w:rFonts w:cs="aria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OpenSymbol" w:hAnsi="OpenSymbol"/>
      <w:sz w:val="18"/>
    </w:rPr>
  </w:style>
  <w:style w:type="character" w:customStyle="1" w:styleId="WW8Num12z3">
    <w:name w:val="WW8Num12z3"/>
    <w:rPr>
      <w:rFonts w:cs="Times New Roman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3z0">
    <w:name w:val="WW8Num13z0"/>
    <w:rPr>
      <w:rFonts w:ascii="Symbol" w:hAnsi="Symbol"/>
      <w:sz w:val="18"/>
    </w:rPr>
  </w:style>
  <w:style w:type="character" w:customStyle="1" w:styleId="WW8Num13z1">
    <w:name w:val="WW8Num13z1"/>
    <w:rPr>
      <w:rFonts w:ascii="OpenSymbol" w:hAnsi="OpenSymbol"/>
      <w:sz w:val="18"/>
    </w:rPr>
  </w:style>
  <w:style w:type="character" w:customStyle="1" w:styleId="WW8Num13z3">
    <w:name w:val="WW8Num13z3"/>
    <w:rPr>
      <w:rFonts w:cs="Times New Roman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Pr>
      <w:rFonts w:ascii="Symbol" w:hAnsi="Symbol"/>
      <w:sz w:val="18"/>
    </w:rPr>
  </w:style>
  <w:style w:type="character" w:customStyle="1" w:styleId="WW8Num14z1">
    <w:name w:val="WW8Num14z1"/>
    <w:rPr>
      <w:rFonts w:ascii="OpenSymbol" w:hAnsi="OpenSymbol"/>
      <w:sz w:val="18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Symbol" w:hAnsi="Symbol"/>
      <w:sz w:val="18"/>
    </w:rPr>
  </w:style>
  <w:style w:type="character" w:customStyle="1" w:styleId="WW8Num15z1">
    <w:name w:val="WW8Num15z1"/>
    <w:rPr>
      <w:rFonts w:ascii="OpenSymbol" w:hAnsi="OpenSymbol"/>
      <w:sz w:val="18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Symbol" w:hAnsi="Symbol"/>
      <w:sz w:val="18"/>
    </w:rPr>
  </w:style>
  <w:style w:type="character" w:customStyle="1" w:styleId="WW8Num16z1">
    <w:name w:val="WW8Num16z1"/>
    <w:rPr>
      <w:rFonts w:ascii="OpenSymbol" w:hAnsi="OpenSymbol"/>
      <w:sz w:val="18"/>
    </w:rPr>
  </w:style>
  <w:style w:type="character" w:customStyle="1" w:styleId="WW8Num16z3">
    <w:name w:val="WW8Num16z3"/>
    <w:rPr>
      <w:rFonts w:cs="aria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7z0">
    <w:name w:val="WW8Num17z0"/>
    <w:rPr>
      <w:rFonts w:ascii="Symbol" w:hAnsi="Symbol"/>
      <w:sz w:val="18"/>
    </w:rPr>
  </w:style>
  <w:style w:type="character" w:customStyle="1" w:styleId="WW8Num17z1">
    <w:name w:val="WW8Num17z1"/>
    <w:rPr>
      <w:rFonts w:ascii="OpenSymbol" w:hAnsi="OpenSymbol"/>
      <w:sz w:val="18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8z1">
    <w:name w:val="WW8Num18z1"/>
    <w:rPr>
      <w:rFonts w:ascii="OpenSymbol" w:hAnsi="OpenSymbol"/>
      <w:sz w:val="18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1">
    <w:name w:val="WW8Num19z1"/>
    <w:rPr>
      <w:rFonts w:ascii="OpenSymbol" w:hAnsi="OpenSymbol"/>
      <w:sz w:val="18"/>
    </w:rPr>
  </w:style>
  <w:style w:type="character" w:customStyle="1" w:styleId="WW8Num19z3">
    <w:name w:val="WW8Num19z3"/>
    <w:rPr>
      <w:rFonts w:cs="Times New Roman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Absatz-Standardschriftart">
    <w:name w:val="Absatz-Standardschriftart"/>
  </w:style>
  <w:style w:type="character" w:customStyle="1" w:styleId="WW8Num9z0">
    <w:name w:val="WW8Num9z0"/>
    <w:rPr>
      <w:rFonts w:ascii="Symbol" w:hAnsi="Symbol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4">
    <w:name w:val="WW8Num14z4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1">
    <w:name w:val="WW8Num21z1"/>
    <w:rPr>
      <w:rFonts w:ascii="OpenSymbol" w:hAnsi="OpenSymbol"/>
      <w:sz w:val="18"/>
    </w:rPr>
  </w:style>
  <w:style w:type="character" w:customStyle="1" w:styleId="WW8Num21z3">
    <w:name w:val="WW8Num21z3"/>
    <w:rPr>
      <w:rFonts w:cs="Times New Roman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2z0">
    <w:name w:val="WW8Num22z0"/>
    <w:rPr>
      <w:rFonts w:ascii="Symbol" w:hAnsi="Symbol"/>
      <w:sz w:val="18"/>
    </w:rPr>
  </w:style>
  <w:style w:type="character" w:customStyle="1" w:styleId="WW8Num22z1">
    <w:name w:val="WW8Num22z1"/>
    <w:rPr>
      <w:rFonts w:ascii="OpenSymbol" w:hAnsi="OpenSymbol"/>
      <w:sz w:val="18"/>
    </w:rPr>
  </w:style>
  <w:style w:type="character" w:customStyle="1" w:styleId="WW8Num22z2">
    <w:name w:val="WW8Num22z2"/>
    <w:rPr>
      <w:rFonts w:ascii="Arial" w:hAnsi="Arial"/>
      <w:b w:val="0"/>
      <w:i w:val="0"/>
      <w:sz w:val="22"/>
    </w:rPr>
  </w:style>
  <w:style w:type="character" w:customStyle="1" w:styleId="WW8Num23z0">
    <w:name w:val="WW8Num23z0"/>
    <w:rPr>
      <w:rFonts w:ascii="Symbol" w:hAnsi="Symbol"/>
      <w:sz w:val="18"/>
    </w:rPr>
  </w:style>
  <w:style w:type="character" w:customStyle="1" w:styleId="WW8Num23z1">
    <w:name w:val="WW8Num23z1"/>
    <w:rPr>
      <w:rFonts w:ascii="OpenSymbol" w:hAnsi="OpenSymbol"/>
      <w:sz w:val="18"/>
    </w:rPr>
  </w:style>
  <w:style w:type="character" w:customStyle="1" w:styleId="WW8Num26z0">
    <w:name w:val="WW8Num26z0"/>
    <w:rPr>
      <w:rFonts w:ascii="Symbol" w:hAnsi="Symbol"/>
      <w:sz w:val="18"/>
    </w:rPr>
  </w:style>
  <w:style w:type="character" w:customStyle="1" w:styleId="WW8Num26z1">
    <w:name w:val="WW8Num26z1"/>
    <w:rPr>
      <w:rFonts w:ascii="OpenSymbol" w:hAnsi="OpenSymbol"/>
      <w:sz w:val="18"/>
    </w:rPr>
  </w:style>
  <w:style w:type="character" w:customStyle="1" w:styleId="WW8Num26z3">
    <w:name w:val="WW8Num26z3"/>
    <w:rPr>
      <w:rFonts w:ascii="Symbol" w:hAnsi="Symbol"/>
      <w:b w:val="0"/>
      <w:i w:val="0"/>
      <w:sz w:val="22"/>
      <w:u w:val="none"/>
    </w:rPr>
  </w:style>
  <w:style w:type="character" w:customStyle="1" w:styleId="WW8Num28z0">
    <w:name w:val="WW8Num28z0"/>
    <w:rPr>
      <w:rFonts w:ascii="Symbol" w:hAnsi="Symbol"/>
      <w:sz w:val="18"/>
    </w:rPr>
  </w:style>
  <w:style w:type="character" w:customStyle="1" w:styleId="WW8Num28z1">
    <w:name w:val="WW8Num28z1"/>
    <w:rPr>
      <w:rFonts w:ascii="OpenSymbol" w:hAnsi="OpenSymbol"/>
      <w:sz w:val="18"/>
    </w:rPr>
  </w:style>
  <w:style w:type="character" w:customStyle="1" w:styleId="WW8Num29z0">
    <w:name w:val="WW8Num29z0"/>
    <w:rPr>
      <w:rFonts w:ascii="Symbol" w:hAnsi="Symbol"/>
      <w:sz w:val="18"/>
    </w:rPr>
  </w:style>
  <w:style w:type="character" w:customStyle="1" w:styleId="WW8Num29z1">
    <w:name w:val="WW8Num29z1"/>
    <w:rPr>
      <w:rFonts w:ascii="OpenSymbol" w:hAnsi="OpenSymbol"/>
      <w:sz w:val="18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29z3">
    <w:name w:val="WW8Num29z3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0z1">
    <w:name w:val="WW8Num30z1"/>
    <w:rPr>
      <w:rFonts w:ascii="OpenSymbol" w:hAnsi="OpenSymbol"/>
      <w:sz w:val="18"/>
    </w:rPr>
  </w:style>
  <w:style w:type="character" w:customStyle="1" w:styleId="WW8Num30z3">
    <w:name w:val="WW8Num30z3"/>
    <w:rPr>
      <w:rFonts w:cs="aria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4">
    <w:name w:val="WW8Num15z4"/>
    <w:rPr>
      <w:rFonts w:ascii="Courier New" w:hAnsi="Courier New" w:cs="Courier New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0z1">
    <w:name w:val="WW8Num10z1"/>
    <w:rPr>
      <w:rFonts w:ascii="Symbol" w:hAnsi="Symbol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4">
    <w:name w:val="WW8Num17z4"/>
    <w:rPr>
      <w:rFonts w:ascii="Courier New" w:hAnsi="Courier New" w:cs="Courier New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-Absatz-Standardschriftart11111">
    <w:name w:val="WW-Absatz-Standardschriftart11111"/>
  </w:style>
  <w:style w:type="character" w:customStyle="1" w:styleId="WW8Num20z1">
    <w:name w:val="WW8Num20z1"/>
    <w:rPr>
      <w:rFonts w:ascii="OpenSymbol" w:hAnsi="OpenSymbol"/>
      <w:sz w:val="18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4z1">
    <w:name w:val="WW8Num24z1"/>
    <w:rPr>
      <w:rFonts w:ascii="OpenSymbol" w:hAnsi="OpenSymbol"/>
      <w:sz w:val="18"/>
    </w:rPr>
  </w:style>
  <w:style w:type="character" w:customStyle="1" w:styleId="WW8Num25z0">
    <w:name w:val="WW8Num25z0"/>
    <w:rPr>
      <w:rFonts w:ascii="Symbol" w:hAnsi="Symbol"/>
    </w:rPr>
  </w:style>
  <w:style w:type="character" w:customStyle="1" w:styleId="WW8Num25z1">
    <w:name w:val="WW8Num25z1"/>
    <w:rPr>
      <w:rFonts w:ascii="OpenSymbol" w:hAnsi="OpenSymbol"/>
      <w:sz w:val="18"/>
    </w:rPr>
  </w:style>
  <w:style w:type="character" w:customStyle="1" w:styleId="WW8Num27z0">
    <w:name w:val="WW8Num27z0"/>
    <w:rPr>
      <w:rFonts w:ascii="Symbol" w:hAnsi="Symbol"/>
      <w:sz w:val="18"/>
    </w:rPr>
  </w:style>
  <w:style w:type="character" w:customStyle="1" w:styleId="WW8Num27z1">
    <w:name w:val="WW8Num27z1"/>
    <w:rPr>
      <w:rFonts w:ascii="OpenSymbol" w:hAnsi="OpenSymbol"/>
      <w:sz w:val="18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OpenSymbol" w:hAnsi="OpenSymbol"/>
    </w:rPr>
  </w:style>
  <w:style w:type="character" w:customStyle="1" w:styleId="WW8Num32z0">
    <w:name w:val="WW8Num32z0"/>
    <w:rPr>
      <w:rFonts w:ascii="Symbol" w:hAnsi="Symbol"/>
      <w:sz w:val="18"/>
    </w:rPr>
  </w:style>
  <w:style w:type="character" w:customStyle="1" w:styleId="WW8Num32z1">
    <w:name w:val="WW8Num32z1"/>
    <w:rPr>
      <w:rFonts w:ascii="OpenSymbol" w:hAnsi="OpenSymbol"/>
      <w:sz w:val="18"/>
    </w:rPr>
  </w:style>
  <w:style w:type="character" w:customStyle="1" w:styleId="WW8Num33z0">
    <w:name w:val="WW8Num33z0"/>
    <w:rPr>
      <w:rFonts w:ascii="Symbol" w:hAnsi="Symbol"/>
      <w:sz w:val="18"/>
    </w:rPr>
  </w:style>
  <w:style w:type="character" w:customStyle="1" w:styleId="WW8Num33z1">
    <w:name w:val="WW8Num33z1"/>
    <w:rPr>
      <w:rFonts w:ascii="OpenSymbol" w:hAnsi="OpenSymbol"/>
      <w:sz w:val="18"/>
    </w:rPr>
  </w:style>
  <w:style w:type="character" w:customStyle="1" w:styleId="WW8Num34z0">
    <w:name w:val="WW8Num34z0"/>
    <w:rPr>
      <w:rFonts w:ascii="Symbol" w:hAnsi="Symbol"/>
      <w:sz w:val="18"/>
    </w:rPr>
  </w:style>
  <w:style w:type="character" w:customStyle="1" w:styleId="WW8Num34z1">
    <w:name w:val="WW8Num34z1"/>
    <w:rPr>
      <w:rFonts w:ascii="OpenSymbol" w:hAnsi="OpenSymbol"/>
      <w:sz w:val="18"/>
    </w:rPr>
  </w:style>
  <w:style w:type="character" w:customStyle="1" w:styleId="WW8Num36z0">
    <w:name w:val="WW8Num36z0"/>
    <w:rPr>
      <w:rFonts w:ascii="Symbol" w:hAnsi="Symbol"/>
      <w:sz w:val="18"/>
    </w:rPr>
  </w:style>
  <w:style w:type="character" w:customStyle="1" w:styleId="WW8Num36z1">
    <w:name w:val="WW8Num36z1"/>
    <w:rPr>
      <w:rFonts w:ascii="OpenSymbol" w:hAnsi="OpenSymbol"/>
      <w:sz w:val="18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OpenSymbol" w:hAnsi="OpenSymbol"/>
      <w:sz w:val="18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Times New Roman" w:hAnsi="Times New Roman" w:cs="Times New Roman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/>
    </w:rPr>
  </w:style>
  <w:style w:type="character" w:customStyle="1" w:styleId="WW8Num40z3">
    <w:name w:val="WW8Num40z3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2">
    <w:name w:val="WW8Num41z2"/>
    <w:rPr>
      <w:rFonts w:ascii="Wingdings" w:hAnsi="Wingdings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43z0">
    <w:name w:val="WW8Num43z0"/>
    <w:rPr>
      <w:rFonts w:ascii="Times New Roman" w:hAnsi="Times New Roman" w:cs="Times New Roman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/>
    </w:rPr>
  </w:style>
  <w:style w:type="character" w:customStyle="1" w:styleId="WW8Num43z3">
    <w:name w:val="WW8Num43z3"/>
    <w:rPr>
      <w:rFonts w:ascii="Symbol" w:hAnsi="Symbol"/>
    </w:rPr>
  </w:style>
  <w:style w:type="character" w:customStyle="1" w:styleId="WW8Num45z0">
    <w:name w:val="WW8Num45z0"/>
    <w:rPr>
      <w:rFonts w:ascii="Arial" w:eastAsia="Times New Roman" w:hAnsi="Arial" w:cs="Arial"/>
      <w:sz w:val="24"/>
    </w:rPr>
  </w:style>
  <w:style w:type="character" w:customStyle="1" w:styleId="WW8Num45z1">
    <w:name w:val="WW8Num45z1"/>
    <w:rPr>
      <w:rFonts w:ascii="Courier New" w:hAnsi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45z3">
    <w:name w:val="WW8Num45z3"/>
    <w:rPr>
      <w:rFonts w:ascii="Symbol" w:hAnsi="Symbol"/>
    </w:rPr>
  </w:style>
  <w:style w:type="character" w:customStyle="1" w:styleId="WW8Num46z0">
    <w:name w:val="WW8Num46z0"/>
    <w:rPr>
      <w:rFonts w:ascii="Courier New" w:hAnsi="Courier New"/>
    </w:rPr>
  </w:style>
  <w:style w:type="character" w:customStyle="1" w:styleId="WW8Num46z1">
    <w:name w:val="WW8Num46z1"/>
    <w:rPr>
      <w:rFonts w:ascii="Courier New" w:hAnsi="Courier New" w:cs="Courier New"/>
    </w:rPr>
  </w:style>
  <w:style w:type="character" w:customStyle="1" w:styleId="WW8Num46z2">
    <w:name w:val="WW8Num46z2"/>
    <w:rPr>
      <w:rFonts w:ascii="Wingdings" w:hAnsi="Wingdings"/>
    </w:rPr>
  </w:style>
  <w:style w:type="character" w:customStyle="1" w:styleId="WW8Num46z3">
    <w:name w:val="WW8Num46z3"/>
    <w:rPr>
      <w:rFonts w:ascii="Symbol" w:hAnsi="Symbol"/>
    </w:rPr>
  </w:style>
  <w:style w:type="character" w:customStyle="1" w:styleId="WW8Num47z0">
    <w:name w:val="WW8Num47z0"/>
    <w:rPr>
      <w:rFonts w:ascii="Times New Roman" w:hAnsi="Times New Roman" w:cs="Times New Roman"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7z2">
    <w:name w:val="WW8Num47z2"/>
    <w:rPr>
      <w:rFonts w:ascii="Wingdings" w:hAnsi="Wingdings"/>
    </w:rPr>
  </w:style>
  <w:style w:type="character" w:customStyle="1" w:styleId="WW8Num47z3">
    <w:name w:val="WW8Num47z3"/>
    <w:rPr>
      <w:rFonts w:ascii="Symbol" w:hAnsi="Symbol"/>
    </w:rPr>
  </w:style>
  <w:style w:type="character" w:customStyle="1" w:styleId="WW8Num48z0">
    <w:name w:val="WW8Num48z0"/>
    <w:rPr>
      <w:rFonts w:ascii="Symbol" w:hAnsi="Symbol"/>
    </w:rPr>
  </w:style>
  <w:style w:type="character" w:customStyle="1" w:styleId="WW8Num49z0">
    <w:name w:val="WW8Num49z0"/>
    <w:rPr>
      <w:rFonts w:ascii="Wingdings" w:hAnsi="Wingdings"/>
      <w:position w:val="0"/>
      <w:sz w:val="24"/>
      <w:vertAlign w:val="baseline"/>
    </w:rPr>
  </w:style>
  <w:style w:type="character" w:customStyle="1" w:styleId="WW8Num49z1">
    <w:name w:val="WW8Num49z1"/>
    <w:rPr>
      <w:rFonts w:ascii="Wingdings" w:hAnsi="Wingdings"/>
      <w:b w:val="0"/>
      <w:i w:val="0"/>
      <w:position w:val="0"/>
      <w:sz w:val="22"/>
      <w:vertAlign w:val="baseline"/>
    </w:rPr>
  </w:style>
  <w:style w:type="character" w:customStyle="1" w:styleId="WW8Num49z2">
    <w:name w:val="WW8Num49z2"/>
    <w:rPr>
      <w:rFonts w:ascii="Wingdings" w:hAnsi="Wingdings"/>
    </w:rPr>
  </w:style>
  <w:style w:type="character" w:customStyle="1" w:styleId="WW8Num49z3">
    <w:name w:val="WW8Num49z3"/>
    <w:rPr>
      <w:rFonts w:ascii="Symbol" w:hAnsi="Symbol"/>
    </w:rPr>
  </w:style>
  <w:style w:type="character" w:customStyle="1" w:styleId="WW8Num49z4">
    <w:name w:val="WW8Num49z4"/>
    <w:rPr>
      <w:rFonts w:ascii="Courier New" w:hAnsi="Courier New" w:cs="Courier New"/>
    </w:rPr>
  </w:style>
  <w:style w:type="character" w:customStyle="1" w:styleId="WW8Num50z0">
    <w:name w:val="WW8Num50z0"/>
    <w:rPr>
      <w:rFonts w:ascii="Times New Roman" w:hAnsi="Times New Roman" w:cs="Times New Roman"/>
    </w:rPr>
  </w:style>
  <w:style w:type="character" w:customStyle="1" w:styleId="WW8Num50z1">
    <w:name w:val="WW8Num50z1"/>
    <w:rPr>
      <w:rFonts w:ascii="Courier New" w:hAnsi="Courier New" w:cs="Courier New"/>
    </w:rPr>
  </w:style>
  <w:style w:type="character" w:customStyle="1" w:styleId="WW8Num50z2">
    <w:name w:val="WW8Num50z2"/>
    <w:rPr>
      <w:rFonts w:ascii="Wingdings" w:hAnsi="Wingdings"/>
    </w:rPr>
  </w:style>
  <w:style w:type="character" w:customStyle="1" w:styleId="WW8Num50z3">
    <w:name w:val="WW8Num50z3"/>
    <w:rPr>
      <w:rFonts w:ascii="Symbol" w:hAnsi="Symbol"/>
    </w:rPr>
  </w:style>
  <w:style w:type="character" w:customStyle="1" w:styleId="WW8Num51z0">
    <w:name w:val="WW8Num51z0"/>
    <w:rPr>
      <w:rFonts w:ascii="Wingdings" w:hAnsi="Wingdings"/>
    </w:rPr>
  </w:style>
  <w:style w:type="character" w:customStyle="1" w:styleId="WW8Num51z1">
    <w:name w:val="WW8Num51z1"/>
    <w:rPr>
      <w:rFonts w:ascii="Courier New" w:hAnsi="Courier New" w:cs="Courier New"/>
    </w:rPr>
  </w:style>
  <w:style w:type="character" w:customStyle="1" w:styleId="WW8Num51z3">
    <w:name w:val="WW8Num51z3"/>
    <w:rPr>
      <w:rFonts w:ascii="Symbol" w:hAnsi="Symbol"/>
    </w:rPr>
  </w:style>
  <w:style w:type="character" w:customStyle="1" w:styleId="WW8Num52z0">
    <w:name w:val="WW8Num52z0"/>
    <w:rPr>
      <w:rFonts w:ascii="Courier New" w:hAnsi="Courier New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/>
    </w:rPr>
  </w:style>
  <w:style w:type="character" w:customStyle="1" w:styleId="WW8Num52z3">
    <w:name w:val="WW8Num52z3"/>
    <w:rPr>
      <w:rFonts w:ascii="Symbol" w:hAnsi="Symbol"/>
    </w:rPr>
  </w:style>
  <w:style w:type="character" w:customStyle="1" w:styleId="WW8Num53z0">
    <w:name w:val="WW8Num53z0"/>
    <w:rPr>
      <w:rFonts w:ascii="Symbol" w:hAnsi="Symbol"/>
    </w:rPr>
  </w:style>
  <w:style w:type="character" w:customStyle="1" w:styleId="WW8Num53z1">
    <w:name w:val="WW8Num53z1"/>
    <w:rPr>
      <w:rFonts w:ascii="Times New Roman" w:eastAsia="Times New Roman" w:hAnsi="Times New Roman" w:cs="Times New Roman"/>
    </w:rPr>
  </w:style>
  <w:style w:type="character" w:customStyle="1" w:styleId="WW8Num53z2">
    <w:name w:val="WW8Num53z2"/>
    <w:rPr>
      <w:rFonts w:ascii="Wingdings" w:hAnsi="Wingdings"/>
    </w:rPr>
  </w:style>
  <w:style w:type="character" w:customStyle="1" w:styleId="WW8Num53z4">
    <w:name w:val="WW8Num53z4"/>
    <w:rPr>
      <w:rFonts w:ascii="Courier New" w:hAnsi="Courier New"/>
    </w:rPr>
  </w:style>
  <w:style w:type="character" w:customStyle="1" w:styleId="WW8Num55z0">
    <w:name w:val="WW8Num55z0"/>
    <w:rPr>
      <w:rFonts w:ascii="Times New Roman" w:hAnsi="Times New Roman" w:cs="Times New Roman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0">
    <w:name w:val="WW8Num56z0"/>
    <w:rPr>
      <w:rFonts w:ascii="Symbol" w:hAnsi="Symbol"/>
    </w:rPr>
  </w:style>
  <w:style w:type="character" w:customStyle="1" w:styleId="WW8Num56z1">
    <w:name w:val="WW8Num56z1"/>
    <w:rPr>
      <w:rFonts w:ascii="Courier New" w:hAnsi="Courier New"/>
    </w:rPr>
  </w:style>
  <w:style w:type="character" w:customStyle="1" w:styleId="WW8Num56z2">
    <w:name w:val="WW8Num56z2"/>
    <w:rPr>
      <w:rFonts w:ascii="Wingdings" w:hAnsi="Wingdings"/>
    </w:rPr>
  </w:style>
  <w:style w:type="character" w:customStyle="1" w:styleId="WW8Num57z1">
    <w:name w:val="WW8Num57z1"/>
    <w:rPr>
      <w:rFonts w:ascii="Wingdings" w:hAnsi="Wingdings"/>
      <w:position w:val="0"/>
      <w:sz w:val="24"/>
      <w:vertAlign w:val="baseline"/>
    </w:rPr>
  </w:style>
  <w:style w:type="character" w:customStyle="1" w:styleId="WW8Num61z0">
    <w:name w:val="WW8Num61z0"/>
    <w:rPr>
      <w:rFonts w:ascii="Symbol" w:hAnsi="Symbol"/>
    </w:rPr>
  </w:style>
  <w:style w:type="character" w:customStyle="1" w:styleId="WW8Num62z0">
    <w:name w:val="WW8Num62z0"/>
    <w:rPr>
      <w:rFonts w:ascii="Symbol" w:hAnsi="Symbol"/>
    </w:rPr>
  </w:style>
  <w:style w:type="character" w:customStyle="1" w:styleId="WW8Num65z0">
    <w:name w:val="WW8Num65z0"/>
    <w:rPr>
      <w:rFonts w:ascii="Tahoma" w:hAnsi="Tahoma"/>
    </w:rPr>
  </w:style>
  <w:style w:type="character" w:customStyle="1" w:styleId="WW8Num65z1">
    <w:name w:val="WW8Num65z1"/>
    <w:rPr>
      <w:rFonts w:ascii="Courier New" w:hAnsi="Courier New" w:cs="Courier New"/>
    </w:rPr>
  </w:style>
  <w:style w:type="character" w:customStyle="1" w:styleId="WW8Num65z2">
    <w:name w:val="WW8Num65z2"/>
    <w:rPr>
      <w:rFonts w:ascii="Wingdings" w:hAnsi="Wingdings"/>
    </w:rPr>
  </w:style>
  <w:style w:type="character" w:customStyle="1" w:styleId="WW8Num65z3">
    <w:name w:val="WW8Num65z3"/>
    <w:rPr>
      <w:rFonts w:ascii="Symbol" w:hAnsi="Symbol"/>
    </w:rPr>
  </w:style>
  <w:style w:type="character" w:customStyle="1" w:styleId="WW8Num66z0">
    <w:name w:val="WW8Num66z0"/>
    <w:rPr>
      <w:rFonts w:ascii="Symbol" w:hAnsi="Symbol"/>
    </w:rPr>
  </w:style>
  <w:style w:type="character" w:customStyle="1" w:styleId="WW8Num69z0">
    <w:name w:val="WW8Num69z0"/>
    <w:rPr>
      <w:rFonts w:ascii="Symbol" w:hAnsi="Symbol"/>
    </w:rPr>
  </w:style>
  <w:style w:type="character" w:customStyle="1" w:styleId="WW8Num71z0">
    <w:name w:val="WW8Num71z0"/>
    <w:rPr>
      <w:rFonts w:ascii="Symbol" w:hAnsi="Symbol"/>
    </w:rPr>
  </w:style>
  <w:style w:type="character" w:customStyle="1" w:styleId="WW8Num71z1">
    <w:name w:val="WW8Num71z1"/>
    <w:rPr>
      <w:rFonts w:ascii="Courier New" w:hAnsi="Courier New" w:cs="Courier New"/>
    </w:rPr>
  </w:style>
  <w:style w:type="character" w:customStyle="1" w:styleId="WW8Num71z2">
    <w:name w:val="WW8Num71z2"/>
    <w:rPr>
      <w:rFonts w:ascii="Wingdings" w:hAnsi="Wingdings"/>
    </w:rPr>
  </w:style>
  <w:style w:type="character" w:customStyle="1" w:styleId="WW8Num72z0">
    <w:name w:val="WW8Num72z0"/>
    <w:rPr>
      <w:rFonts w:ascii="Symbol" w:hAnsi="Symbol"/>
    </w:rPr>
  </w:style>
  <w:style w:type="character" w:customStyle="1" w:styleId="WW8Num72z1">
    <w:name w:val="WW8Num72z1"/>
    <w:rPr>
      <w:rFonts w:ascii="Courier New" w:hAnsi="Courier New" w:cs="Courier New"/>
    </w:rPr>
  </w:style>
  <w:style w:type="character" w:customStyle="1" w:styleId="WW8Num72z2">
    <w:name w:val="WW8Num72z2"/>
    <w:rPr>
      <w:rFonts w:ascii="Wingdings" w:hAnsi="Wingdings"/>
    </w:rPr>
  </w:style>
  <w:style w:type="character" w:customStyle="1" w:styleId="WW8Num73z0">
    <w:name w:val="WW8Num73z0"/>
    <w:rPr>
      <w:rFonts w:ascii="Symbol" w:hAnsi="Symbol"/>
    </w:rPr>
  </w:style>
  <w:style w:type="character" w:customStyle="1" w:styleId="WW8Num73z1">
    <w:name w:val="WW8Num73z1"/>
    <w:rPr>
      <w:rFonts w:ascii="Courier New" w:hAnsi="Courier New" w:cs="Courier New"/>
    </w:rPr>
  </w:style>
  <w:style w:type="character" w:customStyle="1" w:styleId="WW8Num73z2">
    <w:name w:val="WW8Num73z2"/>
    <w:rPr>
      <w:rFonts w:ascii="Wingdings" w:hAnsi="Wingdings"/>
    </w:rPr>
  </w:style>
  <w:style w:type="character" w:customStyle="1" w:styleId="WW8Num76z0">
    <w:name w:val="WW8Num76z0"/>
    <w:rPr>
      <w:rFonts w:ascii="Times New Roman" w:hAnsi="Times New Roman" w:cs="Times New Roman"/>
    </w:rPr>
  </w:style>
  <w:style w:type="character" w:customStyle="1" w:styleId="WW8Num76z1">
    <w:name w:val="WW8Num76z1"/>
    <w:rPr>
      <w:rFonts w:ascii="Courier New" w:hAnsi="Courier New" w:cs="Courier New"/>
    </w:rPr>
  </w:style>
  <w:style w:type="character" w:customStyle="1" w:styleId="WW8Num76z2">
    <w:name w:val="WW8Num76z2"/>
    <w:rPr>
      <w:rFonts w:ascii="Wingdings" w:hAnsi="Wingdings"/>
    </w:rPr>
  </w:style>
  <w:style w:type="character" w:customStyle="1" w:styleId="WW8Num76z3">
    <w:name w:val="WW8Num76z3"/>
    <w:rPr>
      <w:rFonts w:ascii="Symbol" w:hAnsi="Symbol"/>
    </w:rPr>
  </w:style>
  <w:style w:type="character" w:customStyle="1" w:styleId="WW8Num77z0">
    <w:name w:val="WW8Num77z0"/>
    <w:rPr>
      <w:rFonts w:ascii="MS Serif" w:eastAsia="Times New Roman" w:hAnsi="MS Serif" w:cs="Times New Roman"/>
    </w:rPr>
  </w:style>
  <w:style w:type="character" w:customStyle="1" w:styleId="WW8Num81z0">
    <w:name w:val="WW8Num81z0"/>
    <w:rPr>
      <w:rFonts w:ascii="Symbol" w:hAnsi="Symbol"/>
    </w:rPr>
  </w:style>
  <w:style w:type="character" w:customStyle="1" w:styleId="WW8Num81z1">
    <w:name w:val="WW8Num81z1"/>
    <w:rPr>
      <w:rFonts w:ascii="Courier New" w:hAnsi="Courier New" w:cs="Courier New"/>
    </w:rPr>
  </w:style>
  <w:style w:type="character" w:customStyle="1" w:styleId="WW8Num81z2">
    <w:name w:val="WW8Num81z2"/>
    <w:rPr>
      <w:rFonts w:ascii="Wingdings" w:hAnsi="Wingdings"/>
    </w:rPr>
  </w:style>
  <w:style w:type="character" w:customStyle="1" w:styleId="WW8NumSt24z0">
    <w:name w:val="WW8NumSt24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NagwekGT1Znak">
    <w:name w:val="Nagłówek_GT_1 Znak"/>
    <w:rPr>
      <w:b/>
      <w:bCs/>
      <w:color w:val="0000FF"/>
      <w:sz w:val="28"/>
      <w:szCs w:val="28"/>
      <w:u w:val="single"/>
      <w:lang w:val="pl-PL" w:eastAsia="ar-SA" w:bidi="ar-SA"/>
    </w:rPr>
  </w:style>
  <w:style w:type="character" w:customStyle="1" w:styleId="StylFranzArialNarrowInterliniapojedynczeZnak">
    <w:name w:val="Styl Franz + Arial Narrow Interlinia:  pojedyncze Znak"/>
    <w:rPr>
      <w:rFonts w:ascii="Arial Narrow" w:hAnsi="Arial Narrow"/>
      <w:sz w:val="22"/>
      <w:szCs w:val="22"/>
    </w:rPr>
  </w:style>
  <w:style w:type="character" w:customStyle="1" w:styleId="Nagwek3Znak">
    <w:name w:val="Nagłówek 3 Znak"/>
    <w:rPr>
      <w:rFonts w:ascii="Arial" w:eastAsia="Times New Roman" w:hAnsi="Arial"/>
      <w:bCs/>
      <w:i/>
      <w:sz w:val="24"/>
      <w:szCs w:val="22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Pogrubienie">
    <w:name w:val="Strong"/>
    <w:rPr>
      <w:b/>
      <w:bCs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character" w:customStyle="1" w:styleId="apple-converted-space">
    <w:name w:val="apple-converted-space"/>
    <w:basedOn w:val="Domylnaczcionkaakapitu3"/>
  </w:style>
  <w:style w:type="character" w:customStyle="1" w:styleId="oznaczenie">
    <w:name w:val="oznaczenie"/>
    <w:basedOn w:val="Domylnaczcionkaakapitu3"/>
  </w:style>
  <w:style w:type="character" w:customStyle="1" w:styleId="TekstpodstawowyZnak">
    <w:name w:val="Tekst podstawowy Znak"/>
    <w:rPr>
      <w:rFonts w:cs="MS Serif"/>
      <w:sz w:val="24"/>
      <w:lang w:val="pl-PL" w:eastAsia="ar-SA" w:bidi="ar-SA"/>
    </w:rPr>
  </w:style>
  <w:style w:type="character" w:customStyle="1" w:styleId="PKpunktowanie-kropkiZnak">
    <w:name w:val="PK_punktowanie-kropki Znak"/>
    <w:rPr>
      <w:rFonts w:ascii="Arial Narrow" w:hAnsi="Arial Narrow"/>
      <w:sz w:val="22"/>
    </w:rPr>
  </w:style>
  <w:style w:type="character" w:customStyle="1" w:styleId="PKNAGWEK1ZnakZnak">
    <w:name w:val="PK_NAGŁÓWEK1 Znak Znak"/>
    <w:rPr>
      <w:rFonts w:ascii="Arial Narrow" w:hAnsi="Arial Narrow" w:cs="Arial"/>
      <w:b/>
      <w:sz w:val="22"/>
      <w:szCs w:val="24"/>
    </w:rPr>
  </w:style>
  <w:style w:type="character" w:customStyle="1" w:styleId="PKnormalZnak">
    <w:name w:val="PK_normal Znak"/>
    <w:rPr>
      <w:rFonts w:ascii="Arial Narrow" w:hAnsi="Arial Narrow"/>
      <w:color w:val="000000"/>
      <w:sz w:val="22"/>
    </w:rPr>
  </w:style>
  <w:style w:type="character" w:customStyle="1" w:styleId="NagwekZnak">
    <w:name w:val="Nagłówek Znak"/>
    <w:rPr>
      <w:rFonts w:ascii="MS Sans Serif" w:hAnsi="MS Sans Serif" w:cs="MS Serif"/>
      <w:sz w:val="16"/>
      <w:lang w:val="en-GB"/>
    </w:rPr>
  </w:style>
  <w:style w:type="character" w:customStyle="1" w:styleId="StopkaZnak">
    <w:name w:val="Stopka Znak"/>
    <w:uiPriority w:val="99"/>
    <w:rPr>
      <w:rFonts w:ascii="MS Sans Serif" w:hAnsi="MS Sans Serif" w:cs="MS Serif"/>
      <w:sz w:val="16"/>
      <w:lang w:val="en-GB"/>
    </w:rPr>
  </w:style>
  <w:style w:type="character" w:customStyle="1" w:styleId="PKspistresci">
    <w:name w:val="PK_spis tresci"/>
    <w:rPr>
      <w:rFonts w:eastAsia="TimesNewRomanPSMT"/>
    </w:rPr>
  </w:style>
  <w:style w:type="paragraph" w:customStyle="1" w:styleId="Nagwek30">
    <w:name w:val="Nagłówek3"/>
    <w:basedOn w:val="Normalny"/>
    <w:next w:val="Tekstpodstawowy"/>
    <w:pPr>
      <w:keepNext/>
      <w:spacing w:before="24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pPr>
      <w:spacing w:line="360" w:lineRule="auto"/>
      <w:jc w:val="both"/>
    </w:pPr>
    <w:rPr>
      <w:rFonts w:ascii="Times New Roman" w:hAnsi="Times New Roman"/>
      <w:sz w:val="24"/>
      <w:lang w:val="pl-PL"/>
    </w:rPr>
  </w:style>
  <w:style w:type="paragraph" w:styleId="Lista">
    <w:name w:val="List"/>
    <w:basedOn w:val="Normalny"/>
    <w:pPr>
      <w:ind w:left="283" w:hanging="283"/>
    </w:pPr>
  </w:style>
  <w:style w:type="paragraph" w:customStyle="1" w:styleId="Podpis3">
    <w:name w:val="Podpis3"/>
    <w:basedOn w:val="Normalny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Tekstpodstawowy"/>
    <w:pPr>
      <w:keepNext/>
      <w:spacing w:before="240"/>
    </w:pPr>
    <w:rPr>
      <w:rFonts w:ascii="Arial" w:eastAsia="Arial Unicode MS" w:hAnsi="Arial" w:cs="Mangal"/>
      <w:sz w:val="28"/>
      <w:szCs w:val="28"/>
    </w:rPr>
  </w:style>
  <w:style w:type="paragraph" w:customStyle="1" w:styleId="Podpis2">
    <w:name w:val="Podpis2"/>
    <w:basedOn w:val="Normalny"/>
    <w:uiPriority w:val="99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/>
    </w:pPr>
    <w:rPr>
      <w:rFonts w:cs="Mangal"/>
      <w:i/>
      <w:iCs/>
      <w:sz w:val="24"/>
      <w:szCs w:val="24"/>
    </w:rPr>
  </w:style>
  <w:style w:type="paragraph" w:styleId="Spistreci5">
    <w:name w:val="toc 5"/>
    <w:basedOn w:val="Normalny"/>
    <w:next w:val="Normalny"/>
    <w:uiPriority w:val="39"/>
    <w:rsid w:val="00C03042"/>
    <w:pPr>
      <w:spacing w:after="0"/>
      <w:ind w:left="880"/>
    </w:pPr>
    <w:rPr>
      <w:rFonts w:ascii="Calibri" w:hAnsi="Calibri"/>
      <w:b/>
      <w:sz w:val="18"/>
      <w:szCs w:val="18"/>
    </w:rPr>
  </w:style>
  <w:style w:type="paragraph" w:styleId="Spistreci4">
    <w:name w:val="toc 4"/>
    <w:basedOn w:val="Normalny"/>
    <w:uiPriority w:val="39"/>
    <w:pPr>
      <w:spacing w:after="0"/>
      <w:ind w:left="660"/>
    </w:pPr>
    <w:rPr>
      <w:rFonts w:ascii="Calibri" w:hAnsi="Calibri"/>
      <w:sz w:val="18"/>
      <w:szCs w:val="18"/>
    </w:rPr>
  </w:style>
  <w:style w:type="paragraph" w:styleId="Spistreci3">
    <w:name w:val="toc 3"/>
    <w:basedOn w:val="Normalny"/>
    <w:next w:val="Normalny"/>
    <w:uiPriority w:val="39"/>
    <w:rsid w:val="00D52A12"/>
    <w:pPr>
      <w:spacing w:after="0" w:line="288" w:lineRule="auto"/>
      <w:ind w:left="442"/>
    </w:pPr>
    <w:rPr>
      <w:rFonts w:ascii="Arial" w:hAnsi="Arial"/>
      <w:iCs/>
      <w:sz w:val="18"/>
    </w:rPr>
  </w:style>
  <w:style w:type="paragraph" w:styleId="Spistreci2">
    <w:name w:val="toc 2"/>
    <w:basedOn w:val="PKNAGWEK1"/>
    <w:next w:val="PKNAGWEK20"/>
    <w:uiPriority w:val="39"/>
    <w:rsid w:val="00F25D3A"/>
    <w:pPr>
      <w:keepNext w:val="0"/>
      <w:tabs>
        <w:tab w:val="clear" w:pos="284"/>
      </w:tabs>
      <w:spacing w:before="40" w:after="40"/>
      <w:ind w:left="113"/>
      <w:jc w:val="left"/>
      <w:outlineLvl w:val="9"/>
    </w:pPr>
    <w:rPr>
      <w:rFonts w:ascii="Arial" w:hAnsi="Arial" w:cs="MS Serif"/>
      <w:b w:val="0"/>
      <w:sz w:val="16"/>
      <w:szCs w:val="20"/>
      <w:lang w:val="en-GB"/>
    </w:rPr>
  </w:style>
  <w:style w:type="paragraph" w:styleId="Spistreci1">
    <w:name w:val="toc 1"/>
    <w:basedOn w:val="PKnagwki"/>
    <w:next w:val="PKNAGWEK1"/>
    <w:uiPriority w:val="39"/>
    <w:rsid w:val="006348ED"/>
    <w:pPr>
      <w:keepNext w:val="0"/>
      <w:numPr>
        <w:numId w:val="0"/>
      </w:numPr>
      <w:spacing w:before="80" w:after="80"/>
      <w:outlineLvl w:val="9"/>
    </w:pPr>
    <w:rPr>
      <w:rFonts w:ascii="Arial" w:eastAsia="Times New Roman" w:hAnsi="Arial" w:cs="MS Serif"/>
      <w:caps/>
      <w:sz w:val="16"/>
      <w:lang w:val="en-GB"/>
    </w:rPr>
  </w:style>
  <w:style w:type="paragraph" w:styleId="Stopka">
    <w:name w:val="footer"/>
    <w:basedOn w:val="Normalny"/>
    <w:next w:val="Normalny"/>
    <w:link w:val="StopkaZnak1"/>
    <w:uiPriority w:val="99"/>
    <w:pPr>
      <w:tabs>
        <w:tab w:val="center" w:pos="4395"/>
        <w:tab w:val="right" w:pos="8789"/>
      </w:tabs>
    </w:pPr>
    <w:rPr>
      <w:rFonts w:ascii="MS Sans Serif" w:hAnsi="MS Sans Serif"/>
      <w:sz w:val="16"/>
    </w:rPr>
  </w:style>
  <w:style w:type="paragraph" w:styleId="Nagwek">
    <w:name w:val="header"/>
    <w:basedOn w:val="Normalny"/>
    <w:next w:val="Normalny"/>
    <w:link w:val="NagwekZnak1"/>
    <w:uiPriority w:val="99"/>
    <w:pPr>
      <w:tabs>
        <w:tab w:val="center" w:pos="4338"/>
        <w:tab w:val="right" w:pos="8647"/>
      </w:tabs>
    </w:pPr>
    <w:rPr>
      <w:rFonts w:ascii="MS Sans Serif" w:hAnsi="MS Sans Serif"/>
      <w:sz w:val="16"/>
    </w:rPr>
  </w:style>
  <w:style w:type="paragraph" w:styleId="Tekstprzypisudolnego">
    <w:name w:val="footnote text"/>
    <w:basedOn w:val="Normalny"/>
    <w:pPr>
      <w:ind w:left="142" w:hanging="142"/>
    </w:pPr>
    <w:rPr>
      <w:sz w:val="18"/>
    </w:rPr>
  </w:style>
  <w:style w:type="paragraph" w:customStyle="1" w:styleId="Wcicienormalne1">
    <w:name w:val="Wcięcie normalne1"/>
    <w:basedOn w:val="Normalny"/>
    <w:next w:val="Normalny"/>
    <w:pPr>
      <w:ind w:left="708"/>
    </w:pPr>
  </w:style>
  <w:style w:type="paragraph" w:customStyle="1" w:styleId="hang1">
    <w:name w:val="hang1"/>
    <w:basedOn w:val="Normalny"/>
    <w:pPr>
      <w:tabs>
        <w:tab w:val="left" w:pos="567"/>
      </w:tabs>
      <w:ind w:left="567" w:hanging="567"/>
    </w:pPr>
  </w:style>
  <w:style w:type="paragraph" w:customStyle="1" w:styleId="indent1">
    <w:name w:val="indent1"/>
    <w:basedOn w:val="Normalny"/>
    <w:pPr>
      <w:ind w:left="567"/>
    </w:pPr>
  </w:style>
  <w:style w:type="paragraph" w:customStyle="1" w:styleId="indent2">
    <w:name w:val="indent2"/>
    <w:basedOn w:val="indent1"/>
    <w:pPr>
      <w:ind w:left="1134"/>
    </w:pPr>
  </w:style>
  <w:style w:type="paragraph" w:customStyle="1" w:styleId="hang2">
    <w:name w:val="hang2"/>
    <w:basedOn w:val="hang1"/>
    <w:pPr>
      <w:tabs>
        <w:tab w:val="clear" w:pos="567"/>
        <w:tab w:val="left" w:pos="1134"/>
      </w:tabs>
      <w:ind w:left="1134"/>
    </w:pPr>
  </w:style>
  <w:style w:type="paragraph" w:customStyle="1" w:styleId="Lista21">
    <w:name w:val="Lista 21"/>
    <w:basedOn w:val="Normalny"/>
    <w:pPr>
      <w:spacing w:after="0"/>
    </w:pPr>
  </w:style>
  <w:style w:type="paragraph" w:customStyle="1" w:styleId="table">
    <w:name w:val="table"/>
    <w:basedOn w:val="Normalny"/>
    <w:pPr>
      <w:spacing w:after="80" w:line="240" w:lineRule="atLeast"/>
    </w:pPr>
    <w:rPr>
      <w:sz w:val="20"/>
    </w:rPr>
  </w:style>
  <w:style w:type="paragraph" w:customStyle="1" w:styleId="List1">
    <w:name w:val="List1"/>
    <w:basedOn w:val="Lista21"/>
    <w:pPr>
      <w:ind w:left="567"/>
    </w:pPr>
  </w:style>
  <w:style w:type="paragraph" w:customStyle="1" w:styleId="List2">
    <w:name w:val="List2"/>
    <w:basedOn w:val="List1"/>
    <w:pPr>
      <w:ind w:left="1134"/>
    </w:pPr>
  </w:style>
  <w:style w:type="paragraph" w:customStyle="1" w:styleId="Indent">
    <w:name w:val="Indent"/>
    <w:basedOn w:val="Normalny"/>
    <w:pPr>
      <w:ind w:left="567"/>
    </w:pPr>
  </w:style>
  <w:style w:type="paragraph" w:customStyle="1" w:styleId="Normalbottom">
    <w:name w:val="Normal bottom"/>
    <w:basedOn w:val="Normalny"/>
    <w:pPr>
      <w:spacing w:after="240"/>
    </w:pPr>
  </w:style>
  <w:style w:type="paragraph" w:customStyle="1" w:styleId="Tableheader">
    <w:name w:val="Table header"/>
    <w:basedOn w:val="Normalny"/>
    <w:next w:val="Normalny"/>
    <w:pPr>
      <w:spacing w:after="80" w:line="240" w:lineRule="atLeast"/>
    </w:pPr>
    <w:rPr>
      <w:rFonts w:ascii="MS Sans Serif" w:hAnsi="MS Sans Serif"/>
      <w:b/>
      <w:sz w:val="20"/>
    </w:rPr>
  </w:style>
  <w:style w:type="paragraph" w:customStyle="1" w:styleId="Italicindent">
    <w:name w:val="Italic indent"/>
    <w:basedOn w:val="Normalny"/>
    <w:pPr>
      <w:ind w:left="680" w:right="680"/>
    </w:pPr>
    <w:rPr>
      <w:i/>
      <w:sz w:val="24"/>
    </w:r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283" w:firstLine="284"/>
      <w:jc w:val="both"/>
    </w:pPr>
    <w:rPr>
      <w:rFonts w:ascii="Times New Roman" w:hAnsi="Times New Roman"/>
      <w:sz w:val="24"/>
      <w:lang w:val="pl-PL"/>
    </w:rPr>
  </w:style>
  <w:style w:type="paragraph" w:customStyle="1" w:styleId="Tekstpodstawowywcity21">
    <w:name w:val="Tekst podstawowy wcięty 21"/>
    <w:basedOn w:val="Normalny"/>
    <w:pPr>
      <w:spacing w:line="360" w:lineRule="auto"/>
      <w:ind w:left="283"/>
      <w:jc w:val="both"/>
    </w:pPr>
    <w:rPr>
      <w:rFonts w:ascii="Times New Roman" w:hAnsi="Times New Roman"/>
      <w:sz w:val="24"/>
      <w:lang w:val="pl-PL"/>
    </w:rPr>
  </w:style>
  <w:style w:type="paragraph" w:customStyle="1" w:styleId="Plandokumentu1">
    <w:name w:val="Plan dokumentu1"/>
    <w:basedOn w:val="Normalny"/>
    <w:pPr>
      <w:shd w:val="clear" w:color="auto" w:fill="000080"/>
    </w:pPr>
    <w:rPr>
      <w:rFonts w:ascii="Tahoma" w:hAnsi="Tahoma"/>
    </w:rPr>
  </w:style>
  <w:style w:type="paragraph" w:customStyle="1" w:styleId="Tekstpodstawowywcity33">
    <w:name w:val="Tekst podstawowy wcięty 33"/>
    <w:basedOn w:val="Normalny"/>
    <w:pPr>
      <w:spacing w:line="360" w:lineRule="auto"/>
      <w:ind w:firstLine="567"/>
      <w:jc w:val="both"/>
    </w:pPr>
    <w:rPr>
      <w:rFonts w:ascii="Times New Roman" w:hAnsi="Times New Roman"/>
      <w:sz w:val="24"/>
      <w:lang w:val="pl-PL"/>
    </w:rPr>
  </w:style>
  <w:style w:type="paragraph" w:customStyle="1" w:styleId="Styl2">
    <w:name w:val="Styl2"/>
    <w:basedOn w:val="Normalny"/>
    <w:pPr>
      <w:spacing w:after="0" w:line="360" w:lineRule="auto"/>
      <w:ind w:firstLine="709"/>
      <w:jc w:val="both"/>
    </w:pPr>
    <w:rPr>
      <w:rFonts w:ascii="Arial" w:hAnsi="Arial"/>
      <w:sz w:val="24"/>
      <w:lang w:val="pl-PL"/>
    </w:rPr>
  </w:style>
  <w:style w:type="paragraph" w:customStyle="1" w:styleId="Tekstpodstawowy33">
    <w:name w:val="Tekst podstawowy 33"/>
    <w:basedOn w:val="Normalny"/>
    <w:pPr>
      <w:spacing w:line="360" w:lineRule="auto"/>
      <w:jc w:val="both"/>
    </w:pPr>
    <w:rPr>
      <w:rFonts w:ascii="Times New Roman" w:hAnsi="Times New Roman"/>
      <w:sz w:val="26"/>
      <w:lang w:val="pl-PL"/>
    </w:rPr>
  </w:style>
  <w:style w:type="paragraph" w:customStyle="1" w:styleId="Tekstpodstawowy23">
    <w:name w:val="Tekst podstawowy 23"/>
    <w:basedOn w:val="Normalny"/>
    <w:pPr>
      <w:spacing w:after="0" w:line="360" w:lineRule="atLeast"/>
      <w:jc w:val="both"/>
    </w:pPr>
    <w:rPr>
      <w:rFonts w:ascii="Times New Roman" w:hAnsi="Times New Roman"/>
      <w:sz w:val="24"/>
      <w:szCs w:val="24"/>
      <w:lang w:val="pl-PL"/>
    </w:rPr>
  </w:style>
  <w:style w:type="paragraph" w:customStyle="1" w:styleId="Tekstpodstawowy21">
    <w:name w:val="Tekst podstawowy 21"/>
    <w:basedOn w:val="Normalny"/>
    <w:pPr>
      <w:spacing w:after="0" w:line="360" w:lineRule="atLeast"/>
      <w:ind w:firstLine="708"/>
      <w:jc w:val="both"/>
    </w:pPr>
    <w:rPr>
      <w:rFonts w:ascii="Times New Roman" w:hAnsi="Times New Roman"/>
      <w:sz w:val="24"/>
      <w:lang w:val="pl-PL"/>
    </w:rPr>
  </w:style>
  <w:style w:type="paragraph" w:styleId="Tekstdymka">
    <w:name w:val="Balloon Text"/>
    <w:basedOn w:val="Normalny"/>
    <w:link w:val="TekstdymkaZnak"/>
    <w:pPr>
      <w:spacing w:after="0"/>
    </w:pPr>
    <w:rPr>
      <w:rFonts w:ascii="Tahoma" w:hAnsi="Tahoma" w:cs="Tahoma"/>
      <w:sz w:val="16"/>
      <w:szCs w:val="16"/>
      <w:lang w:val="pl-PL"/>
    </w:rPr>
  </w:style>
  <w:style w:type="paragraph" w:styleId="Tekstprzypisukocowego">
    <w:name w:val="endnote text"/>
    <w:basedOn w:val="Normalny"/>
    <w:link w:val="TekstprzypisukocowegoZnak"/>
    <w:rPr>
      <w:sz w:val="20"/>
    </w:rPr>
  </w:style>
  <w:style w:type="paragraph" w:customStyle="1" w:styleId="NagwekGT1">
    <w:name w:val="Nagłówek_GT_1"/>
    <w:basedOn w:val="Normalny"/>
    <w:next w:val="Normalny"/>
    <w:pPr>
      <w:spacing w:before="240" w:line="360" w:lineRule="auto"/>
      <w:jc w:val="both"/>
    </w:pPr>
    <w:rPr>
      <w:rFonts w:ascii="Times New Roman" w:hAnsi="Times New Roman"/>
      <w:b/>
      <w:bCs/>
      <w:color w:val="0000FF"/>
      <w:sz w:val="28"/>
      <w:szCs w:val="28"/>
      <w:u w:val="single"/>
      <w:lang w:val="pl-PL"/>
    </w:rPr>
  </w:style>
  <w:style w:type="paragraph" w:customStyle="1" w:styleId="NagwekGT11">
    <w:name w:val="Nagłówek_GT_1_1"/>
    <w:basedOn w:val="Normalny"/>
    <w:next w:val="Normalny"/>
    <w:pPr>
      <w:spacing w:before="120" w:after="60"/>
      <w:jc w:val="both"/>
    </w:pPr>
    <w:rPr>
      <w:rFonts w:ascii="Times New Roman" w:hAnsi="Times New Roman"/>
      <w:color w:val="0000FF"/>
      <w:sz w:val="28"/>
      <w:szCs w:val="28"/>
      <w:lang w:val="pl-PL"/>
    </w:rPr>
  </w:style>
  <w:style w:type="paragraph" w:customStyle="1" w:styleId="NagwekGT111">
    <w:name w:val="Nagłówek_GT_1_1_1"/>
    <w:basedOn w:val="Normalny"/>
    <w:next w:val="Normalny"/>
    <w:pPr>
      <w:spacing w:before="120" w:after="60"/>
      <w:jc w:val="both"/>
    </w:pPr>
    <w:rPr>
      <w:rFonts w:ascii="Times New Roman" w:hAnsi="Times New Roman"/>
      <w:color w:val="0000FF"/>
      <w:sz w:val="26"/>
      <w:szCs w:val="26"/>
      <w:lang w:val="pl-PL"/>
    </w:rPr>
  </w:style>
  <w:style w:type="paragraph" w:customStyle="1" w:styleId="technologia">
    <w:name w:val="technologia"/>
    <w:basedOn w:val="Normalny"/>
    <w:next w:val="Normalny"/>
    <w:pPr>
      <w:widowControl w:val="0"/>
      <w:tabs>
        <w:tab w:val="left" w:pos="360"/>
      </w:tabs>
      <w:spacing w:before="240" w:after="0"/>
      <w:ind w:left="357" w:hanging="357"/>
      <w:jc w:val="both"/>
    </w:pPr>
    <w:rPr>
      <w:rFonts w:ascii="Times New Roman" w:hAnsi="Times New Roman"/>
      <w:i/>
      <w:sz w:val="24"/>
      <w:lang w:val="pl-PL"/>
    </w:rPr>
  </w:style>
  <w:style w:type="paragraph" w:customStyle="1" w:styleId="StylNagwek2ArialNarrowInterliniapojedyncze">
    <w:name w:val="Styl Nagłówek 2 + Arial Narrow Interlinia:  pojedyncze"/>
    <w:basedOn w:val="Nagwek2"/>
    <w:pPr>
      <w:numPr>
        <w:ilvl w:val="0"/>
        <w:numId w:val="0"/>
      </w:numPr>
      <w:tabs>
        <w:tab w:val="clear" w:pos="709"/>
        <w:tab w:val="left" w:pos="426"/>
      </w:tabs>
      <w:spacing w:before="240" w:after="60" w:line="240" w:lineRule="auto"/>
      <w:ind w:left="426" w:hanging="426"/>
    </w:pPr>
    <w:rPr>
      <w:rFonts w:ascii="Arial Narrow" w:hAnsi="Arial Narrow"/>
      <w:bCs/>
      <w:iCs/>
      <w:smallCaps/>
      <w:sz w:val="24"/>
      <w:szCs w:val="24"/>
      <w:lang w:val="pl-PL"/>
    </w:rPr>
  </w:style>
  <w:style w:type="paragraph" w:customStyle="1" w:styleId="StylNagwek1ArialNarrow">
    <w:name w:val="Styl Nagłówek 1 + Arial Narrow"/>
    <w:basedOn w:val="Nagwek1"/>
    <w:pPr>
      <w:numPr>
        <w:numId w:val="0"/>
      </w:numPr>
      <w:tabs>
        <w:tab w:val="clear" w:pos="709"/>
      </w:tabs>
      <w:spacing w:before="240" w:after="60" w:line="240" w:lineRule="auto"/>
      <w:ind w:left="709" w:hanging="708"/>
    </w:pPr>
    <w:rPr>
      <w:rFonts w:ascii="Arial Narrow" w:hAnsi="Arial Narrow"/>
      <w:bCs/>
      <w:smallCaps/>
      <w:kern w:val="1"/>
      <w:szCs w:val="32"/>
      <w:lang w:val="pl-PL"/>
    </w:rPr>
  </w:style>
  <w:style w:type="paragraph" w:customStyle="1" w:styleId="StylWYPUNKTOWANIE">
    <w:name w:val="Styl WYPUNKTOWANIE"/>
    <w:basedOn w:val="Normalny"/>
    <w:next w:val="Normalny"/>
    <w:pPr>
      <w:numPr>
        <w:numId w:val="2"/>
      </w:numPr>
      <w:tabs>
        <w:tab w:val="left" w:pos="851"/>
      </w:tabs>
      <w:spacing w:after="0"/>
      <w:jc w:val="both"/>
    </w:pPr>
    <w:rPr>
      <w:rFonts w:ascii="Times New Roman" w:hAnsi="Times New Roman"/>
      <w:i/>
      <w:szCs w:val="22"/>
      <w:lang w:val="pl-PL"/>
    </w:rPr>
  </w:style>
  <w:style w:type="paragraph" w:customStyle="1" w:styleId="wypunktowywanie">
    <w:name w:val="wypunktowywanie"/>
    <w:basedOn w:val="Normalny"/>
    <w:pPr>
      <w:numPr>
        <w:numId w:val="3"/>
      </w:numPr>
      <w:tabs>
        <w:tab w:val="left" w:pos="6521"/>
      </w:tabs>
      <w:spacing w:after="0" w:line="260" w:lineRule="atLeast"/>
      <w:jc w:val="both"/>
    </w:pPr>
    <w:rPr>
      <w:rFonts w:ascii="Times New Roman" w:hAnsi="Times New Roman"/>
      <w:kern w:val="1"/>
      <w:lang w:val="pl-PL"/>
    </w:rPr>
  </w:style>
  <w:style w:type="paragraph" w:customStyle="1" w:styleId="StylFranzArialNarrowInterliniapojedynczeZnak2">
    <w:name w:val="Styl Franz + Arial Narrow Interlinia:  pojedyncze Znak2"/>
    <w:basedOn w:val="Normalny"/>
    <w:pPr>
      <w:spacing w:after="0"/>
      <w:jc w:val="both"/>
    </w:pPr>
    <w:rPr>
      <w:rFonts w:ascii="Arial Narrow" w:hAnsi="Arial Narrow"/>
      <w:szCs w:val="22"/>
      <w:lang w:val="pl-PL"/>
    </w:rPr>
  </w:style>
  <w:style w:type="paragraph" w:customStyle="1" w:styleId="Tekstkomentarza1">
    <w:name w:val="Tekst komentarza1"/>
    <w:basedOn w:val="Normalny"/>
    <w:pPr>
      <w:spacing w:after="0"/>
    </w:pPr>
    <w:rPr>
      <w:rFonts w:ascii="Times New Roman" w:hAnsi="Times New Roman"/>
      <w:sz w:val="20"/>
      <w:lang w:val="pl-PL"/>
    </w:rPr>
  </w:style>
  <w:style w:type="paragraph" w:customStyle="1" w:styleId="StylFranzArialNarrowInterliniapojedyncze">
    <w:name w:val="Styl Franz + Arial Narrow Interlinia:  pojedyncze"/>
    <w:basedOn w:val="Normalny"/>
    <w:pPr>
      <w:spacing w:after="0"/>
      <w:jc w:val="both"/>
    </w:pPr>
    <w:rPr>
      <w:rFonts w:ascii="Arial Narrow" w:hAnsi="Arial Narrow"/>
      <w:szCs w:val="22"/>
      <w:lang w:val="pl-PL"/>
    </w:rPr>
  </w:style>
  <w:style w:type="paragraph" w:customStyle="1" w:styleId="podst-wys1">
    <w:name w:val="podst-wys1"/>
    <w:basedOn w:val="Tekstpodstawowy"/>
    <w:pPr>
      <w:widowControl w:val="0"/>
      <w:suppressAutoHyphens/>
      <w:spacing w:line="240" w:lineRule="auto"/>
      <w:ind w:left="1492" w:hanging="454"/>
      <w:jc w:val="left"/>
    </w:pPr>
    <w:rPr>
      <w:rFonts w:eastAsia="HG Mincho Light J"/>
      <w:color w:val="000000"/>
      <w:szCs w:val="24"/>
    </w:rPr>
  </w:style>
  <w:style w:type="paragraph" w:customStyle="1" w:styleId="WW-Lista-kontynuacja">
    <w:name w:val="WW-Lista - kontynuacja"/>
    <w:basedOn w:val="Lista"/>
    <w:pPr>
      <w:widowControl w:val="0"/>
      <w:tabs>
        <w:tab w:val="left" w:pos="8640"/>
      </w:tabs>
      <w:suppressAutoHyphens/>
      <w:ind w:left="1440" w:firstLine="0"/>
    </w:pPr>
    <w:rPr>
      <w:rFonts w:ascii="Times New Roman" w:eastAsia="HG Mincho Light J" w:hAnsi="Times New Roman"/>
      <w:color w:val="000000"/>
      <w:sz w:val="24"/>
      <w:szCs w:val="24"/>
      <w:lang w:val="pl-PL"/>
    </w:rPr>
  </w:style>
  <w:style w:type="paragraph" w:customStyle="1" w:styleId="WW-Listawypunktowana2">
    <w:name w:val="WW-Lista wypunktowana 2"/>
    <w:basedOn w:val="Normalny"/>
    <w:pPr>
      <w:widowControl w:val="0"/>
      <w:numPr>
        <w:numId w:val="4"/>
      </w:numPr>
      <w:tabs>
        <w:tab w:val="left" w:pos="3694"/>
      </w:tabs>
      <w:suppressAutoHyphens/>
      <w:spacing w:after="0"/>
      <w:ind w:left="285" w:firstLine="0"/>
    </w:pPr>
    <w:rPr>
      <w:rFonts w:ascii="Arial" w:eastAsia="HG Mincho Light J" w:hAnsi="Arial"/>
      <w:color w:val="000000"/>
      <w:sz w:val="24"/>
      <w:szCs w:val="24"/>
      <w:lang w:val="pl-PL"/>
    </w:rPr>
  </w:style>
  <w:style w:type="paragraph" w:customStyle="1" w:styleId="WW-Listanumerowana">
    <w:name w:val="WW-Lista numerowana"/>
    <w:basedOn w:val="Normalny"/>
    <w:pPr>
      <w:widowControl w:val="0"/>
      <w:suppressAutoHyphens/>
      <w:spacing w:after="60"/>
    </w:pPr>
    <w:rPr>
      <w:rFonts w:ascii="Arial" w:eastAsia="HG Mincho Light J" w:hAnsi="Arial"/>
      <w:color w:val="000000"/>
      <w:sz w:val="24"/>
      <w:szCs w:val="24"/>
      <w:lang w:val="pl-PL"/>
    </w:rPr>
  </w:style>
  <w:style w:type="paragraph" w:customStyle="1" w:styleId="tabelki">
    <w:name w:val="tabelki"/>
    <w:basedOn w:val="Normalny"/>
    <w:pPr>
      <w:widowControl w:val="0"/>
      <w:suppressAutoHyphens/>
      <w:spacing w:after="0"/>
      <w:ind w:firstLine="1"/>
    </w:pPr>
    <w:rPr>
      <w:rFonts w:ascii="Times New Roman" w:eastAsia="HG Mincho Light J" w:hAnsi="Times New Roman"/>
      <w:color w:val="000000"/>
      <w:sz w:val="24"/>
      <w:szCs w:val="24"/>
      <w:lang w:val="pl-PL"/>
    </w:rPr>
  </w:style>
  <w:style w:type="paragraph" w:customStyle="1" w:styleId="Tekstpodstawowywcity31">
    <w:name w:val="Tekst podstawowy wcięty 31"/>
    <w:basedOn w:val="Normalny"/>
    <w:pPr>
      <w:widowControl w:val="0"/>
      <w:suppressAutoHyphens/>
      <w:ind w:left="283"/>
    </w:pPr>
    <w:rPr>
      <w:rFonts w:ascii="Times New Roman" w:eastAsia="HG Mincho Light J" w:hAnsi="Times New Roman"/>
      <w:color w:val="000000"/>
      <w:sz w:val="16"/>
      <w:szCs w:val="16"/>
      <w:lang w:val="pl-PL"/>
    </w:rPr>
  </w:style>
  <w:style w:type="paragraph" w:customStyle="1" w:styleId="Zwykytekst1">
    <w:name w:val="Zwykły tekst1"/>
    <w:basedOn w:val="Normalny"/>
    <w:pPr>
      <w:widowControl w:val="0"/>
      <w:spacing w:after="0"/>
    </w:pPr>
    <w:rPr>
      <w:rFonts w:ascii="Courier New" w:hAnsi="Courier New"/>
      <w:color w:val="000000"/>
      <w:sz w:val="20"/>
      <w:lang w:val="pl-PL"/>
    </w:rPr>
  </w:style>
  <w:style w:type="paragraph" w:customStyle="1" w:styleId="Akapitzlist1">
    <w:name w:val="Akapit z listą1"/>
    <w:basedOn w:val="Normalny"/>
    <w:uiPriority w:val="99"/>
    <w:qFormat/>
    <w:pPr>
      <w:widowControl w:val="0"/>
      <w:suppressAutoHyphens/>
      <w:spacing w:after="0"/>
      <w:ind w:left="720"/>
    </w:pPr>
    <w:rPr>
      <w:rFonts w:ascii="Times New Roman" w:eastAsia="HG Mincho Light J" w:hAnsi="Times New Roman"/>
      <w:color w:val="000000"/>
      <w:sz w:val="24"/>
      <w:szCs w:val="24"/>
      <w:lang w:val="pl-PL"/>
    </w:rPr>
  </w:style>
  <w:style w:type="paragraph" w:customStyle="1" w:styleId="Tekstpodstawowy31">
    <w:name w:val="Tekst podstawowy 31"/>
    <w:basedOn w:val="Tekstpodstawowywcity"/>
    <w:pPr>
      <w:spacing w:line="240" w:lineRule="auto"/>
      <w:ind w:left="1080" w:firstLine="1"/>
      <w:jc w:val="left"/>
    </w:pPr>
    <w:rPr>
      <w:rFonts w:ascii="Arial" w:hAnsi="Arial"/>
      <w:sz w:val="22"/>
      <w:szCs w:val="24"/>
    </w:rPr>
  </w:style>
  <w:style w:type="paragraph" w:customStyle="1" w:styleId="WW-Tekstpodstawowy2">
    <w:name w:val="WW-Tekst podstawowy 2"/>
    <w:basedOn w:val="Normalny"/>
    <w:pPr>
      <w:suppressAutoHyphens/>
      <w:spacing w:after="0"/>
    </w:pPr>
    <w:rPr>
      <w:rFonts w:ascii="Arial Narrow" w:eastAsia="HG Mincho Light J" w:hAnsi="Arial Narrow"/>
      <w:color w:val="000000"/>
      <w:sz w:val="24"/>
      <w:szCs w:val="24"/>
      <w:u w:val="single"/>
      <w:lang w:val="pl-PL"/>
    </w:rPr>
  </w:style>
  <w:style w:type="paragraph" w:customStyle="1" w:styleId="WW-Listanumerowana2">
    <w:name w:val="WW-Lista numerowana 2"/>
    <w:basedOn w:val="Normalny"/>
    <w:pPr>
      <w:tabs>
        <w:tab w:val="left" w:pos="10215"/>
      </w:tabs>
      <w:suppressAutoHyphens/>
      <w:spacing w:after="60"/>
      <w:ind w:left="1135" w:hanging="284"/>
    </w:pPr>
    <w:rPr>
      <w:rFonts w:ascii="Arial" w:eastAsia="HG Mincho Light J" w:hAnsi="Arial"/>
      <w:color w:val="000000"/>
      <w:sz w:val="24"/>
      <w:szCs w:val="24"/>
      <w:lang w:val="pl-PL"/>
    </w:rPr>
  </w:style>
  <w:style w:type="paragraph" w:customStyle="1" w:styleId="Tekstpodstawowy210">
    <w:name w:val="Tekst podstawowy 21"/>
    <w:basedOn w:val="Normalny"/>
    <w:pPr>
      <w:suppressAutoHyphens/>
      <w:spacing w:line="480" w:lineRule="auto"/>
    </w:pPr>
    <w:rPr>
      <w:rFonts w:ascii="Arial Narrow" w:eastAsia="HG Mincho Light J" w:hAnsi="Arial Narrow"/>
      <w:color w:val="000000"/>
      <w:sz w:val="20"/>
      <w:szCs w:val="24"/>
      <w:lang w:val="pl-PL"/>
    </w:rPr>
  </w:style>
  <w:style w:type="paragraph" w:customStyle="1" w:styleId="Tekstblokowy1">
    <w:name w:val="Tekst blokowy1"/>
    <w:basedOn w:val="Normalny"/>
    <w:pPr>
      <w:widowControl w:val="0"/>
      <w:spacing w:after="0" w:line="120" w:lineRule="atLeast"/>
      <w:ind w:left="1134" w:right="-57"/>
    </w:pPr>
    <w:rPr>
      <w:rFonts w:ascii="Arial" w:hAnsi="Arial"/>
      <w:lang w:val="pl-PL"/>
    </w:rPr>
  </w:style>
  <w:style w:type="paragraph" w:styleId="Podtytu">
    <w:name w:val="Subtitle"/>
    <w:basedOn w:val="Normalny"/>
    <w:next w:val="Tekstpodstawowy"/>
    <w:pPr>
      <w:spacing w:after="0"/>
      <w:jc w:val="center"/>
    </w:pPr>
    <w:rPr>
      <w:rFonts w:ascii="Times New Roman" w:hAnsi="Times New Roman"/>
      <w:sz w:val="24"/>
      <w:lang w:val="pl-PL"/>
    </w:rPr>
  </w:style>
  <w:style w:type="paragraph" w:styleId="Bezodstpw">
    <w:name w:val="No Spacing"/>
    <w:link w:val="BezodstpwZnak"/>
    <w:uiPriority w:val="1"/>
    <w:qFormat/>
    <w:pPr>
      <w:suppressAutoHyphens/>
      <w:ind w:left="1418"/>
    </w:pPr>
    <w:rPr>
      <w:rFonts w:ascii="Arial" w:eastAsia="Calibri" w:hAnsi="Arial" w:cs="MS Serif"/>
      <w:sz w:val="24"/>
      <w:szCs w:val="22"/>
      <w:lang w:eastAsia="ar-SA"/>
    </w:rPr>
  </w:style>
  <w:style w:type="paragraph" w:customStyle="1" w:styleId="Zwykytekst2">
    <w:name w:val="Zwykły tekst2"/>
    <w:basedOn w:val="Normalny"/>
    <w:pPr>
      <w:spacing w:after="0"/>
      <w:ind w:left="737"/>
    </w:pPr>
    <w:rPr>
      <w:rFonts w:ascii="Courier New" w:eastAsia="Calibri" w:hAnsi="Courier New" w:cs="Courier New"/>
      <w:sz w:val="20"/>
      <w:lang w:val="pl-PL"/>
    </w:rPr>
  </w:style>
  <w:style w:type="paragraph" w:customStyle="1" w:styleId="Nagwek2JT">
    <w:name w:val="Nagłówek 2 JT"/>
    <w:basedOn w:val="Podtytu"/>
    <w:pPr>
      <w:tabs>
        <w:tab w:val="left" w:pos="2310"/>
      </w:tabs>
      <w:jc w:val="left"/>
    </w:pPr>
    <w:rPr>
      <w:rFonts w:ascii="Arial" w:hAnsi="Arial"/>
      <w:b/>
      <w:iCs/>
      <w:spacing w:val="15"/>
      <w:sz w:val="28"/>
      <w:szCs w:val="24"/>
    </w:rPr>
  </w:style>
  <w:style w:type="paragraph" w:customStyle="1" w:styleId="Tekstpodstawowy32">
    <w:name w:val="Tekst podstawowy 32"/>
    <w:basedOn w:val="Normalny"/>
    <w:pPr>
      <w:widowControl w:val="0"/>
      <w:spacing w:after="0"/>
      <w:jc w:val="both"/>
    </w:pPr>
    <w:rPr>
      <w:rFonts w:ascii="Times New Roman" w:hAnsi="Times New Roman"/>
      <w:spacing w:val="10"/>
      <w:sz w:val="24"/>
      <w:lang w:val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podstawowy320">
    <w:name w:val="Tekst podstawowy 32"/>
    <w:basedOn w:val="Normalny"/>
    <w:rPr>
      <w:sz w:val="16"/>
      <w:szCs w:val="16"/>
    </w:rPr>
  </w:style>
  <w:style w:type="paragraph" w:customStyle="1" w:styleId="Tekstblokowy2">
    <w:name w:val="Tekst blokowy2"/>
    <w:basedOn w:val="Normalny"/>
    <w:pPr>
      <w:ind w:left="284" w:right="-1" w:hanging="284"/>
      <w:jc w:val="both"/>
    </w:pPr>
    <w:rPr>
      <w:rFonts w:ascii="Times New Roman" w:hAnsi="Times New Roman"/>
      <w:sz w:val="28"/>
    </w:rPr>
  </w:style>
  <w:style w:type="paragraph" w:customStyle="1" w:styleId="Tekstpodstawowywcity32">
    <w:name w:val="Tekst podstawowy wcięty 32"/>
    <w:basedOn w:val="Normalny"/>
    <w:pPr>
      <w:ind w:left="283"/>
    </w:pPr>
    <w:rPr>
      <w:sz w:val="16"/>
      <w:szCs w:val="16"/>
    </w:rPr>
  </w:style>
  <w:style w:type="paragraph" w:customStyle="1" w:styleId="Tekstpodstawowy22">
    <w:name w:val="Tekst podstawowy 22"/>
    <w:basedOn w:val="Normalny"/>
    <w:pPr>
      <w:spacing w:line="480" w:lineRule="auto"/>
    </w:pPr>
  </w:style>
  <w:style w:type="paragraph" w:customStyle="1" w:styleId="LM">
    <w:name w:val="LM"/>
    <w:basedOn w:val="Normalny"/>
    <w:pPr>
      <w:ind w:left="454"/>
      <w:jc w:val="both"/>
    </w:pPr>
    <w:rPr>
      <w:rFonts w:ascii="Times New Roman" w:hAnsi="Times New Roman"/>
      <w:sz w:val="28"/>
    </w:rPr>
  </w:style>
  <w:style w:type="paragraph" w:styleId="Akapitzlist">
    <w:name w:val="List Paragraph"/>
    <w:aliases w:val="WYPUNKTOWANIE ( kropka)"/>
    <w:basedOn w:val="Normalny"/>
    <w:uiPriority w:val="34"/>
    <w:qFormat/>
    <w:pPr>
      <w:spacing w:after="200" w:line="276" w:lineRule="auto"/>
      <w:ind w:left="720"/>
    </w:pPr>
    <w:rPr>
      <w:rFonts w:ascii="Calibri" w:eastAsia="Calibri" w:hAnsi="Calibri" w:cs="Times New Roman"/>
      <w:szCs w:val="22"/>
      <w:lang w:val="pl-PL"/>
    </w:rPr>
  </w:style>
  <w:style w:type="paragraph" w:styleId="NormalnyWeb">
    <w:name w:val="Normal (Web)"/>
    <w:basedOn w:val="Normalny"/>
    <w:pPr>
      <w:spacing w:before="100" w:after="100"/>
    </w:pPr>
    <w:rPr>
      <w:rFonts w:ascii="Times New Roman" w:hAnsi="Times New Roman" w:cs="Times New Roman"/>
      <w:sz w:val="24"/>
      <w:szCs w:val="24"/>
      <w:lang w:val="pl-PL"/>
    </w:rPr>
  </w:style>
  <w:style w:type="paragraph" w:customStyle="1" w:styleId="PKnagwki">
    <w:name w:val="PK_nagłówki"/>
    <w:basedOn w:val="Nagwek4"/>
    <w:pPr>
      <w:numPr>
        <w:numId w:val="9"/>
      </w:numPr>
      <w:tabs>
        <w:tab w:val="clear" w:pos="709"/>
      </w:tabs>
      <w:spacing w:before="240" w:after="240" w:line="240" w:lineRule="auto"/>
    </w:pPr>
    <w:rPr>
      <w:rFonts w:ascii="Arial Narrow" w:eastAsia="TimesNewRomanPSMT" w:hAnsi="Arial Narrow" w:cs="Times New Roman"/>
      <w:bCs/>
      <w:sz w:val="24"/>
      <w:lang w:val="pl-PL"/>
    </w:rPr>
  </w:style>
  <w:style w:type="paragraph" w:customStyle="1" w:styleId="PKpodpunkty">
    <w:name w:val="PK_podpunkty"/>
    <w:basedOn w:val="Normalny"/>
    <w:next w:val="PKnagwki"/>
    <w:pPr>
      <w:tabs>
        <w:tab w:val="num" w:pos="0"/>
      </w:tabs>
      <w:spacing w:after="0" w:line="360" w:lineRule="auto"/>
      <w:ind w:left="1210" w:hanging="360"/>
      <w:jc w:val="both"/>
    </w:pPr>
    <w:rPr>
      <w:rFonts w:ascii="Arial Narrow" w:hAnsi="Arial Narrow" w:cs="Times New Roman"/>
      <w:b/>
      <w:bCs/>
      <w:szCs w:val="22"/>
    </w:rPr>
  </w:style>
  <w:style w:type="paragraph" w:customStyle="1" w:styleId="PKpunktowanie-kropki">
    <w:name w:val="PK_punktowanie-kropki"/>
    <w:basedOn w:val="Tekstpodstawowy"/>
    <w:pPr>
      <w:numPr>
        <w:numId w:val="6"/>
      </w:numPr>
    </w:pPr>
    <w:rPr>
      <w:rFonts w:ascii="Arial Narrow" w:hAnsi="Arial Narrow" w:cs="Times New Roman"/>
      <w:sz w:val="22"/>
    </w:rPr>
  </w:style>
  <w:style w:type="paragraph" w:customStyle="1" w:styleId="PKnormalnytekst">
    <w:name w:val="PK_normalny tekst"/>
    <w:basedOn w:val="Tekstpodstawowy"/>
    <w:rsid w:val="00B70EF8"/>
    <w:pPr>
      <w:spacing w:after="0"/>
      <w:ind w:firstLine="567"/>
    </w:pPr>
    <w:rPr>
      <w:rFonts w:ascii="Arial" w:hAnsi="Arial" w:cs="Times New Roman"/>
      <w:sz w:val="22"/>
    </w:rPr>
  </w:style>
  <w:style w:type="paragraph" w:customStyle="1" w:styleId="NAGWEKGWNY">
    <w:name w:val="NAGŁÓWEK GŁÓWNY"/>
    <w:basedOn w:val="Normalny"/>
    <w:pPr>
      <w:jc w:val="center"/>
    </w:pPr>
    <w:rPr>
      <w:rFonts w:ascii="Arial Narrow" w:hAnsi="Arial Narrow" w:cs="Times New Roman"/>
      <w:b/>
      <w:bCs/>
    </w:rPr>
  </w:style>
  <w:style w:type="paragraph" w:customStyle="1" w:styleId="StylaciskiArialNarrowPogrubienieWyjustowanyPo0pt">
    <w:name w:val="Styl (Łaciński) Arial Narrow Pogrubienie Wyjustowany Po:  0 pt"/>
    <w:basedOn w:val="Normaln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1" w:space="0" w:color="808080"/>
      </w:pBdr>
      <w:suppressAutoHyphens/>
      <w:spacing w:after="283"/>
      <w:ind w:firstLine="284"/>
      <w:jc w:val="both"/>
    </w:pPr>
    <w:rPr>
      <w:rFonts w:ascii="Calibri" w:hAnsi="Calibri" w:cs="Calibri"/>
      <w:sz w:val="12"/>
      <w:szCs w:val="12"/>
      <w:lang w:val="pl-PL"/>
    </w:rPr>
  </w:style>
  <w:style w:type="paragraph" w:customStyle="1" w:styleId="PKNAGWEK1">
    <w:name w:val="PK_NAGŁÓWEK1"/>
    <w:basedOn w:val="Nagwek1"/>
    <w:next w:val="PKNAGWEK20"/>
    <w:qFormat/>
    <w:rsid w:val="005B19E8"/>
    <w:pPr>
      <w:numPr>
        <w:numId w:val="0"/>
      </w:numPr>
      <w:tabs>
        <w:tab w:val="clear" w:pos="709"/>
        <w:tab w:val="left" w:pos="284"/>
      </w:tabs>
      <w:spacing w:before="240" w:after="200" w:line="240" w:lineRule="auto"/>
      <w:jc w:val="both"/>
      <w:outlineLvl w:val="1"/>
    </w:pPr>
    <w:rPr>
      <w:rFonts w:ascii="Arial Narrow" w:hAnsi="Arial Narrow" w:cs="Arial"/>
      <w:sz w:val="24"/>
      <w:szCs w:val="24"/>
      <w:lang w:val="pl-PL"/>
    </w:rPr>
  </w:style>
  <w:style w:type="paragraph" w:customStyle="1" w:styleId="PKNAGWEK20">
    <w:name w:val="PK_NAGŁÓWEK2"/>
    <w:basedOn w:val="PKNAGWEK1"/>
    <w:next w:val="PKNAGWEK30"/>
    <w:qFormat/>
    <w:rsid w:val="00E12BA9"/>
    <w:pPr>
      <w:numPr>
        <w:ilvl w:val="1"/>
        <w:numId w:val="1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BFBFBF"/>
      <w:spacing w:after="120" w:line="240" w:lineRule="exact"/>
      <w:outlineLvl w:val="2"/>
    </w:pPr>
  </w:style>
  <w:style w:type="paragraph" w:customStyle="1" w:styleId="PKNAGEWEK2rzymskie">
    <w:name w:val="PK_NAGŁÓEWEK2 rzymskie"/>
    <w:basedOn w:val="Normalny"/>
    <w:pPr>
      <w:numPr>
        <w:numId w:val="7"/>
      </w:numPr>
      <w:jc w:val="both"/>
    </w:pPr>
    <w:rPr>
      <w:rFonts w:ascii="Arial Narrow" w:hAnsi="Arial Narrow" w:cs="Arial"/>
      <w:lang w:val="pl-PL"/>
    </w:rPr>
  </w:style>
  <w:style w:type="paragraph" w:customStyle="1" w:styleId="PKNAGWEKRZYMSKIE">
    <w:name w:val="PK_NAGŁÓWEK RZYMSKIE"/>
    <w:basedOn w:val="PKNAGWEK1"/>
    <w:pPr>
      <w:numPr>
        <w:numId w:val="5"/>
      </w:numPr>
      <w:spacing w:before="120" w:after="120" w:line="240" w:lineRule="exact"/>
      <w:ind w:left="502" w:hanging="360"/>
    </w:pPr>
  </w:style>
  <w:style w:type="paragraph" w:customStyle="1" w:styleId="PKPOGRUBIONE">
    <w:name w:val="PK_POGRUBIONE"/>
    <w:basedOn w:val="Normalny"/>
    <w:pPr>
      <w:spacing w:before="240" w:after="240"/>
      <w:jc w:val="both"/>
    </w:pPr>
    <w:rPr>
      <w:rFonts w:ascii="Arial Narrow" w:hAnsi="Arial Narrow" w:cs="Arial"/>
      <w:b/>
      <w:szCs w:val="22"/>
      <w:lang w:val="pl-PL"/>
    </w:rPr>
  </w:style>
  <w:style w:type="paragraph" w:customStyle="1" w:styleId="PKnormal">
    <w:name w:val="PK_normal"/>
    <w:basedOn w:val="Normalny"/>
    <w:rsid w:val="006E4B06"/>
    <w:pPr>
      <w:spacing w:after="0" w:line="400" w:lineRule="atLeast"/>
      <w:ind w:firstLine="284"/>
      <w:jc w:val="both"/>
    </w:pPr>
    <w:rPr>
      <w:rFonts w:ascii="Arial Narrow" w:hAnsi="Arial Narrow" w:cs="Times New Roman"/>
      <w:color w:val="000000"/>
      <w:lang w:val="pl-PL"/>
    </w:rPr>
  </w:style>
  <w:style w:type="paragraph" w:customStyle="1" w:styleId="PKpunktowanie0">
    <w:name w:val="PK_punktowanie"/>
    <w:basedOn w:val="Normalny"/>
    <w:qFormat/>
    <w:rsid w:val="00E43C42"/>
    <w:pPr>
      <w:spacing w:before="60" w:after="60" w:line="360" w:lineRule="auto"/>
      <w:jc w:val="both"/>
    </w:pPr>
    <w:rPr>
      <w:rFonts w:ascii="Arial Narrow" w:hAnsi="Arial Narrow"/>
      <w:sz w:val="24"/>
      <w:lang w:val="pl-PL"/>
    </w:rPr>
  </w:style>
  <w:style w:type="paragraph" w:customStyle="1" w:styleId="PKNAGWEK30">
    <w:name w:val="PK_NAGŁÓWEK3"/>
    <w:basedOn w:val="Normalny"/>
    <w:qFormat/>
    <w:rsid w:val="00ED4798"/>
    <w:pPr>
      <w:numPr>
        <w:ilvl w:val="2"/>
        <w:numId w:val="10"/>
      </w:numPr>
      <w:spacing w:before="240"/>
      <w:outlineLvl w:val="3"/>
    </w:pPr>
    <w:rPr>
      <w:rFonts w:ascii="Arial Narrow" w:hAnsi="Arial Narrow"/>
      <w:b/>
      <w:sz w:val="24"/>
      <w:lang w:val="pl-PL"/>
    </w:rPr>
  </w:style>
  <w:style w:type="paragraph" w:customStyle="1" w:styleId="PKnagwkigwne">
    <w:name w:val="PK_nagłówki główne"/>
    <w:basedOn w:val="PKnagwki"/>
    <w:rsid w:val="006E4B06"/>
    <w:pPr>
      <w:numPr>
        <w:numId w:val="0"/>
      </w:numPr>
      <w:outlineLvl w:val="0"/>
    </w:pPr>
  </w:style>
  <w:style w:type="paragraph" w:styleId="Spistreci6">
    <w:name w:val="toc 6"/>
    <w:basedOn w:val="Normalny"/>
    <w:next w:val="Normalny"/>
    <w:uiPriority w:val="39"/>
    <w:pPr>
      <w:spacing w:after="0"/>
      <w:ind w:left="11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uiPriority w:val="39"/>
    <w:pPr>
      <w:spacing w:after="0"/>
      <w:ind w:left="132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uiPriority w:val="39"/>
    <w:pPr>
      <w:spacing w:after="0"/>
      <w:ind w:left="154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uiPriority w:val="39"/>
    <w:pPr>
      <w:spacing w:after="0"/>
      <w:ind w:left="1760"/>
    </w:pPr>
    <w:rPr>
      <w:rFonts w:ascii="Calibri" w:hAnsi="Calibri"/>
      <w:sz w:val="18"/>
      <w:szCs w:val="18"/>
    </w:rPr>
  </w:style>
  <w:style w:type="paragraph" w:customStyle="1" w:styleId="punktowanie">
    <w:name w:val="punktowanie"/>
    <w:basedOn w:val="Normalny"/>
    <w:pPr>
      <w:tabs>
        <w:tab w:val="left" w:pos="1250"/>
      </w:tabs>
      <w:ind w:left="1080"/>
    </w:pPr>
  </w:style>
  <w:style w:type="paragraph" w:customStyle="1" w:styleId="Default">
    <w:name w:val="Default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Nagwekspisutreci">
    <w:name w:val="TOC Heading"/>
    <w:basedOn w:val="Nagwek1"/>
    <w:next w:val="Normalny"/>
    <w:uiPriority w:val="39"/>
    <w:qFormat/>
    <w:pPr>
      <w:keepLines/>
      <w:numPr>
        <w:numId w:val="0"/>
      </w:numPr>
      <w:tabs>
        <w:tab w:val="clear" w:pos="709"/>
      </w:tabs>
      <w:spacing w:before="240" w:after="0" w:line="254" w:lineRule="auto"/>
    </w:pPr>
    <w:rPr>
      <w:rFonts w:ascii="Calibri Light" w:hAnsi="Calibri Light" w:cs="Times New Roman"/>
      <w:b w:val="0"/>
      <w:color w:val="2E74B5"/>
      <w:szCs w:val="32"/>
      <w:lang w:val="pl-PL"/>
    </w:rPr>
  </w:style>
  <w:style w:type="paragraph" w:customStyle="1" w:styleId="StylPKpunktowanie-kropkiInterlinia15wiersza">
    <w:name w:val="Styl PK_punktowanie-kropki + Interlinia:  15 wiersza"/>
    <w:basedOn w:val="PKpunktowanie-kropki"/>
    <w:pPr>
      <w:numPr>
        <w:numId w:val="8"/>
      </w:numPr>
      <w:ind w:left="0" w:firstLine="0"/>
    </w:pPr>
  </w:style>
  <w:style w:type="paragraph" w:customStyle="1" w:styleId="StylPKpunktowanie-kropkiDesePrzezroczystyBiay">
    <w:name w:val="Styl PK_punktowanie-kropki + Deseń: Przezroczysty (Biały)"/>
    <w:basedOn w:val="PKpunktowanie-kropki"/>
    <w:pPr>
      <w:numPr>
        <w:numId w:val="0"/>
      </w:numPr>
      <w:tabs>
        <w:tab w:val="num" w:pos="0"/>
      </w:tabs>
      <w:ind w:left="720" w:hanging="360"/>
    </w:pPr>
    <w:rPr>
      <w:shd w:val="clear" w:color="auto" w:fill="FFFFFF"/>
    </w:rPr>
  </w:style>
  <w:style w:type="paragraph" w:customStyle="1" w:styleId="StylArialNarrow10pktCzarnyPo0pkt">
    <w:name w:val="Styl Arial Narrow 10 pkt Czarny Po:  0 pkt"/>
    <w:basedOn w:val="Normalny"/>
    <w:pPr>
      <w:spacing w:after="0"/>
    </w:pPr>
    <w:rPr>
      <w:rFonts w:ascii="Arial Narrow" w:hAnsi="Arial Narrow" w:cs="Times New Roman"/>
      <w:color w:val="000000"/>
      <w:sz w:val="20"/>
      <w:lang w:val="pl-PL"/>
    </w:rPr>
  </w:style>
  <w:style w:type="paragraph" w:customStyle="1" w:styleId="Zawartoramki">
    <w:name w:val="Zawartość ramki"/>
    <w:basedOn w:val="Tekstpodstawowy"/>
  </w:style>
  <w:style w:type="table" w:styleId="Tabela-Siatka">
    <w:name w:val="Table Grid"/>
    <w:basedOn w:val="Standardowy"/>
    <w:uiPriority w:val="39"/>
    <w:rsid w:val="001E54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skazwka3">
    <w:name w:val="wskazówka3"/>
    <w:basedOn w:val="Normalny"/>
    <w:next w:val="Normalny"/>
    <w:uiPriority w:val="99"/>
    <w:rsid w:val="00B5383C"/>
    <w:pPr>
      <w:spacing w:after="0"/>
      <w:jc w:val="both"/>
    </w:pPr>
    <w:rPr>
      <w:rFonts w:ascii="Tahoma" w:hAnsi="Tahoma" w:cs="Times New Roman"/>
      <w:caps/>
      <w:sz w:val="24"/>
      <w:lang w:val="pl-PL" w:eastAsia="pl-PL"/>
    </w:rPr>
  </w:style>
  <w:style w:type="paragraph" w:customStyle="1" w:styleId="Tytuopracowania">
    <w:name w:val="Tytuł opracowania"/>
    <w:next w:val="Normalny"/>
    <w:autoRedefine/>
    <w:uiPriority w:val="99"/>
    <w:rsid w:val="006C3ABA"/>
    <w:rPr>
      <w:rFonts w:ascii="Arial" w:hAnsi="Arial"/>
      <w:b/>
      <w:bCs/>
      <w:sz w:val="28"/>
    </w:rPr>
  </w:style>
  <w:style w:type="paragraph" w:customStyle="1" w:styleId="xl26">
    <w:name w:val="xl26"/>
    <w:basedOn w:val="Normalny"/>
    <w:rsid w:val="004F11B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Times New Roman" w:hAnsi="Times New Roman" w:cs="Times New Roman"/>
      <w:sz w:val="24"/>
      <w:szCs w:val="24"/>
      <w:lang w:val="pl-PL"/>
    </w:rPr>
  </w:style>
  <w:style w:type="paragraph" w:styleId="Listapunktowana">
    <w:name w:val="List Bullet"/>
    <w:basedOn w:val="Normalny"/>
    <w:autoRedefine/>
    <w:rsid w:val="00D942FE"/>
    <w:pPr>
      <w:numPr>
        <w:numId w:val="11"/>
      </w:numPr>
      <w:tabs>
        <w:tab w:val="clear" w:pos="360"/>
      </w:tabs>
      <w:spacing w:after="0"/>
      <w:jc w:val="center"/>
    </w:pPr>
    <w:rPr>
      <w:rFonts w:ascii="Times New Roman" w:hAnsi="Times New Roman" w:cs="Times New Roman"/>
      <w:sz w:val="24"/>
      <w:szCs w:val="24"/>
      <w:lang w:val="pl-PL" w:eastAsia="pl-PL"/>
    </w:rPr>
  </w:style>
  <w:style w:type="paragraph" w:styleId="Tekstpodstawowywcity2">
    <w:name w:val="Body Text Indent 2"/>
    <w:basedOn w:val="Normalny"/>
    <w:link w:val="Tekstpodstawowywcity2Znak"/>
    <w:rsid w:val="00D942FE"/>
    <w:pPr>
      <w:spacing w:line="480" w:lineRule="auto"/>
      <w:ind w:left="283"/>
    </w:pPr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Tekstpodstawowywcity2Znak">
    <w:name w:val="Tekst podstawowy wcięty 2 Znak"/>
    <w:link w:val="Tekstpodstawowywcity2"/>
    <w:rsid w:val="00D942FE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942FE"/>
    <w:pPr>
      <w:ind w:left="283"/>
    </w:pPr>
    <w:rPr>
      <w:rFonts w:ascii="Times New Roman" w:hAnsi="Times New Roman" w:cs="Times New Roman"/>
      <w:sz w:val="16"/>
      <w:szCs w:val="16"/>
      <w:lang w:val="pl-PL" w:eastAsia="pl-PL"/>
    </w:rPr>
  </w:style>
  <w:style w:type="character" w:customStyle="1" w:styleId="Tekstpodstawowywcity3Znak">
    <w:name w:val="Tekst podstawowy wcięty 3 Znak"/>
    <w:link w:val="Tekstpodstawowywcity3"/>
    <w:rsid w:val="00D942FE"/>
    <w:rPr>
      <w:sz w:val="16"/>
      <w:szCs w:val="16"/>
    </w:rPr>
  </w:style>
  <w:style w:type="paragraph" w:styleId="Tytu">
    <w:name w:val="Title"/>
    <w:basedOn w:val="Normalny"/>
    <w:link w:val="TytuZnak"/>
    <w:rsid w:val="00A83763"/>
    <w:pPr>
      <w:spacing w:after="0"/>
      <w:jc w:val="center"/>
    </w:pPr>
    <w:rPr>
      <w:rFonts w:ascii="Times New Roman" w:hAnsi="Times New Roman" w:cs="Times New Roman"/>
      <w:b/>
      <w:bCs/>
      <w:sz w:val="32"/>
      <w:szCs w:val="24"/>
      <w:lang w:val="pl-PL" w:eastAsia="pl-PL"/>
    </w:rPr>
  </w:style>
  <w:style w:type="character" w:customStyle="1" w:styleId="TytuZnak">
    <w:name w:val="Tytuł Znak"/>
    <w:link w:val="Tytu"/>
    <w:rsid w:val="00A83763"/>
    <w:rPr>
      <w:b/>
      <w:bCs/>
      <w:sz w:val="32"/>
      <w:szCs w:val="24"/>
    </w:rPr>
  </w:style>
  <w:style w:type="paragraph" w:customStyle="1" w:styleId="Styl4">
    <w:name w:val="Styl4"/>
    <w:basedOn w:val="Normalny"/>
    <w:rsid w:val="002C2222"/>
    <w:pPr>
      <w:suppressAutoHyphens/>
      <w:spacing w:before="120" w:line="120" w:lineRule="atLeast"/>
      <w:ind w:left="170"/>
      <w:jc w:val="both"/>
    </w:pPr>
    <w:rPr>
      <w:rFonts w:ascii="Times New Roman" w:hAnsi="Times New Roman" w:cs="Times New Roman"/>
      <w:sz w:val="24"/>
      <w:lang w:val="pl-PL"/>
    </w:rPr>
  </w:style>
  <w:style w:type="paragraph" w:styleId="Zwykytekst">
    <w:name w:val="Plain Text"/>
    <w:basedOn w:val="Normalny"/>
    <w:link w:val="ZwykytekstZnak"/>
    <w:semiHidden/>
    <w:rsid w:val="00105425"/>
    <w:pPr>
      <w:spacing w:after="0"/>
    </w:pPr>
    <w:rPr>
      <w:rFonts w:ascii="Courier New" w:hAnsi="Courier New" w:cs="Times New Roman"/>
      <w:sz w:val="20"/>
      <w:lang w:val="pl-PL" w:eastAsia="pl-PL"/>
    </w:rPr>
  </w:style>
  <w:style w:type="character" w:customStyle="1" w:styleId="ZwykytekstZnak">
    <w:name w:val="Zwykły tekst Znak"/>
    <w:link w:val="Zwykytekst"/>
    <w:semiHidden/>
    <w:rsid w:val="00105425"/>
    <w:rPr>
      <w:rFonts w:ascii="Courier New" w:hAnsi="Courier New"/>
    </w:rPr>
  </w:style>
  <w:style w:type="paragraph" w:customStyle="1" w:styleId="opistech1">
    <w:name w:val="opis tech 1"/>
    <w:basedOn w:val="Normalny"/>
    <w:rsid w:val="00105425"/>
    <w:pPr>
      <w:spacing w:after="0"/>
      <w:jc w:val="both"/>
    </w:pPr>
    <w:rPr>
      <w:rFonts w:ascii="Times New Roman" w:hAnsi="Times New Roman" w:cs="Times New Roman"/>
      <w:bCs/>
      <w:snapToGrid w:val="0"/>
      <w:sz w:val="20"/>
      <w:lang w:val="pl-PL" w:eastAsia="pl-PL"/>
    </w:rPr>
  </w:style>
  <w:style w:type="character" w:styleId="Odwoanieprzypisukocowego">
    <w:name w:val="endnote reference"/>
    <w:uiPriority w:val="99"/>
    <w:semiHidden/>
    <w:unhideWhenUsed/>
    <w:rsid w:val="002338AB"/>
    <w:rPr>
      <w:vertAlign w:val="superscript"/>
    </w:rPr>
  </w:style>
  <w:style w:type="paragraph" w:customStyle="1" w:styleId="StylPKpunktowaniePogrubienie">
    <w:name w:val="Styl PK_punktowanie + Pogrubienie"/>
    <w:basedOn w:val="PKpunktowanie0"/>
    <w:rsid w:val="004F7E59"/>
    <w:pPr>
      <w:spacing w:before="240" w:after="120"/>
    </w:pPr>
    <w:rPr>
      <w:b/>
      <w:bCs/>
    </w:rPr>
  </w:style>
  <w:style w:type="numbering" w:customStyle="1" w:styleId="LFO1">
    <w:name w:val="LFO1"/>
    <w:rsid w:val="006B5905"/>
    <w:pPr>
      <w:numPr>
        <w:numId w:val="12"/>
      </w:numPr>
    </w:pPr>
  </w:style>
  <w:style w:type="character" w:customStyle="1" w:styleId="TekstpodstawowywcityZnak">
    <w:name w:val="Tekst podstawowy wcięty Znak"/>
    <w:link w:val="Tekstpodstawowywcity"/>
    <w:rsid w:val="001157AE"/>
    <w:rPr>
      <w:rFonts w:cs="MS Serif"/>
      <w:sz w:val="24"/>
      <w:lang w:eastAsia="ar-SA"/>
    </w:rPr>
  </w:style>
  <w:style w:type="paragraph" w:customStyle="1" w:styleId="PKTABELKA">
    <w:name w:val="PK_TABELKA"/>
    <w:basedOn w:val="Normalny"/>
    <w:qFormat/>
    <w:rsid w:val="0083135C"/>
    <w:pPr>
      <w:spacing w:after="0" w:line="360" w:lineRule="auto"/>
      <w:jc w:val="both"/>
    </w:pPr>
    <w:rPr>
      <w:rFonts w:ascii="Arial" w:hAnsi="Arial" w:cs="Times New Roman"/>
      <w:sz w:val="18"/>
      <w:lang w:val="pl-PL"/>
    </w:rPr>
  </w:style>
  <w:style w:type="character" w:customStyle="1" w:styleId="NagwekZnak1">
    <w:name w:val="Nagłówek Znak1"/>
    <w:link w:val="Nagwek"/>
    <w:uiPriority w:val="99"/>
    <w:rsid w:val="00991EEC"/>
    <w:rPr>
      <w:rFonts w:ascii="MS Sans Serif" w:hAnsi="MS Sans Serif" w:cs="MS Serif"/>
      <w:sz w:val="16"/>
      <w:lang w:val="en-GB" w:eastAsia="ar-SA"/>
    </w:rPr>
  </w:style>
  <w:style w:type="paragraph" w:customStyle="1" w:styleId="HeaderOdd">
    <w:name w:val="Header Odd"/>
    <w:basedOn w:val="Bezodstpw"/>
    <w:rsid w:val="00991EEC"/>
    <w:pPr>
      <w:pBdr>
        <w:bottom w:val="single" w:sz="4" w:space="1" w:color="5B9BD5"/>
      </w:pBdr>
      <w:suppressAutoHyphens w:val="0"/>
      <w:ind w:left="0"/>
      <w:jc w:val="right"/>
    </w:pPr>
    <w:rPr>
      <w:rFonts w:ascii="Calibri" w:eastAsia="Times New Roman" w:hAnsi="Calibri" w:cs="Times New Roman"/>
      <w:b/>
      <w:bCs/>
      <w:color w:val="44546A"/>
      <w:sz w:val="20"/>
      <w:szCs w:val="23"/>
      <w:lang w:eastAsia="ja-JP"/>
    </w:rPr>
  </w:style>
  <w:style w:type="paragraph" w:customStyle="1" w:styleId="PKNAGWEK2">
    <w:name w:val="PK_NAGŁÓWEK 2"/>
    <w:basedOn w:val="Nagwek1"/>
    <w:next w:val="Normalny"/>
    <w:qFormat/>
    <w:rsid w:val="008748BA"/>
    <w:pPr>
      <w:numPr>
        <w:numId w:val="1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0" w:color="auto" w:fill="auto"/>
      <w:tabs>
        <w:tab w:val="clear" w:pos="709"/>
      </w:tabs>
      <w:spacing w:before="120" w:after="120" w:line="240" w:lineRule="auto"/>
      <w:jc w:val="both"/>
      <w:outlineLvl w:val="1"/>
    </w:pPr>
    <w:rPr>
      <w:rFonts w:ascii="Arial" w:hAnsi="Arial" w:cs="Arial"/>
      <w:smallCaps/>
      <w:sz w:val="22"/>
      <w:szCs w:val="24"/>
      <w:lang w:val="pl-PL"/>
    </w:rPr>
  </w:style>
  <w:style w:type="paragraph" w:customStyle="1" w:styleId="PKNAGWEK3">
    <w:name w:val="PK_NAGŁÓWEK 3"/>
    <w:basedOn w:val="Normalny"/>
    <w:next w:val="Normalny"/>
    <w:qFormat/>
    <w:rsid w:val="008748BA"/>
    <w:pPr>
      <w:numPr>
        <w:ilvl w:val="1"/>
        <w:numId w:val="13"/>
      </w:numPr>
      <w:pBdr>
        <w:top w:val="single" w:sz="4" w:space="1" w:color="808080"/>
        <w:left w:val="single" w:sz="4" w:space="4" w:color="808080"/>
        <w:bottom w:val="single" w:sz="4" w:space="1" w:color="808080"/>
        <w:right w:val="single" w:sz="4" w:space="4" w:color="808080"/>
      </w:pBdr>
      <w:shd w:val="pct10" w:color="auto" w:fill="auto"/>
      <w:spacing w:before="120" w:line="240" w:lineRule="exact"/>
      <w:jc w:val="both"/>
      <w:outlineLvl w:val="2"/>
    </w:pPr>
    <w:rPr>
      <w:rFonts w:ascii="Arial" w:hAnsi="Arial" w:cs="Times New Roman"/>
      <w:b/>
      <w:bCs/>
      <w:smallCaps/>
      <w:snapToGrid w:val="0"/>
      <w:sz w:val="20"/>
      <w:lang w:val="pl-PL" w:eastAsia="pl-PL"/>
    </w:rPr>
  </w:style>
  <w:style w:type="paragraph" w:customStyle="1" w:styleId="PKNAGWEK4">
    <w:name w:val="PK_NAGŁÓWEK 4"/>
    <w:basedOn w:val="Normalny"/>
    <w:qFormat/>
    <w:rsid w:val="00AB6835"/>
    <w:pPr>
      <w:numPr>
        <w:ilvl w:val="2"/>
        <w:numId w:val="13"/>
      </w:numPr>
      <w:shd w:val="pct10" w:color="auto" w:fill="auto"/>
      <w:spacing w:before="80"/>
      <w:outlineLvl w:val="3"/>
    </w:pPr>
    <w:rPr>
      <w:rFonts w:ascii="Arial" w:hAnsi="Arial"/>
      <w:b/>
      <w:sz w:val="20"/>
      <w:lang w:val="pl-PL"/>
    </w:rPr>
  </w:style>
  <w:style w:type="paragraph" w:customStyle="1" w:styleId="PKNAGWEK10">
    <w:name w:val="PK_NAGŁÓWEK 1"/>
    <w:basedOn w:val="Normalny"/>
    <w:link w:val="PKNAGWEK1Znak"/>
    <w:qFormat/>
    <w:rsid w:val="008748BA"/>
    <w:pPr>
      <w:keepNext/>
      <w:spacing w:before="240" w:after="240"/>
      <w:ind w:left="357" w:hanging="357"/>
      <w:outlineLvl w:val="0"/>
    </w:pPr>
    <w:rPr>
      <w:rFonts w:ascii="Arial" w:eastAsia="TimesNewRomanPSMT" w:hAnsi="Arial" w:cs="Times New Roman"/>
      <w:b/>
      <w:bCs/>
      <w:smallCaps/>
      <w:sz w:val="24"/>
      <w:lang w:val="pl-PL" w:bidi="pl-PL"/>
    </w:rPr>
  </w:style>
  <w:style w:type="paragraph" w:customStyle="1" w:styleId="PKNAGWEK5">
    <w:name w:val="PK_NAGŁÓWEK 5"/>
    <w:basedOn w:val="PKNAGWEK4"/>
    <w:qFormat/>
    <w:rsid w:val="00E14BCA"/>
    <w:pPr>
      <w:numPr>
        <w:ilvl w:val="0"/>
        <w:numId w:val="0"/>
      </w:numPr>
      <w:shd w:val="clear" w:color="auto" w:fill="auto"/>
    </w:pPr>
  </w:style>
  <w:style w:type="character" w:styleId="Odwoaniedokomentarza">
    <w:name w:val="annotation reference"/>
    <w:uiPriority w:val="99"/>
    <w:rsid w:val="002A4E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A4ECD"/>
    <w:rPr>
      <w:sz w:val="20"/>
      <w:lang w:val="pl-PL"/>
    </w:rPr>
  </w:style>
  <w:style w:type="character" w:customStyle="1" w:styleId="TekstkomentarzaZnak">
    <w:name w:val="Tekst komentarza Znak"/>
    <w:link w:val="Tekstkomentarza"/>
    <w:uiPriority w:val="99"/>
    <w:rsid w:val="002A4ECD"/>
    <w:rPr>
      <w:rFonts w:ascii="MS Serif" w:hAnsi="MS Serif" w:cs="MS Serif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4ECD"/>
    <w:rPr>
      <w:b/>
      <w:bCs/>
      <w:lang w:val="en-GB"/>
    </w:rPr>
  </w:style>
  <w:style w:type="character" w:customStyle="1" w:styleId="TematkomentarzaZnak">
    <w:name w:val="Temat komentarza Znak"/>
    <w:link w:val="Tematkomentarza"/>
    <w:uiPriority w:val="99"/>
    <w:semiHidden/>
    <w:rsid w:val="002A4ECD"/>
    <w:rPr>
      <w:rFonts w:ascii="MS Serif" w:hAnsi="MS Serif" w:cs="MS Serif"/>
      <w:b/>
      <w:bCs/>
      <w:lang w:val="en-GB" w:eastAsia="ar-SA"/>
    </w:rPr>
  </w:style>
  <w:style w:type="paragraph" w:customStyle="1" w:styleId="Spistreci70">
    <w:name w:val="Spis treści7"/>
    <w:basedOn w:val="Spistreci6"/>
    <w:rsid w:val="006F0EA0"/>
    <w:pPr>
      <w:tabs>
        <w:tab w:val="right" w:leader="dot" w:pos="9016"/>
      </w:tabs>
      <w:ind w:left="1247"/>
    </w:pPr>
    <w:rPr>
      <w:noProof/>
    </w:rPr>
  </w:style>
  <w:style w:type="paragraph" w:customStyle="1" w:styleId="PKKATEGORIAOBIEKTU">
    <w:name w:val="PK_KATEGORIA OBIEKTU"/>
    <w:basedOn w:val="Normalny"/>
    <w:link w:val="PKKATEGORIAOBIEKTUZnak"/>
    <w:rsid w:val="008748BA"/>
    <w:pPr>
      <w:autoSpaceDE w:val="0"/>
      <w:autoSpaceDN w:val="0"/>
      <w:adjustRightInd w:val="0"/>
      <w:spacing w:after="0"/>
    </w:pPr>
    <w:rPr>
      <w:rFonts w:ascii="Arial" w:hAnsi="Arial" w:cs="Arial"/>
      <w:bCs/>
      <w:color w:val="333333"/>
      <w:sz w:val="24"/>
      <w:szCs w:val="24"/>
      <w:shd w:val="clear" w:color="auto" w:fill="FFFFFF"/>
      <w:lang w:val="pl-PL"/>
    </w:rPr>
  </w:style>
  <w:style w:type="character" w:customStyle="1" w:styleId="PKKATEGORIAOBIEKTUZnak">
    <w:name w:val="PK_KATEGORIA OBIEKTU Znak"/>
    <w:link w:val="PKKATEGORIAOBIEKTU"/>
    <w:rsid w:val="008748BA"/>
    <w:rPr>
      <w:rFonts w:ascii="Arial" w:hAnsi="Arial" w:cs="Arial"/>
      <w:bCs/>
      <w:color w:val="333333"/>
      <w:sz w:val="24"/>
      <w:szCs w:val="24"/>
      <w:lang w:eastAsia="ar-SA"/>
    </w:rPr>
  </w:style>
  <w:style w:type="paragraph" w:customStyle="1" w:styleId="PKMAY">
    <w:name w:val="PK_MAŁY"/>
    <w:basedOn w:val="Normalny"/>
    <w:rsid w:val="008748BA"/>
    <w:pPr>
      <w:spacing w:after="0" w:line="288" w:lineRule="auto"/>
    </w:pPr>
    <w:rPr>
      <w:rFonts w:ascii="Arial" w:hAnsi="Arial" w:cs="Times New Roman"/>
      <w:sz w:val="18"/>
      <w:lang w:val="pl-PL"/>
    </w:rPr>
  </w:style>
  <w:style w:type="character" w:customStyle="1" w:styleId="PKNAGWEK1Znak">
    <w:name w:val="PK_NAGŁÓWEK 1 Znak"/>
    <w:link w:val="PKNAGWEK10"/>
    <w:rsid w:val="008748BA"/>
    <w:rPr>
      <w:rFonts w:ascii="Arial" w:eastAsia="TimesNewRomanPSMT" w:hAnsi="Arial"/>
      <w:b/>
      <w:bCs/>
      <w:smallCaps/>
      <w:sz w:val="24"/>
      <w:lang w:eastAsia="ar-SA" w:bidi="pl-PL"/>
    </w:rPr>
  </w:style>
  <w:style w:type="paragraph" w:customStyle="1" w:styleId="PKNORMALNY">
    <w:name w:val="PK_NORMALNY"/>
    <w:basedOn w:val="Tekstpodstawowy"/>
    <w:link w:val="PKNORMALNYZnak"/>
    <w:qFormat/>
    <w:rsid w:val="008748BA"/>
    <w:pPr>
      <w:spacing w:after="0"/>
      <w:ind w:firstLine="369"/>
    </w:pPr>
    <w:rPr>
      <w:rFonts w:ascii="Arial" w:hAnsi="Arial" w:cs="Times New Roman"/>
      <w:sz w:val="20"/>
    </w:rPr>
  </w:style>
  <w:style w:type="character" w:customStyle="1" w:styleId="PKNORMALNYZnak">
    <w:name w:val="PK_NORMALNY Znak"/>
    <w:link w:val="PKNORMALNY"/>
    <w:rsid w:val="008748BA"/>
    <w:rPr>
      <w:rFonts w:ascii="Arial" w:hAnsi="Arial"/>
      <w:lang w:eastAsia="ar-SA"/>
    </w:rPr>
  </w:style>
  <w:style w:type="paragraph" w:customStyle="1" w:styleId="PKPUNKTOWANIE">
    <w:name w:val="PK_PUNKTOWANIE"/>
    <w:basedOn w:val="Normalny"/>
    <w:qFormat/>
    <w:rsid w:val="00145A5E"/>
    <w:pPr>
      <w:numPr>
        <w:numId w:val="14"/>
      </w:numPr>
      <w:tabs>
        <w:tab w:val="left" w:pos="170"/>
      </w:tabs>
      <w:spacing w:before="20" w:after="20" w:line="360" w:lineRule="auto"/>
      <w:jc w:val="both"/>
    </w:pPr>
    <w:rPr>
      <w:rFonts w:ascii="Arial" w:hAnsi="Arial"/>
      <w:sz w:val="20"/>
      <w:lang w:val="pl-PL"/>
    </w:rPr>
  </w:style>
  <w:style w:type="paragraph" w:customStyle="1" w:styleId="PKSTNUMERPROJEKTU">
    <w:name w:val="PK_ST_NUMER PROJEKTU"/>
    <w:basedOn w:val="PKNORMALNY"/>
    <w:link w:val="PKSTNUMERPROJEKTUZnak"/>
    <w:qFormat/>
    <w:rsid w:val="006C38A2"/>
    <w:pPr>
      <w:spacing w:line="240" w:lineRule="auto"/>
      <w:ind w:firstLine="0"/>
      <w:jc w:val="center"/>
    </w:pPr>
    <w:rPr>
      <w:rFonts w:cs="Arial"/>
      <w:b/>
      <w:sz w:val="44"/>
      <w:szCs w:val="48"/>
    </w:rPr>
  </w:style>
  <w:style w:type="character" w:customStyle="1" w:styleId="PKSTNUMERPROJEKTUZnak">
    <w:name w:val="PK_ST_NUMER PROJEKTU Znak"/>
    <w:link w:val="PKSTNUMERPROJEKTU"/>
    <w:rsid w:val="006C38A2"/>
    <w:rPr>
      <w:rFonts w:ascii="Arial" w:hAnsi="Arial" w:cs="Arial"/>
      <w:b/>
      <w:sz w:val="44"/>
      <w:szCs w:val="48"/>
      <w:lang w:eastAsia="ar-SA"/>
    </w:rPr>
  </w:style>
  <w:style w:type="paragraph" w:customStyle="1" w:styleId="PKSTPROJEKTANT">
    <w:name w:val="PK_ST_PROJEKTANT"/>
    <w:basedOn w:val="PKNORMALNY"/>
    <w:link w:val="PKSTPROJEKTANTZnak"/>
    <w:qFormat/>
    <w:rsid w:val="006C38A2"/>
    <w:pPr>
      <w:spacing w:line="240" w:lineRule="auto"/>
      <w:ind w:left="284" w:firstLine="0"/>
      <w:jc w:val="left"/>
    </w:pPr>
    <w:rPr>
      <w:bCs/>
    </w:rPr>
  </w:style>
  <w:style w:type="character" w:customStyle="1" w:styleId="PKSTPROJEKTANTZnak">
    <w:name w:val="PK_ST_PROJEKTANT Znak"/>
    <w:link w:val="PKSTPROJEKTANT"/>
    <w:rsid w:val="006C38A2"/>
    <w:rPr>
      <w:rFonts w:ascii="Arial" w:hAnsi="Arial"/>
      <w:bCs/>
      <w:lang w:eastAsia="ar-SA"/>
    </w:rPr>
  </w:style>
  <w:style w:type="paragraph" w:customStyle="1" w:styleId="PKSTTABELADANE1">
    <w:name w:val="PK_ST_TABELA DANE1"/>
    <w:basedOn w:val="Normalny"/>
    <w:link w:val="PKSTTABELADANE1Znak"/>
    <w:qFormat/>
    <w:rsid w:val="00D72241"/>
    <w:pPr>
      <w:autoSpaceDE w:val="0"/>
      <w:autoSpaceDN w:val="0"/>
      <w:adjustRightInd w:val="0"/>
      <w:spacing w:after="0"/>
      <w:ind w:left="33"/>
    </w:pPr>
    <w:rPr>
      <w:rFonts w:ascii="Arial" w:hAnsi="Arial" w:cs="Arial"/>
      <w:b/>
      <w:sz w:val="20"/>
      <w:szCs w:val="24"/>
      <w:lang w:val="pl-PL" w:eastAsia="pl-PL"/>
    </w:rPr>
  </w:style>
  <w:style w:type="character" w:customStyle="1" w:styleId="PKSTTABELADANE1Znak">
    <w:name w:val="PK_ST_TABELA DANE1 Znak"/>
    <w:link w:val="PKSTTABELADANE1"/>
    <w:rsid w:val="00D72241"/>
    <w:rPr>
      <w:rFonts w:ascii="Arial" w:hAnsi="Arial" w:cs="Arial"/>
      <w:b/>
      <w:szCs w:val="24"/>
    </w:rPr>
  </w:style>
  <w:style w:type="paragraph" w:customStyle="1" w:styleId="PKSTTABELADANE2">
    <w:name w:val="PK_ST_TABELA DANE2"/>
    <w:basedOn w:val="PKNORMALNY"/>
    <w:link w:val="PKSTTABELADANE2Znak"/>
    <w:qFormat/>
    <w:rsid w:val="004A7AC6"/>
    <w:pPr>
      <w:spacing w:line="240" w:lineRule="auto"/>
      <w:ind w:firstLine="0"/>
    </w:pPr>
    <w:rPr>
      <w:rFonts w:cs="Arial"/>
      <w:b/>
      <w:sz w:val="24"/>
      <w:szCs w:val="48"/>
    </w:rPr>
  </w:style>
  <w:style w:type="character" w:customStyle="1" w:styleId="PKSTTABELADANE2Znak">
    <w:name w:val="PK_ST_TABELA DANE2 Znak"/>
    <w:link w:val="PKSTTABELADANE2"/>
    <w:rsid w:val="004A7AC6"/>
    <w:rPr>
      <w:rFonts w:ascii="Arial" w:hAnsi="Arial" w:cs="Arial"/>
      <w:b/>
      <w:sz w:val="24"/>
      <w:szCs w:val="48"/>
      <w:lang w:eastAsia="ar-SA"/>
    </w:rPr>
  </w:style>
  <w:style w:type="paragraph" w:styleId="Poprawka">
    <w:name w:val="Revision"/>
    <w:hidden/>
    <w:uiPriority w:val="99"/>
    <w:semiHidden/>
    <w:rsid w:val="00FE3713"/>
    <w:rPr>
      <w:rFonts w:ascii="MS Serif" w:hAnsi="MS Serif" w:cs="MS Serif"/>
      <w:sz w:val="22"/>
      <w:lang w:val="en-GB" w:eastAsia="ar-SA"/>
    </w:rPr>
  </w:style>
  <w:style w:type="paragraph" w:customStyle="1" w:styleId="numeracja">
    <w:name w:val="numeracja"/>
    <w:basedOn w:val="Spistreci2"/>
    <w:rsid w:val="009C6C19"/>
    <w:pPr>
      <w:tabs>
        <w:tab w:val="right" w:leader="dot" w:pos="9072"/>
      </w:tabs>
    </w:pPr>
  </w:style>
  <w:style w:type="paragraph" w:customStyle="1" w:styleId="PKNORMALNYBOLD">
    <w:name w:val="PK_NORMALNY BOLD"/>
    <w:basedOn w:val="PKNORMALNY"/>
    <w:rsid w:val="004A7AC6"/>
    <w:rPr>
      <w:b/>
      <w:lang w:bidi="pl-PL"/>
    </w:rPr>
  </w:style>
  <w:style w:type="paragraph" w:customStyle="1" w:styleId="Teksttreci18">
    <w:name w:val="Tekst treści (18)"/>
    <w:basedOn w:val="Normalny"/>
    <w:rsid w:val="005A0578"/>
    <w:pPr>
      <w:widowControl w:val="0"/>
      <w:shd w:val="clear" w:color="auto" w:fill="FFFFFF"/>
      <w:suppressAutoHyphens/>
      <w:autoSpaceDN w:val="0"/>
      <w:spacing w:after="0" w:line="248" w:lineRule="exact"/>
      <w:textAlignment w:val="baseline"/>
    </w:pPr>
    <w:rPr>
      <w:rFonts w:ascii="Times New Roman" w:hAnsi="Times New Roman" w:cs="Times New Roman"/>
      <w:color w:val="000000"/>
      <w:sz w:val="21"/>
      <w:szCs w:val="21"/>
      <w:lang w:val="pl-PL" w:eastAsia="pl-PL" w:bidi="pl-PL"/>
    </w:rPr>
  </w:style>
  <w:style w:type="character" w:customStyle="1" w:styleId="BezodstpwZnak">
    <w:name w:val="Bez odstępów Znak"/>
    <w:link w:val="Bezodstpw"/>
    <w:locked/>
    <w:rsid w:val="00C71D7A"/>
    <w:rPr>
      <w:rFonts w:ascii="Arial" w:eastAsia="Calibri" w:hAnsi="Arial" w:cs="MS Serif"/>
      <w:sz w:val="24"/>
      <w:szCs w:val="22"/>
      <w:lang w:eastAsia="ar-SA"/>
    </w:rPr>
  </w:style>
  <w:style w:type="character" w:styleId="UyteHipercze">
    <w:name w:val="FollowedHyperlink"/>
    <w:uiPriority w:val="99"/>
    <w:semiHidden/>
    <w:unhideWhenUsed/>
    <w:rsid w:val="00496A0C"/>
    <w:rPr>
      <w:color w:val="800080"/>
      <w:u w:val="single"/>
    </w:rPr>
  </w:style>
  <w:style w:type="paragraph" w:customStyle="1" w:styleId="font5">
    <w:name w:val="font5"/>
    <w:basedOn w:val="Normalny"/>
    <w:rsid w:val="00496A0C"/>
    <w:pPr>
      <w:spacing w:before="100" w:beforeAutospacing="1" w:after="100" w:afterAutospacing="1"/>
    </w:pPr>
    <w:rPr>
      <w:rFonts w:ascii="Arial" w:hAnsi="Arial" w:cs="Arial"/>
      <w:sz w:val="18"/>
      <w:szCs w:val="18"/>
      <w:lang w:val="pl-PL" w:eastAsia="pl-PL"/>
    </w:rPr>
  </w:style>
  <w:style w:type="paragraph" w:customStyle="1" w:styleId="font6">
    <w:name w:val="font6"/>
    <w:basedOn w:val="Normalny"/>
    <w:rsid w:val="00496A0C"/>
    <w:pPr>
      <w:spacing w:before="100" w:beforeAutospacing="1" w:after="100" w:afterAutospacing="1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65">
    <w:name w:val="xl65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66">
    <w:name w:val="xl66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67">
    <w:name w:val="xl67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68">
    <w:name w:val="xl68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69">
    <w:name w:val="xl69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70">
    <w:name w:val="xl70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71">
    <w:name w:val="xl71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72">
    <w:name w:val="xl72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73">
    <w:name w:val="xl73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74">
    <w:name w:val="xl74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75">
    <w:name w:val="xl75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76">
    <w:name w:val="xl76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pl-PL" w:eastAsia="pl-PL"/>
    </w:rPr>
  </w:style>
  <w:style w:type="paragraph" w:customStyle="1" w:styleId="xl77">
    <w:name w:val="xl77"/>
    <w:basedOn w:val="Normalny"/>
    <w:rsid w:val="00496A0C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pl-PL" w:eastAsia="pl-PL"/>
    </w:rPr>
  </w:style>
  <w:style w:type="paragraph" w:customStyle="1" w:styleId="xl78">
    <w:name w:val="xl78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79">
    <w:name w:val="xl79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80">
    <w:name w:val="xl80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81">
    <w:name w:val="xl81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82">
    <w:name w:val="xl82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83">
    <w:name w:val="xl83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18"/>
      <w:szCs w:val="18"/>
      <w:lang w:val="pl-PL" w:eastAsia="pl-PL"/>
    </w:rPr>
  </w:style>
  <w:style w:type="paragraph" w:customStyle="1" w:styleId="xl84">
    <w:name w:val="xl84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18"/>
      <w:szCs w:val="18"/>
      <w:lang w:val="pl-PL" w:eastAsia="pl-PL"/>
    </w:rPr>
  </w:style>
  <w:style w:type="paragraph" w:customStyle="1" w:styleId="xl85">
    <w:name w:val="xl85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86">
    <w:name w:val="xl86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87">
    <w:name w:val="xl87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88">
    <w:name w:val="xl88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89">
    <w:name w:val="xl89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90">
    <w:name w:val="xl90"/>
    <w:basedOn w:val="Normalny"/>
    <w:rsid w:val="00496A0C"/>
    <w:pPr>
      <w:spacing w:before="100" w:beforeAutospacing="1" w:after="100" w:afterAutospacing="1"/>
    </w:pPr>
    <w:rPr>
      <w:rFonts w:ascii="Times New Roman" w:hAnsi="Times New Roman" w:cs="Times New Roman"/>
      <w:sz w:val="18"/>
      <w:szCs w:val="18"/>
      <w:lang w:val="pl-PL" w:eastAsia="pl-PL"/>
    </w:rPr>
  </w:style>
  <w:style w:type="paragraph" w:customStyle="1" w:styleId="xl91">
    <w:name w:val="xl91"/>
    <w:basedOn w:val="Normalny"/>
    <w:rsid w:val="00496A0C"/>
    <w:pP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92">
    <w:name w:val="xl92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  <w:lang w:val="pl-PL" w:eastAsia="pl-PL"/>
    </w:rPr>
  </w:style>
  <w:style w:type="paragraph" w:customStyle="1" w:styleId="xl93">
    <w:name w:val="xl93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  <w:lang w:val="pl-PL" w:eastAsia="pl-PL"/>
    </w:rPr>
  </w:style>
  <w:style w:type="paragraph" w:customStyle="1" w:styleId="xl94">
    <w:name w:val="xl94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18"/>
      <w:szCs w:val="18"/>
      <w:lang w:val="pl-PL" w:eastAsia="pl-PL"/>
    </w:rPr>
  </w:style>
  <w:style w:type="paragraph" w:customStyle="1" w:styleId="xl95">
    <w:name w:val="xl95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18"/>
      <w:szCs w:val="18"/>
      <w:lang w:val="pl-PL" w:eastAsia="pl-PL"/>
    </w:rPr>
  </w:style>
  <w:style w:type="paragraph" w:customStyle="1" w:styleId="xl96">
    <w:name w:val="xl96"/>
    <w:basedOn w:val="Normalny"/>
    <w:rsid w:val="00496A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18"/>
      <w:szCs w:val="18"/>
      <w:lang w:val="pl-PL" w:eastAsia="pl-PL"/>
    </w:rPr>
  </w:style>
  <w:style w:type="paragraph" w:customStyle="1" w:styleId="xl97">
    <w:name w:val="xl97"/>
    <w:basedOn w:val="Normalny"/>
    <w:rsid w:val="00496A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18"/>
      <w:szCs w:val="18"/>
      <w:lang w:val="pl-PL" w:eastAsia="pl-PL"/>
    </w:rPr>
  </w:style>
  <w:style w:type="paragraph" w:customStyle="1" w:styleId="xl98">
    <w:name w:val="xl98"/>
    <w:basedOn w:val="Normalny"/>
    <w:rsid w:val="00496A0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rFonts w:ascii="Czcionka tekstu podstawowego" w:hAnsi="Czcionka tekstu podstawowego" w:cs="Times New Roman"/>
      <w:b/>
      <w:bCs/>
      <w:sz w:val="24"/>
      <w:szCs w:val="24"/>
      <w:lang w:val="pl-PL" w:eastAsia="pl-PL"/>
    </w:rPr>
  </w:style>
  <w:style w:type="paragraph" w:customStyle="1" w:styleId="xl99">
    <w:name w:val="xl99"/>
    <w:basedOn w:val="Normalny"/>
    <w:rsid w:val="00496A0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zcionka tekstu podstawowego" w:hAnsi="Czcionka tekstu podstawowego" w:cs="Times New Roman"/>
      <w:b/>
      <w:bCs/>
      <w:sz w:val="18"/>
      <w:szCs w:val="18"/>
      <w:lang w:val="pl-PL" w:eastAsia="pl-PL"/>
    </w:rPr>
  </w:style>
  <w:style w:type="paragraph" w:customStyle="1" w:styleId="xl100">
    <w:name w:val="xl100"/>
    <w:basedOn w:val="Normalny"/>
    <w:rsid w:val="00496A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101">
    <w:name w:val="xl101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102">
    <w:name w:val="xl102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  <w:lang w:val="pl-PL" w:eastAsia="pl-PL"/>
    </w:rPr>
  </w:style>
  <w:style w:type="paragraph" w:customStyle="1" w:styleId="xl103">
    <w:name w:val="xl103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104">
    <w:name w:val="xl104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105">
    <w:name w:val="xl105"/>
    <w:basedOn w:val="Normalny"/>
    <w:rsid w:val="00496A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106">
    <w:name w:val="xl106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07">
    <w:name w:val="xl107"/>
    <w:basedOn w:val="Normalny"/>
    <w:rsid w:val="00496A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108">
    <w:name w:val="xl108"/>
    <w:basedOn w:val="Normalny"/>
    <w:rsid w:val="00496A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09">
    <w:name w:val="xl109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110">
    <w:name w:val="xl110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111">
    <w:name w:val="xl111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112">
    <w:name w:val="xl112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113">
    <w:name w:val="xl113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114">
    <w:name w:val="xl114"/>
    <w:basedOn w:val="Normalny"/>
    <w:rsid w:val="00496A0C"/>
    <w:pPr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  <w:lang w:val="pl-PL" w:eastAsia="pl-PL"/>
    </w:rPr>
  </w:style>
  <w:style w:type="paragraph" w:customStyle="1" w:styleId="xl115">
    <w:name w:val="xl115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116">
    <w:name w:val="xl116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17">
    <w:name w:val="xl117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118">
    <w:name w:val="xl118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119">
    <w:name w:val="xl119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120">
    <w:name w:val="xl120"/>
    <w:basedOn w:val="Normalny"/>
    <w:rsid w:val="00496A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121">
    <w:name w:val="xl121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122">
    <w:name w:val="xl122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123">
    <w:name w:val="xl123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124">
    <w:name w:val="xl124"/>
    <w:basedOn w:val="Normalny"/>
    <w:rsid w:val="00496A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125">
    <w:name w:val="xl125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26">
    <w:name w:val="xl126"/>
    <w:basedOn w:val="Normalny"/>
    <w:rsid w:val="00496A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127">
    <w:name w:val="xl127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28">
    <w:name w:val="xl128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129">
    <w:name w:val="xl129"/>
    <w:basedOn w:val="Normalny"/>
    <w:rsid w:val="00496A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  <w:lang w:val="pl-PL" w:eastAsia="pl-PL"/>
    </w:rPr>
  </w:style>
  <w:style w:type="paragraph" w:customStyle="1" w:styleId="xl130">
    <w:name w:val="xl130"/>
    <w:basedOn w:val="Normalny"/>
    <w:rsid w:val="00496A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  <w:lang w:val="pl-PL" w:eastAsia="pl-PL"/>
    </w:rPr>
  </w:style>
  <w:style w:type="paragraph" w:customStyle="1" w:styleId="xl131">
    <w:name w:val="xl131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32">
    <w:name w:val="xl132"/>
    <w:basedOn w:val="Normalny"/>
    <w:rsid w:val="00496A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val="pl-PL" w:eastAsia="pl-PL"/>
    </w:rPr>
  </w:style>
  <w:style w:type="paragraph" w:customStyle="1" w:styleId="xl133">
    <w:name w:val="xl133"/>
    <w:basedOn w:val="Normalny"/>
    <w:rsid w:val="00496A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val="pl-PL" w:eastAsia="pl-PL"/>
    </w:rPr>
  </w:style>
  <w:style w:type="paragraph" w:customStyle="1" w:styleId="xl134">
    <w:name w:val="xl134"/>
    <w:basedOn w:val="Normalny"/>
    <w:rsid w:val="00496A0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  <w:lang w:val="pl-PL" w:eastAsia="pl-PL"/>
    </w:rPr>
  </w:style>
  <w:style w:type="paragraph" w:customStyle="1" w:styleId="xl135">
    <w:name w:val="xl135"/>
    <w:basedOn w:val="Normalny"/>
    <w:rsid w:val="00496A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36">
    <w:name w:val="xl136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37">
    <w:name w:val="xl137"/>
    <w:basedOn w:val="Normalny"/>
    <w:rsid w:val="00496A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val="pl-PL" w:eastAsia="pl-PL"/>
    </w:rPr>
  </w:style>
  <w:style w:type="paragraph" w:customStyle="1" w:styleId="xl138">
    <w:name w:val="xl138"/>
    <w:basedOn w:val="Normalny"/>
    <w:rsid w:val="00496A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val="pl-PL" w:eastAsia="pl-PL"/>
    </w:rPr>
  </w:style>
  <w:style w:type="paragraph" w:customStyle="1" w:styleId="xl139">
    <w:name w:val="xl139"/>
    <w:basedOn w:val="Normalny"/>
    <w:rsid w:val="00496A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  <w:lang w:val="pl-PL" w:eastAsia="pl-PL"/>
    </w:rPr>
  </w:style>
  <w:style w:type="paragraph" w:customStyle="1" w:styleId="xl140">
    <w:name w:val="xl140"/>
    <w:basedOn w:val="Normalny"/>
    <w:rsid w:val="00496A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  <w:lang w:val="pl-PL" w:eastAsia="pl-PL"/>
    </w:rPr>
  </w:style>
  <w:style w:type="paragraph" w:customStyle="1" w:styleId="xl141">
    <w:name w:val="xl141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142">
    <w:name w:val="xl142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43">
    <w:name w:val="xl143"/>
    <w:basedOn w:val="Normalny"/>
    <w:rsid w:val="00496A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44">
    <w:name w:val="xl144"/>
    <w:basedOn w:val="Normalny"/>
    <w:rsid w:val="00496A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45">
    <w:name w:val="xl145"/>
    <w:basedOn w:val="Normalny"/>
    <w:rsid w:val="00496A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  <w:lang w:val="pl-PL" w:eastAsia="pl-PL"/>
    </w:rPr>
  </w:style>
  <w:style w:type="paragraph" w:customStyle="1" w:styleId="xl146">
    <w:name w:val="xl146"/>
    <w:basedOn w:val="Normalny"/>
    <w:rsid w:val="00496A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  <w:lang w:val="pl-PL" w:eastAsia="pl-PL"/>
    </w:rPr>
  </w:style>
  <w:style w:type="paragraph" w:customStyle="1" w:styleId="xl147">
    <w:name w:val="xl147"/>
    <w:basedOn w:val="Normalny"/>
    <w:rsid w:val="00496A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val="pl-PL" w:eastAsia="pl-PL"/>
    </w:rPr>
  </w:style>
  <w:style w:type="paragraph" w:customStyle="1" w:styleId="xl148">
    <w:name w:val="xl148"/>
    <w:basedOn w:val="Normalny"/>
    <w:rsid w:val="00496A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val="pl-PL" w:eastAsia="pl-PL"/>
    </w:rPr>
  </w:style>
  <w:style w:type="paragraph" w:customStyle="1" w:styleId="xl149">
    <w:name w:val="xl149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150">
    <w:name w:val="xl150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51">
    <w:name w:val="xl151"/>
    <w:basedOn w:val="Normalny"/>
    <w:rsid w:val="00496A0C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52">
    <w:name w:val="xl152"/>
    <w:basedOn w:val="Normalny"/>
    <w:rsid w:val="00496A0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53">
    <w:name w:val="xl153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54">
    <w:name w:val="xl154"/>
    <w:basedOn w:val="Normalny"/>
    <w:rsid w:val="00496A0C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55">
    <w:name w:val="xl155"/>
    <w:basedOn w:val="Normalny"/>
    <w:rsid w:val="00496A0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56">
    <w:name w:val="xl156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18"/>
      <w:szCs w:val="18"/>
      <w:lang w:val="pl-PL" w:eastAsia="pl-PL"/>
    </w:rPr>
  </w:style>
  <w:style w:type="paragraph" w:customStyle="1" w:styleId="xl157">
    <w:name w:val="xl157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18"/>
      <w:szCs w:val="18"/>
      <w:lang w:val="pl-PL" w:eastAsia="pl-PL"/>
    </w:rPr>
  </w:style>
  <w:style w:type="paragraph" w:customStyle="1" w:styleId="xl158">
    <w:name w:val="xl158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159">
    <w:name w:val="xl159"/>
    <w:basedOn w:val="Normalny"/>
    <w:rsid w:val="00496A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60">
    <w:name w:val="xl160"/>
    <w:basedOn w:val="Normalny"/>
    <w:rsid w:val="00496A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61">
    <w:name w:val="xl161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162">
    <w:name w:val="xl162"/>
    <w:basedOn w:val="Normalny"/>
    <w:rsid w:val="00496A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63">
    <w:name w:val="xl163"/>
    <w:basedOn w:val="Normalny"/>
    <w:rsid w:val="00496A0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64">
    <w:name w:val="xl164"/>
    <w:basedOn w:val="Normalny"/>
    <w:rsid w:val="00496A0C"/>
    <w:pPr>
      <w:pBdr>
        <w:top w:val="single" w:sz="4" w:space="0" w:color="auto"/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65">
    <w:name w:val="xl165"/>
    <w:basedOn w:val="Normalny"/>
    <w:rsid w:val="00496A0C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66">
    <w:name w:val="xl166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67">
    <w:name w:val="xl167"/>
    <w:basedOn w:val="Normalny"/>
    <w:rsid w:val="00496A0C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68">
    <w:name w:val="xl168"/>
    <w:basedOn w:val="Normalny"/>
    <w:rsid w:val="00496A0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69">
    <w:name w:val="xl169"/>
    <w:basedOn w:val="Normalny"/>
    <w:rsid w:val="00496A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170">
    <w:name w:val="xl170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71">
    <w:name w:val="xl171"/>
    <w:basedOn w:val="Normalny"/>
    <w:rsid w:val="00496A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172">
    <w:name w:val="xl172"/>
    <w:basedOn w:val="Normalny"/>
    <w:rsid w:val="00496A0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73">
    <w:name w:val="xl173"/>
    <w:basedOn w:val="Normalny"/>
    <w:rsid w:val="00496A0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74">
    <w:name w:val="xl174"/>
    <w:basedOn w:val="Normalny"/>
    <w:rsid w:val="00496A0C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  <w:lang w:val="pl-PL" w:eastAsia="pl-PL"/>
    </w:rPr>
  </w:style>
  <w:style w:type="paragraph" w:customStyle="1" w:styleId="xl175">
    <w:name w:val="xl175"/>
    <w:basedOn w:val="Normalny"/>
    <w:rsid w:val="00496A0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  <w:lang w:val="pl-PL" w:eastAsia="pl-PL"/>
    </w:rPr>
  </w:style>
  <w:style w:type="paragraph" w:customStyle="1" w:styleId="xl176">
    <w:name w:val="xl176"/>
    <w:basedOn w:val="Normalny"/>
    <w:rsid w:val="00496A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77">
    <w:name w:val="xl177"/>
    <w:basedOn w:val="Normalny"/>
    <w:rsid w:val="00496A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78">
    <w:name w:val="xl178"/>
    <w:basedOn w:val="Normalny"/>
    <w:rsid w:val="00496A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18"/>
      <w:szCs w:val="18"/>
      <w:lang w:val="pl-PL" w:eastAsia="pl-PL"/>
    </w:rPr>
  </w:style>
  <w:style w:type="paragraph" w:customStyle="1" w:styleId="xl179">
    <w:name w:val="xl179"/>
    <w:basedOn w:val="Normalny"/>
    <w:rsid w:val="00496A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18"/>
      <w:szCs w:val="18"/>
      <w:lang w:val="pl-PL" w:eastAsia="pl-PL"/>
    </w:rPr>
  </w:style>
  <w:style w:type="paragraph" w:customStyle="1" w:styleId="xl180">
    <w:name w:val="xl180"/>
    <w:basedOn w:val="Normalny"/>
    <w:rsid w:val="00496A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18"/>
      <w:szCs w:val="18"/>
      <w:lang w:val="pl-PL" w:eastAsia="pl-PL"/>
    </w:rPr>
  </w:style>
  <w:style w:type="paragraph" w:customStyle="1" w:styleId="xl181">
    <w:name w:val="xl181"/>
    <w:basedOn w:val="Normalny"/>
    <w:rsid w:val="00496A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18"/>
      <w:szCs w:val="18"/>
      <w:lang w:val="pl-PL" w:eastAsia="pl-PL"/>
    </w:rPr>
  </w:style>
  <w:style w:type="paragraph" w:customStyle="1" w:styleId="xl182">
    <w:name w:val="xl182"/>
    <w:basedOn w:val="Normalny"/>
    <w:rsid w:val="00496A0C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83">
    <w:name w:val="xl183"/>
    <w:basedOn w:val="Normalny"/>
    <w:rsid w:val="00496A0C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84">
    <w:name w:val="xl184"/>
    <w:basedOn w:val="Normalny"/>
    <w:rsid w:val="00496A0C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pl-PL" w:eastAsia="pl-PL"/>
    </w:rPr>
  </w:style>
  <w:style w:type="paragraph" w:customStyle="1" w:styleId="xl185">
    <w:name w:val="xl185"/>
    <w:basedOn w:val="Normalny"/>
    <w:rsid w:val="00496A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186">
    <w:name w:val="xl186"/>
    <w:basedOn w:val="Normalny"/>
    <w:rsid w:val="00496A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pl-PL" w:eastAsia="pl-PL"/>
    </w:rPr>
  </w:style>
  <w:style w:type="paragraph" w:customStyle="1" w:styleId="xl187">
    <w:name w:val="xl187"/>
    <w:basedOn w:val="Normalny"/>
    <w:rsid w:val="00496A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pl-PL" w:eastAsia="pl-PL"/>
    </w:rPr>
  </w:style>
  <w:style w:type="character" w:customStyle="1" w:styleId="TekstdymkaZnak">
    <w:name w:val="Tekst dymka Znak"/>
    <w:link w:val="Tekstdymka"/>
    <w:uiPriority w:val="99"/>
    <w:rsid w:val="00496A0C"/>
    <w:rPr>
      <w:rFonts w:ascii="Tahoma" w:hAnsi="Tahoma" w:cs="Tahoma"/>
      <w:sz w:val="16"/>
      <w:szCs w:val="16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rsid w:val="00496A0C"/>
    <w:rPr>
      <w:rFonts w:ascii="MS Serif" w:hAnsi="MS Serif" w:cs="MS Serif"/>
      <w:lang w:val="en-GB" w:eastAsia="ar-SA"/>
    </w:rPr>
  </w:style>
  <w:style w:type="numbering" w:customStyle="1" w:styleId="Bezlisty1">
    <w:name w:val="Bez listy1"/>
    <w:next w:val="Bezlisty"/>
    <w:uiPriority w:val="99"/>
    <w:semiHidden/>
    <w:unhideWhenUsed/>
    <w:rsid w:val="00496A0C"/>
  </w:style>
  <w:style w:type="paragraph" w:customStyle="1" w:styleId="PKTABELABRANA">
    <w:name w:val="PK_TABELA BRANŻA"/>
    <w:basedOn w:val="PKNORMALNY"/>
    <w:link w:val="PKTABELABRANAZnak"/>
    <w:qFormat/>
    <w:rsid w:val="000B641E"/>
    <w:pPr>
      <w:spacing w:line="240" w:lineRule="auto"/>
      <w:ind w:firstLine="0"/>
      <w:jc w:val="center"/>
    </w:pPr>
    <w:rPr>
      <w:b/>
    </w:rPr>
  </w:style>
  <w:style w:type="character" w:customStyle="1" w:styleId="PKTABELABRANAZnak">
    <w:name w:val="PK_TABELA BRANŻA Znak"/>
    <w:link w:val="PKTABELABRANA"/>
    <w:rsid w:val="000B641E"/>
    <w:rPr>
      <w:rFonts w:ascii="Arial" w:hAnsi="Arial"/>
      <w:b/>
      <w:lang w:eastAsia="ar-SA"/>
    </w:rPr>
  </w:style>
  <w:style w:type="paragraph" w:customStyle="1" w:styleId="PKprojektowasprawdzi">
    <w:name w:val="PK_projektował/sprawdził"/>
    <w:basedOn w:val="PKNORMALNY"/>
    <w:link w:val="PKprojektowasprawdziZnak"/>
    <w:qFormat/>
    <w:rsid w:val="000B641E"/>
    <w:pPr>
      <w:spacing w:line="240" w:lineRule="auto"/>
      <w:ind w:firstLine="0"/>
      <w:jc w:val="center"/>
    </w:pPr>
    <w:rPr>
      <w:bCs/>
    </w:rPr>
  </w:style>
  <w:style w:type="character" w:customStyle="1" w:styleId="PKprojektowasprawdziZnak">
    <w:name w:val="PK_projektował/sprawdził Znak"/>
    <w:link w:val="PKprojektowasprawdzi"/>
    <w:rsid w:val="000B641E"/>
    <w:rPr>
      <w:rFonts w:ascii="Arial" w:hAnsi="Arial"/>
      <w:bCs/>
      <w:lang w:eastAsia="ar-SA"/>
    </w:rPr>
  </w:style>
  <w:style w:type="character" w:customStyle="1" w:styleId="StopkaZnak1">
    <w:name w:val="Stopka Znak1"/>
    <w:link w:val="Stopka"/>
    <w:uiPriority w:val="99"/>
    <w:rsid w:val="00282DC2"/>
    <w:rPr>
      <w:rFonts w:ascii="MS Sans Serif" w:hAnsi="MS Sans Serif" w:cs="MS Serif"/>
      <w:sz w:val="16"/>
      <w:lang w:val="en-GB" w:eastAsia="ar-SA"/>
    </w:rPr>
  </w:style>
  <w:style w:type="table" w:customStyle="1" w:styleId="TableNormal">
    <w:name w:val="Table Normal"/>
    <w:uiPriority w:val="2"/>
    <w:semiHidden/>
    <w:unhideWhenUsed/>
    <w:qFormat/>
    <w:rsid w:val="00924BDC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924BDC"/>
    <w:pPr>
      <w:widowControl w:val="0"/>
      <w:autoSpaceDE w:val="0"/>
      <w:autoSpaceDN w:val="0"/>
      <w:spacing w:after="0" w:line="209" w:lineRule="exact"/>
      <w:ind w:left="44"/>
    </w:pPr>
    <w:rPr>
      <w:rFonts w:ascii="Arial" w:eastAsia="Arial" w:hAnsi="Arial" w:cs="Arial"/>
      <w:szCs w:val="22"/>
      <w:lang w:val="pl-PL" w:eastAsia="en-US"/>
    </w:rPr>
  </w:style>
  <w:style w:type="paragraph" w:customStyle="1" w:styleId="Akapitzlist3">
    <w:name w:val="Akapit z listą3"/>
    <w:basedOn w:val="Normalny"/>
    <w:rsid w:val="00206747"/>
    <w:pPr>
      <w:spacing w:after="200" w:line="276" w:lineRule="auto"/>
      <w:ind w:left="720"/>
      <w:contextualSpacing/>
    </w:pPr>
    <w:rPr>
      <w:rFonts w:ascii="Calibri" w:hAnsi="Calibri" w:cs="Times New Roman"/>
      <w:szCs w:val="22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3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5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7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9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0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8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5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7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0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8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6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8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4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1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7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7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3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83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7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49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35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2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5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4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1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1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3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3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2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9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39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5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8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5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9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1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1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8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7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1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9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9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9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0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8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22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5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7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5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6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8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8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03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2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2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2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9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7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4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8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7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1.jpeg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22212F-3B30-4339-A8BC-822B5E57C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3054</TotalTime>
  <Pages>7</Pages>
  <Words>1736</Words>
  <Characters>10422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12134</CharactersWithSpaces>
  <SharedDoc>false</SharedDoc>
  <HLinks>
    <vt:vector size="366" baseType="variant">
      <vt:variant>
        <vt:i4>1441852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_Toc82695379</vt:lpwstr>
      </vt:variant>
      <vt:variant>
        <vt:i4>1507388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_Toc82695378</vt:lpwstr>
      </vt:variant>
      <vt:variant>
        <vt:i4>1572924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_Toc82695377</vt:lpwstr>
      </vt:variant>
      <vt:variant>
        <vt:i4>1638460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_Toc82695376</vt:lpwstr>
      </vt:variant>
      <vt:variant>
        <vt:i4>1703996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_Toc82695375</vt:lpwstr>
      </vt:variant>
      <vt:variant>
        <vt:i4>1769532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_Toc82695374</vt:lpwstr>
      </vt:variant>
      <vt:variant>
        <vt:i4>1835068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_Toc82695373</vt:lpwstr>
      </vt:variant>
      <vt:variant>
        <vt:i4>1900604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_Toc82695372</vt:lpwstr>
      </vt:variant>
      <vt:variant>
        <vt:i4>1966140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_Toc82695371</vt:lpwstr>
      </vt:variant>
      <vt:variant>
        <vt:i4>2031676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_Toc82695370</vt:lpwstr>
      </vt:variant>
      <vt:variant>
        <vt:i4>1441853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_Toc82695369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_Toc82695368</vt:lpwstr>
      </vt:variant>
      <vt:variant>
        <vt:i4>1572925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_Toc82695367</vt:lpwstr>
      </vt:variant>
      <vt:variant>
        <vt:i4>1638461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_Toc82695366</vt:lpwstr>
      </vt:variant>
      <vt:variant>
        <vt:i4>1703997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_Toc82695365</vt:lpwstr>
      </vt:variant>
      <vt:variant>
        <vt:i4>1769533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_Toc82695364</vt:lpwstr>
      </vt:variant>
      <vt:variant>
        <vt:i4>1835069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_Toc82695363</vt:lpwstr>
      </vt:variant>
      <vt:variant>
        <vt:i4>1900605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_Toc82695362</vt:lpwstr>
      </vt:variant>
      <vt:variant>
        <vt:i4>1966141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_Toc82695361</vt:lpwstr>
      </vt:variant>
      <vt:variant>
        <vt:i4>2031677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_Toc82695360</vt:lpwstr>
      </vt:variant>
      <vt:variant>
        <vt:i4>1441854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_Toc82695359</vt:lpwstr>
      </vt:variant>
      <vt:variant>
        <vt:i4>1507390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_Toc82695358</vt:lpwstr>
      </vt:variant>
      <vt:variant>
        <vt:i4>1572926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_Toc82695357</vt:lpwstr>
      </vt:variant>
      <vt:variant>
        <vt:i4>1638462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_Toc82695356</vt:lpwstr>
      </vt:variant>
      <vt:variant>
        <vt:i4>1048627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_Toc87951336</vt:lpwstr>
      </vt:variant>
      <vt:variant>
        <vt:i4>1245235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_Toc87951335</vt:lpwstr>
      </vt:variant>
      <vt:variant>
        <vt:i4>1179699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_Toc87951334</vt:lpwstr>
      </vt:variant>
      <vt:variant>
        <vt:i4>1376307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_Toc87951333</vt:lpwstr>
      </vt:variant>
      <vt:variant>
        <vt:i4>1310771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_Toc87951332</vt:lpwstr>
      </vt:variant>
      <vt:variant>
        <vt:i4>1507379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_Toc87951331</vt:lpwstr>
      </vt:variant>
      <vt:variant>
        <vt:i4>1441843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_Toc87951330</vt:lpwstr>
      </vt:variant>
      <vt:variant>
        <vt:i4>2031666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_Toc87951329</vt:lpwstr>
      </vt:variant>
      <vt:variant>
        <vt:i4>1966130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_Toc87951328</vt:lpwstr>
      </vt:variant>
      <vt:variant>
        <vt:i4>1114162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_Toc87951327</vt:lpwstr>
      </vt:variant>
      <vt:variant>
        <vt:i4>1048626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_Toc87951326</vt:lpwstr>
      </vt:variant>
      <vt:variant>
        <vt:i4>1245234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_Toc87951325</vt:lpwstr>
      </vt:variant>
      <vt:variant>
        <vt:i4>1179698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_Toc87951324</vt:lpwstr>
      </vt:variant>
      <vt:variant>
        <vt:i4>1376306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_Toc87951323</vt:lpwstr>
      </vt:variant>
      <vt:variant>
        <vt:i4>1310770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_Toc87951322</vt:lpwstr>
      </vt:variant>
      <vt:variant>
        <vt:i4>1507378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_Toc87951321</vt:lpwstr>
      </vt:variant>
      <vt:variant>
        <vt:i4>1441842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_Toc87951320</vt:lpwstr>
      </vt:variant>
      <vt:variant>
        <vt:i4>2031665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_Toc87951319</vt:lpwstr>
      </vt:variant>
      <vt:variant>
        <vt:i4>1966129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_Toc87951318</vt:lpwstr>
      </vt:variant>
      <vt:variant>
        <vt:i4>1114161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_Toc87951317</vt:lpwstr>
      </vt:variant>
      <vt:variant>
        <vt:i4>1048625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_Toc87951316</vt:lpwstr>
      </vt:variant>
      <vt:variant>
        <vt:i4>1245233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_Toc87951315</vt:lpwstr>
      </vt:variant>
      <vt:variant>
        <vt:i4>1179697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_Toc87951314</vt:lpwstr>
      </vt:variant>
      <vt:variant>
        <vt:i4>1376305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_Toc87951313</vt:lpwstr>
      </vt:variant>
      <vt:variant>
        <vt:i4>1507387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_Toc82074471</vt:lpwstr>
      </vt:variant>
      <vt:variant>
        <vt:i4>1441851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_Toc82074470</vt:lpwstr>
      </vt:variant>
      <vt:variant>
        <vt:i4>2031674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_Toc82074469</vt:lpwstr>
      </vt:variant>
      <vt:variant>
        <vt:i4>1966138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_Toc82074468</vt:lpwstr>
      </vt:variant>
      <vt:variant>
        <vt:i4>1114170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_Toc82074467</vt:lpwstr>
      </vt:variant>
      <vt:variant>
        <vt:i4>1048634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_Toc82074466</vt:lpwstr>
      </vt:variant>
      <vt:variant>
        <vt:i4>1245242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_Toc82074465</vt:lpwstr>
      </vt:variant>
      <vt:variant>
        <vt:i4>1179706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_Toc82074464</vt:lpwstr>
      </vt:variant>
      <vt:variant>
        <vt:i4>1376314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_Toc82074463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_Toc82074462</vt:lpwstr>
      </vt:variant>
      <vt:variant>
        <vt:i4>1507386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_Toc82074461</vt:lpwstr>
      </vt:variant>
      <vt:variant>
        <vt:i4>1441850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_Toc82074460</vt:lpwstr>
      </vt:variant>
      <vt:variant>
        <vt:i4>2031673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_Toc82074459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Słowikowska-Pajka</dc:creator>
  <cp:keywords/>
  <dc:description/>
  <cp:lastModifiedBy>Magdalena Słowikowska-Pajka</cp:lastModifiedBy>
  <cp:revision>143</cp:revision>
  <cp:lastPrinted>2022-08-18T12:47:00Z</cp:lastPrinted>
  <dcterms:created xsi:type="dcterms:W3CDTF">2022-01-18T09:29:00Z</dcterms:created>
  <dcterms:modified xsi:type="dcterms:W3CDTF">2022-08-22T10:26:00Z</dcterms:modified>
</cp:coreProperties>
</file>