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FF1C" w14:textId="50F2947E" w:rsidR="00A4597D" w:rsidRDefault="00741D42" w:rsidP="00A4597D">
      <w:pPr>
        <w:spacing w:line="0" w:lineRule="atLeast"/>
        <w:jc w:val="center"/>
        <w:rPr>
          <w:rFonts w:ascii="Arial Narrow" w:hAnsi="Arial Narrow" w:cs="Arial"/>
          <w:b/>
          <w:sz w:val="36"/>
          <w:szCs w:val="36"/>
        </w:rPr>
      </w:pPr>
      <w:r w:rsidRPr="00EA5EBA">
        <w:rPr>
          <w:noProof/>
          <w:color w:val="FF0000"/>
        </w:rPr>
        <w:drawing>
          <wp:inline distT="0" distB="0" distL="0" distR="0" wp14:anchorId="053784A3" wp14:editId="4D937B18">
            <wp:extent cx="5760720" cy="1836420"/>
            <wp:effectExtent l="0" t="0" r="0" b="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9F3B1" w14:textId="77777777" w:rsidR="00A4597D" w:rsidRDefault="00A4597D" w:rsidP="00A4597D">
      <w:pPr>
        <w:spacing w:line="0" w:lineRule="atLeast"/>
        <w:jc w:val="center"/>
        <w:rPr>
          <w:rFonts w:ascii="Arial Narrow" w:hAnsi="Arial Narrow" w:cs="Arial"/>
          <w:b/>
          <w:sz w:val="36"/>
          <w:szCs w:val="36"/>
        </w:rPr>
      </w:pPr>
    </w:p>
    <w:p w14:paraId="32589117" w14:textId="69D2D032" w:rsidR="000D06FC" w:rsidRPr="00236A30" w:rsidRDefault="000D06FC" w:rsidP="00A4597D">
      <w:pPr>
        <w:spacing w:line="0" w:lineRule="atLeast"/>
        <w:jc w:val="center"/>
        <w:rPr>
          <w:rFonts w:ascii="Arial Narrow" w:hAnsi="Arial Narrow" w:cs="Arial"/>
          <w:b/>
          <w:sz w:val="36"/>
          <w:szCs w:val="36"/>
        </w:rPr>
      </w:pPr>
      <w:r w:rsidRPr="00236A30">
        <w:rPr>
          <w:rFonts w:ascii="Arial Narrow" w:hAnsi="Arial Narrow" w:cs="Arial"/>
          <w:b/>
          <w:sz w:val="36"/>
          <w:szCs w:val="36"/>
        </w:rPr>
        <w:t>P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R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O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J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E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K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Pr="00236A30">
        <w:rPr>
          <w:rFonts w:ascii="Arial Narrow" w:hAnsi="Arial Narrow" w:cs="Arial"/>
          <w:b/>
          <w:sz w:val="36"/>
          <w:szCs w:val="36"/>
        </w:rPr>
        <w:t>T</w:t>
      </w:r>
      <w:r w:rsidR="00236A30">
        <w:rPr>
          <w:rFonts w:ascii="Arial Narrow" w:hAnsi="Arial Narrow" w:cs="Arial"/>
          <w:b/>
          <w:sz w:val="36"/>
          <w:szCs w:val="36"/>
        </w:rPr>
        <w:t xml:space="preserve">      </w:t>
      </w:r>
      <w:r w:rsidRPr="00236A30">
        <w:rPr>
          <w:rFonts w:ascii="Arial Narrow" w:hAnsi="Arial Narrow" w:cs="Arial"/>
          <w:b/>
          <w:sz w:val="36"/>
          <w:szCs w:val="36"/>
        </w:rPr>
        <w:t xml:space="preserve"> </w:t>
      </w:r>
      <w:r w:rsidR="00236A30" w:rsidRPr="00236A30">
        <w:rPr>
          <w:rFonts w:ascii="Arial Narrow" w:hAnsi="Arial Narrow" w:cs="Arial"/>
          <w:b/>
          <w:sz w:val="36"/>
          <w:szCs w:val="36"/>
        </w:rPr>
        <w:t>Z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I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E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L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E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N</w:t>
      </w:r>
      <w:r w:rsidR="00236A30">
        <w:rPr>
          <w:rFonts w:ascii="Arial Narrow" w:hAnsi="Arial Narrow" w:cs="Arial"/>
          <w:b/>
          <w:sz w:val="36"/>
          <w:szCs w:val="36"/>
        </w:rPr>
        <w:t xml:space="preserve">  </w:t>
      </w:r>
      <w:r w:rsidR="00236A30" w:rsidRPr="00236A30">
        <w:rPr>
          <w:rFonts w:ascii="Arial Narrow" w:hAnsi="Arial Narrow" w:cs="Arial"/>
          <w:b/>
          <w:sz w:val="36"/>
          <w:szCs w:val="36"/>
        </w:rPr>
        <w:t>I</w:t>
      </w:r>
      <w:r w:rsidRPr="00236A30">
        <w:rPr>
          <w:rFonts w:ascii="Arial Narrow" w:hAnsi="Arial Narrow" w:cs="Arial"/>
          <w:b/>
          <w:sz w:val="36"/>
          <w:szCs w:val="36"/>
        </w:rPr>
        <w:t xml:space="preserve"> </w:t>
      </w:r>
    </w:p>
    <w:p w14:paraId="45621AE8" w14:textId="77777777" w:rsidR="004B5065" w:rsidRPr="00236A30" w:rsidRDefault="004B5065" w:rsidP="004B5065">
      <w:pPr>
        <w:pBdr>
          <w:top w:val="single" w:sz="4" w:space="1" w:color="auto"/>
          <w:bottom w:val="single" w:sz="4" w:space="1" w:color="auto"/>
        </w:pBdr>
        <w:spacing w:line="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16585E2F" w14:textId="77777777" w:rsidR="00AC1711" w:rsidRPr="00236A30" w:rsidRDefault="00AC1711" w:rsidP="00AC1711">
      <w:pPr>
        <w:pBdr>
          <w:top w:val="single" w:sz="4" w:space="1" w:color="auto"/>
          <w:bottom w:val="single" w:sz="4" w:space="1" w:color="auto"/>
        </w:pBdr>
        <w:spacing w:line="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236A30">
        <w:rPr>
          <w:rFonts w:ascii="Arial Narrow" w:hAnsi="Arial Narrow" w:cs="Arial"/>
          <w:b/>
          <w:sz w:val="28"/>
          <w:szCs w:val="28"/>
        </w:rPr>
        <w:t>WOKÓŁ STAWU W JASIEŃCU NA DZIAŁCE NR 114/2 POLEGAJĄCYM NA BUDOWIE MAŁEJ ARCHITEKTURY W MIEJSCU PUBLICZNYM</w:t>
      </w:r>
    </w:p>
    <w:p w14:paraId="5721FCE7" w14:textId="77777777" w:rsidR="00AC1711" w:rsidRPr="00236A30" w:rsidRDefault="00AC1711" w:rsidP="00AC1711">
      <w:pPr>
        <w:pBdr>
          <w:top w:val="single" w:sz="4" w:space="1" w:color="auto"/>
          <w:bottom w:val="single" w:sz="4" w:space="1" w:color="auto"/>
        </w:pBdr>
        <w:spacing w:line="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4DEFFCDD" w14:textId="77777777" w:rsidR="00AC1711" w:rsidRPr="00236A30" w:rsidRDefault="00AC1711" w:rsidP="00AC1711">
      <w:pPr>
        <w:widowControl w:val="0"/>
        <w:autoSpaceDE w:val="0"/>
        <w:spacing w:line="0" w:lineRule="atLeast"/>
        <w:jc w:val="center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0AC4870D" w14:textId="77777777" w:rsidR="00AC1711" w:rsidRPr="00236A30" w:rsidRDefault="00AC1711" w:rsidP="00AC1711">
      <w:pPr>
        <w:widowControl w:val="0"/>
        <w:autoSpaceDE w:val="0"/>
        <w:spacing w:line="0" w:lineRule="atLeast"/>
        <w:jc w:val="center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236A30">
        <w:rPr>
          <w:rFonts w:ascii="Arial Narrow" w:hAnsi="Arial Narrow" w:cs="Arial"/>
          <w:b/>
          <w:bCs/>
          <w:sz w:val="28"/>
          <w:szCs w:val="28"/>
          <w:u w:val="single"/>
        </w:rPr>
        <w:t>Adres inwestycji:</w:t>
      </w:r>
    </w:p>
    <w:p w14:paraId="307DAC41" w14:textId="77777777" w:rsidR="00AC1711" w:rsidRPr="00236A30" w:rsidRDefault="00AC1711" w:rsidP="00AC1711">
      <w:pPr>
        <w:widowControl w:val="0"/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 xml:space="preserve">woj. mazowieckie </w:t>
      </w:r>
    </w:p>
    <w:p w14:paraId="60460BBC" w14:textId="77777777" w:rsidR="00AC1711" w:rsidRPr="00236A30" w:rsidRDefault="00AC1711" w:rsidP="00AC1711">
      <w:pPr>
        <w:widowControl w:val="0"/>
        <w:autoSpaceDE w:val="0"/>
        <w:jc w:val="center"/>
        <w:rPr>
          <w:rFonts w:ascii="Arial Narrow" w:hAnsi="Arial Narrow"/>
        </w:rPr>
      </w:pPr>
      <w:r w:rsidRPr="00236A30">
        <w:rPr>
          <w:rFonts w:ascii="Arial Narrow" w:hAnsi="Arial Narrow" w:cs="Arial"/>
          <w:sz w:val="20"/>
          <w:szCs w:val="20"/>
        </w:rPr>
        <w:t>pow. grójecki</w:t>
      </w:r>
      <w:r w:rsidRPr="00236A30">
        <w:rPr>
          <w:rFonts w:ascii="Arial Narrow" w:hAnsi="Arial Narrow"/>
        </w:rPr>
        <w:t xml:space="preserve"> </w:t>
      </w:r>
    </w:p>
    <w:p w14:paraId="7A3D0821" w14:textId="77777777" w:rsidR="00AC1711" w:rsidRPr="00236A30" w:rsidRDefault="00AC1711" w:rsidP="00AC1711">
      <w:pPr>
        <w:widowControl w:val="0"/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 xml:space="preserve">jedn. </w:t>
      </w:r>
      <w:proofErr w:type="spellStart"/>
      <w:r w:rsidRPr="00236A30">
        <w:rPr>
          <w:rFonts w:ascii="Arial Narrow" w:hAnsi="Arial Narrow" w:cs="Arial"/>
          <w:sz w:val="20"/>
          <w:szCs w:val="20"/>
        </w:rPr>
        <w:t>ewid</w:t>
      </w:r>
      <w:proofErr w:type="spellEnd"/>
      <w:r w:rsidRPr="00236A30">
        <w:rPr>
          <w:rFonts w:ascii="Arial Narrow" w:hAnsi="Arial Narrow" w:cs="Arial"/>
          <w:sz w:val="20"/>
          <w:szCs w:val="20"/>
        </w:rPr>
        <w:t>. 140606_2,</w:t>
      </w:r>
    </w:p>
    <w:p w14:paraId="126DDC37" w14:textId="77777777" w:rsidR="00AC1711" w:rsidRPr="00236A30" w:rsidRDefault="00AC1711" w:rsidP="00AC1711">
      <w:pPr>
        <w:widowControl w:val="0"/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>obręb Jasieniec 2,</w:t>
      </w:r>
    </w:p>
    <w:p w14:paraId="1BA5F822" w14:textId="77777777" w:rsidR="00AC1711" w:rsidRPr="00236A30" w:rsidRDefault="00AC1711" w:rsidP="00AC1711">
      <w:pPr>
        <w:widowControl w:val="0"/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 xml:space="preserve">na działce nr </w:t>
      </w:r>
      <w:proofErr w:type="spellStart"/>
      <w:r w:rsidRPr="00236A30">
        <w:rPr>
          <w:rFonts w:ascii="Arial Narrow" w:hAnsi="Arial Narrow" w:cs="Arial"/>
          <w:sz w:val="20"/>
          <w:szCs w:val="20"/>
        </w:rPr>
        <w:t>ewid</w:t>
      </w:r>
      <w:proofErr w:type="spellEnd"/>
      <w:r w:rsidRPr="00236A30">
        <w:rPr>
          <w:rFonts w:ascii="Arial Narrow" w:hAnsi="Arial Narrow" w:cs="Arial"/>
          <w:sz w:val="20"/>
          <w:szCs w:val="20"/>
        </w:rPr>
        <w:t>. 114/2</w:t>
      </w:r>
    </w:p>
    <w:p w14:paraId="492CF523" w14:textId="77777777" w:rsidR="00AC1711" w:rsidRPr="00236A30" w:rsidRDefault="00AC1711" w:rsidP="00AC1711">
      <w:pPr>
        <w:widowControl w:val="0"/>
        <w:pBdr>
          <w:bottom w:val="single" w:sz="4" w:space="1" w:color="auto"/>
        </w:pBdr>
        <w:autoSpaceDE w:val="0"/>
        <w:jc w:val="center"/>
        <w:rPr>
          <w:rFonts w:ascii="Arial Narrow" w:hAnsi="Arial Narrow" w:cs="Arial"/>
          <w:sz w:val="20"/>
          <w:szCs w:val="20"/>
        </w:rPr>
      </w:pPr>
    </w:p>
    <w:p w14:paraId="5CC50FD0" w14:textId="77777777" w:rsidR="00AC1711" w:rsidRPr="00236A30" w:rsidRDefault="00AC1711" w:rsidP="00AC1711">
      <w:pPr>
        <w:widowControl w:val="0"/>
        <w:autoSpaceDE w:val="0"/>
        <w:spacing w:line="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0EFC7F13" w14:textId="77777777" w:rsidR="00AC1711" w:rsidRPr="00236A30" w:rsidRDefault="00AC1711" w:rsidP="00AC1711">
      <w:pPr>
        <w:widowControl w:val="0"/>
        <w:autoSpaceDE w:val="0"/>
        <w:spacing w:line="0" w:lineRule="atLeast"/>
        <w:jc w:val="center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236A30">
        <w:rPr>
          <w:rFonts w:ascii="Arial Narrow" w:hAnsi="Arial Narrow" w:cs="Arial"/>
          <w:b/>
          <w:bCs/>
          <w:sz w:val="28"/>
          <w:szCs w:val="28"/>
          <w:u w:val="single"/>
        </w:rPr>
        <w:t>Inwestor:</w:t>
      </w:r>
    </w:p>
    <w:p w14:paraId="07A3AD95" w14:textId="77777777" w:rsidR="00AC1711" w:rsidRPr="00236A30" w:rsidRDefault="00AC1711" w:rsidP="00AC1711">
      <w:pPr>
        <w:widowControl w:val="0"/>
        <w:pBdr>
          <w:bottom w:val="single" w:sz="4" w:space="1" w:color="auto"/>
        </w:pBdr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 xml:space="preserve">Gmina Jasieniec, </w:t>
      </w:r>
    </w:p>
    <w:p w14:paraId="2D46F104" w14:textId="77777777" w:rsidR="00AC1711" w:rsidRPr="00236A30" w:rsidRDefault="00AC1711" w:rsidP="00AC1711">
      <w:pPr>
        <w:widowControl w:val="0"/>
        <w:pBdr>
          <w:bottom w:val="single" w:sz="4" w:space="1" w:color="auto"/>
        </w:pBdr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 xml:space="preserve">05-604 Jasieniec, </w:t>
      </w:r>
    </w:p>
    <w:p w14:paraId="1598EFA9" w14:textId="77777777" w:rsidR="00AC1711" w:rsidRPr="00236A30" w:rsidRDefault="00AC1711" w:rsidP="00AC1711">
      <w:pPr>
        <w:widowControl w:val="0"/>
        <w:pBdr>
          <w:bottom w:val="single" w:sz="4" w:space="1" w:color="auto"/>
        </w:pBdr>
        <w:autoSpaceDE w:val="0"/>
        <w:jc w:val="center"/>
        <w:rPr>
          <w:rFonts w:ascii="Arial Narrow" w:hAnsi="Arial Narrow" w:cs="Arial"/>
          <w:sz w:val="20"/>
          <w:szCs w:val="20"/>
        </w:rPr>
      </w:pPr>
      <w:r w:rsidRPr="00236A30">
        <w:rPr>
          <w:rFonts w:ascii="Arial Narrow" w:hAnsi="Arial Narrow" w:cs="Arial"/>
          <w:sz w:val="20"/>
          <w:szCs w:val="20"/>
        </w:rPr>
        <w:t>ul. Warecka 42</w:t>
      </w:r>
    </w:p>
    <w:p w14:paraId="4E125308" w14:textId="77777777" w:rsidR="00AC1711" w:rsidRPr="00236A30" w:rsidRDefault="00AC1711" w:rsidP="00AC1711">
      <w:pPr>
        <w:widowControl w:val="0"/>
        <w:pBdr>
          <w:bottom w:val="single" w:sz="4" w:space="1" w:color="auto"/>
        </w:pBdr>
        <w:autoSpaceDE w:val="0"/>
        <w:jc w:val="center"/>
        <w:rPr>
          <w:rFonts w:ascii="Arial Narrow" w:hAnsi="Arial Narrow" w:cs="Arial"/>
          <w:sz w:val="20"/>
          <w:szCs w:val="20"/>
        </w:rPr>
      </w:pPr>
    </w:p>
    <w:p w14:paraId="7B13B659" w14:textId="77777777" w:rsidR="00441052" w:rsidRPr="00236A30" w:rsidRDefault="00441052" w:rsidP="00441052">
      <w:pPr>
        <w:pStyle w:val="Podtytul"/>
        <w:ind w:firstLine="708"/>
        <w:jc w:val="both"/>
        <w:rPr>
          <w:rFonts w:ascii="Arial Narrow" w:hAnsi="Arial Narrow"/>
          <w:b/>
          <w:bCs/>
          <w:sz w:val="20"/>
          <w:u w:val="single"/>
        </w:rPr>
      </w:pPr>
    </w:p>
    <w:p w14:paraId="3E477D60" w14:textId="16BC1A3C" w:rsidR="00441052" w:rsidRPr="00236A30" w:rsidRDefault="00441052" w:rsidP="00441052">
      <w:pPr>
        <w:pStyle w:val="Podtytul"/>
        <w:ind w:firstLine="708"/>
        <w:jc w:val="both"/>
        <w:rPr>
          <w:rFonts w:ascii="Arial Narrow" w:hAnsi="Arial Narrow"/>
          <w:b/>
          <w:bCs/>
          <w:sz w:val="20"/>
          <w:u w:val="single"/>
        </w:rPr>
      </w:pPr>
      <w:r w:rsidRPr="00236A30">
        <w:rPr>
          <w:rFonts w:ascii="Arial Narrow" w:hAnsi="Arial Narrow"/>
          <w:b/>
          <w:bCs/>
          <w:sz w:val="20"/>
          <w:u w:val="single"/>
        </w:rPr>
        <w:t>CZĘŚĆ ARCHITEKT</w:t>
      </w:r>
      <w:r w:rsidR="00236A30">
        <w:rPr>
          <w:rFonts w:ascii="Arial Narrow" w:hAnsi="Arial Narrow"/>
          <w:b/>
          <w:bCs/>
          <w:sz w:val="20"/>
          <w:u w:val="single"/>
        </w:rPr>
        <w:t>URA KRAJOBRAZU</w:t>
      </w:r>
      <w:r w:rsidRPr="00236A30">
        <w:rPr>
          <w:rFonts w:ascii="Arial Narrow" w:hAnsi="Arial Narrow"/>
          <w:b/>
          <w:bCs/>
          <w:sz w:val="20"/>
          <w:u w:val="single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4672"/>
      </w:tblGrid>
      <w:tr w:rsidR="00441052" w:rsidRPr="00236A30" w14:paraId="4FE388AB" w14:textId="77777777" w:rsidTr="004D2BF2">
        <w:trPr>
          <w:trHeight w:val="456"/>
        </w:trPr>
        <w:tc>
          <w:tcPr>
            <w:tcW w:w="4282" w:type="dxa"/>
          </w:tcPr>
          <w:p w14:paraId="57A1AE41" w14:textId="77777777" w:rsidR="00441052" w:rsidRPr="00236A30" w:rsidRDefault="00441052" w:rsidP="004D2BF2">
            <w:pPr>
              <w:pStyle w:val="Podtytul"/>
              <w:jc w:val="both"/>
              <w:rPr>
                <w:rFonts w:ascii="Arial Narrow" w:hAnsi="Arial Narrow"/>
                <w:b/>
                <w:sz w:val="20"/>
                <w:u w:val="single"/>
              </w:rPr>
            </w:pPr>
            <w:r w:rsidRPr="00236A30">
              <w:rPr>
                <w:rFonts w:ascii="Arial Narrow" w:hAnsi="Arial Narrow"/>
                <w:b/>
                <w:sz w:val="20"/>
                <w:u w:val="single"/>
              </w:rPr>
              <w:t>Autor:</w:t>
            </w:r>
          </w:p>
          <w:p w14:paraId="70A6E068" w14:textId="77777777" w:rsidR="00441052" w:rsidRPr="00236A30" w:rsidRDefault="00441052" w:rsidP="004D2BF2">
            <w:pPr>
              <w:pStyle w:val="Podtytul"/>
              <w:jc w:val="both"/>
              <w:rPr>
                <w:rFonts w:ascii="Arial Narrow" w:hAnsi="Arial Narrow"/>
                <w:bCs/>
                <w:sz w:val="18"/>
                <w:szCs w:val="18"/>
                <w:lang w:val="de-DE"/>
              </w:rPr>
            </w:pP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mgr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inż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arch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. Emilia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Skwira</w:t>
            </w:r>
            <w:proofErr w:type="spellEnd"/>
          </w:p>
          <w:p w14:paraId="6E7F7A62" w14:textId="77777777" w:rsidR="00441052" w:rsidRDefault="00441052" w:rsidP="004D2BF2">
            <w:pPr>
              <w:pStyle w:val="Podtytul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236A30">
              <w:rPr>
                <w:rFonts w:ascii="Arial Narrow" w:hAnsi="Arial Narrow"/>
                <w:bCs/>
                <w:sz w:val="18"/>
                <w:szCs w:val="18"/>
              </w:rPr>
              <w:t xml:space="preserve">nr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</w:rPr>
              <w:t>upr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</w:rPr>
              <w:t>. MA/040/13</w:t>
            </w:r>
          </w:p>
          <w:p w14:paraId="4CFBEC18" w14:textId="2FF17BD1" w:rsidR="00236A30" w:rsidRPr="00236A30" w:rsidRDefault="00236A30" w:rsidP="004D2BF2">
            <w:pPr>
              <w:pStyle w:val="Podtytul"/>
              <w:jc w:val="both"/>
              <w:rPr>
                <w:rFonts w:ascii="Arial Narrow" w:hAnsi="Arial Narrow"/>
                <w:bCs/>
                <w:sz w:val="20"/>
              </w:rPr>
            </w:pPr>
            <w:r w:rsidRPr="00236A30">
              <w:rPr>
                <w:rFonts w:ascii="Arial Narrow" w:hAnsi="Arial Narrow"/>
                <w:bCs/>
                <w:sz w:val="20"/>
              </w:rPr>
              <w:t>proj. zieleni Emilia Maliszewska</w:t>
            </w:r>
          </w:p>
        </w:tc>
        <w:tc>
          <w:tcPr>
            <w:tcW w:w="4672" w:type="dxa"/>
          </w:tcPr>
          <w:p w14:paraId="779D275D" w14:textId="77777777" w:rsidR="00441052" w:rsidRPr="00236A30" w:rsidRDefault="00441052" w:rsidP="004D2BF2">
            <w:pPr>
              <w:pStyle w:val="Podtytul"/>
              <w:jc w:val="both"/>
              <w:rPr>
                <w:rFonts w:ascii="Arial Narrow" w:hAnsi="Arial Narrow"/>
                <w:b/>
                <w:sz w:val="20"/>
                <w:u w:val="single"/>
              </w:rPr>
            </w:pPr>
            <w:r w:rsidRPr="00236A30">
              <w:rPr>
                <w:rFonts w:ascii="Arial Narrow" w:hAnsi="Arial Narrow"/>
                <w:b/>
                <w:sz w:val="20"/>
                <w:u w:val="single"/>
              </w:rPr>
              <w:t>Sprawdzający:</w:t>
            </w:r>
          </w:p>
          <w:p w14:paraId="62FC0209" w14:textId="77777777" w:rsidR="00441052" w:rsidRPr="00236A30" w:rsidRDefault="00441052" w:rsidP="004D2BF2">
            <w:pPr>
              <w:pStyle w:val="Podtytul"/>
              <w:jc w:val="both"/>
              <w:rPr>
                <w:rFonts w:ascii="Arial Narrow" w:hAnsi="Arial Narrow"/>
                <w:bCs/>
                <w:sz w:val="18"/>
                <w:szCs w:val="18"/>
                <w:lang w:val="de-DE"/>
              </w:rPr>
            </w:pP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mgr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inż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arch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. Sylwester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>Piętak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  <w:lang w:val="de-DE"/>
              </w:rPr>
              <w:t xml:space="preserve">     </w:t>
            </w:r>
          </w:p>
          <w:p w14:paraId="78E6F8CB" w14:textId="77777777" w:rsidR="00441052" w:rsidRPr="00236A30" w:rsidRDefault="00441052" w:rsidP="004D2BF2">
            <w:pPr>
              <w:pStyle w:val="Podtytul"/>
              <w:jc w:val="both"/>
              <w:rPr>
                <w:rFonts w:ascii="Arial Narrow" w:hAnsi="Arial Narrow"/>
                <w:b/>
                <w:sz w:val="20"/>
                <w:u w:val="single"/>
              </w:rPr>
            </w:pPr>
            <w:r w:rsidRPr="00236A30">
              <w:rPr>
                <w:rFonts w:ascii="Arial Narrow" w:hAnsi="Arial Narrow"/>
                <w:bCs/>
                <w:sz w:val="18"/>
                <w:szCs w:val="18"/>
              </w:rPr>
              <w:t xml:space="preserve">nr </w:t>
            </w:r>
            <w:proofErr w:type="spellStart"/>
            <w:r w:rsidRPr="00236A30">
              <w:rPr>
                <w:rFonts w:ascii="Arial Narrow" w:hAnsi="Arial Narrow"/>
                <w:bCs/>
                <w:sz w:val="18"/>
                <w:szCs w:val="18"/>
              </w:rPr>
              <w:t>upr</w:t>
            </w:r>
            <w:proofErr w:type="spellEnd"/>
            <w:r w:rsidRPr="00236A30">
              <w:rPr>
                <w:rFonts w:ascii="Arial Narrow" w:hAnsi="Arial Narrow"/>
                <w:bCs/>
                <w:sz w:val="18"/>
                <w:szCs w:val="18"/>
              </w:rPr>
              <w:t>. MA/014/07</w:t>
            </w:r>
          </w:p>
        </w:tc>
      </w:tr>
    </w:tbl>
    <w:p w14:paraId="679CA56C" w14:textId="7F82FD11" w:rsidR="004B5065" w:rsidRPr="00236A30" w:rsidRDefault="004B5065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5E2472AD" w14:textId="37502E24" w:rsidR="00B65E36" w:rsidRDefault="00B65E36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436048F3" w14:textId="77777777" w:rsidR="00236A30" w:rsidRDefault="00236A30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022291CE" w14:textId="77777777" w:rsidR="00236A30" w:rsidRPr="00236A30" w:rsidRDefault="00236A30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1A06E602" w14:textId="15B2A6C8" w:rsidR="00B65E36" w:rsidRPr="00236A30" w:rsidRDefault="00B65E36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1ADBE6FE" w14:textId="77777777" w:rsidR="00AC1711" w:rsidRPr="00236A30" w:rsidRDefault="00AC1711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01B50826" w14:textId="190643D8" w:rsidR="00B65E36" w:rsidRPr="00236A30" w:rsidRDefault="00B65E36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20656521" w14:textId="6CE55B2F" w:rsidR="00B65E36" w:rsidRPr="00236A30" w:rsidRDefault="00B65E36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35E7FCC1" w14:textId="77777777" w:rsidR="00B65E36" w:rsidRPr="00236A30" w:rsidRDefault="00B65E36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60D65D44" w14:textId="77777777" w:rsidR="00B70BAB" w:rsidRPr="00236A30" w:rsidRDefault="00B70BAB" w:rsidP="00B70BAB">
      <w:pPr>
        <w:widowControl w:val="0"/>
        <w:autoSpaceDE w:val="0"/>
        <w:jc w:val="both"/>
        <w:rPr>
          <w:rFonts w:ascii="Arial Narrow" w:hAnsi="Arial Narrow"/>
        </w:rPr>
      </w:pPr>
    </w:p>
    <w:p w14:paraId="1AC4EC1F" w14:textId="77777777" w:rsidR="00B70BAB" w:rsidRPr="00236A30" w:rsidRDefault="00B70BAB" w:rsidP="00B70BAB">
      <w:pPr>
        <w:pStyle w:val="Podtytul"/>
        <w:pBdr>
          <w:top w:val="single" w:sz="4" w:space="1" w:color="auto"/>
        </w:pBdr>
        <w:jc w:val="both"/>
        <w:rPr>
          <w:rFonts w:ascii="Arial Narrow" w:hAnsi="Arial Narrow" w:cs="Arial"/>
          <w:b/>
          <w:bCs/>
          <w:sz w:val="24"/>
          <w:szCs w:val="24"/>
          <w:u w:val="single"/>
        </w:rPr>
      </w:pPr>
      <w:r w:rsidRPr="00236A30">
        <w:rPr>
          <w:rFonts w:ascii="Arial Narrow" w:hAnsi="Arial Narrow" w:cs="Arial"/>
          <w:b/>
          <w:bCs/>
          <w:sz w:val="24"/>
          <w:szCs w:val="24"/>
          <w:u w:val="single"/>
        </w:rPr>
        <w:t>Jednostka projektowa:</w:t>
      </w:r>
    </w:p>
    <w:p w14:paraId="0FA322C1" w14:textId="77777777" w:rsidR="00B70BAB" w:rsidRPr="00236A30" w:rsidRDefault="00B70BAB" w:rsidP="00B70BAB">
      <w:pPr>
        <w:widowControl w:val="0"/>
        <w:autoSpaceDE w:val="0"/>
        <w:jc w:val="both"/>
        <w:rPr>
          <w:rFonts w:ascii="Arial Narrow" w:hAnsi="Arial Narrow" w:cs="Arial"/>
          <w:sz w:val="18"/>
          <w:szCs w:val="18"/>
        </w:rPr>
      </w:pPr>
      <w:r w:rsidRPr="00236A30">
        <w:rPr>
          <w:rFonts w:ascii="Arial Narrow" w:hAnsi="Arial Narrow" w:cs="Arial"/>
          <w:sz w:val="18"/>
          <w:szCs w:val="18"/>
        </w:rPr>
        <w:t>EMBI ARCHITEKTURA Spółka z o.o.</w:t>
      </w:r>
    </w:p>
    <w:p w14:paraId="1A15BCAA" w14:textId="77777777" w:rsidR="00B70BAB" w:rsidRPr="00236A30" w:rsidRDefault="00B70BAB" w:rsidP="00B70BAB">
      <w:pPr>
        <w:pStyle w:val="Podtytul"/>
        <w:jc w:val="both"/>
        <w:rPr>
          <w:rFonts w:ascii="Arial Narrow" w:hAnsi="Arial Narrow" w:cs="Arial"/>
          <w:sz w:val="18"/>
          <w:szCs w:val="18"/>
        </w:rPr>
      </w:pPr>
      <w:r w:rsidRPr="00236A30">
        <w:rPr>
          <w:rFonts w:ascii="Arial Narrow" w:hAnsi="Arial Narrow" w:cs="Arial"/>
          <w:sz w:val="18"/>
          <w:szCs w:val="18"/>
        </w:rPr>
        <w:t>26-610 Radom, ul. Szewska 28 lok. 2</w:t>
      </w:r>
    </w:p>
    <w:p w14:paraId="72C359A8" w14:textId="3C574E99" w:rsidR="0058208A" w:rsidRPr="00236A30" w:rsidRDefault="00AC1711" w:rsidP="00741D42">
      <w:pPr>
        <w:pBdr>
          <w:top w:val="single" w:sz="4" w:space="1" w:color="auto"/>
        </w:pBdr>
        <w:spacing w:line="0" w:lineRule="atLeast"/>
        <w:jc w:val="center"/>
        <w:rPr>
          <w:rFonts w:ascii="Arial Narrow" w:hAnsi="Arial Narrow" w:cs="Arial"/>
          <w:color w:val="FF0000"/>
          <w:sz w:val="22"/>
          <w:szCs w:val="22"/>
        </w:rPr>
      </w:pPr>
      <w:r w:rsidRPr="00236A30">
        <w:rPr>
          <w:rFonts w:ascii="Arial Narrow" w:hAnsi="Arial Narrow" w:cs="Arial"/>
          <w:bCs/>
        </w:rPr>
        <w:t>Lipiec 2023</w:t>
      </w:r>
    </w:p>
    <w:sectPr w:rsidR="0058208A" w:rsidRPr="00236A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5A796" w14:textId="77777777" w:rsidR="00F115DA" w:rsidRDefault="00F115DA" w:rsidP="00437A32">
      <w:r>
        <w:separator/>
      </w:r>
    </w:p>
  </w:endnote>
  <w:endnote w:type="continuationSeparator" w:id="0">
    <w:p w14:paraId="3F24DB82" w14:textId="77777777" w:rsidR="00F115DA" w:rsidRDefault="00F115DA" w:rsidP="0043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Bold">
    <w:altName w:val="Calibri"/>
    <w:charset w:val="02"/>
    <w:family w:val="auto"/>
    <w:pitch w:val="variable"/>
    <w:sig w:usb0="00000000" w:usb1="10000000" w:usb2="00000000" w:usb3="00000000" w:csb0="80000000" w:csb1="00000000"/>
  </w:font>
  <w:font w:name="UniversalMath1 BT">
    <w:altName w:val="Symbo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15297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A910BC1" w14:textId="5F49BC97" w:rsidR="0034129A" w:rsidRPr="00A4597D" w:rsidRDefault="0034129A">
        <w:pPr>
          <w:pStyle w:val="Stopka"/>
          <w:jc w:val="right"/>
          <w:rPr>
            <w:rFonts w:ascii="Arial Narrow" w:hAnsi="Arial Narrow"/>
          </w:rPr>
        </w:pPr>
        <w:r w:rsidRPr="00A4597D">
          <w:rPr>
            <w:rFonts w:ascii="Arial Narrow" w:hAnsi="Arial Narrow"/>
          </w:rPr>
          <w:fldChar w:fldCharType="begin"/>
        </w:r>
        <w:r w:rsidRPr="00A4597D">
          <w:rPr>
            <w:rFonts w:ascii="Arial Narrow" w:hAnsi="Arial Narrow"/>
          </w:rPr>
          <w:instrText>PAGE   \* MERGEFORMAT</w:instrText>
        </w:r>
        <w:r w:rsidRPr="00A4597D">
          <w:rPr>
            <w:rFonts w:ascii="Arial Narrow" w:hAnsi="Arial Narrow"/>
          </w:rPr>
          <w:fldChar w:fldCharType="separate"/>
        </w:r>
        <w:r w:rsidRPr="00A4597D">
          <w:rPr>
            <w:rFonts w:ascii="Arial Narrow" w:hAnsi="Arial Narrow"/>
          </w:rPr>
          <w:t>2</w:t>
        </w:r>
        <w:r w:rsidRPr="00A4597D">
          <w:rPr>
            <w:rFonts w:ascii="Arial Narrow" w:hAnsi="Arial Narrow"/>
          </w:rPr>
          <w:fldChar w:fldCharType="end"/>
        </w:r>
      </w:p>
    </w:sdtContent>
  </w:sdt>
  <w:p w14:paraId="783F60ED" w14:textId="05A1C862" w:rsidR="0034129A" w:rsidRPr="00437A32" w:rsidRDefault="0034129A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68B2" w14:textId="77777777" w:rsidR="00F115DA" w:rsidRDefault="00F115DA" w:rsidP="00437A32">
      <w:r>
        <w:separator/>
      </w:r>
    </w:p>
  </w:footnote>
  <w:footnote w:type="continuationSeparator" w:id="0">
    <w:p w14:paraId="7C5C911C" w14:textId="77777777" w:rsidR="00F115DA" w:rsidRDefault="00F115DA" w:rsidP="0043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1AF626"/>
    <w:multiLevelType w:val="hybridMultilevel"/>
    <w:tmpl w:val="C44F162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30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00000004"/>
    <w:multiLevelType w:val="multilevel"/>
    <w:tmpl w:val="FC96B4C6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3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12CC7BC4"/>
    <w:name w:val="WW8Num5"/>
    <w:lvl w:ilvl="0">
      <w:start w:val="1"/>
      <w:numFmt w:val="upperRoman"/>
      <w:pStyle w:val="Nagwek9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</w:rPr>
    </w:lvl>
  </w:abstractNum>
  <w:abstractNum w:abstractNumId="4" w15:restartNumberingAfterBreak="0">
    <w:nsid w:val="00000006"/>
    <w:multiLevelType w:val="multilevel"/>
    <w:tmpl w:val="C62E48FE"/>
    <w:name w:val="WW8Num6"/>
    <w:lvl w:ilvl="0">
      <w:start w:val="4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="Arial" w:hAnsi="Arial" w:cs="Arial"/>
      </w:rPr>
    </w:lvl>
    <w:lvl w:ilvl="1">
      <w:start w:val="18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Arial"/>
      </w:rPr>
    </w:lvl>
  </w:abstractNum>
  <w:abstractNum w:abstractNumId="7" w15:restartNumberingAfterBreak="0">
    <w:nsid w:val="00000009"/>
    <w:multiLevelType w:val="multilevel"/>
    <w:tmpl w:val="6E2E4328"/>
    <w:name w:val="WW8Num9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b/>
        <w:bCs/>
      </w:rPr>
    </w:lvl>
    <w:lvl w:ilvl="1">
      <w:start w:val="4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0000000D"/>
    <w:multiLevelType w:val="multilevel"/>
    <w:tmpl w:val="40D8311A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cs="Arial"/>
      </w:rPr>
    </w:lvl>
  </w:abstractNum>
  <w:abstractNum w:abstractNumId="10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2008"/>
        </w:tabs>
        <w:ind w:left="2008" w:hanging="360"/>
      </w:pPr>
      <w:rPr>
        <w:rFonts w:ascii="TechnicBold" w:hAnsi="TechnicBold"/>
        <w:b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Arial"/>
      </w:rPr>
    </w:lvl>
  </w:abstractNum>
  <w:abstractNum w:abstractNumId="12" w15:restartNumberingAfterBreak="0">
    <w:nsid w:val="00000018"/>
    <w:multiLevelType w:val="multilevel"/>
    <w:tmpl w:val="223A95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4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2">
      <w:start w:val="1"/>
      <w:numFmt w:val="upperLetter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upperLetter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3" w15:restartNumberingAfterBreak="0">
    <w:nsid w:val="08E32CCF"/>
    <w:multiLevelType w:val="hybridMultilevel"/>
    <w:tmpl w:val="621C4A56"/>
    <w:lvl w:ilvl="0" w:tplc="7E0C20E6">
      <w:start w:val="1"/>
      <w:numFmt w:val="bullet"/>
      <w:lvlText w:val=""/>
      <w:lvlJc w:val="left"/>
      <w:pPr>
        <w:tabs>
          <w:tab w:val="num" w:pos="1146"/>
        </w:tabs>
        <w:ind w:left="1146" w:hanging="360"/>
      </w:pPr>
      <w:rPr>
        <w:rFonts w:ascii="UniversalMath1 BT" w:hAnsi="UniversalMath1 B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AC25DA4"/>
    <w:multiLevelType w:val="hybridMultilevel"/>
    <w:tmpl w:val="A8AC7484"/>
    <w:name w:val="WW8Num522"/>
    <w:lvl w:ilvl="0" w:tplc="6B563BCE">
      <w:start w:val="4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E95E21"/>
    <w:multiLevelType w:val="multilevel"/>
    <w:tmpl w:val="AA4E00FA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 w15:restartNumberingAfterBreak="0">
    <w:nsid w:val="11646338"/>
    <w:multiLevelType w:val="hybridMultilevel"/>
    <w:tmpl w:val="79483242"/>
    <w:lvl w:ilvl="0" w:tplc="DB8AB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26A44"/>
    <w:multiLevelType w:val="hybridMultilevel"/>
    <w:tmpl w:val="5F722B28"/>
    <w:lvl w:ilvl="0" w:tplc="EDFA510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7C8797B"/>
    <w:multiLevelType w:val="hybridMultilevel"/>
    <w:tmpl w:val="6B34477E"/>
    <w:lvl w:ilvl="0" w:tplc="27EA8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6E0DB5"/>
    <w:multiLevelType w:val="hybridMultilevel"/>
    <w:tmpl w:val="AF46AD72"/>
    <w:lvl w:ilvl="0" w:tplc="BA42E9B6">
      <w:start w:val="1"/>
      <w:numFmt w:val="bullet"/>
      <w:lvlText w:val="-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20AB7F32"/>
    <w:multiLevelType w:val="hybridMultilevel"/>
    <w:tmpl w:val="D166C702"/>
    <w:lvl w:ilvl="0" w:tplc="3876974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6F6BAD"/>
    <w:multiLevelType w:val="hybridMultilevel"/>
    <w:tmpl w:val="C16CFFCC"/>
    <w:lvl w:ilvl="0" w:tplc="BFAEF57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9457492"/>
    <w:multiLevelType w:val="hybridMultilevel"/>
    <w:tmpl w:val="2B76C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24506B"/>
    <w:multiLevelType w:val="multilevel"/>
    <w:tmpl w:val="7100A684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4" w15:restartNumberingAfterBreak="0">
    <w:nsid w:val="2E2C2E02"/>
    <w:multiLevelType w:val="hybridMultilevel"/>
    <w:tmpl w:val="B28185B7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0EE5F76"/>
    <w:multiLevelType w:val="hybridMultilevel"/>
    <w:tmpl w:val="D5B8905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427B1CE5"/>
    <w:multiLevelType w:val="hybridMultilevel"/>
    <w:tmpl w:val="55D8A666"/>
    <w:lvl w:ilvl="0" w:tplc="7F3470BC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7637B2"/>
    <w:multiLevelType w:val="hybridMultilevel"/>
    <w:tmpl w:val="DBEC9058"/>
    <w:name w:val="WW8Num52"/>
    <w:lvl w:ilvl="0" w:tplc="287A2438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D31286"/>
    <w:multiLevelType w:val="hybridMultilevel"/>
    <w:tmpl w:val="F31894A0"/>
    <w:lvl w:ilvl="0" w:tplc="6EF8AEA2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4993621B"/>
    <w:multiLevelType w:val="hybridMultilevel"/>
    <w:tmpl w:val="E61E8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250C7"/>
    <w:multiLevelType w:val="hybridMultilevel"/>
    <w:tmpl w:val="1D0475DC"/>
    <w:lvl w:ilvl="0" w:tplc="D03C2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432D89"/>
    <w:multiLevelType w:val="hybridMultilevel"/>
    <w:tmpl w:val="15827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7681E0"/>
    <w:multiLevelType w:val="hybridMultilevel"/>
    <w:tmpl w:val="80D1F5F4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CB107AB"/>
    <w:multiLevelType w:val="hybridMultilevel"/>
    <w:tmpl w:val="9B42C986"/>
    <w:lvl w:ilvl="0" w:tplc="152CAE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CDA26CB"/>
    <w:multiLevelType w:val="hybridMultilevel"/>
    <w:tmpl w:val="57E9CD00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F7C2F81"/>
    <w:multiLevelType w:val="hybridMultilevel"/>
    <w:tmpl w:val="57503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94C09"/>
    <w:multiLevelType w:val="multilevel"/>
    <w:tmpl w:val="50DEA4F2"/>
    <w:lvl w:ilvl="0">
      <w:start w:val="2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D04642"/>
    <w:multiLevelType w:val="hybridMultilevel"/>
    <w:tmpl w:val="79483242"/>
    <w:lvl w:ilvl="0" w:tplc="DB8AB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60876"/>
    <w:multiLevelType w:val="hybridMultilevel"/>
    <w:tmpl w:val="79483242"/>
    <w:lvl w:ilvl="0" w:tplc="DB8AB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560827">
    <w:abstractNumId w:val="14"/>
  </w:num>
  <w:num w:numId="2" w16cid:durableId="1911234318">
    <w:abstractNumId w:val="37"/>
  </w:num>
  <w:num w:numId="3" w16cid:durableId="184909535">
    <w:abstractNumId w:val="38"/>
  </w:num>
  <w:num w:numId="4" w16cid:durableId="1486553556">
    <w:abstractNumId w:val="36"/>
  </w:num>
  <w:num w:numId="5" w16cid:durableId="1613898392">
    <w:abstractNumId w:val="16"/>
  </w:num>
  <w:num w:numId="6" w16cid:durableId="318458079">
    <w:abstractNumId w:val="3"/>
  </w:num>
  <w:num w:numId="7" w16cid:durableId="1524517518">
    <w:abstractNumId w:val="8"/>
  </w:num>
  <w:num w:numId="8" w16cid:durableId="791169718">
    <w:abstractNumId w:val="27"/>
  </w:num>
  <w:num w:numId="9" w16cid:durableId="678046287">
    <w:abstractNumId w:val="7"/>
  </w:num>
  <w:num w:numId="10" w16cid:durableId="646477676">
    <w:abstractNumId w:val="18"/>
  </w:num>
  <w:num w:numId="11" w16cid:durableId="1278368324">
    <w:abstractNumId w:val="28"/>
  </w:num>
  <w:num w:numId="12" w16cid:durableId="1218661316">
    <w:abstractNumId w:val="1"/>
  </w:num>
  <w:num w:numId="13" w16cid:durableId="1058747409">
    <w:abstractNumId w:val="2"/>
  </w:num>
  <w:num w:numId="14" w16cid:durableId="559831400">
    <w:abstractNumId w:val="4"/>
  </w:num>
  <w:num w:numId="15" w16cid:durableId="1992784542">
    <w:abstractNumId w:val="5"/>
  </w:num>
  <w:num w:numId="16" w16cid:durableId="546375584">
    <w:abstractNumId w:val="6"/>
  </w:num>
  <w:num w:numId="17" w16cid:durableId="503908380">
    <w:abstractNumId w:val="10"/>
  </w:num>
  <w:num w:numId="18" w16cid:durableId="2102946367">
    <w:abstractNumId w:val="12"/>
  </w:num>
  <w:num w:numId="19" w16cid:durableId="1884712452">
    <w:abstractNumId w:val="19"/>
  </w:num>
  <w:num w:numId="20" w16cid:durableId="591862360">
    <w:abstractNumId w:val="26"/>
  </w:num>
  <w:num w:numId="21" w16cid:durableId="947081647">
    <w:abstractNumId w:val="15"/>
  </w:num>
  <w:num w:numId="22" w16cid:durableId="1574243791">
    <w:abstractNumId w:val="9"/>
  </w:num>
  <w:num w:numId="23" w16cid:durableId="1847671830">
    <w:abstractNumId w:val="11"/>
  </w:num>
  <w:num w:numId="24" w16cid:durableId="771435556">
    <w:abstractNumId w:val="33"/>
  </w:num>
  <w:num w:numId="25" w16cid:durableId="376583542">
    <w:abstractNumId w:val="23"/>
  </w:num>
  <w:num w:numId="26" w16cid:durableId="1962149343">
    <w:abstractNumId w:val="17"/>
  </w:num>
  <w:num w:numId="27" w16cid:durableId="1864509697">
    <w:abstractNumId w:val="13"/>
  </w:num>
  <w:num w:numId="28" w16cid:durableId="709039921">
    <w:abstractNumId w:val="21"/>
  </w:num>
  <w:num w:numId="29" w16cid:durableId="1682321276">
    <w:abstractNumId w:val="22"/>
  </w:num>
  <w:num w:numId="30" w16cid:durableId="893083666">
    <w:abstractNumId w:val="20"/>
  </w:num>
  <w:num w:numId="31" w16cid:durableId="792094436">
    <w:abstractNumId w:val="35"/>
  </w:num>
  <w:num w:numId="32" w16cid:durableId="1319115111">
    <w:abstractNumId w:val="25"/>
  </w:num>
  <w:num w:numId="33" w16cid:durableId="873423088">
    <w:abstractNumId w:val="31"/>
  </w:num>
  <w:num w:numId="34" w16cid:durableId="968634886">
    <w:abstractNumId w:val="29"/>
  </w:num>
  <w:num w:numId="35" w16cid:durableId="1990817146">
    <w:abstractNumId w:val="30"/>
  </w:num>
  <w:num w:numId="36" w16cid:durableId="2057268756">
    <w:abstractNumId w:val="34"/>
  </w:num>
  <w:num w:numId="37" w16cid:durableId="662125678">
    <w:abstractNumId w:val="0"/>
  </w:num>
  <w:num w:numId="38" w16cid:durableId="2042244485">
    <w:abstractNumId w:val="32"/>
  </w:num>
  <w:num w:numId="39" w16cid:durableId="91910126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88"/>
    <w:rsid w:val="00044DB1"/>
    <w:rsid w:val="0008217D"/>
    <w:rsid w:val="000C1D6B"/>
    <w:rsid w:val="000D06FC"/>
    <w:rsid w:val="000D7475"/>
    <w:rsid w:val="00110313"/>
    <w:rsid w:val="001220F4"/>
    <w:rsid w:val="00122F75"/>
    <w:rsid w:val="001355E3"/>
    <w:rsid w:val="001452CE"/>
    <w:rsid w:val="00166787"/>
    <w:rsid w:val="001A2DEA"/>
    <w:rsid w:val="001B5171"/>
    <w:rsid w:val="001B5467"/>
    <w:rsid w:val="001E5711"/>
    <w:rsid w:val="00214392"/>
    <w:rsid w:val="002239A2"/>
    <w:rsid w:val="00236A30"/>
    <w:rsid w:val="002415C0"/>
    <w:rsid w:val="00250FC9"/>
    <w:rsid w:val="00253852"/>
    <w:rsid w:val="00261A29"/>
    <w:rsid w:val="00280732"/>
    <w:rsid w:val="00293300"/>
    <w:rsid w:val="00293A1F"/>
    <w:rsid w:val="002D616F"/>
    <w:rsid w:val="002F7A34"/>
    <w:rsid w:val="003059EC"/>
    <w:rsid w:val="00321777"/>
    <w:rsid w:val="00322C42"/>
    <w:rsid w:val="003364B3"/>
    <w:rsid w:val="0034129A"/>
    <w:rsid w:val="00346099"/>
    <w:rsid w:val="003652FB"/>
    <w:rsid w:val="00380EC7"/>
    <w:rsid w:val="0039717E"/>
    <w:rsid w:val="003A6495"/>
    <w:rsid w:val="003A7798"/>
    <w:rsid w:val="003B3609"/>
    <w:rsid w:val="003D352B"/>
    <w:rsid w:val="003D7FB5"/>
    <w:rsid w:val="003E75E8"/>
    <w:rsid w:val="003F0C8B"/>
    <w:rsid w:val="003F19C9"/>
    <w:rsid w:val="00411301"/>
    <w:rsid w:val="00422273"/>
    <w:rsid w:val="00422F8A"/>
    <w:rsid w:val="00437A32"/>
    <w:rsid w:val="00441052"/>
    <w:rsid w:val="00457F7B"/>
    <w:rsid w:val="00464059"/>
    <w:rsid w:val="00465999"/>
    <w:rsid w:val="00481BB9"/>
    <w:rsid w:val="00492C41"/>
    <w:rsid w:val="004B5065"/>
    <w:rsid w:val="004C36F7"/>
    <w:rsid w:val="004E06D2"/>
    <w:rsid w:val="004E13A7"/>
    <w:rsid w:val="004E3C46"/>
    <w:rsid w:val="00502435"/>
    <w:rsid w:val="00505C35"/>
    <w:rsid w:val="00534EC6"/>
    <w:rsid w:val="0054434A"/>
    <w:rsid w:val="00571EED"/>
    <w:rsid w:val="00571F2B"/>
    <w:rsid w:val="0058208A"/>
    <w:rsid w:val="005908BF"/>
    <w:rsid w:val="005C0E86"/>
    <w:rsid w:val="006413C5"/>
    <w:rsid w:val="006504BF"/>
    <w:rsid w:val="006653A1"/>
    <w:rsid w:val="006A0769"/>
    <w:rsid w:val="006A1150"/>
    <w:rsid w:val="006D7911"/>
    <w:rsid w:val="006E3475"/>
    <w:rsid w:val="00703112"/>
    <w:rsid w:val="00704C46"/>
    <w:rsid w:val="00711782"/>
    <w:rsid w:val="00741D42"/>
    <w:rsid w:val="00763FDE"/>
    <w:rsid w:val="00765422"/>
    <w:rsid w:val="007A0525"/>
    <w:rsid w:val="007B3D67"/>
    <w:rsid w:val="007D0AA4"/>
    <w:rsid w:val="007E02FC"/>
    <w:rsid w:val="007F206C"/>
    <w:rsid w:val="00810CF3"/>
    <w:rsid w:val="00812083"/>
    <w:rsid w:val="008343B6"/>
    <w:rsid w:val="008507F5"/>
    <w:rsid w:val="00856018"/>
    <w:rsid w:val="00865301"/>
    <w:rsid w:val="00873291"/>
    <w:rsid w:val="00887AFE"/>
    <w:rsid w:val="008A3688"/>
    <w:rsid w:val="008D0C2F"/>
    <w:rsid w:val="009204B5"/>
    <w:rsid w:val="00921818"/>
    <w:rsid w:val="009672C0"/>
    <w:rsid w:val="0099091A"/>
    <w:rsid w:val="00A21B11"/>
    <w:rsid w:val="00A250DC"/>
    <w:rsid w:val="00A4597D"/>
    <w:rsid w:val="00A47087"/>
    <w:rsid w:val="00A64613"/>
    <w:rsid w:val="00A73E6F"/>
    <w:rsid w:val="00AB535E"/>
    <w:rsid w:val="00AC1711"/>
    <w:rsid w:val="00AD3DA4"/>
    <w:rsid w:val="00AD53C2"/>
    <w:rsid w:val="00AF7CE2"/>
    <w:rsid w:val="00B016A7"/>
    <w:rsid w:val="00B11843"/>
    <w:rsid w:val="00B239B3"/>
    <w:rsid w:val="00B35E3D"/>
    <w:rsid w:val="00B56ADB"/>
    <w:rsid w:val="00B65E36"/>
    <w:rsid w:val="00B667AF"/>
    <w:rsid w:val="00B70BAB"/>
    <w:rsid w:val="00B76768"/>
    <w:rsid w:val="00B919B1"/>
    <w:rsid w:val="00BA18BF"/>
    <w:rsid w:val="00C146D4"/>
    <w:rsid w:val="00C20F2A"/>
    <w:rsid w:val="00C21FD4"/>
    <w:rsid w:val="00C24A5C"/>
    <w:rsid w:val="00C25DA2"/>
    <w:rsid w:val="00C476B5"/>
    <w:rsid w:val="00C57BA0"/>
    <w:rsid w:val="00CA7F4D"/>
    <w:rsid w:val="00CB0243"/>
    <w:rsid w:val="00D17612"/>
    <w:rsid w:val="00D46A79"/>
    <w:rsid w:val="00D93B5F"/>
    <w:rsid w:val="00DA67FF"/>
    <w:rsid w:val="00DB0BB8"/>
    <w:rsid w:val="00DC48D6"/>
    <w:rsid w:val="00DC6887"/>
    <w:rsid w:val="00DD076A"/>
    <w:rsid w:val="00E636CE"/>
    <w:rsid w:val="00E855E8"/>
    <w:rsid w:val="00E97337"/>
    <w:rsid w:val="00EB423B"/>
    <w:rsid w:val="00EC3E55"/>
    <w:rsid w:val="00ED2348"/>
    <w:rsid w:val="00ED614E"/>
    <w:rsid w:val="00EE629F"/>
    <w:rsid w:val="00EE7E53"/>
    <w:rsid w:val="00EF0B57"/>
    <w:rsid w:val="00EF404B"/>
    <w:rsid w:val="00F115DA"/>
    <w:rsid w:val="00F22FDE"/>
    <w:rsid w:val="00F70D0C"/>
    <w:rsid w:val="00F96296"/>
    <w:rsid w:val="00FA0CA4"/>
    <w:rsid w:val="00FA154E"/>
    <w:rsid w:val="00FC7063"/>
    <w:rsid w:val="00FF392E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0484"/>
  <w15:chartTrackingRefBased/>
  <w15:docId w15:val="{6769A7A9-04F7-4BF3-BDA7-F61D9034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36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50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437A32"/>
    <w:pPr>
      <w:numPr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rsid w:val="008A3688"/>
    <w:pPr>
      <w:pBdr>
        <w:top w:val="single" w:sz="4" w:space="7" w:color="000000"/>
        <w:bottom w:val="single" w:sz="4" w:space="7" w:color="000000"/>
      </w:pBdr>
      <w:jc w:val="center"/>
    </w:pPr>
    <w:rPr>
      <w:rFonts w:ascii="Goudy Old Style CE ATT" w:hAnsi="Goudy Old Style CE ATT"/>
      <w:b/>
      <w:sz w:val="36"/>
      <w:szCs w:val="20"/>
    </w:rPr>
  </w:style>
  <w:style w:type="paragraph" w:customStyle="1" w:styleId="Podtytul">
    <w:name w:val="Podtytul"/>
    <w:basedOn w:val="Normalny"/>
    <w:rsid w:val="008A3688"/>
    <w:pPr>
      <w:jc w:val="center"/>
    </w:pPr>
    <w:rPr>
      <w:rFonts w:ascii="Goudy Old Style CE ATT" w:hAnsi="Goudy Old Style CE ATT"/>
      <w:sz w:val="28"/>
      <w:szCs w:val="20"/>
    </w:rPr>
  </w:style>
  <w:style w:type="paragraph" w:styleId="Akapitzlist">
    <w:name w:val="List Paragraph"/>
    <w:basedOn w:val="Normalny"/>
    <w:uiPriority w:val="34"/>
    <w:qFormat/>
    <w:rsid w:val="008A36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7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A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37A32"/>
    <w:rPr>
      <w:rFonts w:ascii="Arial" w:eastAsia="Times New Roman" w:hAnsi="Arial" w:cs="Arial"/>
      <w:lang w:eastAsia="ar-SA"/>
    </w:rPr>
  </w:style>
  <w:style w:type="paragraph" w:customStyle="1" w:styleId="Zwykytekst1">
    <w:name w:val="Zwykły tekst1"/>
    <w:basedOn w:val="Normalny"/>
    <w:rsid w:val="00437A32"/>
    <w:pPr>
      <w:widowControl w:val="0"/>
      <w:spacing w:line="100" w:lineRule="atLeast"/>
    </w:pPr>
    <w:rPr>
      <w:rFonts w:eastAsia="SimSun" w:cs="Mangal"/>
      <w:kern w:val="2"/>
      <w:lang w:eastAsia="hi-IN" w:bidi="hi-IN"/>
    </w:rPr>
  </w:style>
  <w:style w:type="paragraph" w:styleId="Tekstpodstawowywcity">
    <w:name w:val="Body Text Indent"/>
    <w:basedOn w:val="Normalny"/>
    <w:link w:val="TekstpodstawowywcityZnak"/>
    <w:rsid w:val="008D0C2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D0C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rsid w:val="008D0C2F"/>
    <w:pPr>
      <w:overflowPunct w:val="0"/>
      <w:autoSpaceDE w:val="0"/>
      <w:ind w:left="426"/>
      <w:jc w:val="both"/>
      <w:textAlignment w:val="baseline"/>
    </w:pPr>
    <w:rPr>
      <w:rFonts w:ascii="Arial" w:hAnsi="Arial" w:cs="Arial"/>
      <w:sz w:val="22"/>
      <w:szCs w:val="20"/>
    </w:rPr>
  </w:style>
  <w:style w:type="table" w:styleId="Tabela-Siatka">
    <w:name w:val="Table Grid"/>
    <w:basedOn w:val="Standardowy"/>
    <w:rsid w:val="000D0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0D06FC"/>
    <w:pPr>
      <w:widowControl w:val="0"/>
      <w:autoSpaceDE w:val="0"/>
      <w:spacing w:line="100" w:lineRule="atLeast"/>
    </w:pPr>
    <w:rPr>
      <w:rFonts w:ascii="Arial" w:eastAsia="Arial" w:hAnsi="Arial" w:cs="Arial"/>
      <w:color w:val="000000"/>
      <w:kern w:val="2"/>
      <w:lang w:eastAsia="hi-IN" w:bidi="hi-IN"/>
    </w:rPr>
  </w:style>
  <w:style w:type="paragraph" w:styleId="Spistreci2">
    <w:name w:val="toc 2"/>
    <w:basedOn w:val="Normalny"/>
    <w:next w:val="Normalny"/>
    <w:rsid w:val="00DB0BB8"/>
    <w:pPr>
      <w:suppressAutoHyphens w:val="0"/>
      <w:jc w:val="center"/>
    </w:pPr>
    <w:rPr>
      <w:rFonts w:ascii="Arial" w:hAnsi="Arial"/>
      <w:b/>
      <w:smallCaps/>
    </w:rPr>
  </w:style>
  <w:style w:type="paragraph" w:styleId="Tekstpodstawowy">
    <w:name w:val="Body Text"/>
    <w:basedOn w:val="Normalny"/>
    <w:link w:val="TekstpodstawowyZnak"/>
    <w:rsid w:val="00DB0B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DB0B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DB0BB8"/>
    <w:pPr>
      <w:suppressLineNumbers/>
      <w:spacing w:line="360" w:lineRule="atLeast"/>
    </w:pPr>
    <w:rPr>
      <w:sz w:val="26"/>
      <w:szCs w:val="20"/>
    </w:rPr>
  </w:style>
  <w:style w:type="paragraph" w:customStyle="1" w:styleId="TableHeading">
    <w:name w:val="Table Heading"/>
    <w:basedOn w:val="TableContents"/>
    <w:rsid w:val="00DB0BB8"/>
    <w:pPr>
      <w:jc w:val="center"/>
    </w:pPr>
    <w:rPr>
      <w:b/>
      <w:bCs/>
      <w:i/>
      <w:iCs/>
    </w:rPr>
  </w:style>
  <w:style w:type="paragraph" w:customStyle="1" w:styleId="WW-NormalnyWeb">
    <w:name w:val="WW-Normalny (Web)"/>
    <w:basedOn w:val="Normalny"/>
    <w:rsid w:val="008507F5"/>
    <w:pPr>
      <w:spacing w:before="100" w:after="100"/>
    </w:pPr>
    <w:rPr>
      <w:szCs w:val="20"/>
    </w:rPr>
  </w:style>
  <w:style w:type="paragraph" w:customStyle="1" w:styleId="StylNagwek1Wyjustowany">
    <w:name w:val="Styl Nagłówek 1 + Wyjustowany"/>
    <w:basedOn w:val="Nagwek1"/>
    <w:rsid w:val="00A250DC"/>
    <w:pPr>
      <w:keepNext w:val="0"/>
      <w:keepLines w:val="0"/>
      <w:overflowPunct w:val="0"/>
      <w:autoSpaceDE w:val="0"/>
      <w:spacing w:before="120" w:after="120"/>
      <w:ind w:left="709" w:hanging="360"/>
      <w:jc w:val="both"/>
      <w:textAlignment w:val="baseline"/>
    </w:pPr>
    <w:rPr>
      <w:rFonts w:ascii="Arial" w:eastAsia="Times New Roman" w:hAnsi="Arial" w:cs="Arial"/>
      <w:color w:val="auto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50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ormalnyWeb">
    <w:name w:val="Normal (Web)"/>
    <w:basedOn w:val="Normalny"/>
    <w:uiPriority w:val="99"/>
    <w:unhideWhenUsed/>
    <w:rsid w:val="00EE629F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0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0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0F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4430-62A9-41AC-9FEE-C223191D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Piętak</dc:creator>
  <cp:keywords/>
  <dc:description/>
  <cp:lastModifiedBy>EMBI ARCHITEKTURA Sp. z o.o.</cp:lastModifiedBy>
  <cp:revision>3</cp:revision>
  <cp:lastPrinted>2022-11-15T13:33:00Z</cp:lastPrinted>
  <dcterms:created xsi:type="dcterms:W3CDTF">2023-07-12T08:27:00Z</dcterms:created>
  <dcterms:modified xsi:type="dcterms:W3CDTF">2023-07-12T08:33:00Z</dcterms:modified>
</cp:coreProperties>
</file>