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A" w:rsidRDefault="006911DA" w:rsidP="006911DA">
      <w:pPr>
        <w:spacing w:line="360" w:lineRule="auto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53EE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OBIEKT:  Budowa </w:t>
      </w:r>
      <w:r w:rsidR="00C7000C">
        <w:rPr>
          <w:sz w:val="24"/>
          <w:szCs w:val="24"/>
        </w:rPr>
        <w:t>kablowej</w:t>
      </w:r>
      <w:r w:rsidR="00B12D18">
        <w:rPr>
          <w:sz w:val="24"/>
          <w:szCs w:val="24"/>
        </w:rPr>
        <w:t xml:space="preserve"> linii </w:t>
      </w:r>
      <w:r>
        <w:rPr>
          <w:sz w:val="24"/>
          <w:szCs w:val="24"/>
        </w:rPr>
        <w:t xml:space="preserve">oświetlenia drogowego  w </w:t>
      </w:r>
      <w:r w:rsidR="00025432">
        <w:rPr>
          <w:sz w:val="24"/>
          <w:szCs w:val="24"/>
        </w:rPr>
        <w:t>pasie dróg</w:t>
      </w:r>
      <w:r w:rsidR="00C53EEC">
        <w:rPr>
          <w:sz w:val="24"/>
          <w:szCs w:val="24"/>
        </w:rPr>
        <w:t xml:space="preserve"> </w:t>
      </w:r>
    </w:p>
    <w:p w:rsidR="006911DA" w:rsidRDefault="00025432" w:rsidP="000254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gminnych</w:t>
      </w:r>
      <w:r w:rsidR="00C7000C">
        <w:rPr>
          <w:sz w:val="24"/>
          <w:szCs w:val="24"/>
        </w:rPr>
        <w:t xml:space="preserve"> w </w:t>
      </w:r>
      <w:proofErr w:type="spellStart"/>
      <w:r w:rsidR="00C7000C">
        <w:rPr>
          <w:sz w:val="24"/>
          <w:szCs w:val="24"/>
        </w:rPr>
        <w:t>msc</w:t>
      </w:r>
      <w:proofErr w:type="spellEnd"/>
      <w:r w:rsidR="00C7000C">
        <w:rPr>
          <w:sz w:val="24"/>
          <w:szCs w:val="24"/>
        </w:rPr>
        <w:t xml:space="preserve">. </w:t>
      </w:r>
      <w:r>
        <w:rPr>
          <w:sz w:val="24"/>
          <w:szCs w:val="24"/>
        </w:rPr>
        <w:t>Rudka</w:t>
      </w:r>
      <w:r w:rsidR="00C7000C">
        <w:rPr>
          <w:sz w:val="24"/>
          <w:szCs w:val="24"/>
        </w:rPr>
        <w:t xml:space="preserve"> </w:t>
      </w:r>
      <w:r w:rsidR="006911DA">
        <w:rPr>
          <w:sz w:val="24"/>
          <w:szCs w:val="24"/>
        </w:rPr>
        <w:t xml:space="preserve">gm. Szczytno       </w:t>
      </w:r>
    </w:p>
    <w:p w:rsidR="00C53EEC" w:rsidRDefault="00C53EEC" w:rsidP="00C53EEC">
      <w:pPr>
        <w:spacing w:line="360" w:lineRule="auto"/>
        <w:rPr>
          <w:sz w:val="24"/>
          <w:szCs w:val="24"/>
        </w:rPr>
      </w:pPr>
    </w:p>
    <w:p w:rsidR="00025432" w:rsidRDefault="006911DA" w:rsidP="00C7000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LOKALIZACJA INWESTYCJI: nieruchomości nr: </w:t>
      </w:r>
      <w:r w:rsidR="00025432">
        <w:rPr>
          <w:sz w:val="24"/>
          <w:szCs w:val="24"/>
        </w:rPr>
        <w:t>51/20, 51/21, 52/16, 135/13</w:t>
      </w:r>
    </w:p>
    <w:p w:rsidR="006911DA" w:rsidRDefault="00025432" w:rsidP="00025432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</w:t>
      </w:r>
      <w:r w:rsidR="00C53EEC">
        <w:rPr>
          <w:sz w:val="24"/>
          <w:szCs w:val="24"/>
        </w:rPr>
        <w:t xml:space="preserve"> </w:t>
      </w:r>
      <w:r w:rsidR="006911DA">
        <w:rPr>
          <w:sz w:val="24"/>
          <w:szCs w:val="24"/>
        </w:rPr>
        <w:t xml:space="preserve"> obręb </w:t>
      </w:r>
      <w:r>
        <w:rPr>
          <w:sz w:val="24"/>
          <w:szCs w:val="24"/>
        </w:rPr>
        <w:t xml:space="preserve">Rudka </w:t>
      </w:r>
      <w:r w:rsidR="00C7000C">
        <w:rPr>
          <w:sz w:val="24"/>
          <w:szCs w:val="24"/>
        </w:rPr>
        <w:t xml:space="preserve"> </w:t>
      </w:r>
      <w:r w:rsidR="006911DA"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C53EEC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C53EEC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</w:t>
      </w:r>
      <w:r w:rsidR="00C53EEC">
        <w:rPr>
          <w:rFonts w:ascii="Arial" w:hAnsi="Arial" w:cs="Arial"/>
        </w:rPr>
        <w:t xml:space="preserve">          </w:t>
      </w:r>
    </w:p>
    <w:p w:rsidR="006911DA" w:rsidRDefault="00C53EEC" w:rsidP="0002543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</w:t>
      </w:r>
      <w:r>
        <w:rPr>
          <w:rFonts w:ascii="Arial" w:hAnsi="Arial" w:cs="Arial"/>
        </w:rPr>
        <w:t xml:space="preserve">linii </w:t>
      </w:r>
      <w:r w:rsidR="006911DA">
        <w:rPr>
          <w:rFonts w:ascii="Arial" w:hAnsi="Arial" w:cs="Arial"/>
        </w:rPr>
        <w:t xml:space="preserve">oświetlenia drogowego  w </w:t>
      </w:r>
      <w:r w:rsidR="00025432">
        <w:rPr>
          <w:rFonts w:ascii="Arial" w:hAnsi="Arial" w:cs="Arial"/>
        </w:rPr>
        <w:t>Rudce</w:t>
      </w:r>
      <w:r w:rsidR="006911DA">
        <w:rPr>
          <w:rFonts w:ascii="Arial" w:hAnsi="Arial" w:cs="Arial"/>
        </w:rPr>
        <w:t xml:space="preserve">  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</w:t>
      </w:r>
      <w:r w:rsidR="00415B7F">
        <w:rPr>
          <w:rFonts w:ascii="Arial" w:hAnsi="Arial" w:cs="Arial"/>
        </w:rPr>
        <w:t xml:space="preserve">     z wykonaniem  kablowej</w:t>
      </w:r>
      <w:r w:rsidR="00AE2FCA">
        <w:rPr>
          <w:rFonts w:ascii="Arial" w:hAnsi="Arial" w:cs="Arial"/>
        </w:rPr>
        <w:t xml:space="preserve"> </w:t>
      </w:r>
      <w:r w:rsidR="00C53EEC">
        <w:rPr>
          <w:rFonts w:ascii="Arial" w:hAnsi="Arial" w:cs="Arial"/>
        </w:rPr>
        <w:t>linii oświetlenia dro</w:t>
      </w:r>
      <w:r>
        <w:rPr>
          <w:rFonts w:ascii="Arial" w:hAnsi="Arial" w:cs="Arial"/>
        </w:rPr>
        <w:t>go</w:t>
      </w:r>
      <w:r w:rsidR="00C53EEC">
        <w:rPr>
          <w:rFonts w:ascii="Arial" w:hAnsi="Arial" w:cs="Arial"/>
        </w:rPr>
        <w:t>wego</w:t>
      </w:r>
      <w:r>
        <w:rPr>
          <w:rFonts w:ascii="Arial" w:hAnsi="Arial" w:cs="Arial"/>
        </w:rPr>
        <w:t xml:space="preserve">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 w:rsidR="00C53EEC">
        <w:rPr>
          <w:rFonts w:ascii="Arial" w:hAnsi="Arial" w:cs="Arial"/>
        </w:rPr>
        <w:t>, NSEP E-004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</w:p>
    <w:p w:rsidR="00AE2FCA" w:rsidRDefault="00AE2FCA" w:rsidP="006911DA">
      <w:pPr>
        <w:ind w:left="540" w:hanging="540"/>
        <w:jc w:val="both"/>
        <w:rPr>
          <w:rFonts w:ascii="Arial" w:hAnsi="Arial" w:cs="Arial"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025432" w:rsidP="00C7000C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oprawy uliczne sodowe wyładowcze</w:t>
      </w:r>
      <w:r w:rsidR="006911DA">
        <w:rPr>
          <w:rFonts w:ascii="Arial" w:hAnsi="Arial" w:cs="Arial"/>
        </w:rPr>
        <w:t xml:space="preserve"> o mocy 70W , </w:t>
      </w:r>
    </w:p>
    <w:p w:rsidR="006911DA" w:rsidRDefault="006911DA" w:rsidP="00025432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</w:t>
      </w:r>
      <w:r w:rsidR="00025432">
        <w:rPr>
          <w:rFonts w:ascii="Arial" w:hAnsi="Arial" w:cs="Arial"/>
        </w:rPr>
        <w:t>żelbetowe</w:t>
      </w:r>
      <w:r w:rsidR="00C7000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lastRenderedPageBreak/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przyczepa do przewożenia kabli,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przystąpieniem do pomiarów lub badań, Wykonawca powiadomi Inżyniera o rodzaju, </w:t>
      </w:r>
      <w:r w:rsidR="006911DA">
        <w:rPr>
          <w:rFonts w:ascii="Arial" w:hAnsi="Arial" w:cs="Arial"/>
        </w:rPr>
        <w:lastRenderedPageBreak/>
        <w:t>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Times New Roman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CF"/>
    <w:rsid w:val="00025432"/>
    <w:rsid w:val="000520EB"/>
    <w:rsid w:val="000C3989"/>
    <w:rsid w:val="000D2587"/>
    <w:rsid w:val="00193908"/>
    <w:rsid w:val="001E3544"/>
    <w:rsid w:val="0024379E"/>
    <w:rsid w:val="002E7D18"/>
    <w:rsid w:val="0032356C"/>
    <w:rsid w:val="0034370A"/>
    <w:rsid w:val="003A6631"/>
    <w:rsid w:val="003C0C3E"/>
    <w:rsid w:val="003C4C03"/>
    <w:rsid w:val="00415B7F"/>
    <w:rsid w:val="00461F41"/>
    <w:rsid w:val="004A1F86"/>
    <w:rsid w:val="004F1BA5"/>
    <w:rsid w:val="00514949"/>
    <w:rsid w:val="00563B31"/>
    <w:rsid w:val="00573DF0"/>
    <w:rsid w:val="00593478"/>
    <w:rsid w:val="005E30CF"/>
    <w:rsid w:val="00657F99"/>
    <w:rsid w:val="00684969"/>
    <w:rsid w:val="006911DA"/>
    <w:rsid w:val="006F0BCB"/>
    <w:rsid w:val="00702EDC"/>
    <w:rsid w:val="007130B0"/>
    <w:rsid w:val="00777B0C"/>
    <w:rsid w:val="007B1202"/>
    <w:rsid w:val="00847C43"/>
    <w:rsid w:val="0088416D"/>
    <w:rsid w:val="008B3422"/>
    <w:rsid w:val="008D4FBC"/>
    <w:rsid w:val="008D642A"/>
    <w:rsid w:val="008E48CF"/>
    <w:rsid w:val="009469C2"/>
    <w:rsid w:val="00960593"/>
    <w:rsid w:val="00982787"/>
    <w:rsid w:val="00A70096"/>
    <w:rsid w:val="00AA7353"/>
    <w:rsid w:val="00AE2FCA"/>
    <w:rsid w:val="00B0491D"/>
    <w:rsid w:val="00B12D18"/>
    <w:rsid w:val="00C17264"/>
    <w:rsid w:val="00C53EEC"/>
    <w:rsid w:val="00C7000C"/>
    <w:rsid w:val="00D00605"/>
    <w:rsid w:val="00D51770"/>
    <w:rsid w:val="00D72FAF"/>
    <w:rsid w:val="00D86BFD"/>
    <w:rsid w:val="00D9040D"/>
    <w:rsid w:val="00E02CD6"/>
    <w:rsid w:val="00E10219"/>
    <w:rsid w:val="00E73626"/>
    <w:rsid w:val="00E9439B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7405</Words>
  <Characters>44430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UG6</cp:lastModifiedBy>
  <cp:revision>2</cp:revision>
  <cp:lastPrinted>2015-10-22T18:32:00Z</cp:lastPrinted>
  <dcterms:created xsi:type="dcterms:W3CDTF">2017-01-23T08:56:00Z</dcterms:created>
  <dcterms:modified xsi:type="dcterms:W3CDTF">2017-01-23T08:56:00Z</dcterms:modified>
</cp:coreProperties>
</file>