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53EE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OBIEKT:  Budowa </w:t>
      </w:r>
      <w:r w:rsidR="00C7000C">
        <w:rPr>
          <w:sz w:val="24"/>
          <w:szCs w:val="24"/>
        </w:rPr>
        <w:t>kablowej</w:t>
      </w:r>
      <w:r w:rsidR="00B12D18">
        <w:rPr>
          <w:sz w:val="24"/>
          <w:szCs w:val="24"/>
        </w:rPr>
        <w:t xml:space="preserve"> linii </w:t>
      </w:r>
      <w:r>
        <w:rPr>
          <w:sz w:val="24"/>
          <w:szCs w:val="24"/>
        </w:rPr>
        <w:t xml:space="preserve">oświetlenia drogowego  w </w:t>
      </w:r>
      <w:r w:rsidR="006D21D5">
        <w:rPr>
          <w:sz w:val="24"/>
          <w:szCs w:val="24"/>
        </w:rPr>
        <w:t>pasie drogi</w:t>
      </w:r>
      <w:r w:rsidR="00C53EEC">
        <w:rPr>
          <w:sz w:val="24"/>
          <w:szCs w:val="24"/>
        </w:rPr>
        <w:t xml:space="preserve"> </w:t>
      </w:r>
    </w:p>
    <w:p w:rsidR="006911DA" w:rsidRDefault="006D21D5" w:rsidP="006D21D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gminnej</w:t>
      </w:r>
      <w:r w:rsidR="00C7000C">
        <w:rPr>
          <w:sz w:val="24"/>
          <w:szCs w:val="24"/>
        </w:rPr>
        <w:t xml:space="preserve"> w </w:t>
      </w:r>
      <w:proofErr w:type="spellStart"/>
      <w:r w:rsidR="00C7000C">
        <w:rPr>
          <w:sz w:val="24"/>
          <w:szCs w:val="24"/>
        </w:rPr>
        <w:t>msc</w:t>
      </w:r>
      <w:proofErr w:type="spellEnd"/>
      <w:r w:rsidR="00C7000C">
        <w:rPr>
          <w:sz w:val="24"/>
          <w:szCs w:val="24"/>
        </w:rPr>
        <w:t xml:space="preserve">. </w:t>
      </w:r>
      <w:r>
        <w:rPr>
          <w:sz w:val="24"/>
          <w:szCs w:val="24"/>
        </w:rPr>
        <w:t>Nowe Gizewo</w:t>
      </w:r>
      <w:r w:rsidR="00C7000C">
        <w:rPr>
          <w:sz w:val="24"/>
          <w:szCs w:val="24"/>
        </w:rPr>
        <w:t xml:space="preserve"> </w:t>
      </w:r>
      <w:r w:rsidR="006911DA">
        <w:rPr>
          <w:sz w:val="24"/>
          <w:szCs w:val="24"/>
        </w:rPr>
        <w:t xml:space="preserve">gm. Szczytno       </w:t>
      </w:r>
    </w:p>
    <w:p w:rsidR="00C53EEC" w:rsidRDefault="00C53EEC" w:rsidP="00C53EEC">
      <w:pPr>
        <w:spacing w:line="360" w:lineRule="auto"/>
        <w:rPr>
          <w:sz w:val="24"/>
          <w:szCs w:val="24"/>
        </w:rPr>
      </w:pPr>
    </w:p>
    <w:p w:rsidR="006D21D5" w:rsidRDefault="006911DA" w:rsidP="006D21D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LOKALIZACJA INWESTYCJI: nieruchomości nr: </w:t>
      </w:r>
      <w:r w:rsidR="006D21D5">
        <w:rPr>
          <w:sz w:val="24"/>
          <w:szCs w:val="24"/>
        </w:rPr>
        <w:t xml:space="preserve">82/9 </w:t>
      </w:r>
      <w:r>
        <w:rPr>
          <w:sz w:val="24"/>
          <w:szCs w:val="24"/>
        </w:rPr>
        <w:t xml:space="preserve"> obręb </w:t>
      </w:r>
      <w:r w:rsidR="006D21D5">
        <w:rPr>
          <w:sz w:val="24"/>
          <w:szCs w:val="24"/>
        </w:rPr>
        <w:t>Nowe Gizewo</w:t>
      </w:r>
      <w:r w:rsidR="00025432">
        <w:rPr>
          <w:sz w:val="24"/>
          <w:szCs w:val="24"/>
        </w:rPr>
        <w:t xml:space="preserve"> </w:t>
      </w:r>
      <w:r w:rsidR="00C7000C">
        <w:rPr>
          <w:sz w:val="24"/>
          <w:szCs w:val="24"/>
        </w:rPr>
        <w:t xml:space="preserve"> </w:t>
      </w:r>
      <w:r w:rsidR="006D21D5">
        <w:rPr>
          <w:sz w:val="24"/>
          <w:szCs w:val="24"/>
        </w:rPr>
        <w:t xml:space="preserve">                            </w:t>
      </w:r>
    </w:p>
    <w:p w:rsidR="006911DA" w:rsidRDefault="006D21D5" w:rsidP="006D21D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6911DA"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C53EEC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C53EEC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</w:t>
      </w:r>
      <w:r w:rsidR="00C53EEC">
        <w:rPr>
          <w:rFonts w:ascii="Arial" w:hAnsi="Arial" w:cs="Arial"/>
        </w:rPr>
        <w:t xml:space="preserve">          </w:t>
      </w:r>
    </w:p>
    <w:p w:rsidR="006911DA" w:rsidRDefault="00C53EEC" w:rsidP="006D21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</w:t>
      </w:r>
      <w:r>
        <w:rPr>
          <w:rFonts w:ascii="Arial" w:hAnsi="Arial" w:cs="Arial"/>
        </w:rPr>
        <w:t xml:space="preserve">linii </w:t>
      </w:r>
      <w:r w:rsidR="006911DA">
        <w:rPr>
          <w:rFonts w:ascii="Arial" w:hAnsi="Arial" w:cs="Arial"/>
        </w:rPr>
        <w:t xml:space="preserve">oświetlenia drogowego  w </w:t>
      </w:r>
      <w:r w:rsidR="006D21D5">
        <w:rPr>
          <w:rFonts w:ascii="Arial" w:hAnsi="Arial" w:cs="Arial"/>
        </w:rPr>
        <w:t xml:space="preserve">Nowym Gizewie </w:t>
      </w:r>
      <w:r w:rsidR="006911DA">
        <w:rPr>
          <w:rFonts w:ascii="Arial" w:hAnsi="Arial" w:cs="Arial"/>
        </w:rPr>
        <w:t>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</w:t>
      </w:r>
      <w:r w:rsidR="00294186">
        <w:rPr>
          <w:rFonts w:ascii="Arial" w:hAnsi="Arial" w:cs="Arial"/>
        </w:rPr>
        <w:t xml:space="preserve">     z wykonaniem  kablow</w:t>
      </w:r>
      <w:r w:rsidR="00AE2FCA">
        <w:rPr>
          <w:rFonts w:ascii="Arial" w:hAnsi="Arial" w:cs="Arial"/>
        </w:rPr>
        <w:t xml:space="preserve">ej </w:t>
      </w:r>
      <w:r w:rsidR="00C53EEC">
        <w:rPr>
          <w:rFonts w:ascii="Arial" w:hAnsi="Arial" w:cs="Arial"/>
        </w:rPr>
        <w:t>linii oświetlenia dro</w:t>
      </w:r>
      <w:r>
        <w:rPr>
          <w:rFonts w:ascii="Arial" w:hAnsi="Arial" w:cs="Arial"/>
        </w:rPr>
        <w:t>go</w:t>
      </w:r>
      <w:r w:rsidR="00C53EEC">
        <w:rPr>
          <w:rFonts w:ascii="Arial" w:hAnsi="Arial" w:cs="Arial"/>
        </w:rPr>
        <w:t>wego</w:t>
      </w:r>
      <w:r>
        <w:rPr>
          <w:rFonts w:ascii="Arial" w:hAnsi="Arial" w:cs="Arial"/>
        </w:rPr>
        <w:t xml:space="preserve">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 w:rsidR="00C53EEC">
        <w:rPr>
          <w:rFonts w:ascii="Arial" w:hAnsi="Arial" w:cs="Arial"/>
        </w:rPr>
        <w:t>, NSEP E-004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AE2FCA" w:rsidRDefault="006911DA" w:rsidP="006A2B35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  <w:bookmarkStart w:id="0" w:name="_GoBack"/>
      <w:bookmarkEnd w:id="0"/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025432" w:rsidP="00C7000C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oprawy uliczne sodowe wyładowcze</w:t>
      </w:r>
      <w:r w:rsidR="006911DA">
        <w:rPr>
          <w:rFonts w:ascii="Arial" w:hAnsi="Arial" w:cs="Arial"/>
        </w:rPr>
        <w:t xml:space="preserve"> o mocy 70W , </w:t>
      </w:r>
    </w:p>
    <w:p w:rsidR="006911DA" w:rsidRDefault="006911DA" w:rsidP="00025432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</w:t>
      </w:r>
      <w:r w:rsidR="00025432">
        <w:rPr>
          <w:rFonts w:ascii="Arial" w:hAnsi="Arial" w:cs="Arial"/>
        </w:rPr>
        <w:t>żelbetowe</w:t>
      </w:r>
      <w:r w:rsidR="00C700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CF"/>
    <w:rsid w:val="00025432"/>
    <w:rsid w:val="000520EB"/>
    <w:rsid w:val="000C3989"/>
    <w:rsid w:val="000D2587"/>
    <w:rsid w:val="00193908"/>
    <w:rsid w:val="001E3544"/>
    <w:rsid w:val="0024379E"/>
    <w:rsid w:val="00294186"/>
    <w:rsid w:val="002E7D18"/>
    <w:rsid w:val="0032356C"/>
    <w:rsid w:val="0034370A"/>
    <w:rsid w:val="003A6631"/>
    <w:rsid w:val="003C0C3E"/>
    <w:rsid w:val="003C4C03"/>
    <w:rsid w:val="004A1F86"/>
    <w:rsid w:val="004F1BA5"/>
    <w:rsid w:val="00514949"/>
    <w:rsid w:val="00563B31"/>
    <w:rsid w:val="00573DF0"/>
    <w:rsid w:val="00593478"/>
    <w:rsid w:val="005E30CF"/>
    <w:rsid w:val="00657F99"/>
    <w:rsid w:val="00684969"/>
    <w:rsid w:val="006911DA"/>
    <w:rsid w:val="006A2B35"/>
    <w:rsid w:val="006D21D5"/>
    <w:rsid w:val="006F0BCB"/>
    <w:rsid w:val="00702EDC"/>
    <w:rsid w:val="007130B0"/>
    <w:rsid w:val="00777B0C"/>
    <w:rsid w:val="007B1202"/>
    <w:rsid w:val="00847C43"/>
    <w:rsid w:val="0088416D"/>
    <w:rsid w:val="008B3422"/>
    <w:rsid w:val="008D4FBC"/>
    <w:rsid w:val="008D642A"/>
    <w:rsid w:val="008E48CF"/>
    <w:rsid w:val="009469C2"/>
    <w:rsid w:val="00960593"/>
    <w:rsid w:val="00982787"/>
    <w:rsid w:val="00A70096"/>
    <w:rsid w:val="00AA7353"/>
    <w:rsid w:val="00AE2FCA"/>
    <w:rsid w:val="00B0491D"/>
    <w:rsid w:val="00B12D18"/>
    <w:rsid w:val="00C17264"/>
    <w:rsid w:val="00C53EEC"/>
    <w:rsid w:val="00C7000C"/>
    <w:rsid w:val="00D00605"/>
    <w:rsid w:val="00D51770"/>
    <w:rsid w:val="00D72FAF"/>
    <w:rsid w:val="00D86BFD"/>
    <w:rsid w:val="00D9040D"/>
    <w:rsid w:val="00E02CD6"/>
    <w:rsid w:val="00E10219"/>
    <w:rsid w:val="00E73626"/>
    <w:rsid w:val="00E9439B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14</Pages>
  <Words>7408</Words>
  <Characters>44452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Matysiak Waldemar</cp:lastModifiedBy>
  <cp:revision>48</cp:revision>
  <cp:lastPrinted>2016-10-25T10:42:00Z</cp:lastPrinted>
  <dcterms:created xsi:type="dcterms:W3CDTF">2015-10-22T17:00:00Z</dcterms:created>
  <dcterms:modified xsi:type="dcterms:W3CDTF">2016-10-25T10:42:00Z</dcterms:modified>
</cp:coreProperties>
</file>