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B12D18" w:rsidRDefault="006911DA" w:rsidP="0034370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OBIEKT:  Budowa </w:t>
      </w:r>
      <w:r w:rsidR="00B12D18">
        <w:rPr>
          <w:sz w:val="24"/>
          <w:szCs w:val="24"/>
        </w:rPr>
        <w:t xml:space="preserve">napowietrznej linii </w:t>
      </w:r>
      <w:r>
        <w:rPr>
          <w:sz w:val="24"/>
          <w:szCs w:val="24"/>
        </w:rPr>
        <w:t xml:space="preserve">oświetlenia drogowego  w </w:t>
      </w:r>
      <w:proofErr w:type="spellStart"/>
      <w:r w:rsidR="0034370A">
        <w:rPr>
          <w:sz w:val="24"/>
          <w:szCs w:val="24"/>
        </w:rPr>
        <w:t>Czarkowym</w:t>
      </w:r>
      <w:proofErr w:type="spellEnd"/>
      <w:r w:rsidR="0034370A">
        <w:rPr>
          <w:sz w:val="24"/>
          <w:szCs w:val="24"/>
        </w:rPr>
        <w:t xml:space="preserve"> Grądzie</w:t>
      </w:r>
      <w:r>
        <w:rPr>
          <w:sz w:val="24"/>
          <w:szCs w:val="24"/>
        </w:rPr>
        <w:t xml:space="preserve">  gm. </w:t>
      </w:r>
      <w:r w:rsidR="00B12D18">
        <w:rPr>
          <w:sz w:val="24"/>
          <w:szCs w:val="24"/>
        </w:rPr>
        <w:t xml:space="preserve"> </w:t>
      </w:r>
    </w:p>
    <w:p w:rsidR="006911DA" w:rsidRDefault="00B12D18" w:rsidP="0034370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6911DA">
        <w:rPr>
          <w:sz w:val="24"/>
          <w:szCs w:val="24"/>
        </w:rPr>
        <w:t>Szczytno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6911DA" w:rsidRDefault="006911DA" w:rsidP="00B12D1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B12D18">
        <w:rPr>
          <w:sz w:val="24"/>
          <w:szCs w:val="24"/>
        </w:rPr>
        <w:t>101/2, 107/2, 114</w:t>
      </w:r>
    </w:p>
    <w:p w:rsidR="006911DA" w:rsidRDefault="006911DA" w:rsidP="0034370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obręb </w:t>
      </w:r>
      <w:r w:rsidR="0034370A">
        <w:rPr>
          <w:sz w:val="24"/>
          <w:szCs w:val="24"/>
        </w:rPr>
        <w:t xml:space="preserve">Czarkowy Grąd  </w:t>
      </w:r>
      <w:r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z </w:t>
      </w:r>
      <w:proofErr w:type="spellStart"/>
      <w:r>
        <w:rPr>
          <w:rFonts w:ascii="Arial" w:hAnsi="Arial" w:cs="Arial"/>
        </w:rPr>
        <w:t>bu</w:t>
      </w:r>
      <w:proofErr w:type="spellEnd"/>
      <w:r>
        <w:rPr>
          <w:rFonts w:ascii="Arial" w:hAnsi="Arial" w:cs="Arial"/>
        </w:rPr>
        <w:t>-</w:t>
      </w:r>
    </w:p>
    <w:p w:rsidR="006911DA" w:rsidRDefault="006911DA" w:rsidP="00AE2F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proofErr w:type="spellStart"/>
      <w:r>
        <w:rPr>
          <w:rFonts w:ascii="Arial" w:hAnsi="Arial" w:cs="Arial"/>
        </w:rPr>
        <w:t>dową</w:t>
      </w:r>
      <w:proofErr w:type="spellEnd"/>
      <w:r>
        <w:rPr>
          <w:rFonts w:ascii="Arial" w:hAnsi="Arial" w:cs="Arial"/>
        </w:rPr>
        <w:t xml:space="preserve"> oświetlenia drogowego  w </w:t>
      </w:r>
      <w:proofErr w:type="spellStart"/>
      <w:r w:rsidR="00AE2FCA">
        <w:rPr>
          <w:rFonts w:ascii="Arial" w:hAnsi="Arial" w:cs="Arial"/>
        </w:rPr>
        <w:t>Czarkowym</w:t>
      </w:r>
      <w:proofErr w:type="spellEnd"/>
      <w:r w:rsidR="00AE2FCA">
        <w:rPr>
          <w:rFonts w:ascii="Arial" w:hAnsi="Arial" w:cs="Arial"/>
        </w:rPr>
        <w:t xml:space="preserve"> Grądzie</w:t>
      </w:r>
      <w:r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     z wykonaniem  budowy linii </w:t>
      </w:r>
      <w:r w:rsidR="00AE2FCA">
        <w:rPr>
          <w:rFonts w:ascii="Arial" w:hAnsi="Arial" w:cs="Arial"/>
        </w:rPr>
        <w:t xml:space="preserve">napowietrznej </w:t>
      </w:r>
      <w:r>
        <w:rPr>
          <w:rFonts w:ascii="Arial" w:hAnsi="Arial" w:cs="Arial"/>
        </w:rPr>
        <w:t xml:space="preserve">oświetlenia ulicznego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</w:p>
    <w:p w:rsidR="00AE2FCA" w:rsidRDefault="00AE2FCA" w:rsidP="006911DA">
      <w:pPr>
        <w:ind w:left="540" w:hanging="540"/>
        <w:jc w:val="both"/>
        <w:rPr>
          <w:rFonts w:ascii="Arial" w:hAnsi="Arial" w:cs="Arial"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lastRenderedPageBreak/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CF"/>
    <w:rsid w:val="000520EB"/>
    <w:rsid w:val="000C3989"/>
    <w:rsid w:val="000D2587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33D23-4412-469C-A3B3-7D6267D4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7401</Words>
  <Characters>44408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42</cp:revision>
  <cp:lastPrinted>2015-10-22T18:32:00Z</cp:lastPrinted>
  <dcterms:created xsi:type="dcterms:W3CDTF">2015-10-22T17:00:00Z</dcterms:created>
  <dcterms:modified xsi:type="dcterms:W3CDTF">2016-10-24T16:41:00Z</dcterms:modified>
</cp:coreProperties>
</file>