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53" w:rsidRDefault="00D27053" w:rsidP="00D2705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BUDŻET GMINY ZELÓW NA ROK </w:t>
      </w:r>
      <w:r w:rsidR="001F2F29">
        <w:rPr>
          <w:b/>
          <w:sz w:val="32"/>
          <w:szCs w:val="32"/>
        </w:rPr>
        <w:t>2014</w:t>
      </w:r>
    </w:p>
    <w:p w:rsidR="00D27053" w:rsidRDefault="00D27053" w:rsidP="00D27053">
      <w:pPr>
        <w:jc w:val="both"/>
        <w:rPr>
          <w:b/>
          <w:sz w:val="24"/>
        </w:rPr>
      </w:pP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Budżet został opracowany w oparciu o projektowane dochody własne , otrzymaną z Ministerstwa Finansów projektowaną kwotę subwencji, projekt dotacji na zadania zlecone  i własne oraz środki funduszy europejskich.</w:t>
      </w:r>
    </w:p>
    <w:p w:rsidR="00D27053" w:rsidRDefault="00D27053" w:rsidP="00D27053">
      <w:pPr>
        <w:jc w:val="both"/>
        <w:rPr>
          <w:sz w:val="24"/>
        </w:rPr>
      </w:pP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jc w:val="center"/>
        <w:rPr>
          <w:b/>
          <w:sz w:val="32"/>
          <w:szCs w:val="32"/>
        </w:rPr>
      </w:pPr>
      <w:r w:rsidRPr="00ED4F73">
        <w:rPr>
          <w:b/>
          <w:sz w:val="32"/>
          <w:szCs w:val="32"/>
        </w:rPr>
        <w:t>P l a n   d o c h o d ów</w:t>
      </w:r>
    </w:p>
    <w:p w:rsidR="00D27053" w:rsidRDefault="00D27053" w:rsidP="00D27053">
      <w:pPr>
        <w:jc w:val="center"/>
        <w:rPr>
          <w:b/>
          <w:sz w:val="28"/>
          <w:szCs w:val="28"/>
        </w:rPr>
      </w:pP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2135E9">
        <w:rPr>
          <w:rFonts w:ascii="Times New Roman" w:hAnsi="Times New Roman"/>
        </w:rPr>
        <w:t xml:space="preserve">                Dochody  na 2014</w:t>
      </w:r>
      <w:r>
        <w:rPr>
          <w:rFonts w:ascii="Times New Roman" w:hAnsi="Times New Roman"/>
        </w:rPr>
        <w:t xml:space="preserve"> rok zaplanowano na kwotę  </w:t>
      </w:r>
      <w:r w:rsidR="00DB2B8A">
        <w:rPr>
          <w:rFonts w:ascii="Times New Roman" w:hAnsi="Times New Roman"/>
        </w:rPr>
        <w:t>43 468 05</w:t>
      </w:r>
      <w:r w:rsidR="00B67D5E">
        <w:rPr>
          <w:rFonts w:ascii="Times New Roman" w:hAnsi="Times New Roman"/>
        </w:rPr>
        <w:t>0,00</w:t>
      </w:r>
      <w:r>
        <w:rPr>
          <w:rFonts w:ascii="Times New Roman" w:hAnsi="Times New Roman"/>
        </w:rPr>
        <w:t xml:space="preserve"> zł, z czego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B2B8A">
        <w:rPr>
          <w:rFonts w:ascii="Times New Roman" w:hAnsi="Times New Roman"/>
        </w:rPr>
        <w:t>40 953 05</w:t>
      </w:r>
      <w:r w:rsidR="00B67D5E">
        <w:rPr>
          <w:rFonts w:ascii="Times New Roman" w:hAnsi="Times New Roman"/>
        </w:rPr>
        <w:t>0,00</w:t>
      </w:r>
      <w:r w:rsidR="00AB5D4B">
        <w:rPr>
          <w:rFonts w:ascii="Times New Roman" w:hAnsi="Times New Roman"/>
        </w:rPr>
        <w:t xml:space="preserve"> zł</w:t>
      </w:r>
      <w:r>
        <w:rPr>
          <w:rFonts w:ascii="Times New Roman" w:hAnsi="Times New Roman"/>
        </w:rPr>
        <w:t xml:space="preserve"> – dochody bieżące, w tym zlecone  </w:t>
      </w:r>
      <w:r w:rsidR="00AB5D4B">
        <w:rPr>
          <w:rFonts w:ascii="Times New Roman" w:hAnsi="Times New Roman"/>
        </w:rPr>
        <w:t>5 011 100,00</w:t>
      </w:r>
      <w:r>
        <w:rPr>
          <w:rFonts w:ascii="Times New Roman" w:hAnsi="Times New Roman"/>
        </w:rPr>
        <w:t xml:space="preserve"> zł.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B230A">
        <w:rPr>
          <w:rFonts w:ascii="Times New Roman" w:hAnsi="Times New Roman"/>
        </w:rPr>
        <w:t>2</w:t>
      </w:r>
      <w:r w:rsidR="00DB2B8A">
        <w:rPr>
          <w:rFonts w:ascii="Times New Roman" w:hAnsi="Times New Roman"/>
        </w:rPr>
        <w:t xml:space="preserve"> 515</w:t>
      </w:r>
      <w:r w:rsidR="00B67D5E">
        <w:rPr>
          <w:rFonts w:ascii="Times New Roman" w:hAnsi="Times New Roman"/>
        </w:rPr>
        <w:t xml:space="preserve"> 000,00</w:t>
      </w:r>
      <w:r>
        <w:rPr>
          <w:rFonts w:ascii="Times New Roman" w:hAnsi="Times New Roman"/>
        </w:rPr>
        <w:t xml:space="preserve"> zł</w:t>
      </w:r>
      <w:r w:rsidR="00AB5D4B">
        <w:rPr>
          <w:rFonts w:ascii="Times New Roman" w:hAnsi="Times New Roman"/>
        </w:rPr>
        <w:t xml:space="preserve"> </w:t>
      </w:r>
      <w:r w:rsidR="00B67D5E">
        <w:rPr>
          <w:rFonts w:ascii="Times New Roman" w:hAnsi="Times New Roman"/>
        </w:rPr>
        <w:t xml:space="preserve"> – dochody majątkowe, w tym zlecone 51 000,00 zł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Planowane  dochody na rok </w:t>
      </w:r>
      <w:r w:rsidR="00AB5D4B">
        <w:rPr>
          <w:rFonts w:ascii="Times New Roman" w:hAnsi="Times New Roman"/>
        </w:rPr>
        <w:t>2014</w:t>
      </w:r>
      <w:r>
        <w:rPr>
          <w:rFonts w:ascii="Times New Roman" w:hAnsi="Times New Roman"/>
        </w:rPr>
        <w:t xml:space="preserve"> z podziałem na źródła dochodów  bieżących i majątkowych, przedstawia tabela Nr 1.</w:t>
      </w:r>
    </w:p>
    <w:p w:rsidR="00D27053" w:rsidRDefault="00D27053" w:rsidP="00D27053">
      <w:pPr>
        <w:pStyle w:val="Nagwek1"/>
        <w:numPr>
          <w:ilvl w:val="0"/>
          <w:numId w:val="1"/>
        </w:numPr>
        <w:jc w:val="both"/>
        <w:rPr>
          <w:rFonts w:ascii="Times New Roman" w:hAnsi="Times New Roman"/>
          <w:b w:val="0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Dział 010 – Rolnictwo i łowiectwo –  plan </w:t>
      </w:r>
      <w:r w:rsidR="00DB2B8A">
        <w:rPr>
          <w:rFonts w:ascii="Times New Roman" w:hAnsi="Times New Roman"/>
          <w:i/>
          <w:sz w:val="28"/>
          <w:szCs w:val="28"/>
          <w:u w:val="single"/>
        </w:rPr>
        <w:t xml:space="preserve"> 1 12</w:t>
      </w:r>
      <w:r w:rsidR="00AB5D4B" w:rsidRPr="00ED4F73">
        <w:rPr>
          <w:rFonts w:ascii="Times New Roman" w:hAnsi="Times New Roman"/>
          <w:i/>
          <w:sz w:val="28"/>
          <w:szCs w:val="28"/>
          <w:u w:val="single"/>
        </w:rPr>
        <w:t>3 300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,00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ED2529">
      <w:pPr>
        <w:pStyle w:val="Nagwek1"/>
        <w:numPr>
          <w:ilvl w:val="0"/>
          <w:numId w:val="1"/>
        </w:numPr>
        <w:ind w:left="0" w:firstLine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W dziale tym przewiduje się wpływy z tytułu dzierżawy gruntów i kół łowickich</w:t>
      </w:r>
      <w:r w:rsidR="00ED2529">
        <w:rPr>
          <w:rFonts w:ascii="Times New Roman" w:hAnsi="Times New Roman"/>
          <w:b w:val="0"/>
        </w:rPr>
        <w:t xml:space="preserve"> oraz dotację </w:t>
      </w:r>
      <w:r w:rsidR="002135E9">
        <w:rPr>
          <w:rFonts w:ascii="Times New Roman" w:hAnsi="Times New Roman"/>
          <w:b w:val="0"/>
        </w:rPr>
        <w:t xml:space="preserve">celową </w:t>
      </w:r>
      <w:r w:rsidR="00ED2529">
        <w:rPr>
          <w:rFonts w:ascii="Times New Roman" w:hAnsi="Times New Roman"/>
          <w:b w:val="0"/>
        </w:rPr>
        <w:t>w ramach programów finansowanych z udziałem środków europejskich związaną z realizowaną inwestycją.</w:t>
      </w:r>
    </w:p>
    <w:p w:rsidR="00DB2B8A" w:rsidRPr="00DB2B8A" w:rsidRDefault="00DB2B8A" w:rsidP="00DB2B8A"/>
    <w:p w:rsidR="00DB2B8A" w:rsidRPr="00ED4F73" w:rsidRDefault="00DB2B8A" w:rsidP="00DB2B8A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Dział 600 – Transport i łączność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–  plan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4 0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00,00 zł</w:t>
      </w:r>
    </w:p>
    <w:p w:rsidR="00D27053" w:rsidRPr="00DB2B8A" w:rsidRDefault="00DB2B8A" w:rsidP="00D27053">
      <w:pPr>
        <w:jc w:val="both"/>
        <w:rPr>
          <w:sz w:val="24"/>
          <w:szCs w:val="24"/>
        </w:rPr>
      </w:pPr>
      <w:r w:rsidRPr="00DB2B8A">
        <w:rPr>
          <w:sz w:val="24"/>
          <w:szCs w:val="24"/>
        </w:rPr>
        <w:t>Dochody z tytułu dotacji</w:t>
      </w:r>
      <w:r>
        <w:rPr>
          <w:sz w:val="24"/>
          <w:szCs w:val="24"/>
        </w:rPr>
        <w:t xml:space="preserve"> otrzymanej ze Starostwa Powiatowego w Bełchatowie na zadania z zakresu ochrony środowiska i gospodarki wodnej.</w:t>
      </w:r>
    </w:p>
    <w:p w:rsidR="00DB2B8A" w:rsidRDefault="00DB2B8A" w:rsidP="00D27053">
      <w:pPr>
        <w:jc w:val="both"/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Dział 700 – Gospodarka mieszkaniowa – plan </w:t>
      </w:r>
      <w:r w:rsidR="00DB2B8A">
        <w:rPr>
          <w:rFonts w:ascii="Times New Roman" w:hAnsi="Times New Roman"/>
          <w:i/>
          <w:sz w:val="28"/>
          <w:szCs w:val="28"/>
          <w:u w:val="single"/>
        </w:rPr>
        <w:t>1 130</w:t>
      </w:r>
      <w:r w:rsidR="00B67D5E" w:rsidRPr="00ED4F73">
        <w:rPr>
          <w:rFonts w:ascii="Times New Roman" w:hAnsi="Times New Roman"/>
          <w:i/>
          <w:sz w:val="28"/>
          <w:szCs w:val="28"/>
          <w:u w:val="single"/>
        </w:rPr>
        <w:t xml:space="preserve"> 000,00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pStyle w:val="Nagwek2"/>
        <w:numPr>
          <w:ilvl w:val="1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Dochody w tym dziale pochodzą z:</w:t>
      </w:r>
    </w:p>
    <w:p w:rsidR="00AB5D4B" w:rsidRDefault="00D27053" w:rsidP="00D27053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 w:rsidRPr="00AB5D4B">
        <w:rPr>
          <w:sz w:val="24"/>
        </w:rPr>
        <w:t xml:space="preserve">sprzedaży składników majątkowych; </w:t>
      </w:r>
    </w:p>
    <w:p w:rsidR="00D27053" w:rsidRPr="00AB5D4B" w:rsidRDefault="00D27053" w:rsidP="00D27053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 w:rsidRPr="00AB5D4B">
        <w:rPr>
          <w:sz w:val="24"/>
        </w:rPr>
        <w:t>wieczystego użytkowania gruntów,</w:t>
      </w:r>
    </w:p>
    <w:p w:rsidR="00D27053" w:rsidRDefault="00D27053" w:rsidP="00D27053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czynszów za dzierżawione nieruchomości gminne,</w:t>
      </w:r>
    </w:p>
    <w:p w:rsidR="00D27053" w:rsidRDefault="00D27053" w:rsidP="00D27053">
      <w:pPr>
        <w:numPr>
          <w:ilvl w:val="0"/>
          <w:numId w:val="2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przekształcenia wieczystego użytkowania w prawo własności.</w:t>
      </w:r>
    </w:p>
    <w:p w:rsidR="00D27053" w:rsidRDefault="00D27053" w:rsidP="00D27053">
      <w:pPr>
        <w:pStyle w:val="Nagwek2"/>
        <w:numPr>
          <w:ilvl w:val="1"/>
          <w:numId w:val="1"/>
        </w:numPr>
        <w:jc w:val="both"/>
        <w:rPr>
          <w:rFonts w:ascii="Times New Roman" w:hAnsi="Times New Roman"/>
          <w:b/>
        </w:rPr>
      </w:pPr>
    </w:p>
    <w:p w:rsidR="00D27053" w:rsidRPr="00ED4F73" w:rsidRDefault="00D27053" w:rsidP="00D27053">
      <w:pPr>
        <w:pStyle w:val="Nagwek2"/>
        <w:numPr>
          <w:ilvl w:val="1"/>
          <w:numId w:val="1"/>
        </w:numPr>
        <w:rPr>
          <w:rFonts w:ascii="Times New Roman" w:hAnsi="Times New Roman"/>
          <w:b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b/>
          <w:i/>
          <w:sz w:val="28"/>
          <w:szCs w:val="28"/>
          <w:u w:val="single"/>
        </w:rPr>
        <w:t xml:space="preserve">Dział 750 – Administracja publiczna – plan </w:t>
      </w:r>
      <w:r w:rsidR="00DB2B8A">
        <w:rPr>
          <w:rFonts w:ascii="Times New Roman" w:hAnsi="Times New Roman"/>
          <w:b/>
          <w:i/>
          <w:sz w:val="28"/>
          <w:szCs w:val="28"/>
          <w:u w:val="single"/>
        </w:rPr>
        <w:t>239 95</w:t>
      </w:r>
      <w:r w:rsidR="00B67D5E" w:rsidRPr="00ED4F73">
        <w:rPr>
          <w:rFonts w:ascii="Times New Roman" w:hAnsi="Times New Roman"/>
          <w:b/>
          <w:i/>
          <w:sz w:val="28"/>
          <w:szCs w:val="28"/>
          <w:u w:val="single"/>
        </w:rPr>
        <w:t>0,00</w:t>
      </w:r>
      <w:r w:rsidRPr="00ED4F73">
        <w:rPr>
          <w:rFonts w:ascii="Times New Roman" w:hAnsi="Times New Roman"/>
          <w:b/>
          <w:i/>
          <w:sz w:val="28"/>
          <w:szCs w:val="28"/>
          <w:u w:val="single"/>
        </w:rPr>
        <w:t xml:space="preserve"> zł (w tym zadania zlecone </w:t>
      </w:r>
      <w:r w:rsidR="00B67D5E" w:rsidRPr="00ED4F73">
        <w:rPr>
          <w:rFonts w:ascii="Times New Roman" w:hAnsi="Times New Roman"/>
          <w:b/>
          <w:i/>
          <w:sz w:val="28"/>
          <w:szCs w:val="28"/>
          <w:u w:val="single"/>
        </w:rPr>
        <w:t>bieżące-</w:t>
      </w:r>
      <w:r w:rsidR="00AB5D4B" w:rsidRPr="00ED4F73">
        <w:rPr>
          <w:rFonts w:ascii="Times New Roman" w:hAnsi="Times New Roman"/>
          <w:b/>
          <w:i/>
          <w:sz w:val="28"/>
          <w:szCs w:val="28"/>
          <w:u w:val="single"/>
        </w:rPr>
        <w:t xml:space="preserve">125 329,00 </w:t>
      </w:r>
      <w:r w:rsidRPr="00ED4F73">
        <w:rPr>
          <w:rFonts w:ascii="Times New Roman" w:hAnsi="Times New Roman"/>
          <w:b/>
          <w:i/>
          <w:sz w:val="28"/>
          <w:szCs w:val="28"/>
          <w:u w:val="single"/>
        </w:rPr>
        <w:t>zł</w:t>
      </w:r>
      <w:r w:rsidR="00B67D5E" w:rsidRPr="00ED4F73">
        <w:rPr>
          <w:rFonts w:ascii="Times New Roman" w:hAnsi="Times New Roman"/>
          <w:b/>
          <w:i/>
          <w:sz w:val="28"/>
          <w:szCs w:val="28"/>
          <w:u w:val="single"/>
        </w:rPr>
        <w:t>, majątkowe – 4 000,00 zł</w:t>
      </w:r>
      <w:r w:rsidRPr="00ED4F73"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Dochody tego działu stanowią: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dotacja z Urzędu Wojewódzkiego na  zadania zlecone,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różne opłaty,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- 5% udziałów z dochodów budżetu państwa ( załącznik Nr 1a  - dział 750, rozdział 75011),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które są realizowane przez  tutejszy Urząd.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rPr>
          <w:b/>
          <w:i/>
          <w:sz w:val="28"/>
          <w:szCs w:val="28"/>
          <w:u w:val="single"/>
        </w:rPr>
      </w:pPr>
      <w:r w:rsidRPr="00ED4F73">
        <w:rPr>
          <w:b/>
          <w:i/>
          <w:sz w:val="28"/>
          <w:szCs w:val="28"/>
          <w:u w:val="single"/>
        </w:rPr>
        <w:t xml:space="preserve">Dział 751 - Urzędy naczelnych organów  władzy państwowej, kontroli i ochrony prawa oraz sądownictwa –  plan </w:t>
      </w:r>
      <w:r w:rsidR="00AB5D4B" w:rsidRPr="00ED4F73">
        <w:rPr>
          <w:b/>
          <w:i/>
          <w:sz w:val="28"/>
          <w:szCs w:val="28"/>
          <w:u w:val="single"/>
        </w:rPr>
        <w:t xml:space="preserve">2 596,00 </w:t>
      </w:r>
      <w:r w:rsidRPr="00ED4F73">
        <w:rPr>
          <w:b/>
          <w:i/>
          <w:sz w:val="28"/>
          <w:szCs w:val="28"/>
          <w:u w:val="single"/>
        </w:rPr>
        <w:t xml:space="preserve"> zł (w tym zadania zlecone </w:t>
      </w:r>
      <w:r w:rsidR="00AB5D4B" w:rsidRPr="00ED4F73">
        <w:rPr>
          <w:b/>
          <w:i/>
          <w:sz w:val="28"/>
          <w:szCs w:val="28"/>
          <w:u w:val="single"/>
        </w:rPr>
        <w:t>2 596,00  zł</w:t>
      </w:r>
      <w:r w:rsidRPr="00ED4F73">
        <w:rPr>
          <w:b/>
          <w:i/>
          <w:sz w:val="28"/>
          <w:szCs w:val="28"/>
          <w:u w:val="single"/>
        </w:rPr>
        <w:t>)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Dochody tego działu stanowi dotacja z Krajowego Biura Wyborczego na prowadzenie stałego rejestru wyborców.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>Dział 754 – Bezpieczeństwo publiczne i ochrona przeciwpożarowa –  plan 1 500,00 zł (w tym zadania zlecone 1 500,00zł)</w:t>
      </w:r>
    </w:p>
    <w:p w:rsidR="00D27053" w:rsidRDefault="00D27053" w:rsidP="00D27053">
      <w:pPr>
        <w:spacing w:line="360" w:lineRule="auto"/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Dochodem tego działu jest dotacja z budżetu Wojewody na bieżące wydatki związane                    z obroną cywilną.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rPr>
          <w:b/>
          <w:i/>
          <w:sz w:val="28"/>
          <w:szCs w:val="28"/>
          <w:u w:val="single"/>
        </w:rPr>
      </w:pPr>
      <w:r w:rsidRPr="00ED4F73">
        <w:rPr>
          <w:b/>
          <w:i/>
          <w:sz w:val="28"/>
          <w:szCs w:val="28"/>
          <w:u w:val="single"/>
        </w:rPr>
        <w:t xml:space="preserve">Dział 756 – Dochody od osób prawnych, od osób fizycznych i od innych jednostek nieposiadających osobowości prawnej-  plan </w:t>
      </w:r>
      <w:r w:rsidR="00DB2B8A">
        <w:rPr>
          <w:b/>
          <w:i/>
          <w:sz w:val="28"/>
          <w:szCs w:val="28"/>
          <w:u w:val="single"/>
        </w:rPr>
        <w:t>15 060 96</w:t>
      </w:r>
      <w:r w:rsidR="00B67D5E" w:rsidRPr="00ED4F73">
        <w:rPr>
          <w:b/>
          <w:i/>
          <w:sz w:val="28"/>
          <w:szCs w:val="28"/>
          <w:u w:val="single"/>
        </w:rPr>
        <w:t>2,00</w:t>
      </w:r>
      <w:r w:rsidRPr="00ED4F73">
        <w:rPr>
          <w:b/>
          <w:i/>
          <w:sz w:val="28"/>
          <w:szCs w:val="28"/>
          <w:u w:val="single"/>
        </w:rPr>
        <w:t xml:space="preserve"> zł</w:t>
      </w:r>
    </w:p>
    <w:p w:rsidR="00D27053" w:rsidRDefault="00D27053" w:rsidP="00D27053">
      <w:pPr>
        <w:jc w:val="both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Dochody tego działu stanowią: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wpływy z podatku dochodowego od osób fizycznych – </w:t>
      </w:r>
      <w:r w:rsidR="00DB2B8A">
        <w:rPr>
          <w:sz w:val="24"/>
        </w:rPr>
        <w:t>5</w:t>
      </w:r>
      <w:r w:rsidR="00B67D5E">
        <w:rPr>
          <w:sz w:val="24"/>
        </w:rPr>
        <w:t>0 000</w:t>
      </w:r>
      <w:r>
        <w:rPr>
          <w:sz w:val="24"/>
        </w:rPr>
        <w:t>,00</w:t>
      </w:r>
      <w:r w:rsidR="00584EC6">
        <w:rPr>
          <w:sz w:val="24"/>
        </w:rPr>
        <w:t xml:space="preserve"> </w:t>
      </w:r>
      <w:r>
        <w:rPr>
          <w:sz w:val="24"/>
        </w:rPr>
        <w:t>zł;</w:t>
      </w:r>
    </w:p>
    <w:p w:rsidR="0083739C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wpływy z podatku rolnego, podatku leśnego, podatku od czynności cywilnoprawnych, podatków i opłat lokalnych od osób prawnych i innych jednostek organizacyjnych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–</w:t>
      </w:r>
      <w:r w:rsidR="00DB2B8A">
        <w:rPr>
          <w:sz w:val="24"/>
        </w:rPr>
        <w:t xml:space="preserve"> 3 645 15</w:t>
      </w:r>
      <w:r w:rsidR="00B67D5E">
        <w:rPr>
          <w:sz w:val="24"/>
        </w:rPr>
        <w:t>0</w:t>
      </w:r>
      <w:r w:rsidR="0083739C">
        <w:rPr>
          <w:sz w:val="24"/>
        </w:rPr>
        <w:t>,</w:t>
      </w:r>
      <w:r>
        <w:rPr>
          <w:sz w:val="24"/>
        </w:rPr>
        <w:t>00zł;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wpływy z podatku rolnego, podatku leśnego, podatku od czynności cywilnoprawnych, podatków i opłat lokalnych od osób fizycznych</w:t>
      </w:r>
      <w:r w:rsidR="00B67D5E">
        <w:rPr>
          <w:sz w:val="24"/>
        </w:rPr>
        <w:t xml:space="preserve"> - </w:t>
      </w:r>
      <w:r>
        <w:rPr>
          <w:sz w:val="24"/>
        </w:rPr>
        <w:t xml:space="preserve"> </w:t>
      </w:r>
      <w:r w:rsidR="00DB2B8A">
        <w:rPr>
          <w:sz w:val="24"/>
        </w:rPr>
        <w:t>3 35</w:t>
      </w:r>
      <w:r w:rsidR="00B67D5E">
        <w:rPr>
          <w:sz w:val="24"/>
        </w:rPr>
        <w:t>4 840,00</w:t>
      </w:r>
      <w:r w:rsidR="0083739C">
        <w:rPr>
          <w:sz w:val="24"/>
        </w:rPr>
        <w:t xml:space="preserve"> </w:t>
      </w:r>
      <w:r>
        <w:rPr>
          <w:sz w:val="24"/>
        </w:rPr>
        <w:t>zł;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wpływy z innych opłat stanowiących dochody gminy – </w:t>
      </w:r>
      <w:r w:rsidR="00DB2B8A">
        <w:rPr>
          <w:sz w:val="24"/>
        </w:rPr>
        <w:t>1 31</w:t>
      </w:r>
      <w:r w:rsidR="0083739C">
        <w:rPr>
          <w:sz w:val="24"/>
        </w:rPr>
        <w:t>5 000</w:t>
      </w:r>
      <w:r>
        <w:rPr>
          <w:sz w:val="24"/>
        </w:rPr>
        <w:t>,00zł;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wpływy z różnych rozliczeń</w:t>
      </w:r>
      <w:r w:rsidR="00B67D5E">
        <w:rPr>
          <w:sz w:val="24"/>
        </w:rPr>
        <w:t xml:space="preserve"> -</w:t>
      </w:r>
      <w:r>
        <w:rPr>
          <w:sz w:val="24"/>
        </w:rPr>
        <w:t xml:space="preserve"> </w:t>
      </w:r>
      <w:r w:rsidR="0083739C">
        <w:rPr>
          <w:sz w:val="24"/>
        </w:rPr>
        <w:t xml:space="preserve"> </w:t>
      </w:r>
      <w:r w:rsidR="00B67D5E">
        <w:rPr>
          <w:sz w:val="24"/>
        </w:rPr>
        <w:t>1</w:t>
      </w:r>
      <w:r w:rsidR="00DB2B8A">
        <w:rPr>
          <w:sz w:val="24"/>
        </w:rPr>
        <w:t>3</w:t>
      </w:r>
      <w:r w:rsidR="0083739C">
        <w:rPr>
          <w:sz w:val="24"/>
        </w:rPr>
        <w:t>0 000</w:t>
      </w:r>
      <w:r>
        <w:rPr>
          <w:sz w:val="24"/>
        </w:rPr>
        <w:t>,00</w:t>
      </w:r>
      <w:r w:rsidR="0083739C">
        <w:rPr>
          <w:sz w:val="24"/>
        </w:rPr>
        <w:t xml:space="preserve"> </w:t>
      </w:r>
      <w:r>
        <w:rPr>
          <w:sz w:val="24"/>
        </w:rPr>
        <w:t>zł;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udziały w podatkach stanowiących dochód budżetu państwa</w:t>
      </w:r>
      <w:r w:rsidR="00B67D5E">
        <w:rPr>
          <w:sz w:val="24"/>
        </w:rPr>
        <w:t xml:space="preserve"> - </w:t>
      </w:r>
      <w:r>
        <w:rPr>
          <w:sz w:val="24"/>
        </w:rPr>
        <w:t xml:space="preserve"> </w:t>
      </w:r>
      <w:r w:rsidR="00DB2B8A">
        <w:rPr>
          <w:sz w:val="24"/>
        </w:rPr>
        <w:t>6 5</w:t>
      </w:r>
      <w:r w:rsidR="0083739C">
        <w:rPr>
          <w:sz w:val="24"/>
        </w:rPr>
        <w:t>65 972</w:t>
      </w:r>
      <w:r>
        <w:rPr>
          <w:sz w:val="24"/>
        </w:rPr>
        <w:t>,00zł;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Wpływy budżetowe ujęte w tym dziale zaplanowa</w:t>
      </w:r>
      <w:r w:rsidR="00CA6645">
        <w:rPr>
          <w:sz w:val="24"/>
        </w:rPr>
        <w:t>ne zostały na podstawie przewidywanych</w:t>
      </w:r>
      <w:r>
        <w:rPr>
          <w:sz w:val="24"/>
        </w:rPr>
        <w:t xml:space="preserve"> wpływów środków z podatków lokalnych w 201</w:t>
      </w:r>
      <w:r w:rsidR="00737D29">
        <w:rPr>
          <w:sz w:val="24"/>
        </w:rPr>
        <w:t>3</w:t>
      </w:r>
      <w:r>
        <w:rPr>
          <w:sz w:val="24"/>
        </w:rPr>
        <w:t xml:space="preserve"> roku z uwzględnieniem obowiązujących w roku 201</w:t>
      </w:r>
      <w:r w:rsidR="00737D29">
        <w:rPr>
          <w:sz w:val="24"/>
        </w:rPr>
        <w:t>4</w:t>
      </w:r>
      <w:r>
        <w:rPr>
          <w:sz w:val="24"/>
        </w:rPr>
        <w:t xml:space="preserve"> stawek podatkowych, wpływów z urzędów skarbowych  w oparciu o przewidywane dochody  w 201</w:t>
      </w:r>
      <w:r w:rsidR="00737D29">
        <w:rPr>
          <w:sz w:val="24"/>
        </w:rPr>
        <w:t>4</w:t>
      </w:r>
      <w:r>
        <w:rPr>
          <w:sz w:val="24"/>
        </w:rPr>
        <w:t xml:space="preserve"> roku i planów udziałów gmin w podatkach stanowiących dochodów budżetu państwa przekazanych z Ministerstwa Finansów.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Dział 758- Różne rozliczenia – plan 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16 968 523,00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 dziale tym występują plany subwencji , które Gmina Zelów otrzymuje z Ministerstwa Finansów oraz przewidywane odsetki od środków na rachunkach bankowych.</w:t>
      </w:r>
    </w:p>
    <w:p w:rsidR="00D27053" w:rsidRDefault="00D27053" w:rsidP="007673AF">
      <w:pPr>
        <w:pStyle w:val="Nagwek1"/>
        <w:tabs>
          <w:tab w:val="clear" w:pos="360"/>
        </w:tabs>
        <w:jc w:val="both"/>
        <w:rPr>
          <w:rFonts w:ascii="Times New Roman" w:hAnsi="Times New Roman"/>
        </w:rPr>
      </w:pPr>
    </w:p>
    <w:p w:rsidR="007673AF" w:rsidRDefault="007673AF" w:rsidP="007673AF"/>
    <w:p w:rsidR="007673AF" w:rsidRDefault="007673AF" w:rsidP="007673AF"/>
    <w:p w:rsidR="007673AF" w:rsidRPr="007673AF" w:rsidRDefault="007673AF" w:rsidP="007673AF"/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lastRenderedPageBreak/>
        <w:t xml:space="preserve">Dział 801 – Oświata i wychowanie – plan </w:t>
      </w:r>
      <w:r w:rsidR="00DB2B8A">
        <w:rPr>
          <w:rFonts w:ascii="Times New Roman" w:hAnsi="Times New Roman"/>
          <w:i/>
          <w:sz w:val="28"/>
          <w:szCs w:val="28"/>
          <w:u w:val="single"/>
        </w:rPr>
        <w:t>1 0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32 279,00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zł</w:t>
      </w:r>
    </w:p>
    <w:p w:rsidR="00D27053" w:rsidRDefault="00D27053" w:rsidP="00D27053">
      <w:pPr>
        <w:rPr>
          <w:sz w:val="10"/>
          <w:szCs w:val="10"/>
        </w:rPr>
      </w:pPr>
    </w:p>
    <w:p w:rsidR="00D27053" w:rsidRPr="00486B67" w:rsidRDefault="00D27053" w:rsidP="00486B67">
      <w:pPr>
        <w:jc w:val="both"/>
        <w:rPr>
          <w:sz w:val="24"/>
          <w:szCs w:val="24"/>
        </w:rPr>
      </w:pPr>
      <w:r>
        <w:rPr>
          <w:sz w:val="24"/>
        </w:rPr>
        <w:t>Dochody w tym dziale pochodzą z usług edukacyjnych i odpłatności za żywienie  w przedszkolach i stołówkach szkolnych.</w:t>
      </w:r>
      <w:r w:rsidR="00DB2B8A">
        <w:rPr>
          <w:sz w:val="24"/>
        </w:rPr>
        <w:t xml:space="preserve"> Ponadto dochody</w:t>
      </w:r>
      <w:r w:rsidR="00DB2B8A" w:rsidRPr="00DB2B8A">
        <w:rPr>
          <w:sz w:val="24"/>
          <w:szCs w:val="24"/>
        </w:rPr>
        <w:t xml:space="preserve"> z tytułu dotacji</w:t>
      </w:r>
      <w:r w:rsidR="00DB2B8A">
        <w:rPr>
          <w:sz w:val="24"/>
          <w:szCs w:val="24"/>
        </w:rPr>
        <w:t xml:space="preserve"> otrzymanej ze Starostwa Powiatowego w Bełchatowie na zadania z zakresu ochrony środowiska i gospodarki wodnej.</w:t>
      </w:r>
    </w:p>
    <w:p w:rsidR="00D27053" w:rsidRDefault="00D27053" w:rsidP="00D27053">
      <w:pPr>
        <w:jc w:val="both"/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>Dział 851- Ochrona zdrowia – plan 1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8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0 000,00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W dziale tym ujęto wpływy z tytułu opłat za wydane zezwolenia na sprzedaż napojów alkoholowych. 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Dział 852- Pomoc społeczna-  plan 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6</w:t>
      </w:r>
      <w:r w:rsidR="00DB2B8A">
        <w:rPr>
          <w:rFonts w:ascii="Times New Roman" w:hAnsi="Times New Roman"/>
          <w:i/>
          <w:sz w:val="28"/>
          <w:szCs w:val="28"/>
          <w:u w:val="single"/>
        </w:rPr>
        <w:t> 834 94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 xml:space="preserve">0,00 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zł (w tym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 xml:space="preserve"> na 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 zadania zlecone 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 xml:space="preserve">bieżące- 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4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> 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881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675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,00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zł</w:t>
      </w:r>
      <w:r w:rsidR="00584EC6" w:rsidRPr="00ED4F73">
        <w:rPr>
          <w:rFonts w:ascii="Times New Roman" w:hAnsi="Times New Roman"/>
          <w:i/>
          <w:sz w:val="28"/>
          <w:szCs w:val="28"/>
          <w:u w:val="single"/>
        </w:rPr>
        <w:t xml:space="preserve">  majątkowe – 47 000,00 zł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 planowane dochody tego działu składają się: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odpłatność członków rodzin  za pobyt osób najbliższych w domu pomocy społecznej,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odpłatność za posiłki od osób korzystających ze stołówki,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dotacje od wojewody na zadania zlecone i na zadania własne,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dochody związane z realizacją zadań z</w:t>
      </w:r>
      <w:r w:rsidR="00DB2B8A">
        <w:rPr>
          <w:sz w:val="24"/>
        </w:rPr>
        <w:t xml:space="preserve"> zakresu administracji rządowej,</w:t>
      </w:r>
    </w:p>
    <w:p w:rsidR="00DB2B8A" w:rsidRDefault="00DB2B8A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dochody z tytułu środków w ramach projektu zapobiegania wykluczeniu cyfrowego.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sz w:val="28"/>
          <w:szCs w:val="28"/>
          <w:u w:val="single"/>
        </w:rPr>
        <w:t>Dział 900 – Gospodarka ko</w:t>
      </w:r>
      <w:r w:rsidR="00DB2B8A">
        <w:rPr>
          <w:rFonts w:ascii="Times New Roman" w:hAnsi="Times New Roman"/>
          <w:i/>
          <w:sz w:val="28"/>
          <w:szCs w:val="28"/>
          <w:u w:val="single"/>
        </w:rPr>
        <w:t xml:space="preserve">munalna i ochrona środowiska – 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 xml:space="preserve">plan </w:t>
      </w:r>
      <w:r w:rsidR="00DB2B8A">
        <w:rPr>
          <w:rFonts w:ascii="Times New Roman" w:hAnsi="Times New Roman"/>
          <w:i/>
          <w:sz w:val="28"/>
          <w:szCs w:val="28"/>
          <w:u w:val="single"/>
        </w:rPr>
        <w:t>89</w:t>
      </w:r>
      <w:r w:rsidR="006B1D96" w:rsidRPr="00ED4F73">
        <w:rPr>
          <w:rFonts w:ascii="Times New Roman" w:hAnsi="Times New Roman"/>
          <w:i/>
          <w:sz w:val="28"/>
          <w:szCs w:val="28"/>
          <w:u w:val="single"/>
        </w:rPr>
        <w:t>0 000,00</w:t>
      </w:r>
      <w:r w:rsidRPr="00ED4F73">
        <w:rPr>
          <w:rFonts w:ascii="Times New Roman" w:hAnsi="Times New Roman"/>
          <w:i/>
          <w:sz w:val="28"/>
          <w:szCs w:val="28"/>
          <w:u w:val="single"/>
        </w:rPr>
        <w:t>zł</w:t>
      </w:r>
    </w:p>
    <w:p w:rsidR="00D27053" w:rsidRDefault="00D27053" w:rsidP="00D27053">
      <w:pPr>
        <w:rPr>
          <w:sz w:val="10"/>
          <w:szCs w:val="10"/>
        </w:rPr>
      </w:pPr>
    </w:p>
    <w:p w:rsidR="00DB2B8A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 dziale tym przewiduje się wpływy z :</w:t>
      </w:r>
    </w:p>
    <w:p w:rsidR="00D27053" w:rsidRDefault="006B1D96" w:rsidP="00D27053">
      <w:pPr>
        <w:spacing w:line="360" w:lineRule="auto"/>
        <w:jc w:val="both"/>
        <w:rPr>
          <w:sz w:val="24"/>
        </w:rPr>
      </w:pPr>
      <w:r w:rsidRPr="006B1D96">
        <w:rPr>
          <w:sz w:val="24"/>
        </w:rPr>
        <w:t xml:space="preserve"> </w:t>
      </w:r>
      <w:r>
        <w:rPr>
          <w:sz w:val="24"/>
        </w:rPr>
        <w:t>- wpływy związane z gromadzeniem środków z opłat i kar korzystanie ze środowiska</w:t>
      </w:r>
      <w:r w:rsidR="00DB2B8A">
        <w:rPr>
          <w:sz w:val="24"/>
        </w:rPr>
        <w:t>,</w:t>
      </w:r>
    </w:p>
    <w:p w:rsidR="00DB2B8A" w:rsidRPr="00DB2B8A" w:rsidRDefault="00DB2B8A" w:rsidP="00DB2B8A">
      <w:pPr>
        <w:jc w:val="both"/>
        <w:rPr>
          <w:sz w:val="24"/>
          <w:szCs w:val="24"/>
        </w:rPr>
      </w:pPr>
      <w:r>
        <w:rPr>
          <w:sz w:val="24"/>
        </w:rPr>
        <w:t xml:space="preserve">- </w:t>
      </w:r>
      <w:r w:rsidRPr="00DB2B8A">
        <w:rPr>
          <w:sz w:val="24"/>
          <w:szCs w:val="24"/>
        </w:rPr>
        <w:t>Dochody z tytułu dotacji</w:t>
      </w:r>
      <w:r>
        <w:rPr>
          <w:sz w:val="24"/>
          <w:szCs w:val="24"/>
        </w:rPr>
        <w:t xml:space="preserve"> otrzymanej ze Starostwa Powiatowego w Bełchatowie na zadania z zakresu ochrony środowiska i gospodarki wodnej.</w:t>
      </w:r>
    </w:p>
    <w:p w:rsidR="00DB2B8A" w:rsidRDefault="00DB2B8A" w:rsidP="00D27053">
      <w:pPr>
        <w:spacing w:line="360" w:lineRule="auto"/>
        <w:jc w:val="both"/>
        <w:rPr>
          <w:sz w:val="24"/>
        </w:rPr>
      </w:pPr>
    </w:p>
    <w:p w:rsidR="00D27053" w:rsidRDefault="00D27053" w:rsidP="00D27053">
      <w:pPr>
        <w:jc w:val="both"/>
        <w:rPr>
          <w:sz w:val="28"/>
          <w:szCs w:val="28"/>
        </w:rPr>
      </w:pPr>
    </w:p>
    <w:p w:rsidR="00D27053" w:rsidRPr="00ED4F73" w:rsidRDefault="00D27053" w:rsidP="00D27053">
      <w:pPr>
        <w:pStyle w:val="Nagwek2"/>
        <w:numPr>
          <w:ilvl w:val="1"/>
          <w:numId w:val="1"/>
        </w:numPr>
        <w:jc w:val="center"/>
        <w:rPr>
          <w:rFonts w:ascii="Times New Roman" w:hAnsi="Times New Roman"/>
          <w:b/>
          <w:sz w:val="32"/>
          <w:szCs w:val="32"/>
        </w:rPr>
      </w:pPr>
      <w:r w:rsidRPr="00ED4F73">
        <w:rPr>
          <w:rFonts w:ascii="Times New Roman" w:hAnsi="Times New Roman"/>
          <w:b/>
          <w:sz w:val="32"/>
          <w:szCs w:val="32"/>
        </w:rPr>
        <w:t>P l a n    w y d a t k ó w</w:t>
      </w:r>
    </w:p>
    <w:p w:rsidR="00D27053" w:rsidRDefault="00D27053" w:rsidP="00D27053">
      <w:pPr>
        <w:jc w:val="both"/>
        <w:rPr>
          <w:sz w:val="28"/>
          <w:szCs w:val="28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Plan  wydatków ustalony  został  na kwotę  </w:t>
      </w:r>
      <w:r w:rsidR="00486B67">
        <w:rPr>
          <w:sz w:val="24"/>
        </w:rPr>
        <w:t>43 958 65</w:t>
      </w:r>
      <w:r w:rsidR="00584EC6">
        <w:rPr>
          <w:sz w:val="24"/>
        </w:rPr>
        <w:t>0,00</w:t>
      </w:r>
      <w:r>
        <w:rPr>
          <w:sz w:val="24"/>
        </w:rPr>
        <w:t xml:space="preserve"> zł. Szczegółowy plan wydatków przedstawia tabela nr2.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Zrównoważenie budżetu przedstawia tabela Nr 3.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Na plan wydatków składają się: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  zadania zlecone - </w:t>
      </w:r>
      <w:r w:rsidR="00584EC6">
        <w:rPr>
          <w:sz w:val="24"/>
        </w:rPr>
        <w:t>5 062 100,00</w:t>
      </w:r>
      <w:r>
        <w:rPr>
          <w:sz w:val="24"/>
        </w:rPr>
        <w:t xml:space="preserve"> zł; </w:t>
      </w:r>
      <w:r w:rsidR="00584EC6">
        <w:rPr>
          <w:sz w:val="24"/>
        </w:rPr>
        <w:t>w tym bieżące 5 011 100,00 zł, majątkowe 51 000,00 zł</w:t>
      </w:r>
    </w:p>
    <w:p w:rsidR="00D27053" w:rsidRDefault="00D27053" w:rsidP="00D27053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zadania własne –  </w:t>
      </w:r>
      <w:r w:rsidR="00486B67">
        <w:rPr>
          <w:sz w:val="24"/>
        </w:rPr>
        <w:t xml:space="preserve">    </w:t>
      </w:r>
      <w:r>
        <w:rPr>
          <w:sz w:val="24"/>
        </w:rPr>
        <w:t xml:space="preserve"> </w:t>
      </w:r>
      <w:r w:rsidR="00486B67">
        <w:rPr>
          <w:sz w:val="24"/>
        </w:rPr>
        <w:t>38 855 65</w:t>
      </w:r>
      <w:r w:rsidR="00584EC6">
        <w:rPr>
          <w:sz w:val="24"/>
        </w:rPr>
        <w:t>0</w:t>
      </w:r>
      <w:r>
        <w:rPr>
          <w:sz w:val="24"/>
        </w:rPr>
        <w:t xml:space="preserve">,00 zł., w tym: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wydatki bieżące –</w:t>
      </w:r>
      <w:r w:rsidR="00486B67">
        <w:rPr>
          <w:sz w:val="24"/>
        </w:rPr>
        <w:t xml:space="preserve">     </w:t>
      </w:r>
      <w:r>
        <w:rPr>
          <w:sz w:val="24"/>
        </w:rPr>
        <w:t xml:space="preserve"> </w:t>
      </w:r>
      <w:r w:rsidR="00486B67">
        <w:rPr>
          <w:sz w:val="24"/>
        </w:rPr>
        <w:t>34 316 05</w:t>
      </w:r>
      <w:r w:rsidR="00584EC6">
        <w:rPr>
          <w:sz w:val="24"/>
        </w:rPr>
        <w:t>0</w:t>
      </w:r>
      <w:r>
        <w:rPr>
          <w:sz w:val="24"/>
        </w:rPr>
        <w:t>,00  zł.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 wydatki majątkowe  -  </w:t>
      </w:r>
      <w:r w:rsidR="00486B67">
        <w:rPr>
          <w:sz w:val="24"/>
        </w:rPr>
        <w:t>4 53</w:t>
      </w:r>
      <w:r w:rsidR="00584EC6">
        <w:rPr>
          <w:sz w:val="24"/>
        </w:rPr>
        <w:t>9 600</w:t>
      </w:r>
      <w:r>
        <w:rPr>
          <w:sz w:val="24"/>
        </w:rPr>
        <w:t>,00</w:t>
      </w:r>
      <w:r w:rsidR="00486B67">
        <w:rPr>
          <w:sz w:val="24"/>
        </w:rPr>
        <w:t xml:space="preserve"> </w:t>
      </w:r>
      <w:r>
        <w:rPr>
          <w:sz w:val="24"/>
        </w:rPr>
        <w:t xml:space="preserve"> zł.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  wydatki na podstawie porozumień – </w:t>
      </w:r>
      <w:r w:rsidR="007F7140">
        <w:rPr>
          <w:sz w:val="24"/>
        </w:rPr>
        <w:t>40 9</w:t>
      </w:r>
      <w:r w:rsidR="00584EC6">
        <w:rPr>
          <w:sz w:val="24"/>
        </w:rPr>
        <w:t>00</w:t>
      </w:r>
      <w:r>
        <w:rPr>
          <w:sz w:val="24"/>
        </w:rPr>
        <w:t>,00 zł.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rPr>
          <w:b/>
          <w:i/>
          <w:iCs/>
          <w:sz w:val="28"/>
          <w:szCs w:val="28"/>
          <w:u w:val="single"/>
        </w:rPr>
      </w:pPr>
      <w:r w:rsidRPr="00ED4F73">
        <w:rPr>
          <w:b/>
          <w:i/>
          <w:iCs/>
          <w:sz w:val="28"/>
          <w:szCs w:val="28"/>
          <w:u w:val="single"/>
        </w:rPr>
        <w:t xml:space="preserve">Dział 010 – Rolnictwo i łowiectwo- plan </w:t>
      </w:r>
      <w:r w:rsidR="007F7140" w:rsidRPr="00ED4F73">
        <w:rPr>
          <w:b/>
          <w:i/>
          <w:iCs/>
          <w:sz w:val="28"/>
          <w:szCs w:val="28"/>
          <w:u w:val="single"/>
        </w:rPr>
        <w:t>1 10</w:t>
      </w:r>
      <w:r w:rsidR="00092FC3" w:rsidRPr="00ED4F73">
        <w:rPr>
          <w:b/>
          <w:i/>
          <w:iCs/>
          <w:sz w:val="28"/>
          <w:szCs w:val="28"/>
          <w:u w:val="single"/>
        </w:rPr>
        <w:t>3 432,23</w:t>
      </w:r>
      <w:r w:rsidRPr="00ED4F73">
        <w:rPr>
          <w:b/>
          <w:i/>
          <w:iCs/>
          <w:sz w:val="28"/>
          <w:szCs w:val="28"/>
          <w:u w:val="single"/>
        </w:rPr>
        <w:t xml:space="preserve"> zł,  w tym:</w:t>
      </w:r>
    </w:p>
    <w:p w:rsidR="00D27053" w:rsidRDefault="00D27053" w:rsidP="00D27053">
      <w:pPr>
        <w:numPr>
          <w:ilvl w:val="2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wydatki bieżące </w:t>
      </w:r>
      <w:r w:rsidR="00092FC3">
        <w:rPr>
          <w:sz w:val="24"/>
          <w:szCs w:val="24"/>
        </w:rPr>
        <w:t xml:space="preserve"> - </w:t>
      </w:r>
      <w:r w:rsidR="00486B67">
        <w:rPr>
          <w:sz w:val="24"/>
          <w:szCs w:val="24"/>
        </w:rPr>
        <w:t xml:space="preserve">    </w:t>
      </w:r>
      <w:r w:rsidR="00092FC3">
        <w:rPr>
          <w:sz w:val="24"/>
          <w:szCs w:val="24"/>
        </w:rPr>
        <w:t>210 080,00</w:t>
      </w:r>
      <w:r>
        <w:rPr>
          <w:sz w:val="24"/>
          <w:szCs w:val="24"/>
        </w:rPr>
        <w:t xml:space="preserve"> zł</w:t>
      </w:r>
    </w:p>
    <w:p w:rsidR="00D27053" w:rsidRDefault="00D27053" w:rsidP="00D27053">
      <w:pPr>
        <w:numPr>
          <w:ilvl w:val="2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wydatki majątkowe – </w:t>
      </w:r>
      <w:r w:rsidR="007F7140">
        <w:rPr>
          <w:sz w:val="24"/>
          <w:szCs w:val="24"/>
        </w:rPr>
        <w:t>893</w:t>
      </w:r>
      <w:r w:rsidR="00092FC3">
        <w:rPr>
          <w:sz w:val="24"/>
          <w:szCs w:val="24"/>
        </w:rPr>
        <w:t xml:space="preserve"> 352,23</w:t>
      </w:r>
      <w:r>
        <w:rPr>
          <w:sz w:val="24"/>
          <w:szCs w:val="24"/>
        </w:rPr>
        <w:t xml:space="preserve"> zł</w:t>
      </w:r>
    </w:p>
    <w:p w:rsidR="00D27053" w:rsidRDefault="00D27053" w:rsidP="00D27053">
      <w:pPr>
        <w:jc w:val="center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bCs/>
          <w:sz w:val="24"/>
        </w:rPr>
      </w:pPr>
      <w:r>
        <w:rPr>
          <w:b/>
          <w:sz w:val="24"/>
        </w:rPr>
        <w:t>Rozdział 01010</w:t>
      </w:r>
      <w:r>
        <w:rPr>
          <w:sz w:val="24"/>
        </w:rPr>
        <w:t xml:space="preserve"> – </w:t>
      </w:r>
      <w:r>
        <w:rPr>
          <w:b/>
          <w:bCs/>
          <w:sz w:val="24"/>
        </w:rPr>
        <w:t xml:space="preserve">Infrastruktura wodociągowa i </w:t>
      </w:r>
      <w:proofErr w:type="spellStart"/>
      <w:r>
        <w:rPr>
          <w:b/>
          <w:bCs/>
          <w:sz w:val="24"/>
        </w:rPr>
        <w:t>sanitacyjna</w:t>
      </w:r>
      <w:proofErr w:type="spellEnd"/>
      <w:r>
        <w:rPr>
          <w:b/>
          <w:bCs/>
          <w:sz w:val="24"/>
        </w:rPr>
        <w:t xml:space="preserve"> wsi – plan </w:t>
      </w:r>
      <w:r w:rsidR="007F7140">
        <w:rPr>
          <w:b/>
          <w:bCs/>
          <w:sz w:val="24"/>
        </w:rPr>
        <w:t>893</w:t>
      </w:r>
      <w:r w:rsidR="00092FC3">
        <w:rPr>
          <w:b/>
          <w:bCs/>
          <w:sz w:val="24"/>
        </w:rPr>
        <w:t> 352,23</w:t>
      </w:r>
      <w:r>
        <w:rPr>
          <w:b/>
          <w:bCs/>
          <w:sz w:val="24"/>
        </w:rPr>
        <w:t>zł</w:t>
      </w:r>
    </w:p>
    <w:p w:rsidR="00D27053" w:rsidRDefault="00D27053" w:rsidP="00D27053">
      <w:pPr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W ramach tego rozdziału planuje się wykonać następujące inwestycje:</w:t>
      </w:r>
    </w:p>
    <w:p w:rsidR="00D27053" w:rsidRDefault="00D27053" w:rsidP="00D27053">
      <w:pPr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budowa wodociągu we wsiach Pszczółki, Wola Pszczółecka, Walewice,</w:t>
      </w:r>
    </w:p>
    <w:p w:rsidR="00D27053" w:rsidRDefault="00D27053" w:rsidP="00D27053">
      <w:pPr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modernizacja systemu sterowania stacji uzdatniania wody w Zelowie,</w:t>
      </w:r>
    </w:p>
    <w:p w:rsidR="00D27053" w:rsidRDefault="00092FC3" w:rsidP="00D27053">
      <w:pPr>
        <w:numPr>
          <w:ilvl w:val="0"/>
          <w:numId w:val="5"/>
        </w:numPr>
        <w:spacing w:line="360" w:lineRule="auto"/>
        <w:jc w:val="both"/>
        <w:rPr>
          <w:sz w:val="24"/>
        </w:rPr>
      </w:pPr>
      <w:r>
        <w:rPr>
          <w:sz w:val="24"/>
        </w:rPr>
        <w:t>budowa sieci wodociągowej w ul. Poprzecznej i Leśnej</w:t>
      </w:r>
      <w:r w:rsidR="00D27053">
        <w:rPr>
          <w:sz w:val="24"/>
        </w:rPr>
        <w:t>.</w:t>
      </w:r>
    </w:p>
    <w:p w:rsidR="00D27053" w:rsidRDefault="00D27053" w:rsidP="00D27053">
      <w:pPr>
        <w:ind w:left="720"/>
        <w:jc w:val="both"/>
        <w:rPr>
          <w:sz w:val="24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bCs/>
          <w:sz w:val="24"/>
        </w:rPr>
      </w:pPr>
      <w:r>
        <w:rPr>
          <w:b/>
          <w:sz w:val="24"/>
        </w:rPr>
        <w:t>Rozdział 01030</w:t>
      </w:r>
      <w:r>
        <w:rPr>
          <w:sz w:val="24"/>
        </w:rPr>
        <w:t xml:space="preserve"> – </w:t>
      </w:r>
      <w:r>
        <w:rPr>
          <w:b/>
          <w:bCs/>
          <w:sz w:val="24"/>
        </w:rPr>
        <w:t xml:space="preserve">Izby rolnicze – plan </w:t>
      </w:r>
      <w:r w:rsidR="00486B67">
        <w:rPr>
          <w:b/>
          <w:bCs/>
          <w:sz w:val="24"/>
        </w:rPr>
        <w:t>13</w:t>
      </w:r>
      <w:r w:rsidR="00092FC3">
        <w:rPr>
          <w:b/>
          <w:bCs/>
          <w:sz w:val="24"/>
        </w:rPr>
        <w:t> 080,00</w:t>
      </w:r>
      <w:r>
        <w:rPr>
          <w:b/>
          <w:bCs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Kwota zaplanowana przewiduje  2 % podatku rolnego na wpłatę do Izby Rolniczej.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bCs/>
          <w:sz w:val="24"/>
        </w:rPr>
      </w:pPr>
      <w:r>
        <w:rPr>
          <w:b/>
          <w:sz w:val="24"/>
        </w:rPr>
        <w:t>Rozdział 01095</w:t>
      </w:r>
      <w:r>
        <w:rPr>
          <w:sz w:val="24"/>
        </w:rPr>
        <w:t xml:space="preserve"> – </w:t>
      </w:r>
      <w:r>
        <w:rPr>
          <w:b/>
          <w:bCs/>
          <w:sz w:val="24"/>
        </w:rPr>
        <w:t xml:space="preserve">Pozostała działalność- plan </w:t>
      </w:r>
      <w:r w:rsidR="00486B67">
        <w:rPr>
          <w:b/>
          <w:bCs/>
          <w:sz w:val="24"/>
        </w:rPr>
        <w:t>197</w:t>
      </w:r>
      <w:r w:rsidR="00092FC3">
        <w:rPr>
          <w:b/>
          <w:bCs/>
          <w:sz w:val="24"/>
        </w:rPr>
        <w:t> 000,00</w:t>
      </w:r>
      <w:r>
        <w:rPr>
          <w:b/>
          <w:bCs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tego rozdziału dotyczą między innymi:</w:t>
      </w:r>
    </w:p>
    <w:p w:rsidR="00D27053" w:rsidRDefault="00D27053" w:rsidP="00D27053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utrzymania bezdomnych zwierząt w schronisku,</w:t>
      </w:r>
    </w:p>
    <w:p w:rsidR="00D27053" w:rsidRDefault="00D27053" w:rsidP="00D27053">
      <w:pPr>
        <w:numPr>
          <w:ilvl w:val="0"/>
          <w:numId w:val="3"/>
        </w:numPr>
        <w:spacing w:line="360" w:lineRule="auto"/>
        <w:jc w:val="both"/>
        <w:rPr>
          <w:sz w:val="24"/>
        </w:rPr>
      </w:pPr>
      <w:r>
        <w:rPr>
          <w:sz w:val="24"/>
        </w:rPr>
        <w:t>odbioru padliny.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Dział 600 – Transport i łączność-  plan  </w:t>
      </w:r>
      <w:r w:rsidR="00486B67">
        <w:rPr>
          <w:rFonts w:ascii="Times New Roman" w:hAnsi="Times New Roman"/>
          <w:i/>
          <w:iCs/>
          <w:sz w:val="28"/>
          <w:szCs w:val="28"/>
          <w:u w:val="single"/>
        </w:rPr>
        <w:t>1 655</w:t>
      </w:r>
      <w:r w:rsidR="00092FC3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500,00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zł, w tym:</w:t>
      </w:r>
    </w:p>
    <w:p w:rsidR="00D27053" w:rsidRDefault="00D27053" w:rsidP="00D27053">
      <w:pPr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wydatki bieżące – 1</w:t>
      </w:r>
      <w:r w:rsidR="00092FC3">
        <w:rPr>
          <w:sz w:val="24"/>
          <w:szCs w:val="24"/>
        </w:rPr>
        <w:t xml:space="preserve"> </w:t>
      </w:r>
      <w:r>
        <w:rPr>
          <w:sz w:val="24"/>
          <w:szCs w:val="24"/>
        </w:rPr>
        <w:t>01</w:t>
      </w:r>
      <w:r w:rsidR="00092FC3">
        <w:rPr>
          <w:sz w:val="24"/>
          <w:szCs w:val="24"/>
        </w:rPr>
        <w:t>9</w:t>
      </w:r>
      <w:r>
        <w:rPr>
          <w:sz w:val="24"/>
          <w:szCs w:val="24"/>
        </w:rPr>
        <w:t xml:space="preserve"> 000,00 zł w tym fundusz sołecki </w:t>
      </w:r>
      <w:r w:rsidR="00D81855">
        <w:rPr>
          <w:sz w:val="24"/>
          <w:szCs w:val="24"/>
        </w:rPr>
        <w:t>– 109 868,98</w:t>
      </w:r>
      <w:r>
        <w:rPr>
          <w:sz w:val="24"/>
          <w:szCs w:val="24"/>
        </w:rPr>
        <w:t xml:space="preserve"> zł</w:t>
      </w:r>
    </w:p>
    <w:p w:rsidR="00D27053" w:rsidRDefault="00D27053" w:rsidP="00D27053">
      <w:pPr>
        <w:numPr>
          <w:ilvl w:val="2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wydatki majątkowe – </w:t>
      </w:r>
      <w:r w:rsidR="00486B67">
        <w:rPr>
          <w:sz w:val="24"/>
          <w:szCs w:val="24"/>
        </w:rPr>
        <w:t xml:space="preserve"> 636</w:t>
      </w:r>
      <w:r w:rsidR="00092FC3">
        <w:rPr>
          <w:sz w:val="24"/>
          <w:szCs w:val="24"/>
        </w:rPr>
        <w:t> 500,00</w:t>
      </w:r>
      <w:r>
        <w:rPr>
          <w:sz w:val="24"/>
          <w:szCs w:val="24"/>
        </w:rPr>
        <w:t xml:space="preserve"> zł</w:t>
      </w:r>
      <w:r w:rsidR="00D81855">
        <w:rPr>
          <w:sz w:val="24"/>
          <w:szCs w:val="24"/>
        </w:rPr>
        <w:t xml:space="preserve"> w tym fundusz sołecki – 12 500,00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bCs/>
          <w:sz w:val="24"/>
        </w:rPr>
      </w:pPr>
      <w:r>
        <w:rPr>
          <w:b/>
          <w:sz w:val="24"/>
        </w:rPr>
        <w:tab/>
        <w:t>Rozdział 60004</w:t>
      </w:r>
      <w:r>
        <w:rPr>
          <w:sz w:val="24"/>
        </w:rPr>
        <w:t xml:space="preserve"> </w:t>
      </w:r>
      <w:r>
        <w:rPr>
          <w:b/>
          <w:bCs/>
          <w:sz w:val="24"/>
        </w:rPr>
        <w:t>– Lokalny transport zbiorowy – plan 1</w:t>
      </w:r>
      <w:r w:rsidR="00092FC3">
        <w:rPr>
          <w:b/>
          <w:bCs/>
          <w:sz w:val="24"/>
        </w:rPr>
        <w:t>9</w:t>
      </w:r>
      <w:r>
        <w:rPr>
          <w:b/>
          <w:bCs/>
          <w:sz w:val="24"/>
        </w:rPr>
        <w:t xml:space="preserve"> 000,00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 rozdziale tym przewiduje się dotację celową na dopłaty do MZK na trasie Zelów –Łask i Łask-Zelów.</w:t>
      </w:r>
    </w:p>
    <w:p w:rsidR="00092FC3" w:rsidRDefault="00092FC3" w:rsidP="00D27053">
      <w:pPr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r w:rsidRPr="00092FC3">
        <w:rPr>
          <w:b/>
          <w:sz w:val="24"/>
        </w:rPr>
        <w:t>Rozdział 60014- Drogi publiczne powiatowe</w:t>
      </w:r>
      <w:r>
        <w:rPr>
          <w:b/>
          <w:sz w:val="24"/>
        </w:rPr>
        <w:t xml:space="preserve"> – plan 110 000,00 zł </w:t>
      </w:r>
    </w:p>
    <w:p w:rsidR="00092FC3" w:rsidRPr="00092FC3" w:rsidRDefault="00092FC3" w:rsidP="00D27053">
      <w:pPr>
        <w:spacing w:line="360" w:lineRule="auto"/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W ramach zaplanowanych środków planuje się</w:t>
      </w:r>
      <w:r w:rsidR="00D81855">
        <w:rPr>
          <w:sz w:val="24"/>
        </w:rPr>
        <w:t xml:space="preserve"> udzielenie dotacji celowej dla Starostwa Powiatowego na</w:t>
      </w:r>
      <w:r>
        <w:rPr>
          <w:sz w:val="24"/>
        </w:rPr>
        <w:t xml:space="preserve"> wykonanie robót budowlanych polegających na odtworzeniu stanu pierwotnego jezdni, chodników i rowów przydrożnych drogi powiatowej Nr 1904E Łobudzice – Bujny Szlacheckie.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bCs/>
          <w:sz w:val="24"/>
        </w:rPr>
      </w:pPr>
      <w:r>
        <w:rPr>
          <w:b/>
          <w:sz w:val="24"/>
        </w:rPr>
        <w:tab/>
        <w:t>Rozdział 60016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– Drogi publiczne gminne – plan </w:t>
      </w:r>
      <w:r w:rsidR="00486B67">
        <w:rPr>
          <w:b/>
          <w:bCs/>
          <w:sz w:val="24"/>
        </w:rPr>
        <w:t>1 526</w:t>
      </w:r>
      <w:r w:rsidR="00234CD6">
        <w:rPr>
          <w:b/>
          <w:bCs/>
          <w:sz w:val="24"/>
        </w:rPr>
        <w:t> 500,00 zł</w:t>
      </w:r>
    </w:p>
    <w:p w:rsidR="00D27053" w:rsidRDefault="00234CD6" w:rsidP="00D27053">
      <w:pPr>
        <w:spacing w:line="360" w:lineRule="auto"/>
        <w:jc w:val="both"/>
        <w:rPr>
          <w:sz w:val="24"/>
        </w:rPr>
      </w:pPr>
      <w:r>
        <w:rPr>
          <w:b/>
          <w:bCs/>
          <w:sz w:val="24"/>
        </w:rPr>
        <w:tab/>
      </w:r>
      <w:r w:rsidR="00D27053">
        <w:rPr>
          <w:sz w:val="24"/>
        </w:rPr>
        <w:t>W ramach zaplanowanych środków przewiduje się między innymi:  bieżące utrzymanie dróg, polegające głównie na profilowaniu dróg równiarką, likwidację wybojów, budowę przepustów drogowych i odnowienie rowów przydrożnych oraz uzupełnienie oznakowania poziomego i pionowego. W dziele tym ujęte są również środki na zimowe utrzymanie dróg.</w:t>
      </w:r>
    </w:p>
    <w:p w:rsidR="00025A16" w:rsidRDefault="00025A1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 xml:space="preserve">Zaplanowano realizację funduszy sołeckich w miejscowościach: Bocianicha, Dąbrowa, Janów, Jamborek, Jawor, Karczmy, Kolonia Kociszew, Łęki, Ostoja, Kolonia Pożdżenice, Pukawica, Wola Pszczółecka, Zabłoty, Zagłówki, Zalesie – </w:t>
      </w:r>
      <w:proofErr w:type="spellStart"/>
      <w:r>
        <w:rPr>
          <w:sz w:val="24"/>
        </w:rPr>
        <w:t>Przecznia</w:t>
      </w:r>
      <w:proofErr w:type="spellEnd"/>
      <w:r>
        <w:rPr>
          <w:sz w:val="24"/>
        </w:rPr>
        <w:t>, Zelówek.</w:t>
      </w: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Inwestycje: </w:t>
      </w:r>
    </w:p>
    <w:p w:rsidR="00234CD6" w:rsidRDefault="00234CD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modernizacja drogi gminnej w ulica Płocka,</w:t>
      </w:r>
    </w:p>
    <w:p w:rsidR="00234CD6" w:rsidRDefault="00234CD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remont drogi w miejscowości Bujny Szlacheckie</w:t>
      </w:r>
      <w:r w:rsidR="00295916">
        <w:rPr>
          <w:sz w:val="24"/>
        </w:rPr>
        <w:t>,</w:t>
      </w:r>
    </w:p>
    <w:p w:rsidR="00295916" w:rsidRDefault="0029591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montaż wiaty przystankowej – Łęki</w:t>
      </w:r>
      <w:r w:rsidR="00025A16">
        <w:rPr>
          <w:sz w:val="24"/>
        </w:rPr>
        <w:t xml:space="preserve"> – fundusz sołecki</w:t>
      </w:r>
    </w:p>
    <w:p w:rsidR="00295916" w:rsidRDefault="0029591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montaż wiaty przystankowej – Zelówek</w:t>
      </w:r>
      <w:r w:rsidR="00025A16">
        <w:rPr>
          <w:sz w:val="24"/>
        </w:rPr>
        <w:t xml:space="preserve"> – fundusz sołecki</w:t>
      </w: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rPr>
          <w:b/>
          <w:bCs/>
          <w:i/>
          <w:iCs/>
          <w:sz w:val="28"/>
          <w:szCs w:val="28"/>
          <w:u w:val="single"/>
        </w:rPr>
      </w:pPr>
      <w:r w:rsidRPr="00ED4F73">
        <w:rPr>
          <w:b/>
          <w:bCs/>
          <w:i/>
          <w:iCs/>
          <w:sz w:val="28"/>
          <w:szCs w:val="28"/>
          <w:u w:val="single"/>
        </w:rPr>
        <w:t xml:space="preserve">Dział 700 -  Gospodarka mieszkaniowa – plan </w:t>
      </w:r>
      <w:r w:rsidR="00234CD6" w:rsidRPr="00ED4F73">
        <w:rPr>
          <w:b/>
          <w:bCs/>
          <w:i/>
          <w:iCs/>
          <w:sz w:val="28"/>
          <w:szCs w:val="28"/>
          <w:u w:val="single"/>
        </w:rPr>
        <w:t>170 000,00</w:t>
      </w:r>
      <w:r w:rsidRPr="00ED4F73">
        <w:rPr>
          <w:b/>
          <w:bCs/>
          <w:i/>
          <w:iCs/>
          <w:sz w:val="28"/>
          <w:szCs w:val="28"/>
          <w:u w:val="single"/>
        </w:rPr>
        <w:t xml:space="preserve"> zł, w tym:</w:t>
      </w:r>
    </w:p>
    <w:p w:rsidR="00234CD6" w:rsidRDefault="00D27053" w:rsidP="00D27053">
      <w:pPr>
        <w:numPr>
          <w:ilvl w:val="2"/>
          <w:numId w:val="7"/>
        </w:numPr>
        <w:rPr>
          <w:sz w:val="24"/>
          <w:szCs w:val="24"/>
        </w:rPr>
      </w:pPr>
      <w:r w:rsidRPr="00234CD6">
        <w:rPr>
          <w:sz w:val="24"/>
          <w:szCs w:val="24"/>
        </w:rPr>
        <w:t>wydatki bieżące – 1</w:t>
      </w:r>
      <w:r w:rsidR="00234CD6" w:rsidRPr="00234CD6">
        <w:rPr>
          <w:sz w:val="24"/>
          <w:szCs w:val="24"/>
        </w:rPr>
        <w:t>20</w:t>
      </w:r>
      <w:r w:rsidRPr="00234CD6">
        <w:rPr>
          <w:sz w:val="24"/>
          <w:szCs w:val="24"/>
        </w:rPr>
        <w:t xml:space="preserve"> 000,00 zł</w:t>
      </w:r>
    </w:p>
    <w:p w:rsidR="00D27053" w:rsidRPr="00234CD6" w:rsidRDefault="00D27053" w:rsidP="00D27053">
      <w:pPr>
        <w:numPr>
          <w:ilvl w:val="2"/>
          <w:numId w:val="7"/>
        </w:numPr>
        <w:rPr>
          <w:sz w:val="24"/>
          <w:szCs w:val="24"/>
        </w:rPr>
      </w:pPr>
      <w:r w:rsidRPr="00234CD6">
        <w:rPr>
          <w:sz w:val="24"/>
          <w:szCs w:val="24"/>
        </w:rPr>
        <w:t xml:space="preserve">wydatki majątkowe </w:t>
      </w:r>
      <w:r w:rsidR="00234CD6" w:rsidRPr="00234CD6">
        <w:rPr>
          <w:sz w:val="24"/>
          <w:szCs w:val="24"/>
        </w:rPr>
        <w:t>50 000</w:t>
      </w:r>
      <w:r w:rsidRPr="00234CD6">
        <w:rPr>
          <w:sz w:val="24"/>
          <w:szCs w:val="24"/>
        </w:rPr>
        <w:t>,00 zł</w:t>
      </w:r>
    </w:p>
    <w:p w:rsidR="00D27053" w:rsidRDefault="00D27053" w:rsidP="00D27053">
      <w:pPr>
        <w:jc w:val="center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bCs/>
          <w:sz w:val="24"/>
        </w:rPr>
      </w:pPr>
      <w:r>
        <w:rPr>
          <w:b/>
          <w:sz w:val="24"/>
        </w:rPr>
        <w:t>Rozdział 70005</w:t>
      </w:r>
      <w:r>
        <w:rPr>
          <w:sz w:val="24"/>
        </w:rPr>
        <w:t xml:space="preserve"> </w:t>
      </w:r>
      <w:r>
        <w:rPr>
          <w:b/>
          <w:bCs/>
          <w:sz w:val="24"/>
        </w:rPr>
        <w:t xml:space="preserve">–Gospodarka gruntami i nieruchomościami – plan </w:t>
      </w:r>
      <w:r w:rsidR="00234CD6">
        <w:rPr>
          <w:b/>
          <w:bCs/>
          <w:sz w:val="24"/>
        </w:rPr>
        <w:t>170 000,00</w:t>
      </w:r>
      <w:r>
        <w:rPr>
          <w:b/>
          <w:bCs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tego działu dotyczą głównie wyceny gru</w:t>
      </w:r>
      <w:r w:rsidR="00CA4148">
        <w:rPr>
          <w:sz w:val="24"/>
        </w:rPr>
        <w:t xml:space="preserve">ntów w celu ustalenia opłaty </w:t>
      </w:r>
      <w:proofErr w:type="spellStart"/>
      <w:r w:rsidR="00CA4148">
        <w:rPr>
          <w:sz w:val="24"/>
        </w:rPr>
        <w:t>adia</w:t>
      </w:r>
      <w:r>
        <w:rPr>
          <w:sz w:val="24"/>
        </w:rPr>
        <w:t>cenckiej</w:t>
      </w:r>
      <w:proofErr w:type="spellEnd"/>
      <w:r>
        <w:rPr>
          <w:sz w:val="24"/>
        </w:rPr>
        <w:t>, regulacji stanów prawnych nieruchomości przeznaczonych do sprzedaży: szacunki, mapy podziału, mapy do celów prawn</w:t>
      </w:r>
      <w:r w:rsidR="00CA4148">
        <w:rPr>
          <w:sz w:val="24"/>
        </w:rPr>
        <w:t>ych</w:t>
      </w:r>
      <w:r>
        <w:rPr>
          <w:sz w:val="24"/>
        </w:rPr>
        <w:t>, przygotowanie dokumentacji do ujawnienia gminy w księgach wieczystych i wydatków związanych z utrzymaniem lokali w zasobach gminnych.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b/>
          <w:sz w:val="24"/>
        </w:rPr>
        <w:t>Inwestycje:</w:t>
      </w:r>
      <w:r>
        <w:rPr>
          <w:sz w:val="24"/>
        </w:rPr>
        <w:t xml:space="preserve">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wykup  gruntów. </w:t>
      </w:r>
    </w:p>
    <w:p w:rsidR="00D27053" w:rsidRDefault="00D27053" w:rsidP="00D27053">
      <w:pPr>
        <w:jc w:val="both"/>
        <w:rPr>
          <w:sz w:val="24"/>
        </w:rPr>
      </w:pPr>
    </w:p>
    <w:p w:rsidR="001C0FD1" w:rsidRDefault="001C0FD1" w:rsidP="00D27053">
      <w:pPr>
        <w:jc w:val="both"/>
        <w:rPr>
          <w:sz w:val="24"/>
        </w:rPr>
      </w:pPr>
    </w:p>
    <w:p w:rsidR="00D27053" w:rsidRPr="00ED4F73" w:rsidRDefault="00D27053" w:rsidP="00D27053">
      <w:pPr>
        <w:rPr>
          <w:b/>
          <w:i/>
          <w:iCs/>
          <w:sz w:val="28"/>
          <w:szCs w:val="28"/>
          <w:u w:val="single"/>
        </w:rPr>
      </w:pPr>
      <w:r w:rsidRPr="00ED4F73">
        <w:rPr>
          <w:b/>
          <w:i/>
          <w:iCs/>
          <w:sz w:val="28"/>
          <w:szCs w:val="28"/>
          <w:u w:val="single"/>
        </w:rPr>
        <w:t xml:space="preserve">Dział 710 - Działalność usługowa – plan </w:t>
      </w:r>
      <w:r w:rsidR="00234CD6" w:rsidRPr="00ED4F73">
        <w:rPr>
          <w:b/>
          <w:i/>
          <w:iCs/>
          <w:sz w:val="28"/>
          <w:szCs w:val="28"/>
          <w:u w:val="single"/>
        </w:rPr>
        <w:t>110 000,00</w:t>
      </w:r>
      <w:r w:rsidRPr="00ED4F73">
        <w:rPr>
          <w:b/>
          <w:i/>
          <w:iCs/>
          <w:sz w:val="28"/>
          <w:szCs w:val="28"/>
          <w:u w:val="single"/>
        </w:rPr>
        <w:t xml:space="preserve"> zł, w tym:</w:t>
      </w:r>
    </w:p>
    <w:p w:rsidR="00D27053" w:rsidRDefault="00D27053" w:rsidP="00D27053">
      <w:pPr>
        <w:rPr>
          <w:sz w:val="24"/>
          <w:szCs w:val="24"/>
        </w:rPr>
      </w:pPr>
      <w:r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ab/>
      </w:r>
      <w:r>
        <w:rPr>
          <w:sz w:val="24"/>
          <w:szCs w:val="24"/>
        </w:rPr>
        <w:t xml:space="preserve">- wydatki bieżące – </w:t>
      </w:r>
      <w:r w:rsidR="00234CD6">
        <w:rPr>
          <w:sz w:val="24"/>
          <w:szCs w:val="24"/>
        </w:rPr>
        <w:t>110</w:t>
      </w:r>
      <w:r>
        <w:rPr>
          <w:sz w:val="24"/>
          <w:szCs w:val="24"/>
        </w:rPr>
        <w:t xml:space="preserve"> 000,00 zł</w:t>
      </w:r>
    </w:p>
    <w:p w:rsidR="00D27053" w:rsidRDefault="00D27053" w:rsidP="00D27053">
      <w:pPr>
        <w:rPr>
          <w:b/>
          <w:i/>
          <w:iCs/>
          <w:sz w:val="10"/>
          <w:szCs w:val="10"/>
        </w:rPr>
      </w:pPr>
    </w:p>
    <w:p w:rsidR="00D27053" w:rsidRPr="00ED4F73" w:rsidRDefault="00D27053" w:rsidP="00D27053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ED4F73">
        <w:rPr>
          <w:b/>
          <w:sz w:val="24"/>
          <w:szCs w:val="24"/>
        </w:rPr>
        <w:t xml:space="preserve">Rozdział 71004 –Plany zagospodarowania przestrzennego – plan </w:t>
      </w:r>
      <w:r w:rsidR="00234CD6" w:rsidRPr="00ED4F73">
        <w:rPr>
          <w:b/>
          <w:sz w:val="24"/>
          <w:szCs w:val="24"/>
        </w:rPr>
        <w:t>100 000,00</w:t>
      </w:r>
      <w:r w:rsidRPr="00ED4F73">
        <w:rPr>
          <w:b/>
          <w:sz w:val="24"/>
          <w:szCs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Środki w tym rozdziale przewidziane są na prace związane ze zmianą  w planie zagospodarowania przestrzennego.</w:t>
      </w:r>
    </w:p>
    <w:p w:rsidR="00D27053" w:rsidRDefault="00D27053" w:rsidP="00D27053">
      <w:pPr>
        <w:spacing w:line="360" w:lineRule="auto"/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Rozdział 70013 –Prace geodezyjne i kartograficzne – plan </w:t>
      </w:r>
      <w:r w:rsidR="00234CD6">
        <w:rPr>
          <w:b/>
          <w:sz w:val="24"/>
        </w:rPr>
        <w:t>10 000,00</w:t>
      </w:r>
      <w:r>
        <w:rPr>
          <w:b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Środki zaplanowano na wykonie map do celów geodezyjnych.</w:t>
      </w:r>
    </w:p>
    <w:p w:rsidR="00D27053" w:rsidRDefault="00D27053" w:rsidP="00D27053">
      <w:pPr>
        <w:jc w:val="both"/>
        <w:rPr>
          <w:sz w:val="24"/>
        </w:rPr>
      </w:pPr>
    </w:p>
    <w:p w:rsidR="001C0FD1" w:rsidRDefault="001C0FD1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Dział 750 – Administracja publiczna – plan </w:t>
      </w:r>
      <w:r w:rsidR="00CA4148" w:rsidRPr="00ED4F73">
        <w:rPr>
          <w:rFonts w:ascii="Times New Roman" w:hAnsi="Times New Roman"/>
          <w:i/>
          <w:iCs/>
          <w:sz w:val="28"/>
          <w:szCs w:val="28"/>
          <w:u w:val="single"/>
        </w:rPr>
        <w:t>5</w:t>
      </w:r>
      <w:r w:rsidR="00AC0AE6" w:rsidRPr="00ED4F73">
        <w:rPr>
          <w:rFonts w:ascii="Times New Roman" w:hAnsi="Times New Roman"/>
          <w:i/>
          <w:iCs/>
          <w:sz w:val="28"/>
          <w:szCs w:val="28"/>
          <w:u w:val="single"/>
        </w:rPr>
        <w:t> 232 8</w:t>
      </w:r>
      <w:r w:rsidR="00CA4148" w:rsidRPr="00ED4F73">
        <w:rPr>
          <w:rFonts w:ascii="Times New Roman" w:hAnsi="Times New Roman"/>
          <w:i/>
          <w:iCs/>
          <w:sz w:val="28"/>
          <w:szCs w:val="28"/>
          <w:u w:val="single"/>
        </w:rPr>
        <w:t>29</w:t>
      </w:r>
      <w:r w:rsidR="00234CD6" w:rsidRPr="00ED4F73">
        <w:rPr>
          <w:rFonts w:ascii="Times New Roman" w:hAnsi="Times New Roman"/>
          <w:i/>
          <w:iCs/>
          <w:sz w:val="28"/>
          <w:szCs w:val="28"/>
          <w:u w:val="single"/>
        </w:rPr>
        <w:t>,00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zł (w tym zadania zlecone</w:t>
      </w:r>
      <w:r w:rsidR="00AA775A" w:rsidRPr="00ED4F73">
        <w:rPr>
          <w:rFonts w:ascii="Times New Roman" w:hAnsi="Times New Roman"/>
          <w:i/>
          <w:iCs/>
          <w:sz w:val="28"/>
          <w:szCs w:val="28"/>
          <w:u w:val="single"/>
        </w:rPr>
        <w:t>:</w:t>
      </w:r>
      <w:r w:rsidR="00CA4148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125</w:t>
      </w:r>
      <w:r w:rsidR="00D123EE" w:rsidRPr="00ED4F73">
        <w:rPr>
          <w:rFonts w:ascii="Times New Roman" w:hAnsi="Times New Roman"/>
          <w:i/>
          <w:iCs/>
          <w:sz w:val="28"/>
          <w:szCs w:val="28"/>
          <w:u w:val="single"/>
        </w:rPr>
        <w:t> </w:t>
      </w:r>
      <w:r w:rsidR="00CA4148" w:rsidRPr="00ED4F73">
        <w:rPr>
          <w:rFonts w:ascii="Times New Roman" w:hAnsi="Times New Roman"/>
          <w:i/>
          <w:iCs/>
          <w:sz w:val="28"/>
          <w:szCs w:val="28"/>
          <w:u w:val="single"/>
        </w:rPr>
        <w:t>329</w:t>
      </w:r>
      <w:r w:rsidR="00D123EE" w:rsidRPr="00ED4F73">
        <w:rPr>
          <w:rFonts w:ascii="Times New Roman" w:hAnsi="Times New Roman"/>
          <w:i/>
          <w:iCs/>
          <w:sz w:val="28"/>
          <w:szCs w:val="28"/>
          <w:u w:val="single"/>
        </w:rPr>
        <w:t>,00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zł</w:t>
      </w:r>
      <w:r w:rsidR="00D123EE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– bieżące; 4000,00 </w:t>
      </w:r>
      <w:r w:rsidR="001C0FD1" w:rsidRPr="00ED4F73">
        <w:rPr>
          <w:rFonts w:ascii="Times New Roman" w:hAnsi="Times New Roman"/>
          <w:i/>
          <w:iCs/>
          <w:sz w:val="28"/>
          <w:szCs w:val="28"/>
          <w:u w:val="single"/>
        </w:rPr>
        <w:t>–</w:t>
      </w:r>
      <w:r w:rsidR="00D123EE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majątkowe</w:t>
      </w:r>
      <w:r w:rsidR="001C0FD1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oraz na podstawie porozumień: 31 300,00zł - bieżące 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), w tym : </w:t>
      </w:r>
    </w:p>
    <w:p w:rsidR="001C0FD1" w:rsidRPr="001C0FD1" w:rsidRDefault="001C0FD1" w:rsidP="001C0FD1"/>
    <w:p w:rsidR="00D27053" w:rsidRDefault="00D27053" w:rsidP="00D27053">
      <w:pPr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wydatki bieżące</w:t>
      </w:r>
      <w:r w:rsidR="00694483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="00694483">
        <w:rPr>
          <w:sz w:val="24"/>
          <w:szCs w:val="24"/>
        </w:rPr>
        <w:t>5 188 829</w:t>
      </w:r>
      <w:r w:rsidR="00F21CDE">
        <w:rPr>
          <w:sz w:val="24"/>
          <w:szCs w:val="24"/>
        </w:rPr>
        <w:t>,00</w:t>
      </w:r>
      <w:r>
        <w:rPr>
          <w:sz w:val="24"/>
          <w:szCs w:val="24"/>
        </w:rPr>
        <w:t xml:space="preserve"> zł</w:t>
      </w:r>
      <w:r w:rsidR="00694483">
        <w:rPr>
          <w:sz w:val="24"/>
          <w:szCs w:val="24"/>
        </w:rPr>
        <w:t>, w tym na postawie porozumień - 31 300,00zł, własne – 5 032 200,00 zł, zlecone 125 329,00 zł;</w:t>
      </w:r>
    </w:p>
    <w:p w:rsidR="00D27053" w:rsidRDefault="00D27053" w:rsidP="00D27053">
      <w:pPr>
        <w:numPr>
          <w:ilvl w:val="2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wydatki majątkowe – </w:t>
      </w:r>
      <w:r w:rsidR="00C3433D">
        <w:rPr>
          <w:sz w:val="24"/>
          <w:szCs w:val="24"/>
        </w:rPr>
        <w:t>44 000,00</w:t>
      </w:r>
      <w:r>
        <w:rPr>
          <w:sz w:val="24"/>
          <w:szCs w:val="24"/>
        </w:rPr>
        <w:t xml:space="preserve"> zł</w:t>
      </w:r>
      <w:r w:rsidR="00694483">
        <w:rPr>
          <w:sz w:val="24"/>
          <w:szCs w:val="24"/>
        </w:rPr>
        <w:t xml:space="preserve"> w tym własne</w:t>
      </w:r>
      <w:r w:rsidR="00C3433D">
        <w:rPr>
          <w:sz w:val="24"/>
          <w:szCs w:val="24"/>
        </w:rPr>
        <w:t xml:space="preserve"> 40 000,00 zł, zlecone 4 000,00 zł</w:t>
      </w:r>
    </w:p>
    <w:p w:rsidR="001C0FD1" w:rsidRDefault="001C0FD1" w:rsidP="00D27053">
      <w:pPr>
        <w:rPr>
          <w:sz w:val="10"/>
          <w:szCs w:val="10"/>
        </w:rPr>
      </w:pPr>
    </w:p>
    <w:p w:rsidR="001C0FD1" w:rsidRDefault="001C0FD1" w:rsidP="00D27053">
      <w:pPr>
        <w:rPr>
          <w:sz w:val="10"/>
          <w:szCs w:val="10"/>
        </w:rPr>
      </w:pPr>
    </w:p>
    <w:p w:rsidR="001C0FD1" w:rsidRDefault="001C0FD1" w:rsidP="00D27053">
      <w:pPr>
        <w:rPr>
          <w:sz w:val="10"/>
          <w:szCs w:val="10"/>
        </w:rPr>
      </w:pPr>
    </w:p>
    <w:p w:rsidR="001C0FD1" w:rsidRDefault="001C0FD1" w:rsidP="00D27053">
      <w:pPr>
        <w:spacing w:line="360" w:lineRule="auto"/>
        <w:ind w:firstLine="432"/>
        <w:jc w:val="both"/>
        <w:rPr>
          <w:b/>
          <w:sz w:val="24"/>
        </w:rPr>
      </w:pPr>
    </w:p>
    <w:p w:rsidR="00D27053" w:rsidRDefault="00D27053" w:rsidP="00D27053">
      <w:pPr>
        <w:spacing w:line="360" w:lineRule="auto"/>
        <w:ind w:firstLine="432"/>
        <w:jc w:val="both"/>
        <w:rPr>
          <w:b/>
          <w:sz w:val="24"/>
        </w:rPr>
      </w:pPr>
      <w:r>
        <w:rPr>
          <w:b/>
          <w:sz w:val="24"/>
        </w:rPr>
        <w:t>Rozdział 75011 – U</w:t>
      </w:r>
      <w:r w:rsidR="00261846">
        <w:rPr>
          <w:b/>
          <w:sz w:val="24"/>
        </w:rPr>
        <w:t>rzędy wojewódzkie – plan 129 329</w:t>
      </w:r>
      <w:r>
        <w:rPr>
          <w:b/>
          <w:sz w:val="24"/>
        </w:rPr>
        <w:t>,00 zł</w:t>
      </w:r>
      <w:r w:rsidR="00261846">
        <w:rPr>
          <w:b/>
          <w:sz w:val="24"/>
        </w:rPr>
        <w:t>; (w tym zadania zlecone 129 329</w:t>
      </w:r>
      <w:r>
        <w:rPr>
          <w:b/>
          <w:sz w:val="24"/>
        </w:rPr>
        <w:t>,00zł</w:t>
      </w:r>
      <w:r w:rsidR="00261846">
        <w:rPr>
          <w:b/>
          <w:sz w:val="24"/>
        </w:rPr>
        <w:t>; bieżące – 125 329,00 zł; majątkowe – 4 000,00 zł</w:t>
      </w:r>
      <w:r>
        <w:rPr>
          <w:b/>
          <w:sz w:val="24"/>
        </w:rPr>
        <w:t>)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są zaplanowane do wysokości otrzymanej dotacji i dotyczą wynagrodzenia i pochodnych  pracowników Urzędu realizujących zadania zlecone z zakresu administracji rządowej a także zakupu materiałów i usług.</w:t>
      </w:r>
    </w:p>
    <w:p w:rsidR="00261846" w:rsidRDefault="00261846" w:rsidP="00261846">
      <w:pPr>
        <w:spacing w:line="360" w:lineRule="auto"/>
        <w:jc w:val="both"/>
        <w:rPr>
          <w:sz w:val="24"/>
        </w:rPr>
      </w:pPr>
      <w:r>
        <w:rPr>
          <w:b/>
          <w:sz w:val="24"/>
        </w:rPr>
        <w:t>Inwestycje:</w:t>
      </w:r>
      <w:r>
        <w:rPr>
          <w:sz w:val="24"/>
        </w:rPr>
        <w:t xml:space="preserve"> </w:t>
      </w:r>
    </w:p>
    <w:p w:rsidR="001C0FD1" w:rsidRDefault="00261846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zakup sprzętu informatycznego wraz z oprogramowaniem dla potrzeb ewidencji ludności.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750</w:t>
      </w:r>
      <w:r w:rsidR="004D47B7">
        <w:rPr>
          <w:b/>
          <w:sz w:val="24"/>
        </w:rPr>
        <w:t xml:space="preserve">20 – Starostwa powiatowe- plan </w:t>
      </w:r>
      <w:r>
        <w:rPr>
          <w:b/>
          <w:sz w:val="24"/>
        </w:rPr>
        <w:t>31 300,00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Zaplanowano pomoc finansową dla Starostwa Powiatowego w Bełchatowie na funkcjonowanie Filii Wydziału Komunikacji w Zelowie.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Występuje również plan na pomoc rzeczową związaną z utrzymaniem  filii.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</w:t>
      </w:r>
      <w:r w:rsidR="004D47B7">
        <w:rPr>
          <w:b/>
          <w:sz w:val="24"/>
        </w:rPr>
        <w:t xml:space="preserve">  75022 – R</w:t>
      </w:r>
      <w:r w:rsidR="00D27713">
        <w:rPr>
          <w:b/>
          <w:sz w:val="24"/>
        </w:rPr>
        <w:t>ady gmin – plan 122</w:t>
      </w:r>
      <w:r w:rsidR="004D47B7">
        <w:rPr>
          <w:b/>
          <w:sz w:val="24"/>
        </w:rPr>
        <w:t xml:space="preserve"> 7</w:t>
      </w:r>
      <w:r>
        <w:rPr>
          <w:b/>
          <w:sz w:val="24"/>
        </w:rPr>
        <w:t>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 dotyczą: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diet dla przewodniczącego rady, zastępców przewodniczącego rady , radnych,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kosztów podróży radnych,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obsługi sesji,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materiałów szkoleniowych i szkoleń. 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4D47B7" w:rsidRPr="004D47B7" w:rsidRDefault="00D27053" w:rsidP="004D47B7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75</w:t>
      </w:r>
      <w:r w:rsidR="004D47B7">
        <w:rPr>
          <w:b/>
          <w:sz w:val="24"/>
        </w:rPr>
        <w:t>023 – Urzędy gmin – plan 4 661 0</w:t>
      </w:r>
      <w:r>
        <w:rPr>
          <w:b/>
          <w:sz w:val="24"/>
        </w:rPr>
        <w:t>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Projekt funduszu płac został wyliczony w oparciu o aktualne zatrudnienie i wynagrodzenia, powiększony o  fundusz nagród, planowane nagrody jubileu</w:t>
      </w:r>
      <w:r w:rsidR="004D47B7">
        <w:rPr>
          <w:sz w:val="24"/>
        </w:rPr>
        <w:t>szowe dla pracowników.</w:t>
      </w:r>
      <w:r>
        <w:rPr>
          <w:sz w:val="24"/>
        </w:rPr>
        <w:t xml:space="preserve"> Tak ustalony fundusz musi zabezpieczyć również niedobór na płace w rozdziale – Urząd Wojewódzki. Podobna sytuacja dotyczy dodatkowych wynagrodzeń rocznych i pochodnych od wynagrodzeń.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rzeczowe dotyczą między innymi zakupu: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materiałów biurowych,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wyposażenia w meble i  urządzenia,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kosztów  utrzymania kserokopiarek i komputerów,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remontów,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prasy ,niezbędnych wydawnictw,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druków i pieczątek , 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kosztów utrzymania samochodów służbowych,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 xml:space="preserve">- środków czystości dla sprzątaczek, </w:t>
      </w:r>
    </w:p>
    <w:p w:rsidR="001C0FD1" w:rsidRDefault="001C0FD1" w:rsidP="00D27053">
      <w:pPr>
        <w:spacing w:line="360" w:lineRule="auto"/>
        <w:jc w:val="both"/>
        <w:rPr>
          <w:sz w:val="24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opłat za: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usługi pocztowe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zużycie energii elektrycznej i cieplnej, za wodę i ścieki,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telefony stacjonarne i komórkowe,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szkolenia i dokształcania pracowników,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podróże służbowe, </w:t>
      </w:r>
    </w:p>
    <w:p w:rsidR="009E4A01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ubezpieczenia budynków ,sprzętu i samochodów.</w:t>
      </w:r>
    </w:p>
    <w:p w:rsidR="00D27053" w:rsidRDefault="00D27053" w:rsidP="00D27053">
      <w:pPr>
        <w:pStyle w:val="Nagwek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Inwestycje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zakup akcesoriów komputerowych - administracja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Rozdział  75075 –Promocja </w:t>
      </w:r>
      <w:r w:rsidR="004D47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jednostek </w:t>
      </w:r>
      <w:r w:rsidR="004D47B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</w:t>
      </w:r>
      <w:r w:rsidR="004D47B7">
        <w:rPr>
          <w:b/>
          <w:sz w:val="24"/>
          <w:szCs w:val="24"/>
        </w:rPr>
        <w:t xml:space="preserve">morządu  terytorialnego  –                plan 140 000,00 </w:t>
      </w:r>
      <w:r>
        <w:rPr>
          <w:b/>
          <w:sz w:val="24"/>
          <w:szCs w:val="24"/>
        </w:rPr>
        <w:t>zł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rozdziale tym przewiduje się między innymi  wydatki związane wydawaniem  Informatora Zelowskiego, organizowaniem innych imprez  i konkursów promujących Gminę Zelów.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pStyle w:val="Nagwek2"/>
        <w:numPr>
          <w:ilvl w:val="8"/>
          <w:numId w:val="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Rozdział  75095 – </w:t>
      </w:r>
      <w:r w:rsidR="004D47B7">
        <w:rPr>
          <w:rFonts w:ascii="Times New Roman" w:hAnsi="Times New Roman"/>
          <w:b/>
        </w:rPr>
        <w:t>Pozostała działalność – plan 148</w:t>
      </w:r>
      <w:r>
        <w:rPr>
          <w:rFonts w:ascii="Times New Roman" w:hAnsi="Times New Roman"/>
          <w:b/>
        </w:rPr>
        <w:t xml:space="preserve"> 500,00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tego rozdziału dotyczą: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 składek do Związku Miast Polskich , Związku Komunalnego Gmin i Stowarzyszenia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Lokalnego Grupa Działania pn. „Dolina rzeki Grabi”; </w:t>
      </w:r>
    </w:p>
    <w:p w:rsidR="00D27053" w:rsidRDefault="00D27053" w:rsidP="00D27053">
      <w:pPr>
        <w:numPr>
          <w:ilvl w:val="0"/>
          <w:numId w:val="9"/>
        </w:numPr>
        <w:spacing w:line="360" w:lineRule="auto"/>
        <w:jc w:val="both"/>
        <w:rPr>
          <w:sz w:val="24"/>
        </w:rPr>
      </w:pPr>
      <w:r>
        <w:rPr>
          <w:sz w:val="24"/>
        </w:rPr>
        <w:t>zabezpieczają środki na fundusz stypendialny Gminy Zelów im. Jana Pawła II;</w:t>
      </w:r>
    </w:p>
    <w:p w:rsidR="00D27053" w:rsidRDefault="00D27053" w:rsidP="00D27053">
      <w:pPr>
        <w:numPr>
          <w:ilvl w:val="0"/>
          <w:numId w:val="9"/>
        </w:numPr>
        <w:spacing w:line="360" w:lineRule="auto"/>
        <w:jc w:val="both"/>
        <w:rPr>
          <w:sz w:val="24"/>
        </w:rPr>
      </w:pPr>
      <w:r>
        <w:rPr>
          <w:sz w:val="24"/>
        </w:rPr>
        <w:t>prowizji dla sołtysów za zebrane podatki</w:t>
      </w:r>
      <w:r w:rsidR="004D47B7">
        <w:rPr>
          <w:sz w:val="24"/>
        </w:rPr>
        <w:t xml:space="preserve"> i opłaty</w:t>
      </w:r>
      <w:r>
        <w:rPr>
          <w:sz w:val="24"/>
        </w:rPr>
        <w:t>;</w:t>
      </w:r>
    </w:p>
    <w:p w:rsidR="00D27053" w:rsidRDefault="00D27053" w:rsidP="00D27053">
      <w:pPr>
        <w:numPr>
          <w:ilvl w:val="0"/>
          <w:numId w:val="9"/>
        </w:numPr>
        <w:spacing w:line="360" w:lineRule="auto"/>
        <w:jc w:val="both"/>
        <w:rPr>
          <w:sz w:val="24"/>
        </w:rPr>
      </w:pPr>
      <w:r>
        <w:rPr>
          <w:sz w:val="24"/>
        </w:rPr>
        <w:t>opłat komorniczych.</w:t>
      </w:r>
    </w:p>
    <w:p w:rsidR="00D27053" w:rsidRDefault="00D27053" w:rsidP="00D27053">
      <w:pPr>
        <w:jc w:val="both"/>
        <w:rPr>
          <w:sz w:val="24"/>
          <w:szCs w:val="24"/>
        </w:rPr>
      </w:pPr>
    </w:p>
    <w:p w:rsidR="00D27053" w:rsidRPr="00ED4F73" w:rsidRDefault="00D27053" w:rsidP="00D27053">
      <w:pPr>
        <w:rPr>
          <w:b/>
          <w:i/>
          <w:iCs/>
          <w:sz w:val="28"/>
          <w:szCs w:val="28"/>
          <w:u w:val="single"/>
        </w:rPr>
      </w:pPr>
      <w:r w:rsidRPr="00ED4F73">
        <w:rPr>
          <w:b/>
          <w:i/>
          <w:iCs/>
          <w:sz w:val="28"/>
          <w:szCs w:val="28"/>
          <w:u w:val="single"/>
        </w:rPr>
        <w:t>Dział 751  - Urzędy naczelnych organów  władzy państwowej, kontroli i ochrony pra</w:t>
      </w:r>
      <w:r w:rsidR="00D27713" w:rsidRPr="00ED4F73">
        <w:rPr>
          <w:b/>
          <w:i/>
          <w:iCs/>
          <w:sz w:val="28"/>
          <w:szCs w:val="28"/>
          <w:u w:val="single"/>
        </w:rPr>
        <w:t>wa oraz sądownictwa – plan 2 596</w:t>
      </w:r>
      <w:r w:rsidRPr="00ED4F73">
        <w:rPr>
          <w:b/>
          <w:i/>
          <w:iCs/>
          <w:sz w:val="28"/>
          <w:szCs w:val="28"/>
          <w:u w:val="single"/>
        </w:rPr>
        <w:t>,00 zł (w tym zad</w:t>
      </w:r>
      <w:r w:rsidR="00D27713" w:rsidRPr="00ED4F73">
        <w:rPr>
          <w:b/>
          <w:i/>
          <w:iCs/>
          <w:sz w:val="28"/>
          <w:szCs w:val="28"/>
          <w:u w:val="single"/>
        </w:rPr>
        <w:t>ania zlecone 2 596</w:t>
      </w:r>
      <w:r w:rsidRPr="00ED4F73">
        <w:rPr>
          <w:b/>
          <w:i/>
          <w:iCs/>
          <w:sz w:val="28"/>
          <w:szCs w:val="28"/>
          <w:u w:val="single"/>
        </w:rPr>
        <w:t>,00zł)</w:t>
      </w:r>
    </w:p>
    <w:p w:rsidR="00D27053" w:rsidRDefault="00D27053" w:rsidP="00D27053">
      <w:pPr>
        <w:rPr>
          <w:sz w:val="24"/>
          <w:szCs w:val="24"/>
        </w:rPr>
      </w:pPr>
      <w:r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ab/>
      </w:r>
      <w:r w:rsidR="00D27713">
        <w:rPr>
          <w:sz w:val="24"/>
          <w:szCs w:val="24"/>
        </w:rPr>
        <w:t>- wydatki bieżące – 2 596</w:t>
      </w:r>
      <w:r>
        <w:rPr>
          <w:sz w:val="24"/>
          <w:szCs w:val="24"/>
        </w:rPr>
        <w:t>,00 zł</w:t>
      </w:r>
    </w:p>
    <w:p w:rsidR="00D27053" w:rsidRDefault="00D27053" w:rsidP="00D27053">
      <w:pPr>
        <w:jc w:val="center"/>
        <w:rPr>
          <w:b/>
          <w:sz w:val="10"/>
          <w:szCs w:val="10"/>
        </w:rPr>
      </w:pPr>
    </w:p>
    <w:p w:rsidR="00D27053" w:rsidRDefault="00D27053" w:rsidP="00D27053">
      <w:pPr>
        <w:ind w:firstLine="708"/>
        <w:jc w:val="both"/>
        <w:rPr>
          <w:b/>
          <w:sz w:val="24"/>
        </w:rPr>
      </w:pPr>
      <w:r>
        <w:rPr>
          <w:b/>
          <w:sz w:val="24"/>
        </w:rPr>
        <w:t>Rozdział 75101 - Urzędy naczelnych organów  władzy państwowej, kontro</w:t>
      </w:r>
      <w:r w:rsidR="00D27713">
        <w:rPr>
          <w:b/>
          <w:sz w:val="24"/>
        </w:rPr>
        <w:t>li i ochrony prawa  - plan 2 596</w:t>
      </w:r>
      <w:r>
        <w:rPr>
          <w:b/>
          <w:sz w:val="24"/>
        </w:rPr>
        <w:t>,00</w:t>
      </w:r>
      <w:r w:rsidR="00D27713">
        <w:rPr>
          <w:b/>
          <w:sz w:val="24"/>
        </w:rPr>
        <w:t xml:space="preserve"> zł (w tym zadania zlecone 2 596</w:t>
      </w:r>
      <w:r>
        <w:rPr>
          <w:b/>
          <w:sz w:val="24"/>
        </w:rPr>
        <w:t>,00zł)</w:t>
      </w:r>
    </w:p>
    <w:p w:rsidR="00D27053" w:rsidRDefault="00D27053" w:rsidP="00D27053">
      <w:pPr>
        <w:ind w:firstLine="708"/>
        <w:jc w:val="both"/>
        <w:rPr>
          <w:b/>
          <w:sz w:val="24"/>
        </w:rPr>
      </w:pP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planowane są do wysokości dotacji, jaką otrzymujemy z Krajowego Biura Wyborczego  na aktualizację stałego rejestru wyborców.</w:t>
      </w:r>
    </w:p>
    <w:p w:rsidR="00D27053" w:rsidRDefault="00D27053" w:rsidP="00D27053">
      <w:pPr>
        <w:jc w:val="both"/>
        <w:rPr>
          <w:sz w:val="24"/>
        </w:rPr>
      </w:pPr>
    </w:p>
    <w:p w:rsidR="00D27053" w:rsidRDefault="00D27053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lastRenderedPageBreak/>
        <w:t>Dział 754 – Bezpieczeństwo publiczne i ochrona p</w:t>
      </w:r>
      <w:r w:rsidR="003F765C">
        <w:rPr>
          <w:rFonts w:ascii="Times New Roman" w:hAnsi="Times New Roman"/>
          <w:i/>
          <w:iCs/>
          <w:sz w:val="28"/>
          <w:szCs w:val="28"/>
          <w:u w:val="single"/>
        </w:rPr>
        <w:t>rzeciwpożarowa – plan 914</w:t>
      </w:r>
      <w:r w:rsidR="00CB4371" w:rsidRPr="00ED4F73">
        <w:rPr>
          <w:rFonts w:ascii="Times New Roman" w:hAnsi="Times New Roman"/>
          <w:i/>
          <w:iCs/>
          <w:sz w:val="28"/>
          <w:szCs w:val="28"/>
          <w:u w:val="single"/>
        </w:rPr>
        <w:t> 856,14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zł; (w tym zadania zlecone 1 500,00zł);w tym:</w:t>
      </w:r>
    </w:p>
    <w:p w:rsidR="00D27053" w:rsidRDefault="00CB4371" w:rsidP="00D27053">
      <w:pPr>
        <w:numPr>
          <w:ilvl w:val="2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wydatki bieżące – 408 875</w:t>
      </w:r>
      <w:r w:rsidR="00D27053">
        <w:rPr>
          <w:sz w:val="24"/>
          <w:szCs w:val="24"/>
        </w:rPr>
        <w:t>,00 zł w</w:t>
      </w:r>
      <w:r>
        <w:rPr>
          <w:sz w:val="24"/>
          <w:szCs w:val="24"/>
        </w:rPr>
        <w:t xml:space="preserve"> tym fundusz sołecki – 42 366,54</w:t>
      </w:r>
      <w:r w:rsidR="00D27053">
        <w:rPr>
          <w:sz w:val="24"/>
          <w:szCs w:val="24"/>
        </w:rPr>
        <w:t xml:space="preserve"> zł,</w:t>
      </w:r>
    </w:p>
    <w:p w:rsidR="00D27053" w:rsidRDefault="00402779" w:rsidP="00D27053">
      <w:pPr>
        <w:numPr>
          <w:ilvl w:val="2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wydatki majątkowe – 505</w:t>
      </w:r>
      <w:r w:rsidR="00CB4371">
        <w:rPr>
          <w:sz w:val="24"/>
          <w:szCs w:val="24"/>
        </w:rPr>
        <w:t> 981,14</w:t>
      </w:r>
      <w:r w:rsidR="00D27053">
        <w:rPr>
          <w:sz w:val="24"/>
          <w:szCs w:val="24"/>
        </w:rPr>
        <w:t xml:space="preserve"> zł w</w:t>
      </w:r>
      <w:r w:rsidR="00CB4371">
        <w:rPr>
          <w:sz w:val="24"/>
          <w:szCs w:val="24"/>
        </w:rPr>
        <w:t xml:space="preserve"> tym fundusz sołecki – 62 981,14</w:t>
      </w:r>
      <w:r w:rsidR="00D27053">
        <w:rPr>
          <w:sz w:val="24"/>
          <w:szCs w:val="24"/>
        </w:rPr>
        <w:t xml:space="preserve"> zł</w:t>
      </w:r>
    </w:p>
    <w:p w:rsidR="009E4A01" w:rsidRDefault="009E4A01" w:rsidP="009E4A01">
      <w:pPr>
        <w:ind w:left="1440"/>
        <w:rPr>
          <w:sz w:val="24"/>
          <w:szCs w:val="24"/>
        </w:rPr>
      </w:pPr>
    </w:p>
    <w:p w:rsidR="00D27053" w:rsidRDefault="00D27053" w:rsidP="00D27053">
      <w:pPr>
        <w:rPr>
          <w:i/>
          <w:iCs/>
          <w:sz w:val="10"/>
          <w:szCs w:val="10"/>
        </w:rPr>
      </w:pPr>
    </w:p>
    <w:p w:rsidR="009E4A01" w:rsidRDefault="009E4A01" w:rsidP="00D27053">
      <w:pPr>
        <w:rPr>
          <w:i/>
          <w:iCs/>
          <w:sz w:val="10"/>
          <w:szCs w:val="10"/>
        </w:rPr>
      </w:pPr>
    </w:p>
    <w:p w:rsidR="00D27053" w:rsidRDefault="00D27053" w:rsidP="00D27053">
      <w:pPr>
        <w:spacing w:line="360" w:lineRule="auto"/>
        <w:rPr>
          <w:b/>
          <w:bCs/>
          <w:sz w:val="24"/>
          <w:szCs w:val="24"/>
        </w:rPr>
      </w:pPr>
      <w:r>
        <w:rPr>
          <w:i/>
          <w:iCs/>
          <w:sz w:val="10"/>
          <w:szCs w:val="10"/>
        </w:rPr>
        <w:tab/>
      </w:r>
      <w:r>
        <w:rPr>
          <w:b/>
          <w:bCs/>
          <w:sz w:val="24"/>
          <w:szCs w:val="24"/>
        </w:rPr>
        <w:t>Rozdział 75405 Komendy Powiatowe Policji – plan 5 000,00 zł</w:t>
      </w:r>
    </w:p>
    <w:p w:rsidR="00D27053" w:rsidRDefault="00D27053" w:rsidP="00D2705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Wydatki w tym rozdziale dotyczą dofinansowania służb ponadnormatywnych Policji na terenie  miasta i gminy Zelów.</w:t>
      </w:r>
    </w:p>
    <w:p w:rsidR="00D27053" w:rsidRDefault="00D27053" w:rsidP="00D27053">
      <w:pPr>
        <w:rPr>
          <w:i/>
          <w:iCs/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  <w:t xml:space="preserve">Rozdział  75412 – Ochotnicze  </w:t>
      </w:r>
      <w:r w:rsidR="00CB4371">
        <w:rPr>
          <w:b/>
          <w:sz w:val="24"/>
        </w:rPr>
        <w:t xml:space="preserve">straże </w:t>
      </w:r>
      <w:r w:rsidR="003F765C">
        <w:rPr>
          <w:b/>
          <w:sz w:val="24"/>
        </w:rPr>
        <w:t>pożarne – plan 906</w:t>
      </w:r>
      <w:r w:rsidR="00CB4371">
        <w:rPr>
          <w:b/>
          <w:sz w:val="24"/>
        </w:rPr>
        <w:t> 306,14</w:t>
      </w:r>
      <w:r>
        <w:rPr>
          <w:b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dotyczą: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  wynagrodzenia  i pochodnych wynagrodzeń  kierowców i konserwatorów,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 ekwiwalent za udział strażaków w akcjach ratowniczych i szkoleniu,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 okresowych badań lekarskich dla strażaków biorących udział w akcjach i szkoleniu,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  wydatków  rzeczowych  przeznaczonych na utrzymanie sprzętu p/</w:t>
      </w:r>
      <w:proofErr w:type="spellStart"/>
      <w:r>
        <w:rPr>
          <w:sz w:val="24"/>
        </w:rPr>
        <w:t>poż</w:t>
      </w:r>
      <w:proofErr w:type="spellEnd"/>
      <w:r>
        <w:rPr>
          <w:sz w:val="24"/>
        </w:rPr>
        <w:t xml:space="preserve">, garaży oraz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samochodów do akcji ratowniczej i ich ubezpieczenie.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Ponadto zaplanowano realizację funduszu sołeckiego w miejscowośc</w:t>
      </w:r>
      <w:r w:rsidR="00CB4371">
        <w:rPr>
          <w:sz w:val="24"/>
        </w:rPr>
        <w:t>iach: Karczmy, Kurówek, Pożdżenice, Sobki, Sromutka, Wygiełzów</w:t>
      </w:r>
      <w:r>
        <w:rPr>
          <w:sz w:val="24"/>
        </w:rPr>
        <w:t>.</w:t>
      </w: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Inwestycje: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b/>
          <w:sz w:val="24"/>
        </w:rPr>
        <w:t xml:space="preserve">- </w:t>
      </w:r>
      <w:r w:rsidR="00401093">
        <w:rPr>
          <w:sz w:val="24"/>
        </w:rPr>
        <w:t>remont części garażowej budynku OSP Bujny Szlacheckie</w:t>
      </w:r>
      <w:r>
        <w:rPr>
          <w:sz w:val="24"/>
        </w:rPr>
        <w:t xml:space="preserve"> – fundusz sołecki,</w:t>
      </w:r>
    </w:p>
    <w:p w:rsidR="00D2705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remont i termomodernizacja budynku OSP w Grabostowie</w:t>
      </w:r>
      <w:r w:rsidR="00D27053">
        <w:rPr>
          <w:sz w:val="24"/>
        </w:rPr>
        <w:t xml:space="preserve"> – fundusz sołecki,</w:t>
      </w:r>
    </w:p>
    <w:p w:rsidR="00D2705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rozbudowa, przebudowa i ocieplenie budynku OSP Pożdżenice</w:t>
      </w:r>
      <w:r w:rsidR="00D27053">
        <w:rPr>
          <w:sz w:val="24"/>
        </w:rPr>
        <w:t>,</w:t>
      </w:r>
    </w:p>
    <w:p w:rsidR="00D2705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termomodernizacja części garażowej budynku OSP Chajczyny – fundusz sołecki,</w:t>
      </w:r>
    </w:p>
    <w:p w:rsidR="00D2705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wymiana instalacji elektrycznej w części garażowej OSP Kociszew – fundusz sołecki,</w:t>
      </w:r>
    </w:p>
    <w:p w:rsidR="0040109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zakup i montaż bramy segmentowej w garażu strażnicy OSP Wypychów – fundusz sołecki,</w:t>
      </w:r>
    </w:p>
    <w:p w:rsidR="0040109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zakup motopompy dla OSP Wygiełzów – fundusz sołecki,</w:t>
      </w:r>
    </w:p>
    <w:p w:rsidR="0040109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OSP Chajczyny termomodernizacja – dotacja,</w:t>
      </w:r>
    </w:p>
    <w:p w:rsidR="00401093" w:rsidRDefault="0040109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OSP Kociszew – zakup sprzętu bojowego – dotacja.</w:t>
      </w:r>
    </w:p>
    <w:p w:rsidR="00D27053" w:rsidRDefault="00D27053" w:rsidP="00D27053">
      <w:pPr>
        <w:spacing w:line="360" w:lineRule="auto"/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75414 – Obrona cywilna – plan 3 550,00 zł; (w tym zadania zlecone 1 500,00zł);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przeznaczone są na: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konserwację sprzętu w magazynie OC,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- prowadzenie szkoleń teoretycznych i praktycznych,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zakup materiałów,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ubezpieczenie sprzętu.</w:t>
      </w:r>
    </w:p>
    <w:p w:rsidR="00D27053" w:rsidRDefault="00D27053" w:rsidP="00D27053">
      <w:pPr>
        <w:jc w:val="both"/>
        <w:rPr>
          <w:sz w:val="24"/>
        </w:rPr>
      </w:pPr>
    </w:p>
    <w:p w:rsidR="009E4A01" w:rsidRDefault="009E4A01" w:rsidP="00D27053">
      <w:pPr>
        <w:jc w:val="both"/>
        <w:rPr>
          <w:sz w:val="24"/>
        </w:rPr>
      </w:pPr>
    </w:p>
    <w:p w:rsidR="009E4A01" w:rsidRDefault="009E4A01" w:rsidP="00D27053">
      <w:pPr>
        <w:jc w:val="both"/>
        <w:rPr>
          <w:sz w:val="24"/>
        </w:rPr>
      </w:pPr>
    </w:p>
    <w:p w:rsidR="009E4A01" w:rsidRDefault="009E4A01" w:rsidP="00D27053">
      <w:pPr>
        <w:jc w:val="both"/>
        <w:rPr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Dział 757 – Obs</w:t>
      </w:r>
      <w:r w:rsidR="00803145" w:rsidRPr="00ED4F73">
        <w:rPr>
          <w:rFonts w:ascii="Times New Roman" w:hAnsi="Times New Roman"/>
          <w:i/>
          <w:iCs/>
          <w:sz w:val="28"/>
          <w:szCs w:val="28"/>
          <w:u w:val="single"/>
        </w:rPr>
        <w:t>ługa długu publicznego – plan 90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0 000,00 zł w tym:</w:t>
      </w:r>
    </w:p>
    <w:p w:rsidR="00D27053" w:rsidRDefault="00D27053" w:rsidP="00D27053">
      <w:pPr>
        <w:rPr>
          <w:sz w:val="24"/>
          <w:szCs w:val="24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  <w:t>-</w:t>
      </w:r>
      <w:r w:rsidR="00803145">
        <w:rPr>
          <w:sz w:val="24"/>
          <w:szCs w:val="24"/>
        </w:rPr>
        <w:t xml:space="preserve"> wydatki bieżące – 90</w:t>
      </w:r>
      <w:r>
        <w:rPr>
          <w:sz w:val="24"/>
          <w:szCs w:val="24"/>
        </w:rPr>
        <w:t>0 000,00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75702  - Obsługa kredytów i pożyczek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Środki w tym dziale przewidziane są na zapłatę odsetek od kredytów i pożyczek. </w:t>
      </w:r>
    </w:p>
    <w:p w:rsidR="00D27053" w:rsidRDefault="00D27053" w:rsidP="009E4A01">
      <w:pPr>
        <w:pStyle w:val="Nagwek1"/>
        <w:tabs>
          <w:tab w:val="clear" w:pos="360"/>
        </w:tabs>
        <w:jc w:val="both"/>
        <w:rPr>
          <w:rFonts w:ascii="Times New Roman" w:hAnsi="Times New Roman"/>
        </w:rPr>
      </w:pPr>
    </w:p>
    <w:p w:rsidR="009E4A01" w:rsidRPr="009E4A01" w:rsidRDefault="009E4A01" w:rsidP="009E4A01"/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Dział 758 – Różne rozlicze</w:t>
      </w:r>
      <w:r w:rsidR="00803145" w:rsidRPr="00ED4F73">
        <w:rPr>
          <w:rFonts w:ascii="Times New Roman" w:hAnsi="Times New Roman"/>
          <w:i/>
          <w:iCs/>
          <w:sz w:val="28"/>
          <w:szCs w:val="28"/>
          <w:u w:val="single"/>
        </w:rPr>
        <w:t>nia –  plan 80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0 000,00 zł, w tym:</w:t>
      </w:r>
    </w:p>
    <w:p w:rsidR="00D27053" w:rsidRDefault="00D27053" w:rsidP="00D27053">
      <w:pPr>
        <w:rPr>
          <w:sz w:val="24"/>
          <w:szCs w:val="24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 w:rsidR="00803145">
        <w:rPr>
          <w:sz w:val="24"/>
          <w:szCs w:val="24"/>
        </w:rPr>
        <w:t>- wydatki bieżące – 80</w:t>
      </w:r>
      <w:r>
        <w:rPr>
          <w:sz w:val="24"/>
          <w:szCs w:val="24"/>
        </w:rPr>
        <w:t>0 000,00 zł</w:t>
      </w:r>
    </w:p>
    <w:p w:rsidR="00D27053" w:rsidRDefault="00D27053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  <w:t>Rozdział  75818 -  Rezerwy ogólne i celowe.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Planuje się</w:t>
      </w:r>
      <w:r w:rsidR="00803145">
        <w:rPr>
          <w:rFonts w:ascii="Times New Roman" w:hAnsi="Times New Roman"/>
        </w:rPr>
        <w:t xml:space="preserve">  rezerwę  budżetową w kwocie 80</w:t>
      </w:r>
      <w:r>
        <w:rPr>
          <w:rFonts w:ascii="Times New Roman" w:hAnsi="Times New Roman"/>
        </w:rPr>
        <w:t xml:space="preserve">0 000,00 zł, w tym rezerwa ogólna w kwocie </w:t>
      </w:r>
    </w:p>
    <w:p w:rsidR="00D27053" w:rsidRDefault="00803145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44D80">
        <w:rPr>
          <w:rFonts w:ascii="Times New Roman" w:hAnsi="Times New Roman"/>
        </w:rPr>
        <w:t>50 000,00 zł, rezerwy celowe 45</w:t>
      </w:r>
      <w:r w:rsidR="00D27053">
        <w:rPr>
          <w:rFonts w:ascii="Times New Roman" w:hAnsi="Times New Roman"/>
        </w:rPr>
        <w:t xml:space="preserve">0 000,00 zł, na które składają </w:t>
      </w:r>
      <w:r w:rsidR="00402779">
        <w:rPr>
          <w:rFonts w:ascii="Times New Roman" w:hAnsi="Times New Roman"/>
        </w:rPr>
        <w:t>się 105</w:t>
      </w:r>
      <w:r w:rsidR="00D27053">
        <w:rPr>
          <w:rFonts w:ascii="Times New Roman" w:hAnsi="Times New Roman"/>
        </w:rPr>
        <w:t xml:space="preserve"> 000,00 zł  rez</w:t>
      </w:r>
      <w:r w:rsidR="00044D80">
        <w:rPr>
          <w:rFonts w:ascii="Times New Roman" w:hAnsi="Times New Roman"/>
        </w:rPr>
        <w:t>erwa na zarządzanie kryzysowe, 3</w:t>
      </w:r>
      <w:r w:rsidR="00402779">
        <w:rPr>
          <w:rFonts w:ascii="Times New Roman" w:hAnsi="Times New Roman"/>
        </w:rPr>
        <w:t>45</w:t>
      </w:r>
      <w:r w:rsidR="00D27053">
        <w:rPr>
          <w:rFonts w:ascii="Times New Roman" w:hAnsi="Times New Roman"/>
        </w:rPr>
        <w:t xml:space="preserve"> 000,00 zł rezerwa oświatowa. Rezerwa umożliwi udział w konkursach zewnętrznych (udział własny) umożliwiających uzyskanie dofinansowania zadań statutowych szkół. Z rezerwy zostaną sfinansowane ewentualnie dodatkowe zadania wynikające z potrzeb szkół.</w:t>
      </w:r>
    </w:p>
    <w:p w:rsidR="00803145" w:rsidRDefault="00803145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</w:p>
    <w:p w:rsidR="00D27053" w:rsidRPr="00ED4F73" w:rsidRDefault="00D27053" w:rsidP="00D27053">
      <w:pPr>
        <w:rPr>
          <w:b/>
          <w:i/>
          <w:iCs/>
          <w:sz w:val="28"/>
          <w:szCs w:val="28"/>
          <w:u w:val="single"/>
        </w:rPr>
      </w:pPr>
      <w:r w:rsidRPr="00ED4F73">
        <w:rPr>
          <w:b/>
          <w:i/>
          <w:iCs/>
          <w:sz w:val="28"/>
          <w:szCs w:val="28"/>
          <w:u w:val="single"/>
        </w:rPr>
        <w:t>Dział 801 – Oświat</w:t>
      </w:r>
      <w:r w:rsidR="00402779">
        <w:rPr>
          <w:b/>
          <w:i/>
          <w:iCs/>
          <w:sz w:val="28"/>
          <w:szCs w:val="28"/>
          <w:u w:val="single"/>
        </w:rPr>
        <w:t>a i wychowanie – plan 16 16</w:t>
      </w:r>
      <w:r w:rsidR="009E4A01" w:rsidRPr="00ED4F73">
        <w:rPr>
          <w:b/>
          <w:i/>
          <w:iCs/>
          <w:sz w:val="28"/>
          <w:szCs w:val="28"/>
          <w:u w:val="single"/>
        </w:rPr>
        <w:t>2</w:t>
      </w:r>
      <w:r w:rsidR="00044D80" w:rsidRPr="00ED4F73">
        <w:rPr>
          <w:b/>
          <w:i/>
          <w:iCs/>
          <w:sz w:val="28"/>
          <w:szCs w:val="28"/>
          <w:u w:val="single"/>
        </w:rPr>
        <w:t xml:space="preserve"> 015</w:t>
      </w:r>
      <w:r w:rsidRPr="00ED4F73">
        <w:rPr>
          <w:b/>
          <w:i/>
          <w:iCs/>
          <w:sz w:val="28"/>
          <w:szCs w:val="28"/>
          <w:u w:val="single"/>
        </w:rPr>
        <w:t>,00 zł, w tym:</w:t>
      </w:r>
    </w:p>
    <w:p w:rsidR="00D27053" w:rsidRDefault="009E4A01" w:rsidP="00D27053">
      <w:pPr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wydatki bieżące – 15 432</w:t>
      </w:r>
      <w:r w:rsidR="00044D80">
        <w:rPr>
          <w:sz w:val="24"/>
          <w:szCs w:val="24"/>
        </w:rPr>
        <w:t xml:space="preserve"> 015</w:t>
      </w:r>
      <w:r w:rsidR="00D27053">
        <w:rPr>
          <w:sz w:val="24"/>
          <w:szCs w:val="24"/>
        </w:rPr>
        <w:t>,00 zł</w:t>
      </w:r>
      <w:r w:rsidR="00044D80">
        <w:rPr>
          <w:sz w:val="24"/>
          <w:szCs w:val="24"/>
        </w:rPr>
        <w:t>,</w:t>
      </w:r>
      <w:r w:rsidR="0077323A">
        <w:rPr>
          <w:sz w:val="24"/>
          <w:szCs w:val="24"/>
        </w:rPr>
        <w:t xml:space="preserve"> w tym na podst. porozumień 9 600,00 zł</w:t>
      </w:r>
    </w:p>
    <w:p w:rsidR="00D27053" w:rsidRDefault="00402779" w:rsidP="00D27053">
      <w:pPr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wydatki majątkowe – 73</w:t>
      </w:r>
      <w:r w:rsidR="00044D80">
        <w:rPr>
          <w:sz w:val="24"/>
          <w:szCs w:val="24"/>
        </w:rPr>
        <w:t>0 000,00 zł.</w:t>
      </w:r>
    </w:p>
    <w:p w:rsidR="005A1D64" w:rsidRDefault="005A1D64" w:rsidP="005A1D64">
      <w:pPr>
        <w:ind w:left="1440"/>
        <w:rPr>
          <w:sz w:val="24"/>
          <w:szCs w:val="24"/>
        </w:rPr>
      </w:pPr>
    </w:p>
    <w:p w:rsidR="00D27053" w:rsidRDefault="00D27053" w:rsidP="00D27053">
      <w:pPr>
        <w:pStyle w:val="NormalnyWeb"/>
        <w:spacing w:after="0"/>
        <w:ind w:firstLine="708"/>
        <w:rPr>
          <w:b/>
          <w:bCs/>
        </w:rPr>
      </w:pPr>
      <w:r>
        <w:rPr>
          <w:b/>
          <w:bCs/>
        </w:rPr>
        <w:t xml:space="preserve">Rozdział 80101 Szkoły </w:t>
      </w:r>
      <w:r w:rsidR="00E82CE4">
        <w:rPr>
          <w:b/>
          <w:bCs/>
        </w:rPr>
        <w:t>Podstawowe – plan 7 50</w:t>
      </w:r>
      <w:r w:rsidR="0077323A">
        <w:rPr>
          <w:b/>
          <w:bCs/>
        </w:rPr>
        <w:t>3</w:t>
      </w:r>
      <w:r w:rsidR="00044D80">
        <w:rPr>
          <w:b/>
          <w:bCs/>
        </w:rPr>
        <w:t xml:space="preserve"> 100</w:t>
      </w:r>
      <w:r>
        <w:rPr>
          <w:b/>
          <w:bCs/>
        </w:rPr>
        <w:t>,00 zł</w:t>
      </w:r>
    </w:p>
    <w:p w:rsidR="00D27053" w:rsidRDefault="00D27053" w:rsidP="00D27053">
      <w:pPr>
        <w:pStyle w:val="NormalnyWeb"/>
        <w:spacing w:after="0" w:line="360" w:lineRule="auto"/>
      </w:pPr>
      <w:r>
        <w:t>Planuje się wydatki płacowe wraz z pochodnymi  oraz wydatki rzeczowe, fundusz zdrowotny dla nauczycieli oraz fundusz świadczeń socjalnych.</w:t>
      </w:r>
    </w:p>
    <w:p w:rsidR="00D27053" w:rsidRDefault="00D27053" w:rsidP="00D27053">
      <w:pPr>
        <w:pStyle w:val="NormalnyWeb"/>
        <w:spacing w:before="0" w:after="0" w:line="360" w:lineRule="auto"/>
      </w:pPr>
      <w:r>
        <w:t>W kwocie wydatków płacowych przewiduje się także wypłacenie nagród jubileuszowych, odpraw emerytalnych oraz podwyższenie wynagrodzenia związanego z awansem zawodowym nauczycieli.</w:t>
      </w:r>
    </w:p>
    <w:p w:rsidR="00D27053" w:rsidRDefault="00D27053" w:rsidP="00D27053">
      <w:pPr>
        <w:pStyle w:val="NormalnyWeb"/>
        <w:spacing w:before="0" w:after="0" w:line="360" w:lineRule="auto"/>
      </w:pPr>
      <w:r>
        <w:t xml:space="preserve">Zaplanowano również niezbędne wydatki na zakup materiałów i wyposażenia, zakup pomocy naukowych i dydaktycznych a także zakup: energii, usług remontowych, zdrowotnych, dostępu do sieci </w:t>
      </w:r>
      <w:proofErr w:type="spellStart"/>
      <w:r>
        <w:t>internet</w:t>
      </w:r>
      <w:proofErr w:type="spellEnd"/>
      <w:r>
        <w:t>, opłat usług telekomunikacyjnych, szkolenia pracowników, opłat z tytułu ubezpieczenia mienia.</w:t>
      </w:r>
    </w:p>
    <w:p w:rsidR="00D27053" w:rsidRDefault="00D27053" w:rsidP="00D27053">
      <w:pPr>
        <w:pStyle w:val="NormalnyWeb"/>
        <w:spacing w:after="0" w:line="360" w:lineRule="auto"/>
        <w:rPr>
          <w:b/>
          <w:bCs/>
        </w:rPr>
      </w:pPr>
      <w:r>
        <w:rPr>
          <w:b/>
          <w:bCs/>
        </w:rPr>
        <w:t xml:space="preserve">Inwestycje: </w:t>
      </w:r>
    </w:p>
    <w:p w:rsidR="00D27053" w:rsidRDefault="00BB3C44" w:rsidP="00D27053">
      <w:pPr>
        <w:pStyle w:val="NormalnyWeb"/>
        <w:spacing w:before="0" w:after="0" w:line="360" w:lineRule="auto"/>
      </w:pPr>
      <w:r>
        <w:t>- termomodernizacja ścian, dachu budynku</w:t>
      </w:r>
      <w:r w:rsidR="00D27053">
        <w:t xml:space="preserve"> SP Nr 2 w Zelowie,</w:t>
      </w:r>
    </w:p>
    <w:p w:rsidR="009E4A01" w:rsidRDefault="009E4A01" w:rsidP="00D27053">
      <w:pPr>
        <w:pStyle w:val="NormalnyWeb"/>
        <w:spacing w:before="0" w:after="0" w:line="360" w:lineRule="auto"/>
      </w:pPr>
      <w:r>
        <w:t>- budowa Sali gimnastycznej przy SP nr 2 w Zelowie.</w:t>
      </w:r>
    </w:p>
    <w:p w:rsidR="009E4A01" w:rsidRDefault="009E4A01" w:rsidP="00D27053">
      <w:pPr>
        <w:pStyle w:val="NormalnyWeb"/>
        <w:spacing w:before="0" w:after="0" w:line="360" w:lineRule="auto"/>
      </w:pPr>
    </w:p>
    <w:p w:rsidR="00D27053" w:rsidRDefault="00D27053" w:rsidP="00D27053">
      <w:pPr>
        <w:pStyle w:val="NormalnyWeb"/>
        <w:spacing w:after="0" w:line="360" w:lineRule="auto"/>
        <w:rPr>
          <w:b/>
          <w:bCs/>
        </w:rPr>
      </w:pPr>
      <w:r>
        <w:rPr>
          <w:b/>
          <w:bCs/>
        </w:rPr>
        <w:t xml:space="preserve">         Rozdział 80103 Oddziały przedszkolne w szkołach podstawowych</w:t>
      </w:r>
      <w:r w:rsidR="00BB3C44">
        <w:rPr>
          <w:b/>
          <w:bCs/>
        </w:rPr>
        <w:t xml:space="preserve">      </w:t>
      </w:r>
      <w:r>
        <w:rPr>
          <w:b/>
          <w:bCs/>
        </w:rPr>
        <w:t xml:space="preserve"> – </w:t>
      </w:r>
      <w:r w:rsidR="00BB3C44">
        <w:rPr>
          <w:b/>
          <w:bCs/>
        </w:rPr>
        <w:t xml:space="preserve">               plan 493 500</w:t>
      </w:r>
      <w:r>
        <w:rPr>
          <w:b/>
          <w:bCs/>
        </w:rPr>
        <w:t>,00 zł</w:t>
      </w:r>
    </w:p>
    <w:p w:rsidR="00D27053" w:rsidRDefault="00D27053" w:rsidP="00D27053">
      <w:pPr>
        <w:pStyle w:val="NormalnyWeb"/>
        <w:spacing w:after="0" w:line="360" w:lineRule="auto"/>
      </w:pPr>
      <w:r>
        <w:t>Planuje się wydatki płacowe i pochodne płac a także fundusz świadczeń socjalnych oraz dodatki: mieszkaniowy i wiejski.</w:t>
      </w:r>
    </w:p>
    <w:p w:rsidR="00D27053" w:rsidRDefault="00D27053" w:rsidP="00D27053">
      <w:pPr>
        <w:pStyle w:val="NormalnyWeb"/>
        <w:spacing w:before="0" w:after="0" w:line="360" w:lineRule="auto"/>
        <w:jc w:val="both"/>
      </w:pPr>
      <w:r>
        <w:t xml:space="preserve">Zaplanowano również niezbędne wydatki na zakup materiałów i wyposażenia, zakup pomocy naukowych i dydaktycznych a także zakup: energii, usług remontowych, zdrowotnych, dostępu do sieci </w:t>
      </w:r>
      <w:proofErr w:type="spellStart"/>
      <w:r w:rsidR="00BB3C44">
        <w:t>internet</w:t>
      </w:r>
      <w:proofErr w:type="spellEnd"/>
      <w:r>
        <w:t>, opłat usług telekomunikacyjnych, szkolenia pracowników, opłat z tytułu ubezpieczenia mienia.</w:t>
      </w:r>
    </w:p>
    <w:p w:rsidR="00D27053" w:rsidRDefault="00D27053" w:rsidP="00D27053">
      <w:pPr>
        <w:pStyle w:val="NormalnyWeb"/>
        <w:spacing w:after="0"/>
        <w:rPr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 xml:space="preserve">Rozdział </w:t>
      </w:r>
      <w:r w:rsidR="00BB3C44">
        <w:rPr>
          <w:b/>
          <w:bCs/>
        </w:rPr>
        <w:t>80104 Przedszkola – plan 1 732 0</w:t>
      </w:r>
      <w:r>
        <w:rPr>
          <w:b/>
          <w:bCs/>
        </w:rPr>
        <w:t xml:space="preserve">00,00 zł 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>Zaplanowana została dotacja do Przedszkola Edukacyjnego  przy Parafii Ewangelicko-Reformowanej w Zelowie. A także dotacja celowa na zadania bieżące realizowane na podstawie porozumień. Planuje się również wydatki płacowe i pochodne płac.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>Wydatki rzeczowe niezbędne dla funkcjonowania tych placówek, fundusz świadczeń socjalnych.</w:t>
      </w:r>
    </w:p>
    <w:p w:rsidR="00D27053" w:rsidRDefault="00D27053" w:rsidP="00D27053">
      <w:pPr>
        <w:pStyle w:val="NormalnyWeb"/>
        <w:spacing w:after="0" w:line="360" w:lineRule="auto"/>
        <w:jc w:val="both"/>
      </w:pPr>
    </w:p>
    <w:p w:rsidR="00D27053" w:rsidRDefault="00D27053" w:rsidP="00D27053">
      <w:pPr>
        <w:pStyle w:val="NormalnyWeb"/>
        <w:spacing w:after="0" w:line="360" w:lineRule="auto"/>
        <w:jc w:val="both"/>
        <w:rPr>
          <w:b/>
          <w:bCs/>
        </w:rPr>
      </w:pPr>
      <w:r>
        <w:tab/>
      </w:r>
      <w:r>
        <w:rPr>
          <w:b/>
          <w:bCs/>
        </w:rPr>
        <w:t>Rozdział 80106 Inne formy wychow</w:t>
      </w:r>
      <w:r w:rsidR="00BB3C44">
        <w:rPr>
          <w:b/>
          <w:bCs/>
        </w:rPr>
        <w:t>ania przedszkolnego – plan 209 4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 xml:space="preserve">Planuje się wydatki płacowe wraz z pochodnymi oraz niezbędne wydatki na zakup materiałów i wyposażenia, zakup pomocy naukowych i dydaktycznych a także zakup: energii, usług remontowych, zdrowotnych, dostępu do sieci </w:t>
      </w:r>
      <w:proofErr w:type="spellStart"/>
      <w:r>
        <w:t>internet</w:t>
      </w:r>
      <w:proofErr w:type="spellEnd"/>
      <w:r>
        <w:t>, opłat usług telekomunikacyjnych, szkolenia pracowników, opłat z tytułu ubezpieczenia mienia.</w:t>
      </w:r>
    </w:p>
    <w:p w:rsidR="00D27053" w:rsidRDefault="00D27053" w:rsidP="00D27053">
      <w:pPr>
        <w:pStyle w:val="NormalnyWeb"/>
        <w:spacing w:after="0"/>
        <w:jc w:val="both"/>
        <w:rPr>
          <w:sz w:val="4"/>
          <w:szCs w:val="4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>Rozdzi</w:t>
      </w:r>
      <w:r w:rsidR="00BB3C44">
        <w:rPr>
          <w:b/>
          <w:bCs/>
        </w:rPr>
        <w:t>ał 80110 Gimnazja – plan 3 555 1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>Planuje się wydatki płacowe wraz z pochodnymi. Wydatki rzeczowe związane z funkcjonowaniem szkół to między innymi zakup oleju opałowego, energii elektrycznej, wody, usług telekomunikacyjnych, a także świadczenia socjalne i dodatki dla nauczycieli pracujących na wsi.</w:t>
      </w:r>
    </w:p>
    <w:p w:rsidR="00D27053" w:rsidRDefault="00D27053" w:rsidP="00D27053">
      <w:pPr>
        <w:pStyle w:val="NormalnyWeb"/>
        <w:spacing w:after="0"/>
        <w:jc w:val="both"/>
      </w:pPr>
    </w:p>
    <w:p w:rsidR="00D27053" w:rsidRDefault="00D27053" w:rsidP="00D27053">
      <w:pPr>
        <w:pStyle w:val="NormalnyWeb"/>
        <w:spacing w:after="0"/>
        <w:ind w:firstLine="708"/>
        <w:jc w:val="both"/>
        <w:rPr>
          <w:b/>
          <w:bCs/>
        </w:rPr>
      </w:pPr>
      <w:r>
        <w:rPr>
          <w:b/>
          <w:bCs/>
        </w:rPr>
        <w:t>Rozdział 80113  Dowoż</w:t>
      </w:r>
      <w:r w:rsidR="00BB3C44">
        <w:rPr>
          <w:b/>
          <w:bCs/>
        </w:rPr>
        <w:t>enie uczniów do szkół – plan 325</w:t>
      </w:r>
      <w:r>
        <w:rPr>
          <w:b/>
          <w:bCs/>
        </w:rPr>
        <w:t xml:space="preserve"> 000,00 zł</w:t>
      </w:r>
    </w:p>
    <w:p w:rsidR="00D27053" w:rsidRDefault="00D27053" w:rsidP="00D27053">
      <w:pPr>
        <w:pStyle w:val="NormalnyWeb"/>
        <w:spacing w:after="0"/>
        <w:jc w:val="both"/>
      </w:pPr>
      <w:r>
        <w:t>W tym rozdziale zaplanowano wydatki związane z dojazdem uczniów do szkół.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9E4A01" w:rsidRDefault="009E4A01" w:rsidP="00D27053">
      <w:pPr>
        <w:pStyle w:val="NormalnyWeb"/>
        <w:spacing w:after="0"/>
        <w:jc w:val="both"/>
        <w:rPr>
          <w:sz w:val="10"/>
          <w:szCs w:val="10"/>
        </w:rPr>
      </w:pPr>
    </w:p>
    <w:p w:rsidR="009E4A01" w:rsidRDefault="009E4A01" w:rsidP="00D27053">
      <w:pPr>
        <w:pStyle w:val="NormalnyWeb"/>
        <w:spacing w:after="0"/>
        <w:jc w:val="both"/>
        <w:rPr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lastRenderedPageBreak/>
        <w:t xml:space="preserve">Rozdział 80120 Licea </w:t>
      </w:r>
      <w:r w:rsidR="00BB3C44">
        <w:rPr>
          <w:b/>
          <w:bCs/>
        </w:rPr>
        <w:t>ogólnokształcące  - plan 1 039 7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 xml:space="preserve">Planuje się wynagrodzenia wraz z pochodnymi a także niezbędne wydatki na zakup materiałów i wyposażenia, zakup pomocy naukowych i dydaktycznych a także zakup: energii, usług remontowych, zdrowotnych, dostępu do sieci </w:t>
      </w:r>
      <w:proofErr w:type="spellStart"/>
      <w:r>
        <w:t>internet</w:t>
      </w:r>
      <w:proofErr w:type="spellEnd"/>
      <w:r>
        <w:t>, opłat usług telekomunikacyjnych, szkolenia pracowników, opłat z tytułu ubezpieczenia mienia.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 xml:space="preserve">Rozdział 80145 Komisje egzaminacyjne – plan 700,00 zł 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 xml:space="preserve">Planuje się wynagrodzenia dla ekspertów pracujących w komisjach egzaminacyjnych, powołanych dla nauczycieli ubiegających się o awans na stopień nauczyciela mianowanego. 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>Rozdział 80146 Dokształcanie i doskon</w:t>
      </w:r>
      <w:r w:rsidR="00BB3C44">
        <w:rPr>
          <w:b/>
          <w:bCs/>
        </w:rPr>
        <w:t>alenie  nauczycieli – plan  73 8</w:t>
      </w:r>
      <w:r>
        <w:rPr>
          <w:b/>
          <w:bCs/>
        </w:rPr>
        <w:t>00,00 zł</w:t>
      </w:r>
    </w:p>
    <w:p w:rsidR="00D27053" w:rsidRPr="009E4A01" w:rsidRDefault="00D27053" w:rsidP="009E4A01">
      <w:pPr>
        <w:pStyle w:val="NormalnyWeb"/>
        <w:spacing w:after="0" w:line="360" w:lineRule="auto"/>
        <w:jc w:val="both"/>
      </w:pPr>
      <w:r>
        <w:t xml:space="preserve">W rozdziale tym zaplanowano wydatki związane z doskonaleniem zawodowym nauczycieli. 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 xml:space="preserve">Rozdział 80148 Stołówki </w:t>
      </w:r>
      <w:r w:rsidR="009E4A01">
        <w:rPr>
          <w:b/>
          <w:bCs/>
        </w:rPr>
        <w:t>szkolne i przedszkolne – 1 071 6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rPr>
          <w:bCs/>
        </w:rPr>
        <w:t>Planuje się</w:t>
      </w:r>
      <w:r>
        <w:t xml:space="preserve"> wynagrodzenia wraz z pochodnymi, zakup: materiałów, energii i usług pozostałych oraz zakup artykułów spożywczych.</w:t>
      </w:r>
    </w:p>
    <w:p w:rsidR="00D27053" w:rsidRDefault="00D27053" w:rsidP="00D27053">
      <w:pPr>
        <w:pStyle w:val="NormalnyWeb"/>
        <w:spacing w:after="0"/>
        <w:ind w:firstLine="708"/>
        <w:jc w:val="both"/>
        <w:rPr>
          <w:b/>
          <w:bCs/>
        </w:rPr>
      </w:pPr>
      <w:r>
        <w:rPr>
          <w:b/>
          <w:bCs/>
        </w:rPr>
        <w:t>Rozdział 80195 Pozo</w:t>
      </w:r>
      <w:r w:rsidR="0077323A">
        <w:rPr>
          <w:b/>
          <w:bCs/>
        </w:rPr>
        <w:t>stała działalność – plan 158 1</w:t>
      </w:r>
      <w:r w:rsidR="00BB3C44">
        <w:rPr>
          <w:b/>
          <w:bCs/>
        </w:rPr>
        <w:t>15</w:t>
      </w:r>
      <w:r>
        <w:rPr>
          <w:b/>
          <w:bCs/>
        </w:rPr>
        <w:t>,00 zł</w:t>
      </w:r>
    </w:p>
    <w:p w:rsidR="00D27053" w:rsidRDefault="00D27053" w:rsidP="00D27053">
      <w:pPr>
        <w:pStyle w:val="NormalnyWeb"/>
        <w:spacing w:after="0"/>
        <w:ind w:firstLine="708"/>
        <w:jc w:val="both"/>
        <w:rPr>
          <w:b/>
          <w:bCs/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tego rozdziału przewiduje się środki  na zorganizowanie letniego wypoczynku dla dzieci. Burmistrz Zelowa przewiduje  przeprowadzenie konkursu na dofinansowanie  letniego wypoczynku dla dzieci i młodzieży,  z terenu naszej gminy , które są w trudnej sytuacji materialnej. Zainteresowane  podmioty będą mogły składać swoje oferty. </w:t>
      </w:r>
    </w:p>
    <w:p w:rsidR="00D27053" w:rsidRPr="005A1D64" w:rsidRDefault="00D27053" w:rsidP="005A1D64">
      <w:pPr>
        <w:pStyle w:val="Nagwek2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Dotację dla Starostwa Powiatowego w Bełchatowie </w:t>
      </w:r>
      <w:r w:rsidR="005A1D64">
        <w:rPr>
          <w:rFonts w:ascii="Times New Roman" w:hAnsi="Times New Roman"/>
        </w:rPr>
        <w:t xml:space="preserve">planuje się na pokrycie kosztów </w:t>
      </w:r>
      <w:r>
        <w:rPr>
          <w:rFonts w:ascii="Times New Roman" w:hAnsi="Times New Roman"/>
        </w:rPr>
        <w:t>rzeczowych</w:t>
      </w:r>
      <w:r w:rsidR="005A1D64">
        <w:rPr>
          <w:rFonts w:ascii="Times New Roman" w:hAnsi="Times New Roman"/>
        </w:rPr>
        <w:t xml:space="preserve"> </w:t>
      </w:r>
      <w:r w:rsidRPr="005A1D64">
        <w:rPr>
          <w:rFonts w:ascii="Times New Roman" w:hAnsi="Times New Roman"/>
        </w:rPr>
        <w:t>związanych z funkcjonowaniem Punktu Poradni Psychologiczno-Pedagogicznej w Zelowie,</w:t>
      </w:r>
      <w:r w:rsidR="005A1D64">
        <w:rPr>
          <w:rFonts w:ascii="Times New Roman" w:hAnsi="Times New Roman"/>
        </w:rPr>
        <w:t xml:space="preserve"> </w:t>
      </w:r>
      <w:r w:rsidRPr="005A1D64">
        <w:rPr>
          <w:rFonts w:ascii="Times New Roman" w:hAnsi="Times New Roman"/>
        </w:rPr>
        <w:t>zgodnie z podpisanym porozumieniem.</w:t>
      </w:r>
    </w:p>
    <w:p w:rsidR="00D27053" w:rsidRPr="009E4A01" w:rsidRDefault="00D27053" w:rsidP="009E4A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Zaplanow</w:t>
      </w:r>
      <w:r w:rsidR="005A1D64">
        <w:rPr>
          <w:sz w:val="24"/>
          <w:szCs w:val="24"/>
        </w:rPr>
        <w:t>ano wydatki na</w:t>
      </w:r>
      <w:r>
        <w:rPr>
          <w:sz w:val="24"/>
          <w:szCs w:val="24"/>
        </w:rPr>
        <w:t xml:space="preserve"> odpisy na zakładowy fundusz świadczeń socjalnych oraz fundusz zdrowotny dla nauczycieli.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Dział</w:t>
      </w:r>
      <w:r w:rsidR="005A1D64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851 – Ochrona zdrowia – plan 42</w:t>
      </w:r>
      <w:r w:rsidR="009E4A01" w:rsidRPr="00ED4F73">
        <w:rPr>
          <w:rFonts w:ascii="Times New Roman" w:hAnsi="Times New Roman"/>
          <w:i/>
          <w:iCs/>
          <w:sz w:val="28"/>
          <w:szCs w:val="28"/>
          <w:u w:val="single"/>
        </w:rPr>
        <w:t>5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000,00 zł, w tym:</w:t>
      </w:r>
    </w:p>
    <w:p w:rsidR="00D27053" w:rsidRDefault="00D27053" w:rsidP="00D27053">
      <w:pPr>
        <w:rPr>
          <w:sz w:val="24"/>
          <w:szCs w:val="24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 w:rsidR="00373BCA">
        <w:rPr>
          <w:sz w:val="24"/>
          <w:szCs w:val="24"/>
        </w:rPr>
        <w:t>- wydatki bieżące –</w:t>
      </w:r>
      <w:r w:rsidR="00E82CE4">
        <w:rPr>
          <w:sz w:val="24"/>
          <w:szCs w:val="24"/>
        </w:rPr>
        <w:t xml:space="preserve">    </w:t>
      </w:r>
      <w:r w:rsidR="00373BCA">
        <w:rPr>
          <w:sz w:val="24"/>
          <w:szCs w:val="24"/>
        </w:rPr>
        <w:t xml:space="preserve"> 175</w:t>
      </w:r>
      <w:r>
        <w:rPr>
          <w:sz w:val="24"/>
          <w:szCs w:val="24"/>
        </w:rPr>
        <w:t xml:space="preserve"> 000,00 zł</w:t>
      </w:r>
      <w:r w:rsidR="0077323A">
        <w:rPr>
          <w:sz w:val="24"/>
          <w:szCs w:val="24"/>
        </w:rPr>
        <w:t xml:space="preserve">; </w:t>
      </w:r>
    </w:p>
    <w:p w:rsidR="005A1D64" w:rsidRDefault="005A1D64" w:rsidP="005A1D64">
      <w:pPr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 wydatki majątkowe – 250 000,00 zł.</w:t>
      </w:r>
    </w:p>
    <w:p w:rsidR="005A1D64" w:rsidRDefault="005A1D64" w:rsidP="00D27053">
      <w:pPr>
        <w:rPr>
          <w:sz w:val="24"/>
          <w:szCs w:val="24"/>
        </w:rPr>
      </w:pPr>
    </w:p>
    <w:p w:rsidR="00D27053" w:rsidRDefault="00D27053" w:rsidP="00D27053">
      <w:pPr>
        <w:rPr>
          <w:sz w:val="10"/>
          <w:szCs w:val="10"/>
        </w:rPr>
      </w:pPr>
    </w:p>
    <w:p w:rsidR="005A1D64" w:rsidRDefault="00D27053" w:rsidP="005A1D64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="005A1D64">
        <w:rPr>
          <w:b/>
          <w:sz w:val="24"/>
        </w:rPr>
        <w:t>Rozdział 85121 – Lecznictwo ambulatoryjne – plan 250 000,00 zł</w:t>
      </w:r>
    </w:p>
    <w:p w:rsidR="005A1D64" w:rsidRDefault="005A1D64" w:rsidP="005A1D64">
      <w:pPr>
        <w:pStyle w:val="NormalnyWeb"/>
        <w:spacing w:after="0" w:line="360" w:lineRule="auto"/>
        <w:rPr>
          <w:b/>
          <w:bCs/>
        </w:rPr>
      </w:pPr>
      <w:r>
        <w:rPr>
          <w:b/>
          <w:bCs/>
        </w:rPr>
        <w:t xml:space="preserve">Inwestycje: </w:t>
      </w:r>
    </w:p>
    <w:p w:rsidR="005A1D64" w:rsidRDefault="005A1D64" w:rsidP="005A1D64">
      <w:pPr>
        <w:pStyle w:val="NormalnyWeb"/>
        <w:spacing w:after="0" w:line="360" w:lineRule="auto"/>
        <w:rPr>
          <w:bCs/>
        </w:rPr>
      </w:pPr>
      <w:r>
        <w:rPr>
          <w:bCs/>
        </w:rPr>
        <w:t>- zmiana konstrukcji dachu budynku SP ZOZ w Zelowie.</w:t>
      </w:r>
    </w:p>
    <w:p w:rsidR="005A1D64" w:rsidRPr="005A1D64" w:rsidRDefault="005A1D64" w:rsidP="005A1D64">
      <w:pPr>
        <w:pStyle w:val="NormalnyWeb"/>
        <w:spacing w:after="0" w:line="360" w:lineRule="auto"/>
        <w:rPr>
          <w:bCs/>
        </w:rPr>
      </w:pPr>
    </w:p>
    <w:p w:rsidR="00D27053" w:rsidRDefault="00D27053" w:rsidP="005A1D64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85153 – Z</w:t>
      </w:r>
      <w:r w:rsidR="005A1D64">
        <w:rPr>
          <w:b/>
          <w:sz w:val="24"/>
        </w:rPr>
        <w:t>walczanie narkomanii – plan 23 5</w:t>
      </w:r>
      <w:r>
        <w:rPr>
          <w:b/>
          <w:sz w:val="24"/>
        </w:rPr>
        <w:t>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 związku  z uchwaleniem  gminnego programu przeciwdziałania narkomanii p</w:t>
      </w:r>
      <w:r w:rsidR="005A1D64">
        <w:rPr>
          <w:sz w:val="24"/>
        </w:rPr>
        <w:t xml:space="preserve">lanuje się wydatki </w:t>
      </w:r>
      <w:r>
        <w:rPr>
          <w:sz w:val="24"/>
        </w:rPr>
        <w:t xml:space="preserve"> na realizację programu , które pochodzą z dochodów z tytułu wydania zezwoleń na sprzedaż napojów alkoholowych.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85154 – Przeciwdzia</w:t>
      </w:r>
      <w:r w:rsidR="005A1D64">
        <w:rPr>
          <w:b/>
          <w:sz w:val="24"/>
        </w:rPr>
        <w:t>łanie alkoholizmowi – plan 146 5</w:t>
      </w:r>
      <w:r>
        <w:rPr>
          <w:b/>
          <w:sz w:val="24"/>
        </w:rPr>
        <w:t>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dotyczą kosztów działalności Miejskiej Komisji Rozwiązywania Problemów Alkoholowych, która  realizuje gminny  program profilaktyki i rozwiązywania problemów alkoholowych.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 rozdziale  w tym przewidziane są środki dla podmiotów, które przystąpią do konkursu  poprzez złożenie  ofert, na realizację zadań wynikających z Gminnego Programu Profilaktyki i Rozwiązywania Problemów Alkoholowych.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Ponadto zabezpieczono środki dla zatrudnionego prawnika udzielającego porad prawnych, opłaty telekomunikacyjne, czynsz, szkolenia.</w:t>
      </w:r>
    </w:p>
    <w:p w:rsidR="00E82CE4" w:rsidRDefault="00E82CE4" w:rsidP="00D27053">
      <w:pPr>
        <w:spacing w:line="360" w:lineRule="auto"/>
        <w:jc w:val="both"/>
        <w:rPr>
          <w:sz w:val="24"/>
        </w:rPr>
      </w:pPr>
    </w:p>
    <w:p w:rsidR="00E82CE4" w:rsidRDefault="00E82CE4" w:rsidP="00E82CE4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85195 – Pozostała działalność – plan 5 000,00 zł</w:t>
      </w:r>
    </w:p>
    <w:p w:rsidR="00D27053" w:rsidRDefault="00E82CE4" w:rsidP="00D27053">
      <w:pPr>
        <w:jc w:val="both"/>
        <w:rPr>
          <w:sz w:val="24"/>
        </w:rPr>
      </w:pPr>
      <w:r>
        <w:rPr>
          <w:sz w:val="24"/>
        </w:rPr>
        <w:t xml:space="preserve">Wydatki związane z udzieleniem dotacji dla organizacji pozarządowych. </w:t>
      </w:r>
    </w:p>
    <w:p w:rsidR="00D27053" w:rsidRDefault="00D27053" w:rsidP="00D27053">
      <w:pPr>
        <w:jc w:val="both"/>
        <w:rPr>
          <w:sz w:val="24"/>
        </w:rPr>
      </w:pPr>
    </w:p>
    <w:p w:rsidR="005A1D64" w:rsidRPr="00ED4F73" w:rsidRDefault="00D27053" w:rsidP="005A1D64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Dział 852 Pomo</w:t>
      </w:r>
      <w:r w:rsidR="00EB46EE">
        <w:rPr>
          <w:rFonts w:ascii="Times New Roman" w:hAnsi="Times New Roman"/>
          <w:i/>
          <w:iCs/>
          <w:sz w:val="28"/>
          <w:szCs w:val="28"/>
          <w:u w:val="single"/>
        </w:rPr>
        <w:t>c  społeczna – plan 10 000 15</w:t>
      </w:r>
      <w:r w:rsidR="005A1D64" w:rsidRPr="00ED4F73">
        <w:rPr>
          <w:rFonts w:ascii="Times New Roman" w:hAnsi="Times New Roman"/>
          <w:i/>
          <w:iCs/>
          <w:sz w:val="28"/>
          <w:szCs w:val="28"/>
          <w:u w:val="single"/>
        </w:rPr>
        <w:t>5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,00 zł; </w:t>
      </w:r>
      <w:r w:rsidR="005A1D64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(w tym zadania zlecone: 4 881 675,00 zł – bieżące; 47 000,00 - majątkowe), w tym : </w:t>
      </w:r>
    </w:p>
    <w:p w:rsidR="00D27053" w:rsidRDefault="00EB46EE" w:rsidP="00D27053">
      <w:pPr>
        <w:numPr>
          <w:ilvl w:val="3"/>
          <w:numId w:val="12"/>
        </w:numPr>
        <w:tabs>
          <w:tab w:val="left" w:pos="432"/>
        </w:tabs>
        <w:rPr>
          <w:sz w:val="24"/>
          <w:szCs w:val="24"/>
        </w:rPr>
      </w:pPr>
      <w:r>
        <w:rPr>
          <w:sz w:val="24"/>
          <w:szCs w:val="24"/>
        </w:rPr>
        <w:t>wydatki bieżące – 9 953 15</w:t>
      </w:r>
      <w:r w:rsidR="005A1D64">
        <w:rPr>
          <w:sz w:val="24"/>
          <w:szCs w:val="24"/>
        </w:rPr>
        <w:t>5</w:t>
      </w:r>
      <w:r w:rsidR="00D27053">
        <w:rPr>
          <w:sz w:val="24"/>
          <w:szCs w:val="24"/>
        </w:rPr>
        <w:t>,00 zł</w:t>
      </w:r>
      <w:r w:rsidR="005A1D64">
        <w:rPr>
          <w:sz w:val="24"/>
          <w:szCs w:val="24"/>
        </w:rPr>
        <w:t>; w tym zadania zlecone 4 881 675,00zł</w:t>
      </w:r>
    </w:p>
    <w:p w:rsidR="00D27053" w:rsidRDefault="005A1D64" w:rsidP="00D27053">
      <w:pPr>
        <w:numPr>
          <w:ilvl w:val="3"/>
          <w:numId w:val="12"/>
        </w:numPr>
        <w:tabs>
          <w:tab w:val="left" w:pos="432"/>
        </w:tabs>
        <w:rPr>
          <w:sz w:val="24"/>
          <w:szCs w:val="24"/>
        </w:rPr>
      </w:pPr>
      <w:r>
        <w:rPr>
          <w:sz w:val="24"/>
          <w:szCs w:val="24"/>
        </w:rPr>
        <w:t>wydatki majątkowe – 47</w:t>
      </w:r>
      <w:r w:rsidR="00D27053">
        <w:rPr>
          <w:sz w:val="24"/>
          <w:szCs w:val="24"/>
        </w:rPr>
        <w:t xml:space="preserve"> 000,00 zł</w:t>
      </w:r>
      <w:r w:rsidR="001711B1">
        <w:rPr>
          <w:sz w:val="24"/>
          <w:szCs w:val="24"/>
        </w:rPr>
        <w:t>; w tym zadania zlecone 47 000,00 zł</w:t>
      </w:r>
    </w:p>
    <w:p w:rsidR="00D27053" w:rsidRDefault="00D27053" w:rsidP="00D27053">
      <w:pPr>
        <w:rPr>
          <w:sz w:val="10"/>
          <w:szCs w:val="10"/>
        </w:rPr>
      </w:pPr>
    </w:p>
    <w:p w:rsidR="005A1D64" w:rsidRDefault="005A1D64" w:rsidP="00D27053">
      <w:pPr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ab/>
        <w:t>Rozdział 85203 –</w:t>
      </w:r>
      <w:r w:rsidR="001711B1">
        <w:rPr>
          <w:b/>
          <w:sz w:val="24"/>
        </w:rPr>
        <w:t xml:space="preserve"> Ośrodki wsparcia- plan 746 200</w:t>
      </w:r>
      <w:r>
        <w:rPr>
          <w:b/>
          <w:sz w:val="24"/>
        </w:rPr>
        <w:t xml:space="preserve">,00 </w:t>
      </w:r>
      <w:r w:rsidR="001711B1">
        <w:rPr>
          <w:b/>
          <w:sz w:val="24"/>
        </w:rPr>
        <w:t>zł; (w tym zadania zlecone 648 0</w:t>
      </w:r>
      <w:r>
        <w:rPr>
          <w:b/>
          <w:sz w:val="24"/>
        </w:rPr>
        <w:t>00,00zł</w:t>
      </w:r>
      <w:r w:rsidR="008E28FC">
        <w:rPr>
          <w:b/>
          <w:sz w:val="24"/>
        </w:rPr>
        <w:t xml:space="preserve"> – bieżące; 47 000,00 zł - majątkowe</w:t>
      </w:r>
      <w:r>
        <w:rPr>
          <w:b/>
          <w:sz w:val="24"/>
        </w:rPr>
        <w:t>);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Opracowany plan zabezpiecza wydatki płacowe wraz z pochodnymi, Personel </w:t>
      </w:r>
      <w:proofErr w:type="spellStart"/>
      <w:r>
        <w:rPr>
          <w:sz w:val="24"/>
          <w:szCs w:val="24"/>
        </w:rPr>
        <w:t>Terapeutyczno</w:t>
      </w:r>
      <w:proofErr w:type="spellEnd"/>
      <w:r>
        <w:rPr>
          <w:sz w:val="24"/>
          <w:szCs w:val="24"/>
        </w:rPr>
        <w:t xml:space="preserve"> – Opiekuńczy, Personel Pomocniczy i Obsługi oraz  umowy zlecenia ze specjalistami: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instruktorem zajęć muzycznych,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lekarzem ( rehabilitantem medycznym).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Pozostałe wydatki bieżące-rzeczowe zostały zaplanowane  na poziomie minimum potrzeb w zakresie częściowej opieki i pomocy w zaspakajaniu warunków życiowych. Są to opłaty na zakupy do  prowadzenia zajęć w 12 Pracowniach Terapeutycznych materiałów plastycznych, stolarskich, ogrodniczych, krawieckich, artykułów spożywczych do pracowni kulinarnej oraz środków higieny i środków medycznych. Zaplanowano również zakup  środków czystościowo-chemicznych do utrzymania właściwego stanu sanitarno-higienicznego,  zakup artykułów biurowych, opłat za olej do ogrzania pomieszczeń, kosztów dowozu uczestników </w:t>
      </w:r>
      <w:r>
        <w:rPr>
          <w:sz w:val="24"/>
          <w:szCs w:val="24"/>
        </w:rPr>
        <w:lastRenderedPageBreak/>
        <w:t>samochodami ŚDS, opłat za energię, gaz, usługi pocztowe, bankowe, telefoniczne, wywóz nieczystości stałych i płynnych , itp.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zakresie zadań własnych zaplanowano wydatki bieżące-rzeczowe na opłaty ubezpieczenia dwóch samochodów, opłaty z tytułu podatku od środków transportu i od nieruchomości zgodnie z książką obiektu, częściowy zakup oleju opałowego, napędowego i części samochodowych do eksploatacji samochodów przywożących codziennie uczestników do ośrodka  oraz na ryczałt samochodowy dla Dyrektora jednostki.</w:t>
      </w:r>
    </w:p>
    <w:p w:rsidR="001711B1" w:rsidRDefault="001711B1" w:rsidP="001711B1">
      <w:pPr>
        <w:pStyle w:val="NormalnyWeb"/>
        <w:spacing w:after="0" w:line="360" w:lineRule="auto"/>
        <w:rPr>
          <w:b/>
          <w:bCs/>
        </w:rPr>
      </w:pPr>
      <w:r>
        <w:rPr>
          <w:b/>
          <w:bCs/>
        </w:rPr>
        <w:t xml:space="preserve">Inwestycje: </w:t>
      </w:r>
    </w:p>
    <w:p w:rsidR="00D27053" w:rsidRDefault="001711B1" w:rsidP="00D27053">
      <w:pPr>
        <w:jc w:val="both"/>
        <w:rPr>
          <w:sz w:val="24"/>
          <w:szCs w:val="24"/>
        </w:rPr>
      </w:pPr>
      <w:r>
        <w:rPr>
          <w:sz w:val="24"/>
          <w:szCs w:val="24"/>
        </w:rPr>
        <w:t>- modernizacja i wyposażenie pomieszczeń w budynku ŚDS w Walewicach – zadanie zlecone.</w:t>
      </w:r>
    </w:p>
    <w:p w:rsidR="001711B1" w:rsidRDefault="001711B1" w:rsidP="00D27053">
      <w:pPr>
        <w:jc w:val="both"/>
        <w:rPr>
          <w:sz w:val="24"/>
          <w:szCs w:val="24"/>
        </w:rPr>
      </w:pPr>
    </w:p>
    <w:p w:rsidR="00D27053" w:rsidRDefault="00D27053" w:rsidP="00D27053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Rozdział 85204</w:t>
      </w:r>
      <w:r w:rsidR="001711B1">
        <w:rPr>
          <w:b/>
          <w:bCs/>
          <w:sz w:val="24"/>
          <w:szCs w:val="24"/>
        </w:rPr>
        <w:t xml:space="preserve"> – Rodziny zastępcze – plan 81 2</w:t>
      </w:r>
      <w:r>
        <w:rPr>
          <w:b/>
          <w:bCs/>
          <w:sz w:val="24"/>
          <w:szCs w:val="24"/>
        </w:rPr>
        <w:t>00,00 zł</w:t>
      </w:r>
    </w:p>
    <w:p w:rsidR="00B000F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M-GOPS od 2012 roku refunduje 10% świadczenia na pokrycie kosztów utrzymania dzieci w </w:t>
      </w:r>
      <w:r w:rsidR="003F1F78">
        <w:rPr>
          <w:sz w:val="24"/>
          <w:szCs w:val="24"/>
        </w:rPr>
        <w:t>rodzinie zastępczej. W roku 2014</w:t>
      </w:r>
      <w:r>
        <w:rPr>
          <w:sz w:val="24"/>
          <w:szCs w:val="24"/>
        </w:rPr>
        <w:t xml:space="preserve"> kwota wrośnie do 30%. Zakłada s</w:t>
      </w:r>
      <w:r w:rsidR="003F1F78">
        <w:rPr>
          <w:sz w:val="24"/>
          <w:szCs w:val="24"/>
        </w:rPr>
        <w:t>ię również odpłatność za dwoje</w:t>
      </w:r>
      <w:r>
        <w:rPr>
          <w:sz w:val="24"/>
          <w:szCs w:val="24"/>
        </w:rPr>
        <w:t xml:space="preserve"> nowych dzieci w rodzinach zastępczych.</w:t>
      </w:r>
    </w:p>
    <w:p w:rsidR="001711B1" w:rsidRDefault="001711B1" w:rsidP="001711B1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Rozdział 85205 – Zadania w zakresie przeciwdziałania przemocy w rodzinie – plan 10 000,00 zł</w:t>
      </w:r>
    </w:p>
    <w:p w:rsidR="00B000F3" w:rsidRDefault="003F1F78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Zaplanowano wynagrodzenia za porady prawne oraz obsługę </w:t>
      </w:r>
      <w:r w:rsidR="00B000F3">
        <w:rPr>
          <w:sz w:val="24"/>
          <w:szCs w:val="24"/>
        </w:rPr>
        <w:t xml:space="preserve">punktu </w:t>
      </w:r>
      <w:proofErr w:type="spellStart"/>
      <w:r w:rsidR="00B000F3">
        <w:rPr>
          <w:sz w:val="24"/>
          <w:szCs w:val="24"/>
        </w:rPr>
        <w:t>profilaktyczno</w:t>
      </w:r>
      <w:proofErr w:type="spellEnd"/>
      <w:r w:rsidR="00B000F3">
        <w:rPr>
          <w:sz w:val="24"/>
          <w:szCs w:val="24"/>
        </w:rPr>
        <w:t xml:space="preserve"> – interwencyjnego dla dzieci, młodzieży i rodziców. Ponadto opłaty czynszowe i za usługi telekomunikacyjne.</w:t>
      </w:r>
    </w:p>
    <w:p w:rsidR="00B000F3" w:rsidRDefault="00B000F3" w:rsidP="00B000F3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Rozdział 85206 – Wspieranie rodziny – plan 26 900,00 zł</w:t>
      </w:r>
    </w:p>
    <w:p w:rsidR="00D27053" w:rsidRPr="00B000F3" w:rsidRDefault="00B000F3" w:rsidP="00B000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Zaplanowano ¾ etatu asystenta rodziny.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 85212– Świadczenie rodzinne, zaliczka alimentacyjna oraz składki na ubezpieczenia emerytalne i rentowe z ubezpie</w:t>
      </w:r>
      <w:r w:rsidR="00B000F3">
        <w:rPr>
          <w:b/>
          <w:sz w:val="24"/>
        </w:rPr>
        <w:t>czenia społecznego – plan 4 191 277</w:t>
      </w:r>
      <w:r>
        <w:rPr>
          <w:b/>
          <w:sz w:val="24"/>
        </w:rPr>
        <w:t xml:space="preserve">,00 zł; </w:t>
      </w:r>
      <w:r w:rsidR="00B000F3">
        <w:rPr>
          <w:b/>
          <w:sz w:val="24"/>
        </w:rPr>
        <w:t>(w tym zadania zlecone 4 182 777</w:t>
      </w:r>
      <w:r>
        <w:rPr>
          <w:b/>
          <w:sz w:val="24"/>
        </w:rPr>
        <w:t>,00zł);</w:t>
      </w:r>
    </w:p>
    <w:p w:rsidR="00D27053" w:rsidRDefault="00D27053" w:rsidP="00D27053">
      <w:pPr>
        <w:spacing w:line="360" w:lineRule="auto"/>
        <w:ind w:firstLine="708"/>
        <w:jc w:val="both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rozdziale tym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zaplanowano płace na 3,2 etatu, dodatkowe wynagrodzenia, pochodne od płac i fundusz socjalny w ramach kwoty przyznanej decyzją wojewody</w:t>
      </w:r>
      <w:r w:rsidR="00B000F3">
        <w:rPr>
          <w:sz w:val="24"/>
          <w:szCs w:val="24"/>
        </w:rPr>
        <w:t xml:space="preserve"> oraz z zadań własnych zaplanowano środki na artykuły biurowe, opłaty pocztowe</w:t>
      </w:r>
      <w:r w:rsidR="00384586">
        <w:rPr>
          <w:sz w:val="24"/>
          <w:szCs w:val="24"/>
        </w:rPr>
        <w:t xml:space="preserve"> oraz na zakup komputera</w:t>
      </w:r>
      <w:r>
        <w:rPr>
          <w:sz w:val="24"/>
          <w:szCs w:val="24"/>
        </w:rPr>
        <w:t>.</w:t>
      </w:r>
    </w:p>
    <w:p w:rsidR="00D27053" w:rsidRDefault="00D27053" w:rsidP="00D27053">
      <w:pPr>
        <w:spacing w:line="360" w:lineRule="auto"/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 85213 – Składki na ubezpieczenie zdrowotne opłacane za osoby pobierające niektóre świadczenia z pomocy społecznej oraz niektóre świadczenia rodzinne oraz za osoby uczestniczące w zajęciach w centrum int</w:t>
      </w:r>
      <w:r w:rsidR="00384586">
        <w:rPr>
          <w:b/>
          <w:sz w:val="24"/>
        </w:rPr>
        <w:t>egracji społecznej – plan 73 978</w:t>
      </w:r>
      <w:r>
        <w:rPr>
          <w:b/>
          <w:sz w:val="24"/>
        </w:rPr>
        <w:t>,00 z</w:t>
      </w:r>
      <w:r w:rsidR="00384586">
        <w:rPr>
          <w:b/>
          <w:sz w:val="24"/>
        </w:rPr>
        <w:t>ł; (w tym zadania zlecone 28 678</w:t>
      </w:r>
      <w:r>
        <w:rPr>
          <w:b/>
          <w:sz w:val="24"/>
        </w:rPr>
        <w:t>,00zł)</w:t>
      </w:r>
    </w:p>
    <w:p w:rsidR="00D27053" w:rsidRDefault="00D27053" w:rsidP="00D27053">
      <w:pPr>
        <w:spacing w:line="360" w:lineRule="auto"/>
        <w:ind w:firstLine="708"/>
        <w:jc w:val="both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 rozdziale  tym zaplanowano kwotę,  która jest zgodna ze środkami przydzielonymi z budżetu wojewody.</w:t>
      </w:r>
    </w:p>
    <w:p w:rsidR="00D27053" w:rsidRDefault="00D27053" w:rsidP="00D27053">
      <w:pPr>
        <w:jc w:val="both"/>
        <w:rPr>
          <w:b/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 85214 –Zasiłki i pomoc w naturze oraz składki na ubezpieczenia em</w:t>
      </w:r>
      <w:r w:rsidR="00384586">
        <w:rPr>
          <w:b/>
          <w:sz w:val="24"/>
        </w:rPr>
        <w:t>erytalne i rentowe – plan 1 267 700</w:t>
      </w:r>
      <w:r>
        <w:rPr>
          <w:b/>
          <w:sz w:val="24"/>
        </w:rPr>
        <w:t>,00 zł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rozdziale  planowana kwota przeznaczona jest na zasiłki okresowe i jest zgodna z decyzją wojewody oraz zaplanowano zasiłki celowe.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Ponadto zaplanowano  środki  na ponoszenie odpłatności za pobyt mieszkańców gminy w Domach Pomocy Społecznej zgodnie z art. 17 ust. 1 pkt 16 ustawy o pomocy społecznej z dnia 12 marca 2004 roku (Dz. U. Nr 64, poz. 593).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Zaplanowano również wkład własny do realizacji projektu „Szansa na pracę – aktywizacja zawodowa osób zagrożonych wykluczeniem społecznym” współfinans</w:t>
      </w:r>
      <w:r w:rsidR="00384586">
        <w:rPr>
          <w:sz w:val="24"/>
          <w:szCs w:val="24"/>
        </w:rPr>
        <w:t>owanego ze środków Unii E</w:t>
      </w:r>
      <w:r>
        <w:rPr>
          <w:sz w:val="24"/>
          <w:szCs w:val="24"/>
        </w:rPr>
        <w:t>uropejskiej</w:t>
      </w:r>
      <w:r w:rsidR="00384586">
        <w:rPr>
          <w:sz w:val="24"/>
          <w:szCs w:val="24"/>
        </w:rPr>
        <w:t>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Rozdział  85215 </w:t>
      </w:r>
      <w:r w:rsidR="00384586">
        <w:rPr>
          <w:b/>
          <w:sz w:val="24"/>
        </w:rPr>
        <w:t>– Dodatki mieszkaniowe – plan 21</w:t>
      </w:r>
      <w:r>
        <w:rPr>
          <w:b/>
          <w:sz w:val="24"/>
        </w:rPr>
        <w:t>0 000,00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Zgodnie  z ustawą  z dnia 21 czerwca 2001  o dodatkach (Dz. U. Nr 71 ,poz.734 z 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późniejszymi zmianami) przewiduje się wydatki dotyczące dodatków mieszkaniowych, które są wypłacane z budżetu gminy.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 8521</w:t>
      </w:r>
      <w:r w:rsidR="00384586">
        <w:rPr>
          <w:b/>
          <w:sz w:val="24"/>
        </w:rPr>
        <w:t>6 – Zasiłki stałe – plan 511 300</w:t>
      </w:r>
      <w:r>
        <w:rPr>
          <w:b/>
          <w:sz w:val="24"/>
        </w:rPr>
        <w:t>,00 zł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W rozdziale tym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planowana kwota przeznaczona jest na zasiłki stałe i jest zgodna z decyzją wojewody.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 85219 – Ośrodki po</w:t>
      </w:r>
      <w:r w:rsidR="00384586">
        <w:rPr>
          <w:b/>
          <w:sz w:val="24"/>
        </w:rPr>
        <w:t>mocy społecznej – plan 1 365 550</w:t>
      </w:r>
      <w:r>
        <w:rPr>
          <w:b/>
          <w:sz w:val="24"/>
        </w:rPr>
        <w:t>,00 z</w:t>
      </w:r>
      <w:r w:rsidR="00384586">
        <w:rPr>
          <w:b/>
          <w:sz w:val="24"/>
        </w:rPr>
        <w:t>ł; (w tym zadania zlecone 22 220</w:t>
      </w:r>
      <w:r>
        <w:rPr>
          <w:b/>
          <w:sz w:val="24"/>
        </w:rPr>
        <w:t>,00zł);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rozdziale tym (zadania własne) zaplanowano płace, dodatkowe wynagrodzenia i pochodne. W kwocie tej uwzględniono również wynagrodzenia na zatrudnienie stażysty i jednej osoby na roboty publiczne.</w:t>
      </w:r>
    </w:p>
    <w:p w:rsidR="00D27053" w:rsidRDefault="00D27053" w:rsidP="00D27053">
      <w:pPr>
        <w:pStyle w:val="NormalnyWeb"/>
        <w:spacing w:before="0" w:after="0" w:line="360" w:lineRule="auto"/>
        <w:jc w:val="both"/>
      </w:pPr>
      <w:r>
        <w:t xml:space="preserve">Zaplanowano również niezbędne wydatki na zakup materiałów i wyposażenia a także zakup: energii, usług remontowych, zdrowotnych, dostępu do sieci </w:t>
      </w:r>
      <w:proofErr w:type="spellStart"/>
      <w:r>
        <w:t>internet</w:t>
      </w:r>
      <w:proofErr w:type="spellEnd"/>
      <w:r>
        <w:t>, opłat usług telekomunikacyjnych, szkolenia pracowników, opłat z tytułu ubezpieczenia mienia.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Rozdział  85228 </w:t>
      </w:r>
      <w:r w:rsidR="004A1D81">
        <w:rPr>
          <w:b/>
          <w:sz w:val="24"/>
        </w:rPr>
        <w:t>– Usługi opiekuńcze – plan 298 8</w:t>
      </w:r>
      <w:r>
        <w:rPr>
          <w:b/>
          <w:sz w:val="24"/>
        </w:rPr>
        <w:t>00,00 zł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rozdziale tym (sekcja usług opiekuńczych) zaplanowane są płace i pochodne dla pracowników.</w:t>
      </w:r>
    </w:p>
    <w:p w:rsidR="00D27053" w:rsidRDefault="00D27053" w:rsidP="004A1D8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Wysokość dodatkowego wynagrodzenia naliczono w oparciu o karty wynagrodzeń. </w:t>
      </w:r>
    </w:p>
    <w:p w:rsidR="00BE22D7" w:rsidRDefault="00BE22D7" w:rsidP="004A1D81">
      <w:pPr>
        <w:spacing w:line="360" w:lineRule="auto"/>
        <w:jc w:val="both"/>
        <w:rPr>
          <w:sz w:val="24"/>
          <w:szCs w:val="24"/>
        </w:rPr>
      </w:pP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lastRenderedPageBreak/>
        <w:t>Rozdział  85295 – Po</w:t>
      </w:r>
      <w:r w:rsidR="00BE22D7">
        <w:rPr>
          <w:b/>
          <w:sz w:val="24"/>
        </w:rPr>
        <w:t>została działalność – plan 1 217 25</w:t>
      </w:r>
      <w:r>
        <w:rPr>
          <w:b/>
          <w:sz w:val="24"/>
        </w:rPr>
        <w:t>0,00 zł</w:t>
      </w:r>
    </w:p>
    <w:p w:rsidR="004A1D81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Zgodnie z ustawą z dnia 20 kwietnia 2004 roku o promocji zatrudnienia </w:t>
      </w:r>
      <w:r w:rsidR="004A1D81">
        <w:rPr>
          <w:sz w:val="24"/>
        </w:rPr>
        <w:t>i instytucjach rynku pracy (tekst jednolity Dz. U. z 2008r. Nr 69, poz.415</w:t>
      </w:r>
      <w:r>
        <w:rPr>
          <w:sz w:val="24"/>
        </w:rPr>
        <w:t xml:space="preserve"> z późniejszymi zmianami) oraz Rozp</w:t>
      </w:r>
      <w:r w:rsidR="004A1D81">
        <w:rPr>
          <w:sz w:val="24"/>
        </w:rPr>
        <w:t>orządzenie Ministra</w:t>
      </w:r>
      <w:r>
        <w:rPr>
          <w:sz w:val="24"/>
        </w:rPr>
        <w:t xml:space="preserve"> P</w:t>
      </w:r>
      <w:r w:rsidR="004A1D81">
        <w:rPr>
          <w:sz w:val="24"/>
        </w:rPr>
        <w:t>racy i Polityki Społecznej z dnia 22 lipca 2011 roku w sprawie</w:t>
      </w:r>
      <w:r>
        <w:rPr>
          <w:sz w:val="24"/>
        </w:rPr>
        <w:t xml:space="preserve"> organizowania prac społecznie użytecznych ( Dz.</w:t>
      </w:r>
      <w:r w:rsidR="004A1D81">
        <w:rPr>
          <w:sz w:val="24"/>
        </w:rPr>
        <w:t xml:space="preserve"> </w:t>
      </w:r>
      <w:r>
        <w:rPr>
          <w:sz w:val="24"/>
        </w:rPr>
        <w:t>U.</w:t>
      </w:r>
      <w:r w:rsidR="004A1D81">
        <w:rPr>
          <w:sz w:val="24"/>
        </w:rPr>
        <w:t xml:space="preserve"> z 2011r. Nr. 155, poz. 921</w:t>
      </w:r>
      <w:r>
        <w:rPr>
          <w:sz w:val="24"/>
        </w:rPr>
        <w:t>) w budżecie planuje się środki na prace społecznie użyteczne. Z obserwacji wynika, że programem tym zainteresowane są osoby bezrobotne, jak również podmioty w nim uczestniczące.</w:t>
      </w:r>
    </w:p>
    <w:p w:rsidR="00D27053" w:rsidRDefault="00BE22D7" w:rsidP="00D27053">
      <w:pPr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W</w:t>
      </w:r>
      <w:r w:rsidR="00D27053">
        <w:rPr>
          <w:bCs/>
          <w:sz w:val="24"/>
          <w:szCs w:val="24"/>
        </w:rPr>
        <w:t xml:space="preserve"> rozdziale tym</w:t>
      </w:r>
      <w:r w:rsidR="00D27053">
        <w:rPr>
          <w:b/>
          <w:bCs/>
          <w:sz w:val="24"/>
          <w:szCs w:val="24"/>
        </w:rPr>
        <w:t xml:space="preserve"> </w:t>
      </w:r>
      <w:r w:rsidR="00D27053">
        <w:rPr>
          <w:sz w:val="24"/>
          <w:szCs w:val="24"/>
        </w:rPr>
        <w:t>przewiduje się</w:t>
      </w:r>
      <w:r w:rsidR="00291A4E">
        <w:rPr>
          <w:sz w:val="24"/>
          <w:szCs w:val="24"/>
        </w:rPr>
        <w:t xml:space="preserve"> również</w:t>
      </w:r>
      <w:r w:rsidR="00D27053">
        <w:rPr>
          <w:sz w:val="24"/>
          <w:szCs w:val="24"/>
        </w:rPr>
        <w:t xml:space="preserve"> zakup środków żywności do prowadzonej stołówki oraz środki na dożywianie dzieci młodzieży i dorosłych.</w:t>
      </w:r>
    </w:p>
    <w:p w:rsidR="00BE22D7" w:rsidRDefault="00BE22D7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Ponadto wydatki związane z projektem zapobiegania wykluczeniu cyfrowemu.</w:t>
      </w:r>
    </w:p>
    <w:p w:rsidR="00D27053" w:rsidRDefault="00D27053" w:rsidP="00D27053">
      <w:pPr>
        <w:jc w:val="both"/>
        <w:rPr>
          <w:sz w:val="24"/>
          <w:szCs w:val="24"/>
        </w:rPr>
      </w:pPr>
    </w:p>
    <w:p w:rsidR="00D27053" w:rsidRDefault="00D27053" w:rsidP="00D27053">
      <w:pPr>
        <w:jc w:val="both"/>
        <w:rPr>
          <w:sz w:val="24"/>
          <w:szCs w:val="24"/>
        </w:rPr>
      </w:pPr>
    </w:p>
    <w:p w:rsidR="00D27053" w:rsidRPr="00ED4F73" w:rsidRDefault="00D27053" w:rsidP="00D27053">
      <w:pPr>
        <w:rPr>
          <w:b/>
          <w:i/>
          <w:iCs/>
          <w:sz w:val="28"/>
          <w:szCs w:val="28"/>
          <w:u w:val="single"/>
        </w:rPr>
      </w:pPr>
      <w:r w:rsidRPr="00ED4F73">
        <w:rPr>
          <w:b/>
          <w:i/>
          <w:iCs/>
          <w:sz w:val="28"/>
          <w:szCs w:val="28"/>
          <w:u w:val="single"/>
        </w:rPr>
        <w:t>Dział 854 - Edukacy</w:t>
      </w:r>
      <w:r w:rsidR="008E28FC" w:rsidRPr="00ED4F73">
        <w:rPr>
          <w:b/>
          <w:i/>
          <w:iCs/>
          <w:sz w:val="28"/>
          <w:szCs w:val="28"/>
          <w:u w:val="single"/>
        </w:rPr>
        <w:t>jna opieka wychowawcza – plan 269 4</w:t>
      </w:r>
      <w:r w:rsidRPr="00ED4F73">
        <w:rPr>
          <w:b/>
          <w:i/>
          <w:iCs/>
          <w:sz w:val="28"/>
          <w:szCs w:val="28"/>
          <w:u w:val="single"/>
        </w:rPr>
        <w:t>00,00 zł, w tym:</w:t>
      </w:r>
    </w:p>
    <w:p w:rsidR="00D27053" w:rsidRDefault="00D27053" w:rsidP="00D27053">
      <w:pPr>
        <w:rPr>
          <w:sz w:val="24"/>
          <w:szCs w:val="24"/>
        </w:rPr>
      </w:pPr>
      <w:r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ab/>
      </w:r>
      <w:r w:rsidR="008E28FC">
        <w:rPr>
          <w:sz w:val="24"/>
          <w:szCs w:val="24"/>
        </w:rPr>
        <w:t>- wydatki bieżące – 269 4</w:t>
      </w:r>
      <w:r>
        <w:rPr>
          <w:sz w:val="24"/>
          <w:szCs w:val="24"/>
        </w:rPr>
        <w:t>00,00 zł</w:t>
      </w:r>
    </w:p>
    <w:p w:rsidR="00D27053" w:rsidRDefault="00D27053" w:rsidP="00D27053">
      <w:pPr>
        <w:jc w:val="center"/>
        <w:rPr>
          <w:b/>
          <w:sz w:val="10"/>
          <w:szCs w:val="10"/>
        </w:rPr>
      </w:pP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 xml:space="preserve">Rozdział 85401 </w:t>
      </w:r>
      <w:r w:rsidR="008E28FC">
        <w:rPr>
          <w:b/>
          <w:bCs/>
        </w:rPr>
        <w:t>– Świetlice szkolne – plan 248 5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>Planuje się wynagrodzenia wraz z pochodnymi oraz świadczenia socjalne dla nauczycieli pracujących w świetlicach .</w:t>
      </w:r>
    </w:p>
    <w:p w:rsidR="008E28FC" w:rsidRDefault="008E28FC" w:rsidP="008E28FC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>Rozdział 85404 – Wczesne wspomaganie rozwoju dziecka – plan 3 100,00 zł</w:t>
      </w:r>
    </w:p>
    <w:p w:rsidR="00D27053" w:rsidRPr="004123F4" w:rsidRDefault="004123F4" w:rsidP="004123F4">
      <w:pPr>
        <w:pStyle w:val="NormalnyWeb"/>
        <w:spacing w:after="0" w:line="360" w:lineRule="auto"/>
        <w:jc w:val="both"/>
      </w:pPr>
      <w:r>
        <w:t>W rozdziale zaplanowano wynagrodzenia wraz z pochodnymi.</w:t>
      </w:r>
    </w:p>
    <w:p w:rsidR="00D27053" w:rsidRDefault="00D27053" w:rsidP="00D27053">
      <w:pPr>
        <w:pStyle w:val="NormalnyWeb"/>
        <w:spacing w:after="0" w:line="360" w:lineRule="auto"/>
        <w:ind w:firstLine="708"/>
        <w:jc w:val="both"/>
        <w:rPr>
          <w:b/>
          <w:bCs/>
        </w:rPr>
      </w:pPr>
      <w:r>
        <w:rPr>
          <w:b/>
          <w:bCs/>
        </w:rPr>
        <w:t>Rozdział 85415 – Pomoc materialna dla uczniów</w:t>
      </w:r>
      <w:r>
        <w:t xml:space="preserve"> – </w:t>
      </w:r>
      <w:r w:rsidR="008E28FC">
        <w:rPr>
          <w:b/>
          <w:bCs/>
        </w:rPr>
        <w:t>plan 16 0</w:t>
      </w:r>
      <w:r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 xml:space="preserve">Planuje się stypendia o charakterze motywacyjnym dla uczniów. </w:t>
      </w:r>
    </w:p>
    <w:p w:rsidR="00D27053" w:rsidRDefault="00D27053" w:rsidP="00D27053">
      <w:pPr>
        <w:pStyle w:val="NormalnyWeb"/>
        <w:spacing w:after="0" w:line="360" w:lineRule="auto"/>
        <w:jc w:val="both"/>
      </w:pPr>
      <w:r>
        <w:t>Burmistrz Zelowa przewiduje przeprowadzenie konkursu na dofinansowanie do stypendiów dla dzieci i młodzieży z terenu naszej gminy, które są w trudnej sytuacji materialnej i jednocześnie osiągają dobre wyniki w nauce. Zainteresowane podmioty będą mogły skła</w:t>
      </w:r>
      <w:r w:rsidR="00373BCA">
        <w:t xml:space="preserve">dać swoje oferty. </w:t>
      </w:r>
    </w:p>
    <w:p w:rsidR="00D27053" w:rsidRDefault="00D27053" w:rsidP="00D27053">
      <w:pPr>
        <w:pStyle w:val="NormalnyWeb"/>
        <w:spacing w:after="0"/>
        <w:jc w:val="both"/>
        <w:rPr>
          <w:sz w:val="10"/>
          <w:szCs w:val="10"/>
        </w:rPr>
      </w:pPr>
    </w:p>
    <w:p w:rsidR="00B96609" w:rsidRDefault="00D27053" w:rsidP="00D27053">
      <w:pPr>
        <w:pStyle w:val="NormalnyWeb"/>
        <w:spacing w:after="0"/>
        <w:jc w:val="both"/>
        <w:rPr>
          <w:b/>
          <w:bCs/>
        </w:rPr>
      </w:pPr>
      <w:r>
        <w:rPr>
          <w:b/>
          <w:bCs/>
        </w:rPr>
        <w:t xml:space="preserve">          Rozdział 85446</w:t>
      </w:r>
      <w:r w:rsidR="004123F4">
        <w:rPr>
          <w:b/>
          <w:bCs/>
        </w:rPr>
        <w:t xml:space="preserve">  </w:t>
      </w:r>
      <w:r>
        <w:rPr>
          <w:b/>
          <w:bCs/>
        </w:rPr>
        <w:t>-</w:t>
      </w:r>
      <w:r w:rsidR="004123F4">
        <w:rPr>
          <w:b/>
          <w:bCs/>
        </w:rPr>
        <w:t xml:space="preserve">  </w:t>
      </w:r>
      <w:r>
        <w:rPr>
          <w:b/>
          <w:bCs/>
        </w:rPr>
        <w:t>Dokształcanie i doskonalenie</w:t>
      </w:r>
      <w:r w:rsidR="004123F4">
        <w:rPr>
          <w:b/>
          <w:bCs/>
        </w:rPr>
        <w:t xml:space="preserve">  zawodowe  nauczycieli   –    </w:t>
      </w:r>
    </w:p>
    <w:p w:rsidR="00D27053" w:rsidRDefault="004123F4" w:rsidP="00D27053">
      <w:pPr>
        <w:pStyle w:val="NormalnyWeb"/>
        <w:spacing w:after="0"/>
        <w:jc w:val="both"/>
        <w:rPr>
          <w:b/>
          <w:bCs/>
        </w:rPr>
      </w:pPr>
      <w:r>
        <w:rPr>
          <w:b/>
          <w:bCs/>
        </w:rPr>
        <w:t xml:space="preserve">  plan 1 8</w:t>
      </w:r>
      <w:r w:rsidR="00D27053">
        <w:rPr>
          <w:b/>
          <w:bCs/>
        </w:rPr>
        <w:t>00,00 zł</w:t>
      </w:r>
    </w:p>
    <w:p w:rsidR="00D27053" w:rsidRDefault="00D27053" w:rsidP="00D27053">
      <w:pPr>
        <w:pStyle w:val="NormalnyWeb"/>
        <w:spacing w:after="0"/>
        <w:jc w:val="both"/>
      </w:pPr>
      <w:r>
        <w:t xml:space="preserve">W rozdziale tym zaplanowane są wydatki na doskonalenie zawodowe nauczycieli. </w:t>
      </w:r>
    </w:p>
    <w:p w:rsidR="00D27053" w:rsidRDefault="00D27053" w:rsidP="00D27053">
      <w:pPr>
        <w:jc w:val="both"/>
        <w:rPr>
          <w:b/>
          <w:sz w:val="24"/>
        </w:rPr>
      </w:pPr>
    </w:p>
    <w:p w:rsidR="00B96609" w:rsidRDefault="00B96609" w:rsidP="00D27053">
      <w:pPr>
        <w:jc w:val="both"/>
        <w:rPr>
          <w:b/>
          <w:sz w:val="24"/>
        </w:rPr>
      </w:pPr>
    </w:p>
    <w:p w:rsidR="00D27053" w:rsidRPr="00ED4F73" w:rsidRDefault="00D27053" w:rsidP="00D27053">
      <w:pPr>
        <w:pStyle w:val="Nagwek1"/>
        <w:numPr>
          <w:ilvl w:val="0"/>
          <w:numId w:val="1"/>
        </w:numPr>
        <w:rPr>
          <w:rFonts w:ascii="Times New Roman" w:hAnsi="Times New Roman"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>Dział 900 -  Gospodarka  Komunalna i  ochrona</w:t>
      </w:r>
      <w:r w:rsidR="00373BCA"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środowiska </w:t>
      </w:r>
      <w:r w:rsidR="00BE22D7">
        <w:rPr>
          <w:rFonts w:ascii="Times New Roman" w:hAnsi="Times New Roman"/>
          <w:i/>
          <w:iCs/>
          <w:sz w:val="28"/>
          <w:szCs w:val="28"/>
          <w:u w:val="single"/>
        </w:rPr>
        <w:t xml:space="preserve">       –              plan 4 900 </w:t>
      </w:r>
      <w:r w:rsidR="00096C45" w:rsidRPr="00ED4F73">
        <w:rPr>
          <w:rFonts w:ascii="Times New Roman" w:hAnsi="Times New Roman"/>
          <w:i/>
          <w:iCs/>
          <w:sz w:val="28"/>
          <w:szCs w:val="28"/>
          <w:u w:val="single"/>
        </w:rPr>
        <w:t> 866,63</w:t>
      </w:r>
      <w:r w:rsidRPr="00ED4F73">
        <w:rPr>
          <w:rFonts w:ascii="Times New Roman" w:hAnsi="Times New Roman"/>
          <w:i/>
          <w:iCs/>
          <w:sz w:val="28"/>
          <w:szCs w:val="28"/>
          <w:u w:val="single"/>
        </w:rPr>
        <w:t xml:space="preserve"> zł, w tym:</w:t>
      </w:r>
    </w:p>
    <w:p w:rsidR="00D27053" w:rsidRDefault="00096C45" w:rsidP="00D27053">
      <w:pPr>
        <w:numPr>
          <w:ilvl w:val="2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wydatki bieżące – 3 467 100</w:t>
      </w:r>
      <w:r w:rsidR="00D27053">
        <w:rPr>
          <w:sz w:val="24"/>
          <w:szCs w:val="24"/>
        </w:rPr>
        <w:t>,00 zł, w</w:t>
      </w:r>
      <w:r>
        <w:rPr>
          <w:sz w:val="24"/>
          <w:szCs w:val="24"/>
        </w:rPr>
        <w:t xml:space="preserve"> tym fundusz sołecki – 18 521,66</w:t>
      </w:r>
      <w:r w:rsidR="00D27053">
        <w:rPr>
          <w:sz w:val="24"/>
          <w:szCs w:val="24"/>
        </w:rPr>
        <w:t xml:space="preserve"> zł</w:t>
      </w:r>
    </w:p>
    <w:p w:rsidR="00525FA0" w:rsidRPr="00876F8F" w:rsidRDefault="00D27053" w:rsidP="00876F8F">
      <w:pPr>
        <w:numPr>
          <w:ilvl w:val="2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E22D7">
        <w:rPr>
          <w:sz w:val="24"/>
          <w:szCs w:val="24"/>
        </w:rPr>
        <w:t>ydatki majątkowe – 1 433</w:t>
      </w:r>
      <w:r w:rsidR="00096C45">
        <w:rPr>
          <w:sz w:val="24"/>
          <w:szCs w:val="24"/>
        </w:rPr>
        <w:t> 766,63</w:t>
      </w:r>
      <w:r>
        <w:rPr>
          <w:sz w:val="24"/>
          <w:szCs w:val="24"/>
        </w:rPr>
        <w:t xml:space="preserve"> zł, w</w:t>
      </w:r>
      <w:r w:rsidR="00096C45">
        <w:rPr>
          <w:sz w:val="24"/>
          <w:szCs w:val="24"/>
        </w:rPr>
        <w:t xml:space="preserve"> tym fundusz sołecki – 117 766,63</w:t>
      </w:r>
      <w:r w:rsidR="00876F8F">
        <w:rPr>
          <w:sz w:val="24"/>
          <w:szCs w:val="24"/>
        </w:rPr>
        <w:t xml:space="preserve"> zł</w:t>
      </w:r>
    </w:p>
    <w:p w:rsidR="00525FA0" w:rsidRPr="00525FA0" w:rsidRDefault="00525FA0" w:rsidP="00525FA0">
      <w:pPr>
        <w:spacing w:line="360" w:lineRule="auto"/>
        <w:jc w:val="both"/>
        <w:rPr>
          <w:b/>
          <w:sz w:val="24"/>
        </w:rPr>
      </w:pPr>
      <w:r w:rsidRPr="00525FA0">
        <w:rPr>
          <w:sz w:val="24"/>
        </w:rPr>
        <w:lastRenderedPageBreak/>
        <w:tab/>
      </w:r>
      <w:r>
        <w:rPr>
          <w:b/>
          <w:sz w:val="24"/>
        </w:rPr>
        <w:t>Rozdział 90001</w:t>
      </w:r>
      <w:r w:rsidRPr="00525FA0">
        <w:rPr>
          <w:b/>
          <w:sz w:val="24"/>
        </w:rPr>
        <w:t>–</w:t>
      </w:r>
      <w:r>
        <w:rPr>
          <w:b/>
          <w:sz w:val="24"/>
        </w:rPr>
        <w:t xml:space="preserve"> Gospodarka ści</w:t>
      </w:r>
      <w:r w:rsidR="00BE22D7">
        <w:rPr>
          <w:b/>
          <w:sz w:val="24"/>
        </w:rPr>
        <w:t>ekowa i ochrona wód – plan 32</w:t>
      </w:r>
      <w:r>
        <w:rPr>
          <w:b/>
          <w:sz w:val="24"/>
        </w:rPr>
        <w:t>0</w:t>
      </w:r>
      <w:r w:rsidRPr="00525FA0">
        <w:rPr>
          <w:b/>
          <w:sz w:val="24"/>
        </w:rPr>
        <w:t xml:space="preserve"> 000,00 zł</w:t>
      </w:r>
    </w:p>
    <w:p w:rsidR="00525FA0" w:rsidRDefault="00525FA0" w:rsidP="00525FA0">
      <w:pPr>
        <w:pStyle w:val="NormalnyWeb"/>
        <w:spacing w:after="0" w:line="360" w:lineRule="auto"/>
        <w:rPr>
          <w:b/>
          <w:bCs/>
        </w:rPr>
      </w:pPr>
      <w:r>
        <w:rPr>
          <w:b/>
          <w:bCs/>
        </w:rPr>
        <w:t xml:space="preserve">Inwestycje: </w:t>
      </w:r>
    </w:p>
    <w:p w:rsidR="00525FA0" w:rsidRPr="00525FA0" w:rsidRDefault="00525FA0" w:rsidP="00525FA0">
      <w:pPr>
        <w:pStyle w:val="NormalnyWeb"/>
        <w:spacing w:after="0" w:line="360" w:lineRule="auto"/>
        <w:rPr>
          <w:bCs/>
        </w:rPr>
      </w:pPr>
      <w:r>
        <w:rPr>
          <w:bCs/>
        </w:rPr>
        <w:t xml:space="preserve">- rozbudowa systemów </w:t>
      </w:r>
      <w:proofErr w:type="spellStart"/>
      <w:r>
        <w:rPr>
          <w:bCs/>
        </w:rPr>
        <w:t>wodno</w:t>
      </w:r>
      <w:proofErr w:type="spellEnd"/>
      <w:r>
        <w:rPr>
          <w:bCs/>
        </w:rPr>
        <w:t xml:space="preserve"> – kanalizacyjnych w Zelowie i gminie Zelów II etap.</w:t>
      </w:r>
    </w:p>
    <w:p w:rsidR="00D27053" w:rsidRDefault="00D27053" w:rsidP="00D27053">
      <w:pPr>
        <w:rPr>
          <w:sz w:val="10"/>
          <w:szCs w:val="10"/>
        </w:rPr>
      </w:pPr>
      <w:bookmarkStart w:id="0" w:name="_GoBack"/>
      <w:bookmarkEnd w:id="0"/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Rozdział 90002–</w:t>
      </w:r>
      <w:r w:rsidR="00C502A0">
        <w:rPr>
          <w:b/>
          <w:sz w:val="24"/>
        </w:rPr>
        <w:t xml:space="preserve"> Gospodarka odpadami – plan 1 32</w:t>
      </w:r>
      <w:r>
        <w:rPr>
          <w:b/>
          <w:sz w:val="24"/>
        </w:rPr>
        <w:t>0 000,00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Na to zadanie planuje się środki własne na g</w:t>
      </w:r>
      <w:r w:rsidR="00316CCD">
        <w:rPr>
          <w:sz w:val="24"/>
        </w:rPr>
        <w:t>ospodarkę odpadami. W 2014</w:t>
      </w:r>
      <w:r>
        <w:rPr>
          <w:sz w:val="24"/>
        </w:rPr>
        <w:t xml:space="preserve"> roku p</w:t>
      </w:r>
      <w:r w:rsidR="00316CCD">
        <w:rPr>
          <w:sz w:val="24"/>
        </w:rPr>
        <w:t>lanuje się wydatki</w:t>
      </w:r>
      <w:r>
        <w:rPr>
          <w:sz w:val="24"/>
        </w:rPr>
        <w:t xml:space="preserve"> zgodnie  ze znowelizowaną  ustawą o utrzymaniu czystośc</w:t>
      </w:r>
      <w:r w:rsidR="00316CCD">
        <w:rPr>
          <w:sz w:val="24"/>
        </w:rPr>
        <w:t>i i porządku w gminach, która weszła</w:t>
      </w:r>
      <w:r>
        <w:rPr>
          <w:sz w:val="24"/>
        </w:rPr>
        <w:t xml:space="preserve"> w życie od 01.07.2013 roku. </w:t>
      </w:r>
      <w:r w:rsidR="00C502A0">
        <w:rPr>
          <w:sz w:val="24"/>
        </w:rPr>
        <w:t>Kwota 20 000,00 zł dotyczy odbioru i unieszkodliwiania odpadów zawierających azbest, na które to zadanie gmina otrzymała środki ze Starostwa Powiatowego w Bełchatowie.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90003 – Oc</w:t>
      </w:r>
      <w:r w:rsidR="00316CCD">
        <w:rPr>
          <w:b/>
          <w:sz w:val="24"/>
        </w:rPr>
        <w:t>zyszczanie miast i wsi – plan 10</w:t>
      </w:r>
      <w:r>
        <w:rPr>
          <w:b/>
          <w:sz w:val="24"/>
        </w:rPr>
        <w:t xml:space="preserve"> 000,00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Zakres prac dotyczący oczyszczania miasta i gminy polega na bieżącym utrzymaniu czystości.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90004 – Utrzymanie zielen</w:t>
      </w:r>
      <w:r w:rsidR="00BE22D7">
        <w:rPr>
          <w:b/>
          <w:sz w:val="24"/>
        </w:rPr>
        <w:t>i w miastach i gminach – plan 7</w:t>
      </w:r>
      <w:r w:rsidR="00BA285E">
        <w:rPr>
          <w:b/>
          <w:sz w:val="24"/>
        </w:rPr>
        <w:t>5</w:t>
      </w:r>
      <w:r>
        <w:rPr>
          <w:b/>
          <w:sz w:val="24"/>
        </w:rPr>
        <w:t>0 000,00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Wydatki w tym rozdziale dotyczą koszenia traw, pielęgnacji rabat, krzewów i drzew oraz ich </w:t>
      </w:r>
      <w:proofErr w:type="spellStart"/>
      <w:r>
        <w:rPr>
          <w:sz w:val="24"/>
        </w:rPr>
        <w:t>nasadzeń</w:t>
      </w:r>
      <w:proofErr w:type="spellEnd"/>
      <w:r>
        <w:rPr>
          <w:sz w:val="24"/>
        </w:rPr>
        <w:t xml:space="preserve"> .</w:t>
      </w:r>
    </w:p>
    <w:p w:rsidR="00D27053" w:rsidRDefault="00D27053" w:rsidP="00D27053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Inwestycje: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- moderni</w:t>
      </w:r>
      <w:r w:rsidR="00316CCD">
        <w:rPr>
          <w:sz w:val="24"/>
        </w:rPr>
        <w:t>zacja parku przy Placu Dąbrowskiego</w:t>
      </w:r>
      <w:r>
        <w:rPr>
          <w:sz w:val="24"/>
        </w:rPr>
        <w:t xml:space="preserve"> w Zelowie</w:t>
      </w: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Rozdział 90015 – Oświetlenie ulic,</w:t>
      </w:r>
      <w:r w:rsidR="00316CCD">
        <w:rPr>
          <w:b/>
          <w:sz w:val="24"/>
        </w:rPr>
        <w:t xml:space="preserve"> placów i dróg – plan 1 036 721,64</w:t>
      </w:r>
      <w:r>
        <w:rPr>
          <w:b/>
          <w:sz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Wydatki w tym rozdziale dotyczą:</w:t>
      </w:r>
    </w:p>
    <w:p w:rsidR="00D27053" w:rsidRDefault="00D27053" w:rsidP="00D27053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płac i pochodnych dwóch konserwatorów,</w:t>
      </w:r>
    </w:p>
    <w:p w:rsidR="00D27053" w:rsidRDefault="00D27053" w:rsidP="00D27053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opłat za energię elektryczną,</w:t>
      </w:r>
    </w:p>
    <w:p w:rsidR="00D27053" w:rsidRDefault="00D27053" w:rsidP="00D27053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kosztów utrzymania  oświetlenia ulicznego,</w:t>
      </w:r>
    </w:p>
    <w:p w:rsidR="00D27053" w:rsidRDefault="00D27053" w:rsidP="00D27053">
      <w:pPr>
        <w:numPr>
          <w:ilvl w:val="0"/>
          <w:numId w:val="14"/>
        </w:numPr>
        <w:spacing w:line="360" w:lineRule="auto"/>
        <w:jc w:val="both"/>
        <w:rPr>
          <w:sz w:val="24"/>
        </w:rPr>
      </w:pPr>
      <w:r>
        <w:rPr>
          <w:sz w:val="24"/>
        </w:rPr>
        <w:t>kosztów utrzymania samochodu,</w:t>
      </w:r>
    </w:p>
    <w:p w:rsidR="00D27053" w:rsidRDefault="00D27053" w:rsidP="00D27053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kosztów rozmów telefonicznych z telefonu komórkowego.</w:t>
      </w:r>
    </w:p>
    <w:p w:rsidR="00D27053" w:rsidRDefault="00D27053" w:rsidP="00D27053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Inwestycje:</w:t>
      </w:r>
    </w:p>
    <w:p w:rsidR="00D27053" w:rsidRDefault="00316CCD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ulicznego w Kolonii Łobudzice</w:t>
      </w:r>
      <w:r w:rsidR="00D27053">
        <w:rPr>
          <w:sz w:val="24"/>
          <w:szCs w:val="24"/>
        </w:rPr>
        <w:t xml:space="preserve"> – fundusz sołecki,</w:t>
      </w:r>
    </w:p>
    <w:p w:rsidR="00D27053" w:rsidRDefault="00316CCD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w miejscowości Jamborek</w:t>
      </w:r>
      <w:r w:rsidR="00D27053">
        <w:rPr>
          <w:sz w:val="24"/>
          <w:szCs w:val="24"/>
        </w:rPr>
        <w:t>,</w:t>
      </w:r>
    </w:p>
    <w:p w:rsidR="00316CCD" w:rsidRDefault="00316CCD" w:rsidP="00316CC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w miejscowości Kuźnica,</w:t>
      </w:r>
    </w:p>
    <w:p w:rsidR="00316CCD" w:rsidRDefault="00316CCD" w:rsidP="00316CC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w miejscowości Łobudzice,</w:t>
      </w:r>
    </w:p>
    <w:p w:rsidR="003B55E0" w:rsidRDefault="003B55E0" w:rsidP="00316CC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w miejscowości Łobudzice – fundusz sołecki,</w:t>
      </w:r>
    </w:p>
    <w:p w:rsidR="00316CCD" w:rsidRDefault="00316CCD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budowa oświetlenia w miejscowości Mauryców,</w:t>
      </w:r>
    </w:p>
    <w:p w:rsidR="00D27053" w:rsidRDefault="00D27053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rozbudowa oświetlenia </w:t>
      </w:r>
      <w:r w:rsidR="00316CCD">
        <w:rPr>
          <w:sz w:val="24"/>
          <w:szCs w:val="24"/>
        </w:rPr>
        <w:t>ulicznego we wsi Pawłowa</w:t>
      </w:r>
      <w:r>
        <w:rPr>
          <w:sz w:val="24"/>
          <w:szCs w:val="24"/>
        </w:rPr>
        <w:t xml:space="preserve"> – fundusz sołecki,</w:t>
      </w:r>
    </w:p>
    <w:p w:rsidR="00D27053" w:rsidRDefault="003B55E0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opracowanie dokumentacji na oświetlenie uliczne w </w:t>
      </w:r>
      <w:proofErr w:type="spellStart"/>
      <w:r>
        <w:rPr>
          <w:sz w:val="24"/>
          <w:szCs w:val="24"/>
        </w:rPr>
        <w:t>Bujnach</w:t>
      </w:r>
      <w:proofErr w:type="spellEnd"/>
      <w:r>
        <w:rPr>
          <w:sz w:val="24"/>
          <w:szCs w:val="24"/>
        </w:rPr>
        <w:t xml:space="preserve"> Księżych – fundusz sołecki,</w:t>
      </w:r>
    </w:p>
    <w:p w:rsidR="003B55E0" w:rsidRDefault="003B55E0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opracowanie dokumentacji na rozbudowę oświetlenia ulicznego w Grębocinach – fundusz sołecki,</w:t>
      </w:r>
    </w:p>
    <w:p w:rsidR="003B55E0" w:rsidRDefault="003B55E0" w:rsidP="00D270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dobudowa oświetlenia ulicznego we wsi Kolonia Pożdżenice – fundusz sołecki.</w:t>
      </w:r>
    </w:p>
    <w:p w:rsidR="00525FA0" w:rsidRDefault="00525FA0" w:rsidP="00D27053">
      <w:pPr>
        <w:spacing w:line="360" w:lineRule="auto"/>
        <w:jc w:val="both"/>
        <w:rPr>
          <w:sz w:val="24"/>
          <w:szCs w:val="24"/>
        </w:rPr>
      </w:pPr>
    </w:p>
    <w:p w:rsidR="00525FA0" w:rsidRDefault="00525FA0" w:rsidP="00D27053">
      <w:pPr>
        <w:spacing w:line="360" w:lineRule="auto"/>
        <w:jc w:val="both"/>
        <w:rPr>
          <w:sz w:val="24"/>
          <w:szCs w:val="24"/>
        </w:rPr>
      </w:pPr>
    </w:p>
    <w:p w:rsidR="00D27053" w:rsidRDefault="00D27053" w:rsidP="00D27053">
      <w:pPr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Rozdział 90017 – Zakłady</w:t>
      </w:r>
      <w:r w:rsidR="00316CCD">
        <w:rPr>
          <w:b/>
          <w:sz w:val="24"/>
          <w:szCs w:val="24"/>
        </w:rPr>
        <w:t xml:space="preserve"> gospodarki komunalnej - plan 8</w:t>
      </w:r>
      <w:r>
        <w:rPr>
          <w:b/>
          <w:sz w:val="24"/>
          <w:szCs w:val="24"/>
        </w:rPr>
        <w:t>0 000,00 zł</w:t>
      </w:r>
    </w:p>
    <w:p w:rsidR="00D27053" w:rsidRDefault="00D27053" w:rsidP="00D27053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Zaplanowano, iż z budżetu zostanie przekazana dotacja przedmiotowa dla Zakładu </w:t>
      </w:r>
      <w:r w:rsidR="00316CCD">
        <w:rPr>
          <w:sz w:val="24"/>
          <w:szCs w:val="24"/>
        </w:rPr>
        <w:t>Usług Komunalnych w wysokości 8</w:t>
      </w:r>
      <w:r>
        <w:rPr>
          <w:sz w:val="24"/>
          <w:szCs w:val="24"/>
        </w:rPr>
        <w:t>0 000,00 zł.</w:t>
      </w:r>
    </w:p>
    <w:p w:rsidR="00525FA0" w:rsidRDefault="00525FA0" w:rsidP="00D27053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</w:p>
    <w:p w:rsidR="00D27053" w:rsidRDefault="00D27053" w:rsidP="00D27053">
      <w:pPr>
        <w:tabs>
          <w:tab w:val="left" w:pos="720"/>
        </w:tabs>
        <w:jc w:val="both"/>
        <w:rPr>
          <w:sz w:val="10"/>
          <w:szCs w:val="10"/>
        </w:rPr>
      </w:pPr>
    </w:p>
    <w:p w:rsidR="00D27053" w:rsidRDefault="00D27053" w:rsidP="00D27053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Rozdział 90095 – Pozostała</w:t>
      </w:r>
      <w:r w:rsidR="003B55E0">
        <w:rPr>
          <w:b/>
          <w:sz w:val="24"/>
          <w:szCs w:val="24"/>
        </w:rPr>
        <w:t xml:space="preserve"> działalność </w:t>
      </w:r>
      <w:r w:rsidR="00BE22D7">
        <w:rPr>
          <w:b/>
          <w:sz w:val="24"/>
          <w:szCs w:val="24"/>
        </w:rPr>
        <w:t>– plan 1 384</w:t>
      </w:r>
      <w:r w:rsidR="003B55E0">
        <w:rPr>
          <w:b/>
          <w:sz w:val="24"/>
          <w:szCs w:val="24"/>
        </w:rPr>
        <w:t> 144,99</w:t>
      </w:r>
      <w:r>
        <w:rPr>
          <w:b/>
          <w:sz w:val="24"/>
          <w:szCs w:val="24"/>
        </w:rPr>
        <w:t xml:space="preserve"> zł</w:t>
      </w:r>
    </w:p>
    <w:p w:rsidR="00D27053" w:rsidRDefault="00D27053" w:rsidP="00D27053">
      <w:pPr>
        <w:spacing w:line="360" w:lineRule="auto"/>
        <w:jc w:val="both"/>
        <w:rPr>
          <w:sz w:val="24"/>
        </w:rPr>
      </w:pPr>
      <w:r>
        <w:rPr>
          <w:sz w:val="24"/>
        </w:rPr>
        <w:t>Wynagrodzenia występujące w tym rozdziale przewidują całodobowy dozór przez trzech pracowników  na terenie byłej stanicy harcerskiej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rozdziale tym przewidziane są środki między innymi na: 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składkę na ubezpieczenia budynków komunalnych, 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konserwację i utrzymanie kanalizacji deszczowej przez Przedsiębiorstwo Komunalne w 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Zelowie,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remonty mienia komunalnego,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dopłatę do gospodarki wodno-ściekowej dla Przedsiębiorstwa Komunalnego.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zaplanowano realizację funduszu sołeckie</w:t>
      </w:r>
      <w:r w:rsidR="003B55E0">
        <w:rPr>
          <w:rFonts w:ascii="Times New Roman" w:hAnsi="Times New Roman"/>
        </w:rPr>
        <w:t>go w miejscowościach:</w:t>
      </w:r>
      <w:r>
        <w:rPr>
          <w:rFonts w:ascii="Times New Roman" w:hAnsi="Times New Roman"/>
        </w:rPr>
        <w:t xml:space="preserve"> Kurówek</w:t>
      </w:r>
      <w:r w:rsidR="003B55E0">
        <w:rPr>
          <w:rFonts w:ascii="Times New Roman" w:hAnsi="Times New Roman"/>
        </w:rPr>
        <w:t xml:space="preserve">, Mauryców, Pożdżenice, Zalesie - </w:t>
      </w:r>
      <w:proofErr w:type="spellStart"/>
      <w:r w:rsidR="003B55E0">
        <w:rPr>
          <w:rFonts w:ascii="Times New Roman" w:hAnsi="Times New Roman"/>
        </w:rPr>
        <w:t>Przecznia</w:t>
      </w:r>
      <w:proofErr w:type="spellEnd"/>
      <w:r>
        <w:rPr>
          <w:rFonts w:ascii="Times New Roman" w:hAnsi="Times New Roman"/>
        </w:rPr>
        <w:t>.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Inwestycje:</w:t>
      </w:r>
    </w:p>
    <w:p w:rsidR="00D27053" w:rsidRDefault="00F35299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budowa oczyszczalni ścieków przy budynku socjalnym w </w:t>
      </w:r>
      <w:proofErr w:type="spellStart"/>
      <w:r>
        <w:rPr>
          <w:rFonts w:ascii="Times New Roman" w:hAnsi="Times New Roman"/>
        </w:rPr>
        <w:t>Bujnach</w:t>
      </w:r>
      <w:proofErr w:type="spellEnd"/>
      <w:r>
        <w:rPr>
          <w:rFonts w:ascii="Times New Roman" w:hAnsi="Times New Roman"/>
        </w:rPr>
        <w:t xml:space="preserve"> </w:t>
      </w:r>
      <w:r w:rsidR="001152F7">
        <w:rPr>
          <w:rFonts w:ascii="Times New Roman" w:hAnsi="Times New Roman"/>
        </w:rPr>
        <w:t>Szlacheckich</w:t>
      </w:r>
      <w:r w:rsidR="00D27053">
        <w:rPr>
          <w:rFonts w:ascii="Times New Roman" w:hAnsi="Times New Roman"/>
        </w:rPr>
        <w:t>,</w:t>
      </w:r>
    </w:p>
    <w:p w:rsidR="00D27053" w:rsidRDefault="001152F7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ogrodzenie działki gminnej w Walewicach</w:t>
      </w:r>
      <w:r w:rsidR="00D27053">
        <w:rPr>
          <w:rFonts w:ascii="Times New Roman" w:hAnsi="Times New Roman"/>
        </w:rPr>
        <w:t xml:space="preserve"> – fundusz sołecki,</w:t>
      </w:r>
    </w:p>
    <w:p w:rsidR="00D27053" w:rsidRDefault="001152F7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opracowanie dokumentacji oraz częściowa realizacja urządzenia placu zabaw w Maurycowie</w:t>
      </w:r>
      <w:r w:rsidR="00D27053">
        <w:rPr>
          <w:rFonts w:ascii="Times New Roman" w:hAnsi="Times New Roman"/>
        </w:rPr>
        <w:t xml:space="preserve"> – fundusz sołecki,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utworzenie placu zabaw dla dzieci oraz boiska wielofunkcyjnego Pszczółki – fundusz sołecki,</w:t>
      </w:r>
    </w:p>
    <w:p w:rsidR="00D27053" w:rsidRDefault="001152F7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wybudowanie dokumentacji projektowej dobudowy pomieszczeń </w:t>
      </w:r>
      <w:proofErr w:type="spellStart"/>
      <w:r>
        <w:rPr>
          <w:rFonts w:ascii="Times New Roman" w:hAnsi="Times New Roman"/>
        </w:rPr>
        <w:t>sanitarno</w:t>
      </w:r>
      <w:proofErr w:type="spellEnd"/>
      <w:r>
        <w:rPr>
          <w:rFonts w:ascii="Times New Roman" w:hAnsi="Times New Roman"/>
        </w:rPr>
        <w:t xml:space="preserve"> – socjalnych budynku świetlicy wiejskiej w Ignacowie</w:t>
      </w:r>
      <w:r w:rsidR="00B96609">
        <w:rPr>
          <w:rFonts w:ascii="Times New Roman" w:hAnsi="Times New Roman"/>
        </w:rPr>
        <w:t xml:space="preserve"> – fundusz sołecki,</w:t>
      </w:r>
    </w:p>
    <w:p w:rsidR="00B96609" w:rsidRDefault="00B96609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wymiana ciepłociągu,</w:t>
      </w:r>
    </w:p>
    <w:p w:rsidR="00B96609" w:rsidRDefault="00B96609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wymiana okien w zasobach mieszkaniowych ZUK,</w:t>
      </w:r>
    </w:p>
    <w:p w:rsidR="00D27053" w:rsidRDefault="00B96609" w:rsidP="00D941D7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zakup ciągnika do trawy i odśnieżania</w:t>
      </w:r>
      <w:r w:rsidR="00525FA0">
        <w:rPr>
          <w:rFonts w:ascii="Times New Roman" w:hAnsi="Times New Roman"/>
        </w:rPr>
        <w:t xml:space="preserve"> – Pożdżenice – fundusz sołecki,</w:t>
      </w:r>
    </w:p>
    <w:p w:rsidR="00525FA0" w:rsidRDefault="00525FA0" w:rsidP="00D27053">
      <w:pPr>
        <w:pStyle w:val="Tekstpodstawowy"/>
        <w:jc w:val="both"/>
        <w:rPr>
          <w:rFonts w:ascii="Times New Roman" w:hAnsi="Times New Roman"/>
        </w:rPr>
      </w:pPr>
    </w:p>
    <w:p w:rsidR="00525FA0" w:rsidRDefault="00525FA0" w:rsidP="00D27053">
      <w:pPr>
        <w:pStyle w:val="Tekstpodstawowy"/>
        <w:jc w:val="both"/>
        <w:rPr>
          <w:rFonts w:ascii="Times New Roman" w:hAnsi="Times New Roman"/>
        </w:rPr>
      </w:pPr>
    </w:p>
    <w:p w:rsidR="00D27053" w:rsidRPr="00ED4F73" w:rsidRDefault="00D27053" w:rsidP="00D27053">
      <w:pPr>
        <w:pStyle w:val="Tekstpodstawowy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b/>
          <w:i/>
          <w:iCs/>
          <w:sz w:val="28"/>
          <w:szCs w:val="28"/>
          <w:u w:val="single"/>
        </w:rPr>
        <w:t>Dział   921 – Kultura i ochrona d</w:t>
      </w:r>
      <w:r w:rsidR="00B96609" w:rsidRPr="00ED4F73">
        <w:rPr>
          <w:rFonts w:ascii="Times New Roman" w:hAnsi="Times New Roman"/>
          <w:b/>
          <w:i/>
          <w:iCs/>
          <w:sz w:val="28"/>
          <w:szCs w:val="28"/>
          <w:u w:val="single"/>
        </w:rPr>
        <w:t>ziedzictwa narodowego – plan 1 012 000,00</w:t>
      </w:r>
      <w:r w:rsidRPr="00ED4F73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zł, </w:t>
      </w:r>
    </w:p>
    <w:p w:rsidR="00D27053" w:rsidRPr="00ED4F73" w:rsidRDefault="00D27053" w:rsidP="00D27053">
      <w:pPr>
        <w:pStyle w:val="Tekstpodstawowy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b/>
          <w:i/>
          <w:iCs/>
          <w:sz w:val="28"/>
          <w:szCs w:val="28"/>
          <w:u w:val="single"/>
        </w:rPr>
        <w:t>w tym:</w:t>
      </w:r>
    </w:p>
    <w:p w:rsidR="00D27053" w:rsidRDefault="00D27053" w:rsidP="00D27053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B96609">
        <w:rPr>
          <w:rFonts w:ascii="Times New Roman" w:hAnsi="Times New Roman"/>
          <w:szCs w:val="24"/>
        </w:rPr>
        <w:t>- wydatki bieżące – 1 012</w:t>
      </w:r>
      <w:r>
        <w:rPr>
          <w:rFonts w:ascii="Times New Roman" w:hAnsi="Times New Roman"/>
          <w:szCs w:val="24"/>
        </w:rPr>
        <w:t xml:space="preserve"> 000,00 zł</w:t>
      </w:r>
    </w:p>
    <w:p w:rsidR="00D27053" w:rsidRDefault="00D27053" w:rsidP="00D27053">
      <w:pPr>
        <w:pStyle w:val="Tekstpodstawowy"/>
        <w:jc w:val="center"/>
        <w:rPr>
          <w:rFonts w:ascii="Times New Roman" w:hAnsi="Times New Roman"/>
          <w:b/>
          <w:sz w:val="10"/>
          <w:szCs w:val="10"/>
        </w:rPr>
      </w:pPr>
    </w:p>
    <w:p w:rsidR="00D27053" w:rsidRDefault="00D27053" w:rsidP="00D27053">
      <w:pPr>
        <w:pStyle w:val="Tekstpodstawowy"/>
        <w:spacing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Rozdział  92109 -  Domy i ośrodki  kult</w:t>
      </w:r>
      <w:r w:rsidR="00B96609">
        <w:rPr>
          <w:rFonts w:ascii="Times New Roman" w:hAnsi="Times New Roman"/>
          <w:b/>
        </w:rPr>
        <w:t>ury, świetlice i kluby – plan 632</w:t>
      </w:r>
      <w:r>
        <w:rPr>
          <w:rFonts w:ascii="Times New Roman" w:hAnsi="Times New Roman"/>
          <w:b/>
        </w:rPr>
        <w:t xml:space="preserve"> 000,00 zł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rozdziale tym przewidujecie dotacje dla  Domu Kultury w Zelowie oraz dotacje dla jednostek niezaliczanych do sektora finansów publicznych.</w:t>
      </w:r>
    </w:p>
    <w:p w:rsidR="00D27053" w:rsidRDefault="00D27053" w:rsidP="00D27053">
      <w:pPr>
        <w:pStyle w:val="Tekstpodstawowy"/>
        <w:jc w:val="both"/>
        <w:rPr>
          <w:rFonts w:ascii="Times New Roman" w:hAnsi="Times New Roman"/>
          <w:sz w:val="10"/>
          <w:szCs w:val="10"/>
        </w:rPr>
      </w:pPr>
    </w:p>
    <w:p w:rsidR="00D27053" w:rsidRDefault="00D27053" w:rsidP="00D27053">
      <w:pPr>
        <w:pStyle w:val="Tekstpodstawowy"/>
        <w:spacing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Rozdzia</w:t>
      </w:r>
      <w:r w:rsidR="00B96609">
        <w:rPr>
          <w:rFonts w:ascii="Times New Roman" w:hAnsi="Times New Roman"/>
          <w:b/>
        </w:rPr>
        <w:t>ł  92116 – Biblioteki – plan 360</w:t>
      </w:r>
      <w:r>
        <w:rPr>
          <w:rFonts w:ascii="Times New Roman" w:hAnsi="Times New Roman"/>
          <w:b/>
        </w:rPr>
        <w:t xml:space="preserve"> 000,00 zł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rozdziale tym przewidujecie dotacje dla  Biblioteki  Publicznej Miasta i Gminy w Zelowie. </w:t>
      </w:r>
    </w:p>
    <w:p w:rsidR="00D27053" w:rsidRDefault="00D27053" w:rsidP="00D27053">
      <w:pPr>
        <w:pStyle w:val="Tekstpodstawowy"/>
        <w:jc w:val="both"/>
        <w:rPr>
          <w:rFonts w:ascii="Times New Roman" w:hAnsi="Times New Roman"/>
          <w:sz w:val="10"/>
          <w:szCs w:val="10"/>
        </w:rPr>
      </w:pPr>
    </w:p>
    <w:p w:rsidR="00D27053" w:rsidRDefault="00D27053" w:rsidP="00D27053">
      <w:pPr>
        <w:pStyle w:val="Tekstpodstawowy"/>
        <w:spacing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Rozdział  92120 – Ochrona zabytków i opieka nad zabytkami – plan 20 000,00 zł</w:t>
      </w:r>
    </w:p>
    <w:p w:rsidR="00D27053" w:rsidRDefault="00D27053" w:rsidP="00D27053">
      <w:pPr>
        <w:pStyle w:val="Tekstpodstawowy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Przewiduje się dotację dla podmiotów ubiegających się  ośrodki na ochronę zabytków.</w:t>
      </w:r>
    </w:p>
    <w:p w:rsidR="00D27053" w:rsidRDefault="00D27053" w:rsidP="00D27053">
      <w:pPr>
        <w:pStyle w:val="Tekstpodstawowy"/>
        <w:jc w:val="both"/>
        <w:rPr>
          <w:rFonts w:ascii="Times New Roman" w:hAnsi="Times New Roman"/>
        </w:rPr>
      </w:pPr>
    </w:p>
    <w:p w:rsidR="00D27053" w:rsidRPr="00ED4F73" w:rsidRDefault="00D27053" w:rsidP="00D27053">
      <w:pPr>
        <w:pStyle w:val="Tekstpodstawowy"/>
        <w:rPr>
          <w:rFonts w:ascii="Times New Roman" w:hAnsi="Times New Roman"/>
          <w:b/>
          <w:i/>
          <w:iCs/>
          <w:sz w:val="28"/>
          <w:szCs w:val="28"/>
          <w:u w:val="single"/>
        </w:rPr>
      </w:pPr>
      <w:r w:rsidRPr="00ED4F73">
        <w:rPr>
          <w:rFonts w:ascii="Times New Roman" w:hAnsi="Times New Roman"/>
          <w:b/>
          <w:i/>
          <w:iCs/>
          <w:sz w:val="28"/>
          <w:szCs w:val="28"/>
          <w:u w:val="single"/>
        </w:rPr>
        <w:t>Dział 926  - Kultura fizyczna – plan 300 000,00 zł, w tym:</w:t>
      </w:r>
    </w:p>
    <w:p w:rsidR="00D27053" w:rsidRDefault="00D27053" w:rsidP="00D27053">
      <w:pPr>
        <w:pStyle w:val="Tekstpodstawowy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>
        <w:rPr>
          <w:rFonts w:ascii="Times New Roman" w:hAnsi="Times New Roman"/>
          <w:b/>
          <w:i/>
          <w:iCs/>
          <w:sz w:val="28"/>
          <w:szCs w:val="28"/>
        </w:rPr>
        <w:tab/>
      </w:r>
      <w:r>
        <w:rPr>
          <w:rFonts w:ascii="Times New Roman" w:hAnsi="Times New Roman"/>
          <w:szCs w:val="24"/>
        </w:rPr>
        <w:t>- wydatki bieżące – 300 000,00 zł</w:t>
      </w:r>
    </w:p>
    <w:p w:rsidR="00D27053" w:rsidRDefault="00D27053" w:rsidP="00D27053">
      <w:pPr>
        <w:pStyle w:val="Tekstpodstawowy"/>
        <w:jc w:val="center"/>
        <w:rPr>
          <w:rFonts w:ascii="Times New Roman" w:hAnsi="Times New Roman"/>
          <w:b/>
          <w:sz w:val="10"/>
          <w:szCs w:val="10"/>
        </w:rPr>
      </w:pPr>
    </w:p>
    <w:p w:rsidR="00D27053" w:rsidRDefault="00D27053" w:rsidP="00D27053">
      <w:pPr>
        <w:pStyle w:val="Tekstpodstawowy"/>
        <w:spacing w:line="36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Rozdział  92605 – Zadania w zakresie kultury fizycznej – plan 300 000,00 zł</w:t>
      </w:r>
    </w:p>
    <w:p w:rsidR="00D27053" w:rsidRDefault="00D27053" w:rsidP="00D27053">
      <w:pPr>
        <w:pStyle w:val="Tekstpodstawowy"/>
        <w:spacing w:line="360" w:lineRule="auto"/>
        <w:jc w:val="both"/>
      </w:pPr>
      <w:r>
        <w:rPr>
          <w:rFonts w:ascii="Times New Roman" w:hAnsi="Times New Roman"/>
        </w:rPr>
        <w:t>Przewiduje się ogłoszenie konkursu na realizację zadań z zakresu kultury fizycznej i sportu oraz dotacje do sportu kwalifikowanego.</w:t>
      </w:r>
      <w:r w:rsidR="00B96609">
        <w:rPr>
          <w:rFonts w:ascii="Times New Roman" w:hAnsi="Times New Roman"/>
        </w:rPr>
        <w:t xml:space="preserve"> Ponadto zaplanowano wydatki na wynagrodzenie dla animatora sportu na boisku Orlik.</w:t>
      </w:r>
    </w:p>
    <w:p w:rsidR="00AF796E" w:rsidRDefault="00AF796E"/>
    <w:sectPr w:rsidR="00AF796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74A" w:rsidRDefault="00A1174A" w:rsidP="0077323A">
      <w:r>
        <w:separator/>
      </w:r>
    </w:p>
  </w:endnote>
  <w:endnote w:type="continuationSeparator" w:id="0">
    <w:p w:rsidR="00A1174A" w:rsidRDefault="00A1174A" w:rsidP="0077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4146852"/>
      <w:docPartObj>
        <w:docPartGallery w:val="Page Numbers (Bottom of Page)"/>
        <w:docPartUnique/>
      </w:docPartObj>
    </w:sdtPr>
    <w:sdtEndPr/>
    <w:sdtContent>
      <w:p w:rsidR="00402779" w:rsidRDefault="004027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F8F">
          <w:rPr>
            <w:noProof/>
          </w:rPr>
          <w:t>16</w:t>
        </w:r>
        <w:r>
          <w:fldChar w:fldCharType="end"/>
        </w:r>
      </w:p>
    </w:sdtContent>
  </w:sdt>
  <w:p w:rsidR="00402779" w:rsidRDefault="00402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74A" w:rsidRDefault="00A1174A" w:rsidP="0077323A">
      <w:r>
        <w:separator/>
      </w:r>
    </w:p>
  </w:footnote>
  <w:footnote w:type="continuationSeparator" w:id="0">
    <w:p w:rsidR="00A1174A" w:rsidRDefault="00A1174A" w:rsidP="00773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pStyle w:val="Nagwek2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B"/>
    <w:multiLevelType w:val="multilevel"/>
    <w:tmpl w:val="0000000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E"/>
    <w:multiLevelType w:val="multilevel"/>
    <w:tmpl w:val="000000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EF"/>
    <w:rsid w:val="00025A16"/>
    <w:rsid w:val="00044D80"/>
    <w:rsid w:val="00092FC3"/>
    <w:rsid w:val="00096C45"/>
    <w:rsid w:val="001152F7"/>
    <w:rsid w:val="001711B1"/>
    <w:rsid w:val="001C0FD1"/>
    <w:rsid w:val="001F2F29"/>
    <w:rsid w:val="002135E9"/>
    <w:rsid w:val="00234CD6"/>
    <w:rsid w:val="00261846"/>
    <w:rsid w:val="00291A4E"/>
    <w:rsid w:val="00295916"/>
    <w:rsid w:val="00316CCD"/>
    <w:rsid w:val="00373BCA"/>
    <w:rsid w:val="00375B81"/>
    <w:rsid w:val="00384586"/>
    <w:rsid w:val="003B55E0"/>
    <w:rsid w:val="003F1F78"/>
    <w:rsid w:val="003F765C"/>
    <w:rsid w:val="00401093"/>
    <w:rsid w:val="00402779"/>
    <w:rsid w:val="004123F4"/>
    <w:rsid w:val="00486B67"/>
    <w:rsid w:val="004A1D81"/>
    <w:rsid w:val="004D47B7"/>
    <w:rsid w:val="00525FA0"/>
    <w:rsid w:val="00566E3A"/>
    <w:rsid w:val="00584EC6"/>
    <w:rsid w:val="005A1D64"/>
    <w:rsid w:val="005B230A"/>
    <w:rsid w:val="00637477"/>
    <w:rsid w:val="0064624F"/>
    <w:rsid w:val="00694483"/>
    <w:rsid w:val="006B1D96"/>
    <w:rsid w:val="00737D29"/>
    <w:rsid w:val="007673AF"/>
    <w:rsid w:val="0077323A"/>
    <w:rsid w:val="007F7140"/>
    <w:rsid w:val="00803145"/>
    <w:rsid w:val="0083739C"/>
    <w:rsid w:val="00876F8F"/>
    <w:rsid w:val="008E28FC"/>
    <w:rsid w:val="00930468"/>
    <w:rsid w:val="009E4A01"/>
    <w:rsid w:val="00A1174A"/>
    <w:rsid w:val="00A80A91"/>
    <w:rsid w:val="00AA775A"/>
    <w:rsid w:val="00AB5D4B"/>
    <w:rsid w:val="00AC0AE6"/>
    <w:rsid w:val="00AF796E"/>
    <w:rsid w:val="00B000F3"/>
    <w:rsid w:val="00B11A2A"/>
    <w:rsid w:val="00B15D6A"/>
    <w:rsid w:val="00B67D5E"/>
    <w:rsid w:val="00B96609"/>
    <w:rsid w:val="00BA285E"/>
    <w:rsid w:val="00BB3C44"/>
    <w:rsid w:val="00BE22D7"/>
    <w:rsid w:val="00C12AF5"/>
    <w:rsid w:val="00C3433D"/>
    <w:rsid w:val="00C502A0"/>
    <w:rsid w:val="00CA4148"/>
    <w:rsid w:val="00CA6645"/>
    <w:rsid w:val="00CB4371"/>
    <w:rsid w:val="00D123EE"/>
    <w:rsid w:val="00D27053"/>
    <w:rsid w:val="00D27713"/>
    <w:rsid w:val="00D81855"/>
    <w:rsid w:val="00D941D7"/>
    <w:rsid w:val="00DB2B8A"/>
    <w:rsid w:val="00E06625"/>
    <w:rsid w:val="00E82CE4"/>
    <w:rsid w:val="00EB46EE"/>
    <w:rsid w:val="00ED2529"/>
    <w:rsid w:val="00ED4CEF"/>
    <w:rsid w:val="00ED4F73"/>
    <w:rsid w:val="00EF31D3"/>
    <w:rsid w:val="00EF68BA"/>
    <w:rsid w:val="00F21CDE"/>
    <w:rsid w:val="00F3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0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27053"/>
    <w:pPr>
      <w:keepNext/>
      <w:tabs>
        <w:tab w:val="num" w:pos="360"/>
      </w:tabs>
      <w:ind w:left="360" w:hanging="360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27053"/>
    <w:pPr>
      <w:keepNext/>
      <w:numPr>
        <w:ilvl w:val="1"/>
        <w:numId w:val="2"/>
      </w:numPr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053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D27053"/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D27053"/>
    <w:pPr>
      <w:spacing w:before="100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2705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7053"/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1D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3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2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2A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0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27053"/>
    <w:pPr>
      <w:keepNext/>
      <w:tabs>
        <w:tab w:val="num" w:pos="360"/>
      </w:tabs>
      <w:ind w:left="360" w:hanging="360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27053"/>
    <w:pPr>
      <w:keepNext/>
      <w:numPr>
        <w:ilvl w:val="1"/>
        <w:numId w:val="2"/>
      </w:numPr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053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D27053"/>
    <w:rPr>
      <w:rFonts w:ascii="Arial" w:eastAsia="Times New Roman" w:hAnsi="Arial" w:cs="Times New Roman"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D27053"/>
    <w:pPr>
      <w:spacing w:before="100" w:after="119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2705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7053"/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1D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3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32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2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2A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A8AF5-BFE7-4DFD-8325-0B444630E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18</Pages>
  <Words>4643</Words>
  <Characters>27864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Pniewska</dc:creator>
  <cp:keywords/>
  <dc:description/>
  <cp:lastModifiedBy>Jadwiga Stróż</cp:lastModifiedBy>
  <cp:revision>19</cp:revision>
  <cp:lastPrinted>2014-01-20T07:50:00Z</cp:lastPrinted>
  <dcterms:created xsi:type="dcterms:W3CDTF">2013-11-08T07:33:00Z</dcterms:created>
  <dcterms:modified xsi:type="dcterms:W3CDTF">2014-01-20T08:03:00Z</dcterms:modified>
</cp:coreProperties>
</file>