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CF3946" w14:textId="130521AE" w:rsidR="00B06A25" w:rsidRPr="00E91CB4" w:rsidRDefault="00B06A25" w:rsidP="00390F47">
      <w:pPr>
        <w:spacing w:line="360" w:lineRule="auto"/>
        <w:jc w:val="center"/>
        <w:rPr>
          <w:b/>
          <w:sz w:val="32"/>
          <w:szCs w:val="32"/>
        </w:rPr>
      </w:pPr>
      <w:r w:rsidRPr="00E91CB4">
        <w:rPr>
          <w:b/>
          <w:sz w:val="32"/>
          <w:szCs w:val="32"/>
        </w:rPr>
        <w:t>BURMISTRZ MIASTA I GMINY</w:t>
      </w:r>
    </w:p>
    <w:p w14:paraId="52D4F38B" w14:textId="77777777" w:rsidR="00B06A25" w:rsidRPr="00E91CB4" w:rsidRDefault="00B06A25" w:rsidP="00006FEF">
      <w:pPr>
        <w:spacing w:line="360" w:lineRule="auto"/>
        <w:jc w:val="center"/>
        <w:rPr>
          <w:b/>
          <w:sz w:val="32"/>
          <w:szCs w:val="32"/>
        </w:rPr>
      </w:pPr>
      <w:r w:rsidRPr="00E91CB4">
        <w:rPr>
          <w:b/>
          <w:sz w:val="32"/>
          <w:szCs w:val="32"/>
        </w:rPr>
        <w:t>KOŃSKIE</w:t>
      </w:r>
    </w:p>
    <w:p w14:paraId="4E8FEF6A" w14:textId="77777777" w:rsidR="00B06A25" w:rsidRPr="00163C3F" w:rsidRDefault="00B06A25" w:rsidP="00006FEF">
      <w:pPr>
        <w:spacing w:line="360" w:lineRule="auto"/>
        <w:jc w:val="center"/>
        <w:rPr>
          <w:b/>
          <w:color w:val="FF0000"/>
          <w:sz w:val="32"/>
          <w:szCs w:val="32"/>
        </w:rPr>
      </w:pPr>
    </w:p>
    <w:p w14:paraId="02E0A023" w14:textId="194F4D12" w:rsidR="00B06A25" w:rsidRPr="00163C3F" w:rsidRDefault="00B06A25" w:rsidP="00006FEF">
      <w:pPr>
        <w:spacing w:line="360" w:lineRule="auto"/>
        <w:jc w:val="center"/>
        <w:rPr>
          <w:b/>
          <w:color w:val="FF0000"/>
          <w:sz w:val="32"/>
          <w:szCs w:val="32"/>
        </w:rPr>
      </w:pPr>
    </w:p>
    <w:p w14:paraId="7E6BFE08" w14:textId="77777777" w:rsidR="00B06A25" w:rsidRPr="00163C3F" w:rsidRDefault="00B06A25" w:rsidP="00006FEF">
      <w:pPr>
        <w:spacing w:line="360" w:lineRule="auto"/>
        <w:jc w:val="center"/>
        <w:rPr>
          <w:b/>
          <w:color w:val="FF0000"/>
          <w:sz w:val="32"/>
          <w:szCs w:val="32"/>
        </w:rPr>
      </w:pPr>
    </w:p>
    <w:p w14:paraId="0FFD7644" w14:textId="77777777" w:rsidR="00B06A25" w:rsidRPr="00163C3F" w:rsidRDefault="00B06A25" w:rsidP="00006FEF">
      <w:pPr>
        <w:spacing w:line="360" w:lineRule="auto"/>
        <w:jc w:val="center"/>
        <w:rPr>
          <w:b/>
          <w:color w:val="FF0000"/>
          <w:sz w:val="32"/>
          <w:szCs w:val="32"/>
        </w:rPr>
      </w:pPr>
    </w:p>
    <w:p w14:paraId="09AED4C4" w14:textId="77777777" w:rsidR="00B06A25" w:rsidRPr="00163C3F" w:rsidRDefault="00B06A25" w:rsidP="00006FEF">
      <w:pPr>
        <w:spacing w:line="360" w:lineRule="auto"/>
        <w:jc w:val="center"/>
        <w:rPr>
          <w:b/>
          <w:color w:val="FF0000"/>
          <w:sz w:val="32"/>
          <w:szCs w:val="32"/>
        </w:rPr>
      </w:pPr>
    </w:p>
    <w:p w14:paraId="13251050" w14:textId="77777777" w:rsidR="00B06A25" w:rsidRPr="00E91CB4" w:rsidRDefault="00B06A25" w:rsidP="00006FEF">
      <w:pPr>
        <w:spacing w:line="360" w:lineRule="auto"/>
        <w:jc w:val="center"/>
        <w:rPr>
          <w:b/>
          <w:sz w:val="52"/>
          <w:szCs w:val="52"/>
        </w:rPr>
      </w:pPr>
      <w:r w:rsidRPr="00E91CB4">
        <w:rPr>
          <w:b/>
          <w:sz w:val="52"/>
          <w:szCs w:val="52"/>
        </w:rPr>
        <w:t>S P R A W O Z D A N I E</w:t>
      </w:r>
    </w:p>
    <w:p w14:paraId="0FEF8DE1" w14:textId="77777777" w:rsidR="00B06A25" w:rsidRPr="00E91CB4" w:rsidRDefault="00B06A25" w:rsidP="00006FEF">
      <w:pPr>
        <w:spacing w:line="360" w:lineRule="auto"/>
        <w:jc w:val="center"/>
        <w:rPr>
          <w:b/>
          <w:sz w:val="32"/>
          <w:szCs w:val="32"/>
        </w:rPr>
      </w:pPr>
    </w:p>
    <w:p w14:paraId="7422A8C8" w14:textId="4C50D2AB" w:rsidR="00B06A25" w:rsidRPr="00E91CB4" w:rsidRDefault="00680CE9" w:rsidP="00006FEF">
      <w:pPr>
        <w:spacing w:line="360" w:lineRule="auto"/>
        <w:jc w:val="center"/>
        <w:rPr>
          <w:b/>
          <w:sz w:val="32"/>
          <w:szCs w:val="32"/>
        </w:rPr>
      </w:pPr>
      <w:r>
        <w:rPr>
          <w:b/>
          <w:sz w:val="32"/>
          <w:szCs w:val="32"/>
        </w:rPr>
        <w:t xml:space="preserve">Z   </w:t>
      </w:r>
      <w:r w:rsidR="00B06A25" w:rsidRPr="00E91CB4">
        <w:rPr>
          <w:b/>
          <w:sz w:val="32"/>
          <w:szCs w:val="32"/>
        </w:rPr>
        <w:t>W Y K O N A N I A</w:t>
      </w:r>
      <w:r>
        <w:rPr>
          <w:b/>
          <w:sz w:val="32"/>
          <w:szCs w:val="32"/>
        </w:rPr>
        <w:t xml:space="preserve">  </w:t>
      </w:r>
      <w:r w:rsidR="00B06A25" w:rsidRPr="00E91CB4">
        <w:rPr>
          <w:b/>
          <w:sz w:val="32"/>
          <w:szCs w:val="32"/>
        </w:rPr>
        <w:t xml:space="preserve"> B U D Ż E T U </w:t>
      </w:r>
    </w:p>
    <w:p w14:paraId="70B1FBC3" w14:textId="4CC9B670" w:rsidR="00B06A25" w:rsidRPr="00E91CB4" w:rsidRDefault="00B06A25" w:rsidP="00006FEF">
      <w:pPr>
        <w:spacing w:line="360" w:lineRule="auto"/>
        <w:jc w:val="center"/>
        <w:rPr>
          <w:b/>
          <w:sz w:val="32"/>
          <w:szCs w:val="32"/>
        </w:rPr>
      </w:pPr>
      <w:r w:rsidRPr="00E91CB4">
        <w:rPr>
          <w:b/>
          <w:sz w:val="32"/>
          <w:szCs w:val="32"/>
        </w:rPr>
        <w:t>Z A 20</w:t>
      </w:r>
      <w:r w:rsidR="00C22D7A" w:rsidRPr="00E91CB4">
        <w:rPr>
          <w:b/>
          <w:sz w:val="32"/>
          <w:szCs w:val="32"/>
        </w:rPr>
        <w:t>2</w:t>
      </w:r>
      <w:r w:rsidR="00F91A49">
        <w:rPr>
          <w:b/>
          <w:sz w:val="32"/>
          <w:szCs w:val="32"/>
        </w:rPr>
        <w:t>4</w:t>
      </w:r>
      <w:r w:rsidRPr="00E91CB4">
        <w:rPr>
          <w:b/>
          <w:sz w:val="32"/>
          <w:szCs w:val="32"/>
        </w:rPr>
        <w:t xml:space="preserve"> ROK</w:t>
      </w:r>
    </w:p>
    <w:p w14:paraId="77145276" w14:textId="77777777" w:rsidR="00B06A25" w:rsidRPr="00163C3F" w:rsidRDefault="00B06A25" w:rsidP="00006FEF">
      <w:pPr>
        <w:spacing w:line="360" w:lineRule="auto"/>
        <w:jc w:val="center"/>
        <w:rPr>
          <w:b/>
          <w:color w:val="FF0000"/>
          <w:sz w:val="32"/>
          <w:szCs w:val="32"/>
        </w:rPr>
      </w:pPr>
    </w:p>
    <w:p w14:paraId="61AC64FD" w14:textId="77777777" w:rsidR="00B06A25" w:rsidRPr="00163C3F" w:rsidRDefault="00B06A25" w:rsidP="00006FEF">
      <w:pPr>
        <w:spacing w:line="360" w:lineRule="auto"/>
        <w:jc w:val="center"/>
        <w:rPr>
          <w:b/>
          <w:color w:val="FF0000"/>
          <w:sz w:val="32"/>
          <w:szCs w:val="32"/>
        </w:rPr>
      </w:pPr>
    </w:p>
    <w:p w14:paraId="2DAB1BF2" w14:textId="77777777" w:rsidR="00B06A25" w:rsidRPr="00163C3F" w:rsidRDefault="00B06A25" w:rsidP="00006FEF">
      <w:pPr>
        <w:spacing w:line="360" w:lineRule="auto"/>
        <w:jc w:val="center"/>
        <w:rPr>
          <w:b/>
          <w:color w:val="FF0000"/>
          <w:sz w:val="32"/>
          <w:szCs w:val="32"/>
        </w:rPr>
      </w:pPr>
    </w:p>
    <w:p w14:paraId="185BEB2F" w14:textId="77777777" w:rsidR="00B06A25" w:rsidRPr="00163C3F" w:rsidRDefault="00B06A25" w:rsidP="00006FEF">
      <w:pPr>
        <w:spacing w:line="360" w:lineRule="auto"/>
        <w:jc w:val="center"/>
        <w:rPr>
          <w:b/>
          <w:color w:val="FF0000"/>
          <w:sz w:val="32"/>
          <w:szCs w:val="32"/>
        </w:rPr>
      </w:pPr>
    </w:p>
    <w:p w14:paraId="195A1C81" w14:textId="77777777" w:rsidR="00B06A25" w:rsidRPr="00163C3F" w:rsidRDefault="00B06A25" w:rsidP="00006FEF">
      <w:pPr>
        <w:spacing w:line="360" w:lineRule="auto"/>
        <w:jc w:val="center"/>
        <w:rPr>
          <w:b/>
          <w:color w:val="FF0000"/>
          <w:sz w:val="32"/>
          <w:szCs w:val="32"/>
        </w:rPr>
      </w:pPr>
    </w:p>
    <w:p w14:paraId="31043DB5" w14:textId="77777777" w:rsidR="00B06A25" w:rsidRPr="00163C3F" w:rsidRDefault="00B06A25" w:rsidP="00006FEF">
      <w:pPr>
        <w:spacing w:line="360" w:lineRule="auto"/>
        <w:jc w:val="center"/>
        <w:rPr>
          <w:b/>
          <w:color w:val="FF0000"/>
          <w:sz w:val="32"/>
          <w:szCs w:val="32"/>
        </w:rPr>
      </w:pPr>
    </w:p>
    <w:p w14:paraId="0AC00F1D" w14:textId="77777777" w:rsidR="00B06A25" w:rsidRPr="00163C3F" w:rsidRDefault="00B06A25" w:rsidP="00006FEF">
      <w:pPr>
        <w:spacing w:line="360" w:lineRule="auto"/>
        <w:jc w:val="center"/>
        <w:rPr>
          <w:b/>
          <w:color w:val="FF0000"/>
          <w:sz w:val="32"/>
          <w:szCs w:val="32"/>
        </w:rPr>
      </w:pPr>
    </w:p>
    <w:p w14:paraId="05109485" w14:textId="77777777" w:rsidR="00B06A25" w:rsidRPr="00163C3F" w:rsidRDefault="00B06A25" w:rsidP="00006FEF">
      <w:pPr>
        <w:spacing w:line="360" w:lineRule="auto"/>
        <w:jc w:val="center"/>
        <w:rPr>
          <w:b/>
          <w:color w:val="FF0000"/>
          <w:sz w:val="32"/>
          <w:szCs w:val="32"/>
        </w:rPr>
      </w:pPr>
    </w:p>
    <w:p w14:paraId="681E62A5" w14:textId="77777777" w:rsidR="00B06A25" w:rsidRPr="00163C3F" w:rsidRDefault="00B06A25" w:rsidP="00006FEF">
      <w:pPr>
        <w:spacing w:line="360" w:lineRule="auto"/>
        <w:jc w:val="center"/>
        <w:rPr>
          <w:b/>
          <w:color w:val="FF0000"/>
          <w:sz w:val="32"/>
          <w:szCs w:val="32"/>
        </w:rPr>
      </w:pPr>
    </w:p>
    <w:p w14:paraId="70BB33D9" w14:textId="77777777" w:rsidR="00B06A25" w:rsidRPr="00163C3F" w:rsidRDefault="00B06A25" w:rsidP="00006FEF">
      <w:pPr>
        <w:spacing w:line="360" w:lineRule="auto"/>
        <w:jc w:val="center"/>
        <w:rPr>
          <w:b/>
          <w:color w:val="FF0000"/>
          <w:sz w:val="32"/>
          <w:szCs w:val="32"/>
        </w:rPr>
      </w:pPr>
    </w:p>
    <w:p w14:paraId="58C0F8DA" w14:textId="77777777" w:rsidR="00B06A25" w:rsidRPr="00163C3F" w:rsidRDefault="00B06A25" w:rsidP="00006FEF">
      <w:pPr>
        <w:spacing w:line="360" w:lineRule="auto"/>
        <w:jc w:val="center"/>
        <w:rPr>
          <w:b/>
          <w:color w:val="FF0000"/>
          <w:sz w:val="32"/>
          <w:szCs w:val="32"/>
        </w:rPr>
      </w:pPr>
    </w:p>
    <w:p w14:paraId="7E17A81F" w14:textId="77777777" w:rsidR="00B06A25" w:rsidRPr="00163C3F" w:rsidRDefault="00B06A25" w:rsidP="00006FEF">
      <w:pPr>
        <w:spacing w:line="360" w:lineRule="auto"/>
        <w:jc w:val="center"/>
        <w:rPr>
          <w:b/>
          <w:color w:val="FF0000"/>
          <w:sz w:val="32"/>
          <w:szCs w:val="32"/>
        </w:rPr>
      </w:pPr>
    </w:p>
    <w:p w14:paraId="6C99A0CC" w14:textId="5C9D3678" w:rsidR="00B06A25" w:rsidRPr="00E91CB4" w:rsidRDefault="00B06A25" w:rsidP="00006FEF">
      <w:pPr>
        <w:spacing w:line="360" w:lineRule="auto"/>
        <w:jc w:val="center"/>
        <w:rPr>
          <w:b/>
          <w:sz w:val="32"/>
          <w:szCs w:val="32"/>
        </w:rPr>
      </w:pPr>
      <w:r w:rsidRPr="00E91CB4">
        <w:rPr>
          <w:b/>
          <w:sz w:val="32"/>
          <w:szCs w:val="32"/>
        </w:rPr>
        <w:t>KOŃSKIE, MARZEC 20</w:t>
      </w:r>
      <w:r w:rsidR="00BC3F93" w:rsidRPr="00E91CB4">
        <w:rPr>
          <w:b/>
          <w:sz w:val="32"/>
          <w:szCs w:val="32"/>
        </w:rPr>
        <w:t>2</w:t>
      </w:r>
      <w:r w:rsidR="00F91A49">
        <w:rPr>
          <w:b/>
          <w:sz w:val="32"/>
          <w:szCs w:val="32"/>
        </w:rPr>
        <w:t>5</w:t>
      </w:r>
      <w:r w:rsidRPr="00E91CB4">
        <w:rPr>
          <w:b/>
          <w:sz w:val="32"/>
          <w:szCs w:val="32"/>
        </w:rPr>
        <w:t xml:space="preserve"> ROK</w:t>
      </w:r>
    </w:p>
    <w:p w14:paraId="5CBAB5E8" w14:textId="77777777" w:rsidR="00EC796E" w:rsidRPr="00163C3F" w:rsidRDefault="00EC796E" w:rsidP="00006FEF">
      <w:pPr>
        <w:spacing w:line="360" w:lineRule="auto"/>
        <w:jc w:val="center"/>
        <w:rPr>
          <w:b/>
          <w:color w:val="FF0000"/>
          <w:sz w:val="32"/>
          <w:szCs w:val="32"/>
        </w:rPr>
      </w:pPr>
    </w:p>
    <w:p w14:paraId="01E1729B" w14:textId="36710B2B" w:rsidR="00B06A25" w:rsidRPr="00F91A49" w:rsidRDefault="00B06A25" w:rsidP="00DC2FB8">
      <w:pPr>
        <w:spacing w:line="360" w:lineRule="auto"/>
        <w:jc w:val="both"/>
        <w:rPr>
          <w:b/>
          <w:bCs/>
        </w:rPr>
      </w:pPr>
      <w:r w:rsidRPr="00163C3F">
        <w:rPr>
          <w:bCs/>
          <w:color w:val="FF0000"/>
          <w:sz w:val="28"/>
        </w:rPr>
        <w:lastRenderedPageBreak/>
        <w:tab/>
      </w:r>
      <w:r w:rsidRPr="00F91A49">
        <w:rPr>
          <w:bCs/>
        </w:rPr>
        <w:t>Miasto i Gmina Końskie zajmuje powierzchnię 25 01</w:t>
      </w:r>
      <w:r w:rsidR="00D02C74">
        <w:rPr>
          <w:bCs/>
        </w:rPr>
        <w:t>3</w:t>
      </w:r>
      <w:r w:rsidRPr="00F91A49">
        <w:rPr>
          <w:bCs/>
        </w:rPr>
        <w:t xml:space="preserve"> ha. Miasto zajmuje 1</w:t>
      </w:r>
      <w:r w:rsidR="00CD5204" w:rsidRPr="00F91A49">
        <w:rPr>
          <w:bCs/>
        </w:rPr>
        <w:t xml:space="preserve"> </w:t>
      </w:r>
      <w:r w:rsidRPr="00F91A49">
        <w:rPr>
          <w:bCs/>
        </w:rPr>
        <w:t>770 ha, zaś Gmina 23 24</w:t>
      </w:r>
      <w:r w:rsidR="00D02C74">
        <w:rPr>
          <w:bCs/>
        </w:rPr>
        <w:t>3</w:t>
      </w:r>
      <w:r w:rsidRPr="00F91A49">
        <w:rPr>
          <w:bCs/>
        </w:rPr>
        <w:t xml:space="preserve"> ha. Ponad połowę powierzchni zajmują lasy i grunty leśne – </w:t>
      </w:r>
      <w:r w:rsidR="00CD5204" w:rsidRPr="00F91A49">
        <w:rPr>
          <w:bCs/>
        </w:rPr>
        <w:t xml:space="preserve">12 </w:t>
      </w:r>
      <w:r w:rsidR="006B720C" w:rsidRPr="00F91A49">
        <w:rPr>
          <w:bCs/>
        </w:rPr>
        <w:t>8</w:t>
      </w:r>
      <w:r w:rsidR="003D2566" w:rsidRPr="00F91A49">
        <w:rPr>
          <w:bCs/>
        </w:rPr>
        <w:t>80</w:t>
      </w:r>
      <w:r w:rsidRPr="00F91A49">
        <w:rPr>
          <w:bCs/>
        </w:rPr>
        <w:t xml:space="preserve"> ha.</w:t>
      </w:r>
    </w:p>
    <w:p w14:paraId="40F6584F" w14:textId="656831FF" w:rsidR="00B06A25" w:rsidRPr="007F3F01" w:rsidRDefault="00B06A25" w:rsidP="00DC2FB8">
      <w:pPr>
        <w:spacing w:line="360" w:lineRule="auto"/>
        <w:jc w:val="both"/>
        <w:rPr>
          <w:bCs/>
        </w:rPr>
      </w:pPr>
      <w:r w:rsidRPr="00F91A49">
        <w:rPr>
          <w:b/>
          <w:bCs/>
          <w:color w:val="FF0000"/>
        </w:rPr>
        <w:tab/>
      </w:r>
      <w:r w:rsidRPr="007F3F01">
        <w:rPr>
          <w:bCs/>
        </w:rPr>
        <w:t>Na dzień 31 grudnia 20</w:t>
      </w:r>
      <w:r w:rsidR="008A6A0F" w:rsidRPr="007F3F01">
        <w:rPr>
          <w:bCs/>
        </w:rPr>
        <w:t>2</w:t>
      </w:r>
      <w:r w:rsidR="007F3F01" w:rsidRPr="007F3F01">
        <w:rPr>
          <w:bCs/>
        </w:rPr>
        <w:t>4</w:t>
      </w:r>
      <w:r w:rsidRPr="007F3F01">
        <w:rPr>
          <w:bCs/>
        </w:rPr>
        <w:t xml:space="preserve"> roku Gmina Końskie liczyła </w:t>
      </w:r>
      <w:r w:rsidR="007F3F01" w:rsidRPr="007F3F01">
        <w:rPr>
          <w:bCs/>
        </w:rPr>
        <w:t xml:space="preserve">32 </w:t>
      </w:r>
      <w:r w:rsidR="00D02C74">
        <w:rPr>
          <w:bCs/>
        </w:rPr>
        <w:t>758</w:t>
      </w:r>
      <w:r w:rsidRPr="007F3F01">
        <w:rPr>
          <w:bCs/>
        </w:rPr>
        <w:t xml:space="preserve"> mieszkańców, w tym </w:t>
      </w:r>
      <w:r w:rsidR="009C460C" w:rsidRPr="007F3F01">
        <w:rPr>
          <w:bCs/>
        </w:rPr>
        <w:t xml:space="preserve">17 </w:t>
      </w:r>
      <w:r w:rsidR="00D02C74">
        <w:rPr>
          <w:bCs/>
        </w:rPr>
        <w:t>222</w:t>
      </w:r>
      <w:r w:rsidRPr="007F3F01">
        <w:rPr>
          <w:bCs/>
        </w:rPr>
        <w:t xml:space="preserve"> </w:t>
      </w:r>
      <w:r w:rsidR="00230310" w:rsidRPr="007F3F01">
        <w:rPr>
          <w:bCs/>
        </w:rPr>
        <w:br/>
      </w:r>
      <w:r w:rsidR="009A23C8" w:rsidRPr="007F3F01">
        <w:rPr>
          <w:bCs/>
        </w:rPr>
        <w:t xml:space="preserve">w mieście, </w:t>
      </w:r>
      <w:r w:rsidR="009C460C" w:rsidRPr="007F3F01">
        <w:rPr>
          <w:bCs/>
        </w:rPr>
        <w:t xml:space="preserve">15 </w:t>
      </w:r>
      <w:r w:rsidR="00D02C74">
        <w:rPr>
          <w:bCs/>
        </w:rPr>
        <w:t>536</w:t>
      </w:r>
      <w:r w:rsidRPr="007F3F01">
        <w:rPr>
          <w:bCs/>
        </w:rPr>
        <w:t xml:space="preserve"> na wsi.</w:t>
      </w:r>
    </w:p>
    <w:p w14:paraId="45A6AACA" w14:textId="2926E982" w:rsidR="00B06A25" w:rsidRPr="007F3F01" w:rsidRDefault="00B06A25" w:rsidP="00DC2FB8">
      <w:pPr>
        <w:spacing w:line="360" w:lineRule="auto"/>
        <w:jc w:val="both"/>
        <w:rPr>
          <w:bCs/>
        </w:rPr>
      </w:pPr>
      <w:r w:rsidRPr="007F3F01">
        <w:rPr>
          <w:bCs/>
        </w:rPr>
        <w:t>Liczba ludności w porównaniu do 20</w:t>
      </w:r>
      <w:r w:rsidR="00CB7546" w:rsidRPr="007F3F01">
        <w:rPr>
          <w:bCs/>
        </w:rPr>
        <w:t>2</w:t>
      </w:r>
      <w:r w:rsidR="007F3F01" w:rsidRPr="007F3F01">
        <w:rPr>
          <w:bCs/>
        </w:rPr>
        <w:t>3</w:t>
      </w:r>
      <w:r w:rsidRPr="007F3F01">
        <w:rPr>
          <w:bCs/>
        </w:rPr>
        <w:t xml:space="preserve"> r. </w:t>
      </w:r>
      <w:r w:rsidR="006A37FE" w:rsidRPr="007F3F01">
        <w:rPr>
          <w:bCs/>
        </w:rPr>
        <w:t>z</w:t>
      </w:r>
      <w:r w:rsidR="006D0216" w:rsidRPr="007F3F01">
        <w:rPr>
          <w:bCs/>
        </w:rPr>
        <w:t>mniej</w:t>
      </w:r>
      <w:r w:rsidR="006A37FE" w:rsidRPr="007F3F01">
        <w:rPr>
          <w:bCs/>
        </w:rPr>
        <w:t>szyła się</w:t>
      </w:r>
      <w:r w:rsidRPr="007F3F01">
        <w:rPr>
          <w:bCs/>
        </w:rPr>
        <w:t xml:space="preserve"> o </w:t>
      </w:r>
      <w:r w:rsidR="00D02C74">
        <w:rPr>
          <w:bCs/>
        </w:rPr>
        <w:t>209</w:t>
      </w:r>
      <w:r w:rsidR="008346F3" w:rsidRPr="007F3F01">
        <w:rPr>
          <w:bCs/>
        </w:rPr>
        <w:t xml:space="preserve"> </w:t>
      </w:r>
      <w:r w:rsidRPr="007F3F01">
        <w:rPr>
          <w:bCs/>
        </w:rPr>
        <w:t>os</w:t>
      </w:r>
      <w:r w:rsidR="006A37FE" w:rsidRPr="007F3F01">
        <w:rPr>
          <w:bCs/>
        </w:rPr>
        <w:t>ób</w:t>
      </w:r>
      <w:r w:rsidRPr="007F3F01">
        <w:rPr>
          <w:bCs/>
        </w:rPr>
        <w:t>.</w:t>
      </w:r>
    </w:p>
    <w:p w14:paraId="25F2DAEE" w14:textId="36E1E38B" w:rsidR="00B06A25" w:rsidRPr="007F3F01" w:rsidRDefault="00B06A25" w:rsidP="00DC2FB8">
      <w:pPr>
        <w:spacing w:line="360" w:lineRule="auto"/>
        <w:jc w:val="both"/>
        <w:rPr>
          <w:bCs/>
        </w:rPr>
      </w:pPr>
      <w:r w:rsidRPr="007F3F01">
        <w:rPr>
          <w:bCs/>
        </w:rPr>
        <w:t>Przyrost naturalny ludności za 20</w:t>
      </w:r>
      <w:r w:rsidR="009A23C8" w:rsidRPr="007F3F01">
        <w:rPr>
          <w:bCs/>
        </w:rPr>
        <w:t>2</w:t>
      </w:r>
      <w:r w:rsidR="007F3F01" w:rsidRPr="007F3F01">
        <w:rPr>
          <w:bCs/>
        </w:rPr>
        <w:t>4</w:t>
      </w:r>
      <w:r w:rsidRPr="007F3F01">
        <w:rPr>
          <w:bCs/>
        </w:rPr>
        <w:t xml:space="preserve"> r. wynosi minus </w:t>
      </w:r>
      <w:r w:rsidR="007F3F01" w:rsidRPr="007F3F01">
        <w:rPr>
          <w:bCs/>
        </w:rPr>
        <w:t>248</w:t>
      </w:r>
      <w:r w:rsidRPr="007F3F01">
        <w:rPr>
          <w:bCs/>
        </w:rPr>
        <w:t xml:space="preserve"> (zmarł</w:t>
      </w:r>
      <w:r w:rsidR="002B4251" w:rsidRPr="007F3F01">
        <w:rPr>
          <w:bCs/>
        </w:rPr>
        <w:t>o</w:t>
      </w:r>
      <w:r w:rsidRPr="007F3F01">
        <w:rPr>
          <w:bCs/>
        </w:rPr>
        <w:t xml:space="preserve"> </w:t>
      </w:r>
      <w:r w:rsidR="007F3F01" w:rsidRPr="007F3F01">
        <w:rPr>
          <w:bCs/>
        </w:rPr>
        <w:t>402</w:t>
      </w:r>
      <w:r w:rsidRPr="007F3F01">
        <w:rPr>
          <w:bCs/>
        </w:rPr>
        <w:t xml:space="preserve"> os</w:t>
      </w:r>
      <w:r w:rsidR="002B4251" w:rsidRPr="007F3F01">
        <w:rPr>
          <w:bCs/>
        </w:rPr>
        <w:t>ó</w:t>
      </w:r>
      <w:r w:rsidRPr="007F3F01">
        <w:rPr>
          <w:bCs/>
        </w:rPr>
        <w:t xml:space="preserve">b, a urodziło się </w:t>
      </w:r>
      <w:r w:rsidR="007F3F01" w:rsidRPr="007F3F01">
        <w:rPr>
          <w:bCs/>
        </w:rPr>
        <w:t>154</w:t>
      </w:r>
      <w:r w:rsidRPr="007F3F01">
        <w:rPr>
          <w:bCs/>
        </w:rPr>
        <w:t>).</w:t>
      </w:r>
    </w:p>
    <w:p w14:paraId="70C5A43D" w14:textId="77777777" w:rsidR="00B06A25" w:rsidRPr="007F3F01" w:rsidRDefault="00B06A25" w:rsidP="00DC2FB8">
      <w:pPr>
        <w:spacing w:line="360" w:lineRule="auto"/>
        <w:jc w:val="both"/>
        <w:rPr>
          <w:bCs/>
        </w:rPr>
      </w:pPr>
      <w:r w:rsidRPr="007F3F01">
        <w:rPr>
          <w:bCs/>
        </w:rPr>
        <w:t>W skład Gminy wchodzi 40 sołectw. Na terenie miasta działa 5 samorządów osiedlowych.</w:t>
      </w:r>
    </w:p>
    <w:p w14:paraId="693AB8CF" w14:textId="0E8CF30B" w:rsidR="00B06A25" w:rsidRPr="009A5650" w:rsidRDefault="00B06A25" w:rsidP="00DC2FB8">
      <w:pPr>
        <w:spacing w:line="360" w:lineRule="auto"/>
        <w:jc w:val="both"/>
      </w:pPr>
      <w:r w:rsidRPr="009A5650">
        <w:t>Budżet Miasta i Gminy Końskie na 20</w:t>
      </w:r>
      <w:r w:rsidR="0044770E" w:rsidRPr="009A5650">
        <w:t>2</w:t>
      </w:r>
      <w:r w:rsidR="007F3F01" w:rsidRPr="009A5650">
        <w:t>4</w:t>
      </w:r>
      <w:r w:rsidRPr="009A5650">
        <w:t xml:space="preserve"> rok uchwalony został przez Radę Miejską w dniu </w:t>
      </w:r>
      <w:r w:rsidRPr="009A5650">
        <w:br/>
      </w:r>
      <w:r w:rsidR="00700811" w:rsidRPr="009A5650">
        <w:t>2</w:t>
      </w:r>
      <w:r w:rsidR="009A5650" w:rsidRPr="009A5650">
        <w:t>1</w:t>
      </w:r>
      <w:r w:rsidRPr="009A5650">
        <w:t xml:space="preserve"> </w:t>
      </w:r>
      <w:r w:rsidR="00592475" w:rsidRPr="009A5650">
        <w:t>grudnia</w:t>
      </w:r>
      <w:r w:rsidRPr="009A5650">
        <w:t xml:space="preserve"> 20</w:t>
      </w:r>
      <w:r w:rsidR="00CB7546" w:rsidRPr="009A5650">
        <w:t>2</w:t>
      </w:r>
      <w:r w:rsidR="009A5650" w:rsidRPr="009A5650">
        <w:t>3</w:t>
      </w:r>
      <w:r w:rsidRPr="009A5650">
        <w:t xml:space="preserve"> roku.</w:t>
      </w:r>
    </w:p>
    <w:p w14:paraId="0CD0D8C2" w14:textId="77777777" w:rsidR="00B06A25" w:rsidRPr="009A5650" w:rsidRDefault="00B06A25" w:rsidP="00DC2FB8">
      <w:pPr>
        <w:pStyle w:val="Tytu"/>
        <w:spacing w:line="360" w:lineRule="auto"/>
        <w:jc w:val="both"/>
        <w:rPr>
          <w:sz w:val="24"/>
        </w:rPr>
      </w:pPr>
      <w:r w:rsidRPr="009A5650">
        <w:rPr>
          <w:b w:val="0"/>
          <w:sz w:val="24"/>
        </w:rPr>
        <w:t>Obejmował on plan dochodów i wydatków na zadania własne i zlecone zamykający się kwotami</w:t>
      </w:r>
      <w:r w:rsidRPr="009A5650">
        <w:rPr>
          <w:sz w:val="24"/>
        </w:rPr>
        <w:t>:</w:t>
      </w:r>
    </w:p>
    <w:p w14:paraId="4318521C" w14:textId="268084B1" w:rsidR="00B06A25" w:rsidRPr="009A5650" w:rsidRDefault="00B06A25" w:rsidP="00DC2FB8">
      <w:pPr>
        <w:spacing w:line="360" w:lineRule="auto"/>
      </w:pPr>
      <w:r w:rsidRPr="009A5650">
        <w:rPr>
          <w:sz w:val="28"/>
        </w:rPr>
        <w:tab/>
      </w:r>
      <w:r w:rsidRPr="009A5650">
        <w:rPr>
          <w:sz w:val="28"/>
        </w:rPr>
        <w:tab/>
      </w:r>
      <w:r w:rsidR="00592475" w:rsidRPr="009A5650">
        <w:t>po stronie dochodów</w:t>
      </w:r>
      <w:r w:rsidR="00654E35" w:rsidRPr="009A5650">
        <w:t xml:space="preserve"> </w:t>
      </w:r>
      <w:r w:rsidR="009A5650" w:rsidRPr="009A5650">
        <w:t>205 895 671,00</w:t>
      </w:r>
      <w:r w:rsidR="00654E35" w:rsidRPr="009A5650">
        <w:t xml:space="preserve"> zł</w:t>
      </w:r>
      <w:r w:rsidRPr="009A5650">
        <w:t>,</w:t>
      </w:r>
    </w:p>
    <w:p w14:paraId="1712C887" w14:textId="15DDA5B6" w:rsidR="00B06A25" w:rsidRPr="009A5650" w:rsidRDefault="00B06A25" w:rsidP="00DC2FB8">
      <w:pPr>
        <w:spacing w:line="360" w:lineRule="auto"/>
      </w:pPr>
      <w:r w:rsidRPr="009A5650">
        <w:tab/>
      </w:r>
      <w:r w:rsidR="00592475" w:rsidRPr="009A5650">
        <w:tab/>
        <w:t>po stronie wydatków</w:t>
      </w:r>
      <w:r w:rsidR="00654E35" w:rsidRPr="009A5650">
        <w:t xml:space="preserve"> </w:t>
      </w:r>
      <w:r w:rsidR="009A5650" w:rsidRPr="009A5650">
        <w:t>208 188 902,00</w:t>
      </w:r>
      <w:r w:rsidR="00654E35" w:rsidRPr="009A5650">
        <w:t xml:space="preserve"> zł</w:t>
      </w:r>
      <w:r w:rsidRPr="009A5650">
        <w:t>.</w:t>
      </w:r>
    </w:p>
    <w:p w14:paraId="46A39A0A" w14:textId="19CC5A34" w:rsidR="00B06A25" w:rsidRPr="009A5650" w:rsidRDefault="00B06A25" w:rsidP="00DC2FB8">
      <w:pPr>
        <w:spacing w:line="360" w:lineRule="auto"/>
      </w:pPr>
      <w:r w:rsidRPr="009A5650">
        <w:t xml:space="preserve">W </w:t>
      </w:r>
      <w:r w:rsidR="0044770E" w:rsidRPr="009A5650">
        <w:t>wyniku zmian wprowadzonych w 202</w:t>
      </w:r>
      <w:r w:rsidR="009A5650" w:rsidRPr="009A5650">
        <w:t xml:space="preserve">4 </w:t>
      </w:r>
      <w:r w:rsidRPr="009A5650">
        <w:t>roku budżet:</w:t>
      </w:r>
    </w:p>
    <w:p w14:paraId="0D5957EA" w14:textId="3CFE1BB8" w:rsidR="00B06A25" w:rsidRPr="009A5650" w:rsidRDefault="00B06A25" w:rsidP="00DC2FB8">
      <w:pPr>
        <w:spacing w:line="360" w:lineRule="auto"/>
        <w:ind w:hanging="15"/>
        <w:jc w:val="both"/>
      </w:pPr>
      <w:r w:rsidRPr="009A5650">
        <w:t>- po stronie dochodów zamknął się kwotą</w:t>
      </w:r>
      <w:r w:rsidR="00654E35" w:rsidRPr="009A5650">
        <w:t xml:space="preserve"> </w:t>
      </w:r>
      <w:r w:rsidR="009A5650" w:rsidRPr="009A5650">
        <w:t>206 076 543,28</w:t>
      </w:r>
      <w:r w:rsidR="00654E35" w:rsidRPr="009A5650">
        <w:t xml:space="preserve"> zł</w:t>
      </w:r>
      <w:r w:rsidRPr="009A5650">
        <w:t xml:space="preserve"> tj. został </w:t>
      </w:r>
      <w:r w:rsidR="00B96D5A" w:rsidRPr="009A5650">
        <w:t>zwiększony</w:t>
      </w:r>
      <w:r w:rsidRPr="009A5650">
        <w:t xml:space="preserve"> o kwotę</w:t>
      </w:r>
      <w:r w:rsidR="00654E35" w:rsidRPr="009A5650">
        <w:t xml:space="preserve"> </w:t>
      </w:r>
      <w:r w:rsidR="0020599B">
        <w:br/>
      </w:r>
      <w:r w:rsidR="009A5650" w:rsidRPr="009A5650">
        <w:t>180 872,28</w:t>
      </w:r>
      <w:r w:rsidR="00654E35" w:rsidRPr="009A5650">
        <w:t xml:space="preserve"> zł</w:t>
      </w:r>
      <w:r w:rsidR="004212D6" w:rsidRPr="009A5650">
        <w:t>,</w:t>
      </w:r>
    </w:p>
    <w:p w14:paraId="378E5D29" w14:textId="3400ABD4" w:rsidR="00B06A25" w:rsidRPr="009A5650" w:rsidRDefault="00B06A25" w:rsidP="00DC2FB8">
      <w:pPr>
        <w:spacing w:line="360" w:lineRule="auto"/>
        <w:jc w:val="both"/>
      </w:pPr>
      <w:r w:rsidRPr="009A5650">
        <w:t xml:space="preserve">- po stronie wydatków uległ </w:t>
      </w:r>
      <w:r w:rsidR="00B96D5A" w:rsidRPr="009A5650">
        <w:t xml:space="preserve">zwiększeniu </w:t>
      </w:r>
      <w:r w:rsidRPr="009A5650">
        <w:t>do kwoty</w:t>
      </w:r>
      <w:r w:rsidR="00250BB3" w:rsidRPr="009A5650">
        <w:t xml:space="preserve"> </w:t>
      </w:r>
      <w:r w:rsidR="009A5650" w:rsidRPr="009A5650">
        <w:t>215 502 282,28</w:t>
      </w:r>
      <w:r w:rsidR="00250BB3" w:rsidRPr="009A5650">
        <w:t xml:space="preserve"> </w:t>
      </w:r>
      <w:r w:rsidR="00654E35" w:rsidRPr="009A5650">
        <w:t>zł</w:t>
      </w:r>
      <w:r w:rsidR="006B720C" w:rsidRPr="009A5650">
        <w:t>,</w:t>
      </w:r>
      <w:r w:rsidRPr="009A5650">
        <w:t xml:space="preserve"> to jest o kwotę</w:t>
      </w:r>
      <w:r w:rsidR="00654E35" w:rsidRPr="009A5650">
        <w:t xml:space="preserve"> </w:t>
      </w:r>
      <w:r w:rsidR="00A0087D" w:rsidRPr="009A5650">
        <w:br/>
      </w:r>
      <w:r w:rsidR="009A5650" w:rsidRPr="009A5650">
        <w:t>7 313 380,28</w:t>
      </w:r>
      <w:r w:rsidR="00250BB3" w:rsidRPr="009A5650">
        <w:t xml:space="preserve"> </w:t>
      </w:r>
      <w:r w:rsidR="00654E35" w:rsidRPr="009A5650">
        <w:t>zł</w:t>
      </w:r>
      <w:r w:rsidR="00700811" w:rsidRPr="009A5650">
        <w:t>.</w:t>
      </w:r>
    </w:p>
    <w:p w14:paraId="6B98CDBA" w14:textId="3C6C27ED" w:rsidR="00B06A25" w:rsidRPr="009A5650" w:rsidRDefault="00B06A25" w:rsidP="00DC2FB8">
      <w:pPr>
        <w:spacing w:line="360" w:lineRule="auto"/>
        <w:jc w:val="both"/>
      </w:pPr>
      <w:r w:rsidRPr="009A5650">
        <w:t xml:space="preserve">Zmian w planie dochodów i wydatków dokonano na podstawie uchwał Rady Miejskiej w Końskich oraz zarządzeń Burmistrza Miasta i Gminy Końskie, zgodnie z upoważnieniami wynikającymi </w:t>
      </w:r>
      <w:r w:rsidR="00C224BD" w:rsidRPr="009A5650">
        <w:br/>
      </w:r>
      <w:r w:rsidRPr="009A5650">
        <w:t>z</w:t>
      </w:r>
      <w:r w:rsidR="00F97A8D" w:rsidRPr="009A5650">
        <w:t xml:space="preserve"> ustawy o finansach publicznych i</w:t>
      </w:r>
      <w:r w:rsidRPr="009A5650">
        <w:t xml:space="preserve"> uchwały z dnia </w:t>
      </w:r>
      <w:r w:rsidR="00700811" w:rsidRPr="009A5650">
        <w:t>2</w:t>
      </w:r>
      <w:r w:rsidR="009A5650" w:rsidRPr="009A5650">
        <w:t>1</w:t>
      </w:r>
      <w:r w:rsidR="00592475" w:rsidRPr="009A5650">
        <w:t xml:space="preserve"> grudnia</w:t>
      </w:r>
      <w:r w:rsidRPr="009A5650">
        <w:t xml:space="preserve"> 20</w:t>
      </w:r>
      <w:r w:rsidR="00645741" w:rsidRPr="009A5650">
        <w:t>2</w:t>
      </w:r>
      <w:r w:rsidR="009A5650" w:rsidRPr="009A5650">
        <w:t>3</w:t>
      </w:r>
      <w:r w:rsidRPr="009A5650">
        <w:t xml:space="preserve"> r. w sprawie uchwalenia budżetu Miasta i Gminy Końskie na 20</w:t>
      </w:r>
      <w:r w:rsidR="0044770E" w:rsidRPr="009A5650">
        <w:t>2</w:t>
      </w:r>
      <w:r w:rsidR="009A5650" w:rsidRPr="009A5650">
        <w:t>4</w:t>
      </w:r>
      <w:r w:rsidRPr="009A5650">
        <w:t xml:space="preserve"> rok.</w:t>
      </w:r>
    </w:p>
    <w:p w14:paraId="60193E9F" w14:textId="0B129EB3" w:rsidR="003E5B70" w:rsidRPr="009A5650" w:rsidRDefault="003E5B70" w:rsidP="00DC2FB8">
      <w:pPr>
        <w:pStyle w:val="Tekstpodstawowy"/>
        <w:tabs>
          <w:tab w:val="left" w:pos="120"/>
        </w:tabs>
        <w:spacing w:line="360" w:lineRule="auto"/>
        <w:jc w:val="both"/>
        <w:rPr>
          <w:sz w:val="24"/>
        </w:rPr>
      </w:pPr>
      <w:r w:rsidRPr="009A5650">
        <w:rPr>
          <w:sz w:val="24"/>
        </w:rPr>
        <w:t>Realizacj</w:t>
      </w:r>
      <w:r w:rsidR="008714CE" w:rsidRPr="009A5650">
        <w:rPr>
          <w:sz w:val="24"/>
        </w:rPr>
        <w:t>ę</w:t>
      </w:r>
      <w:r w:rsidRPr="009A5650">
        <w:rPr>
          <w:sz w:val="24"/>
        </w:rPr>
        <w:t xml:space="preserve"> budżetu za 20</w:t>
      </w:r>
      <w:r w:rsidR="0044770E" w:rsidRPr="009A5650">
        <w:rPr>
          <w:sz w:val="24"/>
        </w:rPr>
        <w:t>2</w:t>
      </w:r>
      <w:r w:rsidR="009A5650" w:rsidRPr="009A5650">
        <w:rPr>
          <w:sz w:val="24"/>
        </w:rPr>
        <w:t>4</w:t>
      </w:r>
      <w:r w:rsidRPr="009A5650">
        <w:rPr>
          <w:sz w:val="24"/>
        </w:rPr>
        <w:t xml:space="preserve"> r. obrazują tabele stanowiące załączniki do niniejszego sprawozdania:</w:t>
      </w:r>
    </w:p>
    <w:p w14:paraId="438442E3" w14:textId="2B69E298" w:rsidR="003E5B70" w:rsidRPr="009A5650" w:rsidRDefault="003E5B70" w:rsidP="0015456D">
      <w:pPr>
        <w:pStyle w:val="Tekstpodstawowy"/>
        <w:numPr>
          <w:ilvl w:val="0"/>
          <w:numId w:val="3"/>
        </w:numPr>
        <w:tabs>
          <w:tab w:val="left" w:pos="120"/>
        </w:tabs>
        <w:spacing w:line="360" w:lineRule="auto"/>
        <w:jc w:val="both"/>
        <w:rPr>
          <w:sz w:val="24"/>
        </w:rPr>
      </w:pPr>
      <w:r w:rsidRPr="009A5650">
        <w:rPr>
          <w:sz w:val="24"/>
        </w:rPr>
        <w:t>Tabela 1 – Dochody budżetu za 20</w:t>
      </w:r>
      <w:r w:rsidR="0044770E" w:rsidRPr="009A5650">
        <w:rPr>
          <w:sz w:val="24"/>
        </w:rPr>
        <w:t>2</w:t>
      </w:r>
      <w:r w:rsidR="009A5650" w:rsidRPr="009A5650">
        <w:rPr>
          <w:sz w:val="24"/>
        </w:rPr>
        <w:t>4</w:t>
      </w:r>
      <w:r w:rsidRPr="009A5650">
        <w:rPr>
          <w:sz w:val="24"/>
        </w:rPr>
        <w:t xml:space="preserve"> rok według działów</w:t>
      </w:r>
      <w:r w:rsidR="00BD04AE" w:rsidRPr="009A5650">
        <w:rPr>
          <w:sz w:val="24"/>
        </w:rPr>
        <w:t>, rozdziałów</w:t>
      </w:r>
      <w:r w:rsidRPr="009A5650">
        <w:rPr>
          <w:sz w:val="24"/>
        </w:rPr>
        <w:t xml:space="preserve"> i źródeł pochodzenia - zawarta w załączniku nr 1 do niniejszego sprawozdania,</w:t>
      </w:r>
    </w:p>
    <w:p w14:paraId="4406D23C" w14:textId="1DC10435" w:rsidR="003E5B70" w:rsidRPr="009A5650" w:rsidRDefault="003E5B70" w:rsidP="0044770E">
      <w:pPr>
        <w:pStyle w:val="Tekstpodstawowy"/>
        <w:numPr>
          <w:ilvl w:val="0"/>
          <w:numId w:val="3"/>
        </w:numPr>
        <w:tabs>
          <w:tab w:val="left" w:pos="120"/>
        </w:tabs>
        <w:spacing w:line="360" w:lineRule="auto"/>
        <w:jc w:val="both"/>
        <w:rPr>
          <w:sz w:val="24"/>
        </w:rPr>
      </w:pPr>
      <w:r w:rsidRPr="009A5650">
        <w:rPr>
          <w:sz w:val="24"/>
        </w:rPr>
        <w:t xml:space="preserve">Tabela 2 – </w:t>
      </w:r>
      <w:r w:rsidR="0044770E" w:rsidRPr="009A5650">
        <w:rPr>
          <w:sz w:val="24"/>
        </w:rPr>
        <w:t>Wydatki budżetu za 202</w:t>
      </w:r>
      <w:r w:rsidR="009A5650" w:rsidRPr="009A5650">
        <w:rPr>
          <w:sz w:val="24"/>
        </w:rPr>
        <w:t>4</w:t>
      </w:r>
      <w:r w:rsidR="0044770E" w:rsidRPr="009A5650">
        <w:rPr>
          <w:sz w:val="24"/>
        </w:rPr>
        <w:t xml:space="preserve"> r. w podziale na wydatki bieżące i wydatki majątkowe</w:t>
      </w:r>
      <w:r w:rsidR="009B26C3" w:rsidRPr="009A5650">
        <w:rPr>
          <w:sz w:val="24"/>
        </w:rPr>
        <w:t xml:space="preserve"> – zawarta w załączniku Nr 2 do niniejszego sprawozdania.</w:t>
      </w:r>
    </w:p>
    <w:p w14:paraId="54BC247B" w14:textId="039FA54F" w:rsidR="00B06A25" w:rsidRPr="009A5650" w:rsidRDefault="009B26C3" w:rsidP="00DC2FB8">
      <w:pPr>
        <w:pStyle w:val="Tekstpodstawowy"/>
        <w:tabs>
          <w:tab w:val="left" w:pos="0"/>
        </w:tabs>
        <w:spacing w:line="360" w:lineRule="auto"/>
        <w:jc w:val="both"/>
        <w:rPr>
          <w:bCs/>
          <w:sz w:val="24"/>
        </w:rPr>
      </w:pPr>
      <w:r w:rsidRPr="00F91A49">
        <w:rPr>
          <w:bCs/>
          <w:color w:val="FF0000"/>
          <w:sz w:val="24"/>
        </w:rPr>
        <w:tab/>
      </w:r>
      <w:r w:rsidR="00B06A25" w:rsidRPr="009A5650">
        <w:rPr>
          <w:bCs/>
          <w:sz w:val="24"/>
        </w:rPr>
        <w:t>Strona dochodowa budżetu za 20</w:t>
      </w:r>
      <w:r w:rsidR="004E114E" w:rsidRPr="009A5650">
        <w:rPr>
          <w:bCs/>
          <w:sz w:val="24"/>
        </w:rPr>
        <w:t>2</w:t>
      </w:r>
      <w:r w:rsidR="009A5650" w:rsidRPr="009A5650">
        <w:rPr>
          <w:bCs/>
          <w:sz w:val="24"/>
        </w:rPr>
        <w:t>4</w:t>
      </w:r>
      <w:r w:rsidR="00B06A25" w:rsidRPr="009A5650">
        <w:rPr>
          <w:bCs/>
          <w:sz w:val="24"/>
        </w:rPr>
        <w:t xml:space="preserve"> rok została wykonana w </w:t>
      </w:r>
      <w:r w:rsidR="009A5650" w:rsidRPr="009A5650">
        <w:rPr>
          <w:bCs/>
          <w:sz w:val="24"/>
        </w:rPr>
        <w:t>98,</w:t>
      </w:r>
      <w:r w:rsidR="001373A5">
        <w:rPr>
          <w:bCs/>
          <w:sz w:val="24"/>
        </w:rPr>
        <w:t>39</w:t>
      </w:r>
      <w:r w:rsidR="00B06A25" w:rsidRPr="009A5650">
        <w:rPr>
          <w:bCs/>
          <w:sz w:val="24"/>
        </w:rPr>
        <w:t xml:space="preserve"> % tj. w kwocie</w:t>
      </w:r>
      <w:r w:rsidR="00654E35" w:rsidRPr="009A5650">
        <w:rPr>
          <w:bCs/>
          <w:sz w:val="24"/>
        </w:rPr>
        <w:t xml:space="preserve"> </w:t>
      </w:r>
      <w:r w:rsidR="00E4248D" w:rsidRPr="009A5650">
        <w:rPr>
          <w:bCs/>
          <w:sz w:val="24"/>
        </w:rPr>
        <w:br/>
      </w:r>
      <w:r w:rsidR="009A5650" w:rsidRPr="009A5650">
        <w:rPr>
          <w:bCs/>
          <w:sz w:val="24"/>
        </w:rPr>
        <w:t>202</w:t>
      </w:r>
      <w:r w:rsidR="001373A5">
        <w:rPr>
          <w:bCs/>
          <w:sz w:val="24"/>
        </w:rPr>
        <w:t> 751 033,55</w:t>
      </w:r>
      <w:r w:rsidR="00654E35" w:rsidRPr="009A5650">
        <w:rPr>
          <w:bCs/>
          <w:sz w:val="24"/>
        </w:rPr>
        <w:t xml:space="preserve"> zł</w:t>
      </w:r>
      <w:r w:rsidR="00B06A25" w:rsidRPr="009A5650">
        <w:rPr>
          <w:bCs/>
          <w:sz w:val="24"/>
        </w:rPr>
        <w:t xml:space="preserve"> na plan roczny</w:t>
      </w:r>
      <w:r w:rsidR="00654E35" w:rsidRPr="009A5650">
        <w:rPr>
          <w:bCs/>
          <w:sz w:val="24"/>
        </w:rPr>
        <w:t xml:space="preserve"> </w:t>
      </w:r>
      <w:r w:rsidR="009A5650" w:rsidRPr="009A5650">
        <w:rPr>
          <w:bCs/>
          <w:sz w:val="24"/>
        </w:rPr>
        <w:t>206 076 543,28</w:t>
      </w:r>
      <w:r w:rsidR="00B522F7" w:rsidRPr="009A5650">
        <w:rPr>
          <w:bCs/>
          <w:sz w:val="24"/>
        </w:rPr>
        <w:t xml:space="preserve"> </w:t>
      </w:r>
      <w:r w:rsidR="00654E35" w:rsidRPr="009A5650">
        <w:rPr>
          <w:bCs/>
          <w:sz w:val="24"/>
        </w:rPr>
        <w:t>zł</w:t>
      </w:r>
      <w:r w:rsidR="00B06A25" w:rsidRPr="009A5650">
        <w:rPr>
          <w:bCs/>
          <w:sz w:val="24"/>
        </w:rPr>
        <w:t>.</w:t>
      </w:r>
    </w:p>
    <w:p w14:paraId="50D076F9" w14:textId="5ED7DF12" w:rsidR="00B06A25" w:rsidRPr="009A5650" w:rsidRDefault="00B06A25" w:rsidP="00DC2FB8">
      <w:pPr>
        <w:pStyle w:val="Tekstpodstawowy"/>
        <w:spacing w:line="360" w:lineRule="auto"/>
        <w:ind w:firstLine="708"/>
        <w:jc w:val="both"/>
        <w:rPr>
          <w:bCs/>
          <w:sz w:val="24"/>
        </w:rPr>
      </w:pPr>
      <w:r w:rsidRPr="009A5650">
        <w:rPr>
          <w:bCs/>
          <w:sz w:val="24"/>
        </w:rPr>
        <w:t>Z tabeli</w:t>
      </w:r>
      <w:r w:rsidR="00445ACA" w:rsidRPr="009A5650">
        <w:rPr>
          <w:bCs/>
          <w:sz w:val="24"/>
        </w:rPr>
        <w:t xml:space="preserve"> 1</w:t>
      </w:r>
      <w:r w:rsidR="00BF638C" w:rsidRPr="009A5650">
        <w:rPr>
          <w:bCs/>
          <w:sz w:val="24"/>
        </w:rPr>
        <w:t xml:space="preserve"> (załącznik Nr 1)</w:t>
      </w:r>
      <w:r w:rsidRPr="009A5650">
        <w:rPr>
          <w:bCs/>
          <w:sz w:val="24"/>
        </w:rPr>
        <w:t xml:space="preserve"> wynika, że dochody bieżące w 20</w:t>
      </w:r>
      <w:r w:rsidR="004E114E" w:rsidRPr="009A5650">
        <w:rPr>
          <w:bCs/>
          <w:sz w:val="24"/>
        </w:rPr>
        <w:t>2</w:t>
      </w:r>
      <w:r w:rsidR="009A5650" w:rsidRPr="009A5650">
        <w:rPr>
          <w:bCs/>
          <w:sz w:val="24"/>
        </w:rPr>
        <w:t>4</w:t>
      </w:r>
      <w:r w:rsidRPr="009A5650">
        <w:rPr>
          <w:bCs/>
          <w:sz w:val="24"/>
        </w:rPr>
        <w:t xml:space="preserve"> roku zostały zrealizowane </w:t>
      </w:r>
      <w:r w:rsidRPr="009A5650">
        <w:rPr>
          <w:bCs/>
          <w:sz w:val="24"/>
        </w:rPr>
        <w:br/>
        <w:t xml:space="preserve">w </w:t>
      </w:r>
      <w:r w:rsidR="009A5650" w:rsidRPr="009A5650">
        <w:rPr>
          <w:bCs/>
          <w:sz w:val="24"/>
        </w:rPr>
        <w:t>98,39</w:t>
      </w:r>
      <w:r w:rsidRPr="009A5650">
        <w:rPr>
          <w:bCs/>
          <w:sz w:val="24"/>
        </w:rPr>
        <w:t xml:space="preserve">%, natomiast dochody majątkowe zostały zrealizowane w </w:t>
      </w:r>
      <w:r w:rsidR="009A5650" w:rsidRPr="009A5650">
        <w:rPr>
          <w:bCs/>
          <w:sz w:val="24"/>
        </w:rPr>
        <w:t>98,</w:t>
      </w:r>
      <w:r w:rsidR="001373A5">
        <w:rPr>
          <w:bCs/>
          <w:sz w:val="24"/>
        </w:rPr>
        <w:t>36</w:t>
      </w:r>
      <w:r w:rsidRPr="009A5650">
        <w:rPr>
          <w:bCs/>
          <w:sz w:val="24"/>
        </w:rPr>
        <w:t xml:space="preserve"> %. </w:t>
      </w:r>
    </w:p>
    <w:p w14:paraId="687104B3" w14:textId="77777777" w:rsidR="00B06A25" w:rsidRPr="009A5650" w:rsidRDefault="00B06A25" w:rsidP="00DC2FB8">
      <w:pPr>
        <w:pStyle w:val="Tekstpodstawowy"/>
        <w:spacing w:line="360" w:lineRule="auto"/>
        <w:jc w:val="both"/>
        <w:rPr>
          <w:bCs/>
          <w:sz w:val="24"/>
        </w:rPr>
      </w:pPr>
      <w:r w:rsidRPr="009A5650">
        <w:rPr>
          <w:bCs/>
          <w:sz w:val="24"/>
        </w:rPr>
        <w:t xml:space="preserve">Realizacja dochodów z tytułu podatków i opłat pobieranych przez gminę jest zadowalająca. </w:t>
      </w:r>
    </w:p>
    <w:p w14:paraId="52CE237D" w14:textId="1FCE35E7" w:rsidR="004B20C4" w:rsidRPr="009A5650" w:rsidRDefault="00E75907" w:rsidP="00DC2FB8">
      <w:pPr>
        <w:spacing w:line="360" w:lineRule="auto"/>
        <w:jc w:val="both"/>
      </w:pPr>
      <w:r w:rsidRPr="009A5650">
        <w:t xml:space="preserve">Dochody w dziale 756 zostały zrealizowane w </w:t>
      </w:r>
      <w:r w:rsidR="009A5650" w:rsidRPr="009A5650">
        <w:t>98,31</w:t>
      </w:r>
      <w:r w:rsidR="004B20C4" w:rsidRPr="009A5650">
        <w:t>%</w:t>
      </w:r>
      <w:r w:rsidR="00E4248D" w:rsidRPr="009A5650">
        <w:t>.</w:t>
      </w:r>
    </w:p>
    <w:p w14:paraId="493451CB" w14:textId="439CC46A" w:rsidR="00E75907" w:rsidRPr="00F741E1" w:rsidRDefault="004B20C4" w:rsidP="00DC2FB8">
      <w:pPr>
        <w:spacing w:line="360" w:lineRule="auto"/>
        <w:jc w:val="both"/>
      </w:pPr>
      <w:r w:rsidRPr="00F741E1">
        <w:t>D</w:t>
      </w:r>
      <w:r w:rsidR="00E75907" w:rsidRPr="00F741E1">
        <w:t>ochody z tytułu podatków i</w:t>
      </w:r>
      <w:r w:rsidR="00362764" w:rsidRPr="00F741E1">
        <w:t xml:space="preserve"> opłat od osób fizycznych w </w:t>
      </w:r>
      <w:r w:rsidR="009A5650" w:rsidRPr="00F741E1">
        <w:t>92,71</w:t>
      </w:r>
      <w:r w:rsidR="00E75907" w:rsidRPr="00F741E1">
        <w:t xml:space="preserve"> %, a od osób prawnych w </w:t>
      </w:r>
      <w:r w:rsidR="00676AAC" w:rsidRPr="00F741E1">
        <w:t>98,</w:t>
      </w:r>
      <w:r w:rsidR="009A5650" w:rsidRPr="00F741E1">
        <w:t>14</w:t>
      </w:r>
      <w:r w:rsidR="00E75907" w:rsidRPr="00F741E1">
        <w:t>%.</w:t>
      </w:r>
    </w:p>
    <w:p w14:paraId="7ECBC635" w14:textId="77777777" w:rsidR="00D41A89" w:rsidRDefault="00D41A89" w:rsidP="00DC2FB8">
      <w:pPr>
        <w:spacing w:line="360" w:lineRule="auto"/>
        <w:jc w:val="both"/>
      </w:pPr>
    </w:p>
    <w:p w14:paraId="7732BB59" w14:textId="6641A109" w:rsidR="009A2357" w:rsidRDefault="00E75907" w:rsidP="00DC2FB8">
      <w:pPr>
        <w:spacing w:line="360" w:lineRule="auto"/>
        <w:jc w:val="both"/>
      </w:pPr>
      <w:r w:rsidRPr="001B33B3">
        <w:lastRenderedPageBreak/>
        <w:t xml:space="preserve">Wpływy z opłaty za odbiór odpadów komunalnych </w:t>
      </w:r>
      <w:r w:rsidR="007F762C" w:rsidRPr="001B33B3">
        <w:t>w 20</w:t>
      </w:r>
      <w:r w:rsidR="004E114E" w:rsidRPr="001B33B3">
        <w:t>2</w:t>
      </w:r>
      <w:r w:rsidR="00F741E1" w:rsidRPr="001B33B3">
        <w:t>4</w:t>
      </w:r>
      <w:r w:rsidR="007F762C" w:rsidRPr="001B33B3">
        <w:t xml:space="preserve"> r. </w:t>
      </w:r>
      <w:r w:rsidRPr="001B33B3">
        <w:t xml:space="preserve">zostały zrealizowane w </w:t>
      </w:r>
      <w:r w:rsidR="002E14F3" w:rsidRPr="001B33B3">
        <w:t xml:space="preserve">kwocie </w:t>
      </w:r>
      <w:r w:rsidR="001B33B3" w:rsidRPr="001B33B3">
        <w:t>6 793 860,51</w:t>
      </w:r>
      <w:r w:rsidR="009A2357" w:rsidRPr="001B33B3">
        <w:t xml:space="preserve"> złotych, z czego </w:t>
      </w:r>
      <w:r w:rsidR="00EB2AB7" w:rsidRPr="001B33B3">
        <w:t xml:space="preserve">kwota w wysokości </w:t>
      </w:r>
      <w:r w:rsidR="001B33B3" w:rsidRPr="001B33B3">
        <w:t>6 711 491,66</w:t>
      </w:r>
      <w:r w:rsidR="009A2357" w:rsidRPr="001B33B3">
        <w:t xml:space="preserve"> złotych dotyczy należności za 20</w:t>
      </w:r>
      <w:r w:rsidR="007E030A" w:rsidRPr="001B33B3">
        <w:t>2</w:t>
      </w:r>
      <w:r w:rsidR="00F741E1" w:rsidRPr="001B33B3">
        <w:t>4</w:t>
      </w:r>
      <w:r w:rsidR="009A2357" w:rsidRPr="001B33B3">
        <w:t xml:space="preserve"> r.</w:t>
      </w:r>
      <w:r w:rsidR="00DC2FB8" w:rsidRPr="001B33B3">
        <w:t xml:space="preserve"> </w:t>
      </w:r>
    </w:p>
    <w:p w14:paraId="48CE84AE" w14:textId="77777777" w:rsidR="00D41A89" w:rsidRDefault="00D41A89" w:rsidP="00DC2FB8">
      <w:pPr>
        <w:spacing w:line="360" w:lineRule="auto"/>
        <w:jc w:val="both"/>
      </w:pPr>
    </w:p>
    <w:p w14:paraId="2C3AB6FF" w14:textId="57CF0BA2" w:rsidR="006527CB" w:rsidRDefault="00D606C0" w:rsidP="00DC2FB8">
      <w:pPr>
        <w:spacing w:line="360" w:lineRule="auto"/>
        <w:jc w:val="both"/>
      </w:pPr>
      <w:r>
        <w:t>Stan należności wymagalnych na dzień 31 grudnia 2024 r. wynosi 13 814 046,77 złotych i jest wyższy od stanu tych należności na dzień 31 grudnia 2023 r. o 301 912,92 złotych. Gmina podejmowała czynności zmierzające do ich wyegzekwowania, kierowała do dłużników upomnienia</w:t>
      </w:r>
      <w:r w:rsidR="0020599B">
        <w:t>,</w:t>
      </w:r>
      <w:r>
        <w:t xml:space="preserve"> wezwania do zapłaty. </w:t>
      </w:r>
      <w:r w:rsidR="006527CB">
        <w:t>Największy wzrost należności wymagalnych zaewidencjonowano w dziale 855 – Rodzina, należności te dotyczą dłużników alimentacyjnych i są monitorowane.</w:t>
      </w:r>
    </w:p>
    <w:p w14:paraId="07D8A620" w14:textId="2C7C0101" w:rsidR="007C4B7D" w:rsidRDefault="007C4B7D" w:rsidP="00DC2FB8">
      <w:pPr>
        <w:spacing w:line="360" w:lineRule="auto"/>
        <w:jc w:val="both"/>
      </w:pPr>
      <w:r>
        <w:t>We wszystkich przypadkach występowania tych zaległości prowadzona jest na bieżąco egzekucja przez komorników sądowych.</w:t>
      </w:r>
    </w:p>
    <w:p w14:paraId="63A499A0" w14:textId="191A2A61" w:rsidR="00D606C0" w:rsidRDefault="006527CB" w:rsidP="00DC2FB8">
      <w:pPr>
        <w:spacing w:line="360" w:lineRule="auto"/>
        <w:jc w:val="both"/>
      </w:pPr>
      <w:r>
        <w:t xml:space="preserve">Należności te stanowią 58,41% wszystkich należności wymagalnych na dzień 31 grudnia 2024 r.  </w:t>
      </w:r>
    </w:p>
    <w:p w14:paraId="228EAE16" w14:textId="12CC39F3" w:rsidR="007C4B7D" w:rsidRDefault="007C4B7D" w:rsidP="00DC2FB8">
      <w:pPr>
        <w:spacing w:line="360" w:lineRule="auto"/>
        <w:jc w:val="both"/>
      </w:pPr>
      <w:r>
        <w:t>Wzrost należności wymagalnych odnotowano również w dziale 700 – Gospodarka mieszkaniowa, gdzie ewidencjonowane są rozliczenia z tytułu najmu gminnych lokali mieszkalnych.</w:t>
      </w:r>
    </w:p>
    <w:p w14:paraId="54A35475" w14:textId="0E279F78" w:rsidR="007C4B7D" w:rsidRDefault="007C4B7D" w:rsidP="00DC2FB8">
      <w:pPr>
        <w:spacing w:line="360" w:lineRule="auto"/>
        <w:jc w:val="both"/>
      </w:pPr>
      <w:r>
        <w:t xml:space="preserve">W odniesieniu do tych zaległości </w:t>
      </w:r>
      <w:r w:rsidR="00D41A89">
        <w:t xml:space="preserve">również podejmowane są czynności, mające na celu zredukowanie istniejącego zadłużenia. </w:t>
      </w:r>
    </w:p>
    <w:p w14:paraId="7FE7C2A4" w14:textId="77777777" w:rsidR="00D41A89" w:rsidRPr="001B33B3" w:rsidRDefault="00D41A89" w:rsidP="00DC2FB8">
      <w:pPr>
        <w:spacing w:line="360" w:lineRule="auto"/>
        <w:jc w:val="both"/>
      </w:pPr>
    </w:p>
    <w:p w14:paraId="704A4708" w14:textId="29279C58" w:rsidR="009B26C3" w:rsidRDefault="009B26C3" w:rsidP="00DC2FB8">
      <w:pPr>
        <w:spacing w:line="360" w:lineRule="auto"/>
        <w:jc w:val="both"/>
      </w:pPr>
      <w:r w:rsidRPr="00F91A49">
        <w:t xml:space="preserve">Gmina </w:t>
      </w:r>
      <w:r w:rsidR="007F0CCD" w:rsidRPr="00F91A49">
        <w:t xml:space="preserve">Końskie </w:t>
      </w:r>
      <w:r w:rsidRPr="00F91A49">
        <w:t>w 20</w:t>
      </w:r>
      <w:r w:rsidR="00C52DF3" w:rsidRPr="00F91A49">
        <w:t>2</w:t>
      </w:r>
      <w:r w:rsidR="00F91A49" w:rsidRPr="00F91A49">
        <w:t>4</w:t>
      </w:r>
      <w:r w:rsidRPr="00F91A49">
        <w:t xml:space="preserve"> r. realizowała zadania własne</w:t>
      </w:r>
      <w:r w:rsidR="0029591A" w:rsidRPr="00F91A49">
        <w:t>, zadania zlecone, zadania z zakresu administracji rządowej na podstawie porozumień z organami administracji rządowej oraz zadania realizowane na podstawie porozumień mi</w:t>
      </w:r>
      <w:r w:rsidR="007F0CCD" w:rsidRPr="00F91A49">
        <w:t>ę</w:t>
      </w:r>
      <w:r w:rsidR="0029591A" w:rsidRPr="00F91A49">
        <w:t>dzy jednostkami samorządu terytorialnego.</w:t>
      </w:r>
    </w:p>
    <w:p w14:paraId="509B05FD" w14:textId="77777777" w:rsidR="00D41A89" w:rsidRPr="00F91A49" w:rsidRDefault="00D41A89" w:rsidP="00DC2FB8">
      <w:pPr>
        <w:spacing w:line="360" w:lineRule="auto"/>
        <w:jc w:val="both"/>
      </w:pPr>
    </w:p>
    <w:p w14:paraId="6C93E7ED" w14:textId="410EF0F6" w:rsidR="009B26C3" w:rsidRPr="00F91A49" w:rsidRDefault="009B26C3" w:rsidP="00DC2FB8">
      <w:pPr>
        <w:spacing w:line="360" w:lineRule="auto"/>
        <w:jc w:val="both"/>
      </w:pPr>
      <w:r w:rsidRPr="00F91A49">
        <w:t>Dochody i wydatki związane z realizacją zadań z zakresu administracji rządowej i innych zadań zleconych odrębnymi ustawami w 20</w:t>
      </w:r>
      <w:r w:rsidR="00E1025D" w:rsidRPr="00F91A49">
        <w:t>2</w:t>
      </w:r>
      <w:r w:rsidR="00F91A49" w:rsidRPr="00F91A49">
        <w:t>4</w:t>
      </w:r>
      <w:r w:rsidRPr="00F91A49">
        <w:t xml:space="preserve"> r. przedstawiają poniższe tabele:</w:t>
      </w:r>
    </w:p>
    <w:p w14:paraId="01357034" w14:textId="73AEB9E1" w:rsidR="009B26C3" w:rsidRPr="00F91A49" w:rsidRDefault="009B26C3" w:rsidP="0015456D">
      <w:pPr>
        <w:numPr>
          <w:ilvl w:val="0"/>
          <w:numId w:val="4"/>
        </w:numPr>
        <w:spacing w:line="360" w:lineRule="auto"/>
        <w:jc w:val="both"/>
      </w:pPr>
      <w:r w:rsidRPr="00F91A49">
        <w:t xml:space="preserve">Tabela </w:t>
      </w:r>
      <w:r w:rsidR="00DF5FFC" w:rsidRPr="00F91A49">
        <w:t xml:space="preserve">3 </w:t>
      </w:r>
      <w:r w:rsidRPr="00F91A49">
        <w:t>– Dochody,</w:t>
      </w:r>
    </w:p>
    <w:p w14:paraId="7A1E2D2A" w14:textId="77777777" w:rsidR="009B26C3" w:rsidRDefault="00E0348C" w:rsidP="0015456D">
      <w:pPr>
        <w:numPr>
          <w:ilvl w:val="0"/>
          <w:numId w:val="4"/>
        </w:numPr>
        <w:spacing w:line="360" w:lineRule="auto"/>
        <w:jc w:val="both"/>
      </w:pPr>
      <w:r w:rsidRPr="00F91A49">
        <w:t>Tabela 4</w:t>
      </w:r>
      <w:r w:rsidR="009B26C3" w:rsidRPr="00F91A49">
        <w:t xml:space="preserve"> – Wydatki.</w:t>
      </w:r>
    </w:p>
    <w:p w14:paraId="66E8465B" w14:textId="77777777" w:rsidR="009907B0" w:rsidRDefault="009907B0" w:rsidP="009907B0">
      <w:pPr>
        <w:spacing w:line="360" w:lineRule="auto"/>
        <w:jc w:val="both"/>
      </w:pPr>
    </w:p>
    <w:p w14:paraId="67B003C8" w14:textId="77777777" w:rsidR="009907B0" w:rsidRDefault="009907B0" w:rsidP="009907B0">
      <w:pPr>
        <w:spacing w:line="360" w:lineRule="auto"/>
        <w:jc w:val="both"/>
      </w:pPr>
    </w:p>
    <w:p w14:paraId="6E90EFCE" w14:textId="77777777" w:rsidR="009907B0" w:rsidRDefault="009907B0" w:rsidP="009907B0">
      <w:pPr>
        <w:spacing w:line="360" w:lineRule="auto"/>
        <w:jc w:val="both"/>
      </w:pPr>
    </w:p>
    <w:p w14:paraId="1B9F5AAE" w14:textId="77777777" w:rsidR="009907B0" w:rsidRDefault="009907B0" w:rsidP="009907B0">
      <w:pPr>
        <w:spacing w:line="360" w:lineRule="auto"/>
        <w:jc w:val="both"/>
      </w:pPr>
    </w:p>
    <w:p w14:paraId="36251E9E" w14:textId="77777777" w:rsidR="009907B0" w:rsidRDefault="009907B0" w:rsidP="009907B0">
      <w:pPr>
        <w:spacing w:line="360" w:lineRule="auto"/>
        <w:jc w:val="both"/>
      </w:pPr>
    </w:p>
    <w:p w14:paraId="2EDDB846" w14:textId="77777777" w:rsidR="009907B0" w:rsidRDefault="009907B0" w:rsidP="009907B0">
      <w:pPr>
        <w:spacing w:line="360" w:lineRule="auto"/>
        <w:jc w:val="both"/>
      </w:pPr>
    </w:p>
    <w:p w14:paraId="2D6F26FE" w14:textId="77777777" w:rsidR="009907B0" w:rsidRDefault="009907B0" w:rsidP="009907B0">
      <w:pPr>
        <w:spacing w:line="360" w:lineRule="auto"/>
        <w:jc w:val="both"/>
      </w:pPr>
    </w:p>
    <w:p w14:paraId="1CCACE4F" w14:textId="77777777" w:rsidR="009907B0" w:rsidRDefault="009907B0" w:rsidP="009907B0">
      <w:pPr>
        <w:spacing w:line="360" w:lineRule="auto"/>
        <w:jc w:val="both"/>
      </w:pPr>
    </w:p>
    <w:p w14:paraId="225AA706" w14:textId="77777777" w:rsidR="009907B0" w:rsidRDefault="009907B0" w:rsidP="009907B0">
      <w:pPr>
        <w:spacing w:line="360" w:lineRule="auto"/>
        <w:jc w:val="both"/>
      </w:pPr>
    </w:p>
    <w:p w14:paraId="78A594C1" w14:textId="77777777" w:rsidR="009907B0" w:rsidRDefault="009907B0" w:rsidP="009907B0">
      <w:pPr>
        <w:spacing w:line="360" w:lineRule="auto"/>
        <w:jc w:val="both"/>
      </w:pPr>
    </w:p>
    <w:p w14:paraId="13F1E402" w14:textId="77777777" w:rsidR="009907B0" w:rsidRDefault="009907B0" w:rsidP="009907B0">
      <w:pPr>
        <w:spacing w:line="360" w:lineRule="auto"/>
        <w:jc w:val="both"/>
      </w:pPr>
    </w:p>
    <w:p w14:paraId="72B79FE3" w14:textId="77777777" w:rsidR="00B06A25" w:rsidRPr="00F91A49" w:rsidRDefault="009B26C3">
      <w:pPr>
        <w:rPr>
          <w:b/>
        </w:rPr>
      </w:pPr>
      <w:r w:rsidRPr="00F91A49">
        <w:rPr>
          <w:b/>
        </w:rPr>
        <w:lastRenderedPageBreak/>
        <w:t xml:space="preserve">Tabela </w:t>
      </w:r>
      <w:r w:rsidR="00DF5FFC" w:rsidRPr="00F91A49">
        <w:rPr>
          <w:b/>
        </w:rPr>
        <w:t>3</w:t>
      </w:r>
      <w:r w:rsidRPr="00F91A49">
        <w:rPr>
          <w:b/>
        </w:rPr>
        <w:t xml:space="preserve"> - </w:t>
      </w:r>
      <w:r w:rsidR="00123633" w:rsidRPr="00F91A49">
        <w:rPr>
          <w:b/>
        </w:rPr>
        <w:t>Dochody</w:t>
      </w:r>
    </w:p>
    <w:p w14:paraId="097DC7F8" w14:textId="77777777" w:rsidR="00B06A25" w:rsidRPr="00F91A49" w:rsidRDefault="00B06A25">
      <w:pPr>
        <w:rPr>
          <w:color w:val="FF0000"/>
        </w:rPr>
      </w:pPr>
    </w:p>
    <w:tbl>
      <w:tblPr>
        <w:tblW w:w="83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4"/>
        <w:gridCol w:w="1701"/>
        <w:gridCol w:w="1485"/>
        <w:gridCol w:w="1559"/>
        <w:gridCol w:w="1523"/>
        <w:gridCol w:w="967"/>
        <w:gridCol w:w="16"/>
      </w:tblGrid>
      <w:tr w:rsidR="00F91A49" w:rsidRPr="00F91A49" w14:paraId="4EE3454F" w14:textId="77777777" w:rsidTr="00CD599D">
        <w:trPr>
          <w:gridAfter w:val="1"/>
          <w:wAfter w:w="16" w:type="dxa"/>
          <w:trHeight w:val="284"/>
          <w:jc w:val="center"/>
        </w:trPr>
        <w:tc>
          <w:tcPr>
            <w:tcW w:w="1134" w:type="dxa"/>
            <w:vMerge w:val="restart"/>
            <w:shd w:val="clear" w:color="auto" w:fill="FFFF00"/>
            <w:vAlign w:val="center"/>
          </w:tcPr>
          <w:p w14:paraId="396D3C5A" w14:textId="77777777" w:rsidR="00B06A25" w:rsidRPr="00F91A49" w:rsidRDefault="00B06A25" w:rsidP="008738BD">
            <w:pPr>
              <w:ind w:right="-250"/>
              <w:jc w:val="center"/>
              <w:rPr>
                <w:b/>
              </w:rPr>
            </w:pPr>
            <w:r w:rsidRPr="00F91A49">
              <w:rPr>
                <w:b/>
              </w:rPr>
              <w:t>Dział</w:t>
            </w:r>
          </w:p>
        </w:tc>
        <w:tc>
          <w:tcPr>
            <w:tcW w:w="1701" w:type="dxa"/>
            <w:vMerge w:val="restart"/>
            <w:shd w:val="clear" w:color="auto" w:fill="FFFF00"/>
            <w:vAlign w:val="center"/>
          </w:tcPr>
          <w:p w14:paraId="2EB11892" w14:textId="77777777" w:rsidR="00B06A25" w:rsidRPr="00F91A49" w:rsidRDefault="00B06A25" w:rsidP="009B3F10">
            <w:pPr>
              <w:jc w:val="center"/>
              <w:rPr>
                <w:b/>
              </w:rPr>
            </w:pPr>
            <w:r w:rsidRPr="00F91A49">
              <w:rPr>
                <w:b/>
              </w:rPr>
              <w:t>Rozdział</w:t>
            </w:r>
          </w:p>
        </w:tc>
        <w:tc>
          <w:tcPr>
            <w:tcW w:w="1485" w:type="dxa"/>
            <w:vMerge w:val="restart"/>
            <w:shd w:val="clear" w:color="auto" w:fill="FFFF00"/>
            <w:vAlign w:val="center"/>
          </w:tcPr>
          <w:p w14:paraId="5B0864A4" w14:textId="77777777" w:rsidR="00B06A25" w:rsidRPr="00F91A49" w:rsidRDefault="00B06A25" w:rsidP="009B3F10">
            <w:pPr>
              <w:jc w:val="center"/>
              <w:rPr>
                <w:b/>
              </w:rPr>
            </w:pPr>
            <w:r w:rsidRPr="00F91A49">
              <w:rPr>
                <w:b/>
              </w:rPr>
              <w:t>§</w:t>
            </w:r>
          </w:p>
        </w:tc>
        <w:tc>
          <w:tcPr>
            <w:tcW w:w="4049" w:type="dxa"/>
            <w:gridSpan w:val="3"/>
            <w:vMerge w:val="restart"/>
            <w:shd w:val="clear" w:color="auto" w:fill="FFFF00"/>
            <w:vAlign w:val="center"/>
          </w:tcPr>
          <w:p w14:paraId="6C09CBFB" w14:textId="77777777" w:rsidR="00B06A25" w:rsidRPr="00F91A49" w:rsidRDefault="00B06A25" w:rsidP="00CD599D">
            <w:pPr>
              <w:jc w:val="center"/>
              <w:rPr>
                <w:b/>
              </w:rPr>
            </w:pPr>
            <w:r w:rsidRPr="00F91A49">
              <w:rPr>
                <w:b/>
              </w:rPr>
              <w:t>Dotacje ogółem</w:t>
            </w:r>
          </w:p>
        </w:tc>
      </w:tr>
      <w:tr w:rsidR="00F91A49" w:rsidRPr="00F91A49" w14:paraId="14205CA0" w14:textId="77777777" w:rsidTr="00CD599D">
        <w:trPr>
          <w:gridAfter w:val="1"/>
          <w:wAfter w:w="16" w:type="dxa"/>
          <w:trHeight w:val="322"/>
          <w:jc w:val="center"/>
        </w:trPr>
        <w:tc>
          <w:tcPr>
            <w:tcW w:w="1134" w:type="dxa"/>
            <w:vMerge/>
            <w:shd w:val="clear" w:color="auto" w:fill="FFFF00"/>
            <w:vAlign w:val="center"/>
          </w:tcPr>
          <w:p w14:paraId="7FE6BB8A" w14:textId="77777777" w:rsidR="00B06A25" w:rsidRPr="00F91A49" w:rsidRDefault="00B06A25" w:rsidP="009B3F10">
            <w:pPr>
              <w:jc w:val="center"/>
              <w:rPr>
                <w:b/>
                <w:sz w:val="28"/>
                <w:szCs w:val="28"/>
              </w:rPr>
            </w:pPr>
          </w:p>
        </w:tc>
        <w:tc>
          <w:tcPr>
            <w:tcW w:w="1701" w:type="dxa"/>
            <w:vMerge/>
            <w:shd w:val="clear" w:color="auto" w:fill="FFFF00"/>
            <w:vAlign w:val="center"/>
          </w:tcPr>
          <w:p w14:paraId="51B5A726" w14:textId="77777777" w:rsidR="00B06A25" w:rsidRPr="00F91A49" w:rsidRDefault="00B06A25" w:rsidP="009B3F10">
            <w:pPr>
              <w:jc w:val="center"/>
              <w:rPr>
                <w:b/>
                <w:sz w:val="28"/>
                <w:szCs w:val="28"/>
              </w:rPr>
            </w:pPr>
          </w:p>
        </w:tc>
        <w:tc>
          <w:tcPr>
            <w:tcW w:w="1485" w:type="dxa"/>
            <w:vMerge/>
            <w:shd w:val="clear" w:color="auto" w:fill="FFFF00"/>
            <w:vAlign w:val="center"/>
          </w:tcPr>
          <w:p w14:paraId="40DA4D1F" w14:textId="77777777" w:rsidR="00B06A25" w:rsidRPr="00F91A49" w:rsidRDefault="00B06A25" w:rsidP="009B3F10">
            <w:pPr>
              <w:jc w:val="center"/>
              <w:rPr>
                <w:b/>
                <w:sz w:val="28"/>
                <w:szCs w:val="28"/>
              </w:rPr>
            </w:pPr>
          </w:p>
        </w:tc>
        <w:tc>
          <w:tcPr>
            <w:tcW w:w="4049" w:type="dxa"/>
            <w:gridSpan w:val="3"/>
            <w:vMerge/>
            <w:shd w:val="clear" w:color="auto" w:fill="FFFF00"/>
            <w:vAlign w:val="center"/>
          </w:tcPr>
          <w:p w14:paraId="11CD82D2" w14:textId="77777777" w:rsidR="00B06A25" w:rsidRPr="00F91A49" w:rsidRDefault="00B06A25" w:rsidP="009B3F10">
            <w:pPr>
              <w:jc w:val="center"/>
              <w:rPr>
                <w:b/>
                <w:sz w:val="28"/>
                <w:szCs w:val="28"/>
              </w:rPr>
            </w:pPr>
          </w:p>
        </w:tc>
      </w:tr>
      <w:tr w:rsidR="00F91A49" w:rsidRPr="00F91A49" w14:paraId="389238DF" w14:textId="77777777" w:rsidTr="006527CB">
        <w:trPr>
          <w:gridAfter w:val="1"/>
          <w:wAfter w:w="16" w:type="dxa"/>
          <w:trHeight w:val="322"/>
          <w:jc w:val="center"/>
        </w:trPr>
        <w:tc>
          <w:tcPr>
            <w:tcW w:w="1134" w:type="dxa"/>
            <w:vMerge/>
            <w:shd w:val="clear" w:color="auto" w:fill="FFFF00"/>
            <w:vAlign w:val="center"/>
          </w:tcPr>
          <w:p w14:paraId="388E31A7" w14:textId="77777777" w:rsidR="00B06A25" w:rsidRPr="00F91A49" w:rsidRDefault="00B06A25" w:rsidP="009B3F10">
            <w:pPr>
              <w:jc w:val="center"/>
              <w:rPr>
                <w:sz w:val="28"/>
                <w:szCs w:val="28"/>
              </w:rPr>
            </w:pPr>
          </w:p>
        </w:tc>
        <w:tc>
          <w:tcPr>
            <w:tcW w:w="1701" w:type="dxa"/>
            <w:vMerge/>
            <w:shd w:val="clear" w:color="auto" w:fill="FFFF00"/>
            <w:vAlign w:val="center"/>
          </w:tcPr>
          <w:p w14:paraId="4213B11B" w14:textId="77777777" w:rsidR="00B06A25" w:rsidRPr="00F91A49" w:rsidRDefault="00B06A25" w:rsidP="009B3F10">
            <w:pPr>
              <w:jc w:val="center"/>
              <w:rPr>
                <w:sz w:val="28"/>
                <w:szCs w:val="28"/>
              </w:rPr>
            </w:pPr>
          </w:p>
        </w:tc>
        <w:tc>
          <w:tcPr>
            <w:tcW w:w="1485" w:type="dxa"/>
            <w:vMerge/>
            <w:shd w:val="clear" w:color="auto" w:fill="FFFF00"/>
            <w:vAlign w:val="center"/>
          </w:tcPr>
          <w:p w14:paraId="087E1FB2" w14:textId="77777777" w:rsidR="00B06A25" w:rsidRPr="00F91A49" w:rsidRDefault="00B06A25" w:rsidP="009B3F10">
            <w:pPr>
              <w:jc w:val="center"/>
              <w:rPr>
                <w:sz w:val="28"/>
                <w:szCs w:val="28"/>
              </w:rPr>
            </w:pPr>
          </w:p>
        </w:tc>
        <w:tc>
          <w:tcPr>
            <w:tcW w:w="4049" w:type="dxa"/>
            <w:gridSpan w:val="3"/>
            <w:vMerge/>
            <w:shd w:val="clear" w:color="auto" w:fill="FFFF00"/>
            <w:vAlign w:val="center"/>
          </w:tcPr>
          <w:p w14:paraId="69929CB2" w14:textId="77777777" w:rsidR="00B06A25" w:rsidRPr="00F91A49" w:rsidRDefault="00B06A25" w:rsidP="009B3F10">
            <w:pPr>
              <w:jc w:val="center"/>
              <w:rPr>
                <w:sz w:val="28"/>
                <w:szCs w:val="28"/>
              </w:rPr>
            </w:pPr>
          </w:p>
        </w:tc>
      </w:tr>
      <w:tr w:rsidR="00F91A49" w:rsidRPr="00F91A49" w14:paraId="47971E7C" w14:textId="77777777" w:rsidTr="00CD599D">
        <w:trPr>
          <w:gridAfter w:val="1"/>
          <w:wAfter w:w="16" w:type="dxa"/>
          <w:trHeight w:val="411"/>
          <w:jc w:val="center"/>
        </w:trPr>
        <w:tc>
          <w:tcPr>
            <w:tcW w:w="1134" w:type="dxa"/>
            <w:vMerge/>
            <w:shd w:val="clear" w:color="auto" w:fill="FFFF00"/>
            <w:vAlign w:val="center"/>
          </w:tcPr>
          <w:p w14:paraId="5C9CA58A" w14:textId="77777777" w:rsidR="00B06A25" w:rsidRPr="00F91A49" w:rsidRDefault="00B06A25" w:rsidP="009B3F10">
            <w:pPr>
              <w:jc w:val="center"/>
              <w:rPr>
                <w:sz w:val="28"/>
                <w:szCs w:val="28"/>
              </w:rPr>
            </w:pPr>
          </w:p>
        </w:tc>
        <w:tc>
          <w:tcPr>
            <w:tcW w:w="1701" w:type="dxa"/>
            <w:vMerge/>
            <w:shd w:val="clear" w:color="auto" w:fill="FFFF00"/>
            <w:vAlign w:val="center"/>
          </w:tcPr>
          <w:p w14:paraId="008799DF" w14:textId="77777777" w:rsidR="00B06A25" w:rsidRPr="00F91A49" w:rsidRDefault="00B06A25" w:rsidP="009B3F10">
            <w:pPr>
              <w:jc w:val="center"/>
              <w:rPr>
                <w:sz w:val="28"/>
                <w:szCs w:val="28"/>
              </w:rPr>
            </w:pPr>
          </w:p>
        </w:tc>
        <w:tc>
          <w:tcPr>
            <w:tcW w:w="1485" w:type="dxa"/>
            <w:vMerge/>
            <w:shd w:val="clear" w:color="auto" w:fill="FFFF00"/>
            <w:vAlign w:val="center"/>
          </w:tcPr>
          <w:p w14:paraId="6D26A15A" w14:textId="77777777" w:rsidR="00B06A25" w:rsidRPr="00F91A49" w:rsidRDefault="00B06A25" w:rsidP="009B3F10">
            <w:pPr>
              <w:jc w:val="center"/>
              <w:rPr>
                <w:sz w:val="28"/>
                <w:szCs w:val="28"/>
              </w:rPr>
            </w:pPr>
          </w:p>
        </w:tc>
        <w:tc>
          <w:tcPr>
            <w:tcW w:w="1559" w:type="dxa"/>
            <w:shd w:val="clear" w:color="auto" w:fill="FFFF00"/>
            <w:vAlign w:val="center"/>
          </w:tcPr>
          <w:p w14:paraId="7E08F360" w14:textId="77777777" w:rsidR="00B06A25" w:rsidRPr="00F91A49" w:rsidRDefault="00B06A25" w:rsidP="009B3F10">
            <w:pPr>
              <w:jc w:val="center"/>
              <w:rPr>
                <w:b/>
                <w:sz w:val="20"/>
                <w:szCs w:val="20"/>
              </w:rPr>
            </w:pPr>
            <w:r w:rsidRPr="00F91A49">
              <w:rPr>
                <w:b/>
                <w:sz w:val="20"/>
                <w:szCs w:val="20"/>
              </w:rPr>
              <w:t>Plan</w:t>
            </w:r>
          </w:p>
        </w:tc>
        <w:tc>
          <w:tcPr>
            <w:tcW w:w="1523" w:type="dxa"/>
            <w:shd w:val="clear" w:color="auto" w:fill="FFFF00"/>
            <w:vAlign w:val="center"/>
          </w:tcPr>
          <w:p w14:paraId="386DB505" w14:textId="4429721A" w:rsidR="00B06A25" w:rsidRPr="00F91A49" w:rsidRDefault="00B06A25" w:rsidP="009B3F10">
            <w:pPr>
              <w:jc w:val="center"/>
              <w:rPr>
                <w:b/>
                <w:sz w:val="20"/>
                <w:szCs w:val="20"/>
              </w:rPr>
            </w:pPr>
            <w:r w:rsidRPr="00F91A49">
              <w:rPr>
                <w:b/>
                <w:sz w:val="20"/>
                <w:szCs w:val="20"/>
              </w:rPr>
              <w:t>Wyk</w:t>
            </w:r>
            <w:r w:rsidR="006527CB">
              <w:rPr>
                <w:b/>
                <w:sz w:val="20"/>
                <w:szCs w:val="20"/>
              </w:rPr>
              <w:t>onanie</w:t>
            </w:r>
          </w:p>
        </w:tc>
        <w:tc>
          <w:tcPr>
            <w:tcW w:w="967" w:type="dxa"/>
            <w:shd w:val="clear" w:color="auto" w:fill="FFFF00"/>
            <w:vAlign w:val="center"/>
          </w:tcPr>
          <w:p w14:paraId="63C64021" w14:textId="77777777" w:rsidR="00B06A25" w:rsidRPr="00F91A49" w:rsidRDefault="00B06A25" w:rsidP="009B3F10">
            <w:pPr>
              <w:jc w:val="center"/>
              <w:rPr>
                <w:b/>
                <w:sz w:val="20"/>
                <w:szCs w:val="20"/>
              </w:rPr>
            </w:pPr>
            <w:r w:rsidRPr="00F91A49">
              <w:rPr>
                <w:b/>
                <w:sz w:val="20"/>
                <w:szCs w:val="20"/>
              </w:rPr>
              <w:t>%</w:t>
            </w:r>
          </w:p>
        </w:tc>
      </w:tr>
      <w:tr w:rsidR="00F91A49" w:rsidRPr="00F91A49" w14:paraId="3639C3A6" w14:textId="77777777" w:rsidTr="00CD599D">
        <w:trPr>
          <w:gridAfter w:val="1"/>
          <w:wAfter w:w="16" w:type="dxa"/>
          <w:trHeight w:val="439"/>
          <w:jc w:val="center"/>
        </w:trPr>
        <w:tc>
          <w:tcPr>
            <w:tcW w:w="1134" w:type="dxa"/>
            <w:vAlign w:val="center"/>
          </w:tcPr>
          <w:p w14:paraId="0B79557D" w14:textId="77777777" w:rsidR="00B06A25" w:rsidRPr="00F91A49" w:rsidRDefault="00B06A25" w:rsidP="00FE4BDD">
            <w:pPr>
              <w:jc w:val="center"/>
              <w:rPr>
                <w:b/>
                <w:sz w:val="22"/>
                <w:szCs w:val="22"/>
              </w:rPr>
            </w:pPr>
            <w:r w:rsidRPr="00F91A49">
              <w:rPr>
                <w:b/>
                <w:sz w:val="22"/>
                <w:szCs w:val="22"/>
              </w:rPr>
              <w:t>010</w:t>
            </w:r>
          </w:p>
        </w:tc>
        <w:tc>
          <w:tcPr>
            <w:tcW w:w="1701" w:type="dxa"/>
            <w:vAlign w:val="center"/>
          </w:tcPr>
          <w:p w14:paraId="48D1591A" w14:textId="77777777" w:rsidR="00B06A25" w:rsidRPr="00F91A49" w:rsidRDefault="00B06A25" w:rsidP="00FE4BDD">
            <w:pPr>
              <w:jc w:val="center"/>
              <w:rPr>
                <w:b/>
                <w:sz w:val="22"/>
                <w:szCs w:val="22"/>
              </w:rPr>
            </w:pPr>
            <w:r w:rsidRPr="00F91A49">
              <w:rPr>
                <w:b/>
                <w:sz w:val="22"/>
                <w:szCs w:val="22"/>
              </w:rPr>
              <w:t>01095</w:t>
            </w:r>
          </w:p>
        </w:tc>
        <w:tc>
          <w:tcPr>
            <w:tcW w:w="1485" w:type="dxa"/>
            <w:vAlign w:val="center"/>
          </w:tcPr>
          <w:p w14:paraId="2254193B" w14:textId="77777777" w:rsidR="00B06A25" w:rsidRPr="00F91A49" w:rsidRDefault="00B06A25" w:rsidP="00FE4BDD">
            <w:pPr>
              <w:jc w:val="center"/>
              <w:rPr>
                <w:b/>
                <w:sz w:val="22"/>
                <w:szCs w:val="22"/>
              </w:rPr>
            </w:pPr>
            <w:r w:rsidRPr="00F91A49">
              <w:rPr>
                <w:b/>
                <w:sz w:val="22"/>
                <w:szCs w:val="22"/>
              </w:rPr>
              <w:t>2010</w:t>
            </w:r>
          </w:p>
        </w:tc>
        <w:tc>
          <w:tcPr>
            <w:tcW w:w="1559" w:type="dxa"/>
            <w:vAlign w:val="center"/>
          </w:tcPr>
          <w:p w14:paraId="0F58BDA9" w14:textId="1CE6DFB5" w:rsidR="00B06A25" w:rsidRPr="00F91A49" w:rsidRDefault="00F91A49" w:rsidP="009B3F10">
            <w:pPr>
              <w:jc w:val="right"/>
              <w:rPr>
                <w:b/>
                <w:sz w:val="22"/>
                <w:szCs w:val="22"/>
              </w:rPr>
            </w:pPr>
            <w:r w:rsidRPr="00F91A49">
              <w:rPr>
                <w:b/>
                <w:sz w:val="22"/>
                <w:szCs w:val="22"/>
              </w:rPr>
              <w:t>294 693,54</w:t>
            </w:r>
          </w:p>
        </w:tc>
        <w:tc>
          <w:tcPr>
            <w:tcW w:w="1523" w:type="dxa"/>
            <w:vAlign w:val="center"/>
          </w:tcPr>
          <w:p w14:paraId="5A70ABF9" w14:textId="694B6458" w:rsidR="00B06A25" w:rsidRPr="00F6527E" w:rsidRDefault="00F6527E" w:rsidP="009B3F10">
            <w:pPr>
              <w:jc w:val="right"/>
              <w:rPr>
                <w:b/>
                <w:sz w:val="22"/>
                <w:szCs w:val="22"/>
              </w:rPr>
            </w:pPr>
            <w:r w:rsidRPr="00F6527E">
              <w:rPr>
                <w:b/>
                <w:sz w:val="22"/>
                <w:szCs w:val="22"/>
              </w:rPr>
              <w:t>294 693,54</w:t>
            </w:r>
          </w:p>
        </w:tc>
        <w:tc>
          <w:tcPr>
            <w:tcW w:w="967" w:type="dxa"/>
            <w:vAlign w:val="center"/>
          </w:tcPr>
          <w:p w14:paraId="2F825669" w14:textId="089B633C" w:rsidR="00B06A25" w:rsidRPr="00F6527E" w:rsidRDefault="005B24FA" w:rsidP="009B3F10">
            <w:pPr>
              <w:jc w:val="right"/>
              <w:rPr>
                <w:b/>
                <w:sz w:val="22"/>
                <w:szCs w:val="22"/>
              </w:rPr>
            </w:pPr>
            <w:r w:rsidRPr="00F6527E">
              <w:rPr>
                <w:b/>
                <w:sz w:val="22"/>
                <w:szCs w:val="22"/>
              </w:rPr>
              <w:t>100,00</w:t>
            </w:r>
          </w:p>
        </w:tc>
      </w:tr>
      <w:tr w:rsidR="00F91A49" w:rsidRPr="00F91A49" w14:paraId="3C9E5A87" w14:textId="77777777" w:rsidTr="00CD599D">
        <w:trPr>
          <w:gridAfter w:val="1"/>
          <w:wAfter w:w="16" w:type="dxa"/>
          <w:trHeight w:val="415"/>
          <w:jc w:val="center"/>
        </w:trPr>
        <w:tc>
          <w:tcPr>
            <w:tcW w:w="1134" w:type="dxa"/>
            <w:vAlign w:val="center"/>
          </w:tcPr>
          <w:p w14:paraId="2E20CDFE" w14:textId="2203D0ED" w:rsidR="00FF644B" w:rsidRPr="00F91A49" w:rsidRDefault="00FF644B" w:rsidP="00FE4BDD">
            <w:pPr>
              <w:jc w:val="center"/>
              <w:rPr>
                <w:b/>
                <w:sz w:val="22"/>
                <w:szCs w:val="22"/>
              </w:rPr>
            </w:pPr>
            <w:r w:rsidRPr="00F91A49">
              <w:rPr>
                <w:b/>
                <w:sz w:val="22"/>
                <w:szCs w:val="22"/>
              </w:rPr>
              <w:t>600</w:t>
            </w:r>
          </w:p>
        </w:tc>
        <w:tc>
          <w:tcPr>
            <w:tcW w:w="1701" w:type="dxa"/>
            <w:vAlign w:val="center"/>
          </w:tcPr>
          <w:p w14:paraId="3B8B540D" w14:textId="0772CC73" w:rsidR="00FF644B" w:rsidRPr="00F91A49" w:rsidRDefault="00FF644B" w:rsidP="00FE4BDD">
            <w:pPr>
              <w:jc w:val="center"/>
              <w:rPr>
                <w:b/>
                <w:sz w:val="22"/>
                <w:szCs w:val="22"/>
              </w:rPr>
            </w:pPr>
            <w:r w:rsidRPr="00F91A49">
              <w:rPr>
                <w:b/>
                <w:sz w:val="22"/>
                <w:szCs w:val="22"/>
              </w:rPr>
              <w:t>60004</w:t>
            </w:r>
          </w:p>
        </w:tc>
        <w:tc>
          <w:tcPr>
            <w:tcW w:w="1485" w:type="dxa"/>
            <w:vAlign w:val="center"/>
          </w:tcPr>
          <w:p w14:paraId="6B245B33" w14:textId="5A19FBAB" w:rsidR="00FF644B" w:rsidRPr="00F91A49" w:rsidRDefault="00FF644B" w:rsidP="00FE4BDD">
            <w:pPr>
              <w:jc w:val="center"/>
              <w:rPr>
                <w:b/>
                <w:sz w:val="22"/>
                <w:szCs w:val="22"/>
              </w:rPr>
            </w:pPr>
            <w:r w:rsidRPr="00F91A49">
              <w:rPr>
                <w:b/>
                <w:sz w:val="22"/>
                <w:szCs w:val="22"/>
              </w:rPr>
              <w:t>2010</w:t>
            </w:r>
          </w:p>
        </w:tc>
        <w:tc>
          <w:tcPr>
            <w:tcW w:w="1559" w:type="dxa"/>
            <w:vAlign w:val="center"/>
          </w:tcPr>
          <w:p w14:paraId="6CCBA39E" w14:textId="5BD9015D" w:rsidR="00FF644B" w:rsidRPr="00F91A49" w:rsidRDefault="00F91A49" w:rsidP="004270EC">
            <w:pPr>
              <w:jc w:val="right"/>
              <w:rPr>
                <w:b/>
                <w:sz w:val="22"/>
                <w:szCs w:val="22"/>
              </w:rPr>
            </w:pPr>
            <w:r w:rsidRPr="00F91A49">
              <w:rPr>
                <w:b/>
                <w:sz w:val="22"/>
                <w:szCs w:val="22"/>
              </w:rPr>
              <w:t>12 102,17</w:t>
            </w:r>
          </w:p>
        </w:tc>
        <w:tc>
          <w:tcPr>
            <w:tcW w:w="1523" w:type="dxa"/>
            <w:vAlign w:val="center"/>
          </w:tcPr>
          <w:p w14:paraId="5B50DA69" w14:textId="03E7C9F8" w:rsidR="00FF644B" w:rsidRPr="00F6527E" w:rsidRDefault="00F6527E" w:rsidP="009B3F10">
            <w:pPr>
              <w:jc w:val="right"/>
              <w:rPr>
                <w:b/>
                <w:sz w:val="22"/>
                <w:szCs w:val="22"/>
              </w:rPr>
            </w:pPr>
            <w:r w:rsidRPr="00F6527E">
              <w:rPr>
                <w:b/>
                <w:sz w:val="22"/>
                <w:szCs w:val="22"/>
              </w:rPr>
              <w:t>12 102,17</w:t>
            </w:r>
          </w:p>
        </w:tc>
        <w:tc>
          <w:tcPr>
            <w:tcW w:w="967" w:type="dxa"/>
            <w:vAlign w:val="center"/>
          </w:tcPr>
          <w:p w14:paraId="47D7CB48" w14:textId="748B3615" w:rsidR="00FF644B" w:rsidRPr="00F6527E" w:rsidRDefault="005B24FA" w:rsidP="008106FF">
            <w:pPr>
              <w:jc w:val="right"/>
              <w:rPr>
                <w:b/>
                <w:sz w:val="22"/>
                <w:szCs w:val="22"/>
              </w:rPr>
            </w:pPr>
            <w:r w:rsidRPr="00F6527E">
              <w:rPr>
                <w:b/>
                <w:sz w:val="22"/>
                <w:szCs w:val="22"/>
              </w:rPr>
              <w:t>100,00</w:t>
            </w:r>
          </w:p>
        </w:tc>
      </w:tr>
      <w:tr w:rsidR="00F91A49" w:rsidRPr="00F91A49" w14:paraId="13C013EB" w14:textId="77777777" w:rsidTr="00CD599D">
        <w:trPr>
          <w:gridAfter w:val="1"/>
          <w:wAfter w:w="16" w:type="dxa"/>
          <w:trHeight w:val="415"/>
          <w:jc w:val="center"/>
        </w:trPr>
        <w:tc>
          <w:tcPr>
            <w:tcW w:w="1134" w:type="dxa"/>
            <w:vAlign w:val="center"/>
          </w:tcPr>
          <w:p w14:paraId="61139869" w14:textId="77777777" w:rsidR="00B06A25" w:rsidRPr="00F91A49" w:rsidRDefault="008821FF" w:rsidP="00FE4BDD">
            <w:pPr>
              <w:jc w:val="center"/>
              <w:rPr>
                <w:b/>
                <w:sz w:val="22"/>
                <w:szCs w:val="22"/>
              </w:rPr>
            </w:pPr>
            <w:r w:rsidRPr="00F91A49">
              <w:rPr>
                <w:b/>
                <w:sz w:val="22"/>
                <w:szCs w:val="22"/>
              </w:rPr>
              <w:t>750</w:t>
            </w:r>
          </w:p>
        </w:tc>
        <w:tc>
          <w:tcPr>
            <w:tcW w:w="1701" w:type="dxa"/>
            <w:vAlign w:val="center"/>
          </w:tcPr>
          <w:p w14:paraId="47CADD92" w14:textId="77777777" w:rsidR="00B06A25" w:rsidRPr="00F91A49" w:rsidRDefault="00B06A25" w:rsidP="00FE4BDD">
            <w:pPr>
              <w:jc w:val="center"/>
              <w:rPr>
                <w:b/>
                <w:sz w:val="22"/>
                <w:szCs w:val="22"/>
              </w:rPr>
            </w:pPr>
            <w:r w:rsidRPr="00F91A49">
              <w:rPr>
                <w:b/>
                <w:sz w:val="22"/>
                <w:szCs w:val="22"/>
              </w:rPr>
              <w:t>75011</w:t>
            </w:r>
          </w:p>
        </w:tc>
        <w:tc>
          <w:tcPr>
            <w:tcW w:w="1485" w:type="dxa"/>
            <w:vAlign w:val="center"/>
          </w:tcPr>
          <w:p w14:paraId="4CA2F352" w14:textId="77777777" w:rsidR="00B06A25" w:rsidRPr="00F91A49" w:rsidRDefault="00B06A25" w:rsidP="00FE4BDD">
            <w:pPr>
              <w:jc w:val="center"/>
              <w:rPr>
                <w:b/>
                <w:sz w:val="22"/>
                <w:szCs w:val="22"/>
              </w:rPr>
            </w:pPr>
            <w:r w:rsidRPr="00F91A49">
              <w:rPr>
                <w:b/>
                <w:sz w:val="22"/>
                <w:szCs w:val="22"/>
              </w:rPr>
              <w:t>2010</w:t>
            </w:r>
          </w:p>
        </w:tc>
        <w:tc>
          <w:tcPr>
            <w:tcW w:w="1559" w:type="dxa"/>
            <w:vAlign w:val="center"/>
          </w:tcPr>
          <w:p w14:paraId="225D5CFE" w14:textId="6F38944D" w:rsidR="00B06A25" w:rsidRPr="00F91A49" w:rsidRDefault="00F91A49" w:rsidP="004270EC">
            <w:pPr>
              <w:jc w:val="right"/>
              <w:rPr>
                <w:b/>
                <w:sz w:val="22"/>
                <w:szCs w:val="22"/>
              </w:rPr>
            </w:pPr>
            <w:r w:rsidRPr="00F91A49">
              <w:rPr>
                <w:b/>
                <w:sz w:val="22"/>
                <w:szCs w:val="22"/>
              </w:rPr>
              <w:t>812 324,00</w:t>
            </w:r>
          </w:p>
        </w:tc>
        <w:tc>
          <w:tcPr>
            <w:tcW w:w="1523" w:type="dxa"/>
            <w:vAlign w:val="center"/>
          </w:tcPr>
          <w:p w14:paraId="72C54BB2" w14:textId="17D37DB8" w:rsidR="00B06A25" w:rsidRPr="00F6527E" w:rsidRDefault="00F6527E" w:rsidP="009B3F10">
            <w:pPr>
              <w:jc w:val="right"/>
              <w:rPr>
                <w:b/>
                <w:sz w:val="22"/>
                <w:szCs w:val="22"/>
              </w:rPr>
            </w:pPr>
            <w:r w:rsidRPr="00F6527E">
              <w:rPr>
                <w:b/>
                <w:sz w:val="22"/>
                <w:szCs w:val="22"/>
              </w:rPr>
              <w:t>812 324,00</w:t>
            </w:r>
          </w:p>
        </w:tc>
        <w:tc>
          <w:tcPr>
            <w:tcW w:w="967" w:type="dxa"/>
            <w:vAlign w:val="center"/>
          </w:tcPr>
          <w:p w14:paraId="15F5DA30" w14:textId="5B7E29B2" w:rsidR="00B06A25" w:rsidRPr="00F6527E" w:rsidRDefault="00F6527E" w:rsidP="008106FF">
            <w:pPr>
              <w:jc w:val="right"/>
              <w:rPr>
                <w:b/>
                <w:sz w:val="22"/>
                <w:szCs w:val="22"/>
              </w:rPr>
            </w:pPr>
            <w:r w:rsidRPr="00F6527E">
              <w:rPr>
                <w:b/>
                <w:sz w:val="22"/>
                <w:szCs w:val="22"/>
              </w:rPr>
              <w:t>100,00</w:t>
            </w:r>
          </w:p>
        </w:tc>
      </w:tr>
      <w:tr w:rsidR="00F91A49" w:rsidRPr="00F91A49" w14:paraId="74513FAD" w14:textId="77777777" w:rsidTr="00F12DE5">
        <w:trPr>
          <w:gridAfter w:val="1"/>
          <w:wAfter w:w="16" w:type="dxa"/>
          <w:trHeight w:val="391"/>
          <w:jc w:val="center"/>
        </w:trPr>
        <w:tc>
          <w:tcPr>
            <w:tcW w:w="1134" w:type="dxa"/>
            <w:vAlign w:val="center"/>
          </w:tcPr>
          <w:p w14:paraId="4AC8E5DA" w14:textId="77777777" w:rsidR="00FE6740" w:rsidRPr="00F91A49" w:rsidRDefault="00C52DF3" w:rsidP="00FE4BDD">
            <w:pPr>
              <w:jc w:val="center"/>
              <w:rPr>
                <w:b/>
                <w:sz w:val="22"/>
                <w:szCs w:val="22"/>
              </w:rPr>
            </w:pPr>
            <w:r w:rsidRPr="00F91A49">
              <w:rPr>
                <w:b/>
                <w:sz w:val="22"/>
                <w:szCs w:val="22"/>
              </w:rPr>
              <w:t>751</w:t>
            </w:r>
          </w:p>
        </w:tc>
        <w:tc>
          <w:tcPr>
            <w:tcW w:w="1701" w:type="dxa"/>
            <w:vAlign w:val="center"/>
          </w:tcPr>
          <w:p w14:paraId="1826C0FA" w14:textId="14505C35" w:rsidR="00FE6740" w:rsidRPr="00F91A49" w:rsidRDefault="00FE6740" w:rsidP="00FE6740">
            <w:pPr>
              <w:jc w:val="center"/>
              <w:rPr>
                <w:b/>
                <w:sz w:val="22"/>
                <w:szCs w:val="22"/>
              </w:rPr>
            </w:pPr>
          </w:p>
        </w:tc>
        <w:tc>
          <w:tcPr>
            <w:tcW w:w="1485" w:type="dxa"/>
            <w:vAlign w:val="center"/>
          </w:tcPr>
          <w:p w14:paraId="21C5F610" w14:textId="7D90CA96" w:rsidR="00FE6740" w:rsidRPr="00F91A49" w:rsidRDefault="00FE6740" w:rsidP="00FE6740">
            <w:pPr>
              <w:jc w:val="center"/>
              <w:rPr>
                <w:b/>
                <w:sz w:val="22"/>
                <w:szCs w:val="22"/>
              </w:rPr>
            </w:pPr>
          </w:p>
        </w:tc>
        <w:tc>
          <w:tcPr>
            <w:tcW w:w="1559" w:type="dxa"/>
            <w:vAlign w:val="center"/>
          </w:tcPr>
          <w:p w14:paraId="427D82FA" w14:textId="4EEE8D80" w:rsidR="00FE6740" w:rsidRPr="00F91A49" w:rsidRDefault="00F91A49" w:rsidP="008738BD">
            <w:pPr>
              <w:jc w:val="right"/>
              <w:rPr>
                <w:b/>
                <w:sz w:val="22"/>
                <w:szCs w:val="22"/>
              </w:rPr>
            </w:pPr>
            <w:r w:rsidRPr="00F91A49">
              <w:rPr>
                <w:b/>
                <w:sz w:val="22"/>
                <w:szCs w:val="22"/>
              </w:rPr>
              <w:t>522 802,00</w:t>
            </w:r>
          </w:p>
        </w:tc>
        <w:tc>
          <w:tcPr>
            <w:tcW w:w="1523" w:type="dxa"/>
            <w:vAlign w:val="center"/>
          </w:tcPr>
          <w:p w14:paraId="64168F61" w14:textId="1EEE6D53" w:rsidR="00FE6740" w:rsidRPr="00F6527E" w:rsidRDefault="00F6527E" w:rsidP="00BD5A3F">
            <w:pPr>
              <w:jc w:val="right"/>
              <w:rPr>
                <w:b/>
                <w:sz w:val="22"/>
                <w:szCs w:val="22"/>
              </w:rPr>
            </w:pPr>
            <w:r w:rsidRPr="00F6527E">
              <w:rPr>
                <w:b/>
                <w:sz w:val="22"/>
                <w:szCs w:val="22"/>
              </w:rPr>
              <w:t>520 680,88</w:t>
            </w:r>
          </w:p>
        </w:tc>
        <w:tc>
          <w:tcPr>
            <w:tcW w:w="967" w:type="dxa"/>
            <w:vAlign w:val="center"/>
          </w:tcPr>
          <w:p w14:paraId="50875EEB" w14:textId="5DD1EC4F" w:rsidR="00FE6740" w:rsidRPr="00F6527E" w:rsidRDefault="005B24FA" w:rsidP="00FE6740">
            <w:pPr>
              <w:jc w:val="right"/>
              <w:rPr>
                <w:b/>
                <w:sz w:val="22"/>
                <w:szCs w:val="22"/>
              </w:rPr>
            </w:pPr>
            <w:r w:rsidRPr="00F6527E">
              <w:rPr>
                <w:b/>
                <w:sz w:val="22"/>
                <w:szCs w:val="22"/>
              </w:rPr>
              <w:t>99,</w:t>
            </w:r>
            <w:r w:rsidR="00F6527E" w:rsidRPr="00F6527E">
              <w:rPr>
                <w:b/>
                <w:sz w:val="22"/>
                <w:szCs w:val="22"/>
              </w:rPr>
              <w:t>59</w:t>
            </w:r>
          </w:p>
        </w:tc>
      </w:tr>
      <w:tr w:rsidR="00F91A49" w:rsidRPr="00F91A49" w14:paraId="5462B3F2" w14:textId="77777777" w:rsidTr="00CD599D">
        <w:trPr>
          <w:gridAfter w:val="1"/>
          <w:wAfter w:w="16" w:type="dxa"/>
          <w:trHeight w:val="317"/>
          <w:jc w:val="center"/>
        </w:trPr>
        <w:tc>
          <w:tcPr>
            <w:tcW w:w="1134" w:type="dxa"/>
            <w:vAlign w:val="center"/>
          </w:tcPr>
          <w:p w14:paraId="3FC5943E" w14:textId="77777777" w:rsidR="00B83009" w:rsidRPr="00F91A49" w:rsidRDefault="00B83009" w:rsidP="00FE4BDD">
            <w:pPr>
              <w:jc w:val="center"/>
              <w:rPr>
                <w:b/>
                <w:sz w:val="22"/>
                <w:szCs w:val="22"/>
              </w:rPr>
            </w:pPr>
          </w:p>
        </w:tc>
        <w:tc>
          <w:tcPr>
            <w:tcW w:w="1701" w:type="dxa"/>
            <w:vAlign w:val="center"/>
          </w:tcPr>
          <w:p w14:paraId="19D4DF00" w14:textId="699E35C2" w:rsidR="00B83009" w:rsidRPr="00F91A49" w:rsidRDefault="00B83009" w:rsidP="00FE4BDD">
            <w:pPr>
              <w:jc w:val="center"/>
              <w:rPr>
                <w:sz w:val="22"/>
                <w:szCs w:val="22"/>
              </w:rPr>
            </w:pPr>
            <w:r w:rsidRPr="00F91A49">
              <w:rPr>
                <w:sz w:val="22"/>
                <w:szCs w:val="22"/>
              </w:rPr>
              <w:t>75101</w:t>
            </w:r>
          </w:p>
        </w:tc>
        <w:tc>
          <w:tcPr>
            <w:tcW w:w="1485" w:type="dxa"/>
            <w:vAlign w:val="center"/>
          </w:tcPr>
          <w:p w14:paraId="167BB9A0" w14:textId="36B8D966" w:rsidR="00B83009" w:rsidRPr="00F91A49" w:rsidRDefault="00B83009" w:rsidP="00FE4BDD">
            <w:pPr>
              <w:jc w:val="center"/>
              <w:rPr>
                <w:sz w:val="22"/>
                <w:szCs w:val="22"/>
              </w:rPr>
            </w:pPr>
            <w:r w:rsidRPr="00F91A49">
              <w:rPr>
                <w:sz w:val="22"/>
                <w:szCs w:val="22"/>
              </w:rPr>
              <w:t>2010</w:t>
            </w:r>
          </w:p>
        </w:tc>
        <w:tc>
          <w:tcPr>
            <w:tcW w:w="1559" w:type="dxa"/>
            <w:vAlign w:val="center"/>
          </w:tcPr>
          <w:p w14:paraId="238CF290" w14:textId="7FC8A9FE" w:rsidR="00B83009" w:rsidRPr="00F91A49" w:rsidRDefault="00FF644B" w:rsidP="009B3F10">
            <w:pPr>
              <w:jc w:val="right"/>
              <w:rPr>
                <w:sz w:val="22"/>
                <w:szCs w:val="22"/>
              </w:rPr>
            </w:pPr>
            <w:r w:rsidRPr="00F91A49">
              <w:rPr>
                <w:sz w:val="22"/>
                <w:szCs w:val="22"/>
              </w:rPr>
              <w:t>7 29</w:t>
            </w:r>
            <w:r w:rsidR="00F91A49" w:rsidRPr="00F91A49">
              <w:rPr>
                <w:sz w:val="22"/>
                <w:szCs w:val="22"/>
              </w:rPr>
              <w:t>8</w:t>
            </w:r>
            <w:r w:rsidRPr="00F91A49">
              <w:rPr>
                <w:sz w:val="22"/>
                <w:szCs w:val="22"/>
              </w:rPr>
              <w:t>,00</w:t>
            </w:r>
          </w:p>
        </w:tc>
        <w:tc>
          <w:tcPr>
            <w:tcW w:w="1523" w:type="dxa"/>
            <w:vAlign w:val="center"/>
          </w:tcPr>
          <w:p w14:paraId="71424411" w14:textId="3CED1A8C" w:rsidR="00B83009" w:rsidRPr="00F6527E" w:rsidRDefault="00F91A49" w:rsidP="009B3F10">
            <w:pPr>
              <w:jc w:val="right"/>
              <w:rPr>
                <w:sz w:val="22"/>
                <w:szCs w:val="22"/>
              </w:rPr>
            </w:pPr>
            <w:r w:rsidRPr="00F6527E">
              <w:rPr>
                <w:sz w:val="22"/>
                <w:szCs w:val="22"/>
              </w:rPr>
              <w:t>7 298,00</w:t>
            </w:r>
          </w:p>
        </w:tc>
        <w:tc>
          <w:tcPr>
            <w:tcW w:w="967" w:type="dxa"/>
            <w:vAlign w:val="center"/>
          </w:tcPr>
          <w:p w14:paraId="163A4481" w14:textId="1BA6BC31" w:rsidR="00B83009" w:rsidRPr="00F6527E" w:rsidRDefault="005B24FA" w:rsidP="008106FF">
            <w:pPr>
              <w:jc w:val="right"/>
              <w:rPr>
                <w:sz w:val="22"/>
                <w:szCs w:val="22"/>
              </w:rPr>
            </w:pPr>
            <w:r w:rsidRPr="00F6527E">
              <w:rPr>
                <w:sz w:val="22"/>
                <w:szCs w:val="22"/>
              </w:rPr>
              <w:t>100,00</w:t>
            </w:r>
          </w:p>
        </w:tc>
      </w:tr>
      <w:tr w:rsidR="00F91A49" w:rsidRPr="00F91A49" w14:paraId="608EB9A1" w14:textId="77777777" w:rsidTr="00CD599D">
        <w:trPr>
          <w:gridAfter w:val="1"/>
          <w:wAfter w:w="16" w:type="dxa"/>
          <w:trHeight w:val="317"/>
          <w:jc w:val="center"/>
        </w:trPr>
        <w:tc>
          <w:tcPr>
            <w:tcW w:w="1134" w:type="dxa"/>
            <w:vAlign w:val="center"/>
          </w:tcPr>
          <w:p w14:paraId="0B645514" w14:textId="77777777" w:rsidR="00B83009" w:rsidRPr="00F91A49" w:rsidRDefault="00B83009" w:rsidP="00FE4BDD">
            <w:pPr>
              <w:jc w:val="center"/>
              <w:rPr>
                <w:b/>
                <w:sz w:val="22"/>
                <w:szCs w:val="22"/>
              </w:rPr>
            </w:pPr>
          </w:p>
        </w:tc>
        <w:tc>
          <w:tcPr>
            <w:tcW w:w="1701" w:type="dxa"/>
            <w:vAlign w:val="center"/>
          </w:tcPr>
          <w:p w14:paraId="2320A6BD" w14:textId="1FAB8E86" w:rsidR="00B83009" w:rsidRPr="00F91A49" w:rsidRDefault="00B83009" w:rsidP="00FE4BDD">
            <w:pPr>
              <w:jc w:val="center"/>
              <w:rPr>
                <w:sz w:val="22"/>
                <w:szCs w:val="22"/>
              </w:rPr>
            </w:pPr>
            <w:r w:rsidRPr="00F91A49">
              <w:rPr>
                <w:sz w:val="22"/>
                <w:szCs w:val="22"/>
              </w:rPr>
              <w:t>7510</w:t>
            </w:r>
            <w:r w:rsidR="00F91A49" w:rsidRPr="00F91A49">
              <w:rPr>
                <w:sz w:val="22"/>
                <w:szCs w:val="22"/>
              </w:rPr>
              <w:t>9</w:t>
            </w:r>
          </w:p>
        </w:tc>
        <w:tc>
          <w:tcPr>
            <w:tcW w:w="1485" w:type="dxa"/>
            <w:vAlign w:val="center"/>
          </w:tcPr>
          <w:p w14:paraId="36A960E9" w14:textId="6C78F019" w:rsidR="00B83009" w:rsidRPr="00F91A49" w:rsidRDefault="00B83009" w:rsidP="00FE4BDD">
            <w:pPr>
              <w:jc w:val="center"/>
              <w:rPr>
                <w:sz w:val="22"/>
                <w:szCs w:val="22"/>
              </w:rPr>
            </w:pPr>
            <w:r w:rsidRPr="00F91A49">
              <w:rPr>
                <w:sz w:val="22"/>
                <w:szCs w:val="22"/>
              </w:rPr>
              <w:t>2010</w:t>
            </w:r>
          </w:p>
        </w:tc>
        <w:tc>
          <w:tcPr>
            <w:tcW w:w="1559" w:type="dxa"/>
            <w:vAlign w:val="center"/>
          </w:tcPr>
          <w:p w14:paraId="1AF7AE57" w14:textId="0E507C05" w:rsidR="00B83009" w:rsidRPr="00F91A49" w:rsidRDefault="00F91A49" w:rsidP="009B3F10">
            <w:pPr>
              <w:jc w:val="right"/>
              <w:rPr>
                <w:sz w:val="22"/>
                <w:szCs w:val="22"/>
              </w:rPr>
            </w:pPr>
            <w:r w:rsidRPr="00F91A49">
              <w:rPr>
                <w:sz w:val="22"/>
                <w:szCs w:val="22"/>
              </w:rPr>
              <w:t>321 978,00</w:t>
            </w:r>
          </w:p>
        </w:tc>
        <w:tc>
          <w:tcPr>
            <w:tcW w:w="1523" w:type="dxa"/>
            <w:vAlign w:val="center"/>
          </w:tcPr>
          <w:p w14:paraId="2AE7F9C0" w14:textId="60F5959C" w:rsidR="00B83009" w:rsidRPr="00F6527E" w:rsidRDefault="00F91A49" w:rsidP="009B3F10">
            <w:pPr>
              <w:jc w:val="right"/>
              <w:rPr>
                <w:sz w:val="22"/>
                <w:szCs w:val="22"/>
              </w:rPr>
            </w:pPr>
            <w:r w:rsidRPr="00F6527E">
              <w:rPr>
                <w:sz w:val="22"/>
                <w:szCs w:val="22"/>
              </w:rPr>
              <w:t>320 357,40</w:t>
            </w:r>
          </w:p>
        </w:tc>
        <w:tc>
          <w:tcPr>
            <w:tcW w:w="967" w:type="dxa"/>
            <w:vAlign w:val="center"/>
          </w:tcPr>
          <w:p w14:paraId="206512CB" w14:textId="499DF9CC" w:rsidR="00B83009" w:rsidRPr="00F6527E" w:rsidRDefault="005B24FA" w:rsidP="008106FF">
            <w:pPr>
              <w:jc w:val="right"/>
              <w:rPr>
                <w:sz w:val="22"/>
                <w:szCs w:val="22"/>
              </w:rPr>
            </w:pPr>
            <w:r w:rsidRPr="00F6527E">
              <w:rPr>
                <w:sz w:val="22"/>
                <w:szCs w:val="22"/>
              </w:rPr>
              <w:t>99,</w:t>
            </w:r>
            <w:r w:rsidR="00F91A49" w:rsidRPr="00F6527E">
              <w:rPr>
                <w:sz w:val="22"/>
                <w:szCs w:val="22"/>
              </w:rPr>
              <w:t>50</w:t>
            </w:r>
          </w:p>
        </w:tc>
      </w:tr>
      <w:tr w:rsidR="00F91A49" w:rsidRPr="00F91A49" w14:paraId="47894FD0" w14:textId="77777777" w:rsidTr="00CD599D">
        <w:trPr>
          <w:gridAfter w:val="1"/>
          <w:wAfter w:w="16" w:type="dxa"/>
          <w:trHeight w:val="317"/>
          <w:jc w:val="center"/>
        </w:trPr>
        <w:tc>
          <w:tcPr>
            <w:tcW w:w="1134" w:type="dxa"/>
            <w:vAlign w:val="center"/>
          </w:tcPr>
          <w:p w14:paraId="48CC6BBA" w14:textId="77777777" w:rsidR="00FF644B" w:rsidRPr="00F91A49" w:rsidRDefault="00FF644B" w:rsidP="00FE4BDD">
            <w:pPr>
              <w:jc w:val="center"/>
              <w:rPr>
                <w:b/>
                <w:sz w:val="22"/>
                <w:szCs w:val="22"/>
              </w:rPr>
            </w:pPr>
          </w:p>
        </w:tc>
        <w:tc>
          <w:tcPr>
            <w:tcW w:w="1701" w:type="dxa"/>
            <w:vAlign w:val="center"/>
          </w:tcPr>
          <w:p w14:paraId="654D8C7E" w14:textId="0BCAA92D" w:rsidR="00FF644B" w:rsidRPr="00F91A49" w:rsidRDefault="00FF644B" w:rsidP="00FE4BDD">
            <w:pPr>
              <w:jc w:val="center"/>
              <w:rPr>
                <w:sz w:val="22"/>
                <w:szCs w:val="22"/>
              </w:rPr>
            </w:pPr>
            <w:r w:rsidRPr="00F91A49">
              <w:rPr>
                <w:sz w:val="22"/>
                <w:szCs w:val="22"/>
              </w:rPr>
              <w:t>7511</w:t>
            </w:r>
            <w:r w:rsidR="00F91A49" w:rsidRPr="00F91A49">
              <w:rPr>
                <w:sz w:val="22"/>
                <w:szCs w:val="22"/>
              </w:rPr>
              <w:t>3</w:t>
            </w:r>
          </w:p>
        </w:tc>
        <w:tc>
          <w:tcPr>
            <w:tcW w:w="1485" w:type="dxa"/>
            <w:vAlign w:val="center"/>
          </w:tcPr>
          <w:p w14:paraId="6B13BA60" w14:textId="4322B059" w:rsidR="00FF644B" w:rsidRPr="00F91A49" w:rsidRDefault="00FF644B" w:rsidP="00FE4BDD">
            <w:pPr>
              <w:jc w:val="center"/>
              <w:rPr>
                <w:sz w:val="22"/>
                <w:szCs w:val="22"/>
              </w:rPr>
            </w:pPr>
            <w:r w:rsidRPr="00F91A49">
              <w:rPr>
                <w:sz w:val="22"/>
                <w:szCs w:val="22"/>
              </w:rPr>
              <w:t>2010</w:t>
            </w:r>
          </w:p>
        </w:tc>
        <w:tc>
          <w:tcPr>
            <w:tcW w:w="1559" w:type="dxa"/>
            <w:vAlign w:val="center"/>
          </w:tcPr>
          <w:p w14:paraId="6EE1F7B3" w14:textId="6DC4374B" w:rsidR="00FF644B" w:rsidRPr="00F91A49" w:rsidRDefault="00F91A49" w:rsidP="009B3F10">
            <w:pPr>
              <w:jc w:val="right"/>
              <w:rPr>
                <w:sz w:val="22"/>
                <w:szCs w:val="22"/>
              </w:rPr>
            </w:pPr>
            <w:r w:rsidRPr="00F91A49">
              <w:rPr>
                <w:sz w:val="22"/>
                <w:szCs w:val="22"/>
              </w:rPr>
              <w:t>193 526</w:t>
            </w:r>
            <w:r w:rsidR="00FF644B" w:rsidRPr="00F91A49">
              <w:rPr>
                <w:sz w:val="22"/>
                <w:szCs w:val="22"/>
              </w:rPr>
              <w:t>,00</w:t>
            </w:r>
          </w:p>
        </w:tc>
        <w:tc>
          <w:tcPr>
            <w:tcW w:w="1523" w:type="dxa"/>
            <w:vAlign w:val="center"/>
          </w:tcPr>
          <w:p w14:paraId="6DE86D8F" w14:textId="218DE04F" w:rsidR="00FF644B" w:rsidRPr="00F6527E" w:rsidRDefault="00F91A49" w:rsidP="009B3F10">
            <w:pPr>
              <w:jc w:val="right"/>
              <w:rPr>
                <w:sz w:val="22"/>
                <w:szCs w:val="22"/>
              </w:rPr>
            </w:pPr>
            <w:r w:rsidRPr="00F6527E">
              <w:rPr>
                <w:sz w:val="22"/>
                <w:szCs w:val="22"/>
              </w:rPr>
              <w:t>193 025,48</w:t>
            </w:r>
          </w:p>
        </w:tc>
        <w:tc>
          <w:tcPr>
            <w:tcW w:w="967" w:type="dxa"/>
            <w:vAlign w:val="center"/>
          </w:tcPr>
          <w:p w14:paraId="08BFF792" w14:textId="01B19290" w:rsidR="00FF644B" w:rsidRPr="00F6527E" w:rsidRDefault="00F91A49" w:rsidP="008106FF">
            <w:pPr>
              <w:jc w:val="right"/>
              <w:rPr>
                <w:sz w:val="22"/>
                <w:szCs w:val="22"/>
              </w:rPr>
            </w:pPr>
            <w:r w:rsidRPr="00F6527E">
              <w:rPr>
                <w:sz w:val="22"/>
                <w:szCs w:val="22"/>
              </w:rPr>
              <w:t>99,74</w:t>
            </w:r>
          </w:p>
        </w:tc>
      </w:tr>
      <w:tr w:rsidR="00F91A49" w:rsidRPr="00F91A49" w14:paraId="2695CD6C" w14:textId="77777777" w:rsidTr="00CD599D">
        <w:trPr>
          <w:gridAfter w:val="1"/>
          <w:wAfter w:w="16" w:type="dxa"/>
          <w:trHeight w:val="317"/>
          <w:jc w:val="center"/>
        </w:trPr>
        <w:tc>
          <w:tcPr>
            <w:tcW w:w="1134" w:type="dxa"/>
            <w:vAlign w:val="center"/>
          </w:tcPr>
          <w:p w14:paraId="6C04B5AC" w14:textId="77777777" w:rsidR="00BD5A3F" w:rsidRPr="00F91A49" w:rsidRDefault="00BD5A3F" w:rsidP="00FE4BDD">
            <w:pPr>
              <w:jc w:val="center"/>
              <w:rPr>
                <w:b/>
                <w:sz w:val="22"/>
                <w:szCs w:val="22"/>
              </w:rPr>
            </w:pPr>
            <w:r w:rsidRPr="00F91A49">
              <w:rPr>
                <w:b/>
                <w:sz w:val="22"/>
                <w:szCs w:val="22"/>
              </w:rPr>
              <w:t>801</w:t>
            </w:r>
          </w:p>
        </w:tc>
        <w:tc>
          <w:tcPr>
            <w:tcW w:w="1701" w:type="dxa"/>
            <w:vAlign w:val="center"/>
          </w:tcPr>
          <w:p w14:paraId="0BBA81FF" w14:textId="77777777" w:rsidR="00BD5A3F" w:rsidRPr="00F91A49" w:rsidRDefault="006602D1" w:rsidP="00FE4BDD">
            <w:pPr>
              <w:jc w:val="center"/>
              <w:rPr>
                <w:b/>
                <w:sz w:val="22"/>
                <w:szCs w:val="22"/>
              </w:rPr>
            </w:pPr>
            <w:r w:rsidRPr="00F91A49">
              <w:rPr>
                <w:b/>
                <w:sz w:val="22"/>
                <w:szCs w:val="22"/>
              </w:rPr>
              <w:t>80153</w:t>
            </w:r>
          </w:p>
        </w:tc>
        <w:tc>
          <w:tcPr>
            <w:tcW w:w="1485" w:type="dxa"/>
            <w:vAlign w:val="center"/>
          </w:tcPr>
          <w:p w14:paraId="0D19C684" w14:textId="77777777" w:rsidR="00BD5A3F" w:rsidRPr="00F91A49" w:rsidRDefault="006602D1" w:rsidP="00FE4BDD">
            <w:pPr>
              <w:jc w:val="center"/>
              <w:rPr>
                <w:b/>
                <w:sz w:val="22"/>
                <w:szCs w:val="22"/>
              </w:rPr>
            </w:pPr>
            <w:r w:rsidRPr="00F91A49">
              <w:rPr>
                <w:b/>
                <w:sz w:val="22"/>
                <w:szCs w:val="22"/>
              </w:rPr>
              <w:t>2010</w:t>
            </w:r>
          </w:p>
        </w:tc>
        <w:tc>
          <w:tcPr>
            <w:tcW w:w="1559" w:type="dxa"/>
            <w:vAlign w:val="center"/>
          </w:tcPr>
          <w:p w14:paraId="30E1763E" w14:textId="48F026D7" w:rsidR="00BD5A3F" w:rsidRPr="00F91A49" w:rsidRDefault="00F91A49" w:rsidP="009B3F10">
            <w:pPr>
              <w:jc w:val="right"/>
              <w:rPr>
                <w:b/>
                <w:sz w:val="22"/>
                <w:szCs w:val="22"/>
              </w:rPr>
            </w:pPr>
            <w:r w:rsidRPr="00F91A49">
              <w:rPr>
                <w:b/>
                <w:sz w:val="22"/>
                <w:szCs w:val="22"/>
              </w:rPr>
              <w:t>316 803,00</w:t>
            </w:r>
          </w:p>
        </w:tc>
        <w:tc>
          <w:tcPr>
            <w:tcW w:w="1523" w:type="dxa"/>
            <w:vAlign w:val="center"/>
          </w:tcPr>
          <w:p w14:paraId="5481FC84" w14:textId="50C14DDA" w:rsidR="00BD5A3F" w:rsidRPr="00F6527E" w:rsidRDefault="00F6527E" w:rsidP="009B3F10">
            <w:pPr>
              <w:jc w:val="right"/>
              <w:rPr>
                <w:b/>
                <w:sz w:val="22"/>
                <w:szCs w:val="22"/>
              </w:rPr>
            </w:pPr>
            <w:r w:rsidRPr="00F6527E">
              <w:rPr>
                <w:b/>
                <w:sz w:val="22"/>
                <w:szCs w:val="22"/>
              </w:rPr>
              <w:t>314 067,92</w:t>
            </w:r>
          </w:p>
        </w:tc>
        <w:tc>
          <w:tcPr>
            <w:tcW w:w="967" w:type="dxa"/>
            <w:vAlign w:val="center"/>
          </w:tcPr>
          <w:p w14:paraId="19C1458C" w14:textId="426218AE" w:rsidR="00BD5A3F" w:rsidRPr="00F6527E" w:rsidRDefault="00F6527E" w:rsidP="008106FF">
            <w:pPr>
              <w:jc w:val="right"/>
              <w:rPr>
                <w:b/>
                <w:sz w:val="22"/>
                <w:szCs w:val="22"/>
              </w:rPr>
            </w:pPr>
            <w:r w:rsidRPr="00F6527E">
              <w:rPr>
                <w:b/>
                <w:sz w:val="22"/>
                <w:szCs w:val="22"/>
              </w:rPr>
              <w:t>99,14</w:t>
            </w:r>
          </w:p>
        </w:tc>
      </w:tr>
      <w:tr w:rsidR="00F91A49" w:rsidRPr="00F91A49" w14:paraId="4AC76701" w14:textId="77777777" w:rsidTr="00CD599D">
        <w:trPr>
          <w:gridAfter w:val="1"/>
          <w:wAfter w:w="16" w:type="dxa"/>
          <w:trHeight w:val="363"/>
          <w:jc w:val="center"/>
        </w:trPr>
        <w:tc>
          <w:tcPr>
            <w:tcW w:w="1134" w:type="dxa"/>
            <w:vAlign w:val="center"/>
          </w:tcPr>
          <w:p w14:paraId="5BF67F99" w14:textId="77777777" w:rsidR="00FE6740" w:rsidRPr="00F91A49" w:rsidRDefault="00FE6740" w:rsidP="00FE4BDD">
            <w:pPr>
              <w:jc w:val="center"/>
              <w:rPr>
                <w:b/>
                <w:sz w:val="22"/>
                <w:szCs w:val="22"/>
              </w:rPr>
            </w:pPr>
            <w:r w:rsidRPr="00F91A49">
              <w:rPr>
                <w:b/>
                <w:sz w:val="22"/>
                <w:szCs w:val="22"/>
              </w:rPr>
              <w:t>851</w:t>
            </w:r>
          </w:p>
        </w:tc>
        <w:tc>
          <w:tcPr>
            <w:tcW w:w="1701" w:type="dxa"/>
            <w:vAlign w:val="center"/>
          </w:tcPr>
          <w:p w14:paraId="1A8A08D8" w14:textId="77777777" w:rsidR="00FE6740" w:rsidRPr="00F91A49" w:rsidRDefault="00FE6740" w:rsidP="00FE4BDD">
            <w:pPr>
              <w:jc w:val="center"/>
              <w:rPr>
                <w:b/>
                <w:sz w:val="22"/>
                <w:szCs w:val="22"/>
              </w:rPr>
            </w:pPr>
            <w:r w:rsidRPr="00F91A49">
              <w:rPr>
                <w:b/>
                <w:sz w:val="22"/>
                <w:szCs w:val="22"/>
              </w:rPr>
              <w:t>85195</w:t>
            </w:r>
          </w:p>
        </w:tc>
        <w:tc>
          <w:tcPr>
            <w:tcW w:w="1485" w:type="dxa"/>
            <w:vAlign w:val="center"/>
          </w:tcPr>
          <w:p w14:paraId="3C820E67" w14:textId="77777777" w:rsidR="00FE6740" w:rsidRPr="00F91A49" w:rsidRDefault="00FE6740" w:rsidP="00FE4BDD">
            <w:pPr>
              <w:jc w:val="center"/>
              <w:rPr>
                <w:b/>
                <w:sz w:val="22"/>
                <w:szCs w:val="22"/>
              </w:rPr>
            </w:pPr>
            <w:r w:rsidRPr="00F91A49">
              <w:rPr>
                <w:b/>
                <w:sz w:val="22"/>
                <w:szCs w:val="22"/>
              </w:rPr>
              <w:t>2010</w:t>
            </w:r>
          </w:p>
        </w:tc>
        <w:tc>
          <w:tcPr>
            <w:tcW w:w="1559" w:type="dxa"/>
            <w:vAlign w:val="center"/>
          </w:tcPr>
          <w:p w14:paraId="646F4747" w14:textId="2D1B43B4" w:rsidR="00FE6740" w:rsidRPr="00F91A49" w:rsidRDefault="00FF644B" w:rsidP="009B3F10">
            <w:pPr>
              <w:jc w:val="right"/>
              <w:rPr>
                <w:b/>
                <w:sz w:val="22"/>
                <w:szCs w:val="22"/>
              </w:rPr>
            </w:pPr>
            <w:r w:rsidRPr="00F91A49">
              <w:rPr>
                <w:b/>
                <w:sz w:val="22"/>
                <w:szCs w:val="22"/>
              </w:rPr>
              <w:t>1 </w:t>
            </w:r>
            <w:r w:rsidR="00F91A49" w:rsidRPr="00F91A49">
              <w:rPr>
                <w:b/>
                <w:sz w:val="22"/>
                <w:szCs w:val="22"/>
              </w:rPr>
              <w:t>96</w:t>
            </w:r>
            <w:r w:rsidRPr="00F91A49">
              <w:rPr>
                <w:b/>
                <w:sz w:val="22"/>
                <w:szCs w:val="22"/>
              </w:rPr>
              <w:t>0,00</w:t>
            </w:r>
          </w:p>
        </w:tc>
        <w:tc>
          <w:tcPr>
            <w:tcW w:w="1523" w:type="dxa"/>
            <w:vAlign w:val="center"/>
          </w:tcPr>
          <w:p w14:paraId="1C0E6209" w14:textId="46A9813E" w:rsidR="00FE6740" w:rsidRPr="00F6527E" w:rsidRDefault="00F6527E" w:rsidP="009B3F10">
            <w:pPr>
              <w:jc w:val="right"/>
              <w:rPr>
                <w:b/>
                <w:sz w:val="22"/>
                <w:szCs w:val="22"/>
              </w:rPr>
            </w:pPr>
            <w:r w:rsidRPr="00F6527E">
              <w:rPr>
                <w:b/>
                <w:sz w:val="22"/>
                <w:szCs w:val="22"/>
              </w:rPr>
              <w:t>1 960,00</w:t>
            </w:r>
          </w:p>
        </w:tc>
        <w:tc>
          <w:tcPr>
            <w:tcW w:w="967" w:type="dxa"/>
            <w:vAlign w:val="center"/>
          </w:tcPr>
          <w:p w14:paraId="6ED3B4AE" w14:textId="2BDAEBF8" w:rsidR="00FE6740" w:rsidRPr="00F6527E" w:rsidRDefault="005B24FA" w:rsidP="009B3F10">
            <w:pPr>
              <w:jc w:val="right"/>
              <w:rPr>
                <w:b/>
                <w:sz w:val="22"/>
                <w:szCs w:val="22"/>
              </w:rPr>
            </w:pPr>
            <w:r w:rsidRPr="00F6527E">
              <w:rPr>
                <w:b/>
                <w:sz w:val="22"/>
                <w:szCs w:val="22"/>
              </w:rPr>
              <w:t>100,00</w:t>
            </w:r>
          </w:p>
        </w:tc>
      </w:tr>
      <w:tr w:rsidR="00F91A49" w:rsidRPr="00F91A49" w14:paraId="02BDC0F2" w14:textId="77777777" w:rsidTr="00F12DE5">
        <w:trPr>
          <w:gridAfter w:val="1"/>
          <w:wAfter w:w="16" w:type="dxa"/>
          <w:trHeight w:val="421"/>
          <w:jc w:val="center"/>
        </w:trPr>
        <w:tc>
          <w:tcPr>
            <w:tcW w:w="1134" w:type="dxa"/>
            <w:vAlign w:val="center"/>
          </w:tcPr>
          <w:p w14:paraId="5EC76B80" w14:textId="77777777" w:rsidR="00FE6740" w:rsidRPr="00F91A49" w:rsidRDefault="00FE6740" w:rsidP="00FE4BDD">
            <w:pPr>
              <w:jc w:val="center"/>
              <w:rPr>
                <w:b/>
                <w:sz w:val="22"/>
                <w:szCs w:val="22"/>
              </w:rPr>
            </w:pPr>
            <w:r w:rsidRPr="00F91A49">
              <w:rPr>
                <w:b/>
                <w:sz w:val="22"/>
                <w:szCs w:val="22"/>
              </w:rPr>
              <w:t>852</w:t>
            </w:r>
          </w:p>
        </w:tc>
        <w:tc>
          <w:tcPr>
            <w:tcW w:w="1701" w:type="dxa"/>
            <w:vAlign w:val="center"/>
          </w:tcPr>
          <w:p w14:paraId="2373FB0C" w14:textId="77777777" w:rsidR="00FE6740" w:rsidRPr="00F91A49" w:rsidRDefault="00FE6740" w:rsidP="00FE4BDD">
            <w:pPr>
              <w:jc w:val="center"/>
              <w:rPr>
                <w:b/>
                <w:sz w:val="22"/>
                <w:szCs w:val="22"/>
              </w:rPr>
            </w:pPr>
          </w:p>
        </w:tc>
        <w:tc>
          <w:tcPr>
            <w:tcW w:w="1485" w:type="dxa"/>
            <w:vAlign w:val="center"/>
          </w:tcPr>
          <w:p w14:paraId="3372C444" w14:textId="77777777" w:rsidR="00FE6740" w:rsidRPr="00F91A49" w:rsidRDefault="00FE6740" w:rsidP="00FE4BDD">
            <w:pPr>
              <w:jc w:val="center"/>
              <w:rPr>
                <w:b/>
                <w:sz w:val="22"/>
                <w:szCs w:val="22"/>
              </w:rPr>
            </w:pPr>
          </w:p>
        </w:tc>
        <w:tc>
          <w:tcPr>
            <w:tcW w:w="1559" w:type="dxa"/>
            <w:vAlign w:val="center"/>
          </w:tcPr>
          <w:p w14:paraId="54E0346D" w14:textId="13DB52D1" w:rsidR="00FE6740" w:rsidRPr="00F91A49" w:rsidRDefault="00F91A49" w:rsidP="001476D0">
            <w:pPr>
              <w:jc w:val="right"/>
              <w:rPr>
                <w:b/>
                <w:sz w:val="22"/>
                <w:szCs w:val="22"/>
              </w:rPr>
            </w:pPr>
            <w:r w:rsidRPr="00F91A49">
              <w:rPr>
                <w:b/>
                <w:sz w:val="22"/>
                <w:szCs w:val="22"/>
              </w:rPr>
              <w:t>2 198 458,23</w:t>
            </w:r>
          </w:p>
        </w:tc>
        <w:tc>
          <w:tcPr>
            <w:tcW w:w="1523" w:type="dxa"/>
            <w:vAlign w:val="center"/>
          </w:tcPr>
          <w:p w14:paraId="38481DA1" w14:textId="1BF673DF" w:rsidR="00FE6740" w:rsidRPr="00F6527E" w:rsidRDefault="00F6527E" w:rsidP="009B3F10">
            <w:pPr>
              <w:jc w:val="right"/>
              <w:rPr>
                <w:b/>
                <w:sz w:val="22"/>
                <w:szCs w:val="22"/>
              </w:rPr>
            </w:pPr>
            <w:r w:rsidRPr="00F6527E">
              <w:rPr>
                <w:b/>
                <w:sz w:val="22"/>
                <w:szCs w:val="22"/>
              </w:rPr>
              <w:t>2 107 318,84</w:t>
            </w:r>
          </w:p>
        </w:tc>
        <w:tc>
          <w:tcPr>
            <w:tcW w:w="967" w:type="dxa"/>
            <w:vAlign w:val="center"/>
          </w:tcPr>
          <w:p w14:paraId="41A56FC5" w14:textId="460AA9C0" w:rsidR="00FE6740" w:rsidRPr="00F6527E" w:rsidRDefault="00F6527E" w:rsidP="009B3F10">
            <w:pPr>
              <w:jc w:val="right"/>
              <w:rPr>
                <w:b/>
                <w:sz w:val="22"/>
                <w:szCs w:val="22"/>
              </w:rPr>
            </w:pPr>
            <w:r w:rsidRPr="00F6527E">
              <w:rPr>
                <w:b/>
                <w:sz w:val="22"/>
                <w:szCs w:val="22"/>
              </w:rPr>
              <w:t>95,85</w:t>
            </w:r>
          </w:p>
        </w:tc>
      </w:tr>
      <w:tr w:rsidR="00F91A49" w:rsidRPr="00F91A49" w14:paraId="1DED35D6" w14:textId="77777777" w:rsidTr="00FE4BDD">
        <w:trPr>
          <w:gridAfter w:val="1"/>
          <w:wAfter w:w="16" w:type="dxa"/>
          <w:trHeight w:val="406"/>
          <w:jc w:val="center"/>
        </w:trPr>
        <w:tc>
          <w:tcPr>
            <w:tcW w:w="1134" w:type="dxa"/>
            <w:vAlign w:val="center"/>
          </w:tcPr>
          <w:p w14:paraId="46FF3AD4" w14:textId="77777777" w:rsidR="00F91A49" w:rsidRPr="00F91A49" w:rsidRDefault="00F91A49" w:rsidP="00FE4BDD">
            <w:pPr>
              <w:jc w:val="center"/>
              <w:rPr>
                <w:sz w:val="22"/>
                <w:szCs w:val="22"/>
              </w:rPr>
            </w:pPr>
          </w:p>
        </w:tc>
        <w:tc>
          <w:tcPr>
            <w:tcW w:w="1701" w:type="dxa"/>
            <w:vAlign w:val="center"/>
          </w:tcPr>
          <w:p w14:paraId="4880A34B" w14:textId="307324BB" w:rsidR="00F91A49" w:rsidRPr="00F91A49" w:rsidRDefault="00F91A49" w:rsidP="00FE4BDD">
            <w:pPr>
              <w:jc w:val="center"/>
              <w:rPr>
                <w:sz w:val="22"/>
                <w:szCs w:val="22"/>
              </w:rPr>
            </w:pPr>
            <w:r w:rsidRPr="00F91A49">
              <w:rPr>
                <w:sz w:val="22"/>
                <w:szCs w:val="22"/>
              </w:rPr>
              <w:t>85215</w:t>
            </w:r>
          </w:p>
        </w:tc>
        <w:tc>
          <w:tcPr>
            <w:tcW w:w="1485" w:type="dxa"/>
            <w:vAlign w:val="center"/>
          </w:tcPr>
          <w:p w14:paraId="0A054AA4" w14:textId="4373AC0E" w:rsidR="00F91A49" w:rsidRPr="00F91A49" w:rsidRDefault="00F91A49" w:rsidP="00FE4BDD">
            <w:pPr>
              <w:jc w:val="center"/>
              <w:rPr>
                <w:sz w:val="22"/>
                <w:szCs w:val="22"/>
              </w:rPr>
            </w:pPr>
            <w:r w:rsidRPr="00F91A49">
              <w:rPr>
                <w:sz w:val="22"/>
                <w:szCs w:val="22"/>
              </w:rPr>
              <w:t>2010</w:t>
            </w:r>
          </w:p>
        </w:tc>
        <w:tc>
          <w:tcPr>
            <w:tcW w:w="1559" w:type="dxa"/>
            <w:vAlign w:val="center"/>
          </w:tcPr>
          <w:p w14:paraId="080D399E" w14:textId="1BD243EB" w:rsidR="00F91A49" w:rsidRPr="00F91A49" w:rsidRDefault="00F91A49" w:rsidP="009B3F10">
            <w:pPr>
              <w:jc w:val="right"/>
              <w:rPr>
                <w:sz w:val="22"/>
                <w:szCs w:val="22"/>
              </w:rPr>
            </w:pPr>
            <w:r w:rsidRPr="00F91A49">
              <w:rPr>
                <w:sz w:val="22"/>
                <w:szCs w:val="22"/>
              </w:rPr>
              <w:t>991 375,00</w:t>
            </w:r>
          </w:p>
        </w:tc>
        <w:tc>
          <w:tcPr>
            <w:tcW w:w="1523" w:type="dxa"/>
            <w:vAlign w:val="center"/>
          </w:tcPr>
          <w:p w14:paraId="7E68132C" w14:textId="62F6298C" w:rsidR="00F91A49" w:rsidRPr="00F6527E" w:rsidRDefault="00F6527E" w:rsidP="00326819">
            <w:pPr>
              <w:jc w:val="right"/>
              <w:rPr>
                <w:sz w:val="22"/>
                <w:szCs w:val="22"/>
              </w:rPr>
            </w:pPr>
            <w:r w:rsidRPr="00F6527E">
              <w:rPr>
                <w:sz w:val="22"/>
                <w:szCs w:val="22"/>
              </w:rPr>
              <w:t>981 917,18</w:t>
            </w:r>
          </w:p>
        </w:tc>
        <w:tc>
          <w:tcPr>
            <w:tcW w:w="967" w:type="dxa"/>
            <w:vAlign w:val="center"/>
          </w:tcPr>
          <w:p w14:paraId="79B488B3" w14:textId="7DED4322" w:rsidR="00F91A49" w:rsidRPr="00F6527E" w:rsidRDefault="00F6527E" w:rsidP="009B3F10">
            <w:pPr>
              <w:jc w:val="right"/>
              <w:rPr>
                <w:sz w:val="22"/>
                <w:szCs w:val="22"/>
              </w:rPr>
            </w:pPr>
            <w:r w:rsidRPr="00F6527E">
              <w:rPr>
                <w:sz w:val="22"/>
                <w:szCs w:val="22"/>
              </w:rPr>
              <w:t>99,05</w:t>
            </w:r>
          </w:p>
        </w:tc>
      </w:tr>
      <w:tr w:rsidR="00F91A49" w:rsidRPr="00F91A49" w14:paraId="407C5229" w14:textId="77777777" w:rsidTr="00FE4BDD">
        <w:trPr>
          <w:gridAfter w:val="1"/>
          <w:wAfter w:w="16" w:type="dxa"/>
          <w:trHeight w:val="406"/>
          <w:jc w:val="center"/>
        </w:trPr>
        <w:tc>
          <w:tcPr>
            <w:tcW w:w="1134" w:type="dxa"/>
            <w:vAlign w:val="center"/>
          </w:tcPr>
          <w:p w14:paraId="5B83F531" w14:textId="77777777" w:rsidR="00FE6740" w:rsidRPr="00F91A49" w:rsidRDefault="00FE6740" w:rsidP="00FE4BDD">
            <w:pPr>
              <w:jc w:val="center"/>
              <w:rPr>
                <w:sz w:val="22"/>
                <w:szCs w:val="22"/>
              </w:rPr>
            </w:pPr>
          </w:p>
        </w:tc>
        <w:tc>
          <w:tcPr>
            <w:tcW w:w="1701" w:type="dxa"/>
            <w:vAlign w:val="center"/>
          </w:tcPr>
          <w:p w14:paraId="70622D3E" w14:textId="77777777" w:rsidR="00FE6740" w:rsidRPr="00F91A49" w:rsidRDefault="00FE6740" w:rsidP="00FE4BDD">
            <w:pPr>
              <w:jc w:val="center"/>
              <w:rPr>
                <w:sz w:val="22"/>
                <w:szCs w:val="22"/>
              </w:rPr>
            </w:pPr>
            <w:r w:rsidRPr="00F91A49">
              <w:rPr>
                <w:sz w:val="22"/>
                <w:szCs w:val="22"/>
              </w:rPr>
              <w:t>85219</w:t>
            </w:r>
          </w:p>
        </w:tc>
        <w:tc>
          <w:tcPr>
            <w:tcW w:w="1485" w:type="dxa"/>
            <w:vAlign w:val="center"/>
          </w:tcPr>
          <w:p w14:paraId="016E9891" w14:textId="77777777" w:rsidR="00FE6740" w:rsidRPr="00F91A49" w:rsidRDefault="00FE6740" w:rsidP="00FE4BDD">
            <w:pPr>
              <w:jc w:val="center"/>
              <w:rPr>
                <w:sz w:val="22"/>
                <w:szCs w:val="22"/>
              </w:rPr>
            </w:pPr>
            <w:r w:rsidRPr="00F91A49">
              <w:rPr>
                <w:sz w:val="22"/>
                <w:szCs w:val="22"/>
              </w:rPr>
              <w:t>2010</w:t>
            </w:r>
          </w:p>
        </w:tc>
        <w:tc>
          <w:tcPr>
            <w:tcW w:w="1559" w:type="dxa"/>
            <w:vAlign w:val="center"/>
          </w:tcPr>
          <w:p w14:paraId="0ADF9BAA" w14:textId="28F19435" w:rsidR="00FE6740" w:rsidRPr="00F91A49" w:rsidRDefault="00F91A49" w:rsidP="009B3F10">
            <w:pPr>
              <w:jc w:val="right"/>
              <w:rPr>
                <w:sz w:val="22"/>
                <w:szCs w:val="22"/>
              </w:rPr>
            </w:pPr>
            <w:r w:rsidRPr="00F91A49">
              <w:rPr>
                <w:sz w:val="22"/>
                <w:szCs w:val="22"/>
              </w:rPr>
              <w:t>49 938,00</w:t>
            </w:r>
          </w:p>
        </w:tc>
        <w:tc>
          <w:tcPr>
            <w:tcW w:w="1523" w:type="dxa"/>
            <w:vAlign w:val="center"/>
          </w:tcPr>
          <w:p w14:paraId="3F6389F2" w14:textId="2E7B30E8" w:rsidR="00FE6740" w:rsidRPr="00F6527E" w:rsidRDefault="00F6527E" w:rsidP="00326819">
            <w:pPr>
              <w:jc w:val="right"/>
              <w:rPr>
                <w:sz w:val="22"/>
                <w:szCs w:val="22"/>
              </w:rPr>
            </w:pPr>
            <w:r w:rsidRPr="00F6527E">
              <w:rPr>
                <w:sz w:val="22"/>
                <w:szCs w:val="22"/>
              </w:rPr>
              <w:t>49 938,00</w:t>
            </w:r>
          </w:p>
        </w:tc>
        <w:tc>
          <w:tcPr>
            <w:tcW w:w="967" w:type="dxa"/>
            <w:vAlign w:val="center"/>
          </w:tcPr>
          <w:p w14:paraId="68AFEF4D" w14:textId="60428B13" w:rsidR="00FE6740" w:rsidRPr="00F6527E" w:rsidRDefault="00F6527E" w:rsidP="009B3F10">
            <w:pPr>
              <w:jc w:val="right"/>
              <w:rPr>
                <w:sz w:val="22"/>
                <w:szCs w:val="22"/>
              </w:rPr>
            </w:pPr>
            <w:r w:rsidRPr="00F6527E">
              <w:rPr>
                <w:sz w:val="22"/>
                <w:szCs w:val="22"/>
              </w:rPr>
              <w:t>100,00</w:t>
            </w:r>
          </w:p>
        </w:tc>
      </w:tr>
      <w:tr w:rsidR="00F91A49" w:rsidRPr="00F91A49" w14:paraId="43A8F816" w14:textId="77777777" w:rsidTr="004C1951">
        <w:trPr>
          <w:gridAfter w:val="1"/>
          <w:wAfter w:w="16" w:type="dxa"/>
          <w:trHeight w:val="411"/>
          <w:jc w:val="center"/>
        </w:trPr>
        <w:tc>
          <w:tcPr>
            <w:tcW w:w="1134" w:type="dxa"/>
            <w:vAlign w:val="center"/>
          </w:tcPr>
          <w:p w14:paraId="7C68CC07" w14:textId="77777777" w:rsidR="00FE6740" w:rsidRPr="00F91A49" w:rsidRDefault="00FE6740" w:rsidP="00FE4BDD">
            <w:pPr>
              <w:jc w:val="center"/>
              <w:rPr>
                <w:sz w:val="22"/>
                <w:szCs w:val="22"/>
              </w:rPr>
            </w:pPr>
          </w:p>
        </w:tc>
        <w:tc>
          <w:tcPr>
            <w:tcW w:w="1701" w:type="dxa"/>
            <w:vAlign w:val="center"/>
          </w:tcPr>
          <w:p w14:paraId="5B682047" w14:textId="77777777" w:rsidR="00FE6740" w:rsidRPr="00F91A49" w:rsidRDefault="00FE6740" w:rsidP="00FE4BDD">
            <w:pPr>
              <w:jc w:val="center"/>
              <w:rPr>
                <w:sz w:val="22"/>
                <w:szCs w:val="22"/>
              </w:rPr>
            </w:pPr>
            <w:r w:rsidRPr="00F91A49">
              <w:rPr>
                <w:sz w:val="22"/>
                <w:szCs w:val="22"/>
              </w:rPr>
              <w:t>85228</w:t>
            </w:r>
          </w:p>
        </w:tc>
        <w:tc>
          <w:tcPr>
            <w:tcW w:w="1485" w:type="dxa"/>
            <w:vAlign w:val="center"/>
          </w:tcPr>
          <w:p w14:paraId="44AB27D3" w14:textId="77777777" w:rsidR="00FE6740" w:rsidRPr="00F91A49" w:rsidRDefault="00FE6740" w:rsidP="00FE4BDD">
            <w:pPr>
              <w:jc w:val="center"/>
              <w:rPr>
                <w:sz w:val="22"/>
                <w:szCs w:val="22"/>
              </w:rPr>
            </w:pPr>
            <w:r w:rsidRPr="00F91A49">
              <w:rPr>
                <w:sz w:val="22"/>
                <w:szCs w:val="22"/>
              </w:rPr>
              <w:t>2010</w:t>
            </w:r>
          </w:p>
        </w:tc>
        <w:tc>
          <w:tcPr>
            <w:tcW w:w="1559" w:type="dxa"/>
            <w:vAlign w:val="center"/>
          </w:tcPr>
          <w:p w14:paraId="75238FEF" w14:textId="1457CEDD" w:rsidR="00FE6740" w:rsidRPr="00F91A49" w:rsidRDefault="00F91A49" w:rsidP="009B3F10">
            <w:pPr>
              <w:jc w:val="right"/>
              <w:rPr>
                <w:sz w:val="22"/>
                <w:szCs w:val="22"/>
              </w:rPr>
            </w:pPr>
            <w:r w:rsidRPr="00F91A49">
              <w:rPr>
                <w:sz w:val="22"/>
                <w:szCs w:val="22"/>
              </w:rPr>
              <w:t>295 650,00</w:t>
            </w:r>
          </w:p>
        </w:tc>
        <w:tc>
          <w:tcPr>
            <w:tcW w:w="1523" w:type="dxa"/>
            <w:vAlign w:val="center"/>
          </w:tcPr>
          <w:p w14:paraId="7055AC32" w14:textId="54503C25" w:rsidR="00FE6740" w:rsidRPr="00F6527E" w:rsidRDefault="00F6527E" w:rsidP="009B3F10">
            <w:pPr>
              <w:jc w:val="right"/>
              <w:rPr>
                <w:sz w:val="22"/>
                <w:szCs w:val="22"/>
              </w:rPr>
            </w:pPr>
            <w:r w:rsidRPr="00F6527E">
              <w:rPr>
                <w:sz w:val="22"/>
                <w:szCs w:val="22"/>
              </w:rPr>
              <w:t>214 260,15</w:t>
            </w:r>
          </w:p>
        </w:tc>
        <w:tc>
          <w:tcPr>
            <w:tcW w:w="967" w:type="dxa"/>
            <w:vAlign w:val="center"/>
          </w:tcPr>
          <w:p w14:paraId="21BBFB6B" w14:textId="65FD4303" w:rsidR="00FE6740" w:rsidRPr="00F6527E" w:rsidRDefault="00F6527E" w:rsidP="009B3F10">
            <w:pPr>
              <w:jc w:val="right"/>
              <w:rPr>
                <w:sz w:val="22"/>
                <w:szCs w:val="22"/>
              </w:rPr>
            </w:pPr>
            <w:r w:rsidRPr="00F6527E">
              <w:rPr>
                <w:sz w:val="22"/>
                <w:szCs w:val="22"/>
              </w:rPr>
              <w:t>72,47</w:t>
            </w:r>
          </w:p>
        </w:tc>
      </w:tr>
      <w:tr w:rsidR="00F91A49" w:rsidRPr="00F91A49" w14:paraId="3B9B3187" w14:textId="77777777" w:rsidTr="004C1951">
        <w:trPr>
          <w:gridAfter w:val="1"/>
          <w:wAfter w:w="16" w:type="dxa"/>
          <w:trHeight w:val="411"/>
          <w:jc w:val="center"/>
        </w:trPr>
        <w:tc>
          <w:tcPr>
            <w:tcW w:w="1134" w:type="dxa"/>
            <w:vAlign w:val="center"/>
          </w:tcPr>
          <w:p w14:paraId="44423105" w14:textId="77777777" w:rsidR="00F12DE5" w:rsidRPr="00F91A49" w:rsidRDefault="00F12DE5" w:rsidP="00FE4BDD">
            <w:pPr>
              <w:jc w:val="center"/>
              <w:rPr>
                <w:sz w:val="22"/>
                <w:szCs w:val="22"/>
              </w:rPr>
            </w:pPr>
          </w:p>
        </w:tc>
        <w:tc>
          <w:tcPr>
            <w:tcW w:w="1701" w:type="dxa"/>
            <w:vAlign w:val="center"/>
          </w:tcPr>
          <w:p w14:paraId="3A5F5C2B" w14:textId="77777777" w:rsidR="00F12DE5" w:rsidRPr="00F91A49" w:rsidRDefault="00F12DE5" w:rsidP="00FE4BDD">
            <w:pPr>
              <w:jc w:val="center"/>
              <w:rPr>
                <w:sz w:val="22"/>
                <w:szCs w:val="22"/>
              </w:rPr>
            </w:pPr>
            <w:r w:rsidRPr="00F91A49">
              <w:rPr>
                <w:sz w:val="22"/>
                <w:szCs w:val="22"/>
              </w:rPr>
              <w:t>85295</w:t>
            </w:r>
          </w:p>
        </w:tc>
        <w:tc>
          <w:tcPr>
            <w:tcW w:w="1485" w:type="dxa"/>
            <w:vAlign w:val="center"/>
          </w:tcPr>
          <w:p w14:paraId="775F9ECE" w14:textId="77777777" w:rsidR="00F12DE5" w:rsidRPr="00F91A49" w:rsidRDefault="00F12DE5" w:rsidP="00FE4BDD">
            <w:pPr>
              <w:jc w:val="center"/>
              <w:rPr>
                <w:sz w:val="22"/>
                <w:szCs w:val="22"/>
              </w:rPr>
            </w:pPr>
            <w:r w:rsidRPr="00F91A49">
              <w:rPr>
                <w:sz w:val="22"/>
                <w:szCs w:val="22"/>
              </w:rPr>
              <w:t>2010</w:t>
            </w:r>
          </w:p>
        </w:tc>
        <w:tc>
          <w:tcPr>
            <w:tcW w:w="1559" w:type="dxa"/>
            <w:vAlign w:val="center"/>
          </w:tcPr>
          <w:p w14:paraId="2A5C4617" w14:textId="61842F9A" w:rsidR="00F12DE5" w:rsidRPr="00F91A49" w:rsidRDefault="00F91A49" w:rsidP="009B3F10">
            <w:pPr>
              <w:jc w:val="right"/>
              <w:rPr>
                <w:sz w:val="22"/>
                <w:szCs w:val="22"/>
              </w:rPr>
            </w:pPr>
            <w:r w:rsidRPr="00F91A49">
              <w:rPr>
                <w:sz w:val="22"/>
                <w:szCs w:val="22"/>
              </w:rPr>
              <w:t>861 495,23</w:t>
            </w:r>
          </w:p>
        </w:tc>
        <w:tc>
          <w:tcPr>
            <w:tcW w:w="1523" w:type="dxa"/>
            <w:vAlign w:val="center"/>
          </w:tcPr>
          <w:p w14:paraId="30F9A092" w14:textId="0EB9CEB2" w:rsidR="00F12DE5" w:rsidRPr="00F6527E" w:rsidRDefault="00F6527E" w:rsidP="009B3F10">
            <w:pPr>
              <w:jc w:val="right"/>
              <w:rPr>
                <w:sz w:val="22"/>
                <w:szCs w:val="22"/>
              </w:rPr>
            </w:pPr>
            <w:r w:rsidRPr="00F6527E">
              <w:rPr>
                <w:sz w:val="22"/>
                <w:szCs w:val="22"/>
              </w:rPr>
              <w:t>861 203,51</w:t>
            </w:r>
          </w:p>
        </w:tc>
        <w:tc>
          <w:tcPr>
            <w:tcW w:w="967" w:type="dxa"/>
            <w:vAlign w:val="center"/>
          </w:tcPr>
          <w:p w14:paraId="7391CE10" w14:textId="39533A72" w:rsidR="00F12DE5" w:rsidRPr="00F6527E" w:rsidRDefault="00F6527E" w:rsidP="009B3F10">
            <w:pPr>
              <w:jc w:val="right"/>
              <w:rPr>
                <w:sz w:val="22"/>
                <w:szCs w:val="22"/>
              </w:rPr>
            </w:pPr>
            <w:r w:rsidRPr="00F6527E">
              <w:rPr>
                <w:sz w:val="22"/>
                <w:szCs w:val="22"/>
              </w:rPr>
              <w:t>99,97</w:t>
            </w:r>
          </w:p>
        </w:tc>
      </w:tr>
      <w:tr w:rsidR="00F91A49" w:rsidRPr="00F91A49" w14:paraId="39B384A8" w14:textId="77777777" w:rsidTr="00F12DE5">
        <w:trPr>
          <w:gridAfter w:val="1"/>
          <w:wAfter w:w="16" w:type="dxa"/>
          <w:trHeight w:val="437"/>
          <w:jc w:val="center"/>
        </w:trPr>
        <w:tc>
          <w:tcPr>
            <w:tcW w:w="1134" w:type="dxa"/>
            <w:vAlign w:val="center"/>
          </w:tcPr>
          <w:p w14:paraId="4BC7C94E" w14:textId="77777777" w:rsidR="00FE6740" w:rsidRPr="00F91A49" w:rsidRDefault="004310EA" w:rsidP="00FE4BDD">
            <w:pPr>
              <w:jc w:val="center"/>
              <w:rPr>
                <w:b/>
                <w:sz w:val="22"/>
                <w:szCs w:val="22"/>
              </w:rPr>
            </w:pPr>
            <w:r w:rsidRPr="00F91A49">
              <w:rPr>
                <w:b/>
                <w:sz w:val="22"/>
                <w:szCs w:val="22"/>
              </w:rPr>
              <w:t>855</w:t>
            </w:r>
          </w:p>
        </w:tc>
        <w:tc>
          <w:tcPr>
            <w:tcW w:w="1701" w:type="dxa"/>
            <w:vAlign w:val="center"/>
          </w:tcPr>
          <w:p w14:paraId="4A829731" w14:textId="77777777" w:rsidR="00FE6740" w:rsidRPr="00F91A49" w:rsidRDefault="00FE6740" w:rsidP="00FE4BDD">
            <w:pPr>
              <w:jc w:val="center"/>
              <w:rPr>
                <w:b/>
                <w:sz w:val="22"/>
                <w:szCs w:val="22"/>
              </w:rPr>
            </w:pPr>
          </w:p>
        </w:tc>
        <w:tc>
          <w:tcPr>
            <w:tcW w:w="1485" w:type="dxa"/>
            <w:vAlign w:val="center"/>
          </w:tcPr>
          <w:p w14:paraId="0EEF152F" w14:textId="77777777" w:rsidR="00FE6740" w:rsidRPr="00F91A49" w:rsidRDefault="00FE6740" w:rsidP="00FE4BDD">
            <w:pPr>
              <w:jc w:val="center"/>
              <w:rPr>
                <w:b/>
                <w:sz w:val="22"/>
                <w:szCs w:val="22"/>
              </w:rPr>
            </w:pPr>
          </w:p>
        </w:tc>
        <w:tc>
          <w:tcPr>
            <w:tcW w:w="1559" w:type="dxa"/>
            <w:vAlign w:val="center"/>
          </w:tcPr>
          <w:p w14:paraId="050C7283" w14:textId="6B303AEE" w:rsidR="00FE6740" w:rsidRPr="00F91A49" w:rsidRDefault="00F91A49" w:rsidP="009B3F10">
            <w:pPr>
              <w:jc w:val="right"/>
              <w:rPr>
                <w:b/>
                <w:sz w:val="22"/>
                <w:szCs w:val="22"/>
              </w:rPr>
            </w:pPr>
            <w:r w:rsidRPr="00F91A49">
              <w:rPr>
                <w:b/>
                <w:sz w:val="22"/>
                <w:szCs w:val="22"/>
              </w:rPr>
              <w:t>25 835 162,00</w:t>
            </w:r>
          </w:p>
        </w:tc>
        <w:tc>
          <w:tcPr>
            <w:tcW w:w="1523" w:type="dxa"/>
            <w:vAlign w:val="center"/>
          </w:tcPr>
          <w:p w14:paraId="4991B52D" w14:textId="51D51834" w:rsidR="00FE6740" w:rsidRPr="00F6527E" w:rsidRDefault="00F6527E" w:rsidP="005B24FA">
            <w:pPr>
              <w:jc w:val="right"/>
              <w:rPr>
                <w:b/>
                <w:sz w:val="22"/>
                <w:szCs w:val="22"/>
              </w:rPr>
            </w:pPr>
            <w:r w:rsidRPr="00F6527E">
              <w:rPr>
                <w:b/>
                <w:sz w:val="22"/>
                <w:szCs w:val="22"/>
              </w:rPr>
              <w:t>25 623 140,93</w:t>
            </w:r>
          </w:p>
        </w:tc>
        <w:tc>
          <w:tcPr>
            <w:tcW w:w="967" w:type="dxa"/>
            <w:vAlign w:val="center"/>
          </w:tcPr>
          <w:p w14:paraId="75E051EA" w14:textId="54B6E4F2" w:rsidR="00FE6740" w:rsidRPr="00F6527E" w:rsidRDefault="005B24FA" w:rsidP="00145B25">
            <w:pPr>
              <w:jc w:val="right"/>
              <w:rPr>
                <w:b/>
                <w:sz w:val="22"/>
                <w:szCs w:val="22"/>
              </w:rPr>
            </w:pPr>
            <w:r w:rsidRPr="00F6527E">
              <w:rPr>
                <w:b/>
                <w:sz w:val="22"/>
                <w:szCs w:val="22"/>
              </w:rPr>
              <w:t>99,</w:t>
            </w:r>
            <w:r w:rsidR="00F6527E" w:rsidRPr="00F6527E">
              <w:rPr>
                <w:b/>
                <w:sz w:val="22"/>
                <w:szCs w:val="22"/>
              </w:rPr>
              <w:t>18</w:t>
            </w:r>
          </w:p>
        </w:tc>
      </w:tr>
      <w:tr w:rsidR="00F91A49" w:rsidRPr="00F91A49" w14:paraId="704159A7" w14:textId="77777777" w:rsidTr="004C1951">
        <w:trPr>
          <w:gridAfter w:val="1"/>
          <w:wAfter w:w="16" w:type="dxa"/>
          <w:trHeight w:val="387"/>
          <w:jc w:val="center"/>
        </w:trPr>
        <w:tc>
          <w:tcPr>
            <w:tcW w:w="1134" w:type="dxa"/>
            <w:vAlign w:val="center"/>
          </w:tcPr>
          <w:p w14:paraId="36F4E43E" w14:textId="77777777" w:rsidR="00735B7E" w:rsidRPr="00F91A49" w:rsidRDefault="00735B7E" w:rsidP="004310EA">
            <w:pPr>
              <w:rPr>
                <w:sz w:val="22"/>
                <w:szCs w:val="22"/>
              </w:rPr>
            </w:pPr>
          </w:p>
        </w:tc>
        <w:tc>
          <w:tcPr>
            <w:tcW w:w="1701" w:type="dxa"/>
            <w:vAlign w:val="center"/>
          </w:tcPr>
          <w:p w14:paraId="6BE4F5BD" w14:textId="672FE131" w:rsidR="00735B7E" w:rsidRPr="00F91A49" w:rsidRDefault="004310EA" w:rsidP="00FF644B">
            <w:pPr>
              <w:jc w:val="center"/>
              <w:rPr>
                <w:sz w:val="22"/>
                <w:szCs w:val="22"/>
              </w:rPr>
            </w:pPr>
            <w:r w:rsidRPr="00F91A49">
              <w:rPr>
                <w:sz w:val="22"/>
                <w:szCs w:val="22"/>
              </w:rPr>
              <w:t>8550</w:t>
            </w:r>
            <w:r w:rsidR="00FF644B" w:rsidRPr="00F91A49">
              <w:rPr>
                <w:sz w:val="22"/>
                <w:szCs w:val="22"/>
              </w:rPr>
              <w:t>2</w:t>
            </w:r>
          </w:p>
        </w:tc>
        <w:tc>
          <w:tcPr>
            <w:tcW w:w="1485" w:type="dxa"/>
            <w:vAlign w:val="center"/>
          </w:tcPr>
          <w:p w14:paraId="49B43DFC" w14:textId="2FF9BE48" w:rsidR="00735B7E" w:rsidRPr="00F91A49" w:rsidRDefault="00FF644B" w:rsidP="00FE4BDD">
            <w:pPr>
              <w:jc w:val="center"/>
              <w:rPr>
                <w:sz w:val="22"/>
                <w:szCs w:val="22"/>
              </w:rPr>
            </w:pPr>
            <w:r w:rsidRPr="00F91A49">
              <w:rPr>
                <w:sz w:val="22"/>
                <w:szCs w:val="22"/>
              </w:rPr>
              <w:t>2010</w:t>
            </w:r>
          </w:p>
        </w:tc>
        <w:tc>
          <w:tcPr>
            <w:tcW w:w="1559" w:type="dxa"/>
            <w:vAlign w:val="center"/>
          </w:tcPr>
          <w:p w14:paraId="22BABCCC" w14:textId="7B6901F1" w:rsidR="00735B7E" w:rsidRPr="00F91A49" w:rsidRDefault="00F91A49" w:rsidP="009B3F10">
            <w:pPr>
              <w:jc w:val="right"/>
              <w:rPr>
                <w:sz w:val="22"/>
                <w:szCs w:val="22"/>
              </w:rPr>
            </w:pPr>
            <w:r w:rsidRPr="00F91A49">
              <w:rPr>
                <w:sz w:val="22"/>
                <w:szCs w:val="22"/>
              </w:rPr>
              <w:t>25</w:t>
            </w:r>
            <w:r w:rsidR="00F6527E">
              <w:rPr>
                <w:sz w:val="22"/>
                <w:szCs w:val="22"/>
              </w:rPr>
              <w:t> </w:t>
            </w:r>
            <w:r w:rsidRPr="00F91A49">
              <w:rPr>
                <w:sz w:val="22"/>
                <w:szCs w:val="22"/>
              </w:rPr>
              <w:t>288</w:t>
            </w:r>
            <w:r w:rsidR="00F6527E">
              <w:rPr>
                <w:sz w:val="22"/>
                <w:szCs w:val="22"/>
              </w:rPr>
              <w:t xml:space="preserve"> </w:t>
            </w:r>
            <w:r w:rsidRPr="00F91A49">
              <w:rPr>
                <w:sz w:val="22"/>
                <w:szCs w:val="22"/>
              </w:rPr>
              <w:t>433,00</w:t>
            </w:r>
          </w:p>
        </w:tc>
        <w:tc>
          <w:tcPr>
            <w:tcW w:w="1523" w:type="dxa"/>
            <w:vAlign w:val="center"/>
          </w:tcPr>
          <w:p w14:paraId="70E9A630" w14:textId="56DE55FF" w:rsidR="00735B7E" w:rsidRPr="00F6527E" w:rsidRDefault="00F6527E" w:rsidP="009B3F10">
            <w:pPr>
              <w:jc w:val="right"/>
              <w:rPr>
                <w:sz w:val="22"/>
                <w:szCs w:val="22"/>
              </w:rPr>
            </w:pPr>
            <w:r w:rsidRPr="00F6527E">
              <w:rPr>
                <w:sz w:val="22"/>
                <w:szCs w:val="22"/>
              </w:rPr>
              <w:t>25 090 876,22</w:t>
            </w:r>
          </w:p>
        </w:tc>
        <w:tc>
          <w:tcPr>
            <w:tcW w:w="967" w:type="dxa"/>
            <w:vAlign w:val="center"/>
          </w:tcPr>
          <w:p w14:paraId="4E997599" w14:textId="75C1E9CF" w:rsidR="00735B7E" w:rsidRPr="00F6527E" w:rsidRDefault="00F6527E" w:rsidP="002027C7">
            <w:pPr>
              <w:jc w:val="right"/>
              <w:rPr>
                <w:sz w:val="22"/>
                <w:szCs w:val="22"/>
              </w:rPr>
            </w:pPr>
            <w:r w:rsidRPr="00F6527E">
              <w:rPr>
                <w:sz w:val="22"/>
                <w:szCs w:val="22"/>
              </w:rPr>
              <w:t>99,22</w:t>
            </w:r>
          </w:p>
        </w:tc>
      </w:tr>
      <w:tr w:rsidR="00F91A49" w:rsidRPr="00F91A49" w14:paraId="26B9CEA8" w14:textId="77777777" w:rsidTr="004C1951">
        <w:trPr>
          <w:gridAfter w:val="1"/>
          <w:wAfter w:w="16" w:type="dxa"/>
          <w:trHeight w:val="387"/>
          <w:jc w:val="center"/>
        </w:trPr>
        <w:tc>
          <w:tcPr>
            <w:tcW w:w="1134" w:type="dxa"/>
            <w:vAlign w:val="center"/>
          </w:tcPr>
          <w:p w14:paraId="16194B2A" w14:textId="77777777" w:rsidR="0081159E" w:rsidRPr="00F91A49" w:rsidRDefault="0081159E" w:rsidP="00FE4BDD">
            <w:pPr>
              <w:jc w:val="center"/>
              <w:rPr>
                <w:sz w:val="22"/>
                <w:szCs w:val="22"/>
              </w:rPr>
            </w:pPr>
          </w:p>
        </w:tc>
        <w:tc>
          <w:tcPr>
            <w:tcW w:w="1701" w:type="dxa"/>
            <w:vAlign w:val="center"/>
          </w:tcPr>
          <w:p w14:paraId="63654885" w14:textId="77777777" w:rsidR="0081159E" w:rsidRPr="00F91A49" w:rsidRDefault="004310EA" w:rsidP="00FE4BDD">
            <w:pPr>
              <w:jc w:val="center"/>
              <w:rPr>
                <w:sz w:val="22"/>
                <w:szCs w:val="22"/>
              </w:rPr>
            </w:pPr>
            <w:r w:rsidRPr="00F91A49">
              <w:rPr>
                <w:sz w:val="22"/>
                <w:szCs w:val="22"/>
              </w:rPr>
              <w:t>85502</w:t>
            </w:r>
          </w:p>
        </w:tc>
        <w:tc>
          <w:tcPr>
            <w:tcW w:w="1485" w:type="dxa"/>
            <w:vAlign w:val="center"/>
          </w:tcPr>
          <w:p w14:paraId="3F9C1459" w14:textId="42EA3239" w:rsidR="0081159E" w:rsidRPr="00F91A49" w:rsidRDefault="00FF644B" w:rsidP="00FE4BDD">
            <w:pPr>
              <w:jc w:val="center"/>
              <w:rPr>
                <w:sz w:val="22"/>
                <w:szCs w:val="22"/>
              </w:rPr>
            </w:pPr>
            <w:r w:rsidRPr="00F91A49">
              <w:rPr>
                <w:sz w:val="22"/>
                <w:szCs w:val="22"/>
              </w:rPr>
              <w:t>2060</w:t>
            </w:r>
          </w:p>
        </w:tc>
        <w:tc>
          <w:tcPr>
            <w:tcW w:w="1559" w:type="dxa"/>
            <w:vAlign w:val="center"/>
          </w:tcPr>
          <w:p w14:paraId="61C561BD" w14:textId="0AA5EA8A" w:rsidR="0081159E" w:rsidRPr="00F91A49" w:rsidRDefault="00F91A49" w:rsidP="006602D1">
            <w:pPr>
              <w:jc w:val="right"/>
              <w:rPr>
                <w:sz w:val="22"/>
                <w:szCs w:val="22"/>
              </w:rPr>
            </w:pPr>
            <w:r w:rsidRPr="00F91A49">
              <w:rPr>
                <w:sz w:val="22"/>
                <w:szCs w:val="22"/>
              </w:rPr>
              <w:t>17 839,00</w:t>
            </w:r>
          </w:p>
        </w:tc>
        <w:tc>
          <w:tcPr>
            <w:tcW w:w="1523" w:type="dxa"/>
            <w:vAlign w:val="center"/>
          </w:tcPr>
          <w:p w14:paraId="6C436D78" w14:textId="73AFC210" w:rsidR="0081159E" w:rsidRPr="00F6527E" w:rsidRDefault="00F6527E" w:rsidP="005B24FA">
            <w:pPr>
              <w:jc w:val="right"/>
              <w:rPr>
                <w:sz w:val="22"/>
                <w:szCs w:val="22"/>
              </w:rPr>
            </w:pPr>
            <w:r w:rsidRPr="00F6527E">
              <w:rPr>
                <w:sz w:val="22"/>
                <w:szCs w:val="22"/>
              </w:rPr>
              <w:t>17 839,00</w:t>
            </w:r>
          </w:p>
        </w:tc>
        <w:tc>
          <w:tcPr>
            <w:tcW w:w="967" w:type="dxa"/>
            <w:vAlign w:val="center"/>
          </w:tcPr>
          <w:p w14:paraId="71CB7E51" w14:textId="6768E81F" w:rsidR="0081159E" w:rsidRPr="00F6527E" w:rsidRDefault="005B24FA" w:rsidP="009B3F10">
            <w:pPr>
              <w:jc w:val="right"/>
              <w:rPr>
                <w:sz w:val="22"/>
                <w:szCs w:val="22"/>
              </w:rPr>
            </w:pPr>
            <w:r w:rsidRPr="00F6527E">
              <w:rPr>
                <w:sz w:val="22"/>
                <w:szCs w:val="22"/>
              </w:rPr>
              <w:t>100,00</w:t>
            </w:r>
          </w:p>
        </w:tc>
      </w:tr>
      <w:tr w:rsidR="00F91A49" w:rsidRPr="00F91A49" w14:paraId="6CD29A73" w14:textId="77777777" w:rsidTr="004C1951">
        <w:trPr>
          <w:gridAfter w:val="1"/>
          <w:wAfter w:w="16" w:type="dxa"/>
          <w:trHeight w:val="387"/>
          <w:jc w:val="center"/>
        </w:trPr>
        <w:tc>
          <w:tcPr>
            <w:tcW w:w="1134" w:type="dxa"/>
            <w:vAlign w:val="center"/>
          </w:tcPr>
          <w:p w14:paraId="4139C5CB" w14:textId="77777777" w:rsidR="0081159E" w:rsidRPr="00F91A49" w:rsidRDefault="0081159E" w:rsidP="00FE4BDD">
            <w:pPr>
              <w:jc w:val="center"/>
              <w:rPr>
                <w:sz w:val="22"/>
                <w:szCs w:val="22"/>
              </w:rPr>
            </w:pPr>
          </w:p>
        </w:tc>
        <w:tc>
          <w:tcPr>
            <w:tcW w:w="1701" w:type="dxa"/>
            <w:vAlign w:val="center"/>
          </w:tcPr>
          <w:p w14:paraId="6065D084" w14:textId="77777777" w:rsidR="0081159E" w:rsidRPr="00F91A49" w:rsidRDefault="004310EA" w:rsidP="006602D1">
            <w:pPr>
              <w:jc w:val="center"/>
              <w:rPr>
                <w:sz w:val="22"/>
                <w:szCs w:val="22"/>
              </w:rPr>
            </w:pPr>
            <w:r w:rsidRPr="00F91A49">
              <w:rPr>
                <w:sz w:val="22"/>
                <w:szCs w:val="22"/>
              </w:rPr>
              <w:t>85503</w:t>
            </w:r>
          </w:p>
        </w:tc>
        <w:tc>
          <w:tcPr>
            <w:tcW w:w="1485" w:type="dxa"/>
            <w:vAlign w:val="center"/>
          </w:tcPr>
          <w:p w14:paraId="3CFD34A4" w14:textId="77777777" w:rsidR="0081159E" w:rsidRPr="00F91A49" w:rsidRDefault="004310EA" w:rsidP="00FE4BDD">
            <w:pPr>
              <w:jc w:val="center"/>
              <w:rPr>
                <w:sz w:val="22"/>
                <w:szCs w:val="22"/>
              </w:rPr>
            </w:pPr>
            <w:r w:rsidRPr="00F91A49">
              <w:rPr>
                <w:sz w:val="22"/>
                <w:szCs w:val="22"/>
              </w:rPr>
              <w:t>2010</w:t>
            </w:r>
          </w:p>
        </w:tc>
        <w:tc>
          <w:tcPr>
            <w:tcW w:w="1559" w:type="dxa"/>
            <w:vAlign w:val="center"/>
          </w:tcPr>
          <w:p w14:paraId="58D94581" w14:textId="1BA4B0AA" w:rsidR="0081159E" w:rsidRPr="00F91A49" w:rsidRDefault="00F91A49" w:rsidP="009B3F10">
            <w:pPr>
              <w:jc w:val="right"/>
              <w:rPr>
                <w:sz w:val="22"/>
                <w:szCs w:val="22"/>
              </w:rPr>
            </w:pPr>
            <w:r w:rsidRPr="00F91A49">
              <w:rPr>
                <w:sz w:val="22"/>
                <w:szCs w:val="22"/>
              </w:rPr>
              <w:t>2 151,00</w:t>
            </w:r>
          </w:p>
        </w:tc>
        <w:tc>
          <w:tcPr>
            <w:tcW w:w="1523" w:type="dxa"/>
            <w:vAlign w:val="center"/>
          </w:tcPr>
          <w:p w14:paraId="224C3C1C" w14:textId="3C8027B6" w:rsidR="0081159E" w:rsidRPr="00F6527E" w:rsidRDefault="00F6527E" w:rsidP="009B3F10">
            <w:pPr>
              <w:jc w:val="right"/>
              <w:rPr>
                <w:sz w:val="22"/>
                <w:szCs w:val="22"/>
              </w:rPr>
            </w:pPr>
            <w:r w:rsidRPr="00F6527E">
              <w:rPr>
                <w:sz w:val="22"/>
                <w:szCs w:val="22"/>
              </w:rPr>
              <w:t>2 151,00</w:t>
            </w:r>
          </w:p>
        </w:tc>
        <w:tc>
          <w:tcPr>
            <w:tcW w:w="967" w:type="dxa"/>
            <w:vAlign w:val="center"/>
          </w:tcPr>
          <w:p w14:paraId="61AAB445" w14:textId="3E9DDD5B" w:rsidR="0081159E" w:rsidRPr="00F6527E" w:rsidRDefault="005B24FA" w:rsidP="009B3F10">
            <w:pPr>
              <w:jc w:val="right"/>
              <w:rPr>
                <w:sz w:val="22"/>
                <w:szCs w:val="22"/>
              </w:rPr>
            </w:pPr>
            <w:r w:rsidRPr="00F6527E">
              <w:rPr>
                <w:sz w:val="22"/>
                <w:szCs w:val="22"/>
              </w:rPr>
              <w:t>100,00</w:t>
            </w:r>
          </w:p>
        </w:tc>
      </w:tr>
      <w:tr w:rsidR="00F91A49" w:rsidRPr="00F91A49" w14:paraId="11B1F8C0" w14:textId="77777777" w:rsidTr="004C1951">
        <w:trPr>
          <w:gridAfter w:val="1"/>
          <w:wAfter w:w="16" w:type="dxa"/>
          <w:trHeight w:val="387"/>
          <w:jc w:val="center"/>
        </w:trPr>
        <w:tc>
          <w:tcPr>
            <w:tcW w:w="1134" w:type="dxa"/>
            <w:vAlign w:val="center"/>
          </w:tcPr>
          <w:p w14:paraId="667C1062" w14:textId="77777777" w:rsidR="00C97419" w:rsidRPr="00F91A49" w:rsidRDefault="00C97419" w:rsidP="00FE4BDD">
            <w:pPr>
              <w:jc w:val="center"/>
              <w:rPr>
                <w:sz w:val="22"/>
                <w:szCs w:val="22"/>
              </w:rPr>
            </w:pPr>
          </w:p>
        </w:tc>
        <w:tc>
          <w:tcPr>
            <w:tcW w:w="1701" w:type="dxa"/>
            <w:vAlign w:val="center"/>
          </w:tcPr>
          <w:p w14:paraId="408D5AF0" w14:textId="77777777" w:rsidR="00C97419" w:rsidRPr="00F91A49" w:rsidRDefault="00C97419" w:rsidP="00FE4BDD">
            <w:pPr>
              <w:jc w:val="center"/>
              <w:rPr>
                <w:sz w:val="22"/>
                <w:szCs w:val="22"/>
              </w:rPr>
            </w:pPr>
            <w:r w:rsidRPr="00F91A49">
              <w:rPr>
                <w:sz w:val="22"/>
                <w:szCs w:val="22"/>
              </w:rPr>
              <w:t>85513</w:t>
            </w:r>
          </w:p>
        </w:tc>
        <w:tc>
          <w:tcPr>
            <w:tcW w:w="1485" w:type="dxa"/>
            <w:vAlign w:val="center"/>
          </w:tcPr>
          <w:p w14:paraId="09E69324" w14:textId="77777777" w:rsidR="00C97419" w:rsidRPr="00F91A49" w:rsidRDefault="00C97419" w:rsidP="00FE4BDD">
            <w:pPr>
              <w:jc w:val="center"/>
              <w:rPr>
                <w:sz w:val="22"/>
                <w:szCs w:val="22"/>
              </w:rPr>
            </w:pPr>
            <w:r w:rsidRPr="00F91A49">
              <w:rPr>
                <w:sz w:val="22"/>
                <w:szCs w:val="22"/>
              </w:rPr>
              <w:t>2010</w:t>
            </w:r>
          </w:p>
        </w:tc>
        <w:tc>
          <w:tcPr>
            <w:tcW w:w="1559" w:type="dxa"/>
            <w:vAlign w:val="center"/>
          </w:tcPr>
          <w:p w14:paraId="6DA77968" w14:textId="3EBAF036" w:rsidR="00C97419" w:rsidRPr="00F91A49" w:rsidRDefault="00F91A49" w:rsidP="00376082">
            <w:pPr>
              <w:jc w:val="right"/>
              <w:rPr>
                <w:sz w:val="22"/>
                <w:szCs w:val="22"/>
              </w:rPr>
            </w:pPr>
            <w:r w:rsidRPr="00F91A49">
              <w:rPr>
                <w:sz w:val="22"/>
                <w:szCs w:val="22"/>
              </w:rPr>
              <w:t>526 739,00</w:t>
            </w:r>
          </w:p>
        </w:tc>
        <w:tc>
          <w:tcPr>
            <w:tcW w:w="1523" w:type="dxa"/>
            <w:vAlign w:val="center"/>
          </w:tcPr>
          <w:p w14:paraId="4CE986DD" w14:textId="6B0848E8" w:rsidR="00C97419" w:rsidRPr="00F6527E" w:rsidRDefault="00F6527E" w:rsidP="009B3F10">
            <w:pPr>
              <w:jc w:val="right"/>
              <w:rPr>
                <w:sz w:val="22"/>
                <w:szCs w:val="22"/>
              </w:rPr>
            </w:pPr>
            <w:r w:rsidRPr="00F6527E">
              <w:rPr>
                <w:sz w:val="22"/>
                <w:szCs w:val="22"/>
              </w:rPr>
              <w:t>512 274,71</w:t>
            </w:r>
          </w:p>
        </w:tc>
        <w:tc>
          <w:tcPr>
            <w:tcW w:w="967" w:type="dxa"/>
            <w:vAlign w:val="center"/>
          </w:tcPr>
          <w:p w14:paraId="35E79E55" w14:textId="4F05D5F2" w:rsidR="00C97419" w:rsidRPr="00F6527E" w:rsidRDefault="005B24FA" w:rsidP="009B3F10">
            <w:pPr>
              <w:jc w:val="right"/>
              <w:rPr>
                <w:sz w:val="22"/>
                <w:szCs w:val="22"/>
              </w:rPr>
            </w:pPr>
            <w:r w:rsidRPr="00F6527E">
              <w:rPr>
                <w:sz w:val="22"/>
                <w:szCs w:val="22"/>
              </w:rPr>
              <w:t>97,</w:t>
            </w:r>
            <w:r w:rsidR="00F6527E" w:rsidRPr="00F6527E">
              <w:rPr>
                <w:sz w:val="22"/>
                <w:szCs w:val="22"/>
              </w:rPr>
              <w:t>25</w:t>
            </w:r>
          </w:p>
        </w:tc>
      </w:tr>
      <w:tr w:rsidR="00F91A49" w:rsidRPr="00F91A49" w14:paraId="74A11140" w14:textId="77777777" w:rsidTr="00FE4BDD">
        <w:trPr>
          <w:trHeight w:val="409"/>
          <w:jc w:val="center"/>
        </w:trPr>
        <w:tc>
          <w:tcPr>
            <w:tcW w:w="4320" w:type="dxa"/>
            <w:gridSpan w:val="3"/>
            <w:shd w:val="clear" w:color="auto" w:fill="00FF00"/>
            <w:vAlign w:val="center"/>
          </w:tcPr>
          <w:p w14:paraId="73A0975E" w14:textId="77777777" w:rsidR="00FE6740" w:rsidRPr="00F91A49" w:rsidRDefault="00FE6740" w:rsidP="00FE4BDD">
            <w:pPr>
              <w:jc w:val="center"/>
              <w:rPr>
                <w:b/>
                <w:sz w:val="22"/>
                <w:szCs w:val="22"/>
              </w:rPr>
            </w:pPr>
            <w:r w:rsidRPr="00F91A49">
              <w:rPr>
                <w:b/>
                <w:sz w:val="22"/>
                <w:szCs w:val="22"/>
              </w:rPr>
              <w:t>OGÓŁEM</w:t>
            </w:r>
          </w:p>
        </w:tc>
        <w:tc>
          <w:tcPr>
            <w:tcW w:w="1559" w:type="dxa"/>
            <w:shd w:val="clear" w:color="auto" w:fill="00FF00"/>
            <w:vAlign w:val="center"/>
          </w:tcPr>
          <w:p w14:paraId="72DBE522" w14:textId="305ADDDC" w:rsidR="00FE6740" w:rsidRPr="00F91A49" w:rsidRDefault="00F91A49" w:rsidP="00C83B15">
            <w:pPr>
              <w:ind w:left="-108"/>
              <w:jc w:val="right"/>
              <w:rPr>
                <w:b/>
                <w:sz w:val="22"/>
                <w:szCs w:val="22"/>
              </w:rPr>
            </w:pPr>
            <w:r w:rsidRPr="00F91A49">
              <w:rPr>
                <w:b/>
                <w:sz w:val="22"/>
                <w:szCs w:val="22"/>
              </w:rPr>
              <w:t>29 994 304,94</w:t>
            </w:r>
          </w:p>
        </w:tc>
        <w:tc>
          <w:tcPr>
            <w:tcW w:w="1523" w:type="dxa"/>
            <w:shd w:val="clear" w:color="auto" w:fill="00FF00"/>
            <w:vAlign w:val="center"/>
          </w:tcPr>
          <w:p w14:paraId="78F25072" w14:textId="7A941A31" w:rsidR="00FE6740" w:rsidRPr="00F6527E" w:rsidRDefault="00F6527E" w:rsidP="00E1025D">
            <w:pPr>
              <w:jc w:val="right"/>
              <w:rPr>
                <w:b/>
                <w:sz w:val="22"/>
                <w:szCs w:val="22"/>
              </w:rPr>
            </w:pPr>
            <w:r w:rsidRPr="00F6527E">
              <w:rPr>
                <w:b/>
                <w:sz w:val="22"/>
                <w:szCs w:val="22"/>
              </w:rPr>
              <w:t>29 686 288,28</w:t>
            </w:r>
          </w:p>
        </w:tc>
        <w:tc>
          <w:tcPr>
            <w:tcW w:w="983" w:type="dxa"/>
            <w:gridSpan w:val="2"/>
            <w:shd w:val="clear" w:color="auto" w:fill="00FF00"/>
            <w:vAlign w:val="center"/>
          </w:tcPr>
          <w:p w14:paraId="03051270" w14:textId="3C686D87" w:rsidR="00FE6740" w:rsidRPr="00F6527E" w:rsidRDefault="00F6527E" w:rsidP="00376082">
            <w:pPr>
              <w:jc w:val="right"/>
              <w:rPr>
                <w:b/>
                <w:sz w:val="22"/>
                <w:szCs w:val="22"/>
              </w:rPr>
            </w:pPr>
            <w:r w:rsidRPr="00F6527E">
              <w:rPr>
                <w:b/>
                <w:sz w:val="22"/>
                <w:szCs w:val="22"/>
              </w:rPr>
              <w:t>98,97</w:t>
            </w:r>
          </w:p>
        </w:tc>
      </w:tr>
    </w:tbl>
    <w:p w14:paraId="621FB7CA" w14:textId="77777777" w:rsidR="00B06A25" w:rsidRPr="00F91A49" w:rsidRDefault="00B06A25" w:rsidP="009C3D06">
      <w:pPr>
        <w:rPr>
          <w:color w:val="FF0000"/>
        </w:rPr>
        <w:sectPr w:rsidR="00B06A25" w:rsidRPr="00F91A49" w:rsidSect="004212D6">
          <w:headerReference w:type="default" r:id="rId8"/>
          <w:type w:val="continuous"/>
          <w:pgSz w:w="11906" w:h="16838"/>
          <w:pgMar w:top="1418" w:right="1021" w:bottom="1021" w:left="1021" w:header="709" w:footer="709" w:gutter="0"/>
          <w:cols w:space="708"/>
          <w:docGrid w:linePitch="360"/>
        </w:sectPr>
      </w:pPr>
    </w:p>
    <w:p w14:paraId="75DAB4BE" w14:textId="77777777" w:rsidR="009C3D06" w:rsidRPr="00DB0F47" w:rsidRDefault="006F4443" w:rsidP="006F4443">
      <w:pPr>
        <w:rPr>
          <w:b/>
        </w:rPr>
      </w:pPr>
      <w:r w:rsidRPr="00DB0F47">
        <w:rPr>
          <w:b/>
        </w:rPr>
        <w:lastRenderedPageBreak/>
        <w:t xml:space="preserve">Tabela 4 </w:t>
      </w:r>
      <w:r w:rsidR="00361C83" w:rsidRPr="00DB0F47">
        <w:rPr>
          <w:b/>
        </w:rPr>
        <w:t>–</w:t>
      </w:r>
      <w:r w:rsidRPr="00DB0F47">
        <w:rPr>
          <w:b/>
        </w:rPr>
        <w:t xml:space="preserve"> Wydatki</w:t>
      </w:r>
    </w:p>
    <w:tbl>
      <w:tblPr>
        <w:tblW w:w="14170" w:type="dxa"/>
        <w:tblInd w:w="75" w:type="dxa"/>
        <w:tblCellMar>
          <w:left w:w="70" w:type="dxa"/>
          <w:right w:w="70" w:type="dxa"/>
        </w:tblCellMar>
        <w:tblLook w:val="04A0" w:firstRow="1" w:lastRow="0" w:firstColumn="1" w:lastColumn="0" w:noHBand="0" w:noVBand="1"/>
      </w:tblPr>
      <w:tblGrid>
        <w:gridCol w:w="444"/>
        <w:gridCol w:w="638"/>
        <w:gridCol w:w="513"/>
        <w:gridCol w:w="2704"/>
        <w:gridCol w:w="1099"/>
        <w:gridCol w:w="878"/>
        <w:gridCol w:w="550"/>
        <w:gridCol w:w="966"/>
        <w:gridCol w:w="989"/>
        <w:gridCol w:w="566"/>
        <w:gridCol w:w="832"/>
        <w:gridCol w:w="878"/>
        <w:gridCol w:w="562"/>
        <w:gridCol w:w="992"/>
        <w:gridCol w:w="1015"/>
        <w:gridCol w:w="544"/>
      </w:tblGrid>
      <w:tr w:rsidR="00DB0F47" w:rsidRPr="00DB0F47" w14:paraId="006F6DF0" w14:textId="77777777" w:rsidTr="00DB0F47">
        <w:trPr>
          <w:trHeight w:val="274"/>
        </w:trPr>
        <w:tc>
          <w:tcPr>
            <w:tcW w:w="44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1574E8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Dział</w:t>
            </w:r>
          </w:p>
        </w:tc>
        <w:tc>
          <w:tcPr>
            <w:tcW w:w="638"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5D6CF2E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Rozdział</w:t>
            </w:r>
          </w:p>
        </w:tc>
        <w:tc>
          <w:tcPr>
            <w:tcW w:w="51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7AE670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w:t>
            </w:r>
            <w:r w:rsidRPr="00DB0F47">
              <w:rPr>
                <w:color w:val="000000"/>
                <w:sz w:val="14"/>
                <w:szCs w:val="14"/>
                <w:lang w:eastAsia="pl-PL"/>
              </w:rPr>
              <w:br/>
              <w:t xml:space="preserve">/ </w:t>
            </w:r>
            <w:r w:rsidRPr="00DB0F47">
              <w:rPr>
                <w:color w:val="000000"/>
                <w:sz w:val="14"/>
                <w:szCs w:val="14"/>
                <w:lang w:eastAsia="pl-PL"/>
              </w:rPr>
              <w:br/>
              <w:t>grupa</w:t>
            </w:r>
          </w:p>
        </w:tc>
        <w:tc>
          <w:tcPr>
            <w:tcW w:w="2704"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38B411E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Nazwa</w:t>
            </w:r>
          </w:p>
        </w:tc>
        <w:tc>
          <w:tcPr>
            <w:tcW w:w="9871" w:type="dxa"/>
            <w:gridSpan w:val="12"/>
            <w:tcBorders>
              <w:top w:val="single" w:sz="4" w:space="0" w:color="auto"/>
              <w:left w:val="single" w:sz="4" w:space="0" w:color="auto"/>
              <w:bottom w:val="single" w:sz="4" w:space="0" w:color="auto"/>
              <w:right w:val="single" w:sz="4" w:space="0" w:color="auto"/>
            </w:tcBorders>
            <w:shd w:val="clear" w:color="000000" w:fill="FFFFFF"/>
            <w:vAlign w:val="center"/>
            <w:hideMark/>
          </w:tcPr>
          <w:p w14:paraId="6F1E820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Wydatki bieżące</w:t>
            </w:r>
          </w:p>
        </w:tc>
      </w:tr>
      <w:tr w:rsidR="00DB0F47" w:rsidRPr="00DB0F47" w14:paraId="12342685" w14:textId="77777777" w:rsidTr="00DB0F47">
        <w:trPr>
          <w:trHeight w:val="274"/>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4DD93B92" w14:textId="77777777" w:rsidR="00DB0F47" w:rsidRPr="00DB0F47" w:rsidRDefault="00DB0F47" w:rsidP="00DB0F47">
            <w:pPr>
              <w:suppressAutoHyphens w:val="0"/>
              <w:rPr>
                <w:color w:val="000000"/>
                <w:sz w:val="14"/>
                <w:szCs w:val="14"/>
                <w:lang w:eastAsia="pl-PL"/>
              </w:rPr>
            </w:pPr>
          </w:p>
        </w:tc>
        <w:tc>
          <w:tcPr>
            <w:tcW w:w="638" w:type="dxa"/>
            <w:vMerge/>
            <w:tcBorders>
              <w:top w:val="single" w:sz="4" w:space="0" w:color="auto"/>
              <w:left w:val="single" w:sz="4" w:space="0" w:color="auto"/>
              <w:bottom w:val="single" w:sz="4" w:space="0" w:color="auto"/>
              <w:right w:val="single" w:sz="4" w:space="0" w:color="auto"/>
            </w:tcBorders>
            <w:vAlign w:val="center"/>
            <w:hideMark/>
          </w:tcPr>
          <w:p w14:paraId="21CF3066" w14:textId="77777777" w:rsidR="00DB0F47" w:rsidRPr="00DB0F47" w:rsidRDefault="00DB0F47" w:rsidP="00DB0F47">
            <w:pPr>
              <w:suppressAutoHyphens w:val="0"/>
              <w:rPr>
                <w:color w:val="000000"/>
                <w:sz w:val="14"/>
                <w:szCs w:val="14"/>
                <w:lang w:eastAsia="pl-PL"/>
              </w:rPr>
            </w:pPr>
          </w:p>
        </w:tc>
        <w:tc>
          <w:tcPr>
            <w:tcW w:w="513" w:type="dxa"/>
            <w:vMerge/>
            <w:tcBorders>
              <w:top w:val="single" w:sz="4" w:space="0" w:color="auto"/>
              <w:left w:val="single" w:sz="4" w:space="0" w:color="auto"/>
              <w:bottom w:val="single" w:sz="4" w:space="0" w:color="auto"/>
              <w:right w:val="single" w:sz="4" w:space="0" w:color="auto"/>
            </w:tcBorders>
            <w:vAlign w:val="center"/>
            <w:hideMark/>
          </w:tcPr>
          <w:p w14:paraId="24808EA0" w14:textId="77777777" w:rsidR="00DB0F47" w:rsidRPr="00DB0F47" w:rsidRDefault="00DB0F47" w:rsidP="00DB0F47">
            <w:pPr>
              <w:suppressAutoHyphens w:val="0"/>
              <w:rPr>
                <w:color w:val="000000"/>
                <w:sz w:val="14"/>
                <w:szCs w:val="14"/>
                <w:lang w:eastAsia="pl-PL"/>
              </w:rPr>
            </w:pPr>
          </w:p>
        </w:tc>
        <w:tc>
          <w:tcPr>
            <w:tcW w:w="2704" w:type="dxa"/>
            <w:vMerge/>
            <w:tcBorders>
              <w:top w:val="single" w:sz="4" w:space="0" w:color="auto"/>
              <w:left w:val="single" w:sz="4" w:space="0" w:color="auto"/>
              <w:bottom w:val="single" w:sz="4" w:space="0" w:color="auto"/>
              <w:right w:val="single" w:sz="4" w:space="0" w:color="auto"/>
            </w:tcBorders>
            <w:vAlign w:val="center"/>
            <w:hideMark/>
          </w:tcPr>
          <w:p w14:paraId="72EC543B" w14:textId="77777777" w:rsidR="00DB0F47" w:rsidRPr="00DB0F47" w:rsidRDefault="00DB0F47" w:rsidP="00DB0F47">
            <w:pPr>
              <w:suppressAutoHyphens w:val="0"/>
              <w:rPr>
                <w:color w:val="000000"/>
                <w:sz w:val="14"/>
                <w:szCs w:val="14"/>
                <w:lang w:eastAsia="pl-PL"/>
              </w:rPr>
            </w:pPr>
          </w:p>
        </w:tc>
        <w:tc>
          <w:tcPr>
            <w:tcW w:w="9871" w:type="dxa"/>
            <w:gridSpan w:val="12"/>
            <w:tcBorders>
              <w:top w:val="single" w:sz="4" w:space="0" w:color="auto"/>
              <w:left w:val="single" w:sz="4" w:space="0" w:color="auto"/>
              <w:bottom w:val="single" w:sz="4" w:space="0" w:color="auto"/>
              <w:right w:val="single" w:sz="4" w:space="0" w:color="auto"/>
            </w:tcBorders>
            <w:shd w:val="clear" w:color="000000" w:fill="FFFFFF"/>
            <w:vAlign w:val="center"/>
            <w:hideMark/>
          </w:tcPr>
          <w:p w14:paraId="6F685FE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z tego:</w:t>
            </w:r>
          </w:p>
        </w:tc>
      </w:tr>
      <w:tr w:rsidR="00DB0F47" w:rsidRPr="00DB0F47" w14:paraId="3AB74040" w14:textId="77777777" w:rsidTr="00DB0F47">
        <w:trPr>
          <w:trHeight w:val="66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75B66AB2" w14:textId="77777777" w:rsidR="00DB0F47" w:rsidRPr="00DB0F47" w:rsidRDefault="00DB0F47" w:rsidP="00DB0F47">
            <w:pPr>
              <w:suppressAutoHyphens w:val="0"/>
              <w:rPr>
                <w:color w:val="000000"/>
                <w:sz w:val="14"/>
                <w:szCs w:val="14"/>
                <w:lang w:eastAsia="pl-PL"/>
              </w:rPr>
            </w:pPr>
          </w:p>
        </w:tc>
        <w:tc>
          <w:tcPr>
            <w:tcW w:w="638" w:type="dxa"/>
            <w:vMerge/>
            <w:tcBorders>
              <w:top w:val="single" w:sz="4" w:space="0" w:color="auto"/>
              <w:left w:val="single" w:sz="4" w:space="0" w:color="auto"/>
              <w:bottom w:val="single" w:sz="4" w:space="0" w:color="auto"/>
              <w:right w:val="single" w:sz="4" w:space="0" w:color="auto"/>
            </w:tcBorders>
            <w:vAlign w:val="center"/>
            <w:hideMark/>
          </w:tcPr>
          <w:p w14:paraId="72281936" w14:textId="77777777" w:rsidR="00DB0F47" w:rsidRPr="00DB0F47" w:rsidRDefault="00DB0F47" w:rsidP="00DB0F47">
            <w:pPr>
              <w:suppressAutoHyphens w:val="0"/>
              <w:rPr>
                <w:color w:val="000000"/>
                <w:sz w:val="14"/>
                <w:szCs w:val="14"/>
                <w:lang w:eastAsia="pl-PL"/>
              </w:rPr>
            </w:pPr>
          </w:p>
        </w:tc>
        <w:tc>
          <w:tcPr>
            <w:tcW w:w="513" w:type="dxa"/>
            <w:vMerge/>
            <w:tcBorders>
              <w:top w:val="single" w:sz="4" w:space="0" w:color="auto"/>
              <w:left w:val="single" w:sz="4" w:space="0" w:color="auto"/>
              <w:bottom w:val="single" w:sz="4" w:space="0" w:color="auto"/>
              <w:right w:val="single" w:sz="4" w:space="0" w:color="auto"/>
            </w:tcBorders>
            <w:vAlign w:val="center"/>
            <w:hideMark/>
          </w:tcPr>
          <w:p w14:paraId="075C11D9" w14:textId="77777777" w:rsidR="00DB0F47" w:rsidRPr="00DB0F47" w:rsidRDefault="00DB0F47" w:rsidP="00DB0F47">
            <w:pPr>
              <w:suppressAutoHyphens w:val="0"/>
              <w:rPr>
                <w:color w:val="000000"/>
                <w:sz w:val="14"/>
                <w:szCs w:val="14"/>
                <w:lang w:eastAsia="pl-PL"/>
              </w:rPr>
            </w:pPr>
          </w:p>
        </w:tc>
        <w:tc>
          <w:tcPr>
            <w:tcW w:w="2704" w:type="dxa"/>
            <w:vMerge/>
            <w:tcBorders>
              <w:top w:val="single" w:sz="4" w:space="0" w:color="auto"/>
              <w:left w:val="single" w:sz="4" w:space="0" w:color="auto"/>
              <w:bottom w:val="single" w:sz="4" w:space="0" w:color="auto"/>
              <w:right w:val="single" w:sz="4" w:space="0" w:color="auto"/>
            </w:tcBorders>
            <w:vAlign w:val="center"/>
            <w:hideMark/>
          </w:tcPr>
          <w:p w14:paraId="72257497" w14:textId="77777777" w:rsidR="00DB0F47" w:rsidRPr="00DB0F47" w:rsidRDefault="00DB0F47" w:rsidP="00DB0F47">
            <w:pPr>
              <w:suppressAutoHyphens w:val="0"/>
              <w:rPr>
                <w:color w:val="000000"/>
                <w:sz w:val="14"/>
                <w:szCs w:val="14"/>
                <w:lang w:eastAsia="pl-PL"/>
              </w:rPr>
            </w:pPr>
          </w:p>
        </w:tc>
        <w:tc>
          <w:tcPr>
            <w:tcW w:w="5048"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21F6BEF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wydatki jednostek budżetowych</w:t>
            </w:r>
          </w:p>
        </w:tc>
        <w:tc>
          <w:tcPr>
            <w:tcW w:w="2272"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209CCC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dotacje na zadania bieżące</w:t>
            </w:r>
          </w:p>
        </w:tc>
        <w:tc>
          <w:tcPr>
            <w:tcW w:w="2551" w:type="dxa"/>
            <w:gridSpan w:val="3"/>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14:paraId="1D00974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świadczenia na rzecz osób fizycznych</w:t>
            </w:r>
          </w:p>
        </w:tc>
      </w:tr>
      <w:tr w:rsidR="00DB0F47" w:rsidRPr="00DB0F47" w14:paraId="1D1A9E2E" w14:textId="77777777" w:rsidTr="00DB0F47">
        <w:trPr>
          <w:trHeight w:val="555"/>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2328B476" w14:textId="77777777" w:rsidR="00DB0F47" w:rsidRPr="00DB0F47" w:rsidRDefault="00DB0F47" w:rsidP="00DB0F47">
            <w:pPr>
              <w:suppressAutoHyphens w:val="0"/>
              <w:rPr>
                <w:color w:val="000000"/>
                <w:sz w:val="14"/>
                <w:szCs w:val="14"/>
                <w:lang w:eastAsia="pl-PL"/>
              </w:rPr>
            </w:pPr>
          </w:p>
        </w:tc>
        <w:tc>
          <w:tcPr>
            <w:tcW w:w="638" w:type="dxa"/>
            <w:vMerge/>
            <w:tcBorders>
              <w:top w:val="single" w:sz="4" w:space="0" w:color="auto"/>
              <w:left w:val="single" w:sz="4" w:space="0" w:color="auto"/>
              <w:bottom w:val="single" w:sz="4" w:space="0" w:color="auto"/>
              <w:right w:val="single" w:sz="4" w:space="0" w:color="auto"/>
            </w:tcBorders>
            <w:vAlign w:val="center"/>
            <w:hideMark/>
          </w:tcPr>
          <w:p w14:paraId="6B9FEB35" w14:textId="77777777" w:rsidR="00DB0F47" w:rsidRPr="00DB0F47" w:rsidRDefault="00DB0F47" w:rsidP="00DB0F47">
            <w:pPr>
              <w:suppressAutoHyphens w:val="0"/>
              <w:rPr>
                <w:color w:val="000000"/>
                <w:sz w:val="14"/>
                <w:szCs w:val="14"/>
                <w:lang w:eastAsia="pl-PL"/>
              </w:rPr>
            </w:pPr>
          </w:p>
        </w:tc>
        <w:tc>
          <w:tcPr>
            <w:tcW w:w="513" w:type="dxa"/>
            <w:vMerge/>
            <w:tcBorders>
              <w:top w:val="single" w:sz="4" w:space="0" w:color="auto"/>
              <w:left w:val="single" w:sz="4" w:space="0" w:color="auto"/>
              <w:bottom w:val="single" w:sz="4" w:space="0" w:color="auto"/>
              <w:right w:val="single" w:sz="4" w:space="0" w:color="auto"/>
            </w:tcBorders>
            <w:vAlign w:val="center"/>
            <w:hideMark/>
          </w:tcPr>
          <w:p w14:paraId="710F3002" w14:textId="77777777" w:rsidR="00DB0F47" w:rsidRPr="00DB0F47" w:rsidRDefault="00DB0F47" w:rsidP="00DB0F47">
            <w:pPr>
              <w:suppressAutoHyphens w:val="0"/>
              <w:rPr>
                <w:color w:val="000000"/>
                <w:sz w:val="14"/>
                <w:szCs w:val="14"/>
                <w:lang w:eastAsia="pl-PL"/>
              </w:rPr>
            </w:pPr>
          </w:p>
        </w:tc>
        <w:tc>
          <w:tcPr>
            <w:tcW w:w="2704" w:type="dxa"/>
            <w:vMerge/>
            <w:tcBorders>
              <w:top w:val="single" w:sz="4" w:space="0" w:color="auto"/>
              <w:left w:val="single" w:sz="4" w:space="0" w:color="auto"/>
              <w:bottom w:val="single" w:sz="4" w:space="0" w:color="auto"/>
              <w:right w:val="single" w:sz="4" w:space="0" w:color="auto"/>
            </w:tcBorders>
            <w:vAlign w:val="center"/>
            <w:hideMark/>
          </w:tcPr>
          <w:p w14:paraId="6EB1C252" w14:textId="77777777" w:rsidR="00DB0F47" w:rsidRPr="00DB0F47" w:rsidRDefault="00DB0F47" w:rsidP="00DB0F47">
            <w:pPr>
              <w:suppressAutoHyphens w:val="0"/>
              <w:rPr>
                <w:color w:val="000000"/>
                <w:sz w:val="14"/>
                <w:szCs w:val="14"/>
                <w:lang w:eastAsia="pl-PL"/>
              </w:rPr>
            </w:pPr>
          </w:p>
        </w:tc>
        <w:tc>
          <w:tcPr>
            <w:tcW w:w="2527"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3478BEE6" w14:textId="588EDEA4"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wynagrodzenia i sk</w:t>
            </w:r>
            <w:r>
              <w:rPr>
                <w:color w:val="000000"/>
                <w:sz w:val="14"/>
                <w:szCs w:val="14"/>
                <w:lang w:eastAsia="pl-PL"/>
              </w:rPr>
              <w:t>ł</w:t>
            </w:r>
            <w:r w:rsidRPr="00DB0F47">
              <w:rPr>
                <w:color w:val="000000"/>
                <w:sz w:val="14"/>
                <w:szCs w:val="14"/>
                <w:lang w:eastAsia="pl-PL"/>
              </w:rPr>
              <w:t>adki od nich naliczane</w:t>
            </w:r>
          </w:p>
        </w:tc>
        <w:tc>
          <w:tcPr>
            <w:tcW w:w="2521"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14:paraId="174041D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wydatki związane z realizacją ich statutowych zadań</w:t>
            </w:r>
          </w:p>
        </w:tc>
        <w:tc>
          <w:tcPr>
            <w:tcW w:w="2272" w:type="dxa"/>
            <w:gridSpan w:val="3"/>
            <w:vMerge/>
            <w:tcBorders>
              <w:top w:val="single" w:sz="4" w:space="0" w:color="auto"/>
              <w:left w:val="single" w:sz="4" w:space="0" w:color="auto"/>
              <w:bottom w:val="single" w:sz="4" w:space="0" w:color="auto"/>
              <w:right w:val="single" w:sz="4" w:space="0" w:color="auto"/>
            </w:tcBorders>
            <w:vAlign w:val="center"/>
            <w:hideMark/>
          </w:tcPr>
          <w:p w14:paraId="1729B49D" w14:textId="77777777" w:rsidR="00DB0F47" w:rsidRPr="00DB0F47" w:rsidRDefault="00DB0F47" w:rsidP="00DB0F47">
            <w:pPr>
              <w:suppressAutoHyphens w:val="0"/>
              <w:rPr>
                <w:color w:val="000000"/>
                <w:sz w:val="14"/>
                <w:szCs w:val="14"/>
                <w:lang w:eastAsia="pl-PL"/>
              </w:rPr>
            </w:pPr>
          </w:p>
        </w:tc>
        <w:tc>
          <w:tcPr>
            <w:tcW w:w="2551" w:type="dxa"/>
            <w:gridSpan w:val="3"/>
            <w:vMerge/>
            <w:tcBorders>
              <w:top w:val="single" w:sz="4" w:space="0" w:color="auto"/>
              <w:left w:val="single" w:sz="4" w:space="0" w:color="auto"/>
              <w:bottom w:val="single" w:sz="4" w:space="0" w:color="auto"/>
              <w:right w:val="single" w:sz="4" w:space="0" w:color="auto"/>
            </w:tcBorders>
            <w:vAlign w:val="center"/>
            <w:hideMark/>
          </w:tcPr>
          <w:p w14:paraId="36029BAA" w14:textId="77777777" w:rsidR="00DB0F47" w:rsidRPr="00DB0F47" w:rsidRDefault="00DB0F47" w:rsidP="00DB0F47">
            <w:pPr>
              <w:suppressAutoHyphens w:val="0"/>
              <w:rPr>
                <w:color w:val="000000"/>
                <w:sz w:val="14"/>
                <w:szCs w:val="14"/>
                <w:lang w:eastAsia="pl-PL"/>
              </w:rPr>
            </w:pPr>
          </w:p>
        </w:tc>
      </w:tr>
      <w:tr w:rsidR="00DB0F47" w:rsidRPr="00DB0F47" w14:paraId="63DCF9CC" w14:textId="77777777" w:rsidTr="00DB0F47">
        <w:trPr>
          <w:trHeight w:val="102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213300E3" w14:textId="77777777" w:rsidR="00DB0F47" w:rsidRPr="00DB0F47" w:rsidRDefault="00DB0F47" w:rsidP="00DB0F47">
            <w:pPr>
              <w:suppressAutoHyphens w:val="0"/>
              <w:rPr>
                <w:color w:val="000000"/>
                <w:sz w:val="14"/>
                <w:szCs w:val="14"/>
                <w:lang w:eastAsia="pl-PL"/>
              </w:rPr>
            </w:pPr>
          </w:p>
        </w:tc>
        <w:tc>
          <w:tcPr>
            <w:tcW w:w="638" w:type="dxa"/>
            <w:vMerge/>
            <w:tcBorders>
              <w:top w:val="single" w:sz="4" w:space="0" w:color="auto"/>
              <w:left w:val="single" w:sz="4" w:space="0" w:color="auto"/>
              <w:bottom w:val="single" w:sz="4" w:space="0" w:color="auto"/>
              <w:right w:val="single" w:sz="4" w:space="0" w:color="auto"/>
            </w:tcBorders>
            <w:vAlign w:val="center"/>
            <w:hideMark/>
          </w:tcPr>
          <w:p w14:paraId="3CB5C474" w14:textId="77777777" w:rsidR="00DB0F47" w:rsidRPr="00DB0F47" w:rsidRDefault="00DB0F47" w:rsidP="00DB0F47">
            <w:pPr>
              <w:suppressAutoHyphens w:val="0"/>
              <w:rPr>
                <w:color w:val="000000"/>
                <w:sz w:val="14"/>
                <w:szCs w:val="14"/>
                <w:lang w:eastAsia="pl-PL"/>
              </w:rPr>
            </w:pPr>
          </w:p>
        </w:tc>
        <w:tc>
          <w:tcPr>
            <w:tcW w:w="513" w:type="dxa"/>
            <w:vMerge/>
            <w:tcBorders>
              <w:top w:val="single" w:sz="4" w:space="0" w:color="auto"/>
              <w:left w:val="single" w:sz="4" w:space="0" w:color="auto"/>
              <w:bottom w:val="single" w:sz="4" w:space="0" w:color="auto"/>
              <w:right w:val="single" w:sz="4" w:space="0" w:color="auto"/>
            </w:tcBorders>
            <w:vAlign w:val="center"/>
            <w:hideMark/>
          </w:tcPr>
          <w:p w14:paraId="243E74A1" w14:textId="77777777" w:rsidR="00DB0F47" w:rsidRPr="00DB0F47" w:rsidRDefault="00DB0F47" w:rsidP="00DB0F47">
            <w:pPr>
              <w:suppressAutoHyphens w:val="0"/>
              <w:rPr>
                <w:color w:val="000000"/>
                <w:sz w:val="14"/>
                <w:szCs w:val="14"/>
                <w:lang w:eastAsia="pl-PL"/>
              </w:rPr>
            </w:pPr>
          </w:p>
        </w:tc>
        <w:tc>
          <w:tcPr>
            <w:tcW w:w="2704" w:type="dxa"/>
            <w:vMerge/>
            <w:tcBorders>
              <w:top w:val="single" w:sz="4" w:space="0" w:color="auto"/>
              <w:left w:val="single" w:sz="4" w:space="0" w:color="auto"/>
              <w:bottom w:val="single" w:sz="4" w:space="0" w:color="auto"/>
              <w:right w:val="single" w:sz="4" w:space="0" w:color="auto"/>
            </w:tcBorders>
            <w:vAlign w:val="center"/>
            <w:hideMark/>
          </w:tcPr>
          <w:p w14:paraId="0B0CF9D7" w14:textId="77777777" w:rsidR="00DB0F47" w:rsidRPr="00DB0F47" w:rsidRDefault="00DB0F47" w:rsidP="00DB0F47">
            <w:pPr>
              <w:suppressAutoHyphens w:val="0"/>
              <w:rPr>
                <w:color w:val="000000"/>
                <w:sz w:val="14"/>
                <w:szCs w:val="14"/>
                <w:lang w:eastAsia="pl-PL"/>
              </w:rPr>
            </w:pP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D96D2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Plan</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3DF013" w14:textId="61E92B87" w:rsidR="00DB0F47" w:rsidRPr="00DB0F47" w:rsidRDefault="00DB0F47" w:rsidP="00DB0F47">
            <w:pPr>
              <w:suppressAutoHyphens w:val="0"/>
              <w:jc w:val="center"/>
              <w:rPr>
                <w:color w:val="000000"/>
                <w:sz w:val="16"/>
                <w:szCs w:val="16"/>
                <w:lang w:eastAsia="pl-PL"/>
              </w:rPr>
            </w:pPr>
            <w:r w:rsidRPr="00DB0F47">
              <w:rPr>
                <w:color w:val="000000"/>
                <w:sz w:val="16"/>
                <w:szCs w:val="16"/>
                <w:lang w:eastAsia="pl-PL"/>
              </w:rPr>
              <w:t>Wyko</w:t>
            </w:r>
            <w:r>
              <w:rPr>
                <w:color w:val="000000"/>
                <w:sz w:val="16"/>
                <w:szCs w:val="16"/>
                <w:lang w:eastAsia="pl-PL"/>
              </w:rPr>
              <w:t>n</w:t>
            </w:r>
            <w:r w:rsidRPr="00DB0F47">
              <w:rPr>
                <w:color w:val="000000"/>
                <w:sz w:val="16"/>
                <w:szCs w:val="16"/>
                <w:lang w:eastAsia="pl-PL"/>
              </w:rPr>
              <w:t>anie</w:t>
            </w:r>
          </w:p>
        </w:tc>
        <w:tc>
          <w:tcPr>
            <w:tcW w:w="550"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62FE07E" w14:textId="77777777" w:rsidR="00DB0F47" w:rsidRPr="00DB0F47" w:rsidRDefault="00DB0F47" w:rsidP="00DB0F47">
            <w:pPr>
              <w:suppressAutoHyphens w:val="0"/>
              <w:jc w:val="center"/>
              <w:rPr>
                <w:color w:val="000000"/>
                <w:sz w:val="16"/>
                <w:szCs w:val="16"/>
                <w:lang w:eastAsia="pl-PL"/>
              </w:rPr>
            </w:pPr>
            <w:r w:rsidRPr="00DB0F47">
              <w:rPr>
                <w:color w:val="000000"/>
                <w:sz w:val="16"/>
                <w:szCs w:val="16"/>
                <w:lang w:eastAsia="pl-PL"/>
              </w:rPr>
              <w:t>% wykonania</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C4289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Plan</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557155" w14:textId="792E56C9" w:rsidR="00DB0F47" w:rsidRPr="00DB0F47" w:rsidRDefault="00DB0F47" w:rsidP="00DB0F47">
            <w:pPr>
              <w:suppressAutoHyphens w:val="0"/>
              <w:jc w:val="center"/>
              <w:rPr>
                <w:color w:val="000000"/>
                <w:sz w:val="16"/>
                <w:szCs w:val="16"/>
                <w:lang w:eastAsia="pl-PL"/>
              </w:rPr>
            </w:pPr>
            <w:r w:rsidRPr="00DB0F47">
              <w:rPr>
                <w:color w:val="000000"/>
                <w:sz w:val="16"/>
                <w:szCs w:val="16"/>
                <w:lang w:eastAsia="pl-PL"/>
              </w:rPr>
              <w:t>Wyko</w:t>
            </w:r>
            <w:r>
              <w:rPr>
                <w:color w:val="000000"/>
                <w:sz w:val="16"/>
                <w:szCs w:val="16"/>
                <w:lang w:eastAsia="pl-PL"/>
              </w:rPr>
              <w:t>na</w:t>
            </w:r>
            <w:r w:rsidRPr="00DB0F47">
              <w:rPr>
                <w:color w:val="000000"/>
                <w:sz w:val="16"/>
                <w:szCs w:val="16"/>
                <w:lang w:eastAsia="pl-PL"/>
              </w:rPr>
              <w:t>nie</w:t>
            </w:r>
          </w:p>
        </w:tc>
        <w:tc>
          <w:tcPr>
            <w:tcW w:w="566"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75E9B33A" w14:textId="77777777" w:rsidR="00DB0F47" w:rsidRPr="00DB0F47" w:rsidRDefault="00DB0F47" w:rsidP="00DB0F47">
            <w:pPr>
              <w:suppressAutoHyphens w:val="0"/>
              <w:jc w:val="center"/>
              <w:rPr>
                <w:color w:val="000000"/>
                <w:sz w:val="16"/>
                <w:szCs w:val="16"/>
                <w:lang w:eastAsia="pl-PL"/>
              </w:rPr>
            </w:pPr>
            <w:r w:rsidRPr="00DB0F47">
              <w:rPr>
                <w:color w:val="000000"/>
                <w:sz w:val="16"/>
                <w:szCs w:val="16"/>
                <w:lang w:eastAsia="pl-PL"/>
              </w:rPr>
              <w:t>% wykonania</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8DA0E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Plan</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624F86" w14:textId="4937CDE2" w:rsidR="00DB0F47" w:rsidRPr="00DB0F47" w:rsidRDefault="00DB0F47" w:rsidP="00DB0F47">
            <w:pPr>
              <w:suppressAutoHyphens w:val="0"/>
              <w:jc w:val="center"/>
              <w:rPr>
                <w:color w:val="000000"/>
                <w:sz w:val="16"/>
                <w:szCs w:val="16"/>
                <w:lang w:eastAsia="pl-PL"/>
              </w:rPr>
            </w:pPr>
            <w:r w:rsidRPr="00DB0F47">
              <w:rPr>
                <w:color w:val="000000"/>
                <w:sz w:val="16"/>
                <w:szCs w:val="16"/>
                <w:lang w:eastAsia="pl-PL"/>
              </w:rPr>
              <w:t>Wyko</w:t>
            </w:r>
            <w:r>
              <w:rPr>
                <w:color w:val="000000"/>
                <w:sz w:val="16"/>
                <w:szCs w:val="16"/>
                <w:lang w:eastAsia="pl-PL"/>
              </w:rPr>
              <w:t>n</w:t>
            </w:r>
            <w:r w:rsidRPr="00DB0F47">
              <w:rPr>
                <w:color w:val="000000"/>
                <w:sz w:val="16"/>
                <w:szCs w:val="16"/>
                <w:lang w:eastAsia="pl-PL"/>
              </w:rPr>
              <w:t>anie</w:t>
            </w:r>
          </w:p>
        </w:tc>
        <w:tc>
          <w:tcPr>
            <w:tcW w:w="562"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4391BBD2" w14:textId="77777777" w:rsidR="00DB0F47" w:rsidRPr="00DB0F47" w:rsidRDefault="00DB0F47" w:rsidP="00DB0F47">
            <w:pPr>
              <w:suppressAutoHyphens w:val="0"/>
              <w:jc w:val="center"/>
              <w:rPr>
                <w:color w:val="000000"/>
                <w:sz w:val="16"/>
                <w:szCs w:val="16"/>
                <w:lang w:eastAsia="pl-PL"/>
              </w:rPr>
            </w:pPr>
            <w:r w:rsidRPr="00DB0F47">
              <w:rPr>
                <w:color w:val="000000"/>
                <w:sz w:val="16"/>
                <w:szCs w:val="16"/>
                <w:lang w:eastAsia="pl-PL"/>
              </w:rPr>
              <w:t>% wykonania</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DF2F9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Plan</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31BEEC" w14:textId="7CE240E6" w:rsidR="00DB0F47" w:rsidRPr="00DB0F47" w:rsidRDefault="00DB0F47" w:rsidP="00DB0F47">
            <w:pPr>
              <w:suppressAutoHyphens w:val="0"/>
              <w:jc w:val="center"/>
              <w:rPr>
                <w:color w:val="000000"/>
                <w:sz w:val="16"/>
                <w:szCs w:val="16"/>
                <w:lang w:eastAsia="pl-PL"/>
              </w:rPr>
            </w:pPr>
            <w:r w:rsidRPr="00DB0F47">
              <w:rPr>
                <w:color w:val="000000"/>
                <w:sz w:val="16"/>
                <w:szCs w:val="16"/>
                <w:lang w:eastAsia="pl-PL"/>
              </w:rPr>
              <w:t>Wyko</w:t>
            </w:r>
            <w:r>
              <w:rPr>
                <w:color w:val="000000"/>
                <w:sz w:val="16"/>
                <w:szCs w:val="16"/>
                <w:lang w:eastAsia="pl-PL"/>
              </w:rPr>
              <w:t>n</w:t>
            </w:r>
            <w:r w:rsidRPr="00DB0F47">
              <w:rPr>
                <w:color w:val="000000"/>
                <w:sz w:val="16"/>
                <w:szCs w:val="16"/>
                <w:lang w:eastAsia="pl-PL"/>
              </w:rPr>
              <w:t>anie</w:t>
            </w:r>
          </w:p>
        </w:tc>
        <w:tc>
          <w:tcPr>
            <w:tcW w:w="544" w:type="dxa"/>
            <w:tcBorders>
              <w:top w:val="single" w:sz="4" w:space="0" w:color="auto"/>
              <w:left w:val="single" w:sz="4" w:space="0" w:color="auto"/>
              <w:bottom w:val="single" w:sz="4" w:space="0" w:color="auto"/>
              <w:right w:val="single" w:sz="4" w:space="0" w:color="auto"/>
            </w:tcBorders>
            <w:shd w:val="clear" w:color="000000" w:fill="FFFFFF"/>
            <w:textDirection w:val="btLr"/>
            <w:vAlign w:val="center"/>
            <w:hideMark/>
          </w:tcPr>
          <w:p w14:paraId="5076425E" w14:textId="77777777" w:rsidR="00DB0F47" w:rsidRPr="00DB0F47" w:rsidRDefault="00DB0F47" w:rsidP="00DB0F47">
            <w:pPr>
              <w:suppressAutoHyphens w:val="0"/>
              <w:jc w:val="center"/>
              <w:rPr>
                <w:color w:val="000000"/>
                <w:sz w:val="16"/>
                <w:szCs w:val="16"/>
                <w:lang w:eastAsia="pl-PL"/>
              </w:rPr>
            </w:pPr>
            <w:r w:rsidRPr="00DB0F47">
              <w:rPr>
                <w:color w:val="000000"/>
                <w:sz w:val="16"/>
                <w:szCs w:val="16"/>
                <w:lang w:eastAsia="pl-PL"/>
              </w:rPr>
              <w:t>% wykonania</w:t>
            </w:r>
          </w:p>
        </w:tc>
      </w:tr>
      <w:tr w:rsidR="00DB0F47" w:rsidRPr="00DB0F47" w14:paraId="266EFACB" w14:textId="77777777" w:rsidTr="00DB0F47">
        <w:trPr>
          <w:trHeight w:val="315"/>
        </w:trPr>
        <w:tc>
          <w:tcPr>
            <w:tcW w:w="4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F67E54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010</w:t>
            </w:r>
          </w:p>
        </w:tc>
        <w:tc>
          <w:tcPr>
            <w:tcW w:w="6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FD4547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FB8905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685A41B"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Rolnictwo i łowiectwo</w:t>
            </w:r>
          </w:p>
        </w:tc>
        <w:tc>
          <w:tcPr>
            <w:tcW w:w="109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FF5857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5 610,86</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90ED29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5 610,86 </w:t>
            </w:r>
          </w:p>
        </w:tc>
        <w:tc>
          <w:tcPr>
            <w:tcW w:w="55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8B2D8E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03715A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289 082,68</w:t>
            </w:r>
          </w:p>
        </w:tc>
        <w:tc>
          <w:tcPr>
            <w:tcW w:w="98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C460F9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289 082,68 </w:t>
            </w:r>
          </w:p>
        </w:tc>
        <w:tc>
          <w:tcPr>
            <w:tcW w:w="5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6D1EE7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EB67C4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9CADEA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6CD6AB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184B0F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A8611E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469B5C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8EC0AB1" w14:textId="77777777" w:rsidTr="00DB0F47">
        <w:trPr>
          <w:trHeight w:val="300"/>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A98086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586216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01095</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5BCD7D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8B1485E"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Pozostała działalność</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432224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5 610,86</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258E4D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5 610,86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750D68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343475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289 082,68</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713F0D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289 082,68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30CA45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70A0EF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7EC5C9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1A8DE4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6651AD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FC2C4E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E07B65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1798373" w14:textId="77777777" w:rsidTr="00DB0F47">
        <w:trPr>
          <w:trHeight w:val="51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62FA5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2AFE3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66CA8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73D137"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2E0BB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84321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816DB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5A365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289 082,68</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E4221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289 082,68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FCAED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CB3A8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9031A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CD450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DF1A2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FC265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58747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B29DA62" w14:textId="77777777" w:rsidTr="00DB0F47">
        <w:trPr>
          <w:trHeight w:val="329"/>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B4BAD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71227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45522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6D9136"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materiałów i wyposażenia</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68A5C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AD738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34E10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A96FC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31318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167,44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45EFF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13D47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CA84C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541B2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A1CF9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A52DB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D7B43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E1ACC23" w14:textId="77777777" w:rsidTr="00DB0F47">
        <w:trPr>
          <w:trHeight w:val="249"/>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AB95C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9CD0C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02169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4430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2996D1"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Różne opłaty i składki</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8BA25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E002A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D3989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91A85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F47A2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288 915,24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002FB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38D2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BB96F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9B749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D4D68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3663F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A6B92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3F600CF" w14:textId="77777777" w:rsidTr="00DB0F47">
        <w:trPr>
          <w:trHeight w:val="439"/>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163DF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552CF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AAC49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1400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44ABED"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i składki od nich naliczane (art. 236 ust. 3 pkt 1 lit. a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84649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5 610,86</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139EE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5 610,86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C366D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4D5A6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9173B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10EE9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9E497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75F51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481B1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433F8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E81A0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3B09D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DFDFC0E" w14:textId="77777777" w:rsidTr="00DB0F47">
        <w:trPr>
          <w:trHeight w:val="36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89E56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32A94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96368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4010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B5E7E6"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osobowe pracowników</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8E584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DD105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4 700,00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C8485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8D46E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E5859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441B1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CF7A7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9A543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9E91B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49B08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057BE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6F904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C1ADAC1" w14:textId="77777777" w:rsidTr="00DB0F47">
        <w:trPr>
          <w:trHeight w:val="263"/>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BB9B3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3FAAE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8B88A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054AF4"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ubezpieczenia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192A8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81B6F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795,71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5407F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C2E62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0421F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97B26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A42A1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F01DF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BB0DA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07E05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3547B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0BF0A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5B85F84" w14:textId="77777777" w:rsidTr="00DB0F47">
        <w:trPr>
          <w:trHeight w:val="61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46F38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F984F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6DF7E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4120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CC3768"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Fundusz Pracy oraz Solidarnościowy Fundusz Wsparcia Osób Niepełnosprawnych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76462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6D466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115,15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3335F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A9F5F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4DB5C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449F1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97132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C5F5F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79CCD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B3175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940F6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20646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B1C2CBD" w14:textId="77777777" w:rsidTr="00DB0F47">
        <w:trPr>
          <w:trHeight w:val="295"/>
        </w:trPr>
        <w:tc>
          <w:tcPr>
            <w:tcW w:w="4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D35293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600</w:t>
            </w:r>
          </w:p>
        </w:tc>
        <w:tc>
          <w:tcPr>
            <w:tcW w:w="6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B7AE9C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567B6E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6DFE779"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Transport i łączność</w:t>
            </w:r>
          </w:p>
        </w:tc>
        <w:tc>
          <w:tcPr>
            <w:tcW w:w="109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6BFF1F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CB23E8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D1500C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9CACBF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12 102,17</w:t>
            </w:r>
          </w:p>
        </w:tc>
        <w:tc>
          <w:tcPr>
            <w:tcW w:w="98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3FEE8F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12 102,17 </w:t>
            </w:r>
          </w:p>
        </w:tc>
        <w:tc>
          <w:tcPr>
            <w:tcW w:w="5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53C34B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1BEC99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F48646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741506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FB6A96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D8EC05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875D29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C9FFE88" w14:textId="77777777" w:rsidTr="00DB0F47">
        <w:trPr>
          <w:trHeight w:val="285"/>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2ED389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1A18C5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60004</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D92C7D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30A61B2"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Lokalny transport zbiorowy</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52BF8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18AA46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ED15DF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10E3A5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12 102,17</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9E23B7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12 102,17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70FD56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57A27B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A53190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0F3470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FF8C7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60CA7F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959C7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784266F8" w14:textId="77777777" w:rsidTr="00DB0F47">
        <w:trPr>
          <w:trHeight w:val="54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F492E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B5810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24288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33F525"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50838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D1B76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7554C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41AA1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12 102,17</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26E16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12 102,17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A1732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CC418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FA395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75ECD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0C875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B00EA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2E3F6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6B17FB09" w14:textId="77777777" w:rsidTr="00DB0F47">
        <w:trPr>
          <w:trHeight w:val="33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75262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45ECA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94A2E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394DE7"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usług pozostałych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6E91A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D67B8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4DA4E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BD5C2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865E7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12 102,17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E33B4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65B4C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D654D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82C98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7A03B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ECEB2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05298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1B5F64FF" w14:textId="77777777" w:rsidTr="00DB0F47">
        <w:trPr>
          <w:trHeight w:val="299"/>
        </w:trPr>
        <w:tc>
          <w:tcPr>
            <w:tcW w:w="4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20668E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750</w:t>
            </w:r>
          </w:p>
        </w:tc>
        <w:tc>
          <w:tcPr>
            <w:tcW w:w="6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AF4323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537A4A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2B45C61"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Administracja publiczna</w:t>
            </w:r>
          </w:p>
        </w:tc>
        <w:tc>
          <w:tcPr>
            <w:tcW w:w="109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C48DA8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792 860,00</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1F4D02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792 860,00 </w:t>
            </w:r>
          </w:p>
        </w:tc>
        <w:tc>
          <w:tcPr>
            <w:tcW w:w="55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7E230D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B78D60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19 464,00</w:t>
            </w:r>
          </w:p>
        </w:tc>
        <w:tc>
          <w:tcPr>
            <w:tcW w:w="98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5B7217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19 464,00 </w:t>
            </w:r>
          </w:p>
        </w:tc>
        <w:tc>
          <w:tcPr>
            <w:tcW w:w="5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D8C573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BFA58D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E2EAF4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007371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FD8862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0A067F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4C1D6F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23EA8ECA" w14:textId="77777777" w:rsidTr="00DB0F47">
        <w:trPr>
          <w:trHeight w:val="375"/>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5B239C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15EF7B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75011</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351BCF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CBEE67"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Urzędy wojewódzkie</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785E3F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792 860,00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687B04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792 860,00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E82986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31E07A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19 464,00</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2196AA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19 464,00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1CD38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0EC5DA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6D1A7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415F54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96EDCC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D18F5D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19D203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8916054" w14:textId="77777777" w:rsidTr="00DB0F47">
        <w:trPr>
          <w:trHeight w:val="58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74B1E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DAA31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AEB89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EC4488"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0E00E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46770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51868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A30FA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19 464,00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9D853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19 464,00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0C644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6EB9D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DCA86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363B5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8F0EA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31461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5C1B5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69AF4933" w14:textId="77777777" w:rsidTr="00DB0F47">
        <w:trPr>
          <w:trHeight w:val="268"/>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291ED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lastRenderedPageBreak/>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907A3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AD699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B8CF5A"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materiałów i wyposażenia</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F76F1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6D6C1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D8AB0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265BB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98BD4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17 964,00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A2A2D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4ED01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924AC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4BFCF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33E0C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4203D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9AEE2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F8FD225" w14:textId="77777777" w:rsidTr="00DB0F47">
        <w:trPr>
          <w:trHeight w:val="272"/>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980D1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3BAE0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8F5D7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0176CD"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usług pozostałych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373E6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6214D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C7508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68461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56E44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1 500,00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7F9F7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14F91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A3AA9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D50DA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7A41A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353FB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D9409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219FC7BE" w14:textId="77777777" w:rsidTr="00DB0F47">
        <w:trPr>
          <w:trHeight w:val="418"/>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7DC7D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69046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DB008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1400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B0AA83"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i składki od nich naliczane (art. 236 ust. 3 pkt 1 lit. a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8A518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792 860,00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65D3F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792 860,00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81D8F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6C551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092E6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45A6D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1E714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EB9AD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A0D87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9C3DD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FC61C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40DE6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24CF34F7" w14:textId="77777777" w:rsidTr="00DB0F47">
        <w:trPr>
          <w:trHeight w:val="282"/>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BE86B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42C0E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EFD82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4010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452A42"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osobowe pracowników</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73261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89A4A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634 151,00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7ED2D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6B6E1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6AC54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1F816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B4E86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4454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6D0B6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5B484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EFDDA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1702B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60BE136C" w14:textId="77777777" w:rsidTr="00DB0F47">
        <w:trPr>
          <w:trHeight w:val="272"/>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2FBA7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10D30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7B7F3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4040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CB4CA0"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Dodatkowe wynagrodzenie roczne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47571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E4D35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33 300,00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8C7D1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A8601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7BC9D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FB3BC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3253F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CBBD1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21E21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EB51D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AE810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9831D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EB52508" w14:textId="77777777" w:rsidTr="00DB0F47">
        <w:trPr>
          <w:trHeight w:val="27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FC072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AB32B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C6794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27022A"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ubezpieczenia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8AE4C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7809E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113 506,00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219C3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71EE7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D7712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1CB80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CD2D9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5A475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7037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10706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B5A24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2006E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25BF310E" w14:textId="77777777" w:rsidTr="00DB0F47">
        <w:trPr>
          <w:trHeight w:val="57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5A735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074C0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FCCC0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4120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2C5C26"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Fundusz Pracy oraz Solidarnościowy Fundusz Wsparcia Osób Niepełnosprawnych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D7E05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C64ED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11 903,00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CB2A6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278AC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033BA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141CD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A3D75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8855D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52901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6DD06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E05B9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27038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7A13482" w14:textId="77777777" w:rsidTr="00DB0F47">
        <w:trPr>
          <w:trHeight w:val="570"/>
        </w:trPr>
        <w:tc>
          <w:tcPr>
            <w:tcW w:w="4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2C9A5D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751</w:t>
            </w:r>
          </w:p>
        </w:tc>
        <w:tc>
          <w:tcPr>
            <w:tcW w:w="6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CEC65C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409450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2A91CBE"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Urzędy naczelnych organów władzy państwowej, kontroli i ochrony prawa oraz sądownictwa</w:t>
            </w:r>
          </w:p>
        </w:tc>
        <w:tc>
          <w:tcPr>
            <w:tcW w:w="109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CC075A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101 433,00</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E6E25D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101 432,09 </w:t>
            </w:r>
          </w:p>
        </w:tc>
        <w:tc>
          <w:tcPr>
            <w:tcW w:w="55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2AF70E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F8BB4D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73 069,00</w:t>
            </w:r>
          </w:p>
        </w:tc>
        <w:tc>
          <w:tcPr>
            <w:tcW w:w="98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DA5BBA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72 068,79 </w:t>
            </w:r>
          </w:p>
        </w:tc>
        <w:tc>
          <w:tcPr>
            <w:tcW w:w="5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A1BDE4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98,63 </w:t>
            </w:r>
          </w:p>
        </w:tc>
        <w:tc>
          <w:tcPr>
            <w:tcW w:w="83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A2C803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83EF5F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26F3C4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06956E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348 300,00</w:t>
            </w:r>
          </w:p>
        </w:tc>
        <w:tc>
          <w:tcPr>
            <w:tcW w:w="101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4388CB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347 180,00</w:t>
            </w:r>
          </w:p>
        </w:tc>
        <w:tc>
          <w:tcPr>
            <w:tcW w:w="5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87B921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99,68</w:t>
            </w:r>
          </w:p>
        </w:tc>
      </w:tr>
      <w:tr w:rsidR="00DB0F47" w:rsidRPr="00DB0F47" w14:paraId="4A733B8D" w14:textId="77777777" w:rsidTr="00DB0F47">
        <w:trPr>
          <w:trHeight w:val="585"/>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E682E2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DBE65B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75101</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C51843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E48E353"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Urzędy naczelnych organów władzy państwowej, kontroli i ochrony prawa</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D45E8B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6 384,00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DFD1D7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6 384,00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260B43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2EEE5E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914,00</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F741D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914,00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5A583F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9C355E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5C3058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5B74BD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3E4EAA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00B761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2BF282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B556735" w14:textId="77777777" w:rsidTr="00DB0F47">
        <w:trPr>
          <w:trHeight w:val="502"/>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C0679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52DDC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11FD0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257739"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5B929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1345E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6D9EB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6E864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914,00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21592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914,00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6642C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1D823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189C3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2CF07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112DC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16793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3452B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6EFEE09D" w14:textId="77777777" w:rsidTr="00DB0F47">
        <w:trPr>
          <w:trHeight w:val="269"/>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652F5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D6540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62838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5DD7D3"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materiałów i wyposażenia</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2D802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9A7BD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8CA90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3CB8C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885D8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914,00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785A8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35FB7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FD82F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96ED9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249C5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8F303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3A84A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E253792" w14:textId="77777777" w:rsidTr="00DB0F47">
        <w:trPr>
          <w:trHeight w:val="348"/>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FBD5D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47FEE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0B0E0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1400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2522A4"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i składki od nich naliczane (art. 236 ust. 3 pkt 1 lit. a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AEC51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6 384,00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CC098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6 384,00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974C4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56028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ACD55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81E0E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9D8D0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39201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90C94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86881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20291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D4EA1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2983CB37" w14:textId="77777777" w:rsidTr="00DB0F47">
        <w:trPr>
          <w:trHeight w:val="309"/>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D18CE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16F12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2E355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4010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C13214"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osobowe pracowników</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AB238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7F9C7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5 400,00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A306B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460AE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1DFB8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46D37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2C48C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F03F5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BA3D4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CCA1E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6B289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0088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2D8CB03" w14:textId="77777777" w:rsidTr="00DB0F47">
        <w:trPr>
          <w:trHeight w:val="331"/>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17BAB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63187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AE24C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C501AA"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ubezpieczenia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DDB2C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200B8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918,00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6628D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394C9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3D302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6C169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AB65F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7376A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9C51F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01546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0F23C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DC132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A803873" w14:textId="77777777" w:rsidTr="00DB0F47">
        <w:trPr>
          <w:trHeight w:val="52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F1233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E172E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0244B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4120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13D650"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Fundusz Pracy oraz Solidarnościowy Fundusz Wsparcia Osób Niepełnosprawnych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1171C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46103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66,00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EA028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6FAD0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4D404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A8BF9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CBA46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6EF05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07FDA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9B79E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9FE17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9970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C05AC53" w14:textId="77777777" w:rsidTr="00DB0F47">
        <w:trPr>
          <w:trHeight w:val="837"/>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402827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F53341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75109</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603418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5F5E80F"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Wybory do rad gmin, rad powiatów i sejmików województw, wybory wójtów, burmistrzów i prezydentów miast oraz referenda gminne, powiatowe i wojewódzkie</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5D43F4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46 715,00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A8C204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46 714,73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CBEC79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FCB5F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54 463,00</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2DE909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53 962,67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F5DB71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99,08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44C23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DBBD4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F92BF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F17FD7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220 800,00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6649A1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219 680,00</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C797EE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99,49</w:t>
            </w:r>
          </w:p>
        </w:tc>
      </w:tr>
      <w:tr w:rsidR="00DB0F47" w:rsidRPr="00DB0F47" w14:paraId="5B82922A" w14:textId="77777777" w:rsidTr="00DB0F47">
        <w:trPr>
          <w:trHeight w:val="563"/>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B0A85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36262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62BA9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9D7945"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41FEF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DE4A3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D197F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BFA7F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54 463,00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9A676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53 962,67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7E6DC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99,08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46597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E1F7F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F306F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5E0C3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076A7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8BC14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120F7DE4" w14:textId="77777777" w:rsidTr="00DB0F47">
        <w:trPr>
          <w:trHeight w:val="287"/>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2E392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52D26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5F69D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6CAA55"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materiałów i wyposażenia</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CF6C6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7F5A8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BFD69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981C8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8B06F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16 799,25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96F3B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119AD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6DE34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B4E4F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C0F78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E5D28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CAA45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64CB4C5A" w14:textId="77777777" w:rsidTr="00DB0F47">
        <w:trPr>
          <w:trHeight w:val="263"/>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5D570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E0F1D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AAFC2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985AB5"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usług pozostałych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DC92D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FB229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69FF4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73F2A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30EE0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37 094,42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28319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03971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C9404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B2B5B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F2C90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16382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75159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61000C2" w14:textId="77777777" w:rsidTr="00DB0F47">
        <w:trPr>
          <w:trHeight w:val="281"/>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3CFF7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228D1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8AAE8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4410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56335C"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Podróże służbowe krajowe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FCFA6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1E50A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08F0B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0792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8EA8B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69,00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EAEE1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BD978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6A79A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C98ED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7A07D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8C1B2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F967C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7277A806" w14:textId="77777777" w:rsidTr="00DB0F47">
        <w:trPr>
          <w:trHeight w:val="399"/>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F9F1C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BD87A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0A179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36DFDB"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Świadczenia na rzecz osób fizycznych (art. 236 ust. 3 pkt 3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36A7A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CA9C5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DD8EC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BC216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5AE2A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B535B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DBB29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5EE1E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0E65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5B3A0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220 800,00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CEDE6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219 680,00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374C5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99,49</w:t>
            </w:r>
          </w:p>
        </w:tc>
      </w:tr>
      <w:tr w:rsidR="00DB0F47" w:rsidRPr="00DB0F47" w14:paraId="0B943C97" w14:textId="77777777" w:rsidTr="000D344B">
        <w:trPr>
          <w:trHeight w:val="277"/>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75DDE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CE93C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08F1D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3030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31D0AA"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 xml:space="preserve">Różne wydatki na rzecz osób fizycznych </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1EFF9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4145E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22E81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2F616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B9519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7CC4A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914BF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1BB13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69C37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7DD46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4A313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219 680,00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4F9F0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1B184DFC" w14:textId="77777777" w:rsidTr="00DB0F47">
        <w:trPr>
          <w:trHeight w:val="41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E5220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584B9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58341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1400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D379ED"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i składki od nich naliczane (art. 236 ust. 3 pkt 1 lit. a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F94C1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46 715,00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E88EA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46 714,73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B5926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BD7AC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1C726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5E674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AE25E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EFFCF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C8232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F8D14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81694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B0DCE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D2C2848" w14:textId="77777777" w:rsidTr="00DB0F47">
        <w:trPr>
          <w:trHeight w:val="36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7486E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lastRenderedPageBreak/>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67206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53183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4010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D5A990"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osobowe pracowników</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D6C52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55C90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16 200,00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0DC7F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BC3D7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8E108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1D349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77FA3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C817D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4805A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0D8A0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74BE0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ABE99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2998E6D" w14:textId="77777777" w:rsidTr="000D344B">
        <w:trPr>
          <w:trHeight w:val="33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122C6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3D06A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356C8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91F799"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ubezpieczenia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D4800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403F0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6 619,63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BF732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B2214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B430F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C60FD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5BD00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496E1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1173B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91545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5DD9D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7BAC9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7B6D5F92" w14:textId="77777777" w:rsidTr="00DB0F47">
        <w:trPr>
          <w:trHeight w:val="60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F9C4D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012C6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10F2B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4120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3B152A"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Fundusz Pracy oraz Solidarnościowy Fundusz Wsparcia Osób Niepełnosprawnych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A7D42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83E67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926,10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2C4EF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DD883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BF417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3FD8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63CDB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D8220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9D342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E6104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0AA33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2577B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31FD053" w14:textId="77777777" w:rsidTr="000D344B">
        <w:trPr>
          <w:trHeight w:val="23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F84C9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9E192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3731F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4170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850AA1"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bezosobowe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F58EE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788B5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22 900,00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86446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FAD4F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C8243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22968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F530E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60E2E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EEB15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15E0D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60A08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FA587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E769624" w14:textId="77777777" w:rsidTr="00DB0F47">
        <w:trPr>
          <w:trHeight w:val="483"/>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87E1D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F0895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D2A9D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4710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C9D2DB" w14:textId="77777777" w:rsidR="00DB0F47" w:rsidRPr="00DB0F47" w:rsidRDefault="00DB0F47" w:rsidP="00DB0F47">
            <w:pPr>
              <w:suppressAutoHyphens w:val="0"/>
              <w:rPr>
                <w:color w:val="333333"/>
                <w:sz w:val="14"/>
                <w:szCs w:val="14"/>
                <w:lang w:eastAsia="pl-PL"/>
              </w:rPr>
            </w:pPr>
            <w:r w:rsidRPr="00DB0F47">
              <w:rPr>
                <w:color w:val="333333"/>
                <w:sz w:val="14"/>
                <w:szCs w:val="14"/>
                <w:lang w:eastAsia="pl-PL"/>
              </w:rPr>
              <w:t>Wpłaty na PPK finansowane przez podmiot zatrudniający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AACEC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CCBE5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69,00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AE824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C85E2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D16DF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73739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274FA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27E95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30DFB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025EA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F5B58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4126B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88DE4E6" w14:textId="77777777" w:rsidTr="00DB0F47">
        <w:trPr>
          <w:trHeight w:val="435"/>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66AB94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75189C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75113</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E1F02E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6BF9543"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Wybory do Parlamentu Europejskiego</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ECE056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48 334,00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B226F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48 333,36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D8ED1A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B0E361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17 692,00</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B3E915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17 192,12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A5B515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97,17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C4B2A3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9ED2F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0F87B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0D791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127 500,00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8F81FB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127 500,00</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1E5D0F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100,00</w:t>
            </w:r>
          </w:p>
        </w:tc>
      </w:tr>
      <w:tr w:rsidR="00DB0F47" w:rsidRPr="00DB0F47" w14:paraId="0E89BDDC" w14:textId="77777777" w:rsidTr="00DB0F47">
        <w:trPr>
          <w:trHeight w:val="52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93379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C8E5F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29FD9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F2FFD9"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4DE7D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C341C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BF24A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ED8E0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17 692,00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6DA1D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17 192,12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E5A6A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97,17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37BC7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472DF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BBA17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2F385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90313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BD419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4E067CE" w14:textId="77777777" w:rsidTr="000D344B">
        <w:trPr>
          <w:trHeight w:val="22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45546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C39EB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AD1EF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899199"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materiałów i wyposażenia</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A33FF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D9FF6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293D4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20EC0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0B2ED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16 892,12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10E2B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D5926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5EDED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980BB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06400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D215A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95260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C450630" w14:textId="77777777" w:rsidTr="00DB0F47">
        <w:trPr>
          <w:trHeight w:val="297"/>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FB297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71CB9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9B225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821577"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usług pozostałych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7E3B3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B3782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15B76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29C3A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43EAA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300,00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8F0FB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5ADF0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2A2F6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69A75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45601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832D2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67842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1A069349" w14:textId="77777777" w:rsidTr="00DB0F47">
        <w:trPr>
          <w:trHeight w:val="55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0B204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E115A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08C92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192E56"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Świadczenia na rzecz osób fizycznych (art. 236 ust. 3 pkt 3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13855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F01EB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D856D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88143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7CCFA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37510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2C29B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497BA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1A9FB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6E4A0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127 500,00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1BF0C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127 500,00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F1A9A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100,00</w:t>
            </w:r>
          </w:p>
        </w:tc>
      </w:tr>
      <w:tr w:rsidR="00DB0F47" w:rsidRPr="00DB0F47" w14:paraId="042F05FF" w14:textId="77777777" w:rsidTr="00DB0F47">
        <w:trPr>
          <w:trHeight w:val="331"/>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4D17A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91747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2D599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3030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D39CFF"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 xml:space="preserve">Różne wydatki na rzecz osób fizycznych </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3ACEF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23746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36ACD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91071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C9376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5E1EB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CC245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9B3F1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CFA67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316ED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76A2C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127 500,00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4E556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74E33807" w14:textId="77777777" w:rsidTr="000D344B">
        <w:trPr>
          <w:trHeight w:val="331"/>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05CD3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9FB9E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ABF92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1400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835C3D"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i składki od nich naliczane (art. 236 ust. 3 pkt 1 lit. a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7653A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48 334,00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74BA3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48 333,36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18837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77F12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6C24B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CA34F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5E941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63FE3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1C55E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1760A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E4685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83EB3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A5D9746" w14:textId="77777777" w:rsidTr="000D344B">
        <w:trPr>
          <w:trHeight w:val="239"/>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E9545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55416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BA13C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4010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95CEED"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osobowe pracowników</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3029D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C1415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15 206,67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F3AD1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4373E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C2B2E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55E1B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C02FB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F39FA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41970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4B9FA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39187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6C9A0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4E1751B" w14:textId="77777777" w:rsidTr="00DB0F47">
        <w:trPr>
          <w:trHeight w:val="40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8109A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5C58D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C8C55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46510C"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ubezpieczenia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A0220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46839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6 857,78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332D4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5C7BB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04136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68EEB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99F6C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9E3C5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7E9B7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1F22B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836AF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AB978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7912A911" w14:textId="77777777" w:rsidTr="00DB0F47">
        <w:trPr>
          <w:trHeight w:val="51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565CD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3430E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45838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4120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D3E249"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Fundusz Pracy oraz Solidarnościowy Fundusz Wsparcia Osób Niepełnosprawnych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9CB0E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3AA7F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943,41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49B13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20CE6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9AC7B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ED8FB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AEB16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D87B0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F5C29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371A6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FC014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CA25A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031CA4A" w14:textId="77777777" w:rsidTr="000D344B">
        <w:trPr>
          <w:trHeight w:val="367"/>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ECDC9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D8ABE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46DB1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4170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4EC61D"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bezosobowe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12FD1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83F17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25 300,00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D305B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904DF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0C1E4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F254F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B1A8D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A84E7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D8561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6BCF8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045A3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0594F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662DAFFE" w14:textId="77777777" w:rsidTr="00DB0F47">
        <w:trPr>
          <w:trHeight w:val="42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2A2F9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70318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2924C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4710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74A152"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Wpłaty na PPK finansowane przez podmiot zatrudniający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5D873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199E0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25,50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CF4F5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23F20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08071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062CA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EB7D8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3A5CF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0D0B7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7D42E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7D332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20035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0C4E278" w14:textId="77777777" w:rsidTr="00DB0F47">
        <w:trPr>
          <w:trHeight w:val="330"/>
        </w:trPr>
        <w:tc>
          <w:tcPr>
            <w:tcW w:w="4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1C59FB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801</w:t>
            </w:r>
          </w:p>
        </w:tc>
        <w:tc>
          <w:tcPr>
            <w:tcW w:w="6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58D977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3F84B2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76729DA"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Oświata i wychowanie</w:t>
            </w:r>
          </w:p>
        </w:tc>
        <w:tc>
          <w:tcPr>
            <w:tcW w:w="109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BBD433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6C8AFE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C122F9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0B80CB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301 537,86</w:t>
            </w:r>
          </w:p>
        </w:tc>
        <w:tc>
          <w:tcPr>
            <w:tcW w:w="98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FCDB60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298 804,76 </w:t>
            </w:r>
          </w:p>
        </w:tc>
        <w:tc>
          <w:tcPr>
            <w:tcW w:w="5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1CE198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99,09 </w:t>
            </w:r>
          </w:p>
        </w:tc>
        <w:tc>
          <w:tcPr>
            <w:tcW w:w="83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AB6B70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15 265,14</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E99212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15 263,16 </w:t>
            </w:r>
          </w:p>
        </w:tc>
        <w:tc>
          <w:tcPr>
            <w:tcW w:w="56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398935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99,99 </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F58DB0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ED7696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8F316F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9922873" w14:textId="77777777" w:rsidTr="00DB0F47">
        <w:trPr>
          <w:trHeight w:val="621"/>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C30B5D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3BBCA7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80153</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652739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29F0FD"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Zapewnienie uczniom prawa do bezpłatnego dostępu do podręczników, materiałów edukacyjnych lub materiałów ćwiczeniowych</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80EFCC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2043EC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7EA168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A6E89D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301 537,86</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AAC64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298 804,76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B86B06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99,09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29071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15 265,14</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6023B1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15 263,16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EA11E7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99,99 </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619CD6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6E91DD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82B8B7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73D73F9" w14:textId="77777777" w:rsidTr="00DB0F47">
        <w:trPr>
          <w:trHeight w:val="54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26A3E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6AFD3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80B2B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5610CC"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CF198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14464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DA29E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87522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301 537,86</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6748C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298 804,76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5F02D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99,09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FD773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D3ECF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35E9F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5C76D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485AC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CFF02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1ED10E8C" w14:textId="77777777" w:rsidTr="000D344B">
        <w:trPr>
          <w:trHeight w:val="301"/>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96BC7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C93D7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4780A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1E7322"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materiałów i wyposażenia</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33C69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56FE5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67A41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0E325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AEDBD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3 100,71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35DBC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3DD62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4DAD7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03E45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5C26F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4EA1A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9C3CB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950993E" w14:textId="77777777" w:rsidTr="00F741E1">
        <w:trPr>
          <w:trHeight w:val="277"/>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27C5D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DD665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AB783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4240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2F8569"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środków dydaktycznych i książek</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1DE62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1384A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D4680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A70C2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8A6F6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295 704,05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E10C5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A3A02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44C32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FE93B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74CAD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955B6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E0C0C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777C0D55" w14:textId="77777777" w:rsidTr="00DB0F47">
        <w:trPr>
          <w:trHeight w:val="34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13982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C18FC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B4826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1200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FB9875"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Dotacje na zadania bieżące (art. 236 ust. 3 pkt 2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14C80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4B64D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67E52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CE84E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CD37E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E69CA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1425D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15 265,14</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FD1A1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15 263,16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DE2AB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99,99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1A545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22C34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AB738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48482F2" w14:textId="77777777" w:rsidTr="00DB0F47">
        <w:trPr>
          <w:trHeight w:val="81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18696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lastRenderedPageBreak/>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910B4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6B9CA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2830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65B366"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Dotacja celowa z budżetu na finansowanie lub dofinansowanie zadań zleconych do realizacji pozostałym jednostkom nie zaliczanym do sektora finansów publicznych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A005C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0A863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CB236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18F35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C25C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82F12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6B450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441D2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15 263,16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1EFB2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967B9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0FF09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8E05E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21039506" w14:textId="77777777" w:rsidTr="000D344B">
        <w:trPr>
          <w:trHeight w:val="308"/>
        </w:trPr>
        <w:tc>
          <w:tcPr>
            <w:tcW w:w="4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AA0619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851</w:t>
            </w:r>
          </w:p>
        </w:tc>
        <w:tc>
          <w:tcPr>
            <w:tcW w:w="6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5CBE7D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A8A202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000A4E2"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Ochrona zdrowia</w:t>
            </w:r>
          </w:p>
        </w:tc>
        <w:tc>
          <w:tcPr>
            <w:tcW w:w="109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3C2195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853E58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598E5E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5B8867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1 960,00</w:t>
            </w:r>
          </w:p>
        </w:tc>
        <w:tc>
          <w:tcPr>
            <w:tcW w:w="98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30A676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1 960,00 </w:t>
            </w:r>
          </w:p>
        </w:tc>
        <w:tc>
          <w:tcPr>
            <w:tcW w:w="5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12CD54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FFE9A9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57DB40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2703F3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736168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10BAC1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7D6A84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22D58622" w14:textId="77777777" w:rsidTr="00DB0F47">
        <w:trPr>
          <w:trHeight w:val="300"/>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178D51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394430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85195</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9DD262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40EB876"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Pozostała działalność</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3C7431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E66648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92AB92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70EC70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1 960,00</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CF6C6B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1 960,00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2322C8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9E30CE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67326A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A9DBC1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46854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C736EA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368B43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F0A80A2" w14:textId="77777777" w:rsidTr="00DB0F47">
        <w:trPr>
          <w:trHeight w:val="51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87810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6D7F4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B86DF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600FF4"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50A7F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4925B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37EB8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52F63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1 960,00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BCEFA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1 960,00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42B8A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B3AAF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B3026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6FEB2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9C364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DBA4E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51FAA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703FBD6" w14:textId="77777777" w:rsidTr="00DB0F47">
        <w:trPr>
          <w:trHeight w:val="237"/>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F5B31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E5982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0B25F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BBB8F1"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materiałów i wyposażenia</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B2AAF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55FFD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452F8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3D3D0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5A764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1 960,00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795C7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DDEC3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BB0A4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858CD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7938D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87AD4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0EACB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FD53C34" w14:textId="77777777" w:rsidTr="000D344B">
        <w:trPr>
          <w:trHeight w:val="327"/>
        </w:trPr>
        <w:tc>
          <w:tcPr>
            <w:tcW w:w="4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EE1178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852</w:t>
            </w:r>
          </w:p>
        </w:tc>
        <w:tc>
          <w:tcPr>
            <w:tcW w:w="6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C4FBD1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A16776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AF03012"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Pomoc społeczna</w:t>
            </w:r>
          </w:p>
        </w:tc>
        <w:tc>
          <w:tcPr>
            <w:tcW w:w="109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B70E11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242 201,23</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747895F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185 265,88 </w:t>
            </w:r>
          </w:p>
        </w:tc>
        <w:tc>
          <w:tcPr>
            <w:tcW w:w="55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11EC1D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76,49 </w:t>
            </w:r>
          </w:p>
        </w:tc>
        <w:tc>
          <w:tcPr>
            <w:tcW w:w="9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3FEE7C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105 945,99</w:t>
            </w:r>
          </w:p>
        </w:tc>
        <w:tc>
          <w:tcPr>
            <w:tcW w:w="98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50E067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81 210,30 </w:t>
            </w:r>
          </w:p>
        </w:tc>
        <w:tc>
          <w:tcPr>
            <w:tcW w:w="5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61A1EC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76,65 </w:t>
            </w:r>
          </w:p>
        </w:tc>
        <w:tc>
          <w:tcPr>
            <w:tcW w:w="83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31A95B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DEDC7B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613D9E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029C2B2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1 850 311,01</w:t>
            </w:r>
          </w:p>
        </w:tc>
        <w:tc>
          <w:tcPr>
            <w:tcW w:w="101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C30004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1 840 842,66</w:t>
            </w:r>
          </w:p>
        </w:tc>
        <w:tc>
          <w:tcPr>
            <w:tcW w:w="5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888B6B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99,49</w:t>
            </w:r>
          </w:p>
        </w:tc>
      </w:tr>
      <w:tr w:rsidR="00DB0F47" w:rsidRPr="00DB0F47" w14:paraId="6278BE69" w14:textId="77777777" w:rsidTr="00DB0F47">
        <w:trPr>
          <w:trHeight w:val="330"/>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2736E8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1652B5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85215</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13D1FD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0FC7160"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Dodatki mieszkaniowe</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F962EA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23 600,00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F891D5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23 514,50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A37722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99,64 </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C24093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5 275,00</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D81810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5 085,03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C3F614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96,40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684A1B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93C9BA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52D56E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76AA21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962 500,00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D960F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953 317,65</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E68B87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99,05</w:t>
            </w:r>
          </w:p>
        </w:tc>
      </w:tr>
      <w:tr w:rsidR="00DB0F47" w:rsidRPr="00DB0F47" w14:paraId="57A7C8AA" w14:textId="77777777" w:rsidTr="00DB0F47">
        <w:trPr>
          <w:trHeight w:val="503"/>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2DA98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CE2CC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99EFF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96DC60"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9110F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448F2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34803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27AEE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5 275,00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6D7D2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5 085,03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66311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96,40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75C13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82BCA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8CA37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68FB8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86535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372C3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8B2B6E6" w14:textId="77777777" w:rsidTr="00DB0F47">
        <w:trPr>
          <w:trHeight w:val="24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CA12A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3B466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09735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9A2C0A"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materiałów i wyposażenia</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98634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24BCE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6FF9A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C87E2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9CE19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1 549,80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86E02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53106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A8915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DC754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8AC60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DBFA1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15643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AE1C01E" w14:textId="77777777" w:rsidTr="00DB0F47">
        <w:trPr>
          <w:trHeight w:val="26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1F676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CDB53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AD51E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2ACAE0"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usług pozostałych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B5DEA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2C4A8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33A89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D734E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15FE9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3 535,23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D43A2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C6A69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F25F0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3362E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664B4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63ADD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10643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DE113B1" w14:textId="77777777" w:rsidTr="00DB0F47">
        <w:trPr>
          <w:trHeight w:val="44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93F77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8995C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42DAD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D14556"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Świadczenia na rzecz osób fizycznych (art. 236 ust. 3 pkt 3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5DE40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02076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E30E5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A9756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0A7FF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DBBE0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1625A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AE5A7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D1844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CCC46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962 500,00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98769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953 317,65</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0B705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99,05</w:t>
            </w:r>
          </w:p>
        </w:tc>
      </w:tr>
      <w:tr w:rsidR="00DB0F47" w:rsidRPr="00DB0F47" w14:paraId="55E99903" w14:textId="77777777" w:rsidTr="000D344B">
        <w:trPr>
          <w:trHeight w:val="26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BD4AB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E8FB8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06D6E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3110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6EC909"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Świadczenia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2340C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79CCD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B4425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614B6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96CC2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22687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0F03A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0B4C9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864EE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8D725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687AE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953 317,65</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40B19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r>
      <w:tr w:rsidR="00DB0F47" w:rsidRPr="00DB0F47" w14:paraId="45E9E167" w14:textId="77777777" w:rsidTr="000D344B">
        <w:trPr>
          <w:trHeight w:val="399"/>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9FF9E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430FB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C003E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1400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6295F4"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i składki od nich naliczane (art. 236 ust. 3 pkt 1 lit. a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1F6DB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23 600,00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C192B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23 514,50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25A8D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99,64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CBAC8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A5AD9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02A82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FA59A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4F3CF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E2473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D1E18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C5601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03413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27CC8A3" w14:textId="77777777" w:rsidTr="00DB0F47">
        <w:trPr>
          <w:trHeight w:val="277"/>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79010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28ACB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763C5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4010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F5FCB2"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osobowe pracowników</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EC14C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E4ECA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19 740,00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57B9E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82C63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FA8E1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29A99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5D36F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1300F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17FB8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18A1E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075E6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BC6BB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69063A8D" w14:textId="77777777" w:rsidTr="00DB0F47">
        <w:trPr>
          <w:trHeight w:val="39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29CC7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94B98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9D925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05357C"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ubezpieczenia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E189E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740AB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3 422,92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CB9D8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67A48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1FB06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BE2AD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7E5D6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D16C4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343E1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3F68E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A735C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C65DB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2C750F56" w14:textId="77777777" w:rsidTr="00DB0F47">
        <w:trPr>
          <w:trHeight w:val="60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0123D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C8C92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DA5D3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4120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363A8F"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Fundusz Pracy oraz Solidarnościowy Fundusz Wsparcia Osób Niepełnosprawnych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7128E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3C406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351,58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7E94D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20E08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51C45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E6847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74A61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13B60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3B6BA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9D031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8B552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4EA74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137F5FF7" w14:textId="77777777" w:rsidTr="00DB0F47">
        <w:trPr>
          <w:trHeight w:val="300"/>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1DA325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C9A36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85219</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48F371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540FA17"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Ośrodki pomocy społecznej</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8C73FE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EEBBBB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48D2EC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74947B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738,00</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150F7C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738,00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3E14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A7A39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C3CACE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EC2F9B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8F2670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49 200,00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6673BF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49 200,00</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173D35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100,00</w:t>
            </w:r>
          </w:p>
        </w:tc>
      </w:tr>
      <w:tr w:rsidR="00DB0F47" w:rsidRPr="00DB0F47" w14:paraId="5A6AD161" w14:textId="77777777" w:rsidTr="00DB0F47">
        <w:trPr>
          <w:trHeight w:val="55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91326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47E26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C45CD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2B318C"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18A89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08ACC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DA2FA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630B3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738,00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B0EB0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738,00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356D6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B28D3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E0426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6172C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7DA0C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8CB8C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99414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8EAA41F" w14:textId="77777777" w:rsidTr="00DB0F47">
        <w:trPr>
          <w:trHeight w:val="303"/>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EF6F1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85EB6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A46F4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4F1FF0"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materiałów i wyposażenia</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8905F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B5BA8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C1AE1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3FF15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1B23D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738,00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3A217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233EA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26834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86032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33749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0B952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65AEA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97506B2" w14:textId="77777777" w:rsidTr="00DB0F47">
        <w:trPr>
          <w:trHeight w:val="49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A7167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15F84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E35B5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35043B"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Świadczenia na rzecz osób fizycznych (art. 236 ust. 3 pkt 3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F0388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B57ED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D0CCB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4B2A1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9A1CC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4DE9A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08DDA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2CBF9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BECF0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1860A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49 200,00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41F51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49 200,00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63385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100,00</w:t>
            </w:r>
          </w:p>
        </w:tc>
      </w:tr>
      <w:tr w:rsidR="00DB0F47" w:rsidRPr="00DB0F47" w14:paraId="56429AAE" w14:textId="77777777" w:rsidTr="000D344B">
        <w:trPr>
          <w:trHeight w:val="311"/>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8EB12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2E305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01E61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3110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E470FE"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Świadczenia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CFB76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BC09A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CAB1E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17657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9BBCA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A11E4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13217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F7E1B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9B239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B21AB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B7F92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49 200,00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DD639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6F934FF2" w14:textId="77777777" w:rsidTr="00DB0F47">
        <w:trPr>
          <w:trHeight w:val="405"/>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434FB9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FA4F62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85228</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682DF6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5C21C1C"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Usługi opiekuńcze i specjalistyczne usługi opiekuńcze</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2BD2AE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210 590,00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E23936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153 740,15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5DA5B5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73,00 </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4EFD82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85 060,00</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045049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60 520,00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2CD472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71,15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82F958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4877D1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CD76FB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FE4AEF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31844F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51B9E4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A376E6E" w14:textId="77777777" w:rsidTr="00DB0F47">
        <w:trPr>
          <w:trHeight w:val="503"/>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6EEE6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BD9AA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E29DF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D39D0F"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3D15C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79382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6C073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5E652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85 060,00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5C947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60 520,00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B9662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71,15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9027A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4F055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8BDCB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9F9F6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B3892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A1DA1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6B067834" w14:textId="77777777" w:rsidTr="00DB0F47">
        <w:trPr>
          <w:trHeight w:val="36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944AE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lastRenderedPageBreak/>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0A4AB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E0732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AE1C2C"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usług pozostałych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7B93A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DB8AE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6CFD6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428D3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3082A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60 520,00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10E3F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061D2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98166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A0A66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1D1C6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D78AD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F6116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13E77E5D" w14:textId="77777777" w:rsidTr="00DB0F47">
        <w:trPr>
          <w:trHeight w:val="40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3E504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9AE1D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D7403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1400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C8280B"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i składki od nich naliczane (art. 236 ust. 3 pkt 1 lit. a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B51D9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210 590,00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3C08E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153 740,15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2EA63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73,00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AA6DA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3DA75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4A72B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21130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E3E74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2D8D8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9B46F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FF34A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947F6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EABE4ED" w14:textId="77777777" w:rsidTr="000D344B">
        <w:trPr>
          <w:trHeight w:val="194"/>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E76C4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30FBD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3A351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142A19"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ubezpieczenia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9FBA0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B07A2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1 675,80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4C162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FB593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99AA7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2D156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9C0F6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06BDB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A958F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C6F81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29381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59B61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79CF11B9" w14:textId="77777777" w:rsidTr="000D344B">
        <w:trPr>
          <w:trHeight w:val="282"/>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7A3E0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A9610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FC8AB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4170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6225EF"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bezosobowe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56161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9B640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152 064,35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582B7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8766E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84092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61125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08506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01EC0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C92D4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DBB92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5A6F9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77178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10557500" w14:textId="77777777" w:rsidTr="00DB0F47">
        <w:trPr>
          <w:trHeight w:val="375"/>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7E7EB6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73FB34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85295</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1CE70B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7C79505"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Pozostała działalność</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EACA78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8 011,23</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0A491A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8 011,23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475A8A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0D43D2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14 872,99</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93BC2C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14 867,27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4AB7D6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99,96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1F666B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4CFE20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61E4AE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32C7A8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838 611,01</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C6460A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838 325,01</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1DC026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99,97</w:t>
            </w:r>
          </w:p>
        </w:tc>
      </w:tr>
      <w:tr w:rsidR="00DB0F47" w:rsidRPr="00DB0F47" w14:paraId="773CCB8B" w14:textId="77777777" w:rsidTr="00DB0F47">
        <w:trPr>
          <w:trHeight w:val="503"/>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76485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C1BBB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4B6FB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0897B8"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B12D1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1B642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DE311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0E223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14 872,99</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42555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14 867,27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CFE20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99,96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1E61E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9EF2C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D55D1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6030D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3D7B0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A5586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666FD85C" w14:textId="77777777" w:rsidTr="000D344B">
        <w:trPr>
          <w:trHeight w:val="279"/>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597DD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3CB18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73C34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17C4B9"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materiałów i wyposażenia</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E2DB0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FA668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3B222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9B04D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15ACE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3 446,25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97235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33790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B6D2C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C07F2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DA956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A20D3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E1185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C49B74B" w14:textId="77777777" w:rsidTr="00DB0F47">
        <w:trPr>
          <w:trHeight w:val="37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CC2CF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E50C7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1D09D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0ECB82"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usług pozostałych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A1E46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C4741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A6C8C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70A6F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C278E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11 421,02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A4CC3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3C6BA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FB822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BD9FE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AC83E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4C77E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A19E7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911F4F9" w14:textId="77777777" w:rsidTr="00DB0F47">
        <w:trPr>
          <w:trHeight w:val="52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096D3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AFE74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48FBF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F63945"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Świadczenia na rzecz osób fizycznych (art. 236 ust. 3 pkt 3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FFFB6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5CC1F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48ACE6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1CB71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A96C6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B0DDA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34EE0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9CFEA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E3152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AF5EF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838 611,01</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DC30C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838 325,01</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4841D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99,97</w:t>
            </w:r>
          </w:p>
        </w:tc>
      </w:tr>
      <w:tr w:rsidR="00DB0F47" w:rsidRPr="00DB0F47" w14:paraId="1DDED213" w14:textId="77777777" w:rsidTr="000D344B">
        <w:trPr>
          <w:trHeight w:val="227"/>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EFCC9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87EE4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CC1F1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3110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D079ED"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Świadczenia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E2316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8E3CB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BCCCB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0763C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8B791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B189B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FD6FA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B10D4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57D5D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B403B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FF05B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838 325,01</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8B9BA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894D9FB" w14:textId="77777777" w:rsidTr="00DB0F47">
        <w:trPr>
          <w:trHeight w:val="49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2DE12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24064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120C4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1400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6E50B1"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i składki od nich naliczane (art. 236 ust. 3 pkt 1 lit. a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1A800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8 011,23</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AE4B5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8 011,23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8CDDF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2BF74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BAB25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579E8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685C8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B1B00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BBF83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2DCB0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32AE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21CBD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094BE44" w14:textId="77777777" w:rsidTr="00DB0F47">
        <w:trPr>
          <w:trHeight w:val="37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7B4FD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B2ED4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44C40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4010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20620F"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osobowe pracowników</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5EB16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C912C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6 700,00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E29CB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A2B6F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526BE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01BFD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29E69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80D56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87850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06D7E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96610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156A1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64C9A72D" w14:textId="77777777" w:rsidTr="000D344B">
        <w:trPr>
          <w:trHeight w:val="344"/>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54077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AFA5D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791C3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3D3DC7"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ubezpieczenia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77F18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79BA0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1 161,78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E1C32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07B21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48D64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524B0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14F31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BF290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96B42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8B4E7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4DC11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F62A8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F39D9AF" w14:textId="77777777" w:rsidTr="00DB0F47">
        <w:trPr>
          <w:trHeight w:val="52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1F488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2EE0E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76C0A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4120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CAA70F"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Fundusz Pracy oraz Solidarnościowy Fundusz Wsparcia Osób Niepełnosprawnych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77A7D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6DCDB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149,45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791E8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94D3F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95A4E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E3CC1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18911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1826B2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54BA0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471DE7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6F292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89CAE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2D24E354" w14:textId="77777777" w:rsidTr="00DB0F47">
        <w:trPr>
          <w:trHeight w:val="330"/>
        </w:trPr>
        <w:tc>
          <w:tcPr>
            <w:tcW w:w="4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960D94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855</w:t>
            </w:r>
          </w:p>
        </w:tc>
        <w:tc>
          <w:tcPr>
            <w:tcW w:w="63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37C564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407BC2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7CB4CB7"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Rodzina</w:t>
            </w:r>
          </w:p>
        </w:tc>
        <w:tc>
          <w:tcPr>
            <w:tcW w:w="109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D4AC2B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614 575,90</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81C2C0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601 229,06 </w:t>
            </w:r>
          </w:p>
        </w:tc>
        <w:tc>
          <w:tcPr>
            <w:tcW w:w="550"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BD23B6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97,83 </w:t>
            </w:r>
          </w:p>
        </w:tc>
        <w:tc>
          <w:tcPr>
            <w:tcW w:w="9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B3D81A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657 800,10</w:t>
            </w:r>
          </w:p>
        </w:tc>
        <w:tc>
          <w:tcPr>
            <w:tcW w:w="989"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1A30BE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635 561,57 </w:t>
            </w:r>
          </w:p>
        </w:tc>
        <w:tc>
          <w:tcPr>
            <w:tcW w:w="566"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570D687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96,62 </w:t>
            </w:r>
          </w:p>
        </w:tc>
        <w:tc>
          <w:tcPr>
            <w:tcW w:w="83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386DE0F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A5B687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4FC3CB8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25634D7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24 562 786,00</w:t>
            </w:r>
          </w:p>
        </w:tc>
        <w:tc>
          <w:tcPr>
            <w:tcW w:w="1015"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6D9F7EC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24 386 350,30</w:t>
            </w:r>
          </w:p>
        </w:tc>
        <w:tc>
          <w:tcPr>
            <w:tcW w:w="544" w:type="dxa"/>
            <w:tcBorders>
              <w:top w:val="single" w:sz="4" w:space="0" w:color="auto"/>
              <w:left w:val="single" w:sz="4" w:space="0" w:color="auto"/>
              <w:bottom w:val="single" w:sz="4" w:space="0" w:color="auto"/>
              <w:right w:val="single" w:sz="4" w:space="0" w:color="auto"/>
            </w:tcBorders>
            <w:shd w:val="clear" w:color="000000" w:fill="A6A6A6"/>
            <w:vAlign w:val="center"/>
            <w:hideMark/>
          </w:tcPr>
          <w:p w14:paraId="1ACFB37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99,28</w:t>
            </w:r>
          </w:p>
        </w:tc>
      </w:tr>
      <w:tr w:rsidR="00DB0F47" w:rsidRPr="00DB0F47" w14:paraId="3E610BDF" w14:textId="77777777" w:rsidTr="00DB0F47">
        <w:trPr>
          <w:trHeight w:val="724"/>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B31D41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1A2A0F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85502</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706148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F4D3423"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Świadczenia rodzinne, świadczenie z funduszu alimentacyjnego oraz składki na ubezpieczenia emerytalne i rentowe z ubezpieczenia społecznego</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FD6010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613 378,00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FF31D8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600 031,16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CBF7FC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97,82 </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996E68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130 108,00</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D171AC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122 333,76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A6ABAD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94,02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B8F1B8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C1FFE4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269F95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68ECCC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24 562 786,00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F52D02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24 386 350,30</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708242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99,28</w:t>
            </w:r>
          </w:p>
        </w:tc>
      </w:tr>
      <w:tr w:rsidR="00DB0F47" w:rsidRPr="00DB0F47" w14:paraId="6519E0EF" w14:textId="77777777" w:rsidTr="00DB0F47">
        <w:trPr>
          <w:trHeight w:val="503"/>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1139F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E964F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D22B7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DA8418"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0A5CF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9D5E2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32B44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3B9A4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130 108,00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9996D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122 333,76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D98B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94,02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197F9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41E55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08B1C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999B9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F246A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8D058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6ADAB97" w14:textId="77777777" w:rsidTr="000D344B">
        <w:trPr>
          <w:trHeight w:val="268"/>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D7294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58988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E09BA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BF63DA"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materiałów i wyposażenia</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667F6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32911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F6321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ECA8C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1376B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8 608,25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BD381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1CE73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DF69F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F231E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70613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4DC0E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EE8D4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13C1D14" w14:textId="77777777" w:rsidTr="00DB0F47">
        <w:trPr>
          <w:trHeight w:val="34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9C837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6B59B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5ECA1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4260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7C3FDA"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energii</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AA8A6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8D57B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6B7C8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93ECA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E9A3D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15 096,41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3E862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AC8DD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CA094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D3E8E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99B6A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0150B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81E50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2128107A" w14:textId="77777777" w:rsidTr="00DB0F47">
        <w:trPr>
          <w:trHeight w:val="33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34527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4BB28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0C0FE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4270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CBC3C0"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usług remontowych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216F9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5C3FC8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BCAC9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3661B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4EA3A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E9548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5B7EA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15AEF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E5463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C29C3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EEEE3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34F1A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6577D238" w14:textId="77777777" w:rsidTr="00DB0F47">
        <w:trPr>
          <w:trHeight w:val="312"/>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0CEC9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DE412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75D07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4280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CACBD5"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usług zdrowotnych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FA6E1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5F302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C7AF1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9524E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B49A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1 100,00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9A637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E6042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3A09B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925D4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1183C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FF91CF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DA22D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7E84157D" w14:textId="77777777" w:rsidTr="00DB0F47">
        <w:trPr>
          <w:trHeight w:val="273"/>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C8A40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4A94A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350C1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1E2807"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usług pozostałych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F23B3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D62F9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ED257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C4715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3C3E1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72 000,79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027CAE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9F0C9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B35B3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C0378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20414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97593A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ADD9A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1C05DF63" w14:textId="77777777" w:rsidTr="00DB0F47">
        <w:trPr>
          <w:trHeight w:val="34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39483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94E7F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938AC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4360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3EE568"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Opłaty z tytułu zakupu usług telekomunikacyjnych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F391B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829BF2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97BC7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C263E5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2FF1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1 419,21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7069D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98890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CDFFB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D94EA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AB37B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84E8D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E4F13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366B5A3" w14:textId="77777777" w:rsidTr="00DB0F47">
        <w:trPr>
          <w:trHeight w:val="37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5792B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A511DC"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AAFD6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4440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C892D7"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Odpisy na zakładowy fundusz świadczeń socjalnych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B618F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E7E9C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FF9C4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1A4F3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5DD68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23 663,80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FB17C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CC5CB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0D215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C49FB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2FB6D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859C8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D1DF0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E8B354E" w14:textId="77777777" w:rsidTr="00DB0F47">
        <w:trPr>
          <w:trHeight w:val="40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5305B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lastRenderedPageBreak/>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0FB6C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E3634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4610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639D96"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Koszty postępowania sądowego i prokuratorskiego</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DA16FB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4697D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3CECD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C5637F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ACD17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375,30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EDDF2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97028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49F98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F7424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B6968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B89E3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E9B800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29953247" w14:textId="77777777" w:rsidTr="00DB0F47">
        <w:trPr>
          <w:trHeight w:val="52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D88C3FA"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D35B7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6796D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1300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1307C1"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Świadczenia na rzecz osób fizycznych (art. 236 ust. 3 pkt 3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1D70C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7CE1F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F52F0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1ABE4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03226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4BBD7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B0FF6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423B6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EEA2E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ED789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24 562 786,00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38744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24 386 350,30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D09FF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99,28</w:t>
            </w:r>
          </w:p>
        </w:tc>
      </w:tr>
      <w:tr w:rsidR="00DB0F47" w:rsidRPr="00DB0F47" w14:paraId="6B4E354B" w14:textId="77777777" w:rsidTr="00DB0F47">
        <w:trPr>
          <w:trHeight w:val="39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B6911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E88A7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1443F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3020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80C4BC"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osobowe niezaliczone do wynagrodzeń</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081DE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6F732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A1189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3899D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72B02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DCFF2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34F7C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13204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CA357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71B86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BBF44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200,00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98003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106568D9" w14:textId="77777777" w:rsidTr="000D344B">
        <w:trPr>
          <w:trHeight w:val="287"/>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25F783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943E3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22673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3110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DF8B03"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Świadczenia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E4FBF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A2C83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BE884A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35F93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A6D18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9C10F5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77757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E355A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59398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00349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EFB66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24 386 150,30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34F34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6746E77C" w14:textId="77777777" w:rsidTr="00DB0F47">
        <w:trPr>
          <w:trHeight w:val="49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740AF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D4D60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22DA6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1400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2071EF"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i składki od nich naliczane (art. 236 ust. 3 pkt 1 lit. a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BFCE9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613 378,00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655ED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600 031,16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F4D5E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97,82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BE7FF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40156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81CEC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E5DE1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486832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61EFB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353D8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874BC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72C6F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053990B" w14:textId="77777777" w:rsidTr="00DB0F47">
        <w:trPr>
          <w:trHeight w:val="36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2B7B7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2BF132"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D1061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4010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E4AFF2"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osobowe pracowników</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3ECB3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06602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484 851,52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A2D4D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CB0EF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093C8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6395A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71119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BDAE1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CCA46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CD2EB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86B83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56E31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0E078E2D" w14:textId="77777777" w:rsidTr="000D344B">
        <w:trPr>
          <w:trHeight w:val="297"/>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22F5BE"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23A3D1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463E4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4040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CFCFA1"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Dodatkowe wynagrodzenie roczne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5D495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D3D0E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18 371,50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01BAC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6853F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6A107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707322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1BB22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8D32B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DE8B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69CF64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A1730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C8022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D59247D" w14:textId="77777777" w:rsidTr="00DB0F47">
        <w:trPr>
          <w:trHeight w:val="36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E61F6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50729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48C41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97EA99"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ubezpieczenia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0F983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4E7AE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85 476,63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CCAC8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02B57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F97A7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BDB087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CE04E5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293CC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0DD03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FAEA0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F048E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2ADC7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9D3A9F6" w14:textId="77777777" w:rsidTr="00DB0F47">
        <w:trPr>
          <w:trHeight w:val="54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D9A608"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C3337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9AE6D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4120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961147"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Fundusz Pracy oraz Solidarnościowy Fundusz Wsparcia Osób Niepełnosprawnych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21CED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083C3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11 331,51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9FAA90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32467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C6C29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23CF8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7DD627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17ED0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7EC6E3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4E3EC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CB349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ADEFC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CFAF7BA" w14:textId="77777777" w:rsidTr="00DB0F47">
        <w:trPr>
          <w:trHeight w:val="420"/>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82C1CF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F5FADA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85503</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494F665"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1BD52AA"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Karta Dużej Rodziny</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71912A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1 197,90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7ED9B2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1 197,90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1655AF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85F99F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953,10</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6A333B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953,10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6E049AC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1B3E1D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CEB216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36D971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E4AB81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385C0B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D3F35A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7CDC799B" w14:textId="77777777" w:rsidTr="00DB0F47">
        <w:trPr>
          <w:trHeight w:val="51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FE782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7546B5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CA726D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8A4ACB"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64203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35C3D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A6D65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37A7DA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953,10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3387F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953,10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F5260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3C136C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5E843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0441B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55A321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3FAA8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57E645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7F556676" w14:textId="77777777" w:rsidTr="000D344B">
        <w:trPr>
          <w:trHeight w:val="287"/>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321E4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AC0641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CC4EB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4210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F5DC6A"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Zakup materiałów i wyposażenia</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4159F0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C83C00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56B254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A83343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763C9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953,10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0FFC30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E8B5C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92B13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A6790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7D015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A9489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5378F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81E7FA9" w14:textId="77777777" w:rsidTr="00DB0F47">
        <w:trPr>
          <w:trHeight w:val="54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48B3E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2B7D1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969B33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1400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0D2E1A"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i składki od nich naliczane (art. 236 ust. 3 pkt 1 lit. a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AE95A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1 197,90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B00B5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1 197,90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7AF391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100,00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2EA55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08AB17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C7AD9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E5ABDD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A31A7F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06684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DC588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3DAF0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F7073F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21CE826E" w14:textId="77777777" w:rsidTr="00DB0F47">
        <w:trPr>
          <w:trHeight w:val="219"/>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144C9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CA05CD"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4D935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4010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1A52D7"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Wynagrodzenia osobowe pracowników</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E8BA9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4B7E2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1 000,00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C32D69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600CF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DE47F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7B4EE1"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78DF58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C10926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CC93B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D4CA73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B7652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6B0A59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487349F0" w14:textId="77777777" w:rsidTr="00DB0F47">
        <w:trPr>
          <w:trHeight w:val="37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6E7C3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BA13EE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3F6D85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4110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D76DAF"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ubezpieczenia społeczne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6979CC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1656B3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173,40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ACEBB08"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E9CF2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FBD4D0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401BE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7AF5B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301E1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AFEC77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3831F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E2DBD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B1825E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26F7C200" w14:textId="77777777" w:rsidTr="00DB0F47">
        <w:trPr>
          <w:trHeight w:val="570"/>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9E8646B"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61036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BCBAE61"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4120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ED88AB"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Fundusz Pracy oraz Solidarnościowy Fundusz Wsparcia Osób Niepełnosprawnych</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6A0E24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514EB8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24,50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9C3C9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ACD163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DA200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0AD96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41F9E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1C544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1DA075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457EBB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F9DEC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E3A32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384C65BE" w14:textId="77777777" w:rsidTr="00DB0F47">
        <w:trPr>
          <w:trHeight w:val="724"/>
        </w:trPr>
        <w:tc>
          <w:tcPr>
            <w:tcW w:w="4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9DA4CE0"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6C3DCCF"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85513</w:t>
            </w:r>
          </w:p>
        </w:tc>
        <w:tc>
          <w:tcPr>
            <w:tcW w:w="51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2FAA3D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270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46CB3F2"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ubezpieczenie zdrowotne opłacane za osoby pobierające niektóre świadczenia rodzinne oraz za osoby pobierające zasiłki dla opiekunów</w:t>
            </w:r>
          </w:p>
        </w:tc>
        <w:tc>
          <w:tcPr>
            <w:tcW w:w="109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94004F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180C089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0B383C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1D2E56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526 739,00</w:t>
            </w:r>
          </w:p>
        </w:tc>
        <w:tc>
          <w:tcPr>
            <w:tcW w:w="989"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2B742D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512 274,71 </w:t>
            </w:r>
          </w:p>
        </w:tc>
        <w:tc>
          <w:tcPr>
            <w:tcW w:w="566"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B8AE75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97,25 </w:t>
            </w:r>
          </w:p>
        </w:tc>
        <w:tc>
          <w:tcPr>
            <w:tcW w:w="83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5ADA2D9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7F1458D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AA11F8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243356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0765064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49AE219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25E9D0A" w14:textId="77777777" w:rsidTr="00DB0F47">
        <w:trPr>
          <w:trHeight w:val="503"/>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E7FE7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01A1046"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2EEF644"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1100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6A6852"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Wydatki związane z realizacją ich statutowych zadań (art. 236 ust. 3 pkt 1 lit. b ustawy)</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130CE8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871035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99EDD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646CEE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526 739,00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57BBC9E"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512 274,71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FFF7A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97,25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4CC9DF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D577A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5B4657"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8A62BD4"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9EC550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860446"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12D3F5A3" w14:textId="77777777" w:rsidTr="00DB0F47">
        <w:trPr>
          <w:trHeight w:val="405"/>
        </w:trPr>
        <w:tc>
          <w:tcPr>
            <w:tcW w:w="4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2BB5789"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63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819E083"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 </w:t>
            </w:r>
          </w:p>
        </w:tc>
        <w:tc>
          <w:tcPr>
            <w:tcW w:w="51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3C6CED7" w14:textId="77777777" w:rsidR="00DB0F47" w:rsidRPr="00DB0F47" w:rsidRDefault="00DB0F47" w:rsidP="00DB0F47">
            <w:pPr>
              <w:suppressAutoHyphens w:val="0"/>
              <w:jc w:val="center"/>
              <w:rPr>
                <w:color w:val="000000"/>
                <w:sz w:val="14"/>
                <w:szCs w:val="14"/>
                <w:lang w:eastAsia="pl-PL"/>
              </w:rPr>
            </w:pPr>
            <w:r w:rsidRPr="00DB0F47">
              <w:rPr>
                <w:color w:val="000000"/>
                <w:sz w:val="14"/>
                <w:szCs w:val="14"/>
                <w:lang w:eastAsia="pl-PL"/>
              </w:rPr>
              <w:t>4130</w:t>
            </w:r>
          </w:p>
        </w:tc>
        <w:tc>
          <w:tcPr>
            <w:tcW w:w="270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F9F25D" w14:textId="77777777" w:rsidR="00DB0F47" w:rsidRPr="00DB0F47" w:rsidRDefault="00DB0F47" w:rsidP="00DB0F47">
            <w:pPr>
              <w:suppressAutoHyphens w:val="0"/>
              <w:rPr>
                <w:color w:val="000000"/>
                <w:sz w:val="14"/>
                <w:szCs w:val="14"/>
                <w:lang w:eastAsia="pl-PL"/>
              </w:rPr>
            </w:pPr>
            <w:r w:rsidRPr="00DB0F47">
              <w:rPr>
                <w:color w:val="000000"/>
                <w:sz w:val="14"/>
                <w:szCs w:val="14"/>
                <w:lang w:eastAsia="pl-PL"/>
              </w:rPr>
              <w:t>Składki na ubezpieczenie zdrowotne</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D38E9B"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E12D2AF"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295F8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41F99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0FBC0A"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512 274,71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ADA459"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86C693"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E7C9985"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xml:space="preserve">0,00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1A4BEC"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4DF76F2"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 </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BE3166D"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0,00</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1E03EC0" w14:textId="77777777" w:rsidR="00DB0F47" w:rsidRPr="00DB0F47" w:rsidRDefault="00DB0F47" w:rsidP="00DB0F47">
            <w:pPr>
              <w:suppressAutoHyphens w:val="0"/>
              <w:jc w:val="right"/>
              <w:rPr>
                <w:color w:val="000000"/>
                <w:sz w:val="14"/>
                <w:szCs w:val="14"/>
                <w:lang w:eastAsia="pl-PL"/>
              </w:rPr>
            </w:pPr>
            <w:r w:rsidRPr="00DB0F47">
              <w:rPr>
                <w:color w:val="000000"/>
                <w:sz w:val="14"/>
                <w:szCs w:val="14"/>
                <w:lang w:eastAsia="pl-PL"/>
              </w:rPr>
              <w:t>_</w:t>
            </w:r>
          </w:p>
        </w:tc>
      </w:tr>
      <w:tr w:rsidR="00DB0F47" w:rsidRPr="00DB0F47" w14:paraId="5FA33179" w14:textId="77777777" w:rsidTr="00DB0F47">
        <w:trPr>
          <w:trHeight w:val="413"/>
        </w:trPr>
        <w:tc>
          <w:tcPr>
            <w:tcW w:w="4299"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14:paraId="6883364C" w14:textId="77777777" w:rsidR="00DB0F47" w:rsidRPr="00DB0F47" w:rsidRDefault="00DB0F47" w:rsidP="00DB0F47">
            <w:pPr>
              <w:suppressAutoHyphens w:val="0"/>
              <w:jc w:val="center"/>
              <w:rPr>
                <w:b/>
                <w:bCs/>
                <w:color w:val="000000"/>
                <w:sz w:val="14"/>
                <w:szCs w:val="14"/>
                <w:lang w:eastAsia="pl-PL"/>
              </w:rPr>
            </w:pPr>
            <w:r w:rsidRPr="00DB0F47">
              <w:rPr>
                <w:b/>
                <w:bCs/>
                <w:color w:val="000000"/>
                <w:sz w:val="14"/>
                <w:szCs w:val="14"/>
                <w:lang w:eastAsia="pl-PL"/>
              </w:rPr>
              <w:t>Wydatki ogółem:</w:t>
            </w:r>
          </w:p>
        </w:tc>
        <w:tc>
          <w:tcPr>
            <w:tcW w:w="109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CC6E86A" w14:textId="77777777" w:rsidR="00DB0F47" w:rsidRPr="00DB0F47" w:rsidRDefault="00DB0F47" w:rsidP="00DB0F47">
            <w:pPr>
              <w:suppressAutoHyphens w:val="0"/>
              <w:jc w:val="right"/>
              <w:rPr>
                <w:b/>
                <w:bCs/>
                <w:color w:val="000000"/>
                <w:sz w:val="14"/>
                <w:szCs w:val="14"/>
                <w:lang w:eastAsia="pl-PL"/>
              </w:rPr>
            </w:pPr>
            <w:r w:rsidRPr="00DB0F47">
              <w:rPr>
                <w:b/>
                <w:bCs/>
                <w:color w:val="000000"/>
                <w:sz w:val="14"/>
                <w:szCs w:val="14"/>
                <w:lang w:eastAsia="pl-PL"/>
              </w:rPr>
              <w:t>1 756 680,99</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5CEE613" w14:textId="77777777" w:rsidR="00DB0F47" w:rsidRPr="00DB0F47" w:rsidRDefault="00DB0F47" w:rsidP="00DB0F47">
            <w:pPr>
              <w:suppressAutoHyphens w:val="0"/>
              <w:jc w:val="right"/>
              <w:rPr>
                <w:b/>
                <w:bCs/>
                <w:color w:val="000000"/>
                <w:sz w:val="14"/>
                <w:szCs w:val="14"/>
                <w:lang w:eastAsia="pl-PL"/>
              </w:rPr>
            </w:pPr>
            <w:r w:rsidRPr="00DB0F47">
              <w:rPr>
                <w:b/>
                <w:bCs/>
                <w:color w:val="000000"/>
                <w:sz w:val="14"/>
                <w:szCs w:val="14"/>
                <w:lang w:eastAsia="pl-PL"/>
              </w:rPr>
              <w:t xml:space="preserve">1 686 397,89 </w:t>
            </w:r>
          </w:p>
        </w:tc>
        <w:tc>
          <w:tcPr>
            <w:tcW w:w="55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D5D5041" w14:textId="77777777" w:rsidR="00DB0F47" w:rsidRPr="00DB0F47" w:rsidRDefault="00DB0F47" w:rsidP="00DB0F47">
            <w:pPr>
              <w:suppressAutoHyphens w:val="0"/>
              <w:jc w:val="right"/>
              <w:rPr>
                <w:b/>
                <w:bCs/>
                <w:color w:val="000000"/>
                <w:sz w:val="14"/>
                <w:szCs w:val="14"/>
                <w:lang w:eastAsia="pl-PL"/>
              </w:rPr>
            </w:pPr>
            <w:r w:rsidRPr="00DB0F47">
              <w:rPr>
                <w:b/>
                <w:bCs/>
                <w:color w:val="000000"/>
                <w:sz w:val="14"/>
                <w:szCs w:val="14"/>
                <w:lang w:eastAsia="pl-PL"/>
              </w:rPr>
              <w:t xml:space="preserve">96,00 </w:t>
            </w:r>
          </w:p>
        </w:tc>
        <w:tc>
          <w:tcPr>
            <w:tcW w:w="9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DC8FEC" w14:textId="77777777" w:rsidR="00DB0F47" w:rsidRPr="00DB0F47" w:rsidRDefault="00DB0F47" w:rsidP="00DB0F47">
            <w:pPr>
              <w:suppressAutoHyphens w:val="0"/>
              <w:jc w:val="right"/>
              <w:rPr>
                <w:b/>
                <w:bCs/>
                <w:color w:val="000000"/>
                <w:sz w:val="14"/>
                <w:szCs w:val="14"/>
                <w:lang w:eastAsia="pl-PL"/>
              </w:rPr>
            </w:pPr>
            <w:r w:rsidRPr="00DB0F47">
              <w:rPr>
                <w:b/>
                <w:bCs/>
                <w:color w:val="000000"/>
                <w:sz w:val="14"/>
                <w:szCs w:val="14"/>
                <w:lang w:eastAsia="pl-PL"/>
              </w:rPr>
              <w:t>1 460 961,80</w:t>
            </w:r>
          </w:p>
        </w:tc>
        <w:tc>
          <w:tcPr>
            <w:tcW w:w="9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B8A476B" w14:textId="77777777" w:rsidR="00DB0F47" w:rsidRPr="00DB0F47" w:rsidRDefault="00DB0F47" w:rsidP="00DB0F47">
            <w:pPr>
              <w:suppressAutoHyphens w:val="0"/>
              <w:jc w:val="right"/>
              <w:rPr>
                <w:b/>
                <w:bCs/>
                <w:color w:val="000000"/>
                <w:sz w:val="14"/>
                <w:szCs w:val="14"/>
                <w:lang w:eastAsia="pl-PL"/>
              </w:rPr>
            </w:pPr>
            <w:r w:rsidRPr="00DB0F47">
              <w:rPr>
                <w:b/>
                <w:bCs/>
                <w:color w:val="000000"/>
                <w:sz w:val="14"/>
                <w:szCs w:val="14"/>
                <w:lang w:eastAsia="pl-PL"/>
              </w:rPr>
              <w:t xml:space="preserve">1 410 254,27 </w:t>
            </w:r>
          </w:p>
        </w:tc>
        <w:tc>
          <w:tcPr>
            <w:tcW w:w="56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E2C94A" w14:textId="77777777" w:rsidR="00DB0F47" w:rsidRPr="00DB0F47" w:rsidRDefault="00DB0F47" w:rsidP="00DB0F47">
            <w:pPr>
              <w:suppressAutoHyphens w:val="0"/>
              <w:jc w:val="right"/>
              <w:rPr>
                <w:b/>
                <w:bCs/>
                <w:color w:val="000000"/>
                <w:sz w:val="14"/>
                <w:szCs w:val="14"/>
                <w:lang w:eastAsia="pl-PL"/>
              </w:rPr>
            </w:pPr>
            <w:r w:rsidRPr="00DB0F47">
              <w:rPr>
                <w:b/>
                <w:bCs/>
                <w:color w:val="000000"/>
                <w:sz w:val="14"/>
                <w:szCs w:val="14"/>
                <w:lang w:eastAsia="pl-PL"/>
              </w:rPr>
              <w:t xml:space="preserve">96,53 </w:t>
            </w:r>
          </w:p>
        </w:tc>
        <w:tc>
          <w:tcPr>
            <w:tcW w:w="83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50C145" w14:textId="77777777" w:rsidR="00DB0F47" w:rsidRPr="00DB0F47" w:rsidRDefault="00DB0F47" w:rsidP="00DB0F47">
            <w:pPr>
              <w:suppressAutoHyphens w:val="0"/>
              <w:jc w:val="right"/>
              <w:rPr>
                <w:b/>
                <w:bCs/>
                <w:color w:val="000000"/>
                <w:sz w:val="14"/>
                <w:szCs w:val="14"/>
                <w:lang w:eastAsia="pl-PL"/>
              </w:rPr>
            </w:pPr>
            <w:r w:rsidRPr="00DB0F47">
              <w:rPr>
                <w:b/>
                <w:bCs/>
                <w:color w:val="000000"/>
                <w:sz w:val="14"/>
                <w:szCs w:val="14"/>
                <w:lang w:eastAsia="pl-PL"/>
              </w:rPr>
              <w:t>15 265,14</w:t>
            </w:r>
          </w:p>
        </w:tc>
        <w:tc>
          <w:tcPr>
            <w:tcW w:w="87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2136669" w14:textId="77777777" w:rsidR="00DB0F47" w:rsidRPr="00DB0F47" w:rsidRDefault="00DB0F47" w:rsidP="00DB0F47">
            <w:pPr>
              <w:suppressAutoHyphens w:val="0"/>
              <w:jc w:val="right"/>
              <w:rPr>
                <w:b/>
                <w:bCs/>
                <w:color w:val="000000"/>
                <w:sz w:val="14"/>
                <w:szCs w:val="14"/>
                <w:lang w:eastAsia="pl-PL"/>
              </w:rPr>
            </w:pPr>
            <w:r w:rsidRPr="00DB0F47">
              <w:rPr>
                <w:b/>
                <w:bCs/>
                <w:color w:val="000000"/>
                <w:sz w:val="14"/>
                <w:szCs w:val="14"/>
                <w:lang w:eastAsia="pl-PL"/>
              </w:rPr>
              <w:t xml:space="preserve">15 263,16 </w:t>
            </w:r>
          </w:p>
        </w:tc>
        <w:tc>
          <w:tcPr>
            <w:tcW w:w="5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D4C9BAA" w14:textId="77777777" w:rsidR="00DB0F47" w:rsidRPr="00DB0F47" w:rsidRDefault="00DB0F47" w:rsidP="00DB0F47">
            <w:pPr>
              <w:suppressAutoHyphens w:val="0"/>
              <w:jc w:val="right"/>
              <w:rPr>
                <w:b/>
                <w:bCs/>
                <w:color w:val="000000"/>
                <w:sz w:val="14"/>
                <w:szCs w:val="14"/>
                <w:lang w:eastAsia="pl-PL"/>
              </w:rPr>
            </w:pPr>
            <w:r w:rsidRPr="00DB0F47">
              <w:rPr>
                <w:b/>
                <w:bCs/>
                <w:color w:val="000000"/>
                <w:sz w:val="14"/>
                <w:szCs w:val="14"/>
                <w:lang w:eastAsia="pl-PL"/>
              </w:rPr>
              <w:t xml:space="preserve">99,99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EFCBA93" w14:textId="77777777" w:rsidR="00DB0F47" w:rsidRPr="00DB0F47" w:rsidRDefault="00DB0F47" w:rsidP="00DB0F47">
            <w:pPr>
              <w:suppressAutoHyphens w:val="0"/>
              <w:jc w:val="right"/>
              <w:rPr>
                <w:b/>
                <w:bCs/>
                <w:color w:val="000000"/>
                <w:sz w:val="14"/>
                <w:szCs w:val="14"/>
                <w:lang w:eastAsia="pl-PL"/>
              </w:rPr>
            </w:pPr>
            <w:r w:rsidRPr="00DB0F47">
              <w:rPr>
                <w:b/>
                <w:bCs/>
                <w:color w:val="000000"/>
                <w:sz w:val="14"/>
                <w:szCs w:val="14"/>
                <w:lang w:eastAsia="pl-PL"/>
              </w:rPr>
              <w:t>26 761 397,01</w:t>
            </w:r>
          </w:p>
        </w:tc>
        <w:tc>
          <w:tcPr>
            <w:tcW w:w="1015"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8E6FDF" w14:textId="77777777" w:rsidR="00DB0F47" w:rsidRPr="00DB0F47" w:rsidRDefault="00DB0F47" w:rsidP="00DB0F47">
            <w:pPr>
              <w:suppressAutoHyphens w:val="0"/>
              <w:jc w:val="right"/>
              <w:rPr>
                <w:b/>
                <w:bCs/>
                <w:color w:val="000000"/>
                <w:sz w:val="14"/>
                <w:szCs w:val="14"/>
                <w:lang w:eastAsia="pl-PL"/>
              </w:rPr>
            </w:pPr>
            <w:r w:rsidRPr="00DB0F47">
              <w:rPr>
                <w:b/>
                <w:bCs/>
                <w:color w:val="000000"/>
                <w:sz w:val="14"/>
                <w:szCs w:val="14"/>
                <w:lang w:eastAsia="pl-PL"/>
              </w:rPr>
              <w:t>26 574 372,96</w:t>
            </w:r>
          </w:p>
        </w:tc>
        <w:tc>
          <w:tcPr>
            <w:tcW w:w="544"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3668905" w14:textId="77777777" w:rsidR="00DB0F47" w:rsidRPr="00DB0F47" w:rsidRDefault="00DB0F47" w:rsidP="00DB0F47">
            <w:pPr>
              <w:suppressAutoHyphens w:val="0"/>
              <w:jc w:val="right"/>
              <w:rPr>
                <w:b/>
                <w:bCs/>
                <w:color w:val="000000"/>
                <w:sz w:val="14"/>
                <w:szCs w:val="14"/>
                <w:lang w:eastAsia="pl-PL"/>
              </w:rPr>
            </w:pPr>
            <w:r w:rsidRPr="00DB0F47">
              <w:rPr>
                <w:b/>
                <w:bCs/>
                <w:color w:val="000000"/>
                <w:sz w:val="14"/>
                <w:szCs w:val="14"/>
                <w:lang w:eastAsia="pl-PL"/>
              </w:rPr>
              <w:t>99,30</w:t>
            </w:r>
          </w:p>
        </w:tc>
      </w:tr>
    </w:tbl>
    <w:p w14:paraId="1EEB7B37" w14:textId="77777777" w:rsidR="00EF3060" w:rsidRPr="00F91A49" w:rsidRDefault="00EF3060" w:rsidP="006F4443">
      <w:pPr>
        <w:rPr>
          <w:b/>
          <w:color w:val="FF0000"/>
        </w:rPr>
      </w:pPr>
    </w:p>
    <w:p w14:paraId="06E664DB" w14:textId="77777777" w:rsidR="002735B8" w:rsidRPr="00F91A49" w:rsidRDefault="002735B8" w:rsidP="00E75907">
      <w:pPr>
        <w:spacing w:line="360" w:lineRule="auto"/>
        <w:jc w:val="both"/>
        <w:rPr>
          <w:color w:val="FF0000"/>
        </w:rPr>
      </w:pPr>
    </w:p>
    <w:p w14:paraId="4FB7DF1A" w14:textId="77777777" w:rsidR="0029591A" w:rsidRPr="00306225" w:rsidRDefault="0029591A" w:rsidP="00E75907">
      <w:pPr>
        <w:spacing w:line="360" w:lineRule="auto"/>
        <w:jc w:val="both"/>
      </w:pPr>
      <w:r w:rsidRPr="00306225">
        <w:lastRenderedPageBreak/>
        <w:t>Dochody i wydatki związane z realizacją zadań z zakresu administracji rządowej realizowane na podstawie porozumień z organami administracji rządowej przedstawia tabela 5</w:t>
      </w:r>
      <w:r w:rsidR="000613BD" w:rsidRPr="00306225">
        <w:t>.</w:t>
      </w:r>
    </w:p>
    <w:p w14:paraId="5BF6D577" w14:textId="77777777" w:rsidR="004F069B" w:rsidRPr="00F91A49" w:rsidRDefault="004F069B" w:rsidP="00123633">
      <w:pPr>
        <w:jc w:val="both"/>
        <w:rPr>
          <w:b/>
          <w:color w:val="FF0000"/>
        </w:rPr>
      </w:pPr>
    </w:p>
    <w:p w14:paraId="27681B16" w14:textId="77777777" w:rsidR="00B06A25" w:rsidRPr="000D344B" w:rsidRDefault="00123633" w:rsidP="00123633">
      <w:pPr>
        <w:jc w:val="both"/>
        <w:rPr>
          <w:b/>
        </w:rPr>
      </w:pPr>
      <w:r w:rsidRPr="000D344B">
        <w:rPr>
          <w:b/>
        </w:rPr>
        <w:t>Tabela 5</w:t>
      </w:r>
    </w:p>
    <w:p w14:paraId="5FE3E133" w14:textId="77777777" w:rsidR="0029591A" w:rsidRPr="000D344B" w:rsidRDefault="0029591A" w:rsidP="00123633">
      <w:pPr>
        <w:jc w:val="both"/>
        <w:rPr>
          <w:b/>
        </w:rPr>
      </w:pPr>
    </w:p>
    <w:p w14:paraId="444342EF" w14:textId="0517DB64" w:rsidR="0029591A" w:rsidRPr="000D344B" w:rsidRDefault="0029591A" w:rsidP="0068765A">
      <w:pPr>
        <w:jc w:val="center"/>
        <w:rPr>
          <w:b/>
          <w:sz w:val="28"/>
          <w:szCs w:val="28"/>
        </w:rPr>
      </w:pPr>
      <w:r w:rsidRPr="000D344B">
        <w:rPr>
          <w:b/>
          <w:sz w:val="28"/>
          <w:szCs w:val="28"/>
        </w:rPr>
        <w:t xml:space="preserve">DOCHODY I WYDATKI </w:t>
      </w:r>
      <w:r w:rsidR="00700811" w:rsidRPr="000D344B">
        <w:rPr>
          <w:b/>
          <w:sz w:val="28"/>
          <w:szCs w:val="28"/>
        </w:rPr>
        <w:t>ZWIĄZANE Z REALIZACJĄ</w:t>
      </w:r>
      <w:r w:rsidRPr="000D344B">
        <w:rPr>
          <w:b/>
          <w:sz w:val="28"/>
          <w:szCs w:val="28"/>
        </w:rPr>
        <w:t xml:space="preserve"> Z</w:t>
      </w:r>
      <w:r w:rsidR="007D4522" w:rsidRPr="000D344B">
        <w:rPr>
          <w:b/>
          <w:sz w:val="28"/>
          <w:szCs w:val="28"/>
        </w:rPr>
        <w:t>ADAŃ Z ZAKRESU ADMINISTRACJI RZĄ</w:t>
      </w:r>
      <w:r w:rsidRPr="000D344B">
        <w:rPr>
          <w:b/>
          <w:sz w:val="28"/>
          <w:szCs w:val="28"/>
        </w:rPr>
        <w:t>DOWEJ REALIZOWANYCH NA PODSTAWIE POROZUMIEŃ Z ORGANAMI ADMINISTRACJI RZĄDOWEJ W 20</w:t>
      </w:r>
      <w:r w:rsidR="00DD1E22" w:rsidRPr="000D344B">
        <w:rPr>
          <w:b/>
          <w:sz w:val="28"/>
          <w:szCs w:val="28"/>
        </w:rPr>
        <w:t>2</w:t>
      </w:r>
      <w:r w:rsidR="000D344B" w:rsidRPr="000D344B">
        <w:rPr>
          <w:b/>
          <w:sz w:val="28"/>
          <w:szCs w:val="28"/>
        </w:rPr>
        <w:t>4</w:t>
      </w:r>
      <w:r w:rsidRPr="000D344B">
        <w:rPr>
          <w:b/>
          <w:sz w:val="28"/>
          <w:szCs w:val="28"/>
        </w:rPr>
        <w:t xml:space="preserve"> R.</w:t>
      </w:r>
    </w:p>
    <w:p w14:paraId="636BA9C2" w14:textId="77777777" w:rsidR="00B06A25" w:rsidRPr="000D344B" w:rsidRDefault="00B06A25" w:rsidP="00407045">
      <w:pPr>
        <w:jc w:val="center"/>
        <w:rPr>
          <w:sz w:val="28"/>
          <w:szCs w:val="28"/>
        </w:rPr>
      </w:pPr>
    </w:p>
    <w:tbl>
      <w:tblPr>
        <w:tblW w:w="1494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708"/>
        <w:gridCol w:w="566"/>
        <w:gridCol w:w="991"/>
        <w:gridCol w:w="1134"/>
        <w:gridCol w:w="709"/>
        <w:gridCol w:w="992"/>
        <w:gridCol w:w="1027"/>
        <w:gridCol w:w="674"/>
        <w:gridCol w:w="859"/>
        <w:gridCol w:w="1018"/>
        <w:gridCol w:w="685"/>
        <w:gridCol w:w="874"/>
        <w:gridCol w:w="993"/>
        <w:gridCol w:w="708"/>
        <w:gridCol w:w="472"/>
        <w:gridCol w:w="418"/>
        <w:gridCol w:w="385"/>
        <w:gridCol w:w="392"/>
        <w:gridCol w:w="432"/>
        <w:gridCol w:w="340"/>
      </w:tblGrid>
      <w:tr w:rsidR="00F91A49" w:rsidRPr="00F91A49" w14:paraId="27057E04" w14:textId="77777777" w:rsidTr="007F32E2">
        <w:tc>
          <w:tcPr>
            <w:tcW w:w="568" w:type="dxa"/>
            <w:vMerge w:val="restart"/>
            <w:shd w:val="clear" w:color="auto" w:fill="FFFF00"/>
            <w:textDirection w:val="btLr"/>
            <w:vAlign w:val="center"/>
          </w:tcPr>
          <w:p w14:paraId="345C56A3" w14:textId="77777777" w:rsidR="00B06A25" w:rsidRPr="000D344B" w:rsidRDefault="00B06A25" w:rsidP="00136C39">
            <w:pPr>
              <w:ind w:left="113" w:right="113"/>
              <w:jc w:val="center"/>
              <w:rPr>
                <w:b/>
              </w:rPr>
            </w:pPr>
            <w:r w:rsidRPr="000D344B">
              <w:rPr>
                <w:b/>
              </w:rPr>
              <w:t>Dział</w:t>
            </w:r>
          </w:p>
        </w:tc>
        <w:tc>
          <w:tcPr>
            <w:tcW w:w="708" w:type="dxa"/>
            <w:vMerge w:val="restart"/>
            <w:shd w:val="clear" w:color="auto" w:fill="FFFF00"/>
            <w:textDirection w:val="btLr"/>
            <w:vAlign w:val="center"/>
          </w:tcPr>
          <w:p w14:paraId="557478EA" w14:textId="77777777" w:rsidR="00B06A25" w:rsidRPr="000D344B" w:rsidRDefault="00B06A25" w:rsidP="00136C39">
            <w:pPr>
              <w:ind w:left="113" w:right="113"/>
              <w:jc w:val="center"/>
              <w:rPr>
                <w:b/>
                <w:sz w:val="22"/>
                <w:szCs w:val="22"/>
              </w:rPr>
            </w:pPr>
            <w:r w:rsidRPr="000D344B">
              <w:rPr>
                <w:b/>
                <w:sz w:val="22"/>
                <w:szCs w:val="22"/>
              </w:rPr>
              <w:t>Rozdział</w:t>
            </w:r>
          </w:p>
        </w:tc>
        <w:tc>
          <w:tcPr>
            <w:tcW w:w="566" w:type="dxa"/>
            <w:vMerge w:val="restart"/>
            <w:shd w:val="clear" w:color="auto" w:fill="FFFF00"/>
            <w:textDirection w:val="btLr"/>
            <w:vAlign w:val="center"/>
          </w:tcPr>
          <w:p w14:paraId="704F90B5" w14:textId="77777777" w:rsidR="00DD1E22" w:rsidRPr="000D344B" w:rsidRDefault="00B06A25" w:rsidP="007F32E2">
            <w:pPr>
              <w:ind w:left="113" w:right="113"/>
              <w:jc w:val="center"/>
              <w:rPr>
                <w:b/>
              </w:rPr>
            </w:pPr>
            <w:r w:rsidRPr="000D344B">
              <w:rPr>
                <w:b/>
              </w:rPr>
              <w:t>§</w:t>
            </w:r>
            <w:r w:rsidR="007F32E2" w:rsidRPr="000D344B">
              <w:rPr>
                <w:b/>
              </w:rPr>
              <w:t>/</w:t>
            </w:r>
            <w:r w:rsidR="00DD1E22" w:rsidRPr="000D344B">
              <w:t>G</w:t>
            </w:r>
            <w:r w:rsidR="007F32E2" w:rsidRPr="000D344B">
              <w:t xml:space="preserve">rupa  </w:t>
            </w:r>
            <w:r w:rsidR="00DD1E22" w:rsidRPr="000D344B">
              <w:rPr>
                <w:b/>
              </w:rPr>
              <w:t>§</w:t>
            </w:r>
          </w:p>
        </w:tc>
        <w:tc>
          <w:tcPr>
            <w:tcW w:w="2834" w:type="dxa"/>
            <w:gridSpan w:val="3"/>
            <w:vMerge w:val="restart"/>
            <w:shd w:val="clear" w:color="auto" w:fill="FFFF00"/>
            <w:vAlign w:val="center"/>
          </w:tcPr>
          <w:p w14:paraId="376F5894" w14:textId="77777777" w:rsidR="00B06A25" w:rsidRPr="000D344B" w:rsidRDefault="00B06A25" w:rsidP="009B3F10">
            <w:pPr>
              <w:jc w:val="center"/>
              <w:rPr>
                <w:b/>
              </w:rPr>
            </w:pPr>
            <w:r w:rsidRPr="000D344B">
              <w:rPr>
                <w:b/>
              </w:rPr>
              <w:t>Dotacje ogółem</w:t>
            </w:r>
          </w:p>
        </w:tc>
        <w:tc>
          <w:tcPr>
            <w:tcW w:w="2693" w:type="dxa"/>
            <w:gridSpan w:val="3"/>
            <w:vMerge w:val="restart"/>
            <w:shd w:val="clear" w:color="auto" w:fill="FFFF00"/>
            <w:vAlign w:val="center"/>
          </w:tcPr>
          <w:p w14:paraId="45A6041A" w14:textId="77777777" w:rsidR="00B06A25" w:rsidRPr="000D344B" w:rsidRDefault="00B06A25" w:rsidP="009B3F10">
            <w:pPr>
              <w:jc w:val="center"/>
              <w:rPr>
                <w:b/>
              </w:rPr>
            </w:pPr>
            <w:r w:rsidRPr="000D344B">
              <w:rPr>
                <w:b/>
              </w:rPr>
              <w:t>Wydatki ogółem</w:t>
            </w:r>
          </w:p>
        </w:tc>
        <w:tc>
          <w:tcPr>
            <w:tcW w:w="7576" w:type="dxa"/>
            <w:gridSpan w:val="12"/>
            <w:shd w:val="clear" w:color="auto" w:fill="FFFF00"/>
            <w:vAlign w:val="center"/>
          </w:tcPr>
          <w:p w14:paraId="0CF82739" w14:textId="77777777" w:rsidR="00B06A25" w:rsidRPr="000D344B" w:rsidRDefault="00B06A25" w:rsidP="009B3F10">
            <w:pPr>
              <w:jc w:val="center"/>
              <w:rPr>
                <w:b/>
              </w:rPr>
            </w:pPr>
            <w:r w:rsidRPr="000D344B">
              <w:rPr>
                <w:b/>
              </w:rPr>
              <w:t>z tego:</w:t>
            </w:r>
          </w:p>
        </w:tc>
      </w:tr>
      <w:tr w:rsidR="00F91A49" w:rsidRPr="00F91A49" w14:paraId="5DF1AAAC" w14:textId="77777777" w:rsidTr="00345F0B">
        <w:tc>
          <w:tcPr>
            <w:tcW w:w="568" w:type="dxa"/>
            <w:vMerge/>
            <w:shd w:val="clear" w:color="auto" w:fill="FFFF00"/>
            <w:vAlign w:val="center"/>
          </w:tcPr>
          <w:p w14:paraId="18C01DCC" w14:textId="77777777" w:rsidR="00B06A25" w:rsidRPr="000D344B" w:rsidRDefault="00B06A25" w:rsidP="009B3F10">
            <w:pPr>
              <w:jc w:val="center"/>
              <w:rPr>
                <w:b/>
              </w:rPr>
            </w:pPr>
          </w:p>
        </w:tc>
        <w:tc>
          <w:tcPr>
            <w:tcW w:w="708" w:type="dxa"/>
            <w:vMerge/>
            <w:shd w:val="clear" w:color="auto" w:fill="FFFF00"/>
            <w:vAlign w:val="center"/>
          </w:tcPr>
          <w:p w14:paraId="1D43D362" w14:textId="77777777" w:rsidR="00B06A25" w:rsidRPr="000D344B" w:rsidRDefault="00B06A25" w:rsidP="009B3F10">
            <w:pPr>
              <w:jc w:val="center"/>
              <w:rPr>
                <w:b/>
              </w:rPr>
            </w:pPr>
          </w:p>
        </w:tc>
        <w:tc>
          <w:tcPr>
            <w:tcW w:w="566" w:type="dxa"/>
            <w:vMerge/>
            <w:shd w:val="clear" w:color="auto" w:fill="FFFF00"/>
            <w:vAlign w:val="center"/>
          </w:tcPr>
          <w:p w14:paraId="4E1119E3" w14:textId="77777777" w:rsidR="00B06A25" w:rsidRPr="000D344B" w:rsidRDefault="00B06A25" w:rsidP="009B3F10">
            <w:pPr>
              <w:jc w:val="center"/>
              <w:rPr>
                <w:b/>
              </w:rPr>
            </w:pPr>
          </w:p>
        </w:tc>
        <w:tc>
          <w:tcPr>
            <w:tcW w:w="2834" w:type="dxa"/>
            <w:gridSpan w:val="3"/>
            <w:vMerge/>
            <w:shd w:val="clear" w:color="auto" w:fill="FFFF00"/>
            <w:vAlign w:val="center"/>
          </w:tcPr>
          <w:p w14:paraId="011AF7A7" w14:textId="77777777" w:rsidR="00B06A25" w:rsidRPr="000D344B" w:rsidRDefault="00B06A25" w:rsidP="009B3F10">
            <w:pPr>
              <w:jc w:val="center"/>
              <w:rPr>
                <w:b/>
              </w:rPr>
            </w:pPr>
          </w:p>
        </w:tc>
        <w:tc>
          <w:tcPr>
            <w:tcW w:w="2693" w:type="dxa"/>
            <w:gridSpan w:val="3"/>
            <w:vMerge/>
            <w:shd w:val="clear" w:color="auto" w:fill="FFFF00"/>
            <w:vAlign w:val="center"/>
          </w:tcPr>
          <w:p w14:paraId="029B8183" w14:textId="77777777" w:rsidR="00B06A25" w:rsidRPr="000D344B" w:rsidRDefault="00B06A25" w:rsidP="009B3F10">
            <w:pPr>
              <w:jc w:val="center"/>
              <w:rPr>
                <w:b/>
              </w:rPr>
            </w:pPr>
          </w:p>
        </w:tc>
        <w:tc>
          <w:tcPr>
            <w:tcW w:w="2562" w:type="dxa"/>
            <w:gridSpan w:val="3"/>
            <w:vMerge w:val="restart"/>
            <w:shd w:val="clear" w:color="auto" w:fill="FFFF00"/>
            <w:vAlign w:val="center"/>
          </w:tcPr>
          <w:p w14:paraId="22C428C7" w14:textId="77777777" w:rsidR="00B06A25" w:rsidRPr="000D344B" w:rsidRDefault="00B06A25" w:rsidP="009B3F10">
            <w:pPr>
              <w:jc w:val="center"/>
              <w:rPr>
                <w:b/>
              </w:rPr>
            </w:pPr>
            <w:r w:rsidRPr="000D344B">
              <w:rPr>
                <w:b/>
              </w:rPr>
              <w:t>Wydatki bieżące</w:t>
            </w:r>
          </w:p>
        </w:tc>
        <w:tc>
          <w:tcPr>
            <w:tcW w:w="3850" w:type="dxa"/>
            <w:gridSpan w:val="6"/>
            <w:shd w:val="clear" w:color="auto" w:fill="FFFF00"/>
            <w:vAlign w:val="center"/>
          </w:tcPr>
          <w:p w14:paraId="5A5D2362" w14:textId="77777777" w:rsidR="00B06A25" w:rsidRPr="000D344B" w:rsidRDefault="002D6D4F" w:rsidP="009B3F10">
            <w:pPr>
              <w:jc w:val="center"/>
              <w:rPr>
                <w:b/>
              </w:rPr>
            </w:pPr>
            <w:r w:rsidRPr="000D344B">
              <w:rPr>
                <w:b/>
              </w:rPr>
              <w:t>w</w:t>
            </w:r>
            <w:r w:rsidR="00B06A25" w:rsidRPr="000D344B">
              <w:rPr>
                <w:b/>
              </w:rPr>
              <w:t xml:space="preserve"> tym</w:t>
            </w:r>
          </w:p>
        </w:tc>
        <w:tc>
          <w:tcPr>
            <w:tcW w:w="1164" w:type="dxa"/>
            <w:gridSpan w:val="3"/>
            <w:vMerge w:val="restart"/>
            <w:shd w:val="clear" w:color="auto" w:fill="FFFF00"/>
            <w:vAlign w:val="center"/>
          </w:tcPr>
          <w:p w14:paraId="422343ED" w14:textId="77777777" w:rsidR="00B06A25" w:rsidRPr="000D344B" w:rsidRDefault="00B06A25" w:rsidP="009B3F10">
            <w:pPr>
              <w:jc w:val="center"/>
              <w:rPr>
                <w:b/>
                <w:sz w:val="20"/>
                <w:szCs w:val="20"/>
              </w:rPr>
            </w:pPr>
            <w:r w:rsidRPr="000D344B">
              <w:rPr>
                <w:b/>
                <w:sz w:val="20"/>
                <w:szCs w:val="20"/>
              </w:rPr>
              <w:t>Wydatki majątkowe</w:t>
            </w:r>
          </w:p>
        </w:tc>
      </w:tr>
      <w:tr w:rsidR="00F91A49" w:rsidRPr="00F91A49" w14:paraId="24D60593" w14:textId="77777777" w:rsidTr="00345F0B">
        <w:trPr>
          <w:trHeight w:val="628"/>
        </w:trPr>
        <w:tc>
          <w:tcPr>
            <w:tcW w:w="568" w:type="dxa"/>
            <w:vMerge/>
            <w:shd w:val="clear" w:color="auto" w:fill="FFFF00"/>
            <w:vAlign w:val="center"/>
          </w:tcPr>
          <w:p w14:paraId="1B2D5E94" w14:textId="77777777" w:rsidR="00B06A25" w:rsidRPr="000D344B" w:rsidRDefault="00B06A25" w:rsidP="009B3F10">
            <w:pPr>
              <w:jc w:val="center"/>
              <w:rPr>
                <w:sz w:val="28"/>
                <w:szCs w:val="28"/>
              </w:rPr>
            </w:pPr>
          </w:p>
        </w:tc>
        <w:tc>
          <w:tcPr>
            <w:tcW w:w="708" w:type="dxa"/>
            <w:vMerge/>
            <w:shd w:val="clear" w:color="auto" w:fill="FFFF00"/>
            <w:vAlign w:val="center"/>
          </w:tcPr>
          <w:p w14:paraId="3692224B" w14:textId="77777777" w:rsidR="00B06A25" w:rsidRPr="000D344B" w:rsidRDefault="00B06A25" w:rsidP="009B3F10">
            <w:pPr>
              <w:jc w:val="center"/>
              <w:rPr>
                <w:sz w:val="28"/>
                <w:szCs w:val="28"/>
              </w:rPr>
            </w:pPr>
          </w:p>
        </w:tc>
        <w:tc>
          <w:tcPr>
            <w:tcW w:w="566" w:type="dxa"/>
            <w:vMerge/>
            <w:shd w:val="clear" w:color="auto" w:fill="FFFF00"/>
            <w:vAlign w:val="center"/>
          </w:tcPr>
          <w:p w14:paraId="1F3A5883" w14:textId="77777777" w:rsidR="00B06A25" w:rsidRPr="000D344B" w:rsidRDefault="00B06A25" w:rsidP="009B3F10">
            <w:pPr>
              <w:jc w:val="center"/>
              <w:rPr>
                <w:sz w:val="28"/>
                <w:szCs w:val="28"/>
              </w:rPr>
            </w:pPr>
          </w:p>
        </w:tc>
        <w:tc>
          <w:tcPr>
            <w:tcW w:w="2834" w:type="dxa"/>
            <w:gridSpan w:val="3"/>
            <w:vMerge/>
            <w:shd w:val="clear" w:color="auto" w:fill="FFFF00"/>
            <w:vAlign w:val="center"/>
          </w:tcPr>
          <w:p w14:paraId="1C625516" w14:textId="77777777" w:rsidR="00B06A25" w:rsidRPr="000D344B" w:rsidRDefault="00B06A25" w:rsidP="009B3F10">
            <w:pPr>
              <w:jc w:val="center"/>
              <w:rPr>
                <w:sz w:val="28"/>
                <w:szCs w:val="28"/>
              </w:rPr>
            </w:pPr>
          </w:p>
        </w:tc>
        <w:tc>
          <w:tcPr>
            <w:tcW w:w="2693" w:type="dxa"/>
            <w:gridSpan w:val="3"/>
            <w:vMerge/>
            <w:shd w:val="clear" w:color="auto" w:fill="FFFF00"/>
            <w:vAlign w:val="center"/>
          </w:tcPr>
          <w:p w14:paraId="0366E904" w14:textId="77777777" w:rsidR="00B06A25" w:rsidRPr="000D344B" w:rsidRDefault="00B06A25" w:rsidP="009B3F10">
            <w:pPr>
              <w:jc w:val="center"/>
              <w:rPr>
                <w:sz w:val="28"/>
                <w:szCs w:val="28"/>
              </w:rPr>
            </w:pPr>
          </w:p>
        </w:tc>
        <w:tc>
          <w:tcPr>
            <w:tcW w:w="2562" w:type="dxa"/>
            <w:gridSpan w:val="3"/>
            <w:vMerge/>
            <w:shd w:val="clear" w:color="auto" w:fill="FFFF00"/>
            <w:vAlign w:val="center"/>
          </w:tcPr>
          <w:p w14:paraId="1E05DE86" w14:textId="77777777" w:rsidR="00B06A25" w:rsidRPr="000D344B" w:rsidRDefault="00B06A25" w:rsidP="009B3F10">
            <w:pPr>
              <w:jc w:val="center"/>
              <w:rPr>
                <w:sz w:val="28"/>
                <w:szCs w:val="28"/>
              </w:rPr>
            </w:pPr>
          </w:p>
        </w:tc>
        <w:tc>
          <w:tcPr>
            <w:tcW w:w="2575" w:type="dxa"/>
            <w:gridSpan w:val="3"/>
            <w:shd w:val="clear" w:color="auto" w:fill="FFFF00"/>
            <w:vAlign w:val="center"/>
          </w:tcPr>
          <w:p w14:paraId="62368AA0" w14:textId="77777777" w:rsidR="00B06A25" w:rsidRPr="000D344B" w:rsidRDefault="00B06A25" w:rsidP="009B3F10">
            <w:pPr>
              <w:jc w:val="center"/>
              <w:rPr>
                <w:b/>
                <w:sz w:val="18"/>
                <w:szCs w:val="18"/>
              </w:rPr>
            </w:pPr>
            <w:r w:rsidRPr="000D344B">
              <w:rPr>
                <w:b/>
                <w:sz w:val="18"/>
                <w:szCs w:val="18"/>
              </w:rPr>
              <w:t>wynagrodzenia</w:t>
            </w:r>
          </w:p>
          <w:p w14:paraId="6171150F" w14:textId="77777777" w:rsidR="00B06A25" w:rsidRPr="000D344B" w:rsidRDefault="00B06A25" w:rsidP="009B3F10">
            <w:pPr>
              <w:jc w:val="center"/>
              <w:rPr>
                <w:b/>
              </w:rPr>
            </w:pPr>
            <w:r w:rsidRPr="000D344B">
              <w:rPr>
                <w:b/>
                <w:sz w:val="18"/>
                <w:szCs w:val="18"/>
              </w:rPr>
              <w:t>i pochodne od wynagrodzeń</w:t>
            </w:r>
          </w:p>
        </w:tc>
        <w:tc>
          <w:tcPr>
            <w:tcW w:w="1275" w:type="dxa"/>
            <w:gridSpan w:val="3"/>
            <w:shd w:val="clear" w:color="auto" w:fill="FFFF00"/>
            <w:vAlign w:val="center"/>
          </w:tcPr>
          <w:p w14:paraId="4A41C0BB" w14:textId="77777777" w:rsidR="00B06A25" w:rsidRPr="000D344B" w:rsidRDefault="00B06A25" w:rsidP="009B3F10">
            <w:pPr>
              <w:jc w:val="center"/>
              <w:rPr>
                <w:b/>
              </w:rPr>
            </w:pPr>
            <w:r w:rsidRPr="000D344B">
              <w:rPr>
                <w:b/>
                <w:sz w:val="22"/>
                <w:szCs w:val="22"/>
              </w:rPr>
              <w:t>dotacje</w:t>
            </w:r>
          </w:p>
        </w:tc>
        <w:tc>
          <w:tcPr>
            <w:tcW w:w="1164" w:type="dxa"/>
            <w:gridSpan w:val="3"/>
            <w:vMerge/>
            <w:shd w:val="clear" w:color="auto" w:fill="FFFF00"/>
            <w:vAlign w:val="center"/>
          </w:tcPr>
          <w:p w14:paraId="578BAF6E" w14:textId="77777777" w:rsidR="00B06A25" w:rsidRPr="000D344B" w:rsidRDefault="00B06A25" w:rsidP="009B3F10">
            <w:pPr>
              <w:jc w:val="center"/>
              <w:rPr>
                <w:sz w:val="28"/>
                <w:szCs w:val="28"/>
              </w:rPr>
            </w:pPr>
          </w:p>
        </w:tc>
      </w:tr>
      <w:tr w:rsidR="00F91A49" w:rsidRPr="00F91A49" w14:paraId="62582225" w14:textId="77777777" w:rsidTr="0068765A">
        <w:trPr>
          <w:trHeight w:val="882"/>
        </w:trPr>
        <w:tc>
          <w:tcPr>
            <w:tcW w:w="568" w:type="dxa"/>
            <w:vMerge/>
            <w:shd w:val="clear" w:color="auto" w:fill="FFFF00"/>
            <w:vAlign w:val="center"/>
          </w:tcPr>
          <w:p w14:paraId="41A0A07C" w14:textId="77777777" w:rsidR="00B06A25" w:rsidRPr="000D344B" w:rsidRDefault="00B06A25" w:rsidP="009B3F10">
            <w:pPr>
              <w:jc w:val="center"/>
              <w:rPr>
                <w:sz w:val="28"/>
                <w:szCs w:val="28"/>
              </w:rPr>
            </w:pPr>
          </w:p>
        </w:tc>
        <w:tc>
          <w:tcPr>
            <w:tcW w:w="708" w:type="dxa"/>
            <w:vMerge/>
            <w:shd w:val="clear" w:color="auto" w:fill="FFFF00"/>
            <w:vAlign w:val="center"/>
          </w:tcPr>
          <w:p w14:paraId="4A3984D8" w14:textId="77777777" w:rsidR="00B06A25" w:rsidRPr="000D344B" w:rsidRDefault="00B06A25" w:rsidP="009B3F10">
            <w:pPr>
              <w:jc w:val="center"/>
              <w:rPr>
                <w:sz w:val="28"/>
                <w:szCs w:val="28"/>
              </w:rPr>
            </w:pPr>
          </w:p>
        </w:tc>
        <w:tc>
          <w:tcPr>
            <w:tcW w:w="566" w:type="dxa"/>
            <w:vMerge/>
            <w:shd w:val="clear" w:color="auto" w:fill="FFFF00"/>
            <w:vAlign w:val="center"/>
          </w:tcPr>
          <w:p w14:paraId="1BAA3D78" w14:textId="77777777" w:rsidR="00B06A25" w:rsidRPr="000D344B" w:rsidRDefault="00B06A25" w:rsidP="009B3F10">
            <w:pPr>
              <w:jc w:val="center"/>
              <w:rPr>
                <w:sz w:val="28"/>
                <w:szCs w:val="28"/>
              </w:rPr>
            </w:pPr>
          </w:p>
        </w:tc>
        <w:tc>
          <w:tcPr>
            <w:tcW w:w="991" w:type="dxa"/>
            <w:shd w:val="clear" w:color="auto" w:fill="FFFF00"/>
            <w:vAlign w:val="center"/>
          </w:tcPr>
          <w:p w14:paraId="6D04E6C1" w14:textId="77777777" w:rsidR="00B06A25" w:rsidRPr="000D344B" w:rsidRDefault="00B06A25" w:rsidP="009B3F10">
            <w:pPr>
              <w:jc w:val="center"/>
              <w:rPr>
                <w:b/>
                <w:sz w:val="20"/>
                <w:szCs w:val="20"/>
              </w:rPr>
            </w:pPr>
            <w:r w:rsidRPr="000D344B">
              <w:rPr>
                <w:b/>
                <w:sz w:val="20"/>
                <w:szCs w:val="20"/>
              </w:rPr>
              <w:t>Plan</w:t>
            </w:r>
          </w:p>
        </w:tc>
        <w:tc>
          <w:tcPr>
            <w:tcW w:w="1134" w:type="dxa"/>
            <w:shd w:val="clear" w:color="auto" w:fill="FFFF00"/>
            <w:vAlign w:val="center"/>
          </w:tcPr>
          <w:p w14:paraId="701562DC" w14:textId="77777777" w:rsidR="00B06A25" w:rsidRPr="000D344B" w:rsidRDefault="00B06A25" w:rsidP="009B3F10">
            <w:pPr>
              <w:jc w:val="center"/>
              <w:rPr>
                <w:b/>
                <w:sz w:val="20"/>
                <w:szCs w:val="20"/>
              </w:rPr>
            </w:pPr>
            <w:r w:rsidRPr="000D344B">
              <w:rPr>
                <w:b/>
                <w:sz w:val="20"/>
                <w:szCs w:val="20"/>
              </w:rPr>
              <w:t>Wyk</w:t>
            </w:r>
          </w:p>
        </w:tc>
        <w:tc>
          <w:tcPr>
            <w:tcW w:w="709" w:type="dxa"/>
            <w:shd w:val="clear" w:color="auto" w:fill="FFFF00"/>
            <w:vAlign w:val="center"/>
          </w:tcPr>
          <w:p w14:paraId="7F7E8FB9" w14:textId="77777777" w:rsidR="00B06A25" w:rsidRPr="000D344B" w:rsidRDefault="00B06A25" w:rsidP="009B3F10">
            <w:pPr>
              <w:jc w:val="center"/>
              <w:rPr>
                <w:b/>
                <w:sz w:val="20"/>
                <w:szCs w:val="20"/>
              </w:rPr>
            </w:pPr>
            <w:r w:rsidRPr="000D344B">
              <w:rPr>
                <w:b/>
                <w:sz w:val="20"/>
                <w:szCs w:val="20"/>
              </w:rPr>
              <w:t>%</w:t>
            </w:r>
          </w:p>
        </w:tc>
        <w:tc>
          <w:tcPr>
            <w:tcW w:w="992" w:type="dxa"/>
            <w:shd w:val="clear" w:color="auto" w:fill="FFFF00"/>
            <w:vAlign w:val="center"/>
          </w:tcPr>
          <w:p w14:paraId="355CAB83" w14:textId="77777777" w:rsidR="00B06A25" w:rsidRPr="000D344B" w:rsidRDefault="00B06A25" w:rsidP="009B3F10">
            <w:pPr>
              <w:jc w:val="center"/>
              <w:rPr>
                <w:b/>
                <w:sz w:val="20"/>
                <w:szCs w:val="20"/>
              </w:rPr>
            </w:pPr>
            <w:r w:rsidRPr="000D344B">
              <w:rPr>
                <w:b/>
                <w:sz w:val="20"/>
                <w:szCs w:val="20"/>
              </w:rPr>
              <w:t>Plan</w:t>
            </w:r>
          </w:p>
        </w:tc>
        <w:tc>
          <w:tcPr>
            <w:tcW w:w="1027" w:type="dxa"/>
            <w:shd w:val="clear" w:color="auto" w:fill="FFFF00"/>
            <w:vAlign w:val="center"/>
          </w:tcPr>
          <w:p w14:paraId="3F2C8B72" w14:textId="77777777" w:rsidR="00B06A25" w:rsidRPr="000D344B" w:rsidRDefault="00B06A25" w:rsidP="009B3F10">
            <w:pPr>
              <w:jc w:val="center"/>
              <w:rPr>
                <w:b/>
                <w:sz w:val="20"/>
                <w:szCs w:val="20"/>
              </w:rPr>
            </w:pPr>
            <w:r w:rsidRPr="000D344B">
              <w:rPr>
                <w:b/>
                <w:sz w:val="20"/>
                <w:szCs w:val="20"/>
              </w:rPr>
              <w:t>Wyk</w:t>
            </w:r>
          </w:p>
        </w:tc>
        <w:tc>
          <w:tcPr>
            <w:tcW w:w="674" w:type="dxa"/>
            <w:shd w:val="clear" w:color="auto" w:fill="FFFF00"/>
            <w:vAlign w:val="center"/>
          </w:tcPr>
          <w:p w14:paraId="2AEE5980" w14:textId="77777777" w:rsidR="00B06A25" w:rsidRPr="000D344B" w:rsidRDefault="00B06A25" w:rsidP="009B3F10">
            <w:pPr>
              <w:jc w:val="center"/>
              <w:rPr>
                <w:b/>
                <w:sz w:val="20"/>
                <w:szCs w:val="20"/>
              </w:rPr>
            </w:pPr>
            <w:r w:rsidRPr="000D344B">
              <w:rPr>
                <w:b/>
                <w:sz w:val="20"/>
                <w:szCs w:val="20"/>
              </w:rPr>
              <w:t>%</w:t>
            </w:r>
          </w:p>
        </w:tc>
        <w:tc>
          <w:tcPr>
            <w:tcW w:w="859" w:type="dxa"/>
            <w:shd w:val="clear" w:color="auto" w:fill="FFFF00"/>
            <w:vAlign w:val="center"/>
          </w:tcPr>
          <w:p w14:paraId="14EC491D" w14:textId="77777777" w:rsidR="00B06A25" w:rsidRPr="000D344B" w:rsidRDefault="00B06A25" w:rsidP="009B3F10">
            <w:pPr>
              <w:jc w:val="center"/>
              <w:rPr>
                <w:b/>
                <w:sz w:val="20"/>
                <w:szCs w:val="20"/>
              </w:rPr>
            </w:pPr>
            <w:r w:rsidRPr="000D344B">
              <w:rPr>
                <w:b/>
                <w:sz w:val="20"/>
                <w:szCs w:val="20"/>
              </w:rPr>
              <w:t>Plan</w:t>
            </w:r>
          </w:p>
        </w:tc>
        <w:tc>
          <w:tcPr>
            <w:tcW w:w="1018" w:type="dxa"/>
            <w:shd w:val="clear" w:color="auto" w:fill="FFFF00"/>
            <w:vAlign w:val="center"/>
          </w:tcPr>
          <w:p w14:paraId="47BD8732" w14:textId="77777777" w:rsidR="00B06A25" w:rsidRPr="000D344B" w:rsidRDefault="00B06A25" w:rsidP="009B3F10">
            <w:pPr>
              <w:jc w:val="center"/>
              <w:rPr>
                <w:b/>
                <w:sz w:val="20"/>
                <w:szCs w:val="20"/>
              </w:rPr>
            </w:pPr>
            <w:r w:rsidRPr="000D344B">
              <w:rPr>
                <w:b/>
                <w:sz w:val="20"/>
                <w:szCs w:val="20"/>
              </w:rPr>
              <w:t>Wyk</w:t>
            </w:r>
          </w:p>
        </w:tc>
        <w:tc>
          <w:tcPr>
            <w:tcW w:w="685" w:type="dxa"/>
            <w:shd w:val="clear" w:color="auto" w:fill="FFFF00"/>
            <w:vAlign w:val="center"/>
          </w:tcPr>
          <w:p w14:paraId="4CF862B4" w14:textId="77777777" w:rsidR="00B06A25" w:rsidRPr="000D344B" w:rsidRDefault="00B06A25" w:rsidP="009B3F10">
            <w:pPr>
              <w:jc w:val="center"/>
              <w:rPr>
                <w:b/>
                <w:sz w:val="20"/>
                <w:szCs w:val="20"/>
              </w:rPr>
            </w:pPr>
            <w:r w:rsidRPr="000D344B">
              <w:rPr>
                <w:b/>
                <w:sz w:val="20"/>
                <w:szCs w:val="20"/>
              </w:rPr>
              <w:t>%</w:t>
            </w:r>
          </w:p>
        </w:tc>
        <w:tc>
          <w:tcPr>
            <w:tcW w:w="874" w:type="dxa"/>
            <w:shd w:val="clear" w:color="auto" w:fill="FFFF00"/>
            <w:vAlign w:val="center"/>
          </w:tcPr>
          <w:p w14:paraId="6FEF6F8D" w14:textId="77777777" w:rsidR="00B06A25" w:rsidRPr="000D344B" w:rsidRDefault="00B06A25" w:rsidP="009B3F10">
            <w:pPr>
              <w:jc w:val="center"/>
              <w:rPr>
                <w:b/>
                <w:sz w:val="20"/>
                <w:szCs w:val="20"/>
              </w:rPr>
            </w:pPr>
            <w:r w:rsidRPr="000D344B">
              <w:rPr>
                <w:b/>
                <w:sz w:val="20"/>
                <w:szCs w:val="20"/>
              </w:rPr>
              <w:t>Plan</w:t>
            </w:r>
          </w:p>
        </w:tc>
        <w:tc>
          <w:tcPr>
            <w:tcW w:w="993" w:type="dxa"/>
            <w:shd w:val="clear" w:color="auto" w:fill="FFFF00"/>
            <w:vAlign w:val="center"/>
          </w:tcPr>
          <w:p w14:paraId="4F975E19" w14:textId="77777777" w:rsidR="00B06A25" w:rsidRPr="000D344B" w:rsidRDefault="00B06A25" w:rsidP="009B3F10">
            <w:pPr>
              <w:jc w:val="center"/>
              <w:rPr>
                <w:b/>
                <w:sz w:val="20"/>
                <w:szCs w:val="20"/>
              </w:rPr>
            </w:pPr>
            <w:r w:rsidRPr="000D344B">
              <w:rPr>
                <w:b/>
                <w:sz w:val="20"/>
                <w:szCs w:val="20"/>
              </w:rPr>
              <w:t>Wyk</w:t>
            </w:r>
          </w:p>
        </w:tc>
        <w:tc>
          <w:tcPr>
            <w:tcW w:w="708" w:type="dxa"/>
            <w:shd w:val="clear" w:color="auto" w:fill="FFFF00"/>
            <w:vAlign w:val="center"/>
          </w:tcPr>
          <w:p w14:paraId="7D01B1E1" w14:textId="77777777" w:rsidR="00B06A25" w:rsidRPr="000D344B" w:rsidRDefault="00B06A25" w:rsidP="009B3F10">
            <w:pPr>
              <w:jc w:val="center"/>
              <w:rPr>
                <w:b/>
                <w:sz w:val="20"/>
                <w:szCs w:val="20"/>
              </w:rPr>
            </w:pPr>
            <w:r w:rsidRPr="000D344B">
              <w:rPr>
                <w:b/>
                <w:sz w:val="20"/>
                <w:szCs w:val="20"/>
              </w:rPr>
              <w:t>%</w:t>
            </w:r>
          </w:p>
        </w:tc>
        <w:tc>
          <w:tcPr>
            <w:tcW w:w="472" w:type="dxa"/>
            <w:shd w:val="clear" w:color="auto" w:fill="FFFF00"/>
            <w:vAlign w:val="center"/>
          </w:tcPr>
          <w:p w14:paraId="45120BE9" w14:textId="77777777" w:rsidR="00B06A25" w:rsidRPr="00B06FA9" w:rsidRDefault="00B06A25" w:rsidP="009B3F10">
            <w:pPr>
              <w:jc w:val="center"/>
              <w:rPr>
                <w:b/>
                <w:sz w:val="16"/>
                <w:szCs w:val="16"/>
              </w:rPr>
            </w:pPr>
            <w:r w:rsidRPr="00B06FA9">
              <w:rPr>
                <w:b/>
                <w:sz w:val="16"/>
                <w:szCs w:val="16"/>
              </w:rPr>
              <w:t>Plan</w:t>
            </w:r>
          </w:p>
        </w:tc>
        <w:tc>
          <w:tcPr>
            <w:tcW w:w="418" w:type="dxa"/>
            <w:shd w:val="clear" w:color="auto" w:fill="FFFF00"/>
            <w:vAlign w:val="center"/>
          </w:tcPr>
          <w:p w14:paraId="605FB732" w14:textId="77777777" w:rsidR="00B06A25" w:rsidRPr="00B06FA9" w:rsidRDefault="00B06A25" w:rsidP="009B3F10">
            <w:pPr>
              <w:jc w:val="center"/>
              <w:rPr>
                <w:b/>
                <w:sz w:val="16"/>
                <w:szCs w:val="16"/>
              </w:rPr>
            </w:pPr>
            <w:r w:rsidRPr="00B06FA9">
              <w:rPr>
                <w:b/>
                <w:sz w:val="16"/>
                <w:szCs w:val="16"/>
              </w:rPr>
              <w:t>Wyk</w:t>
            </w:r>
          </w:p>
        </w:tc>
        <w:tc>
          <w:tcPr>
            <w:tcW w:w="385" w:type="dxa"/>
            <w:shd w:val="clear" w:color="auto" w:fill="FFFF00"/>
            <w:vAlign w:val="center"/>
          </w:tcPr>
          <w:p w14:paraId="5303D2ED" w14:textId="77777777" w:rsidR="00B06A25" w:rsidRPr="00B06FA9" w:rsidRDefault="00B06A25" w:rsidP="009B3F10">
            <w:pPr>
              <w:jc w:val="center"/>
              <w:rPr>
                <w:b/>
                <w:sz w:val="16"/>
                <w:szCs w:val="16"/>
              </w:rPr>
            </w:pPr>
            <w:r w:rsidRPr="00B06FA9">
              <w:rPr>
                <w:b/>
                <w:sz w:val="16"/>
                <w:szCs w:val="16"/>
              </w:rPr>
              <w:t>%</w:t>
            </w:r>
          </w:p>
        </w:tc>
        <w:tc>
          <w:tcPr>
            <w:tcW w:w="392" w:type="dxa"/>
            <w:shd w:val="clear" w:color="auto" w:fill="FFFF00"/>
            <w:vAlign w:val="center"/>
          </w:tcPr>
          <w:p w14:paraId="54BFBF2A" w14:textId="77777777" w:rsidR="00B06A25" w:rsidRPr="00B06FA9" w:rsidRDefault="00B06A25" w:rsidP="009B3F10">
            <w:pPr>
              <w:jc w:val="center"/>
              <w:rPr>
                <w:b/>
                <w:sz w:val="16"/>
                <w:szCs w:val="16"/>
              </w:rPr>
            </w:pPr>
            <w:r w:rsidRPr="00B06FA9">
              <w:rPr>
                <w:b/>
                <w:sz w:val="16"/>
                <w:szCs w:val="16"/>
              </w:rPr>
              <w:t>Plan</w:t>
            </w:r>
          </w:p>
        </w:tc>
        <w:tc>
          <w:tcPr>
            <w:tcW w:w="432" w:type="dxa"/>
            <w:shd w:val="clear" w:color="auto" w:fill="FFFF00"/>
            <w:vAlign w:val="center"/>
          </w:tcPr>
          <w:p w14:paraId="5B158BC4" w14:textId="77777777" w:rsidR="00B06A25" w:rsidRPr="00B06FA9" w:rsidRDefault="00B06A25" w:rsidP="009B3F10">
            <w:pPr>
              <w:jc w:val="center"/>
              <w:rPr>
                <w:b/>
                <w:sz w:val="16"/>
                <w:szCs w:val="16"/>
              </w:rPr>
            </w:pPr>
            <w:r w:rsidRPr="00B06FA9">
              <w:rPr>
                <w:b/>
                <w:sz w:val="16"/>
                <w:szCs w:val="16"/>
              </w:rPr>
              <w:t>Wyk</w:t>
            </w:r>
          </w:p>
        </w:tc>
        <w:tc>
          <w:tcPr>
            <w:tcW w:w="340" w:type="dxa"/>
            <w:shd w:val="clear" w:color="auto" w:fill="FFFF00"/>
            <w:vAlign w:val="center"/>
          </w:tcPr>
          <w:p w14:paraId="649FD26A" w14:textId="77777777" w:rsidR="00B06A25" w:rsidRPr="00B06FA9" w:rsidRDefault="00B06A25" w:rsidP="009B3F10">
            <w:pPr>
              <w:jc w:val="center"/>
              <w:rPr>
                <w:b/>
                <w:sz w:val="16"/>
                <w:szCs w:val="16"/>
              </w:rPr>
            </w:pPr>
            <w:r w:rsidRPr="00B06FA9">
              <w:rPr>
                <w:b/>
                <w:sz w:val="16"/>
                <w:szCs w:val="16"/>
              </w:rPr>
              <w:t>%</w:t>
            </w:r>
          </w:p>
        </w:tc>
      </w:tr>
      <w:tr w:rsidR="00F91A49" w:rsidRPr="00F91A49" w14:paraId="0AE07334" w14:textId="77777777" w:rsidTr="00345F0B">
        <w:trPr>
          <w:trHeight w:val="354"/>
        </w:trPr>
        <w:tc>
          <w:tcPr>
            <w:tcW w:w="568" w:type="dxa"/>
            <w:vAlign w:val="center"/>
          </w:tcPr>
          <w:p w14:paraId="6A22C606" w14:textId="77777777" w:rsidR="00B06A25" w:rsidRPr="000D344B" w:rsidRDefault="00B06A25" w:rsidP="00FE4BDD">
            <w:pPr>
              <w:jc w:val="center"/>
              <w:rPr>
                <w:sz w:val="16"/>
                <w:szCs w:val="16"/>
              </w:rPr>
            </w:pPr>
            <w:r w:rsidRPr="000D344B">
              <w:rPr>
                <w:sz w:val="16"/>
                <w:szCs w:val="16"/>
              </w:rPr>
              <w:t>710</w:t>
            </w:r>
          </w:p>
        </w:tc>
        <w:tc>
          <w:tcPr>
            <w:tcW w:w="708" w:type="dxa"/>
            <w:vAlign w:val="center"/>
          </w:tcPr>
          <w:p w14:paraId="5313B330" w14:textId="77777777" w:rsidR="00B06A25" w:rsidRPr="000D344B" w:rsidRDefault="00B06A25" w:rsidP="00FE4BDD">
            <w:pPr>
              <w:jc w:val="center"/>
              <w:rPr>
                <w:sz w:val="16"/>
                <w:szCs w:val="16"/>
              </w:rPr>
            </w:pPr>
            <w:r w:rsidRPr="000D344B">
              <w:rPr>
                <w:sz w:val="16"/>
                <w:szCs w:val="16"/>
              </w:rPr>
              <w:t>71035</w:t>
            </w:r>
          </w:p>
        </w:tc>
        <w:tc>
          <w:tcPr>
            <w:tcW w:w="566" w:type="dxa"/>
            <w:vAlign w:val="center"/>
          </w:tcPr>
          <w:p w14:paraId="35CE1E91" w14:textId="77777777" w:rsidR="00B06A25" w:rsidRPr="000D344B" w:rsidRDefault="00B06A25" w:rsidP="00FE4BDD">
            <w:pPr>
              <w:jc w:val="center"/>
              <w:rPr>
                <w:sz w:val="16"/>
                <w:szCs w:val="16"/>
              </w:rPr>
            </w:pPr>
            <w:r w:rsidRPr="000D344B">
              <w:rPr>
                <w:sz w:val="16"/>
                <w:szCs w:val="16"/>
              </w:rPr>
              <w:t>2020</w:t>
            </w:r>
          </w:p>
        </w:tc>
        <w:tc>
          <w:tcPr>
            <w:tcW w:w="991" w:type="dxa"/>
            <w:vAlign w:val="center"/>
          </w:tcPr>
          <w:p w14:paraId="3F776A41" w14:textId="77777777" w:rsidR="00B06A25" w:rsidRPr="000D344B" w:rsidRDefault="00D35423" w:rsidP="00DD1E22">
            <w:pPr>
              <w:jc w:val="right"/>
              <w:rPr>
                <w:sz w:val="16"/>
                <w:szCs w:val="16"/>
              </w:rPr>
            </w:pPr>
            <w:r w:rsidRPr="000D344B">
              <w:rPr>
                <w:sz w:val="16"/>
                <w:szCs w:val="16"/>
              </w:rPr>
              <w:t>4</w:t>
            </w:r>
            <w:r w:rsidR="009D7826" w:rsidRPr="000D344B">
              <w:rPr>
                <w:sz w:val="16"/>
                <w:szCs w:val="16"/>
              </w:rPr>
              <w:t> </w:t>
            </w:r>
            <w:r w:rsidR="00C65B4A" w:rsidRPr="000D344B">
              <w:rPr>
                <w:sz w:val="16"/>
                <w:szCs w:val="16"/>
              </w:rPr>
              <w:t>000</w:t>
            </w:r>
            <w:r w:rsidR="009D7826" w:rsidRPr="000D344B">
              <w:rPr>
                <w:sz w:val="16"/>
                <w:szCs w:val="16"/>
              </w:rPr>
              <w:t>,00</w:t>
            </w:r>
          </w:p>
        </w:tc>
        <w:tc>
          <w:tcPr>
            <w:tcW w:w="1134" w:type="dxa"/>
            <w:vAlign w:val="center"/>
          </w:tcPr>
          <w:p w14:paraId="633427B0" w14:textId="77777777" w:rsidR="00B06A25" w:rsidRPr="000D344B" w:rsidRDefault="00D35423" w:rsidP="009B3F10">
            <w:pPr>
              <w:jc w:val="right"/>
              <w:rPr>
                <w:sz w:val="16"/>
                <w:szCs w:val="16"/>
              </w:rPr>
            </w:pPr>
            <w:r w:rsidRPr="000D344B">
              <w:rPr>
                <w:sz w:val="16"/>
                <w:szCs w:val="16"/>
              </w:rPr>
              <w:t>4</w:t>
            </w:r>
            <w:r w:rsidR="00962CC5" w:rsidRPr="000D344B">
              <w:rPr>
                <w:sz w:val="16"/>
                <w:szCs w:val="16"/>
              </w:rPr>
              <w:t> </w:t>
            </w:r>
            <w:r w:rsidR="00C65B4A" w:rsidRPr="000D344B">
              <w:rPr>
                <w:sz w:val="16"/>
                <w:szCs w:val="16"/>
              </w:rPr>
              <w:t>000</w:t>
            </w:r>
            <w:r w:rsidR="00962CC5" w:rsidRPr="000D344B">
              <w:rPr>
                <w:sz w:val="16"/>
                <w:szCs w:val="16"/>
              </w:rPr>
              <w:t>,00</w:t>
            </w:r>
          </w:p>
        </w:tc>
        <w:tc>
          <w:tcPr>
            <w:tcW w:w="709" w:type="dxa"/>
            <w:vAlign w:val="center"/>
          </w:tcPr>
          <w:p w14:paraId="62E3703D" w14:textId="77777777" w:rsidR="00B06A25" w:rsidRPr="000D344B" w:rsidRDefault="006433A6" w:rsidP="009B3F10">
            <w:pPr>
              <w:jc w:val="right"/>
              <w:rPr>
                <w:sz w:val="16"/>
                <w:szCs w:val="16"/>
              </w:rPr>
            </w:pPr>
            <w:r w:rsidRPr="000D344B">
              <w:rPr>
                <w:sz w:val="16"/>
                <w:szCs w:val="16"/>
              </w:rPr>
              <w:t>100</w:t>
            </w:r>
            <w:r w:rsidR="00B00B4C" w:rsidRPr="000D344B">
              <w:rPr>
                <w:sz w:val="16"/>
                <w:szCs w:val="16"/>
              </w:rPr>
              <w:t>,0</w:t>
            </w:r>
            <w:r w:rsidR="009D7826" w:rsidRPr="000D344B">
              <w:rPr>
                <w:sz w:val="16"/>
                <w:szCs w:val="16"/>
              </w:rPr>
              <w:t>0</w:t>
            </w:r>
          </w:p>
        </w:tc>
        <w:tc>
          <w:tcPr>
            <w:tcW w:w="992" w:type="dxa"/>
            <w:vAlign w:val="center"/>
          </w:tcPr>
          <w:p w14:paraId="4A55C42D" w14:textId="77777777" w:rsidR="00B06A25" w:rsidRPr="000D344B" w:rsidRDefault="00B06A25" w:rsidP="009B3F10">
            <w:pPr>
              <w:jc w:val="right"/>
              <w:rPr>
                <w:sz w:val="16"/>
                <w:szCs w:val="16"/>
              </w:rPr>
            </w:pPr>
          </w:p>
        </w:tc>
        <w:tc>
          <w:tcPr>
            <w:tcW w:w="1027" w:type="dxa"/>
            <w:vAlign w:val="center"/>
          </w:tcPr>
          <w:p w14:paraId="5753E164" w14:textId="77777777" w:rsidR="00B06A25" w:rsidRPr="000D344B" w:rsidRDefault="00B06A25" w:rsidP="009B3F10">
            <w:pPr>
              <w:jc w:val="right"/>
              <w:rPr>
                <w:sz w:val="16"/>
                <w:szCs w:val="16"/>
              </w:rPr>
            </w:pPr>
          </w:p>
        </w:tc>
        <w:tc>
          <w:tcPr>
            <w:tcW w:w="674" w:type="dxa"/>
            <w:vAlign w:val="center"/>
          </w:tcPr>
          <w:p w14:paraId="47FA9A83" w14:textId="77777777" w:rsidR="00B06A25" w:rsidRPr="000D344B" w:rsidRDefault="00B06A25" w:rsidP="009B3F10">
            <w:pPr>
              <w:jc w:val="right"/>
              <w:rPr>
                <w:sz w:val="16"/>
                <w:szCs w:val="16"/>
              </w:rPr>
            </w:pPr>
          </w:p>
        </w:tc>
        <w:tc>
          <w:tcPr>
            <w:tcW w:w="859" w:type="dxa"/>
            <w:vAlign w:val="center"/>
          </w:tcPr>
          <w:p w14:paraId="74065D9E" w14:textId="77777777" w:rsidR="00B06A25" w:rsidRPr="000D344B" w:rsidRDefault="00B06A25" w:rsidP="009B3F10">
            <w:pPr>
              <w:jc w:val="right"/>
              <w:rPr>
                <w:sz w:val="16"/>
                <w:szCs w:val="16"/>
              </w:rPr>
            </w:pPr>
          </w:p>
        </w:tc>
        <w:tc>
          <w:tcPr>
            <w:tcW w:w="1018" w:type="dxa"/>
            <w:vAlign w:val="center"/>
          </w:tcPr>
          <w:p w14:paraId="334261EC" w14:textId="77777777" w:rsidR="00B06A25" w:rsidRPr="000D344B" w:rsidRDefault="00B06A25" w:rsidP="009B3F10">
            <w:pPr>
              <w:jc w:val="right"/>
              <w:rPr>
                <w:sz w:val="16"/>
                <w:szCs w:val="16"/>
              </w:rPr>
            </w:pPr>
          </w:p>
        </w:tc>
        <w:tc>
          <w:tcPr>
            <w:tcW w:w="685" w:type="dxa"/>
            <w:vAlign w:val="center"/>
          </w:tcPr>
          <w:p w14:paraId="14B36764" w14:textId="77777777" w:rsidR="00B06A25" w:rsidRPr="000D344B" w:rsidRDefault="00B06A25" w:rsidP="009B3F10">
            <w:pPr>
              <w:jc w:val="right"/>
              <w:rPr>
                <w:sz w:val="16"/>
                <w:szCs w:val="16"/>
              </w:rPr>
            </w:pPr>
          </w:p>
        </w:tc>
        <w:tc>
          <w:tcPr>
            <w:tcW w:w="874" w:type="dxa"/>
            <w:vAlign w:val="center"/>
          </w:tcPr>
          <w:p w14:paraId="419213D6" w14:textId="77777777" w:rsidR="00B06A25" w:rsidRPr="000D344B" w:rsidRDefault="00B06A25" w:rsidP="009B3F10">
            <w:pPr>
              <w:jc w:val="right"/>
              <w:rPr>
                <w:sz w:val="16"/>
                <w:szCs w:val="16"/>
              </w:rPr>
            </w:pPr>
          </w:p>
        </w:tc>
        <w:tc>
          <w:tcPr>
            <w:tcW w:w="993" w:type="dxa"/>
            <w:vAlign w:val="center"/>
          </w:tcPr>
          <w:p w14:paraId="1C0FCE8A" w14:textId="77777777" w:rsidR="00B06A25" w:rsidRPr="000D344B" w:rsidRDefault="00B06A25" w:rsidP="009B3F10">
            <w:pPr>
              <w:jc w:val="right"/>
              <w:rPr>
                <w:sz w:val="16"/>
                <w:szCs w:val="16"/>
              </w:rPr>
            </w:pPr>
          </w:p>
        </w:tc>
        <w:tc>
          <w:tcPr>
            <w:tcW w:w="708" w:type="dxa"/>
            <w:vAlign w:val="center"/>
          </w:tcPr>
          <w:p w14:paraId="257336C9" w14:textId="77777777" w:rsidR="00B06A25" w:rsidRPr="000D344B" w:rsidRDefault="00B06A25" w:rsidP="009B3F10">
            <w:pPr>
              <w:jc w:val="right"/>
              <w:rPr>
                <w:sz w:val="16"/>
                <w:szCs w:val="16"/>
              </w:rPr>
            </w:pPr>
          </w:p>
        </w:tc>
        <w:tc>
          <w:tcPr>
            <w:tcW w:w="472" w:type="dxa"/>
            <w:vAlign w:val="center"/>
          </w:tcPr>
          <w:p w14:paraId="50098EC4" w14:textId="77777777" w:rsidR="00B06A25" w:rsidRPr="000D344B" w:rsidRDefault="00B06A25" w:rsidP="009B3F10">
            <w:pPr>
              <w:jc w:val="right"/>
              <w:rPr>
                <w:sz w:val="16"/>
                <w:szCs w:val="16"/>
              </w:rPr>
            </w:pPr>
          </w:p>
        </w:tc>
        <w:tc>
          <w:tcPr>
            <w:tcW w:w="418" w:type="dxa"/>
            <w:vAlign w:val="center"/>
          </w:tcPr>
          <w:p w14:paraId="19B6D590" w14:textId="77777777" w:rsidR="00B06A25" w:rsidRPr="000D344B" w:rsidRDefault="00B06A25" w:rsidP="009B3F10">
            <w:pPr>
              <w:jc w:val="right"/>
              <w:rPr>
                <w:sz w:val="16"/>
                <w:szCs w:val="16"/>
              </w:rPr>
            </w:pPr>
          </w:p>
        </w:tc>
        <w:tc>
          <w:tcPr>
            <w:tcW w:w="385" w:type="dxa"/>
            <w:vAlign w:val="center"/>
          </w:tcPr>
          <w:p w14:paraId="162BBF6B" w14:textId="77777777" w:rsidR="00B06A25" w:rsidRPr="000D344B" w:rsidRDefault="00B06A25" w:rsidP="009B3F10">
            <w:pPr>
              <w:jc w:val="right"/>
              <w:rPr>
                <w:sz w:val="16"/>
                <w:szCs w:val="16"/>
              </w:rPr>
            </w:pPr>
          </w:p>
        </w:tc>
        <w:tc>
          <w:tcPr>
            <w:tcW w:w="392" w:type="dxa"/>
            <w:vAlign w:val="center"/>
          </w:tcPr>
          <w:p w14:paraId="275B3800" w14:textId="77777777" w:rsidR="00B06A25" w:rsidRPr="000D344B" w:rsidRDefault="00B06A25" w:rsidP="009B3F10">
            <w:pPr>
              <w:jc w:val="right"/>
              <w:rPr>
                <w:sz w:val="16"/>
                <w:szCs w:val="16"/>
              </w:rPr>
            </w:pPr>
          </w:p>
        </w:tc>
        <w:tc>
          <w:tcPr>
            <w:tcW w:w="432" w:type="dxa"/>
            <w:vAlign w:val="center"/>
          </w:tcPr>
          <w:p w14:paraId="71802074" w14:textId="77777777" w:rsidR="00B06A25" w:rsidRPr="000D344B" w:rsidRDefault="00B06A25" w:rsidP="009B3F10">
            <w:pPr>
              <w:jc w:val="right"/>
              <w:rPr>
                <w:sz w:val="16"/>
                <w:szCs w:val="16"/>
              </w:rPr>
            </w:pPr>
          </w:p>
        </w:tc>
        <w:tc>
          <w:tcPr>
            <w:tcW w:w="340" w:type="dxa"/>
            <w:vAlign w:val="center"/>
          </w:tcPr>
          <w:p w14:paraId="5B69F4C8" w14:textId="77777777" w:rsidR="00B06A25" w:rsidRPr="00F91A49" w:rsidRDefault="00B06A25" w:rsidP="009B3F10">
            <w:pPr>
              <w:jc w:val="right"/>
              <w:rPr>
                <w:color w:val="FF0000"/>
                <w:sz w:val="16"/>
                <w:szCs w:val="16"/>
              </w:rPr>
            </w:pPr>
          </w:p>
        </w:tc>
      </w:tr>
      <w:tr w:rsidR="00F91A49" w:rsidRPr="00F91A49" w14:paraId="0D9BC92A" w14:textId="77777777" w:rsidTr="00D35FD1">
        <w:trPr>
          <w:trHeight w:val="297"/>
        </w:trPr>
        <w:tc>
          <w:tcPr>
            <w:tcW w:w="568" w:type="dxa"/>
            <w:vAlign w:val="center"/>
          </w:tcPr>
          <w:p w14:paraId="5FB03D7F" w14:textId="77777777" w:rsidR="006F2C96" w:rsidRPr="000D344B" w:rsidRDefault="006F2C96" w:rsidP="00FE4BDD">
            <w:pPr>
              <w:jc w:val="center"/>
              <w:rPr>
                <w:sz w:val="16"/>
                <w:szCs w:val="16"/>
              </w:rPr>
            </w:pPr>
          </w:p>
        </w:tc>
        <w:tc>
          <w:tcPr>
            <w:tcW w:w="708" w:type="dxa"/>
            <w:vAlign w:val="center"/>
          </w:tcPr>
          <w:p w14:paraId="07342667" w14:textId="77777777" w:rsidR="006F2C96" w:rsidRPr="000D344B" w:rsidRDefault="006F2C96" w:rsidP="00FE4BDD">
            <w:pPr>
              <w:jc w:val="center"/>
              <w:rPr>
                <w:sz w:val="16"/>
                <w:szCs w:val="16"/>
              </w:rPr>
            </w:pPr>
          </w:p>
        </w:tc>
        <w:tc>
          <w:tcPr>
            <w:tcW w:w="566" w:type="dxa"/>
            <w:vAlign w:val="center"/>
          </w:tcPr>
          <w:p w14:paraId="76B1FB28" w14:textId="77777777" w:rsidR="006F2C96" w:rsidRPr="000D344B" w:rsidRDefault="00DD1E22" w:rsidP="00FE4BDD">
            <w:pPr>
              <w:jc w:val="center"/>
              <w:rPr>
                <w:sz w:val="16"/>
                <w:szCs w:val="16"/>
              </w:rPr>
            </w:pPr>
            <w:r w:rsidRPr="000D344B">
              <w:rPr>
                <w:sz w:val="16"/>
                <w:szCs w:val="16"/>
              </w:rPr>
              <w:t>1100</w:t>
            </w:r>
          </w:p>
        </w:tc>
        <w:tc>
          <w:tcPr>
            <w:tcW w:w="991" w:type="dxa"/>
            <w:vAlign w:val="center"/>
          </w:tcPr>
          <w:p w14:paraId="24FD2126" w14:textId="77777777" w:rsidR="006F2C96" w:rsidRPr="000D344B" w:rsidRDefault="006F2C96" w:rsidP="006433A6">
            <w:pPr>
              <w:jc w:val="right"/>
              <w:rPr>
                <w:sz w:val="16"/>
                <w:szCs w:val="16"/>
              </w:rPr>
            </w:pPr>
          </w:p>
        </w:tc>
        <w:tc>
          <w:tcPr>
            <w:tcW w:w="1134" w:type="dxa"/>
            <w:vAlign w:val="center"/>
          </w:tcPr>
          <w:p w14:paraId="1DED6CC6" w14:textId="77777777" w:rsidR="006F2C96" w:rsidRPr="000D344B" w:rsidRDefault="006F2C96" w:rsidP="009B3F10">
            <w:pPr>
              <w:jc w:val="right"/>
              <w:rPr>
                <w:sz w:val="16"/>
                <w:szCs w:val="16"/>
              </w:rPr>
            </w:pPr>
          </w:p>
        </w:tc>
        <w:tc>
          <w:tcPr>
            <w:tcW w:w="709" w:type="dxa"/>
            <w:vAlign w:val="center"/>
          </w:tcPr>
          <w:p w14:paraId="3872A3B9" w14:textId="77777777" w:rsidR="006F2C96" w:rsidRPr="000D344B" w:rsidRDefault="006F2C96" w:rsidP="009B3F10">
            <w:pPr>
              <w:jc w:val="right"/>
              <w:rPr>
                <w:sz w:val="16"/>
                <w:szCs w:val="16"/>
              </w:rPr>
            </w:pPr>
          </w:p>
        </w:tc>
        <w:tc>
          <w:tcPr>
            <w:tcW w:w="992" w:type="dxa"/>
            <w:vAlign w:val="center"/>
          </w:tcPr>
          <w:p w14:paraId="20FFC81A" w14:textId="77777777" w:rsidR="006F2C96" w:rsidRPr="000D344B" w:rsidRDefault="00D35423" w:rsidP="007D39E5">
            <w:pPr>
              <w:jc w:val="right"/>
              <w:rPr>
                <w:sz w:val="16"/>
                <w:szCs w:val="16"/>
              </w:rPr>
            </w:pPr>
            <w:r w:rsidRPr="000D344B">
              <w:rPr>
                <w:sz w:val="16"/>
                <w:szCs w:val="16"/>
              </w:rPr>
              <w:t>4</w:t>
            </w:r>
            <w:r w:rsidR="007F32E2" w:rsidRPr="000D344B">
              <w:rPr>
                <w:sz w:val="16"/>
                <w:szCs w:val="16"/>
              </w:rPr>
              <w:t> 000,00</w:t>
            </w:r>
          </w:p>
        </w:tc>
        <w:tc>
          <w:tcPr>
            <w:tcW w:w="1027" w:type="dxa"/>
            <w:vAlign w:val="center"/>
          </w:tcPr>
          <w:p w14:paraId="0FAC4366" w14:textId="77777777" w:rsidR="006F2C96" w:rsidRPr="000D344B" w:rsidRDefault="00D35423" w:rsidP="007D39E5">
            <w:pPr>
              <w:jc w:val="right"/>
              <w:rPr>
                <w:sz w:val="16"/>
                <w:szCs w:val="16"/>
              </w:rPr>
            </w:pPr>
            <w:r w:rsidRPr="000D344B">
              <w:rPr>
                <w:sz w:val="16"/>
                <w:szCs w:val="16"/>
              </w:rPr>
              <w:t>4</w:t>
            </w:r>
            <w:r w:rsidR="007F32E2" w:rsidRPr="000D344B">
              <w:rPr>
                <w:sz w:val="16"/>
                <w:szCs w:val="16"/>
              </w:rPr>
              <w:t> 000,00</w:t>
            </w:r>
          </w:p>
        </w:tc>
        <w:tc>
          <w:tcPr>
            <w:tcW w:w="674" w:type="dxa"/>
            <w:vAlign w:val="center"/>
          </w:tcPr>
          <w:p w14:paraId="5EA24B23" w14:textId="77777777" w:rsidR="006F2C96" w:rsidRPr="000D344B" w:rsidRDefault="007F32E2" w:rsidP="007D39E5">
            <w:pPr>
              <w:jc w:val="right"/>
              <w:rPr>
                <w:sz w:val="16"/>
                <w:szCs w:val="16"/>
              </w:rPr>
            </w:pPr>
            <w:r w:rsidRPr="000D344B">
              <w:rPr>
                <w:sz w:val="16"/>
                <w:szCs w:val="16"/>
              </w:rPr>
              <w:t>100,00</w:t>
            </w:r>
          </w:p>
        </w:tc>
        <w:tc>
          <w:tcPr>
            <w:tcW w:w="859" w:type="dxa"/>
            <w:vAlign w:val="center"/>
          </w:tcPr>
          <w:p w14:paraId="13296891" w14:textId="77777777" w:rsidR="006F2C96" w:rsidRPr="000D344B" w:rsidRDefault="00D35423" w:rsidP="006A37FE">
            <w:pPr>
              <w:jc w:val="right"/>
              <w:rPr>
                <w:sz w:val="16"/>
                <w:szCs w:val="16"/>
              </w:rPr>
            </w:pPr>
            <w:r w:rsidRPr="000D344B">
              <w:rPr>
                <w:sz w:val="16"/>
                <w:szCs w:val="16"/>
              </w:rPr>
              <w:t>4</w:t>
            </w:r>
            <w:r w:rsidR="0018315E" w:rsidRPr="000D344B">
              <w:rPr>
                <w:sz w:val="16"/>
                <w:szCs w:val="16"/>
              </w:rPr>
              <w:t> 000,00</w:t>
            </w:r>
          </w:p>
        </w:tc>
        <w:tc>
          <w:tcPr>
            <w:tcW w:w="1018" w:type="dxa"/>
            <w:vAlign w:val="center"/>
          </w:tcPr>
          <w:p w14:paraId="369D36E7" w14:textId="77777777" w:rsidR="006F2C96" w:rsidRPr="000D344B" w:rsidRDefault="00D35423" w:rsidP="007D39E5">
            <w:pPr>
              <w:jc w:val="right"/>
              <w:rPr>
                <w:sz w:val="16"/>
                <w:szCs w:val="16"/>
              </w:rPr>
            </w:pPr>
            <w:r w:rsidRPr="000D344B">
              <w:rPr>
                <w:sz w:val="16"/>
                <w:szCs w:val="16"/>
              </w:rPr>
              <w:t>4</w:t>
            </w:r>
            <w:r w:rsidR="0018315E" w:rsidRPr="000D344B">
              <w:rPr>
                <w:sz w:val="16"/>
                <w:szCs w:val="16"/>
              </w:rPr>
              <w:t> 000,00</w:t>
            </w:r>
          </w:p>
        </w:tc>
        <w:tc>
          <w:tcPr>
            <w:tcW w:w="685" w:type="dxa"/>
            <w:vAlign w:val="center"/>
          </w:tcPr>
          <w:p w14:paraId="4850068C" w14:textId="77777777" w:rsidR="006F2C96" w:rsidRPr="000D344B" w:rsidRDefault="0018315E" w:rsidP="007D39E5">
            <w:pPr>
              <w:jc w:val="right"/>
              <w:rPr>
                <w:sz w:val="16"/>
                <w:szCs w:val="16"/>
              </w:rPr>
            </w:pPr>
            <w:r w:rsidRPr="000D344B">
              <w:rPr>
                <w:sz w:val="16"/>
                <w:szCs w:val="16"/>
              </w:rPr>
              <w:t>100,00</w:t>
            </w:r>
          </w:p>
        </w:tc>
        <w:tc>
          <w:tcPr>
            <w:tcW w:w="874" w:type="dxa"/>
            <w:vAlign w:val="center"/>
          </w:tcPr>
          <w:p w14:paraId="4117FF67" w14:textId="77777777" w:rsidR="006F2C96" w:rsidRPr="000D344B" w:rsidRDefault="006F2C96" w:rsidP="009B3F10">
            <w:pPr>
              <w:jc w:val="right"/>
              <w:rPr>
                <w:sz w:val="16"/>
                <w:szCs w:val="16"/>
              </w:rPr>
            </w:pPr>
          </w:p>
        </w:tc>
        <w:tc>
          <w:tcPr>
            <w:tcW w:w="993" w:type="dxa"/>
            <w:vAlign w:val="center"/>
          </w:tcPr>
          <w:p w14:paraId="50ADE464" w14:textId="77777777" w:rsidR="006F2C96" w:rsidRPr="000D344B" w:rsidRDefault="006F2C96" w:rsidP="009B3F10">
            <w:pPr>
              <w:jc w:val="right"/>
              <w:rPr>
                <w:sz w:val="16"/>
                <w:szCs w:val="16"/>
              </w:rPr>
            </w:pPr>
          </w:p>
        </w:tc>
        <w:tc>
          <w:tcPr>
            <w:tcW w:w="708" w:type="dxa"/>
            <w:vAlign w:val="center"/>
          </w:tcPr>
          <w:p w14:paraId="3A1F9F3A" w14:textId="77777777" w:rsidR="006F2C96" w:rsidRPr="000D344B" w:rsidRDefault="006F2C96" w:rsidP="009B3F10">
            <w:pPr>
              <w:jc w:val="right"/>
              <w:rPr>
                <w:sz w:val="16"/>
                <w:szCs w:val="16"/>
              </w:rPr>
            </w:pPr>
          </w:p>
        </w:tc>
        <w:tc>
          <w:tcPr>
            <w:tcW w:w="472" w:type="dxa"/>
            <w:vAlign w:val="center"/>
          </w:tcPr>
          <w:p w14:paraId="6A2C582C" w14:textId="77777777" w:rsidR="006F2C96" w:rsidRPr="000D344B" w:rsidRDefault="006F2C96" w:rsidP="009B3F10">
            <w:pPr>
              <w:jc w:val="right"/>
              <w:rPr>
                <w:sz w:val="16"/>
                <w:szCs w:val="16"/>
              </w:rPr>
            </w:pPr>
          </w:p>
        </w:tc>
        <w:tc>
          <w:tcPr>
            <w:tcW w:w="418" w:type="dxa"/>
            <w:vAlign w:val="center"/>
          </w:tcPr>
          <w:p w14:paraId="423F8399" w14:textId="77777777" w:rsidR="006F2C96" w:rsidRPr="000D344B" w:rsidRDefault="006F2C96" w:rsidP="009B3F10">
            <w:pPr>
              <w:jc w:val="right"/>
              <w:rPr>
                <w:sz w:val="16"/>
                <w:szCs w:val="16"/>
              </w:rPr>
            </w:pPr>
          </w:p>
        </w:tc>
        <w:tc>
          <w:tcPr>
            <w:tcW w:w="385" w:type="dxa"/>
            <w:vAlign w:val="center"/>
          </w:tcPr>
          <w:p w14:paraId="19A868D7" w14:textId="77777777" w:rsidR="006F2C96" w:rsidRPr="000D344B" w:rsidRDefault="006F2C96" w:rsidP="009B3F10">
            <w:pPr>
              <w:jc w:val="right"/>
              <w:rPr>
                <w:sz w:val="16"/>
                <w:szCs w:val="16"/>
              </w:rPr>
            </w:pPr>
          </w:p>
        </w:tc>
        <w:tc>
          <w:tcPr>
            <w:tcW w:w="392" w:type="dxa"/>
            <w:vAlign w:val="center"/>
          </w:tcPr>
          <w:p w14:paraId="6CCAB4ED" w14:textId="77777777" w:rsidR="006F2C96" w:rsidRPr="000D344B" w:rsidRDefault="006F2C96" w:rsidP="009B3F10">
            <w:pPr>
              <w:jc w:val="right"/>
              <w:rPr>
                <w:sz w:val="16"/>
                <w:szCs w:val="16"/>
              </w:rPr>
            </w:pPr>
          </w:p>
        </w:tc>
        <w:tc>
          <w:tcPr>
            <w:tcW w:w="432" w:type="dxa"/>
            <w:vAlign w:val="center"/>
          </w:tcPr>
          <w:p w14:paraId="378BEA79" w14:textId="77777777" w:rsidR="006F2C96" w:rsidRPr="000D344B" w:rsidRDefault="006F2C96" w:rsidP="009B3F10">
            <w:pPr>
              <w:jc w:val="right"/>
              <w:rPr>
                <w:sz w:val="16"/>
                <w:szCs w:val="16"/>
              </w:rPr>
            </w:pPr>
          </w:p>
        </w:tc>
        <w:tc>
          <w:tcPr>
            <w:tcW w:w="340" w:type="dxa"/>
            <w:vAlign w:val="center"/>
          </w:tcPr>
          <w:p w14:paraId="0DAEFFE6" w14:textId="77777777" w:rsidR="006F2C96" w:rsidRPr="00F91A49" w:rsidRDefault="006F2C96" w:rsidP="009B3F10">
            <w:pPr>
              <w:jc w:val="right"/>
              <w:rPr>
                <w:color w:val="FF0000"/>
                <w:sz w:val="16"/>
                <w:szCs w:val="16"/>
              </w:rPr>
            </w:pPr>
          </w:p>
        </w:tc>
      </w:tr>
      <w:tr w:rsidR="00F91A49" w:rsidRPr="00F91A49" w14:paraId="36E9A8AE" w14:textId="77777777" w:rsidTr="00D35FD1">
        <w:trPr>
          <w:trHeight w:val="260"/>
        </w:trPr>
        <w:tc>
          <w:tcPr>
            <w:tcW w:w="568" w:type="dxa"/>
            <w:vAlign w:val="center"/>
          </w:tcPr>
          <w:p w14:paraId="2C8102FC" w14:textId="77777777" w:rsidR="006F2C96" w:rsidRPr="000D344B" w:rsidRDefault="006F2C96" w:rsidP="00FE4BDD">
            <w:pPr>
              <w:jc w:val="center"/>
              <w:rPr>
                <w:sz w:val="16"/>
                <w:szCs w:val="16"/>
              </w:rPr>
            </w:pPr>
          </w:p>
        </w:tc>
        <w:tc>
          <w:tcPr>
            <w:tcW w:w="708" w:type="dxa"/>
            <w:vAlign w:val="center"/>
          </w:tcPr>
          <w:p w14:paraId="6C5C5642" w14:textId="77777777" w:rsidR="006F2C96" w:rsidRPr="000D344B" w:rsidRDefault="006F2C96" w:rsidP="00FE4BDD">
            <w:pPr>
              <w:jc w:val="center"/>
              <w:rPr>
                <w:sz w:val="16"/>
                <w:szCs w:val="16"/>
              </w:rPr>
            </w:pPr>
          </w:p>
        </w:tc>
        <w:tc>
          <w:tcPr>
            <w:tcW w:w="566" w:type="dxa"/>
            <w:vAlign w:val="center"/>
          </w:tcPr>
          <w:p w14:paraId="2D662494" w14:textId="77777777" w:rsidR="006F2C96" w:rsidRPr="000D344B" w:rsidRDefault="00DD1E22" w:rsidP="00FE4BDD">
            <w:pPr>
              <w:jc w:val="center"/>
              <w:rPr>
                <w:sz w:val="16"/>
                <w:szCs w:val="16"/>
              </w:rPr>
            </w:pPr>
            <w:r w:rsidRPr="000D344B">
              <w:rPr>
                <w:sz w:val="16"/>
                <w:szCs w:val="16"/>
              </w:rPr>
              <w:t>4300</w:t>
            </w:r>
          </w:p>
        </w:tc>
        <w:tc>
          <w:tcPr>
            <w:tcW w:w="991" w:type="dxa"/>
            <w:vAlign w:val="center"/>
          </w:tcPr>
          <w:p w14:paraId="42960C52" w14:textId="77777777" w:rsidR="006F2C96" w:rsidRPr="000D344B" w:rsidRDefault="006F2C96" w:rsidP="006433A6">
            <w:pPr>
              <w:jc w:val="right"/>
              <w:rPr>
                <w:sz w:val="16"/>
                <w:szCs w:val="16"/>
              </w:rPr>
            </w:pPr>
          </w:p>
        </w:tc>
        <w:tc>
          <w:tcPr>
            <w:tcW w:w="1134" w:type="dxa"/>
            <w:vAlign w:val="center"/>
          </w:tcPr>
          <w:p w14:paraId="1163755E" w14:textId="77777777" w:rsidR="006F2C96" w:rsidRPr="000D344B" w:rsidRDefault="006F2C96" w:rsidP="009B3F10">
            <w:pPr>
              <w:jc w:val="right"/>
              <w:rPr>
                <w:sz w:val="16"/>
                <w:szCs w:val="16"/>
              </w:rPr>
            </w:pPr>
          </w:p>
        </w:tc>
        <w:tc>
          <w:tcPr>
            <w:tcW w:w="709" w:type="dxa"/>
            <w:vAlign w:val="center"/>
          </w:tcPr>
          <w:p w14:paraId="2F9A46E1" w14:textId="77777777" w:rsidR="006F2C96" w:rsidRPr="000D344B" w:rsidRDefault="006F2C96" w:rsidP="009B3F10">
            <w:pPr>
              <w:jc w:val="right"/>
              <w:rPr>
                <w:sz w:val="16"/>
                <w:szCs w:val="16"/>
              </w:rPr>
            </w:pPr>
          </w:p>
        </w:tc>
        <w:tc>
          <w:tcPr>
            <w:tcW w:w="992" w:type="dxa"/>
            <w:vAlign w:val="center"/>
          </w:tcPr>
          <w:p w14:paraId="4C9DF443" w14:textId="77777777" w:rsidR="006F2C96" w:rsidRPr="000D344B" w:rsidRDefault="006F2C96" w:rsidP="007D39E5">
            <w:pPr>
              <w:jc w:val="right"/>
              <w:rPr>
                <w:sz w:val="16"/>
                <w:szCs w:val="16"/>
              </w:rPr>
            </w:pPr>
          </w:p>
        </w:tc>
        <w:tc>
          <w:tcPr>
            <w:tcW w:w="1027" w:type="dxa"/>
            <w:vAlign w:val="center"/>
          </w:tcPr>
          <w:p w14:paraId="62B095F7" w14:textId="77777777" w:rsidR="006F2C96" w:rsidRPr="000D344B" w:rsidRDefault="00D35423" w:rsidP="007D39E5">
            <w:pPr>
              <w:jc w:val="right"/>
              <w:rPr>
                <w:sz w:val="16"/>
                <w:szCs w:val="16"/>
              </w:rPr>
            </w:pPr>
            <w:r w:rsidRPr="000D344B">
              <w:rPr>
                <w:sz w:val="16"/>
                <w:szCs w:val="16"/>
              </w:rPr>
              <w:t xml:space="preserve">4 </w:t>
            </w:r>
            <w:r w:rsidR="007F32E2" w:rsidRPr="000D344B">
              <w:rPr>
                <w:sz w:val="16"/>
                <w:szCs w:val="16"/>
              </w:rPr>
              <w:t>000,00</w:t>
            </w:r>
          </w:p>
        </w:tc>
        <w:tc>
          <w:tcPr>
            <w:tcW w:w="674" w:type="dxa"/>
            <w:vAlign w:val="center"/>
          </w:tcPr>
          <w:p w14:paraId="2B760697" w14:textId="77777777" w:rsidR="006F2C96" w:rsidRPr="000D344B" w:rsidRDefault="007F32E2" w:rsidP="007F32E2">
            <w:pPr>
              <w:jc w:val="center"/>
              <w:rPr>
                <w:sz w:val="16"/>
                <w:szCs w:val="16"/>
              </w:rPr>
            </w:pPr>
            <w:r w:rsidRPr="000D344B">
              <w:rPr>
                <w:sz w:val="16"/>
                <w:szCs w:val="16"/>
              </w:rPr>
              <w:t>-</w:t>
            </w:r>
          </w:p>
        </w:tc>
        <w:tc>
          <w:tcPr>
            <w:tcW w:w="859" w:type="dxa"/>
            <w:vAlign w:val="center"/>
          </w:tcPr>
          <w:p w14:paraId="69E78ADF" w14:textId="77777777" w:rsidR="006F2C96" w:rsidRPr="000D344B" w:rsidRDefault="006F2C96" w:rsidP="006A37FE">
            <w:pPr>
              <w:jc w:val="right"/>
              <w:rPr>
                <w:sz w:val="16"/>
                <w:szCs w:val="16"/>
              </w:rPr>
            </w:pPr>
          </w:p>
        </w:tc>
        <w:tc>
          <w:tcPr>
            <w:tcW w:w="1018" w:type="dxa"/>
            <w:vAlign w:val="center"/>
          </w:tcPr>
          <w:p w14:paraId="72C779CE" w14:textId="77777777" w:rsidR="006F2C96" w:rsidRPr="000D344B" w:rsidRDefault="00D35423" w:rsidP="00D35423">
            <w:pPr>
              <w:jc w:val="right"/>
              <w:rPr>
                <w:sz w:val="16"/>
                <w:szCs w:val="16"/>
              </w:rPr>
            </w:pPr>
            <w:r w:rsidRPr="000D344B">
              <w:rPr>
                <w:sz w:val="16"/>
                <w:szCs w:val="16"/>
              </w:rPr>
              <w:t>4</w:t>
            </w:r>
            <w:r w:rsidR="0018315E" w:rsidRPr="000D344B">
              <w:rPr>
                <w:sz w:val="16"/>
                <w:szCs w:val="16"/>
              </w:rPr>
              <w:t> 000,00</w:t>
            </w:r>
          </w:p>
        </w:tc>
        <w:tc>
          <w:tcPr>
            <w:tcW w:w="685" w:type="dxa"/>
            <w:vAlign w:val="center"/>
          </w:tcPr>
          <w:p w14:paraId="6998CA25" w14:textId="77777777" w:rsidR="006F2C96" w:rsidRPr="000D344B" w:rsidRDefault="0018315E" w:rsidP="0018315E">
            <w:pPr>
              <w:jc w:val="center"/>
              <w:rPr>
                <w:sz w:val="16"/>
                <w:szCs w:val="16"/>
              </w:rPr>
            </w:pPr>
            <w:r w:rsidRPr="000D344B">
              <w:rPr>
                <w:sz w:val="16"/>
                <w:szCs w:val="16"/>
              </w:rPr>
              <w:t>-</w:t>
            </w:r>
          </w:p>
        </w:tc>
        <w:tc>
          <w:tcPr>
            <w:tcW w:w="874" w:type="dxa"/>
            <w:vAlign w:val="center"/>
          </w:tcPr>
          <w:p w14:paraId="258FE674" w14:textId="77777777" w:rsidR="006F2C96" w:rsidRPr="000D344B" w:rsidRDefault="006F2C96" w:rsidP="009B3F10">
            <w:pPr>
              <w:jc w:val="right"/>
              <w:rPr>
                <w:sz w:val="16"/>
                <w:szCs w:val="16"/>
              </w:rPr>
            </w:pPr>
          </w:p>
        </w:tc>
        <w:tc>
          <w:tcPr>
            <w:tcW w:w="993" w:type="dxa"/>
            <w:vAlign w:val="center"/>
          </w:tcPr>
          <w:p w14:paraId="1C88B108" w14:textId="77777777" w:rsidR="006F2C96" w:rsidRPr="000D344B" w:rsidRDefault="006F2C96" w:rsidP="009B3F10">
            <w:pPr>
              <w:jc w:val="right"/>
              <w:rPr>
                <w:sz w:val="16"/>
                <w:szCs w:val="16"/>
              </w:rPr>
            </w:pPr>
          </w:p>
        </w:tc>
        <w:tc>
          <w:tcPr>
            <w:tcW w:w="708" w:type="dxa"/>
            <w:vAlign w:val="center"/>
          </w:tcPr>
          <w:p w14:paraId="42FC3EEC" w14:textId="77777777" w:rsidR="006F2C96" w:rsidRPr="000D344B" w:rsidRDefault="006F2C96" w:rsidP="009B3F10">
            <w:pPr>
              <w:jc w:val="right"/>
              <w:rPr>
                <w:sz w:val="16"/>
                <w:szCs w:val="16"/>
              </w:rPr>
            </w:pPr>
          </w:p>
        </w:tc>
        <w:tc>
          <w:tcPr>
            <w:tcW w:w="472" w:type="dxa"/>
            <w:vAlign w:val="center"/>
          </w:tcPr>
          <w:p w14:paraId="6206B45B" w14:textId="77777777" w:rsidR="006F2C96" w:rsidRPr="000D344B" w:rsidRDefault="006F2C96" w:rsidP="009B3F10">
            <w:pPr>
              <w:jc w:val="right"/>
              <w:rPr>
                <w:sz w:val="16"/>
                <w:szCs w:val="16"/>
              </w:rPr>
            </w:pPr>
          </w:p>
        </w:tc>
        <w:tc>
          <w:tcPr>
            <w:tcW w:w="418" w:type="dxa"/>
            <w:vAlign w:val="center"/>
          </w:tcPr>
          <w:p w14:paraId="3641F1FB" w14:textId="77777777" w:rsidR="006F2C96" w:rsidRPr="000D344B" w:rsidRDefault="006F2C96" w:rsidP="009B3F10">
            <w:pPr>
              <w:jc w:val="right"/>
              <w:rPr>
                <w:sz w:val="16"/>
                <w:szCs w:val="16"/>
              </w:rPr>
            </w:pPr>
          </w:p>
        </w:tc>
        <w:tc>
          <w:tcPr>
            <w:tcW w:w="385" w:type="dxa"/>
            <w:vAlign w:val="center"/>
          </w:tcPr>
          <w:p w14:paraId="1AED0BBE" w14:textId="77777777" w:rsidR="006F2C96" w:rsidRPr="000D344B" w:rsidRDefault="006F2C96" w:rsidP="009B3F10">
            <w:pPr>
              <w:jc w:val="right"/>
              <w:rPr>
                <w:sz w:val="16"/>
                <w:szCs w:val="16"/>
              </w:rPr>
            </w:pPr>
          </w:p>
        </w:tc>
        <w:tc>
          <w:tcPr>
            <w:tcW w:w="392" w:type="dxa"/>
            <w:vAlign w:val="center"/>
          </w:tcPr>
          <w:p w14:paraId="12E83E89" w14:textId="77777777" w:rsidR="006F2C96" w:rsidRPr="000D344B" w:rsidRDefault="006F2C96" w:rsidP="009B3F10">
            <w:pPr>
              <w:jc w:val="right"/>
              <w:rPr>
                <w:sz w:val="16"/>
                <w:szCs w:val="16"/>
              </w:rPr>
            </w:pPr>
          </w:p>
        </w:tc>
        <w:tc>
          <w:tcPr>
            <w:tcW w:w="432" w:type="dxa"/>
            <w:vAlign w:val="center"/>
          </w:tcPr>
          <w:p w14:paraId="72B3BE52" w14:textId="77777777" w:rsidR="006F2C96" w:rsidRPr="000D344B" w:rsidRDefault="006F2C96" w:rsidP="009B3F10">
            <w:pPr>
              <w:jc w:val="right"/>
              <w:rPr>
                <w:sz w:val="16"/>
                <w:szCs w:val="16"/>
              </w:rPr>
            </w:pPr>
          </w:p>
        </w:tc>
        <w:tc>
          <w:tcPr>
            <w:tcW w:w="340" w:type="dxa"/>
            <w:vAlign w:val="center"/>
          </w:tcPr>
          <w:p w14:paraId="74994499" w14:textId="77777777" w:rsidR="006F2C96" w:rsidRPr="00F91A49" w:rsidRDefault="006F2C96" w:rsidP="009B3F10">
            <w:pPr>
              <w:jc w:val="right"/>
              <w:rPr>
                <w:color w:val="FF0000"/>
                <w:sz w:val="16"/>
                <w:szCs w:val="16"/>
              </w:rPr>
            </w:pPr>
          </w:p>
        </w:tc>
      </w:tr>
      <w:tr w:rsidR="00F91A49" w:rsidRPr="00F91A49" w14:paraId="16C409B1" w14:textId="77777777" w:rsidTr="00D35FD1">
        <w:trPr>
          <w:trHeight w:val="260"/>
        </w:trPr>
        <w:tc>
          <w:tcPr>
            <w:tcW w:w="568" w:type="dxa"/>
            <w:vAlign w:val="center"/>
          </w:tcPr>
          <w:p w14:paraId="1174B5A8" w14:textId="0D3B9386" w:rsidR="008A5396" w:rsidRPr="000D344B" w:rsidRDefault="000D344B" w:rsidP="00FE4BDD">
            <w:pPr>
              <w:jc w:val="center"/>
              <w:rPr>
                <w:sz w:val="16"/>
                <w:szCs w:val="16"/>
              </w:rPr>
            </w:pPr>
            <w:r w:rsidRPr="000D344B">
              <w:rPr>
                <w:sz w:val="16"/>
                <w:szCs w:val="16"/>
              </w:rPr>
              <w:t>852</w:t>
            </w:r>
          </w:p>
        </w:tc>
        <w:tc>
          <w:tcPr>
            <w:tcW w:w="708" w:type="dxa"/>
            <w:vAlign w:val="center"/>
          </w:tcPr>
          <w:p w14:paraId="4569A1CF" w14:textId="5871F627" w:rsidR="008A5396" w:rsidRPr="000D344B" w:rsidRDefault="000D344B" w:rsidP="00FE4BDD">
            <w:pPr>
              <w:jc w:val="center"/>
              <w:rPr>
                <w:sz w:val="16"/>
                <w:szCs w:val="16"/>
              </w:rPr>
            </w:pPr>
            <w:r w:rsidRPr="000D344B">
              <w:rPr>
                <w:sz w:val="16"/>
                <w:szCs w:val="16"/>
              </w:rPr>
              <w:t>85205</w:t>
            </w:r>
          </w:p>
        </w:tc>
        <w:tc>
          <w:tcPr>
            <w:tcW w:w="566" w:type="dxa"/>
            <w:vAlign w:val="center"/>
          </w:tcPr>
          <w:p w14:paraId="00714963" w14:textId="0C18E269" w:rsidR="008A5396" w:rsidRPr="000D344B" w:rsidRDefault="008A5396" w:rsidP="00FE4BDD">
            <w:pPr>
              <w:jc w:val="center"/>
              <w:rPr>
                <w:sz w:val="16"/>
                <w:szCs w:val="16"/>
              </w:rPr>
            </w:pPr>
            <w:r w:rsidRPr="000D344B">
              <w:rPr>
                <w:sz w:val="16"/>
                <w:szCs w:val="16"/>
              </w:rPr>
              <w:t>2020</w:t>
            </w:r>
          </w:p>
        </w:tc>
        <w:tc>
          <w:tcPr>
            <w:tcW w:w="991" w:type="dxa"/>
            <w:vAlign w:val="center"/>
          </w:tcPr>
          <w:p w14:paraId="1518FD82" w14:textId="453F5F2D" w:rsidR="008A5396" w:rsidRPr="000D344B" w:rsidRDefault="000D344B" w:rsidP="006433A6">
            <w:pPr>
              <w:jc w:val="right"/>
              <w:rPr>
                <w:sz w:val="16"/>
                <w:szCs w:val="16"/>
              </w:rPr>
            </w:pPr>
            <w:r w:rsidRPr="000D344B">
              <w:rPr>
                <w:sz w:val="16"/>
                <w:szCs w:val="16"/>
              </w:rPr>
              <w:t>90 000,00</w:t>
            </w:r>
          </w:p>
        </w:tc>
        <w:tc>
          <w:tcPr>
            <w:tcW w:w="1134" w:type="dxa"/>
            <w:vAlign w:val="center"/>
          </w:tcPr>
          <w:p w14:paraId="7AC233F3" w14:textId="444CB049" w:rsidR="008A5396" w:rsidRPr="000D344B" w:rsidRDefault="000D344B" w:rsidP="009B3F10">
            <w:pPr>
              <w:jc w:val="right"/>
              <w:rPr>
                <w:sz w:val="16"/>
                <w:szCs w:val="16"/>
              </w:rPr>
            </w:pPr>
            <w:r w:rsidRPr="000D344B">
              <w:rPr>
                <w:sz w:val="16"/>
                <w:szCs w:val="16"/>
              </w:rPr>
              <w:t>90</w:t>
            </w:r>
            <w:r w:rsidR="008A5396" w:rsidRPr="000D344B">
              <w:rPr>
                <w:sz w:val="16"/>
                <w:szCs w:val="16"/>
              </w:rPr>
              <w:t> 000,00</w:t>
            </w:r>
          </w:p>
        </w:tc>
        <w:tc>
          <w:tcPr>
            <w:tcW w:w="709" w:type="dxa"/>
            <w:vAlign w:val="center"/>
          </w:tcPr>
          <w:p w14:paraId="074FE0D0" w14:textId="00B3DA16" w:rsidR="008A5396" w:rsidRPr="000D344B" w:rsidRDefault="008A5396" w:rsidP="009B3F10">
            <w:pPr>
              <w:jc w:val="right"/>
              <w:rPr>
                <w:sz w:val="16"/>
                <w:szCs w:val="16"/>
              </w:rPr>
            </w:pPr>
            <w:r w:rsidRPr="000D344B">
              <w:rPr>
                <w:sz w:val="16"/>
                <w:szCs w:val="16"/>
              </w:rPr>
              <w:t>100,00</w:t>
            </w:r>
          </w:p>
        </w:tc>
        <w:tc>
          <w:tcPr>
            <w:tcW w:w="992" w:type="dxa"/>
            <w:vAlign w:val="center"/>
          </w:tcPr>
          <w:p w14:paraId="1E703A3F" w14:textId="77777777" w:rsidR="008A5396" w:rsidRPr="00F91A49" w:rsidRDefault="008A5396" w:rsidP="007D39E5">
            <w:pPr>
              <w:jc w:val="right"/>
              <w:rPr>
                <w:color w:val="FF0000"/>
                <w:sz w:val="16"/>
                <w:szCs w:val="16"/>
              </w:rPr>
            </w:pPr>
          </w:p>
        </w:tc>
        <w:tc>
          <w:tcPr>
            <w:tcW w:w="1027" w:type="dxa"/>
            <w:vAlign w:val="center"/>
          </w:tcPr>
          <w:p w14:paraId="52773C95" w14:textId="77777777" w:rsidR="008A5396" w:rsidRPr="00F91A49" w:rsidRDefault="008A5396" w:rsidP="007D39E5">
            <w:pPr>
              <w:jc w:val="right"/>
              <w:rPr>
                <w:color w:val="FF0000"/>
                <w:sz w:val="16"/>
                <w:szCs w:val="16"/>
              </w:rPr>
            </w:pPr>
          </w:p>
        </w:tc>
        <w:tc>
          <w:tcPr>
            <w:tcW w:w="674" w:type="dxa"/>
            <w:vAlign w:val="center"/>
          </w:tcPr>
          <w:p w14:paraId="435BF4B9" w14:textId="77777777" w:rsidR="008A5396" w:rsidRPr="00F91A49" w:rsidRDefault="008A5396" w:rsidP="007F32E2">
            <w:pPr>
              <w:jc w:val="center"/>
              <w:rPr>
                <w:color w:val="FF0000"/>
                <w:sz w:val="16"/>
                <w:szCs w:val="16"/>
              </w:rPr>
            </w:pPr>
          </w:p>
        </w:tc>
        <w:tc>
          <w:tcPr>
            <w:tcW w:w="859" w:type="dxa"/>
            <w:vAlign w:val="center"/>
          </w:tcPr>
          <w:p w14:paraId="39C839D2" w14:textId="77777777" w:rsidR="008A5396" w:rsidRPr="00F91A49" w:rsidRDefault="008A5396" w:rsidP="006A37FE">
            <w:pPr>
              <w:jc w:val="right"/>
              <w:rPr>
                <w:color w:val="FF0000"/>
                <w:sz w:val="16"/>
                <w:szCs w:val="16"/>
              </w:rPr>
            </w:pPr>
          </w:p>
        </w:tc>
        <w:tc>
          <w:tcPr>
            <w:tcW w:w="1018" w:type="dxa"/>
            <w:vAlign w:val="center"/>
          </w:tcPr>
          <w:p w14:paraId="515EF43F" w14:textId="77777777" w:rsidR="008A5396" w:rsidRPr="00F91A49" w:rsidRDefault="008A5396" w:rsidP="00D35423">
            <w:pPr>
              <w:jc w:val="right"/>
              <w:rPr>
                <w:color w:val="FF0000"/>
                <w:sz w:val="16"/>
                <w:szCs w:val="16"/>
              </w:rPr>
            </w:pPr>
          </w:p>
        </w:tc>
        <w:tc>
          <w:tcPr>
            <w:tcW w:w="685" w:type="dxa"/>
            <w:vAlign w:val="center"/>
          </w:tcPr>
          <w:p w14:paraId="42CCEF40" w14:textId="77777777" w:rsidR="008A5396" w:rsidRPr="00F91A49" w:rsidRDefault="008A5396" w:rsidP="0018315E">
            <w:pPr>
              <w:jc w:val="center"/>
              <w:rPr>
                <w:color w:val="FF0000"/>
                <w:sz w:val="16"/>
                <w:szCs w:val="16"/>
              </w:rPr>
            </w:pPr>
          </w:p>
        </w:tc>
        <w:tc>
          <w:tcPr>
            <w:tcW w:w="874" w:type="dxa"/>
            <w:vAlign w:val="center"/>
          </w:tcPr>
          <w:p w14:paraId="4B034656" w14:textId="77777777" w:rsidR="008A5396" w:rsidRPr="00F91A49" w:rsidRDefault="008A5396" w:rsidP="009B3F10">
            <w:pPr>
              <w:jc w:val="right"/>
              <w:rPr>
                <w:color w:val="FF0000"/>
                <w:sz w:val="16"/>
                <w:szCs w:val="16"/>
              </w:rPr>
            </w:pPr>
          </w:p>
        </w:tc>
        <w:tc>
          <w:tcPr>
            <w:tcW w:w="993" w:type="dxa"/>
            <w:vAlign w:val="center"/>
          </w:tcPr>
          <w:p w14:paraId="57AE3425" w14:textId="77777777" w:rsidR="008A5396" w:rsidRPr="00F91A49" w:rsidRDefault="008A5396" w:rsidP="009B3F10">
            <w:pPr>
              <w:jc w:val="right"/>
              <w:rPr>
                <w:color w:val="FF0000"/>
                <w:sz w:val="16"/>
                <w:szCs w:val="16"/>
              </w:rPr>
            </w:pPr>
          </w:p>
        </w:tc>
        <w:tc>
          <w:tcPr>
            <w:tcW w:w="708" w:type="dxa"/>
            <w:vAlign w:val="center"/>
          </w:tcPr>
          <w:p w14:paraId="511366A7" w14:textId="77777777" w:rsidR="008A5396" w:rsidRPr="00F91A49" w:rsidRDefault="008A5396" w:rsidP="009B3F10">
            <w:pPr>
              <w:jc w:val="right"/>
              <w:rPr>
                <w:color w:val="FF0000"/>
                <w:sz w:val="16"/>
                <w:szCs w:val="16"/>
              </w:rPr>
            </w:pPr>
          </w:p>
        </w:tc>
        <w:tc>
          <w:tcPr>
            <w:tcW w:w="472" w:type="dxa"/>
            <w:vAlign w:val="center"/>
          </w:tcPr>
          <w:p w14:paraId="7055EE21" w14:textId="77777777" w:rsidR="008A5396" w:rsidRPr="00F91A49" w:rsidRDefault="008A5396" w:rsidP="009B3F10">
            <w:pPr>
              <w:jc w:val="right"/>
              <w:rPr>
                <w:color w:val="FF0000"/>
                <w:sz w:val="16"/>
                <w:szCs w:val="16"/>
              </w:rPr>
            </w:pPr>
          </w:p>
        </w:tc>
        <w:tc>
          <w:tcPr>
            <w:tcW w:w="418" w:type="dxa"/>
            <w:vAlign w:val="center"/>
          </w:tcPr>
          <w:p w14:paraId="2B9D638C" w14:textId="77777777" w:rsidR="008A5396" w:rsidRPr="00F91A49" w:rsidRDefault="008A5396" w:rsidP="009B3F10">
            <w:pPr>
              <w:jc w:val="right"/>
              <w:rPr>
                <w:color w:val="FF0000"/>
                <w:sz w:val="16"/>
                <w:szCs w:val="16"/>
              </w:rPr>
            </w:pPr>
          </w:p>
        </w:tc>
        <w:tc>
          <w:tcPr>
            <w:tcW w:w="385" w:type="dxa"/>
            <w:vAlign w:val="center"/>
          </w:tcPr>
          <w:p w14:paraId="5000B991" w14:textId="77777777" w:rsidR="008A5396" w:rsidRPr="00F91A49" w:rsidRDefault="008A5396" w:rsidP="009B3F10">
            <w:pPr>
              <w:jc w:val="right"/>
              <w:rPr>
                <w:color w:val="FF0000"/>
                <w:sz w:val="16"/>
                <w:szCs w:val="16"/>
              </w:rPr>
            </w:pPr>
          </w:p>
        </w:tc>
        <w:tc>
          <w:tcPr>
            <w:tcW w:w="392" w:type="dxa"/>
            <w:vAlign w:val="center"/>
          </w:tcPr>
          <w:p w14:paraId="46DBC2FF" w14:textId="77777777" w:rsidR="008A5396" w:rsidRPr="00F91A49" w:rsidRDefault="008A5396" w:rsidP="009B3F10">
            <w:pPr>
              <w:jc w:val="right"/>
              <w:rPr>
                <w:color w:val="FF0000"/>
                <w:sz w:val="16"/>
                <w:szCs w:val="16"/>
              </w:rPr>
            </w:pPr>
          </w:p>
        </w:tc>
        <w:tc>
          <w:tcPr>
            <w:tcW w:w="432" w:type="dxa"/>
            <w:vAlign w:val="center"/>
          </w:tcPr>
          <w:p w14:paraId="77D489E0" w14:textId="77777777" w:rsidR="008A5396" w:rsidRPr="00F91A49" w:rsidRDefault="008A5396" w:rsidP="009B3F10">
            <w:pPr>
              <w:jc w:val="right"/>
              <w:rPr>
                <w:color w:val="FF0000"/>
                <w:sz w:val="16"/>
                <w:szCs w:val="16"/>
              </w:rPr>
            </w:pPr>
          </w:p>
        </w:tc>
        <w:tc>
          <w:tcPr>
            <w:tcW w:w="340" w:type="dxa"/>
            <w:vAlign w:val="center"/>
          </w:tcPr>
          <w:p w14:paraId="2FBA3D07" w14:textId="77777777" w:rsidR="008A5396" w:rsidRPr="00F91A49" w:rsidRDefault="008A5396" w:rsidP="009B3F10">
            <w:pPr>
              <w:jc w:val="right"/>
              <w:rPr>
                <w:color w:val="FF0000"/>
                <w:sz w:val="16"/>
                <w:szCs w:val="16"/>
              </w:rPr>
            </w:pPr>
          </w:p>
        </w:tc>
      </w:tr>
      <w:tr w:rsidR="00F91A49" w:rsidRPr="00F91A49" w14:paraId="3B53E550" w14:textId="77777777" w:rsidTr="00D35FD1">
        <w:trPr>
          <w:trHeight w:val="260"/>
        </w:trPr>
        <w:tc>
          <w:tcPr>
            <w:tcW w:w="568" w:type="dxa"/>
            <w:vAlign w:val="center"/>
          </w:tcPr>
          <w:p w14:paraId="329BAF7F" w14:textId="77777777" w:rsidR="008A5396" w:rsidRPr="00F91A49" w:rsidRDefault="008A5396" w:rsidP="00FE4BDD">
            <w:pPr>
              <w:jc w:val="center"/>
              <w:rPr>
                <w:color w:val="FF0000"/>
                <w:sz w:val="16"/>
                <w:szCs w:val="16"/>
              </w:rPr>
            </w:pPr>
          </w:p>
        </w:tc>
        <w:tc>
          <w:tcPr>
            <w:tcW w:w="708" w:type="dxa"/>
            <w:vAlign w:val="center"/>
          </w:tcPr>
          <w:p w14:paraId="19A86D69" w14:textId="77777777" w:rsidR="008A5396" w:rsidRPr="00F91A49" w:rsidRDefault="008A5396" w:rsidP="00FE4BDD">
            <w:pPr>
              <w:jc w:val="center"/>
              <w:rPr>
                <w:color w:val="FF0000"/>
                <w:sz w:val="16"/>
                <w:szCs w:val="16"/>
              </w:rPr>
            </w:pPr>
          </w:p>
        </w:tc>
        <w:tc>
          <w:tcPr>
            <w:tcW w:w="566" w:type="dxa"/>
            <w:vAlign w:val="center"/>
          </w:tcPr>
          <w:p w14:paraId="6D7A198D" w14:textId="31B29E4E" w:rsidR="008A5396" w:rsidRPr="00785FE9" w:rsidRDefault="008A5396" w:rsidP="00FE4BDD">
            <w:pPr>
              <w:jc w:val="center"/>
              <w:rPr>
                <w:sz w:val="16"/>
                <w:szCs w:val="16"/>
              </w:rPr>
            </w:pPr>
            <w:r w:rsidRPr="00785FE9">
              <w:rPr>
                <w:sz w:val="16"/>
                <w:szCs w:val="16"/>
              </w:rPr>
              <w:t>1100</w:t>
            </w:r>
          </w:p>
        </w:tc>
        <w:tc>
          <w:tcPr>
            <w:tcW w:w="991" w:type="dxa"/>
            <w:vAlign w:val="center"/>
          </w:tcPr>
          <w:p w14:paraId="00333036" w14:textId="77777777" w:rsidR="008A5396" w:rsidRPr="00785FE9" w:rsidRDefault="008A5396" w:rsidP="006433A6">
            <w:pPr>
              <w:jc w:val="right"/>
              <w:rPr>
                <w:sz w:val="16"/>
                <w:szCs w:val="16"/>
              </w:rPr>
            </w:pPr>
          </w:p>
        </w:tc>
        <w:tc>
          <w:tcPr>
            <w:tcW w:w="1134" w:type="dxa"/>
            <w:vAlign w:val="center"/>
          </w:tcPr>
          <w:p w14:paraId="46CD3001" w14:textId="77777777" w:rsidR="008A5396" w:rsidRPr="00785FE9" w:rsidRDefault="008A5396" w:rsidP="009B3F10">
            <w:pPr>
              <w:jc w:val="right"/>
              <w:rPr>
                <w:sz w:val="16"/>
                <w:szCs w:val="16"/>
              </w:rPr>
            </w:pPr>
          </w:p>
        </w:tc>
        <w:tc>
          <w:tcPr>
            <w:tcW w:w="709" w:type="dxa"/>
            <w:vAlign w:val="center"/>
          </w:tcPr>
          <w:p w14:paraId="48B76C88" w14:textId="77777777" w:rsidR="008A5396" w:rsidRPr="00785FE9" w:rsidRDefault="008A5396" w:rsidP="009B3F10">
            <w:pPr>
              <w:jc w:val="right"/>
              <w:rPr>
                <w:sz w:val="16"/>
                <w:szCs w:val="16"/>
              </w:rPr>
            </w:pPr>
          </w:p>
        </w:tc>
        <w:tc>
          <w:tcPr>
            <w:tcW w:w="992" w:type="dxa"/>
            <w:vAlign w:val="center"/>
          </w:tcPr>
          <w:p w14:paraId="3FCB8149" w14:textId="789711CC" w:rsidR="008A5396" w:rsidRPr="00785FE9" w:rsidRDefault="00F741E1" w:rsidP="007D39E5">
            <w:pPr>
              <w:jc w:val="right"/>
              <w:rPr>
                <w:sz w:val="16"/>
                <w:szCs w:val="16"/>
              </w:rPr>
            </w:pPr>
            <w:r w:rsidRPr="00785FE9">
              <w:rPr>
                <w:sz w:val="16"/>
                <w:szCs w:val="16"/>
              </w:rPr>
              <w:t>80 580,00</w:t>
            </w:r>
          </w:p>
        </w:tc>
        <w:tc>
          <w:tcPr>
            <w:tcW w:w="1027" w:type="dxa"/>
            <w:vAlign w:val="center"/>
          </w:tcPr>
          <w:p w14:paraId="7D2BAC3A" w14:textId="69136439" w:rsidR="008A5396" w:rsidRPr="00785FE9" w:rsidRDefault="00D42575" w:rsidP="007D39E5">
            <w:pPr>
              <w:jc w:val="right"/>
              <w:rPr>
                <w:sz w:val="16"/>
                <w:szCs w:val="16"/>
              </w:rPr>
            </w:pPr>
            <w:r>
              <w:rPr>
                <w:sz w:val="16"/>
                <w:szCs w:val="16"/>
              </w:rPr>
              <w:t>80 580,00</w:t>
            </w:r>
          </w:p>
        </w:tc>
        <w:tc>
          <w:tcPr>
            <w:tcW w:w="674" w:type="dxa"/>
            <w:vAlign w:val="center"/>
          </w:tcPr>
          <w:p w14:paraId="0F7B1DB1" w14:textId="0039E4B6" w:rsidR="008A5396" w:rsidRPr="00785FE9" w:rsidRDefault="008A5396" w:rsidP="007F32E2">
            <w:pPr>
              <w:jc w:val="center"/>
              <w:rPr>
                <w:sz w:val="16"/>
                <w:szCs w:val="16"/>
              </w:rPr>
            </w:pPr>
          </w:p>
        </w:tc>
        <w:tc>
          <w:tcPr>
            <w:tcW w:w="859" w:type="dxa"/>
            <w:vAlign w:val="center"/>
          </w:tcPr>
          <w:p w14:paraId="012EC315" w14:textId="4668BB41" w:rsidR="008A5396" w:rsidRPr="00785FE9" w:rsidRDefault="00785FE9" w:rsidP="006A37FE">
            <w:pPr>
              <w:jc w:val="right"/>
              <w:rPr>
                <w:sz w:val="16"/>
                <w:szCs w:val="16"/>
              </w:rPr>
            </w:pPr>
            <w:r w:rsidRPr="00785FE9">
              <w:rPr>
                <w:sz w:val="16"/>
                <w:szCs w:val="16"/>
              </w:rPr>
              <w:t>80 580,00</w:t>
            </w:r>
          </w:p>
        </w:tc>
        <w:tc>
          <w:tcPr>
            <w:tcW w:w="1018" w:type="dxa"/>
            <w:vAlign w:val="center"/>
          </w:tcPr>
          <w:p w14:paraId="79FE9D72" w14:textId="5A867528" w:rsidR="008A5396" w:rsidRPr="00785FE9" w:rsidRDefault="00D42575" w:rsidP="00D35423">
            <w:pPr>
              <w:jc w:val="right"/>
              <w:rPr>
                <w:sz w:val="16"/>
                <w:szCs w:val="16"/>
              </w:rPr>
            </w:pPr>
            <w:r>
              <w:rPr>
                <w:sz w:val="16"/>
                <w:szCs w:val="16"/>
              </w:rPr>
              <w:t>80 580,00</w:t>
            </w:r>
          </w:p>
        </w:tc>
        <w:tc>
          <w:tcPr>
            <w:tcW w:w="685" w:type="dxa"/>
            <w:vAlign w:val="center"/>
          </w:tcPr>
          <w:p w14:paraId="37EB0DAF" w14:textId="1ABB3D48" w:rsidR="008A5396" w:rsidRPr="00785FE9" w:rsidRDefault="008A5396" w:rsidP="0018315E">
            <w:pPr>
              <w:jc w:val="center"/>
              <w:rPr>
                <w:sz w:val="16"/>
                <w:szCs w:val="16"/>
              </w:rPr>
            </w:pPr>
          </w:p>
        </w:tc>
        <w:tc>
          <w:tcPr>
            <w:tcW w:w="874" w:type="dxa"/>
            <w:vAlign w:val="center"/>
          </w:tcPr>
          <w:p w14:paraId="4F78CDE9" w14:textId="649CC1C1" w:rsidR="008A5396" w:rsidRPr="00F91A49" w:rsidRDefault="008A5396" w:rsidP="009B3F10">
            <w:pPr>
              <w:jc w:val="right"/>
              <w:rPr>
                <w:color w:val="FF0000"/>
                <w:sz w:val="16"/>
                <w:szCs w:val="16"/>
              </w:rPr>
            </w:pPr>
          </w:p>
        </w:tc>
        <w:tc>
          <w:tcPr>
            <w:tcW w:w="993" w:type="dxa"/>
            <w:vAlign w:val="center"/>
          </w:tcPr>
          <w:p w14:paraId="68804D97" w14:textId="77777777" w:rsidR="008A5396" w:rsidRPr="00F91A49" w:rsidRDefault="008A5396" w:rsidP="009B3F10">
            <w:pPr>
              <w:jc w:val="right"/>
              <w:rPr>
                <w:color w:val="FF0000"/>
                <w:sz w:val="16"/>
                <w:szCs w:val="16"/>
              </w:rPr>
            </w:pPr>
          </w:p>
        </w:tc>
        <w:tc>
          <w:tcPr>
            <w:tcW w:w="708" w:type="dxa"/>
            <w:vAlign w:val="center"/>
          </w:tcPr>
          <w:p w14:paraId="1D2D93EB" w14:textId="77777777" w:rsidR="008A5396" w:rsidRPr="00F91A49" w:rsidRDefault="008A5396" w:rsidP="009B3F10">
            <w:pPr>
              <w:jc w:val="right"/>
              <w:rPr>
                <w:color w:val="FF0000"/>
                <w:sz w:val="16"/>
                <w:szCs w:val="16"/>
              </w:rPr>
            </w:pPr>
          </w:p>
        </w:tc>
        <w:tc>
          <w:tcPr>
            <w:tcW w:w="472" w:type="dxa"/>
            <w:vAlign w:val="center"/>
          </w:tcPr>
          <w:p w14:paraId="78904DB9" w14:textId="77777777" w:rsidR="008A5396" w:rsidRPr="00F91A49" w:rsidRDefault="008A5396" w:rsidP="009B3F10">
            <w:pPr>
              <w:jc w:val="right"/>
              <w:rPr>
                <w:color w:val="FF0000"/>
                <w:sz w:val="16"/>
                <w:szCs w:val="16"/>
              </w:rPr>
            </w:pPr>
          </w:p>
        </w:tc>
        <w:tc>
          <w:tcPr>
            <w:tcW w:w="418" w:type="dxa"/>
            <w:vAlign w:val="center"/>
          </w:tcPr>
          <w:p w14:paraId="5302AA9E" w14:textId="77777777" w:rsidR="008A5396" w:rsidRPr="00F91A49" w:rsidRDefault="008A5396" w:rsidP="009B3F10">
            <w:pPr>
              <w:jc w:val="right"/>
              <w:rPr>
                <w:color w:val="FF0000"/>
                <w:sz w:val="16"/>
                <w:szCs w:val="16"/>
              </w:rPr>
            </w:pPr>
          </w:p>
        </w:tc>
        <w:tc>
          <w:tcPr>
            <w:tcW w:w="385" w:type="dxa"/>
            <w:vAlign w:val="center"/>
          </w:tcPr>
          <w:p w14:paraId="28584558" w14:textId="77777777" w:rsidR="008A5396" w:rsidRPr="00F91A49" w:rsidRDefault="008A5396" w:rsidP="009B3F10">
            <w:pPr>
              <w:jc w:val="right"/>
              <w:rPr>
                <w:color w:val="FF0000"/>
                <w:sz w:val="16"/>
                <w:szCs w:val="16"/>
              </w:rPr>
            </w:pPr>
          </w:p>
        </w:tc>
        <w:tc>
          <w:tcPr>
            <w:tcW w:w="392" w:type="dxa"/>
            <w:vAlign w:val="center"/>
          </w:tcPr>
          <w:p w14:paraId="5D69018E" w14:textId="77777777" w:rsidR="008A5396" w:rsidRPr="00F91A49" w:rsidRDefault="008A5396" w:rsidP="009B3F10">
            <w:pPr>
              <w:jc w:val="right"/>
              <w:rPr>
                <w:color w:val="FF0000"/>
                <w:sz w:val="16"/>
                <w:szCs w:val="16"/>
              </w:rPr>
            </w:pPr>
          </w:p>
        </w:tc>
        <w:tc>
          <w:tcPr>
            <w:tcW w:w="432" w:type="dxa"/>
            <w:vAlign w:val="center"/>
          </w:tcPr>
          <w:p w14:paraId="206D9475" w14:textId="77777777" w:rsidR="008A5396" w:rsidRPr="00F91A49" w:rsidRDefault="008A5396" w:rsidP="009B3F10">
            <w:pPr>
              <w:jc w:val="right"/>
              <w:rPr>
                <w:color w:val="FF0000"/>
                <w:sz w:val="16"/>
                <w:szCs w:val="16"/>
              </w:rPr>
            </w:pPr>
          </w:p>
        </w:tc>
        <w:tc>
          <w:tcPr>
            <w:tcW w:w="340" w:type="dxa"/>
            <w:vAlign w:val="center"/>
          </w:tcPr>
          <w:p w14:paraId="26E50740" w14:textId="77777777" w:rsidR="008A5396" w:rsidRPr="00F91A49" w:rsidRDefault="008A5396" w:rsidP="009B3F10">
            <w:pPr>
              <w:jc w:val="right"/>
              <w:rPr>
                <w:color w:val="FF0000"/>
                <w:sz w:val="16"/>
                <w:szCs w:val="16"/>
              </w:rPr>
            </w:pPr>
          </w:p>
        </w:tc>
      </w:tr>
      <w:tr w:rsidR="000D344B" w:rsidRPr="00F91A49" w14:paraId="5D09D014" w14:textId="77777777" w:rsidTr="00D35FD1">
        <w:trPr>
          <w:trHeight w:val="260"/>
        </w:trPr>
        <w:tc>
          <w:tcPr>
            <w:tcW w:w="568" w:type="dxa"/>
            <w:vAlign w:val="center"/>
          </w:tcPr>
          <w:p w14:paraId="4B3404F3" w14:textId="77777777" w:rsidR="000D344B" w:rsidRPr="00F91A49" w:rsidRDefault="000D344B" w:rsidP="00FE4BDD">
            <w:pPr>
              <w:jc w:val="center"/>
              <w:rPr>
                <w:color w:val="FF0000"/>
                <w:sz w:val="16"/>
                <w:szCs w:val="16"/>
              </w:rPr>
            </w:pPr>
          </w:p>
        </w:tc>
        <w:tc>
          <w:tcPr>
            <w:tcW w:w="708" w:type="dxa"/>
            <w:vAlign w:val="center"/>
          </w:tcPr>
          <w:p w14:paraId="25AEBC2A" w14:textId="77777777" w:rsidR="000D344B" w:rsidRPr="00F91A49" w:rsidRDefault="000D344B" w:rsidP="00FE4BDD">
            <w:pPr>
              <w:jc w:val="center"/>
              <w:rPr>
                <w:color w:val="FF0000"/>
                <w:sz w:val="16"/>
                <w:szCs w:val="16"/>
              </w:rPr>
            </w:pPr>
          </w:p>
        </w:tc>
        <w:tc>
          <w:tcPr>
            <w:tcW w:w="566" w:type="dxa"/>
            <w:vAlign w:val="center"/>
          </w:tcPr>
          <w:p w14:paraId="3B756196" w14:textId="74690BBF" w:rsidR="000D344B" w:rsidRPr="00D42575" w:rsidRDefault="00F741E1" w:rsidP="00F741E1">
            <w:pPr>
              <w:rPr>
                <w:sz w:val="16"/>
                <w:szCs w:val="16"/>
              </w:rPr>
            </w:pPr>
            <w:r w:rsidRPr="00D42575">
              <w:rPr>
                <w:sz w:val="16"/>
                <w:szCs w:val="16"/>
              </w:rPr>
              <w:t>4210</w:t>
            </w:r>
          </w:p>
        </w:tc>
        <w:tc>
          <w:tcPr>
            <w:tcW w:w="991" w:type="dxa"/>
            <w:vAlign w:val="center"/>
          </w:tcPr>
          <w:p w14:paraId="212D9887" w14:textId="77777777" w:rsidR="000D344B" w:rsidRPr="00F91A49" w:rsidRDefault="000D344B" w:rsidP="006433A6">
            <w:pPr>
              <w:jc w:val="right"/>
              <w:rPr>
                <w:color w:val="FF0000"/>
                <w:sz w:val="16"/>
                <w:szCs w:val="16"/>
              </w:rPr>
            </w:pPr>
          </w:p>
        </w:tc>
        <w:tc>
          <w:tcPr>
            <w:tcW w:w="1134" w:type="dxa"/>
            <w:vAlign w:val="center"/>
          </w:tcPr>
          <w:p w14:paraId="6D412F22" w14:textId="77777777" w:rsidR="000D344B" w:rsidRPr="00F91A49" w:rsidRDefault="000D344B" w:rsidP="009B3F10">
            <w:pPr>
              <w:jc w:val="right"/>
              <w:rPr>
                <w:color w:val="FF0000"/>
                <w:sz w:val="16"/>
                <w:szCs w:val="16"/>
              </w:rPr>
            </w:pPr>
          </w:p>
        </w:tc>
        <w:tc>
          <w:tcPr>
            <w:tcW w:w="709" w:type="dxa"/>
            <w:vAlign w:val="center"/>
          </w:tcPr>
          <w:p w14:paraId="78BA1F1D" w14:textId="77777777" w:rsidR="000D344B" w:rsidRPr="00F91A49" w:rsidRDefault="000D344B" w:rsidP="009B3F10">
            <w:pPr>
              <w:jc w:val="right"/>
              <w:rPr>
                <w:color w:val="FF0000"/>
                <w:sz w:val="16"/>
                <w:szCs w:val="16"/>
              </w:rPr>
            </w:pPr>
          </w:p>
        </w:tc>
        <w:tc>
          <w:tcPr>
            <w:tcW w:w="992" w:type="dxa"/>
            <w:vAlign w:val="center"/>
          </w:tcPr>
          <w:p w14:paraId="17488DCE" w14:textId="77777777" w:rsidR="000D344B" w:rsidRPr="00F91A49" w:rsidRDefault="000D344B" w:rsidP="007D39E5">
            <w:pPr>
              <w:jc w:val="right"/>
              <w:rPr>
                <w:color w:val="FF0000"/>
                <w:sz w:val="16"/>
                <w:szCs w:val="16"/>
              </w:rPr>
            </w:pPr>
          </w:p>
        </w:tc>
        <w:tc>
          <w:tcPr>
            <w:tcW w:w="1027" w:type="dxa"/>
            <w:vAlign w:val="center"/>
          </w:tcPr>
          <w:p w14:paraId="5574CB76" w14:textId="79A0A876" w:rsidR="000D344B" w:rsidRPr="00D42575" w:rsidRDefault="00D42575" w:rsidP="007D39E5">
            <w:pPr>
              <w:jc w:val="right"/>
              <w:rPr>
                <w:sz w:val="16"/>
                <w:szCs w:val="16"/>
              </w:rPr>
            </w:pPr>
            <w:r w:rsidRPr="00D42575">
              <w:rPr>
                <w:sz w:val="16"/>
                <w:szCs w:val="16"/>
              </w:rPr>
              <w:t>5 000,00</w:t>
            </w:r>
          </w:p>
        </w:tc>
        <w:tc>
          <w:tcPr>
            <w:tcW w:w="674" w:type="dxa"/>
            <w:vAlign w:val="center"/>
          </w:tcPr>
          <w:p w14:paraId="7CAE4D79" w14:textId="77777777" w:rsidR="000D344B" w:rsidRPr="00D42575" w:rsidRDefault="000D344B" w:rsidP="007F32E2">
            <w:pPr>
              <w:jc w:val="center"/>
              <w:rPr>
                <w:sz w:val="16"/>
                <w:szCs w:val="16"/>
              </w:rPr>
            </w:pPr>
          </w:p>
        </w:tc>
        <w:tc>
          <w:tcPr>
            <w:tcW w:w="859" w:type="dxa"/>
            <w:vAlign w:val="center"/>
          </w:tcPr>
          <w:p w14:paraId="45DF1278" w14:textId="77777777" w:rsidR="000D344B" w:rsidRPr="00F91A49" w:rsidRDefault="000D344B" w:rsidP="006A37FE">
            <w:pPr>
              <w:jc w:val="right"/>
              <w:rPr>
                <w:color w:val="FF0000"/>
                <w:sz w:val="16"/>
                <w:szCs w:val="16"/>
              </w:rPr>
            </w:pPr>
          </w:p>
        </w:tc>
        <w:tc>
          <w:tcPr>
            <w:tcW w:w="1018" w:type="dxa"/>
            <w:vAlign w:val="center"/>
          </w:tcPr>
          <w:p w14:paraId="19D454A5" w14:textId="67394394" w:rsidR="000D344B" w:rsidRPr="00D42575" w:rsidRDefault="00D42575" w:rsidP="00D35423">
            <w:pPr>
              <w:jc w:val="right"/>
              <w:rPr>
                <w:sz w:val="16"/>
                <w:szCs w:val="16"/>
              </w:rPr>
            </w:pPr>
            <w:r w:rsidRPr="00D42575">
              <w:rPr>
                <w:sz w:val="16"/>
                <w:szCs w:val="16"/>
              </w:rPr>
              <w:t>5 000,00</w:t>
            </w:r>
          </w:p>
        </w:tc>
        <w:tc>
          <w:tcPr>
            <w:tcW w:w="685" w:type="dxa"/>
            <w:vAlign w:val="center"/>
          </w:tcPr>
          <w:p w14:paraId="01C009A0" w14:textId="77777777" w:rsidR="000D344B" w:rsidRPr="00D42575" w:rsidRDefault="000D344B" w:rsidP="0018315E">
            <w:pPr>
              <w:jc w:val="center"/>
              <w:rPr>
                <w:sz w:val="16"/>
                <w:szCs w:val="16"/>
              </w:rPr>
            </w:pPr>
          </w:p>
        </w:tc>
        <w:tc>
          <w:tcPr>
            <w:tcW w:w="874" w:type="dxa"/>
            <w:vAlign w:val="center"/>
          </w:tcPr>
          <w:p w14:paraId="3F3DDDC5" w14:textId="77777777" w:rsidR="000D344B" w:rsidRPr="00D42575" w:rsidRDefault="000D344B" w:rsidP="009B3F10">
            <w:pPr>
              <w:jc w:val="right"/>
              <w:rPr>
                <w:sz w:val="16"/>
                <w:szCs w:val="16"/>
              </w:rPr>
            </w:pPr>
          </w:p>
        </w:tc>
        <w:tc>
          <w:tcPr>
            <w:tcW w:w="993" w:type="dxa"/>
            <w:vAlign w:val="center"/>
          </w:tcPr>
          <w:p w14:paraId="4371B392" w14:textId="77777777" w:rsidR="000D344B" w:rsidRPr="00D42575" w:rsidRDefault="000D344B" w:rsidP="009B3F10">
            <w:pPr>
              <w:jc w:val="right"/>
              <w:rPr>
                <w:sz w:val="16"/>
                <w:szCs w:val="16"/>
              </w:rPr>
            </w:pPr>
          </w:p>
        </w:tc>
        <w:tc>
          <w:tcPr>
            <w:tcW w:w="708" w:type="dxa"/>
            <w:vAlign w:val="center"/>
          </w:tcPr>
          <w:p w14:paraId="7C02D32F" w14:textId="77777777" w:rsidR="000D344B" w:rsidRPr="00F91A49" w:rsidRDefault="000D344B" w:rsidP="009B3F10">
            <w:pPr>
              <w:jc w:val="right"/>
              <w:rPr>
                <w:color w:val="FF0000"/>
                <w:sz w:val="16"/>
                <w:szCs w:val="16"/>
              </w:rPr>
            </w:pPr>
          </w:p>
        </w:tc>
        <w:tc>
          <w:tcPr>
            <w:tcW w:w="472" w:type="dxa"/>
            <w:vAlign w:val="center"/>
          </w:tcPr>
          <w:p w14:paraId="136CA88A" w14:textId="77777777" w:rsidR="000D344B" w:rsidRPr="00F91A49" w:rsidRDefault="000D344B" w:rsidP="009B3F10">
            <w:pPr>
              <w:jc w:val="right"/>
              <w:rPr>
                <w:color w:val="FF0000"/>
                <w:sz w:val="16"/>
                <w:szCs w:val="16"/>
              </w:rPr>
            </w:pPr>
          </w:p>
        </w:tc>
        <w:tc>
          <w:tcPr>
            <w:tcW w:w="418" w:type="dxa"/>
            <w:vAlign w:val="center"/>
          </w:tcPr>
          <w:p w14:paraId="4A8A705A" w14:textId="77777777" w:rsidR="000D344B" w:rsidRPr="00F91A49" w:rsidRDefault="000D344B" w:rsidP="009B3F10">
            <w:pPr>
              <w:jc w:val="right"/>
              <w:rPr>
                <w:color w:val="FF0000"/>
                <w:sz w:val="16"/>
                <w:szCs w:val="16"/>
              </w:rPr>
            </w:pPr>
          </w:p>
        </w:tc>
        <w:tc>
          <w:tcPr>
            <w:tcW w:w="385" w:type="dxa"/>
            <w:vAlign w:val="center"/>
          </w:tcPr>
          <w:p w14:paraId="3C050BB4" w14:textId="77777777" w:rsidR="000D344B" w:rsidRPr="00F91A49" w:rsidRDefault="000D344B" w:rsidP="009B3F10">
            <w:pPr>
              <w:jc w:val="right"/>
              <w:rPr>
                <w:color w:val="FF0000"/>
                <w:sz w:val="16"/>
                <w:szCs w:val="16"/>
              </w:rPr>
            </w:pPr>
          </w:p>
        </w:tc>
        <w:tc>
          <w:tcPr>
            <w:tcW w:w="392" w:type="dxa"/>
            <w:vAlign w:val="center"/>
          </w:tcPr>
          <w:p w14:paraId="289EDE85" w14:textId="77777777" w:rsidR="000D344B" w:rsidRPr="00F91A49" w:rsidRDefault="000D344B" w:rsidP="009B3F10">
            <w:pPr>
              <w:jc w:val="right"/>
              <w:rPr>
                <w:color w:val="FF0000"/>
                <w:sz w:val="16"/>
                <w:szCs w:val="16"/>
              </w:rPr>
            </w:pPr>
          </w:p>
        </w:tc>
        <w:tc>
          <w:tcPr>
            <w:tcW w:w="432" w:type="dxa"/>
            <w:vAlign w:val="center"/>
          </w:tcPr>
          <w:p w14:paraId="71CB5DE5" w14:textId="77777777" w:rsidR="000D344B" w:rsidRPr="00F91A49" w:rsidRDefault="000D344B" w:rsidP="009B3F10">
            <w:pPr>
              <w:jc w:val="right"/>
              <w:rPr>
                <w:color w:val="FF0000"/>
                <w:sz w:val="16"/>
                <w:szCs w:val="16"/>
              </w:rPr>
            </w:pPr>
          </w:p>
        </w:tc>
        <w:tc>
          <w:tcPr>
            <w:tcW w:w="340" w:type="dxa"/>
            <w:vAlign w:val="center"/>
          </w:tcPr>
          <w:p w14:paraId="21DE0245" w14:textId="77777777" w:rsidR="000D344B" w:rsidRPr="00F91A49" w:rsidRDefault="000D344B" w:rsidP="009B3F10">
            <w:pPr>
              <w:jc w:val="right"/>
              <w:rPr>
                <w:color w:val="FF0000"/>
                <w:sz w:val="16"/>
                <w:szCs w:val="16"/>
              </w:rPr>
            </w:pPr>
          </w:p>
        </w:tc>
      </w:tr>
      <w:tr w:rsidR="000D344B" w:rsidRPr="00F91A49" w14:paraId="14DB3E44" w14:textId="77777777" w:rsidTr="00D35FD1">
        <w:trPr>
          <w:trHeight w:val="260"/>
        </w:trPr>
        <w:tc>
          <w:tcPr>
            <w:tcW w:w="568" w:type="dxa"/>
            <w:vAlign w:val="center"/>
          </w:tcPr>
          <w:p w14:paraId="4A5C340E" w14:textId="77777777" w:rsidR="000D344B" w:rsidRPr="00F91A49" w:rsidRDefault="000D344B" w:rsidP="00FE4BDD">
            <w:pPr>
              <w:jc w:val="center"/>
              <w:rPr>
                <w:color w:val="FF0000"/>
                <w:sz w:val="16"/>
                <w:szCs w:val="16"/>
              </w:rPr>
            </w:pPr>
          </w:p>
        </w:tc>
        <w:tc>
          <w:tcPr>
            <w:tcW w:w="708" w:type="dxa"/>
            <w:vAlign w:val="center"/>
          </w:tcPr>
          <w:p w14:paraId="4E45D6C6" w14:textId="77777777" w:rsidR="000D344B" w:rsidRPr="00F91A49" w:rsidRDefault="000D344B" w:rsidP="00FE4BDD">
            <w:pPr>
              <w:jc w:val="center"/>
              <w:rPr>
                <w:color w:val="FF0000"/>
                <w:sz w:val="16"/>
                <w:szCs w:val="16"/>
              </w:rPr>
            </w:pPr>
          </w:p>
        </w:tc>
        <w:tc>
          <w:tcPr>
            <w:tcW w:w="566" w:type="dxa"/>
            <w:vAlign w:val="center"/>
          </w:tcPr>
          <w:p w14:paraId="684D5407" w14:textId="39E7A00B" w:rsidR="000D344B" w:rsidRPr="00D42575" w:rsidRDefault="00F741E1" w:rsidP="00FE4BDD">
            <w:pPr>
              <w:jc w:val="center"/>
              <w:rPr>
                <w:sz w:val="16"/>
                <w:szCs w:val="16"/>
              </w:rPr>
            </w:pPr>
            <w:r w:rsidRPr="00D42575">
              <w:rPr>
                <w:sz w:val="16"/>
                <w:szCs w:val="16"/>
              </w:rPr>
              <w:t>4270</w:t>
            </w:r>
          </w:p>
        </w:tc>
        <w:tc>
          <w:tcPr>
            <w:tcW w:w="991" w:type="dxa"/>
            <w:vAlign w:val="center"/>
          </w:tcPr>
          <w:p w14:paraId="799D722C" w14:textId="77777777" w:rsidR="000D344B" w:rsidRPr="00F91A49" w:rsidRDefault="000D344B" w:rsidP="006433A6">
            <w:pPr>
              <w:jc w:val="right"/>
              <w:rPr>
                <w:color w:val="FF0000"/>
                <w:sz w:val="16"/>
                <w:szCs w:val="16"/>
              </w:rPr>
            </w:pPr>
          </w:p>
        </w:tc>
        <w:tc>
          <w:tcPr>
            <w:tcW w:w="1134" w:type="dxa"/>
            <w:vAlign w:val="center"/>
          </w:tcPr>
          <w:p w14:paraId="2831F5D3" w14:textId="77777777" w:rsidR="000D344B" w:rsidRPr="00F91A49" w:rsidRDefault="000D344B" w:rsidP="009B3F10">
            <w:pPr>
              <w:jc w:val="right"/>
              <w:rPr>
                <w:color w:val="FF0000"/>
                <w:sz w:val="16"/>
                <w:szCs w:val="16"/>
              </w:rPr>
            </w:pPr>
          </w:p>
        </w:tc>
        <w:tc>
          <w:tcPr>
            <w:tcW w:w="709" w:type="dxa"/>
            <w:vAlign w:val="center"/>
          </w:tcPr>
          <w:p w14:paraId="1FB0729A" w14:textId="77777777" w:rsidR="000D344B" w:rsidRPr="00F91A49" w:rsidRDefault="000D344B" w:rsidP="009B3F10">
            <w:pPr>
              <w:jc w:val="right"/>
              <w:rPr>
                <w:color w:val="FF0000"/>
                <w:sz w:val="16"/>
                <w:szCs w:val="16"/>
              </w:rPr>
            </w:pPr>
          </w:p>
        </w:tc>
        <w:tc>
          <w:tcPr>
            <w:tcW w:w="992" w:type="dxa"/>
            <w:vAlign w:val="center"/>
          </w:tcPr>
          <w:p w14:paraId="4F293458" w14:textId="77777777" w:rsidR="000D344B" w:rsidRPr="00F91A49" w:rsidRDefault="000D344B" w:rsidP="007D39E5">
            <w:pPr>
              <w:jc w:val="right"/>
              <w:rPr>
                <w:color w:val="FF0000"/>
                <w:sz w:val="16"/>
                <w:szCs w:val="16"/>
              </w:rPr>
            </w:pPr>
          </w:p>
        </w:tc>
        <w:tc>
          <w:tcPr>
            <w:tcW w:w="1027" w:type="dxa"/>
            <w:vAlign w:val="center"/>
          </w:tcPr>
          <w:p w14:paraId="7AC9E8DC" w14:textId="1F7823BF" w:rsidR="00D42575" w:rsidRPr="00D42575" w:rsidRDefault="00D42575" w:rsidP="00D42575">
            <w:pPr>
              <w:jc w:val="right"/>
              <w:rPr>
                <w:sz w:val="16"/>
                <w:szCs w:val="16"/>
              </w:rPr>
            </w:pPr>
            <w:r w:rsidRPr="00D42575">
              <w:rPr>
                <w:sz w:val="16"/>
                <w:szCs w:val="16"/>
              </w:rPr>
              <w:t>70 000,00</w:t>
            </w:r>
          </w:p>
        </w:tc>
        <w:tc>
          <w:tcPr>
            <w:tcW w:w="674" w:type="dxa"/>
            <w:vAlign w:val="center"/>
          </w:tcPr>
          <w:p w14:paraId="2EF73868" w14:textId="77777777" w:rsidR="000D344B" w:rsidRPr="00D42575" w:rsidRDefault="000D344B" w:rsidP="007F32E2">
            <w:pPr>
              <w:jc w:val="center"/>
              <w:rPr>
                <w:sz w:val="16"/>
                <w:szCs w:val="16"/>
              </w:rPr>
            </w:pPr>
          </w:p>
        </w:tc>
        <w:tc>
          <w:tcPr>
            <w:tcW w:w="859" w:type="dxa"/>
            <w:vAlign w:val="center"/>
          </w:tcPr>
          <w:p w14:paraId="5D3BCA9E" w14:textId="77777777" w:rsidR="000D344B" w:rsidRPr="00F91A49" w:rsidRDefault="000D344B" w:rsidP="006A37FE">
            <w:pPr>
              <w:jc w:val="right"/>
              <w:rPr>
                <w:color w:val="FF0000"/>
                <w:sz w:val="16"/>
                <w:szCs w:val="16"/>
              </w:rPr>
            </w:pPr>
          </w:p>
        </w:tc>
        <w:tc>
          <w:tcPr>
            <w:tcW w:w="1018" w:type="dxa"/>
            <w:vAlign w:val="center"/>
          </w:tcPr>
          <w:p w14:paraId="59D8EB42" w14:textId="76B24AFD" w:rsidR="000D344B" w:rsidRPr="00D42575" w:rsidRDefault="00D42575" w:rsidP="00D35423">
            <w:pPr>
              <w:jc w:val="right"/>
              <w:rPr>
                <w:sz w:val="16"/>
                <w:szCs w:val="16"/>
              </w:rPr>
            </w:pPr>
            <w:r w:rsidRPr="00D42575">
              <w:rPr>
                <w:sz w:val="16"/>
                <w:szCs w:val="16"/>
              </w:rPr>
              <w:t>70 000,00</w:t>
            </w:r>
          </w:p>
        </w:tc>
        <w:tc>
          <w:tcPr>
            <w:tcW w:w="685" w:type="dxa"/>
            <w:vAlign w:val="center"/>
          </w:tcPr>
          <w:p w14:paraId="71C63756" w14:textId="77777777" w:rsidR="000D344B" w:rsidRPr="00D42575" w:rsidRDefault="000D344B" w:rsidP="0018315E">
            <w:pPr>
              <w:jc w:val="center"/>
              <w:rPr>
                <w:sz w:val="16"/>
                <w:szCs w:val="16"/>
              </w:rPr>
            </w:pPr>
          </w:p>
        </w:tc>
        <w:tc>
          <w:tcPr>
            <w:tcW w:w="874" w:type="dxa"/>
            <w:vAlign w:val="center"/>
          </w:tcPr>
          <w:p w14:paraId="5C45E1D1" w14:textId="77777777" w:rsidR="000D344B" w:rsidRPr="00D42575" w:rsidRDefault="000D344B" w:rsidP="009B3F10">
            <w:pPr>
              <w:jc w:val="right"/>
              <w:rPr>
                <w:sz w:val="16"/>
                <w:szCs w:val="16"/>
              </w:rPr>
            </w:pPr>
          </w:p>
        </w:tc>
        <w:tc>
          <w:tcPr>
            <w:tcW w:w="993" w:type="dxa"/>
            <w:vAlign w:val="center"/>
          </w:tcPr>
          <w:p w14:paraId="7FF4E743" w14:textId="77777777" w:rsidR="000D344B" w:rsidRPr="00D42575" w:rsidRDefault="000D344B" w:rsidP="009B3F10">
            <w:pPr>
              <w:jc w:val="right"/>
              <w:rPr>
                <w:sz w:val="16"/>
                <w:szCs w:val="16"/>
              </w:rPr>
            </w:pPr>
          </w:p>
        </w:tc>
        <w:tc>
          <w:tcPr>
            <w:tcW w:w="708" w:type="dxa"/>
            <w:vAlign w:val="center"/>
          </w:tcPr>
          <w:p w14:paraId="7158FB75" w14:textId="77777777" w:rsidR="000D344B" w:rsidRPr="00F91A49" w:rsidRDefault="000D344B" w:rsidP="009B3F10">
            <w:pPr>
              <w:jc w:val="right"/>
              <w:rPr>
                <w:color w:val="FF0000"/>
                <w:sz w:val="16"/>
                <w:szCs w:val="16"/>
              </w:rPr>
            </w:pPr>
          </w:p>
        </w:tc>
        <w:tc>
          <w:tcPr>
            <w:tcW w:w="472" w:type="dxa"/>
            <w:vAlign w:val="center"/>
          </w:tcPr>
          <w:p w14:paraId="7DB3BD19" w14:textId="77777777" w:rsidR="000D344B" w:rsidRPr="00F91A49" w:rsidRDefault="000D344B" w:rsidP="009B3F10">
            <w:pPr>
              <w:jc w:val="right"/>
              <w:rPr>
                <w:color w:val="FF0000"/>
                <w:sz w:val="16"/>
                <w:szCs w:val="16"/>
              </w:rPr>
            </w:pPr>
          </w:p>
        </w:tc>
        <w:tc>
          <w:tcPr>
            <w:tcW w:w="418" w:type="dxa"/>
            <w:vAlign w:val="center"/>
          </w:tcPr>
          <w:p w14:paraId="736A6330" w14:textId="77777777" w:rsidR="000D344B" w:rsidRPr="00F91A49" w:rsidRDefault="000D344B" w:rsidP="009B3F10">
            <w:pPr>
              <w:jc w:val="right"/>
              <w:rPr>
                <w:color w:val="FF0000"/>
                <w:sz w:val="16"/>
                <w:szCs w:val="16"/>
              </w:rPr>
            </w:pPr>
          </w:p>
        </w:tc>
        <w:tc>
          <w:tcPr>
            <w:tcW w:w="385" w:type="dxa"/>
            <w:vAlign w:val="center"/>
          </w:tcPr>
          <w:p w14:paraId="536C130F" w14:textId="77777777" w:rsidR="000D344B" w:rsidRPr="00F91A49" w:rsidRDefault="000D344B" w:rsidP="009B3F10">
            <w:pPr>
              <w:jc w:val="right"/>
              <w:rPr>
                <w:color w:val="FF0000"/>
                <w:sz w:val="16"/>
                <w:szCs w:val="16"/>
              </w:rPr>
            </w:pPr>
          </w:p>
        </w:tc>
        <w:tc>
          <w:tcPr>
            <w:tcW w:w="392" w:type="dxa"/>
            <w:vAlign w:val="center"/>
          </w:tcPr>
          <w:p w14:paraId="74241291" w14:textId="77777777" w:rsidR="000D344B" w:rsidRPr="00F91A49" w:rsidRDefault="000D344B" w:rsidP="009B3F10">
            <w:pPr>
              <w:jc w:val="right"/>
              <w:rPr>
                <w:color w:val="FF0000"/>
                <w:sz w:val="16"/>
                <w:szCs w:val="16"/>
              </w:rPr>
            </w:pPr>
          </w:p>
        </w:tc>
        <w:tc>
          <w:tcPr>
            <w:tcW w:w="432" w:type="dxa"/>
            <w:vAlign w:val="center"/>
          </w:tcPr>
          <w:p w14:paraId="26E94900" w14:textId="77777777" w:rsidR="000D344B" w:rsidRPr="00F91A49" w:rsidRDefault="000D344B" w:rsidP="009B3F10">
            <w:pPr>
              <w:jc w:val="right"/>
              <w:rPr>
                <w:color w:val="FF0000"/>
                <w:sz w:val="16"/>
                <w:szCs w:val="16"/>
              </w:rPr>
            </w:pPr>
          </w:p>
        </w:tc>
        <w:tc>
          <w:tcPr>
            <w:tcW w:w="340" w:type="dxa"/>
            <w:vAlign w:val="center"/>
          </w:tcPr>
          <w:p w14:paraId="5EA25672" w14:textId="77777777" w:rsidR="000D344B" w:rsidRPr="00F91A49" w:rsidRDefault="000D344B" w:rsidP="009B3F10">
            <w:pPr>
              <w:jc w:val="right"/>
              <w:rPr>
                <w:color w:val="FF0000"/>
                <w:sz w:val="16"/>
                <w:szCs w:val="16"/>
              </w:rPr>
            </w:pPr>
          </w:p>
        </w:tc>
      </w:tr>
      <w:tr w:rsidR="000D344B" w:rsidRPr="00F91A49" w14:paraId="4CCFA0C3" w14:textId="77777777" w:rsidTr="00D35FD1">
        <w:trPr>
          <w:trHeight w:val="260"/>
        </w:trPr>
        <w:tc>
          <w:tcPr>
            <w:tcW w:w="568" w:type="dxa"/>
            <w:vAlign w:val="center"/>
          </w:tcPr>
          <w:p w14:paraId="65EA73E4" w14:textId="77777777" w:rsidR="000D344B" w:rsidRPr="00F91A49" w:rsidRDefault="000D344B" w:rsidP="00FE4BDD">
            <w:pPr>
              <w:jc w:val="center"/>
              <w:rPr>
                <w:color w:val="FF0000"/>
                <w:sz w:val="16"/>
                <w:szCs w:val="16"/>
              </w:rPr>
            </w:pPr>
          </w:p>
        </w:tc>
        <w:tc>
          <w:tcPr>
            <w:tcW w:w="708" w:type="dxa"/>
            <w:vAlign w:val="center"/>
          </w:tcPr>
          <w:p w14:paraId="6E6CDCAC" w14:textId="77777777" w:rsidR="000D344B" w:rsidRPr="00F91A49" w:rsidRDefault="000D344B" w:rsidP="00FE4BDD">
            <w:pPr>
              <w:jc w:val="center"/>
              <w:rPr>
                <w:color w:val="FF0000"/>
                <w:sz w:val="16"/>
                <w:szCs w:val="16"/>
              </w:rPr>
            </w:pPr>
          </w:p>
        </w:tc>
        <w:tc>
          <w:tcPr>
            <w:tcW w:w="566" w:type="dxa"/>
            <w:vAlign w:val="center"/>
          </w:tcPr>
          <w:p w14:paraId="615AB36F" w14:textId="6E75D8A4" w:rsidR="000D344B" w:rsidRPr="00D42575" w:rsidRDefault="00F741E1" w:rsidP="00FE4BDD">
            <w:pPr>
              <w:jc w:val="center"/>
              <w:rPr>
                <w:sz w:val="16"/>
                <w:szCs w:val="16"/>
              </w:rPr>
            </w:pPr>
            <w:r w:rsidRPr="00D42575">
              <w:rPr>
                <w:sz w:val="16"/>
                <w:szCs w:val="16"/>
              </w:rPr>
              <w:t>4300</w:t>
            </w:r>
          </w:p>
        </w:tc>
        <w:tc>
          <w:tcPr>
            <w:tcW w:w="991" w:type="dxa"/>
            <w:vAlign w:val="center"/>
          </w:tcPr>
          <w:p w14:paraId="6FA29A63" w14:textId="77777777" w:rsidR="000D344B" w:rsidRPr="00F91A49" w:rsidRDefault="000D344B" w:rsidP="006433A6">
            <w:pPr>
              <w:jc w:val="right"/>
              <w:rPr>
                <w:color w:val="FF0000"/>
                <w:sz w:val="16"/>
                <w:szCs w:val="16"/>
              </w:rPr>
            </w:pPr>
          </w:p>
        </w:tc>
        <w:tc>
          <w:tcPr>
            <w:tcW w:w="1134" w:type="dxa"/>
            <w:vAlign w:val="center"/>
          </w:tcPr>
          <w:p w14:paraId="4C09CBD7" w14:textId="77777777" w:rsidR="000D344B" w:rsidRPr="00F91A49" w:rsidRDefault="000D344B" w:rsidP="009B3F10">
            <w:pPr>
              <w:jc w:val="right"/>
              <w:rPr>
                <w:color w:val="FF0000"/>
                <w:sz w:val="16"/>
                <w:szCs w:val="16"/>
              </w:rPr>
            </w:pPr>
          </w:p>
        </w:tc>
        <w:tc>
          <w:tcPr>
            <w:tcW w:w="709" w:type="dxa"/>
            <w:vAlign w:val="center"/>
          </w:tcPr>
          <w:p w14:paraId="2EDDC4F5" w14:textId="77777777" w:rsidR="000D344B" w:rsidRPr="00F91A49" w:rsidRDefault="000D344B" w:rsidP="009B3F10">
            <w:pPr>
              <w:jc w:val="right"/>
              <w:rPr>
                <w:color w:val="FF0000"/>
                <w:sz w:val="16"/>
                <w:szCs w:val="16"/>
              </w:rPr>
            </w:pPr>
          </w:p>
        </w:tc>
        <w:tc>
          <w:tcPr>
            <w:tcW w:w="992" w:type="dxa"/>
            <w:vAlign w:val="center"/>
          </w:tcPr>
          <w:p w14:paraId="0CD9BA48" w14:textId="77777777" w:rsidR="000D344B" w:rsidRPr="00F91A49" w:rsidRDefault="000D344B" w:rsidP="007D39E5">
            <w:pPr>
              <w:jc w:val="right"/>
              <w:rPr>
                <w:color w:val="FF0000"/>
                <w:sz w:val="16"/>
                <w:szCs w:val="16"/>
              </w:rPr>
            </w:pPr>
          </w:p>
        </w:tc>
        <w:tc>
          <w:tcPr>
            <w:tcW w:w="1027" w:type="dxa"/>
            <w:vAlign w:val="center"/>
          </w:tcPr>
          <w:p w14:paraId="17CC1661" w14:textId="15307C04" w:rsidR="000D344B" w:rsidRPr="00D42575" w:rsidRDefault="00D42575" w:rsidP="007D39E5">
            <w:pPr>
              <w:jc w:val="right"/>
              <w:rPr>
                <w:sz w:val="16"/>
                <w:szCs w:val="16"/>
              </w:rPr>
            </w:pPr>
            <w:r w:rsidRPr="00D42575">
              <w:rPr>
                <w:sz w:val="16"/>
                <w:szCs w:val="16"/>
              </w:rPr>
              <w:t>5 580,00</w:t>
            </w:r>
          </w:p>
        </w:tc>
        <w:tc>
          <w:tcPr>
            <w:tcW w:w="674" w:type="dxa"/>
            <w:vAlign w:val="center"/>
          </w:tcPr>
          <w:p w14:paraId="0B833FE3" w14:textId="77777777" w:rsidR="000D344B" w:rsidRPr="00D42575" w:rsidRDefault="000D344B" w:rsidP="007F32E2">
            <w:pPr>
              <w:jc w:val="center"/>
              <w:rPr>
                <w:sz w:val="16"/>
                <w:szCs w:val="16"/>
              </w:rPr>
            </w:pPr>
          </w:p>
        </w:tc>
        <w:tc>
          <w:tcPr>
            <w:tcW w:w="859" w:type="dxa"/>
            <w:vAlign w:val="center"/>
          </w:tcPr>
          <w:p w14:paraId="4536A73B" w14:textId="77777777" w:rsidR="000D344B" w:rsidRPr="00F91A49" w:rsidRDefault="000D344B" w:rsidP="006A37FE">
            <w:pPr>
              <w:jc w:val="right"/>
              <w:rPr>
                <w:color w:val="FF0000"/>
                <w:sz w:val="16"/>
                <w:szCs w:val="16"/>
              </w:rPr>
            </w:pPr>
          </w:p>
        </w:tc>
        <w:tc>
          <w:tcPr>
            <w:tcW w:w="1018" w:type="dxa"/>
            <w:vAlign w:val="center"/>
          </w:tcPr>
          <w:p w14:paraId="5CBA4C03" w14:textId="67701F2D" w:rsidR="000D344B" w:rsidRPr="00D42575" w:rsidRDefault="00D42575" w:rsidP="00D35423">
            <w:pPr>
              <w:jc w:val="right"/>
              <w:rPr>
                <w:sz w:val="16"/>
                <w:szCs w:val="16"/>
              </w:rPr>
            </w:pPr>
            <w:r w:rsidRPr="00D42575">
              <w:rPr>
                <w:sz w:val="16"/>
                <w:szCs w:val="16"/>
              </w:rPr>
              <w:t>5 580,00</w:t>
            </w:r>
          </w:p>
        </w:tc>
        <w:tc>
          <w:tcPr>
            <w:tcW w:w="685" w:type="dxa"/>
            <w:vAlign w:val="center"/>
          </w:tcPr>
          <w:p w14:paraId="7202F72A" w14:textId="77777777" w:rsidR="000D344B" w:rsidRPr="00D42575" w:rsidRDefault="000D344B" w:rsidP="0018315E">
            <w:pPr>
              <w:jc w:val="center"/>
              <w:rPr>
                <w:sz w:val="16"/>
                <w:szCs w:val="16"/>
              </w:rPr>
            </w:pPr>
          </w:p>
        </w:tc>
        <w:tc>
          <w:tcPr>
            <w:tcW w:w="874" w:type="dxa"/>
            <w:vAlign w:val="center"/>
          </w:tcPr>
          <w:p w14:paraId="76D0EB8F" w14:textId="77777777" w:rsidR="000D344B" w:rsidRPr="00D42575" w:rsidRDefault="000D344B" w:rsidP="009B3F10">
            <w:pPr>
              <w:jc w:val="right"/>
              <w:rPr>
                <w:sz w:val="16"/>
                <w:szCs w:val="16"/>
              </w:rPr>
            </w:pPr>
          </w:p>
        </w:tc>
        <w:tc>
          <w:tcPr>
            <w:tcW w:w="993" w:type="dxa"/>
            <w:vAlign w:val="center"/>
          </w:tcPr>
          <w:p w14:paraId="47E9BCF8" w14:textId="77777777" w:rsidR="000D344B" w:rsidRPr="00D42575" w:rsidRDefault="000D344B" w:rsidP="009B3F10">
            <w:pPr>
              <w:jc w:val="right"/>
              <w:rPr>
                <w:sz w:val="16"/>
                <w:szCs w:val="16"/>
              </w:rPr>
            </w:pPr>
          </w:p>
        </w:tc>
        <w:tc>
          <w:tcPr>
            <w:tcW w:w="708" w:type="dxa"/>
            <w:vAlign w:val="center"/>
          </w:tcPr>
          <w:p w14:paraId="6D033ED9" w14:textId="77777777" w:rsidR="000D344B" w:rsidRPr="00F91A49" w:rsidRDefault="000D344B" w:rsidP="009B3F10">
            <w:pPr>
              <w:jc w:val="right"/>
              <w:rPr>
                <w:color w:val="FF0000"/>
                <w:sz w:val="16"/>
                <w:szCs w:val="16"/>
              </w:rPr>
            </w:pPr>
          </w:p>
        </w:tc>
        <w:tc>
          <w:tcPr>
            <w:tcW w:w="472" w:type="dxa"/>
            <w:vAlign w:val="center"/>
          </w:tcPr>
          <w:p w14:paraId="308EF2FC" w14:textId="77777777" w:rsidR="000D344B" w:rsidRPr="00F91A49" w:rsidRDefault="000D344B" w:rsidP="009B3F10">
            <w:pPr>
              <w:jc w:val="right"/>
              <w:rPr>
                <w:color w:val="FF0000"/>
                <w:sz w:val="16"/>
                <w:szCs w:val="16"/>
              </w:rPr>
            </w:pPr>
          </w:p>
        </w:tc>
        <w:tc>
          <w:tcPr>
            <w:tcW w:w="418" w:type="dxa"/>
            <w:vAlign w:val="center"/>
          </w:tcPr>
          <w:p w14:paraId="770C739A" w14:textId="77777777" w:rsidR="000D344B" w:rsidRPr="00F91A49" w:rsidRDefault="000D344B" w:rsidP="009B3F10">
            <w:pPr>
              <w:jc w:val="right"/>
              <w:rPr>
                <w:color w:val="FF0000"/>
                <w:sz w:val="16"/>
                <w:szCs w:val="16"/>
              </w:rPr>
            </w:pPr>
          </w:p>
        </w:tc>
        <w:tc>
          <w:tcPr>
            <w:tcW w:w="385" w:type="dxa"/>
            <w:vAlign w:val="center"/>
          </w:tcPr>
          <w:p w14:paraId="33BBD4C8" w14:textId="77777777" w:rsidR="000D344B" w:rsidRPr="00F91A49" w:rsidRDefault="000D344B" w:rsidP="009B3F10">
            <w:pPr>
              <w:jc w:val="right"/>
              <w:rPr>
                <w:color w:val="FF0000"/>
                <w:sz w:val="16"/>
                <w:szCs w:val="16"/>
              </w:rPr>
            </w:pPr>
          </w:p>
        </w:tc>
        <w:tc>
          <w:tcPr>
            <w:tcW w:w="392" w:type="dxa"/>
            <w:vAlign w:val="center"/>
          </w:tcPr>
          <w:p w14:paraId="47DEBD9E" w14:textId="77777777" w:rsidR="000D344B" w:rsidRPr="00F91A49" w:rsidRDefault="000D344B" w:rsidP="009B3F10">
            <w:pPr>
              <w:jc w:val="right"/>
              <w:rPr>
                <w:color w:val="FF0000"/>
                <w:sz w:val="16"/>
                <w:szCs w:val="16"/>
              </w:rPr>
            </w:pPr>
          </w:p>
        </w:tc>
        <w:tc>
          <w:tcPr>
            <w:tcW w:w="432" w:type="dxa"/>
            <w:vAlign w:val="center"/>
          </w:tcPr>
          <w:p w14:paraId="471D42BF" w14:textId="77777777" w:rsidR="000D344B" w:rsidRPr="00F91A49" w:rsidRDefault="000D344B" w:rsidP="009B3F10">
            <w:pPr>
              <w:jc w:val="right"/>
              <w:rPr>
                <w:color w:val="FF0000"/>
                <w:sz w:val="16"/>
                <w:szCs w:val="16"/>
              </w:rPr>
            </w:pPr>
          </w:p>
        </w:tc>
        <w:tc>
          <w:tcPr>
            <w:tcW w:w="340" w:type="dxa"/>
            <w:vAlign w:val="center"/>
          </w:tcPr>
          <w:p w14:paraId="489665E3" w14:textId="77777777" w:rsidR="000D344B" w:rsidRPr="00F91A49" w:rsidRDefault="000D344B" w:rsidP="009B3F10">
            <w:pPr>
              <w:jc w:val="right"/>
              <w:rPr>
                <w:color w:val="FF0000"/>
                <w:sz w:val="16"/>
                <w:szCs w:val="16"/>
              </w:rPr>
            </w:pPr>
          </w:p>
        </w:tc>
      </w:tr>
      <w:tr w:rsidR="00F741E1" w:rsidRPr="00F91A49" w14:paraId="6CCB30AB" w14:textId="77777777" w:rsidTr="00D35FD1">
        <w:trPr>
          <w:trHeight w:val="260"/>
        </w:trPr>
        <w:tc>
          <w:tcPr>
            <w:tcW w:w="568" w:type="dxa"/>
            <w:vAlign w:val="center"/>
          </w:tcPr>
          <w:p w14:paraId="4C58099F" w14:textId="77777777" w:rsidR="00F741E1" w:rsidRPr="00F91A49" w:rsidRDefault="00F741E1" w:rsidP="00FE4BDD">
            <w:pPr>
              <w:jc w:val="center"/>
              <w:rPr>
                <w:color w:val="FF0000"/>
                <w:sz w:val="16"/>
                <w:szCs w:val="16"/>
              </w:rPr>
            </w:pPr>
          </w:p>
        </w:tc>
        <w:tc>
          <w:tcPr>
            <w:tcW w:w="708" w:type="dxa"/>
            <w:vAlign w:val="center"/>
          </w:tcPr>
          <w:p w14:paraId="68760914" w14:textId="77777777" w:rsidR="00F741E1" w:rsidRPr="00F91A49" w:rsidRDefault="00F741E1" w:rsidP="00FE4BDD">
            <w:pPr>
              <w:jc w:val="center"/>
              <w:rPr>
                <w:color w:val="FF0000"/>
                <w:sz w:val="16"/>
                <w:szCs w:val="16"/>
              </w:rPr>
            </w:pPr>
          </w:p>
        </w:tc>
        <w:tc>
          <w:tcPr>
            <w:tcW w:w="566" w:type="dxa"/>
            <w:vAlign w:val="center"/>
          </w:tcPr>
          <w:p w14:paraId="134728D3" w14:textId="628F0755" w:rsidR="00F741E1" w:rsidRPr="00D42575" w:rsidRDefault="00F741E1" w:rsidP="00FE4BDD">
            <w:pPr>
              <w:jc w:val="center"/>
              <w:rPr>
                <w:sz w:val="16"/>
                <w:szCs w:val="16"/>
              </w:rPr>
            </w:pPr>
            <w:r w:rsidRPr="00D42575">
              <w:rPr>
                <w:sz w:val="16"/>
                <w:szCs w:val="16"/>
              </w:rPr>
              <w:t>1400</w:t>
            </w:r>
          </w:p>
        </w:tc>
        <w:tc>
          <w:tcPr>
            <w:tcW w:w="991" w:type="dxa"/>
            <w:vAlign w:val="center"/>
          </w:tcPr>
          <w:p w14:paraId="2BF5D0FD" w14:textId="77777777" w:rsidR="00F741E1" w:rsidRPr="00785FE9" w:rsidRDefault="00F741E1" w:rsidP="006433A6">
            <w:pPr>
              <w:jc w:val="right"/>
              <w:rPr>
                <w:sz w:val="16"/>
                <w:szCs w:val="16"/>
              </w:rPr>
            </w:pPr>
          </w:p>
        </w:tc>
        <w:tc>
          <w:tcPr>
            <w:tcW w:w="1134" w:type="dxa"/>
            <w:vAlign w:val="center"/>
          </w:tcPr>
          <w:p w14:paraId="105F4571" w14:textId="77777777" w:rsidR="00F741E1" w:rsidRPr="00785FE9" w:rsidRDefault="00F741E1" w:rsidP="009B3F10">
            <w:pPr>
              <w:jc w:val="right"/>
              <w:rPr>
                <w:sz w:val="16"/>
                <w:szCs w:val="16"/>
              </w:rPr>
            </w:pPr>
          </w:p>
        </w:tc>
        <w:tc>
          <w:tcPr>
            <w:tcW w:w="709" w:type="dxa"/>
            <w:vAlign w:val="center"/>
          </w:tcPr>
          <w:p w14:paraId="31F7B720" w14:textId="77777777" w:rsidR="00F741E1" w:rsidRPr="00785FE9" w:rsidRDefault="00F741E1" w:rsidP="009B3F10">
            <w:pPr>
              <w:jc w:val="right"/>
              <w:rPr>
                <w:sz w:val="16"/>
                <w:szCs w:val="16"/>
              </w:rPr>
            </w:pPr>
          </w:p>
        </w:tc>
        <w:tc>
          <w:tcPr>
            <w:tcW w:w="992" w:type="dxa"/>
            <w:vAlign w:val="center"/>
          </w:tcPr>
          <w:p w14:paraId="07390D83" w14:textId="65F6D902" w:rsidR="00F741E1" w:rsidRPr="00785FE9" w:rsidRDefault="00F741E1" w:rsidP="007D39E5">
            <w:pPr>
              <w:jc w:val="right"/>
              <w:rPr>
                <w:sz w:val="16"/>
                <w:szCs w:val="16"/>
              </w:rPr>
            </w:pPr>
            <w:r w:rsidRPr="00785FE9">
              <w:rPr>
                <w:sz w:val="16"/>
                <w:szCs w:val="16"/>
              </w:rPr>
              <w:t>32 100,00</w:t>
            </w:r>
          </w:p>
        </w:tc>
        <w:tc>
          <w:tcPr>
            <w:tcW w:w="1027" w:type="dxa"/>
            <w:vAlign w:val="center"/>
          </w:tcPr>
          <w:p w14:paraId="32C8079F" w14:textId="52765E34" w:rsidR="00F741E1" w:rsidRPr="00D42575" w:rsidRDefault="00D42575" w:rsidP="00F741E1">
            <w:pPr>
              <w:jc w:val="center"/>
              <w:rPr>
                <w:sz w:val="16"/>
                <w:szCs w:val="16"/>
              </w:rPr>
            </w:pPr>
            <w:r w:rsidRPr="00D42575">
              <w:rPr>
                <w:sz w:val="16"/>
                <w:szCs w:val="16"/>
              </w:rPr>
              <w:t>32 100,00</w:t>
            </w:r>
          </w:p>
        </w:tc>
        <w:tc>
          <w:tcPr>
            <w:tcW w:w="674" w:type="dxa"/>
            <w:vAlign w:val="center"/>
          </w:tcPr>
          <w:p w14:paraId="3ED93EF8" w14:textId="77777777" w:rsidR="00F741E1" w:rsidRPr="00D42575" w:rsidRDefault="00F741E1" w:rsidP="007F32E2">
            <w:pPr>
              <w:jc w:val="center"/>
              <w:rPr>
                <w:sz w:val="16"/>
                <w:szCs w:val="16"/>
              </w:rPr>
            </w:pPr>
          </w:p>
        </w:tc>
        <w:tc>
          <w:tcPr>
            <w:tcW w:w="859" w:type="dxa"/>
            <w:vAlign w:val="center"/>
          </w:tcPr>
          <w:p w14:paraId="2F5192A0" w14:textId="5BBA7139" w:rsidR="00F741E1" w:rsidRPr="00785FE9" w:rsidRDefault="00785FE9" w:rsidP="006A37FE">
            <w:pPr>
              <w:jc w:val="right"/>
              <w:rPr>
                <w:sz w:val="16"/>
                <w:szCs w:val="16"/>
              </w:rPr>
            </w:pPr>
            <w:r w:rsidRPr="00785FE9">
              <w:rPr>
                <w:sz w:val="16"/>
                <w:szCs w:val="16"/>
              </w:rPr>
              <w:t>32 100,00</w:t>
            </w:r>
          </w:p>
        </w:tc>
        <w:tc>
          <w:tcPr>
            <w:tcW w:w="1018" w:type="dxa"/>
            <w:vAlign w:val="center"/>
          </w:tcPr>
          <w:p w14:paraId="6772D87E" w14:textId="5CF85ACC" w:rsidR="00F741E1" w:rsidRPr="00D42575" w:rsidRDefault="00D42575" w:rsidP="00D35423">
            <w:pPr>
              <w:jc w:val="right"/>
              <w:rPr>
                <w:sz w:val="16"/>
                <w:szCs w:val="16"/>
              </w:rPr>
            </w:pPr>
            <w:r w:rsidRPr="00D42575">
              <w:rPr>
                <w:sz w:val="16"/>
                <w:szCs w:val="16"/>
              </w:rPr>
              <w:t>32 100,00</w:t>
            </w:r>
          </w:p>
        </w:tc>
        <w:tc>
          <w:tcPr>
            <w:tcW w:w="685" w:type="dxa"/>
            <w:vAlign w:val="center"/>
          </w:tcPr>
          <w:p w14:paraId="3BE847D8" w14:textId="77777777" w:rsidR="00F741E1" w:rsidRPr="00D42575" w:rsidRDefault="00F741E1" w:rsidP="0018315E">
            <w:pPr>
              <w:jc w:val="center"/>
              <w:rPr>
                <w:sz w:val="16"/>
                <w:szCs w:val="16"/>
              </w:rPr>
            </w:pPr>
          </w:p>
        </w:tc>
        <w:tc>
          <w:tcPr>
            <w:tcW w:w="874" w:type="dxa"/>
            <w:vAlign w:val="center"/>
          </w:tcPr>
          <w:p w14:paraId="5918FCCA" w14:textId="1AF1F5E7" w:rsidR="00F741E1" w:rsidRPr="00D42575" w:rsidRDefault="00785FE9" w:rsidP="009B3F10">
            <w:pPr>
              <w:jc w:val="right"/>
              <w:rPr>
                <w:sz w:val="16"/>
                <w:szCs w:val="16"/>
              </w:rPr>
            </w:pPr>
            <w:r w:rsidRPr="00D42575">
              <w:rPr>
                <w:sz w:val="16"/>
                <w:szCs w:val="16"/>
              </w:rPr>
              <w:t>32 100,00</w:t>
            </w:r>
          </w:p>
        </w:tc>
        <w:tc>
          <w:tcPr>
            <w:tcW w:w="993" w:type="dxa"/>
            <w:vAlign w:val="center"/>
          </w:tcPr>
          <w:p w14:paraId="2EA6AAA0" w14:textId="072A6958" w:rsidR="00F741E1" w:rsidRPr="00D42575" w:rsidRDefault="00D42575" w:rsidP="009B3F10">
            <w:pPr>
              <w:jc w:val="right"/>
              <w:rPr>
                <w:sz w:val="16"/>
                <w:szCs w:val="16"/>
              </w:rPr>
            </w:pPr>
            <w:r w:rsidRPr="00D42575">
              <w:rPr>
                <w:sz w:val="16"/>
                <w:szCs w:val="16"/>
              </w:rPr>
              <w:t>32 1000,00</w:t>
            </w:r>
          </w:p>
        </w:tc>
        <w:tc>
          <w:tcPr>
            <w:tcW w:w="708" w:type="dxa"/>
            <w:vAlign w:val="center"/>
          </w:tcPr>
          <w:p w14:paraId="4AEC7C6A" w14:textId="77777777" w:rsidR="00F741E1" w:rsidRPr="00F91A49" w:rsidRDefault="00F741E1" w:rsidP="009B3F10">
            <w:pPr>
              <w:jc w:val="right"/>
              <w:rPr>
                <w:color w:val="FF0000"/>
                <w:sz w:val="16"/>
                <w:szCs w:val="16"/>
              </w:rPr>
            </w:pPr>
          </w:p>
        </w:tc>
        <w:tc>
          <w:tcPr>
            <w:tcW w:w="472" w:type="dxa"/>
            <w:vAlign w:val="center"/>
          </w:tcPr>
          <w:p w14:paraId="6D6DC280" w14:textId="77777777" w:rsidR="00F741E1" w:rsidRPr="00F91A49" w:rsidRDefault="00F741E1" w:rsidP="009B3F10">
            <w:pPr>
              <w:jc w:val="right"/>
              <w:rPr>
                <w:color w:val="FF0000"/>
                <w:sz w:val="16"/>
                <w:szCs w:val="16"/>
              </w:rPr>
            </w:pPr>
          </w:p>
        </w:tc>
        <w:tc>
          <w:tcPr>
            <w:tcW w:w="418" w:type="dxa"/>
            <w:vAlign w:val="center"/>
          </w:tcPr>
          <w:p w14:paraId="26CB9A18" w14:textId="77777777" w:rsidR="00F741E1" w:rsidRPr="00F91A49" w:rsidRDefault="00F741E1" w:rsidP="009B3F10">
            <w:pPr>
              <w:jc w:val="right"/>
              <w:rPr>
                <w:color w:val="FF0000"/>
                <w:sz w:val="16"/>
                <w:szCs w:val="16"/>
              </w:rPr>
            </w:pPr>
          </w:p>
        </w:tc>
        <w:tc>
          <w:tcPr>
            <w:tcW w:w="385" w:type="dxa"/>
            <w:vAlign w:val="center"/>
          </w:tcPr>
          <w:p w14:paraId="6BE34C47" w14:textId="77777777" w:rsidR="00F741E1" w:rsidRPr="00F91A49" w:rsidRDefault="00F741E1" w:rsidP="009B3F10">
            <w:pPr>
              <w:jc w:val="right"/>
              <w:rPr>
                <w:color w:val="FF0000"/>
                <w:sz w:val="16"/>
                <w:szCs w:val="16"/>
              </w:rPr>
            </w:pPr>
          </w:p>
        </w:tc>
        <w:tc>
          <w:tcPr>
            <w:tcW w:w="392" w:type="dxa"/>
            <w:vAlign w:val="center"/>
          </w:tcPr>
          <w:p w14:paraId="09F23D87" w14:textId="77777777" w:rsidR="00F741E1" w:rsidRPr="00F91A49" w:rsidRDefault="00F741E1" w:rsidP="009B3F10">
            <w:pPr>
              <w:jc w:val="right"/>
              <w:rPr>
                <w:color w:val="FF0000"/>
                <w:sz w:val="16"/>
                <w:szCs w:val="16"/>
              </w:rPr>
            </w:pPr>
          </w:p>
        </w:tc>
        <w:tc>
          <w:tcPr>
            <w:tcW w:w="432" w:type="dxa"/>
            <w:vAlign w:val="center"/>
          </w:tcPr>
          <w:p w14:paraId="2D2F0FBA" w14:textId="77777777" w:rsidR="00F741E1" w:rsidRPr="00F91A49" w:rsidRDefault="00F741E1" w:rsidP="009B3F10">
            <w:pPr>
              <w:jc w:val="right"/>
              <w:rPr>
                <w:color w:val="FF0000"/>
                <w:sz w:val="16"/>
                <w:szCs w:val="16"/>
              </w:rPr>
            </w:pPr>
          </w:p>
        </w:tc>
        <w:tc>
          <w:tcPr>
            <w:tcW w:w="340" w:type="dxa"/>
            <w:vAlign w:val="center"/>
          </w:tcPr>
          <w:p w14:paraId="017B2871" w14:textId="77777777" w:rsidR="00F741E1" w:rsidRPr="00F91A49" w:rsidRDefault="00F741E1" w:rsidP="009B3F10">
            <w:pPr>
              <w:jc w:val="right"/>
              <w:rPr>
                <w:color w:val="FF0000"/>
                <w:sz w:val="16"/>
                <w:szCs w:val="16"/>
              </w:rPr>
            </w:pPr>
          </w:p>
        </w:tc>
      </w:tr>
      <w:tr w:rsidR="00F741E1" w:rsidRPr="00F91A49" w14:paraId="747C88D4" w14:textId="77777777" w:rsidTr="00D35FD1">
        <w:trPr>
          <w:trHeight w:val="260"/>
        </w:trPr>
        <w:tc>
          <w:tcPr>
            <w:tcW w:w="568" w:type="dxa"/>
            <w:vAlign w:val="center"/>
          </w:tcPr>
          <w:p w14:paraId="5B4537D6" w14:textId="77777777" w:rsidR="00F741E1" w:rsidRPr="00F91A49" w:rsidRDefault="00F741E1" w:rsidP="00FE4BDD">
            <w:pPr>
              <w:jc w:val="center"/>
              <w:rPr>
                <w:color w:val="FF0000"/>
                <w:sz w:val="16"/>
                <w:szCs w:val="16"/>
              </w:rPr>
            </w:pPr>
          </w:p>
        </w:tc>
        <w:tc>
          <w:tcPr>
            <w:tcW w:w="708" w:type="dxa"/>
            <w:vAlign w:val="center"/>
          </w:tcPr>
          <w:p w14:paraId="097BF68B" w14:textId="77777777" w:rsidR="00F741E1" w:rsidRPr="00F91A49" w:rsidRDefault="00F741E1" w:rsidP="00FE4BDD">
            <w:pPr>
              <w:jc w:val="center"/>
              <w:rPr>
                <w:color w:val="FF0000"/>
                <w:sz w:val="16"/>
                <w:szCs w:val="16"/>
              </w:rPr>
            </w:pPr>
          </w:p>
        </w:tc>
        <w:tc>
          <w:tcPr>
            <w:tcW w:w="566" w:type="dxa"/>
            <w:vAlign w:val="center"/>
          </w:tcPr>
          <w:p w14:paraId="73ADF840" w14:textId="3FDE9E89" w:rsidR="00F741E1" w:rsidRPr="00D42575" w:rsidRDefault="00F741E1" w:rsidP="00FE4BDD">
            <w:pPr>
              <w:jc w:val="center"/>
              <w:rPr>
                <w:sz w:val="16"/>
                <w:szCs w:val="16"/>
              </w:rPr>
            </w:pPr>
            <w:r w:rsidRPr="00D42575">
              <w:rPr>
                <w:sz w:val="16"/>
                <w:szCs w:val="16"/>
              </w:rPr>
              <w:t>4010</w:t>
            </w:r>
          </w:p>
        </w:tc>
        <w:tc>
          <w:tcPr>
            <w:tcW w:w="991" w:type="dxa"/>
            <w:vAlign w:val="center"/>
          </w:tcPr>
          <w:p w14:paraId="7419B392" w14:textId="77777777" w:rsidR="00F741E1" w:rsidRPr="00F91A49" w:rsidRDefault="00F741E1" w:rsidP="006433A6">
            <w:pPr>
              <w:jc w:val="right"/>
              <w:rPr>
                <w:color w:val="FF0000"/>
                <w:sz w:val="16"/>
                <w:szCs w:val="16"/>
              </w:rPr>
            </w:pPr>
          </w:p>
        </w:tc>
        <w:tc>
          <w:tcPr>
            <w:tcW w:w="1134" w:type="dxa"/>
            <w:vAlign w:val="center"/>
          </w:tcPr>
          <w:p w14:paraId="190ADFDA" w14:textId="77777777" w:rsidR="00F741E1" w:rsidRPr="00F91A49" w:rsidRDefault="00F741E1" w:rsidP="009B3F10">
            <w:pPr>
              <w:jc w:val="right"/>
              <w:rPr>
                <w:color w:val="FF0000"/>
                <w:sz w:val="16"/>
                <w:szCs w:val="16"/>
              </w:rPr>
            </w:pPr>
          </w:p>
        </w:tc>
        <w:tc>
          <w:tcPr>
            <w:tcW w:w="709" w:type="dxa"/>
            <w:vAlign w:val="center"/>
          </w:tcPr>
          <w:p w14:paraId="513A72C1" w14:textId="77777777" w:rsidR="00F741E1" w:rsidRPr="00F91A49" w:rsidRDefault="00F741E1" w:rsidP="009B3F10">
            <w:pPr>
              <w:jc w:val="right"/>
              <w:rPr>
                <w:color w:val="FF0000"/>
                <w:sz w:val="16"/>
                <w:szCs w:val="16"/>
              </w:rPr>
            </w:pPr>
          </w:p>
        </w:tc>
        <w:tc>
          <w:tcPr>
            <w:tcW w:w="992" w:type="dxa"/>
            <w:vAlign w:val="center"/>
          </w:tcPr>
          <w:p w14:paraId="4A5137AB" w14:textId="77777777" w:rsidR="00F741E1" w:rsidRPr="00F91A49" w:rsidRDefault="00F741E1" w:rsidP="007D39E5">
            <w:pPr>
              <w:jc w:val="right"/>
              <w:rPr>
                <w:color w:val="FF0000"/>
                <w:sz w:val="16"/>
                <w:szCs w:val="16"/>
              </w:rPr>
            </w:pPr>
          </w:p>
        </w:tc>
        <w:tc>
          <w:tcPr>
            <w:tcW w:w="1027" w:type="dxa"/>
            <w:vAlign w:val="center"/>
          </w:tcPr>
          <w:p w14:paraId="28D187FE" w14:textId="7A9E5106" w:rsidR="00F741E1" w:rsidRPr="00D42575" w:rsidRDefault="00D42575" w:rsidP="007D39E5">
            <w:pPr>
              <w:jc w:val="right"/>
              <w:rPr>
                <w:sz w:val="16"/>
                <w:szCs w:val="16"/>
              </w:rPr>
            </w:pPr>
            <w:r w:rsidRPr="00D42575">
              <w:rPr>
                <w:sz w:val="16"/>
                <w:szCs w:val="16"/>
              </w:rPr>
              <w:t>12 610,00</w:t>
            </w:r>
          </w:p>
        </w:tc>
        <w:tc>
          <w:tcPr>
            <w:tcW w:w="674" w:type="dxa"/>
            <w:vAlign w:val="center"/>
          </w:tcPr>
          <w:p w14:paraId="095AF232" w14:textId="77777777" w:rsidR="00F741E1" w:rsidRPr="00D42575" w:rsidRDefault="00F741E1" w:rsidP="007F32E2">
            <w:pPr>
              <w:jc w:val="center"/>
              <w:rPr>
                <w:sz w:val="16"/>
                <w:szCs w:val="16"/>
              </w:rPr>
            </w:pPr>
          </w:p>
        </w:tc>
        <w:tc>
          <w:tcPr>
            <w:tcW w:w="859" w:type="dxa"/>
            <w:vAlign w:val="center"/>
          </w:tcPr>
          <w:p w14:paraId="010A1041" w14:textId="77777777" w:rsidR="00F741E1" w:rsidRPr="00F91A49" w:rsidRDefault="00F741E1" w:rsidP="006A37FE">
            <w:pPr>
              <w:jc w:val="right"/>
              <w:rPr>
                <w:color w:val="FF0000"/>
                <w:sz w:val="16"/>
                <w:szCs w:val="16"/>
              </w:rPr>
            </w:pPr>
          </w:p>
        </w:tc>
        <w:tc>
          <w:tcPr>
            <w:tcW w:w="1018" w:type="dxa"/>
            <w:vAlign w:val="center"/>
          </w:tcPr>
          <w:p w14:paraId="7A1E47E7" w14:textId="69290990" w:rsidR="00F741E1" w:rsidRPr="00D42575" w:rsidRDefault="00D42575" w:rsidP="00D35423">
            <w:pPr>
              <w:jc w:val="right"/>
              <w:rPr>
                <w:sz w:val="16"/>
                <w:szCs w:val="16"/>
              </w:rPr>
            </w:pPr>
            <w:r w:rsidRPr="00D42575">
              <w:rPr>
                <w:sz w:val="16"/>
                <w:szCs w:val="16"/>
              </w:rPr>
              <w:t>12 610,00</w:t>
            </w:r>
          </w:p>
        </w:tc>
        <w:tc>
          <w:tcPr>
            <w:tcW w:w="685" w:type="dxa"/>
            <w:vAlign w:val="center"/>
          </w:tcPr>
          <w:p w14:paraId="76B97542" w14:textId="77777777" w:rsidR="00F741E1" w:rsidRPr="00D42575" w:rsidRDefault="00F741E1" w:rsidP="0018315E">
            <w:pPr>
              <w:jc w:val="center"/>
              <w:rPr>
                <w:sz w:val="16"/>
                <w:szCs w:val="16"/>
              </w:rPr>
            </w:pPr>
          </w:p>
        </w:tc>
        <w:tc>
          <w:tcPr>
            <w:tcW w:w="874" w:type="dxa"/>
            <w:vAlign w:val="center"/>
          </w:tcPr>
          <w:p w14:paraId="43D45299" w14:textId="77777777" w:rsidR="00F741E1" w:rsidRPr="00D42575" w:rsidRDefault="00F741E1" w:rsidP="009B3F10">
            <w:pPr>
              <w:jc w:val="right"/>
              <w:rPr>
                <w:sz w:val="16"/>
                <w:szCs w:val="16"/>
              </w:rPr>
            </w:pPr>
          </w:p>
        </w:tc>
        <w:tc>
          <w:tcPr>
            <w:tcW w:w="993" w:type="dxa"/>
            <w:vAlign w:val="center"/>
          </w:tcPr>
          <w:p w14:paraId="43718788" w14:textId="6A8D4584" w:rsidR="00F741E1" w:rsidRPr="00D42575" w:rsidRDefault="00D42575" w:rsidP="009B3F10">
            <w:pPr>
              <w:jc w:val="right"/>
              <w:rPr>
                <w:sz w:val="16"/>
                <w:szCs w:val="16"/>
              </w:rPr>
            </w:pPr>
            <w:r w:rsidRPr="00D42575">
              <w:rPr>
                <w:sz w:val="16"/>
                <w:szCs w:val="16"/>
              </w:rPr>
              <w:t>12 610,00</w:t>
            </w:r>
          </w:p>
        </w:tc>
        <w:tc>
          <w:tcPr>
            <w:tcW w:w="708" w:type="dxa"/>
            <w:vAlign w:val="center"/>
          </w:tcPr>
          <w:p w14:paraId="75693EF9" w14:textId="77777777" w:rsidR="00F741E1" w:rsidRPr="00F91A49" w:rsidRDefault="00F741E1" w:rsidP="009B3F10">
            <w:pPr>
              <w:jc w:val="right"/>
              <w:rPr>
                <w:color w:val="FF0000"/>
                <w:sz w:val="16"/>
                <w:szCs w:val="16"/>
              </w:rPr>
            </w:pPr>
          </w:p>
        </w:tc>
        <w:tc>
          <w:tcPr>
            <w:tcW w:w="472" w:type="dxa"/>
            <w:vAlign w:val="center"/>
          </w:tcPr>
          <w:p w14:paraId="61A1DD1A" w14:textId="77777777" w:rsidR="00F741E1" w:rsidRPr="00F91A49" w:rsidRDefault="00F741E1" w:rsidP="009B3F10">
            <w:pPr>
              <w:jc w:val="right"/>
              <w:rPr>
                <w:color w:val="FF0000"/>
                <w:sz w:val="16"/>
                <w:szCs w:val="16"/>
              </w:rPr>
            </w:pPr>
          </w:p>
        </w:tc>
        <w:tc>
          <w:tcPr>
            <w:tcW w:w="418" w:type="dxa"/>
            <w:vAlign w:val="center"/>
          </w:tcPr>
          <w:p w14:paraId="19AC1806" w14:textId="77777777" w:rsidR="00F741E1" w:rsidRPr="00F91A49" w:rsidRDefault="00F741E1" w:rsidP="009B3F10">
            <w:pPr>
              <w:jc w:val="right"/>
              <w:rPr>
                <w:color w:val="FF0000"/>
                <w:sz w:val="16"/>
                <w:szCs w:val="16"/>
              </w:rPr>
            </w:pPr>
          </w:p>
        </w:tc>
        <w:tc>
          <w:tcPr>
            <w:tcW w:w="385" w:type="dxa"/>
            <w:vAlign w:val="center"/>
          </w:tcPr>
          <w:p w14:paraId="7A224F08" w14:textId="77777777" w:rsidR="00F741E1" w:rsidRPr="00F91A49" w:rsidRDefault="00F741E1" w:rsidP="009B3F10">
            <w:pPr>
              <w:jc w:val="right"/>
              <w:rPr>
                <w:color w:val="FF0000"/>
                <w:sz w:val="16"/>
                <w:szCs w:val="16"/>
              </w:rPr>
            </w:pPr>
          </w:p>
        </w:tc>
        <w:tc>
          <w:tcPr>
            <w:tcW w:w="392" w:type="dxa"/>
            <w:vAlign w:val="center"/>
          </w:tcPr>
          <w:p w14:paraId="113ED03C" w14:textId="77777777" w:rsidR="00F741E1" w:rsidRPr="00F91A49" w:rsidRDefault="00F741E1" w:rsidP="009B3F10">
            <w:pPr>
              <w:jc w:val="right"/>
              <w:rPr>
                <w:color w:val="FF0000"/>
                <w:sz w:val="16"/>
                <w:szCs w:val="16"/>
              </w:rPr>
            </w:pPr>
          </w:p>
        </w:tc>
        <w:tc>
          <w:tcPr>
            <w:tcW w:w="432" w:type="dxa"/>
            <w:vAlign w:val="center"/>
          </w:tcPr>
          <w:p w14:paraId="31C737AF" w14:textId="77777777" w:rsidR="00F741E1" w:rsidRPr="00F91A49" w:rsidRDefault="00F741E1" w:rsidP="009B3F10">
            <w:pPr>
              <w:jc w:val="right"/>
              <w:rPr>
                <w:color w:val="FF0000"/>
                <w:sz w:val="16"/>
                <w:szCs w:val="16"/>
              </w:rPr>
            </w:pPr>
          </w:p>
        </w:tc>
        <w:tc>
          <w:tcPr>
            <w:tcW w:w="340" w:type="dxa"/>
            <w:vAlign w:val="center"/>
          </w:tcPr>
          <w:p w14:paraId="42AFFCA8" w14:textId="77777777" w:rsidR="00F741E1" w:rsidRPr="00F91A49" w:rsidRDefault="00F741E1" w:rsidP="009B3F10">
            <w:pPr>
              <w:jc w:val="right"/>
              <w:rPr>
                <w:color w:val="FF0000"/>
                <w:sz w:val="16"/>
                <w:szCs w:val="16"/>
              </w:rPr>
            </w:pPr>
          </w:p>
        </w:tc>
      </w:tr>
      <w:tr w:rsidR="00F91A49" w:rsidRPr="00F91A49" w14:paraId="32294D39" w14:textId="77777777" w:rsidTr="00D35FD1">
        <w:trPr>
          <w:trHeight w:val="260"/>
        </w:trPr>
        <w:tc>
          <w:tcPr>
            <w:tcW w:w="568" w:type="dxa"/>
            <w:vAlign w:val="center"/>
          </w:tcPr>
          <w:p w14:paraId="2C5C27D8" w14:textId="77777777" w:rsidR="008A5396" w:rsidRPr="00F91A49" w:rsidRDefault="008A5396" w:rsidP="00FE4BDD">
            <w:pPr>
              <w:jc w:val="center"/>
              <w:rPr>
                <w:color w:val="FF0000"/>
                <w:sz w:val="16"/>
                <w:szCs w:val="16"/>
              </w:rPr>
            </w:pPr>
          </w:p>
        </w:tc>
        <w:tc>
          <w:tcPr>
            <w:tcW w:w="708" w:type="dxa"/>
            <w:vAlign w:val="center"/>
          </w:tcPr>
          <w:p w14:paraId="667162EE" w14:textId="77777777" w:rsidR="008A5396" w:rsidRPr="00F91A49" w:rsidRDefault="008A5396" w:rsidP="00FE4BDD">
            <w:pPr>
              <w:jc w:val="center"/>
              <w:rPr>
                <w:color w:val="FF0000"/>
                <w:sz w:val="16"/>
                <w:szCs w:val="16"/>
              </w:rPr>
            </w:pPr>
          </w:p>
        </w:tc>
        <w:tc>
          <w:tcPr>
            <w:tcW w:w="566" w:type="dxa"/>
            <w:vAlign w:val="center"/>
          </w:tcPr>
          <w:p w14:paraId="26ED4005" w14:textId="5CD37CC7" w:rsidR="008A5396" w:rsidRPr="00D42575" w:rsidRDefault="00F741E1" w:rsidP="00FE4BDD">
            <w:pPr>
              <w:jc w:val="center"/>
              <w:rPr>
                <w:sz w:val="16"/>
                <w:szCs w:val="16"/>
              </w:rPr>
            </w:pPr>
            <w:r w:rsidRPr="00D42575">
              <w:rPr>
                <w:sz w:val="16"/>
                <w:szCs w:val="16"/>
              </w:rPr>
              <w:t>4110</w:t>
            </w:r>
          </w:p>
        </w:tc>
        <w:tc>
          <w:tcPr>
            <w:tcW w:w="991" w:type="dxa"/>
            <w:vAlign w:val="center"/>
          </w:tcPr>
          <w:p w14:paraId="76BDC772" w14:textId="77777777" w:rsidR="008A5396" w:rsidRPr="00F91A49" w:rsidRDefault="008A5396" w:rsidP="006433A6">
            <w:pPr>
              <w:jc w:val="right"/>
              <w:rPr>
                <w:color w:val="FF0000"/>
                <w:sz w:val="16"/>
                <w:szCs w:val="16"/>
              </w:rPr>
            </w:pPr>
          </w:p>
        </w:tc>
        <w:tc>
          <w:tcPr>
            <w:tcW w:w="1134" w:type="dxa"/>
            <w:vAlign w:val="center"/>
          </w:tcPr>
          <w:p w14:paraId="69995321" w14:textId="77777777" w:rsidR="008A5396" w:rsidRPr="00F91A49" w:rsidRDefault="008A5396" w:rsidP="009B3F10">
            <w:pPr>
              <w:jc w:val="right"/>
              <w:rPr>
                <w:color w:val="FF0000"/>
                <w:sz w:val="16"/>
                <w:szCs w:val="16"/>
              </w:rPr>
            </w:pPr>
          </w:p>
        </w:tc>
        <w:tc>
          <w:tcPr>
            <w:tcW w:w="709" w:type="dxa"/>
            <w:vAlign w:val="center"/>
          </w:tcPr>
          <w:p w14:paraId="3A16F66D" w14:textId="77777777" w:rsidR="008A5396" w:rsidRPr="00F91A49" w:rsidRDefault="008A5396" w:rsidP="009B3F10">
            <w:pPr>
              <w:jc w:val="right"/>
              <w:rPr>
                <w:color w:val="FF0000"/>
                <w:sz w:val="16"/>
                <w:szCs w:val="16"/>
              </w:rPr>
            </w:pPr>
          </w:p>
        </w:tc>
        <w:tc>
          <w:tcPr>
            <w:tcW w:w="992" w:type="dxa"/>
            <w:vAlign w:val="center"/>
          </w:tcPr>
          <w:p w14:paraId="1DF87A7B" w14:textId="77777777" w:rsidR="008A5396" w:rsidRPr="00F91A49" w:rsidRDefault="008A5396" w:rsidP="007D39E5">
            <w:pPr>
              <w:jc w:val="right"/>
              <w:rPr>
                <w:color w:val="FF0000"/>
                <w:sz w:val="16"/>
                <w:szCs w:val="16"/>
              </w:rPr>
            </w:pPr>
          </w:p>
        </w:tc>
        <w:tc>
          <w:tcPr>
            <w:tcW w:w="1027" w:type="dxa"/>
            <w:vAlign w:val="center"/>
          </w:tcPr>
          <w:p w14:paraId="607F9414" w14:textId="61D3FE47" w:rsidR="008A5396" w:rsidRPr="00D42575" w:rsidRDefault="00D42575" w:rsidP="007D39E5">
            <w:pPr>
              <w:jc w:val="right"/>
              <w:rPr>
                <w:sz w:val="16"/>
                <w:szCs w:val="16"/>
              </w:rPr>
            </w:pPr>
            <w:r w:rsidRPr="00D42575">
              <w:rPr>
                <w:sz w:val="16"/>
                <w:szCs w:val="16"/>
              </w:rPr>
              <w:t>2 793,38</w:t>
            </w:r>
          </w:p>
        </w:tc>
        <w:tc>
          <w:tcPr>
            <w:tcW w:w="674" w:type="dxa"/>
            <w:vAlign w:val="center"/>
          </w:tcPr>
          <w:p w14:paraId="1960A37A" w14:textId="58BC2DD6" w:rsidR="008A5396" w:rsidRPr="00D42575" w:rsidRDefault="008A5396" w:rsidP="007F32E2">
            <w:pPr>
              <w:jc w:val="center"/>
              <w:rPr>
                <w:sz w:val="16"/>
                <w:szCs w:val="16"/>
              </w:rPr>
            </w:pPr>
          </w:p>
        </w:tc>
        <w:tc>
          <w:tcPr>
            <w:tcW w:w="859" w:type="dxa"/>
            <w:vAlign w:val="center"/>
          </w:tcPr>
          <w:p w14:paraId="2B6C3B7D" w14:textId="77777777" w:rsidR="008A5396" w:rsidRPr="00F91A49" w:rsidRDefault="008A5396" w:rsidP="006A37FE">
            <w:pPr>
              <w:jc w:val="right"/>
              <w:rPr>
                <w:color w:val="FF0000"/>
                <w:sz w:val="16"/>
                <w:szCs w:val="16"/>
              </w:rPr>
            </w:pPr>
          </w:p>
        </w:tc>
        <w:tc>
          <w:tcPr>
            <w:tcW w:w="1018" w:type="dxa"/>
            <w:vAlign w:val="center"/>
          </w:tcPr>
          <w:p w14:paraId="7232FEC7" w14:textId="481BD232" w:rsidR="008A5396" w:rsidRPr="00D42575" w:rsidRDefault="00D42575" w:rsidP="00D35423">
            <w:pPr>
              <w:jc w:val="right"/>
              <w:rPr>
                <w:sz w:val="16"/>
                <w:szCs w:val="16"/>
              </w:rPr>
            </w:pPr>
            <w:r w:rsidRPr="00D42575">
              <w:rPr>
                <w:sz w:val="16"/>
                <w:szCs w:val="16"/>
              </w:rPr>
              <w:t>2 793,38</w:t>
            </w:r>
          </w:p>
        </w:tc>
        <w:tc>
          <w:tcPr>
            <w:tcW w:w="685" w:type="dxa"/>
            <w:vAlign w:val="center"/>
          </w:tcPr>
          <w:p w14:paraId="2965065D" w14:textId="772155AF" w:rsidR="008A5396" w:rsidRPr="00D42575" w:rsidRDefault="008A5396" w:rsidP="0018315E">
            <w:pPr>
              <w:jc w:val="center"/>
              <w:rPr>
                <w:sz w:val="16"/>
                <w:szCs w:val="16"/>
              </w:rPr>
            </w:pPr>
          </w:p>
        </w:tc>
        <w:tc>
          <w:tcPr>
            <w:tcW w:w="874" w:type="dxa"/>
            <w:vAlign w:val="center"/>
          </w:tcPr>
          <w:p w14:paraId="23B1F12F" w14:textId="77777777" w:rsidR="008A5396" w:rsidRPr="00D42575" w:rsidRDefault="008A5396" w:rsidP="009B3F10">
            <w:pPr>
              <w:jc w:val="right"/>
              <w:rPr>
                <w:sz w:val="16"/>
                <w:szCs w:val="16"/>
              </w:rPr>
            </w:pPr>
          </w:p>
        </w:tc>
        <w:tc>
          <w:tcPr>
            <w:tcW w:w="993" w:type="dxa"/>
            <w:vAlign w:val="center"/>
          </w:tcPr>
          <w:p w14:paraId="7C7E51EA" w14:textId="6D419358" w:rsidR="008A5396" w:rsidRPr="00D42575" w:rsidRDefault="00D42575" w:rsidP="009B3F10">
            <w:pPr>
              <w:jc w:val="right"/>
              <w:rPr>
                <w:sz w:val="16"/>
                <w:szCs w:val="16"/>
              </w:rPr>
            </w:pPr>
            <w:r w:rsidRPr="00D42575">
              <w:rPr>
                <w:sz w:val="16"/>
                <w:szCs w:val="16"/>
              </w:rPr>
              <w:t>2 793,38</w:t>
            </w:r>
          </w:p>
        </w:tc>
        <w:tc>
          <w:tcPr>
            <w:tcW w:w="708" w:type="dxa"/>
            <w:vAlign w:val="center"/>
          </w:tcPr>
          <w:p w14:paraId="151986E8" w14:textId="77777777" w:rsidR="008A5396" w:rsidRPr="00F91A49" w:rsidRDefault="008A5396" w:rsidP="009B3F10">
            <w:pPr>
              <w:jc w:val="right"/>
              <w:rPr>
                <w:color w:val="FF0000"/>
                <w:sz w:val="16"/>
                <w:szCs w:val="16"/>
              </w:rPr>
            </w:pPr>
          </w:p>
        </w:tc>
        <w:tc>
          <w:tcPr>
            <w:tcW w:w="472" w:type="dxa"/>
            <w:vAlign w:val="center"/>
          </w:tcPr>
          <w:p w14:paraId="0F59205E" w14:textId="77777777" w:rsidR="008A5396" w:rsidRPr="00F91A49" w:rsidRDefault="008A5396" w:rsidP="009B3F10">
            <w:pPr>
              <w:jc w:val="right"/>
              <w:rPr>
                <w:color w:val="FF0000"/>
                <w:sz w:val="16"/>
                <w:szCs w:val="16"/>
              </w:rPr>
            </w:pPr>
          </w:p>
        </w:tc>
        <w:tc>
          <w:tcPr>
            <w:tcW w:w="418" w:type="dxa"/>
            <w:vAlign w:val="center"/>
          </w:tcPr>
          <w:p w14:paraId="693B5E75" w14:textId="77777777" w:rsidR="008A5396" w:rsidRPr="00F91A49" w:rsidRDefault="008A5396" w:rsidP="009B3F10">
            <w:pPr>
              <w:jc w:val="right"/>
              <w:rPr>
                <w:color w:val="FF0000"/>
                <w:sz w:val="16"/>
                <w:szCs w:val="16"/>
              </w:rPr>
            </w:pPr>
          </w:p>
        </w:tc>
        <w:tc>
          <w:tcPr>
            <w:tcW w:w="385" w:type="dxa"/>
            <w:vAlign w:val="center"/>
          </w:tcPr>
          <w:p w14:paraId="25A3A411" w14:textId="77777777" w:rsidR="008A5396" w:rsidRPr="00F91A49" w:rsidRDefault="008A5396" w:rsidP="009B3F10">
            <w:pPr>
              <w:jc w:val="right"/>
              <w:rPr>
                <w:color w:val="FF0000"/>
                <w:sz w:val="16"/>
                <w:szCs w:val="16"/>
              </w:rPr>
            </w:pPr>
          </w:p>
        </w:tc>
        <w:tc>
          <w:tcPr>
            <w:tcW w:w="392" w:type="dxa"/>
            <w:vAlign w:val="center"/>
          </w:tcPr>
          <w:p w14:paraId="11D9F9CB" w14:textId="77777777" w:rsidR="008A5396" w:rsidRPr="00F91A49" w:rsidRDefault="008A5396" w:rsidP="009B3F10">
            <w:pPr>
              <w:jc w:val="right"/>
              <w:rPr>
                <w:color w:val="FF0000"/>
                <w:sz w:val="16"/>
                <w:szCs w:val="16"/>
              </w:rPr>
            </w:pPr>
          </w:p>
        </w:tc>
        <w:tc>
          <w:tcPr>
            <w:tcW w:w="432" w:type="dxa"/>
            <w:vAlign w:val="center"/>
          </w:tcPr>
          <w:p w14:paraId="72509D83" w14:textId="77777777" w:rsidR="008A5396" w:rsidRPr="00F91A49" w:rsidRDefault="008A5396" w:rsidP="009B3F10">
            <w:pPr>
              <w:jc w:val="right"/>
              <w:rPr>
                <w:color w:val="FF0000"/>
                <w:sz w:val="16"/>
                <w:szCs w:val="16"/>
              </w:rPr>
            </w:pPr>
          </w:p>
        </w:tc>
        <w:tc>
          <w:tcPr>
            <w:tcW w:w="340" w:type="dxa"/>
            <w:vAlign w:val="center"/>
          </w:tcPr>
          <w:p w14:paraId="19B79058" w14:textId="77777777" w:rsidR="008A5396" w:rsidRPr="00F91A49" w:rsidRDefault="008A5396" w:rsidP="009B3F10">
            <w:pPr>
              <w:jc w:val="right"/>
              <w:rPr>
                <w:color w:val="FF0000"/>
                <w:sz w:val="16"/>
                <w:szCs w:val="16"/>
              </w:rPr>
            </w:pPr>
          </w:p>
        </w:tc>
      </w:tr>
      <w:tr w:rsidR="00F741E1" w:rsidRPr="00F91A49" w14:paraId="6EB632C1" w14:textId="77777777" w:rsidTr="00D35FD1">
        <w:trPr>
          <w:trHeight w:val="260"/>
        </w:trPr>
        <w:tc>
          <w:tcPr>
            <w:tcW w:w="568" w:type="dxa"/>
            <w:vAlign w:val="center"/>
          </w:tcPr>
          <w:p w14:paraId="1084E4E4" w14:textId="77777777" w:rsidR="00F741E1" w:rsidRPr="00F91A49" w:rsidRDefault="00F741E1" w:rsidP="00FE4BDD">
            <w:pPr>
              <w:jc w:val="center"/>
              <w:rPr>
                <w:color w:val="FF0000"/>
                <w:sz w:val="16"/>
                <w:szCs w:val="16"/>
              </w:rPr>
            </w:pPr>
          </w:p>
        </w:tc>
        <w:tc>
          <w:tcPr>
            <w:tcW w:w="708" w:type="dxa"/>
            <w:vAlign w:val="center"/>
          </w:tcPr>
          <w:p w14:paraId="554DAABC" w14:textId="77777777" w:rsidR="00F741E1" w:rsidRPr="00F91A49" w:rsidRDefault="00F741E1" w:rsidP="00FE4BDD">
            <w:pPr>
              <w:jc w:val="center"/>
              <w:rPr>
                <w:color w:val="FF0000"/>
                <w:sz w:val="16"/>
                <w:szCs w:val="16"/>
              </w:rPr>
            </w:pPr>
          </w:p>
        </w:tc>
        <w:tc>
          <w:tcPr>
            <w:tcW w:w="566" w:type="dxa"/>
            <w:vAlign w:val="center"/>
          </w:tcPr>
          <w:p w14:paraId="1F9BD912" w14:textId="0FA57B0D" w:rsidR="00F741E1" w:rsidRPr="00D42575" w:rsidRDefault="00F741E1" w:rsidP="00FE4BDD">
            <w:pPr>
              <w:jc w:val="center"/>
              <w:rPr>
                <w:sz w:val="16"/>
                <w:szCs w:val="16"/>
              </w:rPr>
            </w:pPr>
            <w:r w:rsidRPr="00D42575">
              <w:rPr>
                <w:sz w:val="16"/>
                <w:szCs w:val="16"/>
              </w:rPr>
              <w:t>4120</w:t>
            </w:r>
          </w:p>
        </w:tc>
        <w:tc>
          <w:tcPr>
            <w:tcW w:w="991" w:type="dxa"/>
            <w:vAlign w:val="center"/>
          </w:tcPr>
          <w:p w14:paraId="38E35B29" w14:textId="77777777" w:rsidR="00F741E1" w:rsidRPr="00F91A49" w:rsidRDefault="00F741E1" w:rsidP="006433A6">
            <w:pPr>
              <w:jc w:val="right"/>
              <w:rPr>
                <w:color w:val="FF0000"/>
                <w:sz w:val="16"/>
                <w:szCs w:val="16"/>
              </w:rPr>
            </w:pPr>
          </w:p>
        </w:tc>
        <w:tc>
          <w:tcPr>
            <w:tcW w:w="1134" w:type="dxa"/>
            <w:vAlign w:val="center"/>
          </w:tcPr>
          <w:p w14:paraId="052D02A6" w14:textId="77777777" w:rsidR="00F741E1" w:rsidRPr="00F91A49" w:rsidRDefault="00F741E1" w:rsidP="009B3F10">
            <w:pPr>
              <w:jc w:val="right"/>
              <w:rPr>
                <w:color w:val="FF0000"/>
                <w:sz w:val="16"/>
                <w:szCs w:val="16"/>
              </w:rPr>
            </w:pPr>
          </w:p>
        </w:tc>
        <w:tc>
          <w:tcPr>
            <w:tcW w:w="709" w:type="dxa"/>
            <w:vAlign w:val="center"/>
          </w:tcPr>
          <w:p w14:paraId="2ACB4A1C" w14:textId="77777777" w:rsidR="00F741E1" w:rsidRPr="00F91A49" w:rsidRDefault="00F741E1" w:rsidP="009B3F10">
            <w:pPr>
              <w:jc w:val="right"/>
              <w:rPr>
                <w:color w:val="FF0000"/>
                <w:sz w:val="16"/>
                <w:szCs w:val="16"/>
              </w:rPr>
            </w:pPr>
          </w:p>
        </w:tc>
        <w:tc>
          <w:tcPr>
            <w:tcW w:w="992" w:type="dxa"/>
            <w:vAlign w:val="center"/>
          </w:tcPr>
          <w:p w14:paraId="53E6E9AA" w14:textId="77777777" w:rsidR="00F741E1" w:rsidRPr="00F91A49" w:rsidRDefault="00F741E1" w:rsidP="007D39E5">
            <w:pPr>
              <w:jc w:val="right"/>
              <w:rPr>
                <w:color w:val="FF0000"/>
                <w:sz w:val="16"/>
                <w:szCs w:val="16"/>
              </w:rPr>
            </w:pPr>
          </w:p>
        </w:tc>
        <w:tc>
          <w:tcPr>
            <w:tcW w:w="1027" w:type="dxa"/>
            <w:vAlign w:val="center"/>
          </w:tcPr>
          <w:p w14:paraId="5C9F0243" w14:textId="3D4C00F9" w:rsidR="00F741E1" w:rsidRPr="00D42575" w:rsidRDefault="00D42575" w:rsidP="007D39E5">
            <w:pPr>
              <w:jc w:val="right"/>
              <w:rPr>
                <w:sz w:val="16"/>
                <w:szCs w:val="16"/>
              </w:rPr>
            </w:pPr>
            <w:r w:rsidRPr="00D42575">
              <w:rPr>
                <w:sz w:val="16"/>
                <w:szCs w:val="16"/>
              </w:rPr>
              <w:t>258,17</w:t>
            </w:r>
          </w:p>
        </w:tc>
        <w:tc>
          <w:tcPr>
            <w:tcW w:w="674" w:type="dxa"/>
            <w:vAlign w:val="center"/>
          </w:tcPr>
          <w:p w14:paraId="5B26A692" w14:textId="77777777" w:rsidR="00F741E1" w:rsidRPr="00D42575" w:rsidRDefault="00F741E1" w:rsidP="007F32E2">
            <w:pPr>
              <w:jc w:val="center"/>
              <w:rPr>
                <w:sz w:val="16"/>
                <w:szCs w:val="16"/>
              </w:rPr>
            </w:pPr>
          </w:p>
        </w:tc>
        <w:tc>
          <w:tcPr>
            <w:tcW w:w="859" w:type="dxa"/>
            <w:vAlign w:val="center"/>
          </w:tcPr>
          <w:p w14:paraId="74D10DE5" w14:textId="77777777" w:rsidR="00F741E1" w:rsidRPr="00F91A49" w:rsidRDefault="00F741E1" w:rsidP="006A37FE">
            <w:pPr>
              <w:jc w:val="right"/>
              <w:rPr>
                <w:color w:val="FF0000"/>
                <w:sz w:val="16"/>
                <w:szCs w:val="16"/>
              </w:rPr>
            </w:pPr>
          </w:p>
        </w:tc>
        <w:tc>
          <w:tcPr>
            <w:tcW w:w="1018" w:type="dxa"/>
            <w:vAlign w:val="center"/>
          </w:tcPr>
          <w:p w14:paraId="130F08C0" w14:textId="7353A056" w:rsidR="00F741E1" w:rsidRPr="00D42575" w:rsidRDefault="00D42575" w:rsidP="00D35423">
            <w:pPr>
              <w:jc w:val="right"/>
              <w:rPr>
                <w:sz w:val="16"/>
                <w:szCs w:val="16"/>
              </w:rPr>
            </w:pPr>
            <w:r w:rsidRPr="00D42575">
              <w:rPr>
                <w:sz w:val="16"/>
                <w:szCs w:val="16"/>
              </w:rPr>
              <w:t>258,17</w:t>
            </w:r>
          </w:p>
        </w:tc>
        <w:tc>
          <w:tcPr>
            <w:tcW w:w="685" w:type="dxa"/>
            <w:vAlign w:val="center"/>
          </w:tcPr>
          <w:p w14:paraId="42CF5949" w14:textId="77777777" w:rsidR="00F741E1" w:rsidRPr="00D42575" w:rsidRDefault="00F741E1" w:rsidP="0018315E">
            <w:pPr>
              <w:jc w:val="center"/>
              <w:rPr>
                <w:sz w:val="16"/>
                <w:szCs w:val="16"/>
              </w:rPr>
            </w:pPr>
          </w:p>
        </w:tc>
        <w:tc>
          <w:tcPr>
            <w:tcW w:w="874" w:type="dxa"/>
            <w:vAlign w:val="center"/>
          </w:tcPr>
          <w:p w14:paraId="27A10D74" w14:textId="77777777" w:rsidR="00F741E1" w:rsidRPr="00D42575" w:rsidRDefault="00F741E1" w:rsidP="009B3F10">
            <w:pPr>
              <w:jc w:val="right"/>
              <w:rPr>
                <w:sz w:val="16"/>
                <w:szCs w:val="16"/>
              </w:rPr>
            </w:pPr>
          </w:p>
        </w:tc>
        <w:tc>
          <w:tcPr>
            <w:tcW w:w="993" w:type="dxa"/>
            <w:vAlign w:val="center"/>
          </w:tcPr>
          <w:p w14:paraId="688DDD00" w14:textId="275AFE83" w:rsidR="00F741E1" w:rsidRPr="00D42575" w:rsidRDefault="00D42575" w:rsidP="009B3F10">
            <w:pPr>
              <w:jc w:val="right"/>
              <w:rPr>
                <w:sz w:val="16"/>
                <w:szCs w:val="16"/>
              </w:rPr>
            </w:pPr>
            <w:r w:rsidRPr="00D42575">
              <w:rPr>
                <w:sz w:val="16"/>
                <w:szCs w:val="16"/>
              </w:rPr>
              <w:t>258,17</w:t>
            </w:r>
          </w:p>
        </w:tc>
        <w:tc>
          <w:tcPr>
            <w:tcW w:w="708" w:type="dxa"/>
            <w:vAlign w:val="center"/>
          </w:tcPr>
          <w:p w14:paraId="25643C3E" w14:textId="77777777" w:rsidR="00F741E1" w:rsidRPr="00F91A49" w:rsidRDefault="00F741E1" w:rsidP="009B3F10">
            <w:pPr>
              <w:jc w:val="right"/>
              <w:rPr>
                <w:color w:val="FF0000"/>
                <w:sz w:val="16"/>
                <w:szCs w:val="16"/>
              </w:rPr>
            </w:pPr>
          </w:p>
        </w:tc>
        <w:tc>
          <w:tcPr>
            <w:tcW w:w="472" w:type="dxa"/>
            <w:vAlign w:val="center"/>
          </w:tcPr>
          <w:p w14:paraId="1167D7F0" w14:textId="77777777" w:rsidR="00F741E1" w:rsidRPr="00F91A49" w:rsidRDefault="00F741E1" w:rsidP="009B3F10">
            <w:pPr>
              <w:jc w:val="right"/>
              <w:rPr>
                <w:color w:val="FF0000"/>
                <w:sz w:val="16"/>
                <w:szCs w:val="16"/>
              </w:rPr>
            </w:pPr>
          </w:p>
        </w:tc>
        <w:tc>
          <w:tcPr>
            <w:tcW w:w="418" w:type="dxa"/>
            <w:vAlign w:val="center"/>
          </w:tcPr>
          <w:p w14:paraId="57D3DB9E" w14:textId="77777777" w:rsidR="00F741E1" w:rsidRPr="00F91A49" w:rsidRDefault="00F741E1" w:rsidP="009B3F10">
            <w:pPr>
              <w:jc w:val="right"/>
              <w:rPr>
                <w:color w:val="FF0000"/>
                <w:sz w:val="16"/>
                <w:szCs w:val="16"/>
              </w:rPr>
            </w:pPr>
          </w:p>
        </w:tc>
        <w:tc>
          <w:tcPr>
            <w:tcW w:w="385" w:type="dxa"/>
            <w:vAlign w:val="center"/>
          </w:tcPr>
          <w:p w14:paraId="759D1689" w14:textId="77777777" w:rsidR="00F741E1" w:rsidRPr="00F91A49" w:rsidRDefault="00F741E1" w:rsidP="009B3F10">
            <w:pPr>
              <w:jc w:val="right"/>
              <w:rPr>
                <w:color w:val="FF0000"/>
                <w:sz w:val="16"/>
                <w:szCs w:val="16"/>
              </w:rPr>
            </w:pPr>
          </w:p>
        </w:tc>
        <w:tc>
          <w:tcPr>
            <w:tcW w:w="392" w:type="dxa"/>
            <w:vAlign w:val="center"/>
          </w:tcPr>
          <w:p w14:paraId="26767351" w14:textId="77777777" w:rsidR="00F741E1" w:rsidRPr="00F91A49" w:rsidRDefault="00F741E1" w:rsidP="009B3F10">
            <w:pPr>
              <w:jc w:val="right"/>
              <w:rPr>
                <w:color w:val="FF0000"/>
                <w:sz w:val="16"/>
                <w:szCs w:val="16"/>
              </w:rPr>
            </w:pPr>
          </w:p>
        </w:tc>
        <w:tc>
          <w:tcPr>
            <w:tcW w:w="432" w:type="dxa"/>
            <w:vAlign w:val="center"/>
          </w:tcPr>
          <w:p w14:paraId="2932B37C" w14:textId="77777777" w:rsidR="00F741E1" w:rsidRPr="00F91A49" w:rsidRDefault="00F741E1" w:rsidP="009B3F10">
            <w:pPr>
              <w:jc w:val="right"/>
              <w:rPr>
                <w:color w:val="FF0000"/>
                <w:sz w:val="16"/>
                <w:szCs w:val="16"/>
              </w:rPr>
            </w:pPr>
          </w:p>
        </w:tc>
        <w:tc>
          <w:tcPr>
            <w:tcW w:w="340" w:type="dxa"/>
            <w:vAlign w:val="center"/>
          </w:tcPr>
          <w:p w14:paraId="191C5359" w14:textId="77777777" w:rsidR="00F741E1" w:rsidRPr="00F91A49" w:rsidRDefault="00F741E1" w:rsidP="009B3F10">
            <w:pPr>
              <w:jc w:val="right"/>
              <w:rPr>
                <w:color w:val="FF0000"/>
                <w:sz w:val="16"/>
                <w:szCs w:val="16"/>
              </w:rPr>
            </w:pPr>
          </w:p>
        </w:tc>
      </w:tr>
      <w:tr w:rsidR="00F741E1" w:rsidRPr="00F91A49" w14:paraId="455041FE" w14:textId="77777777" w:rsidTr="00D35FD1">
        <w:trPr>
          <w:trHeight w:val="260"/>
        </w:trPr>
        <w:tc>
          <w:tcPr>
            <w:tcW w:w="568" w:type="dxa"/>
            <w:vAlign w:val="center"/>
          </w:tcPr>
          <w:p w14:paraId="0196DFE1" w14:textId="77777777" w:rsidR="00F741E1" w:rsidRPr="00F91A49" w:rsidRDefault="00F741E1" w:rsidP="00FE4BDD">
            <w:pPr>
              <w:jc w:val="center"/>
              <w:rPr>
                <w:color w:val="FF0000"/>
                <w:sz w:val="16"/>
                <w:szCs w:val="16"/>
              </w:rPr>
            </w:pPr>
          </w:p>
        </w:tc>
        <w:tc>
          <w:tcPr>
            <w:tcW w:w="708" w:type="dxa"/>
            <w:vAlign w:val="center"/>
          </w:tcPr>
          <w:p w14:paraId="1417685F" w14:textId="77777777" w:rsidR="00F741E1" w:rsidRPr="00F91A49" w:rsidRDefault="00F741E1" w:rsidP="00FE4BDD">
            <w:pPr>
              <w:jc w:val="center"/>
              <w:rPr>
                <w:color w:val="FF0000"/>
                <w:sz w:val="16"/>
                <w:szCs w:val="16"/>
              </w:rPr>
            </w:pPr>
          </w:p>
        </w:tc>
        <w:tc>
          <w:tcPr>
            <w:tcW w:w="566" w:type="dxa"/>
            <w:vAlign w:val="center"/>
          </w:tcPr>
          <w:p w14:paraId="610BCFBD" w14:textId="2E64E149" w:rsidR="00F741E1" w:rsidRPr="00D42575" w:rsidRDefault="00F741E1" w:rsidP="00FE4BDD">
            <w:pPr>
              <w:jc w:val="center"/>
              <w:rPr>
                <w:sz w:val="16"/>
                <w:szCs w:val="16"/>
              </w:rPr>
            </w:pPr>
            <w:r w:rsidRPr="00D42575">
              <w:rPr>
                <w:sz w:val="16"/>
                <w:szCs w:val="16"/>
              </w:rPr>
              <w:t>4170</w:t>
            </w:r>
          </w:p>
        </w:tc>
        <w:tc>
          <w:tcPr>
            <w:tcW w:w="991" w:type="dxa"/>
            <w:vAlign w:val="center"/>
          </w:tcPr>
          <w:p w14:paraId="1D2D7917" w14:textId="77777777" w:rsidR="00F741E1" w:rsidRPr="00F91A49" w:rsidRDefault="00F741E1" w:rsidP="006433A6">
            <w:pPr>
              <w:jc w:val="right"/>
              <w:rPr>
                <w:color w:val="FF0000"/>
                <w:sz w:val="16"/>
                <w:szCs w:val="16"/>
              </w:rPr>
            </w:pPr>
          </w:p>
        </w:tc>
        <w:tc>
          <w:tcPr>
            <w:tcW w:w="1134" w:type="dxa"/>
            <w:vAlign w:val="center"/>
          </w:tcPr>
          <w:p w14:paraId="748B270B" w14:textId="77777777" w:rsidR="00F741E1" w:rsidRPr="00F91A49" w:rsidRDefault="00F741E1" w:rsidP="009B3F10">
            <w:pPr>
              <w:jc w:val="right"/>
              <w:rPr>
                <w:color w:val="FF0000"/>
                <w:sz w:val="16"/>
                <w:szCs w:val="16"/>
              </w:rPr>
            </w:pPr>
          </w:p>
        </w:tc>
        <w:tc>
          <w:tcPr>
            <w:tcW w:w="709" w:type="dxa"/>
            <w:vAlign w:val="center"/>
          </w:tcPr>
          <w:p w14:paraId="1965B9F9" w14:textId="77777777" w:rsidR="00F741E1" w:rsidRPr="00F91A49" w:rsidRDefault="00F741E1" w:rsidP="009B3F10">
            <w:pPr>
              <w:jc w:val="right"/>
              <w:rPr>
                <w:color w:val="FF0000"/>
                <w:sz w:val="16"/>
                <w:szCs w:val="16"/>
              </w:rPr>
            </w:pPr>
          </w:p>
        </w:tc>
        <w:tc>
          <w:tcPr>
            <w:tcW w:w="992" w:type="dxa"/>
            <w:vAlign w:val="center"/>
          </w:tcPr>
          <w:p w14:paraId="6E9C4B5D" w14:textId="77777777" w:rsidR="00F741E1" w:rsidRPr="00F91A49" w:rsidRDefault="00F741E1" w:rsidP="007D39E5">
            <w:pPr>
              <w:jc w:val="right"/>
              <w:rPr>
                <w:color w:val="FF0000"/>
                <w:sz w:val="16"/>
                <w:szCs w:val="16"/>
              </w:rPr>
            </w:pPr>
          </w:p>
        </w:tc>
        <w:tc>
          <w:tcPr>
            <w:tcW w:w="1027" w:type="dxa"/>
            <w:vAlign w:val="center"/>
          </w:tcPr>
          <w:p w14:paraId="7D041AAE" w14:textId="62917997" w:rsidR="00F741E1" w:rsidRPr="00D42575" w:rsidRDefault="00D42575" w:rsidP="007D39E5">
            <w:pPr>
              <w:jc w:val="right"/>
              <w:rPr>
                <w:sz w:val="16"/>
                <w:szCs w:val="16"/>
              </w:rPr>
            </w:pPr>
            <w:r w:rsidRPr="00D42575">
              <w:rPr>
                <w:sz w:val="16"/>
                <w:szCs w:val="16"/>
              </w:rPr>
              <w:t>16 438,45</w:t>
            </w:r>
          </w:p>
        </w:tc>
        <w:tc>
          <w:tcPr>
            <w:tcW w:w="674" w:type="dxa"/>
            <w:vAlign w:val="center"/>
          </w:tcPr>
          <w:p w14:paraId="218074A2" w14:textId="77777777" w:rsidR="00F741E1" w:rsidRPr="00D42575" w:rsidRDefault="00F741E1" w:rsidP="007F32E2">
            <w:pPr>
              <w:jc w:val="center"/>
              <w:rPr>
                <w:sz w:val="16"/>
                <w:szCs w:val="16"/>
              </w:rPr>
            </w:pPr>
          </w:p>
        </w:tc>
        <w:tc>
          <w:tcPr>
            <w:tcW w:w="859" w:type="dxa"/>
            <w:vAlign w:val="center"/>
          </w:tcPr>
          <w:p w14:paraId="58072239" w14:textId="77777777" w:rsidR="00F741E1" w:rsidRPr="00F91A49" w:rsidRDefault="00F741E1" w:rsidP="006A37FE">
            <w:pPr>
              <w:jc w:val="right"/>
              <w:rPr>
                <w:color w:val="FF0000"/>
                <w:sz w:val="16"/>
                <w:szCs w:val="16"/>
              </w:rPr>
            </w:pPr>
          </w:p>
        </w:tc>
        <w:tc>
          <w:tcPr>
            <w:tcW w:w="1018" w:type="dxa"/>
            <w:vAlign w:val="center"/>
          </w:tcPr>
          <w:p w14:paraId="24B8C777" w14:textId="29CE5F20" w:rsidR="00F741E1" w:rsidRPr="00D42575" w:rsidRDefault="00D42575" w:rsidP="00D35423">
            <w:pPr>
              <w:jc w:val="right"/>
              <w:rPr>
                <w:sz w:val="16"/>
                <w:szCs w:val="16"/>
              </w:rPr>
            </w:pPr>
            <w:r w:rsidRPr="00D42575">
              <w:rPr>
                <w:sz w:val="16"/>
                <w:szCs w:val="16"/>
              </w:rPr>
              <w:t>16 438,45</w:t>
            </w:r>
          </w:p>
        </w:tc>
        <w:tc>
          <w:tcPr>
            <w:tcW w:w="685" w:type="dxa"/>
            <w:vAlign w:val="center"/>
          </w:tcPr>
          <w:p w14:paraId="5FC8E324" w14:textId="77777777" w:rsidR="00F741E1" w:rsidRPr="00D42575" w:rsidRDefault="00F741E1" w:rsidP="0018315E">
            <w:pPr>
              <w:jc w:val="center"/>
              <w:rPr>
                <w:sz w:val="16"/>
                <w:szCs w:val="16"/>
              </w:rPr>
            </w:pPr>
          </w:p>
        </w:tc>
        <w:tc>
          <w:tcPr>
            <w:tcW w:w="874" w:type="dxa"/>
            <w:vAlign w:val="center"/>
          </w:tcPr>
          <w:p w14:paraId="38BEBDC9" w14:textId="77777777" w:rsidR="00F741E1" w:rsidRPr="00D42575" w:rsidRDefault="00F741E1" w:rsidP="009B3F10">
            <w:pPr>
              <w:jc w:val="right"/>
              <w:rPr>
                <w:sz w:val="16"/>
                <w:szCs w:val="16"/>
              </w:rPr>
            </w:pPr>
          </w:p>
        </w:tc>
        <w:tc>
          <w:tcPr>
            <w:tcW w:w="993" w:type="dxa"/>
            <w:vAlign w:val="center"/>
          </w:tcPr>
          <w:p w14:paraId="08839C78" w14:textId="4DA229BA" w:rsidR="00F741E1" w:rsidRPr="00D42575" w:rsidRDefault="00D42575" w:rsidP="009B3F10">
            <w:pPr>
              <w:jc w:val="right"/>
              <w:rPr>
                <w:sz w:val="16"/>
                <w:szCs w:val="16"/>
              </w:rPr>
            </w:pPr>
            <w:r w:rsidRPr="00D42575">
              <w:rPr>
                <w:sz w:val="16"/>
                <w:szCs w:val="16"/>
              </w:rPr>
              <w:t>16 438,45</w:t>
            </w:r>
          </w:p>
        </w:tc>
        <w:tc>
          <w:tcPr>
            <w:tcW w:w="708" w:type="dxa"/>
            <w:vAlign w:val="center"/>
          </w:tcPr>
          <w:p w14:paraId="3C164FE8" w14:textId="77777777" w:rsidR="00F741E1" w:rsidRPr="00F91A49" w:rsidRDefault="00F741E1" w:rsidP="009B3F10">
            <w:pPr>
              <w:jc w:val="right"/>
              <w:rPr>
                <w:color w:val="FF0000"/>
                <w:sz w:val="16"/>
                <w:szCs w:val="16"/>
              </w:rPr>
            </w:pPr>
          </w:p>
        </w:tc>
        <w:tc>
          <w:tcPr>
            <w:tcW w:w="472" w:type="dxa"/>
            <w:vAlign w:val="center"/>
          </w:tcPr>
          <w:p w14:paraId="3F04467B" w14:textId="77777777" w:rsidR="00F741E1" w:rsidRPr="00F91A49" w:rsidRDefault="00F741E1" w:rsidP="009B3F10">
            <w:pPr>
              <w:jc w:val="right"/>
              <w:rPr>
                <w:color w:val="FF0000"/>
                <w:sz w:val="16"/>
                <w:szCs w:val="16"/>
              </w:rPr>
            </w:pPr>
          </w:p>
        </w:tc>
        <w:tc>
          <w:tcPr>
            <w:tcW w:w="418" w:type="dxa"/>
            <w:vAlign w:val="center"/>
          </w:tcPr>
          <w:p w14:paraId="2210B64D" w14:textId="77777777" w:rsidR="00F741E1" w:rsidRPr="00F91A49" w:rsidRDefault="00F741E1" w:rsidP="009B3F10">
            <w:pPr>
              <w:jc w:val="right"/>
              <w:rPr>
                <w:color w:val="FF0000"/>
                <w:sz w:val="16"/>
                <w:szCs w:val="16"/>
              </w:rPr>
            </w:pPr>
          </w:p>
        </w:tc>
        <w:tc>
          <w:tcPr>
            <w:tcW w:w="385" w:type="dxa"/>
            <w:vAlign w:val="center"/>
          </w:tcPr>
          <w:p w14:paraId="762E64BD" w14:textId="77777777" w:rsidR="00F741E1" w:rsidRPr="00F91A49" w:rsidRDefault="00F741E1" w:rsidP="009B3F10">
            <w:pPr>
              <w:jc w:val="right"/>
              <w:rPr>
                <w:color w:val="FF0000"/>
                <w:sz w:val="16"/>
                <w:szCs w:val="16"/>
              </w:rPr>
            </w:pPr>
          </w:p>
        </w:tc>
        <w:tc>
          <w:tcPr>
            <w:tcW w:w="392" w:type="dxa"/>
            <w:vAlign w:val="center"/>
          </w:tcPr>
          <w:p w14:paraId="6CDB8C69" w14:textId="77777777" w:rsidR="00F741E1" w:rsidRPr="00F91A49" w:rsidRDefault="00F741E1" w:rsidP="009B3F10">
            <w:pPr>
              <w:jc w:val="right"/>
              <w:rPr>
                <w:color w:val="FF0000"/>
                <w:sz w:val="16"/>
                <w:szCs w:val="16"/>
              </w:rPr>
            </w:pPr>
          </w:p>
        </w:tc>
        <w:tc>
          <w:tcPr>
            <w:tcW w:w="432" w:type="dxa"/>
            <w:vAlign w:val="center"/>
          </w:tcPr>
          <w:p w14:paraId="3DA68BC2" w14:textId="77777777" w:rsidR="00F741E1" w:rsidRPr="00F91A49" w:rsidRDefault="00F741E1" w:rsidP="009B3F10">
            <w:pPr>
              <w:jc w:val="right"/>
              <w:rPr>
                <w:color w:val="FF0000"/>
                <w:sz w:val="16"/>
                <w:szCs w:val="16"/>
              </w:rPr>
            </w:pPr>
          </w:p>
        </w:tc>
        <w:tc>
          <w:tcPr>
            <w:tcW w:w="340" w:type="dxa"/>
            <w:vAlign w:val="center"/>
          </w:tcPr>
          <w:p w14:paraId="394C75CE" w14:textId="77777777" w:rsidR="00F741E1" w:rsidRPr="00F91A49" w:rsidRDefault="00F741E1" w:rsidP="009B3F10">
            <w:pPr>
              <w:jc w:val="right"/>
              <w:rPr>
                <w:color w:val="FF0000"/>
                <w:sz w:val="16"/>
                <w:szCs w:val="16"/>
              </w:rPr>
            </w:pPr>
          </w:p>
        </w:tc>
      </w:tr>
      <w:tr w:rsidR="00F91A49" w:rsidRPr="00F91A49" w14:paraId="0D8FDB90" w14:textId="77777777" w:rsidTr="00345F0B">
        <w:trPr>
          <w:trHeight w:val="412"/>
        </w:trPr>
        <w:tc>
          <w:tcPr>
            <w:tcW w:w="1842" w:type="dxa"/>
            <w:gridSpan w:val="3"/>
            <w:tcBorders>
              <w:top w:val="nil"/>
            </w:tcBorders>
            <w:shd w:val="clear" w:color="auto" w:fill="00FF00"/>
            <w:vAlign w:val="center"/>
          </w:tcPr>
          <w:p w14:paraId="3CF8E1DE" w14:textId="77777777" w:rsidR="00B25EDF" w:rsidRPr="00785FE9" w:rsidRDefault="00B25EDF" w:rsidP="00B25EDF">
            <w:pPr>
              <w:jc w:val="center"/>
              <w:rPr>
                <w:b/>
                <w:sz w:val="16"/>
                <w:szCs w:val="16"/>
              </w:rPr>
            </w:pPr>
            <w:r w:rsidRPr="00785FE9">
              <w:rPr>
                <w:b/>
                <w:sz w:val="16"/>
                <w:szCs w:val="16"/>
              </w:rPr>
              <w:t>OGÓŁEM</w:t>
            </w:r>
          </w:p>
        </w:tc>
        <w:tc>
          <w:tcPr>
            <w:tcW w:w="991" w:type="dxa"/>
            <w:shd w:val="clear" w:color="auto" w:fill="00FF00"/>
            <w:vAlign w:val="center"/>
          </w:tcPr>
          <w:p w14:paraId="32FDE681" w14:textId="78CEA3D1" w:rsidR="00B25EDF" w:rsidRPr="00785FE9" w:rsidRDefault="000D344B" w:rsidP="00B25EDF">
            <w:pPr>
              <w:jc w:val="right"/>
              <w:rPr>
                <w:b/>
                <w:sz w:val="16"/>
                <w:szCs w:val="16"/>
              </w:rPr>
            </w:pPr>
            <w:r w:rsidRPr="00785FE9">
              <w:rPr>
                <w:b/>
                <w:sz w:val="16"/>
                <w:szCs w:val="16"/>
              </w:rPr>
              <w:t>94</w:t>
            </w:r>
            <w:r w:rsidR="00D35423" w:rsidRPr="00785FE9">
              <w:rPr>
                <w:b/>
                <w:sz w:val="16"/>
                <w:szCs w:val="16"/>
              </w:rPr>
              <w:t xml:space="preserve"> 000</w:t>
            </w:r>
            <w:r w:rsidR="00B25EDF" w:rsidRPr="00785FE9">
              <w:rPr>
                <w:b/>
                <w:sz w:val="16"/>
                <w:szCs w:val="16"/>
              </w:rPr>
              <w:t>,00</w:t>
            </w:r>
          </w:p>
        </w:tc>
        <w:tc>
          <w:tcPr>
            <w:tcW w:w="1134" w:type="dxa"/>
            <w:shd w:val="clear" w:color="auto" w:fill="00FF00"/>
            <w:vAlign w:val="center"/>
          </w:tcPr>
          <w:p w14:paraId="5180A912" w14:textId="6EB3C570" w:rsidR="00B25EDF" w:rsidRPr="00785FE9" w:rsidRDefault="000D344B" w:rsidP="00B25EDF">
            <w:pPr>
              <w:jc w:val="right"/>
              <w:rPr>
                <w:b/>
                <w:sz w:val="16"/>
                <w:szCs w:val="16"/>
              </w:rPr>
            </w:pPr>
            <w:r w:rsidRPr="00785FE9">
              <w:rPr>
                <w:b/>
                <w:sz w:val="16"/>
                <w:szCs w:val="16"/>
              </w:rPr>
              <w:t>94</w:t>
            </w:r>
            <w:r w:rsidR="00D35423" w:rsidRPr="00785FE9">
              <w:rPr>
                <w:b/>
                <w:sz w:val="16"/>
                <w:szCs w:val="16"/>
              </w:rPr>
              <w:t xml:space="preserve"> 000</w:t>
            </w:r>
            <w:r w:rsidR="00B25EDF" w:rsidRPr="00785FE9">
              <w:rPr>
                <w:b/>
                <w:sz w:val="16"/>
                <w:szCs w:val="16"/>
              </w:rPr>
              <w:t>,00</w:t>
            </w:r>
          </w:p>
        </w:tc>
        <w:tc>
          <w:tcPr>
            <w:tcW w:w="709" w:type="dxa"/>
            <w:shd w:val="clear" w:color="auto" w:fill="00FF00"/>
            <w:vAlign w:val="center"/>
          </w:tcPr>
          <w:p w14:paraId="4FE2F8F2" w14:textId="77777777" w:rsidR="00B25EDF" w:rsidRPr="00785FE9" w:rsidRDefault="00B25EDF" w:rsidP="00B25EDF">
            <w:pPr>
              <w:jc w:val="right"/>
              <w:rPr>
                <w:b/>
                <w:sz w:val="16"/>
                <w:szCs w:val="16"/>
              </w:rPr>
            </w:pPr>
            <w:r w:rsidRPr="00785FE9">
              <w:rPr>
                <w:b/>
                <w:sz w:val="16"/>
                <w:szCs w:val="16"/>
              </w:rPr>
              <w:t>100,00</w:t>
            </w:r>
          </w:p>
        </w:tc>
        <w:tc>
          <w:tcPr>
            <w:tcW w:w="992" w:type="dxa"/>
            <w:shd w:val="clear" w:color="auto" w:fill="00FF00"/>
            <w:vAlign w:val="center"/>
          </w:tcPr>
          <w:p w14:paraId="51753AD9" w14:textId="2A68F5C9" w:rsidR="00B25EDF" w:rsidRPr="00785FE9" w:rsidRDefault="00785FE9" w:rsidP="00B25EDF">
            <w:pPr>
              <w:jc w:val="right"/>
              <w:rPr>
                <w:b/>
                <w:sz w:val="16"/>
                <w:szCs w:val="16"/>
              </w:rPr>
            </w:pPr>
            <w:r w:rsidRPr="00785FE9">
              <w:rPr>
                <w:b/>
                <w:sz w:val="16"/>
                <w:szCs w:val="16"/>
              </w:rPr>
              <w:t>94</w:t>
            </w:r>
            <w:r w:rsidR="00D35423" w:rsidRPr="00785FE9">
              <w:rPr>
                <w:b/>
                <w:sz w:val="16"/>
                <w:szCs w:val="16"/>
              </w:rPr>
              <w:t xml:space="preserve"> 0</w:t>
            </w:r>
            <w:r w:rsidR="00B25EDF" w:rsidRPr="00785FE9">
              <w:rPr>
                <w:b/>
                <w:sz w:val="16"/>
                <w:szCs w:val="16"/>
              </w:rPr>
              <w:t>00,00</w:t>
            </w:r>
          </w:p>
        </w:tc>
        <w:tc>
          <w:tcPr>
            <w:tcW w:w="1027" w:type="dxa"/>
            <w:shd w:val="clear" w:color="auto" w:fill="00FF00"/>
            <w:vAlign w:val="center"/>
          </w:tcPr>
          <w:p w14:paraId="195F75FE" w14:textId="42D4C741" w:rsidR="00B25EDF" w:rsidRPr="00785FE9" w:rsidRDefault="00785FE9" w:rsidP="00B25EDF">
            <w:pPr>
              <w:jc w:val="right"/>
              <w:rPr>
                <w:b/>
                <w:sz w:val="16"/>
                <w:szCs w:val="16"/>
              </w:rPr>
            </w:pPr>
            <w:r w:rsidRPr="00785FE9">
              <w:rPr>
                <w:b/>
                <w:sz w:val="16"/>
                <w:szCs w:val="16"/>
              </w:rPr>
              <w:t>94</w:t>
            </w:r>
            <w:r w:rsidR="00D35423" w:rsidRPr="00785FE9">
              <w:rPr>
                <w:b/>
                <w:sz w:val="16"/>
                <w:szCs w:val="16"/>
              </w:rPr>
              <w:t xml:space="preserve"> 000</w:t>
            </w:r>
            <w:r w:rsidR="00B25EDF" w:rsidRPr="00785FE9">
              <w:rPr>
                <w:b/>
                <w:sz w:val="16"/>
                <w:szCs w:val="16"/>
              </w:rPr>
              <w:t>,00</w:t>
            </w:r>
          </w:p>
        </w:tc>
        <w:tc>
          <w:tcPr>
            <w:tcW w:w="674" w:type="dxa"/>
            <w:shd w:val="clear" w:color="auto" w:fill="00FF00"/>
            <w:vAlign w:val="center"/>
          </w:tcPr>
          <w:p w14:paraId="7E3E5EF8" w14:textId="77777777" w:rsidR="00B25EDF" w:rsidRPr="00785FE9" w:rsidRDefault="00B25EDF" w:rsidP="00B25EDF">
            <w:pPr>
              <w:jc w:val="right"/>
              <w:rPr>
                <w:b/>
                <w:sz w:val="16"/>
                <w:szCs w:val="16"/>
              </w:rPr>
            </w:pPr>
            <w:r w:rsidRPr="00785FE9">
              <w:rPr>
                <w:b/>
                <w:sz w:val="16"/>
                <w:szCs w:val="16"/>
              </w:rPr>
              <w:t>100,00</w:t>
            </w:r>
          </w:p>
        </w:tc>
        <w:tc>
          <w:tcPr>
            <w:tcW w:w="859" w:type="dxa"/>
            <w:shd w:val="clear" w:color="auto" w:fill="00FF00"/>
            <w:vAlign w:val="center"/>
          </w:tcPr>
          <w:p w14:paraId="39CE5E29" w14:textId="1E5BC63B" w:rsidR="00B25EDF" w:rsidRPr="00785FE9" w:rsidRDefault="00785FE9" w:rsidP="00B25EDF">
            <w:pPr>
              <w:jc w:val="right"/>
              <w:rPr>
                <w:b/>
                <w:sz w:val="16"/>
                <w:szCs w:val="16"/>
              </w:rPr>
            </w:pPr>
            <w:r w:rsidRPr="00785FE9">
              <w:rPr>
                <w:b/>
                <w:sz w:val="16"/>
                <w:szCs w:val="16"/>
              </w:rPr>
              <w:t>94</w:t>
            </w:r>
            <w:r w:rsidR="00D35423" w:rsidRPr="00785FE9">
              <w:rPr>
                <w:b/>
                <w:sz w:val="16"/>
                <w:szCs w:val="16"/>
              </w:rPr>
              <w:t xml:space="preserve"> 000</w:t>
            </w:r>
            <w:r w:rsidR="00B25EDF" w:rsidRPr="00785FE9">
              <w:rPr>
                <w:b/>
                <w:sz w:val="16"/>
                <w:szCs w:val="16"/>
              </w:rPr>
              <w:t>,00</w:t>
            </w:r>
          </w:p>
        </w:tc>
        <w:tc>
          <w:tcPr>
            <w:tcW w:w="1018" w:type="dxa"/>
            <w:shd w:val="clear" w:color="auto" w:fill="00FF00"/>
            <w:vAlign w:val="center"/>
          </w:tcPr>
          <w:p w14:paraId="3CFF0D5B" w14:textId="7A1F41BF" w:rsidR="00B25EDF" w:rsidRPr="00785FE9" w:rsidRDefault="008A5396" w:rsidP="00D35423">
            <w:pPr>
              <w:jc w:val="right"/>
              <w:rPr>
                <w:b/>
                <w:sz w:val="16"/>
                <w:szCs w:val="16"/>
              </w:rPr>
            </w:pPr>
            <w:r w:rsidRPr="00785FE9">
              <w:rPr>
                <w:b/>
                <w:sz w:val="16"/>
                <w:szCs w:val="16"/>
              </w:rPr>
              <w:t>9</w:t>
            </w:r>
            <w:r w:rsidR="00785FE9" w:rsidRPr="00785FE9">
              <w:rPr>
                <w:b/>
                <w:sz w:val="16"/>
                <w:szCs w:val="16"/>
              </w:rPr>
              <w:t>4</w:t>
            </w:r>
            <w:r w:rsidR="00D35423" w:rsidRPr="00785FE9">
              <w:rPr>
                <w:b/>
                <w:sz w:val="16"/>
                <w:szCs w:val="16"/>
              </w:rPr>
              <w:t xml:space="preserve"> 0</w:t>
            </w:r>
            <w:r w:rsidR="00B25EDF" w:rsidRPr="00785FE9">
              <w:rPr>
                <w:b/>
                <w:sz w:val="16"/>
                <w:szCs w:val="16"/>
              </w:rPr>
              <w:t>00,00</w:t>
            </w:r>
          </w:p>
        </w:tc>
        <w:tc>
          <w:tcPr>
            <w:tcW w:w="685" w:type="dxa"/>
            <w:shd w:val="clear" w:color="auto" w:fill="00FF00"/>
            <w:vAlign w:val="center"/>
          </w:tcPr>
          <w:p w14:paraId="1FB03A52" w14:textId="77777777" w:rsidR="00B25EDF" w:rsidRPr="00785FE9" w:rsidRDefault="00B25EDF" w:rsidP="00B25EDF">
            <w:pPr>
              <w:jc w:val="right"/>
              <w:rPr>
                <w:b/>
                <w:sz w:val="16"/>
                <w:szCs w:val="16"/>
              </w:rPr>
            </w:pPr>
            <w:r w:rsidRPr="00785FE9">
              <w:rPr>
                <w:b/>
                <w:sz w:val="16"/>
                <w:szCs w:val="16"/>
              </w:rPr>
              <w:t>100,00</w:t>
            </w:r>
          </w:p>
        </w:tc>
        <w:tc>
          <w:tcPr>
            <w:tcW w:w="874" w:type="dxa"/>
            <w:shd w:val="clear" w:color="auto" w:fill="00FF00"/>
            <w:vAlign w:val="center"/>
          </w:tcPr>
          <w:p w14:paraId="46BA2299" w14:textId="77777777" w:rsidR="00B25EDF" w:rsidRPr="00F91A49" w:rsidRDefault="00B25EDF" w:rsidP="00B25EDF">
            <w:pPr>
              <w:jc w:val="right"/>
              <w:rPr>
                <w:b/>
                <w:color w:val="FF0000"/>
                <w:sz w:val="16"/>
                <w:szCs w:val="16"/>
              </w:rPr>
            </w:pPr>
          </w:p>
        </w:tc>
        <w:tc>
          <w:tcPr>
            <w:tcW w:w="993" w:type="dxa"/>
            <w:shd w:val="clear" w:color="auto" w:fill="00FF00"/>
            <w:vAlign w:val="center"/>
          </w:tcPr>
          <w:p w14:paraId="6DCE1402" w14:textId="23096A09" w:rsidR="00B25EDF" w:rsidRPr="00D42575" w:rsidRDefault="00D42575" w:rsidP="00B25EDF">
            <w:pPr>
              <w:jc w:val="right"/>
              <w:rPr>
                <w:b/>
                <w:sz w:val="16"/>
                <w:szCs w:val="16"/>
              </w:rPr>
            </w:pPr>
            <w:r w:rsidRPr="00D42575">
              <w:rPr>
                <w:b/>
                <w:sz w:val="16"/>
                <w:szCs w:val="16"/>
              </w:rPr>
              <w:t>32 100,00</w:t>
            </w:r>
          </w:p>
        </w:tc>
        <w:tc>
          <w:tcPr>
            <w:tcW w:w="708" w:type="dxa"/>
            <w:shd w:val="clear" w:color="auto" w:fill="00FF00"/>
            <w:vAlign w:val="center"/>
          </w:tcPr>
          <w:p w14:paraId="15E2750F" w14:textId="77777777" w:rsidR="00B25EDF" w:rsidRPr="00D42575" w:rsidRDefault="00B25EDF" w:rsidP="00B25EDF">
            <w:pPr>
              <w:jc w:val="right"/>
              <w:rPr>
                <w:b/>
                <w:sz w:val="16"/>
                <w:szCs w:val="16"/>
              </w:rPr>
            </w:pPr>
          </w:p>
        </w:tc>
        <w:tc>
          <w:tcPr>
            <w:tcW w:w="472" w:type="dxa"/>
            <w:shd w:val="clear" w:color="auto" w:fill="00FF00"/>
            <w:vAlign w:val="center"/>
          </w:tcPr>
          <w:p w14:paraId="2BB17C52" w14:textId="77777777" w:rsidR="00B25EDF" w:rsidRPr="00F91A49" w:rsidRDefault="00B25EDF" w:rsidP="00B25EDF">
            <w:pPr>
              <w:jc w:val="right"/>
              <w:rPr>
                <w:b/>
                <w:color w:val="FF0000"/>
                <w:sz w:val="16"/>
                <w:szCs w:val="16"/>
              </w:rPr>
            </w:pPr>
          </w:p>
        </w:tc>
        <w:tc>
          <w:tcPr>
            <w:tcW w:w="418" w:type="dxa"/>
            <w:shd w:val="clear" w:color="auto" w:fill="00FF00"/>
            <w:vAlign w:val="center"/>
          </w:tcPr>
          <w:p w14:paraId="52FB0E49" w14:textId="77777777" w:rsidR="00B25EDF" w:rsidRPr="00F91A49" w:rsidRDefault="00B25EDF" w:rsidP="00B25EDF">
            <w:pPr>
              <w:jc w:val="right"/>
              <w:rPr>
                <w:b/>
                <w:color w:val="FF0000"/>
                <w:sz w:val="16"/>
                <w:szCs w:val="16"/>
              </w:rPr>
            </w:pPr>
          </w:p>
        </w:tc>
        <w:tc>
          <w:tcPr>
            <w:tcW w:w="385" w:type="dxa"/>
            <w:shd w:val="clear" w:color="auto" w:fill="00FF00"/>
            <w:vAlign w:val="center"/>
          </w:tcPr>
          <w:p w14:paraId="045FDEB7" w14:textId="77777777" w:rsidR="00B25EDF" w:rsidRPr="00F91A49" w:rsidRDefault="00B25EDF" w:rsidP="00B25EDF">
            <w:pPr>
              <w:jc w:val="right"/>
              <w:rPr>
                <w:b/>
                <w:color w:val="FF0000"/>
                <w:sz w:val="16"/>
                <w:szCs w:val="16"/>
              </w:rPr>
            </w:pPr>
          </w:p>
        </w:tc>
        <w:tc>
          <w:tcPr>
            <w:tcW w:w="392" w:type="dxa"/>
            <w:shd w:val="clear" w:color="auto" w:fill="00FF00"/>
            <w:vAlign w:val="center"/>
          </w:tcPr>
          <w:p w14:paraId="6CEFBDF0" w14:textId="77777777" w:rsidR="00B25EDF" w:rsidRPr="00F91A49" w:rsidRDefault="00B25EDF" w:rsidP="00B25EDF">
            <w:pPr>
              <w:jc w:val="right"/>
              <w:rPr>
                <w:b/>
                <w:color w:val="FF0000"/>
                <w:sz w:val="16"/>
                <w:szCs w:val="16"/>
              </w:rPr>
            </w:pPr>
          </w:p>
        </w:tc>
        <w:tc>
          <w:tcPr>
            <w:tcW w:w="432" w:type="dxa"/>
            <w:shd w:val="clear" w:color="auto" w:fill="00FF00"/>
            <w:vAlign w:val="center"/>
          </w:tcPr>
          <w:p w14:paraId="44568784" w14:textId="77777777" w:rsidR="00B25EDF" w:rsidRPr="00F91A49" w:rsidRDefault="00B25EDF" w:rsidP="00B25EDF">
            <w:pPr>
              <w:jc w:val="right"/>
              <w:rPr>
                <w:b/>
                <w:color w:val="FF0000"/>
                <w:sz w:val="16"/>
                <w:szCs w:val="16"/>
              </w:rPr>
            </w:pPr>
          </w:p>
        </w:tc>
        <w:tc>
          <w:tcPr>
            <w:tcW w:w="340" w:type="dxa"/>
            <w:shd w:val="clear" w:color="auto" w:fill="00FF00"/>
            <w:vAlign w:val="center"/>
          </w:tcPr>
          <w:p w14:paraId="46999903" w14:textId="77777777" w:rsidR="00B25EDF" w:rsidRPr="00F91A49" w:rsidRDefault="00B25EDF" w:rsidP="00B25EDF">
            <w:pPr>
              <w:jc w:val="right"/>
              <w:rPr>
                <w:b/>
                <w:color w:val="FF0000"/>
                <w:sz w:val="16"/>
                <w:szCs w:val="16"/>
              </w:rPr>
            </w:pPr>
          </w:p>
        </w:tc>
      </w:tr>
    </w:tbl>
    <w:p w14:paraId="49AB302C" w14:textId="77777777" w:rsidR="000D344B" w:rsidRDefault="000D344B" w:rsidP="00E75907">
      <w:pPr>
        <w:pStyle w:val="Tekstpodstawowy21"/>
        <w:spacing w:line="360" w:lineRule="auto"/>
        <w:jc w:val="both"/>
        <w:rPr>
          <w:b w:val="0"/>
          <w:color w:val="FF0000"/>
          <w:sz w:val="24"/>
        </w:rPr>
      </w:pPr>
    </w:p>
    <w:p w14:paraId="5F034001" w14:textId="77777777" w:rsidR="000D344B" w:rsidRDefault="000D344B" w:rsidP="00E75907">
      <w:pPr>
        <w:pStyle w:val="Tekstpodstawowy21"/>
        <w:spacing w:line="360" w:lineRule="auto"/>
        <w:jc w:val="both"/>
        <w:rPr>
          <w:b w:val="0"/>
          <w:color w:val="FF0000"/>
          <w:sz w:val="24"/>
        </w:rPr>
      </w:pPr>
    </w:p>
    <w:p w14:paraId="7B922CB6" w14:textId="77777777" w:rsidR="00B06FA9" w:rsidRDefault="00B06FA9" w:rsidP="00E75907">
      <w:pPr>
        <w:pStyle w:val="Tekstpodstawowy21"/>
        <w:spacing w:line="360" w:lineRule="auto"/>
        <w:jc w:val="both"/>
        <w:rPr>
          <w:b w:val="0"/>
          <w:color w:val="FF0000"/>
          <w:sz w:val="24"/>
        </w:rPr>
      </w:pPr>
    </w:p>
    <w:p w14:paraId="1133AB5D" w14:textId="4BF11A7E" w:rsidR="00B06A25" w:rsidRPr="00B06FA9" w:rsidRDefault="0029591A" w:rsidP="00E75907">
      <w:pPr>
        <w:pStyle w:val="Tekstpodstawowy21"/>
        <w:spacing w:line="360" w:lineRule="auto"/>
        <w:jc w:val="both"/>
        <w:rPr>
          <w:b w:val="0"/>
          <w:sz w:val="24"/>
        </w:rPr>
      </w:pPr>
      <w:r w:rsidRPr="00B06FA9">
        <w:rPr>
          <w:b w:val="0"/>
          <w:sz w:val="24"/>
        </w:rPr>
        <w:t xml:space="preserve">Dochody i wydatki związane z realizacją zadań realizowanych na podstawie porozumień (umów) między jednostkami samorządu terytorialnego </w:t>
      </w:r>
      <w:r w:rsidR="00927541" w:rsidRPr="00B06FA9">
        <w:rPr>
          <w:b w:val="0"/>
          <w:sz w:val="24"/>
        </w:rPr>
        <w:br/>
      </w:r>
      <w:r w:rsidRPr="00B06FA9">
        <w:rPr>
          <w:b w:val="0"/>
          <w:sz w:val="24"/>
        </w:rPr>
        <w:t>w 20</w:t>
      </w:r>
      <w:r w:rsidR="00D35FD1" w:rsidRPr="00B06FA9">
        <w:rPr>
          <w:b w:val="0"/>
          <w:sz w:val="24"/>
        </w:rPr>
        <w:t>2</w:t>
      </w:r>
      <w:r w:rsidR="00B06FA9" w:rsidRPr="00B06FA9">
        <w:rPr>
          <w:b w:val="0"/>
          <w:sz w:val="24"/>
        </w:rPr>
        <w:t>4</w:t>
      </w:r>
      <w:r w:rsidRPr="00B06FA9">
        <w:rPr>
          <w:b w:val="0"/>
          <w:sz w:val="24"/>
        </w:rPr>
        <w:t xml:space="preserve"> r. przedstawia tabela 6</w:t>
      </w:r>
      <w:r w:rsidR="00E75907" w:rsidRPr="00B06FA9">
        <w:rPr>
          <w:b w:val="0"/>
          <w:sz w:val="24"/>
        </w:rPr>
        <w:t>.</w:t>
      </w:r>
    </w:p>
    <w:p w14:paraId="0641BD78" w14:textId="77777777" w:rsidR="002412CC" w:rsidRPr="00F91A49" w:rsidRDefault="002412CC" w:rsidP="00E75907">
      <w:pPr>
        <w:pStyle w:val="Tekstpodstawowy21"/>
        <w:spacing w:line="360" w:lineRule="auto"/>
        <w:jc w:val="both"/>
        <w:rPr>
          <w:color w:val="FF0000"/>
        </w:rPr>
      </w:pPr>
    </w:p>
    <w:p w14:paraId="230E5E4A" w14:textId="77777777" w:rsidR="00B06A25" w:rsidRPr="00B06FA9" w:rsidRDefault="00123633" w:rsidP="00407045">
      <w:pPr>
        <w:rPr>
          <w:b/>
        </w:rPr>
      </w:pPr>
      <w:r w:rsidRPr="00B06FA9">
        <w:rPr>
          <w:b/>
        </w:rPr>
        <w:t>Tabela 6</w:t>
      </w:r>
    </w:p>
    <w:p w14:paraId="79441179" w14:textId="77777777" w:rsidR="00B06A25" w:rsidRPr="00B06FA9" w:rsidRDefault="00B06A25" w:rsidP="00407045"/>
    <w:p w14:paraId="435F51EF" w14:textId="351D4F9B" w:rsidR="00B06A25" w:rsidRPr="00B06FA9" w:rsidRDefault="00B06A25" w:rsidP="00407045">
      <w:pPr>
        <w:jc w:val="center"/>
        <w:rPr>
          <w:b/>
          <w:sz w:val="28"/>
          <w:szCs w:val="28"/>
        </w:rPr>
      </w:pPr>
      <w:r w:rsidRPr="00B06FA9">
        <w:rPr>
          <w:b/>
          <w:sz w:val="28"/>
          <w:szCs w:val="28"/>
        </w:rPr>
        <w:t>DOCHODY I WYDATKI ZWIĄZANE Z RELIZACJĄ ZADAŃ REALIZOWANYCH NA PODSTAWIE POROZUMIEŃ (UMÓW) MIĘDZY JEDNOSTKAMI SAMORZĄDU TERYTORIALNEGO W 20</w:t>
      </w:r>
      <w:r w:rsidR="00D35FD1" w:rsidRPr="00B06FA9">
        <w:rPr>
          <w:b/>
          <w:sz w:val="28"/>
          <w:szCs w:val="28"/>
        </w:rPr>
        <w:t>2</w:t>
      </w:r>
      <w:r w:rsidR="00B06FA9" w:rsidRPr="00B06FA9">
        <w:rPr>
          <w:b/>
          <w:sz w:val="28"/>
          <w:szCs w:val="28"/>
        </w:rPr>
        <w:t>4</w:t>
      </w:r>
      <w:r w:rsidRPr="00B06FA9">
        <w:rPr>
          <w:b/>
          <w:sz w:val="28"/>
          <w:szCs w:val="28"/>
        </w:rPr>
        <w:t xml:space="preserve"> ROKU</w:t>
      </w:r>
    </w:p>
    <w:p w14:paraId="3AD704C8" w14:textId="77777777" w:rsidR="00B06A25" w:rsidRPr="00F91A49" w:rsidRDefault="00B06A25" w:rsidP="00407045">
      <w:pPr>
        <w:jc w:val="center"/>
        <w:rPr>
          <w:color w:val="FF0000"/>
          <w:sz w:val="28"/>
          <w:szCs w:val="28"/>
        </w:rPr>
      </w:pPr>
    </w:p>
    <w:p w14:paraId="65DF4705" w14:textId="77777777" w:rsidR="00B06A25" w:rsidRPr="00F91A49" w:rsidRDefault="00B06A25" w:rsidP="00407045">
      <w:pPr>
        <w:jc w:val="center"/>
        <w:rPr>
          <w:color w:val="FF0000"/>
          <w:sz w:val="28"/>
          <w:szCs w:val="28"/>
        </w:rPr>
      </w:pPr>
    </w:p>
    <w:tbl>
      <w:tblPr>
        <w:tblW w:w="14982" w:type="dxa"/>
        <w:tblInd w:w="-1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4"/>
        <w:gridCol w:w="708"/>
        <w:gridCol w:w="709"/>
        <w:gridCol w:w="709"/>
        <w:gridCol w:w="709"/>
        <w:gridCol w:w="567"/>
        <w:gridCol w:w="992"/>
        <w:gridCol w:w="1134"/>
        <w:gridCol w:w="708"/>
        <w:gridCol w:w="850"/>
        <w:gridCol w:w="850"/>
        <w:gridCol w:w="567"/>
        <w:gridCol w:w="283"/>
        <w:gridCol w:w="284"/>
        <w:gridCol w:w="284"/>
        <w:gridCol w:w="850"/>
        <w:gridCol w:w="850"/>
        <w:gridCol w:w="567"/>
        <w:gridCol w:w="992"/>
        <w:gridCol w:w="1134"/>
        <w:gridCol w:w="711"/>
      </w:tblGrid>
      <w:tr w:rsidR="00F91A49" w:rsidRPr="00F91A49" w14:paraId="3FEFE149" w14:textId="77777777" w:rsidTr="00FC001E">
        <w:tc>
          <w:tcPr>
            <w:tcW w:w="524" w:type="dxa"/>
            <w:vMerge w:val="restart"/>
            <w:shd w:val="clear" w:color="auto" w:fill="FFFF00"/>
            <w:textDirection w:val="btLr"/>
            <w:vAlign w:val="center"/>
          </w:tcPr>
          <w:p w14:paraId="41B466E7" w14:textId="77777777" w:rsidR="00B06A25" w:rsidRPr="00B06FA9" w:rsidRDefault="00B06A25" w:rsidP="00FC001E">
            <w:pPr>
              <w:ind w:left="113" w:right="113"/>
              <w:jc w:val="center"/>
              <w:rPr>
                <w:b/>
                <w:sz w:val="20"/>
                <w:szCs w:val="20"/>
              </w:rPr>
            </w:pPr>
            <w:r w:rsidRPr="00B06FA9">
              <w:rPr>
                <w:b/>
                <w:sz w:val="20"/>
                <w:szCs w:val="20"/>
              </w:rPr>
              <w:t>Dział</w:t>
            </w:r>
          </w:p>
        </w:tc>
        <w:tc>
          <w:tcPr>
            <w:tcW w:w="708" w:type="dxa"/>
            <w:vMerge w:val="restart"/>
            <w:shd w:val="clear" w:color="auto" w:fill="FFFF00"/>
            <w:textDirection w:val="btLr"/>
            <w:vAlign w:val="center"/>
          </w:tcPr>
          <w:p w14:paraId="40DC8ED3" w14:textId="77777777" w:rsidR="00B06A25" w:rsidRPr="00B06FA9" w:rsidRDefault="00B06A25" w:rsidP="00FC001E">
            <w:pPr>
              <w:ind w:left="113" w:right="113"/>
              <w:jc w:val="center"/>
              <w:rPr>
                <w:b/>
                <w:sz w:val="20"/>
                <w:szCs w:val="20"/>
              </w:rPr>
            </w:pPr>
            <w:r w:rsidRPr="00B06FA9">
              <w:rPr>
                <w:b/>
                <w:sz w:val="20"/>
                <w:szCs w:val="20"/>
              </w:rPr>
              <w:t>Rozdział</w:t>
            </w:r>
          </w:p>
        </w:tc>
        <w:tc>
          <w:tcPr>
            <w:tcW w:w="709" w:type="dxa"/>
            <w:vMerge w:val="restart"/>
            <w:shd w:val="clear" w:color="auto" w:fill="FFFF00"/>
            <w:textDirection w:val="btLr"/>
            <w:vAlign w:val="center"/>
          </w:tcPr>
          <w:p w14:paraId="6860057F" w14:textId="77777777" w:rsidR="00B06A25" w:rsidRPr="00B06FA9" w:rsidRDefault="00FC001E" w:rsidP="00FC001E">
            <w:pPr>
              <w:ind w:left="113" w:right="113"/>
              <w:jc w:val="center"/>
              <w:rPr>
                <w:b/>
              </w:rPr>
            </w:pPr>
            <w:r w:rsidRPr="00B06FA9">
              <w:rPr>
                <w:b/>
              </w:rPr>
              <w:t>Grupa §/</w:t>
            </w:r>
            <w:r w:rsidR="00B06A25" w:rsidRPr="00B06FA9">
              <w:rPr>
                <w:b/>
              </w:rPr>
              <w:t>§</w:t>
            </w:r>
          </w:p>
        </w:tc>
        <w:tc>
          <w:tcPr>
            <w:tcW w:w="1985" w:type="dxa"/>
            <w:gridSpan w:val="3"/>
            <w:vMerge w:val="restart"/>
            <w:shd w:val="clear" w:color="auto" w:fill="FFFF00"/>
            <w:vAlign w:val="center"/>
          </w:tcPr>
          <w:p w14:paraId="46BFD8F7" w14:textId="77777777" w:rsidR="00B06A25" w:rsidRPr="00B06FA9" w:rsidRDefault="00B06A25" w:rsidP="009B3F10">
            <w:pPr>
              <w:jc w:val="center"/>
              <w:rPr>
                <w:b/>
              </w:rPr>
            </w:pPr>
            <w:r w:rsidRPr="00B06FA9">
              <w:rPr>
                <w:b/>
              </w:rPr>
              <w:t>Dotacje ogółem</w:t>
            </w:r>
          </w:p>
        </w:tc>
        <w:tc>
          <w:tcPr>
            <w:tcW w:w="2834" w:type="dxa"/>
            <w:gridSpan w:val="3"/>
            <w:vMerge w:val="restart"/>
            <w:shd w:val="clear" w:color="auto" w:fill="FFFF00"/>
            <w:vAlign w:val="center"/>
          </w:tcPr>
          <w:p w14:paraId="48F350EC" w14:textId="77777777" w:rsidR="00B06A25" w:rsidRPr="00B06FA9" w:rsidRDefault="00B06A25" w:rsidP="009B3F10">
            <w:pPr>
              <w:jc w:val="center"/>
              <w:rPr>
                <w:b/>
              </w:rPr>
            </w:pPr>
            <w:r w:rsidRPr="00B06FA9">
              <w:rPr>
                <w:b/>
              </w:rPr>
              <w:t>Wydatki ogółem</w:t>
            </w:r>
          </w:p>
        </w:tc>
        <w:tc>
          <w:tcPr>
            <w:tcW w:w="8222" w:type="dxa"/>
            <w:gridSpan w:val="12"/>
            <w:shd w:val="clear" w:color="auto" w:fill="FFFF00"/>
            <w:vAlign w:val="center"/>
          </w:tcPr>
          <w:p w14:paraId="39745BBB" w14:textId="77777777" w:rsidR="00B06A25" w:rsidRPr="00B06FA9" w:rsidRDefault="002D6D4F" w:rsidP="009B3F10">
            <w:pPr>
              <w:jc w:val="center"/>
              <w:rPr>
                <w:b/>
              </w:rPr>
            </w:pPr>
            <w:r w:rsidRPr="00B06FA9">
              <w:rPr>
                <w:b/>
              </w:rPr>
              <w:t>z</w:t>
            </w:r>
            <w:r w:rsidR="00B06A25" w:rsidRPr="00B06FA9">
              <w:rPr>
                <w:b/>
              </w:rPr>
              <w:t xml:space="preserve"> tego:</w:t>
            </w:r>
          </w:p>
        </w:tc>
      </w:tr>
      <w:tr w:rsidR="00F91A49" w:rsidRPr="00F91A49" w14:paraId="10E2C638" w14:textId="77777777" w:rsidTr="00532027">
        <w:tc>
          <w:tcPr>
            <w:tcW w:w="524" w:type="dxa"/>
            <w:vMerge/>
            <w:shd w:val="clear" w:color="auto" w:fill="FFFF00"/>
            <w:vAlign w:val="center"/>
          </w:tcPr>
          <w:p w14:paraId="70A28AE1" w14:textId="77777777" w:rsidR="00B06A25" w:rsidRPr="00B06FA9" w:rsidRDefault="00B06A25" w:rsidP="009B3F10">
            <w:pPr>
              <w:jc w:val="center"/>
              <w:rPr>
                <w:b/>
              </w:rPr>
            </w:pPr>
          </w:p>
        </w:tc>
        <w:tc>
          <w:tcPr>
            <w:tcW w:w="708" w:type="dxa"/>
            <w:vMerge/>
            <w:shd w:val="clear" w:color="auto" w:fill="FFFF00"/>
            <w:vAlign w:val="center"/>
          </w:tcPr>
          <w:p w14:paraId="26B6C004" w14:textId="77777777" w:rsidR="00B06A25" w:rsidRPr="00B06FA9" w:rsidRDefault="00B06A25" w:rsidP="009B3F10">
            <w:pPr>
              <w:jc w:val="center"/>
              <w:rPr>
                <w:b/>
              </w:rPr>
            </w:pPr>
          </w:p>
        </w:tc>
        <w:tc>
          <w:tcPr>
            <w:tcW w:w="709" w:type="dxa"/>
            <w:vMerge/>
            <w:shd w:val="clear" w:color="auto" w:fill="FFFF00"/>
            <w:vAlign w:val="center"/>
          </w:tcPr>
          <w:p w14:paraId="4BF1310B" w14:textId="77777777" w:rsidR="00B06A25" w:rsidRPr="00B06FA9" w:rsidRDefault="00B06A25" w:rsidP="009B3F10">
            <w:pPr>
              <w:jc w:val="center"/>
              <w:rPr>
                <w:b/>
              </w:rPr>
            </w:pPr>
          </w:p>
        </w:tc>
        <w:tc>
          <w:tcPr>
            <w:tcW w:w="1985" w:type="dxa"/>
            <w:gridSpan w:val="3"/>
            <w:vMerge/>
            <w:shd w:val="clear" w:color="auto" w:fill="FFFF00"/>
            <w:vAlign w:val="center"/>
          </w:tcPr>
          <w:p w14:paraId="7EF359CB" w14:textId="77777777" w:rsidR="00B06A25" w:rsidRPr="00B06FA9" w:rsidRDefault="00B06A25" w:rsidP="009B3F10">
            <w:pPr>
              <w:jc w:val="center"/>
              <w:rPr>
                <w:b/>
              </w:rPr>
            </w:pPr>
          </w:p>
        </w:tc>
        <w:tc>
          <w:tcPr>
            <w:tcW w:w="2834" w:type="dxa"/>
            <w:gridSpan w:val="3"/>
            <w:vMerge/>
            <w:shd w:val="clear" w:color="auto" w:fill="FFFF00"/>
            <w:vAlign w:val="center"/>
          </w:tcPr>
          <w:p w14:paraId="58C8C90A" w14:textId="77777777" w:rsidR="00B06A25" w:rsidRPr="00B06FA9" w:rsidRDefault="00B06A25" w:rsidP="009B3F10">
            <w:pPr>
              <w:jc w:val="center"/>
              <w:rPr>
                <w:b/>
              </w:rPr>
            </w:pPr>
          </w:p>
        </w:tc>
        <w:tc>
          <w:tcPr>
            <w:tcW w:w="2267" w:type="dxa"/>
            <w:gridSpan w:val="3"/>
            <w:vMerge w:val="restart"/>
            <w:shd w:val="clear" w:color="auto" w:fill="FFFF00"/>
            <w:vAlign w:val="center"/>
          </w:tcPr>
          <w:p w14:paraId="29D56E0F" w14:textId="77777777" w:rsidR="00B06A25" w:rsidRPr="00B06FA9" w:rsidRDefault="00B06A25" w:rsidP="009B3F10">
            <w:pPr>
              <w:jc w:val="center"/>
              <w:rPr>
                <w:b/>
              </w:rPr>
            </w:pPr>
            <w:r w:rsidRPr="00B06FA9">
              <w:rPr>
                <w:b/>
              </w:rPr>
              <w:t>Wydatki bieżące</w:t>
            </w:r>
          </w:p>
        </w:tc>
        <w:tc>
          <w:tcPr>
            <w:tcW w:w="3118" w:type="dxa"/>
            <w:gridSpan w:val="6"/>
            <w:shd w:val="clear" w:color="auto" w:fill="FFFF00"/>
            <w:vAlign w:val="center"/>
          </w:tcPr>
          <w:p w14:paraId="7BEBFEBA" w14:textId="77777777" w:rsidR="00B06A25" w:rsidRPr="00B06FA9" w:rsidRDefault="00B06A25" w:rsidP="009B3F10">
            <w:pPr>
              <w:jc w:val="center"/>
              <w:rPr>
                <w:b/>
              </w:rPr>
            </w:pPr>
            <w:r w:rsidRPr="00B06FA9">
              <w:rPr>
                <w:b/>
              </w:rPr>
              <w:t>w tym</w:t>
            </w:r>
          </w:p>
        </w:tc>
        <w:tc>
          <w:tcPr>
            <w:tcW w:w="2837" w:type="dxa"/>
            <w:gridSpan w:val="3"/>
            <w:vMerge w:val="restart"/>
            <w:shd w:val="clear" w:color="auto" w:fill="FFFF00"/>
            <w:vAlign w:val="center"/>
          </w:tcPr>
          <w:p w14:paraId="27981823" w14:textId="77777777" w:rsidR="00B06A25" w:rsidRPr="00B06FA9" w:rsidRDefault="00B06A25" w:rsidP="009B3F10">
            <w:pPr>
              <w:jc w:val="center"/>
              <w:rPr>
                <w:b/>
              </w:rPr>
            </w:pPr>
            <w:r w:rsidRPr="00B06FA9">
              <w:rPr>
                <w:b/>
              </w:rPr>
              <w:t>Wydatki majątkowe</w:t>
            </w:r>
          </w:p>
        </w:tc>
      </w:tr>
      <w:tr w:rsidR="00F91A49" w:rsidRPr="00F91A49" w14:paraId="361FA5F0" w14:textId="77777777" w:rsidTr="00C130D5">
        <w:trPr>
          <w:trHeight w:val="803"/>
        </w:trPr>
        <w:tc>
          <w:tcPr>
            <w:tcW w:w="524" w:type="dxa"/>
            <w:vMerge/>
            <w:shd w:val="clear" w:color="auto" w:fill="FFFF00"/>
            <w:vAlign w:val="center"/>
          </w:tcPr>
          <w:p w14:paraId="66DAFB1A" w14:textId="77777777" w:rsidR="00B06A25" w:rsidRPr="00B06FA9" w:rsidRDefault="00B06A25" w:rsidP="009B3F10">
            <w:pPr>
              <w:jc w:val="center"/>
              <w:rPr>
                <w:sz w:val="28"/>
                <w:szCs w:val="28"/>
              </w:rPr>
            </w:pPr>
          </w:p>
        </w:tc>
        <w:tc>
          <w:tcPr>
            <w:tcW w:w="708" w:type="dxa"/>
            <w:vMerge/>
            <w:shd w:val="clear" w:color="auto" w:fill="FFFF00"/>
            <w:vAlign w:val="center"/>
          </w:tcPr>
          <w:p w14:paraId="79E00D74" w14:textId="77777777" w:rsidR="00B06A25" w:rsidRPr="00B06FA9" w:rsidRDefault="00B06A25" w:rsidP="009B3F10">
            <w:pPr>
              <w:jc w:val="center"/>
              <w:rPr>
                <w:sz w:val="28"/>
                <w:szCs w:val="28"/>
              </w:rPr>
            </w:pPr>
          </w:p>
        </w:tc>
        <w:tc>
          <w:tcPr>
            <w:tcW w:w="709" w:type="dxa"/>
            <w:vMerge/>
            <w:shd w:val="clear" w:color="auto" w:fill="FFFF00"/>
            <w:vAlign w:val="center"/>
          </w:tcPr>
          <w:p w14:paraId="23710265" w14:textId="77777777" w:rsidR="00B06A25" w:rsidRPr="00B06FA9" w:rsidRDefault="00B06A25" w:rsidP="009B3F10">
            <w:pPr>
              <w:jc w:val="center"/>
              <w:rPr>
                <w:sz w:val="28"/>
                <w:szCs w:val="28"/>
              </w:rPr>
            </w:pPr>
          </w:p>
        </w:tc>
        <w:tc>
          <w:tcPr>
            <w:tcW w:w="1985" w:type="dxa"/>
            <w:gridSpan w:val="3"/>
            <w:vMerge/>
            <w:shd w:val="clear" w:color="auto" w:fill="FFFF00"/>
            <w:vAlign w:val="center"/>
          </w:tcPr>
          <w:p w14:paraId="41759BDB" w14:textId="77777777" w:rsidR="00B06A25" w:rsidRPr="00B06FA9" w:rsidRDefault="00B06A25" w:rsidP="009B3F10">
            <w:pPr>
              <w:jc w:val="center"/>
              <w:rPr>
                <w:sz w:val="28"/>
                <w:szCs w:val="28"/>
              </w:rPr>
            </w:pPr>
          </w:p>
        </w:tc>
        <w:tc>
          <w:tcPr>
            <w:tcW w:w="2834" w:type="dxa"/>
            <w:gridSpan w:val="3"/>
            <w:vMerge/>
            <w:shd w:val="clear" w:color="auto" w:fill="FFFF00"/>
            <w:vAlign w:val="center"/>
          </w:tcPr>
          <w:p w14:paraId="57E8FF1E" w14:textId="77777777" w:rsidR="00B06A25" w:rsidRPr="00B06FA9" w:rsidRDefault="00B06A25" w:rsidP="009B3F10">
            <w:pPr>
              <w:jc w:val="center"/>
              <w:rPr>
                <w:sz w:val="28"/>
                <w:szCs w:val="28"/>
              </w:rPr>
            </w:pPr>
          </w:p>
        </w:tc>
        <w:tc>
          <w:tcPr>
            <w:tcW w:w="2267" w:type="dxa"/>
            <w:gridSpan w:val="3"/>
            <w:vMerge/>
            <w:shd w:val="clear" w:color="auto" w:fill="FFFF00"/>
            <w:vAlign w:val="center"/>
          </w:tcPr>
          <w:p w14:paraId="20900495" w14:textId="77777777" w:rsidR="00B06A25" w:rsidRPr="00B06FA9" w:rsidRDefault="00B06A25" w:rsidP="009B3F10">
            <w:pPr>
              <w:jc w:val="center"/>
              <w:rPr>
                <w:sz w:val="28"/>
                <w:szCs w:val="28"/>
              </w:rPr>
            </w:pPr>
          </w:p>
        </w:tc>
        <w:tc>
          <w:tcPr>
            <w:tcW w:w="851" w:type="dxa"/>
            <w:gridSpan w:val="3"/>
            <w:shd w:val="clear" w:color="auto" w:fill="FFFF00"/>
            <w:vAlign w:val="center"/>
          </w:tcPr>
          <w:p w14:paraId="500C8412" w14:textId="77777777" w:rsidR="00B06A25" w:rsidRPr="00B06FA9" w:rsidRDefault="00B06A25" w:rsidP="009B3F10">
            <w:pPr>
              <w:jc w:val="center"/>
              <w:rPr>
                <w:b/>
                <w:sz w:val="10"/>
                <w:szCs w:val="10"/>
              </w:rPr>
            </w:pPr>
            <w:r w:rsidRPr="00B06FA9">
              <w:rPr>
                <w:b/>
                <w:sz w:val="10"/>
                <w:szCs w:val="10"/>
              </w:rPr>
              <w:t>wynagrodzenia</w:t>
            </w:r>
          </w:p>
          <w:p w14:paraId="0B338C5F" w14:textId="77777777" w:rsidR="00B06A25" w:rsidRPr="00B06FA9" w:rsidRDefault="00B06A25" w:rsidP="009B3F10">
            <w:pPr>
              <w:jc w:val="center"/>
              <w:rPr>
                <w:b/>
              </w:rPr>
            </w:pPr>
            <w:r w:rsidRPr="00B06FA9">
              <w:rPr>
                <w:b/>
                <w:sz w:val="10"/>
                <w:szCs w:val="10"/>
              </w:rPr>
              <w:t>i pochodne od wynagrodzeń</w:t>
            </w:r>
          </w:p>
        </w:tc>
        <w:tc>
          <w:tcPr>
            <w:tcW w:w="2267" w:type="dxa"/>
            <w:gridSpan w:val="3"/>
            <w:shd w:val="clear" w:color="auto" w:fill="FFFF00"/>
            <w:vAlign w:val="center"/>
          </w:tcPr>
          <w:p w14:paraId="539CC638" w14:textId="77777777" w:rsidR="00B06A25" w:rsidRPr="00B06FA9" w:rsidRDefault="00B06A25" w:rsidP="009B3F10">
            <w:pPr>
              <w:jc w:val="center"/>
              <w:rPr>
                <w:b/>
              </w:rPr>
            </w:pPr>
            <w:r w:rsidRPr="00B06FA9">
              <w:rPr>
                <w:b/>
              </w:rPr>
              <w:t>dotacje</w:t>
            </w:r>
          </w:p>
        </w:tc>
        <w:tc>
          <w:tcPr>
            <w:tcW w:w="2837" w:type="dxa"/>
            <w:gridSpan w:val="3"/>
            <w:vMerge/>
            <w:shd w:val="clear" w:color="auto" w:fill="FFFF00"/>
            <w:vAlign w:val="center"/>
          </w:tcPr>
          <w:p w14:paraId="406D248A" w14:textId="77777777" w:rsidR="00B06A25" w:rsidRPr="00B06FA9" w:rsidRDefault="00B06A25" w:rsidP="009B3F10">
            <w:pPr>
              <w:jc w:val="center"/>
              <w:rPr>
                <w:sz w:val="28"/>
                <w:szCs w:val="28"/>
              </w:rPr>
            </w:pPr>
          </w:p>
        </w:tc>
      </w:tr>
      <w:tr w:rsidR="00F91A49" w:rsidRPr="00F91A49" w14:paraId="5D88D189" w14:textId="77777777" w:rsidTr="00FC001E">
        <w:trPr>
          <w:cantSplit/>
          <w:trHeight w:val="588"/>
        </w:trPr>
        <w:tc>
          <w:tcPr>
            <w:tcW w:w="524" w:type="dxa"/>
            <w:vMerge/>
            <w:shd w:val="clear" w:color="auto" w:fill="FFFF00"/>
            <w:vAlign w:val="center"/>
          </w:tcPr>
          <w:p w14:paraId="772DBFED" w14:textId="77777777" w:rsidR="00B06A25" w:rsidRPr="00B06FA9" w:rsidRDefault="00B06A25" w:rsidP="009B3F10">
            <w:pPr>
              <w:jc w:val="center"/>
              <w:rPr>
                <w:sz w:val="28"/>
                <w:szCs w:val="28"/>
              </w:rPr>
            </w:pPr>
          </w:p>
        </w:tc>
        <w:tc>
          <w:tcPr>
            <w:tcW w:w="708" w:type="dxa"/>
            <w:vMerge/>
            <w:shd w:val="clear" w:color="auto" w:fill="FFFF00"/>
            <w:vAlign w:val="center"/>
          </w:tcPr>
          <w:p w14:paraId="3128DBD6" w14:textId="77777777" w:rsidR="00B06A25" w:rsidRPr="00B06FA9" w:rsidRDefault="00B06A25" w:rsidP="009B3F10">
            <w:pPr>
              <w:jc w:val="center"/>
              <w:rPr>
                <w:sz w:val="28"/>
                <w:szCs w:val="28"/>
              </w:rPr>
            </w:pPr>
          </w:p>
        </w:tc>
        <w:tc>
          <w:tcPr>
            <w:tcW w:w="709" w:type="dxa"/>
            <w:vMerge/>
            <w:shd w:val="clear" w:color="auto" w:fill="FFFF00"/>
            <w:vAlign w:val="center"/>
          </w:tcPr>
          <w:p w14:paraId="07867A96" w14:textId="77777777" w:rsidR="00B06A25" w:rsidRPr="00B06FA9" w:rsidRDefault="00B06A25" w:rsidP="009B3F10">
            <w:pPr>
              <w:jc w:val="center"/>
              <w:rPr>
                <w:sz w:val="28"/>
                <w:szCs w:val="28"/>
              </w:rPr>
            </w:pPr>
          </w:p>
        </w:tc>
        <w:tc>
          <w:tcPr>
            <w:tcW w:w="709" w:type="dxa"/>
            <w:shd w:val="clear" w:color="auto" w:fill="FFFF00"/>
            <w:vAlign w:val="center"/>
          </w:tcPr>
          <w:p w14:paraId="4D1977CD" w14:textId="77777777" w:rsidR="00B06A25" w:rsidRPr="00B06FA9" w:rsidRDefault="00B06A25" w:rsidP="009B3F10">
            <w:pPr>
              <w:jc w:val="center"/>
              <w:rPr>
                <w:b/>
                <w:sz w:val="20"/>
                <w:szCs w:val="20"/>
              </w:rPr>
            </w:pPr>
            <w:r w:rsidRPr="00B06FA9">
              <w:rPr>
                <w:b/>
                <w:sz w:val="20"/>
                <w:szCs w:val="20"/>
              </w:rPr>
              <w:t>Plan</w:t>
            </w:r>
          </w:p>
        </w:tc>
        <w:tc>
          <w:tcPr>
            <w:tcW w:w="709" w:type="dxa"/>
            <w:shd w:val="clear" w:color="auto" w:fill="FFFF00"/>
            <w:vAlign w:val="center"/>
          </w:tcPr>
          <w:p w14:paraId="6515CCDC" w14:textId="77777777" w:rsidR="00B06A25" w:rsidRPr="00B06FA9" w:rsidRDefault="00B06A25" w:rsidP="009B3F10">
            <w:pPr>
              <w:jc w:val="center"/>
              <w:rPr>
                <w:b/>
                <w:sz w:val="20"/>
                <w:szCs w:val="20"/>
              </w:rPr>
            </w:pPr>
            <w:r w:rsidRPr="00B06FA9">
              <w:rPr>
                <w:b/>
                <w:sz w:val="20"/>
                <w:szCs w:val="20"/>
              </w:rPr>
              <w:t>Wyk</w:t>
            </w:r>
          </w:p>
        </w:tc>
        <w:tc>
          <w:tcPr>
            <w:tcW w:w="567" w:type="dxa"/>
            <w:shd w:val="clear" w:color="auto" w:fill="FFFF00"/>
            <w:vAlign w:val="center"/>
          </w:tcPr>
          <w:p w14:paraId="10610883" w14:textId="77777777" w:rsidR="00B06A25" w:rsidRPr="00B06FA9" w:rsidRDefault="00B06A25" w:rsidP="009B3F10">
            <w:pPr>
              <w:jc w:val="center"/>
              <w:rPr>
                <w:b/>
                <w:sz w:val="20"/>
                <w:szCs w:val="20"/>
              </w:rPr>
            </w:pPr>
            <w:r w:rsidRPr="00B06FA9">
              <w:rPr>
                <w:b/>
                <w:sz w:val="20"/>
                <w:szCs w:val="20"/>
              </w:rPr>
              <w:t>%</w:t>
            </w:r>
          </w:p>
        </w:tc>
        <w:tc>
          <w:tcPr>
            <w:tcW w:w="992" w:type="dxa"/>
            <w:shd w:val="clear" w:color="auto" w:fill="FFFF00"/>
            <w:vAlign w:val="center"/>
          </w:tcPr>
          <w:p w14:paraId="75905557" w14:textId="77777777" w:rsidR="00B06A25" w:rsidRPr="00B06FA9" w:rsidRDefault="00B06A25" w:rsidP="009B3F10">
            <w:pPr>
              <w:jc w:val="center"/>
              <w:rPr>
                <w:b/>
                <w:sz w:val="20"/>
                <w:szCs w:val="20"/>
              </w:rPr>
            </w:pPr>
            <w:r w:rsidRPr="00B06FA9">
              <w:rPr>
                <w:b/>
                <w:sz w:val="20"/>
                <w:szCs w:val="20"/>
              </w:rPr>
              <w:t>Plan</w:t>
            </w:r>
          </w:p>
        </w:tc>
        <w:tc>
          <w:tcPr>
            <w:tcW w:w="1134" w:type="dxa"/>
            <w:shd w:val="clear" w:color="auto" w:fill="FFFF00"/>
            <w:vAlign w:val="center"/>
          </w:tcPr>
          <w:p w14:paraId="3D26DCF2" w14:textId="77777777" w:rsidR="00B06A25" w:rsidRPr="00B06FA9" w:rsidRDefault="00B06A25" w:rsidP="009B3F10">
            <w:pPr>
              <w:jc w:val="center"/>
              <w:rPr>
                <w:b/>
                <w:sz w:val="20"/>
                <w:szCs w:val="20"/>
              </w:rPr>
            </w:pPr>
            <w:r w:rsidRPr="00B06FA9">
              <w:rPr>
                <w:b/>
                <w:sz w:val="20"/>
                <w:szCs w:val="20"/>
              </w:rPr>
              <w:t>Wyk</w:t>
            </w:r>
          </w:p>
        </w:tc>
        <w:tc>
          <w:tcPr>
            <w:tcW w:w="708" w:type="dxa"/>
            <w:shd w:val="clear" w:color="auto" w:fill="FFFF00"/>
            <w:vAlign w:val="center"/>
          </w:tcPr>
          <w:p w14:paraId="16F710F3" w14:textId="77777777" w:rsidR="00B06A25" w:rsidRPr="00B06FA9" w:rsidRDefault="00B06A25" w:rsidP="009B3F10">
            <w:pPr>
              <w:jc w:val="center"/>
              <w:rPr>
                <w:b/>
                <w:sz w:val="20"/>
                <w:szCs w:val="20"/>
              </w:rPr>
            </w:pPr>
            <w:r w:rsidRPr="00B06FA9">
              <w:rPr>
                <w:b/>
                <w:sz w:val="20"/>
                <w:szCs w:val="20"/>
              </w:rPr>
              <w:t>%</w:t>
            </w:r>
          </w:p>
        </w:tc>
        <w:tc>
          <w:tcPr>
            <w:tcW w:w="850" w:type="dxa"/>
            <w:shd w:val="clear" w:color="auto" w:fill="FFFF00"/>
            <w:vAlign w:val="center"/>
          </w:tcPr>
          <w:p w14:paraId="1F51F65F" w14:textId="77777777" w:rsidR="00B06A25" w:rsidRPr="00B06FA9" w:rsidRDefault="00B06A25" w:rsidP="009B3F10">
            <w:pPr>
              <w:jc w:val="center"/>
              <w:rPr>
                <w:b/>
                <w:sz w:val="20"/>
                <w:szCs w:val="20"/>
              </w:rPr>
            </w:pPr>
            <w:r w:rsidRPr="00B06FA9">
              <w:rPr>
                <w:b/>
                <w:sz w:val="20"/>
                <w:szCs w:val="20"/>
              </w:rPr>
              <w:t>Plan</w:t>
            </w:r>
          </w:p>
        </w:tc>
        <w:tc>
          <w:tcPr>
            <w:tcW w:w="850" w:type="dxa"/>
            <w:shd w:val="clear" w:color="auto" w:fill="FFFF00"/>
            <w:vAlign w:val="center"/>
          </w:tcPr>
          <w:p w14:paraId="266567EA" w14:textId="77777777" w:rsidR="00B06A25" w:rsidRPr="00B06FA9" w:rsidRDefault="00B06A25" w:rsidP="009B3F10">
            <w:pPr>
              <w:jc w:val="center"/>
              <w:rPr>
                <w:b/>
                <w:sz w:val="20"/>
                <w:szCs w:val="20"/>
              </w:rPr>
            </w:pPr>
            <w:r w:rsidRPr="00B06FA9">
              <w:rPr>
                <w:b/>
                <w:sz w:val="20"/>
                <w:szCs w:val="20"/>
              </w:rPr>
              <w:t>Wyk</w:t>
            </w:r>
          </w:p>
        </w:tc>
        <w:tc>
          <w:tcPr>
            <w:tcW w:w="567" w:type="dxa"/>
            <w:shd w:val="clear" w:color="auto" w:fill="FFFF00"/>
            <w:vAlign w:val="center"/>
          </w:tcPr>
          <w:p w14:paraId="1B5047D6" w14:textId="77777777" w:rsidR="00B06A25" w:rsidRPr="00B06FA9" w:rsidRDefault="00B06A25" w:rsidP="009B3F10">
            <w:pPr>
              <w:jc w:val="center"/>
              <w:rPr>
                <w:b/>
                <w:sz w:val="20"/>
                <w:szCs w:val="20"/>
              </w:rPr>
            </w:pPr>
            <w:r w:rsidRPr="00B06FA9">
              <w:rPr>
                <w:b/>
                <w:sz w:val="20"/>
                <w:szCs w:val="20"/>
              </w:rPr>
              <w:t>%</w:t>
            </w:r>
          </w:p>
        </w:tc>
        <w:tc>
          <w:tcPr>
            <w:tcW w:w="283" w:type="dxa"/>
            <w:shd w:val="clear" w:color="auto" w:fill="FFFF00"/>
            <w:textDirection w:val="btLr"/>
            <w:vAlign w:val="center"/>
          </w:tcPr>
          <w:p w14:paraId="71E0AFAF" w14:textId="77777777" w:rsidR="00B06A25" w:rsidRPr="00B06FA9" w:rsidRDefault="00B06A25" w:rsidP="00FC001E">
            <w:pPr>
              <w:ind w:left="113" w:right="113"/>
              <w:jc w:val="center"/>
              <w:rPr>
                <w:b/>
                <w:sz w:val="16"/>
                <w:szCs w:val="16"/>
              </w:rPr>
            </w:pPr>
            <w:r w:rsidRPr="00B06FA9">
              <w:rPr>
                <w:b/>
                <w:sz w:val="16"/>
                <w:szCs w:val="16"/>
              </w:rPr>
              <w:t>Plan</w:t>
            </w:r>
          </w:p>
        </w:tc>
        <w:tc>
          <w:tcPr>
            <w:tcW w:w="284" w:type="dxa"/>
            <w:shd w:val="clear" w:color="auto" w:fill="FFFF00"/>
            <w:textDirection w:val="btLr"/>
            <w:vAlign w:val="center"/>
          </w:tcPr>
          <w:p w14:paraId="53C0CFB3" w14:textId="77777777" w:rsidR="00B06A25" w:rsidRPr="00B06FA9" w:rsidRDefault="00B06A25" w:rsidP="00FC001E">
            <w:pPr>
              <w:ind w:left="113" w:right="113"/>
              <w:jc w:val="center"/>
              <w:rPr>
                <w:sz w:val="12"/>
                <w:szCs w:val="12"/>
              </w:rPr>
            </w:pPr>
            <w:r w:rsidRPr="00B06FA9">
              <w:rPr>
                <w:sz w:val="12"/>
                <w:szCs w:val="12"/>
              </w:rPr>
              <w:t>Wyk</w:t>
            </w:r>
            <w:r w:rsidR="00FC001E" w:rsidRPr="00B06FA9">
              <w:rPr>
                <w:sz w:val="12"/>
                <w:szCs w:val="12"/>
              </w:rPr>
              <w:t>onanie</w:t>
            </w:r>
          </w:p>
        </w:tc>
        <w:tc>
          <w:tcPr>
            <w:tcW w:w="284" w:type="dxa"/>
            <w:shd w:val="clear" w:color="auto" w:fill="FFFF00"/>
            <w:vAlign w:val="center"/>
          </w:tcPr>
          <w:p w14:paraId="26ECDB13" w14:textId="77777777" w:rsidR="00B06A25" w:rsidRPr="00B06FA9" w:rsidRDefault="00B06A25" w:rsidP="009B3F10">
            <w:pPr>
              <w:jc w:val="center"/>
              <w:rPr>
                <w:b/>
                <w:sz w:val="16"/>
                <w:szCs w:val="16"/>
              </w:rPr>
            </w:pPr>
            <w:r w:rsidRPr="00B06FA9">
              <w:rPr>
                <w:b/>
                <w:sz w:val="16"/>
                <w:szCs w:val="16"/>
              </w:rPr>
              <w:t>%</w:t>
            </w:r>
          </w:p>
        </w:tc>
        <w:tc>
          <w:tcPr>
            <w:tcW w:w="850" w:type="dxa"/>
            <w:shd w:val="clear" w:color="auto" w:fill="FFFF00"/>
            <w:vAlign w:val="center"/>
          </w:tcPr>
          <w:p w14:paraId="679D2198" w14:textId="77777777" w:rsidR="00B06A25" w:rsidRPr="00B06FA9" w:rsidRDefault="00B06A25" w:rsidP="009B3F10">
            <w:pPr>
              <w:jc w:val="center"/>
              <w:rPr>
                <w:b/>
                <w:sz w:val="20"/>
                <w:szCs w:val="20"/>
              </w:rPr>
            </w:pPr>
            <w:r w:rsidRPr="00B06FA9">
              <w:rPr>
                <w:b/>
                <w:sz w:val="20"/>
                <w:szCs w:val="20"/>
              </w:rPr>
              <w:t>Plan</w:t>
            </w:r>
          </w:p>
        </w:tc>
        <w:tc>
          <w:tcPr>
            <w:tcW w:w="850" w:type="dxa"/>
            <w:shd w:val="clear" w:color="auto" w:fill="FFFF00"/>
            <w:vAlign w:val="center"/>
          </w:tcPr>
          <w:p w14:paraId="121EBF2E" w14:textId="77777777" w:rsidR="00B06A25" w:rsidRPr="00B06FA9" w:rsidRDefault="00B06A25" w:rsidP="009B3F10">
            <w:pPr>
              <w:jc w:val="center"/>
              <w:rPr>
                <w:b/>
                <w:sz w:val="20"/>
                <w:szCs w:val="20"/>
              </w:rPr>
            </w:pPr>
            <w:r w:rsidRPr="00B06FA9">
              <w:rPr>
                <w:b/>
                <w:sz w:val="20"/>
                <w:szCs w:val="20"/>
              </w:rPr>
              <w:t>Wyk</w:t>
            </w:r>
          </w:p>
        </w:tc>
        <w:tc>
          <w:tcPr>
            <w:tcW w:w="567" w:type="dxa"/>
            <w:shd w:val="clear" w:color="auto" w:fill="FFFF00"/>
            <w:vAlign w:val="center"/>
          </w:tcPr>
          <w:p w14:paraId="4098FDF6" w14:textId="77777777" w:rsidR="00B06A25" w:rsidRPr="00B06FA9" w:rsidRDefault="00B06A25" w:rsidP="009B3F10">
            <w:pPr>
              <w:jc w:val="center"/>
              <w:rPr>
                <w:b/>
                <w:sz w:val="20"/>
                <w:szCs w:val="20"/>
              </w:rPr>
            </w:pPr>
            <w:r w:rsidRPr="00B06FA9">
              <w:rPr>
                <w:b/>
                <w:sz w:val="20"/>
                <w:szCs w:val="20"/>
              </w:rPr>
              <w:t>%</w:t>
            </w:r>
          </w:p>
        </w:tc>
        <w:tc>
          <w:tcPr>
            <w:tcW w:w="992" w:type="dxa"/>
            <w:shd w:val="clear" w:color="auto" w:fill="FFFF00"/>
            <w:vAlign w:val="center"/>
          </w:tcPr>
          <w:p w14:paraId="48538D53" w14:textId="77777777" w:rsidR="00B06A25" w:rsidRPr="00B06FA9" w:rsidRDefault="00B06A25" w:rsidP="009B3F10">
            <w:pPr>
              <w:jc w:val="center"/>
              <w:rPr>
                <w:b/>
                <w:sz w:val="20"/>
                <w:szCs w:val="20"/>
              </w:rPr>
            </w:pPr>
            <w:r w:rsidRPr="00B06FA9">
              <w:rPr>
                <w:b/>
                <w:sz w:val="20"/>
                <w:szCs w:val="20"/>
              </w:rPr>
              <w:t>Plan</w:t>
            </w:r>
          </w:p>
        </w:tc>
        <w:tc>
          <w:tcPr>
            <w:tcW w:w="1134" w:type="dxa"/>
            <w:shd w:val="clear" w:color="auto" w:fill="FFFF00"/>
            <w:vAlign w:val="center"/>
          </w:tcPr>
          <w:p w14:paraId="48618384" w14:textId="77777777" w:rsidR="00B06A25" w:rsidRPr="00B06FA9" w:rsidRDefault="00B06A25" w:rsidP="009B3F10">
            <w:pPr>
              <w:jc w:val="center"/>
              <w:rPr>
                <w:b/>
                <w:sz w:val="20"/>
                <w:szCs w:val="20"/>
              </w:rPr>
            </w:pPr>
            <w:r w:rsidRPr="00B06FA9">
              <w:rPr>
                <w:b/>
                <w:sz w:val="20"/>
                <w:szCs w:val="20"/>
              </w:rPr>
              <w:t>Wyk</w:t>
            </w:r>
          </w:p>
        </w:tc>
        <w:tc>
          <w:tcPr>
            <w:tcW w:w="711" w:type="dxa"/>
            <w:shd w:val="clear" w:color="auto" w:fill="FFFF00"/>
            <w:vAlign w:val="center"/>
          </w:tcPr>
          <w:p w14:paraId="5FFF3B0A" w14:textId="77777777" w:rsidR="00B06A25" w:rsidRPr="00B06FA9" w:rsidRDefault="00B06A25" w:rsidP="009B3F10">
            <w:pPr>
              <w:jc w:val="center"/>
              <w:rPr>
                <w:b/>
                <w:sz w:val="20"/>
                <w:szCs w:val="20"/>
              </w:rPr>
            </w:pPr>
            <w:r w:rsidRPr="00B06FA9">
              <w:rPr>
                <w:b/>
                <w:sz w:val="20"/>
                <w:szCs w:val="20"/>
              </w:rPr>
              <w:t>%</w:t>
            </w:r>
          </w:p>
        </w:tc>
      </w:tr>
      <w:tr w:rsidR="00F91A49" w:rsidRPr="00F91A49" w14:paraId="712BE348" w14:textId="77777777" w:rsidTr="003D4E41">
        <w:trPr>
          <w:trHeight w:val="321"/>
        </w:trPr>
        <w:tc>
          <w:tcPr>
            <w:tcW w:w="524" w:type="dxa"/>
            <w:vAlign w:val="center"/>
          </w:tcPr>
          <w:p w14:paraId="64DB6BFB" w14:textId="77777777" w:rsidR="00F55167" w:rsidRPr="00B06FA9" w:rsidRDefault="00F55167" w:rsidP="009B3F10">
            <w:pPr>
              <w:jc w:val="center"/>
              <w:rPr>
                <w:sz w:val="16"/>
                <w:szCs w:val="16"/>
              </w:rPr>
            </w:pPr>
            <w:r w:rsidRPr="00B06FA9">
              <w:rPr>
                <w:sz w:val="16"/>
                <w:szCs w:val="16"/>
              </w:rPr>
              <w:t>921</w:t>
            </w:r>
          </w:p>
        </w:tc>
        <w:tc>
          <w:tcPr>
            <w:tcW w:w="708" w:type="dxa"/>
            <w:vAlign w:val="center"/>
          </w:tcPr>
          <w:p w14:paraId="50CA55A6" w14:textId="77777777" w:rsidR="00F55167" w:rsidRPr="00B06FA9" w:rsidRDefault="00F55167" w:rsidP="009B3F10">
            <w:pPr>
              <w:jc w:val="center"/>
              <w:rPr>
                <w:sz w:val="16"/>
                <w:szCs w:val="16"/>
              </w:rPr>
            </w:pPr>
            <w:r w:rsidRPr="00B06FA9">
              <w:rPr>
                <w:sz w:val="16"/>
                <w:szCs w:val="16"/>
              </w:rPr>
              <w:t>92116</w:t>
            </w:r>
          </w:p>
        </w:tc>
        <w:tc>
          <w:tcPr>
            <w:tcW w:w="709" w:type="dxa"/>
            <w:vAlign w:val="center"/>
          </w:tcPr>
          <w:p w14:paraId="7D44967F" w14:textId="77777777" w:rsidR="00F55167" w:rsidRPr="00B06FA9" w:rsidRDefault="00F55167" w:rsidP="009B3F10">
            <w:pPr>
              <w:jc w:val="center"/>
              <w:rPr>
                <w:sz w:val="16"/>
                <w:szCs w:val="16"/>
              </w:rPr>
            </w:pPr>
            <w:r w:rsidRPr="00B06FA9">
              <w:rPr>
                <w:sz w:val="16"/>
                <w:szCs w:val="16"/>
              </w:rPr>
              <w:t>2320</w:t>
            </w:r>
          </w:p>
        </w:tc>
        <w:tc>
          <w:tcPr>
            <w:tcW w:w="709" w:type="dxa"/>
            <w:vAlign w:val="center"/>
          </w:tcPr>
          <w:p w14:paraId="4B4E7422" w14:textId="1CB2F8E2" w:rsidR="00F55167" w:rsidRPr="00B06FA9" w:rsidRDefault="00B06FA9" w:rsidP="00075CDA">
            <w:pPr>
              <w:jc w:val="right"/>
              <w:rPr>
                <w:sz w:val="16"/>
                <w:szCs w:val="16"/>
              </w:rPr>
            </w:pPr>
            <w:r w:rsidRPr="00B06FA9">
              <w:rPr>
                <w:sz w:val="16"/>
                <w:szCs w:val="16"/>
              </w:rPr>
              <w:t>20</w:t>
            </w:r>
            <w:r w:rsidR="00345F0B" w:rsidRPr="00B06FA9">
              <w:rPr>
                <w:sz w:val="16"/>
                <w:szCs w:val="16"/>
              </w:rPr>
              <w:t> </w:t>
            </w:r>
            <w:r w:rsidR="00F55167" w:rsidRPr="00B06FA9">
              <w:rPr>
                <w:sz w:val="16"/>
                <w:szCs w:val="16"/>
              </w:rPr>
              <w:t>000</w:t>
            </w:r>
          </w:p>
        </w:tc>
        <w:tc>
          <w:tcPr>
            <w:tcW w:w="709" w:type="dxa"/>
            <w:vAlign w:val="center"/>
          </w:tcPr>
          <w:p w14:paraId="1BCA08B5" w14:textId="2BD9A6E6" w:rsidR="00F55167" w:rsidRPr="00B06FA9" w:rsidRDefault="00B06FA9" w:rsidP="00075CDA">
            <w:pPr>
              <w:jc w:val="right"/>
              <w:rPr>
                <w:sz w:val="16"/>
                <w:szCs w:val="16"/>
              </w:rPr>
            </w:pPr>
            <w:r w:rsidRPr="00B06FA9">
              <w:rPr>
                <w:sz w:val="16"/>
                <w:szCs w:val="16"/>
              </w:rPr>
              <w:t>20</w:t>
            </w:r>
            <w:r w:rsidR="00F55167" w:rsidRPr="00B06FA9">
              <w:rPr>
                <w:sz w:val="16"/>
                <w:szCs w:val="16"/>
              </w:rPr>
              <w:t xml:space="preserve"> 000</w:t>
            </w:r>
          </w:p>
        </w:tc>
        <w:tc>
          <w:tcPr>
            <w:tcW w:w="567" w:type="dxa"/>
            <w:vAlign w:val="center"/>
          </w:tcPr>
          <w:p w14:paraId="30BCBEC1" w14:textId="77777777" w:rsidR="00F55167" w:rsidRPr="00B06FA9" w:rsidRDefault="00F55167" w:rsidP="00C25DDC">
            <w:pPr>
              <w:jc w:val="right"/>
              <w:rPr>
                <w:sz w:val="16"/>
                <w:szCs w:val="16"/>
              </w:rPr>
            </w:pPr>
            <w:r w:rsidRPr="00B06FA9">
              <w:rPr>
                <w:sz w:val="16"/>
                <w:szCs w:val="16"/>
              </w:rPr>
              <w:t>100</w:t>
            </w:r>
          </w:p>
        </w:tc>
        <w:tc>
          <w:tcPr>
            <w:tcW w:w="992" w:type="dxa"/>
            <w:vAlign w:val="center"/>
          </w:tcPr>
          <w:p w14:paraId="53EEB207" w14:textId="77777777" w:rsidR="00F55167" w:rsidRPr="00B06FA9" w:rsidRDefault="00F55167" w:rsidP="009B3F10">
            <w:pPr>
              <w:jc w:val="right"/>
              <w:rPr>
                <w:sz w:val="16"/>
                <w:szCs w:val="16"/>
              </w:rPr>
            </w:pPr>
          </w:p>
        </w:tc>
        <w:tc>
          <w:tcPr>
            <w:tcW w:w="1134" w:type="dxa"/>
            <w:vAlign w:val="center"/>
          </w:tcPr>
          <w:p w14:paraId="07308E10" w14:textId="77777777" w:rsidR="00F55167" w:rsidRPr="00B06FA9" w:rsidRDefault="00F55167" w:rsidP="009B3F10">
            <w:pPr>
              <w:jc w:val="right"/>
              <w:rPr>
                <w:sz w:val="16"/>
                <w:szCs w:val="16"/>
              </w:rPr>
            </w:pPr>
          </w:p>
        </w:tc>
        <w:tc>
          <w:tcPr>
            <w:tcW w:w="708" w:type="dxa"/>
            <w:vAlign w:val="center"/>
          </w:tcPr>
          <w:p w14:paraId="6CC6B548" w14:textId="77777777" w:rsidR="00F55167" w:rsidRPr="00B06FA9" w:rsidRDefault="00F55167" w:rsidP="009B3F10">
            <w:pPr>
              <w:jc w:val="right"/>
              <w:rPr>
                <w:sz w:val="16"/>
                <w:szCs w:val="16"/>
              </w:rPr>
            </w:pPr>
          </w:p>
        </w:tc>
        <w:tc>
          <w:tcPr>
            <w:tcW w:w="850" w:type="dxa"/>
            <w:vAlign w:val="center"/>
          </w:tcPr>
          <w:p w14:paraId="1E257136" w14:textId="77777777" w:rsidR="00F55167" w:rsidRPr="00B06FA9" w:rsidRDefault="00F55167" w:rsidP="009B3F10">
            <w:pPr>
              <w:jc w:val="right"/>
              <w:rPr>
                <w:sz w:val="16"/>
                <w:szCs w:val="16"/>
              </w:rPr>
            </w:pPr>
          </w:p>
        </w:tc>
        <w:tc>
          <w:tcPr>
            <w:tcW w:w="850" w:type="dxa"/>
            <w:vAlign w:val="center"/>
          </w:tcPr>
          <w:p w14:paraId="1D74E761" w14:textId="77777777" w:rsidR="00F55167" w:rsidRPr="00B06FA9" w:rsidRDefault="00F55167" w:rsidP="009B3F10">
            <w:pPr>
              <w:jc w:val="right"/>
              <w:rPr>
                <w:sz w:val="16"/>
                <w:szCs w:val="16"/>
              </w:rPr>
            </w:pPr>
          </w:p>
        </w:tc>
        <w:tc>
          <w:tcPr>
            <w:tcW w:w="567" w:type="dxa"/>
            <w:vAlign w:val="center"/>
          </w:tcPr>
          <w:p w14:paraId="28DD4803" w14:textId="77777777" w:rsidR="00F55167" w:rsidRPr="00B06FA9" w:rsidRDefault="00F55167" w:rsidP="009B3F10">
            <w:pPr>
              <w:jc w:val="right"/>
              <w:rPr>
                <w:sz w:val="16"/>
                <w:szCs w:val="16"/>
              </w:rPr>
            </w:pPr>
          </w:p>
        </w:tc>
        <w:tc>
          <w:tcPr>
            <w:tcW w:w="283" w:type="dxa"/>
            <w:vAlign w:val="center"/>
          </w:tcPr>
          <w:p w14:paraId="4C20516A" w14:textId="77777777" w:rsidR="00F55167" w:rsidRPr="00B06FA9" w:rsidRDefault="00F55167" w:rsidP="009B3F10">
            <w:pPr>
              <w:jc w:val="right"/>
              <w:rPr>
                <w:sz w:val="16"/>
                <w:szCs w:val="16"/>
              </w:rPr>
            </w:pPr>
          </w:p>
        </w:tc>
        <w:tc>
          <w:tcPr>
            <w:tcW w:w="284" w:type="dxa"/>
            <w:vAlign w:val="center"/>
          </w:tcPr>
          <w:p w14:paraId="0EE01D70" w14:textId="77777777" w:rsidR="00F55167" w:rsidRPr="00B06FA9" w:rsidRDefault="00F55167" w:rsidP="009B3F10">
            <w:pPr>
              <w:jc w:val="right"/>
              <w:rPr>
                <w:sz w:val="16"/>
                <w:szCs w:val="16"/>
              </w:rPr>
            </w:pPr>
          </w:p>
        </w:tc>
        <w:tc>
          <w:tcPr>
            <w:tcW w:w="284" w:type="dxa"/>
            <w:vAlign w:val="center"/>
          </w:tcPr>
          <w:p w14:paraId="46D60191" w14:textId="77777777" w:rsidR="00F55167" w:rsidRPr="00B06FA9" w:rsidRDefault="00F55167" w:rsidP="009B3F10">
            <w:pPr>
              <w:jc w:val="right"/>
              <w:rPr>
                <w:sz w:val="16"/>
                <w:szCs w:val="16"/>
              </w:rPr>
            </w:pPr>
          </w:p>
        </w:tc>
        <w:tc>
          <w:tcPr>
            <w:tcW w:w="850" w:type="dxa"/>
            <w:vAlign w:val="center"/>
          </w:tcPr>
          <w:p w14:paraId="1B06F424" w14:textId="77777777" w:rsidR="00F55167" w:rsidRPr="00B06FA9" w:rsidRDefault="00F55167" w:rsidP="009B3F10">
            <w:pPr>
              <w:jc w:val="right"/>
              <w:rPr>
                <w:sz w:val="16"/>
                <w:szCs w:val="16"/>
              </w:rPr>
            </w:pPr>
          </w:p>
        </w:tc>
        <w:tc>
          <w:tcPr>
            <w:tcW w:w="850" w:type="dxa"/>
            <w:vAlign w:val="center"/>
          </w:tcPr>
          <w:p w14:paraId="74D0C218" w14:textId="77777777" w:rsidR="00F55167" w:rsidRPr="00B06FA9" w:rsidRDefault="00F55167" w:rsidP="009B3F10">
            <w:pPr>
              <w:jc w:val="right"/>
              <w:rPr>
                <w:sz w:val="16"/>
                <w:szCs w:val="16"/>
              </w:rPr>
            </w:pPr>
          </w:p>
        </w:tc>
        <w:tc>
          <w:tcPr>
            <w:tcW w:w="567" w:type="dxa"/>
            <w:vAlign w:val="center"/>
          </w:tcPr>
          <w:p w14:paraId="07B31BB1" w14:textId="77777777" w:rsidR="00F55167" w:rsidRPr="00B06FA9" w:rsidRDefault="00F55167" w:rsidP="009B3F10">
            <w:pPr>
              <w:jc w:val="right"/>
              <w:rPr>
                <w:sz w:val="16"/>
                <w:szCs w:val="16"/>
              </w:rPr>
            </w:pPr>
          </w:p>
        </w:tc>
        <w:tc>
          <w:tcPr>
            <w:tcW w:w="992" w:type="dxa"/>
            <w:vAlign w:val="center"/>
          </w:tcPr>
          <w:p w14:paraId="7D3A0A46" w14:textId="77777777" w:rsidR="00F55167" w:rsidRPr="00B06FA9" w:rsidRDefault="00F55167" w:rsidP="009B3F10">
            <w:pPr>
              <w:jc w:val="right"/>
              <w:rPr>
                <w:sz w:val="16"/>
                <w:szCs w:val="16"/>
              </w:rPr>
            </w:pPr>
          </w:p>
        </w:tc>
        <w:tc>
          <w:tcPr>
            <w:tcW w:w="1134" w:type="dxa"/>
            <w:vAlign w:val="center"/>
          </w:tcPr>
          <w:p w14:paraId="36A90961" w14:textId="77777777" w:rsidR="00F55167" w:rsidRPr="00B06FA9" w:rsidRDefault="00F55167" w:rsidP="009B3F10">
            <w:pPr>
              <w:jc w:val="right"/>
              <w:rPr>
                <w:sz w:val="16"/>
                <w:szCs w:val="16"/>
              </w:rPr>
            </w:pPr>
          </w:p>
        </w:tc>
        <w:tc>
          <w:tcPr>
            <w:tcW w:w="711" w:type="dxa"/>
            <w:vAlign w:val="center"/>
          </w:tcPr>
          <w:p w14:paraId="0DD9A216" w14:textId="77777777" w:rsidR="00F55167" w:rsidRPr="00B06FA9" w:rsidRDefault="00C130D5" w:rsidP="00C130D5">
            <w:pPr>
              <w:jc w:val="center"/>
              <w:rPr>
                <w:sz w:val="16"/>
                <w:szCs w:val="16"/>
              </w:rPr>
            </w:pPr>
            <w:r w:rsidRPr="00B06FA9">
              <w:rPr>
                <w:sz w:val="16"/>
                <w:szCs w:val="16"/>
              </w:rPr>
              <w:t>-</w:t>
            </w:r>
          </w:p>
        </w:tc>
      </w:tr>
      <w:tr w:rsidR="00F91A49" w:rsidRPr="00F91A49" w14:paraId="5DEE3829" w14:textId="77777777" w:rsidTr="00FC001E">
        <w:trPr>
          <w:trHeight w:val="270"/>
        </w:trPr>
        <w:tc>
          <w:tcPr>
            <w:tcW w:w="524" w:type="dxa"/>
          </w:tcPr>
          <w:p w14:paraId="3BBB3153" w14:textId="77777777" w:rsidR="0018315E" w:rsidRPr="00B06FA9" w:rsidRDefault="0018315E" w:rsidP="009B3F10">
            <w:pPr>
              <w:jc w:val="center"/>
              <w:rPr>
                <w:sz w:val="16"/>
                <w:szCs w:val="16"/>
              </w:rPr>
            </w:pPr>
          </w:p>
        </w:tc>
        <w:tc>
          <w:tcPr>
            <w:tcW w:w="708" w:type="dxa"/>
          </w:tcPr>
          <w:p w14:paraId="176013D9" w14:textId="77777777" w:rsidR="0018315E" w:rsidRPr="00B06FA9" w:rsidRDefault="0018315E" w:rsidP="009B3F10">
            <w:pPr>
              <w:jc w:val="center"/>
              <w:rPr>
                <w:sz w:val="16"/>
                <w:szCs w:val="16"/>
              </w:rPr>
            </w:pPr>
          </w:p>
        </w:tc>
        <w:tc>
          <w:tcPr>
            <w:tcW w:w="709" w:type="dxa"/>
            <w:vAlign w:val="center"/>
          </w:tcPr>
          <w:p w14:paraId="5BE62560" w14:textId="77777777" w:rsidR="0018315E" w:rsidRPr="00B06FA9" w:rsidRDefault="0018315E" w:rsidP="009B3F10">
            <w:pPr>
              <w:jc w:val="center"/>
              <w:rPr>
                <w:sz w:val="16"/>
                <w:szCs w:val="16"/>
              </w:rPr>
            </w:pPr>
            <w:r w:rsidRPr="00B06FA9">
              <w:rPr>
                <w:sz w:val="16"/>
                <w:szCs w:val="16"/>
              </w:rPr>
              <w:t>1200</w:t>
            </w:r>
          </w:p>
        </w:tc>
        <w:tc>
          <w:tcPr>
            <w:tcW w:w="709" w:type="dxa"/>
            <w:vAlign w:val="center"/>
          </w:tcPr>
          <w:p w14:paraId="2734C0E6" w14:textId="77777777" w:rsidR="0018315E" w:rsidRPr="00B06FA9" w:rsidRDefault="0018315E" w:rsidP="009B3F10">
            <w:pPr>
              <w:jc w:val="right"/>
              <w:rPr>
                <w:sz w:val="16"/>
                <w:szCs w:val="16"/>
              </w:rPr>
            </w:pPr>
          </w:p>
        </w:tc>
        <w:tc>
          <w:tcPr>
            <w:tcW w:w="709" w:type="dxa"/>
            <w:vAlign w:val="center"/>
          </w:tcPr>
          <w:p w14:paraId="2DD8F60C" w14:textId="77777777" w:rsidR="0018315E" w:rsidRPr="00B06FA9" w:rsidRDefault="0018315E" w:rsidP="009B3F10">
            <w:pPr>
              <w:jc w:val="right"/>
              <w:rPr>
                <w:sz w:val="16"/>
                <w:szCs w:val="16"/>
              </w:rPr>
            </w:pPr>
          </w:p>
        </w:tc>
        <w:tc>
          <w:tcPr>
            <w:tcW w:w="567" w:type="dxa"/>
            <w:vAlign w:val="center"/>
          </w:tcPr>
          <w:p w14:paraId="7763F090" w14:textId="77777777" w:rsidR="0018315E" w:rsidRPr="00B06FA9" w:rsidRDefault="0018315E" w:rsidP="009B3F10">
            <w:pPr>
              <w:jc w:val="right"/>
              <w:rPr>
                <w:sz w:val="16"/>
                <w:szCs w:val="16"/>
              </w:rPr>
            </w:pPr>
          </w:p>
        </w:tc>
        <w:tc>
          <w:tcPr>
            <w:tcW w:w="992" w:type="dxa"/>
            <w:vAlign w:val="center"/>
          </w:tcPr>
          <w:p w14:paraId="5010CC15" w14:textId="44A30B30" w:rsidR="0018315E" w:rsidRPr="00B06FA9" w:rsidRDefault="00B06FA9" w:rsidP="00075CDA">
            <w:pPr>
              <w:jc w:val="right"/>
              <w:rPr>
                <w:sz w:val="16"/>
                <w:szCs w:val="16"/>
              </w:rPr>
            </w:pPr>
            <w:r w:rsidRPr="00B06FA9">
              <w:rPr>
                <w:sz w:val="16"/>
                <w:szCs w:val="16"/>
              </w:rPr>
              <w:t>20</w:t>
            </w:r>
            <w:r w:rsidR="0018315E" w:rsidRPr="00B06FA9">
              <w:rPr>
                <w:sz w:val="16"/>
                <w:szCs w:val="16"/>
              </w:rPr>
              <w:t> 000,00</w:t>
            </w:r>
          </w:p>
        </w:tc>
        <w:tc>
          <w:tcPr>
            <w:tcW w:w="1134" w:type="dxa"/>
            <w:vAlign w:val="center"/>
          </w:tcPr>
          <w:p w14:paraId="2F722090" w14:textId="51BB6B6C" w:rsidR="0018315E" w:rsidRPr="00B06FA9" w:rsidRDefault="00B06FA9" w:rsidP="00075CDA">
            <w:pPr>
              <w:jc w:val="right"/>
              <w:rPr>
                <w:sz w:val="16"/>
                <w:szCs w:val="16"/>
              </w:rPr>
            </w:pPr>
            <w:r w:rsidRPr="00B06FA9">
              <w:rPr>
                <w:sz w:val="16"/>
                <w:szCs w:val="16"/>
              </w:rPr>
              <w:t>20</w:t>
            </w:r>
            <w:r w:rsidR="0018315E" w:rsidRPr="00B06FA9">
              <w:rPr>
                <w:sz w:val="16"/>
                <w:szCs w:val="16"/>
              </w:rPr>
              <w:t> 000,00</w:t>
            </w:r>
          </w:p>
        </w:tc>
        <w:tc>
          <w:tcPr>
            <w:tcW w:w="708" w:type="dxa"/>
            <w:vAlign w:val="center"/>
          </w:tcPr>
          <w:p w14:paraId="48581379" w14:textId="77777777" w:rsidR="0018315E" w:rsidRPr="00B06FA9" w:rsidRDefault="0018315E" w:rsidP="007D39E5">
            <w:pPr>
              <w:jc w:val="right"/>
              <w:rPr>
                <w:sz w:val="16"/>
                <w:szCs w:val="16"/>
              </w:rPr>
            </w:pPr>
            <w:r w:rsidRPr="00B06FA9">
              <w:rPr>
                <w:sz w:val="16"/>
                <w:szCs w:val="16"/>
              </w:rPr>
              <w:t>100,00</w:t>
            </w:r>
          </w:p>
        </w:tc>
        <w:tc>
          <w:tcPr>
            <w:tcW w:w="850" w:type="dxa"/>
            <w:vAlign w:val="center"/>
          </w:tcPr>
          <w:p w14:paraId="75EFD6A8" w14:textId="795C2AA8" w:rsidR="0018315E" w:rsidRPr="00B06FA9" w:rsidRDefault="00B06FA9" w:rsidP="00075CDA">
            <w:pPr>
              <w:jc w:val="right"/>
              <w:rPr>
                <w:sz w:val="16"/>
                <w:szCs w:val="16"/>
              </w:rPr>
            </w:pPr>
            <w:r w:rsidRPr="00B06FA9">
              <w:rPr>
                <w:sz w:val="16"/>
                <w:szCs w:val="16"/>
              </w:rPr>
              <w:t>20</w:t>
            </w:r>
            <w:r w:rsidR="0018315E" w:rsidRPr="00B06FA9">
              <w:rPr>
                <w:sz w:val="16"/>
                <w:szCs w:val="16"/>
              </w:rPr>
              <w:t xml:space="preserve"> 000</w:t>
            </w:r>
          </w:p>
        </w:tc>
        <w:tc>
          <w:tcPr>
            <w:tcW w:w="850" w:type="dxa"/>
            <w:vAlign w:val="center"/>
          </w:tcPr>
          <w:p w14:paraId="0D0AD2BC" w14:textId="202FE4FB" w:rsidR="0018315E" w:rsidRPr="00B06FA9" w:rsidRDefault="00B06FA9" w:rsidP="00075CDA">
            <w:pPr>
              <w:jc w:val="right"/>
              <w:rPr>
                <w:sz w:val="16"/>
                <w:szCs w:val="16"/>
              </w:rPr>
            </w:pPr>
            <w:r w:rsidRPr="00B06FA9">
              <w:rPr>
                <w:sz w:val="16"/>
                <w:szCs w:val="16"/>
              </w:rPr>
              <w:t>20</w:t>
            </w:r>
            <w:r w:rsidR="0018315E" w:rsidRPr="00B06FA9">
              <w:rPr>
                <w:sz w:val="16"/>
                <w:szCs w:val="16"/>
              </w:rPr>
              <w:t xml:space="preserve"> 000</w:t>
            </w:r>
          </w:p>
        </w:tc>
        <w:tc>
          <w:tcPr>
            <w:tcW w:w="567" w:type="dxa"/>
            <w:vAlign w:val="center"/>
          </w:tcPr>
          <w:p w14:paraId="734338C1" w14:textId="77777777" w:rsidR="0018315E" w:rsidRPr="00B06FA9" w:rsidRDefault="0018315E" w:rsidP="007D39E5">
            <w:pPr>
              <w:jc w:val="right"/>
              <w:rPr>
                <w:sz w:val="16"/>
                <w:szCs w:val="16"/>
              </w:rPr>
            </w:pPr>
            <w:r w:rsidRPr="00B06FA9">
              <w:rPr>
                <w:sz w:val="16"/>
                <w:szCs w:val="16"/>
              </w:rPr>
              <w:t>100</w:t>
            </w:r>
          </w:p>
        </w:tc>
        <w:tc>
          <w:tcPr>
            <w:tcW w:w="283" w:type="dxa"/>
            <w:vAlign w:val="center"/>
          </w:tcPr>
          <w:p w14:paraId="74E548BC" w14:textId="77777777" w:rsidR="0018315E" w:rsidRPr="00B06FA9" w:rsidRDefault="0018315E" w:rsidP="007D39E5">
            <w:pPr>
              <w:jc w:val="right"/>
              <w:rPr>
                <w:sz w:val="16"/>
                <w:szCs w:val="16"/>
              </w:rPr>
            </w:pPr>
          </w:p>
        </w:tc>
        <w:tc>
          <w:tcPr>
            <w:tcW w:w="284" w:type="dxa"/>
            <w:vAlign w:val="center"/>
          </w:tcPr>
          <w:p w14:paraId="1B24419F" w14:textId="77777777" w:rsidR="0018315E" w:rsidRPr="00B06FA9" w:rsidRDefault="0018315E" w:rsidP="007D39E5">
            <w:pPr>
              <w:jc w:val="right"/>
              <w:rPr>
                <w:sz w:val="16"/>
                <w:szCs w:val="16"/>
              </w:rPr>
            </w:pPr>
          </w:p>
        </w:tc>
        <w:tc>
          <w:tcPr>
            <w:tcW w:w="284" w:type="dxa"/>
            <w:vAlign w:val="center"/>
          </w:tcPr>
          <w:p w14:paraId="58F624D6" w14:textId="77777777" w:rsidR="0018315E" w:rsidRPr="00B06FA9" w:rsidRDefault="0018315E" w:rsidP="007D39E5">
            <w:pPr>
              <w:jc w:val="right"/>
              <w:rPr>
                <w:sz w:val="16"/>
                <w:szCs w:val="16"/>
              </w:rPr>
            </w:pPr>
          </w:p>
        </w:tc>
        <w:tc>
          <w:tcPr>
            <w:tcW w:w="850" w:type="dxa"/>
            <w:vAlign w:val="center"/>
          </w:tcPr>
          <w:p w14:paraId="75F008CB" w14:textId="74C1C167" w:rsidR="0018315E" w:rsidRPr="00B06FA9" w:rsidRDefault="00B06FA9" w:rsidP="00075CDA">
            <w:pPr>
              <w:jc w:val="right"/>
              <w:rPr>
                <w:sz w:val="16"/>
                <w:szCs w:val="16"/>
              </w:rPr>
            </w:pPr>
            <w:r w:rsidRPr="00B06FA9">
              <w:rPr>
                <w:sz w:val="16"/>
                <w:szCs w:val="16"/>
              </w:rPr>
              <w:t>20</w:t>
            </w:r>
            <w:r w:rsidR="0018315E" w:rsidRPr="00B06FA9">
              <w:rPr>
                <w:sz w:val="16"/>
                <w:szCs w:val="16"/>
              </w:rPr>
              <w:t xml:space="preserve"> 000</w:t>
            </w:r>
          </w:p>
        </w:tc>
        <w:tc>
          <w:tcPr>
            <w:tcW w:w="850" w:type="dxa"/>
            <w:vAlign w:val="center"/>
          </w:tcPr>
          <w:p w14:paraId="148E58E6" w14:textId="09400A23" w:rsidR="0018315E" w:rsidRPr="00B06FA9" w:rsidRDefault="00B06FA9" w:rsidP="00075CDA">
            <w:pPr>
              <w:jc w:val="right"/>
              <w:rPr>
                <w:sz w:val="16"/>
                <w:szCs w:val="16"/>
              </w:rPr>
            </w:pPr>
            <w:r w:rsidRPr="00B06FA9">
              <w:rPr>
                <w:sz w:val="16"/>
                <w:szCs w:val="16"/>
              </w:rPr>
              <w:t>20</w:t>
            </w:r>
            <w:r w:rsidR="0018315E" w:rsidRPr="00B06FA9">
              <w:rPr>
                <w:sz w:val="16"/>
                <w:szCs w:val="16"/>
              </w:rPr>
              <w:t xml:space="preserve"> 000</w:t>
            </w:r>
          </w:p>
        </w:tc>
        <w:tc>
          <w:tcPr>
            <w:tcW w:w="567" w:type="dxa"/>
            <w:vAlign w:val="center"/>
          </w:tcPr>
          <w:p w14:paraId="33F51A7D" w14:textId="77777777" w:rsidR="0018315E" w:rsidRPr="00B06FA9" w:rsidRDefault="0018315E" w:rsidP="007D39E5">
            <w:pPr>
              <w:jc w:val="right"/>
              <w:rPr>
                <w:sz w:val="16"/>
                <w:szCs w:val="16"/>
              </w:rPr>
            </w:pPr>
            <w:r w:rsidRPr="00B06FA9">
              <w:rPr>
                <w:sz w:val="16"/>
                <w:szCs w:val="16"/>
              </w:rPr>
              <w:t>100</w:t>
            </w:r>
          </w:p>
        </w:tc>
        <w:tc>
          <w:tcPr>
            <w:tcW w:w="992" w:type="dxa"/>
            <w:vAlign w:val="center"/>
          </w:tcPr>
          <w:p w14:paraId="5D060A52" w14:textId="77777777" w:rsidR="0018315E" w:rsidRPr="00B06FA9" w:rsidRDefault="0018315E" w:rsidP="007D39E5">
            <w:pPr>
              <w:jc w:val="right"/>
              <w:rPr>
                <w:sz w:val="16"/>
                <w:szCs w:val="16"/>
              </w:rPr>
            </w:pPr>
          </w:p>
        </w:tc>
        <w:tc>
          <w:tcPr>
            <w:tcW w:w="1134" w:type="dxa"/>
            <w:vAlign w:val="center"/>
          </w:tcPr>
          <w:p w14:paraId="4BC6CE9E" w14:textId="77777777" w:rsidR="0018315E" w:rsidRPr="00B06FA9" w:rsidRDefault="0018315E" w:rsidP="009B3F10">
            <w:pPr>
              <w:jc w:val="right"/>
              <w:rPr>
                <w:sz w:val="16"/>
                <w:szCs w:val="16"/>
              </w:rPr>
            </w:pPr>
          </w:p>
        </w:tc>
        <w:tc>
          <w:tcPr>
            <w:tcW w:w="711" w:type="dxa"/>
            <w:vAlign w:val="center"/>
          </w:tcPr>
          <w:p w14:paraId="24F173A5" w14:textId="77777777" w:rsidR="0018315E" w:rsidRPr="00B06FA9" w:rsidRDefault="0018315E" w:rsidP="009B3F10">
            <w:pPr>
              <w:jc w:val="right"/>
              <w:rPr>
                <w:sz w:val="16"/>
                <w:szCs w:val="16"/>
              </w:rPr>
            </w:pPr>
          </w:p>
        </w:tc>
      </w:tr>
      <w:tr w:rsidR="00F91A49" w:rsidRPr="00F91A49" w14:paraId="758980CE" w14:textId="77777777" w:rsidTr="00FC001E">
        <w:trPr>
          <w:trHeight w:val="277"/>
        </w:trPr>
        <w:tc>
          <w:tcPr>
            <w:tcW w:w="524" w:type="dxa"/>
          </w:tcPr>
          <w:p w14:paraId="16ED7814" w14:textId="77777777" w:rsidR="00F55167" w:rsidRPr="00B06FA9" w:rsidRDefault="00F55167" w:rsidP="009B3F10">
            <w:pPr>
              <w:jc w:val="center"/>
              <w:rPr>
                <w:sz w:val="16"/>
                <w:szCs w:val="16"/>
              </w:rPr>
            </w:pPr>
          </w:p>
        </w:tc>
        <w:tc>
          <w:tcPr>
            <w:tcW w:w="708" w:type="dxa"/>
          </w:tcPr>
          <w:p w14:paraId="2F24626C" w14:textId="77777777" w:rsidR="00F55167" w:rsidRPr="00B06FA9" w:rsidRDefault="00F55167" w:rsidP="009B3F10">
            <w:pPr>
              <w:jc w:val="center"/>
              <w:rPr>
                <w:sz w:val="16"/>
                <w:szCs w:val="16"/>
              </w:rPr>
            </w:pPr>
          </w:p>
        </w:tc>
        <w:tc>
          <w:tcPr>
            <w:tcW w:w="709" w:type="dxa"/>
            <w:vAlign w:val="center"/>
          </w:tcPr>
          <w:p w14:paraId="21E083D5" w14:textId="77777777" w:rsidR="00F55167" w:rsidRPr="00B06FA9" w:rsidRDefault="00F55167" w:rsidP="009B3F10">
            <w:pPr>
              <w:jc w:val="center"/>
              <w:rPr>
                <w:sz w:val="16"/>
                <w:szCs w:val="16"/>
              </w:rPr>
            </w:pPr>
            <w:r w:rsidRPr="00B06FA9">
              <w:rPr>
                <w:sz w:val="16"/>
                <w:szCs w:val="16"/>
              </w:rPr>
              <w:t>2480</w:t>
            </w:r>
          </w:p>
        </w:tc>
        <w:tc>
          <w:tcPr>
            <w:tcW w:w="709" w:type="dxa"/>
            <w:vAlign w:val="center"/>
          </w:tcPr>
          <w:p w14:paraId="3D2E3781" w14:textId="77777777" w:rsidR="00F55167" w:rsidRPr="00B06FA9" w:rsidRDefault="00F55167" w:rsidP="009B3F10">
            <w:pPr>
              <w:jc w:val="right"/>
              <w:rPr>
                <w:sz w:val="16"/>
                <w:szCs w:val="16"/>
              </w:rPr>
            </w:pPr>
          </w:p>
        </w:tc>
        <w:tc>
          <w:tcPr>
            <w:tcW w:w="709" w:type="dxa"/>
            <w:vAlign w:val="center"/>
          </w:tcPr>
          <w:p w14:paraId="31142163" w14:textId="77777777" w:rsidR="00F55167" w:rsidRPr="00B06FA9" w:rsidRDefault="00F55167" w:rsidP="009B3F10">
            <w:pPr>
              <w:jc w:val="right"/>
              <w:rPr>
                <w:sz w:val="16"/>
                <w:szCs w:val="16"/>
              </w:rPr>
            </w:pPr>
          </w:p>
        </w:tc>
        <w:tc>
          <w:tcPr>
            <w:tcW w:w="567" w:type="dxa"/>
            <w:vAlign w:val="center"/>
          </w:tcPr>
          <w:p w14:paraId="6C519E6A" w14:textId="77777777" w:rsidR="00F55167" w:rsidRPr="00B06FA9" w:rsidRDefault="00F55167" w:rsidP="009B3F10">
            <w:pPr>
              <w:jc w:val="right"/>
              <w:rPr>
                <w:sz w:val="16"/>
                <w:szCs w:val="16"/>
              </w:rPr>
            </w:pPr>
          </w:p>
        </w:tc>
        <w:tc>
          <w:tcPr>
            <w:tcW w:w="992" w:type="dxa"/>
            <w:vAlign w:val="center"/>
          </w:tcPr>
          <w:p w14:paraId="12374557" w14:textId="77777777" w:rsidR="00F55167" w:rsidRPr="00B06FA9" w:rsidRDefault="00F55167" w:rsidP="00075CDA">
            <w:pPr>
              <w:jc w:val="right"/>
              <w:rPr>
                <w:sz w:val="16"/>
                <w:szCs w:val="16"/>
              </w:rPr>
            </w:pPr>
          </w:p>
        </w:tc>
        <w:tc>
          <w:tcPr>
            <w:tcW w:w="1134" w:type="dxa"/>
            <w:vAlign w:val="center"/>
          </w:tcPr>
          <w:p w14:paraId="6D6BE5C2" w14:textId="7E0AEED0" w:rsidR="00F55167" w:rsidRPr="00B06FA9" w:rsidRDefault="00B06FA9" w:rsidP="00075CDA">
            <w:pPr>
              <w:jc w:val="right"/>
              <w:rPr>
                <w:sz w:val="16"/>
                <w:szCs w:val="16"/>
              </w:rPr>
            </w:pPr>
            <w:r w:rsidRPr="00B06FA9">
              <w:rPr>
                <w:sz w:val="16"/>
                <w:szCs w:val="16"/>
              </w:rPr>
              <w:t>20</w:t>
            </w:r>
            <w:r w:rsidR="00075CDA" w:rsidRPr="00B06FA9">
              <w:rPr>
                <w:sz w:val="16"/>
                <w:szCs w:val="16"/>
              </w:rPr>
              <w:t> </w:t>
            </w:r>
            <w:r w:rsidR="00F55167" w:rsidRPr="00B06FA9">
              <w:rPr>
                <w:sz w:val="16"/>
                <w:szCs w:val="16"/>
              </w:rPr>
              <w:t>000</w:t>
            </w:r>
            <w:r w:rsidR="00075CDA" w:rsidRPr="00B06FA9">
              <w:rPr>
                <w:sz w:val="16"/>
                <w:szCs w:val="16"/>
              </w:rPr>
              <w:t>,00</w:t>
            </w:r>
          </w:p>
        </w:tc>
        <w:tc>
          <w:tcPr>
            <w:tcW w:w="708" w:type="dxa"/>
            <w:vAlign w:val="center"/>
          </w:tcPr>
          <w:p w14:paraId="5F5A246F" w14:textId="77777777" w:rsidR="00F55167" w:rsidRPr="00B06FA9" w:rsidRDefault="0018315E" w:rsidP="0018315E">
            <w:pPr>
              <w:jc w:val="center"/>
              <w:rPr>
                <w:sz w:val="16"/>
                <w:szCs w:val="16"/>
              </w:rPr>
            </w:pPr>
            <w:r w:rsidRPr="00B06FA9">
              <w:rPr>
                <w:sz w:val="16"/>
                <w:szCs w:val="16"/>
              </w:rPr>
              <w:t>-</w:t>
            </w:r>
          </w:p>
        </w:tc>
        <w:tc>
          <w:tcPr>
            <w:tcW w:w="850" w:type="dxa"/>
            <w:vAlign w:val="center"/>
          </w:tcPr>
          <w:p w14:paraId="203491F7" w14:textId="77777777" w:rsidR="00F55167" w:rsidRPr="00B06FA9" w:rsidRDefault="00F55167" w:rsidP="00075CDA">
            <w:pPr>
              <w:jc w:val="right"/>
              <w:rPr>
                <w:sz w:val="16"/>
                <w:szCs w:val="16"/>
              </w:rPr>
            </w:pPr>
          </w:p>
        </w:tc>
        <w:tc>
          <w:tcPr>
            <w:tcW w:w="850" w:type="dxa"/>
            <w:vAlign w:val="center"/>
          </w:tcPr>
          <w:p w14:paraId="1BD069D4" w14:textId="42163429" w:rsidR="00F55167" w:rsidRPr="00B06FA9" w:rsidRDefault="00B06FA9" w:rsidP="00075CDA">
            <w:pPr>
              <w:jc w:val="right"/>
              <w:rPr>
                <w:sz w:val="16"/>
                <w:szCs w:val="16"/>
              </w:rPr>
            </w:pPr>
            <w:r w:rsidRPr="00B06FA9">
              <w:rPr>
                <w:sz w:val="16"/>
                <w:szCs w:val="16"/>
              </w:rPr>
              <w:t>20</w:t>
            </w:r>
            <w:r w:rsidR="00F55167" w:rsidRPr="00B06FA9">
              <w:rPr>
                <w:sz w:val="16"/>
                <w:szCs w:val="16"/>
              </w:rPr>
              <w:t xml:space="preserve"> 000</w:t>
            </w:r>
          </w:p>
        </w:tc>
        <w:tc>
          <w:tcPr>
            <w:tcW w:w="567" w:type="dxa"/>
            <w:vAlign w:val="center"/>
          </w:tcPr>
          <w:p w14:paraId="2578AD3A" w14:textId="77777777" w:rsidR="00F55167" w:rsidRPr="00B06FA9" w:rsidRDefault="0018315E" w:rsidP="0018315E">
            <w:pPr>
              <w:jc w:val="center"/>
              <w:rPr>
                <w:sz w:val="16"/>
                <w:szCs w:val="16"/>
              </w:rPr>
            </w:pPr>
            <w:r w:rsidRPr="00B06FA9">
              <w:rPr>
                <w:sz w:val="16"/>
                <w:szCs w:val="16"/>
              </w:rPr>
              <w:t>-</w:t>
            </w:r>
          </w:p>
        </w:tc>
        <w:tc>
          <w:tcPr>
            <w:tcW w:w="283" w:type="dxa"/>
            <w:vAlign w:val="center"/>
          </w:tcPr>
          <w:p w14:paraId="219A614A" w14:textId="77777777" w:rsidR="00F55167" w:rsidRPr="00B06FA9" w:rsidRDefault="00F55167" w:rsidP="007D39E5">
            <w:pPr>
              <w:jc w:val="right"/>
              <w:rPr>
                <w:sz w:val="16"/>
                <w:szCs w:val="16"/>
              </w:rPr>
            </w:pPr>
          </w:p>
        </w:tc>
        <w:tc>
          <w:tcPr>
            <w:tcW w:w="284" w:type="dxa"/>
            <w:vAlign w:val="center"/>
          </w:tcPr>
          <w:p w14:paraId="3A9317D8" w14:textId="77777777" w:rsidR="00F55167" w:rsidRPr="00B06FA9" w:rsidRDefault="00F55167" w:rsidP="007D39E5">
            <w:pPr>
              <w:jc w:val="right"/>
              <w:rPr>
                <w:sz w:val="16"/>
                <w:szCs w:val="16"/>
              </w:rPr>
            </w:pPr>
          </w:p>
        </w:tc>
        <w:tc>
          <w:tcPr>
            <w:tcW w:w="284" w:type="dxa"/>
            <w:vAlign w:val="center"/>
          </w:tcPr>
          <w:p w14:paraId="380689A5" w14:textId="77777777" w:rsidR="00F55167" w:rsidRPr="00B06FA9" w:rsidRDefault="00F55167" w:rsidP="007D39E5">
            <w:pPr>
              <w:jc w:val="right"/>
              <w:rPr>
                <w:sz w:val="16"/>
                <w:szCs w:val="16"/>
              </w:rPr>
            </w:pPr>
          </w:p>
        </w:tc>
        <w:tc>
          <w:tcPr>
            <w:tcW w:w="850" w:type="dxa"/>
            <w:vAlign w:val="center"/>
          </w:tcPr>
          <w:p w14:paraId="6DDB400D" w14:textId="77777777" w:rsidR="00F55167" w:rsidRPr="00B06FA9" w:rsidRDefault="00F55167" w:rsidP="00075CDA">
            <w:pPr>
              <w:jc w:val="right"/>
              <w:rPr>
                <w:sz w:val="16"/>
                <w:szCs w:val="16"/>
              </w:rPr>
            </w:pPr>
          </w:p>
        </w:tc>
        <w:tc>
          <w:tcPr>
            <w:tcW w:w="850" w:type="dxa"/>
            <w:vAlign w:val="center"/>
          </w:tcPr>
          <w:p w14:paraId="0F352D02" w14:textId="3D4B6F20" w:rsidR="00F55167" w:rsidRPr="00B06FA9" w:rsidRDefault="00B06FA9" w:rsidP="00075CDA">
            <w:pPr>
              <w:jc w:val="right"/>
              <w:rPr>
                <w:sz w:val="16"/>
                <w:szCs w:val="16"/>
              </w:rPr>
            </w:pPr>
            <w:r w:rsidRPr="00B06FA9">
              <w:rPr>
                <w:sz w:val="16"/>
                <w:szCs w:val="16"/>
              </w:rPr>
              <w:t>20</w:t>
            </w:r>
            <w:r w:rsidR="00F55167" w:rsidRPr="00B06FA9">
              <w:rPr>
                <w:sz w:val="16"/>
                <w:szCs w:val="16"/>
              </w:rPr>
              <w:t xml:space="preserve"> 000</w:t>
            </w:r>
          </w:p>
        </w:tc>
        <w:tc>
          <w:tcPr>
            <w:tcW w:w="567" w:type="dxa"/>
            <w:vAlign w:val="center"/>
          </w:tcPr>
          <w:p w14:paraId="060C69FD" w14:textId="77777777" w:rsidR="00F55167" w:rsidRPr="00B06FA9" w:rsidRDefault="0018315E" w:rsidP="0018315E">
            <w:pPr>
              <w:jc w:val="center"/>
              <w:rPr>
                <w:sz w:val="16"/>
                <w:szCs w:val="16"/>
              </w:rPr>
            </w:pPr>
            <w:r w:rsidRPr="00B06FA9">
              <w:rPr>
                <w:sz w:val="16"/>
                <w:szCs w:val="16"/>
              </w:rPr>
              <w:t>-</w:t>
            </w:r>
          </w:p>
        </w:tc>
        <w:tc>
          <w:tcPr>
            <w:tcW w:w="992" w:type="dxa"/>
            <w:vAlign w:val="center"/>
          </w:tcPr>
          <w:p w14:paraId="254AD498" w14:textId="77777777" w:rsidR="00F55167" w:rsidRPr="00B06FA9" w:rsidRDefault="00F55167" w:rsidP="007D39E5">
            <w:pPr>
              <w:jc w:val="right"/>
              <w:rPr>
                <w:sz w:val="16"/>
                <w:szCs w:val="16"/>
              </w:rPr>
            </w:pPr>
          </w:p>
        </w:tc>
        <w:tc>
          <w:tcPr>
            <w:tcW w:w="1134" w:type="dxa"/>
            <w:vAlign w:val="center"/>
          </w:tcPr>
          <w:p w14:paraId="42CAA236" w14:textId="77777777" w:rsidR="00F55167" w:rsidRPr="00B06FA9" w:rsidRDefault="00F55167" w:rsidP="009B3F10">
            <w:pPr>
              <w:jc w:val="right"/>
              <w:rPr>
                <w:sz w:val="16"/>
                <w:szCs w:val="16"/>
              </w:rPr>
            </w:pPr>
          </w:p>
        </w:tc>
        <w:tc>
          <w:tcPr>
            <w:tcW w:w="711" w:type="dxa"/>
            <w:vAlign w:val="center"/>
          </w:tcPr>
          <w:p w14:paraId="72BDC708" w14:textId="77777777" w:rsidR="00F55167" w:rsidRPr="00B06FA9" w:rsidRDefault="00F55167" w:rsidP="009B3F10">
            <w:pPr>
              <w:jc w:val="right"/>
              <w:rPr>
                <w:sz w:val="16"/>
                <w:szCs w:val="16"/>
              </w:rPr>
            </w:pPr>
          </w:p>
        </w:tc>
      </w:tr>
      <w:tr w:rsidR="00F91A49" w:rsidRPr="00F91A49" w14:paraId="7524DE5C" w14:textId="77777777" w:rsidTr="00532027">
        <w:trPr>
          <w:trHeight w:val="460"/>
        </w:trPr>
        <w:tc>
          <w:tcPr>
            <w:tcW w:w="1941" w:type="dxa"/>
            <w:gridSpan w:val="3"/>
            <w:tcBorders>
              <w:top w:val="nil"/>
            </w:tcBorders>
            <w:shd w:val="clear" w:color="auto" w:fill="00FF00"/>
          </w:tcPr>
          <w:p w14:paraId="371F4544" w14:textId="77777777" w:rsidR="00EB3C0E" w:rsidRPr="00B06FA9" w:rsidRDefault="00EB3C0E" w:rsidP="009B3F10">
            <w:pPr>
              <w:jc w:val="center"/>
              <w:rPr>
                <w:b/>
                <w:sz w:val="16"/>
                <w:szCs w:val="16"/>
              </w:rPr>
            </w:pPr>
          </w:p>
          <w:p w14:paraId="45B100DE" w14:textId="77777777" w:rsidR="00F55167" w:rsidRPr="00B06FA9" w:rsidRDefault="00F55167" w:rsidP="009B3F10">
            <w:pPr>
              <w:jc w:val="center"/>
              <w:rPr>
                <w:b/>
                <w:sz w:val="16"/>
                <w:szCs w:val="16"/>
              </w:rPr>
            </w:pPr>
            <w:r w:rsidRPr="00B06FA9">
              <w:rPr>
                <w:b/>
                <w:sz w:val="16"/>
                <w:szCs w:val="16"/>
              </w:rPr>
              <w:t>OGÓŁEM</w:t>
            </w:r>
          </w:p>
        </w:tc>
        <w:tc>
          <w:tcPr>
            <w:tcW w:w="709" w:type="dxa"/>
            <w:shd w:val="clear" w:color="auto" w:fill="00FF00"/>
            <w:vAlign w:val="center"/>
          </w:tcPr>
          <w:p w14:paraId="327B2336" w14:textId="7870A2BA" w:rsidR="00F55167" w:rsidRPr="00B06FA9" w:rsidRDefault="00B06FA9" w:rsidP="009B3F10">
            <w:pPr>
              <w:jc w:val="right"/>
              <w:rPr>
                <w:b/>
                <w:sz w:val="16"/>
                <w:szCs w:val="16"/>
              </w:rPr>
            </w:pPr>
            <w:r w:rsidRPr="00B06FA9">
              <w:rPr>
                <w:b/>
                <w:sz w:val="16"/>
                <w:szCs w:val="16"/>
              </w:rPr>
              <w:t>20</w:t>
            </w:r>
            <w:r w:rsidR="00FC001E" w:rsidRPr="00B06FA9">
              <w:rPr>
                <w:b/>
                <w:sz w:val="16"/>
                <w:szCs w:val="16"/>
              </w:rPr>
              <w:t xml:space="preserve"> 000</w:t>
            </w:r>
          </w:p>
        </w:tc>
        <w:tc>
          <w:tcPr>
            <w:tcW w:w="709" w:type="dxa"/>
            <w:shd w:val="clear" w:color="auto" w:fill="00FF00"/>
            <w:vAlign w:val="center"/>
          </w:tcPr>
          <w:p w14:paraId="39028AEF" w14:textId="1B44D140" w:rsidR="00F55167" w:rsidRPr="00B06FA9" w:rsidRDefault="00B06FA9" w:rsidP="009B3F10">
            <w:pPr>
              <w:jc w:val="right"/>
              <w:rPr>
                <w:b/>
                <w:sz w:val="16"/>
                <w:szCs w:val="16"/>
              </w:rPr>
            </w:pPr>
            <w:r w:rsidRPr="00B06FA9">
              <w:rPr>
                <w:b/>
                <w:sz w:val="16"/>
                <w:szCs w:val="16"/>
              </w:rPr>
              <w:t>20</w:t>
            </w:r>
            <w:r w:rsidR="00FC001E" w:rsidRPr="00B06FA9">
              <w:rPr>
                <w:b/>
                <w:sz w:val="16"/>
                <w:szCs w:val="16"/>
              </w:rPr>
              <w:t xml:space="preserve"> 000</w:t>
            </w:r>
          </w:p>
        </w:tc>
        <w:tc>
          <w:tcPr>
            <w:tcW w:w="567" w:type="dxa"/>
            <w:shd w:val="clear" w:color="auto" w:fill="00FF00"/>
            <w:vAlign w:val="center"/>
          </w:tcPr>
          <w:p w14:paraId="3198D522" w14:textId="77777777" w:rsidR="00F55167" w:rsidRPr="00B06FA9" w:rsidRDefault="00FC001E" w:rsidP="00C25DDC">
            <w:pPr>
              <w:jc w:val="right"/>
              <w:rPr>
                <w:b/>
                <w:sz w:val="16"/>
                <w:szCs w:val="16"/>
              </w:rPr>
            </w:pPr>
            <w:r w:rsidRPr="00B06FA9">
              <w:rPr>
                <w:b/>
                <w:sz w:val="16"/>
                <w:szCs w:val="16"/>
              </w:rPr>
              <w:t>100</w:t>
            </w:r>
          </w:p>
        </w:tc>
        <w:tc>
          <w:tcPr>
            <w:tcW w:w="992" w:type="dxa"/>
            <w:shd w:val="clear" w:color="auto" w:fill="00FF00"/>
            <w:vAlign w:val="center"/>
          </w:tcPr>
          <w:p w14:paraId="4F3538D1" w14:textId="48BE7EA4" w:rsidR="00F55167" w:rsidRPr="00B06FA9" w:rsidRDefault="00B06FA9" w:rsidP="00955FC3">
            <w:pPr>
              <w:jc w:val="right"/>
              <w:rPr>
                <w:b/>
                <w:sz w:val="16"/>
                <w:szCs w:val="16"/>
              </w:rPr>
            </w:pPr>
            <w:r w:rsidRPr="00B06FA9">
              <w:rPr>
                <w:b/>
                <w:sz w:val="16"/>
                <w:szCs w:val="16"/>
              </w:rPr>
              <w:t>20</w:t>
            </w:r>
            <w:r w:rsidR="008F0DA0" w:rsidRPr="00B06FA9">
              <w:rPr>
                <w:b/>
                <w:sz w:val="16"/>
                <w:szCs w:val="16"/>
              </w:rPr>
              <w:t xml:space="preserve"> 000</w:t>
            </w:r>
            <w:r w:rsidR="00A2618D" w:rsidRPr="00B06FA9">
              <w:rPr>
                <w:b/>
                <w:sz w:val="16"/>
                <w:szCs w:val="16"/>
              </w:rPr>
              <w:t>,00</w:t>
            </w:r>
          </w:p>
        </w:tc>
        <w:tc>
          <w:tcPr>
            <w:tcW w:w="1134" w:type="dxa"/>
            <w:shd w:val="clear" w:color="auto" w:fill="00FF00"/>
            <w:vAlign w:val="center"/>
          </w:tcPr>
          <w:p w14:paraId="47D17DFF" w14:textId="70F37F5A" w:rsidR="00F55167" w:rsidRPr="00B06FA9" w:rsidRDefault="00B06FA9" w:rsidP="00955FC3">
            <w:pPr>
              <w:jc w:val="right"/>
              <w:rPr>
                <w:b/>
                <w:sz w:val="16"/>
                <w:szCs w:val="16"/>
              </w:rPr>
            </w:pPr>
            <w:r w:rsidRPr="00B06FA9">
              <w:rPr>
                <w:b/>
                <w:sz w:val="16"/>
                <w:szCs w:val="16"/>
              </w:rPr>
              <w:t>20</w:t>
            </w:r>
            <w:r w:rsidR="008F0DA0" w:rsidRPr="00B06FA9">
              <w:rPr>
                <w:b/>
                <w:sz w:val="16"/>
                <w:szCs w:val="16"/>
              </w:rPr>
              <w:t xml:space="preserve"> 000</w:t>
            </w:r>
            <w:r w:rsidR="00A2618D" w:rsidRPr="00B06FA9">
              <w:rPr>
                <w:b/>
                <w:sz w:val="16"/>
                <w:szCs w:val="16"/>
              </w:rPr>
              <w:t>,00</w:t>
            </w:r>
          </w:p>
        </w:tc>
        <w:tc>
          <w:tcPr>
            <w:tcW w:w="708" w:type="dxa"/>
            <w:shd w:val="clear" w:color="auto" w:fill="00FF00"/>
            <w:vAlign w:val="center"/>
          </w:tcPr>
          <w:p w14:paraId="4ADB71D5" w14:textId="77777777" w:rsidR="00F55167" w:rsidRPr="00B06FA9" w:rsidRDefault="00A2618D" w:rsidP="009B3F10">
            <w:pPr>
              <w:jc w:val="right"/>
              <w:rPr>
                <w:b/>
                <w:sz w:val="16"/>
                <w:szCs w:val="16"/>
              </w:rPr>
            </w:pPr>
            <w:r w:rsidRPr="00B06FA9">
              <w:rPr>
                <w:sz w:val="16"/>
                <w:szCs w:val="16"/>
              </w:rPr>
              <w:t>100,00</w:t>
            </w:r>
          </w:p>
        </w:tc>
        <w:tc>
          <w:tcPr>
            <w:tcW w:w="850" w:type="dxa"/>
            <w:shd w:val="clear" w:color="auto" w:fill="00FF00"/>
            <w:vAlign w:val="center"/>
          </w:tcPr>
          <w:p w14:paraId="5FAADC2F" w14:textId="395C1B2C" w:rsidR="00F55167" w:rsidRPr="00B06FA9" w:rsidRDefault="00B06FA9" w:rsidP="009B3F10">
            <w:pPr>
              <w:jc w:val="right"/>
              <w:rPr>
                <w:b/>
                <w:sz w:val="16"/>
                <w:szCs w:val="16"/>
              </w:rPr>
            </w:pPr>
            <w:r w:rsidRPr="00B06FA9">
              <w:rPr>
                <w:b/>
                <w:sz w:val="16"/>
                <w:szCs w:val="16"/>
              </w:rPr>
              <w:t xml:space="preserve">20 </w:t>
            </w:r>
            <w:r w:rsidR="008F0DA0" w:rsidRPr="00B06FA9">
              <w:rPr>
                <w:b/>
                <w:sz w:val="16"/>
                <w:szCs w:val="16"/>
              </w:rPr>
              <w:t>000</w:t>
            </w:r>
          </w:p>
        </w:tc>
        <w:tc>
          <w:tcPr>
            <w:tcW w:w="850" w:type="dxa"/>
            <w:shd w:val="clear" w:color="auto" w:fill="00FF00"/>
            <w:vAlign w:val="center"/>
          </w:tcPr>
          <w:p w14:paraId="38CDCED1" w14:textId="0383402C" w:rsidR="00F55167" w:rsidRPr="00B06FA9" w:rsidRDefault="00B06FA9" w:rsidP="009B3F10">
            <w:pPr>
              <w:jc w:val="right"/>
              <w:rPr>
                <w:b/>
                <w:sz w:val="16"/>
                <w:szCs w:val="16"/>
              </w:rPr>
            </w:pPr>
            <w:r w:rsidRPr="00B06FA9">
              <w:rPr>
                <w:b/>
                <w:sz w:val="16"/>
                <w:szCs w:val="16"/>
              </w:rPr>
              <w:t>20</w:t>
            </w:r>
            <w:r w:rsidR="008F0DA0" w:rsidRPr="00B06FA9">
              <w:rPr>
                <w:b/>
                <w:sz w:val="16"/>
                <w:szCs w:val="16"/>
              </w:rPr>
              <w:t xml:space="preserve"> 000</w:t>
            </w:r>
          </w:p>
        </w:tc>
        <w:tc>
          <w:tcPr>
            <w:tcW w:w="567" w:type="dxa"/>
            <w:shd w:val="clear" w:color="auto" w:fill="00FF00"/>
            <w:vAlign w:val="center"/>
          </w:tcPr>
          <w:p w14:paraId="4A83F64D" w14:textId="77777777" w:rsidR="00F55167" w:rsidRPr="00B06FA9" w:rsidRDefault="00FC001E" w:rsidP="009B3F10">
            <w:pPr>
              <w:jc w:val="right"/>
              <w:rPr>
                <w:b/>
                <w:sz w:val="16"/>
                <w:szCs w:val="16"/>
              </w:rPr>
            </w:pPr>
            <w:r w:rsidRPr="00B06FA9">
              <w:rPr>
                <w:b/>
                <w:sz w:val="16"/>
                <w:szCs w:val="16"/>
              </w:rPr>
              <w:t>100</w:t>
            </w:r>
          </w:p>
        </w:tc>
        <w:tc>
          <w:tcPr>
            <w:tcW w:w="283" w:type="dxa"/>
            <w:shd w:val="clear" w:color="auto" w:fill="00FF00"/>
            <w:vAlign w:val="center"/>
          </w:tcPr>
          <w:p w14:paraId="438CC1A9" w14:textId="77777777" w:rsidR="00F55167" w:rsidRPr="00B06FA9" w:rsidRDefault="00F55167" w:rsidP="009B3F10">
            <w:pPr>
              <w:jc w:val="right"/>
              <w:rPr>
                <w:b/>
                <w:sz w:val="16"/>
                <w:szCs w:val="16"/>
              </w:rPr>
            </w:pPr>
          </w:p>
        </w:tc>
        <w:tc>
          <w:tcPr>
            <w:tcW w:w="284" w:type="dxa"/>
            <w:shd w:val="clear" w:color="auto" w:fill="00FF00"/>
            <w:vAlign w:val="center"/>
          </w:tcPr>
          <w:p w14:paraId="09EE5A7F" w14:textId="77777777" w:rsidR="00F55167" w:rsidRPr="00B06FA9" w:rsidRDefault="00F55167" w:rsidP="009B3F10">
            <w:pPr>
              <w:jc w:val="right"/>
              <w:rPr>
                <w:b/>
                <w:sz w:val="16"/>
                <w:szCs w:val="16"/>
              </w:rPr>
            </w:pPr>
          </w:p>
        </w:tc>
        <w:tc>
          <w:tcPr>
            <w:tcW w:w="284" w:type="dxa"/>
            <w:shd w:val="clear" w:color="auto" w:fill="00FF00"/>
            <w:vAlign w:val="center"/>
          </w:tcPr>
          <w:p w14:paraId="18127568" w14:textId="77777777" w:rsidR="00F55167" w:rsidRPr="00B06FA9" w:rsidRDefault="00F55167" w:rsidP="009B3F10">
            <w:pPr>
              <w:jc w:val="right"/>
              <w:rPr>
                <w:b/>
                <w:sz w:val="16"/>
                <w:szCs w:val="16"/>
              </w:rPr>
            </w:pPr>
          </w:p>
        </w:tc>
        <w:tc>
          <w:tcPr>
            <w:tcW w:w="850" w:type="dxa"/>
            <w:shd w:val="clear" w:color="auto" w:fill="00FF00"/>
            <w:vAlign w:val="center"/>
          </w:tcPr>
          <w:p w14:paraId="172EE443" w14:textId="41BFEE2B" w:rsidR="00F55167" w:rsidRPr="00B06FA9" w:rsidRDefault="00B06FA9" w:rsidP="009B3F10">
            <w:pPr>
              <w:jc w:val="right"/>
              <w:rPr>
                <w:b/>
                <w:sz w:val="16"/>
                <w:szCs w:val="16"/>
              </w:rPr>
            </w:pPr>
            <w:r w:rsidRPr="00B06FA9">
              <w:rPr>
                <w:b/>
                <w:sz w:val="16"/>
                <w:szCs w:val="16"/>
              </w:rPr>
              <w:t>20</w:t>
            </w:r>
            <w:r w:rsidR="00FC001E" w:rsidRPr="00B06FA9">
              <w:rPr>
                <w:b/>
                <w:sz w:val="16"/>
                <w:szCs w:val="16"/>
              </w:rPr>
              <w:t xml:space="preserve"> 000</w:t>
            </w:r>
          </w:p>
        </w:tc>
        <w:tc>
          <w:tcPr>
            <w:tcW w:w="850" w:type="dxa"/>
            <w:shd w:val="clear" w:color="auto" w:fill="00FF00"/>
            <w:vAlign w:val="center"/>
          </w:tcPr>
          <w:p w14:paraId="7CF78AC5" w14:textId="4C6BA7ED" w:rsidR="00F55167" w:rsidRPr="00B06FA9" w:rsidRDefault="00B06FA9" w:rsidP="009B3F10">
            <w:pPr>
              <w:jc w:val="right"/>
              <w:rPr>
                <w:b/>
                <w:sz w:val="16"/>
                <w:szCs w:val="16"/>
              </w:rPr>
            </w:pPr>
            <w:r w:rsidRPr="00B06FA9">
              <w:rPr>
                <w:b/>
                <w:sz w:val="16"/>
                <w:szCs w:val="16"/>
              </w:rPr>
              <w:t>20</w:t>
            </w:r>
            <w:r w:rsidR="00FC001E" w:rsidRPr="00B06FA9">
              <w:rPr>
                <w:b/>
                <w:sz w:val="16"/>
                <w:szCs w:val="16"/>
              </w:rPr>
              <w:t> 000</w:t>
            </w:r>
          </w:p>
        </w:tc>
        <w:tc>
          <w:tcPr>
            <w:tcW w:w="567" w:type="dxa"/>
            <w:shd w:val="clear" w:color="auto" w:fill="00FF00"/>
            <w:vAlign w:val="center"/>
          </w:tcPr>
          <w:p w14:paraId="3F939CC1" w14:textId="77777777" w:rsidR="00F55167" w:rsidRPr="00B06FA9" w:rsidRDefault="00FC001E" w:rsidP="009B3F10">
            <w:pPr>
              <w:jc w:val="right"/>
              <w:rPr>
                <w:b/>
                <w:sz w:val="16"/>
                <w:szCs w:val="16"/>
              </w:rPr>
            </w:pPr>
            <w:r w:rsidRPr="00B06FA9">
              <w:rPr>
                <w:b/>
                <w:sz w:val="16"/>
                <w:szCs w:val="16"/>
              </w:rPr>
              <w:t>100</w:t>
            </w:r>
          </w:p>
        </w:tc>
        <w:tc>
          <w:tcPr>
            <w:tcW w:w="992" w:type="dxa"/>
            <w:shd w:val="clear" w:color="auto" w:fill="00FF00"/>
            <w:vAlign w:val="center"/>
          </w:tcPr>
          <w:p w14:paraId="1CF17540" w14:textId="77777777" w:rsidR="00F55167" w:rsidRPr="00B06FA9" w:rsidRDefault="00F55167" w:rsidP="00955FC3">
            <w:pPr>
              <w:jc w:val="right"/>
              <w:rPr>
                <w:b/>
                <w:sz w:val="16"/>
                <w:szCs w:val="16"/>
              </w:rPr>
            </w:pPr>
          </w:p>
        </w:tc>
        <w:tc>
          <w:tcPr>
            <w:tcW w:w="1134" w:type="dxa"/>
            <w:shd w:val="clear" w:color="auto" w:fill="00FF00"/>
            <w:vAlign w:val="center"/>
          </w:tcPr>
          <w:p w14:paraId="762BE99F" w14:textId="77777777" w:rsidR="00F55167" w:rsidRPr="00B06FA9" w:rsidRDefault="00F55167" w:rsidP="00955FC3">
            <w:pPr>
              <w:jc w:val="right"/>
              <w:rPr>
                <w:b/>
                <w:sz w:val="16"/>
                <w:szCs w:val="16"/>
              </w:rPr>
            </w:pPr>
          </w:p>
        </w:tc>
        <w:tc>
          <w:tcPr>
            <w:tcW w:w="711" w:type="dxa"/>
            <w:shd w:val="clear" w:color="auto" w:fill="00FF00"/>
            <w:vAlign w:val="center"/>
          </w:tcPr>
          <w:p w14:paraId="0DAE5CA5" w14:textId="77777777" w:rsidR="00F55167" w:rsidRPr="00B06FA9" w:rsidRDefault="00F55167" w:rsidP="009B3F10">
            <w:pPr>
              <w:jc w:val="right"/>
              <w:rPr>
                <w:b/>
                <w:sz w:val="16"/>
                <w:szCs w:val="16"/>
              </w:rPr>
            </w:pPr>
          </w:p>
        </w:tc>
      </w:tr>
    </w:tbl>
    <w:p w14:paraId="22736702" w14:textId="77777777" w:rsidR="000613BD" w:rsidRPr="00F91A49" w:rsidRDefault="000613BD" w:rsidP="00407045">
      <w:pPr>
        <w:pStyle w:val="Tekstpodstawowy21"/>
        <w:jc w:val="both"/>
        <w:rPr>
          <w:color w:val="FF0000"/>
          <w:sz w:val="18"/>
          <w:szCs w:val="18"/>
        </w:rPr>
        <w:sectPr w:rsidR="000613BD" w:rsidRPr="00F91A49" w:rsidSect="00C83B15">
          <w:pgSz w:w="16838" w:h="11906" w:orient="landscape"/>
          <w:pgMar w:top="1418" w:right="1021" w:bottom="1021" w:left="1021" w:header="709" w:footer="709" w:gutter="0"/>
          <w:cols w:space="708"/>
          <w:docGrid w:linePitch="360"/>
        </w:sectPr>
      </w:pPr>
    </w:p>
    <w:p w14:paraId="40438DAB" w14:textId="6C4FB5AA" w:rsidR="000613BD" w:rsidRPr="00B06FA9" w:rsidRDefault="000613BD" w:rsidP="000041A5">
      <w:pPr>
        <w:spacing w:line="360" w:lineRule="auto"/>
      </w:pPr>
      <w:r w:rsidRPr="00F91A49">
        <w:rPr>
          <w:color w:val="FF0000"/>
        </w:rPr>
        <w:lastRenderedPageBreak/>
        <w:tab/>
      </w:r>
      <w:r w:rsidRPr="00B06FA9">
        <w:t>W 20</w:t>
      </w:r>
      <w:r w:rsidR="00D35FD1" w:rsidRPr="00B06FA9">
        <w:t>2</w:t>
      </w:r>
      <w:r w:rsidR="00B06FA9" w:rsidRPr="00B06FA9">
        <w:t>4</w:t>
      </w:r>
      <w:r w:rsidRPr="00B06FA9">
        <w:t xml:space="preserve"> r. z budżetu gminy Końskie udzielono dotacji:</w:t>
      </w:r>
    </w:p>
    <w:p w14:paraId="7A9EC012" w14:textId="77777777" w:rsidR="000613BD" w:rsidRPr="00B06FA9" w:rsidRDefault="000613BD" w:rsidP="0015456D">
      <w:pPr>
        <w:numPr>
          <w:ilvl w:val="0"/>
          <w:numId w:val="5"/>
        </w:numPr>
        <w:spacing w:line="360" w:lineRule="auto"/>
      </w:pPr>
      <w:r w:rsidRPr="00B06FA9">
        <w:t xml:space="preserve">dotacje podmiotowe – Tabela </w:t>
      </w:r>
      <w:r w:rsidR="00A2618D" w:rsidRPr="00B06FA9">
        <w:t>7</w:t>
      </w:r>
      <w:r w:rsidRPr="00B06FA9">
        <w:t>,</w:t>
      </w:r>
    </w:p>
    <w:p w14:paraId="373B6268" w14:textId="77777777" w:rsidR="000613BD" w:rsidRPr="00B06FA9" w:rsidRDefault="000613BD" w:rsidP="0015456D">
      <w:pPr>
        <w:numPr>
          <w:ilvl w:val="0"/>
          <w:numId w:val="5"/>
        </w:numPr>
        <w:spacing w:line="360" w:lineRule="auto"/>
      </w:pPr>
      <w:r w:rsidRPr="00B06FA9">
        <w:t xml:space="preserve">dotacje celowe – Tabela </w:t>
      </w:r>
      <w:r w:rsidR="00A2618D" w:rsidRPr="00B06FA9">
        <w:t>8</w:t>
      </w:r>
      <w:r w:rsidR="00C25DDC" w:rsidRPr="00B06FA9">
        <w:t>.</w:t>
      </w:r>
    </w:p>
    <w:p w14:paraId="7C3B10F6" w14:textId="77777777" w:rsidR="003927D9" w:rsidRPr="00F91A49" w:rsidRDefault="003927D9" w:rsidP="00407045">
      <w:pPr>
        <w:rPr>
          <w:b/>
          <w:color w:val="FF0000"/>
        </w:rPr>
      </w:pPr>
    </w:p>
    <w:p w14:paraId="01069DC4" w14:textId="77777777" w:rsidR="00B06A25" w:rsidRPr="00B06FA9" w:rsidRDefault="00123633" w:rsidP="00407045">
      <w:pPr>
        <w:rPr>
          <w:b/>
        </w:rPr>
      </w:pPr>
      <w:r w:rsidRPr="00B06FA9">
        <w:rPr>
          <w:b/>
        </w:rPr>
        <w:t xml:space="preserve">Tabela </w:t>
      </w:r>
      <w:r w:rsidR="00A2618D" w:rsidRPr="00B06FA9">
        <w:rPr>
          <w:b/>
        </w:rPr>
        <w:t>7</w:t>
      </w:r>
    </w:p>
    <w:p w14:paraId="75DF06FF" w14:textId="77777777" w:rsidR="00B06A25" w:rsidRPr="00F91A49" w:rsidRDefault="00B06A25" w:rsidP="00407045">
      <w:pPr>
        <w:jc w:val="center"/>
        <w:rPr>
          <w:b/>
          <w:color w:val="FF0000"/>
          <w:sz w:val="28"/>
          <w:szCs w:val="28"/>
        </w:rPr>
      </w:pPr>
    </w:p>
    <w:p w14:paraId="081C5795" w14:textId="0298ECB6" w:rsidR="00B06A25" w:rsidRPr="00B06FA9" w:rsidRDefault="00B06A25" w:rsidP="00407045">
      <w:pPr>
        <w:jc w:val="center"/>
        <w:rPr>
          <w:b/>
        </w:rPr>
      </w:pPr>
      <w:r w:rsidRPr="00B06FA9">
        <w:rPr>
          <w:b/>
        </w:rPr>
        <w:t>DOTACJE PODMIOTOWE W 20</w:t>
      </w:r>
      <w:r w:rsidR="00D35FD1" w:rsidRPr="00B06FA9">
        <w:rPr>
          <w:b/>
        </w:rPr>
        <w:t>2</w:t>
      </w:r>
      <w:r w:rsidR="00B06FA9" w:rsidRPr="00B06FA9">
        <w:rPr>
          <w:b/>
        </w:rPr>
        <w:t>4</w:t>
      </w:r>
      <w:r w:rsidRPr="00B06FA9">
        <w:rPr>
          <w:b/>
        </w:rPr>
        <w:t xml:space="preserve"> ROKU</w:t>
      </w:r>
    </w:p>
    <w:p w14:paraId="4258A035" w14:textId="77777777" w:rsidR="00B06A25" w:rsidRPr="00F91A49" w:rsidRDefault="00B06A25" w:rsidP="00407045">
      <w:pPr>
        <w:jc w:val="center"/>
        <w:rPr>
          <w:b/>
          <w:color w:val="FF0000"/>
          <w:sz w:val="28"/>
          <w:szCs w:val="28"/>
        </w:rPr>
      </w:pPr>
    </w:p>
    <w:tbl>
      <w:tblPr>
        <w:tblW w:w="103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798"/>
        <w:gridCol w:w="855"/>
        <w:gridCol w:w="988"/>
        <w:gridCol w:w="3118"/>
        <w:gridCol w:w="1560"/>
        <w:gridCol w:w="1536"/>
        <w:gridCol w:w="900"/>
      </w:tblGrid>
      <w:tr w:rsidR="00F91A49" w:rsidRPr="00F91A49" w14:paraId="2C613326" w14:textId="77777777" w:rsidTr="00202D1F">
        <w:trPr>
          <w:trHeight w:val="480"/>
        </w:trPr>
        <w:tc>
          <w:tcPr>
            <w:tcW w:w="586" w:type="dxa"/>
            <w:vMerge w:val="restart"/>
            <w:shd w:val="clear" w:color="auto" w:fill="FFFF00"/>
            <w:vAlign w:val="center"/>
          </w:tcPr>
          <w:p w14:paraId="5D06EA1E" w14:textId="77777777" w:rsidR="00157635" w:rsidRPr="00B06FA9" w:rsidRDefault="00157635" w:rsidP="009B3F10">
            <w:pPr>
              <w:jc w:val="center"/>
              <w:rPr>
                <w:b/>
              </w:rPr>
            </w:pPr>
            <w:r w:rsidRPr="00B06FA9">
              <w:rPr>
                <w:b/>
              </w:rPr>
              <w:t>Lp.</w:t>
            </w:r>
          </w:p>
        </w:tc>
        <w:tc>
          <w:tcPr>
            <w:tcW w:w="798" w:type="dxa"/>
            <w:vMerge w:val="restart"/>
            <w:shd w:val="clear" w:color="auto" w:fill="FFFF00"/>
            <w:vAlign w:val="center"/>
          </w:tcPr>
          <w:p w14:paraId="6D506B12" w14:textId="77777777" w:rsidR="00157635" w:rsidRPr="00B06FA9" w:rsidRDefault="00157635" w:rsidP="009B3F10">
            <w:pPr>
              <w:jc w:val="center"/>
              <w:rPr>
                <w:b/>
              </w:rPr>
            </w:pPr>
            <w:r w:rsidRPr="00B06FA9">
              <w:rPr>
                <w:b/>
              </w:rPr>
              <w:t>Dział</w:t>
            </w:r>
          </w:p>
        </w:tc>
        <w:tc>
          <w:tcPr>
            <w:tcW w:w="855" w:type="dxa"/>
            <w:vMerge w:val="restart"/>
            <w:shd w:val="clear" w:color="auto" w:fill="FFFF00"/>
            <w:vAlign w:val="center"/>
          </w:tcPr>
          <w:p w14:paraId="41287A24" w14:textId="77777777" w:rsidR="00157635" w:rsidRPr="00B06FA9" w:rsidRDefault="00157635" w:rsidP="009B3F10">
            <w:pPr>
              <w:jc w:val="center"/>
              <w:rPr>
                <w:b/>
              </w:rPr>
            </w:pPr>
            <w:r w:rsidRPr="00B06FA9">
              <w:rPr>
                <w:b/>
              </w:rPr>
              <w:t>Roz</w:t>
            </w:r>
          </w:p>
          <w:p w14:paraId="48E2806F" w14:textId="77777777" w:rsidR="00157635" w:rsidRPr="00B06FA9" w:rsidRDefault="00157635" w:rsidP="009B3F10">
            <w:pPr>
              <w:jc w:val="center"/>
              <w:rPr>
                <w:b/>
              </w:rPr>
            </w:pPr>
            <w:r w:rsidRPr="00B06FA9">
              <w:rPr>
                <w:b/>
              </w:rPr>
              <w:t>dział</w:t>
            </w:r>
          </w:p>
        </w:tc>
        <w:tc>
          <w:tcPr>
            <w:tcW w:w="988" w:type="dxa"/>
            <w:vMerge w:val="restart"/>
            <w:shd w:val="clear" w:color="auto" w:fill="FFFF00"/>
          </w:tcPr>
          <w:p w14:paraId="3465F57F" w14:textId="77777777" w:rsidR="00157635" w:rsidRPr="00B06FA9" w:rsidRDefault="00157635" w:rsidP="004731D8">
            <w:pPr>
              <w:jc w:val="center"/>
              <w:rPr>
                <w:b/>
              </w:rPr>
            </w:pPr>
          </w:p>
          <w:p w14:paraId="4687D471" w14:textId="77777777" w:rsidR="00157635" w:rsidRPr="00B06FA9" w:rsidRDefault="00A82924" w:rsidP="004731D8">
            <w:pPr>
              <w:jc w:val="center"/>
              <w:rPr>
                <w:b/>
              </w:rPr>
            </w:pPr>
            <w:r w:rsidRPr="00B06FA9">
              <w:rPr>
                <w:b/>
              </w:rPr>
              <w:t>Grupa §/</w:t>
            </w:r>
            <w:r w:rsidR="00B5214A" w:rsidRPr="00B06FA9">
              <w:rPr>
                <w:b/>
              </w:rPr>
              <w:t>§</w:t>
            </w:r>
          </w:p>
        </w:tc>
        <w:tc>
          <w:tcPr>
            <w:tcW w:w="3118" w:type="dxa"/>
            <w:vMerge w:val="restart"/>
            <w:shd w:val="clear" w:color="auto" w:fill="FFFF00"/>
            <w:vAlign w:val="center"/>
          </w:tcPr>
          <w:p w14:paraId="63EDBB94" w14:textId="77777777" w:rsidR="00157635" w:rsidRPr="00B06FA9" w:rsidRDefault="00157635" w:rsidP="004731D8">
            <w:pPr>
              <w:jc w:val="center"/>
              <w:rPr>
                <w:b/>
              </w:rPr>
            </w:pPr>
            <w:r w:rsidRPr="00B06FA9">
              <w:rPr>
                <w:b/>
              </w:rPr>
              <w:t>Nazwa instytucji otrzymującej dotację</w:t>
            </w:r>
          </w:p>
        </w:tc>
        <w:tc>
          <w:tcPr>
            <w:tcW w:w="3996" w:type="dxa"/>
            <w:gridSpan w:val="3"/>
            <w:shd w:val="clear" w:color="auto" w:fill="FFFF00"/>
            <w:vAlign w:val="center"/>
          </w:tcPr>
          <w:p w14:paraId="32421660" w14:textId="77777777" w:rsidR="00157635" w:rsidRPr="00B06FA9" w:rsidRDefault="00157635" w:rsidP="009B3F10">
            <w:pPr>
              <w:jc w:val="center"/>
              <w:rPr>
                <w:b/>
              </w:rPr>
            </w:pPr>
            <w:r w:rsidRPr="00B06FA9">
              <w:rPr>
                <w:b/>
              </w:rPr>
              <w:t>Ogółem kwota dotacji</w:t>
            </w:r>
          </w:p>
        </w:tc>
      </w:tr>
      <w:tr w:rsidR="00F91A49" w:rsidRPr="00F91A49" w14:paraId="3CD9FC04" w14:textId="77777777" w:rsidTr="00202D1F">
        <w:trPr>
          <w:trHeight w:val="498"/>
        </w:trPr>
        <w:tc>
          <w:tcPr>
            <w:tcW w:w="586" w:type="dxa"/>
            <w:vMerge/>
            <w:shd w:val="clear" w:color="auto" w:fill="FFFF00"/>
            <w:vAlign w:val="center"/>
          </w:tcPr>
          <w:p w14:paraId="27F3FD37" w14:textId="77777777" w:rsidR="00157635" w:rsidRPr="00B06FA9" w:rsidRDefault="00157635" w:rsidP="009B3F10">
            <w:pPr>
              <w:jc w:val="center"/>
              <w:rPr>
                <w:b/>
              </w:rPr>
            </w:pPr>
          </w:p>
        </w:tc>
        <w:tc>
          <w:tcPr>
            <w:tcW w:w="798" w:type="dxa"/>
            <w:vMerge/>
            <w:shd w:val="clear" w:color="auto" w:fill="FFFF00"/>
            <w:vAlign w:val="center"/>
          </w:tcPr>
          <w:p w14:paraId="5645FA99" w14:textId="77777777" w:rsidR="00157635" w:rsidRPr="00B06FA9" w:rsidRDefault="00157635" w:rsidP="009B3F10">
            <w:pPr>
              <w:jc w:val="center"/>
              <w:rPr>
                <w:b/>
              </w:rPr>
            </w:pPr>
          </w:p>
        </w:tc>
        <w:tc>
          <w:tcPr>
            <w:tcW w:w="855" w:type="dxa"/>
            <w:vMerge/>
            <w:shd w:val="clear" w:color="auto" w:fill="FFFF00"/>
            <w:vAlign w:val="center"/>
          </w:tcPr>
          <w:p w14:paraId="55ABB4B2" w14:textId="77777777" w:rsidR="00157635" w:rsidRPr="00B06FA9" w:rsidRDefault="00157635" w:rsidP="009B3F10">
            <w:pPr>
              <w:jc w:val="center"/>
              <w:rPr>
                <w:b/>
              </w:rPr>
            </w:pPr>
          </w:p>
        </w:tc>
        <w:tc>
          <w:tcPr>
            <w:tcW w:w="988" w:type="dxa"/>
            <w:vMerge/>
            <w:shd w:val="clear" w:color="auto" w:fill="FFFF00"/>
          </w:tcPr>
          <w:p w14:paraId="373FE6D5" w14:textId="77777777" w:rsidR="00157635" w:rsidRPr="00B06FA9" w:rsidRDefault="00157635" w:rsidP="009B3F10">
            <w:pPr>
              <w:jc w:val="center"/>
              <w:rPr>
                <w:b/>
              </w:rPr>
            </w:pPr>
          </w:p>
        </w:tc>
        <w:tc>
          <w:tcPr>
            <w:tcW w:w="3118" w:type="dxa"/>
            <w:vMerge/>
            <w:shd w:val="clear" w:color="auto" w:fill="FFFF00"/>
            <w:vAlign w:val="center"/>
          </w:tcPr>
          <w:p w14:paraId="29874EE0" w14:textId="77777777" w:rsidR="00157635" w:rsidRPr="00B06FA9" w:rsidRDefault="00157635" w:rsidP="009B3F10">
            <w:pPr>
              <w:jc w:val="center"/>
              <w:rPr>
                <w:b/>
              </w:rPr>
            </w:pPr>
          </w:p>
        </w:tc>
        <w:tc>
          <w:tcPr>
            <w:tcW w:w="1560" w:type="dxa"/>
            <w:shd w:val="clear" w:color="auto" w:fill="FFFF00"/>
            <w:vAlign w:val="center"/>
          </w:tcPr>
          <w:p w14:paraId="46E9A484" w14:textId="77777777" w:rsidR="00157635" w:rsidRPr="00B06FA9" w:rsidRDefault="00157635" w:rsidP="009B3F10">
            <w:pPr>
              <w:jc w:val="center"/>
              <w:rPr>
                <w:b/>
              </w:rPr>
            </w:pPr>
            <w:r w:rsidRPr="00B06FA9">
              <w:rPr>
                <w:b/>
              </w:rPr>
              <w:t>Plan</w:t>
            </w:r>
          </w:p>
        </w:tc>
        <w:tc>
          <w:tcPr>
            <w:tcW w:w="1536" w:type="dxa"/>
            <w:shd w:val="clear" w:color="auto" w:fill="FFFF00"/>
            <w:vAlign w:val="center"/>
          </w:tcPr>
          <w:p w14:paraId="0C593E30" w14:textId="77777777" w:rsidR="00157635" w:rsidRPr="00B06FA9" w:rsidRDefault="00157635" w:rsidP="009B3F10">
            <w:pPr>
              <w:jc w:val="center"/>
              <w:rPr>
                <w:b/>
              </w:rPr>
            </w:pPr>
            <w:r w:rsidRPr="00B06FA9">
              <w:rPr>
                <w:b/>
              </w:rPr>
              <w:t>Wykonanie</w:t>
            </w:r>
          </w:p>
        </w:tc>
        <w:tc>
          <w:tcPr>
            <w:tcW w:w="900" w:type="dxa"/>
            <w:shd w:val="clear" w:color="auto" w:fill="FFFF00"/>
            <w:vAlign w:val="center"/>
          </w:tcPr>
          <w:p w14:paraId="56B36FEF" w14:textId="77777777" w:rsidR="00157635" w:rsidRPr="00B06FA9" w:rsidRDefault="00157635" w:rsidP="009B3F10">
            <w:pPr>
              <w:jc w:val="center"/>
              <w:rPr>
                <w:b/>
              </w:rPr>
            </w:pPr>
            <w:r w:rsidRPr="00B06FA9">
              <w:rPr>
                <w:b/>
              </w:rPr>
              <w:t>%</w:t>
            </w:r>
          </w:p>
        </w:tc>
      </w:tr>
      <w:tr w:rsidR="00F91A49" w:rsidRPr="00F91A49" w14:paraId="270C1FC2" w14:textId="77777777" w:rsidTr="00202D1F">
        <w:trPr>
          <w:trHeight w:val="456"/>
        </w:trPr>
        <w:tc>
          <w:tcPr>
            <w:tcW w:w="10341" w:type="dxa"/>
            <w:gridSpan w:val="8"/>
            <w:vAlign w:val="center"/>
          </w:tcPr>
          <w:p w14:paraId="11A5F747" w14:textId="77777777" w:rsidR="002A3011" w:rsidRPr="00920B85" w:rsidRDefault="002A3011" w:rsidP="002A3011">
            <w:r w:rsidRPr="00920B85">
              <w:t>Dotacje dla jednostek spoza sektora finansów publicznych</w:t>
            </w:r>
          </w:p>
        </w:tc>
      </w:tr>
      <w:tr w:rsidR="00F91A49" w:rsidRPr="00F91A49" w14:paraId="7A1EFDF0" w14:textId="77777777" w:rsidTr="00202D1F">
        <w:trPr>
          <w:trHeight w:val="391"/>
        </w:trPr>
        <w:tc>
          <w:tcPr>
            <w:tcW w:w="586" w:type="dxa"/>
            <w:vMerge w:val="restart"/>
            <w:vAlign w:val="center"/>
          </w:tcPr>
          <w:p w14:paraId="172B1B76" w14:textId="77777777" w:rsidR="00C130D5" w:rsidRPr="00920B85" w:rsidRDefault="00C130D5" w:rsidP="002A3011">
            <w:pPr>
              <w:jc w:val="right"/>
            </w:pPr>
            <w:r w:rsidRPr="00920B85">
              <w:t>1.</w:t>
            </w:r>
          </w:p>
        </w:tc>
        <w:tc>
          <w:tcPr>
            <w:tcW w:w="798" w:type="dxa"/>
            <w:vMerge w:val="restart"/>
            <w:vAlign w:val="center"/>
          </w:tcPr>
          <w:p w14:paraId="6BC94A5E" w14:textId="77777777" w:rsidR="00C130D5" w:rsidRPr="00920B85" w:rsidRDefault="00C130D5" w:rsidP="002A3011">
            <w:pPr>
              <w:jc w:val="center"/>
            </w:pPr>
            <w:r w:rsidRPr="00920B85">
              <w:t>801</w:t>
            </w:r>
          </w:p>
        </w:tc>
        <w:tc>
          <w:tcPr>
            <w:tcW w:w="855" w:type="dxa"/>
            <w:vMerge w:val="restart"/>
            <w:vAlign w:val="center"/>
          </w:tcPr>
          <w:p w14:paraId="2436E373" w14:textId="77777777" w:rsidR="00C130D5" w:rsidRPr="00920B85" w:rsidRDefault="00C130D5" w:rsidP="002A3011">
            <w:pPr>
              <w:jc w:val="center"/>
            </w:pPr>
            <w:r w:rsidRPr="00920B85">
              <w:t>80101</w:t>
            </w:r>
          </w:p>
        </w:tc>
        <w:tc>
          <w:tcPr>
            <w:tcW w:w="988" w:type="dxa"/>
            <w:vAlign w:val="center"/>
          </w:tcPr>
          <w:p w14:paraId="68C06A72" w14:textId="77777777" w:rsidR="00C130D5" w:rsidRPr="00920B85" w:rsidRDefault="00C130D5" w:rsidP="002A3011">
            <w:pPr>
              <w:jc w:val="center"/>
            </w:pPr>
            <w:r w:rsidRPr="00920B85">
              <w:t>1200</w:t>
            </w:r>
          </w:p>
        </w:tc>
        <w:tc>
          <w:tcPr>
            <w:tcW w:w="3118" w:type="dxa"/>
            <w:vMerge w:val="restart"/>
            <w:vAlign w:val="center"/>
          </w:tcPr>
          <w:p w14:paraId="38C0960B" w14:textId="77777777" w:rsidR="00C130D5" w:rsidRPr="00920B85" w:rsidRDefault="00C130D5" w:rsidP="002A3011">
            <w:pPr>
              <w:jc w:val="center"/>
            </w:pPr>
            <w:r w:rsidRPr="00920B85">
              <w:t>Prywatna Szkoła Podstawowa        w Końskich</w:t>
            </w:r>
          </w:p>
        </w:tc>
        <w:tc>
          <w:tcPr>
            <w:tcW w:w="1560" w:type="dxa"/>
            <w:vAlign w:val="center"/>
          </w:tcPr>
          <w:p w14:paraId="4F48FCC9" w14:textId="540AAF89" w:rsidR="00C130D5" w:rsidRPr="00920B85" w:rsidRDefault="00920B85" w:rsidP="003927D9">
            <w:pPr>
              <w:jc w:val="right"/>
            </w:pPr>
            <w:r w:rsidRPr="00920B85">
              <w:t>1 565 000,00</w:t>
            </w:r>
          </w:p>
        </w:tc>
        <w:tc>
          <w:tcPr>
            <w:tcW w:w="1536" w:type="dxa"/>
            <w:vAlign w:val="center"/>
          </w:tcPr>
          <w:p w14:paraId="3E168E3A" w14:textId="45283456" w:rsidR="00C130D5" w:rsidRPr="00920B85" w:rsidRDefault="00920B85" w:rsidP="002A3011">
            <w:pPr>
              <w:jc w:val="right"/>
            </w:pPr>
            <w:r w:rsidRPr="00920B85">
              <w:t>1 559 323,13</w:t>
            </w:r>
          </w:p>
        </w:tc>
        <w:tc>
          <w:tcPr>
            <w:tcW w:w="900" w:type="dxa"/>
            <w:vAlign w:val="center"/>
          </w:tcPr>
          <w:p w14:paraId="025B0D6F" w14:textId="47FBDD10" w:rsidR="00A82924" w:rsidRPr="00920B85" w:rsidRDefault="00920B85" w:rsidP="00A82924">
            <w:pPr>
              <w:jc w:val="right"/>
            </w:pPr>
            <w:r w:rsidRPr="00920B85">
              <w:t>99,64</w:t>
            </w:r>
          </w:p>
        </w:tc>
      </w:tr>
      <w:tr w:rsidR="00F91A49" w:rsidRPr="00F91A49" w14:paraId="213EEF33" w14:textId="77777777" w:rsidTr="00202D1F">
        <w:trPr>
          <w:trHeight w:val="357"/>
        </w:trPr>
        <w:tc>
          <w:tcPr>
            <w:tcW w:w="586" w:type="dxa"/>
            <w:vMerge/>
            <w:vAlign w:val="center"/>
          </w:tcPr>
          <w:p w14:paraId="1200DD40" w14:textId="77777777" w:rsidR="00C130D5" w:rsidRPr="00920B85" w:rsidRDefault="00C130D5" w:rsidP="002A3011">
            <w:pPr>
              <w:jc w:val="right"/>
            </w:pPr>
          </w:p>
        </w:tc>
        <w:tc>
          <w:tcPr>
            <w:tcW w:w="798" w:type="dxa"/>
            <w:vMerge/>
            <w:vAlign w:val="center"/>
          </w:tcPr>
          <w:p w14:paraId="46348A6F" w14:textId="77777777" w:rsidR="00C130D5" w:rsidRPr="00920B85" w:rsidRDefault="00C130D5" w:rsidP="002A3011">
            <w:pPr>
              <w:jc w:val="center"/>
            </w:pPr>
          </w:p>
        </w:tc>
        <w:tc>
          <w:tcPr>
            <w:tcW w:w="855" w:type="dxa"/>
            <w:vMerge/>
            <w:vAlign w:val="center"/>
          </w:tcPr>
          <w:p w14:paraId="68AFA847" w14:textId="77777777" w:rsidR="00C130D5" w:rsidRPr="00920B85" w:rsidRDefault="00C130D5" w:rsidP="002A3011">
            <w:pPr>
              <w:jc w:val="center"/>
            </w:pPr>
          </w:p>
        </w:tc>
        <w:tc>
          <w:tcPr>
            <w:tcW w:w="988" w:type="dxa"/>
            <w:vAlign w:val="center"/>
          </w:tcPr>
          <w:p w14:paraId="35D79179" w14:textId="77777777" w:rsidR="00C130D5" w:rsidRPr="00920B85" w:rsidRDefault="00C130D5" w:rsidP="002A3011">
            <w:pPr>
              <w:jc w:val="center"/>
            </w:pPr>
            <w:r w:rsidRPr="00920B85">
              <w:t>2540</w:t>
            </w:r>
          </w:p>
        </w:tc>
        <w:tc>
          <w:tcPr>
            <w:tcW w:w="3118" w:type="dxa"/>
            <w:vMerge/>
            <w:vAlign w:val="center"/>
          </w:tcPr>
          <w:p w14:paraId="29F49517" w14:textId="77777777" w:rsidR="00C130D5" w:rsidRPr="00920B85" w:rsidRDefault="00C130D5" w:rsidP="002A3011">
            <w:pPr>
              <w:jc w:val="center"/>
            </w:pPr>
          </w:p>
        </w:tc>
        <w:tc>
          <w:tcPr>
            <w:tcW w:w="1560" w:type="dxa"/>
            <w:vAlign w:val="center"/>
          </w:tcPr>
          <w:p w14:paraId="27086DCC" w14:textId="77777777" w:rsidR="00C130D5" w:rsidRPr="00920B85" w:rsidRDefault="00C130D5" w:rsidP="002A3011">
            <w:pPr>
              <w:jc w:val="right"/>
            </w:pPr>
          </w:p>
        </w:tc>
        <w:tc>
          <w:tcPr>
            <w:tcW w:w="1536" w:type="dxa"/>
            <w:vAlign w:val="center"/>
          </w:tcPr>
          <w:p w14:paraId="0968E7CE" w14:textId="68575F0A" w:rsidR="00C130D5" w:rsidRPr="00920B85" w:rsidRDefault="00920B85" w:rsidP="002A3011">
            <w:pPr>
              <w:jc w:val="right"/>
            </w:pPr>
            <w:r w:rsidRPr="00920B85">
              <w:t>1 559 323,13</w:t>
            </w:r>
          </w:p>
        </w:tc>
        <w:tc>
          <w:tcPr>
            <w:tcW w:w="900" w:type="dxa"/>
            <w:vAlign w:val="center"/>
          </w:tcPr>
          <w:p w14:paraId="18918242" w14:textId="77777777" w:rsidR="00C130D5" w:rsidRPr="00920B85" w:rsidRDefault="00A82924" w:rsidP="00913C71">
            <w:pPr>
              <w:jc w:val="right"/>
            </w:pPr>
            <w:r w:rsidRPr="00920B85">
              <w:t>-</w:t>
            </w:r>
          </w:p>
        </w:tc>
      </w:tr>
      <w:tr w:rsidR="00F91A49" w:rsidRPr="00F91A49" w14:paraId="3CFF930E" w14:textId="77777777" w:rsidTr="00202D1F">
        <w:trPr>
          <w:trHeight w:val="357"/>
        </w:trPr>
        <w:tc>
          <w:tcPr>
            <w:tcW w:w="586" w:type="dxa"/>
            <w:vMerge/>
            <w:vAlign w:val="center"/>
          </w:tcPr>
          <w:p w14:paraId="066B4D79" w14:textId="77777777" w:rsidR="00C130D5" w:rsidRPr="00920B85" w:rsidRDefault="00C130D5" w:rsidP="002A3011">
            <w:pPr>
              <w:jc w:val="right"/>
            </w:pPr>
          </w:p>
        </w:tc>
        <w:tc>
          <w:tcPr>
            <w:tcW w:w="798" w:type="dxa"/>
            <w:vMerge/>
            <w:vAlign w:val="center"/>
          </w:tcPr>
          <w:p w14:paraId="5D87DB8B" w14:textId="77777777" w:rsidR="00C130D5" w:rsidRPr="00920B85" w:rsidRDefault="00C130D5" w:rsidP="002A3011">
            <w:pPr>
              <w:jc w:val="center"/>
            </w:pPr>
          </w:p>
        </w:tc>
        <w:tc>
          <w:tcPr>
            <w:tcW w:w="855" w:type="dxa"/>
            <w:vMerge w:val="restart"/>
            <w:vAlign w:val="center"/>
          </w:tcPr>
          <w:p w14:paraId="3FFE535D" w14:textId="77777777" w:rsidR="00C130D5" w:rsidRPr="00920B85" w:rsidRDefault="00C130D5" w:rsidP="002A3011">
            <w:pPr>
              <w:jc w:val="center"/>
            </w:pPr>
            <w:r w:rsidRPr="00920B85">
              <w:t>80150</w:t>
            </w:r>
          </w:p>
        </w:tc>
        <w:tc>
          <w:tcPr>
            <w:tcW w:w="988" w:type="dxa"/>
            <w:vAlign w:val="center"/>
          </w:tcPr>
          <w:p w14:paraId="1AD0F7E5" w14:textId="77777777" w:rsidR="00C130D5" w:rsidRPr="00920B85" w:rsidRDefault="00C130D5" w:rsidP="002A3011">
            <w:pPr>
              <w:jc w:val="center"/>
            </w:pPr>
            <w:r w:rsidRPr="00920B85">
              <w:t>1200</w:t>
            </w:r>
          </w:p>
        </w:tc>
        <w:tc>
          <w:tcPr>
            <w:tcW w:w="3118" w:type="dxa"/>
            <w:vMerge/>
            <w:vAlign w:val="center"/>
          </w:tcPr>
          <w:p w14:paraId="5DC2CF40" w14:textId="77777777" w:rsidR="00C130D5" w:rsidRPr="00920B85" w:rsidRDefault="00C130D5" w:rsidP="002A3011">
            <w:pPr>
              <w:jc w:val="center"/>
            </w:pPr>
          </w:p>
        </w:tc>
        <w:tc>
          <w:tcPr>
            <w:tcW w:w="1560" w:type="dxa"/>
            <w:vAlign w:val="center"/>
          </w:tcPr>
          <w:p w14:paraId="1595B9E5" w14:textId="5AF76C72" w:rsidR="00C130D5" w:rsidRPr="00920B85" w:rsidRDefault="00920B85" w:rsidP="002A3011">
            <w:pPr>
              <w:jc w:val="right"/>
            </w:pPr>
            <w:r w:rsidRPr="00920B85">
              <w:t>635 000,00</w:t>
            </w:r>
          </w:p>
        </w:tc>
        <w:tc>
          <w:tcPr>
            <w:tcW w:w="1536" w:type="dxa"/>
            <w:vAlign w:val="center"/>
          </w:tcPr>
          <w:p w14:paraId="2C095265" w14:textId="0666A570" w:rsidR="00C130D5" w:rsidRPr="00920B85" w:rsidRDefault="00920B85" w:rsidP="002A3011">
            <w:pPr>
              <w:jc w:val="right"/>
            </w:pPr>
            <w:r w:rsidRPr="00920B85">
              <w:t>630 979,72</w:t>
            </w:r>
          </w:p>
        </w:tc>
        <w:tc>
          <w:tcPr>
            <w:tcW w:w="900" w:type="dxa"/>
            <w:vAlign w:val="center"/>
          </w:tcPr>
          <w:p w14:paraId="7CAABC1D" w14:textId="743BA1FF" w:rsidR="00C130D5" w:rsidRPr="00920B85" w:rsidRDefault="00920B85" w:rsidP="00913C71">
            <w:pPr>
              <w:jc w:val="right"/>
            </w:pPr>
            <w:r w:rsidRPr="00920B85">
              <w:t>99,37</w:t>
            </w:r>
          </w:p>
        </w:tc>
      </w:tr>
      <w:tr w:rsidR="00F91A49" w:rsidRPr="00F91A49" w14:paraId="015D6291" w14:textId="77777777" w:rsidTr="00202D1F">
        <w:trPr>
          <w:trHeight w:val="417"/>
        </w:trPr>
        <w:tc>
          <w:tcPr>
            <w:tcW w:w="586" w:type="dxa"/>
            <w:vMerge/>
            <w:vAlign w:val="center"/>
          </w:tcPr>
          <w:p w14:paraId="33B956EE" w14:textId="77777777" w:rsidR="00C130D5" w:rsidRPr="00920B85" w:rsidRDefault="00C130D5" w:rsidP="002A3011">
            <w:pPr>
              <w:jc w:val="right"/>
            </w:pPr>
          </w:p>
        </w:tc>
        <w:tc>
          <w:tcPr>
            <w:tcW w:w="798" w:type="dxa"/>
            <w:vMerge/>
            <w:vAlign w:val="center"/>
          </w:tcPr>
          <w:p w14:paraId="6848AFF1" w14:textId="77777777" w:rsidR="00C130D5" w:rsidRPr="00920B85" w:rsidRDefault="00C130D5" w:rsidP="002A3011">
            <w:pPr>
              <w:jc w:val="center"/>
            </w:pPr>
          </w:p>
        </w:tc>
        <w:tc>
          <w:tcPr>
            <w:tcW w:w="855" w:type="dxa"/>
            <w:vMerge/>
            <w:vAlign w:val="center"/>
          </w:tcPr>
          <w:p w14:paraId="47929554" w14:textId="77777777" w:rsidR="00C130D5" w:rsidRPr="00920B85" w:rsidRDefault="00C130D5" w:rsidP="002A3011">
            <w:pPr>
              <w:jc w:val="center"/>
            </w:pPr>
          </w:p>
        </w:tc>
        <w:tc>
          <w:tcPr>
            <w:tcW w:w="988" w:type="dxa"/>
            <w:vAlign w:val="center"/>
          </w:tcPr>
          <w:p w14:paraId="5D779D1E" w14:textId="77777777" w:rsidR="00C130D5" w:rsidRPr="00920B85" w:rsidRDefault="00C130D5" w:rsidP="002A3011">
            <w:pPr>
              <w:jc w:val="center"/>
            </w:pPr>
            <w:r w:rsidRPr="00920B85">
              <w:t>2540</w:t>
            </w:r>
          </w:p>
        </w:tc>
        <w:tc>
          <w:tcPr>
            <w:tcW w:w="3118" w:type="dxa"/>
            <w:vMerge/>
            <w:vAlign w:val="center"/>
          </w:tcPr>
          <w:p w14:paraId="50D36D6D" w14:textId="77777777" w:rsidR="00C130D5" w:rsidRPr="00920B85" w:rsidRDefault="00C130D5" w:rsidP="002A3011">
            <w:pPr>
              <w:jc w:val="center"/>
            </w:pPr>
          </w:p>
        </w:tc>
        <w:tc>
          <w:tcPr>
            <w:tcW w:w="1560" w:type="dxa"/>
            <w:vAlign w:val="center"/>
          </w:tcPr>
          <w:p w14:paraId="5A19CD28" w14:textId="77777777" w:rsidR="00C130D5" w:rsidRPr="00920B85" w:rsidRDefault="00C130D5" w:rsidP="002A3011">
            <w:pPr>
              <w:jc w:val="right"/>
            </w:pPr>
          </w:p>
        </w:tc>
        <w:tc>
          <w:tcPr>
            <w:tcW w:w="1536" w:type="dxa"/>
            <w:vAlign w:val="center"/>
          </w:tcPr>
          <w:p w14:paraId="2AE05A37" w14:textId="032083F7" w:rsidR="00C130D5" w:rsidRPr="00920B85" w:rsidRDefault="00920B85" w:rsidP="002A3011">
            <w:pPr>
              <w:jc w:val="right"/>
            </w:pPr>
            <w:r w:rsidRPr="00920B85">
              <w:t>630 979,72</w:t>
            </w:r>
          </w:p>
        </w:tc>
        <w:tc>
          <w:tcPr>
            <w:tcW w:w="900" w:type="dxa"/>
            <w:vAlign w:val="center"/>
          </w:tcPr>
          <w:p w14:paraId="7BF1ABEB" w14:textId="77777777" w:rsidR="00C130D5" w:rsidRPr="00920B85" w:rsidRDefault="00A82924" w:rsidP="00913C71">
            <w:pPr>
              <w:jc w:val="right"/>
            </w:pPr>
            <w:r w:rsidRPr="00920B85">
              <w:t>-</w:t>
            </w:r>
          </w:p>
        </w:tc>
      </w:tr>
      <w:tr w:rsidR="00F91A49" w:rsidRPr="00F91A49" w14:paraId="31E50C0D" w14:textId="77777777" w:rsidTr="00202D1F">
        <w:trPr>
          <w:trHeight w:val="493"/>
        </w:trPr>
        <w:tc>
          <w:tcPr>
            <w:tcW w:w="586" w:type="dxa"/>
            <w:vMerge w:val="restart"/>
            <w:vAlign w:val="center"/>
          </w:tcPr>
          <w:p w14:paraId="769B0274" w14:textId="77777777" w:rsidR="00C130D5" w:rsidRPr="00920B85" w:rsidRDefault="00C130D5" w:rsidP="002A3011">
            <w:pPr>
              <w:jc w:val="right"/>
            </w:pPr>
            <w:r w:rsidRPr="00920B85">
              <w:t>2.</w:t>
            </w:r>
          </w:p>
        </w:tc>
        <w:tc>
          <w:tcPr>
            <w:tcW w:w="798" w:type="dxa"/>
            <w:vMerge w:val="restart"/>
            <w:vAlign w:val="center"/>
          </w:tcPr>
          <w:p w14:paraId="33BA1BAC" w14:textId="77777777" w:rsidR="00C130D5" w:rsidRPr="00920B85" w:rsidRDefault="00C130D5" w:rsidP="002A3011">
            <w:pPr>
              <w:jc w:val="center"/>
            </w:pPr>
            <w:r w:rsidRPr="00920B85">
              <w:t>801</w:t>
            </w:r>
          </w:p>
        </w:tc>
        <w:tc>
          <w:tcPr>
            <w:tcW w:w="855" w:type="dxa"/>
            <w:vMerge w:val="restart"/>
            <w:vAlign w:val="center"/>
          </w:tcPr>
          <w:p w14:paraId="05C45A59" w14:textId="77777777" w:rsidR="00C130D5" w:rsidRPr="00920B85" w:rsidRDefault="00C130D5" w:rsidP="002A3011">
            <w:pPr>
              <w:jc w:val="center"/>
            </w:pPr>
            <w:r w:rsidRPr="00920B85">
              <w:t>80104</w:t>
            </w:r>
          </w:p>
        </w:tc>
        <w:tc>
          <w:tcPr>
            <w:tcW w:w="988" w:type="dxa"/>
            <w:vAlign w:val="center"/>
          </w:tcPr>
          <w:p w14:paraId="58CAB909" w14:textId="77777777" w:rsidR="00C130D5" w:rsidRPr="00920B85" w:rsidRDefault="00A82924" w:rsidP="002A3011">
            <w:pPr>
              <w:jc w:val="center"/>
            </w:pPr>
            <w:r w:rsidRPr="00920B85">
              <w:t>1200</w:t>
            </w:r>
          </w:p>
        </w:tc>
        <w:tc>
          <w:tcPr>
            <w:tcW w:w="3118" w:type="dxa"/>
            <w:vMerge w:val="restart"/>
            <w:vAlign w:val="center"/>
          </w:tcPr>
          <w:p w14:paraId="74296AA7" w14:textId="77777777" w:rsidR="00C130D5" w:rsidRPr="00920B85" w:rsidRDefault="00C130D5" w:rsidP="00345F0B">
            <w:pPr>
              <w:jc w:val="center"/>
            </w:pPr>
            <w:r w:rsidRPr="00920B85">
              <w:t>Niepubliczne Przedszkole „Akademia przedszkolaka”</w:t>
            </w:r>
          </w:p>
        </w:tc>
        <w:tc>
          <w:tcPr>
            <w:tcW w:w="1560" w:type="dxa"/>
            <w:vAlign w:val="center"/>
          </w:tcPr>
          <w:p w14:paraId="73ED8772" w14:textId="635185CD" w:rsidR="00C130D5" w:rsidRPr="0055174A" w:rsidRDefault="00920B85" w:rsidP="00A54FED">
            <w:pPr>
              <w:jc w:val="right"/>
            </w:pPr>
            <w:r w:rsidRPr="0055174A">
              <w:t>588 100,00</w:t>
            </w:r>
          </w:p>
        </w:tc>
        <w:tc>
          <w:tcPr>
            <w:tcW w:w="1536" w:type="dxa"/>
            <w:vAlign w:val="center"/>
          </w:tcPr>
          <w:p w14:paraId="7A720723" w14:textId="1FECCFA9" w:rsidR="00C130D5" w:rsidRPr="0055174A" w:rsidRDefault="00920B85" w:rsidP="002A3011">
            <w:pPr>
              <w:jc w:val="right"/>
            </w:pPr>
            <w:r w:rsidRPr="0055174A">
              <w:t>588 065,73</w:t>
            </w:r>
          </w:p>
        </w:tc>
        <w:tc>
          <w:tcPr>
            <w:tcW w:w="900" w:type="dxa"/>
            <w:vAlign w:val="center"/>
          </w:tcPr>
          <w:p w14:paraId="0388CB1F" w14:textId="6A36606A" w:rsidR="00C130D5" w:rsidRPr="0055174A" w:rsidRDefault="00920B85" w:rsidP="00913C71">
            <w:pPr>
              <w:jc w:val="right"/>
            </w:pPr>
            <w:r w:rsidRPr="0055174A">
              <w:t>99,99</w:t>
            </w:r>
          </w:p>
        </w:tc>
      </w:tr>
      <w:tr w:rsidR="00F91A49" w:rsidRPr="00F91A49" w14:paraId="1F0189CD" w14:textId="77777777" w:rsidTr="00202D1F">
        <w:trPr>
          <w:trHeight w:val="493"/>
        </w:trPr>
        <w:tc>
          <w:tcPr>
            <w:tcW w:w="586" w:type="dxa"/>
            <w:vMerge/>
            <w:vAlign w:val="center"/>
          </w:tcPr>
          <w:p w14:paraId="3B0C1382" w14:textId="77777777" w:rsidR="00C130D5" w:rsidRPr="00920B85" w:rsidRDefault="00C130D5" w:rsidP="002A3011">
            <w:pPr>
              <w:jc w:val="right"/>
            </w:pPr>
          </w:p>
        </w:tc>
        <w:tc>
          <w:tcPr>
            <w:tcW w:w="798" w:type="dxa"/>
            <w:vMerge/>
            <w:vAlign w:val="center"/>
          </w:tcPr>
          <w:p w14:paraId="59553253" w14:textId="77777777" w:rsidR="00C130D5" w:rsidRPr="00920B85" w:rsidRDefault="00C130D5" w:rsidP="002A3011">
            <w:pPr>
              <w:jc w:val="center"/>
            </w:pPr>
          </w:p>
        </w:tc>
        <w:tc>
          <w:tcPr>
            <w:tcW w:w="855" w:type="dxa"/>
            <w:vMerge/>
            <w:vAlign w:val="center"/>
          </w:tcPr>
          <w:p w14:paraId="34787AA9" w14:textId="77777777" w:rsidR="00C130D5" w:rsidRPr="00920B85" w:rsidRDefault="00C130D5" w:rsidP="002A3011">
            <w:pPr>
              <w:jc w:val="center"/>
            </w:pPr>
          </w:p>
        </w:tc>
        <w:tc>
          <w:tcPr>
            <w:tcW w:w="988" w:type="dxa"/>
            <w:vAlign w:val="center"/>
          </w:tcPr>
          <w:p w14:paraId="0D067D70" w14:textId="77777777" w:rsidR="00C130D5" w:rsidRPr="00920B85" w:rsidRDefault="00C130D5" w:rsidP="002A3011">
            <w:pPr>
              <w:jc w:val="center"/>
            </w:pPr>
            <w:r w:rsidRPr="00920B85">
              <w:t>2540</w:t>
            </w:r>
          </w:p>
        </w:tc>
        <w:tc>
          <w:tcPr>
            <w:tcW w:w="3118" w:type="dxa"/>
            <w:vMerge/>
            <w:vAlign w:val="center"/>
          </w:tcPr>
          <w:p w14:paraId="4D06F592" w14:textId="77777777" w:rsidR="00C130D5" w:rsidRPr="00F91A49" w:rsidRDefault="00C130D5" w:rsidP="00345F0B">
            <w:pPr>
              <w:jc w:val="center"/>
              <w:rPr>
                <w:color w:val="FF0000"/>
              </w:rPr>
            </w:pPr>
          </w:p>
        </w:tc>
        <w:tc>
          <w:tcPr>
            <w:tcW w:w="1560" w:type="dxa"/>
            <w:vAlign w:val="center"/>
          </w:tcPr>
          <w:p w14:paraId="1F07D19C" w14:textId="77777777" w:rsidR="00C130D5" w:rsidRPr="0055174A" w:rsidRDefault="00C130D5" w:rsidP="002A3011">
            <w:pPr>
              <w:jc w:val="right"/>
            </w:pPr>
          </w:p>
        </w:tc>
        <w:tc>
          <w:tcPr>
            <w:tcW w:w="1536" w:type="dxa"/>
            <w:vAlign w:val="center"/>
          </w:tcPr>
          <w:p w14:paraId="0A0112E9" w14:textId="276BFC72" w:rsidR="00C130D5" w:rsidRPr="0055174A" w:rsidRDefault="00920B85" w:rsidP="002A3011">
            <w:pPr>
              <w:jc w:val="right"/>
            </w:pPr>
            <w:r w:rsidRPr="0055174A">
              <w:t>588 065,73</w:t>
            </w:r>
          </w:p>
        </w:tc>
        <w:tc>
          <w:tcPr>
            <w:tcW w:w="900" w:type="dxa"/>
            <w:vAlign w:val="center"/>
          </w:tcPr>
          <w:p w14:paraId="663F21D3" w14:textId="77777777" w:rsidR="00C130D5" w:rsidRPr="0055174A" w:rsidRDefault="00A82924" w:rsidP="00913C71">
            <w:pPr>
              <w:jc w:val="right"/>
            </w:pPr>
            <w:r w:rsidRPr="0055174A">
              <w:t>-</w:t>
            </w:r>
          </w:p>
        </w:tc>
      </w:tr>
      <w:tr w:rsidR="00F91A49" w:rsidRPr="00F91A49" w14:paraId="5E2EF809" w14:textId="77777777" w:rsidTr="00202D1F">
        <w:trPr>
          <w:trHeight w:val="445"/>
        </w:trPr>
        <w:tc>
          <w:tcPr>
            <w:tcW w:w="586" w:type="dxa"/>
            <w:vMerge/>
            <w:vAlign w:val="center"/>
          </w:tcPr>
          <w:p w14:paraId="19103167" w14:textId="77777777" w:rsidR="00C130D5" w:rsidRPr="00920B85" w:rsidRDefault="00C130D5" w:rsidP="002A3011">
            <w:pPr>
              <w:jc w:val="right"/>
            </w:pPr>
          </w:p>
        </w:tc>
        <w:tc>
          <w:tcPr>
            <w:tcW w:w="798" w:type="dxa"/>
            <w:vMerge/>
            <w:vAlign w:val="center"/>
          </w:tcPr>
          <w:p w14:paraId="1D43EB2D" w14:textId="77777777" w:rsidR="00C130D5" w:rsidRPr="00920B85" w:rsidRDefault="00C130D5" w:rsidP="002A3011">
            <w:pPr>
              <w:jc w:val="center"/>
            </w:pPr>
          </w:p>
        </w:tc>
        <w:tc>
          <w:tcPr>
            <w:tcW w:w="855" w:type="dxa"/>
            <w:vMerge w:val="restart"/>
            <w:vAlign w:val="center"/>
          </w:tcPr>
          <w:p w14:paraId="51A1DE03" w14:textId="77777777" w:rsidR="00C130D5" w:rsidRPr="00920B85" w:rsidRDefault="00C130D5" w:rsidP="002A3011">
            <w:pPr>
              <w:jc w:val="center"/>
            </w:pPr>
            <w:r w:rsidRPr="00920B85">
              <w:t>80149</w:t>
            </w:r>
          </w:p>
        </w:tc>
        <w:tc>
          <w:tcPr>
            <w:tcW w:w="988" w:type="dxa"/>
            <w:vAlign w:val="center"/>
          </w:tcPr>
          <w:p w14:paraId="49CEE990" w14:textId="77777777" w:rsidR="00C130D5" w:rsidRPr="00920B85" w:rsidRDefault="00A82924" w:rsidP="002A3011">
            <w:pPr>
              <w:jc w:val="center"/>
            </w:pPr>
            <w:r w:rsidRPr="00920B85">
              <w:t>1200</w:t>
            </w:r>
          </w:p>
        </w:tc>
        <w:tc>
          <w:tcPr>
            <w:tcW w:w="3118" w:type="dxa"/>
            <w:vMerge/>
            <w:vAlign w:val="center"/>
          </w:tcPr>
          <w:p w14:paraId="21E3164D" w14:textId="77777777" w:rsidR="00C130D5" w:rsidRPr="00F91A49" w:rsidRDefault="00C130D5" w:rsidP="002A3011">
            <w:pPr>
              <w:jc w:val="center"/>
              <w:rPr>
                <w:color w:val="FF0000"/>
              </w:rPr>
            </w:pPr>
          </w:p>
        </w:tc>
        <w:tc>
          <w:tcPr>
            <w:tcW w:w="1560" w:type="dxa"/>
            <w:vAlign w:val="center"/>
          </w:tcPr>
          <w:p w14:paraId="1FDB4B69" w14:textId="5D62BD90" w:rsidR="00C130D5" w:rsidRPr="0055174A" w:rsidRDefault="0055174A" w:rsidP="002A3011">
            <w:pPr>
              <w:jc w:val="right"/>
            </w:pPr>
            <w:r w:rsidRPr="0055174A">
              <w:t>175 000,00</w:t>
            </w:r>
          </w:p>
        </w:tc>
        <w:tc>
          <w:tcPr>
            <w:tcW w:w="1536" w:type="dxa"/>
            <w:vAlign w:val="center"/>
          </w:tcPr>
          <w:p w14:paraId="3AE8C0E7" w14:textId="2ED0A4CE" w:rsidR="00C130D5" w:rsidRPr="0055174A" w:rsidRDefault="0055174A" w:rsidP="002A3011">
            <w:pPr>
              <w:jc w:val="right"/>
            </w:pPr>
            <w:r w:rsidRPr="0055174A">
              <w:t>174 109,84</w:t>
            </w:r>
          </w:p>
        </w:tc>
        <w:tc>
          <w:tcPr>
            <w:tcW w:w="900" w:type="dxa"/>
            <w:vAlign w:val="center"/>
          </w:tcPr>
          <w:p w14:paraId="0E3D3BE2" w14:textId="4D4249DB" w:rsidR="00C130D5" w:rsidRPr="0055174A" w:rsidRDefault="0055174A" w:rsidP="00913C71">
            <w:pPr>
              <w:jc w:val="right"/>
            </w:pPr>
            <w:r w:rsidRPr="0055174A">
              <w:t>99,49</w:t>
            </w:r>
          </w:p>
        </w:tc>
      </w:tr>
      <w:tr w:rsidR="00F91A49" w:rsidRPr="00F91A49" w14:paraId="04EA2E7D" w14:textId="77777777" w:rsidTr="00202D1F">
        <w:trPr>
          <w:trHeight w:val="501"/>
        </w:trPr>
        <w:tc>
          <w:tcPr>
            <w:tcW w:w="586" w:type="dxa"/>
            <w:vMerge/>
            <w:vAlign w:val="center"/>
          </w:tcPr>
          <w:p w14:paraId="4AEE4E2E" w14:textId="77777777" w:rsidR="00C130D5" w:rsidRPr="00920B85" w:rsidRDefault="00C130D5" w:rsidP="002A3011">
            <w:pPr>
              <w:jc w:val="right"/>
            </w:pPr>
          </w:p>
        </w:tc>
        <w:tc>
          <w:tcPr>
            <w:tcW w:w="798" w:type="dxa"/>
            <w:vMerge/>
            <w:vAlign w:val="center"/>
          </w:tcPr>
          <w:p w14:paraId="333A1D8B" w14:textId="77777777" w:rsidR="00C130D5" w:rsidRPr="00920B85" w:rsidRDefault="00C130D5" w:rsidP="002A3011">
            <w:pPr>
              <w:jc w:val="center"/>
            </w:pPr>
          </w:p>
        </w:tc>
        <w:tc>
          <w:tcPr>
            <w:tcW w:w="855" w:type="dxa"/>
            <w:vMerge/>
            <w:vAlign w:val="center"/>
          </w:tcPr>
          <w:p w14:paraId="578C2760" w14:textId="77777777" w:rsidR="00C130D5" w:rsidRPr="00920B85" w:rsidRDefault="00C130D5" w:rsidP="002A3011">
            <w:pPr>
              <w:jc w:val="center"/>
            </w:pPr>
          </w:p>
        </w:tc>
        <w:tc>
          <w:tcPr>
            <w:tcW w:w="988" w:type="dxa"/>
            <w:vAlign w:val="center"/>
          </w:tcPr>
          <w:p w14:paraId="36CF6B76" w14:textId="77777777" w:rsidR="00C130D5" w:rsidRPr="00920B85" w:rsidRDefault="00C130D5" w:rsidP="002A3011">
            <w:pPr>
              <w:jc w:val="center"/>
            </w:pPr>
            <w:r w:rsidRPr="00920B85">
              <w:t>2540</w:t>
            </w:r>
          </w:p>
        </w:tc>
        <w:tc>
          <w:tcPr>
            <w:tcW w:w="3118" w:type="dxa"/>
            <w:vMerge/>
            <w:vAlign w:val="center"/>
          </w:tcPr>
          <w:p w14:paraId="4E5A62AF" w14:textId="77777777" w:rsidR="00C130D5" w:rsidRPr="00F91A49" w:rsidRDefault="00C130D5" w:rsidP="002A3011">
            <w:pPr>
              <w:jc w:val="center"/>
              <w:rPr>
                <w:color w:val="FF0000"/>
              </w:rPr>
            </w:pPr>
          </w:p>
        </w:tc>
        <w:tc>
          <w:tcPr>
            <w:tcW w:w="1560" w:type="dxa"/>
            <w:vAlign w:val="center"/>
          </w:tcPr>
          <w:p w14:paraId="7C88C516" w14:textId="77777777" w:rsidR="00C130D5" w:rsidRPr="0055174A" w:rsidRDefault="00C130D5" w:rsidP="002A3011">
            <w:pPr>
              <w:jc w:val="right"/>
            </w:pPr>
          </w:p>
        </w:tc>
        <w:tc>
          <w:tcPr>
            <w:tcW w:w="1536" w:type="dxa"/>
            <w:vAlign w:val="center"/>
          </w:tcPr>
          <w:p w14:paraId="25FDE451" w14:textId="45206B40" w:rsidR="00C130D5" w:rsidRPr="0055174A" w:rsidRDefault="0055174A" w:rsidP="002A3011">
            <w:pPr>
              <w:jc w:val="right"/>
            </w:pPr>
            <w:r w:rsidRPr="0055174A">
              <w:t>174 109,84</w:t>
            </w:r>
          </w:p>
        </w:tc>
        <w:tc>
          <w:tcPr>
            <w:tcW w:w="900" w:type="dxa"/>
            <w:vAlign w:val="center"/>
          </w:tcPr>
          <w:p w14:paraId="182CACB4" w14:textId="77777777" w:rsidR="00C130D5" w:rsidRPr="0055174A" w:rsidRDefault="00A82924" w:rsidP="00913C71">
            <w:pPr>
              <w:jc w:val="right"/>
            </w:pPr>
            <w:r w:rsidRPr="0055174A">
              <w:t>-</w:t>
            </w:r>
          </w:p>
        </w:tc>
      </w:tr>
      <w:tr w:rsidR="00F91A49" w:rsidRPr="00F91A49" w14:paraId="2820612B" w14:textId="77777777" w:rsidTr="00202D1F">
        <w:trPr>
          <w:trHeight w:val="497"/>
        </w:trPr>
        <w:tc>
          <w:tcPr>
            <w:tcW w:w="586" w:type="dxa"/>
            <w:vMerge w:val="restart"/>
            <w:vAlign w:val="center"/>
          </w:tcPr>
          <w:p w14:paraId="2706349F" w14:textId="77777777" w:rsidR="00A82924" w:rsidRPr="0055174A" w:rsidRDefault="00A82924" w:rsidP="002A3011">
            <w:pPr>
              <w:jc w:val="right"/>
            </w:pPr>
            <w:r w:rsidRPr="0055174A">
              <w:t>3.</w:t>
            </w:r>
          </w:p>
        </w:tc>
        <w:tc>
          <w:tcPr>
            <w:tcW w:w="798" w:type="dxa"/>
            <w:vMerge w:val="restart"/>
            <w:vAlign w:val="center"/>
          </w:tcPr>
          <w:p w14:paraId="341D8EFB" w14:textId="77777777" w:rsidR="00A82924" w:rsidRPr="0055174A" w:rsidRDefault="00A82924" w:rsidP="002A3011">
            <w:pPr>
              <w:jc w:val="center"/>
            </w:pPr>
            <w:r w:rsidRPr="0055174A">
              <w:t>801</w:t>
            </w:r>
          </w:p>
        </w:tc>
        <w:tc>
          <w:tcPr>
            <w:tcW w:w="855" w:type="dxa"/>
            <w:vMerge w:val="restart"/>
            <w:vAlign w:val="center"/>
          </w:tcPr>
          <w:p w14:paraId="6D02F724" w14:textId="77777777" w:rsidR="00A82924" w:rsidRPr="0055174A" w:rsidRDefault="00A82924" w:rsidP="002A3011">
            <w:pPr>
              <w:jc w:val="center"/>
            </w:pPr>
            <w:r w:rsidRPr="0055174A">
              <w:t>80104</w:t>
            </w:r>
          </w:p>
        </w:tc>
        <w:tc>
          <w:tcPr>
            <w:tcW w:w="988" w:type="dxa"/>
            <w:vAlign w:val="center"/>
          </w:tcPr>
          <w:p w14:paraId="25D0169E" w14:textId="77777777" w:rsidR="00A82924" w:rsidRPr="0055174A" w:rsidRDefault="00A82924" w:rsidP="002A3011">
            <w:pPr>
              <w:jc w:val="center"/>
            </w:pPr>
            <w:r w:rsidRPr="0055174A">
              <w:t>1200</w:t>
            </w:r>
          </w:p>
        </w:tc>
        <w:tc>
          <w:tcPr>
            <w:tcW w:w="3118" w:type="dxa"/>
            <w:vMerge w:val="restart"/>
            <w:vAlign w:val="center"/>
          </w:tcPr>
          <w:p w14:paraId="3B006CA9" w14:textId="77777777" w:rsidR="00A82924" w:rsidRPr="00920B85" w:rsidRDefault="00A82924" w:rsidP="002A3011">
            <w:pPr>
              <w:jc w:val="center"/>
            </w:pPr>
            <w:r w:rsidRPr="00920B85">
              <w:t xml:space="preserve">Niepubliczne Przedszkole </w:t>
            </w:r>
          </w:p>
          <w:p w14:paraId="1A557141" w14:textId="77777777" w:rsidR="00A82924" w:rsidRPr="00F91A49" w:rsidRDefault="00A82924" w:rsidP="00EC1B18">
            <w:pPr>
              <w:jc w:val="center"/>
              <w:rPr>
                <w:color w:val="FF0000"/>
              </w:rPr>
            </w:pPr>
            <w:r w:rsidRPr="00920B85">
              <w:t>„Czarodziejski Młynek”</w:t>
            </w:r>
          </w:p>
        </w:tc>
        <w:tc>
          <w:tcPr>
            <w:tcW w:w="1560" w:type="dxa"/>
            <w:vAlign w:val="center"/>
          </w:tcPr>
          <w:p w14:paraId="5AE686A1" w14:textId="7043CFD9" w:rsidR="00A82924" w:rsidRPr="0055174A" w:rsidRDefault="0055174A" w:rsidP="002A3011">
            <w:pPr>
              <w:jc w:val="right"/>
            </w:pPr>
            <w:r w:rsidRPr="0055174A">
              <w:t>1 579 800,00</w:t>
            </w:r>
          </w:p>
        </w:tc>
        <w:tc>
          <w:tcPr>
            <w:tcW w:w="1536" w:type="dxa"/>
            <w:vAlign w:val="center"/>
          </w:tcPr>
          <w:p w14:paraId="58C7BB48" w14:textId="77D58777" w:rsidR="00A82924" w:rsidRPr="0055174A" w:rsidRDefault="0055174A" w:rsidP="002A3011">
            <w:pPr>
              <w:jc w:val="right"/>
            </w:pPr>
            <w:r w:rsidRPr="0055174A">
              <w:t>1 579 704,10</w:t>
            </w:r>
          </w:p>
        </w:tc>
        <w:tc>
          <w:tcPr>
            <w:tcW w:w="900" w:type="dxa"/>
            <w:vAlign w:val="center"/>
          </w:tcPr>
          <w:p w14:paraId="0168AF79" w14:textId="16C2DB55" w:rsidR="00A82924" w:rsidRPr="0055174A" w:rsidRDefault="0055174A" w:rsidP="00EC1B18">
            <w:pPr>
              <w:jc w:val="right"/>
            </w:pPr>
            <w:r w:rsidRPr="0055174A">
              <w:t>99,99</w:t>
            </w:r>
          </w:p>
        </w:tc>
      </w:tr>
      <w:tr w:rsidR="00F91A49" w:rsidRPr="00F91A49" w14:paraId="5DEED334" w14:textId="77777777" w:rsidTr="00202D1F">
        <w:trPr>
          <w:trHeight w:val="497"/>
        </w:trPr>
        <w:tc>
          <w:tcPr>
            <w:tcW w:w="586" w:type="dxa"/>
            <w:vMerge/>
            <w:vAlign w:val="center"/>
          </w:tcPr>
          <w:p w14:paraId="7D3C688A" w14:textId="77777777" w:rsidR="00A82924" w:rsidRPr="0055174A" w:rsidRDefault="00A82924" w:rsidP="002A3011">
            <w:pPr>
              <w:jc w:val="right"/>
            </w:pPr>
          </w:p>
        </w:tc>
        <w:tc>
          <w:tcPr>
            <w:tcW w:w="798" w:type="dxa"/>
            <w:vMerge/>
            <w:vAlign w:val="center"/>
          </w:tcPr>
          <w:p w14:paraId="11836B23" w14:textId="77777777" w:rsidR="00A82924" w:rsidRPr="0055174A" w:rsidRDefault="00A82924" w:rsidP="002A3011">
            <w:pPr>
              <w:jc w:val="center"/>
            </w:pPr>
          </w:p>
        </w:tc>
        <w:tc>
          <w:tcPr>
            <w:tcW w:w="855" w:type="dxa"/>
            <w:vMerge/>
            <w:vAlign w:val="center"/>
          </w:tcPr>
          <w:p w14:paraId="79B1D648" w14:textId="77777777" w:rsidR="00A82924" w:rsidRPr="0055174A" w:rsidRDefault="00A82924" w:rsidP="002A3011">
            <w:pPr>
              <w:jc w:val="center"/>
            </w:pPr>
          </w:p>
        </w:tc>
        <w:tc>
          <w:tcPr>
            <w:tcW w:w="988" w:type="dxa"/>
            <w:vAlign w:val="center"/>
          </w:tcPr>
          <w:p w14:paraId="36768DAE" w14:textId="77777777" w:rsidR="00A82924" w:rsidRPr="0055174A" w:rsidRDefault="00A82924" w:rsidP="002A3011">
            <w:pPr>
              <w:jc w:val="center"/>
            </w:pPr>
            <w:r w:rsidRPr="0055174A">
              <w:t>2540</w:t>
            </w:r>
          </w:p>
        </w:tc>
        <w:tc>
          <w:tcPr>
            <w:tcW w:w="3118" w:type="dxa"/>
            <w:vMerge/>
            <w:vAlign w:val="center"/>
          </w:tcPr>
          <w:p w14:paraId="7D261A0F" w14:textId="77777777" w:rsidR="00A82924" w:rsidRPr="00F91A49" w:rsidRDefault="00A82924" w:rsidP="00EC1B18">
            <w:pPr>
              <w:jc w:val="center"/>
              <w:rPr>
                <w:color w:val="FF0000"/>
              </w:rPr>
            </w:pPr>
          </w:p>
        </w:tc>
        <w:tc>
          <w:tcPr>
            <w:tcW w:w="1560" w:type="dxa"/>
            <w:vAlign w:val="center"/>
          </w:tcPr>
          <w:p w14:paraId="39C2A716" w14:textId="77777777" w:rsidR="00A82924" w:rsidRPr="0055174A" w:rsidRDefault="00A82924" w:rsidP="002A3011">
            <w:pPr>
              <w:jc w:val="right"/>
            </w:pPr>
          </w:p>
        </w:tc>
        <w:tc>
          <w:tcPr>
            <w:tcW w:w="1536" w:type="dxa"/>
            <w:vAlign w:val="center"/>
          </w:tcPr>
          <w:p w14:paraId="7B90D7B9" w14:textId="50276DAB" w:rsidR="00A82924" w:rsidRPr="0055174A" w:rsidRDefault="0055174A" w:rsidP="002A3011">
            <w:pPr>
              <w:jc w:val="right"/>
            </w:pPr>
            <w:r w:rsidRPr="0055174A">
              <w:t>1 579 704,10</w:t>
            </w:r>
          </w:p>
        </w:tc>
        <w:tc>
          <w:tcPr>
            <w:tcW w:w="900" w:type="dxa"/>
            <w:vAlign w:val="center"/>
          </w:tcPr>
          <w:p w14:paraId="7EB0C126" w14:textId="77777777" w:rsidR="00A82924" w:rsidRPr="0055174A" w:rsidRDefault="00A82924" w:rsidP="00EC1B18">
            <w:pPr>
              <w:jc w:val="right"/>
            </w:pPr>
            <w:r w:rsidRPr="0055174A">
              <w:t>-</w:t>
            </w:r>
          </w:p>
        </w:tc>
      </w:tr>
      <w:tr w:rsidR="00F91A49" w:rsidRPr="00F91A49" w14:paraId="1E0DD485" w14:textId="77777777" w:rsidTr="00202D1F">
        <w:trPr>
          <w:trHeight w:val="419"/>
        </w:trPr>
        <w:tc>
          <w:tcPr>
            <w:tcW w:w="586" w:type="dxa"/>
            <w:vMerge/>
            <w:vAlign w:val="center"/>
          </w:tcPr>
          <w:p w14:paraId="2E294A3C" w14:textId="77777777" w:rsidR="00A82924" w:rsidRPr="0055174A" w:rsidRDefault="00A82924" w:rsidP="002A3011">
            <w:pPr>
              <w:jc w:val="right"/>
            </w:pPr>
          </w:p>
        </w:tc>
        <w:tc>
          <w:tcPr>
            <w:tcW w:w="798" w:type="dxa"/>
            <w:vMerge/>
            <w:vAlign w:val="center"/>
          </w:tcPr>
          <w:p w14:paraId="01119932" w14:textId="77777777" w:rsidR="00A82924" w:rsidRPr="0055174A" w:rsidRDefault="00A82924" w:rsidP="002A3011">
            <w:pPr>
              <w:jc w:val="center"/>
            </w:pPr>
          </w:p>
        </w:tc>
        <w:tc>
          <w:tcPr>
            <w:tcW w:w="855" w:type="dxa"/>
            <w:vMerge w:val="restart"/>
            <w:vAlign w:val="center"/>
          </w:tcPr>
          <w:p w14:paraId="1B2ECBE3" w14:textId="77777777" w:rsidR="00A82924" w:rsidRPr="0055174A" w:rsidRDefault="00A82924" w:rsidP="002A3011">
            <w:pPr>
              <w:jc w:val="center"/>
            </w:pPr>
            <w:r w:rsidRPr="0055174A">
              <w:t>80149</w:t>
            </w:r>
          </w:p>
        </w:tc>
        <w:tc>
          <w:tcPr>
            <w:tcW w:w="988" w:type="dxa"/>
            <w:vAlign w:val="center"/>
          </w:tcPr>
          <w:p w14:paraId="6D508A32" w14:textId="77777777" w:rsidR="00A82924" w:rsidRPr="0055174A" w:rsidRDefault="00A82924" w:rsidP="002A3011">
            <w:pPr>
              <w:jc w:val="center"/>
            </w:pPr>
            <w:r w:rsidRPr="0055174A">
              <w:t>1200</w:t>
            </w:r>
          </w:p>
        </w:tc>
        <w:tc>
          <w:tcPr>
            <w:tcW w:w="3118" w:type="dxa"/>
            <w:vMerge/>
            <w:vAlign w:val="center"/>
          </w:tcPr>
          <w:p w14:paraId="45D2977D" w14:textId="77777777" w:rsidR="00A82924" w:rsidRPr="00F91A49" w:rsidRDefault="00A82924" w:rsidP="002A3011">
            <w:pPr>
              <w:jc w:val="center"/>
              <w:rPr>
                <w:color w:val="FF0000"/>
              </w:rPr>
            </w:pPr>
          </w:p>
        </w:tc>
        <w:tc>
          <w:tcPr>
            <w:tcW w:w="1560" w:type="dxa"/>
            <w:vAlign w:val="center"/>
          </w:tcPr>
          <w:p w14:paraId="3B0A6742" w14:textId="4C037475" w:rsidR="00A82924" w:rsidRPr="0055174A" w:rsidRDefault="0055174A" w:rsidP="002A3011">
            <w:pPr>
              <w:jc w:val="right"/>
            </w:pPr>
            <w:r w:rsidRPr="0055174A">
              <w:t>2 710 000,00</w:t>
            </w:r>
          </w:p>
        </w:tc>
        <w:tc>
          <w:tcPr>
            <w:tcW w:w="1536" w:type="dxa"/>
            <w:vAlign w:val="center"/>
          </w:tcPr>
          <w:p w14:paraId="19282872" w14:textId="6D24A1FD" w:rsidR="00A82924" w:rsidRPr="0055174A" w:rsidRDefault="0055174A" w:rsidP="002A3011">
            <w:pPr>
              <w:jc w:val="right"/>
            </w:pPr>
            <w:r w:rsidRPr="0055174A">
              <w:t>2 707 235,70</w:t>
            </w:r>
          </w:p>
        </w:tc>
        <w:tc>
          <w:tcPr>
            <w:tcW w:w="900" w:type="dxa"/>
            <w:vAlign w:val="center"/>
          </w:tcPr>
          <w:p w14:paraId="34A44C3F" w14:textId="3050B3D9" w:rsidR="00A82924" w:rsidRPr="0055174A" w:rsidRDefault="0055174A" w:rsidP="002A3011">
            <w:pPr>
              <w:jc w:val="right"/>
            </w:pPr>
            <w:r w:rsidRPr="0055174A">
              <w:t>99,90</w:t>
            </w:r>
          </w:p>
        </w:tc>
      </w:tr>
      <w:tr w:rsidR="00F91A49" w:rsidRPr="00F91A49" w14:paraId="71C155F9" w14:textId="77777777" w:rsidTr="00202D1F">
        <w:trPr>
          <w:trHeight w:val="419"/>
        </w:trPr>
        <w:tc>
          <w:tcPr>
            <w:tcW w:w="586" w:type="dxa"/>
            <w:vMerge/>
            <w:vAlign w:val="center"/>
          </w:tcPr>
          <w:p w14:paraId="139EBEAC" w14:textId="77777777" w:rsidR="00A82924" w:rsidRPr="0055174A" w:rsidRDefault="00A82924" w:rsidP="002A3011">
            <w:pPr>
              <w:jc w:val="right"/>
            </w:pPr>
          </w:p>
        </w:tc>
        <w:tc>
          <w:tcPr>
            <w:tcW w:w="798" w:type="dxa"/>
            <w:vMerge/>
            <w:vAlign w:val="center"/>
          </w:tcPr>
          <w:p w14:paraId="4C05837B" w14:textId="77777777" w:rsidR="00A82924" w:rsidRPr="0055174A" w:rsidRDefault="00A82924" w:rsidP="002A3011">
            <w:pPr>
              <w:jc w:val="center"/>
            </w:pPr>
          </w:p>
        </w:tc>
        <w:tc>
          <w:tcPr>
            <w:tcW w:w="855" w:type="dxa"/>
            <w:vMerge/>
            <w:vAlign w:val="center"/>
          </w:tcPr>
          <w:p w14:paraId="0A91EBF7" w14:textId="77777777" w:rsidR="00A82924" w:rsidRPr="0055174A" w:rsidRDefault="00A82924" w:rsidP="002A3011">
            <w:pPr>
              <w:jc w:val="center"/>
            </w:pPr>
          </w:p>
        </w:tc>
        <w:tc>
          <w:tcPr>
            <w:tcW w:w="988" w:type="dxa"/>
            <w:vAlign w:val="center"/>
          </w:tcPr>
          <w:p w14:paraId="1B1613E3" w14:textId="77777777" w:rsidR="00A82924" w:rsidRPr="0055174A" w:rsidRDefault="00A82924" w:rsidP="002A3011">
            <w:pPr>
              <w:jc w:val="center"/>
            </w:pPr>
            <w:r w:rsidRPr="0055174A">
              <w:t>2540</w:t>
            </w:r>
          </w:p>
        </w:tc>
        <w:tc>
          <w:tcPr>
            <w:tcW w:w="3118" w:type="dxa"/>
            <w:vMerge/>
            <w:vAlign w:val="center"/>
          </w:tcPr>
          <w:p w14:paraId="3905A4F0" w14:textId="77777777" w:rsidR="00A82924" w:rsidRPr="00F91A49" w:rsidRDefault="00A82924" w:rsidP="002A3011">
            <w:pPr>
              <w:jc w:val="center"/>
              <w:rPr>
                <w:color w:val="FF0000"/>
              </w:rPr>
            </w:pPr>
          </w:p>
        </w:tc>
        <w:tc>
          <w:tcPr>
            <w:tcW w:w="1560" w:type="dxa"/>
            <w:vAlign w:val="center"/>
          </w:tcPr>
          <w:p w14:paraId="28954AE1" w14:textId="77777777" w:rsidR="00A82924" w:rsidRPr="0055174A" w:rsidRDefault="00A82924" w:rsidP="002A3011">
            <w:pPr>
              <w:jc w:val="right"/>
            </w:pPr>
          </w:p>
        </w:tc>
        <w:tc>
          <w:tcPr>
            <w:tcW w:w="1536" w:type="dxa"/>
            <w:vAlign w:val="center"/>
          </w:tcPr>
          <w:p w14:paraId="02665C5B" w14:textId="1F495A96" w:rsidR="00A82924" w:rsidRPr="0055174A" w:rsidRDefault="0055174A" w:rsidP="002A3011">
            <w:pPr>
              <w:jc w:val="right"/>
            </w:pPr>
            <w:r w:rsidRPr="0055174A">
              <w:t>2 707 235,70</w:t>
            </w:r>
          </w:p>
        </w:tc>
        <w:tc>
          <w:tcPr>
            <w:tcW w:w="900" w:type="dxa"/>
            <w:vAlign w:val="center"/>
          </w:tcPr>
          <w:p w14:paraId="2BF1AE88" w14:textId="77777777" w:rsidR="00A82924" w:rsidRPr="0055174A" w:rsidRDefault="00A82924" w:rsidP="002A3011">
            <w:pPr>
              <w:jc w:val="right"/>
            </w:pPr>
            <w:r w:rsidRPr="0055174A">
              <w:t>-</w:t>
            </w:r>
          </w:p>
        </w:tc>
      </w:tr>
      <w:tr w:rsidR="00F91A49" w:rsidRPr="00F91A49" w14:paraId="754E2CA6" w14:textId="77777777" w:rsidTr="00202D1F">
        <w:trPr>
          <w:trHeight w:val="523"/>
        </w:trPr>
        <w:tc>
          <w:tcPr>
            <w:tcW w:w="586" w:type="dxa"/>
            <w:vMerge w:val="restart"/>
            <w:vAlign w:val="center"/>
          </w:tcPr>
          <w:p w14:paraId="210C15A3" w14:textId="77777777" w:rsidR="00A82924" w:rsidRPr="007F3F01" w:rsidRDefault="00A82924" w:rsidP="00DB2DA1">
            <w:pPr>
              <w:jc w:val="right"/>
            </w:pPr>
            <w:r w:rsidRPr="007F3F01">
              <w:t>4.</w:t>
            </w:r>
          </w:p>
        </w:tc>
        <w:tc>
          <w:tcPr>
            <w:tcW w:w="798" w:type="dxa"/>
            <w:vMerge w:val="restart"/>
            <w:vAlign w:val="center"/>
          </w:tcPr>
          <w:p w14:paraId="67A6E282" w14:textId="77777777" w:rsidR="00A82924" w:rsidRPr="007F3F01" w:rsidRDefault="00A82924" w:rsidP="00DB2DA1">
            <w:pPr>
              <w:jc w:val="center"/>
            </w:pPr>
            <w:r w:rsidRPr="007F3F01">
              <w:t>801</w:t>
            </w:r>
          </w:p>
        </w:tc>
        <w:tc>
          <w:tcPr>
            <w:tcW w:w="855" w:type="dxa"/>
            <w:vMerge w:val="restart"/>
            <w:vAlign w:val="center"/>
          </w:tcPr>
          <w:p w14:paraId="084C7C55" w14:textId="77777777" w:rsidR="00A82924" w:rsidRPr="007F3F01" w:rsidRDefault="00A82924" w:rsidP="00DB2DA1">
            <w:pPr>
              <w:jc w:val="center"/>
            </w:pPr>
            <w:r w:rsidRPr="007F3F01">
              <w:t>80104</w:t>
            </w:r>
          </w:p>
        </w:tc>
        <w:tc>
          <w:tcPr>
            <w:tcW w:w="988" w:type="dxa"/>
            <w:vAlign w:val="center"/>
          </w:tcPr>
          <w:p w14:paraId="794A79F4" w14:textId="77777777" w:rsidR="00A82924" w:rsidRPr="007F3F01" w:rsidRDefault="00A82924" w:rsidP="00DB2DA1">
            <w:pPr>
              <w:jc w:val="center"/>
            </w:pPr>
            <w:r w:rsidRPr="007F3F01">
              <w:t>1200</w:t>
            </w:r>
          </w:p>
        </w:tc>
        <w:tc>
          <w:tcPr>
            <w:tcW w:w="3118" w:type="dxa"/>
            <w:vMerge w:val="restart"/>
            <w:vAlign w:val="center"/>
          </w:tcPr>
          <w:p w14:paraId="393584DF" w14:textId="77777777" w:rsidR="00A82924" w:rsidRPr="007F3F01" w:rsidRDefault="00A82924" w:rsidP="00345F0B">
            <w:pPr>
              <w:jc w:val="center"/>
            </w:pPr>
            <w:r w:rsidRPr="007F3F01">
              <w:t xml:space="preserve">Niepubliczne Przedszkole „Miś” </w:t>
            </w:r>
            <w:r w:rsidRPr="007F3F01">
              <w:br/>
              <w:t>w Końskich</w:t>
            </w:r>
          </w:p>
        </w:tc>
        <w:tc>
          <w:tcPr>
            <w:tcW w:w="1560" w:type="dxa"/>
            <w:vAlign w:val="center"/>
          </w:tcPr>
          <w:p w14:paraId="553722F9" w14:textId="28EF9440" w:rsidR="00A82924" w:rsidRPr="007F3F01" w:rsidRDefault="0055174A" w:rsidP="00DB2DA1">
            <w:pPr>
              <w:jc w:val="right"/>
            </w:pPr>
            <w:r w:rsidRPr="007F3F01">
              <w:t>434 800,00</w:t>
            </w:r>
          </w:p>
        </w:tc>
        <w:tc>
          <w:tcPr>
            <w:tcW w:w="1536" w:type="dxa"/>
            <w:vAlign w:val="center"/>
          </w:tcPr>
          <w:p w14:paraId="3F457AA1" w14:textId="55E5E926" w:rsidR="00A82924" w:rsidRPr="007F3F01" w:rsidRDefault="0055174A" w:rsidP="00DB2DA1">
            <w:pPr>
              <w:jc w:val="right"/>
            </w:pPr>
            <w:r w:rsidRPr="007F3F01">
              <w:t>434 775,81</w:t>
            </w:r>
          </w:p>
        </w:tc>
        <w:tc>
          <w:tcPr>
            <w:tcW w:w="900" w:type="dxa"/>
            <w:vAlign w:val="center"/>
          </w:tcPr>
          <w:p w14:paraId="677E59F6" w14:textId="2CF06191" w:rsidR="00A82924" w:rsidRPr="007F3F01" w:rsidRDefault="0055174A" w:rsidP="00EC1B18">
            <w:pPr>
              <w:jc w:val="right"/>
            </w:pPr>
            <w:r w:rsidRPr="007F3F01">
              <w:t>99,99</w:t>
            </w:r>
          </w:p>
        </w:tc>
      </w:tr>
      <w:tr w:rsidR="00F91A49" w:rsidRPr="00F91A49" w14:paraId="3B0D158B" w14:textId="77777777" w:rsidTr="00202D1F">
        <w:trPr>
          <w:trHeight w:val="523"/>
        </w:trPr>
        <w:tc>
          <w:tcPr>
            <w:tcW w:w="586" w:type="dxa"/>
            <w:vMerge/>
            <w:vAlign w:val="center"/>
          </w:tcPr>
          <w:p w14:paraId="5313C6ED" w14:textId="77777777" w:rsidR="00A82924" w:rsidRPr="007F3F01" w:rsidRDefault="00A82924" w:rsidP="00DB2DA1">
            <w:pPr>
              <w:jc w:val="right"/>
            </w:pPr>
          </w:p>
        </w:tc>
        <w:tc>
          <w:tcPr>
            <w:tcW w:w="798" w:type="dxa"/>
            <w:vMerge/>
            <w:vAlign w:val="center"/>
          </w:tcPr>
          <w:p w14:paraId="38C35E38" w14:textId="77777777" w:rsidR="00A82924" w:rsidRPr="007F3F01" w:rsidRDefault="00A82924" w:rsidP="00DB2DA1">
            <w:pPr>
              <w:jc w:val="center"/>
            </w:pPr>
          </w:p>
        </w:tc>
        <w:tc>
          <w:tcPr>
            <w:tcW w:w="855" w:type="dxa"/>
            <w:vMerge/>
            <w:vAlign w:val="center"/>
          </w:tcPr>
          <w:p w14:paraId="3A02684E" w14:textId="77777777" w:rsidR="00A82924" w:rsidRPr="007F3F01" w:rsidRDefault="00A82924" w:rsidP="00DB2DA1">
            <w:pPr>
              <w:jc w:val="center"/>
            </w:pPr>
          </w:p>
        </w:tc>
        <w:tc>
          <w:tcPr>
            <w:tcW w:w="988" w:type="dxa"/>
            <w:vAlign w:val="center"/>
          </w:tcPr>
          <w:p w14:paraId="096849A3" w14:textId="77777777" w:rsidR="00A82924" w:rsidRPr="007F3F01" w:rsidRDefault="00A82924" w:rsidP="00DB2DA1">
            <w:pPr>
              <w:jc w:val="center"/>
            </w:pPr>
            <w:r w:rsidRPr="007F3F01">
              <w:t>2540</w:t>
            </w:r>
          </w:p>
        </w:tc>
        <w:tc>
          <w:tcPr>
            <w:tcW w:w="3118" w:type="dxa"/>
            <w:vMerge/>
            <w:vAlign w:val="center"/>
          </w:tcPr>
          <w:p w14:paraId="00DDA8C4" w14:textId="77777777" w:rsidR="00A82924" w:rsidRPr="007F3F01" w:rsidRDefault="00A82924" w:rsidP="00345F0B">
            <w:pPr>
              <w:jc w:val="center"/>
            </w:pPr>
          </w:p>
        </w:tc>
        <w:tc>
          <w:tcPr>
            <w:tcW w:w="1560" w:type="dxa"/>
            <w:vAlign w:val="center"/>
          </w:tcPr>
          <w:p w14:paraId="52A023AB" w14:textId="77777777" w:rsidR="00A82924" w:rsidRPr="007F3F01" w:rsidRDefault="00A82924" w:rsidP="00DB2DA1">
            <w:pPr>
              <w:jc w:val="right"/>
            </w:pPr>
          </w:p>
        </w:tc>
        <w:tc>
          <w:tcPr>
            <w:tcW w:w="1536" w:type="dxa"/>
            <w:vAlign w:val="center"/>
          </w:tcPr>
          <w:p w14:paraId="6485475D" w14:textId="6B3A060E" w:rsidR="00A82924" w:rsidRPr="007F3F01" w:rsidRDefault="0055174A" w:rsidP="00DB2DA1">
            <w:pPr>
              <w:jc w:val="right"/>
            </w:pPr>
            <w:r w:rsidRPr="007F3F01">
              <w:t>434 775,81</w:t>
            </w:r>
          </w:p>
        </w:tc>
        <w:tc>
          <w:tcPr>
            <w:tcW w:w="900" w:type="dxa"/>
            <w:vAlign w:val="center"/>
          </w:tcPr>
          <w:p w14:paraId="680FA3D5" w14:textId="77777777" w:rsidR="00A82924" w:rsidRPr="007F3F01" w:rsidRDefault="00523CBD" w:rsidP="00EC1B18">
            <w:pPr>
              <w:jc w:val="right"/>
            </w:pPr>
            <w:r w:rsidRPr="007F3F01">
              <w:t>-</w:t>
            </w:r>
          </w:p>
        </w:tc>
      </w:tr>
      <w:tr w:rsidR="00F91A49" w:rsidRPr="00F91A49" w14:paraId="19F3A2DD" w14:textId="77777777" w:rsidTr="00202D1F">
        <w:trPr>
          <w:trHeight w:val="446"/>
        </w:trPr>
        <w:tc>
          <w:tcPr>
            <w:tcW w:w="586" w:type="dxa"/>
            <w:vMerge/>
            <w:vAlign w:val="center"/>
          </w:tcPr>
          <w:p w14:paraId="0000564F" w14:textId="77777777" w:rsidR="00A82924" w:rsidRPr="007F3F01" w:rsidRDefault="00A82924" w:rsidP="002A3011">
            <w:pPr>
              <w:jc w:val="right"/>
            </w:pPr>
          </w:p>
        </w:tc>
        <w:tc>
          <w:tcPr>
            <w:tcW w:w="798" w:type="dxa"/>
            <w:vMerge/>
            <w:vAlign w:val="center"/>
          </w:tcPr>
          <w:p w14:paraId="27FBBBE3" w14:textId="77777777" w:rsidR="00A82924" w:rsidRPr="007F3F01" w:rsidRDefault="00A82924" w:rsidP="002A3011">
            <w:pPr>
              <w:jc w:val="center"/>
            </w:pPr>
          </w:p>
        </w:tc>
        <w:tc>
          <w:tcPr>
            <w:tcW w:w="855" w:type="dxa"/>
            <w:vMerge w:val="restart"/>
            <w:vAlign w:val="center"/>
          </w:tcPr>
          <w:p w14:paraId="7F63CD3A" w14:textId="77777777" w:rsidR="00A82924" w:rsidRPr="007F3F01" w:rsidRDefault="00A82924" w:rsidP="002A3011">
            <w:pPr>
              <w:jc w:val="center"/>
            </w:pPr>
            <w:r w:rsidRPr="007F3F01">
              <w:t>80149</w:t>
            </w:r>
          </w:p>
        </w:tc>
        <w:tc>
          <w:tcPr>
            <w:tcW w:w="988" w:type="dxa"/>
            <w:vAlign w:val="center"/>
          </w:tcPr>
          <w:p w14:paraId="32C528ED" w14:textId="77777777" w:rsidR="00A82924" w:rsidRPr="007F3F01" w:rsidRDefault="00A82924" w:rsidP="002A3011">
            <w:pPr>
              <w:jc w:val="center"/>
            </w:pPr>
            <w:r w:rsidRPr="007F3F01">
              <w:t>1200</w:t>
            </w:r>
          </w:p>
        </w:tc>
        <w:tc>
          <w:tcPr>
            <w:tcW w:w="3118" w:type="dxa"/>
            <w:vMerge/>
            <w:vAlign w:val="center"/>
          </w:tcPr>
          <w:p w14:paraId="50BFD381" w14:textId="77777777" w:rsidR="00A82924" w:rsidRPr="007F3F01" w:rsidRDefault="00A82924" w:rsidP="002A3011">
            <w:pPr>
              <w:jc w:val="center"/>
            </w:pPr>
          </w:p>
        </w:tc>
        <w:tc>
          <w:tcPr>
            <w:tcW w:w="1560" w:type="dxa"/>
            <w:vAlign w:val="center"/>
          </w:tcPr>
          <w:p w14:paraId="6A21D9AC" w14:textId="7DAEC486" w:rsidR="00A82924" w:rsidRPr="007F3F01" w:rsidRDefault="0055174A" w:rsidP="002A3011">
            <w:pPr>
              <w:jc w:val="right"/>
            </w:pPr>
            <w:r w:rsidRPr="007F3F01">
              <w:t>215 000,00</w:t>
            </w:r>
          </w:p>
        </w:tc>
        <w:tc>
          <w:tcPr>
            <w:tcW w:w="1536" w:type="dxa"/>
            <w:vAlign w:val="center"/>
          </w:tcPr>
          <w:p w14:paraId="2FA88536" w14:textId="1D820DA3" w:rsidR="00A82924" w:rsidRPr="007F3F01" w:rsidRDefault="0055174A" w:rsidP="002A3011">
            <w:pPr>
              <w:jc w:val="right"/>
            </w:pPr>
            <w:r w:rsidRPr="007F3F01">
              <w:t>214 900,32</w:t>
            </w:r>
          </w:p>
        </w:tc>
        <w:tc>
          <w:tcPr>
            <w:tcW w:w="900" w:type="dxa"/>
            <w:vAlign w:val="center"/>
          </w:tcPr>
          <w:p w14:paraId="6F0B2768" w14:textId="1CC4C192" w:rsidR="00A82924" w:rsidRPr="007F3F01" w:rsidRDefault="0055174A" w:rsidP="002A3011">
            <w:pPr>
              <w:jc w:val="right"/>
            </w:pPr>
            <w:r w:rsidRPr="007F3F01">
              <w:t>99,95</w:t>
            </w:r>
          </w:p>
        </w:tc>
      </w:tr>
      <w:tr w:rsidR="00F91A49" w:rsidRPr="00F91A49" w14:paraId="01C2FE69" w14:textId="77777777" w:rsidTr="00202D1F">
        <w:trPr>
          <w:trHeight w:val="446"/>
        </w:trPr>
        <w:tc>
          <w:tcPr>
            <w:tcW w:w="586" w:type="dxa"/>
            <w:vMerge/>
            <w:vAlign w:val="center"/>
          </w:tcPr>
          <w:p w14:paraId="32BBC949" w14:textId="77777777" w:rsidR="00A82924" w:rsidRPr="007F3F01" w:rsidRDefault="00A82924" w:rsidP="002A3011">
            <w:pPr>
              <w:jc w:val="right"/>
            </w:pPr>
          </w:p>
        </w:tc>
        <w:tc>
          <w:tcPr>
            <w:tcW w:w="798" w:type="dxa"/>
            <w:vMerge/>
            <w:vAlign w:val="center"/>
          </w:tcPr>
          <w:p w14:paraId="6925B68E" w14:textId="77777777" w:rsidR="00A82924" w:rsidRPr="007F3F01" w:rsidRDefault="00A82924" w:rsidP="002A3011">
            <w:pPr>
              <w:jc w:val="center"/>
            </w:pPr>
          </w:p>
        </w:tc>
        <w:tc>
          <w:tcPr>
            <w:tcW w:w="855" w:type="dxa"/>
            <w:vMerge/>
            <w:vAlign w:val="center"/>
          </w:tcPr>
          <w:p w14:paraId="66D958E6" w14:textId="77777777" w:rsidR="00A82924" w:rsidRPr="007F3F01" w:rsidRDefault="00A82924" w:rsidP="002A3011">
            <w:pPr>
              <w:jc w:val="center"/>
            </w:pPr>
          </w:p>
        </w:tc>
        <w:tc>
          <w:tcPr>
            <w:tcW w:w="988" w:type="dxa"/>
            <w:vAlign w:val="center"/>
          </w:tcPr>
          <w:p w14:paraId="3B345E4D" w14:textId="77777777" w:rsidR="00A82924" w:rsidRPr="007F3F01" w:rsidRDefault="00A82924" w:rsidP="002A3011">
            <w:pPr>
              <w:jc w:val="center"/>
            </w:pPr>
            <w:r w:rsidRPr="007F3F01">
              <w:t>2540</w:t>
            </w:r>
          </w:p>
        </w:tc>
        <w:tc>
          <w:tcPr>
            <w:tcW w:w="3118" w:type="dxa"/>
            <w:vMerge/>
            <w:vAlign w:val="center"/>
          </w:tcPr>
          <w:p w14:paraId="63127548" w14:textId="77777777" w:rsidR="00A82924" w:rsidRPr="007F3F01" w:rsidRDefault="00A82924" w:rsidP="002A3011">
            <w:pPr>
              <w:jc w:val="center"/>
            </w:pPr>
          </w:p>
        </w:tc>
        <w:tc>
          <w:tcPr>
            <w:tcW w:w="1560" w:type="dxa"/>
            <w:vAlign w:val="center"/>
          </w:tcPr>
          <w:p w14:paraId="562A25AB" w14:textId="77777777" w:rsidR="00A82924" w:rsidRPr="007F3F01" w:rsidRDefault="00A82924" w:rsidP="002A3011">
            <w:pPr>
              <w:jc w:val="right"/>
            </w:pPr>
          </w:p>
        </w:tc>
        <w:tc>
          <w:tcPr>
            <w:tcW w:w="1536" w:type="dxa"/>
            <w:vAlign w:val="center"/>
          </w:tcPr>
          <w:p w14:paraId="29F3FB25" w14:textId="0C683730" w:rsidR="00A82924" w:rsidRPr="007F3F01" w:rsidRDefault="0055174A" w:rsidP="002A3011">
            <w:pPr>
              <w:jc w:val="right"/>
            </w:pPr>
            <w:r w:rsidRPr="007F3F01">
              <w:t>214 900,32</w:t>
            </w:r>
          </w:p>
        </w:tc>
        <w:tc>
          <w:tcPr>
            <w:tcW w:w="900" w:type="dxa"/>
            <w:vAlign w:val="center"/>
          </w:tcPr>
          <w:p w14:paraId="0FF6951C" w14:textId="77777777" w:rsidR="00A82924" w:rsidRPr="007F3F01" w:rsidRDefault="00523CBD" w:rsidP="002A3011">
            <w:pPr>
              <w:jc w:val="right"/>
            </w:pPr>
            <w:r w:rsidRPr="007F3F01">
              <w:t>-</w:t>
            </w:r>
          </w:p>
        </w:tc>
      </w:tr>
      <w:tr w:rsidR="00F91A49" w:rsidRPr="00F91A49" w14:paraId="435DB6DB" w14:textId="77777777" w:rsidTr="00202D1F">
        <w:trPr>
          <w:trHeight w:val="393"/>
        </w:trPr>
        <w:tc>
          <w:tcPr>
            <w:tcW w:w="586" w:type="dxa"/>
            <w:vMerge w:val="restart"/>
            <w:vAlign w:val="center"/>
          </w:tcPr>
          <w:p w14:paraId="30A6AE34" w14:textId="77777777" w:rsidR="00896E46" w:rsidRPr="007F3F01" w:rsidRDefault="00896E46" w:rsidP="002A3011">
            <w:pPr>
              <w:jc w:val="right"/>
            </w:pPr>
            <w:r w:rsidRPr="007F3F01">
              <w:t>5.</w:t>
            </w:r>
          </w:p>
        </w:tc>
        <w:tc>
          <w:tcPr>
            <w:tcW w:w="798" w:type="dxa"/>
            <w:vMerge w:val="restart"/>
            <w:vAlign w:val="center"/>
          </w:tcPr>
          <w:p w14:paraId="0575D33E" w14:textId="77777777" w:rsidR="00896E46" w:rsidRPr="007F3F01" w:rsidRDefault="00896E46" w:rsidP="002A3011">
            <w:pPr>
              <w:jc w:val="center"/>
            </w:pPr>
            <w:r w:rsidRPr="007F3F01">
              <w:t>801</w:t>
            </w:r>
          </w:p>
        </w:tc>
        <w:tc>
          <w:tcPr>
            <w:tcW w:w="855" w:type="dxa"/>
            <w:vMerge w:val="restart"/>
            <w:vAlign w:val="center"/>
          </w:tcPr>
          <w:p w14:paraId="1435AD8B" w14:textId="77777777" w:rsidR="00896E46" w:rsidRPr="007F3F01" w:rsidRDefault="00896E46" w:rsidP="002A3011">
            <w:pPr>
              <w:jc w:val="center"/>
            </w:pPr>
            <w:r w:rsidRPr="007F3F01">
              <w:t>80104</w:t>
            </w:r>
          </w:p>
        </w:tc>
        <w:tc>
          <w:tcPr>
            <w:tcW w:w="988" w:type="dxa"/>
            <w:vAlign w:val="center"/>
          </w:tcPr>
          <w:p w14:paraId="6A4F73ED" w14:textId="77777777" w:rsidR="00896E46" w:rsidRPr="007F3F01" w:rsidRDefault="00896E46" w:rsidP="00523CBD">
            <w:pPr>
              <w:jc w:val="center"/>
            </w:pPr>
            <w:r w:rsidRPr="007F3F01">
              <w:t>1200</w:t>
            </w:r>
          </w:p>
        </w:tc>
        <w:tc>
          <w:tcPr>
            <w:tcW w:w="3118" w:type="dxa"/>
            <w:vMerge w:val="restart"/>
            <w:vAlign w:val="center"/>
          </w:tcPr>
          <w:p w14:paraId="051F416A" w14:textId="77777777" w:rsidR="00896E46" w:rsidRPr="007F3F01" w:rsidRDefault="00896E46" w:rsidP="002A3011">
            <w:pPr>
              <w:jc w:val="center"/>
            </w:pPr>
            <w:r w:rsidRPr="007F3F01">
              <w:t>Niepubliczne Przedszkole „Bajkowa Kraina” w Końskich</w:t>
            </w:r>
          </w:p>
        </w:tc>
        <w:tc>
          <w:tcPr>
            <w:tcW w:w="1560" w:type="dxa"/>
            <w:vAlign w:val="center"/>
          </w:tcPr>
          <w:p w14:paraId="1B1D2BB8" w14:textId="1AC714B2" w:rsidR="00896E46" w:rsidRPr="007F3F01" w:rsidRDefault="0055174A" w:rsidP="00523CBD">
            <w:pPr>
              <w:jc w:val="right"/>
            </w:pPr>
            <w:r w:rsidRPr="007F3F01">
              <w:t>909 000,00</w:t>
            </w:r>
          </w:p>
        </w:tc>
        <w:tc>
          <w:tcPr>
            <w:tcW w:w="1536" w:type="dxa"/>
            <w:vAlign w:val="center"/>
          </w:tcPr>
          <w:p w14:paraId="4922EBC3" w14:textId="2C3BCF79" w:rsidR="00896E46" w:rsidRPr="007F3F01" w:rsidRDefault="0055174A" w:rsidP="00250BB3">
            <w:pPr>
              <w:jc w:val="right"/>
            </w:pPr>
            <w:r w:rsidRPr="007F3F01">
              <w:t>908 944,47</w:t>
            </w:r>
          </w:p>
        </w:tc>
        <w:tc>
          <w:tcPr>
            <w:tcW w:w="900" w:type="dxa"/>
            <w:vAlign w:val="center"/>
          </w:tcPr>
          <w:p w14:paraId="5BBB8156" w14:textId="3E3D864D" w:rsidR="00896E46" w:rsidRPr="007F3F01" w:rsidRDefault="0055174A" w:rsidP="00523CBD">
            <w:pPr>
              <w:jc w:val="right"/>
            </w:pPr>
            <w:r w:rsidRPr="007F3F01">
              <w:t>99,99</w:t>
            </w:r>
          </w:p>
        </w:tc>
      </w:tr>
      <w:tr w:rsidR="00F91A49" w:rsidRPr="00F91A49" w14:paraId="4A09CFD8" w14:textId="77777777" w:rsidTr="00202D1F">
        <w:trPr>
          <w:trHeight w:val="413"/>
        </w:trPr>
        <w:tc>
          <w:tcPr>
            <w:tcW w:w="586" w:type="dxa"/>
            <w:vMerge/>
            <w:vAlign w:val="center"/>
          </w:tcPr>
          <w:p w14:paraId="7D3CB7A3" w14:textId="77777777" w:rsidR="00896E46" w:rsidRPr="007F3F01" w:rsidRDefault="00896E46" w:rsidP="002A3011">
            <w:pPr>
              <w:jc w:val="right"/>
            </w:pPr>
          </w:p>
        </w:tc>
        <w:tc>
          <w:tcPr>
            <w:tcW w:w="798" w:type="dxa"/>
            <w:vMerge/>
            <w:vAlign w:val="center"/>
          </w:tcPr>
          <w:p w14:paraId="1D5DDE61" w14:textId="77777777" w:rsidR="00896E46" w:rsidRPr="007F3F01" w:rsidRDefault="00896E46" w:rsidP="002A3011">
            <w:pPr>
              <w:jc w:val="center"/>
            </w:pPr>
          </w:p>
        </w:tc>
        <w:tc>
          <w:tcPr>
            <w:tcW w:w="855" w:type="dxa"/>
            <w:vMerge/>
            <w:vAlign w:val="center"/>
          </w:tcPr>
          <w:p w14:paraId="3528F3F3" w14:textId="77777777" w:rsidR="00896E46" w:rsidRPr="007F3F01" w:rsidRDefault="00896E46" w:rsidP="002A3011">
            <w:pPr>
              <w:jc w:val="center"/>
            </w:pPr>
          </w:p>
        </w:tc>
        <w:tc>
          <w:tcPr>
            <w:tcW w:w="988" w:type="dxa"/>
            <w:vAlign w:val="center"/>
          </w:tcPr>
          <w:p w14:paraId="7F237A67" w14:textId="77777777" w:rsidR="00896E46" w:rsidRPr="007F3F01" w:rsidRDefault="00896E46" w:rsidP="002A3011">
            <w:pPr>
              <w:jc w:val="center"/>
            </w:pPr>
            <w:r w:rsidRPr="007F3F01">
              <w:t>2540</w:t>
            </w:r>
          </w:p>
        </w:tc>
        <w:tc>
          <w:tcPr>
            <w:tcW w:w="3118" w:type="dxa"/>
            <w:vMerge/>
            <w:vAlign w:val="center"/>
          </w:tcPr>
          <w:p w14:paraId="0F1BCC6A" w14:textId="77777777" w:rsidR="00896E46" w:rsidRPr="007F3F01" w:rsidRDefault="00896E46" w:rsidP="002A3011">
            <w:pPr>
              <w:jc w:val="center"/>
            </w:pPr>
          </w:p>
        </w:tc>
        <w:tc>
          <w:tcPr>
            <w:tcW w:w="1560" w:type="dxa"/>
            <w:vAlign w:val="center"/>
          </w:tcPr>
          <w:p w14:paraId="387DAFE3" w14:textId="77777777" w:rsidR="00896E46" w:rsidRPr="007F3F01" w:rsidRDefault="00896E46" w:rsidP="002A3011">
            <w:pPr>
              <w:jc w:val="right"/>
            </w:pPr>
          </w:p>
        </w:tc>
        <w:tc>
          <w:tcPr>
            <w:tcW w:w="1536" w:type="dxa"/>
            <w:vAlign w:val="center"/>
          </w:tcPr>
          <w:p w14:paraId="48D165D7" w14:textId="19F08A14" w:rsidR="00896E46" w:rsidRPr="007F3F01" w:rsidRDefault="0055174A" w:rsidP="00250BB3">
            <w:pPr>
              <w:jc w:val="right"/>
            </w:pPr>
            <w:r w:rsidRPr="007F3F01">
              <w:t>908 944,47</w:t>
            </w:r>
          </w:p>
        </w:tc>
        <w:tc>
          <w:tcPr>
            <w:tcW w:w="900" w:type="dxa"/>
            <w:vAlign w:val="center"/>
          </w:tcPr>
          <w:p w14:paraId="243CC2CC" w14:textId="77777777" w:rsidR="00896E46" w:rsidRPr="007F3F01" w:rsidRDefault="00896E46" w:rsidP="002A3011">
            <w:pPr>
              <w:jc w:val="right"/>
            </w:pPr>
            <w:r w:rsidRPr="007F3F01">
              <w:t>-</w:t>
            </w:r>
          </w:p>
        </w:tc>
      </w:tr>
      <w:tr w:rsidR="00F91A49" w:rsidRPr="00F91A49" w14:paraId="3EF00AAC" w14:textId="77777777" w:rsidTr="00202D1F">
        <w:trPr>
          <w:trHeight w:val="425"/>
        </w:trPr>
        <w:tc>
          <w:tcPr>
            <w:tcW w:w="586" w:type="dxa"/>
            <w:vMerge/>
            <w:vAlign w:val="center"/>
          </w:tcPr>
          <w:p w14:paraId="75777319" w14:textId="77777777" w:rsidR="00896E46" w:rsidRPr="007F3F01" w:rsidRDefault="00896E46" w:rsidP="002A3011">
            <w:pPr>
              <w:jc w:val="right"/>
            </w:pPr>
          </w:p>
        </w:tc>
        <w:tc>
          <w:tcPr>
            <w:tcW w:w="798" w:type="dxa"/>
            <w:vMerge/>
            <w:vAlign w:val="center"/>
          </w:tcPr>
          <w:p w14:paraId="028779ED" w14:textId="77777777" w:rsidR="00896E46" w:rsidRPr="007F3F01" w:rsidRDefault="00896E46" w:rsidP="002A3011">
            <w:pPr>
              <w:jc w:val="center"/>
            </w:pPr>
          </w:p>
        </w:tc>
        <w:tc>
          <w:tcPr>
            <w:tcW w:w="855" w:type="dxa"/>
            <w:vMerge w:val="restart"/>
            <w:vAlign w:val="center"/>
          </w:tcPr>
          <w:p w14:paraId="225D25AF" w14:textId="77777777" w:rsidR="00896E46" w:rsidRPr="007F3F01" w:rsidRDefault="00896E46" w:rsidP="002A3011">
            <w:pPr>
              <w:jc w:val="center"/>
            </w:pPr>
            <w:r w:rsidRPr="007F3F01">
              <w:t>80149</w:t>
            </w:r>
          </w:p>
        </w:tc>
        <w:tc>
          <w:tcPr>
            <w:tcW w:w="988" w:type="dxa"/>
            <w:vAlign w:val="center"/>
          </w:tcPr>
          <w:p w14:paraId="6A7B60F9" w14:textId="77777777" w:rsidR="00896E46" w:rsidRPr="007F3F01" w:rsidRDefault="00896E46" w:rsidP="002A3011">
            <w:pPr>
              <w:jc w:val="center"/>
            </w:pPr>
            <w:r w:rsidRPr="007F3F01">
              <w:t>1200</w:t>
            </w:r>
          </w:p>
        </w:tc>
        <w:tc>
          <w:tcPr>
            <w:tcW w:w="3118" w:type="dxa"/>
            <w:vMerge/>
            <w:vAlign w:val="center"/>
          </w:tcPr>
          <w:p w14:paraId="1A441C5B" w14:textId="77777777" w:rsidR="00896E46" w:rsidRPr="007F3F01" w:rsidRDefault="00896E46" w:rsidP="002A3011">
            <w:pPr>
              <w:jc w:val="center"/>
            </w:pPr>
          </w:p>
        </w:tc>
        <w:tc>
          <w:tcPr>
            <w:tcW w:w="1560" w:type="dxa"/>
            <w:vAlign w:val="center"/>
          </w:tcPr>
          <w:p w14:paraId="4200981D" w14:textId="0FFC7905" w:rsidR="00896E46" w:rsidRPr="007F3F01" w:rsidRDefault="0055174A" w:rsidP="002A3011">
            <w:pPr>
              <w:jc w:val="right"/>
            </w:pPr>
            <w:r w:rsidRPr="007F3F01">
              <w:t>6 000,00</w:t>
            </w:r>
          </w:p>
        </w:tc>
        <w:tc>
          <w:tcPr>
            <w:tcW w:w="1536" w:type="dxa"/>
            <w:vAlign w:val="center"/>
          </w:tcPr>
          <w:p w14:paraId="2BD86E32" w14:textId="5DCFCCBB" w:rsidR="00896E46" w:rsidRPr="007F3F01" w:rsidRDefault="0055174A" w:rsidP="00856A9B">
            <w:pPr>
              <w:jc w:val="right"/>
            </w:pPr>
            <w:r w:rsidRPr="007F3F01">
              <w:t>4 973,76</w:t>
            </w:r>
          </w:p>
        </w:tc>
        <w:tc>
          <w:tcPr>
            <w:tcW w:w="900" w:type="dxa"/>
            <w:vAlign w:val="center"/>
          </w:tcPr>
          <w:p w14:paraId="29084FF4" w14:textId="426D142C" w:rsidR="00896E46" w:rsidRPr="007F3F01" w:rsidRDefault="0055174A" w:rsidP="002A3011">
            <w:pPr>
              <w:jc w:val="right"/>
            </w:pPr>
            <w:r w:rsidRPr="007F3F01">
              <w:t>82,90</w:t>
            </w:r>
          </w:p>
        </w:tc>
      </w:tr>
      <w:tr w:rsidR="00F91A49" w:rsidRPr="00F91A49" w14:paraId="15E54669" w14:textId="77777777" w:rsidTr="00202D1F">
        <w:trPr>
          <w:trHeight w:val="425"/>
        </w:trPr>
        <w:tc>
          <w:tcPr>
            <w:tcW w:w="586" w:type="dxa"/>
            <w:vMerge/>
            <w:vAlign w:val="center"/>
          </w:tcPr>
          <w:p w14:paraId="19D649D2" w14:textId="77777777" w:rsidR="00896E46" w:rsidRPr="007F3F01" w:rsidRDefault="00896E46" w:rsidP="002A3011">
            <w:pPr>
              <w:jc w:val="right"/>
            </w:pPr>
          </w:p>
        </w:tc>
        <w:tc>
          <w:tcPr>
            <w:tcW w:w="798" w:type="dxa"/>
            <w:vMerge/>
            <w:vAlign w:val="center"/>
          </w:tcPr>
          <w:p w14:paraId="4CDAAEE4" w14:textId="77777777" w:rsidR="00896E46" w:rsidRPr="007F3F01" w:rsidRDefault="00896E46" w:rsidP="002A3011">
            <w:pPr>
              <w:jc w:val="center"/>
            </w:pPr>
          </w:p>
        </w:tc>
        <w:tc>
          <w:tcPr>
            <w:tcW w:w="855" w:type="dxa"/>
            <w:vMerge/>
            <w:vAlign w:val="center"/>
          </w:tcPr>
          <w:p w14:paraId="7C74441B" w14:textId="77777777" w:rsidR="00896E46" w:rsidRPr="007F3F01" w:rsidRDefault="00896E46" w:rsidP="002A3011">
            <w:pPr>
              <w:jc w:val="center"/>
            </w:pPr>
          </w:p>
        </w:tc>
        <w:tc>
          <w:tcPr>
            <w:tcW w:w="988" w:type="dxa"/>
            <w:vAlign w:val="center"/>
          </w:tcPr>
          <w:p w14:paraId="1365B380" w14:textId="77777777" w:rsidR="00896E46" w:rsidRPr="007F3F01" w:rsidRDefault="00896E46" w:rsidP="002A3011">
            <w:pPr>
              <w:jc w:val="center"/>
            </w:pPr>
            <w:r w:rsidRPr="007F3F01">
              <w:t>2540</w:t>
            </w:r>
          </w:p>
        </w:tc>
        <w:tc>
          <w:tcPr>
            <w:tcW w:w="3118" w:type="dxa"/>
            <w:vMerge/>
            <w:vAlign w:val="center"/>
          </w:tcPr>
          <w:p w14:paraId="3FA3FA5C" w14:textId="77777777" w:rsidR="00896E46" w:rsidRPr="007F3F01" w:rsidRDefault="00896E46" w:rsidP="002A3011">
            <w:pPr>
              <w:jc w:val="center"/>
            </w:pPr>
          </w:p>
        </w:tc>
        <w:tc>
          <w:tcPr>
            <w:tcW w:w="1560" w:type="dxa"/>
            <w:vAlign w:val="center"/>
          </w:tcPr>
          <w:p w14:paraId="10C8727E" w14:textId="77777777" w:rsidR="00896E46" w:rsidRPr="007F3F01" w:rsidRDefault="00896E46" w:rsidP="002A3011">
            <w:pPr>
              <w:jc w:val="right"/>
            </w:pPr>
          </w:p>
        </w:tc>
        <w:tc>
          <w:tcPr>
            <w:tcW w:w="1536" w:type="dxa"/>
            <w:vAlign w:val="center"/>
          </w:tcPr>
          <w:p w14:paraId="74DD01CB" w14:textId="27E4AB3E" w:rsidR="00896E46" w:rsidRPr="007F3F01" w:rsidRDefault="0055174A" w:rsidP="00856A9B">
            <w:pPr>
              <w:jc w:val="right"/>
            </w:pPr>
            <w:r w:rsidRPr="007F3F01">
              <w:t>4 973,76</w:t>
            </w:r>
          </w:p>
        </w:tc>
        <w:tc>
          <w:tcPr>
            <w:tcW w:w="900" w:type="dxa"/>
            <w:vAlign w:val="center"/>
          </w:tcPr>
          <w:p w14:paraId="5D9AC786" w14:textId="77777777" w:rsidR="00896E46" w:rsidRPr="007F3F01" w:rsidRDefault="00163C3F" w:rsidP="002A3011">
            <w:pPr>
              <w:jc w:val="right"/>
            </w:pPr>
            <w:r w:rsidRPr="007F3F01">
              <w:t>-</w:t>
            </w:r>
          </w:p>
        </w:tc>
      </w:tr>
      <w:tr w:rsidR="00F91A49" w:rsidRPr="00F91A49" w14:paraId="389D2E47" w14:textId="77777777" w:rsidTr="00202D1F">
        <w:trPr>
          <w:trHeight w:val="425"/>
        </w:trPr>
        <w:tc>
          <w:tcPr>
            <w:tcW w:w="586" w:type="dxa"/>
            <w:vMerge w:val="restart"/>
            <w:vAlign w:val="center"/>
          </w:tcPr>
          <w:p w14:paraId="17CADEBF" w14:textId="77777777" w:rsidR="00523CBD" w:rsidRPr="007F3F01" w:rsidRDefault="00523CBD" w:rsidP="002A3011">
            <w:pPr>
              <w:jc w:val="right"/>
            </w:pPr>
            <w:r w:rsidRPr="007F3F01">
              <w:t>6.</w:t>
            </w:r>
          </w:p>
        </w:tc>
        <w:tc>
          <w:tcPr>
            <w:tcW w:w="798" w:type="dxa"/>
            <w:vMerge w:val="restart"/>
            <w:vAlign w:val="center"/>
          </w:tcPr>
          <w:p w14:paraId="5CD00C7E" w14:textId="77777777" w:rsidR="00523CBD" w:rsidRPr="007F3F01" w:rsidRDefault="00523CBD" w:rsidP="002A3011">
            <w:pPr>
              <w:jc w:val="center"/>
            </w:pPr>
            <w:r w:rsidRPr="007F3F01">
              <w:t>801</w:t>
            </w:r>
          </w:p>
        </w:tc>
        <w:tc>
          <w:tcPr>
            <w:tcW w:w="855" w:type="dxa"/>
            <w:vMerge w:val="restart"/>
            <w:vAlign w:val="center"/>
          </w:tcPr>
          <w:p w14:paraId="347C2613" w14:textId="77777777" w:rsidR="00523CBD" w:rsidRPr="007F3F01" w:rsidRDefault="00523CBD" w:rsidP="002A3011">
            <w:pPr>
              <w:jc w:val="center"/>
            </w:pPr>
            <w:r w:rsidRPr="007F3F01">
              <w:t>80104</w:t>
            </w:r>
          </w:p>
        </w:tc>
        <w:tc>
          <w:tcPr>
            <w:tcW w:w="988" w:type="dxa"/>
            <w:vAlign w:val="center"/>
          </w:tcPr>
          <w:p w14:paraId="19CD7AC0" w14:textId="77777777" w:rsidR="00523CBD" w:rsidRPr="007F3F01" w:rsidRDefault="00523CBD" w:rsidP="002A3011">
            <w:pPr>
              <w:jc w:val="center"/>
            </w:pPr>
            <w:r w:rsidRPr="007F3F01">
              <w:t>1200</w:t>
            </w:r>
          </w:p>
        </w:tc>
        <w:tc>
          <w:tcPr>
            <w:tcW w:w="3118" w:type="dxa"/>
            <w:vMerge w:val="restart"/>
            <w:vAlign w:val="center"/>
          </w:tcPr>
          <w:p w14:paraId="7AEAD50A" w14:textId="2B3CF293" w:rsidR="00523CBD" w:rsidRPr="007F3F01" w:rsidRDefault="00523CBD" w:rsidP="002A3011">
            <w:pPr>
              <w:jc w:val="center"/>
            </w:pPr>
            <w:r w:rsidRPr="007F3F01">
              <w:t>Niepubliczne Przedszkole „</w:t>
            </w:r>
            <w:r w:rsidR="0055174A" w:rsidRPr="007F3F01">
              <w:t>No i Fajnie</w:t>
            </w:r>
            <w:r w:rsidRPr="007F3F01">
              <w:t>” w Końskich</w:t>
            </w:r>
          </w:p>
        </w:tc>
        <w:tc>
          <w:tcPr>
            <w:tcW w:w="1560" w:type="dxa"/>
            <w:vAlign w:val="center"/>
          </w:tcPr>
          <w:p w14:paraId="1DFBD0CE" w14:textId="1DEC23D9" w:rsidR="00523CBD" w:rsidRPr="007F3F01" w:rsidRDefault="0055174A" w:rsidP="002A3011">
            <w:pPr>
              <w:jc w:val="right"/>
            </w:pPr>
            <w:r w:rsidRPr="007F3F01">
              <w:t>314 600,00</w:t>
            </w:r>
          </w:p>
        </w:tc>
        <w:tc>
          <w:tcPr>
            <w:tcW w:w="1536" w:type="dxa"/>
            <w:vAlign w:val="center"/>
          </w:tcPr>
          <w:p w14:paraId="60861F2A" w14:textId="32D597D0" w:rsidR="00523CBD" w:rsidRPr="007F3F01" w:rsidRDefault="0055174A" w:rsidP="00856A9B">
            <w:pPr>
              <w:jc w:val="right"/>
            </w:pPr>
            <w:r w:rsidRPr="007F3F01">
              <w:t>314 578,</w:t>
            </w:r>
            <w:r w:rsidR="007F3F01" w:rsidRPr="007F3F01">
              <w:t>11</w:t>
            </w:r>
          </w:p>
        </w:tc>
        <w:tc>
          <w:tcPr>
            <w:tcW w:w="900" w:type="dxa"/>
            <w:vAlign w:val="center"/>
          </w:tcPr>
          <w:p w14:paraId="14666E2B" w14:textId="6570C214" w:rsidR="00523CBD" w:rsidRPr="007F3F01" w:rsidRDefault="0055174A" w:rsidP="002A3011">
            <w:pPr>
              <w:jc w:val="right"/>
            </w:pPr>
            <w:r w:rsidRPr="007F3F01">
              <w:t>99,99</w:t>
            </w:r>
          </w:p>
        </w:tc>
      </w:tr>
      <w:tr w:rsidR="00F91A49" w:rsidRPr="00F91A49" w14:paraId="4CF52E7A" w14:textId="77777777" w:rsidTr="00EF3060">
        <w:trPr>
          <w:trHeight w:val="417"/>
        </w:trPr>
        <w:tc>
          <w:tcPr>
            <w:tcW w:w="586" w:type="dxa"/>
            <w:vMerge/>
            <w:vAlign w:val="center"/>
          </w:tcPr>
          <w:p w14:paraId="01053EA7" w14:textId="77777777" w:rsidR="00523CBD" w:rsidRPr="007F3F01" w:rsidRDefault="00523CBD" w:rsidP="002A3011">
            <w:pPr>
              <w:jc w:val="right"/>
            </w:pPr>
          </w:p>
        </w:tc>
        <w:tc>
          <w:tcPr>
            <w:tcW w:w="798" w:type="dxa"/>
            <w:vMerge/>
            <w:vAlign w:val="center"/>
          </w:tcPr>
          <w:p w14:paraId="41412C83" w14:textId="77777777" w:rsidR="00523CBD" w:rsidRPr="007F3F01" w:rsidRDefault="00523CBD" w:rsidP="002A3011">
            <w:pPr>
              <w:jc w:val="center"/>
            </w:pPr>
          </w:p>
        </w:tc>
        <w:tc>
          <w:tcPr>
            <w:tcW w:w="855" w:type="dxa"/>
            <w:vMerge/>
            <w:tcBorders>
              <w:bottom w:val="single" w:sz="4" w:space="0" w:color="auto"/>
            </w:tcBorders>
            <w:vAlign w:val="center"/>
          </w:tcPr>
          <w:p w14:paraId="7C557EFF" w14:textId="77777777" w:rsidR="00523CBD" w:rsidRPr="007F3F01" w:rsidRDefault="00523CBD" w:rsidP="002A3011">
            <w:pPr>
              <w:jc w:val="center"/>
            </w:pPr>
          </w:p>
        </w:tc>
        <w:tc>
          <w:tcPr>
            <w:tcW w:w="988" w:type="dxa"/>
            <w:tcBorders>
              <w:bottom w:val="single" w:sz="4" w:space="0" w:color="auto"/>
            </w:tcBorders>
            <w:vAlign w:val="center"/>
          </w:tcPr>
          <w:p w14:paraId="76F5E708" w14:textId="77777777" w:rsidR="00523CBD" w:rsidRPr="007F3F01" w:rsidRDefault="00523CBD" w:rsidP="002A3011">
            <w:pPr>
              <w:jc w:val="center"/>
            </w:pPr>
            <w:r w:rsidRPr="007F3F01">
              <w:t>2540</w:t>
            </w:r>
          </w:p>
        </w:tc>
        <w:tc>
          <w:tcPr>
            <w:tcW w:w="3118" w:type="dxa"/>
            <w:vMerge/>
            <w:tcBorders>
              <w:bottom w:val="single" w:sz="4" w:space="0" w:color="auto"/>
            </w:tcBorders>
            <w:vAlign w:val="center"/>
          </w:tcPr>
          <w:p w14:paraId="52AD1B69" w14:textId="77777777" w:rsidR="00523CBD" w:rsidRPr="007F3F01" w:rsidRDefault="00523CBD" w:rsidP="002A3011">
            <w:pPr>
              <w:jc w:val="center"/>
            </w:pPr>
          </w:p>
        </w:tc>
        <w:tc>
          <w:tcPr>
            <w:tcW w:w="1560" w:type="dxa"/>
            <w:tcBorders>
              <w:bottom w:val="single" w:sz="4" w:space="0" w:color="auto"/>
            </w:tcBorders>
            <w:vAlign w:val="center"/>
          </w:tcPr>
          <w:p w14:paraId="56016E93" w14:textId="77777777" w:rsidR="00523CBD" w:rsidRPr="007F3F01" w:rsidRDefault="00523CBD" w:rsidP="002A3011">
            <w:pPr>
              <w:jc w:val="right"/>
            </w:pPr>
          </w:p>
        </w:tc>
        <w:tc>
          <w:tcPr>
            <w:tcW w:w="1536" w:type="dxa"/>
            <w:tcBorders>
              <w:bottom w:val="single" w:sz="4" w:space="0" w:color="auto"/>
            </w:tcBorders>
            <w:vAlign w:val="center"/>
          </w:tcPr>
          <w:p w14:paraId="0FFBD8AB" w14:textId="4C769CE4" w:rsidR="00523CBD" w:rsidRPr="007F3F01" w:rsidRDefault="0055174A" w:rsidP="00856A9B">
            <w:pPr>
              <w:jc w:val="right"/>
            </w:pPr>
            <w:r w:rsidRPr="007F3F01">
              <w:t>314 578,</w:t>
            </w:r>
            <w:r w:rsidR="007F3F01" w:rsidRPr="007F3F01">
              <w:t>11</w:t>
            </w:r>
          </w:p>
        </w:tc>
        <w:tc>
          <w:tcPr>
            <w:tcW w:w="900" w:type="dxa"/>
            <w:vAlign w:val="center"/>
          </w:tcPr>
          <w:p w14:paraId="4BB3D4BD" w14:textId="77777777" w:rsidR="00523CBD" w:rsidRPr="007F3F01" w:rsidRDefault="00523CBD" w:rsidP="002A3011">
            <w:pPr>
              <w:jc w:val="right"/>
            </w:pPr>
            <w:r w:rsidRPr="007F3F01">
              <w:t>-</w:t>
            </w:r>
          </w:p>
        </w:tc>
      </w:tr>
      <w:tr w:rsidR="00F91A49" w:rsidRPr="00F91A49" w14:paraId="7A1DF2A5" w14:textId="77777777" w:rsidTr="00EF3060">
        <w:trPr>
          <w:trHeight w:val="409"/>
        </w:trPr>
        <w:tc>
          <w:tcPr>
            <w:tcW w:w="586" w:type="dxa"/>
            <w:vMerge/>
            <w:vAlign w:val="center"/>
          </w:tcPr>
          <w:p w14:paraId="7504D3A9" w14:textId="77777777" w:rsidR="00523CBD" w:rsidRPr="00F91A49" w:rsidRDefault="00523CBD" w:rsidP="002A3011">
            <w:pPr>
              <w:jc w:val="right"/>
              <w:rPr>
                <w:color w:val="FF0000"/>
              </w:rPr>
            </w:pPr>
          </w:p>
        </w:tc>
        <w:tc>
          <w:tcPr>
            <w:tcW w:w="798" w:type="dxa"/>
            <w:vMerge/>
            <w:tcBorders>
              <w:right w:val="single" w:sz="4" w:space="0" w:color="auto"/>
            </w:tcBorders>
            <w:vAlign w:val="center"/>
          </w:tcPr>
          <w:p w14:paraId="5538F653" w14:textId="77777777" w:rsidR="00523CBD" w:rsidRPr="00F91A49" w:rsidRDefault="00523CBD" w:rsidP="002A3011">
            <w:pPr>
              <w:jc w:val="center"/>
              <w:rPr>
                <w:color w:val="FF0000"/>
              </w:rPr>
            </w:pPr>
          </w:p>
        </w:tc>
        <w:tc>
          <w:tcPr>
            <w:tcW w:w="855" w:type="dxa"/>
            <w:vMerge w:val="restart"/>
            <w:tcBorders>
              <w:top w:val="single" w:sz="4" w:space="0" w:color="auto"/>
              <w:left w:val="single" w:sz="4" w:space="0" w:color="auto"/>
              <w:bottom w:val="single" w:sz="4" w:space="0" w:color="auto"/>
              <w:right w:val="single" w:sz="4" w:space="0" w:color="auto"/>
            </w:tcBorders>
            <w:vAlign w:val="center"/>
          </w:tcPr>
          <w:p w14:paraId="054EB8C7" w14:textId="77777777" w:rsidR="00523CBD" w:rsidRPr="007F3F01" w:rsidRDefault="00523CBD" w:rsidP="002A3011">
            <w:pPr>
              <w:jc w:val="center"/>
            </w:pPr>
            <w:r w:rsidRPr="007F3F01">
              <w:t>80149</w:t>
            </w:r>
          </w:p>
        </w:tc>
        <w:tc>
          <w:tcPr>
            <w:tcW w:w="988" w:type="dxa"/>
            <w:tcBorders>
              <w:top w:val="single" w:sz="4" w:space="0" w:color="auto"/>
              <w:left w:val="single" w:sz="4" w:space="0" w:color="auto"/>
              <w:bottom w:val="single" w:sz="4" w:space="0" w:color="auto"/>
              <w:right w:val="single" w:sz="4" w:space="0" w:color="auto"/>
            </w:tcBorders>
            <w:vAlign w:val="center"/>
          </w:tcPr>
          <w:p w14:paraId="38136FFA" w14:textId="77777777" w:rsidR="00523CBD" w:rsidRPr="007F3F01" w:rsidRDefault="00523CBD" w:rsidP="002A3011">
            <w:pPr>
              <w:jc w:val="center"/>
            </w:pPr>
            <w:r w:rsidRPr="007F3F01">
              <w:t>1200</w:t>
            </w:r>
          </w:p>
        </w:tc>
        <w:tc>
          <w:tcPr>
            <w:tcW w:w="3118" w:type="dxa"/>
            <w:vMerge/>
            <w:tcBorders>
              <w:top w:val="single" w:sz="4" w:space="0" w:color="auto"/>
              <w:left w:val="single" w:sz="4" w:space="0" w:color="auto"/>
              <w:bottom w:val="single" w:sz="4" w:space="0" w:color="auto"/>
              <w:right w:val="single" w:sz="4" w:space="0" w:color="auto"/>
            </w:tcBorders>
            <w:vAlign w:val="center"/>
          </w:tcPr>
          <w:p w14:paraId="5CBBA0D0" w14:textId="77777777" w:rsidR="00523CBD" w:rsidRPr="007F3F01" w:rsidRDefault="00523CBD" w:rsidP="002A3011">
            <w:pPr>
              <w:jc w:val="center"/>
            </w:pPr>
          </w:p>
        </w:tc>
        <w:tc>
          <w:tcPr>
            <w:tcW w:w="1560" w:type="dxa"/>
            <w:tcBorders>
              <w:top w:val="single" w:sz="4" w:space="0" w:color="auto"/>
              <w:left w:val="single" w:sz="4" w:space="0" w:color="auto"/>
              <w:bottom w:val="single" w:sz="4" w:space="0" w:color="auto"/>
              <w:right w:val="single" w:sz="4" w:space="0" w:color="auto"/>
            </w:tcBorders>
            <w:vAlign w:val="center"/>
          </w:tcPr>
          <w:p w14:paraId="251520FC" w14:textId="312C3F11" w:rsidR="00523CBD" w:rsidRPr="007F3F01" w:rsidRDefault="0055174A" w:rsidP="002A3011">
            <w:pPr>
              <w:jc w:val="right"/>
            </w:pPr>
            <w:r w:rsidRPr="007F3F01">
              <w:t>2 600,00</w:t>
            </w:r>
          </w:p>
        </w:tc>
        <w:tc>
          <w:tcPr>
            <w:tcW w:w="1536" w:type="dxa"/>
            <w:tcBorders>
              <w:top w:val="single" w:sz="4" w:space="0" w:color="auto"/>
              <w:left w:val="single" w:sz="4" w:space="0" w:color="auto"/>
              <w:bottom w:val="single" w:sz="4" w:space="0" w:color="auto"/>
              <w:right w:val="single" w:sz="4" w:space="0" w:color="auto"/>
            </w:tcBorders>
            <w:vAlign w:val="center"/>
          </w:tcPr>
          <w:p w14:paraId="369F19B9" w14:textId="69D289ED" w:rsidR="00523CBD" w:rsidRPr="007F3F01" w:rsidRDefault="0055174A" w:rsidP="00856A9B">
            <w:pPr>
              <w:jc w:val="right"/>
            </w:pPr>
            <w:r w:rsidRPr="007F3F01">
              <w:t>2 486,88</w:t>
            </w:r>
          </w:p>
        </w:tc>
        <w:tc>
          <w:tcPr>
            <w:tcW w:w="900" w:type="dxa"/>
            <w:tcBorders>
              <w:left w:val="single" w:sz="4" w:space="0" w:color="auto"/>
            </w:tcBorders>
            <w:vAlign w:val="center"/>
          </w:tcPr>
          <w:p w14:paraId="10AA8E33" w14:textId="1F5DBAC3" w:rsidR="00523CBD" w:rsidRPr="007F3F01" w:rsidRDefault="0055174A" w:rsidP="002A3011">
            <w:pPr>
              <w:jc w:val="right"/>
            </w:pPr>
            <w:r w:rsidRPr="007F3F01">
              <w:t>95,65</w:t>
            </w:r>
          </w:p>
        </w:tc>
      </w:tr>
      <w:tr w:rsidR="00F91A49" w:rsidRPr="00F91A49" w14:paraId="255912AF" w14:textId="77777777" w:rsidTr="00EF3060">
        <w:trPr>
          <w:trHeight w:val="414"/>
        </w:trPr>
        <w:tc>
          <w:tcPr>
            <w:tcW w:w="586" w:type="dxa"/>
            <w:vMerge/>
            <w:vAlign w:val="center"/>
          </w:tcPr>
          <w:p w14:paraId="69F2A604" w14:textId="77777777" w:rsidR="00523CBD" w:rsidRPr="00F91A49" w:rsidRDefault="00523CBD" w:rsidP="002A3011">
            <w:pPr>
              <w:jc w:val="right"/>
              <w:rPr>
                <w:color w:val="FF0000"/>
              </w:rPr>
            </w:pPr>
          </w:p>
        </w:tc>
        <w:tc>
          <w:tcPr>
            <w:tcW w:w="798" w:type="dxa"/>
            <w:vMerge/>
            <w:vAlign w:val="center"/>
          </w:tcPr>
          <w:p w14:paraId="1CD7CDE2" w14:textId="77777777" w:rsidR="00523CBD" w:rsidRPr="00F91A49" w:rsidRDefault="00523CBD" w:rsidP="002A3011">
            <w:pPr>
              <w:jc w:val="center"/>
              <w:rPr>
                <w:color w:val="FF0000"/>
              </w:rPr>
            </w:pPr>
          </w:p>
        </w:tc>
        <w:tc>
          <w:tcPr>
            <w:tcW w:w="855" w:type="dxa"/>
            <w:vMerge/>
            <w:tcBorders>
              <w:top w:val="single" w:sz="4" w:space="0" w:color="auto"/>
            </w:tcBorders>
            <w:vAlign w:val="center"/>
          </w:tcPr>
          <w:p w14:paraId="1E021632" w14:textId="77777777" w:rsidR="00523CBD" w:rsidRPr="007F3F01" w:rsidRDefault="00523CBD" w:rsidP="002A3011">
            <w:pPr>
              <w:jc w:val="center"/>
            </w:pPr>
          </w:p>
        </w:tc>
        <w:tc>
          <w:tcPr>
            <w:tcW w:w="988" w:type="dxa"/>
            <w:tcBorders>
              <w:top w:val="single" w:sz="4" w:space="0" w:color="auto"/>
            </w:tcBorders>
            <w:vAlign w:val="center"/>
          </w:tcPr>
          <w:p w14:paraId="511A2D64" w14:textId="77777777" w:rsidR="00523CBD" w:rsidRPr="007F3F01" w:rsidRDefault="00523CBD" w:rsidP="002A3011">
            <w:pPr>
              <w:jc w:val="center"/>
            </w:pPr>
            <w:r w:rsidRPr="007F3F01">
              <w:t>2540</w:t>
            </w:r>
          </w:p>
        </w:tc>
        <w:tc>
          <w:tcPr>
            <w:tcW w:w="3118" w:type="dxa"/>
            <w:vMerge/>
            <w:tcBorders>
              <w:top w:val="single" w:sz="4" w:space="0" w:color="auto"/>
            </w:tcBorders>
            <w:vAlign w:val="center"/>
          </w:tcPr>
          <w:p w14:paraId="744C3C20" w14:textId="77777777" w:rsidR="00523CBD" w:rsidRPr="007F3F01" w:rsidRDefault="00523CBD" w:rsidP="002A3011">
            <w:pPr>
              <w:jc w:val="center"/>
            </w:pPr>
          </w:p>
        </w:tc>
        <w:tc>
          <w:tcPr>
            <w:tcW w:w="1560" w:type="dxa"/>
            <w:tcBorders>
              <w:top w:val="single" w:sz="4" w:space="0" w:color="auto"/>
            </w:tcBorders>
            <w:vAlign w:val="center"/>
          </w:tcPr>
          <w:p w14:paraId="2BAB9FEC" w14:textId="77777777" w:rsidR="00523CBD" w:rsidRPr="007F3F01" w:rsidRDefault="00523CBD" w:rsidP="002A3011">
            <w:pPr>
              <w:jc w:val="right"/>
            </w:pPr>
          </w:p>
        </w:tc>
        <w:tc>
          <w:tcPr>
            <w:tcW w:w="1536" w:type="dxa"/>
            <w:tcBorders>
              <w:top w:val="single" w:sz="4" w:space="0" w:color="auto"/>
            </w:tcBorders>
            <w:vAlign w:val="center"/>
          </w:tcPr>
          <w:p w14:paraId="7222E3CB" w14:textId="3023A12B" w:rsidR="00523CBD" w:rsidRPr="007F3F01" w:rsidRDefault="0055174A" w:rsidP="00856A9B">
            <w:pPr>
              <w:jc w:val="right"/>
            </w:pPr>
            <w:r w:rsidRPr="007F3F01">
              <w:t>2 486,88</w:t>
            </w:r>
          </w:p>
        </w:tc>
        <w:tc>
          <w:tcPr>
            <w:tcW w:w="900" w:type="dxa"/>
            <w:vAlign w:val="center"/>
          </w:tcPr>
          <w:p w14:paraId="3F89D264" w14:textId="77777777" w:rsidR="00523CBD" w:rsidRPr="007F3F01" w:rsidRDefault="00523CBD" w:rsidP="002A3011">
            <w:pPr>
              <w:jc w:val="right"/>
            </w:pPr>
            <w:r w:rsidRPr="007F3F01">
              <w:t>-</w:t>
            </w:r>
          </w:p>
        </w:tc>
      </w:tr>
      <w:tr w:rsidR="00F91A49" w:rsidRPr="00F91A49" w14:paraId="3AE26C81" w14:textId="77777777" w:rsidTr="00202D1F">
        <w:trPr>
          <w:trHeight w:val="567"/>
        </w:trPr>
        <w:tc>
          <w:tcPr>
            <w:tcW w:w="586" w:type="dxa"/>
            <w:vMerge w:val="restart"/>
            <w:vAlign w:val="center"/>
          </w:tcPr>
          <w:p w14:paraId="652E7A92" w14:textId="77777777" w:rsidR="00896E46" w:rsidRPr="007F3F01" w:rsidRDefault="00896E46" w:rsidP="002A3011">
            <w:pPr>
              <w:jc w:val="right"/>
            </w:pPr>
            <w:r w:rsidRPr="007F3F01">
              <w:t>7.</w:t>
            </w:r>
          </w:p>
        </w:tc>
        <w:tc>
          <w:tcPr>
            <w:tcW w:w="798" w:type="dxa"/>
            <w:vMerge w:val="restart"/>
            <w:vAlign w:val="center"/>
          </w:tcPr>
          <w:p w14:paraId="43211951" w14:textId="77777777" w:rsidR="00896E46" w:rsidRPr="007F3F01" w:rsidRDefault="00896E46" w:rsidP="002A3011">
            <w:pPr>
              <w:jc w:val="center"/>
            </w:pPr>
            <w:r w:rsidRPr="007F3F01">
              <w:t>801</w:t>
            </w:r>
          </w:p>
        </w:tc>
        <w:tc>
          <w:tcPr>
            <w:tcW w:w="855" w:type="dxa"/>
            <w:vMerge w:val="restart"/>
            <w:vAlign w:val="center"/>
          </w:tcPr>
          <w:p w14:paraId="67D50FF1" w14:textId="77777777" w:rsidR="00896E46" w:rsidRPr="007F3F01" w:rsidRDefault="00896E46" w:rsidP="002A3011">
            <w:pPr>
              <w:jc w:val="center"/>
            </w:pPr>
            <w:r w:rsidRPr="007F3F01">
              <w:t>80104</w:t>
            </w:r>
          </w:p>
        </w:tc>
        <w:tc>
          <w:tcPr>
            <w:tcW w:w="988" w:type="dxa"/>
            <w:vAlign w:val="center"/>
          </w:tcPr>
          <w:p w14:paraId="73D17062" w14:textId="77777777" w:rsidR="00896E46" w:rsidRPr="007F3F01" w:rsidRDefault="00896E46" w:rsidP="00523CBD">
            <w:pPr>
              <w:jc w:val="center"/>
            </w:pPr>
            <w:r w:rsidRPr="007F3F01">
              <w:t>1200</w:t>
            </w:r>
          </w:p>
        </w:tc>
        <w:tc>
          <w:tcPr>
            <w:tcW w:w="3118" w:type="dxa"/>
            <w:vMerge w:val="restart"/>
            <w:vAlign w:val="center"/>
          </w:tcPr>
          <w:p w14:paraId="44D145A7" w14:textId="77777777" w:rsidR="00896E46" w:rsidRPr="007F3F01" w:rsidRDefault="00896E46" w:rsidP="002A3011">
            <w:pPr>
              <w:jc w:val="center"/>
            </w:pPr>
            <w:r w:rsidRPr="007F3F01">
              <w:t>Niepubliczne przedszkole „Słoneczko” w Końskich</w:t>
            </w:r>
          </w:p>
        </w:tc>
        <w:tc>
          <w:tcPr>
            <w:tcW w:w="1560" w:type="dxa"/>
            <w:vAlign w:val="center"/>
          </w:tcPr>
          <w:p w14:paraId="2B6A00CB" w14:textId="41C811D0" w:rsidR="00896E46" w:rsidRPr="007F3F01" w:rsidRDefault="0055174A" w:rsidP="00523CBD">
            <w:pPr>
              <w:jc w:val="right"/>
            </w:pPr>
            <w:r w:rsidRPr="007F3F01">
              <w:t>257 400,00</w:t>
            </w:r>
          </w:p>
        </w:tc>
        <w:tc>
          <w:tcPr>
            <w:tcW w:w="1536" w:type="dxa"/>
            <w:vAlign w:val="center"/>
          </w:tcPr>
          <w:p w14:paraId="1CAD3F85" w14:textId="53E2A49A" w:rsidR="00896E46" w:rsidRPr="007F3F01" w:rsidRDefault="0055174A" w:rsidP="00523CBD">
            <w:pPr>
              <w:jc w:val="right"/>
            </w:pPr>
            <w:r w:rsidRPr="007F3F01">
              <w:t>257 302,71</w:t>
            </w:r>
          </w:p>
        </w:tc>
        <w:tc>
          <w:tcPr>
            <w:tcW w:w="900" w:type="dxa"/>
            <w:vAlign w:val="center"/>
          </w:tcPr>
          <w:p w14:paraId="3D6A87A4" w14:textId="13D7ABB3" w:rsidR="00896E46" w:rsidRPr="007F3F01" w:rsidRDefault="0055174A" w:rsidP="00523CBD">
            <w:pPr>
              <w:jc w:val="right"/>
            </w:pPr>
            <w:r w:rsidRPr="007F3F01">
              <w:t>99,96</w:t>
            </w:r>
          </w:p>
        </w:tc>
      </w:tr>
      <w:tr w:rsidR="00F91A49" w:rsidRPr="00F91A49" w14:paraId="73D3F988" w14:textId="77777777" w:rsidTr="00202D1F">
        <w:trPr>
          <w:trHeight w:val="567"/>
        </w:trPr>
        <w:tc>
          <w:tcPr>
            <w:tcW w:w="586" w:type="dxa"/>
            <w:vMerge/>
            <w:vAlign w:val="center"/>
          </w:tcPr>
          <w:p w14:paraId="1B69671C" w14:textId="77777777" w:rsidR="00896E46" w:rsidRPr="007F3F01" w:rsidRDefault="00896E46" w:rsidP="002A3011">
            <w:pPr>
              <w:jc w:val="right"/>
            </w:pPr>
          </w:p>
        </w:tc>
        <w:tc>
          <w:tcPr>
            <w:tcW w:w="798" w:type="dxa"/>
            <w:vMerge/>
            <w:vAlign w:val="center"/>
          </w:tcPr>
          <w:p w14:paraId="35A55345" w14:textId="77777777" w:rsidR="00896E46" w:rsidRPr="007F3F01" w:rsidRDefault="00896E46" w:rsidP="002A3011">
            <w:pPr>
              <w:jc w:val="center"/>
            </w:pPr>
          </w:p>
        </w:tc>
        <w:tc>
          <w:tcPr>
            <w:tcW w:w="855" w:type="dxa"/>
            <w:vMerge/>
            <w:vAlign w:val="center"/>
          </w:tcPr>
          <w:p w14:paraId="22785D74" w14:textId="77777777" w:rsidR="00896E46" w:rsidRPr="007F3F01" w:rsidRDefault="00896E46" w:rsidP="002A3011">
            <w:pPr>
              <w:jc w:val="center"/>
            </w:pPr>
          </w:p>
        </w:tc>
        <w:tc>
          <w:tcPr>
            <w:tcW w:w="988" w:type="dxa"/>
            <w:vAlign w:val="center"/>
          </w:tcPr>
          <w:p w14:paraId="7EA5E761" w14:textId="77777777" w:rsidR="00896E46" w:rsidRPr="007F3F01" w:rsidRDefault="00896E46" w:rsidP="002A3011">
            <w:pPr>
              <w:jc w:val="center"/>
            </w:pPr>
            <w:r w:rsidRPr="007F3F01">
              <w:t>2540</w:t>
            </w:r>
          </w:p>
        </w:tc>
        <w:tc>
          <w:tcPr>
            <w:tcW w:w="3118" w:type="dxa"/>
            <w:vMerge/>
            <w:vAlign w:val="center"/>
          </w:tcPr>
          <w:p w14:paraId="3DAA75F1" w14:textId="77777777" w:rsidR="00896E46" w:rsidRPr="007F3F01" w:rsidRDefault="00896E46" w:rsidP="002A3011">
            <w:pPr>
              <w:jc w:val="center"/>
            </w:pPr>
          </w:p>
        </w:tc>
        <w:tc>
          <w:tcPr>
            <w:tcW w:w="1560" w:type="dxa"/>
            <w:vAlign w:val="center"/>
          </w:tcPr>
          <w:p w14:paraId="4F7B6236" w14:textId="77777777" w:rsidR="00896E46" w:rsidRPr="007F3F01" w:rsidRDefault="00896E46" w:rsidP="002A3011">
            <w:pPr>
              <w:jc w:val="right"/>
            </w:pPr>
          </w:p>
        </w:tc>
        <w:tc>
          <w:tcPr>
            <w:tcW w:w="1536" w:type="dxa"/>
            <w:vAlign w:val="center"/>
          </w:tcPr>
          <w:p w14:paraId="4B738C48" w14:textId="2BC52DBA" w:rsidR="00896E46" w:rsidRPr="007F3F01" w:rsidRDefault="0055174A" w:rsidP="00856A9B">
            <w:pPr>
              <w:jc w:val="right"/>
            </w:pPr>
            <w:r w:rsidRPr="007F3F01">
              <w:t>257 302,71</w:t>
            </w:r>
          </w:p>
        </w:tc>
        <w:tc>
          <w:tcPr>
            <w:tcW w:w="900" w:type="dxa"/>
            <w:vAlign w:val="center"/>
          </w:tcPr>
          <w:p w14:paraId="2AD977C1" w14:textId="77777777" w:rsidR="00896E46" w:rsidRPr="007F3F01" w:rsidRDefault="00896E46" w:rsidP="002A3011">
            <w:pPr>
              <w:jc w:val="right"/>
            </w:pPr>
            <w:r w:rsidRPr="007F3F01">
              <w:t>-</w:t>
            </w:r>
          </w:p>
        </w:tc>
      </w:tr>
      <w:tr w:rsidR="00F91A49" w:rsidRPr="00F91A49" w14:paraId="1FBF45AD" w14:textId="77777777" w:rsidTr="00202D1F">
        <w:trPr>
          <w:trHeight w:val="560"/>
        </w:trPr>
        <w:tc>
          <w:tcPr>
            <w:tcW w:w="586" w:type="dxa"/>
            <w:vMerge/>
            <w:vAlign w:val="center"/>
          </w:tcPr>
          <w:p w14:paraId="2618CF1E" w14:textId="77777777" w:rsidR="00896E46" w:rsidRPr="007F3F01" w:rsidRDefault="00896E46" w:rsidP="002A3011">
            <w:pPr>
              <w:jc w:val="right"/>
            </w:pPr>
          </w:p>
        </w:tc>
        <w:tc>
          <w:tcPr>
            <w:tcW w:w="798" w:type="dxa"/>
            <w:vMerge/>
            <w:vAlign w:val="center"/>
          </w:tcPr>
          <w:p w14:paraId="20CE7D5A" w14:textId="77777777" w:rsidR="00896E46" w:rsidRPr="007F3F01" w:rsidRDefault="00896E46" w:rsidP="002A3011">
            <w:pPr>
              <w:jc w:val="center"/>
            </w:pPr>
          </w:p>
        </w:tc>
        <w:tc>
          <w:tcPr>
            <w:tcW w:w="855" w:type="dxa"/>
            <w:vMerge w:val="restart"/>
            <w:vAlign w:val="center"/>
          </w:tcPr>
          <w:p w14:paraId="2CABBC2A" w14:textId="77777777" w:rsidR="00896E46" w:rsidRPr="007F3F01" w:rsidRDefault="00896E46" w:rsidP="002A3011">
            <w:pPr>
              <w:jc w:val="center"/>
            </w:pPr>
            <w:r w:rsidRPr="007F3F01">
              <w:t>80149</w:t>
            </w:r>
          </w:p>
        </w:tc>
        <w:tc>
          <w:tcPr>
            <w:tcW w:w="988" w:type="dxa"/>
            <w:vAlign w:val="center"/>
          </w:tcPr>
          <w:p w14:paraId="535E6243" w14:textId="77777777" w:rsidR="00896E46" w:rsidRPr="007F3F01" w:rsidRDefault="00896E46" w:rsidP="002A3011">
            <w:pPr>
              <w:jc w:val="center"/>
            </w:pPr>
            <w:r w:rsidRPr="007F3F01">
              <w:t>1200</w:t>
            </w:r>
          </w:p>
        </w:tc>
        <w:tc>
          <w:tcPr>
            <w:tcW w:w="3118" w:type="dxa"/>
            <w:vMerge/>
            <w:vAlign w:val="center"/>
          </w:tcPr>
          <w:p w14:paraId="66EC775C" w14:textId="77777777" w:rsidR="00896E46" w:rsidRPr="007F3F01" w:rsidRDefault="00896E46" w:rsidP="00A54FED">
            <w:pPr>
              <w:jc w:val="center"/>
            </w:pPr>
          </w:p>
        </w:tc>
        <w:tc>
          <w:tcPr>
            <w:tcW w:w="1560" w:type="dxa"/>
            <w:vAlign w:val="center"/>
          </w:tcPr>
          <w:p w14:paraId="18ABE827" w14:textId="1BDB0A90" w:rsidR="00896E46" w:rsidRPr="007F3F01" w:rsidRDefault="0055174A" w:rsidP="002A3011">
            <w:pPr>
              <w:jc w:val="right"/>
            </w:pPr>
            <w:r w:rsidRPr="007F3F01">
              <w:t>31 000,00</w:t>
            </w:r>
          </w:p>
        </w:tc>
        <w:tc>
          <w:tcPr>
            <w:tcW w:w="1536" w:type="dxa"/>
            <w:vAlign w:val="center"/>
          </w:tcPr>
          <w:p w14:paraId="15F5F0F2" w14:textId="29180102" w:rsidR="00896E46" w:rsidRPr="007F3F01" w:rsidRDefault="0055174A" w:rsidP="00856A9B">
            <w:pPr>
              <w:jc w:val="right"/>
            </w:pPr>
            <w:r w:rsidRPr="007F3F01">
              <w:t>30 842,96</w:t>
            </w:r>
          </w:p>
        </w:tc>
        <w:tc>
          <w:tcPr>
            <w:tcW w:w="900" w:type="dxa"/>
            <w:vAlign w:val="center"/>
          </w:tcPr>
          <w:p w14:paraId="1729200D" w14:textId="435F3737" w:rsidR="00896E46" w:rsidRPr="007F3F01" w:rsidRDefault="0055174A" w:rsidP="002A3011">
            <w:pPr>
              <w:jc w:val="right"/>
            </w:pPr>
            <w:r w:rsidRPr="007F3F01">
              <w:t>99,49</w:t>
            </w:r>
          </w:p>
        </w:tc>
      </w:tr>
      <w:tr w:rsidR="00F91A49" w:rsidRPr="00F91A49" w14:paraId="4DF25C32" w14:textId="77777777" w:rsidTr="00202D1F">
        <w:trPr>
          <w:trHeight w:val="560"/>
        </w:trPr>
        <w:tc>
          <w:tcPr>
            <w:tcW w:w="586" w:type="dxa"/>
            <w:vMerge/>
            <w:vAlign w:val="center"/>
          </w:tcPr>
          <w:p w14:paraId="07E0C51C" w14:textId="77777777" w:rsidR="00896E46" w:rsidRPr="007F3F01" w:rsidRDefault="00896E46" w:rsidP="002A3011">
            <w:pPr>
              <w:jc w:val="right"/>
            </w:pPr>
          </w:p>
        </w:tc>
        <w:tc>
          <w:tcPr>
            <w:tcW w:w="798" w:type="dxa"/>
            <w:vMerge/>
            <w:vAlign w:val="center"/>
          </w:tcPr>
          <w:p w14:paraId="54F66CAE" w14:textId="77777777" w:rsidR="00896E46" w:rsidRPr="007F3F01" w:rsidRDefault="00896E46" w:rsidP="002A3011">
            <w:pPr>
              <w:jc w:val="center"/>
            </w:pPr>
          </w:p>
        </w:tc>
        <w:tc>
          <w:tcPr>
            <w:tcW w:w="855" w:type="dxa"/>
            <w:vMerge/>
            <w:vAlign w:val="center"/>
          </w:tcPr>
          <w:p w14:paraId="0CB4412E" w14:textId="77777777" w:rsidR="00896E46" w:rsidRPr="007F3F01" w:rsidRDefault="00896E46" w:rsidP="002A3011">
            <w:pPr>
              <w:jc w:val="center"/>
            </w:pPr>
          </w:p>
        </w:tc>
        <w:tc>
          <w:tcPr>
            <w:tcW w:w="988" w:type="dxa"/>
            <w:vAlign w:val="center"/>
          </w:tcPr>
          <w:p w14:paraId="7A353FC0" w14:textId="77777777" w:rsidR="00896E46" w:rsidRPr="007F3F01" w:rsidRDefault="00896E46" w:rsidP="002A3011">
            <w:pPr>
              <w:jc w:val="center"/>
            </w:pPr>
            <w:r w:rsidRPr="007F3F01">
              <w:t>2540</w:t>
            </w:r>
          </w:p>
        </w:tc>
        <w:tc>
          <w:tcPr>
            <w:tcW w:w="3118" w:type="dxa"/>
            <w:vMerge/>
            <w:vAlign w:val="center"/>
          </w:tcPr>
          <w:p w14:paraId="67DB91DF" w14:textId="77777777" w:rsidR="00896E46" w:rsidRPr="007F3F01" w:rsidRDefault="00896E46" w:rsidP="00A54FED">
            <w:pPr>
              <w:jc w:val="center"/>
            </w:pPr>
          </w:p>
        </w:tc>
        <w:tc>
          <w:tcPr>
            <w:tcW w:w="1560" w:type="dxa"/>
            <w:vAlign w:val="center"/>
          </w:tcPr>
          <w:p w14:paraId="6D781238" w14:textId="77777777" w:rsidR="00896E46" w:rsidRPr="007F3F01" w:rsidRDefault="00896E46" w:rsidP="002A3011">
            <w:pPr>
              <w:jc w:val="right"/>
            </w:pPr>
          </w:p>
        </w:tc>
        <w:tc>
          <w:tcPr>
            <w:tcW w:w="1536" w:type="dxa"/>
            <w:vAlign w:val="center"/>
          </w:tcPr>
          <w:p w14:paraId="325FD200" w14:textId="2A441AC1" w:rsidR="00896E46" w:rsidRPr="007F3F01" w:rsidRDefault="0055174A" w:rsidP="00856A9B">
            <w:pPr>
              <w:jc w:val="right"/>
            </w:pPr>
            <w:r w:rsidRPr="007F3F01">
              <w:t>30 842,96</w:t>
            </w:r>
          </w:p>
        </w:tc>
        <w:tc>
          <w:tcPr>
            <w:tcW w:w="900" w:type="dxa"/>
            <w:vAlign w:val="center"/>
          </w:tcPr>
          <w:p w14:paraId="210813F5" w14:textId="77777777" w:rsidR="00896E46" w:rsidRPr="007F3F01" w:rsidRDefault="00163C3F" w:rsidP="002A3011">
            <w:pPr>
              <w:jc w:val="right"/>
            </w:pPr>
            <w:r w:rsidRPr="007F3F01">
              <w:t>-</w:t>
            </w:r>
          </w:p>
        </w:tc>
      </w:tr>
      <w:tr w:rsidR="00F91A49" w:rsidRPr="00F91A49" w14:paraId="32630C75" w14:textId="77777777" w:rsidTr="00202D1F">
        <w:trPr>
          <w:trHeight w:val="560"/>
        </w:trPr>
        <w:tc>
          <w:tcPr>
            <w:tcW w:w="586" w:type="dxa"/>
            <w:vMerge w:val="restart"/>
            <w:vAlign w:val="center"/>
          </w:tcPr>
          <w:p w14:paraId="65C7BADC" w14:textId="77777777" w:rsidR="00F50600" w:rsidRPr="007F3F01" w:rsidRDefault="00F50600" w:rsidP="002A3011">
            <w:pPr>
              <w:jc w:val="right"/>
            </w:pPr>
            <w:r w:rsidRPr="007F3F01">
              <w:t>8.</w:t>
            </w:r>
          </w:p>
        </w:tc>
        <w:tc>
          <w:tcPr>
            <w:tcW w:w="798" w:type="dxa"/>
            <w:vMerge w:val="restart"/>
            <w:vAlign w:val="center"/>
          </w:tcPr>
          <w:p w14:paraId="3A587BD0" w14:textId="77777777" w:rsidR="00F50600" w:rsidRPr="007F3F01" w:rsidRDefault="00F50600" w:rsidP="002A3011">
            <w:pPr>
              <w:jc w:val="center"/>
            </w:pPr>
            <w:r w:rsidRPr="007F3F01">
              <w:t>801</w:t>
            </w:r>
          </w:p>
        </w:tc>
        <w:tc>
          <w:tcPr>
            <w:tcW w:w="855" w:type="dxa"/>
            <w:vMerge w:val="restart"/>
            <w:vAlign w:val="center"/>
          </w:tcPr>
          <w:p w14:paraId="6F92B7FF" w14:textId="77777777" w:rsidR="00F50600" w:rsidRPr="007F3F01" w:rsidRDefault="00F50600" w:rsidP="002A3011">
            <w:pPr>
              <w:jc w:val="center"/>
            </w:pPr>
            <w:r w:rsidRPr="007F3F01">
              <w:t>80104</w:t>
            </w:r>
          </w:p>
        </w:tc>
        <w:tc>
          <w:tcPr>
            <w:tcW w:w="988" w:type="dxa"/>
            <w:vAlign w:val="center"/>
          </w:tcPr>
          <w:p w14:paraId="6AA99EE1" w14:textId="77777777" w:rsidR="00F50600" w:rsidRPr="007F3F01" w:rsidRDefault="00F50600" w:rsidP="002A3011">
            <w:pPr>
              <w:jc w:val="center"/>
            </w:pPr>
            <w:r w:rsidRPr="007F3F01">
              <w:t>1200</w:t>
            </w:r>
          </w:p>
        </w:tc>
        <w:tc>
          <w:tcPr>
            <w:tcW w:w="3118" w:type="dxa"/>
            <w:vMerge w:val="restart"/>
            <w:vAlign w:val="center"/>
          </w:tcPr>
          <w:p w14:paraId="084117A6" w14:textId="77777777" w:rsidR="00F50600" w:rsidRPr="007F3F01" w:rsidRDefault="00F50600" w:rsidP="00A54FED">
            <w:pPr>
              <w:jc w:val="center"/>
            </w:pPr>
            <w:r w:rsidRPr="007F3F01">
              <w:t>Niepubliczne przedszkole „Na Leśnej” w Końskich</w:t>
            </w:r>
          </w:p>
        </w:tc>
        <w:tc>
          <w:tcPr>
            <w:tcW w:w="1560" w:type="dxa"/>
            <w:vAlign w:val="center"/>
          </w:tcPr>
          <w:p w14:paraId="44350316" w14:textId="420DA4AA" w:rsidR="00F50600" w:rsidRPr="007F3F01" w:rsidRDefault="0055174A" w:rsidP="002A3011">
            <w:pPr>
              <w:jc w:val="right"/>
            </w:pPr>
            <w:r w:rsidRPr="007F3F01">
              <w:t>471 200,00</w:t>
            </w:r>
          </w:p>
        </w:tc>
        <w:tc>
          <w:tcPr>
            <w:tcW w:w="1536" w:type="dxa"/>
            <w:vAlign w:val="center"/>
          </w:tcPr>
          <w:p w14:paraId="40C43D48" w14:textId="4E3C9085" w:rsidR="00F50600" w:rsidRPr="007F3F01" w:rsidRDefault="0055174A" w:rsidP="00856A9B">
            <w:pPr>
              <w:jc w:val="right"/>
            </w:pPr>
            <w:r w:rsidRPr="007F3F01">
              <w:t>471 103,71</w:t>
            </w:r>
          </w:p>
        </w:tc>
        <w:tc>
          <w:tcPr>
            <w:tcW w:w="900" w:type="dxa"/>
            <w:vAlign w:val="center"/>
          </w:tcPr>
          <w:p w14:paraId="436FC846" w14:textId="21745CEB" w:rsidR="00F50600" w:rsidRPr="007F3F01" w:rsidRDefault="0055174A" w:rsidP="002A3011">
            <w:pPr>
              <w:jc w:val="right"/>
            </w:pPr>
            <w:r w:rsidRPr="007F3F01">
              <w:t>99,98</w:t>
            </w:r>
          </w:p>
        </w:tc>
      </w:tr>
      <w:tr w:rsidR="00F91A49" w:rsidRPr="00F91A49" w14:paraId="034BFD57" w14:textId="77777777" w:rsidTr="00202D1F">
        <w:trPr>
          <w:trHeight w:val="560"/>
        </w:trPr>
        <w:tc>
          <w:tcPr>
            <w:tcW w:w="586" w:type="dxa"/>
            <w:vMerge/>
            <w:vAlign w:val="center"/>
          </w:tcPr>
          <w:p w14:paraId="1CE1B4FB" w14:textId="77777777" w:rsidR="00F50600" w:rsidRPr="00F91A49" w:rsidRDefault="00F50600" w:rsidP="002A3011">
            <w:pPr>
              <w:jc w:val="right"/>
              <w:rPr>
                <w:color w:val="FF0000"/>
              </w:rPr>
            </w:pPr>
          </w:p>
        </w:tc>
        <w:tc>
          <w:tcPr>
            <w:tcW w:w="798" w:type="dxa"/>
            <w:vMerge/>
            <w:vAlign w:val="center"/>
          </w:tcPr>
          <w:p w14:paraId="19E8B7CF" w14:textId="77777777" w:rsidR="00F50600" w:rsidRPr="00F91A49" w:rsidRDefault="00F50600" w:rsidP="002A3011">
            <w:pPr>
              <w:jc w:val="center"/>
              <w:rPr>
                <w:color w:val="FF0000"/>
              </w:rPr>
            </w:pPr>
          </w:p>
        </w:tc>
        <w:tc>
          <w:tcPr>
            <w:tcW w:w="855" w:type="dxa"/>
            <w:vMerge/>
            <w:vAlign w:val="center"/>
          </w:tcPr>
          <w:p w14:paraId="0FE043A3" w14:textId="77777777" w:rsidR="00F50600" w:rsidRPr="007F3F01" w:rsidRDefault="00F50600" w:rsidP="002A3011">
            <w:pPr>
              <w:jc w:val="center"/>
            </w:pPr>
          </w:p>
        </w:tc>
        <w:tc>
          <w:tcPr>
            <w:tcW w:w="988" w:type="dxa"/>
            <w:vAlign w:val="center"/>
          </w:tcPr>
          <w:p w14:paraId="298F89FA" w14:textId="77777777" w:rsidR="00F50600" w:rsidRPr="007F3F01" w:rsidRDefault="00F50600" w:rsidP="002A3011">
            <w:pPr>
              <w:jc w:val="center"/>
            </w:pPr>
            <w:r w:rsidRPr="007F3F01">
              <w:t>2540</w:t>
            </w:r>
          </w:p>
        </w:tc>
        <w:tc>
          <w:tcPr>
            <w:tcW w:w="3118" w:type="dxa"/>
            <w:vMerge/>
            <w:vAlign w:val="center"/>
          </w:tcPr>
          <w:p w14:paraId="02ACF36C" w14:textId="77777777" w:rsidR="00F50600" w:rsidRPr="007F3F01" w:rsidRDefault="00F50600" w:rsidP="002A3011">
            <w:pPr>
              <w:jc w:val="center"/>
            </w:pPr>
          </w:p>
        </w:tc>
        <w:tc>
          <w:tcPr>
            <w:tcW w:w="1560" w:type="dxa"/>
            <w:vAlign w:val="center"/>
          </w:tcPr>
          <w:p w14:paraId="4003212B" w14:textId="77777777" w:rsidR="00F50600" w:rsidRPr="007F3F01" w:rsidRDefault="00F50600" w:rsidP="002A3011">
            <w:pPr>
              <w:jc w:val="right"/>
            </w:pPr>
          </w:p>
        </w:tc>
        <w:tc>
          <w:tcPr>
            <w:tcW w:w="1536" w:type="dxa"/>
            <w:vAlign w:val="center"/>
          </w:tcPr>
          <w:p w14:paraId="531C4B89" w14:textId="71831BA1" w:rsidR="00F50600" w:rsidRPr="007F3F01" w:rsidRDefault="0055174A" w:rsidP="00856A9B">
            <w:pPr>
              <w:jc w:val="right"/>
            </w:pPr>
            <w:r w:rsidRPr="007F3F01">
              <w:t>471 103,71</w:t>
            </w:r>
          </w:p>
        </w:tc>
        <w:tc>
          <w:tcPr>
            <w:tcW w:w="900" w:type="dxa"/>
            <w:vAlign w:val="center"/>
          </w:tcPr>
          <w:p w14:paraId="7F8A9A3C" w14:textId="77777777" w:rsidR="00F50600" w:rsidRPr="007F3F01" w:rsidRDefault="00F50600" w:rsidP="002A3011">
            <w:pPr>
              <w:jc w:val="right"/>
            </w:pPr>
            <w:r w:rsidRPr="007F3F01">
              <w:t>-</w:t>
            </w:r>
          </w:p>
        </w:tc>
      </w:tr>
      <w:tr w:rsidR="00F91A49" w:rsidRPr="00F91A49" w14:paraId="16682392" w14:textId="77777777" w:rsidTr="00202D1F">
        <w:trPr>
          <w:trHeight w:val="560"/>
        </w:trPr>
        <w:tc>
          <w:tcPr>
            <w:tcW w:w="586" w:type="dxa"/>
            <w:vMerge/>
            <w:vAlign w:val="center"/>
          </w:tcPr>
          <w:p w14:paraId="1542AABB" w14:textId="77777777" w:rsidR="00F50600" w:rsidRPr="00F91A49" w:rsidRDefault="00F50600" w:rsidP="002A3011">
            <w:pPr>
              <w:jc w:val="right"/>
              <w:rPr>
                <w:color w:val="FF0000"/>
              </w:rPr>
            </w:pPr>
          </w:p>
        </w:tc>
        <w:tc>
          <w:tcPr>
            <w:tcW w:w="798" w:type="dxa"/>
            <w:vMerge/>
            <w:vAlign w:val="center"/>
          </w:tcPr>
          <w:p w14:paraId="399C7D49" w14:textId="77777777" w:rsidR="00F50600" w:rsidRPr="00F91A49" w:rsidRDefault="00F50600" w:rsidP="002A3011">
            <w:pPr>
              <w:jc w:val="center"/>
              <w:rPr>
                <w:color w:val="FF0000"/>
              </w:rPr>
            </w:pPr>
          </w:p>
        </w:tc>
        <w:tc>
          <w:tcPr>
            <w:tcW w:w="855" w:type="dxa"/>
            <w:vMerge w:val="restart"/>
            <w:vAlign w:val="center"/>
          </w:tcPr>
          <w:p w14:paraId="437F3096" w14:textId="77777777" w:rsidR="00F50600" w:rsidRPr="007F3F01" w:rsidRDefault="00F50600" w:rsidP="002A3011">
            <w:pPr>
              <w:jc w:val="center"/>
            </w:pPr>
            <w:r w:rsidRPr="007F3F01">
              <w:t>80149</w:t>
            </w:r>
          </w:p>
        </w:tc>
        <w:tc>
          <w:tcPr>
            <w:tcW w:w="988" w:type="dxa"/>
            <w:vAlign w:val="center"/>
          </w:tcPr>
          <w:p w14:paraId="0177C6E2" w14:textId="77777777" w:rsidR="00F50600" w:rsidRPr="007F3F01" w:rsidRDefault="00F50600" w:rsidP="002A3011">
            <w:pPr>
              <w:jc w:val="center"/>
            </w:pPr>
            <w:r w:rsidRPr="007F3F01">
              <w:t>1200</w:t>
            </w:r>
          </w:p>
        </w:tc>
        <w:tc>
          <w:tcPr>
            <w:tcW w:w="3118" w:type="dxa"/>
            <w:vMerge/>
            <w:vAlign w:val="center"/>
          </w:tcPr>
          <w:p w14:paraId="6B157E27" w14:textId="77777777" w:rsidR="00F50600" w:rsidRPr="007F3F01" w:rsidRDefault="00F50600" w:rsidP="002A3011">
            <w:pPr>
              <w:jc w:val="center"/>
            </w:pPr>
          </w:p>
        </w:tc>
        <w:tc>
          <w:tcPr>
            <w:tcW w:w="1560" w:type="dxa"/>
            <w:vAlign w:val="center"/>
          </w:tcPr>
          <w:p w14:paraId="329584E6" w14:textId="7F4AF004" w:rsidR="00F50600" w:rsidRPr="007F3F01" w:rsidRDefault="0055174A" w:rsidP="002A3011">
            <w:pPr>
              <w:jc w:val="right"/>
            </w:pPr>
            <w:r w:rsidRPr="007F3F01">
              <w:t>100 000,00</w:t>
            </w:r>
          </w:p>
        </w:tc>
        <w:tc>
          <w:tcPr>
            <w:tcW w:w="1536" w:type="dxa"/>
            <w:vAlign w:val="center"/>
          </w:tcPr>
          <w:p w14:paraId="2D182BC5" w14:textId="7B4D1F80" w:rsidR="00F50600" w:rsidRPr="007F3F01" w:rsidRDefault="0055174A" w:rsidP="00856A9B">
            <w:pPr>
              <w:jc w:val="right"/>
            </w:pPr>
            <w:r w:rsidRPr="007F3F01">
              <w:t>97 988,71</w:t>
            </w:r>
          </w:p>
        </w:tc>
        <w:tc>
          <w:tcPr>
            <w:tcW w:w="900" w:type="dxa"/>
            <w:vAlign w:val="center"/>
          </w:tcPr>
          <w:p w14:paraId="1353F199" w14:textId="725423E6" w:rsidR="00F50600" w:rsidRPr="007F3F01" w:rsidRDefault="0055174A" w:rsidP="002A3011">
            <w:pPr>
              <w:jc w:val="right"/>
            </w:pPr>
            <w:r w:rsidRPr="007F3F01">
              <w:t>97,99</w:t>
            </w:r>
          </w:p>
        </w:tc>
      </w:tr>
      <w:tr w:rsidR="00F91A49" w:rsidRPr="00F91A49" w14:paraId="3B06E771" w14:textId="77777777" w:rsidTr="00202D1F">
        <w:trPr>
          <w:trHeight w:val="560"/>
        </w:trPr>
        <w:tc>
          <w:tcPr>
            <w:tcW w:w="586" w:type="dxa"/>
            <w:vMerge/>
            <w:vAlign w:val="center"/>
          </w:tcPr>
          <w:p w14:paraId="3429593A" w14:textId="77777777" w:rsidR="00F50600" w:rsidRPr="00F91A49" w:rsidRDefault="00F50600" w:rsidP="002A3011">
            <w:pPr>
              <w:jc w:val="right"/>
              <w:rPr>
                <w:color w:val="FF0000"/>
              </w:rPr>
            </w:pPr>
          </w:p>
        </w:tc>
        <w:tc>
          <w:tcPr>
            <w:tcW w:w="798" w:type="dxa"/>
            <w:vMerge/>
            <w:vAlign w:val="center"/>
          </w:tcPr>
          <w:p w14:paraId="3150E0F6" w14:textId="77777777" w:rsidR="00F50600" w:rsidRPr="00F91A49" w:rsidRDefault="00F50600" w:rsidP="002A3011">
            <w:pPr>
              <w:jc w:val="center"/>
              <w:rPr>
                <w:color w:val="FF0000"/>
              </w:rPr>
            </w:pPr>
          </w:p>
        </w:tc>
        <w:tc>
          <w:tcPr>
            <w:tcW w:w="855" w:type="dxa"/>
            <w:vMerge/>
            <w:vAlign w:val="center"/>
          </w:tcPr>
          <w:p w14:paraId="06D2FD82" w14:textId="77777777" w:rsidR="00F50600" w:rsidRPr="007F3F01" w:rsidRDefault="00F50600" w:rsidP="002A3011">
            <w:pPr>
              <w:jc w:val="center"/>
            </w:pPr>
          </w:p>
        </w:tc>
        <w:tc>
          <w:tcPr>
            <w:tcW w:w="988" w:type="dxa"/>
            <w:vAlign w:val="center"/>
          </w:tcPr>
          <w:p w14:paraId="67542A48" w14:textId="77777777" w:rsidR="00F50600" w:rsidRPr="007F3F01" w:rsidRDefault="00F50600" w:rsidP="002A3011">
            <w:pPr>
              <w:jc w:val="center"/>
            </w:pPr>
            <w:r w:rsidRPr="007F3F01">
              <w:t>2540</w:t>
            </w:r>
          </w:p>
        </w:tc>
        <w:tc>
          <w:tcPr>
            <w:tcW w:w="3118" w:type="dxa"/>
            <w:vMerge/>
            <w:vAlign w:val="center"/>
          </w:tcPr>
          <w:p w14:paraId="22E705FE" w14:textId="77777777" w:rsidR="00F50600" w:rsidRPr="007F3F01" w:rsidRDefault="00F50600" w:rsidP="002A3011">
            <w:pPr>
              <w:jc w:val="center"/>
            </w:pPr>
          </w:p>
        </w:tc>
        <w:tc>
          <w:tcPr>
            <w:tcW w:w="1560" w:type="dxa"/>
            <w:vAlign w:val="center"/>
          </w:tcPr>
          <w:p w14:paraId="13DDA217" w14:textId="77777777" w:rsidR="00F50600" w:rsidRPr="007F3F01" w:rsidRDefault="00F50600" w:rsidP="002A3011">
            <w:pPr>
              <w:jc w:val="right"/>
            </w:pPr>
          </w:p>
        </w:tc>
        <w:tc>
          <w:tcPr>
            <w:tcW w:w="1536" w:type="dxa"/>
            <w:vAlign w:val="center"/>
          </w:tcPr>
          <w:p w14:paraId="38A00467" w14:textId="175A9A78" w:rsidR="00F50600" w:rsidRPr="007F3F01" w:rsidRDefault="0055174A" w:rsidP="00856A9B">
            <w:pPr>
              <w:jc w:val="right"/>
            </w:pPr>
            <w:r w:rsidRPr="007F3F01">
              <w:t>97 988,71</w:t>
            </w:r>
          </w:p>
        </w:tc>
        <w:tc>
          <w:tcPr>
            <w:tcW w:w="900" w:type="dxa"/>
            <w:vAlign w:val="center"/>
          </w:tcPr>
          <w:p w14:paraId="6DD5B829" w14:textId="77777777" w:rsidR="00F50600" w:rsidRPr="007F3F01" w:rsidRDefault="00F50600" w:rsidP="002A3011">
            <w:pPr>
              <w:jc w:val="right"/>
            </w:pPr>
            <w:r w:rsidRPr="007F3F01">
              <w:t>-</w:t>
            </w:r>
          </w:p>
        </w:tc>
      </w:tr>
      <w:tr w:rsidR="00F91A49" w:rsidRPr="00F91A49" w14:paraId="2C5BEFD8" w14:textId="77777777" w:rsidTr="00202D1F">
        <w:trPr>
          <w:trHeight w:val="418"/>
        </w:trPr>
        <w:tc>
          <w:tcPr>
            <w:tcW w:w="10341" w:type="dxa"/>
            <w:gridSpan w:val="8"/>
            <w:vAlign w:val="center"/>
          </w:tcPr>
          <w:p w14:paraId="12E9BF48" w14:textId="77777777" w:rsidR="002A3011" w:rsidRPr="007F3F01" w:rsidRDefault="002A3011" w:rsidP="002A3011">
            <w:r w:rsidRPr="007F3F01">
              <w:t>Dotacje dla jednostek sektora finansów publicznych</w:t>
            </w:r>
          </w:p>
        </w:tc>
      </w:tr>
      <w:tr w:rsidR="00F91A49" w:rsidRPr="00F91A49" w14:paraId="061C584A" w14:textId="77777777" w:rsidTr="00202D1F">
        <w:trPr>
          <w:trHeight w:val="568"/>
        </w:trPr>
        <w:tc>
          <w:tcPr>
            <w:tcW w:w="586" w:type="dxa"/>
            <w:vMerge w:val="restart"/>
            <w:vAlign w:val="center"/>
          </w:tcPr>
          <w:p w14:paraId="5E0CFE45" w14:textId="77777777" w:rsidR="00523CBD" w:rsidRPr="007F3F01" w:rsidRDefault="00523CBD" w:rsidP="002A3011">
            <w:pPr>
              <w:jc w:val="right"/>
            </w:pPr>
            <w:r w:rsidRPr="007F3F01">
              <w:t>1.</w:t>
            </w:r>
          </w:p>
        </w:tc>
        <w:tc>
          <w:tcPr>
            <w:tcW w:w="798" w:type="dxa"/>
            <w:vMerge w:val="restart"/>
            <w:vAlign w:val="center"/>
          </w:tcPr>
          <w:p w14:paraId="33837DE0" w14:textId="77777777" w:rsidR="00523CBD" w:rsidRPr="007F3F01" w:rsidRDefault="00523CBD" w:rsidP="002A3011">
            <w:pPr>
              <w:jc w:val="center"/>
            </w:pPr>
            <w:r w:rsidRPr="007F3F01">
              <w:t>921</w:t>
            </w:r>
          </w:p>
        </w:tc>
        <w:tc>
          <w:tcPr>
            <w:tcW w:w="855" w:type="dxa"/>
            <w:vMerge w:val="restart"/>
            <w:vAlign w:val="center"/>
          </w:tcPr>
          <w:p w14:paraId="5680C7ED" w14:textId="77777777" w:rsidR="00523CBD" w:rsidRPr="007F3F01" w:rsidRDefault="00523CBD" w:rsidP="002A3011">
            <w:pPr>
              <w:jc w:val="center"/>
            </w:pPr>
            <w:r w:rsidRPr="007F3F01">
              <w:t>92109</w:t>
            </w:r>
          </w:p>
        </w:tc>
        <w:tc>
          <w:tcPr>
            <w:tcW w:w="988" w:type="dxa"/>
            <w:vAlign w:val="center"/>
          </w:tcPr>
          <w:p w14:paraId="2582A8DD" w14:textId="77777777" w:rsidR="00523CBD" w:rsidRPr="007F3F01" w:rsidRDefault="00523CBD" w:rsidP="002A3011">
            <w:pPr>
              <w:jc w:val="center"/>
            </w:pPr>
            <w:r w:rsidRPr="007F3F01">
              <w:t>1200</w:t>
            </w:r>
          </w:p>
        </w:tc>
        <w:tc>
          <w:tcPr>
            <w:tcW w:w="3118" w:type="dxa"/>
            <w:vMerge w:val="restart"/>
            <w:vAlign w:val="center"/>
          </w:tcPr>
          <w:p w14:paraId="2094F0FE" w14:textId="0DB069B1" w:rsidR="00523CBD" w:rsidRPr="007F3F01" w:rsidRDefault="00420202" w:rsidP="002A3011">
            <w:pPr>
              <w:jc w:val="center"/>
            </w:pPr>
            <w:r w:rsidRPr="007F3F01">
              <w:t>Koneckie Centrum Kultury</w:t>
            </w:r>
          </w:p>
        </w:tc>
        <w:tc>
          <w:tcPr>
            <w:tcW w:w="1560" w:type="dxa"/>
            <w:vAlign w:val="center"/>
          </w:tcPr>
          <w:p w14:paraId="0CEDF76D" w14:textId="5CA24768" w:rsidR="00523CBD" w:rsidRPr="007F3F01" w:rsidRDefault="0055174A" w:rsidP="00420202">
            <w:pPr>
              <w:jc w:val="right"/>
            </w:pPr>
            <w:r w:rsidRPr="007F3F01">
              <w:t>2 480 000,00</w:t>
            </w:r>
          </w:p>
        </w:tc>
        <w:tc>
          <w:tcPr>
            <w:tcW w:w="1536" w:type="dxa"/>
            <w:vAlign w:val="center"/>
          </w:tcPr>
          <w:p w14:paraId="2039B816" w14:textId="30DA73B0" w:rsidR="00523CBD" w:rsidRPr="007F3F01" w:rsidRDefault="0055174A" w:rsidP="00913C71">
            <w:pPr>
              <w:jc w:val="right"/>
            </w:pPr>
            <w:r w:rsidRPr="007F3F01">
              <w:t>2 480 000,00</w:t>
            </w:r>
          </w:p>
        </w:tc>
        <w:tc>
          <w:tcPr>
            <w:tcW w:w="900" w:type="dxa"/>
            <w:vAlign w:val="center"/>
          </w:tcPr>
          <w:p w14:paraId="6157F344" w14:textId="07211FC5" w:rsidR="00523CBD" w:rsidRPr="007F3F01" w:rsidRDefault="0055174A" w:rsidP="002A3011">
            <w:pPr>
              <w:jc w:val="right"/>
            </w:pPr>
            <w:r w:rsidRPr="007F3F01">
              <w:t>100,00</w:t>
            </w:r>
          </w:p>
        </w:tc>
      </w:tr>
      <w:tr w:rsidR="00F91A49" w:rsidRPr="00F91A49" w14:paraId="387C67DA" w14:textId="77777777" w:rsidTr="00202D1F">
        <w:trPr>
          <w:trHeight w:val="568"/>
        </w:trPr>
        <w:tc>
          <w:tcPr>
            <w:tcW w:w="586" w:type="dxa"/>
            <w:vMerge/>
            <w:vAlign w:val="center"/>
          </w:tcPr>
          <w:p w14:paraId="0873C788" w14:textId="77777777" w:rsidR="00523CBD" w:rsidRPr="007F3F01" w:rsidRDefault="00523CBD" w:rsidP="002A3011">
            <w:pPr>
              <w:jc w:val="right"/>
            </w:pPr>
          </w:p>
        </w:tc>
        <w:tc>
          <w:tcPr>
            <w:tcW w:w="798" w:type="dxa"/>
            <w:vMerge/>
            <w:vAlign w:val="center"/>
          </w:tcPr>
          <w:p w14:paraId="5CBA6C2B" w14:textId="77777777" w:rsidR="00523CBD" w:rsidRPr="007F3F01" w:rsidRDefault="00523CBD" w:rsidP="002A3011">
            <w:pPr>
              <w:jc w:val="center"/>
            </w:pPr>
          </w:p>
        </w:tc>
        <w:tc>
          <w:tcPr>
            <w:tcW w:w="855" w:type="dxa"/>
            <w:vMerge/>
            <w:vAlign w:val="center"/>
          </w:tcPr>
          <w:p w14:paraId="76D49D90" w14:textId="77777777" w:rsidR="00523CBD" w:rsidRPr="007F3F01" w:rsidRDefault="00523CBD" w:rsidP="002A3011">
            <w:pPr>
              <w:jc w:val="center"/>
            </w:pPr>
          </w:p>
        </w:tc>
        <w:tc>
          <w:tcPr>
            <w:tcW w:w="988" w:type="dxa"/>
            <w:vAlign w:val="center"/>
          </w:tcPr>
          <w:p w14:paraId="55AD8563" w14:textId="77777777" w:rsidR="00523CBD" w:rsidRPr="007F3F01" w:rsidRDefault="00523CBD" w:rsidP="002A3011">
            <w:pPr>
              <w:jc w:val="center"/>
            </w:pPr>
            <w:r w:rsidRPr="007F3F01">
              <w:t>2480</w:t>
            </w:r>
          </w:p>
        </w:tc>
        <w:tc>
          <w:tcPr>
            <w:tcW w:w="3118" w:type="dxa"/>
            <w:vMerge/>
            <w:vAlign w:val="center"/>
          </w:tcPr>
          <w:p w14:paraId="7CE30C57" w14:textId="77777777" w:rsidR="00523CBD" w:rsidRPr="007F3F01" w:rsidRDefault="00523CBD" w:rsidP="002A3011">
            <w:pPr>
              <w:jc w:val="center"/>
            </w:pPr>
          </w:p>
        </w:tc>
        <w:tc>
          <w:tcPr>
            <w:tcW w:w="1560" w:type="dxa"/>
            <w:vAlign w:val="center"/>
          </w:tcPr>
          <w:p w14:paraId="2D5D5C98" w14:textId="77777777" w:rsidR="00523CBD" w:rsidRPr="007F3F01" w:rsidRDefault="00523CBD" w:rsidP="00913C71">
            <w:pPr>
              <w:jc w:val="right"/>
            </w:pPr>
          </w:p>
        </w:tc>
        <w:tc>
          <w:tcPr>
            <w:tcW w:w="1536" w:type="dxa"/>
            <w:vAlign w:val="center"/>
          </w:tcPr>
          <w:p w14:paraId="71B5F7C7" w14:textId="76384E1F" w:rsidR="00523CBD" w:rsidRPr="007F3F01" w:rsidRDefault="0055174A" w:rsidP="00202D1F">
            <w:pPr>
              <w:jc w:val="right"/>
            </w:pPr>
            <w:r w:rsidRPr="007F3F01">
              <w:t>2 480 000,00</w:t>
            </w:r>
          </w:p>
        </w:tc>
        <w:tc>
          <w:tcPr>
            <w:tcW w:w="900" w:type="dxa"/>
            <w:vAlign w:val="center"/>
          </w:tcPr>
          <w:p w14:paraId="6CEF6ED9" w14:textId="77777777" w:rsidR="00523CBD" w:rsidRPr="007F3F01" w:rsidRDefault="000048CC" w:rsidP="002A3011">
            <w:pPr>
              <w:jc w:val="right"/>
            </w:pPr>
            <w:r w:rsidRPr="007F3F01">
              <w:t>-</w:t>
            </w:r>
          </w:p>
        </w:tc>
      </w:tr>
      <w:tr w:rsidR="00F91A49" w:rsidRPr="00F91A49" w14:paraId="7CF37C5D" w14:textId="77777777" w:rsidTr="00202D1F">
        <w:trPr>
          <w:trHeight w:val="562"/>
        </w:trPr>
        <w:tc>
          <w:tcPr>
            <w:tcW w:w="586" w:type="dxa"/>
            <w:vMerge w:val="restart"/>
            <w:vAlign w:val="center"/>
          </w:tcPr>
          <w:p w14:paraId="17A8FB20" w14:textId="77777777" w:rsidR="00523CBD" w:rsidRPr="007F3F01" w:rsidRDefault="00523CBD" w:rsidP="002A3011">
            <w:pPr>
              <w:jc w:val="right"/>
            </w:pPr>
            <w:r w:rsidRPr="007F3F01">
              <w:t>2.</w:t>
            </w:r>
          </w:p>
        </w:tc>
        <w:tc>
          <w:tcPr>
            <w:tcW w:w="798" w:type="dxa"/>
            <w:vMerge w:val="restart"/>
            <w:vAlign w:val="center"/>
          </w:tcPr>
          <w:p w14:paraId="48B6C7CD" w14:textId="77777777" w:rsidR="00523CBD" w:rsidRPr="007F3F01" w:rsidRDefault="00523CBD" w:rsidP="002A3011">
            <w:pPr>
              <w:jc w:val="center"/>
            </w:pPr>
            <w:r w:rsidRPr="007F3F01">
              <w:t>921</w:t>
            </w:r>
          </w:p>
        </w:tc>
        <w:tc>
          <w:tcPr>
            <w:tcW w:w="855" w:type="dxa"/>
            <w:vMerge w:val="restart"/>
            <w:vAlign w:val="center"/>
          </w:tcPr>
          <w:p w14:paraId="271BE0C3" w14:textId="77777777" w:rsidR="00523CBD" w:rsidRPr="007F3F01" w:rsidRDefault="00523CBD" w:rsidP="002A3011">
            <w:pPr>
              <w:jc w:val="center"/>
            </w:pPr>
            <w:r w:rsidRPr="007F3F01">
              <w:t>92116</w:t>
            </w:r>
          </w:p>
        </w:tc>
        <w:tc>
          <w:tcPr>
            <w:tcW w:w="988" w:type="dxa"/>
            <w:vAlign w:val="center"/>
          </w:tcPr>
          <w:p w14:paraId="738A51C8" w14:textId="77777777" w:rsidR="00523CBD" w:rsidRPr="007F3F01" w:rsidRDefault="00523CBD" w:rsidP="002A3011">
            <w:pPr>
              <w:jc w:val="center"/>
            </w:pPr>
            <w:r w:rsidRPr="007F3F01">
              <w:t>1200</w:t>
            </w:r>
          </w:p>
        </w:tc>
        <w:tc>
          <w:tcPr>
            <w:tcW w:w="3118" w:type="dxa"/>
            <w:vMerge w:val="restart"/>
            <w:vAlign w:val="center"/>
          </w:tcPr>
          <w:p w14:paraId="1C7067A9" w14:textId="77777777" w:rsidR="00523CBD" w:rsidRPr="007F3F01" w:rsidRDefault="00523CBD" w:rsidP="002A3011">
            <w:pPr>
              <w:jc w:val="center"/>
            </w:pPr>
            <w:r w:rsidRPr="007F3F01">
              <w:t xml:space="preserve">Biblioteka Publiczna Miasta </w:t>
            </w:r>
            <w:r w:rsidRPr="007F3F01">
              <w:br/>
              <w:t>i Gminy w Końskich</w:t>
            </w:r>
          </w:p>
        </w:tc>
        <w:tc>
          <w:tcPr>
            <w:tcW w:w="1560" w:type="dxa"/>
            <w:vAlign w:val="center"/>
          </w:tcPr>
          <w:p w14:paraId="1F457791" w14:textId="53169601" w:rsidR="00523CBD" w:rsidRPr="007F3F01" w:rsidRDefault="0055174A" w:rsidP="00420202">
            <w:pPr>
              <w:jc w:val="right"/>
            </w:pPr>
            <w:r w:rsidRPr="007F3F01">
              <w:t>1 970 000,00</w:t>
            </w:r>
          </w:p>
        </w:tc>
        <w:tc>
          <w:tcPr>
            <w:tcW w:w="1536" w:type="dxa"/>
            <w:vAlign w:val="center"/>
          </w:tcPr>
          <w:p w14:paraId="4708BFDB" w14:textId="2FFCF975" w:rsidR="00523CBD" w:rsidRPr="007F3F01" w:rsidRDefault="0055174A" w:rsidP="00202D1F">
            <w:pPr>
              <w:jc w:val="right"/>
            </w:pPr>
            <w:r w:rsidRPr="007F3F01">
              <w:t>1 955 000,00</w:t>
            </w:r>
          </w:p>
        </w:tc>
        <w:tc>
          <w:tcPr>
            <w:tcW w:w="900" w:type="dxa"/>
            <w:vAlign w:val="center"/>
          </w:tcPr>
          <w:p w14:paraId="35B507A8" w14:textId="341EABDA" w:rsidR="00523CBD" w:rsidRPr="007F3F01" w:rsidRDefault="0055174A" w:rsidP="002A3011">
            <w:pPr>
              <w:jc w:val="right"/>
            </w:pPr>
            <w:r w:rsidRPr="007F3F01">
              <w:t>99,24</w:t>
            </w:r>
          </w:p>
        </w:tc>
      </w:tr>
      <w:tr w:rsidR="00F91A49" w:rsidRPr="00F91A49" w14:paraId="3A23670B" w14:textId="77777777" w:rsidTr="00202D1F">
        <w:trPr>
          <w:trHeight w:val="562"/>
        </w:trPr>
        <w:tc>
          <w:tcPr>
            <w:tcW w:w="586" w:type="dxa"/>
            <w:vMerge/>
            <w:vAlign w:val="center"/>
          </w:tcPr>
          <w:p w14:paraId="23F6EECD" w14:textId="77777777" w:rsidR="00523CBD" w:rsidRPr="007F3F01" w:rsidRDefault="00523CBD" w:rsidP="002A3011">
            <w:pPr>
              <w:jc w:val="right"/>
            </w:pPr>
          </w:p>
        </w:tc>
        <w:tc>
          <w:tcPr>
            <w:tcW w:w="798" w:type="dxa"/>
            <w:vMerge/>
            <w:vAlign w:val="center"/>
          </w:tcPr>
          <w:p w14:paraId="5334016B" w14:textId="77777777" w:rsidR="00523CBD" w:rsidRPr="007F3F01" w:rsidRDefault="00523CBD" w:rsidP="002A3011">
            <w:pPr>
              <w:jc w:val="center"/>
            </w:pPr>
          </w:p>
        </w:tc>
        <w:tc>
          <w:tcPr>
            <w:tcW w:w="855" w:type="dxa"/>
            <w:vMerge/>
            <w:vAlign w:val="center"/>
          </w:tcPr>
          <w:p w14:paraId="0D2742A3" w14:textId="77777777" w:rsidR="00523CBD" w:rsidRPr="007F3F01" w:rsidRDefault="00523CBD" w:rsidP="002A3011">
            <w:pPr>
              <w:jc w:val="center"/>
            </w:pPr>
          </w:p>
        </w:tc>
        <w:tc>
          <w:tcPr>
            <w:tcW w:w="988" w:type="dxa"/>
            <w:vAlign w:val="center"/>
          </w:tcPr>
          <w:p w14:paraId="363415BF" w14:textId="77777777" w:rsidR="00523CBD" w:rsidRPr="007F3F01" w:rsidRDefault="00523CBD" w:rsidP="002A3011">
            <w:pPr>
              <w:jc w:val="center"/>
            </w:pPr>
            <w:r w:rsidRPr="007F3F01">
              <w:t>2480</w:t>
            </w:r>
          </w:p>
        </w:tc>
        <w:tc>
          <w:tcPr>
            <w:tcW w:w="3118" w:type="dxa"/>
            <w:vMerge/>
            <w:vAlign w:val="center"/>
          </w:tcPr>
          <w:p w14:paraId="07331283" w14:textId="77777777" w:rsidR="00523CBD" w:rsidRPr="007F3F01" w:rsidRDefault="00523CBD" w:rsidP="002A3011">
            <w:pPr>
              <w:jc w:val="center"/>
            </w:pPr>
          </w:p>
        </w:tc>
        <w:tc>
          <w:tcPr>
            <w:tcW w:w="1560" w:type="dxa"/>
            <w:vAlign w:val="center"/>
          </w:tcPr>
          <w:p w14:paraId="4D59E210" w14:textId="77777777" w:rsidR="00523CBD" w:rsidRPr="007F3F01" w:rsidRDefault="00523CBD" w:rsidP="00913C71">
            <w:pPr>
              <w:jc w:val="right"/>
            </w:pPr>
          </w:p>
        </w:tc>
        <w:tc>
          <w:tcPr>
            <w:tcW w:w="1536" w:type="dxa"/>
            <w:vAlign w:val="center"/>
          </w:tcPr>
          <w:p w14:paraId="0C425BAE" w14:textId="51205907" w:rsidR="00523CBD" w:rsidRPr="007F3F01" w:rsidRDefault="0055174A" w:rsidP="00202D1F">
            <w:pPr>
              <w:jc w:val="right"/>
            </w:pPr>
            <w:r w:rsidRPr="007F3F01">
              <w:t>1 955 000,00</w:t>
            </w:r>
          </w:p>
        </w:tc>
        <w:tc>
          <w:tcPr>
            <w:tcW w:w="900" w:type="dxa"/>
            <w:vAlign w:val="center"/>
          </w:tcPr>
          <w:p w14:paraId="68C3C9D9" w14:textId="77777777" w:rsidR="00523CBD" w:rsidRPr="007F3F01" w:rsidRDefault="000048CC" w:rsidP="002A3011">
            <w:pPr>
              <w:jc w:val="right"/>
            </w:pPr>
            <w:r w:rsidRPr="007F3F01">
              <w:t>-</w:t>
            </w:r>
          </w:p>
        </w:tc>
      </w:tr>
      <w:tr w:rsidR="00F91A49" w:rsidRPr="00F91A49" w14:paraId="2EC021D0" w14:textId="77777777" w:rsidTr="00202D1F">
        <w:trPr>
          <w:trHeight w:val="557"/>
        </w:trPr>
        <w:tc>
          <w:tcPr>
            <w:tcW w:w="6345" w:type="dxa"/>
            <w:gridSpan w:val="5"/>
            <w:shd w:val="clear" w:color="auto" w:fill="00FF00"/>
            <w:vAlign w:val="center"/>
          </w:tcPr>
          <w:p w14:paraId="7B34E955" w14:textId="77777777" w:rsidR="002A3011" w:rsidRPr="007F3F01" w:rsidRDefault="002A3011" w:rsidP="002A3011">
            <w:pPr>
              <w:jc w:val="center"/>
              <w:rPr>
                <w:b/>
              </w:rPr>
            </w:pPr>
            <w:r w:rsidRPr="007F3F01">
              <w:rPr>
                <w:b/>
              </w:rPr>
              <w:t>OGÓŁEM</w:t>
            </w:r>
          </w:p>
        </w:tc>
        <w:tc>
          <w:tcPr>
            <w:tcW w:w="1560" w:type="dxa"/>
            <w:shd w:val="clear" w:color="auto" w:fill="00FF00"/>
            <w:vAlign w:val="center"/>
          </w:tcPr>
          <w:p w14:paraId="37E86800" w14:textId="7E2F698C" w:rsidR="002A3011" w:rsidRPr="007F3F01" w:rsidRDefault="0055174A" w:rsidP="002A3011">
            <w:pPr>
              <w:jc w:val="right"/>
              <w:rPr>
                <w:b/>
                <w:sz w:val="22"/>
                <w:szCs w:val="22"/>
              </w:rPr>
            </w:pPr>
            <w:r w:rsidRPr="007F3F01">
              <w:rPr>
                <w:b/>
                <w:sz w:val="22"/>
                <w:szCs w:val="22"/>
              </w:rPr>
              <w:t>14 444 500,00</w:t>
            </w:r>
          </w:p>
        </w:tc>
        <w:tc>
          <w:tcPr>
            <w:tcW w:w="1536" w:type="dxa"/>
            <w:shd w:val="clear" w:color="auto" w:fill="00FF00"/>
            <w:vAlign w:val="center"/>
          </w:tcPr>
          <w:p w14:paraId="69EAA73B" w14:textId="6BEAD7DF" w:rsidR="002A3011" w:rsidRPr="007F3F01" w:rsidRDefault="0055174A" w:rsidP="00250BB3">
            <w:pPr>
              <w:jc w:val="right"/>
              <w:rPr>
                <w:b/>
                <w:sz w:val="22"/>
                <w:szCs w:val="22"/>
              </w:rPr>
            </w:pPr>
            <w:r w:rsidRPr="007F3F01">
              <w:rPr>
                <w:b/>
                <w:sz w:val="22"/>
                <w:szCs w:val="22"/>
              </w:rPr>
              <w:t>14 412 31</w:t>
            </w:r>
            <w:r w:rsidR="007F3F01" w:rsidRPr="007F3F01">
              <w:rPr>
                <w:b/>
                <w:sz w:val="22"/>
                <w:szCs w:val="22"/>
              </w:rPr>
              <w:t>5</w:t>
            </w:r>
            <w:r w:rsidRPr="007F3F01">
              <w:rPr>
                <w:b/>
                <w:sz w:val="22"/>
                <w:szCs w:val="22"/>
              </w:rPr>
              <w:t>,</w:t>
            </w:r>
            <w:r w:rsidR="007F3F01" w:rsidRPr="007F3F01">
              <w:rPr>
                <w:b/>
                <w:sz w:val="22"/>
                <w:szCs w:val="22"/>
              </w:rPr>
              <w:t>66</w:t>
            </w:r>
          </w:p>
        </w:tc>
        <w:tc>
          <w:tcPr>
            <w:tcW w:w="900" w:type="dxa"/>
            <w:shd w:val="clear" w:color="auto" w:fill="00FF00"/>
            <w:vAlign w:val="center"/>
          </w:tcPr>
          <w:p w14:paraId="6A1E7D77" w14:textId="018A843E" w:rsidR="002A3011" w:rsidRPr="007F3F01" w:rsidRDefault="003C04F2" w:rsidP="002A3011">
            <w:pPr>
              <w:jc w:val="right"/>
              <w:rPr>
                <w:b/>
              </w:rPr>
            </w:pPr>
            <w:r w:rsidRPr="007F3F01">
              <w:rPr>
                <w:b/>
              </w:rPr>
              <w:t>99,</w:t>
            </w:r>
            <w:r w:rsidR="0055174A" w:rsidRPr="007F3F01">
              <w:rPr>
                <w:b/>
              </w:rPr>
              <w:t>7</w:t>
            </w:r>
            <w:r w:rsidRPr="007F3F01">
              <w:rPr>
                <w:b/>
              </w:rPr>
              <w:t>8</w:t>
            </w:r>
          </w:p>
        </w:tc>
      </w:tr>
    </w:tbl>
    <w:p w14:paraId="1BDDEB67" w14:textId="77777777" w:rsidR="003927D9" w:rsidRPr="00F91A49" w:rsidRDefault="003927D9" w:rsidP="00407045">
      <w:pPr>
        <w:jc w:val="center"/>
        <w:rPr>
          <w:b/>
          <w:color w:val="FF0000"/>
          <w:sz w:val="28"/>
          <w:szCs w:val="28"/>
        </w:rPr>
      </w:pPr>
    </w:p>
    <w:p w14:paraId="2B9C82CB" w14:textId="77777777" w:rsidR="00A12FA4" w:rsidRPr="00F91A49" w:rsidRDefault="00A12FA4" w:rsidP="00407045">
      <w:pPr>
        <w:rPr>
          <w:b/>
          <w:color w:val="FF0000"/>
        </w:rPr>
      </w:pPr>
    </w:p>
    <w:p w14:paraId="2E527E50" w14:textId="77777777" w:rsidR="00B06A25" w:rsidRPr="007F3F01" w:rsidRDefault="00123633" w:rsidP="00407045">
      <w:pPr>
        <w:rPr>
          <w:b/>
        </w:rPr>
      </w:pPr>
      <w:r w:rsidRPr="007F3F01">
        <w:rPr>
          <w:b/>
        </w:rPr>
        <w:t xml:space="preserve">Tabela </w:t>
      </w:r>
      <w:r w:rsidR="00A2618D" w:rsidRPr="007F3F01">
        <w:rPr>
          <w:b/>
        </w:rPr>
        <w:t>8</w:t>
      </w:r>
    </w:p>
    <w:p w14:paraId="2DC4915D" w14:textId="77777777" w:rsidR="00B06A25" w:rsidRPr="00F91A49" w:rsidRDefault="00B06A25" w:rsidP="00407045">
      <w:pPr>
        <w:jc w:val="center"/>
        <w:rPr>
          <w:b/>
          <w:color w:val="FF0000"/>
          <w:sz w:val="28"/>
          <w:szCs w:val="28"/>
        </w:rPr>
      </w:pPr>
    </w:p>
    <w:p w14:paraId="69096F81" w14:textId="77777777" w:rsidR="00B06A25" w:rsidRPr="007F3F01" w:rsidRDefault="00B06A25" w:rsidP="00407045">
      <w:pPr>
        <w:jc w:val="center"/>
        <w:rPr>
          <w:b/>
        </w:rPr>
      </w:pPr>
      <w:r w:rsidRPr="007F3F01">
        <w:rPr>
          <w:b/>
        </w:rPr>
        <w:t>DOTACJE CELOWE</w:t>
      </w:r>
    </w:p>
    <w:p w14:paraId="2A079616" w14:textId="612BBD98" w:rsidR="00B06A25" w:rsidRPr="007F3F01" w:rsidRDefault="00B06A25" w:rsidP="00407045">
      <w:pPr>
        <w:jc w:val="center"/>
        <w:rPr>
          <w:b/>
        </w:rPr>
      </w:pPr>
      <w:r w:rsidRPr="007F3F01">
        <w:rPr>
          <w:b/>
        </w:rPr>
        <w:t xml:space="preserve"> UDZIELONE Z BUDŻE</w:t>
      </w:r>
      <w:r w:rsidR="00AA7545" w:rsidRPr="007F3F01">
        <w:rPr>
          <w:b/>
        </w:rPr>
        <w:t>TU MIASTA I GMINY KOŃSKIE W 20</w:t>
      </w:r>
      <w:r w:rsidR="000048CC" w:rsidRPr="007F3F01">
        <w:rPr>
          <w:b/>
        </w:rPr>
        <w:t>2</w:t>
      </w:r>
      <w:r w:rsidR="007F3F01" w:rsidRPr="007F3F01">
        <w:rPr>
          <w:b/>
        </w:rPr>
        <w:t>4</w:t>
      </w:r>
      <w:r w:rsidRPr="007F3F01">
        <w:rPr>
          <w:b/>
        </w:rPr>
        <w:t xml:space="preserve"> ROKU</w:t>
      </w:r>
    </w:p>
    <w:p w14:paraId="001584E4" w14:textId="77777777" w:rsidR="00B06A25" w:rsidRPr="00F91A49" w:rsidRDefault="00B06A25" w:rsidP="00407045">
      <w:pPr>
        <w:jc w:val="center"/>
        <w:rPr>
          <w:b/>
          <w:color w:val="FF0000"/>
        </w:rPr>
      </w:pPr>
    </w:p>
    <w:tbl>
      <w:tblPr>
        <w:tblW w:w="103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86"/>
        <w:gridCol w:w="656"/>
        <w:gridCol w:w="992"/>
        <w:gridCol w:w="993"/>
        <w:gridCol w:w="2976"/>
        <w:gridCol w:w="1560"/>
        <w:gridCol w:w="1559"/>
        <w:gridCol w:w="988"/>
      </w:tblGrid>
      <w:tr w:rsidR="00F91A49" w:rsidRPr="00F91A49" w14:paraId="28C45BDA" w14:textId="77777777" w:rsidTr="00F8355B">
        <w:trPr>
          <w:trHeight w:val="480"/>
        </w:trPr>
        <w:tc>
          <w:tcPr>
            <w:tcW w:w="586" w:type="dxa"/>
            <w:vMerge w:val="restart"/>
            <w:shd w:val="clear" w:color="auto" w:fill="FFFF00"/>
            <w:vAlign w:val="center"/>
          </w:tcPr>
          <w:p w14:paraId="5497C976" w14:textId="77777777" w:rsidR="00BB0E35" w:rsidRPr="007F3F01" w:rsidRDefault="00BB0E35" w:rsidP="009B3F10">
            <w:pPr>
              <w:jc w:val="center"/>
              <w:rPr>
                <w:b/>
                <w:sz w:val="22"/>
                <w:szCs w:val="22"/>
              </w:rPr>
            </w:pPr>
            <w:r w:rsidRPr="007F3F01">
              <w:rPr>
                <w:b/>
                <w:sz w:val="22"/>
                <w:szCs w:val="22"/>
              </w:rPr>
              <w:t>Lp.</w:t>
            </w:r>
          </w:p>
        </w:tc>
        <w:tc>
          <w:tcPr>
            <w:tcW w:w="656" w:type="dxa"/>
            <w:vMerge w:val="restart"/>
            <w:shd w:val="clear" w:color="auto" w:fill="FFFF00"/>
            <w:vAlign w:val="center"/>
          </w:tcPr>
          <w:p w14:paraId="5E189B45" w14:textId="77777777" w:rsidR="00BB0E35" w:rsidRPr="007F3F01" w:rsidRDefault="00BB0E35" w:rsidP="009B3F10">
            <w:pPr>
              <w:jc w:val="center"/>
              <w:rPr>
                <w:b/>
                <w:sz w:val="18"/>
                <w:szCs w:val="18"/>
              </w:rPr>
            </w:pPr>
            <w:r w:rsidRPr="007F3F01">
              <w:rPr>
                <w:b/>
                <w:sz w:val="18"/>
                <w:szCs w:val="18"/>
              </w:rPr>
              <w:t>Dział</w:t>
            </w:r>
          </w:p>
        </w:tc>
        <w:tc>
          <w:tcPr>
            <w:tcW w:w="992" w:type="dxa"/>
            <w:vMerge w:val="restart"/>
            <w:shd w:val="clear" w:color="auto" w:fill="FFFF00"/>
            <w:vAlign w:val="center"/>
          </w:tcPr>
          <w:p w14:paraId="710980A7" w14:textId="77777777" w:rsidR="00BB0E35" w:rsidRPr="007F3F01" w:rsidRDefault="00BB0E35" w:rsidP="009B3F10">
            <w:pPr>
              <w:jc w:val="center"/>
              <w:rPr>
                <w:b/>
                <w:sz w:val="18"/>
                <w:szCs w:val="18"/>
              </w:rPr>
            </w:pPr>
            <w:r w:rsidRPr="007F3F01">
              <w:rPr>
                <w:b/>
                <w:sz w:val="18"/>
                <w:szCs w:val="18"/>
              </w:rPr>
              <w:t>Rozdział</w:t>
            </w:r>
          </w:p>
        </w:tc>
        <w:tc>
          <w:tcPr>
            <w:tcW w:w="993" w:type="dxa"/>
            <w:vMerge w:val="restart"/>
            <w:shd w:val="clear" w:color="auto" w:fill="FFFF00"/>
            <w:vAlign w:val="center"/>
          </w:tcPr>
          <w:p w14:paraId="149977AA" w14:textId="77777777" w:rsidR="00BB0E35" w:rsidRPr="007F3F01" w:rsidRDefault="000048CC" w:rsidP="00BB0E35">
            <w:pPr>
              <w:jc w:val="center"/>
              <w:rPr>
                <w:b/>
              </w:rPr>
            </w:pPr>
            <w:r w:rsidRPr="007F3F01">
              <w:rPr>
                <w:b/>
              </w:rPr>
              <w:t>Grupa §/</w:t>
            </w:r>
            <w:r w:rsidR="00BB0E35" w:rsidRPr="007F3F01">
              <w:rPr>
                <w:b/>
              </w:rPr>
              <w:t>§</w:t>
            </w:r>
          </w:p>
        </w:tc>
        <w:tc>
          <w:tcPr>
            <w:tcW w:w="2976" w:type="dxa"/>
            <w:vMerge w:val="restart"/>
            <w:shd w:val="clear" w:color="auto" w:fill="FFFF00"/>
            <w:vAlign w:val="center"/>
          </w:tcPr>
          <w:p w14:paraId="5E9064EF" w14:textId="77777777" w:rsidR="00BB0E35" w:rsidRPr="007F3F01" w:rsidRDefault="00BB0E35" w:rsidP="009B3F10">
            <w:pPr>
              <w:jc w:val="center"/>
              <w:rPr>
                <w:b/>
              </w:rPr>
            </w:pPr>
            <w:r w:rsidRPr="007F3F01">
              <w:rPr>
                <w:b/>
              </w:rPr>
              <w:t>Nazwa zadania</w:t>
            </w:r>
          </w:p>
          <w:p w14:paraId="647D1D28" w14:textId="77777777" w:rsidR="00BB0E35" w:rsidRPr="007F3F01" w:rsidRDefault="00BB0E35" w:rsidP="009B3F10">
            <w:pPr>
              <w:jc w:val="center"/>
              <w:rPr>
                <w:b/>
              </w:rPr>
            </w:pPr>
          </w:p>
        </w:tc>
        <w:tc>
          <w:tcPr>
            <w:tcW w:w="4107" w:type="dxa"/>
            <w:gridSpan w:val="3"/>
            <w:shd w:val="clear" w:color="auto" w:fill="FFFF00"/>
            <w:vAlign w:val="center"/>
          </w:tcPr>
          <w:p w14:paraId="2ED47CCC" w14:textId="77777777" w:rsidR="00BB0E35" w:rsidRPr="007F3F01" w:rsidRDefault="00BB0E35" w:rsidP="009B3F10">
            <w:pPr>
              <w:jc w:val="center"/>
              <w:rPr>
                <w:b/>
              </w:rPr>
            </w:pPr>
            <w:r w:rsidRPr="007F3F01">
              <w:rPr>
                <w:b/>
              </w:rPr>
              <w:t>Ogółem kwota dotacji</w:t>
            </w:r>
          </w:p>
        </w:tc>
      </w:tr>
      <w:tr w:rsidR="00F91A49" w:rsidRPr="00F91A49" w14:paraId="724FB7FE" w14:textId="77777777" w:rsidTr="00110261">
        <w:trPr>
          <w:trHeight w:val="509"/>
        </w:trPr>
        <w:tc>
          <w:tcPr>
            <w:tcW w:w="586" w:type="dxa"/>
            <w:vMerge/>
            <w:shd w:val="clear" w:color="auto" w:fill="FFFF00"/>
            <w:vAlign w:val="center"/>
          </w:tcPr>
          <w:p w14:paraId="10048773" w14:textId="77777777" w:rsidR="00BB0E35" w:rsidRPr="007F3F01" w:rsidRDefault="00BB0E35" w:rsidP="009B3F10">
            <w:pPr>
              <w:jc w:val="center"/>
              <w:rPr>
                <w:b/>
              </w:rPr>
            </w:pPr>
          </w:p>
        </w:tc>
        <w:tc>
          <w:tcPr>
            <w:tcW w:w="656" w:type="dxa"/>
            <w:vMerge/>
            <w:shd w:val="clear" w:color="auto" w:fill="FFFF00"/>
            <w:vAlign w:val="center"/>
          </w:tcPr>
          <w:p w14:paraId="18CD04AC" w14:textId="77777777" w:rsidR="00BB0E35" w:rsidRPr="007F3F01" w:rsidRDefault="00BB0E35" w:rsidP="009B3F10">
            <w:pPr>
              <w:jc w:val="center"/>
              <w:rPr>
                <w:b/>
              </w:rPr>
            </w:pPr>
          </w:p>
        </w:tc>
        <w:tc>
          <w:tcPr>
            <w:tcW w:w="992" w:type="dxa"/>
            <w:vMerge/>
            <w:shd w:val="clear" w:color="auto" w:fill="FFFF00"/>
            <w:vAlign w:val="center"/>
          </w:tcPr>
          <w:p w14:paraId="0C38EF50" w14:textId="77777777" w:rsidR="00BB0E35" w:rsidRPr="007F3F01" w:rsidRDefault="00BB0E35" w:rsidP="009B3F10">
            <w:pPr>
              <w:jc w:val="center"/>
              <w:rPr>
                <w:b/>
              </w:rPr>
            </w:pPr>
          </w:p>
        </w:tc>
        <w:tc>
          <w:tcPr>
            <w:tcW w:w="993" w:type="dxa"/>
            <w:vMerge/>
            <w:shd w:val="clear" w:color="auto" w:fill="FFFF00"/>
          </w:tcPr>
          <w:p w14:paraId="7F4185B5" w14:textId="77777777" w:rsidR="00BB0E35" w:rsidRPr="007F3F01" w:rsidRDefault="00BB0E35" w:rsidP="009B3F10">
            <w:pPr>
              <w:jc w:val="center"/>
              <w:rPr>
                <w:b/>
              </w:rPr>
            </w:pPr>
          </w:p>
        </w:tc>
        <w:tc>
          <w:tcPr>
            <w:tcW w:w="2976" w:type="dxa"/>
            <w:vMerge/>
            <w:shd w:val="clear" w:color="auto" w:fill="FFFF00"/>
            <w:vAlign w:val="center"/>
          </w:tcPr>
          <w:p w14:paraId="0FB3730F" w14:textId="77777777" w:rsidR="00BB0E35" w:rsidRPr="007F3F01" w:rsidRDefault="00BB0E35" w:rsidP="009B3F10">
            <w:pPr>
              <w:jc w:val="center"/>
              <w:rPr>
                <w:b/>
              </w:rPr>
            </w:pPr>
          </w:p>
        </w:tc>
        <w:tc>
          <w:tcPr>
            <w:tcW w:w="1560" w:type="dxa"/>
            <w:shd w:val="clear" w:color="auto" w:fill="FFFF00"/>
            <w:vAlign w:val="center"/>
          </w:tcPr>
          <w:p w14:paraId="7251B520" w14:textId="77777777" w:rsidR="00BB0E35" w:rsidRPr="007F3F01" w:rsidRDefault="00BB0E35" w:rsidP="009B3F10">
            <w:pPr>
              <w:jc w:val="center"/>
              <w:rPr>
                <w:b/>
              </w:rPr>
            </w:pPr>
            <w:r w:rsidRPr="007F3F01">
              <w:rPr>
                <w:b/>
              </w:rPr>
              <w:t>Plan</w:t>
            </w:r>
          </w:p>
        </w:tc>
        <w:tc>
          <w:tcPr>
            <w:tcW w:w="1559" w:type="dxa"/>
            <w:shd w:val="clear" w:color="auto" w:fill="FFFF00"/>
            <w:vAlign w:val="center"/>
          </w:tcPr>
          <w:p w14:paraId="439E930C" w14:textId="77777777" w:rsidR="00BB0E35" w:rsidRPr="007F3F01" w:rsidRDefault="00BB0E35" w:rsidP="009B3F10">
            <w:pPr>
              <w:jc w:val="center"/>
              <w:rPr>
                <w:b/>
              </w:rPr>
            </w:pPr>
            <w:r w:rsidRPr="007F3F01">
              <w:rPr>
                <w:b/>
              </w:rPr>
              <w:t>Wykonanie</w:t>
            </w:r>
          </w:p>
        </w:tc>
        <w:tc>
          <w:tcPr>
            <w:tcW w:w="988" w:type="dxa"/>
            <w:shd w:val="clear" w:color="auto" w:fill="FFFF00"/>
            <w:vAlign w:val="center"/>
          </w:tcPr>
          <w:p w14:paraId="357C081B" w14:textId="77777777" w:rsidR="00BB0E35" w:rsidRPr="007F3F01" w:rsidRDefault="00BB0E35" w:rsidP="009B3F10">
            <w:pPr>
              <w:jc w:val="center"/>
              <w:rPr>
                <w:b/>
              </w:rPr>
            </w:pPr>
            <w:r w:rsidRPr="007F3F01">
              <w:rPr>
                <w:b/>
              </w:rPr>
              <w:t>%</w:t>
            </w:r>
          </w:p>
        </w:tc>
      </w:tr>
      <w:tr w:rsidR="00F91A49" w:rsidRPr="00F91A49" w14:paraId="7914452F" w14:textId="77777777" w:rsidTr="000048CC">
        <w:trPr>
          <w:trHeight w:val="632"/>
        </w:trPr>
        <w:tc>
          <w:tcPr>
            <w:tcW w:w="10310" w:type="dxa"/>
            <w:gridSpan w:val="8"/>
            <w:tcBorders>
              <w:bottom w:val="single" w:sz="4" w:space="0" w:color="auto"/>
            </w:tcBorders>
          </w:tcPr>
          <w:p w14:paraId="1C3C2FA5" w14:textId="77777777" w:rsidR="0020599B" w:rsidRDefault="0020599B" w:rsidP="0020599B">
            <w:pPr>
              <w:pStyle w:val="Akapitzlist"/>
              <w:ind w:left="1800"/>
            </w:pPr>
          </w:p>
          <w:p w14:paraId="30AD07E2" w14:textId="7B7A41D3" w:rsidR="00622140" w:rsidRPr="007F3F01" w:rsidRDefault="00596308" w:rsidP="000048CC">
            <w:pPr>
              <w:pStyle w:val="Akapitzlist"/>
              <w:numPr>
                <w:ilvl w:val="0"/>
                <w:numId w:val="2"/>
              </w:numPr>
            </w:pPr>
            <w:r w:rsidRPr="007F3F01">
              <w:t>Dotacje dla jednostek sektora finansów publicznych</w:t>
            </w:r>
          </w:p>
        </w:tc>
      </w:tr>
      <w:tr w:rsidR="00F91A49" w:rsidRPr="00F91A49" w14:paraId="5ADE10DF" w14:textId="77777777" w:rsidTr="002338EF">
        <w:trPr>
          <w:trHeight w:val="486"/>
        </w:trPr>
        <w:tc>
          <w:tcPr>
            <w:tcW w:w="586" w:type="dxa"/>
            <w:vMerge w:val="restart"/>
            <w:vAlign w:val="center"/>
          </w:tcPr>
          <w:p w14:paraId="19AF2558" w14:textId="77777777" w:rsidR="000048CC" w:rsidRPr="00D42575" w:rsidRDefault="000048CC" w:rsidP="002D4453">
            <w:pPr>
              <w:jc w:val="right"/>
            </w:pPr>
            <w:r w:rsidRPr="00D42575">
              <w:t>1.</w:t>
            </w:r>
          </w:p>
        </w:tc>
        <w:tc>
          <w:tcPr>
            <w:tcW w:w="656" w:type="dxa"/>
            <w:vMerge w:val="restart"/>
            <w:vAlign w:val="center"/>
          </w:tcPr>
          <w:p w14:paraId="6F3871D0" w14:textId="77777777" w:rsidR="000048CC" w:rsidRPr="00D42575" w:rsidRDefault="000048CC" w:rsidP="004731D8">
            <w:pPr>
              <w:jc w:val="center"/>
            </w:pPr>
            <w:r w:rsidRPr="00D42575">
              <w:t>400</w:t>
            </w:r>
          </w:p>
        </w:tc>
        <w:tc>
          <w:tcPr>
            <w:tcW w:w="992" w:type="dxa"/>
            <w:vMerge w:val="restart"/>
            <w:vAlign w:val="center"/>
          </w:tcPr>
          <w:p w14:paraId="63733863" w14:textId="77777777" w:rsidR="000048CC" w:rsidRPr="00D42575" w:rsidRDefault="000048CC" w:rsidP="00C42725">
            <w:pPr>
              <w:jc w:val="center"/>
            </w:pPr>
            <w:r w:rsidRPr="00D42575">
              <w:t>40003</w:t>
            </w:r>
          </w:p>
        </w:tc>
        <w:tc>
          <w:tcPr>
            <w:tcW w:w="993" w:type="dxa"/>
            <w:vAlign w:val="center"/>
          </w:tcPr>
          <w:p w14:paraId="564729AC" w14:textId="77777777" w:rsidR="000048CC" w:rsidRPr="00D42575" w:rsidRDefault="00C100DF" w:rsidP="00596308">
            <w:pPr>
              <w:jc w:val="center"/>
            </w:pPr>
            <w:r w:rsidRPr="00D42575">
              <w:t>1200</w:t>
            </w:r>
          </w:p>
        </w:tc>
        <w:tc>
          <w:tcPr>
            <w:tcW w:w="2976" w:type="dxa"/>
            <w:vMerge w:val="restart"/>
            <w:vAlign w:val="center"/>
          </w:tcPr>
          <w:p w14:paraId="0316810E" w14:textId="77777777" w:rsidR="000048CC" w:rsidRPr="00D42575" w:rsidRDefault="000048CC" w:rsidP="000048CC">
            <w:pPr>
              <w:suppressAutoHyphens w:val="0"/>
              <w:rPr>
                <w:sz w:val="20"/>
                <w:szCs w:val="20"/>
              </w:rPr>
            </w:pPr>
            <w:r w:rsidRPr="00D42575">
              <w:rPr>
                <w:sz w:val="20"/>
                <w:szCs w:val="20"/>
              </w:rPr>
              <w:t>Dofinansowanie zadań bieżących - obsługa realizacji i trwałość projektu OZE dla mieszkańców gminy Końskie</w:t>
            </w:r>
          </w:p>
        </w:tc>
        <w:tc>
          <w:tcPr>
            <w:tcW w:w="1560" w:type="dxa"/>
            <w:vAlign w:val="center"/>
          </w:tcPr>
          <w:p w14:paraId="1161BA33" w14:textId="77777777" w:rsidR="000048CC" w:rsidRPr="00F73F70" w:rsidRDefault="00F50600" w:rsidP="002D4453">
            <w:pPr>
              <w:jc w:val="right"/>
              <w:rPr>
                <w:sz w:val="22"/>
                <w:szCs w:val="22"/>
              </w:rPr>
            </w:pPr>
            <w:r w:rsidRPr="00F73F70">
              <w:rPr>
                <w:sz w:val="22"/>
                <w:szCs w:val="22"/>
              </w:rPr>
              <w:t>20 600,00</w:t>
            </w:r>
          </w:p>
        </w:tc>
        <w:tc>
          <w:tcPr>
            <w:tcW w:w="1559" w:type="dxa"/>
            <w:vAlign w:val="center"/>
          </w:tcPr>
          <w:p w14:paraId="6D30EE46" w14:textId="36C78FA4" w:rsidR="000048CC" w:rsidRPr="00F73F70" w:rsidRDefault="00F73F70" w:rsidP="002D4453">
            <w:pPr>
              <w:jc w:val="right"/>
              <w:rPr>
                <w:sz w:val="22"/>
                <w:szCs w:val="22"/>
              </w:rPr>
            </w:pPr>
            <w:r w:rsidRPr="00F73F70">
              <w:rPr>
                <w:sz w:val="22"/>
                <w:szCs w:val="22"/>
              </w:rPr>
              <w:t>12 203,69</w:t>
            </w:r>
          </w:p>
        </w:tc>
        <w:tc>
          <w:tcPr>
            <w:tcW w:w="988" w:type="dxa"/>
            <w:vAlign w:val="center"/>
          </w:tcPr>
          <w:p w14:paraId="0931E9AC" w14:textId="1045056F" w:rsidR="000048CC" w:rsidRPr="00F73F70" w:rsidRDefault="00F73F70" w:rsidP="002D4453">
            <w:pPr>
              <w:jc w:val="right"/>
              <w:rPr>
                <w:sz w:val="22"/>
                <w:szCs w:val="22"/>
              </w:rPr>
            </w:pPr>
            <w:r w:rsidRPr="00F73F70">
              <w:rPr>
                <w:sz w:val="22"/>
                <w:szCs w:val="22"/>
              </w:rPr>
              <w:t>59,24</w:t>
            </w:r>
          </w:p>
        </w:tc>
      </w:tr>
      <w:tr w:rsidR="00F91A49" w:rsidRPr="00F91A49" w14:paraId="5AE3C34E" w14:textId="77777777" w:rsidTr="000048CC">
        <w:trPr>
          <w:trHeight w:val="550"/>
        </w:trPr>
        <w:tc>
          <w:tcPr>
            <w:tcW w:w="586" w:type="dxa"/>
            <w:vMerge/>
            <w:vAlign w:val="center"/>
          </w:tcPr>
          <w:p w14:paraId="143A2D5B" w14:textId="77777777" w:rsidR="000048CC" w:rsidRPr="00F91A49" w:rsidRDefault="000048CC" w:rsidP="002D4453">
            <w:pPr>
              <w:jc w:val="right"/>
              <w:rPr>
                <w:color w:val="FF0000"/>
              </w:rPr>
            </w:pPr>
          </w:p>
        </w:tc>
        <w:tc>
          <w:tcPr>
            <w:tcW w:w="656" w:type="dxa"/>
            <w:vMerge/>
            <w:vAlign w:val="center"/>
          </w:tcPr>
          <w:p w14:paraId="16EAB695" w14:textId="77777777" w:rsidR="000048CC" w:rsidRPr="00F91A49" w:rsidRDefault="000048CC" w:rsidP="004731D8">
            <w:pPr>
              <w:jc w:val="center"/>
              <w:rPr>
                <w:color w:val="FF0000"/>
              </w:rPr>
            </w:pPr>
          </w:p>
        </w:tc>
        <w:tc>
          <w:tcPr>
            <w:tcW w:w="992" w:type="dxa"/>
            <w:vMerge/>
            <w:vAlign w:val="center"/>
          </w:tcPr>
          <w:p w14:paraId="456B2049" w14:textId="77777777" w:rsidR="000048CC" w:rsidRPr="00F91A49" w:rsidRDefault="000048CC" w:rsidP="00C42725">
            <w:pPr>
              <w:jc w:val="center"/>
              <w:rPr>
                <w:color w:val="FF0000"/>
              </w:rPr>
            </w:pPr>
          </w:p>
        </w:tc>
        <w:tc>
          <w:tcPr>
            <w:tcW w:w="993" w:type="dxa"/>
            <w:vAlign w:val="center"/>
          </w:tcPr>
          <w:p w14:paraId="39C2662A" w14:textId="77777777" w:rsidR="000048CC" w:rsidRPr="00D42575" w:rsidRDefault="000048CC" w:rsidP="00596308">
            <w:pPr>
              <w:jc w:val="center"/>
            </w:pPr>
            <w:r w:rsidRPr="00D42575">
              <w:t>2900</w:t>
            </w:r>
          </w:p>
        </w:tc>
        <w:tc>
          <w:tcPr>
            <w:tcW w:w="2976" w:type="dxa"/>
            <w:vMerge/>
            <w:vAlign w:val="center"/>
          </w:tcPr>
          <w:p w14:paraId="71D62455" w14:textId="77777777" w:rsidR="000048CC" w:rsidRPr="00F91A49" w:rsidRDefault="000048CC" w:rsidP="00C42725">
            <w:pPr>
              <w:suppressAutoHyphens w:val="0"/>
              <w:rPr>
                <w:color w:val="FF0000"/>
                <w:sz w:val="18"/>
                <w:szCs w:val="18"/>
              </w:rPr>
            </w:pPr>
          </w:p>
        </w:tc>
        <w:tc>
          <w:tcPr>
            <w:tcW w:w="1560" w:type="dxa"/>
            <w:vAlign w:val="center"/>
          </w:tcPr>
          <w:p w14:paraId="3F3CD13B" w14:textId="77777777" w:rsidR="000048CC" w:rsidRPr="00F73F70" w:rsidRDefault="000048CC" w:rsidP="002D4453">
            <w:pPr>
              <w:jc w:val="right"/>
              <w:rPr>
                <w:sz w:val="22"/>
                <w:szCs w:val="22"/>
              </w:rPr>
            </w:pPr>
          </w:p>
        </w:tc>
        <w:tc>
          <w:tcPr>
            <w:tcW w:w="1559" w:type="dxa"/>
            <w:vAlign w:val="center"/>
          </w:tcPr>
          <w:p w14:paraId="1B33A41F" w14:textId="7DB02DE3" w:rsidR="000048CC" w:rsidRPr="00F73F70" w:rsidRDefault="00F73F70" w:rsidP="002D4453">
            <w:pPr>
              <w:jc w:val="right"/>
              <w:rPr>
                <w:sz w:val="22"/>
                <w:szCs w:val="22"/>
              </w:rPr>
            </w:pPr>
            <w:r w:rsidRPr="00F73F70">
              <w:rPr>
                <w:sz w:val="22"/>
                <w:szCs w:val="22"/>
              </w:rPr>
              <w:t>12 203,69</w:t>
            </w:r>
          </w:p>
        </w:tc>
        <w:tc>
          <w:tcPr>
            <w:tcW w:w="988" w:type="dxa"/>
            <w:vAlign w:val="center"/>
          </w:tcPr>
          <w:p w14:paraId="272BEB04" w14:textId="77777777" w:rsidR="000048CC" w:rsidRPr="00F73F70" w:rsidRDefault="00043073" w:rsidP="002D4453">
            <w:pPr>
              <w:jc w:val="right"/>
              <w:rPr>
                <w:sz w:val="22"/>
                <w:szCs w:val="22"/>
              </w:rPr>
            </w:pPr>
            <w:r w:rsidRPr="00F73F70">
              <w:rPr>
                <w:sz w:val="22"/>
                <w:szCs w:val="22"/>
              </w:rPr>
              <w:t>-</w:t>
            </w:r>
          </w:p>
        </w:tc>
      </w:tr>
      <w:tr w:rsidR="00D42575" w:rsidRPr="00F91A49" w14:paraId="5A0678BE" w14:textId="77777777" w:rsidTr="00713D7E">
        <w:trPr>
          <w:trHeight w:val="572"/>
        </w:trPr>
        <w:tc>
          <w:tcPr>
            <w:tcW w:w="586" w:type="dxa"/>
            <w:vMerge w:val="restart"/>
            <w:vAlign w:val="center"/>
          </w:tcPr>
          <w:p w14:paraId="28F6668F" w14:textId="4D7BEA4A" w:rsidR="00D42575" w:rsidRPr="00D42575" w:rsidRDefault="00D42575" w:rsidP="00713D7E">
            <w:pPr>
              <w:jc w:val="right"/>
            </w:pPr>
            <w:r w:rsidRPr="00D42575">
              <w:t>2.</w:t>
            </w:r>
          </w:p>
        </w:tc>
        <w:tc>
          <w:tcPr>
            <w:tcW w:w="656" w:type="dxa"/>
            <w:vMerge w:val="restart"/>
            <w:vAlign w:val="center"/>
          </w:tcPr>
          <w:p w14:paraId="0FC931C0" w14:textId="68B55CB0" w:rsidR="00D42575" w:rsidRPr="00D42575" w:rsidRDefault="00D42575" w:rsidP="00713D7E">
            <w:pPr>
              <w:jc w:val="center"/>
            </w:pPr>
            <w:r w:rsidRPr="00D42575">
              <w:t>400</w:t>
            </w:r>
          </w:p>
        </w:tc>
        <w:tc>
          <w:tcPr>
            <w:tcW w:w="992" w:type="dxa"/>
            <w:vMerge w:val="restart"/>
            <w:vAlign w:val="center"/>
          </w:tcPr>
          <w:p w14:paraId="34865643" w14:textId="424CE146" w:rsidR="00D42575" w:rsidRPr="00D42575" w:rsidRDefault="00D42575" w:rsidP="00713D7E">
            <w:pPr>
              <w:jc w:val="center"/>
            </w:pPr>
            <w:r w:rsidRPr="00D42575">
              <w:t>40003</w:t>
            </w:r>
          </w:p>
        </w:tc>
        <w:tc>
          <w:tcPr>
            <w:tcW w:w="993" w:type="dxa"/>
            <w:vAlign w:val="center"/>
          </w:tcPr>
          <w:p w14:paraId="20A81512" w14:textId="6DA1585B" w:rsidR="00D42575" w:rsidRPr="00D42575" w:rsidRDefault="00D42575" w:rsidP="00713D7E">
            <w:pPr>
              <w:jc w:val="center"/>
            </w:pPr>
            <w:r w:rsidRPr="00D42575">
              <w:t>1200</w:t>
            </w:r>
          </w:p>
        </w:tc>
        <w:tc>
          <w:tcPr>
            <w:tcW w:w="2976" w:type="dxa"/>
            <w:vMerge w:val="restart"/>
            <w:vAlign w:val="center"/>
          </w:tcPr>
          <w:p w14:paraId="6B3D0703" w14:textId="7DFE9C2D" w:rsidR="00D42575" w:rsidRPr="00D42575" w:rsidRDefault="004D65CD" w:rsidP="00713D7E">
            <w:pPr>
              <w:rPr>
                <w:sz w:val="20"/>
                <w:szCs w:val="20"/>
              </w:rPr>
            </w:pPr>
            <w:r>
              <w:rPr>
                <w:sz w:val="20"/>
                <w:szCs w:val="20"/>
              </w:rPr>
              <w:t>S</w:t>
            </w:r>
            <w:r w:rsidR="00D42575" w:rsidRPr="00D42575">
              <w:rPr>
                <w:sz w:val="20"/>
                <w:szCs w:val="20"/>
              </w:rPr>
              <w:t xml:space="preserve">kładka członkowska na pokrycie kosztów związanych z </w:t>
            </w:r>
            <w:r w:rsidR="00D42575" w:rsidRPr="00D42575">
              <w:rPr>
                <w:sz w:val="20"/>
                <w:szCs w:val="20"/>
              </w:rPr>
              <w:lastRenderedPageBreak/>
              <w:t>aplikowaniem w ramach konkursu "Magazyny energii na potrzeby istniejących instalacji OZE</w:t>
            </w:r>
          </w:p>
        </w:tc>
        <w:tc>
          <w:tcPr>
            <w:tcW w:w="1560" w:type="dxa"/>
            <w:vAlign w:val="center"/>
          </w:tcPr>
          <w:p w14:paraId="1F42F621" w14:textId="26D2DBFB" w:rsidR="00D42575" w:rsidRPr="00F73F70" w:rsidRDefault="00D42575" w:rsidP="00713D7E">
            <w:pPr>
              <w:jc w:val="right"/>
              <w:rPr>
                <w:sz w:val="22"/>
                <w:szCs w:val="22"/>
              </w:rPr>
            </w:pPr>
            <w:r w:rsidRPr="00F73F70">
              <w:rPr>
                <w:sz w:val="22"/>
                <w:szCs w:val="22"/>
              </w:rPr>
              <w:lastRenderedPageBreak/>
              <w:t>30 000,00</w:t>
            </w:r>
          </w:p>
        </w:tc>
        <w:tc>
          <w:tcPr>
            <w:tcW w:w="1559" w:type="dxa"/>
            <w:vAlign w:val="center"/>
          </w:tcPr>
          <w:p w14:paraId="66E9032A" w14:textId="10168707" w:rsidR="00D42575" w:rsidRPr="00F73F70" w:rsidRDefault="00F73F70" w:rsidP="00713D7E">
            <w:pPr>
              <w:jc w:val="right"/>
              <w:rPr>
                <w:sz w:val="22"/>
                <w:szCs w:val="22"/>
              </w:rPr>
            </w:pPr>
            <w:r w:rsidRPr="00F73F70">
              <w:rPr>
                <w:sz w:val="22"/>
                <w:szCs w:val="22"/>
              </w:rPr>
              <w:t>22 029,85</w:t>
            </w:r>
          </w:p>
        </w:tc>
        <w:tc>
          <w:tcPr>
            <w:tcW w:w="988" w:type="dxa"/>
            <w:vAlign w:val="center"/>
          </w:tcPr>
          <w:p w14:paraId="142B3E6C" w14:textId="24371CC7" w:rsidR="00D42575" w:rsidRPr="00F73F70" w:rsidRDefault="00F73F70" w:rsidP="00713D7E">
            <w:pPr>
              <w:jc w:val="right"/>
              <w:rPr>
                <w:sz w:val="22"/>
                <w:szCs w:val="22"/>
              </w:rPr>
            </w:pPr>
            <w:r w:rsidRPr="00F73F70">
              <w:rPr>
                <w:sz w:val="22"/>
                <w:szCs w:val="22"/>
              </w:rPr>
              <w:t>73,43</w:t>
            </w:r>
          </w:p>
        </w:tc>
      </w:tr>
      <w:tr w:rsidR="00D42575" w:rsidRPr="00F91A49" w14:paraId="2D2F8789" w14:textId="77777777" w:rsidTr="002338EF">
        <w:trPr>
          <w:trHeight w:val="572"/>
        </w:trPr>
        <w:tc>
          <w:tcPr>
            <w:tcW w:w="586" w:type="dxa"/>
            <w:vMerge/>
            <w:vAlign w:val="center"/>
          </w:tcPr>
          <w:p w14:paraId="7B1627A6" w14:textId="77777777" w:rsidR="00D42575" w:rsidRPr="00F91A49" w:rsidRDefault="00D42575" w:rsidP="002D4453">
            <w:pPr>
              <w:jc w:val="right"/>
              <w:rPr>
                <w:color w:val="FF0000"/>
              </w:rPr>
            </w:pPr>
          </w:p>
        </w:tc>
        <w:tc>
          <w:tcPr>
            <w:tcW w:w="656" w:type="dxa"/>
            <w:vMerge/>
            <w:vAlign w:val="center"/>
          </w:tcPr>
          <w:p w14:paraId="1BFC0DFB" w14:textId="77777777" w:rsidR="00D42575" w:rsidRPr="00F91A49" w:rsidRDefault="00D42575" w:rsidP="004731D8">
            <w:pPr>
              <w:jc w:val="center"/>
              <w:rPr>
                <w:color w:val="FF0000"/>
              </w:rPr>
            </w:pPr>
          </w:p>
        </w:tc>
        <w:tc>
          <w:tcPr>
            <w:tcW w:w="992" w:type="dxa"/>
            <w:vMerge/>
            <w:vAlign w:val="center"/>
          </w:tcPr>
          <w:p w14:paraId="2FB127A2" w14:textId="77777777" w:rsidR="00D42575" w:rsidRPr="00F91A49" w:rsidRDefault="00D42575" w:rsidP="004731D8">
            <w:pPr>
              <w:jc w:val="center"/>
              <w:rPr>
                <w:color w:val="FF0000"/>
              </w:rPr>
            </w:pPr>
          </w:p>
        </w:tc>
        <w:tc>
          <w:tcPr>
            <w:tcW w:w="993" w:type="dxa"/>
            <w:vAlign w:val="center"/>
          </w:tcPr>
          <w:p w14:paraId="3A4A3656" w14:textId="7667E21C" w:rsidR="00D42575" w:rsidRPr="00D42575" w:rsidRDefault="00D42575" w:rsidP="00596308">
            <w:pPr>
              <w:jc w:val="center"/>
            </w:pPr>
            <w:r w:rsidRPr="00D42575">
              <w:t>2900</w:t>
            </w:r>
          </w:p>
        </w:tc>
        <w:tc>
          <w:tcPr>
            <w:tcW w:w="2976" w:type="dxa"/>
            <w:vMerge/>
            <w:vAlign w:val="center"/>
          </w:tcPr>
          <w:p w14:paraId="4C135BD5" w14:textId="77777777" w:rsidR="00D42575" w:rsidRPr="00F91A49" w:rsidRDefault="00D42575" w:rsidP="000021F8">
            <w:pPr>
              <w:rPr>
                <w:color w:val="FF0000"/>
                <w:sz w:val="22"/>
                <w:szCs w:val="22"/>
              </w:rPr>
            </w:pPr>
          </w:p>
        </w:tc>
        <w:tc>
          <w:tcPr>
            <w:tcW w:w="1560" w:type="dxa"/>
            <w:vAlign w:val="center"/>
          </w:tcPr>
          <w:p w14:paraId="1DB6C503" w14:textId="77777777" w:rsidR="00D42575" w:rsidRPr="00F73F70" w:rsidRDefault="00D42575" w:rsidP="000021F8">
            <w:pPr>
              <w:jc w:val="right"/>
              <w:rPr>
                <w:sz w:val="22"/>
                <w:szCs w:val="22"/>
              </w:rPr>
            </w:pPr>
          </w:p>
        </w:tc>
        <w:tc>
          <w:tcPr>
            <w:tcW w:w="1559" w:type="dxa"/>
            <w:vAlign w:val="center"/>
          </w:tcPr>
          <w:p w14:paraId="07B0B446" w14:textId="545EE6B7" w:rsidR="00D42575" w:rsidRPr="00F73F70" w:rsidRDefault="00F73F70" w:rsidP="002D4453">
            <w:pPr>
              <w:jc w:val="right"/>
              <w:rPr>
                <w:sz w:val="22"/>
                <w:szCs w:val="22"/>
              </w:rPr>
            </w:pPr>
            <w:r w:rsidRPr="00F73F70">
              <w:rPr>
                <w:sz w:val="22"/>
                <w:szCs w:val="22"/>
              </w:rPr>
              <w:t>22 029,85</w:t>
            </w:r>
          </w:p>
        </w:tc>
        <w:tc>
          <w:tcPr>
            <w:tcW w:w="988" w:type="dxa"/>
            <w:vAlign w:val="center"/>
          </w:tcPr>
          <w:p w14:paraId="21008D0A" w14:textId="080B548C" w:rsidR="00D42575" w:rsidRPr="00F73F70" w:rsidRDefault="00F73F70" w:rsidP="002D4453">
            <w:pPr>
              <w:jc w:val="right"/>
              <w:rPr>
                <w:sz w:val="22"/>
                <w:szCs w:val="22"/>
              </w:rPr>
            </w:pPr>
            <w:r w:rsidRPr="00F73F70">
              <w:rPr>
                <w:sz w:val="22"/>
                <w:szCs w:val="22"/>
              </w:rPr>
              <w:t>-</w:t>
            </w:r>
          </w:p>
        </w:tc>
      </w:tr>
      <w:tr w:rsidR="00D42575" w:rsidRPr="00F91A49" w14:paraId="4DB5518D" w14:textId="77777777" w:rsidTr="002338EF">
        <w:trPr>
          <w:trHeight w:val="572"/>
        </w:trPr>
        <w:tc>
          <w:tcPr>
            <w:tcW w:w="586" w:type="dxa"/>
            <w:vMerge w:val="restart"/>
            <w:vAlign w:val="center"/>
          </w:tcPr>
          <w:p w14:paraId="4FE2DED0" w14:textId="6BA8856C" w:rsidR="00D42575" w:rsidRPr="00D42575" w:rsidRDefault="00D42575" w:rsidP="002D4453">
            <w:pPr>
              <w:jc w:val="right"/>
            </w:pPr>
            <w:r w:rsidRPr="00D42575">
              <w:t>3.</w:t>
            </w:r>
          </w:p>
        </w:tc>
        <w:tc>
          <w:tcPr>
            <w:tcW w:w="656" w:type="dxa"/>
            <w:vMerge w:val="restart"/>
            <w:vAlign w:val="center"/>
          </w:tcPr>
          <w:p w14:paraId="4D8AB66A" w14:textId="14942FB0" w:rsidR="00D42575" w:rsidRPr="00D42575" w:rsidRDefault="00D42575" w:rsidP="004731D8">
            <w:pPr>
              <w:jc w:val="center"/>
            </w:pPr>
            <w:r w:rsidRPr="00D42575">
              <w:t>600</w:t>
            </w:r>
          </w:p>
        </w:tc>
        <w:tc>
          <w:tcPr>
            <w:tcW w:w="992" w:type="dxa"/>
            <w:vMerge w:val="restart"/>
            <w:vAlign w:val="center"/>
          </w:tcPr>
          <w:p w14:paraId="5D84ED14" w14:textId="5C0F04B4" w:rsidR="00D42575" w:rsidRPr="00D42575" w:rsidRDefault="00D42575" w:rsidP="004731D8">
            <w:pPr>
              <w:jc w:val="center"/>
            </w:pPr>
            <w:r w:rsidRPr="00D42575">
              <w:t>60004</w:t>
            </w:r>
          </w:p>
        </w:tc>
        <w:tc>
          <w:tcPr>
            <w:tcW w:w="993" w:type="dxa"/>
            <w:vAlign w:val="center"/>
          </w:tcPr>
          <w:p w14:paraId="4F87F9AC" w14:textId="3B86C251" w:rsidR="00D42575" w:rsidRPr="00D42575" w:rsidRDefault="00D42575" w:rsidP="00596308">
            <w:pPr>
              <w:jc w:val="center"/>
            </w:pPr>
            <w:r w:rsidRPr="00D42575">
              <w:t>1200</w:t>
            </w:r>
          </w:p>
        </w:tc>
        <w:tc>
          <w:tcPr>
            <w:tcW w:w="2976" w:type="dxa"/>
            <w:vMerge w:val="restart"/>
            <w:vAlign w:val="center"/>
          </w:tcPr>
          <w:p w14:paraId="64218957" w14:textId="2B0F041B" w:rsidR="00D42575" w:rsidRDefault="004D65CD" w:rsidP="00D42575">
            <w:pPr>
              <w:suppressAutoHyphens w:val="0"/>
              <w:rPr>
                <w:sz w:val="20"/>
                <w:szCs w:val="20"/>
                <w:lang w:eastAsia="pl-PL"/>
              </w:rPr>
            </w:pPr>
            <w:r>
              <w:rPr>
                <w:sz w:val="20"/>
                <w:szCs w:val="20"/>
              </w:rPr>
              <w:t>D</w:t>
            </w:r>
            <w:r w:rsidR="00D42575">
              <w:rPr>
                <w:sz w:val="20"/>
                <w:szCs w:val="20"/>
              </w:rPr>
              <w:t>ofinansowanie zadań bieżących - obsługa transportu gminnego</w:t>
            </w:r>
          </w:p>
          <w:p w14:paraId="2E821A6B" w14:textId="77777777" w:rsidR="00D42575" w:rsidRPr="00F91A49" w:rsidRDefault="00D42575" w:rsidP="000021F8">
            <w:pPr>
              <w:rPr>
                <w:color w:val="FF0000"/>
                <w:sz w:val="22"/>
                <w:szCs w:val="22"/>
              </w:rPr>
            </w:pPr>
          </w:p>
        </w:tc>
        <w:tc>
          <w:tcPr>
            <w:tcW w:w="1560" w:type="dxa"/>
            <w:vAlign w:val="center"/>
          </w:tcPr>
          <w:p w14:paraId="503C5A08" w14:textId="473832BC" w:rsidR="00D42575" w:rsidRPr="00D42575" w:rsidRDefault="00D42575" w:rsidP="000021F8">
            <w:pPr>
              <w:jc w:val="right"/>
              <w:rPr>
                <w:sz w:val="22"/>
                <w:szCs w:val="22"/>
              </w:rPr>
            </w:pPr>
            <w:r w:rsidRPr="00D42575">
              <w:rPr>
                <w:sz w:val="22"/>
                <w:szCs w:val="22"/>
              </w:rPr>
              <w:t>210 000,00</w:t>
            </w:r>
          </w:p>
        </w:tc>
        <w:tc>
          <w:tcPr>
            <w:tcW w:w="1559" w:type="dxa"/>
            <w:vAlign w:val="center"/>
          </w:tcPr>
          <w:p w14:paraId="3656B29C" w14:textId="51D9642A" w:rsidR="00D42575" w:rsidRPr="00AC58F1" w:rsidRDefault="00AC58F1" w:rsidP="002D4453">
            <w:pPr>
              <w:jc w:val="right"/>
              <w:rPr>
                <w:sz w:val="22"/>
                <w:szCs w:val="22"/>
              </w:rPr>
            </w:pPr>
            <w:r w:rsidRPr="00AC58F1">
              <w:rPr>
                <w:sz w:val="22"/>
                <w:szCs w:val="22"/>
              </w:rPr>
              <w:t>131 000,00</w:t>
            </w:r>
          </w:p>
        </w:tc>
        <w:tc>
          <w:tcPr>
            <w:tcW w:w="988" w:type="dxa"/>
            <w:vAlign w:val="center"/>
          </w:tcPr>
          <w:p w14:paraId="370ECC03" w14:textId="35E19C61" w:rsidR="00D42575" w:rsidRPr="00AC58F1" w:rsidRDefault="00AC58F1" w:rsidP="002D4453">
            <w:pPr>
              <w:jc w:val="right"/>
              <w:rPr>
                <w:sz w:val="22"/>
                <w:szCs w:val="22"/>
              </w:rPr>
            </w:pPr>
            <w:r w:rsidRPr="00AC58F1">
              <w:rPr>
                <w:sz w:val="22"/>
                <w:szCs w:val="22"/>
              </w:rPr>
              <w:t>62,38</w:t>
            </w:r>
          </w:p>
        </w:tc>
      </w:tr>
      <w:tr w:rsidR="00D42575" w:rsidRPr="00F91A49" w14:paraId="2C427AAC" w14:textId="77777777" w:rsidTr="002338EF">
        <w:trPr>
          <w:trHeight w:val="572"/>
        </w:trPr>
        <w:tc>
          <w:tcPr>
            <w:tcW w:w="586" w:type="dxa"/>
            <w:vMerge/>
            <w:vAlign w:val="center"/>
          </w:tcPr>
          <w:p w14:paraId="7258F185" w14:textId="77777777" w:rsidR="00D42575" w:rsidRPr="00D42575" w:rsidRDefault="00D42575" w:rsidP="002D4453">
            <w:pPr>
              <w:jc w:val="right"/>
            </w:pPr>
          </w:p>
        </w:tc>
        <w:tc>
          <w:tcPr>
            <w:tcW w:w="656" w:type="dxa"/>
            <w:vMerge/>
            <w:vAlign w:val="center"/>
          </w:tcPr>
          <w:p w14:paraId="59366DE1" w14:textId="77777777" w:rsidR="00D42575" w:rsidRPr="00D42575" w:rsidRDefault="00D42575" w:rsidP="004731D8">
            <w:pPr>
              <w:jc w:val="center"/>
            </w:pPr>
          </w:p>
        </w:tc>
        <w:tc>
          <w:tcPr>
            <w:tcW w:w="992" w:type="dxa"/>
            <w:vMerge/>
            <w:vAlign w:val="center"/>
          </w:tcPr>
          <w:p w14:paraId="1822469A" w14:textId="77777777" w:rsidR="00D42575" w:rsidRPr="00D42575" w:rsidRDefault="00D42575" w:rsidP="004731D8">
            <w:pPr>
              <w:jc w:val="center"/>
            </w:pPr>
          </w:p>
        </w:tc>
        <w:tc>
          <w:tcPr>
            <w:tcW w:w="993" w:type="dxa"/>
            <w:vAlign w:val="center"/>
          </w:tcPr>
          <w:p w14:paraId="75FB5111" w14:textId="4CBAB72C" w:rsidR="00D42575" w:rsidRPr="00D42575" w:rsidRDefault="00D42575" w:rsidP="00596308">
            <w:pPr>
              <w:jc w:val="center"/>
            </w:pPr>
            <w:r w:rsidRPr="00D42575">
              <w:t>2900</w:t>
            </w:r>
          </w:p>
        </w:tc>
        <w:tc>
          <w:tcPr>
            <w:tcW w:w="2976" w:type="dxa"/>
            <w:vMerge/>
            <w:vAlign w:val="center"/>
          </w:tcPr>
          <w:p w14:paraId="4561F22F" w14:textId="77777777" w:rsidR="00D42575" w:rsidRPr="00F91A49" w:rsidRDefault="00D42575" w:rsidP="000021F8">
            <w:pPr>
              <w:rPr>
                <w:color w:val="FF0000"/>
                <w:sz w:val="22"/>
                <w:szCs w:val="22"/>
              </w:rPr>
            </w:pPr>
          </w:p>
        </w:tc>
        <w:tc>
          <w:tcPr>
            <w:tcW w:w="1560" w:type="dxa"/>
            <w:vAlign w:val="center"/>
          </w:tcPr>
          <w:p w14:paraId="5994DC66" w14:textId="77777777" w:rsidR="00D42575" w:rsidRPr="00F91A49" w:rsidRDefault="00D42575" w:rsidP="000021F8">
            <w:pPr>
              <w:jc w:val="right"/>
              <w:rPr>
                <w:color w:val="FF0000"/>
                <w:sz w:val="22"/>
                <w:szCs w:val="22"/>
              </w:rPr>
            </w:pPr>
          </w:p>
        </w:tc>
        <w:tc>
          <w:tcPr>
            <w:tcW w:w="1559" w:type="dxa"/>
            <w:vAlign w:val="center"/>
          </w:tcPr>
          <w:p w14:paraId="3ED82167" w14:textId="27762D4A" w:rsidR="00D42575" w:rsidRPr="00AC58F1" w:rsidRDefault="00AC58F1" w:rsidP="002D4453">
            <w:pPr>
              <w:jc w:val="right"/>
              <w:rPr>
                <w:sz w:val="22"/>
                <w:szCs w:val="22"/>
              </w:rPr>
            </w:pPr>
            <w:r w:rsidRPr="00AC58F1">
              <w:rPr>
                <w:sz w:val="22"/>
                <w:szCs w:val="22"/>
              </w:rPr>
              <w:t>131 000,00</w:t>
            </w:r>
          </w:p>
        </w:tc>
        <w:tc>
          <w:tcPr>
            <w:tcW w:w="988" w:type="dxa"/>
            <w:vAlign w:val="center"/>
          </w:tcPr>
          <w:p w14:paraId="048638EC" w14:textId="2B390F27" w:rsidR="00D42575" w:rsidRPr="00AC58F1" w:rsidRDefault="00AC58F1" w:rsidP="002D4453">
            <w:pPr>
              <w:jc w:val="right"/>
              <w:rPr>
                <w:sz w:val="22"/>
                <w:szCs w:val="22"/>
              </w:rPr>
            </w:pPr>
            <w:r w:rsidRPr="00AC58F1">
              <w:rPr>
                <w:sz w:val="22"/>
                <w:szCs w:val="22"/>
              </w:rPr>
              <w:t>-</w:t>
            </w:r>
          </w:p>
        </w:tc>
      </w:tr>
      <w:tr w:rsidR="00F91A49" w:rsidRPr="00F91A49" w14:paraId="400E8C5F" w14:textId="77777777" w:rsidTr="002338EF">
        <w:trPr>
          <w:trHeight w:val="572"/>
        </w:trPr>
        <w:tc>
          <w:tcPr>
            <w:tcW w:w="586" w:type="dxa"/>
            <w:vMerge w:val="restart"/>
            <w:vAlign w:val="center"/>
          </w:tcPr>
          <w:p w14:paraId="6EC872C8" w14:textId="250A5709" w:rsidR="000021F8" w:rsidRPr="00D42575" w:rsidRDefault="00D42575" w:rsidP="002D4453">
            <w:pPr>
              <w:jc w:val="right"/>
            </w:pPr>
            <w:r w:rsidRPr="00D42575">
              <w:t>4</w:t>
            </w:r>
            <w:r w:rsidR="000021F8" w:rsidRPr="00D42575">
              <w:t>.</w:t>
            </w:r>
          </w:p>
        </w:tc>
        <w:tc>
          <w:tcPr>
            <w:tcW w:w="656" w:type="dxa"/>
            <w:vMerge w:val="restart"/>
            <w:vAlign w:val="center"/>
          </w:tcPr>
          <w:p w14:paraId="1AE84EA1" w14:textId="77777777" w:rsidR="000021F8" w:rsidRPr="00D42575" w:rsidRDefault="000021F8" w:rsidP="004731D8">
            <w:pPr>
              <w:jc w:val="center"/>
            </w:pPr>
            <w:r w:rsidRPr="00D42575">
              <w:t>750</w:t>
            </w:r>
          </w:p>
        </w:tc>
        <w:tc>
          <w:tcPr>
            <w:tcW w:w="992" w:type="dxa"/>
            <w:vMerge w:val="restart"/>
            <w:vAlign w:val="center"/>
          </w:tcPr>
          <w:p w14:paraId="5D1D4696" w14:textId="77777777" w:rsidR="000021F8" w:rsidRPr="00D42575" w:rsidRDefault="000021F8" w:rsidP="004731D8">
            <w:pPr>
              <w:jc w:val="center"/>
            </w:pPr>
            <w:r w:rsidRPr="00D42575">
              <w:t>75095</w:t>
            </w:r>
          </w:p>
        </w:tc>
        <w:tc>
          <w:tcPr>
            <w:tcW w:w="993" w:type="dxa"/>
            <w:vAlign w:val="center"/>
          </w:tcPr>
          <w:p w14:paraId="4729C900" w14:textId="77777777" w:rsidR="000021F8" w:rsidRPr="00D42575" w:rsidRDefault="000021F8" w:rsidP="00596308">
            <w:pPr>
              <w:jc w:val="center"/>
            </w:pPr>
            <w:r w:rsidRPr="00D42575">
              <w:t>1200</w:t>
            </w:r>
          </w:p>
        </w:tc>
        <w:tc>
          <w:tcPr>
            <w:tcW w:w="2976" w:type="dxa"/>
            <w:vMerge w:val="restart"/>
            <w:vAlign w:val="center"/>
          </w:tcPr>
          <w:p w14:paraId="2910DD0B" w14:textId="77777777" w:rsidR="000021F8" w:rsidRPr="00D42575" w:rsidRDefault="000021F8" w:rsidP="000021F8">
            <w:pPr>
              <w:rPr>
                <w:sz w:val="22"/>
                <w:szCs w:val="22"/>
              </w:rPr>
            </w:pPr>
            <w:r w:rsidRPr="00D42575">
              <w:rPr>
                <w:sz w:val="22"/>
                <w:szCs w:val="22"/>
              </w:rPr>
              <w:t>Roczna składka członkowska</w:t>
            </w:r>
          </w:p>
        </w:tc>
        <w:tc>
          <w:tcPr>
            <w:tcW w:w="1560" w:type="dxa"/>
            <w:vAlign w:val="center"/>
          </w:tcPr>
          <w:p w14:paraId="06FCB2E3" w14:textId="71D8BAFA" w:rsidR="000021F8" w:rsidRPr="00D42575" w:rsidRDefault="00D42575" w:rsidP="000021F8">
            <w:pPr>
              <w:jc w:val="right"/>
              <w:rPr>
                <w:sz w:val="22"/>
                <w:szCs w:val="22"/>
              </w:rPr>
            </w:pPr>
            <w:r w:rsidRPr="00D42575">
              <w:rPr>
                <w:sz w:val="22"/>
                <w:szCs w:val="22"/>
              </w:rPr>
              <w:t>70</w:t>
            </w:r>
            <w:r w:rsidR="00CD0C3E" w:rsidRPr="00D42575">
              <w:rPr>
                <w:sz w:val="22"/>
                <w:szCs w:val="22"/>
              </w:rPr>
              <w:t> 000,00</w:t>
            </w:r>
          </w:p>
        </w:tc>
        <w:tc>
          <w:tcPr>
            <w:tcW w:w="1559" w:type="dxa"/>
            <w:vAlign w:val="center"/>
          </w:tcPr>
          <w:p w14:paraId="2767514F" w14:textId="381E920C" w:rsidR="000021F8" w:rsidRPr="00AC58F1" w:rsidRDefault="00AC58F1" w:rsidP="002D4453">
            <w:pPr>
              <w:jc w:val="right"/>
              <w:rPr>
                <w:sz w:val="22"/>
                <w:szCs w:val="22"/>
              </w:rPr>
            </w:pPr>
            <w:r w:rsidRPr="00AC58F1">
              <w:rPr>
                <w:sz w:val="22"/>
                <w:szCs w:val="22"/>
              </w:rPr>
              <w:t>66 496,00</w:t>
            </w:r>
          </w:p>
        </w:tc>
        <w:tc>
          <w:tcPr>
            <w:tcW w:w="988" w:type="dxa"/>
            <w:vAlign w:val="center"/>
          </w:tcPr>
          <w:p w14:paraId="41A708EF" w14:textId="18506B4B" w:rsidR="000021F8" w:rsidRPr="00AC58F1" w:rsidRDefault="00AC58F1" w:rsidP="002D4453">
            <w:pPr>
              <w:jc w:val="right"/>
              <w:rPr>
                <w:sz w:val="22"/>
                <w:szCs w:val="22"/>
              </w:rPr>
            </w:pPr>
            <w:r w:rsidRPr="00AC58F1">
              <w:rPr>
                <w:sz w:val="22"/>
                <w:szCs w:val="22"/>
              </w:rPr>
              <w:t>94,99</w:t>
            </w:r>
          </w:p>
        </w:tc>
      </w:tr>
      <w:tr w:rsidR="00F91A49" w:rsidRPr="00F91A49" w14:paraId="6D4633A3" w14:textId="77777777" w:rsidTr="002338EF">
        <w:trPr>
          <w:trHeight w:val="566"/>
        </w:trPr>
        <w:tc>
          <w:tcPr>
            <w:tcW w:w="586" w:type="dxa"/>
            <w:vMerge/>
            <w:vAlign w:val="center"/>
          </w:tcPr>
          <w:p w14:paraId="092BE04C" w14:textId="77777777" w:rsidR="000021F8" w:rsidRPr="00F91A49" w:rsidRDefault="000021F8" w:rsidP="002D4453">
            <w:pPr>
              <w:jc w:val="right"/>
              <w:rPr>
                <w:color w:val="FF0000"/>
              </w:rPr>
            </w:pPr>
          </w:p>
        </w:tc>
        <w:tc>
          <w:tcPr>
            <w:tcW w:w="656" w:type="dxa"/>
            <w:vMerge/>
            <w:vAlign w:val="center"/>
          </w:tcPr>
          <w:p w14:paraId="73487788" w14:textId="77777777" w:rsidR="000021F8" w:rsidRPr="00F91A49" w:rsidRDefault="000021F8" w:rsidP="004731D8">
            <w:pPr>
              <w:jc w:val="center"/>
              <w:rPr>
                <w:color w:val="FF0000"/>
              </w:rPr>
            </w:pPr>
          </w:p>
        </w:tc>
        <w:tc>
          <w:tcPr>
            <w:tcW w:w="992" w:type="dxa"/>
            <w:vMerge/>
            <w:vAlign w:val="center"/>
          </w:tcPr>
          <w:p w14:paraId="3E1E97E3" w14:textId="77777777" w:rsidR="000021F8" w:rsidRPr="00D42575" w:rsidRDefault="000021F8" w:rsidP="004731D8">
            <w:pPr>
              <w:jc w:val="center"/>
            </w:pPr>
          </w:p>
        </w:tc>
        <w:tc>
          <w:tcPr>
            <w:tcW w:w="993" w:type="dxa"/>
            <w:vAlign w:val="center"/>
          </w:tcPr>
          <w:p w14:paraId="36B5C67E" w14:textId="77777777" w:rsidR="000021F8" w:rsidRPr="00D42575" w:rsidRDefault="000021F8" w:rsidP="00596308">
            <w:pPr>
              <w:jc w:val="center"/>
            </w:pPr>
            <w:r w:rsidRPr="00D42575">
              <w:t>2900</w:t>
            </w:r>
          </w:p>
        </w:tc>
        <w:tc>
          <w:tcPr>
            <w:tcW w:w="2976" w:type="dxa"/>
            <w:vMerge/>
            <w:vAlign w:val="center"/>
          </w:tcPr>
          <w:p w14:paraId="768CA03E" w14:textId="77777777" w:rsidR="000021F8" w:rsidRPr="00F91A49" w:rsidRDefault="000021F8" w:rsidP="000021F8">
            <w:pPr>
              <w:suppressAutoHyphens w:val="0"/>
              <w:rPr>
                <w:color w:val="FF0000"/>
                <w:sz w:val="20"/>
                <w:szCs w:val="20"/>
              </w:rPr>
            </w:pPr>
          </w:p>
        </w:tc>
        <w:tc>
          <w:tcPr>
            <w:tcW w:w="1560" w:type="dxa"/>
            <w:vAlign w:val="center"/>
          </w:tcPr>
          <w:p w14:paraId="0BEC6DE0" w14:textId="77777777" w:rsidR="000021F8" w:rsidRPr="00F91A49" w:rsidRDefault="000021F8" w:rsidP="002D4453">
            <w:pPr>
              <w:jc w:val="right"/>
              <w:rPr>
                <w:color w:val="FF0000"/>
                <w:sz w:val="22"/>
                <w:szCs w:val="22"/>
              </w:rPr>
            </w:pPr>
          </w:p>
        </w:tc>
        <w:tc>
          <w:tcPr>
            <w:tcW w:w="1559" w:type="dxa"/>
            <w:vAlign w:val="center"/>
          </w:tcPr>
          <w:p w14:paraId="083FEDE4" w14:textId="79DA8B1A" w:rsidR="000021F8" w:rsidRPr="00AC58F1" w:rsidRDefault="00AC58F1" w:rsidP="002D4453">
            <w:pPr>
              <w:jc w:val="right"/>
              <w:rPr>
                <w:sz w:val="22"/>
                <w:szCs w:val="22"/>
              </w:rPr>
            </w:pPr>
            <w:r w:rsidRPr="00AC58F1">
              <w:rPr>
                <w:sz w:val="22"/>
                <w:szCs w:val="22"/>
              </w:rPr>
              <w:t>66 496,00</w:t>
            </w:r>
          </w:p>
        </w:tc>
        <w:tc>
          <w:tcPr>
            <w:tcW w:w="988" w:type="dxa"/>
            <w:vAlign w:val="center"/>
          </w:tcPr>
          <w:p w14:paraId="1795EA32" w14:textId="470723CF" w:rsidR="000021F8" w:rsidRPr="00AC58F1" w:rsidRDefault="00AC58F1" w:rsidP="002D4453">
            <w:pPr>
              <w:jc w:val="right"/>
              <w:rPr>
                <w:sz w:val="22"/>
                <w:szCs w:val="22"/>
              </w:rPr>
            </w:pPr>
            <w:r w:rsidRPr="00AC58F1">
              <w:rPr>
                <w:sz w:val="22"/>
                <w:szCs w:val="22"/>
              </w:rPr>
              <w:t>-</w:t>
            </w:r>
          </w:p>
        </w:tc>
      </w:tr>
      <w:tr w:rsidR="00F91A49" w:rsidRPr="00F91A49" w14:paraId="45400557" w14:textId="77777777" w:rsidTr="002338EF">
        <w:trPr>
          <w:trHeight w:val="641"/>
        </w:trPr>
        <w:tc>
          <w:tcPr>
            <w:tcW w:w="586" w:type="dxa"/>
            <w:vMerge w:val="restart"/>
            <w:vAlign w:val="center"/>
          </w:tcPr>
          <w:p w14:paraId="3937EC40" w14:textId="3D66CCC0" w:rsidR="000021F8" w:rsidRPr="00D42575" w:rsidRDefault="00D42575" w:rsidP="002D4453">
            <w:pPr>
              <w:jc w:val="right"/>
            </w:pPr>
            <w:r w:rsidRPr="00D42575">
              <w:t>5</w:t>
            </w:r>
            <w:r w:rsidR="000021F8" w:rsidRPr="00D42575">
              <w:t>.</w:t>
            </w:r>
          </w:p>
        </w:tc>
        <w:tc>
          <w:tcPr>
            <w:tcW w:w="656" w:type="dxa"/>
            <w:vMerge w:val="restart"/>
            <w:vAlign w:val="center"/>
          </w:tcPr>
          <w:p w14:paraId="316F2CCA" w14:textId="77777777" w:rsidR="000021F8" w:rsidRPr="00D42575" w:rsidRDefault="000021F8" w:rsidP="004731D8">
            <w:pPr>
              <w:jc w:val="center"/>
            </w:pPr>
            <w:r w:rsidRPr="00D42575">
              <w:t>900</w:t>
            </w:r>
          </w:p>
        </w:tc>
        <w:tc>
          <w:tcPr>
            <w:tcW w:w="992" w:type="dxa"/>
            <w:vMerge w:val="restart"/>
            <w:vAlign w:val="center"/>
          </w:tcPr>
          <w:p w14:paraId="11161D8C" w14:textId="77777777" w:rsidR="000021F8" w:rsidRPr="00D42575" w:rsidRDefault="000021F8" w:rsidP="00F62F32">
            <w:pPr>
              <w:jc w:val="center"/>
            </w:pPr>
            <w:r w:rsidRPr="00D42575">
              <w:t>90026</w:t>
            </w:r>
          </w:p>
        </w:tc>
        <w:tc>
          <w:tcPr>
            <w:tcW w:w="993" w:type="dxa"/>
            <w:vAlign w:val="center"/>
          </w:tcPr>
          <w:p w14:paraId="1878475F" w14:textId="77777777" w:rsidR="000021F8" w:rsidRPr="00D42575" w:rsidRDefault="000021F8" w:rsidP="00596308">
            <w:pPr>
              <w:jc w:val="center"/>
            </w:pPr>
            <w:r w:rsidRPr="00D42575">
              <w:t>1200</w:t>
            </w:r>
          </w:p>
        </w:tc>
        <w:tc>
          <w:tcPr>
            <w:tcW w:w="2976" w:type="dxa"/>
            <w:vMerge w:val="restart"/>
            <w:vAlign w:val="center"/>
          </w:tcPr>
          <w:p w14:paraId="5956D43D" w14:textId="77777777" w:rsidR="000021F8" w:rsidRPr="00D42575" w:rsidRDefault="000021F8" w:rsidP="00F62F32">
            <w:pPr>
              <w:rPr>
                <w:sz w:val="22"/>
                <w:szCs w:val="22"/>
              </w:rPr>
            </w:pPr>
            <w:r w:rsidRPr="00D42575">
              <w:rPr>
                <w:sz w:val="22"/>
                <w:szCs w:val="22"/>
              </w:rPr>
              <w:t>Dofinansowanie zadań bieżących - program Ekolog</w:t>
            </w:r>
          </w:p>
        </w:tc>
        <w:tc>
          <w:tcPr>
            <w:tcW w:w="1560" w:type="dxa"/>
            <w:vAlign w:val="center"/>
          </w:tcPr>
          <w:p w14:paraId="731901FF" w14:textId="43E1E61A" w:rsidR="000021F8" w:rsidRPr="00AC58F1" w:rsidRDefault="00D42575" w:rsidP="00F50600">
            <w:pPr>
              <w:jc w:val="right"/>
              <w:rPr>
                <w:sz w:val="22"/>
                <w:szCs w:val="22"/>
              </w:rPr>
            </w:pPr>
            <w:r w:rsidRPr="00AC58F1">
              <w:rPr>
                <w:sz w:val="22"/>
                <w:szCs w:val="22"/>
              </w:rPr>
              <w:t>17</w:t>
            </w:r>
            <w:r w:rsidR="009C614F" w:rsidRPr="00AC58F1">
              <w:rPr>
                <w:sz w:val="22"/>
                <w:szCs w:val="22"/>
              </w:rPr>
              <w:t>0 000,00</w:t>
            </w:r>
          </w:p>
        </w:tc>
        <w:tc>
          <w:tcPr>
            <w:tcW w:w="1559" w:type="dxa"/>
            <w:vAlign w:val="center"/>
          </w:tcPr>
          <w:p w14:paraId="216E8BAD" w14:textId="1FAC8A39" w:rsidR="000021F8" w:rsidRPr="00AC58F1" w:rsidRDefault="00AC58F1" w:rsidP="002D4453">
            <w:pPr>
              <w:jc w:val="right"/>
              <w:rPr>
                <w:sz w:val="22"/>
                <w:szCs w:val="22"/>
              </w:rPr>
            </w:pPr>
            <w:r w:rsidRPr="00AC58F1">
              <w:rPr>
                <w:sz w:val="22"/>
                <w:szCs w:val="22"/>
              </w:rPr>
              <w:t>152 700,00</w:t>
            </w:r>
          </w:p>
        </w:tc>
        <w:tc>
          <w:tcPr>
            <w:tcW w:w="988" w:type="dxa"/>
            <w:vAlign w:val="center"/>
          </w:tcPr>
          <w:p w14:paraId="28F11F07" w14:textId="566438EA" w:rsidR="000021F8" w:rsidRPr="00AC58F1" w:rsidRDefault="00AC58F1" w:rsidP="002D4453">
            <w:pPr>
              <w:jc w:val="right"/>
              <w:rPr>
                <w:sz w:val="22"/>
                <w:szCs w:val="22"/>
              </w:rPr>
            </w:pPr>
            <w:r w:rsidRPr="00AC58F1">
              <w:rPr>
                <w:sz w:val="22"/>
                <w:szCs w:val="22"/>
              </w:rPr>
              <w:t>89,82</w:t>
            </w:r>
          </w:p>
        </w:tc>
      </w:tr>
      <w:tr w:rsidR="00F91A49" w:rsidRPr="00F91A49" w14:paraId="59BF88DB" w14:textId="77777777" w:rsidTr="000021F8">
        <w:trPr>
          <w:trHeight w:val="555"/>
        </w:trPr>
        <w:tc>
          <w:tcPr>
            <w:tcW w:w="586" w:type="dxa"/>
            <w:vMerge/>
            <w:vAlign w:val="center"/>
          </w:tcPr>
          <w:p w14:paraId="4419C47B" w14:textId="77777777" w:rsidR="000021F8" w:rsidRPr="00D42575" w:rsidRDefault="000021F8" w:rsidP="002D4453">
            <w:pPr>
              <w:jc w:val="right"/>
            </w:pPr>
          </w:p>
        </w:tc>
        <w:tc>
          <w:tcPr>
            <w:tcW w:w="656" w:type="dxa"/>
            <w:vMerge/>
            <w:vAlign w:val="center"/>
          </w:tcPr>
          <w:p w14:paraId="2B936F69" w14:textId="77777777" w:rsidR="000021F8" w:rsidRPr="00D42575" w:rsidRDefault="000021F8" w:rsidP="004731D8">
            <w:pPr>
              <w:jc w:val="center"/>
            </w:pPr>
          </w:p>
        </w:tc>
        <w:tc>
          <w:tcPr>
            <w:tcW w:w="992" w:type="dxa"/>
            <w:vMerge/>
            <w:vAlign w:val="center"/>
          </w:tcPr>
          <w:p w14:paraId="5225E8FC" w14:textId="77777777" w:rsidR="000021F8" w:rsidRPr="00D42575" w:rsidRDefault="000021F8" w:rsidP="00F62F32">
            <w:pPr>
              <w:jc w:val="center"/>
            </w:pPr>
          </w:p>
        </w:tc>
        <w:tc>
          <w:tcPr>
            <w:tcW w:w="993" w:type="dxa"/>
            <w:vAlign w:val="center"/>
          </w:tcPr>
          <w:p w14:paraId="1367DD39" w14:textId="77777777" w:rsidR="000021F8" w:rsidRPr="00D42575" w:rsidRDefault="000021F8" w:rsidP="00596308">
            <w:pPr>
              <w:jc w:val="center"/>
            </w:pPr>
            <w:r w:rsidRPr="00D42575">
              <w:t>2900</w:t>
            </w:r>
          </w:p>
        </w:tc>
        <w:tc>
          <w:tcPr>
            <w:tcW w:w="2976" w:type="dxa"/>
            <w:vMerge/>
            <w:vAlign w:val="center"/>
          </w:tcPr>
          <w:p w14:paraId="129E86BC" w14:textId="77777777" w:rsidR="000021F8" w:rsidRPr="00F91A49" w:rsidRDefault="000021F8" w:rsidP="00F62F32">
            <w:pPr>
              <w:suppressAutoHyphens w:val="0"/>
              <w:rPr>
                <w:color w:val="FF0000"/>
                <w:sz w:val="22"/>
                <w:szCs w:val="22"/>
              </w:rPr>
            </w:pPr>
          </w:p>
        </w:tc>
        <w:tc>
          <w:tcPr>
            <w:tcW w:w="1560" w:type="dxa"/>
            <w:vAlign w:val="center"/>
          </w:tcPr>
          <w:p w14:paraId="66A3A885" w14:textId="77777777" w:rsidR="000021F8" w:rsidRPr="00AC58F1" w:rsidRDefault="000021F8" w:rsidP="002D4453">
            <w:pPr>
              <w:jc w:val="right"/>
              <w:rPr>
                <w:sz w:val="22"/>
                <w:szCs w:val="22"/>
              </w:rPr>
            </w:pPr>
          </w:p>
        </w:tc>
        <w:tc>
          <w:tcPr>
            <w:tcW w:w="1559" w:type="dxa"/>
            <w:vAlign w:val="center"/>
          </w:tcPr>
          <w:p w14:paraId="2F84E86F" w14:textId="54287DD2" w:rsidR="000021F8" w:rsidRPr="00AC58F1" w:rsidRDefault="00AC58F1" w:rsidP="002D4453">
            <w:pPr>
              <w:jc w:val="right"/>
              <w:rPr>
                <w:sz w:val="22"/>
                <w:szCs w:val="22"/>
              </w:rPr>
            </w:pPr>
            <w:r w:rsidRPr="00AC58F1">
              <w:rPr>
                <w:sz w:val="22"/>
                <w:szCs w:val="22"/>
              </w:rPr>
              <w:t>152 700,00</w:t>
            </w:r>
          </w:p>
        </w:tc>
        <w:tc>
          <w:tcPr>
            <w:tcW w:w="988" w:type="dxa"/>
            <w:vAlign w:val="center"/>
          </w:tcPr>
          <w:p w14:paraId="18D5B64E" w14:textId="5DE83E93" w:rsidR="000021F8" w:rsidRPr="00AC58F1" w:rsidRDefault="00AC58F1" w:rsidP="002D4453">
            <w:pPr>
              <w:jc w:val="right"/>
              <w:rPr>
                <w:sz w:val="22"/>
                <w:szCs w:val="22"/>
              </w:rPr>
            </w:pPr>
            <w:r w:rsidRPr="00AC58F1">
              <w:rPr>
                <w:sz w:val="22"/>
                <w:szCs w:val="22"/>
              </w:rPr>
              <w:t>-</w:t>
            </w:r>
          </w:p>
        </w:tc>
      </w:tr>
      <w:tr w:rsidR="00F91A49" w:rsidRPr="00F91A49" w14:paraId="7289464B" w14:textId="77777777" w:rsidTr="00D42575">
        <w:trPr>
          <w:trHeight w:val="770"/>
        </w:trPr>
        <w:tc>
          <w:tcPr>
            <w:tcW w:w="586" w:type="dxa"/>
            <w:vMerge w:val="restart"/>
            <w:vAlign w:val="center"/>
          </w:tcPr>
          <w:p w14:paraId="4585CB90" w14:textId="71C1A8F8" w:rsidR="009C614F" w:rsidRPr="00D42575" w:rsidRDefault="00D42575" w:rsidP="002D4453">
            <w:pPr>
              <w:jc w:val="right"/>
            </w:pPr>
            <w:r w:rsidRPr="00D42575">
              <w:t>6</w:t>
            </w:r>
            <w:r w:rsidR="009C614F" w:rsidRPr="00D42575">
              <w:t>.</w:t>
            </w:r>
          </w:p>
        </w:tc>
        <w:tc>
          <w:tcPr>
            <w:tcW w:w="656" w:type="dxa"/>
            <w:vMerge w:val="restart"/>
            <w:vAlign w:val="center"/>
          </w:tcPr>
          <w:p w14:paraId="38DF2A88" w14:textId="22ADCD56" w:rsidR="009C614F" w:rsidRPr="00D42575" w:rsidRDefault="00D42575" w:rsidP="004731D8">
            <w:pPr>
              <w:jc w:val="center"/>
            </w:pPr>
            <w:r w:rsidRPr="00D42575">
              <w:t>851</w:t>
            </w:r>
          </w:p>
        </w:tc>
        <w:tc>
          <w:tcPr>
            <w:tcW w:w="992" w:type="dxa"/>
            <w:vMerge w:val="restart"/>
            <w:vAlign w:val="center"/>
          </w:tcPr>
          <w:p w14:paraId="646F675D" w14:textId="7A24438E" w:rsidR="009C614F" w:rsidRPr="00D42575" w:rsidRDefault="00D42575" w:rsidP="00F62F32">
            <w:pPr>
              <w:jc w:val="center"/>
            </w:pPr>
            <w:r w:rsidRPr="00D42575">
              <w:t>85111</w:t>
            </w:r>
          </w:p>
        </w:tc>
        <w:tc>
          <w:tcPr>
            <w:tcW w:w="993" w:type="dxa"/>
            <w:vAlign w:val="center"/>
          </w:tcPr>
          <w:p w14:paraId="20DD5153" w14:textId="4695F9EF" w:rsidR="009C614F" w:rsidRPr="00D42575" w:rsidRDefault="009C614F" w:rsidP="00596308">
            <w:pPr>
              <w:jc w:val="center"/>
            </w:pPr>
            <w:r w:rsidRPr="00D42575">
              <w:t>1610</w:t>
            </w:r>
          </w:p>
        </w:tc>
        <w:tc>
          <w:tcPr>
            <w:tcW w:w="2976" w:type="dxa"/>
            <w:vMerge w:val="restart"/>
            <w:vAlign w:val="center"/>
          </w:tcPr>
          <w:p w14:paraId="0CFE639D" w14:textId="4EE056B2" w:rsidR="00D42575" w:rsidRDefault="004D65CD" w:rsidP="00D42575">
            <w:pPr>
              <w:suppressAutoHyphens w:val="0"/>
              <w:rPr>
                <w:sz w:val="20"/>
                <w:szCs w:val="20"/>
                <w:lang w:eastAsia="pl-PL"/>
              </w:rPr>
            </w:pPr>
            <w:r>
              <w:rPr>
                <w:sz w:val="20"/>
                <w:szCs w:val="20"/>
              </w:rPr>
              <w:t>D</w:t>
            </w:r>
            <w:r w:rsidR="00D42575">
              <w:rPr>
                <w:sz w:val="20"/>
                <w:szCs w:val="20"/>
              </w:rPr>
              <w:t>ofinansowanie do zakupu sprzętu i wyposażenia na potrzeby ZOZ w Końskich</w:t>
            </w:r>
          </w:p>
          <w:p w14:paraId="65859E43" w14:textId="5C40A6BB" w:rsidR="009C614F" w:rsidRPr="00F91A49" w:rsidRDefault="009C614F" w:rsidP="003C04F2">
            <w:pPr>
              <w:suppressAutoHyphens w:val="0"/>
              <w:rPr>
                <w:color w:val="FF0000"/>
                <w:sz w:val="22"/>
                <w:szCs w:val="22"/>
              </w:rPr>
            </w:pPr>
          </w:p>
        </w:tc>
        <w:tc>
          <w:tcPr>
            <w:tcW w:w="1560" w:type="dxa"/>
            <w:vAlign w:val="center"/>
          </w:tcPr>
          <w:p w14:paraId="52156A9F" w14:textId="10F302B2" w:rsidR="009C614F" w:rsidRPr="00AC58F1" w:rsidRDefault="00D42575" w:rsidP="002D4453">
            <w:pPr>
              <w:jc w:val="right"/>
              <w:rPr>
                <w:sz w:val="22"/>
                <w:szCs w:val="22"/>
              </w:rPr>
            </w:pPr>
            <w:r w:rsidRPr="00AC58F1">
              <w:rPr>
                <w:sz w:val="22"/>
                <w:szCs w:val="22"/>
              </w:rPr>
              <w:t>50 000,00</w:t>
            </w:r>
          </w:p>
        </w:tc>
        <w:tc>
          <w:tcPr>
            <w:tcW w:w="1559" w:type="dxa"/>
            <w:vAlign w:val="center"/>
          </w:tcPr>
          <w:p w14:paraId="1AA84063" w14:textId="7A3EA22A" w:rsidR="009C614F" w:rsidRPr="00AC58F1" w:rsidRDefault="00D42575" w:rsidP="002D4453">
            <w:pPr>
              <w:jc w:val="right"/>
              <w:rPr>
                <w:sz w:val="22"/>
                <w:szCs w:val="22"/>
              </w:rPr>
            </w:pPr>
            <w:r w:rsidRPr="00AC58F1">
              <w:rPr>
                <w:sz w:val="22"/>
                <w:szCs w:val="22"/>
              </w:rPr>
              <w:t>50 000,00</w:t>
            </w:r>
          </w:p>
        </w:tc>
        <w:tc>
          <w:tcPr>
            <w:tcW w:w="988" w:type="dxa"/>
            <w:vAlign w:val="center"/>
          </w:tcPr>
          <w:p w14:paraId="43BADBA6" w14:textId="3132BDBC" w:rsidR="009C614F" w:rsidRPr="00AC58F1" w:rsidRDefault="00D42575" w:rsidP="002D4453">
            <w:pPr>
              <w:jc w:val="right"/>
              <w:rPr>
                <w:sz w:val="22"/>
                <w:szCs w:val="22"/>
              </w:rPr>
            </w:pPr>
            <w:r w:rsidRPr="00AC58F1">
              <w:rPr>
                <w:sz w:val="22"/>
                <w:szCs w:val="22"/>
              </w:rPr>
              <w:t>100,00</w:t>
            </w:r>
          </w:p>
        </w:tc>
      </w:tr>
      <w:tr w:rsidR="00F91A49" w:rsidRPr="00F91A49" w14:paraId="4695EC56" w14:textId="77777777" w:rsidTr="00D42575">
        <w:trPr>
          <w:trHeight w:val="696"/>
        </w:trPr>
        <w:tc>
          <w:tcPr>
            <w:tcW w:w="586" w:type="dxa"/>
            <w:vMerge/>
            <w:vAlign w:val="center"/>
          </w:tcPr>
          <w:p w14:paraId="094BA9C1" w14:textId="77777777" w:rsidR="009C614F" w:rsidRPr="00D42575" w:rsidRDefault="009C614F" w:rsidP="002D4453">
            <w:pPr>
              <w:jc w:val="right"/>
            </w:pPr>
          </w:p>
        </w:tc>
        <w:tc>
          <w:tcPr>
            <w:tcW w:w="656" w:type="dxa"/>
            <w:vMerge/>
            <w:vAlign w:val="center"/>
          </w:tcPr>
          <w:p w14:paraId="36BC13A7" w14:textId="77777777" w:rsidR="009C614F" w:rsidRPr="00D42575" w:rsidRDefault="009C614F" w:rsidP="004731D8">
            <w:pPr>
              <w:jc w:val="center"/>
            </w:pPr>
          </w:p>
        </w:tc>
        <w:tc>
          <w:tcPr>
            <w:tcW w:w="992" w:type="dxa"/>
            <w:vMerge/>
            <w:vAlign w:val="center"/>
          </w:tcPr>
          <w:p w14:paraId="684AAC88" w14:textId="77777777" w:rsidR="009C614F" w:rsidRPr="00D42575" w:rsidRDefault="009C614F" w:rsidP="00F62F32">
            <w:pPr>
              <w:jc w:val="center"/>
            </w:pPr>
          </w:p>
        </w:tc>
        <w:tc>
          <w:tcPr>
            <w:tcW w:w="993" w:type="dxa"/>
            <w:vAlign w:val="center"/>
          </w:tcPr>
          <w:p w14:paraId="13C9C675" w14:textId="7E12C738" w:rsidR="009C614F" w:rsidRPr="00D42575" w:rsidRDefault="009C614F" w:rsidP="00596308">
            <w:pPr>
              <w:jc w:val="center"/>
            </w:pPr>
            <w:r w:rsidRPr="00D42575">
              <w:t>6300</w:t>
            </w:r>
          </w:p>
        </w:tc>
        <w:tc>
          <w:tcPr>
            <w:tcW w:w="2976" w:type="dxa"/>
            <w:vMerge/>
            <w:vAlign w:val="center"/>
          </w:tcPr>
          <w:p w14:paraId="3ECF434E" w14:textId="77777777" w:rsidR="009C614F" w:rsidRPr="00F91A49" w:rsidRDefault="009C614F" w:rsidP="00F62F32">
            <w:pPr>
              <w:suppressAutoHyphens w:val="0"/>
              <w:rPr>
                <w:color w:val="FF0000"/>
                <w:sz w:val="22"/>
                <w:szCs w:val="22"/>
              </w:rPr>
            </w:pPr>
          </w:p>
        </w:tc>
        <w:tc>
          <w:tcPr>
            <w:tcW w:w="1560" w:type="dxa"/>
            <w:vAlign w:val="center"/>
          </w:tcPr>
          <w:p w14:paraId="3055E825" w14:textId="77777777" w:rsidR="009C614F" w:rsidRPr="00F91A49" w:rsidRDefault="009C614F" w:rsidP="002D4453">
            <w:pPr>
              <w:jc w:val="right"/>
              <w:rPr>
                <w:color w:val="FF0000"/>
                <w:sz w:val="22"/>
                <w:szCs w:val="22"/>
              </w:rPr>
            </w:pPr>
          </w:p>
        </w:tc>
        <w:tc>
          <w:tcPr>
            <w:tcW w:w="1559" w:type="dxa"/>
            <w:vAlign w:val="center"/>
          </w:tcPr>
          <w:p w14:paraId="6AB7A0FD" w14:textId="31B49EF3" w:rsidR="009C614F" w:rsidRPr="00AC58F1" w:rsidRDefault="00D42575" w:rsidP="002D4453">
            <w:pPr>
              <w:jc w:val="right"/>
              <w:rPr>
                <w:sz w:val="22"/>
                <w:szCs w:val="22"/>
              </w:rPr>
            </w:pPr>
            <w:r w:rsidRPr="00AC58F1">
              <w:rPr>
                <w:sz w:val="22"/>
                <w:szCs w:val="22"/>
              </w:rPr>
              <w:t>50 000,00</w:t>
            </w:r>
          </w:p>
        </w:tc>
        <w:tc>
          <w:tcPr>
            <w:tcW w:w="988" w:type="dxa"/>
            <w:vAlign w:val="center"/>
          </w:tcPr>
          <w:p w14:paraId="21A80A0A" w14:textId="19D8FA7F" w:rsidR="009C614F" w:rsidRPr="00AC58F1" w:rsidRDefault="00E660DC" w:rsidP="002D4453">
            <w:pPr>
              <w:jc w:val="right"/>
              <w:rPr>
                <w:sz w:val="22"/>
                <w:szCs w:val="22"/>
              </w:rPr>
            </w:pPr>
            <w:r w:rsidRPr="00AC58F1">
              <w:rPr>
                <w:sz w:val="22"/>
                <w:szCs w:val="22"/>
              </w:rPr>
              <w:t>-</w:t>
            </w:r>
          </w:p>
        </w:tc>
      </w:tr>
      <w:tr w:rsidR="00F91A49" w:rsidRPr="00F91A49" w14:paraId="1812EAE9" w14:textId="77777777" w:rsidTr="007506F0">
        <w:trPr>
          <w:trHeight w:val="415"/>
        </w:trPr>
        <w:tc>
          <w:tcPr>
            <w:tcW w:w="10310" w:type="dxa"/>
            <w:gridSpan w:val="8"/>
            <w:vAlign w:val="center"/>
          </w:tcPr>
          <w:p w14:paraId="23F20E14" w14:textId="77777777" w:rsidR="0078035E" w:rsidRPr="00D42575" w:rsidRDefault="0078035E" w:rsidP="0015456D">
            <w:pPr>
              <w:numPr>
                <w:ilvl w:val="0"/>
                <w:numId w:val="2"/>
              </w:numPr>
              <w:rPr>
                <w:sz w:val="22"/>
                <w:szCs w:val="22"/>
              </w:rPr>
            </w:pPr>
            <w:r w:rsidRPr="00D42575">
              <w:rPr>
                <w:sz w:val="22"/>
                <w:szCs w:val="22"/>
              </w:rPr>
              <w:t>Dotacje dla jednostek spoza sektora finansów publicznych</w:t>
            </w:r>
          </w:p>
        </w:tc>
      </w:tr>
      <w:tr w:rsidR="00AC58F1" w:rsidRPr="00AC58F1" w14:paraId="794202A4" w14:textId="77777777" w:rsidTr="00A33BDA">
        <w:trPr>
          <w:trHeight w:val="588"/>
        </w:trPr>
        <w:tc>
          <w:tcPr>
            <w:tcW w:w="586" w:type="dxa"/>
            <w:vMerge w:val="restart"/>
            <w:vAlign w:val="center"/>
          </w:tcPr>
          <w:p w14:paraId="28CAB7B9" w14:textId="77777777" w:rsidR="00B054C5" w:rsidRPr="00567D1C" w:rsidRDefault="00B054C5" w:rsidP="002D4453">
            <w:pPr>
              <w:jc w:val="right"/>
            </w:pPr>
            <w:r w:rsidRPr="00567D1C">
              <w:t>1.</w:t>
            </w:r>
          </w:p>
        </w:tc>
        <w:tc>
          <w:tcPr>
            <w:tcW w:w="656" w:type="dxa"/>
            <w:vMerge w:val="restart"/>
            <w:vAlign w:val="center"/>
          </w:tcPr>
          <w:p w14:paraId="03F70E33" w14:textId="77777777" w:rsidR="00B054C5" w:rsidRPr="00567D1C" w:rsidRDefault="00B054C5" w:rsidP="004731D8">
            <w:pPr>
              <w:jc w:val="center"/>
            </w:pPr>
            <w:r w:rsidRPr="00567D1C">
              <w:t>754</w:t>
            </w:r>
          </w:p>
        </w:tc>
        <w:tc>
          <w:tcPr>
            <w:tcW w:w="992" w:type="dxa"/>
            <w:vMerge w:val="restart"/>
            <w:vAlign w:val="center"/>
          </w:tcPr>
          <w:p w14:paraId="37E873C6" w14:textId="77777777" w:rsidR="00B054C5" w:rsidRPr="00567D1C" w:rsidRDefault="00B054C5" w:rsidP="004731D8">
            <w:pPr>
              <w:jc w:val="center"/>
            </w:pPr>
            <w:r w:rsidRPr="00567D1C">
              <w:t>75412</w:t>
            </w:r>
          </w:p>
        </w:tc>
        <w:tc>
          <w:tcPr>
            <w:tcW w:w="993" w:type="dxa"/>
            <w:vAlign w:val="center"/>
          </w:tcPr>
          <w:p w14:paraId="6BAE4413" w14:textId="77777777" w:rsidR="00B054C5" w:rsidRPr="00567D1C" w:rsidRDefault="00CF3F3F" w:rsidP="00CF3F3F">
            <w:pPr>
              <w:jc w:val="center"/>
            </w:pPr>
            <w:r w:rsidRPr="00567D1C">
              <w:t>1200</w:t>
            </w:r>
          </w:p>
        </w:tc>
        <w:tc>
          <w:tcPr>
            <w:tcW w:w="2976" w:type="dxa"/>
            <w:vMerge w:val="restart"/>
            <w:vAlign w:val="center"/>
          </w:tcPr>
          <w:p w14:paraId="1776823E" w14:textId="0DEA6A18" w:rsidR="00B054C5" w:rsidRPr="00567D1C" w:rsidRDefault="00567D1C" w:rsidP="00CD0C3E">
            <w:pPr>
              <w:suppressAutoHyphens w:val="0"/>
              <w:rPr>
                <w:sz w:val="20"/>
                <w:szCs w:val="20"/>
              </w:rPr>
            </w:pPr>
            <w:r w:rsidRPr="00567D1C">
              <w:rPr>
                <w:sz w:val="20"/>
                <w:szCs w:val="20"/>
              </w:rPr>
              <w:t>Dofinansowanie do zakupu 2 kompletów ubrań specjalnych</w:t>
            </w:r>
            <w:r w:rsidR="00A33BDA" w:rsidRPr="00567D1C">
              <w:rPr>
                <w:sz w:val="20"/>
                <w:szCs w:val="20"/>
              </w:rPr>
              <w:t xml:space="preserve">– OSP </w:t>
            </w:r>
            <w:r w:rsidRPr="00567D1C">
              <w:rPr>
                <w:sz w:val="20"/>
                <w:szCs w:val="20"/>
              </w:rPr>
              <w:t>Kazanów</w:t>
            </w:r>
          </w:p>
        </w:tc>
        <w:tc>
          <w:tcPr>
            <w:tcW w:w="1560" w:type="dxa"/>
            <w:vAlign w:val="center"/>
          </w:tcPr>
          <w:p w14:paraId="386F4962" w14:textId="2178632B" w:rsidR="00B054C5" w:rsidRPr="00AC58F1" w:rsidRDefault="00567D1C" w:rsidP="002D4453">
            <w:pPr>
              <w:jc w:val="right"/>
              <w:rPr>
                <w:sz w:val="22"/>
                <w:szCs w:val="22"/>
              </w:rPr>
            </w:pPr>
            <w:r w:rsidRPr="00AC58F1">
              <w:rPr>
                <w:sz w:val="22"/>
                <w:szCs w:val="22"/>
              </w:rPr>
              <w:t>7 600</w:t>
            </w:r>
            <w:r w:rsidR="00A33BDA" w:rsidRPr="00AC58F1">
              <w:rPr>
                <w:sz w:val="22"/>
                <w:szCs w:val="22"/>
              </w:rPr>
              <w:t>,00</w:t>
            </w:r>
          </w:p>
        </w:tc>
        <w:tc>
          <w:tcPr>
            <w:tcW w:w="1559" w:type="dxa"/>
            <w:vAlign w:val="center"/>
          </w:tcPr>
          <w:p w14:paraId="205F0BAC" w14:textId="677C53E7" w:rsidR="00B054C5" w:rsidRPr="00AC58F1" w:rsidRDefault="00AC58F1" w:rsidP="002D4453">
            <w:pPr>
              <w:jc w:val="right"/>
              <w:rPr>
                <w:sz w:val="22"/>
                <w:szCs w:val="22"/>
              </w:rPr>
            </w:pPr>
            <w:r w:rsidRPr="00AC58F1">
              <w:rPr>
                <w:sz w:val="22"/>
                <w:szCs w:val="22"/>
              </w:rPr>
              <w:t>7 600,00</w:t>
            </w:r>
          </w:p>
        </w:tc>
        <w:tc>
          <w:tcPr>
            <w:tcW w:w="988" w:type="dxa"/>
            <w:vAlign w:val="center"/>
          </w:tcPr>
          <w:p w14:paraId="7DD5A5F7" w14:textId="77777777" w:rsidR="00AC58F1" w:rsidRPr="00AC58F1" w:rsidRDefault="00AC58F1" w:rsidP="002D4453">
            <w:pPr>
              <w:jc w:val="right"/>
              <w:rPr>
                <w:sz w:val="22"/>
                <w:szCs w:val="22"/>
              </w:rPr>
            </w:pPr>
          </w:p>
          <w:p w14:paraId="7CA88E7D" w14:textId="6467D14F" w:rsidR="00B054C5" w:rsidRPr="00AC58F1" w:rsidRDefault="00AC58F1" w:rsidP="002D4453">
            <w:pPr>
              <w:jc w:val="right"/>
              <w:rPr>
                <w:sz w:val="22"/>
                <w:szCs w:val="22"/>
              </w:rPr>
            </w:pPr>
            <w:r w:rsidRPr="00AC58F1">
              <w:rPr>
                <w:sz w:val="22"/>
                <w:szCs w:val="22"/>
              </w:rPr>
              <w:t>100,00</w:t>
            </w:r>
          </w:p>
          <w:p w14:paraId="794F7B81" w14:textId="0B300CC7" w:rsidR="00567D1C" w:rsidRPr="00AC58F1" w:rsidRDefault="00567D1C" w:rsidP="002D4453">
            <w:pPr>
              <w:jc w:val="right"/>
              <w:rPr>
                <w:sz w:val="22"/>
                <w:szCs w:val="22"/>
              </w:rPr>
            </w:pPr>
          </w:p>
        </w:tc>
      </w:tr>
      <w:tr w:rsidR="00AC58F1" w:rsidRPr="00AC58F1" w14:paraId="7D79EBED" w14:textId="77777777" w:rsidTr="008B77C1">
        <w:trPr>
          <w:trHeight w:val="589"/>
        </w:trPr>
        <w:tc>
          <w:tcPr>
            <w:tcW w:w="586" w:type="dxa"/>
            <w:vMerge/>
            <w:vAlign w:val="center"/>
          </w:tcPr>
          <w:p w14:paraId="746C344D" w14:textId="77777777" w:rsidR="00B054C5" w:rsidRPr="00F91A49" w:rsidRDefault="00B054C5" w:rsidP="002D4453">
            <w:pPr>
              <w:jc w:val="right"/>
              <w:rPr>
                <w:color w:val="FF0000"/>
              </w:rPr>
            </w:pPr>
          </w:p>
        </w:tc>
        <w:tc>
          <w:tcPr>
            <w:tcW w:w="656" w:type="dxa"/>
            <w:vMerge/>
            <w:vAlign w:val="center"/>
          </w:tcPr>
          <w:p w14:paraId="761F6F5F" w14:textId="77777777" w:rsidR="00B054C5" w:rsidRPr="00F91A49" w:rsidRDefault="00B054C5" w:rsidP="004731D8">
            <w:pPr>
              <w:jc w:val="center"/>
              <w:rPr>
                <w:color w:val="FF0000"/>
              </w:rPr>
            </w:pPr>
          </w:p>
        </w:tc>
        <w:tc>
          <w:tcPr>
            <w:tcW w:w="992" w:type="dxa"/>
            <w:vMerge/>
            <w:vAlign w:val="center"/>
          </w:tcPr>
          <w:p w14:paraId="2F008407" w14:textId="77777777" w:rsidR="00B054C5" w:rsidRPr="00F91A49" w:rsidRDefault="00B054C5" w:rsidP="004731D8">
            <w:pPr>
              <w:jc w:val="center"/>
              <w:rPr>
                <w:color w:val="FF0000"/>
              </w:rPr>
            </w:pPr>
          </w:p>
        </w:tc>
        <w:tc>
          <w:tcPr>
            <w:tcW w:w="993" w:type="dxa"/>
            <w:vAlign w:val="center"/>
          </w:tcPr>
          <w:p w14:paraId="41D5C567" w14:textId="77777777" w:rsidR="00B054C5" w:rsidRPr="00567D1C" w:rsidRDefault="00B054C5" w:rsidP="00596308">
            <w:pPr>
              <w:jc w:val="center"/>
            </w:pPr>
            <w:r w:rsidRPr="00567D1C">
              <w:t>2830</w:t>
            </w:r>
          </w:p>
        </w:tc>
        <w:tc>
          <w:tcPr>
            <w:tcW w:w="2976" w:type="dxa"/>
            <w:vMerge/>
            <w:vAlign w:val="center"/>
          </w:tcPr>
          <w:p w14:paraId="4102D77C" w14:textId="77777777" w:rsidR="00B054C5" w:rsidRPr="00567D1C" w:rsidRDefault="00B054C5" w:rsidP="004C1E0F">
            <w:pPr>
              <w:rPr>
                <w:sz w:val="18"/>
                <w:szCs w:val="18"/>
              </w:rPr>
            </w:pPr>
          </w:p>
        </w:tc>
        <w:tc>
          <w:tcPr>
            <w:tcW w:w="1560" w:type="dxa"/>
            <w:vAlign w:val="center"/>
          </w:tcPr>
          <w:p w14:paraId="25118C6F" w14:textId="77777777" w:rsidR="00B054C5" w:rsidRPr="00AC58F1" w:rsidRDefault="00B054C5" w:rsidP="002D4453">
            <w:pPr>
              <w:jc w:val="right"/>
              <w:rPr>
                <w:sz w:val="22"/>
                <w:szCs w:val="22"/>
              </w:rPr>
            </w:pPr>
          </w:p>
        </w:tc>
        <w:tc>
          <w:tcPr>
            <w:tcW w:w="1559" w:type="dxa"/>
            <w:vAlign w:val="center"/>
          </w:tcPr>
          <w:p w14:paraId="2D4556BE" w14:textId="4DFFC40D" w:rsidR="00B054C5" w:rsidRPr="00AC58F1" w:rsidRDefault="00AC58F1" w:rsidP="002D4453">
            <w:pPr>
              <w:jc w:val="right"/>
              <w:rPr>
                <w:sz w:val="22"/>
                <w:szCs w:val="22"/>
              </w:rPr>
            </w:pPr>
            <w:r w:rsidRPr="00AC58F1">
              <w:rPr>
                <w:sz w:val="22"/>
                <w:szCs w:val="22"/>
              </w:rPr>
              <w:t>7 600,00</w:t>
            </w:r>
          </w:p>
        </w:tc>
        <w:tc>
          <w:tcPr>
            <w:tcW w:w="988" w:type="dxa"/>
            <w:vAlign w:val="center"/>
          </w:tcPr>
          <w:p w14:paraId="581D7763" w14:textId="77777777" w:rsidR="00B054C5" w:rsidRPr="00AC58F1" w:rsidRDefault="00A12FA4" w:rsidP="002D4453">
            <w:pPr>
              <w:jc w:val="right"/>
              <w:rPr>
                <w:sz w:val="22"/>
                <w:szCs w:val="22"/>
              </w:rPr>
            </w:pPr>
            <w:r w:rsidRPr="00AC58F1">
              <w:rPr>
                <w:sz w:val="22"/>
                <w:szCs w:val="22"/>
              </w:rPr>
              <w:t>-</w:t>
            </w:r>
          </w:p>
        </w:tc>
      </w:tr>
      <w:tr w:rsidR="00AC58F1" w:rsidRPr="00AC58F1" w14:paraId="32703C97" w14:textId="77777777" w:rsidTr="00A15DAA">
        <w:trPr>
          <w:trHeight w:val="557"/>
        </w:trPr>
        <w:tc>
          <w:tcPr>
            <w:tcW w:w="586" w:type="dxa"/>
            <w:vMerge w:val="restart"/>
            <w:vAlign w:val="center"/>
          </w:tcPr>
          <w:p w14:paraId="495CD091" w14:textId="77777777" w:rsidR="00B054C5" w:rsidRPr="00567D1C" w:rsidRDefault="00B054C5" w:rsidP="002D4453">
            <w:pPr>
              <w:jc w:val="right"/>
            </w:pPr>
            <w:r w:rsidRPr="00567D1C">
              <w:t>2.</w:t>
            </w:r>
          </w:p>
        </w:tc>
        <w:tc>
          <w:tcPr>
            <w:tcW w:w="656" w:type="dxa"/>
            <w:vMerge w:val="restart"/>
            <w:vAlign w:val="center"/>
          </w:tcPr>
          <w:p w14:paraId="08BA330E" w14:textId="77777777" w:rsidR="00B054C5" w:rsidRPr="00567D1C" w:rsidRDefault="00B054C5" w:rsidP="00CF7F16">
            <w:pPr>
              <w:jc w:val="center"/>
            </w:pPr>
            <w:r w:rsidRPr="00567D1C">
              <w:t>754</w:t>
            </w:r>
          </w:p>
        </w:tc>
        <w:tc>
          <w:tcPr>
            <w:tcW w:w="992" w:type="dxa"/>
            <w:vMerge w:val="restart"/>
            <w:vAlign w:val="center"/>
          </w:tcPr>
          <w:p w14:paraId="6A455489" w14:textId="77777777" w:rsidR="00B054C5" w:rsidRPr="00567D1C" w:rsidRDefault="00B054C5" w:rsidP="00CF7F16">
            <w:pPr>
              <w:jc w:val="center"/>
            </w:pPr>
            <w:r w:rsidRPr="00567D1C">
              <w:t>75412</w:t>
            </w:r>
          </w:p>
        </w:tc>
        <w:tc>
          <w:tcPr>
            <w:tcW w:w="993" w:type="dxa"/>
            <w:vAlign w:val="center"/>
          </w:tcPr>
          <w:p w14:paraId="00C8EB4F" w14:textId="77777777" w:rsidR="00B054C5" w:rsidRPr="00567D1C" w:rsidRDefault="00A15DAA" w:rsidP="00CF7F16">
            <w:pPr>
              <w:jc w:val="center"/>
            </w:pPr>
            <w:r w:rsidRPr="00567D1C">
              <w:t>1200</w:t>
            </w:r>
          </w:p>
        </w:tc>
        <w:tc>
          <w:tcPr>
            <w:tcW w:w="2976" w:type="dxa"/>
            <w:vMerge w:val="restart"/>
            <w:vAlign w:val="center"/>
          </w:tcPr>
          <w:p w14:paraId="36F7D984" w14:textId="2B74B7DE" w:rsidR="00B054C5" w:rsidRPr="00567D1C" w:rsidRDefault="00567D1C" w:rsidP="00CD0C3E">
            <w:pPr>
              <w:suppressAutoHyphens w:val="0"/>
              <w:rPr>
                <w:sz w:val="20"/>
                <w:szCs w:val="20"/>
                <w:lang w:eastAsia="pl-PL"/>
              </w:rPr>
            </w:pPr>
            <w:r w:rsidRPr="00567D1C">
              <w:rPr>
                <w:sz w:val="20"/>
                <w:szCs w:val="20"/>
              </w:rPr>
              <w:t>Dofinansowanie do zakupu 2 kompletów ubrań specjalnych</w:t>
            </w:r>
            <w:r w:rsidR="00CC2C1E" w:rsidRPr="00567D1C">
              <w:rPr>
                <w:sz w:val="20"/>
                <w:szCs w:val="20"/>
              </w:rPr>
              <w:t xml:space="preserve">– OSP </w:t>
            </w:r>
            <w:r w:rsidR="00CD0C3E" w:rsidRPr="00567D1C">
              <w:rPr>
                <w:sz w:val="20"/>
                <w:szCs w:val="20"/>
              </w:rPr>
              <w:t>Końskie</w:t>
            </w:r>
          </w:p>
        </w:tc>
        <w:tc>
          <w:tcPr>
            <w:tcW w:w="1560" w:type="dxa"/>
            <w:vAlign w:val="center"/>
          </w:tcPr>
          <w:p w14:paraId="5D60700C" w14:textId="69BAF67D" w:rsidR="00B054C5" w:rsidRPr="00AC58F1" w:rsidRDefault="00567D1C" w:rsidP="00CF7F16">
            <w:pPr>
              <w:jc w:val="right"/>
              <w:rPr>
                <w:sz w:val="22"/>
                <w:szCs w:val="22"/>
              </w:rPr>
            </w:pPr>
            <w:r w:rsidRPr="00AC58F1">
              <w:rPr>
                <w:sz w:val="22"/>
                <w:szCs w:val="22"/>
              </w:rPr>
              <w:t>7</w:t>
            </w:r>
            <w:r w:rsidR="00A33BDA" w:rsidRPr="00AC58F1">
              <w:rPr>
                <w:sz w:val="22"/>
                <w:szCs w:val="22"/>
              </w:rPr>
              <w:t> </w:t>
            </w:r>
            <w:r w:rsidRPr="00AC58F1">
              <w:rPr>
                <w:sz w:val="22"/>
                <w:szCs w:val="22"/>
              </w:rPr>
              <w:t>6</w:t>
            </w:r>
            <w:r w:rsidR="00A33BDA" w:rsidRPr="00AC58F1">
              <w:rPr>
                <w:sz w:val="22"/>
                <w:szCs w:val="22"/>
              </w:rPr>
              <w:t>00,00</w:t>
            </w:r>
          </w:p>
        </w:tc>
        <w:tc>
          <w:tcPr>
            <w:tcW w:w="1559" w:type="dxa"/>
            <w:vAlign w:val="center"/>
          </w:tcPr>
          <w:p w14:paraId="7459FFEE" w14:textId="77777777" w:rsidR="00AC58F1" w:rsidRPr="00AC58F1" w:rsidRDefault="00AC58F1" w:rsidP="00CF7F16">
            <w:pPr>
              <w:jc w:val="right"/>
              <w:rPr>
                <w:sz w:val="22"/>
                <w:szCs w:val="22"/>
              </w:rPr>
            </w:pPr>
          </w:p>
          <w:p w14:paraId="276346C9" w14:textId="632DEFEB" w:rsidR="00B054C5" w:rsidRPr="00AC58F1" w:rsidRDefault="00AC58F1" w:rsidP="00CF7F16">
            <w:pPr>
              <w:jc w:val="right"/>
              <w:rPr>
                <w:sz w:val="22"/>
                <w:szCs w:val="22"/>
              </w:rPr>
            </w:pPr>
            <w:r w:rsidRPr="00AC58F1">
              <w:rPr>
                <w:sz w:val="22"/>
                <w:szCs w:val="22"/>
              </w:rPr>
              <w:t>7 600,00</w:t>
            </w:r>
          </w:p>
          <w:p w14:paraId="57B77285" w14:textId="0320FCB3" w:rsidR="00567D1C" w:rsidRPr="00AC58F1" w:rsidRDefault="00567D1C" w:rsidP="00CF7F16">
            <w:pPr>
              <w:jc w:val="right"/>
              <w:rPr>
                <w:sz w:val="22"/>
                <w:szCs w:val="22"/>
              </w:rPr>
            </w:pPr>
          </w:p>
        </w:tc>
        <w:tc>
          <w:tcPr>
            <w:tcW w:w="988" w:type="dxa"/>
            <w:vAlign w:val="center"/>
          </w:tcPr>
          <w:p w14:paraId="33B14351" w14:textId="64333763" w:rsidR="00B054C5" w:rsidRPr="00AC58F1" w:rsidRDefault="00AC58F1" w:rsidP="00CF7F16">
            <w:pPr>
              <w:jc w:val="right"/>
              <w:rPr>
                <w:sz w:val="22"/>
                <w:szCs w:val="22"/>
              </w:rPr>
            </w:pPr>
            <w:r w:rsidRPr="00AC58F1">
              <w:rPr>
                <w:sz w:val="22"/>
                <w:szCs w:val="22"/>
              </w:rPr>
              <w:t>100,00</w:t>
            </w:r>
          </w:p>
        </w:tc>
      </w:tr>
      <w:tr w:rsidR="00AC58F1" w:rsidRPr="00AC58F1" w14:paraId="339B73A6" w14:textId="77777777" w:rsidTr="00A15DAA">
        <w:trPr>
          <w:trHeight w:val="551"/>
        </w:trPr>
        <w:tc>
          <w:tcPr>
            <w:tcW w:w="586" w:type="dxa"/>
            <w:vMerge/>
            <w:vAlign w:val="center"/>
          </w:tcPr>
          <w:p w14:paraId="16D12F3F" w14:textId="77777777" w:rsidR="00B054C5" w:rsidRPr="00F91A49" w:rsidRDefault="00B054C5" w:rsidP="002D4453">
            <w:pPr>
              <w:jc w:val="right"/>
              <w:rPr>
                <w:color w:val="FF0000"/>
              </w:rPr>
            </w:pPr>
          </w:p>
        </w:tc>
        <w:tc>
          <w:tcPr>
            <w:tcW w:w="656" w:type="dxa"/>
            <w:vMerge/>
            <w:vAlign w:val="center"/>
          </w:tcPr>
          <w:p w14:paraId="720E34D0" w14:textId="77777777" w:rsidR="00B054C5" w:rsidRPr="00F91A49" w:rsidRDefault="00B054C5" w:rsidP="00CF7F16">
            <w:pPr>
              <w:jc w:val="center"/>
              <w:rPr>
                <w:color w:val="FF0000"/>
              </w:rPr>
            </w:pPr>
          </w:p>
        </w:tc>
        <w:tc>
          <w:tcPr>
            <w:tcW w:w="992" w:type="dxa"/>
            <w:vMerge/>
            <w:vAlign w:val="center"/>
          </w:tcPr>
          <w:p w14:paraId="260D00DB" w14:textId="77777777" w:rsidR="00B054C5" w:rsidRPr="00F91A49" w:rsidRDefault="00B054C5" w:rsidP="00CF7F16">
            <w:pPr>
              <w:jc w:val="center"/>
              <w:rPr>
                <w:color w:val="FF0000"/>
              </w:rPr>
            </w:pPr>
          </w:p>
        </w:tc>
        <w:tc>
          <w:tcPr>
            <w:tcW w:w="993" w:type="dxa"/>
            <w:vAlign w:val="center"/>
          </w:tcPr>
          <w:p w14:paraId="5BE69D9C" w14:textId="77777777" w:rsidR="00B054C5" w:rsidRPr="00567D1C" w:rsidRDefault="00B054C5" w:rsidP="00CF7F16">
            <w:pPr>
              <w:jc w:val="center"/>
            </w:pPr>
            <w:r w:rsidRPr="00567D1C">
              <w:t>2830</w:t>
            </w:r>
          </w:p>
        </w:tc>
        <w:tc>
          <w:tcPr>
            <w:tcW w:w="2976" w:type="dxa"/>
            <w:vMerge/>
            <w:vAlign w:val="center"/>
          </w:tcPr>
          <w:p w14:paraId="39395186" w14:textId="77777777" w:rsidR="00B054C5" w:rsidRPr="00F91A49" w:rsidRDefault="00B054C5" w:rsidP="00CF7F16">
            <w:pPr>
              <w:rPr>
                <w:color w:val="FF0000"/>
                <w:sz w:val="20"/>
                <w:szCs w:val="20"/>
              </w:rPr>
            </w:pPr>
          </w:p>
        </w:tc>
        <w:tc>
          <w:tcPr>
            <w:tcW w:w="1560" w:type="dxa"/>
            <w:vAlign w:val="center"/>
          </w:tcPr>
          <w:p w14:paraId="66F95213" w14:textId="77777777" w:rsidR="00B054C5" w:rsidRPr="00AC58F1" w:rsidRDefault="00B054C5" w:rsidP="00CF7F16">
            <w:pPr>
              <w:jc w:val="right"/>
              <w:rPr>
                <w:sz w:val="22"/>
                <w:szCs w:val="22"/>
              </w:rPr>
            </w:pPr>
          </w:p>
        </w:tc>
        <w:tc>
          <w:tcPr>
            <w:tcW w:w="1559" w:type="dxa"/>
            <w:vAlign w:val="center"/>
          </w:tcPr>
          <w:p w14:paraId="0C5099FC" w14:textId="77777777" w:rsidR="00B054C5" w:rsidRPr="00AC58F1" w:rsidRDefault="00B054C5" w:rsidP="00CF7F16">
            <w:pPr>
              <w:jc w:val="right"/>
              <w:rPr>
                <w:sz w:val="22"/>
                <w:szCs w:val="22"/>
              </w:rPr>
            </w:pPr>
          </w:p>
          <w:p w14:paraId="7C3656F7" w14:textId="77777777" w:rsidR="00567D1C" w:rsidRPr="00AC58F1" w:rsidRDefault="00AC58F1" w:rsidP="00CF7F16">
            <w:pPr>
              <w:jc w:val="right"/>
              <w:rPr>
                <w:sz w:val="22"/>
                <w:szCs w:val="22"/>
              </w:rPr>
            </w:pPr>
            <w:r w:rsidRPr="00AC58F1">
              <w:rPr>
                <w:sz w:val="22"/>
                <w:szCs w:val="22"/>
              </w:rPr>
              <w:t>7 600,00</w:t>
            </w:r>
          </w:p>
          <w:p w14:paraId="05CE9F4A" w14:textId="2B67CB42" w:rsidR="00AC58F1" w:rsidRPr="00AC58F1" w:rsidRDefault="00AC58F1" w:rsidP="00CF7F16">
            <w:pPr>
              <w:jc w:val="right"/>
              <w:rPr>
                <w:sz w:val="22"/>
                <w:szCs w:val="22"/>
              </w:rPr>
            </w:pPr>
          </w:p>
        </w:tc>
        <w:tc>
          <w:tcPr>
            <w:tcW w:w="988" w:type="dxa"/>
            <w:vAlign w:val="center"/>
          </w:tcPr>
          <w:p w14:paraId="62C17B13" w14:textId="77777777" w:rsidR="00B054C5" w:rsidRPr="00AC58F1" w:rsidRDefault="00A12FA4" w:rsidP="00CF7F16">
            <w:pPr>
              <w:jc w:val="right"/>
              <w:rPr>
                <w:sz w:val="22"/>
                <w:szCs w:val="22"/>
              </w:rPr>
            </w:pPr>
            <w:r w:rsidRPr="00AC58F1">
              <w:rPr>
                <w:sz w:val="22"/>
                <w:szCs w:val="22"/>
              </w:rPr>
              <w:t>-</w:t>
            </w:r>
          </w:p>
        </w:tc>
      </w:tr>
      <w:tr w:rsidR="00AC58F1" w:rsidRPr="00AC58F1" w14:paraId="6CE3C412" w14:textId="77777777" w:rsidTr="003C04F2">
        <w:trPr>
          <w:trHeight w:val="633"/>
        </w:trPr>
        <w:tc>
          <w:tcPr>
            <w:tcW w:w="586" w:type="dxa"/>
            <w:vMerge w:val="restart"/>
            <w:vAlign w:val="center"/>
          </w:tcPr>
          <w:p w14:paraId="6DB088C9" w14:textId="77777777" w:rsidR="00B054C5" w:rsidRPr="00567D1C" w:rsidRDefault="00A151B2" w:rsidP="002D4453">
            <w:pPr>
              <w:jc w:val="right"/>
            </w:pPr>
            <w:r w:rsidRPr="00567D1C">
              <w:t>3</w:t>
            </w:r>
            <w:r w:rsidR="00B054C5" w:rsidRPr="00567D1C">
              <w:t>.</w:t>
            </w:r>
          </w:p>
        </w:tc>
        <w:tc>
          <w:tcPr>
            <w:tcW w:w="656" w:type="dxa"/>
            <w:vMerge w:val="restart"/>
            <w:vAlign w:val="center"/>
          </w:tcPr>
          <w:p w14:paraId="287C6CEC" w14:textId="77777777" w:rsidR="00B054C5" w:rsidRPr="00567D1C" w:rsidRDefault="00B054C5" w:rsidP="00CF7F16">
            <w:pPr>
              <w:jc w:val="center"/>
            </w:pPr>
            <w:r w:rsidRPr="00567D1C">
              <w:t>754</w:t>
            </w:r>
          </w:p>
        </w:tc>
        <w:tc>
          <w:tcPr>
            <w:tcW w:w="992" w:type="dxa"/>
            <w:vMerge w:val="restart"/>
            <w:vAlign w:val="center"/>
          </w:tcPr>
          <w:p w14:paraId="486B74C6" w14:textId="77777777" w:rsidR="00B054C5" w:rsidRPr="00567D1C" w:rsidRDefault="00B054C5" w:rsidP="00CF7F16">
            <w:pPr>
              <w:jc w:val="center"/>
            </w:pPr>
            <w:r w:rsidRPr="00567D1C">
              <w:t>75412</w:t>
            </w:r>
          </w:p>
        </w:tc>
        <w:tc>
          <w:tcPr>
            <w:tcW w:w="993" w:type="dxa"/>
            <w:vAlign w:val="center"/>
          </w:tcPr>
          <w:p w14:paraId="5D6B9E01" w14:textId="6581BA3B" w:rsidR="00B054C5" w:rsidRPr="00567D1C" w:rsidRDefault="00A33BDA" w:rsidP="00CF7F16">
            <w:pPr>
              <w:jc w:val="center"/>
            </w:pPr>
            <w:r w:rsidRPr="00567D1C">
              <w:t>1200</w:t>
            </w:r>
          </w:p>
        </w:tc>
        <w:tc>
          <w:tcPr>
            <w:tcW w:w="2976" w:type="dxa"/>
            <w:vMerge w:val="restart"/>
            <w:vAlign w:val="center"/>
          </w:tcPr>
          <w:p w14:paraId="0499708C" w14:textId="508FC232" w:rsidR="00B054C5" w:rsidRPr="00567D1C" w:rsidRDefault="00567D1C" w:rsidP="00A33BDA">
            <w:pPr>
              <w:suppressAutoHyphens w:val="0"/>
              <w:rPr>
                <w:sz w:val="20"/>
                <w:szCs w:val="20"/>
              </w:rPr>
            </w:pPr>
            <w:r w:rsidRPr="00567D1C">
              <w:rPr>
                <w:sz w:val="20"/>
                <w:szCs w:val="20"/>
              </w:rPr>
              <w:t xml:space="preserve">Dofinansowanie do zakupu 4 par butów specjalnych i 4 par rękawic specjalnych </w:t>
            </w:r>
            <w:r w:rsidR="00A33BDA" w:rsidRPr="00567D1C">
              <w:rPr>
                <w:sz w:val="20"/>
                <w:szCs w:val="20"/>
              </w:rPr>
              <w:t xml:space="preserve">- </w:t>
            </w:r>
            <w:r w:rsidR="00CC2C1E" w:rsidRPr="00567D1C">
              <w:rPr>
                <w:sz w:val="20"/>
                <w:szCs w:val="20"/>
              </w:rPr>
              <w:t xml:space="preserve">OSP w </w:t>
            </w:r>
            <w:r w:rsidR="00A33BDA" w:rsidRPr="00567D1C">
              <w:rPr>
                <w:sz w:val="20"/>
                <w:szCs w:val="20"/>
              </w:rPr>
              <w:t>Modliszewicach</w:t>
            </w:r>
          </w:p>
        </w:tc>
        <w:tc>
          <w:tcPr>
            <w:tcW w:w="1560" w:type="dxa"/>
            <w:vAlign w:val="center"/>
          </w:tcPr>
          <w:p w14:paraId="0D7F58B8" w14:textId="0A92B2B6" w:rsidR="00B054C5" w:rsidRPr="00AC58F1" w:rsidRDefault="00567D1C" w:rsidP="00CF7F16">
            <w:pPr>
              <w:jc w:val="right"/>
              <w:rPr>
                <w:sz w:val="22"/>
                <w:szCs w:val="22"/>
              </w:rPr>
            </w:pPr>
            <w:r w:rsidRPr="00AC58F1">
              <w:rPr>
                <w:sz w:val="22"/>
                <w:szCs w:val="22"/>
              </w:rPr>
              <w:t>4</w:t>
            </w:r>
            <w:r w:rsidR="00A33BDA" w:rsidRPr="00AC58F1">
              <w:rPr>
                <w:sz w:val="22"/>
                <w:szCs w:val="22"/>
              </w:rPr>
              <w:t> </w:t>
            </w:r>
            <w:r w:rsidRPr="00AC58F1">
              <w:rPr>
                <w:sz w:val="22"/>
                <w:szCs w:val="22"/>
              </w:rPr>
              <w:t>5</w:t>
            </w:r>
            <w:r w:rsidR="00A33BDA" w:rsidRPr="00AC58F1">
              <w:rPr>
                <w:sz w:val="22"/>
                <w:szCs w:val="22"/>
              </w:rPr>
              <w:t>00,00</w:t>
            </w:r>
          </w:p>
        </w:tc>
        <w:tc>
          <w:tcPr>
            <w:tcW w:w="1559" w:type="dxa"/>
            <w:vAlign w:val="center"/>
          </w:tcPr>
          <w:p w14:paraId="697B449C" w14:textId="0F40F57A" w:rsidR="00B054C5" w:rsidRPr="00AC58F1" w:rsidRDefault="00AC58F1" w:rsidP="00CF7F16">
            <w:pPr>
              <w:jc w:val="right"/>
              <w:rPr>
                <w:sz w:val="22"/>
                <w:szCs w:val="22"/>
              </w:rPr>
            </w:pPr>
            <w:r w:rsidRPr="00AC58F1">
              <w:rPr>
                <w:sz w:val="22"/>
                <w:szCs w:val="22"/>
              </w:rPr>
              <w:t>4 500,00</w:t>
            </w:r>
          </w:p>
        </w:tc>
        <w:tc>
          <w:tcPr>
            <w:tcW w:w="988" w:type="dxa"/>
            <w:vAlign w:val="center"/>
          </w:tcPr>
          <w:p w14:paraId="39041699" w14:textId="44A1DB22" w:rsidR="00B054C5" w:rsidRPr="00AC58F1" w:rsidRDefault="00AC58F1" w:rsidP="00CF7F16">
            <w:pPr>
              <w:jc w:val="right"/>
              <w:rPr>
                <w:sz w:val="22"/>
                <w:szCs w:val="22"/>
              </w:rPr>
            </w:pPr>
            <w:r w:rsidRPr="00AC58F1">
              <w:rPr>
                <w:sz w:val="22"/>
                <w:szCs w:val="22"/>
              </w:rPr>
              <w:t>100,00</w:t>
            </w:r>
          </w:p>
        </w:tc>
      </w:tr>
      <w:tr w:rsidR="00AC58F1" w:rsidRPr="00AC58F1" w14:paraId="3213E8BF" w14:textId="77777777" w:rsidTr="003C04F2">
        <w:trPr>
          <w:trHeight w:val="571"/>
        </w:trPr>
        <w:tc>
          <w:tcPr>
            <w:tcW w:w="586" w:type="dxa"/>
            <w:vMerge/>
            <w:vAlign w:val="center"/>
          </w:tcPr>
          <w:p w14:paraId="78E5D43B" w14:textId="77777777" w:rsidR="00B054C5" w:rsidRPr="00567D1C" w:rsidRDefault="00B054C5" w:rsidP="002D4453">
            <w:pPr>
              <w:jc w:val="right"/>
            </w:pPr>
          </w:p>
        </w:tc>
        <w:tc>
          <w:tcPr>
            <w:tcW w:w="656" w:type="dxa"/>
            <w:vMerge/>
            <w:vAlign w:val="center"/>
          </w:tcPr>
          <w:p w14:paraId="240BD8A4" w14:textId="77777777" w:rsidR="00B054C5" w:rsidRPr="00567D1C" w:rsidRDefault="00B054C5" w:rsidP="00CF7F16">
            <w:pPr>
              <w:jc w:val="center"/>
            </w:pPr>
          </w:p>
        </w:tc>
        <w:tc>
          <w:tcPr>
            <w:tcW w:w="992" w:type="dxa"/>
            <w:vMerge/>
            <w:vAlign w:val="center"/>
          </w:tcPr>
          <w:p w14:paraId="7582D322" w14:textId="77777777" w:rsidR="00B054C5" w:rsidRPr="00567D1C" w:rsidRDefault="00B054C5" w:rsidP="00CF7F16">
            <w:pPr>
              <w:jc w:val="center"/>
            </w:pPr>
          </w:p>
        </w:tc>
        <w:tc>
          <w:tcPr>
            <w:tcW w:w="993" w:type="dxa"/>
            <w:vAlign w:val="center"/>
          </w:tcPr>
          <w:p w14:paraId="36EAAB19" w14:textId="6B824E0B" w:rsidR="00B054C5" w:rsidRPr="00567D1C" w:rsidRDefault="00A33BDA" w:rsidP="00CF7F16">
            <w:pPr>
              <w:jc w:val="center"/>
            </w:pPr>
            <w:r w:rsidRPr="00567D1C">
              <w:t>2830</w:t>
            </w:r>
          </w:p>
        </w:tc>
        <w:tc>
          <w:tcPr>
            <w:tcW w:w="2976" w:type="dxa"/>
            <w:vMerge/>
            <w:vAlign w:val="center"/>
          </w:tcPr>
          <w:p w14:paraId="63B2BFB6" w14:textId="77777777" w:rsidR="00B054C5" w:rsidRPr="00567D1C" w:rsidRDefault="00B054C5" w:rsidP="00CF7F16">
            <w:pPr>
              <w:rPr>
                <w:sz w:val="20"/>
                <w:szCs w:val="20"/>
              </w:rPr>
            </w:pPr>
          </w:p>
        </w:tc>
        <w:tc>
          <w:tcPr>
            <w:tcW w:w="1560" w:type="dxa"/>
            <w:vAlign w:val="center"/>
          </w:tcPr>
          <w:p w14:paraId="5B719CF4" w14:textId="77777777" w:rsidR="00B054C5" w:rsidRPr="00AC58F1" w:rsidRDefault="00B054C5" w:rsidP="00CF7F16">
            <w:pPr>
              <w:jc w:val="right"/>
              <w:rPr>
                <w:sz w:val="22"/>
                <w:szCs w:val="22"/>
              </w:rPr>
            </w:pPr>
          </w:p>
        </w:tc>
        <w:tc>
          <w:tcPr>
            <w:tcW w:w="1559" w:type="dxa"/>
            <w:vAlign w:val="center"/>
          </w:tcPr>
          <w:p w14:paraId="309F35CD" w14:textId="711E3A41" w:rsidR="00B054C5" w:rsidRPr="00AC58F1" w:rsidRDefault="00AC58F1" w:rsidP="00CF7F16">
            <w:pPr>
              <w:jc w:val="right"/>
              <w:rPr>
                <w:sz w:val="22"/>
                <w:szCs w:val="22"/>
              </w:rPr>
            </w:pPr>
            <w:r w:rsidRPr="00AC58F1">
              <w:rPr>
                <w:sz w:val="22"/>
                <w:szCs w:val="22"/>
              </w:rPr>
              <w:t>4 500,00</w:t>
            </w:r>
          </w:p>
        </w:tc>
        <w:tc>
          <w:tcPr>
            <w:tcW w:w="988" w:type="dxa"/>
            <w:vAlign w:val="center"/>
          </w:tcPr>
          <w:p w14:paraId="66DFC84C" w14:textId="77777777" w:rsidR="00B054C5" w:rsidRPr="00AC58F1" w:rsidRDefault="00A12FA4" w:rsidP="00CF7F16">
            <w:pPr>
              <w:jc w:val="right"/>
              <w:rPr>
                <w:sz w:val="22"/>
                <w:szCs w:val="22"/>
              </w:rPr>
            </w:pPr>
            <w:r w:rsidRPr="00AC58F1">
              <w:rPr>
                <w:sz w:val="22"/>
                <w:szCs w:val="22"/>
              </w:rPr>
              <w:t>-</w:t>
            </w:r>
          </w:p>
        </w:tc>
      </w:tr>
      <w:tr w:rsidR="00AC58F1" w:rsidRPr="00AC58F1" w14:paraId="0C3775E6" w14:textId="77777777" w:rsidTr="00CC2C1E">
        <w:trPr>
          <w:trHeight w:val="700"/>
        </w:trPr>
        <w:tc>
          <w:tcPr>
            <w:tcW w:w="586" w:type="dxa"/>
            <w:vMerge w:val="restart"/>
            <w:vAlign w:val="center"/>
          </w:tcPr>
          <w:p w14:paraId="40D4B8C2" w14:textId="77777777" w:rsidR="00CD0C3E" w:rsidRPr="00567D1C" w:rsidRDefault="00A151B2" w:rsidP="002D4453">
            <w:pPr>
              <w:jc w:val="right"/>
            </w:pPr>
            <w:r w:rsidRPr="00567D1C">
              <w:t>4</w:t>
            </w:r>
            <w:r w:rsidR="00305701" w:rsidRPr="00567D1C">
              <w:t>.</w:t>
            </w:r>
          </w:p>
        </w:tc>
        <w:tc>
          <w:tcPr>
            <w:tcW w:w="656" w:type="dxa"/>
            <w:vMerge w:val="restart"/>
            <w:vAlign w:val="center"/>
          </w:tcPr>
          <w:p w14:paraId="3BC0CE5B" w14:textId="77777777" w:rsidR="00CD0C3E" w:rsidRPr="00567D1C" w:rsidRDefault="00305701" w:rsidP="00CF7F16">
            <w:pPr>
              <w:jc w:val="center"/>
            </w:pPr>
            <w:r w:rsidRPr="00567D1C">
              <w:t>754</w:t>
            </w:r>
          </w:p>
        </w:tc>
        <w:tc>
          <w:tcPr>
            <w:tcW w:w="992" w:type="dxa"/>
            <w:vMerge w:val="restart"/>
            <w:vAlign w:val="center"/>
          </w:tcPr>
          <w:p w14:paraId="6EB957C4" w14:textId="77777777" w:rsidR="00CD0C3E" w:rsidRPr="00567D1C" w:rsidRDefault="00305701" w:rsidP="00CF7F16">
            <w:pPr>
              <w:jc w:val="center"/>
            </w:pPr>
            <w:r w:rsidRPr="00567D1C">
              <w:t>75412</w:t>
            </w:r>
          </w:p>
        </w:tc>
        <w:tc>
          <w:tcPr>
            <w:tcW w:w="993" w:type="dxa"/>
            <w:vAlign w:val="center"/>
          </w:tcPr>
          <w:p w14:paraId="5768EAD2" w14:textId="751A9E8A" w:rsidR="00CD0C3E" w:rsidRPr="00567D1C" w:rsidRDefault="00567D1C" w:rsidP="00CF7F16">
            <w:pPr>
              <w:jc w:val="center"/>
            </w:pPr>
            <w:r w:rsidRPr="00567D1C">
              <w:t>1610</w:t>
            </w:r>
          </w:p>
        </w:tc>
        <w:tc>
          <w:tcPr>
            <w:tcW w:w="2976" w:type="dxa"/>
            <w:vMerge w:val="restart"/>
            <w:vAlign w:val="center"/>
          </w:tcPr>
          <w:p w14:paraId="6F05546D" w14:textId="7E9A4C0C" w:rsidR="00CD0C3E" w:rsidRPr="00567D1C" w:rsidRDefault="00567D1C" w:rsidP="00A33BDA">
            <w:pPr>
              <w:rPr>
                <w:sz w:val="20"/>
                <w:szCs w:val="20"/>
              </w:rPr>
            </w:pPr>
            <w:r w:rsidRPr="00567D1C">
              <w:rPr>
                <w:sz w:val="20"/>
                <w:szCs w:val="20"/>
              </w:rPr>
              <w:t>Dofinansowanie do wydatków inwestycyjnych OSP w Pomorzanach - ocieplenie strażnicy i położenie struktury</w:t>
            </w:r>
            <w:r w:rsidR="00A33BDA" w:rsidRPr="00567D1C">
              <w:rPr>
                <w:sz w:val="20"/>
                <w:szCs w:val="20"/>
              </w:rPr>
              <w:t xml:space="preserve"> - </w:t>
            </w:r>
            <w:r w:rsidR="00CD0C3E" w:rsidRPr="00567D1C">
              <w:rPr>
                <w:sz w:val="20"/>
                <w:szCs w:val="20"/>
              </w:rPr>
              <w:t xml:space="preserve">OSP w </w:t>
            </w:r>
            <w:r w:rsidR="00A33BDA" w:rsidRPr="00567D1C">
              <w:rPr>
                <w:sz w:val="20"/>
                <w:szCs w:val="20"/>
              </w:rPr>
              <w:t>Pomorzanach</w:t>
            </w:r>
          </w:p>
        </w:tc>
        <w:tc>
          <w:tcPr>
            <w:tcW w:w="1560" w:type="dxa"/>
            <w:vAlign w:val="center"/>
          </w:tcPr>
          <w:p w14:paraId="3A84C725" w14:textId="605B9C17" w:rsidR="00CD0C3E" w:rsidRPr="00AC58F1" w:rsidRDefault="00567D1C" w:rsidP="00CF7F16">
            <w:pPr>
              <w:jc w:val="right"/>
              <w:rPr>
                <w:sz w:val="22"/>
                <w:szCs w:val="22"/>
              </w:rPr>
            </w:pPr>
            <w:r w:rsidRPr="00AC58F1">
              <w:rPr>
                <w:sz w:val="22"/>
                <w:szCs w:val="22"/>
              </w:rPr>
              <w:t>40</w:t>
            </w:r>
            <w:r w:rsidR="00A33BDA" w:rsidRPr="00AC58F1">
              <w:rPr>
                <w:sz w:val="22"/>
                <w:szCs w:val="22"/>
              </w:rPr>
              <w:t> 000,00</w:t>
            </w:r>
          </w:p>
        </w:tc>
        <w:tc>
          <w:tcPr>
            <w:tcW w:w="1559" w:type="dxa"/>
            <w:vAlign w:val="center"/>
          </w:tcPr>
          <w:p w14:paraId="12D89F80" w14:textId="65A93C38" w:rsidR="00CD0C3E" w:rsidRPr="00AC58F1" w:rsidRDefault="00AC58F1" w:rsidP="00CF7F16">
            <w:pPr>
              <w:jc w:val="right"/>
              <w:rPr>
                <w:sz w:val="22"/>
                <w:szCs w:val="22"/>
              </w:rPr>
            </w:pPr>
            <w:r w:rsidRPr="00AC58F1">
              <w:rPr>
                <w:sz w:val="22"/>
                <w:szCs w:val="22"/>
              </w:rPr>
              <w:t>40 000,00</w:t>
            </w:r>
          </w:p>
        </w:tc>
        <w:tc>
          <w:tcPr>
            <w:tcW w:w="988" w:type="dxa"/>
            <w:vAlign w:val="center"/>
          </w:tcPr>
          <w:p w14:paraId="1B6BA8CD" w14:textId="27E7FFD6" w:rsidR="00CD0C3E" w:rsidRPr="00AC58F1" w:rsidRDefault="00AC58F1" w:rsidP="00CF7F16">
            <w:pPr>
              <w:jc w:val="right"/>
              <w:rPr>
                <w:sz w:val="22"/>
                <w:szCs w:val="22"/>
              </w:rPr>
            </w:pPr>
            <w:r w:rsidRPr="00AC58F1">
              <w:rPr>
                <w:sz w:val="22"/>
                <w:szCs w:val="22"/>
              </w:rPr>
              <w:t>100,00</w:t>
            </w:r>
          </w:p>
        </w:tc>
      </w:tr>
      <w:tr w:rsidR="00AC58F1" w:rsidRPr="00AC58F1" w14:paraId="430DFEC4" w14:textId="77777777" w:rsidTr="00BA3968">
        <w:trPr>
          <w:trHeight w:val="570"/>
        </w:trPr>
        <w:tc>
          <w:tcPr>
            <w:tcW w:w="586" w:type="dxa"/>
            <w:vMerge/>
            <w:vAlign w:val="center"/>
          </w:tcPr>
          <w:p w14:paraId="46B2BF96" w14:textId="77777777" w:rsidR="00CD0C3E" w:rsidRPr="00F91A49" w:rsidRDefault="00CD0C3E" w:rsidP="002D4453">
            <w:pPr>
              <w:jc w:val="right"/>
              <w:rPr>
                <w:color w:val="FF0000"/>
              </w:rPr>
            </w:pPr>
          </w:p>
        </w:tc>
        <w:tc>
          <w:tcPr>
            <w:tcW w:w="656" w:type="dxa"/>
            <w:vMerge/>
            <w:vAlign w:val="center"/>
          </w:tcPr>
          <w:p w14:paraId="526CBED3" w14:textId="77777777" w:rsidR="00CD0C3E" w:rsidRPr="00F91A49" w:rsidRDefault="00CD0C3E" w:rsidP="00CF7F16">
            <w:pPr>
              <w:jc w:val="center"/>
              <w:rPr>
                <w:color w:val="FF0000"/>
              </w:rPr>
            </w:pPr>
          </w:p>
        </w:tc>
        <w:tc>
          <w:tcPr>
            <w:tcW w:w="992" w:type="dxa"/>
            <w:vMerge/>
            <w:vAlign w:val="center"/>
          </w:tcPr>
          <w:p w14:paraId="30E17C9F" w14:textId="77777777" w:rsidR="00CD0C3E" w:rsidRPr="00F91A49" w:rsidRDefault="00CD0C3E" w:rsidP="00CF7F16">
            <w:pPr>
              <w:jc w:val="center"/>
              <w:rPr>
                <w:color w:val="FF0000"/>
              </w:rPr>
            </w:pPr>
          </w:p>
        </w:tc>
        <w:tc>
          <w:tcPr>
            <w:tcW w:w="993" w:type="dxa"/>
            <w:vAlign w:val="center"/>
          </w:tcPr>
          <w:p w14:paraId="55769CAD" w14:textId="3CD541BC" w:rsidR="00CD0C3E" w:rsidRPr="00567D1C" w:rsidRDefault="00567D1C" w:rsidP="00CF7F16">
            <w:pPr>
              <w:jc w:val="center"/>
            </w:pPr>
            <w:r w:rsidRPr="00567D1C">
              <w:t>623</w:t>
            </w:r>
            <w:r w:rsidR="00A33BDA" w:rsidRPr="00567D1C">
              <w:t>0</w:t>
            </w:r>
          </w:p>
        </w:tc>
        <w:tc>
          <w:tcPr>
            <w:tcW w:w="2976" w:type="dxa"/>
            <w:vMerge/>
            <w:vAlign w:val="center"/>
          </w:tcPr>
          <w:p w14:paraId="42658C8A" w14:textId="77777777" w:rsidR="00CD0C3E" w:rsidRPr="00567D1C" w:rsidRDefault="00CD0C3E" w:rsidP="00CD0C3E">
            <w:pPr>
              <w:rPr>
                <w:sz w:val="20"/>
                <w:szCs w:val="20"/>
              </w:rPr>
            </w:pPr>
          </w:p>
        </w:tc>
        <w:tc>
          <w:tcPr>
            <w:tcW w:w="1560" w:type="dxa"/>
            <w:vAlign w:val="center"/>
          </w:tcPr>
          <w:p w14:paraId="4CCD4EFE" w14:textId="77777777" w:rsidR="00CD0C3E" w:rsidRPr="00AC58F1" w:rsidRDefault="00CD0C3E" w:rsidP="00CF7F16">
            <w:pPr>
              <w:jc w:val="right"/>
              <w:rPr>
                <w:sz w:val="22"/>
                <w:szCs w:val="22"/>
              </w:rPr>
            </w:pPr>
          </w:p>
        </w:tc>
        <w:tc>
          <w:tcPr>
            <w:tcW w:w="1559" w:type="dxa"/>
            <w:vAlign w:val="center"/>
          </w:tcPr>
          <w:p w14:paraId="7B5C3D56" w14:textId="76D77FCD" w:rsidR="00CD0C3E" w:rsidRPr="00AC58F1" w:rsidRDefault="00AC58F1" w:rsidP="00CF7F16">
            <w:pPr>
              <w:jc w:val="right"/>
              <w:rPr>
                <w:sz w:val="22"/>
                <w:szCs w:val="22"/>
              </w:rPr>
            </w:pPr>
            <w:r w:rsidRPr="00AC58F1">
              <w:rPr>
                <w:sz w:val="22"/>
                <w:szCs w:val="22"/>
              </w:rPr>
              <w:t>40 000,00</w:t>
            </w:r>
          </w:p>
        </w:tc>
        <w:tc>
          <w:tcPr>
            <w:tcW w:w="988" w:type="dxa"/>
            <w:vAlign w:val="center"/>
          </w:tcPr>
          <w:p w14:paraId="1CAA0EFF" w14:textId="77777777" w:rsidR="00CD0C3E" w:rsidRPr="00AC58F1" w:rsidRDefault="00B43553" w:rsidP="00CF7F16">
            <w:pPr>
              <w:jc w:val="right"/>
              <w:rPr>
                <w:sz w:val="22"/>
                <w:szCs w:val="22"/>
              </w:rPr>
            </w:pPr>
            <w:r w:rsidRPr="00AC58F1">
              <w:rPr>
                <w:sz w:val="22"/>
                <w:szCs w:val="22"/>
              </w:rPr>
              <w:t>-</w:t>
            </w:r>
          </w:p>
        </w:tc>
      </w:tr>
      <w:tr w:rsidR="00AC58F1" w:rsidRPr="00AC58F1" w14:paraId="712BC042" w14:textId="77777777" w:rsidTr="00A15DAA">
        <w:trPr>
          <w:trHeight w:val="549"/>
        </w:trPr>
        <w:tc>
          <w:tcPr>
            <w:tcW w:w="586" w:type="dxa"/>
            <w:vMerge w:val="restart"/>
            <w:vAlign w:val="center"/>
          </w:tcPr>
          <w:p w14:paraId="5F154A5B" w14:textId="48B6ACB0" w:rsidR="00A151B2" w:rsidRPr="00567D1C" w:rsidRDefault="00567D1C" w:rsidP="00A151B2">
            <w:pPr>
              <w:jc w:val="right"/>
            </w:pPr>
            <w:r w:rsidRPr="00567D1C">
              <w:t>5</w:t>
            </w:r>
            <w:r w:rsidR="00A151B2" w:rsidRPr="00567D1C">
              <w:t>.</w:t>
            </w:r>
          </w:p>
        </w:tc>
        <w:tc>
          <w:tcPr>
            <w:tcW w:w="656" w:type="dxa"/>
            <w:vMerge w:val="restart"/>
            <w:vAlign w:val="center"/>
          </w:tcPr>
          <w:p w14:paraId="4ED269FD" w14:textId="77777777" w:rsidR="00A151B2" w:rsidRPr="00567D1C" w:rsidRDefault="00A151B2" w:rsidP="00A151B2">
            <w:pPr>
              <w:jc w:val="center"/>
            </w:pPr>
            <w:r w:rsidRPr="00567D1C">
              <w:t>801</w:t>
            </w:r>
          </w:p>
        </w:tc>
        <w:tc>
          <w:tcPr>
            <w:tcW w:w="992" w:type="dxa"/>
            <w:vMerge w:val="restart"/>
            <w:vAlign w:val="center"/>
          </w:tcPr>
          <w:p w14:paraId="7938DC15" w14:textId="77777777" w:rsidR="00A151B2" w:rsidRPr="00567D1C" w:rsidRDefault="00A151B2" w:rsidP="00A151B2">
            <w:pPr>
              <w:jc w:val="center"/>
            </w:pPr>
            <w:r w:rsidRPr="00567D1C">
              <w:t>80153</w:t>
            </w:r>
          </w:p>
        </w:tc>
        <w:tc>
          <w:tcPr>
            <w:tcW w:w="993" w:type="dxa"/>
            <w:vAlign w:val="center"/>
          </w:tcPr>
          <w:p w14:paraId="15601548" w14:textId="77777777" w:rsidR="00A151B2" w:rsidRPr="00567D1C" w:rsidRDefault="00A151B2" w:rsidP="00A151B2">
            <w:pPr>
              <w:jc w:val="center"/>
            </w:pPr>
            <w:r w:rsidRPr="00567D1C">
              <w:t>1200</w:t>
            </w:r>
          </w:p>
        </w:tc>
        <w:tc>
          <w:tcPr>
            <w:tcW w:w="2976" w:type="dxa"/>
            <w:vMerge w:val="restart"/>
            <w:vAlign w:val="center"/>
          </w:tcPr>
          <w:p w14:paraId="221D242E" w14:textId="77777777" w:rsidR="00A151B2" w:rsidRPr="00567D1C" w:rsidRDefault="00A151B2" w:rsidP="00A151B2">
            <w:pPr>
              <w:suppressAutoHyphens w:val="0"/>
              <w:rPr>
                <w:sz w:val="20"/>
                <w:szCs w:val="20"/>
                <w:lang w:eastAsia="pl-PL"/>
              </w:rPr>
            </w:pPr>
            <w:r w:rsidRPr="00567D1C">
              <w:rPr>
                <w:sz w:val="20"/>
                <w:szCs w:val="20"/>
              </w:rPr>
              <w:t>Zapewnienie uczniom dostępu do bezpłatnych podręczników, materiałów edukacyjnych i  ćwiczeniowych</w:t>
            </w:r>
          </w:p>
        </w:tc>
        <w:tc>
          <w:tcPr>
            <w:tcW w:w="1560" w:type="dxa"/>
            <w:vAlign w:val="center"/>
          </w:tcPr>
          <w:p w14:paraId="5301B4F4" w14:textId="5ECD1033" w:rsidR="00A151B2" w:rsidRPr="00AC58F1" w:rsidRDefault="00567D1C" w:rsidP="00A151B2">
            <w:pPr>
              <w:jc w:val="right"/>
              <w:rPr>
                <w:sz w:val="22"/>
                <w:szCs w:val="22"/>
              </w:rPr>
            </w:pPr>
            <w:r w:rsidRPr="00AC58F1">
              <w:rPr>
                <w:sz w:val="22"/>
                <w:szCs w:val="22"/>
              </w:rPr>
              <w:t>15 265,14</w:t>
            </w:r>
          </w:p>
        </w:tc>
        <w:tc>
          <w:tcPr>
            <w:tcW w:w="1559" w:type="dxa"/>
            <w:vAlign w:val="center"/>
          </w:tcPr>
          <w:p w14:paraId="0387CFFB" w14:textId="493323F0" w:rsidR="00A151B2" w:rsidRPr="00AC58F1" w:rsidRDefault="00AC58F1" w:rsidP="00A151B2">
            <w:pPr>
              <w:jc w:val="right"/>
              <w:rPr>
                <w:sz w:val="22"/>
                <w:szCs w:val="22"/>
              </w:rPr>
            </w:pPr>
            <w:r w:rsidRPr="00AC58F1">
              <w:rPr>
                <w:sz w:val="22"/>
                <w:szCs w:val="22"/>
              </w:rPr>
              <w:t>15 263,16</w:t>
            </w:r>
          </w:p>
        </w:tc>
        <w:tc>
          <w:tcPr>
            <w:tcW w:w="988" w:type="dxa"/>
            <w:vAlign w:val="center"/>
          </w:tcPr>
          <w:p w14:paraId="0C4293C6" w14:textId="0ADB9FD3" w:rsidR="00A151B2" w:rsidRPr="00AC58F1" w:rsidRDefault="00AC58F1" w:rsidP="00A151B2">
            <w:pPr>
              <w:jc w:val="right"/>
              <w:rPr>
                <w:sz w:val="22"/>
                <w:szCs w:val="22"/>
              </w:rPr>
            </w:pPr>
            <w:r w:rsidRPr="00AC58F1">
              <w:rPr>
                <w:sz w:val="22"/>
                <w:szCs w:val="22"/>
              </w:rPr>
              <w:t>99,99</w:t>
            </w:r>
          </w:p>
        </w:tc>
      </w:tr>
      <w:tr w:rsidR="00AC58F1" w:rsidRPr="00AC58F1" w14:paraId="6E5C768C" w14:textId="77777777" w:rsidTr="008B77C1">
        <w:trPr>
          <w:trHeight w:val="571"/>
        </w:trPr>
        <w:tc>
          <w:tcPr>
            <w:tcW w:w="586" w:type="dxa"/>
            <w:vMerge/>
            <w:vAlign w:val="center"/>
          </w:tcPr>
          <w:p w14:paraId="367BA00F" w14:textId="77777777" w:rsidR="00A151B2" w:rsidRPr="00567D1C" w:rsidRDefault="00A151B2" w:rsidP="00A151B2">
            <w:pPr>
              <w:jc w:val="right"/>
            </w:pPr>
          </w:p>
        </w:tc>
        <w:tc>
          <w:tcPr>
            <w:tcW w:w="656" w:type="dxa"/>
            <w:vMerge/>
            <w:vAlign w:val="center"/>
          </w:tcPr>
          <w:p w14:paraId="3FB8317F" w14:textId="77777777" w:rsidR="00A151B2" w:rsidRPr="00567D1C" w:rsidRDefault="00A151B2" w:rsidP="00A151B2">
            <w:pPr>
              <w:jc w:val="center"/>
            </w:pPr>
          </w:p>
        </w:tc>
        <w:tc>
          <w:tcPr>
            <w:tcW w:w="992" w:type="dxa"/>
            <w:vMerge/>
            <w:vAlign w:val="center"/>
          </w:tcPr>
          <w:p w14:paraId="184FAB02" w14:textId="77777777" w:rsidR="00A151B2" w:rsidRPr="00567D1C" w:rsidRDefault="00A151B2" w:rsidP="00A151B2">
            <w:pPr>
              <w:jc w:val="center"/>
            </w:pPr>
          </w:p>
        </w:tc>
        <w:tc>
          <w:tcPr>
            <w:tcW w:w="993" w:type="dxa"/>
            <w:vAlign w:val="center"/>
          </w:tcPr>
          <w:p w14:paraId="43602559" w14:textId="77777777" w:rsidR="00A151B2" w:rsidRPr="00567D1C" w:rsidRDefault="00A151B2" w:rsidP="00A151B2">
            <w:pPr>
              <w:jc w:val="center"/>
            </w:pPr>
            <w:r w:rsidRPr="00567D1C">
              <w:t>2830</w:t>
            </w:r>
          </w:p>
        </w:tc>
        <w:tc>
          <w:tcPr>
            <w:tcW w:w="2976" w:type="dxa"/>
            <w:vMerge/>
            <w:vAlign w:val="center"/>
          </w:tcPr>
          <w:p w14:paraId="5A8594F5" w14:textId="77777777" w:rsidR="00A151B2" w:rsidRPr="00F91A49" w:rsidRDefault="00A151B2" w:rsidP="00A151B2">
            <w:pPr>
              <w:suppressAutoHyphens w:val="0"/>
              <w:rPr>
                <w:color w:val="FF0000"/>
                <w:sz w:val="20"/>
                <w:szCs w:val="20"/>
              </w:rPr>
            </w:pPr>
          </w:p>
        </w:tc>
        <w:tc>
          <w:tcPr>
            <w:tcW w:w="1560" w:type="dxa"/>
            <w:vAlign w:val="center"/>
          </w:tcPr>
          <w:p w14:paraId="51B05BBC" w14:textId="77777777" w:rsidR="00A151B2" w:rsidRPr="00AC58F1" w:rsidRDefault="00A151B2" w:rsidP="00A151B2">
            <w:pPr>
              <w:jc w:val="right"/>
              <w:rPr>
                <w:sz w:val="22"/>
                <w:szCs w:val="22"/>
              </w:rPr>
            </w:pPr>
          </w:p>
        </w:tc>
        <w:tc>
          <w:tcPr>
            <w:tcW w:w="1559" w:type="dxa"/>
            <w:vAlign w:val="center"/>
          </w:tcPr>
          <w:p w14:paraId="75BC283D" w14:textId="7DD27CE2" w:rsidR="00A151B2" w:rsidRPr="00AC58F1" w:rsidRDefault="00AC58F1" w:rsidP="00A151B2">
            <w:pPr>
              <w:jc w:val="right"/>
              <w:rPr>
                <w:sz w:val="22"/>
                <w:szCs w:val="22"/>
              </w:rPr>
            </w:pPr>
            <w:r w:rsidRPr="00AC58F1">
              <w:rPr>
                <w:sz w:val="22"/>
                <w:szCs w:val="22"/>
              </w:rPr>
              <w:t>15 263,16</w:t>
            </w:r>
          </w:p>
        </w:tc>
        <w:tc>
          <w:tcPr>
            <w:tcW w:w="988" w:type="dxa"/>
            <w:vAlign w:val="center"/>
          </w:tcPr>
          <w:p w14:paraId="4E60B068" w14:textId="77777777" w:rsidR="00A151B2" w:rsidRPr="00AC58F1" w:rsidRDefault="00A151B2" w:rsidP="00A151B2">
            <w:pPr>
              <w:jc w:val="right"/>
              <w:rPr>
                <w:sz w:val="22"/>
                <w:szCs w:val="22"/>
              </w:rPr>
            </w:pPr>
            <w:r w:rsidRPr="00AC58F1">
              <w:rPr>
                <w:sz w:val="22"/>
                <w:szCs w:val="22"/>
              </w:rPr>
              <w:t>-</w:t>
            </w:r>
          </w:p>
        </w:tc>
      </w:tr>
      <w:tr w:rsidR="00AC58F1" w:rsidRPr="00AC58F1" w14:paraId="4AE83A12" w14:textId="77777777" w:rsidTr="007B227F">
        <w:trPr>
          <w:trHeight w:val="622"/>
        </w:trPr>
        <w:tc>
          <w:tcPr>
            <w:tcW w:w="586" w:type="dxa"/>
            <w:vMerge w:val="restart"/>
            <w:vAlign w:val="center"/>
          </w:tcPr>
          <w:p w14:paraId="6C3CC0DC" w14:textId="45CDE886" w:rsidR="00A151B2" w:rsidRPr="00567D1C" w:rsidRDefault="00567D1C" w:rsidP="0017433D">
            <w:pPr>
              <w:jc w:val="right"/>
            </w:pPr>
            <w:r w:rsidRPr="00567D1C">
              <w:t>6</w:t>
            </w:r>
            <w:r w:rsidR="00A151B2" w:rsidRPr="00567D1C">
              <w:t>.</w:t>
            </w:r>
          </w:p>
        </w:tc>
        <w:tc>
          <w:tcPr>
            <w:tcW w:w="656" w:type="dxa"/>
            <w:vMerge w:val="restart"/>
            <w:vAlign w:val="center"/>
          </w:tcPr>
          <w:p w14:paraId="71BF9641" w14:textId="77777777" w:rsidR="00A151B2" w:rsidRPr="00567D1C" w:rsidRDefault="00A151B2" w:rsidP="00A151B2">
            <w:pPr>
              <w:jc w:val="center"/>
            </w:pPr>
            <w:r w:rsidRPr="00567D1C">
              <w:t>851</w:t>
            </w:r>
          </w:p>
        </w:tc>
        <w:tc>
          <w:tcPr>
            <w:tcW w:w="992" w:type="dxa"/>
            <w:vMerge w:val="restart"/>
            <w:vAlign w:val="center"/>
          </w:tcPr>
          <w:p w14:paraId="5DF42FD3" w14:textId="77777777" w:rsidR="00A151B2" w:rsidRPr="00567D1C" w:rsidRDefault="00A151B2" w:rsidP="00A151B2">
            <w:pPr>
              <w:jc w:val="center"/>
            </w:pPr>
            <w:r w:rsidRPr="00567D1C">
              <w:t>85154</w:t>
            </w:r>
          </w:p>
        </w:tc>
        <w:tc>
          <w:tcPr>
            <w:tcW w:w="993" w:type="dxa"/>
            <w:vAlign w:val="center"/>
          </w:tcPr>
          <w:p w14:paraId="7BDBA75D" w14:textId="77777777" w:rsidR="00A151B2" w:rsidRPr="00567D1C" w:rsidRDefault="00A151B2" w:rsidP="00A151B2">
            <w:pPr>
              <w:jc w:val="center"/>
            </w:pPr>
            <w:r w:rsidRPr="00567D1C">
              <w:t>1200</w:t>
            </w:r>
          </w:p>
        </w:tc>
        <w:tc>
          <w:tcPr>
            <w:tcW w:w="2976" w:type="dxa"/>
            <w:vMerge w:val="restart"/>
            <w:vAlign w:val="center"/>
          </w:tcPr>
          <w:p w14:paraId="34B08256" w14:textId="77777777" w:rsidR="00A151B2" w:rsidRPr="00567D1C" w:rsidRDefault="00A151B2" w:rsidP="00A151B2">
            <w:pPr>
              <w:suppressAutoHyphens w:val="0"/>
              <w:rPr>
                <w:sz w:val="20"/>
                <w:szCs w:val="20"/>
              </w:rPr>
            </w:pPr>
            <w:r w:rsidRPr="00567D1C">
              <w:rPr>
                <w:sz w:val="22"/>
                <w:szCs w:val="22"/>
              </w:rPr>
              <w:t>Organizowanie działalności w zakresie przeciwdziałania alkoholizmowi</w:t>
            </w:r>
          </w:p>
        </w:tc>
        <w:tc>
          <w:tcPr>
            <w:tcW w:w="1560" w:type="dxa"/>
            <w:vAlign w:val="center"/>
          </w:tcPr>
          <w:p w14:paraId="7284F847" w14:textId="363930AE" w:rsidR="00A151B2" w:rsidRPr="00AC58F1" w:rsidRDefault="0017433D" w:rsidP="00A151B2">
            <w:pPr>
              <w:jc w:val="right"/>
              <w:rPr>
                <w:sz w:val="22"/>
                <w:szCs w:val="22"/>
              </w:rPr>
            </w:pPr>
            <w:r w:rsidRPr="00AC58F1">
              <w:rPr>
                <w:sz w:val="22"/>
                <w:szCs w:val="22"/>
              </w:rPr>
              <w:t>350 000,00</w:t>
            </w:r>
          </w:p>
        </w:tc>
        <w:tc>
          <w:tcPr>
            <w:tcW w:w="1559" w:type="dxa"/>
            <w:vAlign w:val="center"/>
          </w:tcPr>
          <w:p w14:paraId="7235B03B" w14:textId="1805160F" w:rsidR="00A151B2" w:rsidRPr="00AC58F1" w:rsidRDefault="00AC58F1" w:rsidP="00A151B2">
            <w:pPr>
              <w:jc w:val="right"/>
              <w:rPr>
                <w:sz w:val="22"/>
                <w:szCs w:val="22"/>
              </w:rPr>
            </w:pPr>
            <w:r w:rsidRPr="00AC58F1">
              <w:rPr>
                <w:sz w:val="22"/>
                <w:szCs w:val="22"/>
              </w:rPr>
              <w:t>334 999,93</w:t>
            </w:r>
          </w:p>
        </w:tc>
        <w:tc>
          <w:tcPr>
            <w:tcW w:w="988" w:type="dxa"/>
            <w:vAlign w:val="center"/>
          </w:tcPr>
          <w:p w14:paraId="10B6ABC4" w14:textId="03A7B1D3" w:rsidR="00A151B2" w:rsidRPr="00AC58F1" w:rsidRDefault="00AC58F1" w:rsidP="00A151B2">
            <w:pPr>
              <w:jc w:val="right"/>
              <w:rPr>
                <w:sz w:val="22"/>
                <w:szCs w:val="22"/>
              </w:rPr>
            </w:pPr>
            <w:r w:rsidRPr="00AC58F1">
              <w:rPr>
                <w:sz w:val="22"/>
                <w:szCs w:val="22"/>
              </w:rPr>
              <w:t>95,71</w:t>
            </w:r>
          </w:p>
        </w:tc>
      </w:tr>
      <w:tr w:rsidR="00AC58F1" w:rsidRPr="00AC58F1" w14:paraId="78BFBC07" w14:textId="77777777" w:rsidTr="002338EF">
        <w:trPr>
          <w:trHeight w:val="417"/>
        </w:trPr>
        <w:tc>
          <w:tcPr>
            <w:tcW w:w="586" w:type="dxa"/>
            <w:vMerge/>
            <w:vAlign w:val="center"/>
          </w:tcPr>
          <w:p w14:paraId="4A08A366" w14:textId="77777777" w:rsidR="00A151B2" w:rsidRPr="00F91A49" w:rsidRDefault="00A151B2" w:rsidP="00A151B2">
            <w:pPr>
              <w:jc w:val="right"/>
              <w:rPr>
                <w:color w:val="FF0000"/>
              </w:rPr>
            </w:pPr>
          </w:p>
        </w:tc>
        <w:tc>
          <w:tcPr>
            <w:tcW w:w="656" w:type="dxa"/>
            <w:vMerge/>
            <w:vAlign w:val="center"/>
          </w:tcPr>
          <w:p w14:paraId="4871583F" w14:textId="77777777" w:rsidR="00A151B2" w:rsidRPr="00F91A49" w:rsidRDefault="00A151B2" w:rsidP="00A151B2">
            <w:pPr>
              <w:jc w:val="center"/>
              <w:rPr>
                <w:color w:val="FF0000"/>
              </w:rPr>
            </w:pPr>
          </w:p>
        </w:tc>
        <w:tc>
          <w:tcPr>
            <w:tcW w:w="992" w:type="dxa"/>
            <w:vMerge/>
            <w:vAlign w:val="center"/>
          </w:tcPr>
          <w:p w14:paraId="3F533AB5" w14:textId="77777777" w:rsidR="00A151B2" w:rsidRPr="00F91A49" w:rsidRDefault="00A151B2" w:rsidP="00A151B2">
            <w:pPr>
              <w:jc w:val="center"/>
              <w:rPr>
                <w:color w:val="FF0000"/>
              </w:rPr>
            </w:pPr>
          </w:p>
        </w:tc>
        <w:tc>
          <w:tcPr>
            <w:tcW w:w="993" w:type="dxa"/>
            <w:vAlign w:val="center"/>
          </w:tcPr>
          <w:p w14:paraId="77001914" w14:textId="77777777" w:rsidR="00A151B2" w:rsidRPr="00567D1C" w:rsidRDefault="00A151B2" w:rsidP="00A151B2">
            <w:pPr>
              <w:jc w:val="center"/>
            </w:pPr>
            <w:r w:rsidRPr="00567D1C">
              <w:t>2360</w:t>
            </w:r>
          </w:p>
        </w:tc>
        <w:tc>
          <w:tcPr>
            <w:tcW w:w="2976" w:type="dxa"/>
            <w:vMerge/>
            <w:vAlign w:val="center"/>
          </w:tcPr>
          <w:p w14:paraId="59CF009C" w14:textId="77777777" w:rsidR="00A151B2" w:rsidRPr="00F91A49" w:rsidRDefault="00A151B2" w:rsidP="00A151B2">
            <w:pPr>
              <w:suppressAutoHyphens w:val="0"/>
              <w:rPr>
                <w:color w:val="FF0000"/>
                <w:sz w:val="20"/>
                <w:szCs w:val="20"/>
              </w:rPr>
            </w:pPr>
          </w:p>
        </w:tc>
        <w:tc>
          <w:tcPr>
            <w:tcW w:w="1560" w:type="dxa"/>
            <w:vAlign w:val="center"/>
          </w:tcPr>
          <w:p w14:paraId="755753AF" w14:textId="77777777" w:rsidR="00A151B2" w:rsidRPr="00AC58F1" w:rsidRDefault="00A151B2" w:rsidP="00A151B2">
            <w:pPr>
              <w:jc w:val="right"/>
              <w:rPr>
                <w:sz w:val="22"/>
                <w:szCs w:val="22"/>
              </w:rPr>
            </w:pPr>
          </w:p>
        </w:tc>
        <w:tc>
          <w:tcPr>
            <w:tcW w:w="1559" w:type="dxa"/>
            <w:vAlign w:val="center"/>
          </w:tcPr>
          <w:p w14:paraId="323259CF" w14:textId="59041961" w:rsidR="00A151B2" w:rsidRPr="00AC58F1" w:rsidRDefault="00AC58F1" w:rsidP="00A151B2">
            <w:pPr>
              <w:jc w:val="right"/>
              <w:rPr>
                <w:sz w:val="22"/>
                <w:szCs w:val="22"/>
              </w:rPr>
            </w:pPr>
            <w:r w:rsidRPr="00AC58F1">
              <w:rPr>
                <w:sz w:val="22"/>
                <w:szCs w:val="22"/>
              </w:rPr>
              <w:t>334 999,93</w:t>
            </w:r>
          </w:p>
        </w:tc>
        <w:tc>
          <w:tcPr>
            <w:tcW w:w="988" w:type="dxa"/>
            <w:vAlign w:val="center"/>
          </w:tcPr>
          <w:p w14:paraId="50AC3024" w14:textId="77777777" w:rsidR="00A151B2" w:rsidRPr="00AC58F1" w:rsidRDefault="00A151B2" w:rsidP="00A151B2">
            <w:pPr>
              <w:jc w:val="right"/>
              <w:rPr>
                <w:sz w:val="22"/>
                <w:szCs w:val="22"/>
              </w:rPr>
            </w:pPr>
            <w:r w:rsidRPr="00AC58F1">
              <w:rPr>
                <w:sz w:val="22"/>
                <w:szCs w:val="22"/>
              </w:rPr>
              <w:t>-</w:t>
            </w:r>
          </w:p>
        </w:tc>
      </w:tr>
      <w:tr w:rsidR="00AC58F1" w:rsidRPr="00AC58F1" w14:paraId="2B50E51D" w14:textId="77777777" w:rsidTr="002338EF">
        <w:trPr>
          <w:trHeight w:val="417"/>
        </w:trPr>
        <w:tc>
          <w:tcPr>
            <w:tcW w:w="586" w:type="dxa"/>
            <w:vMerge w:val="restart"/>
            <w:vAlign w:val="center"/>
          </w:tcPr>
          <w:p w14:paraId="6E9D4869" w14:textId="428523A2" w:rsidR="00A151B2" w:rsidRPr="00567D1C" w:rsidRDefault="00567D1C" w:rsidP="0017433D">
            <w:pPr>
              <w:jc w:val="right"/>
            </w:pPr>
            <w:r w:rsidRPr="00567D1C">
              <w:lastRenderedPageBreak/>
              <w:t>7</w:t>
            </w:r>
            <w:r w:rsidR="00A151B2" w:rsidRPr="00567D1C">
              <w:t>.</w:t>
            </w:r>
          </w:p>
        </w:tc>
        <w:tc>
          <w:tcPr>
            <w:tcW w:w="656" w:type="dxa"/>
            <w:vMerge w:val="restart"/>
            <w:vAlign w:val="center"/>
          </w:tcPr>
          <w:p w14:paraId="22EFC554" w14:textId="307D0529" w:rsidR="00A151B2" w:rsidRPr="00567D1C" w:rsidRDefault="00A151B2" w:rsidP="00A151B2">
            <w:pPr>
              <w:jc w:val="center"/>
            </w:pPr>
            <w:r w:rsidRPr="00567D1C">
              <w:t>85</w:t>
            </w:r>
            <w:r w:rsidR="00567D1C" w:rsidRPr="00567D1C">
              <w:t>3</w:t>
            </w:r>
          </w:p>
        </w:tc>
        <w:tc>
          <w:tcPr>
            <w:tcW w:w="992" w:type="dxa"/>
            <w:vMerge w:val="restart"/>
            <w:vAlign w:val="center"/>
          </w:tcPr>
          <w:p w14:paraId="6371F19E" w14:textId="5975754F" w:rsidR="00A151B2" w:rsidRPr="00567D1C" w:rsidRDefault="00A151B2" w:rsidP="00A151B2">
            <w:pPr>
              <w:jc w:val="center"/>
            </w:pPr>
            <w:r w:rsidRPr="00567D1C">
              <w:t>85</w:t>
            </w:r>
            <w:r w:rsidR="00567D1C" w:rsidRPr="00567D1C">
              <w:t>3</w:t>
            </w:r>
            <w:r w:rsidRPr="00567D1C">
              <w:t>95</w:t>
            </w:r>
          </w:p>
        </w:tc>
        <w:tc>
          <w:tcPr>
            <w:tcW w:w="993" w:type="dxa"/>
            <w:vAlign w:val="center"/>
          </w:tcPr>
          <w:p w14:paraId="254F2CE4" w14:textId="77777777" w:rsidR="00A151B2" w:rsidRPr="00567D1C" w:rsidRDefault="00A151B2" w:rsidP="00A151B2">
            <w:pPr>
              <w:jc w:val="center"/>
            </w:pPr>
            <w:r w:rsidRPr="00567D1C">
              <w:t>1200</w:t>
            </w:r>
          </w:p>
        </w:tc>
        <w:tc>
          <w:tcPr>
            <w:tcW w:w="2976" w:type="dxa"/>
            <w:vMerge w:val="restart"/>
            <w:vAlign w:val="center"/>
          </w:tcPr>
          <w:p w14:paraId="1FE25B81" w14:textId="1DEE8650" w:rsidR="00A151B2" w:rsidRPr="00567D1C" w:rsidRDefault="00567D1C" w:rsidP="00A151B2">
            <w:pPr>
              <w:suppressAutoHyphens w:val="0"/>
              <w:rPr>
                <w:sz w:val="20"/>
                <w:szCs w:val="20"/>
              </w:rPr>
            </w:pPr>
            <w:r w:rsidRPr="00567D1C">
              <w:rPr>
                <w:sz w:val="20"/>
                <w:szCs w:val="20"/>
              </w:rPr>
              <w:t>Organizowanie działalności w zakresie pozostałych zadań z zakresu polityki społecznej</w:t>
            </w:r>
          </w:p>
        </w:tc>
        <w:tc>
          <w:tcPr>
            <w:tcW w:w="1560" w:type="dxa"/>
            <w:vAlign w:val="center"/>
          </w:tcPr>
          <w:p w14:paraId="49DD27E6" w14:textId="07B12480" w:rsidR="00A151B2" w:rsidRPr="00AC58F1" w:rsidRDefault="00567D1C" w:rsidP="00A151B2">
            <w:pPr>
              <w:jc w:val="right"/>
              <w:rPr>
                <w:sz w:val="22"/>
                <w:szCs w:val="22"/>
              </w:rPr>
            </w:pPr>
            <w:r w:rsidRPr="00AC58F1">
              <w:rPr>
                <w:sz w:val="22"/>
                <w:szCs w:val="22"/>
              </w:rPr>
              <w:t>17</w:t>
            </w:r>
            <w:r w:rsidR="0017433D" w:rsidRPr="00AC58F1">
              <w:rPr>
                <w:sz w:val="22"/>
                <w:szCs w:val="22"/>
              </w:rPr>
              <w:t> 000,00</w:t>
            </w:r>
          </w:p>
        </w:tc>
        <w:tc>
          <w:tcPr>
            <w:tcW w:w="1559" w:type="dxa"/>
            <w:vAlign w:val="center"/>
          </w:tcPr>
          <w:p w14:paraId="445079B2" w14:textId="055C5001" w:rsidR="00A151B2" w:rsidRPr="00AC58F1" w:rsidRDefault="00AC58F1" w:rsidP="00A151B2">
            <w:pPr>
              <w:jc w:val="right"/>
              <w:rPr>
                <w:sz w:val="22"/>
                <w:szCs w:val="22"/>
              </w:rPr>
            </w:pPr>
            <w:r w:rsidRPr="00AC58F1">
              <w:rPr>
                <w:sz w:val="22"/>
                <w:szCs w:val="22"/>
              </w:rPr>
              <w:t>16 988,74</w:t>
            </w:r>
          </w:p>
        </w:tc>
        <w:tc>
          <w:tcPr>
            <w:tcW w:w="988" w:type="dxa"/>
            <w:vAlign w:val="center"/>
          </w:tcPr>
          <w:p w14:paraId="5E598504" w14:textId="6F64475F" w:rsidR="00A151B2" w:rsidRPr="00AC58F1" w:rsidRDefault="00AC58F1" w:rsidP="00A151B2">
            <w:pPr>
              <w:jc w:val="right"/>
              <w:rPr>
                <w:sz w:val="22"/>
                <w:szCs w:val="22"/>
              </w:rPr>
            </w:pPr>
            <w:r w:rsidRPr="00AC58F1">
              <w:rPr>
                <w:sz w:val="22"/>
                <w:szCs w:val="22"/>
              </w:rPr>
              <w:t>99,93</w:t>
            </w:r>
          </w:p>
        </w:tc>
      </w:tr>
      <w:tr w:rsidR="00AC58F1" w:rsidRPr="00AC58F1" w14:paraId="7DA38D86" w14:textId="77777777" w:rsidTr="002338EF">
        <w:trPr>
          <w:trHeight w:val="417"/>
        </w:trPr>
        <w:tc>
          <w:tcPr>
            <w:tcW w:w="586" w:type="dxa"/>
            <w:vMerge/>
            <w:vAlign w:val="center"/>
          </w:tcPr>
          <w:p w14:paraId="59724A46" w14:textId="77777777" w:rsidR="00A151B2" w:rsidRPr="00F91A49" w:rsidRDefault="00A151B2" w:rsidP="00A151B2">
            <w:pPr>
              <w:jc w:val="right"/>
              <w:rPr>
                <w:color w:val="FF0000"/>
              </w:rPr>
            </w:pPr>
          </w:p>
        </w:tc>
        <w:tc>
          <w:tcPr>
            <w:tcW w:w="656" w:type="dxa"/>
            <w:vMerge/>
            <w:vAlign w:val="center"/>
          </w:tcPr>
          <w:p w14:paraId="109836E0" w14:textId="77777777" w:rsidR="00A151B2" w:rsidRPr="00F91A49" w:rsidRDefault="00A151B2" w:rsidP="00A151B2">
            <w:pPr>
              <w:jc w:val="center"/>
              <w:rPr>
                <w:color w:val="FF0000"/>
              </w:rPr>
            </w:pPr>
          </w:p>
        </w:tc>
        <w:tc>
          <w:tcPr>
            <w:tcW w:w="992" w:type="dxa"/>
            <w:vMerge/>
            <w:vAlign w:val="center"/>
          </w:tcPr>
          <w:p w14:paraId="3A7DE1E1" w14:textId="77777777" w:rsidR="00A151B2" w:rsidRPr="00F91A49" w:rsidRDefault="00A151B2" w:rsidP="00A151B2">
            <w:pPr>
              <w:jc w:val="center"/>
              <w:rPr>
                <w:color w:val="FF0000"/>
              </w:rPr>
            </w:pPr>
          </w:p>
        </w:tc>
        <w:tc>
          <w:tcPr>
            <w:tcW w:w="993" w:type="dxa"/>
            <w:vAlign w:val="center"/>
          </w:tcPr>
          <w:p w14:paraId="0A4F388D" w14:textId="77777777" w:rsidR="00A151B2" w:rsidRPr="00567D1C" w:rsidRDefault="00A151B2" w:rsidP="00A151B2">
            <w:pPr>
              <w:jc w:val="center"/>
            </w:pPr>
            <w:r w:rsidRPr="00567D1C">
              <w:t>2360</w:t>
            </w:r>
          </w:p>
        </w:tc>
        <w:tc>
          <w:tcPr>
            <w:tcW w:w="2976" w:type="dxa"/>
            <w:vMerge/>
            <w:vAlign w:val="center"/>
          </w:tcPr>
          <w:p w14:paraId="1C393B76" w14:textId="77777777" w:rsidR="00A151B2" w:rsidRPr="00F91A49" w:rsidRDefault="00A151B2" w:rsidP="00A151B2">
            <w:pPr>
              <w:suppressAutoHyphens w:val="0"/>
              <w:rPr>
                <w:color w:val="FF0000"/>
                <w:sz w:val="20"/>
                <w:szCs w:val="20"/>
              </w:rPr>
            </w:pPr>
          </w:p>
        </w:tc>
        <w:tc>
          <w:tcPr>
            <w:tcW w:w="1560" w:type="dxa"/>
            <w:vAlign w:val="center"/>
          </w:tcPr>
          <w:p w14:paraId="5AAAE738" w14:textId="77777777" w:rsidR="00A151B2" w:rsidRPr="00AC58F1" w:rsidRDefault="00A151B2" w:rsidP="00A151B2">
            <w:pPr>
              <w:jc w:val="right"/>
              <w:rPr>
                <w:sz w:val="22"/>
                <w:szCs w:val="22"/>
              </w:rPr>
            </w:pPr>
          </w:p>
        </w:tc>
        <w:tc>
          <w:tcPr>
            <w:tcW w:w="1559" w:type="dxa"/>
            <w:vAlign w:val="center"/>
          </w:tcPr>
          <w:p w14:paraId="697548E0" w14:textId="4EA15B50" w:rsidR="00A151B2" w:rsidRPr="00AC58F1" w:rsidRDefault="00AC58F1" w:rsidP="00A151B2">
            <w:pPr>
              <w:jc w:val="right"/>
              <w:rPr>
                <w:sz w:val="22"/>
                <w:szCs w:val="22"/>
              </w:rPr>
            </w:pPr>
            <w:r w:rsidRPr="00AC58F1">
              <w:rPr>
                <w:sz w:val="22"/>
                <w:szCs w:val="22"/>
              </w:rPr>
              <w:t>16 988,74</w:t>
            </w:r>
          </w:p>
        </w:tc>
        <w:tc>
          <w:tcPr>
            <w:tcW w:w="988" w:type="dxa"/>
            <w:vAlign w:val="center"/>
          </w:tcPr>
          <w:p w14:paraId="5379AB0A" w14:textId="77777777" w:rsidR="00A151B2" w:rsidRPr="00AC58F1" w:rsidRDefault="00B43553" w:rsidP="00A151B2">
            <w:pPr>
              <w:jc w:val="right"/>
              <w:rPr>
                <w:sz w:val="22"/>
                <w:szCs w:val="22"/>
              </w:rPr>
            </w:pPr>
            <w:r w:rsidRPr="00AC58F1">
              <w:rPr>
                <w:sz w:val="22"/>
                <w:szCs w:val="22"/>
              </w:rPr>
              <w:t>-</w:t>
            </w:r>
          </w:p>
        </w:tc>
      </w:tr>
      <w:tr w:rsidR="00AC58F1" w:rsidRPr="00AC58F1" w14:paraId="449F0F51" w14:textId="77777777" w:rsidTr="0017433D">
        <w:trPr>
          <w:trHeight w:val="529"/>
        </w:trPr>
        <w:tc>
          <w:tcPr>
            <w:tcW w:w="586" w:type="dxa"/>
            <w:vMerge w:val="restart"/>
            <w:vAlign w:val="center"/>
          </w:tcPr>
          <w:p w14:paraId="62983E58" w14:textId="68156B3D" w:rsidR="00A151B2" w:rsidRPr="00567D1C" w:rsidRDefault="00567D1C" w:rsidP="00A151B2">
            <w:pPr>
              <w:jc w:val="right"/>
            </w:pPr>
            <w:r w:rsidRPr="00567D1C">
              <w:t>8</w:t>
            </w:r>
            <w:r w:rsidR="00A151B2" w:rsidRPr="00567D1C">
              <w:t>.</w:t>
            </w:r>
          </w:p>
        </w:tc>
        <w:tc>
          <w:tcPr>
            <w:tcW w:w="656" w:type="dxa"/>
            <w:vMerge w:val="restart"/>
            <w:vAlign w:val="center"/>
          </w:tcPr>
          <w:p w14:paraId="059CA83D" w14:textId="77777777" w:rsidR="00A151B2" w:rsidRPr="00567D1C" w:rsidRDefault="00A151B2" w:rsidP="00A151B2">
            <w:pPr>
              <w:jc w:val="center"/>
            </w:pPr>
            <w:r w:rsidRPr="00567D1C">
              <w:t>854</w:t>
            </w:r>
          </w:p>
        </w:tc>
        <w:tc>
          <w:tcPr>
            <w:tcW w:w="992" w:type="dxa"/>
            <w:vMerge w:val="restart"/>
            <w:vAlign w:val="center"/>
          </w:tcPr>
          <w:p w14:paraId="65EEDFB5" w14:textId="77777777" w:rsidR="00A151B2" w:rsidRPr="00567D1C" w:rsidRDefault="00A151B2" w:rsidP="00A151B2">
            <w:pPr>
              <w:jc w:val="center"/>
            </w:pPr>
            <w:r w:rsidRPr="00567D1C">
              <w:t>85412</w:t>
            </w:r>
          </w:p>
        </w:tc>
        <w:tc>
          <w:tcPr>
            <w:tcW w:w="993" w:type="dxa"/>
            <w:vAlign w:val="center"/>
          </w:tcPr>
          <w:p w14:paraId="180921C3" w14:textId="77777777" w:rsidR="00A151B2" w:rsidRPr="00567D1C" w:rsidRDefault="00A151B2" w:rsidP="00A151B2">
            <w:pPr>
              <w:jc w:val="center"/>
            </w:pPr>
            <w:r w:rsidRPr="00567D1C">
              <w:t>1200</w:t>
            </w:r>
          </w:p>
        </w:tc>
        <w:tc>
          <w:tcPr>
            <w:tcW w:w="2976" w:type="dxa"/>
            <w:vMerge w:val="restart"/>
            <w:vAlign w:val="center"/>
          </w:tcPr>
          <w:p w14:paraId="3160E4BF" w14:textId="77777777" w:rsidR="00A151B2" w:rsidRPr="00567D1C" w:rsidRDefault="00A151B2" w:rsidP="00A151B2">
            <w:pPr>
              <w:suppressAutoHyphens w:val="0"/>
              <w:rPr>
                <w:sz w:val="22"/>
                <w:szCs w:val="22"/>
                <w:lang w:eastAsia="pl-PL"/>
              </w:rPr>
            </w:pPr>
            <w:r w:rsidRPr="00567D1C">
              <w:rPr>
                <w:sz w:val="22"/>
                <w:szCs w:val="22"/>
              </w:rPr>
              <w:t>Organizowanie działalności w zakresie wypoczynku dzieci i młodzieży - kolonie i obozy</w:t>
            </w:r>
          </w:p>
        </w:tc>
        <w:tc>
          <w:tcPr>
            <w:tcW w:w="1560" w:type="dxa"/>
            <w:vAlign w:val="center"/>
          </w:tcPr>
          <w:p w14:paraId="6D3441FC" w14:textId="337AF1E2" w:rsidR="00A151B2" w:rsidRPr="00AC58F1" w:rsidRDefault="0017433D" w:rsidP="00A151B2">
            <w:pPr>
              <w:jc w:val="right"/>
              <w:rPr>
                <w:sz w:val="22"/>
                <w:szCs w:val="22"/>
              </w:rPr>
            </w:pPr>
            <w:r w:rsidRPr="00AC58F1">
              <w:rPr>
                <w:sz w:val="22"/>
                <w:szCs w:val="22"/>
              </w:rPr>
              <w:t>2</w:t>
            </w:r>
            <w:r w:rsidR="00567D1C" w:rsidRPr="00AC58F1">
              <w:rPr>
                <w:sz w:val="22"/>
                <w:szCs w:val="22"/>
              </w:rPr>
              <w:t>4</w:t>
            </w:r>
            <w:r w:rsidRPr="00AC58F1">
              <w:rPr>
                <w:sz w:val="22"/>
                <w:szCs w:val="22"/>
              </w:rPr>
              <w:t> 000,00</w:t>
            </w:r>
          </w:p>
        </w:tc>
        <w:tc>
          <w:tcPr>
            <w:tcW w:w="1559" w:type="dxa"/>
            <w:vAlign w:val="center"/>
          </w:tcPr>
          <w:p w14:paraId="08D44F25" w14:textId="2AFD96D6" w:rsidR="00A151B2" w:rsidRPr="00AC58F1" w:rsidRDefault="00AC58F1" w:rsidP="00A151B2">
            <w:pPr>
              <w:jc w:val="right"/>
              <w:rPr>
                <w:sz w:val="22"/>
                <w:szCs w:val="22"/>
              </w:rPr>
            </w:pPr>
            <w:r w:rsidRPr="00AC58F1">
              <w:rPr>
                <w:sz w:val="22"/>
                <w:szCs w:val="22"/>
              </w:rPr>
              <w:t>18 800,00</w:t>
            </w:r>
          </w:p>
        </w:tc>
        <w:tc>
          <w:tcPr>
            <w:tcW w:w="988" w:type="dxa"/>
            <w:vAlign w:val="center"/>
          </w:tcPr>
          <w:p w14:paraId="53ECF5D0" w14:textId="1450B7EA" w:rsidR="00A151B2" w:rsidRPr="00AC58F1" w:rsidRDefault="00AC58F1" w:rsidP="00A151B2">
            <w:pPr>
              <w:jc w:val="right"/>
              <w:rPr>
                <w:sz w:val="22"/>
                <w:szCs w:val="22"/>
              </w:rPr>
            </w:pPr>
            <w:r w:rsidRPr="00AC58F1">
              <w:rPr>
                <w:sz w:val="22"/>
                <w:szCs w:val="22"/>
              </w:rPr>
              <w:t>78,33</w:t>
            </w:r>
          </w:p>
        </w:tc>
      </w:tr>
      <w:tr w:rsidR="00AC58F1" w:rsidRPr="00AC58F1" w14:paraId="496AA98B" w14:textId="77777777" w:rsidTr="002338EF">
        <w:trPr>
          <w:trHeight w:val="555"/>
        </w:trPr>
        <w:tc>
          <w:tcPr>
            <w:tcW w:w="586" w:type="dxa"/>
            <w:vMerge/>
            <w:vAlign w:val="center"/>
          </w:tcPr>
          <w:p w14:paraId="251B7FB4" w14:textId="77777777" w:rsidR="00A151B2" w:rsidRPr="00F91A49" w:rsidRDefault="00A151B2" w:rsidP="00A151B2">
            <w:pPr>
              <w:jc w:val="right"/>
              <w:rPr>
                <w:color w:val="FF0000"/>
              </w:rPr>
            </w:pPr>
          </w:p>
        </w:tc>
        <w:tc>
          <w:tcPr>
            <w:tcW w:w="656" w:type="dxa"/>
            <w:vMerge/>
            <w:vAlign w:val="center"/>
          </w:tcPr>
          <w:p w14:paraId="2AFED7BC" w14:textId="77777777" w:rsidR="00A151B2" w:rsidRPr="00F91A49" w:rsidRDefault="00A151B2" w:rsidP="00A151B2">
            <w:pPr>
              <w:jc w:val="center"/>
              <w:rPr>
                <w:color w:val="FF0000"/>
              </w:rPr>
            </w:pPr>
          </w:p>
        </w:tc>
        <w:tc>
          <w:tcPr>
            <w:tcW w:w="992" w:type="dxa"/>
            <w:vMerge/>
            <w:vAlign w:val="center"/>
          </w:tcPr>
          <w:p w14:paraId="0DA71BBF" w14:textId="77777777" w:rsidR="00A151B2" w:rsidRPr="00F91A49" w:rsidRDefault="00A151B2" w:rsidP="00A151B2">
            <w:pPr>
              <w:jc w:val="center"/>
              <w:rPr>
                <w:color w:val="FF0000"/>
              </w:rPr>
            </w:pPr>
          </w:p>
        </w:tc>
        <w:tc>
          <w:tcPr>
            <w:tcW w:w="993" w:type="dxa"/>
            <w:vAlign w:val="center"/>
          </w:tcPr>
          <w:p w14:paraId="5EE016B2" w14:textId="77777777" w:rsidR="00A151B2" w:rsidRPr="00567D1C" w:rsidRDefault="00A151B2" w:rsidP="00A151B2">
            <w:pPr>
              <w:jc w:val="center"/>
            </w:pPr>
            <w:r w:rsidRPr="00567D1C">
              <w:t>2360</w:t>
            </w:r>
          </w:p>
        </w:tc>
        <w:tc>
          <w:tcPr>
            <w:tcW w:w="2976" w:type="dxa"/>
            <w:vMerge/>
            <w:vAlign w:val="center"/>
          </w:tcPr>
          <w:p w14:paraId="55D3A03A" w14:textId="77777777" w:rsidR="00A151B2" w:rsidRPr="00F91A49" w:rsidRDefault="00A151B2" w:rsidP="00A151B2">
            <w:pPr>
              <w:suppressAutoHyphens w:val="0"/>
              <w:rPr>
                <w:color w:val="FF0000"/>
                <w:sz w:val="20"/>
                <w:szCs w:val="20"/>
              </w:rPr>
            </w:pPr>
          </w:p>
        </w:tc>
        <w:tc>
          <w:tcPr>
            <w:tcW w:w="1560" w:type="dxa"/>
            <w:vAlign w:val="center"/>
          </w:tcPr>
          <w:p w14:paraId="32B6AAB0" w14:textId="77777777" w:rsidR="00A151B2" w:rsidRPr="00AC58F1" w:rsidRDefault="00A151B2" w:rsidP="00A151B2">
            <w:pPr>
              <w:jc w:val="right"/>
              <w:rPr>
                <w:sz w:val="22"/>
                <w:szCs w:val="22"/>
              </w:rPr>
            </w:pPr>
          </w:p>
        </w:tc>
        <w:tc>
          <w:tcPr>
            <w:tcW w:w="1559" w:type="dxa"/>
            <w:vAlign w:val="center"/>
          </w:tcPr>
          <w:p w14:paraId="24BEDEB5" w14:textId="694C0D78" w:rsidR="00A151B2" w:rsidRPr="00AC58F1" w:rsidRDefault="00AC58F1" w:rsidP="00A151B2">
            <w:pPr>
              <w:jc w:val="right"/>
              <w:rPr>
                <w:sz w:val="22"/>
                <w:szCs w:val="22"/>
              </w:rPr>
            </w:pPr>
            <w:r w:rsidRPr="00AC58F1">
              <w:rPr>
                <w:sz w:val="22"/>
                <w:szCs w:val="22"/>
              </w:rPr>
              <w:t>18 800,00</w:t>
            </w:r>
          </w:p>
        </w:tc>
        <w:tc>
          <w:tcPr>
            <w:tcW w:w="988" w:type="dxa"/>
            <w:vAlign w:val="center"/>
          </w:tcPr>
          <w:p w14:paraId="49728525" w14:textId="77777777" w:rsidR="00A151B2" w:rsidRPr="00AC58F1" w:rsidRDefault="00A151B2" w:rsidP="00A151B2">
            <w:pPr>
              <w:jc w:val="right"/>
              <w:rPr>
                <w:sz w:val="22"/>
                <w:szCs w:val="22"/>
              </w:rPr>
            </w:pPr>
            <w:r w:rsidRPr="00AC58F1">
              <w:rPr>
                <w:sz w:val="22"/>
                <w:szCs w:val="22"/>
              </w:rPr>
              <w:t>-</w:t>
            </w:r>
          </w:p>
        </w:tc>
      </w:tr>
      <w:tr w:rsidR="00AC58F1" w:rsidRPr="00AC58F1" w14:paraId="653ECBA1" w14:textId="77777777" w:rsidTr="0017433D">
        <w:trPr>
          <w:trHeight w:val="684"/>
        </w:trPr>
        <w:tc>
          <w:tcPr>
            <w:tcW w:w="586" w:type="dxa"/>
            <w:vMerge w:val="restart"/>
            <w:vAlign w:val="center"/>
          </w:tcPr>
          <w:p w14:paraId="1BF70FD1" w14:textId="5A6BA3B9" w:rsidR="00A151B2" w:rsidRPr="00567D1C" w:rsidRDefault="00567D1C" w:rsidP="00A151B2">
            <w:pPr>
              <w:jc w:val="right"/>
            </w:pPr>
            <w:r w:rsidRPr="00567D1C">
              <w:t>9</w:t>
            </w:r>
            <w:r w:rsidR="00A151B2" w:rsidRPr="00567D1C">
              <w:t>.</w:t>
            </w:r>
          </w:p>
        </w:tc>
        <w:tc>
          <w:tcPr>
            <w:tcW w:w="656" w:type="dxa"/>
            <w:vMerge w:val="restart"/>
            <w:vAlign w:val="center"/>
          </w:tcPr>
          <w:p w14:paraId="702681FD" w14:textId="77777777" w:rsidR="00A151B2" w:rsidRPr="00567D1C" w:rsidRDefault="00A151B2" w:rsidP="00A151B2">
            <w:pPr>
              <w:jc w:val="center"/>
            </w:pPr>
            <w:r w:rsidRPr="00567D1C">
              <w:t>855</w:t>
            </w:r>
          </w:p>
        </w:tc>
        <w:tc>
          <w:tcPr>
            <w:tcW w:w="992" w:type="dxa"/>
            <w:vMerge w:val="restart"/>
            <w:vAlign w:val="center"/>
          </w:tcPr>
          <w:p w14:paraId="1055C88A" w14:textId="77777777" w:rsidR="00A151B2" w:rsidRPr="00567D1C" w:rsidRDefault="00A151B2" w:rsidP="00A151B2">
            <w:pPr>
              <w:jc w:val="center"/>
            </w:pPr>
            <w:r w:rsidRPr="00567D1C">
              <w:t>85516</w:t>
            </w:r>
          </w:p>
        </w:tc>
        <w:tc>
          <w:tcPr>
            <w:tcW w:w="993" w:type="dxa"/>
            <w:vAlign w:val="center"/>
          </w:tcPr>
          <w:p w14:paraId="45FB12E6" w14:textId="77777777" w:rsidR="00A151B2" w:rsidRPr="00567D1C" w:rsidRDefault="00A151B2" w:rsidP="00A151B2">
            <w:pPr>
              <w:jc w:val="center"/>
            </w:pPr>
            <w:r w:rsidRPr="00567D1C">
              <w:t>1200</w:t>
            </w:r>
          </w:p>
        </w:tc>
        <w:tc>
          <w:tcPr>
            <w:tcW w:w="2976" w:type="dxa"/>
            <w:vMerge w:val="restart"/>
            <w:vAlign w:val="center"/>
          </w:tcPr>
          <w:p w14:paraId="4C10E74F" w14:textId="6CC77129" w:rsidR="00A151B2" w:rsidRPr="00567D1C" w:rsidRDefault="00A151B2" w:rsidP="00A151B2">
            <w:pPr>
              <w:suppressAutoHyphens w:val="0"/>
              <w:rPr>
                <w:sz w:val="22"/>
                <w:szCs w:val="22"/>
                <w:lang w:eastAsia="pl-PL"/>
              </w:rPr>
            </w:pPr>
            <w:r w:rsidRPr="00567D1C">
              <w:rPr>
                <w:sz w:val="22"/>
                <w:szCs w:val="22"/>
              </w:rPr>
              <w:t>Dofinansowanie funkcjonowania placówki – Niepubliczny żłobek</w:t>
            </w:r>
            <w:r w:rsidR="0017433D" w:rsidRPr="00567D1C">
              <w:rPr>
                <w:sz w:val="22"/>
                <w:szCs w:val="22"/>
              </w:rPr>
              <w:t xml:space="preserve"> „Bajkowa Kraina”</w:t>
            </w:r>
          </w:p>
          <w:p w14:paraId="3F868ECD" w14:textId="77777777" w:rsidR="00A151B2" w:rsidRPr="00567D1C" w:rsidRDefault="00A151B2" w:rsidP="00A151B2">
            <w:pPr>
              <w:rPr>
                <w:sz w:val="20"/>
                <w:szCs w:val="20"/>
              </w:rPr>
            </w:pPr>
          </w:p>
        </w:tc>
        <w:tc>
          <w:tcPr>
            <w:tcW w:w="1560" w:type="dxa"/>
            <w:vAlign w:val="center"/>
          </w:tcPr>
          <w:p w14:paraId="282124CB" w14:textId="6A08D086" w:rsidR="00A151B2" w:rsidRPr="00AC58F1" w:rsidRDefault="0017433D" w:rsidP="00A151B2">
            <w:pPr>
              <w:jc w:val="right"/>
              <w:rPr>
                <w:sz w:val="22"/>
                <w:szCs w:val="22"/>
              </w:rPr>
            </w:pPr>
            <w:r w:rsidRPr="00AC58F1">
              <w:rPr>
                <w:sz w:val="22"/>
                <w:szCs w:val="22"/>
              </w:rPr>
              <w:t>1</w:t>
            </w:r>
            <w:r w:rsidR="00567D1C" w:rsidRPr="00AC58F1">
              <w:rPr>
                <w:sz w:val="22"/>
                <w:szCs w:val="22"/>
              </w:rPr>
              <w:t>54</w:t>
            </w:r>
            <w:r w:rsidRPr="00AC58F1">
              <w:rPr>
                <w:sz w:val="22"/>
                <w:szCs w:val="22"/>
              </w:rPr>
              <w:t> 000,00</w:t>
            </w:r>
          </w:p>
        </w:tc>
        <w:tc>
          <w:tcPr>
            <w:tcW w:w="1559" w:type="dxa"/>
            <w:vAlign w:val="center"/>
          </w:tcPr>
          <w:p w14:paraId="1A8D3CD1" w14:textId="196BBBFC" w:rsidR="00A151B2" w:rsidRPr="00AC58F1" w:rsidRDefault="00AC58F1" w:rsidP="00A151B2">
            <w:pPr>
              <w:jc w:val="right"/>
              <w:rPr>
                <w:sz w:val="22"/>
                <w:szCs w:val="22"/>
              </w:rPr>
            </w:pPr>
            <w:r w:rsidRPr="00AC58F1">
              <w:rPr>
                <w:sz w:val="22"/>
                <w:szCs w:val="22"/>
              </w:rPr>
              <w:t>153 600,00</w:t>
            </w:r>
          </w:p>
        </w:tc>
        <w:tc>
          <w:tcPr>
            <w:tcW w:w="988" w:type="dxa"/>
            <w:vAlign w:val="center"/>
          </w:tcPr>
          <w:p w14:paraId="3762D2D3" w14:textId="66E4D845" w:rsidR="00A151B2" w:rsidRPr="00AC58F1" w:rsidRDefault="00AC58F1" w:rsidP="00A151B2">
            <w:pPr>
              <w:jc w:val="right"/>
              <w:rPr>
                <w:sz w:val="22"/>
                <w:szCs w:val="22"/>
              </w:rPr>
            </w:pPr>
            <w:r w:rsidRPr="00AC58F1">
              <w:rPr>
                <w:sz w:val="22"/>
                <w:szCs w:val="22"/>
              </w:rPr>
              <w:t>99,74</w:t>
            </w:r>
          </w:p>
        </w:tc>
      </w:tr>
      <w:tr w:rsidR="00AC58F1" w:rsidRPr="00AC58F1" w14:paraId="3FE78E33" w14:textId="77777777" w:rsidTr="00A15DAA">
        <w:trPr>
          <w:trHeight w:val="408"/>
        </w:trPr>
        <w:tc>
          <w:tcPr>
            <w:tcW w:w="586" w:type="dxa"/>
            <w:vMerge/>
            <w:vAlign w:val="center"/>
          </w:tcPr>
          <w:p w14:paraId="3516DDAB" w14:textId="77777777" w:rsidR="00A151B2" w:rsidRPr="00567D1C" w:rsidRDefault="00A151B2" w:rsidP="00A151B2">
            <w:pPr>
              <w:jc w:val="right"/>
            </w:pPr>
          </w:p>
        </w:tc>
        <w:tc>
          <w:tcPr>
            <w:tcW w:w="656" w:type="dxa"/>
            <w:vMerge/>
            <w:vAlign w:val="center"/>
          </w:tcPr>
          <w:p w14:paraId="4942BE77" w14:textId="77777777" w:rsidR="00A151B2" w:rsidRPr="00567D1C" w:rsidRDefault="00A151B2" w:rsidP="00A151B2">
            <w:pPr>
              <w:jc w:val="center"/>
            </w:pPr>
          </w:p>
        </w:tc>
        <w:tc>
          <w:tcPr>
            <w:tcW w:w="992" w:type="dxa"/>
            <w:vMerge/>
            <w:vAlign w:val="center"/>
          </w:tcPr>
          <w:p w14:paraId="2091B0CD" w14:textId="77777777" w:rsidR="00A151B2" w:rsidRPr="00567D1C" w:rsidRDefault="00A151B2" w:rsidP="00A151B2">
            <w:pPr>
              <w:jc w:val="center"/>
            </w:pPr>
          </w:p>
        </w:tc>
        <w:tc>
          <w:tcPr>
            <w:tcW w:w="993" w:type="dxa"/>
            <w:vAlign w:val="center"/>
          </w:tcPr>
          <w:p w14:paraId="10386C96" w14:textId="77777777" w:rsidR="00A151B2" w:rsidRPr="00567D1C" w:rsidRDefault="00A151B2" w:rsidP="00A151B2">
            <w:pPr>
              <w:jc w:val="center"/>
            </w:pPr>
            <w:r w:rsidRPr="00567D1C">
              <w:t>2830</w:t>
            </w:r>
          </w:p>
        </w:tc>
        <w:tc>
          <w:tcPr>
            <w:tcW w:w="2976" w:type="dxa"/>
            <w:vMerge/>
            <w:vAlign w:val="center"/>
          </w:tcPr>
          <w:p w14:paraId="5FAA6E3D" w14:textId="77777777" w:rsidR="00A151B2" w:rsidRPr="00567D1C" w:rsidRDefault="00A151B2" w:rsidP="00A151B2">
            <w:pPr>
              <w:suppressAutoHyphens w:val="0"/>
              <w:rPr>
                <w:sz w:val="20"/>
                <w:szCs w:val="20"/>
              </w:rPr>
            </w:pPr>
          </w:p>
        </w:tc>
        <w:tc>
          <w:tcPr>
            <w:tcW w:w="1560" w:type="dxa"/>
            <w:vAlign w:val="center"/>
          </w:tcPr>
          <w:p w14:paraId="2853F965" w14:textId="77777777" w:rsidR="00A151B2" w:rsidRPr="00AC58F1" w:rsidRDefault="00A151B2" w:rsidP="00A151B2">
            <w:pPr>
              <w:jc w:val="right"/>
              <w:rPr>
                <w:sz w:val="22"/>
                <w:szCs w:val="22"/>
              </w:rPr>
            </w:pPr>
          </w:p>
        </w:tc>
        <w:tc>
          <w:tcPr>
            <w:tcW w:w="1559" w:type="dxa"/>
            <w:vAlign w:val="center"/>
          </w:tcPr>
          <w:p w14:paraId="38936C5C" w14:textId="36522E1E" w:rsidR="00A151B2" w:rsidRPr="00AC58F1" w:rsidRDefault="00AC58F1" w:rsidP="00A151B2">
            <w:pPr>
              <w:jc w:val="right"/>
              <w:rPr>
                <w:sz w:val="22"/>
                <w:szCs w:val="22"/>
              </w:rPr>
            </w:pPr>
            <w:r w:rsidRPr="00AC58F1">
              <w:rPr>
                <w:sz w:val="22"/>
                <w:szCs w:val="22"/>
              </w:rPr>
              <w:t>153 600,00</w:t>
            </w:r>
          </w:p>
        </w:tc>
        <w:tc>
          <w:tcPr>
            <w:tcW w:w="988" w:type="dxa"/>
            <w:vAlign w:val="center"/>
          </w:tcPr>
          <w:p w14:paraId="0AB0E901" w14:textId="77777777" w:rsidR="00A151B2" w:rsidRPr="00AC58F1" w:rsidRDefault="00A151B2" w:rsidP="00A151B2">
            <w:pPr>
              <w:jc w:val="right"/>
              <w:rPr>
                <w:sz w:val="22"/>
                <w:szCs w:val="22"/>
              </w:rPr>
            </w:pPr>
            <w:r w:rsidRPr="00AC58F1">
              <w:rPr>
                <w:sz w:val="22"/>
                <w:szCs w:val="22"/>
              </w:rPr>
              <w:t>-</w:t>
            </w:r>
          </w:p>
        </w:tc>
      </w:tr>
      <w:tr w:rsidR="00AC58F1" w:rsidRPr="00AC58F1" w14:paraId="7D760B16" w14:textId="77777777" w:rsidTr="0017433D">
        <w:trPr>
          <w:trHeight w:val="577"/>
        </w:trPr>
        <w:tc>
          <w:tcPr>
            <w:tcW w:w="586" w:type="dxa"/>
            <w:vMerge w:val="restart"/>
            <w:vAlign w:val="center"/>
          </w:tcPr>
          <w:p w14:paraId="6F1C47BF" w14:textId="60C8FADD" w:rsidR="0017433D" w:rsidRPr="00567D1C" w:rsidRDefault="00567D1C" w:rsidP="00A151B2">
            <w:pPr>
              <w:jc w:val="right"/>
            </w:pPr>
            <w:r w:rsidRPr="00567D1C">
              <w:t>10</w:t>
            </w:r>
            <w:r w:rsidR="0017433D" w:rsidRPr="00567D1C">
              <w:t>.</w:t>
            </w:r>
          </w:p>
        </w:tc>
        <w:tc>
          <w:tcPr>
            <w:tcW w:w="656" w:type="dxa"/>
            <w:vMerge w:val="restart"/>
            <w:vAlign w:val="center"/>
          </w:tcPr>
          <w:p w14:paraId="2AF94F2B" w14:textId="6B7BD22B" w:rsidR="0017433D" w:rsidRPr="00567D1C" w:rsidRDefault="0017433D" w:rsidP="00A151B2">
            <w:pPr>
              <w:jc w:val="center"/>
            </w:pPr>
            <w:r w:rsidRPr="00567D1C">
              <w:t>855</w:t>
            </w:r>
          </w:p>
        </w:tc>
        <w:tc>
          <w:tcPr>
            <w:tcW w:w="992" w:type="dxa"/>
            <w:vMerge w:val="restart"/>
            <w:vAlign w:val="center"/>
          </w:tcPr>
          <w:p w14:paraId="395EE3F0" w14:textId="083AAE57" w:rsidR="0017433D" w:rsidRPr="00567D1C" w:rsidRDefault="0017433D" w:rsidP="00A151B2">
            <w:pPr>
              <w:jc w:val="center"/>
            </w:pPr>
            <w:r w:rsidRPr="00567D1C">
              <w:t>85516</w:t>
            </w:r>
          </w:p>
        </w:tc>
        <w:tc>
          <w:tcPr>
            <w:tcW w:w="993" w:type="dxa"/>
            <w:vAlign w:val="center"/>
          </w:tcPr>
          <w:p w14:paraId="085B3453" w14:textId="4E3EF6AD" w:rsidR="0017433D" w:rsidRPr="00567D1C" w:rsidRDefault="0017433D" w:rsidP="00A151B2">
            <w:pPr>
              <w:jc w:val="center"/>
            </w:pPr>
            <w:r w:rsidRPr="00567D1C">
              <w:t>1200</w:t>
            </w:r>
          </w:p>
        </w:tc>
        <w:tc>
          <w:tcPr>
            <w:tcW w:w="2976" w:type="dxa"/>
            <w:vMerge w:val="restart"/>
            <w:vAlign w:val="center"/>
          </w:tcPr>
          <w:p w14:paraId="2DF3083B" w14:textId="7E616825" w:rsidR="0017433D" w:rsidRPr="00567D1C" w:rsidRDefault="0017433D" w:rsidP="00A151B2">
            <w:pPr>
              <w:suppressAutoHyphens w:val="0"/>
              <w:rPr>
                <w:sz w:val="22"/>
                <w:szCs w:val="22"/>
              </w:rPr>
            </w:pPr>
            <w:r w:rsidRPr="00567D1C">
              <w:rPr>
                <w:sz w:val="22"/>
                <w:szCs w:val="22"/>
              </w:rPr>
              <w:t>Dofinansowanie funkcjonowania placówki – Niepubliczny żłobek „</w:t>
            </w:r>
            <w:r w:rsidR="00567D1C" w:rsidRPr="00567D1C">
              <w:rPr>
                <w:sz w:val="22"/>
                <w:szCs w:val="22"/>
              </w:rPr>
              <w:t>Akademia Malucha</w:t>
            </w:r>
            <w:r w:rsidRPr="00567D1C">
              <w:rPr>
                <w:sz w:val="22"/>
                <w:szCs w:val="22"/>
              </w:rPr>
              <w:t>”</w:t>
            </w:r>
          </w:p>
        </w:tc>
        <w:tc>
          <w:tcPr>
            <w:tcW w:w="1560" w:type="dxa"/>
            <w:vAlign w:val="center"/>
          </w:tcPr>
          <w:p w14:paraId="5F8F7C20" w14:textId="331B90A4" w:rsidR="0017433D" w:rsidRPr="00AC58F1" w:rsidRDefault="00567D1C" w:rsidP="00A151B2">
            <w:pPr>
              <w:jc w:val="right"/>
              <w:rPr>
                <w:sz w:val="22"/>
                <w:szCs w:val="22"/>
              </w:rPr>
            </w:pPr>
            <w:r w:rsidRPr="00AC58F1">
              <w:rPr>
                <w:sz w:val="22"/>
                <w:szCs w:val="22"/>
              </w:rPr>
              <w:t>55 0</w:t>
            </w:r>
            <w:r w:rsidR="0017433D" w:rsidRPr="00AC58F1">
              <w:rPr>
                <w:sz w:val="22"/>
                <w:szCs w:val="22"/>
              </w:rPr>
              <w:t>00,00</w:t>
            </w:r>
          </w:p>
        </w:tc>
        <w:tc>
          <w:tcPr>
            <w:tcW w:w="1559" w:type="dxa"/>
            <w:vAlign w:val="center"/>
          </w:tcPr>
          <w:p w14:paraId="1E99B669" w14:textId="67CE0E10" w:rsidR="0017433D" w:rsidRPr="00AC58F1" w:rsidRDefault="00AC58F1" w:rsidP="00A151B2">
            <w:pPr>
              <w:jc w:val="right"/>
              <w:rPr>
                <w:sz w:val="22"/>
                <w:szCs w:val="22"/>
              </w:rPr>
            </w:pPr>
            <w:r w:rsidRPr="00AC58F1">
              <w:rPr>
                <w:sz w:val="22"/>
                <w:szCs w:val="22"/>
              </w:rPr>
              <w:t>54 300,00</w:t>
            </w:r>
          </w:p>
        </w:tc>
        <w:tc>
          <w:tcPr>
            <w:tcW w:w="988" w:type="dxa"/>
            <w:vAlign w:val="center"/>
          </w:tcPr>
          <w:p w14:paraId="09F7AB5F" w14:textId="7279EC66" w:rsidR="0017433D" w:rsidRPr="00AC58F1" w:rsidRDefault="00AC58F1" w:rsidP="00A151B2">
            <w:pPr>
              <w:jc w:val="right"/>
              <w:rPr>
                <w:sz w:val="22"/>
                <w:szCs w:val="22"/>
              </w:rPr>
            </w:pPr>
            <w:r w:rsidRPr="00AC58F1">
              <w:rPr>
                <w:sz w:val="22"/>
                <w:szCs w:val="22"/>
              </w:rPr>
              <w:t>98,73</w:t>
            </w:r>
          </w:p>
        </w:tc>
      </w:tr>
      <w:tr w:rsidR="00AC58F1" w:rsidRPr="00AC58F1" w14:paraId="67478B35" w14:textId="77777777" w:rsidTr="0017433D">
        <w:trPr>
          <w:trHeight w:val="543"/>
        </w:trPr>
        <w:tc>
          <w:tcPr>
            <w:tcW w:w="586" w:type="dxa"/>
            <w:vMerge/>
            <w:vAlign w:val="center"/>
          </w:tcPr>
          <w:p w14:paraId="0AE1EE0D" w14:textId="77777777" w:rsidR="0017433D" w:rsidRPr="00F91A49" w:rsidRDefault="0017433D" w:rsidP="00A151B2">
            <w:pPr>
              <w:jc w:val="right"/>
              <w:rPr>
                <w:color w:val="FF0000"/>
              </w:rPr>
            </w:pPr>
          </w:p>
        </w:tc>
        <w:tc>
          <w:tcPr>
            <w:tcW w:w="656" w:type="dxa"/>
            <w:vMerge/>
            <w:vAlign w:val="center"/>
          </w:tcPr>
          <w:p w14:paraId="18762A36" w14:textId="77777777" w:rsidR="0017433D" w:rsidRPr="00F91A49" w:rsidRDefault="0017433D" w:rsidP="00A151B2">
            <w:pPr>
              <w:jc w:val="center"/>
              <w:rPr>
                <w:color w:val="FF0000"/>
              </w:rPr>
            </w:pPr>
          </w:p>
        </w:tc>
        <w:tc>
          <w:tcPr>
            <w:tcW w:w="992" w:type="dxa"/>
            <w:vMerge/>
            <w:vAlign w:val="center"/>
          </w:tcPr>
          <w:p w14:paraId="083E2A05" w14:textId="77777777" w:rsidR="0017433D" w:rsidRPr="00F91A49" w:rsidRDefault="0017433D" w:rsidP="00A151B2">
            <w:pPr>
              <w:jc w:val="center"/>
              <w:rPr>
                <w:color w:val="FF0000"/>
              </w:rPr>
            </w:pPr>
          </w:p>
        </w:tc>
        <w:tc>
          <w:tcPr>
            <w:tcW w:w="993" w:type="dxa"/>
            <w:vAlign w:val="center"/>
          </w:tcPr>
          <w:p w14:paraId="53DEB178" w14:textId="608A3817" w:rsidR="0017433D" w:rsidRPr="00567D1C" w:rsidRDefault="0017433D" w:rsidP="00A151B2">
            <w:pPr>
              <w:jc w:val="center"/>
            </w:pPr>
            <w:r w:rsidRPr="00567D1C">
              <w:t>2830</w:t>
            </w:r>
          </w:p>
        </w:tc>
        <w:tc>
          <w:tcPr>
            <w:tcW w:w="2976" w:type="dxa"/>
            <w:vMerge/>
            <w:vAlign w:val="center"/>
          </w:tcPr>
          <w:p w14:paraId="214B3684" w14:textId="77777777" w:rsidR="0017433D" w:rsidRPr="00F91A49" w:rsidRDefault="0017433D" w:rsidP="00A151B2">
            <w:pPr>
              <w:suppressAutoHyphens w:val="0"/>
              <w:rPr>
                <w:color w:val="FF0000"/>
                <w:sz w:val="22"/>
                <w:szCs w:val="22"/>
              </w:rPr>
            </w:pPr>
          </w:p>
        </w:tc>
        <w:tc>
          <w:tcPr>
            <w:tcW w:w="1560" w:type="dxa"/>
            <w:vAlign w:val="center"/>
          </w:tcPr>
          <w:p w14:paraId="5D772B56" w14:textId="77777777" w:rsidR="0017433D" w:rsidRPr="00AC58F1" w:rsidRDefault="0017433D" w:rsidP="00A151B2">
            <w:pPr>
              <w:jc w:val="right"/>
              <w:rPr>
                <w:sz w:val="22"/>
                <w:szCs w:val="22"/>
              </w:rPr>
            </w:pPr>
          </w:p>
        </w:tc>
        <w:tc>
          <w:tcPr>
            <w:tcW w:w="1559" w:type="dxa"/>
            <w:vAlign w:val="center"/>
          </w:tcPr>
          <w:p w14:paraId="3FC663B9" w14:textId="03F08A4D" w:rsidR="0017433D" w:rsidRPr="00AC58F1" w:rsidRDefault="00AC58F1" w:rsidP="00A151B2">
            <w:pPr>
              <w:jc w:val="right"/>
              <w:rPr>
                <w:sz w:val="22"/>
                <w:szCs w:val="22"/>
              </w:rPr>
            </w:pPr>
            <w:r w:rsidRPr="00AC58F1">
              <w:rPr>
                <w:sz w:val="22"/>
                <w:szCs w:val="22"/>
              </w:rPr>
              <w:t>54 300,00</w:t>
            </w:r>
          </w:p>
        </w:tc>
        <w:tc>
          <w:tcPr>
            <w:tcW w:w="988" w:type="dxa"/>
            <w:vAlign w:val="center"/>
          </w:tcPr>
          <w:p w14:paraId="38EC961C" w14:textId="79A98D42" w:rsidR="0017433D" w:rsidRPr="00AC58F1" w:rsidRDefault="00E660DC" w:rsidP="00A151B2">
            <w:pPr>
              <w:jc w:val="right"/>
              <w:rPr>
                <w:sz w:val="22"/>
                <w:szCs w:val="22"/>
              </w:rPr>
            </w:pPr>
            <w:r w:rsidRPr="00AC58F1">
              <w:rPr>
                <w:sz w:val="22"/>
                <w:szCs w:val="22"/>
              </w:rPr>
              <w:t>_</w:t>
            </w:r>
          </w:p>
        </w:tc>
      </w:tr>
      <w:tr w:rsidR="00AC58F1" w:rsidRPr="00AC58F1" w14:paraId="60ABEDAF" w14:textId="77777777" w:rsidTr="0017433D">
        <w:trPr>
          <w:trHeight w:val="565"/>
        </w:trPr>
        <w:tc>
          <w:tcPr>
            <w:tcW w:w="586" w:type="dxa"/>
            <w:vMerge w:val="restart"/>
            <w:vAlign w:val="center"/>
          </w:tcPr>
          <w:p w14:paraId="5EA1A11C" w14:textId="61AA70DD" w:rsidR="00567D1C" w:rsidRPr="00567D1C" w:rsidRDefault="00567D1C" w:rsidP="00A151B2">
            <w:pPr>
              <w:jc w:val="right"/>
            </w:pPr>
            <w:r w:rsidRPr="00567D1C">
              <w:t>11.</w:t>
            </w:r>
          </w:p>
        </w:tc>
        <w:tc>
          <w:tcPr>
            <w:tcW w:w="656" w:type="dxa"/>
            <w:vMerge w:val="restart"/>
            <w:vAlign w:val="center"/>
          </w:tcPr>
          <w:p w14:paraId="79AE966B" w14:textId="62A14865" w:rsidR="00567D1C" w:rsidRPr="00567D1C" w:rsidRDefault="00567D1C" w:rsidP="00A151B2">
            <w:pPr>
              <w:jc w:val="center"/>
            </w:pPr>
            <w:r w:rsidRPr="00567D1C">
              <w:t>855</w:t>
            </w:r>
          </w:p>
        </w:tc>
        <w:tc>
          <w:tcPr>
            <w:tcW w:w="992" w:type="dxa"/>
            <w:vMerge w:val="restart"/>
            <w:vAlign w:val="center"/>
          </w:tcPr>
          <w:p w14:paraId="39CD929D" w14:textId="730F4825" w:rsidR="00567D1C" w:rsidRPr="00567D1C" w:rsidRDefault="00567D1C" w:rsidP="00A151B2">
            <w:pPr>
              <w:jc w:val="center"/>
            </w:pPr>
            <w:r w:rsidRPr="00567D1C">
              <w:t>85516</w:t>
            </w:r>
          </w:p>
        </w:tc>
        <w:tc>
          <w:tcPr>
            <w:tcW w:w="993" w:type="dxa"/>
            <w:vAlign w:val="center"/>
          </w:tcPr>
          <w:p w14:paraId="1E7E61BC" w14:textId="7163CBA8" w:rsidR="00567D1C" w:rsidRPr="00567D1C" w:rsidRDefault="00567D1C" w:rsidP="00A151B2">
            <w:pPr>
              <w:jc w:val="center"/>
            </w:pPr>
            <w:r w:rsidRPr="00567D1C">
              <w:t>1200</w:t>
            </w:r>
          </w:p>
        </w:tc>
        <w:tc>
          <w:tcPr>
            <w:tcW w:w="2976" w:type="dxa"/>
            <w:vMerge w:val="restart"/>
            <w:vAlign w:val="center"/>
          </w:tcPr>
          <w:p w14:paraId="717834D2" w14:textId="608C25B0" w:rsidR="00567D1C" w:rsidRPr="00F91A49" w:rsidRDefault="00567D1C" w:rsidP="00A151B2">
            <w:pPr>
              <w:suppressAutoHyphens w:val="0"/>
              <w:rPr>
                <w:color w:val="FF0000"/>
                <w:sz w:val="22"/>
                <w:szCs w:val="22"/>
              </w:rPr>
            </w:pPr>
            <w:r w:rsidRPr="00567D1C">
              <w:rPr>
                <w:sz w:val="22"/>
                <w:szCs w:val="22"/>
              </w:rPr>
              <w:t>Dofinansowanie funkcjonowania placówki – Niepubliczny żłobek „</w:t>
            </w:r>
            <w:r>
              <w:rPr>
                <w:sz w:val="22"/>
                <w:szCs w:val="22"/>
              </w:rPr>
              <w:t>No i Fajnie</w:t>
            </w:r>
            <w:r w:rsidRPr="00567D1C">
              <w:rPr>
                <w:sz w:val="22"/>
                <w:szCs w:val="22"/>
              </w:rPr>
              <w:t>”</w:t>
            </w:r>
          </w:p>
        </w:tc>
        <w:tc>
          <w:tcPr>
            <w:tcW w:w="1560" w:type="dxa"/>
            <w:vAlign w:val="center"/>
          </w:tcPr>
          <w:p w14:paraId="2B8F6017" w14:textId="7D15A33F" w:rsidR="00567D1C" w:rsidRPr="00AC58F1" w:rsidRDefault="00567D1C" w:rsidP="00A151B2">
            <w:pPr>
              <w:jc w:val="right"/>
              <w:rPr>
                <w:sz w:val="22"/>
                <w:szCs w:val="22"/>
              </w:rPr>
            </w:pPr>
            <w:r w:rsidRPr="00AC58F1">
              <w:rPr>
                <w:sz w:val="22"/>
                <w:szCs w:val="22"/>
              </w:rPr>
              <w:t>88 000,00</w:t>
            </w:r>
          </w:p>
        </w:tc>
        <w:tc>
          <w:tcPr>
            <w:tcW w:w="1559" w:type="dxa"/>
            <w:vAlign w:val="center"/>
          </w:tcPr>
          <w:p w14:paraId="36661950" w14:textId="0EB64561" w:rsidR="00567D1C" w:rsidRPr="00AC58F1" w:rsidRDefault="00AC58F1" w:rsidP="00A151B2">
            <w:pPr>
              <w:jc w:val="right"/>
              <w:rPr>
                <w:sz w:val="22"/>
                <w:szCs w:val="22"/>
              </w:rPr>
            </w:pPr>
            <w:r w:rsidRPr="00AC58F1">
              <w:rPr>
                <w:sz w:val="22"/>
                <w:szCs w:val="22"/>
              </w:rPr>
              <w:t>87 300,00</w:t>
            </w:r>
          </w:p>
        </w:tc>
        <w:tc>
          <w:tcPr>
            <w:tcW w:w="988" w:type="dxa"/>
            <w:vAlign w:val="center"/>
          </w:tcPr>
          <w:p w14:paraId="05E5EC6E" w14:textId="43E354F7" w:rsidR="00567D1C" w:rsidRPr="00AC58F1" w:rsidRDefault="00AC58F1" w:rsidP="00A151B2">
            <w:pPr>
              <w:jc w:val="right"/>
              <w:rPr>
                <w:sz w:val="22"/>
                <w:szCs w:val="22"/>
              </w:rPr>
            </w:pPr>
            <w:r w:rsidRPr="00AC58F1">
              <w:rPr>
                <w:sz w:val="22"/>
                <w:szCs w:val="22"/>
              </w:rPr>
              <w:t>99,20</w:t>
            </w:r>
          </w:p>
        </w:tc>
      </w:tr>
      <w:tr w:rsidR="00AC58F1" w:rsidRPr="00AC58F1" w14:paraId="6170AB22" w14:textId="77777777" w:rsidTr="0017433D">
        <w:trPr>
          <w:trHeight w:val="565"/>
        </w:trPr>
        <w:tc>
          <w:tcPr>
            <w:tcW w:w="586" w:type="dxa"/>
            <w:vMerge/>
            <w:vAlign w:val="center"/>
          </w:tcPr>
          <w:p w14:paraId="1EEB9A67" w14:textId="77777777" w:rsidR="00567D1C" w:rsidRPr="00F91A49" w:rsidRDefault="00567D1C" w:rsidP="00A151B2">
            <w:pPr>
              <w:jc w:val="right"/>
              <w:rPr>
                <w:color w:val="FF0000"/>
              </w:rPr>
            </w:pPr>
          </w:p>
        </w:tc>
        <w:tc>
          <w:tcPr>
            <w:tcW w:w="656" w:type="dxa"/>
            <w:vMerge/>
            <w:vAlign w:val="center"/>
          </w:tcPr>
          <w:p w14:paraId="4F8F2767" w14:textId="77777777" w:rsidR="00567D1C" w:rsidRPr="00F91A49" w:rsidRDefault="00567D1C" w:rsidP="00A151B2">
            <w:pPr>
              <w:jc w:val="center"/>
              <w:rPr>
                <w:color w:val="FF0000"/>
              </w:rPr>
            </w:pPr>
          </w:p>
        </w:tc>
        <w:tc>
          <w:tcPr>
            <w:tcW w:w="992" w:type="dxa"/>
            <w:vMerge/>
            <w:vAlign w:val="center"/>
          </w:tcPr>
          <w:p w14:paraId="41E7726C" w14:textId="77777777" w:rsidR="00567D1C" w:rsidRPr="00F91A49" w:rsidRDefault="00567D1C" w:rsidP="00A151B2">
            <w:pPr>
              <w:jc w:val="center"/>
              <w:rPr>
                <w:color w:val="FF0000"/>
              </w:rPr>
            </w:pPr>
          </w:p>
        </w:tc>
        <w:tc>
          <w:tcPr>
            <w:tcW w:w="993" w:type="dxa"/>
            <w:vAlign w:val="center"/>
          </w:tcPr>
          <w:p w14:paraId="671D6CDA" w14:textId="724512A1" w:rsidR="00567D1C" w:rsidRPr="00567D1C" w:rsidRDefault="00567D1C" w:rsidP="00A151B2">
            <w:pPr>
              <w:jc w:val="center"/>
            </w:pPr>
            <w:r w:rsidRPr="00567D1C">
              <w:t>2830</w:t>
            </w:r>
          </w:p>
        </w:tc>
        <w:tc>
          <w:tcPr>
            <w:tcW w:w="2976" w:type="dxa"/>
            <w:vMerge/>
            <w:vAlign w:val="center"/>
          </w:tcPr>
          <w:p w14:paraId="6EE5DC4E" w14:textId="77777777" w:rsidR="00567D1C" w:rsidRPr="00F91A49" w:rsidRDefault="00567D1C" w:rsidP="00A151B2">
            <w:pPr>
              <w:suppressAutoHyphens w:val="0"/>
              <w:rPr>
                <w:color w:val="FF0000"/>
                <w:sz w:val="22"/>
                <w:szCs w:val="22"/>
              </w:rPr>
            </w:pPr>
          </w:p>
        </w:tc>
        <w:tc>
          <w:tcPr>
            <w:tcW w:w="1560" w:type="dxa"/>
            <w:vAlign w:val="center"/>
          </w:tcPr>
          <w:p w14:paraId="034198DF" w14:textId="77777777" w:rsidR="00567D1C" w:rsidRPr="00AC58F1" w:rsidRDefault="00567D1C" w:rsidP="00A151B2">
            <w:pPr>
              <w:jc w:val="right"/>
              <w:rPr>
                <w:sz w:val="22"/>
                <w:szCs w:val="22"/>
              </w:rPr>
            </w:pPr>
          </w:p>
        </w:tc>
        <w:tc>
          <w:tcPr>
            <w:tcW w:w="1559" w:type="dxa"/>
            <w:vAlign w:val="center"/>
          </w:tcPr>
          <w:p w14:paraId="0692524C" w14:textId="1954D612" w:rsidR="00567D1C" w:rsidRPr="00AC58F1" w:rsidRDefault="00AC58F1" w:rsidP="00A151B2">
            <w:pPr>
              <w:jc w:val="right"/>
              <w:rPr>
                <w:sz w:val="22"/>
                <w:szCs w:val="22"/>
              </w:rPr>
            </w:pPr>
            <w:r w:rsidRPr="00AC58F1">
              <w:rPr>
                <w:sz w:val="22"/>
                <w:szCs w:val="22"/>
              </w:rPr>
              <w:t>87 300,00</w:t>
            </w:r>
          </w:p>
        </w:tc>
        <w:tc>
          <w:tcPr>
            <w:tcW w:w="988" w:type="dxa"/>
            <w:vAlign w:val="center"/>
          </w:tcPr>
          <w:p w14:paraId="366BD254" w14:textId="4870C516" w:rsidR="00567D1C" w:rsidRPr="00AC58F1" w:rsidRDefault="00AC58F1" w:rsidP="00A151B2">
            <w:pPr>
              <w:jc w:val="right"/>
              <w:rPr>
                <w:sz w:val="22"/>
                <w:szCs w:val="22"/>
              </w:rPr>
            </w:pPr>
            <w:r w:rsidRPr="00AC58F1">
              <w:rPr>
                <w:sz w:val="22"/>
                <w:szCs w:val="22"/>
              </w:rPr>
              <w:t>-</w:t>
            </w:r>
          </w:p>
        </w:tc>
      </w:tr>
      <w:tr w:rsidR="00AC58F1" w:rsidRPr="00AC58F1" w14:paraId="7FF6A91D" w14:textId="77777777" w:rsidTr="0017433D">
        <w:trPr>
          <w:trHeight w:val="565"/>
        </w:trPr>
        <w:tc>
          <w:tcPr>
            <w:tcW w:w="586" w:type="dxa"/>
            <w:vMerge w:val="restart"/>
            <w:vAlign w:val="center"/>
          </w:tcPr>
          <w:p w14:paraId="31471544" w14:textId="242049A1" w:rsidR="00A151B2" w:rsidRPr="00556D42" w:rsidRDefault="00556D42" w:rsidP="00A151B2">
            <w:pPr>
              <w:jc w:val="right"/>
            </w:pPr>
            <w:r w:rsidRPr="00556D42">
              <w:t>1</w:t>
            </w:r>
            <w:r w:rsidR="0017433D" w:rsidRPr="00556D42">
              <w:t>2</w:t>
            </w:r>
            <w:r w:rsidR="00A151B2" w:rsidRPr="00556D42">
              <w:t>.</w:t>
            </w:r>
          </w:p>
        </w:tc>
        <w:tc>
          <w:tcPr>
            <w:tcW w:w="656" w:type="dxa"/>
            <w:vMerge w:val="restart"/>
            <w:vAlign w:val="center"/>
          </w:tcPr>
          <w:p w14:paraId="0F07AA46" w14:textId="77777777" w:rsidR="00A151B2" w:rsidRPr="00556D42" w:rsidRDefault="00A151B2" w:rsidP="00A151B2">
            <w:pPr>
              <w:jc w:val="center"/>
            </w:pPr>
            <w:r w:rsidRPr="00556D42">
              <w:t>921</w:t>
            </w:r>
          </w:p>
        </w:tc>
        <w:tc>
          <w:tcPr>
            <w:tcW w:w="992" w:type="dxa"/>
            <w:vMerge w:val="restart"/>
            <w:vAlign w:val="center"/>
          </w:tcPr>
          <w:p w14:paraId="341BE75E" w14:textId="77777777" w:rsidR="00A151B2" w:rsidRPr="00556D42" w:rsidRDefault="00A151B2" w:rsidP="00A151B2">
            <w:pPr>
              <w:jc w:val="center"/>
            </w:pPr>
            <w:r w:rsidRPr="00556D42">
              <w:t>92105</w:t>
            </w:r>
          </w:p>
        </w:tc>
        <w:tc>
          <w:tcPr>
            <w:tcW w:w="993" w:type="dxa"/>
            <w:vAlign w:val="center"/>
          </w:tcPr>
          <w:p w14:paraId="2D87D3DF" w14:textId="77777777" w:rsidR="00A151B2" w:rsidRPr="00556D42" w:rsidRDefault="00A151B2" w:rsidP="00A151B2">
            <w:pPr>
              <w:jc w:val="center"/>
            </w:pPr>
            <w:r w:rsidRPr="00556D42">
              <w:t>1200</w:t>
            </w:r>
          </w:p>
        </w:tc>
        <w:tc>
          <w:tcPr>
            <w:tcW w:w="2976" w:type="dxa"/>
            <w:vMerge w:val="restart"/>
            <w:vAlign w:val="center"/>
          </w:tcPr>
          <w:p w14:paraId="4ED7D9DE" w14:textId="77777777" w:rsidR="00A151B2" w:rsidRPr="00556D42" w:rsidRDefault="00A151B2" w:rsidP="00A151B2">
            <w:pPr>
              <w:suppressAutoHyphens w:val="0"/>
              <w:rPr>
                <w:sz w:val="22"/>
                <w:szCs w:val="22"/>
                <w:lang w:eastAsia="pl-PL"/>
              </w:rPr>
            </w:pPr>
            <w:r w:rsidRPr="00556D42">
              <w:rPr>
                <w:sz w:val="22"/>
                <w:szCs w:val="22"/>
              </w:rPr>
              <w:t>Organizowanie działalności kulturalnej</w:t>
            </w:r>
          </w:p>
        </w:tc>
        <w:tc>
          <w:tcPr>
            <w:tcW w:w="1560" w:type="dxa"/>
            <w:vAlign w:val="center"/>
          </w:tcPr>
          <w:p w14:paraId="49CDFAE8" w14:textId="38ACC4FC" w:rsidR="00A151B2" w:rsidRPr="00AC58F1" w:rsidRDefault="00556D42" w:rsidP="00A151B2">
            <w:pPr>
              <w:jc w:val="right"/>
              <w:rPr>
                <w:sz w:val="22"/>
                <w:szCs w:val="22"/>
              </w:rPr>
            </w:pPr>
            <w:r w:rsidRPr="00AC58F1">
              <w:rPr>
                <w:sz w:val="22"/>
                <w:szCs w:val="22"/>
              </w:rPr>
              <w:t>20 0</w:t>
            </w:r>
            <w:r w:rsidR="0017433D" w:rsidRPr="00AC58F1">
              <w:rPr>
                <w:sz w:val="22"/>
                <w:szCs w:val="22"/>
              </w:rPr>
              <w:t>00,00</w:t>
            </w:r>
          </w:p>
        </w:tc>
        <w:tc>
          <w:tcPr>
            <w:tcW w:w="1559" w:type="dxa"/>
            <w:vAlign w:val="center"/>
          </w:tcPr>
          <w:p w14:paraId="7E1F6746" w14:textId="7D0E8D77" w:rsidR="00A151B2" w:rsidRPr="00AC58F1" w:rsidRDefault="00AC58F1" w:rsidP="00A151B2">
            <w:pPr>
              <w:jc w:val="right"/>
              <w:rPr>
                <w:sz w:val="22"/>
                <w:szCs w:val="22"/>
              </w:rPr>
            </w:pPr>
            <w:r w:rsidRPr="00AC58F1">
              <w:rPr>
                <w:sz w:val="22"/>
                <w:szCs w:val="22"/>
              </w:rPr>
              <w:t>12 000,00</w:t>
            </w:r>
          </w:p>
        </w:tc>
        <w:tc>
          <w:tcPr>
            <w:tcW w:w="988" w:type="dxa"/>
            <w:vAlign w:val="center"/>
          </w:tcPr>
          <w:p w14:paraId="15C9F632" w14:textId="2839B210" w:rsidR="00A151B2" w:rsidRPr="00AC58F1" w:rsidRDefault="00AC58F1" w:rsidP="00A151B2">
            <w:pPr>
              <w:jc w:val="right"/>
              <w:rPr>
                <w:sz w:val="22"/>
                <w:szCs w:val="22"/>
              </w:rPr>
            </w:pPr>
            <w:r w:rsidRPr="00AC58F1">
              <w:rPr>
                <w:sz w:val="22"/>
                <w:szCs w:val="22"/>
              </w:rPr>
              <w:t>60,00</w:t>
            </w:r>
          </w:p>
        </w:tc>
      </w:tr>
      <w:tr w:rsidR="00AC58F1" w:rsidRPr="00AC58F1" w14:paraId="36839A9C" w14:textId="77777777" w:rsidTr="007C3E0B">
        <w:trPr>
          <w:trHeight w:val="521"/>
        </w:trPr>
        <w:tc>
          <w:tcPr>
            <w:tcW w:w="586" w:type="dxa"/>
            <w:vMerge/>
            <w:vAlign w:val="center"/>
          </w:tcPr>
          <w:p w14:paraId="34C2AC48" w14:textId="77777777" w:rsidR="00A151B2" w:rsidRPr="00556D42" w:rsidRDefault="00A151B2" w:rsidP="00A151B2">
            <w:pPr>
              <w:jc w:val="right"/>
            </w:pPr>
          </w:p>
        </w:tc>
        <w:tc>
          <w:tcPr>
            <w:tcW w:w="656" w:type="dxa"/>
            <w:vMerge/>
            <w:vAlign w:val="center"/>
          </w:tcPr>
          <w:p w14:paraId="2B580B9E" w14:textId="77777777" w:rsidR="00A151B2" w:rsidRPr="00556D42" w:rsidRDefault="00A151B2" w:rsidP="00A151B2">
            <w:pPr>
              <w:jc w:val="center"/>
            </w:pPr>
          </w:p>
        </w:tc>
        <w:tc>
          <w:tcPr>
            <w:tcW w:w="992" w:type="dxa"/>
            <w:vMerge/>
            <w:vAlign w:val="center"/>
          </w:tcPr>
          <w:p w14:paraId="6BC26E7C" w14:textId="77777777" w:rsidR="00A151B2" w:rsidRPr="00556D42" w:rsidRDefault="00A151B2" w:rsidP="00A151B2">
            <w:pPr>
              <w:jc w:val="center"/>
            </w:pPr>
          </w:p>
        </w:tc>
        <w:tc>
          <w:tcPr>
            <w:tcW w:w="993" w:type="dxa"/>
            <w:vAlign w:val="center"/>
          </w:tcPr>
          <w:p w14:paraId="1D156CD5" w14:textId="77777777" w:rsidR="00A151B2" w:rsidRPr="00556D42" w:rsidRDefault="00A151B2" w:rsidP="00A151B2">
            <w:pPr>
              <w:jc w:val="center"/>
            </w:pPr>
            <w:r w:rsidRPr="00556D42">
              <w:t>2360</w:t>
            </w:r>
          </w:p>
        </w:tc>
        <w:tc>
          <w:tcPr>
            <w:tcW w:w="2976" w:type="dxa"/>
            <w:vMerge/>
            <w:vAlign w:val="center"/>
          </w:tcPr>
          <w:p w14:paraId="59FCDC80" w14:textId="77777777" w:rsidR="00A151B2" w:rsidRPr="00556D42" w:rsidRDefault="00A151B2" w:rsidP="00A151B2">
            <w:pPr>
              <w:rPr>
                <w:sz w:val="20"/>
                <w:szCs w:val="20"/>
              </w:rPr>
            </w:pPr>
          </w:p>
        </w:tc>
        <w:tc>
          <w:tcPr>
            <w:tcW w:w="1560" w:type="dxa"/>
            <w:vAlign w:val="center"/>
          </w:tcPr>
          <w:p w14:paraId="54A41262" w14:textId="77777777" w:rsidR="00A151B2" w:rsidRPr="00AC58F1" w:rsidRDefault="00A151B2" w:rsidP="00A151B2">
            <w:pPr>
              <w:jc w:val="right"/>
              <w:rPr>
                <w:sz w:val="22"/>
                <w:szCs w:val="22"/>
              </w:rPr>
            </w:pPr>
          </w:p>
        </w:tc>
        <w:tc>
          <w:tcPr>
            <w:tcW w:w="1559" w:type="dxa"/>
            <w:vAlign w:val="center"/>
          </w:tcPr>
          <w:p w14:paraId="35622B6B" w14:textId="444A8AA9" w:rsidR="00A151B2" w:rsidRPr="00AC58F1" w:rsidRDefault="00AC58F1" w:rsidP="00A151B2">
            <w:pPr>
              <w:jc w:val="right"/>
              <w:rPr>
                <w:sz w:val="22"/>
                <w:szCs w:val="22"/>
              </w:rPr>
            </w:pPr>
            <w:r w:rsidRPr="00AC58F1">
              <w:rPr>
                <w:sz w:val="22"/>
                <w:szCs w:val="22"/>
              </w:rPr>
              <w:t>12 000,00</w:t>
            </w:r>
          </w:p>
        </w:tc>
        <w:tc>
          <w:tcPr>
            <w:tcW w:w="988" w:type="dxa"/>
            <w:vAlign w:val="center"/>
          </w:tcPr>
          <w:p w14:paraId="12287E57" w14:textId="77777777" w:rsidR="00A151B2" w:rsidRPr="00AC58F1" w:rsidRDefault="00A151B2" w:rsidP="00A151B2">
            <w:pPr>
              <w:jc w:val="right"/>
              <w:rPr>
                <w:sz w:val="22"/>
                <w:szCs w:val="22"/>
              </w:rPr>
            </w:pPr>
            <w:r w:rsidRPr="00AC58F1">
              <w:rPr>
                <w:sz w:val="22"/>
                <w:szCs w:val="22"/>
              </w:rPr>
              <w:t>-</w:t>
            </w:r>
          </w:p>
        </w:tc>
      </w:tr>
      <w:tr w:rsidR="00AC58F1" w:rsidRPr="00AC58F1" w14:paraId="7BC36BDA" w14:textId="77777777" w:rsidTr="00556D42">
        <w:trPr>
          <w:trHeight w:val="618"/>
        </w:trPr>
        <w:tc>
          <w:tcPr>
            <w:tcW w:w="586" w:type="dxa"/>
            <w:vMerge w:val="restart"/>
            <w:vAlign w:val="center"/>
          </w:tcPr>
          <w:p w14:paraId="65D40E0B" w14:textId="5AEB9DAD" w:rsidR="00FA7287" w:rsidRPr="00556D42" w:rsidRDefault="00556D42" w:rsidP="00A151B2">
            <w:pPr>
              <w:jc w:val="right"/>
            </w:pPr>
            <w:r w:rsidRPr="00556D42">
              <w:t>13</w:t>
            </w:r>
            <w:r w:rsidR="00FA7287" w:rsidRPr="00556D42">
              <w:t>.</w:t>
            </w:r>
          </w:p>
        </w:tc>
        <w:tc>
          <w:tcPr>
            <w:tcW w:w="656" w:type="dxa"/>
            <w:vMerge w:val="restart"/>
            <w:vAlign w:val="center"/>
          </w:tcPr>
          <w:p w14:paraId="132BA56C" w14:textId="0E58ED66" w:rsidR="00FA7287" w:rsidRPr="00556D42" w:rsidRDefault="00FA7287" w:rsidP="00A151B2">
            <w:pPr>
              <w:jc w:val="center"/>
            </w:pPr>
            <w:r w:rsidRPr="00556D42">
              <w:t>921</w:t>
            </w:r>
          </w:p>
        </w:tc>
        <w:tc>
          <w:tcPr>
            <w:tcW w:w="992" w:type="dxa"/>
            <w:vMerge w:val="restart"/>
            <w:vAlign w:val="center"/>
          </w:tcPr>
          <w:p w14:paraId="0C75E985" w14:textId="04980A72" w:rsidR="00FA7287" w:rsidRPr="00556D42" w:rsidRDefault="00FA7287" w:rsidP="00A151B2">
            <w:pPr>
              <w:jc w:val="center"/>
            </w:pPr>
            <w:r w:rsidRPr="00556D42">
              <w:t>92120</w:t>
            </w:r>
          </w:p>
        </w:tc>
        <w:tc>
          <w:tcPr>
            <w:tcW w:w="993" w:type="dxa"/>
            <w:vAlign w:val="center"/>
          </w:tcPr>
          <w:p w14:paraId="228C3928" w14:textId="712B181D" w:rsidR="00FA7287" w:rsidRPr="00556D42" w:rsidRDefault="00FA7287" w:rsidP="00A151B2">
            <w:pPr>
              <w:jc w:val="center"/>
            </w:pPr>
            <w:r w:rsidRPr="00556D42">
              <w:t>1610</w:t>
            </w:r>
          </w:p>
        </w:tc>
        <w:tc>
          <w:tcPr>
            <w:tcW w:w="2976" w:type="dxa"/>
            <w:vMerge w:val="restart"/>
            <w:vAlign w:val="center"/>
          </w:tcPr>
          <w:p w14:paraId="787982F4" w14:textId="3D0C545D" w:rsidR="00FA7287" w:rsidRPr="00556D42" w:rsidRDefault="00FA7287" w:rsidP="00A151B2">
            <w:pPr>
              <w:rPr>
                <w:sz w:val="20"/>
                <w:szCs w:val="20"/>
              </w:rPr>
            </w:pPr>
            <w:r w:rsidRPr="00556D42">
              <w:rPr>
                <w:sz w:val="20"/>
                <w:szCs w:val="20"/>
              </w:rPr>
              <w:t>Dofinansowanie zadań inwestycyjnych obiektów zabytkowych (prace restauratorskie, konserwatorskie oraz roboty budowlane przy zabytkowych kamienicach)</w:t>
            </w:r>
          </w:p>
        </w:tc>
        <w:tc>
          <w:tcPr>
            <w:tcW w:w="1560" w:type="dxa"/>
            <w:vAlign w:val="center"/>
          </w:tcPr>
          <w:p w14:paraId="68A1B928" w14:textId="37DCC924" w:rsidR="00FA7287" w:rsidRPr="00AC58F1" w:rsidRDefault="00556D42" w:rsidP="00A151B2">
            <w:pPr>
              <w:jc w:val="right"/>
              <w:rPr>
                <w:sz w:val="22"/>
                <w:szCs w:val="22"/>
              </w:rPr>
            </w:pPr>
            <w:r w:rsidRPr="00AC58F1">
              <w:rPr>
                <w:sz w:val="22"/>
                <w:szCs w:val="22"/>
              </w:rPr>
              <w:t>552 000,00</w:t>
            </w:r>
          </w:p>
        </w:tc>
        <w:tc>
          <w:tcPr>
            <w:tcW w:w="1559" w:type="dxa"/>
            <w:vAlign w:val="center"/>
          </w:tcPr>
          <w:p w14:paraId="1F4930BD" w14:textId="355A0365" w:rsidR="00FA7287" w:rsidRPr="00AC58F1" w:rsidRDefault="00AC58F1" w:rsidP="00A151B2">
            <w:pPr>
              <w:jc w:val="right"/>
              <w:rPr>
                <w:sz w:val="22"/>
                <w:szCs w:val="22"/>
              </w:rPr>
            </w:pPr>
            <w:r w:rsidRPr="00AC58F1">
              <w:rPr>
                <w:sz w:val="22"/>
                <w:szCs w:val="22"/>
              </w:rPr>
              <w:t>552 000,00</w:t>
            </w:r>
          </w:p>
        </w:tc>
        <w:tc>
          <w:tcPr>
            <w:tcW w:w="988" w:type="dxa"/>
            <w:vAlign w:val="center"/>
          </w:tcPr>
          <w:p w14:paraId="55DF8A24" w14:textId="41C029BC" w:rsidR="00FA7287" w:rsidRPr="00AC58F1" w:rsidRDefault="00AC58F1" w:rsidP="00A151B2">
            <w:pPr>
              <w:jc w:val="right"/>
              <w:rPr>
                <w:sz w:val="22"/>
                <w:szCs w:val="22"/>
              </w:rPr>
            </w:pPr>
            <w:r w:rsidRPr="00AC58F1">
              <w:rPr>
                <w:sz w:val="22"/>
                <w:szCs w:val="22"/>
              </w:rPr>
              <w:t>100,00</w:t>
            </w:r>
          </w:p>
        </w:tc>
      </w:tr>
      <w:tr w:rsidR="00AC58F1" w:rsidRPr="00AC58F1" w14:paraId="4BFED9EE" w14:textId="77777777" w:rsidTr="00556D42">
        <w:trPr>
          <w:trHeight w:val="556"/>
        </w:trPr>
        <w:tc>
          <w:tcPr>
            <w:tcW w:w="586" w:type="dxa"/>
            <w:vMerge/>
            <w:vAlign w:val="center"/>
          </w:tcPr>
          <w:p w14:paraId="260A6399" w14:textId="77777777" w:rsidR="00556D42" w:rsidRPr="00556D42" w:rsidRDefault="00556D42" w:rsidP="00A151B2">
            <w:pPr>
              <w:jc w:val="right"/>
            </w:pPr>
          </w:p>
        </w:tc>
        <w:tc>
          <w:tcPr>
            <w:tcW w:w="656" w:type="dxa"/>
            <w:vMerge/>
            <w:vAlign w:val="center"/>
          </w:tcPr>
          <w:p w14:paraId="779B9D86" w14:textId="77777777" w:rsidR="00556D42" w:rsidRPr="00556D42" w:rsidRDefault="00556D42" w:rsidP="00A151B2">
            <w:pPr>
              <w:jc w:val="center"/>
            </w:pPr>
          </w:p>
        </w:tc>
        <w:tc>
          <w:tcPr>
            <w:tcW w:w="992" w:type="dxa"/>
            <w:vMerge/>
            <w:vAlign w:val="center"/>
          </w:tcPr>
          <w:p w14:paraId="27F71FAF" w14:textId="77777777" w:rsidR="00556D42" w:rsidRPr="00556D42" w:rsidRDefault="00556D42" w:rsidP="00A151B2">
            <w:pPr>
              <w:jc w:val="center"/>
            </w:pPr>
          </w:p>
        </w:tc>
        <w:tc>
          <w:tcPr>
            <w:tcW w:w="993" w:type="dxa"/>
            <w:vAlign w:val="center"/>
          </w:tcPr>
          <w:p w14:paraId="4E8735BE" w14:textId="4E40BCAC" w:rsidR="00556D42" w:rsidRPr="00556D42" w:rsidRDefault="00AC58F1" w:rsidP="00A151B2">
            <w:pPr>
              <w:jc w:val="center"/>
            </w:pPr>
            <w:r>
              <w:t>6230</w:t>
            </w:r>
          </w:p>
        </w:tc>
        <w:tc>
          <w:tcPr>
            <w:tcW w:w="2976" w:type="dxa"/>
            <w:vMerge/>
            <w:vAlign w:val="center"/>
          </w:tcPr>
          <w:p w14:paraId="3425AA91" w14:textId="77777777" w:rsidR="00556D42" w:rsidRPr="00556D42" w:rsidRDefault="00556D42" w:rsidP="00A151B2">
            <w:pPr>
              <w:rPr>
                <w:sz w:val="20"/>
                <w:szCs w:val="20"/>
              </w:rPr>
            </w:pPr>
          </w:p>
        </w:tc>
        <w:tc>
          <w:tcPr>
            <w:tcW w:w="1560" w:type="dxa"/>
            <w:vAlign w:val="center"/>
          </w:tcPr>
          <w:p w14:paraId="240D4FC6" w14:textId="77777777" w:rsidR="00556D42" w:rsidRPr="00AC58F1" w:rsidRDefault="00556D42" w:rsidP="00A151B2">
            <w:pPr>
              <w:jc w:val="right"/>
              <w:rPr>
                <w:sz w:val="22"/>
                <w:szCs w:val="22"/>
              </w:rPr>
            </w:pPr>
          </w:p>
        </w:tc>
        <w:tc>
          <w:tcPr>
            <w:tcW w:w="1559" w:type="dxa"/>
            <w:vAlign w:val="center"/>
          </w:tcPr>
          <w:p w14:paraId="2DBA2344" w14:textId="78F3ECC9" w:rsidR="00556D42" w:rsidRPr="00AC58F1" w:rsidRDefault="00AC58F1" w:rsidP="00A151B2">
            <w:pPr>
              <w:jc w:val="right"/>
              <w:rPr>
                <w:sz w:val="22"/>
                <w:szCs w:val="22"/>
              </w:rPr>
            </w:pPr>
            <w:r w:rsidRPr="00AC58F1">
              <w:rPr>
                <w:sz w:val="22"/>
                <w:szCs w:val="22"/>
              </w:rPr>
              <w:t>22 440,00</w:t>
            </w:r>
          </w:p>
        </w:tc>
        <w:tc>
          <w:tcPr>
            <w:tcW w:w="988" w:type="dxa"/>
            <w:vAlign w:val="center"/>
          </w:tcPr>
          <w:p w14:paraId="58E7B45B" w14:textId="40CFC9C4" w:rsidR="00556D42" w:rsidRPr="00AC58F1" w:rsidRDefault="00AC58F1" w:rsidP="00A151B2">
            <w:pPr>
              <w:jc w:val="right"/>
              <w:rPr>
                <w:sz w:val="22"/>
                <w:szCs w:val="22"/>
              </w:rPr>
            </w:pPr>
            <w:r w:rsidRPr="00AC58F1">
              <w:rPr>
                <w:sz w:val="22"/>
                <w:szCs w:val="22"/>
              </w:rPr>
              <w:t>-</w:t>
            </w:r>
          </w:p>
        </w:tc>
      </w:tr>
      <w:tr w:rsidR="00AC58F1" w:rsidRPr="00AC58F1" w14:paraId="35655FEC" w14:textId="77777777" w:rsidTr="00556D42">
        <w:trPr>
          <w:trHeight w:val="564"/>
        </w:trPr>
        <w:tc>
          <w:tcPr>
            <w:tcW w:w="586" w:type="dxa"/>
            <w:vMerge/>
            <w:vAlign w:val="center"/>
          </w:tcPr>
          <w:p w14:paraId="166F97C6" w14:textId="77777777" w:rsidR="00FA7287" w:rsidRPr="00556D42" w:rsidRDefault="00FA7287" w:rsidP="00A151B2">
            <w:pPr>
              <w:jc w:val="right"/>
            </w:pPr>
          </w:p>
        </w:tc>
        <w:tc>
          <w:tcPr>
            <w:tcW w:w="656" w:type="dxa"/>
            <w:vMerge/>
            <w:vAlign w:val="center"/>
          </w:tcPr>
          <w:p w14:paraId="521E35E9" w14:textId="77777777" w:rsidR="00FA7287" w:rsidRPr="00556D42" w:rsidRDefault="00FA7287" w:rsidP="00A151B2">
            <w:pPr>
              <w:jc w:val="center"/>
            </w:pPr>
          </w:p>
        </w:tc>
        <w:tc>
          <w:tcPr>
            <w:tcW w:w="992" w:type="dxa"/>
            <w:vMerge/>
            <w:vAlign w:val="center"/>
          </w:tcPr>
          <w:p w14:paraId="6C070136" w14:textId="77777777" w:rsidR="00FA7287" w:rsidRPr="00556D42" w:rsidRDefault="00FA7287" w:rsidP="00A151B2">
            <w:pPr>
              <w:jc w:val="center"/>
            </w:pPr>
          </w:p>
        </w:tc>
        <w:tc>
          <w:tcPr>
            <w:tcW w:w="993" w:type="dxa"/>
            <w:vAlign w:val="center"/>
          </w:tcPr>
          <w:p w14:paraId="63C65F17" w14:textId="06773895" w:rsidR="00FA7287" w:rsidRPr="00556D42" w:rsidRDefault="00AC58F1" w:rsidP="00A151B2">
            <w:pPr>
              <w:jc w:val="center"/>
            </w:pPr>
            <w:r>
              <w:t>6740</w:t>
            </w:r>
          </w:p>
        </w:tc>
        <w:tc>
          <w:tcPr>
            <w:tcW w:w="2976" w:type="dxa"/>
            <w:vMerge/>
            <w:vAlign w:val="center"/>
          </w:tcPr>
          <w:p w14:paraId="4C3AD38A" w14:textId="77777777" w:rsidR="00FA7287" w:rsidRPr="00556D42" w:rsidRDefault="00FA7287" w:rsidP="00A151B2">
            <w:pPr>
              <w:rPr>
                <w:sz w:val="20"/>
                <w:szCs w:val="20"/>
              </w:rPr>
            </w:pPr>
          </w:p>
        </w:tc>
        <w:tc>
          <w:tcPr>
            <w:tcW w:w="1560" w:type="dxa"/>
            <w:vAlign w:val="center"/>
          </w:tcPr>
          <w:p w14:paraId="07D23B57" w14:textId="20210434" w:rsidR="00FA7287" w:rsidRPr="00AC58F1" w:rsidRDefault="00FA7287" w:rsidP="00A151B2">
            <w:pPr>
              <w:jc w:val="right"/>
              <w:rPr>
                <w:sz w:val="22"/>
                <w:szCs w:val="22"/>
              </w:rPr>
            </w:pPr>
          </w:p>
        </w:tc>
        <w:tc>
          <w:tcPr>
            <w:tcW w:w="1559" w:type="dxa"/>
            <w:vAlign w:val="center"/>
          </w:tcPr>
          <w:p w14:paraId="273B22CB" w14:textId="79DFCD49" w:rsidR="00FA7287" w:rsidRPr="00AC58F1" w:rsidRDefault="00AC58F1" w:rsidP="00A151B2">
            <w:pPr>
              <w:jc w:val="right"/>
              <w:rPr>
                <w:sz w:val="22"/>
                <w:szCs w:val="22"/>
              </w:rPr>
            </w:pPr>
            <w:r w:rsidRPr="00AC58F1">
              <w:rPr>
                <w:sz w:val="22"/>
                <w:szCs w:val="22"/>
              </w:rPr>
              <w:t>529 560,00</w:t>
            </w:r>
          </w:p>
        </w:tc>
        <w:tc>
          <w:tcPr>
            <w:tcW w:w="988" w:type="dxa"/>
            <w:vAlign w:val="center"/>
          </w:tcPr>
          <w:p w14:paraId="22B28357" w14:textId="510076C3" w:rsidR="00FA7287" w:rsidRPr="00AC58F1" w:rsidRDefault="00E660DC" w:rsidP="00A151B2">
            <w:pPr>
              <w:jc w:val="right"/>
              <w:rPr>
                <w:sz w:val="22"/>
                <w:szCs w:val="22"/>
              </w:rPr>
            </w:pPr>
            <w:r w:rsidRPr="00AC58F1">
              <w:rPr>
                <w:sz w:val="22"/>
                <w:szCs w:val="22"/>
              </w:rPr>
              <w:t>-</w:t>
            </w:r>
          </w:p>
        </w:tc>
      </w:tr>
      <w:tr w:rsidR="00AC58F1" w:rsidRPr="00AC58F1" w14:paraId="777E5B5C" w14:textId="77777777" w:rsidTr="00556D42">
        <w:trPr>
          <w:trHeight w:val="402"/>
        </w:trPr>
        <w:tc>
          <w:tcPr>
            <w:tcW w:w="586" w:type="dxa"/>
            <w:vMerge w:val="restart"/>
            <w:vAlign w:val="center"/>
          </w:tcPr>
          <w:p w14:paraId="71CF25B1" w14:textId="32B6628B" w:rsidR="008B77C1" w:rsidRPr="00556D42" w:rsidRDefault="00556D42" w:rsidP="00A151B2">
            <w:pPr>
              <w:jc w:val="right"/>
            </w:pPr>
            <w:r w:rsidRPr="00556D42">
              <w:t>1</w:t>
            </w:r>
            <w:r w:rsidR="00FA7287" w:rsidRPr="00556D42">
              <w:t>4</w:t>
            </w:r>
            <w:r w:rsidR="008B77C1" w:rsidRPr="00556D42">
              <w:t>.</w:t>
            </w:r>
          </w:p>
        </w:tc>
        <w:tc>
          <w:tcPr>
            <w:tcW w:w="656" w:type="dxa"/>
            <w:vMerge w:val="restart"/>
            <w:vAlign w:val="center"/>
          </w:tcPr>
          <w:p w14:paraId="32E5DB08" w14:textId="77777777" w:rsidR="008B77C1" w:rsidRPr="00556D42" w:rsidRDefault="008B77C1" w:rsidP="00A151B2">
            <w:pPr>
              <w:jc w:val="center"/>
            </w:pPr>
            <w:r w:rsidRPr="00556D42">
              <w:t>921</w:t>
            </w:r>
          </w:p>
        </w:tc>
        <w:tc>
          <w:tcPr>
            <w:tcW w:w="992" w:type="dxa"/>
            <w:vMerge w:val="restart"/>
            <w:vAlign w:val="center"/>
          </w:tcPr>
          <w:p w14:paraId="371092C1" w14:textId="77777777" w:rsidR="008B77C1" w:rsidRPr="00556D42" w:rsidRDefault="008B77C1" w:rsidP="00A151B2">
            <w:pPr>
              <w:jc w:val="center"/>
            </w:pPr>
            <w:r w:rsidRPr="00556D42">
              <w:t>92120</w:t>
            </w:r>
          </w:p>
        </w:tc>
        <w:tc>
          <w:tcPr>
            <w:tcW w:w="993" w:type="dxa"/>
            <w:vAlign w:val="center"/>
          </w:tcPr>
          <w:p w14:paraId="11DACF95" w14:textId="007CB216" w:rsidR="008B77C1" w:rsidRPr="00556D42" w:rsidRDefault="0017433D" w:rsidP="00A151B2">
            <w:pPr>
              <w:jc w:val="center"/>
            </w:pPr>
            <w:r w:rsidRPr="00556D42">
              <w:t>1610</w:t>
            </w:r>
          </w:p>
        </w:tc>
        <w:tc>
          <w:tcPr>
            <w:tcW w:w="2976" w:type="dxa"/>
            <w:vMerge w:val="restart"/>
            <w:vAlign w:val="center"/>
          </w:tcPr>
          <w:p w14:paraId="125A35F6" w14:textId="77777777" w:rsidR="008B77C1" w:rsidRPr="00556D42" w:rsidRDefault="008B77C1" w:rsidP="00A151B2">
            <w:pPr>
              <w:rPr>
                <w:sz w:val="20"/>
                <w:szCs w:val="20"/>
              </w:rPr>
            </w:pPr>
            <w:r w:rsidRPr="00556D42">
              <w:rPr>
                <w:sz w:val="20"/>
                <w:szCs w:val="20"/>
              </w:rPr>
              <w:t>Finansowanie lub dofinansowanie prac remontowych i konserwatorskich obiektów zabytkowych</w:t>
            </w:r>
          </w:p>
        </w:tc>
        <w:tc>
          <w:tcPr>
            <w:tcW w:w="1560" w:type="dxa"/>
            <w:vAlign w:val="center"/>
          </w:tcPr>
          <w:p w14:paraId="29D4E600" w14:textId="22ABA613" w:rsidR="008B77C1" w:rsidRPr="00AC58F1" w:rsidRDefault="00556D42" w:rsidP="00A151B2">
            <w:pPr>
              <w:jc w:val="right"/>
              <w:rPr>
                <w:sz w:val="22"/>
                <w:szCs w:val="22"/>
              </w:rPr>
            </w:pPr>
            <w:r w:rsidRPr="00AC58F1">
              <w:rPr>
                <w:sz w:val="22"/>
                <w:szCs w:val="22"/>
              </w:rPr>
              <w:t>346 058,00</w:t>
            </w:r>
          </w:p>
        </w:tc>
        <w:tc>
          <w:tcPr>
            <w:tcW w:w="1559" w:type="dxa"/>
            <w:vAlign w:val="center"/>
          </w:tcPr>
          <w:p w14:paraId="67885A5A" w14:textId="0E4CE400" w:rsidR="008B77C1" w:rsidRPr="00AC58F1" w:rsidRDefault="00AC58F1" w:rsidP="00A151B2">
            <w:pPr>
              <w:jc w:val="right"/>
              <w:rPr>
                <w:sz w:val="22"/>
                <w:szCs w:val="22"/>
              </w:rPr>
            </w:pPr>
            <w:r w:rsidRPr="00AC58F1">
              <w:rPr>
                <w:sz w:val="22"/>
                <w:szCs w:val="22"/>
              </w:rPr>
              <w:t>346 058,00</w:t>
            </w:r>
          </w:p>
        </w:tc>
        <w:tc>
          <w:tcPr>
            <w:tcW w:w="988" w:type="dxa"/>
            <w:vAlign w:val="center"/>
          </w:tcPr>
          <w:p w14:paraId="74FF0C0E" w14:textId="316A2E2D" w:rsidR="008B77C1" w:rsidRPr="00AC58F1" w:rsidRDefault="00AC58F1" w:rsidP="00A151B2">
            <w:pPr>
              <w:jc w:val="right"/>
              <w:rPr>
                <w:sz w:val="22"/>
                <w:szCs w:val="22"/>
              </w:rPr>
            </w:pPr>
            <w:r w:rsidRPr="00AC58F1">
              <w:rPr>
                <w:sz w:val="22"/>
                <w:szCs w:val="22"/>
              </w:rPr>
              <w:t>100,00</w:t>
            </w:r>
          </w:p>
        </w:tc>
      </w:tr>
      <w:tr w:rsidR="00AC58F1" w:rsidRPr="00AC58F1" w14:paraId="0A0192DF" w14:textId="77777777" w:rsidTr="00556D42">
        <w:trPr>
          <w:trHeight w:val="423"/>
        </w:trPr>
        <w:tc>
          <w:tcPr>
            <w:tcW w:w="586" w:type="dxa"/>
            <w:vMerge/>
            <w:vAlign w:val="center"/>
          </w:tcPr>
          <w:p w14:paraId="00A0E4C7" w14:textId="77777777" w:rsidR="00556D42" w:rsidRPr="00556D42" w:rsidRDefault="00556D42" w:rsidP="00A151B2">
            <w:pPr>
              <w:jc w:val="right"/>
            </w:pPr>
          </w:p>
        </w:tc>
        <w:tc>
          <w:tcPr>
            <w:tcW w:w="656" w:type="dxa"/>
            <w:vMerge/>
            <w:vAlign w:val="center"/>
          </w:tcPr>
          <w:p w14:paraId="3775563F" w14:textId="77777777" w:rsidR="00556D42" w:rsidRPr="00556D42" w:rsidRDefault="00556D42" w:rsidP="00A151B2">
            <w:pPr>
              <w:jc w:val="center"/>
            </w:pPr>
          </w:p>
        </w:tc>
        <w:tc>
          <w:tcPr>
            <w:tcW w:w="992" w:type="dxa"/>
            <w:vMerge/>
            <w:vAlign w:val="center"/>
          </w:tcPr>
          <w:p w14:paraId="2B7A9252" w14:textId="77777777" w:rsidR="00556D42" w:rsidRPr="00556D42" w:rsidRDefault="00556D42" w:rsidP="00A151B2">
            <w:pPr>
              <w:jc w:val="center"/>
            </w:pPr>
          </w:p>
        </w:tc>
        <w:tc>
          <w:tcPr>
            <w:tcW w:w="993" w:type="dxa"/>
            <w:vAlign w:val="center"/>
          </w:tcPr>
          <w:p w14:paraId="184C1428" w14:textId="31229539" w:rsidR="00556D42" w:rsidRPr="00556D42" w:rsidRDefault="00AC58F1" w:rsidP="00A151B2">
            <w:pPr>
              <w:jc w:val="center"/>
            </w:pPr>
            <w:r>
              <w:t>6230</w:t>
            </w:r>
          </w:p>
        </w:tc>
        <w:tc>
          <w:tcPr>
            <w:tcW w:w="2976" w:type="dxa"/>
            <w:vMerge/>
            <w:vAlign w:val="center"/>
          </w:tcPr>
          <w:p w14:paraId="39ADF722" w14:textId="77777777" w:rsidR="00556D42" w:rsidRPr="00556D42" w:rsidRDefault="00556D42" w:rsidP="00A151B2">
            <w:pPr>
              <w:rPr>
                <w:sz w:val="20"/>
                <w:szCs w:val="20"/>
              </w:rPr>
            </w:pPr>
          </w:p>
        </w:tc>
        <w:tc>
          <w:tcPr>
            <w:tcW w:w="1560" w:type="dxa"/>
            <w:vAlign w:val="center"/>
          </w:tcPr>
          <w:p w14:paraId="61EE9A75" w14:textId="77777777" w:rsidR="00556D42" w:rsidRPr="00AC58F1" w:rsidRDefault="00556D42" w:rsidP="00A151B2">
            <w:pPr>
              <w:jc w:val="right"/>
              <w:rPr>
                <w:sz w:val="22"/>
                <w:szCs w:val="22"/>
              </w:rPr>
            </w:pPr>
          </w:p>
        </w:tc>
        <w:tc>
          <w:tcPr>
            <w:tcW w:w="1559" w:type="dxa"/>
            <w:vAlign w:val="center"/>
          </w:tcPr>
          <w:p w14:paraId="19A862CF" w14:textId="46D928C5" w:rsidR="00556D42" w:rsidRPr="00AC58F1" w:rsidRDefault="00AC58F1" w:rsidP="00A151B2">
            <w:pPr>
              <w:jc w:val="right"/>
              <w:rPr>
                <w:sz w:val="22"/>
                <w:szCs w:val="22"/>
              </w:rPr>
            </w:pPr>
            <w:r w:rsidRPr="00AC58F1">
              <w:rPr>
                <w:sz w:val="22"/>
                <w:szCs w:val="22"/>
              </w:rPr>
              <w:t>96 058,00</w:t>
            </w:r>
          </w:p>
        </w:tc>
        <w:tc>
          <w:tcPr>
            <w:tcW w:w="988" w:type="dxa"/>
            <w:vAlign w:val="center"/>
          </w:tcPr>
          <w:p w14:paraId="6BE34CAE" w14:textId="13FDDE44" w:rsidR="00556D42" w:rsidRPr="00AC58F1" w:rsidRDefault="00AC58F1" w:rsidP="00A151B2">
            <w:pPr>
              <w:jc w:val="right"/>
              <w:rPr>
                <w:sz w:val="22"/>
                <w:szCs w:val="22"/>
              </w:rPr>
            </w:pPr>
            <w:r w:rsidRPr="00AC58F1">
              <w:rPr>
                <w:sz w:val="22"/>
                <w:szCs w:val="22"/>
              </w:rPr>
              <w:t>-</w:t>
            </w:r>
          </w:p>
        </w:tc>
      </w:tr>
      <w:tr w:rsidR="00AC58F1" w:rsidRPr="00AC58F1" w14:paraId="0489C01E" w14:textId="77777777" w:rsidTr="00556D42">
        <w:trPr>
          <w:trHeight w:val="415"/>
        </w:trPr>
        <w:tc>
          <w:tcPr>
            <w:tcW w:w="586" w:type="dxa"/>
            <w:vMerge/>
            <w:vAlign w:val="center"/>
          </w:tcPr>
          <w:p w14:paraId="4583D660" w14:textId="77777777" w:rsidR="008B77C1" w:rsidRPr="00556D42" w:rsidRDefault="008B77C1" w:rsidP="00A151B2">
            <w:pPr>
              <w:jc w:val="right"/>
            </w:pPr>
          </w:p>
        </w:tc>
        <w:tc>
          <w:tcPr>
            <w:tcW w:w="656" w:type="dxa"/>
            <w:vMerge/>
            <w:vAlign w:val="center"/>
          </w:tcPr>
          <w:p w14:paraId="6DC407C0" w14:textId="77777777" w:rsidR="008B77C1" w:rsidRPr="00556D42" w:rsidRDefault="008B77C1" w:rsidP="00A151B2">
            <w:pPr>
              <w:jc w:val="center"/>
            </w:pPr>
          </w:p>
        </w:tc>
        <w:tc>
          <w:tcPr>
            <w:tcW w:w="992" w:type="dxa"/>
            <w:vMerge/>
            <w:vAlign w:val="center"/>
          </w:tcPr>
          <w:p w14:paraId="146A39A7" w14:textId="77777777" w:rsidR="008B77C1" w:rsidRPr="00556D42" w:rsidRDefault="008B77C1" w:rsidP="00A151B2">
            <w:pPr>
              <w:jc w:val="center"/>
            </w:pPr>
          </w:p>
        </w:tc>
        <w:tc>
          <w:tcPr>
            <w:tcW w:w="993" w:type="dxa"/>
            <w:vAlign w:val="center"/>
          </w:tcPr>
          <w:p w14:paraId="4A327A88" w14:textId="6D79EBF5" w:rsidR="008B77C1" w:rsidRPr="00556D42" w:rsidRDefault="00AC58F1" w:rsidP="00A151B2">
            <w:pPr>
              <w:jc w:val="center"/>
            </w:pPr>
            <w:r>
              <w:t>6740</w:t>
            </w:r>
          </w:p>
        </w:tc>
        <w:tc>
          <w:tcPr>
            <w:tcW w:w="2976" w:type="dxa"/>
            <w:vMerge/>
            <w:vAlign w:val="center"/>
          </w:tcPr>
          <w:p w14:paraId="0D939C76" w14:textId="77777777" w:rsidR="008B77C1" w:rsidRPr="00556D42" w:rsidRDefault="008B77C1" w:rsidP="00A151B2">
            <w:pPr>
              <w:rPr>
                <w:sz w:val="20"/>
                <w:szCs w:val="20"/>
              </w:rPr>
            </w:pPr>
          </w:p>
        </w:tc>
        <w:tc>
          <w:tcPr>
            <w:tcW w:w="1560" w:type="dxa"/>
            <w:vAlign w:val="center"/>
          </w:tcPr>
          <w:p w14:paraId="72E6014D" w14:textId="77777777" w:rsidR="008B77C1" w:rsidRPr="00AC58F1" w:rsidRDefault="008B77C1" w:rsidP="00A151B2">
            <w:pPr>
              <w:jc w:val="right"/>
              <w:rPr>
                <w:sz w:val="22"/>
                <w:szCs w:val="22"/>
              </w:rPr>
            </w:pPr>
          </w:p>
        </w:tc>
        <w:tc>
          <w:tcPr>
            <w:tcW w:w="1559" w:type="dxa"/>
            <w:vAlign w:val="center"/>
          </w:tcPr>
          <w:p w14:paraId="7CCCEE24" w14:textId="0AAEEE88" w:rsidR="008B77C1" w:rsidRPr="00AC58F1" w:rsidRDefault="00AC58F1" w:rsidP="00A151B2">
            <w:pPr>
              <w:jc w:val="right"/>
              <w:rPr>
                <w:sz w:val="22"/>
                <w:szCs w:val="22"/>
              </w:rPr>
            </w:pPr>
            <w:r w:rsidRPr="00AC58F1">
              <w:rPr>
                <w:sz w:val="22"/>
                <w:szCs w:val="22"/>
              </w:rPr>
              <w:t>250 000,00</w:t>
            </w:r>
          </w:p>
        </w:tc>
        <w:tc>
          <w:tcPr>
            <w:tcW w:w="988" w:type="dxa"/>
            <w:vAlign w:val="center"/>
          </w:tcPr>
          <w:p w14:paraId="5CD8CEFE" w14:textId="77777777" w:rsidR="008B77C1" w:rsidRPr="00AC58F1" w:rsidRDefault="00B43553" w:rsidP="00A151B2">
            <w:pPr>
              <w:jc w:val="right"/>
              <w:rPr>
                <w:sz w:val="22"/>
                <w:szCs w:val="22"/>
              </w:rPr>
            </w:pPr>
            <w:r w:rsidRPr="00AC58F1">
              <w:rPr>
                <w:sz w:val="22"/>
                <w:szCs w:val="22"/>
              </w:rPr>
              <w:t>-</w:t>
            </w:r>
          </w:p>
        </w:tc>
      </w:tr>
      <w:tr w:rsidR="00AC58F1" w:rsidRPr="00AC58F1" w14:paraId="7B715AE8" w14:textId="77777777" w:rsidTr="007C3E0B">
        <w:trPr>
          <w:trHeight w:val="414"/>
        </w:trPr>
        <w:tc>
          <w:tcPr>
            <w:tcW w:w="586" w:type="dxa"/>
            <w:vMerge w:val="restart"/>
            <w:vAlign w:val="center"/>
          </w:tcPr>
          <w:p w14:paraId="339BEA35" w14:textId="0783CD49" w:rsidR="00A151B2" w:rsidRPr="00556D42" w:rsidRDefault="00556D42" w:rsidP="00A151B2">
            <w:pPr>
              <w:jc w:val="right"/>
            </w:pPr>
            <w:r w:rsidRPr="00556D42">
              <w:t>1</w:t>
            </w:r>
            <w:r w:rsidR="00FA7287" w:rsidRPr="00556D42">
              <w:t>5</w:t>
            </w:r>
            <w:r w:rsidR="00A151B2" w:rsidRPr="00556D42">
              <w:t>.</w:t>
            </w:r>
          </w:p>
        </w:tc>
        <w:tc>
          <w:tcPr>
            <w:tcW w:w="656" w:type="dxa"/>
            <w:vMerge w:val="restart"/>
            <w:vAlign w:val="center"/>
          </w:tcPr>
          <w:p w14:paraId="7F74CCA4" w14:textId="77777777" w:rsidR="00A151B2" w:rsidRPr="00556D42" w:rsidRDefault="00A151B2" w:rsidP="00A151B2">
            <w:pPr>
              <w:jc w:val="center"/>
            </w:pPr>
            <w:r w:rsidRPr="00556D42">
              <w:t>926</w:t>
            </w:r>
          </w:p>
        </w:tc>
        <w:tc>
          <w:tcPr>
            <w:tcW w:w="992" w:type="dxa"/>
            <w:vMerge w:val="restart"/>
            <w:vAlign w:val="center"/>
          </w:tcPr>
          <w:p w14:paraId="3EDBA42B" w14:textId="77777777" w:rsidR="00A151B2" w:rsidRPr="00556D42" w:rsidRDefault="00A151B2" w:rsidP="00A151B2">
            <w:pPr>
              <w:jc w:val="center"/>
            </w:pPr>
            <w:r w:rsidRPr="00556D42">
              <w:t>92605</w:t>
            </w:r>
          </w:p>
        </w:tc>
        <w:tc>
          <w:tcPr>
            <w:tcW w:w="993" w:type="dxa"/>
            <w:vAlign w:val="center"/>
          </w:tcPr>
          <w:p w14:paraId="0B35D161" w14:textId="77777777" w:rsidR="00A151B2" w:rsidRPr="00556D42" w:rsidRDefault="00A151B2" w:rsidP="00A151B2">
            <w:pPr>
              <w:jc w:val="center"/>
            </w:pPr>
            <w:r w:rsidRPr="00556D42">
              <w:t>1200</w:t>
            </w:r>
          </w:p>
        </w:tc>
        <w:tc>
          <w:tcPr>
            <w:tcW w:w="2976" w:type="dxa"/>
            <w:vMerge w:val="restart"/>
            <w:vAlign w:val="center"/>
          </w:tcPr>
          <w:p w14:paraId="2AAE1BDB" w14:textId="77777777" w:rsidR="00A151B2" w:rsidRPr="00556D42" w:rsidRDefault="00A151B2" w:rsidP="00A151B2">
            <w:pPr>
              <w:suppressAutoHyphens w:val="0"/>
              <w:rPr>
                <w:sz w:val="22"/>
                <w:szCs w:val="22"/>
                <w:lang w:eastAsia="pl-PL"/>
              </w:rPr>
            </w:pPr>
            <w:r w:rsidRPr="00556D42">
              <w:rPr>
                <w:sz w:val="22"/>
                <w:szCs w:val="22"/>
              </w:rPr>
              <w:t>Organizowanie działalności w zakresie kultury fizycznej i sportu</w:t>
            </w:r>
          </w:p>
        </w:tc>
        <w:tc>
          <w:tcPr>
            <w:tcW w:w="1560" w:type="dxa"/>
            <w:vAlign w:val="center"/>
          </w:tcPr>
          <w:p w14:paraId="746F5B13" w14:textId="11CDB8E2" w:rsidR="00A151B2" w:rsidRPr="00AC58F1" w:rsidRDefault="00556D42" w:rsidP="00A151B2">
            <w:pPr>
              <w:jc w:val="right"/>
              <w:rPr>
                <w:sz w:val="22"/>
                <w:szCs w:val="22"/>
              </w:rPr>
            </w:pPr>
            <w:r w:rsidRPr="00AC58F1">
              <w:rPr>
                <w:sz w:val="22"/>
                <w:szCs w:val="22"/>
              </w:rPr>
              <w:t>805</w:t>
            </w:r>
            <w:r w:rsidR="00FA7287" w:rsidRPr="00AC58F1">
              <w:rPr>
                <w:sz w:val="22"/>
                <w:szCs w:val="22"/>
              </w:rPr>
              <w:t> 000,00</w:t>
            </w:r>
          </w:p>
        </w:tc>
        <w:tc>
          <w:tcPr>
            <w:tcW w:w="1559" w:type="dxa"/>
            <w:vAlign w:val="center"/>
          </w:tcPr>
          <w:p w14:paraId="6F05E2C8" w14:textId="14C7FE36" w:rsidR="00A151B2" w:rsidRPr="00AC58F1" w:rsidRDefault="00AC58F1" w:rsidP="00A151B2">
            <w:pPr>
              <w:jc w:val="right"/>
              <w:rPr>
                <w:sz w:val="22"/>
                <w:szCs w:val="22"/>
              </w:rPr>
            </w:pPr>
            <w:r w:rsidRPr="00AC58F1">
              <w:rPr>
                <w:sz w:val="22"/>
                <w:szCs w:val="22"/>
              </w:rPr>
              <w:t>804 404,72</w:t>
            </w:r>
          </w:p>
        </w:tc>
        <w:tc>
          <w:tcPr>
            <w:tcW w:w="988" w:type="dxa"/>
            <w:vAlign w:val="center"/>
          </w:tcPr>
          <w:p w14:paraId="4FDA0EA9" w14:textId="72C06CA8" w:rsidR="00A151B2" w:rsidRPr="00AC58F1" w:rsidRDefault="00AC58F1" w:rsidP="00A151B2">
            <w:pPr>
              <w:jc w:val="right"/>
              <w:rPr>
                <w:sz w:val="22"/>
                <w:szCs w:val="22"/>
              </w:rPr>
            </w:pPr>
            <w:r w:rsidRPr="00AC58F1">
              <w:rPr>
                <w:sz w:val="22"/>
                <w:szCs w:val="22"/>
              </w:rPr>
              <w:t>99,93</w:t>
            </w:r>
          </w:p>
        </w:tc>
      </w:tr>
      <w:tr w:rsidR="00AC58F1" w:rsidRPr="00AC58F1" w14:paraId="3A6148CA" w14:textId="77777777" w:rsidTr="007C3E0B">
        <w:trPr>
          <w:trHeight w:val="420"/>
        </w:trPr>
        <w:tc>
          <w:tcPr>
            <w:tcW w:w="586" w:type="dxa"/>
            <w:vMerge/>
            <w:vAlign w:val="center"/>
          </w:tcPr>
          <w:p w14:paraId="46B97D9A" w14:textId="77777777" w:rsidR="00A151B2" w:rsidRPr="00F91A49" w:rsidRDefault="00A151B2" w:rsidP="00A151B2">
            <w:pPr>
              <w:jc w:val="right"/>
              <w:rPr>
                <w:color w:val="FF0000"/>
              </w:rPr>
            </w:pPr>
          </w:p>
        </w:tc>
        <w:tc>
          <w:tcPr>
            <w:tcW w:w="656" w:type="dxa"/>
            <w:vMerge/>
            <w:vAlign w:val="center"/>
          </w:tcPr>
          <w:p w14:paraId="55145895" w14:textId="77777777" w:rsidR="00A151B2" w:rsidRPr="00F91A49" w:rsidRDefault="00A151B2" w:rsidP="00A151B2">
            <w:pPr>
              <w:jc w:val="center"/>
              <w:rPr>
                <w:color w:val="FF0000"/>
              </w:rPr>
            </w:pPr>
          </w:p>
        </w:tc>
        <w:tc>
          <w:tcPr>
            <w:tcW w:w="992" w:type="dxa"/>
            <w:vMerge/>
            <w:vAlign w:val="center"/>
          </w:tcPr>
          <w:p w14:paraId="08972B97" w14:textId="77777777" w:rsidR="00A151B2" w:rsidRPr="00F91A49" w:rsidRDefault="00A151B2" w:rsidP="00A151B2">
            <w:pPr>
              <w:jc w:val="center"/>
              <w:rPr>
                <w:color w:val="FF0000"/>
              </w:rPr>
            </w:pPr>
          </w:p>
        </w:tc>
        <w:tc>
          <w:tcPr>
            <w:tcW w:w="993" w:type="dxa"/>
            <w:vAlign w:val="center"/>
          </w:tcPr>
          <w:p w14:paraId="2A700311" w14:textId="760A01BD" w:rsidR="00A151B2" w:rsidRPr="00556D42" w:rsidRDefault="0058428B" w:rsidP="00A151B2">
            <w:pPr>
              <w:jc w:val="center"/>
            </w:pPr>
            <w:r w:rsidRPr="00556D42">
              <w:t>2360</w:t>
            </w:r>
          </w:p>
        </w:tc>
        <w:tc>
          <w:tcPr>
            <w:tcW w:w="2976" w:type="dxa"/>
            <w:vMerge/>
            <w:vAlign w:val="center"/>
          </w:tcPr>
          <w:p w14:paraId="26327A65" w14:textId="77777777" w:rsidR="00A151B2" w:rsidRPr="00F91A49" w:rsidRDefault="00A151B2" w:rsidP="00A151B2">
            <w:pPr>
              <w:rPr>
                <w:color w:val="FF0000"/>
                <w:sz w:val="20"/>
                <w:szCs w:val="20"/>
              </w:rPr>
            </w:pPr>
          </w:p>
        </w:tc>
        <w:tc>
          <w:tcPr>
            <w:tcW w:w="1560" w:type="dxa"/>
            <w:vAlign w:val="center"/>
          </w:tcPr>
          <w:p w14:paraId="798E38A6" w14:textId="77777777" w:rsidR="00A151B2" w:rsidRPr="00AC58F1" w:rsidRDefault="00A151B2" w:rsidP="00A151B2">
            <w:pPr>
              <w:jc w:val="right"/>
              <w:rPr>
                <w:sz w:val="22"/>
                <w:szCs w:val="22"/>
              </w:rPr>
            </w:pPr>
          </w:p>
        </w:tc>
        <w:tc>
          <w:tcPr>
            <w:tcW w:w="1559" w:type="dxa"/>
            <w:vAlign w:val="center"/>
          </w:tcPr>
          <w:p w14:paraId="60202ED7" w14:textId="7E1DE5C9" w:rsidR="00A151B2" w:rsidRPr="00AC58F1" w:rsidRDefault="00AC58F1" w:rsidP="00A151B2">
            <w:pPr>
              <w:jc w:val="right"/>
              <w:rPr>
                <w:sz w:val="22"/>
                <w:szCs w:val="22"/>
              </w:rPr>
            </w:pPr>
            <w:r w:rsidRPr="00AC58F1">
              <w:rPr>
                <w:sz w:val="22"/>
                <w:szCs w:val="22"/>
              </w:rPr>
              <w:t>804 404,72</w:t>
            </w:r>
          </w:p>
        </w:tc>
        <w:tc>
          <w:tcPr>
            <w:tcW w:w="988" w:type="dxa"/>
            <w:vAlign w:val="center"/>
          </w:tcPr>
          <w:p w14:paraId="4DB1D5BB" w14:textId="77777777" w:rsidR="00A151B2" w:rsidRPr="00AC58F1" w:rsidRDefault="00A151B2" w:rsidP="00A151B2">
            <w:pPr>
              <w:jc w:val="right"/>
              <w:rPr>
                <w:sz w:val="22"/>
                <w:szCs w:val="22"/>
              </w:rPr>
            </w:pPr>
            <w:r w:rsidRPr="00AC58F1">
              <w:rPr>
                <w:sz w:val="22"/>
                <w:szCs w:val="22"/>
              </w:rPr>
              <w:t>-</w:t>
            </w:r>
          </w:p>
        </w:tc>
      </w:tr>
      <w:tr w:rsidR="00AC58F1" w:rsidRPr="00AC58F1" w14:paraId="447D9793" w14:textId="77777777" w:rsidTr="00F8355B">
        <w:trPr>
          <w:trHeight w:val="419"/>
        </w:trPr>
        <w:tc>
          <w:tcPr>
            <w:tcW w:w="3227" w:type="dxa"/>
            <w:gridSpan w:val="4"/>
            <w:shd w:val="clear" w:color="auto" w:fill="00FF00"/>
          </w:tcPr>
          <w:p w14:paraId="41324FC4" w14:textId="77777777" w:rsidR="00A151B2" w:rsidRPr="00F91A49" w:rsidRDefault="00A151B2" w:rsidP="00A151B2">
            <w:pPr>
              <w:jc w:val="center"/>
              <w:rPr>
                <w:b/>
                <w:color w:val="FF0000"/>
              </w:rPr>
            </w:pPr>
          </w:p>
        </w:tc>
        <w:tc>
          <w:tcPr>
            <w:tcW w:w="2976" w:type="dxa"/>
            <w:shd w:val="clear" w:color="auto" w:fill="00FF00"/>
            <w:vAlign w:val="center"/>
          </w:tcPr>
          <w:p w14:paraId="422AD8A3" w14:textId="77777777" w:rsidR="00A151B2" w:rsidRPr="00556D42" w:rsidRDefault="00A151B2" w:rsidP="00A151B2">
            <w:pPr>
              <w:jc w:val="center"/>
              <w:rPr>
                <w:b/>
              </w:rPr>
            </w:pPr>
            <w:r w:rsidRPr="00556D42">
              <w:rPr>
                <w:b/>
              </w:rPr>
              <w:t>OGÓŁEM</w:t>
            </w:r>
          </w:p>
        </w:tc>
        <w:tc>
          <w:tcPr>
            <w:tcW w:w="1560" w:type="dxa"/>
            <w:shd w:val="clear" w:color="auto" w:fill="00FF00"/>
            <w:vAlign w:val="center"/>
          </w:tcPr>
          <w:p w14:paraId="00C5B52B" w14:textId="3C03FAF3" w:rsidR="00A151B2" w:rsidRPr="00AC58F1" w:rsidRDefault="00556D42" w:rsidP="00A151B2">
            <w:pPr>
              <w:jc w:val="right"/>
              <w:rPr>
                <w:b/>
                <w:sz w:val="22"/>
                <w:szCs w:val="22"/>
              </w:rPr>
            </w:pPr>
            <w:r w:rsidRPr="00AC58F1">
              <w:rPr>
                <w:b/>
                <w:sz w:val="22"/>
                <w:szCs w:val="22"/>
              </w:rPr>
              <w:t>3 036 623,14</w:t>
            </w:r>
          </w:p>
        </w:tc>
        <w:tc>
          <w:tcPr>
            <w:tcW w:w="1559" w:type="dxa"/>
            <w:shd w:val="clear" w:color="auto" w:fill="00FF00"/>
            <w:vAlign w:val="center"/>
          </w:tcPr>
          <w:p w14:paraId="3BC3DED4" w14:textId="5CB181A0" w:rsidR="00A151B2" w:rsidRPr="00AC58F1" w:rsidRDefault="004D65CD" w:rsidP="00A151B2">
            <w:pPr>
              <w:jc w:val="right"/>
              <w:rPr>
                <w:b/>
                <w:sz w:val="22"/>
                <w:szCs w:val="22"/>
              </w:rPr>
            </w:pPr>
            <w:r>
              <w:rPr>
                <w:b/>
                <w:sz w:val="22"/>
                <w:szCs w:val="22"/>
              </w:rPr>
              <w:t>2 889 844,09</w:t>
            </w:r>
          </w:p>
        </w:tc>
        <w:tc>
          <w:tcPr>
            <w:tcW w:w="988" w:type="dxa"/>
            <w:shd w:val="clear" w:color="auto" w:fill="00FF00"/>
            <w:vAlign w:val="center"/>
          </w:tcPr>
          <w:p w14:paraId="64484B4C" w14:textId="265189E3" w:rsidR="00A151B2" w:rsidRPr="00AC58F1" w:rsidRDefault="004D65CD" w:rsidP="00A151B2">
            <w:pPr>
              <w:jc w:val="right"/>
              <w:rPr>
                <w:b/>
                <w:sz w:val="22"/>
                <w:szCs w:val="22"/>
              </w:rPr>
            </w:pPr>
            <w:r>
              <w:rPr>
                <w:b/>
                <w:sz w:val="22"/>
                <w:szCs w:val="22"/>
              </w:rPr>
              <w:t>95,17</w:t>
            </w:r>
          </w:p>
        </w:tc>
      </w:tr>
    </w:tbl>
    <w:p w14:paraId="212CAAA3" w14:textId="77777777" w:rsidR="00D675B3" w:rsidRPr="00F91A49" w:rsidRDefault="00D675B3" w:rsidP="00DC2FB8">
      <w:pPr>
        <w:pStyle w:val="Tekstpodstawowy"/>
        <w:tabs>
          <w:tab w:val="left" w:pos="15"/>
          <w:tab w:val="left" w:pos="585"/>
        </w:tabs>
        <w:spacing w:line="360" w:lineRule="auto"/>
        <w:jc w:val="both"/>
        <w:rPr>
          <w:bCs/>
          <w:color w:val="FF0000"/>
          <w:sz w:val="24"/>
        </w:rPr>
      </w:pPr>
    </w:p>
    <w:p w14:paraId="499AE696" w14:textId="3FB517C6" w:rsidR="000613BD" w:rsidRPr="007F3F01" w:rsidRDefault="000613BD" w:rsidP="002338EF">
      <w:pPr>
        <w:pStyle w:val="Tekstpodstawowy"/>
        <w:tabs>
          <w:tab w:val="left" w:pos="15"/>
          <w:tab w:val="left" w:pos="585"/>
        </w:tabs>
        <w:spacing w:line="360" w:lineRule="auto"/>
        <w:jc w:val="both"/>
        <w:rPr>
          <w:sz w:val="24"/>
        </w:rPr>
      </w:pPr>
      <w:r w:rsidRPr="007F3F01">
        <w:rPr>
          <w:bCs/>
          <w:sz w:val="24"/>
        </w:rPr>
        <w:t>W 20</w:t>
      </w:r>
      <w:r w:rsidR="00F1644E" w:rsidRPr="007F3F01">
        <w:rPr>
          <w:bCs/>
          <w:sz w:val="24"/>
        </w:rPr>
        <w:t>2</w:t>
      </w:r>
      <w:r w:rsidR="007F3F01" w:rsidRPr="007F3F01">
        <w:rPr>
          <w:bCs/>
          <w:sz w:val="24"/>
        </w:rPr>
        <w:t>4</w:t>
      </w:r>
      <w:r w:rsidRPr="007F3F01">
        <w:rPr>
          <w:bCs/>
          <w:sz w:val="24"/>
        </w:rPr>
        <w:t xml:space="preserve"> roku Gmina spłaciła wcześniej zaciągnięte zobowiązania z tytułu </w:t>
      </w:r>
      <w:r w:rsidR="00182C65" w:rsidRPr="007F3F01">
        <w:rPr>
          <w:bCs/>
          <w:sz w:val="24"/>
        </w:rPr>
        <w:t>obligacj</w:t>
      </w:r>
      <w:r w:rsidR="00AC5D5E" w:rsidRPr="007F3F01">
        <w:rPr>
          <w:bCs/>
          <w:sz w:val="24"/>
        </w:rPr>
        <w:t xml:space="preserve">i </w:t>
      </w:r>
      <w:r w:rsidR="00F50600" w:rsidRPr="007F3F01">
        <w:rPr>
          <w:bCs/>
          <w:sz w:val="24"/>
        </w:rPr>
        <w:t>komunalnych</w:t>
      </w:r>
      <w:r w:rsidR="008346F3" w:rsidRPr="007F3F01">
        <w:rPr>
          <w:bCs/>
          <w:sz w:val="24"/>
        </w:rPr>
        <w:t xml:space="preserve"> </w:t>
      </w:r>
      <w:r w:rsidR="00F50600" w:rsidRPr="007F3F01">
        <w:rPr>
          <w:bCs/>
          <w:sz w:val="24"/>
        </w:rPr>
        <w:br/>
      </w:r>
      <w:r w:rsidR="00182C65" w:rsidRPr="007F3F01">
        <w:rPr>
          <w:bCs/>
          <w:sz w:val="24"/>
        </w:rPr>
        <w:t xml:space="preserve">w kwocie </w:t>
      </w:r>
      <w:r w:rsidR="007F3F01" w:rsidRPr="007F3F01">
        <w:rPr>
          <w:bCs/>
          <w:sz w:val="24"/>
        </w:rPr>
        <w:t>8</w:t>
      </w:r>
      <w:r w:rsidR="00182C65" w:rsidRPr="007F3F01">
        <w:rPr>
          <w:bCs/>
          <w:sz w:val="24"/>
        </w:rPr>
        <w:t> 000 000,00 zł.</w:t>
      </w:r>
      <w:r w:rsidR="002338EF" w:rsidRPr="007F3F01">
        <w:rPr>
          <w:bCs/>
          <w:sz w:val="24"/>
        </w:rPr>
        <w:t xml:space="preserve"> </w:t>
      </w:r>
      <w:r w:rsidRPr="007F3F01">
        <w:rPr>
          <w:sz w:val="24"/>
        </w:rPr>
        <w:t>Przychody i rozchody budżetu w 20</w:t>
      </w:r>
      <w:r w:rsidR="00F1644E" w:rsidRPr="007F3F01">
        <w:rPr>
          <w:sz w:val="24"/>
        </w:rPr>
        <w:t>2</w:t>
      </w:r>
      <w:r w:rsidR="007F3F01" w:rsidRPr="007F3F01">
        <w:rPr>
          <w:sz w:val="24"/>
        </w:rPr>
        <w:t>4</w:t>
      </w:r>
      <w:r w:rsidRPr="007F3F01">
        <w:rPr>
          <w:sz w:val="24"/>
        </w:rPr>
        <w:t xml:space="preserve"> r. przedstawiono w tabeli </w:t>
      </w:r>
      <w:r w:rsidR="00A2618D" w:rsidRPr="007F3F01">
        <w:rPr>
          <w:sz w:val="24"/>
        </w:rPr>
        <w:t>9</w:t>
      </w:r>
      <w:r w:rsidRPr="007F3F01">
        <w:rPr>
          <w:sz w:val="24"/>
        </w:rPr>
        <w:t>.</w:t>
      </w:r>
    </w:p>
    <w:p w14:paraId="568CEB3F" w14:textId="77777777" w:rsidR="002338EF" w:rsidRPr="00F91A49" w:rsidRDefault="002338EF" w:rsidP="00407045">
      <w:pPr>
        <w:pStyle w:val="Tekstpodstawowy"/>
        <w:tabs>
          <w:tab w:val="left" w:pos="900"/>
        </w:tabs>
        <w:ind w:right="3"/>
        <w:jc w:val="both"/>
        <w:rPr>
          <w:b/>
          <w:color w:val="FF0000"/>
          <w:sz w:val="24"/>
        </w:rPr>
      </w:pPr>
    </w:p>
    <w:p w14:paraId="7729B928" w14:textId="77777777" w:rsidR="000E06ED" w:rsidRPr="00F91A49" w:rsidRDefault="000E06ED" w:rsidP="00407045">
      <w:pPr>
        <w:pStyle w:val="Tekstpodstawowy"/>
        <w:tabs>
          <w:tab w:val="left" w:pos="900"/>
        </w:tabs>
        <w:ind w:right="3"/>
        <w:jc w:val="both"/>
        <w:rPr>
          <w:b/>
          <w:color w:val="FF0000"/>
          <w:sz w:val="24"/>
        </w:rPr>
      </w:pPr>
    </w:p>
    <w:p w14:paraId="16B13B9B" w14:textId="77777777" w:rsidR="000E06ED" w:rsidRPr="00F91A49" w:rsidRDefault="000E06ED" w:rsidP="00407045">
      <w:pPr>
        <w:pStyle w:val="Tekstpodstawowy"/>
        <w:tabs>
          <w:tab w:val="left" w:pos="900"/>
        </w:tabs>
        <w:ind w:right="3"/>
        <w:jc w:val="both"/>
        <w:rPr>
          <w:b/>
          <w:color w:val="FF0000"/>
          <w:sz w:val="24"/>
        </w:rPr>
      </w:pPr>
    </w:p>
    <w:p w14:paraId="28485764" w14:textId="77777777" w:rsidR="000E06ED" w:rsidRPr="00F91A49" w:rsidRDefault="000E06ED" w:rsidP="00407045">
      <w:pPr>
        <w:pStyle w:val="Tekstpodstawowy"/>
        <w:tabs>
          <w:tab w:val="left" w:pos="900"/>
        </w:tabs>
        <w:ind w:right="3"/>
        <w:jc w:val="both"/>
        <w:rPr>
          <w:b/>
          <w:color w:val="FF0000"/>
          <w:sz w:val="24"/>
        </w:rPr>
      </w:pPr>
    </w:p>
    <w:p w14:paraId="7A4D6600" w14:textId="77777777" w:rsidR="000E06ED" w:rsidRPr="00F91A49" w:rsidRDefault="000E06ED" w:rsidP="00407045">
      <w:pPr>
        <w:pStyle w:val="Tekstpodstawowy"/>
        <w:tabs>
          <w:tab w:val="left" w:pos="900"/>
        </w:tabs>
        <w:ind w:right="3"/>
        <w:jc w:val="both"/>
        <w:rPr>
          <w:b/>
          <w:color w:val="FF0000"/>
          <w:sz w:val="24"/>
        </w:rPr>
      </w:pPr>
    </w:p>
    <w:p w14:paraId="064F0391" w14:textId="77777777" w:rsidR="000E06ED" w:rsidRPr="00F91A49" w:rsidRDefault="000E06ED" w:rsidP="00407045">
      <w:pPr>
        <w:pStyle w:val="Tekstpodstawowy"/>
        <w:tabs>
          <w:tab w:val="left" w:pos="900"/>
        </w:tabs>
        <w:ind w:right="3"/>
        <w:jc w:val="both"/>
        <w:rPr>
          <w:b/>
          <w:color w:val="FF0000"/>
          <w:sz w:val="24"/>
        </w:rPr>
      </w:pPr>
    </w:p>
    <w:p w14:paraId="78F1A106" w14:textId="77777777" w:rsidR="0058428B" w:rsidRPr="00F91A49" w:rsidRDefault="0058428B" w:rsidP="00407045">
      <w:pPr>
        <w:pStyle w:val="Tekstpodstawowy"/>
        <w:tabs>
          <w:tab w:val="left" w:pos="900"/>
        </w:tabs>
        <w:ind w:right="3"/>
        <w:jc w:val="both"/>
        <w:rPr>
          <w:b/>
          <w:color w:val="FF0000"/>
          <w:sz w:val="24"/>
        </w:rPr>
      </w:pPr>
    </w:p>
    <w:p w14:paraId="68BB5CA3" w14:textId="77777777" w:rsidR="0058428B" w:rsidRPr="00F91A49" w:rsidRDefault="0058428B" w:rsidP="00407045">
      <w:pPr>
        <w:pStyle w:val="Tekstpodstawowy"/>
        <w:tabs>
          <w:tab w:val="left" w:pos="900"/>
        </w:tabs>
        <w:ind w:right="3"/>
        <w:jc w:val="both"/>
        <w:rPr>
          <w:b/>
          <w:color w:val="FF0000"/>
          <w:sz w:val="24"/>
        </w:rPr>
      </w:pPr>
    </w:p>
    <w:p w14:paraId="779F0FB6" w14:textId="77777777" w:rsidR="00B06A25" w:rsidRPr="007F3F01" w:rsidRDefault="00123633" w:rsidP="00407045">
      <w:pPr>
        <w:pStyle w:val="Tekstpodstawowy"/>
        <w:tabs>
          <w:tab w:val="left" w:pos="900"/>
        </w:tabs>
        <w:ind w:right="3"/>
        <w:jc w:val="both"/>
        <w:rPr>
          <w:b/>
          <w:sz w:val="24"/>
        </w:rPr>
      </w:pPr>
      <w:r w:rsidRPr="007F3F01">
        <w:rPr>
          <w:b/>
          <w:sz w:val="24"/>
        </w:rPr>
        <w:lastRenderedPageBreak/>
        <w:t>T</w:t>
      </w:r>
      <w:r w:rsidR="008E6C09" w:rsidRPr="007F3F01">
        <w:rPr>
          <w:b/>
          <w:sz w:val="24"/>
        </w:rPr>
        <w:t xml:space="preserve">abela </w:t>
      </w:r>
      <w:r w:rsidR="00A2618D" w:rsidRPr="007F3F01">
        <w:rPr>
          <w:b/>
          <w:sz w:val="24"/>
        </w:rPr>
        <w:t>9</w:t>
      </w:r>
    </w:p>
    <w:p w14:paraId="2C2AACF5" w14:textId="77777777" w:rsidR="00B06A25" w:rsidRPr="007F3F01" w:rsidRDefault="00B06A25" w:rsidP="00407045"/>
    <w:p w14:paraId="7C3A05F2" w14:textId="26EF94FC" w:rsidR="00B06A25" w:rsidRPr="007F3F01" w:rsidRDefault="00B06A25" w:rsidP="00407045">
      <w:pPr>
        <w:jc w:val="center"/>
        <w:rPr>
          <w:b/>
        </w:rPr>
      </w:pPr>
      <w:r w:rsidRPr="007F3F01">
        <w:rPr>
          <w:b/>
        </w:rPr>
        <w:t xml:space="preserve">PRZYCHODY I ROZCHODY BUDŻETU </w:t>
      </w:r>
      <w:r w:rsidR="004A034F" w:rsidRPr="007F3F01">
        <w:rPr>
          <w:b/>
        </w:rPr>
        <w:t>ZA</w:t>
      </w:r>
      <w:r w:rsidRPr="007F3F01">
        <w:rPr>
          <w:b/>
        </w:rPr>
        <w:t xml:space="preserve"> 20</w:t>
      </w:r>
      <w:r w:rsidR="00F1644E" w:rsidRPr="007F3F01">
        <w:rPr>
          <w:b/>
        </w:rPr>
        <w:t>2</w:t>
      </w:r>
      <w:r w:rsidR="007F3F01" w:rsidRPr="007F3F01">
        <w:rPr>
          <w:b/>
        </w:rPr>
        <w:t>4</w:t>
      </w:r>
      <w:r w:rsidRPr="007F3F01">
        <w:rPr>
          <w:b/>
        </w:rPr>
        <w:t xml:space="preserve"> </w:t>
      </w:r>
      <w:r w:rsidR="004A034F" w:rsidRPr="007F3F01">
        <w:rPr>
          <w:b/>
        </w:rPr>
        <w:t>ROK</w:t>
      </w:r>
    </w:p>
    <w:p w14:paraId="5903180A" w14:textId="77777777" w:rsidR="00B06A25" w:rsidRPr="00F91A49" w:rsidRDefault="00B06A25" w:rsidP="00407045">
      <w:pPr>
        <w:rPr>
          <w:color w:val="FF0000"/>
        </w:rPr>
      </w:pPr>
      <w:r w:rsidRPr="00F91A49">
        <w:rPr>
          <w:color w:val="FF0000"/>
        </w:rPr>
        <w:tab/>
      </w:r>
      <w:r w:rsidRPr="00F91A49">
        <w:rPr>
          <w:color w:val="FF0000"/>
        </w:rPr>
        <w:tab/>
      </w:r>
      <w:r w:rsidRPr="00F91A49">
        <w:rPr>
          <w:color w:val="FF0000"/>
        </w:rPr>
        <w:tab/>
      </w:r>
      <w:r w:rsidRPr="00F91A49">
        <w:rPr>
          <w:color w:val="FF0000"/>
        </w:rPr>
        <w:tab/>
      </w:r>
      <w:r w:rsidRPr="00F91A49">
        <w:rPr>
          <w:color w:val="FF0000"/>
        </w:rPr>
        <w:tab/>
      </w:r>
      <w:r w:rsidRPr="00F91A49">
        <w:rPr>
          <w:color w:val="FF0000"/>
        </w:rPr>
        <w:tab/>
      </w:r>
      <w:r w:rsidRPr="00F91A49">
        <w:rPr>
          <w:color w:val="FF0000"/>
        </w:rPr>
        <w:tab/>
      </w:r>
      <w:r w:rsidRPr="00F91A49">
        <w:rPr>
          <w:color w:val="FF0000"/>
        </w:rPr>
        <w:tab/>
      </w:r>
      <w:r w:rsidRPr="00F91A49">
        <w:rPr>
          <w:color w:val="FF0000"/>
        </w:rPr>
        <w:tab/>
      </w:r>
      <w:r w:rsidRPr="00F91A49">
        <w:rPr>
          <w:color w:val="FF0000"/>
        </w:rPr>
        <w:tab/>
      </w:r>
      <w:r w:rsidRPr="00F91A49">
        <w:rPr>
          <w:color w:val="FF0000"/>
        </w:rPr>
        <w:tab/>
      </w:r>
    </w:p>
    <w:tbl>
      <w:tblPr>
        <w:tblW w:w="96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888"/>
        <w:gridCol w:w="808"/>
        <w:gridCol w:w="2311"/>
        <w:gridCol w:w="2021"/>
      </w:tblGrid>
      <w:tr w:rsidR="00F91A49" w:rsidRPr="00F91A49" w14:paraId="0FD44404" w14:textId="77777777" w:rsidTr="00685A62">
        <w:trPr>
          <w:trHeight w:val="443"/>
        </w:trPr>
        <w:tc>
          <w:tcPr>
            <w:tcW w:w="648" w:type="dxa"/>
            <w:shd w:val="clear" w:color="auto" w:fill="FFFF00"/>
            <w:vAlign w:val="center"/>
          </w:tcPr>
          <w:p w14:paraId="66BE0CAD" w14:textId="77777777" w:rsidR="00B06A25" w:rsidRPr="007F3F01" w:rsidRDefault="00B06A25" w:rsidP="009B3F10">
            <w:pPr>
              <w:jc w:val="center"/>
              <w:rPr>
                <w:b/>
              </w:rPr>
            </w:pPr>
            <w:r w:rsidRPr="007F3F01">
              <w:rPr>
                <w:b/>
              </w:rPr>
              <w:t>Lp.</w:t>
            </w:r>
          </w:p>
        </w:tc>
        <w:tc>
          <w:tcPr>
            <w:tcW w:w="3888" w:type="dxa"/>
            <w:shd w:val="clear" w:color="auto" w:fill="FFFF00"/>
            <w:vAlign w:val="center"/>
          </w:tcPr>
          <w:p w14:paraId="23F928E8" w14:textId="77777777" w:rsidR="00B06A25" w:rsidRPr="007F3F01" w:rsidRDefault="00B06A25" w:rsidP="009B3F10">
            <w:pPr>
              <w:jc w:val="center"/>
              <w:rPr>
                <w:b/>
              </w:rPr>
            </w:pPr>
            <w:r w:rsidRPr="007F3F01">
              <w:rPr>
                <w:b/>
              </w:rPr>
              <w:t>Treść</w:t>
            </w:r>
          </w:p>
        </w:tc>
        <w:tc>
          <w:tcPr>
            <w:tcW w:w="808" w:type="dxa"/>
            <w:shd w:val="clear" w:color="auto" w:fill="FFFF00"/>
            <w:vAlign w:val="center"/>
          </w:tcPr>
          <w:p w14:paraId="28A320E1" w14:textId="77777777" w:rsidR="00B06A25" w:rsidRPr="007F3F01" w:rsidRDefault="00685A62" w:rsidP="009B3F10">
            <w:pPr>
              <w:jc w:val="center"/>
              <w:rPr>
                <w:b/>
              </w:rPr>
            </w:pPr>
            <w:r w:rsidRPr="007F3F01">
              <w:rPr>
                <w:b/>
              </w:rPr>
              <w:t>§</w:t>
            </w:r>
          </w:p>
        </w:tc>
        <w:tc>
          <w:tcPr>
            <w:tcW w:w="2311" w:type="dxa"/>
            <w:shd w:val="clear" w:color="auto" w:fill="FFFF00"/>
            <w:vAlign w:val="center"/>
          </w:tcPr>
          <w:p w14:paraId="15310DFD" w14:textId="77777777" w:rsidR="00B06A25" w:rsidRPr="007F3F01" w:rsidRDefault="00B06A25" w:rsidP="009B3F10">
            <w:pPr>
              <w:jc w:val="center"/>
              <w:rPr>
                <w:b/>
              </w:rPr>
            </w:pPr>
            <w:r w:rsidRPr="007F3F01">
              <w:rPr>
                <w:b/>
              </w:rPr>
              <w:t>Plan</w:t>
            </w:r>
          </w:p>
        </w:tc>
        <w:tc>
          <w:tcPr>
            <w:tcW w:w="2021" w:type="dxa"/>
            <w:shd w:val="clear" w:color="auto" w:fill="FFFF00"/>
            <w:vAlign w:val="center"/>
          </w:tcPr>
          <w:p w14:paraId="15F269DF" w14:textId="77777777" w:rsidR="00B06A25" w:rsidRPr="007F3F01" w:rsidRDefault="00B06A25" w:rsidP="009B3F10">
            <w:pPr>
              <w:jc w:val="center"/>
              <w:rPr>
                <w:b/>
              </w:rPr>
            </w:pPr>
            <w:r w:rsidRPr="007F3F01">
              <w:rPr>
                <w:b/>
              </w:rPr>
              <w:t>Wykonanie</w:t>
            </w:r>
          </w:p>
        </w:tc>
      </w:tr>
      <w:tr w:rsidR="00F91A49" w:rsidRPr="00F91A49" w14:paraId="37E57089" w14:textId="77777777" w:rsidTr="00685A62">
        <w:tc>
          <w:tcPr>
            <w:tcW w:w="648" w:type="dxa"/>
          </w:tcPr>
          <w:p w14:paraId="5D42032D" w14:textId="77777777" w:rsidR="00B06A25" w:rsidRPr="007F3F01" w:rsidRDefault="00B06A25" w:rsidP="009B3F10">
            <w:pPr>
              <w:jc w:val="center"/>
              <w:rPr>
                <w:sz w:val="20"/>
                <w:szCs w:val="20"/>
              </w:rPr>
            </w:pPr>
            <w:r w:rsidRPr="007F3F01">
              <w:rPr>
                <w:sz w:val="20"/>
                <w:szCs w:val="20"/>
              </w:rPr>
              <w:t>1</w:t>
            </w:r>
          </w:p>
        </w:tc>
        <w:tc>
          <w:tcPr>
            <w:tcW w:w="3888" w:type="dxa"/>
          </w:tcPr>
          <w:p w14:paraId="4880B841" w14:textId="77777777" w:rsidR="00B06A25" w:rsidRPr="007F3F01" w:rsidRDefault="00B06A25" w:rsidP="009B3F10">
            <w:pPr>
              <w:jc w:val="center"/>
              <w:rPr>
                <w:sz w:val="20"/>
                <w:szCs w:val="20"/>
              </w:rPr>
            </w:pPr>
            <w:r w:rsidRPr="007F3F01">
              <w:rPr>
                <w:sz w:val="20"/>
                <w:szCs w:val="20"/>
              </w:rPr>
              <w:t>2</w:t>
            </w:r>
          </w:p>
        </w:tc>
        <w:tc>
          <w:tcPr>
            <w:tcW w:w="808" w:type="dxa"/>
          </w:tcPr>
          <w:p w14:paraId="0D296677" w14:textId="77777777" w:rsidR="00B06A25" w:rsidRPr="007F3F01" w:rsidRDefault="00B06A25" w:rsidP="009B3F10">
            <w:pPr>
              <w:jc w:val="center"/>
              <w:rPr>
                <w:sz w:val="20"/>
                <w:szCs w:val="20"/>
              </w:rPr>
            </w:pPr>
            <w:r w:rsidRPr="007F3F01">
              <w:rPr>
                <w:sz w:val="20"/>
                <w:szCs w:val="20"/>
              </w:rPr>
              <w:t>3</w:t>
            </w:r>
          </w:p>
        </w:tc>
        <w:tc>
          <w:tcPr>
            <w:tcW w:w="2311" w:type="dxa"/>
          </w:tcPr>
          <w:p w14:paraId="084C9656" w14:textId="77777777" w:rsidR="00B06A25" w:rsidRPr="007F3F01" w:rsidRDefault="00B06A25" w:rsidP="009B3F10">
            <w:pPr>
              <w:jc w:val="center"/>
              <w:rPr>
                <w:sz w:val="20"/>
                <w:szCs w:val="20"/>
              </w:rPr>
            </w:pPr>
            <w:r w:rsidRPr="007F3F01">
              <w:rPr>
                <w:sz w:val="20"/>
                <w:szCs w:val="20"/>
              </w:rPr>
              <w:t>4</w:t>
            </w:r>
          </w:p>
        </w:tc>
        <w:tc>
          <w:tcPr>
            <w:tcW w:w="2021" w:type="dxa"/>
          </w:tcPr>
          <w:p w14:paraId="7D301012" w14:textId="77777777" w:rsidR="00B06A25" w:rsidRPr="007F3F01" w:rsidRDefault="00B06A25" w:rsidP="009B3F10">
            <w:pPr>
              <w:jc w:val="center"/>
              <w:rPr>
                <w:sz w:val="20"/>
                <w:szCs w:val="20"/>
              </w:rPr>
            </w:pPr>
            <w:r w:rsidRPr="007F3F01">
              <w:rPr>
                <w:sz w:val="20"/>
                <w:szCs w:val="20"/>
              </w:rPr>
              <w:t>5</w:t>
            </w:r>
          </w:p>
        </w:tc>
      </w:tr>
      <w:tr w:rsidR="00F91A49" w:rsidRPr="00F91A49" w14:paraId="5667CEE4" w14:textId="77777777" w:rsidTr="00175325">
        <w:trPr>
          <w:trHeight w:val="373"/>
        </w:trPr>
        <w:tc>
          <w:tcPr>
            <w:tcW w:w="5344" w:type="dxa"/>
            <w:gridSpan w:val="3"/>
            <w:shd w:val="clear" w:color="auto" w:fill="00FF00"/>
          </w:tcPr>
          <w:p w14:paraId="781B041E" w14:textId="77777777" w:rsidR="00B06A25" w:rsidRPr="00971F24" w:rsidRDefault="00B06A25" w:rsidP="009B3F10">
            <w:pPr>
              <w:rPr>
                <w:b/>
              </w:rPr>
            </w:pPr>
            <w:r w:rsidRPr="00971F24">
              <w:rPr>
                <w:b/>
              </w:rPr>
              <w:t>PRZYCHODY OGÓŁEM:</w:t>
            </w:r>
          </w:p>
        </w:tc>
        <w:tc>
          <w:tcPr>
            <w:tcW w:w="2311" w:type="dxa"/>
            <w:shd w:val="clear" w:color="auto" w:fill="00FF00"/>
            <w:vAlign w:val="center"/>
          </w:tcPr>
          <w:p w14:paraId="3F79F69F" w14:textId="47085DCC" w:rsidR="00B06A25" w:rsidRPr="00971F24" w:rsidRDefault="00971F24" w:rsidP="000902C6">
            <w:pPr>
              <w:jc w:val="right"/>
              <w:rPr>
                <w:b/>
              </w:rPr>
            </w:pPr>
            <w:r w:rsidRPr="00971F24">
              <w:rPr>
                <w:b/>
              </w:rPr>
              <w:t>17 425 739,00</w:t>
            </w:r>
          </w:p>
        </w:tc>
        <w:tc>
          <w:tcPr>
            <w:tcW w:w="2021" w:type="dxa"/>
            <w:shd w:val="clear" w:color="auto" w:fill="00FF00"/>
            <w:vAlign w:val="center"/>
          </w:tcPr>
          <w:p w14:paraId="44F71830" w14:textId="157E3D1B" w:rsidR="00B06A25" w:rsidRPr="00971F24" w:rsidRDefault="00971F24" w:rsidP="00175325">
            <w:pPr>
              <w:jc w:val="right"/>
              <w:rPr>
                <w:b/>
              </w:rPr>
            </w:pPr>
            <w:r w:rsidRPr="00971F24">
              <w:rPr>
                <w:b/>
              </w:rPr>
              <w:t>17 425 739,62</w:t>
            </w:r>
          </w:p>
        </w:tc>
      </w:tr>
      <w:tr w:rsidR="00F91A49" w:rsidRPr="00F91A49" w14:paraId="7812221E" w14:textId="77777777" w:rsidTr="002338EF">
        <w:trPr>
          <w:trHeight w:val="673"/>
        </w:trPr>
        <w:tc>
          <w:tcPr>
            <w:tcW w:w="648" w:type="dxa"/>
            <w:vAlign w:val="center"/>
          </w:tcPr>
          <w:p w14:paraId="6778D86B" w14:textId="77777777" w:rsidR="00182C65" w:rsidRPr="00971F24" w:rsidRDefault="00182C65" w:rsidP="00A46FA4">
            <w:pPr>
              <w:jc w:val="right"/>
            </w:pPr>
            <w:r w:rsidRPr="00971F24">
              <w:t>1.</w:t>
            </w:r>
          </w:p>
        </w:tc>
        <w:tc>
          <w:tcPr>
            <w:tcW w:w="3888" w:type="dxa"/>
            <w:vAlign w:val="center"/>
          </w:tcPr>
          <w:p w14:paraId="221367AD" w14:textId="77777777" w:rsidR="00E4248D" w:rsidRPr="00971F24" w:rsidRDefault="00182C65" w:rsidP="00345F0B">
            <w:pPr>
              <w:rPr>
                <w:sz w:val="20"/>
                <w:szCs w:val="20"/>
              </w:rPr>
            </w:pPr>
            <w:r w:rsidRPr="00971F24">
              <w:rPr>
                <w:sz w:val="20"/>
                <w:szCs w:val="20"/>
              </w:rPr>
              <w:t>Papiery wartościowe (obligacje), których zbywalność jest ograniczona</w:t>
            </w:r>
          </w:p>
        </w:tc>
        <w:tc>
          <w:tcPr>
            <w:tcW w:w="808" w:type="dxa"/>
            <w:vAlign w:val="center"/>
          </w:tcPr>
          <w:p w14:paraId="5D7D136A" w14:textId="77777777" w:rsidR="00182C65" w:rsidRPr="00971F24" w:rsidRDefault="00182C65" w:rsidP="00A46FA4">
            <w:pPr>
              <w:jc w:val="center"/>
            </w:pPr>
            <w:r w:rsidRPr="00971F24">
              <w:t>931</w:t>
            </w:r>
          </w:p>
        </w:tc>
        <w:tc>
          <w:tcPr>
            <w:tcW w:w="2311" w:type="dxa"/>
            <w:vAlign w:val="center"/>
          </w:tcPr>
          <w:p w14:paraId="225EB2DC" w14:textId="677662F1" w:rsidR="00182C65" w:rsidRPr="00971F24" w:rsidRDefault="00971F24" w:rsidP="00EE3778">
            <w:pPr>
              <w:jc w:val="right"/>
            </w:pPr>
            <w:r w:rsidRPr="00971F24">
              <w:t>8</w:t>
            </w:r>
            <w:r w:rsidR="00B662D6" w:rsidRPr="00971F24">
              <w:t> 000 000,00</w:t>
            </w:r>
          </w:p>
        </w:tc>
        <w:tc>
          <w:tcPr>
            <w:tcW w:w="2021" w:type="dxa"/>
            <w:vAlign w:val="center"/>
          </w:tcPr>
          <w:p w14:paraId="2600643C" w14:textId="04C79203" w:rsidR="00182C65" w:rsidRPr="00971F24" w:rsidRDefault="00971F24" w:rsidP="00F1644E">
            <w:pPr>
              <w:jc w:val="right"/>
            </w:pPr>
            <w:r w:rsidRPr="00971F24">
              <w:t>8</w:t>
            </w:r>
            <w:r w:rsidR="00B662D6" w:rsidRPr="00971F24">
              <w:t> 000 000,00</w:t>
            </w:r>
          </w:p>
        </w:tc>
      </w:tr>
      <w:tr w:rsidR="00971F24" w:rsidRPr="00F91A49" w14:paraId="5C6B9183" w14:textId="77777777" w:rsidTr="00971F24">
        <w:trPr>
          <w:trHeight w:val="946"/>
        </w:trPr>
        <w:tc>
          <w:tcPr>
            <w:tcW w:w="648" w:type="dxa"/>
            <w:vAlign w:val="center"/>
          </w:tcPr>
          <w:p w14:paraId="01BC0063" w14:textId="30926E2B" w:rsidR="00971F24" w:rsidRPr="00971F24" w:rsidRDefault="00971F24" w:rsidP="00A46FA4">
            <w:pPr>
              <w:jc w:val="right"/>
            </w:pPr>
            <w:r w:rsidRPr="00971F24">
              <w:t>2.</w:t>
            </w:r>
          </w:p>
        </w:tc>
        <w:tc>
          <w:tcPr>
            <w:tcW w:w="3888" w:type="dxa"/>
            <w:vAlign w:val="center"/>
          </w:tcPr>
          <w:p w14:paraId="2467828D" w14:textId="4F2DA7A9" w:rsidR="00971F24" w:rsidRPr="00971F24" w:rsidRDefault="00971F24" w:rsidP="00345F0B">
            <w:pPr>
              <w:rPr>
                <w:sz w:val="20"/>
                <w:szCs w:val="20"/>
              </w:rPr>
            </w:pPr>
            <w:r w:rsidRPr="00971F24">
              <w:rPr>
                <w:sz w:val="20"/>
                <w:szCs w:val="20"/>
              </w:rPr>
              <w:t>Pożyczka zaciągnięta na rynku krajowym</w:t>
            </w:r>
          </w:p>
        </w:tc>
        <w:tc>
          <w:tcPr>
            <w:tcW w:w="808" w:type="dxa"/>
            <w:vAlign w:val="center"/>
          </w:tcPr>
          <w:p w14:paraId="320811A0" w14:textId="5D66C87D" w:rsidR="00971F24" w:rsidRPr="00971F24" w:rsidRDefault="00971F24" w:rsidP="00A46FA4">
            <w:pPr>
              <w:jc w:val="center"/>
            </w:pPr>
            <w:r w:rsidRPr="00971F24">
              <w:t>952</w:t>
            </w:r>
          </w:p>
        </w:tc>
        <w:tc>
          <w:tcPr>
            <w:tcW w:w="2311" w:type="dxa"/>
            <w:vAlign w:val="center"/>
          </w:tcPr>
          <w:p w14:paraId="7A98ECA8" w14:textId="33FA436C" w:rsidR="00971F24" w:rsidRPr="00971F24" w:rsidRDefault="00971F24" w:rsidP="00EE3778">
            <w:pPr>
              <w:jc w:val="right"/>
            </w:pPr>
            <w:r w:rsidRPr="00971F24">
              <w:t>5 000 000,00</w:t>
            </w:r>
          </w:p>
        </w:tc>
        <w:tc>
          <w:tcPr>
            <w:tcW w:w="2021" w:type="dxa"/>
            <w:vAlign w:val="center"/>
          </w:tcPr>
          <w:p w14:paraId="57BBD873" w14:textId="044EE5D8" w:rsidR="00971F24" w:rsidRPr="00971F24" w:rsidRDefault="00971F24" w:rsidP="000A1FE5">
            <w:pPr>
              <w:jc w:val="right"/>
            </w:pPr>
            <w:r w:rsidRPr="00971F24">
              <w:t>5 000 000,00</w:t>
            </w:r>
          </w:p>
        </w:tc>
      </w:tr>
      <w:tr w:rsidR="00F91A49" w:rsidRPr="00F91A49" w14:paraId="30123EEB" w14:textId="77777777" w:rsidTr="00685A62">
        <w:trPr>
          <w:trHeight w:val="1533"/>
        </w:trPr>
        <w:tc>
          <w:tcPr>
            <w:tcW w:w="648" w:type="dxa"/>
            <w:vAlign w:val="center"/>
          </w:tcPr>
          <w:p w14:paraId="6AB3CE4F" w14:textId="1C6E94B1" w:rsidR="00685A62" w:rsidRPr="00971F24" w:rsidRDefault="00971F24" w:rsidP="00A46FA4">
            <w:pPr>
              <w:jc w:val="right"/>
            </w:pPr>
            <w:r w:rsidRPr="00971F24">
              <w:t>3</w:t>
            </w:r>
            <w:r w:rsidR="00685A62" w:rsidRPr="00971F24">
              <w:t>.</w:t>
            </w:r>
          </w:p>
        </w:tc>
        <w:tc>
          <w:tcPr>
            <w:tcW w:w="3888" w:type="dxa"/>
            <w:vAlign w:val="center"/>
          </w:tcPr>
          <w:p w14:paraId="0EFE9ED1" w14:textId="77777777" w:rsidR="00685A62" w:rsidRPr="00971F24" w:rsidRDefault="00685A62" w:rsidP="00345F0B">
            <w:pPr>
              <w:rPr>
                <w:sz w:val="20"/>
                <w:szCs w:val="20"/>
              </w:rPr>
            </w:pPr>
            <w:r w:rsidRPr="00971F24">
              <w:rPr>
                <w:sz w:val="20"/>
                <w:szCs w:val="20"/>
              </w:rPr>
              <w:t xml:space="preserve">Przychody </w:t>
            </w:r>
            <w:proofErr w:type="spellStart"/>
            <w:r w:rsidRPr="00971F24">
              <w:rPr>
                <w:sz w:val="20"/>
                <w:szCs w:val="20"/>
              </w:rPr>
              <w:t>jst</w:t>
            </w:r>
            <w:proofErr w:type="spellEnd"/>
            <w:r w:rsidRPr="00971F24">
              <w:rPr>
                <w:sz w:val="20"/>
                <w:szCs w:val="20"/>
              </w:rPr>
              <w:t xml:space="preserve"> z niewykorzystanych środków pieniężnych na rachunku bieżącym budżetu, wynikających z rozliczenia dochodów i wydatków nimi finansowanych związanych ze szczególnymi zasadami wykonywania budżetu określonymi w odrębnych ustawach</w:t>
            </w:r>
          </w:p>
        </w:tc>
        <w:tc>
          <w:tcPr>
            <w:tcW w:w="808" w:type="dxa"/>
            <w:vAlign w:val="center"/>
          </w:tcPr>
          <w:p w14:paraId="591F83E7" w14:textId="77777777" w:rsidR="00685A62" w:rsidRPr="00971F24" w:rsidRDefault="00685A62" w:rsidP="00A46FA4">
            <w:pPr>
              <w:jc w:val="center"/>
            </w:pPr>
            <w:r w:rsidRPr="00971F24">
              <w:t>905</w:t>
            </w:r>
          </w:p>
        </w:tc>
        <w:tc>
          <w:tcPr>
            <w:tcW w:w="2311" w:type="dxa"/>
            <w:vAlign w:val="center"/>
          </w:tcPr>
          <w:p w14:paraId="291415CD" w14:textId="1CE222C1" w:rsidR="00685A62" w:rsidRPr="00971F24" w:rsidRDefault="00971F24" w:rsidP="00EE3778">
            <w:pPr>
              <w:jc w:val="right"/>
            </w:pPr>
            <w:r w:rsidRPr="00971F24">
              <w:t>2 300 151,00</w:t>
            </w:r>
          </w:p>
        </w:tc>
        <w:tc>
          <w:tcPr>
            <w:tcW w:w="2021" w:type="dxa"/>
            <w:vAlign w:val="center"/>
          </w:tcPr>
          <w:p w14:paraId="02952DFF" w14:textId="6A34A6C9" w:rsidR="00685A62" w:rsidRPr="00971F24" w:rsidRDefault="00971F24" w:rsidP="000A1FE5">
            <w:pPr>
              <w:jc w:val="right"/>
            </w:pPr>
            <w:r w:rsidRPr="00971F24">
              <w:t>2 300 151,91</w:t>
            </w:r>
          </w:p>
        </w:tc>
      </w:tr>
      <w:tr w:rsidR="00F91A49" w:rsidRPr="00F91A49" w14:paraId="348C7AB7" w14:textId="77777777" w:rsidTr="002338EF">
        <w:trPr>
          <w:trHeight w:val="734"/>
        </w:trPr>
        <w:tc>
          <w:tcPr>
            <w:tcW w:w="648" w:type="dxa"/>
            <w:vAlign w:val="center"/>
          </w:tcPr>
          <w:p w14:paraId="47048874" w14:textId="2E387E7B" w:rsidR="00EE3778" w:rsidRPr="00971F24" w:rsidRDefault="00971F24" w:rsidP="00A46FA4">
            <w:pPr>
              <w:jc w:val="right"/>
            </w:pPr>
            <w:r w:rsidRPr="00971F24">
              <w:t>4</w:t>
            </w:r>
            <w:r w:rsidR="00EE3778" w:rsidRPr="00971F24">
              <w:t>.</w:t>
            </w:r>
          </w:p>
        </w:tc>
        <w:tc>
          <w:tcPr>
            <w:tcW w:w="3888" w:type="dxa"/>
            <w:vAlign w:val="center"/>
          </w:tcPr>
          <w:p w14:paraId="13F394C6" w14:textId="77777777" w:rsidR="00EE3778" w:rsidRPr="00971F24" w:rsidRDefault="003241D0" w:rsidP="00345F0B">
            <w:pPr>
              <w:rPr>
                <w:sz w:val="20"/>
                <w:szCs w:val="20"/>
              </w:rPr>
            </w:pPr>
            <w:r w:rsidRPr="00971F24">
              <w:rPr>
                <w:sz w:val="20"/>
                <w:szCs w:val="20"/>
              </w:rPr>
              <w:t>Wolne środki, o których mowa w art. 217 ust. 2 pkt 6 ustawy o finansach publicznych</w:t>
            </w:r>
          </w:p>
        </w:tc>
        <w:tc>
          <w:tcPr>
            <w:tcW w:w="808" w:type="dxa"/>
            <w:vAlign w:val="center"/>
          </w:tcPr>
          <w:p w14:paraId="029F201D" w14:textId="77777777" w:rsidR="00EE3778" w:rsidRPr="00971F24" w:rsidRDefault="00685A62" w:rsidP="00685A62">
            <w:pPr>
              <w:jc w:val="center"/>
            </w:pPr>
            <w:r w:rsidRPr="00971F24">
              <w:t>9</w:t>
            </w:r>
            <w:r w:rsidR="003241D0" w:rsidRPr="00971F24">
              <w:t>50</w:t>
            </w:r>
          </w:p>
        </w:tc>
        <w:tc>
          <w:tcPr>
            <w:tcW w:w="2311" w:type="dxa"/>
            <w:vAlign w:val="center"/>
          </w:tcPr>
          <w:p w14:paraId="2D9FA425" w14:textId="79D57FE9" w:rsidR="00EE3778" w:rsidRPr="00971F24" w:rsidRDefault="00971F24" w:rsidP="00EE3778">
            <w:pPr>
              <w:jc w:val="right"/>
            </w:pPr>
            <w:r w:rsidRPr="00971F24">
              <w:t>2 125 588,00</w:t>
            </w:r>
          </w:p>
        </w:tc>
        <w:tc>
          <w:tcPr>
            <w:tcW w:w="2021" w:type="dxa"/>
            <w:vAlign w:val="center"/>
          </w:tcPr>
          <w:p w14:paraId="6068EE57" w14:textId="54B95D5D" w:rsidR="00EE3778" w:rsidRPr="00971F24" w:rsidRDefault="00971F24" w:rsidP="00050EBE">
            <w:pPr>
              <w:jc w:val="right"/>
            </w:pPr>
            <w:r w:rsidRPr="00971F24">
              <w:t>2 125 587,71</w:t>
            </w:r>
          </w:p>
        </w:tc>
      </w:tr>
      <w:tr w:rsidR="00F91A49" w:rsidRPr="00F91A49" w14:paraId="151BBA9B" w14:textId="77777777" w:rsidTr="00175325">
        <w:trPr>
          <w:trHeight w:val="265"/>
        </w:trPr>
        <w:tc>
          <w:tcPr>
            <w:tcW w:w="5344" w:type="dxa"/>
            <w:gridSpan w:val="3"/>
            <w:shd w:val="clear" w:color="auto" w:fill="00FF00"/>
          </w:tcPr>
          <w:p w14:paraId="0C4C82AB" w14:textId="77777777" w:rsidR="00B06A25" w:rsidRPr="00971F24" w:rsidRDefault="00B06A25" w:rsidP="009B3F10">
            <w:pPr>
              <w:rPr>
                <w:b/>
              </w:rPr>
            </w:pPr>
            <w:r w:rsidRPr="00971F24">
              <w:rPr>
                <w:b/>
              </w:rPr>
              <w:t>ROZCHODY OGÓŁEM:</w:t>
            </w:r>
          </w:p>
        </w:tc>
        <w:tc>
          <w:tcPr>
            <w:tcW w:w="2311" w:type="dxa"/>
            <w:shd w:val="clear" w:color="auto" w:fill="00FF00"/>
            <w:vAlign w:val="center"/>
          </w:tcPr>
          <w:p w14:paraId="6E3D98D5" w14:textId="5C6B78CF" w:rsidR="00B06A25" w:rsidRPr="00971F24" w:rsidRDefault="007F3F01" w:rsidP="00357A24">
            <w:pPr>
              <w:jc w:val="right"/>
              <w:rPr>
                <w:b/>
              </w:rPr>
            </w:pPr>
            <w:r w:rsidRPr="00971F24">
              <w:rPr>
                <w:b/>
              </w:rPr>
              <w:t>8</w:t>
            </w:r>
            <w:r w:rsidR="00AC5D5E" w:rsidRPr="00971F24">
              <w:rPr>
                <w:b/>
              </w:rPr>
              <w:t> 000 000,00</w:t>
            </w:r>
          </w:p>
        </w:tc>
        <w:tc>
          <w:tcPr>
            <w:tcW w:w="2021" w:type="dxa"/>
            <w:shd w:val="clear" w:color="auto" w:fill="00FF00"/>
            <w:vAlign w:val="center"/>
          </w:tcPr>
          <w:p w14:paraId="4C1D24DB" w14:textId="0E6B0C55" w:rsidR="00B06A25" w:rsidRPr="00971F24" w:rsidRDefault="007F3F01" w:rsidP="00357A24">
            <w:pPr>
              <w:jc w:val="right"/>
              <w:rPr>
                <w:b/>
              </w:rPr>
            </w:pPr>
            <w:r w:rsidRPr="00971F24">
              <w:rPr>
                <w:b/>
              </w:rPr>
              <w:t>8</w:t>
            </w:r>
            <w:r w:rsidR="00AC5D5E" w:rsidRPr="00971F24">
              <w:rPr>
                <w:b/>
              </w:rPr>
              <w:t> 000 000,00</w:t>
            </w:r>
          </w:p>
        </w:tc>
      </w:tr>
      <w:tr w:rsidR="00C23F66" w:rsidRPr="00F91A49" w14:paraId="6A5C1FB1" w14:textId="77777777" w:rsidTr="00685A62">
        <w:trPr>
          <w:trHeight w:val="849"/>
        </w:trPr>
        <w:tc>
          <w:tcPr>
            <w:tcW w:w="648" w:type="dxa"/>
          </w:tcPr>
          <w:p w14:paraId="63D28600" w14:textId="77777777" w:rsidR="00D41936" w:rsidRPr="00F91A49" w:rsidRDefault="00D41936" w:rsidP="000D553D">
            <w:pPr>
              <w:jc w:val="right"/>
              <w:rPr>
                <w:color w:val="FF0000"/>
              </w:rPr>
            </w:pPr>
          </w:p>
          <w:p w14:paraId="1E6BA8F6" w14:textId="77777777" w:rsidR="00182C65" w:rsidRPr="00971F24" w:rsidRDefault="00182C65" w:rsidP="000D553D">
            <w:pPr>
              <w:jc w:val="right"/>
            </w:pPr>
            <w:r w:rsidRPr="00971F24">
              <w:t>1.</w:t>
            </w:r>
          </w:p>
        </w:tc>
        <w:tc>
          <w:tcPr>
            <w:tcW w:w="3888" w:type="dxa"/>
            <w:vAlign w:val="center"/>
          </w:tcPr>
          <w:p w14:paraId="233D9B9E" w14:textId="77777777" w:rsidR="00182C65" w:rsidRPr="00971F24" w:rsidRDefault="00182C65" w:rsidP="009B3F10">
            <w:pPr>
              <w:rPr>
                <w:sz w:val="20"/>
                <w:szCs w:val="20"/>
              </w:rPr>
            </w:pPr>
            <w:r w:rsidRPr="00971F24">
              <w:rPr>
                <w:sz w:val="20"/>
                <w:szCs w:val="20"/>
              </w:rPr>
              <w:t>Wykup obligacji komunalnych, których zbywalność jest ograniczona</w:t>
            </w:r>
          </w:p>
        </w:tc>
        <w:tc>
          <w:tcPr>
            <w:tcW w:w="808" w:type="dxa"/>
            <w:vAlign w:val="center"/>
          </w:tcPr>
          <w:p w14:paraId="0D87C35C" w14:textId="77777777" w:rsidR="00182C65" w:rsidRPr="00971F24" w:rsidRDefault="00182C65" w:rsidP="00182C65">
            <w:pPr>
              <w:jc w:val="center"/>
            </w:pPr>
            <w:r w:rsidRPr="00971F24">
              <w:t>982</w:t>
            </w:r>
          </w:p>
        </w:tc>
        <w:tc>
          <w:tcPr>
            <w:tcW w:w="2311" w:type="dxa"/>
            <w:vAlign w:val="center"/>
          </w:tcPr>
          <w:p w14:paraId="2C5E546C" w14:textId="715B9AE6" w:rsidR="00182C65" w:rsidRPr="00971F24" w:rsidRDefault="007F3F01" w:rsidP="000A1FE5">
            <w:pPr>
              <w:jc w:val="right"/>
            </w:pPr>
            <w:r w:rsidRPr="00971F24">
              <w:t>8</w:t>
            </w:r>
            <w:r w:rsidR="00182C65" w:rsidRPr="00971F24">
              <w:t> 000 000,00</w:t>
            </w:r>
          </w:p>
        </w:tc>
        <w:tc>
          <w:tcPr>
            <w:tcW w:w="2021" w:type="dxa"/>
            <w:vAlign w:val="center"/>
          </w:tcPr>
          <w:p w14:paraId="39D98F52" w14:textId="066DC16B" w:rsidR="00182C65" w:rsidRPr="00971F24" w:rsidRDefault="007F3F01" w:rsidP="003A1E3C">
            <w:pPr>
              <w:jc w:val="right"/>
            </w:pPr>
            <w:r w:rsidRPr="00971F24">
              <w:t>8</w:t>
            </w:r>
            <w:r w:rsidR="00182C65" w:rsidRPr="00971F24">
              <w:t> 000 000,00</w:t>
            </w:r>
          </w:p>
        </w:tc>
      </w:tr>
    </w:tbl>
    <w:p w14:paraId="6B38C082" w14:textId="77777777" w:rsidR="00B06A25" w:rsidRPr="00F91A49" w:rsidRDefault="00B06A25" w:rsidP="00407045">
      <w:pPr>
        <w:rPr>
          <w:color w:val="FF0000"/>
        </w:rPr>
      </w:pPr>
    </w:p>
    <w:p w14:paraId="7B3E3B0D" w14:textId="3DF24252" w:rsidR="00B06A25" w:rsidRPr="007F3F01" w:rsidRDefault="00B06A25" w:rsidP="00930822">
      <w:pPr>
        <w:spacing w:line="360" w:lineRule="auto"/>
        <w:ind w:firstLine="708"/>
        <w:jc w:val="both"/>
        <w:rPr>
          <w:bCs/>
        </w:rPr>
      </w:pPr>
      <w:r w:rsidRPr="007F3F01">
        <w:rPr>
          <w:bCs/>
        </w:rPr>
        <w:t>W 20</w:t>
      </w:r>
      <w:r w:rsidR="00A54695" w:rsidRPr="007F3F01">
        <w:rPr>
          <w:bCs/>
        </w:rPr>
        <w:t>2</w:t>
      </w:r>
      <w:r w:rsidR="007F3F01" w:rsidRPr="007F3F01">
        <w:rPr>
          <w:bCs/>
        </w:rPr>
        <w:t>4</w:t>
      </w:r>
      <w:r w:rsidRPr="007F3F01">
        <w:rPr>
          <w:bCs/>
        </w:rPr>
        <w:t xml:space="preserve"> r. gmina Końskie </w:t>
      </w:r>
      <w:r w:rsidR="00A701A4" w:rsidRPr="007F3F01">
        <w:rPr>
          <w:bCs/>
        </w:rPr>
        <w:t>z</w:t>
      </w:r>
      <w:r w:rsidRPr="007F3F01">
        <w:rPr>
          <w:bCs/>
        </w:rPr>
        <w:t xml:space="preserve">realizowała wydatki </w:t>
      </w:r>
      <w:r w:rsidRPr="007F3F01">
        <w:rPr>
          <w:bCs/>
          <w:lang w:eastAsia="pl-PL"/>
        </w:rPr>
        <w:t xml:space="preserve">na programy i projekty finansowane </w:t>
      </w:r>
      <w:r w:rsidR="00827027" w:rsidRPr="007F3F01">
        <w:rPr>
          <w:bCs/>
          <w:lang w:eastAsia="pl-PL"/>
        </w:rPr>
        <w:br/>
      </w:r>
      <w:r w:rsidRPr="007F3F01">
        <w:rPr>
          <w:bCs/>
          <w:lang w:eastAsia="pl-PL"/>
        </w:rPr>
        <w:t>z udziałem środków, o których mowa w art. 5 ust. 1 pkt 2 i 3</w:t>
      </w:r>
      <w:r w:rsidRPr="007F3F01">
        <w:rPr>
          <w:bCs/>
        </w:rPr>
        <w:t xml:space="preserve"> ustawy o finansach publicznych.</w:t>
      </w:r>
    </w:p>
    <w:p w14:paraId="454DC1DD" w14:textId="77777777" w:rsidR="00216A11" w:rsidRPr="007F3F01" w:rsidRDefault="009161F4" w:rsidP="005B24FA">
      <w:pPr>
        <w:spacing w:line="360" w:lineRule="auto"/>
        <w:rPr>
          <w:bCs/>
        </w:rPr>
      </w:pPr>
      <w:r w:rsidRPr="007F3F01">
        <w:rPr>
          <w:bCs/>
        </w:rPr>
        <w:t>W ramach wydatków majątkowych realizowane były projekty:</w:t>
      </w:r>
    </w:p>
    <w:p w14:paraId="1BF09763" w14:textId="63C1735B" w:rsidR="00B62940" w:rsidRPr="00504E01" w:rsidRDefault="00B62940" w:rsidP="006B68E8">
      <w:pPr>
        <w:numPr>
          <w:ilvl w:val="0"/>
          <w:numId w:val="11"/>
        </w:numPr>
        <w:spacing w:line="360" w:lineRule="auto"/>
        <w:jc w:val="both"/>
        <w:rPr>
          <w:bCs/>
        </w:rPr>
      </w:pPr>
      <w:r w:rsidRPr="00504E01">
        <w:rPr>
          <w:bCs/>
        </w:rPr>
        <w:t>„</w:t>
      </w:r>
      <w:r w:rsidR="00504E01" w:rsidRPr="00504E01">
        <w:rPr>
          <w:bCs/>
        </w:rPr>
        <w:t xml:space="preserve">Podniesienie poziomu </w:t>
      </w:r>
      <w:proofErr w:type="spellStart"/>
      <w:r w:rsidR="00504E01" w:rsidRPr="00504E01">
        <w:rPr>
          <w:bCs/>
        </w:rPr>
        <w:t>cyberbezpieczeństwa</w:t>
      </w:r>
      <w:proofErr w:type="spellEnd"/>
      <w:r w:rsidR="00504E01" w:rsidRPr="00504E01">
        <w:rPr>
          <w:bCs/>
        </w:rPr>
        <w:t xml:space="preserve"> w Urzędzie Miasta i Gminy w Końskich oraz Miejsko-Gminnym Ośrodku Pomocy Społecznej w Końskich</w:t>
      </w:r>
      <w:r w:rsidRPr="00504E01">
        <w:rPr>
          <w:bCs/>
        </w:rPr>
        <w:t xml:space="preserve">” – w dziale </w:t>
      </w:r>
      <w:r w:rsidR="00504E01" w:rsidRPr="00504E01">
        <w:rPr>
          <w:bCs/>
        </w:rPr>
        <w:t>720</w:t>
      </w:r>
      <w:r w:rsidRPr="00504E01">
        <w:rPr>
          <w:bCs/>
        </w:rPr>
        <w:t xml:space="preserve">, rozdziale </w:t>
      </w:r>
      <w:r w:rsidR="00504E01" w:rsidRPr="00504E01">
        <w:rPr>
          <w:bCs/>
        </w:rPr>
        <w:t>72</w:t>
      </w:r>
      <w:r w:rsidRPr="00504E01">
        <w:rPr>
          <w:bCs/>
        </w:rPr>
        <w:t>095,</w:t>
      </w:r>
    </w:p>
    <w:p w14:paraId="77EC8435" w14:textId="69CBC089" w:rsidR="00A46BA1" w:rsidRPr="00504E01" w:rsidRDefault="00A46BA1" w:rsidP="006B68E8">
      <w:pPr>
        <w:numPr>
          <w:ilvl w:val="0"/>
          <w:numId w:val="11"/>
        </w:numPr>
        <w:spacing w:line="360" w:lineRule="auto"/>
        <w:jc w:val="both"/>
        <w:rPr>
          <w:bCs/>
        </w:rPr>
      </w:pPr>
      <w:r w:rsidRPr="00504E01">
        <w:rPr>
          <w:bCs/>
        </w:rPr>
        <w:t>„</w:t>
      </w:r>
      <w:r w:rsidR="00504E01" w:rsidRPr="00504E01">
        <w:rPr>
          <w:bCs/>
        </w:rPr>
        <w:t xml:space="preserve">Przebudowa zbiornika wodnego w </w:t>
      </w:r>
      <w:proofErr w:type="spellStart"/>
      <w:r w:rsidR="00504E01" w:rsidRPr="00504E01">
        <w:rPr>
          <w:bCs/>
        </w:rPr>
        <w:t>Przybyszowach</w:t>
      </w:r>
      <w:proofErr w:type="spellEnd"/>
      <w:r w:rsidRPr="00504E01">
        <w:rPr>
          <w:bCs/>
        </w:rPr>
        <w:t>"</w:t>
      </w:r>
      <w:r w:rsidR="00EA2A7E" w:rsidRPr="00504E01">
        <w:rPr>
          <w:bCs/>
        </w:rPr>
        <w:t xml:space="preserve"> – w dziale 900, rozdziale 900</w:t>
      </w:r>
      <w:r w:rsidR="00504E01" w:rsidRPr="00504E01">
        <w:rPr>
          <w:bCs/>
        </w:rPr>
        <w:t>01</w:t>
      </w:r>
      <w:r w:rsidR="00C21E39" w:rsidRPr="00504E01">
        <w:rPr>
          <w:bCs/>
        </w:rPr>
        <w:t>,</w:t>
      </w:r>
    </w:p>
    <w:p w14:paraId="4798DDE3" w14:textId="70752B6B" w:rsidR="00EA2A7E" w:rsidRPr="00504E01" w:rsidRDefault="00EA2A7E" w:rsidP="006B68E8">
      <w:pPr>
        <w:numPr>
          <w:ilvl w:val="0"/>
          <w:numId w:val="11"/>
        </w:numPr>
        <w:spacing w:line="360" w:lineRule="auto"/>
        <w:jc w:val="both"/>
        <w:rPr>
          <w:bCs/>
        </w:rPr>
      </w:pPr>
      <w:r w:rsidRPr="00504E01">
        <w:rPr>
          <w:bCs/>
        </w:rPr>
        <w:t>„</w:t>
      </w:r>
      <w:r w:rsidR="00504E01" w:rsidRPr="00504E01">
        <w:rPr>
          <w:bCs/>
        </w:rPr>
        <w:t>Przebudowa zbiornika wodnego w Sworzycach</w:t>
      </w:r>
      <w:r w:rsidR="00AA5656" w:rsidRPr="00504E01">
        <w:rPr>
          <w:bCs/>
        </w:rPr>
        <w:t>”</w:t>
      </w:r>
      <w:r w:rsidRPr="00504E01">
        <w:rPr>
          <w:bCs/>
        </w:rPr>
        <w:t xml:space="preserve"> – w dziale </w:t>
      </w:r>
      <w:r w:rsidR="00504E01" w:rsidRPr="00504E01">
        <w:rPr>
          <w:bCs/>
        </w:rPr>
        <w:t>900</w:t>
      </w:r>
      <w:r w:rsidRPr="00504E01">
        <w:rPr>
          <w:bCs/>
        </w:rPr>
        <w:t xml:space="preserve">, rozdziale </w:t>
      </w:r>
      <w:r w:rsidR="00504E01" w:rsidRPr="00504E01">
        <w:rPr>
          <w:bCs/>
        </w:rPr>
        <w:t>90001.</w:t>
      </w:r>
    </w:p>
    <w:p w14:paraId="67D10F85" w14:textId="68B94552" w:rsidR="001163E3" w:rsidRPr="00633104" w:rsidRDefault="001163E3" w:rsidP="00166D08">
      <w:pPr>
        <w:spacing w:line="360" w:lineRule="auto"/>
        <w:ind w:firstLine="708"/>
        <w:jc w:val="both"/>
        <w:rPr>
          <w:bCs/>
        </w:rPr>
      </w:pPr>
      <w:r w:rsidRPr="00633104">
        <w:rPr>
          <w:bCs/>
        </w:rPr>
        <w:t>Realizację wydatków na wyżej wymienione projekty, w ramach wydatków majątkowych, obrazuje tabela 1</w:t>
      </w:r>
      <w:r w:rsidR="00E660DC" w:rsidRPr="00633104">
        <w:rPr>
          <w:bCs/>
        </w:rPr>
        <w:t>0</w:t>
      </w:r>
      <w:r w:rsidRPr="00633104">
        <w:rPr>
          <w:bCs/>
        </w:rPr>
        <w:t xml:space="preserve"> w układzie działów, rozdziałów i paragrafów klasyfikacji budżetowej. W tabeli przedstawiono plan, plan po zmianach oraz wykonanie wydatków. </w:t>
      </w:r>
    </w:p>
    <w:p w14:paraId="26A540EB" w14:textId="77777777" w:rsidR="00E660DC" w:rsidRDefault="00E660DC" w:rsidP="00372B2C">
      <w:pPr>
        <w:spacing w:line="360" w:lineRule="auto"/>
        <w:jc w:val="both"/>
        <w:rPr>
          <w:b/>
          <w:bCs/>
          <w:color w:val="FF0000"/>
        </w:rPr>
      </w:pPr>
    </w:p>
    <w:p w14:paraId="5EA6FC9C" w14:textId="77777777" w:rsidR="00504E01" w:rsidRDefault="00504E01" w:rsidP="00372B2C">
      <w:pPr>
        <w:spacing w:line="360" w:lineRule="auto"/>
        <w:jc w:val="both"/>
        <w:rPr>
          <w:b/>
          <w:bCs/>
          <w:color w:val="FF0000"/>
        </w:rPr>
      </w:pPr>
    </w:p>
    <w:p w14:paraId="78B0B75B" w14:textId="77777777" w:rsidR="00504E01" w:rsidRDefault="00504E01" w:rsidP="00372B2C">
      <w:pPr>
        <w:spacing w:line="360" w:lineRule="auto"/>
        <w:jc w:val="both"/>
        <w:rPr>
          <w:b/>
          <w:bCs/>
          <w:color w:val="FF0000"/>
        </w:rPr>
      </w:pPr>
    </w:p>
    <w:p w14:paraId="2BDEF5EE" w14:textId="77777777" w:rsidR="00504E01" w:rsidRDefault="00504E01" w:rsidP="00372B2C">
      <w:pPr>
        <w:spacing w:line="360" w:lineRule="auto"/>
        <w:jc w:val="both"/>
        <w:rPr>
          <w:b/>
          <w:bCs/>
          <w:color w:val="FF0000"/>
        </w:rPr>
      </w:pPr>
    </w:p>
    <w:p w14:paraId="07AA07DD" w14:textId="77777777" w:rsidR="00504E01" w:rsidRPr="00F91A49" w:rsidRDefault="00504E01" w:rsidP="00372B2C">
      <w:pPr>
        <w:spacing w:line="360" w:lineRule="auto"/>
        <w:jc w:val="both"/>
        <w:rPr>
          <w:b/>
          <w:bCs/>
          <w:color w:val="FF0000"/>
        </w:rPr>
      </w:pPr>
    </w:p>
    <w:p w14:paraId="62BD5E5A" w14:textId="7D98438A" w:rsidR="00005078" w:rsidRPr="00633104" w:rsidRDefault="00166D08" w:rsidP="00372B2C">
      <w:pPr>
        <w:spacing w:line="360" w:lineRule="auto"/>
        <w:jc w:val="both"/>
        <w:rPr>
          <w:b/>
          <w:bCs/>
        </w:rPr>
      </w:pPr>
      <w:r w:rsidRPr="00633104">
        <w:rPr>
          <w:b/>
          <w:bCs/>
        </w:rPr>
        <w:lastRenderedPageBreak/>
        <w:t xml:space="preserve">Tabela </w:t>
      </w:r>
      <w:r w:rsidR="005B24FA" w:rsidRPr="00633104">
        <w:rPr>
          <w:b/>
          <w:bCs/>
        </w:rPr>
        <w:t>10</w:t>
      </w:r>
    </w:p>
    <w:tbl>
      <w:tblPr>
        <w:tblW w:w="9918" w:type="dxa"/>
        <w:tblInd w:w="75" w:type="dxa"/>
        <w:tblCellMar>
          <w:left w:w="70" w:type="dxa"/>
          <w:right w:w="70" w:type="dxa"/>
        </w:tblCellMar>
        <w:tblLook w:val="04A0" w:firstRow="1" w:lastRow="0" w:firstColumn="1" w:lastColumn="0" w:noHBand="0" w:noVBand="1"/>
      </w:tblPr>
      <w:tblGrid>
        <w:gridCol w:w="652"/>
        <w:gridCol w:w="815"/>
        <w:gridCol w:w="636"/>
        <w:gridCol w:w="2969"/>
        <w:gridCol w:w="991"/>
        <w:gridCol w:w="988"/>
        <w:gridCol w:w="989"/>
        <w:gridCol w:w="991"/>
        <w:gridCol w:w="887"/>
      </w:tblGrid>
      <w:tr w:rsidR="00633104" w:rsidRPr="00633104" w14:paraId="2015F3CC" w14:textId="77777777" w:rsidTr="00633104">
        <w:trPr>
          <w:trHeight w:val="645"/>
        </w:trPr>
        <w:tc>
          <w:tcPr>
            <w:tcW w:w="654"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56F16AC"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Dział</w:t>
            </w:r>
          </w:p>
        </w:tc>
        <w:tc>
          <w:tcPr>
            <w:tcW w:w="816" w:type="dxa"/>
            <w:tcBorders>
              <w:top w:val="single" w:sz="4" w:space="0" w:color="000000"/>
              <w:left w:val="nil"/>
              <w:bottom w:val="single" w:sz="4" w:space="0" w:color="000000"/>
              <w:right w:val="single" w:sz="4" w:space="0" w:color="000000"/>
            </w:tcBorders>
            <w:shd w:val="clear" w:color="000000" w:fill="FFFFFF"/>
            <w:vAlign w:val="center"/>
            <w:hideMark/>
          </w:tcPr>
          <w:p w14:paraId="21C59AE1"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Rozdział</w:t>
            </w:r>
          </w:p>
        </w:tc>
        <w:tc>
          <w:tcPr>
            <w:tcW w:w="637" w:type="dxa"/>
            <w:tcBorders>
              <w:top w:val="single" w:sz="4" w:space="0" w:color="000000"/>
              <w:left w:val="nil"/>
              <w:bottom w:val="single" w:sz="4" w:space="0" w:color="000000"/>
              <w:right w:val="single" w:sz="4" w:space="0" w:color="000000"/>
            </w:tcBorders>
            <w:shd w:val="clear" w:color="000000" w:fill="FFFFFF"/>
            <w:vAlign w:val="center"/>
            <w:hideMark/>
          </w:tcPr>
          <w:p w14:paraId="34D36DC6"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Grupa</w:t>
            </w:r>
          </w:p>
        </w:tc>
        <w:tc>
          <w:tcPr>
            <w:tcW w:w="2991" w:type="dxa"/>
            <w:tcBorders>
              <w:top w:val="single" w:sz="4" w:space="0" w:color="000000"/>
              <w:left w:val="nil"/>
              <w:bottom w:val="single" w:sz="4" w:space="0" w:color="000000"/>
              <w:right w:val="single" w:sz="4" w:space="0" w:color="000000"/>
            </w:tcBorders>
            <w:shd w:val="clear" w:color="000000" w:fill="FFFFFF"/>
            <w:vAlign w:val="center"/>
            <w:hideMark/>
          </w:tcPr>
          <w:p w14:paraId="2E271C13"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Treść</w:t>
            </w:r>
          </w:p>
        </w:tc>
        <w:tc>
          <w:tcPr>
            <w:tcW w:w="993" w:type="dxa"/>
            <w:tcBorders>
              <w:top w:val="single" w:sz="4" w:space="0" w:color="000000"/>
              <w:left w:val="nil"/>
              <w:bottom w:val="single" w:sz="4" w:space="0" w:color="000000"/>
              <w:right w:val="single" w:sz="4" w:space="0" w:color="000000"/>
            </w:tcBorders>
            <w:shd w:val="clear" w:color="000000" w:fill="FFFFFF"/>
            <w:vAlign w:val="center"/>
            <w:hideMark/>
          </w:tcPr>
          <w:p w14:paraId="2D6CC1E5"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Plan pierwotny</w:t>
            </w:r>
          </w:p>
        </w:tc>
        <w:tc>
          <w:tcPr>
            <w:tcW w:w="992" w:type="dxa"/>
            <w:tcBorders>
              <w:top w:val="single" w:sz="4" w:space="0" w:color="000000"/>
              <w:left w:val="nil"/>
              <w:bottom w:val="single" w:sz="4" w:space="0" w:color="000000"/>
              <w:right w:val="single" w:sz="4" w:space="0" w:color="000000"/>
            </w:tcBorders>
            <w:shd w:val="clear" w:color="000000" w:fill="FFFFFF"/>
            <w:vAlign w:val="center"/>
            <w:hideMark/>
          </w:tcPr>
          <w:p w14:paraId="4057427C"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Zmiany</w:t>
            </w:r>
          </w:p>
        </w:tc>
        <w:tc>
          <w:tcPr>
            <w:tcW w:w="992" w:type="dxa"/>
            <w:tcBorders>
              <w:top w:val="single" w:sz="4" w:space="0" w:color="000000"/>
              <w:left w:val="nil"/>
              <w:bottom w:val="single" w:sz="4" w:space="0" w:color="000000"/>
              <w:right w:val="nil"/>
            </w:tcBorders>
            <w:shd w:val="clear" w:color="000000" w:fill="FFFFFF"/>
            <w:vAlign w:val="center"/>
            <w:hideMark/>
          </w:tcPr>
          <w:p w14:paraId="6E9E7625"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Plan po zmianach</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027673F"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Wykonanie</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12B0B4D4"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 wykonania</w:t>
            </w:r>
          </w:p>
        </w:tc>
      </w:tr>
      <w:tr w:rsidR="00633104" w:rsidRPr="00633104" w14:paraId="6217756D" w14:textId="77777777" w:rsidTr="00633104">
        <w:trPr>
          <w:trHeight w:val="375"/>
        </w:trPr>
        <w:tc>
          <w:tcPr>
            <w:tcW w:w="654" w:type="dxa"/>
            <w:tcBorders>
              <w:top w:val="nil"/>
              <w:left w:val="single" w:sz="4" w:space="0" w:color="000000"/>
              <w:bottom w:val="single" w:sz="4" w:space="0" w:color="000000"/>
              <w:right w:val="single" w:sz="4" w:space="0" w:color="000000"/>
            </w:tcBorders>
            <w:shd w:val="clear" w:color="000000" w:fill="A9A9A9"/>
            <w:vAlign w:val="center"/>
            <w:hideMark/>
          </w:tcPr>
          <w:p w14:paraId="0536973B"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720</w:t>
            </w:r>
          </w:p>
        </w:tc>
        <w:tc>
          <w:tcPr>
            <w:tcW w:w="816" w:type="dxa"/>
            <w:tcBorders>
              <w:top w:val="nil"/>
              <w:left w:val="nil"/>
              <w:bottom w:val="single" w:sz="4" w:space="0" w:color="000000"/>
              <w:right w:val="single" w:sz="4" w:space="0" w:color="000000"/>
            </w:tcBorders>
            <w:shd w:val="clear" w:color="000000" w:fill="A9A9A9"/>
            <w:vAlign w:val="center"/>
            <w:hideMark/>
          </w:tcPr>
          <w:p w14:paraId="1A5455CD"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637" w:type="dxa"/>
            <w:tcBorders>
              <w:top w:val="nil"/>
              <w:left w:val="nil"/>
              <w:bottom w:val="single" w:sz="4" w:space="0" w:color="000000"/>
              <w:right w:val="single" w:sz="4" w:space="0" w:color="000000"/>
            </w:tcBorders>
            <w:shd w:val="clear" w:color="000000" w:fill="A9A9A9"/>
            <w:vAlign w:val="center"/>
            <w:hideMark/>
          </w:tcPr>
          <w:p w14:paraId="306C691F"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2991" w:type="dxa"/>
            <w:tcBorders>
              <w:top w:val="nil"/>
              <w:left w:val="nil"/>
              <w:bottom w:val="single" w:sz="4" w:space="0" w:color="000000"/>
              <w:right w:val="single" w:sz="4" w:space="0" w:color="000000"/>
            </w:tcBorders>
            <w:shd w:val="clear" w:color="000000" w:fill="A9A9A9"/>
            <w:vAlign w:val="center"/>
            <w:hideMark/>
          </w:tcPr>
          <w:p w14:paraId="4A09A753" w14:textId="77777777" w:rsidR="00633104" w:rsidRPr="00633104" w:rsidRDefault="00633104" w:rsidP="00633104">
            <w:pPr>
              <w:suppressAutoHyphens w:val="0"/>
              <w:rPr>
                <w:b/>
                <w:bCs/>
                <w:color w:val="000000"/>
                <w:sz w:val="16"/>
                <w:szCs w:val="16"/>
                <w:lang w:eastAsia="pl-PL"/>
              </w:rPr>
            </w:pPr>
            <w:r w:rsidRPr="00633104">
              <w:rPr>
                <w:b/>
                <w:bCs/>
                <w:color w:val="000000"/>
                <w:sz w:val="16"/>
                <w:szCs w:val="16"/>
                <w:lang w:eastAsia="pl-PL"/>
              </w:rPr>
              <w:t>Informatyka</w:t>
            </w:r>
          </w:p>
        </w:tc>
        <w:tc>
          <w:tcPr>
            <w:tcW w:w="993" w:type="dxa"/>
            <w:tcBorders>
              <w:top w:val="nil"/>
              <w:left w:val="nil"/>
              <w:bottom w:val="single" w:sz="4" w:space="0" w:color="000000"/>
              <w:right w:val="single" w:sz="4" w:space="0" w:color="000000"/>
            </w:tcBorders>
            <w:shd w:val="clear" w:color="000000" w:fill="A9A9A9"/>
            <w:vAlign w:val="center"/>
            <w:hideMark/>
          </w:tcPr>
          <w:p w14:paraId="6F64E58E" w14:textId="77777777" w:rsidR="00633104" w:rsidRPr="00633104" w:rsidRDefault="00633104" w:rsidP="00633104">
            <w:pPr>
              <w:suppressAutoHyphens w:val="0"/>
              <w:jc w:val="right"/>
              <w:rPr>
                <w:b/>
                <w:bCs/>
                <w:color w:val="000000"/>
                <w:sz w:val="16"/>
                <w:szCs w:val="16"/>
                <w:lang w:eastAsia="pl-PL"/>
              </w:rPr>
            </w:pPr>
            <w:r w:rsidRPr="00633104">
              <w:rPr>
                <w:b/>
                <w:bCs/>
                <w:color w:val="000000"/>
                <w:sz w:val="16"/>
                <w:szCs w:val="16"/>
                <w:lang w:eastAsia="pl-PL"/>
              </w:rPr>
              <w:t>248 672,00</w:t>
            </w:r>
          </w:p>
        </w:tc>
        <w:tc>
          <w:tcPr>
            <w:tcW w:w="992" w:type="dxa"/>
            <w:tcBorders>
              <w:top w:val="nil"/>
              <w:left w:val="nil"/>
              <w:bottom w:val="single" w:sz="4" w:space="0" w:color="000000"/>
              <w:right w:val="single" w:sz="4" w:space="0" w:color="000000"/>
            </w:tcBorders>
            <w:shd w:val="clear" w:color="000000" w:fill="A9A9A9"/>
            <w:vAlign w:val="center"/>
            <w:hideMark/>
          </w:tcPr>
          <w:p w14:paraId="0CC76097" w14:textId="77777777" w:rsidR="00633104" w:rsidRPr="00633104" w:rsidRDefault="00633104" w:rsidP="00633104">
            <w:pPr>
              <w:suppressAutoHyphens w:val="0"/>
              <w:jc w:val="right"/>
              <w:rPr>
                <w:b/>
                <w:bCs/>
                <w:color w:val="000000"/>
                <w:sz w:val="16"/>
                <w:szCs w:val="16"/>
                <w:lang w:eastAsia="pl-PL"/>
              </w:rPr>
            </w:pPr>
            <w:r w:rsidRPr="00633104">
              <w:rPr>
                <w:b/>
                <w:bCs/>
                <w:color w:val="000000"/>
                <w:sz w:val="16"/>
                <w:szCs w:val="16"/>
                <w:lang w:eastAsia="pl-PL"/>
              </w:rPr>
              <w:t>-220 381,00</w:t>
            </w:r>
          </w:p>
        </w:tc>
        <w:tc>
          <w:tcPr>
            <w:tcW w:w="992" w:type="dxa"/>
            <w:tcBorders>
              <w:top w:val="nil"/>
              <w:left w:val="nil"/>
              <w:bottom w:val="single" w:sz="4" w:space="0" w:color="000000"/>
              <w:right w:val="nil"/>
            </w:tcBorders>
            <w:shd w:val="clear" w:color="000000" w:fill="A9A9A9"/>
            <w:vAlign w:val="center"/>
            <w:hideMark/>
          </w:tcPr>
          <w:p w14:paraId="57D138D3" w14:textId="77777777" w:rsidR="00633104" w:rsidRPr="00633104" w:rsidRDefault="00633104" w:rsidP="00633104">
            <w:pPr>
              <w:suppressAutoHyphens w:val="0"/>
              <w:jc w:val="right"/>
              <w:rPr>
                <w:b/>
                <w:bCs/>
                <w:color w:val="000000"/>
                <w:sz w:val="16"/>
                <w:szCs w:val="16"/>
                <w:lang w:eastAsia="pl-PL"/>
              </w:rPr>
            </w:pPr>
            <w:r w:rsidRPr="00633104">
              <w:rPr>
                <w:b/>
                <w:bCs/>
                <w:color w:val="000000"/>
                <w:sz w:val="16"/>
                <w:szCs w:val="16"/>
                <w:lang w:eastAsia="pl-PL"/>
              </w:rPr>
              <w:t>28 291,00</w:t>
            </w:r>
          </w:p>
        </w:tc>
        <w:tc>
          <w:tcPr>
            <w:tcW w:w="992" w:type="dxa"/>
            <w:tcBorders>
              <w:top w:val="nil"/>
              <w:left w:val="single" w:sz="4" w:space="0" w:color="auto"/>
              <w:bottom w:val="single" w:sz="4" w:space="0" w:color="auto"/>
              <w:right w:val="single" w:sz="4" w:space="0" w:color="auto"/>
            </w:tcBorders>
            <w:shd w:val="clear" w:color="000000" w:fill="A6A6A6"/>
            <w:vAlign w:val="center"/>
            <w:hideMark/>
          </w:tcPr>
          <w:p w14:paraId="107DEACB"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28 290,00</w:t>
            </w:r>
          </w:p>
        </w:tc>
        <w:tc>
          <w:tcPr>
            <w:tcW w:w="851" w:type="dxa"/>
            <w:tcBorders>
              <w:top w:val="nil"/>
              <w:left w:val="nil"/>
              <w:bottom w:val="single" w:sz="4" w:space="0" w:color="auto"/>
              <w:right w:val="single" w:sz="4" w:space="0" w:color="auto"/>
            </w:tcBorders>
            <w:shd w:val="clear" w:color="000000" w:fill="A6A6A6"/>
            <w:vAlign w:val="center"/>
            <w:hideMark/>
          </w:tcPr>
          <w:p w14:paraId="49A5360D"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100,00</w:t>
            </w:r>
          </w:p>
        </w:tc>
      </w:tr>
      <w:tr w:rsidR="00633104" w:rsidRPr="00633104" w14:paraId="0618D418" w14:textId="77777777" w:rsidTr="00633104">
        <w:trPr>
          <w:trHeight w:val="465"/>
        </w:trPr>
        <w:tc>
          <w:tcPr>
            <w:tcW w:w="654" w:type="dxa"/>
            <w:tcBorders>
              <w:top w:val="nil"/>
              <w:left w:val="single" w:sz="4" w:space="0" w:color="000000"/>
              <w:bottom w:val="nil"/>
              <w:right w:val="nil"/>
            </w:tcBorders>
            <w:shd w:val="clear" w:color="000000" w:fill="FFFFFF"/>
            <w:vAlign w:val="center"/>
            <w:hideMark/>
          </w:tcPr>
          <w:p w14:paraId="3900B53C"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816" w:type="dxa"/>
            <w:tcBorders>
              <w:top w:val="nil"/>
              <w:left w:val="single" w:sz="4" w:space="0" w:color="000000"/>
              <w:bottom w:val="nil"/>
              <w:right w:val="single" w:sz="4" w:space="0" w:color="000000"/>
            </w:tcBorders>
            <w:shd w:val="clear" w:color="000000" w:fill="D3D3D3"/>
            <w:vAlign w:val="center"/>
            <w:hideMark/>
          </w:tcPr>
          <w:p w14:paraId="6B358215"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72095</w:t>
            </w:r>
          </w:p>
        </w:tc>
        <w:tc>
          <w:tcPr>
            <w:tcW w:w="637" w:type="dxa"/>
            <w:tcBorders>
              <w:top w:val="nil"/>
              <w:left w:val="nil"/>
              <w:bottom w:val="nil"/>
              <w:right w:val="single" w:sz="4" w:space="0" w:color="000000"/>
            </w:tcBorders>
            <w:shd w:val="clear" w:color="000000" w:fill="D3D3D3"/>
            <w:vAlign w:val="center"/>
            <w:hideMark/>
          </w:tcPr>
          <w:p w14:paraId="7ECC3DCF"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2991" w:type="dxa"/>
            <w:tcBorders>
              <w:top w:val="nil"/>
              <w:left w:val="nil"/>
              <w:bottom w:val="nil"/>
              <w:right w:val="single" w:sz="4" w:space="0" w:color="000000"/>
            </w:tcBorders>
            <w:shd w:val="clear" w:color="000000" w:fill="D3D3D3"/>
            <w:vAlign w:val="center"/>
            <w:hideMark/>
          </w:tcPr>
          <w:p w14:paraId="7C6C3AD6" w14:textId="77777777" w:rsidR="00633104" w:rsidRPr="00633104" w:rsidRDefault="00633104" w:rsidP="00633104">
            <w:pPr>
              <w:suppressAutoHyphens w:val="0"/>
              <w:rPr>
                <w:color w:val="000000"/>
                <w:sz w:val="16"/>
                <w:szCs w:val="16"/>
                <w:lang w:eastAsia="pl-PL"/>
              </w:rPr>
            </w:pPr>
            <w:r w:rsidRPr="00633104">
              <w:rPr>
                <w:color w:val="000000"/>
                <w:sz w:val="16"/>
                <w:szCs w:val="16"/>
                <w:lang w:eastAsia="pl-PL"/>
              </w:rPr>
              <w:t>Pozostała działalność</w:t>
            </w:r>
          </w:p>
        </w:tc>
        <w:tc>
          <w:tcPr>
            <w:tcW w:w="993" w:type="dxa"/>
            <w:tcBorders>
              <w:top w:val="nil"/>
              <w:left w:val="nil"/>
              <w:bottom w:val="nil"/>
              <w:right w:val="single" w:sz="4" w:space="0" w:color="000000"/>
            </w:tcBorders>
            <w:shd w:val="clear" w:color="000000" w:fill="D3D3D3"/>
            <w:vAlign w:val="center"/>
            <w:hideMark/>
          </w:tcPr>
          <w:p w14:paraId="5F1A21B2"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248 672,00</w:t>
            </w:r>
          </w:p>
        </w:tc>
        <w:tc>
          <w:tcPr>
            <w:tcW w:w="992" w:type="dxa"/>
            <w:tcBorders>
              <w:top w:val="nil"/>
              <w:left w:val="nil"/>
              <w:bottom w:val="nil"/>
              <w:right w:val="single" w:sz="4" w:space="0" w:color="000000"/>
            </w:tcBorders>
            <w:shd w:val="clear" w:color="000000" w:fill="D3D3D3"/>
            <w:vAlign w:val="center"/>
            <w:hideMark/>
          </w:tcPr>
          <w:p w14:paraId="088B908B"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-220 381,00</w:t>
            </w:r>
          </w:p>
        </w:tc>
        <w:tc>
          <w:tcPr>
            <w:tcW w:w="992" w:type="dxa"/>
            <w:tcBorders>
              <w:top w:val="nil"/>
              <w:left w:val="nil"/>
              <w:bottom w:val="nil"/>
              <w:right w:val="nil"/>
            </w:tcBorders>
            <w:shd w:val="clear" w:color="000000" w:fill="D3D3D3"/>
            <w:vAlign w:val="center"/>
            <w:hideMark/>
          </w:tcPr>
          <w:p w14:paraId="6D34E708"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28 291,00</w:t>
            </w:r>
          </w:p>
        </w:tc>
        <w:tc>
          <w:tcPr>
            <w:tcW w:w="992" w:type="dxa"/>
            <w:tcBorders>
              <w:top w:val="nil"/>
              <w:left w:val="single" w:sz="4" w:space="0" w:color="auto"/>
              <w:bottom w:val="nil"/>
              <w:right w:val="single" w:sz="4" w:space="0" w:color="auto"/>
            </w:tcBorders>
            <w:shd w:val="clear" w:color="000000" w:fill="D9D9D9"/>
            <w:vAlign w:val="center"/>
            <w:hideMark/>
          </w:tcPr>
          <w:p w14:paraId="21900323"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28 290,00</w:t>
            </w:r>
          </w:p>
        </w:tc>
        <w:tc>
          <w:tcPr>
            <w:tcW w:w="851" w:type="dxa"/>
            <w:tcBorders>
              <w:top w:val="nil"/>
              <w:left w:val="nil"/>
              <w:bottom w:val="nil"/>
              <w:right w:val="single" w:sz="4" w:space="0" w:color="auto"/>
            </w:tcBorders>
            <w:shd w:val="clear" w:color="000000" w:fill="D9D9D9"/>
            <w:vAlign w:val="center"/>
            <w:hideMark/>
          </w:tcPr>
          <w:p w14:paraId="2CD5187A"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100,00</w:t>
            </w:r>
          </w:p>
        </w:tc>
      </w:tr>
      <w:tr w:rsidR="00633104" w:rsidRPr="00633104" w14:paraId="0FBF25FB" w14:textId="77777777" w:rsidTr="00633104">
        <w:trPr>
          <w:trHeight w:val="570"/>
        </w:trPr>
        <w:tc>
          <w:tcPr>
            <w:tcW w:w="654" w:type="dxa"/>
            <w:tcBorders>
              <w:top w:val="nil"/>
              <w:left w:val="single" w:sz="4" w:space="0" w:color="000000"/>
              <w:bottom w:val="nil"/>
              <w:right w:val="nil"/>
            </w:tcBorders>
            <w:shd w:val="clear" w:color="000000" w:fill="FFFFFF"/>
            <w:vAlign w:val="center"/>
            <w:hideMark/>
          </w:tcPr>
          <w:p w14:paraId="018D530C"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9264" w:type="dxa"/>
            <w:gridSpan w:val="8"/>
            <w:tcBorders>
              <w:top w:val="single" w:sz="4" w:space="0" w:color="auto"/>
              <w:left w:val="single" w:sz="4" w:space="0" w:color="auto"/>
              <w:bottom w:val="single" w:sz="4" w:space="0" w:color="auto"/>
              <w:right w:val="single" w:sz="4" w:space="0" w:color="auto"/>
            </w:tcBorders>
            <w:shd w:val="clear" w:color="000000" w:fill="D3D3D3"/>
            <w:vAlign w:val="center"/>
            <w:hideMark/>
          </w:tcPr>
          <w:p w14:paraId="25B79AEC"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 xml:space="preserve">Podniesienie poziomu </w:t>
            </w:r>
            <w:proofErr w:type="spellStart"/>
            <w:r w:rsidRPr="00633104">
              <w:rPr>
                <w:b/>
                <w:bCs/>
                <w:color w:val="000000"/>
                <w:sz w:val="16"/>
                <w:szCs w:val="16"/>
                <w:lang w:eastAsia="pl-PL"/>
              </w:rPr>
              <w:t>cyberbezpieczeństwa</w:t>
            </w:r>
            <w:proofErr w:type="spellEnd"/>
            <w:r w:rsidRPr="00633104">
              <w:rPr>
                <w:b/>
                <w:bCs/>
                <w:color w:val="000000"/>
                <w:sz w:val="16"/>
                <w:szCs w:val="16"/>
                <w:lang w:eastAsia="pl-PL"/>
              </w:rPr>
              <w:t xml:space="preserve"> w Urzędzie Miasta i Gminy w Końskich oraz Miejsko-Gminnym Ośrodku Pomocy Społecznej w Końskich</w:t>
            </w:r>
          </w:p>
        </w:tc>
      </w:tr>
      <w:tr w:rsidR="00633104" w:rsidRPr="00633104" w14:paraId="331A73EA" w14:textId="77777777" w:rsidTr="00633104">
        <w:trPr>
          <w:trHeight w:val="1035"/>
        </w:trPr>
        <w:tc>
          <w:tcPr>
            <w:tcW w:w="654" w:type="dxa"/>
            <w:tcBorders>
              <w:top w:val="nil"/>
              <w:left w:val="single" w:sz="4" w:space="0" w:color="000000"/>
              <w:bottom w:val="nil"/>
              <w:right w:val="single" w:sz="4" w:space="0" w:color="000000"/>
            </w:tcBorders>
            <w:shd w:val="clear" w:color="000000" w:fill="FFFFFF"/>
            <w:vAlign w:val="center"/>
            <w:hideMark/>
          </w:tcPr>
          <w:p w14:paraId="3320CFC9"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816" w:type="dxa"/>
            <w:tcBorders>
              <w:top w:val="nil"/>
              <w:left w:val="nil"/>
              <w:bottom w:val="single" w:sz="4" w:space="0" w:color="000000"/>
              <w:right w:val="single" w:sz="4" w:space="0" w:color="000000"/>
            </w:tcBorders>
            <w:shd w:val="clear" w:color="000000" w:fill="FFFFFF"/>
            <w:vAlign w:val="center"/>
            <w:hideMark/>
          </w:tcPr>
          <w:p w14:paraId="0CD019B1"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637" w:type="dxa"/>
            <w:tcBorders>
              <w:top w:val="nil"/>
              <w:left w:val="nil"/>
              <w:bottom w:val="single" w:sz="4" w:space="0" w:color="000000"/>
              <w:right w:val="single" w:sz="4" w:space="0" w:color="000000"/>
            </w:tcBorders>
            <w:shd w:val="clear" w:color="000000" w:fill="FFFFFF"/>
            <w:vAlign w:val="center"/>
            <w:hideMark/>
          </w:tcPr>
          <w:p w14:paraId="267657F5"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1601</w:t>
            </w:r>
          </w:p>
        </w:tc>
        <w:tc>
          <w:tcPr>
            <w:tcW w:w="2991" w:type="dxa"/>
            <w:tcBorders>
              <w:top w:val="nil"/>
              <w:left w:val="nil"/>
              <w:bottom w:val="single" w:sz="4" w:space="0" w:color="000000"/>
              <w:right w:val="single" w:sz="4" w:space="0" w:color="000000"/>
            </w:tcBorders>
            <w:shd w:val="clear" w:color="000000" w:fill="FFFFFF"/>
            <w:vAlign w:val="center"/>
            <w:hideMark/>
          </w:tcPr>
          <w:p w14:paraId="25191A20" w14:textId="77777777" w:rsidR="00633104" w:rsidRPr="00633104" w:rsidRDefault="00633104" w:rsidP="00633104">
            <w:pPr>
              <w:suppressAutoHyphens w:val="0"/>
              <w:rPr>
                <w:color w:val="000000"/>
                <w:sz w:val="16"/>
                <w:szCs w:val="16"/>
                <w:lang w:eastAsia="pl-PL"/>
              </w:rPr>
            </w:pPr>
            <w:r w:rsidRPr="00633104">
              <w:rPr>
                <w:color w:val="000000"/>
                <w:sz w:val="16"/>
                <w:szCs w:val="16"/>
                <w:lang w:eastAsia="pl-PL"/>
              </w:rPr>
              <w:t>Inwestycje i zakupy inwestycyjne na programy finansowane środkami, o których mowa w art. 5 ust. 1 pkt 2 ustawy (art. 236 ust. 4 pkt 1 ustawy)</w:t>
            </w:r>
          </w:p>
        </w:tc>
        <w:tc>
          <w:tcPr>
            <w:tcW w:w="993" w:type="dxa"/>
            <w:tcBorders>
              <w:top w:val="nil"/>
              <w:left w:val="nil"/>
              <w:bottom w:val="single" w:sz="4" w:space="0" w:color="000000"/>
              <w:right w:val="single" w:sz="4" w:space="0" w:color="000000"/>
            </w:tcBorders>
            <w:shd w:val="clear" w:color="000000" w:fill="FFFFFF"/>
            <w:vAlign w:val="center"/>
            <w:hideMark/>
          </w:tcPr>
          <w:p w14:paraId="4F0BFDBA"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194 014,00</w:t>
            </w:r>
          </w:p>
        </w:tc>
        <w:tc>
          <w:tcPr>
            <w:tcW w:w="992" w:type="dxa"/>
            <w:tcBorders>
              <w:top w:val="nil"/>
              <w:left w:val="nil"/>
              <w:bottom w:val="single" w:sz="4" w:space="0" w:color="000000"/>
              <w:right w:val="single" w:sz="4" w:space="0" w:color="000000"/>
            </w:tcBorders>
            <w:shd w:val="clear" w:color="000000" w:fill="FFFFFF"/>
            <w:vAlign w:val="center"/>
            <w:hideMark/>
          </w:tcPr>
          <w:p w14:paraId="1A119E54"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-171 942,00</w:t>
            </w:r>
          </w:p>
        </w:tc>
        <w:tc>
          <w:tcPr>
            <w:tcW w:w="992" w:type="dxa"/>
            <w:tcBorders>
              <w:top w:val="nil"/>
              <w:left w:val="nil"/>
              <w:bottom w:val="single" w:sz="4" w:space="0" w:color="000000"/>
              <w:right w:val="nil"/>
            </w:tcBorders>
            <w:shd w:val="clear" w:color="000000" w:fill="FFFFFF"/>
            <w:vAlign w:val="center"/>
            <w:hideMark/>
          </w:tcPr>
          <w:p w14:paraId="30F3BEE7"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22 072,00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14:paraId="11EF7B36"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22 071,86</w:t>
            </w:r>
          </w:p>
        </w:tc>
        <w:tc>
          <w:tcPr>
            <w:tcW w:w="851" w:type="dxa"/>
            <w:tcBorders>
              <w:top w:val="nil"/>
              <w:left w:val="nil"/>
              <w:bottom w:val="single" w:sz="4" w:space="0" w:color="auto"/>
              <w:right w:val="single" w:sz="4" w:space="0" w:color="auto"/>
            </w:tcBorders>
            <w:shd w:val="clear" w:color="000000" w:fill="FFFFFF"/>
            <w:vAlign w:val="center"/>
            <w:hideMark/>
          </w:tcPr>
          <w:p w14:paraId="2B56918C"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100,00</w:t>
            </w:r>
          </w:p>
        </w:tc>
      </w:tr>
      <w:tr w:rsidR="00633104" w:rsidRPr="00633104" w14:paraId="0E65B009" w14:textId="77777777" w:rsidTr="00633104">
        <w:trPr>
          <w:trHeight w:val="495"/>
        </w:trPr>
        <w:tc>
          <w:tcPr>
            <w:tcW w:w="654" w:type="dxa"/>
            <w:tcBorders>
              <w:top w:val="nil"/>
              <w:left w:val="single" w:sz="4" w:space="0" w:color="000000"/>
              <w:bottom w:val="nil"/>
              <w:right w:val="single" w:sz="4" w:space="0" w:color="000000"/>
            </w:tcBorders>
            <w:shd w:val="clear" w:color="000000" w:fill="FFFFFF"/>
            <w:vAlign w:val="center"/>
            <w:hideMark/>
          </w:tcPr>
          <w:p w14:paraId="18DD997F"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816" w:type="dxa"/>
            <w:tcBorders>
              <w:top w:val="nil"/>
              <w:left w:val="nil"/>
              <w:bottom w:val="single" w:sz="4" w:space="0" w:color="000000"/>
              <w:right w:val="nil"/>
            </w:tcBorders>
            <w:shd w:val="clear" w:color="000000" w:fill="FFFFFF"/>
            <w:vAlign w:val="center"/>
            <w:hideMark/>
          </w:tcPr>
          <w:p w14:paraId="08566D8A"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637" w:type="dxa"/>
            <w:tcBorders>
              <w:top w:val="nil"/>
              <w:left w:val="single" w:sz="4" w:space="0" w:color="auto"/>
              <w:bottom w:val="single" w:sz="4" w:space="0" w:color="auto"/>
              <w:right w:val="single" w:sz="4" w:space="0" w:color="auto"/>
            </w:tcBorders>
            <w:shd w:val="clear" w:color="000000" w:fill="FFFFFF"/>
            <w:vAlign w:val="center"/>
            <w:hideMark/>
          </w:tcPr>
          <w:p w14:paraId="76B4F6C9"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6057</w:t>
            </w:r>
          </w:p>
        </w:tc>
        <w:tc>
          <w:tcPr>
            <w:tcW w:w="2991" w:type="dxa"/>
            <w:tcBorders>
              <w:top w:val="nil"/>
              <w:left w:val="nil"/>
              <w:bottom w:val="single" w:sz="4" w:space="0" w:color="auto"/>
              <w:right w:val="single" w:sz="4" w:space="0" w:color="auto"/>
            </w:tcBorders>
            <w:shd w:val="clear" w:color="000000" w:fill="FFFFFF"/>
            <w:vAlign w:val="center"/>
            <w:hideMark/>
          </w:tcPr>
          <w:p w14:paraId="176C6AF1" w14:textId="77777777" w:rsidR="00633104" w:rsidRPr="00633104" w:rsidRDefault="00633104" w:rsidP="00633104">
            <w:pPr>
              <w:suppressAutoHyphens w:val="0"/>
              <w:rPr>
                <w:color w:val="000000"/>
                <w:sz w:val="16"/>
                <w:szCs w:val="16"/>
                <w:lang w:eastAsia="pl-PL"/>
              </w:rPr>
            </w:pPr>
            <w:r w:rsidRPr="00633104">
              <w:rPr>
                <w:color w:val="000000"/>
                <w:sz w:val="16"/>
                <w:szCs w:val="16"/>
                <w:lang w:eastAsia="pl-PL"/>
              </w:rPr>
              <w:t>Wydatki inwestycyjne jednostek budżetowych</w:t>
            </w:r>
          </w:p>
        </w:tc>
        <w:tc>
          <w:tcPr>
            <w:tcW w:w="993" w:type="dxa"/>
            <w:tcBorders>
              <w:top w:val="nil"/>
              <w:left w:val="nil"/>
              <w:bottom w:val="single" w:sz="4" w:space="0" w:color="000000"/>
              <w:right w:val="single" w:sz="4" w:space="0" w:color="000000"/>
            </w:tcBorders>
            <w:shd w:val="clear" w:color="000000" w:fill="FFFFFF"/>
            <w:vAlign w:val="center"/>
            <w:hideMark/>
          </w:tcPr>
          <w:p w14:paraId="354F6503"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 </w:t>
            </w:r>
          </w:p>
        </w:tc>
        <w:tc>
          <w:tcPr>
            <w:tcW w:w="992" w:type="dxa"/>
            <w:tcBorders>
              <w:top w:val="nil"/>
              <w:left w:val="nil"/>
              <w:bottom w:val="single" w:sz="4" w:space="0" w:color="000000"/>
              <w:right w:val="single" w:sz="4" w:space="0" w:color="000000"/>
            </w:tcBorders>
            <w:shd w:val="clear" w:color="000000" w:fill="FFFFFF"/>
            <w:vAlign w:val="center"/>
            <w:hideMark/>
          </w:tcPr>
          <w:p w14:paraId="41E2E62D"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 </w:t>
            </w:r>
          </w:p>
        </w:tc>
        <w:tc>
          <w:tcPr>
            <w:tcW w:w="992" w:type="dxa"/>
            <w:tcBorders>
              <w:top w:val="nil"/>
              <w:left w:val="nil"/>
              <w:bottom w:val="single" w:sz="4" w:space="0" w:color="000000"/>
              <w:right w:val="nil"/>
            </w:tcBorders>
            <w:shd w:val="clear" w:color="000000" w:fill="FFFFFF"/>
            <w:vAlign w:val="center"/>
            <w:hideMark/>
          </w:tcPr>
          <w:p w14:paraId="38A52E21"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 </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14:paraId="33E78367"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22 071,86</w:t>
            </w:r>
          </w:p>
        </w:tc>
        <w:tc>
          <w:tcPr>
            <w:tcW w:w="851" w:type="dxa"/>
            <w:tcBorders>
              <w:top w:val="nil"/>
              <w:left w:val="nil"/>
              <w:bottom w:val="single" w:sz="4" w:space="0" w:color="auto"/>
              <w:right w:val="single" w:sz="4" w:space="0" w:color="auto"/>
            </w:tcBorders>
            <w:shd w:val="clear" w:color="000000" w:fill="FFFFFF"/>
            <w:vAlign w:val="center"/>
            <w:hideMark/>
          </w:tcPr>
          <w:p w14:paraId="53A8D0F9"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_</w:t>
            </w:r>
          </w:p>
        </w:tc>
      </w:tr>
      <w:tr w:rsidR="00633104" w:rsidRPr="00633104" w14:paraId="5BA4BBFB" w14:textId="77777777" w:rsidTr="00633104">
        <w:trPr>
          <w:trHeight w:val="1065"/>
        </w:trPr>
        <w:tc>
          <w:tcPr>
            <w:tcW w:w="654" w:type="dxa"/>
            <w:tcBorders>
              <w:top w:val="nil"/>
              <w:left w:val="single" w:sz="4" w:space="0" w:color="000000"/>
              <w:bottom w:val="nil"/>
              <w:right w:val="single" w:sz="4" w:space="0" w:color="000000"/>
            </w:tcBorders>
            <w:shd w:val="clear" w:color="000000" w:fill="FFFFFF"/>
            <w:vAlign w:val="center"/>
            <w:hideMark/>
          </w:tcPr>
          <w:p w14:paraId="6E1EF8FF"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816" w:type="dxa"/>
            <w:tcBorders>
              <w:top w:val="nil"/>
              <w:left w:val="nil"/>
              <w:bottom w:val="single" w:sz="4" w:space="0" w:color="000000"/>
              <w:right w:val="single" w:sz="4" w:space="0" w:color="000000"/>
            </w:tcBorders>
            <w:shd w:val="clear" w:color="000000" w:fill="FFFFFF"/>
            <w:vAlign w:val="center"/>
            <w:hideMark/>
          </w:tcPr>
          <w:p w14:paraId="35434387"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637" w:type="dxa"/>
            <w:tcBorders>
              <w:top w:val="nil"/>
              <w:left w:val="nil"/>
              <w:bottom w:val="nil"/>
              <w:right w:val="single" w:sz="4" w:space="0" w:color="000000"/>
            </w:tcBorders>
            <w:shd w:val="clear" w:color="000000" w:fill="FFFFFF"/>
            <w:vAlign w:val="center"/>
            <w:hideMark/>
          </w:tcPr>
          <w:p w14:paraId="7082534E"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1602</w:t>
            </w:r>
          </w:p>
        </w:tc>
        <w:tc>
          <w:tcPr>
            <w:tcW w:w="2991" w:type="dxa"/>
            <w:tcBorders>
              <w:top w:val="nil"/>
              <w:left w:val="nil"/>
              <w:bottom w:val="single" w:sz="4" w:space="0" w:color="000000"/>
              <w:right w:val="single" w:sz="4" w:space="0" w:color="000000"/>
            </w:tcBorders>
            <w:shd w:val="clear" w:color="000000" w:fill="FFFFFF"/>
            <w:vAlign w:val="center"/>
            <w:hideMark/>
          </w:tcPr>
          <w:p w14:paraId="52C2B931" w14:textId="77777777" w:rsidR="00633104" w:rsidRPr="00633104" w:rsidRDefault="00633104" w:rsidP="00633104">
            <w:pPr>
              <w:suppressAutoHyphens w:val="0"/>
              <w:rPr>
                <w:color w:val="000000"/>
                <w:sz w:val="16"/>
                <w:szCs w:val="16"/>
                <w:lang w:eastAsia="pl-PL"/>
              </w:rPr>
            </w:pPr>
            <w:r w:rsidRPr="00633104">
              <w:rPr>
                <w:color w:val="000000"/>
                <w:sz w:val="16"/>
                <w:szCs w:val="16"/>
                <w:lang w:eastAsia="pl-PL"/>
              </w:rPr>
              <w:t>Współfinansowanie inwestycji i zakupów inwestycyjnych ponoszonych ze środków, o których mowa w art. 5 ust. 1 pkt 2 ustawy (art. 236 ust. 4 pkt 1 ustawy)</w:t>
            </w:r>
          </w:p>
        </w:tc>
        <w:tc>
          <w:tcPr>
            <w:tcW w:w="993" w:type="dxa"/>
            <w:tcBorders>
              <w:top w:val="nil"/>
              <w:left w:val="nil"/>
              <w:bottom w:val="single" w:sz="4" w:space="0" w:color="000000"/>
              <w:right w:val="single" w:sz="4" w:space="0" w:color="000000"/>
            </w:tcBorders>
            <w:shd w:val="clear" w:color="000000" w:fill="FFFFFF"/>
            <w:vAlign w:val="center"/>
            <w:hideMark/>
          </w:tcPr>
          <w:p w14:paraId="13476F56"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54 658,00</w:t>
            </w:r>
          </w:p>
        </w:tc>
        <w:tc>
          <w:tcPr>
            <w:tcW w:w="992" w:type="dxa"/>
            <w:tcBorders>
              <w:top w:val="nil"/>
              <w:left w:val="nil"/>
              <w:bottom w:val="single" w:sz="4" w:space="0" w:color="000000"/>
              <w:right w:val="single" w:sz="4" w:space="0" w:color="000000"/>
            </w:tcBorders>
            <w:shd w:val="clear" w:color="000000" w:fill="FFFFFF"/>
            <w:vAlign w:val="center"/>
            <w:hideMark/>
          </w:tcPr>
          <w:p w14:paraId="3686E440"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-48 439,00</w:t>
            </w:r>
          </w:p>
        </w:tc>
        <w:tc>
          <w:tcPr>
            <w:tcW w:w="992" w:type="dxa"/>
            <w:tcBorders>
              <w:top w:val="nil"/>
              <w:left w:val="nil"/>
              <w:bottom w:val="single" w:sz="4" w:space="0" w:color="000000"/>
              <w:right w:val="nil"/>
            </w:tcBorders>
            <w:shd w:val="clear" w:color="000000" w:fill="FFFFFF"/>
            <w:vAlign w:val="center"/>
            <w:hideMark/>
          </w:tcPr>
          <w:p w14:paraId="6FEF32F4"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6 219,00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14:paraId="4682B453"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6 218,14</w:t>
            </w:r>
          </w:p>
        </w:tc>
        <w:tc>
          <w:tcPr>
            <w:tcW w:w="851" w:type="dxa"/>
            <w:tcBorders>
              <w:top w:val="nil"/>
              <w:left w:val="nil"/>
              <w:bottom w:val="single" w:sz="4" w:space="0" w:color="auto"/>
              <w:right w:val="single" w:sz="4" w:space="0" w:color="auto"/>
            </w:tcBorders>
            <w:shd w:val="clear" w:color="000000" w:fill="FFFFFF"/>
            <w:vAlign w:val="center"/>
            <w:hideMark/>
          </w:tcPr>
          <w:p w14:paraId="1F4CAD65"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99,99</w:t>
            </w:r>
          </w:p>
        </w:tc>
      </w:tr>
      <w:tr w:rsidR="00633104" w:rsidRPr="00633104" w14:paraId="33496886" w14:textId="77777777" w:rsidTr="00633104">
        <w:trPr>
          <w:trHeight w:val="495"/>
        </w:trPr>
        <w:tc>
          <w:tcPr>
            <w:tcW w:w="654" w:type="dxa"/>
            <w:tcBorders>
              <w:top w:val="nil"/>
              <w:left w:val="single" w:sz="4" w:space="0" w:color="000000"/>
              <w:bottom w:val="nil"/>
              <w:right w:val="single" w:sz="4" w:space="0" w:color="000000"/>
            </w:tcBorders>
            <w:shd w:val="clear" w:color="000000" w:fill="FFFFFF"/>
            <w:vAlign w:val="center"/>
            <w:hideMark/>
          </w:tcPr>
          <w:p w14:paraId="59CC602D"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816" w:type="dxa"/>
            <w:tcBorders>
              <w:top w:val="nil"/>
              <w:left w:val="nil"/>
              <w:bottom w:val="single" w:sz="4" w:space="0" w:color="000000"/>
              <w:right w:val="nil"/>
            </w:tcBorders>
            <w:shd w:val="clear" w:color="000000" w:fill="FFFFFF"/>
            <w:vAlign w:val="center"/>
            <w:hideMark/>
          </w:tcPr>
          <w:p w14:paraId="10928FF1"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1A8D21C"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6059</w:t>
            </w:r>
          </w:p>
        </w:tc>
        <w:tc>
          <w:tcPr>
            <w:tcW w:w="2991" w:type="dxa"/>
            <w:tcBorders>
              <w:top w:val="nil"/>
              <w:left w:val="nil"/>
              <w:bottom w:val="nil"/>
              <w:right w:val="nil"/>
            </w:tcBorders>
            <w:shd w:val="clear" w:color="000000" w:fill="FFFFFF"/>
            <w:vAlign w:val="center"/>
            <w:hideMark/>
          </w:tcPr>
          <w:p w14:paraId="249179E7" w14:textId="77777777" w:rsidR="00633104" w:rsidRPr="00633104" w:rsidRDefault="00633104" w:rsidP="00633104">
            <w:pPr>
              <w:suppressAutoHyphens w:val="0"/>
              <w:rPr>
                <w:color w:val="000000"/>
                <w:sz w:val="16"/>
                <w:szCs w:val="16"/>
                <w:lang w:eastAsia="pl-PL"/>
              </w:rPr>
            </w:pPr>
            <w:r w:rsidRPr="00633104">
              <w:rPr>
                <w:color w:val="000000"/>
                <w:sz w:val="16"/>
                <w:szCs w:val="16"/>
                <w:lang w:eastAsia="pl-PL"/>
              </w:rPr>
              <w:t>Wydatki inwestycyjne jednostek budżetowych</w:t>
            </w:r>
          </w:p>
        </w:tc>
        <w:tc>
          <w:tcPr>
            <w:tcW w:w="993" w:type="dxa"/>
            <w:tcBorders>
              <w:top w:val="nil"/>
              <w:left w:val="single" w:sz="4" w:space="0" w:color="000000"/>
              <w:bottom w:val="single" w:sz="4" w:space="0" w:color="000000"/>
              <w:right w:val="single" w:sz="4" w:space="0" w:color="000000"/>
            </w:tcBorders>
            <w:shd w:val="clear" w:color="000000" w:fill="FFFFFF"/>
            <w:vAlign w:val="center"/>
            <w:hideMark/>
          </w:tcPr>
          <w:p w14:paraId="7BFE64D0"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 </w:t>
            </w:r>
          </w:p>
        </w:tc>
        <w:tc>
          <w:tcPr>
            <w:tcW w:w="992" w:type="dxa"/>
            <w:tcBorders>
              <w:top w:val="nil"/>
              <w:left w:val="nil"/>
              <w:bottom w:val="single" w:sz="4" w:space="0" w:color="000000"/>
              <w:right w:val="single" w:sz="4" w:space="0" w:color="000000"/>
            </w:tcBorders>
            <w:shd w:val="clear" w:color="000000" w:fill="FFFFFF"/>
            <w:vAlign w:val="center"/>
            <w:hideMark/>
          </w:tcPr>
          <w:p w14:paraId="696E6DDB"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 </w:t>
            </w:r>
          </w:p>
        </w:tc>
        <w:tc>
          <w:tcPr>
            <w:tcW w:w="992" w:type="dxa"/>
            <w:tcBorders>
              <w:top w:val="nil"/>
              <w:left w:val="nil"/>
              <w:bottom w:val="single" w:sz="4" w:space="0" w:color="000000"/>
              <w:right w:val="nil"/>
            </w:tcBorders>
            <w:shd w:val="clear" w:color="000000" w:fill="FFFFFF"/>
            <w:vAlign w:val="center"/>
            <w:hideMark/>
          </w:tcPr>
          <w:p w14:paraId="4C7952C9"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 </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14:paraId="6569B5E5"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6 218,14</w:t>
            </w:r>
          </w:p>
        </w:tc>
        <w:tc>
          <w:tcPr>
            <w:tcW w:w="851" w:type="dxa"/>
            <w:tcBorders>
              <w:top w:val="nil"/>
              <w:left w:val="nil"/>
              <w:bottom w:val="single" w:sz="4" w:space="0" w:color="auto"/>
              <w:right w:val="single" w:sz="4" w:space="0" w:color="auto"/>
            </w:tcBorders>
            <w:shd w:val="clear" w:color="000000" w:fill="FFFFFF"/>
            <w:vAlign w:val="center"/>
            <w:hideMark/>
          </w:tcPr>
          <w:p w14:paraId="2373F9F8"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_</w:t>
            </w:r>
          </w:p>
        </w:tc>
      </w:tr>
      <w:tr w:rsidR="00633104" w:rsidRPr="00633104" w14:paraId="418B9D85" w14:textId="77777777" w:rsidTr="00633104">
        <w:trPr>
          <w:trHeight w:val="585"/>
        </w:trPr>
        <w:tc>
          <w:tcPr>
            <w:tcW w:w="654" w:type="dxa"/>
            <w:tcBorders>
              <w:top w:val="single" w:sz="4" w:space="0" w:color="000000"/>
              <w:left w:val="single" w:sz="4" w:space="0" w:color="000000"/>
              <w:bottom w:val="single" w:sz="4" w:space="0" w:color="000000"/>
              <w:right w:val="single" w:sz="4" w:space="0" w:color="000000"/>
            </w:tcBorders>
            <w:shd w:val="clear" w:color="000000" w:fill="A9A9A9"/>
            <w:vAlign w:val="center"/>
            <w:hideMark/>
          </w:tcPr>
          <w:p w14:paraId="223BB6D2"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900</w:t>
            </w:r>
          </w:p>
        </w:tc>
        <w:tc>
          <w:tcPr>
            <w:tcW w:w="816" w:type="dxa"/>
            <w:tcBorders>
              <w:top w:val="nil"/>
              <w:left w:val="nil"/>
              <w:bottom w:val="single" w:sz="4" w:space="0" w:color="000000"/>
              <w:right w:val="single" w:sz="4" w:space="0" w:color="000000"/>
            </w:tcBorders>
            <w:shd w:val="clear" w:color="000000" w:fill="A9A9A9"/>
            <w:vAlign w:val="center"/>
            <w:hideMark/>
          </w:tcPr>
          <w:p w14:paraId="67E15D78"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637" w:type="dxa"/>
            <w:tcBorders>
              <w:top w:val="nil"/>
              <w:left w:val="nil"/>
              <w:bottom w:val="single" w:sz="4" w:space="0" w:color="000000"/>
              <w:right w:val="single" w:sz="4" w:space="0" w:color="000000"/>
            </w:tcBorders>
            <w:shd w:val="clear" w:color="000000" w:fill="A9A9A9"/>
            <w:vAlign w:val="center"/>
            <w:hideMark/>
          </w:tcPr>
          <w:p w14:paraId="4BCBB3DD"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2991" w:type="dxa"/>
            <w:tcBorders>
              <w:top w:val="single" w:sz="4" w:space="0" w:color="000000"/>
              <w:left w:val="nil"/>
              <w:bottom w:val="single" w:sz="4" w:space="0" w:color="000000"/>
              <w:right w:val="single" w:sz="4" w:space="0" w:color="000000"/>
            </w:tcBorders>
            <w:shd w:val="clear" w:color="000000" w:fill="A9A9A9"/>
            <w:vAlign w:val="center"/>
            <w:hideMark/>
          </w:tcPr>
          <w:p w14:paraId="60BFF502" w14:textId="77777777" w:rsidR="00633104" w:rsidRPr="00633104" w:rsidRDefault="00633104" w:rsidP="00633104">
            <w:pPr>
              <w:suppressAutoHyphens w:val="0"/>
              <w:rPr>
                <w:b/>
                <w:bCs/>
                <w:color w:val="000000"/>
                <w:sz w:val="16"/>
                <w:szCs w:val="16"/>
                <w:lang w:eastAsia="pl-PL"/>
              </w:rPr>
            </w:pPr>
            <w:r w:rsidRPr="00633104">
              <w:rPr>
                <w:b/>
                <w:bCs/>
                <w:color w:val="000000"/>
                <w:sz w:val="16"/>
                <w:szCs w:val="16"/>
                <w:lang w:eastAsia="pl-PL"/>
              </w:rPr>
              <w:t>Gospodarka komunalna i ochrona środowiska</w:t>
            </w:r>
          </w:p>
        </w:tc>
        <w:tc>
          <w:tcPr>
            <w:tcW w:w="993" w:type="dxa"/>
            <w:tcBorders>
              <w:top w:val="nil"/>
              <w:left w:val="nil"/>
              <w:bottom w:val="single" w:sz="4" w:space="0" w:color="000000"/>
              <w:right w:val="single" w:sz="4" w:space="0" w:color="000000"/>
            </w:tcBorders>
            <w:shd w:val="clear" w:color="000000" w:fill="A9A9A9"/>
            <w:vAlign w:val="center"/>
            <w:hideMark/>
          </w:tcPr>
          <w:p w14:paraId="3F2731C2" w14:textId="77777777" w:rsidR="00633104" w:rsidRPr="00633104" w:rsidRDefault="00633104" w:rsidP="00633104">
            <w:pPr>
              <w:suppressAutoHyphens w:val="0"/>
              <w:jc w:val="right"/>
              <w:rPr>
                <w:b/>
                <w:bCs/>
                <w:color w:val="000000"/>
                <w:sz w:val="16"/>
                <w:szCs w:val="16"/>
                <w:lang w:eastAsia="pl-PL"/>
              </w:rPr>
            </w:pPr>
            <w:r w:rsidRPr="00633104">
              <w:rPr>
                <w:b/>
                <w:bCs/>
                <w:color w:val="000000"/>
                <w:sz w:val="16"/>
                <w:szCs w:val="16"/>
                <w:lang w:eastAsia="pl-PL"/>
              </w:rPr>
              <w:t>773 490,00</w:t>
            </w:r>
          </w:p>
        </w:tc>
        <w:tc>
          <w:tcPr>
            <w:tcW w:w="992" w:type="dxa"/>
            <w:tcBorders>
              <w:top w:val="nil"/>
              <w:left w:val="nil"/>
              <w:bottom w:val="single" w:sz="4" w:space="0" w:color="000000"/>
              <w:right w:val="single" w:sz="4" w:space="0" w:color="000000"/>
            </w:tcBorders>
            <w:shd w:val="clear" w:color="000000" w:fill="A9A9A9"/>
            <w:vAlign w:val="center"/>
            <w:hideMark/>
          </w:tcPr>
          <w:p w14:paraId="5DACA5C2" w14:textId="77777777" w:rsidR="00633104" w:rsidRPr="00633104" w:rsidRDefault="00633104" w:rsidP="00633104">
            <w:pPr>
              <w:suppressAutoHyphens w:val="0"/>
              <w:jc w:val="right"/>
              <w:rPr>
                <w:b/>
                <w:bCs/>
                <w:color w:val="000000"/>
                <w:sz w:val="16"/>
                <w:szCs w:val="16"/>
                <w:lang w:eastAsia="pl-PL"/>
              </w:rPr>
            </w:pPr>
            <w:r w:rsidRPr="00633104">
              <w:rPr>
                <w:b/>
                <w:bCs/>
                <w:color w:val="000000"/>
                <w:sz w:val="16"/>
                <w:szCs w:val="16"/>
                <w:lang w:eastAsia="pl-PL"/>
              </w:rPr>
              <w:t>-431 790,00</w:t>
            </w:r>
          </w:p>
        </w:tc>
        <w:tc>
          <w:tcPr>
            <w:tcW w:w="992" w:type="dxa"/>
            <w:tcBorders>
              <w:top w:val="nil"/>
              <w:left w:val="nil"/>
              <w:bottom w:val="single" w:sz="4" w:space="0" w:color="000000"/>
              <w:right w:val="nil"/>
            </w:tcBorders>
            <w:shd w:val="clear" w:color="000000" w:fill="A9A9A9"/>
            <w:vAlign w:val="center"/>
            <w:hideMark/>
          </w:tcPr>
          <w:p w14:paraId="435FEBDA" w14:textId="77777777" w:rsidR="00633104" w:rsidRPr="00633104" w:rsidRDefault="00633104" w:rsidP="00633104">
            <w:pPr>
              <w:suppressAutoHyphens w:val="0"/>
              <w:jc w:val="right"/>
              <w:rPr>
                <w:b/>
                <w:bCs/>
                <w:color w:val="000000"/>
                <w:sz w:val="16"/>
                <w:szCs w:val="16"/>
                <w:lang w:eastAsia="pl-PL"/>
              </w:rPr>
            </w:pPr>
            <w:r w:rsidRPr="00633104">
              <w:rPr>
                <w:b/>
                <w:bCs/>
                <w:color w:val="000000"/>
                <w:sz w:val="16"/>
                <w:szCs w:val="16"/>
                <w:lang w:eastAsia="pl-PL"/>
              </w:rPr>
              <w:t>341 700,00</w:t>
            </w:r>
          </w:p>
        </w:tc>
        <w:tc>
          <w:tcPr>
            <w:tcW w:w="992" w:type="dxa"/>
            <w:tcBorders>
              <w:top w:val="nil"/>
              <w:left w:val="single" w:sz="4" w:space="0" w:color="auto"/>
              <w:bottom w:val="single" w:sz="4" w:space="0" w:color="auto"/>
              <w:right w:val="single" w:sz="4" w:space="0" w:color="auto"/>
            </w:tcBorders>
            <w:shd w:val="clear" w:color="000000" w:fill="A6A6A6"/>
            <w:vAlign w:val="center"/>
            <w:hideMark/>
          </w:tcPr>
          <w:p w14:paraId="51E7E502"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341 699,99</w:t>
            </w:r>
          </w:p>
        </w:tc>
        <w:tc>
          <w:tcPr>
            <w:tcW w:w="851" w:type="dxa"/>
            <w:tcBorders>
              <w:top w:val="nil"/>
              <w:left w:val="nil"/>
              <w:bottom w:val="single" w:sz="4" w:space="0" w:color="auto"/>
              <w:right w:val="single" w:sz="4" w:space="0" w:color="auto"/>
            </w:tcBorders>
            <w:shd w:val="clear" w:color="000000" w:fill="A6A6A6"/>
            <w:vAlign w:val="center"/>
            <w:hideMark/>
          </w:tcPr>
          <w:p w14:paraId="48495D43"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100,00</w:t>
            </w:r>
          </w:p>
        </w:tc>
      </w:tr>
      <w:tr w:rsidR="00633104" w:rsidRPr="00633104" w14:paraId="52D30CB8" w14:textId="77777777" w:rsidTr="00633104">
        <w:trPr>
          <w:trHeight w:val="390"/>
        </w:trPr>
        <w:tc>
          <w:tcPr>
            <w:tcW w:w="654" w:type="dxa"/>
            <w:tcBorders>
              <w:top w:val="nil"/>
              <w:left w:val="single" w:sz="4" w:space="0" w:color="000000"/>
              <w:bottom w:val="nil"/>
              <w:right w:val="nil"/>
            </w:tcBorders>
            <w:shd w:val="clear" w:color="000000" w:fill="FFFFFF"/>
            <w:vAlign w:val="center"/>
            <w:hideMark/>
          </w:tcPr>
          <w:p w14:paraId="2426CA6A"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816" w:type="dxa"/>
            <w:tcBorders>
              <w:top w:val="nil"/>
              <w:left w:val="single" w:sz="4" w:space="0" w:color="000000"/>
              <w:bottom w:val="nil"/>
              <w:right w:val="single" w:sz="4" w:space="0" w:color="000000"/>
            </w:tcBorders>
            <w:shd w:val="clear" w:color="000000" w:fill="D3D3D3"/>
            <w:vAlign w:val="center"/>
            <w:hideMark/>
          </w:tcPr>
          <w:p w14:paraId="7F3008D7"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90001</w:t>
            </w:r>
          </w:p>
        </w:tc>
        <w:tc>
          <w:tcPr>
            <w:tcW w:w="637" w:type="dxa"/>
            <w:tcBorders>
              <w:top w:val="nil"/>
              <w:left w:val="nil"/>
              <w:bottom w:val="nil"/>
              <w:right w:val="single" w:sz="4" w:space="0" w:color="000000"/>
            </w:tcBorders>
            <w:shd w:val="clear" w:color="000000" w:fill="D3D3D3"/>
            <w:vAlign w:val="center"/>
            <w:hideMark/>
          </w:tcPr>
          <w:p w14:paraId="70D0131E"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2991" w:type="dxa"/>
            <w:tcBorders>
              <w:top w:val="nil"/>
              <w:left w:val="nil"/>
              <w:bottom w:val="nil"/>
              <w:right w:val="single" w:sz="4" w:space="0" w:color="000000"/>
            </w:tcBorders>
            <w:shd w:val="clear" w:color="000000" w:fill="D3D3D3"/>
            <w:vAlign w:val="center"/>
            <w:hideMark/>
          </w:tcPr>
          <w:p w14:paraId="797A5F34" w14:textId="77777777" w:rsidR="00633104" w:rsidRPr="00633104" w:rsidRDefault="00633104" w:rsidP="00633104">
            <w:pPr>
              <w:suppressAutoHyphens w:val="0"/>
              <w:rPr>
                <w:color w:val="000000"/>
                <w:sz w:val="16"/>
                <w:szCs w:val="16"/>
                <w:lang w:eastAsia="pl-PL"/>
              </w:rPr>
            </w:pPr>
            <w:r w:rsidRPr="00633104">
              <w:rPr>
                <w:color w:val="000000"/>
                <w:sz w:val="16"/>
                <w:szCs w:val="16"/>
                <w:lang w:eastAsia="pl-PL"/>
              </w:rPr>
              <w:t>Gospodarka ściekowa i ochrona wód</w:t>
            </w:r>
          </w:p>
        </w:tc>
        <w:tc>
          <w:tcPr>
            <w:tcW w:w="993" w:type="dxa"/>
            <w:tcBorders>
              <w:top w:val="nil"/>
              <w:left w:val="nil"/>
              <w:bottom w:val="nil"/>
              <w:right w:val="single" w:sz="4" w:space="0" w:color="000000"/>
            </w:tcBorders>
            <w:shd w:val="clear" w:color="000000" w:fill="D3D3D3"/>
            <w:vAlign w:val="center"/>
            <w:hideMark/>
          </w:tcPr>
          <w:p w14:paraId="66A35117"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773 490,00</w:t>
            </w:r>
          </w:p>
        </w:tc>
        <w:tc>
          <w:tcPr>
            <w:tcW w:w="992" w:type="dxa"/>
            <w:tcBorders>
              <w:top w:val="nil"/>
              <w:left w:val="nil"/>
              <w:bottom w:val="nil"/>
              <w:right w:val="single" w:sz="4" w:space="0" w:color="000000"/>
            </w:tcBorders>
            <w:shd w:val="clear" w:color="000000" w:fill="D3D3D3"/>
            <w:vAlign w:val="center"/>
            <w:hideMark/>
          </w:tcPr>
          <w:p w14:paraId="226ABB4B"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-431 790,00</w:t>
            </w:r>
          </w:p>
        </w:tc>
        <w:tc>
          <w:tcPr>
            <w:tcW w:w="992" w:type="dxa"/>
            <w:tcBorders>
              <w:top w:val="nil"/>
              <w:left w:val="nil"/>
              <w:bottom w:val="nil"/>
              <w:right w:val="nil"/>
            </w:tcBorders>
            <w:shd w:val="clear" w:color="000000" w:fill="D3D3D3"/>
            <w:vAlign w:val="center"/>
            <w:hideMark/>
          </w:tcPr>
          <w:p w14:paraId="73A00136"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341 700,00</w:t>
            </w:r>
          </w:p>
        </w:tc>
        <w:tc>
          <w:tcPr>
            <w:tcW w:w="992" w:type="dxa"/>
            <w:tcBorders>
              <w:top w:val="nil"/>
              <w:left w:val="single" w:sz="4" w:space="0" w:color="auto"/>
              <w:bottom w:val="nil"/>
              <w:right w:val="single" w:sz="4" w:space="0" w:color="auto"/>
            </w:tcBorders>
            <w:shd w:val="clear" w:color="000000" w:fill="D9D9D9"/>
            <w:vAlign w:val="center"/>
            <w:hideMark/>
          </w:tcPr>
          <w:p w14:paraId="5C5B7412"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341 699,99</w:t>
            </w:r>
          </w:p>
        </w:tc>
        <w:tc>
          <w:tcPr>
            <w:tcW w:w="851" w:type="dxa"/>
            <w:tcBorders>
              <w:top w:val="nil"/>
              <w:left w:val="nil"/>
              <w:bottom w:val="nil"/>
              <w:right w:val="single" w:sz="4" w:space="0" w:color="auto"/>
            </w:tcBorders>
            <w:shd w:val="clear" w:color="000000" w:fill="D9D9D9"/>
            <w:vAlign w:val="center"/>
            <w:hideMark/>
          </w:tcPr>
          <w:p w14:paraId="3B80AF54"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100,00</w:t>
            </w:r>
          </w:p>
        </w:tc>
      </w:tr>
      <w:tr w:rsidR="00633104" w:rsidRPr="00633104" w14:paraId="732F8DB8" w14:textId="77777777" w:rsidTr="00633104">
        <w:trPr>
          <w:trHeight w:val="465"/>
        </w:trPr>
        <w:tc>
          <w:tcPr>
            <w:tcW w:w="654" w:type="dxa"/>
            <w:tcBorders>
              <w:top w:val="nil"/>
              <w:left w:val="single" w:sz="4" w:space="0" w:color="000000"/>
              <w:bottom w:val="nil"/>
              <w:right w:val="nil"/>
            </w:tcBorders>
            <w:shd w:val="clear" w:color="000000" w:fill="FFFFFF"/>
            <w:vAlign w:val="center"/>
            <w:hideMark/>
          </w:tcPr>
          <w:p w14:paraId="059BDB92"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9264" w:type="dxa"/>
            <w:gridSpan w:val="8"/>
            <w:tcBorders>
              <w:top w:val="single" w:sz="4" w:space="0" w:color="auto"/>
              <w:left w:val="single" w:sz="4" w:space="0" w:color="auto"/>
              <w:bottom w:val="single" w:sz="4" w:space="0" w:color="auto"/>
              <w:right w:val="single" w:sz="4" w:space="0" w:color="auto"/>
            </w:tcBorders>
            <w:shd w:val="clear" w:color="000000" w:fill="D3D3D3"/>
            <w:vAlign w:val="center"/>
            <w:hideMark/>
          </w:tcPr>
          <w:p w14:paraId="474312A8"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 xml:space="preserve">Przebudowa zbiornika wodnego w </w:t>
            </w:r>
            <w:proofErr w:type="spellStart"/>
            <w:r w:rsidRPr="00633104">
              <w:rPr>
                <w:b/>
                <w:bCs/>
                <w:color w:val="000000"/>
                <w:sz w:val="16"/>
                <w:szCs w:val="16"/>
                <w:lang w:eastAsia="pl-PL"/>
              </w:rPr>
              <w:t>Przybyszowach</w:t>
            </w:r>
            <w:proofErr w:type="spellEnd"/>
          </w:p>
        </w:tc>
      </w:tr>
      <w:tr w:rsidR="00633104" w:rsidRPr="00633104" w14:paraId="5A873876" w14:textId="77777777" w:rsidTr="00633104">
        <w:trPr>
          <w:trHeight w:val="1080"/>
        </w:trPr>
        <w:tc>
          <w:tcPr>
            <w:tcW w:w="654" w:type="dxa"/>
            <w:tcBorders>
              <w:top w:val="nil"/>
              <w:left w:val="single" w:sz="4" w:space="0" w:color="000000"/>
              <w:bottom w:val="nil"/>
              <w:right w:val="single" w:sz="4" w:space="0" w:color="000000"/>
            </w:tcBorders>
            <w:shd w:val="clear" w:color="000000" w:fill="FFFFFF"/>
            <w:vAlign w:val="center"/>
            <w:hideMark/>
          </w:tcPr>
          <w:p w14:paraId="025CD21F"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816" w:type="dxa"/>
            <w:tcBorders>
              <w:top w:val="nil"/>
              <w:left w:val="nil"/>
              <w:bottom w:val="single" w:sz="4" w:space="0" w:color="000000"/>
              <w:right w:val="single" w:sz="4" w:space="0" w:color="000000"/>
            </w:tcBorders>
            <w:shd w:val="clear" w:color="000000" w:fill="FFFFFF"/>
            <w:vAlign w:val="center"/>
            <w:hideMark/>
          </w:tcPr>
          <w:p w14:paraId="3DF58F8E"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637" w:type="dxa"/>
            <w:tcBorders>
              <w:top w:val="nil"/>
              <w:left w:val="nil"/>
              <w:bottom w:val="single" w:sz="4" w:space="0" w:color="000000"/>
              <w:right w:val="single" w:sz="4" w:space="0" w:color="000000"/>
            </w:tcBorders>
            <w:shd w:val="clear" w:color="000000" w:fill="FFFFFF"/>
            <w:vAlign w:val="center"/>
            <w:hideMark/>
          </w:tcPr>
          <w:p w14:paraId="10911F72"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1601</w:t>
            </w:r>
          </w:p>
        </w:tc>
        <w:tc>
          <w:tcPr>
            <w:tcW w:w="2991" w:type="dxa"/>
            <w:tcBorders>
              <w:top w:val="nil"/>
              <w:left w:val="nil"/>
              <w:bottom w:val="single" w:sz="4" w:space="0" w:color="000000"/>
              <w:right w:val="single" w:sz="4" w:space="0" w:color="000000"/>
            </w:tcBorders>
            <w:shd w:val="clear" w:color="000000" w:fill="FFFFFF"/>
            <w:vAlign w:val="center"/>
            <w:hideMark/>
          </w:tcPr>
          <w:p w14:paraId="2A700F43" w14:textId="77777777" w:rsidR="00633104" w:rsidRPr="00633104" w:rsidRDefault="00633104" w:rsidP="00633104">
            <w:pPr>
              <w:suppressAutoHyphens w:val="0"/>
              <w:rPr>
                <w:color w:val="000000"/>
                <w:sz w:val="16"/>
                <w:szCs w:val="16"/>
                <w:lang w:eastAsia="pl-PL"/>
              </w:rPr>
            </w:pPr>
            <w:r w:rsidRPr="00633104">
              <w:rPr>
                <w:color w:val="000000"/>
                <w:sz w:val="16"/>
                <w:szCs w:val="16"/>
                <w:lang w:eastAsia="pl-PL"/>
              </w:rPr>
              <w:t>Inwestycje i zakupy inwestycyjne na programy finansowane środkami, o których mowa w art. 5 ust. 1 pkt 2 ustawy (art. 236 ust. 4 pkt 1 ustawy)</w:t>
            </w:r>
          </w:p>
        </w:tc>
        <w:tc>
          <w:tcPr>
            <w:tcW w:w="993" w:type="dxa"/>
            <w:tcBorders>
              <w:top w:val="nil"/>
              <w:left w:val="nil"/>
              <w:bottom w:val="single" w:sz="4" w:space="0" w:color="000000"/>
              <w:right w:val="single" w:sz="4" w:space="0" w:color="000000"/>
            </w:tcBorders>
            <w:shd w:val="clear" w:color="000000" w:fill="FFFFFF"/>
            <w:vAlign w:val="center"/>
            <w:hideMark/>
          </w:tcPr>
          <w:p w14:paraId="280655AF"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286 135,00</w:t>
            </w:r>
          </w:p>
        </w:tc>
        <w:tc>
          <w:tcPr>
            <w:tcW w:w="992" w:type="dxa"/>
            <w:tcBorders>
              <w:top w:val="nil"/>
              <w:left w:val="nil"/>
              <w:bottom w:val="single" w:sz="4" w:space="0" w:color="000000"/>
              <w:right w:val="single" w:sz="4" w:space="0" w:color="000000"/>
            </w:tcBorders>
            <w:shd w:val="clear" w:color="000000" w:fill="FFFFFF"/>
            <w:vAlign w:val="center"/>
            <w:hideMark/>
          </w:tcPr>
          <w:p w14:paraId="1611D3F9"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-286 135,00</w:t>
            </w:r>
          </w:p>
        </w:tc>
        <w:tc>
          <w:tcPr>
            <w:tcW w:w="992" w:type="dxa"/>
            <w:tcBorders>
              <w:top w:val="nil"/>
              <w:left w:val="nil"/>
              <w:bottom w:val="single" w:sz="4" w:space="0" w:color="000000"/>
              <w:right w:val="nil"/>
            </w:tcBorders>
            <w:shd w:val="clear" w:color="000000" w:fill="FFFFFF"/>
            <w:vAlign w:val="center"/>
            <w:hideMark/>
          </w:tcPr>
          <w:p w14:paraId="44FDB02E"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0,00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14:paraId="535C9B71"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22C429E0"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_</w:t>
            </w:r>
          </w:p>
        </w:tc>
      </w:tr>
      <w:tr w:rsidR="00633104" w:rsidRPr="00633104" w14:paraId="6726B555" w14:textId="77777777" w:rsidTr="00633104">
        <w:trPr>
          <w:trHeight w:val="1050"/>
        </w:trPr>
        <w:tc>
          <w:tcPr>
            <w:tcW w:w="654" w:type="dxa"/>
            <w:tcBorders>
              <w:top w:val="nil"/>
              <w:left w:val="single" w:sz="4" w:space="0" w:color="000000"/>
              <w:bottom w:val="nil"/>
              <w:right w:val="single" w:sz="4" w:space="0" w:color="000000"/>
            </w:tcBorders>
            <w:shd w:val="clear" w:color="000000" w:fill="FFFFFF"/>
            <w:vAlign w:val="center"/>
            <w:hideMark/>
          </w:tcPr>
          <w:p w14:paraId="108DE8A7"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816" w:type="dxa"/>
            <w:tcBorders>
              <w:top w:val="nil"/>
              <w:left w:val="nil"/>
              <w:bottom w:val="nil"/>
              <w:right w:val="single" w:sz="4" w:space="0" w:color="000000"/>
            </w:tcBorders>
            <w:shd w:val="clear" w:color="000000" w:fill="FFFFFF"/>
            <w:vAlign w:val="center"/>
            <w:hideMark/>
          </w:tcPr>
          <w:p w14:paraId="2F2303B8"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637" w:type="dxa"/>
            <w:tcBorders>
              <w:top w:val="nil"/>
              <w:left w:val="nil"/>
              <w:bottom w:val="nil"/>
              <w:right w:val="single" w:sz="4" w:space="0" w:color="000000"/>
            </w:tcBorders>
            <w:shd w:val="clear" w:color="000000" w:fill="FFFFFF"/>
            <w:vAlign w:val="center"/>
            <w:hideMark/>
          </w:tcPr>
          <w:p w14:paraId="6D527465"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1602</w:t>
            </w:r>
          </w:p>
        </w:tc>
        <w:tc>
          <w:tcPr>
            <w:tcW w:w="2991" w:type="dxa"/>
            <w:tcBorders>
              <w:top w:val="nil"/>
              <w:left w:val="nil"/>
              <w:bottom w:val="nil"/>
              <w:right w:val="single" w:sz="4" w:space="0" w:color="000000"/>
            </w:tcBorders>
            <w:shd w:val="clear" w:color="000000" w:fill="FFFFFF"/>
            <w:vAlign w:val="center"/>
            <w:hideMark/>
          </w:tcPr>
          <w:p w14:paraId="0F483CA2" w14:textId="77777777" w:rsidR="00633104" w:rsidRPr="00633104" w:rsidRDefault="00633104" w:rsidP="00633104">
            <w:pPr>
              <w:suppressAutoHyphens w:val="0"/>
              <w:rPr>
                <w:color w:val="000000"/>
                <w:sz w:val="16"/>
                <w:szCs w:val="16"/>
                <w:lang w:eastAsia="pl-PL"/>
              </w:rPr>
            </w:pPr>
            <w:r w:rsidRPr="00633104">
              <w:rPr>
                <w:color w:val="000000"/>
                <w:sz w:val="16"/>
                <w:szCs w:val="16"/>
                <w:lang w:eastAsia="pl-PL"/>
              </w:rPr>
              <w:t>Współfinansowanie inwestycji i zakupów inwestycyjnych ponoszonych ze środków, o których mowa w art. 5 ust. 1 pkt 2 ustawy (art. 236 ust. 4 pkt 1 ustawy)</w:t>
            </w:r>
          </w:p>
        </w:tc>
        <w:tc>
          <w:tcPr>
            <w:tcW w:w="993" w:type="dxa"/>
            <w:tcBorders>
              <w:top w:val="nil"/>
              <w:left w:val="nil"/>
              <w:bottom w:val="nil"/>
              <w:right w:val="single" w:sz="4" w:space="0" w:color="000000"/>
            </w:tcBorders>
            <w:shd w:val="clear" w:color="000000" w:fill="FFFFFF"/>
            <w:vAlign w:val="center"/>
            <w:hideMark/>
          </w:tcPr>
          <w:p w14:paraId="614AC2BB"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0,00</w:t>
            </w:r>
          </w:p>
        </w:tc>
        <w:tc>
          <w:tcPr>
            <w:tcW w:w="992" w:type="dxa"/>
            <w:tcBorders>
              <w:top w:val="nil"/>
              <w:left w:val="nil"/>
              <w:bottom w:val="nil"/>
              <w:right w:val="single" w:sz="4" w:space="0" w:color="000000"/>
            </w:tcBorders>
            <w:shd w:val="clear" w:color="000000" w:fill="FFFFFF"/>
            <w:vAlign w:val="center"/>
            <w:hideMark/>
          </w:tcPr>
          <w:p w14:paraId="0C1D5C66"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123 900,00</w:t>
            </w:r>
          </w:p>
        </w:tc>
        <w:tc>
          <w:tcPr>
            <w:tcW w:w="992" w:type="dxa"/>
            <w:tcBorders>
              <w:top w:val="nil"/>
              <w:left w:val="nil"/>
              <w:bottom w:val="nil"/>
              <w:right w:val="nil"/>
            </w:tcBorders>
            <w:shd w:val="clear" w:color="000000" w:fill="FFFFFF"/>
            <w:vAlign w:val="center"/>
            <w:hideMark/>
          </w:tcPr>
          <w:p w14:paraId="5D6E6E13"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123 900,00</w:t>
            </w:r>
          </w:p>
        </w:tc>
        <w:tc>
          <w:tcPr>
            <w:tcW w:w="992" w:type="dxa"/>
            <w:tcBorders>
              <w:top w:val="nil"/>
              <w:left w:val="single" w:sz="4" w:space="0" w:color="auto"/>
              <w:bottom w:val="nil"/>
              <w:right w:val="single" w:sz="4" w:space="0" w:color="auto"/>
            </w:tcBorders>
            <w:shd w:val="clear" w:color="000000" w:fill="FFFFFF"/>
            <w:vAlign w:val="center"/>
            <w:hideMark/>
          </w:tcPr>
          <w:p w14:paraId="7081B181"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123 899,99</w:t>
            </w:r>
          </w:p>
        </w:tc>
        <w:tc>
          <w:tcPr>
            <w:tcW w:w="851" w:type="dxa"/>
            <w:tcBorders>
              <w:top w:val="nil"/>
              <w:left w:val="nil"/>
              <w:bottom w:val="nil"/>
              <w:right w:val="single" w:sz="4" w:space="0" w:color="auto"/>
            </w:tcBorders>
            <w:shd w:val="clear" w:color="000000" w:fill="FFFFFF"/>
            <w:vAlign w:val="center"/>
            <w:hideMark/>
          </w:tcPr>
          <w:p w14:paraId="3A83A391"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100,00</w:t>
            </w:r>
          </w:p>
        </w:tc>
      </w:tr>
      <w:tr w:rsidR="00633104" w:rsidRPr="00633104" w14:paraId="6108765C" w14:textId="77777777" w:rsidTr="00633104">
        <w:trPr>
          <w:trHeight w:val="450"/>
        </w:trPr>
        <w:tc>
          <w:tcPr>
            <w:tcW w:w="654" w:type="dxa"/>
            <w:tcBorders>
              <w:top w:val="nil"/>
              <w:left w:val="single" w:sz="4" w:space="0" w:color="000000"/>
              <w:bottom w:val="nil"/>
              <w:right w:val="nil"/>
            </w:tcBorders>
            <w:shd w:val="clear" w:color="000000" w:fill="FFFFFF"/>
            <w:vAlign w:val="center"/>
            <w:hideMark/>
          </w:tcPr>
          <w:p w14:paraId="53077EE8"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816" w:type="dxa"/>
            <w:tcBorders>
              <w:top w:val="single" w:sz="4" w:space="0" w:color="auto"/>
              <w:left w:val="single" w:sz="4" w:space="0" w:color="auto"/>
              <w:bottom w:val="single" w:sz="4" w:space="0" w:color="auto"/>
              <w:right w:val="nil"/>
            </w:tcBorders>
            <w:shd w:val="clear" w:color="000000" w:fill="FFFFFF"/>
            <w:vAlign w:val="center"/>
            <w:hideMark/>
          </w:tcPr>
          <w:p w14:paraId="619C5BE0"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63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7D9929"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6059</w:t>
            </w:r>
          </w:p>
        </w:tc>
        <w:tc>
          <w:tcPr>
            <w:tcW w:w="2991" w:type="dxa"/>
            <w:tcBorders>
              <w:top w:val="single" w:sz="4" w:space="0" w:color="auto"/>
              <w:left w:val="nil"/>
              <w:bottom w:val="single" w:sz="4" w:space="0" w:color="auto"/>
              <w:right w:val="single" w:sz="4" w:space="0" w:color="auto"/>
            </w:tcBorders>
            <w:shd w:val="clear" w:color="000000" w:fill="FFFFFF"/>
            <w:vAlign w:val="center"/>
            <w:hideMark/>
          </w:tcPr>
          <w:p w14:paraId="5B698C3D" w14:textId="77777777" w:rsidR="00633104" w:rsidRPr="00633104" w:rsidRDefault="00633104" w:rsidP="00633104">
            <w:pPr>
              <w:suppressAutoHyphens w:val="0"/>
              <w:rPr>
                <w:color w:val="000000"/>
                <w:sz w:val="16"/>
                <w:szCs w:val="16"/>
                <w:lang w:eastAsia="pl-PL"/>
              </w:rPr>
            </w:pPr>
            <w:r w:rsidRPr="00633104">
              <w:rPr>
                <w:color w:val="000000"/>
                <w:sz w:val="16"/>
                <w:szCs w:val="16"/>
                <w:lang w:eastAsia="pl-PL"/>
              </w:rPr>
              <w:t>Wydatki inwestycyjne jednostek budżetowych</w:t>
            </w:r>
          </w:p>
        </w:tc>
        <w:tc>
          <w:tcPr>
            <w:tcW w:w="993" w:type="dxa"/>
            <w:tcBorders>
              <w:top w:val="single" w:sz="4" w:space="0" w:color="auto"/>
              <w:left w:val="nil"/>
              <w:bottom w:val="single" w:sz="4" w:space="0" w:color="auto"/>
              <w:right w:val="single" w:sz="4" w:space="0" w:color="auto"/>
            </w:tcBorders>
            <w:shd w:val="clear" w:color="000000" w:fill="FFFFFF"/>
            <w:vAlign w:val="center"/>
            <w:hideMark/>
          </w:tcPr>
          <w:p w14:paraId="7B35F1E6"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5F8DFA6A"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64CCAA12"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14:paraId="1AA54E28"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123 899,99</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14:paraId="52B4114C"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_</w:t>
            </w:r>
          </w:p>
        </w:tc>
      </w:tr>
      <w:tr w:rsidR="00633104" w:rsidRPr="00633104" w14:paraId="7BAFF815" w14:textId="77777777" w:rsidTr="00633104">
        <w:trPr>
          <w:trHeight w:val="510"/>
        </w:trPr>
        <w:tc>
          <w:tcPr>
            <w:tcW w:w="654" w:type="dxa"/>
            <w:tcBorders>
              <w:top w:val="nil"/>
              <w:left w:val="single" w:sz="4" w:space="0" w:color="000000"/>
              <w:bottom w:val="nil"/>
              <w:right w:val="nil"/>
            </w:tcBorders>
            <w:shd w:val="clear" w:color="000000" w:fill="FFFFFF"/>
            <w:vAlign w:val="center"/>
            <w:hideMark/>
          </w:tcPr>
          <w:p w14:paraId="1CB19AE4"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9264" w:type="dxa"/>
            <w:gridSpan w:val="8"/>
            <w:tcBorders>
              <w:top w:val="single" w:sz="4" w:space="0" w:color="auto"/>
              <w:left w:val="single" w:sz="4" w:space="0" w:color="auto"/>
              <w:bottom w:val="single" w:sz="4" w:space="0" w:color="auto"/>
              <w:right w:val="single" w:sz="4" w:space="0" w:color="auto"/>
            </w:tcBorders>
            <w:shd w:val="clear" w:color="000000" w:fill="D9D9D9"/>
            <w:vAlign w:val="center"/>
            <w:hideMark/>
          </w:tcPr>
          <w:p w14:paraId="648FCCC8" w14:textId="77777777" w:rsidR="00633104" w:rsidRPr="00633104" w:rsidRDefault="00633104" w:rsidP="00633104">
            <w:pPr>
              <w:suppressAutoHyphens w:val="0"/>
              <w:jc w:val="center"/>
              <w:rPr>
                <w:b/>
                <w:bCs/>
                <w:color w:val="000000"/>
                <w:sz w:val="16"/>
                <w:szCs w:val="16"/>
                <w:lang w:eastAsia="pl-PL"/>
              </w:rPr>
            </w:pPr>
            <w:r w:rsidRPr="00633104">
              <w:rPr>
                <w:b/>
                <w:bCs/>
                <w:color w:val="000000"/>
                <w:sz w:val="16"/>
                <w:szCs w:val="16"/>
                <w:lang w:eastAsia="pl-PL"/>
              </w:rPr>
              <w:t>Przebudowa zbiornika wodnego w Sworzycach</w:t>
            </w:r>
          </w:p>
        </w:tc>
      </w:tr>
      <w:tr w:rsidR="00633104" w:rsidRPr="00633104" w14:paraId="45FFD62E" w14:textId="77777777" w:rsidTr="00633104">
        <w:trPr>
          <w:trHeight w:val="1035"/>
        </w:trPr>
        <w:tc>
          <w:tcPr>
            <w:tcW w:w="654" w:type="dxa"/>
            <w:tcBorders>
              <w:top w:val="nil"/>
              <w:left w:val="single" w:sz="4" w:space="0" w:color="000000"/>
              <w:bottom w:val="nil"/>
              <w:right w:val="single" w:sz="4" w:space="0" w:color="000000"/>
            </w:tcBorders>
            <w:shd w:val="clear" w:color="000000" w:fill="FFFFFF"/>
            <w:vAlign w:val="center"/>
            <w:hideMark/>
          </w:tcPr>
          <w:p w14:paraId="28CD3F42"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816" w:type="dxa"/>
            <w:tcBorders>
              <w:top w:val="nil"/>
              <w:left w:val="nil"/>
              <w:bottom w:val="single" w:sz="4" w:space="0" w:color="000000"/>
              <w:right w:val="nil"/>
            </w:tcBorders>
            <w:shd w:val="clear" w:color="000000" w:fill="FFFFFF"/>
            <w:vAlign w:val="center"/>
            <w:hideMark/>
          </w:tcPr>
          <w:p w14:paraId="650083BE"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637" w:type="dxa"/>
            <w:tcBorders>
              <w:top w:val="nil"/>
              <w:left w:val="single" w:sz="4" w:space="0" w:color="000000"/>
              <w:bottom w:val="single" w:sz="4" w:space="0" w:color="000000"/>
              <w:right w:val="single" w:sz="4" w:space="0" w:color="000000"/>
            </w:tcBorders>
            <w:shd w:val="clear" w:color="000000" w:fill="FFFFFF"/>
            <w:vAlign w:val="center"/>
            <w:hideMark/>
          </w:tcPr>
          <w:p w14:paraId="5FCAF5C6"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1601</w:t>
            </w:r>
          </w:p>
        </w:tc>
        <w:tc>
          <w:tcPr>
            <w:tcW w:w="2991" w:type="dxa"/>
            <w:tcBorders>
              <w:top w:val="nil"/>
              <w:left w:val="nil"/>
              <w:bottom w:val="single" w:sz="4" w:space="0" w:color="000000"/>
              <w:right w:val="single" w:sz="4" w:space="0" w:color="000000"/>
            </w:tcBorders>
            <w:shd w:val="clear" w:color="000000" w:fill="FFFFFF"/>
            <w:vAlign w:val="center"/>
            <w:hideMark/>
          </w:tcPr>
          <w:p w14:paraId="0843A066" w14:textId="77777777" w:rsidR="00633104" w:rsidRPr="00633104" w:rsidRDefault="00633104" w:rsidP="00633104">
            <w:pPr>
              <w:suppressAutoHyphens w:val="0"/>
              <w:rPr>
                <w:color w:val="000000"/>
                <w:sz w:val="16"/>
                <w:szCs w:val="16"/>
                <w:lang w:eastAsia="pl-PL"/>
              </w:rPr>
            </w:pPr>
            <w:r w:rsidRPr="00633104">
              <w:rPr>
                <w:color w:val="000000"/>
                <w:sz w:val="16"/>
                <w:szCs w:val="16"/>
                <w:lang w:eastAsia="pl-PL"/>
              </w:rPr>
              <w:t>Inwestycje i zakupy inwestycyjne na programy finansowane środkami, o których mowa w art. 5 ust. 1 pkt 2 ustawy (art. 236 ust. 4 pkt 1 ustawy)</w:t>
            </w:r>
          </w:p>
        </w:tc>
        <w:tc>
          <w:tcPr>
            <w:tcW w:w="993" w:type="dxa"/>
            <w:tcBorders>
              <w:top w:val="nil"/>
              <w:left w:val="nil"/>
              <w:bottom w:val="single" w:sz="4" w:space="0" w:color="000000"/>
              <w:right w:val="single" w:sz="4" w:space="0" w:color="000000"/>
            </w:tcBorders>
            <w:shd w:val="clear" w:color="000000" w:fill="FFFFFF"/>
            <w:vAlign w:val="center"/>
            <w:hideMark/>
          </w:tcPr>
          <w:p w14:paraId="256D1903"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487 355,00</w:t>
            </w:r>
          </w:p>
        </w:tc>
        <w:tc>
          <w:tcPr>
            <w:tcW w:w="992" w:type="dxa"/>
            <w:tcBorders>
              <w:top w:val="nil"/>
              <w:left w:val="nil"/>
              <w:bottom w:val="single" w:sz="4" w:space="0" w:color="000000"/>
              <w:right w:val="single" w:sz="4" w:space="0" w:color="000000"/>
            </w:tcBorders>
            <w:shd w:val="clear" w:color="000000" w:fill="FFFFFF"/>
            <w:vAlign w:val="center"/>
            <w:hideMark/>
          </w:tcPr>
          <w:p w14:paraId="65654528"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-487 355,00</w:t>
            </w:r>
          </w:p>
        </w:tc>
        <w:tc>
          <w:tcPr>
            <w:tcW w:w="992" w:type="dxa"/>
            <w:tcBorders>
              <w:top w:val="nil"/>
              <w:left w:val="nil"/>
              <w:bottom w:val="single" w:sz="4" w:space="0" w:color="000000"/>
              <w:right w:val="nil"/>
            </w:tcBorders>
            <w:shd w:val="clear" w:color="000000" w:fill="FFFFFF"/>
            <w:vAlign w:val="center"/>
            <w:hideMark/>
          </w:tcPr>
          <w:p w14:paraId="791AEACA"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0,00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14:paraId="18AE50BB"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0,00</w:t>
            </w:r>
          </w:p>
        </w:tc>
        <w:tc>
          <w:tcPr>
            <w:tcW w:w="851" w:type="dxa"/>
            <w:tcBorders>
              <w:top w:val="nil"/>
              <w:left w:val="nil"/>
              <w:bottom w:val="single" w:sz="4" w:space="0" w:color="auto"/>
              <w:right w:val="single" w:sz="4" w:space="0" w:color="auto"/>
            </w:tcBorders>
            <w:shd w:val="clear" w:color="000000" w:fill="FFFFFF"/>
            <w:vAlign w:val="center"/>
            <w:hideMark/>
          </w:tcPr>
          <w:p w14:paraId="725BC775"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_</w:t>
            </w:r>
          </w:p>
        </w:tc>
      </w:tr>
      <w:tr w:rsidR="00633104" w:rsidRPr="00633104" w14:paraId="6EE51AAD" w14:textId="77777777" w:rsidTr="00633104">
        <w:trPr>
          <w:trHeight w:val="1050"/>
        </w:trPr>
        <w:tc>
          <w:tcPr>
            <w:tcW w:w="654" w:type="dxa"/>
            <w:tcBorders>
              <w:top w:val="nil"/>
              <w:left w:val="single" w:sz="4" w:space="0" w:color="000000"/>
              <w:bottom w:val="nil"/>
              <w:right w:val="single" w:sz="4" w:space="0" w:color="000000"/>
            </w:tcBorders>
            <w:shd w:val="clear" w:color="000000" w:fill="FFFFFF"/>
            <w:vAlign w:val="center"/>
            <w:hideMark/>
          </w:tcPr>
          <w:p w14:paraId="02C87429"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816" w:type="dxa"/>
            <w:tcBorders>
              <w:top w:val="nil"/>
              <w:left w:val="nil"/>
              <w:bottom w:val="single" w:sz="4" w:space="0" w:color="000000"/>
              <w:right w:val="nil"/>
            </w:tcBorders>
            <w:shd w:val="clear" w:color="000000" w:fill="FFFFFF"/>
            <w:vAlign w:val="center"/>
            <w:hideMark/>
          </w:tcPr>
          <w:p w14:paraId="5F1D0D61"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637" w:type="dxa"/>
            <w:tcBorders>
              <w:top w:val="nil"/>
              <w:left w:val="single" w:sz="4" w:space="0" w:color="000000"/>
              <w:bottom w:val="single" w:sz="4" w:space="0" w:color="000000"/>
              <w:right w:val="single" w:sz="4" w:space="0" w:color="000000"/>
            </w:tcBorders>
            <w:shd w:val="clear" w:color="000000" w:fill="FFFFFF"/>
            <w:vAlign w:val="center"/>
            <w:hideMark/>
          </w:tcPr>
          <w:p w14:paraId="78971CD3"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1602</w:t>
            </w:r>
          </w:p>
        </w:tc>
        <w:tc>
          <w:tcPr>
            <w:tcW w:w="2991" w:type="dxa"/>
            <w:tcBorders>
              <w:top w:val="nil"/>
              <w:left w:val="nil"/>
              <w:bottom w:val="single" w:sz="4" w:space="0" w:color="000000"/>
              <w:right w:val="single" w:sz="4" w:space="0" w:color="000000"/>
            </w:tcBorders>
            <w:shd w:val="clear" w:color="000000" w:fill="FFFFFF"/>
            <w:vAlign w:val="center"/>
            <w:hideMark/>
          </w:tcPr>
          <w:p w14:paraId="5839D2A5" w14:textId="77777777" w:rsidR="00633104" w:rsidRPr="00633104" w:rsidRDefault="00633104" w:rsidP="00633104">
            <w:pPr>
              <w:suppressAutoHyphens w:val="0"/>
              <w:rPr>
                <w:color w:val="000000"/>
                <w:sz w:val="16"/>
                <w:szCs w:val="16"/>
                <w:lang w:eastAsia="pl-PL"/>
              </w:rPr>
            </w:pPr>
            <w:r w:rsidRPr="00633104">
              <w:rPr>
                <w:color w:val="000000"/>
                <w:sz w:val="16"/>
                <w:szCs w:val="16"/>
                <w:lang w:eastAsia="pl-PL"/>
              </w:rPr>
              <w:t>Współfinansowanie inwestycji i zakupów inwestycyjnych ponoszonych ze środków, o których mowa w art. 5 ust. 1 pkt 2 ustawy (art. 236 ust. 4 pkt 1 ustawy)</w:t>
            </w:r>
          </w:p>
        </w:tc>
        <w:tc>
          <w:tcPr>
            <w:tcW w:w="993" w:type="dxa"/>
            <w:tcBorders>
              <w:top w:val="nil"/>
              <w:left w:val="nil"/>
              <w:bottom w:val="single" w:sz="4" w:space="0" w:color="000000"/>
              <w:right w:val="single" w:sz="4" w:space="0" w:color="000000"/>
            </w:tcBorders>
            <w:shd w:val="clear" w:color="000000" w:fill="FFFFFF"/>
            <w:vAlign w:val="center"/>
            <w:hideMark/>
          </w:tcPr>
          <w:p w14:paraId="3D52F7DB"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0,00</w:t>
            </w:r>
          </w:p>
        </w:tc>
        <w:tc>
          <w:tcPr>
            <w:tcW w:w="992" w:type="dxa"/>
            <w:tcBorders>
              <w:top w:val="nil"/>
              <w:left w:val="nil"/>
              <w:bottom w:val="single" w:sz="4" w:space="0" w:color="000000"/>
              <w:right w:val="single" w:sz="4" w:space="0" w:color="000000"/>
            </w:tcBorders>
            <w:shd w:val="clear" w:color="000000" w:fill="FFFFFF"/>
            <w:vAlign w:val="center"/>
            <w:hideMark/>
          </w:tcPr>
          <w:p w14:paraId="32FB6653"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217 800,00</w:t>
            </w:r>
          </w:p>
        </w:tc>
        <w:tc>
          <w:tcPr>
            <w:tcW w:w="992" w:type="dxa"/>
            <w:tcBorders>
              <w:top w:val="nil"/>
              <w:left w:val="nil"/>
              <w:bottom w:val="single" w:sz="4" w:space="0" w:color="000000"/>
              <w:right w:val="nil"/>
            </w:tcBorders>
            <w:shd w:val="clear" w:color="000000" w:fill="FFFFFF"/>
            <w:vAlign w:val="center"/>
            <w:hideMark/>
          </w:tcPr>
          <w:p w14:paraId="719148DA"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217 800,00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14:paraId="6DA4D711"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217 800,00</w:t>
            </w:r>
          </w:p>
        </w:tc>
        <w:tc>
          <w:tcPr>
            <w:tcW w:w="851" w:type="dxa"/>
            <w:tcBorders>
              <w:top w:val="nil"/>
              <w:left w:val="nil"/>
              <w:bottom w:val="single" w:sz="4" w:space="0" w:color="auto"/>
              <w:right w:val="single" w:sz="4" w:space="0" w:color="auto"/>
            </w:tcBorders>
            <w:shd w:val="clear" w:color="000000" w:fill="FFFFFF"/>
            <w:vAlign w:val="center"/>
            <w:hideMark/>
          </w:tcPr>
          <w:p w14:paraId="67DB9B63"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100,00</w:t>
            </w:r>
          </w:p>
        </w:tc>
      </w:tr>
      <w:tr w:rsidR="00633104" w:rsidRPr="00633104" w14:paraId="5BA7334D" w14:textId="77777777" w:rsidTr="00633104">
        <w:trPr>
          <w:trHeight w:val="525"/>
        </w:trPr>
        <w:tc>
          <w:tcPr>
            <w:tcW w:w="654" w:type="dxa"/>
            <w:tcBorders>
              <w:top w:val="nil"/>
              <w:left w:val="single" w:sz="4" w:space="0" w:color="000000"/>
              <w:bottom w:val="nil"/>
              <w:right w:val="single" w:sz="4" w:space="0" w:color="000000"/>
            </w:tcBorders>
            <w:shd w:val="clear" w:color="000000" w:fill="FFFFFF"/>
            <w:vAlign w:val="center"/>
            <w:hideMark/>
          </w:tcPr>
          <w:p w14:paraId="663D4666"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816" w:type="dxa"/>
            <w:tcBorders>
              <w:top w:val="nil"/>
              <w:left w:val="nil"/>
              <w:bottom w:val="single" w:sz="4" w:space="0" w:color="000000"/>
              <w:right w:val="nil"/>
            </w:tcBorders>
            <w:shd w:val="clear" w:color="000000" w:fill="FFFFFF"/>
            <w:vAlign w:val="center"/>
            <w:hideMark/>
          </w:tcPr>
          <w:p w14:paraId="57C29217"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 </w:t>
            </w:r>
          </w:p>
        </w:tc>
        <w:tc>
          <w:tcPr>
            <w:tcW w:w="637" w:type="dxa"/>
            <w:tcBorders>
              <w:top w:val="nil"/>
              <w:left w:val="single" w:sz="4" w:space="0" w:color="auto"/>
              <w:bottom w:val="single" w:sz="4" w:space="0" w:color="auto"/>
              <w:right w:val="single" w:sz="4" w:space="0" w:color="auto"/>
            </w:tcBorders>
            <w:shd w:val="clear" w:color="000000" w:fill="FFFFFF"/>
            <w:vAlign w:val="center"/>
            <w:hideMark/>
          </w:tcPr>
          <w:p w14:paraId="5E6B70CB" w14:textId="77777777" w:rsidR="00633104" w:rsidRPr="00633104" w:rsidRDefault="00633104" w:rsidP="00633104">
            <w:pPr>
              <w:suppressAutoHyphens w:val="0"/>
              <w:jc w:val="center"/>
              <w:rPr>
                <w:color w:val="000000"/>
                <w:sz w:val="16"/>
                <w:szCs w:val="16"/>
                <w:lang w:eastAsia="pl-PL"/>
              </w:rPr>
            </w:pPr>
            <w:r w:rsidRPr="00633104">
              <w:rPr>
                <w:color w:val="000000"/>
                <w:sz w:val="16"/>
                <w:szCs w:val="16"/>
                <w:lang w:eastAsia="pl-PL"/>
              </w:rPr>
              <w:t>6059</w:t>
            </w:r>
          </w:p>
        </w:tc>
        <w:tc>
          <w:tcPr>
            <w:tcW w:w="2991" w:type="dxa"/>
            <w:tcBorders>
              <w:top w:val="nil"/>
              <w:left w:val="nil"/>
              <w:bottom w:val="nil"/>
              <w:right w:val="nil"/>
            </w:tcBorders>
            <w:shd w:val="clear" w:color="000000" w:fill="FFFFFF"/>
            <w:vAlign w:val="center"/>
            <w:hideMark/>
          </w:tcPr>
          <w:p w14:paraId="5AD2FFED" w14:textId="77777777" w:rsidR="00633104" w:rsidRPr="00633104" w:rsidRDefault="00633104" w:rsidP="00633104">
            <w:pPr>
              <w:suppressAutoHyphens w:val="0"/>
              <w:rPr>
                <w:color w:val="000000"/>
                <w:sz w:val="16"/>
                <w:szCs w:val="16"/>
                <w:lang w:eastAsia="pl-PL"/>
              </w:rPr>
            </w:pPr>
            <w:r w:rsidRPr="00633104">
              <w:rPr>
                <w:color w:val="000000"/>
                <w:sz w:val="16"/>
                <w:szCs w:val="16"/>
                <w:lang w:eastAsia="pl-PL"/>
              </w:rPr>
              <w:t>Wydatki inwestycyjne jednostek budżetowych</w:t>
            </w:r>
          </w:p>
        </w:tc>
        <w:tc>
          <w:tcPr>
            <w:tcW w:w="993" w:type="dxa"/>
            <w:tcBorders>
              <w:top w:val="nil"/>
              <w:left w:val="single" w:sz="4" w:space="0" w:color="000000"/>
              <w:bottom w:val="single" w:sz="4" w:space="0" w:color="000000"/>
              <w:right w:val="single" w:sz="4" w:space="0" w:color="000000"/>
            </w:tcBorders>
            <w:shd w:val="clear" w:color="000000" w:fill="FFFFFF"/>
            <w:vAlign w:val="center"/>
            <w:hideMark/>
          </w:tcPr>
          <w:p w14:paraId="6BB0FB51"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 </w:t>
            </w:r>
          </w:p>
        </w:tc>
        <w:tc>
          <w:tcPr>
            <w:tcW w:w="992" w:type="dxa"/>
            <w:tcBorders>
              <w:top w:val="nil"/>
              <w:left w:val="nil"/>
              <w:bottom w:val="single" w:sz="4" w:space="0" w:color="000000"/>
              <w:right w:val="single" w:sz="4" w:space="0" w:color="000000"/>
            </w:tcBorders>
            <w:shd w:val="clear" w:color="000000" w:fill="FFFFFF"/>
            <w:vAlign w:val="center"/>
            <w:hideMark/>
          </w:tcPr>
          <w:p w14:paraId="7FA6328E"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 </w:t>
            </w:r>
          </w:p>
        </w:tc>
        <w:tc>
          <w:tcPr>
            <w:tcW w:w="992" w:type="dxa"/>
            <w:tcBorders>
              <w:top w:val="nil"/>
              <w:left w:val="nil"/>
              <w:bottom w:val="single" w:sz="4" w:space="0" w:color="000000"/>
              <w:right w:val="nil"/>
            </w:tcBorders>
            <w:shd w:val="clear" w:color="000000" w:fill="FFFFFF"/>
            <w:vAlign w:val="center"/>
            <w:hideMark/>
          </w:tcPr>
          <w:p w14:paraId="25EE7397"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 </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14:paraId="47D52107"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217 800,00</w:t>
            </w:r>
          </w:p>
        </w:tc>
        <w:tc>
          <w:tcPr>
            <w:tcW w:w="851" w:type="dxa"/>
            <w:tcBorders>
              <w:top w:val="nil"/>
              <w:left w:val="nil"/>
              <w:bottom w:val="single" w:sz="4" w:space="0" w:color="auto"/>
              <w:right w:val="single" w:sz="4" w:space="0" w:color="auto"/>
            </w:tcBorders>
            <w:shd w:val="clear" w:color="000000" w:fill="FFFFFF"/>
            <w:vAlign w:val="center"/>
            <w:hideMark/>
          </w:tcPr>
          <w:p w14:paraId="5660D3B9" w14:textId="77777777" w:rsidR="00633104" w:rsidRPr="00633104" w:rsidRDefault="00633104" w:rsidP="00633104">
            <w:pPr>
              <w:suppressAutoHyphens w:val="0"/>
              <w:jc w:val="right"/>
              <w:rPr>
                <w:color w:val="000000"/>
                <w:sz w:val="16"/>
                <w:szCs w:val="16"/>
                <w:lang w:eastAsia="pl-PL"/>
              </w:rPr>
            </w:pPr>
            <w:r w:rsidRPr="00633104">
              <w:rPr>
                <w:color w:val="000000"/>
                <w:sz w:val="16"/>
                <w:szCs w:val="16"/>
                <w:lang w:eastAsia="pl-PL"/>
              </w:rPr>
              <w:t>_</w:t>
            </w:r>
          </w:p>
        </w:tc>
      </w:tr>
      <w:tr w:rsidR="00633104" w:rsidRPr="00633104" w14:paraId="080ED951" w14:textId="77777777" w:rsidTr="00633104">
        <w:trPr>
          <w:trHeight w:val="420"/>
        </w:trPr>
        <w:tc>
          <w:tcPr>
            <w:tcW w:w="5098" w:type="dxa"/>
            <w:gridSpan w:val="4"/>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3867FBAC" w14:textId="77777777" w:rsidR="00633104" w:rsidRPr="00633104" w:rsidRDefault="00633104" w:rsidP="00633104">
            <w:pPr>
              <w:suppressAutoHyphens w:val="0"/>
              <w:jc w:val="right"/>
              <w:rPr>
                <w:b/>
                <w:bCs/>
                <w:color w:val="000000"/>
                <w:sz w:val="16"/>
                <w:szCs w:val="16"/>
                <w:lang w:eastAsia="pl-PL"/>
              </w:rPr>
            </w:pPr>
            <w:r w:rsidRPr="00633104">
              <w:rPr>
                <w:b/>
                <w:bCs/>
                <w:color w:val="000000"/>
                <w:sz w:val="16"/>
                <w:szCs w:val="16"/>
                <w:lang w:eastAsia="pl-PL"/>
              </w:rPr>
              <w:t>Razem:</w:t>
            </w:r>
          </w:p>
        </w:tc>
        <w:tc>
          <w:tcPr>
            <w:tcW w:w="993" w:type="dxa"/>
            <w:tcBorders>
              <w:top w:val="nil"/>
              <w:left w:val="nil"/>
              <w:bottom w:val="single" w:sz="4" w:space="0" w:color="000000"/>
              <w:right w:val="single" w:sz="4" w:space="0" w:color="000000"/>
            </w:tcBorders>
            <w:shd w:val="clear" w:color="000000" w:fill="FFFFFF"/>
            <w:vAlign w:val="center"/>
            <w:hideMark/>
          </w:tcPr>
          <w:p w14:paraId="082EC224" w14:textId="77777777" w:rsidR="00633104" w:rsidRPr="00633104" w:rsidRDefault="00633104" w:rsidP="00633104">
            <w:pPr>
              <w:suppressAutoHyphens w:val="0"/>
              <w:jc w:val="right"/>
              <w:rPr>
                <w:b/>
                <w:bCs/>
                <w:color w:val="000000"/>
                <w:sz w:val="16"/>
                <w:szCs w:val="16"/>
                <w:lang w:eastAsia="pl-PL"/>
              </w:rPr>
            </w:pPr>
            <w:r w:rsidRPr="00633104">
              <w:rPr>
                <w:b/>
                <w:bCs/>
                <w:color w:val="000000"/>
                <w:sz w:val="16"/>
                <w:szCs w:val="16"/>
                <w:lang w:eastAsia="pl-PL"/>
              </w:rPr>
              <w:t>1 022 162,00</w:t>
            </w:r>
          </w:p>
        </w:tc>
        <w:tc>
          <w:tcPr>
            <w:tcW w:w="992" w:type="dxa"/>
            <w:tcBorders>
              <w:top w:val="nil"/>
              <w:left w:val="nil"/>
              <w:bottom w:val="single" w:sz="4" w:space="0" w:color="000000"/>
              <w:right w:val="single" w:sz="4" w:space="0" w:color="000000"/>
            </w:tcBorders>
            <w:shd w:val="clear" w:color="000000" w:fill="FFFFFF"/>
            <w:vAlign w:val="center"/>
            <w:hideMark/>
          </w:tcPr>
          <w:p w14:paraId="04DA8B97" w14:textId="77777777" w:rsidR="00633104" w:rsidRPr="00633104" w:rsidRDefault="00633104" w:rsidP="00633104">
            <w:pPr>
              <w:suppressAutoHyphens w:val="0"/>
              <w:jc w:val="right"/>
              <w:rPr>
                <w:b/>
                <w:bCs/>
                <w:color w:val="000000"/>
                <w:sz w:val="16"/>
                <w:szCs w:val="16"/>
                <w:lang w:eastAsia="pl-PL"/>
              </w:rPr>
            </w:pPr>
            <w:r w:rsidRPr="00633104">
              <w:rPr>
                <w:b/>
                <w:bCs/>
                <w:color w:val="000000"/>
                <w:sz w:val="16"/>
                <w:szCs w:val="16"/>
                <w:lang w:eastAsia="pl-PL"/>
              </w:rPr>
              <w:t>-652 171,00</w:t>
            </w:r>
          </w:p>
        </w:tc>
        <w:tc>
          <w:tcPr>
            <w:tcW w:w="992" w:type="dxa"/>
            <w:tcBorders>
              <w:top w:val="nil"/>
              <w:left w:val="nil"/>
              <w:bottom w:val="single" w:sz="4" w:space="0" w:color="000000"/>
              <w:right w:val="nil"/>
            </w:tcBorders>
            <w:shd w:val="clear" w:color="000000" w:fill="FFFFFF"/>
            <w:vAlign w:val="center"/>
            <w:hideMark/>
          </w:tcPr>
          <w:p w14:paraId="4F29CF49" w14:textId="77777777" w:rsidR="00633104" w:rsidRPr="00633104" w:rsidRDefault="00633104" w:rsidP="00633104">
            <w:pPr>
              <w:suppressAutoHyphens w:val="0"/>
              <w:jc w:val="right"/>
              <w:rPr>
                <w:b/>
                <w:bCs/>
                <w:color w:val="000000"/>
                <w:sz w:val="16"/>
                <w:szCs w:val="16"/>
                <w:lang w:eastAsia="pl-PL"/>
              </w:rPr>
            </w:pPr>
            <w:r w:rsidRPr="00633104">
              <w:rPr>
                <w:b/>
                <w:bCs/>
                <w:color w:val="000000"/>
                <w:sz w:val="16"/>
                <w:szCs w:val="16"/>
                <w:lang w:eastAsia="pl-PL"/>
              </w:rPr>
              <w:t>369 991,00</w:t>
            </w:r>
          </w:p>
        </w:tc>
        <w:tc>
          <w:tcPr>
            <w:tcW w:w="992" w:type="dxa"/>
            <w:tcBorders>
              <w:top w:val="nil"/>
              <w:left w:val="single" w:sz="4" w:space="0" w:color="auto"/>
              <w:bottom w:val="single" w:sz="4" w:space="0" w:color="auto"/>
              <w:right w:val="single" w:sz="4" w:space="0" w:color="auto"/>
            </w:tcBorders>
            <w:shd w:val="clear" w:color="000000" w:fill="FFFFFF"/>
            <w:vAlign w:val="center"/>
            <w:hideMark/>
          </w:tcPr>
          <w:p w14:paraId="1201FC8A" w14:textId="77777777" w:rsidR="00633104" w:rsidRPr="00633104" w:rsidRDefault="00633104" w:rsidP="00633104">
            <w:pPr>
              <w:suppressAutoHyphens w:val="0"/>
              <w:jc w:val="right"/>
              <w:rPr>
                <w:b/>
                <w:bCs/>
                <w:color w:val="000000"/>
                <w:sz w:val="16"/>
                <w:szCs w:val="16"/>
                <w:lang w:eastAsia="pl-PL"/>
              </w:rPr>
            </w:pPr>
            <w:r w:rsidRPr="00633104">
              <w:rPr>
                <w:b/>
                <w:bCs/>
                <w:color w:val="000000"/>
                <w:sz w:val="16"/>
                <w:szCs w:val="16"/>
                <w:lang w:eastAsia="pl-PL"/>
              </w:rPr>
              <w:t>369 989,99</w:t>
            </w:r>
          </w:p>
        </w:tc>
        <w:tc>
          <w:tcPr>
            <w:tcW w:w="851" w:type="dxa"/>
            <w:tcBorders>
              <w:top w:val="nil"/>
              <w:left w:val="nil"/>
              <w:bottom w:val="single" w:sz="4" w:space="0" w:color="auto"/>
              <w:right w:val="single" w:sz="4" w:space="0" w:color="auto"/>
            </w:tcBorders>
            <w:shd w:val="clear" w:color="000000" w:fill="FFFFFF"/>
            <w:vAlign w:val="center"/>
            <w:hideMark/>
          </w:tcPr>
          <w:p w14:paraId="7141E583" w14:textId="77777777" w:rsidR="00633104" w:rsidRPr="00633104" w:rsidRDefault="00633104" w:rsidP="00633104">
            <w:pPr>
              <w:suppressAutoHyphens w:val="0"/>
              <w:jc w:val="right"/>
              <w:rPr>
                <w:b/>
                <w:bCs/>
                <w:color w:val="000000"/>
                <w:sz w:val="16"/>
                <w:szCs w:val="16"/>
                <w:lang w:eastAsia="pl-PL"/>
              </w:rPr>
            </w:pPr>
            <w:r w:rsidRPr="00633104">
              <w:rPr>
                <w:b/>
                <w:bCs/>
                <w:color w:val="000000"/>
                <w:sz w:val="16"/>
                <w:szCs w:val="16"/>
                <w:lang w:eastAsia="pl-PL"/>
              </w:rPr>
              <w:t>100,00</w:t>
            </w:r>
          </w:p>
        </w:tc>
      </w:tr>
    </w:tbl>
    <w:p w14:paraId="15D99783" w14:textId="77777777" w:rsidR="00372B2C" w:rsidRDefault="00372B2C" w:rsidP="00372B2C">
      <w:pPr>
        <w:spacing w:line="360" w:lineRule="auto"/>
        <w:jc w:val="both"/>
        <w:rPr>
          <w:b/>
          <w:bCs/>
          <w:color w:val="FF0000"/>
        </w:rPr>
      </w:pPr>
    </w:p>
    <w:p w14:paraId="0F4BBFBE" w14:textId="77777777" w:rsidR="00504E01" w:rsidRPr="00F91A49" w:rsidRDefault="00504E01" w:rsidP="00372B2C">
      <w:pPr>
        <w:spacing w:line="360" w:lineRule="auto"/>
        <w:jc w:val="both"/>
        <w:rPr>
          <w:b/>
          <w:bCs/>
          <w:color w:val="FF0000"/>
        </w:rPr>
      </w:pPr>
    </w:p>
    <w:p w14:paraId="3C04B3CC" w14:textId="11A0A17C" w:rsidR="00B06A25" w:rsidRPr="00785FE9" w:rsidRDefault="00B06A25" w:rsidP="00DC2FB8">
      <w:pPr>
        <w:spacing w:line="360" w:lineRule="auto"/>
        <w:ind w:firstLine="708"/>
        <w:jc w:val="both"/>
        <w:rPr>
          <w:bCs/>
        </w:rPr>
      </w:pPr>
      <w:r w:rsidRPr="00785FE9">
        <w:rPr>
          <w:bCs/>
        </w:rPr>
        <w:lastRenderedPageBreak/>
        <w:t xml:space="preserve">Wydatki budżetu Miasta i Gminy Końskie </w:t>
      </w:r>
      <w:r w:rsidR="00CD5204" w:rsidRPr="00785FE9">
        <w:rPr>
          <w:bCs/>
        </w:rPr>
        <w:t>w</w:t>
      </w:r>
      <w:r w:rsidRPr="00785FE9">
        <w:rPr>
          <w:bCs/>
        </w:rPr>
        <w:t xml:space="preserve"> </w:t>
      </w:r>
      <w:r w:rsidR="00B662D6" w:rsidRPr="00785FE9">
        <w:rPr>
          <w:bCs/>
        </w:rPr>
        <w:t>202</w:t>
      </w:r>
      <w:r w:rsidR="00785FE9" w:rsidRPr="00785FE9">
        <w:rPr>
          <w:bCs/>
        </w:rPr>
        <w:t>4</w:t>
      </w:r>
      <w:r w:rsidRPr="00785FE9">
        <w:rPr>
          <w:bCs/>
        </w:rPr>
        <w:t xml:space="preserve"> roku zostały zrealizowane w </w:t>
      </w:r>
      <w:r w:rsidR="00785FE9" w:rsidRPr="00785FE9">
        <w:rPr>
          <w:bCs/>
        </w:rPr>
        <w:t>98,07</w:t>
      </w:r>
      <w:r w:rsidR="00E34725" w:rsidRPr="00785FE9">
        <w:rPr>
          <w:bCs/>
        </w:rPr>
        <w:t xml:space="preserve"> %</w:t>
      </w:r>
      <w:r w:rsidR="00E34725" w:rsidRPr="00785FE9">
        <w:rPr>
          <w:bCs/>
        </w:rPr>
        <w:br/>
      </w:r>
      <w:r w:rsidRPr="00785FE9">
        <w:rPr>
          <w:bCs/>
        </w:rPr>
        <w:t>tj. w kwocie</w:t>
      </w:r>
      <w:r w:rsidR="00034F75" w:rsidRPr="00785FE9">
        <w:rPr>
          <w:bCs/>
        </w:rPr>
        <w:t xml:space="preserve"> </w:t>
      </w:r>
      <w:r w:rsidR="00785FE9" w:rsidRPr="00785FE9">
        <w:rPr>
          <w:bCs/>
        </w:rPr>
        <w:t>211 342 874,09</w:t>
      </w:r>
      <w:r w:rsidR="00556314" w:rsidRPr="00785FE9">
        <w:rPr>
          <w:bCs/>
        </w:rPr>
        <w:t xml:space="preserve"> </w:t>
      </w:r>
      <w:r w:rsidR="00654E35" w:rsidRPr="00785FE9">
        <w:rPr>
          <w:bCs/>
        </w:rPr>
        <w:t>zł</w:t>
      </w:r>
      <w:r w:rsidRPr="00785FE9">
        <w:rPr>
          <w:bCs/>
        </w:rPr>
        <w:t xml:space="preserve"> na plan roczny</w:t>
      </w:r>
      <w:r w:rsidR="00654E35" w:rsidRPr="00785FE9">
        <w:rPr>
          <w:bCs/>
        </w:rPr>
        <w:t xml:space="preserve"> </w:t>
      </w:r>
      <w:r w:rsidR="00785FE9" w:rsidRPr="00785FE9">
        <w:rPr>
          <w:bCs/>
        </w:rPr>
        <w:t>215 502 282,28</w:t>
      </w:r>
      <w:r w:rsidR="00F2787C" w:rsidRPr="00785FE9">
        <w:rPr>
          <w:bCs/>
        </w:rPr>
        <w:t xml:space="preserve"> </w:t>
      </w:r>
      <w:r w:rsidR="00654E35" w:rsidRPr="00785FE9">
        <w:rPr>
          <w:bCs/>
        </w:rPr>
        <w:t>zł</w:t>
      </w:r>
      <w:r w:rsidRPr="00785FE9">
        <w:rPr>
          <w:bCs/>
        </w:rPr>
        <w:t xml:space="preserve">. Wydatki </w:t>
      </w:r>
      <w:r w:rsidR="002D7451" w:rsidRPr="00785FE9">
        <w:rPr>
          <w:bCs/>
        </w:rPr>
        <w:t xml:space="preserve">bieżące zostały </w:t>
      </w:r>
      <w:r w:rsidRPr="00785FE9">
        <w:rPr>
          <w:bCs/>
        </w:rPr>
        <w:t xml:space="preserve">zrealizowane w </w:t>
      </w:r>
      <w:r w:rsidR="007B6DB6" w:rsidRPr="00785FE9">
        <w:rPr>
          <w:bCs/>
        </w:rPr>
        <w:t>98,</w:t>
      </w:r>
      <w:r w:rsidR="00785FE9" w:rsidRPr="00785FE9">
        <w:rPr>
          <w:bCs/>
        </w:rPr>
        <w:t>07</w:t>
      </w:r>
      <w:r w:rsidR="007B6DB6" w:rsidRPr="00785FE9">
        <w:rPr>
          <w:bCs/>
        </w:rPr>
        <w:t xml:space="preserve"> </w:t>
      </w:r>
      <w:r w:rsidRPr="00785FE9">
        <w:rPr>
          <w:bCs/>
        </w:rPr>
        <w:t xml:space="preserve">%, a wydatki majątkowe w </w:t>
      </w:r>
      <w:r w:rsidR="00785FE9" w:rsidRPr="00785FE9">
        <w:rPr>
          <w:bCs/>
        </w:rPr>
        <w:t>98,99</w:t>
      </w:r>
      <w:r w:rsidR="00E43DB5" w:rsidRPr="00785FE9">
        <w:rPr>
          <w:bCs/>
        </w:rPr>
        <w:t>%.</w:t>
      </w:r>
    </w:p>
    <w:p w14:paraId="1B725C8C" w14:textId="77777777" w:rsidR="00B06A25" w:rsidRPr="00785FE9" w:rsidRDefault="00B06A25" w:rsidP="00DC2FB8">
      <w:pPr>
        <w:spacing w:line="360" w:lineRule="auto"/>
        <w:jc w:val="both"/>
        <w:rPr>
          <w:bCs/>
        </w:rPr>
      </w:pPr>
      <w:r w:rsidRPr="00785FE9">
        <w:rPr>
          <w:bCs/>
        </w:rPr>
        <w:t>W ramach wydatków bieżących wydatkowano środki na następujące grupy wydatków:</w:t>
      </w:r>
    </w:p>
    <w:p w14:paraId="0D552C9F" w14:textId="77777777" w:rsidR="00B06A25" w:rsidRPr="00785FE9" w:rsidRDefault="008F79D8" w:rsidP="0015456D">
      <w:pPr>
        <w:numPr>
          <w:ilvl w:val="0"/>
          <w:numId w:val="1"/>
        </w:numPr>
        <w:spacing w:line="360" w:lineRule="auto"/>
        <w:ind w:hanging="436"/>
        <w:jc w:val="both"/>
        <w:rPr>
          <w:bCs/>
        </w:rPr>
      </w:pPr>
      <w:r w:rsidRPr="00785FE9">
        <w:rPr>
          <w:bCs/>
        </w:rPr>
        <w:t>wydatki jednostek budżetowych, w tym:</w:t>
      </w:r>
    </w:p>
    <w:p w14:paraId="179D875C" w14:textId="77777777" w:rsidR="008F79D8" w:rsidRPr="00785FE9" w:rsidRDefault="008F79D8" w:rsidP="00DC2FB8">
      <w:pPr>
        <w:spacing w:line="360" w:lineRule="auto"/>
        <w:ind w:left="720"/>
        <w:jc w:val="both"/>
        <w:rPr>
          <w:bCs/>
        </w:rPr>
      </w:pPr>
      <w:r w:rsidRPr="00785FE9">
        <w:rPr>
          <w:bCs/>
        </w:rPr>
        <w:t>- wynagrodzenia i składki od nich naliczane,</w:t>
      </w:r>
    </w:p>
    <w:p w14:paraId="115EA5B9" w14:textId="77777777" w:rsidR="008F79D8" w:rsidRPr="00785FE9" w:rsidRDefault="008F79D8" w:rsidP="00DC2FB8">
      <w:pPr>
        <w:spacing w:line="360" w:lineRule="auto"/>
        <w:ind w:left="720"/>
        <w:jc w:val="both"/>
        <w:rPr>
          <w:bCs/>
        </w:rPr>
      </w:pPr>
      <w:r w:rsidRPr="00785FE9">
        <w:rPr>
          <w:bCs/>
        </w:rPr>
        <w:t>- wydatki związane z realizacją ich statutowych zadań</w:t>
      </w:r>
      <w:r w:rsidR="000613BD" w:rsidRPr="00785FE9">
        <w:rPr>
          <w:bCs/>
        </w:rPr>
        <w:t>,</w:t>
      </w:r>
    </w:p>
    <w:p w14:paraId="770860C0" w14:textId="76245711" w:rsidR="000613BD" w:rsidRPr="00785FE9" w:rsidRDefault="000613BD" w:rsidP="00DC2FB8">
      <w:pPr>
        <w:spacing w:line="360" w:lineRule="auto"/>
        <w:jc w:val="both"/>
        <w:rPr>
          <w:bCs/>
        </w:rPr>
      </w:pPr>
      <w:r w:rsidRPr="00785FE9">
        <w:rPr>
          <w:bCs/>
        </w:rPr>
        <w:t xml:space="preserve"> </w:t>
      </w:r>
      <w:r w:rsidR="003E7108" w:rsidRPr="00785FE9">
        <w:rPr>
          <w:bCs/>
        </w:rPr>
        <w:t xml:space="preserve">- </w:t>
      </w:r>
      <w:r w:rsidR="002D7451" w:rsidRPr="00785FE9">
        <w:rPr>
          <w:bCs/>
        </w:rPr>
        <w:t xml:space="preserve">powyższe obrazuje </w:t>
      </w:r>
      <w:r w:rsidRPr="00785FE9">
        <w:rPr>
          <w:bCs/>
        </w:rPr>
        <w:t>Tabela 1</w:t>
      </w:r>
      <w:r w:rsidR="007B6DB6" w:rsidRPr="00785FE9">
        <w:rPr>
          <w:bCs/>
        </w:rPr>
        <w:t>1</w:t>
      </w:r>
      <w:r w:rsidRPr="00785FE9">
        <w:rPr>
          <w:bCs/>
        </w:rPr>
        <w:t>, stanowiąca załącznik Nr 3 do niniejszego sprawozdania</w:t>
      </w:r>
      <w:r w:rsidR="00E43DB5" w:rsidRPr="00785FE9">
        <w:rPr>
          <w:bCs/>
        </w:rPr>
        <w:t>,</w:t>
      </w:r>
    </w:p>
    <w:p w14:paraId="1774AEF2" w14:textId="77777777" w:rsidR="008F79D8" w:rsidRPr="00785FE9" w:rsidRDefault="008F79D8" w:rsidP="00DC2FB8">
      <w:pPr>
        <w:spacing w:line="360" w:lineRule="auto"/>
        <w:ind w:firstLine="284"/>
        <w:jc w:val="both"/>
        <w:rPr>
          <w:bCs/>
        </w:rPr>
      </w:pPr>
      <w:r w:rsidRPr="00785FE9">
        <w:rPr>
          <w:bCs/>
        </w:rPr>
        <w:t>2)</w:t>
      </w:r>
      <w:r w:rsidRPr="00785FE9">
        <w:rPr>
          <w:bCs/>
        </w:rPr>
        <w:tab/>
        <w:t>dotacje na zadania bieżące</w:t>
      </w:r>
      <w:r w:rsidR="00645629" w:rsidRPr="00785FE9">
        <w:rPr>
          <w:bCs/>
        </w:rPr>
        <w:t>,</w:t>
      </w:r>
    </w:p>
    <w:p w14:paraId="726843DE" w14:textId="77777777" w:rsidR="008F79D8" w:rsidRPr="00785FE9" w:rsidRDefault="008F79D8" w:rsidP="00DC2FB8">
      <w:pPr>
        <w:spacing w:line="360" w:lineRule="auto"/>
        <w:ind w:firstLine="284"/>
        <w:jc w:val="both"/>
        <w:rPr>
          <w:bCs/>
        </w:rPr>
      </w:pPr>
      <w:r w:rsidRPr="00785FE9">
        <w:rPr>
          <w:bCs/>
        </w:rPr>
        <w:t>3)</w:t>
      </w:r>
      <w:r w:rsidRPr="00785FE9">
        <w:rPr>
          <w:bCs/>
        </w:rPr>
        <w:tab/>
        <w:t>świadczenia na rzecz osób fizycznych,</w:t>
      </w:r>
    </w:p>
    <w:p w14:paraId="25008034" w14:textId="3FB3D5BF" w:rsidR="008F79D8" w:rsidRPr="00785FE9" w:rsidRDefault="003E7108" w:rsidP="00DC2FB8">
      <w:pPr>
        <w:spacing w:line="360" w:lineRule="auto"/>
        <w:jc w:val="both"/>
        <w:rPr>
          <w:bCs/>
        </w:rPr>
      </w:pPr>
      <w:r w:rsidRPr="00785FE9">
        <w:rPr>
          <w:bCs/>
        </w:rPr>
        <w:t>-</w:t>
      </w:r>
      <w:r w:rsidR="002D7451" w:rsidRPr="00785FE9">
        <w:rPr>
          <w:bCs/>
        </w:rPr>
        <w:t xml:space="preserve"> powyższe obrazuje</w:t>
      </w:r>
      <w:r w:rsidRPr="00785FE9">
        <w:rPr>
          <w:bCs/>
        </w:rPr>
        <w:t xml:space="preserve"> </w:t>
      </w:r>
      <w:r w:rsidR="000613BD" w:rsidRPr="00785FE9">
        <w:rPr>
          <w:bCs/>
        </w:rPr>
        <w:t>T</w:t>
      </w:r>
      <w:r w:rsidR="008F79D8" w:rsidRPr="00785FE9">
        <w:rPr>
          <w:bCs/>
        </w:rPr>
        <w:t>abel</w:t>
      </w:r>
      <w:r w:rsidRPr="00785FE9">
        <w:rPr>
          <w:bCs/>
        </w:rPr>
        <w:t>a</w:t>
      </w:r>
      <w:r w:rsidR="008F79D8" w:rsidRPr="00785FE9">
        <w:rPr>
          <w:bCs/>
        </w:rPr>
        <w:t xml:space="preserve"> </w:t>
      </w:r>
      <w:r w:rsidR="008E6C09" w:rsidRPr="00785FE9">
        <w:rPr>
          <w:bCs/>
        </w:rPr>
        <w:t>1</w:t>
      </w:r>
      <w:r w:rsidR="007B6DB6" w:rsidRPr="00785FE9">
        <w:rPr>
          <w:bCs/>
        </w:rPr>
        <w:t>2</w:t>
      </w:r>
      <w:r w:rsidR="008F79D8" w:rsidRPr="00785FE9">
        <w:rPr>
          <w:bCs/>
        </w:rPr>
        <w:t>,</w:t>
      </w:r>
      <w:r w:rsidR="000613BD" w:rsidRPr="00785FE9">
        <w:rPr>
          <w:bCs/>
        </w:rPr>
        <w:t xml:space="preserve"> stanowiąca załącznik Nr 4 do niniejszego sprawozdania</w:t>
      </w:r>
      <w:r w:rsidRPr="00785FE9">
        <w:rPr>
          <w:bCs/>
        </w:rPr>
        <w:t>,</w:t>
      </w:r>
    </w:p>
    <w:p w14:paraId="1F431BBE" w14:textId="2C69B16C" w:rsidR="008F79D8" w:rsidRPr="00785FE9" w:rsidRDefault="008F79D8" w:rsidP="000041A5">
      <w:pPr>
        <w:spacing w:line="360" w:lineRule="auto"/>
        <w:ind w:firstLine="284"/>
        <w:jc w:val="both"/>
        <w:rPr>
          <w:bCs/>
        </w:rPr>
      </w:pPr>
      <w:r w:rsidRPr="00785FE9">
        <w:rPr>
          <w:bCs/>
        </w:rPr>
        <w:t>4)</w:t>
      </w:r>
      <w:r w:rsidRPr="00785FE9">
        <w:rPr>
          <w:bCs/>
        </w:rPr>
        <w:tab/>
        <w:t xml:space="preserve">wydatki na obsługę długu publicznego, które zostały zrealizowane w kwocie </w:t>
      </w:r>
      <w:r w:rsidR="007B6DB6" w:rsidRPr="00785FE9">
        <w:rPr>
          <w:bCs/>
        </w:rPr>
        <w:t>8</w:t>
      </w:r>
      <w:r w:rsidR="00785FE9" w:rsidRPr="00785FE9">
        <w:rPr>
          <w:bCs/>
        </w:rPr>
        <w:t> 259 188,46</w:t>
      </w:r>
      <w:r w:rsidRPr="00785FE9">
        <w:rPr>
          <w:bCs/>
        </w:rPr>
        <w:t xml:space="preserve"> zł tj. </w:t>
      </w:r>
      <w:r w:rsidR="00175325" w:rsidRPr="00785FE9">
        <w:rPr>
          <w:bCs/>
        </w:rPr>
        <w:t>99,</w:t>
      </w:r>
      <w:r w:rsidR="00785FE9" w:rsidRPr="00785FE9">
        <w:rPr>
          <w:bCs/>
        </w:rPr>
        <w:t>96</w:t>
      </w:r>
      <w:r w:rsidRPr="00785FE9">
        <w:rPr>
          <w:bCs/>
        </w:rPr>
        <w:t xml:space="preserve"> % planu rocznego.</w:t>
      </w:r>
    </w:p>
    <w:p w14:paraId="6C8BFB1F" w14:textId="3A10C346" w:rsidR="008F79D8" w:rsidRPr="00785FE9" w:rsidRDefault="008F79D8" w:rsidP="000041A5">
      <w:pPr>
        <w:spacing w:line="360" w:lineRule="auto"/>
        <w:ind w:firstLine="284"/>
        <w:jc w:val="both"/>
        <w:rPr>
          <w:bCs/>
        </w:rPr>
      </w:pPr>
      <w:r w:rsidRPr="00785FE9">
        <w:rPr>
          <w:bCs/>
        </w:rPr>
        <w:t>W 20</w:t>
      </w:r>
      <w:r w:rsidR="00A2618D" w:rsidRPr="00785FE9">
        <w:rPr>
          <w:bCs/>
        </w:rPr>
        <w:t>2</w:t>
      </w:r>
      <w:r w:rsidR="00785FE9" w:rsidRPr="00785FE9">
        <w:rPr>
          <w:bCs/>
        </w:rPr>
        <w:t>4</w:t>
      </w:r>
      <w:r w:rsidRPr="00785FE9">
        <w:rPr>
          <w:bCs/>
        </w:rPr>
        <w:t xml:space="preserve"> r. gmina Końskie nie ponosiła wydatków na wypłaty z tytułu poręczeń i gwarancji.</w:t>
      </w:r>
    </w:p>
    <w:p w14:paraId="512DCFD1" w14:textId="43257DCE" w:rsidR="00167EDA" w:rsidRPr="00785FE9" w:rsidRDefault="00167EDA" w:rsidP="000041A5">
      <w:pPr>
        <w:spacing w:line="360" w:lineRule="auto"/>
        <w:ind w:firstLine="284"/>
        <w:jc w:val="both"/>
        <w:rPr>
          <w:bCs/>
        </w:rPr>
      </w:pPr>
      <w:r w:rsidRPr="00785FE9">
        <w:rPr>
          <w:bCs/>
        </w:rPr>
        <w:t>Dług gminy Końskie na dzień 3</w:t>
      </w:r>
      <w:r w:rsidR="00175325" w:rsidRPr="00785FE9">
        <w:rPr>
          <w:bCs/>
        </w:rPr>
        <w:t>1</w:t>
      </w:r>
      <w:r w:rsidRPr="00785FE9">
        <w:rPr>
          <w:bCs/>
        </w:rPr>
        <w:t xml:space="preserve"> grudnia 20</w:t>
      </w:r>
      <w:r w:rsidR="00770019" w:rsidRPr="00785FE9">
        <w:rPr>
          <w:bCs/>
        </w:rPr>
        <w:t>2</w:t>
      </w:r>
      <w:r w:rsidR="00785FE9" w:rsidRPr="00785FE9">
        <w:rPr>
          <w:bCs/>
        </w:rPr>
        <w:t>4</w:t>
      </w:r>
      <w:r w:rsidRPr="00785FE9">
        <w:rPr>
          <w:bCs/>
        </w:rPr>
        <w:t xml:space="preserve"> r. wynosi </w:t>
      </w:r>
      <w:r w:rsidR="00AB3A12" w:rsidRPr="00785FE9">
        <w:rPr>
          <w:bCs/>
        </w:rPr>
        <w:t>1</w:t>
      </w:r>
      <w:r w:rsidR="00785FE9" w:rsidRPr="00785FE9">
        <w:rPr>
          <w:bCs/>
        </w:rPr>
        <w:t>20</w:t>
      </w:r>
      <w:r w:rsidR="009417E0" w:rsidRPr="00785FE9">
        <w:rPr>
          <w:bCs/>
        </w:rPr>
        <w:t> 000 000,00</w:t>
      </w:r>
      <w:r w:rsidR="00FF23CA" w:rsidRPr="00785FE9">
        <w:rPr>
          <w:bCs/>
        </w:rPr>
        <w:t xml:space="preserve"> zł, z czego:</w:t>
      </w:r>
    </w:p>
    <w:p w14:paraId="658A72FE" w14:textId="47F5A9EE" w:rsidR="00FF23CA" w:rsidRPr="00331729" w:rsidRDefault="00FF23CA" w:rsidP="000041A5">
      <w:pPr>
        <w:spacing w:line="360" w:lineRule="auto"/>
        <w:ind w:firstLine="284"/>
        <w:jc w:val="both"/>
        <w:rPr>
          <w:bCs/>
        </w:rPr>
      </w:pPr>
      <w:r w:rsidRPr="00331729">
        <w:rPr>
          <w:bCs/>
        </w:rPr>
        <w:t xml:space="preserve">- zobowiązania z tytułu obligacji </w:t>
      </w:r>
      <w:r w:rsidR="00E20B5D" w:rsidRPr="00331729">
        <w:rPr>
          <w:bCs/>
        </w:rPr>
        <w:t>–</w:t>
      </w:r>
      <w:r w:rsidRPr="00331729">
        <w:rPr>
          <w:bCs/>
        </w:rPr>
        <w:t xml:space="preserve"> </w:t>
      </w:r>
      <w:r w:rsidR="00AB3A12" w:rsidRPr="00331729">
        <w:rPr>
          <w:bCs/>
        </w:rPr>
        <w:t>11</w:t>
      </w:r>
      <w:r w:rsidR="00A2618D" w:rsidRPr="00331729">
        <w:rPr>
          <w:bCs/>
        </w:rPr>
        <w:t>5</w:t>
      </w:r>
      <w:r w:rsidR="00770019" w:rsidRPr="00331729">
        <w:rPr>
          <w:bCs/>
        </w:rPr>
        <w:t> 000 000,00 zł</w:t>
      </w:r>
      <w:r w:rsidR="00331729" w:rsidRPr="00331729">
        <w:rPr>
          <w:bCs/>
        </w:rPr>
        <w:t>,</w:t>
      </w:r>
    </w:p>
    <w:p w14:paraId="461B69DF" w14:textId="78601140" w:rsidR="00331729" w:rsidRPr="00331729" w:rsidRDefault="00331729" w:rsidP="000041A5">
      <w:pPr>
        <w:spacing w:line="360" w:lineRule="auto"/>
        <w:ind w:firstLine="284"/>
        <w:jc w:val="both"/>
        <w:rPr>
          <w:bCs/>
        </w:rPr>
      </w:pPr>
      <w:r w:rsidRPr="00331729">
        <w:rPr>
          <w:bCs/>
        </w:rPr>
        <w:t>- zobowiązania z tytułu pożyczki długoterminowej – 5 000 000,00 zł.</w:t>
      </w:r>
    </w:p>
    <w:p w14:paraId="0B6A73F6" w14:textId="47FF4245" w:rsidR="00FF23CA" w:rsidRPr="00331729" w:rsidRDefault="00FF23CA" w:rsidP="00FF23CA">
      <w:pPr>
        <w:spacing w:line="360" w:lineRule="auto"/>
        <w:jc w:val="both"/>
        <w:rPr>
          <w:bCs/>
        </w:rPr>
      </w:pPr>
      <w:r w:rsidRPr="00331729">
        <w:rPr>
          <w:bCs/>
        </w:rPr>
        <w:t>Wynik budżetu za 20</w:t>
      </w:r>
      <w:r w:rsidR="00770019" w:rsidRPr="00331729">
        <w:rPr>
          <w:bCs/>
        </w:rPr>
        <w:t>2</w:t>
      </w:r>
      <w:r w:rsidR="00331729" w:rsidRPr="00331729">
        <w:rPr>
          <w:bCs/>
        </w:rPr>
        <w:t>4</w:t>
      </w:r>
      <w:r w:rsidRPr="00331729">
        <w:rPr>
          <w:bCs/>
        </w:rPr>
        <w:t xml:space="preserve"> r. </w:t>
      </w:r>
      <w:r w:rsidR="009417E0" w:rsidRPr="00331729">
        <w:rPr>
          <w:bCs/>
        </w:rPr>
        <w:t>t</w:t>
      </w:r>
      <w:r w:rsidRPr="00331729">
        <w:rPr>
          <w:bCs/>
        </w:rPr>
        <w:t xml:space="preserve">o </w:t>
      </w:r>
      <w:r w:rsidR="00BC3EEA" w:rsidRPr="00331729">
        <w:rPr>
          <w:bCs/>
        </w:rPr>
        <w:t>deficyt</w:t>
      </w:r>
      <w:r w:rsidR="00F75688" w:rsidRPr="00331729">
        <w:rPr>
          <w:bCs/>
        </w:rPr>
        <w:t xml:space="preserve"> budżetu</w:t>
      </w:r>
      <w:r w:rsidR="009417E0" w:rsidRPr="00331729">
        <w:rPr>
          <w:bCs/>
        </w:rPr>
        <w:t xml:space="preserve"> </w:t>
      </w:r>
      <w:r w:rsidRPr="00331729">
        <w:rPr>
          <w:bCs/>
        </w:rPr>
        <w:t xml:space="preserve">w kwocie </w:t>
      </w:r>
      <w:r w:rsidR="001373A5">
        <w:rPr>
          <w:bCs/>
        </w:rPr>
        <w:t>8 591 840,94</w:t>
      </w:r>
      <w:r w:rsidRPr="00331729">
        <w:rPr>
          <w:bCs/>
        </w:rPr>
        <w:t xml:space="preserve"> zł, przy planowanym deficycie </w:t>
      </w:r>
      <w:r w:rsidR="00BC3EEA" w:rsidRPr="00331729">
        <w:rPr>
          <w:bCs/>
        </w:rPr>
        <w:br/>
      </w:r>
      <w:r w:rsidRPr="00331729">
        <w:rPr>
          <w:bCs/>
        </w:rPr>
        <w:t xml:space="preserve">w wysokości </w:t>
      </w:r>
      <w:r w:rsidR="00331729" w:rsidRPr="00331729">
        <w:rPr>
          <w:bCs/>
        </w:rPr>
        <w:t>9 425 739,00</w:t>
      </w:r>
      <w:r w:rsidRPr="00331729">
        <w:rPr>
          <w:bCs/>
        </w:rPr>
        <w:t xml:space="preserve"> zł.</w:t>
      </w:r>
    </w:p>
    <w:p w14:paraId="08E1A0ED" w14:textId="77777777" w:rsidR="007B6DB6" w:rsidRPr="00F91A49" w:rsidRDefault="007B6DB6" w:rsidP="00FF23CA">
      <w:pPr>
        <w:spacing w:line="360" w:lineRule="auto"/>
        <w:jc w:val="both"/>
        <w:rPr>
          <w:bCs/>
          <w:color w:val="FF0000"/>
        </w:rPr>
      </w:pPr>
    </w:p>
    <w:p w14:paraId="31F2CC2D" w14:textId="77777777" w:rsidR="00B06A25" w:rsidRPr="004D65CD" w:rsidRDefault="00B06A25" w:rsidP="00407045">
      <w:pPr>
        <w:pStyle w:val="Tekstpodstawowy"/>
        <w:tabs>
          <w:tab w:val="left" w:pos="900"/>
        </w:tabs>
        <w:jc w:val="center"/>
        <w:rPr>
          <w:b/>
          <w:bCs/>
          <w:sz w:val="24"/>
        </w:rPr>
      </w:pPr>
      <w:r w:rsidRPr="004D65CD">
        <w:rPr>
          <w:b/>
          <w:bCs/>
          <w:sz w:val="24"/>
        </w:rPr>
        <w:t>REALIZACJA WYDATKÓW W POSZCZEGÓLNYCH DZIAŁACH PRZEDSTAWIA SIĘ NASTĘPUJĄCO:</w:t>
      </w:r>
    </w:p>
    <w:p w14:paraId="4A8FAE58" w14:textId="77777777" w:rsidR="00057B7A" w:rsidRPr="00F91A49" w:rsidRDefault="00057B7A" w:rsidP="00407045">
      <w:pPr>
        <w:pStyle w:val="Tekstpodstawowy"/>
        <w:tabs>
          <w:tab w:val="left" w:pos="900"/>
        </w:tabs>
        <w:jc w:val="both"/>
        <w:rPr>
          <w:bCs/>
          <w:color w:val="FF0000"/>
        </w:rPr>
      </w:pPr>
    </w:p>
    <w:p w14:paraId="05203133" w14:textId="77777777" w:rsidR="00B06A25" w:rsidRPr="004D65CD" w:rsidRDefault="00B06A25" w:rsidP="00ED3998">
      <w:pPr>
        <w:pStyle w:val="Tekstpodstawowy"/>
        <w:tabs>
          <w:tab w:val="left" w:pos="900"/>
        </w:tabs>
        <w:spacing w:line="276" w:lineRule="auto"/>
        <w:jc w:val="center"/>
        <w:rPr>
          <w:b/>
          <w:bCs/>
          <w:sz w:val="24"/>
        </w:rPr>
      </w:pPr>
      <w:r w:rsidRPr="004D65CD">
        <w:rPr>
          <w:b/>
          <w:bCs/>
          <w:sz w:val="24"/>
        </w:rPr>
        <w:t xml:space="preserve">Dział 010 ROLNICTWO I ŁOWIECTWO – wydatkowano kwotę </w:t>
      </w:r>
    </w:p>
    <w:p w14:paraId="3F0C3317" w14:textId="1BA1644E" w:rsidR="00B06A25" w:rsidRPr="004D65CD" w:rsidRDefault="00971F24" w:rsidP="00ED3998">
      <w:pPr>
        <w:pStyle w:val="Tekstpodstawowy"/>
        <w:tabs>
          <w:tab w:val="left" w:pos="900"/>
        </w:tabs>
        <w:spacing w:line="276" w:lineRule="auto"/>
        <w:jc w:val="center"/>
        <w:rPr>
          <w:b/>
          <w:bCs/>
          <w:sz w:val="24"/>
          <w:u w:val="single"/>
        </w:rPr>
      </w:pPr>
      <w:r w:rsidRPr="004D65CD">
        <w:rPr>
          <w:b/>
          <w:bCs/>
          <w:sz w:val="24"/>
          <w:u w:val="single"/>
        </w:rPr>
        <w:t>308 759,22</w:t>
      </w:r>
      <w:r w:rsidR="00B06A25" w:rsidRPr="004D65CD">
        <w:rPr>
          <w:b/>
          <w:bCs/>
          <w:sz w:val="24"/>
          <w:u w:val="single"/>
        </w:rPr>
        <w:t xml:space="preserve"> zł tj. </w:t>
      </w:r>
      <w:r w:rsidR="00F522D6" w:rsidRPr="004D65CD">
        <w:rPr>
          <w:b/>
          <w:bCs/>
          <w:sz w:val="24"/>
          <w:u w:val="single"/>
        </w:rPr>
        <w:t>99,</w:t>
      </w:r>
      <w:r w:rsidRPr="004D65CD">
        <w:rPr>
          <w:b/>
          <w:bCs/>
          <w:sz w:val="24"/>
          <w:u w:val="single"/>
        </w:rPr>
        <w:t>76</w:t>
      </w:r>
      <w:r w:rsidR="00B06A25" w:rsidRPr="004D65CD">
        <w:rPr>
          <w:b/>
          <w:bCs/>
          <w:sz w:val="24"/>
          <w:u w:val="single"/>
        </w:rPr>
        <w:t xml:space="preserve"> % planu rocznego</w:t>
      </w:r>
    </w:p>
    <w:p w14:paraId="5210D0B9" w14:textId="77777777" w:rsidR="00B06A25" w:rsidRPr="00F91A49" w:rsidRDefault="00B06A25" w:rsidP="00ED3998">
      <w:pPr>
        <w:pStyle w:val="Tekstpodstawowy"/>
        <w:tabs>
          <w:tab w:val="left" w:pos="900"/>
        </w:tabs>
        <w:spacing w:line="276" w:lineRule="auto"/>
        <w:jc w:val="both"/>
        <w:rPr>
          <w:bCs/>
          <w:color w:val="FF0000"/>
          <w:u w:val="single"/>
        </w:rPr>
      </w:pPr>
    </w:p>
    <w:p w14:paraId="6A241B1A" w14:textId="77777777" w:rsidR="00B06A25" w:rsidRPr="00331729" w:rsidRDefault="00B06A25" w:rsidP="00DC2FB8">
      <w:pPr>
        <w:pStyle w:val="Tekstpodstawowy"/>
        <w:tabs>
          <w:tab w:val="left" w:pos="900"/>
        </w:tabs>
        <w:spacing w:line="360" w:lineRule="auto"/>
        <w:jc w:val="both"/>
        <w:rPr>
          <w:bCs/>
          <w:sz w:val="24"/>
        </w:rPr>
      </w:pPr>
      <w:r w:rsidRPr="00331729">
        <w:rPr>
          <w:bCs/>
          <w:sz w:val="24"/>
        </w:rPr>
        <w:t xml:space="preserve">z przeznaczeniem na: </w:t>
      </w:r>
    </w:p>
    <w:p w14:paraId="0630A2BE" w14:textId="573A5C86" w:rsidR="00B06A25" w:rsidRPr="004D65CD" w:rsidRDefault="00B06A25" w:rsidP="00DC2FB8">
      <w:pPr>
        <w:pStyle w:val="Tekstpodstawowy"/>
        <w:tabs>
          <w:tab w:val="left" w:pos="900"/>
        </w:tabs>
        <w:spacing w:line="360" w:lineRule="auto"/>
        <w:jc w:val="both"/>
        <w:rPr>
          <w:bCs/>
          <w:sz w:val="24"/>
        </w:rPr>
      </w:pPr>
      <w:r w:rsidRPr="004D65CD">
        <w:rPr>
          <w:bCs/>
          <w:sz w:val="24"/>
        </w:rPr>
        <w:t>- wpłatę na działalność izby rolniczej</w:t>
      </w:r>
      <w:r w:rsidRPr="004D65CD">
        <w:rPr>
          <w:bCs/>
          <w:sz w:val="24"/>
        </w:rPr>
        <w:tab/>
      </w:r>
      <w:r w:rsidRPr="004D65CD">
        <w:rPr>
          <w:bCs/>
          <w:sz w:val="24"/>
        </w:rPr>
        <w:tab/>
      </w:r>
      <w:r w:rsidRPr="004D65CD">
        <w:rPr>
          <w:bCs/>
          <w:sz w:val="24"/>
        </w:rPr>
        <w:tab/>
      </w:r>
      <w:r w:rsidRPr="004D65CD">
        <w:rPr>
          <w:bCs/>
          <w:sz w:val="24"/>
        </w:rPr>
        <w:tab/>
      </w:r>
      <w:r w:rsidRPr="004D65CD">
        <w:rPr>
          <w:bCs/>
          <w:sz w:val="24"/>
        </w:rPr>
        <w:tab/>
      </w:r>
      <w:r w:rsidRPr="004D65CD">
        <w:rPr>
          <w:bCs/>
          <w:sz w:val="24"/>
        </w:rPr>
        <w:tab/>
        <w:t xml:space="preserve">-     </w:t>
      </w:r>
      <w:r w:rsidR="002E6DDC" w:rsidRPr="004D65CD">
        <w:rPr>
          <w:bCs/>
          <w:sz w:val="24"/>
        </w:rPr>
        <w:t xml:space="preserve"> </w:t>
      </w:r>
      <w:r w:rsidR="004D65CD" w:rsidRPr="004D65CD">
        <w:rPr>
          <w:bCs/>
          <w:sz w:val="24"/>
        </w:rPr>
        <w:t>14 065,68</w:t>
      </w:r>
      <w:r w:rsidRPr="004D65CD">
        <w:rPr>
          <w:bCs/>
          <w:sz w:val="24"/>
        </w:rPr>
        <w:t xml:space="preserve"> zł</w:t>
      </w:r>
      <w:r w:rsidR="00ED3998" w:rsidRPr="004D65CD">
        <w:rPr>
          <w:bCs/>
          <w:sz w:val="24"/>
        </w:rPr>
        <w:t>,</w:t>
      </w:r>
    </w:p>
    <w:p w14:paraId="12E014E3" w14:textId="382CBEEC" w:rsidR="00B06A25" w:rsidRPr="004D65CD" w:rsidRDefault="00B06A25" w:rsidP="00DC2FB8">
      <w:pPr>
        <w:pStyle w:val="Tekstpodstawowy"/>
        <w:tabs>
          <w:tab w:val="left" w:pos="900"/>
        </w:tabs>
        <w:spacing w:line="360" w:lineRule="auto"/>
        <w:jc w:val="both"/>
        <w:rPr>
          <w:bCs/>
          <w:sz w:val="24"/>
        </w:rPr>
      </w:pPr>
      <w:r w:rsidRPr="004D65CD">
        <w:rPr>
          <w:bCs/>
          <w:sz w:val="24"/>
        </w:rPr>
        <w:t xml:space="preserve">- pozostała działalność </w:t>
      </w:r>
      <w:r w:rsidRPr="004D65CD">
        <w:rPr>
          <w:bCs/>
          <w:sz w:val="24"/>
        </w:rPr>
        <w:tab/>
      </w:r>
      <w:r w:rsidRPr="004D65CD">
        <w:rPr>
          <w:bCs/>
          <w:sz w:val="24"/>
        </w:rPr>
        <w:tab/>
      </w:r>
      <w:r w:rsidRPr="004D65CD">
        <w:rPr>
          <w:bCs/>
          <w:sz w:val="24"/>
        </w:rPr>
        <w:tab/>
      </w:r>
      <w:r w:rsidRPr="004D65CD">
        <w:rPr>
          <w:bCs/>
          <w:sz w:val="24"/>
        </w:rPr>
        <w:tab/>
      </w:r>
      <w:r w:rsidRPr="004D65CD">
        <w:rPr>
          <w:bCs/>
          <w:sz w:val="24"/>
        </w:rPr>
        <w:tab/>
      </w:r>
      <w:r w:rsidRPr="004D65CD">
        <w:rPr>
          <w:bCs/>
          <w:sz w:val="24"/>
        </w:rPr>
        <w:tab/>
      </w:r>
      <w:r w:rsidRPr="004D65CD">
        <w:rPr>
          <w:bCs/>
          <w:sz w:val="24"/>
        </w:rPr>
        <w:tab/>
      </w:r>
      <w:r w:rsidRPr="004D65CD">
        <w:rPr>
          <w:bCs/>
          <w:sz w:val="24"/>
        </w:rPr>
        <w:tab/>
        <w:t xml:space="preserve">-    </w:t>
      </w:r>
      <w:r w:rsidR="004D65CD" w:rsidRPr="004D65CD">
        <w:rPr>
          <w:bCs/>
          <w:sz w:val="24"/>
        </w:rPr>
        <w:t>294 693,54</w:t>
      </w:r>
      <w:r w:rsidRPr="004D65CD">
        <w:rPr>
          <w:bCs/>
          <w:sz w:val="24"/>
        </w:rPr>
        <w:t xml:space="preserve"> zł</w:t>
      </w:r>
      <w:r w:rsidR="00ED3998" w:rsidRPr="004D65CD">
        <w:rPr>
          <w:bCs/>
          <w:sz w:val="24"/>
        </w:rPr>
        <w:t>,</w:t>
      </w:r>
    </w:p>
    <w:p w14:paraId="398E1558" w14:textId="77777777" w:rsidR="00B06A25" w:rsidRPr="004D65CD" w:rsidRDefault="00B06A25" w:rsidP="00DC2FB8">
      <w:pPr>
        <w:pStyle w:val="Tekstpodstawowy"/>
        <w:tabs>
          <w:tab w:val="left" w:pos="900"/>
        </w:tabs>
        <w:spacing w:line="360" w:lineRule="auto"/>
        <w:jc w:val="both"/>
        <w:rPr>
          <w:bCs/>
          <w:sz w:val="24"/>
        </w:rPr>
      </w:pPr>
    </w:p>
    <w:p w14:paraId="1AD59262" w14:textId="1CBDB2DD" w:rsidR="00B06A25" w:rsidRDefault="00B06A25" w:rsidP="00DC2FB8">
      <w:pPr>
        <w:pStyle w:val="Tekstpodstawowy"/>
        <w:tabs>
          <w:tab w:val="left" w:pos="900"/>
        </w:tabs>
        <w:spacing w:line="360" w:lineRule="auto"/>
        <w:jc w:val="both"/>
        <w:rPr>
          <w:bCs/>
          <w:sz w:val="24"/>
        </w:rPr>
      </w:pPr>
      <w:r w:rsidRPr="004D65CD">
        <w:rPr>
          <w:bCs/>
          <w:sz w:val="24"/>
        </w:rPr>
        <w:t xml:space="preserve">W ramach pozostałej działalności gmina Końskie wykonywała zadania zlecone, na które otrzymała środki od Wojewody Świętokrzyskiego – zwrot części podatku akcyzowego zawartego w cenie oleju napędowego wykorzystywanego do produkcji rolnej przez producentów rolnych oraz pokrycie kosztów postępowania w sprawie jego zwrotu – łączna kwota wydatków </w:t>
      </w:r>
      <w:r w:rsidR="004D65CD" w:rsidRPr="004D65CD">
        <w:rPr>
          <w:bCs/>
          <w:sz w:val="24"/>
        </w:rPr>
        <w:t>294 693,54</w:t>
      </w:r>
      <w:r w:rsidR="00566D7C" w:rsidRPr="004D65CD">
        <w:rPr>
          <w:bCs/>
          <w:sz w:val="24"/>
        </w:rPr>
        <w:t xml:space="preserve"> </w:t>
      </w:r>
      <w:r w:rsidRPr="004D65CD">
        <w:rPr>
          <w:bCs/>
          <w:sz w:val="24"/>
        </w:rPr>
        <w:t>złotych.</w:t>
      </w:r>
    </w:p>
    <w:p w14:paraId="5E5933CA" w14:textId="77777777" w:rsidR="00633104" w:rsidRPr="004D65CD" w:rsidRDefault="00633104" w:rsidP="00DC2FB8">
      <w:pPr>
        <w:pStyle w:val="Tekstpodstawowy"/>
        <w:tabs>
          <w:tab w:val="left" w:pos="900"/>
        </w:tabs>
        <w:spacing w:line="360" w:lineRule="auto"/>
        <w:jc w:val="both"/>
        <w:rPr>
          <w:bCs/>
          <w:sz w:val="24"/>
        </w:rPr>
      </w:pPr>
    </w:p>
    <w:p w14:paraId="0E5D8309" w14:textId="77777777" w:rsidR="00B06A25" w:rsidRPr="00F91A49" w:rsidRDefault="00B06A25" w:rsidP="00ED3998">
      <w:pPr>
        <w:pStyle w:val="Tekstpodstawowy"/>
        <w:tabs>
          <w:tab w:val="left" w:pos="900"/>
        </w:tabs>
        <w:spacing w:line="276" w:lineRule="auto"/>
        <w:jc w:val="both"/>
        <w:rPr>
          <w:bCs/>
          <w:color w:val="FF0000"/>
          <w:sz w:val="24"/>
        </w:rPr>
      </w:pPr>
    </w:p>
    <w:p w14:paraId="133A278B" w14:textId="75C50184" w:rsidR="004D2C50" w:rsidRPr="001C687B" w:rsidRDefault="004D2C50" w:rsidP="00ED3998">
      <w:pPr>
        <w:pStyle w:val="Tekstpodstawowy"/>
        <w:tabs>
          <w:tab w:val="left" w:pos="900"/>
        </w:tabs>
        <w:spacing w:line="276" w:lineRule="auto"/>
        <w:jc w:val="center"/>
        <w:rPr>
          <w:b/>
          <w:bCs/>
          <w:sz w:val="24"/>
          <w:u w:val="single"/>
        </w:rPr>
      </w:pPr>
      <w:r w:rsidRPr="001C687B">
        <w:rPr>
          <w:b/>
          <w:bCs/>
          <w:sz w:val="24"/>
        </w:rPr>
        <w:lastRenderedPageBreak/>
        <w:t>DZIAŁ 400 – WYTWARZANIE I ZAOPATRYWANIE W ENERGIĘ ELEKTRYCZ</w:t>
      </w:r>
      <w:r w:rsidR="00384ABE" w:rsidRPr="001C687B">
        <w:rPr>
          <w:b/>
          <w:bCs/>
          <w:sz w:val="24"/>
        </w:rPr>
        <w:t>N</w:t>
      </w:r>
      <w:r w:rsidRPr="001C687B">
        <w:rPr>
          <w:b/>
          <w:bCs/>
          <w:sz w:val="24"/>
        </w:rPr>
        <w:t xml:space="preserve">Ą, GAZ I WODĘ – wydatkowano kwotę </w:t>
      </w:r>
      <w:r w:rsidR="00971F24" w:rsidRPr="001C687B">
        <w:rPr>
          <w:b/>
          <w:bCs/>
          <w:sz w:val="24"/>
          <w:u w:val="single"/>
        </w:rPr>
        <w:t>415 908,76</w:t>
      </w:r>
      <w:r w:rsidRPr="001C687B">
        <w:rPr>
          <w:b/>
          <w:bCs/>
          <w:sz w:val="24"/>
          <w:u w:val="single"/>
        </w:rPr>
        <w:t xml:space="preserve"> zł tj. </w:t>
      </w:r>
      <w:r w:rsidR="00971F24" w:rsidRPr="001C687B">
        <w:rPr>
          <w:b/>
          <w:bCs/>
          <w:sz w:val="24"/>
          <w:u w:val="single"/>
        </w:rPr>
        <w:t>92,30</w:t>
      </w:r>
      <w:r w:rsidRPr="001C687B">
        <w:rPr>
          <w:b/>
          <w:bCs/>
          <w:sz w:val="24"/>
          <w:u w:val="single"/>
        </w:rPr>
        <w:t>% planu rocznego</w:t>
      </w:r>
    </w:p>
    <w:p w14:paraId="390BC867" w14:textId="77777777" w:rsidR="004D2C50" w:rsidRPr="00971F24" w:rsidRDefault="004D2C50" w:rsidP="00ED3998">
      <w:pPr>
        <w:pStyle w:val="Tekstpodstawowy"/>
        <w:tabs>
          <w:tab w:val="left" w:pos="900"/>
        </w:tabs>
        <w:spacing w:line="276" w:lineRule="auto"/>
        <w:jc w:val="center"/>
        <w:rPr>
          <w:b/>
          <w:bCs/>
        </w:rPr>
      </w:pPr>
    </w:p>
    <w:p w14:paraId="1413E725" w14:textId="77777777" w:rsidR="005B276C" w:rsidRPr="00331729" w:rsidRDefault="002E6DDC" w:rsidP="006B2C65">
      <w:pPr>
        <w:pStyle w:val="Tekstpodstawowy"/>
        <w:tabs>
          <w:tab w:val="left" w:pos="900"/>
        </w:tabs>
        <w:spacing w:line="360" w:lineRule="auto"/>
        <w:jc w:val="both"/>
        <w:rPr>
          <w:bCs/>
          <w:sz w:val="24"/>
        </w:rPr>
      </w:pPr>
      <w:r w:rsidRPr="00331729">
        <w:rPr>
          <w:bCs/>
          <w:sz w:val="24"/>
        </w:rPr>
        <w:t>z przeznaczeniem na</w:t>
      </w:r>
      <w:r w:rsidR="005B276C" w:rsidRPr="00331729">
        <w:rPr>
          <w:bCs/>
          <w:sz w:val="24"/>
        </w:rPr>
        <w:t>:</w:t>
      </w:r>
    </w:p>
    <w:p w14:paraId="5A97341B" w14:textId="7CF03907" w:rsidR="002E6DDC" w:rsidRPr="001C687B" w:rsidRDefault="005B276C" w:rsidP="006B2C65">
      <w:pPr>
        <w:pStyle w:val="Tekstpodstawowy"/>
        <w:tabs>
          <w:tab w:val="left" w:pos="900"/>
        </w:tabs>
        <w:spacing w:line="360" w:lineRule="auto"/>
        <w:jc w:val="both"/>
        <w:rPr>
          <w:bCs/>
          <w:sz w:val="24"/>
        </w:rPr>
      </w:pPr>
      <w:r w:rsidRPr="001C687B">
        <w:rPr>
          <w:bCs/>
          <w:sz w:val="24"/>
        </w:rPr>
        <w:t xml:space="preserve">- </w:t>
      </w:r>
      <w:r w:rsidR="00325FC5" w:rsidRPr="001C687B">
        <w:rPr>
          <w:bCs/>
          <w:sz w:val="24"/>
        </w:rPr>
        <w:t>wpłaty na rzecz Staropolskiego Związku Miast i Gmin</w:t>
      </w:r>
      <w:r w:rsidR="002E6DDC" w:rsidRPr="001C687B">
        <w:rPr>
          <w:bCs/>
          <w:sz w:val="24"/>
        </w:rPr>
        <w:t xml:space="preserve"> </w:t>
      </w:r>
      <w:r w:rsidR="002E6DDC" w:rsidRPr="001C687B">
        <w:rPr>
          <w:bCs/>
          <w:sz w:val="24"/>
        </w:rPr>
        <w:tab/>
        <w:t xml:space="preserve">- </w:t>
      </w:r>
      <w:r w:rsidR="008A4199" w:rsidRPr="001C687B">
        <w:rPr>
          <w:bCs/>
          <w:sz w:val="24"/>
        </w:rPr>
        <w:t xml:space="preserve"> </w:t>
      </w:r>
      <w:r w:rsidR="00566D7C" w:rsidRPr="001C687B">
        <w:rPr>
          <w:bCs/>
          <w:sz w:val="24"/>
        </w:rPr>
        <w:t xml:space="preserve">   </w:t>
      </w:r>
      <w:r w:rsidR="001C687B" w:rsidRPr="001C687B">
        <w:rPr>
          <w:bCs/>
          <w:sz w:val="24"/>
        </w:rPr>
        <w:t xml:space="preserve"> 34 233,54</w:t>
      </w:r>
      <w:r w:rsidRPr="001C687B">
        <w:rPr>
          <w:bCs/>
          <w:sz w:val="24"/>
        </w:rPr>
        <w:t xml:space="preserve"> zł,</w:t>
      </w:r>
    </w:p>
    <w:p w14:paraId="75B6DC74" w14:textId="1915D92C" w:rsidR="003E1D94" w:rsidRPr="001C687B" w:rsidRDefault="005B276C" w:rsidP="003E1D94">
      <w:pPr>
        <w:pStyle w:val="Tekstpodstawowy"/>
        <w:tabs>
          <w:tab w:val="left" w:pos="900"/>
        </w:tabs>
        <w:spacing w:line="360" w:lineRule="auto"/>
        <w:jc w:val="both"/>
        <w:rPr>
          <w:bCs/>
          <w:sz w:val="24"/>
        </w:rPr>
      </w:pPr>
      <w:r w:rsidRPr="001C687B">
        <w:rPr>
          <w:bCs/>
          <w:sz w:val="24"/>
        </w:rPr>
        <w:t>-</w:t>
      </w:r>
      <w:r w:rsidR="003E1D94" w:rsidRPr="001C687B">
        <w:rPr>
          <w:bCs/>
          <w:sz w:val="24"/>
        </w:rPr>
        <w:t xml:space="preserve"> </w:t>
      </w:r>
      <w:r w:rsidR="001C687B" w:rsidRPr="001C687B">
        <w:rPr>
          <w:bCs/>
          <w:sz w:val="24"/>
        </w:rPr>
        <w:t>dopłatę do ceny wody</w:t>
      </w:r>
      <w:r w:rsidR="001C687B" w:rsidRPr="001C687B">
        <w:rPr>
          <w:bCs/>
          <w:sz w:val="24"/>
        </w:rPr>
        <w:tab/>
      </w:r>
      <w:r w:rsidR="001C687B" w:rsidRPr="001C687B">
        <w:rPr>
          <w:bCs/>
          <w:sz w:val="24"/>
        </w:rPr>
        <w:tab/>
      </w:r>
      <w:r w:rsidR="001C687B" w:rsidRPr="001C687B">
        <w:rPr>
          <w:bCs/>
          <w:sz w:val="24"/>
        </w:rPr>
        <w:tab/>
        <w:t xml:space="preserve"> </w:t>
      </w:r>
      <w:r w:rsidR="003E1D94" w:rsidRPr="001C687B">
        <w:rPr>
          <w:bCs/>
          <w:sz w:val="24"/>
        </w:rPr>
        <w:t xml:space="preserve"> </w:t>
      </w:r>
      <w:r w:rsidR="003E1D94" w:rsidRPr="001C687B">
        <w:rPr>
          <w:bCs/>
          <w:sz w:val="24"/>
        </w:rPr>
        <w:tab/>
      </w:r>
      <w:r w:rsidR="003E1D94" w:rsidRPr="001C687B">
        <w:rPr>
          <w:bCs/>
          <w:sz w:val="24"/>
        </w:rPr>
        <w:tab/>
        <w:t xml:space="preserve">-    </w:t>
      </w:r>
      <w:r w:rsidR="001C687B" w:rsidRPr="001C687B">
        <w:rPr>
          <w:bCs/>
          <w:sz w:val="24"/>
        </w:rPr>
        <w:t>381 675,22</w:t>
      </w:r>
      <w:r w:rsidR="003E1D94" w:rsidRPr="001C687B">
        <w:rPr>
          <w:bCs/>
          <w:sz w:val="24"/>
        </w:rPr>
        <w:t xml:space="preserve"> zł.</w:t>
      </w:r>
    </w:p>
    <w:p w14:paraId="03343685" w14:textId="77777777" w:rsidR="004D2C50" w:rsidRPr="00F91A49" w:rsidRDefault="004D2C50" w:rsidP="004D2C50">
      <w:pPr>
        <w:pStyle w:val="Tekstpodstawowy"/>
        <w:tabs>
          <w:tab w:val="left" w:pos="900"/>
        </w:tabs>
        <w:spacing w:line="276" w:lineRule="auto"/>
        <w:jc w:val="both"/>
        <w:rPr>
          <w:bCs/>
          <w:color w:val="FF0000"/>
          <w:sz w:val="24"/>
        </w:rPr>
      </w:pPr>
    </w:p>
    <w:p w14:paraId="051C40D8" w14:textId="77777777" w:rsidR="00B06A25" w:rsidRPr="001C687B" w:rsidRDefault="00B06A25" w:rsidP="00ED3998">
      <w:pPr>
        <w:pStyle w:val="Tekstpodstawowy"/>
        <w:tabs>
          <w:tab w:val="left" w:pos="900"/>
        </w:tabs>
        <w:spacing w:line="276" w:lineRule="auto"/>
        <w:jc w:val="center"/>
        <w:rPr>
          <w:b/>
          <w:bCs/>
          <w:sz w:val="24"/>
        </w:rPr>
      </w:pPr>
      <w:r w:rsidRPr="001C687B">
        <w:rPr>
          <w:b/>
          <w:bCs/>
          <w:sz w:val="24"/>
        </w:rPr>
        <w:t xml:space="preserve">Dział 600 TRANSPORT I ŁĄCZNOŚĆ - wydatkowano kwotę </w:t>
      </w:r>
    </w:p>
    <w:p w14:paraId="27F05E9D" w14:textId="3DCE156E" w:rsidR="00B06A25" w:rsidRPr="001C687B" w:rsidRDefault="00971F24" w:rsidP="00ED3998">
      <w:pPr>
        <w:pStyle w:val="Tekstpodstawowy"/>
        <w:tabs>
          <w:tab w:val="left" w:pos="900"/>
        </w:tabs>
        <w:spacing w:line="276" w:lineRule="auto"/>
        <w:jc w:val="center"/>
        <w:rPr>
          <w:b/>
          <w:bCs/>
          <w:sz w:val="24"/>
          <w:u w:val="single"/>
        </w:rPr>
      </w:pPr>
      <w:r w:rsidRPr="001C687B">
        <w:rPr>
          <w:b/>
          <w:bCs/>
          <w:sz w:val="24"/>
          <w:u w:val="single"/>
        </w:rPr>
        <w:t>14 740 437,02</w:t>
      </w:r>
      <w:r w:rsidR="001B1D0D" w:rsidRPr="001C687B">
        <w:rPr>
          <w:b/>
          <w:bCs/>
          <w:sz w:val="24"/>
          <w:u w:val="single"/>
        </w:rPr>
        <w:t xml:space="preserve"> zł tj. </w:t>
      </w:r>
      <w:r w:rsidRPr="001C687B">
        <w:rPr>
          <w:b/>
          <w:bCs/>
          <w:sz w:val="24"/>
          <w:u w:val="single"/>
        </w:rPr>
        <w:t>97,44</w:t>
      </w:r>
      <w:r w:rsidR="00B06A25" w:rsidRPr="001C687B">
        <w:rPr>
          <w:b/>
          <w:bCs/>
          <w:sz w:val="24"/>
          <w:u w:val="single"/>
        </w:rPr>
        <w:t xml:space="preserve"> % planu rocznego</w:t>
      </w:r>
    </w:p>
    <w:p w14:paraId="4B6A63B9" w14:textId="77777777" w:rsidR="00B06A25" w:rsidRPr="00971F24" w:rsidRDefault="00B06A25" w:rsidP="00ED3998">
      <w:pPr>
        <w:pStyle w:val="Tekstpodstawowy"/>
        <w:tabs>
          <w:tab w:val="left" w:pos="900"/>
        </w:tabs>
        <w:spacing w:line="276" w:lineRule="auto"/>
        <w:ind w:left="180" w:hanging="180"/>
        <w:jc w:val="both"/>
        <w:rPr>
          <w:bCs/>
        </w:rPr>
      </w:pPr>
    </w:p>
    <w:p w14:paraId="4B8091BA" w14:textId="77777777" w:rsidR="00B06A25" w:rsidRPr="00331729" w:rsidRDefault="00B06A25" w:rsidP="006B2C65">
      <w:pPr>
        <w:pStyle w:val="Tekstpodstawowy"/>
        <w:tabs>
          <w:tab w:val="left" w:pos="900"/>
        </w:tabs>
        <w:spacing w:line="360" w:lineRule="auto"/>
        <w:ind w:left="180" w:hanging="180"/>
        <w:jc w:val="both"/>
        <w:rPr>
          <w:bCs/>
          <w:sz w:val="24"/>
        </w:rPr>
      </w:pPr>
      <w:r w:rsidRPr="00331729">
        <w:rPr>
          <w:bCs/>
          <w:sz w:val="24"/>
        </w:rPr>
        <w:t>z przeznaczeniem na:</w:t>
      </w:r>
    </w:p>
    <w:p w14:paraId="1E6362BD" w14:textId="6CB5D222" w:rsidR="00781297" w:rsidRPr="001C687B" w:rsidRDefault="00781297" w:rsidP="006B2C65">
      <w:pPr>
        <w:pStyle w:val="Tekstpodstawowy"/>
        <w:tabs>
          <w:tab w:val="left" w:pos="900"/>
        </w:tabs>
        <w:spacing w:line="360" w:lineRule="auto"/>
        <w:ind w:left="180" w:hanging="180"/>
        <w:jc w:val="both"/>
        <w:rPr>
          <w:bCs/>
          <w:sz w:val="24"/>
        </w:rPr>
      </w:pPr>
      <w:r w:rsidRPr="001C687B">
        <w:rPr>
          <w:bCs/>
          <w:sz w:val="24"/>
        </w:rPr>
        <w:t xml:space="preserve">- </w:t>
      </w:r>
      <w:r w:rsidR="00E959F0" w:rsidRPr="001C687B">
        <w:rPr>
          <w:bCs/>
          <w:sz w:val="24"/>
        </w:rPr>
        <w:t>funkcjonowanie lokalnego transportu zbiorowego</w:t>
      </w:r>
      <w:r w:rsidR="00E959F0" w:rsidRPr="001C687B">
        <w:rPr>
          <w:bCs/>
          <w:sz w:val="24"/>
        </w:rPr>
        <w:tab/>
      </w:r>
      <w:r w:rsidR="00E959F0" w:rsidRPr="001C687B">
        <w:rPr>
          <w:bCs/>
          <w:sz w:val="24"/>
        </w:rPr>
        <w:tab/>
      </w:r>
      <w:r w:rsidR="00E959F0" w:rsidRPr="001C687B">
        <w:rPr>
          <w:bCs/>
          <w:sz w:val="24"/>
        </w:rPr>
        <w:tab/>
      </w:r>
      <w:r w:rsidR="00E959F0" w:rsidRPr="001C687B">
        <w:rPr>
          <w:bCs/>
          <w:sz w:val="24"/>
        </w:rPr>
        <w:tab/>
      </w:r>
      <w:r w:rsidR="00E959F0" w:rsidRPr="001C687B">
        <w:rPr>
          <w:bCs/>
          <w:sz w:val="24"/>
        </w:rPr>
        <w:tab/>
        <w:t xml:space="preserve">- </w:t>
      </w:r>
      <w:r w:rsidR="001C687B" w:rsidRPr="001C687B">
        <w:rPr>
          <w:bCs/>
          <w:sz w:val="24"/>
        </w:rPr>
        <w:t>1 203 030,64</w:t>
      </w:r>
      <w:r w:rsidR="00E959F0" w:rsidRPr="001C687B">
        <w:rPr>
          <w:bCs/>
          <w:sz w:val="24"/>
        </w:rPr>
        <w:t xml:space="preserve"> zł,</w:t>
      </w:r>
    </w:p>
    <w:p w14:paraId="64DCF5A9" w14:textId="1B75C518" w:rsidR="001C687B" w:rsidRPr="001C687B" w:rsidRDefault="001C687B" w:rsidP="006B2C65">
      <w:pPr>
        <w:pStyle w:val="Tekstpodstawowy"/>
        <w:tabs>
          <w:tab w:val="left" w:pos="900"/>
        </w:tabs>
        <w:spacing w:line="360" w:lineRule="auto"/>
        <w:ind w:left="180" w:hanging="180"/>
        <w:jc w:val="both"/>
        <w:rPr>
          <w:bCs/>
          <w:sz w:val="24"/>
        </w:rPr>
      </w:pPr>
      <w:r w:rsidRPr="001C687B">
        <w:rPr>
          <w:bCs/>
          <w:sz w:val="24"/>
        </w:rPr>
        <w:t>- funkcjonowanie płatnej strefy parkowania</w:t>
      </w:r>
      <w:r w:rsidRPr="001C687B">
        <w:rPr>
          <w:bCs/>
          <w:sz w:val="24"/>
        </w:rPr>
        <w:tab/>
      </w:r>
      <w:r w:rsidRPr="001C687B">
        <w:rPr>
          <w:bCs/>
          <w:sz w:val="24"/>
        </w:rPr>
        <w:tab/>
      </w:r>
      <w:r w:rsidRPr="001C687B">
        <w:rPr>
          <w:bCs/>
          <w:sz w:val="24"/>
        </w:rPr>
        <w:tab/>
      </w:r>
      <w:r w:rsidRPr="001C687B">
        <w:rPr>
          <w:bCs/>
          <w:sz w:val="24"/>
        </w:rPr>
        <w:tab/>
      </w:r>
      <w:r w:rsidRPr="001C687B">
        <w:rPr>
          <w:bCs/>
          <w:sz w:val="24"/>
        </w:rPr>
        <w:tab/>
      </w:r>
      <w:r w:rsidRPr="001C687B">
        <w:rPr>
          <w:bCs/>
          <w:sz w:val="24"/>
        </w:rPr>
        <w:tab/>
        <w:t>-      13 965,11 zł,</w:t>
      </w:r>
    </w:p>
    <w:p w14:paraId="65CFC227" w14:textId="0989D86F" w:rsidR="00F8261C" w:rsidRPr="001C687B" w:rsidRDefault="00F8261C" w:rsidP="006B2C65">
      <w:pPr>
        <w:pStyle w:val="Tekstpodstawowy"/>
        <w:tabs>
          <w:tab w:val="left" w:pos="900"/>
        </w:tabs>
        <w:spacing w:line="360" w:lineRule="auto"/>
        <w:ind w:left="180" w:hanging="180"/>
        <w:jc w:val="both"/>
        <w:rPr>
          <w:bCs/>
          <w:sz w:val="24"/>
        </w:rPr>
      </w:pPr>
      <w:r w:rsidRPr="001C687B">
        <w:rPr>
          <w:bCs/>
          <w:sz w:val="24"/>
        </w:rPr>
        <w:t>- funkcjonowanie przystanków komunikacyjnych</w:t>
      </w:r>
      <w:r w:rsidRPr="001C687B">
        <w:rPr>
          <w:bCs/>
          <w:sz w:val="24"/>
        </w:rPr>
        <w:tab/>
      </w:r>
      <w:r w:rsidRPr="001C687B">
        <w:rPr>
          <w:bCs/>
          <w:sz w:val="24"/>
        </w:rPr>
        <w:tab/>
      </w:r>
      <w:r w:rsidRPr="001C687B">
        <w:rPr>
          <w:bCs/>
          <w:sz w:val="24"/>
        </w:rPr>
        <w:tab/>
      </w:r>
      <w:r w:rsidRPr="001C687B">
        <w:rPr>
          <w:bCs/>
          <w:sz w:val="24"/>
        </w:rPr>
        <w:tab/>
      </w:r>
      <w:r w:rsidRPr="001C687B">
        <w:rPr>
          <w:bCs/>
          <w:sz w:val="24"/>
        </w:rPr>
        <w:tab/>
        <w:t xml:space="preserve">-      </w:t>
      </w:r>
      <w:r w:rsidR="001C687B" w:rsidRPr="001C687B">
        <w:rPr>
          <w:bCs/>
          <w:sz w:val="24"/>
        </w:rPr>
        <w:t>63 308,09</w:t>
      </w:r>
      <w:r w:rsidRPr="001C687B">
        <w:rPr>
          <w:bCs/>
          <w:sz w:val="24"/>
        </w:rPr>
        <w:t xml:space="preserve"> zł,</w:t>
      </w:r>
    </w:p>
    <w:p w14:paraId="6E5835AC" w14:textId="31F92AE6" w:rsidR="00B06A25" w:rsidRPr="00961B0D" w:rsidRDefault="00B06A25" w:rsidP="006B2C65">
      <w:pPr>
        <w:pStyle w:val="Tekstpodstawowy"/>
        <w:tabs>
          <w:tab w:val="left" w:pos="900"/>
        </w:tabs>
        <w:spacing w:line="360" w:lineRule="auto"/>
        <w:ind w:left="180" w:hanging="180"/>
        <w:jc w:val="both"/>
        <w:rPr>
          <w:bCs/>
          <w:sz w:val="24"/>
        </w:rPr>
      </w:pPr>
      <w:r w:rsidRPr="00961B0D">
        <w:rPr>
          <w:bCs/>
          <w:sz w:val="24"/>
        </w:rPr>
        <w:t>- utrzymanie letnie i zimowe dróg</w:t>
      </w:r>
      <w:r w:rsidR="009348B1" w:rsidRPr="00961B0D">
        <w:rPr>
          <w:bCs/>
          <w:sz w:val="24"/>
        </w:rPr>
        <w:t>, chodników i parkingów</w:t>
      </w:r>
      <w:r w:rsidR="00057C1C" w:rsidRPr="00961B0D">
        <w:rPr>
          <w:bCs/>
          <w:sz w:val="24"/>
        </w:rPr>
        <w:tab/>
      </w:r>
      <w:r w:rsidR="00057C1C" w:rsidRPr="00961B0D">
        <w:rPr>
          <w:bCs/>
          <w:sz w:val="24"/>
        </w:rPr>
        <w:tab/>
      </w:r>
      <w:r w:rsidRPr="00961B0D">
        <w:rPr>
          <w:bCs/>
          <w:sz w:val="24"/>
        </w:rPr>
        <w:tab/>
      </w:r>
      <w:r w:rsidRPr="00961B0D">
        <w:rPr>
          <w:bCs/>
          <w:sz w:val="24"/>
        </w:rPr>
        <w:tab/>
        <w:t xml:space="preserve">- </w:t>
      </w:r>
      <w:r w:rsidR="001C687B" w:rsidRPr="00961B0D">
        <w:rPr>
          <w:bCs/>
          <w:sz w:val="24"/>
        </w:rPr>
        <w:t>1 555 172,70</w:t>
      </w:r>
      <w:r w:rsidRPr="00961B0D">
        <w:rPr>
          <w:bCs/>
          <w:sz w:val="24"/>
        </w:rPr>
        <w:t xml:space="preserve"> zł</w:t>
      </w:r>
      <w:r w:rsidR="00A6476A" w:rsidRPr="00961B0D">
        <w:rPr>
          <w:bCs/>
          <w:sz w:val="24"/>
        </w:rPr>
        <w:t>.</w:t>
      </w:r>
    </w:p>
    <w:p w14:paraId="490FE9B7" w14:textId="6AD817C7" w:rsidR="00167EDA" w:rsidRPr="00961B0D" w:rsidRDefault="00167EDA" w:rsidP="00167EDA">
      <w:pPr>
        <w:spacing w:line="360" w:lineRule="auto"/>
        <w:ind w:firstLine="708"/>
        <w:jc w:val="both"/>
      </w:pPr>
      <w:r w:rsidRPr="00961B0D">
        <w:t xml:space="preserve">W </w:t>
      </w:r>
      <w:r w:rsidR="009348B1" w:rsidRPr="00961B0D">
        <w:t>20</w:t>
      </w:r>
      <w:r w:rsidR="00377106" w:rsidRPr="00961B0D">
        <w:t>2</w:t>
      </w:r>
      <w:r w:rsidR="00961B0D" w:rsidRPr="00961B0D">
        <w:t>4</w:t>
      </w:r>
      <w:r w:rsidR="009348B1" w:rsidRPr="00961B0D">
        <w:t xml:space="preserve"> r.</w:t>
      </w:r>
      <w:r w:rsidRPr="00961B0D">
        <w:t xml:space="preserve"> poniesiono wydatki na zimowe utrzymanie dróg, </w:t>
      </w:r>
      <w:r w:rsidR="00671DAA" w:rsidRPr="00961B0D">
        <w:t>sprzątanie przystanków, zamiatanie</w:t>
      </w:r>
      <w:r w:rsidRPr="00961B0D">
        <w:t xml:space="preserve"> ulic, konserwacj</w:t>
      </w:r>
      <w:r w:rsidR="00A27A25" w:rsidRPr="00961B0D">
        <w:t>ę</w:t>
      </w:r>
      <w:r w:rsidRPr="00961B0D">
        <w:t xml:space="preserve"> sygnalizacji świetlno-dźwiękowej, utrzymania przejazdu kolejowego, montażu progów zwalniających, malowania oznakowania poziomego, odnowienia tablic i znaków pionowych, wycinki traw i drzew w pasie drogowym, przeglądu i mycia samochodu służbowego oraz opłat za wody roztopowe i opadowe. </w:t>
      </w:r>
      <w:r w:rsidR="00E756D8" w:rsidRPr="00961B0D">
        <w:t>N</w:t>
      </w:r>
      <w:r w:rsidRPr="00961B0D">
        <w:t>a drogach gminnych</w:t>
      </w:r>
      <w:r w:rsidR="00E756D8" w:rsidRPr="00961B0D">
        <w:t xml:space="preserve"> wykonano roboty remontowe</w:t>
      </w:r>
      <w:r w:rsidRPr="00961B0D">
        <w:t>, w tym: remont</w:t>
      </w:r>
      <w:r w:rsidR="00E756D8" w:rsidRPr="00961B0D">
        <w:t>y</w:t>
      </w:r>
      <w:r w:rsidRPr="00961B0D">
        <w:t xml:space="preserve"> i wyrównanie nawierzchni dróg, remont chodników, </w:t>
      </w:r>
      <w:r w:rsidR="00E756D8" w:rsidRPr="00961B0D">
        <w:t>renowację rowów</w:t>
      </w:r>
      <w:r w:rsidRPr="00961B0D">
        <w:t xml:space="preserve"> </w:t>
      </w:r>
      <w:r w:rsidR="00E756D8" w:rsidRPr="00961B0D">
        <w:t>przydrożnych</w:t>
      </w:r>
      <w:r w:rsidRPr="00961B0D">
        <w:t>, napraw</w:t>
      </w:r>
      <w:r w:rsidR="00057C1C" w:rsidRPr="00961B0D">
        <w:t>y</w:t>
      </w:r>
      <w:r w:rsidRPr="00961B0D">
        <w:t xml:space="preserve"> </w:t>
      </w:r>
      <w:r w:rsidR="00057C1C" w:rsidRPr="00961B0D">
        <w:t>sprzętu</w:t>
      </w:r>
      <w:r w:rsidR="00102201" w:rsidRPr="00961B0D">
        <w:t>.</w:t>
      </w:r>
      <w:r w:rsidR="00B36415" w:rsidRPr="00961B0D">
        <w:t xml:space="preserve"> </w:t>
      </w:r>
    </w:p>
    <w:p w14:paraId="0285F06B" w14:textId="44A84EE8" w:rsidR="00B07F29" w:rsidRPr="00961B0D" w:rsidRDefault="00B07F29" w:rsidP="0058428B">
      <w:pPr>
        <w:spacing w:line="360" w:lineRule="auto"/>
        <w:jc w:val="both"/>
        <w:rPr>
          <w:lang w:eastAsia="pl-PL"/>
        </w:rPr>
      </w:pPr>
      <w:r w:rsidRPr="00F91A49">
        <w:rPr>
          <w:color w:val="FF0000"/>
          <w:lang w:eastAsia="pl-PL"/>
        </w:rPr>
        <w:tab/>
      </w:r>
      <w:r w:rsidR="0034009D" w:rsidRPr="00961B0D">
        <w:rPr>
          <w:lang w:eastAsia="pl-PL"/>
        </w:rPr>
        <w:t>W</w:t>
      </w:r>
      <w:r w:rsidRPr="00961B0D">
        <w:rPr>
          <w:lang w:eastAsia="pl-PL"/>
        </w:rPr>
        <w:t xml:space="preserve"> 20</w:t>
      </w:r>
      <w:r w:rsidR="00377106" w:rsidRPr="00961B0D">
        <w:rPr>
          <w:lang w:eastAsia="pl-PL"/>
        </w:rPr>
        <w:t>2</w:t>
      </w:r>
      <w:r w:rsidR="00961B0D" w:rsidRPr="00961B0D">
        <w:rPr>
          <w:lang w:eastAsia="pl-PL"/>
        </w:rPr>
        <w:t>4</w:t>
      </w:r>
      <w:r w:rsidRPr="00961B0D">
        <w:rPr>
          <w:lang w:eastAsia="pl-PL"/>
        </w:rPr>
        <w:t xml:space="preserve"> r. w ramach działu 600 poniesiono wydatki bieżące na n/w zadania w ramach </w:t>
      </w:r>
      <w:r w:rsidRPr="00961B0D">
        <w:rPr>
          <w:b/>
          <w:lang w:eastAsia="pl-PL"/>
        </w:rPr>
        <w:t>funduszu sołeckiego</w:t>
      </w:r>
      <w:r w:rsidR="005F7465" w:rsidRPr="00961B0D">
        <w:rPr>
          <w:lang w:eastAsia="pl-PL"/>
        </w:rPr>
        <w:t xml:space="preserve"> w łącznej kwocie</w:t>
      </w:r>
      <w:r w:rsidRPr="00961B0D">
        <w:rPr>
          <w:lang w:eastAsia="pl-PL"/>
        </w:rPr>
        <w:t>:</w:t>
      </w:r>
      <w:r w:rsidR="005F7465" w:rsidRPr="00961B0D">
        <w:rPr>
          <w:lang w:eastAsia="pl-PL"/>
        </w:rPr>
        <w:t xml:space="preserve"> </w:t>
      </w:r>
      <w:r w:rsidR="00961B0D">
        <w:rPr>
          <w:b/>
          <w:lang w:eastAsia="pl-PL"/>
        </w:rPr>
        <w:t>100 495,66</w:t>
      </w:r>
      <w:r w:rsidR="005F7465" w:rsidRPr="00961B0D">
        <w:rPr>
          <w:b/>
          <w:lang w:eastAsia="pl-PL"/>
        </w:rPr>
        <w:t xml:space="preserve"> złotych</w:t>
      </w:r>
    </w:p>
    <w:p w14:paraId="497DC9FD" w14:textId="2B631D7C" w:rsidR="00753DAB" w:rsidRPr="0031343F" w:rsidRDefault="00753DAB" w:rsidP="0058428B">
      <w:pPr>
        <w:spacing w:line="360" w:lineRule="auto"/>
        <w:jc w:val="both"/>
        <w:rPr>
          <w:lang w:eastAsia="pl-PL"/>
        </w:rPr>
      </w:pPr>
      <w:r w:rsidRPr="0031343F">
        <w:rPr>
          <w:lang w:eastAsia="pl-PL"/>
        </w:rPr>
        <w:t xml:space="preserve">- sołectwo </w:t>
      </w:r>
      <w:r w:rsidR="00961B0D" w:rsidRPr="0031343F">
        <w:rPr>
          <w:lang w:eastAsia="pl-PL"/>
        </w:rPr>
        <w:t>Barycz</w:t>
      </w:r>
    </w:p>
    <w:p w14:paraId="79BADC01" w14:textId="2E7414DA" w:rsidR="007E4EB9" w:rsidRPr="0031343F" w:rsidRDefault="00753DAB" w:rsidP="0058428B">
      <w:pPr>
        <w:spacing w:line="360" w:lineRule="auto"/>
        <w:jc w:val="both"/>
        <w:rPr>
          <w:lang w:eastAsia="pl-PL"/>
        </w:rPr>
      </w:pPr>
      <w:r w:rsidRPr="0031343F">
        <w:rPr>
          <w:lang w:eastAsia="pl-PL"/>
        </w:rPr>
        <w:tab/>
      </w:r>
      <w:r w:rsidR="007E4EB9" w:rsidRPr="0031343F">
        <w:rPr>
          <w:lang w:eastAsia="pl-PL"/>
        </w:rPr>
        <w:t>- „</w:t>
      </w:r>
      <w:r w:rsidR="0031343F" w:rsidRPr="0031343F">
        <w:rPr>
          <w:lang w:eastAsia="pl-PL"/>
        </w:rPr>
        <w:t>Zakup i montaż  progów zwalniających 2szt.</w:t>
      </w:r>
      <w:r w:rsidR="007E4EB9" w:rsidRPr="0031343F">
        <w:rPr>
          <w:lang w:eastAsia="pl-PL"/>
        </w:rPr>
        <w:t>”</w:t>
      </w:r>
      <w:r w:rsidR="007E4EB9" w:rsidRPr="0031343F">
        <w:rPr>
          <w:lang w:eastAsia="pl-PL"/>
        </w:rPr>
        <w:tab/>
      </w:r>
      <w:r w:rsidR="006214E4" w:rsidRPr="0031343F">
        <w:rPr>
          <w:lang w:eastAsia="pl-PL"/>
        </w:rPr>
        <w:tab/>
      </w:r>
      <w:r w:rsidR="006214E4" w:rsidRPr="0031343F">
        <w:rPr>
          <w:lang w:eastAsia="pl-PL"/>
        </w:rPr>
        <w:tab/>
      </w:r>
      <w:r w:rsidR="002E75DF" w:rsidRPr="0031343F">
        <w:rPr>
          <w:lang w:eastAsia="pl-PL"/>
        </w:rPr>
        <w:tab/>
      </w:r>
      <w:r w:rsidR="007E4EB9" w:rsidRPr="0031343F">
        <w:rPr>
          <w:lang w:eastAsia="pl-PL"/>
        </w:rPr>
        <w:t xml:space="preserve">-  </w:t>
      </w:r>
      <w:r w:rsidR="0031343F">
        <w:rPr>
          <w:lang w:eastAsia="pl-PL"/>
        </w:rPr>
        <w:t xml:space="preserve">  </w:t>
      </w:r>
      <w:r w:rsidR="0031343F" w:rsidRPr="0031343F">
        <w:rPr>
          <w:lang w:eastAsia="pl-PL"/>
        </w:rPr>
        <w:t>9 987,60</w:t>
      </w:r>
      <w:r w:rsidR="002E75DF" w:rsidRPr="0031343F">
        <w:rPr>
          <w:lang w:eastAsia="pl-PL"/>
        </w:rPr>
        <w:t xml:space="preserve"> </w:t>
      </w:r>
      <w:r w:rsidR="00143060" w:rsidRPr="0031343F">
        <w:rPr>
          <w:lang w:eastAsia="pl-PL"/>
        </w:rPr>
        <w:t>zł,</w:t>
      </w:r>
    </w:p>
    <w:p w14:paraId="31A8E43B" w14:textId="069C4AC5" w:rsidR="000D2A0C" w:rsidRPr="0031343F" w:rsidRDefault="000D2A0C" w:rsidP="0058428B">
      <w:pPr>
        <w:spacing w:line="360" w:lineRule="auto"/>
        <w:jc w:val="both"/>
        <w:rPr>
          <w:lang w:eastAsia="pl-PL"/>
        </w:rPr>
      </w:pPr>
      <w:r w:rsidRPr="0031343F">
        <w:rPr>
          <w:lang w:eastAsia="pl-PL"/>
        </w:rPr>
        <w:t xml:space="preserve">- sołectwo </w:t>
      </w:r>
      <w:r w:rsidR="0031343F" w:rsidRPr="0031343F">
        <w:rPr>
          <w:lang w:eastAsia="pl-PL"/>
        </w:rPr>
        <w:t>Górny Młyn</w:t>
      </w:r>
    </w:p>
    <w:p w14:paraId="37487623" w14:textId="1CB00632" w:rsidR="000D2A0C" w:rsidRPr="0031343F" w:rsidRDefault="000D2A0C" w:rsidP="0031343F">
      <w:pPr>
        <w:spacing w:line="360" w:lineRule="auto"/>
        <w:jc w:val="both"/>
        <w:rPr>
          <w:lang w:eastAsia="pl-PL"/>
        </w:rPr>
      </w:pPr>
      <w:r w:rsidRPr="0031343F">
        <w:rPr>
          <w:lang w:eastAsia="pl-PL"/>
        </w:rPr>
        <w:tab/>
        <w:t>- „</w:t>
      </w:r>
      <w:r w:rsidR="0031343F" w:rsidRPr="0031343F">
        <w:rPr>
          <w:lang w:eastAsia="pl-PL"/>
        </w:rPr>
        <w:t>Wymiana progów zwalniających na terenie sołectwa”</w:t>
      </w:r>
      <w:r w:rsidR="0031343F" w:rsidRPr="0031343F">
        <w:rPr>
          <w:lang w:eastAsia="pl-PL"/>
        </w:rPr>
        <w:tab/>
      </w:r>
      <w:r w:rsidR="0031343F" w:rsidRPr="0031343F">
        <w:rPr>
          <w:lang w:eastAsia="pl-PL"/>
        </w:rPr>
        <w:tab/>
      </w:r>
      <w:r w:rsidR="00BF5642" w:rsidRPr="0031343F">
        <w:rPr>
          <w:lang w:eastAsia="pl-PL"/>
        </w:rPr>
        <w:tab/>
        <w:t xml:space="preserve">-  </w:t>
      </w:r>
      <w:r w:rsidR="0031343F" w:rsidRPr="0031343F">
        <w:rPr>
          <w:lang w:eastAsia="pl-PL"/>
        </w:rPr>
        <w:t>13 985,10</w:t>
      </w:r>
      <w:r w:rsidR="00BF5642" w:rsidRPr="0031343F">
        <w:rPr>
          <w:lang w:eastAsia="pl-PL"/>
        </w:rPr>
        <w:t xml:space="preserve"> zł</w:t>
      </w:r>
      <w:r w:rsidR="00202121">
        <w:rPr>
          <w:lang w:eastAsia="pl-PL"/>
        </w:rPr>
        <w:t>,</w:t>
      </w:r>
    </w:p>
    <w:p w14:paraId="1096FE30" w14:textId="77777777" w:rsidR="002E75DF" w:rsidRPr="00202121" w:rsidRDefault="009E4A45" w:rsidP="0058428B">
      <w:pPr>
        <w:spacing w:line="360" w:lineRule="auto"/>
        <w:jc w:val="both"/>
        <w:rPr>
          <w:lang w:eastAsia="pl-PL"/>
        </w:rPr>
      </w:pPr>
      <w:r w:rsidRPr="00202121">
        <w:rPr>
          <w:lang w:eastAsia="pl-PL"/>
        </w:rPr>
        <w:t>- sołectwo Nowy Sokołów</w:t>
      </w:r>
    </w:p>
    <w:p w14:paraId="5CA55F9A" w14:textId="77777777" w:rsidR="00202121" w:rsidRPr="00202121" w:rsidRDefault="009E4A45" w:rsidP="0058428B">
      <w:pPr>
        <w:spacing w:line="360" w:lineRule="auto"/>
        <w:jc w:val="both"/>
        <w:rPr>
          <w:lang w:eastAsia="pl-PL"/>
        </w:rPr>
      </w:pPr>
      <w:r w:rsidRPr="00F91A49">
        <w:rPr>
          <w:color w:val="FF0000"/>
          <w:lang w:eastAsia="pl-PL"/>
        </w:rPr>
        <w:tab/>
      </w:r>
      <w:r w:rsidRPr="00202121">
        <w:rPr>
          <w:lang w:eastAsia="pl-PL"/>
        </w:rPr>
        <w:t>-</w:t>
      </w:r>
      <w:r w:rsidR="000D6240" w:rsidRPr="00202121">
        <w:rPr>
          <w:lang w:eastAsia="pl-PL"/>
        </w:rPr>
        <w:t xml:space="preserve"> „</w:t>
      </w:r>
      <w:r w:rsidR="00202121" w:rsidRPr="00202121">
        <w:rPr>
          <w:lang w:eastAsia="pl-PL"/>
        </w:rPr>
        <w:t xml:space="preserve">Zakup materiałów i usług związanych z utwardzeniem  </w:t>
      </w:r>
    </w:p>
    <w:p w14:paraId="0BA2399A" w14:textId="618739EF" w:rsidR="009E4A45" w:rsidRPr="00202121" w:rsidRDefault="00202121" w:rsidP="00202121">
      <w:pPr>
        <w:spacing w:line="360" w:lineRule="auto"/>
        <w:ind w:firstLine="708"/>
        <w:jc w:val="both"/>
        <w:rPr>
          <w:lang w:eastAsia="pl-PL"/>
        </w:rPr>
      </w:pPr>
      <w:r w:rsidRPr="00202121">
        <w:rPr>
          <w:lang w:eastAsia="pl-PL"/>
        </w:rPr>
        <w:t>dróg na terenie sołectwa</w:t>
      </w:r>
      <w:r w:rsidR="000D6240" w:rsidRPr="00202121">
        <w:rPr>
          <w:lang w:eastAsia="pl-PL"/>
        </w:rPr>
        <w:t>”</w:t>
      </w:r>
      <w:r w:rsidR="000D6240" w:rsidRPr="00202121">
        <w:rPr>
          <w:lang w:eastAsia="pl-PL"/>
        </w:rPr>
        <w:tab/>
      </w:r>
      <w:r w:rsidR="000D6240" w:rsidRPr="00202121">
        <w:rPr>
          <w:lang w:eastAsia="pl-PL"/>
        </w:rPr>
        <w:tab/>
      </w:r>
      <w:r w:rsidR="000D6240" w:rsidRPr="00202121">
        <w:rPr>
          <w:lang w:eastAsia="pl-PL"/>
        </w:rPr>
        <w:tab/>
      </w:r>
      <w:r w:rsidR="009E4A45" w:rsidRPr="00202121">
        <w:rPr>
          <w:lang w:eastAsia="pl-PL"/>
        </w:rPr>
        <w:tab/>
      </w:r>
      <w:r w:rsidRPr="00202121">
        <w:rPr>
          <w:lang w:eastAsia="pl-PL"/>
        </w:rPr>
        <w:tab/>
      </w:r>
      <w:r w:rsidRPr="00202121">
        <w:rPr>
          <w:lang w:eastAsia="pl-PL"/>
        </w:rPr>
        <w:tab/>
      </w:r>
      <w:r w:rsidRPr="00202121">
        <w:rPr>
          <w:lang w:eastAsia="pl-PL"/>
        </w:rPr>
        <w:tab/>
      </w:r>
      <w:r w:rsidR="009E4A45" w:rsidRPr="00202121">
        <w:rPr>
          <w:lang w:eastAsia="pl-PL"/>
        </w:rPr>
        <w:t xml:space="preserve">- </w:t>
      </w:r>
      <w:r w:rsidR="00BF5642" w:rsidRPr="00202121">
        <w:rPr>
          <w:lang w:eastAsia="pl-PL"/>
        </w:rPr>
        <w:t xml:space="preserve"> </w:t>
      </w:r>
      <w:r w:rsidRPr="00202121">
        <w:rPr>
          <w:lang w:eastAsia="pl-PL"/>
        </w:rPr>
        <w:t>18 229,07</w:t>
      </w:r>
      <w:r w:rsidR="009E4A45" w:rsidRPr="00202121">
        <w:rPr>
          <w:lang w:eastAsia="pl-PL"/>
        </w:rPr>
        <w:t xml:space="preserve"> zł,</w:t>
      </w:r>
    </w:p>
    <w:p w14:paraId="69888B54" w14:textId="77777777" w:rsidR="009E4A45" w:rsidRPr="00202121" w:rsidRDefault="009E4A45" w:rsidP="0058428B">
      <w:pPr>
        <w:spacing w:line="360" w:lineRule="auto"/>
        <w:jc w:val="both"/>
        <w:rPr>
          <w:lang w:eastAsia="pl-PL"/>
        </w:rPr>
      </w:pPr>
      <w:r w:rsidRPr="00202121">
        <w:rPr>
          <w:lang w:eastAsia="pl-PL"/>
        </w:rPr>
        <w:t xml:space="preserve">- sołectwo </w:t>
      </w:r>
      <w:proofErr w:type="spellStart"/>
      <w:r w:rsidR="00772658" w:rsidRPr="00202121">
        <w:rPr>
          <w:lang w:eastAsia="pl-PL"/>
        </w:rPr>
        <w:t>Paruchy</w:t>
      </w:r>
      <w:proofErr w:type="spellEnd"/>
    </w:p>
    <w:p w14:paraId="2F8D1A62" w14:textId="77777777" w:rsidR="00202121" w:rsidRPr="00202121" w:rsidRDefault="009E4A45" w:rsidP="0058428B">
      <w:pPr>
        <w:spacing w:line="360" w:lineRule="auto"/>
        <w:jc w:val="both"/>
        <w:rPr>
          <w:lang w:eastAsia="pl-PL"/>
        </w:rPr>
      </w:pPr>
      <w:r w:rsidRPr="00F91A49">
        <w:rPr>
          <w:color w:val="FF0000"/>
          <w:lang w:eastAsia="pl-PL"/>
        </w:rPr>
        <w:tab/>
      </w:r>
      <w:r w:rsidRPr="00202121">
        <w:rPr>
          <w:lang w:eastAsia="pl-PL"/>
        </w:rPr>
        <w:t>- „</w:t>
      </w:r>
      <w:r w:rsidR="00202121" w:rsidRPr="00202121">
        <w:rPr>
          <w:lang w:eastAsia="pl-PL"/>
        </w:rPr>
        <w:t xml:space="preserve">Zakup materiałów i usług związanych z utwardzeniem  </w:t>
      </w:r>
    </w:p>
    <w:p w14:paraId="3656132C" w14:textId="28C25B33" w:rsidR="009E4A45" w:rsidRPr="00202121" w:rsidRDefault="00202121" w:rsidP="00202121">
      <w:pPr>
        <w:spacing w:line="360" w:lineRule="auto"/>
        <w:ind w:firstLine="708"/>
        <w:jc w:val="both"/>
        <w:rPr>
          <w:lang w:eastAsia="pl-PL"/>
        </w:rPr>
      </w:pPr>
      <w:r w:rsidRPr="00202121">
        <w:rPr>
          <w:lang w:eastAsia="pl-PL"/>
        </w:rPr>
        <w:t>drogi na terenie sołectwa</w:t>
      </w:r>
      <w:r w:rsidR="009E4A45" w:rsidRPr="00202121">
        <w:rPr>
          <w:lang w:eastAsia="pl-PL"/>
        </w:rPr>
        <w:t>”</w:t>
      </w:r>
      <w:r w:rsidR="009E4A45" w:rsidRPr="00202121">
        <w:rPr>
          <w:lang w:eastAsia="pl-PL"/>
        </w:rPr>
        <w:tab/>
      </w:r>
      <w:r w:rsidR="009E4A45" w:rsidRPr="00202121">
        <w:rPr>
          <w:lang w:eastAsia="pl-PL"/>
        </w:rPr>
        <w:tab/>
      </w:r>
      <w:r w:rsidR="000944B3" w:rsidRPr="00202121">
        <w:rPr>
          <w:lang w:eastAsia="pl-PL"/>
        </w:rPr>
        <w:tab/>
      </w:r>
      <w:r w:rsidRPr="00202121">
        <w:rPr>
          <w:lang w:eastAsia="pl-PL"/>
        </w:rPr>
        <w:tab/>
      </w:r>
      <w:r w:rsidRPr="00202121">
        <w:rPr>
          <w:lang w:eastAsia="pl-PL"/>
        </w:rPr>
        <w:tab/>
      </w:r>
      <w:r w:rsidRPr="00202121">
        <w:rPr>
          <w:lang w:eastAsia="pl-PL"/>
        </w:rPr>
        <w:tab/>
      </w:r>
      <w:r w:rsidRPr="00202121">
        <w:rPr>
          <w:lang w:eastAsia="pl-PL"/>
        </w:rPr>
        <w:tab/>
      </w:r>
      <w:r w:rsidR="009E4A45" w:rsidRPr="00202121">
        <w:rPr>
          <w:lang w:eastAsia="pl-PL"/>
        </w:rPr>
        <w:t xml:space="preserve">- </w:t>
      </w:r>
      <w:r w:rsidRPr="00202121">
        <w:rPr>
          <w:lang w:eastAsia="pl-PL"/>
        </w:rPr>
        <w:t xml:space="preserve">   7 970,52 </w:t>
      </w:r>
      <w:r w:rsidR="009E4A45" w:rsidRPr="00202121">
        <w:rPr>
          <w:lang w:eastAsia="pl-PL"/>
        </w:rPr>
        <w:t>zł,</w:t>
      </w:r>
    </w:p>
    <w:p w14:paraId="3D58C14D" w14:textId="77777777" w:rsidR="009E4A45" w:rsidRPr="00202121" w:rsidRDefault="009E4A45" w:rsidP="0058428B">
      <w:pPr>
        <w:spacing w:line="360" w:lineRule="auto"/>
        <w:jc w:val="both"/>
        <w:rPr>
          <w:lang w:eastAsia="pl-PL"/>
        </w:rPr>
      </w:pPr>
      <w:r w:rsidRPr="00202121">
        <w:rPr>
          <w:lang w:eastAsia="pl-PL"/>
        </w:rPr>
        <w:t xml:space="preserve">- sołectwo </w:t>
      </w:r>
      <w:r w:rsidR="00772658" w:rsidRPr="00202121">
        <w:rPr>
          <w:lang w:eastAsia="pl-PL"/>
        </w:rPr>
        <w:t>Pomorzany</w:t>
      </w:r>
    </w:p>
    <w:p w14:paraId="67B9EE51" w14:textId="77777777" w:rsidR="00202121" w:rsidRPr="00202121" w:rsidRDefault="009E4A45" w:rsidP="0058428B">
      <w:pPr>
        <w:spacing w:line="360" w:lineRule="auto"/>
        <w:jc w:val="both"/>
        <w:rPr>
          <w:lang w:eastAsia="pl-PL"/>
        </w:rPr>
      </w:pPr>
      <w:r w:rsidRPr="00F91A49">
        <w:rPr>
          <w:color w:val="FF0000"/>
          <w:lang w:eastAsia="pl-PL"/>
        </w:rPr>
        <w:tab/>
      </w:r>
      <w:r w:rsidRPr="00202121">
        <w:rPr>
          <w:lang w:eastAsia="pl-PL"/>
        </w:rPr>
        <w:t>- „</w:t>
      </w:r>
      <w:r w:rsidR="00202121" w:rsidRPr="00202121">
        <w:rPr>
          <w:lang w:eastAsia="pl-PL"/>
        </w:rPr>
        <w:t xml:space="preserve">Zakup materiałów i usług związanych z utwardzeniem  dróg </w:t>
      </w:r>
    </w:p>
    <w:p w14:paraId="10FC7760" w14:textId="7FE0016F" w:rsidR="009E4A45" w:rsidRPr="00202121" w:rsidRDefault="00202121" w:rsidP="00202121">
      <w:pPr>
        <w:spacing w:line="360" w:lineRule="auto"/>
        <w:ind w:firstLine="708"/>
        <w:jc w:val="both"/>
        <w:rPr>
          <w:lang w:eastAsia="pl-PL"/>
        </w:rPr>
      </w:pPr>
      <w:r w:rsidRPr="00202121">
        <w:rPr>
          <w:lang w:eastAsia="pl-PL"/>
        </w:rPr>
        <w:lastRenderedPageBreak/>
        <w:t>na terenie sołectwa</w:t>
      </w:r>
      <w:r w:rsidR="009E4A45" w:rsidRPr="00202121">
        <w:rPr>
          <w:lang w:eastAsia="pl-PL"/>
        </w:rPr>
        <w:t>”</w:t>
      </w:r>
      <w:r w:rsidR="009E4A45" w:rsidRPr="00202121">
        <w:rPr>
          <w:lang w:eastAsia="pl-PL"/>
        </w:rPr>
        <w:tab/>
      </w:r>
      <w:r w:rsidR="009E4A45" w:rsidRPr="00202121">
        <w:rPr>
          <w:lang w:eastAsia="pl-PL"/>
        </w:rPr>
        <w:tab/>
      </w:r>
      <w:r w:rsidR="00772658" w:rsidRPr="00202121">
        <w:rPr>
          <w:lang w:eastAsia="pl-PL"/>
        </w:rPr>
        <w:tab/>
      </w:r>
      <w:r w:rsidR="004E057D" w:rsidRPr="00202121">
        <w:rPr>
          <w:lang w:eastAsia="pl-PL"/>
        </w:rPr>
        <w:tab/>
      </w:r>
      <w:r w:rsidR="004E057D" w:rsidRPr="00202121">
        <w:rPr>
          <w:lang w:eastAsia="pl-PL"/>
        </w:rPr>
        <w:tab/>
      </w:r>
      <w:r w:rsidRPr="00202121">
        <w:rPr>
          <w:lang w:eastAsia="pl-PL"/>
        </w:rPr>
        <w:tab/>
      </w:r>
      <w:r w:rsidRPr="00202121">
        <w:rPr>
          <w:lang w:eastAsia="pl-PL"/>
        </w:rPr>
        <w:tab/>
      </w:r>
      <w:r w:rsidRPr="00202121">
        <w:rPr>
          <w:lang w:eastAsia="pl-PL"/>
        </w:rPr>
        <w:tab/>
      </w:r>
      <w:r w:rsidR="004E057D" w:rsidRPr="00202121">
        <w:rPr>
          <w:lang w:eastAsia="pl-PL"/>
        </w:rPr>
        <w:t xml:space="preserve">- </w:t>
      </w:r>
      <w:r w:rsidR="00BF5642" w:rsidRPr="00202121">
        <w:rPr>
          <w:lang w:eastAsia="pl-PL"/>
        </w:rPr>
        <w:t xml:space="preserve"> </w:t>
      </w:r>
      <w:r w:rsidRPr="00202121">
        <w:rPr>
          <w:lang w:eastAsia="pl-PL"/>
        </w:rPr>
        <w:t>12 997,29</w:t>
      </w:r>
      <w:r w:rsidR="00BF5642" w:rsidRPr="00202121">
        <w:rPr>
          <w:lang w:eastAsia="pl-PL"/>
        </w:rPr>
        <w:t xml:space="preserve"> </w:t>
      </w:r>
      <w:r w:rsidR="009E4A45" w:rsidRPr="00202121">
        <w:rPr>
          <w:lang w:eastAsia="pl-PL"/>
        </w:rPr>
        <w:t>zł,</w:t>
      </w:r>
    </w:p>
    <w:p w14:paraId="7CE733F0" w14:textId="6CDA48B9" w:rsidR="00202121" w:rsidRPr="00202121" w:rsidRDefault="00202121" w:rsidP="00202121">
      <w:pPr>
        <w:spacing w:line="360" w:lineRule="auto"/>
        <w:ind w:firstLine="708"/>
        <w:jc w:val="both"/>
        <w:rPr>
          <w:lang w:eastAsia="pl-PL"/>
        </w:rPr>
      </w:pPr>
      <w:r w:rsidRPr="00202121">
        <w:rPr>
          <w:lang w:eastAsia="pl-PL"/>
        </w:rPr>
        <w:t>- „Wykonanie progu zwalniającego na terenie sołectwa”</w:t>
      </w:r>
      <w:r w:rsidRPr="00202121">
        <w:rPr>
          <w:lang w:eastAsia="pl-PL"/>
        </w:rPr>
        <w:tab/>
      </w:r>
      <w:r w:rsidRPr="00202121">
        <w:rPr>
          <w:lang w:eastAsia="pl-PL"/>
        </w:rPr>
        <w:tab/>
      </w:r>
      <w:r w:rsidRPr="00202121">
        <w:rPr>
          <w:lang w:eastAsia="pl-PL"/>
        </w:rPr>
        <w:tab/>
        <w:t>-    1 200,00 zł,</w:t>
      </w:r>
    </w:p>
    <w:p w14:paraId="407C4D88" w14:textId="42C51571" w:rsidR="004E057D" w:rsidRPr="00202121" w:rsidRDefault="004E057D" w:rsidP="0058428B">
      <w:pPr>
        <w:spacing w:line="360" w:lineRule="auto"/>
        <w:jc w:val="both"/>
        <w:rPr>
          <w:lang w:eastAsia="pl-PL"/>
        </w:rPr>
      </w:pPr>
      <w:r w:rsidRPr="00202121">
        <w:rPr>
          <w:lang w:eastAsia="pl-PL"/>
        </w:rPr>
        <w:t xml:space="preserve">- sołectwo </w:t>
      </w:r>
      <w:r w:rsidR="00202121" w:rsidRPr="00202121">
        <w:rPr>
          <w:lang w:eastAsia="pl-PL"/>
        </w:rPr>
        <w:t>Stary Kazanów</w:t>
      </w:r>
    </w:p>
    <w:p w14:paraId="7BB721F6" w14:textId="47BA03B3" w:rsidR="004E057D" w:rsidRPr="00202121" w:rsidRDefault="004E057D" w:rsidP="0058428B">
      <w:pPr>
        <w:spacing w:line="360" w:lineRule="auto"/>
        <w:jc w:val="both"/>
        <w:rPr>
          <w:lang w:eastAsia="pl-PL"/>
        </w:rPr>
      </w:pPr>
      <w:r w:rsidRPr="00202121">
        <w:rPr>
          <w:lang w:eastAsia="pl-PL"/>
        </w:rPr>
        <w:tab/>
        <w:t>- „</w:t>
      </w:r>
      <w:r w:rsidR="00202121" w:rsidRPr="00202121">
        <w:rPr>
          <w:lang w:eastAsia="pl-PL"/>
        </w:rPr>
        <w:t>Zakup i montaż wiaty przystankowej</w:t>
      </w:r>
      <w:r w:rsidRPr="00202121">
        <w:rPr>
          <w:lang w:eastAsia="pl-PL"/>
        </w:rPr>
        <w:t>”</w:t>
      </w:r>
      <w:r w:rsidR="00F8261C" w:rsidRPr="00202121">
        <w:rPr>
          <w:lang w:eastAsia="pl-PL"/>
        </w:rPr>
        <w:tab/>
      </w:r>
      <w:r w:rsidR="00202121" w:rsidRPr="00202121">
        <w:rPr>
          <w:lang w:eastAsia="pl-PL"/>
        </w:rPr>
        <w:tab/>
      </w:r>
      <w:r w:rsidR="00202121" w:rsidRPr="00202121">
        <w:rPr>
          <w:lang w:eastAsia="pl-PL"/>
        </w:rPr>
        <w:tab/>
      </w:r>
      <w:r w:rsidR="00202121" w:rsidRPr="00202121">
        <w:rPr>
          <w:lang w:eastAsia="pl-PL"/>
        </w:rPr>
        <w:tab/>
      </w:r>
      <w:r w:rsidR="00202121" w:rsidRPr="00202121">
        <w:rPr>
          <w:lang w:eastAsia="pl-PL"/>
        </w:rPr>
        <w:tab/>
      </w:r>
      <w:r w:rsidRPr="00202121">
        <w:rPr>
          <w:lang w:eastAsia="pl-PL"/>
        </w:rPr>
        <w:t xml:space="preserve">- </w:t>
      </w:r>
      <w:r w:rsidR="00F8261C" w:rsidRPr="00202121">
        <w:rPr>
          <w:lang w:eastAsia="pl-PL"/>
        </w:rPr>
        <w:t xml:space="preserve">  </w:t>
      </w:r>
      <w:r w:rsidR="00202121" w:rsidRPr="00202121">
        <w:rPr>
          <w:lang w:eastAsia="pl-PL"/>
        </w:rPr>
        <w:t xml:space="preserve"> 7 979,99</w:t>
      </w:r>
      <w:r w:rsidRPr="00202121">
        <w:rPr>
          <w:lang w:eastAsia="pl-PL"/>
        </w:rPr>
        <w:t xml:space="preserve"> zł,</w:t>
      </w:r>
    </w:p>
    <w:p w14:paraId="29741F2D" w14:textId="77777777" w:rsidR="004E057D" w:rsidRPr="00202121" w:rsidRDefault="004E057D" w:rsidP="0058428B">
      <w:pPr>
        <w:spacing w:line="360" w:lineRule="auto"/>
        <w:jc w:val="both"/>
        <w:rPr>
          <w:lang w:eastAsia="pl-PL"/>
        </w:rPr>
      </w:pPr>
      <w:r w:rsidRPr="00202121">
        <w:rPr>
          <w:lang w:eastAsia="pl-PL"/>
        </w:rPr>
        <w:t>- sołectwo Stadnicka Wola</w:t>
      </w:r>
    </w:p>
    <w:p w14:paraId="66DCCBF9" w14:textId="38FE046D" w:rsidR="004E057D" w:rsidRPr="00202121" w:rsidRDefault="00F8261C" w:rsidP="0058428B">
      <w:pPr>
        <w:spacing w:line="360" w:lineRule="auto"/>
        <w:jc w:val="both"/>
        <w:rPr>
          <w:lang w:eastAsia="pl-PL"/>
        </w:rPr>
      </w:pPr>
      <w:r w:rsidRPr="00202121">
        <w:rPr>
          <w:lang w:eastAsia="pl-PL"/>
        </w:rPr>
        <w:tab/>
      </w:r>
      <w:r w:rsidR="004E057D" w:rsidRPr="00202121">
        <w:rPr>
          <w:lang w:eastAsia="pl-PL"/>
        </w:rPr>
        <w:t>- „</w:t>
      </w:r>
      <w:r w:rsidR="00202121" w:rsidRPr="00202121">
        <w:rPr>
          <w:lang w:eastAsia="pl-PL"/>
        </w:rPr>
        <w:t>Zakup usług związanych z remontem chodnika</w:t>
      </w:r>
      <w:r w:rsidR="004E057D" w:rsidRPr="00202121">
        <w:rPr>
          <w:lang w:eastAsia="pl-PL"/>
        </w:rPr>
        <w:t>”</w:t>
      </w:r>
      <w:r w:rsidR="004E057D" w:rsidRPr="00202121">
        <w:rPr>
          <w:lang w:eastAsia="pl-PL"/>
        </w:rPr>
        <w:tab/>
      </w:r>
      <w:r w:rsidR="004E057D" w:rsidRPr="00202121">
        <w:rPr>
          <w:lang w:eastAsia="pl-PL"/>
        </w:rPr>
        <w:tab/>
      </w:r>
      <w:r w:rsidRPr="00202121">
        <w:rPr>
          <w:lang w:eastAsia="pl-PL"/>
        </w:rPr>
        <w:tab/>
      </w:r>
      <w:r w:rsidR="004E057D" w:rsidRPr="00202121">
        <w:rPr>
          <w:lang w:eastAsia="pl-PL"/>
        </w:rPr>
        <w:tab/>
        <w:t xml:space="preserve">- </w:t>
      </w:r>
      <w:r w:rsidR="00202121" w:rsidRPr="00202121">
        <w:rPr>
          <w:lang w:eastAsia="pl-PL"/>
        </w:rPr>
        <w:t>28 146,09</w:t>
      </w:r>
      <w:r w:rsidR="00BF5642" w:rsidRPr="00202121">
        <w:rPr>
          <w:lang w:eastAsia="pl-PL"/>
        </w:rPr>
        <w:t xml:space="preserve"> zł</w:t>
      </w:r>
      <w:r w:rsidR="00202121" w:rsidRPr="00202121">
        <w:rPr>
          <w:lang w:eastAsia="pl-PL"/>
        </w:rPr>
        <w:t>.</w:t>
      </w:r>
    </w:p>
    <w:p w14:paraId="2E091DC2" w14:textId="16CD4CA7" w:rsidR="00B07F29" w:rsidRPr="001C687B" w:rsidRDefault="005F7465" w:rsidP="0058428B">
      <w:pPr>
        <w:spacing w:line="360" w:lineRule="auto"/>
        <w:jc w:val="both"/>
        <w:rPr>
          <w:b/>
          <w:lang w:eastAsia="pl-PL"/>
        </w:rPr>
      </w:pPr>
      <w:r w:rsidRPr="001C687B">
        <w:rPr>
          <w:lang w:eastAsia="pl-PL"/>
        </w:rPr>
        <w:t xml:space="preserve">W ramach działu </w:t>
      </w:r>
      <w:r w:rsidR="008D075C" w:rsidRPr="001C687B">
        <w:rPr>
          <w:lang w:eastAsia="pl-PL"/>
        </w:rPr>
        <w:t>z</w:t>
      </w:r>
      <w:r w:rsidRPr="001C687B">
        <w:rPr>
          <w:lang w:eastAsia="pl-PL"/>
        </w:rPr>
        <w:t xml:space="preserve">realizowano </w:t>
      </w:r>
      <w:r w:rsidRPr="001C687B">
        <w:rPr>
          <w:b/>
          <w:lang w:eastAsia="pl-PL"/>
        </w:rPr>
        <w:t>wydatki majątkowe</w:t>
      </w:r>
      <w:r w:rsidRPr="001C687B">
        <w:rPr>
          <w:lang w:eastAsia="pl-PL"/>
        </w:rPr>
        <w:t xml:space="preserve"> w łącznej kwocie</w:t>
      </w:r>
      <w:r w:rsidRPr="001C687B">
        <w:rPr>
          <w:lang w:eastAsia="pl-PL"/>
        </w:rPr>
        <w:tab/>
        <w:t xml:space="preserve">- </w:t>
      </w:r>
      <w:r w:rsidR="001C687B" w:rsidRPr="001C687B">
        <w:rPr>
          <w:b/>
          <w:lang w:eastAsia="pl-PL"/>
        </w:rPr>
        <w:t>11 904 960,48</w:t>
      </w:r>
      <w:r w:rsidR="00A15C6B" w:rsidRPr="001C687B">
        <w:rPr>
          <w:b/>
          <w:lang w:eastAsia="pl-PL"/>
        </w:rPr>
        <w:t xml:space="preserve"> </w:t>
      </w:r>
      <w:r w:rsidRPr="001C687B">
        <w:rPr>
          <w:b/>
          <w:lang w:eastAsia="pl-PL"/>
        </w:rPr>
        <w:t>złotych</w:t>
      </w:r>
      <w:r w:rsidR="000041A5" w:rsidRPr="001C687B">
        <w:rPr>
          <w:b/>
          <w:lang w:eastAsia="pl-PL"/>
        </w:rPr>
        <w:t>,</w:t>
      </w:r>
    </w:p>
    <w:p w14:paraId="2EC76A61" w14:textId="77777777" w:rsidR="008167E5" w:rsidRPr="001C687B" w:rsidRDefault="008167E5" w:rsidP="0058428B">
      <w:pPr>
        <w:spacing w:line="360" w:lineRule="auto"/>
        <w:ind w:firstLine="375"/>
        <w:jc w:val="both"/>
        <w:rPr>
          <w:lang w:eastAsia="pl-PL"/>
        </w:rPr>
      </w:pPr>
      <w:r w:rsidRPr="001C687B">
        <w:rPr>
          <w:lang w:eastAsia="pl-PL"/>
        </w:rPr>
        <w:t>w tym:</w:t>
      </w:r>
    </w:p>
    <w:p w14:paraId="3348C8FB" w14:textId="11867841" w:rsidR="00505B77" w:rsidRPr="00202121" w:rsidRDefault="009D1F64" w:rsidP="00505B77">
      <w:pPr>
        <w:pStyle w:val="Tekstpodstawowy"/>
        <w:tabs>
          <w:tab w:val="left" w:pos="375"/>
          <w:tab w:val="left" w:pos="1095"/>
        </w:tabs>
        <w:spacing w:line="360" w:lineRule="auto"/>
        <w:jc w:val="both"/>
        <w:rPr>
          <w:bCs/>
          <w:sz w:val="24"/>
        </w:rPr>
      </w:pPr>
      <w:r w:rsidRPr="00202121">
        <w:rPr>
          <w:bCs/>
          <w:sz w:val="24"/>
        </w:rPr>
        <w:t xml:space="preserve">- </w:t>
      </w:r>
      <w:r w:rsidR="0034009D" w:rsidRPr="00202121">
        <w:rPr>
          <w:bCs/>
          <w:sz w:val="24"/>
        </w:rPr>
        <w:t>„</w:t>
      </w:r>
      <w:r w:rsidR="00505B77" w:rsidRPr="00202121">
        <w:rPr>
          <w:bCs/>
          <w:sz w:val="24"/>
        </w:rPr>
        <w:t>Budowa i przebudowa dróg</w:t>
      </w:r>
      <w:r w:rsidR="00DE24A3" w:rsidRPr="00202121">
        <w:rPr>
          <w:bCs/>
          <w:sz w:val="24"/>
        </w:rPr>
        <w:t xml:space="preserve"> </w:t>
      </w:r>
      <w:r w:rsidR="00505B77" w:rsidRPr="00202121">
        <w:rPr>
          <w:bCs/>
          <w:sz w:val="24"/>
        </w:rPr>
        <w:t xml:space="preserve">gminnych </w:t>
      </w:r>
      <w:r w:rsidR="00DE24A3" w:rsidRPr="00202121">
        <w:rPr>
          <w:bCs/>
          <w:sz w:val="24"/>
        </w:rPr>
        <w:t>i parkingów</w:t>
      </w:r>
    </w:p>
    <w:p w14:paraId="0A531270" w14:textId="02070594" w:rsidR="004C0FAE" w:rsidRPr="00EF28E0" w:rsidRDefault="00505B77" w:rsidP="00505B77">
      <w:pPr>
        <w:pStyle w:val="Tekstpodstawowy"/>
        <w:tabs>
          <w:tab w:val="left" w:pos="375"/>
          <w:tab w:val="left" w:pos="1095"/>
        </w:tabs>
        <w:spacing w:line="360" w:lineRule="auto"/>
        <w:jc w:val="both"/>
        <w:rPr>
          <w:sz w:val="24"/>
        </w:rPr>
      </w:pPr>
      <w:r w:rsidRPr="00202121">
        <w:rPr>
          <w:bCs/>
          <w:sz w:val="24"/>
        </w:rPr>
        <w:t xml:space="preserve">   na terenie gminy Końskie</w:t>
      </w:r>
      <w:r w:rsidR="0034009D" w:rsidRPr="00202121">
        <w:rPr>
          <w:bCs/>
          <w:sz w:val="24"/>
        </w:rPr>
        <w:t>”</w:t>
      </w:r>
      <w:r w:rsidRPr="00202121">
        <w:rPr>
          <w:bCs/>
          <w:sz w:val="24"/>
        </w:rPr>
        <w:tab/>
      </w:r>
      <w:r w:rsidRPr="00202121">
        <w:rPr>
          <w:bCs/>
          <w:sz w:val="24"/>
        </w:rPr>
        <w:tab/>
      </w:r>
      <w:r w:rsidRPr="00202121">
        <w:rPr>
          <w:bCs/>
          <w:sz w:val="24"/>
        </w:rPr>
        <w:tab/>
      </w:r>
      <w:r w:rsidRPr="00202121">
        <w:rPr>
          <w:bCs/>
          <w:sz w:val="24"/>
        </w:rPr>
        <w:tab/>
      </w:r>
      <w:r w:rsidRPr="00202121">
        <w:rPr>
          <w:bCs/>
          <w:sz w:val="24"/>
        </w:rPr>
        <w:tab/>
      </w:r>
      <w:r w:rsidRPr="00202121">
        <w:rPr>
          <w:bCs/>
          <w:sz w:val="24"/>
        </w:rPr>
        <w:tab/>
      </w:r>
      <w:r w:rsidRPr="00202121">
        <w:rPr>
          <w:bCs/>
          <w:sz w:val="24"/>
        </w:rPr>
        <w:tab/>
      </w:r>
      <w:r w:rsidRPr="00202121">
        <w:rPr>
          <w:bCs/>
          <w:sz w:val="24"/>
        </w:rPr>
        <w:tab/>
      </w:r>
      <w:r w:rsidR="00A27A25" w:rsidRPr="00202121">
        <w:rPr>
          <w:b/>
          <w:bCs/>
          <w:sz w:val="24"/>
        </w:rPr>
        <w:t>-</w:t>
      </w:r>
      <w:r w:rsidR="009D738E" w:rsidRPr="00202121">
        <w:rPr>
          <w:bCs/>
          <w:sz w:val="24"/>
        </w:rPr>
        <w:t xml:space="preserve"> </w:t>
      </w:r>
      <w:r w:rsidR="00527D32" w:rsidRPr="00202121">
        <w:rPr>
          <w:bCs/>
          <w:sz w:val="24"/>
        </w:rPr>
        <w:t xml:space="preserve">      </w:t>
      </w:r>
      <w:r w:rsidR="00202121" w:rsidRPr="00EF28E0">
        <w:rPr>
          <w:sz w:val="24"/>
        </w:rPr>
        <w:t>112 391,11</w:t>
      </w:r>
      <w:r w:rsidR="004C0FAE" w:rsidRPr="00EF28E0">
        <w:rPr>
          <w:sz w:val="24"/>
        </w:rPr>
        <w:t xml:space="preserve"> zł,</w:t>
      </w:r>
    </w:p>
    <w:p w14:paraId="2FF71094" w14:textId="0C3CC6A9" w:rsidR="003943E0" w:rsidRPr="00EF28E0" w:rsidRDefault="00E4432B" w:rsidP="009C2778">
      <w:pPr>
        <w:pStyle w:val="Tekstpodstawowy"/>
        <w:tabs>
          <w:tab w:val="left" w:pos="375"/>
          <w:tab w:val="left" w:pos="1095"/>
        </w:tabs>
        <w:spacing w:line="360" w:lineRule="auto"/>
        <w:jc w:val="both"/>
        <w:rPr>
          <w:sz w:val="24"/>
        </w:rPr>
      </w:pPr>
      <w:r w:rsidRPr="00EF28E0">
        <w:rPr>
          <w:sz w:val="24"/>
        </w:rPr>
        <w:t>-</w:t>
      </w:r>
      <w:r w:rsidR="003943E0" w:rsidRPr="00EF28E0">
        <w:rPr>
          <w:sz w:val="24"/>
        </w:rPr>
        <w:t xml:space="preserve"> „</w:t>
      </w:r>
      <w:r w:rsidR="009D738E" w:rsidRPr="00EF28E0">
        <w:rPr>
          <w:sz w:val="24"/>
        </w:rPr>
        <w:t xml:space="preserve">Przebudowa dróg wewnętrznych na terenie </w:t>
      </w:r>
      <w:r w:rsidR="00A27A25" w:rsidRPr="00EF28E0">
        <w:rPr>
          <w:sz w:val="24"/>
        </w:rPr>
        <w:t xml:space="preserve">miasta i </w:t>
      </w:r>
      <w:r w:rsidR="009D738E" w:rsidRPr="00EF28E0">
        <w:rPr>
          <w:sz w:val="24"/>
        </w:rPr>
        <w:t>gminy Końskie</w:t>
      </w:r>
      <w:r w:rsidR="003943E0" w:rsidRPr="00EF28E0">
        <w:rPr>
          <w:sz w:val="24"/>
        </w:rPr>
        <w:t>”</w:t>
      </w:r>
      <w:r w:rsidR="00C051E4" w:rsidRPr="00EF28E0">
        <w:rPr>
          <w:sz w:val="24"/>
        </w:rPr>
        <w:t xml:space="preserve"> </w:t>
      </w:r>
      <w:r w:rsidR="00ED2F27" w:rsidRPr="00EF28E0">
        <w:rPr>
          <w:sz w:val="24"/>
        </w:rPr>
        <w:tab/>
      </w:r>
      <w:r w:rsidR="00A27A25" w:rsidRPr="00EF28E0">
        <w:rPr>
          <w:sz w:val="24"/>
        </w:rPr>
        <w:tab/>
      </w:r>
      <w:r w:rsidR="003943E0" w:rsidRPr="00EF28E0">
        <w:rPr>
          <w:sz w:val="24"/>
        </w:rPr>
        <w:t xml:space="preserve">- </w:t>
      </w:r>
      <w:r w:rsidR="00527D32" w:rsidRPr="00EF28E0">
        <w:rPr>
          <w:sz w:val="24"/>
        </w:rPr>
        <w:t xml:space="preserve">      </w:t>
      </w:r>
      <w:r w:rsidR="00202121" w:rsidRPr="00EF28E0">
        <w:rPr>
          <w:sz w:val="24"/>
        </w:rPr>
        <w:t>685 119,25</w:t>
      </w:r>
      <w:r w:rsidR="001F102C" w:rsidRPr="00EF28E0">
        <w:rPr>
          <w:sz w:val="24"/>
        </w:rPr>
        <w:t xml:space="preserve"> </w:t>
      </w:r>
      <w:r w:rsidR="003943E0" w:rsidRPr="00EF28E0">
        <w:rPr>
          <w:sz w:val="24"/>
        </w:rPr>
        <w:t>zł,</w:t>
      </w:r>
    </w:p>
    <w:p w14:paraId="7AA3DABC" w14:textId="790E9C86" w:rsidR="00A066AD" w:rsidRPr="00EF28E0" w:rsidRDefault="00A066AD" w:rsidP="008A22E1">
      <w:pPr>
        <w:pStyle w:val="Tekstpodstawowy"/>
        <w:tabs>
          <w:tab w:val="left" w:pos="375"/>
          <w:tab w:val="left" w:pos="1095"/>
        </w:tabs>
        <w:spacing w:line="360" w:lineRule="auto"/>
        <w:jc w:val="both"/>
        <w:rPr>
          <w:sz w:val="24"/>
        </w:rPr>
      </w:pPr>
      <w:r w:rsidRPr="00EF28E0">
        <w:rPr>
          <w:sz w:val="24"/>
        </w:rPr>
        <w:t xml:space="preserve">- </w:t>
      </w:r>
      <w:r w:rsidR="00B93D1F" w:rsidRPr="00EF28E0">
        <w:rPr>
          <w:sz w:val="24"/>
        </w:rPr>
        <w:t>„</w:t>
      </w:r>
      <w:r w:rsidR="008A22E1" w:rsidRPr="00EF28E0">
        <w:rPr>
          <w:sz w:val="24"/>
        </w:rPr>
        <w:t>Przebudowa drogi wewnętrznej - ul. Satynowej w Wincentowie</w:t>
      </w:r>
      <w:r w:rsidR="00B93D1F" w:rsidRPr="00EF28E0">
        <w:rPr>
          <w:sz w:val="24"/>
        </w:rPr>
        <w:t>”</w:t>
      </w:r>
      <w:r w:rsidRPr="00EF28E0">
        <w:rPr>
          <w:sz w:val="24"/>
        </w:rPr>
        <w:tab/>
      </w:r>
      <w:r w:rsidR="000D4AFC" w:rsidRPr="00EF28E0">
        <w:rPr>
          <w:sz w:val="24"/>
        </w:rPr>
        <w:tab/>
      </w:r>
      <w:r w:rsidR="003943E0" w:rsidRPr="00EF28E0">
        <w:rPr>
          <w:sz w:val="24"/>
        </w:rPr>
        <w:t xml:space="preserve">- </w:t>
      </w:r>
      <w:r w:rsidR="008A22E1" w:rsidRPr="00EF28E0">
        <w:rPr>
          <w:sz w:val="24"/>
        </w:rPr>
        <w:t xml:space="preserve">        66 333,90</w:t>
      </w:r>
      <w:r w:rsidR="003943E0" w:rsidRPr="00EF28E0">
        <w:rPr>
          <w:sz w:val="24"/>
        </w:rPr>
        <w:t xml:space="preserve"> zł,</w:t>
      </w:r>
    </w:p>
    <w:p w14:paraId="44C5FC78" w14:textId="65731E9C" w:rsidR="00D6413D" w:rsidRPr="00EF28E0" w:rsidRDefault="00D6413D" w:rsidP="00BA3968">
      <w:pPr>
        <w:pStyle w:val="Tekstpodstawowy"/>
        <w:tabs>
          <w:tab w:val="left" w:pos="375"/>
          <w:tab w:val="left" w:pos="1095"/>
        </w:tabs>
        <w:spacing w:line="360" w:lineRule="auto"/>
        <w:jc w:val="both"/>
        <w:rPr>
          <w:sz w:val="24"/>
        </w:rPr>
      </w:pPr>
      <w:r w:rsidRPr="00EF28E0">
        <w:rPr>
          <w:sz w:val="24"/>
        </w:rPr>
        <w:t>- „</w:t>
      </w:r>
      <w:r w:rsidR="00BA3968" w:rsidRPr="00EF28E0">
        <w:rPr>
          <w:sz w:val="24"/>
        </w:rPr>
        <w:t>Przebudowa dróg gminnych - ulic Polskiego Czerwonego Krzyża, Stefana Żeromskiego i Adama Mickiewicza w Końskich</w:t>
      </w:r>
      <w:r w:rsidRPr="00EF28E0">
        <w:rPr>
          <w:sz w:val="24"/>
        </w:rPr>
        <w:t>”</w:t>
      </w:r>
      <w:r w:rsidRPr="00EF28E0">
        <w:rPr>
          <w:sz w:val="24"/>
        </w:rPr>
        <w:tab/>
      </w:r>
      <w:r w:rsidRPr="00EF28E0">
        <w:rPr>
          <w:sz w:val="24"/>
        </w:rPr>
        <w:tab/>
      </w:r>
      <w:r w:rsidRPr="00EF28E0">
        <w:rPr>
          <w:sz w:val="24"/>
        </w:rPr>
        <w:tab/>
      </w:r>
      <w:r w:rsidRPr="00EF28E0">
        <w:rPr>
          <w:sz w:val="24"/>
        </w:rPr>
        <w:tab/>
      </w:r>
      <w:r w:rsidRPr="00EF28E0">
        <w:rPr>
          <w:sz w:val="24"/>
        </w:rPr>
        <w:tab/>
      </w:r>
      <w:r w:rsidRPr="00EF28E0">
        <w:rPr>
          <w:sz w:val="24"/>
        </w:rPr>
        <w:tab/>
      </w:r>
      <w:r w:rsidRPr="00EF28E0">
        <w:rPr>
          <w:sz w:val="24"/>
        </w:rPr>
        <w:tab/>
      </w:r>
      <w:r w:rsidRPr="00EF28E0">
        <w:rPr>
          <w:sz w:val="24"/>
        </w:rPr>
        <w:tab/>
        <w:t xml:space="preserve">- </w:t>
      </w:r>
      <w:r w:rsidR="008A22E1" w:rsidRPr="00EF28E0">
        <w:rPr>
          <w:sz w:val="24"/>
        </w:rPr>
        <w:t>3 088 135,20</w:t>
      </w:r>
      <w:r w:rsidRPr="00EF28E0">
        <w:rPr>
          <w:sz w:val="24"/>
        </w:rPr>
        <w:t xml:space="preserve"> zł,</w:t>
      </w:r>
    </w:p>
    <w:p w14:paraId="359A2F94" w14:textId="77777777" w:rsidR="00924555" w:rsidRPr="00EF28E0" w:rsidRDefault="00D6413D" w:rsidP="009C2778">
      <w:pPr>
        <w:pStyle w:val="Tekstpodstawowy"/>
        <w:tabs>
          <w:tab w:val="left" w:pos="375"/>
          <w:tab w:val="left" w:pos="1095"/>
        </w:tabs>
        <w:spacing w:line="360" w:lineRule="auto"/>
        <w:jc w:val="both"/>
        <w:rPr>
          <w:sz w:val="24"/>
        </w:rPr>
      </w:pPr>
      <w:r w:rsidRPr="00EF28E0">
        <w:rPr>
          <w:sz w:val="24"/>
        </w:rPr>
        <w:t>- „</w:t>
      </w:r>
      <w:r w:rsidR="00924555" w:rsidRPr="00EF28E0">
        <w:rPr>
          <w:sz w:val="24"/>
        </w:rPr>
        <w:t xml:space="preserve">Przebudowa skrzyżowania dróg gminnych ul. Piłsudskiego, Mieszka I </w:t>
      </w:r>
    </w:p>
    <w:p w14:paraId="7A734F4C" w14:textId="0D2D6BFA" w:rsidR="00D6413D" w:rsidRPr="00EF28E0" w:rsidRDefault="00924555" w:rsidP="009C2778">
      <w:pPr>
        <w:pStyle w:val="Tekstpodstawowy"/>
        <w:tabs>
          <w:tab w:val="left" w:pos="375"/>
          <w:tab w:val="left" w:pos="1095"/>
        </w:tabs>
        <w:spacing w:line="360" w:lineRule="auto"/>
        <w:jc w:val="both"/>
        <w:rPr>
          <w:sz w:val="24"/>
        </w:rPr>
      </w:pPr>
      <w:r w:rsidRPr="00EF28E0">
        <w:rPr>
          <w:sz w:val="24"/>
        </w:rPr>
        <w:t xml:space="preserve">i ks. </w:t>
      </w:r>
      <w:proofErr w:type="spellStart"/>
      <w:r w:rsidRPr="00EF28E0">
        <w:rPr>
          <w:sz w:val="24"/>
        </w:rPr>
        <w:t>Granata</w:t>
      </w:r>
      <w:proofErr w:type="spellEnd"/>
      <w:r w:rsidRPr="00EF28E0">
        <w:rPr>
          <w:sz w:val="24"/>
        </w:rPr>
        <w:t xml:space="preserve"> z drogą wojewódzką nr 749 ul. Odrowąża i Zamkową w Końskich</w:t>
      </w:r>
      <w:r w:rsidR="00D6413D" w:rsidRPr="00EF28E0">
        <w:rPr>
          <w:sz w:val="24"/>
        </w:rPr>
        <w:t>”</w:t>
      </w:r>
      <w:r w:rsidR="00D6413D" w:rsidRPr="00EF28E0">
        <w:rPr>
          <w:sz w:val="24"/>
        </w:rPr>
        <w:tab/>
        <w:t xml:space="preserve">- </w:t>
      </w:r>
      <w:r w:rsidR="008A22E1" w:rsidRPr="00EF28E0">
        <w:rPr>
          <w:sz w:val="24"/>
        </w:rPr>
        <w:t>5 081 891,03</w:t>
      </w:r>
      <w:r w:rsidR="00D6413D" w:rsidRPr="00EF28E0">
        <w:rPr>
          <w:sz w:val="24"/>
        </w:rPr>
        <w:t xml:space="preserve"> zł,</w:t>
      </w:r>
    </w:p>
    <w:p w14:paraId="2E789BB7" w14:textId="77777777" w:rsidR="008A22E1" w:rsidRPr="00EF28E0" w:rsidRDefault="00D6413D" w:rsidP="000D4AFC">
      <w:pPr>
        <w:pStyle w:val="Tekstpodstawowy"/>
        <w:tabs>
          <w:tab w:val="left" w:pos="375"/>
          <w:tab w:val="left" w:pos="1095"/>
        </w:tabs>
        <w:spacing w:line="360" w:lineRule="auto"/>
        <w:jc w:val="both"/>
        <w:rPr>
          <w:sz w:val="24"/>
        </w:rPr>
      </w:pPr>
      <w:r w:rsidRPr="00EF28E0">
        <w:rPr>
          <w:sz w:val="24"/>
        </w:rPr>
        <w:t>- „</w:t>
      </w:r>
      <w:r w:rsidR="008A22E1" w:rsidRPr="00EF28E0">
        <w:rPr>
          <w:sz w:val="24"/>
        </w:rPr>
        <w:t xml:space="preserve">Budowa drogi dla pieszych w pasie drogowym drogi gminnej </w:t>
      </w:r>
    </w:p>
    <w:p w14:paraId="34B6104B" w14:textId="00ED155E" w:rsidR="00D6413D" w:rsidRPr="00EF28E0" w:rsidRDefault="008A22E1" w:rsidP="000D4AFC">
      <w:pPr>
        <w:pStyle w:val="Tekstpodstawowy"/>
        <w:tabs>
          <w:tab w:val="left" w:pos="375"/>
          <w:tab w:val="left" w:pos="1095"/>
        </w:tabs>
        <w:spacing w:line="360" w:lineRule="auto"/>
        <w:jc w:val="both"/>
        <w:rPr>
          <w:sz w:val="24"/>
        </w:rPr>
      </w:pPr>
      <w:r w:rsidRPr="00EF28E0">
        <w:rPr>
          <w:sz w:val="24"/>
        </w:rPr>
        <w:t xml:space="preserve">   - ul. Kardynała Stefana Wyszyńskiego w Końskich</w:t>
      </w:r>
      <w:r w:rsidR="00D6413D" w:rsidRPr="00EF28E0">
        <w:rPr>
          <w:sz w:val="24"/>
        </w:rPr>
        <w:t>”</w:t>
      </w:r>
      <w:r w:rsidR="00D6413D" w:rsidRPr="00EF28E0">
        <w:rPr>
          <w:sz w:val="24"/>
        </w:rPr>
        <w:tab/>
      </w:r>
      <w:r w:rsidR="00D6413D" w:rsidRPr="00EF28E0">
        <w:rPr>
          <w:sz w:val="24"/>
        </w:rPr>
        <w:tab/>
      </w:r>
      <w:r w:rsidR="00BA3968" w:rsidRPr="00EF28E0">
        <w:rPr>
          <w:sz w:val="24"/>
        </w:rPr>
        <w:tab/>
      </w:r>
      <w:r w:rsidR="00D6413D" w:rsidRPr="00EF28E0">
        <w:rPr>
          <w:sz w:val="24"/>
        </w:rPr>
        <w:tab/>
        <w:t xml:space="preserve">- </w:t>
      </w:r>
      <w:r w:rsidRPr="00EF28E0">
        <w:rPr>
          <w:sz w:val="24"/>
        </w:rPr>
        <w:t xml:space="preserve">   380 363,39</w:t>
      </w:r>
      <w:r w:rsidR="00D6413D" w:rsidRPr="00EF28E0">
        <w:rPr>
          <w:sz w:val="24"/>
        </w:rPr>
        <w:t xml:space="preserve"> zł,</w:t>
      </w:r>
    </w:p>
    <w:p w14:paraId="0D0E3048" w14:textId="77777777" w:rsidR="008A22E1" w:rsidRPr="00EF28E0" w:rsidRDefault="0093386D" w:rsidP="008A22E1">
      <w:pPr>
        <w:pStyle w:val="Tekstpodstawowy"/>
        <w:tabs>
          <w:tab w:val="left" w:pos="375"/>
          <w:tab w:val="left" w:pos="1095"/>
        </w:tabs>
        <w:spacing w:line="360" w:lineRule="auto"/>
        <w:jc w:val="both"/>
        <w:rPr>
          <w:sz w:val="24"/>
        </w:rPr>
      </w:pPr>
      <w:r w:rsidRPr="00EF28E0">
        <w:rPr>
          <w:sz w:val="24"/>
        </w:rPr>
        <w:t>- „</w:t>
      </w:r>
      <w:r w:rsidR="008A22E1" w:rsidRPr="00EF28E0">
        <w:rPr>
          <w:sz w:val="24"/>
        </w:rPr>
        <w:t xml:space="preserve">Budowa drogi dla pieszych w pasie drogowym drogi gminnej </w:t>
      </w:r>
    </w:p>
    <w:p w14:paraId="78B75107" w14:textId="5180D88C" w:rsidR="0093386D" w:rsidRPr="00EF28E0" w:rsidRDefault="008A22E1" w:rsidP="008A22E1">
      <w:pPr>
        <w:pStyle w:val="Tekstpodstawowy"/>
        <w:tabs>
          <w:tab w:val="left" w:pos="375"/>
          <w:tab w:val="left" w:pos="1095"/>
        </w:tabs>
        <w:spacing w:line="360" w:lineRule="auto"/>
        <w:jc w:val="both"/>
        <w:rPr>
          <w:sz w:val="24"/>
        </w:rPr>
      </w:pPr>
      <w:r w:rsidRPr="00EF28E0">
        <w:rPr>
          <w:sz w:val="24"/>
        </w:rPr>
        <w:t xml:space="preserve">  - ul. Ks. Kazimierza Sykulskiego w Końskich”</w:t>
      </w:r>
      <w:r w:rsidRPr="00EF28E0">
        <w:rPr>
          <w:sz w:val="24"/>
        </w:rPr>
        <w:tab/>
      </w:r>
      <w:r w:rsidRPr="00EF28E0">
        <w:rPr>
          <w:sz w:val="24"/>
        </w:rPr>
        <w:tab/>
      </w:r>
      <w:r w:rsidRPr="00EF28E0">
        <w:rPr>
          <w:sz w:val="24"/>
        </w:rPr>
        <w:tab/>
      </w:r>
      <w:r w:rsidRPr="00EF28E0">
        <w:rPr>
          <w:sz w:val="24"/>
        </w:rPr>
        <w:tab/>
      </w:r>
      <w:r w:rsidRPr="00EF28E0">
        <w:rPr>
          <w:sz w:val="24"/>
        </w:rPr>
        <w:tab/>
      </w:r>
      <w:r w:rsidR="0093386D" w:rsidRPr="00EF28E0">
        <w:rPr>
          <w:sz w:val="24"/>
        </w:rPr>
        <w:t xml:space="preserve">-    </w:t>
      </w:r>
      <w:r w:rsidRPr="00EF28E0">
        <w:rPr>
          <w:sz w:val="24"/>
        </w:rPr>
        <w:t>289 863,23</w:t>
      </w:r>
      <w:r w:rsidR="0093386D" w:rsidRPr="00EF28E0">
        <w:rPr>
          <w:sz w:val="24"/>
        </w:rPr>
        <w:t xml:space="preserve"> zł,</w:t>
      </w:r>
    </w:p>
    <w:p w14:paraId="062FBFF2" w14:textId="77777777" w:rsidR="008A22E1" w:rsidRPr="00EF28E0" w:rsidRDefault="008A22E1" w:rsidP="008A22E1">
      <w:pPr>
        <w:pStyle w:val="Tekstpodstawowy"/>
        <w:tabs>
          <w:tab w:val="left" w:pos="375"/>
          <w:tab w:val="left" w:pos="1095"/>
        </w:tabs>
        <w:spacing w:line="360" w:lineRule="auto"/>
        <w:jc w:val="both"/>
        <w:rPr>
          <w:sz w:val="24"/>
        </w:rPr>
      </w:pPr>
      <w:r w:rsidRPr="00EF28E0">
        <w:rPr>
          <w:sz w:val="24"/>
        </w:rPr>
        <w:t xml:space="preserve">- „Budowa drogi dla pieszych w pasie drogowym drogi gminnej </w:t>
      </w:r>
    </w:p>
    <w:p w14:paraId="40774D1D" w14:textId="667C76A6" w:rsidR="008A22E1" w:rsidRPr="00EF28E0" w:rsidRDefault="008A22E1" w:rsidP="008A22E1">
      <w:pPr>
        <w:pStyle w:val="Tekstpodstawowy"/>
        <w:tabs>
          <w:tab w:val="left" w:pos="375"/>
          <w:tab w:val="left" w:pos="1095"/>
        </w:tabs>
        <w:spacing w:line="360" w:lineRule="auto"/>
        <w:jc w:val="both"/>
        <w:rPr>
          <w:sz w:val="24"/>
        </w:rPr>
      </w:pPr>
      <w:r w:rsidRPr="00EF28E0">
        <w:rPr>
          <w:sz w:val="24"/>
        </w:rPr>
        <w:t xml:space="preserve">   - ul. Ks. Jerzego Popiełuszki w Końskich”</w:t>
      </w:r>
      <w:r w:rsidRPr="00EF28E0">
        <w:rPr>
          <w:sz w:val="24"/>
        </w:rPr>
        <w:tab/>
      </w:r>
      <w:r w:rsidRPr="00EF28E0">
        <w:rPr>
          <w:sz w:val="24"/>
        </w:rPr>
        <w:tab/>
      </w:r>
      <w:r w:rsidRPr="00EF28E0">
        <w:rPr>
          <w:sz w:val="24"/>
        </w:rPr>
        <w:tab/>
      </w:r>
      <w:r w:rsidRPr="00EF28E0">
        <w:rPr>
          <w:sz w:val="24"/>
        </w:rPr>
        <w:tab/>
      </w:r>
      <w:r w:rsidRPr="00EF28E0">
        <w:rPr>
          <w:sz w:val="24"/>
        </w:rPr>
        <w:tab/>
      </w:r>
      <w:r w:rsidRPr="00EF28E0">
        <w:rPr>
          <w:sz w:val="24"/>
        </w:rPr>
        <w:tab/>
        <w:t>-    114 963,91</w:t>
      </w:r>
      <w:r w:rsidRPr="00EF28E0">
        <w:rPr>
          <w:color w:val="FF0000"/>
          <w:sz w:val="24"/>
        </w:rPr>
        <w:t xml:space="preserve"> </w:t>
      </w:r>
      <w:r w:rsidRPr="00EF28E0">
        <w:rPr>
          <w:sz w:val="24"/>
        </w:rPr>
        <w:t>zł,</w:t>
      </w:r>
    </w:p>
    <w:p w14:paraId="7E6034CC" w14:textId="77777777" w:rsidR="008A22E1" w:rsidRPr="00EF28E0" w:rsidRDefault="008A22E1" w:rsidP="008A22E1">
      <w:pPr>
        <w:pStyle w:val="Tekstpodstawowy"/>
        <w:tabs>
          <w:tab w:val="left" w:pos="375"/>
          <w:tab w:val="left" w:pos="1095"/>
        </w:tabs>
        <w:spacing w:line="360" w:lineRule="auto"/>
        <w:jc w:val="both"/>
        <w:rPr>
          <w:sz w:val="24"/>
        </w:rPr>
      </w:pPr>
      <w:r w:rsidRPr="00EF28E0">
        <w:rPr>
          <w:sz w:val="24"/>
        </w:rPr>
        <w:t xml:space="preserve">- „Budowa drogi dla pieszych w pasie drogowym drogi gminnej </w:t>
      </w:r>
    </w:p>
    <w:p w14:paraId="77E02219" w14:textId="23EA38B2" w:rsidR="008A22E1" w:rsidRPr="00EF28E0" w:rsidRDefault="008A22E1" w:rsidP="008A22E1">
      <w:pPr>
        <w:pStyle w:val="Tekstpodstawowy"/>
        <w:tabs>
          <w:tab w:val="left" w:pos="375"/>
          <w:tab w:val="left" w:pos="1095"/>
        </w:tabs>
        <w:spacing w:line="360" w:lineRule="auto"/>
        <w:jc w:val="both"/>
        <w:rPr>
          <w:sz w:val="24"/>
        </w:rPr>
      </w:pPr>
      <w:r w:rsidRPr="00EF28E0">
        <w:rPr>
          <w:sz w:val="24"/>
        </w:rPr>
        <w:t xml:space="preserve">   Pomyków - Górny Młyn”</w:t>
      </w:r>
      <w:r w:rsidRPr="00EF28E0">
        <w:rPr>
          <w:sz w:val="24"/>
        </w:rPr>
        <w:tab/>
      </w:r>
      <w:r w:rsidRPr="00EF28E0">
        <w:rPr>
          <w:sz w:val="24"/>
        </w:rPr>
        <w:tab/>
      </w:r>
      <w:r w:rsidRPr="00EF28E0">
        <w:rPr>
          <w:sz w:val="24"/>
        </w:rPr>
        <w:tab/>
      </w:r>
      <w:r w:rsidRPr="00EF28E0">
        <w:rPr>
          <w:sz w:val="24"/>
        </w:rPr>
        <w:tab/>
      </w:r>
      <w:r w:rsidRPr="00EF28E0">
        <w:rPr>
          <w:sz w:val="24"/>
        </w:rPr>
        <w:tab/>
      </w:r>
      <w:r w:rsidRPr="00EF28E0">
        <w:rPr>
          <w:sz w:val="24"/>
        </w:rPr>
        <w:tab/>
      </w:r>
      <w:r w:rsidRPr="00EF28E0">
        <w:rPr>
          <w:sz w:val="24"/>
        </w:rPr>
        <w:tab/>
      </w:r>
      <w:r w:rsidRPr="00EF28E0">
        <w:rPr>
          <w:sz w:val="24"/>
        </w:rPr>
        <w:tab/>
        <w:t>-      94 578,25 zł,</w:t>
      </w:r>
    </w:p>
    <w:p w14:paraId="12EF0D38" w14:textId="77777777" w:rsidR="008A22E1" w:rsidRPr="00EF28E0" w:rsidRDefault="008A22E1" w:rsidP="008A22E1">
      <w:pPr>
        <w:pStyle w:val="Tekstpodstawowy"/>
        <w:tabs>
          <w:tab w:val="left" w:pos="375"/>
          <w:tab w:val="left" w:pos="1095"/>
        </w:tabs>
        <w:spacing w:line="360" w:lineRule="auto"/>
        <w:jc w:val="both"/>
        <w:rPr>
          <w:sz w:val="24"/>
        </w:rPr>
      </w:pPr>
      <w:r w:rsidRPr="00EF28E0">
        <w:rPr>
          <w:sz w:val="24"/>
        </w:rPr>
        <w:t xml:space="preserve">- „Przebudowa przejścia dla pieszych w ciągu drogi gminnej </w:t>
      </w:r>
    </w:p>
    <w:p w14:paraId="3A678603" w14:textId="63DC151E" w:rsidR="008A22E1" w:rsidRPr="00EF28E0" w:rsidRDefault="008A22E1" w:rsidP="008A22E1">
      <w:pPr>
        <w:pStyle w:val="Tekstpodstawowy"/>
        <w:tabs>
          <w:tab w:val="left" w:pos="375"/>
          <w:tab w:val="left" w:pos="1095"/>
        </w:tabs>
        <w:spacing w:line="360" w:lineRule="auto"/>
        <w:jc w:val="both"/>
        <w:rPr>
          <w:sz w:val="24"/>
        </w:rPr>
      </w:pPr>
      <w:r w:rsidRPr="00EF28E0">
        <w:rPr>
          <w:sz w:val="24"/>
        </w:rPr>
        <w:t xml:space="preserve">   ul. Warszawskiej w Końskich”</w:t>
      </w:r>
      <w:r w:rsidRPr="00EF28E0">
        <w:rPr>
          <w:sz w:val="24"/>
        </w:rPr>
        <w:tab/>
      </w:r>
      <w:r w:rsidRPr="00EF28E0">
        <w:rPr>
          <w:sz w:val="24"/>
        </w:rPr>
        <w:tab/>
      </w:r>
      <w:r w:rsidRPr="00EF28E0">
        <w:rPr>
          <w:sz w:val="24"/>
        </w:rPr>
        <w:tab/>
      </w:r>
      <w:r w:rsidRPr="00EF28E0">
        <w:rPr>
          <w:sz w:val="24"/>
        </w:rPr>
        <w:tab/>
      </w:r>
      <w:r w:rsidRPr="00EF28E0">
        <w:rPr>
          <w:sz w:val="24"/>
        </w:rPr>
        <w:tab/>
      </w:r>
      <w:r w:rsidRPr="00EF28E0">
        <w:rPr>
          <w:sz w:val="24"/>
        </w:rPr>
        <w:tab/>
      </w:r>
      <w:r w:rsidRPr="00EF28E0">
        <w:rPr>
          <w:sz w:val="24"/>
        </w:rPr>
        <w:tab/>
        <w:t>-      66 350,52 zł,</w:t>
      </w:r>
    </w:p>
    <w:p w14:paraId="59D23531" w14:textId="77777777" w:rsidR="00621A48" w:rsidRPr="00EF28E0" w:rsidRDefault="008A22E1" w:rsidP="008A22E1">
      <w:pPr>
        <w:pStyle w:val="Tekstpodstawowy"/>
        <w:tabs>
          <w:tab w:val="left" w:pos="375"/>
          <w:tab w:val="left" w:pos="1095"/>
        </w:tabs>
        <w:spacing w:line="360" w:lineRule="auto"/>
        <w:jc w:val="both"/>
        <w:rPr>
          <w:sz w:val="24"/>
        </w:rPr>
      </w:pPr>
      <w:r w:rsidRPr="00EF28E0">
        <w:rPr>
          <w:sz w:val="24"/>
        </w:rPr>
        <w:t>- „</w:t>
      </w:r>
      <w:r w:rsidR="00621A48" w:rsidRPr="00EF28E0">
        <w:rPr>
          <w:sz w:val="24"/>
        </w:rPr>
        <w:t>Przebudowa drogi gminnej - ul. Mikołaja Kopernika w Końskich</w:t>
      </w:r>
      <w:r w:rsidRPr="00EF28E0">
        <w:rPr>
          <w:sz w:val="24"/>
        </w:rPr>
        <w:t>”</w:t>
      </w:r>
      <w:r w:rsidR="00621A48" w:rsidRPr="00EF28E0">
        <w:rPr>
          <w:sz w:val="24"/>
        </w:rPr>
        <w:tab/>
      </w:r>
      <w:r w:rsidR="00621A48" w:rsidRPr="00EF28E0">
        <w:rPr>
          <w:sz w:val="24"/>
        </w:rPr>
        <w:tab/>
        <w:t>- 1 035 858,77 zł,</w:t>
      </w:r>
    </w:p>
    <w:p w14:paraId="12BC6EDC" w14:textId="326B02B6" w:rsidR="008A22E1" w:rsidRPr="00EF28E0" w:rsidRDefault="00621A48" w:rsidP="008A22E1">
      <w:pPr>
        <w:pStyle w:val="Tekstpodstawowy"/>
        <w:tabs>
          <w:tab w:val="left" w:pos="375"/>
          <w:tab w:val="left" w:pos="1095"/>
        </w:tabs>
        <w:spacing w:line="360" w:lineRule="auto"/>
        <w:jc w:val="both"/>
        <w:rPr>
          <w:sz w:val="24"/>
        </w:rPr>
      </w:pPr>
      <w:r w:rsidRPr="00EF28E0">
        <w:rPr>
          <w:sz w:val="24"/>
        </w:rPr>
        <w:t xml:space="preserve">- „Przebudowa drogi gminnej - ul. Komuny Paryskiej w Końskich” </w:t>
      </w:r>
      <w:r w:rsidRPr="00EF28E0">
        <w:rPr>
          <w:sz w:val="24"/>
        </w:rPr>
        <w:tab/>
      </w:r>
      <w:r w:rsidRPr="00EF28E0">
        <w:rPr>
          <w:sz w:val="24"/>
        </w:rPr>
        <w:tab/>
        <w:t>-    254 813,86 zł,</w:t>
      </w:r>
    </w:p>
    <w:p w14:paraId="7FDDB4B1" w14:textId="2CEADE66" w:rsidR="00621A48" w:rsidRPr="00EF28E0" w:rsidRDefault="00621A48" w:rsidP="008A22E1">
      <w:pPr>
        <w:pStyle w:val="Tekstpodstawowy"/>
        <w:tabs>
          <w:tab w:val="left" w:pos="375"/>
          <w:tab w:val="left" w:pos="1095"/>
        </w:tabs>
        <w:spacing w:line="360" w:lineRule="auto"/>
        <w:jc w:val="both"/>
        <w:rPr>
          <w:sz w:val="24"/>
        </w:rPr>
      </w:pPr>
      <w:r w:rsidRPr="00EF28E0">
        <w:rPr>
          <w:sz w:val="24"/>
        </w:rPr>
        <w:t>- „Przebudowa drogi gminnej - ul. Zwycięstwa w Końskich”</w:t>
      </w:r>
      <w:r w:rsidRPr="00EF28E0">
        <w:rPr>
          <w:sz w:val="24"/>
        </w:rPr>
        <w:tab/>
      </w:r>
      <w:r w:rsidRPr="00EF28E0">
        <w:rPr>
          <w:sz w:val="24"/>
        </w:rPr>
        <w:tab/>
      </w:r>
      <w:r w:rsidRPr="00EF28E0">
        <w:rPr>
          <w:sz w:val="24"/>
        </w:rPr>
        <w:tab/>
        <w:t>-    152 895,15 zł,</w:t>
      </w:r>
    </w:p>
    <w:p w14:paraId="6C4C1BAC" w14:textId="75E6DADF" w:rsidR="00621A48" w:rsidRPr="00EF28E0" w:rsidRDefault="00621A48" w:rsidP="008A22E1">
      <w:pPr>
        <w:pStyle w:val="Tekstpodstawowy"/>
        <w:tabs>
          <w:tab w:val="left" w:pos="375"/>
          <w:tab w:val="left" w:pos="1095"/>
        </w:tabs>
        <w:spacing w:line="360" w:lineRule="auto"/>
        <w:jc w:val="both"/>
        <w:rPr>
          <w:color w:val="FF0000"/>
          <w:sz w:val="24"/>
        </w:rPr>
      </w:pPr>
      <w:r w:rsidRPr="00EF28E0">
        <w:rPr>
          <w:sz w:val="24"/>
        </w:rPr>
        <w:t>- „Przebudowa drogi gminnej - ul. Robotniczej w Końskich”</w:t>
      </w:r>
      <w:r w:rsidRPr="00EF28E0">
        <w:rPr>
          <w:sz w:val="24"/>
        </w:rPr>
        <w:tab/>
      </w:r>
      <w:r w:rsidRPr="00EF28E0">
        <w:rPr>
          <w:sz w:val="24"/>
        </w:rPr>
        <w:tab/>
      </w:r>
      <w:r w:rsidRPr="00EF28E0">
        <w:rPr>
          <w:sz w:val="24"/>
        </w:rPr>
        <w:tab/>
        <w:t>-    165 810,15 zł,</w:t>
      </w:r>
    </w:p>
    <w:p w14:paraId="13995808" w14:textId="0E7EE53D" w:rsidR="00C11A4C" w:rsidRPr="001C687B" w:rsidRDefault="00C11A4C" w:rsidP="009C2778">
      <w:pPr>
        <w:pStyle w:val="Tekstpodstawowy"/>
        <w:tabs>
          <w:tab w:val="left" w:pos="375"/>
          <w:tab w:val="left" w:pos="1095"/>
        </w:tabs>
        <w:spacing w:line="360" w:lineRule="auto"/>
        <w:jc w:val="both"/>
        <w:rPr>
          <w:sz w:val="24"/>
          <w:lang w:eastAsia="pl-PL"/>
        </w:rPr>
      </w:pPr>
      <w:r w:rsidRPr="001C687B">
        <w:rPr>
          <w:sz w:val="24"/>
          <w:lang w:eastAsia="pl-PL"/>
        </w:rPr>
        <w:t xml:space="preserve">oraz wydatki zrealizowane w ramach </w:t>
      </w:r>
      <w:r w:rsidRPr="001C687B">
        <w:rPr>
          <w:b/>
          <w:sz w:val="24"/>
          <w:lang w:eastAsia="pl-PL"/>
        </w:rPr>
        <w:t>funduszu sołeckiego</w:t>
      </w:r>
      <w:r w:rsidR="00CF7F16" w:rsidRPr="001C687B">
        <w:rPr>
          <w:sz w:val="24"/>
          <w:lang w:eastAsia="pl-PL"/>
        </w:rPr>
        <w:t xml:space="preserve"> w łącznej kwocie </w:t>
      </w:r>
      <w:r w:rsidR="00961B0D">
        <w:rPr>
          <w:b/>
          <w:sz w:val="24"/>
          <w:lang w:eastAsia="pl-PL"/>
        </w:rPr>
        <w:t>315 592,76</w:t>
      </w:r>
      <w:r w:rsidR="00CF7F16" w:rsidRPr="001C687B">
        <w:rPr>
          <w:b/>
          <w:sz w:val="24"/>
          <w:lang w:eastAsia="pl-PL"/>
        </w:rPr>
        <w:t xml:space="preserve"> zł:</w:t>
      </w:r>
    </w:p>
    <w:p w14:paraId="35CA6FB8" w14:textId="77777777" w:rsidR="0038041B" w:rsidRPr="00961B0D" w:rsidRDefault="0038041B" w:rsidP="00040ED0">
      <w:pPr>
        <w:pStyle w:val="Tekstpodstawowy"/>
        <w:tabs>
          <w:tab w:val="left" w:pos="375"/>
          <w:tab w:val="left" w:pos="1095"/>
        </w:tabs>
        <w:spacing w:line="360" w:lineRule="auto"/>
        <w:ind w:left="375"/>
        <w:jc w:val="both"/>
        <w:rPr>
          <w:sz w:val="24"/>
          <w:lang w:eastAsia="pl-PL"/>
        </w:rPr>
      </w:pPr>
      <w:r w:rsidRPr="00961B0D">
        <w:rPr>
          <w:sz w:val="24"/>
          <w:lang w:eastAsia="pl-PL"/>
        </w:rPr>
        <w:t xml:space="preserve">- sołectwo </w:t>
      </w:r>
      <w:r w:rsidR="0068246D" w:rsidRPr="00961B0D">
        <w:rPr>
          <w:sz w:val="24"/>
          <w:lang w:eastAsia="pl-PL"/>
        </w:rPr>
        <w:t>Dyszów</w:t>
      </w:r>
    </w:p>
    <w:p w14:paraId="322CB126" w14:textId="012218E9" w:rsidR="0038041B" w:rsidRPr="00961B0D" w:rsidRDefault="0038041B" w:rsidP="00040ED0">
      <w:pPr>
        <w:pStyle w:val="Tekstpodstawowy"/>
        <w:tabs>
          <w:tab w:val="left" w:pos="375"/>
          <w:tab w:val="left" w:pos="1095"/>
        </w:tabs>
        <w:spacing w:line="360" w:lineRule="auto"/>
        <w:ind w:left="375"/>
        <w:jc w:val="both"/>
        <w:rPr>
          <w:sz w:val="24"/>
          <w:lang w:eastAsia="pl-PL"/>
        </w:rPr>
      </w:pPr>
      <w:r w:rsidRPr="00961B0D">
        <w:rPr>
          <w:sz w:val="24"/>
          <w:lang w:eastAsia="pl-PL"/>
        </w:rPr>
        <w:tab/>
        <w:t>- „</w:t>
      </w:r>
      <w:r w:rsidR="00961B0D" w:rsidRPr="00961B0D">
        <w:rPr>
          <w:sz w:val="24"/>
          <w:lang w:eastAsia="pl-PL"/>
        </w:rPr>
        <w:t>Przebudowa drogi na terenie sołectwa ul. Gajówka Klonowa</w:t>
      </w:r>
      <w:r w:rsidRPr="00961B0D">
        <w:rPr>
          <w:sz w:val="24"/>
          <w:lang w:eastAsia="pl-PL"/>
        </w:rPr>
        <w:t>”</w:t>
      </w:r>
      <w:r w:rsidR="00E24B35" w:rsidRPr="00961B0D">
        <w:rPr>
          <w:sz w:val="24"/>
          <w:lang w:eastAsia="pl-PL"/>
        </w:rPr>
        <w:tab/>
      </w:r>
      <w:r w:rsidRPr="00961B0D">
        <w:rPr>
          <w:sz w:val="24"/>
          <w:lang w:eastAsia="pl-PL"/>
        </w:rPr>
        <w:t xml:space="preserve">- </w:t>
      </w:r>
      <w:r w:rsidR="00961B0D" w:rsidRPr="00961B0D">
        <w:rPr>
          <w:sz w:val="24"/>
          <w:lang w:eastAsia="pl-PL"/>
        </w:rPr>
        <w:t>30</w:t>
      </w:r>
      <w:r w:rsidR="00AD2E60" w:rsidRPr="00961B0D">
        <w:rPr>
          <w:sz w:val="24"/>
          <w:lang w:eastAsia="pl-PL"/>
        </w:rPr>
        <w:t> </w:t>
      </w:r>
      <w:r w:rsidR="00961B0D" w:rsidRPr="00961B0D">
        <w:rPr>
          <w:sz w:val="24"/>
          <w:lang w:eastAsia="pl-PL"/>
        </w:rPr>
        <w:t>106</w:t>
      </w:r>
      <w:r w:rsidR="00AD2E60" w:rsidRPr="00961B0D">
        <w:rPr>
          <w:sz w:val="24"/>
          <w:lang w:eastAsia="pl-PL"/>
        </w:rPr>
        <w:t>,00</w:t>
      </w:r>
      <w:r w:rsidRPr="00961B0D">
        <w:rPr>
          <w:sz w:val="24"/>
          <w:lang w:eastAsia="pl-PL"/>
        </w:rPr>
        <w:t xml:space="preserve"> zł,</w:t>
      </w:r>
    </w:p>
    <w:p w14:paraId="7794C755" w14:textId="77777777" w:rsidR="000E3A91" w:rsidRPr="00961B0D" w:rsidRDefault="000E3A91" w:rsidP="00040ED0">
      <w:pPr>
        <w:pStyle w:val="Tekstpodstawowy"/>
        <w:tabs>
          <w:tab w:val="left" w:pos="375"/>
          <w:tab w:val="left" w:pos="1095"/>
        </w:tabs>
        <w:spacing w:line="360" w:lineRule="auto"/>
        <w:ind w:left="375"/>
        <w:jc w:val="both"/>
        <w:rPr>
          <w:sz w:val="24"/>
          <w:lang w:eastAsia="pl-PL"/>
        </w:rPr>
      </w:pPr>
      <w:r w:rsidRPr="00961B0D">
        <w:rPr>
          <w:sz w:val="24"/>
          <w:lang w:eastAsia="pl-PL"/>
        </w:rPr>
        <w:t xml:space="preserve">- sołectwo </w:t>
      </w:r>
      <w:r w:rsidR="000B7CC2" w:rsidRPr="00961B0D">
        <w:rPr>
          <w:sz w:val="24"/>
          <w:lang w:eastAsia="pl-PL"/>
        </w:rPr>
        <w:t>Izabelów</w:t>
      </w:r>
    </w:p>
    <w:p w14:paraId="21B0017D" w14:textId="55979E7C" w:rsidR="000E3A91" w:rsidRPr="00961B0D" w:rsidRDefault="000E3A91" w:rsidP="00481E5F">
      <w:pPr>
        <w:pStyle w:val="Tekstpodstawowy"/>
        <w:tabs>
          <w:tab w:val="left" w:pos="375"/>
          <w:tab w:val="left" w:pos="1095"/>
        </w:tabs>
        <w:spacing w:line="360" w:lineRule="auto"/>
        <w:ind w:left="375"/>
        <w:jc w:val="both"/>
        <w:rPr>
          <w:sz w:val="24"/>
          <w:lang w:eastAsia="pl-PL"/>
        </w:rPr>
      </w:pPr>
      <w:r w:rsidRPr="00961B0D">
        <w:rPr>
          <w:sz w:val="24"/>
          <w:lang w:eastAsia="pl-PL"/>
        </w:rPr>
        <w:tab/>
        <w:t>- „</w:t>
      </w:r>
      <w:r w:rsidR="00961B0D" w:rsidRPr="00961B0D">
        <w:rPr>
          <w:sz w:val="24"/>
          <w:lang w:eastAsia="pl-PL"/>
        </w:rPr>
        <w:t>Przebudowa drogi wewnętrznej w Izabelowie</w:t>
      </w:r>
      <w:r w:rsidRPr="00961B0D">
        <w:rPr>
          <w:sz w:val="24"/>
          <w:lang w:eastAsia="pl-PL"/>
        </w:rPr>
        <w:t>”</w:t>
      </w:r>
      <w:r w:rsidRPr="00961B0D">
        <w:rPr>
          <w:sz w:val="24"/>
          <w:lang w:eastAsia="pl-PL"/>
        </w:rPr>
        <w:tab/>
      </w:r>
      <w:r w:rsidR="0068246D" w:rsidRPr="00961B0D">
        <w:rPr>
          <w:sz w:val="24"/>
          <w:lang w:eastAsia="pl-PL"/>
        </w:rPr>
        <w:tab/>
      </w:r>
      <w:r w:rsidR="00961B0D" w:rsidRPr="00961B0D">
        <w:rPr>
          <w:sz w:val="24"/>
          <w:lang w:eastAsia="pl-PL"/>
        </w:rPr>
        <w:tab/>
      </w:r>
      <w:r w:rsidRPr="00961B0D">
        <w:rPr>
          <w:sz w:val="24"/>
          <w:lang w:eastAsia="pl-PL"/>
        </w:rPr>
        <w:t xml:space="preserve">- </w:t>
      </w:r>
      <w:r w:rsidR="00961B0D" w:rsidRPr="00961B0D">
        <w:rPr>
          <w:sz w:val="24"/>
          <w:lang w:eastAsia="pl-PL"/>
        </w:rPr>
        <w:t>24 418,42</w:t>
      </w:r>
      <w:r w:rsidRPr="00961B0D">
        <w:rPr>
          <w:sz w:val="24"/>
          <w:lang w:eastAsia="pl-PL"/>
        </w:rPr>
        <w:t xml:space="preserve"> zł,</w:t>
      </w:r>
    </w:p>
    <w:p w14:paraId="2542DE47" w14:textId="328F211E" w:rsidR="00961B0D" w:rsidRPr="00961B0D" w:rsidRDefault="00961B0D" w:rsidP="00040ED0">
      <w:pPr>
        <w:pStyle w:val="Tekstpodstawowy"/>
        <w:tabs>
          <w:tab w:val="left" w:pos="375"/>
          <w:tab w:val="left" w:pos="1095"/>
        </w:tabs>
        <w:spacing w:line="360" w:lineRule="auto"/>
        <w:ind w:left="375"/>
        <w:jc w:val="both"/>
        <w:rPr>
          <w:sz w:val="24"/>
          <w:lang w:eastAsia="pl-PL"/>
        </w:rPr>
      </w:pPr>
      <w:r w:rsidRPr="00961B0D">
        <w:rPr>
          <w:sz w:val="24"/>
          <w:lang w:eastAsia="pl-PL"/>
        </w:rPr>
        <w:lastRenderedPageBreak/>
        <w:t>- sołectwo Koczwara</w:t>
      </w:r>
    </w:p>
    <w:p w14:paraId="1A41E104" w14:textId="5CE29BF5" w:rsidR="00961B0D" w:rsidRPr="00961B0D" w:rsidRDefault="00961B0D" w:rsidP="00961B0D">
      <w:pPr>
        <w:pStyle w:val="Tekstpodstawowy"/>
        <w:tabs>
          <w:tab w:val="left" w:pos="375"/>
          <w:tab w:val="left" w:pos="1095"/>
        </w:tabs>
        <w:spacing w:line="360" w:lineRule="auto"/>
        <w:ind w:left="375"/>
        <w:jc w:val="both"/>
        <w:rPr>
          <w:sz w:val="24"/>
          <w:lang w:eastAsia="pl-PL"/>
        </w:rPr>
      </w:pPr>
      <w:r w:rsidRPr="00961B0D">
        <w:rPr>
          <w:sz w:val="24"/>
          <w:lang w:eastAsia="pl-PL"/>
        </w:rPr>
        <w:tab/>
        <w:t>- „Wykonanie wiaty przystankowej”</w:t>
      </w:r>
      <w:r w:rsidRPr="00961B0D">
        <w:rPr>
          <w:sz w:val="24"/>
          <w:lang w:eastAsia="pl-PL"/>
        </w:rPr>
        <w:tab/>
      </w:r>
      <w:r w:rsidRPr="00961B0D">
        <w:rPr>
          <w:sz w:val="24"/>
          <w:lang w:eastAsia="pl-PL"/>
        </w:rPr>
        <w:tab/>
      </w:r>
      <w:r w:rsidRPr="00961B0D">
        <w:rPr>
          <w:sz w:val="24"/>
          <w:lang w:eastAsia="pl-PL"/>
        </w:rPr>
        <w:tab/>
      </w:r>
      <w:r w:rsidRPr="00961B0D">
        <w:rPr>
          <w:sz w:val="24"/>
          <w:lang w:eastAsia="pl-PL"/>
        </w:rPr>
        <w:tab/>
      </w:r>
      <w:r w:rsidRPr="00961B0D">
        <w:rPr>
          <w:sz w:val="24"/>
          <w:lang w:eastAsia="pl-PL"/>
        </w:rPr>
        <w:tab/>
        <w:t>- 19 987,80 zł,</w:t>
      </w:r>
    </w:p>
    <w:p w14:paraId="7835EAC1" w14:textId="34A7D27D" w:rsidR="000B7CC2" w:rsidRPr="00961B0D" w:rsidRDefault="000B7CC2" w:rsidP="00040ED0">
      <w:pPr>
        <w:pStyle w:val="Tekstpodstawowy"/>
        <w:tabs>
          <w:tab w:val="left" w:pos="375"/>
          <w:tab w:val="left" w:pos="1095"/>
        </w:tabs>
        <w:spacing w:line="360" w:lineRule="auto"/>
        <w:ind w:left="375"/>
        <w:jc w:val="both"/>
        <w:rPr>
          <w:sz w:val="24"/>
          <w:lang w:eastAsia="pl-PL"/>
        </w:rPr>
      </w:pPr>
      <w:r w:rsidRPr="00961B0D">
        <w:rPr>
          <w:sz w:val="24"/>
          <w:lang w:eastAsia="pl-PL"/>
        </w:rPr>
        <w:t>- sołectwo Kornica</w:t>
      </w:r>
    </w:p>
    <w:p w14:paraId="477BDFDB" w14:textId="1FB47F18" w:rsidR="000B7CC2" w:rsidRPr="00961B0D" w:rsidRDefault="000B7CC2" w:rsidP="00040ED0">
      <w:pPr>
        <w:pStyle w:val="Tekstpodstawowy"/>
        <w:tabs>
          <w:tab w:val="left" w:pos="375"/>
          <w:tab w:val="left" w:pos="1095"/>
        </w:tabs>
        <w:spacing w:line="360" w:lineRule="auto"/>
        <w:ind w:left="375"/>
        <w:jc w:val="both"/>
        <w:rPr>
          <w:sz w:val="24"/>
          <w:lang w:eastAsia="pl-PL"/>
        </w:rPr>
      </w:pPr>
      <w:r w:rsidRPr="00961B0D">
        <w:rPr>
          <w:sz w:val="24"/>
          <w:lang w:eastAsia="pl-PL"/>
        </w:rPr>
        <w:tab/>
        <w:t>- „</w:t>
      </w:r>
      <w:r w:rsidR="00961B0D" w:rsidRPr="00961B0D">
        <w:rPr>
          <w:sz w:val="24"/>
          <w:lang w:eastAsia="pl-PL"/>
        </w:rPr>
        <w:t>Przebudowa drogi wewnętrznej</w:t>
      </w:r>
      <w:r w:rsidRPr="00961B0D">
        <w:rPr>
          <w:sz w:val="24"/>
          <w:lang w:eastAsia="pl-PL"/>
        </w:rPr>
        <w:t>”</w:t>
      </w:r>
      <w:r w:rsidRPr="00961B0D">
        <w:rPr>
          <w:sz w:val="24"/>
          <w:lang w:eastAsia="pl-PL"/>
        </w:rPr>
        <w:tab/>
      </w:r>
      <w:r w:rsidRPr="00961B0D">
        <w:rPr>
          <w:sz w:val="24"/>
          <w:lang w:eastAsia="pl-PL"/>
        </w:rPr>
        <w:tab/>
      </w:r>
      <w:r w:rsidR="00961B0D" w:rsidRPr="00961B0D">
        <w:rPr>
          <w:sz w:val="24"/>
          <w:lang w:eastAsia="pl-PL"/>
        </w:rPr>
        <w:tab/>
      </w:r>
      <w:r w:rsidRPr="00961B0D">
        <w:rPr>
          <w:sz w:val="24"/>
          <w:lang w:eastAsia="pl-PL"/>
        </w:rPr>
        <w:tab/>
      </w:r>
      <w:r w:rsidRPr="00961B0D">
        <w:rPr>
          <w:sz w:val="24"/>
          <w:lang w:eastAsia="pl-PL"/>
        </w:rPr>
        <w:tab/>
        <w:t>- 20 000,00 zł,</w:t>
      </w:r>
    </w:p>
    <w:p w14:paraId="3D48C656" w14:textId="61A9153E" w:rsidR="00961B0D" w:rsidRPr="00961B0D" w:rsidRDefault="00961B0D" w:rsidP="00040ED0">
      <w:pPr>
        <w:pStyle w:val="Tekstpodstawowy"/>
        <w:tabs>
          <w:tab w:val="left" w:pos="375"/>
          <w:tab w:val="left" w:pos="1095"/>
        </w:tabs>
        <w:spacing w:line="360" w:lineRule="auto"/>
        <w:ind w:left="375"/>
        <w:jc w:val="both"/>
        <w:rPr>
          <w:sz w:val="24"/>
          <w:lang w:eastAsia="pl-PL"/>
        </w:rPr>
      </w:pPr>
      <w:r w:rsidRPr="00961B0D">
        <w:rPr>
          <w:sz w:val="24"/>
          <w:lang w:eastAsia="pl-PL"/>
        </w:rPr>
        <w:t>- sołectwo Modliszewice</w:t>
      </w:r>
    </w:p>
    <w:p w14:paraId="69784A2E" w14:textId="6A7C71E4" w:rsidR="00961B0D" w:rsidRPr="00961B0D" w:rsidRDefault="00961B0D" w:rsidP="00040ED0">
      <w:pPr>
        <w:pStyle w:val="Tekstpodstawowy"/>
        <w:tabs>
          <w:tab w:val="left" w:pos="375"/>
          <w:tab w:val="left" w:pos="1095"/>
        </w:tabs>
        <w:spacing w:line="360" w:lineRule="auto"/>
        <w:ind w:left="375"/>
        <w:jc w:val="both"/>
        <w:rPr>
          <w:sz w:val="24"/>
          <w:lang w:eastAsia="pl-PL"/>
        </w:rPr>
      </w:pPr>
      <w:r w:rsidRPr="00961B0D">
        <w:rPr>
          <w:sz w:val="24"/>
          <w:lang w:eastAsia="pl-PL"/>
        </w:rPr>
        <w:tab/>
        <w:t>- „Przebudowa chodnika przy ul. Polnej”</w:t>
      </w:r>
      <w:r w:rsidRPr="00961B0D">
        <w:rPr>
          <w:sz w:val="24"/>
          <w:lang w:eastAsia="pl-PL"/>
        </w:rPr>
        <w:tab/>
      </w:r>
      <w:r w:rsidRPr="00961B0D">
        <w:rPr>
          <w:sz w:val="24"/>
          <w:lang w:eastAsia="pl-PL"/>
        </w:rPr>
        <w:tab/>
      </w:r>
      <w:r w:rsidRPr="00961B0D">
        <w:rPr>
          <w:sz w:val="24"/>
          <w:lang w:eastAsia="pl-PL"/>
        </w:rPr>
        <w:tab/>
      </w:r>
      <w:r w:rsidRPr="00961B0D">
        <w:rPr>
          <w:sz w:val="24"/>
          <w:lang w:eastAsia="pl-PL"/>
        </w:rPr>
        <w:tab/>
        <w:t>- 20 000,00 zł,</w:t>
      </w:r>
    </w:p>
    <w:p w14:paraId="41D4A932" w14:textId="69C89F22" w:rsidR="00961B0D" w:rsidRPr="0031343F" w:rsidRDefault="00961B0D" w:rsidP="00040ED0">
      <w:pPr>
        <w:pStyle w:val="Tekstpodstawowy"/>
        <w:tabs>
          <w:tab w:val="left" w:pos="375"/>
          <w:tab w:val="left" w:pos="1095"/>
        </w:tabs>
        <w:spacing w:line="360" w:lineRule="auto"/>
        <w:ind w:left="375"/>
        <w:jc w:val="both"/>
        <w:rPr>
          <w:sz w:val="24"/>
          <w:lang w:eastAsia="pl-PL"/>
        </w:rPr>
      </w:pPr>
      <w:r w:rsidRPr="0031343F">
        <w:rPr>
          <w:sz w:val="24"/>
          <w:lang w:eastAsia="pl-PL"/>
        </w:rPr>
        <w:t xml:space="preserve">- sołectwo </w:t>
      </w:r>
      <w:proofErr w:type="spellStart"/>
      <w:r w:rsidRPr="0031343F">
        <w:rPr>
          <w:sz w:val="24"/>
          <w:lang w:eastAsia="pl-PL"/>
        </w:rPr>
        <w:t>Nieświń</w:t>
      </w:r>
      <w:proofErr w:type="spellEnd"/>
    </w:p>
    <w:p w14:paraId="6BB6F911" w14:textId="4D0CB498" w:rsidR="00961B0D" w:rsidRPr="0031343F" w:rsidRDefault="00961B0D" w:rsidP="00040ED0">
      <w:pPr>
        <w:pStyle w:val="Tekstpodstawowy"/>
        <w:tabs>
          <w:tab w:val="left" w:pos="375"/>
          <w:tab w:val="left" w:pos="1095"/>
        </w:tabs>
        <w:spacing w:line="360" w:lineRule="auto"/>
        <w:ind w:left="375"/>
        <w:jc w:val="both"/>
        <w:rPr>
          <w:sz w:val="24"/>
          <w:lang w:eastAsia="pl-PL"/>
        </w:rPr>
      </w:pPr>
      <w:r w:rsidRPr="0031343F">
        <w:rPr>
          <w:sz w:val="24"/>
          <w:lang w:eastAsia="pl-PL"/>
        </w:rPr>
        <w:tab/>
        <w:t>- „</w:t>
      </w:r>
      <w:r w:rsidR="0031343F" w:rsidRPr="0031343F">
        <w:rPr>
          <w:sz w:val="24"/>
          <w:lang w:eastAsia="pl-PL"/>
        </w:rPr>
        <w:t>Przebudowa ul. Zielonej</w:t>
      </w:r>
      <w:r w:rsidRPr="0031343F">
        <w:rPr>
          <w:sz w:val="24"/>
          <w:lang w:eastAsia="pl-PL"/>
        </w:rPr>
        <w:t>”</w:t>
      </w:r>
      <w:r w:rsidR="0031343F" w:rsidRPr="0031343F">
        <w:rPr>
          <w:sz w:val="24"/>
          <w:lang w:eastAsia="pl-PL"/>
        </w:rPr>
        <w:tab/>
      </w:r>
      <w:r w:rsidR="0031343F" w:rsidRPr="0031343F">
        <w:rPr>
          <w:sz w:val="24"/>
          <w:lang w:eastAsia="pl-PL"/>
        </w:rPr>
        <w:tab/>
      </w:r>
      <w:r w:rsidR="0031343F" w:rsidRPr="0031343F">
        <w:rPr>
          <w:sz w:val="24"/>
          <w:lang w:eastAsia="pl-PL"/>
        </w:rPr>
        <w:tab/>
      </w:r>
      <w:r w:rsidR="0031343F" w:rsidRPr="0031343F">
        <w:rPr>
          <w:sz w:val="24"/>
          <w:lang w:eastAsia="pl-PL"/>
        </w:rPr>
        <w:tab/>
      </w:r>
      <w:r w:rsidR="0031343F" w:rsidRPr="0031343F">
        <w:rPr>
          <w:sz w:val="24"/>
          <w:lang w:eastAsia="pl-PL"/>
        </w:rPr>
        <w:tab/>
      </w:r>
      <w:r w:rsidR="0031343F" w:rsidRPr="0031343F">
        <w:rPr>
          <w:sz w:val="24"/>
          <w:lang w:eastAsia="pl-PL"/>
        </w:rPr>
        <w:tab/>
        <w:t>- 30 000,00 zł,</w:t>
      </w:r>
    </w:p>
    <w:p w14:paraId="7647A434" w14:textId="55610E36" w:rsidR="000B7CC2" w:rsidRPr="0031343F" w:rsidRDefault="000B7CC2" w:rsidP="00040ED0">
      <w:pPr>
        <w:pStyle w:val="Tekstpodstawowy"/>
        <w:tabs>
          <w:tab w:val="left" w:pos="375"/>
          <w:tab w:val="left" w:pos="1095"/>
        </w:tabs>
        <w:spacing w:line="360" w:lineRule="auto"/>
        <w:ind w:left="375"/>
        <w:jc w:val="both"/>
        <w:rPr>
          <w:sz w:val="24"/>
          <w:lang w:eastAsia="pl-PL"/>
        </w:rPr>
      </w:pPr>
      <w:r w:rsidRPr="0031343F">
        <w:rPr>
          <w:sz w:val="24"/>
          <w:lang w:eastAsia="pl-PL"/>
        </w:rPr>
        <w:t xml:space="preserve">- sołectwo </w:t>
      </w:r>
      <w:r w:rsidR="0031343F" w:rsidRPr="0031343F">
        <w:rPr>
          <w:sz w:val="24"/>
          <w:lang w:eastAsia="pl-PL"/>
        </w:rPr>
        <w:t>Nowy Dziebałtów</w:t>
      </w:r>
    </w:p>
    <w:p w14:paraId="35736251" w14:textId="22DFB96B" w:rsidR="000B7CC2" w:rsidRPr="0031343F" w:rsidRDefault="000B7CC2" w:rsidP="0031343F">
      <w:pPr>
        <w:pStyle w:val="Tekstpodstawowy"/>
        <w:tabs>
          <w:tab w:val="left" w:pos="375"/>
          <w:tab w:val="left" w:pos="1095"/>
        </w:tabs>
        <w:spacing w:line="360" w:lineRule="auto"/>
        <w:ind w:left="375"/>
        <w:jc w:val="both"/>
        <w:rPr>
          <w:sz w:val="24"/>
          <w:lang w:eastAsia="pl-PL"/>
        </w:rPr>
      </w:pPr>
      <w:r w:rsidRPr="0031343F">
        <w:rPr>
          <w:sz w:val="24"/>
          <w:lang w:eastAsia="pl-PL"/>
        </w:rPr>
        <w:tab/>
        <w:t>- „</w:t>
      </w:r>
      <w:r w:rsidR="0031343F" w:rsidRPr="0031343F">
        <w:rPr>
          <w:sz w:val="24"/>
          <w:lang w:eastAsia="pl-PL"/>
        </w:rPr>
        <w:t>Przebudowa drogi wewnętrznej</w:t>
      </w:r>
      <w:r w:rsidRPr="0031343F">
        <w:rPr>
          <w:sz w:val="24"/>
          <w:lang w:eastAsia="pl-PL"/>
        </w:rPr>
        <w:t>”</w:t>
      </w:r>
      <w:r w:rsidRPr="0031343F">
        <w:rPr>
          <w:sz w:val="24"/>
          <w:lang w:eastAsia="pl-PL"/>
        </w:rPr>
        <w:tab/>
      </w:r>
      <w:r w:rsidR="00E955BA" w:rsidRPr="0031343F">
        <w:rPr>
          <w:sz w:val="24"/>
          <w:lang w:eastAsia="pl-PL"/>
        </w:rPr>
        <w:tab/>
      </w:r>
      <w:r w:rsidR="00E955BA" w:rsidRPr="0031343F">
        <w:rPr>
          <w:sz w:val="24"/>
          <w:lang w:eastAsia="pl-PL"/>
        </w:rPr>
        <w:tab/>
      </w:r>
      <w:r w:rsidR="00E955BA" w:rsidRPr="0031343F">
        <w:rPr>
          <w:sz w:val="24"/>
          <w:lang w:eastAsia="pl-PL"/>
        </w:rPr>
        <w:tab/>
      </w:r>
      <w:r w:rsidR="00E955BA" w:rsidRPr="0031343F">
        <w:rPr>
          <w:sz w:val="24"/>
          <w:lang w:eastAsia="pl-PL"/>
        </w:rPr>
        <w:tab/>
      </w:r>
      <w:r w:rsidRPr="0031343F">
        <w:rPr>
          <w:sz w:val="24"/>
          <w:lang w:eastAsia="pl-PL"/>
        </w:rPr>
        <w:t xml:space="preserve">- </w:t>
      </w:r>
      <w:r w:rsidR="00E955BA" w:rsidRPr="0031343F">
        <w:rPr>
          <w:sz w:val="24"/>
          <w:lang w:eastAsia="pl-PL"/>
        </w:rPr>
        <w:t>24</w:t>
      </w:r>
      <w:r w:rsidRPr="0031343F">
        <w:rPr>
          <w:sz w:val="24"/>
          <w:lang w:eastAsia="pl-PL"/>
        </w:rPr>
        <w:t xml:space="preserve"> 000,00 </w:t>
      </w:r>
      <w:bookmarkStart w:id="0" w:name="_Hlk192851956"/>
      <w:r w:rsidRPr="0031343F">
        <w:rPr>
          <w:sz w:val="24"/>
          <w:lang w:eastAsia="pl-PL"/>
        </w:rPr>
        <w:t>zł,</w:t>
      </w:r>
      <w:bookmarkEnd w:id="0"/>
    </w:p>
    <w:p w14:paraId="335CBEE5" w14:textId="48DC6B17" w:rsidR="0031343F" w:rsidRPr="0031343F" w:rsidRDefault="0031343F" w:rsidP="00040ED0">
      <w:pPr>
        <w:pStyle w:val="Tekstpodstawowy"/>
        <w:tabs>
          <w:tab w:val="left" w:pos="375"/>
          <w:tab w:val="left" w:pos="1095"/>
        </w:tabs>
        <w:spacing w:line="360" w:lineRule="auto"/>
        <w:ind w:left="375"/>
        <w:jc w:val="both"/>
        <w:rPr>
          <w:sz w:val="24"/>
          <w:lang w:eastAsia="pl-PL"/>
        </w:rPr>
      </w:pPr>
      <w:r w:rsidRPr="0031343F">
        <w:rPr>
          <w:sz w:val="24"/>
          <w:lang w:eastAsia="pl-PL"/>
        </w:rPr>
        <w:t>- sołectwo Nowy Kazanów</w:t>
      </w:r>
    </w:p>
    <w:p w14:paraId="54BE0564" w14:textId="18E1A0BA" w:rsidR="0031343F" w:rsidRPr="0031343F" w:rsidRDefault="0031343F" w:rsidP="00040ED0">
      <w:pPr>
        <w:pStyle w:val="Tekstpodstawowy"/>
        <w:tabs>
          <w:tab w:val="left" w:pos="375"/>
          <w:tab w:val="left" w:pos="1095"/>
        </w:tabs>
        <w:spacing w:line="360" w:lineRule="auto"/>
        <w:ind w:left="375"/>
        <w:jc w:val="both"/>
        <w:rPr>
          <w:sz w:val="24"/>
          <w:lang w:eastAsia="pl-PL"/>
        </w:rPr>
      </w:pPr>
      <w:r w:rsidRPr="0031343F">
        <w:rPr>
          <w:sz w:val="24"/>
          <w:lang w:eastAsia="pl-PL"/>
        </w:rPr>
        <w:tab/>
        <w:t>-„Położenie nawierzchni asfaltowej i odwodnienie ul. Spokojnej”</w:t>
      </w:r>
      <w:r w:rsidRPr="0031343F">
        <w:rPr>
          <w:sz w:val="24"/>
          <w:lang w:eastAsia="pl-PL"/>
        </w:rPr>
        <w:tab/>
        <w:t>- 27 000,00 zł,</w:t>
      </w:r>
      <w:r w:rsidRPr="0031343F">
        <w:rPr>
          <w:sz w:val="24"/>
          <w:lang w:eastAsia="pl-PL"/>
        </w:rPr>
        <w:tab/>
      </w:r>
    </w:p>
    <w:p w14:paraId="268F87FB" w14:textId="4FD90C69" w:rsidR="00D67D69" w:rsidRPr="0031343F" w:rsidRDefault="00D67D69" w:rsidP="00040ED0">
      <w:pPr>
        <w:pStyle w:val="Tekstpodstawowy"/>
        <w:tabs>
          <w:tab w:val="left" w:pos="375"/>
          <w:tab w:val="left" w:pos="1095"/>
        </w:tabs>
        <w:spacing w:line="360" w:lineRule="auto"/>
        <w:ind w:left="375"/>
        <w:jc w:val="both"/>
        <w:rPr>
          <w:sz w:val="24"/>
          <w:lang w:eastAsia="pl-PL"/>
        </w:rPr>
      </w:pPr>
      <w:r w:rsidRPr="0031343F">
        <w:rPr>
          <w:sz w:val="24"/>
          <w:lang w:eastAsia="pl-PL"/>
        </w:rPr>
        <w:t xml:space="preserve">- sołectwo </w:t>
      </w:r>
      <w:r w:rsidR="00E955BA" w:rsidRPr="0031343F">
        <w:rPr>
          <w:sz w:val="24"/>
          <w:lang w:eastAsia="pl-PL"/>
        </w:rPr>
        <w:t>Rogów</w:t>
      </w:r>
    </w:p>
    <w:p w14:paraId="6B6077C1" w14:textId="0879D390" w:rsidR="00D67D69" w:rsidRPr="0031343F" w:rsidRDefault="00D67D69" w:rsidP="0031343F">
      <w:pPr>
        <w:pStyle w:val="Tekstpodstawowy"/>
        <w:tabs>
          <w:tab w:val="left" w:pos="375"/>
          <w:tab w:val="left" w:pos="1095"/>
        </w:tabs>
        <w:spacing w:line="360" w:lineRule="auto"/>
        <w:ind w:left="375"/>
        <w:jc w:val="both"/>
        <w:rPr>
          <w:sz w:val="24"/>
          <w:lang w:eastAsia="pl-PL"/>
        </w:rPr>
      </w:pPr>
      <w:r w:rsidRPr="0031343F">
        <w:rPr>
          <w:sz w:val="24"/>
          <w:lang w:eastAsia="pl-PL"/>
        </w:rPr>
        <w:tab/>
        <w:t>- „</w:t>
      </w:r>
      <w:r w:rsidR="0031343F" w:rsidRPr="0031343F">
        <w:rPr>
          <w:sz w:val="24"/>
          <w:lang w:eastAsia="pl-PL"/>
        </w:rPr>
        <w:t>Położenie nawierzchni asfaltowej na ul. Leśnej</w:t>
      </w:r>
      <w:r w:rsidRPr="0031343F">
        <w:rPr>
          <w:sz w:val="24"/>
          <w:lang w:eastAsia="pl-PL"/>
        </w:rPr>
        <w:t>”</w:t>
      </w:r>
      <w:r w:rsidR="00481E5F" w:rsidRPr="0031343F">
        <w:rPr>
          <w:sz w:val="24"/>
          <w:lang w:eastAsia="pl-PL"/>
        </w:rPr>
        <w:tab/>
      </w:r>
      <w:r w:rsidR="00E955BA" w:rsidRPr="0031343F">
        <w:rPr>
          <w:sz w:val="24"/>
          <w:lang w:eastAsia="pl-PL"/>
        </w:rPr>
        <w:tab/>
      </w:r>
      <w:r w:rsidR="00E955BA" w:rsidRPr="0031343F">
        <w:rPr>
          <w:sz w:val="24"/>
          <w:lang w:eastAsia="pl-PL"/>
        </w:rPr>
        <w:tab/>
      </w:r>
      <w:r w:rsidRPr="0031343F">
        <w:rPr>
          <w:sz w:val="24"/>
          <w:lang w:eastAsia="pl-PL"/>
        </w:rPr>
        <w:t xml:space="preserve">- </w:t>
      </w:r>
      <w:r w:rsidR="006214E4" w:rsidRPr="0031343F">
        <w:rPr>
          <w:sz w:val="24"/>
          <w:lang w:eastAsia="pl-PL"/>
        </w:rPr>
        <w:t xml:space="preserve"> </w:t>
      </w:r>
      <w:r w:rsidR="0031343F" w:rsidRPr="0031343F">
        <w:rPr>
          <w:sz w:val="24"/>
          <w:lang w:eastAsia="pl-PL"/>
        </w:rPr>
        <w:t>50 000</w:t>
      </w:r>
      <w:r w:rsidR="00E955BA" w:rsidRPr="0031343F">
        <w:rPr>
          <w:sz w:val="24"/>
          <w:lang w:eastAsia="pl-PL"/>
        </w:rPr>
        <w:t>,00</w:t>
      </w:r>
      <w:r w:rsidRPr="0031343F">
        <w:rPr>
          <w:sz w:val="24"/>
          <w:lang w:eastAsia="pl-PL"/>
        </w:rPr>
        <w:t xml:space="preserve"> zł,</w:t>
      </w:r>
    </w:p>
    <w:p w14:paraId="6EDF2391" w14:textId="695786F6" w:rsidR="00776FDD" w:rsidRPr="0031343F" w:rsidRDefault="00776FDD" w:rsidP="00040ED0">
      <w:pPr>
        <w:pStyle w:val="Tekstpodstawowy"/>
        <w:tabs>
          <w:tab w:val="left" w:pos="375"/>
          <w:tab w:val="left" w:pos="1095"/>
        </w:tabs>
        <w:spacing w:line="360" w:lineRule="auto"/>
        <w:ind w:left="375"/>
        <w:jc w:val="both"/>
        <w:rPr>
          <w:sz w:val="24"/>
          <w:lang w:eastAsia="pl-PL"/>
        </w:rPr>
      </w:pPr>
      <w:r w:rsidRPr="0031343F">
        <w:rPr>
          <w:sz w:val="24"/>
          <w:lang w:eastAsia="pl-PL"/>
        </w:rPr>
        <w:t xml:space="preserve">- sołectwo </w:t>
      </w:r>
      <w:r w:rsidR="0031343F" w:rsidRPr="0031343F">
        <w:rPr>
          <w:sz w:val="24"/>
          <w:lang w:eastAsia="pl-PL"/>
        </w:rPr>
        <w:t>Stary Dziebałtów</w:t>
      </w:r>
    </w:p>
    <w:p w14:paraId="016466A5" w14:textId="14C75D03" w:rsidR="00776FDD" w:rsidRPr="0031343F" w:rsidRDefault="00776FDD" w:rsidP="00040ED0">
      <w:pPr>
        <w:pStyle w:val="Tekstpodstawowy"/>
        <w:tabs>
          <w:tab w:val="left" w:pos="375"/>
          <w:tab w:val="left" w:pos="1095"/>
        </w:tabs>
        <w:spacing w:line="360" w:lineRule="auto"/>
        <w:ind w:left="375"/>
        <w:jc w:val="both"/>
        <w:rPr>
          <w:sz w:val="24"/>
          <w:lang w:eastAsia="pl-PL"/>
        </w:rPr>
      </w:pPr>
      <w:r w:rsidRPr="0031343F">
        <w:rPr>
          <w:sz w:val="24"/>
          <w:lang w:eastAsia="pl-PL"/>
        </w:rPr>
        <w:tab/>
        <w:t>- „</w:t>
      </w:r>
      <w:r w:rsidR="0031343F" w:rsidRPr="0031343F">
        <w:rPr>
          <w:sz w:val="24"/>
          <w:lang w:eastAsia="pl-PL"/>
        </w:rPr>
        <w:t>Przebudowa drogi wewnętrznej</w:t>
      </w:r>
      <w:r w:rsidRPr="0031343F">
        <w:rPr>
          <w:sz w:val="24"/>
          <w:lang w:eastAsia="pl-PL"/>
        </w:rPr>
        <w:t>”</w:t>
      </w:r>
      <w:r w:rsidRPr="0031343F">
        <w:rPr>
          <w:sz w:val="24"/>
          <w:lang w:eastAsia="pl-PL"/>
        </w:rPr>
        <w:tab/>
      </w:r>
      <w:r w:rsidR="00A32FDF" w:rsidRPr="0031343F">
        <w:rPr>
          <w:sz w:val="24"/>
          <w:lang w:eastAsia="pl-PL"/>
        </w:rPr>
        <w:tab/>
      </w:r>
      <w:r w:rsidR="00E955BA" w:rsidRPr="0031343F">
        <w:rPr>
          <w:sz w:val="24"/>
          <w:lang w:eastAsia="pl-PL"/>
        </w:rPr>
        <w:tab/>
      </w:r>
      <w:r w:rsidR="0031343F" w:rsidRPr="0031343F">
        <w:rPr>
          <w:sz w:val="24"/>
          <w:lang w:eastAsia="pl-PL"/>
        </w:rPr>
        <w:tab/>
      </w:r>
      <w:r w:rsidR="00A32FDF" w:rsidRPr="0031343F">
        <w:rPr>
          <w:sz w:val="24"/>
          <w:lang w:eastAsia="pl-PL"/>
        </w:rPr>
        <w:tab/>
      </w:r>
      <w:r w:rsidRPr="0031343F">
        <w:rPr>
          <w:sz w:val="24"/>
          <w:lang w:eastAsia="pl-PL"/>
        </w:rPr>
        <w:t xml:space="preserve">- </w:t>
      </w:r>
      <w:r w:rsidR="006214E4" w:rsidRPr="0031343F">
        <w:rPr>
          <w:sz w:val="24"/>
          <w:lang w:eastAsia="pl-PL"/>
        </w:rPr>
        <w:t xml:space="preserve"> </w:t>
      </w:r>
      <w:r w:rsidR="0031343F" w:rsidRPr="0031343F">
        <w:rPr>
          <w:sz w:val="24"/>
          <w:lang w:eastAsia="pl-PL"/>
        </w:rPr>
        <w:t>30 000,00</w:t>
      </w:r>
      <w:r w:rsidRPr="0031343F">
        <w:rPr>
          <w:sz w:val="24"/>
          <w:lang w:eastAsia="pl-PL"/>
        </w:rPr>
        <w:t xml:space="preserve"> zł,</w:t>
      </w:r>
    </w:p>
    <w:p w14:paraId="03C269E3" w14:textId="35BAEDF6" w:rsidR="000B7CC2" w:rsidRPr="0031343F" w:rsidRDefault="000B7CC2" w:rsidP="00040ED0">
      <w:pPr>
        <w:pStyle w:val="Tekstpodstawowy"/>
        <w:tabs>
          <w:tab w:val="left" w:pos="375"/>
          <w:tab w:val="left" w:pos="1095"/>
        </w:tabs>
        <w:spacing w:line="360" w:lineRule="auto"/>
        <w:ind w:left="375"/>
        <w:jc w:val="both"/>
        <w:rPr>
          <w:sz w:val="24"/>
          <w:lang w:eastAsia="pl-PL"/>
        </w:rPr>
      </w:pPr>
      <w:r w:rsidRPr="0031343F">
        <w:rPr>
          <w:sz w:val="24"/>
          <w:lang w:eastAsia="pl-PL"/>
        </w:rPr>
        <w:t xml:space="preserve">- sołectwo </w:t>
      </w:r>
      <w:r w:rsidR="00E955BA" w:rsidRPr="0031343F">
        <w:rPr>
          <w:sz w:val="24"/>
          <w:lang w:eastAsia="pl-PL"/>
        </w:rPr>
        <w:t>Stara Kuźnica</w:t>
      </w:r>
    </w:p>
    <w:p w14:paraId="7334B7DD" w14:textId="77777777" w:rsidR="0031343F" w:rsidRPr="0031343F" w:rsidRDefault="000B7CC2" w:rsidP="0031343F">
      <w:pPr>
        <w:pStyle w:val="Tekstpodstawowy"/>
        <w:tabs>
          <w:tab w:val="left" w:pos="375"/>
          <w:tab w:val="left" w:pos="1095"/>
        </w:tabs>
        <w:spacing w:line="360" w:lineRule="auto"/>
        <w:ind w:left="375"/>
        <w:jc w:val="both"/>
        <w:rPr>
          <w:sz w:val="24"/>
          <w:lang w:eastAsia="pl-PL"/>
        </w:rPr>
      </w:pPr>
      <w:r w:rsidRPr="0031343F">
        <w:rPr>
          <w:sz w:val="24"/>
          <w:lang w:eastAsia="pl-PL"/>
        </w:rPr>
        <w:tab/>
        <w:t>- „</w:t>
      </w:r>
      <w:r w:rsidR="0031343F" w:rsidRPr="0031343F">
        <w:rPr>
          <w:sz w:val="24"/>
          <w:lang w:eastAsia="pl-PL"/>
        </w:rPr>
        <w:t xml:space="preserve">Zakup materiałów i usług związanych z dokończeniem budowy </w:t>
      </w:r>
    </w:p>
    <w:p w14:paraId="5464E7CE" w14:textId="25D1D994" w:rsidR="000B7CC2" w:rsidRPr="0031343F" w:rsidRDefault="0031343F" w:rsidP="0031343F">
      <w:pPr>
        <w:pStyle w:val="Tekstpodstawowy"/>
        <w:tabs>
          <w:tab w:val="left" w:pos="375"/>
          <w:tab w:val="left" w:pos="1095"/>
        </w:tabs>
        <w:spacing w:line="360" w:lineRule="auto"/>
        <w:ind w:left="375"/>
        <w:jc w:val="both"/>
        <w:rPr>
          <w:sz w:val="24"/>
          <w:lang w:eastAsia="pl-PL"/>
        </w:rPr>
      </w:pPr>
      <w:r w:rsidRPr="0031343F">
        <w:rPr>
          <w:sz w:val="24"/>
          <w:lang w:eastAsia="pl-PL"/>
        </w:rPr>
        <w:tab/>
        <w:t xml:space="preserve">drogi nr 371 w </w:t>
      </w:r>
      <w:proofErr w:type="spellStart"/>
      <w:r w:rsidRPr="0031343F">
        <w:rPr>
          <w:sz w:val="24"/>
          <w:lang w:eastAsia="pl-PL"/>
        </w:rPr>
        <w:t>msc</w:t>
      </w:r>
      <w:proofErr w:type="spellEnd"/>
      <w:r w:rsidRPr="0031343F">
        <w:rPr>
          <w:sz w:val="24"/>
          <w:lang w:eastAsia="pl-PL"/>
        </w:rPr>
        <w:t xml:space="preserve">. </w:t>
      </w:r>
      <w:proofErr w:type="spellStart"/>
      <w:r w:rsidRPr="0031343F">
        <w:rPr>
          <w:sz w:val="24"/>
          <w:lang w:eastAsia="pl-PL"/>
        </w:rPr>
        <w:t>Chełb</w:t>
      </w:r>
      <w:proofErr w:type="spellEnd"/>
      <w:r w:rsidR="000B7CC2" w:rsidRPr="0031343F">
        <w:rPr>
          <w:sz w:val="24"/>
          <w:lang w:eastAsia="pl-PL"/>
        </w:rPr>
        <w:t>”</w:t>
      </w:r>
      <w:r w:rsidR="000B7CC2" w:rsidRPr="0031343F">
        <w:rPr>
          <w:sz w:val="24"/>
          <w:lang w:eastAsia="pl-PL"/>
        </w:rPr>
        <w:tab/>
      </w:r>
      <w:r w:rsidR="000B7CC2" w:rsidRPr="0031343F">
        <w:rPr>
          <w:sz w:val="24"/>
          <w:lang w:eastAsia="pl-PL"/>
        </w:rPr>
        <w:tab/>
      </w:r>
      <w:r w:rsidR="000B7CC2" w:rsidRPr="0031343F">
        <w:rPr>
          <w:sz w:val="24"/>
          <w:lang w:eastAsia="pl-PL"/>
        </w:rPr>
        <w:tab/>
      </w:r>
      <w:r w:rsidRPr="0031343F">
        <w:rPr>
          <w:sz w:val="24"/>
          <w:lang w:eastAsia="pl-PL"/>
        </w:rPr>
        <w:tab/>
      </w:r>
      <w:r w:rsidRPr="0031343F">
        <w:rPr>
          <w:sz w:val="24"/>
          <w:lang w:eastAsia="pl-PL"/>
        </w:rPr>
        <w:tab/>
      </w:r>
      <w:r w:rsidRPr="0031343F">
        <w:rPr>
          <w:sz w:val="24"/>
          <w:lang w:eastAsia="pl-PL"/>
        </w:rPr>
        <w:tab/>
      </w:r>
      <w:r w:rsidR="000B7CC2" w:rsidRPr="0031343F">
        <w:rPr>
          <w:sz w:val="24"/>
          <w:lang w:eastAsia="pl-PL"/>
        </w:rPr>
        <w:t xml:space="preserve">- </w:t>
      </w:r>
      <w:r w:rsidR="006214E4" w:rsidRPr="0031343F">
        <w:rPr>
          <w:sz w:val="24"/>
          <w:lang w:eastAsia="pl-PL"/>
        </w:rPr>
        <w:t xml:space="preserve"> </w:t>
      </w:r>
      <w:r w:rsidRPr="0031343F">
        <w:rPr>
          <w:sz w:val="24"/>
          <w:lang w:eastAsia="pl-PL"/>
        </w:rPr>
        <w:t>22 084,00</w:t>
      </w:r>
      <w:r w:rsidR="000B7CC2" w:rsidRPr="0031343F">
        <w:rPr>
          <w:sz w:val="24"/>
          <w:lang w:eastAsia="pl-PL"/>
        </w:rPr>
        <w:t xml:space="preserve"> zł,</w:t>
      </w:r>
    </w:p>
    <w:p w14:paraId="3E1DB3F8" w14:textId="652BA252" w:rsidR="000B7CC2" w:rsidRPr="0031343F" w:rsidRDefault="000B7CC2" w:rsidP="00040ED0">
      <w:pPr>
        <w:pStyle w:val="Tekstpodstawowy"/>
        <w:tabs>
          <w:tab w:val="left" w:pos="375"/>
          <w:tab w:val="left" w:pos="1095"/>
        </w:tabs>
        <w:spacing w:line="360" w:lineRule="auto"/>
        <w:ind w:left="375"/>
        <w:jc w:val="both"/>
        <w:rPr>
          <w:sz w:val="24"/>
          <w:lang w:eastAsia="pl-PL"/>
        </w:rPr>
      </w:pPr>
      <w:r w:rsidRPr="0031343F">
        <w:rPr>
          <w:sz w:val="24"/>
          <w:lang w:eastAsia="pl-PL"/>
        </w:rPr>
        <w:t xml:space="preserve">- sołectwo </w:t>
      </w:r>
      <w:r w:rsidR="00E955BA" w:rsidRPr="0031343F">
        <w:rPr>
          <w:sz w:val="24"/>
          <w:lang w:eastAsia="pl-PL"/>
        </w:rPr>
        <w:t>Stary Kazanów</w:t>
      </w:r>
    </w:p>
    <w:p w14:paraId="613190DF" w14:textId="77777777" w:rsidR="0031343F" w:rsidRPr="0031343F" w:rsidRDefault="000B7CC2" w:rsidP="00040ED0">
      <w:pPr>
        <w:pStyle w:val="Tekstpodstawowy"/>
        <w:tabs>
          <w:tab w:val="left" w:pos="375"/>
          <w:tab w:val="left" w:pos="1095"/>
        </w:tabs>
        <w:spacing w:line="360" w:lineRule="auto"/>
        <w:ind w:left="375"/>
        <w:jc w:val="both"/>
        <w:rPr>
          <w:sz w:val="24"/>
          <w:lang w:eastAsia="pl-PL"/>
        </w:rPr>
      </w:pPr>
      <w:r w:rsidRPr="0031343F">
        <w:rPr>
          <w:sz w:val="24"/>
          <w:lang w:eastAsia="pl-PL"/>
        </w:rPr>
        <w:tab/>
        <w:t>-„</w:t>
      </w:r>
      <w:r w:rsidR="0031343F" w:rsidRPr="0031343F">
        <w:t xml:space="preserve"> </w:t>
      </w:r>
      <w:r w:rsidR="0031343F" w:rsidRPr="0031343F">
        <w:rPr>
          <w:sz w:val="24"/>
          <w:lang w:eastAsia="pl-PL"/>
        </w:rPr>
        <w:t xml:space="preserve">Zakup materiałów i usług związanych z utwardzeniem drogi </w:t>
      </w:r>
    </w:p>
    <w:p w14:paraId="148DFB6D" w14:textId="0B2B6782" w:rsidR="000B7CC2" w:rsidRPr="0031343F" w:rsidRDefault="0031343F" w:rsidP="00040ED0">
      <w:pPr>
        <w:pStyle w:val="Tekstpodstawowy"/>
        <w:tabs>
          <w:tab w:val="left" w:pos="375"/>
          <w:tab w:val="left" w:pos="1095"/>
        </w:tabs>
        <w:spacing w:line="360" w:lineRule="auto"/>
        <w:ind w:left="375"/>
        <w:jc w:val="both"/>
        <w:rPr>
          <w:sz w:val="24"/>
          <w:lang w:eastAsia="pl-PL"/>
        </w:rPr>
      </w:pPr>
      <w:r w:rsidRPr="0031343F">
        <w:rPr>
          <w:sz w:val="24"/>
          <w:lang w:eastAsia="pl-PL"/>
        </w:rPr>
        <w:tab/>
        <w:t>na terenie sołectwa</w:t>
      </w:r>
      <w:r w:rsidR="000B7CC2" w:rsidRPr="0031343F">
        <w:rPr>
          <w:sz w:val="24"/>
          <w:lang w:eastAsia="pl-PL"/>
        </w:rPr>
        <w:t>”</w:t>
      </w:r>
      <w:r w:rsidR="000B7CC2" w:rsidRPr="0031343F">
        <w:rPr>
          <w:sz w:val="24"/>
          <w:lang w:eastAsia="pl-PL"/>
        </w:rPr>
        <w:tab/>
      </w:r>
      <w:r w:rsidR="00E955BA" w:rsidRPr="0031343F">
        <w:rPr>
          <w:sz w:val="24"/>
          <w:lang w:eastAsia="pl-PL"/>
        </w:rPr>
        <w:tab/>
      </w:r>
      <w:r w:rsidR="00E955BA" w:rsidRPr="0031343F">
        <w:rPr>
          <w:sz w:val="24"/>
          <w:lang w:eastAsia="pl-PL"/>
        </w:rPr>
        <w:tab/>
      </w:r>
      <w:r w:rsidRPr="0031343F">
        <w:rPr>
          <w:sz w:val="24"/>
          <w:lang w:eastAsia="pl-PL"/>
        </w:rPr>
        <w:tab/>
      </w:r>
      <w:r w:rsidRPr="0031343F">
        <w:rPr>
          <w:sz w:val="24"/>
          <w:lang w:eastAsia="pl-PL"/>
        </w:rPr>
        <w:tab/>
      </w:r>
      <w:r w:rsidRPr="0031343F">
        <w:rPr>
          <w:sz w:val="24"/>
          <w:lang w:eastAsia="pl-PL"/>
        </w:rPr>
        <w:tab/>
      </w:r>
      <w:r w:rsidRPr="0031343F">
        <w:rPr>
          <w:sz w:val="24"/>
          <w:lang w:eastAsia="pl-PL"/>
        </w:rPr>
        <w:tab/>
      </w:r>
      <w:r w:rsidR="000B7CC2" w:rsidRPr="0031343F">
        <w:rPr>
          <w:sz w:val="24"/>
          <w:lang w:eastAsia="pl-PL"/>
        </w:rPr>
        <w:t xml:space="preserve">- </w:t>
      </w:r>
      <w:r w:rsidR="006214E4" w:rsidRPr="0031343F">
        <w:rPr>
          <w:sz w:val="24"/>
          <w:lang w:eastAsia="pl-PL"/>
        </w:rPr>
        <w:t xml:space="preserve"> </w:t>
      </w:r>
      <w:r w:rsidRPr="0031343F">
        <w:rPr>
          <w:sz w:val="24"/>
          <w:lang w:eastAsia="pl-PL"/>
        </w:rPr>
        <w:t>17 996,54</w:t>
      </w:r>
      <w:r w:rsidR="006214E4" w:rsidRPr="0031343F">
        <w:rPr>
          <w:sz w:val="24"/>
          <w:lang w:eastAsia="pl-PL"/>
        </w:rPr>
        <w:t xml:space="preserve"> zł</w:t>
      </w:r>
      <w:r w:rsidRPr="0031343F">
        <w:rPr>
          <w:sz w:val="24"/>
          <w:lang w:eastAsia="pl-PL"/>
        </w:rPr>
        <w:t>.</w:t>
      </w:r>
    </w:p>
    <w:p w14:paraId="50669F54" w14:textId="77777777" w:rsidR="0031343F" w:rsidRDefault="0031343F" w:rsidP="00741F76">
      <w:pPr>
        <w:pStyle w:val="Tekstpodstawowy"/>
        <w:tabs>
          <w:tab w:val="left" w:pos="375"/>
          <w:tab w:val="left" w:pos="1095"/>
        </w:tabs>
        <w:spacing w:line="360" w:lineRule="auto"/>
        <w:ind w:left="375"/>
        <w:jc w:val="center"/>
        <w:rPr>
          <w:b/>
          <w:bCs/>
        </w:rPr>
      </w:pPr>
    </w:p>
    <w:p w14:paraId="47A85E81" w14:textId="3FDB0549" w:rsidR="00B06A25" w:rsidRPr="00971F24" w:rsidRDefault="00B06A25" w:rsidP="00741F76">
      <w:pPr>
        <w:pStyle w:val="Tekstpodstawowy"/>
        <w:tabs>
          <w:tab w:val="left" w:pos="375"/>
          <w:tab w:val="left" w:pos="1095"/>
        </w:tabs>
        <w:spacing w:line="360" w:lineRule="auto"/>
        <w:ind w:left="375"/>
        <w:jc w:val="center"/>
        <w:rPr>
          <w:b/>
          <w:bCs/>
        </w:rPr>
      </w:pPr>
      <w:r w:rsidRPr="00971F24">
        <w:rPr>
          <w:b/>
          <w:bCs/>
        </w:rPr>
        <w:t>Dział 630 TURYSTYKA – wydatkowano kwotę</w:t>
      </w:r>
    </w:p>
    <w:p w14:paraId="213E5381" w14:textId="5BA523BE" w:rsidR="00B06A25" w:rsidRPr="00F91A49" w:rsidRDefault="004E057D" w:rsidP="007277C1">
      <w:pPr>
        <w:pStyle w:val="Tekstpodstawowy"/>
        <w:tabs>
          <w:tab w:val="left" w:pos="900"/>
        </w:tabs>
        <w:spacing w:line="276" w:lineRule="auto"/>
        <w:ind w:left="180" w:right="543" w:hanging="180"/>
        <w:jc w:val="center"/>
        <w:rPr>
          <w:b/>
          <w:bCs/>
          <w:color w:val="FF0000"/>
          <w:u w:val="single"/>
        </w:rPr>
      </w:pPr>
      <w:r w:rsidRPr="00971F24">
        <w:rPr>
          <w:b/>
          <w:bCs/>
          <w:u w:val="single"/>
        </w:rPr>
        <w:t>0,00</w:t>
      </w:r>
      <w:r w:rsidR="00B06A25" w:rsidRPr="00971F24">
        <w:rPr>
          <w:b/>
          <w:bCs/>
          <w:u w:val="single"/>
        </w:rPr>
        <w:t xml:space="preserve"> złotych tj</w:t>
      </w:r>
      <w:r w:rsidR="005972AB" w:rsidRPr="00971F24">
        <w:rPr>
          <w:b/>
          <w:bCs/>
          <w:u w:val="single"/>
        </w:rPr>
        <w:t xml:space="preserve">. </w:t>
      </w:r>
      <w:r w:rsidR="00E83596" w:rsidRPr="00971F24">
        <w:rPr>
          <w:b/>
          <w:bCs/>
          <w:u w:val="single"/>
        </w:rPr>
        <w:t>0,00</w:t>
      </w:r>
      <w:r w:rsidR="00B06A25" w:rsidRPr="00971F24">
        <w:rPr>
          <w:b/>
          <w:bCs/>
          <w:u w:val="single"/>
        </w:rPr>
        <w:t xml:space="preserve"> % planu rocznego</w:t>
      </w:r>
    </w:p>
    <w:p w14:paraId="6F165121" w14:textId="77777777" w:rsidR="00B06A25" w:rsidRPr="00F91A49" w:rsidRDefault="00B06A25" w:rsidP="00ED3998">
      <w:pPr>
        <w:pStyle w:val="Tekstpodstawowy"/>
        <w:tabs>
          <w:tab w:val="left" w:pos="900"/>
        </w:tabs>
        <w:spacing w:line="276" w:lineRule="auto"/>
        <w:ind w:left="180" w:right="543" w:hanging="180"/>
        <w:jc w:val="both"/>
        <w:rPr>
          <w:bCs/>
          <w:color w:val="FF0000"/>
          <w:sz w:val="24"/>
        </w:rPr>
      </w:pPr>
    </w:p>
    <w:p w14:paraId="3A287FF2" w14:textId="3096A036" w:rsidR="001B2902" w:rsidRPr="0031343F" w:rsidRDefault="00BB2904" w:rsidP="00B93D1F">
      <w:pPr>
        <w:pStyle w:val="Tekstpodstawowy"/>
        <w:tabs>
          <w:tab w:val="left" w:pos="900"/>
        </w:tabs>
        <w:spacing w:line="360" w:lineRule="auto"/>
        <w:ind w:left="180" w:right="543" w:hanging="180"/>
        <w:jc w:val="both"/>
        <w:rPr>
          <w:bCs/>
          <w:sz w:val="24"/>
        </w:rPr>
      </w:pPr>
      <w:r w:rsidRPr="0031343F">
        <w:rPr>
          <w:bCs/>
          <w:sz w:val="24"/>
        </w:rPr>
        <w:t>W 202</w:t>
      </w:r>
      <w:r w:rsidR="0031343F" w:rsidRPr="0031343F">
        <w:rPr>
          <w:bCs/>
          <w:sz w:val="24"/>
        </w:rPr>
        <w:t>4</w:t>
      </w:r>
      <w:r w:rsidRPr="0031343F">
        <w:rPr>
          <w:bCs/>
          <w:sz w:val="24"/>
        </w:rPr>
        <w:t xml:space="preserve"> r. nie wydatkowano środków</w:t>
      </w:r>
      <w:r w:rsidR="0031343F" w:rsidRPr="0031343F">
        <w:rPr>
          <w:bCs/>
          <w:sz w:val="24"/>
        </w:rPr>
        <w:t>.</w:t>
      </w:r>
      <w:r w:rsidRPr="0031343F">
        <w:rPr>
          <w:bCs/>
          <w:sz w:val="24"/>
        </w:rPr>
        <w:t xml:space="preserve"> </w:t>
      </w:r>
    </w:p>
    <w:p w14:paraId="3EC14B9E" w14:textId="77777777" w:rsidR="00362764" w:rsidRPr="00F91A49" w:rsidRDefault="00362764" w:rsidP="00ED3998">
      <w:pPr>
        <w:pStyle w:val="Tekstpodstawowy"/>
        <w:tabs>
          <w:tab w:val="left" w:pos="900"/>
        </w:tabs>
        <w:spacing w:line="276" w:lineRule="auto"/>
        <w:ind w:left="180" w:right="543" w:hanging="180"/>
        <w:jc w:val="center"/>
        <w:rPr>
          <w:b/>
          <w:bCs/>
          <w:color w:val="FF0000"/>
        </w:rPr>
      </w:pPr>
    </w:p>
    <w:p w14:paraId="187ECB09" w14:textId="77777777" w:rsidR="00B06A25" w:rsidRPr="00971F24" w:rsidRDefault="00B06A25" w:rsidP="00ED3998">
      <w:pPr>
        <w:pStyle w:val="Tekstpodstawowy"/>
        <w:tabs>
          <w:tab w:val="left" w:pos="900"/>
        </w:tabs>
        <w:spacing w:line="276" w:lineRule="auto"/>
        <w:ind w:left="180" w:right="543" w:hanging="180"/>
        <w:jc w:val="center"/>
        <w:rPr>
          <w:b/>
          <w:bCs/>
        </w:rPr>
      </w:pPr>
      <w:r w:rsidRPr="00971F24">
        <w:rPr>
          <w:b/>
          <w:bCs/>
        </w:rPr>
        <w:t>Dział 700 GOSPODARKA MIESZKANIOWA – wydatkowano kwotę</w:t>
      </w:r>
    </w:p>
    <w:p w14:paraId="533FDB8E" w14:textId="428718C1" w:rsidR="00B06A25" w:rsidRPr="00971F24" w:rsidRDefault="00971F24" w:rsidP="00ED3998">
      <w:pPr>
        <w:pStyle w:val="Tekstpodstawowy"/>
        <w:tabs>
          <w:tab w:val="left" w:pos="900"/>
        </w:tabs>
        <w:spacing w:line="276" w:lineRule="auto"/>
        <w:ind w:left="180" w:right="543" w:hanging="180"/>
        <w:jc w:val="center"/>
        <w:rPr>
          <w:b/>
          <w:bCs/>
          <w:u w:val="single"/>
        </w:rPr>
      </w:pPr>
      <w:r w:rsidRPr="00971F24">
        <w:rPr>
          <w:b/>
          <w:bCs/>
          <w:u w:val="single"/>
        </w:rPr>
        <w:t>2 731 683,75</w:t>
      </w:r>
      <w:r w:rsidR="001B1D0D" w:rsidRPr="00971F24">
        <w:rPr>
          <w:b/>
          <w:bCs/>
          <w:u w:val="single"/>
        </w:rPr>
        <w:t xml:space="preserve"> zł tj. </w:t>
      </w:r>
      <w:r w:rsidRPr="00971F24">
        <w:rPr>
          <w:b/>
          <w:bCs/>
          <w:u w:val="single"/>
        </w:rPr>
        <w:t>89,86</w:t>
      </w:r>
      <w:r w:rsidR="00B06A25" w:rsidRPr="00971F24">
        <w:rPr>
          <w:b/>
          <w:bCs/>
          <w:u w:val="single"/>
        </w:rPr>
        <w:t>% planu rocznego</w:t>
      </w:r>
    </w:p>
    <w:p w14:paraId="53D6B4C5" w14:textId="77777777" w:rsidR="00B06A25" w:rsidRPr="00F91A49" w:rsidRDefault="00B06A25" w:rsidP="00ED3998">
      <w:pPr>
        <w:pStyle w:val="Tekstpodstawowy"/>
        <w:tabs>
          <w:tab w:val="left" w:pos="900"/>
        </w:tabs>
        <w:spacing w:line="276" w:lineRule="auto"/>
        <w:ind w:left="180" w:right="543" w:hanging="180"/>
        <w:jc w:val="both"/>
        <w:rPr>
          <w:bCs/>
          <w:color w:val="FF0000"/>
        </w:rPr>
      </w:pPr>
    </w:p>
    <w:p w14:paraId="6EE1CFC4" w14:textId="77777777" w:rsidR="00B06A25" w:rsidRPr="001B33B3" w:rsidRDefault="00B06A25" w:rsidP="00DC2FB8">
      <w:pPr>
        <w:pStyle w:val="Tekstpodstawowy"/>
        <w:tabs>
          <w:tab w:val="left" w:pos="900"/>
        </w:tabs>
        <w:spacing w:line="360" w:lineRule="auto"/>
        <w:ind w:left="180" w:right="543" w:hanging="180"/>
        <w:jc w:val="both"/>
        <w:rPr>
          <w:bCs/>
          <w:sz w:val="24"/>
        </w:rPr>
      </w:pPr>
      <w:r w:rsidRPr="001B33B3">
        <w:rPr>
          <w:bCs/>
          <w:sz w:val="24"/>
        </w:rPr>
        <w:t>z przeznaczeniem na:</w:t>
      </w:r>
    </w:p>
    <w:p w14:paraId="67EC891D" w14:textId="5BB4F1B0" w:rsidR="00B06A25" w:rsidRPr="001B33B3" w:rsidRDefault="00B06A25" w:rsidP="00DC2FB8">
      <w:pPr>
        <w:pStyle w:val="Tekstpodstawowy"/>
        <w:tabs>
          <w:tab w:val="left" w:pos="900"/>
        </w:tabs>
        <w:spacing w:line="360" w:lineRule="auto"/>
        <w:ind w:left="180" w:hanging="180"/>
        <w:jc w:val="both"/>
        <w:rPr>
          <w:bCs/>
          <w:sz w:val="24"/>
        </w:rPr>
      </w:pPr>
      <w:r w:rsidRPr="001B33B3">
        <w:rPr>
          <w:bCs/>
          <w:sz w:val="24"/>
        </w:rPr>
        <w:t>- gospodarkę gruntami i nieruchomościami</w:t>
      </w:r>
      <w:r w:rsidRPr="001B33B3">
        <w:rPr>
          <w:bCs/>
          <w:sz w:val="24"/>
        </w:rPr>
        <w:tab/>
      </w:r>
      <w:r w:rsidRPr="001B33B3">
        <w:rPr>
          <w:bCs/>
          <w:sz w:val="24"/>
        </w:rPr>
        <w:tab/>
      </w:r>
      <w:r w:rsidRPr="001B33B3">
        <w:rPr>
          <w:bCs/>
          <w:sz w:val="24"/>
        </w:rPr>
        <w:tab/>
      </w:r>
      <w:r w:rsidRPr="001B33B3">
        <w:rPr>
          <w:bCs/>
          <w:sz w:val="24"/>
        </w:rPr>
        <w:tab/>
        <w:t xml:space="preserve">- </w:t>
      </w:r>
      <w:r w:rsidR="00BB2904" w:rsidRPr="001B33B3">
        <w:rPr>
          <w:bCs/>
          <w:sz w:val="24"/>
        </w:rPr>
        <w:t xml:space="preserve">   </w:t>
      </w:r>
      <w:r w:rsidR="001B33B3" w:rsidRPr="001B33B3">
        <w:rPr>
          <w:bCs/>
          <w:sz w:val="24"/>
        </w:rPr>
        <w:t>566 910,56</w:t>
      </w:r>
      <w:r w:rsidRPr="001B33B3">
        <w:rPr>
          <w:bCs/>
          <w:sz w:val="24"/>
        </w:rPr>
        <w:t xml:space="preserve"> zł</w:t>
      </w:r>
      <w:r w:rsidR="005C4E0F" w:rsidRPr="001B33B3">
        <w:rPr>
          <w:bCs/>
          <w:sz w:val="24"/>
        </w:rPr>
        <w:t>,</w:t>
      </w:r>
    </w:p>
    <w:p w14:paraId="798E0756" w14:textId="41D634C8" w:rsidR="00BB2904" w:rsidRPr="001B33B3" w:rsidRDefault="00BB2904" w:rsidP="00DC2FB8">
      <w:pPr>
        <w:pStyle w:val="Tekstpodstawowy"/>
        <w:tabs>
          <w:tab w:val="left" w:pos="900"/>
        </w:tabs>
        <w:spacing w:line="360" w:lineRule="auto"/>
        <w:ind w:left="180" w:hanging="180"/>
        <w:jc w:val="both"/>
        <w:rPr>
          <w:bCs/>
          <w:sz w:val="24"/>
        </w:rPr>
      </w:pPr>
      <w:r w:rsidRPr="001B33B3">
        <w:rPr>
          <w:bCs/>
          <w:sz w:val="24"/>
        </w:rPr>
        <w:t>- gospodarowanie gminnym zasobem mieszkaniowym</w:t>
      </w:r>
      <w:r w:rsidRPr="001B33B3">
        <w:rPr>
          <w:bCs/>
          <w:sz w:val="24"/>
        </w:rPr>
        <w:tab/>
      </w:r>
      <w:r w:rsidRPr="001B33B3">
        <w:rPr>
          <w:bCs/>
          <w:sz w:val="24"/>
        </w:rPr>
        <w:tab/>
        <w:t xml:space="preserve">- </w:t>
      </w:r>
      <w:r w:rsidR="001B33B3" w:rsidRPr="001B33B3">
        <w:rPr>
          <w:bCs/>
          <w:sz w:val="24"/>
        </w:rPr>
        <w:t>1 916 551,29</w:t>
      </w:r>
      <w:r w:rsidRPr="001B33B3">
        <w:rPr>
          <w:bCs/>
          <w:sz w:val="24"/>
        </w:rPr>
        <w:t xml:space="preserve"> zł,</w:t>
      </w:r>
    </w:p>
    <w:p w14:paraId="78550190" w14:textId="1A175FCD" w:rsidR="00B06A25" w:rsidRPr="001B33B3" w:rsidRDefault="00B06A25" w:rsidP="00DC2FB8">
      <w:pPr>
        <w:pStyle w:val="Tekstpodstawowy"/>
        <w:tabs>
          <w:tab w:val="left" w:pos="540"/>
          <w:tab w:val="left" w:pos="900"/>
        </w:tabs>
        <w:spacing w:line="360" w:lineRule="auto"/>
        <w:ind w:right="15"/>
        <w:jc w:val="both"/>
        <w:rPr>
          <w:bCs/>
          <w:sz w:val="24"/>
        </w:rPr>
      </w:pPr>
      <w:r w:rsidRPr="001B33B3">
        <w:rPr>
          <w:bCs/>
          <w:sz w:val="24"/>
        </w:rPr>
        <w:t>- wydatki majątkowe</w:t>
      </w:r>
      <w:r w:rsidRPr="001B33B3">
        <w:rPr>
          <w:bCs/>
          <w:sz w:val="24"/>
        </w:rPr>
        <w:tab/>
      </w:r>
      <w:r w:rsidRPr="001B33B3">
        <w:rPr>
          <w:bCs/>
          <w:sz w:val="24"/>
        </w:rPr>
        <w:tab/>
      </w:r>
      <w:r w:rsidRPr="001B33B3">
        <w:rPr>
          <w:bCs/>
          <w:sz w:val="24"/>
        </w:rPr>
        <w:tab/>
      </w:r>
      <w:r w:rsidRPr="001B33B3">
        <w:rPr>
          <w:bCs/>
          <w:sz w:val="24"/>
        </w:rPr>
        <w:tab/>
      </w:r>
      <w:r w:rsidRPr="001B33B3">
        <w:rPr>
          <w:bCs/>
          <w:sz w:val="24"/>
        </w:rPr>
        <w:tab/>
      </w:r>
      <w:r w:rsidRPr="001B33B3">
        <w:rPr>
          <w:bCs/>
          <w:sz w:val="24"/>
        </w:rPr>
        <w:tab/>
      </w:r>
      <w:r w:rsidRPr="001B33B3">
        <w:rPr>
          <w:bCs/>
          <w:sz w:val="24"/>
        </w:rPr>
        <w:tab/>
        <w:t xml:space="preserve">- </w:t>
      </w:r>
      <w:r w:rsidR="001B33B3" w:rsidRPr="001B33B3">
        <w:rPr>
          <w:bCs/>
          <w:sz w:val="24"/>
        </w:rPr>
        <w:t xml:space="preserve">   248 221,90 </w:t>
      </w:r>
      <w:r w:rsidRPr="001B33B3">
        <w:rPr>
          <w:bCs/>
          <w:sz w:val="24"/>
        </w:rPr>
        <w:t>zł</w:t>
      </w:r>
      <w:r w:rsidR="005C4E0F" w:rsidRPr="001B33B3">
        <w:rPr>
          <w:bCs/>
          <w:sz w:val="24"/>
        </w:rPr>
        <w:t>,</w:t>
      </w:r>
    </w:p>
    <w:p w14:paraId="7029DDF5" w14:textId="77777777" w:rsidR="00B06A25" w:rsidRPr="001B33B3" w:rsidRDefault="00B06A25" w:rsidP="00DC2FB8">
      <w:pPr>
        <w:pStyle w:val="Tekstpodstawowy"/>
        <w:tabs>
          <w:tab w:val="left" w:pos="900"/>
        </w:tabs>
        <w:spacing w:line="360" w:lineRule="auto"/>
        <w:ind w:left="180" w:right="3" w:hanging="180"/>
        <w:jc w:val="both"/>
        <w:rPr>
          <w:bCs/>
          <w:sz w:val="24"/>
        </w:rPr>
      </w:pPr>
      <w:r w:rsidRPr="001B33B3">
        <w:rPr>
          <w:bCs/>
          <w:sz w:val="24"/>
        </w:rPr>
        <w:lastRenderedPageBreak/>
        <w:tab/>
        <w:t xml:space="preserve">  w tym:</w:t>
      </w:r>
    </w:p>
    <w:p w14:paraId="1134E888" w14:textId="18D805A5" w:rsidR="003474B3" w:rsidRPr="001B33B3" w:rsidRDefault="00B06A25" w:rsidP="00877098">
      <w:pPr>
        <w:pStyle w:val="Tekstpodstawowy"/>
        <w:tabs>
          <w:tab w:val="left" w:pos="900"/>
        </w:tabs>
        <w:spacing w:line="360" w:lineRule="auto"/>
        <w:ind w:left="180" w:right="3" w:hanging="180"/>
        <w:jc w:val="both"/>
        <w:rPr>
          <w:bCs/>
          <w:sz w:val="24"/>
        </w:rPr>
      </w:pPr>
      <w:r w:rsidRPr="00F91A49">
        <w:rPr>
          <w:bCs/>
          <w:color w:val="FF0000"/>
          <w:sz w:val="24"/>
        </w:rPr>
        <w:tab/>
      </w:r>
      <w:r w:rsidRPr="001B33B3">
        <w:rPr>
          <w:bCs/>
          <w:sz w:val="24"/>
        </w:rPr>
        <w:t xml:space="preserve">- </w:t>
      </w:r>
      <w:r w:rsidR="00B93D1F" w:rsidRPr="001B33B3">
        <w:rPr>
          <w:bCs/>
          <w:sz w:val="24"/>
        </w:rPr>
        <w:t>„</w:t>
      </w:r>
      <w:r w:rsidR="003474B3" w:rsidRPr="001B33B3">
        <w:rPr>
          <w:bCs/>
          <w:sz w:val="24"/>
        </w:rPr>
        <w:t>Wykup nieruchomości</w:t>
      </w:r>
      <w:r w:rsidR="00B93D1F" w:rsidRPr="001B33B3">
        <w:rPr>
          <w:bCs/>
          <w:sz w:val="24"/>
        </w:rPr>
        <w:t>”</w:t>
      </w:r>
      <w:r w:rsidRPr="001B33B3">
        <w:rPr>
          <w:bCs/>
          <w:sz w:val="24"/>
        </w:rPr>
        <w:t xml:space="preserve"> </w:t>
      </w:r>
      <w:r w:rsidRPr="001B33B3">
        <w:rPr>
          <w:bCs/>
          <w:sz w:val="24"/>
        </w:rPr>
        <w:tab/>
      </w:r>
      <w:r w:rsidRPr="001B33B3">
        <w:rPr>
          <w:bCs/>
          <w:sz w:val="24"/>
        </w:rPr>
        <w:tab/>
      </w:r>
      <w:r w:rsidRPr="001B33B3">
        <w:rPr>
          <w:bCs/>
          <w:sz w:val="24"/>
        </w:rPr>
        <w:tab/>
      </w:r>
      <w:r w:rsidR="003474B3" w:rsidRPr="001B33B3">
        <w:rPr>
          <w:bCs/>
          <w:sz w:val="24"/>
        </w:rPr>
        <w:tab/>
      </w:r>
      <w:r w:rsidR="003474B3" w:rsidRPr="001B33B3">
        <w:rPr>
          <w:bCs/>
          <w:sz w:val="24"/>
        </w:rPr>
        <w:tab/>
      </w:r>
      <w:r w:rsidR="003474B3" w:rsidRPr="001B33B3">
        <w:rPr>
          <w:bCs/>
          <w:sz w:val="24"/>
        </w:rPr>
        <w:tab/>
      </w:r>
      <w:r w:rsidR="003474B3" w:rsidRPr="001B33B3">
        <w:rPr>
          <w:bCs/>
          <w:sz w:val="24"/>
        </w:rPr>
        <w:tab/>
      </w:r>
      <w:r w:rsidR="003474B3" w:rsidRPr="001B33B3">
        <w:rPr>
          <w:bCs/>
          <w:sz w:val="24"/>
        </w:rPr>
        <w:tab/>
      </w:r>
      <w:r w:rsidRPr="001B33B3">
        <w:rPr>
          <w:bCs/>
          <w:sz w:val="24"/>
        </w:rPr>
        <w:t xml:space="preserve">- </w:t>
      </w:r>
      <w:r w:rsidR="00A3562A" w:rsidRPr="001B33B3">
        <w:rPr>
          <w:bCs/>
          <w:sz w:val="24"/>
        </w:rPr>
        <w:t xml:space="preserve"> </w:t>
      </w:r>
      <w:r w:rsidR="003474B3" w:rsidRPr="001B33B3">
        <w:rPr>
          <w:bCs/>
          <w:sz w:val="24"/>
        </w:rPr>
        <w:t xml:space="preserve">  </w:t>
      </w:r>
      <w:r w:rsidR="0093386D" w:rsidRPr="001B33B3">
        <w:rPr>
          <w:bCs/>
          <w:sz w:val="24"/>
        </w:rPr>
        <w:t xml:space="preserve">  </w:t>
      </w:r>
      <w:r w:rsidR="001B33B3" w:rsidRPr="001B33B3">
        <w:rPr>
          <w:bCs/>
          <w:sz w:val="24"/>
        </w:rPr>
        <w:t>76 281,90</w:t>
      </w:r>
      <w:r w:rsidR="0093386D" w:rsidRPr="001B33B3">
        <w:rPr>
          <w:bCs/>
          <w:sz w:val="24"/>
        </w:rPr>
        <w:t xml:space="preserve"> zł,</w:t>
      </w:r>
    </w:p>
    <w:p w14:paraId="40B93754" w14:textId="77777777" w:rsidR="001B33B3" w:rsidRPr="001B33B3" w:rsidRDefault="0093386D" w:rsidP="001B33B3">
      <w:pPr>
        <w:pStyle w:val="Tekstpodstawowy"/>
        <w:tabs>
          <w:tab w:val="left" w:pos="900"/>
        </w:tabs>
        <w:spacing w:line="360" w:lineRule="auto"/>
        <w:ind w:left="180" w:right="3" w:hanging="180"/>
        <w:jc w:val="both"/>
        <w:rPr>
          <w:bCs/>
          <w:sz w:val="24"/>
        </w:rPr>
      </w:pPr>
      <w:r w:rsidRPr="00F91A49">
        <w:rPr>
          <w:bCs/>
          <w:color w:val="FF0000"/>
          <w:sz w:val="24"/>
        </w:rPr>
        <w:tab/>
      </w:r>
      <w:r w:rsidRPr="001B33B3">
        <w:rPr>
          <w:bCs/>
          <w:sz w:val="24"/>
        </w:rPr>
        <w:t>- „</w:t>
      </w:r>
      <w:r w:rsidR="001B33B3" w:rsidRPr="001B33B3">
        <w:rPr>
          <w:bCs/>
          <w:sz w:val="24"/>
        </w:rPr>
        <w:t xml:space="preserve">Zagospodarowanie terenu na obszarze Zespołu Parkowo Pałacowego </w:t>
      </w:r>
    </w:p>
    <w:p w14:paraId="4C755648" w14:textId="17E88FB4" w:rsidR="0093386D" w:rsidRPr="001B33B3" w:rsidRDefault="001B33B3" w:rsidP="001B33B3">
      <w:pPr>
        <w:pStyle w:val="Tekstpodstawowy"/>
        <w:tabs>
          <w:tab w:val="left" w:pos="900"/>
        </w:tabs>
        <w:spacing w:line="360" w:lineRule="auto"/>
        <w:ind w:left="180" w:right="3" w:hanging="180"/>
        <w:jc w:val="both"/>
        <w:rPr>
          <w:bCs/>
          <w:sz w:val="24"/>
        </w:rPr>
      </w:pPr>
      <w:r w:rsidRPr="001B33B3">
        <w:rPr>
          <w:bCs/>
          <w:sz w:val="24"/>
        </w:rPr>
        <w:t xml:space="preserve">    w Końskich, w tym przebudowa dachu na budynku przy ul. Partyzantów 3</w:t>
      </w:r>
      <w:r w:rsidR="0093386D" w:rsidRPr="001B33B3">
        <w:rPr>
          <w:bCs/>
          <w:sz w:val="24"/>
        </w:rPr>
        <w:t>”</w:t>
      </w:r>
      <w:r w:rsidR="0093386D" w:rsidRPr="001B33B3">
        <w:rPr>
          <w:bCs/>
          <w:sz w:val="24"/>
        </w:rPr>
        <w:tab/>
        <w:t xml:space="preserve">-    </w:t>
      </w:r>
      <w:r w:rsidRPr="001B33B3">
        <w:rPr>
          <w:bCs/>
          <w:sz w:val="24"/>
        </w:rPr>
        <w:t>171 940,00</w:t>
      </w:r>
      <w:r w:rsidR="0093386D" w:rsidRPr="001B33B3">
        <w:rPr>
          <w:bCs/>
          <w:sz w:val="24"/>
        </w:rPr>
        <w:t xml:space="preserve"> zł.</w:t>
      </w:r>
    </w:p>
    <w:p w14:paraId="35C96BDE" w14:textId="77777777" w:rsidR="00B06A25" w:rsidRPr="00F91A49" w:rsidRDefault="003474B3" w:rsidP="00877098">
      <w:pPr>
        <w:pStyle w:val="Tekstpodstawowy"/>
        <w:tabs>
          <w:tab w:val="left" w:pos="900"/>
        </w:tabs>
        <w:spacing w:line="360" w:lineRule="auto"/>
        <w:ind w:left="180" w:right="3" w:hanging="180"/>
        <w:jc w:val="both"/>
        <w:rPr>
          <w:bCs/>
          <w:color w:val="FF0000"/>
          <w:sz w:val="24"/>
        </w:rPr>
      </w:pPr>
      <w:r w:rsidRPr="00F91A49">
        <w:rPr>
          <w:bCs/>
          <w:color w:val="FF0000"/>
          <w:sz w:val="24"/>
        </w:rPr>
        <w:tab/>
      </w:r>
    </w:p>
    <w:p w14:paraId="0B3C01E9" w14:textId="1EFB20D0" w:rsidR="00B06A25" w:rsidRPr="001B33B3" w:rsidRDefault="00B93D1F" w:rsidP="0027594F">
      <w:pPr>
        <w:pStyle w:val="Tekstpodstawowy"/>
        <w:tabs>
          <w:tab w:val="left" w:pos="900"/>
        </w:tabs>
        <w:spacing w:line="360" w:lineRule="auto"/>
        <w:ind w:left="180" w:right="3" w:hanging="180"/>
        <w:jc w:val="both"/>
        <w:rPr>
          <w:bCs/>
          <w:sz w:val="24"/>
        </w:rPr>
      </w:pPr>
      <w:r w:rsidRPr="00F91A49">
        <w:rPr>
          <w:bCs/>
          <w:color w:val="FF0000"/>
          <w:sz w:val="24"/>
        </w:rPr>
        <w:tab/>
      </w:r>
      <w:r w:rsidR="00B06A25" w:rsidRPr="001B33B3">
        <w:rPr>
          <w:bCs/>
          <w:sz w:val="24"/>
        </w:rPr>
        <w:t>W ramach gospodarki gruntami i nieruchomościami dokonywano</w:t>
      </w:r>
      <w:r w:rsidR="0027594F" w:rsidRPr="001B33B3">
        <w:rPr>
          <w:bCs/>
          <w:sz w:val="24"/>
        </w:rPr>
        <w:t xml:space="preserve"> między innymi</w:t>
      </w:r>
      <w:r w:rsidR="00B06A25" w:rsidRPr="001B33B3">
        <w:rPr>
          <w:bCs/>
          <w:sz w:val="24"/>
        </w:rPr>
        <w:t xml:space="preserve"> wydatków związanych z szacunkami </w:t>
      </w:r>
      <w:r w:rsidR="00F143BF" w:rsidRPr="001B33B3">
        <w:rPr>
          <w:bCs/>
          <w:sz w:val="24"/>
        </w:rPr>
        <w:t>w</w:t>
      </w:r>
      <w:r w:rsidR="0027594F" w:rsidRPr="001B33B3">
        <w:rPr>
          <w:bCs/>
          <w:sz w:val="24"/>
        </w:rPr>
        <w:t xml:space="preserve">artości </w:t>
      </w:r>
      <w:r w:rsidR="00B06A25" w:rsidRPr="001B33B3">
        <w:rPr>
          <w:bCs/>
          <w:sz w:val="24"/>
        </w:rPr>
        <w:t>mienia</w:t>
      </w:r>
      <w:r w:rsidR="00877098" w:rsidRPr="001B33B3">
        <w:rPr>
          <w:bCs/>
          <w:sz w:val="24"/>
        </w:rPr>
        <w:t>,</w:t>
      </w:r>
      <w:r w:rsidR="00B06A25" w:rsidRPr="001B33B3">
        <w:rPr>
          <w:bCs/>
          <w:sz w:val="24"/>
        </w:rPr>
        <w:t xml:space="preserve"> opłatami, opracowaniami i usługami geodezyjnymi</w:t>
      </w:r>
      <w:r w:rsidR="00C37A53" w:rsidRPr="001B33B3">
        <w:rPr>
          <w:bCs/>
          <w:sz w:val="24"/>
        </w:rPr>
        <w:t>.</w:t>
      </w:r>
      <w:r w:rsidR="00B06A25" w:rsidRPr="001B33B3">
        <w:rPr>
          <w:bCs/>
          <w:sz w:val="24"/>
        </w:rPr>
        <w:t xml:space="preserve"> </w:t>
      </w:r>
      <w:r w:rsidR="00C37A53" w:rsidRPr="001B33B3">
        <w:rPr>
          <w:bCs/>
          <w:sz w:val="24"/>
        </w:rPr>
        <w:br/>
        <w:t>W ramach gospodarowania gminnym zasobem mieszkaniowym poniesione zostały wydatki na utrzymanie</w:t>
      </w:r>
      <w:r w:rsidR="00B06A25" w:rsidRPr="001B33B3">
        <w:rPr>
          <w:bCs/>
          <w:sz w:val="24"/>
        </w:rPr>
        <w:t xml:space="preserve"> lokali gminnych</w:t>
      </w:r>
      <w:r w:rsidR="004D7DDE" w:rsidRPr="001B33B3">
        <w:rPr>
          <w:bCs/>
          <w:sz w:val="24"/>
        </w:rPr>
        <w:t xml:space="preserve"> oraz lokali</w:t>
      </w:r>
      <w:r w:rsidR="00B06A25" w:rsidRPr="001B33B3">
        <w:rPr>
          <w:bCs/>
          <w:sz w:val="24"/>
        </w:rPr>
        <w:t xml:space="preserve"> we wspólnotach</w:t>
      </w:r>
      <w:r w:rsidR="00A83BBD" w:rsidRPr="001B33B3">
        <w:rPr>
          <w:bCs/>
          <w:sz w:val="24"/>
        </w:rPr>
        <w:t xml:space="preserve"> mieszkaniowych</w:t>
      </w:r>
      <w:r w:rsidR="004D7DDE" w:rsidRPr="001B33B3">
        <w:rPr>
          <w:bCs/>
          <w:sz w:val="24"/>
        </w:rPr>
        <w:t>,</w:t>
      </w:r>
      <w:r w:rsidR="00A83BBD" w:rsidRPr="001B33B3">
        <w:rPr>
          <w:bCs/>
          <w:sz w:val="24"/>
        </w:rPr>
        <w:t xml:space="preserve"> </w:t>
      </w:r>
      <w:r w:rsidR="00C37A53" w:rsidRPr="001B33B3">
        <w:rPr>
          <w:bCs/>
          <w:sz w:val="24"/>
        </w:rPr>
        <w:t>remonty mieszkań gminnych.</w:t>
      </w:r>
    </w:p>
    <w:p w14:paraId="0547CDF2" w14:textId="20FBFBDF" w:rsidR="001B33B3" w:rsidRPr="00F91A49" w:rsidRDefault="00B06A25" w:rsidP="000041A5">
      <w:pPr>
        <w:pStyle w:val="Tekstpodstawowy"/>
        <w:tabs>
          <w:tab w:val="left" w:pos="720"/>
        </w:tabs>
        <w:spacing w:line="360" w:lineRule="auto"/>
        <w:ind w:right="3" w:hanging="15"/>
        <w:jc w:val="both"/>
        <w:rPr>
          <w:bCs/>
          <w:color w:val="FF0000"/>
          <w:sz w:val="24"/>
        </w:rPr>
      </w:pPr>
      <w:r w:rsidRPr="00F91A49">
        <w:rPr>
          <w:bCs/>
          <w:color w:val="FF0000"/>
          <w:sz w:val="24"/>
        </w:rPr>
        <w:tab/>
      </w:r>
      <w:r w:rsidRPr="00F91A49">
        <w:rPr>
          <w:bCs/>
          <w:color w:val="FF0000"/>
          <w:sz w:val="24"/>
        </w:rPr>
        <w:tab/>
      </w:r>
    </w:p>
    <w:p w14:paraId="6D914491" w14:textId="77777777" w:rsidR="00B06A25" w:rsidRPr="00E61FB7" w:rsidRDefault="00B06A25" w:rsidP="00ED3998">
      <w:pPr>
        <w:pStyle w:val="Tekstpodstawowy"/>
        <w:tabs>
          <w:tab w:val="left" w:pos="900"/>
        </w:tabs>
        <w:spacing w:line="276" w:lineRule="auto"/>
        <w:ind w:left="180" w:right="543" w:hanging="180"/>
        <w:jc w:val="center"/>
        <w:rPr>
          <w:b/>
          <w:bCs/>
        </w:rPr>
      </w:pPr>
      <w:r w:rsidRPr="00E61FB7">
        <w:rPr>
          <w:b/>
          <w:bCs/>
        </w:rPr>
        <w:t>Dział 710 DZIAŁALNOŚĆ USŁUGOWA – wydatkowano kwotę</w:t>
      </w:r>
    </w:p>
    <w:p w14:paraId="79005300" w14:textId="112AB104" w:rsidR="00B06A25" w:rsidRPr="00E61FB7" w:rsidRDefault="00971F24" w:rsidP="00ED3998">
      <w:pPr>
        <w:pStyle w:val="Tekstpodstawowy"/>
        <w:tabs>
          <w:tab w:val="left" w:pos="900"/>
        </w:tabs>
        <w:spacing w:line="276" w:lineRule="auto"/>
        <w:ind w:left="180" w:right="543" w:hanging="180"/>
        <w:jc w:val="center"/>
        <w:rPr>
          <w:b/>
          <w:bCs/>
          <w:u w:val="single"/>
        </w:rPr>
      </w:pPr>
      <w:r w:rsidRPr="00E61FB7">
        <w:rPr>
          <w:b/>
          <w:bCs/>
          <w:u w:val="single"/>
        </w:rPr>
        <w:t>319 307,29</w:t>
      </w:r>
      <w:r w:rsidR="00003C2B" w:rsidRPr="00E61FB7">
        <w:rPr>
          <w:b/>
          <w:bCs/>
          <w:u w:val="single"/>
        </w:rPr>
        <w:t xml:space="preserve"> </w:t>
      </w:r>
      <w:r w:rsidR="00B06A25" w:rsidRPr="00E61FB7">
        <w:rPr>
          <w:b/>
          <w:bCs/>
          <w:u w:val="single"/>
        </w:rPr>
        <w:t>zł tj</w:t>
      </w:r>
      <w:r w:rsidR="004D7DDE" w:rsidRPr="00E61FB7">
        <w:rPr>
          <w:b/>
          <w:bCs/>
          <w:u w:val="single"/>
        </w:rPr>
        <w:t xml:space="preserve">. </w:t>
      </w:r>
      <w:r w:rsidR="00E61FB7" w:rsidRPr="00E61FB7">
        <w:rPr>
          <w:b/>
          <w:bCs/>
          <w:u w:val="single"/>
        </w:rPr>
        <w:t>81,04</w:t>
      </w:r>
      <w:r w:rsidR="00B06A25" w:rsidRPr="00E61FB7">
        <w:rPr>
          <w:b/>
          <w:bCs/>
          <w:u w:val="single"/>
        </w:rPr>
        <w:t>% planu rocznego</w:t>
      </w:r>
    </w:p>
    <w:p w14:paraId="1C7D2F99" w14:textId="77777777" w:rsidR="00B06A25" w:rsidRPr="00F91A49" w:rsidRDefault="00B06A25" w:rsidP="00ED3998">
      <w:pPr>
        <w:pStyle w:val="Tekstpodstawowy"/>
        <w:tabs>
          <w:tab w:val="left" w:pos="900"/>
        </w:tabs>
        <w:spacing w:line="276" w:lineRule="auto"/>
        <w:ind w:left="180" w:right="543" w:hanging="180"/>
        <w:jc w:val="both"/>
        <w:rPr>
          <w:bCs/>
          <w:color w:val="FF0000"/>
        </w:rPr>
      </w:pPr>
    </w:p>
    <w:p w14:paraId="0997B928" w14:textId="77777777" w:rsidR="00B06A25" w:rsidRPr="001B33B3" w:rsidRDefault="00B06A25" w:rsidP="00DC2FB8">
      <w:pPr>
        <w:pStyle w:val="Tekstpodstawowy"/>
        <w:tabs>
          <w:tab w:val="left" w:pos="900"/>
        </w:tabs>
        <w:spacing w:line="360" w:lineRule="auto"/>
        <w:ind w:left="180" w:right="543" w:hanging="180"/>
        <w:jc w:val="both"/>
        <w:rPr>
          <w:bCs/>
          <w:sz w:val="24"/>
        </w:rPr>
      </w:pPr>
      <w:r w:rsidRPr="001B33B3">
        <w:rPr>
          <w:bCs/>
          <w:sz w:val="24"/>
        </w:rPr>
        <w:t>z przeznaczeniem na:</w:t>
      </w:r>
    </w:p>
    <w:p w14:paraId="1CA6EC54" w14:textId="77777777" w:rsidR="00B06A25" w:rsidRPr="001B33B3" w:rsidRDefault="00B06A25" w:rsidP="00DC2FB8">
      <w:pPr>
        <w:pStyle w:val="Tekstpodstawowy"/>
        <w:tabs>
          <w:tab w:val="left" w:pos="1050"/>
          <w:tab w:val="left" w:pos="1080"/>
        </w:tabs>
        <w:spacing w:line="360" w:lineRule="auto"/>
        <w:ind w:right="15"/>
        <w:jc w:val="both"/>
        <w:rPr>
          <w:bCs/>
          <w:sz w:val="24"/>
        </w:rPr>
      </w:pPr>
      <w:r w:rsidRPr="001B33B3">
        <w:rPr>
          <w:bCs/>
          <w:sz w:val="24"/>
        </w:rPr>
        <w:t xml:space="preserve">- opracowanie miejscowych planów zagospodarowania </w:t>
      </w:r>
      <w:r w:rsidR="00E83705" w:rsidRPr="001B33B3">
        <w:rPr>
          <w:bCs/>
          <w:sz w:val="24"/>
        </w:rPr>
        <w:t>przestrzennego</w:t>
      </w:r>
    </w:p>
    <w:p w14:paraId="4AC52037" w14:textId="167ABEFB" w:rsidR="00B06A25" w:rsidRPr="001B33B3" w:rsidRDefault="00E83705" w:rsidP="00DC2FB8">
      <w:pPr>
        <w:pStyle w:val="Tekstpodstawowy"/>
        <w:tabs>
          <w:tab w:val="left" w:pos="1050"/>
          <w:tab w:val="left" w:pos="1080"/>
        </w:tabs>
        <w:spacing w:line="360" w:lineRule="auto"/>
        <w:ind w:right="15"/>
        <w:jc w:val="both"/>
        <w:rPr>
          <w:bCs/>
          <w:sz w:val="24"/>
        </w:rPr>
      </w:pPr>
      <w:r w:rsidRPr="001B33B3">
        <w:rPr>
          <w:bCs/>
          <w:sz w:val="24"/>
        </w:rPr>
        <w:t xml:space="preserve"> oraz</w:t>
      </w:r>
      <w:r w:rsidR="00B06A25" w:rsidRPr="001B33B3">
        <w:rPr>
          <w:bCs/>
          <w:sz w:val="24"/>
        </w:rPr>
        <w:t xml:space="preserve"> projekty decyzji o warunkach zabudowy i zagospodarowania terenu</w:t>
      </w:r>
      <w:r w:rsidR="00B06A25" w:rsidRPr="001B33B3">
        <w:rPr>
          <w:bCs/>
          <w:sz w:val="24"/>
        </w:rPr>
        <w:tab/>
      </w:r>
      <w:r w:rsidR="00B06A25" w:rsidRPr="001B33B3">
        <w:rPr>
          <w:bCs/>
          <w:sz w:val="24"/>
        </w:rPr>
        <w:tab/>
        <w:t xml:space="preserve">- </w:t>
      </w:r>
      <w:r w:rsidR="004861CC" w:rsidRPr="001B33B3">
        <w:rPr>
          <w:bCs/>
          <w:sz w:val="24"/>
        </w:rPr>
        <w:t xml:space="preserve">  </w:t>
      </w:r>
      <w:r w:rsidR="001B33B3" w:rsidRPr="001B33B3">
        <w:rPr>
          <w:bCs/>
          <w:sz w:val="24"/>
        </w:rPr>
        <w:t>107 597,08</w:t>
      </w:r>
      <w:r w:rsidR="003474B3" w:rsidRPr="001B33B3">
        <w:rPr>
          <w:bCs/>
          <w:sz w:val="24"/>
        </w:rPr>
        <w:t xml:space="preserve"> </w:t>
      </w:r>
      <w:r w:rsidR="00B06A25" w:rsidRPr="001B33B3">
        <w:rPr>
          <w:bCs/>
          <w:sz w:val="24"/>
        </w:rPr>
        <w:t>zł,</w:t>
      </w:r>
    </w:p>
    <w:p w14:paraId="0771C5AF" w14:textId="26504410" w:rsidR="00B06A25" w:rsidRPr="001B33B3" w:rsidRDefault="00B06A25" w:rsidP="00DC2FB8">
      <w:pPr>
        <w:pStyle w:val="Tekstpodstawowy"/>
        <w:tabs>
          <w:tab w:val="left" w:pos="720"/>
        </w:tabs>
        <w:spacing w:line="360" w:lineRule="auto"/>
        <w:ind w:right="15"/>
        <w:jc w:val="both"/>
        <w:rPr>
          <w:bCs/>
          <w:sz w:val="24"/>
        </w:rPr>
      </w:pPr>
      <w:r w:rsidRPr="001B33B3">
        <w:rPr>
          <w:bCs/>
          <w:sz w:val="24"/>
        </w:rPr>
        <w:t>-</w:t>
      </w:r>
      <w:r w:rsidR="00F3105F" w:rsidRPr="001B33B3">
        <w:rPr>
          <w:bCs/>
          <w:sz w:val="24"/>
        </w:rPr>
        <w:t xml:space="preserve"> utrzymanie cmentarzy</w:t>
      </w:r>
      <w:r w:rsidR="00F3105F" w:rsidRPr="001B33B3">
        <w:rPr>
          <w:bCs/>
          <w:sz w:val="24"/>
        </w:rPr>
        <w:tab/>
      </w:r>
      <w:r w:rsidR="00F3105F" w:rsidRPr="001B33B3">
        <w:rPr>
          <w:bCs/>
          <w:sz w:val="24"/>
        </w:rPr>
        <w:tab/>
      </w:r>
      <w:r w:rsidR="00F3105F" w:rsidRPr="001B33B3">
        <w:rPr>
          <w:bCs/>
          <w:sz w:val="24"/>
        </w:rPr>
        <w:tab/>
      </w:r>
      <w:r w:rsidR="00F3105F" w:rsidRPr="001B33B3">
        <w:rPr>
          <w:bCs/>
          <w:sz w:val="24"/>
        </w:rPr>
        <w:tab/>
      </w:r>
      <w:r w:rsidR="00F3105F" w:rsidRPr="001B33B3">
        <w:rPr>
          <w:bCs/>
          <w:sz w:val="24"/>
        </w:rPr>
        <w:tab/>
      </w:r>
      <w:r w:rsidR="00F3105F" w:rsidRPr="001B33B3">
        <w:rPr>
          <w:bCs/>
          <w:sz w:val="24"/>
        </w:rPr>
        <w:tab/>
      </w:r>
      <w:r w:rsidR="00F3105F" w:rsidRPr="001B33B3">
        <w:rPr>
          <w:bCs/>
          <w:sz w:val="24"/>
        </w:rPr>
        <w:tab/>
      </w:r>
      <w:r w:rsidR="00F3105F" w:rsidRPr="001B33B3">
        <w:rPr>
          <w:bCs/>
          <w:sz w:val="24"/>
        </w:rPr>
        <w:tab/>
        <w:t xml:space="preserve">- </w:t>
      </w:r>
      <w:r w:rsidR="007F0244" w:rsidRPr="001B33B3">
        <w:rPr>
          <w:bCs/>
          <w:sz w:val="24"/>
        </w:rPr>
        <w:t xml:space="preserve"> </w:t>
      </w:r>
      <w:r w:rsidR="004861CC" w:rsidRPr="001B33B3">
        <w:rPr>
          <w:bCs/>
          <w:sz w:val="24"/>
        </w:rPr>
        <w:t xml:space="preserve">   </w:t>
      </w:r>
      <w:r w:rsidR="001B33B3" w:rsidRPr="001B33B3">
        <w:rPr>
          <w:bCs/>
          <w:sz w:val="24"/>
        </w:rPr>
        <w:t>37 570,14</w:t>
      </w:r>
      <w:r w:rsidR="00A83BBD" w:rsidRPr="001B33B3">
        <w:rPr>
          <w:bCs/>
          <w:sz w:val="24"/>
        </w:rPr>
        <w:t xml:space="preserve"> zł,</w:t>
      </w:r>
    </w:p>
    <w:p w14:paraId="32B98D09" w14:textId="49DB0484" w:rsidR="004861CC" w:rsidRDefault="004861CC" w:rsidP="00DC2FB8">
      <w:pPr>
        <w:pStyle w:val="Tekstpodstawowy"/>
        <w:tabs>
          <w:tab w:val="left" w:pos="720"/>
        </w:tabs>
        <w:spacing w:line="360" w:lineRule="auto"/>
        <w:ind w:right="15"/>
        <w:jc w:val="both"/>
        <w:rPr>
          <w:bCs/>
          <w:sz w:val="24"/>
        </w:rPr>
      </w:pPr>
      <w:r w:rsidRPr="001B33B3">
        <w:rPr>
          <w:bCs/>
          <w:sz w:val="24"/>
        </w:rPr>
        <w:t>- pozostałą działalność</w:t>
      </w:r>
      <w:r w:rsidRPr="001B33B3">
        <w:rPr>
          <w:bCs/>
          <w:sz w:val="24"/>
        </w:rPr>
        <w:tab/>
      </w:r>
      <w:r w:rsidRPr="001B33B3">
        <w:rPr>
          <w:bCs/>
          <w:sz w:val="24"/>
        </w:rPr>
        <w:tab/>
      </w:r>
      <w:r w:rsidRPr="001B33B3">
        <w:rPr>
          <w:bCs/>
          <w:sz w:val="24"/>
        </w:rPr>
        <w:tab/>
      </w:r>
      <w:r w:rsidRPr="001B33B3">
        <w:rPr>
          <w:bCs/>
          <w:sz w:val="24"/>
        </w:rPr>
        <w:tab/>
      </w:r>
      <w:r w:rsidRPr="001B33B3">
        <w:rPr>
          <w:bCs/>
          <w:sz w:val="24"/>
        </w:rPr>
        <w:tab/>
      </w:r>
      <w:r w:rsidRPr="001B33B3">
        <w:rPr>
          <w:bCs/>
          <w:sz w:val="24"/>
        </w:rPr>
        <w:tab/>
      </w:r>
      <w:r w:rsidRPr="001B33B3">
        <w:rPr>
          <w:bCs/>
          <w:sz w:val="24"/>
        </w:rPr>
        <w:tab/>
      </w:r>
      <w:r w:rsidRPr="001B33B3">
        <w:rPr>
          <w:bCs/>
          <w:sz w:val="24"/>
        </w:rPr>
        <w:tab/>
        <w:t xml:space="preserve">-     </w:t>
      </w:r>
      <w:r w:rsidR="001B33B3" w:rsidRPr="001B33B3">
        <w:rPr>
          <w:bCs/>
          <w:sz w:val="24"/>
        </w:rPr>
        <w:t>53 640,07</w:t>
      </w:r>
      <w:r w:rsidRPr="001B33B3">
        <w:rPr>
          <w:bCs/>
          <w:sz w:val="24"/>
        </w:rPr>
        <w:t xml:space="preserve"> zł,</w:t>
      </w:r>
    </w:p>
    <w:p w14:paraId="5CF454A3" w14:textId="4E3F20E4" w:rsidR="00FA3999" w:rsidRDefault="00FA3999" w:rsidP="00DC2FB8">
      <w:pPr>
        <w:pStyle w:val="Tekstpodstawowy"/>
        <w:tabs>
          <w:tab w:val="left" w:pos="720"/>
        </w:tabs>
        <w:spacing w:line="360" w:lineRule="auto"/>
        <w:ind w:right="15"/>
        <w:jc w:val="both"/>
        <w:rPr>
          <w:bCs/>
          <w:sz w:val="24"/>
        </w:rPr>
      </w:pPr>
      <w:r>
        <w:rPr>
          <w:bCs/>
          <w:sz w:val="24"/>
        </w:rPr>
        <w:t xml:space="preserve">w tym wydatki poniesione w ramach funduszu sołeckiego </w:t>
      </w:r>
      <w:r>
        <w:rPr>
          <w:bCs/>
          <w:sz w:val="24"/>
        </w:rPr>
        <w:tab/>
        <w:t>- 30 000,00 zł</w:t>
      </w:r>
    </w:p>
    <w:p w14:paraId="61815497" w14:textId="5A09C5DB" w:rsidR="00FA3999" w:rsidRDefault="00FA3999" w:rsidP="00DC2FB8">
      <w:pPr>
        <w:pStyle w:val="Tekstpodstawowy"/>
        <w:tabs>
          <w:tab w:val="left" w:pos="720"/>
        </w:tabs>
        <w:spacing w:line="360" w:lineRule="auto"/>
        <w:ind w:right="15"/>
        <w:jc w:val="both"/>
        <w:rPr>
          <w:bCs/>
          <w:sz w:val="24"/>
        </w:rPr>
      </w:pPr>
      <w:r>
        <w:rPr>
          <w:bCs/>
          <w:sz w:val="24"/>
        </w:rPr>
        <w:tab/>
        <w:t>- sołectwo Sierosławice</w:t>
      </w:r>
    </w:p>
    <w:p w14:paraId="295C56C0" w14:textId="5B3BC454" w:rsidR="00FA3999" w:rsidRPr="001B33B3" w:rsidRDefault="00FA3999" w:rsidP="00DC2FB8">
      <w:pPr>
        <w:pStyle w:val="Tekstpodstawowy"/>
        <w:tabs>
          <w:tab w:val="left" w:pos="720"/>
        </w:tabs>
        <w:spacing w:line="360" w:lineRule="auto"/>
        <w:ind w:right="15"/>
        <w:jc w:val="both"/>
        <w:rPr>
          <w:bCs/>
          <w:sz w:val="24"/>
        </w:rPr>
      </w:pPr>
      <w:r>
        <w:rPr>
          <w:bCs/>
          <w:sz w:val="24"/>
        </w:rPr>
        <w:tab/>
        <w:t>„</w:t>
      </w:r>
      <w:r w:rsidRPr="00FA3999">
        <w:rPr>
          <w:bCs/>
          <w:sz w:val="24"/>
        </w:rPr>
        <w:t>Zagospodarowanie terenu w obrębie  sołectwa (projekt i wykonanie)</w:t>
      </w:r>
      <w:r>
        <w:rPr>
          <w:bCs/>
          <w:sz w:val="24"/>
        </w:rPr>
        <w:t>”- 30 000,00 zł,</w:t>
      </w:r>
    </w:p>
    <w:p w14:paraId="13647088" w14:textId="50CE36E5" w:rsidR="000142D8" w:rsidRPr="001B33B3" w:rsidRDefault="000142D8" w:rsidP="00DC2FB8">
      <w:pPr>
        <w:pStyle w:val="Tekstpodstawowy"/>
        <w:tabs>
          <w:tab w:val="left" w:pos="720"/>
        </w:tabs>
        <w:spacing w:line="360" w:lineRule="auto"/>
        <w:ind w:right="15"/>
        <w:jc w:val="both"/>
        <w:rPr>
          <w:bCs/>
          <w:sz w:val="24"/>
        </w:rPr>
      </w:pPr>
      <w:r w:rsidRPr="001B33B3">
        <w:rPr>
          <w:bCs/>
          <w:sz w:val="24"/>
        </w:rPr>
        <w:t>- wydatki maj</w:t>
      </w:r>
      <w:r w:rsidR="000F290B" w:rsidRPr="001B33B3">
        <w:rPr>
          <w:bCs/>
          <w:sz w:val="24"/>
        </w:rPr>
        <w:t>ątkowe</w:t>
      </w:r>
      <w:r w:rsidR="000F290B" w:rsidRPr="001B33B3">
        <w:rPr>
          <w:bCs/>
          <w:sz w:val="24"/>
        </w:rPr>
        <w:tab/>
      </w:r>
      <w:r w:rsidR="000F290B" w:rsidRPr="001B33B3">
        <w:rPr>
          <w:bCs/>
          <w:sz w:val="24"/>
        </w:rPr>
        <w:tab/>
      </w:r>
      <w:r w:rsidR="000F290B" w:rsidRPr="001B33B3">
        <w:rPr>
          <w:bCs/>
          <w:sz w:val="24"/>
        </w:rPr>
        <w:tab/>
      </w:r>
      <w:r w:rsidR="000F290B" w:rsidRPr="001B33B3">
        <w:rPr>
          <w:bCs/>
          <w:sz w:val="24"/>
        </w:rPr>
        <w:tab/>
      </w:r>
      <w:r w:rsidR="000F290B" w:rsidRPr="001B33B3">
        <w:rPr>
          <w:bCs/>
          <w:sz w:val="24"/>
        </w:rPr>
        <w:tab/>
      </w:r>
      <w:r w:rsidR="000F290B" w:rsidRPr="001B33B3">
        <w:rPr>
          <w:bCs/>
          <w:sz w:val="24"/>
        </w:rPr>
        <w:tab/>
      </w:r>
      <w:r w:rsidR="000F290B" w:rsidRPr="001B33B3">
        <w:rPr>
          <w:bCs/>
          <w:sz w:val="24"/>
        </w:rPr>
        <w:tab/>
      </w:r>
      <w:r w:rsidR="000F290B" w:rsidRPr="001B33B3">
        <w:rPr>
          <w:bCs/>
          <w:sz w:val="24"/>
        </w:rPr>
        <w:tab/>
      </w:r>
      <w:r w:rsidR="000F290B" w:rsidRPr="001B33B3">
        <w:rPr>
          <w:bCs/>
          <w:sz w:val="24"/>
        </w:rPr>
        <w:tab/>
        <w:t xml:space="preserve">- </w:t>
      </w:r>
      <w:r w:rsidR="004435E3" w:rsidRPr="001B33B3">
        <w:rPr>
          <w:bCs/>
          <w:sz w:val="24"/>
        </w:rPr>
        <w:t xml:space="preserve">  </w:t>
      </w:r>
      <w:r w:rsidR="001B33B3" w:rsidRPr="001B33B3">
        <w:rPr>
          <w:bCs/>
          <w:sz w:val="24"/>
        </w:rPr>
        <w:t>120 500,00</w:t>
      </w:r>
      <w:r w:rsidR="000F290B" w:rsidRPr="001B33B3">
        <w:rPr>
          <w:bCs/>
          <w:sz w:val="24"/>
        </w:rPr>
        <w:t xml:space="preserve"> zł,</w:t>
      </w:r>
    </w:p>
    <w:p w14:paraId="0F3DD837" w14:textId="77777777" w:rsidR="000F290B" w:rsidRPr="001B33B3" w:rsidRDefault="000F290B" w:rsidP="000F290B">
      <w:pPr>
        <w:pStyle w:val="Tekstpodstawowy"/>
        <w:tabs>
          <w:tab w:val="left" w:pos="720"/>
        </w:tabs>
        <w:spacing w:line="360" w:lineRule="auto"/>
        <w:ind w:right="15"/>
        <w:jc w:val="both"/>
        <w:rPr>
          <w:bCs/>
          <w:sz w:val="24"/>
        </w:rPr>
      </w:pPr>
      <w:r w:rsidRPr="001B33B3">
        <w:rPr>
          <w:bCs/>
          <w:sz w:val="24"/>
        </w:rPr>
        <w:t>w tym:</w:t>
      </w:r>
    </w:p>
    <w:p w14:paraId="529C8268" w14:textId="2A6DBB33" w:rsidR="000F290B" w:rsidRPr="001B33B3" w:rsidRDefault="000F290B" w:rsidP="000F290B">
      <w:pPr>
        <w:pStyle w:val="Tekstpodstawowy"/>
        <w:tabs>
          <w:tab w:val="left" w:pos="720"/>
        </w:tabs>
        <w:spacing w:line="360" w:lineRule="auto"/>
        <w:ind w:right="15"/>
        <w:jc w:val="both"/>
        <w:rPr>
          <w:bCs/>
          <w:sz w:val="24"/>
        </w:rPr>
      </w:pPr>
      <w:r w:rsidRPr="001B33B3">
        <w:rPr>
          <w:bCs/>
          <w:sz w:val="24"/>
        </w:rPr>
        <w:tab/>
        <w:t>„Budowa cmentarza grzebalnego w Końskich”</w:t>
      </w:r>
      <w:r w:rsidRPr="001B33B3">
        <w:rPr>
          <w:bCs/>
          <w:sz w:val="24"/>
        </w:rPr>
        <w:tab/>
        <w:t xml:space="preserve">- </w:t>
      </w:r>
      <w:r w:rsidR="001B33B3" w:rsidRPr="001B33B3">
        <w:rPr>
          <w:bCs/>
          <w:sz w:val="24"/>
        </w:rPr>
        <w:t>120 500,00</w:t>
      </w:r>
      <w:r w:rsidRPr="001B33B3">
        <w:rPr>
          <w:bCs/>
          <w:sz w:val="24"/>
        </w:rPr>
        <w:t xml:space="preserve"> zł.</w:t>
      </w:r>
    </w:p>
    <w:p w14:paraId="5943B41C" w14:textId="77777777" w:rsidR="00D32D49" w:rsidRPr="001B33B3" w:rsidRDefault="007469C1" w:rsidP="000F290B">
      <w:pPr>
        <w:pStyle w:val="Tekstpodstawowy"/>
        <w:tabs>
          <w:tab w:val="left" w:pos="720"/>
        </w:tabs>
        <w:spacing w:line="360" w:lineRule="auto"/>
        <w:ind w:right="15"/>
        <w:jc w:val="both"/>
        <w:rPr>
          <w:bCs/>
          <w:sz w:val="24"/>
        </w:rPr>
      </w:pPr>
      <w:r w:rsidRPr="001B33B3">
        <w:rPr>
          <w:bCs/>
          <w:sz w:val="24"/>
        </w:rPr>
        <w:t xml:space="preserve">W ramach działu </w:t>
      </w:r>
      <w:r w:rsidR="00763E71" w:rsidRPr="001B33B3">
        <w:rPr>
          <w:bCs/>
          <w:sz w:val="24"/>
        </w:rPr>
        <w:t>G</w:t>
      </w:r>
      <w:r w:rsidR="00D32D49" w:rsidRPr="001B33B3">
        <w:rPr>
          <w:bCs/>
          <w:sz w:val="24"/>
        </w:rPr>
        <w:t xml:space="preserve">mina wykonywała zadania z zakresu administracji rządowej realizowane </w:t>
      </w:r>
      <w:r w:rsidRPr="001B33B3">
        <w:rPr>
          <w:bCs/>
          <w:sz w:val="24"/>
        </w:rPr>
        <w:br/>
      </w:r>
      <w:r w:rsidR="00D32D49" w:rsidRPr="001B33B3">
        <w:rPr>
          <w:bCs/>
          <w:sz w:val="24"/>
        </w:rPr>
        <w:t>na podstawie porozumień z organami administracji rządowej</w:t>
      </w:r>
      <w:r w:rsidRPr="001B33B3">
        <w:rPr>
          <w:bCs/>
          <w:sz w:val="24"/>
        </w:rPr>
        <w:t xml:space="preserve"> (utrzymanie cmentarzy wojennych)</w:t>
      </w:r>
      <w:r w:rsidR="00D32D49" w:rsidRPr="001B33B3">
        <w:rPr>
          <w:bCs/>
          <w:sz w:val="24"/>
        </w:rPr>
        <w:t xml:space="preserve">, </w:t>
      </w:r>
      <w:r w:rsidRPr="001B33B3">
        <w:rPr>
          <w:bCs/>
          <w:sz w:val="24"/>
        </w:rPr>
        <w:br/>
      </w:r>
      <w:r w:rsidR="00D32D49" w:rsidRPr="001B33B3">
        <w:rPr>
          <w:bCs/>
          <w:sz w:val="24"/>
        </w:rPr>
        <w:t xml:space="preserve">na które wydatkowano środki otrzymane z budżetu </w:t>
      </w:r>
      <w:r w:rsidR="003F0304" w:rsidRPr="001B33B3">
        <w:rPr>
          <w:bCs/>
          <w:sz w:val="24"/>
        </w:rPr>
        <w:t>Wojewody Świętokrzyskiego</w:t>
      </w:r>
      <w:r w:rsidR="00D32D49" w:rsidRPr="001B33B3">
        <w:rPr>
          <w:bCs/>
          <w:sz w:val="24"/>
        </w:rPr>
        <w:t xml:space="preserve"> w wysokości – </w:t>
      </w:r>
      <w:r w:rsidR="004861CC" w:rsidRPr="001B33B3">
        <w:rPr>
          <w:bCs/>
          <w:sz w:val="24"/>
        </w:rPr>
        <w:t>4</w:t>
      </w:r>
      <w:r w:rsidR="00D32D49" w:rsidRPr="001B33B3">
        <w:rPr>
          <w:bCs/>
          <w:sz w:val="24"/>
        </w:rPr>
        <w:t> 000,00 złotych.</w:t>
      </w:r>
    </w:p>
    <w:p w14:paraId="15617855" w14:textId="77777777" w:rsidR="005C6007" w:rsidRPr="00F91A49" w:rsidRDefault="005C6007" w:rsidP="00ED3998">
      <w:pPr>
        <w:pStyle w:val="Tekstpodstawowy"/>
        <w:tabs>
          <w:tab w:val="left" w:pos="900"/>
        </w:tabs>
        <w:spacing w:line="276" w:lineRule="auto"/>
        <w:ind w:right="453"/>
        <w:jc w:val="center"/>
        <w:rPr>
          <w:b/>
          <w:bCs/>
          <w:color w:val="FF0000"/>
        </w:rPr>
      </w:pPr>
    </w:p>
    <w:p w14:paraId="57520668" w14:textId="77777777" w:rsidR="007F0244" w:rsidRPr="001B33B3" w:rsidRDefault="007F0244" w:rsidP="00ED3998">
      <w:pPr>
        <w:pStyle w:val="Tekstpodstawowy"/>
        <w:tabs>
          <w:tab w:val="left" w:pos="900"/>
        </w:tabs>
        <w:spacing w:line="276" w:lineRule="auto"/>
        <w:ind w:right="453"/>
        <w:jc w:val="center"/>
        <w:rPr>
          <w:b/>
          <w:bCs/>
        </w:rPr>
      </w:pPr>
      <w:r w:rsidRPr="001B33B3">
        <w:rPr>
          <w:b/>
          <w:bCs/>
        </w:rPr>
        <w:t>Dział 720 INFORMATYKA</w:t>
      </w:r>
    </w:p>
    <w:p w14:paraId="00CCA019" w14:textId="3C7CF576" w:rsidR="005954F1" w:rsidRPr="001B33B3" w:rsidRDefault="005954F1" w:rsidP="00ED3998">
      <w:pPr>
        <w:pStyle w:val="Tekstpodstawowy"/>
        <w:tabs>
          <w:tab w:val="left" w:pos="900"/>
        </w:tabs>
        <w:spacing w:line="276" w:lineRule="auto"/>
        <w:ind w:right="453"/>
        <w:jc w:val="center"/>
        <w:rPr>
          <w:b/>
          <w:bCs/>
          <w:u w:val="single"/>
        </w:rPr>
      </w:pPr>
      <w:r w:rsidRPr="001B33B3">
        <w:rPr>
          <w:b/>
          <w:bCs/>
          <w:u w:val="single"/>
        </w:rPr>
        <w:t xml:space="preserve">- wydatkowano kwotę </w:t>
      </w:r>
      <w:r w:rsidR="00E61FB7" w:rsidRPr="001B33B3">
        <w:rPr>
          <w:b/>
          <w:bCs/>
          <w:u w:val="single"/>
        </w:rPr>
        <w:t>28 590,00</w:t>
      </w:r>
      <w:r w:rsidRPr="001B33B3">
        <w:rPr>
          <w:b/>
          <w:bCs/>
          <w:u w:val="single"/>
        </w:rPr>
        <w:t xml:space="preserve"> zł, tj. </w:t>
      </w:r>
      <w:r w:rsidR="00E61FB7" w:rsidRPr="001B33B3">
        <w:rPr>
          <w:b/>
          <w:bCs/>
          <w:u w:val="single"/>
        </w:rPr>
        <w:t>70,96</w:t>
      </w:r>
      <w:r w:rsidRPr="001B33B3">
        <w:rPr>
          <w:b/>
          <w:bCs/>
          <w:u w:val="single"/>
        </w:rPr>
        <w:t>% planu rocznego</w:t>
      </w:r>
    </w:p>
    <w:p w14:paraId="45268A2A" w14:textId="77777777" w:rsidR="005954F1" w:rsidRPr="001B33B3" w:rsidRDefault="005954F1" w:rsidP="00ED3998">
      <w:pPr>
        <w:pStyle w:val="Tekstpodstawowy"/>
        <w:tabs>
          <w:tab w:val="left" w:pos="900"/>
        </w:tabs>
        <w:spacing w:line="276" w:lineRule="auto"/>
        <w:ind w:right="453"/>
        <w:jc w:val="center"/>
        <w:rPr>
          <w:b/>
          <w:bCs/>
        </w:rPr>
      </w:pPr>
    </w:p>
    <w:p w14:paraId="728F581B" w14:textId="77777777" w:rsidR="00E75DE9" w:rsidRPr="001B33B3" w:rsidRDefault="005954F1" w:rsidP="005954F1">
      <w:pPr>
        <w:pStyle w:val="Tekstpodstawowy"/>
        <w:tabs>
          <w:tab w:val="left" w:pos="900"/>
        </w:tabs>
        <w:spacing w:line="360" w:lineRule="auto"/>
        <w:ind w:right="453"/>
        <w:jc w:val="both"/>
        <w:rPr>
          <w:bCs/>
          <w:sz w:val="24"/>
        </w:rPr>
      </w:pPr>
      <w:r w:rsidRPr="001B33B3">
        <w:rPr>
          <w:bCs/>
          <w:sz w:val="24"/>
        </w:rPr>
        <w:t>z przeznaczeniem na</w:t>
      </w:r>
      <w:r w:rsidR="00E75DE9" w:rsidRPr="001B33B3">
        <w:rPr>
          <w:bCs/>
          <w:sz w:val="24"/>
        </w:rPr>
        <w:t>:</w:t>
      </w:r>
    </w:p>
    <w:p w14:paraId="48D1C5F3" w14:textId="77777777" w:rsidR="001B33B3" w:rsidRPr="001B33B3" w:rsidRDefault="004861CC" w:rsidP="005954F1">
      <w:pPr>
        <w:pStyle w:val="Tekstpodstawowy"/>
        <w:tabs>
          <w:tab w:val="left" w:pos="900"/>
        </w:tabs>
        <w:spacing w:line="360" w:lineRule="auto"/>
        <w:ind w:right="453"/>
        <w:jc w:val="both"/>
        <w:rPr>
          <w:bCs/>
          <w:sz w:val="24"/>
        </w:rPr>
      </w:pPr>
      <w:r w:rsidRPr="001B33B3">
        <w:rPr>
          <w:bCs/>
          <w:sz w:val="24"/>
        </w:rPr>
        <w:t xml:space="preserve">- </w:t>
      </w:r>
      <w:r w:rsidR="004435E3" w:rsidRPr="001B33B3">
        <w:rPr>
          <w:bCs/>
          <w:sz w:val="24"/>
        </w:rPr>
        <w:t xml:space="preserve">utrzymanie trwałości </w:t>
      </w:r>
      <w:r w:rsidRPr="001B33B3">
        <w:rPr>
          <w:bCs/>
          <w:sz w:val="24"/>
        </w:rPr>
        <w:t xml:space="preserve">projektu „Cyfrowa Gmina” </w:t>
      </w:r>
    </w:p>
    <w:p w14:paraId="0033E9DD" w14:textId="3FE9EE7C" w:rsidR="004861CC" w:rsidRPr="001B33B3" w:rsidRDefault="001B33B3" w:rsidP="005954F1">
      <w:pPr>
        <w:pStyle w:val="Tekstpodstawowy"/>
        <w:tabs>
          <w:tab w:val="left" w:pos="900"/>
        </w:tabs>
        <w:spacing w:line="360" w:lineRule="auto"/>
        <w:ind w:right="453"/>
        <w:jc w:val="both"/>
        <w:rPr>
          <w:bCs/>
          <w:sz w:val="24"/>
        </w:rPr>
      </w:pPr>
      <w:r w:rsidRPr="001B33B3">
        <w:rPr>
          <w:bCs/>
          <w:sz w:val="24"/>
        </w:rPr>
        <w:lastRenderedPageBreak/>
        <w:t xml:space="preserve">  </w:t>
      </w:r>
      <w:r w:rsidR="004861CC" w:rsidRPr="001B33B3">
        <w:rPr>
          <w:bCs/>
          <w:sz w:val="24"/>
        </w:rPr>
        <w:t>w ramach wydatków bieżących</w:t>
      </w:r>
      <w:r w:rsidR="004861CC" w:rsidRPr="001B33B3">
        <w:rPr>
          <w:bCs/>
          <w:sz w:val="24"/>
        </w:rPr>
        <w:tab/>
      </w:r>
      <w:r w:rsidR="004435E3" w:rsidRPr="001B33B3">
        <w:rPr>
          <w:bCs/>
          <w:sz w:val="24"/>
        </w:rPr>
        <w:tab/>
      </w:r>
      <w:r w:rsidR="004435E3" w:rsidRPr="001B33B3">
        <w:rPr>
          <w:bCs/>
          <w:sz w:val="24"/>
        </w:rPr>
        <w:tab/>
      </w:r>
      <w:r w:rsidR="004435E3" w:rsidRPr="001B33B3">
        <w:rPr>
          <w:bCs/>
          <w:sz w:val="24"/>
        </w:rPr>
        <w:tab/>
      </w:r>
      <w:r w:rsidRPr="001B33B3">
        <w:rPr>
          <w:bCs/>
          <w:sz w:val="24"/>
        </w:rPr>
        <w:tab/>
      </w:r>
      <w:r w:rsidRPr="001B33B3">
        <w:rPr>
          <w:bCs/>
          <w:sz w:val="24"/>
        </w:rPr>
        <w:tab/>
      </w:r>
      <w:r w:rsidR="004861CC" w:rsidRPr="001B33B3">
        <w:rPr>
          <w:bCs/>
          <w:sz w:val="24"/>
        </w:rPr>
        <w:t xml:space="preserve">- </w:t>
      </w:r>
      <w:r w:rsidRPr="001B33B3">
        <w:rPr>
          <w:bCs/>
          <w:sz w:val="24"/>
        </w:rPr>
        <w:t xml:space="preserve">     300</w:t>
      </w:r>
      <w:r w:rsidR="004435E3" w:rsidRPr="001B33B3">
        <w:rPr>
          <w:bCs/>
          <w:sz w:val="24"/>
        </w:rPr>
        <w:t>,00 zł</w:t>
      </w:r>
      <w:r w:rsidRPr="001B33B3">
        <w:rPr>
          <w:bCs/>
          <w:sz w:val="24"/>
        </w:rPr>
        <w:t>,</w:t>
      </w:r>
    </w:p>
    <w:p w14:paraId="7C3D359B" w14:textId="4DA94979" w:rsidR="001B33B3" w:rsidRPr="001B33B3" w:rsidRDefault="001B33B3" w:rsidP="005954F1">
      <w:pPr>
        <w:pStyle w:val="Tekstpodstawowy"/>
        <w:tabs>
          <w:tab w:val="left" w:pos="900"/>
        </w:tabs>
        <w:spacing w:line="360" w:lineRule="auto"/>
        <w:ind w:right="453"/>
        <w:jc w:val="both"/>
        <w:rPr>
          <w:bCs/>
          <w:sz w:val="24"/>
        </w:rPr>
      </w:pPr>
      <w:r w:rsidRPr="001B33B3">
        <w:rPr>
          <w:bCs/>
          <w:sz w:val="24"/>
        </w:rPr>
        <w:t>- wydatki majątkowe</w:t>
      </w:r>
      <w:r w:rsidRPr="001B33B3">
        <w:rPr>
          <w:bCs/>
          <w:sz w:val="24"/>
        </w:rPr>
        <w:tab/>
      </w:r>
      <w:r w:rsidRPr="001B33B3">
        <w:rPr>
          <w:bCs/>
          <w:sz w:val="24"/>
        </w:rPr>
        <w:tab/>
      </w:r>
      <w:r w:rsidRPr="001B33B3">
        <w:rPr>
          <w:bCs/>
          <w:sz w:val="24"/>
        </w:rPr>
        <w:tab/>
      </w:r>
      <w:r w:rsidRPr="001B33B3">
        <w:rPr>
          <w:bCs/>
          <w:sz w:val="24"/>
        </w:rPr>
        <w:tab/>
      </w:r>
      <w:r w:rsidRPr="001B33B3">
        <w:rPr>
          <w:bCs/>
          <w:sz w:val="24"/>
        </w:rPr>
        <w:tab/>
      </w:r>
      <w:r w:rsidRPr="001B33B3">
        <w:rPr>
          <w:bCs/>
          <w:sz w:val="24"/>
        </w:rPr>
        <w:tab/>
      </w:r>
      <w:r w:rsidRPr="001B33B3">
        <w:rPr>
          <w:bCs/>
          <w:sz w:val="24"/>
        </w:rPr>
        <w:tab/>
      </w:r>
      <w:r w:rsidRPr="001B33B3">
        <w:rPr>
          <w:bCs/>
          <w:sz w:val="24"/>
        </w:rPr>
        <w:tab/>
        <w:t>- 28 290,00 zł,</w:t>
      </w:r>
    </w:p>
    <w:p w14:paraId="120E0FA5" w14:textId="51B35F7E" w:rsidR="001B33B3" w:rsidRPr="001B33B3" w:rsidRDefault="001B33B3" w:rsidP="005954F1">
      <w:pPr>
        <w:pStyle w:val="Tekstpodstawowy"/>
        <w:tabs>
          <w:tab w:val="left" w:pos="900"/>
        </w:tabs>
        <w:spacing w:line="360" w:lineRule="auto"/>
        <w:ind w:right="453"/>
        <w:jc w:val="both"/>
        <w:rPr>
          <w:bCs/>
          <w:sz w:val="24"/>
        </w:rPr>
      </w:pPr>
      <w:r w:rsidRPr="001B33B3">
        <w:rPr>
          <w:bCs/>
          <w:sz w:val="24"/>
        </w:rPr>
        <w:t>w tym:</w:t>
      </w:r>
    </w:p>
    <w:p w14:paraId="1138BC6C" w14:textId="6C91EC99" w:rsidR="001B33B3" w:rsidRPr="001B33B3" w:rsidRDefault="001B33B3" w:rsidP="005954F1">
      <w:pPr>
        <w:pStyle w:val="Tekstpodstawowy"/>
        <w:tabs>
          <w:tab w:val="left" w:pos="900"/>
        </w:tabs>
        <w:spacing w:line="360" w:lineRule="auto"/>
        <w:ind w:right="453"/>
        <w:jc w:val="both"/>
        <w:rPr>
          <w:bCs/>
          <w:sz w:val="24"/>
        </w:rPr>
      </w:pPr>
      <w:r w:rsidRPr="001B33B3">
        <w:rPr>
          <w:bCs/>
          <w:sz w:val="24"/>
        </w:rPr>
        <w:t xml:space="preserve">    - „Podniesienie poziomu </w:t>
      </w:r>
      <w:proofErr w:type="spellStart"/>
      <w:r w:rsidRPr="001B33B3">
        <w:rPr>
          <w:bCs/>
          <w:sz w:val="24"/>
        </w:rPr>
        <w:t>cyberbezpieczeństwa</w:t>
      </w:r>
      <w:proofErr w:type="spellEnd"/>
      <w:r w:rsidRPr="001B33B3">
        <w:rPr>
          <w:bCs/>
          <w:sz w:val="24"/>
        </w:rPr>
        <w:t xml:space="preserve"> w Urzędzie Miasta i Gminy w Końskich </w:t>
      </w:r>
      <w:r w:rsidRPr="001B33B3">
        <w:rPr>
          <w:bCs/>
          <w:sz w:val="24"/>
        </w:rPr>
        <w:br/>
        <w:t xml:space="preserve">        oraz Miejsko-Gminnym Ośrodku Pomocy Społecznej w Końskich” – 28 290,00 zł.</w:t>
      </w:r>
    </w:p>
    <w:p w14:paraId="4C27C32E" w14:textId="77777777" w:rsidR="005954F1" w:rsidRPr="00F91A49" w:rsidRDefault="005954F1" w:rsidP="00ED3998">
      <w:pPr>
        <w:pStyle w:val="Tekstpodstawowy"/>
        <w:tabs>
          <w:tab w:val="left" w:pos="900"/>
        </w:tabs>
        <w:spacing w:line="276" w:lineRule="auto"/>
        <w:ind w:right="453"/>
        <w:jc w:val="center"/>
        <w:rPr>
          <w:b/>
          <w:bCs/>
          <w:color w:val="FF0000"/>
        </w:rPr>
      </w:pPr>
    </w:p>
    <w:p w14:paraId="2C779362" w14:textId="77777777" w:rsidR="00B06A25" w:rsidRPr="00E61FB7" w:rsidRDefault="00B06A25" w:rsidP="00ED3998">
      <w:pPr>
        <w:pStyle w:val="Tekstpodstawowy"/>
        <w:tabs>
          <w:tab w:val="left" w:pos="900"/>
        </w:tabs>
        <w:spacing w:line="276" w:lineRule="auto"/>
        <w:ind w:right="453"/>
        <w:jc w:val="center"/>
        <w:rPr>
          <w:b/>
          <w:bCs/>
        </w:rPr>
      </w:pPr>
      <w:r w:rsidRPr="00E61FB7">
        <w:rPr>
          <w:b/>
          <w:bCs/>
        </w:rPr>
        <w:t xml:space="preserve">Dział 750 ADMINISTRACJA PUBLICZNA </w:t>
      </w:r>
    </w:p>
    <w:p w14:paraId="025DCEA7" w14:textId="4B0AA4CE" w:rsidR="00B06A25" w:rsidRPr="00E61FB7" w:rsidRDefault="005954F1" w:rsidP="00ED3998">
      <w:pPr>
        <w:pStyle w:val="Tekstpodstawowy"/>
        <w:tabs>
          <w:tab w:val="left" w:pos="900"/>
        </w:tabs>
        <w:spacing w:line="276" w:lineRule="auto"/>
        <w:ind w:right="453"/>
        <w:jc w:val="center"/>
        <w:rPr>
          <w:b/>
          <w:bCs/>
          <w:u w:val="single"/>
        </w:rPr>
      </w:pPr>
      <w:r w:rsidRPr="00E61FB7">
        <w:rPr>
          <w:b/>
          <w:bCs/>
          <w:u w:val="single"/>
        </w:rPr>
        <w:t>-</w:t>
      </w:r>
      <w:r w:rsidR="00B06A25" w:rsidRPr="00E61FB7">
        <w:rPr>
          <w:b/>
          <w:bCs/>
          <w:u w:val="single"/>
        </w:rPr>
        <w:t xml:space="preserve"> wydatkowano kwotę </w:t>
      </w:r>
      <w:r w:rsidR="00E61FB7" w:rsidRPr="00E61FB7">
        <w:rPr>
          <w:b/>
          <w:bCs/>
          <w:u w:val="single"/>
        </w:rPr>
        <w:t>15 961 316,67</w:t>
      </w:r>
      <w:r w:rsidR="00B06A25" w:rsidRPr="00E61FB7">
        <w:rPr>
          <w:b/>
          <w:bCs/>
          <w:u w:val="single"/>
        </w:rPr>
        <w:t xml:space="preserve"> zł tj. </w:t>
      </w:r>
      <w:r w:rsidR="0030169C" w:rsidRPr="00E61FB7">
        <w:rPr>
          <w:b/>
          <w:bCs/>
          <w:u w:val="single"/>
        </w:rPr>
        <w:t>96,</w:t>
      </w:r>
      <w:r w:rsidR="00E61FB7" w:rsidRPr="00E61FB7">
        <w:rPr>
          <w:b/>
          <w:bCs/>
          <w:u w:val="single"/>
        </w:rPr>
        <w:t>04</w:t>
      </w:r>
      <w:r w:rsidR="00B06A25" w:rsidRPr="00E61FB7">
        <w:rPr>
          <w:b/>
          <w:bCs/>
          <w:u w:val="single"/>
        </w:rPr>
        <w:t>% planu rocznego</w:t>
      </w:r>
    </w:p>
    <w:p w14:paraId="63CD8B0C" w14:textId="77777777" w:rsidR="00B06A25" w:rsidRPr="00F91A49" w:rsidRDefault="00B06A25" w:rsidP="00ED3998">
      <w:pPr>
        <w:pStyle w:val="Tekstpodstawowy"/>
        <w:tabs>
          <w:tab w:val="left" w:pos="900"/>
        </w:tabs>
        <w:spacing w:line="276" w:lineRule="auto"/>
        <w:ind w:right="453"/>
        <w:jc w:val="both"/>
        <w:rPr>
          <w:bCs/>
          <w:color w:val="FF0000"/>
          <w:u w:val="single"/>
        </w:rPr>
      </w:pPr>
    </w:p>
    <w:p w14:paraId="5F5C35E8" w14:textId="77777777" w:rsidR="00B06A25" w:rsidRPr="001B33B3" w:rsidRDefault="00B06A25" w:rsidP="00DC2FB8">
      <w:pPr>
        <w:pStyle w:val="Tekstpodstawowy"/>
        <w:tabs>
          <w:tab w:val="left" w:pos="900"/>
        </w:tabs>
        <w:spacing w:line="360" w:lineRule="auto"/>
        <w:ind w:right="453"/>
        <w:jc w:val="both"/>
        <w:rPr>
          <w:bCs/>
          <w:sz w:val="24"/>
        </w:rPr>
      </w:pPr>
      <w:r w:rsidRPr="001B33B3">
        <w:rPr>
          <w:bCs/>
          <w:sz w:val="24"/>
        </w:rPr>
        <w:t>z przeznaczeniem na:</w:t>
      </w:r>
    </w:p>
    <w:p w14:paraId="6F8D015C" w14:textId="1DBC25F8" w:rsidR="00B06A25" w:rsidRPr="001B33B3" w:rsidRDefault="00B06A25" w:rsidP="00DC2FB8">
      <w:pPr>
        <w:pStyle w:val="Tekstpodstawowy"/>
        <w:tabs>
          <w:tab w:val="left" w:pos="900"/>
        </w:tabs>
        <w:spacing w:line="360" w:lineRule="auto"/>
        <w:jc w:val="both"/>
        <w:rPr>
          <w:bCs/>
          <w:sz w:val="24"/>
        </w:rPr>
      </w:pPr>
      <w:r w:rsidRPr="001B33B3">
        <w:rPr>
          <w:bCs/>
          <w:sz w:val="24"/>
        </w:rPr>
        <w:t>- funkcjonowanie Rady Miejskiej</w:t>
      </w:r>
      <w:r w:rsidRPr="001B33B3">
        <w:rPr>
          <w:bCs/>
          <w:sz w:val="24"/>
        </w:rPr>
        <w:tab/>
      </w:r>
      <w:r w:rsidRPr="001B33B3">
        <w:rPr>
          <w:bCs/>
          <w:sz w:val="24"/>
        </w:rPr>
        <w:tab/>
      </w:r>
      <w:r w:rsidRPr="001B33B3">
        <w:rPr>
          <w:bCs/>
          <w:sz w:val="24"/>
        </w:rPr>
        <w:tab/>
      </w:r>
      <w:r w:rsidRPr="001B33B3">
        <w:rPr>
          <w:bCs/>
          <w:sz w:val="24"/>
        </w:rPr>
        <w:tab/>
      </w:r>
      <w:r w:rsidRPr="001B33B3">
        <w:rPr>
          <w:bCs/>
          <w:sz w:val="24"/>
        </w:rPr>
        <w:tab/>
      </w:r>
      <w:r w:rsidR="00BC7947" w:rsidRPr="001B33B3">
        <w:rPr>
          <w:bCs/>
          <w:sz w:val="24"/>
        </w:rPr>
        <w:tab/>
      </w:r>
      <w:r w:rsidRPr="001B33B3">
        <w:rPr>
          <w:bCs/>
          <w:sz w:val="24"/>
        </w:rPr>
        <w:t xml:space="preserve">-   </w:t>
      </w:r>
      <w:r w:rsidR="00A01389" w:rsidRPr="001B33B3">
        <w:rPr>
          <w:bCs/>
          <w:sz w:val="24"/>
        </w:rPr>
        <w:t xml:space="preserve"> </w:t>
      </w:r>
      <w:r w:rsidR="00556230" w:rsidRPr="001B33B3">
        <w:rPr>
          <w:bCs/>
          <w:sz w:val="24"/>
        </w:rPr>
        <w:t xml:space="preserve">  </w:t>
      </w:r>
      <w:r w:rsidR="001B33B3" w:rsidRPr="001B33B3">
        <w:rPr>
          <w:bCs/>
          <w:sz w:val="24"/>
        </w:rPr>
        <w:t>527 422,10</w:t>
      </w:r>
      <w:r w:rsidRPr="001B33B3">
        <w:rPr>
          <w:bCs/>
          <w:sz w:val="24"/>
        </w:rPr>
        <w:t xml:space="preserve"> zł</w:t>
      </w:r>
      <w:r w:rsidR="005C4E0F" w:rsidRPr="001B33B3">
        <w:rPr>
          <w:bCs/>
          <w:sz w:val="24"/>
        </w:rPr>
        <w:t>,</w:t>
      </w:r>
    </w:p>
    <w:p w14:paraId="0F7A1ED6" w14:textId="2F522E86" w:rsidR="00B06A25" w:rsidRPr="00BB265C" w:rsidRDefault="00B06A25" w:rsidP="00DC2FB8">
      <w:pPr>
        <w:pStyle w:val="Tekstpodstawowy"/>
        <w:tabs>
          <w:tab w:val="left" w:pos="900"/>
        </w:tabs>
        <w:spacing w:line="360" w:lineRule="auto"/>
        <w:ind w:right="30"/>
        <w:jc w:val="both"/>
        <w:rPr>
          <w:bCs/>
          <w:sz w:val="24"/>
        </w:rPr>
      </w:pPr>
      <w:r w:rsidRPr="00BB265C">
        <w:rPr>
          <w:bCs/>
          <w:sz w:val="24"/>
        </w:rPr>
        <w:t>- funkcjonowanie Urzędu</w:t>
      </w:r>
      <w:r w:rsidRPr="00BB265C">
        <w:rPr>
          <w:bCs/>
          <w:sz w:val="24"/>
        </w:rPr>
        <w:tab/>
      </w:r>
      <w:r w:rsidRPr="00BB265C">
        <w:rPr>
          <w:bCs/>
          <w:sz w:val="24"/>
        </w:rPr>
        <w:tab/>
      </w:r>
      <w:r w:rsidRPr="00BB265C">
        <w:rPr>
          <w:bCs/>
          <w:sz w:val="24"/>
        </w:rPr>
        <w:tab/>
      </w:r>
      <w:r w:rsidRPr="00BB265C">
        <w:rPr>
          <w:bCs/>
          <w:sz w:val="24"/>
        </w:rPr>
        <w:tab/>
      </w:r>
      <w:r w:rsidRPr="00BB265C">
        <w:rPr>
          <w:bCs/>
          <w:sz w:val="24"/>
        </w:rPr>
        <w:tab/>
      </w:r>
      <w:r w:rsidRPr="00BB265C">
        <w:rPr>
          <w:bCs/>
          <w:sz w:val="24"/>
        </w:rPr>
        <w:tab/>
      </w:r>
      <w:r w:rsidR="00BC7947" w:rsidRPr="00BB265C">
        <w:rPr>
          <w:bCs/>
          <w:sz w:val="24"/>
        </w:rPr>
        <w:tab/>
      </w:r>
      <w:r w:rsidRPr="00BB265C">
        <w:rPr>
          <w:bCs/>
          <w:sz w:val="24"/>
        </w:rPr>
        <w:t>-</w:t>
      </w:r>
      <w:r w:rsidR="00BC7947" w:rsidRPr="00BB265C">
        <w:rPr>
          <w:bCs/>
          <w:sz w:val="24"/>
        </w:rPr>
        <w:t xml:space="preserve"> </w:t>
      </w:r>
      <w:r w:rsidR="00BB265C" w:rsidRPr="00BB265C">
        <w:rPr>
          <w:bCs/>
          <w:sz w:val="24"/>
        </w:rPr>
        <w:t>12 650 839,05</w:t>
      </w:r>
      <w:r w:rsidR="00A01389" w:rsidRPr="00BB265C">
        <w:rPr>
          <w:bCs/>
          <w:sz w:val="24"/>
        </w:rPr>
        <w:t xml:space="preserve"> zł</w:t>
      </w:r>
      <w:r w:rsidR="00BC7947" w:rsidRPr="00BB265C">
        <w:rPr>
          <w:bCs/>
          <w:sz w:val="24"/>
        </w:rPr>
        <w:t>,</w:t>
      </w:r>
    </w:p>
    <w:p w14:paraId="5AFDA752" w14:textId="1CEAC1C6" w:rsidR="00B06A25" w:rsidRPr="00BB265C" w:rsidRDefault="00B06A25" w:rsidP="00DC2FB8">
      <w:pPr>
        <w:pStyle w:val="Tekstpodstawowy"/>
        <w:tabs>
          <w:tab w:val="left" w:pos="900"/>
        </w:tabs>
        <w:spacing w:line="360" w:lineRule="auto"/>
        <w:ind w:right="-15"/>
        <w:jc w:val="both"/>
        <w:rPr>
          <w:bCs/>
          <w:sz w:val="24"/>
        </w:rPr>
      </w:pPr>
      <w:r w:rsidRPr="00BB265C">
        <w:rPr>
          <w:bCs/>
          <w:sz w:val="24"/>
        </w:rPr>
        <w:t>- promocj</w:t>
      </w:r>
      <w:r w:rsidR="00760BBB" w:rsidRPr="00BB265C">
        <w:rPr>
          <w:bCs/>
          <w:sz w:val="24"/>
        </w:rPr>
        <w:t>ę</w:t>
      </w:r>
      <w:r w:rsidRPr="00BB265C">
        <w:rPr>
          <w:bCs/>
          <w:sz w:val="24"/>
        </w:rPr>
        <w:t xml:space="preserve"> gminy</w:t>
      </w:r>
      <w:r w:rsidRPr="00BB265C">
        <w:rPr>
          <w:bCs/>
          <w:sz w:val="24"/>
        </w:rPr>
        <w:tab/>
      </w:r>
      <w:r w:rsidRPr="00BB265C">
        <w:rPr>
          <w:bCs/>
          <w:sz w:val="24"/>
        </w:rPr>
        <w:tab/>
      </w:r>
      <w:r w:rsidRPr="00BB265C">
        <w:rPr>
          <w:bCs/>
          <w:sz w:val="24"/>
        </w:rPr>
        <w:tab/>
      </w:r>
      <w:r w:rsidRPr="00BB265C">
        <w:rPr>
          <w:bCs/>
          <w:sz w:val="24"/>
        </w:rPr>
        <w:tab/>
      </w:r>
      <w:r w:rsidR="00A01389" w:rsidRPr="00BB265C">
        <w:rPr>
          <w:bCs/>
          <w:sz w:val="24"/>
        </w:rPr>
        <w:tab/>
      </w:r>
      <w:r w:rsidRPr="00BB265C">
        <w:rPr>
          <w:bCs/>
          <w:sz w:val="24"/>
        </w:rPr>
        <w:tab/>
      </w:r>
      <w:r w:rsidRPr="00BB265C">
        <w:rPr>
          <w:bCs/>
          <w:sz w:val="24"/>
        </w:rPr>
        <w:tab/>
      </w:r>
      <w:r w:rsidRPr="00BB265C">
        <w:rPr>
          <w:bCs/>
          <w:sz w:val="24"/>
        </w:rPr>
        <w:tab/>
        <w:t>-</w:t>
      </w:r>
      <w:r w:rsidR="00BC7947" w:rsidRPr="00BB265C">
        <w:rPr>
          <w:bCs/>
          <w:sz w:val="24"/>
        </w:rPr>
        <w:t xml:space="preserve">  </w:t>
      </w:r>
      <w:r w:rsidRPr="00BB265C">
        <w:rPr>
          <w:bCs/>
          <w:sz w:val="24"/>
        </w:rPr>
        <w:t xml:space="preserve"> </w:t>
      </w:r>
      <w:r w:rsidR="006366E5" w:rsidRPr="00BB265C">
        <w:rPr>
          <w:bCs/>
          <w:sz w:val="24"/>
        </w:rPr>
        <w:t xml:space="preserve"> </w:t>
      </w:r>
      <w:r w:rsidR="00556230" w:rsidRPr="00BB265C">
        <w:rPr>
          <w:bCs/>
          <w:sz w:val="24"/>
        </w:rPr>
        <w:t xml:space="preserve">  </w:t>
      </w:r>
      <w:r w:rsidR="00BB265C" w:rsidRPr="00BB265C">
        <w:rPr>
          <w:bCs/>
          <w:sz w:val="24"/>
        </w:rPr>
        <w:t>352 996,59</w:t>
      </w:r>
      <w:r w:rsidRPr="00BB265C">
        <w:rPr>
          <w:bCs/>
          <w:sz w:val="24"/>
        </w:rPr>
        <w:t xml:space="preserve"> zł</w:t>
      </w:r>
      <w:r w:rsidR="005C4E0F" w:rsidRPr="00BB265C">
        <w:rPr>
          <w:bCs/>
          <w:sz w:val="24"/>
        </w:rPr>
        <w:t>,</w:t>
      </w:r>
    </w:p>
    <w:p w14:paraId="5008DBBD" w14:textId="12E44292" w:rsidR="00EF3C51" w:rsidRPr="00BB265C" w:rsidRDefault="00EF3C51" w:rsidP="00DC2FB8">
      <w:pPr>
        <w:pStyle w:val="Tekstpodstawowy"/>
        <w:tabs>
          <w:tab w:val="left" w:pos="900"/>
        </w:tabs>
        <w:spacing w:line="360" w:lineRule="auto"/>
        <w:ind w:right="-15"/>
        <w:jc w:val="both"/>
        <w:rPr>
          <w:bCs/>
          <w:sz w:val="24"/>
        </w:rPr>
      </w:pPr>
      <w:r w:rsidRPr="00BB265C">
        <w:rPr>
          <w:bCs/>
          <w:sz w:val="24"/>
        </w:rPr>
        <w:t>- funkcjonowanie Centrum Usług Wspólnych Gminy Końskie</w:t>
      </w:r>
      <w:r w:rsidRPr="00BB265C">
        <w:rPr>
          <w:bCs/>
          <w:sz w:val="24"/>
        </w:rPr>
        <w:tab/>
      </w:r>
      <w:r w:rsidRPr="00BB265C">
        <w:rPr>
          <w:bCs/>
          <w:sz w:val="24"/>
        </w:rPr>
        <w:tab/>
        <w:t xml:space="preserve">- </w:t>
      </w:r>
      <w:r w:rsidR="000142D8" w:rsidRPr="00BB265C">
        <w:rPr>
          <w:bCs/>
          <w:sz w:val="24"/>
        </w:rPr>
        <w:t xml:space="preserve"> </w:t>
      </w:r>
      <w:r w:rsidR="00556230" w:rsidRPr="00BB265C">
        <w:rPr>
          <w:bCs/>
          <w:sz w:val="24"/>
        </w:rPr>
        <w:t xml:space="preserve"> </w:t>
      </w:r>
      <w:r w:rsidR="00BB265C" w:rsidRPr="00BB265C">
        <w:rPr>
          <w:bCs/>
          <w:sz w:val="24"/>
        </w:rPr>
        <w:t>1 514 618,12</w:t>
      </w:r>
      <w:r w:rsidR="007C12EE" w:rsidRPr="00BB265C">
        <w:rPr>
          <w:bCs/>
          <w:sz w:val="24"/>
        </w:rPr>
        <w:t xml:space="preserve"> zł</w:t>
      </w:r>
      <w:r w:rsidRPr="00BB265C">
        <w:rPr>
          <w:bCs/>
          <w:sz w:val="24"/>
        </w:rPr>
        <w:t>,</w:t>
      </w:r>
    </w:p>
    <w:p w14:paraId="7EE2D186" w14:textId="7AFD18B1" w:rsidR="00B06A25" w:rsidRPr="00BB265C" w:rsidRDefault="00760BBB" w:rsidP="00DC2FB8">
      <w:pPr>
        <w:pStyle w:val="Tekstpodstawowy"/>
        <w:tabs>
          <w:tab w:val="left" w:pos="900"/>
        </w:tabs>
        <w:spacing w:line="360" w:lineRule="auto"/>
        <w:ind w:right="-15"/>
        <w:jc w:val="both"/>
        <w:rPr>
          <w:bCs/>
          <w:sz w:val="24"/>
        </w:rPr>
      </w:pPr>
      <w:r w:rsidRPr="00BB265C">
        <w:rPr>
          <w:bCs/>
          <w:sz w:val="24"/>
        </w:rPr>
        <w:t>- pozostałą</w:t>
      </w:r>
      <w:r w:rsidR="00B06A25" w:rsidRPr="00BB265C">
        <w:rPr>
          <w:bCs/>
          <w:sz w:val="24"/>
        </w:rPr>
        <w:t xml:space="preserve"> działalność</w:t>
      </w:r>
      <w:r w:rsidR="00B06A25" w:rsidRPr="00BB265C">
        <w:rPr>
          <w:bCs/>
          <w:sz w:val="24"/>
        </w:rPr>
        <w:tab/>
      </w:r>
      <w:r w:rsidR="00B06A25" w:rsidRPr="00BB265C">
        <w:rPr>
          <w:bCs/>
          <w:sz w:val="24"/>
        </w:rPr>
        <w:tab/>
      </w:r>
      <w:r w:rsidR="00B06A25" w:rsidRPr="00BB265C">
        <w:rPr>
          <w:bCs/>
          <w:sz w:val="24"/>
        </w:rPr>
        <w:tab/>
      </w:r>
      <w:r w:rsidR="00B06A25" w:rsidRPr="00BB265C">
        <w:rPr>
          <w:bCs/>
          <w:sz w:val="24"/>
        </w:rPr>
        <w:tab/>
      </w:r>
      <w:r w:rsidR="00B06A25" w:rsidRPr="00BB265C">
        <w:rPr>
          <w:bCs/>
          <w:sz w:val="24"/>
        </w:rPr>
        <w:tab/>
      </w:r>
      <w:r w:rsidR="00B06A25" w:rsidRPr="00BB265C">
        <w:rPr>
          <w:bCs/>
          <w:sz w:val="24"/>
        </w:rPr>
        <w:tab/>
      </w:r>
      <w:r w:rsidR="00BC7947" w:rsidRPr="00BB265C">
        <w:rPr>
          <w:bCs/>
          <w:sz w:val="24"/>
        </w:rPr>
        <w:tab/>
      </w:r>
      <w:r w:rsidR="00B06A25" w:rsidRPr="00BB265C">
        <w:rPr>
          <w:bCs/>
          <w:sz w:val="24"/>
        </w:rPr>
        <w:t>-</w:t>
      </w:r>
      <w:r w:rsidR="00BC7947" w:rsidRPr="00BB265C">
        <w:rPr>
          <w:bCs/>
          <w:sz w:val="24"/>
        </w:rPr>
        <w:t xml:space="preserve">   </w:t>
      </w:r>
      <w:r w:rsidR="006366E5" w:rsidRPr="00BB265C">
        <w:rPr>
          <w:bCs/>
          <w:sz w:val="24"/>
        </w:rPr>
        <w:t xml:space="preserve"> </w:t>
      </w:r>
      <w:r w:rsidR="00556230" w:rsidRPr="00BB265C">
        <w:rPr>
          <w:bCs/>
          <w:sz w:val="24"/>
        </w:rPr>
        <w:t xml:space="preserve">  </w:t>
      </w:r>
      <w:r w:rsidR="00BB265C" w:rsidRPr="00BB265C">
        <w:rPr>
          <w:bCs/>
          <w:sz w:val="24"/>
        </w:rPr>
        <w:t>915 440,81</w:t>
      </w:r>
      <w:r w:rsidR="00B06A25" w:rsidRPr="00BB265C">
        <w:rPr>
          <w:bCs/>
          <w:sz w:val="24"/>
        </w:rPr>
        <w:t xml:space="preserve"> zł</w:t>
      </w:r>
      <w:r w:rsidR="005C4E0F" w:rsidRPr="00BB265C">
        <w:rPr>
          <w:bCs/>
          <w:sz w:val="24"/>
        </w:rPr>
        <w:t>,</w:t>
      </w:r>
    </w:p>
    <w:p w14:paraId="592B6796" w14:textId="32A35A26" w:rsidR="00364719" w:rsidRPr="00BB265C" w:rsidRDefault="00364719" w:rsidP="00DC2FB8">
      <w:pPr>
        <w:pStyle w:val="Tekstpodstawowy"/>
        <w:tabs>
          <w:tab w:val="left" w:pos="900"/>
        </w:tabs>
        <w:spacing w:line="360" w:lineRule="auto"/>
        <w:ind w:right="-15"/>
        <w:jc w:val="both"/>
        <w:rPr>
          <w:bCs/>
          <w:sz w:val="24"/>
        </w:rPr>
      </w:pPr>
      <w:r w:rsidRPr="00BB265C">
        <w:rPr>
          <w:bCs/>
          <w:sz w:val="24"/>
        </w:rPr>
        <w:t>W 202</w:t>
      </w:r>
      <w:r w:rsidR="00BB265C" w:rsidRPr="00BB265C">
        <w:rPr>
          <w:bCs/>
          <w:sz w:val="24"/>
        </w:rPr>
        <w:t>4</w:t>
      </w:r>
      <w:r w:rsidRPr="00BB265C">
        <w:rPr>
          <w:bCs/>
          <w:sz w:val="24"/>
        </w:rPr>
        <w:t xml:space="preserve"> r. </w:t>
      </w:r>
      <w:r w:rsidR="007C12EE" w:rsidRPr="00BB265C">
        <w:rPr>
          <w:bCs/>
          <w:sz w:val="24"/>
        </w:rPr>
        <w:t xml:space="preserve">w ramach pozostałej działalności </w:t>
      </w:r>
      <w:r w:rsidRPr="00BB265C">
        <w:rPr>
          <w:bCs/>
          <w:sz w:val="24"/>
        </w:rPr>
        <w:t xml:space="preserve">wydatki związane z nadaniem numeru PESEL obywatelom Ukrainy sfinansowano ze środków Funduszu Pomocy w kwocie </w:t>
      </w:r>
      <w:r w:rsidR="00BB265C" w:rsidRPr="00BB265C">
        <w:rPr>
          <w:bCs/>
          <w:sz w:val="24"/>
        </w:rPr>
        <w:t>2 378,54</w:t>
      </w:r>
      <w:r w:rsidRPr="00BB265C">
        <w:rPr>
          <w:bCs/>
          <w:sz w:val="24"/>
        </w:rPr>
        <w:t xml:space="preserve"> zł.</w:t>
      </w:r>
    </w:p>
    <w:p w14:paraId="6D6660FF" w14:textId="4E4A064E" w:rsidR="00B06A25" w:rsidRPr="00BB265C" w:rsidRDefault="006366E5" w:rsidP="006366E5">
      <w:pPr>
        <w:pStyle w:val="Tekstpodstawowy"/>
        <w:tabs>
          <w:tab w:val="left" w:pos="900"/>
        </w:tabs>
        <w:spacing w:line="360" w:lineRule="auto"/>
        <w:ind w:right="-15"/>
        <w:jc w:val="both"/>
        <w:rPr>
          <w:bCs/>
          <w:sz w:val="24"/>
        </w:rPr>
      </w:pPr>
      <w:r w:rsidRPr="00F91A49">
        <w:rPr>
          <w:bCs/>
          <w:color w:val="FF0000"/>
          <w:sz w:val="24"/>
        </w:rPr>
        <w:tab/>
      </w:r>
      <w:r w:rsidR="00B06A25" w:rsidRPr="00BB265C">
        <w:rPr>
          <w:bCs/>
          <w:sz w:val="24"/>
        </w:rPr>
        <w:t>W ramach działu 750 – Administracja publiczna, rozdziału 75011 – Urzędy Wojewódzkie gmina wykonywała zadania zlecone, na które wydatkowano środki otrzymane z b</w:t>
      </w:r>
      <w:r w:rsidR="00BC7947" w:rsidRPr="00BB265C">
        <w:rPr>
          <w:bCs/>
          <w:sz w:val="24"/>
        </w:rPr>
        <w:t xml:space="preserve">udżetu wojewody w wysokości – </w:t>
      </w:r>
      <w:r w:rsidR="00BB265C" w:rsidRPr="00BB265C">
        <w:rPr>
          <w:bCs/>
          <w:sz w:val="24"/>
        </w:rPr>
        <w:t>812 324,00</w:t>
      </w:r>
      <w:r w:rsidR="0003557E" w:rsidRPr="00BB265C">
        <w:rPr>
          <w:bCs/>
          <w:sz w:val="24"/>
        </w:rPr>
        <w:t xml:space="preserve"> złotych.</w:t>
      </w:r>
    </w:p>
    <w:p w14:paraId="0BA40529" w14:textId="77777777" w:rsidR="005412B7" w:rsidRPr="00F91A49" w:rsidRDefault="005412B7" w:rsidP="006366E5">
      <w:pPr>
        <w:pStyle w:val="Tekstpodstawowy"/>
        <w:tabs>
          <w:tab w:val="left" w:pos="900"/>
        </w:tabs>
        <w:spacing w:line="360" w:lineRule="auto"/>
        <w:ind w:right="-15"/>
        <w:jc w:val="both"/>
        <w:rPr>
          <w:bCs/>
          <w:color w:val="FF0000"/>
          <w:sz w:val="24"/>
        </w:rPr>
      </w:pPr>
    </w:p>
    <w:p w14:paraId="2E66A660" w14:textId="77777777" w:rsidR="00B06A25" w:rsidRPr="00E61FB7" w:rsidRDefault="00B06A25" w:rsidP="00ED3998">
      <w:pPr>
        <w:pStyle w:val="Tekstpodstawowy"/>
        <w:tabs>
          <w:tab w:val="left" w:pos="900"/>
        </w:tabs>
        <w:spacing w:line="276" w:lineRule="auto"/>
        <w:ind w:right="3"/>
        <w:jc w:val="center"/>
        <w:rPr>
          <w:b/>
          <w:bCs/>
        </w:rPr>
      </w:pPr>
      <w:r w:rsidRPr="00E61FB7">
        <w:rPr>
          <w:b/>
          <w:bCs/>
        </w:rPr>
        <w:t xml:space="preserve">Dział 751 URZĘDY NACZELNYCH ORGANÓW WŁADZY PAŃSTWOWEJ, KONTROLI I OCHRONY PRAWA ORAZ SĄDOWNICTWA </w:t>
      </w:r>
    </w:p>
    <w:p w14:paraId="3309785C" w14:textId="6C1108DA" w:rsidR="00B06A25" w:rsidRPr="00E61FB7" w:rsidRDefault="00B06A25" w:rsidP="00ED3998">
      <w:pPr>
        <w:pStyle w:val="Tekstpodstawowy"/>
        <w:tabs>
          <w:tab w:val="left" w:pos="900"/>
        </w:tabs>
        <w:spacing w:line="276" w:lineRule="auto"/>
        <w:ind w:right="3"/>
        <w:jc w:val="center"/>
        <w:rPr>
          <w:b/>
          <w:bCs/>
          <w:u w:val="single"/>
        </w:rPr>
      </w:pPr>
      <w:r w:rsidRPr="00E61FB7">
        <w:rPr>
          <w:b/>
          <w:bCs/>
          <w:u w:val="single"/>
        </w:rPr>
        <w:t xml:space="preserve">wydatkowano kwotę </w:t>
      </w:r>
      <w:r w:rsidR="00E61FB7" w:rsidRPr="00E61FB7">
        <w:rPr>
          <w:b/>
          <w:bCs/>
          <w:u w:val="single"/>
        </w:rPr>
        <w:t>520 680,88</w:t>
      </w:r>
      <w:r w:rsidRPr="00E61FB7">
        <w:rPr>
          <w:b/>
          <w:bCs/>
          <w:u w:val="single"/>
        </w:rPr>
        <w:t xml:space="preserve"> zł tj. </w:t>
      </w:r>
      <w:r w:rsidR="0030169C" w:rsidRPr="00E61FB7">
        <w:rPr>
          <w:b/>
          <w:bCs/>
          <w:u w:val="single"/>
        </w:rPr>
        <w:t>99,</w:t>
      </w:r>
      <w:r w:rsidR="00E61FB7" w:rsidRPr="00E61FB7">
        <w:rPr>
          <w:b/>
          <w:bCs/>
          <w:u w:val="single"/>
        </w:rPr>
        <w:t>59</w:t>
      </w:r>
      <w:r w:rsidRPr="00E61FB7">
        <w:rPr>
          <w:b/>
          <w:bCs/>
          <w:u w:val="single"/>
        </w:rPr>
        <w:t xml:space="preserve"> % planu rocznego</w:t>
      </w:r>
    </w:p>
    <w:p w14:paraId="0D5B1FD7" w14:textId="77777777" w:rsidR="00B06A25" w:rsidRPr="00F91A49" w:rsidRDefault="00B06A25" w:rsidP="00ED3998">
      <w:pPr>
        <w:pStyle w:val="Tekstpodstawowy"/>
        <w:tabs>
          <w:tab w:val="left" w:pos="900"/>
        </w:tabs>
        <w:spacing w:line="276" w:lineRule="auto"/>
        <w:ind w:right="3"/>
        <w:jc w:val="center"/>
        <w:rPr>
          <w:b/>
          <w:bCs/>
          <w:color w:val="FF0000"/>
          <w:u w:val="single"/>
        </w:rPr>
      </w:pPr>
    </w:p>
    <w:p w14:paraId="7BE13A57" w14:textId="77777777" w:rsidR="00B06A25" w:rsidRPr="00BB265C" w:rsidRDefault="00B06A25" w:rsidP="00EB4E85">
      <w:pPr>
        <w:pStyle w:val="Tekstpodstawowy"/>
        <w:tabs>
          <w:tab w:val="left" w:pos="900"/>
        </w:tabs>
        <w:spacing w:line="360" w:lineRule="auto"/>
        <w:ind w:right="3"/>
        <w:jc w:val="both"/>
        <w:rPr>
          <w:bCs/>
          <w:sz w:val="24"/>
        </w:rPr>
      </w:pPr>
      <w:r w:rsidRPr="00BB265C">
        <w:rPr>
          <w:bCs/>
          <w:sz w:val="24"/>
        </w:rPr>
        <w:t>z przeznaczeniem na wydatki związane z:</w:t>
      </w:r>
    </w:p>
    <w:p w14:paraId="0A882780" w14:textId="11A89213" w:rsidR="00B06A25" w:rsidRPr="004614BA" w:rsidRDefault="00B06A25" w:rsidP="00EB4E85">
      <w:pPr>
        <w:pStyle w:val="Tekstpodstawowy"/>
        <w:tabs>
          <w:tab w:val="left" w:pos="900"/>
        </w:tabs>
        <w:spacing w:line="360" w:lineRule="auto"/>
        <w:ind w:right="3"/>
        <w:jc w:val="both"/>
        <w:rPr>
          <w:bCs/>
          <w:sz w:val="24"/>
        </w:rPr>
      </w:pPr>
      <w:r w:rsidRPr="004614BA">
        <w:rPr>
          <w:bCs/>
          <w:sz w:val="24"/>
        </w:rPr>
        <w:t>- prowadzeniem i aktualizacją stałego rejestru wyborców</w:t>
      </w:r>
      <w:r w:rsidRPr="004614BA">
        <w:rPr>
          <w:bCs/>
          <w:sz w:val="24"/>
        </w:rPr>
        <w:tab/>
      </w:r>
      <w:r w:rsidR="00D32D49" w:rsidRPr="004614BA">
        <w:rPr>
          <w:bCs/>
          <w:sz w:val="24"/>
        </w:rPr>
        <w:tab/>
      </w:r>
      <w:r w:rsidRPr="004614BA">
        <w:rPr>
          <w:bCs/>
          <w:sz w:val="24"/>
        </w:rPr>
        <w:tab/>
        <w:t xml:space="preserve">- </w:t>
      </w:r>
      <w:r w:rsidR="0004737D" w:rsidRPr="004614BA">
        <w:rPr>
          <w:bCs/>
          <w:sz w:val="24"/>
        </w:rPr>
        <w:t xml:space="preserve">    7</w:t>
      </w:r>
      <w:r w:rsidR="007C12EE" w:rsidRPr="004614BA">
        <w:rPr>
          <w:bCs/>
          <w:sz w:val="24"/>
        </w:rPr>
        <w:t> 29</w:t>
      </w:r>
      <w:r w:rsidR="00BB265C" w:rsidRPr="004614BA">
        <w:rPr>
          <w:bCs/>
          <w:sz w:val="24"/>
        </w:rPr>
        <w:t>8</w:t>
      </w:r>
      <w:r w:rsidR="007C12EE" w:rsidRPr="004614BA">
        <w:rPr>
          <w:bCs/>
          <w:sz w:val="24"/>
        </w:rPr>
        <w:t>,00</w:t>
      </w:r>
      <w:r w:rsidRPr="004614BA">
        <w:rPr>
          <w:bCs/>
          <w:sz w:val="24"/>
        </w:rPr>
        <w:t xml:space="preserve"> zł</w:t>
      </w:r>
      <w:r w:rsidR="007C12EE" w:rsidRPr="004614BA">
        <w:rPr>
          <w:bCs/>
          <w:sz w:val="24"/>
        </w:rPr>
        <w:t>,</w:t>
      </w:r>
    </w:p>
    <w:p w14:paraId="4D6F9110" w14:textId="0F013483" w:rsidR="007C12EE" w:rsidRPr="00AA472C" w:rsidRDefault="007C12EE" w:rsidP="00EB4E85">
      <w:pPr>
        <w:pStyle w:val="Tekstpodstawowy"/>
        <w:tabs>
          <w:tab w:val="left" w:pos="900"/>
        </w:tabs>
        <w:spacing w:line="360" w:lineRule="auto"/>
        <w:ind w:right="3"/>
        <w:jc w:val="both"/>
        <w:rPr>
          <w:bCs/>
          <w:sz w:val="24"/>
        </w:rPr>
      </w:pPr>
      <w:r w:rsidRPr="00AA472C">
        <w:rPr>
          <w:bCs/>
          <w:sz w:val="24"/>
        </w:rPr>
        <w:t xml:space="preserve">- obsługą wyborów </w:t>
      </w:r>
      <w:r w:rsidR="00AA472C" w:rsidRPr="00AA472C">
        <w:rPr>
          <w:bCs/>
          <w:sz w:val="24"/>
        </w:rPr>
        <w:t>samorządowych</w:t>
      </w:r>
      <w:r w:rsidR="00AA472C" w:rsidRPr="00AA472C">
        <w:rPr>
          <w:bCs/>
          <w:sz w:val="24"/>
        </w:rPr>
        <w:tab/>
      </w:r>
      <w:r w:rsidRPr="00AA472C">
        <w:rPr>
          <w:bCs/>
          <w:sz w:val="24"/>
        </w:rPr>
        <w:tab/>
      </w:r>
      <w:r w:rsidRPr="00AA472C">
        <w:rPr>
          <w:bCs/>
          <w:sz w:val="24"/>
        </w:rPr>
        <w:tab/>
      </w:r>
      <w:r w:rsidRPr="00AA472C">
        <w:rPr>
          <w:bCs/>
          <w:sz w:val="24"/>
        </w:rPr>
        <w:tab/>
      </w:r>
      <w:r w:rsidRPr="00AA472C">
        <w:rPr>
          <w:bCs/>
          <w:sz w:val="24"/>
        </w:rPr>
        <w:tab/>
      </w:r>
      <w:r w:rsidRPr="00AA472C">
        <w:rPr>
          <w:bCs/>
          <w:sz w:val="24"/>
        </w:rPr>
        <w:tab/>
        <w:t xml:space="preserve">- </w:t>
      </w:r>
      <w:r w:rsidR="00AA472C" w:rsidRPr="00AA472C">
        <w:rPr>
          <w:bCs/>
          <w:sz w:val="24"/>
        </w:rPr>
        <w:t>320 357,40</w:t>
      </w:r>
      <w:r w:rsidRPr="00AA472C">
        <w:rPr>
          <w:bCs/>
          <w:sz w:val="24"/>
        </w:rPr>
        <w:t xml:space="preserve"> zł,</w:t>
      </w:r>
    </w:p>
    <w:p w14:paraId="2F5AE11A" w14:textId="5B434E44" w:rsidR="00BB265C" w:rsidRPr="00AA472C" w:rsidRDefault="007C12EE" w:rsidP="00EB4E85">
      <w:pPr>
        <w:pStyle w:val="Tekstpodstawowy"/>
        <w:tabs>
          <w:tab w:val="left" w:pos="900"/>
        </w:tabs>
        <w:spacing w:line="360" w:lineRule="auto"/>
        <w:ind w:right="3"/>
        <w:jc w:val="both"/>
        <w:rPr>
          <w:bCs/>
          <w:sz w:val="24"/>
        </w:rPr>
      </w:pPr>
      <w:r w:rsidRPr="00AA472C">
        <w:rPr>
          <w:bCs/>
          <w:sz w:val="24"/>
        </w:rPr>
        <w:t xml:space="preserve">- obsługą </w:t>
      </w:r>
      <w:r w:rsidR="00AA472C" w:rsidRPr="00AA472C">
        <w:rPr>
          <w:bCs/>
          <w:sz w:val="24"/>
        </w:rPr>
        <w:t>wyborów do Parlamentu Europejskiego</w:t>
      </w:r>
      <w:r w:rsidRPr="00AA472C">
        <w:rPr>
          <w:bCs/>
          <w:sz w:val="24"/>
        </w:rPr>
        <w:tab/>
      </w:r>
      <w:r w:rsidRPr="00AA472C">
        <w:rPr>
          <w:bCs/>
          <w:sz w:val="24"/>
        </w:rPr>
        <w:tab/>
      </w:r>
      <w:r w:rsidRPr="00AA472C">
        <w:rPr>
          <w:bCs/>
          <w:sz w:val="24"/>
        </w:rPr>
        <w:tab/>
      </w:r>
      <w:r w:rsidRPr="00AA472C">
        <w:rPr>
          <w:bCs/>
          <w:sz w:val="24"/>
        </w:rPr>
        <w:tab/>
        <w:t xml:space="preserve">- </w:t>
      </w:r>
      <w:r w:rsidR="00AA472C" w:rsidRPr="00AA472C">
        <w:rPr>
          <w:bCs/>
          <w:sz w:val="24"/>
        </w:rPr>
        <w:t>193 025,48</w:t>
      </w:r>
      <w:r w:rsidRPr="00AA472C">
        <w:rPr>
          <w:bCs/>
          <w:sz w:val="24"/>
        </w:rPr>
        <w:t xml:space="preserve"> zł.</w:t>
      </w:r>
    </w:p>
    <w:p w14:paraId="285FCE7D" w14:textId="3FC623DE" w:rsidR="007C12EE" w:rsidRPr="00F91A49" w:rsidRDefault="007C12EE" w:rsidP="00EB4E85">
      <w:pPr>
        <w:pStyle w:val="Tekstpodstawowy"/>
        <w:tabs>
          <w:tab w:val="left" w:pos="900"/>
        </w:tabs>
        <w:spacing w:line="360" w:lineRule="auto"/>
        <w:ind w:right="3"/>
        <w:jc w:val="both"/>
        <w:rPr>
          <w:bCs/>
          <w:color w:val="FF0000"/>
          <w:sz w:val="24"/>
        </w:rPr>
      </w:pPr>
      <w:r w:rsidRPr="00F91A49">
        <w:rPr>
          <w:bCs/>
          <w:color w:val="FF0000"/>
          <w:sz w:val="24"/>
        </w:rPr>
        <w:tab/>
      </w:r>
    </w:p>
    <w:p w14:paraId="14969C38" w14:textId="77777777" w:rsidR="00B06A25" w:rsidRPr="00E61FB7" w:rsidRDefault="00E429E1" w:rsidP="00ED3998">
      <w:pPr>
        <w:pStyle w:val="Tekstpodstawowy"/>
        <w:tabs>
          <w:tab w:val="left" w:pos="900"/>
        </w:tabs>
        <w:spacing w:line="276" w:lineRule="auto"/>
        <w:ind w:right="3"/>
        <w:jc w:val="center"/>
        <w:rPr>
          <w:b/>
          <w:bCs/>
        </w:rPr>
      </w:pPr>
      <w:r w:rsidRPr="00E61FB7">
        <w:rPr>
          <w:b/>
          <w:bCs/>
        </w:rPr>
        <w:t>Dział 754 BEZPIECZEŃ</w:t>
      </w:r>
      <w:r w:rsidR="00B06A25" w:rsidRPr="00E61FB7">
        <w:rPr>
          <w:b/>
          <w:bCs/>
        </w:rPr>
        <w:t xml:space="preserve">STWO PUBLICZNE I OCHRONA PRZECIWPOŻAROWA </w:t>
      </w:r>
    </w:p>
    <w:p w14:paraId="70F3C82A" w14:textId="4B74A757" w:rsidR="00B06A25" w:rsidRPr="00E61FB7" w:rsidRDefault="00B06A25" w:rsidP="00ED3998">
      <w:pPr>
        <w:pStyle w:val="Tekstpodstawowy"/>
        <w:tabs>
          <w:tab w:val="left" w:pos="900"/>
        </w:tabs>
        <w:spacing w:line="276" w:lineRule="auto"/>
        <w:ind w:right="3"/>
        <w:jc w:val="center"/>
        <w:rPr>
          <w:b/>
          <w:bCs/>
          <w:u w:val="single"/>
        </w:rPr>
      </w:pPr>
      <w:r w:rsidRPr="00E61FB7">
        <w:rPr>
          <w:b/>
          <w:bCs/>
          <w:u w:val="single"/>
        </w:rPr>
        <w:t xml:space="preserve">wydatkowano kwotę </w:t>
      </w:r>
      <w:r w:rsidR="00E61FB7" w:rsidRPr="00E61FB7">
        <w:rPr>
          <w:b/>
          <w:bCs/>
          <w:u w:val="single"/>
        </w:rPr>
        <w:t>1 121 </w:t>
      </w:r>
      <w:r w:rsidR="002C4AAC">
        <w:rPr>
          <w:b/>
          <w:bCs/>
          <w:u w:val="single"/>
        </w:rPr>
        <w:t>3</w:t>
      </w:r>
      <w:r w:rsidR="00E61FB7" w:rsidRPr="00E61FB7">
        <w:rPr>
          <w:b/>
          <w:bCs/>
          <w:u w:val="single"/>
        </w:rPr>
        <w:t>18,47</w:t>
      </w:r>
      <w:r w:rsidRPr="00E61FB7">
        <w:rPr>
          <w:b/>
          <w:bCs/>
          <w:u w:val="single"/>
        </w:rPr>
        <w:t xml:space="preserve"> zł tj. </w:t>
      </w:r>
      <w:r w:rsidR="00E61FB7" w:rsidRPr="00E61FB7">
        <w:rPr>
          <w:b/>
          <w:bCs/>
          <w:u w:val="single"/>
        </w:rPr>
        <w:t>70,1</w:t>
      </w:r>
      <w:r w:rsidR="00FA3999">
        <w:rPr>
          <w:b/>
          <w:bCs/>
          <w:u w:val="single"/>
        </w:rPr>
        <w:t>4</w:t>
      </w:r>
      <w:r w:rsidR="001B1D0D" w:rsidRPr="00E61FB7">
        <w:rPr>
          <w:b/>
          <w:bCs/>
          <w:u w:val="single"/>
        </w:rPr>
        <w:t xml:space="preserve"> % planu rocznego</w:t>
      </w:r>
    </w:p>
    <w:p w14:paraId="5352D976" w14:textId="77777777" w:rsidR="00B06A25" w:rsidRPr="00F91A49" w:rsidRDefault="00B06A25" w:rsidP="00ED3998">
      <w:pPr>
        <w:pStyle w:val="Tekstpodstawowy"/>
        <w:tabs>
          <w:tab w:val="left" w:pos="900"/>
        </w:tabs>
        <w:spacing w:line="276" w:lineRule="auto"/>
        <w:ind w:right="3"/>
        <w:jc w:val="center"/>
        <w:rPr>
          <w:bCs/>
          <w:color w:val="FF0000"/>
          <w:u w:val="single"/>
        </w:rPr>
      </w:pPr>
    </w:p>
    <w:p w14:paraId="2C6D546B" w14:textId="77777777" w:rsidR="00B06A25" w:rsidRPr="00AA472C" w:rsidRDefault="00B06A25" w:rsidP="00DC2FB8">
      <w:pPr>
        <w:pStyle w:val="Tekstpodstawowy"/>
        <w:tabs>
          <w:tab w:val="left" w:pos="900"/>
        </w:tabs>
        <w:spacing w:line="360" w:lineRule="auto"/>
        <w:ind w:right="3"/>
        <w:jc w:val="both"/>
        <w:rPr>
          <w:bCs/>
          <w:sz w:val="24"/>
        </w:rPr>
      </w:pPr>
      <w:r w:rsidRPr="00AA472C">
        <w:rPr>
          <w:bCs/>
          <w:sz w:val="24"/>
        </w:rPr>
        <w:t>z przeznaczeniem na:</w:t>
      </w:r>
    </w:p>
    <w:p w14:paraId="7ED1768B" w14:textId="1DBCDCFD" w:rsidR="00B06A25" w:rsidRPr="00AA472C" w:rsidRDefault="00B06A25" w:rsidP="00DC2FB8">
      <w:pPr>
        <w:pStyle w:val="Tekstpodstawowy"/>
        <w:tabs>
          <w:tab w:val="left" w:pos="900"/>
        </w:tabs>
        <w:spacing w:line="360" w:lineRule="auto"/>
        <w:ind w:right="3"/>
        <w:jc w:val="both"/>
        <w:rPr>
          <w:bCs/>
          <w:sz w:val="24"/>
        </w:rPr>
      </w:pPr>
      <w:r w:rsidRPr="00AA472C">
        <w:rPr>
          <w:bCs/>
          <w:sz w:val="24"/>
        </w:rPr>
        <w:t>- utrzymanie ochotniczych straży pożarnych</w:t>
      </w:r>
      <w:r w:rsidRPr="00AA472C">
        <w:rPr>
          <w:bCs/>
          <w:sz w:val="24"/>
        </w:rPr>
        <w:tab/>
      </w:r>
      <w:r w:rsidRPr="00AA472C">
        <w:rPr>
          <w:bCs/>
          <w:sz w:val="24"/>
        </w:rPr>
        <w:tab/>
      </w:r>
      <w:r w:rsidRPr="00AA472C">
        <w:rPr>
          <w:bCs/>
          <w:sz w:val="24"/>
        </w:rPr>
        <w:tab/>
      </w:r>
      <w:r w:rsidRPr="00AA472C">
        <w:rPr>
          <w:bCs/>
          <w:sz w:val="24"/>
        </w:rPr>
        <w:tab/>
        <w:t>-</w:t>
      </w:r>
      <w:r w:rsidR="00343B60" w:rsidRPr="00AA472C">
        <w:rPr>
          <w:bCs/>
          <w:sz w:val="24"/>
        </w:rPr>
        <w:t xml:space="preserve"> </w:t>
      </w:r>
      <w:r w:rsidR="00AA472C" w:rsidRPr="00AA472C">
        <w:rPr>
          <w:bCs/>
          <w:sz w:val="24"/>
        </w:rPr>
        <w:t>351 935,24</w:t>
      </w:r>
      <w:r w:rsidRPr="00AA472C">
        <w:rPr>
          <w:bCs/>
          <w:sz w:val="24"/>
        </w:rPr>
        <w:t xml:space="preserve"> zł</w:t>
      </w:r>
      <w:r w:rsidR="005C4E0F" w:rsidRPr="00AA472C">
        <w:rPr>
          <w:bCs/>
          <w:sz w:val="24"/>
        </w:rPr>
        <w:t>,</w:t>
      </w:r>
    </w:p>
    <w:p w14:paraId="44BD9F11" w14:textId="48DC3B0A" w:rsidR="00B06A25" w:rsidRPr="00AA472C" w:rsidRDefault="00B06A25" w:rsidP="00DC2FB8">
      <w:pPr>
        <w:pStyle w:val="Tekstpodstawowy"/>
        <w:tabs>
          <w:tab w:val="left" w:pos="900"/>
        </w:tabs>
        <w:spacing w:line="360" w:lineRule="auto"/>
        <w:ind w:right="3"/>
        <w:jc w:val="both"/>
        <w:rPr>
          <w:bCs/>
          <w:sz w:val="24"/>
        </w:rPr>
      </w:pPr>
      <w:r w:rsidRPr="00AA472C">
        <w:rPr>
          <w:bCs/>
          <w:sz w:val="24"/>
        </w:rPr>
        <w:lastRenderedPageBreak/>
        <w:t xml:space="preserve">- funkcjonowanie </w:t>
      </w:r>
      <w:r w:rsidR="003B3EC5" w:rsidRPr="00AA472C">
        <w:rPr>
          <w:bCs/>
          <w:sz w:val="24"/>
        </w:rPr>
        <w:t>S</w:t>
      </w:r>
      <w:r w:rsidRPr="00AA472C">
        <w:rPr>
          <w:bCs/>
          <w:sz w:val="24"/>
        </w:rPr>
        <w:t xml:space="preserve">traży </w:t>
      </w:r>
      <w:r w:rsidR="003B3EC5" w:rsidRPr="00AA472C">
        <w:rPr>
          <w:bCs/>
          <w:sz w:val="24"/>
        </w:rPr>
        <w:t>M</w:t>
      </w:r>
      <w:r w:rsidRPr="00AA472C">
        <w:rPr>
          <w:bCs/>
          <w:sz w:val="24"/>
        </w:rPr>
        <w:t>iejskiej</w:t>
      </w:r>
      <w:r w:rsidRPr="00AA472C">
        <w:rPr>
          <w:bCs/>
          <w:sz w:val="24"/>
        </w:rPr>
        <w:tab/>
      </w:r>
      <w:r w:rsidRPr="00AA472C">
        <w:rPr>
          <w:bCs/>
          <w:sz w:val="24"/>
        </w:rPr>
        <w:tab/>
      </w:r>
      <w:r w:rsidRPr="00AA472C">
        <w:rPr>
          <w:bCs/>
          <w:sz w:val="24"/>
        </w:rPr>
        <w:tab/>
      </w:r>
      <w:r w:rsidRPr="00AA472C">
        <w:rPr>
          <w:bCs/>
          <w:sz w:val="24"/>
        </w:rPr>
        <w:tab/>
      </w:r>
      <w:r w:rsidRPr="00AA472C">
        <w:rPr>
          <w:bCs/>
          <w:sz w:val="24"/>
        </w:rPr>
        <w:tab/>
      </w:r>
      <w:r w:rsidRPr="00AA472C">
        <w:rPr>
          <w:bCs/>
          <w:sz w:val="24"/>
        </w:rPr>
        <w:tab/>
        <w:t>-</w:t>
      </w:r>
      <w:r w:rsidR="00343B60" w:rsidRPr="00AA472C">
        <w:rPr>
          <w:bCs/>
          <w:sz w:val="24"/>
        </w:rPr>
        <w:t xml:space="preserve"> </w:t>
      </w:r>
      <w:r w:rsidR="00AA472C" w:rsidRPr="00AA472C">
        <w:rPr>
          <w:bCs/>
          <w:sz w:val="24"/>
        </w:rPr>
        <w:t>604 484,50</w:t>
      </w:r>
      <w:r w:rsidRPr="00AA472C">
        <w:rPr>
          <w:bCs/>
          <w:sz w:val="24"/>
        </w:rPr>
        <w:t xml:space="preserve"> zł</w:t>
      </w:r>
      <w:r w:rsidR="005C4E0F" w:rsidRPr="00AA472C">
        <w:rPr>
          <w:bCs/>
          <w:sz w:val="24"/>
        </w:rPr>
        <w:t>,</w:t>
      </w:r>
    </w:p>
    <w:p w14:paraId="398C30A9" w14:textId="3CAC1114" w:rsidR="005412B7" w:rsidRPr="00AA472C" w:rsidRDefault="005412B7" w:rsidP="00DC2FB8">
      <w:pPr>
        <w:pStyle w:val="Tekstpodstawowy"/>
        <w:tabs>
          <w:tab w:val="left" w:pos="900"/>
        </w:tabs>
        <w:spacing w:line="360" w:lineRule="auto"/>
        <w:ind w:right="3"/>
        <w:jc w:val="both"/>
        <w:rPr>
          <w:bCs/>
          <w:sz w:val="24"/>
        </w:rPr>
      </w:pPr>
      <w:r w:rsidRPr="00AA472C">
        <w:rPr>
          <w:bCs/>
          <w:sz w:val="24"/>
        </w:rPr>
        <w:t xml:space="preserve">- pozostała działalność </w:t>
      </w:r>
      <w:r w:rsidRPr="00AA472C">
        <w:rPr>
          <w:bCs/>
          <w:sz w:val="24"/>
        </w:rPr>
        <w:tab/>
      </w:r>
      <w:r w:rsidRPr="00AA472C">
        <w:rPr>
          <w:bCs/>
          <w:sz w:val="24"/>
        </w:rPr>
        <w:tab/>
      </w:r>
      <w:r w:rsidRPr="00AA472C">
        <w:rPr>
          <w:bCs/>
          <w:sz w:val="24"/>
        </w:rPr>
        <w:tab/>
      </w:r>
      <w:r w:rsidRPr="00AA472C">
        <w:rPr>
          <w:bCs/>
          <w:sz w:val="24"/>
        </w:rPr>
        <w:tab/>
      </w:r>
      <w:r w:rsidRPr="00AA472C">
        <w:rPr>
          <w:bCs/>
          <w:sz w:val="24"/>
        </w:rPr>
        <w:tab/>
      </w:r>
      <w:r w:rsidRPr="00AA472C">
        <w:rPr>
          <w:bCs/>
          <w:sz w:val="24"/>
        </w:rPr>
        <w:tab/>
      </w:r>
      <w:r w:rsidRPr="00AA472C">
        <w:rPr>
          <w:bCs/>
          <w:sz w:val="24"/>
        </w:rPr>
        <w:tab/>
        <w:t xml:space="preserve">- </w:t>
      </w:r>
      <w:r w:rsidR="00AA472C" w:rsidRPr="00AA472C">
        <w:rPr>
          <w:bCs/>
          <w:sz w:val="24"/>
        </w:rPr>
        <w:t xml:space="preserve">  14 115,49 </w:t>
      </w:r>
      <w:r w:rsidRPr="00AA472C">
        <w:rPr>
          <w:bCs/>
          <w:sz w:val="24"/>
        </w:rPr>
        <w:t>zł,</w:t>
      </w:r>
    </w:p>
    <w:p w14:paraId="22BAC572" w14:textId="77777777" w:rsidR="00674F44" w:rsidRPr="00AA472C" w:rsidRDefault="00364719" w:rsidP="00DC2FB8">
      <w:pPr>
        <w:pStyle w:val="Tekstpodstawowy"/>
        <w:tabs>
          <w:tab w:val="left" w:pos="900"/>
        </w:tabs>
        <w:spacing w:line="360" w:lineRule="auto"/>
        <w:ind w:right="3"/>
        <w:jc w:val="both"/>
        <w:rPr>
          <w:bCs/>
          <w:sz w:val="24"/>
        </w:rPr>
      </w:pPr>
      <w:r w:rsidRPr="00AA472C">
        <w:rPr>
          <w:bCs/>
          <w:sz w:val="24"/>
        </w:rPr>
        <w:t>w tym</w:t>
      </w:r>
      <w:r w:rsidR="00674F44" w:rsidRPr="00AA472C">
        <w:rPr>
          <w:bCs/>
          <w:sz w:val="24"/>
        </w:rPr>
        <w:t>:</w:t>
      </w:r>
    </w:p>
    <w:p w14:paraId="77F4BE76" w14:textId="1B93F06C" w:rsidR="00674F44" w:rsidRPr="00AA472C" w:rsidRDefault="00674F44" w:rsidP="006B68E8">
      <w:pPr>
        <w:pStyle w:val="Tekstpodstawowy"/>
        <w:numPr>
          <w:ilvl w:val="0"/>
          <w:numId w:val="15"/>
        </w:numPr>
        <w:tabs>
          <w:tab w:val="left" w:pos="900"/>
        </w:tabs>
        <w:spacing w:line="360" w:lineRule="auto"/>
        <w:ind w:right="3"/>
        <w:jc w:val="both"/>
        <w:rPr>
          <w:bCs/>
          <w:sz w:val="24"/>
        </w:rPr>
      </w:pPr>
      <w:r w:rsidRPr="00AA472C">
        <w:rPr>
          <w:bCs/>
          <w:sz w:val="24"/>
        </w:rPr>
        <w:t xml:space="preserve">wydatki poniesione w ramach funduszu sołeckiego w kwocie </w:t>
      </w:r>
      <w:r w:rsidR="00AA472C" w:rsidRPr="00AA472C">
        <w:rPr>
          <w:bCs/>
          <w:sz w:val="24"/>
        </w:rPr>
        <w:t>9 000,00</w:t>
      </w:r>
      <w:r w:rsidRPr="00AA472C">
        <w:rPr>
          <w:bCs/>
          <w:sz w:val="24"/>
        </w:rPr>
        <w:t xml:space="preserve"> zł,</w:t>
      </w:r>
    </w:p>
    <w:p w14:paraId="4C88694F" w14:textId="4ED2D6FD" w:rsidR="00674F44" w:rsidRPr="00AA472C" w:rsidRDefault="00674F44" w:rsidP="00674F44">
      <w:pPr>
        <w:pStyle w:val="Tekstpodstawowy"/>
        <w:tabs>
          <w:tab w:val="left" w:pos="900"/>
        </w:tabs>
        <w:spacing w:line="360" w:lineRule="auto"/>
        <w:ind w:left="780" w:right="3"/>
        <w:jc w:val="both"/>
        <w:rPr>
          <w:bCs/>
          <w:sz w:val="24"/>
        </w:rPr>
      </w:pPr>
      <w:r w:rsidRPr="00AA472C">
        <w:rPr>
          <w:bCs/>
          <w:sz w:val="24"/>
        </w:rPr>
        <w:t>z tego:</w:t>
      </w:r>
    </w:p>
    <w:p w14:paraId="4442B97D" w14:textId="20A4EC8A" w:rsidR="00674F44" w:rsidRPr="00AA472C" w:rsidRDefault="00674F44" w:rsidP="00674F44">
      <w:pPr>
        <w:pStyle w:val="Tekstpodstawowy"/>
        <w:tabs>
          <w:tab w:val="left" w:pos="900"/>
        </w:tabs>
        <w:spacing w:line="360" w:lineRule="auto"/>
        <w:ind w:left="780" w:right="3"/>
        <w:jc w:val="both"/>
        <w:rPr>
          <w:bCs/>
          <w:sz w:val="24"/>
        </w:rPr>
      </w:pPr>
      <w:r w:rsidRPr="00AA472C">
        <w:rPr>
          <w:bCs/>
          <w:sz w:val="24"/>
        </w:rPr>
        <w:t xml:space="preserve">- sołectwo </w:t>
      </w:r>
      <w:r w:rsidR="00AA472C" w:rsidRPr="00AA472C">
        <w:rPr>
          <w:bCs/>
          <w:sz w:val="24"/>
        </w:rPr>
        <w:t>Jeżów</w:t>
      </w:r>
    </w:p>
    <w:p w14:paraId="098E74F1" w14:textId="0D3D6558" w:rsidR="00674F44" w:rsidRPr="00AA472C" w:rsidRDefault="00674F44" w:rsidP="00674F44">
      <w:pPr>
        <w:pStyle w:val="Tekstpodstawowy"/>
        <w:tabs>
          <w:tab w:val="left" w:pos="900"/>
        </w:tabs>
        <w:spacing w:line="360" w:lineRule="auto"/>
        <w:ind w:left="780" w:right="3"/>
        <w:jc w:val="both"/>
        <w:rPr>
          <w:bCs/>
          <w:sz w:val="24"/>
        </w:rPr>
      </w:pPr>
      <w:r w:rsidRPr="00AA472C">
        <w:rPr>
          <w:bCs/>
          <w:sz w:val="24"/>
        </w:rPr>
        <w:t xml:space="preserve"> „</w:t>
      </w:r>
      <w:r w:rsidR="00AA472C" w:rsidRPr="00AA472C">
        <w:rPr>
          <w:bCs/>
          <w:sz w:val="24"/>
        </w:rPr>
        <w:t>Zakup i montaż monitoringu</w:t>
      </w:r>
      <w:r w:rsidRPr="00AA472C">
        <w:rPr>
          <w:bCs/>
          <w:sz w:val="24"/>
        </w:rPr>
        <w:t xml:space="preserve">” </w:t>
      </w:r>
      <w:r w:rsidR="00AA472C" w:rsidRPr="00AA472C">
        <w:rPr>
          <w:bCs/>
          <w:sz w:val="24"/>
        </w:rPr>
        <w:tab/>
      </w:r>
      <w:r w:rsidR="00AA472C" w:rsidRPr="00AA472C">
        <w:rPr>
          <w:bCs/>
          <w:sz w:val="24"/>
        </w:rPr>
        <w:tab/>
      </w:r>
      <w:r w:rsidR="00AA472C" w:rsidRPr="00AA472C">
        <w:rPr>
          <w:bCs/>
          <w:sz w:val="24"/>
        </w:rPr>
        <w:tab/>
        <w:t>-</w:t>
      </w:r>
      <w:r w:rsidRPr="00AA472C">
        <w:rPr>
          <w:bCs/>
          <w:sz w:val="24"/>
        </w:rPr>
        <w:t xml:space="preserve"> </w:t>
      </w:r>
      <w:r w:rsidR="00AA472C" w:rsidRPr="00AA472C">
        <w:rPr>
          <w:bCs/>
          <w:sz w:val="24"/>
        </w:rPr>
        <w:t>5 000,00</w:t>
      </w:r>
      <w:r w:rsidRPr="00AA472C">
        <w:rPr>
          <w:bCs/>
          <w:sz w:val="24"/>
        </w:rPr>
        <w:t xml:space="preserve"> zł,</w:t>
      </w:r>
    </w:p>
    <w:p w14:paraId="1C13ADD8" w14:textId="2B28762B" w:rsidR="00674F44" w:rsidRPr="00AA472C" w:rsidRDefault="00674F44" w:rsidP="00674F44">
      <w:pPr>
        <w:pStyle w:val="Tekstpodstawowy"/>
        <w:tabs>
          <w:tab w:val="left" w:pos="900"/>
        </w:tabs>
        <w:spacing w:line="360" w:lineRule="auto"/>
        <w:ind w:left="780" w:right="3"/>
        <w:jc w:val="both"/>
        <w:rPr>
          <w:bCs/>
          <w:sz w:val="24"/>
        </w:rPr>
      </w:pPr>
      <w:r w:rsidRPr="00AA472C">
        <w:rPr>
          <w:bCs/>
          <w:sz w:val="24"/>
        </w:rPr>
        <w:t xml:space="preserve">- sołectwo </w:t>
      </w:r>
      <w:r w:rsidR="00AA472C" w:rsidRPr="00AA472C">
        <w:rPr>
          <w:bCs/>
          <w:sz w:val="24"/>
        </w:rPr>
        <w:t>Piła</w:t>
      </w:r>
      <w:r w:rsidRPr="00AA472C">
        <w:rPr>
          <w:bCs/>
          <w:sz w:val="24"/>
        </w:rPr>
        <w:tab/>
      </w:r>
    </w:p>
    <w:p w14:paraId="524D400C" w14:textId="38BD2FF8" w:rsidR="00674F44" w:rsidRPr="00AA472C" w:rsidRDefault="00674F44" w:rsidP="00674F44">
      <w:pPr>
        <w:pStyle w:val="Tekstpodstawowy"/>
        <w:tabs>
          <w:tab w:val="left" w:pos="900"/>
        </w:tabs>
        <w:spacing w:line="360" w:lineRule="auto"/>
        <w:ind w:left="780" w:right="3"/>
        <w:jc w:val="both"/>
        <w:rPr>
          <w:bCs/>
          <w:sz w:val="24"/>
        </w:rPr>
      </w:pPr>
      <w:r w:rsidRPr="00AA472C">
        <w:rPr>
          <w:bCs/>
          <w:sz w:val="24"/>
        </w:rPr>
        <w:t>„</w:t>
      </w:r>
      <w:r w:rsidR="00AA472C" w:rsidRPr="00AA472C">
        <w:rPr>
          <w:bCs/>
          <w:sz w:val="24"/>
        </w:rPr>
        <w:t>Zakup i montaż monitoringu</w:t>
      </w:r>
      <w:r w:rsidRPr="00AA472C">
        <w:rPr>
          <w:bCs/>
          <w:sz w:val="24"/>
        </w:rPr>
        <w:t>”</w:t>
      </w:r>
      <w:r w:rsidRPr="00AA472C">
        <w:rPr>
          <w:bCs/>
          <w:sz w:val="24"/>
        </w:rPr>
        <w:tab/>
      </w:r>
      <w:r w:rsidRPr="00AA472C">
        <w:rPr>
          <w:bCs/>
          <w:sz w:val="24"/>
        </w:rPr>
        <w:tab/>
      </w:r>
      <w:r w:rsidRPr="00AA472C">
        <w:rPr>
          <w:bCs/>
          <w:sz w:val="24"/>
        </w:rPr>
        <w:tab/>
        <w:t xml:space="preserve">- </w:t>
      </w:r>
      <w:r w:rsidR="00AA472C" w:rsidRPr="00AA472C">
        <w:rPr>
          <w:bCs/>
          <w:sz w:val="24"/>
        </w:rPr>
        <w:t>4 000,00</w:t>
      </w:r>
      <w:r w:rsidRPr="00AA472C">
        <w:rPr>
          <w:bCs/>
          <w:sz w:val="24"/>
        </w:rPr>
        <w:t xml:space="preserve"> zł,</w:t>
      </w:r>
    </w:p>
    <w:p w14:paraId="523382EF" w14:textId="5F916A3A" w:rsidR="00B06A25" w:rsidRPr="00AA472C" w:rsidRDefault="00B06A25" w:rsidP="00DC2FB8">
      <w:pPr>
        <w:pStyle w:val="Tekstpodstawowy"/>
        <w:tabs>
          <w:tab w:val="left" w:pos="900"/>
        </w:tabs>
        <w:spacing w:line="360" w:lineRule="auto"/>
        <w:ind w:right="3"/>
        <w:jc w:val="both"/>
        <w:rPr>
          <w:bCs/>
          <w:sz w:val="24"/>
        </w:rPr>
      </w:pPr>
      <w:r w:rsidRPr="00AA472C">
        <w:rPr>
          <w:bCs/>
          <w:sz w:val="24"/>
        </w:rPr>
        <w:t>- wydatki majątkowe</w:t>
      </w:r>
      <w:r w:rsidRPr="00AA472C">
        <w:rPr>
          <w:bCs/>
          <w:sz w:val="24"/>
        </w:rPr>
        <w:tab/>
      </w:r>
      <w:r w:rsidRPr="00AA472C">
        <w:rPr>
          <w:bCs/>
          <w:sz w:val="24"/>
        </w:rPr>
        <w:tab/>
      </w:r>
      <w:r w:rsidRPr="00AA472C">
        <w:rPr>
          <w:bCs/>
          <w:sz w:val="24"/>
        </w:rPr>
        <w:tab/>
      </w:r>
      <w:r w:rsidRPr="00AA472C">
        <w:rPr>
          <w:bCs/>
          <w:sz w:val="24"/>
        </w:rPr>
        <w:tab/>
      </w:r>
      <w:r w:rsidRPr="00AA472C">
        <w:rPr>
          <w:bCs/>
          <w:sz w:val="24"/>
        </w:rPr>
        <w:tab/>
      </w:r>
      <w:r w:rsidRPr="00AA472C">
        <w:rPr>
          <w:bCs/>
          <w:sz w:val="24"/>
        </w:rPr>
        <w:tab/>
      </w:r>
      <w:r w:rsidRPr="00AA472C">
        <w:rPr>
          <w:bCs/>
          <w:sz w:val="24"/>
        </w:rPr>
        <w:tab/>
      </w:r>
      <w:r w:rsidRPr="00AA472C">
        <w:rPr>
          <w:bCs/>
          <w:sz w:val="24"/>
        </w:rPr>
        <w:tab/>
        <w:t>-</w:t>
      </w:r>
      <w:r w:rsidR="00343B60" w:rsidRPr="00AA472C">
        <w:rPr>
          <w:bCs/>
          <w:sz w:val="24"/>
        </w:rPr>
        <w:t xml:space="preserve"> </w:t>
      </w:r>
      <w:r w:rsidR="00AA472C" w:rsidRPr="00AA472C">
        <w:rPr>
          <w:bCs/>
          <w:sz w:val="24"/>
        </w:rPr>
        <w:t>150 783,24</w:t>
      </w:r>
      <w:r w:rsidR="008808DA" w:rsidRPr="00AA472C">
        <w:rPr>
          <w:bCs/>
          <w:sz w:val="24"/>
        </w:rPr>
        <w:t xml:space="preserve"> </w:t>
      </w:r>
      <w:r w:rsidRPr="00AA472C">
        <w:rPr>
          <w:bCs/>
          <w:sz w:val="24"/>
        </w:rPr>
        <w:t>zł</w:t>
      </w:r>
      <w:r w:rsidR="005C4E0F" w:rsidRPr="00AA472C">
        <w:rPr>
          <w:bCs/>
          <w:sz w:val="24"/>
        </w:rPr>
        <w:t>,</w:t>
      </w:r>
    </w:p>
    <w:p w14:paraId="1D32E5DD" w14:textId="77777777" w:rsidR="00B06A25" w:rsidRPr="00AA472C" w:rsidRDefault="00B06A25" w:rsidP="00C2349C">
      <w:pPr>
        <w:pStyle w:val="Tekstpodstawowy"/>
        <w:tabs>
          <w:tab w:val="left" w:pos="900"/>
        </w:tabs>
        <w:spacing w:line="360" w:lineRule="auto"/>
        <w:ind w:right="3"/>
        <w:jc w:val="both"/>
        <w:rPr>
          <w:bCs/>
          <w:sz w:val="24"/>
        </w:rPr>
      </w:pPr>
      <w:r w:rsidRPr="00AA472C">
        <w:rPr>
          <w:bCs/>
          <w:sz w:val="24"/>
        </w:rPr>
        <w:t>w tym:</w:t>
      </w:r>
    </w:p>
    <w:p w14:paraId="26D8369A" w14:textId="7CAF28F2" w:rsidR="006B118D" w:rsidRPr="002C4AAC" w:rsidRDefault="00343B60" w:rsidP="00AA472C">
      <w:pPr>
        <w:pStyle w:val="Tekstpodstawowy"/>
        <w:tabs>
          <w:tab w:val="left" w:pos="900"/>
        </w:tabs>
        <w:spacing w:line="360" w:lineRule="auto"/>
        <w:ind w:right="3"/>
        <w:jc w:val="both"/>
        <w:rPr>
          <w:bCs/>
          <w:sz w:val="24"/>
        </w:rPr>
      </w:pPr>
      <w:r w:rsidRPr="002C4AAC">
        <w:rPr>
          <w:bCs/>
          <w:sz w:val="24"/>
        </w:rPr>
        <w:t xml:space="preserve">- </w:t>
      </w:r>
      <w:r w:rsidR="00E75DE9" w:rsidRPr="002C4AAC">
        <w:rPr>
          <w:bCs/>
          <w:sz w:val="24"/>
        </w:rPr>
        <w:t>„</w:t>
      </w:r>
      <w:r w:rsidR="00AA472C" w:rsidRPr="002C4AAC">
        <w:rPr>
          <w:bCs/>
          <w:sz w:val="24"/>
        </w:rPr>
        <w:t>Przebudowa budynków strażnicy OSP w Modliszewicach</w:t>
      </w:r>
      <w:r w:rsidR="00E75DE9" w:rsidRPr="002C4AAC">
        <w:rPr>
          <w:bCs/>
          <w:sz w:val="24"/>
        </w:rPr>
        <w:t>”</w:t>
      </w:r>
      <w:r w:rsidR="00F06368" w:rsidRPr="002C4AAC">
        <w:rPr>
          <w:bCs/>
          <w:sz w:val="24"/>
        </w:rPr>
        <w:tab/>
      </w:r>
      <w:r w:rsidR="00F06368" w:rsidRPr="002C4AAC">
        <w:rPr>
          <w:bCs/>
          <w:sz w:val="24"/>
        </w:rPr>
        <w:tab/>
      </w:r>
      <w:r w:rsidR="00E37DFB" w:rsidRPr="002C4AAC">
        <w:rPr>
          <w:bCs/>
          <w:sz w:val="24"/>
        </w:rPr>
        <w:t xml:space="preserve">- </w:t>
      </w:r>
      <w:r w:rsidR="00AA472C" w:rsidRPr="002C4AAC">
        <w:rPr>
          <w:bCs/>
          <w:sz w:val="24"/>
        </w:rPr>
        <w:t>110 783,24</w:t>
      </w:r>
      <w:r w:rsidRPr="002C4AAC">
        <w:rPr>
          <w:bCs/>
          <w:sz w:val="24"/>
        </w:rPr>
        <w:t xml:space="preserve"> z</w:t>
      </w:r>
      <w:r w:rsidR="005B1E59" w:rsidRPr="002C4AAC">
        <w:rPr>
          <w:bCs/>
          <w:sz w:val="24"/>
        </w:rPr>
        <w:t>ł,</w:t>
      </w:r>
    </w:p>
    <w:p w14:paraId="0B0ED4B0" w14:textId="77777777" w:rsidR="002C4AAC" w:rsidRPr="002C4AAC" w:rsidRDefault="005B1E59" w:rsidP="00102201">
      <w:pPr>
        <w:pStyle w:val="Tekstpodstawowy"/>
        <w:tabs>
          <w:tab w:val="left" w:pos="900"/>
        </w:tabs>
        <w:spacing w:line="360" w:lineRule="auto"/>
        <w:ind w:right="3"/>
        <w:jc w:val="both"/>
        <w:rPr>
          <w:bCs/>
          <w:sz w:val="24"/>
        </w:rPr>
      </w:pPr>
      <w:r w:rsidRPr="002C4AAC">
        <w:rPr>
          <w:bCs/>
          <w:sz w:val="24"/>
        </w:rPr>
        <w:t>-</w:t>
      </w:r>
      <w:r w:rsidR="00343B60" w:rsidRPr="002C4AAC">
        <w:rPr>
          <w:bCs/>
          <w:sz w:val="24"/>
        </w:rPr>
        <w:t xml:space="preserve"> </w:t>
      </w:r>
      <w:r w:rsidR="00E75DE9" w:rsidRPr="002C4AAC">
        <w:rPr>
          <w:bCs/>
          <w:sz w:val="24"/>
        </w:rPr>
        <w:t>„</w:t>
      </w:r>
      <w:r w:rsidR="002C4AAC" w:rsidRPr="002C4AAC">
        <w:rPr>
          <w:bCs/>
          <w:sz w:val="24"/>
        </w:rPr>
        <w:t xml:space="preserve">Dofinansowanie do wydatków inwestycyjnych OSP w Pomorzanach </w:t>
      </w:r>
    </w:p>
    <w:p w14:paraId="4FB3862A" w14:textId="1E2404A6" w:rsidR="004A046A" w:rsidRPr="002C4AAC" w:rsidRDefault="002C4AAC" w:rsidP="00102201">
      <w:pPr>
        <w:pStyle w:val="Tekstpodstawowy"/>
        <w:tabs>
          <w:tab w:val="left" w:pos="900"/>
        </w:tabs>
        <w:spacing w:line="360" w:lineRule="auto"/>
        <w:ind w:right="3"/>
        <w:jc w:val="both"/>
        <w:rPr>
          <w:bCs/>
          <w:sz w:val="24"/>
        </w:rPr>
      </w:pPr>
      <w:r w:rsidRPr="002C4AAC">
        <w:rPr>
          <w:bCs/>
          <w:sz w:val="24"/>
        </w:rPr>
        <w:t xml:space="preserve"> - ocieplenie strażnicy i położenie struktury</w:t>
      </w:r>
      <w:r w:rsidR="008D440C" w:rsidRPr="002C4AAC">
        <w:rPr>
          <w:bCs/>
          <w:sz w:val="24"/>
        </w:rPr>
        <w:t>”</w:t>
      </w:r>
      <w:r w:rsidR="008D440C" w:rsidRPr="002C4AAC">
        <w:rPr>
          <w:bCs/>
          <w:sz w:val="24"/>
        </w:rPr>
        <w:tab/>
      </w:r>
      <w:r w:rsidRPr="002C4AAC">
        <w:rPr>
          <w:bCs/>
          <w:sz w:val="24"/>
        </w:rPr>
        <w:tab/>
      </w:r>
      <w:r w:rsidRPr="002C4AAC">
        <w:rPr>
          <w:bCs/>
          <w:sz w:val="24"/>
        </w:rPr>
        <w:tab/>
      </w:r>
      <w:r w:rsidRPr="002C4AAC">
        <w:rPr>
          <w:bCs/>
          <w:sz w:val="24"/>
        </w:rPr>
        <w:tab/>
      </w:r>
      <w:r w:rsidR="006304F9" w:rsidRPr="002C4AAC">
        <w:rPr>
          <w:bCs/>
          <w:sz w:val="24"/>
        </w:rPr>
        <w:t xml:space="preserve">- </w:t>
      </w:r>
      <w:r w:rsidR="00E75DE9" w:rsidRPr="002C4AAC">
        <w:rPr>
          <w:bCs/>
          <w:sz w:val="24"/>
        </w:rPr>
        <w:t xml:space="preserve">  </w:t>
      </w:r>
      <w:r w:rsidR="00F06368" w:rsidRPr="002C4AAC">
        <w:rPr>
          <w:bCs/>
          <w:sz w:val="24"/>
        </w:rPr>
        <w:t xml:space="preserve"> </w:t>
      </w:r>
      <w:r w:rsidRPr="002C4AAC">
        <w:rPr>
          <w:bCs/>
          <w:sz w:val="24"/>
        </w:rPr>
        <w:t>40 000,00</w:t>
      </w:r>
      <w:r w:rsidR="00F06368" w:rsidRPr="002C4AAC">
        <w:rPr>
          <w:bCs/>
          <w:sz w:val="24"/>
        </w:rPr>
        <w:t xml:space="preserve"> </w:t>
      </w:r>
      <w:r w:rsidR="006304F9" w:rsidRPr="002C4AAC">
        <w:rPr>
          <w:bCs/>
          <w:sz w:val="24"/>
        </w:rPr>
        <w:t>zł</w:t>
      </w:r>
      <w:r w:rsidRPr="002C4AAC">
        <w:rPr>
          <w:bCs/>
          <w:sz w:val="24"/>
        </w:rPr>
        <w:t>.</w:t>
      </w:r>
    </w:p>
    <w:p w14:paraId="5890F2FF" w14:textId="77777777" w:rsidR="00857AD5" w:rsidRPr="00F91A49" w:rsidRDefault="00857AD5" w:rsidP="00C2349C">
      <w:pPr>
        <w:pStyle w:val="Tekstpodstawowy"/>
        <w:tabs>
          <w:tab w:val="left" w:pos="900"/>
        </w:tabs>
        <w:spacing w:line="360" w:lineRule="auto"/>
        <w:ind w:right="3"/>
        <w:jc w:val="both"/>
        <w:rPr>
          <w:bCs/>
          <w:color w:val="FF0000"/>
          <w:sz w:val="24"/>
        </w:rPr>
      </w:pPr>
    </w:p>
    <w:p w14:paraId="4BC7062A" w14:textId="77777777" w:rsidR="00B06A25" w:rsidRPr="00E61FB7" w:rsidRDefault="00B06A25" w:rsidP="00ED3998">
      <w:pPr>
        <w:pStyle w:val="Tekstpodstawowy"/>
        <w:tabs>
          <w:tab w:val="left" w:pos="900"/>
        </w:tabs>
        <w:spacing w:line="276" w:lineRule="auto"/>
        <w:ind w:right="3"/>
        <w:jc w:val="center"/>
        <w:rPr>
          <w:b/>
          <w:bCs/>
        </w:rPr>
      </w:pPr>
      <w:r w:rsidRPr="00E61FB7">
        <w:rPr>
          <w:b/>
          <w:bCs/>
        </w:rPr>
        <w:t>Dział 757 OBSŁUGA DŁUGU PUBLICZNEGO   –   wydatkowano kwotę</w:t>
      </w:r>
    </w:p>
    <w:p w14:paraId="2D4457D2" w14:textId="483BD7B0" w:rsidR="00B06A25" w:rsidRPr="00E61FB7" w:rsidRDefault="0030169C" w:rsidP="00ED3998">
      <w:pPr>
        <w:pStyle w:val="Tekstpodstawowy"/>
        <w:tabs>
          <w:tab w:val="left" w:pos="900"/>
        </w:tabs>
        <w:spacing w:line="276" w:lineRule="auto"/>
        <w:ind w:right="3"/>
        <w:jc w:val="center"/>
        <w:rPr>
          <w:b/>
          <w:bCs/>
          <w:u w:val="single"/>
        </w:rPr>
      </w:pPr>
      <w:r w:rsidRPr="00E61FB7">
        <w:rPr>
          <w:b/>
          <w:bCs/>
          <w:u w:val="single"/>
        </w:rPr>
        <w:t>8</w:t>
      </w:r>
      <w:r w:rsidR="00E61FB7" w:rsidRPr="00E61FB7">
        <w:rPr>
          <w:b/>
          <w:bCs/>
          <w:u w:val="single"/>
        </w:rPr>
        <w:t> 259 188,46</w:t>
      </w:r>
      <w:r w:rsidR="00B06A25" w:rsidRPr="00E61FB7">
        <w:rPr>
          <w:b/>
          <w:bCs/>
          <w:u w:val="single"/>
        </w:rPr>
        <w:t xml:space="preserve"> zł tj. </w:t>
      </w:r>
      <w:r w:rsidR="000E6F4B" w:rsidRPr="00E61FB7">
        <w:rPr>
          <w:b/>
          <w:bCs/>
          <w:u w:val="single"/>
        </w:rPr>
        <w:t>99,</w:t>
      </w:r>
      <w:r w:rsidR="00E61FB7" w:rsidRPr="00E61FB7">
        <w:rPr>
          <w:b/>
          <w:bCs/>
          <w:u w:val="single"/>
        </w:rPr>
        <w:t>96</w:t>
      </w:r>
      <w:r w:rsidR="00B06A25" w:rsidRPr="00E61FB7">
        <w:rPr>
          <w:b/>
          <w:bCs/>
          <w:u w:val="single"/>
        </w:rPr>
        <w:t xml:space="preserve"> % planu rocznego</w:t>
      </w:r>
    </w:p>
    <w:p w14:paraId="31E9CF9C" w14:textId="77777777" w:rsidR="00B06A25" w:rsidRPr="00E61FB7" w:rsidRDefault="00B06A25" w:rsidP="00ED3998">
      <w:pPr>
        <w:pStyle w:val="Tekstpodstawowy"/>
        <w:tabs>
          <w:tab w:val="left" w:pos="900"/>
        </w:tabs>
        <w:spacing w:line="276" w:lineRule="auto"/>
        <w:ind w:right="3"/>
        <w:jc w:val="both"/>
        <w:rPr>
          <w:bCs/>
        </w:rPr>
      </w:pPr>
    </w:p>
    <w:p w14:paraId="71CE4F9D" w14:textId="526CC9B8" w:rsidR="00B06A25" w:rsidRPr="00E61FB7" w:rsidRDefault="00B06A25" w:rsidP="00DC2FB8">
      <w:pPr>
        <w:pStyle w:val="Tekstpodstawowy"/>
        <w:tabs>
          <w:tab w:val="left" w:pos="900"/>
        </w:tabs>
        <w:spacing w:line="360" w:lineRule="auto"/>
        <w:ind w:right="3"/>
        <w:jc w:val="both"/>
        <w:rPr>
          <w:bCs/>
          <w:sz w:val="24"/>
        </w:rPr>
      </w:pPr>
      <w:r w:rsidRPr="00E61FB7">
        <w:rPr>
          <w:bCs/>
          <w:sz w:val="24"/>
        </w:rPr>
        <w:t xml:space="preserve">z przeznaczeniem na zapłatę </w:t>
      </w:r>
      <w:r w:rsidR="00C47A14" w:rsidRPr="00E61FB7">
        <w:rPr>
          <w:bCs/>
          <w:sz w:val="24"/>
        </w:rPr>
        <w:t xml:space="preserve">odsetek od obligacji wyemitowanych przez gminę Końskie w </w:t>
      </w:r>
      <w:r w:rsidR="007E2CEE" w:rsidRPr="00E61FB7">
        <w:rPr>
          <w:bCs/>
          <w:sz w:val="24"/>
        </w:rPr>
        <w:t xml:space="preserve">latach </w:t>
      </w:r>
      <w:r w:rsidR="00E429E1" w:rsidRPr="00E61FB7">
        <w:rPr>
          <w:bCs/>
          <w:sz w:val="24"/>
        </w:rPr>
        <w:t>2014</w:t>
      </w:r>
      <w:r w:rsidR="008F6337" w:rsidRPr="00E61FB7">
        <w:rPr>
          <w:bCs/>
          <w:sz w:val="24"/>
        </w:rPr>
        <w:t xml:space="preserve"> </w:t>
      </w:r>
      <w:r w:rsidR="008D440C" w:rsidRPr="00E61FB7">
        <w:rPr>
          <w:bCs/>
          <w:sz w:val="24"/>
        </w:rPr>
        <w:t>–</w:t>
      </w:r>
      <w:r w:rsidR="008F6337" w:rsidRPr="00E61FB7">
        <w:rPr>
          <w:bCs/>
          <w:sz w:val="24"/>
        </w:rPr>
        <w:t xml:space="preserve"> </w:t>
      </w:r>
      <w:r w:rsidR="0009642E" w:rsidRPr="00E61FB7">
        <w:rPr>
          <w:bCs/>
          <w:sz w:val="24"/>
        </w:rPr>
        <w:t>20</w:t>
      </w:r>
      <w:r w:rsidR="00DB646A" w:rsidRPr="00E61FB7">
        <w:rPr>
          <w:bCs/>
          <w:sz w:val="24"/>
        </w:rPr>
        <w:t>2</w:t>
      </w:r>
      <w:r w:rsidR="00E61FB7" w:rsidRPr="00E61FB7">
        <w:rPr>
          <w:bCs/>
          <w:sz w:val="24"/>
        </w:rPr>
        <w:t>4</w:t>
      </w:r>
      <w:r w:rsidR="008D440C" w:rsidRPr="00E61FB7">
        <w:rPr>
          <w:bCs/>
          <w:sz w:val="24"/>
        </w:rPr>
        <w:t>,</w:t>
      </w:r>
      <w:r w:rsidR="008F6337" w:rsidRPr="00E61FB7">
        <w:rPr>
          <w:bCs/>
          <w:sz w:val="24"/>
        </w:rPr>
        <w:t xml:space="preserve"> prowizję dotyczącą emisji obligacji </w:t>
      </w:r>
      <w:r w:rsidR="009B1E37" w:rsidRPr="00E61FB7">
        <w:rPr>
          <w:bCs/>
          <w:sz w:val="24"/>
        </w:rPr>
        <w:t xml:space="preserve">wyemitowanych </w:t>
      </w:r>
      <w:r w:rsidR="008F6337" w:rsidRPr="00E61FB7">
        <w:rPr>
          <w:bCs/>
          <w:sz w:val="24"/>
        </w:rPr>
        <w:t>w 20</w:t>
      </w:r>
      <w:r w:rsidR="00DB646A" w:rsidRPr="00E61FB7">
        <w:rPr>
          <w:bCs/>
          <w:sz w:val="24"/>
        </w:rPr>
        <w:t>2</w:t>
      </w:r>
      <w:r w:rsidR="00E61FB7" w:rsidRPr="00E61FB7">
        <w:rPr>
          <w:bCs/>
          <w:sz w:val="24"/>
        </w:rPr>
        <w:t>4</w:t>
      </w:r>
      <w:r w:rsidR="008F6337" w:rsidRPr="00E61FB7">
        <w:rPr>
          <w:bCs/>
          <w:sz w:val="24"/>
        </w:rPr>
        <w:t xml:space="preserve"> r.</w:t>
      </w:r>
      <w:r w:rsidR="008D440C" w:rsidRPr="00E61FB7">
        <w:rPr>
          <w:bCs/>
          <w:sz w:val="24"/>
        </w:rPr>
        <w:t xml:space="preserve"> oraz opłatę dotyczącą kodu LEI.</w:t>
      </w:r>
    </w:p>
    <w:p w14:paraId="12D11FDE" w14:textId="77777777" w:rsidR="00EB444B" w:rsidRPr="00F91A49" w:rsidRDefault="00EB444B" w:rsidP="007934DC">
      <w:pPr>
        <w:pStyle w:val="Tekstpodstawowy"/>
        <w:tabs>
          <w:tab w:val="left" w:pos="900"/>
        </w:tabs>
        <w:spacing w:line="276" w:lineRule="auto"/>
        <w:ind w:right="3"/>
        <w:jc w:val="both"/>
        <w:rPr>
          <w:bCs/>
          <w:color w:val="FF0000"/>
          <w:sz w:val="24"/>
        </w:rPr>
      </w:pPr>
    </w:p>
    <w:p w14:paraId="7BC0356D" w14:textId="77777777" w:rsidR="00737B0B" w:rsidRPr="00E61FB7" w:rsidRDefault="001B1D0D" w:rsidP="00737B0B">
      <w:pPr>
        <w:pStyle w:val="Tekstpodstawowy"/>
        <w:tabs>
          <w:tab w:val="left" w:pos="900"/>
        </w:tabs>
        <w:spacing w:line="276" w:lineRule="auto"/>
        <w:ind w:right="3"/>
        <w:jc w:val="center"/>
        <w:rPr>
          <w:b/>
          <w:bCs/>
        </w:rPr>
      </w:pPr>
      <w:r w:rsidRPr="00E61FB7">
        <w:rPr>
          <w:b/>
          <w:bCs/>
        </w:rPr>
        <w:t xml:space="preserve">Dział 758 </w:t>
      </w:r>
      <w:r w:rsidR="009F62FA" w:rsidRPr="00E61FB7">
        <w:rPr>
          <w:b/>
          <w:bCs/>
        </w:rPr>
        <w:t>–</w:t>
      </w:r>
      <w:r w:rsidRPr="00E61FB7">
        <w:rPr>
          <w:b/>
          <w:bCs/>
        </w:rPr>
        <w:t xml:space="preserve"> </w:t>
      </w:r>
      <w:r w:rsidR="009F62FA" w:rsidRPr="00E61FB7">
        <w:rPr>
          <w:b/>
          <w:bCs/>
        </w:rPr>
        <w:t>RÓŻNE ROZLICZENIA</w:t>
      </w:r>
      <w:r w:rsidR="00737B0B" w:rsidRPr="00E61FB7">
        <w:rPr>
          <w:b/>
          <w:bCs/>
        </w:rPr>
        <w:t xml:space="preserve"> -  wydatkowano kwotę</w:t>
      </w:r>
    </w:p>
    <w:p w14:paraId="17CE9621" w14:textId="59EC8B0F" w:rsidR="00737B0B" w:rsidRPr="00E61FB7" w:rsidRDefault="00E61FB7" w:rsidP="00737B0B">
      <w:pPr>
        <w:pStyle w:val="Tekstpodstawowy"/>
        <w:tabs>
          <w:tab w:val="left" w:pos="900"/>
        </w:tabs>
        <w:spacing w:line="276" w:lineRule="auto"/>
        <w:ind w:right="3"/>
        <w:jc w:val="center"/>
        <w:rPr>
          <w:b/>
          <w:bCs/>
          <w:u w:val="single"/>
        </w:rPr>
      </w:pPr>
      <w:r w:rsidRPr="00E61FB7">
        <w:rPr>
          <w:b/>
          <w:bCs/>
          <w:u w:val="single"/>
        </w:rPr>
        <w:t>1,95</w:t>
      </w:r>
      <w:r w:rsidR="00DB646A" w:rsidRPr="00E61FB7">
        <w:rPr>
          <w:b/>
          <w:bCs/>
          <w:u w:val="single"/>
        </w:rPr>
        <w:t xml:space="preserve"> </w:t>
      </w:r>
      <w:r w:rsidR="00737B0B" w:rsidRPr="00E61FB7">
        <w:rPr>
          <w:b/>
          <w:bCs/>
          <w:u w:val="single"/>
        </w:rPr>
        <w:t xml:space="preserve">zł tj. </w:t>
      </w:r>
      <w:r w:rsidR="0030169C" w:rsidRPr="00E61FB7">
        <w:rPr>
          <w:b/>
          <w:bCs/>
          <w:u w:val="single"/>
        </w:rPr>
        <w:t>0,0</w:t>
      </w:r>
      <w:r w:rsidRPr="00E61FB7">
        <w:rPr>
          <w:b/>
          <w:bCs/>
          <w:u w:val="single"/>
        </w:rPr>
        <w:t>1</w:t>
      </w:r>
      <w:r w:rsidR="00737B0B" w:rsidRPr="00E61FB7">
        <w:rPr>
          <w:b/>
          <w:bCs/>
          <w:u w:val="single"/>
        </w:rPr>
        <w:t xml:space="preserve"> % planu rocznego</w:t>
      </w:r>
    </w:p>
    <w:p w14:paraId="6B622975" w14:textId="77777777" w:rsidR="009F62FA" w:rsidRPr="00E61FB7" w:rsidRDefault="009F62FA" w:rsidP="002C7105">
      <w:pPr>
        <w:pStyle w:val="Tekstpodstawowy"/>
        <w:tabs>
          <w:tab w:val="left" w:pos="900"/>
        </w:tabs>
        <w:spacing w:line="276" w:lineRule="auto"/>
        <w:ind w:right="3"/>
        <w:jc w:val="both"/>
        <w:rPr>
          <w:b/>
          <w:bCs/>
          <w:sz w:val="24"/>
        </w:rPr>
      </w:pPr>
    </w:p>
    <w:p w14:paraId="2FDD538F" w14:textId="77777777" w:rsidR="00A41B93" w:rsidRPr="00E61FB7" w:rsidRDefault="00E8342F" w:rsidP="00DC2FB8">
      <w:pPr>
        <w:pStyle w:val="Tekstpodstawowy"/>
        <w:tabs>
          <w:tab w:val="left" w:pos="900"/>
        </w:tabs>
        <w:spacing w:line="360" w:lineRule="auto"/>
        <w:ind w:right="3"/>
        <w:jc w:val="both"/>
        <w:rPr>
          <w:bCs/>
          <w:sz w:val="24"/>
        </w:rPr>
      </w:pPr>
      <w:r w:rsidRPr="00E61FB7">
        <w:rPr>
          <w:bCs/>
          <w:sz w:val="24"/>
        </w:rPr>
        <w:t>z przeznaczeniem na</w:t>
      </w:r>
      <w:r w:rsidR="00A41B93" w:rsidRPr="00E61FB7">
        <w:rPr>
          <w:bCs/>
          <w:sz w:val="24"/>
        </w:rPr>
        <w:t>:</w:t>
      </w:r>
    </w:p>
    <w:p w14:paraId="58DB57B6" w14:textId="114BEC38" w:rsidR="002C7105" w:rsidRPr="00E61FB7" w:rsidRDefault="00A41B93" w:rsidP="00DC2FB8">
      <w:pPr>
        <w:pStyle w:val="Tekstpodstawowy"/>
        <w:tabs>
          <w:tab w:val="left" w:pos="900"/>
        </w:tabs>
        <w:spacing w:line="360" w:lineRule="auto"/>
        <w:ind w:right="3"/>
        <w:jc w:val="both"/>
        <w:rPr>
          <w:bCs/>
          <w:sz w:val="24"/>
        </w:rPr>
      </w:pPr>
      <w:r w:rsidRPr="00E61FB7">
        <w:rPr>
          <w:bCs/>
          <w:sz w:val="24"/>
        </w:rPr>
        <w:t xml:space="preserve">- </w:t>
      </w:r>
      <w:r w:rsidR="00E8342F" w:rsidRPr="00E61FB7">
        <w:rPr>
          <w:bCs/>
          <w:sz w:val="24"/>
        </w:rPr>
        <w:t>zapłatę</w:t>
      </w:r>
      <w:r w:rsidR="002C7105" w:rsidRPr="00E61FB7">
        <w:rPr>
          <w:bCs/>
          <w:sz w:val="24"/>
        </w:rPr>
        <w:t xml:space="preserve"> </w:t>
      </w:r>
      <w:r w:rsidR="00230310" w:rsidRPr="00E61FB7">
        <w:rPr>
          <w:bCs/>
          <w:sz w:val="24"/>
        </w:rPr>
        <w:t xml:space="preserve"> podatku od towarów i usług</w:t>
      </w:r>
      <w:r w:rsidR="005972AB" w:rsidRPr="00E61FB7">
        <w:rPr>
          <w:bCs/>
          <w:sz w:val="24"/>
        </w:rPr>
        <w:t xml:space="preserve"> </w:t>
      </w:r>
      <w:r w:rsidRPr="00E61FB7">
        <w:rPr>
          <w:bCs/>
          <w:sz w:val="24"/>
        </w:rPr>
        <w:tab/>
      </w:r>
      <w:r w:rsidRPr="00E61FB7">
        <w:rPr>
          <w:bCs/>
          <w:sz w:val="24"/>
        </w:rPr>
        <w:tab/>
      </w:r>
      <w:r w:rsidRPr="00E61FB7">
        <w:rPr>
          <w:bCs/>
          <w:sz w:val="24"/>
        </w:rPr>
        <w:tab/>
      </w:r>
      <w:r w:rsidRPr="00E61FB7">
        <w:rPr>
          <w:bCs/>
          <w:sz w:val="24"/>
        </w:rPr>
        <w:tab/>
      </w:r>
      <w:r w:rsidRPr="00E61FB7">
        <w:rPr>
          <w:bCs/>
          <w:sz w:val="24"/>
        </w:rPr>
        <w:tab/>
        <w:t xml:space="preserve">- </w:t>
      </w:r>
      <w:r w:rsidR="00E47D4E" w:rsidRPr="00E61FB7">
        <w:rPr>
          <w:bCs/>
          <w:sz w:val="24"/>
        </w:rPr>
        <w:t xml:space="preserve">  </w:t>
      </w:r>
      <w:r w:rsidR="00E61FB7">
        <w:rPr>
          <w:bCs/>
          <w:sz w:val="24"/>
        </w:rPr>
        <w:t>1,95</w:t>
      </w:r>
      <w:r w:rsidR="008D440C" w:rsidRPr="00E61FB7">
        <w:rPr>
          <w:bCs/>
          <w:sz w:val="24"/>
        </w:rPr>
        <w:t xml:space="preserve"> zł.</w:t>
      </w:r>
    </w:p>
    <w:p w14:paraId="742A8A66" w14:textId="77777777" w:rsidR="00674F44" w:rsidRPr="00F91A49" w:rsidRDefault="00674F44" w:rsidP="00ED3998">
      <w:pPr>
        <w:pStyle w:val="Tekstpodstawowy"/>
        <w:tabs>
          <w:tab w:val="left" w:pos="900"/>
        </w:tabs>
        <w:spacing w:line="276" w:lineRule="auto"/>
        <w:ind w:right="3"/>
        <w:jc w:val="center"/>
        <w:rPr>
          <w:b/>
          <w:bCs/>
          <w:color w:val="FF0000"/>
        </w:rPr>
      </w:pPr>
    </w:p>
    <w:p w14:paraId="08E84528" w14:textId="77777777" w:rsidR="00B06A25" w:rsidRPr="00E61FB7" w:rsidRDefault="00B06A25" w:rsidP="00ED3998">
      <w:pPr>
        <w:pStyle w:val="Tekstpodstawowy"/>
        <w:tabs>
          <w:tab w:val="left" w:pos="900"/>
        </w:tabs>
        <w:spacing w:line="276" w:lineRule="auto"/>
        <w:ind w:right="3"/>
        <w:jc w:val="center"/>
        <w:rPr>
          <w:b/>
          <w:bCs/>
        </w:rPr>
      </w:pPr>
      <w:r w:rsidRPr="00E61FB7">
        <w:rPr>
          <w:b/>
          <w:bCs/>
        </w:rPr>
        <w:t>Dział 801 OŚWIATA I WYCHOWANIE – wydatkowano kwotę</w:t>
      </w:r>
    </w:p>
    <w:p w14:paraId="51B1B72B" w14:textId="071DA042" w:rsidR="00B06A25" w:rsidRPr="00F91A49" w:rsidRDefault="00E61FB7" w:rsidP="00ED3998">
      <w:pPr>
        <w:pStyle w:val="Tekstpodstawowy"/>
        <w:tabs>
          <w:tab w:val="left" w:pos="900"/>
        </w:tabs>
        <w:spacing w:line="276" w:lineRule="auto"/>
        <w:ind w:right="3"/>
        <w:jc w:val="center"/>
        <w:rPr>
          <w:b/>
          <w:bCs/>
          <w:color w:val="FF0000"/>
          <w:u w:val="single"/>
        </w:rPr>
      </w:pPr>
      <w:r w:rsidRPr="00E61FB7">
        <w:rPr>
          <w:b/>
          <w:bCs/>
          <w:u w:val="single"/>
        </w:rPr>
        <w:t>80 226 043,11</w:t>
      </w:r>
      <w:r w:rsidR="00B06A25" w:rsidRPr="00E61FB7">
        <w:rPr>
          <w:b/>
          <w:bCs/>
          <w:u w:val="single"/>
        </w:rPr>
        <w:t xml:space="preserve"> zł tj. </w:t>
      </w:r>
      <w:r w:rsidR="00DD1151" w:rsidRPr="00E61FB7">
        <w:rPr>
          <w:b/>
          <w:bCs/>
          <w:u w:val="single"/>
        </w:rPr>
        <w:t>99,3</w:t>
      </w:r>
      <w:r w:rsidRPr="00E61FB7">
        <w:rPr>
          <w:b/>
          <w:bCs/>
          <w:u w:val="single"/>
        </w:rPr>
        <w:t>4</w:t>
      </w:r>
      <w:r w:rsidR="00B06A25" w:rsidRPr="00E61FB7">
        <w:rPr>
          <w:b/>
          <w:bCs/>
          <w:u w:val="single"/>
        </w:rPr>
        <w:t xml:space="preserve"> % planu rocznego</w:t>
      </w:r>
    </w:p>
    <w:p w14:paraId="29CCC9D5" w14:textId="77777777" w:rsidR="00B06A25" w:rsidRPr="00F91A49" w:rsidRDefault="00B06A25" w:rsidP="00ED3998">
      <w:pPr>
        <w:pStyle w:val="Tekstpodstawowy"/>
        <w:tabs>
          <w:tab w:val="left" w:pos="900"/>
        </w:tabs>
        <w:spacing w:line="276" w:lineRule="auto"/>
        <w:ind w:right="3"/>
        <w:jc w:val="both"/>
        <w:rPr>
          <w:bCs/>
          <w:color w:val="FF0000"/>
        </w:rPr>
      </w:pPr>
    </w:p>
    <w:p w14:paraId="3067C8B8" w14:textId="77777777" w:rsidR="00B06A25" w:rsidRPr="002C4AAC" w:rsidRDefault="00B06A25" w:rsidP="00DC2FB8">
      <w:pPr>
        <w:pStyle w:val="Tekstpodstawowy"/>
        <w:tabs>
          <w:tab w:val="left" w:pos="900"/>
        </w:tabs>
        <w:spacing w:line="360" w:lineRule="auto"/>
        <w:ind w:right="3"/>
        <w:jc w:val="both"/>
        <w:rPr>
          <w:bCs/>
          <w:sz w:val="24"/>
        </w:rPr>
      </w:pPr>
      <w:r w:rsidRPr="002C4AAC">
        <w:rPr>
          <w:bCs/>
          <w:sz w:val="24"/>
        </w:rPr>
        <w:t>z przeznaczeniem na:</w:t>
      </w:r>
    </w:p>
    <w:p w14:paraId="188C1A9B" w14:textId="0F268F18" w:rsidR="00B06A25" w:rsidRDefault="00B06A25" w:rsidP="00DC2FB8">
      <w:pPr>
        <w:pStyle w:val="Tekstpodstawowy"/>
        <w:tabs>
          <w:tab w:val="left" w:pos="900"/>
        </w:tabs>
        <w:spacing w:line="360" w:lineRule="auto"/>
        <w:ind w:right="3"/>
        <w:jc w:val="both"/>
        <w:rPr>
          <w:bCs/>
          <w:sz w:val="24"/>
        </w:rPr>
      </w:pPr>
      <w:r w:rsidRPr="002C4AAC">
        <w:rPr>
          <w:bCs/>
          <w:sz w:val="24"/>
        </w:rPr>
        <w:t>- utrzymanie szkół podstawowych</w:t>
      </w:r>
      <w:r w:rsidRPr="002C4AAC">
        <w:rPr>
          <w:bCs/>
          <w:sz w:val="24"/>
        </w:rPr>
        <w:tab/>
      </w:r>
      <w:r w:rsidRPr="002C4AAC">
        <w:rPr>
          <w:bCs/>
          <w:sz w:val="24"/>
        </w:rPr>
        <w:tab/>
      </w:r>
      <w:r w:rsidRPr="002C4AAC">
        <w:rPr>
          <w:bCs/>
          <w:sz w:val="24"/>
        </w:rPr>
        <w:tab/>
      </w:r>
      <w:r w:rsidRPr="002C4AAC">
        <w:rPr>
          <w:bCs/>
          <w:sz w:val="24"/>
        </w:rPr>
        <w:tab/>
      </w:r>
      <w:r w:rsidRPr="002C4AAC">
        <w:rPr>
          <w:bCs/>
          <w:sz w:val="24"/>
        </w:rPr>
        <w:tab/>
      </w:r>
      <w:r w:rsidRPr="002C4AAC">
        <w:rPr>
          <w:bCs/>
          <w:sz w:val="24"/>
        </w:rPr>
        <w:tab/>
        <w:t xml:space="preserve">- </w:t>
      </w:r>
      <w:r w:rsidR="002C4AAC" w:rsidRPr="002C4AAC">
        <w:rPr>
          <w:bCs/>
          <w:sz w:val="24"/>
        </w:rPr>
        <w:t>41 442 466,28</w:t>
      </w:r>
      <w:r w:rsidR="00DB646A" w:rsidRPr="002C4AAC">
        <w:rPr>
          <w:bCs/>
          <w:sz w:val="24"/>
        </w:rPr>
        <w:t xml:space="preserve"> </w:t>
      </w:r>
      <w:r w:rsidR="008D440C" w:rsidRPr="002C4AAC">
        <w:rPr>
          <w:bCs/>
          <w:sz w:val="24"/>
        </w:rPr>
        <w:t>zł</w:t>
      </w:r>
      <w:r w:rsidR="005C4E0F" w:rsidRPr="002C4AAC">
        <w:rPr>
          <w:bCs/>
          <w:sz w:val="24"/>
        </w:rPr>
        <w:t>,</w:t>
      </w:r>
    </w:p>
    <w:p w14:paraId="2B2BBFD4" w14:textId="578DC6FA" w:rsidR="00430613" w:rsidRDefault="00430613" w:rsidP="00DC2FB8">
      <w:pPr>
        <w:pStyle w:val="Tekstpodstawowy"/>
        <w:tabs>
          <w:tab w:val="left" w:pos="900"/>
        </w:tabs>
        <w:spacing w:line="360" w:lineRule="auto"/>
        <w:ind w:right="3"/>
        <w:jc w:val="both"/>
        <w:rPr>
          <w:bCs/>
          <w:sz w:val="24"/>
        </w:rPr>
      </w:pPr>
      <w:r>
        <w:rPr>
          <w:bCs/>
          <w:sz w:val="24"/>
        </w:rPr>
        <w:t>w tym:</w:t>
      </w:r>
    </w:p>
    <w:p w14:paraId="172AB250" w14:textId="1778D397" w:rsidR="00430613" w:rsidRDefault="00430613" w:rsidP="00430613">
      <w:pPr>
        <w:pStyle w:val="Tekstpodstawowy"/>
        <w:numPr>
          <w:ilvl w:val="0"/>
          <w:numId w:val="15"/>
        </w:numPr>
        <w:tabs>
          <w:tab w:val="left" w:pos="900"/>
        </w:tabs>
        <w:spacing w:line="360" w:lineRule="auto"/>
        <w:ind w:right="3"/>
        <w:jc w:val="both"/>
        <w:rPr>
          <w:bCs/>
          <w:sz w:val="24"/>
        </w:rPr>
      </w:pPr>
      <w:r>
        <w:rPr>
          <w:bCs/>
          <w:sz w:val="24"/>
        </w:rPr>
        <w:t>wydatki poniesione w ramach funduszu sołeckiego – 4 808,97 zł,</w:t>
      </w:r>
    </w:p>
    <w:p w14:paraId="44CC54E3" w14:textId="597BD8FB" w:rsidR="00430613" w:rsidRDefault="00430613" w:rsidP="00430613">
      <w:pPr>
        <w:pStyle w:val="Tekstpodstawowy"/>
        <w:tabs>
          <w:tab w:val="left" w:pos="900"/>
        </w:tabs>
        <w:spacing w:line="360" w:lineRule="auto"/>
        <w:ind w:left="420" w:right="3"/>
        <w:jc w:val="both"/>
        <w:rPr>
          <w:bCs/>
          <w:sz w:val="24"/>
        </w:rPr>
      </w:pPr>
      <w:r>
        <w:rPr>
          <w:bCs/>
          <w:sz w:val="24"/>
        </w:rPr>
        <w:t>z tego:</w:t>
      </w:r>
    </w:p>
    <w:p w14:paraId="55C6C810" w14:textId="2A1EE462" w:rsidR="00430613" w:rsidRDefault="00430613" w:rsidP="00430613">
      <w:pPr>
        <w:pStyle w:val="Tekstpodstawowy"/>
        <w:tabs>
          <w:tab w:val="left" w:pos="900"/>
        </w:tabs>
        <w:spacing w:line="360" w:lineRule="auto"/>
        <w:ind w:left="420" w:right="3"/>
        <w:jc w:val="both"/>
        <w:rPr>
          <w:bCs/>
          <w:sz w:val="24"/>
        </w:rPr>
      </w:pPr>
      <w:r>
        <w:rPr>
          <w:bCs/>
          <w:sz w:val="24"/>
        </w:rPr>
        <w:lastRenderedPageBreak/>
        <w:tab/>
        <w:t>- sołectwo Pomyków</w:t>
      </w:r>
    </w:p>
    <w:p w14:paraId="04C4E3DA" w14:textId="271E7305" w:rsidR="00430613" w:rsidRPr="002C4AAC" w:rsidRDefault="00430613" w:rsidP="00430613">
      <w:pPr>
        <w:pStyle w:val="Tekstpodstawowy"/>
        <w:tabs>
          <w:tab w:val="left" w:pos="900"/>
        </w:tabs>
        <w:spacing w:line="360" w:lineRule="auto"/>
        <w:ind w:left="420" w:right="3"/>
        <w:jc w:val="both"/>
        <w:rPr>
          <w:bCs/>
          <w:sz w:val="24"/>
        </w:rPr>
      </w:pPr>
      <w:r>
        <w:rPr>
          <w:bCs/>
          <w:sz w:val="24"/>
        </w:rPr>
        <w:tab/>
        <w:t>„</w:t>
      </w:r>
      <w:r w:rsidRPr="00430613">
        <w:rPr>
          <w:bCs/>
          <w:sz w:val="24"/>
        </w:rPr>
        <w:t>Zakup ławek i krzeseł do szkoły w Pomykowie</w:t>
      </w:r>
      <w:r>
        <w:rPr>
          <w:bCs/>
          <w:sz w:val="24"/>
        </w:rPr>
        <w:t>”</w:t>
      </w:r>
      <w:r>
        <w:rPr>
          <w:bCs/>
          <w:sz w:val="24"/>
        </w:rPr>
        <w:tab/>
      </w:r>
      <w:r>
        <w:rPr>
          <w:bCs/>
          <w:sz w:val="24"/>
        </w:rPr>
        <w:tab/>
        <w:t>- 4 808,97 zł,</w:t>
      </w:r>
    </w:p>
    <w:p w14:paraId="6861AAA3" w14:textId="5C9DF646" w:rsidR="00B06A25" w:rsidRPr="002C4AAC" w:rsidRDefault="00B06A25" w:rsidP="00DC2FB8">
      <w:pPr>
        <w:pStyle w:val="Tekstpodstawowy"/>
        <w:tabs>
          <w:tab w:val="left" w:pos="900"/>
        </w:tabs>
        <w:spacing w:line="360" w:lineRule="auto"/>
        <w:ind w:right="3"/>
        <w:jc w:val="both"/>
        <w:rPr>
          <w:bCs/>
          <w:sz w:val="24"/>
        </w:rPr>
      </w:pPr>
      <w:r w:rsidRPr="002C4AAC">
        <w:rPr>
          <w:bCs/>
          <w:sz w:val="24"/>
        </w:rPr>
        <w:t>- utrzymanie przedszkoli</w:t>
      </w:r>
      <w:r w:rsidRPr="002C4AAC">
        <w:rPr>
          <w:bCs/>
          <w:sz w:val="24"/>
        </w:rPr>
        <w:tab/>
      </w:r>
      <w:r w:rsidRPr="002C4AAC">
        <w:rPr>
          <w:bCs/>
          <w:sz w:val="24"/>
        </w:rPr>
        <w:tab/>
      </w:r>
      <w:r w:rsidRPr="002C4AAC">
        <w:rPr>
          <w:bCs/>
          <w:sz w:val="24"/>
        </w:rPr>
        <w:tab/>
      </w:r>
      <w:r w:rsidRPr="002C4AAC">
        <w:rPr>
          <w:bCs/>
          <w:sz w:val="24"/>
        </w:rPr>
        <w:tab/>
      </w:r>
      <w:r w:rsidRPr="002C4AAC">
        <w:rPr>
          <w:bCs/>
          <w:sz w:val="24"/>
        </w:rPr>
        <w:tab/>
      </w:r>
      <w:r w:rsidRPr="002C4AAC">
        <w:rPr>
          <w:bCs/>
          <w:sz w:val="24"/>
        </w:rPr>
        <w:tab/>
      </w:r>
      <w:r w:rsidRPr="002C4AAC">
        <w:rPr>
          <w:bCs/>
          <w:sz w:val="24"/>
        </w:rPr>
        <w:tab/>
        <w:t xml:space="preserve">- </w:t>
      </w:r>
      <w:r w:rsidR="002C4AAC" w:rsidRPr="002C4AAC">
        <w:rPr>
          <w:bCs/>
          <w:sz w:val="24"/>
        </w:rPr>
        <w:t>15 705 114,02</w:t>
      </w:r>
      <w:r w:rsidRPr="002C4AAC">
        <w:rPr>
          <w:bCs/>
          <w:sz w:val="24"/>
        </w:rPr>
        <w:t xml:space="preserve"> zł</w:t>
      </w:r>
      <w:r w:rsidR="005C4E0F" w:rsidRPr="002C4AAC">
        <w:rPr>
          <w:bCs/>
          <w:sz w:val="24"/>
        </w:rPr>
        <w:t>,</w:t>
      </w:r>
    </w:p>
    <w:p w14:paraId="680610B8" w14:textId="14C36770" w:rsidR="00102201" w:rsidRPr="00A511DA" w:rsidRDefault="00102201" w:rsidP="00DC2FB8">
      <w:pPr>
        <w:pStyle w:val="Tekstpodstawowy"/>
        <w:tabs>
          <w:tab w:val="left" w:pos="900"/>
        </w:tabs>
        <w:spacing w:line="360" w:lineRule="auto"/>
        <w:ind w:right="3"/>
        <w:jc w:val="both"/>
        <w:rPr>
          <w:bCs/>
          <w:sz w:val="24"/>
        </w:rPr>
      </w:pPr>
      <w:r w:rsidRPr="00A511DA">
        <w:rPr>
          <w:bCs/>
          <w:sz w:val="24"/>
        </w:rPr>
        <w:t>- funkcjonowanie świetlic szkolnych</w:t>
      </w:r>
      <w:r w:rsidR="00240F89" w:rsidRPr="00A511DA">
        <w:rPr>
          <w:bCs/>
          <w:sz w:val="24"/>
        </w:rPr>
        <w:tab/>
      </w:r>
      <w:r w:rsidR="00240F89" w:rsidRPr="00A511DA">
        <w:rPr>
          <w:bCs/>
          <w:sz w:val="24"/>
        </w:rPr>
        <w:tab/>
      </w:r>
      <w:r w:rsidR="00240F89" w:rsidRPr="00A511DA">
        <w:rPr>
          <w:bCs/>
          <w:sz w:val="24"/>
        </w:rPr>
        <w:tab/>
      </w:r>
      <w:r w:rsidR="00240F89" w:rsidRPr="00A511DA">
        <w:rPr>
          <w:bCs/>
          <w:sz w:val="24"/>
        </w:rPr>
        <w:tab/>
      </w:r>
      <w:r w:rsidR="00240F89" w:rsidRPr="00A511DA">
        <w:rPr>
          <w:bCs/>
          <w:sz w:val="24"/>
        </w:rPr>
        <w:tab/>
      </w:r>
      <w:r w:rsidR="00240F89" w:rsidRPr="00A511DA">
        <w:rPr>
          <w:bCs/>
          <w:sz w:val="24"/>
        </w:rPr>
        <w:tab/>
        <w:t xml:space="preserve">-   </w:t>
      </w:r>
      <w:r w:rsidR="00A511DA" w:rsidRPr="00A511DA">
        <w:rPr>
          <w:bCs/>
          <w:sz w:val="24"/>
        </w:rPr>
        <w:t>2 073 721,83</w:t>
      </w:r>
      <w:r w:rsidR="00240F89" w:rsidRPr="00A511DA">
        <w:rPr>
          <w:bCs/>
          <w:sz w:val="24"/>
        </w:rPr>
        <w:t xml:space="preserve"> zł,</w:t>
      </w:r>
    </w:p>
    <w:p w14:paraId="4BBC44A0" w14:textId="65AD8D78" w:rsidR="00B06A25" w:rsidRPr="00A511DA" w:rsidRDefault="00B06A25" w:rsidP="00DC2FB8">
      <w:pPr>
        <w:pStyle w:val="Tekstpodstawowy"/>
        <w:tabs>
          <w:tab w:val="left" w:pos="900"/>
        </w:tabs>
        <w:spacing w:line="360" w:lineRule="auto"/>
        <w:ind w:right="3"/>
        <w:jc w:val="both"/>
        <w:rPr>
          <w:bCs/>
          <w:sz w:val="24"/>
        </w:rPr>
      </w:pPr>
      <w:r w:rsidRPr="00A511DA">
        <w:rPr>
          <w:bCs/>
          <w:sz w:val="24"/>
        </w:rPr>
        <w:t>- dowożenie uczniów do szkół</w:t>
      </w:r>
      <w:r w:rsidRPr="00A511DA">
        <w:rPr>
          <w:bCs/>
          <w:sz w:val="24"/>
        </w:rPr>
        <w:tab/>
      </w:r>
      <w:r w:rsidRPr="00A511DA">
        <w:rPr>
          <w:bCs/>
          <w:sz w:val="24"/>
        </w:rPr>
        <w:tab/>
      </w:r>
      <w:r w:rsidRPr="00A511DA">
        <w:rPr>
          <w:bCs/>
          <w:sz w:val="24"/>
        </w:rPr>
        <w:tab/>
      </w:r>
      <w:r w:rsidRPr="00A511DA">
        <w:rPr>
          <w:bCs/>
          <w:sz w:val="24"/>
        </w:rPr>
        <w:tab/>
      </w:r>
      <w:r w:rsidRPr="00A511DA">
        <w:rPr>
          <w:bCs/>
          <w:sz w:val="24"/>
        </w:rPr>
        <w:tab/>
      </w:r>
      <w:r w:rsidRPr="00A511DA">
        <w:rPr>
          <w:bCs/>
          <w:sz w:val="24"/>
        </w:rPr>
        <w:tab/>
        <w:t xml:space="preserve">-   </w:t>
      </w:r>
      <w:r w:rsidR="008A1712" w:rsidRPr="00A511DA">
        <w:rPr>
          <w:bCs/>
          <w:sz w:val="24"/>
        </w:rPr>
        <w:t xml:space="preserve">   </w:t>
      </w:r>
      <w:r w:rsidR="00A511DA" w:rsidRPr="00A511DA">
        <w:rPr>
          <w:bCs/>
          <w:sz w:val="24"/>
        </w:rPr>
        <w:t>299 939,97</w:t>
      </w:r>
      <w:r w:rsidRPr="00A511DA">
        <w:rPr>
          <w:bCs/>
          <w:sz w:val="24"/>
        </w:rPr>
        <w:t xml:space="preserve"> zł</w:t>
      </w:r>
      <w:r w:rsidR="005C4E0F" w:rsidRPr="00A511DA">
        <w:rPr>
          <w:bCs/>
          <w:sz w:val="24"/>
        </w:rPr>
        <w:t>,</w:t>
      </w:r>
    </w:p>
    <w:p w14:paraId="10A1898A" w14:textId="461ACBB2" w:rsidR="00B06A25" w:rsidRPr="00A511DA" w:rsidRDefault="00B06A25" w:rsidP="00511E67">
      <w:pPr>
        <w:pStyle w:val="Tekstpodstawowy"/>
        <w:tabs>
          <w:tab w:val="left" w:pos="900"/>
        </w:tabs>
        <w:spacing w:line="360" w:lineRule="auto"/>
        <w:ind w:right="3"/>
        <w:jc w:val="both"/>
        <w:rPr>
          <w:bCs/>
          <w:sz w:val="24"/>
        </w:rPr>
      </w:pPr>
      <w:r w:rsidRPr="00A511DA">
        <w:rPr>
          <w:bCs/>
          <w:sz w:val="24"/>
        </w:rPr>
        <w:t>- dokształcanie i doskonalenie nauczycieli</w:t>
      </w:r>
      <w:r w:rsidRPr="00A511DA">
        <w:rPr>
          <w:bCs/>
          <w:sz w:val="24"/>
        </w:rPr>
        <w:tab/>
      </w:r>
      <w:r w:rsidRPr="00A511DA">
        <w:rPr>
          <w:bCs/>
          <w:sz w:val="24"/>
        </w:rPr>
        <w:tab/>
      </w:r>
      <w:r w:rsidRPr="00A511DA">
        <w:rPr>
          <w:bCs/>
          <w:sz w:val="24"/>
        </w:rPr>
        <w:tab/>
      </w:r>
      <w:r w:rsidRPr="00A511DA">
        <w:rPr>
          <w:bCs/>
          <w:sz w:val="24"/>
        </w:rPr>
        <w:tab/>
      </w:r>
      <w:r w:rsidRPr="00A511DA">
        <w:rPr>
          <w:bCs/>
          <w:sz w:val="24"/>
        </w:rPr>
        <w:tab/>
        <w:t xml:space="preserve">-     </w:t>
      </w:r>
      <w:r w:rsidR="00732F1F" w:rsidRPr="00A511DA">
        <w:rPr>
          <w:bCs/>
          <w:sz w:val="24"/>
        </w:rPr>
        <w:t xml:space="preserve"> </w:t>
      </w:r>
      <w:r w:rsidR="00EE0608" w:rsidRPr="00A511DA">
        <w:rPr>
          <w:bCs/>
          <w:sz w:val="24"/>
        </w:rPr>
        <w:t xml:space="preserve"> </w:t>
      </w:r>
      <w:r w:rsidR="00732F1F" w:rsidRPr="00A511DA">
        <w:rPr>
          <w:bCs/>
          <w:sz w:val="24"/>
        </w:rPr>
        <w:t xml:space="preserve"> </w:t>
      </w:r>
      <w:r w:rsidR="00A511DA" w:rsidRPr="00A511DA">
        <w:rPr>
          <w:bCs/>
          <w:sz w:val="24"/>
        </w:rPr>
        <w:t>77 222,34</w:t>
      </w:r>
      <w:r w:rsidRPr="00A511DA">
        <w:rPr>
          <w:bCs/>
          <w:sz w:val="24"/>
        </w:rPr>
        <w:t xml:space="preserve"> zł</w:t>
      </w:r>
      <w:r w:rsidR="005C4E0F" w:rsidRPr="00A511DA">
        <w:rPr>
          <w:bCs/>
          <w:sz w:val="24"/>
        </w:rPr>
        <w:t>,</w:t>
      </w:r>
    </w:p>
    <w:p w14:paraId="20263DB0" w14:textId="0EBF94EB" w:rsidR="00B06A25" w:rsidRPr="00A511DA" w:rsidRDefault="00B06A25" w:rsidP="00511E67">
      <w:pPr>
        <w:pStyle w:val="Tekstpodstawowy"/>
        <w:tabs>
          <w:tab w:val="left" w:pos="900"/>
        </w:tabs>
        <w:spacing w:line="360" w:lineRule="auto"/>
        <w:ind w:right="3"/>
        <w:jc w:val="both"/>
        <w:rPr>
          <w:bCs/>
          <w:sz w:val="24"/>
        </w:rPr>
      </w:pPr>
      <w:r w:rsidRPr="00A511DA">
        <w:rPr>
          <w:bCs/>
          <w:sz w:val="24"/>
        </w:rPr>
        <w:t xml:space="preserve">- </w:t>
      </w:r>
      <w:r w:rsidR="00240F89" w:rsidRPr="00A511DA">
        <w:rPr>
          <w:bCs/>
          <w:sz w:val="24"/>
        </w:rPr>
        <w:t xml:space="preserve">funkcjonowanie </w:t>
      </w:r>
      <w:r w:rsidRPr="00A511DA">
        <w:rPr>
          <w:bCs/>
          <w:sz w:val="24"/>
        </w:rPr>
        <w:t>stołów</w:t>
      </w:r>
      <w:r w:rsidR="00240F89" w:rsidRPr="00A511DA">
        <w:rPr>
          <w:bCs/>
          <w:sz w:val="24"/>
        </w:rPr>
        <w:t>e</w:t>
      </w:r>
      <w:r w:rsidRPr="00A511DA">
        <w:rPr>
          <w:bCs/>
          <w:sz w:val="24"/>
        </w:rPr>
        <w:t>k szkoln</w:t>
      </w:r>
      <w:r w:rsidR="00240F89" w:rsidRPr="00A511DA">
        <w:rPr>
          <w:bCs/>
          <w:sz w:val="24"/>
        </w:rPr>
        <w:t>ych</w:t>
      </w:r>
      <w:r w:rsidRPr="00A511DA">
        <w:rPr>
          <w:bCs/>
          <w:sz w:val="24"/>
        </w:rPr>
        <w:t xml:space="preserve"> i przedszkoln</w:t>
      </w:r>
      <w:r w:rsidR="00240F89" w:rsidRPr="00A511DA">
        <w:rPr>
          <w:bCs/>
          <w:sz w:val="24"/>
        </w:rPr>
        <w:t>ych</w:t>
      </w:r>
      <w:r w:rsidRPr="00A511DA">
        <w:rPr>
          <w:bCs/>
          <w:sz w:val="24"/>
        </w:rPr>
        <w:tab/>
      </w:r>
      <w:r w:rsidRPr="00A511DA">
        <w:rPr>
          <w:bCs/>
          <w:sz w:val="24"/>
        </w:rPr>
        <w:tab/>
      </w:r>
      <w:r w:rsidRPr="00A511DA">
        <w:rPr>
          <w:bCs/>
          <w:sz w:val="24"/>
        </w:rPr>
        <w:tab/>
        <w:t xml:space="preserve">- </w:t>
      </w:r>
      <w:r w:rsidR="00EE0608" w:rsidRPr="00A511DA">
        <w:rPr>
          <w:bCs/>
          <w:sz w:val="24"/>
        </w:rPr>
        <w:t xml:space="preserve"> </w:t>
      </w:r>
      <w:r w:rsidRPr="00A511DA">
        <w:rPr>
          <w:bCs/>
          <w:sz w:val="24"/>
        </w:rPr>
        <w:t xml:space="preserve"> </w:t>
      </w:r>
      <w:r w:rsidR="00A511DA" w:rsidRPr="00A511DA">
        <w:rPr>
          <w:bCs/>
          <w:sz w:val="24"/>
        </w:rPr>
        <w:t>4 688 397,06</w:t>
      </w:r>
      <w:r w:rsidRPr="00A511DA">
        <w:rPr>
          <w:bCs/>
          <w:sz w:val="24"/>
        </w:rPr>
        <w:t xml:space="preserve"> zł</w:t>
      </w:r>
      <w:r w:rsidR="005C4E0F" w:rsidRPr="00A511DA">
        <w:rPr>
          <w:bCs/>
          <w:sz w:val="24"/>
        </w:rPr>
        <w:t>,</w:t>
      </w:r>
    </w:p>
    <w:p w14:paraId="76195882" w14:textId="08F8F616" w:rsidR="00511E67" w:rsidRPr="00A511DA" w:rsidRDefault="00511E67" w:rsidP="00511E67">
      <w:pPr>
        <w:suppressAutoHyphens w:val="0"/>
        <w:autoSpaceDE w:val="0"/>
        <w:autoSpaceDN w:val="0"/>
        <w:adjustRightInd w:val="0"/>
        <w:spacing w:line="360" w:lineRule="auto"/>
        <w:rPr>
          <w:rFonts w:eastAsia="Calibri"/>
          <w:lang w:eastAsia="pl-PL"/>
        </w:rPr>
      </w:pPr>
      <w:r w:rsidRPr="00A511DA">
        <w:rPr>
          <w:bCs/>
        </w:rPr>
        <w:t>- r</w:t>
      </w:r>
      <w:r w:rsidRPr="00A511DA">
        <w:rPr>
          <w:rFonts w:eastAsia="Calibri"/>
          <w:lang w:eastAsia="pl-PL"/>
        </w:rPr>
        <w:t xml:space="preserve">ealizację zadań wymagających stosowania specjalnej organizacji nauki </w:t>
      </w:r>
      <w:r w:rsidRPr="00A511DA">
        <w:rPr>
          <w:rFonts w:eastAsia="Calibri"/>
          <w:lang w:eastAsia="pl-PL"/>
        </w:rPr>
        <w:br/>
        <w:t xml:space="preserve">i metod pracy dla dzieci w przedszkolach, oddziałach przedszkolnych </w:t>
      </w:r>
      <w:r w:rsidRPr="00A511DA">
        <w:rPr>
          <w:rFonts w:eastAsia="Calibri"/>
          <w:lang w:eastAsia="pl-PL"/>
        </w:rPr>
        <w:br/>
        <w:t xml:space="preserve">w szkołach podstawowych i innych formach wychowania przedszkolnego </w:t>
      </w:r>
      <w:r w:rsidR="008A1712" w:rsidRPr="00A511DA">
        <w:rPr>
          <w:rFonts w:eastAsia="Calibri"/>
          <w:lang w:eastAsia="pl-PL"/>
        </w:rPr>
        <w:t>–</w:t>
      </w:r>
      <w:r w:rsidRPr="00A511DA">
        <w:rPr>
          <w:rFonts w:eastAsia="Calibri"/>
          <w:lang w:eastAsia="pl-PL"/>
        </w:rPr>
        <w:t xml:space="preserve"> </w:t>
      </w:r>
      <w:r w:rsidR="00A511DA" w:rsidRPr="00A511DA">
        <w:rPr>
          <w:rFonts w:eastAsia="Calibri"/>
          <w:lang w:eastAsia="pl-PL"/>
        </w:rPr>
        <w:t>3 792 382,31</w:t>
      </w:r>
      <w:r w:rsidRPr="00A511DA">
        <w:rPr>
          <w:rFonts w:eastAsia="Calibri"/>
          <w:lang w:eastAsia="pl-PL"/>
        </w:rPr>
        <w:t xml:space="preserve"> zł,</w:t>
      </w:r>
    </w:p>
    <w:p w14:paraId="45656FAF" w14:textId="580CDC34" w:rsidR="00511E67" w:rsidRPr="00A511DA" w:rsidRDefault="00511E67" w:rsidP="00511E67">
      <w:pPr>
        <w:suppressAutoHyphens w:val="0"/>
        <w:autoSpaceDE w:val="0"/>
        <w:autoSpaceDN w:val="0"/>
        <w:adjustRightInd w:val="0"/>
        <w:spacing w:line="360" w:lineRule="auto"/>
        <w:rPr>
          <w:rFonts w:eastAsia="Calibri"/>
          <w:lang w:eastAsia="pl-PL"/>
        </w:rPr>
      </w:pPr>
      <w:r w:rsidRPr="00A511DA">
        <w:rPr>
          <w:rFonts w:eastAsia="Calibri"/>
          <w:lang w:eastAsia="pl-PL"/>
        </w:rPr>
        <w:t>- realizacj</w:t>
      </w:r>
      <w:r w:rsidR="00766144" w:rsidRPr="00A511DA">
        <w:rPr>
          <w:rFonts w:eastAsia="Calibri"/>
          <w:lang w:eastAsia="pl-PL"/>
        </w:rPr>
        <w:t>ę</w:t>
      </w:r>
      <w:r w:rsidRPr="00A511DA">
        <w:rPr>
          <w:rFonts w:eastAsia="Calibri"/>
          <w:lang w:eastAsia="pl-PL"/>
        </w:rPr>
        <w:t xml:space="preserve"> zadań wymagających stosowania specjalnej organizacji nauki </w:t>
      </w:r>
      <w:r w:rsidRPr="00A511DA">
        <w:rPr>
          <w:rFonts w:eastAsia="Calibri"/>
          <w:lang w:eastAsia="pl-PL"/>
        </w:rPr>
        <w:br/>
        <w:t>i metod pracy dla dzieci i mło</w:t>
      </w:r>
      <w:r w:rsidR="00766144" w:rsidRPr="00A511DA">
        <w:rPr>
          <w:rFonts w:eastAsia="Calibri"/>
          <w:lang w:eastAsia="pl-PL"/>
        </w:rPr>
        <w:t>dzieży w szkołach podstawowych</w:t>
      </w:r>
      <w:r w:rsidRPr="00A511DA">
        <w:rPr>
          <w:rFonts w:eastAsia="Calibri"/>
          <w:lang w:eastAsia="pl-PL"/>
        </w:rPr>
        <w:tab/>
      </w:r>
      <w:r w:rsidRPr="00A511DA">
        <w:rPr>
          <w:rFonts w:eastAsia="Calibri"/>
          <w:lang w:eastAsia="pl-PL"/>
        </w:rPr>
        <w:tab/>
        <w:t xml:space="preserve">-  </w:t>
      </w:r>
      <w:r w:rsidR="00A511DA" w:rsidRPr="00A511DA">
        <w:rPr>
          <w:rFonts w:eastAsia="Calibri"/>
          <w:lang w:eastAsia="pl-PL"/>
        </w:rPr>
        <w:t>2 976 639,87</w:t>
      </w:r>
      <w:r w:rsidRPr="00A511DA">
        <w:rPr>
          <w:rFonts w:eastAsia="Calibri"/>
          <w:lang w:eastAsia="pl-PL"/>
        </w:rPr>
        <w:t xml:space="preserve"> zł,</w:t>
      </w:r>
    </w:p>
    <w:p w14:paraId="5F7A5B2C" w14:textId="77777777" w:rsidR="00766144" w:rsidRPr="00A511DA" w:rsidRDefault="00766144" w:rsidP="00511E67">
      <w:pPr>
        <w:suppressAutoHyphens w:val="0"/>
        <w:autoSpaceDE w:val="0"/>
        <w:autoSpaceDN w:val="0"/>
        <w:adjustRightInd w:val="0"/>
        <w:spacing w:line="360" w:lineRule="auto"/>
        <w:rPr>
          <w:rFonts w:eastAsia="Calibri"/>
          <w:lang w:eastAsia="pl-PL"/>
        </w:rPr>
      </w:pPr>
      <w:r w:rsidRPr="00A511DA">
        <w:rPr>
          <w:rFonts w:eastAsia="Calibri"/>
          <w:lang w:eastAsia="pl-PL"/>
        </w:rPr>
        <w:t xml:space="preserve">- zapewnienie uczniom prawa do bezpłatnego dostępu do podręczników, </w:t>
      </w:r>
    </w:p>
    <w:p w14:paraId="74089593" w14:textId="1B0E6A94" w:rsidR="00766144" w:rsidRPr="00A511DA" w:rsidRDefault="00766144" w:rsidP="00511E67">
      <w:pPr>
        <w:suppressAutoHyphens w:val="0"/>
        <w:autoSpaceDE w:val="0"/>
        <w:autoSpaceDN w:val="0"/>
        <w:adjustRightInd w:val="0"/>
        <w:spacing w:line="360" w:lineRule="auto"/>
        <w:rPr>
          <w:rFonts w:eastAsia="Calibri"/>
          <w:lang w:eastAsia="pl-PL"/>
        </w:rPr>
      </w:pPr>
      <w:r w:rsidRPr="00A511DA">
        <w:rPr>
          <w:rFonts w:eastAsia="Calibri"/>
          <w:lang w:eastAsia="pl-PL"/>
        </w:rPr>
        <w:t>materiałów edukacyjnych lub materiałów ćwiczeniowych</w:t>
      </w:r>
      <w:r w:rsidRPr="00A511DA">
        <w:rPr>
          <w:rFonts w:eastAsia="Calibri"/>
          <w:lang w:eastAsia="pl-PL"/>
        </w:rPr>
        <w:tab/>
      </w:r>
      <w:r w:rsidRPr="00A511DA">
        <w:rPr>
          <w:rFonts w:eastAsia="Calibri"/>
          <w:lang w:eastAsia="pl-PL"/>
        </w:rPr>
        <w:tab/>
      </w:r>
      <w:r w:rsidRPr="00A511DA">
        <w:rPr>
          <w:rFonts w:eastAsia="Calibri"/>
          <w:lang w:eastAsia="pl-PL"/>
        </w:rPr>
        <w:tab/>
        <w:t xml:space="preserve">-    </w:t>
      </w:r>
      <w:r w:rsidR="00DB646A" w:rsidRPr="00A511DA">
        <w:rPr>
          <w:rFonts w:eastAsia="Calibri"/>
          <w:lang w:eastAsia="pl-PL"/>
        </w:rPr>
        <w:t xml:space="preserve"> </w:t>
      </w:r>
      <w:r w:rsidR="00A511DA" w:rsidRPr="00A511DA">
        <w:rPr>
          <w:rFonts w:eastAsia="Calibri"/>
          <w:lang w:eastAsia="pl-PL"/>
        </w:rPr>
        <w:t>314 067,92</w:t>
      </w:r>
      <w:r w:rsidR="00DB646A" w:rsidRPr="00A511DA">
        <w:rPr>
          <w:rFonts w:eastAsia="Calibri"/>
          <w:lang w:eastAsia="pl-PL"/>
        </w:rPr>
        <w:t xml:space="preserve"> </w:t>
      </w:r>
      <w:r w:rsidRPr="00A511DA">
        <w:rPr>
          <w:rFonts w:eastAsia="Calibri"/>
          <w:lang w:eastAsia="pl-PL"/>
        </w:rPr>
        <w:t>zł,</w:t>
      </w:r>
    </w:p>
    <w:p w14:paraId="085F2C81" w14:textId="5498270E" w:rsidR="00B06A25" w:rsidRPr="00121F57" w:rsidRDefault="00B06A25" w:rsidP="00511E67">
      <w:pPr>
        <w:pStyle w:val="Tekstpodstawowy"/>
        <w:tabs>
          <w:tab w:val="left" w:pos="900"/>
        </w:tabs>
        <w:spacing w:line="360" w:lineRule="auto"/>
        <w:ind w:right="3"/>
        <w:jc w:val="both"/>
        <w:rPr>
          <w:bCs/>
          <w:sz w:val="24"/>
        </w:rPr>
      </w:pPr>
      <w:r w:rsidRPr="00121F57">
        <w:rPr>
          <w:bCs/>
          <w:sz w:val="24"/>
        </w:rPr>
        <w:t>- pozostała działalność</w:t>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Pr="00121F57">
        <w:rPr>
          <w:bCs/>
          <w:sz w:val="24"/>
        </w:rPr>
        <w:tab/>
        <w:t xml:space="preserve">-     </w:t>
      </w:r>
      <w:r w:rsidR="00121F57" w:rsidRPr="00121F57">
        <w:rPr>
          <w:bCs/>
          <w:sz w:val="24"/>
        </w:rPr>
        <w:t>153 803,77</w:t>
      </w:r>
      <w:r w:rsidRPr="00121F57">
        <w:rPr>
          <w:bCs/>
          <w:sz w:val="24"/>
        </w:rPr>
        <w:t xml:space="preserve"> zł</w:t>
      </w:r>
      <w:r w:rsidR="005C4E0F" w:rsidRPr="00121F57">
        <w:rPr>
          <w:bCs/>
          <w:sz w:val="24"/>
        </w:rPr>
        <w:t>,</w:t>
      </w:r>
    </w:p>
    <w:p w14:paraId="463B0D55" w14:textId="07509553" w:rsidR="00B06A25" w:rsidRPr="002C4AAC" w:rsidRDefault="00B06A25" w:rsidP="00511E67">
      <w:pPr>
        <w:pStyle w:val="Tekstpodstawowy"/>
        <w:tabs>
          <w:tab w:val="left" w:pos="900"/>
        </w:tabs>
        <w:spacing w:line="360" w:lineRule="auto"/>
        <w:ind w:right="3"/>
        <w:jc w:val="both"/>
        <w:rPr>
          <w:bCs/>
          <w:sz w:val="24"/>
        </w:rPr>
      </w:pPr>
      <w:r w:rsidRPr="002C4AAC">
        <w:rPr>
          <w:bCs/>
          <w:sz w:val="24"/>
        </w:rPr>
        <w:t>- wydatki majątkowe</w:t>
      </w:r>
      <w:r w:rsidRPr="002C4AAC">
        <w:rPr>
          <w:bCs/>
          <w:sz w:val="24"/>
        </w:rPr>
        <w:tab/>
      </w:r>
      <w:r w:rsidRPr="002C4AAC">
        <w:rPr>
          <w:bCs/>
          <w:sz w:val="24"/>
        </w:rPr>
        <w:tab/>
      </w:r>
      <w:r w:rsidRPr="002C4AAC">
        <w:rPr>
          <w:bCs/>
          <w:sz w:val="24"/>
        </w:rPr>
        <w:tab/>
      </w:r>
      <w:r w:rsidRPr="002C4AAC">
        <w:rPr>
          <w:bCs/>
          <w:sz w:val="24"/>
        </w:rPr>
        <w:tab/>
      </w:r>
      <w:r w:rsidRPr="002C4AAC">
        <w:rPr>
          <w:bCs/>
          <w:sz w:val="24"/>
        </w:rPr>
        <w:tab/>
      </w:r>
      <w:r w:rsidRPr="002C4AAC">
        <w:rPr>
          <w:bCs/>
          <w:sz w:val="24"/>
        </w:rPr>
        <w:tab/>
      </w:r>
      <w:r w:rsidRPr="002C4AAC">
        <w:rPr>
          <w:bCs/>
          <w:sz w:val="24"/>
        </w:rPr>
        <w:tab/>
      </w:r>
      <w:r w:rsidRPr="002C4AAC">
        <w:rPr>
          <w:bCs/>
          <w:sz w:val="24"/>
        </w:rPr>
        <w:tab/>
        <w:t xml:space="preserve">- </w:t>
      </w:r>
      <w:r w:rsidR="002C4AAC" w:rsidRPr="002C4AAC">
        <w:rPr>
          <w:bCs/>
          <w:sz w:val="24"/>
        </w:rPr>
        <w:t>8 702 287,74</w:t>
      </w:r>
      <w:r w:rsidR="00387177" w:rsidRPr="002C4AAC">
        <w:rPr>
          <w:bCs/>
          <w:sz w:val="24"/>
        </w:rPr>
        <w:t xml:space="preserve"> </w:t>
      </w:r>
      <w:r w:rsidRPr="002C4AAC">
        <w:rPr>
          <w:bCs/>
          <w:sz w:val="24"/>
        </w:rPr>
        <w:t>zł</w:t>
      </w:r>
      <w:r w:rsidR="005C4E0F" w:rsidRPr="002C4AAC">
        <w:rPr>
          <w:bCs/>
          <w:sz w:val="24"/>
        </w:rPr>
        <w:t>,</w:t>
      </w:r>
    </w:p>
    <w:p w14:paraId="627B3FC2" w14:textId="77777777" w:rsidR="00B06A25" w:rsidRPr="002C4AAC" w:rsidRDefault="00B06A25" w:rsidP="00DC2FB8">
      <w:pPr>
        <w:pStyle w:val="Tekstpodstawowy"/>
        <w:tabs>
          <w:tab w:val="left" w:pos="900"/>
        </w:tabs>
        <w:spacing w:line="360" w:lineRule="auto"/>
        <w:ind w:right="3"/>
        <w:jc w:val="both"/>
        <w:rPr>
          <w:bCs/>
          <w:sz w:val="24"/>
        </w:rPr>
      </w:pPr>
      <w:r w:rsidRPr="002C4AAC">
        <w:rPr>
          <w:bCs/>
          <w:sz w:val="24"/>
        </w:rPr>
        <w:t>w tym:</w:t>
      </w:r>
    </w:p>
    <w:p w14:paraId="179631F5" w14:textId="77777777" w:rsidR="00710912" w:rsidRPr="00121F57" w:rsidRDefault="00B06A25" w:rsidP="00A04239">
      <w:pPr>
        <w:pStyle w:val="Tekstpodstawowy"/>
        <w:tabs>
          <w:tab w:val="left" w:pos="900"/>
        </w:tabs>
        <w:spacing w:line="360" w:lineRule="auto"/>
        <w:ind w:right="3"/>
        <w:jc w:val="both"/>
        <w:rPr>
          <w:bCs/>
          <w:sz w:val="24"/>
        </w:rPr>
      </w:pPr>
      <w:r w:rsidRPr="00121F57">
        <w:rPr>
          <w:bCs/>
          <w:sz w:val="24"/>
        </w:rPr>
        <w:t>-</w:t>
      </w:r>
      <w:r w:rsidR="00E43DBB" w:rsidRPr="00121F57">
        <w:rPr>
          <w:bCs/>
          <w:sz w:val="24"/>
        </w:rPr>
        <w:t xml:space="preserve"> </w:t>
      </w:r>
      <w:r w:rsidR="0068004E" w:rsidRPr="00121F57">
        <w:rPr>
          <w:bCs/>
          <w:sz w:val="24"/>
        </w:rPr>
        <w:t>„</w:t>
      </w:r>
      <w:r w:rsidR="00710912" w:rsidRPr="00121F57">
        <w:rPr>
          <w:bCs/>
          <w:sz w:val="24"/>
        </w:rPr>
        <w:t xml:space="preserve">Budowa hali gimnastycznej wraz z zagospodarowaniem terenu </w:t>
      </w:r>
    </w:p>
    <w:p w14:paraId="2D49D310" w14:textId="53E98F80" w:rsidR="00511E67" w:rsidRPr="00121F57" w:rsidRDefault="00710912" w:rsidP="00A04239">
      <w:pPr>
        <w:pStyle w:val="Tekstpodstawowy"/>
        <w:tabs>
          <w:tab w:val="left" w:pos="900"/>
        </w:tabs>
        <w:spacing w:line="360" w:lineRule="auto"/>
        <w:ind w:right="3"/>
        <w:jc w:val="both"/>
        <w:rPr>
          <w:bCs/>
          <w:sz w:val="24"/>
        </w:rPr>
      </w:pPr>
      <w:r w:rsidRPr="00121F57">
        <w:rPr>
          <w:bCs/>
          <w:sz w:val="24"/>
        </w:rPr>
        <w:t xml:space="preserve">   przy SP Nr 2 w Końskich</w:t>
      </w:r>
      <w:r w:rsidR="0068004E" w:rsidRPr="00121F57">
        <w:rPr>
          <w:bCs/>
          <w:sz w:val="24"/>
        </w:rPr>
        <w:t>”</w:t>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008357D0" w:rsidRPr="00121F57">
        <w:rPr>
          <w:bCs/>
          <w:sz w:val="24"/>
        </w:rPr>
        <w:t xml:space="preserve">- </w:t>
      </w:r>
      <w:r w:rsidR="00121F57" w:rsidRPr="00121F57">
        <w:rPr>
          <w:bCs/>
          <w:sz w:val="24"/>
        </w:rPr>
        <w:t>8 512 314,24</w:t>
      </w:r>
      <w:r w:rsidR="0068004E" w:rsidRPr="00121F57">
        <w:rPr>
          <w:bCs/>
          <w:sz w:val="24"/>
        </w:rPr>
        <w:t xml:space="preserve"> </w:t>
      </w:r>
      <w:r w:rsidR="008357D0" w:rsidRPr="00121F57">
        <w:rPr>
          <w:bCs/>
          <w:sz w:val="24"/>
        </w:rPr>
        <w:t>zł,</w:t>
      </w:r>
    </w:p>
    <w:p w14:paraId="0A1DBA60" w14:textId="77777777" w:rsidR="00121F57" w:rsidRPr="00121F57" w:rsidRDefault="0068004E" w:rsidP="00A04239">
      <w:pPr>
        <w:pStyle w:val="Tekstpodstawowy"/>
        <w:tabs>
          <w:tab w:val="left" w:pos="900"/>
        </w:tabs>
        <w:spacing w:line="360" w:lineRule="auto"/>
        <w:ind w:right="3"/>
        <w:jc w:val="both"/>
        <w:rPr>
          <w:bCs/>
          <w:sz w:val="24"/>
        </w:rPr>
      </w:pPr>
      <w:r w:rsidRPr="00121F57">
        <w:rPr>
          <w:bCs/>
          <w:sz w:val="24"/>
        </w:rPr>
        <w:t xml:space="preserve">- </w:t>
      </w:r>
      <w:r w:rsidR="007648C3" w:rsidRPr="00121F57">
        <w:rPr>
          <w:bCs/>
          <w:sz w:val="24"/>
        </w:rPr>
        <w:t>„</w:t>
      </w:r>
      <w:r w:rsidR="00121F57" w:rsidRPr="00121F57">
        <w:rPr>
          <w:bCs/>
          <w:sz w:val="24"/>
        </w:rPr>
        <w:t xml:space="preserve">Przebudowa kotłowni wraz z modernizacją sieci ciepłowniczej </w:t>
      </w:r>
    </w:p>
    <w:p w14:paraId="0432E1A3" w14:textId="44A29EE2" w:rsidR="0068004E" w:rsidRPr="00121F57" w:rsidRDefault="00121F57" w:rsidP="00A04239">
      <w:pPr>
        <w:pStyle w:val="Tekstpodstawowy"/>
        <w:tabs>
          <w:tab w:val="left" w:pos="900"/>
        </w:tabs>
        <w:spacing w:line="360" w:lineRule="auto"/>
        <w:ind w:right="3"/>
        <w:jc w:val="both"/>
        <w:rPr>
          <w:bCs/>
          <w:sz w:val="24"/>
        </w:rPr>
      </w:pPr>
      <w:r w:rsidRPr="00121F57">
        <w:rPr>
          <w:bCs/>
          <w:sz w:val="24"/>
        </w:rPr>
        <w:t xml:space="preserve">  w budynku ZPO w Stadnickiej Woli</w:t>
      </w:r>
      <w:r w:rsidR="007648C3" w:rsidRPr="00121F57">
        <w:rPr>
          <w:bCs/>
          <w:sz w:val="24"/>
        </w:rPr>
        <w:t>”</w:t>
      </w:r>
      <w:r w:rsidR="007648C3" w:rsidRPr="00121F57">
        <w:rPr>
          <w:bCs/>
          <w:sz w:val="24"/>
        </w:rPr>
        <w:tab/>
      </w:r>
      <w:r w:rsidR="00EE0608" w:rsidRPr="00121F57">
        <w:rPr>
          <w:bCs/>
          <w:sz w:val="24"/>
        </w:rPr>
        <w:tab/>
      </w:r>
      <w:r w:rsidRPr="00121F57">
        <w:rPr>
          <w:bCs/>
          <w:sz w:val="24"/>
        </w:rPr>
        <w:tab/>
      </w:r>
      <w:r w:rsidR="007648C3" w:rsidRPr="00121F57">
        <w:rPr>
          <w:bCs/>
          <w:sz w:val="24"/>
        </w:rPr>
        <w:tab/>
      </w:r>
      <w:r w:rsidR="00710912" w:rsidRPr="00121F57">
        <w:rPr>
          <w:bCs/>
          <w:sz w:val="24"/>
        </w:rPr>
        <w:tab/>
      </w:r>
      <w:r w:rsidR="007648C3" w:rsidRPr="00121F57">
        <w:rPr>
          <w:bCs/>
          <w:sz w:val="24"/>
        </w:rPr>
        <w:t>-</w:t>
      </w:r>
      <w:r w:rsidR="00F96664" w:rsidRPr="00121F57">
        <w:rPr>
          <w:bCs/>
          <w:sz w:val="24"/>
        </w:rPr>
        <w:t xml:space="preserve"> </w:t>
      </w:r>
      <w:r w:rsidRPr="00121F57">
        <w:rPr>
          <w:bCs/>
          <w:sz w:val="24"/>
        </w:rPr>
        <w:t xml:space="preserve">     15 990,00 </w:t>
      </w:r>
      <w:r w:rsidR="007648C3" w:rsidRPr="00121F57">
        <w:rPr>
          <w:bCs/>
          <w:sz w:val="24"/>
        </w:rPr>
        <w:t>zł,</w:t>
      </w:r>
    </w:p>
    <w:p w14:paraId="1CF77051" w14:textId="73DA0564" w:rsidR="007648C3" w:rsidRPr="00121F57" w:rsidRDefault="007648C3" w:rsidP="00710912">
      <w:pPr>
        <w:pStyle w:val="Tekstpodstawowy"/>
        <w:tabs>
          <w:tab w:val="left" w:pos="900"/>
        </w:tabs>
        <w:spacing w:line="360" w:lineRule="auto"/>
        <w:ind w:right="3"/>
        <w:jc w:val="both"/>
        <w:rPr>
          <w:bCs/>
          <w:sz w:val="24"/>
        </w:rPr>
      </w:pPr>
      <w:r w:rsidRPr="00121F57">
        <w:rPr>
          <w:bCs/>
          <w:sz w:val="24"/>
        </w:rPr>
        <w:t>-„</w:t>
      </w:r>
      <w:r w:rsidR="00710912" w:rsidRPr="00121F57">
        <w:rPr>
          <w:bCs/>
          <w:sz w:val="24"/>
        </w:rPr>
        <w:t>Przebudowa instalacji elektrycznej w budynku ZPO w Dziebałtowie”</w:t>
      </w:r>
      <w:r w:rsidR="00710912" w:rsidRPr="00121F57">
        <w:rPr>
          <w:bCs/>
          <w:sz w:val="24"/>
        </w:rPr>
        <w:tab/>
        <w:t>-</w:t>
      </w:r>
      <w:r w:rsidRPr="00121F57">
        <w:rPr>
          <w:bCs/>
          <w:sz w:val="24"/>
        </w:rPr>
        <w:t xml:space="preserve"> </w:t>
      </w:r>
      <w:r w:rsidR="00710912" w:rsidRPr="00121F57">
        <w:rPr>
          <w:bCs/>
          <w:sz w:val="24"/>
        </w:rPr>
        <w:t xml:space="preserve">     </w:t>
      </w:r>
      <w:r w:rsidR="00121F57" w:rsidRPr="00121F57">
        <w:rPr>
          <w:bCs/>
          <w:sz w:val="24"/>
        </w:rPr>
        <w:t>82 410,00</w:t>
      </w:r>
      <w:r w:rsidR="00C2349C" w:rsidRPr="00121F57">
        <w:rPr>
          <w:bCs/>
          <w:sz w:val="24"/>
        </w:rPr>
        <w:t xml:space="preserve"> </w:t>
      </w:r>
      <w:r w:rsidR="00710912" w:rsidRPr="00121F57">
        <w:rPr>
          <w:bCs/>
          <w:sz w:val="24"/>
        </w:rPr>
        <w:t>zł,</w:t>
      </w:r>
    </w:p>
    <w:p w14:paraId="31461F3B" w14:textId="6B5B1BFE" w:rsidR="00710912" w:rsidRPr="00121F57" w:rsidRDefault="00710912" w:rsidP="00121F57">
      <w:pPr>
        <w:pStyle w:val="Tekstpodstawowy"/>
        <w:tabs>
          <w:tab w:val="left" w:pos="900"/>
        </w:tabs>
        <w:spacing w:line="360" w:lineRule="auto"/>
        <w:ind w:right="3"/>
        <w:jc w:val="both"/>
        <w:rPr>
          <w:bCs/>
          <w:sz w:val="24"/>
        </w:rPr>
      </w:pPr>
      <w:r w:rsidRPr="00121F57">
        <w:rPr>
          <w:bCs/>
          <w:sz w:val="24"/>
        </w:rPr>
        <w:t>- „</w:t>
      </w:r>
      <w:r w:rsidR="00121F57" w:rsidRPr="00121F57">
        <w:rPr>
          <w:bCs/>
          <w:sz w:val="24"/>
        </w:rPr>
        <w:t>Wykonanie odwodnienia terenu przy budynku ZPO w Rogowie (etap II)</w:t>
      </w:r>
      <w:r w:rsidRPr="00121F57">
        <w:rPr>
          <w:bCs/>
          <w:sz w:val="24"/>
        </w:rPr>
        <w:t xml:space="preserve">”-  </w:t>
      </w:r>
      <w:r w:rsidR="00121F57" w:rsidRPr="00121F57">
        <w:rPr>
          <w:bCs/>
          <w:sz w:val="24"/>
        </w:rPr>
        <w:t>91 573,50</w:t>
      </w:r>
      <w:r w:rsidRPr="00121F57">
        <w:rPr>
          <w:bCs/>
          <w:sz w:val="24"/>
        </w:rPr>
        <w:t xml:space="preserve"> zł.</w:t>
      </w:r>
    </w:p>
    <w:p w14:paraId="5B9C9EE1" w14:textId="1FB5819E" w:rsidR="003B2AC3" w:rsidRPr="00121F57" w:rsidRDefault="003B2AC3" w:rsidP="00C134CD">
      <w:pPr>
        <w:pStyle w:val="Tekstpodstawowy"/>
        <w:tabs>
          <w:tab w:val="left" w:pos="900"/>
        </w:tabs>
        <w:spacing w:line="360" w:lineRule="auto"/>
        <w:ind w:right="3"/>
        <w:jc w:val="both"/>
        <w:rPr>
          <w:bCs/>
          <w:sz w:val="24"/>
        </w:rPr>
      </w:pPr>
      <w:r w:rsidRPr="00121F57">
        <w:rPr>
          <w:bCs/>
          <w:sz w:val="24"/>
        </w:rPr>
        <w:t>W 202</w:t>
      </w:r>
      <w:r w:rsidR="00121F57" w:rsidRPr="00121F57">
        <w:rPr>
          <w:bCs/>
          <w:sz w:val="24"/>
        </w:rPr>
        <w:t>4</w:t>
      </w:r>
      <w:r w:rsidRPr="00121F57">
        <w:rPr>
          <w:bCs/>
          <w:sz w:val="24"/>
        </w:rPr>
        <w:t xml:space="preserve"> r. wydatki na dodatkowe zadania oświatowe, ujęte we właściwej podziałce klasyfikacji budżetowej, dotyczące obywateli Ukrainy zostały sfinansowane środkami z Funduszu Pomocy </w:t>
      </w:r>
      <w:r w:rsidRPr="00121F57">
        <w:rPr>
          <w:bCs/>
          <w:sz w:val="24"/>
        </w:rPr>
        <w:br/>
        <w:t xml:space="preserve">w kwocie </w:t>
      </w:r>
      <w:r w:rsidR="00121F57" w:rsidRPr="00121F57">
        <w:rPr>
          <w:bCs/>
          <w:sz w:val="24"/>
        </w:rPr>
        <w:t>587 648,00</w:t>
      </w:r>
      <w:r w:rsidRPr="00121F57">
        <w:rPr>
          <w:bCs/>
          <w:sz w:val="24"/>
        </w:rPr>
        <w:t xml:space="preserve"> złotych.</w:t>
      </w:r>
    </w:p>
    <w:p w14:paraId="2287F435" w14:textId="77777777" w:rsidR="00F96664" w:rsidRPr="00F91A49" w:rsidRDefault="00F96664" w:rsidP="00C134CD">
      <w:pPr>
        <w:pStyle w:val="Tekstpodstawowy"/>
        <w:tabs>
          <w:tab w:val="left" w:pos="900"/>
        </w:tabs>
        <w:spacing w:line="360" w:lineRule="auto"/>
        <w:ind w:right="3"/>
        <w:jc w:val="both"/>
        <w:rPr>
          <w:bCs/>
          <w:color w:val="FF0000"/>
          <w:sz w:val="24"/>
        </w:rPr>
      </w:pPr>
    </w:p>
    <w:p w14:paraId="54B06042" w14:textId="77777777" w:rsidR="006F06F9" w:rsidRPr="00E61FB7" w:rsidRDefault="00B06A25" w:rsidP="00ED3998">
      <w:pPr>
        <w:pStyle w:val="Tekstpodstawowy"/>
        <w:tabs>
          <w:tab w:val="left" w:pos="900"/>
        </w:tabs>
        <w:spacing w:line="276" w:lineRule="auto"/>
        <w:ind w:right="3"/>
        <w:jc w:val="center"/>
        <w:rPr>
          <w:b/>
          <w:bCs/>
        </w:rPr>
      </w:pPr>
      <w:r w:rsidRPr="00E61FB7">
        <w:rPr>
          <w:b/>
          <w:bCs/>
        </w:rPr>
        <w:t xml:space="preserve">Dział 851 OCHRONA ZDROWIA – wydatkowano kwotę </w:t>
      </w:r>
    </w:p>
    <w:p w14:paraId="0D699700" w14:textId="32C02316" w:rsidR="00B06A25" w:rsidRPr="00F91A49" w:rsidRDefault="00E61FB7" w:rsidP="00ED3998">
      <w:pPr>
        <w:pStyle w:val="Tekstpodstawowy"/>
        <w:tabs>
          <w:tab w:val="left" w:pos="900"/>
        </w:tabs>
        <w:spacing w:line="276" w:lineRule="auto"/>
        <w:ind w:right="3"/>
        <w:jc w:val="center"/>
        <w:rPr>
          <w:b/>
          <w:bCs/>
          <w:color w:val="FF0000"/>
          <w:u w:val="single"/>
        </w:rPr>
      </w:pPr>
      <w:r w:rsidRPr="00E61FB7">
        <w:rPr>
          <w:b/>
          <w:bCs/>
          <w:u w:val="single"/>
        </w:rPr>
        <w:t>1 259 699,368</w:t>
      </w:r>
      <w:r w:rsidR="00B06A25" w:rsidRPr="00E61FB7">
        <w:rPr>
          <w:b/>
          <w:bCs/>
          <w:u w:val="single"/>
        </w:rPr>
        <w:t xml:space="preserve"> zł</w:t>
      </w:r>
      <w:r w:rsidR="006F06F9" w:rsidRPr="00E61FB7">
        <w:rPr>
          <w:b/>
          <w:bCs/>
          <w:u w:val="single"/>
        </w:rPr>
        <w:t xml:space="preserve"> </w:t>
      </w:r>
      <w:r w:rsidR="00B06A25" w:rsidRPr="00E61FB7">
        <w:rPr>
          <w:b/>
          <w:bCs/>
          <w:u w:val="single"/>
        </w:rPr>
        <w:t xml:space="preserve">tj. </w:t>
      </w:r>
      <w:r w:rsidRPr="00E61FB7">
        <w:rPr>
          <w:b/>
          <w:bCs/>
          <w:u w:val="single"/>
        </w:rPr>
        <w:t>94,57</w:t>
      </w:r>
      <w:r w:rsidR="00B06A25" w:rsidRPr="00E61FB7">
        <w:rPr>
          <w:b/>
          <w:bCs/>
          <w:u w:val="single"/>
        </w:rPr>
        <w:t xml:space="preserve"> % planu rocznego</w:t>
      </w:r>
    </w:p>
    <w:p w14:paraId="26D2985E" w14:textId="77777777" w:rsidR="00B06A25" w:rsidRPr="00F91A49" w:rsidRDefault="00B06A25" w:rsidP="00ED3998">
      <w:pPr>
        <w:pStyle w:val="Tekstpodstawowy"/>
        <w:tabs>
          <w:tab w:val="left" w:pos="900"/>
        </w:tabs>
        <w:spacing w:line="276" w:lineRule="auto"/>
        <w:ind w:right="3"/>
        <w:jc w:val="center"/>
        <w:rPr>
          <w:bCs/>
          <w:color w:val="FF0000"/>
        </w:rPr>
      </w:pPr>
    </w:p>
    <w:p w14:paraId="782C1EEB" w14:textId="77777777" w:rsidR="00B06A25" w:rsidRPr="00121F57" w:rsidRDefault="00B06A25" w:rsidP="00DC2FB8">
      <w:pPr>
        <w:pStyle w:val="Tekstpodstawowy"/>
        <w:tabs>
          <w:tab w:val="left" w:pos="900"/>
        </w:tabs>
        <w:spacing w:line="360" w:lineRule="auto"/>
        <w:ind w:right="3"/>
        <w:jc w:val="both"/>
        <w:rPr>
          <w:bCs/>
          <w:sz w:val="24"/>
        </w:rPr>
      </w:pPr>
      <w:r w:rsidRPr="00121F57">
        <w:rPr>
          <w:bCs/>
          <w:sz w:val="24"/>
        </w:rPr>
        <w:t xml:space="preserve">z przeznaczeniem na: </w:t>
      </w:r>
    </w:p>
    <w:p w14:paraId="4FAB163B" w14:textId="30688A34" w:rsidR="00B06A25" w:rsidRPr="00121F57" w:rsidRDefault="00B06A25" w:rsidP="00DC2FB8">
      <w:pPr>
        <w:pStyle w:val="Tekstpodstawowy"/>
        <w:tabs>
          <w:tab w:val="left" w:pos="900"/>
        </w:tabs>
        <w:spacing w:line="360" w:lineRule="auto"/>
        <w:ind w:right="3"/>
        <w:jc w:val="both"/>
        <w:rPr>
          <w:bCs/>
          <w:sz w:val="24"/>
        </w:rPr>
      </w:pPr>
      <w:r w:rsidRPr="00121F57">
        <w:rPr>
          <w:bCs/>
          <w:sz w:val="24"/>
        </w:rPr>
        <w:t>- zwalczanie narko</w:t>
      </w:r>
      <w:r w:rsidR="00835EC9" w:rsidRPr="00121F57">
        <w:rPr>
          <w:bCs/>
          <w:sz w:val="24"/>
        </w:rPr>
        <w:t>manii</w:t>
      </w:r>
      <w:r w:rsidR="00835EC9" w:rsidRPr="00121F57">
        <w:rPr>
          <w:bCs/>
          <w:sz w:val="24"/>
        </w:rPr>
        <w:tab/>
      </w:r>
      <w:r w:rsidR="00835EC9" w:rsidRPr="00121F57">
        <w:rPr>
          <w:bCs/>
          <w:sz w:val="24"/>
        </w:rPr>
        <w:tab/>
      </w:r>
      <w:r w:rsidR="00835EC9" w:rsidRPr="00121F57">
        <w:rPr>
          <w:bCs/>
          <w:sz w:val="24"/>
        </w:rPr>
        <w:tab/>
      </w:r>
      <w:r w:rsidR="00835EC9" w:rsidRPr="00121F57">
        <w:rPr>
          <w:bCs/>
          <w:sz w:val="24"/>
        </w:rPr>
        <w:tab/>
      </w:r>
      <w:r w:rsidR="00835EC9" w:rsidRPr="00121F57">
        <w:rPr>
          <w:bCs/>
          <w:sz w:val="24"/>
        </w:rPr>
        <w:tab/>
      </w:r>
      <w:r w:rsidR="005C6007" w:rsidRPr="00121F57">
        <w:rPr>
          <w:bCs/>
          <w:sz w:val="24"/>
        </w:rPr>
        <w:tab/>
      </w:r>
      <w:r w:rsidR="005C6007" w:rsidRPr="00121F57">
        <w:rPr>
          <w:bCs/>
          <w:sz w:val="24"/>
        </w:rPr>
        <w:tab/>
      </w:r>
      <w:r w:rsidR="005C6007" w:rsidRPr="00121F57">
        <w:rPr>
          <w:bCs/>
          <w:sz w:val="24"/>
        </w:rPr>
        <w:tab/>
      </w:r>
      <w:r w:rsidR="00835EC9" w:rsidRPr="00121F57">
        <w:rPr>
          <w:bCs/>
          <w:sz w:val="24"/>
        </w:rPr>
        <w:t xml:space="preserve">-   </w:t>
      </w:r>
      <w:r w:rsidR="00F96664" w:rsidRPr="00121F57">
        <w:rPr>
          <w:bCs/>
          <w:sz w:val="24"/>
        </w:rPr>
        <w:t xml:space="preserve">   </w:t>
      </w:r>
      <w:r w:rsidR="00121F57" w:rsidRPr="00121F57">
        <w:rPr>
          <w:bCs/>
          <w:sz w:val="24"/>
        </w:rPr>
        <w:t xml:space="preserve">  7 902,00 z</w:t>
      </w:r>
      <w:r w:rsidRPr="00121F57">
        <w:rPr>
          <w:bCs/>
          <w:sz w:val="24"/>
        </w:rPr>
        <w:t>ł</w:t>
      </w:r>
      <w:r w:rsidR="00835EC9" w:rsidRPr="00121F57">
        <w:rPr>
          <w:bCs/>
          <w:sz w:val="24"/>
        </w:rPr>
        <w:t>,</w:t>
      </w:r>
    </w:p>
    <w:p w14:paraId="7180AED2" w14:textId="4350D991" w:rsidR="00B06A25" w:rsidRPr="00121F57" w:rsidRDefault="00B06A25" w:rsidP="00DC2FB8">
      <w:pPr>
        <w:pStyle w:val="Tekstpodstawowy"/>
        <w:tabs>
          <w:tab w:val="left" w:pos="900"/>
        </w:tabs>
        <w:spacing w:line="360" w:lineRule="auto"/>
        <w:ind w:right="3"/>
        <w:jc w:val="both"/>
        <w:rPr>
          <w:bCs/>
          <w:sz w:val="24"/>
        </w:rPr>
      </w:pPr>
      <w:r w:rsidRPr="00121F57">
        <w:rPr>
          <w:bCs/>
          <w:sz w:val="24"/>
        </w:rPr>
        <w:t>- przeciwdziałanie alkoholizmowi</w:t>
      </w:r>
      <w:r w:rsidRPr="00121F57">
        <w:rPr>
          <w:bCs/>
          <w:sz w:val="24"/>
        </w:rPr>
        <w:tab/>
      </w:r>
      <w:r w:rsidRPr="00121F57">
        <w:rPr>
          <w:bCs/>
          <w:sz w:val="24"/>
        </w:rPr>
        <w:tab/>
      </w:r>
      <w:r w:rsidRPr="00121F57">
        <w:rPr>
          <w:bCs/>
          <w:sz w:val="24"/>
        </w:rPr>
        <w:tab/>
      </w:r>
      <w:r w:rsidRPr="00121F57">
        <w:rPr>
          <w:bCs/>
          <w:sz w:val="24"/>
        </w:rPr>
        <w:tab/>
      </w:r>
      <w:r w:rsidR="005C6007" w:rsidRPr="00121F57">
        <w:rPr>
          <w:bCs/>
          <w:sz w:val="24"/>
        </w:rPr>
        <w:tab/>
      </w:r>
      <w:r w:rsidR="005C6007" w:rsidRPr="00121F57">
        <w:rPr>
          <w:bCs/>
          <w:sz w:val="24"/>
        </w:rPr>
        <w:tab/>
      </w:r>
      <w:r w:rsidR="005C6007" w:rsidRPr="00121F57">
        <w:rPr>
          <w:bCs/>
          <w:sz w:val="24"/>
        </w:rPr>
        <w:tab/>
      </w:r>
      <w:r w:rsidRPr="00121F57">
        <w:rPr>
          <w:bCs/>
          <w:sz w:val="24"/>
        </w:rPr>
        <w:t xml:space="preserve">- </w:t>
      </w:r>
      <w:r w:rsidR="00121F57" w:rsidRPr="00121F57">
        <w:rPr>
          <w:bCs/>
          <w:sz w:val="24"/>
        </w:rPr>
        <w:t>1 199 837,38</w:t>
      </w:r>
      <w:r w:rsidRPr="00121F57">
        <w:rPr>
          <w:bCs/>
          <w:sz w:val="24"/>
        </w:rPr>
        <w:t xml:space="preserve"> zł</w:t>
      </w:r>
      <w:r w:rsidR="007C5E31" w:rsidRPr="00121F57">
        <w:rPr>
          <w:bCs/>
          <w:sz w:val="24"/>
        </w:rPr>
        <w:t>,</w:t>
      </w:r>
    </w:p>
    <w:p w14:paraId="70BFA2E0" w14:textId="1D4E6BBE" w:rsidR="007C5E31" w:rsidRPr="00121F57" w:rsidRDefault="007C5E31" w:rsidP="00DC2FB8">
      <w:pPr>
        <w:pStyle w:val="Tekstpodstawowy"/>
        <w:tabs>
          <w:tab w:val="left" w:pos="900"/>
        </w:tabs>
        <w:spacing w:line="360" w:lineRule="auto"/>
        <w:ind w:right="3"/>
        <w:jc w:val="both"/>
        <w:rPr>
          <w:bCs/>
          <w:sz w:val="24"/>
        </w:rPr>
      </w:pPr>
      <w:r w:rsidRPr="00121F57">
        <w:rPr>
          <w:bCs/>
          <w:sz w:val="24"/>
        </w:rPr>
        <w:t>- pozostała działalność</w:t>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005C6007" w:rsidRPr="00121F57">
        <w:rPr>
          <w:bCs/>
          <w:sz w:val="24"/>
        </w:rPr>
        <w:tab/>
      </w:r>
      <w:r w:rsidR="005C6007" w:rsidRPr="00121F57">
        <w:rPr>
          <w:bCs/>
          <w:sz w:val="24"/>
        </w:rPr>
        <w:tab/>
      </w:r>
      <w:r w:rsidR="005C6007" w:rsidRPr="00121F57">
        <w:rPr>
          <w:bCs/>
          <w:sz w:val="24"/>
        </w:rPr>
        <w:tab/>
      </w:r>
      <w:r w:rsidR="00AF5A82" w:rsidRPr="00121F57">
        <w:rPr>
          <w:bCs/>
          <w:sz w:val="24"/>
        </w:rPr>
        <w:t xml:space="preserve">-   </w:t>
      </w:r>
      <w:r w:rsidR="00F96664" w:rsidRPr="00121F57">
        <w:rPr>
          <w:bCs/>
          <w:sz w:val="24"/>
        </w:rPr>
        <w:t xml:space="preserve">     </w:t>
      </w:r>
      <w:r w:rsidR="00121F57" w:rsidRPr="00121F57">
        <w:rPr>
          <w:bCs/>
          <w:sz w:val="24"/>
        </w:rPr>
        <w:t>1 960,00</w:t>
      </w:r>
      <w:r w:rsidR="00387177" w:rsidRPr="00121F57">
        <w:rPr>
          <w:bCs/>
          <w:sz w:val="24"/>
        </w:rPr>
        <w:t xml:space="preserve"> zł</w:t>
      </w:r>
      <w:r w:rsidR="00121F57" w:rsidRPr="00121F57">
        <w:rPr>
          <w:bCs/>
          <w:sz w:val="24"/>
        </w:rPr>
        <w:t>,</w:t>
      </w:r>
    </w:p>
    <w:p w14:paraId="0BD80AC2" w14:textId="55CE7566" w:rsidR="00121F57" w:rsidRPr="00121F57" w:rsidRDefault="00121F57" w:rsidP="00DC2FB8">
      <w:pPr>
        <w:pStyle w:val="Tekstpodstawowy"/>
        <w:tabs>
          <w:tab w:val="left" w:pos="900"/>
        </w:tabs>
        <w:spacing w:line="360" w:lineRule="auto"/>
        <w:ind w:right="3"/>
        <w:jc w:val="both"/>
        <w:rPr>
          <w:bCs/>
          <w:sz w:val="24"/>
        </w:rPr>
      </w:pPr>
      <w:r w:rsidRPr="00121F57">
        <w:rPr>
          <w:bCs/>
          <w:sz w:val="24"/>
        </w:rPr>
        <w:t>- wydatki majątkowe</w:t>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Pr="00121F57">
        <w:rPr>
          <w:bCs/>
          <w:sz w:val="24"/>
        </w:rPr>
        <w:tab/>
        <w:t>-      50 000,00 zł,</w:t>
      </w:r>
    </w:p>
    <w:p w14:paraId="399AA698" w14:textId="4A5707F4" w:rsidR="00121F57" w:rsidRPr="00121F57" w:rsidRDefault="00121F57" w:rsidP="00DC2FB8">
      <w:pPr>
        <w:pStyle w:val="Tekstpodstawowy"/>
        <w:tabs>
          <w:tab w:val="left" w:pos="900"/>
        </w:tabs>
        <w:spacing w:line="360" w:lineRule="auto"/>
        <w:ind w:right="3"/>
        <w:jc w:val="both"/>
        <w:rPr>
          <w:bCs/>
          <w:sz w:val="24"/>
        </w:rPr>
      </w:pPr>
      <w:r w:rsidRPr="00121F57">
        <w:rPr>
          <w:bCs/>
          <w:sz w:val="24"/>
        </w:rPr>
        <w:lastRenderedPageBreak/>
        <w:tab/>
        <w:t>w tym:</w:t>
      </w:r>
    </w:p>
    <w:p w14:paraId="22C5867C" w14:textId="77777777" w:rsidR="00121F57" w:rsidRPr="00121F57" w:rsidRDefault="00121F57" w:rsidP="00DC2FB8">
      <w:pPr>
        <w:pStyle w:val="Tekstpodstawowy"/>
        <w:tabs>
          <w:tab w:val="left" w:pos="900"/>
        </w:tabs>
        <w:spacing w:line="360" w:lineRule="auto"/>
        <w:ind w:right="3"/>
        <w:jc w:val="both"/>
        <w:rPr>
          <w:bCs/>
          <w:sz w:val="24"/>
        </w:rPr>
      </w:pPr>
      <w:r w:rsidRPr="00121F57">
        <w:rPr>
          <w:bCs/>
          <w:sz w:val="24"/>
        </w:rPr>
        <w:t xml:space="preserve">- „Dofinansowanie do zakupu sprzętu i wyposażenia </w:t>
      </w:r>
    </w:p>
    <w:p w14:paraId="2A2E7745" w14:textId="7876B9CB" w:rsidR="00121F57" w:rsidRPr="00121F57" w:rsidRDefault="00121F57" w:rsidP="00DC2FB8">
      <w:pPr>
        <w:pStyle w:val="Tekstpodstawowy"/>
        <w:tabs>
          <w:tab w:val="left" w:pos="900"/>
        </w:tabs>
        <w:spacing w:line="360" w:lineRule="auto"/>
        <w:ind w:right="3"/>
        <w:jc w:val="both"/>
        <w:rPr>
          <w:bCs/>
          <w:sz w:val="24"/>
        </w:rPr>
      </w:pPr>
      <w:r w:rsidRPr="00121F57">
        <w:rPr>
          <w:bCs/>
          <w:sz w:val="24"/>
        </w:rPr>
        <w:t xml:space="preserve">   na potrzeby ZOZ w Końskich”</w:t>
      </w:r>
      <w:r w:rsidRPr="00121F57">
        <w:rPr>
          <w:bCs/>
          <w:sz w:val="24"/>
        </w:rPr>
        <w:tab/>
      </w:r>
      <w:r w:rsidRPr="00121F57">
        <w:rPr>
          <w:bCs/>
          <w:sz w:val="24"/>
        </w:rPr>
        <w:tab/>
      </w:r>
      <w:r w:rsidRPr="00121F57">
        <w:rPr>
          <w:bCs/>
          <w:sz w:val="24"/>
        </w:rPr>
        <w:tab/>
      </w:r>
      <w:r w:rsidRPr="00121F57">
        <w:rPr>
          <w:bCs/>
          <w:sz w:val="24"/>
        </w:rPr>
        <w:tab/>
      </w:r>
      <w:r w:rsidRPr="00121F57">
        <w:rPr>
          <w:bCs/>
          <w:sz w:val="24"/>
        </w:rPr>
        <w:tab/>
        <w:t>- 50 000,00 zł.</w:t>
      </w:r>
    </w:p>
    <w:p w14:paraId="3B48EE6A" w14:textId="77777777" w:rsidR="00912BB1" w:rsidRPr="00E61FB7" w:rsidRDefault="00B06A25" w:rsidP="00ED3998">
      <w:pPr>
        <w:pStyle w:val="Tekstpodstawowy"/>
        <w:tabs>
          <w:tab w:val="left" w:pos="900"/>
        </w:tabs>
        <w:spacing w:line="276" w:lineRule="auto"/>
        <w:ind w:right="3"/>
        <w:jc w:val="center"/>
        <w:rPr>
          <w:b/>
          <w:bCs/>
        </w:rPr>
      </w:pPr>
      <w:r w:rsidRPr="00E61FB7">
        <w:rPr>
          <w:b/>
          <w:bCs/>
        </w:rPr>
        <w:t xml:space="preserve">Dział 852 POMOC SPOŁECZNA – wydatkowano kwotę </w:t>
      </w:r>
    </w:p>
    <w:p w14:paraId="77EF1DD0" w14:textId="213FDE97" w:rsidR="00B06A25" w:rsidRPr="00E61FB7" w:rsidRDefault="00E61FB7" w:rsidP="00ED3998">
      <w:pPr>
        <w:pStyle w:val="Tekstpodstawowy"/>
        <w:tabs>
          <w:tab w:val="left" w:pos="900"/>
        </w:tabs>
        <w:spacing w:line="276" w:lineRule="auto"/>
        <w:ind w:right="3"/>
        <w:jc w:val="center"/>
        <w:rPr>
          <w:b/>
          <w:bCs/>
          <w:u w:val="single"/>
        </w:rPr>
      </w:pPr>
      <w:r w:rsidRPr="00E61FB7">
        <w:rPr>
          <w:b/>
          <w:bCs/>
          <w:u w:val="single"/>
        </w:rPr>
        <w:t>18 189 372,99</w:t>
      </w:r>
      <w:r w:rsidR="00B06A25" w:rsidRPr="00E61FB7">
        <w:rPr>
          <w:b/>
          <w:bCs/>
          <w:u w:val="single"/>
        </w:rPr>
        <w:t xml:space="preserve"> zł</w:t>
      </w:r>
      <w:r w:rsidR="00912BB1" w:rsidRPr="00E61FB7">
        <w:rPr>
          <w:b/>
          <w:bCs/>
          <w:u w:val="single"/>
        </w:rPr>
        <w:t xml:space="preserve">, </w:t>
      </w:r>
      <w:r w:rsidR="00792E09" w:rsidRPr="00E61FB7">
        <w:rPr>
          <w:b/>
          <w:bCs/>
          <w:u w:val="single"/>
        </w:rPr>
        <w:t>t</w:t>
      </w:r>
      <w:r w:rsidR="00B06A25" w:rsidRPr="00E61FB7">
        <w:rPr>
          <w:b/>
          <w:bCs/>
          <w:u w:val="single"/>
        </w:rPr>
        <w:t>j</w:t>
      </w:r>
      <w:r w:rsidR="00792E09" w:rsidRPr="00E61FB7">
        <w:rPr>
          <w:b/>
          <w:bCs/>
          <w:u w:val="single"/>
        </w:rPr>
        <w:t xml:space="preserve">. </w:t>
      </w:r>
      <w:r w:rsidR="00F96664" w:rsidRPr="00E61FB7">
        <w:rPr>
          <w:b/>
          <w:bCs/>
          <w:u w:val="single"/>
        </w:rPr>
        <w:t>97,</w:t>
      </w:r>
      <w:r w:rsidRPr="00E61FB7">
        <w:rPr>
          <w:b/>
          <w:bCs/>
          <w:u w:val="single"/>
        </w:rPr>
        <w:t>79</w:t>
      </w:r>
      <w:r w:rsidR="00044388" w:rsidRPr="00E61FB7">
        <w:rPr>
          <w:b/>
          <w:bCs/>
          <w:u w:val="single"/>
        </w:rPr>
        <w:t xml:space="preserve"> % planu rocznego</w:t>
      </w:r>
    </w:p>
    <w:p w14:paraId="2B57B571" w14:textId="77777777" w:rsidR="00044388" w:rsidRPr="00F91A49" w:rsidRDefault="00044388" w:rsidP="00ED3998">
      <w:pPr>
        <w:pStyle w:val="Tekstpodstawowy"/>
        <w:tabs>
          <w:tab w:val="left" w:pos="900"/>
        </w:tabs>
        <w:spacing w:line="276" w:lineRule="auto"/>
        <w:ind w:right="3"/>
        <w:jc w:val="center"/>
        <w:rPr>
          <w:b/>
          <w:bCs/>
          <w:color w:val="FF0000"/>
          <w:u w:val="single"/>
        </w:rPr>
      </w:pPr>
    </w:p>
    <w:p w14:paraId="5ED873B6" w14:textId="77777777" w:rsidR="00B06A25" w:rsidRPr="00121F57" w:rsidRDefault="00B06A25" w:rsidP="00DC2FB8">
      <w:pPr>
        <w:pStyle w:val="Tekstpodstawowy"/>
        <w:tabs>
          <w:tab w:val="left" w:pos="900"/>
        </w:tabs>
        <w:spacing w:line="360" w:lineRule="auto"/>
        <w:ind w:right="3"/>
        <w:jc w:val="both"/>
        <w:rPr>
          <w:bCs/>
          <w:sz w:val="24"/>
        </w:rPr>
      </w:pPr>
      <w:r w:rsidRPr="00121F57">
        <w:rPr>
          <w:bCs/>
          <w:sz w:val="24"/>
        </w:rPr>
        <w:t>z przeznaczeniem na:</w:t>
      </w:r>
    </w:p>
    <w:p w14:paraId="30DBE7C8" w14:textId="09313136" w:rsidR="00B06A25" w:rsidRPr="00121F57" w:rsidRDefault="00B06A25" w:rsidP="00DC2FB8">
      <w:pPr>
        <w:pStyle w:val="Tekstpodstawowy"/>
        <w:tabs>
          <w:tab w:val="left" w:pos="900"/>
        </w:tabs>
        <w:spacing w:line="360" w:lineRule="auto"/>
        <w:ind w:right="3"/>
        <w:jc w:val="both"/>
        <w:rPr>
          <w:bCs/>
          <w:sz w:val="24"/>
        </w:rPr>
      </w:pPr>
      <w:r w:rsidRPr="00121F57">
        <w:rPr>
          <w:bCs/>
          <w:sz w:val="24"/>
        </w:rPr>
        <w:t xml:space="preserve">- utrzymanie </w:t>
      </w:r>
      <w:r w:rsidR="008808DA" w:rsidRPr="00121F57">
        <w:rPr>
          <w:bCs/>
          <w:sz w:val="24"/>
        </w:rPr>
        <w:t xml:space="preserve">pensjonariuszy w </w:t>
      </w:r>
      <w:r w:rsidRPr="00121F57">
        <w:rPr>
          <w:bCs/>
          <w:sz w:val="24"/>
        </w:rPr>
        <w:t>domu pomocy społecznej</w:t>
      </w:r>
      <w:r w:rsidRPr="00121F57">
        <w:rPr>
          <w:bCs/>
          <w:sz w:val="24"/>
        </w:rPr>
        <w:tab/>
      </w:r>
      <w:r w:rsidRPr="00121F57">
        <w:rPr>
          <w:bCs/>
          <w:sz w:val="24"/>
        </w:rPr>
        <w:tab/>
      </w:r>
      <w:r w:rsidRPr="00121F57">
        <w:rPr>
          <w:bCs/>
          <w:sz w:val="24"/>
        </w:rPr>
        <w:tab/>
      </w:r>
      <w:r w:rsidRPr="00121F57">
        <w:rPr>
          <w:bCs/>
          <w:sz w:val="24"/>
        </w:rPr>
        <w:tab/>
        <w:t xml:space="preserve">-   </w:t>
      </w:r>
      <w:r w:rsidR="00121F57" w:rsidRPr="00121F57">
        <w:rPr>
          <w:bCs/>
          <w:sz w:val="24"/>
        </w:rPr>
        <w:t>3 176 450,68</w:t>
      </w:r>
      <w:r w:rsidRPr="00121F57">
        <w:rPr>
          <w:bCs/>
          <w:sz w:val="24"/>
        </w:rPr>
        <w:t xml:space="preserve"> zł,</w:t>
      </w:r>
    </w:p>
    <w:p w14:paraId="7F57B540" w14:textId="5B944579" w:rsidR="00A04239" w:rsidRPr="00121F57" w:rsidRDefault="00A04239" w:rsidP="00DC2FB8">
      <w:pPr>
        <w:pStyle w:val="Tekstpodstawowy"/>
        <w:tabs>
          <w:tab w:val="left" w:pos="900"/>
        </w:tabs>
        <w:spacing w:line="360" w:lineRule="auto"/>
        <w:ind w:right="3"/>
        <w:jc w:val="both"/>
        <w:rPr>
          <w:bCs/>
          <w:sz w:val="24"/>
        </w:rPr>
      </w:pPr>
      <w:r w:rsidRPr="00121F57">
        <w:rPr>
          <w:bCs/>
          <w:sz w:val="24"/>
        </w:rPr>
        <w:t>- ośrodki wsparcia</w:t>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Pr="00121F57">
        <w:rPr>
          <w:bCs/>
          <w:sz w:val="24"/>
        </w:rPr>
        <w:tab/>
      </w:r>
      <w:r w:rsidRPr="00121F57">
        <w:rPr>
          <w:bCs/>
          <w:sz w:val="24"/>
        </w:rPr>
        <w:tab/>
        <w:t xml:space="preserve">-      </w:t>
      </w:r>
      <w:r w:rsidR="00121F57" w:rsidRPr="00121F57">
        <w:rPr>
          <w:bCs/>
          <w:sz w:val="24"/>
        </w:rPr>
        <w:t>241 089,29</w:t>
      </w:r>
      <w:r w:rsidRPr="00121F57">
        <w:rPr>
          <w:bCs/>
          <w:sz w:val="24"/>
        </w:rPr>
        <w:t xml:space="preserve"> zł,</w:t>
      </w:r>
    </w:p>
    <w:p w14:paraId="62D15108" w14:textId="2A1EA993" w:rsidR="002575D6" w:rsidRPr="003E348F" w:rsidRDefault="002575D6" w:rsidP="00DC2FB8">
      <w:pPr>
        <w:pStyle w:val="Tekstpodstawowy"/>
        <w:tabs>
          <w:tab w:val="left" w:pos="900"/>
        </w:tabs>
        <w:spacing w:line="360" w:lineRule="auto"/>
        <w:ind w:right="3"/>
        <w:jc w:val="both"/>
        <w:rPr>
          <w:bCs/>
          <w:sz w:val="24"/>
        </w:rPr>
      </w:pPr>
      <w:r w:rsidRPr="003E348F">
        <w:rPr>
          <w:bCs/>
          <w:sz w:val="24"/>
        </w:rPr>
        <w:t>- zadania w zakresie przeciwdziałania przemocy w rodzinie</w:t>
      </w:r>
      <w:r w:rsidRPr="003E348F">
        <w:rPr>
          <w:bCs/>
          <w:sz w:val="24"/>
        </w:rPr>
        <w:tab/>
      </w:r>
      <w:r w:rsidRPr="003E348F">
        <w:rPr>
          <w:bCs/>
          <w:sz w:val="24"/>
        </w:rPr>
        <w:tab/>
      </w:r>
      <w:r w:rsidRPr="003E348F">
        <w:rPr>
          <w:bCs/>
          <w:sz w:val="24"/>
        </w:rPr>
        <w:tab/>
        <w:t xml:space="preserve">-      </w:t>
      </w:r>
      <w:r w:rsidR="003E348F" w:rsidRPr="003E348F">
        <w:rPr>
          <w:bCs/>
          <w:sz w:val="24"/>
        </w:rPr>
        <w:t>123 192,36</w:t>
      </w:r>
      <w:r w:rsidRPr="003E348F">
        <w:rPr>
          <w:bCs/>
          <w:sz w:val="24"/>
        </w:rPr>
        <w:t xml:space="preserve"> zł,</w:t>
      </w:r>
    </w:p>
    <w:p w14:paraId="131E989E" w14:textId="12F7ED62" w:rsidR="00B06A25" w:rsidRPr="003E348F" w:rsidRDefault="00B06A25" w:rsidP="00DC2FB8">
      <w:pPr>
        <w:spacing w:line="360" w:lineRule="auto"/>
        <w:jc w:val="both"/>
        <w:rPr>
          <w:lang w:eastAsia="pl-PL"/>
        </w:rPr>
      </w:pPr>
      <w:r w:rsidRPr="003E348F">
        <w:rPr>
          <w:lang w:eastAsia="pl-PL"/>
        </w:rPr>
        <w:t xml:space="preserve">- składki na ubezpieczenie zdrowotne </w:t>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t xml:space="preserve">-      </w:t>
      </w:r>
      <w:r w:rsidR="003E348F" w:rsidRPr="003E348F">
        <w:rPr>
          <w:lang w:eastAsia="pl-PL"/>
        </w:rPr>
        <w:t>245 649,06</w:t>
      </w:r>
      <w:r w:rsidRPr="003E348F">
        <w:rPr>
          <w:lang w:eastAsia="pl-PL"/>
        </w:rPr>
        <w:t xml:space="preserve"> zł,</w:t>
      </w:r>
    </w:p>
    <w:p w14:paraId="17D1B0C7" w14:textId="2A87F407" w:rsidR="00B06A25" w:rsidRPr="003E348F" w:rsidRDefault="00B06A25" w:rsidP="00DC2FB8">
      <w:pPr>
        <w:spacing w:line="360" w:lineRule="auto"/>
        <w:jc w:val="both"/>
        <w:rPr>
          <w:lang w:eastAsia="pl-PL"/>
        </w:rPr>
      </w:pPr>
      <w:r w:rsidRPr="003E348F">
        <w:rPr>
          <w:lang w:eastAsia="pl-PL"/>
        </w:rPr>
        <w:t>- zasiłki i pomoc w naturze</w:t>
      </w:r>
      <w:r w:rsidR="00052B35" w:rsidRPr="003E348F">
        <w:rPr>
          <w:lang w:eastAsia="pl-PL"/>
        </w:rPr>
        <w:tab/>
      </w:r>
      <w:r w:rsidR="00052B35" w:rsidRPr="003E348F">
        <w:rPr>
          <w:lang w:eastAsia="pl-PL"/>
        </w:rPr>
        <w:tab/>
      </w:r>
      <w:r w:rsidR="00052B35" w:rsidRPr="003E348F">
        <w:rPr>
          <w:lang w:eastAsia="pl-PL"/>
        </w:rPr>
        <w:tab/>
      </w:r>
      <w:r w:rsidR="00052B35"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t xml:space="preserve">-      </w:t>
      </w:r>
      <w:r w:rsidR="003E348F" w:rsidRPr="003E348F">
        <w:rPr>
          <w:lang w:eastAsia="pl-PL"/>
        </w:rPr>
        <w:t>591 739,09</w:t>
      </w:r>
      <w:r w:rsidRPr="003E348F">
        <w:rPr>
          <w:lang w:eastAsia="pl-PL"/>
        </w:rPr>
        <w:t xml:space="preserve"> zł,</w:t>
      </w:r>
    </w:p>
    <w:p w14:paraId="627791CA" w14:textId="3CEDC4E0" w:rsidR="00B06A25" w:rsidRPr="003E348F" w:rsidRDefault="00B06A25" w:rsidP="00DC2FB8">
      <w:pPr>
        <w:spacing w:line="360" w:lineRule="auto"/>
        <w:jc w:val="both"/>
        <w:rPr>
          <w:lang w:eastAsia="pl-PL"/>
        </w:rPr>
      </w:pPr>
      <w:r w:rsidRPr="003E348F">
        <w:rPr>
          <w:lang w:eastAsia="pl-PL"/>
        </w:rPr>
        <w:t>- dodatki mieszkaniowe</w:t>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t xml:space="preserve">-   </w:t>
      </w:r>
      <w:r w:rsidR="003E348F" w:rsidRPr="003E348F">
        <w:rPr>
          <w:lang w:eastAsia="pl-PL"/>
        </w:rPr>
        <w:t>1 250 400,27</w:t>
      </w:r>
      <w:r w:rsidRPr="003E348F">
        <w:rPr>
          <w:lang w:eastAsia="pl-PL"/>
        </w:rPr>
        <w:t xml:space="preserve"> zł,</w:t>
      </w:r>
    </w:p>
    <w:p w14:paraId="2020E7DF" w14:textId="570D669F" w:rsidR="00B06A25" w:rsidRPr="003E348F" w:rsidRDefault="00B06A25" w:rsidP="00DC2FB8">
      <w:pPr>
        <w:spacing w:line="360" w:lineRule="auto"/>
        <w:jc w:val="both"/>
        <w:rPr>
          <w:lang w:eastAsia="pl-PL"/>
        </w:rPr>
      </w:pPr>
      <w:r w:rsidRPr="003E348F">
        <w:rPr>
          <w:lang w:eastAsia="pl-PL"/>
        </w:rPr>
        <w:t>- zasiłki stałe</w:t>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t xml:space="preserve">-   </w:t>
      </w:r>
      <w:r w:rsidR="003E348F" w:rsidRPr="003E348F">
        <w:rPr>
          <w:lang w:eastAsia="pl-PL"/>
        </w:rPr>
        <w:t>2 858 924,03</w:t>
      </w:r>
      <w:r w:rsidRPr="003E348F">
        <w:rPr>
          <w:lang w:eastAsia="pl-PL"/>
        </w:rPr>
        <w:t xml:space="preserve"> zł,</w:t>
      </w:r>
    </w:p>
    <w:p w14:paraId="296C28A9" w14:textId="30810555" w:rsidR="00B06A25" w:rsidRPr="003E348F" w:rsidRDefault="00B06A25" w:rsidP="00DC2FB8">
      <w:pPr>
        <w:spacing w:line="360" w:lineRule="auto"/>
        <w:jc w:val="both"/>
        <w:rPr>
          <w:lang w:eastAsia="pl-PL"/>
        </w:rPr>
      </w:pPr>
      <w:r w:rsidRPr="003E348F">
        <w:rPr>
          <w:lang w:eastAsia="pl-PL"/>
        </w:rPr>
        <w:t>- utrzymanie ośrodka pomocy społecznej</w:t>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t xml:space="preserve">-   </w:t>
      </w:r>
      <w:r w:rsidR="003E348F" w:rsidRPr="003E348F">
        <w:rPr>
          <w:lang w:eastAsia="pl-PL"/>
        </w:rPr>
        <w:t>7 144 053,76</w:t>
      </w:r>
      <w:r w:rsidR="005C4E0F" w:rsidRPr="003E348F">
        <w:rPr>
          <w:lang w:eastAsia="pl-PL"/>
        </w:rPr>
        <w:t xml:space="preserve"> zł,</w:t>
      </w:r>
    </w:p>
    <w:p w14:paraId="56585B88" w14:textId="6F9E2F74" w:rsidR="00B06A25" w:rsidRPr="0067332B" w:rsidRDefault="00B06A25" w:rsidP="00DC2FB8">
      <w:pPr>
        <w:spacing w:line="360" w:lineRule="auto"/>
        <w:jc w:val="both"/>
        <w:rPr>
          <w:lang w:eastAsia="pl-PL"/>
        </w:rPr>
      </w:pPr>
      <w:r w:rsidRPr="0067332B">
        <w:rPr>
          <w:lang w:eastAsia="pl-PL"/>
        </w:rPr>
        <w:t>- usługi opiekuńcze i specjalistyczne usługi opiekuńcze</w:t>
      </w:r>
      <w:r w:rsidRPr="0067332B">
        <w:rPr>
          <w:lang w:eastAsia="pl-PL"/>
        </w:rPr>
        <w:tab/>
      </w:r>
      <w:r w:rsidRPr="0067332B">
        <w:rPr>
          <w:lang w:eastAsia="pl-PL"/>
        </w:rPr>
        <w:tab/>
      </w:r>
      <w:r w:rsidRPr="0067332B">
        <w:rPr>
          <w:lang w:eastAsia="pl-PL"/>
        </w:rPr>
        <w:tab/>
      </w:r>
      <w:r w:rsidRPr="0067332B">
        <w:rPr>
          <w:lang w:eastAsia="pl-PL"/>
        </w:rPr>
        <w:tab/>
        <w:t xml:space="preserve">-      </w:t>
      </w:r>
      <w:r w:rsidR="0067332B" w:rsidRPr="0067332B">
        <w:rPr>
          <w:lang w:eastAsia="pl-PL"/>
        </w:rPr>
        <w:t>347 836,15</w:t>
      </w:r>
      <w:r w:rsidR="005C4E0F" w:rsidRPr="0067332B">
        <w:rPr>
          <w:lang w:eastAsia="pl-PL"/>
        </w:rPr>
        <w:t xml:space="preserve"> zł,</w:t>
      </w:r>
    </w:p>
    <w:p w14:paraId="16BC6765" w14:textId="3DE27913" w:rsidR="009C6089" w:rsidRPr="003E348F" w:rsidRDefault="009C6089" w:rsidP="00DC2FB8">
      <w:pPr>
        <w:spacing w:line="360" w:lineRule="auto"/>
        <w:jc w:val="both"/>
        <w:rPr>
          <w:lang w:eastAsia="pl-PL"/>
        </w:rPr>
      </w:pPr>
      <w:r w:rsidRPr="003E348F">
        <w:rPr>
          <w:lang w:eastAsia="pl-PL"/>
        </w:rPr>
        <w:t>- pomoc w zakresie dożywiania</w:t>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r>
      <w:r w:rsidRPr="003E348F">
        <w:rPr>
          <w:lang w:eastAsia="pl-PL"/>
        </w:rPr>
        <w:tab/>
        <w:t xml:space="preserve">-      </w:t>
      </w:r>
      <w:r w:rsidR="003E348F" w:rsidRPr="003E348F">
        <w:rPr>
          <w:lang w:eastAsia="pl-PL"/>
        </w:rPr>
        <w:t>945 271,00</w:t>
      </w:r>
      <w:r w:rsidRPr="003E348F">
        <w:rPr>
          <w:lang w:eastAsia="pl-PL"/>
        </w:rPr>
        <w:t xml:space="preserve"> zł,</w:t>
      </w:r>
    </w:p>
    <w:p w14:paraId="54D75240" w14:textId="099EB7B0" w:rsidR="00B06A25" w:rsidRPr="0067332B" w:rsidRDefault="00B06A25" w:rsidP="00DC2FB8">
      <w:pPr>
        <w:spacing w:line="360" w:lineRule="auto"/>
        <w:jc w:val="both"/>
        <w:rPr>
          <w:lang w:eastAsia="pl-PL"/>
        </w:rPr>
      </w:pPr>
      <w:r w:rsidRPr="0067332B">
        <w:rPr>
          <w:lang w:eastAsia="pl-PL"/>
        </w:rPr>
        <w:t>- pozostała działalność</w:t>
      </w:r>
      <w:r w:rsidRPr="0067332B">
        <w:rPr>
          <w:lang w:eastAsia="pl-PL"/>
        </w:rPr>
        <w:tab/>
      </w:r>
      <w:r w:rsidRPr="0067332B">
        <w:rPr>
          <w:lang w:eastAsia="pl-PL"/>
        </w:rPr>
        <w:tab/>
      </w:r>
      <w:r w:rsidRPr="0067332B">
        <w:rPr>
          <w:lang w:eastAsia="pl-PL"/>
        </w:rPr>
        <w:tab/>
      </w:r>
      <w:r w:rsidRPr="0067332B">
        <w:rPr>
          <w:lang w:eastAsia="pl-PL"/>
        </w:rPr>
        <w:tab/>
      </w:r>
      <w:r w:rsidRPr="0067332B">
        <w:rPr>
          <w:lang w:eastAsia="pl-PL"/>
        </w:rPr>
        <w:tab/>
      </w:r>
      <w:r w:rsidRPr="0067332B">
        <w:rPr>
          <w:lang w:eastAsia="pl-PL"/>
        </w:rPr>
        <w:tab/>
      </w:r>
      <w:r w:rsidRPr="0067332B">
        <w:rPr>
          <w:lang w:eastAsia="pl-PL"/>
        </w:rPr>
        <w:tab/>
      </w:r>
      <w:r w:rsidRPr="0067332B">
        <w:rPr>
          <w:lang w:eastAsia="pl-PL"/>
        </w:rPr>
        <w:tab/>
        <w:t xml:space="preserve">-  </w:t>
      </w:r>
      <w:r w:rsidR="003D7F1A" w:rsidRPr="0067332B">
        <w:rPr>
          <w:lang w:eastAsia="pl-PL"/>
        </w:rPr>
        <w:t xml:space="preserve"> </w:t>
      </w:r>
      <w:r w:rsidR="0067332B" w:rsidRPr="0067332B">
        <w:rPr>
          <w:lang w:eastAsia="pl-PL"/>
        </w:rPr>
        <w:t>1 264 767,30</w:t>
      </w:r>
      <w:r w:rsidR="00052B35" w:rsidRPr="0067332B">
        <w:rPr>
          <w:lang w:eastAsia="pl-PL"/>
        </w:rPr>
        <w:t xml:space="preserve"> zł,</w:t>
      </w:r>
    </w:p>
    <w:p w14:paraId="637B42CE" w14:textId="77777777" w:rsidR="00052B35" w:rsidRPr="0067332B" w:rsidRDefault="00052B35" w:rsidP="00DC2FB8">
      <w:pPr>
        <w:spacing w:line="360" w:lineRule="auto"/>
        <w:jc w:val="both"/>
        <w:rPr>
          <w:lang w:eastAsia="pl-PL"/>
        </w:rPr>
      </w:pPr>
      <w:r w:rsidRPr="0067332B">
        <w:rPr>
          <w:lang w:eastAsia="pl-PL"/>
        </w:rPr>
        <w:t>w tym:</w:t>
      </w:r>
    </w:p>
    <w:p w14:paraId="7816B25E" w14:textId="4F924E19" w:rsidR="00722784" w:rsidRPr="0067332B" w:rsidRDefault="00052B35" w:rsidP="00B92DD7">
      <w:pPr>
        <w:spacing w:line="360" w:lineRule="auto"/>
        <w:jc w:val="both"/>
        <w:rPr>
          <w:lang w:eastAsia="pl-PL"/>
        </w:rPr>
      </w:pPr>
      <w:r w:rsidRPr="00F91A49">
        <w:rPr>
          <w:color w:val="FF0000"/>
          <w:lang w:eastAsia="pl-PL"/>
        </w:rPr>
        <w:tab/>
      </w:r>
      <w:r w:rsidR="00722784" w:rsidRPr="0067332B">
        <w:rPr>
          <w:lang w:eastAsia="pl-PL"/>
        </w:rPr>
        <w:t>- prace społecznie użyteczne</w:t>
      </w:r>
      <w:r w:rsidR="00722784" w:rsidRPr="0067332B">
        <w:rPr>
          <w:lang w:eastAsia="pl-PL"/>
        </w:rPr>
        <w:tab/>
      </w:r>
      <w:r w:rsidR="00722784" w:rsidRPr="0067332B">
        <w:rPr>
          <w:lang w:eastAsia="pl-PL"/>
        </w:rPr>
        <w:tab/>
      </w:r>
      <w:r w:rsidR="00722784" w:rsidRPr="0067332B">
        <w:rPr>
          <w:lang w:eastAsia="pl-PL"/>
        </w:rPr>
        <w:tab/>
      </w:r>
      <w:r w:rsidR="00722784" w:rsidRPr="0067332B">
        <w:rPr>
          <w:lang w:eastAsia="pl-PL"/>
        </w:rPr>
        <w:tab/>
      </w:r>
      <w:r w:rsidR="00722784" w:rsidRPr="0067332B">
        <w:rPr>
          <w:lang w:eastAsia="pl-PL"/>
        </w:rPr>
        <w:tab/>
        <w:t xml:space="preserve">-         </w:t>
      </w:r>
      <w:r w:rsidR="0067332B" w:rsidRPr="0067332B">
        <w:rPr>
          <w:lang w:eastAsia="pl-PL"/>
        </w:rPr>
        <w:t>7 246,80</w:t>
      </w:r>
      <w:r w:rsidR="00722784" w:rsidRPr="0067332B">
        <w:rPr>
          <w:lang w:eastAsia="pl-PL"/>
        </w:rPr>
        <w:t xml:space="preserve"> zł,</w:t>
      </w:r>
    </w:p>
    <w:p w14:paraId="4BABEE22" w14:textId="7F6C95B8" w:rsidR="00165E5E" w:rsidRPr="0067332B" w:rsidRDefault="00165E5E" w:rsidP="00DF5DE2">
      <w:pPr>
        <w:spacing w:line="360" w:lineRule="auto"/>
        <w:ind w:firstLine="708"/>
        <w:jc w:val="both"/>
        <w:rPr>
          <w:lang w:eastAsia="pl-PL"/>
        </w:rPr>
      </w:pPr>
      <w:r w:rsidRPr="0067332B">
        <w:rPr>
          <w:lang w:eastAsia="pl-PL"/>
        </w:rPr>
        <w:t>- Karta Dużej Rodziny (samorządowa)</w:t>
      </w:r>
      <w:r w:rsidRPr="0067332B">
        <w:rPr>
          <w:lang w:eastAsia="pl-PL"/>
        </w:rPr>
        <w:tab/>
      </w:r>
      <w:r w:rsidRPr="0067332B">
        <w:rPr>
          <w:lang w:eastAsia="pl-PL"/>
        </w:rPr>
        <w:tab/>
      </w:r>
      <w:r w:rsidRPr="0067332B">
        <w:rPr>
          <w:lang w:eastAsia="pl-PL"/>
        </w:rPr>
        <w:tab/>
        <w:t xml:space="preserve">- </w:t>
      </w:r>
      <w:r w:rsidR="009C6089" w:rsidRPr="0067332B">
        <w:rPr>
          <w:lang w:eastAsia="pl-PL"/>
        </w:rPr>
        <w:t xml:space="preserve">  </w:t>
      </w:r>
      <w:r w:rsidR="004F48C2" w:rsidRPr="0067332B">
        <w:rPr>
          <w:lang w:eastAsia="pl-PL"/>
        </w:rPr>
        <w:t xml:space="preserve">   </w:t>
      </w:r>
      <w:r w:rsidR="0067332B" w:rsidRPr="0067332B">
        <w:rPr>
          <w:lang w:eastAsia="pl-PL"/>
        </w:rPr>
        <w:t>79 608,32</w:t>
      </w:r>
      <w:r w:rsidR="000577FA" w:rsidRPr="0067332B">
        <w:rPr>
          <w:lang w:eastAsia="pl-PL"/>
        </w:rPr>
        <w:t xml:space="preserve"> zł,</w:t>
      </w:r>
    </w:p>
    <w:p w14:paraId="1DDB7C6C" w14:textId="5433FDC6" w:rsidR="009C6089" w:rsidRPr="0067332B" w:rsidRDefault="009C6089" w:rsidP="009C6089">
      <w:pPr>
        <w:spacing w:line="360" w:lineRule="auto"/>
        <w:jc w:val="both"/>
        <w:rPr>
          <w:lang w:eastAsia="pl-PL"/>
        </w:rPr>
      </w:pPr>
      <w:r w:rsidRPr="00F91A49">
        <w:rPr>
          <w:color w:val="FF0000"/>
          <w:lang w:eastAsia="pl-PL"/>
        </w:rPr>
        <w:tab/>
      </w:r>
      <w:r w:rsidRPr="0067332B">
        <w:rPr>
          <w:lang w:eastAsia="pl-PL"/>
        </w:rPr>
        <w:t>- Dom Dziennego Pobytu ze stołówką</w:t>
      </w:r>
      <w:r w:rsidRPr="0067332B">
        <w:rPr>
          <w:lang w:eastAsia="pl-PL"/>
        </w:rPr>
        <w:tab/>
      </w:r>
      <w:r w:rsidRPr="0067332B">
        <w:rPr>
          <w:lang w:eastAsia="pl-PL"/>
        </w:rPr>
        <w:tab/>
      </w:r>
      <w:r w:rsidRPr="0067332B">
        <w:rPr>
          <w:lang w:eastAsia="pl-PL"/>
        </w:rPr>
        <w:tab/>
        <w:t xml:space="preserve">- </w:t>
      </w:r>
      <w:r w:rsidR="004F48C2" w:rsidRPr="0067332B">
        <w:rPr>
          <w:lang w:eastAsia="pl-PL"/>
        </w:rPr>
        <w:t xml:space="preserve">   </w:t>
      </w:r>
      <w:r w:rsidR="0067332B" w:rsidRPr="0067332B">
        <w:rPr>
          <w:lang w:eastAsia="pl-PL"/>
        </w:rPr>
        <w:t>226 401,64</w:t>
      </w:r>
      <w:r w:rsidRPr="0067332B">
        <w:rPr>
          <w:lang w:eastAsia="pl-PL"/>
        </w:rPr>
        <w:t xml:space="preserve"> zł,</w:t>
      </w:r>
    </w:p>
    <w:p w14:paraId="08410E8F" w14:textId="1BC2A513" w:rsidR="009C6089" w:rsidRPr="0067332B" w:rsidRDefault="009C6089" w:rsidP="009C6089">
      <w:pPr>
        <w:spacing w:line="360" w:lineRule="auto"/>
        <w:jc w:val="both"/>
        <w:rPr>
          <w:lang w:eastAsia="pl-PL"/>
        </w:rPr>
      </w:pPr>
      <w:r w:rsidRPr="00F91A49">
        <w:rPr>
          <w:color w:val="FF0000"/>
          <w:lang w:eastAsia="pl-PL"/>
        </w:rPr>
        <w:tab/>
      </w:r>
      <w:r w:rsidRPr="0067332B">
        <w:rPr>
          <w:lang w:eastAsia="pl-PL"/>
        </w:rPr>
        <w:t>- Klub Integracji Społecznej</w:t>
      </w:r>
      <w:r w:rsidRPr="0067332B">
        <w:rPr>
          <w:lang w:eastAsia="pl-PL"/>
        </w:rPr>
        <w:tab/>
      </w:r>
      <w:r w:rsidRPr="0067332B">
        <w:rPr>
          <w:lang w:eastAsia="pl-PL"/>
        </w:rPr>
        <w:tab/>
      </w:r>
      <w:r w:rsidRPr="0067332B">
        <w:rPr>
          <w:lang w:eastAsia="pl-PL"/>
        </w:rPr>
        <w:tab/>
      </w:r>
      <w:r w:rsidRPr="0067332B">
        <w:rPr>
          <w:lang w:eastAsia="pl-PL"/>
        </w:rPr>
        <w:tab/>
      </w:r>
      <w:r w:rsidRPr="0067332B">
        <w:rPr>
          <w:lang w:eastAsia="pl-PL"/>
        </w:rPr>
        <w:tab/>
        <w:t xml:space="preserve">- </w:t>
      </w:r>
      <w:r w:rsidR="004F48C2" w:rsidRPr="0067332B">
        <w:rPr>
          <w:lang w:eastAsia="pl-PL"/>
        </w:rPr>
        <w:t xml:space="preserve">     </w:t>
      </w:r>
      <w:r w:rsidR="0067332B" w:rsidRPr="0067332B">
        <w:rPr>
          <w:lang w:eastAsia="pl-PL"/>
        </w:rPr>
        <w:t>90 180,43</w:t>
      </w:r>
      <w:r w:rsidRPr="0067332B">
        <w:rPr>
          <w:lang w:eastAsia="pl-PL"/>
        </w:rPr>
        <w:t xml:space="preserve"> zł,</w:t>
      </w:r>
    </w:p>
    <w:p w14:paraId="42D836D3" w14:textId="23BAC64E" w:rsidR="00DF5DE2" w:rsidRPr="00161797" w:rsidRDefault="00776FDD" w:rsidP="009C6089">
      <w:pPr>
        <w:spacing w:line="360" w:lineRule="auto"/>
        <w:jc w:val="both"/>
        <w:rPr>
          <w:lang w:eastAsia="pl-PL"/>
        </w:rPr>
      </w:pPr>
      <w:r w:rsidRPr="00F91A49">
        <w:rPr>
          <w:color w:val="FF0000"/>
          <w:lang w:eastAsia="pl-PL"/>
        </w:rPr>
        <w:tab/>
      </w:r>
      <w:r w:rsidR="00DF5DE2" w:rsidRPr="00161797">
        <w:rPr>
          <w:lang w:eastAsia="pl-PL"/>
        </w:rPr>
        <w:t xml:space="preserve">- </w:t>
      </w:r>
      <w:r w:rsidR="00161797" w:rsidRPr="00161797">
        <w:rPr>
          <w:lang w:eastAsia="pl-PL"/>
        </w:rPr>
        <w:t>pozostałe zadania</w:t>
      </w:r>
      <w:r w:rsidR="00161797" w:rsidRPr="00161797">
        <w:rPr>
          <w:lang w:eastAsia="pl-PL"/>
        </w:rPr>
        <w:tab/>
      </w:r>
      <w:r w:rsidR="00161797" w:rsidRPr="00161797">
        <w:rPr>
          <w:lang w:eastAsia="pl-PL"/>
        </w:rPr>
        <w:tab/>
      </w:r>
      <w:r w:rsidR="00161797" w:rsidRPr="00161797">
        <w:rPr>
          <w:lang w:eastAsia="pl-PL"/>
        </w:rPr>
        <w:tab/>
      </w:r>
      <w:r w:rsidR="00DF5DE2" w:rsidRPr="00161797">
        <w:rPr>
          <w:lang w:eastAsia="pl-PL"/>
        </w:rPr>
        <w:tab/>
      </w:r>
      <w:r w:rsidR="00DF5DE2" w:rsidRPr="00161797">
        <w:rPr>
          <w:lang w:eastAsia="pl-PL"/>
        </w:rPr>
        <w:tab/>
      </w:r>
      <w:r w:rsidR="00DF5DE2" w:rsidRPr="00161797">
        <w:rPr>
          <w:lang w:eastAsia="pl-PL"/>
        </w:rPr>
        <w:tab/>
        <w:t xml:space="preserve">-     </w:t>
      </w:r>
      <w:r w:rsidR="004F48C2" w:rsidRPr="00161797">
        <w:rPr>
          <w:lang w:eastAsia="pl-PL"/>
        </w:rPr>
        <w:t xml:space="preserve">   </w:t>
      </w:r>
      <w:r w:rsidR="00B92DD7" w:rsidRPr="00161797">
        <w:rPr>
          <w:lang w:eastAsia="pl-PL"/>
        </w:rPr>
        <w:t xml:space="preserve">   </w:t>
      </w:r>
      <w:r w:rsidR="00161797" w:rsidRPr="00161797">
        <w:rPr>
          <w:lang w:eastAsia="pl-PL"/>
        </w:rPr>
        <w:t>126,60</w:t>
      </w:r>
      <w:r w:rsidR="00B92DD7" w:rsidRPr="00161797">
        <w:rPr>
          <w:lang w:eastAsia="pl-PL"/>
        </w:rPr>
        <w:t xml:space="preserve"> </w:t>
      </w:r>
      <w:r w:rsidR="00DF5DE2" w:rsidRPr="00161797">
        <w:rPr>
          <w:lang w:eastAsia="pl-PL"/>
        </w:rPr>
        <w:t>zł,</w:t>
      </w:r>
    </w:p>
    <w:p w14:paraId="3016097C" w14:textId="13AECC00" w:rsidR="00B92DD7" w:rsidRPr="0067332B" w:rsidRDefault="00B92DD7" w:rsidP="009C6089">
      <w:pPr>
        <w:spacing w:line="360" w:lineRule="auto"/>
        <w:jc w:val="both"/>
        <w:rPr>
          <w:lang w:eastAsia="pl-PL"/>
        </w:rPr>
      </w:pPr>
      <w:r w:rsidRPr="00F91A49">
        <w:rPr>
          <w:color w:val="FF0000"/>
          <w:lang w:eastAsia="pl-PL"/>
        </w:rPr>
        <w:tab/>
      </w:r>
      <w:r w:rsidRPr="0067332B">
        <w:rPr>
          <w:lang w:eastAsia="pl-PL"/>
        </w:rPr>
        <w:t>- wpłata dodatku osłonowego</w:t>
      </w:r>
      <w:r w:rsidRPr="0067332B">
        <w:rPr>
          <w:lang w:eastAsia="pl-PL"/>
        </w:rPr>
        <w:tab/>
      </w:r>
      <w:r w:rsidRPr="0067332B">
        <w:rPr>
          <w:lang w:eastAsia="pl-PL"/>
        </w:rPr>
        <w:tab/>
      </w:r>
      <w:r w:rsidRPr="0067332B">
        <w:rPr>
          <w:lang w:eastAsia="pl-PL"/>
        </w:rPr>
        <w:tab/>
      </w:r>
      <w:r w:rsidRPr="0067332B">
        <w:rPr>
          <w:lang w:eastAsia="pl-PL"/>
        </w:rPr>
        <w:tab/>
        <w:t xml:space="preserve">-     </w:t>
      </w:r>
      <w:r w:rsidR="0067332B" w:rsidRPr="0067332B">
        <w:rPr>
          <w:lang w:eastAsia="pl-PL"/>
        </w:rPr>
        <w:t>861 203,51</w:t>
      </w:r>
      <w:r w:rsidRPr="0067332B">
        <w:rPr>
          <w:lang w:eastAsia="pl-PL"/>
        </w:rPr>
        <w:t xml:space="preserve"> zł.</w:t>
      </w:r>
    </w:p>
    <w:p w14:paraId="7BBC234D" w14:textId="7199B94E" w:rsidR="00B06A25" w:rsidRPr="00161797" w:rsidRDefault="00443B6D" w:rsidP="00DC2FB8">
      <w:pPr>
        <w:spacing w:line="360" w:lineRule="auto"/>
        <w:jc w:val="both"/>
        <w:rPr>
          <w:lang w:eastAsia="pl-PL"/>
        </w:rPr>
      </w:pPr>
      <w:r w:rsidRPr="00161797">
        <w:rPr>
          <w:lang w:eastAsia="pl-PL"/>
        </w:rPr>
        <w:t>W</w:t>
      </w:r>
      <w:r w:rsidR="00B06A25" w:rsidRPr="00161797">
        <w:rPr>
          <w:lang w:eastAsia="pl-PL"/>
        </w:rPr>
        <w:t>ydatki</w:t>
      </w:r>
      <w:r w:rsidRPr="00161797">
        <w:rPr>
          <w:lang w:eastAsia="pl-PL"/>
        </w:rPr>
        <w:t xml:space="preserve"> sklasyfikowane w dziale 852 – Pomoc społeczna</w:t>
      </w:r>
      <w:r w:rsidR="00B06A25" w:rsidRPr="00161797">
        <w:rPr>
          <w:lang w:eastAsia="pl-PL"/>
        </w:rPr>
        <w:t xml:space="preserve"> dotyczą zadań własnych na łączn</w:t>
      </w:r>
      <w:r w:rsidR="000F290B" w:rsidRPr="00161797">
        <w:rPr>
          <w:lang w:eastAsia="pl-PL"/>
        </w:rPr>
        <w:t>ą</w:t>
      </w:r>
      <w:r w:rsidR="00B06A25" w:rsidRPr="00161797">
        <w:rPr>
          <w:lang w:eastAsia="pl-PL"/>
        </w:rPr>
        <w:t xml:space="preserve"> kwotę – </w:t>
      </w:r>
      <w:r w:rsidR="00161797" w:rsidRPr="00161797">
        <w:rPr>
          <w:lang w:eastAsia="pl-PL"/>
        </w:rPr>
        <w:t>18 189 372,99</w:t>
      </w:r>
      <w:r w:rsidR="00B06A25" w:rsidRPr="00161797">
        <w:rPr>
          <w:lang w:eastAsia="pl-PL"/>
        </w:rPr>
        <w:t xml:space="preserve"> zł</w:t>
      </w:r>
      <w:r w:rsidR="003B2AC3" w:rsidRPr="00161797">
        <w:rPr>
          <w:lang w:eastAsia="pl-PL"/>
        </w:rPr>
        <w:t xml:space="preserve">, w tym wydatki sfinansowane środkami z Funduszu Pomocy w kwocie </w:t>
      </w:r>
      <w:r w:rsidR="00161797" w:rsidRPr="00161797">
        <w:rPr>
          <w:lang w:eastAsia="pl-PL"/>
        </w:rPr>
        <w:t>19 706,48</w:t>
      </w:r>
      <w:r w:rsidR="003B2AC3" w:rsidRPr="00161797">
        <w:rPr>
          <w:lang w:eastAsia="pl-PL"/>
        </w:rPr>
        <w:t xml:space="preserve"> zł</w:t>
      </w:r>
      <w:r w:rsidR="00B06A25" w:rsidRPr="00F91A49">
        <w:rPr>
          <w:color w:val="FF0000"/>
          <w:lang w:eastAsia="pl-PL"/>
        </w:rPr>
        <w:t xml:space="preserve"> </w:t>
      </w:r>
      <w:r w:rsidR="00B06A25" w:rsidRPr="00161797">
        <w:rPr>
          <w:lang w:eastAsia="pl-PL"/>
        </w:rPr>
        <w:t xml:space="preserve">i zadań zleconych na łączną kwotę </w:t>
      </w:r>
      <w:r w:rsidR="00161797" w:rsidRPr="00161797">
        <w:rPr>
          <w:lang w:eastAsia="pl-PL"/>
        </w:rPr>
        <w:t>2 107 318,84</w:t>
      </w:r>
      <w:r w:rsidR="00D23E0E" w:rsidRPr="00161797">
        <w:rPr>
          <w:lang w:eastAsia="pl-PL"/>
        </w:rPr>
        <w:t xml:space="preserve"> zł</w:t>
      </w:r>
      <w:r w:rsidR="0003557E" w:rsidRPr="00161797">
        <w:rPr>
          <w:lang w:eastAsia="pl-PL"/>
        </w:rPr>
        <w:t>.</w:t>
      </w:r>
      <w:r w:rsidR="003B2AC3" w:rsidRPr="00161797">
        <w:rPr>
          <w:lang w:eastAsia="pl-PL"/>
        </w:rPr>
        <w:t xml:space="preserve"> </w:t>
      </w:r>
    </w:p>
    <w:p w14:paraId="7BA33B54" w14:textId="77777777" w:rsidR="00A32C1A" w:rsidRPr="00F91A49" w:rsidRDefault="00A32C1A" w:rsidP="00DC2FB8">
      <w:pPr>
        <w:spacing w:line="360" w:lineRule="auto"/>
        <w:jc w:val="both"/>
        <w:rPr>
          <w:color w:val="FF0000"/>
          <w:lang w:eastAsia="pl-PL"/>
        </w:rPr>
      </w:pPr>
    </w:p>
    <w:p w14:paraId="4027F72F" w14:textId="77777777" w:rsidR="000611F5" w:rsidRPr="00E61FB7" w:rsidRDefault="00A32C1A" w:rsidP="00ED3998">
      <w:pPr>
        <w:pStyle w:val="Tekstpodstawowy"/>
        <w:tabs>
          <w:tab w:val="left" w:pos="900"/>
        </w:tabs>
        <w:spacing w:line="276" w:lineRule="auto"/>
        <w:ind w:right="3"/>
        <w:jc w:val="center"/>
        <w:rPr>
          <w:b/>
          <w:bCs/>
        </w:rPr>
      </w:pPr>
      <w:r w:rsidRPr="00E61FB7">
        <w:rPr>
          <w:b/>
          <w:bCs/>
        </w:rPr>
        <w:t>Dział 853 – POZOSTAŁE ZADANIA W ZAKRESIE POLITYKI SPOŁECZNEJ</w:t>
      </w:r>
    </w:p>
    <w:p w14:paraId="58428EAE" w14:textId="688E7350" w:rsidR="00A32C1A" w:rsidRPr="00E61FB7" w:rsidRDefault="00F42CC5" w:rsidP="00ED3998">
      <w:pPr>
        <w:pStyle w:val="Tekstpodstawowy"/>
        <w:tabs>
          <w:tab w:val="left" w:pos="900"/>
        </w:tabs>
        <w:spacing w:line="276" w:lineRule="auto"/>
        <w:ind w:right="3"/>
        <w:jc w:val="center"/>
        <w:rPr>
          <w:b/>
          <w:bCs/>
          <w:u w:val="single"/>
        </w:rPr>
      </w:pPr>
      <w:r w:rsidRPr="00E61FB7">
        <w:rPr>
          <w:b/>
          <w:bCs/>
          <w:u w:val="single"/>
        </w:rPr>
        <w:t xml:space="preserve">wydatkowano kwotę </w:t>
      </w:r>
      <w:r w:rsidR="00E61FB7" w:rsidRPr="00E61FB7">
        <w:rPr>
          <w:b/>
          <w:bCs/>
          <w:u w:val="single"/>
        </w:rPr>
        <w:t>244 581,71</w:t>
      </w:r>
      <w:r w:rsidRPr="00E61FB7">
        <w:rPr>
          <w:b/>
          <w:bCs/>
          <w:u w:val="single"/>
        </w:rPr>
        <w:t xml:space="preserve"> zł, tj. </w:t>
      </w:r>
      <w:r w:rsidR="00E61FB7" w:rsidRPr="00E61FB7">
        <w:rPr>
          <w:b/>
          <w:bCs/>
          <w:u w:val="single"/>
        </w:rPr>
        <w:t>90,89</w:t>
      </w:r>
      <w:r w:rsidRPr="00E61FB7">
        <w:rPr>
          <w:b/>
          <w:bCs/>
          <w:u w:val="single"/>
        </w:rPr>
        <w:t xml:space="preserve"> % planu rocznego</w:t>
      </w:r>
    </w:p>
    <w:p w14:paraId="0C68836E" w14:textId="77777777" w:rsidR="00F42CC5" w:rsidRPr="00E61FB7" w:rsidRDefault="00F42CC5" w:rsidP="00ED3998">
      <w:pPr>
        <w:pStyle w:val="Tekstpodstawowy"/>
        <w:tabs>
          <w:tab w:val="left" w:pos="900"/>
        </w:tabs>
        <w:spacing w:line="276" w:lineRule="auto"/>
        <w:ind w:right="3"/>
        <w:jc w:val="center"/>
        <w:rPr>
          <w:b/>
          <w:bCs/>
          <w:sz w:val="24"/>
          <w:u w:val="single"/>
        </w:rPr>
      </w:pPr>
    </w:p>
    <w:p w14:paraId="2086BAC0" w14:textId="77777777" w:rsidR="00F42CC5" w:rsidRPr="00E61FB7" w:rsidRDefault="00F42CC5" w:rsidP="00196166">
      <w:pPr>
        <w:pStyle w:val="Tekstpodstawowy"/>
        <w:tabs>
          <w:tab w:val="left" w:pos="900"/>
        </w:tabs>
        <w:spacing w:line="360" w:lineRule="auto"/>
        <w:ind w:right="3"/>
        <w:jc w:val="both"/>
        <w:rPr>
          <w:bCs/>
          <w:sz w:val="24"/>
        </w:rPr>
      </w:pPr>
      <w:r w:rsidRPr="00E61FB7">
        <w:rPr>
          <w:bCs/>
          <w:sz w:val="24"/>
        </w:rPr>
        <w:t>z przeznaczeniem na</w:t>
      </w:r>
      <w:r w:rsidR="00FE12E4" w:rsidRPr="00E61FB7">
        <w:rPr>
          <w:bCs/>
          <w:sz w:val="24"/>
        </w:rPr>
        <w:t>:</w:t>
      </w:r>
      <w:r w:rsidRPr="00E61FB7">
        <w:rPr>
          <w:bCs/>
          <w:sz w:val="24"/>
        </w:rPr>
        <w:t xml:space="preserve"> </w:t>
      </w:r>
    </w:p>
    <w:p w14:paraId="6ACE83DE" w14:textId="77777777" w:rsidR="00196166" w:rsidRPr="003B1304" w:rsidRDefault="00196166" w:rsidP="00C243AB">
      <w:pPr>
        <w:pStyle w:val="Tekstpodstawowy"/>
        <w:tabs>
          <w:tab w:val="left" w:pos="900"/>
        </w:tabs>
        <w:spacing w:line="360" w:lineRule="auto"/>
        <w:ind w:right="3"/>
        <w:jc w:val="both"/>
        <w:rPr>
          <w:bCs/>
          <w:sz w:val="24"/>
        </w:rPr>
      </w:pPr>
      <w:r w:rsidRPr="003B1304">
        <w:rPr>
          <w:bCs/>
          <w:sz w:val="24"/>
        </w:rPr>
        <w:t>- wypłatę pozostałych dodatków dla gospodarstw domowych</w:t>
      </w:r>
    </w:p>
    <w:p w14:paraId="0FA5BC3C" w14:textId="00D17A74" w:rsidR="00196166" w:rsidRPr="003B1304" w:rsidRDefault="00196166" w:rsidP="00C243AB">
      <w:pPr>
        <w:pStyle w:val="Tekstpodstawowy"/>
        <w:tabs>
          <w:tab w:val="left" w:pos="900"/>
        </w:tabs>
        <w:spacing w:line="360" w:lineRule="auto"/>
        <w:ind w:right="3"/>
        <w:jc w:val="both"/>
        <w:rPr>
          <w:bCs/>
          <w:sz w:val="24"/>
        </w:rPr>
      </w:pPr>
      <w:r w:rsidRPr="003B1304">
        <w:rPr>
          <w:bCs/>
          <w:sz w:val="24"/>
        </w:rPr>
        <w:t xml:space="preserve"> (na zakup </w:t>
      </w:r>
      <w:proofErr w:type="spellStart"/>
      <w:r w:rsidRPr="003B1304">
        <w:rPr>
          <w:bCs/>
          <w:sz w:val="24"/>
        </w:rPr>
        <w:t>peletu</w:t>
      </w:r>
      <w:proofErr w:type="spellEnd"/>
      <w:r w:rsidRPr="003B1304">
        <w:rPr>
          <w:bCs/>
          <w:sz w:val="24"/>
        </w:rPr>
        <w:t xml:space="preserve"> drzewnego, innej biomasy, drewna kawałkowego, gazu, oleju)</w:t>
      </w:r>
      <w:r w:rsidRPr="003B1304">
        <w:rPr>
          <w:bCs/>
          <w:sz w:val="24"/>
        </w:rPr>
        <w:tab/>
        <w:t xml:space="preserve">- </w:t>
      </w:r>
      <w:r w:rsidR="0077167D" w:rsidRPr="003B1304">
        <w:rPr>
          <w:bCs/>
          <w:sz w:val="24"/>
        </w:rPr>
        <w:t xml:space="preserve">  </w:t>
      </w:r>
      <w:r w:rsidR="003B1304">
        <w:rPr>
          <w:bCs/>
          <w:sz w:val="24"/>
        </w:rPr>
        <w:t xml:space="preserve">  1 020,00</w:t>
      </w:r>
      <w:r w:rsidRPr="003B1304">
        <w:rPr>
          <w:bCs/>
          <w:sz w:val="24"/>
        </w:rPr>
        <w:t xml:space="preserve"> zł,</w:t>
      </w:r>
    </w:p>
    <w:p w14:paraId="596A3A28" w14:textId="6A5C8351" w:rsidR="0077167D" w:rsidRPr="00430613" w:rsidRDefault="0077167D" w:rsidP="00C243AB">
      <w:pPr>
        <w:pStyle w:val="Tekstpodstawowy"/>
        <w:tabs>
          <w:tab w:val="left" w:pos="900"/>
        </w:tabs>
        <w:spacing w:line="360" w:lineRule="auto"/>
        <w:ind w:right="3"/>
        <w:jc w:val="both"/>
        <w:rPr>
          <w:bCs/>
          <w:sz w:val="24"/>
        </w:rPr>
      </w:pPr>
      <w:r w:rsidRPr="00430613">
        <w:rPr>
          <w:bCs/>
          <w:sz w:val="24"/>
        </w:rPr>
        <w:lastRenderedPageBreak/>
        <w:t>- wypłatę refundacji podatku od towarów i usług odbiorcom paliw gazowych</w:t>
      </w:r>
      <w:r w:rsidRPr="00430613">
        <w:rPr>
          <w:bCs/>
          <w:sz w:val="24"/>
        </w:rPr>
        <w:tab/>
        <w:t xml:space="preserve">-   </w:t>
      </w:r>
      <w:r w:rsidR="003B1304" w:rsidRPr="00430613">
        <w:rPr>
          <w:bCs/>
          <w:sz w:val="24"/>
        </w:rPr>
        <w:t>54 180,97</w:t>
      </w:r>
      <w:r w:rsidRPr="00430613">
        <w:rPr>
          <w:bCs/>
          <w:sz w:val="24"/>
        </w:rPr>
        <w:t xml:space="preserve"> zł,</w:t>
      </w:r>
    </w:p>
    <w:p w14:paraId="64330284" w14:textId="77777777" w:rsidR="00196166" w:rsidRPr="00430613" w:rsidRDefault="00196166" w:rsidP="00C243AB">
      <w:pPr>
        <w:pStyle w:val="Tekstpodstawowy"/>
        <w:tabs>
          <w:tab w:val="left" w:pos="900"/>
        </w:tabs>
        <w:spacing w:line="360" w:lineRule="auto"/>
        <w:ind w:right="3"/>
        <w:jc w:val="both"/>
        <w:rPr>
          <w:bCs/>
          <w:sz w:val="24"/>
        </w:rPr>
      </w:pPr>
      <w:r w:rsidRPr="00430613">
        <w:rPr>
          <w:bCs/>
          <w:sz w:val="24"/>
        </w:rPr>
        <w:t xml:space="preserve">- wypłatę jednorazowego świadczenia pieniężnego dla obywateli Ukrainy </w:t>
      </w:r>
    </w:p>
    <w:p w14:paraId="13F46F0D" w14:textId="7BC9BC61" w:rsidR="00196166" w:rsidRPr="00430613" w:rsidRDefault="00196166" w:rsidP="00C243AB">
      <w:pPr>
        <w:pStyle w:val="Tekstpodstawowy"/>
        <w:tabs>
          <w:tab w:val="left" w:pos="900"/>
        </w:tabs>
        <w:spacing w:line="360" w:lineRule="auto"/>
        <w:ind w:right="3"/>
        <w:jc w:val="both"/>
        <w:rPr>
          <w:bCs/>
          <w:sz w:val="24"/>
        </w:rPr>
      </w:pPr>
      <w:r w:rsidRPr="00430613">
        <w:rPr>
          <w:bCs/>
          <w:sz w:val="24"/>
        </w:rPr>
        <w:t xml:space="preserve"> (300,00 zł wraz z kosztami obsługi)</w:t>
      </w:r>
      <w:r w:rsidRPr="00430613">
        <w:rPr>
          <w:bCs/>
          <w:sz w:val="24"/>
        </w:rPr>
        <w:tab/>
      </w:r>
      <w:r w:rsidRPr="00430613">
        <w:rPr>
          <w:bCs/>
          <w:sz w:val="24"/>
        </w:rPr>
        <w:tab/>
      </w:r>
      <w:r w:rsidRPr="00430613">
        <w:rPr>
          <w:bCs/>
          <w:sz w:val="24"/>
        </w:rPr>
        <w:tab/>
      </w:r>
      <w:r w:rsidRPr="00430613">
        <w:rPr>
          <w:bCs/>
          <w:sz w:val="24"/>
        </w:rPr>
        <w:tab/>
      </w:r>
      <w:r w:rsidRPr="00430613">
        <w:rPr>
          <w:bCs/>
          <w:sz w:val="24"/>
        </w:rPr>
        <w:tab/>
      </w:r>
      <w:r w:rsidRPr="00430613">
        <w:rPr>
          <w:bCs/>
          <w:sz w:val="24"/>
        </w:rPr>
        <w:tab/>
      </w:r>
      <w:r w:rsidRPr="00430613">
        <w:rPr>
          <w:bCs/>
          <w:sz w:val="24"/>
        </w:rPr>
        <w:tab/>
        <w:t xml:space="preserve">-   </w:t>
      </w:r>
      <w:r w:rsidR="0077167D" w:rsidRPr="00430613">
        <w:rPr>
          <w:bCs/>
          <w:sz w:val="24"/>
        </w:rPr>
        <w:t xml:space="preserve"> </w:t>
      </w:r>
      <w:r w:rsidR="00430613" w:rsidRPr="00430613">
        <w:rPr>
          <w:bCs/>
          <w:sz w:val="24"/>
        </w:rPr>
        <w:t xml:space="preserve">  1 836,00</w:t>
      </w:r>
      <w:r w:rsidRPr="00430613">
        <w:rPr>
          <w:bCs/>
          <w:sz w:val="24"/>
        </w:rPr>
        <w:t xml:space="preserve"> zł,</w:t>
      </w:r>
    </w:p>
    <w:p w14:paraId="7EBAAC5F" w14:textId="5FBE511E" w:rsidR="009D084B" w:rsidRPr="00430613" w:rsidRDefault="00196166" w:rsidP="00C243AB">
      <w:pPr>
        <w:pStyle w:val="Tekstpodstawowy"/>
        <w:tabs>
          <w:tab w:val="left" w:pos="900"/>
        </w:tabs>
        <w:spacing w:line="360" w:lineRule="auto"/>
        <w:ind w:right="3"/>
        <w:jc w:val="both"/>
        <w:rPr>
          <w:bCs/>
          <w:sz w:val="24"/>
        </w:rPr>
      </w:pPr>
      <w:r w:rsidRPr="00430613">
        <w:rPr>
          <w:bCs/>
          <w:sz w:val="24"/>
        </w:rPr>
        <w:t xml:space="preserve">- wypłatę świadczeń </w:t>
      </w:r>
      <w:r w:rsidR="009D084B" w:rsidRPr="00430613">
        <w:rPr>
          <w:bCs/>
          <w:sz w:val="24"/>
        </w:rPr>
        <w:t>z tytułu zapewnienia wyżywienia i zakwaterowania</w:t>
      </w:r>
    </w:p>
    <w:p w14:paraId="23550B2F" w14:textId="0B1BE1C1" w:rsidR="00196166" w:rsidRPr="00430613" w:rsidRDefault="00196166" w:rsidP="00C243AB">
      <w:pPr>
        <w:pStyle w:val="Tekstpodstawowy"/>
        <w:tabs>
          <w:tab w:val="left" w:pos="900"/>
        </w:tabs>
        <w:spacing w:line="360" w:lineRule="auto"/>
        <w:ind w:right="3"/>
        <w:jc w:val="both"/>
        <w:rPr>
          <w:bCs/>
          <w:sz w:val="24"/>
        </w:rPr>
      </w:pPr>
      <w:r w:rsidRPr="00430613">
        <w:rPr>
          <w:bCs/>
          <w:sz w:val="24"/>
        </w:rPr>
        <w:t xml:space="preserve"> obywatel</w:t>
      </w:r>
      <w:r w:rsidR="009D084B" w:rsidRPr="00430613">
        <w:rPr>
          <w:bCs/>
          <w:sz w:val="24"/>
        </w:rPr>
        <w:t>om</w:t>
      </w:r>
      <w:r w:rsidRPr="00430613">
        <w:rPr>
          <w:bCs/>
          <w:sz w:val="24"/>
        </w:rPr>
        <w:t xml:space="preserve"> Ukrainy</w:t>
      </w:r>
      <w:r w:rsidRPr="00430613">
        <w:rPr>
          <w:bCs/>
          <w:sz w:val="24"/>
        </w:rPr>
        <w:tab/>
      </w:r>
      <w:r w:rsidRPr="00430613">
        <w:rPr>
          <w:bCs/>
          <w:sz w:val="24"/>
        </w:rPr>
        <w:tab/>
      </w:r>
      <w:r w:rsidRPr="00430613">
        <w:rPr>
          <w:bCs/>
          <w:sz w:val="24"/>
        </w:rPr>
        <w:tab/>
      </w:r>
      <w:r w:rsidRPr="00430613">
        <w:rPr>
          <w:bCs/>
          <w:sz w:val="24"/>
        </w:rPr>
        <w:tab/>
      </w:r>
      <w:r w:rsidR="009D084B" w:rsidRPr="00430613">
        <w:rPr>
          <w:bCs/>
          <w:sz w:val="24"/>
        </w:rPr>
        <w:tab/>
      </w:r>
      <w:r w:rsidR="009D084B" w:rsidRPr="00430613">
        <w:rPr>
          <w:bCs/>
          <w:sz w:val="24"/>
        </w:rPr>
        <w:tab/>
      </w:r>
      <w:r w:rsidR="009D084B" w:rsidRPr="00430613">
        <w:rPr>
          <w:bCs/>
          <w:sz w:val="24"/>
        </w:rPr>
        <w:tab/>
      </w:r>
      <w:r w:rsidR="009D084B" w:rsidRPr="00430613">
        <w:rPr>
          <w:bCs/>
          <w:sz w:val="24"/>
        </w:rPr>
        <w:tab/>
      </w:r>
      <w:r w:rsidR="009D084B" w:rsidRPr="00430613">
        <w:rPr>
          <w:bCs/>
          <w:sz w:val="24"/>
        </w:rPr>
        <w:tab/>
      </w:r>
      <w:r w:rsidRPr="00430613">
        <w:rPr>
          <w:bCs/>
          <w:sz w:val="24"/>
        </w:rPr>
        <w:t xml:space="preserve">-  </w:t>
      </w:r>
      <w:r w:rsidR="009D084B" w:rsidRPr="00430613">
        <w:rPr>
          <w:bCs/>
          <w:sz w:val="24"/>
        </w:rPr>
        <w:t xml:space="preserve"> </w:t>
      </w:r>
      <w:r w:rsidR="00430613" w:rsidRPr="00430613">
        <w:rPr>
          <w:bCs/>
          <w:sz w:val="24"/>
        </w:rPr>
        <w:t>164 256,00</w:t>
      </w:r>
      <w:r w:rsidRPr="00430613">
        <w:rPr>
          <w:bCs/>
          <w:sz w:val="24"/>
        </w:rPr>
        <w:t xml:space="preserve"> zł,</w:t>
      </w:r>
    </w:p>
    <w:p w14:paraId="4A1A2243" w14:textId="7A828678" w:rsidR="00333974" w:rsidRPr="00430613" w:rsidRDefault="00C243AB" w:rsidP="00C243AB">
      <w:pPr>
        <w:pStyle w:val="Tekstpodstawowy"/>
        <w:tabs>
          <w:tab w:val="left" w:pos="900"/>
        </w:tabs>
        <w:spacing w:line="360" w:lineRule="auto"/>
        <w:ind w:right="3"/>
        <w:jc w:val="both"/>
        <w:rPr>
          <w:bCs/>
          <w:sz w:val="24"/>
        </w:rPr>
      </w:pPr>
      <w:r w:rsidRPr="00430613">
        <w:rPr>
          <w:bCs/>
          <w:sz w:val="24"/>
        </w:rPr>
        <w:t xml:space="preserve">- </w:t>
      </w:r>
      <w:r w:rsidR="00333974" w:rsidRPr="00430613">
        <w:rPr>
          <w:bCs/>
          <w:sz w:val="24"/>
        </w:rPr>
        <w:t>pozostałe zadania z zakresu polityki społecznej</w:t>
      </w:r>
      <w:r w:rsidR="00333974" w:rsidRPr="00430613">
        <w:rPr>
          <w:bCs/>
          <w:sz w:val="24"/>
        </w:rPr>
        <w:tab/>
      </w:r>
      <w:r w:rsidR="00333974" w:rsidRPr="00430613">
        <w:rPr>
          <w:bCs/>
          <w:sz w:val="24"/>
        </w:rPr>
        <w:tab/>
      </w:r>
      <w:r w:rsidR="00333974" w:rsidRPr="00430613">
        <w:rPr>
          <w:bCs/>
          <w:sz w:val="24"/>
        </w:rPr>
        <w:tab/>
      </w:r>
      <w:r w:rsidR="00333974" w:rsidRPr="00430613">
        <w:rPr>
          <w:bCs/>
          <w:sz w:val="24"/>
        </w:rPr>
        <w:tab/>
      </w:r>
      <w:r w:rsidR="00333974" w:rsidRPr="00430613">
        <w:rPr>
          <w:bCs/>
          <w:sz w:val="24"/>
        </w:rPr>
        <w:tab/>
        <w:t xml:space="preserve">-     </w:t>
      </w:r>
      <w:r w:rsidR="00430613" w:rsidRPr="00430613">
        <w:rPr>
          <w:bCs/>
          <w:sz w:val="24"/>
        </w:rPr>
        <w:t>23 288,74</w:t>
      </w:r>
      <w:r w:rsidR="00333974" w:rsidRPr="00430613">
        <w:rPr>
          <w:bCs/>
          <w:sz w:val="24"/>
        </w:rPr>
        <w:t xml:space="preserve"> zł.</w:t>
      </w:r>
    </w:p>
    <w:p w14:paraId="67A12EE4" w14:textId="01B9E2D2" w:rsidR="00333974" w:rsidRPr="00161797" w:rsidRDefault="00333974" w:rsidP="00C243AB">
      <w:pPr>
        <w:pStyle w:val="Tekstpodstawowy"/>
        <w:tabs>
          <w:tab w:val="left" w:pos="900"/>
        </w:tabs>
        <w:spacing w:line="360" w:lineRule="auto"/>
        <w:ind w:right="3"/>
        <w:jc w:val="both"/>
        <w:rPr>
          <w:bCs/>
          <w:sz w:val="24"/>
        </w:rPr>
      </w:pPr>
      <w:r w:rsidRPr="00161797">
        <w:rPr>
          <w:bCs/>
          <w:sz w:val="24"/>
        </w:rPr>
        <w:t xml:space="preserve">Wydatki w kwocie </w:t>
      </w:r>
      <w:r w:rsidR="00161797" w:rsidRPr="00161797">
        <w:rPr>
          <w:bCs/>
          <w:sz w:val="24"/>
        </w:rPr>
        <w:t>166 092,00</w:t>
      </w:r>
      <w:r w:rsidRPr="00161797">
        <w:rPr>
          <w:bCs/>
          <w:sz w:val="24"/>
        </w:rPr>
        <w:t xml:space="preserve"> złotych zostały sfinansowane z Funduszu Pomocy oraz w kwocie </w:t>
      </w:r>
      <w:r w:rsidR="00161797" w:rsidRPr="00161797">
        <w:rPr>
          <w:bCs/>
          <w:sz w:val="24"/>
        </w:rPr>
        <w:t>55 200,97</w:t>
      </w:r>
      <w:r w:rsidRPr="00161797">
        <w:rPr>
          <w:bCs/>
          <w:sz w:val="24"/>
        </w:rPr>
        <w:t xml:space="preserve"> złotych z Funduszu Przeciwdziałania COVID-19.</w:t>
      </w:r>
    </w:p>
    <w:p w14:paraId="2D90D6C4" w14:textId="77777777" w:rsidR="00FE12E4" w:rsidRPr="00F91A49" w:rsidRDefault="00FE12E4" w:rsidP="00F42CC5">
      <w:pPr>
        <w:pStyle w:val="Tekstpodstawowy"/>
        <w:tabs>
          <w:tab w:val="left" w:pos="900"/>
        </w:tabs>
        <w:spacing w:line="276" w:lineRule="auto"/>
        <w:ind w:right="3"/>
        <w:jc w:val="both"/>
        <w:rPr>
          <w:bCs/>
          <w:color w:val="FF0000"/>
          <w:sz w:val="24"/>
        </w:rPr>
      </w:pPr>
    </w:p>
    <w:p w14:paraId="1C017923" w14:textId="77777777" w:rsidR="00B06A25" w:rsidRPr="00E61FB7" w:rsidRDefault="00B06A25" w:rsidP="00ED3998">
      <w:pPr>
        <w:pStyle w:val="Tekstpodstawowy"/>
        <w:tabs>
          <w:tab w:val="left" w:pos="900"/>
        </w:tabs>
        <w:spacing w:line="276" w:lineRule="auto"/>
        <w:ind w:right="3"/>
        <w:jc w:val="center"/>
        <w:rPr>
          <w:b/>
          <w:bCs/>
        </w:rPr>
      </w:pPr>
      <w:r w:rsidRPr="00E61FB7">
        <w:rPr>
          <w:b/>
          <w:bCs/>
        </w:rPr>
        <w:t>Dział   854   EDUKACYJNA OPIEKA WYCHOWAWCZA –</w:t>
      </w:r>
    </w:p>
    <w:p w14:paraId="7F90F4F9" w14:textId="580BC591" w:rsidR="00B06A25" w:rsidRPr="00F91A49" w:rsidRDefault="00B06A25" w:rsidP="00ED3998">
      <w:pPr>
        <w:pStyle w:val="Tekstpodstawowy"/>
        <w:tabs>
          <w:tab w:val="left" w:pos="900"/>
        </w:tabs>
        <w:spacing w:line="276" w:lineRule="auto"/>
        <w:ind w:right="3"/>
        <w:jc w:val="center"/>
        <w:rPr>
          <w:b/>
          <w:bCs/>
          <w:color w:val="FF0000"/>
          <w:u w:val="single"/>
        </w:rPr>
      </w:pPr>
      <w:r w:rsidRPr="00E61FB7">
        <w:rPr>
          <w:b/>
          <w:bCs/>
          <w:u w:val="single"/>
        </w:rPr>
        <w:t>wydatkowano kwotę</w:t>
      </w:r>
      <w:r w:rsidR="00BB390F" w:rsidRPr="00E61FB7">
        <w:rPr>
          <w:b/>
          <w:bCs/>
          <w:u w:val="single"/>
        </w:rPr>
        <w:t xml:space="preserve"> </w:t>
      </w:r>
      <w:r w:rsidR="00E61FB7" w:rsidRPr="00E61FB7">
        <w:rPr>
          <w:b/>
          <w:bCs/>
          <w:u w:val="single"/>
        </w:rPr>
        <w:t>188 689,59</w:t>
      </w:r>
      <w:r w:rsidR="0007610C" w:rsidRPr="00E61FB7">
        <w:rPr>
          <w:b/>
          <w:bCs/>
          <w:u w:val="single"/>
        </w:rPr>
        <w:t xml:space="preserve"> </w:t>
      </w:r>
      <w:r w:rsidRPr="00E61FB7">
        <w:rPr>
          <w:b/>
          <w:bCs/>
          <w:u w:val="single"/>
        </w:rPr>
        <w:t xml:space="preserve">zł tj. </w:t>
      </w:r>
      <w:r w:rsidR="00E61FB7" w:rsidRPr="00E61FB7">
        <w:rPr>
          <w:b/>
          <w:bCs/>
          <w:u w:val="single"/>
        </w:rPr>
        <w:t>76,09</w:t>
      </w:r>
      <w:r w:rsidRPr="00E61FB7">
        <w:rPr>
          <w:b/>
          <w:bCs/>
          <w:u w:val="single"/>
        </w:rPr>
        <w:t>% planu rocznego</w:t>
      </w:r>
    </w:p>
    <w:p w14:paraId="7712FCAC" w14:textId="77777777" w:rsidR="00B06A25" w:rsidRPr="00F91A49" w:rsidRDefault="00B06A25" w:rsidP="00ED3998">
      <w:pPr>
        <w:pStyle w:val="Tekstpodstawowy"/>
        <w:tabs>
          <w:tab w:val="left" w:pos="900"/>
        </w:tabs>
        <w:spacing w:line="276" w:lineRule="auto"/>
        <w:ind w:right="3"/>
        <w:jc w:val="both"/>
        <w:rPr>
          <w:bCs/>
          <w:color w:val="FF0000"/>
        </w:rPr>
      </w:pPr>
    </w:p>
    <w:p w14:paraId="2E745B61" w14:textId="77777777" w:rsidR="00B06A25" w:rsidRPr="00430613" w:rsidRDefault="00B06A25" w:rsidP="00DC2FB8">
      <w:pPr>
        <w:pStyle w:val="Tekstpodstawowy"/>
        <w:tabs>
          <w:tab w:val="left" w:pos="900"/>
        </w:tabs>
        <w:spacing w:line="360" w:lineRule="auto"/>
        <w:ind w:right="3"/>
        <w:jc w:val="both"/>
        <w:rPr>
          <w:bCs/>
          <w:sz w:val="24"/>
        </w:rPr>
      </w:pPr>
      <w:r w:rsidRPr="00430613">
        <w:rPr>
          <w:bCs/>
          <w:sz w:val="24"/>
        </w:rPr>
        <w:t>z przeznaczeniem na:</w:t>
      </w:r>
    </w:p>
    <w:p w14:paraId="40E26CAF" w14:textId="07A46BA1" w:rsidR="00B0547D" w:rsidRPr="00430613" w:rsidRDefault="00B0547D" w:rsidP="00DC2FB8">
      <w:pPr>
        <w:pStyle w:val="Tekstpodstawowy"/>
        <w:tabs>
          <w:tab w:val="left" w:pos="900"/>
        </w:tabs>
        <w:spacing w:line="360" w:lineRule="auto"/>
        <w:ind w:right="3"/>
        <w:jc w:val="both"/>
        <w:rPr>
          <w:bCs/>
          <w:sz w:val="24"/>
        </w:rPr>
      </w:pPr>
      <w:r w:rsidRPr="00430613">
        <w:rPr>
          <w:bCs/>
          <w:sz w:val="24"/>
        </w:rPr>
        <w:t>- wczesne wspomaganie rozwoju dziecka</w:t>
      </w:r>
      <w:r w:rsidRPr="00430613">
        <w:rPr>
          <w:bCs/>
          <w:sz w:val="24"/>
        </w:rPr>
        <w:tab/>
      </w:r>
      <w:r w:rsidRPr="00430613">
        <w:rPr>
          <w:bCs/>
          <w:sz w:val="24"/>
        </w:rPr>
        <w:tab/>
      </w:r>
      <w:r w:rsidRPr="00430613">
        <w:rPr>
          <w:bCs/>
          <w:sz w:val="24"/>
        </w:rPr>
        <w:tab/>
      </w:r>
      <w:r w:rsidRPr="00430613">
        <w:rPr>
          <w:bCs/>
          <w:sz w:val="24"/>
        </w:rPr>
        <w:tab/>
      </w:r>
      <w:r w:rsidRPr="00430613">
        <w:rPr>
          <w:bCs/>
          <w:sz w:val="24"/>
        </w:rPr>
        <w:tab/>
      </w:r>
      <w:r w:rsidR="004F23BB" w:rsidRPr="00430613">
        <w:rPr>
          <w:bCs/>
          <w:sz w:val="24"/>
        </w:rPr>
        <w:tab/>
      </w:r>
      <w:r w:rsidRPr="00430613">
        <w:rPr>
          <w:bCs/>
          <w:sz w:val="24"/>
        </w:rPr>
        <w:t xml:space="preserve">-   </w:t>
      </w:r>
      <w:r w:rsidR="00250D3C" w:rsidRPr="00430613">
        <w:rPr>
          <w:bCs/>
          <w:sz w:val="24"/>
        </w:rPr>
        <w:t xml:space="preserve">   </w:t>
      </w:r>
      <w:r w:rsidR="00430613" w:rsidRPr="00430613">
        <w:rPr>
          <w:bCs/>
          <w:sz w:val="24"/>
        </w:rPr>
        <w:t>94 106,25</w:t>
      </w:r>
      <w:r w:rsidRPr="00430613">
        <w:rPr>
          <w:bCs/>
          <w:sz w:val="24"/>
        </w:rPr>
        <w:t xml:space="preserve"> zł,</w:t>
      </w:r>
    </w:p>
    <w:p w14:paraId="49704440" w14:textId="64FB6169" w:rsidR="00B06A25" w:rsidRPr="00430613" w:rsidRDefault="00B06A25" w:rsidP="00DC2FB8">
      <w:pPr>
        <w:pStyle w:val="Tekstpodstawowy"/>
        <w:tabs>
          <w:tab w:val="left" w:pos="900"/>
        </w:tabs>
        <w:spacing w:line="360" w:lineRule="auto"/>
        <w:ind w:right="3"/>
        <w:jc w:val="both"/>
        <w:rPr>
          <w:bCs/>
          <w:sz w:val="24"/>
        </w:rPr>
      </w:pPr>
      <w:r w:rsidRPr="00430613">
        <w:rPr>
          <w:bCs/>
          <w:sz w:val="24"/>
        </w:rPr>
        <w:t>- organizowanie kolonii i obozów</w:t>
      </w:r>
      <w:r w:rsidRPr="00430613">
        <w:rPr>
          <w:bCs/>
          <w:sz w:val="24"/>
        </w:rPr>
        <w:tab/>
      </w:r>
      <w:r w:rsidRPr="00430613">
        <w:rPr>
          <w:bCs/>
          <w:sz w:val="24"/>
        </w:rPr>
        <w:tab/>
      </w:r>
      <w:r w:rsidRPr="00430613">
        <w:rPr>
          <w:bCs/>
          <w:sz w:val="24"/>
        </w:rPr>
        <w:tab/>
      </w:r>
      <w:r w:rsidRPr="00430613">
        <w:rPr>
          <w:bCs/>
          <w:sz w:val="24"/>
        </w:rPr>
        <w:tab/>
      </w:r>
      <w:r w:rsidRPr="00430613">
        <w:rPr>
          <w:bCs/>
          <w:sz w:val="24"/>
        </w:rPr>
        <w:tab/>
      </w:r>
      <w:r w:rsidRPr="00430613">
        <w:rPr>
          <w:bCs/>
          <w:sz w:val="24"/>
        </w:rPr>
        <w:tab/>
      </w:r>
      <w:r w:rsidR="004F23BB" w:rsidRPr="00430613">
        <w:rPr>
          <w:bCs/>
          <w:sz w:val="24"/>
        </w:rPr>
        <w:tab/>
      </w:r>
      <w:r w:rsidRPr="00430613">
        <w:rPr>
          <w:bCs/>
          <w:sz w:val="24"/>
        </w:rPr>
        <w:t xml:space="preserve">-  </w:t>
      </w:r>
      <w:r w:rsidR="00250D3C" w:rsidRPr="00430613">
        <w:rPr>
          <w:bCs/>
          <w:sz w:val="24"/>
        </w:rPr>
        <w:t xml:space="preserve">   </w:t>
      </w:r>
      <w:r w:rsidRPr="00430613">
        <w:rPr>
          <w:bCs/>
          <w:sz w:val="24"/>
        </w:rPr>
        <w:t xml:space="preserve"> </w:t>
      </w:r>
      <w:r w:rsidR="00430613" w:rsidRPr="00430613">
        <w:rPr>
          <w:bCs/>
          <w:sz w:val="24"/>
        </w:rPr>
        <w:t>18 8</w:t>
      </w:r>
      <w:r w:rsidR="000611F5" w:rsidRPr="00430613">
        <w:rPr>
          <w:bCs/>
          <w:sz w:val="24"/>
        </w:rPr>
        <w:t>00,00</w:t>
      </w:r>
      <w:r w:rsidRPr="00430613">
        <w:rPr>
          <w:bCs/>
          <w:sz w:val="24"/>
        </w:rPr>
        <w:t xml:space="preserve"> zł</w:t>
      </w:r>
      <w:r w:rsidR="005C4E0F" w:rsidRPr="00430613">
        <w:rPr>
          <w:bCs/>
          <w:sz w:val="24"/>
        </w:rPr>
        <w:t>,</w:t>
      </w:r>
    </w:p>
    <w:p w14:paraId="72F71A72" w14:textId="78150792" w:rsidR="00B06A25" w:rsidRPr="00430613" w:rsidRDefault="00B06A25" w:rsidP="00DC2FB8">
      <w:pPr>
        <w:pStyle w:val="Tekstpodstawowy"/>
        <w:tabs>
          <w:tab w:val="left" w:pos="900"/>
        </w:tabs>
        <w:spacing w:line="360" w:lineRule="auto"/>
        <w:ind w:right="3"/>
        <w:jc w:val="both"/>
        <w:rPr>
          <w:bCs/>
          <w:sz w:val="24"/>
        </w:rPr>
      </w:pPr>
      <w:r w:rsidRPr="00430613">
        <w:rPr>
          <w:bCs/>
          <w:sz w:val="24"/>
        </w:rPr>
        <w:t>- pomoc materialna dla uczniów</w:t>
      </w:r>
      <w:r w:rsidRPr="00430613">
        <w:rPr>
          <w:bCs/>
          <w:sz w:val="24"/>
        </w:rPr>
        <w:tab/>
      </w:r>
      <w:r w:rsidRPr="00430613">
        <w:rPr>
          <w:bCs/>
          <w:sz w:val="24"/>
        </w:rPr>
        <w:tab/>
      </w:r>
      <w:r w:rsidRPr="00430613">
        <w:rPr>
          <w:bCs/>
          <w:sz w:val="24"/>
        </w:rPr>
        <w:tab/>
      </w:r>
      <w:r w:rsidRPr="00430613">
        <w:rPr>
          <w:bCs/>
          <w:sz w:val="24"/>
        </w:rPr>
        <w:tab/>
      </w:r>
      <w:r w:rsidRPr="00430613">
        <w:rPr>
          <w:bCs/>
          <w:sz w:val="24"/>
        </w:rPr>
        <w:tab/>
      </w:r>
      <w:r w:rsidRPr="00430613">
        <w:rPr>
          <w:bCs/>
          <w:sz w:val="24"/>
        </w:rPr>
        <w:tab/>
      </w:r>
      <w:r w:rsidR="004F23BB" w:rsidRPr="00430613">
        <w:rPr>
          <w:bCs/>
          <w:sz w:val="24"/>
        </w:rPr>
        <w:tab/>
      </w:r>
      <w:r w:rsidRPr="00430613">
        <w:rPr>
          <w:bCs/>
          <w:sz w:val="24"/>
        </w:rPr>
        <w:t xml:space="preserve">- </w:t>
      </w:r>
      <w:r w:rsidR="00250D3C" w:rsidRPr="00430613">
        <w:rPr>
          <w:bCs/>
          <w:sz w:val="24"/>
        </w:rPr>
        <w:t xml:space="preserve">   </w:t>
      </w:r>
      <w:r w:rsidR="00941D5A" w:rsidRPr="00430613">
        <w:rPr>
          <w:bCs/>
          <w:sz w:val="24"/>
        </w:rPr>
        <w:t xml:space="preserve">  </w:t>
      </w:r>
      <w:r w:rsidR="00430613" w:rsidRPr="00430613">
        <w:rPr>
          <w:bCs/>
          <w:sz w:val="24"/>
        </w:rPr>
        <w:t>75 783,34</w:t>
      </w:r>
      <w:r w:rsidRPr="00430613">
        <w:rPr>
          <w:bCs/>
          <w:sz w:val="24"/>
        </w:rPr>
        <w:t xml:space="preserve"> zł</w:t>
      </w:r>
      <w:r w:rsidR="00722784" w:rsidRPr="00430613">
        <w:rPr>
          <w:bCs/>
          <w:sz w:val="24"/>
        </w:rPr>
        <w:t>.</w:t>
      </w:r>
    </w:p>
    <w:p w14:paraId="5EE61E06" w14:textId="77777777" w:rsidR="009D084B" w:rsidRPr="00F91A49" w:rsidRDefault="009D084B" w:rsidP="00ED3998">
      <w:pPr>
        <w:pStyle w:val="Tekstpodstawowy"/>
        <w:tabs>
          <w:tab w:val="left" w:pos="900"/>
        </w:tabs>
        <w:spacing w:line="276" w:lineRule="auto"/>
        <w:ind w:right="3"/>
        <w:jc w:val="both"/>
        <w:rPr>
          <w:bCs/>
          <w:color w:val="FF0000"/>
          <w:sz w:val="24"/>
        </w:rPr>
      </w:pPr>
    </w:p>
    <w:p w14:paraId="045CEA76" w14:textId="77777777" w:rsidR="008F72A8" w:rsidRPr="00E61FB7" w:rsidRDefault="008F72A8" w:rsidP="00ED3998">
      <w:pPr>
        <w:pStyle w:val="Tekstpodstawowy"/>
        <w:tabs>
          <w:tab w:val="left" w:pos="900"/>
        </w:tabs>
        <w:spacing w:line="276" w:lineRule="auto"/>
        <w:ind w:right="3"/>
        <w:jc w:val="center"/>
        <w:rPr>
          <w:b/>
          <w:bCs/>
        </w:rPr>
      </w:pPr>
      <w:r w:rsidRPr="00E61FB7">
        <w:rPr>
          <w:b/>
          <w:bCs/>
        </w:rPr>
        <w:t xml:space="preserve">Dział 855 – RODZINA </w:t>
      </w:r>
    </w:p>
    <w:p w14:paraId="7B9B7041" w14:textId="53527BF5" w:rsidR="008F72A8" w:rsidRPr="00E61FB7" w:rsidRDefault="008F72A8" w:rsidP="008F72A8">
      <w:pPr>
        <w:pStyle w:val="Tekstpodstawowy"/>
        <w:tabs>
          <w:tab w:val="left" w:pos="900"/>
        </w:tabs>
        <w:spacing w:line="276" w:lineRule="auto"/>
        <w:ind w:right="3"/>
        <w:jc w:val="center"/>
        <w:rPr>
          <w:b/>
          <w:bCs/>
          <w:u w:val="single"/>
        </w:rPr>
      </w:pPr>
      <w:r w:rsidRPr="00E61FB7">
        <w:rPr>
          <w:b/>
          <w:bCs/>
          <w:u w:val="single"/>
        </w:rPr>
        <w:t>wydatkowano kwotę</w:t>
      </w:r>
      <w:r w:rsidR="000611F5" w:rsidRPr="00E61FB7">
        <w:rPr>
          <w:b/>
          <w:bCs/>
          <w:u w:val="single"/>
        </w:rPr>
        <w:t xml:space="preserve"> </w:t>
      </w:r>
      <w:r w:rsidR="00E61FB7" w:rsidRPr="00E61FB7">
        <w:rPr>
          <w:b/>
          <w:bCs/>
          <w:u w:val="single"/>
        </w:rPr>
        <w:t>27 326 858,52</w:t>
      </w:r>
      <w:r w:rsidRPr="00E61FB7">
        <w:rPr>
          <w:b/>
          <w:bCs/>
          <w:u w:val="single"/>
        </w:rPr>
        <w:t xml:space="preserve"> zł tj. </w:t>
      </w:r>
      <w:r w:rsidR="00DD1151" w:rsidRPr="00E61FB7">
        <w:rPr>
          <w:b/>
          <w:bCs/>
          <w:u w:val="single"/>
        </w:rPr>
        <w:t>99,</w:t>
      </w:r>
      <w:r w:rsidR="00E61FB7" w:rsidRPr="00E61FB7">
        <w:rPr>
          <w:b/>
          <w:bCs/>
          <w:u w:val="single"/>
        </w:rPr>
        <w:t>13</w:t>
      </w:r>
      <w:r w:rsidRPr="00E61FB7">
        <w:rPr>
          <w:b/>
          <w:bCs/>
          <w:u w:val="single"/>
        </w:rPr>
        <w:t xml:space="preserve"> % planu rocznego</w:t>
      </w:r>
    </w:p>
    <w:p w14:paraId="152E6115" w14:textId="77777777" w:rsidR="000611F5" w:rsidRPr="00F91A49" w:rsidRDefault="000611F5" w:rsidP="008F72A8">
      <w:pPr>
        <w:pStyle w:val="Tekstpodstawowy"/>
        <w:tabs>
          <w:tab w:val="left" w:pos="900"/>
        </w:tabs>
        <w:spacing w:line="276" w:lineRule="auto"/>
        <w:ind w:right="3"/>
        <w:jc w:val="center"/>
        <w:rPr>
          <w:b/>
          <w:bCs/>
          <w:color w:val="FF0000"/>
          <w:u w:val="single"/>
        </w:rPr>
      </w:pPr>
    </w:p>
    <w:p w14:paraId="2F4F12A9" w14:textId="77777777" w:rsidR="005623A2" w:rsidRPr="00430613" w:rsidRDefault="005623A2" w:rsidP="005623A2">
      <w:pPr>
        <w:pStyle w:val="Tekstpodstawowy"/>
        <w:tabs>
          <w:tab w:val="left" w:pos="900"/>
        </w:tabs>
        <w:spacing w:line="360" w:lineRule="auto"/>
        <w:ind w:right="3"/>
        <w:jc w:val="both"/>
        <w:rPr>
          <w:bCs/>
          <w:sz w:val="24"/>
        </w:rPr>
      </w:pPr>
      <w:r w:rsidRPr="00430613">
        <w:rPr>
          <w:bCs/>
          <w:sz w:val="24"/>
        </w:rPr>
        <w:t>z przeznaczeniem na:</w:t>
      </w:r>
    </w:p>
    <w:p w14:paraId="078BA16F" w14:textId="7996DF12" w:rsidR="000611F5" w:rsidRPr="005F0922" w:rsidRDefault="000611F5" w:rsidP="000611F5">
      <w:pPr>
        <w:pStyle w:val="Tekstpodstawowy"/>
        <w:tabs>
          <w:tab w:val="left" w:pos="900"/>
        </w:tabs>
        <w:spacing w:line="360" w:lineRule="auto"/>
        <w:ind w:right="3"/>
        <w:jc w:val="both"/>
        <w:rPr>
          <w:bCs/>
          <w:sz w:val="24"/>
        </w:rPr>
      </w:pPr>
      <w:r w:rsidRPr="005F0922">
        <w:rPr>
          <w:bCs/>
          <w:sz w:val="24"/>
        </w:rPr>
        <w:t>- świadczenie wychowawcze</w:t>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Pr="005F0922">
        <w:rPr>
          <w:bCs/>
          <w:sz w:val="24"/>
        </w:rPr>
        <w:tab/>
        <w:t xml:space="preserve">- </w:t>
      </w:r>
      <w:r w:rsidR="00756856" w:rsidRPr="005F0922">
        <w:rPr>
          <w:bCs/>
          <w:sz w:val="24"/>
        </w:rPr>
        <w:t xml:space="preserve">     </w:t>
      </w:r>
      <w:r w:rsidR="005F0922" w:rsidRPr="005F0922">
        <w:rPr>
          <w:bCs/>
          <w:sz w:val="24"/>
        </w:rPr>
        <w:t xml:space="preserve">  38 032,81</w:t>
      </w:r>
      <w:r w:rsidR="00756856" w:rsidRPr="005F0922">
        <w:rPr>
          <w:bCs/>
          <w:sz w:val="24"/>
        </w:rPr>
        <w:t xml:space="preserve"> </w:t>
      </w:r>
      <w:r w:rsidRPr="005F0922">
        <w:rPr>
          <w:bCs/>
          <w:sz w:val="24"/>
        </w:rPr>
        <w:t>zł,</w:t>
      </w:r>
    </w:p>
    <w:p w14:paraId="12BCD01B" w14:textId="15CB42EB" w:rsidR="000611F5" w:rsidRPr="005F0922" w:rsidRDefault="000611F5" w:rsidP="000611F5">
      <w:pPr>
        <w:spacing w:line="360" w:lineRule="auto"/>
        <w:jc w:val="both"/>
        <w:rPr>
          <w:lang w:eastAsia="pl-PL"/>
        </w:rPr>
      </w:pPr>
      <w:r w:rsidRPr="005F0922">
        <w:rPr>
          <w:bCs/>
        </w:rPr>
        <w:t xml:space="preserve">- </w:t>
      </w:r>
      <w:r w:rsidRPr="005F0922">
        <w:rPr>
          <w:lang w:eastAsia="pl-PL"/>
        </w:rPr>
        <w:t>świadczenia rodzinne oraz składki na ubezpieczenia emerytalne i rentowe</w:t>
      </w:r>
      <w:r w:rsidRPr="005F0922">
        <w:rPr>
          <w:lang w:eastAsia="pl-PL"/>
        </w:rPr>
        <w:tab/>
        <w:t xml:space="preserve">- </w:t>
      </w:r>
      <w:r w:rsidR="005F0922" w:rsidRPr="005F0922">
        <w:rPr>
          <w:lang w:eastAsia="pl-PL"/>
        </w:rPr>
        <w:t>25 319 822,15</w:t>
      </w:r>
      <w:r w:rsidRPr="005F0922">
        <w:rPr>
          <w:lang w:eastAsia="pl-PL"/>
        </w:rPr>
        <w:t xml:space="preserve"> zł,</w:t>
      </w:r>
    </w:p>
    <w:p w14:paraId="708858CC" w14:textId="5A44238B" w:rsidR="000611F5" w:rsidRPr="005F0922" w:rsidRDefault="000611F5" w:rsidP="000611F5">
      <w:pPr>
        <w:spacing w:line="360" w:lineRule="auto"/>
        <w:jc w:val="both"/>
        <w:rPr>
          <w:lang w:eastAsia="pl-PL"/>
        </w:rPr>
      </w:pPr>
      <w:r w:rsidRPr="005F0922">
        <w:rPr>
          <w:lang w:eastAsia="pl-PL"/>
        </w:rPr>
        <w:t>- Karta Dużej Rodziny (krajowa)</w:t>
      </w:r>
      <w:r w:rsidRPr="005F0922">
        <w:rPr>
          <w:lang w:eastAsia="pl-PL"/>
        </w:rPr>
        <w:tab/>
      </w:r>
      <w:r w:rsidRPr="005F0922">
        <w:rPr>
          <w:lang w:eastAsia="pl-PL"/>
        </w:rPr>
        <w:tab/>
      </w:r>
      <w:r w:rsidRPr="005F0922">
        <w:rPr>
          <w:lang w:eastAsia="pl-PL"/>
        </w:rPr>
        <w:tab/>
      </w:r>
      <w:r w:rsidRPr="005F0922">
        <w:rPr>
          <w:lang w:eastAsia="pl-PL"/>
        </w:rPr>
        <w:tab/>
      </w:r>
      <w:r w:rsidRPr="005F0922">
        <w:rPr>
          <w:lang w:eastAsia="pl-PL"/>
        </w:rPr>
        <w:tab/>
      </w:r>
      <w:r w:rsidRPr="005F0922">
        <w:rPr>
          <w:lang w:eastAsia="pl-PL"/>
        </w:rPr>
        <w:tab/>
      </w:r>
      <w:r w:rsidRPr="005F0922">
        <w:rPr>
          <w:lang w:eastAsia="pl-PL"/>
        </w:rPr>
        <w:tab/>
        <w:t xml:space="preserve">-          </w:t>
      </w:r>
      <w:r w:rsidR="005F0922" w:rsidRPr="005F0922">
        <w:rPr>
          <w:lang w:eastAsia="pl-PL"/>
        </w:rPr>
        <w:t>2 1</w:t>
      </w:r>
      <w:r w:rsidR="00756856" w:rsidRPr="005F0922">
        <w:rPr>
          <w:lang w:eastAsia="pl-PL"/>
        </w:rPr>
        <w:t>51,00</w:t>
      </w:r>
      <w:r w:rsidRPr="005F0922">
        <w:rPr>
          <w:lang w:eastAsia="pl-PL"/>
        </w:rPr>
        <w:t xml:space="preserve"> zł,</w:t>
      </w:r>
    </w:p>
    <w:p w14:paraId="39C384C5" w14:textId="348E930A" w:rsidR="000611F5" w:rsidRPr="005F0922" w:rsidRDefault="000611F5" w:rsidP="000611F5">
      <w:pPr>
        <w:pStyle w:val="Tekstpodstawowy"/>
        <w:tabs>
          <w:tab w:val="left" w:pos="900"/>
        </w:tabs>
        <w:spacing w:line="360" w:lineRule="auto"/>
        <w:ind w:right="3"/>
        <w:jc w:val="both"/>
        <w:rPr>
          <w:bCs/>
          <w:sz w:val="24"/>
        </w:rPr>
      </w:pPr>
      <w:r w:rsidRPr="005F0922">
        <w:rPr>
          <w:lang w:eastAsia="pl-PL"/>
        </w:rPr>
        <w:t xml:space="preserve">- </w:t>
      </w:r>
      <w:r w:rsidRPr="005F0922">
        <w:rPr>
          <w:bCs/>
          <w:sz w:val="24"/>
        </w:rPr>
        <w:t>wspieranie rodziny</w:t>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Pr="005F0922">
        <w:rPr>
          <w:bCs/>
          <w:sz w:val="24"/>
        </w:rPr>
        <w:tab/>
        <w:t xml:space="preserve">- </w:t>
      </w:r>
      <w:r w:rsidR="00E75DE9" w:rsidRPr="005F0922">
        <w:rPr>
          <w:bCs/>
          <w:sz w:val="24"/>
        </w:rPr>
        <w:t xml:space="preserve">  </w:t>
      </w:r>
      <w:r w:rsidR="00F42CC5" w:rsidRPr="005F0922">
        <w:rPr>
          <w:bCs/>
          <w:sz w:val="24"/>
        </w:rPr>
        <w:t xml:space="preserve">   </w:t>
      </w:r>
      <w:r w:rsidR="00941D5A" w:rsidRPr="005F0922">
        <w:rPr>
          <w:bCs/>
          <w:sz w:val="24"/>
        </w:rPr>
        <w:t> </w:t>
      </w:r>
      <w:r w:rsidR="005F0922" w:rsidRPr="005F0922">
        <w:rPr>
          <w:bCs/>
          <w:sz w:val="24"/>
        </w:rPr>
        <w:t>362 324,95</w:t>
      </w:r>
      <w:r w:rsidRPr="005F0922">
        <w:rPr>
          <w:bCs/>
          <w:sz w:val="24"/>
        </w:rPr>
        <w:t xml:space="preserve"> zł,</w:t>
      </w:r>
    </w:p>
    <w:p w14:paraId="1CC93A62" w14:textId="5CAF6904" w:rsidR="000611F5" w:rsidRPr="005F0922" w:rsidRDefault="000611F5" w:rsidP="000611F5">
      <w:pPr>
        <w:pStyle w:val="Tekstpodstawowy"/>
        <w:tabs>
          <w:tab w:val="left" w:pos="900"/>
        </w:tabs>
        <w:spacing w:line="360" w:lineRule="auto"/>
        <w:ind w:right="3"/>
        <w:jc w:val="both"/>
        <w:rPr>
          <w:bCs/>
          <w:sz w:val="24"/>
        </w:rPr>
      </w:pPr>
      <w:r w:rsidRPr="005F0922">
        <w:rPr>
          <w:bCs/>
          <w:sz w:val="24"/>
        </w:rPr>
        <w:t>- dotację dla niepubliczn</w:t>
      </w:r>
      <w:r w:rsidR="00756856" w:rsidRPr="005F0922">
        <w:rPr>
          <w:bCs/>
          <w:sz w:val="24"/>
        </w:rPr>
        <w:t>ych</w:t>
      </w:r>
      <w:r w:rsidRPr="005F0922">
        <w:rPr>
          <w:bCs/>
          <w:sz w:val="24"/>
        </w:rPr>
        <w:t xml:space="preserve"> żłobk</w:t>
      </w:r>
      <w:r w:rsidR="00756856" w:rsidRPr="005F0922">
        <w:rPr>
          <w:bCs/>
          <w:sz w:val="24"/>
        </w:rPr>
        <w:t>ów</w:t>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Pr="005F0922">
        <w:rPr>
          <w:bCs/>
          <w:sz w:val="24"/>
        </w:rPr>
        <w:tab/>
        <w:t xml:space="preserve">-     </w:t>
      </w:r>
      <w:r w:rsidR="00941D5A" w:rsidRPr="005F0922">
        <w:rPr>
          <w:bCs/>
          <w:sz w:val="24"/>
        </w:rPr>
        <w:t xml:space="preserve">  </w:t>
      </w:r>
      <w:r w:rsidR="005F0922" w:rsidRPr="005F0922">
        <w:rPr>
          <w:bCs/>
          <w:sz w:val="24"/>
        </w:rPr>
        <w:t>295 200,00</w:t>
      </w:r>
      <w:r w:rsidRPr="005F0922">
        <w:rPr>
          <w:bCs/>
          <w:sz w:val="24"/>
        </w:rPr>
        <w:t xml:space="preserve"> zł,</w:t>
      </w:r>
    </w:p>
    <w:p w14:paraId="6ED179A5" w14:textId="2390EECA" w:rsidR="000611F5" w:rsidRPr="005F0922" w:rsidRDefault="000611F5" w:rsidP="000611F5">
      <w:pPr>
        <w:pStyle w:val="Tekstpodstawowy"/>
        <w:tabs>
          <w:tab w:val="left" w:pos="900"/>
        </w:tabs>
        <w:spacing w:line="360" w:lineRule="auto"/>
        <w:ind w:right="3"/>
        <w:jc w:val="both"/>
        <w:rPr>
          <w:bCs/>
          <w:sz w:val="24"/>
        </w:rPr>
      </w:pPr>
      <w:r w:rsidRPr="005F0922">
        <w:rPr>
          <w:bCs/>
          <w:sz w:val="24"/>
        </w:rPr>
        <w:t>- utrzymanie dzieci w rodzinach zastępczych</w:t>
      </w:r>
      <w:r w:rsidRPr="005F0922">
        <w:rPr>
          <w:bCs/>
          <w:sz w:val="24"/>
        </w:rPr>
        <w:tab/>
      </w:r>
      <w:r w:rsidRPr="005F0922">
        <w:rPr>
          <w:bCs/>
          <w:sz w:val="24"/>
        </w:rPr>
        <w:tab/>
      </w:r>
      <w:r w:rsidRPr="005F0922">
        <w:rPr>
          <w:bCs/>
          <w:sz w:val="24"/>
        </w:rPr>
        <w:tab/>
      </w:r>
      <w:r w:rsidRPr="005F0922">
        <w:rPr>
          <w:bCs/>
          <w:sz w:val="24"/>
        </w:rPr>
        <w:tab/>
      </w:r>
      <w:r w:rsidRPr="005F0922">
        <w:rPr>
          <w:bCs/>
          <w:sz w:val="24"/>
        </w:rPr>
        <w:tab/>
        <w:t xml:space="preserve">-      </w:t>
      </w:r>
      <w:r w:rsidR="00756856" w:rsidRPr="005F0922">
        <w:rPr>
          <w:bCs/>
          <w:sz w:val="24"/>
        </w:rPr>
        <w:t xml:space="preserve"> </w:t>
      </w:r>
      <w:r w:rsidR="005F0922" w:rsidRPr="005F0922">
        <w:rPr>
          <w:bCs/>
          <w:sz w:val="24"/>
        </w:rPr>
        <w:t>797 052,90</w:t>
      </w:r>
      <w:r w:rsidRPr="005F0922">
        <w:rPr>
          <w:bCs/>
          <w:sz w:val="24"/>
        </w:rPr>
        <w:t xml:space="preserve"> zł,</w:t>
      </w:r>
    </w:p>
    <w:p w14:paraId="7534AA0C" w14:textId="77777777" w:rsidR="0082486A" w:rsidRPr="005F0922" w:rsidRDefault="0082486A" w:rsidP="000611F5">
      <w:pPr>
        <w:pStyle w:val="Tekstpodstawowy"/>
        <w:tabs>
          <w:tab w:val="left" w:pos="900"/>
        </w:tabs>
        <w:spacing w:line="360" w:lineRule="auto"/>
        <w:ind w:right="3"/>
        <w:jc w:val="both"/>
        <w:rPr>
          <w:bCs/>
          <w:sz w:val="24"/>
        </w:rPr>
      </w:pPr>
      <w:r w:rsidRPr="005F0922">
        <w:rPr>
          <w:bCs/>
          <w:sz w:val="24"/>
        </w:rPr>
        <w:t>- składki na ubezpieczenia zdrowotne za osoby pobierające</w:t>
      </w:r>
    </w:p>
    <w:p w14:paraId="006C78FD" w14:textId="154A470E" w:rsidR="0082486A" w:rsidRPr="005F0922" w:rsidRDefault="0082486A" w:rsidP="000611F5">
      <w:pPr>
        <w:pStyle w:val="Tekstpodstawowy"/>
        <w:tabs>
          <w:tab w:val="left" w:pos="900"/>
        </w:tabs>
        <w:spacing w:line="360" w:lineRule="auto"/>
        <w:ind w:right="3"/>
        <w:jc w:val="both"/>
        <w:rPr>
          <w:bCs/>
          <w:sz w:val="24"/>
        </w:rPr>
      </w:pPr>
      <w:r w:rsidRPr="005F0922">
        <w:rPr>
          <w:bCs/>
          <w:sz w:val="24"/>
        </w:rPr>
        <w:t xml:space="preserve"> niektóre świadczenia rodzinne</w:t>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Pr="005F0922">
        <w:rPr>
          <w:bCs/>
          <w:sz w:val="24"/>
        </w:rPr>
        <w:tab/>
        <w:t xml:space="preserve">-       </w:t>
      </w:r>
      <w:r w:rsidR="005F0922" w:rsidRPr="005F0922">
        <w:rPr>
          <w:bCs/>
          <w:sz w:val="24"/>
        </w:rPr>
        <w:t>512 274,71</w:t>
      </w:r>
      <w:r w:rsidR="00E47BA2" w:rsidRPr="005F0922">
        <w:rPr>
          <w:bCs/>
          <w:sz w:val="24"/>
        </w:rPr>
        <w:t xml:space="preserve"> zł,</w:t>
      </w:r>
    </w:p>
    <w:p w14:paraId="5C6A214E" w14:textId="123139B0" w:rsidR="000611F5" w:rsidRDefault="000611F5" w:rsidP="000611F5">
      <w:pPr>
        <w:spacing w:line="360" w:lineRule="auto"/>
        <w:jc w:val="both"/>
        <w:rPr>
          <w:lang w:eastAsia="pl-PL"/>
        </w:rPr>
      </w:pPr>
      <w:r w:rsidRPr="005F0922">
        <w:rPr>
          <w:lang w:eastAsia="pl-PL"/>
        </w:rPr>
        <w:t>Powyższe wydatki dotyczą zadań własnych na łączn</w:t>
      </w:r>
      <w:r w:rsidR="000F290B" w:rsidRPr="005F0922">
        <w:rPr>
          <w:lang w:eastAsia="pl-PL"/>
        </w:rPr>
        <w:t>ą</w:t>
      </w:r>
      <w:r w:rsidRPr="005F0922">
        <w:rPr>
          <w:lang w:eastAsia="pl-PL"/>
        </w:rPr>
        <w:t xml:space="preserve"> kwotę – </w:t>
      </w:r>
      <w:r w:rsidR="005F0922" w:rsidRPr="005F0922">
        <w:rPr>
          <w:lang w:eastAsia="pl-PL"/>
        </w:rPr>
        <w:t>1 703 717,59</w:t>
      </w:r>
      <w:r w:rsidRPr="005F0922">
        <w:rPr>
          <w:lang w:eastAsia="pl-PL"/>
        </w:rPr>
        <w:t xml:space="preserve"> zł</w:t>
      </w:r>
      <w:r w:rsidR="009D084B" w:rsidRPr="005F0922">
        <w:rPr>
          <w:lang w:eastAsia="pl-PL"/>
        </w:rPr>
        <w:t xml:space="preserve">, w tym wydatki </w:t>
      </w:r>
      <w:r w:rsidR="00EF28E0">
        <w:rPr>
          <w:lang w:eastAsia="pl-PL"/>
        </w:rPr>
        <w:br/>
      </w:r>
      <w:r w:rsidR="009D084B" w:rsidRPr="005F0922">
        <w:rPr>
          <w:lang w:eastAsia="pl-PL"/>
        </w:rPr>
        <w:t xml:space="preserve">na wypłatę świadczeń rodzinnych dla obywateli Ukrainy w kwocie </w:t>
      </w:r>
      <w:r w:rsidR="005F0922" w:rsidRPr="005F0922">
        <w:rPr>
          <w:lang w:eastAsia="pl-PL"/>
        </w:rPr>
        <w:t>128 091,84</w:t>
      </w:r>
      <w:r w:rsidR="009D084B" w:rsidRPr="005F0922">
        <w:rPr>
          <w:lang w:eastAsia="pl-PL"/>
        </w:rPr>
        <w:t xml:space="preserve"> zł, które zostały sfinansowane ze środków Funduszu Pomocy</w:t>
      </w:r>
      <w:r w:rsidRPr="005F0922">
        <w:rPr>
          <w:lang w:eastAsia="pl-PL"/>
        </w:rPr>
        <w:t xml:space="preserve"> i zadań zleconych na łączną kwotę </w:t>
      </w:r>
      <w:r w:rsidR="005F0922" w:rsidRPr="005F0922">
        <w:rPr>
          <w:lang w:eastAsia="pl-PL"/>
        </w:rPr>
        <w:t>25 623 140,93</w:t>
      </w:r>
      <w:r w:rsidRPr="005F0922">
        <w:rPr>
          <w:lang w:eastAsia="pl-PL"/>
        </w:rPr>
        <w:t xml:space="preserve"> zł.</w:t>
      </w:r>
    </w:p>
    <w:p w14:paraId="39B2908C" w14:textId="77777777" w:rsidR="00FA3999" w:rsidRDefault="00FA3999" w:rsidP="000611F5">
      <w:pPr>
        <w:spacing w:line="360" w:lineRule="auto"/>
        <w:jc w:val="both"/>
        <w:rPr>
          <w:lang w:eastAsia="pl-PL"/>
        </w:rPr>
      </w:pPr>
    </w:p>
    <w:p w14:paraId="0CDA1F4C" w14:textId="77777777" w:rsidR="00FA3999" w:rsidRPr="005F0922" w:rsidRDefault="00FA3999" w:rsidP="000611F5">
      <w:pPr>
        <w:spacing w:line="360" w:lineRule="auto"/>
        <w:jc w:val="both"/>
        <w:rPr>
          <w:lang w:eastAsia="pl-PL"/>
        </w:rPr>
      </w:pPr>
    </w:p>
    <w:p w14:paraId="6E8C8B4B" w14:textId="77777777" w:rsidR="000F290B" w:rsidRPr="00F91A49" w:rsidRDefault="000F290B" w:rsidP="000611F5">
      <w:pPr>
        <w:spacing w:line="360" w:lineRule="auto"/>
        <w:jc w:val="both"/>
        <w:rPr>
          <w:color w:val="FF0000"/>
          <w:lang w:eastAsia="pl-PL"/>
        </w:rPr>
      </w:pPr>
    </w:p>
    <w:p w14:paraId="20C8BF5F" w14:textId="77777777" w:rsidR="00B06A25" w:rsidRPr="00E61FB7" w:rsidRDefault="00B06A25" w:rsidP="00ED3998">
      <w:pPr>
        <w:pStyle w:val="Tekstpodstawowy"/>
        <w:tabs>
          <w:tab w:val="left" w:pos="900"/>
        </w:tabs>
        <w:spacing w:line="276" w:lineRule="auto"/>
        <w:ind w:right="3"/>
        <w:jc w:val="center"/>
        <w:rPr>
          <w:b/>
          <w:bCs/>
        </w:rPr>
      </w:pPr>
      <w:r w:rsidRPr="00E61FB7">
        <w:rPr>
          <w:b/>
          <w:bCs/>
        </w:rPr>
        <w:lastRenderedPageBreak/>
        <w:t>Dział 900 GOSPODARKA KOMUNALNA I OCHRONA ŚRODOWISKA</w:t>
      </w:r>
    </w:p>
    <w:p w14:paraId="5062748E" w14:textId="37DAE652" w:rsidR="00B06A25" w:rsidRPr="00E61FB7" w:rsidRDefault="00B06A25" w:rsidP="00ED3998">
      <w:pPr>
        <w:pStyle w:val="Tekstpodstawowy"/>
        <w:tabs>
          <w:tab w:val="left" w:pos="900"/>
        </w:tabs>
        <w:spacing w:line="276" w:lineRule="auto"/>
        <w:ind w:right="3"/>
        <w:jc w:val="center"/>
        <w:rPr>
          <w:b/>
          <w:bCs/>
          <w:u w:val="single"/>
        </w:rPr>
      </w:pPr>
      <w:r w:rsidRPr="00E61FB7">
        <w:rPr>
          <w:b/>
          <w:bCs/>
          <w:u w:val="single"/>
        </w:rPr>
        <w:t xml:space="preserve">wydatkowano kwotę </w:t>
      </w:r>
      <w:r w:rsidR="00E61FB7" w:rsidRPr="00E61FB7">
        <w:rPr>
          <w:b/>
          <w:bCs/>
          <w:u w:val="single"/>
        </w:rPr>
        <w:t>16 996 706,11</w:t>
      </w:r>
      <w:r w:rsidRPr="00E61FB7">
        <w:rPr>
          <w:b/>
          <w:bCs/>
          <w:u w:val="single"/>
        </w:rPr>
        <w:t xml:space="preserve"> zł tj. </w:t>
      </w:r>
      <w:r w:rsidR="00E61FB7" w:rsidRPr="00E61FB7">
        <w:rPr>
          <w:b/>
          <w:bCs/>
          <w:u w:val="single"/>
        </w:rPr>
        <w:t>97,25</w:t>
      </w:r>
      <w:r w:rsidR="00BB390F" w:rsidRPr="00E61FB7">
        <w:rPr>
          <w:b/>
          <w:bCs/>
          <w:u w:val="single"/>
        </w:rPr>
        <w:t xml:space="preserve"> % planu rocznego</w:t>
      </w:r>
    </w:p>
    <w:p w14:paraId="6C1E4BA4" w14:textId="77777777" w:rsidR="00B06A25" w:rsidRPr="00F91A49" w:rsidRDefault="00B06A25" w:rsidP="00ED3998">
      <w:pPr>
        <w:pStyle w:val="Tekstpodstawowy"/>
        <w:tabs>
          <w:tab w:val="left" w:pos="900"/>
        </w:tabs>
        <w:spacing w:line="276" w:lineRule="auto"/>
        <w:ind w:right="3"/>
        <w:jc w:val="center"/>
        <w:rPr>
          <w:bCs/>
          <w:color w:val="FF0000"/>
        </w:rPr>
      </w:pPr>
    </w:p>
    <w:p w14:paraId="6148CD89" w14:textId="77777777" w:rsidR="00B06A25" w:rsidRPr="005F0922" w:rsidRDefault="00B06A25" w:rsidP="00DC2FB8">
      <w:pPr>
        <w:pStyle w:val="Tekstpodstawowy"/>
        <w:tabs>
          <w:tab w:val="left" w:pos="900"/>
        </w:tabs>
        <w:spacing w:line="360" w:lineRule="auto"/>
        <w:ind w:right="3"/>
        <w:jc w:val="both"/>
        <w:rPr>
          <w:bCs/>
          <w:sz w:val="24"/>
        </w:rPr>
      </w:pPr>
      <w:r w:rsidRPr="005F0922">
        <w:rPr>
          <w:bCs/>
          <w:sz w:val="24"/>
        </w:rPr>
        <w:t>z przeznaczeniem na:</w:t>
      </w:r>
    </w:p>
    <w:p w14:paraId="4101DD75" w14:textId="761BE69D" w:rsidR="00B06A25" w:rsidRPr="005F0922" w:rsidRDefault="00B06A25" w:rsidP="00DC2FB8">
      <w:pPr>
        <w:pStyle w:val="Tekstpodstawowy"/>
        <w:tabs>
          <w:tab w:val="left" w:pos="900"/>
        </w:tabs>
        <w:spacing w:line="360" w:lineRule="auto"/>
        <w:ind w:right="3"/>
        <w:jc w:val="both"/>
        <w:rPr>
          <w:bCs/>
          <w:sz w:val="24"/>
        </w:rPr>
      </w:pPr>
      <w:r w:rsidRPr="005F0922">
        <w:rPr>
          <w:bCs/>
          <w:sz w:val="24"/>
        </w:rPr>
        <w:t xml:space="preserve">- </w:t>
      </w:r>
      <w:r w:rsidR="00E53C98" w:rsidRPr="005F0922">
        <w:rPr>
          <w:bCs/>
          <w:sz w:val="24"/>
        </w:rPr>
        <w:t>gospodark</w:t>
      </w:r>
      <w:r w:rsidR="000F290B" w:rsidRPr="005F0922">
        <w:rPr>
          <w:bCs/>
          <w:sz w:val="24"/>
        </w:rPr>
        <w:t>ę</w:t>
      </w:r>
      <w:r w:rsidR="00E53C98" w:rsidRPr="005F0922">
        <w:rPr>
          <w:bCs/>
          <w:sz w:val="24"/>
        </w:rPr>
        <w:t xml:space="preserve"> ściekow</w:t>
      </w:r>
      <w:r w:rsidR="000F290B" w:rsidRPr="005F0922">
        <w:rPr>
          <w:bCs/>
          <w:sz w:val="24"/>
        </w:rPr>
        <w:t>ą</w:t>
      </w:r>
      <w:r w:rsidR="00E53C98" w:rsidRPr="005F0922">
        <w:rPr>
          <w:bCs/>
          <w:sz w:val="24"/>
        </w:rPr>
        <w:t xml:space="preserve"> i ochron</w:t>
      </w:r>
      <w:r w:rsidR="000F290B" w:rsidRPr="005F0922">
        <w:rPr>
          <w:bCs/>
          <w:sz w:val="24"/>
        </w:rPr>
        <w:t>ę</w:t>
      </w:r>
      <w:r w:rsidR="00E53C98" w:rsidRPr="005F0922">
        <w:rPr>
          <w:bCs/>
          <w:sz w:val="24"/>
        </w:rPr>
        <w:t xml:space="preserve"> wód</w:t>
      </w:r>
      <w:r w:rsidR="00E53C98" w:rsidRPr="005F0922">
        <w:rPr>
          <w:bCs/>
          <w:sz w:val="24"/>
        </w:rPr>
        <w:tab/>
      </w:r>
      <w:r w:rsidRPr="005F0922">
        <w:rPr>
          <w:bCs/>
          <w:sz w:val="24"/>
        </w:rPr>
        <w:t xml:space="preserve"> </w:t>
      </w:r>
      <w:r w:rsidRPr="005F0922">
        <w:rPr>
          <w:bCs/>
          <w:sz w:val="24"/>
        </w:rPr>
        <w:tab/>
      </w:r>
      <w:r w:rsidRPr="005F0922">
        <w:rPr>
          <w:bCs/>
          <w:sz w:val="24"/>
        </w:rPr>
        <w:tab/>
      </w:r>
      <w:r w:rsidRPr="005F0922">
        <w:rPr>
          <w:bCs/>
          <w:sz w:val="24"/>
        </w:rPr>
        <w:tab/>
      </w:r>
      <w:r w:rsidR="00EC71D4" w:rsidRPr="005F0922">
        <w:rPr>
          <w:bCs/>
          <w:sz w:val="24"/>
        </w:rPr>
        <w:tab/>
      </w:r>
      <w:r w:rsidRPr="005F0922">
        <w:rPr>
          <w:bCs/>
          <w:sz w:val="24"/>
        </w:rPr>
        <w:tab/>
        <w:t>-</w:t>
      </w:r>
      <w:r w:rsidR="00E53C98" w:rsidRPr="005F0922">
        <w:rPr>
          <w:bCs/>
          <w:sz w:val="24"/>
        </w:rPr>
        <w:t xml:space="preserve"> </w:t>
      </w:r>
      <w:r w:rsidR="00756856" w:rsidRPr="005F0922">
        <w:rPr>
          <w:bCs/>
          <w:sz w:val="24"/>
        </w:rPr>
        <w:t>2</w:t>
      </w:r>
      <w:r w:rsidR="005F0922" w:rsidRPr="005F0922">
        <w:rPr>
          <w:bCs/>
          <w:sz w:val="24"/>
        </w:rPr>
        <w:t> 841 050,90</w:t>
      </w:r>
      <w:r w:rsidRPr="005F0922">
        <w:rPr>
          <w:bCs/>
          <w:sz w:val="24"/>
        </w:rPr>
        <w:t xml:space="preserve"> zł</w:t>
      </w:r>
      <w:r w:rsidR="00E53C98" w:rsidRPr="005F0922">
        <w:rPr>
          <w:bCs/>
          <w:sz w:val="24"/>
        </w:rPr>
        <w:t>,</w:t>
      </w:r>
    </w:p>
    <w:p w14:paraId="7F999F6D" w14:textId="13E38C81" w:rsidR="00B06A25" w:rsidRPr="005F0922" w:rsidRDefault="00B06A25" w:rsidP="00DC2FB8">
      <w:pPr>
        <w:pStyle w:val="Tekstpodstawowy"/>
        <w:tabs>
          <w:tab w:val="left" w:pos="900"/>
        </w:tabs>
        <w:spacing w:line="360" w:lineRule="auto"/>
        <w:ind w:right="3"/>
        <w:jc w:val="both"/>
        <w:rPr>
          <w:bCs/>
          <w:sz w:val="24"/>
        </w:rPr>
      </w:pPr>
      <w:r w:rsidRPr="005F0922">
        <w:rPr>
          <w:bCs/>
          <w:sz w:val="24"/>
        </w:rPr>
        <w:t>- gospodarkę odpadami</w:t>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00EC71D4" w:rsidRPr="005F0922">
        <w:rPr>
          <w:bCs/>
          <w:sz w:val="24"/>
        </w:rPr>
        <w:tab/>
      </w:r>
      <w:r w:rsidRPr="005F0922">
        <w:rPr>
          <w:bCs/>
          <w:sz w:val="24"/>
        </w:rPr>
        <w:tab/>
        <w:t xml:space="preserve">- </w:t>
      </w:r>
      <w:r w:rsidR="005F0922" w:rsidRPr="005F0922">
        <w:rPr>
          <w:b/>
          <w:bCs/>
          <w:sz w:val="24"/>
        </w:rPr>
        <w:t>7 531 633,11</w:t>
      </w:r>
      <w:r w:rsidRPr="005F0922">
        <w:rPr>
          <w:b/>
          <w:bCs/>
          <w:sz w:val="24"/>
        </w:rPr>
        <w:t xml:space="preserve"> zł</w:t>
      </w:r>
      <w:r w:rsidR="005C4E0F" w:rsidRPr="005F0922">
        <w:rPr>
          <w:bCs/>
          <w:sz w:val="24"/>
        </w:rPr>
        <w:t>,</w:t>
      </w:r>
    </w:p>
    <w:p w14:paraId="43861534" w14:textId="77777777" w:rsidR="00333974" w:rsidRPr="005F0922" w:rsidRDefault="00333974" w:rsidP="00DC2FB8">
      <w:pPr>
        <w:pStyle w:val="Tekstpodstawowy"/>
        <w:tabs>
          <w:tab w:val="left" w:pos="900"/>
        </w:tabs>
        <w:spacing w:line="360" w:lineRule="auto"/>
        <w:ind w:right="3"/>
        <w:jc w:val="both"/>
        <w:rPr>
          <w:bCs/>
          <w:sz w:val="24"/>
        </w:rPr>
      </w:pPr>
      <w:r w:rsidRPr="005F0922">
        <w:rPr>
          <w:bCs/>
          <w:sz w:val="24"/>
        </w:rPr>
        <w:t>z czego:</w:t>
      </w:r>
    </w:p>
    <w:p w14:paraId="09E8486E" w14:textId="00ABE692" w:rsidR="00333974" w:rsidRPr="00220BD1" w:rsidRDefault="00333974" w:rsidP="00DC2FB8">
      <w:pPr>
        <w:pStyle w:val="Tekstpodstawowy"/>
        <w:tabs>
          <w:tab w:val="left" w:pos="900"/>
        </w:tabs>
        <w:spacing w:line="360" w:lineRule="auto"/>
        <w:ind w:right="3"/>
        <w:jc w:val="both"/>
        <w:rPr>
          <w:bCs/>
          <w:sz w:val="24"/>
        </w:rPr>
      </w:pPr>
      <w:r w:rsidRPr="00F91A49">
        <w:rPr>
          <w:bCs/>
          <w:color w:val="FF0000"/>
          <w:sz w:val="24"/>
        </w:rPr>
        <w:tab/>
      </w:r>
      <w:r w:rsidRPr="00220BD1">
        <w:rPr>
          <w:bCs/>
          <w:sz w:val="24"/>
        </w:rPr>
        <w:t>- obsługa administracyjna systemu gospodarki odpadami</w:t>
      </w:r>
      <w:r w:rsidRPr="00220BD1">
        <w:rPr>
          <w:bCs/>
          <w:sz w:val="24"/>
        </w:rPr>
        <w:tab/>
        <w:t xml:space="preserve"> </w:t>
      </w:r>
      <w:r w:rsidRPr="00220BD1">
        <w:rPr>
          <w:bCs/>
          <w:sz w:val="24"/>
        </w:rPr>
        <w:tab/>
      </w:r>
      <w:r w:rsidRPr="00220BD1">
        <w:rPr>
          <w:bCs/>
          <w:sz w:val="24"/>
        </w:rPr>
        <w:tab/>
        <w:t xml:space="preserve">-    </w:t>
      </w:r>
      <w:r w:rsidR="00220BD1" w:rsidRPr="00220BD1">
        <w:rPr>
          <w:bCs/>
          <w:sz w:val="24"/>
        </w:rPr>
        <w:t>231 485,88</w:t>
      </w:r>
      <w:r w:rsidRPr="00220BD1">
        <w:rPr>
          <w:bCs/>
          <w:sz w:val="24"/>
        </w:rPr>
        <w:t xml:space="preserve"> zł,</w:t>
      </w:r>
    </w:p>
    <w:p w14:paraId="2F2F63F3" w14:textId="66F53AC6" w:rsidR="00333974" w:rsidRPr="00220BD1" w:rsidRDefault="00333974" w:rsidP="00DC2FB8">
      <w:pPr>
        <w:pStyle w:val="Tekstpodstawowy"/>
        <w:tabs>
          <w:tab w:val="left" w:pos="900"/>
        </w:tabs>
        <w:spacing w:line="360" w:lineRule="auto"/>
        <w:ind w:right="3"/>
        <w:jc w:val="both"/>
        <w:rPr>
          <w:bCs/>
          <w:sz w:val="24"/>
        </w:rPr>
      </w:pPr>
      <w:r w:rsidRPr="00220BD1">
        <w:rPr>
          <w:bCs/>
          <w:sz w:val="24"/>
        </w:rPr>
        <w:tab/>
        <w:t>- odbiór odpadów</w:t>
      </w:r>
      <w:r w:rsidR="004871B4" w:rsidRPr="00220BD1">
        <w:rPr>
          <w:bCs/>
          <w:sz w:val="24"/>
        </w:rPr>
        <w:t xml:space="preserve"> i transport</w:t>
      </w:r>
      <w:r w:rsidRPr="00220BD1">
        <w:rPr>
          <w:bCs/>
          <w:sz w:val="24"/>
        </w:rPr>
        <w:t xml:space="preserve"> komunalnych</w:t>
      </w:r>
      <w:r w:rsidRPr="00220BD1">
        <w:rPr>
          <w:bCs/>
          <w:sz w:val="24"/>
        </w:rPr>
        <w:tab/>
      </w:r>
      <w:r w:rsidRPr="00220BD1">
        <w:rPr>
          <w:bCs/>
          <w:sz w:val="24"/>
        </w:rPr>
        <w:tab/>
        <w:t xml:space="preserve"> </w:t>
      </w:r>
      <w:r w:rsidRPr="00220BD1">
        <w:rPr>
          <w:bCs/>
          <w:sz w:val="24"/>
        </w:rPr>
        <w:tab/>
      </w:r>
      <w:r w:rsidRPr="00220BD1">
        <w:rPr>
          <w:bCs/>
          <w:sz w:val="24"/>
        </w:rPr>
        <w:tab/>
        <w:t xml:space="preserve">- </w:t>
      </w:r>
      <w:r w:rsidR="004871B4" w:rsidRPr="00220BD1">
        <w:rPr>
          <w:bCs/>
          <w:sz w:val="24"/>
        </w:rPr>
        <w:t>2</w:t>
      </w:r>
      <w:r w:rsidR="00220BD1" w:rsidRPr="00220BD1">
        <w:rPr>
          <w:bCs/>
          <w:sz w:val="24"/>
        </w:rPr>
        <w:t> 779 473,82</w:t>
      </w:r>
      <w:r w:rsidRPr="00220BD1">
        <w:rPr>
          <w:bCs/>
          <w:sz w:val="24"/>
        </w:rPr>
        <w:t xml:space="preserve"> zł,</w:t>
      </w:r>
    </w:p>
    <w:p w14:paraId="481A3FC3" w14:textId="7E7B362B" w:rsidR="00333974" w:rsidRPr="00220BD1" w:rsidRDefault="00333974" w:rsidP="00DC2FB8">
      <w:pPr>
        <w:pStyle w:val="Tekstpodstawowy"/>
        <w:tabs>
          <w:tab w:val="left" w:pos="900"/>
        </w:tabs>
        <w:spacing w:line="360" w:lineRule="auto"/>
        <w:ind w:right="3"/>
        <w:jc w:val="both"/>
        <w:rPr>
          <w:sz w:val="24"/>
          <w:shd w:val="clear" w:color="auto" w:fill="FFFFFF"/>
        </w:rPr>
      </w:pPr>
      <w:r w:rsidRPr="00220BD1">
        <w:rPr>
          <w:bCs/>
          <w:sz w:val="24"/>
        </w:rPr>
        <w:tab/>
        <w:t xml:space="preserve">- </w:t>
      </w:r>
      <w:r w:rsidRPr="00220BD1">
        <w:rPr>
          <w:sz w:val="24"/>
          <w:shd w:val="clear" w:color="auto" w:fill="FFFFFF"/>
        </w:rPr>
        <w:t>utrzymanie punktu selektywnego zbierania odpadów komunalnych</w:t>
      </w:r>
      <w:r w:rsidRPr="00220BD1">
        <w:rPr>
          <w:sz w:val="24"/>
          <w:shd w:val="clear" w:color="auto" w:fill="FFFFFF"/>
        </w:rPr>
        <w:tab/>
        <w:t xml:space="preserve">-    </w:t>
      </w:r>
      <w:r w:rsidR="00220BD1" w:rsidRPr="00220BD1">
        <w:rPr>
          <w:sz w:val="24"/>
          <w:shd w:val="clear" w:color="auto" w:fill="FFFFFF"/>
        </w:rPr>
        <w:t>602 334,88</w:t>
      </w:r>
      <w:r w:rsidRPr="00220BD1">
        <w:rPr>
          <w:sz w:val="24"/>
          <w:shd w:val="clear" w:color="auto" w:fill="FFFFFF"/>
        </w:rPr>
        <w:t xml:space="preserve"> zł,</w:t>
      </w:r>
    </w:p>
    <w:p w14:paraId="320CF78E" w14:textId="3E9A83E0" w:rsidR="00333974" w:rsidRPr="00220BD1" w:rsidRDefault="00333974" w:rsidP="00DC2FB8">
      <w:pPr>
        <w:pStyle w:val="Tekstpodstawowy"/>
        <w:tabs>
          <w:tab w:val="left" w:pos="900"/>
        </w:tabs>
        <w:spacing w:line="360" w:lineRule="auto"/>
        <w:ind w:right="3"/>
        <w:jc w:val="both"/>
        <w:rPr>
          <w:bCs/>
          <w:sz w:val="24"/>
        </w:rPr>
      </w:pPr>
      <w:r w:rsidRPr="00220BD1">
        <w:rPr>
          <w:bCs/>
          <w:sz w:val="24"/>
        </w:rPr>
        <w:tab/>
        <w:t>- zagospodarowani</w:t>
      </w:r>
      <w:r w:rsidR="00572B9B" w:rsidRPr="00220BD1">
        <w:rPr>
          <w:bCs/>
          <w:sz w:val="24"/>
        </w:rPr>
        <w:t>e</w:t>
      </w:r>
      <w:r w:rsidRPr="00220BD1">
        <w:rPr>
          <w:bCs/>
          <w:sz w:val="24"/>
        </w:rPr>
        <w:t xml:space="preserve"> odpadów komunalnych</w:t>
      </w:r>
      <w:r w:rsidRPr="00220BD1">
        <w:rPr>
          <w:bCs/>
          <w:sz w:val="24"/>
        </w:rPr>
        <w:tab/>
      </w:r>
      <w:r w:rsidRPr="00220BD1">
        <w:rPr>
          <w:bCs/>
          <w:sz w:val="24"/>
        </w:rPr>
        <w:tab/>
      </w:r>
      <w:r w:rsidRPr="00220BD1">
        <w:rPr>
          <w:bCs/>
          <w:sz w:val="24"/>
        </w:rPr>
        <w:tab/>
      </w:r>
      <w:r w:rsidRPr="00220BD1">
        <w:rPr>
          <w:bCs/>
          <w:sz w:val="24"/>
        </w:rPr>
        <w:tab/>
        <w:t xml:space="preserve">- </w:t>
      </w:r>
      <w:r w:rsidR="00220BD1" w:rsidRPr="00220BD1">
        <w:rPr>
          <w:bCs/>
          <w:sz w:val="24"/>
        </w:rPr>
        <w:t>3 918 338,53</w:t>
      </w:r>
      <w:r w:rsidRPr="00220BD1">
        <w:rPr>
          <w:bCs/>
          <w:sz w:val="24"/>
        </w:rPr>
        <w:t xml:space="preserve"> zł,</w:t>
      </w:r>
    </w:p>
    <w:p w14:paraId="3681C2A7" w14:textId="5CE1401C" w:rsidR="00B06A25" w:rsidRDefault="00B06A25" w:rsidP="00DC2FB8">
      <w:pPr>
        <w:pStyle w:val="Tekstpodstawowy"/>
        <w:tabs>
          <w:tab w:val="left" w:pos="900"/>
        </w:tabs>
        <w:spacing w:line="360" w:lineRule="auto"/>
        <w:ind w:right="3"/>
        <w:jc w:val="both"/>
        <w:rPr>
          <w:bCs/>
          <w:sz w:val="24"/>
        </w:rPr>
      </w:pPr>
      <w:r w:rsidRPr="000C0A46">
        <w:rPr>
          <w:bCs/>
          <w:sz w:val="24"/>
        </w:rPr>
        <w:t>- oczyszczanie miast</w:t>
      </w:r>
      <w:r w:rsidR="00E53C98" w:rsidRPr="000C0A46">
        <w:rPr>
          <w:bCs/>
          <w:sz w:val="24"/>
        </w:rPr>
        <w:t xml:space="preserve"> i wsi</w:t>
      </w:r>
      <w:r w:rsidRPr="000C0A46">
        <w:rPr>
          <w:bCs/>
          <w:sz w:val="24"/>
        </w:rPr>
        <w:tab/>
      </w:r>
      <w:r w:rsidRPr="000C0A46">
        <w:rPr>
          <w:bCs/>
          <w:sz w:val="24"/>
        </w:rPr>
        <w:tab/>
      </w:r>
      <w:r w:rsidRPr="000C0A46">
        <w:rPr>
          <w:bCs/>
          <w:sz w:val="24"/>
        </w:rPr>
        <w:tab/>
      </w:r>
      <w:r w:rsidRPr="000C0A46">
        <w:rPr>
          <w:bCs/>
          <w:sz w:val="24"/>
        </w:rPr>
        <w:tab/>
      </w:r>
      <w:r w:rsidRPr="000C0A46">
        <w:rPr>
          <w:bCs/>
          <w:sz w:val="24"/>
        </w:rPr>
        <w:tab/>
      </w:r>
      <w:r w:rsidRPr="000C0A46">
        <w:rPr>
          <w:bCs/>
          <w:sz w:val="24"/>
        </w:rPr>
        <w:tab/>
      </w:r>
      <w:r w:rsidR="00EC71D4" w:rsidRPr="000C0A46">
        <w:rPr>
          <w:bCs/>
          <w:sz w:val="24"/>
        </w:rPr>
        <w:tab/>
      </w:r>
      <w:r w:rsidRPr="000C0A46">
        <w:rPr>
          <w:bCs/>
          <w:sz w:val="24"/>
        </w:rPr>
        <w:tab/>
        <w:t xml:space="preserve">- </w:t>
      </w:r>
      <w:r w:rsidR="00E53C98" w:rsidRPr="000C0A46">
        <w:rPr>
          <w:bCs/>
          <w:sz w:val="24"/>
        </w:rPr>
        <w:t xml:space="preserve">   </w:t>
      </w:r>
      <w:r w:rsidR="000C0A46" w:rsidRPr="000C0A46">
        <w:rPr>
          <w:bCs/>
          <w:sz w:val="24"/>
        </w:rPr>
        <w:t>147 347,04</w:t>
      </w:r>
      <w:r w:rsidRPr="000C0A46">
        <w:rPr>
          <w:bCs/>
          <w:sz w:val="24"/>
        </w:rPr>
        <w:t xml:space="preserve"> zł</w:t>
      </w:r>
      <w:r w:rsidR="005C4E0F" w:rsidRPr="000C0A46">
        <w:rPr>
          <w:bCs/>
          <w:sz w:val="24"/>
        </w:rPr>
        <w:t>,</w:t>
      </w:r>
    </w:p>
    <w:p w14:paraId="0FEAC36A" w14:textId="3D0685F7" w:rsidR="000C0A46" w:rsidRDefault="000C0A46" w:rsidP="00DC2FB8">
      <w:pPr>
        <w:pStyle w:val="Tekstpodstawowy"/>
        <w:tabs>
          <w:tab w:val="left" w:pos="900"/>
        </w:tabs>
        <w:spacing w:line="360" w:lineRule="auto"/>
        <w:ind w:right="3"/>
        <w:jc w:val="both"/>
        <w:rPr>
          <w:bCs/>
          <w:sz w:val="24"/>
        </w:rPr>
      </w:pPr>
      <w:r>
        <w:rPr>
          <w:bCs/>
          <w:sz w:val="24"/>
        </w:rPr>
        <w:t>z czego wydatki zrealizowane w ramach funduszu sołeckiego w kwocie 3 496,80 zł:</w:t>
      </w:r>
    </w:p>
    <w:p w14:paraId="5674BEB2" w14:textId="529BDCF6" w:rsidR="000C0A46" w:rsidRDefault="000C0A46" w:rsidP="00DC2FB8">
      <w:pPr>
        <w:pStyle w:val="Tekstpodstawowy"/>
        <w:tabs>
          <w:tab w:val="left" w:pos="900"/>
        </w:tabs>
        <w:spacing w:line="360" w:lineRule="auto"/>
        <w:ind w:right="3"/>
        <w:jc w:val="both"/>
        <w:rPr>
          <w:bCs/>
          <w:sz w:val="24"/>
        </w:rPr>
      </w:pPr>
      <w:r>
        <w:rPr>
          <w:bCs/>
          <w:sz w:val="24"/>
        </w:rPr>
        <w:t>- sołectwo Bedlno</w:t>
      </w:r>
    </w:p>
    <w:p w14:paraId="298752E1" w14:textId="6EE1726C" w:rsidR="000C0A46" w:rsidRDefault="000C0A46" w:rsidP="00DC2FB8">
      <w:pPr>
        <w:pStyle w:val="Tekstpodstawowy"/>
        <w:tabs>
          <w:tab w:val="left" w:pos="900"/>
        </w:tabs>
        <w:spacing w:line="360" w:lineRule="auto"/>
        <w:ind w:right="3"/>
        <w:jc w:val="both"/>
        <w:rPr>
          <w:bCs/>
          <w:sz w:val="24"/>
        </w:rPr>
      </w:pPr>
      <w:r>
        <w:rPr>
          <w:bCs/>
          <w:sz w:val="24"/>
        </w:rPr>
        <w:tab/>
        <w:t>- „</w:t>
      </w:r>
      <w:r w:rsidRPr="000C0A46">
        <w:rPr>
          <w:bCs/>
          <w:sz w:val="24"/>
        </w:rPr>
        <w:t>Zakup art. i usług związanych z utrzymaniem porządku</w:t>
      </w:r>
      <w:r>
        <w:rPr>
          <w:bCs/>
          <w:sz w:val="24"/>
        </w:rPr>
        <w:t>”</w:t>
      </w:r>
      <w:r>
        <w:rPr>
          <w:bCs/>
          <w:sz w:val="24"/>
        </w:rPr>
        <w:tab/>
        <w:t>- 500,00 zł,</w:t>
      </w:r>
    </w:p>
    <w:p w14:paraId="7252F4CE" w14:textId="44E4C5D9" w:rsidR="000C0A46" w:rsidRDefault="000C0A46" w:rsidP="00DC2FB8">
      <w:pPr>
        <w:pStyle w:val="Tekstpodstawowy"/>
        <w:tabs>
          <w:tab w:val="left" w:pos="900"/>
        </w:tabs>
        <w:spacing w:line="360" w:lineRule="auto"/>
        <w:ind w:right="3"/>
        <w:jc w:val="both"/>
        <w:rPr>
          <w:bCs/>
          <w:sz w:val="24"/>
        </w:rPr>
      </w:pPr>
      <w:r>
        <w:rPr>
          <w:bCs/>
          <w:sz w:val="24"/>
        </w:rPr>
        <w:t>- sołectwo</w:t>
      </w:r>
      <w:r w:rsidR="00FA3999">
        <w:rPr>
          <w:bCs/>
          <w:sz w:val="24"/>
        </w:rPr>
        <w:t xml:space="preserve"> Piła</w:t>
      </w:r>
    </w:p>
    <w:p w14:paraId="29C046C6" w14:textId="77777777" w:rsidR="000C0A46" w:rsidRDefault="000C0A46" w:rsidP="00DC2FB8">
      <w:pPr>
        <w:pStyle w:val="Tekstpodstawowy"/>
        <w:tabs>
          <w:tab w:val="left" w:pos="900"/>
        </w:tabs>
        <w:spacing w:line="360" w:lineRule="auto"/>
        <w:ind w:right="3"/>
        <w:jc w:val="both"/>
        <w:rPr>
          <w:bCs/>
          <w:sz w:val="24"/>
        </w:rPr>
      </w:pPr>
      <w:r>
        <w:rPr>
          <w:bCs/>
          <w:sz w:val="24"/>
        </w:rPr>
        <w:tab/>
        <w:t>- „</w:t>
      </w:r>
      <w:r w:rsidRPr="000C0A46">
        <w:rPr>
          <w:bCs/>
          <w:sz w:val="24"/>
        </w:rPr>
        <w:t xml:space="preserve">Zakup materiałów i usług do utrzymania czystości </w:t>
      </w:r>
    </w:p>
    <w:p w14:paraId="4EB085DD" w14:textId="673C0FB0" w:rsidR="000C0A46" w:rsidRDefault="000C0A46" w:rsidP="00DC2FB8">
      <w:pPr>
        <w:pStyle w:val="Tekstpodstawowy"/>
        <w:tabs>
          <w:tab w:val="left" w:pos="900"/>
        </w:tabs>
        <w:spacing w:line="360" w:lineRule="auto"/>
        <w:ind w:right="3"/>
        <w:jc w:val="both"/>
        <w:rPr>
          <w:bCs/>
          <w:sz w:val="24"/>
        </w:rPr>
      </w:pPr>
      <w:r>
        <w:rPr>
          <w:bCs/>
          <w:sz w:val="24"/>
        </w:rPr>
        <w:t xml:space="preserve">                   </w:t>
      </w:r>
      <w:r w:rsidRPr="000C0A46">
        <w:rPr>
          <w:bCs/>
          <w:sz w:val="24"/>
        </w:rPr>
        <w:t>na terenie sołectwa</w:t>
      </w:r>
      <w:r>
        <w:rPr>
          <w:bCs/>
          <w:sz w:val="24"/>
        </w:rPr>
        <w:t>”</w:t>
      </w:r>
      <w:r>
        <w:rPr>
          <w:bCs/>
          <w:sz w:val="24"/>
        </w:rPr>
        <w:tab/>
      </w:r>
      <w:r>
        <w:rPr>
          <w:bCs/>
          <w:sz w:val="24"/>
        </w:rPr>
        <w:tab/>
      </w:r>
      <w:r>
        <w:rPr>
          <w:bCs/>
          <w:sz w:val="24"/>
        </w:rPr>
        <w:tab/>
      </w:r>
      <w:r>
        <w:rPr>
          <w:bCs/>
          <w:sz w:val="24"/>
        </w:rPr>
        <w:tab/>
      </w:r>
      <w:r>
        <w:rPr>
          <w:bCs/>
          <w:sz w:val="24"/>
        </w:rPr>
        <w:tab/>
      </w:r>
      <w:r>
        <w:rPr>
          <w:bCs/>
          <w:sz w:val="24"/>
        </w:rPr>
        <w:tab/>
        <w:t>- 996,80 zł,</w:t>
      </w:r>
    </w:p>
    <w:p w14:paraId="52A612DC" w14:textId="7B06A9AC" w:rsidR="000C0A46" w:rsidRDefault="000C0A46" w:rsidP="00DC2FB8">
      <w:pPr>
        <w:pStyle w:val="Tekstpodstawowy"/>
        <w:tabs>
          <w:tab w:val="left" w:pos="900"/>
        </w:tabs>
        <w:spacing w:line="360" w:lineRule="auto"/>
        <w:ind w:right="3"/>
        <w:jc w:val="both"/>
        <w:rPr>
          <w:bCs/>
          <w:sz w:val="24"/>
        </w:rPr>
      </w:pPr>
      <w:r>
        <w:rPr>
          <w:bCs/>
          <w:sz w:val="24"/>
        </w:rPr>
        <w:t>- sołectwo Pomorzany</w:t>
      </w:r>
    </w:p>
    <w:p w14:paraId="12E43615" w14:textId="77777777" w:rsidR="000C0A46" w:rsidRDefault="000C0A46" w:rsidP="00DC2FB8">
      <w:pPr>
        <w:pStyle w:val="Tekstpodstawowy"/>
        <w:tabs>
          <w:tab w:val="left" w:pos="900"/>
        </w:tabs>
        <w:spacing w:line="360" w:lineRule="auto"/>
        <w:ind w:right="3"/>
        <w:jc w:val="both"/>
        <w:rPr>
          <w:bCs/>
          <w:sz w:val="24"/>
        </w:rPr>
      </w:pPr>
      <w:r>
        <w:rPr>
          <w:bCs/>
          <w:sz w:val="24"/>
        </w:rPr>
        <w:tab/>
        <w:t>- „</w:t>
      </w:r>
      <w:r w:rsidRPr="000C0A46">
        <w:rPr>
          <w:bCs/>
          <w:sz w:val="24"/>
        </w:rPr>
        <w:t xml:space="preserve">Zakup materiałów i usług do utrzymania czystości </w:t>
      </w:r>
    </w:p>
    <w:p w14:paraId="503146A5" w14:textId="50CDADFC" w:rsidR="000C0A46" w:rsidRDefault="000C0A46" w:rsidP="00DC2FB8">
      <w:pPr>
        <w:pStyle w:val="Tekstpodstawowy"/>
        <w:tabs>
          <w:tab w:val="left" w:pos="900"/>
        </w:tabs>
        <w:spacing w:line="360" w:lineRule="auto"/>
        <w:ind w:right="3"/>
        <w:jc w:val="both"/>
        <w:rPr>
          <w:bCs/>
          <w:sz w:val="24"/>
        </w:rPr>
      </w:pPr>
      <w:r>
        <w:rPr>
          <w:bCs/>
          <w:sz w:val="24"/>
        </w:rPr>
        <w:tab/>
        <w:t xml:space="preserve">   </w:t>
      </w:r>
      <w:r w:rsidRPr="000C0A46">
        <w:rPr>
          <w:bCs/>
          <w:sz w:val="24"/>
        </w:rPr>
        <w:t>na terenie sołectwa</w:t>
      </w:r>
      <w:r>
        <w:rPr>
          <w:bCs/>
          <w:sz w:val="24"/>
        </w:rPr>
        <w:t>”</w:t>
      </w:r>
      <w:r>
        <w:rPr>
          <w:bCs/>
          <w:sz w:val="24"/>
        </w:rPr>
        <w:tab/>
      </w:r>
      <w:r>
        <w:rPr>
          <w:bCs/>
          <w:sz w:val="24"/>
        </w:rPr>
        <w:tab/>
      </w:r>
      <w:r>
        <w:rPr>
          <w:bCs/>
          <w:sz w:val="24"/>
        </w:rPr>
        <w:tab/>
      </w:r>
      <w:r>
        <w:rPr>
          <w:bCs/>
          <w:sz w:val="24"/>
        </w:rPr>
        <w:tab/>
      </w:r>
      <w:r>
        <w:rPr>
          <w:bCs/>
          <w:sz w:val="24"/>
        </w:rPr>
        <w:tab/>
      </w:r>
      <w:r>
        <w:rPr>
          <w:bCs/>
          <w:sz w:val="24"/>
        </w:rPr>
        <w:tab/>
        <w:t>- 2 000,00 zł,</w:t>
      </w:r>
    </w:p>
    <w:p w14:paraId="2B153FC2" w14:textId="29AA0FC3" w:rsidR="00B06A25" w:rsidRPr="000C0A46" w:rsidRDefault="00B06A25" w:rsidP="00DC2FB8">
      <w:pPr>
        <w:pStyle w:val="Tekstpodstawowy"/>
        <w:tabs>
          <w:tab w:val="left" w:pos="900"/>
        </w:tabs>
        <w:spacing w:line="360" w:lineRule="auto"/>
        <w:ind w:right="3"/>
        <w:jc w:val="both"/>
        <w:rPr>
          <w:bCs/>
          <w:sz w:val="24"/>
        </w:rPr>
      </w:pPr>
      <w:r w:rsidRPr="000C0A46">
        <w:rPr>
          <w:bCs/>
          <w:sz w:val="24"/>
        </w:rPr>
        <w:t>- utrzymanie zieleni</w:t>
      </w:r>
      <w:r w:rsidR="00E53C98" w:rsidRPr="000C0A46">
        <w:rPr>
          <w:bCs/>
          <w:sz w:val="24"/>
        </w:rPr>
        <w:tab/>
      </w:r>
      <w:r w:rsidR="00E53C98" w:rsidRPr="000C0A46">
        <w:rPr>
          <w:bCs/>
          <w:sz w:val="24"/>
        </w:rPr>
        <w:tab/>
      </w:r>
      <w:r w:rsidRPr="000C0A46">
        <w:rPr>
          <w:bCs/>
          <w:sz w:val="24"/>
        </w:rPr>
        <w:tab/>
      </w:r>
      <w:r w:rsidRPr="000C0A46">
        <w:rPr>
          <w:bCs/>
          <w:sz w:val="24"/>
        </w:rPr>
        <w:tab/>
      </w:r>
      <w:r w:rsidRPr="000C0A46">
        <w:rPr>
          <w:bCs/>
          <w:sz w:val="24"/>
        </w:rPr>
        <w:tab/>
      </w:r>
      <w:r w:rsidRPr="000C0A46">
        <w:rPr>
          <w:bCs/>
          <w:sz w:val="24"/>
        </w:rPr>
        <w:tab/>
      </w:r>
      <w:r w:rsidRPr="000C0A46">
        <w:rPr>
          <w:bCs/>
          <w:sz w:val="24"/>
        </w:rPr>
        <w:tab/>
      </w:r>
      <w:r w:rsidR="00EC71D4" w:rsidRPr="000C0A46">
        <w:rPr>
          <w:bCs/>
          <w:sz w:val="24"/>
        </w:rPr>
        <w:tab/>
      </w:r>
      <w:r w:rsidRPr="000C0A46">
        <w:rPr>
          <w:bCs/>
          <w:sz w:val="24"/>
        </w:rPr>
        <w:tab/>
        <w:t xml:space="preserve">- </w:t>
      </w:r>
      <w:r w:rsidR="00E53C98" w:rsidRPr="000C0A46">
        <w:rPr>
          <w:bCs/>
          <w:sz w:val="24"/>
        </w:rPr>
        <w:t xml:space="preserve"> </w:t>
      </w:r>
      <w:r w:rsidR="000C0A46" w:rsidRPr="000C0A46">
        <w:rPr>
          <w:bCs/>
          <w:sz w:val="24"/>
        </w:rPr>
        <w:t>1 029 631,64</w:t>
      </w:r>
      <w:r w:rsidR="006D18CC" w:rsidRPr="000C0A46">
        <w:rPr>
          <w:bCs/>
          <w:sz w:val="24"/>
        </w:rPr>
        <w:t xml:space="preserve"> zł,</w:t>
      </w:r>
    </w:p>
    <w:p w14:paraId="67212A19" w14:textId="5E7A4A88" w:rsidR="009533D9" w:rsidRPr="000C0A46" w:rsidRDefault="009533D9" w:rsidP="00DC2FB8">
      <w:pPr>
        <w:pStyle w:val="Tekstpodstawowy"/>
        <w:tabs>
          <w:tab w:val="left" w:pos="900"/>
        </w:tabs>
        <w:spacing w:line="360" w:lineRule="auto"/>
        <w:ind w:right="3"/>
        <w:jc w:val="both"/>
        <w:rPr>
          <w:bCs/>
          <w:sz w:val="24"/>
        </w:rPr>
      </w:pPr>
      <w:r w:rsidRPr="000C0A46">
        <w:rPr>
          <w:bCs/>
          <w:sz w:val="24"/>
        </w:rPr>
        <w:t>- ochronę powietrza atmosferycznego i klimatu</w:t>
      </w:r>
      <w:r w:rsidRPr="000C0A46">
        <w:rPr>
          <w:bCs/>
          <w:sz w:val="24"/>
        </w:rPr>
        <w:tab/>
      </w:r>
      <w:r w:rsidRPr="000C0A46">
        <w:rPr>
          <w:bCs/>
          <w:sz w:val="24"/>
        </w:rPr>
        <w:tab/>
      </w:r>
      <w:r w:rsidRPr="000C0A46">
        <w:rPr>
          <w:bCs/>
          <w:sz w:val="24"/>
        </w:rPr>
        <w:tab/>
      </w:r>
      <w:r w:rsidRPr="000C0A46">
        <w:rPr>
          <w:bCs/>
          <w:sz w:val="24"/>
        </w:rPr>
        <w:tab/>
      </w:r>
      <w:r w:rsidRPr="000C0A46">
        <w:rPr>
          <w:bCs/>
          <w:sz w:val="24"/>
        </w:rPr>
        <w:tab/>
        <w:t xml:space="preserve">-     </w:t>
      </w:r>
      <w:r w:rsidR="00756856" w:rsidRPr="000C0A46">
        <w:rPr>
          <w:bCs/>
          <w:sz w:val="24"/>
        </w:rPr>
        <w:t xml:space="preserve"> </w:t>
      </w:r>
      <w:r w:rsidR="000C0A46" w:rsidRPr="000C0A46">
        <w:rPr>
          <w:bCs/>
          <w:sz w:val="24"/>
        </w:rPr>
        <w:t>19 422,00</w:t>
      </w:r>
      <w:r w:rsidRPr="000C0A46">
        <w:rPr>
          <w:bCs/>
          <w:sz w:val="24"/>
        </w:rPr>
        <w:t xml:space="preserve"> zł,</w:t>
      </w:r>
    </w:p>
    <w:p w14:paraId="7E58E9E7" w14:textId="21C06B57" w:rsidR="00B06A25" w:rsidRPr="000C0A46" w:rsidRDefault="00B06A25" w:rsidP="00DC2FB8">
      <w:pPr>
        <w:pStyle w:val="Tekstpodstawowy"/>
        <w:tabs>
          <w:tab w:val="left" w:pos="900"/>
        </w:tabs>
        <w:spacing w:line="360" w:lineRule="auto"/>
        <w:ind w:right="3"/>
        <w:jc w:val="both"/>
        <w:rPr>
          <w:bCs/>
          <w:sz w:val="24"/>
        </w:rPr>
      </w:pPr>
      <w:r w:rsidRPr="000C0A46">
        <w:rPr>
          <w:bCs/>
          <w:sz w:val="24"/>
        </w:rPr>
        <w:t>- oświetlenie ulic, placów i dróg</w:t>
      </w:r>
      <w:r w:rsidRPr="000C0A46">
        <w:rPr>
          <w:bCs/>
          <w:sz w:val="24"/>
        </w:rPr>
        <w:tab/>
      </w:r>
      <w:r w:rsidRPr="000C0A46">
        <w:rPr>
          <w:bCs/>
          <w:sz w:val="24"/>
        </w:rPr>
        <w:tab/>
      </w:r>
      <w:r w:rsidRPr="000C0A46">
        <w:rPr>
          <w:bCs/>
          <w:sz w:val="24"/>
        </w:rPr>
        <w:tab/>
      </w:r>
      <w:r w:rsidRPr="000C0A46">
        <w:rPr>
          <w:bCs/>
          <w:sz w:val="24"/>
        </w:rPr>
        <w:tab/>
      </w:r>
      <w:r w:rsidRPr="000C0A46">
        <w:rPr>
          <w:bCs/>
          <w:sz w:val="24"/>
        </w:rPr>
        <w:tab/>
      </w:r>
      <w:r w:rsidR="00EC71D4" w:rsidRPr="000C0A46">
        <w:rPr>
          <w:bCs/>
          <w:sz w:val="24"/>
        </w:rPr>
        <w:tab/>
      </w:r>
      <w:r w:rsidRPr="000C0A46">
        <w:rPr>
          <w:bCs/>
          <w:sz w:val="24"/>
        </w:rPr>
        <w:tab/>
        <w:t xml:space="preserve">- </w:t>
      </w:r>
      <w:r w:rsidR="000C0A46" w:rsidRPr="000C0A46">
        <w:rPr>
          <w:bCs/>
          <w:sz w:val="24"/>
        </w:rPr>
        <w:t>2 863 958,77</w:t>
      </w:r>
      <w:r w:rsidR="00DC7610" w:rsidRPr="000C0A46">
        <w:rPr>
          <w:bCs/>
          <w:sz w:val="24"/>
        </w:rPr>
        <w:t xml:space="preserve"> </w:t>
      </w:r>
      <w:r w:rsidRPr="000C0A46">
        <w:rPr>
          <w:bCs/>
          <w:sz w:val="24"/>
        </w:rPr>
        <w:t>zł</w:t>
      </w:r>
      <w:r w:rsidR="005C4E0F" w:rsidRPr="000C0A46">
        <w:rPr>
          <w:bCs/>
          <w:sz w:val="24"/>
        </w:rPr>
        <w:t>,</w:t>
      </w:r>
    </w:p>
    <w:p w14:paraId="3412478B" w14:textId="7E48894B" w:rsidR="00304160" w:rsidRPr="000C0A46" w:rsidRDefault="00304160" w:rsidP="00DC2FB8">
      <w:pPr>
        <w:pStyle w:val="Tekstpodstawowy"/>
        <w:tabs>
          <w:tab w:val="left" w:pos="900"/>
        </w:tabs>
        <w:spacing w:line="360" w:lineRule="auto"/>
        <w:ind w:right="3"/>
        <w:jc w:val="both"/>
        <w:rPr>
          <w:bCs/>
          <w:sz w:val="24"/>
        </w:rPr>
      </w:pPr>
      <w:r w:rsidRPr="000C0A46">
        <w:rPr>
          <w:bCs/>
          <w:sz w:val="24"/>
        </w:rPr>
        <w:t xml:space="preserve">z czego wydatki zrealizowane w ramach </w:t>
      </w:r>
      <w:r w:rsidRPr="000C0A46">
        <w:rPr>
          <w:b/>
          <w:bCs/>
          <w:sz w:val="24"/>
        </w:rPr>
        <w:t>funduszu sołeckiego</w:t>
      </w:r>
      <w:r w:rsidRPr="000C0A46">
        <w:rPr>
          <w:bCs/>
          <w:sz w:val="24"/>
        </w:rPr>
        <w:t xml:space="preserve"> w kwocie </w:t>
      </w:r>
      <w:r w:rsidR="000C0A46" w:rsidRPr="000C0A46">
        <w:rPr>
          <w:b/>
          <w:bCs/>
          <w:sz w:val="24"/>
        </w:rPr>
        <w:t>1 499,99</w:t>
      </w:r>
      <w:r w:rsidRPr="000C0A46">
        <w:rPr>
          <w:b/>
          <w:bCs/>
          <w:sz w:val="24"/>
        </w:rPr>
        <w:t xml:space="preserve"> zł</w:t>
      </w:r>
      <w:r w:rsidRPr="000C0A46">
        <w:rPr>
          <w:bCs/>
          <w:sz w:val="24"/>
        </w:rPr>
        <w:t>:</w:t>
      </w:r>
    </w:p>
    <w:p w14:paraId="3C4F6674" w14:textId="057CF8C8" w:rsidR="00304160" w:rsidRPr="000C0A46" w:rsidRDefault="00304160" w:rsidP="00DC2FB8">
      <w:pPr>
        <w:pStyle w:val="Tekstpodstawowy"/>
        <w:tabs>
          <w:tab w:val="left" w:pos="900"/>
        </w:tabs>
        <w:spacing w:line="360" w:lineRule="auto"/>
        <w:ind w:right="3"/>
        <w:jc w:val="both"/>
        <w:rPr>
          <w:bCs/>
          <w:sz w:val="24"/>
        </w:rPr>
      </w:pPr>
      <w:r w:rsidRPr="000C0A46">
        <w:rPr>
          <w:bCs/>
          <w:sz w:val="24"/>
        </w:rPr>
        <w:t>- sołectwo</w:t>
      </w:r>
      <w:r w:rsidR="004A7704" w:rsidRPr="000C0A46">
        <w:rPr>
          <w:bCs/>
          <w:sz w:val="24"/>
        </w:rPr>
        <w:t xml:space="preserve"> </w:t>
      </w:r>
      <w:r w:rsidR="000C0A46" w:rsidRPr="000C0A46">
        <w:rPr>
          <w:bCs/>
          <w:sz w:val="24"/>
        </w:rPr>
        <w:t>Przybyszowy</w:t>
      </w:r>
    </w:p>
    <w:p w14:paraId="4D1A4A81" w14:textId="171E82C9" w:rsidR="004A7704" w:rsidRPr="000C0A46" w:rsidRDefault="004A7704" w:rsidP="005333F8">
      <w:pPr>
        <w:pStyle w:val="Tekstpodstawowy"/>
        <w:tabs>
          <w:tab w:val="left" w:pos="900"/>
        </w:tabs>
        <w:spacing w:line="360" w:lineRule="auto"/>
        <w:ind w:right="3"/>
        <w:jc w:val="both"/>
        <w:rPr>
          <w:bCs/>
          <w:sz w:val="24"/>
        </w:rPr>
      </w:pPr>
      <w:r w:rsidRPr="000C0A46">
        <w:rPr>
          <w:bCs/>
          <w:sz w:val="24"/>
        </w:rPr>
        <w:tab/>
        <w:t>- „</w:t>
      </w:r>
      <w:r w:rsidR="000C0A46" w:rsidRPr="000C0A46">
        <w:rPr>
          <w:bCs/>
          <w:sz w:val="24"/>
        </w:rPr>
        <w:t>Zakup lamp solarnych</w:t>
      </w:r>
      <w:r w:rsidRPr="000C0A46">
        <w:rPr>
          <w:bCs/>
          <w:sz w:val="24"/>
        </w:rPr>
        <w:t>”</w:t>
      </w:r>
      <w:r w:rsidR="00AE3D44" w:rsidRPr="000C0A46">
        <w:rPr>
          <w:bCs/>
          <w:sz w:val="24"/>
        </w:rPr>
        <w:tab/>
        <w:t>-</w:t>
      </w:r>
      <w:r w:rsidR="005333F8" w:rsidRPr="000C0A46">
        <w:rPr>
          <w:bCs/>
          <w:sz w:val="24"/>
        </w:rPr>
        <w:t xml:space="preserve"> </w:t>
      </w:r>
      <w:r w:rsidR="00AE3D44" w:rsidRPr="000C0A46">
        <w:rPr>
          <w:bCs/>
          <w:sz w:val="24"/>
        </w:rPr>
        <w:t xml:space="preserve">  </w:t>
      </w:r>
      <w:r w:rsidR="000C0A46" w:rsidRPr="000C0A46">
        <w:rPr>
          <w:bCs/>
          <w:sz w:val="24"/>
        </w:rPr>
        <w:t>1 499,99</w:t>
      </w:r>
      <w:r w:rsidRPr="000C0A46">
        <w:rPr>
          <w:bCs/>
          <w:sz w:val="24"/>
        </w:rPr>
        <w:t xml:space="preserve"> zł,</w:t>
      </w:r>
    </w:p>
    <w:p w14:paraId="6FBA6ED9" w14:textId="75D04A05" w:rsidR="00B3161F" w:rsidRPr="000C0A46" w:rsidRDefault="00B3161F" w:rsidP="00DC2FB8">
      <w:pPr>
        <w:pStyle w:val="Tekstpodstawowy"/>
        <w:tabs>
          <w:tab w:val="left" w:pos="900"/>
        </w:tabs>
        <w:spacing w:line="360" w:lineRule="auto"/>
        <w:ind w:right="3"/>
        <w:jc w:val="both"/>
        <w:rPr>
          <w:bCs/>
          <w:sz w:val="24"/>
        </w:rPr>
      </w:pPr>
      <w:r w:rsidRPr="000C0A46">
        <w:rPr>
          <w:bCs/>
          <w:sz w:val="24"/>
        </w:rPr>
        <w:t>- pozostałe działania związane z gospodarką odpadami</w:t>
      </w:r>
      <w:r w:rsidRPr="000C0A46">
        <w:rPr>
          <w:bCs/>
          <w:sz w:val="24"/>
        </w:rPr>
        <w:tab/>
      </w:r>
      <w:r w:rsidRPr="000C0A46">
        <w:rPr>
          <w:bCs/>
          <w:sz w:val="24"/>
        </w:rPr>
        <w:tab/>
      </w:r>
      <w:r w:rsidRPr="000C0A46">
        <w:rPr>
          <w:bCs/>
          <w:sz w:val="24"/>
        </w:rPr>
        <w:tab/>
      </w:r>
      <w:r w:rsidRPr="000C0A46">
        <w:rPr>
          <w:bCs/>
          <w:sz w:val="24"/>
        </w:rPr>
        <w:tab/>
        <w:t xml:space="preserve">-    </w:t>
      </w:r>
      <w:r w:rsidR="000C0A46" w:rsidRPr="000C0A46">
        <w:rPr>
          <w:bCs/>
          <w:sz w:val="24"/>
        </w:rPr>
        <w:t>285 975,76</w:t>
      </w:r>
      <w:r w:rsidRPr="000C0A46">
        <w:rPr>
          <w:bCs/>
          <w:sz w:val="24"/>
        </w:rPr>
        <w:t xml:space="preserve"> zł,</w:t>
      </w:r>
    </w:p>
    <w:p w14:paraId="5E3B60E2" w14:textId="353E11DB" w:rsidR="00B06A25" w:rsidRPr="000C0A46" w:rsidRDefault="00B06A25" w:rsidP="00DC2FB8">
      <w:pPr>
        <w:pStyle w:val="Tekstpodstawowy"/>
        <w:tabs>
          <w:tab w:val="left" w:pos="900"/>
        </w:tabs>
        <w:spacing w:line="360" w:lineRule="auto"/>
        <w:ind w:right="3"/>
        <w:jc w:val="both"/>
        <w:rPr>
          <w:bCs/>
          <w:sz w:val="24"/>
        </w:rPr>
      </w:pPr>
      <w:r w:rsidRPr="000C0A46">
        <w:rPr>
          <w:bCs/>
          <w:sz w:val="24"/>
        </w:rPr>
        <w:t>- pozostała działalność</w:t>
      </w:r>
      <w:r w:rsidRPr="000C0A46">
        <w:rPr>
          <w:b/>
          <w:bCs/>
          <w:sz w:val="24"/>
        </w:rPr>
        <w:t xml:space="preserve"> </w:t>
      </w:r>
      <w:r w:rsidRPr="000C0A46">
        <w:rPr>
          <w:b/>
          <w:bCs/>
          <w:sz w:val="24"/>
        </w:rPr>
        <w:tab/>
      </w:r>
      <w:r w:rsidRPr="000C0A46">
        <w:rPr>
          <w:b/>
          <w:bCs/>
          <w:sz w:val="24"/>
        </w:rPr>
        <w:tab/>
      </w:r>
      <w:r w:rsidRPr="000C0A46">
        <w:rPr>
          <w:b/>
          <w:bCs/>
          <w:sz w:val="24"/>
        </w:rPr>
        <w:tab/>
      </w:r>
      <w:r w:rsidRPr="000C0A46">
        <w:rPr>
          <w:b/>
          <w:bCs/>
          <w:sz w:val="24"/>
        </w:rPr>
        <w:tab/>
      </w:r>
      <w:r w:rsidRPr="000C0A46">
        <w:rPr>
          <w:b/>
          <w:bCs/>
          <w:sz w:val="24"/>
        </w:rPr>
        <w:tab/>
      </w:r>
      <w:r w:rsidRPr="000C0A46">
        <w:rPr>
          <w:b/>
          <w:bCs/>
          <w:sz w:val="24"/>
        </w:rPr>
        <w:tab/>
      </w:r>
      <w:r w:rsidR="00EC71D4" w:rsidRPr="000C0A46">
        <w:rPr>
          <w:b/>
          <w:bCs/>
          <w:sz w:val="24"/>
        </w:rPr>
        <w:tab/>
      </w:r>
      <w:r w:rsidRPr="000C0A46">
        <w:rPr>
          <w:b/>
          <w:bCs/>
          <w:sz w:val="24"/>
        </w:rPr>
        <w:tab/>
      </w:r>
      <w:r w:rsidRPr="000C0A46">
        <w:rPr>
          <w:bCs/>
          <w:sz w:val="24"/>
        </w:rPr>
        <w:t xml:space="preserve">- </w:t>
      </w:r>
      <w:r w:rsidR="00E53C98" w:rsidRPr="000C0A46">
        <w:rPr>
          <w:bCs/>
          <w:sz w:val="24"/>
        </w:rPr>
        <w:t xml:space="preserve">   </w:t>
      </w:r>
      <w:r w:rsidR="000C0A46" w:rsidRPr="000C0A46">
        <w:rPr>
          <w:bCs/>
          <w:sz w:val="24"/>
        </w:rPr>
        <w:t>417 999,35</w:t>
      </w:r>
      <w:r w:rsidRPr="000C0A46">
        <w:rPr>
          <w:bCs/>
          <w:sz w:val="24"/>
        </w:rPr>
        <w:t xml:space="preserve"> zł</w:t>
      </w:r>
      <w:r w:rsidR="005C4E0F" w:rsidRPr="000C0A46">
        <w:rPr>
          <w:bCs/>
          <w:sz w:val="24"/>
        </w:rPr>
        <w:t>,</w:t>
      </w:r>
    </w:p>
    <w:p w14:paraId="2700A73A" w14:textId="5BCA8E21" w:rsidR="00E372DE" w:rsidRPr="00B9716F" w:rsidRDefault="00E372DE" w:rsidP="00DC2FB8">
      <w:pPr>
        <w:pStyle w:val="Tekstpodstawowy"/>
        <w:tabs>
          <w:tab w:val="left" w:pos="900"/>
        </w:tabs>
        <w:spacing w:line="360" w:lineRule="auto"/>
        <w:ind w:right="3"/>
        <w:jc w:val="both"/>
        <w:rPr>
          <w:bCs/>
          <w:sz w:val="24"/>
        </w:rPr>
      </w:pPr>
      <w:r w:rsidRPr="00B9716F">
        <w:rPr>
          <w:bCs/>
          <w:sz w:val="24"/>
        </w:rPr>
        <w:t xml:space="preserve">z czego wydatki zrealizowane w ramach </w:t>
      </w:r>
      <w:r w:rsidRPr="00B9716F">
        <w:rPr>
          <w:b/>
          <w:bCs/>
          <w:sz w:val="24"/>
        </w:rPr>
        <w:t>funduszu sołeckiego</w:t>
      </w:r>
      <w:r w:rsidR="009943DB" w:rsidRPr="00B9716F">
        <w:rPr>
          <w:bCs/>
          <w:sz w:val="24"/>
        </w:rPr>
        <w:t xml:space="preserve"> w łącznej kwocie</w:t>
      </w:r>
      <w:r w:rsidR="005A1472" w:rsidRPr="00B9716F">
        <w:rPr>
          <w:bCs/>
          <w:sz w:val="24"/>
        </w:rPr>
        <w:t>:</w:t>
      </w:r>
      <w:r w:rsidR="009943DB" w:rsidRPr="00B9716F">
        <w:rPr>
          <w:bCs/>
          <w:sz w:val="24"/>
        </w:rPr>
        <w:t xml:space="preserve"> </w:t>
      </w:r>
      <w:r w:rsidR="00B9716F" w:rsidRPr="00B9716F">
        <w:rPr>
          <w:b/>
          <w:bCs/>
          <w:sz w:val="24"/>
        </w:rPr>
        <w:t>102 400,57</w:t>
      </w:r>
      <w:r w:rsidR="009943DB" w:rsidRPr="00B9716F">
        <w:rPr>
          <w:b/>
          <w:bCs/>
          <w:sz w:val="24"/>
        </w:rPr>
        <w:t xml:space="preserve"> zł</w:t>
      </w:r>
      <w:r w:rsidR="009943DB" w:rsidRPr="00B9716F">
        <w:rPr>
          <w:bCs/>
          <w:sz w:val="24"/>
        </w:rPr>
        <w:t>:</w:t>
      </w:r>
    </w:p>
    <w:p w14:paraId="5F1C2FD7" w14:textId="77777777" w:rsidR="00B3161F" w:rsidRPr="00B9716F" w:rsidRDefault="00B3161F" w:rsidP="00A16405">
      <w:pPr>
        <w:pStyle w:val="Tekstpodstawowy"/>
        <w:tabs>
          <w:tab w:val="left" w:pos="900"/>
        </w:tabs>
        <w:spacing w:line="360" w:lineRule="auto"/>
        <w:ind w:right="3"/>
        <w:jc w:val="both"/>
        <w:rPr>
          <w:bCs/>
          <w:sz w:val="24"/>
        </w:rPr>
      </w:pPr>
      <w:r w:rsidRPr="00B9716F">
        <w:rPr>
          <w:bCs/>
          <w:sz w:val="24"/>
        </w:rPr>
        <w:t xml:space="preserve">- sołectwo </w:t>
      </w:r>
      <w:r w:rsidR="00004F6B" w:rsidRPr="00B9716F">
        <w:rPr>
          <w:bCs/>
          <w:sz w:val="24"/>
        </w:rPr>
        <w:t>Bedlno</w:t>
      </w:r>
    </w:p>
    <w:p w14:paraId="576427CA" w14:textId="40260539" w:rsidR="00B3161F" w:rsidRPr="00B9716F" w:rsidRDefault="00B3161F" w:rsidP="00A16405">
      <w:pPr>
        <w:pStyle w:val="Tekstpodstawowy"/>
        <w:tabs>
          <w:tab w:val="left" w:pos="900"/>
        </w:tabs>
        <w:spacing w:line="360" w:lineRule="auto"/>
        <w:ind w:right="3"/>
        <w:jc w:val="both"/>
        <w:rPr>
          <w:bCs/>
          <w:sz w:val="24"/>
        </w:rPr>
      </w:pPr>
      <w:r w:rsidRPr="00B9716F">
        <w:rPr>
          <w:bCs/>
          <w:sz w:val="24"/>
        </w:rPr>
        <w:tab/>
        <w:t>- „</w:t>
      </w:r>
      <w:r w:rsidR="00B9716F" w:rsidRPr="00B9716F">
        <w:rPr>
          <w:bCs/>
          <w:sz w:val="24"/>
        </w:rPr>
        <w:t>Zakup art. do konserwacji urządzeń</w:t>
      </w:r>
      <w:r w:rsidRPr="00B9716F">
        <w:rPr>
          <w:bCs/>
          <w:sz w:val="24"/>
        </w:rPr>
        <w:t>”</w:t>
      </w:r>
      <w:r w:rsidRPr="00B9716F">
        <w:rPr>
          <w:bCs/>
          <w:sz w:val="24"/>
        </w:rPr>
        <w:tab/>
      </w:r>
      <w:r w:rsidR="00B9716F" w:rsidRPr="00B9716F">
        <w:rPr>
          <w:bCs/>
          <w:sz w:val="24"/>
        </w:rPr>
        <w:tab/>
      </w:r>
      <w:r w:rsidR="00B9716F" w:rsidRPr="00B9716F">
        <w:rPr>
          <w:bCs/>
          <w:sz w:val="24"/>
        </w:rPr>
        <w:tab/>
      </w:r>
      <w:r w:rsidR="00B9716F" w:rsidRPr="00B9716F">
        <w:rPr>
          <w:bCs/>
          <w:sz w:val="24"/>
        </w:rPr>
        <w:tab/>
      </w:r>
      <w:r w:rsidRPr="00B9716F">
        <w:rPr>
          <w:bCs/>
          <w:sz w:val="24"/>
        </w:rPr>
        <w:t xml:space="preserve">- </w:t>
      </w:r>
      <w:r w:rsidR="00004F6B" w:rsidRPr="00B9716F">
        <w:rPr>
          <w:bCs/>
          <w:sz w:val="24"/>
        </w:rPr>
        <w:t xml:space="preserve">   </w:t>
      </w:r>
      <w:r w:rsidR="00650FF3">
        <w:rPr>
          <w:bCs/>
          <w:sz w:val="24"/>
        </w:rPr>
        <w:t xml:space="preserve"> </w:t>
      </w:r>
      <w:r w:rsidR="00B9716F" w:rsidRPr="00B9716F">
        <w:rPr>
          <w:bCs/>
          <w:sz w:val="24"/>
        </w:rPr>
        <w:t>337,11</w:t>
      </w:r>
      <w:r w:rsidRPr="00B9716F">
        <w:rPr>
          <w:bCs/>
          <w:sz w:val="24"/>
        </w:rPr>
        <w:t xml:space="preserve"> zł,</w:t>
      </w:r>
    </w:p>
    <w:p w14:paraId="4FB14E4F" w14:textId="11C4A621" w:rsidR="00B9716F" w:rsidRPr="00B9716F" w:rsidRDefault="00B9716F" w:rsidP="00A16405">
      <w:pPr>
        <w:pStyle w:val="Tekstpodstawowy"/>
        <w:tabs>
          <w:tab w:val="left" w:pos="900"/>
        </w:tabs>
        <w:spacing w:line="360" w:lineRule="auto"/>
        <w:ind w:right="3"/>
        <w:jc w:val="both"/>
        <w:rPr>
          <w:bCs/>
          <w:sz w:val="24"/>
        </w:rPr>
      </w:pPr>
      <w:r w:rsidRPr="00B9716F">
        <w:rPr>
          <w:bCs/>
          <w:sz w:val="24"/>
        </w:rPr>
        <w:tab/>
        <w:t>- „Zakup i montaż garażu blaszanego”</w:t>
      </w:r>
      <w:r w:rsidRPr="00B9716F">
        <w:rPr>
          <w:bCs/>
          <w:sz w:val="24"/>
        </w:rPr>
        <w:tab/>
      </w:r>
      <w:r w:rsidRPr="00B9716F">
        <w:rPr>
          <w:bCs/>
          <w:sz w:val="24"/>
        </w:rPr>
        <w:tab/>
      </w:r>
      <w:r w:rsidRPr="00B9716F">
        <w:rPr>
          <w:bCs/>
          <w:sz w:val="24"/>
        </w:rPr>
        <w:tab/>
      </w:r>
      <w:r w:rsidRPr="00B9716F">
        <w:rPr>
          <w:bCs/>
          <w:sz w:val="24"/>
        </w:rPr>
        <w:tab/>
        <w:t xml:space="preserve">- </w:t>
      </w:r>
      <w:r w:rsidR="00650FF3">
        <w:rPr>
          <w:bCs/>
          <w:sz w:val="24"/>
        </w:rPr>
        <w:t xml:space="preserve"> </w:t>
      </w:r>
      <w:r w:rsidRPr="00B9716F">
        <w:rPr>
          <w:bCs/>
          <w:sz w:val="24"/>
        </w:rPr>
        <w:t>8 366,50 zł,</w:t>
      </w:r>
    </w:p>
    <w:p w14:paraId="385764AC" w14:textId="10D87DF2" w:rsidR="00004F6B" w:rsidRPr="00B9716F" w:rsidRDefault="00004F6B" w:rsidP="00A16405">
      <w:pPr>
        <w:pStyle w:val="Tekstpodstawowy"/>
        <w:tabs>
          <w:tab w:val="left" w:pos="900"/>
        </w:tabs>
        <w:spacing w:line="360" w:lineRule="auto"/>
        <w:ind w:right="3"/>
        <w:jc w:val="both"/>
        <w:rPr>
          <w:bCs/>
          <w:sz w:val="24"/>
        </w:rPr>
      </w:pPr>
      <w:r w:rsidRPr="00B9716F">
        <w:rPr>
          <w:bCs/>
          <w:sz w:val="24"/>
        </w:rPr>
        <w:t xml:space="preserve">- sołectwo </w:t>
      </w:r>
      <w:r w:rsidR="00B9716F" w:rsidRPr="00B9716F">
        <w:rPr>
          <w:bCs/>
          <w:sz w:val="24"/>
        </w:rPr>
        <w:t>Gracuch</w:t>
      </w:r>
    </w:p>
    <w:p w14:paraId="0BBDF0BB" w14:textId="071A29DD" w:rsidR="00004F6B" w:rsidRPr="00B9716F" w:rsidRDefault="00004F6B" w:rsidP="00A16405">
      <w:pPr>
        <w:pStyle w:val="Tekstpodstawowy"/>
        <w:tabs>
          <w:tab w:val="left" w:pos="900"/>
        </w:tabs>
        <w:spacing w:line="360" w:lineRule="auto"/>
        <w:ind w:right="3"/>
        <w:jc w:val="both"/>
        <w:rPr>
          <w:bCs/>
          <w:sz w:val="24"/>
        </w:rPr>
      </w:pPr>
      <w:r w:rsidRPr="00F91A49">
        <w:rPr>
          <w:bCs/>
          <w:color w:val="FF0000"/>
          <w:sz w:val="24"/>
        </w:rPr>
        <w:tab/>
      </w:r>
      <w:r w:rsidRPr="00B9716F">
        <w:rPr>
          <w:bCs/>
          <w:sz w:val="24"/>
        </w:rPr>
        <w:t>-„</w:t>
      </w:r>
      <w:r w:rsidR="00B9716F" w:rsidRPr="00B9716F">
        <w:rPr>
          <w:bCs/>
          <w:sz w:val="24"/>
        </w:rPr>
        <w:t>Doposażenie placu zabaw</w:t>
      </w:r>
      <w:r w:rsidRPr="00B9716F">
        <w:rPr>
          <w:bCs/>
          <w:sz w:val="24"/>
        </w:rPr>
        <w:t>”</w:t>
      </w:r>
      <w:r w:rsidR="002C7048" w:rsidRPr="00B9716F">
        <w:rPr>
          <w:bCs/>
          <w:sz w:val="24"/>
        </w:rPr>
        <w:tab/>
      </w:r>
      <w:r w:rsidR="002C7048" w:rsidRPr="00B9716F">
        <w:rPr>
          <w:bCs/>
          <w:sz w:val="24"/>
        </w:rPr>
        <w:tab/>
      </w:r>
      <w:r w:rsidR="002C7048" w:rsidRPr="00B9716F">
        <w:rPr>
          <w:bCs/>
          <w:sz w:val="24"/>
        </w:rPr>
        <w:tab/>
      </w:r>
      <w:r w:rsidR="002C7048" w:rsidRPr="00B9716F">
        <w:rPr>
          <w:bCs/>
          <w:sz w:val="24"/>
        </w:rPr>
        <w:tab/>
      </w:r>
      <w:r w:rsidR="00C66C25" w:rsidRPr="00B9716F">
        <w:rPr>
          <w:bCs/>
          <w:sz w:val="24"/>
        </w:rPr>
        <w:tab/>
      </w:r>
      <w:r w:rsidRPr="00B9716F">
        <w:rPr>
          <w:bCs/>
          <w:sz w:val="24"/>
        </w:rPr>
        <w:t xml:space="preserve">- </w:t>
      </w:r>
      <w:r w:rsidR="00650FF3">
        <w:rPr>
          <w:bCs/>
          <w:sz w:val="24"/>
        </w:rPr>
        <w:t xml:space="preserve"> </w:t>
      </w:r>
      <w:r w:rsidR="00B9716F" w:rsidRPr="00B9716F">
        <w:rPr>
          <w:bCs/>
          <w:sz w:val="24"/>
        </w:rPr>
        <w:t>5 000,00</w:t>
      </w:r>
      <w:r w:rsidRPr="00B9716F">
        <w:rPr>
          <w:bCs/>
          <w:sz w:val="24"/>
        </w:rPr>
        <w:t xml:space="preserve"> zł,</w:t>
      </w:r>
    </w:p>
    <w:p w14:paraId="10C8EC09" w14:textId="54B38C4C" w:rsidR="00C66C25" w:rsidRPr="00DE0DEE" w:rsidRDefault="00C66C25" w:rsidP="00A16405">
      <w:pPr>
        <w:pStyle w:val="Tekstpodstawowy"/>
        <w:tabs>
          <w:tab w:val="left" w:pos="900"/>
        </w:tabs>
        <w:spacing w:line="360" w:lineRule="auto"/>
        <w:ind w:right="3"/>
        <w:jc w:val="both"/>
        <w:rPr>
          <w:bCs/>
          <w:sz w:val="24"/>
        </w:rPr>
      </w:pPr>
      <w:r w:rsidRPr="00F91A49">
        <w:rPr>
          <w:bCs/>
          <w:color w:val="FF0000"/>
          <w:sz w:val="24"/>
        </w:rPr>
        <w:lastRenderedPageBreak/>
        <w:tab/>
      </w:r>
      <w:r w:rsidRPr="00DE0DEE">
        <w:rPr>
          <w:bCs/>
          <w:sz w:val="24"/>
        </w:rPr>
        <w:t>- „</w:t>
      </w:r>
      <w:r w:rsidR="00DE0DEE" w:rsidRPr="00DE0DEE">
        <w:rPr>
          <w:bCs/>
          <w:sz w:val="24"/>
        </w:rPr>
        <w:t>Zakup i montaż garażu blaszanego</w:t>
      </w:r>
      <w:r w:rsidRPr="00DE0DEE">
        <w:rPr>
          <w:bCs/>
          <w:sz w:val="24"/>
        </w:rPr>
        <w:t>”</w:t>
      </w:r>
      <w:r w:rsidRPr="00DE0DEE">
        <w:rPr>
          <w:bCs/>
          <w:sz w:val="24"/>
        </w:rPr>
        <w:tab/>
      </w:r>
      <w:r w:rsidRPr="00DE0DEE">
        <w:rPr>
          <w:bCs/>
          <w:sz w:val="24"/>
        </w:rPr>
        <w:tab/>
      </w:r>
      <w:r w:rsidRPr="00DE0DEE">
        <w:rPr>
          <w:bCs/>
          <w:sz w:val="24"/>
        </w:rPr>
        <w:tab/>
      </w:r>
      <w:r w:rsidRPr="00DE0DEE">
        <w:rPr>
          <w:bCs/>
          <w:sz w:val="24"/>
        </w:rPr>
        <w:tab/>
        <w:t xml:space="preserve">- </w:t>
      </w:r>
      <w:r w:rsidR="00650FF3">
        <w:rPr>
          <w:bCs/>
          <w:sz w:val="24"/>
        </w:rPr>
        <w:t xml:space="preserve"> </w:t>
      </w:r>
      <w:r w:rsidR="00DE0DEE" w:rsidRPr="00DE0DEE">
        <w:rPr>
          <w:bCs/>
          <w:sz w:val="24"/>
        </w:rPr>
        <w:t>3 8</w:t>
      </w:r>
      <w:r w:rsidR="002C7048" w:rsidRPr="00DE0DEE">
        <w:rPr>
          <w:bCs/>
          <w:sz w:val="24"/>
        </w:rPr>
        <w:t>00</w:t>
      </w:r>
      <w:r w:rsidRPr="00DE0DEE">
        <w:rPr>
          <w:bCs/>
          <w:sz w:val="24"/>
        </w:rPr>
        <w:t>,00 zł,</w:t>
      </w:r>
    </w:p>
    <w:p w14:paraId="0713CE4B" w14:textId="6A297D29" w:rsidR="00C66C25" w:rsidRPr="00DE0DEE" w:rsidRDefault="00C66C25" w:rsidP="00A16405">
      <w:pPr>
        <w:pStyle w:val="Tekstpodstawowy"/>
        <w:tabs>
          <w:tab w:val="left" w:pos="900"/>
        </w:tabs>
        <w:spacing w:line="360" w:lineRule="auto"/>
        <w:ind w:right="3"/>
        <w:jc w:val="both"/>
        <w:rPr>
          <w:bCs/>
          <w:sz w:val="24"/>
        </w:rPr>
      </w:pPr>
      <w:r w:rsidRPr="00F91A49">
        <w:rPr>
          <w:bCs/>
          <w:color w:val="FF0000"/>
          <w:sz w:val="24"/>
        </w:rPr>
        <w:tab/>
      </w:r>
      <w:r w:rsidRPr="00DE0DEE">
        <w:rPr>
          <w:bCs/>
          <w:sz w:val="24"/>
        </w:rPr>
        <w:t>- „</w:t>
      </w:r>
      <w:r w:rsidR="00DE0DEE" w:rsidRPr="00DE0DEE">
        <w:rPr>
          <w:bCs/>
          <w:sz w:val="24"/>
        </w:rPr>
        <w:t>Zakup art. do renowacji ławek</w:t>
      </w:r>
      <w:r w:rsidRPr="00DE0DEE">
        <w:rPr>
          <w:bCs/>
          <w:sz w:val="24"/>
        </w:rPr>
        <w:t>”</w:t>
      </w:r>
      <w:r w:rsidRPr="00DE0DEE">
        <w:rPr>
          <w:bCs/>
          <w:sz w:val="24"/>
        </w:rPr>
        <w:tab/>
      </w:r>
      <w:r w:rsidRPr="00DE0DEE">
        <w:rPr>
          <w:bCs/>
          <w:sz w:val="24"/>
        </w:rPr>
        <w:tab/>
      </w:r>
      <w:r w:rsidR="002C7048" w:rsidRPr="00DE0DEE">
        <w:rPr>
          <w:bCs/>
          <w:sz w:val="24"/>
        </w:rPr>
        <w:tab/>
      </w:r>
      <w:r w:rsidR="00DE0DEE" w:rsidRPr="00DE0DEE">
        <w:rPr>
          <w:bCs/>
          <w:sz w:val="24"/>
        </w:rPr>
        <w:tab/>
      </w:r>
      <w:r w:rsidR="00DE0DEE" w:rsidRPr="00DE0DEE">
        <w:rPr>
          <w:bCs/>
          <w:sz w:val="24"/>
        </w:rPr>
        <w:tab/>
      </w:r>
      <w:r w:rsidRPr="00DE0DEE">
        <w:rPr>
          <w:bCs/>
          <w:sz w:val="24"/>
        </w:rPr>
        <w:t xml:space="preserve">- </w:t>
      </w:r>
      <w:r w:rsidR="00650FF3">
        <w:rPr>
          <w:bCs/>
          <w:sz w:val="24"/>
        </w:rPr>
        <w:t xml:space="preserve"> </w:t>
      </w:r>
      <w:r w:rsidR="00DE0DEE" w:rsidRPr="00DE0DEE">
        <w:rPr>
          <w:bCs/>
          <w:sz w:val="24"/>
        </w:rPr>
        <w:t>1 308</w:t>
      </w:r>
      <w:r w:rsidRPr="00DE0DEE">
        <w:rPr>
          <w:bCs/>
          <w:sz w:val="24"/>
        </w:rPr>
        <w:t>,00 zł,</w:t>
      </w:r>
    </w:p>
    <w:p w14:paraId="1DDDCF7E" w14:textId="50A1FB36" w:rsidR="00C66C25" w:rsidRPr="00DE0DEE" w:rsidRDefault="00C66C25" w:rsidP="00A16405">
      <w:pPr>
        <w:pStyle w:val="Tekstpodstawowy"/>
        <w:tabs>
          <w:tab w:val="left" w:pos="900"/>
        </w:tabs>
        <w:spacing w:line="360" w:lineRule="auto"/>
        <w:ind w:right="3"/>
        <w:jc w:val="both"/>
        <w:rPr>
          <w:bCs/>
          <w:sz w:val="24"/>
        </w:rPr>
      </w:pPr>
      <w:r w:rsidRPr="00DE0DEE">
        <w:rPr>
          <w:bCs/>
          <w:sz w:val="24"/>
        </w:rPr>
        <w:t xml:space="preserve">- sołectwo </w:t>
      </w:r>
      <w:r w:rsidR="00DE0DEE" w:rsidRPr="00DE0DEE">
        <w:rPr>
          <w:bCs/>
          <w:sz w:val="24"/>
        </w:rPr>
        <w:t>Górny Młyn</w:t>
      </w:r>
    </w:p>
    <w:p w14:paraId="4BE18E56" w14:textId="6E1D03D9" w:rsidR="00C66C25" w:rsidRPr="00DE0DEE" w:rsidRDefault="00C66C25" w:rsidP="002C7048">
      <w:pPr>
        <w:pStyle w:val="Tekstpodstawowy"/>
        <w:tabs>
          <w:tab w:val="left" w:pos="900"/>
        </w:tabs>
        <w:spacing w:line="360" w:lineRule="auto"/>
        <w:ind w:right="3"/>
        <w:jc w:val="both"/>
        <w:rPr>
          <w:bCs/>
          <w:sz w:val="24"/>
        </w:rPr>
      </w:pPr>
      <w:r w:rsidRPr="00DE0DEE">
        <w:rPr>
          <w:bCs/>
          <w:sz w:val="24"/>
        </w:rPr>
        <w:tab/>
        <w:t>- „</w:t>
      </w:r>
      <w:r w:rsidR="00DE0DEE" w:rsidRPr="00DE0DEE">
        <w:rPr>
          <w:bCs/>
          <w:sz w:val="24"/>
        </w:rPr>
        <w:t>Zakup i montaż 4 szt. lamp solarnych</w:t>
      </w:r>
      <w:r w:rsidRPr="00DE0DEE">
        <w:rPr>
          <w:bCs/>
          <w:sz w:val="24"/>
        </w:rPr>
        <w:t>”</w:t>
      </w:r>
      <w:r w:rsidRPr="00DE0DEE">
        <w:rPr>
          <w:bCs/>
          <w:sz w:val="24"/>
        </w:rPr>
        <w:tab/>
      </w:r>
      <w:r w:rsidRPr="00DE0DEE">
        <w:rPr>
          <w:bCs/>
          <w:sz w:val="24"/>
        </w:rPr>
        <w:tab/>
      </w:r>
      <w:r w:rsidRPr="00DE0DEE">
        <w:rPr>
          <w:bCs/>
          <w:sz w:val="24"/>
        </w:rPr>
        <w:tab/>
      </w:r>
      <w:r w:rsidRPr="00DE0DEE">
        <w:rPr>
          <w:bCs/>
          <w:sz w:val="24"/>
        </w:rPr>
        <w:tab/>
        <w:t xml:space="preserve">-  </w:t>
      </w:r>
      <w:r w:rsidR="00DE0DEE" w:rsidRPr="00DE0DEE">
        <w:rPr>
          <w:bCs/>
          <w:sz w:val="24"/>
        </w:rPr>
        <w:t xml:space="preserve">  </w:t>
      </w:r>
      <w:r w:rsidR="00650FF3">
        <w:rPr>
          <w:bCs/>
          <w:sz w:val="24"/>
        </w:rPr>
        <w:t xml:space="preserve"> </w:t>
      </w:r>
      <w:r w:rsidR="00DE0DEE" w:rsidRPr="00DE0DEE">
        <w:rPr>
          <w:bCs/>
          <w:sz w:val="24"/>
        </w:rPr>
        <w:t>909,80 zł</w:t>
      </w:r>
      <w:r w:rsidRPr="00DE0DEE">
        <w:rPr>
          <w:bCs/>
          <w:sz w:val="24"/>
        </w:rPr>
        <w:t>,</w:t>
      </w:r>
    </w:p>
    <w:p w14:paraId="37422295" w14:textId="7367BF26" w:rsidR="00DE0DEE" w:rsidRPr="00DE0DEE" w:rsidRDefault="00DE0DEE" w:rsidP="002C7048">
      <w:pPr>
        <w:pStyle w:val="Tekstpodstawowy"/>
        <w:tabs>
          <w:tab w:val="left" w:pos="900"/>
        </w:tabs>
        <w:spacing w:line="360" w:lineRule="auto"/>
        <w:ind w:right="3"/>
        <w:jc w:val="both"/>
        <w:rPr>
          <w:bCs/>
          <w:sz w:val="24"/>
        </w:rPr>
      </w:pPr>
      <w:r w:rsidRPr="00DE0DEE">
        <w:rPr>
          <w:bCs/>
          <w:sz w:val="24"/>
        </w:rPr>
        <w:tab/>
        <w:t>- „Zakup kosiarki spalinowej”</w:t>
      </w:r>
      <w:r w:rsidRPr="00DE0DEE">
        <w:rPr>
          <w:bCs/>
          <w:sz w:val="24"/>
        </w:rPr>
        <w:tab/>
      </w:r>
      <w:r w:rsidRPr="00DE0DEE">
        <w:rPr>
          <w:bCs/>
          <w:sz w:val="24"/>
        </w:rPr>
        <w:tab/>
      </w:r>
      <w:r w:rsidRPr="00DE0DEE">
        <w:rPr>
          <w:bCs/>
          <w:sz w:val="24"/>
        </w:rPr>
        <w:tab/>
      </w:r>
      <w:r w:rsidRPr="00DE0DEE">
        <w:rPr>
          <w:bCs/>
          <w:sz w:val="24"/>
        </w:rPr>
        <w:tab/>
      </w:r>
      <w:r w:rsidRPr="00DE0DEE">
        <w:rPr>
          <w:bCs/>
          <w:sz w:val="24"/>
        </w:rPr>
        <w:tab/>
        <w:t xml:space="preserve">- </w:t>
      </w:r>
      <w:r w:rsidR="00650FF3">
        <w:rPr>
          <w:bCs/>
          <w:sz w:val="24"/>
        </w:rPr>
        <w:t xml:space="preserve"> </w:t>
      </w:r>
      <w:r w:rsidRPr="00DE0DEE">
        <w:rPr>
          <w:bCs/>
          <w:sz w:val="24"/>
        </w:rPr>
        <w:t>1 999,00 zł,</w:t>
      </w:r>
    </w:p>
    <w:p w14:paraId="4339CD89" w14:textId="0C5F7949" w:rsidR="00DE0DEE" w:rsidRPr="00DE0DEE" w:rsidRDefault="00DE0DEE" w:rsidP="00A16405">
      <w:pPr>
        <w:pStyle w:val="Tekstpodstawowy"/>
        <w:tabs>
          <w:tab w:val="left" w:pos="900"/>
        </w:tabs>
        <w:spacing w:line="360" w:lineRule="auto"/>
        <w:ind w:right="3"/>
        <w:jc w:val="both"/>
        <w:rPr>
          <w:bCs/>
          <w:sz w:val="24"/>
        </w:rPr>
      </w:pPr>
      <w:r w:rsidRPr="00DE0DEE">
        <w:rPr>
          <w:bCs/>
          <w:sz w:val="24"/>
        </w:rPr>
        <w:t>- sołectwo Koczwara</w:t>
      </w:r>
    </w:p>
    <w:p w14:paraId="72B5D8BB" w14:textId="069A958C" w:rsidR="00DE0DEE" w:rsidRPr="00DE0DEE" w:rsidRDefault="00DE0DEE" w:rsidP="00A16405">
      <w:pPr>
        <w:pStyle w:val="Tekstpodstawowy"/>
        <w:tabs>
          <w:tab w:val="left" w:pos="900"/>
        </w:tabs>
        <w:spacing w:line="360" w:lineRule="auto"/>
        <w:ind w:right="3"/>
        <w:jc w:val="both"/>
        <w:rPr>
          <w:bCs/>
          <w:sz w:val="24"/>
        </w:rPr>
      </w:pPr>
      <w:r w:rsidRPr="00DE0DEE">
        <w:rPr>
          <w:bCs/>
          <w:sz w:val="24"/>
        </w:rPr>
        <w:tab/>
        <w:t>- „Doposażenie placu zabaw”</w:t>
      </w:r>
      <w:r w:rsidRPr="00DE0DEE">
        <w:rPr>
          <w:bCs/>
          <w:sz w:val="24"/>
        </w:rPr>
        <w:tab/>
      </w:r>
      <w:r w:rsidRPr="00DE0DEE">
        <w:rPr>
          <w:bCs/>
          <w:sz w:val="24"/>
        </w:rPr>
        <w:tab/>
      </w:r>
      <w:r w:rsidRPr="00DE0DEE">
        <w:rPr>
          <w:bCs/>
          <w:sz w:val="24"/>
        </w:rPr>
        <w:tab/>
      </w:r>
      <w:r w:rsidRPr="00DE0DEE">
        <w:rPr>
          <w:bCs/>
          <w:sz w:val="24"/>
        </w:rPr>
        <w:tab/>
      </w:r>
      <w:r w:rsidRPr="00DE0DEE">
        <w:rPr>
          <w:bCs/>
          <w:sz w:val="24"/>
        </w:rPr>
        <w:tab/>
        <w:t xml:space="preserve">- </w:t>
      </w:r>
      <w:r w:rsidR="00650FF3">
        <w:rPr>
          <w:bCs/>
          <w:sz w:val="24"/>
        </w:rPr>
        <w:t xml:space="preserve"> </w:t>
      </w:r>
      <w:r w:rsidRPr="00DE0DEE">
        <w:rPr>
          <w:bCs/>
          <w:sz w:val="24"/>
        </w:rPr>
        <w:t>2 600,00 zł,</w:t>
      </w:r>
    </w:p>
    <w:p w14:paraId="75F6F41E" w14:textId="1E872F99" w:rsidR="00C66C25" w:rsidRPr="00DE0DEE" w:rsidRDefault="00C66C25" w:rsidP="00A16405">
      <w:pPr>
        <w:pStyle w:val="Tekstpodstawowy"/>
        <w:tabs>
          <w:tab w:val="left" w:pos="900"/>
        </w:tabs>
        <w:spacing w:line="360" w:lineRule="auto"/>
        <w:ind w:right="3"/>
        <w:jc w:val="both"/>
        <w:rPr>
          <w:bCs/>
          <w:sz w:val="24"/>
        </w:rPr>
      </w:pPr>
      <w:r w:rsidRPr="00DE0DEE">
        <w:rPr>
          <w:bCs/>
          <w:sz w:val="24"/>
        </w:rPr>
        <w:t>- sołectwo Młynek Nieświński</w:t>
      </w:r>
    </w:p>
    <w:p w14:paraId="1E0020EE" w14:textId="6C5B5361" w:rsidR="00C66C25" w:rsidRPr="00650FF3" w:rsidRDefault="00C66C25" w:rsidP="00A16405">
      <w:pPr>
        <w:pStyle w:val="Tekstpodstawowy"/>
        <w:tabs>
          <w:tab w:val="left" w:pos="900"/>
        </w:tabs>
        <w:spacing w:line="360" w:lineRule="auto"/>
        <w:ind w:right="3"/>
        <w:jc w:val="both"/>
        <w:rPr>
          <w:bCs/>
          <w:sz w:val="24"/>
        </w:rPr>
      </w:pPr>
      <w:r w:rsidRPr="00F91A49">
        <w:rPr>
          <w:bCs/>
          <w:color w:val="FF0000"/>
          <w:sz w:val="24"/>
        </w:rPr>
        <w:tab/>
      </w:r>
      <w:r w:rsidR="003C63E1" w:rsidRPr="00650FF3">
        <w:rPr>
          <w:bCs/>
          <w:sz w:val="24"/>
        </w:rPr>
        <w:t>-</w:t>
      </w:r>
      <w:r w:rsidRPr="00650FF3">
        <w:rPr>
          <w:bCs/>
          <w:sz w:val="24"/>
        </w:rPr>
        <w:t xml:space="preserve"> „</w:t>
      </w:r>
      <w:r w:rsidR="00650FF3" w:rsidRPr="00650FF3">
        <w:rPr>
          <w:bCs/>
          <w:sz w:val="24"/>
        </w:rPr>
        <w:t>Rewitalizacja terenu wokół świetlicy wiejskiej</w:t>
      </w:r>
      <w:r w:rsidRPr="00650FF3">
        <w:rPr>
          <w:bCs/>
          <w:sz w:val="24"/>
        </w:rPr>
        <w:t>”</w:t>
      </w:r>
      <w:r w:rsidR="002C7048" w:rsidRPr="00650FF3">
        <w:rPr>
          <w:bCs/>
          <w:sz w:val="24"/>
        </w:rPr>
        <w:tab/>
      </w:r>
      <w:r w:rsidR="002C7048" w:rsidRPr="00650FF3">
        <w:rPr>
          <w:bCs/>
          <w:sz w:val="24"/>
        </w:rPr>
        <w:tab/>
      </w:r>
      <w:r w:rsidRPr="00650FF3">
        <w:rPr>
          <w:bCs/>
          <w:sz w:val="24"/>
        </w:rPr>
        <w:t xml:space="preserve">- </w:t>
      </w:r>
      <w:r w:rsidR="00650FF3" w:rsidRPr="00650FF3">
        <w:rPr>
          <w:bCs/>
          <w:sz w:val="24"/>
        </w:rPr>
        <w:t xml:space="preserve">   </w:t>
      </w:r>
      <w:r w:rsidR="00650FF3">
        <w:rPr>
          <w:bCs/>
          <w:sz w:val="24"/>
        </w:rPr>
        <w:t xml:space="preserve"> </w:t>
      </w:r>
      <w:r w:rsidR="00650FF3" w:rsidRPr="00650FF3">
        <w:rPr>
          <w:bCs/>
          <w:sz w:val="24"/>
        </w:rPr>
        <w:t>470,00</w:t>
      </w:r>
      <w:r w:rsidRPr="00650FF3">
        <w:rPr>
          <w:bCs/>
          <w:sz w:val="24"/>
        </w:rPr>
        <w:t xml:space="preserve"> zł,</w:t>
      </w:r>
    </w:p>
    <w:p w14:paraId="05FC1205" w14:textId="1BD84863" w:rsidR="00713ECC" w:rsidRPr="00650FF3" w:rsidRDefault="00D30F72" w:rsidP="00A16405">
      <w:pPr>
        <w:pStyle w:val="Tekstpodstawowy"/>
        <w:tabs>
          <w:tab w:val="left" w:pos="900"/>
        </w:tabs>
        <w:spacing w:line="360" w:lineRule="auto"/>
        <w:ind w:right="3"/>
        <w:jc w:val="both"/>
        <w:rPr>
          <w:bCs/>
          <w:sz w:val="24"/>
        </w:rPr>
      </w:pPr>
      <w:r w:rsidRPr="00650FF3">
        <w:rPr>
          <w:bCs/>
          <w:sz w:val="24"/>
        </w:rPr>
        <w:t xml:space="preserve">- </w:t>
      </w:r>
      <w:r w:rsidR="00420236" w:rsidRPr="00650FF3">
        <w:rPr>
          <w:bCs/>
          <w:sz w:val="24"/>
        </w:rPr>
        <w:t xml:space="preserve">sołectwo </w:t>
      </w:r>
      <w:r w:rsidR="00662C51" w:rsidRPr="00650FF3">
        <w:rPr>
          <w:bCs/>
          <w:sz w:val="24"/>
        </w:rPr>
        <w:t>Modliszewice</w:t>
      </w:r>
    </w:p>
    <w:p w14:paraId="2AEFF903" w14:textId="1C3D07A7" w:rsidR="00420236" w:rsidRPr="00650FF3" w:rsidRDefault="00420236" w:rsidP="00650FF3">
      <w:pPr>
        <w:pStyle w:val="Tekstpodstawowy"/>
        <w:tabs>
          <w:tab w:val="left" w:pos="900"/>
        </w:tabs>
        <w:spacing w:line="360" w:lineRule="auto"/>
        <w:ind w:right="3"/>
        <w:jc w:val="both"/>
        <w:rPr>
          <w:bCs/>
          <w:sz w:val="24"/>
        </w:rPr>
      </w:pPr>
      <w:r w:rsidRPr="00F91A49">
        <w:rPr>
          <w:bCs/>
          <w:color w:val="FF0000"/>
          <w:sz w:val="24"/>
        </w:rPr>
        <w:tab/>
      </w:r>
      <w:r w:rsidRPr="00650FF3">
        <w:rPr>
          <w:bCs/>
          <w:sz w:val="24"/>
        </w:rPr>
        <w:t>- „</w:t>
      </w:r>
      <w:r w:rsidR="00650FF3" w:rsidRPr="00650FF3">
        <w:rPr>
          <w:bCs/>
          <w:sz w:val="24"/>
        </w:rPr>
        <w:t>Zakup i montaż tablicy informacyjnej</w:t>
      </w:r>
      <w:r w:rsidRPr="00650FF3">
        <w:rPr>
          <w:bCs/>
          <w:sz w:val="24"/>
        </w:rPr>
        <w:t>”</w:t>
      </w:r>
      <w:r w:rsidR="006F64A4" w:rsidRPr="00650FF3">
        <w:rPr>
          <w:bCs/>
          <w:sz w:val="24"/>
        </w:rPr>
        <w:tab/>
      </w:r>
      <w:r w:rsidR="006F64A4" w:rsidRPr="00650FF3">
        <w:rPr>
          <w:bCs/>
          <w:sz w:val="24"/>
        </w:rPr>
        <w:tab/>
      </w:r>
      <w:r w:rsidR="00004F6B" w:rsidRPr="00650FF3">
        <w:rPr>
          <w:bCs/>
          <w:sz w:val="24"/>
        </w:rPr>
        <w:tab/>
      </w:r>
      <w:r w:rsidR="00C66C25" w:rsidRPr="00650FF3">
        <w:rPr>
          <w:bCs/>
          <w:sz w:val="24"/>
        </w:rPr>
        <w:tab/>
      </w:r>
      <w:r w:rsidRPr="00650FF3">
        <w:rPr>
          <w:bCs/>
          <w:sz w:val="24"/>
        </w:rPr>
        <w:t xml:space="preserve">- </w:t>
      </w:r>
      <w:r w:rsidR="00650FF3" w:rsidRPr="00650FF3">
        <w:rPr>
          <w:bCs/>
          <w:sz w:val="24"/>
        </w:rPr>
        <w:t xml:space="preserve"> 2 000,00</w:t>
      </w:r>
      <w:r w:rsidRPr="00650FF3">
        <w:rPr>
          <w:bCs/>
          <w:sz w:val="24"/>
        </w:rPr>
        <w:t xml:space="preserve"> zł,</w:t>
      </w:r>
    </w:p>
    <w:p w14:paraId="7D6CC704" w14:textId="77777777" w:rsidR="00650FF3" w:rsidRPr="00650FF3" w:rsidRDefault="00650FF3" w:rsidP="00650FF3">
      <w:pPr>
        <w:pStyle w:val="Tekstpodstawowy"/>
        <w:tabs>
          <w:tab w:val="left" w:pos="900"/>
        </w:tabs>
        <w:spacing w:line="360" w:lineRule="auto"/>
        <w:ind w:right="3"/>
        <w:jc w:val="both"/>
        <w:rPr>
          <w:bCs/>
          <w:sz w:val="24"/>
        </w:rPr>
      </w:pPr>
      <w:r w:rsidRPr="00650FF3">
        <w:rPr>
          <w:bCs/>
          <w:sz w:val="24"/>
        </w:rPr>
        <w:tab/>
        <w:t xml:space="preserve">- „Zakup materiałów i usług do zagospodarowania </w:t>
      </w:r>
    </w:p>
    <w:p w14:paraId="36DB56E1" w14:textId="2C92F13A" w:rsidR="00650FF3" w:rsidRPr="00650FF3" w:rsidRDefault="00650FF3" w:rsidP="00650FF3">
      <w:pPr>
        <w:pStyle w:val="Tekstpodstawowy"/>
        <w:tabs>
          <w:tab w:val="left" w:pos="900"/>
        </w:tabs>
        <w:spacing w:line="360" w:lineRule="auto"/>
        <w:ind w:right="3"/>
        <w:jc w:val="both"/>
        <w:rPr>
          <w:bCs/>
          <w:sz w:val="24"/>
        </w:rPr>
      </w:pPr>
      <w:r w:rsidRPr="00650FF3">
        <w:rPr>
          <w:bCs/>
          <w:sz w:val="24"/>
        </w:rPr>
        <w:tab/>
        <w:t xml:space="preserve">   terenu rekreacyjnego”</w:t>
      </w:r>
      <w:r w:rsidRPr="00650FF3">
        <w:rPr>
          <w:bCs/>
          <w:sz w:val="24"/>
        </w:rPr>
        <w:tab/>
      </w:r>
      <w:r w:rsidRPr="00650FF3">
        <w:rPr>
          <w:bCs/>
          <w:sz w:val="24"/>
        </w:rPr>
        <w:tab/>
      </w:r>
      <w:r w:rsidRPr="00650FF3">
        <w:rPr>
          <w:bCs/>
          <w:sz w:val="24"/>
        </w:rPr>
        <w:tab/>
      </w:r>
      <w:r w:rsidRPr="00650FF3">
        <w:rPr>
          <w:bCs/>
          <w:sz w:val="24"/>
        </w:rPr>
        <w:tab/>
      </w:r>
      <w:r w:rsidRPr="00650FF3">
        <w:rPr>
          <w:bCs/>
          <w:sz w:val="24"/>
        </w:rPr>
        <w:tab/>
      </w:r>
      <w:r w:rsidRPr="00650FF3">
        <w:rPr>
          <w:bCs/>
          <w:sz w:val="24"/>
        </w:rPr>
        <w:tab/>
        <w:t>- 16 526,51 zł</w:t>
      </w:r>
    </w:p>
    <w:p w14:paraId="0C9BA688" w14:textId="01802516" w:rsidR="00C66C25" w:rsidRPr="00650FF3" w:rsidRDefault="00C66C25" w:rsidP="003C63E1">
      <w:pPr>
        <w:pStyle w:val="Tekstpodstawowy"/>
        <w:tabs>
          <w:tab w:val="left" w:pos="900"/>
        </w:tabs>
        <w:spacing w:line="360" w:lineRule="auto"/>
        <w:ind w:right="3"/>
        <w:jc w:val="both"/>
        <w:rPr>
          <w:bCs/>
          <w:sz w:val="24"/>
        </w:rPr>
      </w:pPr>
      <w:r w:rsidRPr="00650FF3">
        <w:rPr>
          <w:bCs/>
          <w:sz w:val="24"/>
        </w:rPr>
        <w:tab/>
        <w:t>- „</w:t>
      </w:r>
      <w:r w:rsidR="00650FF3" w:rsidRPr="00650FF3">
        <w:rPr>
          <w:bCs/>
          <w:sz w:val="24"/>
        </w:rPr>
        <w:t>Zakup wyposażenia rekreacyjnego</w:t>
      </w:r>
      <w:r w:rsidRPr="00650FF3">
        <w:rPr>
          <w:bCs/>
          <w:sz w:val="24"/>
        </w:rPr>
        <w:t>”</w:t>
      </w:r>
      <w:r w:rsidR="00806167" w:rsidRPr="00650FF3">
        <w:rPr>
          <w:bCs/>
          <w:sz w:val="24"/>
        </w:rPr>
        <w:tab/>
      </w:r>
      <w:r w:rsidR="00806167" w:rsidRPr="00650FF3">
        <w:rPr>
          <w:bCs/>
          <w:sz w:val="24"/>
        </w:rPr>
        <w:tab/>
      </w:r>
      <w:r w:rsidR="00806167" w:rsidRPr="00650FF3">
        <w:rPr>
          <w:bCs/>
          <w:sz w:val="24"/>
        </w:rPr>
        <w:tab/>
      </w:r>
      <w:r w:rsidR="00806167" w:rsidRPr="00650FF3">
        <w:rPr>
          <w:bCs/>
          <w:sz w:val="24"/>
        </w:rPr>
        <w:tab/>
        <w:t xml:space="preserve">- </w:t>
      </w:r>
      <w:r w:rsidR="003C63E1" w:rsidRPr="00650FF3">
        <w:rPr>
          <w:bCs/>
          <w:sz w:val="24"/>
        </w:rPr>
        <w:t xml:space="preserve"> </w:t>
      </w:r>
      <w:r w:rsidR="00650FF3" w:rsidRPr="00650FF3">
        <w:rPr>
          <w:bCs/>
          <w:sz w:val="24"/>
        </w:rPr>
        <w:t xml:space="preserve"> 5 478,14</w:t>
      </w:r>
      <w:r w:rsidR="00806167" w:rsidRPr="00650FF3">
        <w:rPr>
          <w:bCs/>
          <w:sz w:val="24"/>
        </w:rPr>
        <w:t xml:space="preserve"> zł,</w:t>
      </w:r>
    </w:p>
    <w:p w14:paraId="4A50571E" w14:textId="77777777" w:rsidR="001C04E2" w:rsidRPr="00650FF3" w:rsidRDefault="001C04E2" w:rsidP="00A16405">
      <w:pPr>
        <w:pStyle w:val="Tekstpodstawowy"/>
        <w:tabs>
          <w:tab w:val="left" w:pos="900"/>
        </w:tabs>
        <w:spacing w:line="360" w:lineRule="auto"/>
        <w:ind w:right="3"/>
        <w:jc w:val="both"/>
        <w:rPr>
          <w:bCs/>
          <w:sz w:val="24"/>
        </w:rPr>
      </w:pPr>
      <w:r w:rsidRPr="00650FF3">
        <w:rPr>
          <w:bCs/>
          <w:sz w:val="24"/>
        </w:rPr>
        <w:t>- sołectwo Niebo</w:t>
      </w:r>
    </w:p>
    <w:p w14:paraId="1E7E47ED" w14:textId="77777777" w:rsidR="00650FF3" w:rsidRPr="00650FF3" w:rsidRDefault="001C04E2" w:rsidP="003C63E1">
      <w:pPr>
        <w:pStyle w:val="Tekstpodstawowy"/>
        <w:tabs>
          <w:tab w:val="left" w:pos="900"/>
        </w:tabs>
        <w:spacing w:line="360" w:lineRule="auto"/>
        <w:ind w:right="3"/>
        <w:jc w:val="both"/>
        <w:rPr>
          <w:bCs/>
          <w:sz w:val="24"/>
        </w:rPr>
      </w:pPr>
      <w:r w:rsidRPr="00650FF3">
        <w:rPr>
          <w:bCs/>
          <w:sz w:val="24"/>
        </w:rPr>
        <w:tab/>
        <w:t>- „</w:t>
      </w:r>
      <w:r w:rsidR="00650FF3" w:rsidRPr="00650FF3">
        <w:rPr>
          <w:bCs/>
          <w:sz w:val="24"/>
        </w:rPr>
        <w:t xml:space="preserve">Demontaż, zakup i wykonanie pokrycia dachowego </w:t>
      </w:r>
    </w:p>
    <w:p w14:paraId="1762197D" w14:textId="6476C730" w:rsidR="001C04E2" w:rsidRPr="00650FF3" w:rsidRDefault="00650FF3" w:rsidP="003C63E1">
      <w:pPr>
        <w:pStyle w:val="Tekstpodstawowy"/>
        <w:tabs>
          <w:tab w:val="left" w:pos="900"/>
        </w:tabs>
        <w:spacing w:line="360" w:lineRule="auto"/>
        <w:ind w:right="3"/>
        <w:jc w:val="both"/>
        <w:rPr>
          <w:bCs/>
          <w:sz w:val="24"/>
        </w:rPr>
      </w:pPr>
      <w:r w:rsidRPr="00650FF3">
        <w:rPr>
          <w:bCs/>
          <w:sz w:val="24"/>
        </w:rPr>
        <w:tab/>
        <w:t xml:space="preserve">   na zadaszeniach</w:t>
      </w:r>
      <w:r w:rsidR="001C04E2" w:rsidRPr="00650FF3">
        <w:rPr>
          <w:bCs/>
          <w:sz w:val="24"/>
        </w:rPr>
        <w:t>”</w:t>
      </w:r>
      <w:r w:rsidR="001C04E2" w:rsidRPr="00650FF3">
        <w:rPr>
          <w:bCs/>
          <w:sz w:val="24"/>
        </w:rPr>
        <w:tab/>
      </w:r>
      <w:r w:rsidR="00004F6B" w:rsidRPr="00650FF3">
        <w:rPr>
          <w:bCs/>
          <w:sz w:val="24"/>
        </w:rPr>
        <w:tab/>
      </w:r>
      <w:r w:rsidR="00806167" w:rsidRPr="00650FF3">
        <w:rPr>
          <w:bCs/>
          <w:sz w:val="24"/>
        </w:rPr>
        <w:tab/>
      </w:r>
      <w:r w:rsidR="00806167" w:rsidRPr="00650FF3">
        <w:rPr>
          <w:bCs/>
          <w:sz w:val="24"/>
        </w:rPr>
        <w:tab/>
      </w:r>
      <w:r w:rsidRPr="00650FF3">
        <w:rPr>
          <w:bCs/>
          <w:sz w:val="24"/>
        </w:rPr>
        <w:tab/>
      </w:r>
      <w:r w:rsidRPr="00650FF3">
        <w:rPr>
          <w:bCs/>
          <w:sz w:val="24"/>
        </w:rPr>
        <w:tab/>
      </w:r>
      <w:r w:rsidRPr="00650FF3">
        <w:rPr>
          <w:bCs/>
          <w:sz w:val="24"/>
        </w:rPr>
        <w:tab/>
      </w:r>
      <w:r w:rsidR="001C04E2" w:rsidRPr="00650FF3">
        <w:rPr>
          <w:bCs/>
          <w:sz w:val="24"/>
        </w:rPr>
        <w:t xml:space="preserve">- </w:t>
      </w:r>
      <w:r w:rsidR="003C63E1" w:rsidRPr="00650FF3">
        <w:rPr>
          <w:bCs/>
          <w:sz w:val="24"/>
        </w:rPr>
        <w:t xml:space="preserve"> </w:t>
      </w:r>
      <w:r w:rsidRPr="00650FF3">
        <w:rPr>
          <w:bCs/>
          <w:sz w:val="24"/>
        </w:rPr>
        <w:t xml:space="preserve"> 4 600,00</w:t>
      </w:r>
      <w:r w:rsidR="001C04E2" w:rsidRPr="00650FF3">
        <w:rPr>
          <w:bCs/>
          <w:sz w:val="24"/>
        </w:rPr>
        <w:t xml:space="preserve"> zł,</w:t>
      </w:r>
    </w:p>
    <w:p w14:paraId="29788A2E" w14:textId="7A6FE36B" w:rsidR="00806167" w:rsidRPr="00650FF3" w:rsidRDefault="00806167" w:rsidP="00004F6B">
      <w:pPr>
        <w:pStyle w:val="Tekstpodstawowy"/>
        <w:tabs>
          <w:tab w:val="left" w:pos="900"/>
        </w:tabs>
        <w:spacing w:line="360" w:lineRule="auto"/>
        <w:ind w:right="3"/>
        <w:jc w:val="both"/>
        <w:rPr>
          <w:bCs/>
          <w:sz w:val="24"/>
        </w:rPr>
      </w:pPr>
      <w:r w:rsidRPr="00650FF3">
        <w:rPr>
          <w:bCs/>
          <w:sz w:val="24"/>
        </w:rPr>
        <w:tab/>
        <w:t>- „</w:t>
      </w:r>
      <w:r w:rsidR="00650FF3" w:rsidRPr="00650FF3">
        <w:rPr>
          <w:bCs/>
          <w:sz w:val="24"/>
        </w:rPr>
        <w:t>Zakup namiotu brezentowego</w:t>
      </w:r>
      <w:r w:rsidRPr="00650FF3">
        <w:rPr>
          <w:bCs/>
          <w:sz w:val="24"/>
        </w:rPr>
        <w:t>”</w:t>
      </w:r>
      <w:r w:rsidRPr="00650FF3">
        <w:rPr>
          <w:bCs/>
          <w:sz w:val="24"/>
        </w:rPr>
        <w:tab/>
      </w:r>
      <w:r w:rsidRPr="00650FF3">
        <w:rPr>
          <w:bCs/>
          <w:sz w:val="24"/>
        </w:rPr>
        <w:tab/>
      </w:r>
      <w:r w:rsidRPr="00650FF3">
        <w:rPr>
          <w:bCs/>
          <w:sz w:val="24"/>
        </w:rPr>
        <w:tab/>
      </w:r>
      <w:r w:rsidR="003C63E1" w:rsidRPr="00650FF3">
        <w:rPr>
          <w:bCs/>
          <w:sz w:val="24"/>
        </w:rPr>
        <w:tab/>
      </w:r>
      <w:r w:rsidRPr="00650FF3">
        <w:rPr>
          <w:bCs/>
          <w:sz w:val="24"/>
        </w:rPr>
        <w:tab/>
        <w:t xml:space="preserve">- </w:t>
      </w:r>
      <w:r w:rsidR="003C63E1" w:rsidRPr="00650FF3">
        <w:rPr>
          <w:bCs/>
          <w:sz w:val="24"/>
        </w:rPr>
        <w:t xml:space="preserve">  </w:t>
      </w:r>
      <w:r w:rsidR="00650FF3" w:rsidRPr="00650FF3">
        <w:rPr>
          <w:bCs/>
          <w:sz w:val="24"/>
        </w:rPr>
        <w:t>3 399,00</w:t>
      </w:r>
      <w:r w:rsidRPr="00650FF3">
        <w:rPr>
          <w:bCs/>
          <w:sz w:val="24"/>
        </w:rPr>
        <w:t xml:space="preserve"> zł,</w:t>
      </w:r>
    </w:p>
    <w:p w14:paraId="330FC4C5" w14:textId="57F563E8" w:rsidR="00650FF3" w:rsidRPr="00650FF3" w:rsidRDefault="00650FF3" w:rsidP="00004F6B">
      <w:pPr>
        <w:pStyle w:val="Tekstpodstawowy"/>
        <w:tabs>
          <w:tab w:val="left" w:pos="900"/>
        </w:tabs>
        <w:spacing w:line="360" w:lineRule="auto"/>
        <w:ind w:right="3"/>
        <w:jc w:val="both"/>
        <w:rPr>
          <w:bCs/>
          <w:sz w:val="24"/>
        </w:rPr>
      </w:pPr>
      <w:r w:rsidRPr="00650FF3">
        <w:rPr>
          <w:bCs/>
          <w:sz w:val="24"/>
        </w:rPr>
        <w:tab/>
        <w:t>- „Zakup termosów i pojemników termoizolacyjnych”</w:t>
      </w:r>
      <w:r w:rsidRPr="00650FF3">
        <w:rPr>
          <w:bCs/>
          <w:sz w:val="24"/>
        </w:rPr>
        <w:tab/>
      </w:r>
      <w:r w:rsidRPr="00650FF3">
        <w:rPr>
          <w:bCs/>
          <w:sz w:val="24"/>
        </w:rPr>
        <w:tab/>
        <w:t>-      726,75 zł,</w:t>
      </w:r>
    </w:p>
    <w:p w14:paraId="5D24B760" w14:textId="7C069BEF" w:rsidR="00650FF3" w:rsidRPr="00650FF3" w:rsidRDefault="00650FF3" w:rsidP="00004F6B">
      <w:pPr>
        <w:pStyle w:val="Tekstpodstawowy"/>
        <w:tabs>
          <w:tab w:val="left" w:pos="900"/>
        </w:tabs>
        <w:spacing w:line="360" w:lineRule="auto"/>
        <w:ind w:right="3"/>
        <w:jc w:val="both"/>
        <w:rPr>
          <w:bCs/>
          <w:sz w:val="24"/>
        </w:rPr>
      </w:pPr>
      <w:r w:rsidRPr="00650FF3">
        <w:rPr>
          <w:bCs/>
          <w:sz w:val="24"/>
        </w:rPr>
        <w:tab/>
        <w:t>- „Zakup grilla gazowego”</w:t>
      </w:r>
      <w:r w:rsidRPr="00650FF3">
        <w:rPr>
          <w:bCs/>
          <w:sz w:val="24"/>
        </w:rPr>
        <w:tab/>
      </w:r>
      <w:r w:rsidRPr="00650FF3">
        <w:rPr>
          <w:bCs/>
          <w:sz w:val="24"/>
        </w:rPr>
        <w:tab/>
      </w:r>
      <w:r w:rsidRPr="00650FF3">
        <w:rPr>
          <w:bCs/>
          <w:sz w:val="24"/>
        </w:rPr>
        <w:tab/>
      </w:r>
      <w:r w:rsidRPr="00650FF3">
        <w:rPr>
          <w:bCs/>
          <w:sz w:val="24"/>
        </w:rPr>
        <w:tab/>
      </w:r>
      <w:r w:rsidRPr="00650FF3">
        <w:rPr>
          <w:bCs/>
          <w:sz w:val="24"/>
        </w:rPr>
        <w:tab/>
      </w:r>
      <w:r w:rsidRPr="00650FF3">
        <w:rPr>
          <w:bCs/>
          <w:sz w:val="24"/>
        </w:rPr>
        <w:tab/>
        <w:t>-   2 379,00 zł,</w:t>
      </w:r>
    </w:p>
    <w:p w14:paraId="634A6FEB" w14:textId="2A77BEA5" w:rsidR="006F64A4" w:rsidRPr="00650FF3" w:rsidRDefault="006F64A4" w:rsidP="00A16405">
      <w:pPr>
        <w:pStyle w:val="Tekstpodstawowy"/>
        <w:tabs>
          <w:tab w:val="left" w:pos="900"/>
        </w:tabs>
        <w:spacing w:line="360" w:lineRule="auto"/>
        <w:ind w:right="3"/>
        <w:jc w:val="both"/>
        <w:rPr>
          <w:bCs/>
          <w:sz w:val="24"/>
        </w:rPr>
      </w:pPr>
      <w:r w:rsidRPr="00650FF3">
        <w:rPr>
          <w:bCs/>
          <w:sz w:val="24"/>
        </w:rPr>
        <w:t xml:space="preserve">- sołectwo </w:t>
      </w:r>
      <w:proofErr w:type="spellStart"/>
      <w:r w:rsidR="00650FF3" w:rsidRPr="00650FF3">
        <w:rPr>
          <w:bCs/>
          <w:sz w:val="24"/>
        </w:rPr>
        <w:t>Nieświń</w:t>
      </w:r>
      <w:proofErr w:type="spellEnd"/>
    </w:p>
    <w:p w14:paraId="39B47811" w14:textId="50C0DC1E" w:rsidR="006F64A4" w:rsidRPr="00650FF3" w:rsidRDefault="006F64A4" w:rsidP="00A16405">
      <w:pPr>
        <w:pStyle w:val="Tekstpodstawowy"/>
        <w:tabs>
          <w:tab w:val="left" w:pos="900"/>
        </w:tabs>
        <w:spacing w:line="360" w:lineRule="auto"/>
        <w:ind w:right="3"/>
        <w:jc w:val="both"/>
        <w:rPr>
          <w:bCs/>
          <w:sz w:val="24"/>
        </w:rPr>
      </w:pPr>
      <w:r w:rsidRPr="00650FF3">
        <w:rPr>
          <w:bCs/>
          <w:sz w:val="24"/>
        </w:rPr>
        <w:tab/>
        <w:t>- „</w:t>
      </w:r>
      <w:r w:rsidR="00650FF3" w:rsidRPr="00650FF3">
        <w:rPr>
          <w:bCs/>
          <w:sz w:val="24"/>
        </w:rPr>
        <w:t>Zakup i montaż oświetlenia na placu zabaw</w:t>
      </w:r>
      <w:r w:rsidRPr="00650FF3">
        <w:rPr>
          <w:bCs/>
          <w:sz w:val="24"/>
        </w:rPr>
        <w:t>”</w:t>
      </w:r>
      <w:r w:rsidR="00004F6B" w:rsidRPr="00650FF3">
        <w:rPr>
          <w:bCs/>
          <w:sz w:val="24"/>
        </w:rPr>
        <w:tab/>
      </w:r>
      <w:r w:rsidR="003C63E1" w:rsidRPr="00650FF3">
        <w:rPr>
          <w:bCs/>
          <w:sz w:val="24"/>
        </w:rPr>
        <w:tab/>
      </w:r>
      <w:r w:rsidR="003C63E1" w:rsidRPr="00650FF3">
        <w:rPr>
          <w:bCs/>
          <w:sz w:val="24"/>
        </w:rPr>
        <w:tab/>
      </w:r>
      <w:r w:rsidRPr="00650FF3">
        <w:rPr>
          <w:bCs/>
          <w:sz w:val="24"/>
        </w:rPr>
        <w:t xml:space="preserve">- </w:t>
      </w:r>
      <w:r w:rsidR="00650FF3" w:rsidRPr="00650FF3">
        <w:rPr>
          <w:bCs/>
          <w:sz w:val="24"/>
        </w:rPr>
        <w:t xml:space="preserve">  2 848,50</w:t>
      </w:r>
      <w:r w:rsidRPr="00650FF3">
        <w:rPr>
          <w:bCs/>
          <w:sz w:val="24"/>
        </w:rPr>
        <w:t xml:space="preserve"> zł,</w:t>
      </w:r>
    </w:p>
    <w:p w14:paraId="6A756F24" w14:textId="1789C5F8" w:rsidR="003C63E1" w:rsidRPr="00650FF3" w:rsidRDefault="003C63E1" w:rsidP="00650FF3">
      <w:pPr>
        <w:pStyle w:val="Tekstpodstawowy"/>
        <w:tabs>
          <w:tab w:val="left" w:pos="900"/>
        </w:tabs>
        <w:spacing w:line="360" w:lineRule="auto"/>
        <w:ind w:right="3"/>
        <w:jc w:val="both"/>
        <w:rPr>
          <w:bCs/>
          <w:sz w:val="24"/>
        </w:rPr>
      </w:pPr>
      <w:r w:rsidRPr="00650FF3">
        <w:rPr>
          <w:bCs/>
          <w:sz w:val="24"/>
        </w:rPr>
        <w:tab/>
        <w:t>- „</w:t>
      </w:r>
      <w:r w:rsidR="00650FF3" w:rsidRPr="00650FF3">
        <w:rPr>
          <w:bCs/>
          <w:sz w:val="24"/>
        </w:rPr>
        <w:t>Zakup stołu i ławek na plac zabaw</w:t>
      </w:r>
      <w:r w:rsidRPr="00650FF3">
        <w:rPr>
          <w:bCs/>
          <w:sz w:val="24"/>
        </w:rPr>
        <w:t>”</w:t>
      </w:r>
      <w:r w:rsidRPr="00650FF3">
        <w:rPr>
          <w:bCs/>
          <w:sz w:val="24"/>
        </w:rPr>
        <w:tab/>
      </w:r>
      <w:r w:rsidRPr="00650FF3">
        <w:rPr>
          <w:bCs/>
          <w:sz w:val="24"/>
        </w:rPr>
        <w:tab/>
      </w:r>
      <w:r w:rsidRPr="00650FF3">
        <w:rPr>
          <w:bCs/>
          <w:sz w:val="24"/>
        </w:rPr>
        <w:tab/>
      </w:r>
      <w:r w:rsidR="00650FF3" w:rsidRPr="00650FF3">
        <w:rPr>
          <w:bCs/>
          <w:sz w:val="24"/>
        </w:rPr>
        <w:tab/>
      </w:r>
      <w:r w:rsidRPr="00650FF3">
        <w:rPr>
          <w:bCs/>
          <w:sz w:val="24"/>
        </w:rPr>
        <w:t xml:space="preserve">- </w:t>
      </w:r>
      <w:r w:rsidR="00650FF3" w:rsidRPr="00650FF3">
        <w:rPr>
          <w:bCs/>
          <w:sz w:val="24"/>
        </w:rPr>
        <w:t>10</w:t>
      </w:r>
      <w:r w:rsidRPr="00650FF3">
        <w:rPr>
          <w:bCs/>
          <w:sz w:val="24"/>
        </w:rPr>
        <w:t> 000,00 zł,</w:t>
      </w:r>
    </w:p>
    <w:p w14:paraId="40FDE0A4" w14:textId="037BA89F" w:rsidR="00650FF3" w:rsidRPr="00650FF3" w:rsidRDefault="00650FF3" w:rsidP="00650FF3">
      <w:pPr>
        <w:pStyle w:val="Tekstpodstawowy"/>
        <w:tabs>
          <w:tab w:val="left" w:pos="900"/>
        </w:tabs>
        <w:spacing w:line="360" w:lineRule="auto"/>
        <w:ind w:right="3"/>
        <w:jc w:val="both"/>
        <w:rPr>
          <w:bCs/>
          <w:sz w:val="24"/>
        </w:rPr>
      </w:pPr>
      <w:r w:rsidRPr="00650FF3">
        <w:rPr>
          <w:bCs/>
          <w:sz w:val="24"/>
        </w:rPr>
        <w:tab/>
        <w:t>- „Zakup sadzonek do posadzenia na placu zabaw”</w:t>
      </w:r>
      <w:r w:rsidRPr="00650FF3">
        <w:rPr>
          <w:bCs/>
          <w:sz w:val="24"/>
        </w:rPr>
        <w:tab/>
      </w:r>
      <w:r w:rsidRPr="00650FF3">
        <w:rPr>
          <w:bCs/>
          <w:sz w:val="24"/>
        </w:rPr>
        <w:tab/>
        <w:t>-      500,00 zł,</w:t>
      </w:r>
    </w:p>
    <w:p w14:paraId="5B6EFB04" w14:textId="67AFF2DF" w:rsidR="006F64A4" w:rsidRPr="00650FF3" w:rsidRDefault="006F64A4" w:rsidP="00A16405">
      <w:pPr>
        <w:pStyle w:val="Tekstpodstawowy"/>
        <w:tabs>
          <w:tab w:val="left" w:pos="900"/>
        </w:tabs>
        <w:spacing w:line="360" w:lineRule="auto"/>
        <w:ind w:right="3"/>
        <w:jc w:val="both"/>
        <w:rPr>
          <w:bCs/>
          <w:sz w:val="24"/>
        </w:rPr>
      </w:pPr>
      <w:r w:rsidRPr="00650FF3">
        <w:rPr>
          <w:bCs/>
          <w:sz w:val="24"/>
        </w:rPr>
        <w:t xml:space="preserve">- sołectwo </w:t>
      </w:r>
      <w:proofErr w:type="spellStart"/>
      <w:r w:rsidR="00650FF3" w:rsidRPr="00650FF3">
        <w:rPr>
          <w:bCs/>
          <w:sz w:val="24"/>
        </w:rPr>
        <w:t>Paruchy</w:t>
      </w:r>
      <w:proofErr w:type="spellEnd"/>
    </w:p>
    <w:p w14:paraId="4BA0B64C" w14:textId="624DF18B" w:rsidR="006F64A4" w:rsidRPr="00650FF3" w:rsidRDefault="006F64A4" w:rsidP="00A16405">
      <w:pPr>
        <w:pStyle w:val="Tekstpodstawowy"/>
        <w:tabs>
          <w:tab w:val="left" w:pos="900"/>
        </w:tabs>
        <w:spacing w:line="360" w:lineRule="auto"/>
        <w:ind w:right="3"/>
        <w:jc w:val="both"/>
        <w:rPr>
          <w:bCs/>
          <w:sz w:val="24"/>
        </w:rPr>
      </w:pPr>
      <w:r w:rsidRPr="00650FF3">
        <w:rPr>
          <w:bCs/>
          <w:sz w:val="24"/>
        </w:rPr>
        <w:tab/>
        <w:t>- „</w:t>
      </w:r>
      <w:r w:rsidR="00650FF3" w:rsidRPr="00650FF3">
        <w:rPr>
          <w:bCs/>
          <w:sz w:val="24"/>
        </w:rPr>
        <w:t>Odtworzenie rowu odwadniającego</w:t>
      </w:r>
      <w:r w:rsidRPr="00650FF3">
        <w:rPr>
          <w:bCs/>
          <w:sz w:val="24"/>
        </w:rPr>
        <w:t>”</w:t>
      </w:r>
      <w:r w:rsidRPr="00650FF3">
        <w:rPr>
          <w:bCs/>
          <w:sz w:val="24"/>
        </w:rPr>
        <w:tab/>
      </w:r>
      <w:r w:rsidRPr="00650FF3">
        <w:rPr>
          <w:bCs/>
          <w:sz w:val="24"/>
        </w:rPr>
        <w:tab/>
      </w:r>
      <w:r w:rsidR="00650FF3" w:rsidRPr="00650FF3">
        <w:rPr>
          <w:bCs/>
          <w:sz w:val="24"/>
        </w:rPr>
        <w:tab/>
      </w:r>
      <w:r w:rsidRPr="00650FF3">
        <w:rPr>
          <w:bCs/>
          <w:sz w:val="24"/>
        </w:rPr>
        <w:tab/>
        <w:t xml:space="preserve">- </w:t>
      </w:r>
      <w:r w:rsidR="00806167" w:rsidRPr="00650FF3">
        <w:rPr>
          <w:bCs/>
          <w:sz w:val="24"/>
        </w:rPr>
        <w:t xml:space="preserve"> </w:t>
      </w:r>
      <w:r w:rsidR="003C63E1" w:rsidRPr="00650FF3">
        <w:rPr>
          <w:bCs/>
          <w:sz w:val="24"/>
        </w:rPr>
        <w:t xml:space="preserve"> </w:t>
      </w:r>
      <w:r w:rsidR="00650FF3" w:rsidRPr="00650FF3">
        <w:rPr>
          <w:bCs/>
          <w:sz w:val="24"/>
        </w:rPr>
        <w:t>8 915,66</w:t>
      </w:r>
      <w:r w:rsidR="00CA10E1" w:rsidRPr="00650FF3">
        <w:rPr>
          <w:bCs/>
          <w:sz w:val="24"/>
        </w:rPr>
        <w:t xml:space="preserve"> </w:t>
      </w:r>
      <w:r w:rsidRPr="00650FF3">
        <w:rPr>
          <w:bCs/>
          <w:sz w:val="24"/>
        </w:rPr>
        <w:t>zł,</w:t>
      </w:r>
    </w:p>
    <w:p w14:paraId="6F7E6663" w14:textId="75B295AF" w:rsidR="00C22F06" w:rsidRPr="00650FF3" w:rsidRDefault="00C22F06" w:rsidP="00A16405">
      <w:pPr>
        <w:pStyle w:val="Tekstpodstawowy"/>
        <w:tabs>
          <w:tab w:val="left" w:pos="900"/>
        </w:tabs>
        <w:spacing w:line="360" w:lineRule="auto"/>
        <w:ind w:right="3"/>
        <w:jc w:val="both"/>
        <w:rPr>
          <w:bCs/>
          <w:sz w:val="24"/>
        </w:rPr>
      </w:pPr>
      <w:r w:rsidRPr="00650FF3">
        <w:rPr>
          <w:bCs/>
          <w:sz w:val="24"/>
        </w:rPr>
        <w:t xml:space="preserve">- sołectwo </w:t>
      </w:r>
      <w:r w:rsidR="00650FF3" w:rsidRPr="00650FF3">
        <w:rPr>
          <w:bCs/>
          <w:sz w:val="24"/>
        </w:rPr>
        <w:t>Pomorzany</w:t>
      </w:r>
    </w:p>
    <w:p w14:paraId="5F2AC991" w14:textId="63110030" w:rsidR="00C22F06" w:rsidRPr="00650FF3" w:rsidRDefault="00C22F06" w:rsidP="00A16405">
      <w:pPr>
        <w:pStyle w:val="Tekstpodstawowy"/>
        <w:tabs>
          <w:tab w:val="left" w:pos="900"/>
        </w:tabs>
        <w:spacing w:line="360" w:lineRule="auto"/>
        <w:ind w:right="3"/>
        <w:jc w:val="both"/>
        <w:rPr>
          <w:bCs/>
          <w:sz w:val="24"/>
        </w:rPr>
      </w:pPr>
      <w:r w:rsidRPr="00650FF3">
        <w:rPr>
          <w:bCs/>
          <w:sz w:val="24"/>
        </w:rPr>
        <w:tab/>
        <w:t>- „</w:t>
      </w:r>
      <w:r w:rsidR="00650FF3" w:rsidRPr="00650FF3">
        <w:rPr>
          <w:bCs/>
          <w:sz w:val="24"/>
        </w:rPr>
        <w:t>Zakup i montaż tablicy ogłoszeń</w:t>
      </w:r>
      <w:r w:rsidRPr="00650FF3">
        <w:rPr>
          <w:bCs/>
          <w:sz w:val="24"/>
        </w:rPr>
        <w:t>”</w:t>
      </w:r>
      <w:r w:rsidRPr="00650FF3">
        <w:rPr>
          <w:bCs/>
          <w:sz w:val="24"/>
        </w:rPr>
        <w:tab/>
      </w:r>
      <w:r w:rsidRPr="00650FF3">
        <w:rPr>
          <w:bCs/>
          <w:sz w:val="24"/>
        </w:rPr>
        <w:tab/>
      </w:r>
      <w:r w:rsidR="003C63E1" w:rsidRPr="00650FF3">
        <w:rPr>
          <w:bCs/>
          <w:sz w:val="24"/>
        </w:rPr>
        <w:tab/>
      </w:r>
      <w:r w:rsidR="00806167" w:rsidRPr="00650FF3">
        <w:rPr>
          <w:bCs/>
          <w:sz w:val="24"/>
        </w:rPr>
        <w:tab/>
      </w:r>
      <w:r w:rsidRPr="00650FF3">
        <w:rPr>
          <w:bCs/>
          <w:sz w:val="24"/>
        </w:rPr>
        <w:t xml:space="preserve">- </w:t>
      </w:r>
      <w:r w:rsidR="00806167" w:rsidRPr="00650FF3">
        <w:rPr>
          <w:bCs/>
          <w:sz w:val="24"/>
        </w:rPr>
        <w:t xml:space="preserve">  </w:t>
      </w:r>
      <w:r w:rsidR="003C63E1" w:rsidRPr="00650FF3">
        <w:rPr>
          <w:bCs/>
          <w:sz w:val="24"/>
        </w:rPr>
        <w:t>2 000,00</w:t>
      </w:r>
      <w:r w:rsidRPr="00650FF3">
        <w:rPr>
          <w:bCs/>
          <w:sz w:val="24"/>
        </w:rPr>
        <w:t xml:space="preserve"> zł,</w:t>
      </w:r>
    </w:p>
    <w:p w14:paraId="4387EFDE" w14:textId="58D91116" w:rsidR="00650FF3" w:rsidRPr="00650FF3" w:rsidRDefault="00650FF3" w:rsidP="00A16405">
      <w:pPr>
        <w:pStyle w:val="Tekstpodstawowy"/>
        <w:tabs>
          <w:tab w:val="left" w:pos="900"/>
        </w:tabs>
        <w:spacing w:line="360" w:lineRule="auto"/>
        <w:ind w:right="3"/>
        <w:jc w:val="both"/>
        <w:rPr>
          <w:bCs/>
          <w:sz w:val="24"/>
        </w:rPr>
      </w:pPr>
      <w:r w:rsidRPr="00650FF3">
        <w:rPr>
          <w:bCs/>
          <w:sz w:val="24"/>
        </w:rPr>
        <w:tab/>
        <w:t>- „Poprawa bezpieczeństwa na placu zabaw”</w:t>
      </w:r>
      <w:r w:rsidRPr="00650FF3">
        <w:rPr>
          <w:bCs/>
          <w:sz w:val="24"/>
        </w:rPr>
        <w:tab/>
      </w:r>
      <w:r w:rsidRPr="00650FF3">
        <w:rPr>
          <w:bCs/>
          <w:sz w:val="24"/>
        </w:rPr>
        <w:tab/>
      </w:r>
      <w:r w:rsidRPr="00650FF3">
        <w:rPr>
          <w:bCs/>
          <w:sz w:val="24"/>
        </w:rPr>
        <w:tab/>
        <w:t>-      283,00 zł,</w:t>
      </w:r>
    </w:p>
    <w:p w14:paraId="0783A535" w14:textId="6B0466FD" w:rsidR="00806167" w:rsidRPr="00650FF3" w:rsidRDefault="00806167" w:rsidP="00A16405">
      <w:pPr>
        <w:pStyle w:val="Tekstpodstawowy"/>
        <w:tabs>
          <w:tab w:val="left" w:pos="900"/>
        </w:tabs>
        <w:spacing w:line="360" w:lineRule="auto"/>
        <w:ind w:right="3"/>
        <w:jc w:val="both"/>
        <w:rPr>
          <w:bCs/>
          <w:sz w:val="24"/>
        </w:rPr>
      </w:pPr>
      <w:r w:rsidRPr="00650FF3">
        <w:rPr>
          <w:bCs/>
          <w:sz w:val="24"/>
        </w:rPr>
        <w:t xml:space="preserve">- sołectwo </w:t>
      </w:r>
      <w:r w:rsidR="00650FF3" w:rsidRPr="00650FF3">
        <w:rPr>
          <w:bCs/>
          <w:sz w:val="24"/>
        </w:rPr>
        <w:t>Proćwin</w:t>
      </w:r>
    </w:p>
    <w:p w14:paraId="05FB3AD0" w14:textId="6D71F0D3" w:rsidR="00806167" w:rsidRPr="00650FF3" w:rsidRDefault="00806167" w:rsidP="00A16405">
      <w:pPr>
        <w:pStyle w:val="Tekstpodstawowy"/>
        <w:tabs>
          <w:tab w:val="left" w:pos="900"/>
        </w:tabs>
        <w:spacing w:line="360" w:lineRule="auto"/>
        <w:ind w:right="3"/>
        <w:jc w:val="both"/>
        <w:rPr>
          <w:bCs/>
          <w:sz w:val="24"/>
        </w:rPr>
      </w:pPr>
      <w:r w:rsidRPr="00650FF3">
        <w:rPr>
          <w:bCs/>
          <w:sz w:val="24"/>
        </w:rPr>
        <w:tab/>
        <w:t>- „</w:t>
      </w:r>
      <w:r w:rsidR="00650FF3" w:rsidRPr="00650FF3">
        <w:rPr>
          <w:bCs/>
          <w:sz w:val="24"/>
        </w:rPr>
        <w:t>Renowacja altany i terenu wokół świetlicy wiejskiej</w:t>
      </w:r>
      <w:r w:rsidRPr="00650FF3">
        <w:rPr>
          <w:bCs/>
          <w:sz w:val="24"/>
        </w:rPr>
        <w:t>”</w:t>
      </w:r>
      <w:r w:rsidRPr="00650FF3">
        <w:rPr>
          <w:bCs/>
          <w:sz w:val="24"/>
        </w:rPr>
        <w:tab/>
      </w:r>
      <w:r w:rsidRPr="00650FF3">
        <w:rPr>
          <w:bCs/>
          <w:sz w:val="24"/>
        </w:rPr>
        <w:tab/>
        <w:t xml:space="preserve">-  </w:t>
      </w:r>
      <w:r w:rsidR="00650FF3" w:rsidRPr="00650FF3">
        <w:rPr>
          <w:bCs/>
          <w:sz w:val="24"/>
        </w:rPr>
        <w:t xml:space="preserve"> 8 520,00</w:t>
      </w:r>
      <w:r w:rsidRPr="00650FF3">
        <w:rPr>
          <w:bCs/>
          <w:sz w:val="24"/>
        </w:rPr>
        <w:t xml:space="preserve"> zł,</w:t>
      </w:r>
    </w:p>
    <w:p w14:paraId="70F6C99C" w14:textId="674756E1" w:rsidR="00806167" w:rsidRPr="00C07015" w:rsidRDefault="00806167" w:rsidP="00A16405">
      <w:pPr>
        <w:pStyle w:val="Tekstpodstawowy"/>
        <w:tabs>
          <w:tab w:val="left" w:pos="900"/>
        </w:tabs>
        <w:spacing w:line="360" w:lineRule="auto"/>
        <w:ind w:right="3"/>
        <w:jc w:val="both"/>
        <w:rPr>
          <w:bCs/>
          <w:sz w:val="24"/>
        </w:rPr>
      </w:pPr>
      <w:r w:rsidRPr="00C07015">
        <w:rPr>
          <w:bCs/>
          <w:sz w:val="24"/>
        </w:rPr>
        <w:t xml:space="preserve">- sołectwo </w:t>
      </w:r>
      <w:r w:rsidR="00650FF3" w:rsidRPr="00C07015">
        <w:rPr>
          <w:bCs/>
          <w:sz w:val="24"/>
        </w:rPr>
        <w:t>Sielpia</w:t>
      </w:r>
    </w:p>
    <w:p w14:paraId="37A8E150" w14:textId="4286B5F1" w:rsidR="00806167" w:rsidRPr="00C07015" w:rsidRDefault="00806167" w:rsidP="003C63E1">
      <w:pPr>
        <w:pStyle w:val="Tekstpodstawowy"/>
        <w:tabs>
          <w:tab w:val="left" w:pos="900"/>
        </w:tabs>
        <w:spacing w:line="360" w:lineRule="auto"/>
        <w:ind w:right="3"/>
        <w:jc w:val="both"/>
        <w:rPr>
          <w:bCs/>
          <w:sz w:val="24"/>
        </w:rPr>
      </w:pPr>
      <w:r w:rsidRPr="00C07015">
        <w:rPr>
          <w:bCs/>
          <w:sz w:val="24"/>
        </w:rPr>
        <w:tab/>
        <w:t>- „</w:t>
      </w:r>
      <w:r w:rsidR="00C07015" w:rsidRPr="00C07015">
        <w:rPr>
          <w:bCs/>
          <w:sz w:val="24"/>
        </w:rPr>
        <w:t>Renowacja altany i drewnianych urządzeń na placu zabaw</w:t>
      </w:r>
      <w:r w:rsidRPr="00C07015">
        <w:rPr>
          <w:bCs/>
          <w:sz w:val="24"/>
        </w:rPr>
        <w:t>”</w:t>
      </w:r>
      <w:r w:rsidRPr="00C07015">
        <w:rPr>
          <w:bCs/>
          <w:sz w:val="24"/>
        </w:rPr>
        <w:tab/>
        <w:t xml:space="preserve">-  </w:t>
      </w:r>
      <w:r w:rsidR="00C07015" w:rsidRPr="00C07015">
        <w:rPr>
          <w:bCs/>
          <w:sz w:val="24"/>
        </w:rPr>
        <w:t>1 433,60</w:t>
      </w:r>
      <w:r w:rsidRPr="00C07015">
        <w:rPr>
          <w:bCs/>
          <w:sz w:val="24"/>
        </w:rPr>
        <w:t xml:space="preserve"> zł,</w:t>
      </w:r>
    </w:p>
    <w:p w14:paraId="64D898C5" w14:textId="675A5519" w:rsidR="00420236" w:rsidRPr="00C07015" w:rsidRDefault="00420236" w:rsidP="00A16405">
      <w:pPr>
        <w:pStyle w:val="Tekstpodstawowy"/>
        <w:tabs>
          <w:tab w:val="left" w:pos="900"/>
        </w:tabs>
        <w:spacing w:line="360" w:lineRule="auto"/>
        <w:ind w:right="3"/>
        <w:jc w:val="both"/>
        <w:rPr>
          <w:bCs/>
          <w:sz w:val="24"/>
        </w:rPr>
      </w:pPr>
      <w:r w:rsidRPr="00C07015">
        <w:rPr>
          <w:bCs/>
          <w:sz w:val="24"/>
        </w:rPr>
        <w:t xml:space="preserve">- sołectwo </w:t>
      </w:r>
      <w:r w:rsidR="00C07015" w:rsidRPr="00C07015">
        <w:rPr>
          <w:bCs/>
          <w:sz w:val="24"/>
        </w:rPr>
        <w:t>Stary Sokołów</w:t>
      </w:r>
    </w:p>
    <w:p w14:paraId="48E67B37" w14:textId="3AC93BEF" w:rsidR="000D2FD2" w:rsidRPr="00C07015" w:rsidRDefault="00420236" w:rsidP="00C07015">
      <w:pPr>
        <w:pStyle w:val="Tekstpodstawowy"/>
        <w:tabs>
          <w:tab w:val="left" w:pos="900"/>
        </w:tabs>
        <w:spacing w:line="360" w:lineRule="auto"/>
        <w:ind w:right="3"/>
        <w:jc w:val="both"/>
        <w:rPr>
          <w:bCs/>
          <w:sz w:val="24"/>
        </w:rPr>
      </w:pPr>
      <w:r w:rsidRPr="00C07015">
        <w:rPr>
          <w:bCs/>
          <w:sz w:val="24"/>
        </w:rPr>
        <w:tab/>
        <w:t>- „</w:t>
      </w:r>
      <w:r w:rsidR="00C07015" w:rsidRPr="00C07015">
        <w:rPr>
          <w:bCs/>
          <w:sz w:val="24"/>
        </w:rPr>
        <w:t>Zakup namiotu promującego sołectwo</w:t>
      </w:r>
      <w:r w:rsidRPr="00C07015">
        <w:rPr>
          <w:bCs/>
          <w:sz w:val="24"/>
        </w:rPr>
        <w:t>”</w:t>
      </w:r>
      <w:r w:rsidR="00CA10E1" w:rsidRPr="00C07015">
        <w:rPr>
          <w:bCs/>
          <w:sz w:val="24"/>
        </w:rPr>
        <w:tab/>
      </w:r>
      <w:r w:rsidR="00CA10E1" w:rsidRPr="00C07015">
        <w:rPr>
          <w:bCs/>
          <w:sz w:val="24"/>
        </w:rPr>
        <w:tab/>
      </w:r>
      <w:r w:rsidR="00CA10E1" w:rsidRPr="00C07015">
        <w:rPr>
          <w:bCs/>
          <w:sz w:val="24"/>
        </w:rPr>
        <w:tab/>
      </w:r>
      <w:r w:rsidR="000D2FD2" w:rsidRPr="00C07015">
        <w:rPr>
          <w:bCs/>
          <w:sz w:val="24"/>
        </w:rPr>
        <w:tab/>
      </w:r>
      <w:r w:rsidRPr="00C07015">
        <w:rPr>
          <w:bCs/>
          <w:sz w:val="24"/>
        </w:rPr>
        <w:t xml:space="preserve">- </w:t>
      </w:r>
      <w:r w:rsidR="000D2FD2" w:rsidRPr="00C07015">
        <w:rPr>
          <w:bCs/>
          <w:sz w:val="24"/>
        </w:rPr>
        <w:t xml:space="preserve"> </w:t>
      </w:r>
      <w:r w:rsidR="00C07015" w:rsidRPr="00C07015">
        <w:rPr>
          <w:bCs/>
          <w:sz w:val="24"/>
        </w:rPr>
        <w:t xml:space="preserve"> 2 500,00 </w:t>
      </w:r>
      <w:r w:rsidRPr="00C07015">
        <w:rPr>
          <w:bCs/>
          <w:sz w:val="24"/>
        </w:rPr>
        <w:t>zł</w:t>
      </w:r>
      <w:r w:rsidR="00A16405" w:rsidRPr="00C07015">
        <w:rPr>
          <w:bCs/>
          <w:sz w:val="24"/>
        </w:rPr>
        <w:t>,</w:t>
      </w:r>
    </w:p>
    <w:p w14:paraId="567382C7" w14:textId="0E047FC9" w:rsidR="00A16405" w:rsidRPr="00C07015" w:rsidRDefault="00A16405" w:rsidP="00A16405">
      <w:pPr>
        <w:pStyle w:val="Tekstpodstawowy"/>
        <w:tabs>
          <w:tab w:val="left" w:pos="900"/>
        </w:tabs>
        <w:spacing w:line="360" w:lineRule="auto"/>
        <w:ind w:right="3"/>
        <w:jc w:val="both"/>
        <w:rPr>
          <w:bCs/>
          <w:sz w:val="24"/>
        </w:rPr>
      </w:pPr>
      <w:r w:rsidRPr="00C07015">
        <w:rPr>
          <w:bCs/>
          <w:sz w:val="24"/>
        </w:rPr>
        <w:lastRenderedPageBreak/>
        <w:t xml:space="preserve">- sołectwo </w:t>
      </w:r>
      <w:r w:rsidR="00C07015" w:rsidRPr="00C07015">
        <w:rPr>
          <w:bCs/>
          <w:sz w:val="24"/>
        </w:rPr>
        <w:t>Sworzyce</w:t>
      </w:r>
    </w:p>
    <w:p w14:paraId="7118291F" w14:textId="30CEB5FE" w:rsidR="00AB7A6F" w:rsidRPr="00C07015" w:rsidRDefault="00A16405" w:rsidP="00C07015">
      <w:pPr>
        <w:pStyle w:val="Tekstpodstawowy"/>
        <w:tabs>
          <w:tab w:val="left" w:pos="900"/>
        </w:tabs>
        <w:spacing w:line="360" w:lineRule="auto"/>
        <w:ind w:right="3"/>
        <w:jc w:val="both"/>
        <w:rPr>
          <w:bCs/>
          <w:sz w:val="24"/>
        </w:rPr>
      </w:pPr>
      <w:r w:rsidRPr="00C07015">
        <w:rPr>
          <w:bCs/>
          <w:sz w:val="24"/>
        </w:rPr>
        <w:tab/>
        <w:t>- „</w:t>
      </w:r>
      <w:r w:rsidR="00C07015" w:rsidRPr="00C07015">
        <w:rPr>
          <w:bCs/>
          <w:sz w:val="24"/>
        </w:rPr>
        <w:t>Rewitalizacja dz. nr 168 w Sworzycach</w:t>
      </w:r>
      <w:r w:rsidRPr="00C07015">
        <w:rPr>
          <w:bCs/>
          <w:sz w:val="24"/>
        </w:rPr>
        <w:t>”</w:t>
      </w:r>
      <w:r w:rsidRPr="00C07015">
        <w:rPr>
          <w:bCs/>
          <w:sz w:val="24"/>
        </w:rPr>
        <w:tab/>
      </w:r>
      <w:r w:rsidR="00C22F06" w:rsidRPr="00C07015">
        <w:rPr>
          <w:bCs/>
          <w:sz w:val="24"/>
        </w:rPr>
        <w:tab/>
      </w:r>
      <w:r w:rsidR="003B587F" w:rsidRPr="00C07015">
        <w:rPr>
          <w:bCs/>
          <w:sz w:val="24"/>
        </w:rPr>
        <w:tab/>
      </w:r>
      <w:r w:rsidRPr="00C07015">
        <w:rPr>
          <w:bCs/>
          <w:sz w:val="24"/>
        </w:rPr>
        <w:t xml:space="preserve">- </w:t>
      </w:r>
      <w:r w:rsidR="00CA10E1" w:rsidRPr="00C07015">
        <w:rPr>
          <w:bCs/>
          <w:sz w:val="24"/>
        </w:rPr>
        <w:t xml:space="preserve"> </w:t>
      </w:r>
      <w:r w:rsidR="00C07015" w:rsidRPr="00C07015">
        <w:rPr>
          <w:bCs/>
          <w:sz w:val="24"/>
        </w:rPr>
        <w:t xml:space="preserve"> 5 500,00</w:t>
      </w:r>
      <w:r w:rsidRPr="00C07015">
        <w:rPr>
          <w:bCs/>
          <w:sz w:val="24"/>
        </w:rPr>
        <w:t xml:space="preserve"> zł,</w:t>
      </w:r>
    </w:p>
    <w:p w14:paraId="4C338BB3" w14:textId="0D2FEB0A" w:rsidR="00B06A25" w:rsidRPr="005F0922" w:rsidRDefault="00B06A25" w:rsidP="00A16405">
      <w:pPr>
        <w:pStyle w:val="Tekstpodstawowy"/>
        <w:tabs>
          <w:tab w:val="left" w:pos="900"/>
        </w:tabs>
        <w:spacing w:line="360" w:lineRule="auto"/>
        <w:ind w:right="3"/>
        <w:jc w:val="both"/>
        <w:rPr>
          <w:bCs/>
          <w:sz w:val="24"/>
        </w:rPr>
      </w:pPr>
      <w:r w:rsidRPr="005F0922">
        <w:rPr>
          <w:bCs/>
          <w:sz w:val="24"/>
        </w:rPr>
        <w:t>- wydatki majątkowe</w:t>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Pr="005F0922">
        <w:rPr>
          <w:bCs/>
          <w:sz w:val="24"/>
        </w:rPr>
        <w:tab/>
      </w:r>
      <w:r w:rsidR="00EC71D4" w:rsidRPr="005F0922">
        <w:rPr>
          <w:bCs/>
          <w:sz w:val="24"/>
        </w:rPr>
        <w:tab/>
      </w:r>
      <w:r w:rsidRPr="005F0922">
        <w:rPr>
          <w:bCs/>
          <w:sz w:val="24"/>
        </w:rPr>
        <w:tab/>
        <w:t>-</w:t>
      </w:r>
      <w:r w:rsidR="00E53C98" w:rsidRPr="005F0922">
        <w:rPr>
          <w:bCs/>
          <w:sz w:val="24"/>
        </w:rPr>
        <w:t xml:space="preserve"> </w:t>
      </w:r>
      <w:r w:rsidR="005F0922" w:rsidRPr="005F0922">
        <w:rPr>
          <w:bCs/>
          <w:sz w:val="24"/>
        </w:rPr>
        <w:t>1 859 910,65</w:t>
      </w:r>
      <w:r w:rsidRPr="005F0922">
        <w:rPr>
          <w:bCs/>
          <w:sz w:val="24"/>
        </w:rPr>
        <w:t xml:space="preserve"> zł</w:t>
      </w:r>
      <w:r w:rsidR="005C4E0F" w:rsidRPr="005F0922">
        <w:rPr>
          <w:bCs/>
          <w:sz w:val="24"/>
        </w:rPr>
        <w:t>,</w:t>
      </w:r>
    </w:p>
    <w:p w14:paraId="70832F89" w14:textId="77777777" w:rsidR="00B06A25" w:rsidRPr="005F0922" w:rsidRDefault="00B06A25" w:rsidP="00DC2FB8">
      <w:pPr>
        <w:pStyle w:val="Tekstpodstawowy"/>
        <w:tabs>
          <w:tab w:val="left" w:pos="900"/>
        </w:tabs>
        <w:spacing w:line="360" w:lineRule="auto"/>
        <w:ind w:right="3"/>
        <w:jc w:val="both"/>
        <w:rPr>
          <w:bCs/>
          <w:sz w:val="24"/>
        </w:rPr>
      </w:pPr>
      <w:r w:rsidRPr="005F0922">
        <w:rPr>
          <w:bCs/>
          <w:sz w:val="24"/>
        </w:rPr>
        <w:t xml:space="preserve">   w tym:</w:t>
      </w:r>
    </w:p>
    <w:p w14:paraId="305128E6" w14:textId="35D0CD42" w:rsidR="00FD3774" w:rsidRPr="00DC0771" w:rsidRDefault="00FD3774" w:rsidP="005F0922">
      <w:pPr>
        <w:suppressAutoHyphens w:val="0"/>
        <w:spacing w:line="360" w:lineRule="auto"/>
        <w:jc w:val="both"/>
        <w:rPr>
          <w:lang w:eastAsia="pl-PL"/>
        </w:rPr>
      </w:pPr>
      <w:r w:rsidRPr="00DC0771">
        <w:rPr>
          <w:lang w:eastAsia="pl-PL"/>
        </w:rPr>
        <w:t>- „</w:t>
      </w:r>
      <w:r w:rsidR="005F0922" w:rsidRPr="00DC0771">
        <w:rPr>
          <w:lang w:eastAsia="pl-PL"/>
        </w:rPr>
        <w:t xml:space="preserve">Przebudowa zbiornika wodnego w </w:t>
      </w:r>
      <w:proofErr w:type="spellStart"/>
      <w:r w:rsidR="005F0922" w:rsidRPr="00DC0771">
        <w:rPr>
          <w:lang w:eastAsia="pl-PL"/>
        </w:rPr>
        <w:t>Przybyszowach</w:t>
      </w:r>
      <w:proofErr w:type="spellEnd"/>
      <w:r w:rsidRPr="00DC0771">
        <w:rPr>
          <w:lang w:eastAsia="pl-PL"/>
        </w:rPr>
        <w:t>”</w:t>
      </w:r>
      <w:r w:rsidR="00A964A8" w:rsidRPr="00DC0771">
        <w:rPr>
          <w:lang w:eastAsia="pl-PL"/>
        </w:rPr>
        <w:t xml:space="preserve"> </w:t>
      </w:r>
      <w:r w:rsidR="00AB7A6F" w:rsidRPr="00DC0771">
        <w:rPr>
          <w:lang w:eastAsia="pl-PL"/>
        </w:rPr>
        <w:tab/>
      </w:r>
      <w:r w:rsidR="00AB7A6F" w:rsidRPr="00DC0771">
        <w:rPr>
          <w:lang w:eastAsia="pl-PL"/>
        </w:rPr>
        <w:tab/>
      </w:r>
      <w:r w:rsidR="003B587F" w:rsidRPr="00DC0771">
        <w:rPr>
          <w:lang w:eastAsia="pl-PL"/>
        </w:rPr>
        <w:tab/>
      </w:r>
      <w:r w:rsidR="00795E42" w:rsidRPr="00DC0771">
        <w:rPr>
          <w:lang w:eastAsia="pl-PL"/>
        </w:rPr>
        <w:tab/>
      </w:r>
      <w:r w:rsidR="00AB7A6F" w:rsidRPr="00DC0771">
        <w:rPr>
          <w:lang w:eastAsia="pl-PL"/>
        </w:rPr>
        <w:t>-</w:t>
      </w:r>
      <w:r w:rsidR="00A964A8" w:rsidRPr="00DC0771">
        <w:rPr>
          <w:lang w:eastAsia="pl-PL"/>
        </w:rPr>
        <w:t xml:space="preserve"> </w:t>
      </w:r>
      <w:r w:rsidR="001A17E4" w:rsidRPr="00DC0771">
        <w:rPr>
          <w:lang w:eastAsia="pl-PL"/>
        </w:rPr>
        <w:t xml:space="preserve">   </w:t>
      </w:r>
      <w:r w:rsidR="005F0922" w:rsidRPr="00DC0771">
        <w:rPr>
          <w:lang w:eastAsia="pl-PL"/>
        </w:rPr>
        <w:t>123 899,99</w:t>
      </w:r>
      <w:r w:rsidR="00D4637A" w:rsidRPr="00DC0771">
        <w:rPr>
          <w:lang w:eastAsia="pl-PL"/>
        </w:rPr>
        <w:t xml:space="preserve"> z</w:t>
      </w:r>
      <w:r w:rsidRPr="00DC0771">
        <w:rPr>
          <w:lang w:eastAsia="pl-PL"/>
        </w:rPr>
        <w:t>ł,</w:t>
      </w:r>
    </w:p>
    <w:p w14:paraId="2FE3F3C9" w14:textId="2BD54903" w:rsidR="00FD3774" w:rsidRPr="00DC0771" w:rsidRDefault="00FD3774" w:rsidP="00DC0771">
      <w:pPr>
        <w:suppressAutoHyphens w:val="0"/>
        <w:spacing w:line="360" w:lineRule="auto"/>
        <w:jc w:val="both"/>
        <w:rPr>
          <w:lang w:eastAsia="pl-PL"/>
        </w:rPr>
      </w:pPr>
      <w:r w:rsidRPr="00DC0771">
        <w:rPr>
          <w:lang w:eastAsia="pl-PL"/>
        </w:rPr>
        <w:t xml:space="preserve">- </w:t>
      </w:r>
      <w:r w:rsidR="00DC0771" w:rsidRPr="00DC0771">
        <w:rPr>
          <w:lang w:eastAsia="pl-PL"/>
        </w:rPr>
        <w:t>„Przebudowa zbiornika wodnego w Sworzycach</w:t>
      </w:r>
      <w:r w:rsidRPr="00DC0771">
        <w:rPr>
          <w:lang w:eastAsia="pl-PL"/>
        </w:rPr>
        <w:t>”</w:t>
      </w:r>
      <w:r w:rsidRPr="00DC0771">
        <w:rPr>
          <w:lang w:eastAsia="pl-PL"/>
        </w:rPr>
        <w:tab/>
      </w:r>
      <w:r w:rsidRPr="00DC0771">
        <w:rPr>
          <w:lang w:eastAsia="pl-PL"/>
        </w:rPr>
        <w:tab/>
      </w:r>
      <w:r w:rsidR="00795E42" w:rsidRPr="00DC0771">
        <w:rPr>
          <w:lang w:eastAsia="pl-PL"/>
        </w:rPr>
        <w:tab/>
      </w:r>
      <w:r w:rsidR="00795E42" w:rsidRPr="00DC0771">
        <w:rPr>
          <w:lang w:eastAsia="pl-PL"/>
        </w:rPr>
        <w:tab/>
      </w:r>
      <w:r w:rsidR="001A17E4" w:rsidRPr="00DC0771">
        <w:rPr>
          <w:lang w:eastAsia="pl-PL"/>
        </w:rPr>
        <w:tab/>
      </w:r>
      <w:r w:rsidRPr="00DC0771">
        <w:rPr>
          <w:lang w:eastAsia="pl-PL"/>
        </w:rPr>
        <w:t xml:space="preserve">- </w:t>
      </w:r>
      <w:r w:rsidR="001A17E4" w:rsidRPr="00DC0771">
        <w:rPr>
          <w:lang w:eastAsia="pl-PL"/>
        </w:rPr>
        <w:t xml:space="preserve">   </w:t>
      </w:r>
      <w:r w:rsidR="00DC0771" w:rsidRPr="00DC0771">
        <w:rPr>
          <w:lang w:eastAsia="pl-PL"/>
        </w:rPr>
        <w:t>217 800</w:t>
      </w:r>
      <w:r w:rsidR="00795E42" w:rsidRPr="00DC0771">
        <w:rPr>
          <w:lang w:eastAsia="pl-PL"/>
        </w:rPr>
        <w:t>,00</w:t>
      </w:r>
      <w:r w:rsidR="00A964A8" w:rsidRPr="00DC0771">
        <w:rPr>
          <w:lang w:eastAsia="pl-PL"/>
        </w:rPr>
        <w:t xml:space="preserve"> </w:t>
      </w:r>
      <w:r w:rsidRPr="00DC0771">
        <w:rPr>
          <w:lang w:eastAsia="pl-PL"/>
        </w:rPr>
        <w:t>zł,</w:t>
      </w:r>
    </w:p>
    <w:p w14:paraId="39437C20" w14:textId="1B527EB6" w:rsidR="001A17E4" w:rsidRPr="005F0922" w:rsidRDefault="001A17E4" w:rsidP="00795E42">
      <w:pPr>
        <w:suppressAutoHyphens w:val="0"/>
        <w:spacing w:line="360" w:lineRule="auto"/>
        <w:jc w:val="both"/>
        <w:rPr>
          <w:lang w:eastAsia="pl-PL"/>
        </w:rPr>
      </w:pPr>
      <w:r w:rsidRPr="005F0922">
        <w:rPr>
          <w:lang w:eastAsia="pl-PL"/>
        </w:rPr>
        <w:t>- „</w:t>
      </w:r>
      <w:r w:rsidR="00795E42" w:rsidRPr="005F0922">
        <w:rPr>
          <w:lang w:eastAsia="pl-PL"/>
        </w:rPr>
        <w:t>Zakup i montaż szaletu miejskiego</w:t>
      </w:r>
      <w:r w:rsidRPr="005F0922">
        <w:rPr>
          <w:lang w:eastAsia="pl-PL"/>
        </w:rPr>
        <w:t>”</w:t>
      </w:r>
      <w:r w:rsidRPr="005F0922">
        <w:rPr>
          <w:lang w:eastAsia="pl-PL"/>
        </w:rPr>
        <w:tab/>
      </w:r>
      <w:r w:rsidRPr="005F0922">
        <w:rPr>
          <w:lang w:eastAsia="pl-PL"/>
        </w:rPr>
        <w:tab/>
      </w:r>
      <w:r w:rsidRPr="005F0922">
        <w:rPr>
          <w:lang w:eastAsia="pl-PL"/>
        </w:rPr>
        <w:tab/>
      </w:r>
      <w:r w:rsidRPr="005F0922">
        <w:rPr>
          <w:lang w:eastAsia="pl-PL"/>
        </w:rPr>
        <w:tab/>
      </w:r>
      <w:r w:rsidRPr="005F0922">
        <w:rPr>
          <w:lang w:eastAsia="pl-PL"/>
        </w:rPr>
        <w:tab/>
      </w:r>
      <w:r w:rsidRPr="005F0922">
        <w:rPr>
          <w:lang w:eastAsia="pl-PL"/>
        </w:rPr>
        <w:tab/>
        <w:t xml:space="preserve">-    </w:t>
      </w:r>
      <w:r w:rsidR="005F0922" w:rsidRPr="005F0922">
        <w:rPr>
          <w:lang w:eastAsia="pl-PL"/>
        </w:rPr>
        <w:t>270 650,00</w:t>
      </w:r>
      <w:r w:rsidRPr="005F0922">
        <w:rPr>
          <w:lang w:eastAsia="pl-PL"/>
        </w:rPr>
        <w:t xml:space="preserve"> zł,</w:t>
      </w:r>
    </w:p>
    <w:p w14:paraId="5A772072" w14:textId="4874CD55" w:rsidR="00880721" w:rsidRPr="005F0922" w:rsidRDefault="00880721" w:rsidP="005F0922">
      <w:pPr>
        <w:suppressAutoHyphens w:val="0"/>
        <w:spacing w:line="360" w:lineRule="auto"/>
        <w:jc w:val="both"/>
        <w:rPr>
          <w:lang w:eastAsia="pl-PL"/>
        </w:rPr>
      </w:pPr>
      <w:r w:rsidRPr="005F0922">
        <w:rPr>
          <w:lang w:eastAsia="pl-PL"/>
        </w:rPr>
        <w:t>- „</w:t>
      </w:r>
      <w:r w:rsidR="005F0922" w:rsidRPr="005F0922">
        <w:rPr>
          <w:lang w:eastAsia="pl-PL"/>
        </w:rPr>
        <w:t>Przebudowa oświetlenia ulicznego w gminie Końskie</w:t>
      </w:r>
      <w:r w:rsidRPr="005F0922">
        <w:rPr>
          <w:lang w:eastAsia="pl-PL"/>
        </w:rPr>
        <w:t>”</w:t>
      </w:r>
      <w:r w:rsidRPr="005F0922">
        <w:rPr>
          <w:lang w:eastAsia="pl-PL"/>
        </w:rPr>
        <w:tab/>
      </w:r>
      <w:r w:rsidR="0015329C" w:rsidRPr="005F0922">
        <w:rPr>
          <w:lang w:eastAsia="pl-PL"/>
        </w:rPr>
        <w:tab/>
      </w:r>
      <w:r w:rsidR="00091E4F" w:rsidRPr="005F0922">
        <w:rPr>
          <w:lang w:eastAsia="pl-PL"/>
        </w:rPr>
        <w:tab/>
      </w:r>
      <w:r w:rsidR="00091E4F" w:rsidRPr="005F0922">
        <w:rPr>
          <w:lang w:eastAsia="pl-PL"/>
        </w:rPr>
        <w:tab/>
      </w:r>
      <w:r w:rsidRPr="005F0922">
        <w:rPr>
          <w:lang w:eastAsia="pl-PL"/>
        </w:rPr>
        <w:t xml:space="preserve">- </w:t>
      </w:r>
      <w:r w:rsidR="001A17E4" w:rsidRPr="005F0922">
        <w:rPr>
          <w:lang w:eastAsia="pl-PL"/>
        </w:rPr>
        <w:t xml:space="preserve">   </w:t>
      </w:r>
      <w:r w:rsidR="005F0922" w:rsidRPr="005F0922">
        <w:rPr>
          <w:lang w:eastAsia="pl-PL"/>
        </w:rPr>
        <w:t>698 291,03</w:t>
      </w:r>
      <w:r w:rsidRPr="005F0922">
        <w:rPr>
          <w:lang w:eastAsia="pl-PL"/>
        </w:rPr>
        <w:t xml:space="preserve"> zł,</w:t>
      </w:r>
    </w:p>
    <w:p w14:paraId="25E08260" w14:textId="77777777" w:rsidR="00DC0771" w:rsidRPr="00DC0771" w:rsidRDefault="00880721" w:rsidP="00DC0771">
      <w:pPr>
        <w:suppressAutoHyphens w:val="0"/>
        <w:spacing w:line="360" w:lineRule="auto"/>
        <w:jc w:val="both"/>
        <w:rPr>
          <w:lang w:eastAsia="pl-PL"/>
        </w:rPr>
      </w:pPr>
      <w:r w:rsidRPr="00DC0771">
        <w:rPr>
          <w:lang w:eastAsia="pl-PL"/>
        </w:rPr>
        <w:t>- „</w:t>
      </w:r>
      <w:r w:rsidR="00DC0771" w:rsidRPr="00DC0771">
        <w:rPr>
          <w:lang w:eastAsia="pl-PL"/>
        </w:rPr>
        <w:t xml:space="preserve">Rekreacyjne zagospodarowanie terenu w OSP w Dziebałtowie </w:t>
      </w:r>
    </w:p>
    <w:p w14:paraId="42F42720" w14:textId="297C684E" w:rsidR="00880721" w:rsidRPr="00DC0771" w:rsidRDefault="00DC0771" w:rsidP="00DC0771">
      <w:pPr>
        <w:suppressAutoHyphens w:val="0"/>
        <w:spacing w:line="360" w:lineRule="auto"/>
        <w:jc w:val="both"/>
        <w:rPr>
          <w:lang w:eastAsia="pl-PL"/>
        </w:rPr>
      </w:pPr>
      <w:r w:rsidRPr="00DC0771">
        <w:rPr>
          <w:lang w:eastAsia="pl-PL"/>
        </w:rPr>
        <w:t xml:space="preserve">   - budżet obywatelski</w:t>
      </w:r>
      <w:r w:rsidR="00880721" w:rsidRPr="00DC0771">
        <w:rPr>
          <w:lang w:eastAsia="pl-PL"/>
        </w:rPr>
        <w:t>”</w:t>
      </w:r>
      <w:r w:rsidR="00A964A8" w:rsidRPr="00DC0771">
        <w:rPr>
          <w:lang w:eastAsia="pl-PL"/>
        </w:rPr>
        <w:tab/>
      </w:r>
      <w:r w:rsidR="00091E4F" w:rsidRPr="00DC0771">
        <w:rPr>
          <w:lang w:eastAsia="pl-PL"/>
        </w:rPr>
        <w:tab/>
      </w:r>
      <w:r w:rsidRPr="00DC0771">
        <w:rPr>
          <w:lang w:eastAsia="pl-PL"/>
        </w:rPr>
        <w:tab/>
      </w:r>
      <w:r w:rsidRPr="00DC0771">
        <w:rPr>
          <w:lang w:eastAsia="pl-PL"/>
        </w:rPr>
        <w:tab/>
      </w:r>
      <w:r w:rsidRPr="00DC0771">
        <w:rPr>
          <w:lang w:eastAsia="pl-PL"/>
        </w:rPr>
        <w:tab/>
      </w:r>
      <w:r w:rsidRPr="00DC0771">
        <w:rPr>
          <w:lang w:eastAsia="pl-PL"/>
        </w:rPr>
        <w:tab/>
      </w:r>
      <w:r w:rsidRPr="00DC0771">
        <w:rPr>
          <w:lang w:eastAsia="pl-PL"/>
        </w:rPr>
        <w:tab/>
      </w:r>
      <w:r w:rsidRPr="00DC0771">
        <w:rPr>
          <w:lang w:eastAsia="pl-PL"/>
        </w:rPr>
        <w:tab/>
      </w:r>
      <w:r w:rsidR="00880721" w:rsidRPr="00DC0771">
        <w:rPr>
          <w:lang w:eastAsia="pl-PL"/>
        </w:rPr>
        <w:t xml:space="preserve">- </w:t>
      </w:r>
      <w:r w:rsidR="00795E42" w:rsidRPr="00DC0771">
        <w:rPr>
          <w:lang w:eastAsia="pl-PL"/>
        </w:rPr>
        <w:t xml:space="preserve"> </w:t>
      </w:r>
      <w:r w:rsidRPr="00DC0771">
        <w:rPr>
          <w:lang w:eastAsia="pl-PL"/>
        </w:rPr>
        <w:t xml:space="preserve">  150 000,00 </w:t>
      </w:r>
      <w:r w:rsidR="00880721" w:rsidRPr="00DC0771">
        <w:rPr>
          <w:lang w:eastAsia="pl-PL"/>
        </w:rPr>
        <w:t>zł,</w:t>
      </w:r>
    </w:p>
    <w:p w14:paraId="3E5C83A9" w14:textId="77777777" w:rsidR="00B9716F" w:rsidRPr="00B9716F" w:rsidRDefault="00880721" w:rsidP="00091E4F">
      <w:pPr>
        <w:suppressAutoHyphens w:val="0"/>
        <w:spacing w:line="360" w:lineRule="auto"/>
        <w:jc w:val="both"/>
        <w:rPr>
          <w:lang w:eastAsia="pl-PL"/>
        </w:rPr>
      </w:pPr>
      <w:r w:rsidRPr="00B9716F">
        <w:rPr>
          <w:lang w:eastAsia="pl-PL"/>
        </w:rPr>
        <w:t>- „</w:t>
      </w:r>
      <w:r w:rsidR="00B9716F" w:rsidRPr="00B9716F">
        <w:rPr>
          <w:lang w:eastAsia="pl-PL"/>
        </w:rPr>
        <w:t xml:space="preserve">Doposażenie placu zabaw wraz z elementami małej architektury </w:t>
      </w:r>
    </w:p>
    <w:p w14:paraId="2B8DE0F3" w14:textId="678981F8" w:rsidR="00880721" w:rsidRPr="00B9716F" w:rsidRDefault="00B9716F" w:rsidP="00091E4F">
      <w:pPr>
        <w:suppressAutoHyphens w:val="0"/>
        <w:spacing w:line="360" w:lineRule="auto"/>
        <w:jc w:val="both"/>
        <w:rPr>
          <w:lang w:eastAsia="pl-PL"/>
        </w:rPr>
      </w:pPr>
      <w:r w:rsidRPr="00B9716F">
        <w:rPr>
          <w:lang w:eastAsia="pl-PL"/>
        </w:rPr>
        <w:t xml:space="preserve">    przy świetlicy wiejskiej w Starym Sokołowie - budżet obywatelski</w:t>
      </w:r>
      <w:r w:rsidR="00880721" w:rsidRPr="00B9716F">
        <w:rPr>
          <w:lang w:eastAsia="pl-PL"/>
        </w:rPr>
        <w:t>”</w:t>
      </w:r>
      <w:r w:rsidR="00880721" w:rsidRPr="00B9716F">
        <w:rPr>
          <w:lang w:eastAsia="pl-PL"/>
        </w:rPr>
        <w:tab/>
      </w:r>
      <w:r w:rsidR="000B3A09" w:rsidRPr="00B9716F">
        <w:rPr>
          <w:lang w:eastAsia="pl-PL"/>
        </w:rPr>
        <w:tab/>
      </w:r>
      <w:r w:rsidR="00880721" w:rsidRPr="00B9716F">
        <w:rPr>
          <w:lang w:eastAsia="pl-PL"/>
        </w:rPr>
        <w:t>-</w:t>
      </w:r>
      <w:r w:rsidR="00A964A8" w:rsidRPr="00B9716F">
        <w:rPr>
          <w:lang w:eastAsia="pl-PL"/>
        </w:rPr>
        <w:t xml:space="preserve"> </w:t>
      </w:r>
      <w:r w:rsidR="001A17E4" w:rsidRPr="00B9716F">
        <w:rPr>
          <w:lang w:eastAsia="pl-PL"/>
        </w:rPr>
        <w:t xml:space="preserve">  </w:t>
      </w:r>
      <w:r w:rsidR="00795E42" w:rsidRPr="00B9716F">
        <w:rPr>
          <w:lang w:eastAsia="pl-PL"/>
        </w:rPr>
        <w:t xml:space="preserve"> </w:t>
      </w:r>
      <w:r w:rsidRPr="00B9716F">
        <w:rPr>
          <w:lang w:eastAsia="pl-PL"/>
        </w:rPr>
        <w:t>149 990,70</w:t>
      </w:r>
      <w:r w:rsidR="001A17E4" w:rsidRPr="00B9716F">
        <w:rPr>
          <w:lang w:eastAsia="pl-PL"/>
        </w:rPr>
        <w:t xml:space="preserve"> </w:t>
      </w:r>
      <w:r w:rsidR="00880721" w:rsidRPr="00B9716F">
        <w:rPr>
          <w:lang w:eastAsia="pl-PL"/>
        </w:rPr>
        <w:t>zł,</w:t>
      </w:r>
    </w:p>
    <w:p w14:paraId="0BBE1C7F" w14:textId="77777777" w:rsidR="00B9716F" w:rsidRPr="00B9716F" w:rsidRDefault="00880721" w:rsidP="00B9716F">
      <w:pPr>
        <w:suppressAutoHyphens w:val="0"/>
        <w:spacing w:line="360" w:lineRule="auto"/>
        <w:jc w:val="both"/>
        <w:rPr>
          <w:lang w:eastAsia="pl-PL"/>
        </w:rPr>
      </w:pPr>
      <w:r w:rsidRPr="00B9716F">
        <w:rPr>
          <w:lang w:eastAsia="pl-PL"/>
        </w:rPr>
        <w:t>- „</w:t>
      </w:r>
      <w:r w:rsidR="00B9716F" w:rsidRPr="00B9716F">
        <w:rPr>
          <w:lang w:eastAsia="pl-PL"/>
        </w:rPr>
        <w:t xml:space="preserve">Modernizacja placu zabaw w </w:t>
      </w:r>
      <w:proofErr w:type="spellStart"/>
      <w:r w:rsidR="00B9716F" w:rsidRPr="00B9716F">
        <w:rPr>
          <w:lang w:eastAsia="pl-PL"/>
        </w:rPr>
        <w:t>Nieświniu</w:t>
      </w:r>
      <w:proofErr w:type="spellEnd"/>
      <w:r w:rsidR="00B9716F" w:rsidRPr="00B9716F">
        <w:rPr>
          <w:lang w:eastAsia="pl-PL"/>
        </w:rPr>
        <w:t xml:space="preserve"> przy ulicy Górniczej </w:t>
      </w:r>
    </w:p>
    <w:p w14:paraId="5B611541" w14:textId="08397BA2" w:rsidR="00880721" w:rsidRPr="00B9716F" w:rsidRDefault="00B9716F" w:rsidP="00B9716F">
      <w:pPr>
        <w:suppressAutoHyphens w:val="0"/>
        <w:spacing w:line="360" w:lineRule="auto"/>
        <w:jc w:val="both"/>
        <w:rPr>
          <w:lang w:eastAsia="pl-PL"/>
        </w:rPr>
      </w:pPr>
      <w:r w:rsidRPr="00B9716F">
        <w:rPr>
          <w:lang w:eastAsia="pl-PL"/>
        </w:rPr>
        <w:t xml:space="preserve">   - budżet obywatelski</w:t>
      </w:r>
      <w:r w:rsidR="00880721" w:rsidRPr="00B9716F">
        <w:rPr>
          <w:lang w:eastAsia="pl-PL"/>
        </w:rPr>
        <w:t>”</w:t>
      </w:r>
      <w:r w:rsidR="00880721" w:rsidRPr="00B9716F">
        <w:rPr>
          <w:lang w:eastAsia="pl-PL"/>
        </w:rPr>
        <w:tab/>
      </w:r>
      <w:r w:rsidR="00E02DE6" w:rsidRPr="00B9716F">
        <w:rPr>
          <w:lang w:eastAsia="pl-PL"/>
        </w:rPr>
        <w:tab/>
      </w:r>
      <w:r w:rsidR="00A964A8" w:rsidRPr="00B9716F">
        <w:rPr>
          <w:lang w:eastAsia="pl-PL"/>
        </w:rPr>
        <w:tab/>
      </w:r>
      <w:r w:rsidRPr="00B9716F">
        <w:rPr>
          <w:lang w:eastAsia="pl-PL"/>
        </w:rPr>
        <w:tab/>
      </w:r>
      <w:r w:rsidRPr="00B9716F">
        <w:rPr>
          <w:lang w:eastAsia="pl-PL"/>
        </w:rPr>
        <w:tab/>
      </w:r>
      <w:r w:rsidRPr="00B9716F">
        <w:rPr>
          <w:lang w:eastAsia="pl-PL"/>
        </w:rPr>
        <w:tab/>
      </w:r>
      <w:r w:rsidRPr="00B9716F">
        <w:rPr>
          <w:lang w:eastAsia="pl-PL"/>
        </w:rPr>
        <w:tab/>
      </w:r>
      <w:r w:rsidRPr="00B9716F">
        <w:rPr>
          <w:lang w:eastAsia="pl-PL"/>
        </w:rPr>
        <w:tab/>
      </w:r>
      <w:r w:rsidR="00880721" w:rsidRPr="00B9716F">
        <w:rPr>
          <w:lang w:eastAsia="pl-PL"/>
        </w:rPr>
        <w:t xml:space="preserve">-   </w:t>
      </w:r>
      <w:r w:rsidR="00A964A8" w:rsidRPr="00B9716F">
        <w:rPr>
          <w:lang w:eastAsia="pl-PL"/>
        </w:rPr>
        <w:t xml:space="preserve"> </w:t>
      </w:r>
      <w:r w:rsidRPr="00B9716F">
        <w:rPr>
          <w:lang w:eastAsia="pl-PL"/>
        </w:rPr>
        <w:t>149 962,93</w:t>
      </w:r>
      <w:r w:rsidR="00880721" w:rsidRPr="00B9716F">
        <w:rPr>
          <w:lang w:eastAsia="pl-PL"/>
        </w:rPr>
        <w:t xml:space="preserve"> zł,</w:t>
      </w:r>
    </w:p>
    <w:p w14:paraId="3679329C" w14:textId="0A9A2C44" w:rsidR="00FC0302" w:rsidRPr="00B9716F" w:rsidRDefault="00F431E4" w:rsidP="00F431E4">
      <w:pPr>
        <w:pStyle w:val="Tekstpodstawowy"/>
        <w:tabs>
          <w:tab w:val="left" w:pos="900"/>
        </w:tabs>
        <w:spacing w:line="276" w:lineRule="auto"/>
        <w:ind w:right="3"/>
        <w:jc w:val="both"/>
        <w:rPr>
          <w:bCs/>
          <w:sz w:val="24"/>
        </w:rPr>
      </w:pPr>
      <w:r w:rsidRPr="00B9716F">
        <w:rPr>
          <w:bCs/>
          <w:sz w:val="24"/>
        </w:rPr>
        <w:t xml:space="preserve">oraz </w:t>
      </w:r>
      <w:r w:rsidR="00D04BCD" w:rsidRPr="00B9716F">
        <w:rPr>
          <w:bCs/>
          <w:sz w:val="24"/>
        </w:rPr>
        <w:t xml:space="preserve">wydatki majątkowe zrealizowane w ramach </w:t>
      </w:r>
      <w:r w:rsidR="00D04BCD" w:rsidRPr="00B9716F">
        <w:rPr>
          <w:b/>
          <w:bCs/>
          <w:sz w:val="24"/>
        </w:rPr>
        <w:t>funduszu sołeckiego</w:t>
      </w:r>
      <w:r w:rsidR="00CA1AB2" w:rsidRPr="00B9716F">
        <w:rPr>
          <w:bCs/>
          <w:sz w:val="24"/>
        </w:rPr>
        <w:t xml:space="preserve"> w kwocie</w:t>
      </w:r>
      <w:r w:rsidRPr="00B9716F">
        <w:rPr>
          <w:bCs/>
          <w:sz w:val="24"/>
        </w:rPr>
        <w:t>:</w:t>
      </w:r>
      <w:r w:rsidR="00CA1AB2" w:rsidRPr="00B9716F">
        <w:rPr>
          <w:bCs/>
          <w:sz w:val="24"/>
        </w:rPr>
        <w:t xml:space="preserve"> </w:t>
      </w:r>
      <w:r w:rsidR="00B9716F" w:rsidRPr="00B9716F">
        <w:rPr>
          <w:b/>
          <w:bCs/>
          <w:sz w:val="24"/>
        </w:rPr>
        <w:t>99 316,00</w:t>
      </w:r>
      <w:r w:rsidR="00CA1AB2" w:rsidRPr="00B9716F">
        <w:rPr>
          <w:b/>
          <w:bCs/>
          <w:sz w:val="24"/>
        </w:rPr>
        <w:t xml:space="preserve"> zł</w:t>
      </w:r>
      <w:r w:rsidR="00D04BCD" w:rsidRPr="00B9716F">
        <w:rPr>
          <w:bCs/>
          <w:sz w:val="24"/>
        </w:rPr>
        <w:t>:</w:t>
      </w:r>
    </w:p>
    <w:p w14:paraId="629755E6" w14:textId="77777777" w:rsidR="00091E4F" w:rsidRPr="00805216" w:rsidRDefault="00091E4F" w:rsidP="00F21D1E">
      <w:pPr>
        <w:pStyle w:val="Tekstpodstawowy"/>
        <w:tabs>
          <w:tab w:val="left" w:pos="900"/>
        </w:tabs>
        <w:spacing w:line="360" w:lineRule="auto"/>
        <w:ind w:right="3"/>
        <w:jc w:val="both"/>
        <w:rPr>
          <w:bCs/>
          <w:sz w:val="24"/>
        </w:rPr>
      </w:pPr>
      <w:r w:rsidRPr="00805216">
        <w:rPr>
          <w:bCs/>
          <w:sz w:val="24"/>
        </w:rPr>
        <w:t>- sołectwo Baczyna</w:t>
      </w:r>
    </w:p>
    <w:p w14:paraId="1101860E" w14:textId="198F4553" w:rsidR="00091E4F" w:rsidRPr="00805216" w:rsidRDefault="00091E4F" w:rsidP="00C07015">
      <w:pPr>
        <w:pStyle w:val="Tekstpodstawowy"/>
        <w:tabs>
          <w:tab w:val="left" w:pos="900"/>
        </w:tabs>
        <w:spacing w:line="360" w:lineRule="auto"/>
        <w:ind w:right="3"/>
        <w:jc w:val="both"/>
        <w:rPr>
          <w:bCs/>
          <w:sz w:val="24"/>
        </w:rPr>
      </w:pPr>
      <w:r w:rsidRPr="00F91A49">
        <w:rPr>
          <w:bCs/>
          <w:color w:val="FF0000"/>
          <w:sz w:val="24"/>
        </w:rPr>
        <w:tab/>
      </w:r>
      <w:r w:rsidRPr="00805216">
        <w:rPr>
          <w:bCs/>
          <w:sz w:val="24"/>
        </w:rPr>
        <w:t>- „</w:t>
      </w:r>
      <w:r w:rsidR="00805216" w:rsidRPr="00805216">
        <w:rPr>
          <w:bCs/>
          <w:sz w:val="24"/>
        </w:rPr>
        <w:t>Zakup i montaż urządzeń na placu zabaw</w:t>
      </w:r>
      <w:r w:rsidRPr="00805216">
        <w:rPr>
          <w:bCs/>
          <w:sz w:val="24"/>
        </w:rPr>
        <w:t>”</w:t>
      </w:r>
      <w:r w:rsidRPr="00805216">
        <w:rPr>
          <w:bCs/>
          <w:sz w:val="24"/>
        </w:rPr>
        <w:tab/>
      </w:r>
      <w:r w:rsidRPr="00805216">
        <w:rPr>
          <w:bCs/>
          <w:sz w:val="24"/>
        </w:rPr>
        <w:tab/>
      </w:r>
      <w:r w:rsidRPr="00805216">
        <w:rPr>
          <w:bCs/>
          <w:sz w:val="24"/>
        </w:rPr>
        <w:tab/>
      </w:r>
      <w:r w:rsidR="00333C01" w:rsidRPr="00805216">
        <w:rPr>
          <w:bCs/>
          <w:sz w:val="24"/>
        </w:rPr>
        <w:tab/>
      </w:r>
      <w:r w:rsidRPr="00805216">
        <w:rPr>
          <w:bCs/>
          <w:sz w:val="24"/>
        </w:rPr>
        <w:t xml:space="preserve">- </w:t>
      </w:r>
      <w:r w:rsidR="00805216" w:rsidRPr="00805216">
        <w:rPr>
          <w:bCs/>
          <w:sz w:val="24"/>
        </w:rPr>
        <w:t>16 946,00</w:t>
      </w:r>
      <w:r w:rsidRPr="00805216">
        <w:rPr>
          <w:bCs/>
          <w:sz w:val="24"/>
        </w:rPr>
        <w:t xml:space="preserve"> zł,</w:t>
      </w:r>
    </w:p>
    <w:p w14:paraId="028072A0" w14:textId="7A530B92" w:rsidR="006D7C00" w:rsidRPr="00805216" w:rsidRDefault="006D7C00" w:rsidP="00F21D1E">
      <w:pPr>
        <w:pStyle w:val="Tekstpodstawowy"/>
        <w:tabs>
          <w:tab w:val="left" w:pos="900"/>
        </w:tabs>
        <w:spacing w:line="360" w:lineRule="auto"/>
        <w:ind w:right="3"/>
        <w:jc w:val="both"/>
        <w:rPr>
          <w:bCs/>
          <w:sz w:val="24"/>
        </w:rPr>
      </w:pPr>
      <w:r w:rsidRPr="00805216">
        <w:rPr>
          <w:bCs/>
          <w:sz w:val="24"/>
        </w:rPr>
        <w:t xml:space="preserve">- sołectwo </w:t>
      </w:r>
      <w:r w:rsidR="00805216" w:rsidRPr="00805216">
        <w:rPr>
          <w:bCs/>
          <w:sz w:val="24"/>
        </w:rPr>
        <w:t>Barycz</w:t>
      </w:r>
    </w:p>
    <w:p w14:paraId="14BA05B2" w14:textId="27C550A2" w:rsidR="006D7C00" w:rsidRPr="00805216" w:rsidRDefault="006D7C00" w:rsidP="00805216">
      <w:pPr>
        <w:pStyle w:val="Tekstpodstawowy"/>
        <w:tabs>
          <w:tab w:val="left" w:pos="900"/>
        </w:tabs>
        <w:spacing w:line="360" w:lineRule="auto"/>
        <w:ind w:right="3"/>
        <w:jc w:val="both"/>
        <w:rPr>
          <w:bCs/>
          <w:sz w:val="24"/>
        </w:rPr>
      </w:pPr>
      <w:r w:rsidRPr="00805216">
        <w:rPr>
          <w:bCs/>
          <w:sz w:val="24"/>
        </w:rPr>
        <w:tab/>
        <w:t>-„</w:t>
      </w:r>
      <w:r w:rsidR="00805216" w:rsidRPr="00805216">
        <w:rPr>
          <w:bCs/>
          <w:sz w:val="24"/>
        </w:rPr>
        <w:t>Doposażenie placu zabaw</w:t>
      </w:r>
      <w:r w:rsidRPr="00805216">
        <w:rPr>
          <w:bCs/>
          <w:sz w:val="24"/>
        </w:rPr>
        <w:t>”</w:t>
      </w:r>
      <w:r w:rsidRPr="00805216">
        <w:rPr>
          <w:bCs/>
          <w:sz w:val="24"/>
        </w:rPr>
        <w:tab/>
      </w:r>
      <w:r w:rsidR="00333C01" w:rsidRPr="00805216">
        <w:rPr>
          <w:bCs/>
          <w:sz w:val="24"/>
        </w:rPr>
        <w:tab/>
      </w:r>
      <w:r w:rsidR="00333C01" w:rsidRPr="00805216">
        <w:rPr>
          <w:bCs/>
          <w:sz w:val="24"/>
        </w:rPr>
        <w:tab/>
      </w:r>
      <w:r w:rsidR="00333C01" w:rsidRPr="00805216">
        <w:rPr>
          <w:bCs/>
          <w:sz w:val="24"/>
        </w:rPr>
        <w:tab/>
      </w:r>
      <w:r w:rsidR="00333C01" w:rsidRPr="00805216">
        <w:rPr>
          <w:bCs/>
          <w:sz w:val="24"/>
        </w:rPr>
        <w:tab/>
      </w:r>
      <w:r w:rsidR="00333C01" w:rsidRPr="00805216">
        <w:rPr>
          <w:bCs/>
          <w:sz w:val="24"/>
        </w:rPr>
        <w:tab/>
      </w:r>
      <w:r w:rsidRPr="00805216">
        <w:rPr>
          <w:bCs/>
          <w:sz w:val="24"/>
        </w:rPr>
        <w:t xml:space="preserve">- </w:t>
      </w:r>
      <w:r w:rsidR="00805216" w:rsidRPr="00805216">
        <w:rPr>
          <w:bCs/>
          <w:sz w:val="24"/>
        </w:rPr>
        <w:t>16 870,00</w:t>
      </w:r>
      <w:r w:rsidRPr="00805216">
        <w:rPr>
          <w:bCs/>
          <w:sz w:val="24"/>
        </w:rPr>
        <w:t xml:space="preserve"> zł,</w:t>
      </w:r>
    </w:p>
    <w:p w14:paraId="3F793F87" w14:textId="1D10F999" w:rsidR="009943DB" w:rsidRPr="00805216" w:rsidRDefault="00D04BCD" w:rsidP="00F21D1E">
      <w:pPr>
        <w:pStyle w:val="Tekstpodstawowy"/>
        <w:tabs>
          <w:tab w:val="left" w:pos="900"/>
        </w:tabs>
        <w:spacing w:line="360" w:lineRule="auto"/>
        <w:ind w:right="3"/>
        <w:jc w:val="both"/>
        <w:rPr>
          <w:bCs/>
          <w:sz w:val="24"/>
        </w:rPr>
      </w:pPr>
      <w:r w:rsidRPr="00805216">
        <w:rPr>
          <w:bCs/>
          <w:sz w:val="24"/>
        </w:rPr>
        <w:t xml:space="preserve">- </w:t>
      </w:r>
      <w:r w:rsidR="009943DB" w:rsidRPr="00805216">
        <w:rPr>
          <w:bCs/>
          <w:sz w:val="24"/>
        </w:rPr>
        <w:t xml:space="preserve">sołectwo </w:t>
      </w:r>
      <w:r w:rsidR="00805216" w:rsidRPr="00805216">
        <w:rPr>
          <w:bCs/>
          <w:sz w:val="24"/>
        </w:rPr>
        <w:t>Bedlenko</w:t>
      </w:r>
    </w:p>
    <w:p w14:paraId="3B619972" w14:textId="3A71503E" w:rsidR="00D04BCD" w:rsidRPr="00805216" w:rsidRDefault="009943DB" w:rsidP="00333C01">
      <w:pPr>
        <w:pStyle w:val="Tekstpodstawowy"/>
        <w:tabs>
          <w:tab w:val="left" w:pos="900"/>
        </w:tabs>
        <w:spacing w:line="360" w:lineRule="auto"/>
        <w:ind w:right="3"/>
        <w:jc w:val="both"/>
        <w:rPr>
          <w:bCs/>
          <w:sz w:val="24"/>
        </w:rPr>
      </w:pPr>
      <w:r w:rsidRPr="00805216">
        <w:rPr>
          <w:bCs/>
          <w:sz w:val="24"/>
        </w:rPr>
        <w:tab/>
        <w:t>- „</w:t>
      </w:r>
      <w:r w:rsidR="00805216" w:rsidRPr="00805216">
        <w:rPr>
          <w:bCs/>
          <w:sz w:val="24"/>
        </w:rPr>
        <w:t>Zakup i montaż zjazdu linowego na placu zabaw</w:t>
      </w:r>
      <w:r w:rsidR="00B154C8" w:rsidRPr="00805216">
        <w:rPr>
          <w:bCs/>
          <w:sz w:val="24"/>
        </w:rPr>
        <w:t>”</w:t>
      </w:r>
      <w:r w:rsidR="00880721" w:rsidRPr="00805216">
        <w:rPr>
          <w:bCs/>
          <w:sz w:val="24"/>
        </w:rPr>
        <w:tab/>
      </w:r>
      <w:r w:rsidR="006D7C00" w:rsidRPr="00805216">
        <w:rPr>
          <w:bCs/>
          <w:sz w:val="24"/>
        </w:rPr>
        <w:tab/>
      </w:r>
      <w:r w:rsidR="006D7C00" w:rsidRPr="00805216">
        <w:rPr>
          <w:bCs/>
          <w:sz w:val="24"/>
        </w:rPr>
        <w:tab/>
      </w:r>
      <w:r w:rsidR="00A91758" w:rsidRPr="00805216">
        <w:rPr>
          <w:bCs/>
          <w:sz w:val="24"/>
        </w:rPr>
        <w:t>-</w:t>
      </w:r>
      <w:r w:rsidR="00D04BCD" w:rsidRPr="00805216">
        <w:rPr>
          <w:bCs/>
          <w:sz w:val="24"/>
        </w:rPr>
        <w:t xml:space="preserve"> </w:t>
      </w:r>
      <w:r w:rsidR="00333C01" w:rsidRPr="00805216">
        <w:rPr>
          <w:bCs/>
          <w:sz w:val="24"/>
        </w:rPr>
        <w:t>14</w:t>
      </w:r>
      <w:r w:rsidR="00805216" w:rsidRPr="00805216">
        <w:rPr>
          <w:bCs/>
          <w:sz w:val="24"/>
        </w:rPr>
        <w:t> 000,00</w:t>
      </w:r>
      <w:r w:rsidR="00CA1AB2" w:rsidRPr="00805216">
        <w:rPr>
          <w:bCs/>
          <w:sz w:val="24"/>
        </w:rPr>
        <w:t xml:space="preserve"> zł,</w:t>
      </w:r>
    </w:p>
    <w:p w14:paraId="2A4874AB" w14:textId="44CA600F" w:rsidR="00BB0A82" w:rsidRPr="00805216" w:rsidRDefault="00BB0A82" w:rsidP="00F21D1E">
      <w:pPr>
        <w:pStyle w:val="Tekstpodstawowy"/>
        <w:tabs>
          <w:tab w:val="left" w:pos="900"/>
        </w:tabs>
        <w:spacing w:line="360" w:lineRule="auto"/>
        <w:ind w:right="3"/>
        <w:jc w:val="both"/>
        <w:rPr>
          <w:bCs/>
          <w:sz w:val="24"/>
        </w:rPr>
      </w:pPr>
      <w:r w:rsidRPr="00805216">
        <w:rPr>
          <w:bCs/>
          <w:sz w:val="24"/>
        </w:rPr>
        <w:t xml:space="preserve">- sołectwo </w:t>
      </w:r>
      <w:r w:rsidR="00805216" w:rsidRPr="00805216">
        <w:rPr>
          <w:bCs/>
          <w:sz w:val="24"/>
        </w:rPr>
        <w:t>Małachów</w:t>
      </w:r>
    </w:p>
    <w:p w14:paraId="38B09E30" w14:textId="00EFB670" w:rsidR="00BB0A82" w:rsidRPr="00805216" w:rsidRDefault="00BB0A82" w:rsidP="00F21D1E">
      <w:pPr>
        <w:pStyle w:val="Tekstpodstawowy"/>
        <w:tabs>
          <w:tab w:val="left" w:pos="900"/>
        </w:tabs>
        <w:spacing w:line="360" w:lineRule="auto"/>
        <w:ind w:right="3"/>
        <w:jc w:val="both"/>
        <w:rPr>
          <w:bCs/>
          <w:sz w:val="24"/>
        </w:rPr>
      </w:pPr>
      <w:r w:rsidRPr="00805216">
        <w:rPr>
          <w:bCs/>
          <w:sz w:val="24"/>
        </w:rPr>
        <w:tab/>
        <w:t>- „</w:t>
      </w:r>
      <w:r w:rsidR="00805216" w:rsidRPr="00805216">
        <w:rPr>
          <w:bCs/>
          <w:sz w:val="24"/>
        </w:rPr>
        <w:t>Zakup i montaż urządzeń siłowni zewnętrznej</w:t>
      </w:r>
      <w:r w:rsidRPr="00805216">
        <w:rPr>
          <w:bCs/>
          <w:sz w:val="24"/>
        </w:rPr>
        <w:t>”</w:t>
      </w:r>
      <w:r w:rsidRPr="00805216">
        <w:rPr>
          <w:bCs/>
          <w:sz w:val="24"/>
        </w:rPr>
        <w:tab/>
      </w:r>
      <w:r w:rsidR="00333C01" w:rsidRPr="00805216">
        <w:rPr>
          <w:bCs/>
          <w:sz w:val="24"/>
        </w:rPr>
        <w:tab/>
      </w:r>
      <w:r w:rsidR="00333C01" w:rsidRPr="00805216">
        <w:rPr>
          <w:bCs/>
          <w:sz w:val="24"/>
        </w:rPr>
        <w:tab/>
      </w:r>
      <w:r w:rsidRPr="00805216">
        <w:rPr>
          <w:bCs/>
          <w:sz w:val="24"/>
        </w:rPr>
        <w:t xml:space="preserve">- </w:t>
      </w:r>
      <w:r w:rsidR="00333C01" w:rsidRPr="00805216">
        <w:rPr>
          <w:bCs/>
          <w:sz w:val="24"/>
        </w:rPr>
        <w:t>1</w:t>
      </w:r>
      <w:r w:rsidR="00805216" w:rsidRPr="00805216">
        <w:rPr>
          <w:bCs/>
          <w:sz w:val="24"/>
        </w:rPr>
        <w:t>2</w:t>
      </w:r>
      <w:r w:rsidR="00333C01" w:rsidRPr="00805216">
        <w:rPr>
          <w:bCs/>
          <w:sz w:val="24"/>
        </w:rPr>
        <w:t> 000,00</w:t>
      </w:r>
      <w:r w:rsidR="001569C7" w:rsidRPr="00805216">
        <w:rPr>
          <w:bCs/>
          <w:sz w:val="24"/>
        </w:rPr>
        <w:t xml:space="preserve"> </w:t>
      </w:r>
      <w:r w:rsidRPr="00805216">
        <w:rPr>
          <w:bCs/>
          <w:sz w:val="24"/>
        </w:rPr>
        <w:t>zł,</w:t>
      </w:r>
    </w:p>
    <w:p w14:paraId="6AB157A6" w14:textId="44DAB49D" w:rsidR="00380830" w:rsidRPr="00173759" w:rsidRDefault="00380830" w:rsidP="00F21D1E">
      <w:pPr>
        <w:pStyle w:val="Tekstpodstawowy"/>
        <w:tabs>
          <w:tab w:val="left" w:pos="900"/>
        </w:tabs>
        <w:spacing w:line="360" w:lineRule="auto"/>
        <w:ind w:right="3"/>
        <w:jc w:val="both"/>
        <w:rPr>
          <w:bCs/>
          <w:sz w:val="24"/>
        </w:rPr>
      </w:pPr>
      <w:r w:rsidRPr="00173759">
        <w:rPr>
          <w:bCs/>
          <w:sz w:val="24"/>
        </w:rPr>
        <w:t xml:space="preserve">- sołectwo </w:t>
      </w:r>
      <w:r w:rsidR="00805216" w:rsidRPr="00173759">
        <w:rPr>
          <w:bCs/>
          <w:sz w:val="24"/>
        </w:rPr>
        <w:t>Nowy Dziebałtów</w:t>
      </w:r>
    </w:p>
    <w:p w14:paraId="307C6EB2" w14:textId="310CC8F5" w:rsidR="00380830" w:rsidRPr="00173759" w:rsidRDefault="00380830" w:rsidP="00805216">
      <w:pPr>
        <w:pStyle w:val="Tekstpodstawowy"/>
        <w:tabs>
          <w:tab w:val="left" w:pos="900"/>
        </w:tabs>
        <w:spacing w:line="360" w:lineRule="auto"/>
        <w:ind w:right="3"/>
        <w:jc w:val="both"/>
        <w:rPr>
          <w:bCs/>
          <w:sz w:val="24"/>
        </w:rPr>
      </w:pPr>
      <w:r w:rsidRPr="00173759">
        <w:rPr>
          <w:bCs/>
          <w:sz w:val="24"/>
        </w:rPr>
        <w:tab/>
        <w:t>-„</w:t>
      </w:r>
      <w:r w:rsidR="00805216" w:rsidRPr="00173759">
        <w:rPr>
          <w:bCs/>
          <w:sz w:val="24"/>
        </w:rPr>
        <w:t>Zakup i montaż urządzenia na placu zabaw</w:t>
      </w:r>
      <w:r w:rsidRPr="00173759">
        <w:rPr>
          <w:bCs/>
          <w:sz w:val="24"/>
        </w:rPr>
        <w:t>”</w:t>
      </w:r>
      <w:r w:rsidRPr="00173759">
        <w:rPr>
          <w:bCs/>
          <w:sz w:val="24"/>
        </w:rPr>
        <w:tab/>
      </w:r>
      <w:r w:rsidRPr="00173759">
        <w:rPr>
          <w:bCs/>
          <w:sz w:val="24"/>
        </w:rPr>
        <w:tab/>
      </w:r>
      <w:r w:rsidRPr="00173759">
        <w:rPr>
          <w:bCs/>
          <w:sz w:val="24"/>
        </w:rPr>
        <w:tab/>
      </w:r>
      <w:r w:rsidRPr="00173759">
        <w:rPr>
          <w:bCs/>
          <w:sz w:val="24"/>
        </w:rPr>
        <w:tab/>
        <w:t xml:space="preserve">- </w:t>
      </w:r>
      <w:r w:rsidR="00333C01" w:rsidRPr="00173759">
        <w:rPr>
          <w:bCs/>
          <w:sz w:val="24"/>
        </w:rPr>
        <w:t>1</w:t>
      </w:r>
      <w:r w:rsidR="00173759" w:rsidRPr="00173759">
        <w:rPr>
          <w:bCs/>
          <w:sz w:val="24"/>
        </w:rPr>
        <w:t>0</w:t>
      </w:r>
      <w:r w:rsidR="00333C01" w:rsidRPr="00173759">
        <w:rPr>
          <w:bCs/>
          <w:sz w:val="24"/>
        </w:rPr>
        <w:t> 000,00</w:t>
      </w:r>
      <w:r w:rsidRPr="00173759">
        <w:rPr>
          <w:bCs/>
          <w:sz w:val="24"/>
        </w:rPr>
        <w:t xml:space="preserve"> zł,</w:t>
      </w:r>
    </w:p>
    <w:p w14:paraId="30AF7204" w14:textId="2FA3FBCF" w:rsidR="00BB0A82" w:rsidRPr="00173759" w:rsidRDefault="00BB0A82" w:rsidP="00F21D1E">
      <w:pPr>
        <w:pStyle w:val="Tekstpodstawowy"/>
        <w:tabs>
          <w:tab w:val="left" w:pos="900"/>
        </w:tabs>
        <w:spacing w:line="360" w:lineRule="auto"/>
        <w:ind w:right="3"/>
        <w:jc w:val="both"/>
        <w:rPr>
          <w:bCs/>
          <w:sz w:val="24"/>
        </w:rPr>
      </w:pPr>
      <w:r w:rsidRPr="00173759">
        <w:rPr>
          <w:bCs/>
          <w:sz w:val="24"/>
        </w:rPr>
        <w:t xml:space="preserve">- sołectwo </w:t>
      </w:r>
      <w:r w:rsidR="00173759" w:rsidRPr="00173759">
        <w:rPr>
          <w:bCs/>
          <w:sz w:val="24"/>
        </w:rPr>
        <w:t>Piła</w:t>
      </w:r>
    </w:p>
    <w:p w14:paraId="46518DF0" w14:textId="77777777" w:rsidR="00173759" w:rsidRPr="00173759" w:rsidRDefault="00BB0A82" w:rsidP="00F21D1E">
      <w:pPr>
        <w:pStyle w:val="Tekstpodstawowy"/>
        <w:tabs>
          <w:tab w:val="left" w:pos="900"/>
        </w:tabs>
        <w:spacing w:line="360" w:lineRule="auto"/>
        <w:ind w:right="3"/>
        <w:jc w:val="both"/>
        <w:rPr>
          <w:bCs/>
          <w:sz w:val="24"/>
        </w:rPr>
      </w:pPr>
      <w:r w:rsidRPr="00173759">
        <w:rPr>
          <w:bCs/>
          <w:sz w:val="24"/>
        </w:rPr>
        <w:tab/>
        <w:t>- „</w:t>
      </w:r>
      <w:r w:rsidR="00173759" w:rsidRPr="00173759">
        <w:rPr>
          <w:bCs/>
          <w:sz w:val="24"/>
        </w:rPr>
        <w:t xml:space="preserve">Zakup materiałów i usług do wykonania chodnika </w:t>
      </w:r>
    </w:p>
    <w:p w14:paraId="55B5C4A4" w14:textId="31D09D5B" w:rsidR="00BB0A82" w:rsidRPr="00F91A49" w:rsidRDefault="00173759" w:rsidP="00F21D1E">
      <w:pPr>
        <w:pStyle w:val="Tekstpodstawowy"/>
        <w:tabs>
          <w:tab w:val="left" w:pos="900"/>
        </w:tabs>
        <w:spacing w:line="360" w:lineRule="auto"/>
        <w:ind w:right="3"/>
        <w:jc w:val="both"/>
        <w:rPr>
          <w:bCs/>
          <w:color w:val="FF0000"/>
          <w:sz w:val="24"/>
        </w:rPr>
      </w:pPr>
      <w:r w:rsidRPr="00173759">
        <w:rPr>
          <w:bCs/>
          <w:sz w:val="24"/>
        </w:rPr>
        <w:tab/>
        <w:t>o pow. 140m2 na placu sołeckim</w:t>
      </w:r>
      <w:r w:rsidR="00BB0A82" w:rsidRPr="00173759">
        <w:rPr>
          <w:bCs/>
          <w:sz w:val="24"/>
        </w:rPr>
        <w:t>”</w:t>
      </w:r>
      <w:r w:rsidR="00BB0A82" w:rsidRPr="00173759">
        <w:rPr>
          <w:bCs/>
          <w:sz w:val="24"/>
        </w:rPr>
        <w:tab/>
      </w:r>
      <w:r w:rsidR="00EB6A9B" w:rsidRPr="00173759">
        <w:rPr>
          <w:bCs/>
          <w:sz w:val="24"/>
        </w:rPr>
        <w:tab/>
      </w:r>
      <w:r w:rsidR="00EB6A9B" w:rsidRPr="00173759">
        <w:rPr>
          <w:bCs/>
          <w:sz w:val="24"/>
        </w:rPr>
        <w:tab/>
      </w:r>
      <w:r w:rsidR="00EB6A9B" w:rsidRPr="00173759">
        <w:rPr>
          <w:bCs/>
          <w:sz w:val="24"/>
        </w:rPr>
        <w:tab/>
      </w:r>
      <w:r w:rsidR="00EB6A9B" w:rsidRPr="00173759">
        <w:rPr>
          <w:bCs/>
          <w:sz w:val="24"/>
        </w:rPr>
        <w:tab/>
      </w:r>
      <w:r w:rsidR="00333C01" w:rsidRPr="00173759">
        <w:rPr>
          <w:bCs/>
          <w:sz w:val="24"/>
        </w:rPr>
        <w:tab/>
      </w:r>
      <w:r w:rsidR="00BB0A82" w:rsidRPr="00173759">
        <w:rPr>
          <w:bCs/>
          <w:sz w:val="24"/>
        </w:rPr>
        <w:t xml:space="preserve">- </w:t>
      </w:r>
      <w:r w:rsidRPr="00173759">
        <w:rPr>
          <w:bCs/>
          <w:sz w:val="24"/>
        </w:rPr>
        <w:t>14 000,00</w:t>
      </w:r>
      <w:r w:rsidR="00A15E7C" w:rsidRPr="00173759">
        <w:rPr>
          <w:bCs/>
          <w:sz w:val="24"/>
        </w:rPr>
        <w:t xml:space="preserve"> </w:t>
      </w:r>
      <w:r w:rsidR="00BB0A82" w:rsidRPr="00173759">
        <w:rPr>
          <w:bCs/>
          <w:sz w:val="24"/>
        </w:rPr>
        <w:t>zł,</w:t>
      </w:r>
    </w:p>
    <w:p w14:paraId="3945A278" w14:textId="0EC44468" w:rsidR="00380830" w:rsidRPr="00173759" w:rsidRDefault="00380830" w:rsidP="00F21D1E">
      <w:pPr>
        <w:pStyle w:val="Tekstpodstawowy"/>
        <w:tabs>
          <w:tab w:val="left" w:pos="900"/>
        </w:tabs>
        <w:spacing w:line="360" w:lineRule="auto"/>
        <w:ind w:right="3"/>
        <w:jc w:val="both"/>
        <w:rPr>
          <w:bCs/>
          <w:sz w:val="24"/>
        </w:rPr>
      </w:pPr>
      <w:r w:rsidRPr="00173759">
        <w:rPr>
          <w:bCs/>
          <w:sz w:val="24"/>
        </w:rPr>
        <w:t xml:space="preserve">- sołectwo </w:t>
      </w:r>
      <w:r w:rsidR="00173759" w:rsidRPr="00173759">
        <w:rPr>
          <w:bCs/>
          <w:sz w:val="24"/>
        </w:rPr>
        <w:t>Sielpia</w:t>
      </w:r>
    </w:p>
    <w:p w14:paraId="3F7695BC" w14:textId="41B14342" w:rsidR="00380830" w:rsidRPr="00173759" w:rsidRDefault="00380830" w:rsidP="00F21D1E">
      <w:pPr>
        <w:pStyle w:val="Tekstpodstawowy"/>
        <w:tabs>
          <w:tab w:val="left" w:pos="900"/>
        </w:tabs>
        <w:spacing w:line="360" w:lineRule="auto"/>
        <w:ind w:right="3"/>
        <w:jc w:val="both"/>
        <w:rPr>
          <w:bCs/>
          <w:sz w:val="24"/>
        </w:rPr>
      </w:pPr>
      <w:r w:rsidRPr="00173759">
        <w:rPr>
          <w:bCs/>
          <w:sz w:val="24"/>
        </w:rPr>
        <w:tab/>
        <w:t>-„</w:t>
      </w:r>
      <w:r w:rsidR="00173759" w:rsidRPr="00173759">
        <w:rPr>
          <w:bCs/>
          <w:sz w:val="24"/>
        </w:rPr>
        <w:t>Zakup i wymiana urządzeń na placu zabaw</w:t>
      </w:r>
      <w:r w:rsidRPr="00173759">
        <w:rPr>
          <w:bCs/>
          <w:sz w:val="24"/>
        </w:rPr>
        <w:t>”</w:t>
      </w:r>
      <w:r w:rsidRPr="00173759">
        <w:rPr>
          <w:bCs/>
          <w:sz w:val="24"/>
        </w:rPr>
        <w:tab/>
      </w:r>
      <w:r w:rsidRPr="00173759">
        <w:rPr>
          <w:bCs/>
          <w:sz w:val="24"/>
        </w:rPr>
        <w:tab/>
      </w:r>
      <w:r w:rsidR="00173759" w:rsidRPr="00173759">
        <w:rPr>
          <w:bCs/>
          <w:sz w:val="24"/>
        </w:rPr>
        <w:tab/>
      </w:r>
      <w:r w:rsidR="00173759" w:rsidRPr="00173759">
        <w:rPr>
          <w:bCs/>
          <w:sz w:val="24"/>
        </w:rPr>
        <w:tab/>
      </w:r>
      <w:r w:rsidRPr="00173759">
        <w:rPr>
          <w:bCs/>
          <w:sz w:val="24"/>
        </w:rPr>
        <w:t xml:space="preserve">- </w:t>
      </w:r>
      <w:r w:rsidR="00173759" w:rsidRPr="00173759">
        <w:rPr>
          <w:bCs/>
          <w:sz w:val="24"/>
        </w:rPr>
        <w:t>15 5</w:t>
      </w:r>
      <w:r w:rsidR="00333C01" w:rsidRPr="00173759">
        <w:rPr>
          <w:bCs/>
          <w:sz w:val="24"/>
        </w:rPr>
        <w:t>00,</w:t>
      </w:r>
      <w:r w:rsidR="00EB6A9B" w:rsidRPr="00173759">
        <w:rPr>
          <w:bCs/>
          <w:sz w:val="24"/>
        </w:rPr>
        <w:t>00</w:t>
      </w:r>
      <w:r w:rsidRPr="00173759">
        <w:rPr>
          <w:bCs/>
          <w:sz w:val="24"/>
        </w:rPr>
        <w:t xml:space="preserve"> zł</w:t>
      </w:r>
      <w:r w:rsidR="00173759">
        <w:rPr>
          <w:bCs/>
          <w:sz w:val="24"/>
        </w:rPr>
        <w:t>.</w:t>
      </w:r>
    </w:p>
    <w:p w14:paraId="1B4F21E4" w14:textId="77777777" w:rsidR="00DD2DF3" w:rsidRPr="00F91A49" w:rsidRDefault="00BB7616" w:rsidP="00F21D1E">
      <w:pPr>
        <w:pStyle w:val="Tekstpodstawowy"/>
        <w:tabs>
          <w:tab w:val="left" w:pos="900"/>
        </w:tabs>
        <w:spacing w:line="360" w:lineRule="auto"/>
        <w:ind w:right="3"/>
        <w:jc w:val="both"/>
        <w:rPr>
          <w:bCs/>
          <w:color w:val="FF0000"/>
          <w:sz w:val="24"/>
        </w:rPr>
      </w:pPr>
      <w:r w:rsidRPr="00F91A49">
        <w:rPr>
          <w:bCs/>
          <w:color w:val="FF0000"/>
          <w:sz w:val="24"/>
        </w:rPr>
        <w:tab/>
      </w:r>
    </w:p>
    <w:p w14:paraId="45D3DCA7" w14:textId="77777777" w:rsidR="00B06A25" w:rsidRPr="00E61FB7" w:rsidRDefault="00B06A25" w:rsidP="00ED3998">
      <w:pPr>
        <w:pStyle w:val="Tekstpodstawowy"/>
        <w:tabs>
          <w:tab w:val="left" w:pos="900"/>
        </w:tabs>
        <w:spacing w:line="276" w:lineRule="auto"/>
        <w:ind w:right="3"/>
        <w:jc w:val="center"/>
        <w:rPr>
          <w:b/>
          <w:bCs/>
        </w:rPr>
      </w:pPr>
      <w:r w:rsidRPr="00E61FB7">
        <w:rPr>
          <w:b/>
          <w:bCs/>
        </w:rPr>
        <w:t>Dział 921 KULTURA I OCHRONA DZIEDZICTWA NARODOWEGO</w:t>
      </w:r>
    </w:p>
    <w:p w14:paraId="6BC4CEAD" w14:textId="4224FC92" w:rsidR="00B06A25" w:rsidRPr="00E61FB7" w:rsidRDefault="00B06A25" w:rsidP="00ED3998">
      <w:pPr>
        <w:pStyle w:val="Tekstpodstawowy"/>
        <w:tabs>
          <w:tab w:val="left" w:pos="900"/>
        </w:tabs>
        <w:spacing w:line="276" w:lineRule="auto"/>
        <w:ind w:right="3"/>
        <w:jc w:val="center"/>
        <w:rPr>
          <w:b/>
          <w:bCs/>
          <w:u w:val="single"/>
        </w:rPr>
      </w:pPr>
      <w:r w:rsidRPr="00E61FB7">
        <w:rPr>
          <w:b/>
          <w:bCs/>
          <w:u w:val="single"/>
        </w:rPr>
        <w:t xml:space="preserve">wydatkowano kwotę </w:t>
      </w:r>
      <w:r w:rsidR="00E61FB7" w:rsidRPr="00E61FB7">
        <w:rPr>
          <w:b/>
          <w:bCs/>
          <w:u w:val="single"/>
        </w:rPr>
        <w:t>14 740 </w:t>
      </w:r>
      <w:r w:rsidR="00FA3999">
        <w:rPr>
          <w:b/>
          <w:bCs/>
          <w:u w:val="single"/>
        </w:rPr>
        <w:t>4</w:t>
      </w:r>
      <w:r w:rsidR="00E61FB7" w:rsidRPr="00E61FB7">
        <w:rPr>
          <w:b/>
          <w:bCs/>
          <w:u w:val="single"/>
        </w:rPr>
        <w:t>27,24</w:t>
      </w:r>
      <w:r w:rsidR="004755A3" w:rsidRPr="00E61FB7">
        <w:rPr>
          <w:b/>
          <w:bCs/>
          <w:u w:val="single"/>
        </w:rPr>
        <w:t xml:space="preserve"> </w:t>
      </w:r>
      <w:r w:rsidRPr="00E61FB7">
        <w:rPr>
          <w:b/>
          <w:bCs/>
          <w:u w:val="single"/>
        </w:rPr>
        <w:t xml:space="preserve">zł tj. </w:t>
      </w:r>
      <w:r w:rsidR="00E61FB7" w:rsidRPr="00E61FB7">
        <w:rPr>
          <w:b/>
          <w:bCs/>
          <w:u w:val="single"/>
        </w:rPr>
        <w:t>99,32</w:t>
      </w:r>
      <w:r w:rsidRPr="00E61FB7">
        <w:rPr>
          <w:b/>
          <w:bCs/>
          <w:u w:val="single"/>
        </w:rPr>
        <w:t xml:space="preserve"> % planu rocznego</w:t>
      </w:r>
    </w:p>
    <w:p w14:paraId="7839C525" w14:textId="77777777" w:rsidR="00B06A25" w:rsidRPr="00F91A49" w:rsidRDefault="00B06A25" w:rsidP="00ED3998">
      <w:pPr>
        <w:pStyle w:val="Tekstpodstawowy"/>
        <w:tabs>
          <w:tab w:val="left" w:pos="900"/>
        </w:tabs>
        <w:spacing w:line="276" w:lineRule="auto"/>
        <w:ind w:right="3"/>
        <w:jc w:val="center"/>
        <w:rPr>
          <w:b/>
          <w:bCs/>
          <w:color w:val="FF0000"/>
          <w:u w:val="single"/>
        </w:rPr>
      </w:pPr>
    </w:p>
    <w:p w14:paraId="5B4D17D9" w14:textId="77777777" w:rsidR="00B06A25" w:rsidRPr="00173759" w:rsidRDefault="00B06A25" w:rsidP="00DC2FB8">
      <w:pPr>
        <w:pStyle w:val="Tekstpodstawowy"/>
        <w:tabs>
          <w:tab w:val="left" w:pos="900"/>
        </w:tabs>
        <w:spacing w:line="360" w:lineRule="auto"/>
        <w:ind w:right="3"/>
        <w:jc w:val="both"/>
        <w:rPr>
          <w:bCs/>
          <w:sz w:val="24"/>
        </w:rPr>
      </w:pPr>
      <w:r w:rsidRPr="00173759">
        <w:rPr>
          <w:bCs/>
          <w:sz w:val="24"/>
        </w:rPr>
        <w:t>z przeznaczeniem na:</w:t>
      </w:r>
    </w:p>
    <w:p w14:paraId="3798BFF7" w14:textId="1F402AC1" w:rsidR="004755A3" w:rsidRPr="00173759" w:rsidRDefault="004755A3" w:rsidP="00DC2FB8">
      <w:pPr>
        <w:pStyle w:val="Tekstpodstawowy"/>
        <w:tabs>
          <w:tab w:val="left" w:pos="900"/>
        </w:tabs>
        <w:spacing w:line="360" w:lineRule="auto"/>
        <w:ind w:right="3"/>
        <w:jc w:val="both"/>
        <w:rPr>
          <w:bCs/>
          <w:sz w:val="24"/>
        </w:rPr>
      </w:pPr>
      <w:r w:rsidRPr="00173759">
        <w:rPr>
          <w:bCs/>
          <w:sz w:val="24"/>
        </w:rPr>
        <w:lastRenderedPageBreak/>
        <w:t>- dotacje na pozostałe zadania w zakresie kultury</w:t>
      </w:r>
      <w:r w:rsidRPr="00173759">
        <w:rPr>
          <w:bCs/>
          <w:sz w:val="24"/>
        </w:rPr>
        <w:tab/>
      </w:r>
      <w:r w:rsidRPr="00173759">
        <w:rPr>
          <w:bCs/>
          <w:sz w:val="24"/>
        </w:rPr>
        <w:tab/>
      </w:r>
      <w:r w:rsidRPr="00173759">
        <w:rPr>
          <w:bCs/>
          <w:sz w:val="24"/>
        </w:rPr>
        <w:tab/>
      </w:r>
      <w:r w:rsidRPr="00173759">
        <w:rPr>
          <w:bCs/>
          <w:sz w:val="24"/>
        </w:rPr>
        <w:tab/>
        <w:t xml:space="preserve">-     </w:t>
      </w:r>
      <w:r w:rsidR="00173759" w:rsidRPr="00173759">
        <w:rPr>
          <w:bCs/>
          <w:sz w:val="24"/>
        </w:rPr>
        <w:t>12</w:t>
      </w:r>
      <w:r w:rsidR="00C17AC9" w:rsidRPr="00173759">
        <w:rPr>
          <w:bCs/>
          <w:sz w:val="24"/>
        </w:rPr>
        <w:t> </w:t>
      </w:r>
      <w:r w:rsidR="00173759" w:rsidRPr="00173759">
        <w:rPr>
          <w:bCs/>
          <w:sz w:val="24"/>
        </w:rPr>
        <w:t>0</w:t>
      </w:r>
      <w:r w:rsidR="00C17AC9" w:rsidRPr="00173759">
        <w:rPr>
          <w:bCs/>
          <w:sz w:val="24"/>
        </w:rPr>
        <w:t>00,00</w:t>
      </w:r>
      <w:r w:rsidRPr="00173759">
        <w:rPr>
          <w:bCs/>
          <w:sz w:val="24"/>
        </w:rPr>
        <w:t xml:space="preserve"> zł,</w:t>
      </w:r>
    </w:p>
    <w:p w14:paraId="7A09424A" w14:textId="7C817EAE" w:rsidR="00B06A25" w:rsidRPr="00173759" w:rsidRDefault="00B06A25" w:rsidP="00DC2FB8">
      <w:pPr>
        <w:pStyle w:val="Tekstpodstawowy"/>
        <w:tabs>
          <w:tab w:val="left" w:pos="900"/>
        </w:tabs>
        <w:spacing w:line="360" w:lineRule="auto"/>
        <w:ind w:right="3"/>
        <w:jc w:val="both"/>
        <w:rPr>
          <w:bCs/>
          <w:sz w:val="24"/>
        </w:rPr>
      </w:pPr>
      <w:r w:rsidRPr="00173759">
        <w:rPr>
          <w:bCs/>
          <w:sz w:val="24"/>
        </w:rPr>
        <w:t>- utrzymanie domu kultury i świetlic</w:t>
      </w:r>
      <w:r w:rsidRPr="00173759">
        <w:rPr>
          <w:bCs/>
          <w:sz w:val="24"/>
        </w:rPr>
        <w:tab/>
      </w:r>
      <w:r w:rsidRPr="00173759">
        <w:rPr>
          <w:bCs/>
          <w:sz w:val="24"/>
        </w:rPr>
        <w:tab/>
      </w:r>
      <w:r w:rsidRPr="00173759">
        <w:rPr>
          <w:bCs/>
          <w:sz w:val="24"/>
        </w:rPr>
        <w:tab/>
      </w:r>
      <w:r w:rsidRPr="00173759">
        <w:rPr>
          <w:bCs/>
          <w:sz w:val="24"/>
        </w:rPr>
        <w:tab/>
      </w:r>
      <w:r w:rsidRPr="00173759">
        <w:rPr>
          <w:bCs/>
          <w:sz w:val="24"/>
        </w:rPr>
        <w:tab/>
      </w:r>
      <w:r w:rsidRPr="00173759">
        <w:rPr>
          <w:bCs/>
          <w:sz w:val="24"/>
        </w:rPr>
        <w:tab/>
        <w:t xml:space="preserve">- </w:t>
      </w:r>
      <w:r w:rsidR="00173759" w:rsidRPr="00173759">
        <w:rPr>
          <w:bCs/>
          <w:sz w:val="24"/>
        </w:rPr>
        <w:t>2 811 081,41</w:t>
      </w:r>
      <w:r w:rsidRPr="00173759">
        <w:rPr>
          <w:bCs/>
          <w:sz w:val="24"/>
        </w:rPr>
        <w:t xml:space="preserve"> zł</w:t>
      </w:r>
      <w:r w:rsidR="00133ED5" w:rsidRPr="00173759">
        <w:rPr>
          <w:bCs/>
          <w:sz w:val="24"/>
        </w:rPr>
        <w:t>,</w:t>
      </w:r>
    </w:p>
    <w:p w14:paraId="50410FBC" w14:textId="77777777" w:rsidR="008E3996" w:rsidRPr="00173759" w:rsidRDefault="00D04111" w:rsidP="00DC2FB8">
      <w:pPr>
        <w:pStyle w:val="Tekstpodstawowy"/>
        <w:tabs>
          <w:tab w:val="left" w:pos="900"/>
        </w:tabs>
        <w:spacing w:line="360" w:lineRule="auto"/>
        <w:ind w:right="3"/>
        <w:jc w:val="both"/>
        <w:rPr>
          <w:bCs/>
          <w:sz w:val="24"/>
        </w:rPr>
      </w:pPr>
      <w:r w:rsidRPr="00173759">
        <w:rPr>
          <w:bCs/>
          <w:sz w:val="24"/>
        </w:rPr>
        <w:t xml:space="preserve">w tym </w:t>
      </w:r>
    </w:p>
    <w:p w14:paraId="6B058D11" w14:textId="1ABB86CD" w:rsidR="008E3996" w:rsidRPr="00173759" w:rsidRDefault="008E3996" w:rsidP="00DC2FB8">
      <w:pPr>
        <w:pStyle w:val="Tekstpodstawowy"/>
        <w:tabs>
          <w:tab w:val="left" w:pos="900"/>
        </w:tabs>
        <w:spacing w:line="360" w:lineRule="auto"/>
        <w:ind w:right="3"/>
        <w:jc w:val="both"/>
        <w:rPr>
          <w:bCs/>
          <w:sz w:val="24"/>
        </w:rPr>
      </w:pPr>
      <w:r w:rsidRPr="00173759">
        <w:rPr>
          <w:bCs/>
          <w:sz w:val="24"/>
        </w:rPr>
        <w:t xml:space="preserve">- na realizację zadań (bieżących) w ramach </w:t>
      </w:r>
      <w:r w:rsidRPr="00173759">
        <w:rPr>
          <w:b/>
          <w:bCs/>
          <w:sz w:val="24"/>
        </w:rPr>
        <w:t>funduszu sołeckiego</w:t>
      </w:r>
      <w:r w:rsidRPr="00173759">
        <w:rPr>
          <w:bCs/>
          <w:sz w:val="24"/>
        </w:rPr>
        <w:t xml:space="preserve"> w łącznej kwocie – </w:t>
      </w:r>
      <w:r w:rsidR="00173759" w:rsidRPr="00173759">
        <w:rPr>
          <w:b/>
          <w:bCs/>
          <w:sz w:val="24"/>
        </w:rPr>
        <w:t>271 076,06</w:t>
      </w:r>
      <w:r w:rsidRPr="00173759">
        <w:rPr>
          <w:bCs/>
          <w:sz w:val="24"/>
        </w:rPr>
        <w:t xml:space="preserve"> </w:t>
      </w:r>
      <w:r w:rsidRPr="00173759">
        <w:rPr>
          <w:b/>
          <w:bCs/>
          <w:sz w:val="24"/>
        </w:rPr>
        <w:t>zł</w:t>
      </w:r>
      <w:r w:rsidRPr="00173759">
        <w:rPr>
          <w:bCs/>
          <w:sz w:val="24"/>
        </w:rPr>
        <w:t xml:space="preserve">, </w:t>
      </w:r>
      <w:r w:rsidRPr="00173759">
        <w:rPr>
          <w:bCs/>
          <w:sz w:val="24"/>
        </w:rPr>
        <w:br/>
        <w:t>z czego:</w:t>
      </w:r>
    </w:p>
    <w:p w14:paraId="4F01A2FC" w14:textId="77777777" w:rsidR="008E3996" w:rsidRPr="00173759" w:rsidRDefault="008E3996" w:rsidP="004B0CB3">
      <w:pPr>
        <w:pStyle w:val="Tekstpodstawowy"/>
        <w:tabs>
          <w:tab w:val="left" w:pos="900"/>
        </w:tabs>
        <w:spacing w:line="360" w:lineRule="auto"/>
        <w:ind w:right="3"/>
        <w:jc w:val="both"/>
        <w:rPr>
          <w:bCs/>
          <w:sz w:val="24"/>
        </w:rPr>
      </w:pPr>
      <w:r w:rsidRPr="00173759">
        <w:rPr>
          <w:bCs/>
          <w:sz w:val="24"/>
        </w:rPr>
        <w:t xml:space="preserve">- sołectwo </w:t>
      </w:r>
      <w:r w:rsidR="00E022BE" w:rsidRPr="00173759">
        <w:rPr>
          <w:bCs/>
          <w:sz w:val="24"/>
        </w:rPr>
        <w:t>Bedlno</w:t>
      </w:r>
    </w:p>
    <w:p w14:paraId="268D4A6F" w14:textId="32BD7EEC" w:rsidR="00FE6BC9" w:rsidRPr="00173759" w:rsidRDefault="008E3996" w:rsidP="00173759">
      <w:pPr>
        <w:pStyle w:val="Tekstpodstawowy"/>
        <w:tabs>
          <w:tab w:val="left" w:pos="900"/>
        </w:tabs>
        <w:spacing w:line="360" w:lineRule="auto"/>
        <w:ind w:right="3"/>
        <w:jc w:val="both"/>
        <w:rPr>
          <w:bCs/>
          <w:sz w:val="24"/>
        </w:rPr>
      </w:pPr>
      <w:r w:rsidRPr="00173759">
        <w:rPr>
          <w:bCs/>
          <w:sz w:val="24"/>
        </w:rPr>
        <w:tab/>
      </w:r>
      <w:r w:rsidR="00E022BE" w:rsidRPr="00173759">
        <w:rPr>
          <w:bCs/>
          <w:sz w:val="24"/>
        </w:rPr>
        <w:t>- „</w:t>
      </w:r>
      <w:r w:rsidR="00173759" w:rsidRPr="00173759">
        <w:rPr>
          <w:bCs/>
          <w:sz w:val="24"/>
        </w:rPr>
        <w:t>Zakup wyposażenia do świetlicy wiejskiej</w:t>
      </w:r>
      <w:r w:rsidR="00E165F1" w:rsidRPr="00173759">
        <w:rPr>
          <w:bCs/>
          <w:sz w:val="24"/>
        </w:rPr>
        <w:t xml:space="preserve">” </w:t>
      </w:r>
      <w:r w:rsidR="00206084" w:rsidRPr="00173759">
        <w:rPr>
          <w:bCs/>
          <w:sz w:val="24"/>
        </w:rPr>
        <w:tab/>
      </w:r>
      <w:r w:rsidR="00FE6BC9" w:rsidRPr="00173759">
        <w:rPr>
          <w:bCs/>
          <w:sz w:val="24"/>
        </w:rPr>
        <w:tab/>
      </w:r>
      <w:r w:rsidR="00FE6BC9" w:rsidRPr="00173759">
        <w:rPr>
          <w:bCs/>
          <w:sz w:val="24"/>
        </w:rPr>
        <w:tab/>
      </w:r>
      <w:r w:rsidR="00FE6BC9" w:rsidRPr="00173759">
        <w:rPr>
          <w:bCs/>
          <w:sz w:val="24"/>
        </w:rPr>
        <w:tab/>
      </w:r>
      <w:r w:rsidR="00E022BE" w:rsidRPr="00173759">
        <w:rPr>
          <w:bCs/>
          <w:sz w:val="24"/>
        </w:rPr>
        <w:t xml:space="preserve">- </w:t>
      </w:r>
      <w:r w:rsidR="007F2BD0">
        <w:rPr>
          <w:bCs/>
          <w:sz w:val="24"/>
        </w:rPr>
        <w:t>1</w:t>
      </w:r>
      <w:r w:rsidR="00173759" w:rsidRPr="00173759">
        <w:rPr>
          <w:bCs/>
          <w:sz w:val="24"/>
        </w:rPr>
        <w:t>4 077,78</w:t>
      </w:r>
      <w:r w:rsidR="00E022BE" w:rsidRPr="00173759">
        <w:rPr>
          <w:bCs/>
          <w:sz w:val="24"/>
        </w:rPr>
        <w:t xml:space="preserve"> zł,</w:t>
      </w:r>
    </w:p>
    <w:p w14:paraId="114F8446" w14:textId="3F253C04" w:rsidR="00FE6BC9" w:rsidRPr="00173759" w:rsidRDefault="00FE6BC9" w:rsidP="004B0CB3">
      <w:pPr>
        <w:pStyle w:val="Tekstpodstawowy"/>
        <w:tabs>
          <w:tab w:val="left" w:pos="900"/>
        </w:tabs>
        <w:spacing w:line="360" w:lineRule="auto"/>
        <w:ind w:right="3"/>
        <w:jc w:val="both"/>
        <w:rPr>
          <w:bCs/>
          <w:sz w:val="24"/>
        </w:rPr>
      </w:pPr>
      <w:r w:rsidRPr="00173759">
        <w:rPr>
          <w:bCs/>
          <w:sz w:val="24"/>
        </w:rPr>
        <w:t xml:space="preserve">- sołectwo </w:t>
      </w:r>
      <w:r w:rsidR="00173759" w:rsidRPr="00173759">
        <w:rPr>
          <w:bCs/>
          <w:sz w:val="24"/>
        </w:rPr>
        <w:t>Bedlenko</w:t>
      </w:r>
    </w:p>
    <w:p w14:paraId="32923B3C" w14:textId="608AF9FF" w:rsidR="00FE6BC9" w:rsidRPr="00173759" w:rsidRDefault="00FE6BC9" w:rsidP="004B0CB3">
      <w:pPr>
        <w:pStyle w:val="Tekstpodstawowy"/>
        <w:tabs>
          <w:tab w:val="left" w:pos="900"/>
        </w:tabs>
        <w:spacing w:line="360" w:lineRule="auto"/>
        <w:ind w:right="3"/>
        <w:jc w:val="both"/>
        <w:rPr>
          <w:bCs/>
          <w:sz w:val="24"/>
        </w:rPr>
      </w:pPr>
      <w:r w:rsidRPr="00173759">
        <w:rPr>
          <w:bCs/>
          <w:sz w:val="24"/>
        </w:rPr>
        <w:tab/>
        <w:t>-„Zakup i montaż monitoringu oraz doposażenie świetlicy wiejskiej”</w:t>
      </w:r>
      <w:r w:rsidRPr="00173759">
        <w:rPr>
          <w:bCs/>
          <w:sz w:val="24"/>
        </w:rPr>
        <w:tab/>
        <w:t xml:space="preserve">- </w:t>
      </w:r>
      <w:r w:rsidR="00173759" w:rsidRPr="00173759">
        <w:rPr>
          <w:bCs/>
          <w:sz w:val="24"/>
        </w:rPr>
        <w:t>11 000,00</w:t>
      </w:r>
      <w:r w:rsidRPr="00173759">
        <w:rPr>
          <w:bCs/>
          <w:sz w:val="24"/>
        </w:rPr>
        <w:t xml:space="preserve"> zł,</w:t>
      </w:r>
    </w:p>
    <w:p w14:paraId="1489116E" w14:textId="3C7FD965" w:rsidR="00784885" w:rsidRPr="007F2BD0" w:rsidRDefault="00784885" w:rsidP="004B0CB3">
      <w:pPr>
        <w:pStyle w:val="Tekstpodstawowy"/>
        <w:tabs>
          <w:tab w:val="left" w:pos="900"/>
        </w:tabs>
        <w:spacing w:line="360" w:lineRule="auto"/>
        <w:ind w:right="3"/>
        <w:jc w:val="both"/>
        <w:rPr>
          <w:bCs/>
          <w:sz w:val="24"/>
        </w:rPr>
      </w:pPr>
      <w:r w:rsidRPr="007F2BD0">
        <w:rPr>
          <w:bCs/>
          <w:sz w:val="24"/>
        </w:rPr>
        <w:t xml:space="preserve">- sołectwo </w:t>
      </w:r>
      <w:r w:rsidR="007F2BD0" w:rsidRPr="007F2BD0">
        <w:rPr>
          <w:bCs/>
          <w:sz w:val="24"/>
        </w:rPr>
        <w:t>Brody</w:t>
      </w:r>
    </w:p>
    <w:p w14:paraId="696E5385" w14:textId="240D9AFF" w:rsidR="00206084" w:rsidRPr="007F2BD0" w:rsidRDefault="00784885" w:rsidP="004B0CB3">
      <w:pPr>
        <w:pStyle w:val="Tekstpodstawowy"/>
        <w:tabs>
          <w:tab w:val="left" w:pos="900"/>
        </w:tabs>
        <w:spacing w:line="360" w:lineRule="auto"/>
        <w:ind w:right="3"/>
        <w:jc w:val="both"/>
        <w:rPr>
          <w:bCs/>
          <w:sz w:val="24"/>
        </w:rPr>
      </w:pPr>
      <w:r w:rsidRPr="007F2BD0">
        <w:rPr>
          <w:bCs/>
          <w:sz w:val="24"/>
        </w:rPr>
        <w:tab/>
        <w:t>- „</w:t>
      </w:r>
      <w:r w:rsidR="007F2BD0" w:rsidRPr="007F2BD0">
        <w:rPr>
          <w:bCs/>
          <w:sz w:val="24"/>
        </w:rPr>
        <w:t>Zakup i montaż wyposażenia do świetlicy wiejskiej</w:t>
      </w:r>
      <w:r w:rsidRPr="007F2BD0">
        <w:rPr>
          <w:bCs/>
          <w:sz w:val="24"/>
        </w:rPr>
        <w:t>”</w:t>
      </w:r>
      <w:r w:rsidRPr="007F2BD0">
        <w:rPr>
          <w:bCs/>
          <w:sz w:val="24"/>
        </w:rPr>
        <w:tab/>
      </w:r>
      <w:r w:rsidR="005C2B96" w:rsidRPr="007F2BD0">
        <w:rPr>
          <w:bCs/>
          <w:sz w:val="24"/>
        </w:rPr>
        <w:tab/>
      </w:r>
      <w:r w:rsidR="00C17AC9" w:rsidRPr="007F2BD0">
        <w:rPr>
          <w:bCs/>
          <w:sz w:val="24"/>
        </w:rPr>
        <w:tab/>
      </w:r>
      <w:r w:rsidR="00EF7C06" w:rsidRPr="007F2BD0">
        <w:rPr>
          <w:bCs/>
          <w:sz w:val="24"/>
        </w:rPr>
        <w:t xml:space="preserve">- </w:t>
      </w:r>
      <w:r w:rsidR="007F2BD0" w:rsidRPr="007F2BD0">
        <w:rPr>
          <w:bCs/>
          <w:sz w:val="24"/>
        </w:rPr>
        <w:t>36 065,94</w:t>
      </w:r>
      <w:r w:rsidRPr="007F2BD0">
        <w:rPr>
          <w:bCs/>
          <w:sz w:val="24"/>
        </w:rPr>
        <w:t xml:space="preserve"> zł,</w:t>
      </w:r>
    </w:p>
    <w:p w14:paraId="4ACBB4C9" w14:textId="52699627" w:rsidR="007F2BD0" w:rsidRPr="007F2BD0" w:rsidRDefault="007F2BD0" w:rsidP="004B0CB3">
      <w:pPr>
        <w:pStyle w:val="Tekstpodstawowy"/>
        <w:tabs>
          <w:tab w:val="left" w:pos="900"/>
        </w:tabs>
        <w:spacing w:line="360" w:lineRule="auto"/>
        <w:ind w:right="3"/>
        <w:jc w:val="both"/>
        <w:rPr>
          <w:bCs/>
          <w:sz w:val="24"/>
        </w:rPr>
      </w:pPr>
      <w:r w:rsidRPr="007F2BD0">
        <w:rPr>
          <w:bCs/>
          <w:sz w:val="24"/>
        </w:rPr>
        <w:t>- sołectwo Gatniki</w:t>
      </w:r>
    </w:p>
    <w:p w14:paraId="4B839BE8" w14:textId="07A6829E" w:rsidR="007F2BD0" w:rsidRPr="007F2BD0" w:rsidRDefault="007F2BD0" w:rsidP="004B0CB3">
      <w:pPr>
        <w:pStyle w:val="Tekstpodstawowy"/>
        <w:tabs>
          <w:tab w:val="left" w:pos="900"/>
        </w:tabs>
        <w:spacing w:line="360" w:lineRule="auto"/>
        <w:ind w:right="3"/>
        <w:jc w:val="both"/>
        <w:rPr>
          <w:bCs/>
          <w:sz w:val="24"/>
        </w:rPr>
      </w:pPr>
      <w:r w:rsidRPr="007F2BD0">
        <w:rPr>
          <w:bCs/>
          <w:sz w:val="24"/>
        </w:rPr>
        <w:tab/>
        <w:t>- „Zakup i montaż wyposażenia do domu ludowego”</w:t>
      </w:r>
      <w:r w:rsidRPr="007F2BD0">
        <w:rPr>
          <w:bCs/>
          <w:sz w:val="24"/>
        </w:rPr>
        <w:tab/>
      </w:r>
      <w:r w:rsidRPr="007F2BD0">
        <w:rPr>
          <w:bCs/>
          <w:sz w:val="24"/>
        </w:rPr>
        <w:tab/>
      </w:r>
      <w:r w:rsidRPr="007F2BD0">
        <w:rPr>
          <w:bCs/>
          <w:sz w:val="24"/>
        </w:rPr>
        <w:tab/>
        <w:t>- 13 166,96 zł,</w:t>
      </w:r>
    </w:p>
    <w:p w14:paraId="49C32769" w14:textId="72121EB0" w:rsidR="007F2BD0" w:rsidRPr="007F2BD0" w:rsidRDefault="007F2BD0" w:rsidP="004B0CB3">
      <w:pPr>
        <w:pStyle w:val="Tekstpodstawowy"/>
        <w:tabs>
          <w:tab w:val="left" w:pos="900"/>
        </w:tabs>
        <w:spacing w:line="360" w:lineRule="auto"/>
        <w:ind w:right="3"/>
        <w:jc w:val="both"/>
        <w:rPr>
          <w:bCs/>
          <w:sz w:val="24"/>
        </w:rPr>
      </w:pPr>
      <w:r w:rsidRPr="007F2BD0">
        <w:rPr>
          <w:bCs/>
          <w:sz w:val="24"/>
        </w:rPr>
        <w:t>- sołectwo Gracuch</w:t>
      </w:r>
    </w:p>
    <w:p w14:paraId="21A0F49B" w14:textId="714D6D62" w:rsidR="007F2BD0" w:rsidRPr="007F2BD0" w:rsidRDefault="007F2BD0" w:rsidP="004B0CB3">
      <w:pPr>
        <w:pStyle w:val="Tekstpodstawowy"/>
        <w:tabs>
          <w:tab w:val="left" w:pos="900"/>
        </w:tabs>
        <w:spacing w:line="360" w:lineRule="auto"/>
        <w:ind w:right="3"/>
        <w:jc w:val="both"/>
        <w:rPr>
          <w:bCs/>
          <w:sz w:val="24"/>
        </w:rPr>
      </w:pPr>
      <w:r w:rsidRPr="007F2BD0">
        <w:rPr>
          <w:bCs/>
          <w:sz w:val="24"/>
        </w:rPr>
        <w:tab/>
        <w:t>- „Zakup wyposażenia do świetlicy wiejskiej”</w:t>
      </w:r>
      <w:r w:rsidRPr="007F2BD0">
        <w:rPr>
          <w:bCs/>
          <w:sz w:val="24"/>
        </w:rPr>
        <w:tab/>
      </w:r>
      <w:r w:rsidRPr="007F2BD0">
        <w:rPr>
          <w:bCs/>
          <w:sz w:val="24"/>
        </w:rPr>
        <w:tab/>
      </w:r>
      <w:r w:rsidRPr="007F2BD0">
        <w:rPr>
          <w:bCs/>
          <w:sz w:val="24"/>
        </w:rPr>
        <w:tab/>
      </w:r>
      <w:r w:rsidRPr="007F2BD0">
        <w:rPr>
          <w:bCs/>
          <w:sz w:val="24"/>
        </w:rPr>
        <w:tab/>
        <w:t>-   3 481,38 zł,</w:t>
      </w:r>
    </w:p>
    <w:p w14:paraId="017AE3F8" w14:textId="78BDCC28" w:rsidR="007F2BD0" w:rsidRPr="007F2BD0" w:rsidRDefault="007F2BD0" w:rsidP="004B0CB3">
      <w:pPr>
        <w:pStyle w:val="Tekstpodstawowy"/>
        <w:tabs>
          <w:tab w:val="left" w:pos="900"/>
        </w:tabs>
        <w:spacing w:line="360" w:lineRule="auto"/>
        <w:ind w:right="3"/>
        <w:jc w:val="both"/>
        <w:rPr>
          <w:bCs/>
          <w:sz w:val="24"/>
        </w:rPr>
      </w:pPr>
      <w:r w:rsidRPr="007F2BD0">
        <w:rPr>
          <w:bCs/>
          <w:sz w:val="24"/>
        </w:rPr>
        <w:t>- sołectwo Jeżów</w:t>
      </w:r>
    </w:p>
    <w:p w14:paraId="6336721C" w14:textId="78F6D8E0" w:rsidR="007F2BD0" w:rsidRPr="007F2BD0" w:rsidRDefault="007F2BD0" w:rsidP="004B0CB3">
      <w:pPr>
        <w:pStyle w:val="Tekstpodstawowy"/>
        <w:tabs>
          <w:tab w:val="left" w:pos="900"/>
        </w:tabs>
        <w:spacing w:line="360" w:lineRule="auto"/>
        <w:ind w:right="3"/>
        <w:jc w:val="both"/>
        <w:rPr>
          <w:bCs/>
          <w:sz w:val="24"/>
        </w:rPr>
      </w:pPr>
      <w:r w:rsidRPr="007F2BD0">
        <w:rPr>
          <w:bCs/>
          <w:sz w:val="24"/>
        </w:rPr>
        <w:tab/>
        <w:t>- „Zakup wyposażenia do świetlicy wiejskiej”</w:t>
      </w:r>
      <w:r w:rsidRPr="007F2BD0">
        <w:rPr>
          <w:bCs/>
          <w:sz w:val="24"/>
        </w:rPr>
        <w:tab/>
      </w:r>
      <w:r w:rsidRPr="007F2BD0">
        <w:rPr>
          <w:bCs/>
          <w:sz w:val="24"/>
        </w:rPr>
        <w:tab/>
      </w:r>
      <w:r w:rsidRPr="007F2BD0">
        <w:rPr>
          <w:bCs/>
          <w:sz w:val="24"/>
        </w:rPr>
        <w:tab/>
      </w:r>
      <w:r w:rsidRPr="007F2BD0">
        <w:rPr>
          <w:bCs/>
          <w:sz w:val="24"/>
        </w:rPr>
        <w:tab/>
        <w:t>- 11 996,13 zł,</w:t>
      </w:r>
    </w:p>
    <w:p w14:paraId="21038EB3" w14:textId="426A4236" w:rsidR="00EF7C06" w:rsidRPr="007F2BD0" w:rsidRDefault="00EF7C06" w:rsidP="004B0CB3">
      <w:pPr>
        <w:pStyle w:val="Tekstpodstawowy"/>
        <w:tabs>
          <w:tab w:val="left" w:pos="900"/>
        </w:tabs>
        <w:spacing w:line="360" w:lineRule="auto"/>
        <w:ind w:right="3"/>
        <w:jc w:val="both"/>
        <w:rPr>
          <w:bCs/>
          <w:sz w:val="24"/>
        </w:rPr>
      </w:pPr>
      <w:r w:rsidRPr="007F2BD0">
        <w:rPr>
          <w:bCs/>
          <w:sz w:val="24"/>
        </w:rPr>
        <w:t>- sołectwo Kornica</w:t>
      </w:r>
    </w:p>
    <w:p w14:paraId="208626B2" w14:textId="5BADB574" w:rsidR="00EF7C06" w:rsidRPr="007F2BD0" w:rsidRDefault="00EF7C06" w:rsidP="004B0CB3">
      <w:pPr>
        <w:pStyle w:val="Tekstpodstawowy"/>
        <w:tabs>
          <w:tab w:val="left" w:pos="900"/>
        </w:tabs>
        <w:spacing w:line="360" w:lineRule="auto"/>
        <w:ind w:right="3"/>
        <w:jc w:val="both"/>
        <w:rPr>
          <w:bCs/>
          <w:sz w:val="24"/>
        </w:rPr>
      </w:pPr>
      <w:r w:rsidRPr="007F2BD0">
        <w:rPr>
          <w:bCs/>
          <w:sz w:val="24"/>
        </w:rPr>
        <w:tab/>
        <w:t>- „</w:t>
      </w:r>
      <w:r w:rsidR="00C17AC9" w:rsidRPr="007F2BD0">
        <w:rPr>
          <w:bCs/>
          <w:sz w:val="24"/>
        </w:rPr>
        <w:t>Zakup wyposażenia do WDK w Kornicy</w:t>
      </w:r>
      <w:r w:rsidRPr="007F2BD0">
        <w:rPr>
          <w:bCs/>
          <w:sz w:val="24"/>
        </w:rPr>
        <w:t>”</w:t>
      </w:r>
      <w:r w:rsidRPr="007F2BD0">
        <w:rPr>
          <w:bCs/>
          <w:sz w:val="24"/>
        </w:rPr>
        <w:tab/>
      </w:r>
      <w:r w:rsidRPr="007F2BD0">
        <w:rPr>
          <w:bCs/>
          <w:sz w:val="24"/>
        </w:rPr>
        <w:tab/>
      </w:r>
      <w:r w:rsidRPr="007F2BD0">
        <w:rPr>
          <w:bCs/>
          <w:sz w:val="24"/>
        </w:rPr>
        <w:tab/>
      </w:r>
      <w:r w:rsidR="00C17AC9" w:rsidRPr="007F2BD0">
        <w:rPr>
          <w:bCs/>
          <w:sz w:val="24"/>
        </w:rPr>
        <w:tab/>
      </w:r>
      <w:r w:rsidRPr="007F2BD0">
        <w:rPr>
          <w:bCs/>
          <w:sz w:val="24"/>
        </w:rPr>
        <w:t xml:space="preserve">-  </w:t>
      </w:r>
      <w:r w:rsidR="00C17AC9" w:rsidRPr="007F2BD0">
        <w:rPr>
          <w:bCs/>
          <w:sz w:val="24"/>
        </w:rPr>
        <w:t xml:space="preserve"> </w:t>
      </w:r>
      <w:r w:rsidR="007F2BD0" w:rsidRPr="007F2BD0">
        <w:rPr>
          <w:bCs/>
          <w:sz w:val="24"/>
        </w:rPr>
        <w:t>5 998,25</w:t>
      </w:r>
      <w:r w:rsidR="00C17AC9" w:rsidRPr="007F2BD0">
        <w:rPr>
          <w:bCs/>
          <w:sz w:val="24"/>
        </w:rPr>
        <w:t xml:space="preserve"> z</w:t>
      </w:r>
      <w:r w:rsidRPr="007F2BD0">
        <w:rPr>
          <w:bCs/>
          <w:sz w:val="24"/>
        </w:rPr>
        <w:t>ł,</w:t>
      </w:r>
    </w:p>
    <w:p w14:paraId="558740F2" w14:textId="77777777" w:rsidR="005C2B96" w:rsidRPr="007F2BD0" w:rsidRDefault="005C2B96" w:rsidP="004B0CB3">
      <w:pPr>
        <w:pStyle w:val="Tekstpodstawowy"/>
        <w:tabs>
          <w:tab w:val="left" w:pos="900"/>
        </w:tabs>
        <w:spacing w:line="360" w:lineRule="auto"/>
        <w:ind w:right="3"/>
        <w:jc w:val="both"/>
        <w:rPr>
          <w:bCs/>
          <w:sz w:val="24"/>
        </w:rPr>
      </w:pPr>
      <w:r w:rsidRPr="007F2BD0">
        <w:rPr>
          <w:bCs/>
          <w:sz w:val="24"/>
        </w:rPr>
        <w:t xml:space="preserve">- sołectwo </w:t>
      </w:r>
      <w:r w:rsidR="004136C3" w:rsidRPr="007F2BD0">
        <w:rPr>
          <w:bCs/>
          <w:sz w:val="24"/>
        </w:rPr>
        <w:t>Młynek Nieświński</w:t>
      </w:r>
    </w:p>
    <w:p w14:paraId="1C3F47E5" w14:textId="1C2496DC" w:rsidR="00FE6BC9" w:rsidRPr="007F2BD0" w:rsidRDefault="005C2B96" w:rsidP="004B0CB3">
      <w:pPr>
        <w:pStyle w:val="Tekstpodstawowy"/>
        <w:tabs>
          <w:tab w:val="left" w:pos="900"/>
        </w:tabs>
        <w:spacing w:line="360" w:lineRule="auto"/>
        <w:ind w:right="3"/>
        <w:jc w:val="both"/>
        <w:rPr>
          <w:bCs/>
          <w:sz w:val="24"/>
        </w:rPr>
      </w:pPr>
      <w:r w:rsidRPr="007F2BD0">
        <w:rPr>
          <w:bCs/>
          <w:sz w:val="24"/>
        </w:rPr>
        <w:tab/>
        <w:t>- „</w:t>
      </w:r>
      <w:r w:rsidR="00C17AC9" w:rsidRPr="007F2BD0">
        <w:rPr>
          <w:bCs/>
          <w:sz w:val="24"/>
        </w:rPr>
        <w:t xml:space="preserve">Zakup </w:t>
      </w:r>
      <w:r w:rsidR="007F2BD0" w:rsidRPr="007F2BD0">
        <w:rPr>
          <w:bCs/>
          <w:sz w:val="24"/>
        </w:rPr>
        <w:t xml:space="preserve">i montaż </w:t>
      </w:r>
      <w:r w:rsidR="00C17AC9" w:rsidRPr="007F2BD0">
        <w:rPr>
          <w:bCs/>
          <w:sz w:val="24"/>
        </w:rPr>
        <w:t>wyposażenia do świetlicy wiejskiej</w:t>
      </w:r>
      <w:r w:rsidRPr="007F2BD0">
        <w:rPr>
          <w:bCs/>
          <w:sz w:val="24"/>
        </w:rPr>
        <w:t>”</w:t>
      </w:r>
      <w:r w:rsidRPr="007F2BD0">
        <w:rPr>
          <w:bCs/>
          <w:sz w:val="24"/>
        </w:rPr>
        <w:tab/>
      </w:r>
      <w:r w:rsidRPr="007F2BD0">
        <w:rPr>
          <w:bCs/>
          <w:sz w:val="24"/>
        </w:rPr>
        <w:tab/>
      </w:r>
      <w:r w:rsidRPr="007F2BD0">
        <w:rPr>
          <w:bCs/>
          <w:sz w:val="24"/>
        </w:rPr>
        <w:tab/>
        <w:t xml:space="preserve">- </w:t>
      </w:r>
      <w:r w:rsidR="007F2BD0" w:rsidRPr="007F2BD0">
        <w:rPr>
          <w:bCs/>
          <w:sz w:val="24"/>
        </w:rPr>
        <w:t>12 568,98</w:t>
      </w:r>
      <w:r w:rsidRPr="007F2BD0">
        <w:rPr>
          <w:bCs/>
          <w:sz w:val="24"/>
        </w:rPr>
        <w:t xml:space="preserve"> zł,</w:t>
      </w:r>
    </w:p>
    <w:p w14:paraId="0D749FB6" w14:textId="77777777" w:rsidR="00C17AC9" w:rsidRPr="007F2BD0" w:rsidRDefault="00C17AC9" w:rsidP="004B0CB3">
      <w:pPr>
        <w:pStyle w:val="Tekstpodstawowy"/>
        <w:tabs>
          <w:tab w:val="left" w:pos="900"/>
        </w:tabs>
        <w:spacing w:line="360" w:lineRule="auto"/>
        <w:ind w:right="3"/>
        <w:jc w:val="both"/>
        <w:rPr>
          <w:bCs/>
          <w:sz w:val="24"/>
        </w:rPr>
      </w:pPr>
      <w:r w:rsidRPr="007F2BD0">
        <w:rPr>
          <w:bCs/>
          <w:sz w:val="24"/>
        </w:rPr>
        <w:t xml:space="preserve">- sołectwo </w:t>
      </w:r>
      <w:proofErr w:type="spellStart"/>
      <w:r w:rsidRPr="007F2BD0">
        <w:rPr>
          <w:bCs/>
          <w:sz w:val="24"/>
        </w:rPr>
        <w:t>Nieświń</w:t>
      </w:r>
      <w:proofErr w:type="spellEnd"/>
    </w:p>
    <w:p w14:paraId="07615725" w14:textId="37D69EE1" w:rsidR="00FE6BC9" w:rsidRPr="007F2BD0" w:rsidRDefault="00C17AC9" w:rsidP="004B0CB3">
      <w:pPr>
        <w:pStyle w:val="Tekstpodstawowy"/>
        <w:tabs>
          <w:tab w:val="left" w:pos="900"/>
        </w:tabs>
        <w:spacing w:line="360" w:lineRule="auto"/>
        <w:ind w:right="3"/>
        <w:jc w:val="both"/>
        <w:rPr>
          <w:bCs/>
          <w:sz w:val="24"/>
        </w:rPr>
      </w:pPr>
      <w:r w:rsidRPr="007F2BD0">
        <w:rPr>
          <w:bCs/>
          <w:sz w:val="24"/>
        </w:rPr>
        <w:tab/>
        <w:t>- „Zakup wyposażenia do świetlicy wiejskiej”</w:t>
      </w:r>
      <w:r w:rsidRPr="007F2BD0">
        <w:rPr>
          <w:bCs/>
          <w:sz w:val="24"/>
        </w:rPr>
        <w:tab/>
      </w:r>
      <w:r w:rsidRPr="007F2BD0">
        <w:rPr>
          <w:bCs/>
          <w:sz w:val="24"/>
        </w:rPr>
        <w:tab/>
      </w:r>
      <w:r w:rsidRPr="007F2BD0">
        <w:rPr>
          <w:bCs/>
          <w:sz w:val="24"/>
        </w:rPr>
        <w:tab/>
      </w:r>
      <w:r w:rsidRPr="007F2BD0">
        <w:rPr>
          <w:bCs/>
          <w:sz w:val="24"/>
        </w:rPr>
        <w:tab/>
        <w:t xml:space="preserve">-   </w:t>
      </w:r>
      <w:r w:rsidR="007F2BD0" w:rsidRPr="007F2BD0">
        <w:rPr>
          <w:bCs/>
          <w:sz w:val="24"/>
        </w:rPr>
        <w:t xml:space="preserve">  </w:t>
      </w:r>
      <w:r w:rsidR="00FE6BC9" w:rsidRPr="007F2BD0">
        <w:rPr>
          <w:bCs/>
          <w:sz w:val="24"/>
        </w:rPr>
        <w:t> </w:t>
      </w:r>
      <w:r w:rsidR="007F2BD0" w:rsidRPr="007F2BD0">
        <w:rPr>
          <w:bCs/>
          <w:sz w:val="24"/>
        </w:rPr>
        <w:t>564,18</w:t>
      </w:r>
      <w:r w:rsidRPr="007F2BD0">
        <w:rPr>
          <w:bCs/>
          <w:sz w:val="24"/>
        </w:rPr>
        <w:t xml:space="preserve"> zł,</w:t>
      </w:r>
      <w:r w:rsidR="00FE6BC9" w:rsidRPr="00F91A49">
        <w:rPr>
          <w:bCs/>
          <w:color w:val="FF0000"/>
          <w:sz w:val="24"/>
        </w:rPr>
        <w:tab/>
      </w:r>
    </w:p>
    <w:p w14:paraId="0E0419BD" w14:textId="0C01469B" w:rsidR="007F2BD0" w:rsidRPr="007F2BD0" w:rsidRDefault="007F2BD0" w:rsidP="004B0CB3">
      <w:pPr>
        <w:pStyle w:val="Tekstpodstawowy"/>
        <w:tabs>
          <w:tab w:val="left" w:pos="900"/>
        </w:tabs>
        <w:spacing w:line="360" w:lineRule="auto"/>
        <w:ind w:right="3"/>
        <w:jc w:val="both"/>
        <w:rPr>
          <w:bCs/>
          <w:sz w:val="24"/>
        </w:rPr>
      </w:pPr>
      <w:r w:rsidRPr="007F2BD0">
        <w:rPr>
          <w:bCs/>
          <w:sz w:val="24"/>
        </w:rPr>
        <w:t>- sołectwo Piła</w:t>
      </w:r>
    </w:p>
    <w:p w14:paraId="628FF126" w14:textId="38D4E53D" w:rsidR="007F2BD0" w:rsidRPr="007F2BD0" w:rsidRDefault="007F2BD0" w:rsidP="004B0CB3">
      <w:pPr>
        <w:pStyle w:val="Tekstpodstawowy"/>
        <w:tabs>
          <w:tab w:val="left" w:pos="900"/>
        </w:tabs>
        <w:spacing w:line="360" w:lineRule="auto"/>
        <w:ind w:right="3"/>
        <w:jc w:val="both"/>
        <w:rPr>
          <w:bCs/>
          <w:sz w:val="24"/>
        </w:rPr>
      </w:pPr>
      <w:r w:rsidRPr="007F2BD0">
        <w:rPr>
          <w:bCs/>
          <w:sz w:val="24"/>
        </w:rPr>
        <w:tab/>
        <w:t>-„Zakup i montaż wyposażenia do świetlicy wiejskiej”</w:t>
      </w:r>
      <w:r w:rsidRPr="007F2BD0">
        <w:rPr>
          <w:bCs/>
          <w:sz w:val="24"/>
        </w:rPr>
        <w:tab/>
      </w:r>
      <w:r w:rsidRPr="007F2BD0">
        <w:rPr>
          <w:bCs/>
          <w:sz w:val="24"/>
        </w:rPr>
        <w:tab/>
      </w:r>
      <w:r w:rsidRPr="007F2BD0">
        <w:rPr>
          <w:bCs/>
          <w:sz w:val="24"/>
        </w:rPr>
        <w:tab/>
        <w:t>- 20 000,00 zł,</w:t>
      </w:r>
    </w:p>
    <w:p w14:paraId="7792B794" w14:textId="3F99E572" w:rsidR="00784885" w:rsidRPr="007F2BD0" w:rsidRDefault="00784885" w:rsidP="004B0CB3">
      <w:pPr>
        <w:pStyle w:val="Tekstpodstawowy"/>
        <w:tabs>
          <w:tab w:val="left" w:pos="900"/>
        </w:tabs>
        <w:spacing w:line="360" w:lineRule="auto"/>
        <w:ind w:right="3"/>
        <w:jc w:val="both"/>
        <w:rPr>
          <w:bCs/>
          <w:sz w:val="24"/>
        </w:rPr>
      </w:pPr>
      <w:r w:rsidRPr="007F2BD0">
        <w:rPr>
          <w:bCs/>
          <w:sz w:val="24"/>
        </w:rPr>
        <w:t>- sołectwo Pomorzany</w:t>
      </w:r>
    </w:p>
    <w:p w14:paraId="5C8B7C95" w14:textId="77777777" w:rsidR="007F2BD0" w:rsidRPr="007F2BD0" w:rsidRDefault="00784885" w:rsidP="007F2BD0">
      <w:pPr>
        <w:pStyle w:val="Tekstpodstawowy"/>
        <w:tabs>
          <w:tab w:val="left" w:pos="900"/>
        </w:tabs>
        <w:spacing w:line="360" w:lineRule="auto"/>
        <w:ind w:right="3"/>
        <w:jc w:val="both"/>
        <w:rPr>
          <w:bCs/>
          <w:sz w:val="24"/>
        </w:rPr>
      </w:pPr>
      <w:r w:rsidRPr="00F91A49">
        <w:rPr>
          <w:bCs/>
          <w:color w:val="FF0000"/>
          <w:sz w:val="24"/>
        </w:rPr>
        <w:tab/>
      </w:r>
      <w:r w:rsidRPr="007F2BD0">
        <w:rPr>
          <w:bCs/>
          <w:sz w:val="24"/>
        </w:rPr>
        <w:t>- „</w:t>
      </w:r>
      <w:r w:rsidR="007F2BD0" w:rsidRPr="007F2BD0">
        <w:rPr>
          <w:bCs/>
          <w:sz w:val="24"/>
        </w:rPr>
        <w:t xml:space="preserve">Zakup wyposażenia do świetlicy wiejskiej i materiałów </w:t>
      </w:r>
    </w:p>
    <w:p w14:paraId="5299A825" w14:textId="55D99CBC" w:rsidR="00784885" w:rsidRPr="007F2BD0" w:rsidRDefault="007F2BD0" w:rsidP="007F2BD0">
      <w:pPr>
        <w:pStyle w:val="Tekstpodstawowy"/>
        <w:tabs>
          <w:tab w:val="left" w:pos="900"/>
        </w:tabs>
        <w:spacing w:line="360" w:lineRule="auto"/>
        <w:ind w:right="3"/>
        <w:jc w:val="both"/>
        <w:rPr>
          <w:bCs/>
          <w:sz w:val="24"/>
        </w:rPr>
      </w:pPr>
      <w:r w:rsidRPr="007F2BD0">
        <w:rPr>
          <w:bCs/>
          <w:sz w:val="24"/>
        </w:rPr>
        <w:tab/>
        <w:t xml:space="preserve">   do jej utrzymania</w:t>
      </w:r>
      <w:r w:rsidR="000313B8" w:rsidRPr="007F2BD0">
        <w:rPr>
          <w:bCs/>
          <w:sz w:val="24"/>
        </w:rPr>
        <w:t>”</w:t>
      </w:r>
      <w:r w:rsidR="00EF7C06" w:rsidRPr="007F2BD0">
        <w:rPr>
          <w:bCs/>
          <w:sz w:val="24"/>
        </w:rPr>
        <w:tab/>
      </w:r>
      <w:r w:rsidR="00EF7C06" w:rsidRPr="007F2BD0">
        <w:rPr>
          <w:bCs/>
          <w:sz w:val="24"/>
        </w:rPr>
        <w:tab/>
      </w:r>
      <w:r w:rsidR="003F5531" w:rsidRPr="007F2BD0">
        <w:rPr>
          <w:bCs/>
          <w:sz w:val="24"/>
        </w:rPr>
        <w:tab/>
      </w:r>
      <w:r w:rsidR="00FE6BC9" w:rsidRPr="007F2BD0">
        <w:rPr>
          <w:bCs/>
          <w:sz w:val="24"/>
        </w:rPr>
        <w:tab/>
      </w:r>
      <w:r w:rsidR="00FE6BC9" w:rsidRPr="007F2BD0">
        <w:rPr>
          <w:bCs/>
          <w:sz w:val="24"/>
        </w:rPr>
        <w:tab/>
      </w:r>
      <w:r w:rsidRPr="007F2BD0">
        <w:rPr>
          <w:bCs/>
          <w:sz w:val="24"/>
        </w:rPr>
        <w:tab/>
      </w:r>
      <w:r w:rsidRPr="007F2BD0">
        <w:rPr>
          <w:bCs/>
          <w:sz w:val="24"/>
        </w:rPr>
        <w:tab/>
      </w:r>
      <w:r w:rsidR="00784885" w:rsidRPr="007F2BD0">
        <w:rPr>
          <w:bCs/>
          <w:sz w:val="24"/>
        </w:rPr>
        <w:t xml:space="preserve">- </w:t>
      </w:r>
      <w:r w:rsidR="00FE6BC9" w:rsidRPr="007F2BD0">
        <w:rPr>
          <w:bCs/>
          <w:sz w:val="24"/>
        </w:rPr>
        <w:t xml:space="preserve">  </w:t>
      </w:r>
      <w:r w:rsidRPr="007F2BD0">
        <w:rPr>
          <w:bCs/>
          <w:sz w:val="24"/>
        </w:rPr>
        <w:t>2 987,00</w:t>
      </w:r>
      <w:r w:rsidR="00784885" w:rsidRPr="007F2BD0">
        <w:rPr>
          <w:bCs/>
          <w:sz w:val="24"/>
        </w:rPr>
        <w:t xml:space="preserve"> zł,</w:t>
      </w:r>
    </w:p>
    <w:p w14:paraId="3C0D84DE" w14:textId="7028B9CC" w:rsidR="00FE6BC9" w:rsidRPr="007F2BD0" w:rsidRDefault="00FE6BC9" w:rsidP="004B0CB3">
      <w:pPr>
        <w:pStyle w:val="Tekstpodstawowy"/>
        <w:tabs>
          <w:tab w:val="left" w:pos="900"/>
        </w:tabs>
        <w:spacing w:line="360" w:lineRule="auto"/>
        <w:ind w:right="3"/>
        <w:jc w:val="both"/>
        <w:rPr>
          <w:bCs/>
          <w:sz w:val="24"/>
        </w:rPr>
      </w:pPr>
      <w:r w:rsidRPr="007F2BD0">
        <w:rPr>
          <w:bCs/>
          <w:sz w:val="24"/>
        </w:rPr>
        <w:t>- sołectwo Proćwin</w:t>
      </w:r>
    </w:p>
    <w:p w14:paraId="6DAF10E9" w14:textId="4373295A" w:rsidR="00FE6BC9" w:rsidRPr="007F2BD0" w:rsidRDefault="00FE6BC9" w:rsidP="007F2BD0">
      <w:pPr>
        <w:pStyle w:val="Tekstpodstawowy"/>
        <w:tabs>
          <w:tab w:val="left" w:pos="900"/>
        </w:tabs>
        <w:spacing w:line="360" w:lineRule="auto"/>
        <w:ind w:right="3"/>
        <w:jc w:val="both"/>
        <w:rPr>
          <w:bCs/>
          <w:sz w:val="24"/>
        </w:rPr>
      </w:pPr>
      <w:r w:rsidRPr="00F91A49">
        <w:rPr>
          <w:bCs/>
          <w:color w:val="FF0000"/>
          <w:sz w:val="24"/>
        </w:rPr>
        <w:tab/>
      </w:r>
      <w:r w:rsidR="007F2BD0" w:rsidRPr="007F2BD0">
        <w:rPr>
          <w:bCs/>
          <w:sz w:val="24"/>
        </w:rPr>
        <w:t>- „Zakup art.  i usług służących do odnowienia świetlicy wiejskiej</w:t>
      </w:r>
      <w:r w:rsidRPr="007F2BD0">
        <w:rPr>
          <w:bCs/>
          <w:sz w:val="24"/>
        </w:rPr>
        <w:t>”</w:t>
      </w:r>
      <w:r w:rsidRPr="007F2BD0">
        <w:rPr>
          <w:bCs/>
          <w:sz w:val="24"/>
        </w:rPr>
        <w:tab/>
        <w:t xml:space="preserve">-  </w:t>
      </w:r>
      <w:r w:rsidR="007F2BD0" w:rsidRPr="007F2BD0">
        <w:rPr>
          <w:bCs/>
          <w:sz w:val="24"/>
        </w:rPr>
        <w:t>19 000,00</w:t>
      </w:r>
      <w:r w:rsidRPr="007F2BD0">
        <w:rPr>
          <w:bCs/>
          <w:sz w:val="24"/>
        </w:rPr>
        <w:t xml:space="preserve"> zł,</w:t>
      </w:r>
    </w:p>
    <w:p w14:paraId="4E3AC2CB" w14:textId="06B43AE2" w:rsidR="000313B8" w:rsidRPr="007F2BD0" w:rsidRDefault="000313B8" w:rsidP="004B0CB3">
      <w:pPr>
        <w:pStyle w:val="Tekstpodstawowy"/>
        <w:tabs>
          <w:tab w:val="left" w:pos="900"/>
        </w:tabs>
        <w:spacing w:line="360" w:lineRule="auto"/>
        <w:ind w:right="3"/>
        <w:jc w:val="both"/>
        <w:rPr>
          <w:bCs/>
          <w:sz w:val="24"/>
        </w:rPr>
      </w:pPr>
      <w:r w:rsidRPr="007F2BD0">
        <w:rPr>
          <w:bCs/>
          <w:sz w:val="24"/>
        </w:rPr>
        <w:t>- sołectwo Przybyszowy</w:t>
      </w:r>
    </w:p>
    <w:p w14:paraId="40BFC4BD" w14:textId="77777777" w:rsidR="003609C4" w:rsidRDefault="000313B8" w:rsidP="007F2BD0">
      <w:pPr>
        <w:pStyle w:val="Tekstpodstawowy"/>
        <w:tabs>
          <w:tab w:val="left" w:pos="900"/>
        </w:tabs>
        <w:spacing w:line="360" w:lineRule="auto"/>
        <w:ind w:right="3"/>
        <w:jc w:val="both"/>
        <w:rPr>
          <w:bCs/>
          <w:sz w:val="24"/>
        </w:rPr>
      </w:pPr>
      <w:r w:rsidRPr="00F91A49">
        <w:rPr>
          <w:bCs/>
          <w:color w:val="FF0000"/>
          <w:sz w:val="24"/>
        </w:rPr>
        <w:tab/>
      </w:r>
      <w:r w:rsidRPr="007F2BD0">
        <w:rPr>
          <w:bCs/>
          <w:sz w:val="24"/>
        </w:rPr>
        <w:t>- „</w:t>
      </w:r>
      <w:r w:rsidR="003609C4" w:rsidRPr="003609C4">
        <w:rPr>
          <w:bCs/>
          <w:sz w:val="24"/>
        </w:rPr>
        <w:t>Uporządkowanie, utwardzenie i zagospodarowanie terenu</w:t>
      </w:r>
    </w:p>
    <w:p w14:paraId="3F4FD65D" w14:textId="469B06E6" w:rsidR="000313B8" w:rsidRPr="007F2BD0" w:rsidRDefault="003609C4" w:rsidP="007F2BD0">
      <w:pPr>
        <w:pStyle w:val="Tekstpodstawowy"/>
        <w:tabs>
          <w:tab w:val="left" w:pos="900"/>
        </w:tabs>
        <w:spacing w:line="360" w:lineRule="auto"/>
        <w:ind w:right="3"/>
        <w:jc w:val="both"/>
        <w:rPr>
          <w:bCs/>
          <w:sz w:val="24"/>
        </w:rPr>
      </w:pPr>
      <w:r>
        <w:rPr>
          <w:bCs/>
          <w:sz w:val="24"/>
        </w:rPr>
        <w:tab/>
        <w:t xml:space="preserve">  </w:t>
      </w:r>
      <w:r w:rsidRPr="003609C4">
        <w:rPr>
          <w:bCs/>
          <w:sz w:val="24"/>
        </w:rPr>
        <w:t xml:space="preserve"> przy świetlicy wiejskiej</w:t>
      </w:r>
      <w:r w:rsidR="000313B8" w:rsidRPr="007F2BD0">
        <w:rPr>
          <w:bCs/>
          <w:sz w:val="24"/>
        </w:rPr>
        <w:t>”</w:t>
      </w:r>
      <w:r w:rsidR="000313B8" w:rsidRPr="007F2BD0">
        <w:rPr>
          <w:bCs/>
          <w:sz w:val="24"/>
        </w:rPr>
        <w:tab/>
      </w:r>
      <w:r w:rsidR="000313B8" w:rsidRPr="007F2BD0">
        <w:rPr>
          <w:bCs/>
          <w:sz w:val="24"/>
        </w:rPr>
        <w:tab/>
      </w:r>
      <w:r>
        <w:rPr>
          <w:bCs/>
          <w:sz w:val="24"/>
        </w:rPr>
        <w:tab/>
      </w:r>
      <w:r>
        <w:rPr>
          <w:bCs/>
          <w:sz w:val="24"/>
        </w:rPr>
        <w:tab/>
      </w:r>
      <w:r>
        <w:rPr>
          <w:bCs/>
          <w:sz w:val="24"/>
        </w:rPr>
        <w:tab/>
      </w:r>
      <w:r>
        <w:rPr>
          <w:bCs/>
          <w:sz w:val="24"/>
        </w:rPr>
        <w:tab/>
      </w:r>
      <w:r>
        <w:rPr>
          <w:bCs/>
          <w:sz w:val="24"/>
        </w:rPr>
        <w:tab/>
      </w:r>
      <w:r w:rsidR="000313B8" w:rsidRPr="007F2BD0">
        <w:rPr>
          <w:bCs/>
          <w:sz w:val="24"/>
        </w:rPr>
        <w:t xml:space="preserve">-  </w:t>
      </w:r>
      <w:r w:rsidR="007F2BD0" w:rsidRPr="007F2BD0">
        <w:rPr>
          <w:bCs/>
          <w:sz w:val="24"/>
        </w:rPr>
        <w:t xml:space="preserve"> 7 000,00</w:t>
      </w:r>
      <w:r w:rsidR="000313B8" w:rsidRPr="007F2BD0">
        <w:rPr>
          <w:bCs/>
          <w:sz w:val="24"/>
        </w:rPr>
        <w:t xml:space="preserve"> zł,</w:t>
      </w:r>
    </w:p>
    <w:p w14:paraId="1D29FDE0" w14:textId="77777777" w:rsidR="007F2BD0" w:rsidRPr="007F2BD0" w:rsidRDefault="007F2BD0" w:rsidP="007F2BD0">
      <w:pPr>
        <w:pStyle w:val="Tekstpodstawowy"/>
        <w:tabs>
          <w:tab w:val="left" w:pos="900"/>
        </w:tabs>
        <w:spacing w:line="360" w:lineRule="auto"/>
        <w:ind w:right="3"/>
        <w:jc w:val="both"/>
        <w:rPr>
          <w:bCs/>
          <w:sz w:val="24"/>
        </w:rPr>
      </w:pPr>
      <w:r w:rsidRPr="007F2BD0">
        <w:rPr>
          <w:bCs/>
          <w:sz w:val="24"/>
        </w:rPr>
        <w:tab/>
        <w:t xml:space="preserve">- „Zakup materiałów i usług do remontu budynku </w:t>
      </w:r>
    </w:p>
    <w:p w14:paraId="1DCF9CE6" w14:textId="27FB49BE" w:rsidR="007F2BD0" w:rsidRPr="007F2BD0" w:rsidRDefault="007F2BD0" w:rsidP="007F2BD0">
      <w:pPr>
        <w:pStyle w:val="Tekstpodstawowy"/>
        <w:tabs>
          <w:tab w:val="left" w:pos="900"/>
        </w:tabs>
        <w:spacing w:line="360" w:lineRule="auto"/>
        <w:ind w:right="3"/>
        <w:jc w:val="both"/>
        <w:rPr>
          <w:bCs/>
          <w:sz w:val="24"/>
        </w:rPr>
      </w:pPr>
      <w:r w:rsidRPr="007F2BD0">
        <w:rPr>
          <w:bCs/>
          <w:sz w:val="24"/>
        </w:rPr>
        <w:tab/>
        <w:t xml:space="preserve">   gospodarczego przy świetlicy wiejskiej”</w:t>
      </w:r>
      <w:r w:rsidRPr="007F2BD0">
        <w:rPr>
          <w:bCs/>
          <w:sz w:val="24"/>
        </w:rPr>
        <w:tab/>
      </w:r>
      <w:r w:rsidRPr="007F2BD0">
        <w:rPr>
          <w:bCs/>
          <w:sz w:val="24"/>
        </w:rPr>
        <w:tab/>
      </w:r>
      <w:r w:rsidRPr="007F2BD0">
        <w:rPr>
          <w:bCs/>
          <w:sz w:val="24"/>
        </w:rPr>
        <w:tab/>
      </w:r>
      <w:r w:rsidRPr="007F2BD0">
        <w:rPr>
          <w:bCs/>
          <w:sz w:val="24"/>
        </w:rPr>
        <w:tab/>
        <w:t>-   8 500,00 zł,</w:t>
      </w:r>
    </w:p>
    <w:p w14:paraId="7E2D86F5" w14:textId="1E1E3EB6" w:rsidR="007F2BD0" w:rsidRPr="00EC44B3" w:rsidRDefault="007F2BD0" w:rsidP="004B0CB3">
      <w:pPr>
        <w:pStyle w:val="Tekstpodstawowy"/>
        <w:tabs>
          <w:tab w:val="left" w:pos="900"/>
        </w:tabs>
        <w:spacing w:line="360" w:lineRule="auto"/>
        <w:ind w:right="3"/>
        <w:jc w:val="both"/>
        <w:rPr>
          <w:bCs/>
          <w:sz w:val="24"/>
        </w:rPr>
      </w:pPr>
      <w:r w:rsidRPr="00EC44B3">
        <w:rPr>
          <w:bCs/>
          <w:sz w:val="24"/>
        </w:rPr>
        <w:lastRenderedPageBreak/>
        <w:t>- sołectwo Sierosławice</w:t>
      </w:r>
    </w:p>
    <w:p w14:paraId="22B0C111" w14:textId="16D05F00" w:rsidR="007F2BD0" w:rsidRPr="00EC44B3" w:rsidRDefault="007F2BD0" w:rsidP="004B0CB3">
      <w:pPr>
        <w:pStyle w:val="Tekstpodstawowy"/>
        <w:tabs>
          <w:tab w:val="left" w:pos="900"/>
        </w:tabs>
        <w:spacing w:line="360" w:lineRule="auto"/>
        <w:ind w:right="3"/>
        <w:jc w:val="both"/>
        <w:rPr>
          <w:bCs/>
          <w:sz w:val="24"/>
        </w:rPr>
      </w:pPr>
      <w:r w:rsidRPr="00EC44B3">
        <w:rPr>
          <w:bCs/>
          <w:sz w:val="24"/>
        </w:rPr>
        <w:tab/>
        <w:t>-„Zakup i montaż wyposażenia w świetlicy wiejskiej”</w:t>
      </w:r>
      <w:r w:rsidRPr="00EC44B3">
        <w:rPr>
          <w:bCs/>
          <w:sz w:val="24"/>
        </w:rPr>
        <w:tab/>
      </w:r>
      <w:r w:rsidRPr="00EC44B3">
        <w:rPr>
          <w:bCs/>
          <w:sz w:val="24"/>
        </w:rPr>
        <w:tab/>
      </w:r>
      <w:r w:rsidRPr="00EC44B3">
        <w:rPr>
          <w:bCs/>
          <w:sz w:val="24"/>
        </w:rPr>
        <w:tab/>
        <w:t>-  14 998,95 zł,</w:t>
      </w:r>
    </w:p>
    <w:p w14:paraId="761FF856" w14:textId="0BA30CB9" w:rsidR="007F2BD0" w:rsidRPr="00EC44B3" w:rsidRDefault="007F2BD0" w:rsidP="004B0CB3">
      <w:pPr>
        <w:pStyle w:val="Tekstpodstawowy"/>
        <w:tabs>
          <w:tab w:val="left" w:pos="900"/>
        </w:tabs>
        <w:spacing w:line="360" w:lineRule="auto"/>
        <w:ind w:right="3"/>
        <w:jc w:val="both"/>
        <w:rPr>
          <w:bCs/>
          <w:sz w:val="24"/>
        </w:rPr>
      </w:pPr>
      <w:r w:rsidRPr="00EC44B3">
        <w:rPr>
          <w:bCs/>
          <w:sz w:val="24"/>
        </w:rPr>
        <w:t>- sołectwo Stary Sokołów</w:t>
      </w:r>
    </w:p>
    <w:p w14:paraId="6DA816CD" w14:textId="30951F14" w:rsidR="007F2BD0" w:rsidRPr="00EC44B3" w:rsidRDefault="007F2BD0" w:rsidP="004B0CB3">
      <w:pPr>
        <w:pStyle w:val="Tekstpodstawowy"/>
        <w:tabs>
          <w:tab w:val="left" w:pos="900"/>
        </w:tabs>
        <w:spacing w:line="360" w:lineRule="auto"/>
        <w:ind w:right="3"/>
        <w:jc w:val="both"/>
        <w:rPr>
          <w:bCs/>
          <w:sz w:val="24"/>
        </w:rPr>
      </w:pPr>
      <w:r w:rsidRPr="00EC44B3">
        <w:rPr>
          <w:bCs/>
          <w:sz w:val="24"/>
        </w:rPr>
        <w:tab/>
      </w:r>
      <w:r w:rsidR="00EC44B3" w:rsidRPr="00EC44B3">
        <w:rPr>
          <w:bCs/>
          <w:sz w:val="24"/>
        </w:rPr>
        <w:t>- „Zakup  i montaż kraty zabezpieczającej wejście”</w:t>
      </w:r>
      <w:r w:rsidR="00EC44B3" w:rsidRPr="00EC44B3">
        <w:rPr>
          <w:bCs/>
          <w:sz w:val="24"/>
        </w:rPr>
        <w:tab/>
      </w:r>
      <w:r w:rsidR="00EC44B3" w:rsidRPr="00EC44B3">
        <w:rPr>
          <w:bCs/>
          <w:sz w:val="24"/>
        </w:rPr>
        <w:tab/>
      </w:r>
      <w:r w:rsidR="00EC44B3" w:rsidRPr="00EC44B3">
        <w:rPr>
          <w:bCs/>
          <w:sz w:val="24"/>
        </w:rPr>
        <w:tab/>
        <w:t>-   5 000,00 zł,</w:t>
      </w:r>
    </w:p>
    <w:p w14:paraId="0C8654B2" w14:textId="702AAF54" w:rsidR="00EC44B3" w:rsidRPr="00EC44B3" w:rsidRDefault="00EC44B3" w:rsidP="004B0CB3">
      <w:pPr>
        <w:pStyle w:val="Tekstpodstawowy"/>
        <w:tabs>
          <w:tab w:val="left" w:pos="900"/>
        </w:tabs>
        <w:spacing w:line="360" w:lineRule="auto"/>
        <w:ind w:right="3"/>
        <w:jc w:val="both"/>
        <w:rPr>
          <w:bCs/>
          <w:sz w:val="24"/>
        </w:rPr>
      </w:pPr>
      <w:r w:rsidRPr="00EC44B3">
        <w:rPr>
          <w:bCs/>
          <w:sz w:val="24"/>
        </w:rPr>
        <w:tab/>
        <w:t>- „Zakup art. do odnowienia świetlicy wiejskiej”</w:t>
      </w:r>
      <w:r w:rsidRPr="00EC44B3">
        <w:rPr>
          <w:bCs/>
          <w:sz w:val="24"/>
        </w:rPr>
        <w:tab/>
      </w:r>
      <w:r w:rsidRPr="00EC44B3">
        <w:rPr>
          <w:bCs/>
          <w:sz w:val="24"/>
        </w:rPr>
        <w:tab/>
      </w:r>
      <w:r w:rsidRPr="00EC44B3">
        <w:rPr>
          <w:bCs/>
          <w:sz w:val="24"/>
        </w:rPr>
        <w:tab/>
      </w:r>
      <w:r w:rsidRPr="00EC44B3">
        <w:rPr>
          <w:bCs/>
          <w:sz w:val="24"/>
        </w:rPr>
        <w:tab/>
        <w:t>-   5 498,10 zł,</w:t>
      </w:r>
    </w:p>
    <w:p w14:paraId="71F93265" w14:textId="2C3108C8" w:rsidR="00EC44B3" w:rsidRPr="00EC44B3" w:rsidRDefault="00EC44B3" w:rsidP="004B0CB3">
      <w:pPr>
        <w:pStyle w:val="Tekstpodstawowy"/>
        <w:tabs>
          <w:tab w:val="left" w:pos="900"/>
        </w:tabs>
        <w:spacing w:line="360" w:lineRule="auto"/>
        <w:ind w:right="3"/>
        <w:jc w:val="both"/>
        <w:rPr>
          <w:bCs/>
          <w:sz w:val="24"/>
        </w:rPr>
      </w:pPr>
      <w:r w:rsidRPr="00EC44B3">
        <w:rPr>
          <w:bCs/>
          <w:sz w:val="24"/>
        </w:rPr>
        <w:tab/>
        <w:t>-„Zakup i montaż wyposażenia do świetlicy wiejskiej”</w:t>
      </w:r>
      <w:r w:rsidRPr="00EC44B3">
        <w:rPr>
          <w:bCs/>
          <w:sz w:val="24"/>
        </w:rPr>
        <w:tab/>
      </w:r>
      <w:r w:rsidRPr="00EC44B3">
        <w:rPr>
          <w:bCs/>
          <w:sz w:val="24"/>
        </w:rPr>
        <w:tab/>
      </w:r>
      <w:r w:rsidRPr="00EC44B3">
        <w:rPr>
          <w:bCs/>
          <w:sz w:val="24"/>
        </w:rPr>
        <w:tab/>
        <w:t>-   9 100,00 zł,</w:t>
      </w:r>
    </w:p>
    <w:p w14:paraId="20E1FB97" w14:textId="3AF82B0A" w:rsidR="00EC44B3" w:rsidRPr="00EC44B3" w:rsidRDefault="00EC44B3" w:rsidP="004B0CB3">
      <w:pPr>
        <w:pStyle w:val="Tekstpodstawowy"/>
        <w:tabs>
          <w:tab w:val="left" w:pos="900"/>
        </w:tabs>
        <w:spacing w:line="360" w:lineRule="auto"/>
        <w:ind w:right="3"/>
        <w:jc w:val="both"/>
        <w:rPr>
          <w:bCs/>
          <w:sz w:val="24"/>
        </w:rPr>
      </w:pPr>
      <w:r w:rsidRPr="00EC44B3">
        <w:rPr>
          <w:bCs/>
          <w:sz w:val="24"/>
        </w:rPr>
        <w:t>- sołectwo Sworzyce</w:t>
      </w:r>
    </w:p>
    <w:p w14:paraId="2652B79A" w14:textId="13D5C16E" w:rsidR="00EC44B3" w:rsidRPr="00EC44B3" w:rsidRDefault="00EC44B3" w:rsidP="004B0CB3">
      <w:pPr>
        <w:pStyle w:val="Tekstpodstawowy"/>
        <w:tabs>
          <w:tab w:val="left" w:pos="900"/>
        </w:tabs>
        <w:spacing w:line="360" w:lineRule="auto"/>
        <w:ind w:right="3"/>
        <w:jc w:val="both"/>
        <w:rPr>
          <w:bCs/>
          <w:sz w:val="24"/>
        </w:rPr>
      </w:pPr>
      <w:r w:rsidRPr="00EC44B3">
        <w:rPr>
          <w:bCs/>
          <w:sz w:val="24"/>
        </w:rPr>
        <w:tab/>
        <w:t>-„Zakup art. remontowych i wyposażenia do remizy OSP”</w:t>
      </w:r>
      <w:r w:rsidRPr="00EC44B3">
        <w:rPr>
          <w:bCs/>
          <w:sz w:val="24"/>
        </w:rPr>
        <w:tab/>
      </w:r>
      <w:r w:rsidRPr="00EC44B3">
        <w:rPr>
          <w:bCs/>
          <w:sz w:val="24"/>
        </w:rPr>
        <w:tab/>
        <w:t>-  17 917,06 zł,</w:t>
      </w:r>
    </w:p>
    <w:p w14:paraId="74DF87D9" w14:textId="40C0008D" w:rsidR="000313B8" w:rsidRPr="00EC44B3" w:rsidRDefault="000313B8" w:rsidP="004B0CB3">
      <w:pPr>
        <w:pStyle w:val="Tekstpodstawowy"/>
        <w:tabs>
          <w:tab w:val="left" w:pos="900"/>
        </w:tabs>
        <w:spacing w:line="360" w:lineRule="auto"/>
        <w:ind w:right="3"/>
        <w:jc w:val="both"/>
        <w:rPr>
          <w:bCs/>
          <w:sz w:val="24"/>
        </w:rPr>
      </w:pPr>
      <w:r w:rsidRPr="00EC44B3">
        <w:rPr>
          <w:bCs/>
          <w:sz w:val="24"/>
        </w:rPr>
        <w:t xml:space="preserve">- sołectwo </w:t>
      </w:r>
      <w:r w:rsidR="00EC36D3" w:rsidRPr="00EC44B3">
        <w:rPr>
          <w:bCs/>
          <w:sz w:val="24"/>
        </w:rPr>
        <w:t>Trzemoszna</w:t>
      </w:r>
    </w:p>
    <w:p w14:paraId="3E6B7669" w14:textId="0A6A544F" w:rsidR="000313B8" w:rsidRPr="00EC44B3" w:rsidRDefault="000313B8" w:rsidP="004B0CB3">
      <w:pPr>
        <w:pStyle w:val="Tekstpodstawowy"/>
        <w:tabs>
          <w:tab w:val="left" w:pos="900"/>
        </w:tabs>
        <w:spacing w:line="360" w:lineRule="auto"/>
        <w:ind w:right="3"/>
        <w:jc w:val="both"/>
        <w:rPr>
          <w:bCs/>
          <w:sz w:val="24"/>
        </w:rPr>
      </w:pPr>
      <w:r w:rsidRPr="00EC44B3">
        <w:rPr>
          <w:bCs/>
          <w:sz w:val="24"/>
        </w:rPr>
        <w:tab/>
        <w:t>- „</w:t>
      </w:r>
      <w:r w:rsidR="00EC36D3" w:rsidRPr="00EC44B3">
        <w:rPr>
          <w:bCs/>
          <w:sz w:val="24"/>
        </w:rPr>
        <w:t xml:space="preserve">Zakup </w:t>
      </w:r>
      <w:r w:rsidR="00EC44B3" w:rsidRPr="00EC44B3">
        <w:rPr>
          <w:bCs/>
          <w:sz w:val="24"/>
        </w:rPr>
        <w:t xml:space="preserve">i montaż </w:t>
      </w:r>
      <w:r w:rsidR="00EC36D3" w:rsidRPr="00EC44B3">
        <w:rPr>
          <w:bCs/>
          <w:sz w:val="24"/>
        </w:rPr>
        <w:t>wyposażenia do świetlicy wiejskiej</w:t>
      </w:r>
      <w:r w:rsidRPr="00EC44B3">
        <w:rPr>
          <w:bCs/>
          <w:sz w:val="24"/>
        </w:rPr>
        <w:t>”</w:t>
      </w:r>
      <w:r w:rsidRPr="00EC44B3">
        <w:rPr>
          <w:bCs/>
          <w:sz w:val="24"/>
        </w:rPr>
        <w:tab/>
      </w:r>
      <w:r w:rsidR="00EC36D3" w:rsidRPr="00EC44B3">
        <w:rPr>
          <w:bCs/>
          <w:sz w:val="24"/>
        </w:rPr>
        <w:tab/>
      </w:r>
      <w:r w:rsidR="00EC36D3" w:rsidRPr="00EC44B3">
        <w:rPr>
          <w:bCs/>
          <w:sz w:val="24"/>
        </w:rPr>
        <w:tab/>
      </w:r>
      <w:r w:rsidRPr="00EC44B3">
        <w:rPr>
          <w:bCs/>
          <w:sz w:val="24"/>
        </w:rPr>
        <w:t xml:space="preserve">-  </w:t>
      </w:r>
      <w:r w:rsidR="00EC44B3" w:rsidRPr="00EC44B3">
        <w:rPr>
          <w:bCs/>
          <w:sz w:val="24"/>
        </w:rPr>
        <w:t xml:space="preserve">  5 188,00</w:t>
      </w:r>
      <w:r w:rsidRPr="00EC44B3">
        <w:rPr>
          <w:bCs/>
          <w:sz w:val="24"/>
        </w:rPr>
        <w:t xml:space="preserve"> zł,</w:t>
      </w:r>
    </w:p>
    <w:p w14:paraId="76F93FB8" w14:textId="33A4AEC7" w:rsidR="00EC44B3" w:rsidRPr="00EC44B3" w:rsidRDefault="00EC44B3" w:rsidP="004B0CB3">
      <w:pPr>
        <w:pStyle w:val="Tekstpodstawowy"/>
        <w:tabs>
          <w:tab w:val="left" w:pos="900"/>
        </w:tabs>
        <w:spacing w:line="360" w:lineRule="auto"/>
        <w:ind w:right="3"/>
        <w:jc w:val="both"/>
        <w:rPr>
          <w:bCs/>
          <w:sz w:val="24"/>
        </w:rPr>
      </w:pPr>
      <w:r w:rsidRPr="00EC44B3">
        <w:rPr>
          <w:bCs/>
          <w:sz w:val="24"/>
        </w:rPr>
        <w:t>- sołectwo Wąsosz</w:t>
      </w:r>
    </w:p>
    <w:p w14:paraId="3DD7F253" w14:textId="3FB59B98" w:rsidR="00EC44B3" w:rsidRPr="00EC44B3" w:rsidRDefault="00EC44B3" w:rsidP="004B0CB3">
      <w:pPr>
        <w:pStyle w:val="Tekstpodstawowy"/>
        <w:tabs>
          <w:tab w:val="left" w:pos="900"/>
        </w:tabs>
        <w:spacing w:line="360" w:lineRule="auto"/>
        <w:ind w:right="3"/>
        <w:jc w:val="both"/>
        <w:rPr>
          <w:bCs/>
          <w:sz w:val="24"/>
        </w:rPr>
      </w:pPr>
      <w:r w:rsidRPr="00EC44B3">
        <w:rPr>
          <w:bCs/>
          <w:sz w:val="24"/>
        </w:rPr>
        <w:tab/>
        <w:t>- „Zakup i montaż wyposażenia do świetlicy wiejskiej”</w:t>
      </w:r>
      <w:r w:rsidRPr="00EC44B3">
        <w:rPr>
          <w:bCs/>
          <w:sz w:val="24"/>
        </w:rPr>
        <w:tab/>
      </w:r>
      <w:r w:rsidRPr="00EC44B3">
        <w:rPr>
          <w:bCs/>
          <w:sz w:val="24"/>
        </w:rPr>
        <w:tab/>
      </w:r>
      <w:r w:rsidRPr="00EC44B3">
        <w:rPr>
          <w:bCs/>
          <w:sz w:val="24"/>
        </w:rPr>
        <w:tab/>
        <w:t>-  24 978,40 zł,</w:t>
      </w:r>
    </w:p>
    <w:p w14:paraId="3BAA673F" w14:textId="6E48B94A" w:rsidR="00A6613F" w:rsidRPr="00EC44B3" w:rsidRDefault="00A6613F" w:rsidP="004B0CB3">
      <w:pPr>
        <w:pStyle w:val="Tekstpodstawowy"/>
        <w:tabs>
          <w:tab w:val="left" w:pos="900"/>
        </w:tabs>
        <w:spacing w:line="360" w:lineRule="auto"/>
        <w:ind w:right="3"/>
        <w:jc w:val="both"/>
        <w:rPr>
          <w:bCs/>
          <w:sz w:val="24"/>
        </w:rPr>
      </w:pPr>
      <w:r w:rsidRPr="00EC44B3">
        <w:rPr>
          <w:bCs/>
          <w:sz w:val="24"/>
        </w:rPr>
        <w:t xml:space="preserve">- sołectwo </w:t>
      </w:r>
      <w:r w:rsidR="00EC36D3" w:rsidRPr="00EC44B3">
        <w:rPr>
          <w:bCs/>
          <w:sz w:val="24"/>
        </w:rPr>
        <w:t>Wincentów</w:t>
      </w:r>
    </w:p>
    <w:p w14:paraId="1347B235" w14:textId="1EBF1C46" w:rsidR="00A6613F" w:rsidRPr="00EC44B3" w:rsidRDefault="00A6613F" w:rsidP="00EC44B3">
      <w:pPr>
        <w:pStyle w:val="Tekstpodstawowy"/>
        <w:tabs>
          <w:tab w:val="left" w:pos="900"/>
        </w:tabs>
        <w:spacing w:line="360" w:lineRule="auto"/>
        <w:ind w:right="3"/>
        <w:jc w:val="both"/>
        <w:rPr>
          <w:bCs/>
          <w:sz w:val="24"/>
        </w:rPr>
      </w:pPr>
      <w:r w:rsidRPr="00EC44B3">
        <w:rPr>
          <w:bCs/>
          <w:sz w:val="24"/>
        </w:rPr>
        <w:tab/>
        <w:t>- „</w:t>
      </w:r>
      <w:r w:rsidR="00EC44B3" w:rsidRPr="00EC44B3">
        <w:rPr>
          <w:bCs/>
          <w:sz w:val="24"/>
        </w:rPr>
        <w:t>Zakup i montaż wyposażenia do świetlicy wiejskiej</w:t>
      </w:r>
      <w:r w:rsidRPr="00EC44B3">
        <w:rPr>
          <w:bCs/>
          <w:sz w:val="24"/>
        </w:rPr>
        <w:t>”</w:t>
      </w:r>
      <w:r w:rsidRPr="00EC44B3">
        <w:rPr>
          <w:bCs/>
          <w:sz w:val="24"/>
        </w:rPr>
        <w:tab/>
      </w:r>
      <w:r w:rsidR="003F5531" w:rsidRPr="00EC44B3">
        <w:rPr>
          <w:bCs/>
          <w:sz w:val="24"/>
        </w:rPr>
        <w:tab/>
      </w:r>
      <w:r w:rsidR="00EC36D3" w:rsidRPr="00EC44B3">
        <w:rPr>
          <w:bCs/>
          <w:sz w:val="24"/>
        </w:rPr>
        <w:tab/>
      </w:r>
      <w:r w:rsidRPr="00EC44B3">
        <w:rPr>
          <w:bCs/>
          <w:sz w:val="24"/>
        </w:rPr>
        <w:t xml:space="preserve">- </w:t>
      </w:r>
      <w:r w:rsidR="00A02461" w:rsidRPr="00EC44B3">
        <w:rPr>
          <w:bCs/>
          <w:sz w:val="24"/>
        </w:rPr>
        <w:t xml:space="preserve"> </w:t>
      </w:r>
      <w:r w:rsidR="00EC44B3" w:rsidRPr="00EC44B3">
        <w:rPr>
          <w:bCs/>
          <w:sz w:val="24"/>
        </w:rPr>
        <w:t>21 988,95</w:t>
      </w:r>
      <w:r w:rsidRPr="00EC44B3">
        <w:rPr>
          <w:bCs/>
          <w:sz w:val="24"/>
        </w:rPr>
        <w:t xml:space="preserve"> zł,</w:t>
      </w:r>
    </w:p>
    <w:p w14:paraId="408C5852" w14:textId="56C0EC1E" w:rsidR="00B06A25" w:rsidRPr="00EC44B3" w:rsidRDefault="00B06A25" w:rsidP="004B0CB3">
      <w:pPr>
        <w:pStyle w:val="Tekstpodstawowy"/>
        <w:tabs>
          <w:tab w:val="left" w:pos="900"/>
        </w:tabs>
        <w:spacing w:line="360" w:lineRule="auto"/>
        <w:ind w:right="3"/>
        <w:jc w:val="both"/>
        <w:rPr>
          <w:bCs/>
          <w:sz w:val="24"/>
        </w:rPr>
      </w:pPr>
      <w:r w:rsidRPr="00EC44B3">
        <w:rPr>
          <w:bCs/>
          <w:sz w:val="24"/>
        </w:rPr>
        <w:t xml:space="preserve">- utrzymanie </w:t>
      </w:r>
      <w:r w:rsidR="00756856" w:rsidRPr="00EC44B3">
        <w:rPr>
          <w:bCs/>
          <w:sz w:val="24"/>
        </w:rPr>
        <w:t>B</w:t>
      </w:r>
      <w:r w:rsidRPr="00EC44B3">
        <w:rPr>
          <w:bCs/>
          <w:sz w:val="24"/>
        </w:rPr>
        <w:t>iblioteki</w:t>
      </w:r>
      <w:r w:rsidR="004B0CB3" w:rsidRPr="00EC44B3">
        <w:rPr>
          <w:bCs/>
          <w:sz w:val="24"/>
        </w:rPr>
        <w:t xml:space="preserve"> </w:t>
      </w:r>
      <w:r w:rsidR="00756856" w:rsidRPr="00EC44B3">
        <w:rPr>
          <w:bCs/>
          <w:sz w:val="24"/>
        </w:rPr>
        <w:t xml:space="preserve">Publicznej Miasta i Gminy Końskie </w:t>
      </w:r>
      <w:r w:rsidR="004B0CB3" w:rsidRPr="00EC44B3">
        <w:rPr>
          <w:bCs/>
          <w:sz w:val="24"/>
        </w:rPr>
        <w:t xml:space="preserve">i </w:t>
      </w:r>
      <w:r w:rsidR="00756856" w:rsidRPr="00EC44B3">
        <w:rPr>
          <w:bCs/>
          <w:sz w:val="24"/>
        </w:rPr>
        <w:t xml:space="preserve">jej </w:t>
      </w:r>
      <w:r w:rsidR="004B0CB3" w:rsidRPr="00EC44B3">
        <w:rPr>
          <w:bCs/>
          <w:sz w:val="24"/>
        </w:rPr>
        <w:t>filii</w:t>
      </w:r>
      <w:r w:rsidRPr="00EC44B3">
        <w:rPr>
          <w:bCs/>
          <w:sz w:val="24"/>
        </w:rPr>
        <w:tab/>
      </w:r>
      <w:r w:rsidRPr="00EC44B3">
        <w:rPr>
          <w:bCs/>
          <w:sz w:val="24"/>
        </w:rPr>
        <w:tab/>
        <w:t xml:space="preserve">- </w:t>
      </w:r>
      <w:r w:rsidR="00EC44B3" w:rsidRPr="00EC44B3">
        <w:rPr>
          <w:bCs/>
          <w:sz w:val="24"/>
        </w:rPr>
        <w:t>1 956 999,70</w:t>
      </w:r>
      <w:r w:rsidRPr="00EC44B3">
        <w:rPr>
          <w:bCs/>
          <w:sz w:val="24"/>
        </w:rPr>
        <w:t xml:space="preserve"> zł</w:t>
      </w:r>
      <w:r w:rsidR="00133ED5" w:rsidRPr="00EC44B3">
        <w:rPr>
          <w:bCs/>
          <w:sz w:val="24"/>
        </w:rPr>
        <w:t>,</w:t>
      </w:r>
    </w:p>
    <w:p w14:paraId="51602134" w14:textId="77777777" w:rsidR="00EC44B3" w:rsidRPr="00173759" w:rsidRDefault="00EC44B3" w:rsidP="00EC44B3">
      <w:pPr>
        <w:pStyle w:val="Tekstpodstawowy"/>
        <w:tabs>
          <w:tab w:val="left" w:pos="900"/>
        </w:tabs>
        <w:spacing w:line="360" w:lineRule="auto"/>
        <w:ind w:right="3"/>
        <w:jc w:val="both"/>
        <w:rPr>
          <w:bCs/>
          <w:sz w:val="24"/>
        </w:rPr>
      </w:pPr>
      <w:r w:rsidRPr="00173759">
        <w:rPr>
          <w:bCs/>
          <w:sz w:val="24"/>
        </w:rPr>
        <w:t xml:space="preserve">w tym </w:t>
      </w:r>
    </w:p>
    <w:p w14:paraId="6FE6A1BA" w14:textId="532BDA22" w:rsidR="00EC44B3" w:rsidRDefault="00EC44B3" w:rsidP="00EC44B3">
      <w:pPr>
        <w:pStyle w:val="Tekstpodstawowy"/>
        <w:tabs>
          <w:tab w:val="left" w:pos="900"/>
        </w:tabs>
        <w:spacing w:line="360" w:lineRule="auto"/>
        <w:ind w:right="3"/>
        <w:jc w:val="both"/>
        <w:rPr>
          <w:bCs/>
          <w:sz w:val="24"/>
        </w:rPr>
      </w:pPr>
      <w:r w:rsidRPr="00173759">
        <w:rPr>
          <w:bCs/>
          <w:sz w:val="24"/>
        </w:rPr>
        <w:t xml:space="preserve">- na realizację zadań (bieżących) w ramach </w:t>
      </w:r>
      <w:r w:rsidRPr="00173759">
        <w:rPr>
          <w:b/>
          <w:bCs/>
          <w:sz w:val="24"/>
        </w:rPr>
        <w:t>funduszu sołeckiego</w:t>
      </w:r>
      <w:r w:rsidRPr="00173759">
        <w:rPr>
          <w:bCs/>
          <w:sz w:val="24"/>
        </w:rPr>
        <w:t xml:space="preserve"> w łącznej kwocie – </w:t>
      </w:r>
      <w:r>
        <w:rPr>
          <w:b/>
          <w:bCs/>
          <w:sz w:val="24"/>
        </w:rPr>
        <w:t>1 999,70</w:t>
      </w:r>
      <w:r w:rsidRPr="00173759">
        <w:rPr>
          <w:bCs/>
          <w:sz w:val="24"/>
        </w:rPr>
        <w:t xml:space="preserve"> </w:t>
      </w:r>
      <w:r w:rsidRPr="00173759">
        <w:rPr>
          <w:b/>
          <w:bCs/>
          <w:sz w:val="24"/>
        </w:rPr>
        <w:t>zł</w:t>
      </w:r>
      <w:r w:rsidRPr="00173759">
        <w:rPr>
          <w:bCs/>
          <w:sz w:val="24"/>
        </w:rPr>
        <w:t xml:space="preserve">, </w:t>
      </w:r>
      <w:r w:rsidRPr="00173759">
        <w:rPr>
          <w:bCs/>
          <w:sz w:val="24"/>
        </w:rPr>
        <w:br/>
        <w:t>z czego:</w:t>
      </w:r>
    </w:p>
    <w:p w14:paraId="6D52A411" w14:textId="424CC7C1" w:rsidR="00EC44B3" w:rsidRDefault="00EC44B3" w:rsidP="00EC44B3">
      <w:pPr>
        <w:pStyle w:val="Tekstpodstawowy"/>
        <w:tabs>
          <w:tab w:val="left" w:pos="900"/>
        </w:tabs>
        <w:spacing w:line="360" w:lineRule="auto"/>
        <w:ind w:right="3"/>
        <w:jc w:val="both"/>
        <w:rPr>
          <w:bCs/>
          <w:sz w:val="24"/>
        </w:rPr>
      </w:pPr>
      <w:r>
        <w:rPr>
          <w:bCs/>
          <w:sz w:val="24"/>
        </w:rPr>
        <w:t>- sołectwo Górny Młyn</w:t>
      </w:r>
    </w:p>
    <w:p w14:paraId="510184B4" w14:textId="4C2CD2F0" w:rsidR="00EC44B3" w:rsidRDefault="00EC44B3" w:rsidP="00EC44B3">
      <w:pPr>
        <w:pStyle w:val="Tekstpodstawowy"/>
        <w:tabs>
          <w:tab w:val="left" w:pos="900"/>
        </w:tabs>
        <w:spacing w:line="360" w:lineRule="auto"/>
        <w:ind w:right="3"/>
        <w:jc w:val="both"/>
        <w:rPr>
          <w:bCs/>
          <w:sz w:val="24"/>
        </w:rPr>
      </w:pPr>
      <w:r>
        <w:rPr>
          <w:bCs/>
          <w:sz w:val="24"/>
        </w:rPr>
        <w:tab/>
        <w:t>- „</w:t>
      </w:r>
      <w:r w:rsidRPr="00EC44B3">
        <w:rPr>
          <w:bCs/>
          <w:sz w:val="24"/>
        </w:rPr>
        <w:t>Zakup książek do filii Biblioteki Publicznej</w:t>
      </w:r>
      <w:r>
        <w:rPr>
          <w:bCs/>
          <w:sz w:val="24"/>
        </w:rPr>
        <w:t>”</w:t>
      </w:r>
      <w:r>
        <w:rPr>
          <w:bCs/>
          <w:sz w:val="24"/>
        </w:rPr>
        <w:tab/>
      </w:r>
      <w:r>
        <w:rPr>
          <w:bCs/>
          <w:sz w:val="24"/>
        </w:rPr>
        <w:tab/>
      </w:r>
      <w:r>
        <w:rPr>
          <w:bCs/>
          <w:sz w:val="24"/>
        </w:rPr>
        <w:tab/>
        <w:t>-    500,00 zł,</w:t>
      </w:r>
    </w:p>
    <w:p w14:paraId="5257DE32" w14:textId="28F8A7CE" w:rsidR="00EC44B3" w:rsidRDefault="00EC44B3" w:rsidP="00EC44B3">
      <w:pPr>
        <w:pStyle w:val="Tekstpodstawowy"/>
        <w:tabs>
          <w:tab w:val="left" w:pos="900"/>
        </w:tabs>
        <w:spacing w:line="360" w:lineRule="auto"/>
        <w:ind w:right="3"/>
        <w:jc w:val="both"/>
        <w:rPr>
          <w:bCs/>
          <w:sz w:val="24"/>
        </w:rPr>
      </w:pPr>
      <w:r>
        <w:rPr>
          <w:bCs/>
          <w:sz w:val="24"/>
        </w:rPr>
        <w:t xml:space="preserve">- sołectwo </w:t>
      </w:r>
      <w:proofErr w:type="spellStart"/>
      <w:r>
        <w:rPr>
          <w:bCs/>
          <w:sz w:val="24"/>
        </w:rPr>
        <w:t>Nieświń</w:t>
      </w:r>
      <w:proofErr w:type="spellEnd"/>
    </w:p>
    <w:p w14:paraId="4E323D47" w14:textId="7D5EA8ED" w:rsidR="00EC44B3" w:rsidRPr="00173759" w:rsidRDefault="00EC44B3" w:rsidP="00EC44B3">
      <w:pPr>
        <w:pStyle w:val="Tekstpodstawowy"/>
        <w:tabs>
          <w:tab w:val="left" w:pos="900"/>
        </w:tabs>
        <w:spacing w:line="360" w:lineRule="auto"/>
        <w:ind w:right="3"/>
        <w:jc w:val="both"/>
        <w:rPr>
          <w:bCs/>
          <w:sz w:val="24"/>
        </w:rPr>
      </w:pPr>
      <w:r>
        <w:rPr>
          <w:bCs/>
          <w:sz w:val="24"/>
        </w:rPr>
        <w:tab/>
        <w:t>- „</w:t>
      </w:r>
      <w:r w:rsidRPr="00EC44B3">
        <w:rPr>
          <w:bCs/>
          <w:sz w:val="24"/>
        </w:rPr>
        <w:t>Zakup książek do biblioteki publicznej</w:t>
      </w:r>
      <w:r>
        <w:rPr>
          <w:bCs/>
          <w:sz w:val="24"/>
        </w:rPr>
        <w:t>”</w:t>
      </w:r>
      <w:r>
        <w:rPr>
          <w:bCs/>
          <w:sz w:val="24"/>
        </w:rPr>
        <w:tab/>
      </w:r>
      <w:r>
        <w:rPr>
          <w:bCs/>
          <w:sz w:val="24"/>
        </w:rPr>
        <w:tab/>
      </w:r>
      <w:r>
        <w:rPr>
          <w:bCs/>
          <w:sz w:val="24"/>
        </w:rPr>
        <w:tab/>
        <w:t>- 1 499,70 zł,</w:t>
      </w:r>
    </w:p>
    <w:p w14:paraId="248023C8" w14:textId="5FDD049F" w:rsidR="00B06A25" w:rsidRPr="00392B49" w:rsidRDefault="00B06A25" w:rsidP="00DC2FB8">
      <w:pPr>
        <w:pStyle w:val="Tekstpodstawowy"/>
        <w:tabs>
          <w:tab w:val="left" w:pos="900"/>
        </w:tabs>
        <w:spacing w:line="360" w:lineRule="auto"/>
        <w:ind w:right="3"/>
        <w:jc w:val="both"/>
        <w:rPr>
          <w:bCs/>
          <w:sz w:val="24"/>
        </w:rPr>
      </w:pPr>
      <w:r w:rsidRPr="00392B49">
        <w:rPr>
          <w:bCs/>
          <w:sz w:val="24"/>
        </w:rPr>
        <w:t>- pozostałą działalność</w:t>
      </w:r>
      <w:r w:rsidRPr="00392B49">
        <w:rPr>
          <w:bCs/>
          <w:sz w:val="24"/>
        </w:rPr>
        <w:tab/>
      </w:r>
      <w:r w:rsidRPr="00392B49">
        <w:rPr>
          <w:bCs/>
          <w:sz w:val="24"/>
        </w:rPr>
        <w:tab/>
      </w:r>
      <w:r w:rsidRPr="00392B49">
        <w:rPr>
          <w:bCs/>
          <w:sz w:val="24"/>
        </w:rPr>
        <w:tab/>
      </w:r>
      <w:r w:rsidRPr="00392B49">
        <w:rPr>
          <w:bCs/>
          <w:sz w:val="24"/>
        </w:rPr>
        <w:tab/>
      </w:r>
      <w:r w:rsidRPr="00392B49">
        <w:rPr>
          <w:bCs/>
          <w:sz w:val="24"/>
        </w:rPr>
        <w:tab/>
      </w:r>
      <w:r w:rsidRPr="00392B49">
        <w:rPr>
          <w:bCs/>
          <w:sz w:val="24"/>
        </w:rPr>
        <w:tab/>
      </w:r>
      <w:r w:rsidRPr="00392B49">
        <w:rPr>
          <w:bCs/>
          <w:sz w:val="24"/>
        </w:rPr>
        <w:tab/>
      </w:r>
      <w:r w:rsidR="004A3677" w:rsidRPr="00392B49">
        <w:rPr>
          <w:bCs/>
          <w:sz w:val="24"/>
        </w:rPr>
        <w:tab/>
      </w:r>
      <w:r w:rsidRPr="00392B49">
        <w:rPr>
          <w:bCs/>
          <w:sz w:val="24"/>
        </w:rPr>
        <w:t xml:space="preserve">-   </w:t>
      </w:r>
      <w:r w:rsidR="004A3677" w:rsidRPr="00392B49">
        <w:rPr>
          <w:bCs/>
          <w:sz w:val="24"/>
        </w:rPr>
        <w:t xml:space="preserve"> </w:t>
      </w:r>
      <w:r w:rsidR="00EC44B3" w:rsidRPr="00392B49">
        <w:rPr>
          <w:bCs/>
          <w:sz w:val="24"/>
        </w:rPr>
        <w:t>166 094,60</w:t>
      </w:r>
      <w:r w:rsidR="00D10F2B" w:rsidRPr="00392B49">
        <w:rPr>
          <w:bCs/>
          <w:sz w:val="24"/>
        </w:rPr>
        <w:t xml:space="preserve"> </w:t>
      </w:r>
      <w:r w:rsidRPr="00392B49">
        <w:rPr>
          <w:bCs/>
          <w:sz w:val="24"/>
        </w:rPr>
        <w:t>zł</w:t>
      </w:r>
      <w:r w:rsidR="00133ED5" w:rsidRPr="00392B49">
        <w:rPr>
          <w:bCs/>
          <w:sz w:val="24"/>
        </w:rPr>
        <w:t>,</w:t>
      </w:r>
    </w:p>
    <w:p w14:paraId="62E9855F" w14:textId="77777777" w:rsidR="000611D6" w:rsidRPr="00392B49" w:rsidRDefault="000611D6" w:rsidP="000611D6">
      <w:pPr>
        <w:pStyle w:val="Tekstpodstawowy"/>
        <w:tabs>
          <w:tab w:val="left" w:pos="900"/>
        </w:tabs>
        <w:spacing w:line="360" w:lineRule="auto"/>
        <w:ind w:right="3"/>
        <w:jc w:val="both"/>
        <w:rPr>
          <w:bCs/>
          <w:sz w:val="24"/>
        </w:rPr>
      </w:pPr>
      <w:r w:rsidRPr="00392B49">
        <w:rPr>
          <w:bCs/>
          <w:sz w:val="24"/>
        </w:rPr>
        <w:t xml:space="preserve">w tym </w:t>
      </w:r>
    </w:p>
    <w:p w14:paraId="33AE85EC" w14:textId="546F57F3" w:rsidR="000611D6" w:rsidRPr="00392B49" w:rsidRDefault="000611D6" w:rsidP="000611D6">
      <w:pPr>
        <w:pStyle w:val="Tekstpodstawowy"/>
        <w:tabs>
          <w:tab w:val="left" w:pos="900"/>
        </w:tabs>
        <w:spacing w:line="360" w:lineRule="auto"/>
        <w:ind w:right="3"/>
        <w:jc w:val="both"/>
        <w:rPr>
          <w:bCs/>
          <w:sz w:val="24"/>
        </w:rPr>
      </w:pPr>
      <w:r w:rsidRPr="00392B49">
        <w:rPr>
          <w:bCs/>
          <w:sz w:val="24"/>
        </w:rPr>
        <w:t xml:space="preserve">- na realizację zadań (bieżących) w ramach </w:t>
      </w:r>
      <w:r w:rsidRPr="00392B49">
        <w:rPr>
          <w:b/>
          <w:bCs/>
          <w:sz w:val="24"/>
        </w:rPr>
        <w:t>funduszu sołeckiego</w:t>
      </w:r>
      <w:r w:rsidRPr="00392B49">
        <w:rPr>
          <w:bCs/>
          <w:sz w:val="24"/>
        </w:rPr>
        <w:t xml:space="preserve"> w łącznej kwocie</w:t>
      </w:r>
      <w:r w:rsidR="00770893" w:rsidRPr="00392B49">
        <w:rPr>
          <w:bCs/>
          <w:sz w:val="24"/>
        </w:rPr>
        <w:t>:</w:t>
      </w:r>
      <w:r w:rsidRPr="00392B49">
        <w:rPr>
          <w:bCs/>
          <w:sz w:val="24"/>
        </w:rPr>
        <w:t xml:space="preserve"> </w:t>
      </w:r>
      <w:r w:rsidR="00392B49" w:rsidRPr="00392B49">
        <w:rPr>
          <w:b/>
          <w:bCs/>
          <w:sz w:val="24"/>
        </w:rPr>
        <w:t>141 337,68</w:t>
      </w:r>
      <w:r w:rsidR="00F21D1E" w:rsidRPr="00392B49">
        <w:rPr>
          <w:bCs/>
          <w:sz w:val="24"/>
        </w:rPr>
        <w:t xml:space="preserve"> </w:t>
      </w:r>
      <w:r w:rsidR="00F21D1E" w:rsidRPr="00392B49">
        <w:rPr>
          <w:b/>
          <w:bCs/>
          <w:sz w:val="24"/>
        </w:rPr>
        <w:t>zł</w:t>
      </w:r>
      <w:r w:rsidR="00F21D1E" w:rsidRPr="00392B49">
        <w:rPr>
          <w:bCs/>
          <w:sz w:val="24"/>
        </w:rPr>
        <w:t xml:space="preserve"> </w:t>
      </w:r>
      <w:r w:rsidRPr="00392B49">
        <w:rPr>
          <w:bCs/>
          <w:sz w:val="24"/>
        </w:rPr>
        <w:t>–</w:t>
      </w:r>
      <w:r w:rsidRPr="00392B49">
        <w:rPr>
          <w:bCs/>
          <w:sz w:val="24"/>
        </w:rPr>
        <w:br/>
        <w:t>z czego:</w:t>
      </w:r>
    </w:p>
    <w:p w14:paraId="4954849A" w14:textId="77777777" w:rsidR="009F1170" w:rsidRPr="001C6243" w:rsidRDefault="009F1170" w:rsidP="000611D6">
      <w:pPr>
        <w:pStyle w:val="Tekstpodstawowy"/>
        <w:tabs>
          <w:tab w:val="left" w:pos="900"/>
        </w:tabs>
        <w:spacing w:line="360" w:lineRule="auto"/>
        <w:ind w:right="3"/>
        <w:jc w:val="both"/>
        <w:rPr>
          <w:bCs/>
          <w:sz w:val="24"/>
        </w:rPr>
      </w:pPr>
      <w:r w:rsidRPr="001C6243">
        <w:rPr>
          <w:bCs/>
          <w:sz w:val="24"/>
        </w:rPr>
        <w:t>- sołectwo Bedlno</w:t>
      </w:r>
    </w:p>
    <w:p w14:paraId="4A6FE7EE" w14:textId="3B4EF100" w:rsidR="009F1170" w:rsidRPr="001C6243" w:rsidRDefault="009F1170" w:rsidP="000611D6">
      <w:pPr>
        <w:pStyle w:val="Tekstpodstawowy"/>
        <w:tabs>
          <w:tab w:val="left" w:pos="900"/>
        </w:tabs>
        <w:spacing w:line="360" w:lineRule="auto"/>
        <w:ind w:right="3"/>
        <w:jc w:val="both"/>
        <w:rPr>
          <w:bCs/>
          <w:sz w:val="24"/>
        </w:rPr>
      </w:pPr>
      <w:r w:rsidRPr="001C6243">
        <w:rPr>
          <w:bCs/>
          <w:sz w:val="24"/>
        </w:rPr>
        <w:tab/>
        <w:t>-</w:t>
      </w:r>
      <w:r w:rsidR="00133EFD" w:rsidRPr="001C6243">
        <w:rPr>
          <w:bCs/>
          <w:sz w:val="24"/>
        </w:rPr>
        <w:t xml:space="preserve"> </w:t>
      </w:r>
      <w:r w:rsidRPr="001C6243">
        <w:rPr>
          <w:bCs/>
          <w:sz w:val="24"/>
        </w:rPr>
        <w:t>„</w:t>
      </w:r>
      <w:r w:rsidR="00392B49" w:rsidRPr="001C6243">
        <w:rPr>
          <w:bCs/>
          <w:sz w:val="24"/>
        </w:rPr>
        <w:t>Organizacja spotkań kulturalno-sportowych</w:t>
      </w:r>
      <w:r w:rsidRPr="001C6243">
        <w:rPr>
          <w:bCs/>
          <w:sz w:val="24"/>
        </w:rPr>
        <w:t>”</w:t>
      </w:r>
      <w:r w:rsidRPr="001C6243">
        <w:rPr>
          <w:bCs/>
          <w:sz w:val="24"/>
        </w:rPr>
        <w:tab/>
      </w:r>
      <w:r w:rsidRPr="001C6243">
        <w:rPr>
          <w:bCs/>
          <w:sz w:val="24"/>
        </w:rPr>
        <w:tab/>
        <w:t>-</w:t>
      </w:r>
      <w:r w:rsidR="00633104">
        <w:rPr>
          <w:bCs/>
          <w:sz w:val="24"/>
        </w:rPr>
        <w:t xml:space="preserve">  </w:t>
      </w:r>
      <w:r w:rsidRPr="001C6243">
        <w:rPr>
          <w:bCs/>
          <w:sz w:val="24"/>
        </w:rPr>
        <w:t xml:space="preserve"> </w:t>
      </w:r>
      <w:r w:rsidR="001C6243" w:rsidRPr="001C6243">
        <w:rPr>
          <w:bCs/>
          <w:sz w:val="24"/>
        </w:rPr>
        <w:t>6 994,30</w:t>
      </w:r>
      <w:r w:rsidRPr="001C6243">
        <w:rPr>
          <w:bCs/>
          <w:sz w:val="24"/>
        </w:rPr>
        <w:t xml:space="preserve"> zł</w:t>
      </w:r>
      <w:r w:rsidR="00AD01D9" w:rsidRPr="001C6243">
        <w:rPr>
          <w:bCs/>
          <w:sz w:val="24"/>
        </w:rPr>
        <w:t>,</w:t>
      </w:r>
    </w:p>
    <w:p w14:paraId="59CDCFC0" w14:textId="069770EC" w:rsidR="001C6243" w:rsidRPr="008C7E86" w:rsidRDefault="001C6243" w:rsidP="000611D6">
      <w:pPr>
        <w:pStyle w:val="Tekstpodstawowy"/>
        <w:tabs>
          <w:tab w:val="left" w:pos="900"/>
        </w:tabs>
        <w:spacing w:line="360" w:lineRule="auto"/>
        <w:ind w:right="3"/>
        <w:jc w:val="both"/>
        <w:rPr>
          <w:bCs/>
          <w:sz w:val="24"/>
        </w:rPr>
      </w:pPr>
      <w:r w:rsidRPr="008C7E86">
        <w:rPr>
          <w:bCs/>
          <w:sz w:val="24"/>
        </w:rPr>
        <w:t xml:space="preserve">- </w:t>
      </w:r>
      <w:r w:rsidR="008C7E86" w:rsidRPr="008C7E86">
        <w:rPr>
          <w:bCs/>
          <w:sz w:val="24"/>
        </w:rPr>
        <w:t>sołectwo Bedlenko</w:t>
      </w:r>
    </w:p>
    <w:p w14:paraId="27159866" w14:textId="259FB834" w:rsidR="008C7E86" w:rsidRPr="008C7E86" w:rsidRDefault="008C7E86" w:rsidP="000611D6">
      <w:pPr>
        <w:pStyle w:val="Tekstpodstawowy"/>
        <w:tabs>
          <w:tab w:val="left" w:pos="900"/>
        </w:tabs>
        <w:spacing w:line="360" w:lineRule="auto"/>
        <w:ind w:right="3"/>
        <w:jc w:val="both"/>
        <w:rPr>
          <w:bCs/>
          <w:sz w:val="24"/>
        </w:rPr>
      </w:pPr>
      <w:r w:rsidRPr="008C7E86">
        <w:rPr>
          <w:bCs/>
          <w:sz w:val="24"/>
        </w:rPr>
        <w:tab/>
        <w:t>-„Organizacja spotkań kulturalno-sportowych”</w:t>
      </w:r>
      <w:r w:rsidRPr="008C7E86">
        <w:rPr>
          <w:bCs/>
          <w:sz w:val="24"/>
        </w:rPr>
        <w:tab/>
      </w:r>
      <w:r w:rsidRPr="008C7E86">
        <w:rPr>
          <w:bCs/>
          <w:sz w:val="24"/>
        </w:rPr>
        <w:tab/>
        <w:t>-</w:t>
      </w:r>
      <w:r w:rsidR="00633104">
        <w:rPr>
          <w:bCs/>
          <w:sz w:val="24"/>
        </w:rPr>
        <w:t xml:space="preserve">  </w:t>
      </w:r>
      <w:r w:rsidRPr="008C7E86">
        <w:rPr>
          <w:bCs/>
          <w:sz w:val="24"/>
        </w:rPr>
        <w:t xml:space="preserve"> 4 526,93 zł</w:t>
      </w:r>
      <w:r>
        <w:rPr>
          <w:bCs/>
          <w:sz w:val="24"/>
        </w:rPr>
        <w:t>,</w:t>
      </w:r>
    </w:p>
    <w:p w14:paraId="0580C5A2" w14:textId="131666A5" w:rsidR="008C7E86" w:rsidRPr="008C7E86" w:rsidRDefault="008C7E86" w:rsidP="000611D6">
      <w:pPr>
        <w:pStyle w:val="Tekstpodstawowy"/>
        <w:tabs>
          <w:tab w:val="left" w:pos="900"/>
        </w:tabs>
        <w:spacing w:line="360" w:lineRule="auto"/>
        <w:ind w:right="3"/>
        <w:jc w:val="both"/>
        <w:rPr>
          <w:bCs/>
          <w:sz w:val="24"/>
        </w:rPr>
      </w:pPr>
      <w:r w:rsidRPr="008C7E86">
        <w:rPr>
          <w:bCs/>
          <w:sz w:val="24"/>
        </w:rPr>
        <w:t>- sołectwo Brody</w:t>
      </w:r>
    </w:p>
    <w:p w14:paraId="28D5665E" w14:textId="09489C2E" w:rsidR="008C7E86" w:rsidRPr="008C7E86" w:rsidRDefault="008C7E86" w:rsidP="000611D6">
      <w:pPr>
        <w:pStyle w:val="Tekstpodstawowy"/>
        <w:tabs>
          <w:tab w:val="left" w:pos="900"/>
        </w:tabs>
        <w:spacing w:line="360" w:lineRule="auto"/>
        <w:ind w:right="3"/>
        <w:jc w:val="both"/>
        <w:rPr>
          <w:bCs/>
          <w:sz w:val="24"/>
        </w:rPr>
      </w:pPr>
      <w:r w:rsidRPr="008C7E86">
        <w:rPr>
          <w:bCs/>
          <w:sz w:val="24"/>
        </w:rPr>
        <w:tab/>
        <w:t>-„Organizacja spotkań kulturalno-sportowych”</w:t>
      </w:r>
      <w:r w:rsidRPr="008C7E86">
        <w:rPr>
          <w:bCs/>
          <w:sz w:val="24"/>
        </w:rPr>
        <w:tab/>
      </w:r>
      <w:r w:rsidRPr="008C7E86">
        <w:rPr>
          <w:bCs/>
          <w:sz w:val="24"/>
        </w:rPr>
        <w:tab/>
        <w:t xml:space="preserve">- </w:t>
      </w:r>
      <w:r w:rsidR="00633104">
        <w:rPr>
          <w:bCs/>
          <w:sz w:val="24"/>
        </w:rPr>
        <w:t xml:space="preserve">  </w:t>
      </w:r>
      <w:r w:rsidRPr="008C7E86">
        <w:rPr>
          <w:bCs/>
          <w:sz w:val="24"/>
        </w:rPr>
        <w:t>4 749,75 zł,</w:t>
      </w:r>
    </w:p>
    <w:p w14:paraId="45DE5D27" w14:textId="511AA034" w:rsidR="009F1170" w:rsidRPr="008C7E86" w:rsidRDefault="009F1170" w:rsidP="000611D6">
      <w:pPr>
        <w:pStyle w:val="Tekstpodstawowy"/>
        <w:tabs>
          <w:tab w:val="left" w:pos="900"/>
        </w:tabs>
        <w:spacing w:line="360" w:lineRule="auto"/>
        <w:ind w:right="3"/>
        <w:jc w:val="both"/>
        <w:rPr>
          <w:bCs/>
          <w:sz w:val="24"/>
        </w:rPr>
      </w:pPr>
      <w:r w:rsidRPr="008C7E86">
        <w:rPr>
          <w:bCs/>
          <w:sz w:val="24"/>
        </w:rPr>
        <w:t>- sołectwo Gatniki</w:t>
      </w:r>
    </w:p>
    <w:p w14:paraId="7EA87F0D" w14:textId="7BAC0D7F" w:rsidR="009F1170" w:rsidRPr="008C7E86" w:rsidRDefault="009F1170" w:rsidP="000611D6">
      <w:pPr>
        <w:pStyle w:val="Tekstpodstawowy"/>
        <w:tabs>
          <w:tab w:val="left" w:pos="900"/>
        </w:tabs>
        <w:spacing w:line="360" w:lineRule="auto"/>
        <w:ind w:right="3"/>
        <w:jc w:val="both"/>
        <w:rPr>
          <w:bCs/>
          <w:sz w:val="24"/>
        </w:rPr>
      </w:pPr>
      <w:r w:rsidRPr="008C7E86">
        <w:rPr>
          <w:bCs/>
          <w:sz w:val="24"/>
        </w:rPr>
        <w:tab/>
        <w:t>-„Organizacja spotkań sportowo-kulturalnych”</w:t>
      </w:r>
      <w:r w:rsidRPr="008C7E86">
        <w:rPr>
          <w:bCs/>
          <w:sz w:val="24"/>
        </w:rPr>
        <w:tab/>
      </w:r>
      <w:r w:rsidRPr="008C7E86">
        <w:rPr>
          <w:bCs/>
          <w:sz w:val="24"/>
        </w:rPr>
        <w:tab/>
        <w:t xml:space="preserve">- </w:t>
      </w:r>
      <w:r w:rsidR="00633104">
        <w:rPr>
          <w:bCs/>
          <w:sz w:val="24"/>
        </w:rPr>
        <w:t xml:space="preserve">  </w:t>
      </w:r>
      <w:r w:rsidR="008C7E86">
        <w:rPr>
          <w:bCs/>
          <w:sz w:val="24"/>
        </w:rPr>
        <w:t>5 992,24</w:t>
      </w:r>
      <w:r w:rsidRPr="008C7E86">
        <w:rPr>
          <w:bCs/>
          <w:sz w:val="24"/>
        </w:rPr>
        <w:t xml:space="preserve"> zł,</w:t>
      </w:r>
    </w:p>
    <w:p w14:paraId="211F066B" w14:textId="77777777" w:rsidR="009822EA" w:rsidRPr="009C74FA" w:rsidRDefault="009822EA" w:rsidP="000611D6">
      <w:pPr>
        <w:pStyle w:val="Tekstpodstawowy"/>
        <w:tabs>
          <w:tab w:val="left" w:pos="900"/>
        </w:tabs>
        <w:spacing w:line="360" w:lineRule="auto"/>
        <w:ind w:right="3"/>
        <w:jc w:val="both"/>
        <w:rPr>
          <w:bCs/>
          <w:sz w:val="24"/>
        </w:rPr>
      </w:pPr>
      <w:r w:rsidRPr="009C74FA">
        <w:rPr>
          <w:bCs/>
          <w:sz w:val="24"/>
        </w:rPr>
        <w:t>- sołectwo Gracuch</w:t>
      </w:r>
    </w:p>
    <w:p w14:paraId="1C501D97" w14:textId="7EAEEBD1" w:rsidR="009822EA" w:rsidRPr="009C74FA" w:rsidRDefault="009822EA" w:rsidP="009F1170">
      <w:pPr>
        <w:pStyle w:val="Tekstpodstawowy"/>
        <w:tabs>
          <w:tab w:val="left" w:pos="900"/>
        </w:tabs>
        <w:spacing w:line="360" w:lineRule="auto"/>
        <w:ind w:right="3"/>
        <w:jc w:val="both"/>
        <w:rPr>
          <w:bCs/>
          <w:sz w:val="24"/>
        </w:rPr>
      </w:pPr>
      <w:r w:rsidRPr="009C74FA">
        <w:rPr>
          <w:bCs/>
          <w:sz w:val="24"/>
        </w:rPr>
        <w:lastRenderedPageBreak/>
        <w:tab/>
        <w:t>- „</w:t>
      </w:r>
      <w:r w:rsidR="009F1170" w:rsidRPr="009C74FA">
        <w:rPr>
          <w:bCs/>
          <w:sz w:val="24"/>
        </w:rPr>
        <w:t xml:space="preserve">Organizacja </w:t>
      </w:r>
      <w:r w:rsidR="009C74FA" w:rsidRPr="009C74FA">
        <w:rPr>
          <w:bCs/>
          <w:sz w:val="24"/>
        </w:rPr>
        <w:t>spotkań</w:t>
      </w:r>
      <w:r w:rsidR="009C460C" w:rsidRPr="009C74FA">
        <w:rPr>
          <w:bCs/>
          <w:sz w:val="24"/>
        </w:rPr>
        <w:t xml:space="preserve"> </w:t>
      </w:r>
      <w:bookmarkStart w:id="1" w:name="_Hlk193111979"/>
      <w:r w:rsidR="009C460C" w:rsidRPr="009C74FA">
        <w:rPr>
          <w:bCs/>
          <w:sz w:val="24"/>
        </w:rPr>
        <w:t>kulturalno-sportowych</w:t>
      </w:r>
      <w:bookmarkEnd w:id="1"/>
      <w:r w:rsidRPr="009C74FA">
        <w:rPr>
          <w:bCs/>
          <w:sz w:val="24"/>
        </w:rPr>
        <w:t>”</w:t>
      </w:r>
      <w:r w:rsidRPr="009C74FA">
        <w:rPr>
          <w:bCs/>
          <w:sz w:val="24"/>
        </w:rPr>
        <w:tab/>
      </w:r>
      <w:r w:rsidRPr="009C74FA">
        <w:rPr>
          <w:bCs/>
          <w:sz w:val="24"/>
        </w:rPr>
        <w:tab/>
        <w:t xml:space="preserve">- </w:t>
      </w:r>
      <w:r w:rsidR="00633104">
        <w:rPr>
          <w:bCs/>
          <w:sz w:val="24"/>
        </w:rPr>
        <w:t xml:space="preserve">  </w:t>
      </w:r>
      <w:r w:rsidR="009C74FA" w:rsidRPr="009C74FA">
        <w:rPr>
          <w:bCs/>
          <w:sz w:val="24"/>
        </w:rPr>
        <w:t>4 383,86</w:t>
      </w:r>
      <w:r w:rsidRPr="009C74FA">
        <w:rPr>
          <w:bCs/>
          <w:sz w:val="24"/>
        </w:rPr>
        <w:t xml:space="preserve"> zł,</w:t>
      </w:r>
    </w:p>
    <w:p w14:paraId="488BF742" w14:textId="77777777" w:rsidR="009F1170" w:rsidRPr="009C74FA" w:rsidRDefault="009F1170" w:rsidP="00DC2FB8">
      <w:pPr>
        <w:pStyle w:val="Tekstpodstawowy"/>
        <w:tabs>
          <w:tab w:val="left" w:pos="900"/>
        </w:tabs>
        <w:spacing w:line="360" w:lineRule="auto"/>
        <w:ind w:right="3"/>
        <w:jc w:val="both"/>
        <w:rPr>
          <w:bCs/>
          <w:sz w:val="24"/>
        </w:rPr>
      </w:pPr>
      <w:r w:rsidRPr="009C74FA">
        <w:rPr>
          <w:bCs/>
          <w:sz w:val="24"/>
        </w:rPr>
        <w:t>- sołectwo Górny Młyn</w:t>
      </w:r>
    </w:p>
    <w:p w14:paraId="64A333C8" w14:textId="66E064F9" w:rsidR="009F1170" w:rsidRPr="009C74FA" w:rsidRDefault="009F1170" w:rsidP="009C74FA">
      <w:pPr>
        <w:pStyle w:val="Tekstpodstawowy"/>
        <w:tabs>
          <w:tab w:val="left" w:pos="900"/>
        </w:tabs>
        <w:spacing w:line="360" w:lineRule="auto"/>
        <w:ind w:right="3"/>
        <w:jc w:val="both"/>
        <w:rPr>
          <w:bCs/>
          <w:sz w:val="24"/>
        </w:rPr>
      </w:pPr>
      <w:r w:rsidRPr="009C74FA">
        <w:rPr>
          <w:bCs/>
          <w:sz w:val="24"/>
        </w:rPr>
        <w:tab/>
        <w:t>-„</w:t>
      </w:r>
      <w:bookmarkStart w:id="2" w:name="_Hlk193113723"/>
      <w:r w:rsidR="009C74FA" w:rsidRPr="009C74FA">
        <w:rPr>
          <w:bCs/>
          <w:sz w:val="24"/>
        </w:rPr>
        <w:t>Organizacja spotkań kulturalno-sportowych</w:t>
      </w:r>
      <w:bookmarkEnd w:id="2"/>
      <w:r w:rsidRPr="009C74FA">
        <w:rPr>
          <w:bCs/>
          <w:sz w:val="24"/>
        </w:rPr>
        <w:t>”</w:t>
      </w:r>
      <w:r w:rsidRPr="009C74FA">
        <w:rPr>
          <w:bCs/>
          <w:sz w:val="24"/>
        </w:rPr>
        <w:tab/>
      </w:r>
      <w:r w:rsidRPr="009C74FA">
        <w:rPr>
          <w:bCs/>
          <w:sz w:val="24"/>
        </w:rPr>
        <w:tab/>
        <w:t xml:space="preserve">- </w:t>
      </w:r>
      <w:r w:rsidR="00633104">
        <w:rPr>
          <w:bCs/>
          <w:sz w:val="24"/>
        </w:rPr>
        <w:t xml:space="preserve">  </w:t>
      </w:r>
      <w:r w:rsidR="009C74FA" w:rsidRPr="009C74FA">
        <w:rPr>
          <w:bCs/>
          <w:sz w:val="24"/>
        </w:rPr>
        <w:t>3 466,07</w:t>
      </w:r>
      <w:r w:rsidRPr="009C74FA">
        <w:rPr>
          <w:bCs/>
          <w:sz w:val="24"/>
        </w:rPr>
        <w:t xml:space="preserve"> zł,</w:t>
      </w:r>
    </w:p>
    <w:p w14:paraId="5631C3B1" w14:textId="36EB7A49" w:rsidR="009C460C" w:rsidRPr="009C74FA" w:rsidRDefault="009C460C" w:rsidP="00DC2FB8">
      <w:pPr>
        <w:pStyle w:val="Tekstpodstawowy"/>
        <w:tabs>
          <w:tab w:val="left" w:pos="900"/>
        </w:tabs>
        <w:spacing w:line="360" w:lineRule="auto"/>
        <w:ind w:right="3"/>
        <w:jc w:val="both"/>
        <w:rPr>
          <w:bCs/>
          <w:sz w:val="24"/>
        </w:rPr>
      </w:pPr>
      <w:r w:rsidRPr="009C74FA">
        <w:rPr>
          <w:bCs/>
          <w:sz w:val="24"/>
        </w:rPr>
        <w:t>- sołectwo Izabelów</w:t>
      </w:r>
    </w:p>
    <w:p w14:paraId="4E2D3232" w14:textId="732EB1F8" w:rsidR="009C460C" w:rsidRPr="009C74FA" w:rsidRDefault="009C460C" w:rsidP="00DC2FB8">
      <w:pPr>
        <w:pStyle w:val="Tekstpodstawowy"/>
        <w:tabs>
          <w:tab w:val="left" w:pos="900"/>
        </w:tabs>
        <w:spacing w:line="360" w:lineRule="auto"/>
        <w:ind w:right="3"/>
        <w:jc w:val="both"/>
        <w:rPr>
          <w:bCs/>
          <w:sz w:val="24"/>
        </w:rPr>
      </w:pPr>
      <w:r w:rsidRPr="009C74FA">
        <w:rPr>
          <w:bCs/>
          <w:sz w:val="24"/>
        </w:rPr>
        <w:tab/>
        <w:t>- „</w:t>
      </w:r>
      <w:r w:rsidR="009C74FA" w:rsidRPr="009C74FA">
        <w:rPr>
          <w:bCs/>
          <w:sz w:val="24"/>
        </w:rPr>
        <w:t>Organizacja spotkań kulturalno-sportowych</w:t>
      </w:r>
      <w:r w:rsidRPr="009C74FA">
        <w:rPr>
          <w:bCs/>
          <w:sz w:val="24"/>
        </w:rPr>
        <w:t>”</w:t>
      </w:r>
      <w:r w:rsidRPr="009C74FA">
        <w:rPr>
          <w:bCs/>
          <w:sz w:val="24"/>
        </w:rPr>
        <w:tab/>
      </w:r>
      <w:r w:rsidRPr="009C74FA">
        <w:rPr>
          <w:bCs/>
          <w:sz w:val="24"/>
        </w:rPr>
        <w:tab/>
        <w:t xml:space="preserve">- </w:t>
      </w:r>
      <w:r w:rsidR="00633104">
        <w:rPr>
          <w:bCs/>
          <w:sz w:val="24"/>
        </w:rPr>
        <w:t xml:space="preserve">  </w:t>
      </w:r>
      <w:r w:rsidR="009C74FA" w:rsidRPr="009C74FA">
        <w:rPr>
          <w:bCs/>
          <w:sz w:val="24"/>
        </w:rPr>
        <w:t>3 132,49</w:t>
      </w:r>
      <w:r w:rsidRPr="009C74FA">
        <w:rPr>
          <w:bCs/>
          <w:sz w:val="24"/>
        </w:rPr>
        <w:t xml:space="preserve"> zł,</w:t>
      </w:r>
    </w:p>
    <w:p w14:paraId="64065C6A" w14:textId="77777777" w:rsidR="009F1170" w:rsidRPr="009C74FA" w:rsidRDefault="009F1170" w:rsidP="00DC2FB8">
      <w:pPr>
        <w:pStyle w:val="Tekstpodstawowy"/>
        <w:tabs>
          <w:tab w:val="left" w:pos="900"/>
        </w:tabs>
        <w:spacing w:line="360" w:lineRule="auto"/>
        <w:ind w:right="3"/>
        <w:jc w:val="both"/>
        <w:rPr>
          <w:bCs/>
          <w:sz w:val="24"/>
        </w:rPr>
      </w:pPr>
      <w:r w:rsidRPr="009C74FA">
        <w:rPr>
          <w:bCs/>
          <w:sz w:val="24"/>
        </w:rPr>
        <w:t>- sołectwo Jeżów</w:t>
      </w:r>
    </w:p>
    <w:p w14:paraId="1C5EB654" w14:textId="53D7DC0C" w:rsidR="009F1170" w:rsidRPr="009C74FA" w:rsidRDefault="009F1170" w:rsidP="009C74FA">
      <w:pPr>
        <w:pStyle w:val="Tekstpodstawowy"/>
        <w:tabs>
          <w:tab w:val="left" w:pos="900"/>
        </w:tabs>
        <w:spacing w:line="360" w:lineRule="auto"/>
        <w:ind w:right="3"/>
        <w:jc w:val="both"/>
        <w:rPr>
          <w:bCs/>
          <w:sz w:val="24"/>
        </w:rPr>
      </w:pPr>
      <w:r w:rsidRPr="009C74FA">
        <w:rPr>
          <w:bCs/>
          <w:sz w:val="24"/>
        </w:rPr>
        <w:tab/>
        <w:t>-„</w:t>
      </w:r>
      <w:r w:rsidR="009C74FA" w:rsidRPr="009C74FA">
        <w:rPr>
          <w:bCs/>
          <w:sz w:val="24"/>
        </w:rPr>
        <w:t xml:space="preserve"> Organizacja spotkań kulturalno-sportowych</w:t>
      </w:r>
      <w:r w:rsidRPr="009C74FA">
        <w:rPr>
          <w:bCs/>
          <w:sz w:val="24"/>
        </w:rPr>
        <w:t>”</w:t>
      </w:r>
      <w:r w:rsidRPr="009C74FA">
        <w:rPr>
          <w:bCs/>
          <w:sz w:val="24"/>
        </w:rPr>
        <w:tab/>
      </w:r>
      <w:r w:rsidRPr="009C74FA">
        <w:rPr>
          <w:bCs/>
          <w:sz w:val="24"/>
        </w:rPr>
        <w:tab/>
        <w:t xml:space="preserve">- </w:t>
      </w:r>
      <w:r w:rsidR="00633104">
        <w:rPr>
          <w:bCs/>
          <w:sz w:val="24"/>
        </w:rPr>
        <w:t xml:space="preserve">  </w:t>
      </w:r>
      <w:r w:rsidR="009C74FA" w:rsidRPr="009C74FA">
        <w:rPr>
          <w:bCs/>
          <w:sz w:val="24"/>
        </w:rPr>
        <w:t>3 672,45</w:t>
      </w:r>
      <w:r w:rsidRPr="009C74FA">
        <w:rPr>
          <w:bCs/>
          <w:sz w:val="24"/>
        </w:rPr>
        <w:t xml:space="preserve"> zł,</w:t>
      </w:r>
    </w:p>
    <w:p w14:paraId="78856AFC" w14:textId="77777777" w:rsidR="00890C9C" w:rsidRPr="009C74FA" w:rsidRDefault="00890C9C" w:rsidP="00DC2FB8">
      <w:pPr>
        <w:pStyle w:val="Tekstpodstawowy"/>
        <w:tabs>
          <w:tab w:val="left" w:pos="900"/>
        </w:tabs>
        <w:spacing w:line="360" w:lineRule="auto"/>
        <w:ind w:right="3"/>
        <w:jc w:val="both"/>
        <w:rPr>
          <w:bCs/>
          <w:sz w:val="24"/>
        </w:rPr>
      </w:pPr>
      <w:r w:rsidRPr="009C74FA">
        <w:rPr>
          <w:bCs/>
          <w:sz w:val="24"/>
        </w:rPr>
        <w:t>- sołectwo Koczwara</w:t>
      </w:r>
    </w:p>
    <w:p w14:paraId="316647C6" w14:textId="1A126B31" w:rsidR="00890C9C" w:rsidRPr="009C74FA" w:rsidRDefault="00890C9C" w:rsidP="00DC2FB8">
      <w:pPr>
        <w:pStyle w:val="Tekstpodstawowy"/>
        <w:tabs>
          <w:tab w:val="left" w:pos="900"/>
        </w:tabs>
        <w:spacing w:line="360" w:lineRule="auto"/>
        <w:ind w:right="3"/>
        <w:jc w:val="both"/>
        <w:rPr>
          <w:bCs/>
          <w:sz w:val="24"/>
        </w:rPr>
      </w:pPr>
      <w:r w:rsidRPr="009C74FA">
        <w:rPr>
          <w:bCs/>
          <w:sz w:val="24"/>
        </w:rPr>
        <w:tab/>
        <w:t>-„</w:t>
      </w:r>
      <w:r w:rsidR="009C74FA" w:rsidRPr="009C74FA">
        <w:rPr>
          <w:bCs/>
          <w:sz w:val="24"/>
        </w:rPr>
        <w:t xml:space="preserve"> Organizacja spotkań kulturalno-sportowych</w:t>
      </w:r>
      <w:r w:rsidRPr="009C74FA">
        <w:rPr>
          <w:bCs/>
          <w:sz w:val="24"/>
        </w:rPr>
        <w:t>”</w:t>
      </w:r>
      <w:r w:rsidRPr="009C74FA">
        <w:rPr>
          <w:bCs/>
          <w:sz w:val="24"/>
        </w:rPr>
        <w:tab/>
      </w:r>
      <w:r w:rsidRPr="009C74FA">
        <w:rPr>
          <w:bCs/>
          <w:sz w:val="24"/>
        </w:rPr>
        <w:tab/>
        <w:t xml:space="preserve">- </w:t>
      </w:r>
      <w:r w:rsidR="00633104">
        <w:rPr>
          <w:bCs/>
          <w:sz w:val="24"/>
        </w:rPr>
        <w:t xml:space="preserve">  </w:t>
      </w:r>
      <w:r w:rsidR="009C74FA" w:rsidRPr="009C74FA">
        <w:rPr>
          <w:bCs/>
          <w:sz w:val="24"/>
        </w:rPr>
        <w:t>4 003,30</w:t>
      </w:r>
      <w:r w:rsidRPr="009C74FA">
        <w:rPr>
          <w:bCs/>
          <w:sz w:val="24"/>
        </w:rPr>
        <w:t xml:space="preserve"> zł,</w:t>
      </w:r>
    </w:p>
    <w:p w14:paraId="3BDC4515" w14:textId="77777777" w:rsidR="000611D6" w:rsidRPr="009C74FA" w:rsidRDefault="00AA4A1E" w:rsidP="00DC2FB8">
      <w:pPr>
        <w:pStyle w:val="Tekstpodstawowy"/>
        <w:tabs>
          <w:tab w:val="left" w:pos="900"/>
        </w:tabs>
        <w:spacing w:line="360" w:lineRule="auto"/>
        <w:ind w:right="3"/>
        <w:jc w:val="both"/>
        <w:rPr>
          <w:bCs/>
          <w:sz w:val="24"/>
        </w:rPr>
      </w:pPr>
      <w:r w:rsidRPr="009C74FA">
        <w:rPr>
          <w:bCs/>
          <w:sz w:val="24"/>
        </w:rPr>
        <w:t xml:space="preserve">- sołectwo </w:t>
      </w:r>
      <w:r w:rsidR="005A635F" w:rsidRPr="009C74FA">
        <w:rPr>
          <w:bCs/>
          <w:sz w:val="24"/>
        </w:rPr>
        <w:t>Kornica</w:t>
      </w:r>
    </w:p>
    <w:p w14:paraId="6683E19B" w14:textId="0507A052" w:rsidR="00AA4A1E" w:rsidRPr="009C74FA" w:rsidRDefault="00AA4A1E" w:rsidP="009C74FA">
      <w:pPr>
        <w:pStyle w:val="Tekstpodstawowy"/>
        <w:tabs>
          <w:tab w:val="left" w:pos="900"/>
        </w:tabs>
        <w:spacing w:line="360" w:lineRule="auto"/>
        <w:ind w:right="3"/>
        <w:jc w:val="both"/>
        <w:rPr>
          <w:bCs/>
          <w:sz w:val="24"/>
        </w:rPr>
      </w:pPr>
      <w:r w:rsidRPr="009C74FA">
        <w:rPr>
          <w:bCs/>
          <w:sz w:val="24"/>
        </w:rPr>
        <w:tab/>
        <w:t>- „</w:t>
      </w:r>
      <w:r w:rsidR="009C74FA" w:rsidRPr="009C74FA">
        <w:rPr>
          <w:bCs/>
          <w:sz w:val="24"/>
        </w:rPr>
        <w:t>Organizacja spotkań kulturalno-sportowych</w:t>
      </w:r>
      <w:r w:rsidR="00EF3D39" w:rsidRPr="009C74FA">
        <w:rPr>
          <w:bCs/>
          <w:sz w:val="24"/>
        </w:rPr>
        <w:t>”</w:t>
      </w:r>
      <w:r w:rsidRPr="009C74FA">
        <w:rPr>
          <w:bCs/>
          <w:sz w:val="24"/>
        </w:rPr>
        <w:tab/>
      </w:r>
      <w:r w:rsidRPr="009C74FA">
        <w:rPr>
          <w:bCs/>
          <w:sz w:val="24"/>
        </w:rPr>
        <w:tab/>
        <w:t xml:space="preserve">- </w:t>
      </w:r>
      <w:r w:rsidR="00633104">
        <w:rPr>
          <w:bCs/>
          <w:sz w:val="24"/>
        </w:rPr>
        <w:t xml:space="preserve">  </w:t>
      </w:r>
      <w:r w:rsidR="009C74FA" w:rsidRPr="009C74FA">
        <w:rPr>
          <w:bCs/>
          <w:sz w:val="24"/>
        </w:rPr>
        <w:t>4 365,07</w:t>
      </w:r>
      <w:r w:rsidR="005A635F" w:rsidRPr="009C74FA">
        <w:rPr>
          <w:bCs/>
          <w:sz w:val="24"/>
        </w:rPr>
        <w:t xml:space="preserve"> </w:t>
      </w:r>
      <w:r w:rsidRPr="009C74FA">
        <w:rPr>
          <w:bCs/>
          <w:sz w:val="24"/>
        </w:rPr>
        <w:t>zł,</w:t>
      </w:r>
    </w:p>
    <w:p w14:paraId="6C72D7D0" w14:textId="77777777" w:rsidR="00890C9C" w:rsidRPr="009C74FA" w:rsidRDefault="00890C9C" w:rsidP="00DC2FB8">
      <w:pPr>
        <w:pStyle w:val="Tekstpodstawowy"/>
        <w:tabs>
          <w:tab w:val="left" w:pos="900"/>
        </w:tabs>
        <w:spacing w:line="360" w:lineRule="auto"/>
        <w:ind w:right="3"/>
        <w:jc w:val="both"/>
        <w:rPr>
          <w:bCs/>
          <w:sz w:val="24"/>
        </w:rPr>
      </w:pPr>
      <w:r w:rsidRPr="009C74FA">
        <w:rPr>
          <w:bCs/>
          <w:sz w:val="24"/>
        </w:rPr>
        <w:t>- sołectwo Małachów</w:t>
      </w:r>
    </w:p>
    <w:p w14:paraId="0CCE44F8" w14:textId="0A271362" w:rsidR="00890C9C" w:rsidRPr="009C74FA" w:rsidRDefault="00890C9C" w:rsidP="00DC2FB8">
      <w:pPr>
        <w:pStyle w:val="Tekstpodstawowy"/>
        <w:tabs>
          <w:tab w:val="left" w:pos="900"/>
        </w:tabs>
        <w:spacing w:line="360" w:lineRule="auto"/>
        <w:ind w:right="3"/>
        <w:jc w:val="both"/>
        <w:rPr>
          <w:bCs/>
          <w:sz w:val="24"/>
        </w:rPr>
      </w:pPr>
      <w:r w:rsidRPr="009C74FA">
        <w:rPr>
          <w:bCs/>
          <w:sz w:val="24"/>
        </w:rPr>
        <w:tab/>
        <w:t>-„</w:t>
      </w:r>
      <w:r w:rsidR="009C74FA" w:rsidRPr="009C74FA">
        <w:rPr>
          <w:bCs/>
          <w:sz w:val="24"/>
        </w:rPr>
        <w:t>Organizacja spotkań kulturalno-sportowych</w:t>
      </w:r>
      <w:r w:rsidRPr="009C74FA">
        <w:rPr>
          <w:bCs/>
          <w:sz w:val="24"/>
        </w:rPr>
        <w:t>”</w:t>
      </w:r>
      <w:r w:rsidRPr="009C74FA">
        <w:rPr>
          <w:bCs/>
          <w:sz w:val="24"/>
        </w:rPr>
        <w:tab/>
      </w:r>
      <w:r w:rsidR="009C74FA" w:rsidRPr="009C74FA">
        <w:rPr>
          <w:bCs/>
          <w:sz w:val="24"/>
        </w:rPr>
        <w:tab/>
      </w:r>
      <w:r w:rsidRPr="009C74FA">
        <w:rPr>
          <w:bCs/>
          <w:sz w:val="24"/>
        </w:rPr>
        <w:t xml:space="preserve">- </w:t>
      </w:r>
      <w:r w:rsidR="00633104">
        <w:rPr>
          <w:bCs/>
          <w:sz w:val="24"/>
        </w:rPr>
        <w:t xml:space="preserve">  </w:t>
      </w:r>
      <w:r w:rsidR="009C74FA" w:rsidRPr="009C74FA">
        <w:rPr>
          <w:bCs/>
          <w:sz w:val="24"/>
        </w:rPr>
        <w:t xml:space="preserve">1 509,92 </w:t>
      </w:r>
      <w:r w:rsidRPr="009C74FA">
        <w:rPr>
          <w:bCs/>
          <w:sz w:val="24"/>
        </w:rPr>
        <w:t>zł,</w:t>
      </w:r>
    </w:p>
    <w:p w14:paraId="6038A20D" w14:textId="77777777" w:rsidR="00890C9C" w:rsidRPr="009C74FA" w:rsidRDefault="00890C9C" w:rsidP="00DC2FB8">
      <w:pPr>
        <w:pStyle w:val="Tekstpodstawowy"/>
        <w:tabs>
          <w:tab w:val="left" w:pos="900"/>
        </w:tabs>
        <w:spacing w:line="360" w:lineRule="auto"/>
        <w:ind w:right="3"/>
        <w:jc w:val="both"/>
        <w:rPr>
          <w:bCs/>
          <w:sz w:val="24"/>
        </w:rPr>
      </w:pPr>
      <w:r w:rsidRPr="009C74FA">
        <w:rPr>
          <w:bCs/>
          <w:sz w:val="24"/>
        </w:rPr>
        <w:t>- sołectwo Młynek Nieświński</w:t>
      </w:r>
    </w:p>
    <w:p w14:paraId="77ADC342" w14:textId="3B60B812" w:rsidR="00890C9C" w:rsidRPr="009C74FA" w:rsidRDefault="00890C9C" w:rsidP="00DC2FB8">
      <w:pPr>
        <w:pStyle w:val="Tekstpodstawowy"/>
        <w:tabs>
          <w:tab w:val="left" w:pos="900"/>
        </w:tabs>
        <w:spacing w:line="360" w:lineRule="auto"/>
        <w:ind w:right="3"/>
        <w:jc w:val="both"/>
        <w:rPr>
          <w:bCs/>
          <w:sz w:val="24"/>
        </w:rPr>
      </w:pPr>
      <w:r w:rsidRPr="009C74FA">
        <w:rPr>
          <w:bCs/>
          <w:sz w:val="24"/>
        </w:rPr>
        <w:tab/>
        <w:t>-„</w:t>
      </w:r>
      <w:r w:rsidR="009C74FA" w:rsidRPr="009C74FA">
        <w:rPr>
          <w:bCs/>
          <w:sz w:val="24"/>
        </w:rPr>
        <w:t>Organizacja spotkań kulturalno-sportowych</w:t>
      </w:r>
      <w:r w:rsidRPr="009C74FA">
        <w:rPr>
          <w:bCs/>
          <w:sz w:val="24"/>
        </w:rPr>
        <w:t>”</w:t>
      </w:r>
      <w:r w:rsidRPr="009C74FA">
        <w:rPr>
          <w:bCs/>
          <w:sz w:val="24"/>
        </w:rPr>
        <w:tab/>
      </w:r>
      <w:r w:rsidRPr="009C74FA">
        <w:rPr>
          <w:bCs/>
          <w:sz w:val="24"/>
        </w:rPr>
        <w:tab/>
        <w:t xml:space="preserve">- </w:t>
      </w:r>
      <w:r w:rsidR="00633104">
        <w:rPr>
          <w:bCs/>
          <w:sz w:val="24"/>
        </w:rPr>
        <w:t xml:space="preserve">  </w:t>
      </w:r>
      <w:r w:rsidR="009C74FA" w:rsidRPr="009C74FA">
        <w:rPr>
          <w:bCs/>
          <w:sz w:val="24"/>
        </w:rPr>
        <w:t>1 892,87</w:t>
      </w:r>
      <w:r w:rsidRPr="009C74FA">
        <w:rPr>
          <w:bCs/>
          <w:sz w:val="24"/>
        </w:rPr>
        <w:t xml:space="preserve"> zł,</w:t>
      </w:r>
    </w:p>
    <w:p w14:paraId="6028A273" w14:textId="77777777" w:rsidR="00890C9C" w:rsidRPr="009C74FA" w:rsidRDefault="00890C9C" w:rsidP="00DC2FB8">
      <w:pPr>
        <w:pStyle w:val="Tekstpodstawowy"/>
        <w:tabs>
          <w:tab w:val="left" w:pos="900"/>
        </w:tabs>
        <w:spacing w:line="360" w:lineRule="auto"/>
        <w:ind w:right="3"/>
        <w:jc w:val="both"/>
        <w:rPr>
          <w:bCs/>
          <w:sz w:val="24"/>
        </w:rPr>
      </w:pPr>
      <w:r w:rsidRPr="009C74FA">
        <w:rPr>
          <w:bCs/>
          <w:sz w:val="24"/>
        </w:rPr>
        <w:t>- sołectwo Modliszewice</w:t>
      </w:r>
    </w:p>
    <w:p w14:paraId="4E90D9F1" w14:textId="4D2E5C82" w:rsidR="00890C9C" w:rsidRPr="009C74FA" w:rsidRDefault="00890C9C" w:rsidP="009C74FA">
      <w:pPr>
        <w:pStyle w:val="Tekstpodstawowy"/>
        <w:tabs>
          <w:tab w:val="left" w:pos="900"/>
        </w:tabs>
        <w:spacing w:line="360" w:lineRule="auto"/>
        <w:ind w:right="3"/>
        <w:jc w:val="both"/>
        <w:rPr>
          <w:bCs/>
          <w:sz w:val="24"/>
        </w:rPr>
      </w:pPr>
      <w:r w:rsidRPr="009C74FA">
        <w:rPr>
          <w:bCs/>
          <w:sz w:val="24"/>
        </w:rPr>
        <w:tab/>
        <w:t>-„</w:t>
      </w:r>
      <w:r w:rsidR="009C74FA" w:rsidRPr="009C74FA">
        <w:rPr>
          <w:bCs/>
          <w:sz w:val="24"/>
        </w:rPr>
        <w:t>Organizacja spotkań kulturalno-sportowych</w:t>
      </w:r>
      <w:r w:rsidRPr="009C74FA">
        <w:rPr>
          <w:bCs/>
          <w:sz w:val="24"/>
        </w:rPr>
        <w:t>”</w:t>
      </w:r>
      <w:r w:rsidRPr="009C74FA">
        <w:rPr>
          <w:bCs/>
          <w:sz w:val="24"/>
        </w:rPr>
        <w:tab/>
      </w:r>
      <w:r w:rsidRPr="009C74FA">
        <w:rPr>
          <w:bCs/>
          <w:sz w:val="24"/>
        </w:rPr>
        <w:tab/>
        <w:t xml:space="preserve">- </w:t>
      </w:r>
      <w:r w:rsidR="00633104">
        <w:rPr>
          <w:bCs/>
          <w:sz w:val="24"/>
        </w:rPr>
        <w:t xml:space="preserve">  </w:t>
      </w:r>
      <w:r w:rsidR="009C74FA" w:rsidRPr="009C74FA">
        <w:rPr>
          <w:bCs/>
          <w:sz w:val="24"/>
        </w:rPr>
        <w:t>8 000,00</w:t>
      </w:r>
      <w:r w:rsidRPr="009C74FA">
        <w:rPr>
          <w:bCs/>
          <w:sz w:val="24"/>
        </w:rPr>
        <w:t xml:space="preserve"> zł,</w:t>
      </w:r>
    </w:p>
    <w:p w14:paraId="2605DA7A" w14:textId="77777777" w:rsidR="00890C9C" w:rsidRPr="009C74FA" w:rsidRDefault="00890C9C" w:rsidP="00DC2FB8">
      <w:pPr>
        <w:pStyle w:val="Tekstpodstawowy"/>
        <w:tabs>
          <w:tab w:val="left" w:pos="900"/>
        </w:tabs>
        <w:spacing w:line="360" w:lineRule="auto"/>
        <w:ind w:right="3"/>
        <w:jc w:val="both"/>
        <w:rPr>
          <w:bCs/>
          <w:sz w:val="24"/>
        </w:rPr>
      </w:pPr>
      <w:r w:rsidRPr="009C74FA">
        <w:rPr>
          <w:bCs/>
          <w:sz w:val="24"/>
        </w:rPr>
        <w:t>- sołectwo Nałęczów</w:t>
      </w:r>
    </w:p>
    <w:p w14:paraId="66999ED5" w14:textId="1A2C08DC" w:rsidR="00890C9C" w:rsidRPr="009C74FA" w:rsidRDefault="00890C9C" w:rsidP="009C74FA">
      <w:pPr>
        <w:pStyle w:val="Tekstpodstawowy"/>
        <w:tabs>
          <w:tab w:val="left" w:pos="900"/>
        </w:tabs>
        <w:spacing w:line="360" w:lineRule="auto"/>
        <w:ind w:right="3"/>
        <w:jc w:val="both"/>
        <w:rPr>
          <w:bCs/>
          <w:sz w:val="24"/>
        </w:rPr>
      </w:pPr>
      <w:r w:rsidRPr="009C74FA">
        <w:rPr>
          <w:bCs/>
          <w:sz w:val="24"/>
        </w:rPr>
        <w:tab/>
        <w:t>- „</w:t>
      </w:r>
      <w:r w:rsidR="009C74FA" w:rsidRPr="009C74FA">
        <w:rPr>
          <w:bCs/>
          <w:sz w:val="24"/>
        </w:rPr>
        <w:t>Organizacja spotkań kulturalno-sportowych</w:t>
      </w:r>
      <w:r w:rsidRPr="009C74FA">
        <w:rPr>
          <w:bCs/>
          <w:sz w:val="24"/>
        </w:rPr>
        <w:t>”</w:t>
      </w:r>
      <w:r w:rsidRPr="009C74FA">
        <w:rPr>
          <w:bCs/>
          <w:sz w:val="24"/>
        </w:rPr>
        <w:tab/>
      </w:r>
      <w:r w:rsidRPr="009C74FA">
        <w:rPr>
          <w:bCs/>
          <w:sz w:val="24"/>
        </w:rPr>
        <w:tab/>
        <w:t xml:space="preserve">- </w:t>
      </w:r>
      <w:r w:rsidR="00633104">
        <w:rPr>
          <w:bCs/>
          <w:sz w:val="24"/>
        </w:rPr>
        <w:t xml:space="preserve">  </w:t>
      </w:r>
      <w:r w:rsidR="009C74FA" w:rsidRPr="009C74FA">
        <w:rPr>
          <w:bCs/>
          <w:sz w:val="24"/>
        </w:rPr>
        <w:t>3 997,07</w:t>
      </w:r>
      <w:r w:rsidRPr="009C74FA">
        <w:rPr>
          <w:bCs/>
          <w:sz w:val="24"/>
        </w:rPr>
        <w:t xml:space="preserve"> zł,</w:t>
      </w:r>
    </w:p>
    <w:p w14:paraId="2E6F3FAD" w14:textId="77777777" w:rsidR="00890C9C" w:rsidRPr="009C74FA" w:rsidRDefault="00890C9C" w:rsidP="00DC2FB8">
      <w:pPr>
        <w:pStyle w:val="Tekstpodstawowy"/>
        <w:tabs>
          <w:tab w:val="left" w:pos="900"/>
        </w:tabs>
        <w:spacing w:line="360" w:lineRule="auto"/>
        <w:ind w:right="3"/>
        <w:jc w:val="both"/>
        <w:rPr>
          <w:bCs/>
          <w:sz w:val="24"/>
        </w:rPr>
      </w:pPr>
      <w:r w:rsidRPr="009C74FA">
        <w:rPr>
          <w:bCs/>
          <w:sz w:val="24"/>
        </w:rPr>
        <w:t>- sołectwo Niebo</w:t>
      </w:r>
    </w:p>
    <w:p w14:paraId="4DE4BFFE" w14:textId="00BE3563" w:rsidR="00890C9C" w:rsidRPr="009C74FA" w:rsidRDefault="00890C9C" w:rsidP="00DC2FB8">
      <w:pPr>
        <w:pStyle w:val="Tekstpodstawowy"/>
        <w:tabs>
          <w:tab w:val="left" w:pos="900"/>
        </w:tabs>
        <w:spacing w:line="360" w:lineRule="auto"/>
        <w:ind w:right="3"/>
        <w:jc w:val="both"/>
        <w:rPr>
          <w:bCs/>
          <w:sz w:val="24"/>
        </w:rPr>
      </w:pPr>
      <w:r w:rsidRPr="009C74FA">
        <w:rPr>
          <w:bCs/>
          <w:sz w:val="24"/>
        </w:rPr>
        <w:tab/>
        <w:t>-„</w:t>
      </w:r>
      <w:r w:rsidR="009C74FA" w:rsidRPr="009C74FA">
        <w:rPr>
          <w:bCs/>
          <w:sz w:val="24"/>
        </w:rPr>
        <w:t>Organizacja spotkań kulturalno-sportowych</w:t>
      </w:r>
      <w:r w:rsidRPr="009C74FA">
        <w:rPr>
          <w:bCs/>
          <w:sz w:val="24"/>
        </w:rPr>
        <w:t>”</w:t>
      </w:r>
      <w:r w:rsidRPr="009C74FA">
        <w:rPr>
          <w:bCs/>
          <w:sz w:val="24"/>
        </w:rPr>
        <w:tab/>
      </w:r>
      <w:r w:rsidRPr="009C74FA">
        <w:rPr>
          <w:bCs/>
          <w:sz w:val="24"/>
        </w:rPr>
        <w:tab/>
        <w:t xml:space="preserve">- </w:t>
      </w:r>
      <w:r w:rsidR="00633104">
        <w:rPr>
          <w:bCs/>
          <w:sz w:val="24"/>
        </w:rPr>
        <w:t xml:space="preserve">  </w:t>
      </w:r>
      <w:r w:rsidR="009C74FA" w:rsidRPr="009C74FA">
        <w:rPr>
          <w:bCs/>
          <w:sz w:val="24"/>
        </w:rPr>
        <w:t>3 501,78</w:t>
      </w:r>
      <w:r w:rsidRPr="009C74FA">
        <w:rPr>
          <w:bCs/>
          <w:sz w:val="24"/>
        </w:rPr>
        <w:t xml:space="preserve"> zł,</w:t>
      </w:r>
    </w:p>
    <w:p w14:paraId="5BA65B33" w14:textId="77777777" w:rsidR="00AA4A1E" w:rsidRPr="009C74FA" w:rsidRDefault="00AA4A1E" w:rsidP="00DC2FB8">
      <w:pPr>
        <w:pStyle w:val="Tekstpodstawowy"/>
        <w:tabs>
          <w:tab w:val="left" w:pos="900"/>
        </w:tabs>
        <w:spacing w:line="360" w:lineRule="auto"/>
        <w:ind w:right="3"/>
        <w:jc w:val="both"/>
        <w:rPr>
          <w:bCs/>
          <w:sz w:val="24"/>
        </w:rPr>
      </w:pPr>
      <w:r w:rsidRPr="009C74FA">
        <w:rPr>
          <w:bCs/>
          <w:sz w:val="24"/>
        </w:rPr>
        <w:t xml:space="preserve">- sołectwo </w:t>
      </w:r>
      <w:proofErr w:type="spellStart"/>
      <w:r w:rsidR="005A635F" w:rsidRPr="009C74FA">
        <w:rPr>
          <w:bCs/>
          <w:sz w:val="24"/>
        </w:rPr>
        <w:t>Nieświń</w:t>
      </w:r>
      <w:proofErr w:type="spellEnd"/>
    </w:p>
    <w:p w14:paraId="27AE4517" w14:textId="2D09A868" w:rsidR="00AA4A1E" w:rsidRPr="009C74FA" w:rsidRDefault="00AA4A1E" w:rsidP="009C74FA">
      <w:pPr>
        <w:pStyle w:val="Tekstpodstawowy"/>
        <w:tabs>
          <w:tab w:val="left" w:pos="900"/>
        </w:tabs>
        <w:spacing w:line="360" w:lineRule="auto"/>
        <w:ind w:right="3"/>
        <w:jc w:val="both"/>
        <w:rPr>
          <w:bCs/>
          <w:sz w:val="24"/>
        </w:rPr>
      </w:pPr>
      <w:r w:rsidRPr="009C74FA">
        <w:rPr>
          <w:bCs/>
          <w:sz w:val="24"/>
        </w:rPr>
        <w:tab/>
        <w:t>- „</w:t>
      </w:r>
      <w:r w:rsidR="009C74FA" w:rsidRPr="009C74FA">
        <w:rPr>
          <w:bCs/>
          <w:sz w:val="24"/>
        </w:rPr>
        <w:t>Organizacja spotkań kulturalno-sportowych</w:t>
      </w:r>
      <w:r w:rsidRPr="009C74FA">
        <w:rPr>
          <w:bCs/>
          <w:sz w:val="24"/>
        </w:rPr>
        <w:t>”</w:t>
      </w:r>
      <w:r w:rsidRPr="009C74FA">
        <w:rPr>
          <w:bCs/>
          <w:sz w:val="24"/>
        </w:rPr>
        <w:tab/>
      </w:r>
      <w:r w:rsidRPr="009C74FA">
        <w:rPr>
          <w:bCs/>
          <w:sz w:val="24"/>
        </w:rPr>
        <w:tab/>
        <w:t xml:space="preserve">- </w:t>
      </w:r>
      <w:r w:rsidR="00633104">
        <w:rPr>
          <w:bCs/>
          <w:sz w:val="24"/>
        </w:rPr>
        <w:t xml:space="preserve">  </w:t>
      </w:r>
      <w:r w:rsidR="009C74FA" w:rsidRPr="009C74FA">
        <w:rPr>
          <w:bCs/>
          <w:sz w:val="24"/>
        </w:rPr>
        <w:t>6 455,42</w:t>
      </w:r>
      <w:r w:rsidRPr="009C74FA">
        <w:rPr>
          <w:bCs/>
          <w:sz w:val="24"/>
        </w:rPr>
        <w:t xml:space="preserve"> zł,</w:t>
      </w:r>
    </w:p>
    <w:p w14:paraId="639D4B49" w14:textId="77777777" w:rsidR="00E9659A" w:rsidRPr="009C74FA" w:rsidRDefault="00E9659A" w:rsidP="00DC2FB8">
      <w:pPr>
        <w:pStyle w:val="Tekstpodstawowy"/>
        <w:tabs>
          <w:tab w:val="left" w:pos="900"/>
        </w:tabs>
        <w:spacing w:line="360" w:lineRule="auto"/>
        <w:ind w:right="3"/>
        <w:jc w:val="both"/>
        <w:rPr>
          <w:bCs/>
          <w:sz w:val="24"/>
        </w:rPr>
      </w:pPr>
      <w:r w:rsidRPr="009C74FA">
        <w:rPr>
          <w:bCs/>
          <w:sz w:val="24"/>
        </w:rPr>
        <w:t xml:space="preserve">- sołectwo </w:t>
      </w:r>
      <w:r w:rsidR="005A635F" w:rsidRPr="009C74FA">
        <w:rPr>
          <w:bCs/>
          <w:sz w:val="24"/>
        </w:rPr>
        <w:t>Nowy Dziebałtów</w:t>
      </w:r>
    </w:p>
    <w:p w14:paraId="245E17BF" w14:textId="0692850D" w:rsidR="00E9659A" w:rsidRPr="009C74FA" w:rsidRDefault="00E9659A" w:rsidP="00DC2FB8">
      <w:pPr>
        <w:pStyle w:val="Tekstpodstawowy"/>
        <w:tabs>
          <w:tab w:val="left" w:pos="900"/>
        </w:tabs>
        <w:spacing w:line="360" w:lineRule="auto"/>
        <w:ind w:right="3"/>
        <w:jc w:val="both"/>
        <w:rPr>
          <w:bCs/>
          <w:sz w:val="24"/>
        </w:rPr>
      </w:pPr>
      <w:r w:rsidRPr="009C74FA">
        <w:rPr>
          <w:bCs/>
          <w:sz w:val="24"/>
        </w:rPr>
        <w:tab/>
        <w:t>- „</w:t>
      </w:r>
      <w:r w:rsidR="009C74FA" w:rsidRPr="009C74FA">
        <w:rPr>
          <w:bCs/>
          <w:sz w:val="24"/>
        </w:rPr>
        <w:t>Organizacja spotkań kulturalno-sportowych</w:t>
      </w:r>
      <w:r w:rsidR="00890C9C" w:rsidRPr="009C74FA">
        <w:rPr>
          <w:bCs/>
          <w:sz w:val="24"/>
        </w:rPr>
        <w:t>”</w:t>
      </w:r>
      <w:r w:rsidR="005A635F" w:rsidRPr="009C74FA">
        <w:rPr>
          <w:bCs/>
          <w:sz w:val="24"/>
        </w:rPr>
        <w:tab/>
      </w:r>
      <w:r w:rsidR="005A635F" w:rsidRPr="009C74FA">
        <w:rPr>
          <w:bCs/>
          <w:sz w:val="24"/>
        </w:rPr>
        <w:tab/>
      </w:r>
      <w:r w:rsidRPr="009C74FA">
        <w:rPr>
          <w:bCs/>
          <w:sz w:val="24"/>
        </w:rPr>
        <w:t xml:space="preserve">- </w:t>
      </w:r>
      <w:r w:rsidR="00633104">
        <w:rPr>
          <w:bCs/>
          <w:sz w:val="24"/>
        </w:rPr>
        <w:t xml:space="preserve">  </w:t>
      </w:r>
      <w:r w:rsidR="009C74FA" w:rsidRPr="009C74FA">
        <w:rPr>
          <w:bCs/>
          <w:sz w:val="24"/>
        </w:rPr>
        <w:t>5 424,02</w:t>
      </w:r>
      <w:r w:rsidRPr="009C74FA">
        <w:rPr>
          <w:bCs/>
          <w:sz w:val="24"/>
        </w:rPr>
        <w:t xml:space="preserve"> zł,</w:t>
      </w:r>
    </w:p>
    <w:p w14:paraId="48C1C743" w14:textId="77777777" w:rsidR="00890C9C" w:rsidRPr="009C74FA" w:rsidRDefault="00890C9C" w:rsidP="00DC2FB8">
      <w:pPr>
        <w:pStyle w:val="Tekstpodstawowy"/>
        <w:tabs>
          <w:tab w:val="left" w:pos="900"/>
        </w:tabs>
        <w:spacing w:line="360" w:lineRule="auto"/>
        <w:ind w:right="3"/>
        <w:jc w:val="both"/>
        <w:rPr>
          <w:bCs/>
          <w:sz w:val="24"/>
        </w:rPr>
      </w:pPr>
      <w:r w:rsidRPr="009C74FA">
        <w:rPr>
          <w:bCs/>
          <w:sz w:val="24"/>
        </w:rPr>
        <w:t>- sołectwo Nowy Kazanów</w:t>
      </w:r>
    </w:p>
    <w:p w14:paraId="4D063D1D" w14:textId="3ED1A91B" w:rsidR="00890C9C" w:rsidRPr="009C74FA" w:rsidRDefault="00890C9C" w:rsidP="00DC2FB8">
      <w:pPr>
        <w:pStyle w:val="Tekstpodstawowy"/>
        <w:tabs>
          <w:tab w:val="left" w:pos="900"/>
        </w:tabs>
        <w:spacing w:line="360" w:lineRule="auto"/>
        <w:ind w:right="3"/>
        <w:jc w:val="both"/>
        <w:rPr>
          <w:bCs/>
          <w:sz w:val="24"/>
        </w:rPr>
      </w:pPr>
      <w:r w:rsidRPr="009C74FA">
        <w:rPr>
          <w:bCs/>
          <w:sz w:val="24"/>
        </w:rPr>
        <w:tab/>
        <w:t>-„</w:t>
      </w:r>
      <w:r w:rsidR="009C74FA" w:rsidRPr="009C74FA">
        <w:rPr>
          <w:bCs/>
          <w:sz w:val="24"/>
        </w:rPr>
        <w:t>Organizacja spotkań kulturalno-sportowych</w:t>
      </w:r>
      <w:r w:rsidRPr="009C74FA">
        <w:rPr>
          <w:bCs/>
          <w:sz w:val="24"/>
        </w:rPr>
        <w:t>”</w:t>
      </w:r>
      <w:r w:rsidRPr="009C74FA">
        <w:rPr>
          <w:bCs/>
          <w:sz w:val="24"/>
        </w:rPr>
        <w:tab/>
      </w:r>
      <w:r w:rsidRPr="009C74FA">
        <w:rPr>
          <w:bCs/>
          <w:sz w:val="24"/>
        </w:rPr>
        <w:tab/>
        <w:t xml:space="preserve">- </w:t>
      </w:r>
      <w:r w:rsidR="009C74FA" w:rsidRPr="009C74FA">
        <w:rPr>
          <w:bCs/>
          <w:sz w:val="24"/>
        </w:rPr>
        <w:t>10 965,15</w:t>
      </w:r>
      <w:r w:rsidRPr="009C74FA">
        <w:rPr>
          <w:bCs/>
          <w:sz w:val="24"/>
        </w:rPr>
        <w:t xml:space="preserve"> zł,</w:t>
      </w:r>
      <w:r w:rsidRPr="009C74FA">
        <w:rPr>
          <w:bCs/>
          <w:sz w:val="24"/>
        </w:rPr>
        <w:tab/>
      </w:r>
    </w:p>
    <w:p w14:paraId="1C845D37" w14:textId="77777777" w:rsidR="00AD01D9" w:rsidRPr="009C74FA" w:rsidRDefault="00AD01D9" w:rsidP="00DC2FB8">
      <w:pPr>
        <w:pStyle w:val="Tekstpodstawowy"/>
        <w:tabs>
          <w:tab w:val="left" w:pos="900"/>
        </w:tabs>
        <w:spacing w:line="360" w:lineRule="auto"/>
        <w:ind w:right="3"/>
        <w:jc w:val="both"/>
        <w:rPr>
          <w:bCs/>
          <w:sz w:val="24"/>
        </w:rPr>
      </w:pPr>
      <w:r w:rsidRPr="009C74FA">
        <w:rPr>
          <w:bCs/>
          <w:sz w:val="24"/>
        </w:rPr>
        <w:t>- sołectwo Piła</w:t>
      </w:r>
    </w:p>
    <w:p w14:paraId="1CF8CFE3" w14:textId="51C05E95" w:rsidR="00AD01D9" w:rsidRPr="009C74FA" w:rsidRDefault="00AD01D9" w:rsidP="00DC2FB8">
      <w:pPr>
        <w:pStyle w:val="Tekstpodstawowy"/>
        <w:tabs>
          <w:tab w:val="left" w:pos="900"/>
        </w:tabs>
        <w:spacing w:line="360" w:lineRule="auto"/>
        <w:ind w:right="3"/>
        <w:jc w:val="both"/>
        <w:rPr>
          <w:bCs/>
          <w:sz w:val="24"/>
        </w:rPr>
      </w:pPr>
      <w:r w:rsidRPr="009C74FA">
        <w:rPr>
          <w:bCs/>
          <w:sz w:val="24"/>
        </w:rPr>
        <w:tab/>
        <w:t>-„</w:t>
      </w:r>
      <w:r w:rsidR="009C74FA" w:rsidRPr="009C74FA">
        <w:rPr>
          <w:bCs/>
          <w:sz w:val="24"/>
        </w:rPr>
        <w:t>Organizacja spotkań kulturalno-sportowych</w:t>
      </w:r>
      <w:r w:rsidRPr="009C74FA">
        <w:rPr>
          <w:bCs/>
          <w:sz w:val="24"/>
        </w:rPr>
        <w:t>”</w:t>
      </w:r>
      <w:r w:rsidRPr="009C74FA">
        <w:rPr>
          <w:bCs/>
          <w:sz w:val="24"/>
        </w:rPr>
        <w:tab/>
      </w:r>
      <w:r w:rsidRPr="009C74FA">
        <w:rPr>
          <w:bCs/>
          <w:sz w:val="24"/>
        </w:rPr>
        <w:tab/>
        <w:t xml:space="preserve">- </w:t>
      </w:r>
      <w:r w:rsidR="009C74FA" w:rsidRPr="009C74FA">
        <w:rPr>
          <w:bCs/>
          <w:sz w:val="24"/>
        </w:rPr>
        <w:t xml:space="preserve">  4 750,77</w:t>
      </w:r>
      <w:r w:rsidRPr="009C74FA">
        <w:rPr>
          <w:bCs/>
          <w:sz w:val="24"/>
        </w:rPr>
        <w:t xml:space="preserve"> zł,</w:t>
      </w:r>
    </w:p>
    <w:p w14:paraId="104C0731" w14:textId="77777777" w:rsidR="00AD01D9" w:rsidRPr="009C74FA" w:rsidRDefault="00AD01D9" w:rsidP="00DC2FB8">
      <w:pPr>
        <w:pStyle w:val="Tekstpodstawowy"/>
        <w:tabs>
          <w:tab w:val="left" w:pos="900"/>
        </w:tabs>
        <w:spacing w:line="360" w:lineRule="auto"/>
        <w:ind w:right="3"/>
        <w:jc w:val="both"/>
        <w:rPr>
          <w:bCs/>
          <w:sz w:val="24"/>
        </w:rPr>
      </w:pPr>
      <w:r w:rsidRPr="009C74FA">
        <w:rPr>
          <w:bCs/>
          <w:sz w:val="24"/>
        </w:rPr>
        <w:t>- sołectwo Pomyków</w:t>
      </w:r>
    </w:p>
    <w:p w14:paraId="4FBCA077" w14:textId="2CF04696" w:rsidR="00AD01D9" w:rsidRPr="009C74FA" w:rsidRDefault="00AD01D9" w:rsidP="00DC2FB8">
      <w:pPr>
        <w:pStyle w:val="Tekstpodstawowy"/>
        <w:tabs>
          <w:tab w:val="left" w:pos="900"/>
        </w:tabs>
        <w:spacing w:line="360" w:lineRule="auto"/>
        <w:ind w:right="3"/>
        <w:jc w:val="both"/>
        <w:rPr>
          <w:bCs/>
          <w:sz w:val="24"/>
        </w:rPr>
      </w:pPr>
      <w:r w:rsidRPr="009C74FA">
        <w:rPr>
          <w:bCs/>
          <w:sz w:val="24"/>
        </w:rPr>
        <w:tab/>
        <w:t>- „Organizacja imprez kulturalno-sportowych”</w:t>
      </w:r>
      <w:r w:rsidRPr="009C74FA">
        <w:rPr>
          <w:bCs/>
          <w:sz w:val="24"/>
        </w:rPr>
        <w:tab/>
      </w:r>
      <w:r w:rsidRPr="009C74FA">
        <w:rPr>
          <w:bCs/>
          <w:sz w:val="24"/>
        </w:rPr>
        <w:tab/>
        <w:t xml:space="preserve">- </w:t>
      </w:r>
      <w:r w:rsidR="009C74FA" w:rsidRPr="009C74FA">
        <w:rPr>
          <w:bCs/>
          <w:sz w:val="24"/>
        </w:rPr>
        <w:t xml:space="preserve">  5 938,12</w:t>
      </w:r>
      <w:r w:rsidRPr="009C74FA">
        <w:rPr>
          <w:bCs/>
          <w:sz w:val="24"/>
        </w:rPr>
        <w:t xml:space="preserve"> zł,</w:t>
      </w:r>
    </w:p>
    <w:p w14:paraId="1264E1E1" w14:textId="77777777" w:rsidR="004A3178" w:rsidRPr="009C74FA" w:rsidRDefault="004A3178" w:rsidP="00DC2FB8">
      <w:pPr>
        <w:pStyle w:val="Tekstpodstawowy"/>
        <w:tabs>
          <w:tab w:val="left" w:pos="900"/>
        </w:tabs>
        <w:spacing w:line="360" w:lineRule="auto"/>
        <w:ind w:right="3"/>
        <w:jc w:val="both"/>
        <w:rPr>
          <w:bCs/>
          <w:sz w:val="24"/>
        </w:rPr>
      </w:pPr>
      <w:r w:rsidRPr="009C74FA">
        <w:rPr>
          <w:bCs/>
          <w:sz w:val="24"/>
        </w:rPr>
        <w:t xml:space="preserve">- sołectwo </w:t>
      </w:r>
      <w:r w:rsidR="005A635F" w:rsidRPr="009C74FA">
        <w:rPr>
          <w:bCs/>
          <w:sz w:val="24"/>
        </w:rPr>
        <w:t>Pomorzany</w:t>
      </w:r>
    </w:p>
    <w:p w14:paraId="433A36C0" w14:textId="63A2BBE6" w:rsidR="004A3178" w:rsidRPr="009C74FA" w:rsidRDefault="004A3178" w:rsidP="00AD01D9">
      <w:pPr>
        <w:pStyle w:val="Tekstpodstawowy"/>
        <w:tabs>
          <w:tab w:val="left" w:pos="900"/>
        </w:tabs>
        <w:spacing w:line="360" w:lineRule="auto"/>
        <w:ind w:right="3"/>
        <w:jc w:val="both"/>
        <w:rPr>
          <w:bCs/>
          <w:sz w:val="24"/>
        </w:rPr>
      </w:pPr>
      <w:r w:rsidRPr="009C74FA">
        <w:rPr>
          <w:bCs/>
          <w:sz w:val="24"/>
        </w:rPr>
        <w:tab/>
        <w:t>- „</w:t>
      </w:r>
      <w:r w:rsidR="00AD01D9" w:rsidRPr="009C74FA">
        <w:rPr>
          <w:bCs/>
          <w:sz w:val="24"/>
        </w:rPr>
        <w:t>Organizacja spotkania kulturalno-integracyjnego</w:t>
      </w:r>
      <w:r w:rsidRPr="009C74FA">
        <w:rPr>
          <w:bCs/>
          <w:sz w:val="24"/>
        </w:rPr>
        <w:t>”</w:t>
      </w:r>
      <w:r w:rsidR="005A635F" w:rsidRPr="009C74FA">
        <w:rPr>
          <w:bCs/>
          <w:sz w:val="24"/>
        </w:rPr>
        <w:tab/>
      </w:r>
      <w:r w:rsidRPr="009C74FA">
        <w:rPr>
          <w:bCs/>
          <w:sz w:val="24"/>
        </w:rPr>
        <w:t xml:space="preserve">- </w:t>
      </w:r>
      <w:r w:rsidR="009C74FA" w:rsidRPr="009C74FA">
        <w:rPr>
          <w:bCs/>
          <w:sz w:val="24"/>
        </w:rPr>
        <w:t xml:space="preserve">  5 958,11</w:t>
      </w:r>
      <w:r w:rsidRPr="009C74FA">
        <w:rPr>
          <w:bCs/>
          <w:sz w:val="24"/>
        </w:rPr>
        <w:t xml:space="preserve"> zł,</w:t>
      </w:r>
    </w:p>
    <w:p w14:paraId="2B533E91" w14:textId="34D9D309" w:rsidR="004A3178" w:rsidRPr="009C74FA" w:rsidRDefault="004A3178" w:rsidP="00DC2FB8">
      <w:pPr>
        <w:pStyle w:val="Tekstpodstawowy"/>
        <w:tabs>
          <w:tab w:val="left" w:pos="900"/>
        </w:tabs>
        <w:spacing w:line="360" w:lineRule="auto"/>
        <w:ind w:right="3"/>
        <w:jc w:val="both"/>
        <w:rPr>
          <w:bCs/>
          <w:sz w:val="24"/>
        </w:rPr>
      </w:pPr>
      <w:r w:rsidRPr="009C74FA">
        <w:rPr>
          <w:bCs/>
          <w:sz w:val="24"/>
        </w:rPr>
        <w:t xml:space="preserve">- sołectwo </w:t>
      </w:r>
      <w:r w:rsidR="00E12B39" w:rsidRPr="009C74FA">
        <w:rPr>
          <w:bCs/>
          <w:sz w:val="24"/>
        </w:rPr>
        <w:t>Proćwin</w:t>
      </w:r>
    </w:p>
    <w:p w14:paraId="3393F9D9" w14:textId="1CAE6475" w:rsidR="00F63F53" w:rsidRPr="009C74FA" w:rsidRDefault="00F63F53" w:rsidP="00AD01D9">
      <w:pPr>
        <w:pStyle w:val="Tekstpodstawowy"/>
        <w:tabs>
          <w:tab w:val="left" w:pos="900"/>
        </w:tabs>
        <w:spacing w:line="360" w:lineRule="auto"/>
        <w:ind w:right="3"/>
        <w:jc w:val="both"/>
        <w:rPr>
          <w:bCs/>
          <w:sz w:val="24"/>
        </w:rPr>
      </w:pPr>
      <w:r w:rsidRPr="009C74FA">
        <w:rPr>
          <w:bCs/>
          <w:sz w:val="24"/>
        </w:rPr>
        <w:tab/>
        <w:t>- „</w:t>
      </w:r>
      <w:r w:rsidR="009C74FA" w:rsidRPr="009C74FA">
        <w:rPr>
          <w:bCs/>
          <w:sz w:val="24"/>
        </w:rPr>
        <w:t>Organizacja spotkań kulturalno-sportowych</w:t>
      </w:r>
      <w:r w:rsidRPr="009C74FA">
        <w:rPr>
          <w:bCs/>
          <w:sz w:val="24"/>
        </w:rPr>
        <w:t>”</w:t>
      </w:r>
      <w:r w:rsidRPr="009C74FA">
        <w:rPr>
          <w:bCs/>
          <w:sz w:val="24"/>
        </w:rPr>
        <w:tab/>
      </w:r>
      <w:r w:rsidR="005A635F" w:rsidRPr="009C74FA">
        <w:rPr>
          <w:bCs/>
          <w:sz w:val="24"/>
        </w:rPr>
        <w:tab/>
      </w:r>
      <w:r w:rsidRPr="009C74FA">
        <w:rPr>
          <w:bCs/>
          <w:sz w:val="24"/>
        </w:rPr>
        <w:t xml:space="preserve">- </w:t>
      </w:r>
      <w:r w:rsidR="009C74FA" w:rsidRPr="009C74FA">
        <w:rPr>
          <w:bCs/>
          <w:sz w:val="24"/>
        </w:rPr>
        <w:t xml:space="preserve">  2 883,82</w:t>
      </w:r>
      <w:r w:rsidR="00890C9C" w:rsidRPr="009C74FA">
        <w:rPr>
          <w:bCs/>
          <w:sz w:val="24"/>
        </w:rPr>
        <w:t xml:space="preserve"> </w:t>
      </w:r>
      <w:r w:rsidRPr="009C74FA">
        <w:rPr>
          <w:bCs/>
          <w:sz w:val="24"/>
        </w:rPr>
        <w:t>zł,</w:t>
      </w:r>
    </w:p>
    <w:p w14:paraId="5681B5E2" w14:textId="2E969457" w:rsidR="009C74FA" w:rsidRPr="009C74FA" w:rsidRDefault="009C74FA" w:rsidP="00DC2FB8">
      <w:pPr>
        <w:pStyle w:val="Tekstpodstawowy"/>
        <w:tabs>
          <w:tab w:val="left" w:pos="900"/>
        </w:tabs>
        <w:spacing w:line="360" w:lineRule="auto"/>
        <w:ind w:right="3"/>
        <w:jc w:val="both"/>
        <w:rPr>
          <w:bCs/>
          <w:sz w:val="24"/>
        </w:rPr>
      </w:pPr>
      <w:r w:rsidRPr="009C74FA">
        <w:rPr>
          <w:bCs/>
          <w:sz w:val="24"/>
        </w:rPr>
        <w:lastRenderedPageBreak/>
        <w:t>- sołectwo Przybyszowy</w:t>
      </w:r>
    </w:p>
    <w:p w14:paraId="759BDEC2" w14:textId="764B5CD7" w:rsidR="009C74FA" w:rsidRPr="009C74FA" w:rsidRDefault="009C74FA" w:rsidP="00DC2FB8">
      <w:pPr>
        <w:pStyle w:val="Tekstpodstawowy"/>
        <w:tabs>
          <w:tab w:val="left" w:pos="900"/>
        </w:tabs>
        <w:spacing w:line="360" w:lineRule="auto"/>
        <w:ind w:right="3"/>
        <w:jc w:val="both"/>
        <w:rPr>
          <w:bCs/>
          <w:sz w:val="24"/>
        </w:rPr>
      </w:pPr>
      <w:r w:rsidRPr="009C74FA">
        <w:rPr>
          <w:bCs/>
          <w:sz w:val="24"/>
        </w:rPr>
        <w:tab/>
        <w:t>-„Organizacja spotkań kulturalno-sportowych”</w:t>
      </w:r>
      <w:r w:rsidRPr="009C74FA">
        <w:rPr>
          <w:bCs/>
          <w:sz w:val="24"/>
        </w:rPr>
        <w:tab/>
      </w:r>
      <w:r w:rsidRPr="009C74FA">
        <w:rPr>
          <w:bCs/>
          <w:sz w:val="24"/>
        </w:rPr>
        <w:tab/>
        <w:t>-   1 437,95 zł,</w:t>
      </w:r>
    </w:p>
    <w:p w14:paraId="25AA2E5B" w14:textId="08A17456" w:rsidR="009C74FA" w:rsidRPr="009C74FA" w:rsidRDefault="009C74FA" w:rsidP="00DC2FB8">
      <w:pPr>
        <w:pStyle w:val="Tekstpodstawowy"/>
        <w:tabs>
          <w:tab w:val="left" w:pos="900"/>
        </w:tabs>
        <w:spacing w:line="360" w:lineRule="auto"/>
        <w:ind w:right="3"/>
        <w:jc w:val="both"/>
        <w:rPr>
          <w:bCs/>
          <w:sz w:val="24"/>
        </w:rPr>
      </w:pPr>
      <w:r w:rsidRPr="009C74FA">
        <w:rPr>
          <w:bCs/>
          <w:sz w:val="24"/>
        </w:rPr>
        <w:t>- sołectwo Rogów</w:t>
      </w:r>
    </w:p>
    <w:p w14:paraId="429D836C" w14:textId="7BF81AFE" w:rsidR="009C74FA" w:rsidRPr="009C74FA" w:rsidRDefault="009C74FA" w:rsidP="00DC2FB8">
      <w:pPr>
        <w:pStyle w:val="Tekstpodstawowy"/>
        <w:tabs>
          <w:tab w:val="left" w:pos="900"/>
        </w:tabs>
        <w:spacing w:line="360" w:lineRule="auto"/>
        <w:ind w:right="3"/>
        <w:jc w:val="both"/>
        <w:rPr>
          <w:bCs/>
          <w:sz w:val="24"/>
        </w:rPr>
      </w:pPr>
      <w:r w:rsidRPr="009C74FA">
        <w:rPr>
          <w:bCs/>
          <w:sz w:val="24"/>
        </w:rPr>
        <w:tab/>
        <w:t>-„ Organizacja spotkań kulturalno-sportowych”</w:t>
      </w:r>
      <w:r w:rsidRPr="009C74FA">
        <w:rPr>
          <w:bCs/>
          <w:sz w:val="24"/>
        </w:rPr>
        <w:tab/>
      </w:r>
      <w:r w:rsidRPr="009C74FA">
        <w:rPr>
          <w:bCs/>
          <w:sz w:val="24"/>
        </w:rPr>
        <w:tab/>
        <w:t>-   2 085,95 zł,</w:t>
      </w:r>
    </w:p>
    <w:p w14:paraId="4EE4C403" w14:textId="41138A37" w:rsidR="00890C9C" w:rsidRPr="009C74FA" w:rsidRDefault="00890C9C" w:rsidP="00DC2FB8">
      <w:pPr>
        <w:pStyle w:val="Tekstpodstawowy"/>
        <w:tabs>
          <w:tab w:val="left" w:pos="900"/>
        </w:tabs>
        <w:spacing w:line="360" w:lineRule="auto"/>
        <w:ind w:right="3"/>
        <w:jc w:val="both"/>
        <w:rPr>
          <w:bCs/>
          <w:sz w:val="24"/>
        </w:rPr>
      </w:pPr>
      <w:r w:rsidRPr="009C74FA">
        <w:rPr>
          <w:bCs/>
          <w:sz w:val="24"/>
        </w:rPr>
        <w:t>- sołectwo Sielpia</w:t>
      </w:r>
    </w:p>
    <w:p w14:paraId="799C47C5" w14:textId="74509318" w:rsidR="00890C9C" w:rsidRPr="009C74FA" w:rsidRDefault="00890C9C" w:rsidP="009C74FA">
      <w:pPr>
        <w:pStyle w:val="Tekstpodstawowy"/>
        <w:tabs>
          <w:tab w:val="left" w:pos="900"/>
        </w:tabs>
        <w:spacing w:line="360" w:lineRule="auto"/>
        <w:ind w:right="3"/>
        <w:jc w:val="both"/>
        <w:rPr>
          <w:bCs/>
          <w:sz w:val="24"/>
        </w:rPr>
      </w:pPr>
      <w:r w:rsidRPr="009C74FA">
        <w:rPr>
          <w:bCs/>
          <w:sz w:val="24"/>
        </w:rPr>
        <w:tab/>
        <w:t>-„</w:t>
      </w:r>
      <w:r w:rsidR="009C74FA" w:rsidRPr="009C74FA">
        <w:rPr>
          <w:bCs/>
          <w:sz w:val="24"/>
        </w:rPr>
        <w:t>Organizacja spotkań kulturalno-sportowych</w:t>
      </w:r>
      <w:r w:rsidRPr="009C74FA">
        <w:rPr>
          <w:bCs/>
          <w:sz w:val="24"/>
        </w:rPr>
        <w:t>”</w:t>
      </w:r>
      <w:r w:rsidRPr="009C74FA">
        <w:rPr>
          <w:bCs/>
          <w:sz w:val="24"/>
        </w:rPr>
        <w:tab/>
      </w:r>
      <w:r w:rsidRPr="009C74FA">
        <w:rPr>
          <w:bCs/>
          <w:sz w:val="24"/>
        </w:rPr>
        <w:tab/>
        <w:t xml:space="preserve">-  </w:t>
      </w:r>
      <w:r w:rsidR="009C74FA" w:rsidRPr="009C74FA">
        <w:rPr>
          <w:bCs/>
          <w:sz w:val="24"/>
        </w:rPr>
        <w:t xml:space="preserve"> 1 499,15</w:t>
      </w:r>
      <w:r w:rsidRPr="009C74FA">
        <w:rPr>
          <w:bCs/>
          <w:sz w:val="24"/>
        </w:rPr>
        <w:t xml:space="preserve"> zł,</w:t>
      </w:r>
    </w:p>
    <w:p w14:paraId="7B7A4394" w14:textId="77777777" w:rsidR="00AA4A1E" w:rsidRPr="009C74FA" w:rsidRDefault="00AA4A1E" w:rsidP="00DC2FB8">
      <w:pPr>
        <w:pStyle w:val="Tekstpodstawowy"/>
        <w:tabs>
          <w:tab w:val="left" w:pos="900"/>
        </w:tabs>
        <w:spacing w:line="360" w:lineRule="auto"/>
        <w:ind w:right="3"/>
        <w:jc w:val="both"/>
        <w:rPr>
          <w:bCs/>
          <w:sz w:val="24"/>
        </w:rPr>
      </w:pPr>
      <w:r w:rsidRPr="009C74FA">
        <w:rPr>
          <w:bCs/>
          <w:sz w:val="24"/>
        </w:rPr>
        <w:t>- sołectwo Sierosławice</w:t>
      </w:r>
    </w:p>
    <w:p w14:paraId="1C7F7E14" w14:textId="442CDB02" w:rsidR="00AA4A1E" w:rsidRPr="009C74FA" w:rsidRDefault="00AA4A1E" w:rsidP="00AA4A1E">
      <w:pPr>
        <w:pStyle w:val="Tekstpodstawowy"/>
        <w:tabs>
          <w:tab w:val="left" w:pos="900"/>
        </w:tabs>
        <w:spacing w:line="360" w:lineRule="auto"/>
        <w:ind w:right="3"/>
        <w:jc w:val="both"/>
        <w:rPr>
          <w:bCs/>
          <w:sz w:val="24"/>
        </w:rPr>
      </w:pPr>
      <w:r w:rsidRPr="009C74FA">
        <w:rPr>
          <w:bCs/>
          <w:sz w:val="24"/>
        </w:rPr>
        <w:tab/>
        <w:t>- „</w:t>
      </w:r>
      <w:r w:rsidR="009C74FA" w:rsidRPr="009C74FA">
        <w:rPr>
          <w:bCs/>
          <w:sz w:val="24"/>
        </w:rPr>
        <w:t>Organizacja spotkań kulturalno-sportowych</w:t>
      </w:r>
      <w:r w:rsidR="005E758A" w:rsidRPr="009C74FA">
        <w:rPr>
          <w:bCs/>
          <w:sz w:val="24"/>
        </w:rPr>
        <w:t>”</w:t>
      </w:r>
      <w:r w:rsidR="009C74FA" w:rsidRPr="009C74FA">
        <w:rPr>
          <w:bCs/>
          <w:sz w:val="24"/>
        </w:rPr>
        <w:tab/>
      </w:r>
      <w:r w:rsidRPr="009C74FA">
        <w:rPr>
          <w:bCs/>
          <w:sz w:val="24"/>
        </w:rPr>
        <w:tab/>
        <w:t xml:space="preserve">- </w:t>
      </w:r>
      <w:r w:rsidR="005E758A" w:rsidRPr="009C74FA">
        <w:rPr>
          <w:bCs/>
          <w:sz w:val="24"/>
        </w:rPr>
        <w:t xml:space="preserve"> </w:t>
      </w:r>
      <w:r w:rsidR="009C74FA" w:rsidRPr="009C74FA">
        <w:rPr>
          <w:bCs/>
          <w:sz w:val="24"/>
        </w:rPr>
        <w:t xml:space="preserve"> 4 995,33</w:t>
      </w:r>
      <w:r w:rsidRPr="009C74FA">
        <w:rPr>
          <w:bCs/>
          <w:sz w:val="24"/>
        </w:rPr>
        <w:t xml:space="preserve"> zł,</w:t>
      </w:r>
    </w:p>
    <w:p w14:paraId="62147BBD" w14:textId="77777777" w:rsidR="005A635F" w:rsidRPr="009C74FA" w:rsidRDefault="005A635F" w:rsidP="00AA4A1E">
      <w:pPr>
        <w:pStyle w:val="Tekstpodstawowy"/>
        <w:tabs>
          <w:tab w:val="left" w:pos="900"/>
        </w:tabs>
        <w:spacing w:line="360" w:lineRule="auto"/>
        <w:ind w:right="3"/>
        <w:jc w:val="both"/>
        <w:rPr>
          <w:bCs/>
          <w:sz w:val="24"/>
        </w:rPr>
      </w:pPr>
      <w:r w:rsidRPr="009C74FA">
        <w:rPr>
          <w:bCs/>
          <w:sz w:val="24"/>
        </w:rPr>
        <w:t>- sołectwo Stary Dziebałtów</w:t>
      </w:r>
    </w:p>
    <w:p w14:paraId="46DBDD86" w14:textId="7F5DDB06" w:rsidR="005A635F" w:rsidRPr="009C74FA" w:rsidRDefault="005A635F" w:rsidP="00AA4A1E">
      <w:pPr>
        <w:pStyle w:val="Tekstpodstawowy"/>
        <w:tabs>
          <w:tab w:val="left" w:pos="900"/>
        </w:tabs>
        <w:spacing w:line="360" w:lineRule="auto"/>
        <w:ind w:right="3"/>
        <w:jc w:val="both"/>
        <w:rPr>
          <w:bCs/>
          <w:sz w:val="24"/>
        </w:rPr>
      </w:pPr>
      <w:r w:rsidRPr="009C74FA">
        <w:rPr>
          <w:bCs/>
          <w:sz w:val="24"/>
        </w:rPr>
        <w:tab/>
        <w:t>- „</w:t>
      </w:r>
      <w:r w:rsidR="009C74FA" w:rsidRPr="009C74FA">
        <w:rPr>
          <w:bCs/>
          <w:sz w:val="24"/>
        </w:rPr>
        <w:t>Organizacja spotkań kulturalno-sportowych</w:t>
      </w:r>
      <w:r w:rsidRPr="009C74FA">
        <w:rPr>
          <w:bCs/>
          <w:sz w:val="24"/>
        </w:rPr>
        <w:t>”</w:t>
      </w:r>
      <w:r w:rsidRPr="009C74FA">
        <w:rPr>
          <w:bCs/>
          <w:sz w:val="24"/>
        </w:rPr>
        <w:tab/>
      </w:r>
      <w:r w:rsidRPr="009C74FA">
        <w:rPr>
          <w:bCs/>
          <w:sz w:val="24"/>
        </w:rPr>
        <w:tab/>
        <w:t xml:space="preserve">- </w:t>
      </w:r>
      <w:r w:rsidR="009C74FA" w:rsidRPr="009C74FA">
        <w:rPr>
          <w:bCs/>
          <w:sz w:val="24"/>
        </w:rPr>
        <w:t xml:space="preserve">  3 072,00</w:t>
      </w:r>
      <w:r w:rsidRPr="009C74FA">
        <w:rPr>
          <w:bCs/>
          <w:sz w:val="24"/>
        </w:rPr>
        <w:t xml:space="preserve"> zł,</w:t>
      </w:r>
    </w:p>
    <w:p w14:paraId="7BCE2BAD" w14:textId="77777777" w:rsidR="00A64CD5" w:rsidRPr="009C74FA" w:rsidRDefault="00A64CD5" w:rsidP="00AA4A1E">
      <w:pPr>
        <w:pStyle w:val="Tekstpodstawowy"/>
        <w:tabs>
          <w:tab w:val="left" w:pos="900"/>
        </w:tabs>
        <w:spacing w:line="360" w:lineRule="auto"/>
        <w:ind w:right="3"/>
        <w:jc w:val="both"/>
        <w:rPr>
          <w:bCs/>
          <w:sz w:val="24"/>
        </w:rPr>
      </w:pPr>
      <w:r w:rsidRPr="009C74FA">
        <w:rPr>
          <w:bCs/>
          <w:sz w:val="24"/>
        </w:rPr>
        <w:t>- sołectwo Stary Kazanów</w:t>
      </w:r>
    </w:p>
    <w:p w14:paraId="2F6E8F6C" w14:textId="46CBBDF7" w:rsidR="00A64CD5" w:rsidRPr="009C74FA" w:rsidRDefault="00A64CD5" w:rsidP="00886C70">
      <w:pPr>
        <w:pStyle w:val="Tekstpodstawowy"/>
        <w:tabs>
          <w:tab w:val="left" w:pos="900"/>
        </w:tabs>
        <w:spacing w:line="360" w:lineRule="auto"/>
        <w:ind w:right="3"/>
        <w:jc w:val="both"/>
        <w:rPr>
          <w:bCs/>
          <w:sz w:val="24"/>
        </w:rPr>
      </w:pPr>
      <w:r w:rsidRPr="009C74FA">
        <w:rPr>
          <w:bCs/>
          <w:sz w:val="24"/>
        </w:rPr>
        <w:tab/>
        <w:t>-„</w:t>
      </w:r>
      <w:bookmarkStart w:id="3" w:name="_Hlk193207356"/>
      <w:r w:rsidR="00886C70" w:rsidRPr="009C74FA">
        <w:rPr>
          <w:bCs/>
          <w:sz w:val="24"/>
        </w:rPr>
        <w:t>Organizacja spotkań kulturalno-sportowych</w:t>
      </w:r>
      <w:bookmarkEnd w:id="3"/>
      <w:r w:rsidRPr="009C74FA">
        <w:rPr>
          <w:bCs/>
          <w:sz w:val="24"/>
        </w:rPr>
        <w:t>”</w:t>
      </w:r>
      <w:r w:rsidRPr="009C74FA">
        <w:rPr>
          <w:bCs/>
          <w:sz w:val="24"/>
        </w:rPr>
        <w:tab/>
      </w:r>
      <w:r w:rsidRPr="009C74FA">
        <w:rPr>
          <w:bCs/>
          <w:sz w:val="24"/>
        </w:rPr>
        <w:tab/>
        <w:t xml:space="preserve">- </w:t>
      </w:r>
      <w:r w:rsidR="009C74FA" w:rsidRPr="009C74FA">
        <w:rPr>
          <w:bCs/>
          <w:sz w:val="24"/>
        </w:rPr>
        <w:t xml:space="preserve">  5 457,40</w:t>
      </w:r>
      <w:r w:rsidRPr="009C74FA">
        <w:rPr>
          <w:bCs/>
          <w:sz w:val="24"/>
        </w:rPr>
        <w:t xml:space="preserve"> zł,</w:t>
      </w:r>
    </w:p>
    <w:p w14:paraId="3F80FA93" w14:textId="2BCB8F49" w:rsidR="00886C70" w:rsidRPr="009C74FA" w:rsidRDefault="00886C70" w:rsidP="00DC2FB8">
      <w:pPr>
        <w:pStyle w:val="Tekstpodstawowy"/>
        <w:tabs>
          <w:tab w:val="left" w:pos="900"/>
        </w:tabs>
        <w:spacing w:line="360" w:lineRule="auto"/>
        <w:ind w:right="3"/>
        <w:jc w:val="both"/>
        <w:rPr>
          <w:bCs/>
          <w:sz w:val="24"/>
        </w:rPr>
      </w:pPr>
      <w:r w:rsidRPr="009C74FA">
        <w:rPr>
          <w:bCs/>
          <w:sz w:val="24"/>
        </w:rPr>
        <w:t xml:space="preserve">- sołectwo </w:t>
      </w:r>
      <w:r w:rsidR="00E12B39" w:rsidRPr="009C74FA">
        <w:rPr>
          <w:bCs/>
          <w:sz w:val="24"/>
        </w:rPr>
        <w:t>Stary Sokołów</w:t>
      </w:r>
    </w:p>
    <w:p w14:paraId="5219B929" w14:textId="6249C4F7" w:rsidR="00886C70" w:rsidRPr="009C74FA" w:rsidRDefault="00886C70" w:rsidP="00DC2FB8">
      <w:pPr>
        <w:pStyle w:val="Tekstpodstawowy"/>
        <w:tabs>
          <w:tab w:val="left" w:pos="900"/>
        </w:tabs>
        <w:spacing w:line="360" w:lineRule="auto"/>
        <w:ind w:right="3"/>
        <w:jc w:val="both"/>
        <w:rPr>
          <w:bCs/>
          <w:sz w:val="24"/>
        </w:rPr>
      </w:pPr>
      <w:r w:rsidRPr="009C74FA">
        <w:rPr>
          <w:bCs/>
          <w:sz w:val="24"/>
        </w:rPr>
        <w:tab/>
        <w:t>- „</w:t>
      </w:r>
      <w:r w:rsidR="00FA3999" w:rsidRPr="009C74FA">
        <w:rPr>
          <w:bCs/>
          <w:sz w:val="24"/>
        </w:rPr>
        <w:t>Organizacja spotkań kulturalno-sportowych</w:t>
      </w:r>
      <w:r w:rsidRPr="009C74FA">
        <w:rPr>
          <w:bCs/>
          <w:sz w:val="24"/>
        </w:rPr>
        <w:t>”</w:t>
      </w:r>
      <w:r w:rsidRPr="009C74FA">
        <w:rPr>
          <w:bCs/>
          <w:sz w:val="24"/>
        </w:rPr>
        <w:tab/>
      </w:r>
      <w:r w:rsidRPr="009C74FA">
        <w:rPr>
          <w:bCs/>
          <w:sz w:val="24"/>
        </w:rPr>
        <w:tab/>
        <w:t xml:space="preserve">- </w:t>
      </w:r>
      <w:r w:rsidR="009C74FA" w:rsidRPr="009C74FA">
        <w:rPr>
          <w:bCs/>
          <w:sz w:val="24"/>
        </w:rPr>
        <w:t xml:space="preserve">  6 099,78</w:t>
      </w:r>
      <w:r w:rsidRPr="009C74FA">
        <w:rPr>
          <w:bCs/>
          <w:sz w:val="24"/>
        </w:rPr>
        <w:t xml:space="preserve"> zł,</w:t>
      </w:r>
    </w:p>
    <w:p w14:paraId="3FE138FB" w14:textId="77777777" w:rsidR="00AA4A1E" w:rsidRPr="009C74FA" w:rsidRDefault="00AA4A1E" w:rsidP="00DC2FB8">
      <w:pPr>
        <w:pStyle w:val="Tekstpodstawowy"/>
        <w:tabs>
          <w:tab w:val="left" w:pos="900"/>
        </w:tabs>
        <w:spacing w:line="360" w:lineRule="auto"/>
        <w:ind w:right="3"/>
        <w:jc w:val="both"/>
        <w:rPr>
          <w:bCs/>
          <w:sz w:val="24"/>
        </w:rPr>
      </w:pPr>
      <w:r w:rsidRPr="009C74FA">
        <w:rPr>
          <w:bCs/>
          <w:sz w:val="24"/>
        </w:rPr>
        <w:t>- sołectwo Wąsosz</w:t>
      </w:r>
    </w:p>
    <w:p w14:paraId="3E53BBEB" w14:textId="438CBE9B" w:rsidR="00AA4A1E" w:rsidRPr="009C74FA" w:rsidRDefault="00AA4A1E" w:rsidP="00AA4A1E">
      <w:pPr>
        <w:pStyle w:val="Tekstpodstawowy"/>
        <w:tabs>
          <w:tab w:val="left" w:pos="900"/>
        </w:tabs>
        <w:spacing w:line="360" w:lineRule="auto"/>
        <w:ind w:right="3"/>
        <w:jc w:val="both"/>
        <w:rPr>
          <w:bCs/>
          <w:sz w:val="24"/>
        </w:rPr>
      </w:pPr>
      <w:r w:rsidRPr="009C74FA">
        <w:rPr>
          <w:bCs/>
          <w:sz w:val="24"/>
        </w:rPr>
        <w:tab/>
        <w:t>-</w:t>
      </w:r>
      <w:r w:rsidR="005E758A" w:rsidRPr="009C74FA">
        <w:rPr>
          <w:bCs/>
          <w:sz w:val="24"/>
        </w:rPr>
        <w:t xml:space="preserve"> „</w:t>
      </w:r>
      <w:r w:rsidR="00FA3999" w:rsidRPr="009C74FA">
        <w:rPr>
          <w:bCs/>
          <w:sz w:val="24"/>
        </w:rPr>
        <w:t>Organizacja spotkań kulturalno-sportowych</w:t>
      </w:r>
      <w:r w:rsidR="005E758A" w:rsidRPr="009C74FA">
        <w:rPr>
          <w:bCs/>
          <w:sz w:val="24"/>
        </w:rPr>
        <w:t>”</w:t>
      </w:r>
      <w:r w:rsidR="005A635F" w:rsidRPr="009C74FA">
        <w:rPr>
          <w:bCs/>
          <w:sz w:val="24"/>
        </w:rPr>
        <w:tab/>
      </w:r>
      <w:r w:rsidR="005A635F" w:rsidRPr="009C74FA">
        <w:rPr>
          <w:bCs/>
          <w:sz w:val="24"/>
        </w:rPr>
        <w:tab/>
      </w:r>
      <w:r w:rsidRPr="009C74FA">
        <w:rPr>
          <w:bCs/>
          <w:sz w:val="24"/>
        </w:rPr>
        <w:t xml:space="preserve">- </w:t>
      </w:r>
      <w:r w:rsidR="009C74FA" w:rsidRPr="009C74FA">
        <w:rPr>
          <w:bCs/>
          <w:sz w:val="24"/>
        </w:rPr>
        <w:t xml:space="preserve">  6 187,96</w:t>
      </w:r>
      <w:r w:rsidR="005E758A" w:rsidRPr="009C74FA">
        <w:rPr>
          <w:bCs/>
          <w:sz w:val="24"/>
        </w:rPr>
        <w:t xml:space="preserve"> </w:t>
      </w:r>
      <w:r w:rsidRPr="009C74FA">
        <w:rPr>
          <w:bCs/>
          <w:sz w:val="24"/>
        </w:rPr>
        <w:t>zł,</w:t>
      </w:r>
    </w:p>
    <w:p w14:paraId="76AA7E3B" w14:textId="39970DEE" w:rsidR="00E12B39" w:rsidRPr="009C74FA" w:rsidRDefault="00E12B39" w:rsidP="00AA4A1E">
      <w:pPr>
        <w:pStyle w:val="Tekstpodstawowy"/>
        <w:tabs>
          <w:tab w:val="left" w:pos="900"/>
        </w:tabs>
        <w:spacing w:line="360" w:lineRule="auto"/>
        <w:ind w:right="3"/>
        <w:jc w:val="both"/>
        <w:rPr>
          <w:bCs/>
          <w:sz w:val="24"/>
        </w:rPr>
      </w:pPr>
      <w:r w:rsidRPr="009C74FA">
        <w:rPr>
          <w:bCs/>
          <w:sz w:val="24"/>
        </w:rPr>
        <w:t>- sołectwo Wincentów</w:t>
      </w:r>
    </w:p>
    <w:p w14:paraId="05B987B0" w14:textId="488CF51E" w:rsidR="00E12B39" w:rsidRPr="009C74FA" w:rsidRDefault="00E12B39" w:rsidP="00AA4A1E">
      <w:pPr>
        <w:pStyle w:val="Tekstpodstawowy"/>
        <w:tabs>
          <w:tab w:val="left" w:pos="900"/>
        </w:tabs>
        <w:spacing w:line="360" w:lineRule="auto"/>
        <w:ind w:right="3"/>
        <w:jc w:val="both"/>
        <w:rPr>
          <w:bCs/>
          <w:sz w:val="24"/>
        </w:rPr>
      </w:pPr>
      <w:r w:rsidRPr="009C74FA">
        <w:rPr>
          <w:bCs/>
          <w:sz w:val="24"/>
        </w:rPr>
        <w:tab/>
        <w:t>- „</w:t>
      </w:r>
      <w:r w:rsidR="00FA3999" w:rsidRPr="009C74FA">
        <w:rPr>
          <w:bCs/>
          <w:sz w:val="24"/>
        </w:rPr>
        <w:t>Organizacja spotkań kulturalno-sportowych</w:t>
      </w:r>
      <w:r w:rsidRPr="009C74FA">
        <w:rPr>
          <w:bCs/>
          <w:sz w:val="24"/>
        </w:rPr>
        <w:t>”</w:t>
      </w:r>
      <w:r w:rsidRPr="009C74FA">
        <w:rPr>
          <w:bCs/>
          <w:sz w:val="24"/>
        </w:rPr>
        <w:tab/>
      </w:r>
      <w:r w:rsidRPr="009C74FA">
        <w:rPr>
          <w:bCs/>
          <w:sz w:val="24"/>
        </w:rPr>
        <w:tab/>
        <w:t xml:space="preserve">- </w:t>
      </w:r>
      <w:r w:rsidR="009C74FA" w:rsidRPr="009C74FA">
        <w:rPr>
          <w:bCs/>
          <w:sz w:val="24"/>
        </w:rPr>
        <w:t xml:space="preserve">  3 938,65</w:t>
      </w:r>
      <w:r w:rsidRPr="009C74FA">
        <w:rPr>
          <w:bCs/>
          <w:sz w:val="24"/>
        </w:rPr>
        <w:t xml:space="preserve"> zł,</w:t>
      </w:r>
    </w:p>
    <w:p w14:paraId="2D5CEBD5" w14:textId="6782AC60" w:rsidR="00B06A25" w:rsidRPr="009C74FA" w:rsidRDefault="00B06A25" w:rsidP="00DC2FB8">
      <w:pPr>
        <w:pStyle w:val="Tekstpodstawowy"/>
        <w:tabs>
          <w:tab w:val="left" w:pos="900"/>
        </w:tabs>
        <w:spacing w:line="360" w:lineRule="auto"/>
        <w:ind w:right="3"/>
        <w:jc w:val="both"/>
        <w:rPr>
          <w:bCs/>
          <w:sz w:val="24"/>
        </w:rPr>
      </w:pPr>
      <w:r w:rsidRPr="009C74FA">
        <w:rPr>
          <w:bCs/>
          <w:sz w:val="24"/>
        </w:rPr>
        <w:t>- wydatki majątkowe</w:t>
      </w:r>
      <w:r w:rsidRPr="009C74FA">
        <w:rPr>
          <w:bCs/>
          <w:sz w:val="24"/>
        </w:rPr>
        <w:tab/>
      </w:r>
      <w:r w:rsidRPr="009C74FA">
        <w:rPr>
          <w:bCs/>
          <w:sz w:val="24"/>
        </w:rPr>
        <w:tab/>
      </w:r>
      <w:r w:rsidRPr="009C74FA">
        <w:rPr>
          <w:bCs/>
          <w:sz w:val="24"/>
        </w:rPr>
        <w:tab/>
      </w:r>
      <w:r w:rsidRPr="009C74FA">
        <w:rPr>
          <w:bCs/>
          <w:sz w:val="24"/>
        </w:rPr>
        <w:tab/>
      </w:r>
      <w:r w:rsidRPr="009C74FA">
        <w:rPr>
          <w:bCs/>
          <w:sz w:val="24"/>
        </w:rPr>
        <w:tab/>
      </w:r>
      <w:r w:rsidRPr="009C74FA">
        <w:rPr>
          <w:bCs/>
          <w:sz w:val="24"/>
        </w:rPr>
        <w:tab/>
      </w:r>
      <w:r w:rsidRPr="009C74FA">
        <w:rPr>
          <w:bCs/>
          <w:sz w:val="24"/>
        </w:rPr>
        <w:tab/>
      </w:r>
      <w:r w:rsidRPr="009C74FA">
        <w:rPr>
          <w:bCs/>
          <w:sz w:val="24"/>
        </w:rPr>
        <w:tab/>
        <w:t xml:space="preserve">- </w:t>
      </w:r>
      <w:r w:rsidR="009C74FA" w:rsidRPr="009C74FA">
        <w:rPr>
          <w:bCs/>
          <w:sz w:val="24"/>
        </w:rPr>
        <w:t>9 794 251,53</w:t>
      </w:r>
      <w:r w:rsidRPr="009C74FA">
        <w:rPr>
          <w:bCs/>
          <w:sz w:val="24"/>
        </w:rPr>
        <w:t xml:space="preserve"> zł</w:t>
      </w:r>
      <w:r w:rsidR="00133ED5" w:rsidRPr="009C74FA">
        <w:rPr>
          <w:bCs/>
          <w:sz w:val="24"/>
        </w:rPr>
        <w:t>,</w:t>
      </w:r>
    </w:p>
    <w:p w14:paraId="60D00C77" w14:textId="77777777" w:rsidR="00B06A25" w:rsidRPr="009C74FA" w:rsidRDefault="00133ED5" w:rsidP="00DC2FB8">
      <w:pPr>
        <w:pStyle w:val="Tekstpodstawowy"/>
        <w:tabs>
          <w:tab w:val="left" w:pos="900"/>
        </w:tabs>
        <w:spacing w:line="360" w:lineRule="auto"/>
        <w:ind w:right="3"/>
        <w:jc w:val="both"/>
        <w:rPr>
          <w:bCs/>
          <w:sz w:val="24"/>
        </w:rPr>
      </w:pPr>
      <w:r w:rsidRPr="009C74FA">
        <w:rPr>
          <w:bCs/>
          <w:sz w:val="24"/>
        </w:rPr>
        <w:t>w tym</w:t>
      </w:r>
      <w:r w:rsidR="00C15029" w:rsidRPr="009C74FA">
        <w:rPr>
          <w:bCs/>
          <w:sz w:val="24"/>
        </w:rPr>
        <w:t>:</w:t>
      </w:r>
    </w:p>
    <w:p w14:paraId="287B1303" w14:textId="77777777" w:rsidR="005F6B8F" w:rsidRPr="005932BF" w:rsidRDefault="00F01D69" w:rsidP="005F6B8F">
      <w:pPr>
        <w:pStyle w:val="Tekstpodstawowy"/>
        <w:tabs>
          <w:tab w:val="left" w:pos="900"/>
        </w:tabs>
        <w:spacing w:line="360" w:lineRule="auto"/>
        <w:ind w:right="3"/>
        <w:jc w:val="both"/>
        <w:rPr>
          <w:bCs/>
          <w:sz w:val="24"/>
        </w:rPr>
      </w:pPr>
      <w:r w:rsidRPr="005932BF">
        <w:rPr>
          <w:bCs/>
          <w:sz w:val="24"/>
        </w:rPr>
        <w:t>-</w:t>
      </w:r>
      <w:r w:rsidR="00C44595" w:rsidRPr="005932BF">
        <w:rPr>
          <w:bCs/>
          <w:sz w:val="24"/>
        </w:rPr>
        <w:t xml:space="preserve"> „</w:t>
      </w:r>
      <w:r w:rsidR="005F6B8F" w:rsidRPr="005932BF">
        <w:rPr>
          <w:bCs/>
          <w:sz w:val="24"/>
        </w:rPr>
        <w:t xml:space="preserve">Przebudowa i rozbudowa budynku Gimnazjum Nr 2 w Końskich </w:t>
      </w:r>
    </w:p>
    <w:p w14:paraId="14953581" w14:textId="77777777" w:rsidR="005F6B8F" w:rsidRPr="005932BF" w:rsidRDefault="005F6B8F" w:rsidP="005F6B8F">
      <w:pPr>
        <w:pStyle w:val="Tekstpodstawowy"/>
        <w:tabs>
          <w:tab w:val="left" w:pos="900"/>
        </w:tabs>
        <w:spacing w:line="360" w:lineRule="auto"/>
        <w:ind w:right="3"/>
        <w:jc w:val="both"/>
        <w:rPr>
          <w:bCs/>
          <w:sz w:val="24"/>
        </w:rPr>
      </w:pPr>
      <w:r w:rsidRPr="005932BF">
        <w:rPr>
          <w:bCs/>
          <w:sz w:val="24"/>
        </w:rPr>
        <w:t xml:space="preserve">   na potrzeby Centrum Kultury -(budowa hali widowiskowej </w:t>
      </w:r>
    </w:p>
    <w:p w14:paraId="3B32606B" w14:textId="4AE5472E" w:rsidR="00F01D69" w:rsidRPr="005932BF" w:rsidRDefault="005F6B8F" w:rsidP="005F6B8F">
      <w:pPr>
        <w:pStyle w:val="Tekstpodstawowy"/>
        <w:tabs>
          <w:tab w:val="left" w:pos="900"/>
        </w:tabs>
        <w:spacing w:line="360" w:lineRule="auto"/>
        <w:ind w:right="3"/>
        <w:jc w:val="both"/>
        <w:rPr>
          <w:bCs/>
          <w:sz w:val="24"/>
        </w:rPr>
      </w:pPr>
      <w:r w:rsidRPr="005932BF">
        <w:rPr>
          <w:bCs/>
          <w:sz w:val="24"/>
        </w:rPr>
        <w:t xml:space="preserve">   oraz zmiana funkcjonalności budynku)</w:t>
      </w:r>
      <w:r w:rsidR="00C44595" w:rsidRPr="005932BF">
        <w:rPr>
          <w:bCs/>
          <w:sz w:val="24"/>
        </w:rPr>
        <w:t>”</w:t>
      </w:r>
      <w:r w:rsidR="00C44595" w:rsidRPr="005932BF">
        <w:rPr>
          <w:bCs/>
          <w:sz w:val="24"/>
        </w:rPr>
        <w:tab/>
      </w:r>
      <w:r w:rsidR="004A61B3" w:rsidRPr="005932BF">
        <w:rPr>
          <w:bCs/>
          <w:sz w:val="24"/>
        </w:rPr>
        <w:tab/>
      </w:r>
      <w:r w:rsidR="00325635" w:rsidRPr="005932BF">
        <w:rPr>
          <w:bCs/>
          <w:sz w:val="24"/>
        </w:rPr>
        <w:tab/>
      </w:r>
      <w:r w:rsidR="00325635" w:rsidRPr="005932BF">
        <w:rPr>
          <w:bCs/>
          <w:sz w:val="24"/>
        </w:rPr>
        <w:tab/>
      </w:r>
      <w:r w:rsidR="00325635" w:rsidRPr="005932BF">
        <w:rPr>
          <w:bCs/>
          <w:sz w:val="24"/>
        </w:rPr>
        <w:tab/>
      </w:r>
      <w:r w:rsidR="00C44595" w:rsidRPr="005932BF">
        <w:rPr>
          <w:bCs/>
          <w:sz w:val="24"/>
        </w:rPr>
        <w:t xml:space="preserve">- </w:t>
      </w:r>
      <w:r w:rsidR="005932BF" w:rsidRPr="005932BF">
        <w:rPr>
          <w:bCs/>
          <w:sz w:val="24"/>
        </w:rPr>
        <w:t>2 520 190,00</w:t>
      </w:r>
      <w:r w:rsidR="00C44595" w:rsidRPr="005932BF">
        <w:rPr>
          <w:bCs/>
          <w:sz w:val="24"/>
        </w:rPr>
        <w:t xml:space="preserve"> zł,</w:t>
      </w:r>
    </w:p>
    <w:p w14:paraId="16A9B873" w14:textId="57DE2F56" w:rsidR="00F01D69" w:rsidRPr="005932BF" w:rsidRDefault="00F01D69" w:rsidP="005F6B8F">
      <w:pPr>
        <w:pStyle w:val="Tekstpodstawowy"/>
        <w:tabs>
          <w:tab w:val="left" w:pos="900"/>
        </w:tabs>
        <w:spacing w:line="360" w:lineRule="auto"/>
        <w:ind w:right="3"/>
        <w:jc w:val="both"/>
        <w:rPr>
          <w:bCs/>
          <w:sz w:val="24"/>
        </w:rPr>
      </w:pPr>
      <w:r w:rsidRPr="005932BF">
        <w:rPr>
          <w:bCs/>
          <w:sz w:val="24"/>
        </w:rPr>
        <w:t>-</w:t>
      </w:r>
      <w:r w:rsidR="00C44595" w:rsidRPr="005932BF">
        <w:rPr>
          <w:bCs/>
          <w:sz w:val="24"/>
        </w:rPr>
        <w:t xml:space="preserve"> „</w:t>
      </w:r>
      <w:r w:rsidR="005F6B8F" w:rsidRPr="005932BF">
        <w:rPr>
          <w:bCs/>
          <w:sz w:val="24"/>
        </w:rPr>
        <w:t>Budowa i przebudowa świetlic wiejskich na terenie gminy Końskie</w:t>
      </w:r>
      <w:r w:rsidR="00C44595" w:rsidRPr="005932BF">
        <w:rPr>
          <w:bCs/>
          <w:sz w:val="24"/>
        </w:rPr>
        <w:t>”</w:t>
      </w:r>
      <w:r w:rsidR="00C44595" w:rsidRPr="005932BF">
        <w:rPr>
          <w:bCs/>
          <w:sz w:val="24"/>
        </w:rPr>
        <w:tab/>
        <w:t xml:space="preserve">- </w:t>
      </w:r>
      <w:r w:rsidR="005932BF" w:rsidRPr="005932BF">
        <w:rPr>
          <w:bCs/>
          <w:sz w:val="24"/>
        </w:rPr>
        <w:t>5 681 507,70</w:t>
      </w:r>
      <w:r w:rsidR="005F6B8F" w:rsidRPr="005932BF">
        <w:rPr>
          <w:bCs/>
          <w:sz w:val="24"/>
        </w:rPr>
        <w:t xml:space="preserve"> </w:t>
      </w:r>
      <w:r w:rsidR="00C44595" w:rsidRPr="005932BF">
        <w:rPr>
          <w:bCs/>
          <w:sz w:val="24"/>
        </w:rPr>
        <w:t>zł,</w:t>
      </w:r>
    </w:p>
    <w:p w14:paraId="45FA20C0" w14:textId="486B3077" w:rsidR="00C15029" w:rsidRPr="005932BF" w:rsidRDefault="00C15029" w:rsidP="00C15029">
      <w:pPr>
        <w:pStyle w:val="Tekstpodstawowy"/>
        <w:tabs>
          <w:tab w:val="left" w:pos="900"/>
        </w:tabs>
        <w:spacing w:line="360" w:lineRule="auto"/>
        <w:ind w:right="3"/>
        <w:jc w:val="both"/>
        <w:rPr>
          <w:bCs/>
          <w:sz w:val="24"/>
        </w:rPr>
      </w:pPr>
      <w:r w:rsidRPr="005932BF">
        <w:rPr>
          <w:bCs/>
          <w:sz w:val="24"/>
        </w:rPr>
        <w:t>- „</w:t>
      </w:r>
      <w:r w:rsidR="005932BF" w:rsidRPr="005932BF">
        <w:rPr>
          <w:bCs/>
          <w:sz w:val="24"/>
        </w:rPr>
        <w:t>Przebudowa i rozbudowa świetlicy wiejskiej w Modliszewicach</w:t>
      </w:r>
      <w:r w:rsidRPr="005932BF">
        <w:rPr>
          <w:bCs/>
          <w:sz w:val="24"/>
        </w:rPr>
        <w:t>”</w:t>
      </w:r>
      <w:r w:rsidRPr="005932BF">
        <w:rPr>
          <w:bCs/>
          <w:sz w:val="24"/>
        </w:rPr>
        <w:tab/>
        <w:t xml:space="preserve">- </w:t>
      </w:r>
      <w:r w:rsidR="00D57E57" w:rsidRPr="005932BF">
        <w:rPr>
          <w:bCs/>
          <w:sz w:val="24"/>
        </w:rPr>
        <w:t xml:space="preserve">   </w:t>
      </w:r>
      <w:r w:rsidR="005932BF" w:rsidRPr="005932BF">
        <w:rPr>
          <w:bCs/>
          <w:sz w:val="24"/>
        </w:rPr>
        <w:t xml:space="preserve">  30 442,50</w:t>
      </w:r>
      <w:r w:rsidR="005F6B8F" w:rsidRPr="005932BF">
        <w:rPr>
          <w:bCs/>
          <w:sz w:val="24"/>
        </w:rPr>
        <w:t xml:space="preserve"> </w:t>
      </w:r>
      <w:r w:rsidRPr="005932BF">
        <w:rPr>
          <w:bCs/>
          <w:sz w:val="24"/>
        </w:rPr>
        <w:t>zł,</w:t>
      </w:r>
    </w:p>
    <w:p w14:paraId="504FFBCC" w14:textId="77777777" w:rsidR="005932BF" w:rsidRPr="005932BF" w:rsidRDefault="00C15029" w:rsidP="005932BF">
      <w:pPr>
        <w:pStyle w:val="Tekstpodstawowy"/>
        <w:tabs>
          <w:tab w:val="left" w:pos="900"/>
        </w:tabs>
        <w:spacing w:line="360" w:lineRule="auto"/>
        <w:ind w:right="3"/>
        <w:jc w:val="both"/>
        <w:rPr>
          <w:bCs/>
          <w:sz w:val="24"/>
        </w:rPr>
      </w:pPr>
      <w:r w:rsidRPr="005932BF">
        <w:rPr>
          <w:bCs/>
          <w:sz w:val="24"/>
        </w:rPr>
        <w:t>- „</w:t>
      </w:r>
      <w:r w:rsidR="005932BF" w:rsidRPr="005932BF">
        <w:rPr>
          <w:bCs/>
          <w:sz w:val="24"/>
        </w:rPr>
        <w:t xml:space="preserve">Przystosowanie pomieszczeń świetlicy wiejskiej w Modliszewicach </w:t>
      </w:r>
    </w:p>
    <w:p w14:paraId="09F1474F" w14:textId="77777777" w:rsidR="005932BF" w:rsidRPr="005932BF" w:rsidRDefault="005932BF" w:rsidP="005932BF">
      <w:pPr>
        <w:pStyle w:val="Tekstpodstawowy"/>
        <w:tabs>
          <w:tab w:val="left" w:pos="900"/>
        </w:tabs>
        <w:spacing w:line="360" w:lineRule="auto"/>
        <w:ind w:right="3"/>
        <w:jc w:val="both"/>
        <w:rPr>
          <w:bCs/>
          <w:sz w:val="24"/>
        </w:rPr>
      </w:pPr>
      <w:r w:rsidRPr="005932BF">
        <w:rPr>
          <w:bCs/>
          <w:sz w:val="24"/>
        </w:rPr>
        <w:t xml:space="preserve">   na potrzeby prowadzenia różnych działalności, </w:t>
      </w:r>
    </w:p>
    <w:p w14:paraId="527D1150" w14:textId="02EBD7F3" w:rsidR="00C15029" w:rsidRPr="005932BF" w:rsidRDefault="005932BF" w:rsidP="005932BF">
      <w:pPr>
        <w:pStyle w:val="Tekstpodstawowy"/>
        <w:tabs>
          <w:tab w:val="left" w:pos="900"/>
        </w:tabs>
        <w:spacing w:line="360" w:lineRule="auto"/>
        <w:ind w:right="3"/>
        <w:jc w:val="both"/>
        <w:rPr>
          <w:bCs/>
          <w:sz w:val="24"/>
        </w:rPr>
      </w:pPr>
      <w:r w:rsidRPr="005932BF">
        <w:rPr>
          <w:bCs/>
          <w:sz w:val="24"/>
        </w:rPr>
        <w:t xml:space="preserve">   w tym wyposażenie świetlicy wiejskiej w Modliszewicach</w:t>
      </w:r>
      <w:r w:rsidR="00C15029" w:rsidRPr="005932BF">
        <w:rPr>
          <w:bCs/>
          <w:sz w:val="24"/>
        </w:rPr>
        <w:t>”</w:t>
      </w:r>
      <w:r w:rsidR="00C15029" w:rsidRPr="005932BF">
        <w:rPr>
          <w:bCs/>
          <w:sz w:val="24"/>
        </w:rPr>
        <w:tab/>
      </w:r>
      <w:r w:rsidR="005F6B8F" w:rsidRPr="005932BF">
        <w:rPr>
          <w:bCs/>
          <w:sz w:val="24"/>
        </w:rPr>
        <w:tab/>
      </w:r>
      <w:r w:rsidR="00C15029" w:rsidRPr="005932BF">
        <w:rPr>
          <w:bCs/>
          <w:sz w:val="24"/>
        </w:rPr>
        <w:t xml:space="preserve">- </w:t>
      </w:r>
      <w:r w:rsidR="00D57E57" w:rsidRPr="005932BF">
        <w:rPr>
          <w:bCs/>
          <w:sz w:val="24"/>
        </w:rPr>
        <w:t xml:space="preserve">   </w:t>
      </w:r>
      <w:r w:rsidRPr="005932BF">
        <w:rPr>
          <w:bCs/>
          <w:sz w:val="24"/>
        </w:rPr>
        <w:t>145 887,90</w:t>
      </w:r>
      <w:r w:rsidR="00C15029" w:rsidRPr="005932BF">
        <w:rPr>
          <w:bCs/>
          <w:sz w:val="24"/>
        </w:rPr>
        <w:t xml:space="preserve"> zł,</w:t>
      </w:r>
    </w:p>
    <w:p w14:paraId="02970D29" w14:textId="77777777" w:rsidR="005932BF" w:rsidRPr="005932BF" w:rsidRDefault="00D12F3C" w:rsidP="005932BF">
      <w:pPr>
        <w:pStyle w:val="Tekstpodstawowy"/>
        <w:tabs>
          <w:tab w:val="left" w:pos="900"/>
        </w:tabs>
        <w:spacing w:line="360" w:lineRule="auto"/>
        <w:ind w:right="3"/>
        <w:jc w:val="both"/>
        <w:rPr>
          <w:bCs/>
          <w:sz w:val="24"/>
        </w:rPr>
      </w:pPr>
      <w:r w:rsidRPr="005932BF">
        <w:rPr>
          <w:bCs/>
          <w:sz w:val="24"/>
        </w:rPr>
        <w:t>- „</w:t>
      </w:r>
      <w:r w:rsidR="005932BF" w:rsidRPr="005932BF">
        <w:rPr>
          <w:bCs/>
          <w:sz w:val="24"/>
        </w:rPr>
        <w:t xml:space="preserve">Wyposażenie wielofunkcyjnej sali widowiskowej </w:t>
      </w:r>
    </w:p>
    <w:p w14:paraId="32CCC80B" w14:textId="0CED3DF0" w:rsidR="00D12F3C" w:rsidRPr="005932BF" w:rsidRDefault="005932BF" w:rsidP="005932BF">
      <w:pPr>
        <w:pStyle w:val="Tekstpodstawowy"/>
        <w:tabs>
          <w:tab w:val="left" w:pos="900"/>
        </w:tabs>
        <w:spacing w:line="360" w:lineRule="auto"/>
        <w:ind w:right="3"/>
        <w:jc w:val="both"/>
        <w:rPr>
          <w:bCs/>
          <w:sz w:val="24"/>
        </w:rPr>
      </w:pPr>
      <w:r w:rsidRPr="005932BF">
        <w:rPr>
          <w:bCs/>
          <w:sz w:val="24"/>
        </w:rPr>
        <w:t xml:space="preserve">    przy Koneckim Centrum Kultury w Końskich</w:t>
      </w:r>
      <w:r w:rsidR="00D12F3C" w:rsidRPr="005932BF">
        <w:rPr>
          <w:bCs/>
          <w:sz w:val="24"/>
        </w:rPr>
        <w:t>”</w:t>
      </w:r>
      <w:r w:rsidR="00D12F3C" w:rsidRPr="005932BF">
        <w:rPr>
          <w:bCs/>
          <w:sz w:val="24"/>
        </w:rPr>
        <w:tab/>
      </w:r>
      <w:r w:rsidR="00D12F3C" w:rsidRPr="005932BF">
        <w:rPr>
          <w:bCs/>
          <w:sz w:val="24"/>
        </w:rPr>
        <w:tab/>
      </w:r>
      <w:r w:rsidR="00D12F3C" w:rsidRPr="005932BF">
        <w:rPr>
          <w:bCs/>
          <w:sz w:val="24"/>
        </w:rPr>
        <w:tab/>
      </w:r>
      <w:r w:rsidR="00D12F3C" w:rsidRPr="005932BF">
        <w:rPr>
          <w:bCs/>
          <w:sz w:val="24"/>
        </w:rPr>
        <w:tab/>
        <w:t xml:space="preserve">-    </w:t>
      </w:r>
      <w:r w:rsidRPr="005932BF">
        <w:rPr>
          <w:bCs/>
          <w:sz w:val="24"/>
        </w:rPr>
        <w:t xml:space="preserve">  12 000,00</w:t>
      </w:r>
      <w:r w:rsidR="00D12F3C" w:rsidRPr="005932BF">
        <w:rPr>
          <w:bCs/>
          <w:sz w:val="24"/>
        </w:rPr>
        <w:t xml:space="preserve"> zł,</w:t>
      </w:r>
    </w:p>
    <w:p w14:paraId="4B816A32" w14:textId="77777777" w:rsidR="005932BF" w:rsidRPr="005932BF" w:rsidRDefault="00D12F3C" w:rsidP="005932BF">
      <w:pPr>
        <w:pStyle w:val="Tekstpodstawowy"/>
        <w:tabs>
          <w:tab w:val="left" w:pos="900"/>
        </w:tabs>
        <w:spacing w:line="360" w:lineRule="auto"/>
        <w:ind w:right="3"/>
        <w:jc w:val="both"/>
        <w:rPr>
          <w:bCs/>
          <w:sz w:val="24"/>
        </w:rPr>
      </w:pPr>
      <w:r w:rsidRPr="005932BF">
        <w:rPr>
          <w:bCs/>
          <w:sz w:val="24"/>
        </w:rPr>
        <w:t>- „</w:t>
      </w:r>
      <w:r w:rsidR="005932BF" w:rsidRPr="005932BF">
        <w:rPr>
          <w:bCs/>
          <w:sz w:val="24"/>
        </w:rPr>
        <w:t xml:space="preserve">Remont kościoła św. Mikołaja w Końskich - renowacja witraży </w:t>
      </w:r>
    </w:p>
    <w:p w14:paraId="0EEBCFED" w14:textId="77777777" w:rsidR="005932BF" w:rsidRPr="005932BF" w:rsidRDefault="005932BF" w:rsidP="005932BF">
      <w:pPr>
        <w:pStyle w:val="Tekstpodstawowy"/>
        <w:tabs>
          <w:tab w:val="left" w:pos="900"/>
        </w:tabs>
        <w:spacing w:line="360" w:lineRule="auto"/>
        <w:ind w:right="3"/>
        <w:jc w:val="both"/>
        <w:rPr>
          <w:bCs/>
          <w:sz w:val="24"/>
        </w:rPr>
      </w:pPr>
      <w:r w:rsidRPr="005932BF">
        <w:rPr>
          <w:bCs/>
          <w:sz w:val="24"/>
        </w:rPr>
        <w:t xml:space="preserve">    z wymianą okien, przebudowa i modernizacja kanalizacji </w:t>
      </w:r>
    </w:p>
    <w:p w14:paraId="721DC4AA" w14:textId="2A9C30B0" w:rsidR="00D12F3C" w:rsidRPr="005932BF" w:rsidRDefault="005932BF" w:rsidP="005932BF">
      <w:pPr>
        <w:pStyle w:val="Tekstpodstawowy"/>
        <w:tabs>
          <w:tab w:val="left" w:pos="900"/>
        </w:tabs>
        <w:spacing w:line="360" w:lineRule="auto"/>
        <w:ind w:right="3"/>
        <w:jc w:val="both"/>
        <w:rPr>
          <w:bCs/>
          <w:sz w:val="24"/>
        </w:rPr>
      </w:pPr>
      <w:r w:rsidRPr="005932BF">
        <w:rPr>
          <w:bCs/>
          <w:sz w:val="24"/>
        </w:rPr>
        <w:t xml:space="preserve">    deszczowej, izolacja pionowa fundamentów</w:t>
      </w:r>
      <w:r w:rsidR="00D12F3C" w:rsidRPr="005932BF">
        <w:rPr>
          <w:bCs/>
          <w:sz w:val="24"/>
        </w:rPr>
        <w:t>”</w:t>
      </w:r>
      <w:r w:rsidR="00D12F3C" w:rsidRPr="005932BF">
        <w:rPr>
          <w:bCs/>
          <w:sz w:val="24"/>
        </w:rPr>
        <w:tab/>
      </w:r>
      <w:r w:rsidR="00D12F3C" w:rsidRPr="005932BF">
        <w:rPr>
          <w:bCs/>
          <w:sz w:val="24"/>
        </w:rPr>
        <w:tab/>
      </w:r>
      <w:r w:rsidR="00D12F3C" w:rsidRPr="005932BF">
        <w:rPr>
          <w:bCs/>
          <w:sz w:val="24"/>
        </w:rPr>
        <w:tab/>
      </w:r>
      <w:r w:rsidR="00D12F3C" w:rsidRPr="005932BF">
        <w:rPr>
          <w:bCs/>
          <w:sz w:val="24"/>
        </w:rPr>
        <w:tab/>
        <w:t xml:space="preserve">-    </w:t>
      </w:r>
      <w:r w:rsidRPr="005932BF">
        <w:rPr>
          <w:bCs/>
          <w:sz w:val="24"/>
        </w:rPr>
        <w:t>552 000,00</w:t>
      </w:r>
      <w:r w:rsidR="00D12F3C" w:rsidRPr="005932BF">
        <w:rPr>
          <w:bCs/>
          <w:sz w:val="24"/>
        </w:rPr>
        <w:t xml:space="preserve"> zł,</w:t>
      </w:r>
    </w:p>
    <w:p w14:paraId="54CEE0F5" w14:textId="77777777" w:rsidR="005932BF" w:rsidRPr="005932BF" w:rsidRDefault="005F6B8F" w:rsidP="005932BF">
      <w:pPr>
        <w:pStyle w:val="Tekstpodstawowy"/>
        <w:tabs>
          <w:tab w:val="left" w:pos="900"/>
        </w:tabs>
        <w:spacing w:line="360" w:lineRule="auto"/>
        <w:ind w:right="3"/>
        <w:jc w:val="both"/>
        <w:rPr>
          <w:bCs/>
          <w:sz w:val="24"/>
        </w:rPr>
      </w:pPr>
      <w:r w:rsidRPr="005932BF">
        <w:rPr>
          <w:bCs/>
          <w:sz w:val="24"/>
        </w:rPr>
        <w:t>- „</w:t>
      </w:r>
      <w:r w:rsidR="005932BF" w:rsidRPr="005932BF">
        <w:rPr>
          <w:bCs/>
          <w:sz w:val="24"/>
        </w:rPr>
        <w:t xml:space="preserve">Konserwacja barokowych ołtarzy oraz ambony w kościele </w:t>
      </w:r>
    </w:p>
    <w:p w14:paraId="1CA6CE96" w14:textId="5F88F4C3" w:rsidR="00D57E57" w:rsidRPr="005932BF" w:rsidRDefault="005932BF" w:rsidP="005932BF">
      <w:pPr>
        <w:pStyle w:val="Tekstpodstawowy"/>
        <w:tabs>
          <w:tab w:val="left" w:pos="900"/>
        </w:tabs>
        <w:spacing w:line="360" w:lineRule="auto"/>
        <w:ind w:right="3"/>
        <w:jc w:val="both"/>
        <w:rPr>
          <w:bCs/>
          <w:sz w:val="24"/>
        </w:rPr>
      </w:pPr>
      <w:r w:rsidRPr="005932BF">
        <w:rPr>
          <w:bCs/>
          <w:sz w:val="24"/>
        </w:rPr>
        <w:t xml:space="preserve">    </w:t>
      </w:r>
      <w:proofErr w:type="spellStart"/>
      <w:r w:rsidRPr="005932BF">
        <w:rPr>
          <w:bCs/>
          <w:sz w:val="24"/>
        </w:rPr>
        <w:t>p.w.Zwiastowania</w:t>
      </w:r>
      <w:proofErr w:type="spellEnd"/>
      <w:r w:rsidRPr="005932BF">
        <w:rPr>
          <w:bCs/>
          <w:sz w:val="24"/>
        </w:rPr>
        <w:t xml:space="preserve"> NMP w Nowym Kazanowie</w:t>
      </w:r>
      <w:r w:rsidR="005F6B8F" w:rsidRPr="005932BF">
        <w:rPr>
          <w:bCs/>
          <w:sz w:val="24"/>
        </w:rPr>
        <w:t>”</w:t>
      </w:r>
      <w:r w:rsidR="00D57E57" w:rsidRPr="005932BF">
        <w:rPr>
          <w:bCs/>
          <w:sz w:val="24"/>
        </w:rPr>
        <w:tab/>
      </w:r>
      <w:r w:rsidRPr="005932BF">
        <w:rPr>
          <w:bCs/>
          <w:sz w:val="24"/>
        </w:rPr>
        <w:tab/>
      </w:r>
      <w:r w:rsidRPr="005932BF">
        <w:rPr>
          <w:bCs/>
          <w:sz w:val="24"/>
        </w:rPr>
        <w:tab/>
      </w:r>
      <w:r w:rsidRPr="005932BF">
        <w:rPr>
          <w:bCs/>
          <w:sz w:val="24"/>
        </w:rPr>
        <w:tab/>
      </w:r>
      <w:r w:rsidR="005F6B8F" w:rsidRPr="005932BF">
        <w:rPr>
          <w:bCs/>
          <w:sz w:val="24"/>
        </w:rPr>
        <w:t xml:space="preserve">- </w:t>
      </w:r>
      <w:r w:rsidRPr="005932BF">
        <w:rPr>
          <w:bCs/>
          <w:sz w:val="24"/>
        </w:rPr>
        <w:t xml:space="preserve">    346 058,00</w:t>
      </w:r>
      <w:r w:rsidR="005F6B8F" w:rsidRPr="005932BF">
        <w:rPr>
          <w:bCs/>
          <w:sz w:val="24"/>
        </w:rPr>
        <w:t xml:space="preserve"> zł,</w:t>
      </w:r>
    </w:p>
    <w:p w14:paraId="46500A90" w14:textId="2BFEC492" w:rsidR="005F6B8F" w:rsidRPr="005932BF" w:rsidRDefault="005F6B8F" w:rsidP="005F6B8F">
      <w:pPr>
        <w:pStyle w:val="Tekstpodstawowy"/>
        <w:tabs>
          <w:tab w:val="left" w:pos="900"/>
        </w:tabs>
        <w:spacing w:line="360" w:lineRule="auto"/>
        <w:ind w:right="3"/>
        <w:jc w:val="both"/>
        <w:rPr>
          <w:bCs/>
          <w:sz w:val="24"/>
        </w:rPr>
      </w:pPr>
      <w:r w:rsidRPr="005932BF">
        <w:rPr>
          <w:bCs/>
          <w:sz w:val="24"/>
        </w:rPr>
        <w:lastRenderedPageBreak/>
        <w:t>- „Przebudowa budynków Muzeum Zagłębia Staropolskiego w Sielpi”</w:t>
      </w:r>
      <w:r w:rsidRPr="005932BF">
        <w:rPr>
          <w:bCs/>
          <w:sz w:val="24"/>
        </w:rPr>
        <w:tab/>
        <w:t xml:space="preserve">-    </w:t>
      </w:r>
      <w:r w:rsidR="005932BF" w:rsidRPr="005932BF">
        <w:rPr>
          <w:bCs/>
          <w:sz w:val="24"/>
        </w:rPr>
        <w:t xml:space="preserve"> 473 667,43</w:t>
      </w:r>
      <w:r w:rsidRPr="005932BF">
        <w:rPr>
          <w:bCs/>
          <w:sz w:val="24"/>
        </w:rPr>
        <w:t xml:space="preserve"> zł,</w:t>
      </w:r>
    </w:p>
    <w:p w14:paraId="07B20764" w14:textId="6F3B12BC" w:rsidR="00E54A41" w:rsidRPr="005932BF" w:rsidRDefault="00E54A41" w:rsidP="00E54A41">
      <w:pPr>
        <w:pStyle w:val="Tekstpodstawowy"/>
        <w:tabs>
          <w:tab w:val="left" w:pos="900"/>
        </w:tabs>
        <w:spacing w:line="276" w:lineRule="auto"/>
        <w:ind w:right="3"/>
        <w:jc w:val="both"/>
        <w:rPr>
          <w:bCs/>
          <w:sz w:val="24"/>
        </w:rPr>
      </w:pPr>
      <w:r w:rsidRPr="005932BF">
        <w:rPr>
          <w:bCs/>
          <w:sz w:val="24"/>
        </w:rPr>
        <w:t xml:space="preserve">oraz wydatki majątkowe zrealizowane w ramach </w:t>
      </w:r>
      <w:r w:rsidRPr="005932BF">
        <w:rPr>
          <w:b/>
          <w:bCs/>
          <w:sz w:val="24"/>
        </w:rPr>
        <w:t>funduszu sołeckiego</w:t>
      </w:r>
      <w:r w:rsidRPr="005932BF">
        <w:rPr>
          <w:bCs/>
          <w:sz w:val="24"/>
        </w:rPr>
        <w:t xml:space="preserve"> w kwocie: </w:t>
      </w:r>
      <w:r w:rsidR="005932BF" w:rsidRPr="005932BF">
        <w:rPr>
          <w:b/>
          <w:bCs/>
          <w:sz w:val="24"/>
        </w:rPr>
        <w:t>32 498,00</w:t>
      </w:r>
      <w:r w:rsidRPr="005932BF">
        <w:rPr>
          <w:b/>
          <w:bCs/>
          <w:sz w:val="24"/>
        </w:rPr>
        <w:t xml:space="preserve"> zł</w:t>
      </w:r>
      <w:r w:rsidRPr="005932BF">
        <w:rPr>
          <w:bCs/>
          <w:sz w:val="24"/>
        </w:rPr>
        <w:t>:</w:t>
      </w:r>
    </w:p>
    <w:p w14:paraId="53D228F8" w14:textId="05D87545" w:rsidR="00E54A41" w:rsidRPr="005932BF" w:rsidRDefault="00E54A41" w:rsidP="00C15029">
      <w:pPr>
        <w:pStyle w:val="Tekstpodstawowy"/>
        <w:tabs>
          <w:tab w:val="left" w:pos="900"/>
        </w:tabs>
        <w:spacing w:line="360" w:lineRule="auto"/>
        <w:ind w:right="3"/>
        <w:jc w:val="both"/>
        <w:rPr>
          <w:bCs/>
          <w:sz w:val="24"/>
        </w:rPr>
      </w:pPr>
      <w:r w:rsidRPr="005932BF">
        <w:rPr>
          <w:bCs/>
          <w:sz w:val="24"/>
        </w:rPr>
        <w:t xml:space="preserve">- sołectwo </w:t>
      </w:r>
      <w:r w:rsidR="005932BF" w:rsidRPr="005932BF">
        <w:rPr>
          <w:bCs/>
          <w:sz w:val="24"/>
        </w:rPr>
        <w:t>Trzemoszna</w:t>
      </w:r>
    </w:p>
    <w:p w14:paraId="407AA14A" w14:textId="4442A895" w:rsidR="00325635" w:rsidRPr="005932BF" w:rsidRDefault="00325635" w:rsidP="00C15029">
      <w:pPr>
        <w:pStyle w:val="Tekstpodstawowy"/>
        <w:tabs>
          <w:tab w:val="left" w:pos="900"/>
        </w:tabs>
        <w:spacing w:line="360" w:lineRule="auto"/>
        <w:ind w:right="3"/>
        <w:jc w:val="both"/>
        <w:rPr>
          <w:bCs/>
          <w:sz w:val="24"/>
        </w:rPr>
      </w:pPr>
      <w:r w:rsidRPr="005932BF">
        <w:rPr>
          <w:bCs/>
          <w:sz w:val="24"/>
        </w:rPr>
        <w:tab/>
        <w:t>-„</w:t>
      </w:r>
      <w:r w:rsidR="005932BF" w:rsidRPr="005932BF">
        <w:rPr>
          <w:bCs/>
          <w:sz w:val="24"/>
        </w:rPr>
        <w:t>Zakup i montaż ogrodzenia terenu świetlicy wiejskiej</w:t>
      </w:r>
      <w:r w:rsidRPr="005932BF">
        <w:rPr>
          <w:bCs/>
          <w:sz w:val="24"/>
        </w:rPr>
        <w:t>”</w:t>
      </w:r>
      <w:r w:rsidR="00D12F3C" w:rsidRPr="005932BF">
        <w:rPr>
          <w:bCs/>
          <w:sz w:val="24"/>
        </w:rPr>
        <w:tab/>
      </w:r>
      <w:r w:rsidRPr="005932BF">
        <w:rPr>
          <w:bCs/>
          <w:sz w:val="24"/>
        </w:rPr>
        <w:t xml:space="preserve">- </w:t>
      </w:r>
      <w:r w:rsidR="005932BF" w:rsidRPr="005932BF">
        <w:rPr>
          <w:bCs/>
          <w:sz w:val="24"/>
        </w:rPr>
        <w:t>17 000,00</w:t>
      </w:r>
      <w:r w:rsidRPr="005932BF">
        <w:rPr>
          <w:bCs/>
          <w:sz w:val="24"/>
        </w:rPr>
        <w:t xml:space="preserve"> zł,</w:t>
      </w:r>
    </w:p>
    <w:p w14:paraId="3B8A5CA4" w14:textId="51A35F22" w:rsidR="00325635" w:rsidRPr="005932BF" w:rsidRDefault="00325635" w:rsidP="00C15029">
      <w:pPr>
        <w:pStyle w:val="Tekstpodstawowy"/>
        <w:tabs>
          <w:tab w:val="left" w:pos="900"/>
        </w:tabs>
        <w:spacing w:line="360" w:lineRule="auto"/>
        <w:ind w:right="3"/>
        <w:jc w:val="both"/>
        <w:rPr>
          <w:bCs/>
          <w:sz w:val="24"/>
        </w:rPr>
      </w:pPr>
      <w:r w:rsidRPr="005932BF">
        <w:rPr>
          <w:bCs/>
          <w:sz w:val="24"/>
        </w:rPr>
        <w:t xml:space="preserve">- sołectwo </w:t>
      </w:r>
      <w:r w:rsidR="00FA3999">
        <w:rPr>
          <w:bCs/>
          <w:sz w:val="24"/>
        </w:rPr>
        <w:t>Młynek Nieświński</w:t>
      </w:r>
    </w:p>
    <w:p w14:paraId="20B411B8" w14:textId="77777777" w:rsidR="005932BF" w:rsidRPr="005932BF" w:rsidRDefault="00325635" w:rsidP="005932BF">
      <w:pPr>
        <w:pStyle w:val="Tekstpodstawowy"/>
        <w:tabs>
          <w:tab w:val="left" w:pos="900"/>
        </w:tabs>
        <w:spacing w:line="360" w:lineRule="auto"/>
        <w:ind w:right="3"/>
        <w:jc w:val="both"/>
        <w:rPr>
          <w:bCs/>
          <w:sz w:val="24"/>
        </w:rPr>
      </w:pPr>
      <w:r w:rsidRPr="005932BF">
        <w:rPr>
          <w:bCs/>
          <w:sz w:val="24"/>
        </w:rPr>
        <w:tab/>
        <w:t>- „</w:t>
      </w:r>
      <w:r w:rsidR="005932BF" w:rsidRPr="005932BF">
        <w:rPr>
          <w:bCs/>
          <w:sz w:val="24"/>
        </w:rPr>
        <w:t xml:space="preserve">Zakup i montaż wyposażenia do świetlicy wiejskiej </w:t>
      </w:r>
    </w:p>
    <w:p w14:paraId="4610C15D" w14:textId="2CA6E86A" w:rsidR="00325635" w:rsidRPr="005932BF" w:rsidRDefault="005932BF" w:rsidP="005932BF">
      <w:pPr>
        <w:pStyle w:val="Tekstpodstawowy"/>
        <w:tabs>
          <w:tab w:val="left" w:pos="900"/>
        </w:tabs>
        <w:spacing w:line="360" w:lineRule="auto"/>
        <w:ind w:right="3"/>
        <w:jc w:val="both"/>
        <w:rPr>
          <w:bCs/>
          <w:sz w:val="24"/>
        </w:rPr>
      </w:pPr>
      <w:r w:rsidRPr="005932BF">
        <w:rPr>
          <w:bCs/>
          <w:sz w:val="24"/>
        </w:rPr>
        <w:tab/>
        <w:t xml:space="preserve">   w Młynku Nieświńskim</w:t>
      </w:r>
      <w:r w:rsidR="005412B7" w:rsidRPr="005932BF">
        <w:rPr>
          <w:bCs/>
          <w:sz w:val="24"/>
        </w:rPr>
        <w:t>”</w:t>
      </w:r>
      <w:r w:rsidR="005412B7" w:rsidRPr="005932BF">
        <w:rPr>
          <w:bCs/>
          <w:sz w:val="24"/>
        </w:rPr>
        <w:tab/>
      </w:r>
      <w:r w:rsidR="00D12F3C" w:rsidRPr="005932BF">
        <w:rPr>
          <w:bCs/>
          <w:sz w:val="24"/>
        </w:rPr>
        <w:tab/>
      </w:r>
      <w:r w:rsidR="00D12F3C" w:rsidRPr="005932BF">
        <w:rPr>
          <w:bCs/>
          <w:sz w:val="24"/>
        </w:rPr>
        <w:tab/>
      </w:r>
      <w:r w:rsidR="00D12F3C" w:rsidRPr="005932BF">
        <w:rPr>
          <w:bCs/>
          <w:sz w:val="24"/>
        </w:rPr>
        <w:tab/>
      </w:r>
      <w:r w:rsidR="00D12F3C" w:rsidRPr="005932BF">
        <w:rPr>
          <w:bCs/>
          <w:sz w:val="24"/>
        </w:rPr>
        <w:tab/>
      </w:r>
      <w:r w:rsidR="005412B7" w:rsidRPr="005932BF">
        <w:rPr>
          <w:bCs/>
          <w:sz w:val="24"/>
        </w:rPr>
        <w:t xml:space="preserve">- </w:t>
      </w:r>
      <w:r w:rsidRPr="005932BF">
        <w:rPr>
          <w:bCs/>
          <w:sz w:val="24"/>
        </w:rPr>
        <w:t>15 498,00</w:t>
      </w:r>
      <w:r w:rsidR="00D12F3C" w:rsidRPr="005932BF">
        <w:rPr>
          <w:bCs/>
          <w:sz w:val="24"/>
        </w:rPr>
        <w:t xml:space="preserve"> zł</w:t>
      </w:r>
      <w:r w:rsidRPr="005932BF">
        <w:rPr>
          <w:bCs/>
          <w:sz w:val="24"/>
        </w:rPr>
        <w:t>.</w:t>
      </w:r>
    </w:p>
    <w:p w14:paraId="72DD8199" w14:textId="77777777" w:rsidR="00DC1AFF" w:rsidRPr="00F91A49" w:rsidRDefault="00DC1AFF" w:rsidP="00C15029">
      <w:pPr>
        <w:pStyle w:val="Tekstpodstawowy"/>
        <w:tabs>
          <w:tab w:val="left" w:pos="900"/>
        </w:tabs>
        <w:spacing w:line="360" w:lineRule="auto"/>
        <w:ind w:right="3"/>
        <w:jc w:val="both"/>
        <w:rPr>
          <w:bCs/>
          <w:color w:val="FF0000"/>
          <w:sz w:val="24"/>
        </w:rPr>
      </w:pPr>
    </w:p>
    <w:p w14:paraId="36C1CE9B" w14:textId="1CB80B8A" w:rsidR="00B06A25" w:rsidRPr="005932BF" w:rsidRDefault="00F97949" w:rsidP="00DC2FB8">
      <w:pPr>
        <w:pStyle w:val="Tekstpodstawowy"/>
        <w:tabs>
          <w:tab w:val="left" w:pos="900"/>
        </w:tabs>
        <w:spacing w:line="360" w:lineRule="auto"/>
        <w:ind w:right="3"/>
        <w:jc w:val="both"/>
        <w:rPr>
          <w:bCs/>
          <w:sz w:val="24"/>
        </w:rPr>
      </w:pPr>
      <w:r w:rsidRPr="00F91A49">
        <w:rPr>
          <w:bCs/>
          <w:color w:val="FF0000"/>
          <w:sz w:val="24"/>
        </w:rPr>
        <w:tab/>
      </w:r>
      <w:r w:rsidR="00B06A25" w:rsidRPr="005932BF">
        <w:rPr>
          <w:bCs/>
          <w:sz w:val="24"/>
        </w:rPr>
        <w:t>W 20</w:t>
      </w:r>
      <w:r w:rsidR="00D77D28" w:rsidRPr="005932BF">
        <w:rPr>
          <w:bCs/>
          <w:sz w:val="24"/>
        </w:rPr>
        <w:t>2</w:t>
      </w:r>
      <w:r w:rsidR="005932BF" w:rsidRPr="005932BF">
        <w:rPr>
          <w:bCs/>
          <w:sz w:val="24"/>
        </w:rPr>
        <w:t>4</w:t>
      </w:r>
      <w:r w:rsidR="00B06A25" w:rsidRPr="005932BF">
        <w:rPr>
          <w:bCs/>
          <w:sz w:val="24"/>
        </w:rPr>
        <w:t xml:space="preserve"> r. Gmina</w:t>
      </w:r>
      <w:r w:rsidR="00C36D86" w:rsidRPr="005932BF">
        <w:rPr>
          <w:bCs/>
          <w:sz w:val="24"/>
        </w:rPr>
        <w:t xml:space="preserve"> Końskie</w:t>
      </w:r>
      <w:r w:rsidR="00B06A25" w:rsidRPr="005932BF">
        <w:rPr>
          <w:bCs/>
          <w:sz w:val="24"/>
        </w:rPr>
        <w:t xml:space="preserve"> otrzymała od Powiatu Koneckiego dotację w kwocie </w:t>
      </w:r>
      <w:r w:rsidR="005932BF" w:rsidRPr="005932BF">
        <w:rPr>
          <w:bCs/>
          <w:sz w:val="24"/>
        </w:rPr>
        <w:t>20</w:t>
      </w:r>
      <w:r w:rsidR="00B06A25" w:rsidRPr="005932BF">
        <w:rPr>
          <w:bCs/>
          <w:sz w:val="24"/>
        </w:rPr>
        <w:t> 000,00 złotych, którą przekazała Bibliotece Publicznej Miasta i Gminy Końskie na realizację zadań wynikających z porozumienia zawartego pomiędzy Miastem i Gminą Końskie a Powiatem Koneckim.</w:t>
      </w:r>
    </w:p>
    <w:p w14:paraId="441FEC3F" w14:textId="77777777" w:rsidR="003F0304" w:rsidRPr="00F91A49" w:rsidRDefault="003F0304" w:rsidP="00DC2FB8">
      <w:pPr>
        <w:pStyle w:val="Tekstpodstawowy"/>
        <w:tabs>
          <w:tab w:val="left" w:pos="900"/>
        </w:tabs>
        <w:spacing w:line="360" w:lineRule="auto"/>
        <w:ind w:right="3"/>
        <w:jc w:val="both"/>
        <w:rPr>
          <w:bCs/>
          <w:color w:val="FF0000"/>
          <w:sz w:val="24"/>
        </w:rPr>
      </w:pPr>
    </w:p>
    <w:p w14:paraId="2887065F" w14:textId="77777777" w:rsidR="00B06A25" w:rsidRPr="00E61FB7" w:rsidRDefault="00B06A25" w:rsidP="00ED3998">
      <w:pPr>
        <w:pStyle w:val="Tekstpodstawowy"/>
        <w:tabs>
          <w:tab w:val="left" w:pos="900"/>
        </w:tabs>
        <w:spacing w:line="276" w:lineRule="auto"/>
        <w:ind w:right="3"/>
        <w:jc w:val="center"/>
        <w:rPr>
          <w:b/>
          <w:bCs/>
        </w:rPr>
      </w:pPr>
      <w:r w:rsidRPr="00E61FB7">
        <w:rPr>
          <w:b/>
          <w:bCs/>
        </w:rPr>
        <w:t>Dział 926 KULTURA FIZYCZNA I SPORT – wydatkowano kwotę</w:t>
      </w:r>
    </w:p>
    <w:p w14:paraId="5F0C38A9" w14:textId="437DB990" w:rsidR="00B06A25" w:rsidRPr="00E61FB7" w:rsidRDefault="00DD1151" w:rsidP="00ED3998">
      <w:pPr>
        <w:pStyle w:val="Tekstpodstawowy"/>
        <w:tabs>
          <w:tab w:val="left" w:pos="900"/>
        </w:tabs>
        <w:spacing w:line="276" w:lineRule="auto"/>
        <w:ind w:right="3"/>
        <w:jc w:val="center"/>
        <w:rPr>
          <w:b/>
          <w:bCs/>
          <w:u w:val="single"/>
        </w:rPr>
      </w:pPr>
      <w:r w:rsidRPr="00E61FB7">
        <w:rPr>
          <w:b/>
          <w:bCs/>
          <w:u w:val="single"/>
        </w:rPr>
        <w:t>7</w:t>
      </w:r>
      <w:r w:rsidR="00E61FB7" w:rsidRPr="00E61FB7">
        <w:rPr>
          <w:b/>
          <w:bCs/>
          <w:u w:val="single"/>
        </w:rPr>
        <w:t> 763 303,37</w:t>
      </w:r>
      <w:r w:rsidR="00B06A25" w:rsidRPr="00E61FB7">
        <w:rPr>
          <w:b/>
          <w:bCs/>
          <w:u w:val="single"/>
        </w:rPr>
        <w:t xml:space="preserve"> zł, tj. </w:t>
      </w:r>
      <w:r w:rsidR="00E61FB7" w:rsidRPr="00E61FB7">
        <w:rPr>
          <w:b/>
          <w:bCs/>
          <w:u w:val="single"/>
        </w:rPr>
        <w:t>97,29</w:t>
      </w:r>
      <w:r w:rsidR="00B06A25" w:rsidRPr="00E61FB7">
        <w:rPr>
          <w:b/>
          <w:bCs/>
          <w:u w:val="single"/>
        </w:rPr>
        <w:t xml:space="preserve"> % planu rocznego</w:t>
      </w:r>
    </w:p>
    <w:p w14:paraId="72E6968A" w14:textId="77777777" w:rsidR="00B06A25" w:rsidRPr="00F91A49" w:rsidRDefault="00B06A25" w:rsidP="00ED3998">
      <w:pPr>
        <w:pStyle w:val="Tekstpodstawowy"/>
        <w:tabs>
          <w:tab w:val="left" w:pos="900"/>
        </w:tabs>
        <w:spacing w:line="276" w:lineRule="auto"/>
        <w:ind w:right="3"/>
        <w:jc w:val="center"/>
        <w:rPr>
          <w:b/>
          <w:bCs/>
          <w:color w:val="FF0000"/>
          <w:u w:val="single"/>
        </w:rPr>
      </w:pPr>
    </w:p>
    <w:p w14:paraId="132A2299" w14:textId="77777777" w:rsidR="00B06A25" w:rsidRPr="00E61FB7" w:rsidRDefault="00B06A25" w:rsidP="00DC2FB8">
      <w:pPr>
        <w:pStyle w:val="Tekstpodstawowy"/>
        <w:tabs>
          <w:tab w:val="left" w:pos="900"/>
        </w:tabs>
        <w:spacing w:line="360" w:lineRule="auto"/>
        <w:ind w:right="3"/>
        <w:jc w:val="both"/>
        <w:rPr>
          <w:bCs/>
          <w:sz w:val="24"/>
        </w:rPr>
      </w:pPr>
      <w:r w:rsidRPr="00E61FB7">
        <w:rPr>
          <w:bCs/>
          <w:sz w:val="24"/>
        </w:rPr>
        <w:t>z przeznaczeniem na:</w:t>
      </w:r>
    </w:p>
    <w:p w14:paraId="527E01CD" w14:textId="0CB4BBEC" w:rsidR="00F21D1E" w:rsidRPr="005932BF" w:rsidRDefault="00F21D1E" w:rsidP="00DC2FB8">
      <w:pPr>
        <w:pStyle w:val="Tekstpodstawowy"/>
        <w:tabs>
          <w:tab w:val="left" w:pos="900"/>
        </w:tabs>
        <w:spacing w:line="360" w:lineRule="auto"/>
        <w:ind w:right="3"/>
        <w:jc w:val="both"/>
        <w:rPr>
          <w:bCs/>
          <w:sz w:val="24"/>
        </w:rPr>
      </w:pPr>
      <w:r w:rsidRPr="005932BF">
        <w:rPr>
          <w:bCs/>
          <w:sz w:val="24"/>
        </w:rPr>
        <w:t>- utrzymanie obiektów sportowych</w:t>
      </w:r>
      <w:r w:rsidRPr="005932BF">
        <w:rPr>
          <w:bCs/>
          <w:sz w:val="24"/>
        </w:rPr>
        <w:tab/>
      </w:r>
      <w:r w:rsidRPr="005932BF">
        <w:rPr>
          <w:bCs/>
          <w:sz w:val="24"/>
        </w:rPr>
        <w:tab/>
      </w:r>
      <w:r w:rsidRPr="005932BF">
        <w:rPr>
          <w:bCs/>
          <w:sz w:val="24"/>
        </w:rPr>
        <w:tab/>
      </w:r>
      <w:r w:rsidRPr="005932BF">
        <w:rPr>
          <w:bCs/>
          <w:sz w:val="24"/>
        </w:rPr>
        <w:tab/>
      </w:r>
      <w:r w:rsidRPr="005932BF">
        <w:rPr>
          <w:bCs/>
          <w:sz w:val="24"/>
        </w:rPr>
        <w:tab/>
      </w:r>
      <w:r w:rsidR="008B6D41" w:rsidRPr="005932BF">
        <w:rPr>
          <w:bCs/>
          <w:sz w:val="24"/>
        </w:rPr>
        <w:tab/>
      </w:r>
      <w:r w:rsidRPr="005932BF">
        <w:rPr>
          <w:bCs/>
          <w:sz w:val="24"/>
        </w:rPr>
        <w:tab/>
        <w:t xml:space="preserve">- </w:t>
      </w:r>
      <w:r w:rsidR="005932BF" w:rsidRPr="005932BF">
        <w:rPr>
          <w:bCs/>
          <w:sz w:val="24"/>
        </w:rPr>
        <w:t>6 384 083,79</w:t>
      </w:r>
      <w:r w:rsidR="007D2DF1" w:rsidRPr="005932BF">
        <w:rPr>
          <w:bCs/>
          <w:sz w:val="24"/>
        </w:rPr>
        <w:t xml:space="preserve"> </w:t>
      </w:r>
      <w:r w:rsidRPr="005932BF">
        <w:rPr>
          <w:bCs/>
          <w:sz w:val="24"/>
        </w:rPr>
        <w:t>zł,</w:t>
      </w:r>
    </w:p>
    <w:p w14:paraId="4717F47B" w14:textId="3BEC58B0" w:rsidR="00D57E57" w:rsidRPr="005932BF" w:rsidRDefault="00D57E57" w:rsidP="00DC2FB8">
      <w:pPr>
        <w:pStyle w:val="Tekstpodstawowy"/>
        <w:tabs>
          <w:tab w:val="left" w:pos="900"/>
        </w:tabs>
        <w:spacing w:line="360" w:lineRule="auto"/>
        <w:ind w:right="3"/>
        <w:jc w:val="both"/>
        <w:rPr>
          <w:bCs/>
          <w:sz w:val="24"/>
        </w:rPr>
      </w:pPr>
      <w:r w:rsidRPr="005932BF">
        <w:rPr>
          <w:bCs/>
          <w:sz w:val="24"/>
        </w:rPr>
        <w:t>w tym wydatki zrealizowane w ramach funduszu sołeckiego w kwocie</w:t>
      </w:r>
      <w:r w:rsidR="0091471C" w:rsidRPr="005932BF">
        <w:rPr>
          <w:bCs/>
          <w:sz w:val="24"/>
        </w:rPr>
        <w:t> </w:t>
      </w:r>
      <w:r w:rsidR="005932BF" w:rsidRPr="005932BF">
        <w:rPr>
          <w:bCs/>
          <w:sz w:val="24"/>
        </w:rPr>
        <w:t>5 493,91</w:t>
      </w:r>
      <w:r w:rsidRPr="005932BF">
        <w:rPr>
          <w:bCs/>
          <w:sz w:val="24"/>
        </w:rPr>
        <w:t xml:space="preserve"> zł:</w:t>
      </w:r>
    </w:p>
    <w:p w14:paraId="7D0AF8CF" w14:textId="77777777" w:rsidR="00D57E57" w:rsidRPr="0092581D" w:rsidRDefault="00D57E57" w:rsidP="00DC2FB8">
      <w:pPr>
        <w:pStyle w:val="Tekstpodstawowy"/>
        <w:tabs>
          <w:tab w:val="left" w:pos="900"/>
        </w:tabs>
        <w:spacing w:line="360" w:lineRule="auto"/>
        <w:ind w:right="3"/>
        <w:jc w:val="both"/>
        <w:rPr>
          <w:bCs/>
          <w:sz w:val="24"/>
        </w:rPr>
      </w:pPr>
      <w:r w:rsidRPr="0092581D">
        <w:rPr>
          <w:bCs/>
          <w:sz w:val="24"/>
        </w:rPr>
        <w:t>- sołectwo Pomorzany</w:t>
      </w:r>
    </w:p>
    <w:p w14:paraId="28F80D25" w14:textId="2FCDDA36" w:rsidR="00D57E57" w:rsidRPr="0092581D" w:rsidRDefault="00D57E57" w:rsidP="00DC2FB8">
      <w:pPr>
        <w:pStyle w:val="Tekstpodstawowy"/>
        <w:tabs>
          <w:tab w:val="left" w:pos="900"/>
        </w:tabs>
        <w:spacing w:line="360" w:lineRule="auto"/>
        <w:ind w:right="3"/>
        <w:jc w:val="both"/>
        <w:rPr>
          <w:bCs/>
          <w:sz w:val="24"/>
        </w:rPr>
      </w:pPr>
      <w:r w:rsidRPr="0092581D">
        <w:rPr>
          <w:bCs/>
          <w:sz w:val="24"/>
        </w:rPr>
        <w:tab/>
        <w:t>-„</w:t>
      </w:r>
      <w:r w:rsidR="005932BF" w:rsidRPr="0092581D">
        <w:rPr>
          <w:bCs/>
          <w:sz w:val="24"/>
        </w:rPr>
        <w:t>Zakup wyposażenia do funkcjonowania boiska sportowego</w:t>
      </w:r>
      <w:r w:rsidRPr="0092581D">
        <w:rPr>
          <w:bCs/>
          <w:sz w:val="24"/>
        </w:rPr>
        <w:t xml:space="preserve">” </w:t>
      </w:r>
      <w:r w:rsidR="0092581D" w:rsidRPr="0092581D">
        <w:rPr>
          <w:bCs/>
          <w:sz w:val="24"/>
        </w:rPr>
        <w:t>-</w:t>
      </w:r>
      <w:r w:rsidRPr="0092581D">
        <w:rPr>
          <w:bCs/>
          <w:sz w:val="24"/>
        </w:rPr>
        <w:t xml:space="preserve"> </w:t>
      </w:r>
      <w:r w:rsidR="0092581D" w:rsidRPr="0092581D">
        <w:rPr>
          <w:bCs/>
          <w:sz w:val="24"/>
        </w:rPr>
        <w:t xml:space="preserve">   </w:t>
      </w:r>
      <w:r w:rsidR="005932BF" w:rsidRPr="0092581D">
        <w:rPr>
          <w:bCs/>
          <w:sz w:val="24"/>
        </w:rPr>
        <w:t>993,91</w:t>
      </w:r>
      <w:r w:rsidRPr="0092581D">
        <w:rPr>
          <w:bCs/>
          <w:sz w:val="24"/>
        </w:rPr>
        <w:t xml:space="preserve"> zł,</w:t>
      </w:r>
    </w:p>
    <w:p w14:paraId="7342F6F2" w14:textId="19614664" w:rsidR="005932BF" w:rsidRPr="0092581D" w:rsidRDefault="005932BF" w:rsidP="00DC2FB8">
      <w:pPr>
        <w:pStyle w:val="Tekstpodstawowy"/>
        <w:tabs>
          <w:tab w:val="left" w:pos="900"/>
        </w:tabs>
        <w:spacing w:line="360" w:lineRule="auto"/>
        <w:ind w:right="3"/>
        <w:jc w:val="both"/>
        <w:rPr>
          <w:bCs/>
          <w:sz w:val="24"/>
        </w:rPr>
      </w:pPr>
      <w:r w:rsidRPr="0092581D">
        <w:rPr>
          <w:bCs/>
          <w:sz w:val="24"/>
        </w:rPr>
        <w:t>- sołectwo</w:t>
      </w:r>
      <w:r w:rsidR="0092581D" w:rsidRPr="0092581D">
        <w:rPr>
          <w:bCs/>
          <w:sz w:val="24"/>
        </w:rPr>
        <w:t xml:space="preserve"> Sworzyce</w:t>
      </w:r>
    </w:p>
    <w:p w14:paraId="076D8315" w14:textId="5B10D525" w:rsidR="0092581D" w:rsidRPr="0092581D" w:rsidRDefault="0092581D" w:rsidP="00DC2FB8">
      <w:pPr>
        <w:pStyle w:val="Tekstpodstawowy"/>
        <w:tabs>
          <w:tab w:val="left" w:pos="900"/>
        </w:tabs>
        <w:spacing w:line="360" w:lineRule="auto"/>
        <w:ind w:right="3"/>
        <w:jc w:val="both"/>
        <w:rPr>
          <w:bCs/>
          <w:sz w:val="24"/>
        </w:rPr>
      </w:pPr>
      <w:r w:rsidRPr="0092581D">
        <w:rPr>
          <w:bCs/>
          <w:sz w:val="24"/>
        </w:rPr>
        <w:tab/>
        <w:t>- „Zakup i montaż wyposażenia boiska sportowego”</w:t>
      </w:r>
      <w:r w:rsidRPr="0092581D">
        <w:rPr>
          <w:bCs/>
          <w:sz w:val="24"/>
        </w:rPr>
        <w:tab/>
      </w:r>
      <w:r w:rsidRPr="0092581D">
        <w:rPr>
          <w:bCs/>
          <w:sz w:val="24"/>
        </w:rPr>
        <w:tab/>
        <w:t>- 4 500,00 zł,</w:t>
      </w:r>
    </w:p>
    <w:p w14:paraId="4F1D064E" w14:textId="77777777" w:rsidR="00B06A25" w:rsidRPr="0092581D" w:rsidRDefault="00B06A25" w:rsidP="00DC2FB8">
      <w:pPr>
        <w:pStyle w:val="Tekstpodstawowy"/>
        <w:tabs>
          <w:tab w:val="left" w:pos="900"/>
        </w:tabs>
        <w:spacing w:line="360" w:lineRule="auto"/>
        <w:ind w:right="3"/>
        <w:jc w:val="both"/>
        <w:rPr>
          <w:bCs/>
          <w:sz w:val="24"/>
        </w:rPr>
      </w:pPr>
      <w:r w:rsidRPr="0092581D">
        <w:rPr>
          <w:bCs/>
          <w:sz w:val="24"/>
        </w:rPr>
        <w:t>- dotacje dla stowarzyszeń na zadania zlecone do realizacji</w:t>
      </w:r>
    </w:p>
    <w:p w14:paraId="2787AB37" w14:textId="1DDF0B1C" w:rsidR="00B06A25" w:rsidRPr="0092581D" w:rsidRDefault="00B06A25" w:rsidP="00DC2FB8">
      <w:pPr>
        <w:pStyle w:val="Tekstpodstawowy"/>
        <w:tabs>
          <w:tab w:val="left" w:pos="900"/>
        </w:tabs>
        <w:spacing w:line="360" w:lineRule="auto"/>
        <w:ind w:right="3"/>
        <w:jc w:val="both"/>
        <w:rPr>
          <w:bCs/>
          <w:sz w:val="24"/>
        </w:rPr>
      </w:pPr>
      <w:r w:rsidRPr="0092581D">
        <w:rPr>
          <w:bCs/>
          <w:sz w:val="24"/>
        </w:rPr>
        <w:t xml:space="preserve">  z zakresu kultury fizycznej i sportu</w:t>
      </w:r>
      <w:r w:rsidRPr="0092581D">
        <w:rPr>
          <w:bCs/>
          <w:sz w:val="24"/>
        </w:rPr>
        <w:tab/>
      </w:r>
      <w:r w:rsidRPr="0092581D">
        <w:rPr>
          <w:bCs/>
          <w:sz w:val="24"/>
        </w:rPr>
        <w:tab/>
      </w:r>
      <w:r w:rsidRPr="0092581D">
        <w:rPr>
          <w:bCs/>
          <w:sz w:val="24"/>
        </w:rPr>
        <w:tab/>
      </w:r>
      <w:r w:rsidRPr="0092581D">
        <w:rPr>
          <w:bCs/>
          <w:sz w:val="24"/>
        </w:rPr>
        <w:tab/>
      </w:r>
      <w:r w:rsidRPr="0092581D">
        <w:rPr>
          <w:bCs/>
          <w:sz w:val="24"/>
        </w:rPr>
        <w:tab/>
      </w:r>
      <w:r w:rsidRPr="0092581D">
        <w:rPr>
          <w:bCs/>
          <w:sz w:val="24"/>
        </w:rPr>
        <w:tab/>
      </w:r>
      <w:r w:rsidR="008B6D41" w:rsidRPr="0092581D">
        <w:rPr>
          <w:bCs/>
          <w:sz w:val="24"/>
        </w:rPr>
        <w:tab/>
      </w:r>
      <w:r w:rsidRPr="0092581D">
        <w:rPr>
          <w:bCs/>
          <w:sz w:val="24"/>
        </w:rPr>
        <w:t xml:space="preserve">-    </w:t>
      </w:r>
      <w:r w:rsidR="0092581D" w:rsidRPr="0092581D">
        <w:rPr>
          <w:bCs/>
          <w:sz w:val="24"/>
        </w:rPr>
        <w:t>804 404,72</w:t>
      </w:r>
      <w:r w:rsidRPr="0092581D">
        <w:rPr>
          <w:bCs/>
          <w:sz w:val="24"/>
        </w:rPr>
        <w:t xml:space="preserve"> zł</w:t>
      </w:r>
      <w:r w:rsidR="005C4E0F" w:rsidRPr="0092581D">
        <w:rPr>
          <w:bCs/>
          <w:sz w:val="24"/>
        </w:rPr>
        <w:t>,</w:t>
      </w:r>
    </w:p>
    <w:p w14:paraId="1AC01E65" w14:textId="77777777" w:rsidR="00B06A25" w:rsidRPr="0092581D" w:rsidRDefault="00B06A25" w:rsidP="00DC2FB8">
      <w:pPr>
        <w:pStyle w:val="Tekstpodstawowy"/>
        <w:tabs>
          <w:tab w:val="left" w:pos="900"/>
        </w:tabs>
        <w:spacing w:line="360" w:lineRule="auto"/>
        <w:ind w:right="3"/>
        <w:jc w:val="both"/>
        <w:rPr>
          <w:bCs/>
          <w:sz w:val="24"/>
        </w:rPr>
      </w:pPr>
      <w:r w:rsidRPr="0092581D">
        <w:rPr>
          <w:bCs/>
          <w:sz w:val="24"/>
        </w:rPr>
        <w:t>w tym dla:</w:t>
      </w:r>
    </w:p>
    <w:p w14:paraId="575AD21F" w14:textId="4F18EB11" w:rsidR="00B06A25" w:rsidRPr="005B1E93" w:rsidRDefault="00B06A25" w:rsidP="00DC2FB8">
      <w:pPr>
        <w:pStyle w:val="Tekstpodstawowy"/>
        <w:tabs>
          <w:tab w:val="left" w:pos="900"/>
        </w:tabs>
        <w:spacing w:line="360" w:lineRule="auto"/>
        <w:ind w:right="3"/>
        <w:jc w:val="both"/>
        <w:rPr>
          <w:bCs/>
          <w:sz w:val="24"/>
        </w:rPr>
      </w:pPr>
      <w:r w:rsidRPr="005B1E93">
        <w:rPr>
          <w:bCs/>
          <w:sz w:val="24"/>
        </w:rPr>
        <w:t>- MKS Neptun</w:t>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004C3DEA" w:rsidRPr="005B1E93">
        <w:rPr>
          <w:bCs/>
          <w:sz w:val="24"/>
        </w:rPr>
        <w:tab/>
      </w:r>
      <w:r w:rsidRPr="005B1E93">
        <w:rPr>
          <w:bCs/>
          <w:sz w:val="24"/>
        </w:rPr>
        <w:t xml:space="preserve">- </w:t>
      </w:r>
      <w:r w:rsidR="005B1E93" w:rsidRPr="005B1E93">
        <w:rPr>
          <w:bCs/>
          <w:sz w:val="24"/>
        </w:rPr>
        <w:t>125 000,00</w:t>
      </w:r>
      <w:r w:rsidRPr="005B1E93">
        <w:rPr>
          <w:bCs/>
          <w:sz w:val="24"/>
        </w:rPr>
        <w:t xml:space="preserve"> zł,</w:t>
      </w:r>
    </w:p>
    <w:p w14:paraId="523BC966" w14:textId="56771FA0" w:rsidR="00B06A25" w:rsidRPr="005B1E93" w:rsidRDefault="00B06A25" w:rsidP="00DC2FB8">
      <w:pPr>
        <w:pStyle w:val="Tekstpodstawowy"/>
        <w:tabs>
          <w:tab w:val="left" w:pos="900"/>
        </w:tabs>
        <w:spacing w:line="360" w:lineRule="auto"/>
        <w:ind w:right="3"/>
        <w:jc w:val="both"/>
        <w:rPr>
          <w:bCs/>
          <w:sz w:val="24"/>
        </w:rPr>
      </w:pPr>
      <w:r w:rsidRPr="005B1E93">
        <w:rPr>
          <w:bCs/>
          <w:sz w:val="24"/>
        </w:rPr>
        <w:t>- KSSPR</w:t>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004C3DEA" w:rsidRPr="005B1E93">
        <w:rPr>
          <w:bCs/>
          <w:sz w:val="24"/>
        </w:rPr>
        <w:tab/>
      </w:r>
      <w:r w:rsidRPr="005B1E93">
        <w:rPr>
          <w:bCs/>
          <w:sz w:val="24"/>
        </w:rPr>
        <w:t xml:space="preserve">- </w:t>
      </w:r>
      <w:r w:rsidR="00C75C9E" w:rsidRPr="005B1E93">
        <w:rPr>
          <w:bCs/>
          <w:sz w:val="24"/>
        </w:rPr>
        <w:t>1</w:t>
      </w:r>
      <w:r w:rsidR="000D0A3D" w:rsidRPr="005B1E93">
        <w:rPr>
          <w:bCs/>
          <w:sz w:val="24"/>
        </w:rPr>
        <w:t>2</w:t>
      </w:r>
      <w:r w:rsidR="005B1E93" w:rsidRPr="005B1E93">
        <w:rPr>
          <w:bCs/>
          <w:sz w:val="24"/>
        </w:rPr>
        <w:t>5</w:t>
      </w:r>
      <w:r w:rsidR="00DA55EC" w:rsidRPr="005B1E93">
        <w:rPr>
          <w:bCs/>
          <w:sz w:val="24"/>
        </w:rPr>
        <w:t xml:space="preserve"> 000</w:t>
      </w:r>
      <w:r w:rsidR="00C75C9E" w:rsidRPr="005B1E93">
        <w:rPr>
          <w:bCs/>
          <w:sz w:val="24"/>
        </w:rPr>
        <w:t>,00</w:t>
      </w:r>
      <w:r w:rsidRPr="005B1E93">
        <w:rPr>
          <w:bCs/>
          <w:sz w:val="24"/>
        </w:rPr>
        <w:t xml:space="preserve"> zł,</w:t>
      </w:r>
    </w:p>
    <w:p w14:paraId="5AAA3B99" w14:textId="4FD1918C" w:rsidR="00B06A25" w:rsidRPr="005B1E93" w:rsidRDefault="00B06A25" w:rsidP="00DC2FB8">
      <w:pPr>
        <w:pStyle w:val="Tekstpodstawowy"/>
        <w:tabs>
          <w:tab w:val="left" w:pos="900"/>
        </w:tabs>
        <w:spacing w:line="360" w:lineRule="auto"/>
        <w:ind w:right="3"/>
        <w:jc w:val="both"/>
        <w:rPr>
          <w:bCs/>
          <w:sz w:val="24"/>
        </w:rPr>
      </w:pPr>
      <w:r w:rsidRPr="005B1E93">
        <w:rPr>
          <w:bCs/>
          <w:sz w:val="24"/>
        </w:rPr>
        <w:t>- UKS „Wodnik”</w:t>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004C3DEA" w:rsidRPr="005B1E93">
        <w:rPr>
          <w:bCs/>
          <w:sz w:val="24"/>
        </w:rPr>
        <w:tab/>
      </w:r>
      <w:r w:rsidRPr="005B1E93">
        <w:rPr>
          <w:bCs/>
          <w:sz w:val="24"/>
        </w:rPr>
        <w:t xml:space="preserve">-   </w:t>
      </w:r>
      <w:r w:rsidR="005B1E93">
        <w:rPr>
          <w:bCs/>
          <w:sz w:val="24"/>
        </w:rPr>
        <w:t xml:space="preserve">  9 404,76</w:t>
      </w:r>
      <w:r w:rsidRPr="005B1E93">
        <w:rPr>
          <w:bCs/>
          <w:sz w:val="24"/>
        </w:rPr>
        <w:t xml:space="preserve"> zł,</w:t>
      </w:r>
    </w:p>
    <w:p w14:paraId="4FBD4BDA" w14:textId="68FE7BC4" w:rsidR="00BD2839" w:rsidRPr="005B1E93" w:rsidRDefault="00B06A25" w:rsidP="00BD2839">
      <w:pPr>
        <w:pStyle w:val="Tekstpodstawowy"/>
        <w:tabs>
          <w:tab w:val="left" w:pos="900"/>
        </w:tabs>
        <w:spacing w:line="360" w:lineRule="auto"/>
        <w:ind w:right="3"/>
        <w:jc w:val="both"/>
        <w:rPr>
          <w:bCs/>
          <w:sz w:val="24"/>
        </w:rPr>
      </w:pPr>
      <w:r w:rsidRPr="005B1E93">
        <w:rPr>
          <w:bCs/>
          <w:sz w:val="24"/>
        </w:rPr>
        <w:t>- UKS „Olimpia”</w:t>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004C3DEA" w:rsidRPr="005B1E93">
        <w:rPr>
          <w:bCs/>
          <w:sz w:val="24"/>
        </w:rPr>
        <w:tab/>
      </w:r>
      <w:r w:rsidRPr="005B1E93">
        <w:rPr>
          <w:bCs/>
          <w:sz w:val="24"/>
        </w:rPr>
        <w:t xml:space="preserve">-   </w:t>
      </w:r>
      <w:r w:rsidR="005B1E93">
        <w:rPr>
          <w:bCs/>
          <w:sz w:val="24"/>
        </w:rPr>
        <w:t>19 999,96</w:t>
      </w:r>
      <w:r w:rsidR="00BD2839" w:rsidRPr="005B1E93">
        <w:rPr>
          <w:bCs/>
          <w:sz w:val="24"/>
        </w:rPr>
        <w:t xml:space="preserve"> zł,</w:t>
      </w:r>
    </w:p>
    <w:p w14:paraId="2C13B9EC" w14:textId="2F7877AC" w:rsidR="004C3DEA" w:rsidRPr="005B1E93" w:rsidRDefault="00495543" w:rsidP="00BD2839">
      <w:pPr>
        <w:pStyle w:val="Tekstpodstawowy"/>
        <w:tabs>
          <w:tab w:val="left" w:pos="900"/>
        </w:tabs>
        <w:spacing w:line="360" w:lineRule="auto"/>
        <w:ind w:right="3"/>
        <w:jc w:val="both"/>
        <w:rPr>
          <w:bCs/>
          <w:sz w:val="24"/>
        </w:rPr>
      </w:pPr>
      <w:r w:rsidRPr="005B1E93">
        <w:rPr>
          <w:bCs/>
          <w:sz w:val="24"/>
        </w:rPr>
        <w:t xml:space="preserve">- </w:t>
      </w:r>
      <w:r w:rsidR="004C3DEA" w:rsidRPr="005B1E93">
        <w:rPr>
          <w:bCs/>
          <w:sz w:val="24"/>
        </w:rPr>
        <w:t xml:space="preserve">UKS „Koneckie Stowarzyszenie Sportu i Rekreacji” </w:t>
      </w:r>
      <w:r w:rsidR="004C3DEA" w:rsidRPr="005B1E93">
        <w:rPr>
          <w:bCs/>
          <w:sz w:val="24"/>
        </w:rPr>
        <w:tab/>
        <w:t xml:space="preserve">-   </w:t>
      </w:r>
      <w:r w:rsidR="00DA55EC" w:rsidRPr="005B1E93">
        <w:rPr>
          <w:bCs/>
          <w:sz w:val="24"/>
        </w:rPr>
        <w:t>1</w:t>
      </w:r>
      <w:r w:rsidR="005B1E93">
        <w:rPr>
          <w:bCs/>
          <w:sz w:val="24"/>
        </w:rPr>
        <w:t>3</w:t>
      </w:r>
      <w:r w:rsidR="00857AD5" w:rsidRPr="005B1E93">
        <w:rPr>
          <w:bCs/>
          <w:sz w:val="24"/>
        </w:rPr>
        <w:t> </w:t>
      </w:r>
      <w:r w:rsidR="00870328" w:rsidRPr="005B1E93">
        <w:rPr>
          <w:bCs/>
          <w:sz w:val="24"/>
        </w:rPr>
        <w:t>000</w:t>
      </w:r>
      <w:r w:rsidR="00857AD5" w:rsidRPr="005B1E93">
        <w:rPr>
          <w:bCs/>
          <w:sz w:val="24"/>
        </w:rPr>
        <w:t>,00</w:t>
      </w:r>
      <w:r w:rsidR="004C3DEA" w:rsidRPr="005B1E93">
        <w:rPr>
          <w:bCs/>
          <w:sz w:val="24"/>
        </w:rPr>
        <w:t xml:space="preserve"> zł,</w:t>
      </w:r>
    </w:p>
    <w:p w14:paraId="0DD716B1" w14:textId="3F7F501D" w:rsidR="000D0A3D" w:rsidRPr="005B1E93" w:rsidRDefault="000D0A3D" w:rsidP="00BD2839">
      <w:pPr>
        <w:pStyle w:val="Tekstpodstawowy"/>
        <w:tabs>
          <w:tab w:val="left" w:pos="900"/>
        </w:tabs>
        <w:spacing w:line="360" w:lineRule="auto"/>
        <w:ind w:right="3"/>
        <w:jc w:val="both"/>
        <w:rPr>
          <w:bCs/>
          <w:sz w:val="24"/>
        </w:rPr>
      </w:pPr>
      <w:r w:rsidRPr="005B1E93">
        <w:rPr>
          <w:bCs/>
          <w:sz w:val="24"/>
        </w:rPr>
        <w:t xml:space="preserve">- UKS „Akademia Piłkarska </w:t>
      </w:r>
      <w:proofErr w:type="spellStart"/>
      <w:r w:rsidRPr="005B1E93">
        <w:rPr>
          <w:bCs/>
          <w:sz w:val="24"/>
        </w:rPr>
        <w:t>Champions</w:t>
      </w:r>
      <w:proofErr w:type="spellEnd"/>
      <w:r w:rsidRPr="005B1E93">
        <w:rPr>
          <w:bCs/>
          <w:sz w:val="24"/>
        </w:rPr>
        <w:t xml:space="preserve"> Końskie”</w:t>
      </w:r>
      <w:r w:rsidRPr="005B1E93">
        <w:rPr>
          <w:bCs/>
          <w:sz w:val="24"/>
        </w:rPr>
        <w:tab/>
      </w:r>
      <w:r w:rsidRPr="005B1E93">
        <w:rPr>
          <w:bCs/>
          <w:sz w:val="24"/>
        </w:rPr>
        <w:tab/>
        <w:t xml:space="preserve">-   </w:t>
      </w:r>
      <w:r w:rsidR="005B1E93" w:rsidRPr="005B1E93">
        <w:rPr>
          <w:bCs/>
          <w:sz w:val="24"/>
        </w:rPr>
        <w:t>3</w:t>
      </w:r>
      <w:r w:rsidRPr="005B1E93">
        <w:rPr>
          <w:bCs/>
          <w:sz w:val="24"/>
        </w:rPr>
        <w:t>0 000,00 zł</w:t>
      </w:r>
      <w:r w:rsidR="00EF28E0">
        <w:rPr>
          <w:bCs/>
          <w:sz w:val="24"/>
        </w:rPr>
        <w:t>,</w:t>
      </w:r>
    </w:p>
    <w:p w14:paraId="0BD05067" w14:textId="6D1FD3E6" w:rsidR="00BD2839" w:rsidRPr="005B1E93" w:rsidRDefault="004C3DEA" w:rsidP="00BD2839">
      <w:pPr>
        <w:pStyle w:val="Tekstpodstawowy"/>
        <w:tabs>
          <w:tab w:val="left" w:pos="900"/>
        </w:tabs>
        <w:spacing w:line="360" w:lineRule="auto"/>
        <w:ind w:right="3"/>
        <w:jc w:val="both"/>
        <w:rPr>
          <w:bCs/>
          <w:sz w:val="24"/>
        </w:rPr>
      </w:pPr>
      <w:r w:rsidRPr="005B1E93">
        <w:rPr>
          <w:bCs/>
          <w:sz w:val="24"/>
        </w:rPr>
        <w:t xml:space="preserve">- </w:t>
      </w:r>
      <w:r w:rsidR="00495543" w:rsidRPr="005B1E93">
        <w:rPr>
          <w:bCs/>
          <w:sz w:val="24"/>
        </w:rPr>
        <w:t>S</w:t>
      </w:r>
      <w:r w:rsidRPr="005B1E93">
        <w:rPr>
          <w:bCs/>
          <w:sz w:val="24"/>
        </w:rPr>
        <w:t xml:space="preserve">towarzyszenie </w:t>
      </w:r>
      <w:r w:rsidR="00495543" w:rsidRPr="005B1E93">
        <w:rPr>
          <w:bCs/>
          <w:sz w:val="24"/>
        </w:rPr>
        <w:t>S</w:t>
      </w:r>
      <w:r w:rsidRPr="005B1E93">
        <w:rPr>
          <w:bCs/>
          <w:sz w:val="24"/>
        </w:rPr>
        <w:t>portowe</w:t>
      </w:r>
      <w:r w:rsidR="00495543" w:rsidRPr="005B1E93">
        <w:rPr>
          <w:bCs/>
          <w:sz w:val="24"/>
        </w:rPr>
        <w:t xml:space="preserve"> Fair Play</w:t>
      </w:r>
      <w:r w:rsidR="00495543" w:rsidRPr="005B1E93">
        <w:rPr>
          <w:bCs/>
          <w:sz w:val="24"/>
        </w:rPr>
        <w:tab/>
      </w:r>
      <w:r w:rsidR="00495543" w:rsidRPr="005B1E93">
        <w:rPr>
          <w:bCs/>
          <w:sz w:val="24"/>
        </w:rPr>
        <w:tab/>
      </w:r>
      <w:r w:rsidR="00495543" w:rsidRPr="005B1E93">
        <w:rPr>
          <w:bCs/>
          <w:sz w:val="24"/>
        </w:rPr>
        <w:tab/>
        <w:t xml:space="preserve">-   </w:t>
      </w:r>
      <w:r w:rsidR="000D0A3D" w:rsidRPr="005B1E93">
        <w:rPr>
          <w:bCs/>
          <w:sz w:val="24"/>
        </w:rPr>
        <w:t>1</w:t>
      </w:r>
      <w:r w:rsidR="00D77E44">
        <w:rPr>
          <w:bCs/>
          <w:sz w:val="24"/>
        </w:rPr>
        <w:t>7</w:t>
      </w:r>
      <w:r w:rsidR="000D0A3D" w:rsidRPr="005B1E93">
        <w:rPr>
          <w:bCs/>
          <w:sz w:val="24"/>
        </w:rPr>
        <w:t xml:space="preserve"> 000</w:t>
      </w:r>
      <w:r w:rsidR="005C6007" w:rsidRPr="005B1E93">
        <w:rPr>
          <w:bCs/>
          <w:sz w:val="24"/>
        </w:rPr>
        <w:t>,00</w:t>
      </w:r>
      <w:r w:rsidR="00495543" w:rsidRPr="005B1E93">
        <w:rPr>
          <w:bCs/>
          <w:sz w:val="24"/>
        </w:rPr>
        <w:t xml:space="preserve"> </w:t>
      </w:r>
      <w:r w:rsidR="00BD2839" w:rsidRPr="005B1E93">
        <w:rPr>
          <w:bCs/>
          <w:sz w:val="24"/>
        </w:rPr>
        <w:t>zł,</w:t>
      </w:r>
    </w:p>
    <w:p w14:paraId="51A945B3" w14:textId="19210011" w:rsidR="004F5E65" w:rsidRDefault="004F5E65" w:rsidP="00DC2FB8">
      <w:pPr>
        <w:pStyle w:val="Tekstpodstawowy"/>
        <w:tabs>
          <w:tab w:val="left" w:pos="900"/>
        </w:tabs>
        <w:spacing w:line="360" w:lineRule="auto"/>
        <w:ind w:right="3"/>
        <w:jc w:val="both"/>
        <w:rPr>
          <w:bCs/>
          <w:sz w:val="24"/>
        </w:rPr>
      </w:pPr>
      <w:r w:rsidRPr="005B1E93">
        <w:rPr>
          <w:bCs/>
          <w:sz w:val="24"/>
        </w:rPr>
        <w:t xml:space="preserve">- KK Karate </w:t>
      </w:r>
      <w:proofErr w:type="spellStart"/>
      <w:r w:rsidRPr="005B1E93">
        <w:rPr>
          <w:bCs/>
          <w:sz w:val="24"/>
        </w:rPr>
        <w:t>Kyokushin</w:t>
      </w:r>
      <w:proofErr w:type="spellEnd"/>
      <w:r w:rsidRPr="005B1E93">
        <w:rPr>
          <w:bCs/>
          <w:sz w:val="24"/>
        </w:rPr>
        <w:tab/>
      </w:r>
      <w:r w:rsidRPr="005B1E93">
        <w:rPr>
          <w:bCs/>
          <w:sz w:val="24"/>
        </w:rPr>
        <w:tab/>
      </w:r>
      <w:r w:rsidRPr="005B1E93">
        <w:rPr>
          <w:bCs/>
          <w:sz w:val="24"/>
        </w:rPr>
        <w:tab/>
      </w:r>
      <w:r w:rsidRPr="005B1E93">
        <w:rPr>
          <w:bCs/>
          <w:sz w:val="24"/>
        </w:rPr>
        <w:tab/>
      </w:r>
      <w:r w:rsidR="004C3DEA" w:rsidRPr="005B1E93">
        <w:rPr>
          <w:bCs/>
          <w:sz w:val="24"/>
        </w:rPr>
        <w:tab/>
      </w:r>
      <w:r w:rsidRPr="005B1E93">
        <w:rPr>
          <w:bCs/>
          <w:sz w:val="24"/>
        </w:rPr>
        <w:t xml:space="preserve">-   </w:t>
      </w:r>
      <w:r w:rsidR="005B1E93" w:rsidRPr="005B1E93">
        <w:rPr>
          <w:bCs/>
          <w:sz w:val="24"/>
        </w:rPr>
        <w:t>25</w:t>
      </w:r>
      <w:r w:rsidR="000112C2" w:rsidRPr="005B1E93">
        <w:rPr>
          <w:bCs/>
          <w:sz w:val="24"/>
        </w:rPr>
        <w:t> </w:t>
      </w:r>
      <w:r w:rsidR="000709DD" w:rsidRPr="005B1E93">
        <w:rPr>
          <w:bCs/>
          <w:sz w:val="24"/>
        </w:rPr>
        <w:t>0</w:t>
      </w:r>
      <w:r w:rsidR="000112C2" w:rsidRPr="005B1E93">
        <w:rPr>
          <w:bCs/>
          <w:sz w:val="24"/>
        </w:rPr>
        <w:t>00,00</w:t>
      </w:r>
      <w:r w:rsidRPr="005B1E93">
        <w:rPr>
          <w:bCs/>
          <w:sz w:val="24"/>
        </w:rPr>
        <w:t xml:space="preserve"> zł,</w:t>
      </w:r>
    </w:p>
    <w:p w14:paraId="65E3CC67" w14:textId="77777777" w:rsidR="007F762C" w:rsidRPr="005B1E93" w:rsidRDefault="007F762C" w:rsidP="00DC2FB8">
      <w:pPr>
        <w:pStyle w:val="Tekstpodstawowy"/>
        <w:tabs>
          <w:tab w:val="left" w:pos="900"/>
        </w:tabs>
        <w:spacing w:line="360" w:lineRule="auto"/>
        <w:ind w:right="3"/>
        <w:jc w:val="both"/>
        <w:rPr>
          <w:bCs/>
          <w:sz w:val="24"/>
        </w:rPr>
      </w:pPr>
      <w:r w:rsidRPr="005B1E93">
        <w:rPr>
          <w:bCs/>
          <w:sz w:val="24"/>
        </w:rPr>
        <w:t xml:space="preserve">oraz na </w:t>
      </w:r>
      <w:r w:rsidR="00E372DE" w:rsidRPr="005B1E93">
        <w:rPr>
          <w:bCs/>
          <w:sz w:val="24"/>
        </w:rPr>
        <w:t>rozwój sportu</w:t>
      </w:r>
      <w:r w:rsidRPr="005B1E93">
        <w:rPr>
          <w:bCs/>
          <w:sz w:val="24"/>
        </w:rPr>
        <w:t>:</w:t>
      </w:r>
    </w:p>
    <w:p w14:paraId="6F25663A" w14:textId="4C9F0812" w:rsidR="007F762C" w:rsidRPr="005B1E93" w:rsidRDefault="007F762C" w:rsidP="00DC2FB8">
      <w:pPr>
        <w:pStyle w:val="Tekstpodstawowy"/>
        <w:tabs>
          <w:tab w:val="left" w:pos="900"/>
        </w:tabs>
        <w:spacing w:line="360" w:lineRule="auto"/>
        <w:ind w:right="3"/>
        <w:jc w:val="both"/>
        <w:rPr>
          <w:bCs/>
          <w:sz w:val="24"/>
        </w:rPr>
      </w:pPr>
      <w:r w:rsidRPr="005B1E93">
        <w:rPr>
          <w:bCs/>
          <w:sz w:val="24"/>
        </w:rPr>
        <w:t>- MKS Neptun</w:t>
      </w:r>
      <w:r w:rsidRPr="005B1E93">
        <w:rPr>
          <w:bCs/>
          <w:sz w:val="24"/>
        </w:rPr>
        <w:tab/>
      </w:r>
      <w:r w:rsidRPr="005B1E93">
        <w:rPr>
          <w:bCs/>
          <w:sz w:val="24"/>
        </w:rPr>
        <w:tab/>
      </w:r>
      <w:r w:rsidRPr="005B1E93">
        <w:rPr>
          <w:bCs/>
          <w:sz w:val="24"/>
        </w:rPr>
        <w:tab/>
      </w:r>
      <w:r w:rsidRPr="005B1E93">
        <w:rPr>
          <w:bCs/>
          <w:sz w:val="24"/>
        </w:rPr>
        <w:tab/>
      </w:r>
      <w:r w:rsidRPr="005B1E93">
        <w:rPr>
          <w:bCs/>
          <w:sz w:val="24"/>
        </w:rPr>
        <w:tab/>
        <w:t>-</w:t>
      </w:r>
      <w:r w:rsidR="00C75C9E" w:rsidRPr="005B1E93">
        <w:rPr>
          <w:bCs/>
          <w:sz w:val="24"/>
        </w:rPr>
        <w:t xml:space="preserve"> </w:t>
      </w:r>
      <w:r w:rsidR="000D0A3D" w:rsidRPr="005B1E93">
        <w:rPr>
          <w:bCs/>
          <w:sz w:val="24"/>
        </w:rPr>
        <w:t>2</w:t>
      </w:r>
      <w:r w:rsidR="005B1E93" w:rsidRPr="005B1E93">
        <w:rPr>
          <w:bCs/>
          <w:sz w:val="24"/>
        </w:rPr>
        <w:t>2</w:t>
      </w:r>
      <w:r w:rsidR="000D0A3D" w:rsidRPr="005B1E93">
        <w:rPr>
          <w:bCs/>
          <w:sz w:val="24"/>
        </w:rPr>
        <w:t>0 000,00</w:t>
      </w:r>
      <w:r w:rsidRPr="005B1E93">
        <w:rPr>
          <w:bCs/>
          <w:sz w:val="24"/>
        </w:rPr>
        <w:t xml:space="preserve"> zł,</w:t>
      </w:r>
    </w:p>
    <w:p w14:paraId="08CFC4F9" w14:textId="4834A013" w:rsidR="007F762C" w:rsidRPr="005B1E93" w:rsidRDefault="007F762C" w:rsidP="00DC2FB8">
      <w:pPr>
        <w:pStyle w:val="Tekstpodstawowy"/>
        <w:tabs>
          <w:tab w:val="left" w:pos="900"/>
        </w:tabs>
        <w:spacing w:line="360" w:lineRule="auto"/>
        <w:ind w:right="3"/>
        <w:jc w:val="both"/>
        <w:rPr>
          <w:bCs/>
          <w:sz w:val="24"/>
        </w:rPr>
      </w:pPr>
      <w:r w:rsidRPr="005B1E93">
        <w:rPr>
          <w:bCs/>
          <w:sz w:val="24"/>
        </w:rPr>
        <w:lastRenderedPageBreak/>
        <w:t>- KSSPR</w:t>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Pr="005B1E93">
        <w:rPr>
          <w:bCs/>
          <w:sz w:val="24"/>
        </w:rPr>
        <w:tab/>
        <w:t xml:space="preserve">- </w:t>
      </w:r>
      <w:r w:rsidR="00DF6BB5" w:rsidRPr="005B1E93">
        <w:rPr>
          <w:bCs/>
          <w:sz w:val="24"/>
        </w:rPr>
        <w:t>2</w:t>
      </w:r>
      <w:r w:rsidR="005B1E93" w:rsidRPr="005B1E93">
        <w:rPr>
          <w:bCs/>
          <w:sz w:val="24"/>
        </w:rPr>
        <w:t>2</w:t>
      </w:r>
      <w:r w:rsidR="00DF6BB5" w:rsidRPr="005B1E93">
        <w:rPr>
          <w:bCs/>
          <w:sz w:val="24"/>
        </w:rPr>
        <w:t>0 0</w:t>
      </w:r>
      <w:r w:rsidR="00C75C9E" w:rsidRPr="005B1E93">
        <w:rPr>
          <w:bCs/>
          <w:sz w:val="24"/>
        </w:rPr>
        <w:t>00,00</w:t>
      </w:r>
      <w:r w:rsidRPr="005B1E93">
        <w:rPr>
          <w:bCs/>
          <w:sz w:val="24"/>
        </w:rPr>
        <w:t xml:space="preserve"> zł,</w:t>
      </w:r>
    </w:p>
    <w:p w14:paraId="25C4285A" w14:textId="592CA45A" w:rsidR="00B06A25" w:rsidRPr="005B1E93" w:rsidRDefault="00B06A25" w:rsidP="00DC2FB8">
      <w:pPr>
        <w:pStyle w:val="Tekstpodstawowy"/>
        <w:tabs>
          <w:tab w:val="left" w:pos="900"/>
        </w:tabs>
        <w:spacing w:line="360" w:lineRule="auto"/>
        <w:ind w:right="3"/>
        <w:jc w:val="both"/>
        <w:rPr>
          <w:bCs/>
          <w:sz w:val="24"/>
        </w:rPr>
      </w:pPr>
      <w:r w:rsidRPr="005B1E93">
        <w:rPr>
          <w:bCs/>
          <w:sz w:val="24"/>
        </w:rPr>
        <w:t>- pozostała działalność</w:t>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Pr="005B1E93">
        <w:rPr>
          <w:bCs/>
          <w:sz w:val="24"/>
        </w:rPr>
        <w:tab/>
        <w:t xml:space="preserve">-    </w:t>
      </w:r>
      <w:r w:rsidR="0092581D" w:rsidRPr="005B1E93">
        <w:rPr>
          <w:bCs/>
          <w:sz w:val="24"/>
        </w:rPr>
        <w:t>273 981,15</w:t>
      </w:r>
      <w:r w:rsidRPr="005B1E93">
        <w:rPr>
          <w:bCs/>
          <w:sz w:val="24"/>
        </w:rPr>
        <w:t xml:space="preserve"> zł</w:t>
      </w:r>
      <w:r w:rsidR="00484633" w:rsidRPr="005B1E93">
        <w:rPr>
          <w:bCs/>
          <w:sz w:val="24"/>
        </w:rPr>
        <w:t>,</w:t>
      </w:r>
    </w:p>
    <w:p w14:paraId="34299DD4" w14:textId="61060875" w:rsidR="0092581D" w:rsidRPr="005B1E93" w:rsidRDefault="0092581D" w:rsidP="00DC2FB8">
      <w:pPr>
        <w:pStyle w:val="Tekstpodstawowy"/>
        <w:tabs>
          <w:tab w:val="left" w:pos="900"/>
        </w:tabs>
        <w:spacing w:line="360" w:lineRule="auto"/>
        <w:ind w:right="3"/>
        <w:jc w:val="both"/>
        <w:rPr>
          <w:bCs/>
          <w:sz w:val="24"/>
        </w:rPr>
      </w:pPr>
      <w:r w:rsidRPr="005B1E93">
        <w:rPr>
          <w:bCs/>
          <w:sz w:val="24"/>
        </w:rPr>
        <w:t>- wydatki majątkowe</w:t>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Pr="005B1E93">
        <w:rPr>
          <w:bCs/>
          <w:sz w:val="24"/>
        </w:rPr>
        <w:tab/>
        <w:t xml:space="preserve">- </w:t>
      </w:r>
      <w:r w:rsidR="00EF28E0">
        <w:rPr>
          <w:bCs/>
          <w:sz w:val="24"/>
        </w:rPr>
        <w:t xml:space="preserve">   </w:t>
      </w:r>
      <w:r w:rsidRPr="005B1E93">
        <w:rPr>
          <w:bCs/>
          <w:sz w:val="24"/>
        </w:rPr>
        <w:t>300 833,71 zł,</w:t>
      </w:r>
    </w:p>
    <w:p w14:paraId="7D9C6663" w14:textId="3D4FF6D2" w:rsidR="0092581D" w:rsidRPr="005B1E93" w:rsidRDefault="0092581D" w:rsidP="00DC2FB8">
      <w:pPr>
        <w:pStyle w:val="Tekstpodstawowy"/>
        <w:tabs>
          <w:tab w:val="left" w:pos="900"/>
        </w:tabs>
        <w:spacing w:line="360" w:lineRule="auto"/>
        <w:ind w:right="3"/>
        <w:jc w:val="both"/>
        <w:rPr>
          <w:bCs/>
          <w:sz w:val="24"/>
        </w:rPr>
      </w:pPr>
      <w:r w:rsidRPr="005B1E93">
        <w:rPr>
          <w:bCs/>
          <w:sz w:val="24"/>
        </w:rPr>
        <w:t>w tym:</w:t>
      </w:r>
    </w:p>
    <w:p w14:paraId="4BDF7DD6" w14:textId="77777777" w:rsidR="0092581D" w:rsidRPr="005B1E93" w:rsidRDefault="0092581D" w:rsidP="00DC2FB8">
      <w:pPr>
        <w:pStyle w:val="Tekstpodstawowy"/>
        <w:tabs>
          <w:tab w:val="left" w:pos="900"/>
        </w:tabs>
        <w:spacing w:line="360" w:lineRule="auto"/>
        <w:ind w:right="3"/>
        <w:jc w:val="both"/>
        <w:rPr>
          <w:bCs/>
          <w:sz w:val="24"/>
        </w:rPr>
      </w:pPr>
      <w:r w:rsidRPr="005B1E93">
        <w:rPr>
          <w:bCs/>
          <w:sz w:val="24"/>
        </w:rPr>
        <w:t xml:space="preserve">- „Zakup i montaż zbiorników na ogrzewanie wody użytkowej </w:t>
      </w:r>
    </w:p>
    <w:p w14:paraId="42F1C85A" w14:textId="15BBAB8F" w:rsidR="0092581D" w:rsidRPr="005B1E93" w:rsidRDefault="0092581D" w:rsidP="00DC2FB8">
      <w:pPr>
        <w:pStyle w:val="Tekstpodstawowy"/>
        <w:tabs>
          <w:tab w:val="left" w:pos="900"/>
        </w:tabs>
        <w:spacing w:line="360" w:lineRule="auto"/>
        <w:ind w:right="3"/>
        <w:jc w:val="both"/>
        <w:rPr>
          <w:bCs/>
          <w:sz w:val="24"/>
        </w:rPr>
      </w:pPr>
      <w:r w:rsidRPr="005B1E93">
        <w:rPr>
          <w:bCs/>
          <w:sz w:val="24"/>
        </w:rPr>
        <w:t xml:space="preserve">   na potrzeby Pływalni Miejskiej w Końskich”</w:t>
      </w:r>
      <w:r w:rsidRPr="005B1E93">
        <w:rPr>
          <w:bCs/>
          <w:sz w:val="24"/>
        </w:rPr>
        <w:tab/>
      </w:r>
      <w:r w:rsidRPr="005B1E93">
        <w:rPr>
          <w:bCs/>
          <w:sz w:val="24"/>
        </w:rPr>
        <w:tab/>
      </w:r>
      <w:r w:rsidRPr="005B1E93">
        <w:rPr>
          <w:bCs/>
          <w:sz w:val="24"/>
        </w:rPr>
        <w:tab/>
        <w:t>- 104 550,00 zł,</w:t>
      </w:r>
    </w:p>
    <w:p w14:paraId="3CBBE7D8" w14:textId="23A365FC" w:rsidR="0092581D" w:rsidRPr="005B1E93" w:rsidRDefault="0092581D" w:rsidP="00DC2FB8">
      <w:pPr>
        <w:pStyle w:val="Tekstpodstawowy"/>
        <w:tabs>
          <w:tab w:val="left" w:pos="900"/>
        </w:tabs>
        <w:spacing w:line="360" w:lineRule="auto"/>
        <w:ind w:right="3"/>
        <w:jc w:val="both"/>
        <w:rPr>
          <w:bCs/>
          <w:sz w:val="24"/>
        </w:rPr>
      </w:pPr>
      <w:r w:rsidRPr="005B1E93">
        <w:rPr>
          <w:bCs/>
          <w:sz w:val="24"/>
        </w:rPr>
        <w:t>- „Budowa stadionu lekkoatletycznego w gminie Końskie”</w:t>
      </w:r>
      <w:r w:rsidRPr="005B1E93">
        <w:rPr>
          <w:bCs/>
          <w:sz w:val="24"/>
        </w:rPr>
        <w:tab/>
      </w:r>
      <w:r w:rsidRPr="005B1E93">
        <w:rPr>
          <w:bCs/>
          <w:sz w:val="24"/>
        </w:rPr>
        <w:tab/>
        <w:t>-   61 749,50 zł,</w:t>
      </w:r>
    </w:p>
    <w:p w14:paraId="10699503" w14:textId="77777777" w:rsidR="0092581D" w:rsidRPr="005B1E93" w:rsidRDefault="0092581D" w:rsidP="00DC2FB8">
      <w:pPr>
        <w:pStyle w:val="Tekstpodstawowy"/>
        <w:tabs>
          <w:tab w:val="left" w:pos="900"/>
        </w:tabs>
        <w:spacing w:line="360" w:lineRule="auto"/>
        <w:ind w:right="3"/>
        <w:jc w:val="both"/>
        <w:rPr>
          <w:bCs/>
          <w:sz w:val="24"/>
        </w:rPr>
      </w:pPr>
      <w:r w:rsidRPr="005B1E93">
        <w:rPr>
          <w:bCs/>
          <w:sz w:val="24"/>
        </w:rPr>
        <w:t xml:space="preserve">- „„Modernizacja kompleksu sportowego „Moje Boisko – Orlik 2012” </w:t>
      </w:r>
    </w:p>
    <w:p w14:paraId="2A1EDA83" w14:textId="6E8B6360" w:rsidR="0092581D" w:rsidRPr="005B1E93" w:rsidRDefault="0092581D" w:rsidP="00DC2FB8">
      <w:pPr>
        <w:pStyle w:val="Tekstpodstawowy"/>
        <w:tabs>
          <w:tab w:val="left" w:pos="900"/>
        </w:tabs>
        <w:spacing w:line="360" w:lineRule="auto"/>
        <w:ind w:right="3"/>
        <w:jc w:val="both"/>
        <w:rPr>
          <w:bCs/>
          <w:sz w:val="24"/>
        </w:rPr>
      </w:pPr>
      <w:r w:rsidRPr="005B1E93">
        <w:rPr>
          <w:bCs/>
          <w:sz w:val="24"/>
        </w:rPr>
        <w:t xml:space="preserve">  w Końskich przy ul. Południowej 5””</w:t>
      </w:r>
      <w:r w:rsidRPr="005B1E93">
        <w:rPr>
          <w:bCs/>
          <w:sz w:val="24"/>
        </w:rPr>
        <w:tab/>
      </w:r>
      <w:r w:rsidRPr="005B1E93">
        <w:rPr>
          <w:bCs/>
          <w:sz w:val="24"/>
        </w:rPr>
        <w:tab/>
      </w:r>
      <w:r w:rsidRPr="005B1E93">
        <w:rPr>
          <w:bCs/>
          <w:sz w:val="24"/>
        </w:rPr>
        <w:tab/>
      </w:r>
      <w:r w:rsidRPr="005B1E93">
        <w:rPr>
          <w:bCs/>
          <w:sz w:val="24"/>
        </w:rPr>
        <w:tab/>
        <w:t>-    22 140,00 zł,</w:t>
      </w:r>
    </w:p>
    <w:p w14:paraId="6D6220C4" w14:textId="77777777" w:rsidR="0092581D" w:rsidRPr="005B1E93" w:rsidRDefault="0092581D" w:rsidP="00DC2FB8">
      <w:pPr>
        <w:pStyle w:val="Tekstpodstawowy"/>
        <w:tabs>
          <w:tab w:val="left" w:pos="900"/>
        </w:tabs>
        <w:spacing w:line="360" w:lineRule="auto"/>
        <w:ind w:right="3"/>
        <w:jc w:val="both"/>
        <w:rPr>
          <w:bCs/>
          <w:sz w:val="24"/>
        </w:rPr>
      </w:pPr>
      <w:r w:rsidRPr="005B1E93">
        <w:rPr>
          <w:bCs/>
          <w:sz w:val="24"/>
        </w:rPr>
        <w:t xml:space="preserve">- „Zakup wyposażenia oraz budowa </w:t>
      </w:r>
      <w:proofErr w:type="spellStart"/>
      <w:r w:rsidRPr="005B1E93">
        <w:rPr>
          <w:bCs/>
          <w:sz w:val="24"/>
        </w:rPr>
        <w:t>piłkochwytów</w:t>
      </w:r>
      <w:proofErr w:type="spellEnd"/>
      <w:r w:rsidRPr="005B1E93">
        <w:rPr>
          <w:bCs/>
          <w:sz w:val="24"/>
        </w:rPr>
        <w:t xml:space="preserve"> przy boisku </w:t>
      </w:r>
    </w:p>
    <w:p w14:paraId="0853EF48" w14:textId="02676879" w:rsidR="0092581D" w:rsidRPr="005B1E93" w:rsidRDefault="0092581D" w:rsidP="00DC2FB8">
      <w:pPr>
        <w:pStyle w:val="Tekstpodstawowy"/>
        <w:tabs>
          <w:tab w:val="left" w:pos="900"/>
        </w:tabs>
        <w:spacing w:line="360" w:lineRule="auto"/>
        <w:ind w:right="3"/>
        <w:jc w:val="both"/>
        <w:rPr>
          <w:bCs/>
          <w:sz w:val="24"/>
        </w:rPr>
      </w:pPr>
      <w:r w:rsidRPr="005B1E93">
        <w:rPr>
          <w:bCs/>
          <w:sz w:val="24"/>
        </w:rPr>
        <w:t xml:space="preserve">   wielofunkcyjnym w Pile”</w:t>
      </w:r>
      <w:r w:rsidRPr="005B1E93">
        <w:rPr>
          <w:bCs/>
          <w:sz w:val="24"/>
        </w:rPr>
        <w:tab/>
      </w:r>
      <w:r w:rsidRPr="005B1E93">
        <w:rPr>
          <w:bCs/>
          <w:sz w:val="24"/>
        </w:rPr>
        <w:tab/>
      </w:r>
      <w:r w:rsidRPr="005B1E93">
        <w:rPr>
          <w:bCs/>
          <w:sz w:val="24"/>
        </w:rPr>
        <w:tab/>
      </w:r>
      <w:r w:rsidRPr="005B1E93">
        <w:rPr>
          <w:bCs/>
          <w:sz w:val="24"/>
        </w:rPr>
        <w:tab/>
      </w:r>
      <w:r w:rsidRPr="005B1E93">
        <w:rPr>
          <w:bCs/>
          <w:sz w:val="24"/>
        </w:rPr>
        <w:tab/>
      </w:r>
      <w:r w:rsidRPr="005B1E93">
        <w:rPr>
          <w:bCs/>
          <w:sz w:val="24"/>
        </w:rPr>
        <w:tab/>
        <w:t>-    98 900,71</w:t>
      </w:r>
      <w:r w:rsidR="005B1E93">
        <w:rPr>
          <w:bCs/>
          <w:sz w:val="24"/>
        </w:rPr>
        <w:t xml:space="preserve"> zł</w:t>
      </w:r>
    </w:p>
    <w:p w14:paraId="16CC6409" w14:textId="3867FDDB" w:rsidR="00F451EC" w:rsidRPr="0092581D" w:rsidRDefault="0092581D" w:rsidP="00F451EC">
      <w:pPr>
        <w:pStyle w:val="Tekstpodstawowy"/>
        <w:tabs>
          <w:tab w:val="left" w:pos="900"/>
        </w:tabs>
        <w:spacing w:line="276" w:lineRule="auto"/>
        <w:ind w:right="3"/>
        <w:jc w:val="both"/>
        <w:rPr>
          <w:bCs/>
          <w:sz w:val="24"/>
        </w:rPr>
      </w:pPr>
      <w:r w:rsidRPr="0092581D">
        <w:rPr>
          <w:bCs/>
          <w:sz w:val="24"/>
        </w:rPr>
        <w:t>oraz</w:t>
      </w:r>
      <w:r w:rsidR="00F451EC" w:rsidRPr="0092581D">
        <w:rPr>
          <w:bCs/>
          <w:sz w:val="24"/>
        </w:rPr>
        <w:t xml:space="preserve"> wydatki majątkowe zrealizowane w ramach </w:t>
      </w:r>
      <w:r w:rsidR="00F451EC" w:rsidRPr="0092581D">
        <w:rPr>
          <w:b/>
          <w:bCs/>
          <w:sz w:val="24"/>
        </w:rPr>
        <w:t>funduszu sołeckiego</w:t>
      </w:r>
      <w:r w:rsidR="00F451EC" w:rsidRPr="0092581D">
        <w:rPr>
          <w:bCs/>
          <w:sz w:val="24"/>
        </w:rPr>
        <w:t xml:space="preserve"> w kwocie: </w:t>
      </w:r>
      <w:r w:rsidRPr="0092581D">
        <w:rPr>
          <w:b/>
          <w:bCs/>
          <w:sz w:val="24"/>
        </w:rPr>
        <w:t>13 493,50</w:t>
      </w:r>
      <w:r w:rsidR="00F451EC" w:rsidRPr="0092581D">
        <w:rPr>
          <w:b/>
          <w:bCs/>
          <w:sz w:val="24"/>
        </w:rPr>
        <w:t xml:space="preserve"> zł</w:t>
      </w:r>
      <w:r w:rsidR="00F451EC" w:rsidRPr="0092581D">
        <w:rPr>
          <w:bCs/>
          <w:sz w:val="24"/>
        </w:rPr>
        <w:t>:</w:t>
      </w:r>
    </w:p>
    <w:p w14:paraId="42F4D546" w14:textId="7CC0782F" w:rsidR="00F451EC" w:rsidRPr="0092581D" w:rsidRDefault="00F451EC" w:rsidP="00F451EC">
      <w:pPr>
        <w:pStyle w:val="Tekstpodstawowy"/>
        <w:tabs>
          <w:tab w:val="left" w:pos="900"/>
        </w:tabs>
        <w:spacing w:line="276" w:lineRule="auto"/>
        <w:ind w:right="3"/>
        <w:jc w:val="both"/>
        <w:rPr>
          <w:bCs/>
          <w:sz w:val="24"/>
        </w:rPr>
      </w:pPr>
      <w:r w:rsidRPr="0092581D">
        <w:rPr>
          <w:bCs/>
          <w:sz w:val="24"/>
        </w:rPr>
        <w:t>- sołectwo Nałęczów</w:t>
      </w:r>
    </w:p>
    <w:p w14:paraId="199F7EB3" w14:textId="173940E9" w:rsidR="00F451EC" w:rsidRPr="0092581D" w:rsidRDefault="00F451EC" w:rsidP="0092581D">
      <w:pPr>
        <w:pStyle w:val="Tekstpodstawowy"/>
        <w:tabs>
          <w:tab w:val="left" w:pos="900"/>
        </w:tabs>
        <w:spacing w:line="360" w:lineRule="auto"/>
        <w:ind w:right="3"/>
        <w:rPr>
          <w:bCs/>
          <w:sz w:val="24"/>
        </w:rPr>
      </w:pPr>
      <w:r w:rsidRPr="0092581D">
        <w:rPr>
          <w:bCs/>
          <w:sz w:val="24"/>
        </w:rPr>
        <w:tab/>
        <w:t>„</w:t>
      </w:r>
      <w:r w:rsidR="0092581D" w:rsidRPr="0092581D">
        <w:rPr>
          <w:bCs/>
          <w:sz w:val="24"/>
        </w:rPr>
        <w:t>Budowa boisk sportowych</w:t>
      </w:r>
      <w:r w:rsidRPr="0092581D">
        <w:rPr>
          <w:bCs/>
          <w:sz w:val="24"/>
        </w:rPr>
        <w:t>”</w:t>
      </w:r>
      <w:r w:rsidRPr="0092581D">
        <w:rPr>
          <w:bCs/>
          <w:sz w:val="24"/>
        </w:rPr>
        <w:tab/>
      </w:r>
      <w:r w:rsidRPr="0092581D">
        <w:rPr>
          <w:bCs/>
          <w:sz w:val="24"/>
        </w:rPr>
        <w:tab/>
      </w:r>
      <w:r w:rsidRPr="0092581D">
        <w:rPr>
          <w:bCs/>
          <w:sz w:val="24"/>
        </w:rPr>
        <w:tab/>
      </w:r>
      <w:r w:rsidRPr="0092581D">
        <w:rPr>
          <w:bCs/>
          <w:sz w:val="24"/>
        </w:rPr>
        <w:tab/>
      </w:r>
      <w:r w:rsidRPr="0092581D">
        <w:rPr>
          <w:bCs/>
          <w:sz w:val="24"/>
        </w:rPr>
        <w:tab/>
        <w:t xml:space="preserve">- </w:t>
      </w:r>
      <w:r w:rsidR="0092581D" w:rsidRPr="0092581D">
        <w:rPr>
          <w:bCs/>
          <w:sz w:val="24"/>
        </w:rPr>
        <w:t>13 493,50</w:t>
      </w:r>
      <w:r w:rsidRPr="0092581D">
        <w:rPr>
          <w:bCs/>
          <w:sz w:val="24"/>
        </w:rPr>
        <w:t xml:space="preserve"> zł</w:t>
      </w:r>
      <w:r w:rsidR="0092581D" w:rsidRPr="0092581D">
        <w:rPr>
          <w:bCs/>
          <w:sz w:val="24"/>
        </w:rPr>
        <w:t>.</w:t>
      </w:r>
    </w:p>
    <w:p w14:paraId="3BB94E9E" w14:textId="6638C90B" w:rsidR="00B06A25" w:rsidRPr="005B1E93" w:rsidRDefault="00B06A25" w:rsidP="00DC2FB8">
      <w:pPr>
        <w:pStyle w:val="Tekstpodstawowy"/>
        <w:tabs>
          <w:tab w:val="left" w:pos="900"/>
        </w:tabs>
        <w:spacing w:line="360" w:lineRule="auto"/>
        <w:ind w:right="3"/>
        <w:jc w:val="both"/>
        <w:rPr>
          <w:bCs/>
          <w:sz w:val="24"/>
        </w:rPr>
      </w:pPr>
      <w:r w:rsidRPr="00F91A49">
        <w:rPr>
          <w:bCs/>
          <w:color w:val="FF0000"/>
          <w:szCs w:val="28"/>
        </w:rPr>
        <w:tab/>
      </w:r>
      <w:r w:rsidRPr="005B1E93">
        <w:rPr>
          <w:bCs/>
          <w:sz w:val="24"/>
        </w:rPr>
        <w:t>W 20</w:t>
      </w:r>
      <w:r w:rsidR="00046CF5" w:rsidRPr="005B1E93">
        <w:rPr>
          <w:bCs/>
          <w:sz w:val="24"/>
        </w:rPr>
        <w:t>2</w:t>
      </w:r>
      <w:r w:rsidR="005B1E93" w:rsidRPr="005B1E93">
        <w:rPr>
          <w:bCs/>
          <w:sz w:val="24"/>
        </w:rPr>
        <w:t>4</w:t>
      </w:r>
      <w:r w:rsidRPr="005B1E93">
        <w:rPr>
          <w:bCs/>
          <w:sz w:val="24"/>
        </w:rPr>
        <w:t xml:space="preserve"> roku gmina Końskie realizowała wydatki majątkowe, które zostały zrealizowane </w:t>
      </w:r>
      <w:r w:rsidR="00927541" w:rsidRPr="005B1E93">
        <w:rPr>
          <w:bCs/>
          <w:sz w:val="24"/>
        </w:rPr>
        <w:br/>
      </w:r>
      <w:r w:rsidRPr="005B1E93">
        <w:rPr>
          <w:bCs/>
          <w:sz w:val="24"/>
        </w:rPr>
        <w:t xml:space="preserve">w </w:t>
      </w:r>
      <w:r w:rsidR="005B1E93" w:rsidRPr="005B1E93">
        <w:rPr>
          <w:bCs/>
          <w:sz w:val="24"/>
        </w:rPr>
        <w:t>98,99</w:t>
      </w:r>
      <w:r w:rsidRPr="005B1E93">
        <w:rPr>
          <w:bCs/>
          <w:sz w:val="24"/>
        </w:rPr>
        <w:t>% planu rocznego</w:t>
      </w:r>
      <w:r w:rsidR="00E72802" w:rsidRPr="005B1E93">
        <w:rPr>
          <w:bCs/>
          <w:sz w:val="24"/>
        </w:rPr>
        <w:t>.</w:t>
      </w:r>
      <w:r w:rsidRPr="005B1E93">
        <w:rPr>
          <w:bCs/>
          <w:sz w:val="24"/>
        </w:rPr>
        <w:t xml:space="preserve"> </w:t>
      </w:r>
      <w:r w:rsidR="00E72802" w:rsidRPr="005B1E93">
        <w:rPr>
          <w:bCs/>
          <w:sz w:val="24"/>
        </w:rPr>
        <w:t>N</w:t>
      </w:r>
      <w:r w:rsidRPr="005B1E93">
        <w:rPr>
          <w:bCs/>
          <w:sz w:val="24"/>
        </w:rPr>
        <w:t xml:space="preserve">a planowaną kwotę </w:t>
      </w:r>
      <w:r w:rsidR="005B1E93" w:rsidRPr="005B1E93">
        <w:rPr>
          <w:bCs/>
          <w:sz w:val="24"/>
        </w:rPr>
        <w:t>33 498 973,19</w:t>
      </w:r>
      <w:r w:rsidR="00C11DFA" w:rsidRPr="005B1E93">
        <w:rPr>
          <w:bCs/>
          <w:sz w:val="24"/>
        </w:rPr>
        <w:t xml:space="preserve"> </w:t>
      </w:r>
      <w:r w:rsidRPr="005B1E93">
        <w:rPr>
          <w:bCs/>
          <w:sz w:val="24"/>
        </w:rPr>
        <w:t xml:space="preserve">zł wydatkowano </w:t>
      </w:r>
      <w:r w:rsidR="005B1E93" w:rsidRPr="005B1E93">
        <w:rPr>
          <w:bCs/>
          <w:sz w:val="24"/>
        </w:rPr>
        <w:t>33 160 039,25</w:t>
      </w:r>
      <w:r w:rsidR="00C11DFA" w:rsidRPr="005B1E93">
        <w:rPr>
          <w:bCs/>
          <w:sz w:val="24"/>
        </w:rPr>
        <w:t xml:space="preserve"> </w:t>
      </w:r>
      <w:r w:rsidRPr="005B1E93">
        <w:rPr>
          <w:bCs/>
          <w:sz w:val="24"/>
        </w:rPr>
        <w:t>zł.</w:t>
      </w:r>
    </w:p>
    <w:p w14:paraId="4F09DEA9" w14:textId="3F8EC1BB" w:rsidR="00123633" w:rsidRPr="005B1E93" w:rsidRDefault="006A2E92" w:rsidP="00DC2FB8">
      <w:pPr>
        <w:pStyle w:val="Tekstpodstawowy"/>
        <w:tabs>
          <w:tab w:val="left" w:pos="900"/>
        </w:tabs>
        <w:spacing w:line="360" w:lineRule="auto"/>
        <w:ind w:right="3"/>
        <w:jc w:val="both"/>
        <w:rPr>
          <w:bCs/>
          <w:sz w:val="24"/>
        </w:rPr>
      </w:pPr>
      <w:r w:rsidRPr="005B1E93">
        <w:rPr>
          <w:bCs/>
          <w:sz w:val="24"/>
        </w:rPr>
        <w:t>R</w:t>
      </w:r>
      <w:r w:rsidR="00B06A25" w:rsidRPr="005B1E93">
        <w:rPr>
          <w:bCs/>
          <w:sz w:val="24"/>
        </w:rPr>
        <w:t xml:space="preserve">ealizację wydatków majątkowych obrazuje </w:t>
      </w:r>
      <w:r w:rsidR="00025288" w:rsidRPr="005B1E93">
        <w:rPr>
          <w:bCs/>
          <w:sz w:val="24"/>
        </w:rPr>
        <w:t>tabela 1</w:t>
      </w:r>
      <w:r w:rsidR="004A3677" w:rsidRPr="005B1E93">
        <w:rPr>
          <w:bCs/>
          <w:sz w:val="24"/>
        </w:rPr>
        <w:t>3</w:t>
      </w:r>
      <w:r w:rsidR="003E7108" w:rsidRPr="005B1E93">
        <w:rPr>
          <w:bCs/>
          <w:sz w:val="24"/>
        </w:rPr>
        <w:t>, stanowiąca załącznik Nr 5 do niniejszego sprawozdania</w:t>
      </w:r>
      <w:r w:rsidRPr="005B1E93">
        <w:rPr>
          <w:bCs/>
          <w:sz w:val="24"/>
        </w:rPr>
        <w:t>.</w:t>
      </w:r>
    </w:p>
    <w:p w14:paraId="48AFDC60" w14:textId="3CF24FA8" w:rsidR="002676CF" w:rsidRPr="005B1E93" w:rsidRDefault="006A2E92" w:rsidP="006E453B">
      <w:pPr>
        <w:spacing w:line="360" w:lineRule="auto"/>
        <w:ind w:firstLine="708"/>
        <w:jc w:val="both"/>
      </w:pPr>
      <w:r w:rsidRPr="005B1E93">
        <w:t>W 20</w:t>
      </w:r>
      <w:r w:rsidR="00B84512" w:rsidRPr="005B1E93">
        <w:t>2</w:t>
      </w:r>
      <w:r w:rsidR="005B1E93" w:rsidRPr="005B1E93">
        <w:t>4</w:t>
      </w:r>
      <w:r w:rsidRPr="005B1E93">
        <w:t xml:space="preserve"> r. gmina realizowała wydatki zarówno bieżące, jak i majątkowe w ramach funduszu sołeckiego. Realizacja ty</w:t>
      </w:r>
      <w:r w:rsidR="007F762C" w:rsidRPr="005B1E93">
        <w:t>ch</w:t>
      </w:r>
      <w:r w:rsidRPr="005B1E93">
        <w:t xml:space="preserve"> wydatków została przedstawiona w tabeli 1</w:t>
      </w:r>
      <w:r w:rsidR="004A3677" w:rsidRPr="005B1E93">
        <w:t>4</w:t>
      </w:r>
      <w:r w:rsidRPr="005B1E93">
        <w:t xml:space="preserve">, stanowiącej załącznik </w:t>
      </w:r>
      <w:r w:rsidR="005E2142" w:rsidRPr="005B1E93">
        <w:br/>
      </w:r>
      <w:r w:rsidRPr="005B1E93">
        <w:t>Nr 6 do niniejszego sprawozdania.</w:t>
      </w:r>
    </w:p>
    <w:p w14:paraId="1DA626B2" w14:textId="77777777" w:rsidR="00994562" w:rsidRPr="00F91A49" w:rsidRDefault="00994562" w:rsidP="006A2E92">
      <w:pPr>
        <w:spacing w:line="360" w:lineRule="auto"/>
        <w:rPr>
          <w:b/>
          <w:color w:val="FF0000"/>
          <w:sz w:val="28"/>
          <w:szCs w:val="28"/>
        </w:rPr>
        <w:sectPr w:rsidR="00994562" w:rsidRPr="00F91A49" w:rsidSect="00C224BD">
          <w:headerReference w:type="default" r:id="rId9"/>
          <w:footerReference w:type="default" r:id="rId10"/>
          <w:pgSz w:w="11906" w:h="16838"/>
          <w:pgMar w:top="1418" w:right="1021" w:bottom="1021" w:left="1021" w:header="709" w:footer="709" w:gutter="0"/>
          <w:cols w:space="708"/>
          <w:docGrid w:linePitch="360"/>
        </w:sectPr>
      </w:pPr>
    </w:p>
    <w:p w14:paraId="0A2729A6" w14:textId="5D8DB8EB" w:rsidR="00053EA4" w:rsidRPr="0089251C" w:rsidRDefault="00053EA4" w:rsidP="00D70C50">
      <w:pPr>
        <w:spacing w:line="276" w:lineRule="auto"/>
        <w:jc w:val="center"/>
        <w:rPr>
          <w:b/>
        </w:rPr>
      </w:pPr>
      <w:r w:rsidRPr="0089251C">
        <w:rPr>
          <w:b/>
        </w:rPr>
        <w:lastRenderedPageBreak/>
        <w:t>REALIZACJA PROGRAMÓW WIELOLETNICH ZA ROK 20</w:t>
      </w:r>
      <w:r w:rsidR="00B84512" w:rsidRPr="0089251C">
        <w:rPr>
          <w:b/>
        </w:rPr>
        <w:t>2</w:t>
      </w:r>
      <w:r w:rsidR="00633104" w:rsidRPr="0089251C">
        <w:rPr>
          <w:b/>
        </w:rPr>
        <w:t>4</w:t>
      </w:r>
    </w:p>
    <w:p w14:paraId="1B757483" w14:textId="77777777" w:rsidR="000C02BD" w:rsidRPr="00F91A49" w:rsidRDefault="000C02BD" w:rsidP="00D70C50">
      <w:pPr>
        <w:spacing w:line="276" w:lineRule="auto"/>
        <w:jc w:val="center"/>
        <w:rPr>
          <w:b/>
          <w:color w:val="FF0000"/>
          <w:sz w:val="28"/>
          <w:szCs w:val="28"/>
        </w:rPr>
      </w:pPr>
    </w:p>
    <w:p w14:paraId="040389B4" w14:textId="77777777" w:rsidR="0035117F" w:rsidRPr="00FC35B4" w:rsidRDefault="0035117F" w:rsidP="00FC35B4">
      <w:pPr>
        <w:numPr>
          <w:ilvl w:val="0"/>
          <w:numId w:val="9"/>
        </w:numPr>
        <w:spacing w:line="276" w:lineRule="auto"/>
        <w:ind w:left="0" w:firstLine="0"/>
        <w:jc w:val="both"/>
        <w:rPr>
          <w:b/>
          <w:sz w:val="22"/>
          <w:szCs w:val="22"/>
        </w:rPr>
      </w:pPr>
      <w:r w:rsidRPr="00FC35B4">
        <w:rPr>
          <w:b/>
          <w:sz w:val="22"/>
          <w:szCs w:val="22"/>
        </w:rPr>
        <w:t xml:space="preserve">Wydatki na programy, projekty lub zadania związane z programami realizowanymi </w:t>
      </w:r>
      <w:r w:rsidRPr="00FC35B4">
        <w:rPr>
          <w:b/>
          <w:sz w:val="22"/>
          <w:szCs w:val="22"/>
        </w:rPr>
        <w:br/>
        <w:t xml:space="preserve">z udziałem środków, o których mowa w art. 5 ust. 1 pkt 2 i 3 ustawy z dnia 27 sierpnia 2009 r. </w:t>
      </w:r>
      <w:r w:rsidRPr="00FC35B4">
        <w:rPr>
          <w:b/>
          <w:sz w:val="22"/>
          <w:szCs w:val="22"/>
        </w:rPr>
        <w:br/>
        <w:t>o finansach publicznych</w:t>
      </w:r>
    </w:p>
    <w:p w14:paraId="08462A86" w14:textId="77777777" w:rsidR="006F7FEE" w:rsidRPr="00FC35B4" w:rsidRDefault="006F7FEE" w:rsidP="00FC35B4">
      <w:pPr>
        <w:spacing w:line="276" w:lineRule="auto"/>
        <w:jc w:val="both"/>
        <w:rPr>
          <w:b/>
          <w:sz w:val="22"/>
          <w:szCs w:val="22"/>
        </w:rPr>
      </w:pPr>
    </w:p>
    <w:p w14:paraId="16C67624" w14:textId="77777777" w:rsidR="006869A4" w:rsidRPr="00FC35B4" w:rsidRDefault="006869A4" w:rsidP="00FC35B4">
      <w:pPr>
        <w:spacing w:line="276" w:lineRule="auto"/>
        <w:jc w:val="both"/>
        <w:rPr>
          <w:b/>
          <w:sz w:val="22"/>
          <w:szCs w:val="22"/>
        </w:rPr>
      </w:pPr>
      <w:r w:rsidRPr="00FC35B4">
        <w:rPr>
          <w:b/>
          <w:sz w:val="22"/>
          <w:szCs w:val="22"/>
        </w:rPr>
        <w:t>Wydatki majątkowe</w:t>
      </w:r>
    </w:p>
    <w:p w14:paraId="4617F5B0" w14:textId="77777777" w:rsidR="006F7FEE" w:rsidRPr="00FC35B4" w:rsidRDefault="006F7FEE" w:rsidP="00FC35B4">
      <w:pPr>
        <w:spacing w:line="276" w:lineRule="auto"/>
        <w:ind w:left="360"/>
        <w:jc w:val="both"/>
        <w:rPr>
          <w:color w:val="FF0000"/>
          <w:sz w:val="22"/>
          <w:szCs w:val="22"/>
        </w:rPr>
      </w:pPr>
      <w:bookmarkStart w:id="4" w:name="_Hlk158370478"/>
    </w:p>
    <w:bookmarkEnd w:id="4"/>
    <w:p w14:paraId="1F5DED57" w14:textId="243CF013" w:rsidR="00616568" w:rsidRPr="00FC35B4" w:rsidRDefault="00616568" w:rsidP="00FC35B4">
      <w:pPr>
        <w:pStyle w:val="Akapitzlist"/>
        <w:numPr>
          <w:ilvl w:val="0"/>
          <w:numId w:val="12"/>
        </w:numPr>
        <w:suppressAutoHyphens w:val="0"/>
        <w:spacing w:line="276" w:lineRule="auto"/>
        <w:ind w:left="0" w:firstLine="0"/>
        <w:jc w:val="both"/>
        <w:rPr>
          <w:b/>
          <w:sz w:val="22"/>
          <w:szCs w:val="22"/>
        </w:rPr>
      </w:pPr>
      <w:r w:rsidRPr="00FC35B4">
        <w:rPr>
          <w:b/>
          <w:sz w:val="22"/>
          <w:szCs w:val="22"/>
        </w:rPr>
        <w:t xml:space="preserve">Podniesienie poziomu </w:t>
      </w:r>
      <w:proofErr w:type="spellStart"/>
      <w:r w:rsidRPr="00FC35B4">
        <w:rPr>
          <w:b/>
          <w:sz w:val="22"/>
          <w:szCs w:val="22"/>
        </w:rPr>
        <w:t>cyberbezpieczeństwa</w:t>
      </w:r>
      <w:proofErr w:type="spellEnd"/>
      <w:r w:rsidRPr="00FC35B4">
        <w:rPr>
          <w:b/>
          <w:sz w:val="22"/>
          <w:szCs w:val="22"/>
        </w:rPr>
        <w:t xml:space="preserve"> w Urzędzie Miasta i Gminy w Końskich oraz Miejsko-Gminnym Ośrodku Pomocy Społecznej w Końskich</w:t>
      </w:r>
    </w:p>
    <w:p w14:paraId="38B03142" w14:textId="7166F014" w:rsidR="00CF6032" w:rsidRPr="00FC35B4" w:rsidRDefault="00CF6032" w:rsidP="00FC35B4">
      <w:pPr>
        <w:suppressAutoHyphens w:val="0"/>
        <w:spacing w:line="276" w:lineRule="auto"/>
        <w:jc w:val="both"/>
        <w:rPr>
          <w:sz w:val="22"/>
          <w:szCs w:val="22"/>
          <w:lang w:eastAsia="pl-PL"/>
        </w:rPr>
      </w:pPr>
    </w:p>
    <w:p w14:paraId="3C701854" w14:textId="77777777" w:rsidR="00616568" w:rsidRPr="00FC35B4" w:rsidRDefault="00616568" w:rsidP="00FC35B4">
      <w:pPr>
        <w:pStyle w:val="Akapitzlist"/>
        <w:suppressAutoHyphens w:val="0"/>
        <w:spacing w:line="276" w:lineRule="auto"/>
        <w:ind w:left="0"/>
        <w:contextualSpacing/>
        <w:jc w:val="both"/>
        <w:rPr>
          <w:bCs/>
          <w:sz w:val="22"/>
          <w:szCs w:val="22"/>
        </w:rPr>
      </w:pPr>
      <w:r w:rsidRPr="00FC35B4">
        <w:rPr>
          <w:bCs/>
          <w:sz w:val="22"/>
          <w:szCs w:val="22"/>
        </w:rPr>
        <w:t xml:space="preserve">W ramach I etapu firma ISO-LEX na podstawie umowy z dnia 01.08.2024 r. wykonała audyty dotyczące </w:t>
      </w:r>
      <w:r w:rsidRPr="00FC35B4">
        <w:rPr>
          <w:sz w:val="22"/>
          <w:szCs w:val="22"/>
        </w:rPr>
        <w:t>Systemu Zarządzania Bezpieczeństwem Informacji oraz Krajowych Ram Interoperacyjności dla Urzędu Miasta i Gminy w Końskich oraz Miejsko-Gminnego Ośrodka Pomocy Społecznej w Końskich za kwotę 28 290,00 zł.</w:t>
      </w:r>
    </w:p>
    <w:p w14:paraId="33622E80" w14:textId="77777777" w:rsidR="00616568" w:rsidRPr="00FC35B4" w:rsidRDefault="00616568" w:rsidP="00FC35B4">
      <w:pPr>
        <w:pStyle w:val="Akapitzlist"/>
        <w:suppressAutoHyphens w:val="0"/>
        <w:spacing w:line="276" w:lineRule="auto"/>
        <w:ind w:left="0"/>
        <w:contextualSpacing/>
        <w:jc w:val="both"/>
        <w:rPr>
          <w:bCs/>
          <w:sz w:val="22"/>
          <w:szCs w:val="22"/>
        </w:rPr>
      </w:pPr>
      <w:proofErr w:type="spellStart"/>
      <w:r w:rsidRPr="00FC35B4">
        <w:rPr>
          <w:bCs/>
          <w:sz w:val="22"/>
          <w:szCs w:val="22"/>
        </w:rPr>
        <w:t>Zoltek</w:t>
      </w:r>
      <w:proofErr w:type="spellEnd"/>
      <w:r w:rsidRPr="00FC35B4">
        <w:rPr>
          <w:bCs/>
          <w:sz w:val="22"/>
          <w:szCs w:val="22"/>
        </w:rPr>
        <w:t xml:space="preserve"> Design na podstawie umowy z dnia 10.06.2024 r. świadczy usługę Inżyniera projektu za kwotę 12 300,00 zł. </w:t>
      </w:r>
    </w:p>
    <w:p w14:paraId="589EB220" w14:textId="77777777" w:rsidR="00616568" w:rsidRPr="00FC35B4" w:rsidRDefault="00616568" w:rsidP="00FC35B4">
      <w:pPr>
        <w:pStyle w:val="Akapitzlist"/>
        <w:spacing w:line="276" w:lineRule="auto"/>
        <w:ind w:left="0"/>
        <w:jc w:val="both"/>
        <w:rPr>
          <w:sz w:val="22"/>
          <w:szCs w:val="22"/>
        </w:rPr>
      </w:pPr>
      <w:r w:rsidRPr="00FC35B4">
        <w:rPr>
          <w:sz w:val="22"/>
          <w:szCs w:val="22"/>
        </w:rPr>
        <w:t xml:space="preserve">W 2024 r. na realizację zadania wydatkowano kwotę </w:t>
      </w:r>
      <w:r w:rsidRPr="00FC35B4">
        <w:rPr>
          <w:b/>
          <w:sz w:val="22"/>
          <w:szCs w:val="22"/>
        </w:rPr>
        <w:t>28 290,00 zł</w:t>
      </w:r>
      <w:r w:rsidRPr="00FC35B4">
        <w:rPr>
          <w:sz w:val="22"/>
          <w:szCs w:val="22"/>
        </w:rPr>
        <w:t>.</w:t>
      </w:r>
    </w:p>
    <w:p w14:paraId="2F24BC41" w14:textId="77777777" w:rsidR="006F7FEE" w:rsidRPr="00FC35B4" w:rsidRDefault="006F7FEE" w:rsidP="00FC35B4">
      <w:pPr>
        <w:tabs>
          <w:tab w:val="left" w:pos="804"/>
        </w:tabs>
        <w:spacing w:line="276" w:lineRule="auto"/>
        <w:ind w:left="408"/>
        <w:jc w:val="both"/>
        <w:rPr>
          <w:color w:val="FF0000"/>
          <w:sz w:val="22"/>
          <w:szCs w:val="22"/>
        </w:rPr>
      </w:pPr>
    </w:p>
    <w:p w14:paraId="5C0CD7EC" w14:textId="7899713D" w:rsidR="006F7FEE" w:rsidRPr="00FC35B4" w:rsidRDefault="006F7FEE" w:rsidP="00FC35B4">
      <w:pPr>
        <w:numPr>
          <w:ilvl w:val="0"/>
          <w:numId w:val="12"/>
        </w:numPr>
        <w:suppressAutoHyphens w:val="0"/>
        <w:spacing w:line="276" w:lineRule="auto"/>
        <w:ind w:left="284" w:hanging="284"/>
        <w:jc w:val="both"/>
        <w:rPr>
          <w:b/>
          <w:bCs/>
          <w:sz w:val="22"/>
          <w:szCs w:val="22"/>
        </w:rPr>
      </w:pPr>
      <w:r w:rsidRPr="00FC35B4">
        <w:rPr>
          <w:b/>
          <w:bCs/>
          <w:sz w:val="22"/>
          <w:szCs w:val="22"/>
        </w:rPr>
        <w:t xml:space="preserve">Przebudowa drogi wewnętrznej w Nowym Kazanowie. </w:t>
      </w:r>
    </w:p>
    <w:p w14:paraId="01A2D982" w14:textId="19DE6783" w:rsidR="006F7FEE" w:rsidRPr="00FC35B4" w:rsidRDefault="006F7FEE" w:rsidP="00FC35B4">
      <w:pPr>
        <w:tabs>
          <w:tab w:val="left" w:pos="804"/>
        </w:tabs>
        <w:spacing w:line="276" w:lineRule="auto"/>
        <w:jc w:val="both"/>
        <w:rPr>
          <w:sz w:val="22"/>
          <w:szCs w:val="22"/>
        </w:rPr>
      </w:pPr>
      <w:r w:rsidRPr="00FC35B4">
        <w:rPr>
          <w:sz w:val="22"/>
          <w:szCs w:val="22"/>
        </w:rPr>
        <w:t xml:space="preserve">Na realizację zadania gmina pozyskała dofinansowanie ze środków Programu Rozwoju Obszarów Wiejskich </w:t>
      </w:r>
      <w:r w:rsidR="00FC35B4">
        <w:rPr>
          <w:sz w:val="22"/>
          <w:szCs w:val="22"/>
        </w:rPr>
        <w:br/>
      </w:r>
      <w:r w:rsidRPr="00FC35B4">
        <w:rPr>
          <w:sz w:val="22"/>
          <w:szCs w:val="22"/>
        </w:rPr>
        <w:t>na lata 2014-2020. W 202</w:t>
      </w:r>
      <w:r w:rsidR="0080473F" w:rsidRPr="00FC35B4">
        <w:rPr>
          <w:sz w:val="22"/>
          <w:szCs w:val="22"/>
        </w:rPr>
        <w:t>4</w:t>
      </w:r>
      <w:r w:rsidR="00DE54C1" w:rsidRPr="00FC35B4">
        <w:rPr>
          <w:sz w:val="22"/>
          <w:szCs w:val="22"/>
        </w:rPr>
        <w:t xml:space="preserve"> </w:t>
      </w:r>
      <w:r w:rsidRPr="00FC35B4">
        <w:rPr>
          <w:sz w:val="22"/>
          <w:szCs w:val="22"/>
        </w:rPr>
        <w:t xml:space="preserve">r. nie wydatkowano środków. W trakcie przygotowania </w:t>
      </w:r>
      <w:r w:rsidR="009C17DC" w:rsidRPr="00FC35B4">
        <w:rPr>
          <w:sz w:val="22"/>
          <w:szCs w:val="22"/>
        </w:rPr>
        <w:t xml:space="preserve">jest </w:t>
      </w:r>
      <w:r w:rsidRPr="00FC35B4">
        <w:rPr>
          <w:sz w:val="22"/>
          <w:szCs w:val="22"/>
        </w:rPr>
        <w:t>przetarg na realizację zadania.</w:t>
      </w:r>
    </w:p>
    <w:p w14:paraId="5270EB2A" w14:textId="77777777" w:rsidR="00115933" w:rsidRPr="00FC35B4" w:rsidRDefault="00115933" w:rsidP="00FC35B4">
      <w:pPr>
        <w:pStyle w:val="Akapitzlist"/>
        <w:tabs>
          <w:tab w:val="left" w:pos="804"/>
        </w:tabs>
        <w:spacing w:line="276" w:lineRule="auto"/>
        <w:ind w:left="357"/>
        <w:jc w:val="both"/>
        <w:rPr>
          <w:color w:val="FF0000"/>
          <w:sz w:val="22"/>
          <w:szCs w:val="22"/>
        </w:rPr>
      </w:pPr>
    </w:p>
    <w:p w14:paraId="3B1E0B2E" w14:textId="77777777" w:rsidR="0035117F" w:rsidRPr="00FC35B4" w:rsidRDefault="0035117F" w:rsidP="00FC35B4">
      <w:pPr>
        <w:pStyle w:val="Akapitzlist"/>
        <w:numPr>
          <w:ilvl w:val="0"/>
          <w:numId w:val="14"/>
        </w:numPr>
        <w:shd w:val="clear" w:color="auto" w:fill="D9D9D9"/>
        <w:suppressAutoHyphens w:val="0"/>
        <w:spacing w:line="276" w:lineRule="auto"/>
        <w:ind w:left="0" w:firstLine="0"/>
        <w:contextualSpacing/>
        <w:jc w:val="both"/>
        <w:rPr>
          <w:b/>
          <w:sz w:val="22"/>
          <w:szCs w:val="22"/>
        </w:rPr>
      </w:pPr>
      <w:r w:rsidRPr="00FC35B4">
        <w:rPr>
          <w:b/>
          <w:sz w:val="22"/>
          <w:szCs w:val="22"/>
        </w:rPr>
        <w:t>Przedsięwzięcia pozostałe</w:t>
      </w:r>
    </w:p>
    <w:p w14:paraId="0A9FA667" w14:textId="77777777" w:rsidR="00301851" w:rsidRPr="00FC35B4" w:rsidRDefault="0040371E" w:rsidP="00FC35B4">
      <w:pPr>
        <w:pStyle w:val="Akapitzlist"/>
        <w:numPr>
          <w:ilvl w:val="0"/>
          <w:numId w:val="8"/>
        </w:numPr>
        <w:shd w:val="clear" w:color="auto" w:fill="D9D9D9"/>
        <w:suppressAutoHyphens w:val="0"/>
        <w:spacing w:line="276" w:lineRule="auto"/>
        <w:ind w:left="0" w:firstLine="0"/>
        <w:contextualSpacing/>
        <w:jc w:val="both"/>
        <w:rPr>
          <w:b/>
          <w:sz w:val="22"/>
          <w:szCs w:val="22"/>
        </w:rPr>
      </w:pPr>
      <w:r w:rsidRPr="00FC35B4">
        <w:rPr>
          <w:b/>
          <w:sz w:val="22"/>
          <w:szCs w:val="22"/>
        </w:rPr>
        <w:t>Wydatki bieżące</w:t>
      </w:r>
    </w:p>
    <w:p w14:paraId="29BF63DC" w14:textId="39B1D18C" w:rsidR="0040371E"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t xml:space="preserve">Dopłata do ścieków sanitarnych dla gospodarstw domowych - </w:t>
      </w:r>
      <w:r w:rsidR="00390F47" w:rsidRPr="00FC35B4">
        <w:rPr>
          <w:b/>
          <w:sz w:val="22"/>
          <w:szCs w:val="22"/>
        </w:rPr>
        <w:t xml:space="preserve">Zbiorowe odprowadzenie ścieków </w:t>
      </w:r>
      <w:r w:rsidRPr="00FC35B4">
        <w:rPr>
          <w:b/>
          <w:sz w:val="22"/>
          <w:szCs w:val="22"/>
        </w:rPr>
        <w:t>z terenu gminy Końskie</w:t>
      </w:r>
    </w:p>
    <w:p w14:paraId="63511EA2" w14:textId="2FC1924E" w:rsidR="00C80A4F" w:rsidRPr="00FC35B4" w:rsidRDefault="00C80A4F" w:rsidP="00FC35B4">
      <w:pPr>
        <w:pStyle w:val="western"/>
        <w:spacing w:beforeAutospacing="0" w:afterAutospacing="0" w:line="276" w:lineRule="auto"/>
        <w:jc w:val="both"/>
        <w:rPr>
          <w:bCs/>
          <w:color w:val="auto"/>
          <w:sz w:val="22"/>
          <w:szCs w:val="22"/>
        </w:rPr>
      </w:pPr>
      <w:r w:rsidRPr="00FC35B4">
        <w:rPr>
          <w:bCs/>
          <w:color w:val="auto"/>
          <w:sz w:val="22"/>
          <w:szCs w:val="22"/>
        </w:rPr>
        <w:t xml:space="preserve">Na podstawie uchwały nr </w:t>
      </w:r>
      <w:r w:rsidR="00A817B4" w:rsidRPr="00FC35B4">
        <w:rPr>
          <w:bCs/>
          <w:color w:val="auto"/>
          <w:sz w:val="22"/>
          <w:szCs w:val="22"/>
        </w:rPr>
        <w:t>LX/554/2023</w:t>
      </w:r>
      <w:r w:rsidRPr="00FC35B4">
        <w:rPr>
          <w:bCs/>
          <w:color w:val="auto"/>
          <w:sz w:val="22"/>
          <w:szCs w:val="22"/>
        </w:rPr>
        <w:t xml:space="preserve"> Rady Miejskiej w Końskich z dnia </w:t>
      </w:r>
      <w:r w:rsidR="00A817B4" w:rsidRPr="00FC35B4">
        <w:rPr>
          <w:bCs/>
          <w:color w:val="auto"/>
          <w:sz w:val="22"/>
          <w:szCs w:val="22"/>
        </w:rPr>
        <w:t>24 sierpnia 2023</w:t>
      </w:r>
      <w:r w:rsidRPr="00FC35B4">
        <w:rPr>
          <w:bCs/>
          <w:color w:val="auto"/>
          <w:sz w:val="22"/>
          <w:szCs w:val="22"/>
        </w:rPr>
        <w:t xml:space="preserve"> r. w sprawie ustalenia dopłat do cen za zbiorowe</w:t>
      </w:r>
      <w:r w:rsidR="00A817B4" w:rsidRPr="00FC35B4">
        <w:rPr>
          <w:bCs/>
          <w:color w:val="auto"/>
          <w:sz w:val="22"/>
          <w:szCs w:val="22"/>
        </w:rPr>
        <w:t xml:space="preserve"> zaopatrzenie w wodę i zbiorowe</w:t>
      </w:r>
      <w:r w:rsidRPr="00FC35B4">
        <w:rPr>
          <w:bCs/>
          <w:color w:val="auto"/>
          <w:sz w:val="22"/>
          <w:szCs w:val="22"/>
        </w:rPr>
        <w:t xml:space="preserve"> odprowadzanie ścieków dla gospodarstw domowych z terenu Gminy Końskie</w:t>
      </w:r>
      <w:r w:rsidR="00A817B4" w:rsidRPr="00FC35B4">
        <w:rPr>
          <w:bCs/>
          <w:color w:val="auto"/>
          <w:sz w:val="22"/>
          <w:szCs w:val="22"/>
        </w:rPr>
        <w:t xml:space="preserve">, </w:t>
      </w:r>
      <w:r w:rsidRPr="00FC35B4">
        <w:rPr>
          <w:bCs/>
          <w:color w:val="auto"/>
          <w:sz w:val="22"/>
          <w:szCs w:val="22"/>
        </w:rPr>
        <w:t>w 202</w:t>
      </w:r>
      <w:r w:rsidR="00A817B4" w:rsidRPr="00FC35B4">
        <w:rPr>
          <w:bCs/>
          <w:color w:val="auto"/>
          <w:sz w:val="22"/>
          <w:szCs w:val="22"/>
        </w:rPr>
        <w:t>4</w:t>
      </w:r>
      <w:r w:rsidRPr="00FC35B4">
        <w:rPr>
          <w:bCs/>
          <w:color w:val="auto"/>
          <w:sz w:val="22"/>
          <w:szCs w:val="22"/>
        </w:rPr>
        <w:t xml:space="preserve"> roku wydatkowano na ten cel kwotę </w:t>
      </w:r>
      <w:r w:rsidR="001D7BE4" w:rsidRPr="00FC35B4">
        <w:rPr>
          <w:b/>
          <w:bCs/>
          <w:color w:val="auto"/>
          <w:sz w:val="22"/>
          <w:szCs w:val="22"/>
        </w:rPr>
        <w:t>3 134 133,01</w:t>
      </w:r>
      <w:r w:rsidRPr="00FC35B4">
        <w:rPr>
          <w:b/>
          <w:bCs/>
          <w:color w:val="auto"/>
          <w:sz w:val="22"/>
          <w:szCs w:val="22"/>
        </w:rPr>
        <w:t xml:space="preserve"> zł</w:t>
      </w:r>
      <w:r w:rsidRPr="00FC35B4">
        <w:rPr>
          <w:bCs/>
          <w:color w:val="auto"/>
          <w:sz w:val="22"/>
          <w:szCs w:val="22"/>
        </w:rPr>
        <w:t xml:space="preserve">. </w:t>
      </w:r>
    </w:p>
    <w:p w14:paraId="3C4B09E1" w14:textId="77777777" w:rsidR="00C80A4F" w:rsidRPr="00FC35B4" w:rsidRDefault="00C80A4F" w:rsidP="00FC35B4">
      <w:pPr>
        <w:pStyle w:val="western"/>
        <w:spacing w:beforeAutospacing="0" w:afterAutospacing="0" w:line="276" w:lineRule="auto"/>
        <w:jc w:val="both"/>
        <w:rPr>
          <w:bCs/>
          <w:color w:val="FF0000"/>
          <w:sz w:val="22"/>
          <w:szCs w:val="22"/>
        </w:rPr>
      </w:pPr>
    </w:p>
    <w:p w14:paraId="337C48B3" w14:textId="77777777" w:rsidR="0040371E"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t xml:space="preserve">Konserwacja i eksploatacja sieci oświetlenia drogowego oraz iluminacje świąteczne </w:t>
      </w:r>
      <w:r w:rsidR="002550D1" w:rsidRPr="00FC35B4">
        <w:rPr>
          <w:b/>
          <w:sz w:val="22"/>
          <w:szCs w:val="22"/>
        </w:rPr>
        <w:br/>
      </w:r>
      <w:r w:rsidRPr="00FC35B4">
        <w:rPr>
          <w:b/>
          <w:sz w:val="22"/>
          <w:szCs w:val="22"/>
        </w:rPr>
        <w:t>na terenie miasta i gminy Końskie - Zapewnienie bezpieczeństwa na terenie gminy Końskie</w:t>
      </w:r>
    </w:p>
    <w:p w14:paraId="41FDD4CB" w14:textId="4A044267" w:rsidR="007E030A" w:rsidRPr="00FC35B4" w:rsidRDefault="007E030A" w:rsidP="00FC35B4">
      <w:pPr>
        <w:pStyle w:val="Akapitzlist"/>
        <w:spacing w:line="276" w:lineRule="auto"/>
        <w:ind w:left="0"/>
        <w:jc w:val="both"/>
        <w:rPr>
          <w:b/>
          <w:sz w:val="22"/>
          <w:szCs w:val="22"/>
        </w:rPr>
      </w:pPr>
      <w:r w:rsidRPr="00FC35B4">
        <w:rPr>
          <w:sz w:val="22"/>
          <w:szCs w:val="22"/>
        </w:rPr>
        <w:t>W 202</w:t>
      </w:r>
      <w:r w:rsidR="00D70C50" w:rsidRPr="00FC35B4">
        <w:rPr>
          <w:sz w:val="22"/>
          <w:szCs w:val="22"/>
        </w:rPr>
        <w:t>4</w:t>
      </w:r>
      <w:r w:rsidRPr="00FC35B4">
        <w:rPr>
          <w:sz w:val="22"/>
          <w:szCs w:val="22"/>
        </w:rPr>
        <w:t xml:space="preserve"> r. zapłacono wynagrodzenie za prace dotyczące konserwacji i eksploatacji sieci oświetlenia drogowego oraz wynagrodzenie za montaż i demontaż świetlnej dekoracji świątecznej. Łącznie w 202</w:t>
      </w:r>
      <w:r w:rsidR="00D70C50" w:rsidRPr="00FC35B4">
        <w:rPr>
          <w:sz w:val="22"/>
          <w:szCs w:val="22"/>
        </w:rPr>
        <w:t>4</w:t>
      </w:r>
      <w:r w:rsidR="00115933" w:rsidRPr="00FC35B4">
        <w:rPr>
          <w:sz w:val="22"/>
          <w:szCs w:val="22"/>
        </w:rPr>
        <w:t xml:space="preserve"> </w:t>
      </w:r>
      <w:r w:rsidRPr="00FC35B4">
        <w:rPr>
          <w:sz w:val="22"/>
          <w:szCs w:val="22"/>
        </w:rPr>
        <w:t xml:space="preserve">r. na zadanie wydatkowano kwotę </w:t>
      </w:r>
      <w:r w:rsidR="0000495F" w:rsidRPr="00FC35B4">
        <w:rPr>
          <w:b/>
          <w:sz w:val="22"/>
          <w:szCs w:val="22"/>
        </w:rPr>
        <w:t>195 657,16</w:t>
      </w:r>
      <w:r w:rsidRPr="00FC35B4">
        <w:rPr>
          <w:b/>
          <w:sz w:val="22"/>
          <w:szCs w:val="22"/>
        </w:rPr>
        <w:t xml:space="preserve"> zł.</w:t>
      </w:r>
    </w:p>
    <w:p w14:paraId="02A13923" w14:textId="77777777" w:rsidR="00115933" w:rsidRPr="00FC35B4" w:rsidRDefault="00115933" w:rsidP="00FC35B4">
      <w:pPr>
        <w:pStyle w:val="Akapitzlist"/>
        <w:spacing w:line="276" w:lineRule="auto"/>
        <w:ind w:left="0"/>
        <w:jc w:val="both"/>
        <w:rPr>
          <w:b/>
          <w:color w:val="FF0000"/>
          <w:sz w:val="22"/>
          <w:szCs w:val="22"/>
        </w:rPr>
      </w:pPr>
    </w:p>
    <w:p w14:paraId="41D93A73" w14:textId="77777777" w:rsidR="0040371E"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t>Nauka pływania dla uczniów</w:t>
      </w:r>
      <w:r w:rsidR="000A2669" w:rsidRPr="00FC35B4">
        <w:rPr>
          <w:b/>
          <w:sz w:val="22"/>
          <w:szCs w:val="22"/>
        </w:rPr>
        <w:t xml:space="preserve"> SP Nr 1 w Końskich</w:t>
      </w:r>
      <w:r w:rsidRPr="00FC35B4">
        <w:rPr>
          <w:b/>
          <w:sz w:val="22"/>
          <w:szCs w:val="22"/>
        </w:rPr>
        <w:t xml:space="preserve"> - Realizacja programu edukacyjnego </w:t>
      </w:r>
      <w:r w:rsidR="000A2669" w:rsidRPr="00FC35B4">
        <w:rPr>
          <w:b/>
          <w:sz w:val="22"/>
          <w:szCs w:val="22"/>
        </w:rPr>
        <w:br/>
      </w:r>
      <w:r w:rsidRPr="00FC35B4">
        <w:rPr>
          <w:b/>
          <w:sz w:val="22"/>
          <w:szCs w:val="22"/>
        </w:rPr>
        <w:t>w zakresie nauki pływania</w:t>
      </w:r>
    </w:p>
    <w:p w14:paraId="45A42B4A" w14:textId="75A77A36" w:rsidR="0040371E" w:rsidRDefault="000A2669" w:rsidP="00FC35B4">
      <w:pPr>
        <w:pStyle w:val="Akapitzlist"/>
        <w:spacing w:line="276" w:lineRule="auto"/>
        <w:ind w:left="0"/>
        <w:jc w:val="both"/>
        <w:rPr>
          <w:sz w:val="22"/>
          <w:szCs w:val="22"/>
        </w:rPr>
      </w:pPr>
      <w:r w:rsidRPr="00FC35B4">
        <w:rPr>
          <w:sz w:val="22"/>
          <w:szCs w:val="22"/>
        </w:rPr>
        <w:t>W 20</w:t>
      </w:r>
      <w:r w:rsidR="007E030A" w:rsidRPr="00FC35B4">
        <w:rPr>
          <w:sz w:val="22"/>
          <w:szCs w:val="22"/>
        </w:rPr>
        <w:t>2</w:t>
      </w:r>
      <w:r w:rsidR="00A817B4" w:rsidRPr="00FC35B4">
        <w:rPr>
          <w:sz w:val="22"/>
          <w:szCs w:val="22"/>
        </w:rPr>
        <w:t>4</w:t>
      </w:r>
      <w:r w:rsidRPr="00FC35B4">
        <w:rPr>
          <w:sz w:val="22"/>
          <w:szCs w:val="22"/>
        </w:rPr>
        <w:t xml:space="preserve"> r. wydatkowano kwotę </w:t>
      </w:r>
      <w:r w:rsidR="00A817B4" w:rsidRPr="00FC35B4">
        <w:rPr>
          <w:sz w:val="22"/>
          <w:szCs w:val="22"/>
        </w:rPr>
        <w:t>98 560,00</w:t>
      </w:r>
      <w:r w:rsidRPr="00FC35B4">
        <w:rPr>
          <w:sz w:val="22"/>
          <w:szCs w:val="22"/>
        </w:rPr>
        <w:t xml:space="preserve"> zł.</w:t>
      </w:r>
    </w:p>
    <w:p w14:paraId="1E18D236" w14:textId="77777777" w:rsidR="00FC35B4" w:rsidRPr="00FC35B4" w:rsidRDefault="00FC35B4" w:rsidP="00FC35B4">
      <w:pPr>
        <w:pStyle w:val="Akapitzlist"/>
        <w:spacing w:line="276" w:lineRule="auto"/>
        <w:ind w:left="0"/>
        <w:jc w:val="both"/>
        <w:rPr>
          <w:sz w:val="22"/>
          <w:szCs w:val="22"/>
        </w:rPr>
      </w:pPr>
    </w:p>
    <w:p w14:paraId="461D83BC" w14:textId="77777777" w:rsidR="0040371E"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t>Nauka pływania dla uczniów</w:t>
      </w:r>
      <w:r w:rsidR="000A2669" w:rsidRPr="00FC35B4">
        <w:rPr>
          <w:b/>
          <w:sz w:val="22"/>
          <w:szCs w:val="22"/>
        </w:rPr>
        <w:t xml:space="preserve"> SP Nr 2 w Końskich</w:t>
      </w:r>
      <w:r w:rsidRPr="00FC35B4">
        <w:rPr>
          <w:b/>
          <w:sz w:val="22"/>
          <w:szCs w:val="22"/>
        </w:rPr>
        <w:t xml:space="preserve"> - Realizacja programu edukacyjnego </w:t>
      </w:r>
      <w:r w:rsidR="002B25AF" w:rsidRPr="00FC35B4">
        <w:rPr>
          <w:b/>
          <w:sz w:val="22"/>
          <w:szCs w:val="22"/>
        </w:rPr>
        <w:br/>
      </w:r>
      <w:r w:rsidRPr="00FC35B4">
        <w:rPr>
          <w:b/>
          <w:sz w:val="22"/>
          <w:szCs w:val="22"/>
        </w:rPr>
        <w:t>w zakresie nauki pływania</w:t>
      </w:r>
    </w:p>
    <w:p w14:paraId="75539291" w14:textId="5D78280D" w:rsidR="000A2669" w:rsidRDefault="000A2669" w:rsidP="00FC35B4">
      <w:pPr>
        <w:pStyle w:val="Akapitzlist"/>
        <w:spacing w:line="276" w:lineRule="auto"/>
        <w:ind w:left="0"/>
        <w:jc w:val="both"/>
        <w:rPr>
          <w:sz w:val="22"/>
          <w:szCs w:val="22"/>
        </w:rPr>
      </w:pPr>
      <w:r w:rsidRPr="00FC35B4">
        <w:rPr>
          <w:sz w:val="22"/>
          <w:szCs w:val="22"/>
        </w:rPr>
        <w:t>W 20</w:t>
      </w:r>
      <w:r w:rsidR="007E030A" w:rsidRPr="00FC35B4">
        <w:rPr>
          <w:sz w:val="22"/>
          <w:szCs w:val="22"/>
        </w:rPr>
        <w:t>2</w:t>
      </w:r>
      <w:r w:rsidR="00A817B4" w:rsidRPr="00FC35B4">
        <w:rPr>
          <w:sz w:val="22"/>
          <w:szCs w:val="22"/>
        </w:rPr>
        <w:t>4</w:t>
      </w:r>
      <w:r w:rsidRPr="00FC35B4">
        <w:rPr>
          <w:sz w:val="22"/>
          <w:szCs w:val="22"/>
        </w:rPr>
        <w:t xml:space="preserve"> r. wydatkowano kwotę </w:t>
      </w:r>
      <w:r w:rsidR="00A817B4" w:rsidRPr="00FC35B4">
        <w:rPr>
          <w:sz w:val="22"/>
          <w:szCs w:val="22"/>
        </w:rPr>
        <w:t>29 480,00</w:t>
      </w:r>
      <w:r w:rsidRPr="00FC35B4">
        <w:rPr>
          <w:sz w:val="22"/>
          <w:szCs w:val="22"/>
        </w:rPr>
        <w:t xml:space="preserve"> zł.</w:t>
      </w:r>
    </w:p>
    <w:p w14:paraId="2C1E762F" w14:textId="77777777" w:rsidR="00FC35B4" w:rsidRPr="00FC35B4" w:rsidRDefault="00FC35B4" w:rsidP="00FC35B4">
      <w:pPr>
        <w:pStyle w:val="Akapitzlist"/>
        <w:spacing w:line="276" w:lineRule="auto"/>
        <w:ind w:left="0"/>
        <w:jc w:val="both"/>
        <w:rPr>
          <w:sz w:val="22"/>
          <w:szCs w:val="22"/>
        </w:rPr>
      </w:pPr>
    </w:p>
    <w:p w14:paraId="222ACBA0" w14:textId="6E76C213" w:rsidR="0040371E"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t xml:space="preserve">Nauka pływania dla uczniów </w:t>
      </w:r>
      <w:r w:rsidR="008D2572" w:rsidRPr="00FC35B4">
        <w:rPr>
          <w:b/>
          <w:sz w:val="22"/>
          <w:szCs w:val="22"/>
        </w:rPr>
        <w:t>ZPO</w:t>
      </w:r>
      <w:r w:rsidRPr="00FC35B4">
        <w:rPr>
          <w:b/>
          <w:sz w:val="22"/>
          <w:szCs w:val="22"/>
        </w:rPr>
        <w:t xml:space="preserve"> w Dziebałtowie - Realizacja programu edukacyjnego </w:t>
      </w:r>
      <w:r w:rsidR="002B25AF" w:rsidRPr="00FC35B4">
        <w:rPr>
          <w:b/>
          <w:sz w:val="22"/>
          <w:szCs w:val="22"/>
        </w:rPr>
        <w:br/>
      </w:r>
      <w:r w:rsidRPr="00FC35B4">
        <w:rPr>
          <w:b/>
          <w:sz w:val="22"/>
          <w:szCs w:val="22"/>
        </w:rPr>
        <w:t>w zakresie nauki pływania</w:t>
      </w:r>
    </w:p>
    <w:p w14:paraId="5ED271D8" w14:textId="56911C8B" w:rsidR="000A2669" w:rsidRPr="00FC35B4" w:rsidRDefault="00971DF8" w:rsidP="00FC35B4">
      <w:pPr>
        <w:pStyle w:val="Akapitzlist"/>
        <w:spacing w:line="276" w:lineRule="auto"/>
        <w:ind w:left="0"/>
        <w:jc w:val="both"/>
        <w:rPr>
          <w:sz w:val="22"/>
          <w:szCs w:val="22"/>
        </w:rPr>
      </w:pPr>
      <w:r w:rsidRPr="00FC35B4">
        <w:rPr>
          <w:sz w:val="22"/>
          <w:szCs w:val="22"/>
        </w:rPr>
        <w:t>W 20</w:t>
      </w:r>
      <w:r w:rsidR="007E030A" w:rsidRPr="00FC35B4">
        <w:rPr>
          <w:sz w:val="22"/>
          <w:szCs w:val="22"/>
        </w:rPr>
        <w:t>2</w:t>
      </w:r>
      <w:r w:rsidR="00A817B4" w:rsidRPr="00FC35B4">
        <w:rPr>
          <w:sz w:val="22"/>
          <w:szCs w:val="22"/>
        </w:rPr>
        <w:t>4</w:t>
      </w:r>
      <w:r w:rsidR="000A2669" w:rsidRPr="00FC35B4">
        <w:rPr>
          <w:sz w:val="22"/>
          <w:szCs w:val="22"/>
        </w:rPr>
        <w:t xml:space="preserve"> r. wydatkowano kwotę </w:t>
      </w:r>
      <w:r w:rsidR="00A817B4" w:rsidRPr="00FC35B4">
        <w:rPr>
          <w:sz w:val="22"/>
          <w:szCs w:val="22"/>
        </w:rPr>
        <w:t>6 380</w:t>
      </w:r>
      <w:r w:rsidR="00C80A4F" w:rsidRPr="00FC35B4">
        <w:rPr>
          <w:sz w:val="22"/>
          <w:szCs w:val="22"/>
        </w:rPr>
        <w:t>,00</w:t>
      </w:r>
      <w:r w:rsidR="000A2669" w:rsidRPr="00FC35B4">
        <w:rPr>
          <w:sz w:val="22"/>
          <w:szCs w:val="22"/>
        </w:rPr>
        <w:t xml:space="preserve"> zł.</w:t>
      </w:r>
    </w:p>
    <w:p w14:paraId="4A665890" w14:textId="77777777" w:rsidR="0040371E"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lastRenderedPageBreak/>
        <w:t xml:space="preserve">Nauka pływania dla uczniów ZPO w Kazanowie - Realizacja programu edukacyjnego </w:t>
      </w:r>
      <w:r w:rsidR="002B25AF" w:rsidRPr="00FC35B4">
        <w:rPr>
          <w:b/>
          <w:sz w:val="22"/>
          <w:szCs w:val="22"/>
        </w:rPr>
        <w:br/>
      </w:r>
      <w:r w:rsidRPr="00FC35B4">
        <w:rPr>
          <w:b/>
          <w:sz w:val="22"/>
          <w:szCs w:val="22"/>
        </w:rPr>
        <w:t>w zakresie nauki pływania</w:t>
      </w:r>
    </w:p>
    <w:p w14:paraId="53607822" w14:textId="69D25EA4" w:rsidR="000A2669" w:rsidRDefault="000A2669" w:rsidP="00FC35B4">
      <w:pPr>
        <w:pStyle w:val="Akapitzlist"/>
        <w:spacing w:line="276" w:lineRule="auto"/>
        <w:ind w:left="0"/>
        <w:jc w:val="both"/>
        <w:rPr>
          <w:sz w:val="22"/>
          <w:szCs w:val="22"/>
        </w:rPr>
      </w:pPr>
      <w:r w:rsidRPr="00FC35B4">
        <w:rPr>
          <w:sz w:val="22"/>
          <w:szCs w:val="22"/>
        </w:rPr>
        <w:t>W 20</w:t>
      </w:r>
      <w:r w:rsidR="007E030A" w:rsidRPr="00FC35B4">
        <w:rPr>
          <w:sz w:val="22"/>
          <w:szCs w:val="22"/>
        </w:rPr>
        <w:t>2</w:t>
      </w:r>
      <w:r w:rsidR="00A817B4" w:rsidRPr="00FC35B4">
        <w:rPr>
          <w:sz w:val="22"/>
          <w:szCs w:val="22"/>
        </w:rPr>
        <w:t>4</w:t>
      </w:r>
      <w:r w:rsidR="00C80A4F" w:rsidRPr="00FC35B4">
        <w:rPr>
          <w:sz w:val="22"/>
          <w:szCs w:val="22"/>
        </w:rPr>
        <w:t xml:space="preserve"> </w:t>
      </w:r>
      <w:r w:rsidRPr="00FC35B4">
        <w:rPr>
          <w:sz w:val="22"/>
          <w:szCs w:val="22"/>
        </w:rPr>
        <w:t xml:space="preserve">r. wydatkowano kwotę </w:t>
      </w:r>
      <w:r w:rsidR="00A817B4" w:rsidRPr="00FC35B4">
        <w:rPr>
          <w:sz w:val="22"/>
          <w:szCs w:val="22"/>
        </w:rPr>
        <w:t>6 160</w:t>
      </w:r>
      <w:r w:rsidR="00C80A4F" w:rsidRPr="00FC35B4">
        <w:rPr>
          <w:sz w:val="22"/>
          <w:szCs w:val="22"/>
        </w:rPr>
        <w:t>,00</w:t>
      </w:r>
      <w:r w:rsidR="00FE59B7" w:rsidRPr="00FC35B4">
        <w:rPr>
          <w:sz w:val="22"/>
          <w:szCs w:val="22"/>
        </w:rPr>
        <w:t xml:space="preserve"> </w:t>
      </w:r>
      <w:r w:rsidRPr="00FC35B4">
        <w:rPr>
          <w:sz w:val="22"/>
          <w:szCs w:val="22"/>
        </w:rPr>
        <w:t>zł.</w:t>
      </w:r>
    </w:p>
    <w:p w14:paraId="0CACC653" w14:textId="77777777" w:rsidR="00FC35B4" w:rsidRPr="00FC35B4" w:rsidRDefault="00FC35B4" w:rsidP="00FC35B4">
      <w:pPr>
        <w:pStyle w:val="Akapitzlist"/>
        <w:spacing w:line="276" w:lineRule="auto"/>
        <w:ind w:left="0"/>
        <w:jc w:val="both"/>
        <w:rPr>
          <w:sz w:val="22"/>
          <w:szCs w:val="22"/>
        </w:rPr>
      </w:pPr>
    </w:p>
    <w:p w14:paraId="36ED98CD" w14:textId="6CEC0DBC" w:rsidR="0040371E"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t xml:space="preserve">Nauka pływania uczniów </w:t>
      </w:r>
      <w:r w:rsidR="008D2572" w:rsidRPr="00FC35B4">
        <w:rPr>
          <w:b/>
          <w:sz w:val="22"/>
          <w:szCs w:val="22"/>
        </w:rPr>
        <w:t>ZPO</w:t>
      </w:r>
      <w:r w:rsidRPr="00FC35B4">
        <w:rPr>
          <w:b/>
          <w:sz w:val="22"/>
          <w:szCs w:val="22"/>
        </w:rPr>
        <w:t xml:space="preserve"> w </w:t>
      </w:r>
      <w:r w:rsidR="009E05EA" w:rsidRPr="00FC35B4">
        <w:rPr>
          <w:b/>
          <w:sz w:val="22"/>
          <w:szCs w:val="22"/>
        </w:rPr>
        <w:t xml:space="preserve">Bedlnie </w:t>
      </w:r>
      <w:r w:rsidRPr="00FC35B4">
        <w:rPr>
          <w:b/>
          <w:sz w:val="22"/>
          <w:szCs w:val="22"/>
        </w:rPr>
        <w:t xml:space="preserve">- Realizacja programu edukacyjnego </w:t>
      </w:r>
      <w:r w:rsidR="002B25AF" w:rsidRPr="00FC35B4">
        <w:rPr>
          <w:b/>
          <w:sz w:val="22"/>
          <w:szCs w:val="22"/>
        </w:rPr>
        <w:br/>
      </w:r>
      <w:r w:rsidRPr="00FC35B4">
        <w:rPr>
          <w:b/>
          <w:sz w:val="22"/>
          <w:szCs w:val="22"/>
        </w:rPr>
        <w:t>w zakresie nauki pływania</w:t>
      </w:r>
    </w:p>
    <w:p w14:paraId="540BD241" w14:textId="187193E9" w:rsidR="000A2669" w:rsidRDefault="000A2669" w:rsidP="00FC35B4">
      <w:pPr>
        <w:pStyle w:val="Akapitzlist"/>
        <w:spacing w:line="276" w:lineRule="auto"/>
        <w:ind w:left="0"/>
        <w:jc w:val="both"/>
        <w:rPr>
          <w:sz w:val="22"/>
          <w:szCs w:val="22"/>
        </w:rPr>
      </w:pPr>
      <w:r w:rsidRPr="00FC35B4">
        <w:rPr>
          <w:sz w:val="22"/>
          <w:szCs w:val="22"/>
        </w:rPr>
        <w:t>W 20</w:t>
      </w:r>
      <w:r w:rsidR="007E030A" w:rsidRPr="00FC35B4">
        <w:rPr>
          <w:sz w:val="22"/>
          <w:szCs w:val="22"/>
        </w:rPr>
        <w:t>2</w:t>
      </w:r>
      <w:r w:rsidR="00A817B4" w:rsidRPr="00FC35B4">
        <w:rPr>
          <w:sz w:val="22"/>
          <w:szCs w:val="22"/>
        </w:rPr>
        <w:t>4</w:t>
      </w:r>
      <w:r w:rsidRPr="00FC35B4">
        <w:rPr>
          <w:sz w:val="22"/>
          <w:szCs w:val="22"/>
        </w:rPr>
        <w:t xml:space="preserve"> r. wydatkowano kwotę </w:t>
      </w:r>
      <w:r w:rsidR="00C80A4F" w:rsidRPr="00FC35B4">
        <w:rPr>
          <w:sz w:val="22"/>
          <w:szCs w:val="22"/>
        </w:rPr>
        <w:t>7 </w:t>
      </w:r>
      <w:r w:rsidR="00A817B4" w:rsidRPr="00FC35B4">
        <w:rPr>
          <w:sz w:val="22"/>
          <w:szCs w:val="22"/>
        </w:rPr>
        <w:t>260</w:t>
      </w:r>
      <w:r w:rsidR="00C80A4F" w:rsidRPr="00FC35B4">
        <w:rPr>
          <w:sz w:val="22"/>
          <w:szCs w:val="22"/>
        </w:rPr>
        <w:t>,00</w:t>
      </w:r>
      <w:r w:rsidR="00FE59B7" w:rsidRPr="00FC35B4">
        <w:rPr>
          <w:sz w:val="22"/>
          <w:szCs w:val="22"/>
        </w:rPr>
        <w:t xml:space="preserve"> </w:t>
      </w:r>
      <w:r w:rsidRPr="00FC35B4">
        <w:rPr>
          <w:sz w:val="22"/>
          <w:szCs w:val="22"/>
        </w:rPr>
        <w:t>zł.</w:t>
      </w:r>
    </w:p>
    <w:p w14:paraId="6DA0F8E1" w14:textId="77777777" w:rsidR="00FC35B4" w:rsidRPr="00FC35B4" w:rsidRDefault="00FC35B4" w:rsidP="00FC35B4">
      <w:pPr>
        <w:pStyle w:val="Akapitzlist"/>
        <w:spacing w:line="276" w:lineRule="auto"/>
        <w:ind w:left="0"/>
        <w:jc w:val="both"/>
        <w:rPr>
          <w:sz w:val="22"/>
          <w:szCs w:val="22"/>
        </w:rPr>
      </w:pPr>
    </w:p>
    <w:p w14:paraId="648DE306" w14:textId="77777777" w:rsidR="0040371E"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t xml:space="preserve">Nauka pływania uczniów </w:t>
      </w:r>
      <w:r w:rsidR="003774E9" w:rsidRPr="00FC35B4">
        <w:rPr>
          <w:b/>
          <w:sz w:val="22"/>
          <w:szCs w:val="22"/>
        </w:rPr>
        <w:t>ZPO</w:t>
      </w:r>
      <w:r w:rsidRPr="00FC35B4">
        <w:rPr>
          <w:b/>
          <w:sz w:val="22"/>
          <w:szCs w:val="22"/>
        </w:rPr>
        <w:t xml:space="preserve"> w Modliszewicach - Realizacja programu edukacyjnego </w:t>
      </w:r>
      <w:r w:rsidR="000A2669" w:rsidRPr="00FC35B4">
        <w:rPr>
          <w:b/>
          <w:sz w:val="22"/>
          <w:szCs w:val="22"/>
        </w:rPr>
        <w:br/>
      </w:r>
      <w:r w:rsidRPr="00FC35B4">
        <w:rPr>
          <w:b/>
          <w:sz w:val="22"/>
          <w:szCs w:val="22"/>
        </w:rPr>
        <w:t>w zakresie nauki pływania</w:t>
      </w:r>
    </w:p>
    <w:p w14:paraId="324B4E19" w14:textId="14CD5397" w:rsidR="000A2669" w:rsidRDefault="000A2669" w:rsidP="00FC35B4">
      <w:pPr>
        <w:pStyle w:val="Akapitzlist"/>
        <w:spacing w:line="276" w:lineRule="auto"/>
        <w:ind w:left="0"/>
        <w:jc w:val="both"/>
        <w:rPr>
          <w:sz w:val="22"/>
          <w:szCs w:val="22"/>
        </w:rPr>
      </w:pPr>
      <w:r w:rsidRPr="00FC35B4">
        <w:rPr>
          <w:sz w:val="22"/>
          <w:szCs w:val="22"/>
        </w:rPr>
        <w:t>W 20</w:t>
      </w:r>
      <w:r w:rsidR="007E030A" w:rsidRPr="00FC35B4">
        <w:rPr>
          <w:sz w:val="22"/>
          <w:szCs w:val="22"/>
        </w:rPr>
        <w:t>2</w:t>
      </w:r>
      <w:r w:rsidR="00A817B4" w:rsidRPr="00FC35B4">
        <w:rPr>
          <w:sz w:val="22"/>
          <w:szCs w:val="22"/>
        </w:rPr>
        <w:t>4</w:t>
      </w:r>
      <w:r w:rsidRPr="00FC35B4">
        <w:rPr>
          <w:sz w:val="22"/>
          <w:szCs w:val="22"/>
        </w:rPr>
        <w:t xml:space="preserve"> r. wydatkowano kwotę </w:t>
      </w:r>
      <w:r w:rsidR="00A817B4" w:rsidRPr="00FC35B4">
        <w:rPr>
          <w:sz w:val="22"/>
          <w:szCs w:val="22"/>
        </w:rPr>
        <w:t>4 400</w:t>
      </w:r>
      <w:r w:rsidR="00C80A4F" w:rsidRPr="00FC35B4">
        <w:rPr>
          <w:sz w:val="22"/>
          <w:szCs w:val="22"/>
        </w:rPr>
        <w:t>,00</w:t>
      </w:r>
      <w:r w:rsidR="00FE59B7" w:rsidRPr="00FC35B4">
        <w:rPr>
          <w:sz w:val="22"/>
          <w:szCs w:val="22"/>
        </w:rPr>
        <w:t xml:space="preserve"> </w:t>
      </w:r>
      <w:r w:rsidRPr="00FC35B4">
        <w:rPr>
          <w:sz w:val="22"/>
          <w:szCs w:val="22"/>
        </w:rPr>
        <w:t>zł.</w:t>
      </w:r>
    </w:p>
    <w:p w14:paraId="582817D6" w14:textId="77777777" w:rsidR="00FC35B4" w:rsidRPr="00FC35B4" w:rsidRDefault="00FC35B4" w:rsidP="00FC35B4">
      <w:pPr>
        <w:pStyle w:val="Akapitzlist"/>
        <w:spacing w:line="276" w:lineRule="auto"/>
        <w:ind w:left="0"/>
        <w:jc w:val="both"/>
        <w:rPr>
          <w:sz w:val="22"/>
          <w:szCs w:val="22"/>
        </w:rPr>
      </w:pPr>
    </w:p>
    <w:p w14:paraId="0DFFE4A9" w14:textId="77777777" w:rsidR="0040371E"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t xml:space="preserve">Nauka pływania uczniów ZPO Pomyków - Realizacja programu edukacyjnego </w:t>
      </w:r>
      <w:r w:rsidR="002B25AF" w:rsidRPr="00FC35B4">
        <w:rPr>
          <w:b/>
          <w:sz w:val="22"/>
          <w:szCs w:val="22"/>
        </w:rPr>
        <w:br/>
      </w:r>
      <w:r w:rsidRPr="00FC35B4">
        <w:rPr>
          <w:b/>
          <w:sz w:val="22"/>
          <w:szCs w:val="22"/>
        </w:rPr>
        <w:t>w zakresie nauki pływania</w:t>
      </w:r>
    </w:p>
    <w:p w14:paraId="2CF3D720" w14:textId="65C00BB3" w:rsidR="000A2669" w:rsidRDefault="000A2669" w:rsidP="00FC35B4">
      <w:pPr>
        <w:pStyle w:val="Akapitzlist"/>
        <w:spacing w:line="276" w:lineRule="auto"/>
        <w:ind w:left="0"/>
        <w:jc w:val="both"/>
        <w:rPr>
          <w:sz w:val="22"/>
          <w:szCs w:val="22"/>
        </w:rPr>
      </w:pPr>
      <w:r w:rsidRPr="00FC35B4">
        <w:rPr>
          <w:sz w:val="22"/>
          <w:szCs w:val="22"/>
        </w:rPr>
        <w:t>W 20</w:t>
      </w:r>
      <w:r w:rsidR="007E030A" w:rsidRPr="00FC35B4">
        <w:rPr>
          <w:sz w:val="22"/>
          <w:szCs w:val="22"/>
        </w:rPr>
        <w:t>2</w:t>
      </w:r>
      <w:r w:rsidR="00A817B4" w:rsidRPr="00FC35B4">
        <w:rPr>
          <w:sz w:val="22"/>
          <w:szCs w:val="22"/>
        </w:rPr>
        <w:t>4</w:t>
      </w:r>
      <w:r w:rsidRPr="00FC35B4">
        <w:rPr>
          <w:sz w:val="22"/>
          <w:szCs w:val="22"/>
        </w:rPr>
        <w:t xml:space="preserve"> r. wydatkowano kwotę </w:t>
      </w:r>
      <w:r w:rsidR="00A817B4" w:rsidRPr="00FC35B4">
        <w:rPr>
          <w:sz w:val="22"/>
          <w:szCs w:val="22"/>
        </w:rPr>
        <w:t>1 980,00</w:t>
      </w:r>
      <w:r w:rsidR="00FE59B7" w:rsidRPr="00FC35B4">
        <w:rPr>
          <w:sz w:val="22"/>
          <w:szCs w:val="22"/>
        </w:rPr>
        <w:t xml:space="preserve"> </w:t>
      </w:r>
      <w:r w:rsidRPr="00FC35B4">
        <w:rPr>
          <w:sz w:val="22"/>
          <w:szCs w:val="22"/>
        </w:rPr>
        <w:t>zł.</w:t>
      </w:r>
    </w:p>
    <w:p w14:paraId="227D4941" w14:textId="77777777" w:rsidR="00FC35B4" w:rsidRPr="00FC35B4" w:rsidRDefault="00FC35B4" w:rsidP="00FC35B4">
      <w:pPr>
        <w:pStyle w:val="Akapitzlist"/>
        <w:spacing w:line="276" w:lineRule="auto"/>
        <w:ind w:left="0"/>
        <w:jc w:val="both"/>
        <w:rPr>
          <w:sz w:val="22"/>
          <w:szCs w:val="22"/>
        </w:rPr>
      </w:pPr>
    </w:p>
    <w:p w14:paraId="2190B527" w14:textId="77777777" w:rsidR="0040371E"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t xml:space="preserve">Nauka pływania uczniów ZPO w </w:t>
      </w:r>
      <w:proofErr w:type="spellStart"/>
      <w:r w:rsidRPr="00FC35B4">
        <w:rPr>
          <w:b/>
          <w:sz w:val="22"/>
          <w:szCs w:val="22"/>
        </w:rPr>
        <w:t>Nieświniu</w:t>
      </w:r>
      <w:proofErr w:type="spellEnd"/>
      <w:r w:rsidRPr="00FC35B4">
        <w:rPr>
          <w:b/>
          <w:sz w:val="22"/>
          <w:szCs w:val="22"/>
        </w:rPr>
        <w:t xml:space="preserve"> - Realizacja programu edukacyjnego </w:t>
      </w:r>
      <w:r w:rsidR="002B25AF" w:rsidRPr="00FC35B4">
        <w:rPr>
          <w:b/>
          <w:sz w:val="22"/>
          <w:szCs w:val="22"/>
        </w:rPr>
        <w:br/>
      </w:r>
      <w:r w:rsidRPr="00FC35B4">
        <w:rPr>
          <w:b/>
          <w:sz w:val="22"/>
          <w:szCs w:val="22"/>
        </w:rPr>
        <w:t>w zakresie nauki pływania</w:t>
      </w:r>
    </w:p>
    <w:p w14:paraId="47825A6E" w14:textId="00481A71" w:rsidR="000A2669" w:rsidRDefault="000A2669" w:rsidP="00FC35B4">
      <w:pPr>
        <w:pStyle w:val="Akapitzlist"/>
        <w:spacing w:line="276" w:lineRule="auto"/>
        <w:ind w:left="0"/>
        <w:jc w:val="both"/>
        <w:rPr>
          <w:sz w:val="22"/>
          <w:szCs w:val="22"/>
        </w:rPr>
      </w:pPr>
      <w:r w:rsidRPr="00FC35B4">
        <w:rPr>
          <w:sz w:val="22"/>
          <w:szCs w:val="22"/>
        </w:rPr>
        <w:t>W 20</w:t>
      </w:r>
      <w:r w:rsidR="007E030A" w:rsidRPr="00FC35B4">
        <w:rPr>
          <w:sz w:val="22"/>
          <w:szCs w:val="22"/>
        </w:rPr>
        <w:t>2</w:t>
      </w:r>
      <w:r w:rsidR="00A817B4" w:rsidRPr="00FC35B4">
        <w:rPr>
          <w:sz w:val="22"/>
          <w:szCs w:val="22"/>
        </w:rPr>
        <w:t>4</w:t>
      </w:r>
      <w:r w:rsidRPr="00FC35B4">
        <w:rPr>
          <w:sz w:val="22"/>
          <w:szCs w:val="22"/>
        </w:rPr>
        <w:t xml:space="preserve"> r. wydatkowano kwotę </w:t>
      </w:r>
      <w:r w:rsidR="00A817B4" w:rsidRPr="00FC35B4">
        <w:rPr>
          <w:sz w:val="22"/>
          <w:szCs w:val="22"/>
        </w:rPr>
        <w:t>6 380</w:t>
      </w:r>
      <w:r w:rsidR="00C80A4F" w:rsidRPr="00FC35B4">
        <w:rPr>
          <w:sz w:val="22"/>
          <w:szCs w:val="22"/>
        </w:rPr>
        <w:t>,00</w:t>
      </w:r>
      <w:r w:rsidR="00FE59B7" w:rsidRPr="00FC35B4">
        <w:rPr>
          <w:sz w:val="22"/>
          <w:szCs w:val="22"/>
        </w:rPr>
        <w:t xml:space="preserve"> </w:t>
      </w:r>
      <w:r w:rsidRPr="00FC35B4">
        <w:rPr>
          <w:sz w:val="22"/>
          <w:szCs w:val="22"/>
        </w:rPr>
        <w:t>zł.</w:t>
      </w:r>
    </w:p>
    <w:p w14:paraId="54F81738" w14:textId="77777777" w:rsidR="00FC35B4" w:rsidRPr="00FC35B4" w:rsidRDefault="00FC35B4" w:rsidP="00FC35B4">
      <w:pPr>
        <w:pStyle w:val="Akapitzlist"/>
        <w:spacing w:line="276" w:lineRule="auto"/>
        <w:ind w:left="0"/>
        <w:jc w:val="both"/>
        <w:rPr>
          <w:sz w:val="22"/>
          <w:szCs w:val="22"/>
        </w:rPr>
      </w:pPr>
    </w:p>
    <w:p w14:paraId="6ED40FD1" w14:textId="77777777" w:rsidR="0040371E"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t>Nauka pływania uczniów Z</w:t>
      </w:r>
      <w:r w:rsidR="003774E9" w:rsidRPr="00FC35B4">
        <w:rPr>
          <w:b/>
          <w:sz w:val="22"/>
          <w:szCs w:val="22"/>
        </w:rPr>
        <w:t>PO</w:t>
      </w:r>
      <w:r w:rsidRPr="00FC35B4">
        <w:rPr>
          <w:b/>
          <w:sz w:val="22"/>
          <w:szCs w:val="22"/>
        </w:rPr>
        <w:t xml:space="preserve"> Rogów - Realizacja programu edukacyjnego w zakresie nauki pływania</w:t>
      </w:r>
    </w:p>
    <w:p w14:paraId="586FA74E" w14:textId="6FC03768" w:rsidR="000A2669" w:rsidRDefault="000A2669" w:rsidP="00FC35B4">
      <w:pPr>
        <w:pStyle w:val="Akapitzlist"/>
        <w:spacing w:line="276" w:lineRule="auto"/>
        <w:ind w:left="0"/>
        <w:jc w:val="both"/>
        <w:rPr>
          <w:sz w:val="22"/>
          <w:szCs w:val="22"/>
        </w:rPr>
      </w:pPr>
      <w:r w:rsidRPr="00FC35B4">
        <w:rPr>
          <w:sz w:val="22"/>
          <w:szCs w:val="22"/>
        </w:rPr>
        <w:t>W 20</w:t>
      </w:r>
      <w:r w:rsidR="008613C5" w:rsidRPr="00FC35B4">
        <w:rPr>
          <w:sz w:val="22"/>
          <w:szCs w:val="22"/>
        </w:rPr>
        <w:t>2</w:t>
      </w:r>
      <w:r w:rsidR="00A817B4" w:rsidRPr="00FC35B4">
        <w:rPr>
          <w:sz w:val="22"/>
          <w:szCs w:val="22"/>
        </w:rPr>
        <w:t>4</w:t>
      </w:r>
      <w:r w:rsidRPr="00FC35B4">
        <w:rPr>
          <w:sz w:val="22"/>
          <w:szCs w:val="22"/>
        </w:rPr>
        <w:t xml:space="preserve"> r. wydatkowano kwotę </w:t>
      </w:r>
      <w:r w:rsidR="00A817B4" w:rsidRPr="00FC35B4">
        <w:rPr>
          <w:sz w:val="22"/>
          <w:szCs w:val="22"/>
        </w:rPr>
        <w:t>6 600,00</w:t>
      </w:r>
      <w:r w:rsidRPr="00FC35B4">
        <w:rPr>
          <w:sz w:val="22"/>
          <w:szCs w:val="22"/>
        </w:rPr>
        <w:t xml:space="preserve"> zł.</w:t>
      </w:r>
    </w:p>
    <w:p w14:paraId="243FB52B" w14:textId="77777777" w:rsidR="00FC35B4" w:rsidRPr="00FC35B4" w:rsidRDefault="00FC35B4" w:rsidP="00FC35B4">
      <w:pPr>
        <w:pStyle w:val="Akapitzlist"/>
        <w:spacing w:line="276" w:lineRule="auto"/>
        <w:ind w:left="0"/>
        <w:jc w:val="both"/>
        <w:rPr>
          <w:sz w:val="22"/>
          <w:szCs w:val="22"/>
        </w:rPr>
      </w:pPr>
    </w:p>
    <w:p w14:paraId="4E724835" w14:textId="77777777" w:rsidR="0040371E"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t>Nauka pływania uczniów Z</w:t>
      </w:r>
      <w:r w:rsidR="003774E9" w:rsidRPr="00FC35B4">
        <w:rPr>
          <w:b/>
          <w:sz w:val="22"/>
          <w:szCs w:val="22"/>
        </w:rPr>
        <w:t>PO</w:t>
      </w:r>
      <w:r w:rsidRPr="00FC35B4">
        <w:rPr>
          <w:b/>
          <w:sz w:val="22"/>
          <w:szCs w:val="22"/>
        </w:rPr>
        <w:t xml:space="preserve"> Stadnicka Wola - Realizacja programu edukacyjnego </w:t>
      </w:r>
      <w:r w:rsidR="002B25AF" w:rsidRPr="00FC35B4">
        <w:rPr>
          <w:b/>
          <w:sz w:val="22"/>
          <w:szCs w:val="22"/>
        </w:rPr>
        <w:br/>
      </w:r>
      <w:r w:rsidRPr="00FC35B4">
        <w:rPr>
          <w:b/>
          <w:sz w:val="22"/>
          <w:szCs w:val="22"/>
        </w:rPr>
        <w:t>w zakresie nauki pływania</w:t>
      </w:r>
    </w:p>
    <w:p w14:paraId="1148F02D" w14:textId="4414B8F5" w:rsidR="000A2669" w:rsidRDefault="000A2669" w:rsidP="00FC35B4">
      <w:pPr>
        <w:pStyle w:val="Akapitzlist"/>
        <w:spacing w:line="276" w:lineRule="auto"/>
        <w:ind w:left="0"/>
        <w:jc w:val="both"/>
        <w:rPr>
          <w:sz w:val="22"/>
          <w:szCs w:val="22"/>
        </w:rPr>
      </w:pPr>
      <w:r w:rsidRPr="00FC35B4">
        <w:rPr>
          <w:sz w:val="22"/>
          <w:szCs w:val="22"/>
        </w:rPr>
        <w:t>W 20</w:t>
      </w:r>
      <w:r w:rsidR="007E030A" w:rsidRPr="00FC35B4">
        <w:rPr>
          <w:sz w:val="22"/>
          <w:szCs w:val="22"/>
        </w:rPr>
        <w:t>2</w:t>
      </w:r>
      <w:r w:rsidR="00A817B4" w:rsidRPr="00FC35B4">
        <w:rPr>
          <w:sz w:val="22"/>
          <w:szCs w:val="22"/>
        </w:rPr>
        <w:t>4</w:t>
      </w:r>
      <w:r w:rsidRPr="00FC35B4">
        <w:rPr>
          <w:sz w:val="22"/>
          <w:szCs w:val="22"/>
        </w:rPr>
        <w:t xml:space="preserve"> r. wydatkowano kwotę </w:t>
      </w:r>
      <w:r w:rsidR="00A817B4" w:rsidRPr="00FC35B4">
        <w:rPr>
          <w:sz w:val="22"/>
          <w:szCs w:val="22"/>
        </w:rPr>
        <w:t>22 000,00</w:t>
      </w:r>
      <w:r w:rsidRPr="00FC35B4">
        <w:rPr>
          <w:sz w:val="22"/>
          <w:szCs w:val="22"/>
        </w:rPr>
        <w:t xml:space="preserve"> zł.</w:t>
      </w:r>
    </w:p>
    <w:p w14:paraId="53962E54" w14:textId="77777777" w:rsidR="00FC35B4" w:rsidRPr="00FC35B4" w:rsidRDefault="00FC35B4" w:rsidP="00FC35B4">
      <w:pPr>
        <w:pStyle w:val="Akapitzlist"/>
        <w:spacing w:line="276" w:lineRule="auto"/>
        <w:ind w:left="0"/>
        <w:jc w:val="both"/>
        <w:rPr>
          <w:sz w:val="22"/>
          <w:szCs w:val="22"/>
        </w:rPr>
      </w:pPr>
    </w:p>
    <w:p w14:paraId="3632966F" w14:textId="77777777" w:rsidR="0040371E" w:rsidRPr="00FC35B4" w:rsidRDefault="0040371E" w:rsidP="00FC35B4">
      <w:pPr>
        <w:pStyle w:val="Akapitzlist"/>
        <w:numPr>
          <w:ilvl w:val="0"/>
          <w:numId w:val="10"/>
        </w:numPr>
        <w:suppressAutoHyphens w:val="0"/>
        <w:spacing w:line="276" w:lineRule="auto"/>
        <w:ind w:left="0" w:firstLine="0"/>
        <w:jc w:val="both"/>
        <w:rPr>
          <w:b/>
          <w:sz w:val="22"/>
          <w:szCs w:val="22"/>
        </w:rPr>
      </w:pPr>
      <w:r w:rsidRPr="00FC35B4">
        <w:rPr>
          <w:b/>
          <w:sz w:val="22"/>
          <w:szCs w:val="22"/>
        </w:rPr>
        <w:t>Scalenie i podział działek na obszarach objętych planem zagospodarowania przestrzennego - Uporządkowanie własności terenów na obszarze gminy Końskie</w:t>
      </w:r>
    </w:p>
    <w:p w14:paraId="4DC200FB" w14:textId="1CD82484" w:rsidR="002F2556" w:rsidRPr="00FC35B4" w:rsidRDefault="00FE59B7" w:rsidP="00FC35B4">
      <w:pPr>
        <w:pStyle w:val="Akapitzlist"/>
        <w:spacing w:line="276" w:lineRule="auto"/>
        <w:ind w:left="0"/>
        <w:jc w:val="both"/>
        <w:rPr>
          <w:sz w:val="22"/>
          <w:szCs w:val="22"/>
        </w:rPr>
      </w:pPr>
      <w:r w:rsidRPr="00FC35B4">
        <w:rPr>
          <w:sz w:val="22"/>
          <w:szCs w:val="22"/>
        </w:rPr>
        <w:t>W 202</w:t>
      </w:r>
      <w:r w:rsidR="00D70C50" w:rsidRPr="00FC35B4">
        <w:rPr>
          <w:sz w:val="22"/>
          <w:szCs w:val="22"/>
        </w:rPr>
        <w:t>4</w:t>
      </w:r>
      <w:r w:rsidRPr="00FC35B4">
        <w:rPr>
          <w:sz w:val="22"/>
          <w:szCs w:val="22"/>
        </w:rPr>
        <w:t xml:space="preserve"> r. nie poniesiono wydatków na realizacj</w:t>
      </w:r>
      <w:r w:rsidR="006650EE" w:rsidRPr="00FC35B4">
        <w:rPr>
          <w:sz w:val="22"/>
          <w:szCs w:val="22"/>
        </w:rPr>
        <w:t>ę</w:t>
      </w:r>
      <w:r w:rsidRPr="00FC35B4">
        <w:rPr>
          <w:sz w:val="22"/>
          <w:szCs w:val="22"/>
        </w:rPr>
        <w:t xml:space="preserve"> przedsięwzięcia.</w:t>
      </w:r>
    </w:p>
    <w:p w14:paraId="630D6A77" w14:textId="77777777" w:rsidR="009D06F7" w:rsidRPr="00FC35B4" w:rsidRDefault="003774E9" w:rsidP="00FC35B4">
      <w:pPr>
        <w:pStyle w:val="Akapitzlist"/>
        <w:numPr>
          <w:ilvl w:val="0"/>
          <w:numId w:val="10"/>
        </w:numPr>
        <w:suppressAutoHyphens w:val="0"/>
        <w:spacing w:before="240" w:line="276" w:lineRule="auto"/>
        <w:ind w:left="0" w:firstLine="0"/>
        <w:jc w:val="both"/>
        <w:rPr>
          <w:b/>
          <w:sz w:val="22"/>
          <w:szCs w:val="22"/>
        </w:rPr>
      </w:pPr>
      <w:r w:rsidRPr="00FC35B4">
        <w:rPr>
          <w:b/>
          <w:sz w:val="22"/>
          <w:szCs w:val="22"/>
        </w:rPr>
        <w:t>Sporządza</w:t>
      </w:r>
      <w:r w:rsidR="0040371E" w:rsidRPr="00FC35B4">
        <w:rPr>
          <w:b/>
          <w:sz w:val="22"/>
          <w:szCs w:val="22"/>
        </w:rPr>
        <w:t>nie planów zagospodarowania przestrzennego - Realizacja zadań w zakresie planowania przestrzennego terenu miasta i gminy</w:t>
      </w:r>
    </w:p>
    <w:p w14:paraId="4808D660" w14:textId="77777777" w:rsidR="00A20855" w:rsidRPr="00FC35B4" w:rsidRDefault="00A20855" w:rsidP="00FC35B4">
      <w:pPr>
        <w:pStyle w:val="Akapitzlist"/>
        <w:spacing w:line="276" w:lineRule="auto"/>
        <w:ind w:left="0"/>
        <w:jc w:val="both"/>
        <w:rPr>
          <w:bCs/>
          <w:sz w:val="22"/>
          <w:szCs w:val="22"/>
        </w:rPr>
      </w:pPr>
      <w:r w:rsidRPr="00FC35B4">
        <w:rPr>
          <w:bCs/>
          <w:sz w:val="22"/>
          <w:szCs w:val="22"/>
        </w:rPr>
        <w:t xml:space="preserve">W 2024 roku opracowano projekty planu zagospodarowania przestrzennego dla poszczególnych fragmentów terenu Miasta i Gminy Końskie za kwotę </w:t>
      </w:r>
      <w:r w:rsidRPr="00FC35B4">
        <w:rPr>
          <w:rFonts w:eastAsia="Lucida Sans Unicode"/>
          <w:b/>
          <w:bCs/>
          <w:kern w:val="2"/>
          <w:sz w:val="22"/>
          <w:szCs w:val="22"/>
          <w:lang w:eastAsia="zh-CN"/>
        </w:rPr>
        <w:t xml:space="preserve">37 580,00 </w:t>
      </w:r>
      <w:r w:rsidRPr="00FC35B4">
        <w:rPr>
          <w:b/>
          <w:bCs/>
          <w:sz w:val="22"/>
          <w:szCs w:val="22"/>
        </w:rPr>
        <w:t>zł</w:t>
      </w:r>
      <w:r w:rsidRPr="00FC35B4">
        <w:rPr>
          <w:bCs/>
          <w:sz w:val="22"/>
          <w:szCs w:val="22"/>
        </w:rPr>
        <w:t xml:space="preserve"> z przeznaczeniem na:</w:t>
      </w:r>
    </w:p>
    <w:p w14:paraId="412ED306" w14:textId="77777777" w:rsidR="00A20855" w:rsidRPr="00FC35B4" w:rsidRDefault="00A20855" w:rsidP="00FC35B4">
      <w:pPr>
        <w:pStyle w:val="Akapitzlist"/>
        <w:spacing w:line="276" w:lineRule="auto"/>
        <w:ind w:left="0"/>
        <w:jc w:val="both"/>
        <w:rPr>
          <w:rFonts w:eastAsia="Lucida Sans Unicode"/>
          <w:color w:val="000000"/>
          <w:kern w:val="2"/>
          <w:sz w:val="22"/>
          <w:szCs w:val="22"/>
          <w:lang w:eastAsia="zh-CN"/>
        </w:rPr>
      </w:pPr>
      <w:r w:rsidRPr="00FC35B4">
        <w:rPr>
          <w:rFonts w:eastAsia="Lucida Sans Unicode"/>
          <w:kern w:val="2"/>
          <w:sz w:val="22"/>
          <w:szCs w:val="22"/>
          <w:lang w:eastAsia="zh-CN"/>
        </w:rPr>
        <w:t>-</w:t>
      </w:r>
      <w:r w:rsidRPr="00FC35B4">
        <w:rPr>
          <w:rFonts w:eastAsia="Lucida Sans Unicode"/>
          <w:color w:val="000000"/>
          <w:kern w:val="2"/>
          <w:sz w:val="22"/>
          <w:szCs w:val="22"/>
          <w:lang w:eastAsia="zh-CN"/>
        </w:rPr>
        <w:t xml:space="preserve"> opracowanie zmiany części miejscowego planu zagospodarowania przestrzennego obejmującego fragment terenu miasta Końskie w granicach ulic: Staszica, Warszawskiej i Wjazdowej  zgodnie z umową z dnia 25.05.2023 r. – 8 500,00 zł,</w:t>
      </w:r>
    </w:p>
    <w:p w14:paraId="724F6319" w14:textId="77777777" w:rsidR="00A20855" w:rsidRPr="00FC35B4" w:rsidRDefault="00A20855" w:rsidP="00FC35B4">
      <w:pPr>
        <w:pStyle w:val="Akapitzlist"/>
        <w:spacing w:line="276" w:lineRule="auto"/>
        <w:ind w:left="0"/>
        <w:jc w:val="both"/>
        <w:rPr>
          <w:rFonts w:eastAsia="Lucida Sans Unicode"/>
          <w:color w:val="000000"/>
          <w:kern w:val="2"/>
          <w:sz w:val="22"/>
          <w:szCs w:val="22"/>
          <w:lang w:eastAsia="zh-CN"/>
        </w:rPr>
      </w:pPr>
      <w:r w:rsidRPr="00FC35B4">
        <w:rPr>
          <w:rFonts w:eastAsia="Lucida Sans Unicode"/>
          <w:color w:val="000000"/>
          <w:kern w:val="2"/>
          <w:sz w:val="22"/>
          <w:szCs w:val="22"/>
          <w:lang w:eastAsia="zh-CN"/>
        </w:rPr>
        <w:t>- opracowanie korekty projektu  miejscowego planu zagospodarowania przestrzennego obejmującego sołectwo Modliszewice, zgodnie z umową Umowa Nr ZP.271.2.43.2023.IK z dnia 12.09.2023 r. – 8 000,00 zł,</w:t>
      </w:r>
    </w:p>
    <w:p w14:paraId="1543D77F" w14:textId="2AFFE401" w:rsidR="00A20855" w:rsidRPr="00FC35B4" w:rsidRDefault="00A20855" w:rsidP="00FC35B4">
      <w:pPr>
        <w:pStyle w:val="Akapitzlist"/>
        <w:spacing w:line="276" w:lineRule="auto"/>
        <w:ind w:left="0"/>
        <w:jc w:val="both"/>
        <w:rPr>
          <w:rFonts w:eastAsia="Lucida Sans Unicode"/>
          <w:color w:val="000000"/>
          <w:kern w:val="2"/>
          <w:sz w:val="22"/>
          <w:szCs w:val="22"/>
          <w:lang w:eastAsia="zh-CN"/>
        </w:rPr>
      </w:pPr>
      <w:r w:rsidRPr="00FC35B4">
        <w:rPr>
          <w:rFonts w:eastAsia="Lucida Sans Unicode"/>
          <w:color w:val="000000"/>
          <w:kern w:val="2"/>
          <w:sz w:val="22"/>
          <w:szCs w:val="22"/>
          <w:lang w:eastAsia="zh-CN"/>
        </w:rPr>
        <w:t>- opracowanie projektu miejscowego planu zagospodarowania przestrzennego fragmentu terenu miasta Końskie w granicach ulic: Kazanowskiej, Krakowskie</w:t>
      </w:r>
      <w:r w:rsidR="009C17DC" w:rsidRPr="00FC35B4">
        <w:rPr>
          <w:rFonts w:eastAsia="Lucida Sans Unicode"/>
          <w:color w:val="000000"/>
          <w:kern w:val="2"/>
          <w:sz w:val="22"/>
          <w:szCs w:val="22"/>
          <w:lang w:eastAsia="zh-CN"/>
        </w:rPr>
        <w:t>j</w:t>
      </w:r>
      <w:r w:rsidRPr="00FC35B4">
        <w:rPr>
          <w:rFonts w:eastAsia="Lucida Sans Unicode"/>
          <w:color w:val="000000"/>
          <w:kern w:val="2"/>
          <w:sz w:val="22"/>
          <w:szCs w:val="22"/>
          <w:lang w:eastAsia="zh-CN"/>
        </w:rPr>
        <w:t xml:space="preserve">, 16 Stycznia, Zamkowej, Ks. </w:t>
      </w:r>
      <w:proofErr w:type="spellStart"/>
      <w:r w:rsidRPr="00FC35B4">
        <w:rPr>
          <w:rFonts w:eastAsia="Lucida Sans Unicode"/>
          <w:color w:val="000000"/>
          <w:kern w:val="2"/>
          <w:sz w:val="22"/>
          <w:szCs w:val="22"/>
          <w:lang w:eastAsia="zh-CN"/>
        </w:rPr>
        <w:t>Granata</w:t>
      </w:r>
      <w:proofErr w:type="spellEnd"/>
      <w:r w:rsidRPr="00FC35B4">
        <w:rPr>
          <w:rFonts w:eastAsia="Lucida Sans Unicode"/>
          <w:color w:val="000000"/>
          <w:kern w:val="2"/>
          <w:sz w:val="22"/>
          <w:szCs w:val="22"/>
          <w:lang w:eastAsia="zh-CN"/>
        </w:rPr>
        <w:t xml:space="preserve"> i Strażackiej, zgodnie </w:t>
      </w:r>
      <w:r w:rsidR="0000495F" w:rsidRPr="00FC35B4">
        <w:rPr>
          <w:rFonts w:eastAsia="Lucida Sans Unicode"/>
          <w:color w:val="000000"/>
          <w:kern w:val="2"/>
          <w:sz w:val="22"/>
          <w:szCs w:val="22"/>
          <w:lang w:eastAsia="zh-CN"/>
        </w:rPr>
        <w:br/>
      </w:r>
      <w:r w:rsidRPr="00FC35B4">
        <w:rPr>
          <w:rFonts w:eastAsia="Lucida Sans Unicode"/>
          <w:color w:val="000000"/>
          <w:kern w:val="2"/>
          <w:sz w:val="22"/>
          <w:szCs w:val="22"/>
          <w:lang w:eastAsia="zh-CN"/>
        </w:rPr>
        <w:t>z umową Nr ZP-272.2.54.2022.EP z dnia 11.08.2022 r. – 8 100,00 zł,</w:t>
      </w:r>
    </w:p>
    <w:p w14:paraId="5C9547E4" w14:textId="152E14FA" w:rsidR="00A20855" w:rsidRPr="00FC35B4" w:rsidRDefault="00A20855" w:rsidP="00FC35B4">
      <w:pPr>
        <w:pStyle w:val="Akapitzlist"/>
        <w:spacing w:line="276" w:lineRule="auto"/>
        <w:ind w:left="0"/>
        <w:jc w:val="both"/>
        <w:rPr>
          <w:rFonts w:eastAsia="Lucida Sans Unicode"/>
          <w:color w:val="000000"/>
          <w:kern w:val="2"/>
          <w:sz w:val="22"/>
          <w:szCs w:val="22"/>
          <w:lang w:eastAsia="zh-CN"/>
        </w:rPr>
      </w:pPr>
      <w:r w:rsidRPr="00FC35B4">
        <w:rPr>
          <w:rFonts w:eastAsia="Lucida Sans Unicode"/>
          <w:color w:val="000000"/>
          <w:kern w:val="2"/>
          <w:sz w:val="22"/>
          <w:szCs w:val="22"/>
          <w:lang w:eastAsia="zh-CN"/>
        </w:rPr>
        <w:t>- opracowanie projektu miejscowego planu zagospodarowania przestrzennego fragmentu terenu miasta Końskie w rejonie Regionalnego Zakładu Zagospodarowania Odpadów, zgodnie z umową ZP – 27</w:t>
      </w:r>
      <w:r w:rsidR="009C17DC" w:rsidRPr="00FC35B4">
        <w:rPr>
          <w:rFonts w:eastAsia="Lucida Sans Unicode"/>
          <w:color w:val="000000"/>
          <w:kern w:val="2"/>
          <w:sz w:val="22"/>
          <w:szCs w:val="22"/>
          <w:lang w:eastAsia="zh-CN"/>
        </w:rPr>
        <w:t>2</w:t>
      </w:r>
      <w:r w:rsidRPr="00FC35B4">
        <w:rPr>
          <w:rFonts w:eastAsia="Lucida Sans Unicode"/>
          <w:color w:val="000000"/>
          <w:kern w:val="2"/>
          <w:sz w:val="22"/>
          <w:szCs w:val="22"/>
          <w:lang w:eastAsia="zh-CN"/>
        </w:rPr>
        <w:t>.2.</w:t>
      </w:r>
      <w:r w:rsidR="009C17DC" w:rsidRPr="00FC35B4">
        <w:rPr>
          <w:rFonts w:eastAsia="Lucida Sans Unicode"/>
          <w:color w:val="000000"/>
          <w:kern w:val="2"/>
          <w:sz w:val="22"/>
          <w:szCs w:val="22"/>
          <w:lang w:eastAsia="zh-CN"/>
        </w:rPr>
        <w:t>73</w:t>
      </w:r>
      <w:r w:rsidRPr="00FC35B4">
        <w:rPr>
          <w:rFonts w:eastAsia="Lucida Sans Unicode"/>
          <w:color w:val="000000"/>
          <w:kern w:val="2"/>
          <w:sz w:val="22"/>
          <w:szCs w:val="22"/>
          <w:lang w:eastAsia="zh-CN"/>
        </w:rPr>
        <w:t>.202</w:t>
      </w:r>
      <w:r w:rsidR="009C17DC" w:rsidRPr="00FC35B4">
        <w:rPr>
          <w:rFonts w:eastAsia="Lucida Sans Unicode"/>
          <w:color w:val="000000"/>
          <w:kern w:val="2"/>
          <w:sz w:val="22"/>
          <w:szCs w:val="22"/>
          <w:lang w:eastAsia="zh-CN"/>
        </w:rPr>
        <w:t>1</w:t>
      </w:r>
      <w:r w:rsidRPr="00FC35B4">
        <w:rPr>
          <w:rFonts w:eastAsia="Lucida Sans Unicode"/>
          <w:color w:val="000000"/>
          <w:kern w:val="2"/>
          <w:sz w:val="22"/>
          <w:szCs w:val="22"/>
          <w:lang w:eastAsia="zh-CN"/>
        </w:rPr>
        <w:t>.E</w:t>
      </w:r>
      <w:r w:rsidR="009C17DC" w:rsidRPr="00FC35B4">
        <w:rPr>
          <w:rFonts w:eastAsia="Lucida Sans Unicode"/>
          <w:color w:val="000000"/>
          <w:kern w:val="2"/>
          <w:sz w:val="22"/>
          <w:szCs w:val="22"/>
          <w:lang w:eastAsia="zh-CN"/>
        </w:rPr>
        <w:t>P</w:t>
      </w:r>
      <w:r w:rsidRPr="00FC35B4">
        <w:rPr>
          <w:rFonts w:eastAsia="Lucida Sans Unicode"/>
          <w:color w:val="000000"/>
          <w:kern w:val="2"/>
          <w:sz w:val="22"/>
          <w:szCs w:val="22"/>
          <w:lang w:eastAsia="zh-CN"/>
        </w:rPr>
        <w:t xml:space="preserve"> </w:t>
      </w:r>
      <w:r w:rsidR="0000495F" w:rsidRPr="00FC35B4">
        <w:rPr>
          <w:rFonts w:eastAsia="Lucida Sans Unicode"/>
          <w:color w:val="000000"/>
          <w:kern w:val="2"/>
          <w:sz w:val="22"/>
          <w:szCs w:val="22"/>
          <w:lang w:eastAsia="zh-CN"/>
        </w:rPr>
        <w:br/>
      </w:r>
      <w:r w:rsidRPr="00FC35B4">
        <w:rPr>
          <w:rFonts w:eastAsia="Lucida Sans Unicode"/>
          <w:color w:val="000000"/>
          <w:kern w:val="2"/>
          <w:sz w:val="22"/>
          <w:szCs w:val="22"/>
          <w:lang w:eastAsia="zh-CN"/>
        </w:rPr>
        <w:t xml:space="preserve">z dnia </w:t>
      </w:r>
      <w:r w:rsidR="009C17DC" w:rsidRPr="00FC35B4">
        <w:rPr>
          <w:rFonts w:eastAsia="Lucida Sans Unicode"/>
          <w:color w:val="000000"/>
          <w:kern w:val="2"/>
          <w:sz w:val="22"/>
          <w:szCs w:val="22"/>
          <w:lang w:eastAsia="zh-CN"/>
        </w:rPr>
        <w:t>26.07.2021</w:t>
      </w:r>
      <w:r w:rsidRPr="00FC35B4">
        <w:rPr>
          <w:rFonts w:eastAsia="Lucida Sans Unicode"/>
          <w:color w:val="000000"/>
          <w:kern w:val="2"/>
          <w:sz w:val="22"/>
          <w:szCs w:val="22"/>
          <w:lang w:eastAsia="zh-CN"/>
        </w:rPr>
        <w:t xml:space="preserve"> r. – 3 140,00 zł,</w:t>
      </w:r>
    </w:p>
    <w:p w14:paraId="24F10D14" w14:textId="5EBB9182" w:rsidR="00A20855" w:rsidRPr="00FC35B4" w:rsidRDefault="00A20855" w:rsidP="00FC35B4">
      <w:pPr>
        <w:pStyle w:val="Akapitzlist"/>
        <w:spacing w:line="276" w:lineRule="auto"/>
        <w:ind w:left="0"/>
        <w:jc w:val="both"/>
        <w:rPr>
          <w:rFonts w:eastAsia="Lucida Sans Unicode"/>
          <w:color w:val="000000"/>
          <w:kern w:val="2"/>
          <w:sz w:val="22"/>
          <w:szCs w:val="22"/>
          <w:lang w:eastAsia="zh-CN"/>
        </w:rPr>
      </w:pPr>
      <w:r w:rsidRPr="00FC35B4">
        <w:rPr>
          <w:rFonts w:eastAsia="Lucida Sans Unicode"/>
          <w:color w:val="000000"/>
          <w:kern w:val="2"/>
          <w:sz w:val="22"/>
          <w:szCs w:val="22"/>
          <w:lang w:eastAsia="zh-CN"/>
        </w:rPr>
        <w:lastRenderedPageBreak/>
        <w:t xml:space="preserve">- opracowanie </w:t>
      </w:r>
      <w:r w:rsidR="0000495F" w:rsidRPr="00FC35B4">
        <w:rPr>
          <w:rFonts w:eastAsia="Lucida Sans Unicode"/>
          <w:color w:val="000000"/>
          <w:kern w:val="2"/>
          <w:sz w:val="22"/>
          <w:szCs w:val="22"/>
          <w:lang w:eastAsia="zh-CN"/>
        </w:rPr>
        <w:t>projektu</w:t>
      </w:r>
      <w:r w:rsidRPr="00FC35B4">
        <w:rPr>
          <w:rFonts w:eastAsia="Lucida Sans Unicode"/>
          <w:color w:val="000000"/>
          <w:kern w:val="2"/>
          <w:sz w:val="22"/>
          <w:szCs w:val="22"/>
          <w:lang w:eastAsia="zh-CN"/>
        </w:rPr>
        <w:t xml:space="preserve"> miejscowego planu zagospodarowania przestrzennego fragmentu terenu miasta Końskie przy ulicach Ceramicznej i Mechanicznej w Końskich, zgodnie z umową ZP – 272.2.27.2024.ECh z dnia 12.03.2024 r. – 9 840,00 zł.</w:t>
      </w:r>
    </w:p>
    <w:p w14:paraId="31038CE4" w14:textId="77777777" w:rsidR="009C17DC" w:rsidRPr="00FC35B4" w:rsidRDefault="009C17DC" w:rsidP="00FC35B4">
      <w:pPr>
        <w:pStyle w:val="Standard"/>
        <w:spacing w:line="276" w:lineRule="auto"/>
        <w:jc w:val="both"/>
        <w:rPr>
          <w:rFonts w:cs="Times New Roman"/>
          <w:color w:val="FF0000"/>
          <w:sz w:val="22"/>
          <w:szCs w:val="22"/>
        </w:rPr>
      </w:pPr>
    </w:p>
    <w:p w14:paraId="3269214B" w14:textId="77777777" w:rsidR="008E01E5"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t xml:space="preserve">Utrzymanie przejazdu kolejowego na ul. Warszawskiej w Końskich - Utrzymanie przejazdu kolejowego w celu usprawnienia ciągów komunikacyjnych na terenie gminy </w:t>
      </w:r>
    </w:p>
    <w:p w14:paraId="062F0E9F" w14:textId="1FA19EF1" w:rsidR="004C4805" w:rsidRPr="00FC35B4" w:rsidRDefault="004C4805" w:rsidP="00FC35B4">
      <w:pPr>
        <w:spacing w:line="276" w:lineRule="auto"/>
        <w:jc w:val="both"/>
        <w:rPr>
          <w:sz w:val="22"/>
          <w:szCs w:val="22"/>
        </w:rPr>
      </w:pPr>
      <w:r w:rsidRPr="00FC35B4">
        <w:rPr>
          <w:sz w:val="22"/>
          <w:szCs w:val="22"/>
        </w:rPr>
        <w:t>Na utrzymanie przejazdu kolejowego na ul. Warszawskiej w Końskich w 202</w:t>
      </w:r>
      <w:r w:rsidR="00A817B4" w:rsidRPr="00FC35B4">
        <w:rPr>
          <w:sz w:val="22"/>
          <w:szCs w:val="22"/>
        </w:rPr>
        <w:t>4</w:t>
      </w:r>
      <w:r w:rsidRPr="00FC35B4">
        <w:rPr>
          <w:sz w:val="22"/>
          <w:szCs w:val="22"/>
        </w:rPr>
        <w:t xml:space="preserve"> r. poniesiono wydatki w kwocie </w:t>
      </w:r>
      <w:r w:rsidR="00A817B4" w:rsidRPr="00FC35B4">
        <w:rPr>
          <w:sz w:val="22"/>
          <w:szCs w:val="22"/>
        </w:rPr>
        <w:t xml:space="preserve">17 417,22 </w:t>
      </w:r>
      <w:r w:rsidRPr="00FC35B4">
        <w:rPr>
          <w:sz w:val="22"/>
          <w:szCs w:val="22"/>
        </w:rPr>
        <w:t>zł.</w:t>
      </w:r>
    </w:p>
    <w:p w14:paraId="052A78B7" w14:textId="77777777" w:rsidR="0074410C" w:rsidRPr="00FC35B4" w:rsidRDefault="0074410C" w:rsidP="00FC35B4">
      <w:pPr>
        <w:spacing w:line="276" w:lineRule="auto"/>
        <w:jc w:val="both"/>
        <w:rPr>
          <w:color w:val="FF0000"/>
          <w:sz w:val="22"/>
          <w:szCs w:val="22"/>
        </w:rPr>
      </w:pPr>
    </w:p>
    <w:p w14:paraId="56508B1B" w14:textId="77777777" w:rsidR="008E01E5" w:rsidRPr="00FC35B4" w:rsidRDefault="0040371E" w:rsidP="00FC35B4">
      <w:pPr>
        <w:pStyle w:val="Akapitzlist"/>
        <w:numPr>
          <w:ilvl w:val="0"/>
          <w:numId w:val="10"/>
        </w:numPr>
        <w:suppressAutoHyphens w:val="0"/>
        <w:spacing w:line="276" w:lineRule="auto"/>
        <w:ind w:left="0" w:firstLine="0"/>
        <w:jc w:val="both"/>
        <w:rPr>
          <w:sz w:val="22"/>
          <w:szCs w:val="22"/>
        </w:rPr>
      </w:pPr>
      <w:r w:rsidRPr="00FC35B4">
        <w:rPr>
          <w:b/>
          <w:sz w:val="22"/>
          <w:szCs w:val="22"/>
        </w:rPr>
        <w:t>Zwalczanie barszczu Sosnowskiego na terenie miasta i gminy Końskie - Likwidacja barszczu Sosnowskiego na terenie gminy Końskie w celu ochrony roślinności</w:t>
      </w:r>
    </w:p>
    <w:p w14:paraId="72C08DBC" w14:textId="2065E0D1" w:rsidR="004D4031" w:rsidRPr="00FC35B4" w:rsidRDefault="004D4031" w:rsidP="00FC35B4">
      <w:pPr>
        <w:pStyle w:val="Akapitzlist"/>
        <w:autoSpaceDE w:val="0"/>
        <w:autoSpaceDN w:val="0"/>
        <w:adjustRightInd w:val="0"/>
        <w:spacing w:line="276" w:lineRule="auto"/>
        <w:ind w:left="0"/>
        <w:jc w:val="both"/>
        <w:rPr>
          <w:sz w:val="22"/>
          <w:szCs w:val="22"/>
        </w:rPr>
      </w:pPr>
      <w:r w:rsidRPr="00FC35B4">
        <w:rPr>
          <w:sz w:val="22"/>
          <w:szCs w:val="22"/>
        </w:rPr>
        <w:t>W 202</w:t>
      </w:r>
      <w:r w:rsidR="00BD0E5D" w:rsidRPr="00FC35B4">
        <w:rPr>
          <w:sz w:val="22"/>
          <w:szCs w:val="22"/>
        </w:rPr>
        <w:t>4</w:t>
      </w:r>
      <w:r w:rsidRPr="00FC35B4">
        <w:rPr>
          <w:sz w:val="22"/>
          <w:szCs w:val="22"/>
        </w:rPr>
        <w:t xml:space="preserve"> r. w ramach zawart</w:t>
      </w:r>
      <w:r w:rsidR="00BD0E5D" w:rsidRPr="00FC35B4">
        <w:rPr>
          <w:sz w:val="22"/>
          <w:szCs w:val="22"/>
        </w:rPr>
        <w:t>ej</w:t>
      </w:r>
      <w:r w:rsidRPr="00FC35B4">
        <w:rPr>
          <w:sz w:val="22"/>
          <w:szCs w:val="22"/>
        </w:rPr>
        <w:t xml:space="preserve"> um</w:t>
      </w:r>
      <w:r w:rsidR="00BD0E5D" w:rsidRPr="00FC35B4">
        <w:rPr>
          <w:sz w:val="22"/>
          <w:szCs w:val="22"/>
        </w:rPr>
        <w:t>owy</w:t>
      </w:r>
      <w:r w:rsidRPr="00FC35B4">
        <w:rPr>
          <w:sz w:val="22"/>
          <w:szCs w:val="22"/>
        </w:rPr>
        <w:t xml:space="preserve"> z firmą AGRO-BUD Marcin </w:t>
      </w:r>
      <w:proofErr w:type="spellStart"/>
      <w:r w:rsidRPr="00FC35B4">
        <w:rPr>
          <w:sz w:val="22"/>
          <w:szCs w:val="22"/>
        </w:rPr>
        <w:t>Bilkiewicz</w:t>
      </w:r>
      <w:proofErr w:type="spellEnd"/>
      <w:r w:rsidRPr="00FC35B4">
        <w:rPr>
          <w:sz w:val="22"/>
          <w:szCs w:val="22"/>
        </w:rPr>
        <w:t xml:space="preserve">, Mały Dólsk 2, </w:t>
      </w:r>
      <w:r w:rsidR="00E734D1" w:rsidRPr="00FC35B4">
        <w:rPr>
          <w:sz w:val="22"/>
          <w:szCs w:val="22"/>
        </w:rPr>
        <w:br/>
      </w:r>
      <w:r w:rsidRPr="00FC35B4">
        <w:rPr>
          <w:sz w:val="22"/>
          <w:szCs w:val="22"/>
        </w:rPr>
        <w:t>86-140 Drzycim, realizowane był</w:t>
      </w:r>
      <w:r w:rsidR="00BD0E5D" w:rsidRPr="00FC35B4">
        <w:rPr>
          <w:sz w:val="22"/>
          <w:szCs w:val="22"/>
        </w:rPr>
        <w:t>o</w:t>
      </w:r>
      <w:r w:rsidRPr="00FC35B4">
        <w:rPr>
          <w:sz w:val="22"/>
          <w:szCs w:val="22"/>
        </w:rPr>
        <w:t xml:space="preserve"> zadani</w:t>
      </w:r>
      <w:r w:rsidR="00BD0E5D" w:rsidRPr="00FC35B4">
        <w:rPr>
          <w:sz w:val="22"/>
          <w:szCs w:val="22"/>
        </w:rPr>
        <w:t>e</w:t>
      </w:r>
      <w:r w:rsidRPr="00FC35B4">
        <w:rPr>
          <w:sz w:val="22"/>
          <w:szCs w:val="22"/>
        </w:rPr>
        <w:t xml:space="preserve"> </w:t>
      </w:r>
      <w:r w:rsidR="00BD0E5D" w:rsidRPr="00FC35B4">
        <w:rPr>
          <w:sz w:val="22"/>
          <w:szCs w:val="22"/>
        </w:rPr>
        <w:t>„</w:t>
      </w:r>
      <w:r w:rsidRPr="00FC35B4">
        <w:rPr>
          <w:sz w:val="22"/>
          <w:szCs w:val="22"/>
        </w:rPr>
        <w:t xml:space="preserve">Zwalczanie barszczu Sosnowskiego na terenie miasta </w:t>
      </w:r>
      <w:r w:rsidR="00E734D1" w:rsidRPr="00FC35B4">
        <w:rPr>
          <w:sz w:val="22"/>
          <w:szCs w:val="22"/>
        </w:rPr>
        <w:br/>
      </w:r>
      <w:r w:rsidRPr="00FC35B4">
        <w:rPr>
          <w:sz w:val="22"/>
          <w:szCs w:val="22"/>
        </w:rPr>
        <w:t>i gminy Końskie</w:t>
      </w:r>
      <w:r w:rsidR="00BD0E5D" w:rsidRPr="00FC35B4">
        <w:rPr>
          <w:sz w:val="22"/>
          <w:szCs w:val="22"/>
        </w:rPr>
        <w:t>”</w:t>
      </w:r>
      <w:r w:rsidRPr="00FC35B4">
        <w:rPr>
          <w:sz w:val="22"/>
          <w:szCs w:val="22"/>
        </w:rPr>
        <w:t xml:space="preserve">. </w:t>
      </w:r>
      <w:r w:rsidR="00BD0E5D" w:rsidRPr="00FC35B4">
        <w:rPr>
          <w:sz w:val="22"/>
          <w:szCs w:val="22"/>
        </w:rPr>
        <w:t>W 2024</w:t>
      </w:r>
      <w:r w:rsidRPr="00FC35B4">
        <w:rPr>
          <w:sz w:val="22"/>
          <w:szCs w:val="22"/>
        </w:rPr>
        <w:t xml:space="preserve"> r. na likwidację barszczu Sosnowskiego wydatkowano kwotę </w:t>
      </w:r>
      <w:r w:rsidR="00BD0E5D" w:rsidRPr="00FC35B4">
        <w:rPr>
          <w:b/>
          <w:sz w:val="22"/>
          <w:szCs w:val="22"/>
        </w:rPr>
        <w:t>8 000,00</w:t>
      </w:r>
      <w:r w:rsidRPr="00FC35B4">
        <w:rPr>
          <w:b/>
          <w:sz w:val="22"/>
          <w:szCs w:val="22"/>
        </w:rPr>
        <w:t xml:space="preserve"> zł</w:t>
      </w:r>
      <w:r w:rsidR="00BD0E5D" w:rsidRPr="00FC35B4">
        <w:rPr>
          <w:b/>
          <w:sz w:val="22"/>
          <w:szCs w:val="22"/>
        </w:rPr>
        <w:t>.</w:t>
      </w:r>
      <w:r w:rsidRPr="00FC35B4">
        <w:rPr>
          <w:sz w:val="22"/>
          <w:szCs w:val="22"/>
        </w:rPr>
        <w:t xml:space="preserve"> </w:t>
      </w:r>
    </w:p>
    <w:p w14:paraId="437BA64A" w14:textId="77777777" w:rsidR="0074410C" w:rsidRPr="00FC35B4" w:rsidRDefault="0074410C" w:rsidP="00FC35B4">
      <w:pPr>
        <w:spacing w:line="276" w:lineRule="auto"/>
        <w:jc w:val="both"/>
        <w:rPr>
          <w:sz w:val="22"/>
          <w:szCs w:val="22"/>
        </w:rPr>
      </w:pPr>
    </w:p>
    <w:p w14:paraId="6228F13A" w14:textId="77777777" w:rsidR="003774E9" w:rsidRPr="00FC35B4" w:rsidRDefault="003774E9" w:rsidP="00FC35B4">
      <w:pPr>
        <w:numPr>
          <w:ilvl w:val="0"/>
          <w:numId w:val="10"/>
        </w:numPr>
        <w:spacing w:line="276" w:lineRule="auto"/>
        <w:ind w:left="0" w:firstLine="0"/>
        <w:jc w:val="both"/>
        <w:rPr>
          <w:b/>
          <w:sz w:val="22"/>
          <w:szCs w:val="22"/>
        </w:rPr>
      </w:pPr>
      <w:r w:rsidRPr="00FC35B4">
        <w:rPr>
          <w:b/>
          <w:sz w:val="22"/>
          <w:szCs w:val="22"/>
        </w:rPr>
        <w:t xml:space="preserve">OZE dla mieszkańców </w:t>
      </w:r>
      <w:proofErr w:type="spellStart"/>
      <w:r w:rsidRPr="00FC35B4">
        <w:rPr>
          <w:b/>
          <w:sz w:val="22"/>
          <w:szCs w:val="22"/>
        </w:rPr>
        <w:t>SZGiM</w:t>
      </w:r>
      <w:proofErr w:type="spellEnd"/>
      <w:r w:rsidRPr="00FC35B4">
        <w:rPr>
          <w:b/>
          <w:sz w:val="22"/>
          <w:szCs w:val="22"/>
        </w:rPr>
        <w:t xml:space="preserve"> – trwałość projektu – Zapewnienie środków na realizację wydatków związanych z trwałością projektu</w:t>
      </w:r>
    </w:p>
    <w:p w14:paraId="57BB24CC" w14:textId="01482D30" w:rsidR="00AB5818" w:rsidRPr="00FC35B4" w:rsidRDefault="00022BCB" w:rsidP="00FC35B4">
      <w:pPr>
        <w:spacing w:line="276" w:lineRule="auto"/>
        <w:jc w:val="both"/>
        <w:rPr>
          <w:sz w:val="22"/>
          <w:szCs w:val="22"/>
        </w:rPr>
      </w:pPr>
      <w:r w:rsidRPr="00FC35B4">
        <w:rPr>
          <w:sz w:val="22"/>
          <w:szCs w:val="22"/>
        </w:rPr>
        <w:t>W 20</w:t>
      </w:r>
      <w:r w:rsidR="00A90A43" w:rsidRPr="00FC35B4">
        <w:rPr>
          <w:sz w:val="22"/>
          <w:szCs w:val="22"/>
        </w:rPr>
        <w:t>2</w:t>
      </w:r>
      <w:r w:rsidR="00A20855" w:rsidRPr="00FC35B4">
        <w:rPr>
          <w:sz w:val="22"/>
          <w:szCs w:val="22"/>
        </w:rPr>
        <w:t>4</w:t>
      </w:r>
      <w:r w:rsidRPr="00FC35B4">
        <w:rPr>
          <w:sz w:val="22"/>
          <w:szCs w:val="22"/>
        </w:rPr>
        <w:t xml:space="preserve"> r. </w:t>
      </w:r>
      <w:r w:rsidR="0079183E" w:rsidRPr="00FC35B4">
        <w:rPr>
          <w:sz w:val="22"/>
          <w:szCs w:val="22"/>
        </w:rPr>
        <w:t xml:space="preserve">gmina Końskie dokonała należnej wpłaty na rzecz Staropolskiego Związku Gmin </w:t>
      </w:r>
      <w:r w:rsidR="0079183E" w:rsidRPr="00FC35B4">
        <w:rPr>
          <w:sz w:val="22"/>
          <w:szCs w:val="22"/>
        </w:rPr>
        <w:br/>
        <w:t xml:space="preserve">i Miast w kwocie </w:t>
      </w:r>
      <w:r w:rsidR="00A20855" w:rsidRPr="00FC35B4">
        <w:rPr>
          <w:b/>
          <w:sz w:val="22"/>
          <w:szCs w:val="22"/>
        </w:rPr>
        <w:t>12 203,69</w:t>
      </w:r>
      <w:r w:rsidR="0079183E" w:rsidRPr="00FC35B4">
        <w:rPr>
          <w:b/>
          <w:sz w:val="22"/>
          <w:szCs w:val="22"/>
        </w:rPr>
        <w:t xml:space="preserve"> zł</w:t>
      </w:r>
      <w:r w:rsidR="0079183E" w:rsidRPr="00FC35B4">
        <w:rPr>
          <w:sz w:val="22"/>
          <w:szCs w:val="22"/>
        </w:rPr>
        <w:t xml:space="preserve"> na realizacj</w:t>
      </w:r>
      <w:r w:rsidR="005B2ED7" w:rsidRPr="00FC35B4">
        <w:rPr>
          <w:sz w:val="22"/>
          <w:szCs w:val="22"/>
        </w:rPr>
        <w:t>ę</w:t>
      </w:r>
      <w:r w:rsidR="0079183E" w:rsidRPr="00FC35B4">
        <w:rPr>
          <w:sz w:val="22"/>
          <w:szCs w:val="22"/>
        </w:rPr>
        <w:t xml:space="preserve"> wydatków związanych z </w:t>
      </w:r>
      <w:r w:rsidR="006028A0" w:rsidRPr="00FC35B4">
        <w:rPr>
          <w:sz w:val="22"/>
          <w:szCs w:val="22"/>
        </w:rPr>
        <w:t>zapewnieniem trwałości</w:t>
      </w:r>
      <w:r w:rsidR="0079183E" w:rsidRPr="00FC35B4">
        <w:rPr>
          <w:sz w:val="22"/>
          <w:szCs w:val="22"/>
        </w:rPr>
        <w:t xml:space="preserve"> projektu. </w:t>
      </w:r>
    </w:p>
    <w:p w14:paraId="53CC43E6" w14:textId="77777777" w:rsidR="00BD0E5D" w:rsidRPr="00FC35B4" w:rsidRDefault="00BD0E5D" w:rsidP="00FC35B4">
      <w:pPr>
        <w:spacing w:line="276" w:lineRule="auto"/>
        <w:jc w:val="both"/>
        <w:rPr>
          <w:color w:val="FF0000"/>
          <w:sz w:val="22"/>
          <w:szCs w:val="22"/>
        </w:rPr>
      </w:pPr>
    </w:p>
    <w:p w14:paraId="417F8113" w14:textId="77777777" w:rsidR="00734AC7" w:rsidRPr="00FC35B4" w:rsidRDefault="00734AC7" w:rsidP="00FC35B4">
      <w:pPr>
        <w:numPr>
          <w:ilvl w:val="0"/>
          <w:numId w:val="10"/>
        </w:numPr>
        <w:spacing w:line="276" w:lineRule="auto"/>
        <w:ind w:left="0" w:firstLine="0"/>
        <w:jc w:val="both"/>
        <w:rPr>
          <w:b/>
          <w:sz w:val="22"/>
          <w:szCs w:val="22"/>
        </w:rPr>
      </w:pPr>
      <w:r w:rsidRPr="00FC35B4">
        <w:rPr>
          <w:b/>
          <w:sz w:val="22"/>
          <w:szCs w:val="22"/>
        </w:rPr>
        <w:t>Użytkowanie nieruchomości o łącznej powierzchni 2,1205 ha na potrzeby prowadzenia niezbędnych robót remontowych zbiornika wodnego w Sielpi – Zapewnienie prawa dysponowania gruntem pod wodą płynącą powierzchniową rzeki Czarnej Malenieckiej</w:t>
      </w:r>
    </w:p>
    <w:p w14:paraId="53877D02" w14:textId="706B68F9" w:rsidR="008F22CB" w:rsidRPr="00FC35B4" w:rsidRDefault="008F22CB" w:rsidP="00FC35B4">
      <w:pPr>
        <w:pStyle w:val="Akapitzlist"/>
        <w:spacing w:line="276" w:lineRule="auto"/>
        <w:ind w:left="0"/>
        <w:jc w:val="both"/>
        <w:rPr>
          <w:sz w:val="22"/>
          <w:szCs w:val="22"/>
        </w:rPr>
      </w:pPr>
      <w:r w:rsidRPr="00FC35B4">
        <w:rPr>
          <w:sz w:val="22"/>
          <w:szCs w:val="22"/>
        </w:rPr>
        <w:t>W 202</w:t>
      </w:r>
      <w:r w:rsidR="00BE1434" w:rsidRPr="00FC35B4">
        <w:rPr>
          <w:sz w:val="22"/>
          <w:szCs w:val="22"/>
        </w:rPr>
        <w:t>4</w:t>
      </w:r>
      <w:r w:rsidRPr="00FC35B4">
        <w:rPr>
          <w:sz w:val="22"/>
          <w:szCs w:val="22"/>
        </w:rPr>
        <w:t xml:space="preserve"> roku z tytułu użytkowania nieruchomości</w:t>
      </w:r>
      <w:r w:rsidR="00377F6F" w:rsidRPr="00FC35B4">
        <w:rPr>
          <w:sz w:val="22"/>
          <w:szCs w:val="22"/>
        </w:rPr>
        <w:t>,</w:t>
      </w:r>
      <w:r w:rsidRPr="00FC35B4">
        <w:rPr>
          <w:sz w:val="22"/>
          <w:szCs w:val="22"/>
        </w:rPr>
        <w:t xml:space="preserve"> zlokalizowanej </w:t>
      </w:r>
      <w:r w:rsidR="00377F6F" w:rsidRPr="00FC35B4">
        <w:rPr>
          <w:sz w:val="22"/>
          <w:szCs w:val="22"/>
        </w:rPr>
        <w:t xml:space="preserve">w Sielpi, </w:t>
      </w:r>
      <w:r w:rsidRPr="00FC35B4">
        <w:rPr>
          <w:sz w:val="22"/>
          <w:szCs w:val="22"/>
        </w:rPr>
        <w:t>pokrytej wodami płynącymi</w:t>
      </w:r>
      <w:r w:rsidR="00377F6F" w:rsidRPr="00FC35B4">
        <w:rPr>
          <w:sz w:val="22"/>
          <w:szCs w:val="22"/>
        </w:rPr>
        <w:t>,</w:t>
      </w:r>
      <w:r w:rsidRPr="00FC35B4">
        <w:rPr>
          <w:sz w:val="22"/>
          <w:szCs w:val="22"/>
        </w:rPr>
        <w:t xml:space="preserve"> będącej własnością Skarbu Państwa na rzecz Państwowego Gospodarstwa Wodnego Wody Polskie wydatkowano kwotę </w:t>
      </w:r>
      <w:r w:rsidR="00C73085" w:rsidRPr="00FC35B4">
        <w:rPr>
          <w:b/>
          <w:sz w:val="22"/>
          <w:szCs w:val="22"/>
        </w:rPr>
        <w:t>2 6</w:t>
      </w:r>
      <w:r w:rsidR="00BE1434" w:rsidRPr="00FC35B4">
        <w:rPr>
          <w:b/>
          <w:sz w:val="22"/>
          <w:szCs w:val="22"/>
        </w:rPr>
        <w:t>12</w:t>
      </w:r>
      <w:r w:rsidR="00C73085" w:rsidRPr="00FC35B4">
        <w:rPr>
          <w:b/>
          <w:sz w:val="22"/>
          <w:szCs w:val="22"/>
        </w:rPr>
        <w:t>,50</w:t>
      </w:r>
      <w:r w:rsidRPr="00FC35B4">
        <w:rPr>
          <w:b/>
          <w:sz w:val="22"/>
          <w:szCs w:val="22"/>
        </w:rPr>
        <w:t xml:space="preserve"> zł</w:t>
      </w:r>
      <w:r w:rsidRPr="00FC35B4">
        <w:rPr>
          <w:sz w:val="22"/>
          <w:szCs w:val="22"/>
        </w:rPr>
        <w:t>.</w:t>
      </w:r>
    </w:p>
    <w:p w14:paraId="2C595884" w14:textId="77777777" w:rsidR="0000495F" w:rsidRPr="00FC35B4" w:rsidRDefault="0000495F" w:rsidP="00FC35B4">
      <w:pPr>
        <w:pStyle w:val="Akapitzlist"/>
        <w:spacing w:line="276" w:lineRule="auto"/>
        <w:ind w:left="0"/>
        <w:jc w:val="both"/>
        <w:rPr>
          <w:color w:val="FF0000"/>
          <w:sz w:val="22"/>
          <w:szCs w:val="22"/>
        </w:rPr>
      </w:pPr>
    </w:p>
    <w:p w14:paraId="0FD39E08" w14:textId="77777777" w:rsidR="00734AC7" w:rsidRPr="00FC35B4" w:rsidRDefault="00734AC7" w:rsidP="00FC35B4">
      <w:pPr>
        <w:numPr>
          <w:ilvl w:val="0"/>
          <w:numId w:val="10"/>
        </w:numPr>
        <w:spacing w:line="276" w:lineRule="auto"/>
        <w:ind w:left="0" w:firstLine="0"/>
        <w:jc w:val="both"/>
        <w:rPr>
          <w:b/>
          <w:sz w:val="22"/>
          <w:szCs w:val="22"/>
        </w:rPr>
      </w:pPr>
      <w:r w:rsidRPr="00FC35B4">
        <w:rPr>
          <w:b/>
          <w:sz w:val="22"/>
          <w:szCs w:val="22"/>
        </w:rPr>
        <w:t>Zarządzanie i administrowanie gminnym zasobem nieruchomości miasta i gminy Końskie – Zapewnienie nadzoru nad prawidłowym gospodarowaniem gminnym zasobem nieruchomości</w:t>
      </w:r>
    </w:p>
    <w:p w14:paraId="4E2E3D79" w14:textId="0D6446D1" w:rsidR="00B909C6" w:rsidRPr="00FC35B4" w:rsidRDefault="00B909C6" w:rsidP="00FC35B4">
      <w:pPr>
        <w:pStyle w:val="Akapitzlist"/>
        <w:spacing w:line="276" w:lineRule="auto"/>
        <w:ind w:left="0"/>
        <w:jc w:val="both"/>
        <w:rPr>
          <w:b/>
          <w:bCs/>
          <w:sz w:val="22"/>
          <w:szCs w:val="22"/>
        </w:rPr>
      </w:pPr>
      <w:r w:rsidRPr="00FC35B4">
        <w:rPr>
          <w:sz w:val="22"/>
          <w:szCs w:val="22"/>
        </w:rPr>
        <w:t xml:space="preserve">W 2024 r. na zarządzanie i administrowanie gminnym zasobem nieruchomości miasta i gminy Końskie </w:t>
      </w:r>
      <w:r w:rsidR="00142127" w:rsidRPr="00FC35B4">
        <w:rPr>
          <w:sz w:val="22"/>
          <w:szCs w:val="22"/>
        </w:rPr>
        <w:br/>
      </w:r>
      <w:r w:rsidRPr="00FC35B4">
        <w:rPr>
          <w:sz w:val="22"/>
          <w:szCs w:val="22"/>
        </w:rPr>
        <w:t xml:space="preserve">w ramach umowy ZP-272.1.24.2023.EP z dnia 10 października 2023 r. z Przedsiębiorstwem Gospodarki Mieszkaniowej w Końskich Sp. z o. o. wydatkowano kwotę </w:t>
      </w:r>
      <w:r w:rsidR="00BE1434" w:rsidRPr="00FC35B4">
        <w:rPr>
          <w:b/>
          <w:bCs/>
          <w:sz w:val="22"/>
          <w:szCs w:val="22"/>
        </w:rPr>
        <w:t>609 184,63</w:t>
      </w:r>
      <w:r w:rsidRPr="00FC35B4">
        <w:rPr>
          <w:b/>
          <w:bCs/>
          <w:sz w:val="22"/>
          <w:szCs w:val="22"/>
        </w:rPr>
        <w:t xml:space="preserve"> zł</w:t>
      </w:r>
    </w:p>
    <w:p w14:paraId="3A553D19" w14:textId="77777777" w:rsidR="0000495F" w:rsidRPr="00FC35B4" w:rsidRDefault="0000495F" w:rsidP="00FC35B4">
      <w:pPr>
        <w:pStyle w:val="Akapitzlist"/>
        <w:spacing w:line="276" w:lineRule="auto"/>
        <w:ind w:left="0"/>
        <w:jc w:val="both"/>
        <w:rPr>
          <w:sz w:val="22"/>
          <w:szCs w:val="22"/>
        </w:rPr>
      </w:pPr>
    </w:p>
    <w:p w14:paraId="093327A0" w14:textId="31C2D18F" w:rsidR="002550D1" w:rsidRPr="00FC35B4" w:rsidRDefault="002550D1" w:rsidP="00FC35B4">
      <w:pPr>
        <w:numPr>
          <w:ilvl w:val="0"/>
          <w:numId w:val="10"/>
        </w:numPr>
        <w:spacing w:line="276" w:lineRule="auto"/>
        <w:ind w:left="0" w:firstLine="0"/>
        <w:jc w:val="both"/>
        <w:rPr>
          <w:b/>
          <w:sz w:val="22"/>
          <w:szCs w:val="22"/>
        </w:rPr>
      </w:pPr>
      <w:r w:rsidRPr="00FC35B4">
        <w:rPr>
          <w:b/>
          <w:sz w:val="22"/>
          <w:szCs w:val="22"/>
        </w:rPr>
        <w:t xml:space="preserve">Użytkowanie nieruchomości na potrzeby prowadzenia niezbędnych robót remontowych oraz zapewnienie trwałości projektu rewitalizacji i </w:t>
      </w:r>
      <w:proofErr w:type="spellStart"/>
      <w:r w:rsidRPr="00FC35B4">
        <w:rPr>
          <w:b/>
          <w:sz w:val="22"/>
          <w:szCs w:val="22"/>
        </w:rPr>
        <w:t>remediacji</w:t>
      </w:r>
      <w:proofErr w:type="spellEnd"/>
      <w:r w:rsidRPr="00FC35B4">
        <w:rPr>
          <w:b/>
          <w:sz w:val="22"/>
          <w:szCs w:val="22"/>
        </w:rPr>
        <w:t xml:space="preserve"> zbiorników wodnych Stary Młyn i Browary - Zapewnienie prawa dysponowania gruntami pod wodą płynącą powierzchniową rzeki Czystej oraz trwałości projektu</w:t>
      </w:r>
    </w:p>
    <w:p w14:paraId="0A83C892" w14:textId="1BADF2E0" w:rsidR="008F22CB" w:rsidRPr="00FC35B4" w:rsidRDefault="008F22CB" w:rsidP="00FC35B4">
      <w:pPr>
        <w:pStyle w:val="Akapitzlist"/>
        <w:suppressAutoHyphens w:val="0"/>
        <w:spacing w:line="276" w:lineRule="auto"/>
        <w:ind w:left="0"/>
        <w:contextualSpacing/>
        <w:jc w:val="both"/>
        <w:rPr>
          <w:sz w:val="22"/>
          <w:szCs w:val="22"/>
        </w:rPr>
      </w:pPr>
      <w:r w:rsidRPr="00FC35B4">
        <w:rPr>
          <w:sz w:val="22"/>
          <w:szCs w:val="22"/>
        </w:rPr>
        <w:t>W 202</w:t>
      </w:r>
      <w:r w:rsidR="00BE1434" w:rsidRPr="00FC35B4">
        <w:rPr>
          <w:sz w:val="22"/>
          <w:szCs w:val="22"/>
        </w:rPr>
        <w:t>4</w:t>
      </w:r>
      <w:r w:rsidRPr="00FC35B4">
        <w:rPr>
          <w:sz w:val="22"/>
          <w:szCs w:val="22"/>
        </w:rPr>
        <w:t xml:space="preserve"> roku na rzecz Państwowego Gospodarstwa Wodnego Wody Polskie została wydatkowana kwota </w:t>
      </w:r>
      <w:r w:rsidR="00C73085" w:rsidRPr="00FC35B4">
        <w:rPr>
          <w:sz w:val="22"/>
          <w:szCs w:val="22"/>
        </w:rPr>
        <w:t>3 186,94</w:t>
      </w:r>
      <w:r w:rsidRPr="00FC35B4">
        <w:rPr>
          <w:sz w:val="22"/>
          <w:szCs w:val="22"/>
        </w:rPr>
        <w:t xml:space="preserve"> zł z tytułu użytkowania działek pokrytych wodami płynącymi na Stary</w:t>
      </w:r>
      <w:r w:rsidR="005B1BEE" w:rsidRPr="00FC35B4">
        <w:rPr>
          <w:sz w:val="22"/>
          <w:szCs w:val="22"/>
        </w:rPr>
        <w:t>m</w:t>
      </w:r>
      <w:r w:rsidRPr="00FC35B4">
        <w:rPr>
          <w:sz w:val="22"/>
          <w:szCs w:val="22"/>
        </w:rPr>
        <w:t xml:space="preserve"> Młynie i Browarach.</w:t>
      </w:r>
    </w:p>
    <w:p w14:paraId="7CB2394A" w14:textId="71043F28" w:rsidR="008F22CB" w:rsidRPr="00FC35B4" w:rsidRDefault="008F22CB" w:rsidP="00FC35B4">
      <w:pPr>
        <w:pStyle w:val="Akapitzlist"/>
        <w:suppressAutoHyphens w:val="0"/>
        <w:spacing w:line="276" w:lineRule="auto"/>
        <w:ind w:left="0"/>
        <w:contextualSpacing/>
        <w:jc w:val="both"/>
        <w:rPr>
          <w:sz w:val="22"/>
          <w:szCs w:val="22"/>
        </w:rPr>
      </w:pPr>
      <w:r w:rsidRPr="00FC35B4">
        <w:rPr>
          <w:sz w:val="22"/>
          <w:szCs w:val="22"/>
        </w:rPr>
        <w:t>Gmina Końskie w 202</w:t>
      </w:r>
      <w:r w:rsidR="003C4433" w:rsidRPr="00FC35B4">
        <w:rPr>
          <w:sz w:val="22"/>
          <w:szCs w:val="22"/>
        </w:rPr>
        <w:t>4</w:t>
      </w:r>
      <w:r w:rsidRPr="00FC35B4">
        <w:rPr>
          <w:sz w:val="22"/>
          <w:szCs w:val="22"/>
        </w:rPr>
        <w:t xml:space="preserve"> r. wydatkowała kwotę </w:t>
      </w:r>
      <w:r w:rsidR="00C73085" w:rsidRPr="00FC35B4">
        <w:rPr>
          <w:sz w:val="22"/>
          <w:szCs w:val="22"/>
        </w:rPr>
        <w:t>4 910,16</w:t>
      </w:r>
      <w:r w:rsidRPr="00FC35B4">
        <w:rPr>
          <w:sz w:val="22"/>
          <w:szCs w:val="22"/>
        </w:rPr>
        <w:t xml:space="preserve"> zł na utrzymanie i funkcjonowanie bezprzewodowego monitoringu wizyjnego przy zbiornikach wodnych Stary Młyn, Browary I oraz Browary II.</w:t>
      </w:r>
    </w:p>
    <w:p w14:paraId="5C4CCB2F" w14:textId="106D9A8F" w:rsidR="008F22CB" w:rsidRPr="00FC35B4" w:rsidRDefault="008F22CB" w:rsidP="00FC35B4">
      <w:pPr>
        <w:pStyle w:val="Akapitzlist"/>
        <w:spacing w:line="276" w:lineRule="auto"/>
        <w:ind w:left="0"/>
        <w:jc w:val="both"/>
        <w:rPr>
          <w:b/>
          <w:sz w:val="22"/>
          <w:szCs w:val="22"/>
        </w:rPr>
      </w:pPr>
      <w:r w:rsidRPr="00FC35B4">
        <w:rPr>
          <w:sz w:val="22"/>
          <w:szCs w:val="22"/>
        </w:rPr>
        <w:t>W 202</w:t>
      </w:r>
      <w:r w:rsidR="0020599B">
        <w:rPr>
          <w:sz w:val="22"/>
          <w:szCs w:val="22"/>
        </w:rPr>
        <w:t>4</w:t>
      </w:r>
      <w:r w:rsidRPr="00FC35B4">
        <w:rPr>
          <w:sz w:val="22"/>
          <w:szCs w:val="22"/>
        </w:rPr>
        <w:t xml:space="preserve"> r. na realizację zadania wydatkowano kwotę </w:t>
      </w:r>
      <w:r w:rsidR="00C73085" w:rsidRPr="00FC35B4">
        <w:rPr>
          <w:b/>
          <w:sz w:val="22"/>
          <w:szCs w:val="22"/>
        </w:rPr>
        <w:t>8 097,10</w:t>
      </w:r>
      <w:r w:rsidR="005F496D" w:rsidRPr="00FC35B4">
        <w:rPr>
          <w:b/>
          <w:sz w:val="22"/>
          <w:szCs w:val="22"/>
        </w:rPr>
        <w:t xml:space="preserve"> </w:t>
      </w:r>
      <w:r w:rsidRPr="00FC35B4">
        <w:rPr>
          <w:b/>
          <w:sz w:val="22"/>
          <w:szCs w:val="22"/>
        </w:rPr>
        <w:t>zł.</w:t>
      </w:r>
    </w:p>
    <w:p w14:paraId="7779AEF4" w14:textId="77777777" w:rsidR="004D4031" w:rsidRPr="00FC35B4" w:rsidRDefault="004D4031" w:rsidP="00FC35B4">
      <w:pPr>
        <w:pStyle w:val="Akapitzlist"/>
        <w:spacing w:line="276" w:lineRule="auto"/>
        <w:ind w:left="360"/>
        <w:jc w:val="both"/>
        <w:rPr>
          <w:color w:val="FF0000"/>
          <w:sz w:val="22"/>
          <w:szCs w:val="22"/>
        </w:rPr>
      </w:pPr>
    </w:p>
    <w:p w14:paraId="091BBB4B" w14:textId="6077D18E" w:rsidR="002550D1" w:rsidRPr="00FC35B4" w:rsidRDefault="002550D1" w:rsidP="00FC35B4">
      <w:pPr>
        <w:numPr>
          <w:ilvl w:val="0"/>
          <w:numId w:val="10"/>
        </w:numPr>
        <w:spacing w:line="276" w:lineRule="auto"/>
        <w:ind w:left="0" w:firstLine="0"/>
        <w:jc w:val="both"/>
        <w:rPr>
          <w:b/>
          <w:sz w:val="22"/>
          <w:szCs w:val="22"/>
        </w:rPr>
      </w:pPr>
      <w:r w:rsidRPr="00FC35B4">
        <w:rPr>
          <w:b/>
          <w:sz w:val="22"/>
          <w:szCs w:val="22"/>
        </w:rPr>
        <w:t>Udostępnienie urządzeń oświetleniowych oraz infrastruktury elektroenergetycznej - Realizacja zadań z zakresu oświetlenia drogowego na terenie gminy Końskie</w:t>
      </w:r>
    </w:p>
    <w:p w14:paraId="07ECF155" w14:textId="6D4F70F9" w:rsidR="008D339D" w:rsidRPr="00FC35B4" w:rsidRDefault="008D339D" w:rsidP="00FC35B4">
      <w:pPr>
        <w:pStyle w:val="Default"/>
        <w:spacing w:line="276" w:lineRule="auto"/>
        <w:jc w:val="both"/>
        <w:rPr>
          <w:color w:val="auto"/>
          <w:sz w:val="22"/>
          <w:szCs w:val="22"/>
        </w:rPr>
      </w:pPr>
      <w:r w:rsidRPr="00FC35B4">
        <w:rPr>
          <w:color w:val="auto"/>
          <w:sz w:val="22"/>
          <w:szCs w:val="22"/>
        </w:rPr>
        <w:t>W</w:t>
      </w:r>
      <w:r w:rsidR="007C4053" w:rsidRPr="00FC35B4">
        <w:rPr>
          <w:color w:val="auto"/>
          <w:sz w:val="22"/>
          <w:szCs w:val="22"/>
        </w:rPr>
        <w:t xml:space="preserve"> dniu 9.10.2019 r.</w:t>
      </w:r>
      <w:r w:rsidRPr="00FC35B4">
        <w:rPr>
          <w:color w:val="auto"/>
          <w:sz w:val="22"/>
          <w:szCs w:val="22"/>
        </w:rPr>
        <w:t xml:space="preserve"> Gmina Końskie zawarła </w:t>
      </w:r>
      <w:r w:rsidR="007C4053" w:rsidRPr="00FC35B4">
        <w:rPr>
          <w:color w:val="auto"/>
          <w:sz w:val="22"/>
          <w:szCs w:val="22"/>
        </w:rPr>
        <w:t xml:space="preserve">z PGE Dystrybucja S.A. z siedzibą w Lublinie, </w:t>
      </w:r>
      <w:r w:rsidR="00B14897" w:rsidRPr="00FC35B4">
        <w:rPr>
          <w:color w:val="auto"/>
          <w:sz w:val="22"/>
          <w:szCs w:val="22"/>
        </w:rPr>
        <w:br/>
      </w:r>
      <w:r w:rsidR="007C4053" w:rsidRPr="00FC35B4">
        <w:rPr>
          <w:color w:val="auto"/>
          <w:sz w:val="22"/>
          <w:szCs w:val="22"/>
        </w:rPr>
        <w:t xml:space="preserve">ul. Garbarska 21 A, 20-340 Lublin – Oddział Skarżysko – Kamienna, ul. Piłsudskiego 51, 26-110 Skarżysko - Kamienna </w:t>
      </w:r>
      <w:r w:rsidRPr="00FC35B4">
        <w:rPr>
          <w:color w:val="auto"/>
          <w:sz w:val="22"/>
          <w:szCs w:val="22"/>
        </w:rPr>
        <w:t>niżej wymienione umowy</w:t>
      </w:r>
      <w:r w:rsidR="007C4053" w:rsidRPr="00FC35B4">
        <w:rPr>
          <w:color w:val="auto"/>
          <w:sz w:val="22"/>
          <w:szCs w:val="22"/>
        </w:rPr>
        <w:t xml:space="preserve"> dotyczące udost</w:t>
      </w:r>
      <w:r w:rsidR="005F496D" w:rsidRPr="00FC35B4">
        <w:rPr>
          <w:color w:val="auto"/>
          <w:sz w:val="22"/>
          <w:szCs w:val="22"/>
        </w:rPr>
        <w:t>ę</w:t>
      </w:r>
      <w:r w:rsidR="007C4053" w:rsidRPr="00FC35B4">
        <w:rPr>
          <w:color w:val="auto"/>
          <w:sz w:val="22"/>
          <w:szCs w:val="22"/>
        </w:rPr>
        <w:t>pnienia infrastruktury oświetlenia drogowego:</w:t>
      </w:r>
    </w:p>
    <w:p w14:paraId="27F30F7D" w14:textId="77777777" w:rsidR="007C4053" w:rsidRPr="00FC35B4" w:rsidRDefault="008D339D" w:rsidP="00FC35B4">
      <w:pPr>
        <w:pStyle w:val="Default"/>
        <w:spacing w:line="276" w:lineRule="auto"/>
        <w:jc w:val="both"/>
        <w:rPr>
          <w:color w:val="auto"/>
          <w:sz w:val="22"/>
          <w:szCs w:val="22"/>
        </w:rPr>
      </w:pPr>
      <w:r w:rsidRPr="00FC35B4">
        <w:rPr>
          <w:bCs/>
          <w:color w:val="auto"/>
          <w:sz w:val="22"/>
          <w:szCs w:val="22"/>
        </w:rPr>
        <w:lastRenderedPageBreak/>
        <w:t xml:space="preserve">– </w:t>
      </w:r>
      <w:r w:rsidR="007C4053" w:rsidRPr="00FC35B4">
        <w:rPr>
          <w:bCs/>
          <w:color w:val="auto"/>
          <w:sz w:val="22"/>
          <w:szCs w:val="22"/>
        </w:rPr>
        <w:t>u</w:t>
      </w:r>
      <w:r w:rsidRPr="00FC35B4">
        <w:rPr>
          <w:color w:val="auto"/>
          <w:sz w:val="22"/>
          <w:szCs w:val="22"/>
        </w:rPr>
        <w:t>mowa udostępnienia infrastruktury elektroenergetycznej w celu zabudowy oświetlenia urządzeń oświetlenia drogowego nr 6/OSK/GK/RE/Skarżysko/2019/</w:t>
      </w:r>
      <w:proofErr w:type="spellStart"/>
      <w:r w:rsidRPr="00FC35B4">
        <w:rPr>
          <w:color w:val="auto"/>
          <w:sz w:val="22"/>
          <w:szCs w:val="22"/>
        </w:rPr>
        <w:t>udost.infra</w:t>
      </w:r>
      <w:proofErr w:type="spellEnd"/>
      <w:r w:rsidR="007C4053" w:rsidRPr="00FC35B4">
        <w:rPr>
          <w:color w:val="auto"/>
          <w:sz w:val="22"/>
          <w:szCs w:val="22"/>
        </w:rPr>
        <w:t>.</w:t>
      </w:r>
    </w:p>
    <w:p w14:paraId="32A5FE6F" w14:textId="507FF13F" w:rsidR="007C4053" w:rsidRPr="00FC35B4" w:rsidRDefault="008D339D" w:rsidP="00FC35B4">
      <w:pPr>
        <w:pStyle w:val="Default"/>
        <w:spacing w:line="276" w:lineRule="auto"/>
        <w:jc w:val="both"/>
        <w:rPr>
          <w:color w:val="auto"/>
          <w:sz w:val="22"/>
          <w:szCs w:val="22"/>
        </w:rPr>
      </w:pPr>
      <w:r w:rsidRPr="00FC35B4">
        <w:rPr>
          <w:b/>
          <w:bCs/>
          <w:color w:val="auto"/>
          <w:sz w:val="22"/>
          <w:szCs w:val="22"/>
        </w:rPr>
        <w:t xml:space="preserve">– </w:t>
      </w:r>
      <w:r w:rsidR="007C4053" w:rsidRPr="00FC35B4">
        <w:rPr>
          <w:bCs/>
          <w:color w:val="auto"/>
          <w:sz w:val="22"/>
          <w:szCs w:val="22"/>
        </w:rPr>
        <w:t>u</w:t>
      </w:r>
      <w:r w:rsidRPr="00FC35B4">
        <w:rPr>
          <w:color w:val="auto"/>
          <w:sz w:val="22"/>
          <w:szCs w:val="22"/>
        </w:rPr>
        <w:t>mowy udostępnienia urządzeń oświetleniowych nr</w:t>
      </w:r>
      <w:r w:rsidR="007C4053" w:rsidRPr="00FC35B4">
        <w:rPr>
          <w:color w:val="auto"/>
          <w:sz w:val="22"/>
          <w:szCs w:val="22"/>
        </w:rPr>
        <w:t xml:space="preserve"> </w:t>
      </w:r>
      <w:r w:rsidRPr="00FC35B4">
        <w:rPr>
          <w:color w:val="auto"/>
          <w:sz w:val="22"/>
          <w:szCs w:val="22"/>
        </w:rPr>
        <w:t>5/OSK/GK/RE/Skarżysko/2019/</w:t>
      </w:r>
      <w:proofErr w:type="spellStart"/>
      <w:r w:rsidRPr="00FC35B4">
        <w:rPr>
          <w:color w:val="auto"/>
          <w:sz w:val="22"/>
          <w:szCs w:val="22"/>
        </w:rPr>
        <w:t>udost.infra</w:t>
      </w:r>
      <w:proofErr w:type="spellEnd"/>
      <w:r w:rsidRPr="00FC35B4">
        <w:rPr>
          <w:color w:val="auto"/>
          <w:sz w:val="22"/>
          <w:szCs w:val="22"/>
        </w:rPr>
        <w:t xml:space="preserve">. </w:t>
      </w:r>
    </w:p>
    <w:p w14:paraId="251EC1DE" w14:textId="20AEDA01" w:rsidR="002550D1" w:rsidRPr="00FC35B4" w:rsidRDefault="008D339D" w:rsidP="00FC35B4">
      <w:pPr>
        <w:spacing w:line="276" w:lineRule="auto"/>
        <w:jc w:val="both"/>
        <w:rPr>
          <w:b/>
          <w:bCs/>
          <w:sz w:val="22"/>
          <w:szCs w:val="22"/>
        </w:rPr>
      </w:pPr>
      <w:r w:rsidRPr="00FC35B4">
        <w:rPr>
          <w:sz w:val="22"/>
          <w:szCs w:val="22"/>
        </w:rPr>
        <w:t>W roku 20</w:t>
      </w:r>
      <w:r w:rsidR="00F92C04" w:rsidRPr="00FC35B4">
        <w:rPr>
          <w:sz w:val="22"/>
          <w:szCs w:val="22"/>
        </w:rPr>
        <w:t>2</w:t>
      </w:r>
      <w:r w:rsidR="00D70C50" w:rsidRPr="00FC35B4">
        <w:rPr>
          <w:sz w:val="22"/>
          <w:szCs w:val="22"/>
        </w:rPr>
        <w:t>4</w:t>
      </w:r>
      <w:r w:rsidRPr="00FC35B4">
        <w:rPr>
          <w:sz w:val="22"/>
          <w:szCs w:val="22"/>
        </w:rPr>
        <w:t xml:space="preserve"> na dzierżawę oświetlenia drogowego wydatkowano </w:t>
      </w:r>
      <w:r w:rsidR="00D70C50" w:rsidRPr="00FC35B4">
        <w:rPr>
          <w:b/>
          <w:bCs/>
          <w:sz w:val="22"/>
          <w:szCs w:val="22"/>
        </w:rPr>
        <w:t>144 282,60</w:t>
      </w:r>
      <w:r w:rsidRPr="00FC35B4">
        <w:rPr>
          <w:b/>
          <w:bCs/>
          <w:sz w:val="22"/>
          <w:szCs w:val="22"/>
        </w:rPr>
        <w:t xml:space="preserve"> zł.</w:t>
      </w:r>
    </w:p>
    <w:p w14:paraId="1F2AA5FF" w14:textId="77777777" w:rsidR="00BE1434" w:rsidRPr="00FC35B4" w:rsidRDefault="00BE1434" w:rsidP="00FC35B4">
      <w:pPr>
        <w:spacing w:line="276" w:lineRule="auto"/>
        <w:jc w:val="both"/>
        <w:rPr>
          <w:b/>
          <w:sz w:val="22"/>
          <w:szCs w:val="22"/>
        </w:rPr>
      </w:pPr>
    </w:p>
    <w:p w14:paraId="7E4C5B82" w14:textId="2799E976" w:rsidR="002550D1" w:rsidRPr="00FC35B4" w:rsidRDefault="002550D1" w:rsidP="00FC35B4">
      <w:pPr>
        <w:numPr>
          <w:ilvl w:val="0"/>
          <w:numId w:val="10"/>
        </w:numPr>
        <w:spacing w:line="276" w:lineRule="auto"/>
        <w:ind w:left="0" w:firstLine="0"/>
        <w:jc w:val="both"/>
        <w:rPr>
          <w:b/>
          <w:sz w:val="22"/>
          <w:szCs w:val="22"/>
        </w:rPr>
      </w:pPr>
      <w:r w:rsidRPr="00FC35B4">
        <w:rPr>
          <w:b/>
          <w:sz w:val="22"/>
          <w:szCs w:val="22"/>
        </w:rPr>
        <w:t>Usługi publicznego transportu zbiorowego w przewozach pasażerskich w transporcie drogowym na terenie gminy Końskie - Zapewnienie dostępu do transportu zbiorowego</w:t>
      </w:r>
      <w:r w:rsidR="00626B1B" w:rsidRPr="00FC35B4">
        <w:rPr>
          <w:b/>
          <w:sz w:val="22"/>
          <w:szCs w:val="22"/>
        </w:rPr>
        <w:t xml:space="preserve"> </w:t>
      </w:r>
      <w:r w:rsidRPr="00FC35B4">
        <w:rPr>
          <w:b/>
          <w:sz w:val="22"/>
          <w:szCs w:val="22"/>
        </w:rPr>
        <w:t>na terenie gminy Końskie</w:t>
      </w:r>
    </w:p>
    <w:p w14:paraId="525F8243" w14:textId="29578381" w:rsidR="004C4805" w:rsidRPr="00FC35B4" w:rsidRDefault="004C4805" w:rsidP="00FC35B4">
      <w:pPr>
        <w:spacing w:line="276" w:lineRule="auto"/>
        <w:jc w:val="both"/>
        <w:rPr>
          <w:sz w:val="22"/>
          <w:szCs w:val="22"/>
        </w:rPr>
      </w:pPr>
      <w:r w:rsidRPr="00FC35B4">
        <w:rPr>
          <w:sz w:val="22"/>
          <w:szCs w:val="22"/>
        </w:rPr>
        <w:t xml:space="preserve">Usługa realizowana na podstawie zawartych umów o świadczenie usług w zakresie transportu zbiorowego </w:t>
      </w:r>
      <w:r w:rsidR="00FC35B4">
        <w:rPr>
          <w:sz w:val="22"/>
          <w:szCs w:val="22"/>
        </w:rPr>
        <w:br/>
      </w:r>
      <w:r w:rsidRPr="00FC35B4">
        <w:rPr>
          <w:sz w:val="22"/>
          <w:szCs w:val="22"/>
        </w:rPr>
        <w:t>na obszar</w:t>
      </w:r>
      <w:r w:rsidR="00B133B4" w:rsidRPr="00FC35B4">
        <w:rPr>
          <w:sz w:val="22"/>
          <w:szCs w:val="22"/>
        </w:rPr>
        <w:t xml:space="preserve">ze Gminy Końskie z firmą </w:t>
      </w:r>
      <w:proofErr w:type="spellStart"/>
      <w:r w:rsidR="00B133B4" w:rsidRPr="00FC35B4">
        <w:rPr>
          <w:sz w:val="22"/>
          <w:szCs w:val="22"/>
        </w:rPr>
        <w:t>Darjan</w:t>
      </w:r>
      <w:proofErr w:type="spellEnd"/>
      <w:r w:rsidRPr="00FC35B4">
        <w:rPr>
          <w:sz w:val="22"/>
          <w:szCs w:val="22"/>
        </w:rPr>
        <w:t>. W 202</w:t>
      </w:r>
      <w:r w:rsidR="003F2221" w:rsidRPr="00FC35B4">
        <w:rPr>
          <w:sz w:val="22"/>
          <w:szCs w:val="22"/>
        </w:rPr>
        <w:t>4</w:t>
      </w:r>
      <w:r w:rsidRPr="00FC35B4">
        <w:rPr>
          <w:sz w:val="22"/>
          <w:szCs w:val="22"/>
        </w:rPr>
        <w:t xml:space="preserve"> r. na publiczny transport zbiorowy wydatkowano kwotę </w:t>
      </w:r>
      <w:r w:rsidR="00EF28E0">
        <w:rPr>
          <w:sz w:val="22"/>
          <w:szCs w:val="22"/>
        </w:rPr>
        <w:t>911 994,98</w:t>
      </w:r>
      <w:r w:rsidRPr="00FC35B4">
        <w:rPr>
          <w:sz w:val="22"/>
          <w:szCs w:val="22"/>
        </w:rPr>
        <w:t xml:space="preserve"> zł.</w:t>
      </w:r>
    </w:p>
    <w:p w14:paraId="5DA8D497" w14:textId="77777777" w:rsidR="0000495F" w:rsidRPr="00FC35B4" w:rsidRDefault="0000495F" w:rsidP="00FC35B4">
      <w:pPr>
        <w:spacing w:line="276" w:lineRule="auto"/>
        <w:jc w:val="both"/>
        <w:rPr>
          <w:color w:val="FF0000"/>
          <w:sz w:val="22"/>
          <w:szCs w:val="22"/>
        </w:rPr>
      </w:pPr>
    </w:p>
    <w:p w14:paraId="35151DE1" w14:textId="77777777" w:rsidR="00CB16A5" w:rsidRPr="00FC35B4" w:rsidRDefault="00652A88" w:rsidP="00FC35B4">
      <w:pPr>
        <w:pStyle w:val="Akapitzlist"/>
        <w:numPr>
          <w:ilvl w:val="0"/>
          <w:numId w:val="10"/>
        </w:numPr>
        <w:spacing w:line="276" w:lineRule="auto"/>
        <w:ind w:left="0" w:firstLine="0"/>
        <w:jc w:val="both"/>
        <w:rPr>
          <w:b/>
          <w:sz w:val="22"/>
          <w:szCs w:val="22"/>
        </w:rPr>
      </w:pPr>
      <w:r w:rsidRPr="00FC35B4">
        <w:rPr>
          <w:b/>
          <w:sz w:val="22"/>
          <w:szCs w:val="22"/>
        </w:rPr>
        <w:t>Zapewnienie trwałości projektu z zakresu udostępnienia bezpłatnego dostępu do sieci Internet (Wi-Fi)</w:t>
      </w:r>
    </w:p>
    <w:p w14:paraId="77A8E52C" w14:textId="24ED41B0" w:rsidR="00B133B4" w:rsidRPr="00FC35B4" w:rsidRDefault="00B133B4" w:rsidP="00FC35B4">
      <w:pPr>
        <w:pStyle w:val="Akapitzlist"/>
        <w:spacing w:line="276" w:lineRule="auto"/>
        <w:ind w:left="0"/>
        <w:jc w:val="both"/>
        <w:rPr>
          <w:sz w:val="22"/>
          <w:szCs w:val="22"/>
        </w:rPr>
      </w:pPr>
      <w:r w:rsidRPr="00FC35B4">
        <w:rPr>
          <w:sz w:val="22"/>
          <w:szCs w:val="22"/>
        </w:rPr>
        <w:t>W 202</w:t>
      </w:r>
      <w:r w:rsidR="00B909C6" w:rsidRPr="00FC35B4">
        <w:rPr>
          <w:sz w:val="22"/>
          <w:szCs w:val="22"/>
        </w:rPr>
        <w:t>4</w:t>
      </w:r>
      <w:r w:rsidRPr="00FC35B4">
        <w:rPr>
          <w:sz w:val="22"/>
          <w:szCs w:val="22"/>
        </w:rPr>
        <w:t xml:space="preserve"> r. nie ponoszono wydatków na realizację zadania.</w:t>
      </w:r>
    </w:p>
    <w:p w14:paraId="26DD914E" w14:textId="77777777" w:rsidR="0000495F" w:rsidRPr="00FC35B4" w:rsidRDefault="0000495F" w:rsidP="00FC35B4">
      <w:pPr>
        <w:pStyle w:val="Akapitzlist"/>
        <w:spacing w:line="276" w:lineRule="auto"/>
        <w:ind w:left="0"/>
        <w:jc w:val="both"/>
        <w:rPr>
          <w:sz w:val="22"/>
          <w:szCs w:val="22"/>
        </w:rPr>
      </w:pPr>
    </w:p>
    <w:p w14:paraId="4BE98D6E" w14:textId="68A0CAE7" w:rsidR="00652A88" w:rsidRPr="00FC35B4" w:rsidRDefault="00652A88" w:rsidP="00FC35B4">
      <w:pPr>
        <w:pStyle w:val="Akapitzlist"/>
        <w:numPr>
          <w:ilvl w:val="0"/>
          <w:numId w:val="10"/>
        </w:numPr>
        <w:spacing w:line="276" w:lineRule="auto"/>
        <w:ind w:left="0" w:firstLine="0"/>
        <w:jc w:val="both"/>
        <w:rPr>
          <w:b/>
          <w:sz w:val="22"/>
          <w:szCs w:val="22"/>
        </w:rPr>
      </w:pPr>
      <w:r w:rsidRPr="00FC35B4">
        <w:rPr>
          <w:b/>
          <w:sz w:val="22"/>
          <w:szCs w:val="22"/>
        </w:rPr>
        <w:t>Opracowanie Planu Działań Zintegrowanych Inwestycji Terytorialnych Miejskiego Obszaru Funkcjonalnego Miasta Północy</w:t>
      </w:r>
      <w:r w:rsidR="0080473F" w:rsidRPr="00FC35B4">
        <w:rPr>
          <w:b/>
          <w:sz w:val="22"/>
          <w:szCs w:val="22"/>
        </w:rPr>
        <w:t xml:space="preserve"> oraz o</w:t>
      </w:r>
      <w:r w:rsidRPr="00FC35B4">
        <w:rPr>
          <w:b/>
          <w:sz w:val="22"/>
          <w:szCs w:val="22"/>
        </w:rPr>
        <w:t>pracowanie Planu Zrównoważonej Mobilności Miejskiej (SUM</w:t>
      </w:r>
      <w:r w:rsidR="000B3B95" w:rsidRPr="00FC35B4">
        <w:rPr>
          <w:b/>
          <w:sz w:val="22"/>
          <w:szCs w:val="22"/>
        </w:rPr>
        <w:t>P</w:t>
      </w:r>
      <w:r w:rsidRPr="00FC35B4">
        <w:rPr>
          <w:b/>
          <w:sz w:val="22"/>
          <w:szCs w:val="22"/>
        </w:rPr>
        <w:t>) dla Miejskiego Obszaru Funkcjonalnego Miasta Północy</w:t>
      </w:r>
    </w:p>
    <w:p w14:paraId="65B6E915" w14:textId="3C286F04" w:rsidR="000B3B95" w:rsidRPr="00FC35B4" w:rsidRDefault="000B3B95" w:rsidP="00FC35B4">
      <w:pPr>
        <w:spacing w:line="276" w:lineRule="auto"/>
        <w:jc w:val="both"/>
        <w:rPr>
          <w:sz w:val="22"/>
          <w:szCs w:val="22"/>
        </w:rPr>
      </w:pPr>
      <w:r w:rsidRPr="00FC35B4">
        <w:rPr>
          <w:sz w:val="22"/>
          <w:szCs w:val="22"/>
        </w:rPr>
        <w:t xml:space="preserve">W ramach wspólnego Porozumienia Międzygminnego z dnia 24.05.2021 r. MOF Miasta Północy </w:t>
      </w:r>
      <w:r w:rsidR="00FC35B4">
        <w:rPr>
          <w:sz w:val="22"/>
          <w:szCs w:val="22"/>
        </w:rPr>
        <w:br/>
      </w:r>
      <w:r w:rsidRPr="00FC35B4">
        <w:rPr>
          <w:sz w:val="22"/>
          <w:szCs w:val="22"/>
        </w:rPr>
        <w:t xml:space="preserve">17 samorządów, tj.: Gmina Skarżysko – Kamienna, Gmina Ostrowiec Świętokrzyski, Gmina Ćmielów, Gmina Bałtów, Gmina Bodzechów, Gmina Waśniów, Gmina Kunów, Gmina Starachowice, Gmina Brody, Gmina Pawłów, Gmina Wąchock, Gmina Mirzec, Gmina Skarżysko Kościelne, Gmina Stąporków, Gmina Bliżyn, Gmina Suchedniów, Gmina Końskie, zobowiązały się do opracowania Strategii ZIT oraz Planu Zrównoważonej Mobilności Miejskiej Miejskiego Obszaru Funkcjonalnego Miasta Północy (SUMP). </w:t>
      </w:r>
    </w:p>
    <w:p w14:paraId="77D19F3A" w14:textId="1D72D85C" w:rsidR="000B3B95" w:rsidRPr="00FC35B4" w:rsidRDefault="000B3B95" w:rsidP="00FC35B4">
      <w:pPr>
        <w:spacing w:line="276" w:lineRule="auto"/>
        <w:jc w:val="both"/>
        <w:rPr>
          <w:sz w:val="22"/>
          <w:szCs w:val="22"/>
        </w:rPr>
      </w:pPr>
      <w:r w:rsidRPr="00FC35B4">
        <w:rPr>
          <w:sz w:val="22"/>
          <w:szCs w:val="22"/>
        </w:rPr>
        <w:t xml:space="preserve">Strategia Terytorialna Zintegrowanych Inwestycji Terytorialnych Miejskiego Obszaru </w:t>
      </w:r>
      <w:r w:rsidR="00741F76" w:rsidRPr="00FC35B4">
        <w:rPr>
          <w:sz w:val="22"/>
          <w:szCs w:val="22"/>
        </w:rPr>
        <w:t xml:space="preserve"> F</w:t>
      </w:r>
      <w:r w:rsidRPr="00FC35B4">
        <w:rPr>
          <w:sz w:val="22"/>
          <w:szCs w:val="22"/>
        </w:rPr>
        <w:t>unkcjonalnego Miasta Północy określa wspólne obszary problemowe i potrzeby w zakresie realizacji zadań publicznych na terenie obszarów tracących funkcje społeczno-gospodarcze. Celem  Strategii jest również wskazanie zintegrowanego podejścia do rozwiązywania problemów i spójne planowanie inwestycji</w:t>
      </w:r>
      <w:r w:rsidR="00BE1434" w:rsidRPr="00FC35B4">
        <w:rPr>
          <w:sz w:val="22"/>
          <w:szCs w:val="22"/>
        </w:rPr>
        <w:t>.</w:t>
      </w:r>
      <w:r w:rsidRPr="00FC35B4">
        <w:rPr>
          <w:sz w:val="22"/>
          <w:szCs w:val="22"/>
        </w:rPr>
        <w:t xml:space="preserve"> 17 gmin współtworzących obszar funkcjonalny. Strategia Terytorialna jest podstawowym dokumentem umożl</w:t>
      </w:r>
      <w:r w:rsidR="00BE1434" w:rsidRPr="00FC35B4">
        <w:rPr>
          <w:sz w:val="22"/>
          <w:szCs w:val="22"/>
        </w:rPr>
        <w:t>i</w:t>
      </w:r>
      <w:r w:rsidRPr="00FC35B4">
        <w:rPr>
          <w:sz w:val="22"/>
          <w:szCs w:val="22"/>
        </w:rPr>
        <w:t>wiającym wdrażanie ZIT.</w:t>
      </w:r>
    </w:p>
    <w:p w14:paraId="11A4ADE9" w14:textId="77777777" w:rsidR="000B3B95" w:rsidRPr="00FC35B4" w:rsidRDefault="000B3B95" w:rsidP="00FC35B4">
      <w:pPr>
        <w:spacing w:line="276" w:lineRule="auto"/>
        <w:jc w:val="both"/>
        <w:rPr>
          <w:sz w:val="22"/>
          <w:szCs w:val="22"/>
        </w:rPr>
      </w:pPr>
      <w:r w:rsidRPr="00FC35B4">
        <w:rPr>
          <w:sz w:val="22"/>
          <w:szCs w:val="22"/>
        </w:rPr>
        <w:t>SUMP również jest strategią długoterminową, jednak ściśle ukierunkowaną na szeroko rozumiane zagadnienia transportowe, nastawianą na zapewnienie dobrego dostępu do celów podróży i usług, zawierającą również plan wdrożenia.</w:t>
      </w:r>
    </w:p>
    <w:p w14:paraId="75B07F6F" w14:textId="07BBE562" w:rsidR="000B3B95" w:rsidRPr="00FC35B4" w:rsidRDefault="000B3B95" w:rsidP="00FC35B4">
      <w:pPr>
        <w:spacing w:line="276" w:lineRule="auto"/>
        <w:jc w:val="both"/>
        <w:rPr>
          <w:sz w:val="22"/>
          <w:szCs w:val="22"/>
        </w:rPr>
      </w:pPr>
      <w:r w:rsidRPr="00FC35B4">
        <w:rPr>
          <w:sz w:val="22"/>
          <w:szCs w:val="22"/>
        </w:rPr>
        <w:t xml:space="preserve">Na chwilę obecną projekt Strategii jest przygotowany i trafił do obowiązkowych konsultacji </w:t>
      </w:r>
      <w:r w:rsidRPr="00FC35B4">
        <w:rPr>
          <w:sz w:val="22"/>
          <w:szCs w:val="22"/>
        </w:rPr>
        <w:br/>
        <w:t xml:space="preserve">z Urzędem Marszałkowskim Województwa Świętokrzyskiego. Projekt SUMP przeszedł konsultacje społeczne. </w:t>
      </w:r>
    </w:p>
    <w:p w14:paraId="3F5005AC" w14:textId="7483548C" w:rsidR="003F2221" w:rsidRPr="00FC35B4" w:rsidRDefault="003209E8" w:rsidP="00FC35B4">
      <w:pPr>
        <w:spacing w:line="276" w:lineRule="auto"/>
        <w:jc w:val="both"/>
        <w:rPr>
          <w:sz w:val="22"/>
          <w:szCs w:val="22"/>
        </w:rPr>
      </w:pPr>
      <w:r w:rsidRPr="00FC35B4">
        <w:rPr>
          <w:sz w:val="22"/>
          <w:szCs w:val="22"/>
        </w:rPr>
        <w:t>Dnia 07.04.2022</w:t>
      </w:r>
      <w:r w:rsidR="009F5E8C" w:rsidRPr="00FC35B4">
        <w:rPr>
          <w:sz w:val="22"/>
          <w:szCs w:val="22"/>
        </w:rPr>
        <w:t xml:space="preserve"> </w:t>
      </w:r>
      <w:r w:rsidRPr="00FC35B4">
        <w:rPr>
          <w:sz w:val="22"/>
          <w:szCs w:val="22"/>
        </w:rPr>
        <w:t xml:space="preserve">r. w </w:t>
      </w:r>
      <w:proofErr w:type="spellStart"/>
      <w:r w:rsidRPr="00FC35B4">
        <w:rPr>
          <w:sz w:val="22"/>
          <w:szCs w:val="22"/>
        </w:rPr>
        <w:t>Skarżysku-Kamiennej</w:t>
      </w:r>
      <w:proofErr w:type="spellEnd"/>
      <w:r w:rsidRPr="00FC35B4">
        <w:rPr>
          <w:sz w:val="22"/>
          <w:szCs w:val="22"/>
        </w:rPr>
        <w:t xml:space="preserve"> zawarta została Umowa Nr 14/2022 wszystkich 17 samorządów MOF Miasta Północy, reprezentowanych przez Lidera- Gminę Skarżysko – Kamienna (Zamawiający) </w:t>
      </w:r>
      <w:r w:rsidR="0020599B">
        <w:rPr>
          <w:sz w:val="22"/>
          <w:szCs w:val="22"/>
        </w:rPr>
        <w:br/>
      </w:r>
      <w:r w:rsidRPr="00FC35B4">
        <w:rPr>
          <w:sz w:val="22"/>
          <w:szCs w:val="22"/>
        </w:rPr>
        <w:t>z Konsorcjum Firm: Lider konsorcjum UTILA Sp. z o.o. ul. Targowa 42/20; 03-733 Warszawa oraz członek konsorcjum EU-CONSULT Sp. z o.o. (Wykonawca).</w:t>
      </w:r>
    </w:p>
    <w:p w14:paraId="703A19BE" w14:textId="78BC0008" w:rsidR="003209E8" w:rsidRPr="00FC35B4" w:rsidRDefault="003209E8" w:rsidP="00FC35B4">
      <w:pPr>
        <w:spacing w:line="276" w:lineRule="auto"/>
        <w:jc w:val="both"/>
        <w:rPr>
          <w:sz w:val="22"/>
          <w:szCs w:val="22"/>
        </w:rPr>
      </w:pPr>
      <w:r w:rsidRPr="00FC35B4">
        <w:rPr>
          <w:sz w:val="22"/>
          <w:szCs w:val="22"/>
        </w:rPr>
        <w:t>Przedmiotem umowy jest „Opracowanie Strategii Terytorialnej Zintegrowanych Inwestycji Terytorialnych Miejskiego Obszaru Funkcjonalnego Miasta Północy oraz Planu Zrównoważonej Mobilności Miejskiej Miejskiego Obszaru Funkcjonalnego Miasta Północy dalej ST ZIT i SUMP ZIT”.</w:t>
      </w:r>
      <w:r w:rsidR="00FC35B4">
        <w:rPr>
          <w:sz w:val="22"/>
          <w:szCs w:val="22"/>
        </w:rPr>
        <w:t xml:space="preserve"> </w:t>
      </w:r>
      <w:r w:rsidRPr="00FC35B4">
        <w:rPr>
          <w:sz w:val="22"/>
          <w:szCs w:val="22"/>
        </w:rPr>
        <w:t xml:space="preserve">Wartość umowna </w:t>
      </w:r>
      <w:r w:rsidR="00FC35B4">
        <w:rPr>
          <w:sz w:val="22"/>
          <w:szCs w:val="22"/>
        </w:rPr>
        <w:br/>
      </w:r>
      <w:r w:rsidRPr="00FC35B4">
        <w:rPr>
          <w:sz w:val="22"/>
          <w:szCs w:val="22"/>
        </w:rPr>
        <w:t>214 999,98 zł brutto, płatna przez wszystkich członków MOF wg % udziału ludnościowego dane</w:t>
      </w:r>
      <w:r w:rsidR="00FC35B4">
        <w:rPr>
          <w:sz w:val="22"/>
          <w:szCs w:val="22"/>
        </w:rPr>
        <w:t>j</w:t>
      </w:r>
      <w:r w:rsidRPr="00FC35B4">
        <w:rPr>
          <w:sz w:val="22"/>
          <w:szCs w:val="22"/>
        </w:rPr>
        <w:t xml:space="preserve"> j</w:t>
      </w:r>
      <w:r w:rsidR="00FC35B4">
        <w:rPr>
          <w:sz w:val="22"/>
          <w:szCs w:val="22"/>
        </w:rPr>
        <w:t xml:space="preserve">ednostki </w:t>
      </w:r>
      <w:r w:rsidRPr="00FC35B4">
        <w:rPr>
          <w:sz w:val="22"/>
          <w:szCs w:val="22"/>
        </w:rPr>
        <w:t>s</w:t>
      </w:r>
      <w:r w:rsidR="00FC35B4">
        <w:rPr>
          <w:sz w:val="22"/>
          <w:szCs w:val="22"/>
        </w:rPr>
        <w:t xml:space="preserve">amorządu </w:t>
      </w:r>
      <w:r w:rsidRPr="00FC35B4">
        <w:rPr>
          <w:sz w:val="22"/>
          <w:szCs w:val="22"/>
        </w:rPr>
        <w:t>t</w:t>
      </w:r>
      <w:r w:rsidR="00FC35B4">
        <w:rPr>
          <w:sz w:val="22"/>
          <w:szCs w:val="22"/>
        </w:rPr>
        <w:t>erytorialnego</w:t>
      </w:r>
      <w:r w:rsidRPr="00FC35B4">
        <w:rPr>
          <w:sz w:val="22"/>
          <w:szCs w:val="22"/>
        </w:rPr>
        <w:t xml:space="preserve"> w całym MOF. Udział gminy Końskie wynosi 10,995384%, tj. 23.640,07 zł brutto.</w:t>
      </w:r>
    </w:p>
    <w:p w14:paraId="5B693614" w14:textId="42174E6F" w:rsidR="00C73085" w:rsidRPr="00FC35B4" w:rsidRDefault="00C73085" w:rsidP="00FC35B4">
      <w:pPr>
        <w:spacing w:line="276" w:lineRule="auto"/>
        <w:jc w:val="both"/>
        <w:rPr>
          <w:color w:val="FF0000"/>
          <w:sz w:val="22"/>
          <w:szCs w:val="22"/>
        </w:rPr>
      </w:pPr>
      <w:r w:rsidRPr="00FC35B4">
        <w:rPr>
          <w:sz w:val="22"/>
          <w:szCs w:val="22"/>
        </w:rPr>
        <w:t>W 2023</w:t>
      </w:r>
      <w:r w:rsidR="009F5E8C" w:rsidRPr="00FC35B4">
        <w:rPr>
          <w:sz w:val="22"/>
          <w:szCs w:val="22"/>
        </w:rPr>
        <w:t xml:space="preserve"> </w:t>
      </w:r>
      <w:r w:rsidRPr="00FC35B4">
        <w:rPr>
          <w:sz w:val="22"/>
          <w:szCs w:val="22"/>
        </w:rPr>
        <w:t xml:space="preserve">r. oba dokumenty zostały opracowane i poddane konsultacjom społecznym a następnie wysłane </w:t>
      </w:r>
      <w:r w:rsidR="00FC35B4">
        <w:rPr>
          <w:sz w:val="22"/>
          <w:szCs w:val="22"/>
        </w:rPr>
        <w:br/>
      </w:r>
      <w:r w:rsidRPr="00FC35B4">
        <w:rPr>
          <w:sz w:val="22"/>
          <w:szCs w:val="22"/>
        </w:rPr>
        <w:t xml:space="preserve">do opiniowania do Urzędu Marszałkowskiego Województwa Świętokrzyskiego oraz właściwych ministerstw </w:t>
      </w:r>
      <w:r w:rsidR="003F2221" w:rsidRPr="00FC35B4">
        <w:rPr>
          <w:sz w:val="22"/>
          <w:szCs w:val="22"/>
        </w:rPr>
        <w:br/>
      </w:r>
      <w:r w:rsidRPr="00FC35B4">
        <w:rPr>
          <w:sz w:val="22"/>
          <w:szCs w:val="22"/>
        </w:rPr>
        <w:t>i organów – m.in. Regionalnej Dyrekcji Ochrony Środowiska. W grudniu 2023</w:t>
      </w:r>
      <w:r w:rsidR="009F5E8C" w:rsidRPr="00FC35B4">
        <w:rPr>
          <w:sz w:val="22"/>
          <w:szCs w:val="22"/>
        </w:rPr>
        <w:t xml:space="preserve"> </w:t>
      </w:r>
      <w:r w:rsidRPr="00FC35B4">
        <w:rPr>
          <w:sz w:val="22"/>
          <w:szCs w:val="22"/>
        </w:rPr>
        <w:t>r.  Komitet Sterujący Zintegrowanych Inwestycji Terytorialnych Miejskiego Obszaru Funkcjonalnego Miasta Północy zaopiniował pozytywnie Plan Zrównoważonej Mobilności Miejskiej Miejskiego Obszaru</w:t>
      </w:r>
      <w:r w:rsidR="009F5E8C" w:rsidRPr="00FC35B4">
        <w:rPr>
          <w:sz w:val="22"/>
          <w:szCs w:val="22"/>
        </w:rPr>
        <w:t xml:space="preserve"> </w:t>
      </w:r>
      <w:r w:rsidRPr="00FC35B4">
        <w:rPr>
          <w:sz w:val="22"/>
          <w:szCs w:val="22"/>
        </w:rPr>
        <w:t>Funkcjonalnego Miasta Północy.</w:t>
      </w:r>
      <w:r w:rsidRPr="00FC35B4">
        <w:rPr>
          <w:color w:val="FF0000"/>
          <w:sz w:val="22"/>
          <w:szCs w:val="22"/>
        </w:rPr>
        <w:t xml:space="preserve"> </w:t>
      </w:r>
    </w:p>
    <w:p w14:paraId="071D5180" w14:textId="78757F39" w:rsidR="00C73085" w:rsidRPr="00FC35B4" w:rsidRDefault="00C73085" w:rsidP="00FC35B4">
      <w:pPr>
        <w:spacing w:line="276" w:lineRule="auto"/>
        <w:jc w:val="both"/>
        <w:rPr>
          <w:sz w:val="22"/>
          <w:szCs w:val="22"/>
        </w:rPr>
      </w:pPr>
      <w:r w:rsidRPr="00FC35B4">
        <w:rPr>
          <w:sz w:val="22"/>
          <w:szCs w:val="22"/>
        </w:rPr>
        <w:t>W 202</w:t>
      </w:r>
      <w:r w:rsidR="003F2221" w:rsidRPr="00FC35B4">
        <w:rPr>
          <w:sz w:val="22"/>
          <w:szCs w:val="22"/>
        </w:rPr>
        <w:t>4</w:t>
      </w:r>
      <w:r w:rsidRPr="00FC35B4">
        <w:rPr>
          <w:sz w:val="22"/>
          <w:szCs w:val="22"/>
        </w:rPr>
        <w:t xml:space="preserve"> r. </w:t>
      </w:r>
      <w:r w:rsidR="003F2221" w:rsidRPr="00FC35B4">
        <w:rPr>
          <w:sz w:val="22"/>
          <w:szCs w:val="22"/>
        </w:rPr>
        <w:t xml:space="preserve">zapłacono za opracowanie strategii </w:t>
      </w:r>
      <w:r w:rsidR="003F2221" w:rsidRPr="00FC35B4">
        <w:rPr>
          <w:b/>
          <w:bCs/>
          <w:sz w:val="22"/>
          <w:szCs w:val="22"/>
        </w:rPr>
        <w:t>23 640,07</w:t>
      </w:r>
      <w:r w:rsidR="003F2221" w:rsidRPr="00FC35B4">
        <w:rPr>
          <w:sz w:val="22"/>
          <w:szCs w:val="22"/>
        </w:rPr>
        <w:t xml:space="preserve"> zł.</w:t>
      </w:r>
    </w:p>
    <w:p w14:paraId="4024A285" w14:textId="77777777" w:rsidR="00C73085" w:rsidRPr="00FC35B4" w:rsidRDefault="00C73085" w:rsidP="00FC35B4">
      <w:pPr>
        <w:spacing w:line="276" w:lineRule="auto"/>
        <w:jc w:val="both"/>
        <w:rPr>
          <w:color w:val="FF0000"/>
          <w:sz w:val="22"/>
          <w:szCs w:val="22"/>
        </w:rPr>
      </w:pPr>
    </w:p>
    <w:p w14:paraId="0384BAF4" w14:textId="77777777" w:rsidR="00DC4980" w:rsidRPr="00FC35B4" w:rsidRDefault="00717551" w:rsidP="00FC35B4">
      <w:pPr>
        <w:pStyle w:val="Akapitzlist"/>
        <w:numPr>
          <w:ilvl w:val="0"/>
          <w:numId w:val="10"/>
        </w:numPr>
        <w:spacing w:line="276" w:lineRule="auto"/>
        <w:ind w:left="0" w:firstLine="0"/>
        <w:jc w:val="both"/>
        <w:rPr>
          <w:b/>
          <w:sz w:val="22"/>
          <w:szCs w:val="22"/>
        </w:rPr>
      </w:pPr>
      <w:r w:rsidRPr="00FC35B4">
        <w:rPr>
          <w:b/>
          <w:sz w:val="22"/>
          <w:szCs w:val="22"/>
        </w:rPr>
        <w:t>Opracowanie Gminnego Programu Rewitalizacji Miasta i Gminy Końskie – Opracowanie dokumentu programu rewitalizacji</w:t>
      </w:r>
    </w:p>
    <w:p w14:paraId="036A3D9B" w14:textId="77777777" w:rsidR="000B1798" w:rsidRPr="00FC35B4" w:rsidRDefault="000B1798" w:rsidP="00FC35B4">
      <w:pPr>
        <w:spacing w:line="276" w:lineRule="auto"/>
        <w:jc w:val="both"/>
        <w:rPr>
          <w:sz w:val="22"/>
          <w:szCs w:val="22"/>
          <w:lang w:eastAsia="en-US"/>
        </w:rPr>
      </w:pPr>
      <w:r w:rsidRPr="00FC35B4">
        <w:rPr>
          <w:sz w:val="22"/>
          <w:szCs w:val="22"/>
          <w:lang w:eastAsia="en-US"/>
        </w:rPr>
        <w:t xml:space="preserve">Zadanie realizowane zgodnie z umową ZP.040.1.2022.AB z dnia 03.01.2022 r. </w:t>
      </w:r>
    </w:p>
    <w:p w14:paraId="1DCA234D" w14:textId="7F35D682" w:rsidR="000B1798" w:rsidRPr="00FC35B4" w:rsidRDefault="000B1798" w:rsidP="00FC35B4">
      <w:pPr>
        <w:spacing w:line="276" w:lineRule="auto"/>
        <w:jc w:val="both"/>
        <w:rPr>
          <w:sz w:val="22"/>
          <w:szCs w:val="22"/>
          <w:lang w:eastAsia="en-US"/>
        </w:rPr>
      </w:pPr>
      <w:r w:rsidRPr="00FC35B4">
        <w:rPr>
          <w:sz w:val="22"/>
          <w:szCs w:val="22"/>
          <w:lang w:eastAsia="en-US"/>
        </w:rPr>
        <w:t>W 202</w:t>
      </w:r>
      <w:r w:rsidR="003F2221" w:rsidRPr="00FC35B4">
        <w:rPr>
          <w:sz w:val="22"/>
          <w:szCs w:val="22"/>
          <w:lang w:eastAsia="en-US"/>
        </w:rPr>
        <w:t>4</w:t>
      </w:r>
      <w:r w:rsidRPr="00FC35B4">
        <w:rPr>
          <w:sz w:val="22"/>
          <w:szCs w:val="22"/>
          <w:lang w:eastAsia="en-US"/>
        </w:rPr>
        <w:t xml:space="preserve"> r. </w:t>
      </w:r>
      <w:r w:rsidR="003F2221" w:rsidRPr="00FC35B4">
        <w:rPr>
          <w:sz w:val="22"/>
          <w:szCs w:val="22"/>
          <w:lang w:eastAsia="en-US"/>
        </w:rPr>
        <w:t>nie poniesiono wydatków na realizację zadania.</w:t>
      </w:r>
    </w:p>
    <w:p w14:paraId="6EB8F917" w14:textId="77777777" w:rsidR="000B1798" w:rsidRPr="00FC35B4" w:rsidRDefault="000B1798" w:rsidP="00FC35B4">
      <w:pPr>
        <w:spacing w:line="276" w:lineRule="auto"/>
        <w:jc w:val="both"/>
        <w:rPr>
          <w:color w:val="FF0000"/>
          <w:sz w:val="22"/>
          <w:szCs w:val="22"/>
          <w:lang w:eastAsia="en-US"/>
        </w:rPr>
      </w:pPr>
    </w:p>
    <w:p w14:paraId="19ADBF45" w14:textId="7A48AB69" w:rsidR="00717551" w:rsidRPr="00FC35B4" w:rsidRDefault="00717551" w:rsidP="00FC35B4">
      <w:pPr>
        <w:pStyle w:val="Akapitzlist"/>
        <w:numPr>
          <w:ilvl w:val="0"/>
          <w:numId w:val="10"/>
        </w:numPr>
        <w:spacing w:line="276" w:lineRule="auto"/>
        <w:ind w:left="0" w:firstLine="0"/>
        <w:jc w:val="both"/>
        <w:rPr>
          <w:b/>
          <w:sz w:val="22"/>
          <w:szCs w:val="22"/>
        </w:rPr>
      </w:pPr>
      <w:r w:rsidRPr="00FC35B4">
        <w:rPr>
          <w:b/>
          <w:sz w:val="22"/>
          <w:szCs w:val="22"/>
        </w:rPr>
        <w:t xml:space="preserve">Usługi w zakresie obsługi administracyjnej </w:t>
      </w:r>
      <w:proofErr w:type="spellStart"/>
      <w:r w:rsidRPr="00FC35B4">
        <w:rPr>
          <w:b/>
          <w:sz w:val="22"/>
          <w:szCs w:val="22"/>
        </w:rPr>
        <w:t>UMiG</w:t>
      </w:r>
      <w:proofErr w:type="spellEnd"/>
      <w:r w:rsidRPr="00FC35B4">
        <w:rPr>
          <w:b/>
          <w:sz w:val="22"/>
          <w:szCs w:val="22"/>
        </w:rPr>
        <w:t xml:space="preserve"> w Końskich – Zapewnienie prawidłowej obsługi interesanta wraz z umożliwieniem korzystania z e-usług</w:t>
      </w:r>
    </w:p>
    <w:p w14:paraId="65A2769E" w14:textId="40738C19" w:rsidR="00227546" w:rsidRPr="00FC35B4" w:rsidRDefault="00227546" w:rsidP="00FC35B4">
      <w:pPr>
        <w:pStyle w:val="Akapitzlist"/>
        <w:spacing w:line="276" w:lineRule="auto"/>
        <w:ind w:left="0"/>
        <w:jc w:val="both"/>
        <w:rPr>
          <w:sz w:val="22"/>
          <w:szCs w:val="22"/>
        </w:rPr>
      </w:pPr>
      <w:r w:rsidRPr="00FC35B4">
        <w:rPr>
          <w:sz w:val="22"/>
          <w:szCs w:val="22"/>
        </w:rPr>
        <w:t>W 202</w:t>
      </w:r>
      <w:r w:rsidR="007C4B7D" w:rsidRPr="00FC35B4">
        <w:rPr>
          <w:sz w:val="22"/>
          <w:szCs w:val="22"/>
        </w:rPr>
        <w:t>4</w:t>
      </w:r>
      <w:r w:rsidRPr="00FC35B4">
        <w:rPr>
          <w:sz w:val="22"/>
          <w:szCs w:val="22"/>
        </w:rPr>
        <w:t xml:space="preserve"> r. </w:t>
      </w:r>
      <w:r w:rsidR="00F65ABF" w:rsidRPr="00FC35B4">
        <w:rPr>
          <w:sz w:val="22"/>
          <w:szCs w:val="22"/>
        </w:rPr>
        <w:t xml:space="preserve">na zadanie </w:t>
      </w:r>
      <w:r w:rsidRPr="00FC35B4">
        <w:rPr>
          <w:sz w:val="22"/>
          <w:szCs w:val="22"/>
        </w:rPr>
        <w:t xml:space="preserve">wydatkowano </w:t>
      </w:r>
      <w:r w:rsidR="007C4B7D" w:rsidRPr="00FC35B4">
        <w:rPr>
          <w:sz w:val="22"/>
          <w:szCs w:val="22"/>
        </w:rPr>
        <w:t>18 4</w:t>
      </w:r>
      <w:r w:rsidR="00BE1434" w:rsidRPr="00FC35B4">
        <w:rPr>
          <w:sz w:val="22"/>
          <w:szCs w:val="22"/>
        </w:rPr>
        <w:t>50</w:t>
      </w:r>
      <w:r w:rsidR="007C4B7D" w:rsidRPr="00FC35B4">
        <w:rPr>
          <w:sz w:val="22"/>
          <w:szCs w:val="22"/>
        </w:rPr>
        <w:t>,00</w:t>
      </w:r>
      <w:r w:rsidR="00F65ABF" w:rsidRPr="00FC35B4">
        <w:rPr>
          <w:sz w:val="22"/>
          <w:szCs w:val="22"/>
        </w:rPr>
        <w:t xml:space="preserve"> zł. Wydatki dotyczyły dostępu do platformy podatkowej.</w:t>
      </w:r>
    </w:p>
    <w:p w14:paraId="1CD6A696" w14:textId="77777777" w:rsidR="0080473F" w:rsidRPr="00FC35B4" w:rsidRDefault="0080473F" w:rsidP="00FC35B4">
      <w:pPr>
        <w:pStyle w:val="Akapitzlist"/>
        <w:spacing w:line="276" w:lineRule="auto"/>
        <w:ind w:left="0"/>
        <w:jc w:val="both"/>
        <w:rPr>
          <w:color w:val="FF0000"/>
          <w:sz w:val="22"/>
          <w:szCs w:val="22"/>
        </w:rPr>
      </w:pPr>
    </w:p>
    <w:p w14:paraId="26AC6B8B" w14:textId="29C4021C" w:rsidR="0080473F" w:rsidRPr="00FC35B4" w:rsidRDefault="00467042" w:rsidP="00FC35B4">
      <w:pPr>
        <w:pStyle w:val="Akapitzlist"/>
        <w:numPr>
          <w:ilvl w:val="0"/>
          <w:numId w:val="10"/>
        </w:numPr>
        <w:spacing w:line="276" w:lineRule="auto"/>
        <w:ind w:left="360"/>
        <w:jc w:val="both"/>
        <w:rPr>
          <w:b/>
          <w:bCs/>
          <w:sz w:val="22"/>
          <w:szCs w:val="22"/>
        </w:rPr>
      </w:pPr>
      <w:r w:rsidRPr="00FC35B4">
        <w:rPr>
          <w:b/>
          <w:bCs/>
          <w:sz w:val="22"/>
          <w:szCs w:val="22"/>
        </w:rPr>
        <w:t>Utrzymanie zieleni i porządku na terenach zielonych w Końskich</w:t>
      </w:r>
    </w:p>
    <w:p w14:paraId="0903CD4D" w14:textId="28E17013" w:rsidR="00467042" w:rsidRPr="00FC35B4" w:rsidRDefault="00467042" w:rsidP="00FC35B4">
      <w:pPr>
        <w:spacing w:line="276" w:lineRule="auto"/>
        <w:ind w:firstLine="283"/>
        <w:jc w:val="both"/>
        <w:rPr>
          <w:bCs/>
          <w:sz w:val="22"/>
          <w:szCs w:val="22"/>
        </w:rPr>
      </w:pPr>
      <w:r w:rsidRPr="00FC35B4">
        <w:rPr>
          <w:sz w:val="22"/>
          <w:szCs w:val="22"/>
        </w:rPr>
        <w:t xml:space="preserve">W 2024 r. na utrzymanie zieleni i porządku na terenach zielonych wydatkowano kwotę </w:t>
      </w:r>
      <w:r w:rsidRPr="00FC35B4">
        <w:rPr>
          <w:b/>
          <w:bCs/>
          <w:sz w:val="22"/>
          <w:szCs w:val="22"/>
        </w:rPr>
        <w:t xml:space="preserve">878 500,00 zł </w:t>
      </w:r>
      <w:r w:rsidRPr="00FC35B4">
        <w:rPr>
          <w:b/>
          <w:bCs/>
          <w:sz w:val="22"/>
          <w:szCs w:val="22"/>
        </w:rPr>
        <w:br/>
      </w:r>
      <w:r w:rsidRPr="00FC35B4">
        <w:rPr>
          <w:sz w:val="22"/>
          <w:szCs w:val="22"/>
        </w:rPr>
        <w:t xml:space="preserve">na podstawie umów zawartych w dniu 2 kwietnia 2024 r. z Przedsiębiorstwem Gospodarki Komunalnej </w:t>
      </w:r>
      <w:r w:rsidRPr="00FC35B4">
        <w:rPr>
          <w:sz w:val="22"/>
          <w:szCs w:val="22"/>
        </w:rPr>
        <w:br/>
        <w:t>w Końskich Sp. z o. o.:</w:t>
      </w:r>
    </w:p>
    <w:p w14:paraId="71E7C31C" w14:textId="77777777" w:rsidR="00467042" w:rsidRPr="00FC35B4" w:rsidRDefault="00467042" w:rsidP="00FC35B4">
      <w:pPr>
        <w:numPr>
          <w:ilvl w:val="0"/>
          <w:numId w:val="37"/>
        </w:numPr>
        <w:tabs>
          <w:tab w:val="clear" w:pos="720"/>
          <w:tab w:val="left" w:pos="345"/>
        </w:tabs>
        <w:spacing w:line="276" w:lineRule="auto"/>
        <w:ind w:left="0" w:firstLine="0"/>
        <w:jc w:val="both"/>
        <w:rPr>
          <w:sz w:val="22"/>
          <w:szCs w:val="22"/>
        </w:rPr>
      </w:pPr>
      <w:r w:rsidRPr="00FC35B4">
        <w:rPr>
          <w:sz w:val="22"/>
          <w:szCs w:val="22"/>
        </w:rPr>
        <w:t>umowa Nr ZP-272.1.2A.2024.EP,</w:t>
      </w:r>
    </w:p>
    <w:p w14:paraId="6334F597" w14:textId="77777777" w:rsidR="00467042" w:rsidRPr="00FC35B4" w:rsidRDefault="00467042" w:rsidP="00FC35B4">
      <w:pPr>
        <w:numPr>
          <w:ilvl w:val="0"/>
          <w:numId w:val="37"/>
        </w:numPr>
        <w:tabs>
          <w:tab w:val="clear" w:pos="720"/>
          <w:tab w:val="left" w:pos="345"/>
        </w:tabs>
        <w:spacing w:line="276" w:lineRule="auto"/>
        <w:ind w:left="0" w:firstLine="0"/>
        <w:jc w:val="both"/>
        <w:rPr>
          <w:sz w:val="22"/>
          <w:szCs w:val="22"/>
        </w:rPr>
      </w:pPr>
      <w:r w:rsidRPr="00FC35B4">
        <w:rPr>
          <w:sz w:val="22"/>
          <w:szCs w:val="22"/>
        </w:rPr>
        <w:t>umowa Nr ZP-272.1.2B.2024.EP,</w:t>
      </w:r>
    </w:p>
    <w:p w14:paraId="01BE9BC5" w14:textId="77777777" w:rsidR="00467042" w:rsidRPr="00FC35B4" w:rsidRDefault="00467042" w:rsidP="00FC35B4">
      <w:pPr>
        <w:numPr>
          <w:ilvl w:val="0"/>
          <w:numId w:val="37"/>
        </w:numPr>
        <w:tabs>
          <w:tab w:val="clear" w:pos="720"/>
          <w:tab w:val="left" w:pos="345"/>
        </w:tabs>
        <w:spacing w:line="276" w:lineRule="auto"/>
        <w:ind w:left="0" w:firstLine="0"/>
        <w:jc w:val="both"/>
        <w:rPr>
          <w:sz w:val="22"/>
          <w:szCs w:val="22"/>
        </w:rPr>
      </w:pPr>
      <w:r w:rsidRPr="00FC35B4">
        <w:rPr>
          <w:sz w:val="22"/>
          <w:szCs w:val="22"/>
        </w:rPr>
        <w:t>umowa Nr ZP-272.1.2C.2024.EP</w:t>
      </w:r>
    </w:p>
    <w:p w14:paraId="2F1A949C" w14:textId="77777777" w:rsidR="00467042" w:rsidRPr="00FC35B4" w:rsidRDefault="00467042" w:rsidP="00FC35B4">
      <w:pPr>
        <w:pStyle w:val="Akapitzlist"/>
        <w:spacing w:line="276" w:lineRule="auto"/>
        <w:ind w:left="0"/>
        <w:jc w:val="both"/>
        <w:rPr>
          <w:b/>
          <w:bCs/>
          <w:color w:val="FF0000"/>
          <w:sz w:val="22"/>
          <w:szCs w:val="22"/>
        </w:rPr>
      </w:pPr>
    </w:p>
    <w:p w14:paraId="21D0027C" w14:textId="0C74E5B2" w:rsidR="0080473F" w:rsidRPr="00FC35B4" w:rsidRDefault="0080473F" w:rsidP="00FC35B4">
      <w:pPr>
        <w:pStyle w:val="Akapitzlist"/>
        <w:spacing w:line="276" w:lineRule="auto"/>
        <w:ind w:left="0"/>
        <w:jc w:val="both"/>
        <w:rPr>
          <w:b/>
          <w:bCs/>
          <w:sz w:val="22"/>
          <w:szCs w:val="22"/>
        </w:rPr>
      </w:pPr>
      <w:r w:rsidRPr="00FC35B4">
        <w:rPr>
          <w:b/>
          <w:bCs/>
          <w:sz w:val="22"/>
          <w:szCs w:val="22"/>
        </w:rPr>
        <w:t>28)</w:t>
      </w:r>
      <w:r w:rsidR="00467042" w:rsidRPr="00FC35B4">
        <w:rPr>
          <w:color w:val="FF0000"/>
          <w:sz w:val="22"/>
          <w:szCs w:val="22"/>
        </w:rPr>
        <w:t xml:space="preserve"> </w:t>
      </w:r>
      <w:r w:rsidR="00467042" w:rsidRPr="00FC35B4">
        <w:rPr>
          <w:b/>
          <w:bCs/>
          <w:sz w:val="22"/>
          <w:szCs w:val="22"/>
        </w:rPr>
        <w:t xml:space="preserve">Remont stopnia żelbetowego na kanale rzeki </w:t>
      </w:r>
      <w:proofErr w:type="spellStart"/>
      <w:r w:rsidR="00467042" w:rsidRPr="00FC35B4">
        <w:rPr>
          <w:b/>
          <w:bCs/>
          <w:sz w:val="22"/>
          <w:szCs w:val="22"/>
        </w:rPr>
        <w:t>Młynkowskiej</w:t>
      </w:r>
      <w:proofErr w:type="spellEnd"/>
      <w:r w:rsidR="00467042" w:rsidRPr="00FC35B4">
        <w:rPr>
          <w:b/>
          <w:bCs/>
          <w:sz w:val="22"/>
          <w:szCs w:val="22"/>
        </w:rPr>
        <w:t xml:space="preserve"> i studzienek kontrolnych na kanale zasilającym w wodę zbiornik wodny „Barycz-dolny” w Baryczy</w:t>
      </w:r>
    </w:p>
    <w:p w14:paraId="07D5BE09" w14:textId="3E10D946" w:rsidR="00BE1434" w:rsidRPr="00FC35B4" w:rsidRDefault="00BE1434" w:rsidP="00FC35B4">
      <w:pPr>
        <w:pStyle w:val="Akapitzlist"/>
        <w:spacing w:line="276" w:lineRule="auto"/>
        <w:ind w:left="0" w:firstLine="283"/>
        <w:jc w:val="both"/>
        <w:rPr>
          <w:sz w:val="22"/>
          <w:szCs w:val="22"/>
        </w:rPr>
      </w:pPr>
      <w:r w:rsidRPr="00FC35B4">
        <w:rPr>
          <w:sz w:val="22"/>
          <w:szCs w:val="22"/>
        </w:rPr>
        <w:t>Umową nr ZP.272.2.48.2024.ZS z dnia 04.11.2024 r. zawartą pomiędzy Gminą Końskie</w:t>
      </w:r>
      <w:r w:rsidRPr="00FC35B4">
        <w:rPr>
          <w:sz w:val="22"/>
          <w:szCs w:val="22"/>
        </w:rPr>
        <w:br/>
        <w:t xml:space="preserve">a firmą KAROL GŁOWA, ul. Studzienki 22, 32-085 Modlnica, zlecona została usługa polegająca </w:t>
      </w:r>
      <w:r w:rsidRPr="00FC35B4">
        <w:rPr>
          <w:sz w:val="22"/>
          <w:szCs w:val="22"/>
        </w:rPr>
        <w:br/>
        <w:t xml:space="preserve">na wykonaniu remontu stopnia wodnego żelbetowego na kanale rzeki </w:t>
      </w:r>
      <w:proofErr w:type="spellStart"/>
      <w:r w:rsidRPr="00FC35B4">
        <w:rPr>
          <w:sz w:val="22"/>
          <w:szCs w:val="22"/>
        </w:rPr>
        <w:t>Młynkowskiej</w:t>
      </w:r>
      <w:proofErr w:type="spellEnd"/>
      <w:r w:rsidRPr="00FC35B4">
        <w:rPr>
          <w:sz w:val="22"/>
          <w:szCs w:val="22"/>
        </w:rPr>
        <w:t xml:space="preserve"> i studzienek kontrolnych na kanale zasilającym wodę zbiornik wodny Barycz-dolny w Baryczy za kwotę 47 970,00 zł w terminie </w:t>
      </w:r>
      <w:r w:rsidRPr="00FC35B4">
        <w:rPr>
          <w:sz w:val="22"/>
          <w:szCs w:val="22"/>
        </w:rPr>
        <w:br/>
        <w:t>do 31 marca 2025 r. tj. 147 dni od daty podpisania umowy.</w:t>
      </w:r>
    </w:p>
    <w:p w14:paraId="783E4BD9" w14:textId="77777777" w:rsidR="00467042" w:rsidRPr="00FC35B4" w:rsidRDefault="00467042" w:rsidP="00FC35B4">
      <w:pPr>
        <w:pStyle w:val="Akapitzlist"/>
        <w:spacing w:line="276" w:lineRule="auto"/>
        <w:ind w:left="0"/>
        <w:jc w:val="both"/>
        <w:rPr>
          <w:b/>
          <w:bCs/>
          <w:sz w:val="22"/>
          <w:szCs w:val="22"/>
        </w:rPr>
      </w:pPr>
    </w:p>
    <w:p w14:paraId="4D9F415A" w14:textId="33330775" w:rsidR="0080473F" w:rsidRPr="00FC35B4" w:rsidRDefault="0080473F" w:rsidP="00FC35B4">
      <w:pPr>
        <w:pStyle w:val="Akapitzlist"/>
        <w:spacing w:line="276" w:lineRule="auto"/>
        <w:ind w:left="0"/>
        <w:jc w:val="both"/>
        <w:rPr>
          <w:b/>
          <w:bCs/>
          <w:sz w:val="22"/>
          <w:szCs w:val="22"/>
        </w:rPr>
      </w:pPr>
      <w:r w:rsidRPr="00FC35B4">
        <w:rPr>
          <w:b/>
          <w:bCs/>
          <w:sz w:val="22"/>
          <w:szCs w:val="22"/>
        </w:rPr>
        <w:t>29)</w:t>
      </w:r>
      <w:r w:rsidR="00467042" w:rsidRPr="00FC35B4">
        <w:rPr>
          <w:b/>
          <w:bCs/>
          <w:sz w:val="22"/>
          <w:szCs w:val="22"/>
        </w:rPr>
        <w:t xml:space="preserve"> Budowa stacji ładowania pojazdów elektrycznych wraz z magazynem energii</w:t>
      </w:r>
    </w:p>
    <w:p w14:paraId="231B7371" w14:textId="3E6CA087" w:rsidR="003C420C" w:rsidRPr="00FC35B4" w:rsidRDefault="003C420C" w:rsidP="00FC35B4">
      <w:pPr>
        <w:spacing w:line="276" w:lineRule="auto"/>
        <w:jc w:val="both"/>
        <w:rPr>
          <w:sz w:val="22"/>
          <w:szCs w:val="22"/>
        </w:rPr>
      </w:pPr>
      <w:r w:rsidRPr="00FC35B4">
        <w:rPr>
          <w:sz w:val="22"/>
          <w:szCs w:val="22"/>
        </w:rPr>
        <w:t>W dniu 20.12.2024</w:t>
      </w:r>
      <w:r w:rsidR="00BE1434" w:rsidRPr="00FC35B4">
        <w:rPr>
          <w:sz w:val="22"/>
          <w:szCs w:val="22"/>
        </w:rPr>
        <w:t xml:space="preserve"> </w:t>
      </w:r>
      <w:r w:rsidRPr="00FC35B4">
        <w:rPr>
          <w:sz w:val="22"/>
          <w:szCs w:val="22"/>
        </w:rPr>
        <w:t xml:space="preserve">r. zlecono Firmie </w:t>
      </w:r>
      <w:proofErr w:type="spellStart"/>
      <w:r w:rsidRPr="00FC35B4">
        <w:rPr>
          <w:sz w:val="22"/>
          <w:szCs w:val="22"/>
        </w:rPr>
        <w:t>Azako</w:t>
      </w:r>
      <w:proofErr w:type="spellEnd"/>
      <w:r w:rsidRPr="00FC35B4">
        <w:rPr>
          <w:sz w:val="22"/>
          <w:szCs w:val="22"/>
        </w:rPr>
        <w:t xml:space="preserve"> Sp. z o.o. opracowanie niezbędnej dokumentacji technicznej wraz z uzyskaniem pozwolenia na budowę ww. stacji z terminem realizacji do dnia 12 stycznia 2025</w:t>
      </w:r>
      <w:r w:rsidR="0020599B">
        <w:rPr>
          <w:sz w:val="22"/>
          <w:szCs w:val="22"/>
        </w:rPr>
        <w:t xml:space="preserve"> </w:t>
      </w:r>
      <w:r w:rsidRPr="00FC35B4">
        <w:rPr>
          <w:sz w:val="22"/>
          <w:szCs w:val="22"/>
        </w:rPr>
        <w:t>r. Koszt opracowania dokumentacji wraz uzyskaniem pozwolenia na budowę to kwota 10 000,00 zł. </w:t>
      </w:r>
    </w:p>
    <w:p w14:paraId="6F287EBB" w14:textId="5F5A2120" w:rsidR="003C420C" w:rsidRPr="00FC35B4" w:rsidRDefault="003C420C" w:rsidP="00FC35B4">
      <w:pPr>
        <w:spacing w:line="276" w:lineRule="auto"/>
        <w:jc w:val="both"/>
        <w:rPr>
          <w:sz w:val="22"/>
          <w:szCs w:val="22"/>
        </w:rPr>
      </w:pPr>
      <w:r w:rsidRPr="00FC35B4">
        <w:rPr>
          <w:sz w:val="22"/>
          <w:szCs w:val="22"/>
        </w:rPr>
        <w:t>W 2024</w:t>
      </w:r>
      <w:r w:rsidR="00FC35B4">
        <w:rPr>
          <w:sz w:val="22"/>
          <w:szCs w:val="22"/>
        </w:rPr>
        <w:t xml:space="preserve"> </w:t>
      </w:r>
      <w:r w:rsidRPr="00FC35B4">
        <w:rPr>
          <w:sz w:val="22"/>
          <w:szCs w:val="22"/>
        </w:rPr>
        <w:t xml:space="preserve">r. nie wydatkowano środków finansowych. </w:t>
      </w:r>
    </w:p>
    <w:p w14:paraId="4C26CCDB" w14:textId="77777777" w:rsidR="003C420C" w:rsidRPr="00FC35B4" w:rsidRDefault="003C420C" w:rsidP="00FC35B4">
      <w:pPr>
        <w:pStyle w:val="Akapitzlist"/>
        <w:spacing w:line="276" w:lineRule="auto"/>
        <w:ind w:left="0"/>
        <w:jc w:val="both"/>
        <w:rPr>
          <w:sz w:val="22"/>
          <w:szCs w:val="22"/>
        </w:rPr>
      </w:pPr>
    </w:p>
    <w:p w14:paraId="268EE7DC" w14:textId="2117FDE7" w:rsidR="0080473F" w:rsidRPr="00FC35B4" w:rsidRDefault="0080473F" w:rsidP="00FC35B4">
      <w:pPr>
        <w:pStyle w:val="Akapitzlist"/>
        <w:spacing w:line="276" w:lineRule="auto"/>
        <w:ind w:left="0"/>
        <w:jc w:val="both"/>
        <w:rPr>
          <w:b/>
          <w:bCs/>
          <w:sz w:val="22"/>
          <w:szCs w:val="22"/>
        </w:rPr>
      </w:pPr>
      <w:r w:rsidRPr="00FC35B4">
        <w:rPr>
          <w:b/>
          <w:bCs/>
          <w:sz w:val="22"/>
          <w:szCs w:val="22"/>
        </w:rPr>
        <w:t>30)</w:t>
      </w:r>
      <w:r w:rsidR="00467042" w:rsidRPr="00FC35B4">
        <w:rPr>
          <w:b/>
          <w:bCs/>
          <w:sz w:val="22"/>
          <w:szCs w:val="22"/>
        </w:rPr>
        <w:t xml:space="preserve"> Opracowanie wniosku aplikacyjnego wraz z wymaganymi załącznikami w ramach Polsko-Szwajcarskiego Programu Rozwoju Miast</w:t>
      </w:r>
    </w:p>
    <w:p w14:paraId="3A1B6FBD" w14:textId="10DB7710" w:rsidR="0080473F" w:rsidRPr="00FC35B4" w:rsidRDefault="0080473F" w:rsidP="00FC35B4">
      <w:pPr>
        <w:pStyle w:val="Akapitzlist"/>
        <w:spacing w:line="276" w:lineRule="auto"/>
        <w:ind w:left="0"/>
        <w:jc w:val="both"/>
        <w:rPr>
          <w:sz w:val="22"/>
          <w:szCs w:val="22"/>
        </w:rPr>
      </w:pPr>
    </w:p>
    <w:p w14:paraId="6439D2A0" w14:textId="1FB5A9F6" w:rsidR="003C420C" w:rsidRPr="00FC35B4" w:rsidRDefault="003C420C" w:rsidP="00FC35B4">
      <w:pPr>
        <w:spacing w:line="276" w:lineRule="auto"/>
        <w:jc w:val="both"/>
        <w:rPr>
          <w:sz w:val="22"/>
          <w:szCs w:val="22"/>
        </w:rPr>
      </w:pPr>
      <w:r w:rsidRPr="00FC35B4">
        <w:rPr>
          <w:sz w:val="22"/>
          <w:szCs w:val="22"/>
        </w:rPr>
        <w:t xml:space="preserve">W dniu 15 listopada 2024 r. Gmina Końskie zawarła umowę nr PSZ.040.51.2024 za kwotę 36 900,00 zł </w:t>
      </w:r>
      <w:r w:rsidR="00FC35B4">
        <w:rPr>
          <w:sz w:val="22"/>
          <w:szCs w:val="22"/>
        </w:rPr>
        <w:br/>
      </w:r>
      <w:r w:rsidRPr="00FC35B4">
        <w:rPr>
          <w:sz w:val="22"/>
          <w:szCs w:val="22"/>
        </w:rPr>
        <w:t xml:space="preserve">na opracowanie wniosku aplikacyjnego wraz z procedurą przygotowawczą zgodną z założeniami Polsko-Szwajcarskiego Programu Rozwoju Miast w ramach Drugiej Edycji Szwajcarskiej Pomocy Finansowej dla wybranych Państw Członkowskich Unii Europejskiej w celu zmniejszenia różnic społeczno-gospodarczych </w:t>
      </w:r>
      <w:r w:rsidRPr="00FC35B4">
        <w:rPr>
          <w:sz w:val="22"/>
          <w:szCs w:val="22"/>
        </w:rPr>
        <w:br/>
        <w:t>w obrębie Unii Europejskiej.</w:t>
      </w:r>
    </w:p>
    <w:p w14:paraId="13BDA1F8" w14:textId="77777777" w:rsidR="00652A88" w:rsidRPr="00FC35B4" w:rsidRDefault="00652A88" w:rsidP="00FC35B4">
      <w:pPr>
        <w:pStyle w:val="Akapitzlist"/>
        <w:spacing w:line="276" w:lineRule="auto"/>
        <w:ind w:left="0"/>
        <w:jc w:val="both"/>
        <w:rPr>
          <w:b/>
          <w:color w:val="FF0000"/>
          <w:sz w:val="22"/>
          <w:szCs w:val="22"/>
        </w:rPr>
      </w:pPr>
    </w:p>
    <w:p w14:paraId="6CFB5A1E" w14:textId="77777777" w:rsidR="0040371E" w:rsidRPr="00FC35B4" w:rsidRDefault="0040371E" w:rsidP="00FC35B4">
      <w:pPr>
        <w:pStyle w:val="Akapitzlist"/>
        <w:numPr>
          <w:ilvl w:val="0"/>
          <w:numId w:val="8"/>
        </w:numPr>
        <w:shd w:val="clear" w:color="auto" w:fill="D9D9D9"/>
        <w:suppressAutoHyphens w:val="0"/>
        <w:spacing w:line="276" w:lineRule="auto"/>
        <w:ind w:left="0" w:firstLine="0"/>
        <w:contextualSpacing/>
        <w:jc w:val="both"/>
        <w:rPr>
          <w:b/>
          <w:sz w:val="22"/>
          <w:szCs w:val="22"/>
        </w:rPr>
      </w:pPr>
      <w:r w:rsidRPr="00FC35B4">
        <w:rPr>
          <w:b/>
          <w:sz w:val="22"/>
          <w:szCs w:val="22"/>
        </w:rPr>
        <w:t>Wydatki majątkowe</w:t>
      </w:r>
    </w:p>
    <w:p w14:paraId="03A64F49" w14:textId="77777777" w:rsidR="006F7FEE" w:rsidRPr="00FC35B4" w:rsidRDefault="006F7FEE" w:rsidP="00FC35B4">
      <w:pPr>
        <w:pStyle w:val="Akapitzlist"/>
        <w:tabs>
          <w:tab w:val="left" w:pos="284"/>
          <w:tab w:val="left" w:pos="851"/>
        </w:tabs>
        <w:spacing w:line="276" w:lineRule="auto"/>
        <w:ind w:left="0"/>
        <w:jc w:val="both"/>
        <w:rPr>
          <w:color w:val="FF0000"/>
          <w:sz w:val="22"/>
          <w:szCs w:val="22"/>
        </w:rPr>
      </w:pPr>
    </w:p>
    <w:p w14:paraId="5053F829" w14:textId="13746101" w:rsidR="00734AC7" w:rsidRPr="00FC35B4" w:rsidRDefault="00734AC7" w:rsidP="00FC35B4">
      <w:pPr>
        <w:pStyle w:val="Akapitzlist"/>
        <w:numPr>
          <w:ilvl w:val="0"/>
          <w:numId w:val="13"/>
        </w:numPr>
        <w:tabs>
          <w:tab w:val="left" w:pos="284"/>
        </w:tabs>
        <w:suppressAutoHyphens w:val="0"/>
        <w:spacing w:line="276" w:lineRule="auto"/>
        <w:ind w:left="0" w:firstLine="0"/>
        <w:contextualSpacing/>
        <w:jc w:val="both"/>
        <w:rPr>
          <w:sz w:val="22"/>
          <w:szCs w:val="22"/>
        </w:rPr>
      </w:pPr>
      <w:r w:rsidRPr="00FC35B4">
        <w:rPr>
          <w:b/>
          <w:sz w:val="22"/>
          <w:szCs w:val="22"/>
        </w:rPr>
        <w:t xml:space="preserve">Budowa i modernizacja dróg i parkingów gminnych - Poprawa lokalnego systemu </w:t>
      </w:r>
      <w:r w:rsidR="00AE17C6" w:rsidRPr="00FC35B4">
        <w:rPr>
          <w:b/>
          <w:sz w:val="22"/>
          <w:szCs w:val="22"/>
        </w:rPr>
        <w:t xml:space="preserve">  </w:t>
      </w:r>
      <w:r w:rsidRPr="00FC35B4">
        <w:rPr>
          <w:b/>
          <w:sz w:val="22"/>
          <w:szCs w:val="22"/>
        </w:rPr>
        <w:t>komunikacyjnego</w:t>
      </w:r>
    </w:p>
    <w:p w14:paraId="5CF80337" w14:textId="77777777" w:rsidR="00616568" w:rsidRPr="00FC35B4" w:rsidRDefault="00616568" w:rsidP="00FC35B4">
      <w:pPr>
        <w:spacing w:line="276" w:lineRule="auto"/>
        <w:jc w:val="both"/>
        <w:rPr>
          <w:sz w:val="22"/>
          <w:szCs w:val="22"/>
        </w:rPr>
      </w:pPr>
      <w:r w:rsidRPr="00FC35B4">
        <w:rPr>
          <w:sz w:val="22"/>
          <w:szCs w:val="22"/>
        </w:rPr>
        <w:t>W ramach zadania zlecono opracowanie dokumentacji projektowej dla:</w:t>
      </w:r>
    </w:p>
    <w:p w14:paraId="31A04C6B" w14:textId="5FBF0696" w:rsidR="00616568" w:rsidRPr="00FC35B4" w:rsidRDefault="00616568" w:rsidP="00FC35B4">
      <w:pPr>
        <w:spacing w:line="276" w:lineRule="auto"/>
        <w:jc w:val="both"/>
        <w:rPr>
          <w:sz w:val="22"/>
          <w:szCs w:val="22"/>
        </w:rPr>
      </w:pPr>
      <w:r w:rsidRPr="00FC35B4">
        <w:rPr>
          <w:sz w:val="22"/>
          <w:szCs w:val="22"/>
        </w:rPr>
        <w:t xml:space="preserve">- przebudowy i rozbudowy skrzyżowań: ul. Warszawskiej z ul. Spółdzielczą, ul. Łaziennej, Dolnej, Kiepury </w:t>
      </w:r>
      <w:r w:rsidRPr="00FC35B4">
        <w:rPr>
          <w:sz w:val="22"/>
          <w:szCs w:val="22"/>
        </w:rPr>
        <w:br/>
        <w:t xml:space="preserve">i Kilińskiego z ul. Spółdzielczą oraz ul. </w:t>
      </w:r>
      <w:proofErr w:type="spellStart"/>
      <w:r w:rsidRPr="00FC35B4">
        <w:rPr>
          <w:sz w:val="22"/>
          <w:szCs w:val="22"/>
        </w:rPr>
        <w:t>Starowarszawskiej</w:t>
      </w:r>
      <w:proofErr w:type="spellEnd"/>
      <w:r w:rsidRPr="00FC35B4">
        <w:rPr>
          <w:sz w:val="22"/>
          <w:szCs w:val="22"/>
        </w:rPr>
        <w:t xml:space="preserve"> z ul. Wjazdową, Targową i Piłsudskiego </w:t>
      </w:r>
      <w:r w:rsidR="00FC35B4">
        <w:rPr>
          <w:sz w:val="22"/>
          <w:szCs w:val="22"/>
        </w:rPr>
        <w:br/>
      </w:r>
      <w:r w:rsidRPr="00FC35B4">
        <w:rPr>
          <w:sz w:val="22"/>
          <w:szCs w:val="22"/>
        </w:rPr>
        <w:t xml:space="preserve">w Końskich. Dokumentację opracowało Specjalistyczne Biuro </w:t>
      </w:r>
      <w:proofErr w:type="spellStart"/>
      <w:r w:rsidRPr="00FC35B4">
        <w:rPr>
          <w:sz w:val="22"/>
          <w:szCs w:val="22"/>
        </w:rPr>
        <w:t>Inwestycyjno</w:t>
      </w:r>
      <w:proofErr w:type="spellEnd"/>
      <w:r w:rsidRPr="00FC35B4">
        <w:rPr>
          <w:sz w:val="22"/>
          <w:szCs w:val="22"/>
        </w:rPr>
        <w:t xml:space="preserve"> - Inżynierskie Prosta – Projekt </w:t>
      </w:r>
      <w:r w:rsidR="0020599B">
        <w:rPr>
          <w:sz w:val="22"/>
          <w:szCs w:val="22"/>
        </w:rPr>
        <w:br/>
      </w:r>
      <w:r w:rsidRPr="00FC35B4">
        <w:rPr>
          <w:sz w:val="22"/>
          <w:szCs w:val="22"/>
        </w:rPr>
        <w:lastRenderedPageBreak/>
        <w:t xml:space="preserve">za łączną kwotę 158 910,00 zł. Uzyskano decyzję ZRID w dniu 13.09.2023r. W 2024r. nie wydatkowano środków. </w:t>
      </w:r>
    </w:p>
    <w:p w14:paraId="6DA06CE0" w14:textId="71AD545F" w:rsidR="00616568" w:rsidRPr="00FC35B4" w:rsidRDefault="00616568" w:rsidP="00FC35B4">
      <w:pPr>
        <w:spacing w:line="276" w:lineRule="auto"/>
        <w:jc w:val="both"/>
        <w:rPr>
          <w:sz w:val="22"/>
          <w:szCs w:val="22"/>
        </w:rPr>
      </w:pPr>
      <w:r w:rsidRPr="00FC35B4">
        <w:rPr>
          <w:sz w:val="22"/>
          <w:szCs w:val="22"/>
        </w:rPr>
        <w:t xml:space="preserve">- budowy drogi gminnej Pomyków – Izabelów (przedłużenie ul. Folwarcznej w kierunku przejazdu kolejowego, a następnie z połączeniem z drogą powiatową Końskie – Wąsosz w Izabelowie oraz łącznik </w:t>
      </w:r>
      <w:r w:rsidR="00FC35B4">
        <w:rPr>
          <w:sz w:val="22"/>
          <w:szCs w:val="22"/>
        </w:rPr>
        <w:br/>
      </w:r>
      <w:r w:rsidRPr="00FC35B4">
        <w:rPr>
          <w:sz w:val="22"/>
          <w:szCs w:val="22"/>
        </w:rPr>
        <w:t xml:space="preserve">z drogą wewnętrzną przy cmentarzu). Zerwano umowę z Projektantem (Biuro Projektowo - Usługowe Projektowania Dróg) i naliczono kary umowne. 20 grudnia 2024r. podpisano umowę na dokończenie dokumentacji projektowej wraz z uzyskaniem decyzji </w:t>
      </w:r>
      <w:proofErr w:type="spellStart"/>
      <w:r w:rsidRPr="00FC35B4">
        <w:rPr>
          <w:sz w:val="22"/>
          <w:szCs w:val="22"/>
        </w:rPr>
        <w:t>ZRiD</w:t>
      </w:r>
      <w:proofErr w:type="spellEnd"/>
      <w:r w:rsidRPr="00FC35B4">
        <w:rPr>
          <w:sz w:val="22"/>
          <w:szCs w:val="22"/>
        </w:rPr>
        <w:t xml:space="preserve">. Umowę realizuje Firma Obsługa Inwestycji Drogowych Krzysztof Murawski. Trwają prace projektowe. W 2024 r. nie wydatkowano środków. </w:t>
      </w:r>
    </w:p>
    <w:p w14:paraId="15DE5F8E" w14:textId="77777777" w:rsidR="009538EF" w:rsidRPr="00FC35B4" w:rsidRDefault="009538EF" w:rsidP="00FC35B4">
      <w:pPr>
        <w:spacing w:line="276" w:lineRule="auto"/>
        <w:jc w:val="both"/>
        <w:rPr>
          <w:b/>
          <w:bCs/>
          <w:sz w:val="22"/>
          <w:szCs w:val="22"/>
          <w:u w:val="single"/>
        </w:rPr>
      </w:pPr>
    </w:p>
    <w:p w14:paraId="472DFF0C" w14:textId="77777777" w:rsidR="00814BB7" w:rsidRPr="00FC35B4" w:rsidRDefault="00814BB7" w:rsidP="00FC35B4">
      <w:pPr>
        <w:pStyle w:val="Bezodstpw"/>
        <w:numPr>
          <w:ilvl w:val="0"/>
          <w:numId w:val="13"/>
        </w:numPr>
        <w:tabs>
          <w:tab w:val="left" w:pos="284"/>
        </w:tabs>
        <w:spacing w:line="276" w:lineRule="auto"/>
        <w:ind w:left="284" w:hanging="284"/>
        <w:jc w:val="both"/>
        <w:rPr>
          <w:rFonts w:ascii="Times New Roman" w:hAnsi="Times New Roman"/>
          <w:b/>
          <w:bCs/>
        </w:rPr>
      </w:pPr>
      <w:r w:rsidRPr="00FC35B4">
        <w:rPr>
          <w:rFonts w:ascii="Times New Roman" w:hAnsi="Times New Roman"/>
          <w:b/>
          <w:bCs/>
          <w:iCs/>
        </w:rPr>
        <w:t>Przebudowa dróg gminnych - ulic Polskiego Czerwonego Krzyża, Stefana Żeromskiego i Adama Mickiewicza w Końskich</w:t>
      </w:r>
    </w:p>
    <w:p w14:paraId="1261B839" w14:textId="64D6894F" w:rsidR="00824BB9" w:rsidRPr="00FC35B4" w:rsidRDefault="0080473F" w:rsidP="00FC35B4">
      <w:pPr>
        <w:pStyle w:val="Bezodstpw"/>
        <w:spacing w:line="276" w:lineRule="auto"/>
        <w:jc w:val="both"/>
        <w:rPr>
          <w:rFonts w:ascii="Times New Roman" w:hAnsi="Times New Roman"/>
        </w:rPr>
      </w:pPr>
      <w:r w:rsidRPr="00FC35B4">
        <w:rPr>
          <w:rFonts w:ascii="Times New Roman" w:hAnsi="Times New Roman"/>
          <w:iCs/>
        </w:rPr>
        <w:t xml:space="preserve">W dniu 29 grudnia 2022 r. podpisano umowę z firmą DROMED </w:t>
      </w:r>
      <w:proofErr w:type="spellStart"/>
      <w:r w:rsidRPr="00FC35B4">
        <w:rPr>
          <w:rFonts w:ascii="Times New Roman" w:hAnsi="Times New Roman"/>
          <w:iCs/>
        </w:rPr>
        <w:t>Rospędek</w:t>
      </w:r>
      <w:proofErr w:type="spellEnd"/>
      <w:r w:rsidRPr="00FC35B4">
        <w:rPr>
          <w:rFonts w:ascii="Times New Roman" w:hAnsi="Times New Roman"/>
          <w:iCs/>
        </w:rPr>
        <w:t xml:space="preserve"> Więckowski sp. jawna </w:t>
      </w:r>
      <w:r w:rsidRPr="00FC35B4">
        <w:rPr>
          <w:rFonts w:ascii="Times New Roman" w:hAnsi="Times New Roman"/>
          <w:iCs/>
        </w:rPr>
        <w:br/>
        <w:t xml:space="preserve">na realizację ww. zadania w formule zaprojektuj i zbuduj. Wartość umowna zgodnie umową i aneksem </w:t>
      </w:r>
      <w:r w:rsidR="006739D2" w:rsidRPr="00FC35B4">
        <w:rPr>
          <w:rFonts w:ascii="Times New Roman" w:hAnsi="Times New Roman"/>
          <w:iCs/>
        </w:rPr>
        <w:br/>
      </w:r>
      <w:r w:rsidRPr="00FC35B4">
        <w:rPr>
          <w:rFonts w:ascii="Times New Roman" w:hAnsi="Times New Roman"/>
          <w:iCs/>
        </w:rPr>
        <w:t xml:space="preserve">to kwota 5 319 442,50 zł. </w:t>
      </w:r>
      <w:r w:rsidRPr="00FC35B4">
        <w:rPr>
          <w:rFonts w:ascii="Times New Roman" w:hAnsi="Times New Roman"/>
        </w:rPr>
        <w:t>Z</w:t>
      </w:r>
      <w:r w:rsidRPr="00FC35B4">
        <w:rPr>
          <w:rFonts w:ascii="Times New Roman" w:hAnsi="Times New Roman"/>
          <w:iCs/>
        </w:rPr>
        <w:t xml:space="preserve">adanie realizowane przy udziale środków z Rządowego Funduszu Rozwoju Dróg </w:t>
      </w:r>
      <w:r w:rsidR="006739D2" w:rsidRPr="00FC35B4">
        <w:rPr>
          <w:rFonts w:ascii="Times New Roman" w:hAnsi="Times New Roman"/>
          <w:iCs/>
        </w:rPr>
        <w:br/>
      </w:r>
      <w:r w:rsidRPr="00FC35B4">
        <w:rPr>
          <w:rFonts w:ascii="Times New Roman" w:hAnsi="Times New Roman"/>
          <w:iCs/>
        </w:rPr>
        <w:t xml:space="preserve">w wysokości </w:t>
      </w:r>
      <w:r w:rsidRPr="00FC35B4">
        <w:rPr>
          <w:rFonts w:ascii="Times New Roman" w:hAnsi="Times New Roman"/>
        </w:rPr>
        <w:t xml:space="preserve">70% kosztów kwalifikowanych. </w:t>
      </w:r>
      <w:r w:rsidR="006739D2" w:rsidRPr="00FC35B4">
        <w:rPr>
          <w:rFonts w:ascii="Times New Roman" w:hAnsi="Times New Roman"/>
        </w:rPr>
        <w:t xml:space="preserve">W dniu </w:t>
      </w:r>
      <w:r w:rsidRPr="00FC35B4">
        <w:rPr>
          <w:rFonts w:ascii="Times New Roman" w:hAnsi="Times New Roman"/>
        </w:rPr>
        <w:t>13 lutego 2024</w:t>
      </w:r>
      <w:r w:rsidR="006739D2" w:rsidRPr="00FC35B4">
        <w:rPr>
          <w:rFonts w:ascii="Times New Roman" w:hAnsi="Times New Roman"/>
        </w:rPr>
        <w:t xml:space="preserve"> </w:t>
      </w:r>
      <w:r w:rsidRPr="00FC35B4">
        <w:rPr>
          <w:rFonts w:ascii="Times New Roman" w:hAnsi="Times New Roman"/>
        </w:rPr>
        <w:t xml:space="preserve">r. dokonano odbioru końcowego inwestycji. Zadanie zrealizowane w terminie umownym. W 2024r. na realizację zadania, tablicę </w:t>
      </w:r>
      <w:r w:rsidR="006739D2" w:rsidRPr="00FC35B4">
        <w:rPr>
          <w:rFonts w:ascii="Times New Roman" w:hAnsi="Times New Roman"/>
        </w:rPr>
        <w:br/>
      </w:r>
      <w:r w:rsidRPr="00FC35B4">
        <w:rPr>
          <w:rFonts w:ascii="Times New Roman" w:hAnsi="Times New Roman"/>
        </w:rPr>
        <w:t xml:space="preserve">o dofinasowaniu oraz nadzór inwestorski, wydatkowano łączną kwotę </w:t>
      </w:r>
      <w:r w:rsidR="00BE1434" w:rsidRPr="00FC35B4">
        <w:rPr>
          <w:rFonts w:ascii="Times New Roman" w:hAnsi="Times New Roman"/>
          <w:b/>
          <w:bCs/>
        </w:rPr>
        <w:t>3 088 135,20</w:t>
      </w:r>
      <w:r w:rsidRPr="00FC35B4">
        <w:rPr>
          <w:rFonts w:ascii="Times New Roman" w:hAnsi="Times New Roman"/>
          <w:b/>
          <w:bCs/>
        </w:rPr>
        <w:t xml:space="preserve"> zł</w:t>
      </w:r>
      <w:r w:rsidR="009731DD" w:rsidRPr="00FC35B4">
        <w:rPr>
          <w:rFonts w:ascii="Times New Roman" w:hAnsi="Times New Roman"/>
        </w:rPr>
        <w:t>.</w:t>
      </w:r>
      <w:r w:rsidRPr="00FC35B4">
        <w:rPr>
          <w:rFonts w:ascii="Times New Roman" w:hAnsi="Times New Roman"/>
        </w:rPr>
        <w:t xml:space="preserve"> </w:t>
      </w:r>
    </w:p>
    <w:p w14:paraId="0C8109CC" w14:textId="77777777" w:rsidR="009538EF" w:rsidRPr="00FC35B4" w:rsidRDefault="009538EF" w:rsidP="00FC35B4">
      <w:pPr>
        <w:pStyle w:val="Bezodstpw"/>
        <w:spacing w:line="276" w:lineRule="auto"/>
        <w:jc w:val="both"/>
        <w:rPr>
          <w:rFonts w:ascii="Times New Roman" w:hAnsi="Times New Roman"/>
        </w:rPr>
      </w:pPr>
    </w:p>
    <w:p w14:paraId="11B77F42" w14:textId="6420944D" w:rsidR="00F8417D" w:rsidRPr="00FC35B4" w:rsidRDefault="00F8417D" w:rsidP="00FC35B4">
      <w:pPr>
        <w:pStyle w:val="Bezodstpw"/>
        <w:numPr>
          <w:ilvl w:val="0"/>
          <w:numId w:val="13"/>
        </w:numPr>
        <w:spacing w:line="276" w:lineRule="auto"/>
        <w:ind w:left="360"/>
        <w:jc w:val="both"/>
        <w:rPr>
          <w:rFonts w:ascii="Times New Roman" w:hAnsi="Times New Roman"/>
        </w:rPr>
      </w:pPr>
      <w:r w:rsidRPr="00FC35B4">
        <w:rPr>
          <w:rFonts w:ascii="Times New Roman" w:hAnsi="Times New Roman"/>
          <w:b/>
          <w:bCs/>
        </w:rPr>
        <w:t xml:space="preserve">Przebudowa skrzyżowania dróg gminnych ul. Piłsudskiego, Mieszka I </w:t>
      </w:r>
      <w:proofErr w:type="spellStart"/>
      <w:r w:rsidRPr="00FC35B4">
        <w:rPr>
          <w:rFonts w:ascii="Times New Roman" w:hAnsi="Times New Roman"/>
          <w:b/>
          <w:bCs/>
        </w:rPr>
        <w:t>i</w:t>
      </w:r>
      <w:proofErr w:type="spellEnd"/>
      <w:r w:rsidRPr="00FC35B4">
        <w:rPr>
          <w:rFonts w:ascii="Times New Roman" w:hAnsi="Times New Roman"/>
          <w:b/>
          <w:bCs/>
        </w:rPr>
        <w:t xml:space="preserve"> ks. </w:t>
      </w:r>
      <w:proofErr w:type="spellStart"/>
      <w:r w:rsidRPr="00FC35B4">
        <w:rPr>
          <w:rFonts w:ascii="Times New Roman" w:hAnsi="Times New Roman"/>
          <w:b/>
          <w:bCs/>
        </w:rPr>
        <w:t>Granata</w:t>
      </w:r>
      <w:proofErr w:type="spellEnd"/>
      <w:r w:rsidRPr="00FC35B4">
        <w:rPr>
          <w:rFonts w:ascii="Times New Roman" w:hAnsi="Times New Roman"/>
          <w:b/>
          <w:bCs/>
        </w:rPr>
        <w:t xml:space="preserve"> z drogą wojewódzką nr 749 ul. Iwo Odrowąża i Zamkową w Końskich.</w:t>
      </w:r>
    </w:p>
    <w:p w14:paraId="4799BB5A" w14:textId="131706C7" w:rsidR="00F8417D" w:rsidRPr="00FC35B4" w:rsidRDefault="00F8417D" w:rsidP="00FC35B4">
      <w:pPr>
        <w:spacing w:line="276" w:lineRule="auto"/>
        <w:ind w:firstLine="360"/>
        <w:jc w:val="both"/>
        <w:rPr>
          <w:sz w:val="22"/>
          <w:szCs w:val="22"/>
        </w:rPr>
      </w:pPr>
      <w:r w:rsidRPr="00FC35B4">
        <w:rPr>
          <w:sz w:val="22"/>
          <w:szCs w:val="22"/>
        </w:rPr>
        <w:t xml:space="preserve">W dniu 6 czerwca </w:t>
      </w:r>
      <w:r w:rsidR="00BE1434" w:rsidRPr="00FC35B4">
        <w:rPr>
          <w:sz w:val="22"/>
          <w:szCs w:val="22"/>
        </w:rPr>
        <w:t xml:space="preserve">2024 </w:t>
      </w:r>
      <w:r w:rsidRPr="00FC35B4">
        <w:rPr>
          <w:sz w:val="22"/>
          <w:szCs w:val="22"/>
        </w:rPr>
        <w:t xml:space="preserve">r. podpisano umowę z Firmą </w:t>
      </w:r>
      <w:proofErr w:type="spellStart"/>
      <w:r w:rsidRPr="00FC35B4">
        <w:rPr>
          <w:sz w:val="22"/>
          <w:szCs w:val="22"/>
        </w:rPr>
        <w:t>Bakamex</w:t>
      </w:r>
      <w:proofErr w:type="spellEnd"/>
      <w:r w:rsidRPr="00FC35B4">
        <w:rPr>
          <w:sz w:val="22"/>
          <w:szCs w:val="22"/>
        </w:rPr>
        <w:t xml:space="preserve"> Janusz Bakalarz. Łączna wartość </w:t>
      </w:r>
      <w:r w:rsidRPr="00FC35B4">
        <w:rPr>
          <w:iCs/>
          <w:sz w:val="22"/>
          <w:szCs w:val="22"/>
        </w:rPr>
        <w:t xml:space="preserve">umowna to kwota 6 741 109, 82 zł. </w:t>
      </w:r>
      <w:r w:rsidRPr="00FC35B4">
        <w:rPr>
          <w:sz w:val="22"/>
          <w:szCs w:val="22"/>
        </w:rPr>
        <w:t>Z</w:t>
      </w:r>
      <w:r w:rsidRPr="00FC35B4">
        <w:rPr>
          <w:iCs/>
          <w:sz w:val="22"/>
          <w:szCs w:val="22"/>
        </w:rPr>
        <w:t xml:space="preserve">adanie realizowane przy udziale środków z Rządowego Funduszu Rozwoju Dróg </w:t>
      </w:r>
      <w:r w:rsidR="00EF28E0">
        <w:rPr>
          <w:iCs/>
          <w:sz w:val="22"/>
          <w:szCs w:val="22"/>
        </w:rPr>
        <w:br/>
      </w:r>
      <w:r w:rsidRPr="00FC35B4">
        <w:rPr>
          <w:iCs/>
          <w:sz w:val="22"/>
          <w:szCs w:val="22"/>
        </w:rPr>
        <w:t xml:space="preserve">w wysokości </w:t>
      </w:r>
      <w:r w:rsidRPr="00FC35B4">
        <w:rPr>
          <w:sz w:val="22"/>
          <w:szCs w:val="22"/>
        </w:rPr>
        <w:t>70% kosztów kwalifikowanych. 21 czerwca 2024</w:t>
      </w:r>
      <w:r w:rsidR="00EF28E0">
        <w:rPr>
          <w:sz w:val="22"/>
          <w:szCs w:val="22"/>
        </w:rPr>
        <w:t xml:space="preserve"> </w:t>
      </w:r>
      <w:r w:rsidRPr="00FC35B4">
        <w:rPr>
          <w:sz w:val="22"/>
          <w:szCs w:val="22"/>
        </w:rPr>
        <w:t xml:space="preserve">r. dokonano odbioru końcowego inwestycji. Zadanie zrealizowane w terminie umownym. W 2024r. na realizację zadania oraz nadzór inwestorski, wydatkowano łączną kwotę </w:t>
      </w:r>
      <w:r w:rsidR="00BE1434" w:rsidRPr="00EF28E0">
        <w:rPr>
          <w:b/>
          <w:bCs/>
          <w:sz w:val="22"/>
          <w:szCs w:val="22"/>
        </w:rPr>
        <w:t>5 081 891,03</w:t>
      </w:r>
      <w:r w:rsidRPr="00EF28E0">
        <w:rPr>
          <w:b/>
          <w:bCs/>
          <w:sz w:val="22"/>
          <w:szCs w:val="22"/>
        </w:rPr>
        <w:t xml:space="preserve"> zł</w:t>
      </w:r>
      <w:r w:rsidRPr="00FC35B4">
        <w:rPr>
          <w:sz w:val="22"/>
          <w:szCs w:val="22"/>
        </w:rPr>
        <w:t xml:space="preserve">.  </w:t>
      </w:r>
    </w:p>
    <w:p w14:paraId="4A0D9A8B" w14:textId="77777777" w:rsidR="009538EF" w:rsidRPr="00FC35B4" w:rsidRDefault="009538EF" w:rsidP="00FC35B4">
      <w:pPr>
        <w:spacing w:line="276" w:lineRule="auto"/>
        <w:ind w:firstLine="360"/>
        <w:jc w:val="both"/>
        <w:rPr>
          <w:sz w:val="22"/>
          <w:szCs w:val="22"/>
        </w:rPr>
      </w:pPr>
    </w:p>
    <w:p w14:paraId="6FB54442" w14:textId="612FF3BF" w:rsidR="00F8417D" w:rsidRPr="00FC35B4" w:rsidRDefault="00F8417D" w:rsidP="00FC35B4">
      <w:pPr>
        <w:numPr>
          <w:ilvl w:val="0"/>
          <w:numId w:val="13"/>
        </w:numPr>
        <w:suppressAutoHyphens w:val="0"/>
        <w:spacing w:line="276" w:lineRule="auto"/>
        <w:ind w:left="360"/>
        <w:jc w:val="both"/>
        <w:rPr>
          <w:sz w:val="22"/>
          <w:szCs w:val="22"/>
        </w:rPr>
      </w:pPr>
      <w:r w:rsidRPr="00FC35B4">
        <w:rPr>
          <w:b/>
          <w:bCs/>
          <w:sz w:val="22"/>
          <w:szCs w:val="22"/>
        </w:rPr>
        <w:t xml:space="preserve">Wykonanie dokumentacji projektowej na budowę dróg gminnych: ul. Kolejowej w Końskich, </w:t>
      </w:r>
      <w:r w:rsidR="00FC35B4">
        <w:rPr>
          <w:b/>
          <w:bCs/>
          <w:sz w:val="22"/>
          <w:szCs w:val="22"/>
        </w:rPr>
        <w:br/>
      </w:r>
      <w:r w:rsidRPr="00FC35B4">
        <w:rPr>
          <w:b/>
          <w:bCs/>
          <w:sz w:val="22"/>
          <w:szCs w:val="22"/>
        </w:rPr>
        <w:t xml:space="preserve">Nr 001242T Przybyszowy- Bedlenko, Nr 001220T Pomyków - Górny Młyn. </w:t>
      </w:r>
    </w:p>
    <w:p w14:paraId="18088CA5" w14:textId="07A6E3D2" w:rsidR="00F8417D" w:rsidRPr="00FC35B4" w:rsidRDefault="00F8417D" w:rsidP="00FC35B4">
      <w:pPr>
        <w:pStyle w:val="Tekstpodstawowy"/>
        <w:numPr>
          <w:ilvl w:val="0"/>
          <w:numId w:val="23"/>
        </w:numPr>
        <w:suppressAutoHyphens w:val="0"/>
        <w:spacing w:before="120" w:line="276" w:lineRule="auto"/>
        <w:jc w:val="both"/>
        <w:rPr>
          <w:rFonts w:eastAsia="Verdana"/>
          <w:b/>
          <w:bCs/>
          <w:color w:val="000000"/>
          <w:spacing w:val="5"/>
          <w:sz w:val="22"/>
          <w:szCs w:val="22"/>
        </w:rPr>
      </w:pPr>
      <w:r w:rsidRPr="00FC35B4">
        <w:rPr>
          <w:bCs/>
          <w:sz w:val="22"/>
          <w:szCs w:val="22"/>
        </w:rPr>
        <w:t>Budowa</w:t>
      </w:r>
      <w:r w:rsidRPr="00FC35B4">
        <w:rPr>
          <w:b/>
          <w:sz w:val="22"/>
          <w:szCs w:val="22"/>
        </w:rPr>
        <w:t xml:space="preserve"> </w:t>
      </w:r>
      <w:r w:rsidRPr="00FC35B4">
        <w:rPr>
          <w:sz w:val="22"/>
          <w:szCs w:val="22"/>
        </w:rPr>
        <w:t xml:space="preserve">drogi gminnej </w:t>
      </w:r>
      <w:r w:rsidRPr="00FC35B4">
        <w:rPr>
          <w:rFonts w:eastAsia="Calibri"/>
          <w:color w:val="000000"/>
          <w:sz w:val="22"/>
          <w:szCs w:val="22"/>
        </w:rPr>
        <w:t>Nr 001242 T Przybyszowy- Bedlenko</w:t>
      </w:r>
      <w:r w:rsidRPr="00FC35B4">
        <w:rPr>
          <w:sz w:val="22"/>
          <w:szCs w:val="22"/>
        </w:rPr>
        <w:t xml:space="preserve"> </w:t>
      </w:r>
    </w:p>
    <w:p w14:paraId="1B084260" w14:textId="6795A939" w:rsidR="00F8417D" w:rsidRPr="00FC35B4" w:rsidRDefault="00F8417D" w:rsidP="00FC35B4">
      <w:pPr>
        <w:spacing w:line="276" w:lineRule="auto"/>
        <w:jc w:val="both"/>
        <w:rPr>
          <w:sz w:val="22"/>
          <w:szCs w:val="22"/>
          <w:u w:val="single"/>
        </w:rPr>
      </w:pPr>
      <w:r w:rsidRPr="00FC35B4">
        <w:rPr>
          <w:sz w:val="22"/>
          <w:szCs w:val="22"/>
        </w:rPr>
        <w:t>W wyniku przeprowadzonego  postepowania przetargowego w dniu 12.03.2024r. podpisano umowę z Firmą Usługi Doradztwa Technicznego BINGO Beniamin Szymczyk, na opracowanie kompletnej dokumentacji technicznej i uzyskanie decyzji ZRID niezbędnej do realizacji ww. zadania. Wartość umowna wynagrodzenia to kwota 132 840,00 zł. Termin umowny to 18 m-</w:t>
      </w:r>
      <w:proofErr w:type="spellStart"/>
      <w:r w:rsidRPr="00FC35B4">
        <w:rPr>
          <w:sz w:val="22"/>
          <w:szCs w:val="22"/>
        </w:rPr>
        <w:t>cy</w:t>
      </w:r>
      <w:proofErr w:type="spellEnd"/>
      <w:r w:rsidRPr="00FC35B4">
        <w:rPr>
          <w:sz w:val="22"/>
          <w:szCs w:val="22"/>
        </w:rPr>
        <w:t xml:space="preserve"> od podpisania umowy. W 2024 r. nie wydatkowano środków.   </w:t>
      </w:r>
    </w:p>
    <w:p w14:paraId="26E72BB4" w14:textId="287EA550" w:rsidR="00F8417D" w:rsidRPr="00FC35B4" w:rsidRDefault="00F8417D" w:rsidP="00FC35B4">
      <w:pPr>
        <w:pStyle w:val="Tekstpodstawowy"/>
        <w:suppressAutoHyphens w:val="0"/>
        <w:spacing w:before="120" w:line="276" w:lineRule="auto"/>
        <w:ind w:left="360"/>
        <w:jc w:val="both"/>
        <w:rPr>
          <w:rFonts w:eastAsia="Verdana"/>
          <w:b/>
          <w:bCs/>
          <w:color w:val="000000"/>
          <w:spacing w:val="5"/>
          <w:sz w:val="22"/>
          <w:szCs w:val="22"/>
        </w:rPr>
      </w:pPr>
      <w:r w:rsidRPr="00FC35B4">
        <w:rPr>
          <w:rStyle w:val="TeksttreciPogrubienie"/>
          <w:rFonts w:ascii="Times New Roman" w:hAnsi="Times New Roman" w:cs="Times New Roman"/>
          <w:bCs w:val="0"/>
          <w:sz w:val="22"/>
          <w:szCs w:val="22"/>
        </w:rPr>
        <w:t xml:space="preserve">b) </w:t>
      </w:r>
      <w:r w:rsidRPr="00FC35B4">
        <w:rPr>
          <w:rStyle w:val="TeksttreciPogrubienie"/>
          <w:rFonts w:ascii="Times New Roman" w:hAnsi="Times New Roman" w:cs="Times New Roman"/>
          <w:b w:val="0"/>
          <w:bCs w:val="0"/>
          <w:sz w:val="22"/>
          <w:szCs w:val="22"/>
        </w:rPr>
        <w:t>Rozbudowa drogi gminnej Nr 001220 T Pomyków – Górny Młyn</w:t>
      </w:r>
      <w:r w:rsidRPr="00FC35B4">
        <w:rPr>
          <w:b/>
          <w:bCs/>
          <w:sz w:val="22"/>
          <w:szCs w:val="22"/>
        </w:rPr>
        <w:t xml:space="preserve"> </w:t>
      </w:r>
    </w:p>
    <w:p w14:paraId="0D844F2B" w14:textId="47508328" w:rsidR="00F8417D" w:rsidRPr="00FC35B4" w:rsidRDefault="00F8417D" w:rsidP="00FC35B4">
      <w:pPr>
        <w:spacing w:line="276" w:lineRule="auto"/>
        <w:ind w:firstLine="283"/>
        <w:jc w:val="both"/>
        <w:rPr>
          <w:b/>
          <w:bCs/>
          <w:sz w:val="22"/>
          <w:szCs w:val="22"/>
        </w:rPr>
      </w:pPr>
      <w:r w:rsidRPr="00FC35B4">
        <w:rPr>
          <w:sz w:val="22"/>
          <w:szCs w:val="22"/>
        </w:rPr>
        <w:t>W wyniku przeprowadzonego  postepowania przetargowego w dniu 12.03.2024r. podpisano umowę z Firmą Usługi Doradztwa Technicznego BINGO Beniamin Szymczyk, na opracowanie kompletnej dokumentacji technicznej i uzyskanie decyzji ZRID niezbędnej do realizacji ww. zadania. Wartość umowna wynagrodzenia to kwota 182 040,00 zł. Termin umowny to 18 m-</w:t>
      </w:r>
      <w:proofErr w:type="spellStart"/>
      <w:r w:rsidRPr="00FC35B4">
        <w:rPr>
          <w:sz w:val="22"/>
          <w:szCs w:val="22"/>
        </w:rPr>
        <w:t>cy</w:t>
      </w:r>
      <w:proofErr w:type="spellEnd"/>
      <w:r w:rsidRPr="00FC35B4">
        <w:rPr>
          <w:sz w:val="22"/>
          <w:szCs w:val="22"/>
        </w:rPr>
        <w:t xml:space="preserve"> od podpisania umowy. Trwają prace projektowe. </w:t>
      </w:r>
      <w:r w:rsidR="00EF28E0">
        <w:rPr>
          <w:sz w:val="22"/>
          <w:szCs w:val="22"/>
        </w:rPr>
        <w:br/>
      </w:r>
      <w:r w:rsidRPr="00FC35B4">
        <w:rPr>
          <w:sz w:val="22"/>
          <w:szCs w:val="22"/>
        </w:rPr>
        <w:t xml:space="preserve">W 2024 r. nie wydatkowano środków. </w:t>
      </w:r>
      <w:r w:rsidRPr="00FC35B4">
        <w:rPr>
          <w:b/>
          <w:bCs/>
          <w:sz w:val="22"/>
          <w:szCs w:val="22"/>
        </w:rPr>
        <w:t xml:space="preserve">  </w:t>
      </w:r>
    </w:p>
    <w:p w14:paraId="2E4C5091" w14:textId="1D98C67B" w:rsidR="00F8417D" w:rsidRPr="00FC35B4" w:rsidRDefault="00F8417D" w:rsidP="00FC35B4">
      <w:pPr>
        <w:pStyle w:val="Tekstpodstawowy"/>
        <w:numPr>
          <w:ilvl w:val="0"/>
          <w:numId w:val="24"/>
        </w:numPr>
        <w:suppressAutoHyphens w:val="0"/>
        <w:spacing w:before="120" w:line="276" w:lineRule="auto"/>
        <w:jc w:val="both"/>
        <w:rPr>
          <w:rFonts w:eastAsia="Verdana"/>
          <w:color w:val="000000"/>
          <w:spacing w:val="5"/>
          <w:sz w:val="22"/>
          <w:szCs w:val="22"/>
        </w:rPr>
      </w:pPr>
      <w:r w:rsidRPr="00FC35B4">
        <w:rPr>
          <w:sz w:val="22"/>
          <w:szCs w:val="22"/>
        </w:rPr>
        <w:t xml:space="preserve">Przebudowa ul. Kolejowej w Końskich </w:t>
      </w:r>
    </w:p>
    <w:p w14:paraId="40BB9A40" w14:textId="5EF1F8A6" w:rsidR="00F8417D" w:rsidRPr="00FC35B4" w:rsidRDefault="00F8417D" w:rsidP="00FC35B4">
      <w:pPr>
        <w:spacing w:line="276" w:lineRule="auto"/>
        <w:ind w:firstLine="283"/>
        <w:jc w:val="both"/>
        <w:rPr>
          <w:sz w:val="22"/>
          <w:szCs w:val="22"/>
        </w:rPr>
      </w:pPr>
      <w:r w:rsidRPr="00FC35B4">
        <w:rPr>
          <w:b/>
          <w:bCs/>
          <w:sz w:val="22"/>
          <w:szCs w:val="22"/>
        </w:rPr>
        <w:t xml:space="preserve"> </w:t>
      </w:r>
      <w:r w:rsidRPr="00FC35B4">
        <w:rPr>
          <w:sz w:val="22"/>
          <w:szCs w:val="22"/>
        </w:rPr>
        <w:t xml:space="preserve">W wyniku przeprowadzonego  postepowania przetargowego w dniu 16.12.2024r. podpisano umowę </w:t>
      </w:r>
      <w:r w:rsidRPr="00FC35B4">
        <w:rPr>
          <w:sz w:val="22"/>
          <w:szCs w:val="22"/>
        </w:rPr>
        <w:br/>
        <w:t>z Firmą</w:t>
      </w:r>
      <w:r w:rsidRPr="00FC35B4">
        <w:rPr>
          <w:b/>
          <w:bCs/>
          <w:sz w:val="22"/>
          <w:szCs w:val="22"/>
        </w:rPr>
        <w:t xml:space="preserve"> </w:t>
      </w:r>
      <w:r w:rsidRPr="00FC35B4">
        <w:rPr>
          <w:sz w:val="22"/>
          <w:szCs w:val="22"/>
        </w:rPr>
        <w:t xml:space="preserve">Obsługa Inwestycji Drogowych Krzysztof Murawski. Wartość umowna to kwota </w:t>
      </w:r>
      <w:r w:rsidR="00BE1434" w:rsidRPr="00FC35B4">
        <w:rPr>
          <w:sz w:val="22"/>
          <w:szCs w:val="22"/>
        </w:rPr>
        <w:t>68 265,00</w:t>
      </w:r>
      <w:r w:rsidRPr="00FC35B4">
        <w:rPr>
          <w:sz w:val="22"/>
          <w:szCs w:val="22"/>
        </w:rPr>
        <w:t xml:space="preserve"> zł. Trwają prace projektowe. W 2024 r. nie wydatkowano środków. </w:t>
      </w:r>
    </w:p>
    <w:p w14:paraId="7042CC5F" w14:textId="77777777" w:rsidR="009538EF" w:rsidRPr="00FC35B4" w:rsidRDefault="009538EF" w:rsidP="00FC35B4">
      <w:pPr>
        <w:spacing w:line="276" w:lineRule="auto"/>
        <w:ind w:firstLine="283"/>
        <w:jc w:val="both"/>
        <w:rPr>
          <w:sz w:val="22"/>
          <w:szCs w:val="22"/>
        </w:rPr>
      </w:pPr>
    </w:p>
    <w:p w14:paraId="089BA2C2" w14:textId="1048B027" w:rsidR="00F8417D" w:rsidRPr="00FC35B4" w:rsidRDefault="00F8417D" w:rsidP="00FC35B4">
      <w:pPr>
        <w:pStyle w:val="Bezodstpw"/>
        <w:numPr>
          <w:ilvl w:val="0"/>
          <w:numId w:val="13"/>
        </w:numPr>
        <w:spacing w:line="276" w:lineRule="auto"/>
        <w:ind w:left="360"/>
        <w:jc w:val="both"/>
        <w:rPr>
          <w:rFonts w:ascii="Times New Roman" w:hAnsi="Times New Roman"/>
        </w:rPr>
      </w:pPr>
      <w:r w:rsidRPr="00FC35B4">
        <w:rPr>
          <w:rFonts w:ascii="Times New Roman" w:hAnsi="Times New Roman"/>
          <w:b/>
          <w:bCs/>
        </w:rPr>
        <w:t xml:space="preserve">Budowa drogi dla pieszych w pasie drogowym drogi gminnej – ul. Kardynała Stefana Wyszyńskiego </w:t>
      </w:r>
      <w:r w:rsidRPr="00FC35B4">
        <w:rPr>
          <w:rFonts w:ascii="Times New Roman" w:hAnsi="Times New Roman"/>
          <w:b/>
          <w:bCs/>
        </w:rPr>
        <w:br/>
        <w:t>w Końskich.</w:t>
      </w:r>
      <w:r w:rsidRPr="00FC35B4">
        <w:rPr>
          <w:rFonts w:ascii="Times New Roman" w:hAnsi="Times New Roman"/>
        </w:rPr>
        <w:t xml:space="preserve"> </w:t>
      </w:r>
    </w:p>
    <w:p w14:paraId="3F78BBFF" w14:textId="09031D0D" w:rsidR="00DB4CD7" w:rsidRPr="00FC35B4" w:rsidRDefault="00DB4CD7" w:rsidP="00FC35B4">
      <w:pPr>
        <w:pStyle w:val="Bezodstpw"/>
        <w:spacing w:line="276" w:lineRule="auto"/>
        <w:ind w:left="283"/>
        <w:jc w:val="both"/>
        <w:rPr>
          <w:rFonts w:ascii="Times New Roman" w:hAnsi="Times New Roman"/>
        </w:rPr>
      </w:pPr>
      <w:r w:rsidRPr="00FC35B4">
        <w:rPr>
          <w:rFonts w:ascii="Times New Roman" w:hAnsi="Times New Roman"/>
        </w:rPr>
        <w:lastRenderedPageBreak/>
        <w:t xml:space="preserve">W dniu 21.11.2023 r. podpisano umowę z firmą P.H.U </w:t>
      </w:r>
      <w:proofErr w:type="spellStart"/>
      <w:r w:rsidRPr="00FC35B4">
        <w:rPr>
          <w:rFonts w:ascii="Times New Roman" w:hAnsi="Times New Roman"/>
        </w:rPr>
        <w:t>Marbruk</w:t>
      </w:r>
      <w:proofErr w:type="spellEnd"/>
      <w:r w:rsidRPr="00FC35B4">
        <w:rPr>
          <w:rFonts w:ascii="Times New Roman" w:hAnsi="Times New Roman"/>
        </w:rPr>
        <w:t xml:space="preserve"> Marcin Jakubczyk na realizację </w:t>
      </w:r>
      <w:r w:rsidR="00FC35B4">
        <w:rPr>
          <w:rFonts w:ascii="Times New Roman" w:hAnsi="Times New Roman"/>
        </w:rPr>
        <w:br/>
      </w:r>
      <w:r w:rsidRPr="00FC35B4">
        <w:rPr>
          <w:rFonts w:ascii="Times New Roman" w:hAnsi="Times New Roman"/>
        </w:rPr>
        <w:t xml:space="preserve">ww. zadania za kwotę 378 467,92 zł. </w:t>
      </w:r>
      <w:r w:rsidRPr="00FC35B4">
        <w:rPr>
          <w:rFonts w:ascii="Times New Roman" w:hAnsi="Times New Roman"/>
          <w:bCs/>
        </w:rPr>
        <w:t xml:space="preserve">Zadanie zrealizowane z dofinansowaniem wysokości 80% </w:t>
      </w:r>
      <w:r w:rsidRPr="00FC35B4">
        <w:rPr>
          <w:rFonts w:ascii="Times New Roman" w:hAnsi="Times New Roman"/>
          <w:bCs/>
        </w:rPr>
        <w:br/>
        <w:t>z Rządowego Funduszu Rozwoju Dróg.</w:t>
      </w:r>
    </w:p>
    <w:p w14:paraId="55BFA3D9" w14:textId="14C40822" w:rsidR="00F8417D" w:rsidRPr="00FC35B4" w:rsidRDefault="00F8417D" w:rsidP="00FC35B4">
      <w:pPr>
        <w:pStyle w:val="Bezodstpw"/>
        <w:spacing w:line="276" w:lineRule="auto"/>
        <w:ind w:left="283"/>
        <w:jc w:val="both"/>
        <w:rPr>
          <w:rFonts w:ascii="Times New Roman" w:hAnsi="Times New Roman"/>
        </w:rPr>
      </w:pPr>
      <w:r w:rsidRPr="00FC35B4">
        <w:rPr>
          <w:rFonts w:ascii="Times New Roman" w:hAnsi="Times New Roman"/>
        </w:rPr>
        <w:t xml:space="preserve">Na realizację ww. zadania wydatkowano kwotę </w:t>
      </w:r>
      <w:r w:rsidRPr="00EF28E0">
        <w:rPr>
          <w:rFonts w:ascii="Times New Roman" w:hAnsi="Times New Roman"/>
          <w:b/>
          <w:bCs/>
        </w:rPr>
        <w:t>379 946,39 zł</w:t>
      </w:r>
      <w:r w:rsidRPr="00FC35B4">
        <w:rPr>
          <w:rFonts w:ascii="Times New Roman" w:hAnsi="Times New Roman"/>
        </w:rPr>
        <w:t xml:space="preserve">. </w:t>
      </w:r>
    </w:p>
    <w:p w14:paraId="7BEE2126" w14:textId="77777777" w:rsidR="009538EF" w:rsidRPr="00FC35B4" w:rsidRDefault="009538EF" w:rsidP="00FC35B4">
      <w:pPr>
        <w:pStyle w:val="Bezodstpw"/>
        <w:spacing w:line="276" w:lineRule="auto"/>
        <w:ind w:left="283"/>
        <w:jc w:val="both"/>
        <w:rPr>
          <w:rFonts w:ascii="Times New Roman" w:hAnsi="Times New Roman"/>
        </w:rPr>
      </w:pPr>
    </w:p>
    <w:p w14:paraId="33FD9E97" w14:textId="77777777" w:rsidR="00F8417D" w:rsidRPr="00FC35B4" w:rsidRDefault="00F8417D" w:rsidP="00FC35B4">
      <w:pPr>
        <w:pStyle w:val="Bezodstpw"/>
        <w:numPr>
          <w:ilvl w:val="0"/>
          <w:numId w:val="13"/>
        </w:numPr>
        <w:spacing w:line="276" w:lineRule="auto"/>
        <w:ind w:left="360"/>
        <w:jc w:val="both"/>
        <w:rPr>
          <w:rFonts w:ascii="Times New Roman" w:hAnsi="Times New Roman"/>
        </w:rPr>
      </w:pPr>
      <w:r w:rsidRPr="00FC35B4">
        <w:rPr>
          <w:rFonts w:ascii="Times New Roman" w:hAnsi="Times New Roman"/>
          <w:b/>
          <w:bCs/>
        </w:rPr>
        <w:t xml:space="preserve">Budowa drogi dla pieszych w pasie drogowym drogi gminnej – ul. Ks. Kazimierza Sykulskiego </w:t>
      </w:r>
      <w:r w:rsidRPr="00FC35B4">
        <w:rPr>
          <w:rFonts w:ascii="Times New Roman" w:hAnsi="Times New Roman"/>
          <w:b/>
          <w:bCs/>
        </w:rPr>
        <w:br/>
        <w:t>w Końskich.</w:t>
      </w:r>
      <w:r w:rsidRPr="00FC35B4">
        <w:rPr>
          <w:rFonts w:ascii="Times New Roman" w:hAnsi="Times New Roman"/>
        </w:rPr>
        <w:t xml:space="preserve"> </w:t>
      </w:r>
    </w:p>
    <w:p w14:paraId="58ED33AD" w14:textId="577E3052" w:rsidR="00DB4CD7" w:rsidRPr="00FC35B4" w:rsidRDefault="00DB4CD7" w:rsidP="00FC35B4">
      <w:pPr>
        <w:pStyle w:val="Bezodstpw"/>
        <w:spacing w:line="276" w:lineRule="auto"/>
        <w:ind w:left="283"/>
        <w:jc w:val="both"/>
        <w:rPr>
          <w:rFonts w:ascii="Times New Roman" w:hAnsi="Times New Roman"/>
        </w:rPr>
      </w:pPr>
      <w:r w:rsidRPr="00FC35B4">
        <w:rPr>
          <w:rFonts w:ascii="Times New Roman" w:hAnsi="Times New Roman"/>
        </w:rPr>
        <w:t xml:space="preserve">W dniu 21.11.2023r. podpisano umowę z firmą P.H.U. </w:t>
      </w:r>
      <w:proofErr w:type="spellStart"/>
      <w:r w:rsidRPr="00FC35B4">
        <w:rPr>
          <w:rFonts w:ascii="Times New Roman" w:hAnsi="Times New Roman"/>
        </w:rPr>
        <w:t>Marbruk</w:t>
      </w:r>
      <w:proofErr w:type="spellEnd"/>
      <w:r w:rsidRPr="00FC35B4">
        <w:rPr>
          <w:rFonts w:ascii="Times New Roman" w:hAnsi="Times New Roman"/>
        </w:rPr>
        <w:t xml:space="preserve"> Marcin Jakubczyk na realizację </w:t>
      </w:r>
      <w:r w:rsidR="00FC35B4">
        <w:rPr>
          <w:rFonts w:ascii="Times New Roman" w:hAnsi="Times New Roman"/>
        </w:rPr>
        <w:br/>
      </w:r>
      <w:r w:rsidRPr="00FC35B4">
        <w:rPr>
          <w:rFonts w:ascii="Times New Roman" w:hAnsi="Times New Roman"/>
        </w:rPr>
        <w:t xml:space="preserve">ww. zadania za kwotę 287 881,50 zł. </w:t>
      </w:r>
      <w:r w:rsidRPr="00FC35B4">
        <w:rPr>
          <w:rFonts w:ascii="Times New Roman" w:hAnsi="Times New Roman"/>
          <w:bCs/>
        </w:rPr>
        <w:t xml:space="preserve">Zadanie zrealizowane z dofinansowaniem wysokości 80% </w:t>
      </w:r>
      <w:r w:rsidRPr="00FC35B4">
        <w:rPr>
          <w:rFonts w:ascii="Times New Roman" w:hAnsi="Times New Roman"/>
          <w:bCs/>
        </w:rPr>
        <w:br/>
        <w:t>z Rządowego Funduszu Rozwoju Dróg.</w:t>
      </w:r>
    </w:p>
    <w:p w14:paraId="23B9C9C5" w14:textId="59D19926" w:rsidR="00F8417D" w:rsidRPr="00FC35B4" w:rsidRDefault="00F8417D" w:rsidP="00FC35B4">
      <w:pPr>
        <w:pStyle w:val="Bezodstpw"/>
        <w:spacing w:line="276" w:lineRule="auto"/>
        <w:ind w:left="283"/>
        <w:jc w:val="both"/>
        <w:rPr>
          <w:rFonts w:ascii="Times New Roman" w:hAnsi="Times New Roman"/>
        </w:rPr>
      </w:pPr>
      <w:r w:rsidRPr="00FC35B4">
        <w:rPr>
          <w:rFonts w:ascii="Times New Roman" w:hAnsi="Times New Roman"/>
        </w:rPr>
        <w:t xml:space="preserve">Na realizację zadania wydatkowano kwotę </w:t>
      </w:r>
      <w:r w:rsidRPr="00EF28E0">
        <w:rPr>
          <w:rFonts w:ascii="Times New Roman" w:hAnsi="Times New Roman"/>
          <w:b/>
          <w:bCs/>
        </w:rPr>
        <w:t>289 789,23 zł</w:t>
      </w:r>
      <w:r w:rsidRPr="00FC35B4">
        <w:rPr>
          <w:rFonts w:ascii="Times New Roman" w:hAnsi="Times New Roman"/>
        </w:rPr>
        <w:t xml:space="preserve">. </w:t>
      </w:r>
    </w:p>
    <w:p w14:paraId="4A624014" w14:textId="77777777" w:rsidR="009538EF" w:rsidRPr="00FC35B4" w:rsidRDefault="009538EF" w:rsidP="00FC35B4">
      <w:pPr>
        <w:pStyle w:val="Bezodstpw"/>
        <w:spacing w:line="276" w:lineRule="auto"/>
        <w:ind w:left="283"/>
        <w:jc w:val="both"/>
        <w:rPr>
          <w:rFonts w:ascii="Times New Roman" w:hAnsi="Times New Roman"/>
        </w:rPr>
      </w:pPr>
    </w:p>
    <w:p w14:paraId="297E45E9" w14:textId="77777777" w:rsidR="00F8417D" w:rsidRPr="00FC35B4" w:rsidRDefault="00F8417D" w:rsidP="00FC35B4">
      <w:pPr>
        <w:pStyle w:val="Bezodstpw"/>
        <w:numPr>
          <w:ilvl w:val="0"/>
          <w:numId w:val="13"/>
        </w:numPr>
        <w:spacing w:line="276" w:lineRule="auto"/>
        <w:ind w:left="360"/>
        <w:jc w:val="both"/>
        <w:rPr>
          <w:rFonts w:ascii="Times New Roman" w:hAnsi="Times New Roman"/>
        </w:rPr>
      </w:pPr>
      <w:r w:rsidRPr="00FC35B4">
        <w:rPr>
          <w:rFonts w:ascii="Times New Roman" w:hAnsi="Times New Roman"/>
          <w:b/>
          <w:bCs/>
        </w:rPr>
        <w:t xml:space="preserve">Budowa drogi dla pieszych w pasie drogowym drogi gminnej – ul. Ks. Jerzego Popiełuszki </w:t>
      </w:r>
      <w:r w:rsidRPr="00FC35B4">
        <w:rPr>
          <w:rFonts w:ascii="Times New Roman" w:hAnsi="Times New Roman"/>
          <w:b/>
          <w:bCs/>
        </w:rPr>
        <w:br/>
        <w:t>w Końskich.</w:t>
      </w:r>
      <w:r w:rsidRPr="00FC35B4">
        <w:rPr>
          <w:rFonts w:ascii="Times New Roman" w:hAnsi="Times New Roman"/>
        </w:rPr>
        <w:t xml:space="preserve"> </w:t>
      </w:r>
    </w:p>
    <w:p w14:paraId="3C284B30" w14:textId="19351E00" w:rsidR="00DB4CD7" w:rsidRPr="00FC35B4" w:rsidRDefault="00DB4CD7" w:rsidP="00FC35B4">
      <w:pPr>
        <w:pStyle w:val="Bezodstpw"/>
        <w:spacing w:line="276" w:lineRule="auto"/>
        <w:ind w:left="283"/>
        <w:jc w:val="both"/>
        <w:rPr>
          <w:rFonts w:ascii="Times New Roman" w:hAnsi="Times New Roman"/>
        </w:rPr>
      </w:pPr>
      <w:r w:rsidRPr="00FC35B4">
        <w:rPr>
          <w:rFonts w:ascii="Times New Roman" w:hAnsi="Times New Roman"/>
        </w:rPr>
        <w:t xml:space="preserve">W dniu 21.11.2023r. podpisano umowę z firmą P.H.U </w:t>
      </w:r>
      <w:proofErr w:type="spellStart"/>
      <w:r w:rsidRPr="00FC35B4">
        <w:rPr>
          <w:rFonts w:ascii="Times New Roman" w:hAnsi="Times New Roman"/>
        </w:rPr>
        <w:t>Marbruk</w:t>
      </w:r>
      <w:proofErr w:type="spellEnd"/>
      <w:r w:rsidRPr="00FC35B4">
        <w:rPr>
          <w:rFonts w:ascii="Times New Roman" w:hAnsi="Times New Roman"/>
        </w:rPr>
        <w:t xml:space="preserve"> Marcin Jakubczyk na realizację </w:t>
      </w:r>
      <w:r w:rsidRPr="00FC35B4">
        <w:rPr>
          <w:rFonts w:ascii="Times New Roman" w:hAnsi="Times New Roman"/>
        </w:rPr>
        <w:br/>
        <w:t xml:space="preserve">ww. zadania za kwotę 103 336,11 zł. </w:t>
      </w:r>
      <w:r w:rsidRPr="00FC35B4">
        <w:rPr>
          <w:rFonts w:ascii="Times New Roman" w:hAnsi="Times New Roman"/>
          <w:bCs/>
        </w:rPr>
        <w:t xml:space="preserve">Zadanie zrealizowane z dofinansowaniem wysokości 80% </w:t>
      </w:r>
      <w:r w:rsidRPr="00FC35B4">
        <w:rPr>
          <w:rFonts w:ascii="Times New Roman" w:hAnsi="Times New Roman"/>
          <w:bCs/>
        </w:rPr>
        <w:br/>
        <w:t>z Rządowego Funduszu Rozwoju Dróg.</w:t>
      </w:r>
    </w:p>
    <w:p w14:paraId="6C4CD016" w14:textId="799AFE22" w:rsidR="00F8417D" w:rsidRPr="00FC35B4" w:rsidRDefault="00F8417D" w:rsidP="00FC35B4">
      <w:pPr>
        <w:pStyle w:val="Bezodstpw"/>
        <w:spacing w:line="276" w:lineRule="auto"/>
        <w:ind w:left="283"/>
        <w:jc w:val="both"/>
        <w:rPr>
          <w:rFonts w:ascii="Times New Roman" w:hAnsi="Times New Roman"/>
        </w:rPr>
      </w:pPr>
      <w:r w:rsidRPr="00FC35B4">
        <w:rPr>
          <w:rFonts w:ascii="Times New Roman" w:hAnsi="Times New Roman"/>
        </w:rPr>
        <w:t xml:space="preserve">Na realizację zadania wydatkowano kwotę </w:t>
      </w:r>
      <w:r w:rsidRPr="00EF28E0">
        <w:rPr>
          <w:rFonts w:ascii="Times New Roman" w:hAnsi="Times New Roman"/>
          <w:b/>
          <w:bCs/>
        </w:rPr>
        <w:t>103 901,91 zł</w:t>
      </w:r>
      <w:r w:rsidRPr="00FC35B4">
        <w:rPr>
          <w:rFonts w:ascii="Times New Roman" w:hAnsi="Times New Roman"/>
        </w:rPr>
        <w:t xml:space="preserve">. </w:t>
      </w:r>
    </w:p>
    <w:p w14:paraId="4E435D96" w14:textId="77777777" w:rsidR="009538EF" w:rsidRPr="00FC35B4" w:rsidRDefault="009538EF" w:rsidP="00FC35B4">
      <w:pPr>
        <w:pStyle w:val="Bezodstpw"/>
        <w:spacing w:line="276" w:lineRule="auto"/>
        <w:ind w:left="283"/>
        <w:jc w:val="both"/>
        <w:rPr>
          <w:rFonts w:ascii="Times New Roman" w:hAnsi="Times New Roman"/>
        </w:rPr>
      </w:pPr>
    </w:p>
    <w:p w14:paraId="59D7D107" w14:textId="77777777" w:rsidR="00F8417D" w:rsidRPr="00FC35B4" w:rsidRDefault="00F8417D" w:rsidP="00FC35B4">
      <w:pPr>
        <w:pStyle w:val="Bezodstpw"/>
        <w:numPr>
          <w:ilvl w:val="0"/>
          <w:numId w:val="13"/>
        </w:numPr>
        <w:spacing w:line="276" w:lineRule="auto"/>
        <w:ind w:left="360"/>
        <w:jc w:val="both"/>
        <w:rPr>
          <w:rFonts w:ascii="Times New Roman" w:hAnsi="Times New Roman"/>
        </w:rPr>
      </w:pPr>
      <w:r w:rsidRPr="00FC35B4">
        <w:rPr>
          <w:rFonts w:ascii="Times New Roman" w:hAnsi="Times New Roman"/>
          <w:b/>
          <w:bCs/>
        </w:rPr>
        <w:t>Budowa drogi dla pieszych w pasie drogowym drogi gminnej Pomyków – Górny Młyn.</w:t>
      </w:r>
    </w:p>
    <w:p w14:paraId="469A0C60" w14:textId="1A0CD574" w:rsidR="009321C6" w:rsidRPr="00FC35B4" w:rsidRDefault="009321C6" w:rsidP="00FC35B4">
      <w:pPr>
        <w:pStyle w:val="Bezodstpw"/>
        <w:spacing w:line="276" w:lineRule="auto"/>
        <w:ind w:left="283"/>
        <w:jc w:val="both"/>
        <w:rPr>
          <w:rFonts w:ascii="Times New Roman" w:hAnsi="Times New Roman"/>
          <w:bCs/>
        </w:rPr>
      </w:pPr>
      <w:r w:rsidRPr="00FC35B4">
        <w:rPr>
          <w:rFonts w:ascii="Times New Roman" w:hAnsi="Times New Roman"/>
        </w:rPr>
        <w:t xml:space="preserve">W dniu 21.11.2023 r. podpisano umowę z firmą P.H.U </w:t>
      </w:r>
      <w:proofErr w:type="spellStart"/>
      <w:r w:rsidRPr="00FC35B4">
        <w:rPr>
          <w:rFonts w:ascii="Times New Roman" w:hAnsi="Times New Roman"/>
        </w:rPr>
        <w:t>Marbruk</w:t>
      </w:r>
      <w:proofErr w:type="spellEnd"/>
      <w:r w:rsidRPr="00FC35B4">
        <w:rPr>
          <w:rFonts w:ascii="Times New Roman" w:hAnsi="Times New Roman"/>
        </w:rPr>
        <w:t xml:space="preserve"> Marcin Jakubczyk na realizację </w:t>
      </w:r>
      <w:r w:rsidRPr="00FC35B4">
        <w:rPr>
          <w:rFonts w:ascii="Times New Roman" w:hAnsi="Times New Roman"/>
        </w:rPr>
        <w:br/>
        <w:t xml:space="preserve">ww. zadania za kwotę 92 793,75 zł. </w:t>
      </w:r>
      <w:r w:rsidRPr="00FC35B4">
        <w:rPr>
          <w:rFonts w:ascii="Times New Roman" w:hAnsi="Times New Roman"/>
          <w:bCs/>
        </w:rPr>
        <w:t xml:space="preserve">Zadanie zrealizowane z dofinansowaniem wysokości 80% </w:t>
      </w:r>
      <w:r w:rsidRPr="00FC35B4">
        <w:rPr>
          <w:rFonts w:ascii="Times New Roman" w:hAnsi="Times New Roman"/>
          <w:bCs/>
        </w:rPr>
        <w:br/>
        <w:t>z Rządowego Funduszu Rozwoju Dróg.</w:t>
      </w:r>
    </w:p>
    <w:p w14:paraId="477AEF41" w14:textId="236075F5" w:rsidR="00F8417D" w:rsidRPr="00FC35B4" w:rsidRDefault="00F8417D" w:rsidP="00FC35B4">
      <w:pPr>
        <w:pStyle w:val="Bezodstpw"/>
        <w:spacing w:line="276" w:lineRule="auto"/>
        <w:ind w:left="283"/>
        <w:jc w:val="both"/>
        <w:rPr>
          <w:rFonts w:ascii="Times New Roman" w:hAnsi="Times New Roman"/>
        </w:rPr>
      </w:pPr>
      <w:r w:rsidRPr="00FC35B4">
        <w:rPr>
          <w:rFonts w:ascii="Times New Roman" w:hAnsi="Times New Roman"/>
          <w:bCs/>
        </w:rPr>
        <w:t>N</w:t>
      </w:r>
      <w:r w:rsidRPr="00FC35B4">
        <w:rPr>
          <w:rFonts w:ascii="Times New Roman" w:hAnsi="Times New Roman"/>
        </w:rPr>
        <w:t xml:space="preserve">a realizację zadania wydatkowano  kwotę </w:t>
      </w:r>
      <w:r w:rsidRPr="00EF28E0">
        <w:rPr>
          <w:rFonts w:ascii="Times New Roman" w:hAnsi="Times New Roman"/>
          <w:b/>
          <w:bCs/>
        </w:rPr>
        <w:t>93 716,25 zł</w:t>
      </w:r>
      <w:r w:rsidRPr="00FC35B4">
        <w:rPr>
          <w:rFonts w:ascii="Times New Roman" w:hAnsi="Times New Roman"/>
        </w:rPr>
        <w:t xml:space="preserve">. </w:t>
      </w:r>
    </w:p>
    <w:p w14:paraId="00A712D1" w14:textId="77777777" w:rsidR="009538EF" w:rsidRPr="00FC35B4" w:rsidRDefault="009538EF" w:rsidP="00FC35B4">
      <w:pPr>
        <w:pStyle w:val="Bezodstpw"/>
        <w:spacing w:line="276" w:lineRule="auto"/>
        <w:ind w:left="283"/>
        <w:jc w:val="both"/>
        <w:rPr>
          <w:rFonts w:ascii="Times New Roman" w:hAnsi="Times New Roman"/>
        </w:rPr>
      </w:pPr>
    </w:p>
    <w:p w14:paraId="5239782A" w14:textId="77777777" w:rsidR="00F8417D" w:rsidRPr="00FC35B4" w:rsidRDefault="00F8417D" w:rsidP="00FC35B4">
      <w:pPr>
        <w:pStyle w:val="Bezodstpw"/>
        <w:numPr>
          <w:ilvl w:val="0"/>
          <w:numId w:val="13"/>
        </w:numPr>
        <w:spacing w:line="276" w:lineRule="auto"/>
        <w:ind w:left="360"/>
        <w:jc w:val="both"/>
        <w:rPr>
          <w:rFonts w:ascii="Times New Roman" w:hAnsi="Times New Roman"/>
        </w:rPr>
      </w:pPr>
      <w:r w:rsidRPr="00FC35B4">
        <w:rPr>
          <w:rFonts w:ascii="Times New Roman" w:hAnsi="Times New Roman"/>
          <w:b/>
          <w:bCs/>
        </w:rPr>
        <w:t xml:space="preserve">Przebudowa przejścia dla pieszych w ciągu drogi gminnej ul. Warszawskiej w Końskich. </w:t>
      </w:r>
    </w:p>
    <w:p w14:paraId="1B658542" w14:textId="2000148E" w:rsidR="009321C6" w:rsidRPr="00FC35B4" w:rsidRDefault="009321C6" w:rsidP="00FC35B4">
      <w:pPr>
        <w:pStyle w:val="Bezodstpw"/>
        <w:spacing w:line="276" w:lineRule="auto"/>
        <w:ind w:left="283"/>
        <w:jc w:val="both"/>
        <w:rPr>
          <w:rFonts w:ascii="Times New Roman" w:hAnsi="Times New Roman"/>
        </w:rPr>
      </w:pPr>
      <w:r w:rsidRPr="00FC35B4">
        <w:rPr>
          <w:rFonts w:ascii="Times New Roman" w:hAnsi="Times New Roman"/>
        </w:rPr>
        <w:t xml:space="preserve">W dniu 21.11.2023 r. w wyniku rozstrzygniętego postępowania przetargowego podpisano umowę </w:t>
      </w:r>
      <w:r w:rsidRPr="00FC35B4">
        <w:rPr>
          <w:rFonts w:ascii="Times New Roman" w:hAnsi="Times New Roman"/>
        </w:rPr>
        <w:br/>
        <w:t xml:space="preserve">z firmą P.H.U </w:t>
      </w:r>
      <w:proofErr w:type="spellStart"/>
      <w:r w:rsidRPr="00FC35B4">
        <w:rPr>
          <w:rFonts w:ascii="Times New Roman" w:hAnsi="Times New Roman"/>
        </w:rPr>
        <w:t>Marbruk</w:t>
      </w:r>
      <w:proofErr w:type="spellEnd"/>
      <w:r w:rsidRPr="00FC35B4">
        <w:rPr>
          <w:rFonts w:ascii="Times New Roman" w:hAnsi="Times New Roman"/>
        </w:rPr>
        <w:t xml:space="preserve"> Marcin Jakubczyk na realizację ww. zadania </w:t>
      </w:r>
      <w:r w:rsidR="0078286C" w:rsidRPr="00FC35B4">
        <w:rPr>
          <w:rFonts w:ascii="Times New Roman" w:hAnsi="Times New Roman"/>
        </w:rPr>
        <w:t xml:space="preserve">do kwoty </w:t>
      </w:r>
      <w:r w:rsidRPr="00FC35B4">
        <w:rPr>
          <w:rFonts w:ascii="Times New Roman" w:hAnsi="Times New Roman"/>
        </w:rPr>
        <w:t xml:space="preserve">64 762,39 zł. </w:t>
      </w:r>
      <w:r w:rsidRPr="00FC35B4">
        <w:rPr>
          <w:rFonts w:ascii="Times New Roman" w:hAnsi="Times New Roman"/>
          <w:bCs/>
        </w:rPr>
        <w:t>Zadanie zrealizowane z dofinansowaniem wysokości 80 % z Rządowego Funduszu Rozwoju Dróg.</w:t>
      </w:r>
    </w:p>
    <w:p w14:paraId="534B5B63" w14:textId="23053F99" w:rsidR="009538EF" w:rsidRPr="00FC35B4" w:rsidRDefault="00F8417D" w:rsidP="00FC35B4">
      <w:pPr>
        <w:pStyle w:val="Bezodstpw"/>
        <w:spacing w:line="276" w:lineRule="auto"/>
        <w:ind w:left="283"/>
        <w:jc w:val="both"/>
        <w:rPr>
          <w:rFonts w:ascii="Times New Roman" w:hAnsi="Times New Roman"/>
        </w:rPr>
      </w:pPr>
      <w:r w:rsidRPr="00FC35B4">
        <w:rPr>
          <w:rFonts w:ascii="Times New Roman" w:hAnsi="Times New Roman"/>
        </w:rPr>
        <w:t xml:space="preserve">Na realizację zadania wydatkowano kwotę </w:t>
      </w:r>
      <w:r w:rsidRPr="00EF28E0">
        <w:rPr>
          <w:rFonts w:ascii="Times New Roman" w:hAnsi="Times New Roman"/>
          <w:b/>
          <w:bCs/>
        </w:rPr>
        <w:t>64 704,52 zł</w:t>
      </w:r>
      <w:r w:rsidRPr="00FC35B4">
        <w:rPr>
          <w:rFonts w:ascii="Times New Roman" w:hAnsi="Times New Roman"/>
        </w:rPr>
        <w:t>.</w:t>
      </w:r>
    </w:p>
    <w:p w14:paraId="01C3BE26" w14:textId="6BC72E62" w:rsidR="00F8417D" w:rsidRPr="00FC35B4" w:rsidRDefault="00F8417D" w:rsidP="00FC35B4">
      <w:pPr>
        <w:pStyle w:val="Bezodstpw"/>
        <w:spacing w:line="276" w:lineRule="auto"/>
        <w:ind w:left="283"/>
        <w:jc w:val="both"/>
        <w:rPr>
          <w:rFonts w:ascii="Times New Roman" w:hAnsi="Times New Roman"/>
          <w:bCs/>
        </w:rPr>
      </w:pPr>
      <w:r w:rsidRPr="00FC35B4">
        <w:rPr>
          <w:rFonts w:ascii="Times New Roman" w:hAnsi="Times New Roman"/>
        </w:rPr>
        <w:t xml:space="preserve">  </w:t>
      </w:r>
    </w:p>
    <w:p w14:paraId="4D6277F1" w14:textId="77777777" w:rsidR="00F8417D" w:rsidRPr="00FC35B4" w:rsidRDefault="00F8417D" w:rsidP="00FC35B4">
      <w:pPr>
        <w:pStyle w:val="Bezodstpw"/>
        <w:numPr>
          <w:ilvl w:val="0"/>
          <w:numId w:val="13"/>
        </w:numPr>
        <w:spacing w:line="276" w:lineRule="auto"/>
        <w:ind w:left="360"/>
        <w:jc w:val="both"/>
        <w:rPr>
          <w:rFonts w:ascii="Times New Roman" w:hAnsi="Times New Roman"/>
          <w:bCs/>
        </w:rPr>
      </w:pPr>
      <w:r w:rsidRPr="00FC35B4">
        <w:rPr>
          <w:rFonts w:ascii="Times New Roman" w:hAnsi="Times New Roman"/>
          <w:b/>
          <w:iCs/>
        </w:rPr>
        <w:t>Przebudowa drogi gminnej – ulicy Mikołaja Kopernika w Końskich.</w:t>
      </w:r>
    </w:p>
    <w:p w14:paraId="7D27410E" w14:textId="1F10A743" w:rsidR="00142127" w:rsidRPr="00FC35B4" w:rsidRDefault="00142127" w:rsidP="00FC35B4">
      <w:pPr>
        <w:spacing w:line="276" w:lineRule="auto"/>
        <w:jc w:val="both"/>
        <w:rPr>
          <w:sz w:val="22"/>
          <w:szCs w:val="22"/>
        </w:rPr>
      </w:pPr>
      <w:r w:rsidRPr="00FC35B4">
        <w:rPr>
          <w:sz w:val="22"/>
          <w:szCs w:val="22"/>
        </w:rPr>
        <w:t xml:space="preserve">W dniu 14 marca 2024 r.  podpisano umowę z Firmą </w:t>
      </w:r>
      <w:proofErr w:type="spellStart"/>
      <w:r w:rsidRPr="00FC35B4">
        <w:rPr>
          <w:sz w:val="22"/>
          <w:szCs w:val="22"/>
        </w:rPr>
        <w:t>Bakamex</w:t>
      </w:r>
      <w:proofErr w:type="spellEnd"/>
      <w:r w:rsidRPr="00FC35B4">
        <w:rPr>
          <w:sz w:val="22"/>
          <w:szCs w:val="22"/>
        </w:rPr>
        <w:t xml:space="preserve"> Janusz Bakalarz, na realizację ww. zadania. Wartość umowna to kwota 1 753 586,15 zł.. Zadanie realizowane przy udziale środków z Rządowego Funduszu Rozwoju Dróg w wysokości 70% kosztów kwalifikowanych. Termin umowny realizacji zadania </w:t>
      </w:r>
      <w:r w:rsidR="00FC35B4">
        <w:rPr>
          <w:sz w:val="22"/>
          <w:szCs w:val="22"/>
        </w:rPr>
        <w:br/>
      </w:r>
      <w:r w:rsidRPr="00FC35B4">
        <w:rPr>
          <w:sz w:val="22"/>
          <w:szCs w:val="22"/>
        </w:rPr>
        <w:t xml:space="preserve">to 370 dni od dnia podpisania umowy, który przypada na </w:t>
      </w:r>
      <w:r w:rsidRPr="00FC35B4">
        <w:rPr>
          <w:b/>
          <w:bCs/>
          <w:sz w:val="22"/>
          <w:szCs w:val="22"/>
        </w:rPr>
        <w:t xml:space="preserve">19 marca 2025 r. </w:t>
      </w:r>
      <w:r w:rsidRPr="00FC35B4">
        <w:rPr>
          <w:sz w:val="22"/>
          <w:szCs w:val="22"/>
        </w:rPr>
        <w:t xml:space="preserve">W 2024 r. wydatkowano kwotę </w:t>
      </w:r>
      <w:r w:rsidRPr="00EF28E0">
        <w:rPr>
          <w:b/>
          <w:bCs/>
          <w:sz w:val="22"/>
          <w:szCs w:val="22"/>
        </w:rPr>
        <w:t>1 035 858,77 zł</w:t>
      </w:r>
      <w:r w:rsidRPr="00FC35B4">
        <w:rPr>
          <w:sz w:val="22"/>
          <w:szCs w:val="22"/>
        </w:rPr>
        <w:t xml:space="preserve">. </w:t>
      </w:r>
    </w:p>
    <w:p w14:paraId="317189FB" w14:textId="77777777" w:rsidR="009538EF" w:rsidRPr="00FC35B4" w:rsidRDefault="009538EF" w:rsidP="00FC35B4">
      <w:pPr>
        <w:spacing w:line="276" w:lineRule="auto"/>
        <w:jc w:val="both"/>
        <w:rPr>
          <w:sz w:val="22"/>
          <w:szCs w:val="22"/>
        </w:rPr>
      </w:pPr>
    </w:p>
    <w:p w14:paraId="0082EEEF" w14:textId="77777777" w:rsidR="00F8417D" w:rsidRPr="00FC35B4" w:rsidRDefault="00F8417D" w:rsidP="00FC35B4">
      <w:pPr>
        <w:numPr>
          <w:ilvl w:val="0"/>
          <w:numId w:val="13"/>
        </w:numPr>
        <w:suppressAutoHyphens w:val="0"/>
        <w:spacing w:line="276" w:lineRule="auto"/>
        <w:ind w:left="360"/>
        <w:jc w:val="both"/>
        <w:rPr>
          <w:b/>
          <w:iCs/>
          <w:sz w:val="22"/>
          <w:szCs w:val="22"/>
        </w:rPr>
      </w:pPr>
      <w:r w:rsidRPr="00FC35B4">
        <w:rPr>
          <w:b/>
          <w:iCs/>
          <w:sz w:val="22"/>
          <w:szCs w:val="22"/>
        </w:rPr>
        <w:t>Przebudowa drogi gminnej – ulicy Komuny Paryskiej w Końskich.</w:t>
      </w:r>
    </w:p>
    <w:p w14:paraId="20D3D84F" w14:textId="1D5CA3E9" w:rsidR="00142127" w:rsidRPr="00FC35B4" w:rsidRDefault="00142127" w:rsidP="00FC35B4">
      <w:pPr>
        <w:spacing w:line="276" w:lineRule="auto"/>
        <w:jc w:val="both"/>
        <w:rPr>
          <w:b/>
          <w:bCs/>
          <w:sz w:val="22"/>
          <w:szCs w:val="22"/>
        </w:rPr>
      </w:pPr>
      <w:r w:rsidRPr="00FC35B4">
        <w:rPr>
          <w:sz w:val="22"/>
          <w:szCs w:val="22"/>
        </w:rPr>
        <w:t xml:space="preserve">W dniu 14 marca 2024 r.  podpisano umowę z Firmą </w:t>
      </w:r>
      <w:proofErr w:type="spellStart"/>
      <w:r w:rsidRPr="00FC35B4">
        <w:rPr>
          <w:sz w:val="22"/>
          <w:szCs w:val="22"/>
        </w:rPr>
        <w:t>Bakamex</w:t>
      </w:r>
      <w:proofErr w:type="spellEnd"/>
      <w:r w:rsidRPr="00FC35B4">
        <w:rPr>
          <w:sz w:val="22"/>
          <w:szCs w:val="22"/>
        </w:rPr>
        <w:t xml:space="preserve"> Janusz Bakalarz, na realizację ww. zadania. Wartość umowna to kwota 254 813,86 zł. Termin umowny realizacji zadania to 370 dni od dnia podpisania umowy, który przypada na </w:t>
      </w:r>
      <w:r w:rsidRPr="00FC35B4">
        <w:rPr>
          <w:b/>
          <w:bCs/>
          <w:sz w:val="22"/>
          <w:szCs w:val="22"/>
        </w:rPr>
        <w:t>19 marca 2025 r.  </w:t>
      </w:r>
      <w:r w:rsidRPr="00FC35B4">
        <w:rPr>
          <w:sz w:val="22"/>
          <w:szCs w:val="22"/>
        </w:rPr>
        <w:t>W 2024</w:t>
      </w:r>
      <w:r w:rsidR="00EF28E0">
        <w:rPr>
          <w:sz w:val="22"/>
          <w:szCs w:val="22"/>
        </w:rPr>
        <w:t xml:space="preserve"> </w:t>
      </w:r>
      <w:r w:rsidRPr="00FC35B4">
        <w:rPr>
          <w:sz w:val="22"/>
          <w:szCs w:val="22"/>
        </w:rPr>
        <w:t xml:space="preserve">r. zakończono realizację zadania i wydatkowano kwotę </w:t>
      </w:r>
      <w:r w:rsidRPr="00EF28E0">
        <w:rPr>
          <w:b/>
          <w:bCs/>
          <w:sz w:val="22"/>
          <w:szCs w:val="22"/>
        </w:rPr>
        <w:t>254 813,86 zł</w:t>
      </w:r>
      <w:r w:rsidRPr="00FC35B4">
        <w:rPr>
          <w:sz w:val="22"/>
          <w:szCs w:val="22"/>
        </w:rPr>
        <w:t>.</w:t>
      </w:r>
    </w:p>
    <w:p w14:paraId="25C69A4B" w14:textId="77777777" w:rsidR="009538EF" w:rsidRPr="00FC35B4" w:rsidRDefault="009538EF" w:rsidP="00FC35B4">
      <w:pPr>
        <w:spacing w:line="276" w:lineRule="auto"/>
        <w:jc w:val="both"/>
        <w:rPr>
          <w:sz w:val="22"/>
          <w:szCs w:val="22"/>
        </w:rPr>
      </w:pPr>
    </w:p>
    <w:p w14:paraId="52770646" w14:textId="77777777" w:rsidR="00F8417D" w:rsidRPr="00FC35B4" w:rsidRDefault="00F8417D" w:rsidP="00FC35B4">
      <w:pPr>
        <w:numPr>
          <w:ilvl w:val="0"/>
          <w:numId w:val="13"/>
        </w:numPr>
        <w:suppressAutoHyphens w:val="0"/>
        <w:spacing w:line="276" w:lineRule="auto"/>
        <w:ind w:left="360"/>
        <w:jc w:val="both"/>
        <w:rPr>
          <w:b/>
          <w:iCs/>
          <w:sz w:val="22"/>
          <w:szCs w:val="22"/>
        </w:rPr>
      </w:pPr>
      <w:r w:rsidRPr="00FC35B4">
        <w:rPr>
          <w:b/>
          <w:iCs/>
          <w:sz w:val="22"/>
          <w:szCs w:val="22"/>
        </w:rPr>
        <w:t>Przebudowa drogi gminnej  - ul. Zwycięstwa w Końskich.</w:t>
      </w:r>
    </w:p>
    <w:p w14:paraId="34CA23DC" w14:textId="5CED7746" w:rsidR="00142127" w:rsidRPr="00FC35B4" w:rsidRDefault="00142127" w:rsidP="00FC35B4">
      <w:pPr>
        <w:spacing w:line="276" w:lineRule="auto"/>
        <w:jc w:val="both"/>
        <w:rPr>
          <w:b/>
          <w:bCs/>
          <w:sz w:val="22"/>
          <w:szCs w:val="22"/>
        </w:rPr>
      </w:pPr>
      <w:r w:rsidRPr="00FC35B4">
        <w:rPr>
          <w:sz w:val="22"/>
          <w:szCs w:val="22"/>
        </w:rPr>
        <w:t xml:space="preserve">W dniu 14 marca 2024 r. podpisano umowę z Firmą </w:t>
      </w:r>
      <w:proofErr w:type="spellStart"/>
      <w:r w:rsidRPr="00FC35B4">
        <w:rPr>
          <w:sz w:val="22"/>
          <w:szCs w:val="22"/>
        </w:rPr>
        <w:t>Bakamex</w:t>
      </w:r>
      <w:proofErr w:type="spellEnd"/>
      <w:r w:rsidRPr="00FC35B4">
        <w:rPr>
          <w:sz w:val="22"/>
          <w:szCs w:val="22"/>
        </w:rPr>
        <w:t xml:space="preserve"> Janusz Bakalarz, na realizację ww. zadania. Wartość umowna to kwota 475 </w:t>
      </w:r>
      <w:r w:rsidR="00BE1434" w:rsidRPr="00FC35B4">
        <w:rPr>
          <w:sz w:val="22"/>
          <w:szCs w:val="22"/>
        </w:rPr>
        <w:t>585</w:t>
      </w:r>
      <w:r w:rsidRPr="00FC35B4">
        <w:rPr>
          <w:sz w:val="22"/>
          <w:szCs w:val="22"/>
        </w:rPr>
        <w:t xml:space="preserve">,13zł. Zadanie realizowane przy udziale środków z Rządowego Funduszu Rozwoju Dróg w wysokości 70% kosztów kwalifikowanych. Termin umowny realizacji zadania to 370 dni </w:t>
      </w:r>
      <w:r w:rsidR="00FC35B4">
        <w:rPr>
          <w:sz w:val="22"/>
          <w:szCs w:val="22"/>
        </w:rPr>
        <w:br/>
      </w:r>
      <w:r w:rsidRPr="00FC35B4">
        <w:rPr>
          <w:sz w:val="22"/>
          <w:szCs w:val="22"/>
        </w:rPr>
        <w:t xml:space="preserve">od dnia podpisania umowy, który przypada na </w:t>
      </w:r>
      <w:r w:rsidRPr="00FC35B4">
        <w:rPr>
          <w:b/>
          <w:bCs/>
          <w:sz w:val="22"/>
          <w:szCs w:val="22"/>
        </w:rPr>
        <w:t>19 marca 2025 r.  </w:t>
      </w:r>
      <w:r w:rsidRPr="00FC35B4">
        <w:rPr>
          <w:sz w:val="22"/>
          <w:szCs w:val="22"/>
        </w:rPr>
        <w:t xml:space="preserve">W 2024r. wydatkowano kwotę </w:t>
      </w:r>
      <w:r w:rsidRPr="00EF28E0">
        <w:rPr>
          <w:b/>
          <w:bCs/>
          <w:sz w:val="22"/>
          <w:szCs w:val="22"/>
        </w:rPr>
        <w:t>152 895,15 zł</w:t>
      </w:r>
      <w:r w:rsidRPr="00FC35B4">
        <w:rPr>
          <w:sz w:val="22"/>
          <w:szCs w:val="22"/>
        </w:rPr>
        <w:t xml:space="preserve">. </w:t>
      </w:r>
    </w:p>
    <w:p w14:paraId="45B3A5C2" w14:textId="77777777" w:rsidR="009538EF" w:rsidRPr="00FC35B4" w:rsidRDefault="009538EF" w:rsidP="00FC35B4">
      <w:pPr>
        <w:spacing w:line="276" w:lineRule="auto"/>
        <w:jc w:val="both"/>
        <w:rPr>
          <w:sz w:val="22"/>
          <w:szCs w:val="22"/>
        </w:rPr>
      </w:pPr>
    </w:p>
    <w:p w14:paraId="034EEEE1" w14:textId="77777777" w:rsidR="00F8417D" w:rsidRPr="00FC35B4" w:rsidRDefault="00F8417D" w:rsidP="00FC35B4">
      <w:pPr>
        <w:numPr>
          <w:ilvl w:val="0"/>
          <w:numId w:val="13"/>
        </w:numPr>
        <w:suppressAutoHyphens w:val="0"/>
        <w:spacing w:line="276" w:lineRule="auto"/>
        <w:ind w:left="360"/>
        <w:jc w:val="both"/>
        <w:rPr>
          <w:bCs/>
          <w:iCs/>
          <w:sz w:val="22"/>
          <w:szCs w:val="22"/>
        </w:rPr>
      </w:pPr>
      <w:r w:rsidRPr="00FC35B4">
        <w:rPr>
          <w:b/>
          <w:iCs/>
          <w:sz w:val="22"/>
          <w:szCs w:val="22"/>
        </w:rPr>
        <w:t xml:space="preserve">Przebudowa drogi gminnej - ul. Robotniczej w Końskich </w:t>
      </w:r>
      <w:r w:rsidRPr="00FC35B4">
        <w:rPr>
          <w:bCs/>
          <w:iCs/>
          <w:sz w:val="22"/>
          <w:szCs w:val="22"/>
        </w:rPr>
        <w:t xml:space="preserve">(odcinek od skrzyżowania z ul. Waldemara </w:t>
      </w:r>
      <w:proofErr w:type="spellStart"/>
      <w:r w:rsidRPr="00FC35B4">
        <w:rPr>
          <w:bCs/>
          <w:iCs/>
          <w:sz w:val="22"/>
          <w:szCs w:val="22"/>
        </w:rPr>
        <w:t>Szwieca</w:t>
      </w:r>
      <w:proofErr w:type="spellEnd"/>
      <w:r w:rsidRPr="00FC35B4">
        <w:rPr>
          <w:bCs/>
          <w:iCs/>
          <w:sz w:val="22"/>
          <w:szCs w:val="22"/>
        </w:rPr>
        <w:t xml:space="preserve"> Robota do ul. </w:t>
      </w:r>
      <w:proofErr w:type="spellStart"/>
      <w:r w:rsidRPr="00FC35B4">
        <w:rPr>
          <w:bCs/>
          <w:iCs/>
          <w:sz w:val="22"/>
          <w:szCs w:val="22"/>
        </w:rPr>
        <w:t>Piwnika</w:t>
      </w:r>
      <w:proofErr w:type="spellEnd"/>
      <w:r w:rsidRPr="00FC35B4">
        <w:rPr>
          <w:bCs/>
          <w:iCs/>
          <w:sz w:val="22"/>
          <w:szCs w:val="22"/>
        </w:rPr>
        <w:t xml:space="preserve"> Ponurego).</w:t>
      </w:r>
    </w:p>
    <w:p w14:paraId="013B4C2C" w14:textId="1D05B2A4" w:rsidR="00142127" w:rsidRPr="00FC35B4" w:rsidRDefault="00142127" w:rsidP="00FC35B4">
      <w:pPr>
        <w:spacing w:line="276" w:lineRule="auto"/>
        <w:jc w:val="both"/>
        <w:rPr>
          <w:b/>
          <w:bCs/>
          <w:sz w:val="22"/>
          <w:szCs w:val="22"/>
        </w:rPr>
      </w:pPr>
      <w:r w:rsidRPr="00FC35B4">
        <w:rPr>
          <w:sz w:val="22"/>
          <w:szCs w:val="22"/>
        </w:rPr>
        <w:t xml:space="preserve">W dniu 14 marca 2024 r.  podpisano umowę z Firmą </w:t>
      </w:r>
      <w:proofErr w:type="spellStart"/>
      <w:r w:rsidRPr="00FC35B4">
        <w:rPr>
          <w:sz w:val="22"/>
          <w:szCs w:val="22"/>
        </w:rPr>
        <w:t>Bakamex</w:t>
      </w:r>
      <w:proofErr w:type="spellEnd"/>
      <w:r w:rsidRPr="00FC35B4">
        <w:rPr>
          <w:sz w:val="22"/>
          <w:szCs w:val="22"/>
        </w:rPr>
        <w:t xml:space="preserve"> Janusz Bakalarz, na realizację ww. zadania. Wartość umowna to kwota 508 580,40 zł. Zadanie realizowane przy udziale środków z Rządowego Funduszu Rozwoju Dróg w wysokości 70% kosztów kwalifikowanych. Termin umowny realizacji zadania to 370 dni </w:t>
      </w:r>
      <w:r w:rsidR="00FC35B4">
        <w:rPr>
          <w:sz w:val="22"/>
          <w:szCs w:val="22"/>
        </w:rPr>
        <w:br/>
      </w:r>
      <w:r w:rsidRPr="00FC35B4">
        <w:rPr>
          <w:sz w:val="22"/>
          <w:szCs w:val="22"/>
        </w:rPr>
        <w:t xml:space="preserve">od dnia podpisania umowy, który przypada na </w:t>
      </w:r>
      <w:r w:rsidRPr="00FC35B4">
        <w:rPr>
          <w:b/>
          <w:bCs/>
          <w:sz w:val="22"/>
          <w:szCs w:val="22"/>
        </w:rPr>
        <w:t xml:space="preserve">19 marca 2025 r. </w:t>
      </w:r>
      <w:r w:rsidRPr="00FC35B4">
        <w:rPr>
          <w:sz w:val="22"/>
          <w:szCs w:val="22"/>
        </w:rPr>
        <w:t xml:space="preserve">W 2024r. wydatkowano kwotę </w:t>
      </w:r>
      <w:r w:rsidRPr="00EF28E0">
        <w:rPr>
          <w:b/>
          <w:bCs/>
          <w:sz w:val="22"/>
          <w:szCs w:val="22"/>
        </w:rPr>
        <w:t>165 810,15 zł</w:t>
      </w:r>
      <w:r w:rsidRPr="00FC35B4">
        <w:rPr>
          <w:sz w:val="22"/>
          <w:szCs w:val="22"/>
        </w:rPr>
        <w:t xml:space="preserve">. </w:t>
      </w:r>
    </w:p>
    <w:p w14:paraId="062EDFDF" w14:textId="737972A8" w:rsidR="00F8417D" w:rsidRPr="00FC35B4" w:rsidRDefault="00F8417D" w:rsidP="00FC35B4">
      <w:pPr>
        <w:spacing w:line="276" w:lineRule="auto"/>
        <w:jc w:val="both"/>
        <w:rPr>
          <w:sz w:val="22"/>
          <w:szCs w:val="22"/>
        </w:rPr>
      </w:pPr>
    </w:p>
    <w:p w14:paraId="4F4F0EFB" w14:textId="77777777" w:rsidR="00F8417D" w:rsidRPr="00FC35B4" w:rsidRDefault="00F8417D" w:rsidP="00FC35B4">
      <w:pPr>
        <w:numPr>
          <w:ilvl w:val="0"/>
          <w:numId w:val="13"/>
        </w:numPr>
        <w:suppressAutoHyphens w:val="0"/>
        <w:spacing w:line="276" w:lineRule="auto"/>
        <w:ind w:left="360"/>
        <w:jc w:val="both"/>
        <w:rPr>
          <w:b/>
          <w:bCs/>
          <w:sz w:val="22"/>
          <w:szCs w:val="22"/>
        </w:rPr>
      </w:pPr>
      <w:r w:rsidRPr="00FC35B4">
        <w:rPr>
          <w:b/>
          <w:bCs/>
          <w:sz w:val="22"/>
          <w:szCs w:val="22"/>
        </w:rPr>
        <w:t xml:space="preserve">Wykonanie dokumentacji projektowej na budowę dróg wewnętrznych na terenie gminy Końskie: </w:t>
      </w:r>
      <w:r w:rsidRPr="00FC35B4">
        <w:rPr>
          <w:b/>
          <w:bCs/>
          <w:sz w:val="22"/>
          <w:szCs w:val="22"/>
        </w:rPr>
        <w:br/>
        <w:t xml:space="preserve">w Sierosławicach (łącznik ul. Długiej z ul. </w:t>
      </w:r>
      <w:proofErr w:type="spellStart"/>
      <w:r w:rsidRPr="00FC35B4">
        <w:rPr>
          <w:b/>
          <w:bCs/>
          <w:sz w:val="22"/>
          <w:szCs w:val="22"/>
        </w:rPr>
        <w:t>Karolinowską</w:t>
      </w:r>
      <w:proofErr w:type="spellEnd"/>
      <w:r w:rsidRPr="00FC35B4">
        <w:rPr>
          <w:b/>
          <w:bCs/>
          <w:sz w:val="22"/>
          <w:szCs w:val="22"/>
        </w:rPr>
        <w:t>) oraz ul. Rzecznej w Końskich.</w:t>
      </w:r>
    </w:p>
    <w:p w14:paraId="26FEA105" w14:textId="77777777" w:rsidR="00F8417D" w:rsidRPr="00FC35B4" w:rsidRDefault="00F8417D" w:rsidP="00FC35B4">
      <w:pPr>
        <w:spacing w:line="276" w:lineRule="auto"/>
        <w:jc w:val="both"/>
        <w:rPr>
          <w:sz w:val="22"/>
          <w:szCs w:val="22"/>
        </w:rPr>
      </w:pPr>
      <w:r w:rsidRPr="00FC35B4">
        <w:rPr>
          <w:sz w:val="22"/>
          <w:szCs w:val="22"/>
        </w:rPr>
        <w:t xml:space="preserve">W dniu 16.11.2023r. podpisano umowę na opracowanie dokumentacji dla budowy ul. Rzecznej </w:t>
      </w:r>
      <w:r w:rsidRPr="00FC35B4">
        <w:rPr>
          <w:sz w:val="22"/>
          <w:szCs w:val="22"/>
        </w:rPr>
        <w:br/>
        <w:t xml:space="preserve">w Końskich. Wartość umowna to kwota 28 000,00 zł. W 2024r. nie wydatkowano środków. </w:t>
      </w:r>
    </w:p>
    <w:p w14:paraId="0765E4A9" w14:textId="77777777" w:rsidR="006D016C" w:rsidRPr="00FC35B4" w:rsidRDefault="00F8417D" w:rsidP="00FC35B4">
      <w:pPr>
        <w:spacing w:line="276" w:lineRule="auto"/>
        <w:jc w:val="both"/>
        <w:rPr>
          <w:sz w:val="22"/>
          <w:szCs w:val="22"/>
        </w:rPr>
      </w:pPr>
      <w:r w:rsidRPr="00FC35B4">
        <w:rPr>
          <w:sz w:val="22"/>
          <w:szCs w:val="22"/>
        </w:rPr>
        <w:t xml:space="preserve">Sierosławice – w trakcie przygotowania przetarg na opracowanie dokumentacji. </w:t>
      </w:r>
    </w:p>
    <w:p w14:paraId="11741250" w14:textId="7CBD5B56" w:rsidR="00F8417D" w:rsidRPr="00FC35B4" w:rsidRDefault="00F8417D" w:rsidP="00FC35B4">
      <w:pPr>
        <w:spacing w:line="276" w:lineRule="auto"/>
        <w:jc w:val="both"/>
        <w:rPr>
          <w:sz w:val="22"/>
          <w:szCs w:val="22"/>
        </w:rPr>
      </w:pPr>
      <w:r w:rsidRPr="00FC35B4">
        <w:rPr>
          <w:sz w:val="22"/>
          <w:szCs w:val="22"/>
        </w:rPr>
        <w:t xml:space="preserve">W 2024r. nie wydatkowano środków.  </w:t>
      </w:r>
    </w:p>
    <w:p w14:paraId="6F9F7056" w14:textId="77777777" w:rsidR="009538EF" w:rsidRPr="00FC35B4" w:rsidRDefault="009538EF" w:rsidP="00FC35B4">
      <w:pPr>
        <w:spacing w:line="276" w:lineRule="auto"/>
        <w:ind w:firstLine="360"/>
        <w:jc w:val="both"/>
        <w:rPr>
          <w:sz w:val="22"/>
          <w:szCs w:val="22"/>
        </w:rPr>
      </w:pPr>
    </w:p>
    <w:p w14:paraId="1B401E45" w14:textId="310751A1" w:rsidR="006D016C" w:rsidRPr="00FC35B4" w:rsidRDefault="006D016C" w:rsidP="00FC35B4">
      <w:pPr>
        <w:pStyle w:val="Akapitzlist"/>
        <w:numPr>
          <w:ilvl w:val="0"/>
          <w:numId w:val="13"/>
        </w:numPr>
        <w:suppressAutoHyphens w:val="0"/>
        <w:autoSpaceDE w:val="0"/>
        <w:autoSpaceDN w:val="0"/>
        <w:adjustRightInd w:val="0"/>
        <w:spacing w:line="276" w:lineRule="auto"/>
        <w:ind w:left="360"/>
        <w:contextualSpacing/>
        <w:jc w:val="both"/>
        <w:rPr>
          <w:sz w:val="22"/>
          <w:szCs w:val="22"/>
        </w:rPr>
      </w:pPr>
      <w:r w:rsidRPr="00FC35B4">
        <w:rPr>
          <w:b/>
          <w:sz w:val="22"/>
          <w:szCs w:val="22"/>
        </w:rPr>
        <w:t>Szlaki turystyki postindustrialnej - Żelazne Doliny</w:t>
      </w:r>
    </w:p>
    <w:p w14:paraId="05D601EE" w14:textId="77777777" w:rsidR="006D016C" w:rsidRPr="00FC35B4" w:rsidRDefault="006D016C" w:rsidP="00FC35B4">
      <w:pPr>
        <w:pStyle w:val="Akapitzlist"/>
        <w:autoSpaceDE w:val="0"/>
        <w:autoSpaceDN w:val="0"/>
        <w:adjustRightInd w:val="0"/>
        <w:spacing w:line="276" w:lineRule="auto"/>
        <w:ind w:left="0"/>
        <w:jc w:val="both"/>
        <w:rPr>
          <w:sz w:val="22"/>
          <w:szCs w:val="22"/>
        </w:rPr>
      </w:pPr>
      <w:r w:rsidRPr="00FC35B4">
        <w:rPr>
          <w:sz w:val="22"/>
          <w:szCs w:val="22"/>
        </w:rPr>
        <w:t xml:space="preserve">W 2024 r. prowadzone były konsultacje eksperckie oraz opracowano wstępną koncepcje przebiegu szlaku przez teren miasta i gminy Końskie. Obecnie trwają prace nad stworzeniem logo szlaku na terenie województwa świętokrzyskiego. </w:t>
      </w:r>
    </w:p>
    <w:p w14:paraId="7E14B829" w14:textId="77777777" w:rsidR="006D016C" w:rsidRPr="00FC35B4" w:rsidRDefault="006D016C" w:rsidP="00FC35B4">
      <w:pPr>
        <w:spacing w:line="276" w:lineRule="auto"/>
        <w:jc w:val="both"/>
        <w:rPr>
          <w:sz w:val="22"/>
          <w:szCs w:val="22"/>
        </w:rPr>
      </w:pPr>
      <w:bookmarkStart w:id="5" w:name="_Hlk188617998"/>
      <w:r w:rsidRPr="00FC35B4">
        <w:rPr>
          <w:sz w:val="22"/>
          <w:szCs w:val="22"/>
        </w:rPr>
        <w:t>W 2024 r. nie ponoszono wydatków na realizację zadania.</w:t>
      </w:r>
    </w:p>
    <w:p w14:paraId="493E0ECE" w14:textId="77777777" w:rsidR="009538EF" w:rsidRPr="00FC35B4" w:rsidRDefault="009538EF" w:rsidP="00FC35B4">
      <w:pPr>
        <w:spacing w:line="276" w:lineRule="auto"/>
        <w:ind w:left="360"/>
        <w:jc w:val="both"/>
        <w:rPr>
          <w:sz w:val="22"/>
          <w:szCs w:val="22"/>
        </w:rPr>
      </w:pPr>
    </w:p>
    <w:bookmarkEnd w:id="5"/>
    <w:p w14:paraId="5F131C45" w14:textId="0541D66F" w:rsidR="006D016C" w:rsidRPr="00FC35B4" w:rsidRDefault="006D016C" w:rsidP="00FC35B4">
      <w:pPr>
        <w:pStyle w:val="Akapitzlist"/>
        <w:numPr>
          <w:ilvl w:val="0"/>
          <w:numId w:val="13"/>
        </w:numPr>
        <w:suppressAutoHyphens w:val="0"/>
        <w:spacing w:line="276" w:lineRule="auto"/>
        <w:ind w:left="360"/>
        <w:contextualSpacing/>
        <w:jc w:val="both"/>
        <w:rPr>
          <w:sz w:val="22"/>
          <w:szCs w:val="22"/>
        </w:rPr>
      </w:pPr>
      <w:r w:rsidRPr="00FC35B4">
        <w:rPr>
          <w:b/>
          <w:sz w:val="22"/>
          <w:szCs w:val="22"/>
        </w:rPr>
        <w:t>Zagospodarowanie terenu na obszarze Zespołu Parkowo Pałacowego w Końskich, w tym przebudowa dachu na budynku przy ul. Partyzantów 3</w:t>
      </w:r>
    </w:p>
    <w:p w14:paraId="7B3063CC" w14:textId="7EA2FADE" w:rsidR="006D016C" w:rsidRPr="00FC35B4" w:rsidRDefault="006D016C" w:rsidP="00FC35B4">
      <w:pPr>
        <w:pStyle w:val="Akapitzlist"/>
        <w:suppressAutoHyphens w:val="0"/>
        <w:spacing w:line="276" w:lineRule="auto"/>
        <w:ind w:left="0"/>
        <w:jc w:val="both"/>
        <w:rPr>
          <w:sz w:val="22"/>
          <w:szCs w:val="22"/>
        </w:rPr>
      </w:pPr>
      <w:r w:rsidRPr="00FC35B4">
        <w:rPr>
          <w:sz w:val="22"/>
          <w:szCs w:val="22"/>
        </w:rPr>
        <w:t xml:space="preserve">Pracownia Architektoniczna </w:t>
      </w:r>
      <w:proofErr w:type="spellStart"/>
      <w:r w:rsidRPr="00FC35B4">
        <w:rPr>
          <w:sz w:val="22"/>
          <w:szCs w:val="22"/>
        </w:rPr>
        <w:t>ebe</w:t>
      </w:r>
      <w:proofErr w:type="spellEnd"/>
      <w:r w:rsidRPr="00FC35B4">
        <w:rPr>
          <w:sz w:val="22"/>
          <w:szCs w:val="22"/>
        </w:rPr>
        <w:t xml:space="preserve"> STUDIO zgodnie z umową z dnia 03.06.2020 r. za sprawowanie nadzoru autorskiego nad przebudową parkingu przy wschodnim budynku pałacowym otrzymała wynagrodzenie </w:t>
      </w:r>
      <w:r w:rsidR="00FC35B4">
        <w:rPr>
          <w:sz w:val="22"/>
          <w:szCs w:val="22"/>
        </w:rPr>
        <w:br/>
      </w:r>
      <w:r w:rsidRPr="00FC35B4">
        <w:rPr>
          <w:sz w:val="22"/>
          <w:szCs w:val="22"/>
        </w:rPr>
        <w:t>w kwocie 3 690,00 zł.</w:t>
      </w:r>
    </w:p>
    <w:p w14:paraId="0A71760F" w14:textId="4D7F06D1" w:rsidR="006D016C" w:rsidRPr="00FC35B4" w:rsidRDefault="006D016C" w:rsidP="00FC35B4">
      <w:pPr>
        <w:pStyle w:val="Akapitzlist"/>
        <w:suppressAutoHyphens w:val="0"/>
        <w:spacing w:line="276" w:lineRule="auto"/>
        <w:ind w:left="0"/>
        <w:contextualSpacing/>
        <w:jc w:val="both"/>
        <w:rPr>
          <w:sz w:val="22"/>
          <w:szCs w:val="22"/>
        </w:rPr>
      </w:pPr>
      <w:r w:rsidRPr="00FC35B4">
        <w:rPr>
          <w:sz w:val="22"/>
          <w:szCs w:val="22"/>
        </w:rPr>
        <w:t xml:space="preserve">W  ramach zadania Gmina Końskie umową z dnia 22.01.2024 r. powierzyła </w:t>
      </w:r>
      <w:r w:rsidRPr="00FC35B4">
        <w:rPr>
          <w:bCs/>
          <w:sz w:val="22"/>
          <w:szCs w:val="22"/>
        </w:rPr>
        <w:t xml:space="preserve">Przedsiębiorstwu Handlowo-Usługowemu </w:t>
      </w:r>
      <w:proofErr w:type="spellStart"/>
      <w:r w:rsidRPr="00FC35B4">
        <w:rPr>
          <w:bCs/>
          <w:sz w:val="22"/>
          <w:szCs w:val="22"/>
        </w:rPr>
        <w:t>Marbruk</w:t>
      </w:r>
      <w:proofErr w:type="spellEnd"/>
      <w:r w:rsidRPr="00FC35B4">
        <w:rPr>
          <w:sz w:val="22"/>
          <w:szCs w:val="22"/>
        </w:rPr>
        <w:t xml:space="preserve"> wykonanie </w:t>
      </w:r>
      <w:r w:rsidRPr="00FC35B4">
        <w:rPr>
          <w:bCs/>
          <w:sz w:val="22"/>
          <w:szCs w:val="22"/>
        </w:rPr>
        <w:t xml:space="preserve">w systemie „zaprojektuj i wybuduj” utwardzenia terenu, w tym zjazdu </w:t>
      </w:r>
      <w:r w:rsidR="00FC35B4">
        <w:rPr>
          <w:bCs/>
          <w:sz w:val="22"/>
          <w:szCs w:val="22"/>
        </w:rPr>
        <w:br/>
      </w:r>
      <w:r w:rsidRPr="00FC35B4">
        <w:rPr>
          <w:bCs/>
          <w:sz w:val="22"/>
          <w:szCs w:val="22"/>
        </w:rPr>
        <w:t>na drogę krajową nr 42 na obszarze zespołu parkowo-pałacowego za kwotę 68 265,00 zł</w:t>
      </w:r>
    </w:p>
    <w:p w14:paraId="3DCAD51F" w14:textId="5DAC5C5B" w:rsidR="006D016C" w:rsidRPr="00FC35B4" w:rsidRDefault="006D016C" w:rsidP="00FC35B4">
      <w:pPr>
        <w:pStyle w:val="Akapitzlist"/>
        <w:suppressAutoHyphens w:val="0"/>
        <w:spacing w:line="276" w:lineRule="auto"/>
        <w:ind w:left="0"/>
        <w:contextualSpacing/>
        <w:jc w:val="both"/>
        <w:rPr>
          <w:sz w:val="22"/>
          <w:szCs w:val="22"/>
        </w:rPr>
      </w:pPr>
      <w:r w:rsidRPr="00FC35B4">
        <w:rPr>
          <w:sz w:val="22"/>
          <w:szCs w:val="22"/>
        </w:rPr>
        <w:t>Przedsiębiorstwa Gospodarki Mieszkaniowej w Końskich Sp. z o.o. zgodnie ze zleceniem</w:t>
      </w:r>
      <w:r w:rsidRPr="00FC35B4">
        <w:rPr>
          <w:sz w:val="22"/>
          <w:szCs w:val="22"/>
        </w:rPr>
        <w:br/>
        <w:t>z dnia 20.06.2024 r. wykonało modernizację dachu budynku biurowego w Końskich</w:t>
      </w:r>
      <w:r w:rsidR="00FC35B4">
        <w:rPr>
          <w:sz w:val="22"/>
          <w:szCs w:val="22"/>
        </w:rPr>
        <w:t xml:space="preserve"> </w:t>
      </w:r>
      <w:r w:rsidRPr="00FC35B4">
        <w:rPr>
          <w:sz w:val="22"/>
          <w:szCs w:val="22"/>
        </w:rPr>
        <w:t xml:space="preserve">przy ul. Partyzantów 3 </w:t>
      </w:r>
      <w:r w:rsidR="00FC35B4">
        <w:rPr>
          <w:sz w:val="22"/>
          <w:szCs w:val="22"/>
        </w:rPr>
        <w:br/>
      </w:r>
      <w:r w:rsidRPr="00FC35B4">
        <w:rPr>
          <w:sz w:val="22"/>
          <w:szCs w:val="22"/>
        </w:rPr>
        <w:t>za kwotę 100 000,00 zł.</w:t>
      </w:r>
    </w:p>
    <w:p w14:paraId="295EDE87" w14:textId="4D7A28A8" w:rsidR="006D016C" w:rsidRPr="00FC35B4" w:rsidRDefault="006D016C" w:rsidP="00FC35B4">
      <w:pPr>
        <w:spacing w:line="276" w:lineRule="auto"/>
        <w:jc w:val="both"/>
        <w:rPr>
          <w:sz w:val="22"/>
          <w:szCs w:val="22"/>
        </w:rPr>
      </w:pPr>
      <w:r w:rsidRPr="00FC35B4">
        <w:rPr>
          <w:sz w:val="22"/>
          <w:szCs w:val="22"/>
        </w:rPr>
        <w:t xml:space="preserve">W 2024 r. na realizację zadania wydatkowano kwotę </w:t>
      </w:r>
      <w:r w:rsidRPr="00FC35B4">
        <w:rPr>
          <w:b/>
          <w:sz w:val="22"/>
          <w:szCs w:val="22"/>
        </w:rPr>
        <w:t>171 9</w:t>
      </w:r>
      <w:r w:rsidR="00BE1434" w:rsidRPr="00FC35B4">
        <w:rPr>
          <w:b/>
          <w:sz w:val="22"/>
          <w:szCs w:val="22"/>
        </w:rPr>
        <w:t>40</w:t>
      </w:r>
      <w:r w:rsidRPr="00FC35B4">
        <w:rPr>
          <w:b/>
          <w:sz w:val="22"/>
          <w:szCs w:val="22"/>
        </w:rPr>
        <w:t>,00 zł</w:t>
      </w:r>
      <w:r w:rsidRPr="00FC35B4">
        <w:rPr>
          <w:sz w:val="22"/>
          <w:szCs w:val="22"/>
        </w:rPr>
        <w:t>.</w:t>
      </w:r>
    </w:p>
    <w:p w14:paraId="4FA684DE" w14:textId="77777777" w:rsidR="009538EF" w:rsidRPr="00FC35B4" w:rsidRDefault="009538EF" w:rsidP="00FC35B4">
      <w:pPr>
        <w:spacing w:line="276" w:lineRule="auto"/>
        <w:ind w:left="408"/>
        <w:jc w:val="both"/>
        <w:rPr>
          <w:sz w:val="22"/>
          <w:szCs w:val="22"/>
        </w:rPr>
      </w:pPr>
    </w:p>
    <w:p w14:paraId="3E521626" w14:textId="19F27889" w:rsidR="00814BB7" w:rsidRPr="00FC35B4" w:rsidRDefault="00814BB7" w:rsidP="00FC35B4">
      <w:pPr>
        <w:pStyle w:val="Akapitzlist"/>
        <w:numPr>
          <w:ilvl w:val="0"/>
          <w:numId w:val="13"/>
        </w:numPr>
        <w:suppressAutoHyphens w:val="0"/>
        <w:spacing w:line="276" w:lineRule="auto"/>
        <w:ind w:left="284" w:hanging="284"/>
        <w:jc w:val="both"/>
        <w:rPr>
          <w:b/>
          <w:color w:val="FF0000"/>
          <w:sz w:val="22"/>
          <w:szCs w:val="22"/>
        </w:rPr>
      </w:pPr>
      <w:r w:rsidRPr="00FC35B4">
        <w:rPr>
          <w:b/>
          <w:sz w:val="22"/>
          <w:szCs w:val="22"/>
        </w:rPr>
        <w:t>Budowa cmentarza grzebalnego (komunalnego) w Końskich</w:t>
      </w:r>
      <w:r w:rsidRPr="00FC35B4">
        <w:rPr>
          <w:b/>
          <w:color w:val="FF0000"/>
          <w:sz w:val="22"/>
          <w:szCs w:val="22"/>
        </w:rPr>
        <w:t xml:space="preserve"> </w:t>
      </w:r>
    </w:p>
    <w:p w14:paraId="2145506B" w14:textId="7A81A51A" w:rsidR="006D016C" w:rsidRPr="00FC35B4" w:rsidRDefault="006D016C" w:rsidP="00FC35B4">
      <w:pPr>
        <w:pStyle w:val="Akapitzlist"/>
        <w:suppressAutoHyphens w:val="0"/>
        <w:spacing w:line="276" w:lineRule="auto"/>
        <w:ind w:left="0"/>
        <w:contextualSpacing/>
        <w:jc w:val="both"/>
        <w:rPr>
          <w:bCs/>
          <w:sz w:val="22"/>
          <w:szCs w:val="22"/>
        </w:rPr>
      </w:pPr>
      <w:r w:rsidRPr="00FC35B4">
        <w:rPr>
          <w:bCs/>
          <w:sz w:val="22"/>
          <w:szCs w:val="22"/>
        </w:rPr>
        <w:t>Zgodnie z umową z dnia 12.10.202</w:t>
      </w:r>
      <w:r w:rsidR="00BE1434" w:rsidRPr="00FC35B4">
        <w:rPr>
          <w:bCs/>
          <w:sz w:val="22"/>
          <w:szCs w:val="22"/>
        </w:rPr>
        <w:t>3</w:t>
      </w:r>
      <w:r w:rsidRPr="00FC35B4">
        <w:rPr>
          <w:bCs/>
          <w:sz w:val="22"/>
          <w:szCs w:val="22"/>
        </w:rPr>
        <w:t xml:space="preserve"> r.</w:t>
      </w:r>
      <w:r w:rsidRPr="00FC35B4">
        <w:rPr>
          <w:sz w:val="22"/>
          <w:szCs w:val="22"/>
        </w:rPr>
        <w:t xml:space="preserve"> </w:t>
      </w:r>
      <w:r w:rsidRPr="00FC35B4">
        <w:rPr>
          <w:bCs/>
          <w:sz w:val="22"/>
          <w:szCs w:val="22"/>
        </w:rPr>
        <w:t>Przedsiębiorstwo Gospodarki Mieszkaniowej</w:t>
      </w:r>
      <w:r w:rsidR="00142127" w:rsidRPr="00FC35B4">
        <w:rPr>
          <w:bCs/>
          <w:sz w:val="22"/>
          <w:szCs w:val="22"/>
        </w:rPr>
        <w:t xml:space="preserve"> </w:t>
      </w:r>
      <w:r w:rsidRPr="00FC35B4">
        <w:rPr>
          <w:bCs/>
          <w:sz w:val="22"/>
          <w:szCs w:val="22"/>
        </w:rPr>
        <w:t>w Końskich Sp. z o.o. wykonało utwardzenie części terenu wraz z montażem daszków na istniejącym ogrodzeniu za kwotę 148 215,00 zł.</w:t>
      </w:r>
    </w:p>
    <w:p w14:paraId="35D40E26" w14:textId="77777777" w:rsidR="006D016C" w:rsidRPr="00FC35B4" w:rsidRDefault="006D016C" w:rsidP="00FC35B4">
      <w:pPr>
        <w:pStyle w:val="Akapitzlist"/>
        <w:spacing w:line="276" w:lineRule="auto"/>
        <w:ind w:left="0"/>
        <w:jc w:val="both"/>
        <w:rPr>
          <w:sz w:val="22"/>
          <w:szCs w:val="22"/>
        </w:rPr>
      </w:pPr>
      <w:r w:rsidRPr="00FC35B4">
        <w:rPr>
          <w:sz w:val="22"/>
          <w:szCs w:val="22"/>
        </w:rPr>
        <w:t xml:space="preserve">W 2024 r. na realizację zadania wydatkowano kwotę </w:t>
      </w:r>
      <w:r w:rsidRPr="00FC35B4">
        <w:rPr>
          <w:b/>
          <w:sz w:val="22"/>
          <w:szCs w:val="22"/>
        </w:rPr>
        <w:t>120 500,00 zł</w:t>
      </w:r>
      <w:r w:rsidRPr="00FC35B4">
        <w:rPr>
          <w:sz w:val="22"/>
          <w:szCs w:val="22"/>
        </w:rPr>
        <w:t>.</w:t>
      </w:r>
    </w:p>
    <w:p w14:paraId="4ADDB542" w14:textId="77777777" w:rsidR="00824BB9" w:rsidRPr="00FC35B4" w:rsidRDefault="00824BB9" w:rsidP="00FC35B4">
      <w:pPr>
        <w:pStyle w:val="Akapitzlist"/>
        <w:spacing w:line="276" w:lineRule="auto"/>
        <w:jc w:val="both"/>
        <w:rPr>
          <w:b/>
          <w:color w:val="FF0000"/>
          <w:sz w:val="22"/>
          <w:szCs w:val="22"/>
        </w:rPr>
      </w:pPr>
    </w:p>
    <w:p w14:paraId="6969379A" w14:textId="288D3B49" w:rsidR="00814BB7" w:rsidRPr="00FC35B4" w:rsidRDefault="006D016C" w:rsidP="00FC35B4">
      <w:pPr>
        <w:pStyle w:val="Akapitzlist"/>
        <w:numPr>
          <w:ilvl w:val="0"/>
          <w:numId w:val="13"/>
        </w:numPr>
        <w:suppressAutoHyphens w:val="0"/>
        <w:spacing w:line="276" w:lineRule="auto"/>
        <w:ind w:left="284" w:hanging="284"/>
        <w:contextualSpacing/>
        <w:jc w:val="both"/>
        <w:rPr>
          <w:sz w:val="22"/>
          <w:szCs w:val="22"/>
        </w:rPr>
      </w:pPr>
      <w:r w:rsidRPr="00FC35B4">
        <w:rPr>
          <w:b/>
          <w:sz w:val="22"/>
          <w:szCs w:val="22"/>
        </w:rPr>
        <w:t>Przebudowa budynków strażnicy OSP w Modliszewicach</w:t>
      </w:r>
    </w:p>
    <w:p w14:paraId="6693D70A" w14:textId="481E23CE" w:rsidR="006D016C" w:rsidRPr="00FC35B4" w:rsidRDefault="006D016C" w:rsidP="00FC35B4">
      <w:pPr>
        <w:pStyle w:val="Akapitzlist"/>
        <w:suppressAutoHyphens w:val="0"/>
        <w:spacing w:line="276" w:lineRule="auto"/>
        <w:ind w:left="0"/>
        <w:contextualSpacing/>
        <w:jc w:val="both"/>
        <w:rPr>
          <w:bCs/>
          <w:sz w:val="22"/>
          <w:szCs w:val="22"/>
        </w:rPr>
      </w:pPr>
      <w:r w:rsidRPr="00FC35B4">
        <w:rPr>
          <w:bCs/>
          <w:sz w:val="22"/>
          <w:szCs w:val="22"/>
        </w:rPr>
        <w:t>Zakład Usług Kominiarskich „KOMINIARZ” zgodnie ze zleceniem z dnia 14.05.2024 r. wykonał inwentaryzację oraz ocenę techniczną przewodów kominowych w budynkach strażnicy OSP</w:t>
      </w:r>
      <w:r w:rsidR="00EF28E0">
        <w:rPr>
          <w:bCs/>
          <w:sz w:val="22"/>
          <w:szCs w:val="22"/>
        </w:rPr>
        <w:t xml:space="preserve"> </w:t>
      </w:r>
      <w:r w:rsidR="00EF28E0">
        <w:rPr>
          <w:bCs/>
          <w:sz w:val="22"/>
          <w:szCs w:val="22"/>
        </w:rPr>
        <w:br/>
      </w:r>
      <w:r w:rsidRPr="00FC35B4">
        <w:rPr>
          <w:bCs/>
          <w:sz w:val="22"/>
          <w:szCs w:val="22"/>
        </w:rPr>
        <w:t>w Modliszewicach za kwotę 492,00 zł.</w:t>
      </w:r>
    </w:p>
    <w:p w14:paraId="50AD8E19" w14:textId="77777777" w:rsidR="006D016C" w:rsidRPr="00FC35B4" w:rsidRDefault="006D016C" w:rsidP="00FC35B4">
      <w:pPr>
        <w:pStyle w:val="Akapitzlist"/>
        <w:suppressAutoHyphens w:val="0"/>
        <w:spacing w:line="276" w:lineRule="auto"/>
        <w:ind w:left="0"/>
        <w:contextualSpacing/>
        <w:jc w:val="both"/>
        <w:rPr>
          <w:bCs/>
          <w:sz w:val="22"/>
          <w:szCs w:val="22"/>
        </w:rPr>
      </w:pPr>
      <w:r w:rsidRPr="00FC35B4">
        <w:rPr>
          <w:bCs/>
          <w:sz w:val="22"/>
          <w:szCs w:val="22"/>
        </w:rPr>
        <w:t>W ramach zadania Polska Spółka Gazownictwa Sp. z o.o. na podstawie umowy z dnia 18.11.2021 r. wykonała II etap prac polegający na przyłączeniu nieruchomości do sieci gazowej za kwotę 1 311,24 zł.</w:t>
      </w:r>
    </w:p>
    <w:p w14:paraId="2D312B67" w14:textId="77777777" w:rsidR="006D016C" w:rsidRPr="00FC35B4" w:rsidRDefault="006D016C" w:rsidP="00FC35B4">
      <w:pPr>
        <w:pStyle w:val="Akapitzlist"/>
        <w:suppressAutoHyphens w:val="0"/>
        <w:spacing w:line="276" w:lineRule="auto"/>
        <w:ind w:left="0"/>
        <w:contextualSpacing/>
        <w:jc w:val="both"/>
        <w:rPr>
          <w:bCs/>
          <w:sz w:val="22"/>
          <w:szCs w:val="22"/>
        </w:rPr>
      </w:pPr>
      <w:r w:rsidRPr="00FC35B4">
        <w:rPr>
          <w:bCs/>
          <w:sz w:val="22"/>
          <w:szCs w:val="22"/>
        </w:rPr>
        <w:t>Zakład Instalacji Wod.-Kan. C.O. i Gazowych na podstawie umowy z dnia 24.06.2024 r. wykonał instalację gazową do budynków strażnicy oraz część instalacji centralnego ogrzewania za kwotę 107 480,00 zł.</w:t>
      </w:r>
    </w:p>
    <w:p w14:paraId="525ACB7C" w14:textId="23E693C1" w:rsidR="006D016C" w:rsidRPr="00FC35B4" w:rsidRDefault="006D016C" w:rsidP="00FC35B4">
      <w:pPr>
        <w:pStyle w:val="Akapitzlist"/>
        <w:suppressAutoHyphens w:val="0"/>
        <w:spacing w:line="276" w:lineRule="auto"/>
        <w:ind w:left="0"/>
        <w:contextualSpacing/>
        <w:jc w:val="both"/>
        <w:rPr>
          <w:bCs/>
          <w:sz w:val="22"/>
          <w:szCs w:val="22"/>
        </w:rPr>
      </w:pPr>
      <w:r w:rsidRPr="00FC35B4">
        <w:rPr>
          <w:bCs/>
          <w:sz w:val="22"/>
          <w:szCs w:val="22"/>
        </w:rPr>
        <w:lastRenderedPageBreak/>
        <w:t xml:space="preserve">Nadzór inwestorski w specjalności robót sanitarnych sprawowany był przez Pracownie Projekty Budowalne </w:t>
      </w:r>
      <w:r w:rsidR="0020599B">
        <w:rPr>
          <w:bCs/>
          <w:sz w:val="22"/>
          <w:szCs w:val="22"/>
        </w:rPr>
        <w:br/>
      </w:r>
      <w:r w:rsidRPr="00FC35B4">
        <w:rPr>
          <w:bCs/>
          <w:sz w:val="22"/>
          <w:szCs w:val="22"/>
        </w:rPr>
        <w:t>i Instalacyjne na podstawie umowy z dnia 24.06.2024 r. za kwotę 1 500,00 zł.</w:t>
      </w:r>
    </w:p>
    <w:p w14:paraId="367F8A35" w14:textId="596EA280" w:rsidR="00824BB9" w:rsidRDefault="006D016C" w:rsidP="00FC35B4">
      <w:pPr>
        <w:pStyle w:val="Akapitzlist"/>
        <w:suppressAutoHyphens w:val="0"/>
        <w:spacing w:line="276" w:lineRule="auto"/>
        <w:ind w:left="0"/>
        <w:contextualSpacing/>
        <w:jc w:val="both"/>
        <w:rPr>
          <w:b/>
          <w:sz w:val="22"/>
          <w:szCs w:val="22"/>
        </w:rPr>
      </w:pPr>
      <w:r w:rsidRPr="00FC35B4">
        <w:rPr>
          <w:sz w:val="22"/>
          <w:szCs w:val="22"/>
        </w:rPr>
        <w:t xml:space="preserve">W 2024 r. na realizację zadania wydatkowano kwotę </w:t>
      </w:r>
      <w:r w:rsidRPr="00FC35B4">
        <w:rPr>
          <w:b/>
          <w:sz w:val="22"/>
          <w:szCs w:val="22"/>
        </w:rPr>
        <w:t>110 783,24 zł</w:t>
      </w:r>
      <w:r w:rsidR="00FC35B4">
        <w:rPr>
          <w:b/>
          <w:sz w:val="22"/>
          <w:szCs w:val="22"/>
        </w:rPr>
        <w:t>.</w:t>
      </w:r>
    </w:p>
    <w:p w14:paraId="23D26334" w14:textId="77777777" w:rsidR="009538EF" w:rsidRPr="00FC35B4" w:rsidRDefault="009538EF" w:rsidP="00FC35B4">
      <w:pPr>
        <w:pStyle w:val="Akapitzlist"/>
        <w:suppressAutoHyphens w:val="0"/>
        <w:spacing w:line="276" w:lineRule="auto"/>
        <w:ind w:left="284"/>
        <w:contextualSpacing/>
        <w:jc w:val="both"/>
        <w:rPr>
          <w:color w:val="FF0000"/>
          <w:sz w:val="22"/>
          <w:szCs w:val="22"/>
        </w:rPr>
      </w:pPr>
    </w:p>
    <w:p w14:paraId="39723680" w14:textId="0D63C7FB" w:rsidR="00814BB7" w:rsidRPr="00FC35B4" w:rsidRDefault="00814BB7" w:rsidP="00FC35B4">
      <w:pPr>
        <w:pStyle w:val="Akapitzlist"/>
        <w:numPr>
          <w:ilvl w:val="0"/>
          <w:numId w:val="13"/>
        </w:numPr>
        <w:suppressAutoHyphens w:val="0"/>
        <w:spacing w:line="276" w:lineRule="auto"/>
        <w:ind w:left="284" w:hanging="284"/>
        <w:contextualSpacing/>
        <w:jc w:val="both"/>
        <w:rPr>
          <w:color w:val="FF0000"/>
          <w:sz w:val="22"/>
          <w:szCs w:val="22"/>
        </w:rPr>
      </w:pPr>
      <w:r w:rsidRPr="00FC35B4">
        <w:rPr>
          <w:b/>
          <w:sz w:val="22"/>
          <w:szCs w:val="22"/>
        </w:rPr>
        <w:t>Budowa hali gimnastycznej wraz z zagospodarowaniem terenu przy SP Nr 2 w Końskich</w:t>
      </w:r>
      <w:r w:rsidRPr="00FC35B4">
        <w:rPr>
          <w:b/>
          <w:color w:val="FF0000"/>
          <w:sz w:val="22"/>
          <w:szCs w:val="22"/>
        </w:rPr>
        <w:t xml:space="preserve"> </w:t>
      </w:r>
    </w:p>
    <w:p w14:paraId="4B7BDFB3" w14:textId="77777777" w:rsidR="006D016C" w:rsidRPr="00FC35B4" w:rsidRDefault="006D016C" w:rsidP="00FC35B4">
      <w:pPr>
        <w:pStyle w:val="Akapitzlist"/>
        <w:suppressAutoHyphens w:val="0"/>
        <w:spacing w:line="276" w:lineRule="auto"/>
        <w:ind w:left="0"/>
        <w:contextualSpacing/>
        <w:jc w:val="both"/>
        <w:rPr>
          <w:sz w:val="22"/>
          <w:szCs w:val="22"/>
        </w:rPr>
      </w:pPr>
      <w:r w:rsidRPr="00FC35B4">
        <w:rPr>
          <w:sz w:val="22"/>
          <w:szCs w:val="22"/>
        </w:rPr>
        <w:t xml:space="preserve">Gmina Końskie w dniu 01.03.2022 r. podpisała umowę z Przedsiębiorstwem Remontowo-Budowalnym PER-MIR na wykonanie hali gimnastycznej wraz z zagospodarowaniem terenu wokół szkoły za kwotę 16 307 022,13 zł. </w:t>
      </w:r>
      <w:bookmarkStart w:id="6" w:name="_Hlk189573163"/>
      <w:r w:rsidRPr="00FC35B4">
        <w:rPr>
          <w:sz w:val="22"/>
          <w:szCs w:val="22"/>
        </w:rPr>
        <w:t xml:space="preserve">Zadanie było dofinansowane ze środków krajowych. </w:t>
      </w:r>
      <w:bookmarkEnd w:id="6"/>
      <w:r w:rsidRPr="00FC35B4">
        <w:rPr>
          <w:sz w:val="22"/>
          <w:szCs w:val="22"/>
        </w:rPr>
        <w:t>W 2024 r. Wykonawca otrzymał płatność końcową w kwocie 8 465 783,18 zł, w tym wkład własny 2 165 783,18 zł.</w:t>
      </w:r>
    </w:p>
    <w:p w14:paraId="6A41A2C0" w14:textId="77777777" w:rsidR="006D016C" w:rsidRPr="00FC35B4" w:rsidRDefault="006D016C" w:rsidP="00FC35B4">
      <w:pPr>
        <w:pStyle w:val="Akapitzlist"/>
        <w:suppressAutoHyphens w:val="0"/>
        <w:spacing w:line="276" w:lineRule="auto"/>
        <w:ind w:left="0"/>
        <w:contextualSpacing/>
        <w:jc w:val="both"/>
        <w:rPr>
          <w:sz w:val="22"/>
          <w:szCs w:val="22"/>
        </w:rPr>
      </w:pPr>
      <w:r w:rsidRPr="00FC35B4">
        <w:rPr>
          <w:sz w:val="22"/>
          <w:szCs w:val="22"/>
        </w:rPr>
        <w:t>Firma MM Construction Sp. z o.o. na podstawie umowy z dnia 23.03.2022 r. sprawowała nadzór inwestorski nad robotami drogowymi za kwotę 6 500,00 zł.</w:t>
      </w:r>
    </w:p>
    <w:p w14:paraId="730D9FF3" w14:textId="6CED73F6" w:rsidR="006D016C" w:rsidRPr="00FC35B4" w:rsidRDefault="006D016C" w:rsidP="00FC35B4">
      <w:pPr>
        <w:pStyle w:val="Akapitzlist"/>
        <w:suppressAutoHyphens w:val="0"/>
        <w:spacing w:line="276" w:lineRule="auto"/>
        <w:ind w:left="0"/>
        <w:contextualSpacing/>
        <w:jc w:val="both"/>
        <w:rPr>
          <w:sz w:val="22"/>
          <w:szCs w:val="22"/>
        </w:rPr>
      </w:pPr>
      <w:r w:rsidRPr="00FC35B4">
        <w:rPr>
          <w:sz w:val="22"/>
          <w:szCs w:val="22"/>
        </w:rPr>
        <w:t xml:space="preserve">Gmina Końskie umową z dnia 23.03.2022 r. powierzyła firmie COBE Sp. z o.o. nadzór inwestorski </w:t>
      </w:r>
      <w:r w:rsidR="009538EF" w:rsidRPr="00FC35B4">
        <w:rPr>
          <w:sz w:val="22"/>
          <w:szCs w:val="22"/>
        </w:rPr>
        <w:br/>
      </w:r>
      <w:r w:rsidRPr="00FC35B4">
        <w:rPr>
          <w:sz w:val="22"/>
          <w:szCs w:val="22"/>
        </w:rPr>
        <w:t xml:space="preserve">w specjalności elektrycznej. Wykonawca otrzymał wynagrodzenie w kwocie 7 900,00 zł. </w:t>
      </w:r>
    </w:p>
    <w:p w14:paraId="6CBE254F" w14:textId="6C8698A7" w:rsidR="006D016C" w:rsidRPr="00FC35B4" w:rsidRDefault="006D016C" w:rsidP="00FC35B4">
      <w:pPr>
        <w:pStyle w:val="Akapitzlist"/>
        <w:suppressAutoHyphens w:val="0"/>
        <w:spacing w:line="276" w:lineRule="auto"/>
        <w:ind w:left="0"/>
        <w:contextualSpacing/>
        <w:jc w:val="both"/>
        <w:rPr>
          <w:sz w:val="22"/>
          <w:szCs w:val="22"/>
        </w:rPr>
      </w:pPr>
      <w:r w:rsidRPr="00FC35B4">
        <w:rPr>
          <w:sz w:val="22"/>
          <w:szCs w:val="22"/>
        </w:rPr>
        <w:t xml:space="preserve">Umową z dnia 15.03.2022 r. powierzono firmie COBE Sp. z o.o. sprawowanie nadzoru inwestorskiego </w:t>
      </w:r>
      <w:r w:rsidR="009538EF" w:rsidRPr="00FC35B4">
        <w:rPr>
          <w:sz w:val="22"/>
          <w:szCs w:val="22"/>
        </w:rPr>
        <w:br/>
      </w:r>
      <w:r w:rsidRPr="00FC35B4">
        <w:rPr>
          <w:sz w:val="22"/>
          <w:szCs w:val="22"/>
        </w:rPr>
        <w:t>w branży konstrukcyjno-budowalnej za kwotę 18 900,00 zł. W 2024 r. Wykonawca otrzymał płatność końcową w kwocie 9 450,00 zł.</w:t>
      </w:r>
    </w:p>
    <w:p w14:paraId="55AA479A" w14:textId="77777777" w:rsidR="006D016C" w:rsidRPr="00FC35B4" w:rsidRDefault="006D016C" w:rsidP="00FC35B4">
      <w:pPr>
        <w:pStyle w:val="Akapitzlist"/>
        <w:suppressAutoHyphens w:val="0"/>
        <w:spacing w:line="276" w:lineRule="auto"/>
        <w:ind w:left="0"/>
        <w:contextualSpacing/>
        <w:jc w:val="both"/>
        <w:rPr>
          <w:sz w:val="22"/>
          <w:szCs w:val="22"/>
        </w:rPr>
      </w:pPr>
      <w:r w:rsidRPr="00FC35B4">
        <w:rPr>
          <w:sz w:val="22"/>
          <w:szCs w:val="22"/>
        </w:rPr>
        <w:t>Firma COBE Sp. z o.o. na podstawie umowy z dnia 23.03.2022 r. sprawowała nadzór inwestorski nad robotami sanitarnymi za kwotę 9 900,00 zł. W 2024 r. Wykonawca otrzymał płatność końcową w kwocie 4 950,00 zł.</w:t>
      </w:r>
    </w:p>
    <w:p w14:paraId="0089BB30" w14:textId="5781A6BD" w:rsidR="006D016C" w:rsidRPr="00FC35B4" w:rsidRDefault="006D016C" w:rsidP="00FC35B4">
      <w:pPr>
        <w:pStyle w:val="Akapitzlist"/>
        <w:suppressAutoHyphens w:val="0"/>
        <w:spacing w:line="276" w:lineRule="auto"/>
        <w:ind w:left="0"/>
        <w:contextualSpacing/>
        <w:jc w:val="both"/>
        <w:rPr>
          <w:sz w:val="22"/>
          <w:szCs w:val="22"/>
        </w:rPr>
      </w:pPr>
      <w:r w:rsidRPr="00FC35B4">
        <w:rPr>
          <w:sz w:val="22"/>
          <w:szCs w:val="22"/>
        </w:rPr>
        <w:t xml:space="preserve">Firma PAM Pracownia Architektoniczna na podstawie umowy z dnia 07.01.2021 r. sprawowała nadzór autorski w zakresie zgodności wykonywania robót budowlanych z dokumentacją projektową za kwotę </w:t>
      </w:r>
      <w:r w:rsidR="0020599B">
        <w:rPr>
          <w:sz w:val="22"/>
          <w:szCs w:val="22"/>
        </w:rPr>
        <w:br/>
      </w:r>
      <w:r w:rsidRPr="00FC35B4">
        <w:rPr>
          <w:sz w:val="22"/>
          <w:szCs w:val="22"/>
        </w:rPr>
        <w:t>799,99 zł.</w:t>
      </w:r>
    </w:p>
    <w:p w14:paraId="3EDEC48E" w14:textId="77777777" w:rsidR="006D016C" w:rsidRPr="00FC35B4" w:rsidRDefault="006D016C" w:rsidP="00FC35B4">
      <w:pPr>
        <w:pStyle w:val="Akapitzlist"/>
        <w:suppressAutoHyphens w:val="0"/>
        <w:spacing w:line="276" w:lineRule="auto"/>
        <w:ind w:left="0"/>
        <w:contextualSpacing/>
        <w:jc w:val="both"/>
        <w:rPr>
          <w:sz w:val="22"/>
          <w:szCs w:val="22"/>
        </w:rPr>
      </w:pPr>
      <w:r w:rsidRPr="00FC35B4">
        <w:rPr>
          <w:sz w:val="22"/>
          <w:szCs w:val="22"/>
        </w:rPr>
        <w:t xml:space="preserve">Firma </w:t>
      </w:r>
      <w:proofErr w:type="spellStart"/>
      <w:r w:rsidRPr="00FC35B4">
        <w:rPr>
          <w:sz w:val="22"/>
          <w:szCs w:val="22"/>
        </w:rPr>
        <w:t>Arkadis</w:t>
      </w:r>
      <w:proofErr w:type="spellEnd"/>
      <w:r w:rsidRPr="00FC35B4">
        <w:rPr>
          <w:sz w:val="22"/>
          <w:szCs w:val="22"/>
        </w:rPr>
        <w:t xml:space="preserve"> Sp. z o.o. na podstawie umowy z dnia 23.03.2022 r. zapewniała inspektora nadzoru inwestorskiego w specjalności teletechnicznej za kwotę 16 931,07 zł.</w:t>
      </w:r>
    </w:p>
    <w:p w14:paraId="03274432" w14:textId="77777777" w:rsidR="006D016C" w:rsidRPr="00FC35B4" w:rsidRDefault="006D016C" w:rsidP="00FC35B4">
      <w:pPr>
        <w:pStyle w:val="Akapitzlist"/>
        <w:spacing w:line="276" w:lineRule="auto"/>
        <w:ind w:left="0"/>
        <w:jc w:val="both"/>
        <w:rPr>
          <w:sz w:val="22"/>
          <w:szCs w:val="22"/>
        </w:rPr>
      </w:pPr>
      <w:r w:rsidRPr="00FC35B4">
        <w:rPr>
          <w:sz w:val="22"/>
          <w:szCs w:val="22"/>
        </w:rPr>
        <w:t xml:space="preserve">W 2024 r. na realizację zadania wydatkowano kwotę </w:t>
      </w:r>
      <w:r w:rsidRPr="00FC35B4">
        <w:rPr>
          <w:b/>
          <w:sz w:val="22"/>
          <w:szCs w:val="22"/>
        </w:rPr>
        <w:t>8 512 314,24 zł</w:t>
      </w:r>
      <w:r w:rsidRPr="00FC35B4">
        <w:rPr>
          <w:sz w:val="22"/>
          <w:szCs w:val="22"/>
        </w:rPr>
        <w:t>.</w:t>
      </w:r>
    </w:p>
    <w:p w14:paraId="55E5D5F0" w14:textId="77777777" w:rsidR="00824BB9" w:rsidRPr="00FC35B4" w:rsidRDefault="00824BB9" w:rsidP="00FC35B4">
      <w:pPr>
        <w:pStyle w:val="Akapitzlist"/>
        <w:suppressAutoHyphens w:val="0"/>
        <w:spacing w:line="276" w:lineRule="auto"/>
        <w:ind w:left="284"/>
        <w:contextualSpacing/>
        <w:jc w:val="both"/>
        <w:rPr>
          <w:color w:val="FF0000"/>
          <w:sz w:val="22"/>
          <w:szCs w:val="22"/>
        </w:rPr>
      </w:pPr>
    </w:p>
    <w:p w14:paraId="60E90DF2" w14:textId="78CCB4DF" w:rsidR="00814BB7" w:rsidRPr="00FC35B4" w:rsidRDefault="009538EF" w:rsidP="00FC35B4">
      <w:pPr>
        <w:pStyle w:val="Akapitzlist"/>
        <w:numPr>
          <w:ilvl w:val="0"/>
          <w:numId w:val="13"/>
        </w:numPr>
        <w:suppressAutoHyphens w:val="0"/>
        <w:spacing w:line="276" w:lineRule="auto"/>
        <w:ind w:left="284" w:hanging="284"/>
        <w:contextualSpacing/>
        <w:jc w:val="both"/>
        <w:rPr>
          <w:b/>
          <w:sz w:val="22"/>
          <w:szCs w:val="22"/>
        </w:rPr>
      </w:pPr>
      <w:r w:rsidRPr="00FC35B4">
        <w:rPr>
          <w:b/>
          <w:sz w:val="22"/>
          <w:szCs w:val="22"/>
        </w:rPr>
        <w:t>Przebudowa kotłowni wraz z modernizacją sieci ciepłowniczej w budynku ZPO w Stadnickiej Woli</w:t>
      </w:r>
    </w:p>
    <w:p w14:paraId="78E85D3F" w14:textId="77777777" w:rsidR="009538EF" w:rsidRPr="00FC35B4" w:rsidRDefault="009538EF" w:rsidP="00FC35B4">
      <w:pPr>
        <w:pStyle w:val="Akapitzlist"/>
        <w:spacing w:line="276" w:lineRule="auto"/>
        <w:ind w:left="0"/>
        <w:jc w:val="both"/>
        <w:rPr>
          <w:sz w:val="22"/>
          <w:szCs w:val="22"/>
        </w:rPr>
      </w:pPr>
      <w:r w:rsidRPr="00FC35B4">
        <w:rPr>
          <w:sz w:val="22"/>
          <w:szCs w:val="22"/>
        </w:rPr>
        <w:t>Zakład Instalacji Wod.-Kan., C.O. i Gazowych na podstawie umowy z dnia 16.09.2024 r. wykonał roboty instalacyjne i regulację systemu grzewczego w kotłowni szkoły za kwotę 15 990,00 zł.</w:t>
      </w:r>
    </w:p>
    <w:p w14:paraId="054E38E5" w14:textId="77777777" w:rsidR="009538EF" w:rsidRPr="00FC35B4" w:rsidRDefault="009538EF" w:rsidP="00FC35B4">
      <w:pPr>
        <w:pStyle w:val="Akapitzlist"/>
        <w:spacing w:line="276" w:lineRule="auto"/>
        <w:ind w:left="0"/>
        <w:jc w:val="both"/>
        <w:rPr>
          <w:sz w:val="22"/>
          <w:szCs w:val="22"/>
        </w:rPr>
      </w:pPr>
      <w:r w:rsidRPr="00FC35B4">
        <w:rPr>
          <w:sz w:val="22"/>
          <w:szCs w:val="22"/>
        </w:rPr>
        <w:t xml:space="preserve">W 2024 r. na realizację zadania wydatkowano kwotę </w:t>
      </w:r>
      <w:r w:rsidRPr="00FC35B4">
        <w:rPr>
          <w:b/>
          <w:sz w:val="22"/>
          <w:szCs w:val="22"/>
        </w:rPr>
        <w:t>15 990,00 zł</w:t>
      </w:r>
      <w:r w:rsidRPr="00FC35B4">
        <w:rPr>
          <w:sz w:val="22"/>
          <w:szCs w:val="22"/>
        </w:rPr>
        <w:t>.</w:t>
      </w:r>
    </w:p>
    <w:p w14:paraId="49509C81" w14:textId="77777777" w:rsidR="00824BB9" w:rsidRPr="00FC35B4" w:rsidRDefault="00824BB9" w:rsidP="00FC35B4">
      <w:pPr>
        <w:pStyle w:val="Akapitzlist"/>
        <w:suppressAutoHyphens w:val="0"/>
        <w:spacing w:line="276" w:lineRule="auto"/>
        <w:ind w:left="284"/>
        <w:contextualSpacing/>
        <w:jc w:val="both"/>
        <w:rPr>
          <w:b/>
          <w:color w:val="FF0000"/>
          <w:sz w:val="22"/>
          <w:szCs w:val="22"/>
        </w:rPr>
      </w:pPr>
    </w:p>
    <w:p w14:paraId="2F31AE81" w14:textId="1EB5F458" w:rsidR="009538EF" w:rsidRPr="00FC35B4" w:rsidRDefault="00814BB7" w:rsidP="00FC35B4">
      <w:pPr>
        <w:pStyle w:val="Akapitzlist"/>
        <w:numPr>
          <w:ilvl w:val="0"/>
          <w:numId w:val="13"/>
        </w:numPr>
        <w:suppressAutoHyphens w:val="0"/>
        <w:spacing w:line="276" w:lineRule="auto"/>
        <w:ind w:left="284" w:hanging="284"/>
        <w:contextualSpacing/>
        <w:jc w:val="both"/>
        <w:rPr>
          <w:b/>
          <w:sz w:val="22"/>
          <w:szCs w:val="22"/>
        </w:rPr>
      </w:pPr>
      <w:r w:rsidRPr="00FC35B4">
        <w:rPr>
          <w:b/>
          <w:sz w:val="22"/>
          <w:szCs w:val="22"/>
        </w:rPr>
        <w:t xml:space="preserve">Przebudowa i uzupełnienie oświetlenia drogowego na terenie miasta i gminy Końskie  </w:t>
      </w:r>
    </w:p>
    <w:p w14:paraId="2EDDAF32" w14:textId="5417DBC1" w:rsidR="00CE6C45" w:rsidRPr="00FC35B4" w:rsidRDefault="00CE6C45" w:rsidP="00FC35B4">
      <w:pPr>
        <w:pStyle w:val="Akapitzlist"/>
        <w:suppressAutoHyphens w:val="0"/>
        <w:spacing w:line="276" w:lineRule="auto"/>
        <w:ind w:left="0"/>
        <w:contextualSpacing/>
        <w:jc w:val="both"/>
        <w:rPr>
          <w:sz w:val="22"/>
          <w:szCs w:val="22"/>
        </w:rPr>
      </w:pPr>
      <w:r w:rsidRPr="00FC35B4">
        <w:rPr>
          <w:sz w:val="22"/>
          <w:szCs w:val="22"/>
        </w:rPr>
        <w:t>W 202</w:t>
      </w:r>
      <w:r w:rsidR="009538EF" w:rsidRPr="00FC35B4">
        <w:rPr>
          <w:sz w:val="22"/>
          <w:szCs w:val="22"/>
        </w:rPr>
        <w:t>4</w:t>
      </w:r>
      <w:r w:rsidRPr="00FC35B4">
        <w:rPr>
          <w:sz w:val="22"/>
          <w:szCs w:val="22"/>
        </w:rPr>
        <w:t xml:space="preserve"> r. </w:t>
      </w:r>
      <w:r w:rsidR="009538EF" w:rsidRPr="00FC35B4">
        <w:rPr>
          <w:sz w:val="22"/>
          <w:szCs w:val="22"/>
        </w:rPr>
        <w:t>nie ponoszono wydatków na realizację przedsięwzięcia.</w:t>
      </w:r>
    </w:p>
    <w:p w14:paraId="3592BFFA" w14:textId="77777777" w:rsidR="009538EF" w:rsidRPr="00FC35B4" w:rsidRDefault="009538EF" w:rsidP="00FC35B4">
      <w:pPr>
        <w:pStyle w:val="Akapitzlist"/>
        <w:suppressAutoHyphens w:val="0"/>
        <w:spacing w:line="276" w:lineRule="auto"/>
        <w:ind w:left="0" w:firstLine="284"/>
        <w:contextualSpacing/>
        <w:jc w:val="both"/>
        <w:rPr>
          <w:b/>
          <w:color w:val="FF0000"/>
          <w:sz w:val="22"/>
          <w:szCs w:val="22"/>
        </w:rPr>
      </w:pPr>
    </w:p>
    <w:p w14:paraId="01040853" w14:textId="7F31EE2A" w:rsidR="00814BB7" w:rsidRPr="00FC35B4" w:rsidRDefault="009538EF" w:rsidP="00FC35B4">
      <w:pPr>
        <w:pStyle w:val="Akapitzlist"/>
        <w:numPr>
          <w:ilvl w:val="0"/>
          <w:numId w:val="13"/>
        </w:numPr>
        <w:suppressAutoHyphens w:val="0"/>
        <w:spacing w:line="276" w:lineRule="auto"/>
        <w:ind w:left="426" w:hanging="426"/>
        <w:contextualSpacing/>
        <w:jc w:val="both"/>
        <w:rPr>
          <w:sz w:val="22"/>
          <w:szCs w:val="22"/>
        </w:rPr>
      </w:pPr>
      <w:r w:rsidRPr="00FC35B4">
        <w:rPr>
          <w:b/>
          <w:sz w:val="22"/>
          <w:szCs w:val="22"/>
        </w:rPr>
        <w:t>Przebudowa instalacji elektrycznej w budynku ZPO w Dziebałtowie</w:t>
      </w:r>
    </w:p>
    <w:p w14:paraId="04B6F46D" w14:textId="77777777" w:rsidR="009538EF" w:rsidRPr="00FC35B4" w:rsidRDefault="009538EF" w:rsidP="00FC35B4">
      <w:pPr>
        <w:pStyle w:val="Akapitzlist"/>
        <w:spacing w:line="276" w:lineRule="auto"/>
        <w:ind w:left="0"/>
        <w:jc w:val="both"/>
        <w:rPr>
          <w:sz w:val="22"/>
          <w:szCs w:val="22"/>
        </w:rPr>
      </w:pPr>
      <w:r w:rsidRPr="00FC35B4">
        <w:rPr>
          <w:sz w:val="22"/>
          <w:szCs w:val="22"/>
        </w:rPr>
        <w:t xml:space="preserve">Przedsiębiorstwa Gospodarki Mieszkaniowej w Końskich Sp. z o.o. na postawie umowy </w:t>
      </w:r>
      <w:r w:rsidRPr="00FC35B4">
        <w:rPr>
          <w:sz w:val="22"/>
          <w:szCs w:val="22"/>
        </w:rPr>
        <w:br/>
        <w:t>z dnia 16.06.2024 r. wykonało przebudowę części instalacji elektrycznej w budynku oświatowym za kwotę 82 410,00  zł.</w:t>
      </w:r>
    </w:p>
    <w:p w14:paraId="79CB9ACA" w14:textId="77777777" w:rsidR="009538EF" w:rsidRPr="00FC35B4" w:rsidRDefault="009538EF" w:rsidP="00FC35B4">
      <w:pPr>
        <w:pStyle w:val="Akapitzlist"/>
        <w:spacing w:line="276" w:lineRule="auto"/>
        <w:ind w:left="0"/>
        <w:jc w:val="both"/>
        <w:rPr>
          <w:sz w:val="22"/>
          <w:szCs w:val="22"/>
        </w:rPr>
      </w:pPr>
      <w:r w:rsidRPr="00FC35B4">
        <w:rPr>
          <w:sz w:val="22"/>
          <w:szCs w:val="22"/>
        </w:rPr>
        <w:t xml:space="preserve">W 2024 r. na realizację zadania wydatkowano kwotę </w:t>
      </w:r>
      <w:r w:rsidRPr="00FC35B4">
        <w:rPr>
          <w:b/>
          <w:sz w:val="22"/>
          <w:szCs w:val="22"/>
        </w:rPr>
        <w:t>82 410,00 zł</w:t>
      </w:r>
      <w:r w:rsidRPr="00FC35B4">
        <w:rPr>
          <w:sz w:val="22"/>
          <w:szCs w:val="22"/>
        </w:rPr>
        <w:t xml:space="preserve">. </w:t>
      </w:r>
    </w:p>
    <w:p w14:paraId="18375223" w14:textId="77777777" w:rsidR="00824BB9" w:rsidRPr="00FC35B4" w:rsidRDefault="00824BB9" w:rsidP="00FC35B4">
      <w:pPr>
        <w:pStyle w:val="Akapitzlist"/>
        <w:suppressAutoHyphens w:val="0"/>
        <w:spacing w:line="276" w:lineRule="auto"/>
        <w:ind w:left="426"/>
        <w:contextualSpacing/>
        <w:jc w:val="both"/>
        <w:rPr>
          <w:color w:val="FF0000"/>
          <w:sz w:val="22"/>
          <w:szCs w:val="22"/>
        </w:rPr>
      </w:pPr>
    </w:p>
    <w:p w14:paraId="526D631B" w14:textId="32B6F292" w:rsidR="00AE17C6" w:rsidRPr="00FC35B4" w:rsidRDefault="009538EF" w:rsidP="00FC35B4">
      <w:pPr>
        <w:pStyle w:val="Akapitzlist"/>
        <w:numPr>
          <w:ilvl w:val="0"/>
          <w:numId w:val="13"/>
        </w:numPr>
        <w:suppressAutoHyphens w:val="0"/>
        <w:spacing w:line="276" w:lineRule="auto"/>
        <w:ind w:left="426" w:hanging="426"/>
        <w:contextualSpacing/>
        <w:jc w:val="both"/>
        <w:rPr>
          <w:sz w:val="22"/>
          <w:szCs w:val="22"/>
        </w:rPr>
      </w:pPr>
      <w:r w:rsidRPr="00FC35B4">
        <w:rPr>
          <w:b/>
          <w:sz w:val="22"/>
          <w:szCs w:val="22"/>
        </w:rPr>
        <w:t>Zakup i montaż szaletu miejskiego</w:t>
      </w:r>
    </w:p>
    <w:p w14:paraId="48E0692A" w14:textId="5D7D2624" w:rsidR="009538EF" w:rsidRPr="00FC35B4" w:rsidRDefault="009538EF" w:rsidP="00FC35B4">
      <w:pPr>
        <w:pStyle w:val="Akapitzlist"/>
        <w:suppressAutoHyphens w:val="0"/>
        <w:spacing w:line="276" w:lineRule="auto"/>
        <w:ind w:left="0"/>
        <w:contextualSpacing/>
        <w:jc w:val="both"/>
        <w:rPr>
          <w:sz w:val="22"/>
          <w:szCs w:val="22"/>
        </w:rPr>
      </w:pPr>
      <w:r w:rsidRPr="00FC35B4">
        <w:rPr>
          <w:sz w:val="22"/>
          <w:szCs w:val="22"/>
        </w:rPr>
        <w:t xml:space="preserve">Firma WC Serwis Łódź Sp. z o.o. na podstawie umowy z dnia </w:t>
      </w:r>
      <w:r w:rsidR="00BE1434" w:rsidRPr="00FC35B4">
        <w:rPr>
          <w:sz w:val="22"/>
          <w:szCs w:val="22"/>
        </w:rPr>
        <w:t>12.04</w:t>
      </w:r>
      <w:r w:rsidRPr="00FC35B4">
        <w:rPr>
          <w:sz w:val="22"/>
          <w:szCs w:val="22"/>
        </w:rPr>
        <w:t>.2023 r. zrealizowała</w:t>
      </w:r>
      <w:r w:rsidRPr="00FC35B4">
        <w:rPr>
          <w:sz w:val="22"/>
          <w:szCs w:val="22"/>
        </w:rPr>
        <w:br/>
        <w:t>w systemie „zaprojektuj i wybuduj” dostawę i montaż szaletu miejskiego za kwotę 264 450,00 zł.</w:t>
      </w:r>
    </w:p>
    <w:p w14:paraId="642F4CA4" w14:textId="541D1E37" w:rsidR="009538EF" w:rsidRPr="00FC35B4" w:rsidRDefault="009538EF" w:rsidP="00FC35B4">
      <w:pPr>
        <w:pStyle w:val="Akapitzlist"/>
        <w:suppressAutoHyphens w:val="0"/>
        <w:spacing w:line="276" w:lineRule="auto"/>
        <w:ind w:left="0"/>
        <w:contextualSpacing/>
        <w:jc w:val="both"/>
        <w:rPr>
          <w:sz w:val="22"/>
          <w:szCs w:val="22"/>
        </w:rPr>
      </w:pPr>
      <w:r w:rsidRPr="00FC35B4">
        <w:rPr>
          <w:sz w:val="22"/>
          <w:szCs w:val="22"/>
        </w:rPr>
        <w:t xml:space="preserve">Wielobranżowy techniczny nadzór inwestorski świadczony był na podstawie umów z dnia 20.04.2023 r. </w:t>
      </w:r>
      <w:r w:rsidR="00FC35B4">
        <w:rPr>
          <w:sz w:val="22"/>
          <w:szCs w:val="22"/>
        </w:rPr>
        <w:br/>
      </w:r>
      <w:r w:rsidRPr="00FC35B4">
        <w:rPr>
          <w:sz w:val="22"/>
          <w:szCs w:val="22"/>
        </w:rPr>
        <w:t>za łączną kwotę 4 800,00 zł.</w:t>
      </w:r>
    </w:p>
    <w:p w14:paraId="059C2E5C" w14:textId="77777777" w:rsidR="009538EF" w:rsidRPr="00FC35B4" w:rsidRDefault="009538EF" w:rsidP="00FC35B4">
      <w:pPr>
        <w:pStyle w:val="Akapitzlist"/>
        <w:suppressAutoHyphens w:val="0"/>
        <w:spacing w:line="276" w:lineRule="auto"/>
        <w:ind w:left="0"/>
        <w:contextualSpacing/>
        <w:jc w:val="both"/>
        <w:rPr>
          <w:sz w:val="22"/>
          <w:szCs w:val="22"/>
        </w:rPr>
      </w:pPr>
      <w:r w:rsidRPr="00FC35B4">
        <w:rPr>
          <w:sz w:val="22"/>
          <w:szCs w:val="22"/>
        </w:rPr>
        <w:t>Gmina Końskie za sprawowany nadzór archeologiczny na wykonanymi robotami ziemnymi przy wykonaniu szaletu miejskiego wydatkowała łącznie 1 400,00 zł z tytułu umowy z dnia 24.04.2023 r. z archeologiem oraz podatku i składek ubezpieczeniowych od tej umowy.</w:t>
      </w:r>
    </w:p>
    <w:p w14:paraId="53AB3FC9" w14:textId="77777777" w:rsidR="009538EF" w:rsidRPr="00FC35B4" w:rsidRDefault="009538EF" w:rsidP="00FC35B4">
      <w:pPr>
        <w:spacing w:line="276" w:lineRule="auto"/>
        <w:jc w:val="both"/>
        <w:rPr>
          <w:b/>
          <w:sz w:val="22"/>
          <w:szCs w:val="22"/>
        </w:rPr>
      </w:pPr>
      <w:r w:rsidRPr="00FC35B4">
        <w:rPr>
          <w:sz w:val="22"/>
          <w:szCs w:val="22"/>
        </w:rPr>
        <w:t xml:space="preserve">W 2024 r. na realizację zadania wydatkowano kwotę </w:t>
      </w:r>
      <w:r w:rsidRPr="00FC35B4">
        <w:rPr>
          <w:b/>
          <w:sz w:val="22"/>
          <w:szCs w:val="22"/>
        </w:rPr>
        <w:t>270 650,00 zł.</w:t>
      </w:r>
    </w:p>
    <w:p w14:paraId="291BF87A" w14:textId="4D347B8C" w:rsidR="00B72D83" w:rsidRPr="00FC35B4" w:rsidRDefault="00B72D83" w:rsidP="00FC35B4">
      <w:pPr>
        <w:pStyle w:val="Akapitzlist"/>
        <w:numPr>
          <w:ilvl w:val="0"/>
          <w:numId w:val="13"/>
        </w:numPr>
        <w:suppressAutoHyphens w:val="0"/>
        <w:spacing w:line="276" w:lineRule="auto"/>
        <w:ind w:left="426" w:hanging="426"/>
        <w:contextualSpacing/>
        <w:jc w:val="both"/>
        <w:rPr>
          <w:b/>
          <w:sz w:val="22"/>
          <w:szCs w:val="22"/>
        </w:rPr>
      </w:pPr>
      <w:r w:rsidRPr="00FC35B4">
        <w:rPr>
          <w:b/>
          <w:sz w:val="22"/>
          <w:szCs w:val="22"/>
        </w:rPr>
        <w:lastRenderedPageBreak/>
        <w:t>Przebudowa oświetlenia ulicznego w gminie Końskie</w:t>
      </w:r>
    </w:p>
    <w:p w14:paraId="7559E46C" w14:textId="1BE26677"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 xml:space="preserve">Firma Usługowa „EL-MAG” na podstawie umowy z dnia 06.06.2024 r. realizuje w systemie „zaprojektuj </w:t>
      </w:r>
      <w:r w:rsidR="0020599B">
        <w:rPr>
          <w:sz w:val="22"/>
          <w:szCs w:val="22"/>
        </w:rPr>
        <w:br/>
      </w:r>
      <w:r w:rsidRPr="00FC35B4">
        <w:rPr>
          <w:sz w:val="22"/>
          <w:szCs w:val="22"/>
        </w:rPr>
        <w:t xml:space="preserve">i wybuduj” zadanie polegające na wykonaniu oświetlenia ulicznego oraz monitoringu wizyjnego za kwotę </w:t>
      </w:r>
      <w:r w:rsidR="00BE1434" w:rsidRPr="00FC35B4">
        <w:rPr>
          <w:sz w:val="22"/>
          <w:szCs w:val="22"/>
        </w:rPr>
        <w:t>1 413 566,89</w:t>
      </w:r>
      <w:r w:rsidRPr="00FC35B4">
        <w:rPr>
          <w:sz w:val="22"/>
          <w:szCs w:val="22"/>
        </w:rPr>
        <w:t xml:space="preserve"> zł. W 2024 r. Wykonawca otrzymał wynagrodzenie częściowe w kwocie 698 291,03 zł, w tym wkład własny 27 988,03 zł.</w:t>
      </w:r>
    </w:p>
    <w:p w14:paraId="149CEE4F" w14:textId="42145ED9"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 xml:space="preserve">Gmina Końskie zwarła umowę z firmą </w:t>
      </w:r>
      <w:proofErr w:type="spellStart"/>
      <w:r w:rsidRPr="00FC35B4">
        <w:rPr>
          <w:sz w:val="22"/>
          <w:szCs w:val="22"/>
        </w:rPr>
        <w:t>Arkadis</w:t>
      </w:r>
      <w:proofErr w:type="spellEnd"/>
      <w:r w:rsidRPr="00FC35B4">
        <w:rPr>
          <w:sz w:val="22"/>
          <w:szCs w:val="22"/>
        </w:rPr>
        <w:t xml:space="preserve"> Sp. z o.o.</w:t>
      </w:r>
      <w:r w:rsidR="00BE1434" w:rsidRPr="00FC35B4">
        <w:rPr>
          <w:sz w:val="22"/>
          <w:szCs w:val="22"/>
        </w:rPr>
        <w:t>, która</w:t>
      </w:r>
      <w:r w:rsidRPr="00FC35B4">
        <w:rPr>
          <w:sz w:val="22"/>
          <w:szCs w:val="22"/>
        </w:rPr>
        <w:t xml:space="preserve"> sprawuje nadzór inwestorski w branży telekomunikacyjnej za kwotę 11 895,00 zł.</w:t>
      </w:r>
    </w:p>
    <w:p w14:paraId="636F15E7" w14:textId="2ED165F3"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 xml:space="preserve">Firma Projekty i Nadzory Elektryczne zgodnie z umową z dnia  06.06.2024 r. zapewnia nadzór inwestorski </w:t>
      </w:r>
      <w:r w:rsidR="0020599B">
        <w:rPr>
          <w:sz w:val="22"/>
          <w:szCs w:val="22"/>
        </w:rPr>
        <w:br/>
      </w:r>
      <w:r w:rsidRPr="00FC35B4">
        <w:rPr>
          <w:sz w:val="22"/>
          <w:szCs w:val="22"/>
        </w:rPr>
        <w:t xml:space="preserve">w specjalności elektrycznej nad robotami instalacyjnymi realizowanymi na terenie miasta i gminy Końskie </w:t>
      </w:r>
      <w:r w:rsidR="0020599B">
        <w:rPr>
          <w:sz w:val="22"/>
          <w:szCs w:val="22"/>
        </w:rPr>
        <w:br/>
      </w:r>
      <w:r w:rsidRPr="00FC35B4">
        <w:rPr>
          <w:sz w:val="22"/>
          <w:szCs w:val="22"/>
        </w:rPr>
        <w:t>za kwotę 6 150,00 zł.</w:t>
      </w:r>
    </w:p>
    <w:p w14:paraId="37A82A84" w14:textId="77777777" w:rsidR="0089251C" w:rsidRPr="00FC35B4" w:rsidRDefault="0089251C" w:rsidP="00FC35B4">
      <w:pPr>
        <w:spacing w:line="276" w:lineRule="auto"/>
        <w:jc w:val="both"/>
        <w:rPr>
          <w:b/>
          <w:sz w:val="22"/>
          <w:szCs w:val="22"/>
        </w:rPr>
      </w:pPr>
      <w:r w:rsidRPr="00FC35B4">
        <w:rPr>
          <w:sz w:val="22"/>
          <w:szCs w:val="22"/>
        </w:rPr>
        <w:t xml:space="preserve">W 2024 r. na realizację zadania wydatkowano kwotę </w:t>
      </w:r>
      <w:r w:rsidRPr="00FC35B4">
        <w:rPr>
          <w:b/>
          <w:sz w:val="22"/>
          <w:szCs w:val="22"/>
        </w:rPr>
        <w:t>698 291,03 zł.</w:t>
      </w:r>
    </w:p>
    <w:p w14:paraId="53D20090" w14:textId="77777777" w:rsidR="0089251C" w:rsidRPr="00FC35B4" w:rsidRDefault="0089251C" w:rsidP="00FC35B4">
      <w:pPr>
        <w:pStyle w:val="Akapitzlist"/>
        <w:suppressAutoHyphens w:val="0"/>
        <w:spacing w:line="276" w:lineRule="auto"/>
        <w:ind w:left="426"/>
        <w:contextualSpacing/>
        <w:jc w:val="both"/>
        <w:rPr>
          <w:b/>
          <w:sz w:val="22"/>
          <w:szCs w:val="22"/>
        </w:rPr>
      </w:pPr>
    </w:p>
    <w:p w14:paraId="1C2CCFE0" w14:textId="7E2F949F" w:rsidR="00B72D83" w:rsidRPr="00FC35B4" w:rsidRDefault="00B72D83" w:rsidP="00FC35B4">
      <w:pPr>
        <w:pStyle w:val="Akapitzlist"/>
        <w:numPr>
          <w:ilvl w:val="0"/>
          <w:numId w:val="13"/>
        </w:numPr>
        <w:suppressAutoHyphens w:val="0"/>
        <w:spacing w:line="276" w:lineRule="auto"/>
        <w:ind w:left="426" w:hanging="426"/>
        <w:contextualSpacing/>
        <w:jc w:val="both"/>
        <w:rPr>
          <w:b/>
          <w:color w:val="FF0000"/>
          <w:sz w:val="22"/>
          <w:szCs w:val="22"/>
        </w:rPr>
      </w:pPr>
      <w:r w:rsidRPr="00FC35B4">
        <w:rPr>
          <w:b/>
          <w:sz w:val="22"/>
          <w:szCs w:val="22"/>
        </w:rPr>
        <w:t>Przebudowa i rozbudowa budynku Gimnazjum Nr 2 w Końskich na potrzeby Centrum Kultury (budowa hali widowiskowej oraz zmiana funkcjonalności budynku) - Zmiana funkcjonalności budynku Gimnazjum Nr 2 w Końskich w celu utworzenia Centrum Kultury gminy Końskie</w:t>
      </w:r>
    </w:p>
    <w:p w14:paraId="7FA66D3C" w14:textId="3240E515"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 xml:space="preserve">Firma CINE PROJECT POLSKA sp. z o.o. zgodnie z umową z dnia 04.05.2023 r. przebudował salę </w:t>
      </w:r>
      <w:r w:rsidR="00DE7EE9" w:rsidRPr="00FC35B4">
        <w:rPr>
          <w:sz w:val="22"/>
          <w:szCs w:val="22"/>
        </w:rPr>
        <w:br/>
      </w:r>
      <w:r w:rsidRPr="00FC35B4">
        <w:rPr>
          <w:sz w:val="22"/>
          <w:szCs w:val="22"/>
        </w:rPr>
        <w:t>na potrzeby sali kinowej za kwotę 2 185 095,00 zł. W 20</w:t>
      </w:r>
      <w:r w:rsidR="00BE1434" w:rsidRPr="00FC35B4">
        <w:rPr>
          <w:sz w:val="22"/>
          <w:szCs w:val="22"/>
        </w:rPr>
        <w:t>2</w:t>
      </w:r>
      <w:r w:rsidRPr="00FC35B4">
        <w:rPr>
          <w:sz w:val="22"/>
          <w:szCs w:val="22"/>
        </w:rPr>
        <w:t xml:space="preserve">4 r. Wykonawca otrzymał płatność końcową </w:t>
      </w:r>
      <w:r w:rsidR="0020599B">
        <w:rPr>
          <w:sz w:val="22"/>
          <w:szCs w:val="22"/>
        </w:rPr>
        <w:br/>
      </w:r>
      <w:r w:rsidRPr="00FC35B4">
        <w:rPr>
          <w:sz w:val="22"/>
          <w:szCs w:val="22"/>
        </w:rPr>
        <w:t>w kwocie 1 766 895,00 zł.</w:t>
      </w:r>
    </w:p>
    <w:p w14:paraId="2EB997FA" w14:textId="7174EBFC"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 xml:space="preserve">W dniu 09.05.2023 r. podpisano umowę z firmą </w:t>
      </w:r>
      <w:proofErr w:type="spellStart"/>
      <w:r w:rsidRPr="00FC35B4">
        <w:rPr>
          <w:sz w:val="22"/>
          <w:szCs w:val="22"/>
        </w:rPr>
        <w:t>ASPeM</w:t>
      </w:r>
      <w:proofErr w:type="spellEnd"/>
      <w:r w:rsidRPr="00FC35B4">
        <w:rPr>
          <w:sz w:val="22"/>
          <w:szCs w:val="22"/>
        </w:rPr>
        <w:t xml:space="preserve"> Budownictwo Specjalistyczne , które sprawowało nadzór inwestorski w specjalności konstrukcyjno-budowalnej przy pracach w sali kinowej za kwotę </w:t>
      </w:r>
      <w:r w:rsidR="00142127" w:rsidRPr="00FC35B4">
        <w:rPr>
          <w:sz w:val="22"/>
          <w:szCs w:val="22"/>
        </w:rPr>
        <w:br/>
      </w:r>
      <w:r w:rsidRPr="00FC35B4">
        <w:rPr>
          <w:sz w:val="22"/>
          <w:szCs w:val="22"/>
        </w:rPr>
        <w:t>5 800,00 zł.</w:t>
      </w:r>
    </w:p>
    <w:p w14:paraId="21080AFE" w14:textId="7BF71D16"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 xml:space="preserve">Firma KNK Budownictwo sp. z o.o. na podstawie umowy z dnia 09.05.2023 r. zapewniało nadzór sanitarny </w:t>
      </w:r>
      <w:r w:rsidR="00DE7EE9" w:rsidRPr="00FC35B4">
        <w:rPr>
          <w:sz w:val="22"/>
          <w:szCs w:val="22"/>
        </w:rPr>
        <w:br/>
      </w:r>
      <w:r w:rsidRPr="00FC35B4">
        <w:rPr>
          <w:sz w:val="22"/>
          <w:szCs w:val="22"/>
        </w:rPr>
        <w:t>na przebudową sali kinowej za kwotę 4 000,00 zł.</w:t>
      </w:r>
    </w:p>
    <w:p w14:paraId="4C9A7C74" w14:textId="5223D68B"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 xml:space="preserve">Biuro Projekty i Nadzory Elektryczne zgodnie z umowa z dnia 09.05.2023r. sprawowało nadzór inwestorki </w:t>
      </w:r>
      <w:r w:rsidR="00DE7EE9" w:rsidRPr="00FC35B4">
        <w:rPr>
          <w:sz w:val="22"/>
          <w:szCs w:val="22"/>
        </w:rPr>
        <w:br/>
      </w:r>
      <w:r w:rsidRPr="00FC35B4">
        <w:rPr>
          <w:sz w:val="22"/>
          <w:szCs w:val="22"/>
        </w:rPr>
        <w:t>w specjalności elektrycznej przy przebudowie sali kinowej za kwotę 3 075,00 zł.</w:t>
      </w:r>
    </w:p>
    <w:p w14:paraId="5DA5413C" w14:textId="13A12D0A"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 xml:space="preserve">Gmina Końskie w dniu 23.10.2023 r. zawarła umowę z firmą Megan </w:t>
      </w:r>
      <w:proofErr w:type="spellStart"/>
      <w:r w:rsidRPr="00FC35B4">
        <w:rPr>
          <w:sz w:val="22"/>
          <w:szCs w:val="22"/>
        </w:rPr>
        <w:t>Seating</w:t>
      </w:r>
      <w:proofErr w:type="spellEnd"/>
      <w:r w:rsidRPr="00FC35B4">
        <w:rPr>
          <w:sz w:val="22"/>
          <w:szCs w:val="22"/>
        </w:rPr>
        <w:t xml:space="preserve"> na kwotę</w:t>
      </w:r>
      <w:r w:rsidR="00DE7EE9" w:rsidRPr="00FC35B4">
        <w:rPr>
          <w:sz w:val="22"/>
          <w:szCs w:val="22"/>
        </w:rPr>
        <w:t xml:space="preserve"> </w:t>
      </w:r>
      <w:r w:rsidRPr="00FC35B4">
        <w:rPr>
          <w:sz w:val="22"/>
          <w:szCs w:val="22"/>
        </w:rPr>
        <w:t>730 620,00 zł, która wyposażyła salę wielofunkcyjną w fotele teatralne w hali widowiskowej.</w:t>
      </w:r>
    </w:p>
    <w:p w14:paraId="27C4857F" w14:textId="77777777"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Nadzór inwestorski nad wyposażeniem sali wielofunkcyjnej sprawowała osoba posiadającą odpowiednie uprawnienia budowlane na podstawie umowy z dnia 24.10.2023 r. za kwotę 9 800,00 zł.</w:t>
      </w:r>
    </w:p>
    <w:p w14:paraId="394225CA" w14:textId="77777777" w:rsidR="0089251C" w:rsidRPr="00FC35B4" w:rsidRDefault="0089251C" w:rsidP="00FC35B4">
      <w:pPr>
        <w:pStyle w:val="Akapitzlist"/>
        <w:tabs>
          <w:tab w:val="left" w:pos="804"/>
        </w:tabs>
        <w:spacing w:line="276" w:lineRule="auto"/>
        <w:ind w:left="0"/>
        <w:jc w:val="both"/>
        <w:rPr>
          <w:sz w:val="22"/>
          <w:szCs w:val="22"/>
        </w:rPr>
      </w:pPr>
      <w:r w:rsidRPr="00FC35B4">
        <w:rPr>
          <w:sz w:val="22"/>
          <w:szCs w:val="22"/>
        </w:rPr>
        <w:t xml:space="preserve">W 2024 r. na realizację zadania wydatkowano kwotę </w:t>
      </w:r>
      <w:r w:rsidRPr="00FC35B4">
        <w:rPr>
          <w:b/>
          <w:bCs/>
          <w:sz w:val="22"/>
          <w:szCs w:val="22"/>
        </w:rPr>
        <w:t xml:space="preserve">2 520 190,00 </w:t>
      </w:r>
      <w:r w:rsidRPr="00FC35B4">
        <w:rPr>
          <w:b/>
          <w:sz w:val="22"/>
          <w:szCs w:val="22"/>
        </w:rPr>
        <w:t>zł</w:t>
      </w:r>
      <w:r w:rsidRPr="00FC35B4">
        <w:rPr>
          <w:sz w:val="22"/>
          <w:szCs w:val="22"/>
        </w:rPr>
        <w:t>.</w:t>
      </w:r>
    </w:p>
    <w:p w14:paraId="26AC417B" w14:textId="77777777" w:rsidR="0089251C" w:rsidRPr="00FC35B4" w:rsidRDefault="0089251C" w:rsidP="00FC35B4">
      <w:pPr>
        <w:pStyle w:val="Akapitzlist"/>
        <w:suppressAutoHyphens w:val="0"/>
        <w:spacing w:line="276" w:lineRule="auto"/>
        <w:ind w:left="426"/>
        <w:contextualSpacing/>
        <w:jc w:val="both"/>
        <w:rPr>
          <w:b/>
          <w:color w:val="FF0000"/>
          <w:sz w:val="22"/>
          <w:szCs w:val="22"/>
        </w:rPr>
      </w:pPr>
    </w:p>
    <w:p w14:paraId="580DF228" w14:textId="3B3B13C6" w:rsidR="00AE17C6" w:rsidRPr="00FC35B4" w:rsidRDefault="00AE17C6" w:rsidP="00FC35B4">
      <w:pPr>
        <w:pStyle w:val="Akapitzlist"/>
        <w:numPr>
          <w:ilvl w:val="0"/>
          <w:numId w:val="13"/>
        </w:numPr>
        <w:suppressAutoHyphens w:val="0"/>
        <w:spacing w:line="276" w:lineRule="auto"/>
        <w:ind w:left="426" w:hanging="426"/>
        <w:contextualSpacing/>
        <w:jc w:val="both"/>
        <w:rPr>
          <w:b/>
          <w:sz w:val="22"/>
          <w:szCs w:val="22"/>
        </w:rPr>
      </w:pPr>
      <w:r w:rsidRPr="00FC35B4">
        <w:rPr>
          <w:b/>
          <w:sz w:val="22"/>
          <w:szCs w:val="22"/>
        </w:rPr>
        <w:t xml:space="preserve">Budowa i przebudowa świetlic wiejskich na terenie gminy Końskie </w:t>
      </w:r>
    </w:p>
    <w:p w14:paraId="6CF7A932" w14:textId="77777777"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W dniu 22.02.2023 r. podpisano umowy z firmą FAMILY INVEST STACHERA Spółka komandytowa, która wykonała budynki świetlic wiejskich w:</w:t>
      </w:r>
    </w:p>
    <w:p w14:paraId="7422E53D" w14:textId="77777777" w:rsidR="0089251C" w:rsidRPr="00FC35B4" w:rsidRDefault="0089251C" w:rsidP="00FC35B4">
      <w:pPr>
        <w:pStyle w:val="Akapitzlist"/>
        <w:numPr>
          <w:ilvl w:val="0"/>
          <w:numId w:val="16"/>
        </w:numPr>
        <w:suppressAutoHyphens w:val="0"/>
        <w:spacing w:line="276" w:lineRule="auto"/>
        <w:ind w:left="1080"/>
        <w:contextualSpacing/>
        <w:jc w:val="both"/>
        <w:rPr>
          <w:sz w:val="22"/>
          <w:szCs w:val="22"/>
        </w:rPr>
      </w:pPr>
      <w:r w:rsidRPr="00FC35B4">
        <w:rPr>
          <w:sz w:val="22"/>
          <w:szCs w:val="22"/>
        </w:rPr>
        <w:t>Wincentowie za kwotę 953 878,41 zł,</w:t>
      </w:r>
    </w:p>
    <w:p w14:paraId="79C13B95" w14:textId="77777777" w:rsidR="0089251C" w:rsidRPr="00FC35B4" w:rsidRDefault="0089251C" w:rsidP="00FC35B4">
      <w:pPr>
        <w:pStyle w:val="Akapitzlist"/>
        <w:numPr>
          <w:ilvl w:val="0"/>
          <w:numId w:val="16"/>
        </w:numPr>
        <w:suppressAutoHyphens w:val="0"/>
        <w:spacing w:line="276" w:lineRule="auto"/>
        <w:ind w:left="1080"/>
        <w:contextualSpacing/>
        <w:jc w:val="both"/>
        <w:rPr>
          <w:sz w:val="22"/>
          <w:szCs w:val="22"/>
        </w:rPr>
      </w:pPr>
      <w:r w:rsidRPr="00FC35B4">
        <w:rPr>
          <w:sz w:val="22"/>
          <w:szCs w:val="22"/>
        </w:rPr>
        <w:t xml:space="preserve">Gatnikach za kwotę 721 950,00 zł, </w:t>
      </w:r>
    </w:p>
    <w:p w14:paraId="0517CF06" w14:textId="77777777" w:rsidR="0089251C" w:rsidRPr="00FC35B4" w:rsidRDefault="0089251C" w:rsidP="00FC35B4">
      <w:pPr>
        <w:pStyle w:val="Akapitzlist"/>
        <w:numPr>
          <w:ilvl w:val="0"/>
          <w:numId w:val="16"/>
        </w:numPr>
        <w:suppressAutoHyphens w:val="0"/>
        <w:spacing w:line="276" w:lineRule="auto"/>
        <w:ind w:left="1080"/>
        <w:contextualSpacing/>
        <w:jc w:val="both"/>
        <w:rPr>
          <w:sz w:val="22"/>
          <w:szCs w:val="22"/>
        </w:rPr>
      </w:pPr>
      <w:r w:rsidRPr="00FC35B4">
        <w:rPr>
          <w:sz w:val="22"/>
          <w:szCs w:val="22"/>
        </w:rPr>
        <w:t>Brodach za kwotę 831 578,72 zł,</w:t>
      </w:r>
    </w:p>
    <w:p w14:paraId="7D6DD173" w14:textId="74AB553C" w:rsidR="0089251C" w:rsidRPr="00FC35B4" w:rsidRDefault="0089251C" w:rsidP="00FC35B4">
      <w:pPr>
        <w:pStyle w:val="Akapitzlist"/>
        <w:numPr>
          <w:ilvl w:val="0"/>
          <w:numId w:val="16"/>
        </w:numPr>
        <w:suppressAutoHyphens w:val="0"/>
        <w:spacing w:line="276" w:lineRule="auto"/>
        <w:ind w:left="1080"/>
        <w:contextualSpacing/>
        <w:jc w:val="both"/>
        <w:rPr>
          <w:sz w:val="22"/>
          <w:szCs w:val="22"/>
        </w:rPr>
      </w:pPr>
      <w:r w:rsidRPr="00FC35B4">
        <w:rPr>
          <w:sz w:val="22"/>
          <w:szCs w:val="22"/>
        </w:rPr>
        <w:t>Sierosławicach za kwotę 1 0</w:t>
      </w:r>
      <w:r w:rsidR="00BE1434" w:rsidRPr="00FC35B4">
        <w:rPr>
          <w:sz w:val="22"/>
          <w:szCs w:val="22"/>
        </w:rPr>
        <w:t>02</w:t>
      </w:r>
      <w:r w:rsidRPr="00FC35B4">
        <w:rPr>
          <w:sz w:val="22"/>
          <w:szCs w:val="22"/>
        </w:rPr>
        <w:t xml:space="preserve"> 223,41 zł, </w:t>
      </w:r>
    </w:p>
    <w:p w14:paraId="7909126C" w14:textId="77777777" w:rsidR="0089251C" w:rsidRPr="00FC35B4" w:rsidRDefault="0089251C" w:rsidP="00FC35B4">
      <w:pPr>
        <w:pStyle w:val="Akapitzlist"/>
        <w:numPr>
          <w:ilvl w:val="0"/>
          <w:numId w:val="16"/>
        </w:numPr>
        <w:suppressAutoHyphens w:val="0"/>
        <w:spacing w:line="276" w:lineRule="auto"/>
        <w:ind w:left="1080"/>
        <w:contextualSpacing/>
        <w:jc w:val="both"/>
        <w:rPr>
          <w:sz w:val="22"/>
          <w:szCs w:val="22"/>
        </w:rPr>
      </w:pPr>
      <w:r w:rsidRPr="00FC35B4">
        <w:rPr>
          <w:sz w:val="22"/>
          <w:szCs w:val="22"/>
        </w:rPr>
        <w:t>Pile za kwotę 941 120,81 zł,</w:t>
      </w:r>
    </w:p>
    <w:p w14:paraId="6C14BDEE" w14:textId="77777777" w:rsidR="0089251C" w:rsidRPr="00FC35B4" w:rsidRDefault="0089251C" w:rsidP="00FC35B4">
      <w:pPr>
        <w:pStyle w:val="Akapitzlist"/>
        <w:numPr>
          <w:ilvl w:val="0"/>
          <w:numId w:val="16"/>
        </w:numPr>
        <w:suppressAutoHyphens w:val="0"/>
        <w:spacing w:line="276" w:lineRule="auto"/>
        <w:ind w:left="1080"/>
        <w:contextualSpacing/>
        <w:jc w:val="both"/>
        <w:rPr>
          <w:sz w:val="22"/>
          <w:szCs w:val="22"/>
        </w:rPr>
      </w:pPr>
      <w:r w:rsidRPr="00FC35B4">
        <w:rPr>
          <w:sz w:val="22"/>
          <w:szCs w:val="22"/>
        </w:rPr>
        <w:t>Sworzycach za kwotę 789 580,00 zł,</w:t>
      </w:r>
    </w:p>
    <w:p w14:paraId="72C747AC" w14:textId="77777777" w:rsidR="0089251C" w:rsidRPr="00FC35B4" w:rsidRDefault="0089251C" w:rsidP="00FC35B4">
      <w:pPr>
        <w:pStyle w:val="Akapitzlist"/>
        <w:numPr>
          <w:ilvl w:val="0"/>
          <w:numId w:val="16"/>
        </w:numPr>
        <w:suppressAutoHyphens w:val="0"/>
        <w:spacing w:line="276" w:lineRule="auto"/>
        <w:ind w:left="1080"/>
        <w:contextualSpacing/>
        <w:jc w:val="both"/>
        <w:rPr>
          <w:sz w:val="22"/>
          <w:szCs w:val="22"/>
        </w:rPr>
      </w:pPr>
      <w:r w:rsidRPr="00FC35B4">
        <w:rPr>
          <w:sz w:val="22"/>
          <w:szCs w:val="22"/>
        </w:rPr>
        <w:t>Jeżowie za kwotę 919 073,81 zł,</w:t>
      </w:r>
    </w:p>
    <w:p w14:paraId="62158732" w14:textId="77777777" w:rsidR="0089251C" w:rsidRPr="00FC35B4" w:rsidRDefault="0089251C" w:rsidP="00FC35B4">
      <w:pPr>
        <w:pStyle w:val="Akapitzlist"/>
        <w:numPr>
          <w:ilvl w:val="0"/>
          <w:numId w:val="16"/>
        </w:numPr>
        <w:suppressAutoHyphens w:val="0"/>
        <w:spacing w:line="276" w:lineRule="auto"/>
        <w:ind w:left="1080"/>
        <w:contextualSpacing/>
        <w:jc w:val="both"/>
        <w:rPr>
          <w:sz w:val="22"/>
          <w:szCs w:val="22"/>
        </w:rPr>
      </w:pPr>
      <w:r w:rsidRPr="00FC35B4">
        <w:rPr>
          <w:sz w:val="22"/>
          <w:szCs w:val="22"/>
        </w:rPr>
        <w:t xml:space="preserve">Wąsoszy za kwotę 1 312 675,08 zł, </w:t>
      </w:r>
    </w:p>
    <w:p w14:paraId="6EF070CA" w14:textId="7EA12D3E"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 xml:space="preserve">Firma MM INFRASTRUKTURA Sp. z o.o. na podstawie umowy z dnia 22.02.2023 r. zapewniała nadzór inwestorski w branży konstrukcyjno-budowalnej nad wszystkimi budowami budynków świetlic wiejskich </w:t>
      </w:r>
      <w:r w:rsidR="0020599B">
        <w:rPr>
          <w:sz w:val="22"/>
          <w:szCs w:val="22"/>
        </w:rPr>
        <w:br/>
      </w:r>
      <w:r w:rsidRPr="00FC35B4">
        <w:rPr>
          <w:sz w:val="22"/>
          <w:szCs w:val="22"/>
        </w:rPr>
        <w:t xml:space="preserve">za łączną kwotę 19 840,00 zł. </w:t>
      </w:r>
    </w:p>
    <w:p w14:paraId="1923D73E" w14:textId="0AB924B9"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W dniu 22.02.2023 r. podpisano umowę z Zakładem Obsługi Inwestycji EKO-INWEST, który sprawował nadzór inwestorski w specjalności teletechnicznej nad pracami realizowanymi w budynkach świetlic wiejskich za łączną kwotę 15 000,00 zł.</w:t>
      </w:r>
    </w:p>
    <w:p w14:paraId="0F0521B2" w14:textId="77777777"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lastRenderedPageBreak/>
        <w:t xml:space="preserve">Firma </w:t>
      </w:r>
      <w:proofErr w:type="spellStart"/>
      <w:r w:rsidRPr="00FC35B4">
        <w:rPr>
          <w:sz w:val="22"/>
          <w:szCs w:val="22"/>
        </w:rPr>
        <w:t>Arkadis</w:t>
      </w:r>
      <w:proofErr w:type="spellEnd"/>
      <w:r w:rsidRPr="00FC35B4">
        <w:rPr>
          <w:sz w:val="22"/>
          <w:szCs w:val="22"/>
        </w:rPr>
        <w:t xml:space="preserve"> Sp. z o.o. na podstawie umowy z dnia 22.02.2023 r. zapewniała nadzór inwestorski w branży sanitarnej nad wszystkimi budowami budynków świetlic wiejskich za łączną kwotę 18 792,00 zł.</w:t>
      </w:r>
    </w:p>
    <w:p w14:paraId="52EA57AB" w14:textId="0437EF5E"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 xml:space="preserve">W dniu 22.02.2023 r. podpisano umowę z firmą COBE PRO Sp. z o.o., która sprawowała nadzór inwestorski </w:t>
      </w:r>
      <w:r w:rsidR="00DE7EE9" w:rsidRPr="00FC35B4">
        <w:rPr>
          <w:sz w:val="22"/>
          <w:szCs w:val="22"/>
        </w:rPr>
        <w:br/>
      </w:r>
      <w:r w:rsidRPr="00FC35B4">
        <w:rPr>
          <w:sz w:val="22"/>
          <w:szCs w:val="22"/>
        </w:rPr>
        <w:t>w specjalności elektrycznej nad pracami realizowanymi w świetlicach za łączną kwotę 18 400,00 zł.</w:t>
      </w:r>
    </w:p>
    <w:p w14:paraId="03322932" w14:textId="70E697FA"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 xml:space="preserve">Zakład Usługowo-Projektowy zgodnie z umową z dnia 07.06.2024 r. sprawował nadzór inwestorski </w:t>
      </w:r>
      <w:r w:rsidR="00DE7EE9" w:rsidRPr="00FC35B4">
        <w:rPr>
          <w:sz w:val="22"/>
          <w:szCs w:val="22"/>
        </w:rPr>
        <w:br/>
      </w:r>
      <w:r w:rsidRPr="00FC35B4">
        <w:rPr>
          <w:sz w:val="22"/>
          <w:szCs w:val="22"/>
        </w:rPr>
        <w:t>w specjalności sanitarnej za kwotę 4 920,00 zł.</w:t>
      </w:r>
    </w:p>
    <w:p w14:paraId="3663101F" w14:textId="77777777"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W dniu 07.06.2024 r.  Gmina Końskie zawarła umowę z firmą Projekty i Nadzory Elektryczne, która zapewniła inspektora nadzoru inwestorskiego robót elektrycznych za kwotę 7 380,00 zł</w:t>
      </w:r>
    </w:p>
    <w:p w14:paraId="116E4E82" w14:textId="77777777"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Gmina Końskie za przeprowadzone czynności inspekcyjno-kontrolne w budynkach świetlic na rzecz Powiatowego Państwowego Inspektora Sanitarnego w Końskich wydatkowała kwotę 614,00 zł.</w:t>
      </w:r>
    </w:p>
    <w:p w14:paraId="4FC68227" w14:textId="77777777" w:rsidR="0089251C" w:rsidRPr="00FC35B4" w:rsidRDefault="0089251C" w:rsidP="00FC35B4">
      <w:pPr>
        <w:pStyle w:val="Akapitzlist"/>
        <w:tabs>
          <w:tab w:val="left" w:pos="804"/>
        </w:tabs>
        <w:spacing w:line="276" w:lineRule="auto"/>
        <w:ind w:left="0"/>
        <w:jc w:val="both"/>
        <w:rPr>
          <w:sz w:val="22"/>
          <w:szCs w:val="22"/>
        </w:rPr>
      </w:pPr>
      <w:r w:rsidRPr="00FC35B4">
        <w:rPr>
          <w:sz w:val="22"/>
          <w:szCs w:val="22"/>
        </w:rPr>
        <w:t xml:space="preserve">W 2024 r. na realizację zadania wydatkowano kwotę </w:t>
      </w:r>
      <w:r w:rsidRPr="00FC35B4">
        <w:rPr>
          <w:b/>
          <w:sz w:val="22"/>
          <w:szCs w:val="22"/>
        </w:rPr>
        <w:t>5 681 507,70 zł</w:t>
      </w:r>
      <w:r w:rsidRPr="00FC35B4">
        <w:rPr>
          <w:sz w:val="22"/>
          <w:szCs w:val="22"/>
        </w:rPr>
        <w:t>.</w:t>
      </w:r>
    </w:p>
    <w:p w14:paraId="60E7C0FD" w14:textId="77777777" w:rsidR="00824BB9" w:rsidRPr="00FC35B4" w:rsidRDefault="00824BB9" w:rsidP="00FC35B4">
      <w:pPr>
        <w:pStyle w:val="Akapitzlist"/>
        <w:suppressAutoHyphens w:val="0"/>
        <w:spacing w:line="276" w:lineRule="auto"/>
        <w:ind w:left="426"/>
        <w:contextualSpacing/>
        <w:jc w:val="both"/>
        <w:rPr>
          <w:b/>
          <w:color w:val="FF0000"/>
          <w:sz w:val="22"/>
          <w:szCs w:val="22"/>
        </w:rPr>
      </w:pPr>
    </w:p>
    <w:p w14:paraId="0A04E3E3" w14:textId="42CA23E0" w:rsidR="00AE17C6" w:rsidRPr="00FC35B4" w:rsidRDefault="00B72D83" w:rsidP="00FC35B4">
      <w:pPr>
        <w:pStyle w:val="Akapitzlist"/>
        <w:numPr>
          <w:ilvl w:val="0"/>
          <w:numId w:val="13"/>
        </w:numPr>
        <w:suppressAutoHyphens w:val="0"/>
        <w:spacing w:line="276" w:lineRule="auto"/>
        <w:ind w:left="426" w:hanging="426"/>
        <w:contextualSpacing/>
        <w:jc w:val="both"/>
        <w:rPr>
          <w:sz w:val="22"/>
          <w:szCs w:val="22"/>
        </w:rPr>
      </w:pPr>
      <w:r w:rsidRPr="00FC35B4">
        <w:rPr>
          <w:b/>
          <w:sz w:val="22"/>
          <w:szCs w:val="22"/>
        </w:rPr>
        <w:t>Przebudowa i rozbudowa świetlicy wiejskiej w Modliszewicach</w:t>
      </w:r>
    </w:p>
    <w:p w14:paraId="5E65BF50" w14:textId="59613FD0" w:rsidR="0089251C" w:rsidRPr="00FC35B4" w:rsidRDefault="0089251C" w:rsidP="00FC35B4">
      <w:pPr>
        <w:pStyle w:val="Akapitzlist"/>
        <w:spacing w:line="276" w:lineRule="auto"/>
        <w:ind w:left="0"/>
        <w:jc w:val="both"/>
        <w:rPr>
          <w:sz w:val="22"/>
          <w:szCs w:val="22"/>
        </w:rPr>
      </w:pPr>
      <w:r w:rsidRPr="00FC35B4">
        <w:rPr>
          <w:bCs/>
          <w:sz w:val="22"/>
          <w:szCs w:val="22"/>
        </w:rPr>
        <w:t xml:space="preserve">Pracownia EKO-DOM Projekty Budowlane </w:t>
      </w:r>
      <w:r w:rsidRPr="00FC35B4">
        <w:rPr>
          <w:sz w:val="22"/>
          <w:szCs w:val="22"/>
        </w:rPr>
        <w:t xml:space="preserve">na podstawie umowy z dnia 22.01.2024 r. opracowała koncepcję projektową wraz z programem funkcjonalno-użytkowym na modernizację budynku świetlicy wiejskiej </w:t>
      </w:r>
      <w:r w:rsidR="00DE7EE9" w:rsidRPr="00FC35B4">
        <w:rPr>
          <w:sz w:val="22"/>
          <w:szCs w:val="22"/>
        </w:rPr>
        <w:br/>
      </w:r>
      <w:r w:rsidRPr="00FC35B4">
        <w:rPr>
          <w:sz w:val="22"/>
          <w:szCs w:val="22"/>
        </w:rPr>
        <w:t>w Modliszewicach za kwotę 30 442,50 zł.</w:t>
      </w:r>
    </w:p>
    <w:p w14:paraId="00695208" w14:textId="77777777" w:rsidR="0089251C" w:rsidRPr="00FC35B4" w:rsidRDefault="0089251C" w:rsidP="00FC35B4">
      <w:pPr>
        <w:pStyle w:val="Akapitzlist"/>
        <w:tabs>
          <w:tab w:val="left" w:pos="804"/>
        </w:tabs>
        <w:spacing w:line="276" w:lineRule="auto"/>
        <w:ind w:left="0"/>
        <w:jc w:val="both"/>
        <w:rPr>
          <w:sz w:val="22"/>
          <w:szCs w:val="22"/>
        </w:rPr>
      </w:pPr>
      <w:r w:rsidRPr="00FC35B4">
        <w:rPr>
          <w:sz w:val="22"/>
          <w:szCs w:val="22"/>
        </w:rPr>
        <w:t xml:space="preserve">W 2024 r. na realizację zadania wydatkowano kwotę </w:t>
      </w:r>
      <w:r w:rsidRPr="00FC35B4">
        <w:rPr>
          <w:b/>
          <w:sz w:val="22"/>
          <w:szCs w:val="22"/>
        </w:rPr>
        <w:t>30 442,50 zł</w:t>
      </w:r>
      <w:r w:rsidRPr="00FC35B4">
        <w:rPr>
          <w:sz w:val="22"/>
          <w:szCs w:val="22"/>
        </w:rPr>
        <w:t>.</w:t>
      </w:r>
    </w:p>
    <w:p w14:paraId="7544E2C8" w14:textId="77777777" w:rsidR="00824BB9" w:rsidRPr="00FC35B4" w:rsidRDefault="00824BB9" w:rsidP="00FC35B4">
      <w:pPr>
        <w:pStyle w:val="Akapitzlist"/>
        <w:spacing w:line="276" w:lineRule="auto"/>
        <w:jc w:val="both"/>
        <w:rPr>
          <w:color w:val="FF0000"/>
          <w:sz w:val="22"/>
          <w:szCs w:val="22"/>
        </w:rPr>
      </w:pPr>
    </w:p>
    <w:p w14:paraId="47D81482" w14:textId="6342EBA5" w:rsidR="00AE17C6" w:rsidRPr="00FC35B4" w:rsidRDefault="00B72D83" w:rsidP="00FC35B4">
      <w:pPr>
        <w:pStyle w:val="Akapitzlist"/>
        <w:numPr>
          <w:ilvl w:val="0"/>
          <w:numId w:val="13"/>
        </w:numPr>
        <w:suppressAutoHyphens w:val="0"/>
        <w:spacing w:line="276" w:lineRule="auto"/>
        <w:ind w:left="426" w:hanging="426"/>
        <w:contextualSpacing/>
        <w:jc w:val="both"/>
        <w:rPr>
          <w:sz w:val="22"/>
          <w:szCs w:val="22"/>
        </w:rPr>
      </w:pPr>
      <w:r w:rsidRPr="00FC35B4">
        <w:rPr>
          <w:b/>
          <w:sz w:val="22"/>
          <w:szCs w:val="22"/>
        </w:rPr>
        <w:t>Przystosowanie pomieszczeń świetlicy wiejskiej w Modliszewicach na potrzeby prowadzenia różnych działalności, w tym wyposażenie świetlicy wiejskiej w Modliszewicach</w:t>
      </w:r>
    </w:p>
    <w:p w14:paraId="75294F7F" w14:textId="77777777"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W ramach zadania zleceniem z dnia 24.01.2024 r. dostarczono sprzęt multimedialny za kwotę 32 000,00 zł.</w:t>
      </w:r>
    </w:p>
    <w:p w14:paraId="4CDBC3F5" w14:textId="3C6D6C2C"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 xml:space="preserve">Gmina Końskie umowami z dnia 16.02.2024 r. </w:t>
      </w:r>
      <w:r w:rsidR="00BE1434" w:rsidRPr="00FC35B4">
        <w:rPr>
          <w:sz w:val="22"/>
          <w:szCs w:val="22"/>
        </w:rPr>
        <w:t xml:space="preserve">i 19 lutego 2024 r. </w:t>
      </w:r>
      <w:r w:rsidRPr="00FC35B4">
        <w:rPr>
          <w:sz w:val="22"/>
          <w:szCs w:val="22"/>
        </w:rPr>
        <w:t xml:space="preserve">kupiła wyposażenie AGD i RTV do budynku świetlicy wiejskiej w Modliszewicach za łączną kwotę 86 290,00 zł. </w:t>
      </w:r>
    </w:p>
    <w:p w14:paraId="25F95B8E" w14:textId="77777777"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Zleceniami z dnia 21.11.2024 r. do budynku świetlicy wiejskiej w Modliszewicach  kupiono</w:t>
      </w:r>
      <w:r w:rsidRPr="00FC35B4">
        <w:rPr>
          <w:sz w:val="22"/>
          <w:szCs w:val="22"/>
        </w:rPr>
        <w:br/>
        <w:t>i dostarczono stoły oraz krzesła za łączną kotwę 22 598,90 zł.</w:t>
      </w:r>
    </w:p>
    <w:p w14:paraId="6A3A3059" w14:textId="77777777" w:rsidR="0089251C" w:rsidRPr="00FC35B4" w:rsidRDefault="0089251C" w:rsidP="00FC35B4">
      <w:pPr>
        <w:pStyle w:val="Akapitzlist"/>
        <w:suppressAutoHyphens w:val="0"/>
        <w:spacing w:line="276" w:lineRule="auto"/>
        <w:ind w:left="0"/>
        <w:contextualSpacing/>
        <w:jc w:val="both"/>
        <w:rPr>
          <w:sz w:val="22"/>
          <w:szCs w:val="22"/>
        </w:rPr>
      </w:pPr>
      <w:r w:rsidRPr="00FC35B4">
        <w:rPr>
          <w:sz w:val="22"/>
          <w:szCs w:val="22"/>
        </w:rPr>
        <w:t>Gmina Końskie zapłaciła kwotę 4 999,00 zł za dostawę urządzeń do świetlicy.</w:t>
      </w:r>
    </w:p>
    <w:p w14:paraId="555DB766" w14:textId="77777777" w:rsidR="0089251C" w:rsidRPr="00FC35B4" w:rsidRDefault="0089251C" w:rsidP="00FC35B4">
      <w:pPr>
        <w:tabs>
          <w:tab w:val="left" w:pos="804"/>
        </w:tabs>
        <w:spacing w:line="276" w:lineRule="auto"/>
        <w:jc w:val="both"/>
        <w:rPr>
          <w:sz w:val="22"/>
          <w:szCs w:val="22"/>
        </w:rPr>
      </w:pPr>
      <w:r w:rsidRPr="00FC35B4">
        <w:rPr>
          <w:sz w:val="22"/>
          <w:szCs w:val="22"/>
        </w:rPr>
        <w:t xml:space="preserve">W 2024 r. na realizację zadania wydatkowano kwotę </w:t>
      </w:r>
      <w:r w:rsidRPr="00FC35B4">
        <w:rPr>
          <w:b/>
          <w:sz w:val="22"/>
          <w:szCs w:val="22"/>
        </w:rPr>
        <w:t>145 887,90 zł</w:t>
      </w:r>
      <w:r w:rsidRPr="00FC35B4">
        <w:rPr>
          <w:sz w:val="22"/>
          <w:szCs w:val="22"/>
        </w:rPr>
        <w:t>.</w:t>
      </w:r>
    </w:p>
    <w:p w14:paraId="6EBCF8C8" w14:textId="77777777" w:rsidR="00824BB9" w:rsidRPr="00FC35B4" w:rsidRDefault="00824BB9" w:rsidP="00FC35B4">
      <w:pPr>
        <w:pStyle w:val="Akapitzlist"/>
        <w:suppressAutoHyphens w:val="0"/>
        <w:spacing w:line="276" w:lineRule="auto"/>
        <w:ind w:left="426"/>
        <w:contextualSpacing/>
        <w:jc w:val="both"/>
        <w:rPr>
          <w:color w:val="FF0000"/>
          <w:sz w:val="22"/>
          <w:szCs w:val="22"/>
        </w:rPr>
      </w:pPr>
    </w:p>
    <w:p w14:paraId="396230CD" w14:textId="77777777" w:rsidR="009731DD" w:rsidRPr="00FC35B4" w:rsidRDefault="00B72D83" w:rsidP="00FC35B4">
      <w:pPr>
        <w:pStyle w:val="Akapitzlist"/>
        <w:numPr>
          <w:ilvl w:val="0"/>
          <w:numId w:val="13"/>
        </w:numPr>
        <w:suppressAutoHyphens w:val="0"/>
        <w:spacing w:line="276" w:lineRule="auto"/>
        <w:ind w:left="426" w:hanging="426"/>
        <w:contextualSpacing/>
        <w:jc w:val="both"/>
        <w:rPr>
          <w:b/>
          <w:bCs/>
          <w:sz w:val="22"/>
          <w:szCs w:val="22"/>
        </w:rPr>
      </w:pPr>
      <w:r w:rsidRPr="00FC35B4">
        <w:rPr>
          <w:b/>
          <w:bCs/>
          <w:sz w:val="22"/>
          <w:szCs w:val="22"/>
        </w:rPr>
        <w:t>Remont kościoła św. Mikołaja w Końskich – renowacja witraży z wymianą okien</w:t>
      </w:r>
      <w:r w:rsidR="004E19E8" w:rsidRPr="00FC35B4">
        <w:rPr>
          <w:b/>
          <w:bCs/>
          <w:sz w:val="22"/>
          <w:szCs w:val="22"/>
        </w:rPr>
        <w:t xml:space="preserve">, przebudowa </w:t>
      </w:r>
      <w:r w:rsidR="004E19E8" w:rsidRPr="00FC35B4">
        <w:rPr>
          <w:b/>
          <w:bCs/>
          <w:sz w:val="22"/>
          <w:szCs w:val="22"/>
        </w:rPr>
        <w:br/>
        <w:t>i modernizacja kanalizacji deszczowej, izolacja pionowa fundamentów</w:t>
      </w:r>
    </w:p>
    <w:p w14:paraId="014E8008" w14:textId="5EAA6472" w:rsidR="009731DD" w:rsidRPr="00FC35B4" w:rsidRDefault="009731DD" w:rsidP="00FC35B4">
      <w:pPr>
        <w:pStyle w:val="Akapitzlist"/>
        <w:suppressAutoHyphens w:val="0"/>
        <w:spacing w:line="276" w:lineRule="auto"/>
        <w:ind w:left="0"/>
        <w:contextualSpacing/>
        <w:jc w:val="both"/>
        <w:rPr>
          <w:b/>
          <w:bCs/>
          <w:sz w:val="22"/>
          <w:szCs w:val="22"/>
        </w:rPr>
      </w:pPr>
      <w:r w:rsidRPr="00FC35B4">
        <w:rPr>
          <w:sz w:val="22"/>
          <w:szCs w:val="22"/>
        </w:rPr>
        <w:t xml:space="preserve">W dniu 11.03.2024 r. Parafia św. Mikołaja w Końskich podpisała umowę z firmą </w:t>
      </w:r>
      <w:proofErr w:type="spellStart"/>
      <w:r w:rsidRPr="00FC35B4">
        <w:rPr>
          <w:sz w:val="22"/>
          <w:szCs w:val="22"/>
        </w:rPr>
        <w:t>Patronus</w:t>
      </w:r>
      <w:proofErr w:type="spellEnd"/>
      <w:r w:rsidRPr="00FC35B4">
        <w:rPr>
          <w:sz w:val="22"/>
          <w:szCs w:val="22"/>
        </w:rPr>
        <w:t xml:space="preserve"> na wykonanie remontu budynku kościoła parafialnego pw. Św. Mikołaja w Końskich za kwotę</w:t>
      </w:r>
      <w:r w:rsidR="00DE7EE9" w:rsidRPr="00FC35B4">
        <w:rPr>
          <w:sz w:val="22"/>
          <w:szCs w:val="22"/>
        </w:rPr>
        <w:t xml:space="preserve"> </w:t>
      </w:r>
      <w:r w:rsidRPr="00FC35B4">
        <w:rPr>
          <w:sz w:val="22"/>
          <w:szCs w:val="22"/>
        </w:rPr>
        <w:t xml:space="preserve">1 122 000,00 zł. Gmina Końskie dofinansowuje zadanie realizowane przez ww. Parafię. </w:t>
      </w:r>
      <w:r w:rsidRPr="00FC35B4">
        <w:rPr>
          <w:bCs/>
          <w:sz w:val="22"/>
          <w:szCs w:val="22"/>
        </w:rPr>
        <w:t xml:space="preserve">Wykonawca otrzymał płatność częściową </w:t>
      </w:r>
      <w:r w:rsidR="00DE7EE9" w:rsidRPr="00FC35B4">
        <w:rPr>
          <w:bCs/>
          <w:sz w:val="22"/>
          <w:szCs w:val="22"/>
        </w:rPr>
        <w:br/>
      </w:r>
      <w:r w:rsidRPr="00FC35B4">
        <w:rPr>
          <w:bCs/>
          <w:sz w:val="22"/>
          <w:szCs w:val="22"/>
        </w:rPr>
        <w:t>w kwocie 552 000,00 zł</w:t>
      </w:r>
      <w:r w:rsidRPr="00FC35B4">
        <w:rPr>
          <w:sz w:val="22"/>
          <w:szCs w:val="22"/>
        </w:rPr>
        <w:t>, w tym środku Gminy Końskie 22 440,00 zł.</w:t>
      </w:r>
    </w:p>
    <w:p w14:paraId="3B9250CE" w14:textId="77777777" w:rsidR="009731DD" w:rsidRPr="00FC35B4" w:rsidRDefault="009731DD" w:rsidP="00FC35B4">
      <w:pPr>
        <w:pStyle w:val="Akapitzlist"/>
        <w:spacing w:line="276" w:lineRule="auto"/>
        <w:ind w:left="0"/>
        <w:jc w:val="both"/>
        <w:rPr>
          <w:sz w:val="22"/>
          <w:szCs w:val="22"/>
        </w:rPr>
      </w:pPr>
      <w:r w:rsidRPr="00FC35B4">
        <w:rPr>
          <w:sz w:val="22"/>
          <w:szCs w:val="22"/>
        </w:rPr>
        <w:t xml:space="preserve">W 2024 r. na realizację zadania wydatkowano kwotę </w:t>
      </w:r>
      <w:r w:rsidRPr="00FC35B4">
        <w:rPr>
          <w:b/>
          <w:sz w:val="22"/>
          <w:szCs w:val="22"/>
        </w:rPr>
        <w:t>552 000,00 zł</w:t>
      </w:r>
      <w:r w:rsidRPr="00FC35B4">
        <w:rPr>
          <w:sz w:val="22"/>
          <w:szCs w:val="22"/>
        </w:rPr>
        <w:t>.</w:t>
      </w:r>
    </w:p>
    <w:p w14:paraId="73D03B79" w14:textId="77777777" w:rsidR="004E19E8" w:rsidRPr="00FC35B4" w:rsidRDefault="004E19E8" w:rsidP="00FC35B4">
      <w:pPr>
        <w:pStyle w:val="Akapitzlist"/>
        <w:spacing w:line="276" w:lineRule="auto"/>
        <w:jc w:val="both"/>
        <w:rPr>
          <w:b/>
          <w:sz w:val="22"/>
          <w:szCs w:val="22"/>
        </w:rPr>
      </w:pPr>
    </w:p>
    <w:p w14:paraId="621A9407" w14:textId="6969F859" w:rsidR="004E19E8" w:rsidRPr="00FC35B4" w:rsidRDefault="004E19E8" w:rsidP="00FC35B4">
      <w:pPr>
        <w:pStyle w:val="Akapitzlist"/>
        <w:numPr>
          <w:ilvl w:val="0"/>
          <w:numId w:val="13"/>
        </w:numPr>
        <w:suppressAutoHyphens w:val="0"/>
        <w:spacing w:line="276" w:lineRule="auto"/>
        <w:ind w:left="426" w:hanging="426"/>
        <w:contextualSpacing/>
        <w:jc w:val="both"/>
        <w:rPr>
          <w:b/>
          <w:bCs/>
          <w:sz w:val="22"/>
          <w:szCs w:val="22"/>
        </w:rPr>
      </w:pPr>
      <w:r w:rsidRPr="00FC35B4">
        <w:rPr>
          <w:b/>
          <w:bCs/>
          <w:sz w:val="22"/>
          <w:szCs w:val="22"/>
        </w:rPr>
        <w:t>Konserwacja barakowych ołtarzy oraz ambony w kościele p.w. Zwiastowania NMP w Nowym Kazanowie</w:t>
      </w:r>
    </w:p>
    <w:p w14:paraId="6E3E0D1E" w14:textId="77777777" w:rsidR="009731DD" w:rsidRPr="00FC35B4" w:rsidRDefault="009731DD" w:rsidP="00FC35B4">
      <w:pPr>
        <w:pStyle w:val="Akapitzlist"/>
        <w:spacing w:line="276" w:lineRule="auto"/>
        <w:ind w:left="0"/>
        <w:jc w:val="both"/>
        <w:rPr>
          <w:bCs/>
          <w:sz w:val="22"/>
          <w:szCs w:val="22"/>
        </w:rPr>
      </w:pPr>
      <w:r w:rsidRPr="00FC35B4">
        <w:rPr>
          <w:sz w:val="22"/>
          <w:szCs w:val="22"/>
        </w:rPr>
        <w:t>Parafia p.w. Zwiastowania NMP w Nowym Kazanowie podpisała umowę z</w:t>
      </w:r>
      <w:r w:rsidRPr="00FC35B4">
        <w:rPr>
          <w:bCs/>
          <w:sz w:val="22"/>
          <w:szCs w:val="22"/>
        </w:rPr>
        <w:t xml:space="preserve"> Pracownią Konserwacji Dzieł Sztuki na wykonaniem konserwacji ołtarzy za kwotę 596 058,00 zł. Gmina Końskie dofinansowuje zadanie realizowane przez ww. Parafię.  W 2024 r. Wykonawca otrzymał płatność częściową w kwocie </w:t>
      </w:r>
      <w:r w:rsidRPr="00FC35B4">
        <w:rPr>
          <w:sz w:val="22"/>
          <w:szCs w:val="22"/>
        </w:rPr>
        <w:t>346 058,00 zł, w tym środku Gminy Końskie 96 058,00 zł.</w:t>
      </w:r>
    </w:p>
    <w:p w14:paraId="5D8A1CAD" w14:textId="77777777" w:rsidR="009731DD" w:rsidRDefault="009731DD" w:rsidP="00FC35B4">
      <w:pPr>
        <w:pStyle w:val="Akapitzlist"/>
        <w:tabs>
          <w:tab w:val="left" w:pos="804"/>
        </w:tabs>
        <w:spacing w:line="276" w:lineRule="auto"/>
        <w:ind w:left="0"/>
        <w:jc w:val="both"/>
        <w:rPr>
          <w:sz w:val="22"/>
          <w:szCs w:val="22"/>
        </w:rPr>
      </w:pPr>
      <w:r w:rsidRPr="00FC35B4">
        <w:rPr>
          <w:sz w:val="22"/>
          <w:szCs w:val="22"/>
        </w:rPr>
        <w:t xml:space="preserve">W 2024 r. na realizację zadania wydatkowano kwotę </w:t>
      </w:r>
      <w:r w:rsidRPr="00FC35B4">
        <w:rPr>
          <w:b/>
          <w:bCs/>
          <w:sz w:val="22"/>
          <w:szCs w:val="22"/>
        </w:rPr>
        <w:t>346 058,00 zł</w:t>
      </w:r>
      <w:r w:rsidRPr="00FC35B4">
        <w:rPr>
          <w:sz w:val="22"/>
          <w:szCs w:val="22"/>
        </w:rPr>
        <w:t>.</w:t>
      </w:r>
    </w:p>
    <w:p w14:paraId="20E11E84" w14:textId="77777777" w:rsidR="00EF28E0" w:rsidRPr="00FC35B4" w:rsidRDefault="00EF28E0" w:rsidP="00FC35B4">
      <w:pPr>
        <w:pStyle w:val="Akapitzlist"/>
        <w:tabs>
          <w:tab w:val="left" w:pos="804"/>
        </w:tabs>
        <w:spacing w:line="276" w:lineRule="auto"/>
        <w:ind w:left="0"/>
        <w:jc w:val="both"/>
        <w:rPr>
          <w:sz w:val="22"/>
          <w:szCs w:val="22"/>
        </w:rPr>
      </w:pPr>
    </w:p>
    <w:p w14:paraId="55A3B59A" w14:textId="5C847F75" w:rsidR="00824BB9" w:rsidRPr="00FC35B4" w:rsidRDefault="00AE17C6" w:rsidP="00FC35B4">
      <w:pPr>
        <w:pStyle w:val="Akapitzlist"/>
        <w:numPr>
          <w:ilvl w:val="0"/>
          <w:numId w:val="13"/>
        </w:numPr>
        <w:suppressAutoHyphens w:val="0"/>
        <w:spacing w:line="276" w:lineRule="auto"/>
        <w:ind w:left="426" w:hanging="426"/>
        <w:contextualSpacing/>
        <w:jc w:val="both"/>
        <w:rPr>
          <w:sz w:val="22"/>
          <w:szCs w:val="22"/>
        </w:rPr>
      </w:pPr>
      <w:r w:rsidRPr="00FC35B4">
        <w:rPr>
          <w:b/>
          <w:sz w:val="22"/>
          <w:szCs w:val="22"/>
        </w:rPr>
        <w:t xml:space="preserve">Przebudowa budynków Muzeum Zagłębia Staropolskiego w Sielpi </w:t>
      </w:r>
    </w:p>
    <w:p w14:paraId="32DF5C3F" w14:textId="49DC57ED" w:rsidR="009731DD" w:rsidRPr="00FC35B4" w:rsidRDefault="009731DD" w:rsidP="00FC35B4">
      <w:pPr>
        <w:spacing w:line="276" w:lineRule="auto"/>
        <w:jc w:val="both"/>
        <w:rPr>
          <w:bCs/>
          <w:sz w:val="22"/>
          <w:szCs w:val="22"/>
        </w:rPr>
      </w:pPr>
      <w:r w:rsidRPr="00FC35B4">
        <w:rPr>
          <w:bCs/>
          <w:sz w:val="22"/>
          <w:szCs w:val="22"/>
        </w:rPr>
        <w:t xml:space="preserve">W ramach zadania Biuro Projektowe JUMAT na podstawie umowy z dnia 03.07.2023 r. opracowuje dokumentację projektowo-kosztorysową na wykonanie przyłącza kanalizacji sanitarnej do zespołu zakładu </w:t>
      </w:r>
      <w:r w:rsidR="00DE7EE9" w:rsidRPr="00FC35B4">
        <w:rPr>
          <w:bCs/>
          <w:sz w:val="22"/>
          <w:szCs w:val="22"/>
        </w:rPr>
        <w:br/>
      </w:r>
      <w:r w:rsidRPr="00FC35B4">
        <w:rPr>
          <w:bCs/>
          <w:sz w:val="22"/>
          <w:szCs w:val="22"/>
        </w:rPr>
        <w:t xml:space="preserve">i osiedla przemysłowego w Sielpi za kwotę 18 450,00 zł. </w:t>
      </w:r>
    </w:p>
    <w:p w14:paraId="3DE2B2D4" w14:textId="25260920" w:rsidR="009731DD" w:rsidRPr="00FC35B4" w:rsidRDefault="009731DD" w:rsidP="00FC35B4">
      <w:pPr>
        <w:pStyle w:val="Akapitzlist"/>
        <w:suppressAutoHyphens w:val="0"/>
        <w:spacing w:line="276" w:lineRule="auto"/>
        <w:ind w:left="0"/>
        <w:contextualSpacing/>
        <w:jc w:val="both"/>
        <w:rPr>
          <w:sz w:val="22"/>
          <w:szCs w:val="22"/>
        </w:rPr>
      </w:pPr>
      <w:r w:rsidRPr="00FC35B4">
        <w:rPr>
          <w:sz w:val="22"/>
          <w:szCs w:val="22"/>
        </w:rPr>
        <w:lastRenderedPageBreak/>
        <w:t xml:space="preserve">Gmina Końskie za przeprowadzoną przez Powiatowego Państwowego Inspektora Sanitarnego w Końskich weryfikację i opinię projektu </w:t>
      </w:r>
      <w:r w:rsidRPr="00FC35B4">
        <w:rPr>
          <w:bCs/>
          <w:sz w:val="22"/>
          <w:szCs w:val="22"/>
        </w:rPr>
        <w:t xml:space="preserve">przyłącza kanalizacji sanitarnej do muzeum  w Sielpi </w:t>
      </w:r>
      <w:r w:rsidRPr="00FC35B4">
        <w:rPr>
          <w:sz w:val="22"/>
          <w:szCs w:val="22"/>
        </w:rPr>
        <w:t xml:space="preserve"> wydatkowała kwotę </w:t>
      </w:r>
      <w:r w:rsidR="00DE7EE9" w:rsidRPr="00FC35B4">
        <w:rPr>
          <w:sz w:val="22"/>
          <w:szCs w:val="22"/>
        </w:rPr>
        <w:br/>
      </w:r>
      <w:r w:rsidRPr="00FC35B4">
        <w:rPr>
          <w:sz w:val="22"/>
          <w:szCs w:val="22"/>
        </w:rPr>
        <w:t>62,90 zł.</w:t>
      </w:r>
    </w:p>
    <w:p w14:paraId="3CF355F8" w14:textId="77777777" w:rsidR="009731DD" w:rsidRPr="00FC35B4" w:rsidRDefault="009731DD" w:rsidP="00FC35B4">
      <w:pPr>
        <w:spacing w:line="276" w:lineRule="auto"/>
        <w:jc w:val="both"/>
        <w:rPr>
          <w:b/>
          <w:sz w:val="22"/>
          <w:szCs w:val="22"/>
        </w:rPr>
      </w:pPr>
      <w:r w:rsidRPr="00FC35B4">
        <w:rPr>
          <w:bCs/>
          <w:sz w:val="22"/>
          <w:szCs w:val="22"/>
        </w:rPr>
        <w:t xml:space="preserve">W dniu 22.02.2024 r. zawarto umowę z firmą Kamieniarka I Sp. z o.o., która za kwotę 466 224,53 zł wykonała roboty budowlane dotyczące odwodnienia, elewacji i części podziemnej budynku suszarni II. </w:t>
      </w:r>
    </w:p>
    <w:p w14:paraId="5E35D499" w14:textId="64FAE508" w:rsidR="009731DD" w:rsidRPr="00FC35B4" w:rsidRDefault="009731DD" w:rsidP="00FC35B4">
      <w:pPr>
        <w:spacing w:line="276" w:lineRule="auto"/>
        <w:jc w:val="both"/>
        <w:rPr>
          <w:sz w:val="22"/>
          <w:szCs w:val="22"/>
        </w:rPr>
      </w:pPr>
      <w:r w:rsidRPr="00FC35B4">
        <w:rPr>
          <w:bCs/>
          <w:sz w:val="22"/>
          <w:szCs w:val="22"/>
        </w:rPr>
        <w:t>Biuro Projektowe JUMAT zgodnie z umową  z dnia 22.02.2024 r.  zapewniało nadzór inwestorski nad robotami budowalnymi dotyczącymi budynku suszarni II za kwotę 7 380,00 zł.</w:t>
      </w:r>
    </w:p>
    <w:p w14:paraId="5229D2B0" w14:textId="77777777" w:rsidR="009731DD" w:rsidRPr="00FC35B4" w:rsidRDefault="009731DD" w:rsidP="00FC35B4">
      <w:pPr>
        <w:pStyle w:val="Akapitzlist"/>
        <w:tabs>
          <w:tab w:val="left" w:pos="804"/>
        </w:tabs>
        <w:spacing w:line="276" w:lineRule="auto"/>
        <w:ind w:left="0"/>
        <w:jc w:val="both"/>
        <w:rPr>
          <w:b/>
          <w:bCs/>
          <w:sz w:val="22"/>
          <w:szCs w:val="22"/>
        </w:rPr>
      </w:pPr>
      <w:r w:rsidRPr="00FC35B4">
        <w:rPr>
          <w:sz w:val="22"/>
          <w:szCs w:val="22"/>
        </w:rPr>
        <w:t xml:space="preserve">W 2024 r. na realizację zadania wydatkowano kwotę </w:t>
      </w:r>
      <w:r w:rsidRPr="00FC35B4">
        <w:rPr>
          <w:b/>
          <w:bCs/>
          <w:sz w:val="22"/>
          <w:szCs w:val="22"/>
        </w:rPr>
        <w:t>473 667,43 zł.</w:t>
      </w:r>
    </w:p>
    <w:p w14:paraId="32A57ED9" w14:textId="77777777" w:rsidR="009731DD" w:rsidRPr="00FC35B4" w:rsidRDefault="009731DD" w:rsidP="00FC35B4">
      <w:pPr>
        <w:pStyle w:val="Akapitzlist"/>
        <w:suppressAutoHyphens w:val="0"/>
        <w:spacing w:line="276" w:lineRule="auto"/>
        <w:ind w:left="0"/>
        <w:contextualSpacing/>
        <w:jc w:val="both"/>
        <w:rPr>
          <w:sz w:val="22"/>
          <w:szCs w:val="22"/>
        </w:rPr>
      </w:pPr>
    </w:p>
    <w:p w14:paraId="40AD78D1" w14:textId="4F09F485" w:rsidR="00AE17C6" w:rsidRPr="00FC35B4" w:rsidRDefault="00AE17C6" w:rsidP="00FC35B4">
      <w:pPr>
        <w:pStyle w:val="Akapitzlist"/>
        <w:numPr>
          <w:ilvl w:val="0"/>
          <w:numId w:val="13"/>
        </w:numPr>
        <w:suppressAutoHyphens w:val="0"/>
        <w:spacing w:line="276" w:lineRule="auto"/>
        <w:ind w:left="426" w:hanging="426"/>
        <w:contextualSpacing/>
        <w:jc w:val="both"/>
        <w:rPr>
          <w:sz w:val="22"/>
          <w:szCs w:val="22"/>
        </w:rPr>
      </w:pPr>
      <w:r w:rsidRPr="00FC35B4">
        <w:rPr>
          <w:b/>
          <w:sz w:val="22"/>
          <w:szCs w:val="22"/>
        </w:rPr>
        <w:t xml:space="preserve">Przebudowa budynku walcowni i pudlingarni Muzeum Zagłębia Staropolskiego w Sielpi </w:t>
      </w:r>
    </w:p>
    <w:p w14:paraId="0ECEA552" w14:textId="3EE069DF" w:rsidR="009731DD" w:rsidRPr="00FC35B4" w:rsidRDefault="009731DD" w:rsidP="00FC35B4">
      <w:pPr>
        <w:pStyle w:val="Akapitzlist"/>
        <w:suppressAutoHyphens w:val="0"/>
        <w:spacing w:line="276" w:lineRule="auto"/>
        <w:ind w:left="0"/>
        <w:contextualSpacing/>
        <w:jc w:val="both"/>
        <w:rPr>
          <w:sz w:val="22"/>
          <w:szCs w:val="22"/>
        </w:rPr>
      </w:pPr>
      <w:r w:rsidRPr="00FC35B4">
        <w:rPr>
          <w:sz w:val="22"/>
          <w:szCs w:val="22"/>
        </w:rPr>
        <w:t xml:space="preserve">Zakład Urządzeń Odpylających Z.P. ŁUCZYŃSKI Sp. z o.o. na podstawie umowy z dnia 27.09.2023 r. </w:t>
      </w:r>
      <w:r w:rsidR="0020599B">
        <w:rPr>
          <w:sz w:val="22"/>
          <w:szCs w:val="22"/>
        </w:rPr>
        <w:br/>
      </w:r>
      <w:r w:rsidRPr="00FC35B4">
        <w:rPr>
          <w:sz w:val="22"/>
          <w:szCs w:val="22"/>
        </w:rPr>
        <w:t xml:space="preserve">za kwotę 5 807 261,27 zł realizuje roboty remontowo-budowalne w budynku hali walcowni i pudlingarni </w:t>
      </w:r>
      <w:r w:rsidR="0020599B">
        <w:rPr>
          <w:sz w:val="22"/>
          <w:szCs w:val="22"/>
        </w:rPr>
        <w:br/>
      </w:r>
      <w:r w:rsidRPr="00FC35B4">
        <w:rPr>
          <w:sz w:val="22"/>
          <w:szCs w:val="22"/>
        </w:rPr>
        <w:t>na terenie Muzeum Zagłębia Staropolskiego w Sielpi.</w:t>
      </w:r>
    </w:p>
    <w:p w14:paraId="28A8F409" w14:textId="77777777" w:rsidR="009731DD" w:rsidRPr="00FC35B4" w:rsidRDefault="009731DD" w:rsidP="00FC35B4">
      <w:pPr>
        <w:pStyle w:val="Akapitzlist"/>
        <w:suppressAutoHyphens w:val="0"/>
        <w:spacing w:line="276" w:lineRule="auto"/>
        <w:ind w:left="0"/>
        <w:contextualSpacing/>
        <w:jc w:val="both"/>
        <w:rPr>
          <w:sz w:val="22"/>
          <w:szCs w:val="22"/>
        </w:rPr>
      </w:pPr>
      <w:r w:rsidRPr="00FC35B4">
        <w:rPr>
          <w:sz w:val="22"/>
          <w:szCs w:val="22"/>
        </w:rPr>
        <w:t>Firma JUMAT Biuro Projektowe zgodnie z umową z dnia 05.10.2023 r. sprasowuje nadzór inwestorski nad robotami konstrukcyjno-budowalnymi za kwotę 60 885,00 zł.</w:t>
      </w:r>
    </w:p>
    <w:p w14:paraId="74A6CE6A" w14:textId="77777777" w:rsidR="009731DD" w:rsidRPr="00FC35B4" w:rsidRDefault="009731DD" w:rsidP="00FC35B4">
      <w:pPr>
        <w:pStyle w:val="Akapitzlist"/>
        <w:suppressAutoHyphens w:val="0"/>
        <w:spacing w:line="276" w:lineRule="auto"/>
        <w:ind w:left="0"/>
        <w:contextualSpacing/>
        <w:jc w:val="both"/>
        <w:rPr>
          <w:sz w:val="22"/>
          <w:szCs w:val="22"/>
        </w:rPr>
      </w:pPr>
      <w:r w:rsidRPr="00FC35B4">
        <w:rPr>
          <w:sz w:val="22"/>
          <w:szCs w:val="22"/>
        </w:rPr>
        <w:t>Gmina Końskie powierzyła umową z dnia 05.10.2023 r. Zakładowi Usługowo-Handlowemu Pro-Mar pełnienie nadzoru inwestorskiego w specjalności elektrycznej za kwotę 10 000,00 zł.</w:t>
      </w:r>
    </w:p>
    <w:p w14:paraId="3E49ADD9" w14:textId="77777777" w:rsidR="009731DD" w:rsidRPr="00FC35B4" w:rsidRDefault="009731DD" w:rsidP="00FC35B4">
      <w:pPr>
        <w:pStyle w:val="Akapitzlist"/>
        <w:spacing w:line="276" w:lineRule="auto"/>
        <w:ind w:left="0"/>
        <w:jc w:val="both"/>
        <w:rPr>
          <w:sz w:val="22"/>
          <w:szCs w:val="22"/>
        </w:rPr>
      </w:pPr>
      <w:r w:rsidRPr="00FC35B4">
        <w:rPr>
          <w:sz w:val="22"/>
          <w:szCs w:val="22"/>
        </w:rPr>
        <w:t>W 2024 r. nie ponoszono wydatków na realizację zadania.</w:t>
      </w:r>
    </w:p>
    <w:p w14:paraId="047ABD19" w14:textId="77777777" w:rsidR="00824BB9" w:rsidRPr="00FC35B4" w:rsidRDefault="00824BB9" w:rsidP="00FC35B4">
      <w:pPr>
        <w:pStyle w:val="Akapitzlist"/>
        <w:suppressAutoHyphens w:val="0"/>
        <w:spacing w:line="276" w:lineRule="auto"/>
        <w:ind w:left="0"/>
        <w:contextualSpacing/>
        <w:jc w:val="both"/>
        <w:rPr>
          <w:color w:val="FF0000"/>
          <w:sz w:val="22"/>
          <w:szCs w:val="22"/>
        </w:rPr>
      </w:pPr>
    </w:p>
    <w:p w14:paraId="2050F2EF" w14:textId="424A5519" w:rsidR="004E19E8" w:rsidRPr="00FC35B4" w:rsidRDefault="00AE17C6" w:rsidP="00FC35B4">
      <w:pPr>
        <w:pStyle w:val="Akapitzlist"/>
        <w:numPr>
          <w:ilvl w:val="0"/>
          <w:numId w:val="13"/>
        </w:numPr>
        <w:suppressAutoHyphens w:val="0"/>
        <w:spacing w:line="276" w:lineRule="auto"/>
        <w:ind w:left="426" w:hanging="426"/>
        <w:contextualSpacing/>
        <w:jc w:val="both"/>
        <w:rPr>
          <w:b/>
          <w:sz w:val="22"/>
          <w:szCs w:val="22"/>
        </w:rPr>
      </w:pPr>
      <w:r w:rsidRPr="00FC35B4">
        <w:rPr>
          <w:b/>
          <w:sz w:val="22"/>
          <w:szCs w:val="22"/>
        </w:rPr>
        <w:t xml:space="preserve">Budowa stadionu lekkoatletycznego w Gminie Końskie – Budowa infrastruktury sportowej </w:t>
      </w:r>
      <w:r w:rsidR="0020599B">
        <w:rPr>
          <w:b/>
          <w:sz w:val="22"/>
          <w:szCs w:val="22"/>
        </w:rPr>
        <w:br/>
      </w:r>
      <w:r w:rsidRPr="00FC35B4">
        <w:rPr>
          <w:b/>
          <w:sz w:val="22"/>
          <w:szCs w:val="22"/>
        </w:rPr>
        <w:t>na terenie gminy</w:t>
      </w:r>
    </w:p>
    <w:p w14:paraId="4DDF2900" w14:textId="72648A73" w:rsidR="009731DD" w:rsidRPr="00FC35B4" w:rsidRDefault="009731DD" w:rsidP="00FC35B4">
      <w:pPr>
        <w:pStyle w:val="Akapitzlist"/>
        <w:suppressAutoHyphens w:val="0"/>
        <w:spacing w:line="276" w:lineRule="auto"/>
        <w:ind w:left="0"/>
        <w:contextualSpacing/>
        <w:jc w:val="both"/>
        <w:rPr>
          <w:sz w:val="22"/>
          <w:szCs w:val="22"/>
        </w:rPr>
      </w:pPr>
      <w:r w:rsidRPr="00FC35B4">
        <w:rPr>
          <w:sz w:val="22"/>
          <w:szCs w:val="22"/>
        </w:rPr>
        <w:t>Gmina Końskie za opracowanie mapy zasadniczej zapłaciła Starostwu Powiatowemu w Końskich kwotę 249,50 zł.</w:t>
      </w:r>
    </w:p>
    <w:p w14:paraId="0534C762" w14:textId="77777777" w:rsidR="009731DD" w:rsidRPr="00FC35B4" w:rsidRDefault="009731DD" w:rsidP="00FC35B4">
      <w:pPr>
        <w:pStyle w:val="Akapitzlist"/>
        <w:suppressAutoHyphens w:val="0"/>
        <w:spacing w:line="276" w:lineRule="auto"/>
        <w:ind w:left="0"/>
        <w:contextualSpacing/>
        <w:jc w:val="both"/>
        <w:rPr>
          <w:sz w:val="22"/>
          <w:szCs w:val="22"/>
        </w:rPr>
      </w:pPr>
      <w:r w:rsidRPr="00FC35B4">
        <w:rPr>
          <w:sz w:val="22"/>
          <w:szCs w:val="22"/>
        </w:rPr>
        <w:t>NEOPROJEKT Sp. z o.o. na podstawie umowy z dnia 06.05.2024 r. z opracowało program funkcjonalno-użytkowy dla budowy kompleksu rekreacyjno-turystyczno-kulturalnego za kwotę 61 500,00 zł.</w:t>
      </w:r>
    </w:p>
    <w:p w14:paraId="54D1C109" w14:textId="77777777" w:rsidR="009731DD" w:rsidRPr="00FC35B4" w:rsidRDefault="009731DD" w:rsidP="00FC35B4">
      <w:pPr>
        <w:pStyle w:val="Akapitzlist"/>
        <w:suppressAutoHyphens w:val="0"/>
        <w:spacing w:line="276" w:lineRule="auto"/>
        <w:ind w:left="0"/>
        <w:contextualSpacing/>
        <w:jc w:val="both"/>
        <w:rPr>
          <w:sz w:val="22"/>
          <w:szCs w:val="22"/>
        </w:rPr>
      </w:pPr>
      <w:r w:rsidRPr="00FC35B4">
        <w:rPr>
          <w:sz w:val="22"/>
          <w:szCs w:val="22"/>
        </w:rPr>
        <w:t xml:space="preserve">Gmina Końskie powierzyła umową z dnia 23.10.2024 r. firmie TAMEX Obiekty Sportowe S.A. wykonanie </w:t>
      </w:r>
      <w:r w:rsidRPr="00FC35B4">
        <w:rPr>
          <w:bCs/>
          <w:sz w:val="22"/>
          <w:szCs w:val="22"/>
        </w:rPr>
        <w:t>przedmiotu zamówienia w systemie „zaprojektuj i wybuduj” polegającego na opracowaniu kompletnej dokumentacji projektowej (etap I, II, III i IV) i na jej podstawie wykonaniu części robót budowlanych (etap I) za kwotę 13 798 419,16 zł.</w:t>
      </w:r>
    </w:p>
    <w:p w14:paraId="0DE74639" w14:textId="748CED7E" w:rsidR="009731DD" w:rsidRPr="00FC35B4" w:rsidRDefault="009731DD" w:rsidP="00FC35B4">
      <w:pPr>
        <w:pStyle w:val="Akapitzlist"/>
        <w:suppressAutoHyphens w:val="0"/>
        <w:spacing w:line="276" w:lineRule="auto"/>
        <w:ind w:left="0"/>
        <w:contextualSpacing/>
        <w:jc w:val="both"/>
        <w:rPr>
          <w:sz w:val="22"/>
          <w:szCs w:val="22"/>
        </w:rPr>
      </w:pPr>
      <w:r w:rsidRPr="00FC35B4">
        <w:rPr>
          <w:sz w:val="22"/>
          <w:szCs w:val="22"/>
        </w:rPr>
        <w:t>Firma MPA zgodnie z umową z dnia 05.11.2024 r. sprawuje nadzór inwestorski w specjalności konstrukcyjno-budowalnej nad realizacją kompleksu sportowego za kwotę 24 600,00 zł.</w:t>
      </w:r>
    </w:p>
    <w:p w14:paraId="7C7DA4E9" w14:textId="77777777" w:rsidR="009731DD" w:rsidRPr="00FC35B4" w:rsidRDefault="009731DD" w:rsidP="00FC35B4">
      <w:pPr>
        <w:pStyle w:val="Akapitzlist"/>
        <w:suppressAutoHyphens w:val="0"/>
        <w:spacing w:line="276" w:lineRule="auto"/>
        <w:ind w:left="0"/>
        <w:contextualSpacing/>
        <w:jc w:val="both"/>
        <w:rPr>
          <w:sz w:val="22"/>
          <w:szCs w:val="22"/>
        </w:rPr>
      </w:pPr>
      <w:r w:rsidRPr="00FC35B4">
        <w:rPr>
          <w:sz w:val="22"/>
          <w:szCs w:val="22"/>
        </w:rPr>
        <w:t>W dniu 05.11.2024 r. Gmina Końskie zawarła umowę z Zakładem Obsługi Inwestycji EKO INWEST, który zapewnia nadzór inwestorski robót sanitarnych za kwotę 19 689,00 zł.</w:t>
      </w:r>
    </w:p>
    <w:p w14:paraId="7B2C854A" w14:textId="38AF65B1" w:rsidR="009731DD" w:rsidRPr="00FC35B4" w:rsidRDefault="009731DD" w:rsidP="00FC35B4">
      <w:pPr>
        <w:pStyle w:val="Akapitzlist"/>
        <w:suppressAutoHyphens w:val="0"/>
        <w:spacing w:line="276" w:lineRule="auto"/>
        <w:ind w:left="0"/>
        <w:contextualSpacing/>
        <w:jc w:val="both"/>
        <w:rPr>
          <w:sz w:val="22"/>
          <w:szCs w:val="22"/>
        </w:rPr>
      </w:pPr>
      <w:r w:rsidRPr="00FC35B4">
        <w:rPr>
          <w:sz w:val="22"/>
          <w:szCs w:val="22"/>
        </w:rPr>
        <w:t xml:space="preserve">Firma Projekty i Nadzory Elektryczne zgodnie z umową z dnia 05.11.2024 r. sprawuje nadzór inwestorski </w:t>
      </w:r>
      <w:r w:rsidR="0020599B">
        <w:rPr>
          <w:sz w:val="22"/>
          <w:szCs w:val="22"/>
        </w:rPr>
        <w:br/>
      </w:r>
      <w:r w:rsidRPr="00FC35B4">
        <w:rPr>
          <w:sz w:val="22"/>
          <w:szCs w:val="22"/>
        </w:rPr>
        <w:t>w specjalności elektrycznej za kwotę 8 000,00 zł.</w:t>
      </w:r>
    </w:p>
    <w:p w14:paraId="76025174" w14:textId="77777777" w:rsidR="009731DD" w:rsidRPr="00FC35B4" w:rsidRDefault="009731DD" w:rsidP="00FC35B4">
      <w:pPr>
        <w:pStyle w:val="Akapitzlist"/>
        <w:suppressAutoHyphens w:val="0"/>
        <w:spacing w:line="276" w:lineRule="auto"/>
        <w:ind w:left="0"/>
        <w:contextualSpacing/>
        <w:jc w:val="both"/>
        <w:rPr>
          <w:sz w:val="22"/>
          <w:szCs w:val="22"/>
        </w:rPr>
      </w:pPr>
      <w:r w:rsidRPr="00FC35B4">
        <w:rPr>
          <w:sz w:val="22"/>
          <w:szCs w:val="22"/>
        </w:rPr>
        <w:t>Gmina Końskie umową z dnia 05.11.2024 r. powierzyła Przedsiębiorstwu Inżynierii Teletechnicznej zapewnienie inspektora nadzoru inwestorskiego w specjalności teletechnicznej za kwotę 9 500,00 zł.</w:t>
      </w:r>
    </w:p>
    <w:p w14:paraId="51FBCCCB" w14:textId="77777777" w:rsidR="009731DD" w:rsidRPr="00FC35B4" w:rsidRDefault="009731DD" w:rsidP="00FC35B4">
      <w:pPr>
        <w:pStyle w:val="Akapitzlist"/>
        <w:tabs>
          <w:tab w:val="left" w:pos="804"/>
        </w:tabs>
        <w:spacing w:line="276" w:lineRule="auto"/>
        <w:ind w:left="0"/>
        <w:jc w:val="both"/>
        <w:rPr>
          <w:b/>
          <w:bCs/>
          <w:sz w:val="22"/>
          <w:szCs w:val="22"/>
        </w:rPr>
      </w:pPr>
      <w:r w:rsidRPr="00FC35B4">
        <w:rPr>
          <w:sz w:val="22"/>
          <w:szCs w:val="22"/>
        </w:rPr>
        <w:t xml:space="preserve">W 2024 r. na realizację zadania wydatkowano kwotę </w:t>
      </w:r>
      <w:r w:rsidRPr="00FC35B4">
        <w:rPr>
          <w:b/>
          <w:bCs/>
          <w:sz w:val="22"/>
          <w:szCs w:val="22"/>
        </w:rPr>
        <w:t>61 749,50 zł.</w:t>
      </w:r>
    </w:p>
    <w:p w14:paraId="436BF98A" w14:textId="77777777" w:rsidR="004E19E8" w:rsidRPr="00FC35B4" w:rsidRDefault="004E19E8" w:rsidP="00FC35B4">
      <w:pPr>
        <w:pStyle w:val="Akapitzlist"/>
        <w:suppressAutoHyphens w:val="0"/>
        <w:spacing w:line="276" w:lineRule="auto"/>
        <w:ind w:left="426"/>
        <w:contextualSpacing/>
        <w:jc w:val="both"/>
        <w:rPr>
          <w:b/>
          <w:sz w:val="22"/>
          <w:szCs w:val="22"/>
        </w:rPr>
      </w:pPr>
    </w:p>
    <w:p w14:paraId="0FB99CDE" w14:textId="6298DFC5" w:rsidR="00AE17C6" w:rsidRPr="00FC35B4" w:rsidRDefault="00AE17C6" w:rsidP="00FC35B4">
      <w:pPr>
        <w:pStyle w:val="Akapitzlist"/>
        <w:numPr>
          <w:ilvl w:val="0"/>
          <w:numId w:val="13"/>
        </w:numPr>
        <w:suppressAutoHyphens w:val="0"/>
        <w:spacing w:line="276" w:lineRule="auto"/>
        <w:ind w:left="426" w:hanging="426"/>
        <w:contextualSpacing/>
        <w:jc w:val="both"/>
        <w:rPr>
          <w:b/>
          <w:sz w:val="22"/>
          <w:szCs w:val="22"/>
        </w:rPr>
      </w:pPr>
      <w:r w:rsidRPr="00FC35B4">
        <w:rPr>
          <w:b/>
          <w:sz w:val="22"/>
          <w:szCs w:val="22"/>
        </w:rPr>
        <w:t xml:space="preserve">Wykonanie otworu poszukiwawczo-rozpoznawczego Końskie GT - 1 w celu ujęcia wód termalnych w miejscowości Końskie </w:t>
      </w:r>
    </w:p>
    <w:p w14:paraId="087763A7" w14:textId="296ED4B1" w:rsidR="009731DD" w:rsidRPr="00FC35B4" w:rsidRDefault="009731DD" w:rsidP="00FC35B4">
      <w:pPr>
        <w:pStyle w:val="Akapitzlist"/>
        <w:spacing w:line="276" w:lineRule="auto"/>
        <w:ind w:left="0"/>
        <w:jc w:val="both"/>
        <w:rPr>
          <w:b/>
          <w:sz w:val="22"/>
          <w:szCs w:val="22"/>
        </w:rPr>
      </w:pPr>
      <w:r w:rsidRPr="00FC35B4">
        <w:rPr>
          <w:sz w:val="22"/>
          <w:szCs w:val="22"/>
        </w:rPr>
        <w:t xml:space="preserve">Gmina Końskie umową z dnia </w:t>
      </w:r>
      <w:r w:rsidR="00BE1434" w:rsidRPr="00FC35B4">
        <w:rPr>
          <w:sz w:val="22"/>
          <w:szCs w:val="22"/>
        </w:rPr>
        <w:t>04.12.</w:t>
      </w:r>
      <w:r w:rsidRPr="00FC35B4">
        <w:rPr>
          <w:sz w:val="22"/>
          <w:szCs w:val="22"/>
        </w:rPr>
        <w:t>2024 r. powierzyła firmie MULTICONSULT POLSKA</w:t>
      </w:r>
      <w:r w:rsidR="0020599B">
        <w:rPr>
          <w:sz w:val="22"/>
          <w:szCs w:val="22"/>
        </w:rPr>
        <w:t xml:space="preserve"> </w:t>
      </w:r>
      <w:r w:rsidRPr="00FC35B4">
        <w:rPr>
          <w:sz w:val="22"/>
          <w:szCs w:val="22"/>
        </w:rPr>
        <w:t xml:space="preserve">Sp. z o. o. świadczenie usługi inżyniera kontraktu w zakresie przeprowadzenia zamierzenia inwestycyjnego polegającego na </w:t>
      </w:r>
      <w:r w:rsidRPr="00FC35B4">
        <w:rPr>
          <w:bCs/>
          <w:sz w:val="22"/>
          <w:szCs w:val="22"/>
        </w:rPr>
        <w:t>wykonaniu otworu poszukiwawczo-rozpoznawczego Końskie GT-1 za kwotę 428 040,00 zł.</w:t>
      </w:r>
    </w:p>
    <w:p w14:paraId="6736A3F4" w14:textId="77777777" w:rsidR="009731DD" w:rsidRPr="00FC35B4" w:rsidRDefault="009731DD" w:rsidP="00FC35B4">
      <w:pPr>
        <w:spacing w:line="276" w:lineRule="auto"/>
        <w:jc w:val="both"/>
        <w:rPr>
          <w:sz w:val="22"/>
          <w:szCs w:val="22"/>
        </w:rPr>
      </w:pPr>
      <w:r w:rsidRPr="00FC35B4">
        <w:rPr>
          <w:sz w:val="22"/>
          <w:szCs w:val="22"/>
        </w:rPr>
        <w:t>W 2024 r. nie ponoszono wydatków na realizację zadania.</w:t>
      </w:r>
    </w:p>
    <w:p w14:paraId="2A228F35" w14:textId="77777777" w:rsidR="00824BB9" w:rsidRPr="00FC35B4" w:rsidRDefault="00824BB9" w:rsidP="00FC35B4">
      <w:pPr>
        <w:pStyle w:val="Akapitzlist"/>
        <w:suppressAutoHyphens w:val="0"/>
        <w:spacing w:line="276" w:lineRule="auto"/>
        <w:ind w:left="426"/>
        <w:contextualSpacing/>
        <w:jc w:val="both"/>
        <w:rPr>
          <w:color w:val="FF0000"/>
          <w:sz w:val="22"/>
          <w:szCs w:val="22"/>
        </w:rPr>
      </w:pPr>
    </w:p>
    <w:p w14:paraId="0231A393" w14:textId="4724508A" w:rsidR="00AE17C6" w:rsidRPr="00FC35B4" w:rsidRDefault="00AE17C6" w:rsidP="00FC35B4">
      <w:pPr>
        <w:pStyle w:val="Akapitzlist"/>
        <w:numPr>
          <w:ilvl w:val="0"/>
          <w:numId w:val="13"/>
        </w:numPr>
        <w:suppressAutoHyphens w:val="0"/>
        <w:spacing w:line="276" w:lineRule="auto"/>
        <w:ind w:left="426" w:hanging="426"/>
        <w:contextualSpacing/>
        <w:jc w:val="both"/>
        <w:rPr>
          <w:sz w:val="22"/>
          <w:szCs w:val="22"/>
        </w:rPr>
      </w:pPr>
      <w:r w:rsidRPr="00FC35B4">
        <w:rPr>
          <w:b/>
          <w:sz w:val="22"/>
          <w:szCs w:val="22"/>
        </w:rPr>
        <w:t>Wykonanie odwodnienia terenu sołectwa Sierosławice</w:t>
      </w:r>
    </w:p>
    <w:p w14:paraId="5C852E73" w14:textId="39C9B625" w:rsidR="00824BB9" w:rsidRPr="00FC35B4" w:rsidRDefault="002F1918" w:rsidP="00FC35B4">
      <w:pPr>
        <w:pStyle w:val="Akapitzlist"/>
        <w:suppressAutoHyphens w:val="0"/>
        <w:spacing w:line="276" w:lineRule="auto"/>
        <w:ind w:left="0"/>
        <w:contextualSpacing/>
        <w:jc w:val="both"/>
        <w:rPr>
          <w:sz w:val="22"/>
          <w:szCs w:val="22"/>
        </w:rPr>
      </w:pPr>
      <w:r w:rsidRPr="00FC35B4">
        <w:rPr>
          <w:sz w:val="22"/>
          <w:szCs w:val="22"/>
        </w:rPr>
        <w:t>W 202</w:t>
      </w:r>
      <w:r w:rsidR="004E19E8" w:rsidRPr="00FC35B4">
        <w:rPr>
          <w:sz w:val="22"/>
          <w:szCs w:val="22"/>
        </w:rPr>
        <w:t>4</w:t>
      </w:r>
      <w:r w:rsidRPr="00FC35B4">
        <w:rPr>
          <w:sz w:val="22"/>
          <w:szCs w:val="22"/>
        </w:rPr>
        <w:t xml:space="preserve"> r. nie ponoszono wydatków na realizację zadania.</w:t>
      </w:r>
    </w:p>
    <w:p w14:paraId="06B5AB23" w14:textId="77777777" w:rsidR="002F1918" w:rsidRPr="00FC35B4" w:rsidRDefault="002F1918" w:rsidP="00FC35B4">
      <w:pPr>
        <w:pStyle w:val="Akapitzlist"/>
        <w:suppressAutoHyphens w:val="0"/>
        <w:spacing w:line="276" w:lineRule="auto"/>
        <w:ind w:left="426"/>
        <w:contextualSpacing/>
        <w:jc w:val="both"/>
        <w:rPr>
          <w:color w:val="FF0000"/>
          <w:sz w:val="22"/>
          <w:szCs w:val="22"/>
        </w:rPr>
      </w:pPr>
    </w:p>
    <w:p w14:paraId="065C5C24" w14:textId="699D94AC" w:rsidR="00AE17C6" w:rsidRPr="00FC35B4" w:rsidRDefault="00AE17C6" w:rsidP="00FC35B4">
      <w:pPr>
        <w:pStyle w:val="Akapitzlist"/>
        <w:numPr>
          <w:ilvl w:val="0"/>
          <w:numId w:val="13"/>
        </w:numPr>
        <w:suppressAutoHyphens w:val="0"/>
        <w:spacing w:line="276" w:lineRule="auto"/>
        <w:ind w:left="426" w:hanging="426"/>
        <w:contextualSpacing/>
        <w:jc w:val="both"/>
        <w:rPr>
          <w:color w:val="FF0000"/>
          <w:sz w:val="22"/>
          <w:szCs w:val="22"/>
        </w:rPr>
      </w:pPr>
      <w:r w:rsidRPr="00FC35B4">
        <w:rPr>
          <w:b/>
          <w:sz w:val="22"/>
          <w:szCs w:val="22"/>
        </w:rPr>
        <w:lastRenderedPageBreak/>
        <w:t>Termomodernizacja budynku Pływalni Miejskiej w Końskich</w:t>
      </w:r>
    </w:p>
    <w:p w14:paraId="13CBAECA" w14:textId="65067CFE" w:rsidR="002F1918" w:rsidRPr="00FC35B4" w:rsidRDefault="002F1918" w:rsidP="00FC35B4">
      <w:pPr>
        <w:pStyle w:val="Akapitzlist"/>
        <w:suppressAutoHyphens w:val="0"/>
        <w:spacing w:line="276" w:lineRule="auto"/>
        <w:ind w:left="0"/>
        <w:contextualSpacing/>
        <w:jc w:val="both"/>
        <w:rPr>
          <w:sz w:val="22"/>
          <w:szCs w:val="22"/>
        </w:rPr>
      </w:pPr>
      <w:r w:rsidRPr="00FC35B4">
        <w:rPr>
          <w:sz w:val="22"/>
          <w:szCs w:val="22"/>
        </w:rPr>
        <w:t>W 202</w:t>
      </w:r>
      <w:r w:rsidR="004E19E8" w:rsidRPr="00FC35B4">
        <w:rPr>
          <w:sz w:val="22"/>
          <w:szCs w:val="22"/>
        </w:rPr>
        <w:t>4</w:t>
      </w:r>
      <w:r w:rsidRPr="00FC35B4">
        <w:rPr>
          <w:sz w:val="22"/>
          <w:szCs w:val="22"/>
        </w:rPr>
        <w:t xml:space="preserve"> r. nie ponoszono wydatków na realizację zadania.</w:t>
      </w:r>
    </w:p>
    <w:p w14:paraId="5C79FCC1" w14:textId="77777777" w:rsidR="001346AD" w:rsidRPr="00FC35B4" w:rsidRDefault="001346AD" w:rsidP="00FC35B4">
      <w:pPr>
        <w:pStyle w:val="Akapitzlist"/>
        <w:suppressAutoHyphens w:val="0"/>
        <w:spacing w:line="276" w:lineRule="auto"/>
        <w:ind w:left="426"/>
        <w:contextualSpacing/>
        <w:jc w:val="both"/>
        <w:rPr>
          <w:sz w:val="22"/>
          <w:szCs w:val="22"/>
        </w:rPr>
      </w:pPr>
    </w:p>
    <w:p w14:paraId="05C994A3" w14:textId="66ADD5B2" w:rsidR="00814BB7" w:rsidRPr="00FC35B4" w:rsidRDefault="009636BB" w:rsidP="00FC35B4">
      <w:pPr>
        <w:numPr>
          <w:ilvl w:val="0"/>
          <w:numId w:val="13"/>
        </w:numPr>
        <w:suppressAutoHyphens w:val="0"/>
        <w:spacing w:line="276" w:lineRule="auto"/>
        <w:ind w:left="426" w:hanging="426"/>
        <w:jc w:val="both"/>
        <w:rPr>
          <w:b/>
          <w:bCs/>
          <w:sz w:val="22"/>
          <w:szCs w:val="22"/>
        </w:rPr>
      </w:pPr>
      <w:r w:rsidRPr="00FC35B4">
        <w:rPr>
          <w:b/>
          <w:sz w:val="22"/>
          <w:szCs w:val="22"/>
        </w:rPr>
        <w:t xml:space="preserve">Wykonanie dokumentacji projektowej dla zadania polegającego na budowie linii zasilających tereny przemysłowe w energię elektryczną wraz z kontenerowymi stacjami transformatorowymi </w:t>
      </w:r>
    </w:p>
    <w:p w14:paraId="41A508B6" w14:textId="3905900A" w:rsidR="00824BB9" w:rsidRPr="00FC35B4" w:rsidRDefault="002F1918" w:rsidP="00FC35B4">
      <w:pPr>
        <w:suppressAutoHyphens w:val="0"/>
        <w:spacing w:line="276" w:lineRule="auto"/>
        <w:jc w:val="both"/>
        <w:rPr>
          <w:sz w:val="22"/>
          <w:szCs w:val="22"/>
        </w:rPr>
      </w:pPr>
      <w:r w:rsidRPr="00FC35B4">
        <w:rPr>
          <w:sz w:val="22"/>
          <w:szCs w:val="22"/>
        </w:rPr>
        <w:t>W 202</w:t>
      </w:r>
      <w:r w:rsidR="004E19E8" w:rsidRPr="00FC35B4">
        <w:rPr>
          <w:sz w:val="22"/>
          <w:szCs w:val="22"/>
        </w:rPr>
        <w:t>4</w:t>
      </w:r>
      <w:r w:rsidRPr="00FC35B4">
        <w:rPr>
          <w:sz w:val="22"/>
          <w:szCs w:val="22"/>
        </w:rPr>
        <w:t xml:space="preserve"> r. nie ponoszono wydatków na realizację zadania.</w:t>
      </w:r>
    </w:p>
    <w:p w14:paraId="20800E62" w14:textId="77777777" w:rsidR="00F8417D" w:rsidRPr="00FC35B4" w:rsidRDefault="00F8417D" w:rsidP="00FC35B4">
      <w:pPr>
        <w:pStyle w:val="Akapitzlist"/>
        <w:tabs>
          <w:tab w:val="left" w:pos="284"/>
        </w:tabs>
        <w:suppressAutoHyphens w:val="0"/>
        <w:spacing w:line="276" w:lineRule="auto"/>
        <w:ind w:left="426"/>
        <w:contextualSpacing/>
        <w:jc w:val="both"/>
        <w:rPr>
          <w:sz w:val="22"/>
          <w:szCs w:val="22"/>
        </w:rPr>
      </w:pPr>
    </w:p>
    <w:p w14:paraId="4F367C74" w14:textId="340DDA47" w:rsidR="00814BB7" w:rsidRPr="00FC35B4" w:rsidRDefault="009636BB" w:rsidP="00FC35B4">
      <w:pPr>
        <w:pStyle w:val="Akapitzlist"/>
        <w:numPr>
          <w:ilvl w:val="0"/>
          <w:numId w:val="13"/>
        </w:numPr>
        <w:tabs>
          <w:tab w:val="left" w:pos="284"/>
        </w:tabs>
        <w:suppressAutoHyphens w:val="0"/>
        <w:spacing w:line="276" w:lineRule="auto"/>
        <w:ind w:left="426" w:hanging="426"/>
        <w:contextualSpacing/>
        <w:jc w:val="both"/>
        <w:rPr>
          <w:sz w:val="22"/>
          <w:szCs w:val="22"/>
        </w:rPr>
      </w:pPr>
      <w:r w:rsidRPr="00FC35B4">
        <w:rPr>
          <w:b/>
          <w:sz w:val="22"/>
          <w:szCs w:val="22"/>
        </w:rPr>
        <w:t>Budowa lapidarium (dokumentacja i wykonanie)</w:t>
      </w:r>
    </w:p>
    <w:p w14:paraId="48BA1E14" w14:textId="2F2E8E87" w:rsidR="00824BB9" w:rsidRPr="00FC35B4" w:rsidRDefault="002F1918" w:rsidP="00FC35B4">
      <w:pPr>
        <w:pStyle w:val="Akapitzlist"/>
        <w:spacing w:line="276" w:lineRule="auto"/>
        <w:ind w:left="0"/>
        <w:jc w:val="both"/>
        <w:rPr>
          <w:sz w:val="22"/>
          <w:szCs w:val="22"/>
        </w:rPr>
      </w:pPr>
      <w:r w:rsidRPr="00FC35B4">
        <w:rPr>
          <w:sz w:val="22"/>
          <w:szCs w:val="22"/>
        </w:rPr>
        <w:t>W 202</w:t>
      </w:r>
      <w:r w:rsidR="004E19E8" w:rsidRPr="00FC35B4">
        <w:rPr>
          <w:sz w:val="22"/>
          <w:szCs w:val="22"/>
        </w:rPr>
        <w:t>4</w:t>
      </w:r>
      <w:r w:rsidRPr="00FC35B4">
        <w:rPr>
          <w:sz w:val="22"/>
          <w:szCs w:val="22"/>
        </w:rPr>
        <w:t xml:space="preserve"> r. nie ponoszono wydatków na realizację zadania.</w:t>
      </w:r>
    </w:p>
    <w:p w14:paraId="734C1477" w14:textId="77777777" w:rsidR="00824BB9" w:rsidRPr="00FC35B4" w:rsidRDefault="00824BB9" w:rsidP="00FC35B4">
      <w:pPr>
        <w:pStyle w:val="Akapitzlist"/>
        <w:tabs>
          <w:tab w:val="left" w:pos="284"/>
        </w:tabs>
        <w:suppressAutoHyphens w:val="0"/>
        <w:spacing w:line="276" w:lineRule="auto"/>
        <w:ind w:left="426"/>
        <w:contextualSpacing/>
        <w:jc w:val="both"/>
        <w:rPr>
          <w:color w:val="FF0000"/>
          <w:sz w:val="22"/>
          <w:szCs w:val="22"/>
        </w:rPr>
      </w:pPr>
    </w:p>
    <w:p w14:paraId="4D808B13" w14:textId="1C9C26C3" w:rsidR="009636BB" w:rsidRPr="00FC35B4" w:rsidRDefault="009636BB" w:rsidP="00FC35B4">
      <w:pPr>
        <w:pStyle w:val="Akapitzlist"/>
        <w:numPr>
          <w:ilvl w:val="0"/>
          <w:numId w:val="13"/>
        </w:numPr>
        <w:tabs>
          <w:tab w:val="left" w:pos="284"/>
        </w:tabs>
        <w:suppressAutoHyphens w:val="0"/>
        <w:spacing w:line="276" w:lineRule="auto"/>
        <w:ind w:left="426" w:hanging="426"/>
        <w:contextualSpacing/>
        <w:jc w:val="both"/>
        <w:rPr>
          <w:b/>
          <w:color w:val="FF0000"/>
          <w:sz w:val="22"/>
          <w:szCs w:val="22"/>
        </w:rPr>
      </w:pPr>
      <w:r w:rsidRPr="00FC35B4">
        <w:rPr>
          <w:b/>
          <w:sz w:val="22"/>
          <w:szCs w:val="22"/>
        </w:rPr>
        <w:t xml:space="preserve">Modernizacja kompleksu sportowego „Moje Boisko – Orlik 2012” w Końskich przy </w:t>
      </w:r>
      <w:r w:rsidRPr="00FC35B4">
        <w:rPr>
          <w:b/>
          <w:sz w:val="22"/>
          <w:szCs w:val="22"/>
        </w:rPr>
        <w:br/>
        <w:t>ul. Południowej 5</w:t>
      </w:r>
      <w:r w:rsidRPr="00FC35B4">
        <w:rPr>
          <w:b/>
          <w:color w:val="FF0000"/>
          <w:sz w:val="22"/>
          <w:szCs w:val="22"/>
        </w:rPr>
        <w:t xml:space="preserve"> </w:t>
      </w:r>
    </w:p>
    <w:p w14:paraId="75E99F35" w14:textId="08246CA6" w:rsidR="009731DD" w:rsidRPr="00FC35B4" w:rsidRDefault="009731DD" w:rsidP="00FC35B4">
      <w:pPr>
        <w:pStyle w:val="Akapitzlist"/>
        <w:spacing w:line="276" w:lineRule="auto"/>
        <w:ind w:left="0"/>
        <w:jc w:val="both"/>
        <w:rPr>
          <w:sz w:val="22"/>
          <w:szCs w:val="22"/>
        </w:rPr>
      </w:pPr>
      <w:r w:rsidRPr="00FC35B4">
        <w:rPr>
          <w:sz w:val="22"/>
          <w:szCs w:val="22"/>
        </w:rPr>
        <w:t xml:space="preserve">Pracownia Projektowa na podstawie umowy z dnia 12.12.2023 r. opracowało dokumentację projektową przebudowy kompleksu sportowego Orlik 2012 przy ul. Południowej 5 w Końskich za kwotę 22 140,00 zł. </w:t>
      </w:r>
    </w:p>
    <w:p w14:paraId="1E8DA77F" w14:textId="77777777" w:rsidR="009731DD" w:rsidRPr="00FC35B4" w:rsidRDefault="009731DD" w:rsidP="00FC35B4">
      <w:pPr>
        <w:pStyle w:val="Akapitzlist"/>
        <w:tabs>
          <w:tab w:val="left" w:pos="804"/>
        </w:tabs>
        <w:spacing w:line="276" w:lineRule="auto"/>
        <w:ind w:left="0"/>
        <w:jc w:val="both"/>
        <w:rPr>
          <w:b/>
          <w:bCs/>
          <w:sz w:val="22"/>
          <w:szCs w:val="22"/>
        </w:rPr>
      </w:pPr>
      <w:r w:rsidRPr="00FC35B4">
        <w:rPr>
          <w:sz w:val="22"/>
          <w:szCs w:val="22"/>
        </w:rPr>
        <w:t xml:space="preserve">W 2024 r. na realizację zadania wydatkowano kwotę </w:t>
      </w:r>
      <w:r w:rsidRPr="00FC35B4">
        <w:rPr>
          <w:b/>
          <w:bCs/>
          <w:sz w:val="22"/>
          <w:szCs w:val="22"/>
        </w:rPr>
        <w:t>22 140,00 zł.</w:t>
      </w:r>
    </w:p>
    <w:p w14:paraId="2720C10E" w14:textId="77777777" w:rsidR="00824BB9" w:rsidRPr="00FC35B4" w:rsidRDefault="00824BB9" w:rsidP="00FC35B4">
      <w:pPr>
        <w:pStyle w:val="Akapitzlist"/>
        <w:tabs>
          <w:tab w:val="left" w:pos="284"/>
        </w:tabs>
        <w:suppressAutoHyphens w:val="0"/>
        <w:spacing w:line="276" w:lineRule="auto"/>
        <w:ind w:left="426"/>
        <w:contextualSpacing/>
        <w:jc w:val="both"/>
        <w:rPr>
          <w:b/>
          <w:color w:val="FF0000"/>
          <w:sz w:val="22"/>
          <w:szCs w:val="22"/>
        </w:rPr>
      </w:pPr>
    </w:p>
    <w:p w14:paraId="643B3585" w14:textId="51AA6559" w:rsidR="004E19E8" w:rsidRPr="00FC35B4" w:rsidRDefault="004E19E8" w:rsidP="00FC35B4">
      <w:pPr>
        <w:pStyle w:val="Akapitzlist"/>
        <w:numPr>
          <w:ilvl w:val="0"/>
          <w:numId w:val="13"/>
        </w:numPr>
        <w:tabs>
          <w:tab w:val="left" w:pos="284"/>
        </w:tabs>
        <w:suppressAutoHyphens w:val="0"/>
        <w:spacing w:line="276" w:lineRule="auto"/>
        <w:ind w:left="426" w:hanging="426"/>
        <w:contextualSpacing/>
        <w:jc w:val="both"/>
        <w:rPr>
          <w:b/>
          <w:sz w:val="22"/>
          <w:szCs w:val="22"/>
        </w:rPr>
      </w:pPr>
      <w:r w:rsidRPr="00FC35B4">
        <w:rPr>
          <w:b/>
          <w:sz w:val="22"/>
          <w:szCs w:val="22"/>
        </w:rPr>
        <w:t>Uregulowanie i racjonalizacja gospodarki wodno-ściekowej na terenie miasta i gminy Końskie</w:t>
      </w:r>
    </w:p>
    <w:p w14:paraId="2BA2FA96" w14:textId="118CDCBA" w:rsidR="00626B1B" w:rsidRPr="00FC35B4" w:rsidRDefault="00626B1B" w:rsidP="00FC35B4">
      <w:pPr>
        <w:pStyle w:val="Akapitzlist"/>
        <w:tabs>
          <w:tab w:val="left" w:pos="284"/>
        </w:tabs>
        <w:suppressAutoHyphens w:val="0"/>
        <w:spacing w:line="276" w:lineRule="auto"/>
        <w:ind w:left="0"/>
        <w:contextualSpacing/>
        <w:jc w:val="both"/>
        <w:rPr>
          <w:bCs/>
          <w:sz w:val="22"/>
          <w:szCs w:val="22"/>
        </w:rPr>
      </w:pPr>
      <w:r w:rsidRPr="00FC35B4">
        <w:rPr>
          <w:bCs/>
          <w:sz w:val="22"/>
          <w:szCs w:val="22"/>
        </w:rPr>
        <w:t xml:space="preserve">W dniu 26 września 2024 r. została zawarta umowa z KBM Sieci s.c. w Kielcach na realizację zadania </w:t>
      </w:r>
      <w:r w:rsidR="00D51872" w:rsidRPr="00FC35B4">
        <w:rPr>
          <w:bCs/>
          <w:sz w:val="22"/>
          <w:szCs w:val="22"/>
        </w:rPr>
        <w:br/>
      </w:r>
      <w:r w:rsidRPr="00FC35B4">
        <w:rPr>
          <w:bCs/>
          <w:sz w:val="22"/>
          <w:szCs w:val="22"/>
        </w:rPr>
        <w:t>za kwotę 6 477 180,00 złotych. Przedsięwzięcie uzyskało dofinansowanie z Rządowego Funduszu</w:t>
      </w:r>
      <w:r w:rsidR="00D51872" w:rsidRPr="00FC35B4">
        <w:rPr>
          <w:bCs/>
          <w:sz w:val="22"/>
          <w:szCs w:val="22"/>
        </w:rPr>
        <w:t xml:space="preserve"> Polski Ład: Program Inwestycji Strategicznych.</w:t>
      </w:r>
    </w:p>
    <w:p w14:paraId="6662AF90" w14:textId="77777777" w:rsidR="009731DD" w:rsidRPr="00FC35B4" w:rsidRDefault="009731DD" w:rsidP="00FC35B4">
      <w:pPr>
        <w:pStyle w:val="Akapitzlist"/>
        <w:tabs>
          <w:tab w:val="left" w:pos="284"/>
        </w:tabs>
        <w:suppressAutoHyphens w:val="0"/>
        <w:spacing w:line="276" w:lineRule="auto"/>
        <w:ind w:left="426"/>
        <w:contextualSpacing/>
        <w:jc w:val="both"/>
        <w:rPr>
          <w:b/>
          <w:color w:val="FF0000"/>
          <w:sz w:val="22"/>
          <w:szCs w:val="22"/>
        </w:rPr>
      </w:pPr>
    </w:p>
    <w:p w14:paraId="5124B763" w14:textId="7CF6E8E5" w:rsidR="00DB4CD7" w:rsidRPr="00FC35B4" w:rsidRDefault="00DB4CD7" w:rsidP="00FC35B4">
      <w:pPr>
        <w:pStyle w:val="Akapitzlist"/>
        <w:numPr>
          <w:ilvl w:val="0"/>
          <w:numId w:val="13"/>
        </w:numPr>
        <w:tabs>
          <w:tab w:val="left" w:pos="284"/>
        </w:tabs>
        <w:suppressAutoHyphens w:val="0"/>
        <w:spacing w:line="276" w:lineRule="auto"/>
        <w:ind w:left="426" w:hanging="426"/>
        <w:contextualSpacing/>
        <w:jc w:val="both"/>
        <w:rPr>
          <w:b/>
          <w:sz w:val="22"/>
          <w:szCs w:val="22"/>
        </w:rPr>
      </w:pPr>
      <w:r w:rsidRPr="00FC35B4">
        <w:rPr>
          <w:b/>
          <w:sz w:val="22"/>
          <w:szCs w:val="22"/>
        </w:rPr>
        <w:t xml:space="preserve">Wyposażenie wielofunkcyjnej Sali widowiskowej przy Koneckim Centrum Kultury </w:t>
      </w:r>
    </w:p>
    <w:p w14:paraId="75D7D935" w14:textId="77777777" w:rsidR="0089251C" w:rsidRPr="00FC35B4" w:rsidRDefault="0089251C" w:rsidP="00FC35B4">
      <w:pPr>
        <w:pStyle w:val="Akapitzlist"/>
        <w:spacing w:line="276" w:lineRule="auto"/>
        <w:ind w:left="0"/>
        <w:jc w:val="both"/>
        <w:rPr>
          <w:sz w:val="22"/>
          <w:szCs w:val="22"/>
        </w:rPr>
      </w:pPr>
      <w:r w:rsidRPr="00FC35B4">
        <w:rPr>
          <w:sz w:val="22"/>
          <w:szCs w:val="22"/>
        </w:rPr>
        <w:t xml:space="preserve">Gmina Końskie umową z dnia 12.01.2024 r. powierzyła firmie </w:t>
      </w:r>
      <w:r w:rsidRPr="00FC35B4">
        <w:rPr>
          <w:bCs/>
          <w:sz w:val="22"/>
          <w:szCs w:val="22"/>
        </w:rPr>
        <w:t xml:space="preserve">MKF 3D Architekt </w:t>
      </w:r>
      <w:r w:rsidRPr="00FC35B4">
        <w:rPr>
          <w:sz w:val="22"/>
          <w:szCs w:val="22"/>
        </w:rPr>
        <w:t>aktualizację dokumentacji projektowej dotyczącej sali widowiskowej. Projektant za wykonaną usługę otrzymał wynagrodzenie w kwocie 12 000,00 zł.</w:t>
      </w:r>
    </w:p>
    <w:p w14:paraId="74B4C8DA" w14:textId="77777777" w:rsidR="0089251C" w:rsidRPr="00FC35B4" w:rsidRDefault="0089251C" w:rsidP="00FC35B4">
      <w:pPr>
        <w:pStyle w:val="Akapitzlist"/>
        <w:spacing w:line="276" w:lineRule="auto"/>
        <w:ind w:left="0"/>
        <w:jc w:val="both"/>
        <w:rPr>
          <w:sz w:val="22"/>
          <w:szCs w:val="22"/>
        </w:rPr>
      </w:pPr>
      <w:r w:rsidRPr="00FC35B4">
        <w:rPr>
          <w:sz w:val="22"/>
          <w:szCs w:val="22"/>
        </w:rPr>
        <w:t xml:space="preserve">W 2024 r. na realizację zadania wydatkowano kwotę </w:t>
      </w:r>
      <w:r w:rsidRPr="00FC35B4">
        <w:rPr>
          <w:b/>
          <w:sz w:val="22"/>
          <w:szCs w:val="22"/>
        </w:rPr>
        <w:t>12 000,00 zł</w:t>
      </w:r>
      <w:r w:rsidRPr="00FC35B4">
        <w:rPr>
          <w:sz w:val="22"/>
          <w:szCs w:val="22"/>
        </w:rPr>
        <w:t>.</w:t>
      </w:r>
    </w:p>
    <w:p w14:paraId="7A003AAC" w14:textId="77777777" w:rsidR="0089251C" w:rsidRPr="00FC35B4" w:rsidRDefault="0089251C" w:rsidP="00FC35B4">
      <w:pPr>
        <w:pStyle w:val="Akapitzlist"/>
        <w:tabs>
          <w:tab w:val="left" w:pos="284"/>
        </w:tabs>
        <w:suppressAutoHyphens w:val="0"/>
        <w:spacing w:line="276" w:lineRule="auto"/>
        <w:ind w:left="0"/>
        <w:contextualSpacing/>
        <w:jc w:val="both"/>
        <w:rPr>
          <w:b/>
          <w:sz w:val="22"/>
          <w:szCs w:val="22"/>
        </w:rPr>
      </w:pPr>
    </w:p>
    <w:p w14:paraId="7F0F39AD" w14:textId="48038EEF" w:rsidR="00DB4CD7" w:rsidRPr="00FC35B4" w:rsidRDefault="00DB4CD7" w:rsidP="00FC35B4">
      <w:pPr>
        <w:pStyle w:val="Akapitzlist"/>
        <w:numPr>
          <w:ilvl w:val="0"/>
          <w:numId w:val="13"/>
        </w:numPr>
        <w:tabs>
          <w:tab w:val="left" w:pos="284"/>
        </w:tabs>
        <w:suppressAutoHyphens w:val="0"/>
        <w:spacing w:line="276" w:lineRule="auto"/>
        <w:ind w:left="426" w:hanging="426"/>
        <w:contextualSpacing/>
        <w:jc w:val="both"/>
        <w:rPr>
          <w:b/>
          <w:sz w:val="22"/>
          <w:szCs w:val="22"/>
        </w:rPr>
      </w:pPr>
      <w:r w:rsidRPr="00FC35B4">
        <w:rPr>
          <w:b/>
          <w:sz w:val="22"/>
          <w:szCs w:val="22"/>
        </w:rPr>
        <w:t>Przebudowa dachów budynków Zespołu Pałacowo-Parkowego w Końskich</w:t>
      </w:r>
    </w:p>
    <w:p w14:paraId="7053B102" w14:textId="77777777" w:rsidR="00FC35B4" w:rsidRPr="00FC35B4" w:rsidRDefault="00FC35B4" w:rsidP="00FC35B4">
      <w:pPr>
        <w:pStyle w:val="Akapitzlist"/>
        <w:spacing w:line="276" w:lineRule="auto"/>
        <w:ind w:left="0"/>
        <w:jc w:val="both"/>
        <w:rPr>
          <w:sz w:val="22"/>
          <w:szCs w:val="22"/>
        </w:rPr>
      </w:pPr>
      <w:r w:rsidRPr="00FC35B4">
        <w:rPr>
          <w:sz w:val="22"/>
          <w:szCs w:val="22"/>
        </w:rPr>
        <w:t>W 2024 r. nie ponoszono wydatków na realizację zadania.</w:t>
      </w:r>
    </w:p>
    <w:p w14:paraId="45E5D972" w14:textId="77777777" w:rsidR="00BE1434" w:rsidRPr="00FC35B4" w:rsidRDefault="00BE1434" w:rsidP="00FC35B4">
      <w:pPr>
        <w:pStyle w:val="Akapitzlist"/>
        <w:tabs>
          <w:tab w:val="left" w:pos="284"/>
        </w:tabs>
        <w:suppressAutoHyphens w:val="0"/>
        <w:spacing w:line="276" w:lineRule="auto"/>
        <w:ind w:left="426"/>
        <w:contextualSpacing/>
        <w:jc w:val="both"/>
        <w:rPr>
          <w:b/>
          <w:sz w:val="22"/>
          <w:szCs w:val="22"/>
        </w:rPr>
      </w:pPr>
    </w:p>
    <w:p w14:paraId="4FC7E16A" w14:textId="246A229A" w:rsidR="00DB4CD7" w:rsidRPr="00FC35B4" w:rsidRDefault="00DB4CD7" w:rsidP="00FC35B4">
      <w:pPr>
        <w:pStyle w:val="Akapitzlist"/>
        <w:numPr>
          <w:ilvl w:val="0"/>
          <w:numId w:val="13"/>
        </w:numPr>
        <w:tabs>
          <w:tab w:val="left" w:pos="284"/>
        </w:tabs>
        <w:suppressAutoHyphens w:val="0"/>
        <w:spacing w:line="276" w:lineRule="auto"/>
        <w:ind w:left="426" w:hanging="426"/>
        <w:contextualSpacing/>
        <w:jc w:val="both"/>
        <w:rPr>
          <w:b/>
          <w:sz w:val="22"/>
          <w:szCs w:val="22"/>
        </w:rPr>
      </w:pPr>
      <w:r w:rsidRPr="00FC35B4">
        <w:rPr>
          <w:b/>
          <w:sz w:val="22"/>
          <w:szCs w:val="22"/>
        </w:rPr>
        <w:t>Dofinansowanie prac restauratorskich, konserwatorskich oraz robót budowlanych przy zabytkowych kamienicach</w:t>
      </w:r>
    </w:p>
    <w:p w14:paraId="50D5EFD3" w14:textId="6535062C" w:rsidR="00B909C6" w:rsidRPr="00FC35B4" w:rsidRDefault="00B909C6" w:rsidP="00FC35B4">
      <w:pPr>
        <w:pStyle w:val="Akapitzlist"/>
        <w:spacing w:line="276" w:lineRule="auto"/>
        <w:ind w:left="0"/>
        <w:jc w:val="both"/>
        <w:rPr>
          <w:sz w:val="22"/>
          <w:szCs w:val="22"/>
        </w:rPr>
      </w:pPr>
      <w:r w:rsidRPr="00FC35B4">
        <w:rPr>
          <w:sz w:val="22"/>
          <w:szCs w:val="22"/>
        </w:rPr>
        <w:t xml:space="preserve">W 2024 r. podjęto Uchwałę Nr VI/44/2024 Rady Miejskiej w Końskich z dnia 20 września 2024 r. w sprawie udzielenia dotacji na dofinansowanie prac konserwatorskich, restauratorskich lub robót budowlanych przy elewacjach oraz dachach budynków położonych na obszarze Miasta Końskie wpisanych do Gminnej Ewidencji Zabytków Miasta i Gminy Końskie, w ramach której przyznano dotację w kwocie </w:t>
      </w:r>
      <w:r w:rsidRPr="00FC35B4">
        <w:rPr>
          <w:b/>
          <w:bCs/>
          <w:sz w:val="22"/>
          <w:szCs w:val="22"/>
        </w:rPr>
        <w:t>50 000,00 zł.</w:t>
      </w:r>
      <w:r w:rsidRPr="00FC35B4">
        <w:rPr>
          <w:sz w:val="22"/>
          <w:szCs w:val="22"/>
        </w:rPr>
        <w:t xml:space="preserve"> </w:t>
      </w:r>
    </w:p>
    <w:p w14:paraId="3A5E4174" w14:textId="528B4F7F" w:rsidR="00B909C6" w:rsidRPr="00FC35B4" w:rsidRDefault="00B909C6" w:rsidP="00FC35B4">
      <w:pPr>
        <w:pStyle w:val="Akapitzlist"/>
        <w:spacing w:line="276" w:lineRule="auto"/>
        <w:ind w:left="0"/>
        <w:jc w:val="both"/>
        <w:rPr>
          <w:sz w:val="22"/>
          <w:szCs w:val="22"/>
        </w:rPr>
      </w:pPr>
      <w:r w:rsidRPr="00FC35B4">
        <w:rPr>
          <w:sz w:val="22"/>
          <w:szCs w:val="22"/>
        </w:rPr>
        <w:t xml:space="preserve">Uchwałą Nr VII/52/2024 Rady Miejskiej w Końskich z dnia 14 października 2024 r. zmieniającą uchwałę </w:t>
      </w:r>
      <w:r w:rsidRPr="00FC35B4">
        <w:rPr>
          <w:sz w:val="22"/>
          <w:szCs w:val="22"/>
        </w:rPr>
        <w:br/>
        <w:t xml:space="preserve">Nr VI/44/2024 Rady Miejskiej w Końskich z dnia 20 września 2024 r. w sprawie udzielenia dotacji na dofinansowanie prac konserwatorskich, restauratorskich lub robót budowlanych przy elewacjach oraz dachach budynków położonych na obszarze Miasta Końskie wpisanych do Gminnej Ewidencji Zabytków Miasta </w:t>
      </w:r>
      <w:r w:rsidRPr="00FC35B4">
        <w:rPr>
          <w:sz w:val="22"/>
          <w:szCs w:val="22"/>
        </w:rPr>
        <w:br/>
        <w:t>i Gminy Końskie zmieniono termin udzielenia dotacji na 2025 r.</w:t>
      </w:r>
    </w:p>
    <w:p w14:paraId="28D00ED6" w14:textId="77777777" w:rsidR="00B909C6" w:rsidRPr="00FC35B4" w:rsidRDefault="00B909C6" w:rsidP="00FC35B4">
      <w:pPr>
        <w:pStyle w:val="Akapitzlist"/>
        <w:tabs>
          <w:tab w:val="left" w:pos="284"/>
        </w:tabs>
        <w:suppressAutoHyphens w:val="0"/>
        <w:spacing w:line="276" w:lineRule="auto"/>
        <w:ind w:left="0"/>
        <w:contextualSpacing/>
        <w:jc w:val="both"/>
        <w:rPr>
          <w:b/>
          <w:sz w:val="22"/>
          <w:szCs w:val="22"/>
        </w:rPr>
      </w:pPr>
    </w:p>
    <w:p w14:paraId="18796DDF" w14:textId="46782057" w:rsidR="00DB4CD7" w:rsidRPr="00FC35B4" w:rsidRDefault="00DB4CD7" w:rsidP="00FC35B4">
      <w:pPr>
        <w:pStyle w:val="Akapitzlist"/>
        <w:numPr>
          <w:ilvl w:val="0"/>
          <w:numId w:val="13"/>
        </w:numPr>
        <w:tabs>
          <w:tab w:val="left" w:pos="284"/>
        </w:tabs>
        <w:suppressAutoHyphens w:val="0"/>
        <w:spacing w:line="276" w:lineRule="auto"/>
        <w:ind w:left="426" w:hanging="426"/>
        <w:contextualSpacing/>
        <w:jc w:val="both"/>
        <w:rPr>
          <w:b/>
          <w:sz w:val="22"/>
          <w:szCs w:val="22"/>
        </w:rPr>
      </w:pPr>
      <w:r w:rsidRPr="00FC35B4">
        <w:rPr>
          <w:b/>
          <w:sz w:val="22"/>
          <w:szCs w:val="22"/>
        </w:rPr>
        <w:t>Przebudowa zaplecza gospodarczego przy Przedszkolu nr 6 w Końskich</w:t>
      </w:r>
    </w:p>
    <w:p w14:paraId="28CF0443" w14:textId="56FEE517" w:rsidR="00D51872" w:rsidRPr="00FC35B4" w:rsidRDefault="00D51872" w:rsidP="00FC35B4">
      <w:pPr>
        <w:spacing w:line="276" w:lineRule="auto"/>
        <w:jc w:val="both"/>
        <w:rPr>
          <w:sz w:val="22"/>
          <w:szCs w:val="22"/>
        </w:rPr>
      </w:pPr>
      <w:r w:rsidRPr="00FC35B4">
        <w:rPr>
          <w:sz w:val="22"/>
          <w:szCs w:val="22"/>
        </w:rPr>
        <w:t xml:space="preserve">W dniu 20.12.2024 r. podpisano umowę </w:t>
      </w:r>
      <w:r w:rsidR="00295A3F" w:rsidRPr="00FC35B4">
        <w:rPr>
          <w:sz w:val="22"/>
          <w:szCs w:val="22"/>
        </w:rPr>
        <w:t xml:space="preserve"> z Firmą Usługi Remontowo-Budowlane Mirosław Kuśmierczyk </w:t>
      </w:r>
      <w:r w:rsidR="00295A3F" w:rsidRPr="00FC35B4">
        <w:rPr>
          <w:sz w:val="22"/>
          <w:szCs w:val="22"/>
        </w:rPr>
        <w:br/>
      </w:r>
      <w:r w:rsidRPr="00FC35B4">
        <w:rPr>
          <w:sz w:val="22"/>
          <w:szCs w:val="22"/>
        </w:rPr>
        <w:t xml:space="preserve">na </w:t>
      </w:r>
      <w:r w:rsidR="00295A3F" w:rsidRPr="00FC35B4">
        <w:rPr>
          <w:sz w:val="22"/>
          <w:szCs w:val="22"/>
        </w:rPr>
        <w:t>kwotę 53 505,00 złotych</w:t>
      </w:r>
      <w:r w:rsidRPr="00FC35B4">
        <w:rPr>
          <w:sz w:val="22"/>
          <w:szCs w:val="22"/>
        </w:rPr>
        <w:t xml:space="preserve">. </w:t>
      </w:r>
      <w:r w:rsidR="00295A3F" w:rsidRPr="00FC35B4">
        <w:rPr>
          <w:sz w:val="22"/>
          <w:szCs w:val="22"/>
        </w:rPr>
        <w:t>Termin realizacji zadania styczeń 2025 r.</w:t>
      </w:r>
    </w:p>
    <w:p w14:paraId="1BAD34EC" w14:textId="7EC5831F" w:rsidR="00D51872" w:rsidRPr="00FC35B4" w:rsidRDefault="00D51872" w:rsidP="00FC35B4">
      <w:pPr>
        <w:spacing w:line="276" w:lineRule="auto"/>
        <w:jc w:val="both"/>
        <w:rPr>
          <w:sz w:val="22"/>
          <w:szCs w:val="22"/>
        </w:rPr>
      </w:pPr>
      <w:r w:rsidRPr="00FC35B4">
        <w:rPr>
          <w:sz w:val="22"/>
          <w:szCs w:val="22"/>
        </w:rPr>
        <w:t xml:space="preserve">W 2024 r. nie </w:t>
      </w:r>
      <w:r w:rsidR="00295A3F" w:rsidRPr="00FC35B4">
        <w:rPr>
          <w:sz w:val="22"/>
          <w:szCs w:val="22"/>
        </w:rPr>
        <w:t>poniesiono wydatków na realizację zadania</w:t>
      </w:r>
      <w:r w:rsidRPr="00FC35B4">
        <w:rPr>
          <w:sz w:val="22"/>
          <w:szCs w:val="22"/>
        </w:rPr>
        <w:t xml:space="preserve">. </w:t>
      </w:r>
    </w:p>
    <w:p w14:paraId="6A7A2BD2" w14:textId="440F5DB7" w:rsidR="00D51872" w:rsidRDefault="00D51872" w:rsidP="00FC35B4">
      <w:pPr>
        <w:pStyle w:val="Akapitzlist"/>
        <w:tabs>
          <w:tab w:val="left" w:pos="284"/>
        </w:tabs>
        <w:suppressAutoHyphens w:val="0"/>
        <w:spacing w:line="276" w:lineRule="auto"/>
        <w:ind w:left="0"/>
        <w:contextualSpacing/>
        <w:jc w:val="both"/>
        <w:rPr>
          <w:b/>
          <w:color w:val="FF0000"/>
          <w:sz w:val="22"/>
          <w:szCs w:val="22"/>
        </w:rPr>
      </w:pPr>
    </w:p>
    <w:p w14:paraId="2FC1B73C" w14:textId="77777777" w:rsidR="00EF28E0" w:rsidRPr="00FC35B4" w:rsidRDefault="00EF28E0" w:rsidP="00FC35B4">
      <w:pPr>
        <w:pStyle w:val="Akapitzlist"/>
        <w:tabs>
          <w:tab w:val="left" w:pos="284"/>
        </w:tabs>
        <w:suppressAutoHyphens w:val="0"/>
        <w:spacing w:line="276" w:lineRule="auto"/>
        <w:ind w:left="0"/>
        <w:contextualSpacing/>
        <w:jc w:val="both"/>
        <w:rPr>
          <w:b/>
          <w:color w:val="FF0000"/>
          <w:sz w:val="22"/>
          <w:szCs w:val="22"/>
        </w:rPr>
      </w:pPr>
    </w:p>
    <w:p w14:paraId="2C93674C" w14:textId="3FAC094F" w:rsidR="00DB4CD7" w:rsidRPr="00FC35B4" w:rsidRDefault="00DB4CD7" w:rsidP="00FC35B4">
      <w:pPr>
        <w:pStyle w:val="Akapitzlist"/>
        <w:numPr>
          <w:ilvl w:val="0"/>
          <w:numId w:val="13"/>
        </w:numPr>
        <w:tabs>
          <w:tab w:val="left" w:pos="284"/>
        </w:tabs>
        <w:suppressAutoHyphens w:val="0"/>
        <w:spacing w:line="276" w:lineRule="auto"/>
        <w:ind w:left="426" w:hanging="426"/>
        <w:contextualSpacing/>
        <w:jc w:val="both"/>
        <w:rPr>
          <w:b/>
          <w:sz w:val="22"/>
          <w:szCs w:val="22"/>
        </w:rPr>
      </w:pPr>
      <w:r w:rsidRPr="00FC35B4">
        <w:rPr>
          <w:b/>
          <w:sz w:val="22"/>
          <w:szCs w:val="22"/>
        </w:rPr>
        <w:lastRenderedPageBreak/>
        <w:t>Dofinansowanie do realizacji przedsięwzięcia w ramach programu priorytetowego „Ciepłe Mieszkanie”</w:t>
      </w:r>
    </w:p>
    <w:p w14:paraId="3B3507EB" w14:textId="14F97C51" w:rsidR="00B909C6" w:rsidRPr="00FC35B4" w:rsidRDefault="00B909C6" w:rsidP="00FC35B4">
      <w:pPr>
        <w:pStyle w:val="Akapitzlist"/>
        <w:spacing w:line="276" w:lineRule="auto"/>
        <w:ind w:left="0"/>
        <w:jc w:val="both"/>
        <w:rPr>
          <w:sz w:val="22"/>
          <w:szCs w:val="22"/>
        </w:rPr>
      </w:pPr>
      <w:r w:rsidRPr="00FC35B4">
        <w:rPr>
          <w:sz w:val="22"/>
          <w:szCs w:val="22"/>
        </w:rPr>
        <w:t xml:space="preserve">W 2024 r. zawarto umowę o dofinansowanie Nr 06418/24 w ramach programu priorytetowego „Ciepłe Mieszkanie” pomiędzy </w:t>
      </w:r>
      <w:proofErr w:type="spellStart"/>
      <w:r w:rsidRPr="00FC35B4">
        <w:rPr>
          <w:sz w:val="22"/>
          <w:szCs w:val="22"/>
        </w:rPr>
        <w:t>WFOŚiGW</w:t>
      </w:r>
      <w:proofErr w:type="spellEnd"/>
      <w:r w:rsidRPr="00FC35B4">
        <w:rPr>
          <w:sz w:val="22"/>
          <w:szCs w:val="22"/>
        </w:rPr>
        <w:t xml:space="preserve"> z siedzibą w Kielcach a Gminą Końskie, której przedmiotem jest udzielenie Gminie przez </w:t>
      </w:r>
      <w:proofErr w:type="spellStart"/>
      <w:r w:rsidRPr="00FC35B4">
        <w:rPr>
          <w:sz w:val="22"/>
          <w:szCs w:val="22"/>
        </w:rPr>
        <w:t>WFOŚiGW</w:t>
      </w:r>
      <w:proofErr w:type="spellEnd"/>
      <w:r w:rsidRPr="00FC35B4">
        <w:rPr>
          <w:sz w:val="22"/>
          <w:szCs w:val="22"/>
        </w:rPr>
        <w:t xml:space="preserve"> dotacji na realizację przedsięwzięcia na podstawie wniosku o dofinansowanie złożonego przez Gminę Końskie. </w:t>
      </w:r>
    </w:p>
    <w:p w14:paraId="7C7D8C79" w14:textId="1FF106DB" w:rsidR="00B909C6" w:rsidRPr="00FC35B4" w:rsidRDefault="00B909C6" w:rsidP="00FC35B4">
      <w:pPr>
        <w:pStyle w:val="Akapitzlist"/>
        <w:spacing w:line="276" w:lineRule="auto"/>
        <w:ind w:left="0"/>
        <w:jc w:val="both"/>
        <w:rPr>
          <w:sz w:val="22"/>
          <w:szCs w:val="22"/>
        </w:rPr>
      </w:pPr>
      <w:r w:rsidRPr="00FC35B4">
        <w:rPr>
          <w:sz w:val="22"/>
          <w:szCs w:val="22"/>
        </w:rPr>
        <w:t xml:space="preserve">Nabór wniosków ogłoszono Zarządzeniem Nr 322/2024 Burmistrza Miasta i Gminy Końskie z dnia </w:t>
      </w:r>
      <w:r w:rsidR="00D51872" w:rsidRPr="00FC35B4">
        <w:rPr>
          <w:sz w:val="22"/>
          <w:szCs w:val="22"/>
        </w:rPr>
        <w:br/>
      </w:r>
      <w:r w:rsidRPr="00FC35B4">
        <w:rPr>
          <w:sz w:val="22"/>
          <w:szCs w:val="22"/>
        </w:rPr>
        <w:t xml:space="preserve">15 października 2024 r. w sprawie ogłoszenia naboru wniosków o udzielenie dofinansowania przedsięwzięć </w:t>
      </w:r>
      <w:r w:rsidR="00D51872" w:rsidRPr="00FC35B4">
        <w:rPr>
          <w:sz w:val="22"/>
          <w:szCs w:val="22"/>
        </w:rPr>
        <w:br/>
      </w:r>
      <w:r w:rsidRPr="00FC35B4">
        <w:rPr>
          <w:sz w:val="22"/>
          <w:szCs w:val="22"/>
        </w:rPr>
        <w:t>w ramach Programu Priorytetowego „Ciepłe Mieszkanie” w Gminie Końskie.</w:t>
      </w:r>
    </w:p>
    <w:p w14:paraId="46558225" w14:textId="77777777" w:rsidR="00FC35B4" w:rsidRDefault="00B909C6" w:rsidP="00FC35B4">
      <w:pPr>
        <w:pStyle w:val="Akapitzlist"/>
        <w:spacing w:line="276" w:lineRule="auto"/>
        <w:ind w:left="0"/>
        <w:jc w:val="both"/>
        <w:rPr>
          <w:sz w:val="22"/>
          <w:szCs w:val="22"/>
        </w:rPr>
      </w:pPr>
      <w:r w:rsidRPr="00FC35B4">
        <w:rPr>
          <w:sz w:val="22"/>
          <w:szCs w:val="22"/>
        </w:rPr>
        <w:t>W ramach naboru w 2024 r. zawarto umowę</w:t>
      </w:r>
      <w:r w:rsidR="00E172B9" w:rsidRPr="00FC35B4">
        <w:rPr>
          <w:sz w:val="22"/>
          <w:szCs w:val="22"/>
        </w:rPr>
        <w:t xml:space="preserve"> z jednym beneficjentem</w:t>
      </w:r>
      <w:r w:rsidRPr="00FC35B4">
        <w:rPr>
          <w:sz w:val="22"/>
          <w:szCs w:val="22"/>
        </w:rPr>
        <w:t xml:space="preserve"> na dofinansowanie przedsięwzięcia </w:t>
      </w:r>
      <w:r w:rsidR="00E172B9" w:rsidRPr="00FC35B4">
        <w:rPr>
          <w:sz w:val="22"/>
          <w:szCs w:val="22"/>
        </w:rPr>
        <w:br/>
      </w:r>
      <w:r w:rsidRPr="00FC35B4">
        <w:rPr>
          <w:sz w:val="22"/>
          <w:szCs w:val="22"/>
        </w:rPr>
        <w:t>w ramach Programu Priorytetowego „Ciepłe Mieszkanie” w Gminie Końskie.</w:t>
      </w:r>
    </w:p>
    <w:p w14:paraId="12434EDC" w14:textId="3D49768B" w:rsidR="00B909C6" w:rsidRPr="00FC35B4" w:rsidRDefault="00B909C6" w:rsidP="00FC35B4">
      <w:pPr>
        <w:pStyle w:val="Akapitzlist"/>
        <w:spacing w:line="276" w:lineRule="auto"/>
        <w:ind w:left="0"/>
        <w:jc w:val="both"/>
        <w:rPr>
          <w:b/>
          <w:sz w:val="22"/>
          <w:szCs w:val="22"/>
        </w:rPr>
      </w:pPr>
      <w:r w:rsidRPr="00FC35B4">
        <w:rPr>
          <w:sz w:val="22"/>
          <w:szCs w:val="22"/>
        </w:rPr>
        <w:t xml:space="preserve"> </w:t>
      </w:r>
    </w:p>
    <w:p w14:paraId="6892888A" w14:textId="54D8BA6A" w:rsidR="00824BB9" w:rsidRPr="00FC35B4" w:rsidRDefault="00824BB9" w:rsidP="00FC35B4">
      <w:pPr>
        <w:pStyle w:val="Akapitzlist"/>
        <w:numPr>
          <w:ilvl w:val="0"/>
          <w:numId w:val="13"/>
        </w:numPr>
        <w:tabs>
          <w:tab w:val="left" w:pos="284"/>
        </w:tabs>
        <w:suppressAutoHyphens w:val="0"/>
        <w:spacing w:line="276" w:lineRule="auto"/>
        <w:ind w:left="426" w:hanging="426"/>
        <w:contextualSpacing/>
        <w:jc w:val="both"/>
        <w:rPr>
          <w:b/>
          <w:color w:val="FF0000"/>
          <w:sz w:val="22"/>
          <w:szCs w:val="22"/>
        </w:rPr>
      </w:pPr>
      <w:r w:rsidRPr="00FC35B4">
        <w:rPr>
          <w:b/>
          <w:sz w:val="22"/>
          <w:szCs w:val="22"/>
        </w:rPr>
        <w:t xml:space="preserve">Zakup i montaż zbiorników na ogrzewanie wody użytkowej na potrzeby Pływalni Miejskiej </w:t>
      </w:r>
      <w:r w:rsidR="00D51872" w:rsidRPr="00FC35B4">
        <w:rPr>
          <w:b/>
          <w:sz w:val="22"/>
          <w:szCs w:val="22"/>
        </w:rPr>
        <w:br/>
      </w:r>
      <w:r w:rsidRPr="00FC35B4">
        <w:rPr>
          <w:b/>
          <w:sz w:val="22"/>
          <w:szCs w:val="22"/>
        </w:rPr>
        <w:t>w Końskich</w:t>
      </w:r>
      <w:r w:rsidRPr="00FC35B4">
        <w:rPr>
          <w:b/>
          <w:color w:val="FF0000"/>
          <w:sz w:val="22"/>
          <w:szCs w:val="22"/>
        </w:rPr>
        <w:t xml:space="preserve"> </w:t>
      </w:r>
    </w:p>
    <w:p w14:paraId="128383F4" w14:textId="405E9539" w:rsidR="00C80A4F" w:rsidRPr="00FC35B4" w:rsidRDefault="00C80A4F" w:rsidP="00FC35B4">
      <w:pPr>
        <w:spacing w:line="276" w:lineRule="auto"/>
        <w:jc w:val="both"/>
        <w:rPr>
          <w:sz w:val="22"/>
          <w:szCs w:val="22"/>
          <w:lang w:eastAsia="pl-PL"/>
        </w:rPr>
      </w:pPr>
      <w:r w:rsidRPr="00FC35B4">
        <w:rPr>
          <w:sz w:val="22"/>
          <w:szCs w:val="22"/>
        </w:rPr>
        <w:t>W dniu 6 listopada 202</w:t>
      </w:r>
      <w:r w:rsidR="00D51872" w:rsidRPr="00FC35B4">
        <w:rPr>
          <w:sz w:val="22"/>
          <w:szCs w:val="22"/>
        </w:rPr>
        <w:t>3</w:t>
      </w:r>
      <w:r w:rsidRPr="00FC35B4">
        <w:rPr>
          <w:sz w:val="22"/>
          <w:szCs w:val="22"/>
        </w:rPr>
        <w:t xml:space="preserve"> r. zawarto umowę z F.H.U. Hydro-Bud Mateusz Styś na realizację zadania za kwotę 104 550,00 zł.</w:t>
      </w:r>
    </w:p>
    <w:p w14:paraId="6710D969" w14:textId="33430A80" w:rsidR="000D6842" w:rsidRPr="00FC35B4" w:rsidRDefault="00B946DC" w:rsidP="00FC35B4">
      <w:pPr>
        <w:pStyle w:val="Akapitzlist"/>
        <w:spacing w:line="276" w:lineRule="auto"/>
        <w:ind w:left="0"/>
        <w:jc w:val="both"/>
        <w:rPr>
          <w:color w:val="FF0000"/>
          <w:sz w:val="22"/>
          <w:szCs w:val="22"/>
        </w:rPr>
      </w:pPr>
      <w:r w:rsidRPr="00FC35B4">
        <w:rPr>
          <w:sz w:val="22"/>
          <w:szCs w:val="22"/>
        </w:rPr>
        <w:t>W 202</w:t>
      </w:r>
      <w:r w:rsidR="00DB4CD7" w:rsidRPr="00FC35B4">
        <w:rPr>
          <w:sz w:val="22"/>
          <w:szCs w:val="22"/>
        </w:rPr>
        <w:t>4</w:t>
      </w:r>
      <w:r w:rsidRPr="00FC35B4">
        <w:rPr>
          <w:sz w:val="22"/>
          <w:szCs w:val="22"/>
        </w:rPr>
        <w:t xml:space="preserve"> r. </w:t>
      </w:r>
      <w:r w:rsidR="00DB4CD7" w:rsidRPr="00FC35B4">
        <w:rPr>
          <w:sz w:val="22"/>
          <w:szCs w:val="22"/>
        </w:rPr>
        <w:t>z</w:t>
      </w:r>
      <w:r w:rsidRPr="00FC35B4">
        <w:rPr>
          <w:sz w:val="22"/>
          <w:szCs w:val="22"/>
        </w:rPr>
        <w:t>a</w:t>
      </w:r>
      <w:r w:rsidR="00DB4CD7" w:rsidRPr="00FC35B4">
        <w:rPr>
          <w:sz w:val="22"/>
          <w:szCs w:val="22"/>
        </w:rPr>
        <w:t>płacono za zrealizowane zadanie.</w:t>
      </w:r>
    </w:p>
    <w:p w14:paraId="0C7191BA" w14:textId="77777777" w:rsidR="000D6842" w:rsidRPr="00F91A49" w:rsidRDefault="000D6842" w:rsidP="00227546">
      <w:pPr>
        <w:pStyle w:val="Akapitzlist"/>
        <w:spacing w:line="360" w:lineRule="auto"/>
        <w:ind w:left="426" w:hanging="426"/>
        <w:jc w:val="both"/>
        <w:rPr>
          <w:color w:val="FF0000"/>
        </w:rPr>
      </w:pPr>
    </w:p>
    <w:p w14:paraId="7BF0345B" w14:textId="77777777" w:rsidR="000D6842" w:rsidRPr="00F91A49" w:rsidRDefault="000D6842" w:rsidP="00227546">
      <w:pPr>
        <w:pStyle w:val="Akapitzlist"/>
        <w:spacing w:line="360" w:lineRule="auto"/>
        <w:ind w:left="426" w:hanging="426"/>
        <w:jc w:val="both"/>
        <w:rPr>
          <w:color w:val="FF0000"/>
        </w:rPr>
      </w:pPr>
    </w:p>
    <w:p w14:paraId="49157235" w14:textId="77777777" w:rsidR="000D6842" w:rsidRPr="00F91A49" w:rsidRDefault="000D6842" w:rsidP="00227546">
      <w:pPr>
        <w:pStyle w:val="Akapitzlist"/>
        <w:spacing w:line="360" w:lineRule="auto"/>
        <w:ind w:left="426" w:hanging="426"/>
        <w:jc w:val="both"/>
        <w:rPr>
          <w:color w:val="FF0000"/>
        </w:rPr>
      </w:pPr>
    </w:p>
    <w:sectPr w:rsidR="000D6842" w:rsidRPr="00F91A49" w:rsidSect="006301B1">
      <w:pgSz w:w="11906" w:h="16838"/>
      <w:pgMar w:top="1418" w:right="1021" w:bottom="1021" w:left="102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4B3F0B" w14:textId="77777777" w:rsidR="006223D9" w:rsidRDefault="006223D9" w:rsidP="00EB7A9A">
      <w:r>
        <w:separator/>
      </w:r>
    </w:p>
  </w:endnote>
  <w:endnote w:type="continuationSeparator" w:id="0">
    <w:p w14:paraId="44D82E80" w14:textId="77777777" w:rsidR="006223D9" w:rsidRDefault="006223D9" w:rsidP="00EB7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Yu Gothic"/>
    <w:charset w:val="80"/>
    <w:family w:val="auto"/>
    <w:pitch w:val="default"/>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A2DAAD" w14:textId="77777777" w:rsidR="006703FB" w:rsidRDefault="006703F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4E0AD1" w14:textId="77777777" w:rsidR="006223D9" w:rsidRDefault="006223D9" w:rsidP="00EB7A9A">
      <w:r>
        <w:separator/>
      </w:r>
    </w:p>
  </w:footnote>
  <w:footnote w:type="continuationSeparator" w:id="0">
    <w:p w14:paraId="382B0853" w14:textId="77777777" w:rsidR="006223D9" w:rsidRDefault="006223D9" w:rsidP="00EB7A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E5643" w14:textId="77777777" w:rsidR="006703FB" w:rsidRDefault="006703FB">
    <w:pPr>
      <w:pStyle w:val="Nagwek"/>
      <w:jc w:val="center"/>
    </w:pPr>
    <w:r>
      <w:fldChar w:fldCharType="begin"/>
    </w:r>
    <w:r>
      <w:instrText xml:space="preserve"> PAGE   \* MERGEFORMAT </w:instrText>
    </w:r>
    <w:r>
      <w:fldChar w:fldCharType="separate"/>
    </w:r>
    <w:r w:rsidR="00E734D1">
      <w:rPr>
        <w:noProof/>
      </w:rPr>
      <w:t>4</w:t>
    </w:r>
    <w:r>
      <w:rPr>
        <w:noProof/>
      </w:rPr>
      <w:fldChar w:fldCharType="end"/>
    </w:r>
  </w:p>
  <w:p w14:paraId="189FF90C" w14:textId="77777777" w:rsidR="006703FB" w:rsidRDefault="006703F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C4304" w14:textId="77777777" w:rsidR="006703FB" w:rsidRDefault="006703FB" w:rsidP="009B3F10">
    <w:pPr>
      <w:pStyle w:val="Nagwek"/>
      <w:jc w:val="center"/>
    </w:pPr>
    <w:r>
      <w:rPr>
        <w:rStyle w:val="Numerstrony"/>
      </w:rPr>
      <w:fldChar w:fldCharType="begin"/>
    </w:r>
    <w:r>
      <w:rPr>
        <w:rStyle w:val="Numerstrony"/>
      </w:rPr>
      <w:instrText xml:space="preserve"> PAGE </w:instrText>
    </w:r>
    <w:r>
      <w:rPr>
        <w:rStyle w:val="Numerstrony"/>
      </w:rPr>
      <w:fldChar w:fldCharType="separate"/>
    </w:r>
    <w:r w:rsidR="00E734D1">
      <w:rPr>
        <w:rStyle w:val="Numerstrony"/>
        <w:noProof/>
      </w:rPr>
      <w:t>54</w:t>
    </w:r>
    <w:r>
      <w:rPr>
        <w:rStyle w:val="Numerstrony"/>
      </w:rPr>
      <w:fldChar w:fldCharType="end"/>
    </w:r>
    <w:r w:rsidR="00000000">
      <w:rPr>
        <w:noProof/>
        <w:lang w:eastAsia="pl-PL"/>
      </w:rPr>
      <w:pict w14:anchorId="73DF7070">
        <v:shapetype id="_x0000_t202" coordsize="21600,21600" o:spt="202" path="m,l,21600r21600,l21600,xe">
          <v:stroke joinstyle="miter"/>
          <v:path gradientshapeok="t" o:connecttype="rect"/>
        </v:shapetype>
        <v:shape id="_x0000_s1025" type="#_x0000_t202" style="position:absolute;left:0;text-align:left;margin-left:0;margin-top:0;width:472.1pt;height:15.7pt;z-index:-1;mso-wrap-distance-left:0;mso-wrap-distance-right:0;mso-position-horizontal-relative:text;mso-position-vertical-relative:text" stroked="f">
          <v:fill color2="black"/>
          <v:textbox style="mso-next-textbox:#_x0000_s1025" inset="0,0,0,0">
            <w:txbxContent>
              <w:p w14:paraId="791DBBD1" w14:textId="77777777" w:rsidR="006703FB" w:rsidRDefault="006703FB">
                <w:pPr>
                  <w:pStyle w:val="Tekstpodstawowy21"/>
                </w:pPr>
              </w:p>
            </w:txbxContent>
          </v:textbox>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9678FC6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04F23462"/>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00001"/>
    <w:multiLevelType w:val="multilevel"/>
    <w:tmpl w:val="00000001"/>
    <w:name w:val="WW8Num4"/>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3" w15:restartNumberingAfterBreak="0">
    <w:nsid w:val="00000002"/>
    <w:multiLevelType w:val="multilevel"/>
    <w:tmpl w:val="00000002"/>
    <w:name w:val="WW8Num5"/>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4" w15:restartNumberingAfterBreak="0">
    <w:nsid w:val="00000003"/>
    <w:multiLevelType w:val="multilevel"/>
    <w:tmpl w:val="00000003"/>
    <w:name w:val="WW8Num6"/>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5" w15:restartNumberingAfterBreak="0">
    <w:nsid w:val="00000004"/>
    <w:multiLevelType w:val="multilevel"/>
    <w:tmpl w:val="00000004"/>
    <w:name w:val="WW8Num7"/>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720"/>
        </w:tabs>
        <w:ind w:left="720" w:hanging="360"/>
      </w:pPr>
      <w:rPr>
        <w:rFonts w:ascii="StarSymbol" w:eastAsia="StarSymbol"/>
      </w:rPr>
    </w:lvl>
    <w:lvl w:ilvl="2">
      <w:start w:val="1"/>
      <w:numFmt w:val="bullet"/>
      <w:lvlText w:val="–"/>
      <w:lvlJc w:val="left"/>
      <w:pPr>
        <w:tabs>
          <w:tab w:val="num" w:pos="1080"/>
        </w:tabs>
        <w:ind w:left="1080" w:hanging="360"/>
      </w:pPr>
      <w:rPr>
        <w:rFonts w:ascii="StarSymbol" w:eastAsia="StarSymbol"/>
      </w:rPr>
    </w:lvl>
    <w:lvl w:ilvl="3">
      <w:start w:val="1"/>
      <w:numFmt w:val="bullet"/>
      <w:lvlText w:val="–"/>
      <w:lvlJc w:val="left"/>
      <w:pPr>
        <w:tabs>
          <w:tab w:val="num" w:pos="1440"/>
        </w:tabs>
        <w:ind w:left="1440" w:hanging="360"/>
      </w:pPr>
      <w:rPr>
        <w:rFonts w:ascii="StarSymbol" w:eastAsia="StarSymbol"/>
      </w:rPr>
    </w:lvl>
    <w:lvl w:ilvl="4">
      <w:start w:val="1"/>
      <w:numFmt w:val="bullet"/>
      <w:lvlText w:val="–"/>
      <w:lvlJc w:val="left"/>
      <w:pPr>
        <w:tabs>
          <w:tab w:val="num" w:pos="1800"/>
        </w:tabs>
        <w:ind w:left="1800" w:hanging="360"/>
      </w:pPr>
      <w:rPr>
        <w:rFonts w:ascii="StarSymbol" w:eastAsia="StarSymbol"/>
      </w:rPr>
    </w:lvl>
    <w:lvl w:ilvl="5">
      <w:start w:val="1"/>
      <w:numFmt w:val="bullet"/>
      <w:lvlText w:val="–"/>
      <w:lvlJc w:val="left"/>
      <w:pPr>
        <w:tabs>
          <w:tab w:val="num" w:pos="2160"/>
        </w:tabs>
        <w:ind w:left="2160" w:hanging="360"/>
      </w:pPr>
      <w:rPr>
        <w:rFonts w:ascii="StarSymbol" w:eastAsia="StarSymbol"/>
      </w:rPr>
    </w:lvl>
    <w:lvl w:ilvl="6">
      <w:start w:val="1"/>
      <w:numFmt w:val="bullet"/>
      <w:lvlText w:val="–"/>
      <w:lvlJc w:val="left"/>
      <w:pPr>
        <w:tabs>
          <w:tab w:val="num" w:pos="2520"/>
        </w:tabs>
        <w:ind w:left="2520" w:hanging="360"/>
      </w:pPr>
      <w:rPr>
        <w:rFonts w:ascii="StarSymbol" w:eastAsia="StarSymbol"/>
      </w:rPr>
    </w:lvl>
    <w:lvl w:ilvl="7">
      <w:start w:val="1"/>
      <w:numFmt w:val="bullet"/>
      <w:lvlText w:val="–"/>
      <w:lvlJc w:val="left"/>
      <w:pPr>
        <w:tabs>
          <w:tab w:val="num" w:pos="2880"/>
        </w:tabs>
        <w:ind w:left="2880" w:hanging="360"/>
      </w:pPr>
      <w:rPr>
        <w:rFonts w:ascii="StarSymbol" w:eastAsia="StarSymbol"/>
      </w:rPr>
    </w:lvl>
    <w:lvl w:ilvl="8">
      <w:start w:val="1"/>
      <w:numFmt w:val="bullet"/>
      <w:lvlText w:val="–"/>
      <w:lvlJc w:val="left"/>
      <w:pPr>
        <w:tabs>
          <w:tab w:val="num" w:pos="3240"/>
        </w:tabs>
        <w:ind w:left="3240" w:hanging="360"/>
      </w:pPr>
      <w:rPr>
        <w:rFonts w:ascii="StarSymbol" w:eastAsia="StarSymbol"/>
      </w:rPr>
    </w:lvl>
  </w:abstractNum>
  <w:abstractNum w:abstractNumId="6" w15:restartNumberingAfterBreak="0">
    <w:nsid w:val="00000005"/>
    <w:multiLevelType w:val="multilevel"/>
    <w:tmpl w:val="00000005"/>
    <w:name w:val="WW8Num8"/>
    <w:lvl w:ilvl="0">
      <w:start w:val="1"/>
      <w:numFmt w:val="bullet"/>
      <w:lvlText w:val="–"/>
      <w:lvlJc w:val="left"/>
      <w:pPr>
        <w:tabs>
          <w:tab w:val="num" w:pos="360"/>
        </w:tabs>
        <w:ind w:left="360" w:hanging="360"/>
      </w:pPr>
      <w:rPr>
        <w:rFonts w:ascii="StarSymbol" w:eastAsia="StarSymbol"/>
        <w:sz w:val="18"/>
      </w:rPr>
    </w:lvl>
    <w:lvl w:ilvl="1">
      <w:start w:val="1"/>
      <w:numFmt w:val="bullet"/>
      <w:lvlText w:val="–"/>
      <w:lvlJc w:val="left"/>
      <w:pPr>
        <w:tabs>
          <w:tab w:val="num" w:pos="720"/>
        </w:tabs>
        <w:ind w:left="720" w:hanging="360"/>
      </w:pPr>
      <w:rPr>
        <w:rFonts w:ascii="StarSymbol" w:eastAsia="StarSymbol"/>
        <w:sz w:val="18"/>
      </w:rPr>
    </w:lvl>
    <w:lvl w:ilvl="2">
      <w:start w:val="1"/>
      <w:numFmt w:val="bullet"/>
      <w:lvlText w:val="–"/>
      <w:lvlJc w:val="left"/>
      <w:pPr>
        <w:tabs>
          <w:tab w:val="num" w:pos="1080"/>
        </w:tabs>
        <w:ind w:left="1080" w:hanging="360"/>
      </w:pPr>
      <w:rPr>
        <w:rFonts w:ascii="StarSymbol" w:eastAsia="StarSymbol"/>
        <w:sz w:val="18"/>
      </w:rPr>
    </w:lvl>
    <w:lvl w:ilvl="3">
      <w:start w:val="1"/>
      <w:numFmt w:val="bullet"/>
      <w:lvlText w:val="–"/>
      <w:lvlJc w:val="left"/>
      <w:pPr>
        <w:tabs>
          <w:tab w:val="num" w:pos="1440"/>
        </w:tabs>
        <w:ind w:left="1440" w:hanging="360"/>
      </w:pPr>
      <w:rPr>
        <w:rFonts w:ascii="StarSymbol" w:eastAsia="StarSymbol"/>
        <w:sz w:val="18"/>
      </w:rPr>
    </w:lvl>
    <w:lvl w:ilvl="4">
      <w:start w:val="1"/>
      <w:numFmt w:val="bullet"/>
      <w:lvlText w:val="–"/>
      <w:lvlJc w:val="left"/>
      <w:pPr>
        <w:tabs>
          <w:tab w:val="num" w:pos="1800"/>
        </w:tabs>
        <w:ind w:left="1800" w:hanging="360"/>
      </w:pPr>
      <w:rPr>
        <w:rFonts w:ascii="StarSymbol" w:eastAsia="StarSymbol"/>
        <w:sz w:val="18"/>
      </w:rPr>
    </w:lvl>
    <w:lvl w:ilvl="5">
      <w:start w:val="1"/>
      <w:numFmt w:val="bullet"/>
      <w:lvlText w:val="–"/>
      <w:lvlJc w:val="left"/>
      <w:pPr>
        <w:tabs>
          <w:tab w:val="num" w:pos="2160"/>
        </w:tabs>
        <w:ind w:left="2160" w:hanging="360"/>
      </w:pPr>
      <w:rPr>
        <w:rFonts w:ascii="StarSymbol" w:eastAsia="StarSymbol"/>
        <w:sz w:val="18"/>
      </w:rPr>
    </w:lvl>
    <w:lvl w:ilvl="6">
      <w:start w:val="1"/>
      <w:numFmt w:val="bullet"/>
      <w:lvlText w:val="–"/>
      <w:lvlJc w:val="left"/>
      <w:pPr>
        <w:tabs>
          <w:tab w:val="num" w:pos="2520"/>
        </w:tabs>
        <w:ind w:left="2520" w:hanging="360"/>
      </w:pPr>
      <w:rPr>
        <w:rFonts w:ascii="StarSymbol" w:eastAsia="StarSymbol"/>
        <w:sz w:val="18"/>
      </w:rPr>
    </w:lvl>
    <w:lvl w:ilvl="7">
      <w:start w:val="1"/>
      <w:numFmt w:val="bullet"/>
      <w:lvlText w:val="–"/>
      <w:lvlJc w:val="left"/>
      <w:pPr>
        <w:tabs>
          <w:tab w:val="num" w:pos="2880"/>
        </w:tabs>
        <w:ind w:left="2880" w:hanging="360"/>
      </w:pPr>
      <w:rPr>
        <w:rFonts w:ascii="StarSymbol" w:eastAsia="StarSymbol"/>
        <w:sz w:val="18"/>
      </w:rPr>
    </w:lvl>
    <w:lvl w:ilvl="8">
      <w:start w:val="1"/>
      <w:numFmt w:val="bullet"/>
      <w:lvlText w:val="–"/>
      <w:lvlJc w:val="left"/>
      <w:pPr>
        <w:tabs>
          <w:tab w:val="num" w:pos="3240"/>
        </w:tabs>
        <w:ind w:left="3240" w:hanging="360"/>
      </w:pPr>
      <w:rPr>
        <w:rFonts w:ascii="StarSymbol" w:eastAsia="StarSymbol"/>
        <w:sz w:val="18"/>
      </w:rPr>
    </w:lvl>
  </w:abstractNum>
  <w:abstractNum w:abstractNumId="7" w15:restartNumberingAfterBreak="0">
    <w:nsid w:val="00000006"/>
    <w:multiLevelType w:val="multilevel"/>
    <w:tmpl w:val="00000006"/>
    <w:name w:val="WW8Num9"/>
    <w:lvl w:ilvl="0">
      <w:start w:val="1"/>
      <w:numFmt w:val="bullet"/>
      <w:lvlText w:val="–"/>
      <w:lvlJc w:val="left"/>
      <w:pPr>
        <w:tabs>
          <w:tab w:val="num" w:pos="360"/>
        </w:tabs>
        <w:ind w:left="360" w:hanging="360"/>
      </w:pPr>
      <w:rPr>
        <w:rFonts w:ascii="StarSymbol" w:eastAsia="StarSymbol"/>
      </w:rPr>
    </w:lvl>
    <w:lvl w:ilvl="1">
      <w:start w:val="1"/>
      <w:numFmt w:val="bullet"/>
      <w:lvlText w:val="–"/>
      <w:lvlJc w:val="left"/>
      <w:pPr>
        <w:tabs>
          <w:tab w:val="num" w:pos="628"/>
        </w:tabs>
        <w:ind w:left="628" w:hanging="360"/>
      </w:pPr>
      <w:rPr>
        <w:rFonts w:ascii="StarSymbol" w:eastAsia="StarSymbol"/>
      </w:rPr>
    </w:lvl>
    <w:lvl w:ilvl="2">
      <w:start w:val="1"/>
      <w:numFmt w:val="bullet"/>
      <w:lvlText w:val="–"/>
      <w:lvlJc w:val="left"/>
      <w:pPr>
        <w:tabs>
          <w:tab w:val="num" w:pos="896"/>
        </w:tabs>
        <w:ind w:left="896" w:hanging="360"/>
      </w:pPr>
      <w:rPr>
        <w:rFonts w:ascii="StarSymbol" w:eastAsia="StarSymbol"/>
      </w:rPr>
    </w:lvl>
    <w:lvl w:ilvl="3">
      <w:start w:val="1"/>
      <w:numFmt w:val="bullet"/>
      <w:lvlText w:val="–"/>
      <w:lvlJc w:val="left"/>
      <w:pPr>
        <w:tabs>
          <w:tab w:val="num" w:pos="1164"/>
        </w:tabs>
        <w:ind w:left="1164" w:hanging="360"/>
      </w:pPr>
      <w:rPr>
        <w:rFonts w:ascii="StarSymbol" w:eastAsia="StarSymbol"/>
      </w:rPr>
    </w:lvl>
    <w:lvl w:ilvl="4">
      <w:start w:val="1"/>
      <w:numFmt w:val="bullet"/>
      <w:lvlText w:val="–"/>
      <w:lvlJc w:val="left"/>
      <w:pPr>
        <w:tabs>
          <w:tab w:val="num" w:pos="1432"/>
        </w:tabs>
        <w:ind w:left="1432" w:hanging="360"/>
      </w:pPr>
      <w:rPr>
        <w:rFonts w:ascii="StarSymbol" w:eastAsia="StarSymbol"/>
      </w:rPr>
    </w:lvl>
    <w:lvl w:ilvl="5">
      <w:start w:val="1"/>
      <w:numFmt w:val="bullet"/>
      <w:lvlText w:val="–"/>
      <w:lvlJc w:val="left"/>
      <w:pPr>
        <w:tabs>
          <w:tab w:val="num" w:pos="1700"/>
        </w:tabs>
        <w:ind w:left="1700" w:hanging="360"/>
      </w:pPr>
      <w:rPr>
        <w:rFonts w:ascii="StarSymbol" w:eastAsia="StarSymbol"/>
      </w:rPr>
    </w:lvl>
    <w:lvl w:ilvl="6">
      <w:start w:val="1"/>
      <w:numFmt w:val="bullet"/>
      <w:lvlText w:val="–"/>
      <w:lvlJc w:val="left"/>
      <w:pPr>
        <w:tabs>
          <w:tab w:val="num" w:pos="1968"/>
        </w:tabs>
        <w:ind w:left="1968" w:hanging="360"/>
      </w:pPr>
      <w:rPr>
        <w:rFonts w:ascii="StarSymbol" w:eastAsia="StarSymbol"/>
      </w:rPr>
    </w:lvl>
    <w:lvl w:ilvl="7">
      <w:start w:val="1"/>
      <w:numFmt w:val="bullet"/>
      <w:lvlText w:val="–"/>
      <w:lvlJc w:val="left"/>
      <w:pPr>
        <w:tabs>
          <w:tab w:val="num" w:pos="2236"/>
        </w:tabs>
        <w:ind w:left="2236" w:hanging="360"/>
      </w:pPr>
      <w:rPr>
        <w:rFonts w:ascii="StarSymbol" w:eastAsia="StarSymbol"/>
      </w:rPr>
    </w:lvl>
    <w:lvl w:ilvl="8">
      <w:start w:val="1"/>
      <w:numFmt w:val="bullet"/>
      <w:lvlText w:val="–"/>
      <w:lvlJc w:val="left"/>
      <w:pPr>
        <w:tabs>
          <w:tab w:val="num" w:pos="2504"/>
        </w:tabs>
        <w:ind w:left="2504" w:hanging="360"/>
      </w:pPr>
      <w:rPr>
        <w:rFonts w:ascii="StarSymbol" w:eastAsia="StarSymbol"/>
      </w:rPr>
    </w:lvl>
  </w:abstractNum>
  <w:abstractNum w:abstractNumId="8" w15:restartNumberingAfterBreak="0">
    <w:nsid w:val="00000007"/>
    <w:multiLevelType w:val="multilevel"/>
    <w:tmpl w:val="00000007"/>
    <w:name w:val="WW8Num11"/>
    <w:lvl w:ilvl="0">
      <w:start w:val="1"/>
      <w:numFmt w:val="decimal"/>
      <w:lvlText w:val="%1."/>
      <w:lvlJc w:val="left"/>
      <w:pPr>
        <w:tabs>
          <w:tab w:val="num" w:pos="360"/>
        </w:tabs>
        <w:ind w:left="360" w:hanging="360"/>
      </w:pPr>
      <w:rPr>
        <w:rFonts w:cs="Times New Roman"/>
      </w:rPr>
    </w:lvl>
    <w:lvl w:ilvl="1">
      <w:start w:val="1"/>
      <w:numFmt w:val="bullet"/>
      <w:lvlText w:val=""/>
      <w:lvlJc w:val="left"/>
      <w:pPr>
        <w:tabs>
          <w:tab w:val="num" w:pos="120"/>
        </w:tabs>
        <w:ind w:left="120" w:hanging="360"/>
      </w:pPr>
      <w:rPr>
        <w:rFonts w:ascii="Symbol" w:hAnsi="Symbol"/>
      </w:rPr>
    </w:lvl>
    <w:lvl w:ilvl="2">
      <w:start w:val="1"/>
      <w:numFmt w:val="bullet"/>
      <w:lvlText w:val=""/>
      <w:lvlJc w:val="left"/>
      <w:pPr>
        <w:tabs>
          <w:tab w:val="num" w:pos="780"/>
        </w:tabs>
        <w:ind w:left="780" w:hanging="360"/>
      </w:pPr>
      <w:rPr>
        <w:rFonts w:ascii="Symbol" w:hAnsi="Symbol"/>
      </w:rPr>
    </w:lvl>
    <w:lvl w:ilvl="3">
      <w:start w:val="1"/>
      <w:numFmt w:val="decimal"/>
      <w:lvlText w:val="%4."/>
      <w:lvlJc w:val="left"/>
      <w:pPr>
        <w:tabs>
          <w:tab w:val="num" w:pos="1320"/>
        </w:tabs>
        <w:ind w:left="1320" w:hanging="360"/>
      </w:pPr>
      <w:rPr>
        <w:rFonts w:cs="Times New Roman"/>
      </w:rPr>
    </w:lvl>
    <w:lvl w:ilvl="4">
      <w:start w:val="1"/>
      <w:numFmt w:val="lowerLetter"/>
      <w:lvlText w:val="%5."/>
      <w:lvlJc w:val="left"/>
      <w:pPr>
        <w:tabs>
          <w:tab w:val="num" w:pos="2040"/>
        </w:tabs>
        <w:ind w:left="2040" w:hanging="360"/>
      </w:pPr>
      <w:rPr>
        <w:rFonts w:cs="Times New Roman"/>
      </w:rPr>
    </w:lvl>
    <w:lvl w:ilvl="5">
      <w:start w:val="1"/>
      <w:numFmt w:val="lowerRoman"/>
      <w:lvlText w:val="%6."/>
      <w:lvlJc w:val="right"/>
      <w:pPr>
        <w:tabs>
          <w:tab w:val="num" w:pos="2760"/>
        </w:tabs>
        <w:ind w:left="2760" w:hanging="180"/>
      </w:pPr>
      <w:rPr>
        <w:rFonts w:cs="Times New Roman"/>
      </w:rPr>
    </w:lvl>
    <w:lvl w:ilvl="6">
      <w:start w:val="1"/>
      <w:numFmt w:val="decimal"/>
      <w:lvlText w:val="%7."/>
      <w:lvlJc w:val="left"/>
      <w:pPr>
        <w:tabs>
          <w:tab w:val="num" w:pos="3480"/>
        </w:tabs>
        <w:ind w:left="3480" w:hanging="360"/>
      </w:pPr>
      <w:rPr>
        <w:rFonts w:cs="Times New Roman"/>
      </w:rPr>
    </w:lvl>
    <w:lvl w:ilvl="7">
      <w:start w:val="1"/>
      <w:numFmt w:val="lowerLetter"/>
      <w:lvlText w:val="%8."/>
      <w:lvlJc w:val="left"/>
      <w:pPr>
        <w:tabs>
          <w:tab w:val="num" w:pos="4200"/>
        </w:tabs>
        <w:ind w:left="4200" w:hanging="360"/>
      </w:pPr>
      <w:rPr>
        <w:rFonts w:cs="Times New Roman"/>
      </w:rPr>
    </w:lvl>
    <w:lvl w:ilvl="8">
      <w:start w:val="1"/>
      <w:numFmt w:val="lowerRoman"/>
      <w:lvlText w:val="%9."/>
      <w:lvlJc w:val="right"/>
      <w:pPr>
        <w:tabs>
          <w:tab w:val="num" w:pos="4920"/>
        </w:tabs>
        <w:ind w:left="4920" w:hanging="180"/>
      </w:pPr>
      <w:rPr>
        <w:rFonts w:cs="Times New Roman"/>
      </w:rPr>
    </w:lvl>
  </w:abstractNum>
  <w:abstractNum w:abstractNumId="9" w15:restartNumberingAfterBreak="0">
    <w:nsid w:val="00000008"/>
    <w:multiLevelType w:val="singleLevel"/>
    <w:tmpl w:val="00000008"/>
    <w:name w:val="WW8Num12"/>
    <w:lvl w:ilvl="0">
      <w:start w:val="1"/>
      <w:numFmt w:val="decimal"/>
      <w:lvlText w:val="%1."/>
      <w:lvlJc w:val="left"/>
      <w:pPr>
        <w:tabs>
          <w:tab w:val="num" w:pos="720"/>
        </w:tabs>
        <w:ind w:left="720" w:hanging="360"/>
      </w:pPr>
      <w:rPr>
        <w:rFonts w:cs="Times New Roman"/>
      </w:rPr>
    </w:lvl>
  </w:abstractNum>
  <w:abstractNum w:abstractNumId="10" w15:restartNumberingAfterBreak="0">
    <w:nsid w:val="01B819A5"/>
    <w:multiLevelType w:val="hybridMultilevel"/>
    <w:tmpl w:val="C97C484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2536375"/>
    <w:multiLevelType w:val="hybridMultilevel"/>
    <w:tmpl w:val="C85292CC"/>
    <w:lvl w:ilvl="0" w:tplc="7ADA661C">
      <w:start w:val="1"/>
      <w:numFmt w:val="upperRoman"/>
      <w:lvlText w:val="%1."/>
      <w:lvlJc w:val="left"/>
      <w:pPr>
        <w:ind w:left="1800" w:hanging="72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05E964A0"/>
    <w:multiLevelType w:val="hybridMultilevel"/>
    <w:tmpl w:val="CEF87A8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AA3CD7"/>
    <w:multiLevelType w:val="hybridMultilevel"/>
    <w:tmpl w:val="AA145B4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0C467FC8"/>
    <w:multiLevelType w:val="hybridMultilevel"/>
    <w:tmpl w:val="6ED2E99E"/>
    <w:lvl w:ilvl="0" w:tplc="04150005">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5" w15:restartNumberingAfterBreak="0">
    <w:nsid w:val="10427987"/>
    <w:multiLevelType w:val="hybridMultilevel"/>
    <w:tmpl w:val="A884537E"/>
    <w:lvl w:ilvl="0" w:tplc="6442CC50">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0BF349E"/>
    <w:multiLevelType w:val="hybridMultilevel"/>
    <w:tmpl w:val="7FE01EB6"/>
    <w:lvl w:ilvl="0" w:tplc="04150005">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7" w15:restartNumberingAfterBreak="0">
    <w:nsid w:val="19E75BB1"/>
    <w:multiLevelType w:val="hybridMultilevel"/>
    <w:tmpl w:val="C4162C86"/>
    <w:lvl w:ilvl="0" w:tplc="83B2ED2E">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6F953AB"/>
    <w:multiLevelType w:val="hybridMultilevel"/>
    <w:tmpl w:val="9202FD88"/>
    <w:lvl w:ilvl="0" w:tplc="A8A2E2A4">
      <w:start w:val="1"/>
      <w:numFmt w:val="decimal"/>
      <w:lvlText w:val="%1."/>
      <w:lvlJc w:val="left"/>
      <w:pPr>
        <w:ind w:left="360" w:hanging="360"/>
      </w:pPr>
      <w:rPr>
        <w:rFonts w:hint="default"/>
        <w:b/>
        <w:bCs/>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9" w15:restartNumberingAfterBreak="0">
    <w:nsid w:val="2A6779DF"/>
    <w:multiLevelType w:val="hybridMultilevel"/>
    <w:tmpl w:val="B50E5704"/>
    <w:lvl w:ilvl="0" w:tplc="8966A788">
      <w:start w:val="1"/>
      <w:numFmt w:val="lowerLetter"/>
      <w:lvlText w:val="%1)"/>
      <w:lvlJc w:val="left"/>
      <w:pPr>
        <w:ind w:left="720" w:hanging="360"/>
      </w:pPr>
      <w:rPr>
        <w:rFonts w:eastAsia="Times New Roman" w:hint="default"/>
        <w:b/>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C80573E"/>
    <w:multiLevelType w:val="hybridMultilevel"/>
    <w:tmpl w:val="F2740636"/>
    <w:lvl w:ilvl="0" w:tplc="958203D6">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2609EF"/>
    <w:multiLevelType w:val="multilevel"/>
    <w:tmpl w:val="5BDEDE44"/>
    <w:lvl w:ilvl="0">
      <w:start w:val="1"/>
      <w:numFmt w:val="decimal"/>
      <w:lvlText w:val="%1."/>
      <w:lvlJc w:val="left"/>
      <w:pPr>
        <w:ind w:left="360" w:hanging="360"/>
      </w:pPr>
      <w:rPr>
        <w:rFonts w:ascii="Calibri" w:hAnsi="Calibri" w:cs="Calibri"/>
        <w:b/>
        <w:color w:val="auto"/>
        <w:sz w:val="22"/>
        <w:szCs w:val="22"/>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30684979"/>
    <w:multiLevelType w:val="hybridMultilevel"/>
    <w:tmpl w:val="218ECA9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6163B8C"/>
    <w:multiLevelType w:val="hybridMultilevel"/>
    <w:tmpl w:val="7C6223C8"/>
    <w:lvl w:ilvl="0" w:tplc="04150005">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4" w15:restartNumberingAfterBreak="0">
    <w:nsid w:val="37295B5C"/>
    <w:multiLevelType w:val="hybridMultilevel"/>
    <w:tmpl w:val="44D28964"/>
    <w:lvl w:ilvl="0" w:tplc="50D2E938">
      <w:start w:val="1"/>
      <w:numFmt w:val="decimal"/>
      <w:lvlText w:val="%1."/>
      <w:lvlJc w:val="left"/>
      <w:pPr>
        <w:ind w:left="360" w:hanging="360"/>
      </w:pPr>
      <w:rPr>
        <w:rFonts w:ascii="Times New Roman" w:hAnsi="Times New Roman" w:cs="Times New Roman" w:hint="default"/>
        <w:b/>
        <w:color w:val="auto"/>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16203A8"/>
    <w:multiLevelType w:val="hybridMultilevel"/>
    <w:tmpl w:val="020A922A"/>
    <w:lvl w:ilvl="0" w:tplc="04150005">
      <w:start w:val="1"/>
      <w:numFmt w:val="bullet"/>
      <w:lvlText w:val=""/>
      <w:lvlJc w:val="left"/>
      <w:pPr>
        <w:ind w:left="768" w:hanging="360"/>
      </w:pPr>
      <w:rPr>
        <w:rFonts w:ascii="Wingdings" w:hAnsi="Wingdings" w:hint="default"/>
      </w:rPr>
    </w:lvl>
    <w:lvl w:ilvl="1" w:tplc="FFFFFFFF" w:tentative="1">
      <w:start w:val="1"/>
      <w:numFmt w:val="bullet"/>
      <w:lvlText w:val="o"/>
      <w:lvlJc w:val="left"/>
      <w:pPr>
        <w:ind w:left="1488" w:hanging="360"/>
      </w:pPr>
      <w:rPr>
        <w:rFonts w:ascii="Courier New" w:hAnsi="Courier New" w:cs="Courier New" w:hint="default"/>
      </w:rPr>
    </w:lvl>
    <w:lvl w:ilvl="2" w:tplc="FFFFFFFF" w:tentative="1">
      <w:start w:val="1"/>
      <w:numFmt w:val="bullet"/>
      <w:lvlText w:val=""/>
      <w:lvlJc w:val="left"/>
      <w:pPr>
        <w:ind w:left="2208" w:hanging="360"/>
      </w:pPr>
      <w:rPr>
        <w:rFonts w:ascii="Wingdings" w:hAnsi="Wingdings" w:hint="default"/>
      </w:rPr>
    </w:lvl>
    <w:lvl w:ilvl="3" w:tplc="FFFFFFFF" w:tentative="1">
      <w:start w:val="1"/>
      <w:numFmt w:val="bullet"/>
      <w:lvlText w:val=""/>
      <w:lvlJc w:val="left"/>
      <w:pPr>
        <w:ind w:left="2928" w:hanging="360"/>
      </w:pPr>
      <w:rPr>
        <w:rFonts w:ascii="Symbol" w:hAnsi="Symbol" w:hint="default"/>
      </w:rPr>
    </w:lvl>
    <w:lvl w:ilvl="4" w:tplc="FFFFFFFF" w:tentative="1">
      <w:start w:val="1"/>
      <w:numFmt w:val="bullet"/>
      <w:lvlText w:val="o"/>
      <w:lvlJc w:val="left"/>
      <w:pPr>
        <w:ind w:left="3648" w:hanging="360"/>
      </w:pPr>
      <w:rPr>
        <w:rFonts w:ascii="Courier New" w:hAnsi="Courier New" w:cs="Courier New" w:hint="default"/>
      </w:rPr>
    </w:lvl>
    <w:lvl w:ilvl="5" w:tplc="FFFFFFFF" w:tentative="1">
      <w:start w:val="1"/>
      <w:numFmt w:val="bullet"/>
      <w:lvlText w:val=""/>
      <w:lvlJc w:val="left"/>
      <w:pPr>
        <w:ind w:left="4368" w:hanging="360"/>
      </w:pPr>
      <w:rPr>
        <w:rFonts w:ascii="Wingdings" w:hAnsi="Wingdings" w:hint="default"/>
      </w:rPr>
    </w:lvl>
    <w:lvl w:ilvl="6" w:tplc="FFFFFFFF" w:tentative="1">
      <w:start w:val="1"/>
      <w:numFmt w:val="bullet"/>
      <w:lvlText w:val=""/>
      <w:lvlJc w:val="left"/>
      <w:pPr>
        <w:ind w:left="5088" w:hanging="360"/>
      </w:pPr>
      <w:rPr>
        <w:rFonts w:ascii="Symbol" w:hAnsi="Symbol" w:hint="default"/>
      </w:rPr>
    </w:lvl>
    <w:lvl w:ilvl="7" w:tplc="FFFFFFFF" w:tentative="1">
      <w:start w:val="1"/>
      <w:numFmt w:val="bullet"/>
      <w:lvlText w:val="o"/>
      <w:lvlJc w:val="left"/>
      <w:pPr>
        <w:ind w:left="5808" w:hanging="360"/>
      </w:pPr>
      <w:rPr>
        <w:rFonts w:ascii="Courier New" w:hAnsi="Courier New" w:cs="Courier New" w:hint="default"/>
      </w:rPr>
    </w:lvl>
    <w:lvl w:ilvl="8" w:tplc="FFFFFFFF" w:tentative="1">
      <w:start w:val="1"/>
      <w:numFmt w:val="bullet"/>
      <w:lvlText w:val=""/>
      <w:lvlJc w:val="left"/>
      <w:pPr>
        <w:ind w:left="6528" w:hanging="360"/>
      </w:pPr>
      <w:rPr>
        <w:rFonts w:ascii="Wingdings" w:hAnsi="Wingdings" w:hint="default"/>
      </w:rPr>
    </w:lvl>
  </w:abstractNum>
  <w:abstractNum w:abstractNumId="26" w15:restartNumberingAfterBreak="0">
    <w:nsid w:val="456452AB"/>
    <w:multiLevelType w:val="hybridMultilevel"/>
    <w:tmpl w:val="6374D10E"/>
    <w:lvl w:ilvl="0" w:tplc="04150005">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27" w15:restartNumberingAfterBreak="0">
    <w:nsid w:val="495B761D"/>
    <w:multiLevelType w:val="hybridMultilevel"/>
    <w:tmpl w:val="1FC6715C"/>
    <w:lvl w:ilvl="0" w:tplc="5C98981E">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F8A2BFC"/>
    <w:multiLevelType w:val="hybridMultilevel"/>
    <w:tmpl w:val="BA9CA97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3C62D40"/>
    <w:multiLevelType w:val="multilevel"/>
    <w:tmpl w:val="55561828"/>
    <w:lvl w:ilvl="0">
      <w:start w:val="1"/>
      <w:numFmt w:val="bullet"/>
      <w:lvlText w:val=""/>
      <w:lvlJc w:val="left"/>
      <w:pPr>
        <w:ind w:left="720" w:hanging="360"/>
      </w:pPr>
      <w:rPr>
        <w:rFonts w:ascii="Wingdings" w:hAnsi="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0" w15:restartNumberingAfterBreak="0">
    <w:nsid w:val="56247215"/>
    <w:multiLevelType w:val="hybridMultilevel"/>
    <w:tmpl w:val="B2920BDE"/>
    <w:lvl w:ilvl="0" w:tplc="04150005">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31" w15:restartNumberingAfterBreak="0">
    <w:nsid w:val="57884C35"/>
    <w:multiLevelType w:val="hybridMultilevel"/>
    <w:tmpl w:val="05D8A9CC"/>
    <w:lvl w:ilvl="0" w:tplc="6AF0FE4A">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88234CC"/>
    <w:multiLevelType w:val="hybridMultilevel"/>
    <w:tmpl w:val="4888D97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5BC738CC"/>
    <w:multiLevelType w:val="hybridMultilevel"/>
    <w:tmpl w:val="38BE4EDC"/>
    <w:lvl w:ilvl="0" w:tplc="04150005">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34" w15:restartNumberingAfterBreak="0">
    <w:nsid w:val="5DA66A2C"/>
    <w:multiLevelType w:val="multilevel"/>
    <w:tmpl w:val="1E1EEFF2"/>
    <w:lvl w:ilvl="0">
      <w:start w:val="1"/>
      <w:numFmt w:val="decimal"/>
      <w:lvlText w:val="%1)"/>
      <w:lvlJc w:val="left"/>
      <w:pPr>
        <w:ind w:left="786" w:hanging="360"/>
      </w:pPr>
      <w:rPr>
        <w:rFonts w:hint="default"/>
        <w:b/>
        <w:color w:val="auto"/>
        <w:sz w:val="22"/>
        <w:szCs w:val="22"/>
      </w:rPr>
    </w:lvl>
    <w:lvl w:ilvl="1">
      <w:start w:val="1"/>
      <w:numFmt w:val="decimal"/>
      <w:isLgl/>
      <w:lvlText w:val="%1.%2"/>
      <w:lvlJc w:val="left"/>
      <w:pPr>
        <w:ind w:left="720" w:hanging="360"/>
      </w:pPr>
      <w:rPr>
        <w:rFonts w:ascii="Calibri" w:hAnsi="Calibri" w:cs="Calibri"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5E1513DA"/>
    <w:multiLevelType w:val="hybridMultilevel"/>
    <w:tmpl w:val="E4BA4DC0"/>
    <w:lvl w:ilvl="0" w:tplc="04150005">
      <w:start w:val="1"/>
      <w:numFmt w:val="bullet"/>
      <w:lvlText w:val=""/>
      <w:lvlJc w:val="left"/>
      <w:pPr>
        <w:ind w:left="768" w:hanging="360"/>
      </w:pPr>
      <w:rPr>
        <w:rFonts w:ascii="Wingdings" w:hAnsi="Wingdings" w:hint="default"/>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36" w15:restartNumberingAfterBreak="0">
    <w:nsid w:val="62663ADA"/>
    <w:multiLevelType w:val="multilevel"/>
    <w:tmpl w:val="E2266EA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65C33F70"/>
    <w:multiLevelType w:val="multilevel"/>
    <w:tmpl w:val="7320082A"/>
    <w:lvl w:ilvl="0">
      <w:start w:val="1"/>
      <w:numFmt w:val="bullet"/>
      <w:lvlText w:val=""/>
      <w:lvlJc w:val="left"/>
      <w:pPr>
        <w:ind w:left="720" w:hanging="360"/>
      </w:pPr>
      <w:rPr>
        <w:rFonts w:ascii="Wingdings" w:hAnsi="Wingdings" w:hint="default"/>
        <w:sz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8" w15:restartNumberingAfterBreak="0">
    <w:nsid w:val="67E874C3"/>
    <w:multiLevelType w:val="hybridMultilevel"/>
    <w:tmpl w:val="218ECA9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6C8C7A7A"/>
    <w:multiLevelType w:val="hybridMultilevel"/>
    <w:tmpl w:val="3730910E"/>
    <w:lvl w:ilvl="0" w:tplc="583C760C">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DDB2A95"/>
    <w:multiLevelType w:val="hybridMultilevel"/>
    <w:tmpl w:val="C4162C86"/>
    <w:lvl w:ilvl="0" w:tplc="FFFFFFFF">
      <w:start w:val="1"/>
      <w:numFmt w:val="decimal"/>
      <w:lvlText w:val="%1)"/>
      <w:lvlJc w:val="left"/>
      <w:pPr>
        <w:ind w:left="720" w:hanging="360"/>
      </w:pPr>
      <w:rPr>
        <w:rFonts w:hint="default"/>
        <w:b/>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E2B3D79"/>
    <w:multiLevelType w:val="hybridMultilevel"/>
    <w:tmpl w:val="B72CCAAE"/>
    <w:lvl w:ilvl="0" w:tplc="41C69CCC">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2" w15:restartNumberingAfterBreak="0">
    <w:nsid w:val="74C3356C"/>
    <w:multiLevelType w:val="hybridMultilevel"/>
    <w:tmpl w:val="8D126CA0"/>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43" w15:restartNumberingAfterBreak="0">
    <w:nsid w:val="783E3053"/>
    <w:multiLevelType w:val="hybridMultilevel"/>
    <w:tmpl w:val="478ACE70"/>
    <w:lvl w:ilvl="0" w:tplc="FC68CB96">
      <w:start w:val="1"/>
      <w:numFmt w:val="bullet"/>
      <w:lvlText w:val=""/>
      <w:lvlJc w:val="left"/>
      <w:pPr>
        <w:ind w:left="1440" w:hanging="360"/>
      </w:pPr>
      <w:rPr>
        <w:rFonts w:ascii="Symbol" w:hAnsi="Symbol" w:cs="Symbol" w:hint="default"/>
        <w:sz w:val="24"/>
        <w:szCs w:val="24"/>
        <w:lang w:eastAsia="ar-SA"/>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4" w15:restartNumberingAfterBreak="0">
    <w:nsid w:val="7FBD3ED1"/>
    <w:multiLevelType w:val="hybridMultilevel"/>
    <w:tmpl w:val="67A21D1A"/>
    <w:lvl w:ilvl="0" w:tplc="EF6C83B2">
      <w:start w:val="3"/>
      <w:numFmt w:val="lowerLetter"/>
      <w:lvlText w:val="%1)"/>
      <w:lvlJc w:val="left"/>
      <w:pPr>
        <w:ind w:left="720" w:hanging="360"/>
      </w:pPr>
      <w:rPr>
        <w:rFonts w:eastAsia="Times New Roman" w:hint="default"/>
        <w:b/>
        <w:bCs/>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30870593">
    <w:abstractNumId w:val="20"/>
  </w:num>
  <w:num w:numId="2" w16cid:durableId="253978076">
    <w:abstractNumId w:val="11"/>
  </w:num>
  <w:num w:numId="3" w16cid:durableId="678848385">
    <w:abstractNumId w:val="12"/>
  </w:num>
  <w:num w:numId="4" w16cid:durableId="197012857">
    <w:abstractNumId w:val="10"/>
  </w:num>
  <w:num w:numId="5" w16cid:durableId="1800221470">
    <w:abstractNumId w:val="41"/>
  </w:num>
  <w:num w:numId="6" w16cid:durableId="673144887">
    <w:abstractNumId w:val="1"/>
  </w:num>
  <w:num w:numId="7" w16cid:durableId="954169470">
    <w:abstractNumId w:val="0"/>
  </w:num>
  <w:num w:numId="8" w16cid:durableId="1999454932">
    <w:abstractNumId w:val="24"/>
  </w:num>
  <w:num w:numId="9" w16cid:durableId="473304054">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54562001">
    <w:abstractNumId w:val="39"/>
  </w:num>
  <w:num w:numId="11" w16cid:durableId="2133208184">
    <w:abstractNumId w:val="15"/>
  </w:num>
  <w:num w:numId="12" w16cid:durableId="1465394191">
    <w:abstractNumId w:val="27"/>
  </w:num>
  <w:num w:numId="13" w16cid:durableId="1727141234">
    <w:abstractNumId w:val="34"/>
  </w:num>
  <w:num w:numId="14" w16cid:durableId="594367702">
    <w:abstractNumId w:val="28"/>
  </w:num>
  <w:num w:numId="15" w16cid:durableId="974259488">
    <w:abstractNumId w:val="42"/>
  </w:num>
  <w:num w:numId="16" w16cid:durableId="566498936">
    <w:abstractNumId w:val="43"/>
  </w:num>
  <w:num w:numId="17" w16cid:durableId="173686628">
    <w:abstractNumId w:val="22"/>
  </w:num>
  <w:num w:numId="18" w16cid:durableId="884105244">
    <w:abstractNumId w:val="38"/>
  </w:num>
  <w:num w:numId="19" w16cid:durableId="1860124640">
    <w:abstractNumId w:val="14"/>
  </w:num>
  <w:num w:numId="20" w16cid:durableId="1710449886">
    <w:abstractNumId w:val="18"/>
  </w:num>
  <w:num w:numId="21" w16cid:durableId="1289047019">
    <w:abstractNumId w:val="17"/>
  </w:num>
  <w:num w:numId="22" w16cid:durableId="1647585942">
    <w:abstractNumId w:val="40"/>
  </w:num>
  <w:num w:numId="23" w16cid:durableId="389764891">
    <w:abstractNumId w:val="19"/>
  </w:num>
  <w:num w:numId="24" w16cid:durableId="1210148797">
    <w:abstractNumId w:val="44"/>
  </w:num>
  <w:num w:numId="25" w16cid:durableId="886262195">
    <w:abstractNumId w:val="21"/>
  </w:num>
  <w:num w:numId="26" w16cid:durableId="1547139524">
    <w:abstractNumId w:val="25"/>
  </w:num>
  <w:num w:numId="27" w16cid:durableId="815686178">
    <w:abstractNumId w:val="26"/>
  </w:num>
  <w:num w:numId="28" w16cid:durableId="2068450953">
    <w:abstractNumId w:val="35"/>
  </w:num>
  <w:num w:numId="29" w16cid:durableId="874121389">
    <w:abstractNumId w:val="33"/>
  </w:num>
  <w:num w:numId="30" w16cid:durableId="408962827">
    <w:abstractNumId w:val="37"/>
  </w:num>
  <w:num w:numId="31" w16cid:durableId="170340940">
    <w:abstractNumId w:val="29"/>
  </w:num>
  <w:num w:numId="32" w16cid:durableId="1827934144">
    <w:abstractNumId w:val="16"/>
  </w:num>
  <w:num w:numId="33" w16cid:durableId="1474711360">
    <w:abstractNumId w:val="23"/>
  </w:num>
  <w:num w:numId="34" w16cid:durableId="856043501">
    <w:abstractNumId w:val="13"/>
  </w:num>
  <w:num w:numId="35" w16cid:durableId="354036675">
    <w:abstractNumId w:val="32"/>
  </w:num>
  <w:num w:numId="36" w16cid:durableId="594090654">
    <w:abstractNumId w:val="30"/>
  </w:num>
  <w:num w:numId="37" w16cid:durableId="988283952">
    <w:abstractNumId w:val="3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doNotTrackMoves/>
  <w:defaultTabStop w:val="708"/>
  <w:hyphenationZone w:val="425"/>
  <w:drawingGridHorizontalSpacing w:val="12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06FEF"/>
    <w:rsid w:val="000015FD"/>
    <w:rsid w:val="000021F8"/>
    <w:rsid w:val="00003C2B"/>
    <w:rsid w:val="000041A5"/>
    <w:rsid w:val="00004249"/>
    <w:rsid w:val="000048CC"/>
    <w:rsid w:val="0000495F"/>
    <w:rsid w:val="00004F6B"/>
    <w:rsid w:val="00005078"/>
    <w:rsid w:val="000054C6"/>
    <w:rsid w:val="00006FEF"/>
    <w:rsid w:val="00007DFC"/>
    <w:rsid w:val="000112C2"/>
    <w:rsid w:val="000121D6"/>
    <w:rsid w:val="00012AD2"/>
    <w:rsid w:val="00013283"/>
    <w:rsid w:val="00013D73"/>
    <w:rsid w:val="00013DBB"/>
    <w:rsid w:val="0001401F"/>
    <w:rsid w:val="000142D8"/>
    <w:rsid w:val="00020080"/>
    <w:rsid w:val="000207DF"/>
    <w:rsid w:val="00020DA1"/>
    <w:rsid w:val="00020EA6"/>
    <w:rsid w:val="00021185"/>
    <w:rsid w:val="000216E8"/>
    <w:rsid w:val="000218F8"/>
    <w:rsid w:val="00022672"/>
    <w:rsid w:val="0002268D"/>
    <w:rsid w:val="00022BCB"/>
    <w:rsid w:val="00024D77"/>
    <w:rsid w:val="00025010"/>
    <w:rsid w:val="00025288"/>
    <w:rsid w:val="000259AE"/>
    <w:rsid w:val="00025FD5"/>
    <w:rsid w:val="00026A2A"/>
    <w:rsid w:val="00026ED8"/>
    <w:rsid w:val="000313B8"/>
    <w:rsid w:val="00031A7D"/>
    <w:rsid w:val="00032A65"/>
    <w:rsid w:val="00034ED9"/>
    <w:rsid w:val="00034F75"/>
    <w:rsid w:val="00035128"/>
    <w:rsid w:val="0003557E"/>
    <w:rsid w:val="00035748"/>
    <w:rsid w:val="000370B6"/>
    <w:rsid w:val="00040077"/>
    <w:rsid w:val="000408ED"/>
    <w:rsid w:val="00040ED0"/>
    <w:rsid w:val="00043073"/>
    <w:rsid w:val="00044388"/>
    <w:rsid w:val="00044A92"/>
    <w:rsid w:val="00046CF5"/>
    <w:rsid w:val="00046D56"/>
    <w:rsid w:val="0004737D"/>
    <w:rsid w:val="00047660"/>
    <w:rsid w:val="00050CA2"/>
    <w:rsid w:val="00050EBE"/>
    <w:rsid w:val="00052168"/>
    <w:rsid w:val="000527DF"/>
    <w:rsid w:val="00052B35"/>
    <w:rsid w:val="00053EA4"/>
    <w:rsid w:val="000550C8"/>
    <w:rsid w:val="00056176"/>
    <w:rsid w:val="00056311"/>
    <w:rsid w:val="000577FA"/>
    <w:rsid w:val="000579E8"/>
    <w:rsid w:val="00057B7A"/>
    <w:rsid w:val="00057C1C"/>
    <w:rsid w:val="000604F8"/>
    <w:rsid w:val="000611D6"/>
    <w:rsid w:val="000611F5"/>
    <w:rsid w:val="000613BD"/>
    <w:rsid w:val="00062D10"/>
    <w:rsid w:val="00064999"/>
    <w:rsid w:val="00065EE3"/>
    <w:rsid w:val="000668AC"/>
    <w:rsid w:val="00070531"/>
    <w:rsid w:val="000709DD"/>
    <w:rsid w:val="000715A9"/>
    <w:rsid w:val="0007237B"/>
    <w:rsid w:val="0007331C"/>
    <w:rsid w:val="00073D9C"/>
    <w:rsid w:val="00074639"/>
    <w:rsid w:val="00074F4F"/>
    <w:rsid w:val="00075547"/>
    <w:rsid w:val="00075CDA"/>
    <w:rsid w:val="00075E15"/>
    <w:rsid w:val="0007610C"/>
    <w:rsid w:val="0007642E"/>
    <w:rsid w:val="000768DB"/>
    <w:rsid w:val="00076AB5"/>
    <w:rsid w:val="0007726A"/>
    <w:rsid w:val="00077E3D"/>
    <w:rsid w:val="000802F4"/>
    <w:rsid w:val="00081861"/>
    <w:rsid w:val="00081E3C"/>
    <w:rsid w:val="000832EA"/>
    <w:rsid w:val="00083702"/>
    <w:rsid w:val="000837A9"/>
    <w:rsid w:val="00086004"/>
    <w:rsid w:val="000902C6"/>
    <w:rsid w:val="00091E4F"/>
    <w:rsid w:val="000925B1"/>
    <w:rsid w:val="0009263A"/>
    <w:rsid w:val="0009297F"/>
    <w:rsid w:val="00092DD3"/>
    <w:rsid w:val="000930A2"/>
    <w:rsid w:val="00093292"/>
    <w:rsid w:val="000936E7"/>
    <w:rsid w:val="00094081"/>
    <w:rsid w:val="000944B3"/>
    <w:rsid w:val="0009545B"/>
    <w:rsid w:val="0009642E"/>
    <w:rsid w:val="000A02F8"/>
    <w:rsid w:val="000A13A5"/>
    <w:rsid w:val="000A1FE5"/>
    <w:rsid w:val="000A2669"/>
    <w:rsid w:val="000A2FF4"/>
    <w:rsid w:val="000A427A"/>
    <w:rsid w:val="000A61A6"/>
    <w:rsid w:val="000A6955"/>
    <w:rsid w:val="000B0348"/>
    <w:rsid w:val="000B1798"/>
    <w:rsid w:val="000B36D5"/>
    <w:rsid w:val="000B3A09"/>
    <w:rsid w:val="000B3B95"/>
    <w:rsid w:val="000B469A"/>
    <w:rsid w:val="000B7634"/>
    <w:rsid w:val="000B7CC2"/>
    <w:rsid w:val="000C02BD"/>
    <w:rsid w:val="000C0A46"/>
    <w:rsid w:val="000C0AE3"/>
    <w:rsid w:val="000C2820"/>
    <w:rsid w:val="000C371F"/>
    <w:rsid w:val="000C37B0"/>
    <w:rsid w:val="000C492A"/>
    <w:rsid w:val="000C508A"/>
    <w:rsid w:val="000D0906"/>
    <w:rsid w:val="000D0A3D"/>
    <w:rsid w:val="000D1F3A"/>
    <w:rsid w:val="000D29CF"/>
    <w:rsid w:val="000D2A0C"/>
    <w:rsid w:val="000D2FD2"/>
    <w:rsid w:val="000D344B"/>
    <w:rsid w:val="000D4AFC"/>
    <w:rsid w:val="000D528D"/>
    <w:rsid w:val="000D553D"/>
    <w:rsid w:val="000D6240"/>
    <w:rsid w:val="000D6842"/>
    <w:rsid w:val="000D6ACC"/>
    <w:rsid w:val="000E06ED"/>
    <w:rsid w:val="000E0F78"/>
    <w:rsid w:val="000E3A91"/>
    <w:rsid w:val="000E5CD6"/>
    <w:rsid w:val="000E6B4E"/>
    <w:rsid w:val="000E6F4B"/>
    <w:rsid w:val="000E73EF"/>
    <w:rsid w:val="000F0706"/>
    <w:rsid w:val="000F197A"/>
    <w:rsid w:val="000F290B"/>
    <w:rsid w:val="000F3AC5"/>
    <w:rsid w:val="000F4D65"/>
    <w:rsid w:val="000F67CB"/>
    <w:rsid w:val="00100B04"/>
    <w:rsid w:val="0010133C"/>
    <w:rsid w:val="00102201"/>
    <w:rsid w:val="00102C45"/>
    <w:rsid w:val="001035F2"/>
    <w:rsid w:val="00105BF9"/>
    <w:rsid w:val="0010602E"/>
    <w:rsid w:val="00106A25"/>
    <w:rsid w:val="00107D78"/>
    <w:rsid w:val="00110261"/>
    <w:rsid w:val="00112029"/>
    <w:rsid w:val="00112F2E"/>
    <w:rsid w:val="001152F5"/>
    <w:rsid w:val="001156F4"/>
    <w:rsid w:val="00115933"/>
    <w:rsid w:val="001163E3"/>
    <w:rsid w:val="00117542"/>
    <w:rsid w:val="00117E1A"/>
    <w:rsid w:val="00120D71"/>
    <w:rsid w:val="00121F57"/>
    <w:rsid w:val="00122BF9"/>
    <w:rsid w:val="00123633"/>
    <w:rsid w:val="00123A1C"/>
    <w:rsid w:val="00123FB6"/>
    <w:rsid w:val="00125B5A"/>
    <w:rsid w:val="001313B8"/>
    <w:rsid w:val="001332B6"/>
    <w:rsid w:val="00133ED5"/>
    <w:rsid w:val="00133EFD"/>
    <w:rsid w:val="001346AD"/>
    <w:rsid w:val="00135049"/>
    <w:rsid w:val="0013620F"/>
    <w:rsid w:val="00136C39"/>
    <w:rsid w:val="001372F5"/>
    <w:rsid w:val="001373A5"/>
    <w:rsid w:val="001375F3"/>
    <w:rsid w:val="0014066A"/>
    <w:rsid w:val="00141EC6"/>
    <w:rsid w:val="00142127"/>
    <w:rsid w:val="001421C6"/>
    <w:rsid w:val="00143060"/>
    <w:rsid w:val="00145B25"/>
    <w:rsid w:val="00145C27"/>
    <w:rsid w:val="001476D0"/>
    <w:rsid w:val="0015329C"/>
    <w:rsid w:val="00153962"/>
    <w:rsid w:val="0015456D"/>
    <w:rsid w:val="0015562F"/>
    <w:rsid w:val="001561A9"/>
    <w:rsid w:val="001569C7"/>
    <w:rsid w:val="00157635"/>
    <w:rsid w:val="00160FA9"/>
    <w:rsid w:val="00161132"/>
    <w:rsid w:val="00161797"/>
    <w:rsid w:val="001626B5"/>
    <w:rsid w:val="001636FC"/>
    <w:rsid w:val="00163C3F"/>
    <w:rsid w:val="001643E8"/>
    <w:rsid w:val="0016465D"/>
    <w:rsid w:val="00164772"/>
    <w:rsid w:val="001649FF"/>
    <w:rsid w:val="00165523"/>
    <w:rsid w:val="00165905"/>
    <w:rsid w:val="00165D38"/>
    <w:rsid w:val="00165E5E"/>
    <w:rsid w:val="00166D08"/>
    <w:rsid w:val="001672E1"/>
    <w:rsid w:val="001673F5"/>
    <w:rsid w:val="00167EDA"/>
    <w:rsid w:val="00170136"/>
    <w:rsid w:val="00171C82"/>
    <w:rsid w:val="00173232"/>
    <w:rsid w:val="00173759"/>
    <w:rsid w:val="00173C9A"/>
    <w:rsid w:val="00174165"/>
    <w:rsid w:val="0017433D"/>
    <w:rsid w:val="00174718"/>
    <w:rsid w:val="00175325"/>
    <w:rsid w:val="001753D8"/>
    <w:rsid w:val="00175782"/>
    <w:rsid w:val="00175D1A"/>
    <w:rsid w:val="0017611E"/>
    <w:rsid w:val="00176E12"/>
    <w:rsid w:val="00177E1F"/>
    <w:rsid w:val="0018248D"/>
    <w:rsid w:val="00182C65"/>
    <w:rsid w:val="0018315E"/>
    <w:rsid w:val="00184A5E"/>
    <w:rsid w:val="00185087"/>
    <w:rsid w:val="0019178E"/>
    <w:rsid w:val="00191D5B"/>
    <w:rsid w:val="00193A02"/>
    <w:rsid w:val="00196166"/>
    <w:rsid w:val="001A0ADA"/>
    <w:rsid w:val="001A1210"/>
    <w:rsid w:val="001A162C"/>
    <w:rsid w:val="001A17E4"/>
    <w:rsid w:val="001A24C1"/>
    <w:rsid w:val="001A2E65"/>
    <w:rsid w:val="001A3915"/>
    <w:rsid w:val="001A48BD"/>
    <w:rsid w:val="001B1D0D"/>
    <w:rsid w:val="001B2902"/>
    <w:rsid w:val="001B33B3"/>
    <w:rsid w:val="001B3BEF"/>
    <w:rsid w:val="001B543D"/>
    <w:rsid w:val="001B647F"/>
    <w:rsid w:val="001B6840"/>
    <w:rsid w:val="001C04E2"/>
    <w:rsid w:val="001C0E2F"/>
    <w:rsid w:val="001C1C96"/>
    <w:rsid w:val="001C2069"/>
    <w:rsid w:val="001C3D18"/>
    <w:rsid w:val="001C4770"/>
    <w:rsid w:val="001C47C8"/>
    <w:rsid w:val="001C4C91"/>
    <w:rsid w:val="001C615D"/>
    <w:rsid w:val="001C6243"/>
    <w:rsid w:val="001C687B"/>
    <w:rsid w:val="001C69B7"/>
    <w:rsid w:val="001D03A1"/>
    <w:rsid w:val="001D03C6"/>
    <w:rsid w:val="001D1967"/>
    <w:rsid w:val="001D2494"/>
    <w:rsid w:val="001D3420"/>
    <w:rsid w:val="001D3BEC"/>
    <w:rsid w:val="001D4A23"/>
    <w:rsid w:val="001D5736"/>
    <w:rsid w:val="001D6D05"/>
    <w:rsid w:val="001D7BE4"/>
    <w:rsid w:val="001E1118"/>
    <w:rsid w:val="001E1B9D"/>
    <w:rsid w:val="001E1CE4"/>
    <w:rsid w:val="001E2F7C"/>
    <w:rsid w:val="001E388C"/>
    <w:rsid w:val="001E6286"/>
    <w:rsid w:val="001E6B27"/>
    <w:rsid w:val="001F102C"/>
    <w:rsid w:val="001F55F8"/>
    <w:rsid w:val="001F6F7A"/>
    <w:rsid w:val="00200B68"/>
    <w:rsid w:val="002013FB"/>
    <w:rsid w:val="00202121"/>
    <w:rsid w:val="002027C7"/>
    <w:rsid w:val="00202D1F"/>
    <w:rsid w:val="0020410A"/>
    <w:rsid w:val="00205595"/>
    <w:rsid w:val="002056EE"/>
    <w:rsid w:val="0020599B"/>
    <w:rsid w:val="00206084"/>
    <w:rsid w:val="00206602"/>
    <w:rsid w:val="00206BE3"/>
    <w:rsid w:val="002070F1"/>
    <w:rsid w:val="00210F18"/>
    <w:rsid w:val="00210FD3"/>
    <w:rsid w:val="00211E50"/>
    <w:rsid w:val="002137E3"/>
    <w:rsid w:val="0021418E"/>
    <w:rsid w:val="00214BBA"/>
    <w:rsid w:val="00215968"/>
    <w:rsid w:val="00215E43"/>
    <w:rsid w:val="00216667"/>
    <w:rsid w:val="002166F0"/>
    <w:rsid w:val="00216A11"/>
    <w:rsid w:val="00216AE1"/>
    <w:rsid w:val="00216C03"/>
    <w:rsid w:val="002176FF"/>
    <w:rsid w:val="002202A5"/>
    <w:rsid w:val="0022054D"/>
    <w:rsid w:val="00220839"/>
    <w:rsid w:val="00220BD1"/>
    <w:rsid w:val="00223A15"/>
    <w:rsid w:val="00224755"/>
    <w:rsid w:val="00224942"/>
    <w:rsid w:val="002264D5"/>
    <w:rsid w:val="00227546"/>
    <w:rsid w:val="00230310"/>
    <w:rsid w:val="00230C45"/>
    <w:rsid w:val="002311AA"/>
    <w:rsid w:val="00231C8B"/>
    <w:rsid w:val="002338EF"/>
    <w:rsid w:val="00234871"/>
    <w:rsid w:val="00235105"/>
    <w:rsid w:val="0024094B"/>
    <w:rsid w:val="002409EA"/>
    <w:rsid w:val="00240F89"/>
    <w:rsid w:val="002412CC"/>
    <w:rsid w:val="00241C2F"/>
    <w:rsid w:val="00246598"/>
    <w:rsid w:val="00250BB3"/>
    <w:rsid w:val="00250D3C"/>
    <w:rsid w:val="00252D83"/>
    <w:rsid w:val="00253722"/>
    <w:rsid w:val="00253934"/>
    <w:rsid w:val="00254B48"/>
    <w:rsid w:val="002550D1"/>
    <w:rsid w:val="00255B7F"/>
    <w:rsid w:val="002575D6"/>
    <w:rsid w:val="00257639"/>
    <w:rsid w:val="00260565"/>
    <w:rsid w:val="00261932"/>
    <w:rsid w:val="00262F62"/>
    <w:rsid w:val="00263A02"/>
    <w:rsid w:val="00263F8C"/>
    <w:rsid w:val="0026753D"/>
    <w:rsid w:val="002676CF"/>
    <w:rsid w:val="00270638"/>
    <w:rsid w:val="00270BC5"/>
    <w:rsid w:val="00272568"/>
    <w:rsid w:val="00272EFC"/>
    <w:rsid w:val="002735B8"/>
    <w:rsid w:val="00275276"/>
    <w:rsid w:val="002753BD"/>
    <w:rsid w:val="0027553A"/>
    <w:rsid w:val="0027594F"/>
    <w:rsid w:val="00275E28"/>
    <w:rsid w:val="00275E6A"/>
    <w:rsid w:val="002775C5"/>
    <w:rsid w:val="00280040"/>
    <w:rsid w:val="002809DD"/>
    <w:rsid w:val="00281AC0"/>
    <w:rsid w:val="002828E1"/>
    <w:rsid w:val="00283B1F"/>
    <w:rsid w:val="0028497F"/>
    <w:rsid w:val="0028658F"/>
    <w:rsid w:val="00287426"/>
    <w:rsid w:val="00292636"/>
    <w:rsid w:val="00292E09"/>
    <w:rsid w:val="0029336C"/>
    <w:rsid w:val="00293927"/>
    <w:rsid w:val="00293ACA"/>
    <w:rsid w:val="00293F49"/>
    <w:rsid w:val="0029591A"/>
    <w:rsid w:val="00295A3F"/>
    <w:rsid w:val="002965DA"/>
    <w:rsid w:val="002A192F"/>
    <w:rsid w:val="002A225F"/>
    <w:rsid w:val="002A3011"/>
    <w:rsid w:val="002A30C4"/>
    <w:rsid w:val="002A3155"/>
    <w:rsid w:val="002A3B24"/>
    <w:rsid w:val="002A3D8D"/>
    <w:rsid w:val="002A4A4C"/>
    <w:rsid w:val="002A58A4"/>
    <w:rsid w:val="002A610B"/>
    <w:rsid w:val="002A76F5"/>
    <w:rsid w:val="002A79DD"/>
    <w:rsid w:val="002B0353"/>
    <w:rsid w:val="002B1215"/>
    <w:rsid w:val="002B25AF"/>
    <w:rsid w:val="002B4251"/>
    <w:rsid w:val="002B474C"/>
    <w:rsid w:val="002B5235"/>
    <w:rsid w:val="002B52AB"/>
    <w:rsid w:val="002B689D"/>
    <w:rsid w:val="002B79DE"/>
    <w:rsid w:val="002C2188"/>
    <w:rsid w:val="002C3125"/>
    <w:rsid w:val="002C4309"/>
    <w:rsid w:val="002C4AAC"/>
    <w:rsid w:val="002C54D5"/>
    <w:rsid w:val="002C6885"/>
    <w:rsid w:val="002C6CEA"/>
    <w:rsid w:val="002C7048"/>
    <w:rsid w:val="002C7105"/>
    <w:rsid w:val="002C7A1A"/>
    <w:rsid w:val="002D4453"/>
    <w:rsid w:val="002D67A2"/>
    <w:rsid w:val="002D6D4F"/>
    <w:rsid w:val="002D7451"/>
    <w:rsid w:val="002E14F3"/>
    <w:rsid w:val="002E487A"/>
    <w:rsid w:val="002E6DDC"/>
    <w:rsid w:val="002E6DE8"/>
    <w:rsid w:val="002E75DF"/>
    <w:rsid w:val="002E76B1"/>
    <w:rsid w:val="002F1918"/>
    <w:rsid w:val="002F1C41"/>
    <w:rsid w:val="002F2556"/>
    <w:rsid w:val="002F3537"/>
    <w:rsid w:val="002F39C9"/>
    <w:rsid w:val="002F56D4"/>
    <w:rsid w:val="002F7A03"/>
    <w:rsid w:val="003007AE"/>
    <w:rsid w:val="00300AE7"/>
    <w:rsid w:val="00301549"/>
    <w:rsid w:val="0030169C"/>
    <w:rsid w:val="003017B2"/>
    <w:rsid w:val="00301851"/>
    <w:rsid w:val="00301F61"/>
    <w:rsid w:val="00302ABE"/>
    <w:rsid w:val="00302B72"/>
    <w:rsid w:val="00304160"/>
    <w:rsid w:val="00304378"/>
    <w:rsid w:val="00304EF7"/>
    <w:rsid w:val="00305510"/>
    <w:rsid w:val="00305701"/>
    <w:rsid w:val="00306225"/>
    <w:rsid w:val="00307787"/>
    <w:rsid w:val="0030784D"/>
    <w:rsid w:val="003101DB"/>
    <w:rsid w:val="003110C9"/>
    <w:rsid w:val="0031343F"/>
    <w:rsid w:val="00314484"/>
    <w:rsid w:val="00314877"/>
    <w:rsid w:val="00314D1E"/>
    <w:rsid w:val="00315015"/>
    <w:rsid w:val="00317CF4"/>
    <w:rsid w:val="00320521"/>
    <w:rsid w:val="003209E8"/>
    <w:rsid w:val="00321723"/>
    <w:rsid w:val="003241D0"/>
    <w:rsid w:val="00325048"/>
    <w:rsid w:val="00325635"/>
    <w:rsid w:val="003256A0"/>
    <w:rsid w:val="00325FC5"/>
    <w:rsid w:val="00326460"/>
    <w:rsid w:val="00326819"/>
    <w:rsid w:val="00327FCF"/>
    <w:rsid w:val="00330ACD"/>
    <w:rsid w:val="003311C6"/>
    <w:rsid w:val="00331729"/>
    <w:rsid w:val="00332448"/>
    <w:rsid w:val="00332818"/>
    <w:rsid w:val="0033359C"/>
    <w:rsid w:val="003338DF"/>
    <w:rsid w:val="00333974"/>
    <w:rsid w:val="00333C01"/>
    <w:rsid w:val="00336620"/>
    <w:rsid w:val="00337148"/>
    <w:rsid w:val="00337A6B"/>
    <w:rsid w:val="0034009D"/>
    <w:rsid w:val="003400C9"/>
    <w:rsid w:val="00343B60"/>
    <w:rsid w:val="003459D9"/>
    <w:rsid w:val="00345C2D"/>
    <w:rsid w:val="00345F0B"/>
    <w:rsid w:val="003467DA"/>
    <w:rsid w:val="003474B3"/>
    <w:rsid w:val="0035117F"/>
    <w:rsid w:val="00351E8B"/>
    <w:rsid w:val="003549B0"/>
    <w:rsid w:val="003564F9"/>
    <w:rsid w:val="00356704"/>
    <w:rsid w:val="003579E5"/>
    <w:rsid w:val="00357A24"/>
    <w:rsid w:val="003609C4"/>
    <w:rsid w:val="00360CBA"/>
    <w:rsid w:val="00361880"/>
    <w:rsid w:val="00361C83"/>
    <w:rsid w:val="00362764"/>
    <w:rsid w:val="00364719"/>
    <w:rsid w:val="00364F1E"/>
    <w:rsid w:val="0036588B"/>
    <w:rsid w:val="0036591E"/>
    <w:rsid w:val="00367EBA"/>
    <w:rsid w:val="0037187B"/>
    <w:rsid w:val="00372ACF"/>
    <w:rsid w:val="00372B2C"/>
    <w:rsid w:val="00372BE4"/>
    <w:rsid w:val="0037482F"/>
    <w:rsid w:val="00376082"/>
    <w:rsid w:val="00376526"/>
    <w:rsid w:val="00376ECD"/>
    <w:rsid w:val="00377106"/>
    <w:rsid w:val="003774E9"/>
    <w:rsid w:val="00377F6F"/>
    <w:rsid w:val="003800DC"/>
    <w:rsid w:val="0038041B"/>
    <w:rsid w:val="00380830"/>
    <w:rsid w:val="003808C9"/>
    <w:rsid w:val="003820D4"/>
    <w:rsid w:val="00383260"/>
    <w:rsid w:val="00383BF8"/>
    <w:rsid w:val="00384ABE"/>
    <w:rsid w:val="003860AE"/>
    <w:rsid w:val="00387177"/>
    <w:rsid w:val="00387981"/>
    <w:rsid w:val="00387ABE"/>
    <w:rsid w:val="00390107"/>
    <w:rsid w:val="0039089F"/>
    <w:rsid w:val="00390F47"/>
    <w:rsid w:val="003927D9"/>
    <w:rsid w:val="00392B49"/>
    <w:rsid w:val="00392E41"/>
    <w:rsid w:val="003943E0"/>
    <w:rsid w:val="00396D9B"/>
    <w:rsid w:val="00396E7B"/>
    <w:rsid w:val="003A1A5C"/>
    <w:rsid w:val="003A1E3C"/>
    <w:rsid w:val="003A1E7C"/>
    <w:rsid w:val="003A6428"/>
    <w:rsid w:val="003A7811"/>
    <w:rsid w:val="003A7B4D"/>
    <w:rsid w:val="003A7DF3"/>
    <w:rsid w:val="003B1032"/>
    <w:rsid w:val="003B1304"/>
    <w:rsid w:val="003B2AC3"/>
    <w:rsid w:val="003B2CE0"/>
    <w:rsid w:val="003B2D2D"/>
    <w:rsid w:val="003B3EC5"/>
    <w:rsid w:val="003B45DD"/>
    <w:rsid w:val="003B587F"/>
    <w:rsid w:val="003B5CF0"/>
    <w:rsid w:val="003B6622"/>
    <w:rsid w:val="003B6724"/>
    <w:rsid w:val="003C04F2"/>
    <w:rsid w:val="003C0D88"/>
    <w:rsid w:val="003C0DC3"/>
    <w:rsid w:val="003C0DD9"/>
    <w:rsid w:val="003C25F1"/>
    <w:rsid w:val="003C3500"/>
    <w:rsid w:val="003C420C"/>
    <w:rsid w:val="003C4433"/>
    <w:rsid w:val="003C63E1"/>
    <w:rsid w:val="003C713E"/>
    <w:rsid w:val="003D0624"/>
    <w:rsid w:val="003D0E1F"/>
    <w:rsid w:val="003D22A2"/>
    <w:rsid w:val="003D2566"/>
    <w:rsid w:val="003D280E"/>
    <w:rsid w:val="003D33CE"/>
    <w:rsid w:val="003D3FC5"/>
    <w:rsid w:val="003D400F"/>
    <w:rsid w:val="003D42C8"/>
    <w:rsid w:val="003D4E41"/>
    <w:rsid w:val="003D720D"/>
    <w:rsid w:val="003D7385"/>
    <w:rsid w:val="003D7F1A"/>
    <w:rsid w:val="003E0FA7"/>
    <w:rsid w:val="003E1D94"/>
    <w:rsid w:val="003E267F"/>
    <w:rsid w:val="003E348F"/>
    <w:rsid w:val="003E3CAA"/>
    <w:rsid w:val="003E5B70"/>
    <w:rsid w:val="003E7108"/>
    <w:rsid w:val="003E7EDF"/>
    <w:rsid w:val="003F0210"/>
    <w:rsid w:val="003F0304"/>
    <w:rsid w:val="003F0769"/>
    <w:rsid w:val="003F2221"/>
    <w:rsid w:val="003F3CB4"/>
    <w:rsid w:val="003F5531"/>
    <w:rsid w:val="003F5E48"/>
    <w:rsid w:val="003F6A64"/>
    <w:rsid w:val="003F6CD1"/>
    <w:rsid w:val="0040019E"/>
    <w:rsid w:val="00400CE0"/>
    <w:rsid w:val="00401096"/>
    <w:rsid w:val="004016E5"/>
    <w:rsid w:val="00402A29"/>
    <w:rsid w:val="00402AAB"/>
    <w:rsid w:val="00402F26"/>
    <w:rsid w:val="00402F88"/>
    <w:rsid w:val="00403115"/>
    <w:rsid w:val="004031DE"/>
    <w:rsid w:val="004031FF"/>
    <w:rsid w:val="0040371E"/>
    <w:rsid w:val="00407045"/>
    <w:rsid w:val="00411411"/>
    <w:rsid w:val="00413413"/>
    <w:rsid w:val="004136C3"/>
    <w:rsid w:val="00413C97"/>
    <w:rsid w:val="00415DB0"/>
    <w:rsid w:val="00416820"/>
    <w:rsid w:val="00417602"/>
    <w:rsid w:val="00417834"/>
    <w:rsid w:val="00417C6D"/>
    <w:rsid w:val="00420202"/>
    <w:rsid w:val="00420236"/>
    <w:rsid w:val="004208A8"/>
    <w:rsid w:val="00420DB4"/>
    <w:rsid w:val="004212D6"/>
    <w:rsid w:val="004215A2"/>
    <w:rsid w:val="00422353"/>
    <w:rsid w:val="00423272"/>
    <w:rsid w:val="004232A0"/>
    <w:rsid w:val="00423ADD"/>
    <w:rsid w:val="00423CE2"/>
    <w:rsid w:val="00424EDB"/>
    <w:rsid w:val="00425538"/>
    <w:rsid w:val="004256BD"/>
    <w:rsid w:val="004270EC"/>
    <w:rsid w:val="00430613"/>
    <w:rsid w:val="004308B5"/>
    <w:rsid w:val="00430F08"/>
    <w:rsid w:val="004310EA"/>
    <w:rsid w:val="004314FC"/>
    <w:rsid w:val="00431C67"/>
    <w:rsid w:val="00432888"/>
    <w:rsid w:val="00432F22"/>
    <w:rsid w:val="0043486F"/>
    <w:rsid w:val="004360D9"/>
    <w:rsid w:val="00441AAF"/>
    <w:rsid w:val="00441CFC"/>
    <w:rsid w:val="00442F14"/>
    <w:rsid w:val="00442F18"/>
    <w:rsid w:val="004435E3"/>
    <w:rsid w:val="00443B6D"/>
    <w:rsid w:val="00444655"/>
    <w:rsid w:val="00445ACA"/>
    <w:rsid w:val="0044770E"/>
    <w:rsid w:val="00447963"/>
    <w:rsid w:val="00450036"/>
    <w:rsid w:val="0045159D"/>
    <w:rsid w:val="00452F31"/>
    <w:rsid w:val="004533B9"/>
    <w:rsid w:val="00454152"/>
    <w:rsid w:val="004577F2"/>
    <w:rsid w:val="00457C1E"/>
    <w:rsid w:val="004602C6"/>
    <w:rsid w:val="00460326"/>
    <w:rsid w:val="004614BA"/>
    <w:rsid w:val="00462D44"/>
    <w:rsid w:val="00465521"/>
    <w:rsid w:val="004667BB"/>
    <w:rsid w:val="004669E7"/>
    <w:rsid w:val="00467042"/>
    <w:rsid w:val="004701FC"/>
    <w:rsid w:val="0047079C"/>
    <w:rsid w:val="00470BE4"/>
    <w:rsid w:val="004717D5"/>
    <w:rsid w:val="004724EA"/>
    <w:rsid w:val="004725DF"/>
    <w:rsid w:val="004731D8"/>
    <w:rsid w:val="0047382A"/>
    <w:rsid w:val="004755A3"/>
    <w:rsid w:val="00477913"/>
    <w:rsid w:val="004815FA"/>
    <w:rsid w:val="00481E5F"/>
    <w:rsid w:val="0048220C"/>
    <w:rsid w:val="00482617"/>
    <w:rsid w:val="0048395E"/>
    <w:rsid w:val="00484633"/>
    <w:rsid w:val="00484F69"/>
    <w:rsid w:val="004861CC"/>
    <w:rsid w:val="0048623B"/>
    <w:rsid w:val="004871B4"/>
    <w:rsid w:val="00492901"/>
    <w:rsid w:val="00494600"/>
    <w:rsid w:val="004950BA"/>
    <w:rsid w:val="00495543"/>
    <w:rsid w:val="0049661F"/>
    <w:rsid w:val="00497BEF"/>
    <w:rsid w:val="004A034F"/>
    <w:rsid w:val="004A046A"/>
    <w:rsid w:val="004A2432"/>
    <w:rsid w:val="004A3178"/>
    <w:rsid w:val="004A3677"/>
    <w:rsid w:val="004A47B9"/>
    <w:rsid w:val="004A4D14"/>
    <w:rsid w:val="004A5D5E"/>
    <w:rsid w:val="004A61B3"/>
    <w:rsid w:val="004A6DDE"/>
    <w:rsid w:val="004A6EED"/>
    <w:rsid w:val="004A7123"/>
    <w:rsid w:val="004A7704"/>
    <w:rsid w:val="004A7B92"/>
    <w:rsid w:val="004B0394"/>
    <w:rsid w:val="004B0CB3"/>
    <w:rsid w:val="004B11F7"/>
    <w:rsid w:val="004B20C4"/>
    <w:rsid w:val="004B283E"/>
    <w:rsid w:val="004B2976"/>
    <w:rsid w:val="004B31A2"/>
    <w:rsid w:val="004B3A67"/>
    <w:rsid w:val="004B3EA6"/>
    <w:rsid w:val="004B4076"/>
    <w:rsid w:val="004B53F9"/>
    <w:rsid w:val="004B6F59"/>
    <w:rsid w:val="004B7971"/>
    <w:rsid w:val="004B7C8F"/>
    <w:rsid w:val="004C0FAE"/>
    <w:rsid w:val="004C1951"/>
    <w:rsid w:val="004C1E0F"/>
    <w:rsid w:val="004C20FC"/>
    <w:rsid w:val="004C3816"/>
    <w:rsid w:val="004C3DEA"/>
    <w:rsid w:val="004C4805"/>
    <w:rsid w:val="004C6105"/>
    <w:rsid w:val="004C6D46"/>
    <w:rsid w:val="004C788D"/>
    <w:rsid w:val="004D06B6"/>
    <w:rsid w:val="004D203D"/>
    <w:rsid w:val="004D2C50"/>
    <w:rsid w:val="004D31EC"/>
    <w:rsid w:val="004D3BE3"/>
    <w:rsid w:val="004D4031"/>
    <w:rsid w:val="004D47A0"/>
    <w:rsid w:val="004D4906"/>
    <w:rsid w:val="004D5610"/>
    <w:rsid w:val="004D65CD"/>
    <w:rsid w:val="004D7B71"/>
    <w:rsid w:val="004D7DDE"/>
    <w:rsid w:val="004E057D"/>
    <w:rsid w:val="004E114E"/>
    <w:rsid w:val="004E19E8"/>
    <w:rsid w:val="004E23CC"/>
    <w:rsid w:val="004E26ED"/>
    <w:rsid w:val="004E2FB0"/>
    <w:rsid w:val="004E4872"/>
    <w:rsid w:val="004F03DF"/>
    <w:rsid w:val="004F069B"/>
    <w:rsid w:val="004F23BB"/>
    <w:rsid w:val="004F24A6"/>
    <w:rsid w:val="004F48C2"/>
    <w:rsid w:val="004F59B0"/>
    <w:rsid w:val="004F5E65"/>
    <w:rsid w:val="004F79A4"/>
    <w:rsid w:val="004F7FBF"/>
    <w:rsid w:val="00500C8C"/>
    <w:rsid w:val="00501EE5"/>
    <w:rsid w:val="00504DF6"/>
    <w:rsid w:val="00504E01"/>
    <w:rsid w:val="00504FAB"/>
    <w:rsid w:val="005051F4"/>
    <w:rsid w:val="00505B77"/>
    <w:rsid w:val="00507046"/>
    <w:rsid w:val="00507B86"/>
    <w:rsid w:val="00511E67"/>
    <w:rsid w:val="00512EA3"/>
    <w:rsid w:val="005169DC"/>
    <w:rsid w:val="005200E2"/>
    <w:rsid w:val="005208F3"/>
    <w:rsid w:val="00520B44"/>
    <w:rsid w:val="00521455"/>
    <w:rsid w:val="00523CBD"/>
    <w:rsid w:val="00523CE8"/>
    <w:rsid w:val="00526541"/>
    <w:rsid w:val="00527D32"/>
    <w:rsid w:val="00527E34"/>
    <w:rsid w:val="00530331"/>
    <w:rsid w:val="00530C4E"/>
    <w:rsid w:val="0053129F"/>
    <w:rsid w:val="00531EC1"/>
    <w:rsid w:val="00532027"/>
    <w:rsid w:val="00533178"/>
    <w:rsid w:val="0053333C"/>
    <w:rsid w:val="005333F8"/>
    <w:rsid w:val="005340B7"/>
    <w:rsid w:val="00534834"/>
    <w:rsid w:val="00534D78"/>
    <w:rsid w:val="00535CE5"/>
    <w:rsid w:val="0053644C"/>
    <w:rsid w:val="005366F8"/>
    <w:rsid w:val="005379A2"/>
    <w:rsid w:val="00537E61"/>
    <w:rsid w:val="00540FD3"/>
    <w:rsid w:val="005412B7"/>
    <w:rsid w:val="00543247"/>
    <w:rsid w:val="00543818"/>
    <w:rsid w:val="00547CFB"/>
    <w:rsid w:val="0055174A"/>
    <w:rsid w:val="00551B28"/>
    <w:rsid w:val="00552CA2"/>
    <w:rsid w:val="00554785"/>
    <w:rsid w:val="00554DA6"/>
    <w:rsid w:val="005553F7"/>
    <w:rsid w:val="005556B6"/>
    <w:rsid w:val="005559A1"/>
    <w:rsid w:val="00555BA0"/>
    <w:rsid w:val="00555DB8"/>
    <w:rsid w:val="00556230"/>
    <w:rsid w:val="00556314"/>
    <w:rsid w:val="00556D42"/>
    <w:rsid w:val="00557449"/>
    <w:rsid w:val="005601FE"/>
    <w:rsid w:val="00560EEA"/>
    <w:rsid w:val="005623A2"/>
    <w:rsid w:val="0056363C"/>
    <w:rsid w:val="00563E13"/>
    <w:rsid w:val="0056430A"/>
    <w:rsid w:val="005644A7"/>
    <w:rsid w:val="00566D7C"/>
    <w:rsid w:val="0056766E"/>
    <w:rsid w:val="00567A14"/>
    <w:rsid w:val="00567D1C"/>
    <w:rsid w:val="0057007A"/>
    <w:rsid w:val="0057051F"/>
    <w:rsid w:val="0057055B"/>
    <w:rsid w:val="0057099F"/>
    <w:rsid w:val="005725B5"/>
    <w:rsid w:val="005726C4"/>
    <w:rsid w:val="00572B9B"/>
    <w:rsid w:val="00572EF5"/>
    <w:rsid w:val="00573F5D"/>
    <w:rsid w:val="005747D6"/>
    <w:rsid w:val="00575BC8"/>
    <w:rsid w:val="005774E4"/>
    <w:rsid w:val="00580B42"/>
    <w:rsid w:val="005823F1"/>
    <w:rsid w:val="00582F11"/>
    <w:rsid w:val="0058428B"/>
    <w:rsid w:val="005857AA"/>
    <w:rsid w:val="005908CF"/>
    <w:rsid w:val="005920F7"/>
    <w:rsid w:val="00592475"/>
    <w:rsid w:val="00592761"/>
    <w:rsid w:val="00592991"/>
    <w:rsid w:val="005932BF"/>
    <w:rsid w:val="005954F1"/>
    <w:rsid w:val="00596308"/>
    <w:rsid w:val="005972AB"/>
    <w:rsid w:val="005A063C"/>
    <w:rsid w:val="005A1472"/>
    <w:rsid w:val="005A3742"/>
    <w:rsid w:val="005A3DAE"/>
    <w:rsid w:val="005A3E03"/>
    <w:rsid w:val="005A44C1"/>
    <w:rsid w:val="005A635F"/>
    <w:rsid w:val="005B01F8"/>
    <w:rsid w:val="005B03D7"/>
    <w:rsid w:val="005B0673"/>
    <w:rsid w:val="005B090A"/>
    <w:rsid w:val="005B0C78"/>
    <w:rsid w:val="005B1BCC"/>
    <w:rsid w:val="005B1BEE"/>
    <w:rsid w:val="005B1E59"/>
    <w:rsid w:val="005B1E93"/>
    <w:rsid w:val="005B20F3"/>
    <w:rsid w:val="005B24FA"/>
    <w:rsid w:val="005B276C"/>
    <w:rsid w:val="005B2ED7"/>
    <w:rsid w:val="005B3218"/>
    <w:rsid w:val="005B4B1C"/>
    <w:rsid w:val="005B5118"/>
    <w:rsid w:val="005B65A5"/>
    <w:rsid w:val="005B6DC9"/>
    <w:rsid w:val="005C0603"/>
    <w:rsid w:val="005C07D5"/>
    <w:rsid w:val="005C0FBD"/>
    <w:rsid w:val="005C16CA"/>
    <w:rsid w:val="005C2B96"/>
    <w:rsid w:val="005C387F"/>
    <w:rsid w:val="005C4958"/>
    <w:rsid w:val="005C4C89"/>
    <w:rsid w:val="005C4E0F"/>
    <w:rsid w:val="005C5484"/>
    <w:rsid w:val="005C6007"/>
    <w:rsid w:val="005C6FC5"/>
    <w:rsid w:val="005D070C"/>
    <w:rsid w:val="005D0C50"/>
    <w:rsid w:val="005D1FD1"/>
    <w:rsid w:val="005D21D3"/>
    <w:rsid w:val="005D3B31"/>
    <w:rsid w:val="005D3D14"/>
    <w:rsid w:val="005D40E6"/>
    <w:rsid w:val="005D4C28"/>
    <w:rsid w:val="005D6214"/>
    <w:rsid w:val="005D6480"/>
    <w:rsid w:val="005D75A1"/>
    <w:rsid w:val="005E0264"/>
    <w:rsid w:val="005E02AF"/>
    <w:rsid w:val="005E0DF1"/>
    <w:rsid w:val="005E2142"/>
    <w:rsid w:val="005E240B"/>
    <w:rsid w:val="005E33EC"/>
    <w:rsid w:val="005E4228"/>
    <w:rsid w:val="005E5AAB"/>
    <w:rsid w:val="005E758A"/>
    <w:rsid w:val="005F0331"/>
    <w:rsid w:val="005F0922"/>
    <w:rsid w:val="005F1E82"/>
    <w:rsid w:val="005F3B2C"/>
    <w:rsid w:val="005F47A9"/>
    <w:rsid w:val="005F496D"/>
    <w:rsid w:val="005F5AD6"/>
    <w:rsid w:val="005F6B8F"/>
    <w:rsid w:val="005F72F6"/>
    <w:rsid w:val="005F7465"/>
    <w:rsid w:val="006002ED"/>
    <w:rsid w:val="00600693"/>
    <w:rsid w:val="00600992"/>
    <w:rsid w:val="006025FF"/>
    <w:rsid w:val="006028A0"/>
    <w:rsid w:val="0060719A"/>
    <w:rsid w:val="0061152B"/>
    <w:rsid w:val="00611A9A"/>
    <w:rsid w:val="00615B7A"/>
    <w:rsid w:val="006162EA"/>
    <w:rsid w:val="00616568"/>
    <w:rsid w:val="00616F07"/>
    <w:rsid w:val="00620581"/>
    <w:rsid w:val="00620BF2"/>
    <w:rsid w:val="00620D4D"/>
    <w:rsid w:val="00621487"/>
    <w:rsid w:val="006214E4"/>
    <w:rsid w:val="00621A48"/>
    <w:rsid w:val="00622140"/>
    <w:rsid w:val="006223D9"/>
    <w:rsid w:val="0062408D"/>
    <w:rsid w:val="00625C8C"/>
    <w:rsid w:val="00626078"/>
    <w:rsid w:val="00626431"/>
    <w:rsid w:val="00626B1B"/>
    <w:rsid w:val="00626F29"/>
    <w:rsid w:val="006279AC"/>
    <w:rsid w:val="00627C6B"/>
    <w:rsid w:val="006301B1"/>
    <w:rsid w:val="006304F9"/>
    <w:rsid w:val="006310BB"/>
    <w:rsid w:val="00631CFD"/>
    <w:rsid w:val="0063257B"/>
    <w:rsid w:val="00633104"/>
    <w:rsid w:val="006331AD"/>
    <w:rsid w:val="00635202"/>
    <w:rsid w:val="006366E5"/>
    <w:rsid w:val="006433A6"/>
    <w:rsid w:val="006440E3"/>
    <w:rsid w:val="00644AE1"/>
    <w:rsid w:val="00645629"/>
    <w:rsid w:val="00645741"/>
    <w:rsid w:val="0065013D"/>
    <w:rsid w:val="00650FF3"/>
    <w:rsid w:val="006527CB"/>
    <w:rsid w:val="00652A88"/>
    <w:rsid w:val="00653904"/>
    <w:rsid w:val="00653C6E"/>
    <w:rsid w:val="00654D83"/>
    <w:rsid w:val="00654E35"/>
    <w:rsid w:val="006551AA"/>
    <w:rsid w:val="006602D1"/>
    <w:rsid w:val="00660460"/>
    <w:rsid w:val="00660741"/>
    <w:rsid w:val="006629B2"/>
    <w:rsid w:val="00662C51"/>
    <w:rsid w:val="00663313"/>
    <w:rsid w:val="006636F3"/>
    <w:rsid w:val="00663CA6"/>
    <w:rsid w:val="0066434A"/>
    <w:rsid w:val="00664988"/>
    <w:rsid w:val="006650EE"/>
    <w:rsid w:val="00665906"/>
    <w:rsid w:val="00665F80"/>
    <w:rsid w:val="0066710D"/>
    <w:rsid w:val="006703FB"/>
    <w:rsid w:val="00670B5F"/>
    <w:rsid w:val="0067146E"/>
    <w:rsid w:val="00671DAA"/>
    <w:rsid w:val="00673004"/>
    <w:rsid w:val="0067332B"/>
    <w:rsid w:val="006739D2"/>
    <w:rsid w:val="00673A6D"/>
    <w:rsid w:val="00674F44"/>
    <w:rsid w:val="0067508D"/>
    <w:rsid w:val="00676AAC"/>
    <w:rsid w:val="00677CC8"/>
    <w:rsid w:val="0068004E"/>
    <w:rsid w:val="00680CE9"/>
    <w:rsid w:val="00680EFC"/>
    <w:rsid w:val="0068246D"/>
    <w:rsid w:val="00685278"/>
    <w:rsid w:val="00685A62"/>
    <w:rsid w:val="006869A4"/>
    <w:rsid w:val="0068765A"/>
    <w:rsid w:val="006918B0"/>
    <w:rsid w:val="006925D1"/>
    <w:rsid w:val="00692ECB"/>
    <w:rsid w:val="00693004"/>
    <w:rsid w:val="0069314E"/>
    <w:rsid w:val="00695A5F"/>
    <w:rsid w:val="006963F7"/>
    <w:rsid w:val="00697A85"/>
    <w:rsid w:val="00697AF3"/>
    <w:rsid w:val="006A0552"/>
    <w:rsid w:val="006A2E92"/>
    <w:rsid w:val="006A3107"/>
    <w:rsid w:val="006A37FE"/>
    <w:rsid w:val="006A7C19"/>
    <w:rsid w:val="006B076D"/>
    <w:rsid w:val="006B118D"/>
    <w:rsid w:val="006B147F"/>
    <w:rsid w:val="006B1A6E"/>
    <w:rsid w:val="006B1CB4"/>
    <w:rsid w:val="006B2C65"/>
    <w:rsid w:val="006B2CF2"/>
    <w:rsid w:val="006B3492"/>
    <w:rsid w:val="006B5F0C"/>
    <w:rsid w:val="006B68E8"/>
    <w:rsid w:val="006B720C"/>
    <w:rsid w:val="006C190D"/>
    <w:rsid w:val="006C22EE"/>
    <w:rsid w:val="006C2F1C"/>
    <w:rsid w:val="006C34E4"/>
    <w:rsid w:val="006C4286"/>
    <w:rsid w:val="006C6013"/>
    <w:rsid w:val="006C707C"/>
    <w:rsid w:val="006D016C"/>
    <w:rsid w:val="006D0216"/>
    <w:rsid w:val="006D18CC"/>
    <w:rsid w:val="006D4B48"/>
    <w:rsid w:val="006D5533"/>
    <w:rsid w:val="006D5B67"/>
    <w:rsid w:val="006D5C8F"/>
    <w:rsid w:val="006D7842"/>
    <w:rsid w:val="006D7C00"/>
    <w:rsid w:val="006E24F4"/>
    <w:rsid w:val="006E453B"/>
    <w:rsid w:val="006E781D"/>
    <w:rsid w:val="006F06F9"/>
    <w:rsid w:val="006F1513"/>
    <w:rsid w:val="006F21C3"/>
    <w:rsid w:val="006F265D"/>
    <w:rsid w:val="006F2C96"/>
    <w:rsid w:val="006F4443"/>
    <w:rsid w:val="006F5535"/>
    <w:rsid w:val="006F64A4"/>
    <w:rsid w:val="006F7B01"/>
    <w:rsid w:val="006F7FEE"/>
    <w:rsid w:val="00700811"/>
    <w:rsid w:val="00701749"/>
    <w:rsid w:val="00701790"/>
    <w:rsid w:val="007054E6"/>
    <w:rsid w:val="00706225"/>
    <w:rsid w:val="00710912"/>
    <w:rsid w:val="007112E2"/>
    <w:rsid w:val="0071199D"/>
    <w:rsid w:val="00713ECC"/>
    <w:rsid w:val="00714F40"/>
    <w:rsid w:val="0071576A"/>
    <w:rsid w:val="00715E4F"/>
    <w:rsid w:val="00717551"/>
    <w:rsid w:val="00721205"/>
    <w:rsid w:val="0072121E"/>
    <w:rsid w:val="00722784"/>
    <w:rsid w:val="00726328"/>
    <w:rsid w:val="007277C1"/>
    <w:rsid w:val="00730CD4"/>
    <w:rsid w:val="00731355"/>
    <w:rsid w:val="007319DB"/>
    <w:rsid w:val="00732388"/>
    <w:rsid w:val="00732A4D"/>
    <w:rsid w:val="00732F1F"/>
    <w:rsid w:val="007331DE"/>
    <w:rsid w:val="00733497"/>
    <w:rsid w:val="00733D1E"/>
    <w:rsid w:val="00734AC7"/>
    <w:rsid w:val="00734DAE"/>
    <w:rsid w:val="00735662"/>
    <w:rsid w:val="00735B7E"/>
    <w:rsid w:val="00737082"/>
    <w:rsid w:val="00737B0B"/>
    <w:rsid w:val="00737C9B"/>
    <w:rsid w:val="00740539"/>
    <w:rsid w:val="00740E8C"/>
    <w:rsid w:val="00741F76"/>
    <w:rsid w:val="007425BA"/>
    <w:rsid w:val="00742B0E"/>
    <w:rsid w:val="00743D12"/>
    <w:rsid w:val="007440DA"/>
    <w:rsid w:val="0074410C"/>
    <w:rsid w:val="00745EF4"/>
    <w:rsid w:val="007466FA"/>
    <w:rsid w:val="007469C1"/>
    <w:rsid w:val="00747367"/>
    <w:rsid w:val="007504BD"/>
    <w:rsid w:val="007506F0"/>
    <w:rsid w:val="007519C7"/>
    <w:rsid w:val="00751DEB"/>
    <w:rsid w:val="00752963"/>
    <w:rsid w:val="00752B7B"/>
    <w:rsid w:val="00753DAB"/>
    <w:rsid w:val="00754D7B"/>
    <w:rsid w:val="00755E00"/>
    <w:rsid w:val="00756856"/>
    <w:rsid w:val="00757602"/>
    <w:rsid w:val="007608A2"/>
    <w:rsid w:val="00760BBB"/>
    <w:rsid w:val="00760E65"/>
    <w:rsid w:val="00762DDF"/>
    <w:rsid w:val="00763248"/>
    <w:rsid w:val="00763E71"/>
    <w:rsid w:val="007648C3"/>
    <w:rsid w:val="007654A0"/>
    <w:rsid w:val="00765AA0"/>
    <w:rsid w:val="00766144"/>
    <w:rsid w:val="007665C3"/>
    <w:rsid w:val="0076724C"/>
    <w:rsid w:val="007672CA"/>
    <w:rsid w:val="00770019"/>
    <w:rsid w:val="00770893"/>
    <w:rsid w:val="007708D2"/>
    <w:rsid w:val="0077167D"/>
    <w:rsid w:val="00771681"/>
    <w:rsid w:val="00772658"/>
    <w:rsid w:val="00773CE3"/>
    <w:rsid w:val="007750D2"/>
    <w:rsid w:val="00775BBA"/>
    <w:rsid w:val="00776901"/>
    <w:rsid w:val="00776D61"/>
    <w:rsid w:val="00776FDD"/>
    <w:rsid w:val="0078035E"/>
    <w:rsid w:val="00781297"/>
    <w:rsid w:val="00782177"/>
    <w:rsid w:val="0078286C"/>
    <w:rsid w:val="00782BD8"/>
    <w:rsid w:val="00783658"/>
    <w:rsid w:val="007845C0"/>
    <w:rsid w:val="00784885"/>
    <w:rsid w:val="00784BA7"/>
    <w:rsid w:val="00784D87"/>
    <w:rsid w:val="00785FE9"/>
    <w:rsid w:val="007864FC"/>
    <w:rsid w:val="00786536"/>
    <w:rsid w:val="00786FC2"/>
    <w:rsid w:val="0079183E"/>
    <w:rsid w:val="00792E09"/>
    <w:rsid w:val="007934DC"/>
    <w:rsid w:val="00794511"/>
    <w:rsid w:val="00794551"/>
    <w:rsid w:val="00794F19"/>
    <w:rsid w:val="00795E42"/>
    <w:rsid w:val="00797AA1"/>
    <w:rsid w:val="007A0345"/>
    <w:rsid w:val="007A0C3A"/>
    <w:rsid w:val="007A15EB"/>
    <w:rsid w:val="007A3D38"/>
    <w:rsid w:val="007A6196"/>
    <w:rsid w:val="007A62C3"/>
    <w:rsid w:val="007A6942"/>
    <w:rsid w:val="007A6A5E"/>
    <w:rsid w:val="007A7295"/>
    <w:rsid w:val="007A72E1"/>
    <w:rsid w:val="007A7BB6"/>
    <w:rsid w:val="007B1B16"/>
    <w:rsid w:val="007B227F"/>
    <w:rsid w:val="007B3DB5"/>
    <w:rsid w:val="007B44E6"/>
    <w:rsid w:val="007B6851"/>
    <w:rsid w:val="007B6DB6"/>
    <w:rsid w:val="007B7963"/>
    <w:rsid w:val="007C0A3D"/>
    <w:rsid w:val="007C12EE"/>
    <w:rsid w:val="007C159B"/>
    <w:rsid w:val="007C189E"/>
    <w:rsid w:val="007C2838"/>
    <w:rsid w:val="007C39E9"/>
    <w:rsid w:val="007C3D25"/>
    <w:rsid w:val="007C3E0B"/>
    <w:rsid w:val="007C4053"/>
    <w:rsid w:val="007C4229"/>
    <w:rsid w:val="007C4B7D"/>
    <w:rsid w:val="007C4D88"/>
    <w:rsid w:val="007C5400"/>
    <w:rsid w:val="007C56DC"/>
    <w:rsid w:val="007C5E31"/>
    <w:rsid w:val="007C6835"/>
    <w:rsid w:val="007D07ED"/>
    <w:rsid w:val="007D0D45"/>
    <w:rsid w:val="007D2DF1"/>
    <w:rsid w:val="007D3938"/>
    <w:rsid w:val="007D39E5"/>
    <w:rsid w:val="007D42E5"/>
    <w:rsid w:val="007D4522"/>
    <w:rsid w:val="007D652F"/>
    <w:rsid w:val="007E030A"/>
    <w:rsid w:val="007E0A1E"/>
    <w:rsid w:val="007E105F"/>
    <w:rsid w:val="007E2CEE"/>
    <w:rsid w:val="007E4BE0"/>
    <w:rsid w:val="007E4D68"/>
    <w:rsid w:val="007E4EB9"/>
    <w:rsid w:val="007E580E"/>
    <w:rsid w:val="007E7052"/>
    <w:rsid w:val="007E7A96"/>
    <w:rsid w:val="007F0155"/>
    <w:rsid w:val="007F0244"/>
    <w:rsid w:val="007F0CCD"/>
    <w:rsid w:val="007F1092"/>
    <w:rsid w:val="007F1849"/>
    <w:rsid w:val="007F1944"/>
    <w:rsid w:val="007F1D94"/>
    <w:rsid w:val="007F2B4C"/>
    <w:rsid w:val="007F2BD0"/>
    <w:rsid w:val="007F2E09"/>
    <w:rsid w:val="007F32E2"/>
    <w:rsid w:val="007F3F01"/>
    <w:rsid w:val="007F73B2"/>
    <w:rsid w:val="007F762C"/>
    <w:rsid w:val="00804265"/>
    <w:rsid w:val="0080473F"/>
    <w:rsid w:val="00805216"/>
    <w:rsid w:val="00806167"/>
    <w:rsid w:val="008106FF"/>
    <w:rsid w:val="0081159E"/>
    <w:rsid w:val="00811A6E"/>
    <w:rsid w:val="00814B9E"/>
    <w:rsid w:val="00814BB5"/>
    <w:rsid w:val="00814BB7"/>
    <w:rsid w:val="0081632E"/>
    <w:rsid w:val="008167E5"/>
    <w:rsid w:val="00816E89"/>
    <w:rsid w:val="0082145E"/>
    <w:rsid w:val="00822B91"/>
    <w:rsid w:val="00822C20"/>
    <w:rsid w:val="00823348"/>
    <w:rsid w:val="00823457"/>
    <w:rsid w:val="0082486A"/>
    <w:rsid w:val="00824BB9"/>
    <w:rsid w:val="0082548A"/>
    <w:rsid w:val="00825C94"/>
    <w:rsid w:val="00827027"/>
    <w:rsid w:val="00830AC6"/>
    <w:rsid w:val="008346F3"/>
    <w:rsid w:val="00834DA0"/>
    <w:rsid w:val="00835285"/>
    <w:rsid w:val="008357D0"/>
    <w:rsid w:val="00835BC7"/>
    <w:rsid w:val="00835EC9"/>
    <w:rsid w:val="008365B2"/>
    <w:rsid w:val="008400E9"/>
    <w:rsid w:val="00841C5D"/>
    <w:rsid w:val="0084575D"/>
    <w:rsid w:val="00846FA7"/>
    <w:rsid w:val="0084744C"/>
    <w:rsid w:val="00847980"/>
    <w:rsid w:val="00847D3A"/>
    <w:rsid w:val="00850FD6"/>
    <w:rsid w:val="00851300"/>
    <w:rsid w:val="008517F3"/>
    <w:rsid w:val="00852326"/>
    <w:rsid w:val="00852514"/>
    <w:rsid w:val="00853078"/>
    <w:rsid w:val="008539E0"/>
    <w:rsid w:val="00853E38"/>
    <w:rsid w:val="00854E44"/>
    <w:rsid w:val="00856A9B"/>
    <w:rsid w:val="00857AD5"/>
    <w:rsid w:val="008613C5"/>
    <w:rsid w:val="00862FAA"/>
    <w:rsid w:val="00863AB4"/>
    <w:rsid w:val="008642D8"/>
    <w:rsid w:val="0086438C"/>
    <w:rsid w:val="008644CC"/>
    <w:rsid w:val="008646FF"/>
    <w:rsid w:val="008647F8"/>
    <w:rsid w:val="00864DEA"/>
    <w:rsid w:val="008676D1"/>
    <w:rsid w:val="008677A8"/>
    <w:rsid w:val="00870328"/>
    <w:rsid w:val="00871272"/>
    <w:rsid w:val="008714CE"/>
    <w:rsid w:val="00871F3D"/>
    <w:rsid w:val="0087357E"/>
    <w:rsid w:val="008738BD"/>
    <w:rsid w:val="0087466B"/>
    <w:rsid w:val="008746F3"/>
    <w:rsid w:val="00874D67"/>
    <w:rsid w:val="00875474"/>
    <w:rsid w:val="00875DC3"/>
    <w:rsid w:val="00877098"/>
    <w:rsid w:val="00880721"/>
    <w:rsid w:val="008808DA"/>
    <w:rsid w:val="008814FB"/>
    <w:rsid w:val="008821FF"/>
    <w:rsid w:val="00882BC5"/>
    <w:rsid w:val="00884E48"/>
    <w:rsid w:val="00886C70"/>
    <w:rsid w:val="00887456"/>
    <w:rsid w:val="0089007C"/>
    <w:rsid w:val="00890C9C"/>
    <w:rsid w:val="00890F6F"/>
    <w:rsid w:val="00892054"/>
    <w:rsid w:val="0089251C"/>
    <w:rsid w:val="00892DFA"/>
    <w:rsid w:val="008943D7"/>
    <w:rsid w:val="008944EC"/>
    <w:rsid w:val="00894ABF"/>
    <w:rsid w:val="00895263"/>
    <w:rsid w:val="008962A0"/>
    <w:rsid w:val="00896E46"/>
    <w:rsid w:val="008A0E91"/>
    <w:rsid w:val="008A1712"/>
    <w:rsid w:val="008A21E4"/>
    <w:rsid w:val="008A22E1"/>
    <w:rsid w:val="008A2B01"/>
    <w:rsid w:val="008A2CEF"/>
    <w:rsid w:val="008A4199"/>
    <w:rsid w:val="008A5396"/>
    <w:rsid w:val="008A6A0F"/>
    <w:rsid w:val="008A71C9"/>
    <w:rsid w:val="008B1148"/>
    <w:rsid w:val="008B4068"/>
    <w:rsid w:val="008B5749"/>
    <w:rsid w:val="008B69B5"/>
    <w:rsid w:val="008B6D41"/>
    <w:rsid w:val="008B77C1"/>
    <w:rsid w:val="008B7B66"/>
    <w:rsid w:val="008C078A"/>
    <w:rsid w:val="008C0AC1"/>
    <w:rsid w:val="008C3CCA"/>
    <w:rsid w:val="008C3FBF"/>
    <w:rsid w:val="008C55C1"/>
    <w:rsid w:val="008C7E86"/>
    <w:rsid w:val="008D075C"/>
    <w:rsid w:val="008D186E"/>
    <w:rsid w:val="008D2572"/>
    <w:rsid w:val="008D2793"/>
    <w:rsid w:val="008D27A2"/>
    <w:rsid w:val="008D339D"/>
    <w:rsid w:val="008D440C"/>
    <w:rsid w:val="008D451C"/>
    <w:rsid w:val="008D4EEF"/>
    <w:rsid w:val="008D5F27"/>
    <w:rsid w:val="008D61F5"/>
    <w:rsid w:val="008D6EFA"/>
    <w:rsid w:val="008E01E5"/>
    <w:rsid w:val="008E02E7"/>
    <w:rsid w:val="008E2876"/>
    <w:rsid w:val="008E3996"/>
    <w:rsid w:val="008E6133"/>
    <w:rsid w:val="008E6C09"/>
    <w:rsid w:val="008E79E1"/>
    <w:rsid w:val="008F0DA0"/>
    <w:rsid w:val="008F1706"/>
    <w:rsid w:val="008F1B28"/>
    <w:rsid w:val="008F22CB"/>
    <w:rsid w:val="008F4AB6"/>
    <w:rsid w:val="008F50FE"/>
    <w:rsid w:val="008F6337"/>
    <w:rsid w:val="008F6449"/>
    <w:rsid w:val="008F72A8"/>
    <w:rsid w:val="008F79D8"/>
    <w:rsid w:val="00902E2D"/>
    <w:rsid w:val="0090414C"/>
    <w:rsid w:val="00904212"/>
    <w:rsid w:val="009060B8"/>
    <w:rsid w:val="00910A5B"/>
    <w:rsid w:val="00911266"/>
    <w:rsid w:val="00912BB1"/>
    <w:rsid w:val="00913C71"/>
    <w:rsid w:val="0091471C"/>
    <w:rsid w:val="00914BD1"/>
    <w:rsid w:val="00915ACF"/>
    <w:rsid w:val="00916158"/>
    <w:rsid w:val="009161F4"/>
    <w:rsid w:val="00917A79"/>
    <w:rsid w:val="0092039E"/>
    <w:rsid w:val="00920A55"/>
    <w:rsid w:val="00920B85"/>
    <w:rsid w:val="00923CB4"/>
    <w:rsid w:val="00924555"/>
    <w:rsid w:val="0092581D"/>
    <w:rsid w:val="00926597"/>
    <w:rsid w:val="00927541"/>
    <w:rsid w:val="00930822"/>
    <w:rsid w:val="009321C6"/>
    <w:rsid w:val="00933294"/>
    <w:rsid w:val="0093386D"/>
    <w:rsid w:val="009348B1"/>
    <w:rsid w:val="00935085"/>
    <w:rsid w:val="0093618D"/>
    <w:rsid w:val="009372CD"/>
    <w:rsid w:val="009417E0"/>
    <w:rsid w:val="00941D5A"/>
    <w:rsid w:val="00943AC5"/>
    <w:rsid w:val="009459FA"/>
    <w:rsid w:val="009461E2"/>
    <w:rsid w:val="0094739D"/>
    <w:rsid w:val="00950AB6"/>
    <w:rsid w:val="00952202"/>
    <w:rsid w:val="00952427"/>
    <w:rsid w:val="009529C5"/>
    <w:rsid w:val="00952B8A"/>
    <w:rsid w:val="009533D9"/>
    <w:rsid w:val="009538EF"/>
    <w:rsid w:val="00953AD4"/>
    <w:rsid w:val="0095489A"/>
    <w:rsid w:val="00954C33"/>
    <w:rsid w:val="009554F7"/>
    <w:rsid w:val="00955B60"/>
    <w:rsid w:val="00955FC3"/>
    <w:rsid w:val="00956CD1"/>
    <w:rsid w:val="00961B0D"/>
    <w:rsid w:val="00962CC5"/>
    <w:rsid w:val="009636BB"/>
    <w:rsid w:val="00965E02"/>
    <w:rsid w:val="009679BE"/>
    <w:rsid w:val="009704D8"/>
    <w:rsid w:val="00971DF8"/>
    <w:rsid w:val="00971F24"/>
    <w:rsid w:val="0097220A"/>
    <w:rsid w:val="00972373"/>
    <w:rsid w:val="00972993"/>
    <w:rsid w:val="0097315A"/>
    <w:rsid w:val="009731DD"/>
    <w:rsid w:val="009732F5"/>
    <w:rsid w:val="0097358C"/>
    <w:rsid w:val="00974211"/>
    <w:rsid w:val="009811C3"/>
    <w:rsid w:val="00981C62"/>
    <w:rsid w:val="009822EA"/>
    <w:rsid w:val="009826C7"/>
    <w:rsid w:val="00982DA1"/>
    <w:rsid w:val="00983500"/>
    <w:rsid w:val="009836D3"/>
    <w:rsid w:val="00984DDF"/>
    <w:rsid w:val="00984EAA"/>
    <w:rsid w:val="00985273"/>
    <w:rsid w:val="00985304"/>
    <w:rsid w:val="00986872"/>
    <w:rsid w:val="00986E46"/>
    <w:rsid w:val="00987751"/>
    <w:rsid w:val="00987D21"/>
    <w:rsid w:val="009907B0"/>
    <w:rsid w:val="00990B7F"/>
    <w:rsid w:val="009916A2"/>
    <w:rsid w:val="00994257"/>
    <w:rsid w:val="009943DB"/>
    <w:rsid w:val="00994562"/>
    <w:rsid w:val="00994B22"/>
    <w:rsid w:val="00994F4E"/>
    <w:rsid w:val="009951D2"/>
    <w:rsid w:val="00995904"/>
    <w:rsid w:val="00996762"/>
    <w:rsid w:val="009968C9"/>
    <w:rsid w:val="00996A2D"/>
    <w:rsid w:val="0099789E"/>
    <w:rsid w:val="00997CEB"/>
    <w:rsid w:val="009A00D0"/>
    <w:rsid w:val="009A0F4E"/>
    <w:rsid w:val="009A1314"/>
    <w:rsid w:val="009A2357"/>
    <w:rsid w:val="009A23C8"/>
    <w:rsid w:val="009A26A9"/>
    <w:rsid w:val="009A31A7"/>
    <w:rsid w:val="009A31D7"/>
    <w:rsid w:val="009A3F3C"/>
    <w:rsid w:val="009A46B4"/>
    <w:rsid w:val="009A494B"/>
    <w:rsid w:val="009A4D2B"/>
    <w:rsid w:val="009A52A1"/>
    <w:rsid w:val="009A5650"/>
    <w:rsid w:val="009A5ED7"/>
    <w:rsid w:val="009A7F0C"/>
    <w:rsid w:val="009B01EF"/>
    <w:rsid w:val="009B03DD"/>
    <w:rsid w:val="009B0A4E"/>
    <w:rsid w:val="009B0ABD"/>
    <w:rsid w:val="009B0E92"/>
    <w:rsid w:val="009B1113"/>
    <w:rsid w:val="009B1E37"/>
    <w:rsid w:val="009B2455"/>
    <w:rsid w:val="009B2588"/>
    <w:rsid w:val="009B26C3"/>
    <w:rsid w:val="009B37AE"/>
    <w:rsid w:val="009B3F10"/>
    <w:rsid w:val="009B4296"/>
    <w:rsid w:val="009B595F"/>
    <w:rsid w:val="009B5E56"/>
    <w:rsid w:val="009C04BC"/>
    <w:rsid w:val="009C17DC"/>
    <w:rsid w:val="009C2778"/>
    <w:rsid w:val="009C2FBE"/>
    <w:rsid w:val="009C39AA"/>
    <w:rsid w:val="009C3B01"/>
    <w:rsid w:val="009C3D06"/>
    <w:rsid w:val="009C418D"/>
    <w:rsid w:val="009C460C"/>
    <w:rsid w:val="009C46FC"/>
    <w:rsid w:val="009C5C85"/>
    <w:rsid w:val="009C6089"/>
    <w:rsid w:val="009C614F"/>
    <w:rsid w:val="009C74FA"/>
    <w:rsid w:val="009D06F7"/>
    <w:rsid w:val="009D084B"/>
    <w:rsid w:val="009D1F64"/>
    <w:rsid w:val="009D383D"/>
    <w:rsid w:val="009D481F"/>
    <w:rsid w:val="009D738E"/>
    <w:rsid w:val="009D7826"/>
    <w:rsid w:val="009E05EA"/>
    <w:rsid w:val="009E0E7B"/>
    <w:rsid w:val="009E3341"/>
    <w:rsid w:val="009E38F0"/>
    <w:rsid w:val="009E39F1"/>
    <w:rsid w:val="009E4842"/>
    <w:rsid w:val="009E4A45"/>
    <w:rsid w:val="009E5A89"/>
    <w:rsid w:val="009E5E04"/>
    <w:rsid w:val="009E6D5D"/>
    <w:rsid w:val="009E7AF5"/>
    <w:rsid w:val="009F0225"/>
    <w:rsid w:val="009F1170"/>
    <w:rsid w:val="009F1BB1"/>
    <w:rsid w:val="009F1F16"/>
    <w:rsid w:val="009F2EA9"/>
    <w:rsid w:val="009F2ECA"/>
    <w:rsid w:val="009F41C5"/>
    <w:rsid w:val="009F535B"/>
    <w:rsid w:val="009F5A72"/>
    <w:rsid w:val="009F5BE7"/>
    <w:rsid w:val="009F5E8C"/>
    <w:rsid w:val="009F62FA"/>
    <w:rsid w:val="00A000D4"/>
    <w:rsid w:val="00A0087D"/>
    <w:rsid w:val="00A01389"/>
    <w:rsid w:val="00A02461"/>
    <w:rsid w:val="00A04239"/>
    <w:rsid w:val="00A06629"/>
    <w:rsid w:val="00A066AD"/>
    <w:rsid w:val="00A07350"/>
    <w:rsid w:val="00A11414"/>
    <w:rsid w:val="00A12FA4"/>
    <w:rsid w:val="00A14C92"/>
    <w:rsid w:val="00A151B2"/>
    <w:rsid w:val="00A1542A"/>
    <w:rsid w:val="00A15C6B"/>
    <w:rsid w:val="00A15DAA"/>
    <w:rsid w:val="00A15E7C"/>
    <w:rsid w:val="00A15F01"/>
    <w:rsid w:val="00A16405"/>
    <w:rsid w:val="00A20855"/>
    <w:rsid w:val="00A209AE"/>
    <w:rsid w:val="00A21084"/>
    <w:rsid w:val="00A210FE"/>
    <w:rsid w:val="00A2477B"/>
    <w:rsid w:val="00A2618D"/>
    <w:rsid w:val="00A267E3"/>
    <w:rsid w:val="00A27225"/>
    <w:rsid w:val="00A27A25"/>
    <w:rsid w:val="00A30321"/>
    <w:rsid w:val="00A30998"/>
    <w:rsid w:val="00A30FE0"/>
    <w:rsid w:val="00A314AB"/>
    <w:rsid w:val="00A32C1A"/>
    <w:rsid w:val="00A32FDF"/>
    <w:rsid w:val="00A33BDA"/>
    <w:rsid w:val="00A347D5"/>
    <w:rsid w:val="00A3562A"/>
    <w:rsid w:val="00A3614D"/>
    <w:rsid w:val="00A37569"/>
    <w:rsid w:val="00A37642"/>
    <w:rsid w:val="00A40618"/>
    <w:rsid w:val="00A40877"/>
    <w:rsid w:val="00A419F7"/>
    <w:rsid w:val="00A41B93"/>
    <w:rsid w:val="00A438A5"/>
    <w:rsid w:val="00A4481A"/>
    <w:rsid w:val="00A46BA1"/>
    <w:rsid w:val="00A46FA4"/>
    <w:rsid w:val="00A5043F"/>
    <w:rsid w:val="00A5057C"/>
    <w:rsid w:val="00A50765"/>
    <w:rsid w:val="00A511DA"/>
    <w:rsid w:val="00A5137E"/>
    <w:rsid w:val="00A5163B"/>
    <w:rsid w:val="00A51CCA"/>
    <w:rsid w:val="00A52A98"/>
    <w:rsid w:val="00A53311"/>
    <w:rsid w:val="00A54695"/>
    <w:rsid w:val="00A54FED"/>
    <w:rsid w:val="00A562AB"/>
    <w:rsid w:val="00A56E37"/>
    <w:rsid w:val="00A5755D"/>
    <w:rsid w:val="00A616B4"/>
    <w:rsid w:val="00A61B87"/>
    <w:rsid w:val="00A6476A"/>
    <w:rsid w:val="00A64AF4"/>
    <w:rsid w:val="00A64C0A"/>
    <w:rsid w:val="00A64CD5"/>
    <w:rsid w:val="00A64FBD"/>
    <w:rsid w:val="00A65C42"/>
    <w:rsid w:val="00A65EC7"/>
    <w:rsid w:val="00A6613F"/>
    <w:rsid w:val="00A66A57"/>
    <w:rsid w:val="00A67623"/>
    <w:rsid w:val="00A67785"/>
    <w:rsid w:val="00A701A4"/>
    <w:rsid w:val="00A70BF3"/>
    <w:rsid w:val="00A71423"/>
    <w:rsid w:val="00A714D3"/>
    <w:rsid w:val="00A71777"/>
    <w:rsid w:val="00A73156"/>
    <w:rsid w:val="00A73CB1"/>
    <w:rsid w:val="00A743E4"/>
    <w:rsid w:val="00A74740"/>
    <w:rsid w:val="00A74D68"/>
    <w:rsid w:val="00A771C4"/>
    <w:rsid w:val="00A80D57"/>
    <w:rsid w:val="00A817B4"/>
    <w:rsid w:val="00A82873"/>
    <w:rsid w:val="00A82924"/>
    <w:rsid w:val="00A83BBD"/>
    <w:rsid w:val="00A84402"/>
    <w:rsid w:val="00A8614C"/>
    <w:rsid w:val="00A87927"/>
    <w:rsid w:val="00A87B76"/>
    <w:rsid w:val="00A905E7"/>
    <w:rsid w:val="00A90A43"/>
    <w:rsid w:val="00A91758"/>
    <w:rsid w:val="00A9332A"/>
    <w:rsid w:val="00A94727"/>
    <w:rsid w:val="00A961A0"/>
    <w:rsid w:val="00A964A8"/>
    <w:rsid w:val="00A9774D"/>
    <w:rsid w:val="00AA0C5B"/>
    <w:rsid w:val="00AA1C51"/>
    <w:rsid w:val="00AA1D37"/>
    <w:rsid w:val="00AA2182"/>
    <w:rsid w:val="00AA2CBC"/>
    <w:rsid w:val="00AA34CB"/>
    <w:rsid w:val="00AA3BFA"/>
    <w:rsid w:val="00AA472C"/>
    <w:rsid w:val="00AA4A1E"/>
    <w:rsid w:val="00AA4F73"/>
    <w:rsid w:val="00AA5656"/>
    <w:rsid w:val="00AA7545"/>
    <w:rsid w:val="00AA7A3A"/>
    <w:rsid w:val="00AA7ECE"/>
    <w:rsid w:val="00AB0CDD"/>
    <w:rsid w:val="00AB2119"/>
    <w:rsid w:val="00AB23A8"/>
    <w:rsid w:val="00AB3A12"/>
    <w:rsid w:val="00AB3D76"/>
    <w:rsid w:val="00AB4905"/>
    <w:rsid w:val="00AB5818"/>
    <w:rsid w:val="00AB69EB"/>
    <w:rsid w:val="00AB7A6F"/>
    <w:rsid w:val="00AC10E8"/>
    <w:rsid w:val="00AC3833"/>
    <w:rsid w:val="00AC58F1"/>
    <w:rsid w:val="00AC5D5E"/>
    <w:rsid w:val="00AC60AB"/>
    <w:rsid w:val="00AD01D9"/>
    <w:rsid w:val="00AD125F"/>
    <w:rsid w:val="00AD2E60"/>
    <w:rsid w:val="00AD4017"/>
    <w:rsid w:val="00AD5BC9"/>
    <w:rsid w:val="00AD6DCB"/>
    <w:rsid w:val="00AE17C6"/>
    <w:rsid w:val="00AE3D44"/>
    <w:rsid w:val="00AE5D7E"/>
    <w:rsid w:val="00AE7364"/>
    <w:rsid w:val="00AF05FF"/>
    <w:rsid w:val="00AF14F2"/>
    <w:rsid w:val="00AF2740"/>
    <w:rsid w:val="00AF4F65"/>
    <w:rsid w:val="00AF5A82"/>
    <w:rsid w:val="00AF67FA"/>
    <w:rsid w:val="00AF7597"/>
    <w:rsid w:val="00AF7B02"/>
    <w:rsid w:val="00B0099E"/>
    <w:rsid w:val="00B00B4C"/>
    <w:rsid w:val="00B014DA"/>
    <w:rsid w:val="00B01CE4"/>
    <w:rsid w:val="00B0547D"/>
    <w:rsid w:val="00B054C5"/>
    <w:rsid w:val="00B0588C"/>
    <w:rsid w:val="00B05F73"/>
    <w:rsid w:val="00B06A25"/>
    <w:rsid w:val="00B06CAC"/>
    <w:rsid w:val="00B06FA9"/>
    <w:rsid w:val="00B07C96"/>
    <w:rsid w:val="00B07F29"/>
    <w:rsid w:val="00B10912"/>
    <w:rsid w:val="00B11E4B"/>
    <w:rsid w:val="00B1233C"/>
    <w:rsid w:val="00B128B5"/>
    <w:rsid w:val="00B130E7"/>
    <w:rsid w:val="00B133B4"/>
    <w:rsid w:val="00B13A61"/>
    <w:rsid w:val="00B14527"/>
    <w:rsid w:val="00B14897"/>
    <w:rsid w:val="00B154C8"/>
    <w:rsid w:val="00B15BBF"/>
    <w:rsid w:val="00B1686E"/>
    <w:rsid w:val="00B17290"/>
    <w:rsid w:val="00B216C2"/>
    <w:rsid w:val="00B233FF"/>
    <w:rsid w:val="00B23DA7"/>
    <w:rsid w:val="00B24354"/>
    <w:rsid w:val="00B25EDF"/>
    <w:rsid w:val="00B3161F"/>
    <w:rsid w:val="00B34A09"/>
    <w:rsid w:val="00B34B99"/>
    <w:rsid w:val="00B35ABD"/>
    <w:rsid w:val="00B36415"/>
    <w:rsid w:val="00B40204"/>
    <w:rsid w:val="00B40238"/>
    <w:rsid w:val="00B41726"/>
    <w:rsid w:val="00B43553"/>
    <w:rsid w:val="00B43F05"/>
    <w:rsid w:val="00B452DF"/>
    <w:rsid w:val="00B46E42"/>
    <w:rsid w:val="00B50B33"/>
    <w:rsid w:val="00B512CE"/>
    <w:rsid w:val="00B5214A"/>
    <w:rsid w:val="00B522F7"/>
    <w:rsid w:val="00B5619D"/>
    <w:rsid w:val="00B61ED2"/>
    <w:rsid w:val="00B61ED8"/>
    <w:rsid w:val="00B62221"/>
    <w:rsid w:val="00B62602"/>
    <w:rsid w:val="00B62940"/>
    <w:rsid w:val="00B62A98"/>
    <w:rsid w:val="00B63D0B"/>
    <w:rsid w:val="00B63FAF"/>
    <w:rsid w:val="00B65CEA"/>
    <w:rsid w:val="00B662D6"/>
    <w:rsid w:val="00B6650F"/>
    <w:rsid w:val="00B67925"/>
    <w:rsid w:val="00B70409"/>
    <w:rsid w:val="00B72D83"/>
    <w:rsid w:val="00B739B6"/>
    <w:rsid w:val="00B757F4"/>
    <w:rsid w:val="00B7602A"/>
    <w:rsid w:val="00B76643"/>
    <w:rsid w:val="00B770A1"/>
    <w:rsid w:val="00B77906"/>
    <w:rsid w:val="00B77984"/>
    <w:rsid w:val="00B80385"/>
    <w:rsid w:val="00B81BBD"/>
    <w:rsid w:val="00B81BDA"/>
    <w:rsid w:val="00B83009"/>
    <w:rsid w:val="00B83344"/>
    <w:rsid w:val="00B84512"/>
    <w:rsid w:val="00B848F2"/>
    <w:rsid w:val="00B849A0"/>
    <w:rsid w:val="00B8502F"/>
    <w:rsid w:val="00B8626D"/>
    <w:rsid w:val="00B8676A"/>
    <w:rsid w:val="00B87289"/>
    <w:rsid w:val="00B909C6"/>
    <w:rsid w:val="00B91C07"/>
    <w:rsid w:val="00B92854"/>
    <w:rsid w:val="00B92DD7"/>
    <w:rsid w:val="00B93D1F"/>
    <w:rsid w:val="00B93EE7"/>
    <w:rsid w:val="00B946DC"/>
    <w:rsid w:val="00B94B69"/>
    <w:rsid w:val="00B96D5A"/>
    <w:rsid w:val="00B9716F"/>
    <w:rsid w:val="00B9784E"/>
    <w:rsid w:val="00BA3968"/>
    <w:rsid w:val="00BA64B3"/>
    <w:rsid w:val="00BA6892"/>
    <w:rsid w:val="00BB0A82"/>
    <w:rsid w:val="00BB0E35"/>
    <w:rsid w:val="00BB1186"/>
    <w:rsid w:val="00BB265C"/>
    <w:rsid w:val="00BB2904"/>
    <w:rsid w:val="00BB390F"/>
    <w:rsid w:val="00BB3D42"/>
    <w:rsid w:val="00BB41E9"/>
    <w:rsid w:val="00BB64BF"/>
    <w:rsid w:val="00BB706C"/>
    <w:rsid w:val="00BB7616"/>
    <w:rsid w:val="00BC121E"/>
    <w:rsid w:val="00BC1DF0"/>
    <w:rsid w:val="00BC2680"/>
    <w:rsid w:val="00BC29C6"/>
    <w:rsid w:val="00BC3EEA"/>
    <w:rsid w:val="00BC3F93"/>
    <w:rsid w:val="00BC4815"/>
    <w:rsid w:val="00BC4E0D"/>
    <w:rsid w:val="00BC64D8"/>
    <w:rsid w:val="00BC7947"/>
    <w:rsid w:val="00BD04AE"/>
    <w:rsid w:val="00BD072E"/>
    <w:rsid w:val="00BD0E5D"/>
    <w:rsid w:val="00BD1C68"/>
    <w:rsid w:val="00BD2533"/>
    <w:rsid w:val="00BD2839"/>
    <w:rsid w:val="00BD3301"/>
    <w:rsid w:val="00BD3D81"/>
    <w:rsid w:val="00BD407A"/>
    <w:rsid w:val="00BD5A3F"/>
    <w:rsid w:val="00BD5B0F"/>
    <w:rsid w:val="00BD6080"/>
    <w:rsid w:val="00BD6F2D"/>
    <w:rsid w:val="00BD765C"/>
    <w:rsid w:val="00BE12E7"/>
    <w:rsid w:val="00BE1434"/>
    <w:rsid w:val="00BE1D82"/>
    <w:rsid w:val="00BE22AD"/>
    <w:rsid w:val="00BE2945"/>
    <w:rsid w:val="00BE70E8"/>
    <w:rsid w:val="00BF1F5C"/>
    <w:rsid w:val="00BF259F"/>
    <w:rsid w:val="00BF2AAE"/>
    <w:rsid w:val="00BF324C"/>
    <w:rsid w:val="00BF5642"/>
    <w:rsid w:val="00BF59F7"/>
    <w:rsid w:val="00BF5FB7"/>
    <w:rsid w:val="00BF638C"/>
    <w:rsid w:val="00C00D08"/>
    <w:rsid w:val="00C01091"/>
    <w:rsid w:val="00C01222"/>
    <w:rsid w:val="00C0213C"/>
    <w:rsid w:val="00C02D4F"/>
    <w:rsid w:val="00C051E4"/>
    <w:rsid w:val="00C07015"/>
    <w:rsid w:val="00C07266"/>
    <w:rsid w:val="00C100DF"/>
    <w:rsid w:val="00C11A4C"/>
    <w:rsid w:val="00C11DFA"/>
    <w:rsid w:val="00C130D5"/>
    <w:rsid w:val="00C134CD"/>
    <w:rsid w:val="00C1444C"/>
    <w:rsid w:val="00C149A4"/>
    <w:rsid w:val="00C15029"/>
    <w:rsid w:val="00C15579"/>
    <w:rsid w:val="00C1695B"/>
    <w:rsid w:val="00C1759F"/>
    <w:rsid w:val="00C17AC9"/>
    <w:rsid w:val="00C17B0C"/>
    <w:rsid w:val="00C21E39"/>
    <w:rsid w:val="00C224BD"/>
    <w:rsid w:val="00C22D7A"/>
    <w:rsid w:val="00C22F06"/>
    <w:rsid w:val="00C23331"/>
    <w:rsid w:val="00C2349C"/>
    <w:rsid w:val="00C23F66"/>
    <w:rsid w:val="00C243AB"/>
    <w:rsid w:val="00C2459F"/>
    <w:rsid w:val="00C2502D"/>
    <w:rsid w:val="00C25DDC"/>
    <w:rsid w:val="00C263F9"/>
    <w:rsid w:val="00C30800"/>
    <w:rsid w:val="00C328BF"/>
    <w:rsid w:val="00C3591A"/>
    <w:rsid w:val="00C36732"/>
    <w:rsid w:val="00C36B89"/>
    <w:rsid w:val="00C36D86"/>
    <w:rsid w:val="00C37A53"/>
    <w:rsid w:val="00C41A2E"/>
    <w:rsid w:val="00C42725"/>
    <w:rsid w:val="00C42882"/>
    <w:rsid w:val="00C43E8F"/>
    <w:rsid w:val="00C44595"/>
    <w:rsid w:val="00C45EBB"/>
    <w:rsid w:val="00C45FDF"/>
    <w:rsid w:val="00C47A14"/>
    <w:rsid w:val="00C47DF8"/>
    <w:rsid w:val="00C504B1"/>
    <w:rsid w:val="00C50D61"/>
    <w:rsid w:val="00C50F41"/>
    <w:rsid w:val="00C52DF3"/>
    <w:rsid w:val="00C53056"/>
    <w:rsid w:val="00C54656"/>
    <w:rsid w:val="00C54C70"/>
    <w:rsid w:val="00C55CC5"/>
    <w:rsid w:val="00C56107"/>
    <w:rsid w:val="00C56B2B"/>
    <w:rsid w:val="00C57176"/>
    <w:rsid w:val="00C61AA8"/>
    <w:rsid w:val="00C63689"/>
    <w:rsid w:val="00C63881"/>
    <w:rsid w:val="00C63B09"/>
    <w:rsid w:val="00C63B58"/>
    <w:rsid w:val="00C65B4A"/>
    <w:rsid w:val="00C66C25"/>
    <w:rsid w:val="00C7138B"/>
    <w:rsid w:val="00C73085"/>
    <w:rsid w:val="00C75056"/>
    <w:rsid w:val="00C75836"/>
    <w:rsid w:val="00C75C9E"/>
    <w:rsid w:val="00C77F3A"/>
    <w:rsid w:val="00C80A4F"/>
    <w:rsid w:val="00C80B7B"/>
    <w:rsid w:val="00C82F09"/>
    <w:rsid w:val="00C83B15"/>
    <w:rsid w:val="00C83EED"/>
    <w:rsid w:val="00C84D2B"/>
    <w:rsid w:val="00C85332"/>
    <w:rsid w:val="00C86372"/>
    <w:rsid w:val="00C86E99"/>
    <w:rsid w:val="00C87270"/>
    <w:rsid w:val="00C91559"/>
    <w:rsid w:val="00C91FFB"/>
    <w:rsid w:val="00C94009"/>
    <w:rsid w:val="00C940C0"/>
    <w:rsid w:val="00C95E94"/>
    <w:rsid w:val="00C97419"/>
    <w:rsid w:val="00C97667"/>
    <w:rsid w:val="00C97739"/>
    <w:rsid w:val="00C97A00"/>
    <w:rsid w:val="00C97BB9"/>
    <w:rsid w:val="00CA10E1"/>
    <w:rsid w:val="00CA133E"/>
    <w:rsid w:val="00CA1AB2"/>
    <w:rsid w:val="00CA1F36"/>
    <w:rsid w:val="00CA2A4C"/>
    <w:rsid w:val="00CA3CD9"/>
    <w:rsid w:val="00CA594A"/>
    <w:rsid w:val="00CA5A25"/>
    <w:rsid w:val="00CA5CBF"/>
    <w:rsid w:val="00CA6D15"/>
    <w:rsid w:val="00CB16A5"/>
    <w:rsid w:val="00CB1708"/>
    <w:rsid w:val="00CB463B"/>
    <w:rsid w:val="00CB4E9B"/>
    <w:rsid w:val="00CB5E75"/>
    <w:rsid w:val="00CB617B"/>
    <w:rsid w:val="00CB6C9E"/>
    <w:rsid w:val="00CB7536"/>
    <w:rsid w:val="00CB7546"/>
    <w:rsid w:val="00CC02CE"/>
    <w:rsid w:val="00CC1081"/>
    <w:rsid w:val="00CC2003"/>
    <w:rsid w:val="00CC2A65"/>
    <w:rsid w:val="00CC2C1E"/>
    <w:rsid w:val="00CC2E19"/>
    <w:rsid w:val="00CC3142"/>
    <w:rsid w:val="00CC59D6"/>
    <w:rsid w:val="00CC7354"/>
    <w:rsid w:val="00CC7B56"/>
    <w:rsid w:val="00CD0073"/>
    <w:rsid w:val="00CD0953"/>
    <w:rsid w:val="00CD0C3E"/>
    <w:rsid w:val="00CD2756"/>
    <w:rsid w:val="00CD3B97"/>
    <w:rsid w:val="00CD4030"/>
    <w:rsid w:val="00CD5204"/>
    <w:rsid w:val="00CD5694"/>
    <w:rsid w:val="00CD599D"/>
    <w:rsid w:val="00CD5D1E"/>
    <w:rsid w:val="00CD7AAB"/>
    <w:rsid w:val="00CD7C9C"/>
    <w:rsid w:val="00CE077B"/>
    <w:rsid w:val="00CE6BDA"/>
    <w:rsid w:val="00CE6C45"/>
    <w:rsid w:val="00CE7584"/>
    <w:rsid w:val="00CF0BEF"/>
    <w:rsid w:val="00CF0CDA"/>
    <w:rsid w:val="00CF1239"/>
    <w:rsid w:val="00CF1A9C"/>
    <w:rsid w:val="00CF334F"/>
    <w:rsid w:val="00CF3F3F"/>
    <w:rsid w:val="00CF5422"/>
    <w:rsid w:val="00CF6032"/>
    <w:rsid w:val="00CF7F16"/>
    <w:rsid w:val="00D0256A"/>
    <w:rsid w:val="00D02C74"/>
    <w:rsid w:val="00D030FB"/>
    <w:rsid w:val="00D04111"/>
    <w:rsid w:val="00D04BCD"/>
    <w:rsid w:val="00D05FFC"/>
    <w:rsid w:val="00D10F2B"/>
    <w:rsid w:val="00D11091"/>
    <w:rsid w:val="00D112ED"/>
    <w:rsid w:val="00D1225A"/>
    <w:rsid w:val="00D12F3C"/>
    <w:rsid w:val="00D142F4"/>
    <w:rsid w:val="00D176BE"/>
    <w:rsid w:val="00D176C4"/>
    <w:rsid w:val="00D20B06"/>
    <w:rsid w:val="00D20E14"/>
    <w:rsid w:val="00D214F7"/>
    <w:rsid w:val="00D23371"/>
    <w:rsid w:val="00D23A55"/>
    <w:rsid w:val="00D23E0E"/>
    <w:rsid w:val="00D26641"/>
    <w:rsid w:val="00D26D58"/>
    <w:rsid w:val="00D30A06"/>
    <w:rsid w:val="00D30F72"/>
    <w:rsid w:val="00D315B8"/>
    <w:rsid w:val="00D31818"/>
    <w:rsid w:val="00D32D49"/>
    <w:rsid w:val="00D33D92"/>
    <w:rsid w:val="00D3452C"/>
    <w:rsid w:val="00D34643"/>
    <w:rsid w:val="00D34794"/>
    <w:rsid w:val="00D35423"/>
    <w:rsid w:val="00D355F2"/>
    <w:rsid w:val="00D35A11"/>
    <w:rsid w:val="00D35FD1"/>
    <w:rsid w:val="00D36272"/>
    <w:rsid w:val="00D373F4"/>
    <w:rsid w:val="00D4075A"/>
    <w:rsid w:val="00D41936"/>
    <w:rsid w:val="00D41A89"/>
    <w:rsid w:val="00D42575"/>
    <w:rsid w:val="00D44249"/>
    <w:rsid w:val="00D4637A"/>
    <w:rsid w:val="00D51872"/>
    <w:rsid w:val="00D52B74"/>
    <w:rsid w:val="00D532AE"/>
    <w:rsid w:val="00D5359E"/>
    <w:rsid w:val="00D53AAE"/>
    <w:rsid w:val="00D53F49"/>
    <w:rsid w:val="00D542E3"/>
    <w:rsid w:val="00D54A02"/>
    <w:rsid w:val="00D55508"/>
    <w:rsid w:val="00D5685E"/>
    <w:rsid w:val="00D57E57"/>
    <w:rsid w:val="00D606C0"/>
    <w:rsid w:val="00D61100"/>
    <w:rsid w:val="00D6413D"/>
    <w:rsid w:val="00D6579B"/>
    <w:rsid w:val="00D65C2B"/>
    <w:rsid w:val="00D65FEA"/>
    <w:rsid w:val="00D66A0A"/>
    <w:rsid w:val="00D675B3"/>
    <w:rsid w:val="00D67C40"/>
    <w:rsid w:val="00D67D69"/>
    <w:rsid w:val="00D67FBF"/>
    <w:rsid w:val="00D70615"/>
    <w:rsid w:val="00D70C50"/>
    <w:rsid w:val="00D72649"/>
    <w:rsid w:val="00D736B1"/>
    <w:rsid w:val="00D74197"/>
    <w:rsid w:val="00D747B5"/>
    <w:rsid w:val="00D74E3A"/>
    <w:rsid w:val="00D75E02"/>
    <w:rsid w:val="00D76EAF"/>
    <w:rsid w:val="00D77320"/>
    <w:rsid w:val="00D77D28"/>
    <w:rsid w:val="00D77E44"/>
    <w:rsid w:val="00D80635"/>
    <w:rsid w:val="00D812B9"/>
    <w:rsid w:val="00D81A5E"/>
    <w:rsid w:val="00D81FC3"/>
    <w:rsid w:val="00D82F1B"/>
    <w:rsid w:val="00D846BD"/>
    <w:rsid w:val="00D84B3F"/>
    <w:rsid w:val="00D86164"/>
    <w:rsid w:val="00D93486"/>
    <w:rsid w:val="00D937C7"/>
    <w:rsid w:val="00D944D3"/>
    <w:rsid w:val="00D94E83"/>
    <w:rsid w:val="00D94FD5"/>
    <w:rsid w:val="00D953C6"/>
    <w:rsid w:val="00D96BC3"/>
    <w:rsid w:val="00D97F57"/>
    <w:rsid w:val="00DA0643"/>
    <w:rsid w:val="00DA2097"/>
    <w:rsid w:val="00DA252B"/>
    <w:rsid w:val="00DA3E2A"/>
    <w:rsid w:val="00DA4738"/>
    <w:rsid w:val="00DA4B55"/>
    <w:rsid w:val="00DA55EC"/>
    <w:rsid w:val="00DB039D"/>
    <w:rsid w:val="00DB0F47"/>
    <w:rsid w:val="00DB1A70"/>
    <w:rsid w:val="00DB2DA1"/>
    <w:rsid w:val="00DB34AB"/>
    <w:rsid w:val="00DB4CD7"/>
    <w:rsid w:val="00DB61AF"/>
    <w:rsid w:val="00DB646A"/>
    <w:rsid w:val="00DB6553"/>
    <w:rsid w:val="00DB68FD"/>
    <w:rsid w:val="00DC06E3"/>
    <w:rsid w:val="00DC0771"/>
    <w:rsid w:val="00DC1AFF"/>
    <w:rsid w:val="00DC2FB8"/>
    <w:rsid w:val="00DC4980"/>
    <w:rsid w:val="00DC6CE6"/>
    <w:rsid w:val="00DC7610"/>
    <w:rsid w:val="00DC7AAA"/>
    <w:rsid w:val="00DC7F47"/>
    <w:rsid w:val="00DD1151"/>
    <w:rsid w:val="00DD1A37"/>
    <w:rsid w:val="00DD1E22"/>
    <w:rsid w:val="00DD1F7B"/>
    <w:rsid w:val="00DD2DF3"/>
    <w:rsid w:val="00DD2E6A"/>
    <w:rsid w:val="00DD404B"/>
    <w:rsid w:val="00DD538E"/>
    <w:rsid w:val="00DD6CAC"/>
    <w:rsid w:val="00DD6D85"/>
    <w:rsid w:val="00DD7A74"/>
    <w:rsid w:val="00DE0DEE"/>
    <w:rsid w:val="00DE24A3"/>
    <w:rsid w:val="00DE2935"/>
    <w:rsid w:val="00DE3E25"/>
    <w:rsid w:val="00DE54C1"/>
    <w:rsid w:val="00DE5941"/>
    <w:rsid w:val="00DE68DD"/>
    <w:rsid w:val="00DE7A1A"/>
    <w:rsid w:val="00DE7EE9"/>
    <w:rsid w:val="00DF3614"/>
    <w:rsid w:val="00DF3930"/>
    <w:rsid w:val="00DF5DE2"/>
    <w:rsid w:val="00DF5FFC"/>
    <w:rsid w:val="00DF6BB5"/>
    <w:rsid w:val="00DF6FF3"/>
    <w:rsid w:val="00DF722E"/>
    <w:rsid w:val="00E01A23"/>
    <w:rsid w:val="00E022BE"/>
    <w:rsid w:val="00E02641"/>
    <w:rsid w:val="00E02A50"/>
    <w:rsid w:val="00E02DE6"/>
    <w:rsid w:val="00E0348C"/>
    <w:rsid w:val="00E03BB8"/>
    <w:rsid w:val="00E03D9E"/>
    <w:rsid w:val="00E0413E"/>
    <w:rsid w:val="00E066E9"/>
    <w:rsid w:val="00E07B22"/>
    <w:rsid w:val="00E07C01"/>
    <w:rsid w:val="00E1025D"/>
    <w:rsid w:val="00E1121F"/>
    <w:rsid w:val="00E1278F"/>
    <w:rsid w:val="00E12B39"/>
    <w:rsid w:val="00E15FA8"/>
    <w:rsid w:val="00E165F1"/>
    <w:rsid w:val="00E166FE"/>
    <w:rsid w:val="00E172B9"/>
    <w:rsid w:val="00E17A21"/>
    <w:rsid w:val="00E20B5D"/>
    <w:rsid w:val="00E217BD"/>
    <w:rsid w:val="00E21DEB"/>
    <w:rsid w:val="00E21FF6"/>
    <w:rsid w:val="00E23677"/>
    <w:rsid w:val="00E23DF6"/>
    <w:rsid w:val="00E24B35"/>
    <w:rsid w:val="00E2521F"/>
    <w:rsid w:val="00E27393"/>
    <w:rsid w:val="00E27D1F"/>
    <w:rsid w:val="00E30256"/>
    <w:rsid w:val="00E305A0"/>
    <w:rsid w:val="00E342F8"/>
    <w:rsid w:val="00E344BA"/>
    <w:rsid w:val="00E34725"/>
    <w:rsid w:val="00E34974"/>
    <w:rsid w:val="00E35C43"/>
    <w:rsid w:val="00E35EB3"/>
    <w:rsid w:val="00E36306"/>
    <w:rsid w:val="00E366FE"/>
    <w:rsid w:val="00E36B48"/>
    <w:rsid w:val="00E372DE"/>
    <w:rsid w:val="00E37DFB"/>
    <w:rsid w:val="00E40E1B"/>
    <w:rsid w:val="00E42326"/>
    <w:rsid w:val="00E423F6"/>
    <w:rsid w:val="00E4248D"/>
    <w:rsid w:val="00E429E1"/>
    <w:rsid w:val="00E42E50"/>
    <w:rsid w:val="00E43DB5"/>
    <w:rsid w:val="00E43DBB"/>
    <w:rsid w:val="00E4432B"/>
    <w:rsid w:val="00E44673"/>
    <w:rsid w:val="00E45C31"/>
    <w:rsid w:val="00E46ACF"/>
    <w:rsid w:val="00E47119"/>
    <w:rsid w:val="00E47710"/>
    <w:rsid w:val="00E47987"/>
    <w:rsid w:val="00E47BA2"/>
    <w:rsid w:val="00E47D4E"/>
    <w:rsid w:val="00E5051F"/>
    <w:rsid w:val="00E50DC3"/>
    <w:rsid w:val="00E51647"/>
    <w:rsid w:val="00E53C98"/>
    <w:rsid w:val="00E54A41"/>
    <w:rsid w:val="00E55FDA"/>
    <w:rsid w:val="00E567F8"/>
    <w:rsid w:val="00E572C3"/>
    <w:rsid w:val="00E61427"/>
    <w:rsid w:val="00E61FB7"/>
    <w:rsid w:val="00E62230"/>
    <w:rsid w:val="00E632BD"/>
    <w:rsid w:val="00E6362C"/>
    <w:rsid w:val="00E63F93"/>
    <w:rsid w:val="00E6422C"/>
    <w:rsid w:val="00E6590C"/>
    <w:rsid w:val="00E65CA9"/>
    <w:rsid w:val="00E660DC"/>
    <w:rsid w:val="00E66595"/>
    <w:rsid w:val="00E71ACB"/>
    <w:rsid w:val="00E72802"/>
    <w:rsid w:val="00E728FF"/>
    <w:rsid w:val="00E72CD2"/>
    <w:rsid w:val="00E730EB"/>
    <w:rsid w:val="00E734D1"/>
    <w:rsid w:val="00E73C48"/>
    <w:rsid w:val="00E7421D"/>
    <w:rsid w:val="00E756D8"/>
    <w:rsid w:val="00E75907"/>
    <w:rsid w:val="00E75DE9"/>
    <w:rsid w:val="00E76518"/>
    <w:rsid w:val="00E776DD"/>
    <w:rsid w:val="00E77852"/>
    <w:rsid w:val="00E77E7A"/>
    <w:rsid w:val="00E8342F"/>
    <w:rsid w:val="00E83596"/>
    <w:rsid w:val="00E83705"/>
    <w:rsid w:val="00E84A87"/>
    <w:rsid w:val="00E87540"/>
    <w:rsid w:val="00E87783"/>
    <w:rsid w:val="00E904F1"/>
    <w:rsid w:val="00E9083D"/>
    <w:rsid w:val="00E90B19"/>
    <w:rsid w:val="00E91AC8"/>
    <w:rsid w:val="00E91CB4"/>
    <w:rsid w:val="00E951E9"/>
    <w:rsid w:val="00E955BA"/>
    <w:rsid w:val="00E959F0"/>
    <w:rsid w:val="00E96275"/>
    <w:rsid w:val="00E9659A"/>
    <w:rsid w:val="00E96DBC"/>
    <w:rsid w:val="00EA0692"/>
    <w:rsid w:val="00EA2216"/>
    <w:rsid w:val="00EA2A7E"/>
    <w:rsid w:val="00EA3A12"/>
    <w:rsid w:val="00EA72A7"/>
    <w:rsid w:val="00EB0D46"/>
    <w:rsid w:val="00EB2AB7"/>
    <w:rsid w:val="00EB2BCB"/>
    <w:rsid w:val="00EB345C"/>
    <w:rsid w:val="00EB3C0E"/>
    <w:rsid w:val="00EB444B"/>
    <w:rsid w:val="00EB480E"/>
    <w:rsid w:val="00EB4E85"/>
    <w:rsid w:val="00EB5787"/>
    <w:rsid w:val="00EB6A9B"/>
    <w:rsid w:val="00EB7A2B"/>
    <w:rsid w:val="00EB7A9A"/>
    <w:rsid w:val="00EC1341"/>
    <w:rsid w:val="00EC15FD"/>
    <w:rsid w:val="00EC1B18"/>
    <w:rsid w:val="00EC1E77"/>
    <w:rsid w:val="00EC210D"/>
    <w:rsid w:val="00EC2431"/>
    <w:rsid w:val="00EC25E5"/>
    <w:rsid w:val="00EC2F8B"/>
    <w:rsid w:val="00EC362D"/>
    <w:rsid w:val="00EC36D3"/>
    <w:rsid w:val="00EC3C57"/>
    <w:rsid w:val="00EC4164"/>
    <w:rsid w:val="00EC44B3"/>
    <w:rsid w:val="00EC60F6"/>
    <w:rsid w:val="00EC6B39"/>
    <w:rsid w:val="00EC6E87"/>
    <w:rsid w:val="00EC71D4"/>
    <w:rsid w:val="00EC796E"/>
    <w:rsid w:val="00EC7C5D"/>
    <w:rsid w:val="00ED2F27"/>
    <w:rsid w:val="00ED3998"/>
    <w:rsid w:val="00ED3AFE"/>
    <w:rsid w:val="00ED42EB"/>
    <w:rsid w:val="00ED5554"/>
    <w:rsid w:val="00ED7B3C"/>
    <w:rsid w:val="00EE0608"/>
    <w:rsid w:val="00EE12EB"/>
    <w:rsid w:val="00EE1739"/>
    <w:rsid w:val="00EE1B0B"/>
    <w:rsid w:val="00EE1DAA"/>
    <w:rsid w:val="00EE359F"/>
    <w:rsid w:val="00EE3778"/>
    <w:rsid w:val="00EE3CBF"/>
    <w:rsid w:val="00EE498E"/>
    <w:rsid w:val="00EE56ED"/>
    <w:rsid w:val="00EE69B4"/>
    <w:rsid w:val="00EE742F"/>
    <w:rsid w:val="00EE7548"/>
    <w:rsid w:val="00EE75F6"/>
    <w:rsid w:val="00EE79B7"/>
    <w:rsid w:val="00EE7CDB"/>
    <w:rsid w:val="00EF0686"/>
    <w:rsid w:val="00EF28E0"/>
    <w:rsid w:val="00EF2B10"/>
    <w:rsid w:val="00EF3060"/>
    <w:rsid w:val="00EF3C51"/>
    <w:rsid w:val="00EF3D39"/>
    <w:rsid w:val="00EF70FE"/>
    <w:rsid w:val="00EF7A54"/>
    <w:rsid w:val="00EF7C06"/>
    <w:rsid w:val="00EF7F4C"/>
    <w:rsid w:val="00F009EB"/>
    <w:rsid w:val="00F0104C"/>
    <w:rsid w:val="00F0197C"/>
    <w:rsid w:val="00F01D69"/>
    <w:rsid w:val="00F01F6C"/>
    <w:rsid w:val="00F032C3"/>
    <w:rsid w:val="00F04803"/>
    <w:rsid w:val="00F06368"/>
    <w:rsid w:val="00F0673E"/>
    <w:rsid w:val="00F06FFA"/>
    <w:rsid w:val="00F07700"/>
    <w:rsid w:val="00F102D2"/>
    <w:rsid w:val="00F12DE5"/>
    <w:rsid w:val="00F141DD"/>
    <w:rsid w:val="00F143BF"/>
    <w:rsid w:val="00F1644E"/>
    <w:rsid w:val="00F1681B"/>
    <w:rsid w:val="00F16C62"/>
    <w:rsid w:val="00F20729"/>
    <w:rsid w:val="00F21CCF"/>
    <w:rsid w:val="00F21D1E"/>
    <w:rsid w:val="00F26232"/>
    <w:rsid w:val="00F275DB"/>
    <w:rsid w:val="00F2787C"/>
    <w:rsid w:val="00F3105F"/>
    <w:rsid w:val="00F3121E"/>
    <w:rsid w:val="00F31703"/>
    <w:rsid w:val="00F31829"/>
    <w:rsid w:val="00F320C2"/>
    <w:rsid w:val="00F33042"/>
    <w:rsid w:val="00F33682"/>
    <w:rsid w:val="00F34487"/>
    <w:rsid w:val="00F345B9"/>
    <w:rsid w:val="00F34609"/>
    <w:rsid w:val="00F35F9B"/>
    <w:rsid w:val="00F36972"/>
    <w:rsid w:val="00F40FA4"/>
    <w:rsid w:val="00F42CC5"/>
    <w:rsid w:val="00F431E4"/>
    <w:rsid w:val="00F442DB"/>
    <w:rsid w:val="00F451EC"/>
    <w:rsid w:val="00F45DAA"/>
    <w:rsid w:val="00F46493"/>
    <w:rsid w:val="00F46F7B"/>
    <w:rsid w:val="00F47515"/>
    <w:rsid w:val="00F478E6"/>
    <w:rsid w:val="00F50600"/>
    <w:rsid w:val="00F50C4A"/>
    <w:rsid w:val="00F522D6"/>
    <w:rsid w:val="00F55167"/>
    <w:rsid w:val="00F55C2D"/>
    <w:rsid w:val="00F60819"/>
    <w:rsid w:val="00F62F32"/>
    <w:rsid w:val="00F631CB"/>
    <w:rsid w:val="00F6336C"/>
    <w:rsid w:val="00F63733"/>
    <w:rsid w:val="00F63A8E"/>
    <w:rsid w:val="00F63F53"/>
    <w:rsid w:val="00F64600"/>
    <w:rsid w:val="00F6527E"/>
    <w:rsid w:val="00F65ABF"/>
    <w:rsid w:val="00F65ED8"/>
    <w:rsid w:val="00F66DEF"/>
    <w:rsid w:val="00F701A4"/>
    <w:rsid w:val="00F7253A"/>
    <w:rsid w:val="00F73F70"/>
    <w:rsid w:val="00F741E1"/>
    <w:rsid w:val="00F75688"/>
    <w:rsid w:val="00F81504"/>
    <w:rsid w:val="00F8261C"/>
    <w:rsid w:val="00F82737"/>
    <w:rsid w:val="00F82853"/>
    <w:rsid w:val="00F8355B"/>
    <w:rsid w:val="00F8417D"/>
    <w:rsid w:val="00F8454C"/>
    <w:rsid w:val="00F8571A"/>
    <w:rsid w:val="00F86962"/>
    <w:rsid w:val="00F87F60"/>
    <w:rsid w:val="00F91A49"/>
    <w:rsid w:val="00F92C04"/>
    <w:rsid w:val="00F92CEC"/>
    <w:rsid w:val="00F932E5"/>
    <w:rsid w:val="00F96664"/>
    <w:rsid w:val="00F97949"/>
    <w:rsid w:val="00F97A8D"/>
    <w:rsid w:val="00FA08AD"/>
    <w:rsid w:val="00FA1ACA"/>
    <w:rsid w:val="00FA1FAC"/>
    <w:rsid w:val="00FA1FE7"/>
    <w:rsid w:val="00FA2729"/>
    <w:rsid w:val="00FA2978"/>
    <w:rsid w:val="00FA3999"/>
    <w:rsid w:val="00FA4387"/>
    <w:rsid w:val="00FA543B"/>
    <w:rsid w:val="00FA57CC"/>
    <w:rsid w:val="00FA5A63"/>
    <w:rsid w:val="00FA5CEC"/>
    <w:rsid w:val="00FA608D"/>
    <w:rsid w:val="00FA7287"/>
    <w:rsid w:val="00FB0606"/>
    <w:rsid w:val="00FB2391"/>
    <w:rsid w:val="00FB2EAB"/>
    <w:rsid w:val="00FB3C28"/>
    <w:rsid w:val="00FB403D"/>
    <w:rsid w:val="00FB5B75"/>
    <w:rsid w:val="00FB65C8"/>
    <w:rsid w:val="00FC001E"/>
    <w:rsid w:val="00FC0302"/>
    <w:rsid w:val="00FC090F"/>
    <w:rsid w:val="00FC0978"/>
    <w:rsid w:val="00FC153F"/>
    <w:rsid w:val="00FC1FDA"/>
    <w:rsid w:val="00FC35B4"/>
    <w:rsid w:val="00FC39CF"/>
    <w:rsid w:val="00FC4256"/>
    <w:rsid w:val="00FC598F"/>
    <w:rsid w:val="00FC5DE5"/>
    <w:rsid w:val="00FC64B7"/>
    <w:rsid w:val="00FD3774"/>
    <w:rsid w:val="00FD37A9"/>
    <w:rsid w:val="00FD4A2C"/>
    <w:rsid w:val="00FD50F6"/>
    <w:rsid w:val="00FD550B"/>
    <w:rsid w:val="00FD5D81"/>
    <w:rsid w:val="00FD74B9"/>
    <w:rsid w:val="00FD754F"/>
    <w:rsid w:val="00FD79DD"/>
    <w:rsid w:val="00FE0744"/>
    <w:rsid w:val="00FE12E4"/>
    <w:rsid w:val="00FE1B76"/>
    <w:rsid w:val="00FE2A15"/>
    <w:rsid w:val="00FE35A5"/>
    <w:rsid w:val="00FE3793"/>
    <w:rsid w:val="00FE40A2"/>
    <w:rsid w:val="00FE427F"/>
    <w:rsid w:val="00FE4BDD"/>
    <w:rsid w:val="00FE59B7"/>
    <w:rsid w:val="00FE6740"/>
    <w:rsid w:val="00FE695C"/>
    <w:rsid w:val="00FE6BC9"/>
    <w:rsid w:val="00FE6BF4"/>
    <w:rsid w:val="00FE6C55"/>
    <w:rsid w:val="00FE7343"/>
    <w:rsid w:val="00FF15EA"/>
    <w:rsid w:val="00FF23CA"/>
    <w:rsid w:val="00FF3AB9"/>
    <w:rsid w:val="00FF3D90"/>
    <w:rsid w:val="00FF44E7"/>
    <w:rsid w:val="00FF5422"/>
    <w:rsid w:val="00FF644B"/>
    <w:rsid w:val="00FF649C"/>
    <w:rsid w:val="00FF763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C0DA66C"/>
  <w15:docId w15:val="{98E2E543-009C-48EF-A9F6-F17B49400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06FEF"/>
    <w:pPr>
      <w:suppressAutoHyphens/>
    </w:pPr>
    <w:rPr>
      <w:rFonts w:ascii="Times New Roman" w:eastAsia="Times New Roman" w:hAnsi="Times New Roman"/>
      <w:sz w:val="24"/>
      <w:szCs w:val="24"/>
      <w:lang w:eastAsia="ar-SA"/>
    </w:rPr>
  </w:style>
  <w:style w:type="paragraph" w:styleId="Nagwek1">
    <w:name w:val="heading 1"/>
    <w:basedOn w:val="Normalny"/>
    <w:next w:val="Normalny"/>
    <w:link w:val="Nagwek1Znak"/>
    <w:uiPriority w:val="99"/>
    <w:qFormat/>
    <w:rsid w:val="00407045"/>
    <w:pPr>
      <w:keepNext/>
      <w:ind w:left="4956" w:firstLine="708"/>
      <w:jc w:val="both"/>
      <w:outlineLvl w:val="0"/>
    </w:pPr>
    <w:rPr>
      <w:rFonts w:ascii="Arial" w:hAnsi="Arial" w:cs="Arial"/>
      <w:sz w:val="28"/>
    </w:rPr>
  </w:style>
  <w:style w:type="paragraph" w:styleId="Nagwek2">
    <w:name w:val="heading 2"/>
    <w:basedOn w:val="Normalny"/>
    <w:next w:val="Tekstpodstawowy"/>
    <w:link w:val="Nagwek2Znak"/>
    <w:uiPriority w:val="99"/>
    <w:qFormat/>
    <w:rsid w:val="00407045"/>
    <w:pPr>
      <w:spacing w:before="100" w:after="100" w:line="360" w:lineRule="auto"/>
      <w:outlineLvl w:val="1"/>
    </w:pPr>
    <w:rPr>
      <w:sz w:val="28"/>
      <w:szCs w:val="20"/>
    </w:rPr>
  </w:style>
  <w:style w:type="paragraph" w:styleId="Nagwek3">
    <w:name w:val="heading 3"/>
    <w:basedOn w:val="Normalny"/>
    <w:next w:val="Normalny"/>
    <w:link w:val="Nagwek3Znak"/>
    <w:uiPriority w:val="99"/>
    <w:qFormat/>
    <w:rsid w:val="00407045"/>
    <w:pPr>
      <w:keepNext/>
      <w:spacing w:before="240" w:after="60"/>
      <w:outlineLvl w:val="2"/>
    </w:pPr>
    <w:rPr>
      <w:sz w:val="28"/>
      <w:szCs w:val="20"/>
    </w:rPr>
  </w:style>
  <w:style w:type="paragraph" w:styleId="Nagwek4">
    <w:name w:val="heading 4"/>
    <w:basedOn w:val="Normalny"/>
    <w:next w:val="Normalny"/>
    <w:link w:val="Nagwek4Znak"/>
    <w:uiPriority w:val="99"/>
    <w:qFormat/>
    <w:rsid w:val="00407045"/>
    <w:pPr>
      <w:keepNext/>
      <w:outlineLvl w:val="3"/>
    </w:pPr>
    <w:rPr>
      <w:b/>
      <w:sz w:val="36"/>
      <w:szCs w:val="20"/>
    </w:rPr>
  </w:style>
  <w:style w:type="paragraph" w:styleId="Nagwek5">
    <w:name w:val="heading 5"/>
    <w:basedOn w:val="Normalny"/>
    <w:next w:val="Normalny"/>
    <w:link w:val="Nagwek5Znak"/>
    <w:uiPriority w:val="99"/>
    <w:qFormat/>
    <w:rsid w:val="00407045"/>
    <w:pPr>
      <w:keepNext/>
      <w:outlineLvl w:val="4"/>
    </w:pPr>
    <w:rPr>
      <w:sz w:val="36"/>
      <w:szCs w:val="20"/>
    </w:rPr>
  </w:style>
  <w:style w:type="paragraph" w:styleId="Nagwek6">
    <w:name w:val="heading 6"/>
    <w:basedOn w:val="Normalny"/>
    <w:next w:val="Normalny"/>
    <w:link w:val="Nagwek6Znak"/>
    <w:uiPriority w:val="99"/>
    <w:qFormat/>
    <w:rsid w:val="00407045"/>
    <w:pPr>
      <w:keepNext/>
      <w:outlineLvl w:val="5"/>
    </w:pPr>
    <w:rPr>
      <w:b/>
      <w:sz w:val="28"/>
      <w:szCs w:val="20"/>
    </w:rPr>
  </w:style>
  <w:style w:type="paragraph" w:styleId="Nagwek7">
    <w:name w:val="heading 7"/>
    <w:basedOn w:val="Normalny"/>
    <w:next w:val="Normalny"/>
    <w:link w:val="Nagwek7Znak"/>
    <w:uiPriority w:val="99"/>
    <w:qFormat/>
    <w:rsid w:val="00407045"/>
    <w:pPr>
      <w:keepNext/>
      <w:outlineLvl w:val="6"/>
    </w:pPr>
    <w:rPr>
      <w:b/>
      <w:sz w:val="32"/>
      <w:szCs w:val="20"/>
    </w:rPr>
  </w:style>
  <w:style w:type="paragraph" w:styleId="Nagwek8">
    <w:name w:val="heading 8"/>
    <w:basedOn w:val="Normalny"/>
    <w:next w:val="Normalny"/>
    <w:link w:val="Nagwek8Znak"/>
    <w:uiPriority w:val="99"/>
    <w:qFormat/>
    <w:rsid w:val="00407045"/>
    <w:pPr>
      <w:keepNext/>
      <w:ind w:left="1416" w:firstLine="708"/>
      <w:outlineLvl w:val="7"/>
    </w:pPr>
    <w:rPr>
      <w:b/>
      <w:sz w:val="28"/>
      <w:szCs w:val="20"/>
    </w:rPr>
  </w:style>
  <w:style w:type="paragraph" w:styleId="Nagwek9">
    <w:name w:val="heading 9"/>
    <w:basedOn w:val="Normalny"/>
    <w:next w:val="Normalny"/>
    <w:link w:val="Nagwek9Znak"/>
    <w:uiPriority w:val="99"/>
    <w:qFormat/>
    <w:rsid w:val="00407045"/>
    <w:pPr>
      <w:keepNext/>
      <w:outlineLvl w:val="8"/>
    </w:pPr>
    <w:rPr>
      <w:b/>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407045"/>
    <w:rPr>
      <w:rFonts w:ascii="Arial" w:hAnsi="Arial" w:cs="Arial"/>
      <w:sz w:val="24"/>
      <w:szCs w:val="24"/>
      <w:lang w:eastAsia="ar-SA" w:bidi="ar-SA"/>
    </w:rPr>
  </w:style>
  <w:style w:type="paragraph" w:styleId="Tekstpodstawowy">
    <w:name w:val="Body Text"/>
    <w:basedOn w:val="Normalny"/>
    <w:link w:val="TekstpodstawowyZnak"/>
    <w:uiPriority w:val="99"/>
    <w:rsid w:val="00006FEF"/>
    <w:rPr>
      <w:sz w:val="28"/>
    </w:rPr>
  </w:style>
  <w:style w:type="character" w:customStyle="1" w:styleId="TekstpodstawowyZnak">
    <w:name w:val="Tekst podstawowy Znak"/>
    <w:link w:val="Tekstpodstawowy"/>
    <w:uiPriority w:val="99"/>
    <w:locked/>
    <w:rsid w:val="00006FEF"/>
    <w:rPr>
      <w:rFonts w:ascii="Times New Roman" w:hAnsi="Times New Roman" w:cs="Times New Roman"/>
      <w:sz w:val="24"/>
      <w:szCs w:val="24"/>
      <w:lang w:eastAsia="ar-SA" w:bidi="ar-SA"/>
    </w:rPr>
  </w:style>
  <w:style w:type="character" w:customStyle="1" w:styleId="Nagwek2Znak">
    <w:name w:val="Nagłówek 2 Znak"/>
    <w:link w:val="Nagwek2"/>
    <w:uiPriority w:val="99"/>
    <w:locked/>
    <w:rsid w:val="00407045"/>
    <w:rPr>
      <w:rFonts w:ascii="Times New Roman" w:hAnsi="Times New Roman" w:cs="Times New Roman"/>
      <w:sz w:val="20"/>
      <w:szCs w:val="20"/>
      <w:lang w:eastAsia="ar-SA" w:bidi="ar-SA"/>
    </w:rPr>
  </w:style>
  <w:style w:type="character" w:customStyle="1" w:styleId="Nagwek3Znak">
    <w:name w:val="Nagłówek 3 Znak"/>
    <w:link w:val="Nagwek3"/>
    <w:uiPriority w:val="99"/>
    <w:locked/>
    <w:rsid w:val="00407045"/>
    <w:rPr>
      <w:rFonts w:ascii="Times New Roman" w:hAnsi="Times New Roman" w:cs="Times New Roman"/>
      <w:sz w:val="20"/>
      <w:szCs w:val="20"/>
      <w:lang w:eastAsia="ar-SA" w:bidi="ar-SA"/>
    </w:rPr>
  </w:style>
  <w:style w:type="character" w:customStyle="1" w:styleId="Nagwek4Znak">
    <w:name w:val="Nagłówek 4 Znak"/>
    <w:link w:val="Nagwek4"/>
    <w:uiPriority w:val="99"/>
    <w:locked/>
    <w:rsid w:val="00407045"/>
    <w:rPr>
      <w:rFonts w:ascii="Times New Roman" w:hAnsi="Times New Roman" w:cs="Times New Roman"/>
      <w:b/>
      <w:sz w:val="20"/>
      <w:szCs w:val="20"/>
      <w:lang w:eastAsia="ar-SA" w:bidi="ar-SA"/>
    </w:rPr>
  </w:style>
  <w:style w:type="character" w:customStyle="1" w:styleId="Nagwek5Znak">
    <w:name w:val="Nagłówek 5 Znak"/>
    <w:link w:val="Nagwek5"/>
    <w:uiPriority w:val="99"/>
    <w:locked/>
    <w:rsid w:val="00407045"/>
    <w:rPr>
      <w:rFonts w:ascii="Times New Roman" w:hAnsi="Times New Roman" w:cs="Times New Roman"/>
      <w:sz w:val="20"/>
      <w:szCs w:val="20"/>
      <w:lang w:eastAsia="ar-SA" w:bidi="ar-SA"/>
    </w:rPr>
  </w:style>
  <w:style w:type="character" w:customStyle="1" w:styleId="Nagwek6Znak">
    <w:name w:val="Nagłówek 6 Znak"/>
    <w:link w:val="Nagwek6"/>
    <w:uiPriority w:val="99"/>
    <w:locked/>
    <w:rsid w:val="00407045"/>
    <w:rPr>
      <w:rFonts w:ascii="Times New Roman" w:hAnsi="Times New Roman" w:cs="Times New Roman"/>
      <w:b/>
      <w:sz w:val="20"/>
      <w:szCs w:val="20"/>
      <w:lang w:eastAsia="ar-SA" w:bidi="ar-SA"/>
    </w:rPr>
  </w:style>
  <w:style w:type="character" w:customStyle="1" w:styleId="Nagwek7Znak">
    <w:name w:val="Nagłówek 7 Znak"/>
    <w:link w:val="Nagwek7"/>
    <w:uiPriority w:val="99"/>
    <w:locked/>
    <w:rsid w:val="00407045"/>
    <w:rPr>
      <w:rFonts w:ascii="Times New Roman" w:hAnsi="Times New Roman" w:cs="Times New Roman"/>
      <w:b/>
      <w:sz w:val="20"/>
      <w:szCs w:val="20"/>
      <w:lang w:eastAsia="ar-SA" w:bidi="ar-SA"/>
    </w:rPr>
  </w:style>
  <w:style w:type="character" w:customStyle="1" w:styleId="Nagwek8Znak">
    <w:name w:val="Nagłówek 8 Znak"/>
    <w:link w:val="Nagwek8"/>
    <w:uiPriority w:val="99"/>
    <w:locked/>
    <w:rsid w:val="00407045"/>
    <w:rPr>
      <w:rFonts w:ascii="Times New Roman" w:hAnsi="Times New Roman" w:cs="Times New Roman"/>
      <w:b/>
      <w:sz w:val="20"/>
      <w:szCs w:val="20"/>
      <w:lang w:eastAsia="ar-SA" w:bidi="ar-SA"/>
    </w:rPr>
  </w:style>
  <w:style w:type="character" w:customStyle="1" w:styleId="Nagwek9Znak">
    <w:name w:val="Nagłówek 9 Znak"/>
    <w:link w:val="Nagwek9"/>
    <w:uiPriority w:val="99"/>
    <w:locked/>
    <w:rsid w:val="00407045"/>
    <w:rPr>
      <w:rFonts w:ascii="Times New Roman" w:hAnsi="Times New Roman" w:cs="Times New Roman"/>
      <w:b/>
      <w:sz w:val="20"/>
      <w:szCs w:val="20"/>
      <w:lang w:eastAsia="ar-SA" w:bidi="ar-SA"/>
    </w:rPr>
  </w:style>
  <w:style w:type="paragraph" w:styleId="Tytu">
    <w:name w:val="Title"/>
    <w:basedOn w:val="Normalny"/>
    <w:next w:val="Normalny"/>
    <w:link w:val="TytuZnak"/>
    <w:uiPriority w:val="99"/>
    <w:qFormat/>
    <w:rsid w:val="00006FEF"/>
    <w:pPr>
      <w:jc w:val="center"/>
    </w:pPr>
    <w:rPr>
      <w:b/>
      <w:bCs/>
      <w:sz w:val="28"/>
    </w:rPr>
  </w:style>
  <w:style w:type="character" w:customStyle="1" w:styleId="TytuZnak">
    <w:name w:val="Tytuł Znak"/>
    <w:link w:val="Tytu"/>
    <w:uiPriority w:val="99"/>
    <w:locked/>
    <w:rsid w:val="00006FEF"/>
    <w:rPr>
      <w:rFonts w:ascii="Times New Roman" w:hAnsi="Times New Roman" w:cs="Times New Roman"/>
      <w:b/>
      <w:bCs/>
      <w:sz w:val="24"/>
      <w:szCs w:val="24"/>
      <w:lang w:eastAsia="ar-SA" w:bidi="ar-SA"/>
    </w:rPr>
  </w:style>
  <w:style w:type="paragraph" w:styleId="Podtytu">
    <w:name w:val="Subtitle"/>
    <w:basedOn w:val="Normalny"/>
    <w:next w:val="Normalny"/>
    <w:link w:val="PodtytuZnak"/>
    <w:uiPriority w:val="99"/>
    <w:qFormat/>
    <w:rsid w:val="00006FEF"/>
    <w:pPr>
      <w:numPr>
        <w:ilvl w:val="1"/>
      </w:numPr>
    </w:pPr>
    <w:rPr>
      <w:rFonts w:ascii="Cambria" w:hAnsi="Cambria"/>
      <w:i/>
      <w:iCs/>
      <w:color w:val="4F81BD"/>
      <w:spacing w:val="15"/>
    </w:rPr>
  </w:style>
  <w:style w:type="character" w:customStyle="1" w:styleId="PodtytuZnak">
    <w:name w:val="Podtytuł Znak"/>
    <w:link w:val="Podtytu"/>
    <w:uiPriority w:val="99"/>
    <w:locked/>
    <w:rsid w:val="00006FEF"/>
    <w:rPr>
      <w:rFonts w:ascii="Cambria" w:hAnsi="Cambria" w:cs="Times New Roman"/>
      <w:i/>
      <w:iCs/>
      <w:color w:val="4F81BD"/>
      <w:spacing w:val="15"/>
      <w:sz w:val="24"/>
      <w:szCs w:val="24"/>
      <w:lang w:eastAsia="ar-SA" w:bidi="ar-SA"/>
    </w:rPr>
  </w:style>
  <w:style w:type="paragraph" w:customStyle="1" w:styleId="Tekstpodstawowy21">
    <w:name w:val="Tekst podstawowy 21"/>
    <w:basedOn w:val="Normalny"/>
    <w:uiPriority w:val="99"/>
    <w:rsid w:val="00407045"/>
    <w:pPr>
      <w:jc w:val="center"/>
    </w:pPr>
    <w:rPr>
      <w:b/>
      <w:bCs/>
      <w:sz w:val="28"/>
    </w:rPr>
  </w:style>
  <w:style w:type="character" w:customStyle="1" w:styleId="WW8Num1z1">
    <w:name w:val="WW8Num1z1"/>
    <w:uiPriority w:val="99"/>
    <w:rsid w:val="00407045"/>
    <w:rPr>
      <w:rFonts w:ascii="Symbol" w:hAnsi="Symbol"/>
    </w:rPr>
  </w:style>
  <w:style w:type="character" w:customStyle="1" w:styleId="WW8Num2z0">
    <w:name w:val="WW8Num2z0"/>
    <w:uiPriority w:val="99"/>
    <w:rsid w:val="00407045"/>
    <w:rPr>
      <w:rFonts w:ascii="Symbol" w:hAnsi="Symbol"/>
    </w:rPr>
  </w:style>
  <w:style w:type="character" w:customStyle="1" w:styleId="WW8Num3z0">
    <w:name w:val="WW8Num3z0"/>
    <w:uiPriority w:val="99"/>
    <w:rsid w:val="00407045"/>
    <w:rPr>
      <w:rFonts w:ascii="Times New Roman" w:hAnsi="Times New Roman"/>
    </w:rPr>
  </w:style>
  <w:style w:type="character" w:customStyle="1" w:styleId="WW8Num4z0">
    <w:name w:val="WW8Num4z0"/>
    <w:uiPriority w:val="99"/>
    <w:rsid w:val="00407045"/>
    <w:rPr>
      <w:rFonts w:ascii="Wingdings" w:hAnsi="Wingdings"/>
    </w:rPr>
  </w:style>
  <w:style w:type="character" w:customStyle="1" w:styleId="WW8Num5z0">
    <w:name w:val="WW8Num5z0"/>
    <w:uiPriority w:val="99"/>
    <w:rsid w:val="00407045"/>
    <w:rPr>
      <w:rFonts w:ascii="Times New Roman" w:hAnsi="Times New Roman"/>
    </w:rPr>
  </w:style>
  <w:style w:type="character" w:customStyle="1" w:styleId="WW8Num6z0">
    <w:name w:val="WW8Num6z0"/>
    <w:uiPriority w:val="99"/>
    <w:rsid w:val="00407045"/>
    <w:rPr>
      <w:rFonts w:ascii="Symbol" w:hAnsi="Symbol"/>
    </w:rPr>
  </w:style>
  <w:style w:type="character" w:customStyle="1" w:styleId="WW8Num7z0">
    <w:name w:val="WW8Num7z0"/>
    <w:uiPriority w:val="99"/>
    <w:rsid w:val="00407045"/>
    <w:rPr>
      <w:rFonts w:ascii="Symbol" w:hAnsi="Symbol"/>
    </w:rPr>
  </w:style>
  <w:style w:type="character" w:customStyle="1" w:styleId="WW8Num8z0">
    <w:name w:val="WW8Num8z0"/>
    <w:uiPriority w:val="99"/>
    <w:rsid w:val="00407045"/>
    <w:rPr>
      <w:rFonts w:ascii="StarSymbol" w:eastAsia="StarSymbol"/>
      <w:sz w:val="18"/>
    </w:rPr>
  </w:style>
  <w:style w:type="character" w:customStyle="1" w:styleId="WW8Num9z0">
    <w:name w:val="WW8Num9z0"/>
    <w:uiPriority w:val="99"/>
    <w:rsid w:val="00407045"/>
    <w:rPr>
      <w:rFonts w:ascii="Times New Roman" w:hAnsi="Times New Roman"/>
    </w:rPr>
  </w:style>
  <w:style w:type="character" w:customStyle="1" w:styleId="WW8Num11z1">
    <w:name w:val="WW8Num11z1"/>
    <w:uiPriority w:val="99"/>
    <w:rsid w:val="00407045"/>
    <w:rPr>
      <w:rFonts w:ascii="Symbol" w:hAnsi="Symbol"/>
    </w:rPr>
  </w:style>
  <w:style w:type="character" w:customStyle="1" w:styleId="Domylnaczcionkaakapitu2">
    <w:name w:val="Domyślna czcionka akapitu2"/>
    <w:uiPriority w:val="99"/>
    <w:rsid w:val="00407045"/>
  </w:style>
  <w:style w:type="character" w:customStyle="1" w:styleId="Absatz-Standardschriftart">
    <w:name w:val="Absatz-Standardschriftart"/>
    <w:uiPriority w:val="99"/>
    <w:rsid w:val="00407045"/>
  </w:style>
  <w:style w:type="character" w:customStyle="1" w:styleId="WW-Absatz-Standardschriftart">
    <w:name w:val="WW-Absatz-Standardschriftart"/>
    <w:uiPriority w:val="99"/>
    <w:rsid w:val="00407045"/>
  </w:style>
  <w:style w:type="character" w:customStyle="1" w:styleId="WW8Num10z0">
    <w:name w:val="WW8Num10z0"/>
    <w:uiPriority w:val="99"/>
    <w:rsid w:val="00407045"/>
    <w:rPr>
      <w:rFonts w:ascii="StarSymbol" w:eastAsia="StarSymbol"/>
      <w:sz w:val="18"/>
    </w:rPr>
  </w:style>
  <w:style w:type="character" w:customStyle="1" w:styleId="WW-Absatz-Standardschriftart1">
    <w:name w:val="WW-Absatz-Standardschriftart1"/>
    <w:uiPriority w:val="99"/>
    <w:rsid w:val="00407045"/>
  </w:style>
  <w:style w:type="character" w:customStyle="1" w:styleId="WW-Absatz-Standardschriftart11">
    <w:name w:val="WW-Absatz-Standardschriftart11"/>
    <w:uiPriority w:val="99"/>
    <w:rsid w:val="00407045"/>
  </w:style>
  <w:style w:type="character" w:customStyle="1" w:styleId="WW-Absatz-Standardschriftart111">
    <w:name w:val="WW-Absatz-Standardschriftart111"/>
    <w:uiPriority w:val="99"/>
    <w:rsid w:val="00407045"/>
  </w:style>
  <w:style w:type="character" w:customStyle="1" w:styleId="WW-Absatz-Standardschriftart1111">
    <w:name w:val="WW-Absatz-Standardschriftart1111"/>
    <w:uiPriority w:val="99"/>
    <w:rsid w:val="00407045"/>
  </w:style>
  <w:style w:type="character" w:customStyle="1" w:styleId="WW8Num3z1">
    <w:name w:val="WW8Num3z1"/>
    <w:uiPriority w:val="99"/>
    <w:rsid w:val="00407045"/>
    <w:rPr>
      <w:rFonts w:ascii="Courier New" w:hAnsi="Courier New"/>
    </w:rPr>
  </w:style>
  <w:style w:type="character" w:customStyle="1" w:styleId="WW8Num3z2">
    <w:name w:val="WW8Num3z2"/>
    <w:uiPriority w:val="99"/>
    <w:rsid w:val="00407045"/>
    <w:rPr>
      <w:rFonts w:ascii="Wingdings" w:hAnsi="Wingdings"/>
    </w:rPr>
  </w:style>
  <w:style w:type="character" w:customStyle="1" w:styleId="WW8Num3z3">
    <w:name w:val="WW8Num3z3"/>
    <w:uiPriority w:val="99"/>
    <w:rsid w:val="00407045"/>
    <w:rPr>
      <w:rFonts w:ascii="Symbol" w:hAnsi="Symbol"/>
    </w:rPr>
  </w:style>
  <w:style w:type="character" w:customStyle="1" w:styleId="WW8Num4z1">
    <w:name w:val="WW8Num4z1"/>
    <w:uiPriority w:val="99"/>
    <w:rsid w:val="00407045"/>
    <w:rPr>
      <w:rFonts w:ascii="Courier New" w:hAnsi="Courier New"/>
    </w:rPr>
  </w:style>
  <w:style w:type="character" w:customStyle="1" w:styleId="WW8Num4z3">
    <w:name w:val="WW8Num4z3"/>
    <w:uiPriority w:val="99"/>
    <w:rsid w:val="00407045"/>
    <w:rPr>
      <w:rFonts w:ascii="Symbol" w:hAnsi="Symbol"/>
    </w:rPr>
  </w:style>
  <w:style w:type="character" w:customStyle="1" w:styleId="WW8Num6z1">
    <w:name w:val="WW8Num6z1"/>
    <w:uiPriority w:val="99"/>
    <w:rsid w:val="00407045"/>
    <w:rPr>
      <w:rFonts w:ascii="Courier New" w:hAnsi="Courier New"/>
    </w:rPr>
  </w:style>
  <w:style w:type="character" w:customStyle="1" w:styleId="WW8Num6z2">
    <w:name w:val="WW8Num6z2"/>
    <w:uiPriority w:val="99"/>
    <w:rsid w:val="00407045"/>
    <w:rPr>
      <w:rFonts w:ascii="Wingdings" w:hAnsi="Wingdings"/>
    </w:rPr>
  </w:style>
  <w:style w:type="character" w:customStyle="1" w:styleId="WW8Num9z1">
    <w:name w:val="WW8Num9z1"/>
    <w:uiPriority w:val="99"/>
    <w:rsid w:val="00407045"/>
    <w:rPr>
      <w:rFonts w:ascii="Courier New" w:hAnsi="Courier New"/>
    </w:rPr>
  </w:style>
  <w:style w:type="character" w:customStyle="1" w:styleId="WW8Num9z2">
    <w:name w:val="WW8Num9z2"/>
    <w:uiPriority w:val="99"/>
    <w:rsid w:val="00407045"/>
    <w:rPr>
      <w:rFonts w:ascii="Wingdings" w:hAnsi="Wingdings"/>
    </w:rPr>
  </w:style>
  <w:style w:type="character" w:customStyle="1" w:styleId="WW8Num9z3">
    <w:name w:val="WW8Num9z3"/>
    <w:uiPriority w:val="99"/>
    <w:rsid w:val="00407045"/>
    <w:rPr>
      <w:rFonts w:ascii="Symbol" w:hAnsi="Symbol"/>
    </w:rPr>
  </w:style>
  <w:style w:type="character" w:customStyle="1" w:styleId="Domylnaczcionkaakapitu1">
    <w:name w:val="Domyślna czcionka akapitu1"/>
    <w:uiPriority w:val="99"/>
    <w:rsid w:val="00407045"/>
  </w:style>
  <w:style w:type="character" w:styleId="Numerstrony">
    <w:name w:val="page number"/>
    <w:uiPriority w:val="99"/>
    <w:rsid w:val="00407045"/>
    <w:rPr>
      <w:rFonts w:cs="Times New Roman"/>
    </w:rPr>
  </w:style>
  <w:style w:type="character" w:customStyle="1" w:styleId="Symbolewypunktowania">
    <w:name w:val="Symbole wypunktowania"/>
    <w:uiPriority w:val="99"/>
    <w:rsid w:val="00407045"/>
    <w:rPr>
      <w:rFonts w:ascii="StarSymbol" w:eastAsia="StarSymbol" w:hAnsi="StarSymbol"/>
      <w:sz w:val="18"/>
    </w:rPr>
  </w:style>
  <w:style w:type="character" w:customStyle="1" w:styleId="Znakinumeracji">
    <w:name w:val="Znaki numeracji"/>
    <w:uiPriority w:val="99"/>
    <w:rsid w:val="00407045"/>
  </w:style>
  <w:style w:type="paragraph" w:styleId="Lista">
    <w:name w:val="List"/>
    <w:basedOn w:val="Tekstpodstawowy"/>
    <w:uiPriority w:val="99"/>
    <w:rsid w:val="00407045"/>
    <w:rPr>
      <w:rFonts w:cs="Tahoma"/>
    </w:rPr>
  </w:style>
  <w:style w:type="paragraph" w:customStyle="1" w:styleId="Podpis2">
    <w:name w:val="Podpis2"/>
    <w:basedOn w:val="Normalny"/>
    <w:uiPriority w:val="99"/>
    <w:rsid w:val="00407045"/>
    <w:pPr>
      <w:suppressLineNumbers/>
      <w:spacing w:before="120" w:after="120"/>
    </w:pPr>
    <w:rPr>
      <w:rFonts w:cs="Tahoma"/>
      <w:i/>
      <w:iCs/>
      <w:sz w:val="20"/>
      <w:szCs w:val="20"/>
    </w:rPr>
  </w:style>
  <w:style w:type="paragraph" w:customStyle="1" w:styleId="Indeks">
    <w:name w:val="Indeks"/>
    <w:basedOn w:val="Normalny"/>
    <w:uiPriority w:val="99"/>
    <w:rsid w:val="00407045"/>
    <w:pPr>
      <w:suppressLineNumbers/>
    </w:pPr>
    <w:rPr>
      <w:rFonts w:cs="Tahoma"/>
    </w:rPr>
  </w:style>
  <w:style w:type="paragraph" w:customStyle="1" w:styleId="Nagwek20">
    <w:name w:val="Nagłówek2"/>
    <w:basedOn w:val="Normalny"/>
    <w:next w:val="Tekstpodstawowy"/>
    <w:uiPriority w:val="99"/>
    <w:rsid w:val="00407045"/>
    <w:pPr>
      <w:keepNext/>
      <w:spacing w:before="240" w:after="120"/>
    </w:pPr>
    <w:rPr>
      <w:rFonts w:ascii="Arial" w:eastAsia="Calibri" w:hAnsi="Arial" w:cs="Tahoma"/>
      <w:sz w:val="28"/>
      <w:szCs w:val="28"/>
    </w:rPr>
  </w:style>
  <w:style w:type="paragraph" w:customStyle="1" w:styleId="Podpis1">
    <w:name w:val="Podpis1"/>
    <w:basedOn w:val="Normalny"/>
    <w:uiPriority w:val="99"/>
    <w:rsid w:val="00407045"/>
    <w:pPr>
      <w:suppressLineNumbers/>
      <w:spacing w:before="120" w:after="120"/>
    </w:pPr>
    <w:rPr>
      <w:rFonts w:cs="Tahoma"/>
      <w:i/>
      <w:iCs/>
      <w:sz w:val="20"/>
      <w:szCs w:val="20"/>
    </w:rPr>
  </w:style>
  <w:style w:type="paragraph" w:customStyle="1" w:styleId="Nagwek10">
    <w:name w:val="Nagłówek1"/>
    <w:basedOn w:val="Normalny"/>
    <w:next w:val="Tekstpodstawowy"/>
    <w:uiPriority w:val="99"/>
    <w:rsid w:val="00407045"/>
    <w:pPr>
      <w:keepNext/>
      <w:spacing w:before="240" w:after="120"/>
    </w:pPr>
    <w:rPr>
      <w:rFonts w:ascii="Arial" w:eastAsia="Calibri" w:hAnsi="Arial" w:cs="Tahoma"/>
      <w:sz w:val="28"/>
      <w:szCs w:val="28"/>
    </w:rPr>
  </w:style>
  <w:style w:type="paragraph" w:customStyle="1" w:styleId="1">
    <w:name w:val="1"/>
    <w:basedOn w:val="Normalny"/>
    <w:next w:val="Nagwek"/>
    <w:uiPriority w:val="99"/>
    <w:rsid w:val="00407045"/>
    <w:pPr>
      <w:tabs>
        <w:tab w:val="center" w:pos="4536"/>
        <w:tab w:val="right" w:pos="9072"/>
      </w:tabs>
    </w:pPr>
    <w:rPr>
      <w:sz w:val="20"/>
      <w:szCs w:val="20"/>
    </w:rPr>
  </w:style>
  <w:style w:type="paragraph" w:styleId="Nagwek">
    <w:name w:val="header"/>
    <w:basedOn w:val="Normalny"/>
    <w:link w:val="NagwekZnak"/>
    <w:uiPriority w:val="99"/>
    <w:rsid w:val="00407045"/>
    <w:pPr>
      <w:tabs>
        <w:tab w:val="center" w:pos="4536"/>
        <w:tab w:val="right" w:pos="9072"/>
      </w:tabs>
    </w:pPr>
  </w:style>
  <w:style w:type="character" w:customStyle="1" w:styleId="NagwekZnak">
    <w:name w:val="Nagłówek Znak"/>
    <w:link w:val="Nagwek"/>
    <w:uiPriority w:val="99"/>
    <w:locked/>
    <w:rsid w:val="00407045"/>
    <w:rPr>
      <w:rFonts w:ascii="Times New Roman" w:hAnsi="Times New Roman" w:cs="Times New Roman"/>
      <w:sz w:val="24"/>
      <w:szCs w:val="24"/>
      <w:lang w:eastAsia="ar-SA" w:bidi="ar-SA"/>
    </w:rPr>
  </w:style>
  <w:style w:type="paragraph" w:styleId="Tekstpodstawowywcity">
    <w:name w:val="Body Text Indent"/>
    <w:basedOn w:val="Normalny"/>
    <w:link w:val="TekstpodstawowywcityZnak"/>
    <w:uiPriority w:val="99"/>
    <w:rsid w:val="00407045"/>
    <w:pPr>
      <w:ind w:left="497" w:hanging="497"/>
    </w:pPr>
    <w:rPr>
      <w:szCs w:val="20"/>
    </w:rPr>
  </w:style>
  <w:style w:type="character" w:customStyle="1" w:styleId="TekstpodstawowywcityZnak">
    <w:name w:val="Tekst podstawowy wcięty Znak"/>
    <w:link w:val="Tekstpodstawowywcity"/>
    <w:uiPriority w:val="99"/>
    <w:locked/>
    <w:rsid w:val="00407045"/>
    <w:rPr>
      <w:rFonts w:ascii="Times New Roman" w:hAnsi="Times New Roman" w:cs="Times New Roman"/>
      <w:sz w:val="20"/>
      <w:szCs w:val="20"/>
      <w:lang w:eastAsia="ar-SA" w:bidi="ar-SA"/>
    </w:rPr>
  </w:style>
  <w:style w:type="paragraph" w:customStyle="1" w:styleId="Tekstpodstawowywcity21">
    <w:name w:val="Tekst podstawowy wcięty 21"/>
    <w:basedOn w:val="Normalny"/>
    <w:uiPriority w:val="99"/>
    <w:rsid w:val="00407045"/>
    <w:pPr>
      <w:ind w:left="195" w:hanging="195"/>
    </w:pPr>
    <w:rPr>
      <w:sz w:val="28"/>
      <w:szCs w:val="20"/>
    </w:rPr>
  </w:style>
  <w:style w:type="paragraph" w:styleId="Stopka">
    <w:name w:val="footer"/>
    <w:basedOn w:val="Normalny"/>
    <w:link w:val="StopkaZnak"/>
    <w:uiPriority w:val="99"/>
    <w:rsid w:val="00407045"/>
    <w:pPr>
      <w:tabs>
        <w:tab w:val="center" w:pos="4536"/>
        <w:tab w:val="right" w:pos="9072"/>
      </w:tabs>
    </w:pPr>
    <w:rPr>
      <w:sz w:val="20"/>
      <w:szCs w:val="20"/>
    </w:rPr>
  </w:style>
  <w:style w:type="character" w:customStyle="1" w:styleId="StopkaZnak">
    <w:name w:val="Stopka Znak"/>
    <w:link w:val="Stopka"/>
    <w:uiPriority w:val="99"/>
    <w:locked/>
    <w:rsid w:val="00407045"/>
    <w:rPr>
      <w:rFonts w:ascii="Times New Roman" w:hAnsi="Times New Roman" w:cs="Times New Roman"/>
      <w:sz w:val="20"/>
      <w:szCs w:val="20"/>
      <w:lang w:eastAsia="ar-SA" w:bidi="ar-SA"/>
    </w:rPr>
  </w:style>
  <w:style w:type="paragraph" w:customStyle="1" w:styleId="Tekstpodstawowywcity31">
    <w:name w:val="Tekst podstawowy wcięty 31"/>
    <w:basedOn w:val="Normalny"/>
    <w:uiPriority w:val="99"/>
    <w:rsid w:val="00407045"/>
    <w:pPr>
      <w:ind w:left="214" w:hanging="214"/>
    </w:pPr>
    <w:rPr>
      <w:sz w:val="28"/>
      <w:szCs w:val="20"/>
    </w:rPr>
  </w:style>
  <w:style w:type="paragraph" w:customStyle="1" w:styleId="Tekstpodstawowy31">
    <w:name w:val="Tekst podstawowy 31"/>
    <w:basedOn w:val="Normalny"/>
    <w:uiPriority w:val="99"/>
    <w:rsid w:val="00407045"/>
    <w:pPr>
      <w:jc w:val="right"/>
    </w:pPr>
    <w:rPr>
      <w:sz w:val="22"/>
      <w:szCs w:val="20"/>
    </w:rPr>
  </w:style>
  <w:style w:type="paragraph" w:styleId="Tekstdymka">
    <w:name w:val="Balloon Text"/>
    <w:basedOn w:val="Normalny"/>
    <w:link w:val="TekstdymkaZnak"/>
    <w:uiPriority w:val="99"/>
    <w:rsid w:val="00407045"/>
    <w:rPr>
      <w:rFonts w:ascii="Tahoma" w:hAnsi="Tahoma" w:cs="Tahoma"/>
      <w:sz w:val="16"/>
      <w:szCs w:val="16"/>
    </w:rPr>
  </w:style>
  <w:style w:type="character" w:customStyle="1" w:styleId="TekstdymkaZnak">
    <w:name w:val="Tekst dymka Znak"/>
    <w:link w:val="Tekstdymka"/>
    <w:uiPriority w:val="99"/>
    <w:locked/>
    <w:rsid w:val="00407045"/>
    <w:rPr>
      <w:rFonts w:ascii="Tahoma" w:hAnsi="Tahoma" w:cs="Tahoma"/>
      <w:sz w:val="16"/>
      <w:szCs w:val="16"/>
      <w:lang w:eastAsia="ar-SA" w:bidi="ar-SA"/>
    </w:rPr>
  </w:style>
  <w:style w:type="paragraph" w:customStyle="1" w:styleId="Tekstpodstawowy32">
    <w:name w:val="Tekst podstawowy 32"/>
    <w:basedOn w:val="Normalny"/>
    <w:uiPriority w:val="99"/>
    <w:rsid w:val="00407045"/>
    <w:rPr>
      <w:szCs w:val="20"/>
    </w:rPr>
  </w:style>
  <w:style w:type="paragraph" w:customStyle="1" w:styleId="Nagwek21">
    <w:name w:val="Nag?—wek 2"/>
    <w:basedOn w:val="Normalny"/>
    <w:next w:val="Normalny"/>
    <w:uiPriority w:val="99"/>
    <w:rsid w:val="00407045"/>
    <w:pPr>
      <w:spacing w:before="120"/>
    </w:pPr>
    <w:rPr>
      <w:rFonts w:ascii="Arial" w:hAnsi="Arial"/>
      <w:b/>
      <w:szCs w:val="20"/>
    </w:rPr>
  </w:style>
  <w:style w:type="paragraph" w:customStyle="1" w:styleId="Zawartotabeli">
    <w:name w:val="Zawartość tabeli"/>
    <w:basedOn w:val="Normalny"/>
    <w:uiPriority w:val="99"/>
    <w:rsid w:val="00407045"/>
    <w:pPr>
      <w:suppressLineNumbers/>
    </w:pPr>
  </w:style>
  <w:style w:type="paragraph" w:customStyle="1" w:styleId="Nagwektabeli">
    <w:name w:val="Nagłówek tabeli"/>
    <w:basedOn w:val="Zawartotabeli"/>
    <w:uiPriority w:val="99"/>
    <w:rsid w:val="00407045"/>
    <w:pPr>
      <w:jc w:val="center"/>
    </w:pPr>
    <w:rPr>
      <w:b/>
      <w:bCs/>
      <w:i/>
      <w:iCs/>
    </w:rPr>
  </w:style>
  <w:style w:type="paragraph" w:customStyle="1" w:styleId="Zawartoramki">
    <w:name w:val="Zawartość ramki"/>
    <w:basedOn w:val="Tekstpodstawowy"/>
    <w:uiPriority w:val="99"/>
    <w:rsid w:val="00407045"/>
  </w:style>
  <w:style w:type="paragraph" w:customStyle="1" w:styleId="Tekstpodstawowy22">
    <w:name w:val="Tekst podstawowy 22"/>
    <w:basedOn w:val="Normalny"/>
    <w:uiPriority w:val="99"/>
    <w:rsid w:val="00407045"/>
    <w:pPr>
      <w:spacing w:after="120" w:line="480" w:lineRule="auto"/>
    </w:pPr>
  </w:style>
  <w:style w:type="paragraph" w:customStyle="1" w:styleId="Tekstpodstawowy321">
    <w:name w:val="Tekst podstawowy 321"/>
    <w:basedOn w:val="Normalny"/>
    <w:uiPriority w:val="99"/>
    <w:rsid w:val="00407045"/>
    <w:pPr>
      <w:spacing w:after="120"/>
    </w:pPr>
    <w:rPr>
      <w:sz w:val="16"/>
      <w:szCs w:val="16"/>
    </w:rPr>
  </w:style>
  <w:style w:type="paragraph" w:customStyle="1" w:styleId="Tekstpodstawowywcity32">
    <w:name w:val="Tekst podstawowy wcięty 32"/>
    <w:basedOn w:val="Normalny"/>
    <w:uiPriority w:val="99"/>
    <w:rsid w:val="00407045"/>
    <w:pPr>
      <w:spacing w:after="120"/>
      <w:ind w:left="283"/>
    </w:pPr>
    <w:rPr>
      <w:sz w:val="16"/>
      <w:szCs w:val="16"/>
    </w:rPr>
  </w:style>
  <w:style w:type="character" w:styleId="Odwoaniedokomentarza">
    <w:name w:val="annotation reference"/>
    <w:uiPriority w:val="99"/>
    <w:semiHidden/>
    <w:rsid w:val="00407045"/>
    <w:rPr>
      <w:rFonts w:cs="Times New Roman"/>
      <w:sz w:val="16"/>
      <w:szCs w:val="16"/>
    </w:rPr>
  </w:style>
  <w:style w:type="paragraph" w:styleId="Tekstkomentarza">
    <w:name w:val="annotation text"/>
    <w:basedOn w:val="Normalny"/>
    <w:link w:val="TekstkomentarzaZnak"/>
    <w:uiPriority w:val="99"/>
    <w:semiHidden/>
    <w:rsid w:val="00407045"/>
    <w:rPr>
      <w:sz w:val="20"/>
      <w:szCs w:val="20"/>
    </w:rPr>
  </w:style>
  <w:style w:type="character" w:customStyle="1" w:styleId="TekstkomentarzaZnak">
    <w:name w:val="Tekst komentarza Znak"/>
    <w:link w:val="Tekstkomentarza"/>
    <w:uiPriority w:val="99"/>
    <w:semiHidden/>
    <w:locked/>
    <w:rsid w:val="00407045"/>
    <w:rPr>
      <w:rFonts w:ascii="Times New Roman" w:hAnsi="Times New Roman" w:cs="Times New Roman"/>
      <w:sz w:val="20"/>
      <w:szCs w:val="20"/>
      <w:lang w:eastAsia="ar-SA" w:bidi="ar-SA"/>
    </w:rPr>
  </w:style>
  <w:style w:type="paragraph" w:styleId="Tekstpodstawowywcity3">
    <w:name w:val="Body Text Indent 3"/>
    <w:basedOn w:val="Normalny"/>
    <w:link w:val="Tekstpodstawowywcity3Znak"/>
    <w:uiPriority w:val="99"/>
    <w:rsid w:val="00407045"/>
    <w:pPr>
      <w:spacing w:after="120"/>
      <w:ind w:left="283"/>
    </w:pPr>
    <w:rPr>
      <w:sz w:val="16"/>
      <w:szCs w:val="16"/>
    </w:rPr>
  </w:style>
  <w:style w:type="character" w:customStyle="1" w:styleId="Tekstpodstawowywcity3Znak">
    <w:name w:val="Tekst podstawowy wcięty 3 Znak"/>
    <w:link w:val="Tekstpodstawowywcity3"/>
    <w:uiPriority w:val="99"/>
    <w:locked/>
    <w:rsid w:val="00407045"/>
    <w:rPr>
      <w:rFonts w:ascii="Times New Roman" w:hAnsi="Times New Roman" w:cs="Times New Roman"/>
      <w:sz w:val="16"/>
      <w:szCs w:val="16"/>
      <w:lang w:eastAsia="ar-SA" w:bidi="ar-SA"/>
    </w:rPr>
  </w:style>
  <w:style w:type="character" w:customStyle="1" w:styleId="Odwoaniedokomentarza1">
    <w:name w:val="Odwołanie do komentarza1"/>
    <w:uiPriority w:val="99"/>
    <w:rsid w:val="00407045"/>
    <w:rPr>
      <w:rFonts w:cs="Times New Roman"/>
      <w:sz w:val="16"/>
      <w:szCs w:val="16"/>
    </w:rPr>
  </w:style>
  <w:style w:type="paragraph" w:styleId="Tekstpodstawowy2">
    <w:name w:val="Body Text 2"/>
    <w:basedOn w:val="Normalny"/>
    <w:link w:val="Tekstpodstawowy2Znak"/>
    <w:uiPriority w:val="99"/>
    <w:rsid w:val="00407045"/>
    <w:pPr>
      <w:spacing w:after="120" w:line="480" w:lineRule="auto"/>
    </w:pPr>
  </w:style>
  <w:style w:type="character" w:customStyle="1" w:styleId="Tekstpodstawowy2Znak">
    <w:name w:val="Tekst podstawowy 2 Znak"/>
    <w:link w:val="Tekstpodstawowy2"/>
    <w:uiPriority w:val="99"/>
    <w:locked/>
    <w:rsid w:val="00407045"/>
    <w:rPr>
      <w:rFonts w:ascii="Times New Roman" w:hAnsi="Times New Roman" w:cs="Times New Roman"/>
      <w:sz w:val="24"/>
      <w:szCs w:val="24"/>
      <w:lang w:eastAsia="ar-SA" w:bidi="ar-SA"/>
    </w:rPr>
  </w:style>
  <w:style w:type="table" w:styleId="Tabela-Siatka">
    <w:name w:val="Table Grid"/>
    <w:basedOn w:val="Standardowy"/>
    <w:uiPriority w:val="99"/>
    <w:rsid w:val="00407045"/>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99"/>
    <w:qFormat/>
    <w:rsid w:val="00407045"/>
    <w:rPr>
      <w:rFonts w:cs="Times New Roman"/>
      <w:b/>
      <w:bCs/>
    </w:rPr>
  </w:style>
  <w:style w:type="paragraph" w:styleId="Akapitzlist">
    <w:name w:val="List Paragraph"/>
    <w:basedOn w:val="Normalny"/>
    <w:uiPriority w:val="34"/>
    <w:qFormat/>
    <w:rsid w:val="00407045"/>
    <w:pPr>
      <w:ind w:left="708"/>
    </w:pPr>
  </w:style>
  <w:style w:type="character" w:styleId="Hipercze">
    <w:name w:val="Hyperlink"/>
    <w:uiPriority w:val="99"/>
    <w:semiHidden/>
    <w:unhideWhenUsed/>
    <w:locked/>
    <w:rsid w:val="00D176BE"/>
    <w:rPr>
      <w:color w:val="0000FF"/>
      <w:u w:val="single"/>
    </w:rPr>
  </w:style>
  <w:style w:type="character" w:styleId="UyteHipercze">
    <w:name w:val="FollowedHyperlink"/>
    <w:uiPriority w:val="99"/>
    <w:semiHidden/>
    <w:unhideWhenUsed/>
    <w:locked/>
    <w:rsid w:val="00D176BE"/>
    <w:rPr>
      <w:color w:val="800080"/>
      <w:u w:val="single"/>
    </w:rPr>
  </w:style>
  <w:style w:type="paragraph" w:customStyle="1" w:styleId="xl58">
    <w:name w:val="xl58"/>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59">
    <w:name w:val="xl59"/>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60">
    <w:name w:val="xl60"/>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61">
    <w:name w:val="xl61"/>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62">
    <w:name w:val="xl62"/>
    <w:basedOn w:val="Normalny"/>
    <w:rsid w:val="00D176BE"/>
    <w:pPr>
      <w:pBdr>
        <w:left w:val="single" w:sz="4" w:space="0" w:color="000000"/>
        <w:bottom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3">
    <w:name w:val="xl63"/>
    <w:basedOn w:val="Normalny"/>
    <w:rsid w:val="00D176BE"/>
    <w:pPr>
      <w:pBdr>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4">
    <w:name w:val="xl64"/>
    <w:basedOn w:val="Normalny"/>
    <w:rsid w:val="00D176BE"/>
    <w:pPr>
      <w:pBdr>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5">
    <w:name w:val="xl65"/>
    <w:basedOn w:val="Normalny"/>
    <w:rsid w:val="00D176BE"/>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66">
    <w:name w:val="xl66"/>
    <w:basedOn w:val="Normalny"/>
    <w:rsid w:val="00D176BE"/>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67">
    <w:name w:val="xl67"/>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68">
    <w:name w:val="xl68"/>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pPr>
    <w:rPr>
      <w:rFonts w:ascii="Arial" w:hAnsi="Arial" w:cs="Arial"/>
      <w:sz w:val="16"/>
      <w:szCs w:val="16"/>
      <w:lang w:eastAsia="pl-PL"/>
    </w:rPr>
  </w:style>
  <w:style w:type="paragraph" w:customStyle="1" w:styleId="xl69">
    <w:name w:val="xl69"/>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0">
    <w:name w:val="xl70"/>
    <w:basedOn w:val="Normalny"/>
    <w:rsid w:val="00D176BE"/>
    <w:pPr>
      <w:pBdr>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1">
    <w:name w:val="xl71"/>
    <w:basedOn w:val="Normalny"/>
    <w:rsid w:val="00D176BE"/>
    <w:pPr>
      <w:pBdr>
        <w:top w:val="single" w:sz="4" w:space="0" w:color="000000"/>
        <w:left w:val="single" w:sz="4" w:space="0" w:color="000000"/>
        <w:bottom w:val="single" w:sz="4" w:space="0" w:color="000000"/>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2">
    <w:name w:val="xl72"/>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pPr>
    <w:rPr>
      <w:rFonts w:ascii="Arial" w:hAnsi="Arial" w:cs="Arial"/>
      <w:sz w:val="16"/>
      <w:szCs w:val="16"/>
      <w:lang w:eastAsia="pl-PL"/>
    </w:rPr>
  </w:style>
  <w:style w:type="paragraph" w:customStyle="1" w:styleId="xl73">
    <w:name w:val="xl73"/>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lang w:eastAsia="pl-PL"/>
    </w:rPr>
  </w:style>
  <w:style w:type="paragraph" w:customStyle="1" w:styleId="xl74">
    <w:name w:val="xl74"/>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center"/>
      <w:textAlignment w:val="center"/>
    </w:pPr>
    <w:rPr>
      <w:rFonts w:ascii="Arial" w:hAnsi="Arial" w:cs="Arial"/>
      <w:lang w:eastAsia="pl-PL"/>
    </w:rPr>
  </w:style>
  <w:style w:type="paragraph" w:customStyle="1" w:styleId="xl75">
    <w:name w:val="xl75"/>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76">
    <w:name w:val="xl76"/>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77">
    <w:name w:val="xl77"/>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78">
    <w:name w:val="xl78"/>
    <w:basedOn w:val="Normalny"/>
    <w:rsid w:val="00D176BE"/>
    <w:pPr>
      <w:pBdr>
        <w:top w:val="single" w:sz="4" w:space="0" w:color="000000"/>
        <w:left w:val="single" w:sz="4" w:space="0" w:color="000000"/>
        <w:bottom w:val="single" w:sz="4" w:space="0" w:color="000000"/>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79">
    <w:name w:val="xl79"/>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80">
    <w:name w:val="xl80"/>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81">
    <w:name w:val="xl81"/>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2">
    <w:name w:val="xl82"/>
    <w:basedOn w:val="Normalny"/>
    <w:rsid w:val="00D176BE"/>
    <w:pPr>
      <w:pBdr>
        <w:top w:val="single" w:sz="4" w:space="0" w:color="000000"/>
        <w:left w:val="single" w:sz="4" w:space="0" w:color="000000"/>
        <w:bottom w:val="single" w:sz="4" w:space="0" w:color="000000"/>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3">
    <w:name w:val="xl83"/>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4">
    <w:name w:val="xl84"/>
    <w:basedOn w:val="Normalny"/>
    <w:rsid w:val="00D176BE"/>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5">
    <w:name w:val="xl85"/>
    <w:basedOn w:val="Normalny"/>
    <w:rsid w:val="00D176BE"/>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6">
    <w:name w:val="xl86"/>
    <w:basedOn w:val="Normalny"/>
    <w:rsid w:val="00D176BE"/>
    <w:pPr>
      <w:pBdr>
        <w:top w:val="single" w:sz="4" w:space="0" w:color="auto"/>
        <w:left w:val="single" w:sz="4" w:space="0" w:color="auto"/>
        <w:bottom w:val="single" w:sz="4" w:space="0" w:color="auto"/>
        <w:right w:val="single" w:sz="4" w:space="0" w:color="auto"/>
      </w:pBdr>
      <w:shd w:val="clear" w:color="000000" w:fill="BFBFBF"/>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7">
    <w:name w:val="xl87"/>
    <w:basedOn w:val="Normalny"/>
    <w:rsid w:val="00D176BE"/>
    <w:pPr>
      <w:pBdr>
        <w:top w:val="single" w:sz="4" w:space="0" w:color="auto"/>
        <w:left w:val="single" w:sz="4" w:space="0" w:color="auto"/>
        <w:bottom w:val="single" w:sz="4" w:space="0" w:color="auto"/>
        <w:right w:val="single" w:sz="4" w:space="0" w:color="auto"/>
      </w:pBdr>
      <w:shd w:val="clear" w:color="000000" w:fill="D8D8D8"/>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8">
    <w:name w:val="xl88"/>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sz w:val="16"/>
      <w:szCs w:val="16"/>
      <w:lang w:eastAsia="pl-PL"/>
    </w:rPr>
  </w:style>
  <w:style w:type="paragraph" w:customStyle="1" w:styleId="xl89">
    <w:name w:val="xl89"/>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90">
    <w:name w:val="xl90"/>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91">
    <w:name w:val="xl91"/>
    <w:basedOn w:val="Normalny"/>
    <w:rsid w:val="00D176BE"/>
    <w:pPr>
      <w:pBdr>
        <w:top w:val="single" w:sz="4" w:space="0" w:color="auto"/>
        <w:left w:val="single" w:sz="4" w:space="0" w:color="auto"/>
        <w:bottom w:val="single" w:sz="4" w:space="0" w:color="auto"/>
        <w:right w:val="single" w:sz="4" w:space="0" w:color="auto"/>
      </w:pBdr>
      <w:suppressAutoHyphens w:val="0"/>
      <w:spacing w:before="100" w:beforeAutospacing="1" w:after="100" w:afterAutospacing="1"/>
      <w:jc w:val="right"/>
      <w:textAlignment w:val="center"/>
    </w:pPr>
    <w:rPr>
      <w:rFonts w:ascii="Arial" w:hAnsi="Arial" w:cs="Arial"/>
      <w:b/>
      <w:bCs/>
      <w:sz w:val="16"/>
      <w:szCs w:val="16"/>
      <w:lang w:eastAsia="pl-PL"/>
    </w:rPr>
  </w:style>
  <w:style w:type="paragraph" w:customStyle="1" w:styleId="xl92">
    <w:name w:val="xl92"/>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b/>
      <w:bCs/>
      <w:sz w:val="16"/>
      <w:szCs w:val="16"/>
      <w:lang w:eastAsia="pl-PL"/>
    </w:rPr>
  </w:style>
  <w:style w:type="paragraph" w:customStyle="1" w:styleId="xl93">
    <w:name w:val="xl93"/>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textAlignment w:val="center"/>
    </w:pPr>
    <w:rPr>
      <w:rFonts w:ascii="Arial" w:hAnsi="Arial" w:cs="Arial"/>
      <w:sz w:val="14"/>
      <w:szCs w:val="14"/>
      <w:lang w:eastAsia="pl-PL"/>
    </w:rPr>
  </w:style>
  <w:style w:type="paragraph" w:customStyle="1" w:styleId="xl94">
    <w:name w:val="xl94"/>
    <w:basedOn w:val="Normalny"/>
    <w:rsid w:val="00D176BE"/>
    <w:pPr>
      <w:pBdr>
        <w:top w:val="single" w:sz="4" w:space="0" w:color="000000"/>
        <w:left w:val="single" w:sz="4" w:space="0" w:color="000000"/>
        <w:bottom w:val="single" w:sz="4" w:space="0" w:color="000000"/>
        <w:right w:val="single" w:sz="4" w:space="0" w:color="000000"/>
      </w:pBdr>
      <w:shd w:val="clear" w:color="000000" w:fill="D8D8D8"/>
      <w:suppressAutoHyphens w:val="0"/>
      <w:spacing w:before="100" w:beforeAutospacing="1" w:after="100" w:afterAutospacing="1"/>
      <w:textAlignment w:val="center"/>
    </w:pPr>
    <w:rPr>
      <w:rFonts w:ascii="Arial" w:hAnsi="Arial" w:cs="Arial"/>
      <w:sz w:val="14"/>
      <w:szCs w:val="14"/>
      <w:lang w:eastAsia="pl-PL"/>
    </w:rPr>
  </w:style>
  <w:style w:type="paragraph" w:customStyle="1" w:styleId="xl95">
    <w:name w:val="xl95"/>
    <w:basedOn w:val="Normalny"/>
    <w:rsid w:val="00D176BE"/>
    <w:pPr>
      <w:pBdr>
        <w:top w:val="single" w:sz="4" w:space="0" w:color="000000"/>
        <w:left w:val="single" w:sz="4" w:space="0" w:color="000000"/>
        <w:bottom w:val="single" w:sz="4" w:space="0" w:color="000000"/>
        <w:right w:val="single" w:sz="4" w:space="0" w:color="000000"/>
      </w:pBdr>
      <w:shd w:val="clear" w:color="000000" w:fill="BFBFBF"/>
      <w:suppressAutoHyphens w:val="0"/>
      <w:spacing w:before="100" w:beforeAutospacing="1" w:after="100" w:afterAutospacing="1"/>
      <w:textAlignment w:val="center"/>
    </w:pPr>
    <w:rPr>
      <w:rFonts w:ascii="Arial" w:hAnsi="Arial" w:cs="Arial"/>
      <w:sz w:val="14"/>
      <w:szCs w:val="14"/>
      <w:lang w:eastAsia="pl-PL"/>
    </w:rPr>
  </w:style>
  <w:style w:type="paragraph" w:customStyle="1" w:styleId="xl96">
    <w:name w:val="xl96"/>
    <w:basedOn w:val="Normalny"/>
    <w:rsid w:val="00D176BE"/>
    <w:pPr>
      <w:pBdr>
        <w:top w:val="single" w:sz="4" w:space="0" w:color="000000"/>
        <w:left w:val="single" w:sz="4" w:space="0" w:color="000000"/>
        <w:bottom w:val="single" w:sz="4" w:space="0" w:color="000000"/>
        <w:righ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97">
    <w:name w:val="xl97"/>
    <w:basedOn w:val="Normalny"/>
    <w:rsid w:val="00D176BE"/>
    <w:pPr>
      <w:pBdr>
        <w:top w:val="single" w:sz="4" w:space="0" w:color="000000"/>
        <w:lef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98">
    <w:name w:val="xl98"/>
    <w:basedOn w:val="Normalny"/>
    <w:rsid w:val="00D176BE"/>
    <w:pPr>
      <w:pBdr>
        <w:left w:val="single" w:sz="4" w:space="0" w:color="000000"/>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99">
    <w:name w:val="xl99"/>
    <w:basedOn w:val="Normalny"/>
    <w:rsid w:val="00D176BE"/>
    <w:pPr>
      <w:pBdr>
        <w:top w:val="single" w:sz="4"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0">
    <w:name w:val="xl100"/>
    <w:basedOn w:val="Normalny"/>
    <w:rsid w:val="00D176BE"/>
    <w:pPr>
      <w:pBdr>
        <w:top w:val="single" w:sz="4" w:space="0" w:color="auto"/>
        <w:lef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1">
    <w:name w:val="xl101"/>
    <w:basedOn w:val="Normalny"/>
    <w:rsid w:val="00D176BE"/>
    <w:pPr>
      <w:pBdr>
        <w:top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2">
    <w:name w:val="xl102"/>
    <w:basedOn w:val="Normalny"/>
    <w:rsid w:val="00D176BE"/>
    <w:pPr>
      <w:pBdr>
        <w:top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3">
    <w:name w:val="xl103"/>
    <w:basedOn w:val="Normalny"/>
    <w:rsid w:val="00D176BE"/>
    <w:pPr>
      <w:pBdr>
        <w:lef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4">
    <w:name w:val="xl104"/>
    <w:basedOn w:val="Normalny"/>
    <w:rsid w:val="00D176BE"/>
    <w:pP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5">
    <w:name w:val="xl105"/>
    <w:basedOn w:val="Normalny"/>
    <w:rsid w:val="00D176BE"/>
    <w:pPr>
      <w:pBdr>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6">
    <w:name w:val="xl106"/>
    <w:basedOn w:val="Normalny"/>
    <w:rsid w:val="00D176BE"/>
    <w:pPr>
      <w:pBdr>
        <w:left w:val="single" w:sz="4" w:space="0" w:color="auto"/>
        <w:bottom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7">
    <w:name w:val="xl107"/>
    <w:basedOn w:val="Normalny"/>
    <w:rsid w:val="00D176BE"/>
    <w:pPr>
      <w:pBdr>
        <w:bottom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xl108">
    <w:name w:val="xl108"/>
    <w:basedOn w:val="Normalny"/>
    <w:rsid w:val="00D176BE"/>
    <w:pPr>
      <w:pBdr>
        <w:bottom w:val="single" w:sz="4" w:space="0" w:color="auto"/>
        <w:right w:val="single" w:sz="4" w:space="0" w:color="auto"/>
      </w:pBdr>
      <w:shd w:val="clear" w:color="000000" w:fill="FFFFFF"/>
      <w:suppressAutoHyphens w:val="0"/>
      <w:spacing w:before="100" w:beforeAutospacing="1" w:after="100" w:afterAutospacing="1"/>
      <w:jc w:val="center"/>
      <w:textAlignment w:val="center"/>
    </w:pPr>
    <w:rPr>
      <w:rFonts w:ascii="Arial" w:hAnsi="Arial" w:cs="Arial"/>
      <w:sz w:val="16"/>
      <w:szCs w:val="16"/>
      <w:lang w:eastAsia="pl-PL"/>
    </w:rPr>
  </w:style>
  <w:style w:type="paragraph" w:customStyle="1" w:styleId="ListParagraph1">
    <w:name w:val="List Paragraph1"/>
    <w:basedOn w:val="Normalny"/>
    <w:uiPriority w:val="99"/>
    <w:rsid w:val="00495543"/>
    <w:pPr>
      <w:suppressAutoHyphens w:val="0"/>
      <w:ind w:left="720"/>
      <w:contextualSpacing/>
    </w:pPr>
    <w:rPr>
      <w:lang w:eastAsia="pl-PL"/>
    </w:rPr>
  </w:style>
  <w:style w:type="paragraph" w:styleId="Lista2">
    <w:name w:val="List 2"/>
    <w:basedOn w:val="Normalny"/>
    <w:uiPriority w:val="99"/>
    <w:unhideWhenUsed/>
    <w:locked/>
    <w:rsid w:val="00A905E7"/>
    <w:pPr>
      <w:ind w:left="566" w:hanging="283"/>
      <w:contextualSpacing/>
    </w:pPr>
  </w:style>
  <w:style w:type="paragraph" w:styleId="Lista3">
    <w:name w:val="List 3"/>
    <w:basedOn w:val="Normalny"/>
    <w:uiPriority w:val="99"/>
    <w:unhideWhenUsed/>
    <w:locked/>
    <w:rsid w:val="00A905E7"/>
    <w:pPr>
      <w:ind w:left="849" w:hanging="283"/>
      <w:contextualSpacing/>
    </w:pPr>
  </w:style>
  <w:style w:type="paragraph" w:styleId="Zwrotpoegnalny">
    <w:name w:val="Closing"/>
    <w:basedOn w:val="Normalny"/>
    <w:link w:val="ZwrotpoegnalnyZnak"/>
    <w:uiPriority w:val="99"/>
    <w:unhideWhenUsed/>
    <w:locked/>
    <w:rsid w:val="00A905E7"/>
    <w:pPr>
      <w:ind w:left="4252"/>
    </w:pPr>
  </w:style>
  <w:style w:type="character" w:customStyle="1" w:styleId="ZwrotpoegnalnyZnak">
    <w:name w:val="Zwrot pożegnalny Znak"/>
    <w:link w:val="Zwrotpoegnalny"/>
    <w:uiPriority w:val="99"/>
    <w:rsid w:val="00A905E7"/>
    <w:rPr>
      <w:rFonts w:ascii="Times New Roman" w:eastAsia="Times New Roman" w:hAnsi="Times New Roman"/>
      <w:sz w:val="24"/>
      <w:szCs w:val="24"/>
      <w:lang w:eastAsia="ar-SA"/>
    </w:rPr>
  </w:style>
  <w:style w:type="paragraph" w:styleId="Listapunktowana">
    <w:name w:val="List Bullet"/>
    <w:basedOn w:val="Normalny"/>
    <w:uiPriority w:val="99"/>
    <w:unhideWhenUsed/>
    <w:locked/>
    <w:rsid w:val="00A905E7"/>
    <w:pPr>
      <w:numPr>
        <w:numId w:val="6"/>
      </w:numPr>
      <w:contextualSpacing/>
    </w:pPr>
  </w:style>
  <w:style w:type="paragraph" w:styleId="Listapunktowana2">
    <w:name w:val="List Bullet 2"/>
    <w:basedOn w:val="Normalny"/>
    <w:uiPriority w:val="99"/>
    <w:unhideWhenUsed/>
    <w:locked/>
    <w:rsid w:val="00A905E7"/>
    <w:pPr>
      <w:numPr>
        <w:numId w:val="7"/>
      </w:numPr>
      <w:contextualSpacing/>
    </w:pPr>
  </w:style>
  <w:style w:type="paragraph" w:styleId="Lista-kontynuacja">
    <w:name w:val="List Continue"/>
    <w:basedOn w:val="Normalny"/>
    <w:uiPriority w:val="99"/>
    <w:unhideWhenUsed/>
    <w:locked/>
    <w:rsid w:val="00A905E7"/>
    <w:pPr>
      <w:spacing w:after="120"/>
      <w:ind w:left="283"/>
      <w:contextualSpacing/>
    </w:pPr>
  </w:style>
  <w:style w:type="paragraph" w:styleId="Legenda">
    <w:name w:val="caption"/>
    <w:basedOn w:val="Normalny"/>
    <w:next w:val="Normalny"/>
    <w:uiPriority w:val="35"/>
    <w:unhideWhenUsed/>
    <w:qFormat/>
    <w:locked/>
    <w:rsid w:val="00A905E7"/>
    <w:rPr>
      <w:b/>
      <w:bCs/>
      <w:sz w:val="20"/>
      <w:szCs w:val="20"/>
    </w:rPr>
  </w:style>
  <w:style w:type="paragraph" w:styleId="Podpis">
    <w:name w:val="Signature"/>
    <w:basedOn w:val="Normalny"/>
    <w:link w:val="PodpisZnak"/>
    <w:uiPriority w:val="99"/>
    <w:unhideWhenUsed/>
    <w:locked/>
    <w:rsid w:val="00A905E7"/>
    <w:pPr>
      <w:ind w:left="4252"/>
    </w:pPr>
  </w:style>
  <w:style w:type="character" w:customStyle="1" w:styleId="PodpisZnak">
    <w:name w:val="Podpis Znak"/>
    <w:link w:val="Podpis"/>
    <w:uiPriority w:val="99"/>
    <w:rsid w:val="00A905E7"/>
    <w:rPr>
      <w:rFonts w:ascii="Times New Roman" w:eastAsia="Times New Roman" w:hAnsi="Times New Roman"/>
      <w:sz w:val="24"/>
      <w:szCs w:val="24"/>
      <w:lang w:eastAsia="ar-SA"/>
    </w:rPr>
  </w:style>
  <w:style w:type="paragraph" w:styleId="Wcicienormalne">
    <w:name w:val="Normal Indent"/>
    <w:basedOn w:val="Normalny"/>
    <w:uiPriority w:val="99"/>
    <w:unhideWhenUsed/>
    <w:locked/>
    <w:rsid w:val="00A905E7"/>
    <w:pPr>
      <w:ind w:left="708"/>
    </w:pPr>
  </w:style>
  <w:style w:type="paragraph" w:styleId="Tekstpodstawowyzwciciem">
    <w:name w:val="Body Text First Indent"/>
    <w:basedOn w:val="Tekstpodstawowy"/>
    <w:link w:val="TekstpodstawowyzwciciemZnak"/>
    <w:uiPriority w:val="99"/>
    <w:unhideWhenUsed/>
    <w:locked/>
    <w:rsid w:val="00A905E7"/>
    <w:pPr>
      <w:spacing w:after="120"/>
      <w:ind w:firstLine="210"/>
    </w:pPr>
    <w:rPr>
      <w:sz w:val="24"/>
    </w:rPr>
  </w:style>
  <w:style w:type="character" w:customStyle="1" w:styleId="TekstpodstawowyzwciciemZnak">
    <w:name w:val="Tekst podstawowy z wcięciem Znak"/>
    <w:link w:val="Tekstpodstawowyzwciciem"/>
    <w:uiPriority w:val="99"/>
    <w:rsid w:val="00A905E7"/>
    <w:rPr>
      <w:rFonts w:ascii="Times New Roman" w:eastAsia="Times New Roman" w:hAnsi="Times New Roman" w:cs="Times New Roman"/>
      <w:sz w:val="24"/>
      <w:szCs w:val="24"/>
      <w:lang w:eastAsia="ar-SA" w:bidi="ar-SA"/>
    </w:rPr>
  </w:style>
  <w:style w:type="paragraph" w:styleId="Tekstpodstawowyzwciciem2">
    <w:name w:val="Body Text First Indent 2"/>
    <w:basedOn w:val="Tekstpodstawowywcity"/>
    <w:link w:val="Tekstpodstawowyzwciciem2Znak"/>
    <w:uiPriority w:val="99"/>
    <w:unhideWhenUsed/>
    <w:locked/>
    <w:rsid w:val="00A905E7"/>
    <w:pPr>
      <w:spacing w:after="120"/>
      <w:ind w:left="283" w:firstLine="210"/>
    </w:pPr>
    <w:rPr>
      <w:szCs w:val="24"/>
    </w:rPr>
  </w:style>
  <w:style w:type="character" w:customStyle="1" w:styleId="Tekstpodstawowyzwciciem2Znak">
    <w:name w:val="Tekst podstawowy z wcięciem 2 Znak"/>
    <w:link w:val="Tekstpodstawowyzwciciem2"/>
    <w:uiPriority w:val="99"/>
    <w:rsid w:val="00A905E7"/>
    <w:rPr>
      <w:rFonts w:ascii="Times New Roman" w:eastAsia="Times New Roman" w:hAnsi="Times New Roman" w:cs="Times New Roman"/>
      <w:sz w:val="24"/>
      <w:szCs w:val="24"/>
      <w:lang w:eastAsia="ar-SA" w:bidi="ar-SA"/>
    </w:rPr>
  </w:style>
  <w:style w:type="paragraph" w:customStyle="1" w:styleId="xl109">
    <w:name w:val="xl109"/>
    <w:basedOn w:val="Normalny"/>
    <w:rsid w:val="00AA7ECE"/>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textAlignment w:val="center"/>
    </w:pPr>
    <w:rPr>
      <w:sz w:val="16"/>
      <w:szCs w:val="16"/>
      <w:lang w:eastAsia="pl-PL"/>
    </w:rPr>
  </w:style>
  <w:style w:type="paragraph" w:customStyle="1" w:styleId="xl110">
    <w:name w:val="xl110"/>
    <w:basedOn w:val="Normalny"/>
    <w:rsid w:val="00AA7ECE"/>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jc w:val="right"/>
      <w:textAlignment w:val="center"/>
    </w:pPr>
    <w:rPr>
      <w:sz w:val="16"/>
      <w:szCs w:val="16"/>
      <w:lang w:eastAsia="pl-PL"/>
    </w:rPr>
  </w:style>
  <w:style w:type="paragraph" w:customStyle="1" w:styleId="xl111">
    <w:name w:val="xl111"/>
    <w:basedOn w:val="Normalny"/>
    <w:rsid w:val="00AA7ECE"/>
    <w:pPr>
      <w:pBdr>
        <w:top w:val="single" w:sz="4" w:space="0" w:color="000000"/>
        <w:left w:val="single" w:sz="4" w:space="0" w:color="000000"/>
        <w:bottom w:val="single" w:sz="4" w:space="0" w:color="000000"/>
      </w:pBdr>
      <w:shd w:val="clear" w:color="000000" w:fill="D9D9D9"/>
      <w:suppressAutoHyphens w:val="0"/>
      <w:spacing w:before="100" w:beforeAutospacing="1" w:after="100" w:afterAutospacing="1"/>
      <w:jc w:val="right"/>
      <w:textAlignment w:val="center"/>
    </w:pPr>
    <w:rPr>
      <w:sz w:val="16"/>
      <w:szCs w:val="16"/>
      <w:lang w:eastAsia="pl-PL"/>
    </w:rPr>
  </w:style>
  <w:style w:type="paragraph" w:customStyle="1" w:styleId="xl112">
    <w:name w:val="xl112"/>
    <w:basedOn w:val="Normalny"/>
    <w:rsid w:val="00AA7ECE"/>
    <w:pPr>
      <w:pBdr>
        <w:top w:val="single" w:sz="4" w:space="0" w:color="auto"/>
        <w:left w:val="single" w:sz="4" w:space="0" w:color="auto"/>
        <w:bottom w:val="single" w:sz="4" w:space="0" w:color="auto"/>
        <w:right w:val="single" w:sz="4" w:space="0" w:color="auto"/>
      </w:pBdr>
      <w:shd w:val="clear" w:color="000000" w:fill="D9D9D9"/>
      <w:suppressAutoHyphens w:val="0"/>
      <w:spacing w:before="100" w:beforeAutospacing="1" w:after="100" w:afterAutospacing="1"/>
      <w:jc w:val="right"/>
      <w:textAlignment w:val="center"/>
    </w:pPr>
    <w:rPr>
      <w:sz w:val="16"/>
      <w:szCs w:val="16"/>
      <w:lang w:eastAsia="pl-PL"/>
    </w:rPr>
  </w:style>
  <w:style w:type="paragraph" w:customStyle="1" w:styleId="xl113">
    <w:name w:val="xl113"/>
    <w:basedOn w:val="Normalny"/>
    <w:rsid w:val="00AA7ECE"/>
    <w:pPr>
      <w:pBdr>
        <w:top w:val="single" w:sz="4" w:space="0" w:color="000000"/>
        <w:left w:val="single" w:sz="4" w:space="0" w:color="000000"/>
        <w:bottom w:val="single" w:sz="4" w:space="0" w:color="000000"/>
        <w:right w:val="single" w:sz="4" w:space="0" w:color="000000"/>
      </w:pBdr>
      <w:shd w:val="clear" w:color="000000" w:fill="D9D9D9"/>
      <w:suppressAutoHyphens w:val="0"/>
      <w:spacing w:before="100" w:beforeAutospacing="1" w:after="100" w:afterAutospacing="1"/>
      <w:jc w:val="center"/>
      <w:textAlignment w:val="center"/>
    </w:pPr>
    <w:rPr>
      <w:sz w:val="16"/>
      <w:szCs w:val="16"/>
      <w:lang w:eastAsia="pl-PL"/>
    </w:rPr>
  </w:style>
  <w:style w:type="paragraph" w:customStyle="1" w:styleId="Standard">
    <w:name w:val="Standard"/>
    <w:qFormat/>
    <w:rsid w:val="00CD4030"/>
    <w:pPr>
      <w:widowControl w:val="0"/>
      <w:suppressAutoHyphens/>
      <w:autoSpaceDN w:val="0"/>
      <w:textAlignment w:val="baseline"/>
    </w:pPr>
    <w:rPr>
      <w:rFonts w:ascii="Times New Roman" w:eastAsia="Lucida Sans Unicode" w:hAnsi="Times New Roman" w:cs="Tahoma"/>
      <w:kern w:val="3"/>
      <w:sz w:val="24"/>
      <w:szCs w:val="24"/>
    </w:rPr>
  </w:style>
  <w:style w:type="paragraph" w:styleId="NormalnyWeb">
    <w:name w:val="Normal (Web)"/>
    <w:basedOn w:val="Normalny"/>
    <w:uiPriority w:val="99"/>
    <w:unhideWhenUsed/>
    <w:locked/>
    <w:rsid w:val="004E26ED"/>
    <w:pPr>
      <w:suppressAutoHyphens w:val="0"/>
      <w:spacing w:before="100" w:beforeAutospacing="1" w:after="100" w:afterAutospacing="1"/>
    </w:pPr>
    <w:rPr>
      <w:lang w:eastAsia="pl-PL"/>
    </w:rPr>
  </w:style>
  <w:style w:type="paragraph" w:customStyle="1" w:styleId="Default">
    <w:name w:val="Default"/>
    <w:rsid w:val="00CC02CE"/>
    <w:pPr>
      <w:autoSpaceDE w:val="0"/>
      <w:autoSpaceDN w:val="0"/>
      <w:adjustRightInd w:val="0"/>
    </w:pPr>
    <w:rPr>
      <w:rFonts w:ascii="Times New Roman" w:hAnsi="Times New Roman"/>
      <w:color w:val="000000"/>
      <w:sz w:val="24"/>
      <w:szCs w:val="24"/>
    </w:rPr>
  </w:style>
  <w:style w:type="paragraph" w:styleId="Bezodstpw">
    <w:name w:val="No Spacing"/>
    <w:basedOn w:val="Normalny"/>
    <w:qFormat/>
    <w:rsid w:val="00450036"/>
    <w:pPr>
      <w:suppressAutoHyphens w:val="0"/>
    </w:pPr>
    <w:rPr>
      <w:rFonts w:ascii="Calibri" w:eastAsia="Calibri" w:hAnsi="Calibri"/>
      <w:sz w:val="22"/>
      <w:szCs w:val="22"/>
      <w:lang w:eastAsia="en-US"/>
    </w:rPr>
  </w:style>
  <w:style w:type="paragraph" w:customStyle="1" w:styleId="western">
    <w:name w:val="western"/>
    <w:basedOn w:val="Normalny"/>
    <w:qFormat/>
    <w:rsid w:val="00BB3D42"/>
    <w:pPr>
      <w:suppressAutoHyphens w:val="0"/>
      <w:spacing w:beforeAutospacing="1" w:afterAutospacing="1"/>
    </w:pPr>
    <w:rPr>
      <w:rFonts w:eastAsia="Calibri"/>
      <w:color w:val="00000A"/>
      <w:lang w:eastAsia="pl-PL"/>
    </w:rPr>
  </w:style>
  <w:style w:type="paragraph" w:customStyle="1" w:styleId="msonormal0">
    <w:name w:val="msonormal"/>
    <w:basedOn w:val="Normalny"/>
    <w:rsid w:val="00DB0F47"/>
    <w:pPr>
      <w:suppressAutoHyphens w:val="0"/>
      <w:spacing w:before="100" w:beforeAutospacing="1" w:after="100" w:afterAutospacing="1"/>
    </w:pPr>
    <w:rPr>
      <w:lang w:eastAsia="pl-PL"/>
    </w:rPr>
  </w:style>
  <w:style w:type="character" w:customStyle="1" w:styleId="TeksttreciPogrubienie">
    <w:name w:val="Tekst treści + Pogrubienie"/>
    <w:aliases w:val="Odstępy 0 pt"/>
    <w:rsid w:val="00F8417D"/>
    <w:rPr>
      <w:rFonts w:ascii="Verdana" w:eastAsia="Verdana" w:hAnsi="Verdana" w:cs="Verdana" w:hint="default"/>
      <w:b/>
      <w:bCs/>
      <w:i w:val="0"/>
      <w:iCs w:val="0"/>
      <w:smallCaps w:val="0"/>
      <w:strike w:val="0"/>
      <w:dstrike w:val="0"/>
      <w:noProof w:val="0"/>
      <w:color w:val="000000"/>
      <w:spacing w:val="5"/>
      <w:w w:val="100"/>
      <w:position w:val="0"/>
      <w:sz w:val="16"/>
      <w:szCs w:val="16"/>
      <w:u w:val="none"/>
      <w:effect w:val="none"/>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52259">
      <w:bodyDiv w:val="1"/>
      <w:marLeft w:val="0"/>
      <w:marRight w:val="0"/>
      <w:marTop w:val="0"/>
      <w:marBottom w:val="0"/>
      <w:divBdr>
        <w:top w:val="none" w:sz="0" w:space="0" w:color="auto"/>
        <w:left w:val="none" w:sz="0" w:space="0" w:color="auto"/>
        <w:bottom w:val="none" w:sz="0" w:space="0" w:color="auto"/>
        <w:right w:val="none" w:sz="0" w:space="0" w:color="auto"/>
      </w:divBdr>
    </w:div>
    <w:div w:id="30886326">
      <w:bodyDiv w:val="1"/>
      <w:marLeft w:val="0"/>
      <w:marRight w:val="0"/>
      <w:marTop w:val="0"/>
      <w:marBottom w:val="0"/>
      <w:divBdr>
        <w:top w:val="none" w:sz="0" w:space="0" w:color="auto"/>
        <w:left w:val="none" w:sz="0" w:space="0" w:color="auto"/>
        <w:bottom w:val="none" w:sz="0" w:space="0" w:color="auto"/>
        <w:right w:val="none" w:sz="0" w:space="0" w:color="auto"/>
      </w:divBdr>
    </w:div>
    <w:div w:id="58091221">
      <w:bodyDiv w:val="1"/>
      <w:marLeft w:val="0"/>
      <w:marRight w:val="0"/>
      <w:marTop w:val="0"/>
      <w:marBottom w:val="0"/>
      <w:divBdr>
        <w:top w:val="none" w:sz="0" w:space="0" w:color="auto"/>
        <w:left w:val="none" w:sz="0" w:space="0" w:color="auto"/>
        <w:bottom w:val="none" w:sz="0" w:space="0" w:color="auto"/>
        <w:right w:val="none" w:sz="0" w:space="0" w:color="auto"/>
      </w:divBdr>
    </w:div>
    <w:div w:id="71466567">
      <w:bodyDiv w:val="1"/>
      <w:marLeft w:val="0"/>
      <w:marRight w:val="0"/>
      <w:marTop w:val="0"/>
      <w:marBottom w:val="0"/>
      <w:divBdr>
        <w:top w:val="none" w:sz="0" w:space="0" w:color="auto"/>
        <w:left w:val="none" w:sz="0" w:space="0" w:color="auto"/>
        <w:bottom w:val="none" w:sz="0" w:space="0" w:color="auto"/>
        <w:right w:val="none" w:sz="0" w:space="0" w:color="auto"/>
      </w:divBdr>
    </w:div>
    <w:div w:id="73624284">
      <w:bodyDiv w:val="1"/>
      <w:marLeft w:val="0"/>
      <w:marRight w:val="0"/>
      <w:marTop w:val="0"/>
      <w:marBottom w:val="0"/>
      <w:divBdr>
        <w:top w:val="none" w:sz="0" w:space="0" w:color="auto"/>
        <w:left w:val="none" w:sz="0" w:space="0" w:color="auto"/>
        <w:bottom w:val="none" w:sz="0" w:space="0" w:color="auto"/>
        <w:right w:val="none" w:sz="0" w:space="0" w:color="auto"/>
      </w:divBdr>
    </w:div>
    <w:div w:id="89207136">
      <w:bodyDiv w:val="1"/>
      <w:marLeft w:val="0"/>
      <w:marRight w:val="0"/>
      <w:marTop w:val="0"/>
      <w:marBottom w:val="0"/>
      <w:divBdr>
        <w:top w:val="none" w:sz="0" w:space="0" w:color="auto"/>
        <w:left w:val="none" w:sz="0" w:space="0" w:color="auto"/>
        <w:bottom w:val="none" w:sz="0" w:space="0" w:color="auto"/>
        <w:right w:val="none" w:sz="0" w:space="0" w:color="auto"/>
      </w:divBdr>
    </w:div>
    <w:div w:id="90007936">
      <w:bodyDiv w:val="1"/>
      <w:marLeft w:val="0"/>
      <w:marRight w:val="0"/>
      <w:marTop w:val="0"/>
      <w:marBottom w:val="0"/>
      <w:divBdr>
        <w:top w:val="none" w:sz="0" w:space="0" w:color="auto"/>
        <w:left w:val="none" w:sz="0" w:space="0" w:color="auto"/>
        <w:bottom w:val="none" w:sz="0" w:space="0" w:color="auto"/>
        <w:right w:val="none" w:sz="0" w:space="0" w:color="auto"/>
      </w:divBdr>
    </w:div>
    <w:div w:id="112408142">
      <w:bodyDiv w:val="1"/>
      <w:marLeft w:val="0"/>
      <w:marRight w:val="0"/>
      <w:marTop w:val="0"/>
      <w:marBottom w:val="0"/>
      <w:divBdr>
        <w:top w:val="none" w:sz="0" w:space="0" w:color="auto"/>
        <w:left w:val="none" w:sz="0" w:space="0" w:color="auto"/>
        <w:bottom w:val="none" w:sz="0" w:space="0" w:color="auto"/>
        <w:right w:val="none" w:sz="0" w:space="0" w:color="auto"/>
      </w:divBdr>
    </w:div>
    <w:div w:id="125239569">
      <w:bodyDiv w:val="1"/>
      <w:marLeft w:val="0"/>
      <w:marRight w:val="0"/>
      <w:marTop w:val="0"/>
      <w:marBottom w:val="0"/>
      <w:divBdr>
        <w:top w:val="none" w:sz="0" w:space="0" w:color="auto"/>
        <w:left w:val="none" w:sz="0" w:space="0" w:color="auto"/>
        <w:bottom w:val="none" w:sz="0" w:space="0" w:color="auto"/>
        <w:right w:val="none" w:sz="0" w:space="0" w:color="auto"/>
      </w:divBdr>
    </w:div>
    <w:div w:id="131140530">
      <w:bodyDiv w:val="1"/>
      <w:marLeft w:val="0"/>
      <w:marRight w:val="0"/>
      <w:marTop w:val="0"/>
      <w:marBottom w:val="0"/>
      <w:divBdr>
        <w:top w:val="none" w:sz="0" w:space="0" w:color="auto"/>
        <w:left w:val="none" w:sz="0" w:space="0" w:color="auto"/>
        <w:bottom w:val="none" w:sz="0" w:space="0" w:color="auto"/>
        <w:right w:val="none" w:sz="0" w:space="0" w:color="auto"/>
      </w:divBdr>
    </w:div>
    <w:div w:id="145511891">
      <w:bodyDiv w:val="1"/>
      <w:marLeft w:val="0"/>
      <w:marRight w:val="0"/>
      <w:marTop w:val="0"/>
      <w:marBottom w:val="0"/>
      <w:divBdr>
        <w:top w:val="none" w:sz="0" w:space="0" w:color="auto"/>
        <w:left w:val="none" w:sz="0" w:space="0" w:color="auto"/>
        <w:bottom w:val="none" w:sz="0" w:space="0" w:color="auto"/>
        <w:right w:val="none" w:sz="0" w:space="0" w:color="auto"/>
      </w:divBdr>
    </w:div>
    <w:div w:id="150293997">
      <w:bodyDiv w:val="1"/>
      <w:marLeft w:val="0"/>
      <w:marRight w:val="0"/>
      <w:marTop w:val="0"/>
      <w:marBottom w:val="0"/>
      <w:divBdr>
        <w:top w:val="none" w:sz="0" w:space="0" w:color="auto"/>
        <w:left w:val="none" w:sz="0" w:space="0" w:color="auto"/>
        <w:bottom w:val="none" w:sz="0" w:space="0" w:color="auto"/>
        <w:right w:val="none" w:sz="0" w:space="0" w:color="auto"/>
      </w:divBdr>
    </w:div>
    <w:div w:id="155078814">
      <w:bodyDiv w:val="1"/>
      <w:marLeft w:val="0"/>
      <w:marRight w:val="0"/>
      <w:marTop w:val="0"/>
      <w:marBottom w:val="0"/>
      <w:divBdr>
        <w:top w:val="none" w:sz="0" w:space="0" w:color="auto"/>
        <w:left w:val="none" w:sz="0" w:space="0" w:color="auto"/>
        <w:bottom w:val="none" w:sz="0" w:space="0" w:color="auto"/>
        <w:right w:val="none" w:sz="0" w:space="0" w:color="auto"/>
      </w:divBdr>
    </w:div>
    <w:div w:id="161774998">
      <w:bodyDiv w:val="1"/>
      <w:marLeft w:val="0"/>
      <w:marRight w:val="0"/>
      <w:marTop w:val="0"/>
      <w:marBottom w:val="0"/>
      <w:divBdr>
        <w:top w:val="none" w:sz="0" w:space="0" w:color="auto"/>
        <w:left w:val="none" w:sz="0" w:space="0" w:color="auto"/>
        <w:bottom w:val="none" w:sz="0" w:space="0" w:color="auto"/>
        <w:right w:val="none" w:sz="0" w:space="0" w:color="auto"/>
      </w:divBdr>
    </w:div>
    <w:div w:id="184370074">
      <w:bodyDiv w:val="1"/>
      <w:marLeft w:val="0"/>
      <w:marRight w:val="0"/>
      <w:marTop w:val="0"/>
      <w:marBottom w:val="0"/>
      <w:divBdr>
        <w:top w:val="none" w:sz="0" w:space="0" w:color="auto"/>
        <w:left w:val="none" w:sz="0" w:space="0" w:color="auto"/>
        <w:bottom w:val="none" w:sz="0" w:space="0" w:color="auto"/>
        <w:right w:val="none" w:sz="0" w:space="0" w:color="auto"/>
      </w:divBdr>
    </w:div>
    <w:div w:id="204607502">
      <w:bodyDiv w:val="1"/>
      <w:marLeft w:val="0"/>
      <w:marRight w:val="0"/>
      <w:marTop w:val="0"/>
      <w:marBottom w:val="0"/>
      <w:divBdr>
        <w:top w:val="none" w:sz="0" w:space="0" w:color="auto"/>
        <w:left w:val="none" w:sz="0" w:space="0" w:color="auto"/>
        <w:bottom w:val="none" w:sz="0" w:space="0" w:color="auto"/>
        <w:right w:val="none" w:sz="0" w:space="0" w:color="auto"/>
      </w:divBdr>
    </w:div>
    <w:div w:id="214657429">
      <w:bodyDiv w:val="1"/>
      <w:marLeft w:val="0"/>
      <w:marRight w:val="0"/>
      <w:marTop w:val="0"/>
      <w:marBottom w:val="0"/>
      <w:divBdr>
        <w:top w:val="none" w:sz="0" w:space="0" w:color="auto"/>
        <w:left w:val="none" w:sz="0" w:space="0" w:color="auto"/>
        <w:bottom w:val="none" w:sz="0" w:space="0" w:color="auto"/>
        <w:right w:val="none" w:sz="0" w:space="0" w:color="auto"/>
      </w:divBdr>
    </w:div>
    <w:div w:id="229733277">
      <w:bodyDiv w:val="1"/>
      <w:marLeft w:val="0"/>
      <w:marRight w:val="0"/>
      <w:marTop w:val="0"/>
      <w:marBottom w:val="0"/>
      <w:divBdr>
        <w:top w:val="none" w:sz="0" w:space="0" w:color="auto"/>
        <w:left w:val="none" w:sz="0" w:space="0" w:color="auto"/>
        <w:bottom w:val="none" w:sz="0" w:space="0" w:color="auto"/>
        <w:right w:val="none" w:sz="0" w:space="0" w:color="auto"/>
      </w:divBdr>
    </w:div>
    <w:div w:id="245190991">
      <w:bodyDiv w:val="1"/>
      <w:marLeft w:val="0"/>
      <w:marRight w:val="0"/>
      <w:marTop w:val="0"/>
      <w:marBottom w:val="0"/>
      <w:divBdr>
        <w:top w:val="none" w:sz="0" w:space="0" w:color="auto"/>
        <w:left w:val="none" w:sz="0" w:space="0" w:color="auto"/>
        <w:bottom w:val="none" w:sz="0" w:space="0" w:color="auto"/>
        <w:right w:val="none" w:sz="0" w:space="0" w:color="auto"/>
      </w:divBdr>
    </w:div>
    <w:div w:id="251283024">
      <w:bodyDiv w:val="1"/>
      <w:marLeft w:val="0"/>
      <w:marRight w:val="0"/>
      <w:marTop w:val="0"/>
      <w:marBottom w:val="0"/>
      <w:divBdr>
        <w:top w:val="none" w:sz="0" w:space="0" w:color="auto"/>
        <w:left w:val="none" w:sz="0" w:space="0" w:color="auto"/>
        <w:bottom w:val="none" w:sz="0" w:space="0" w:color="auto"/>
        <w:right w:val="none" w:sz="0" w:space="0" w:color="auto"/>
      </w:divBdr>
    </w:div>
    <w:div w:id="254947649">
      <w:bodyDiv w:val="1"/>
      <w:marLeft w:val="0"/>
      <w:marRight w:val="0"/>
      <w:marTop w:val="0"/>
      <w:marBottom w:val="0"/>
      <w:divBdr>
        <w:top w:val="none" w:sz="0" w:space="0" w:color="auto"/>
        <w:left w:val="none" w:sz="0" w:space="0" w:color="auto"/>
        <w:bottom w:val="none" w:sz="0" w:space="0" w:color="auto"/>
        <w:right w:val="none" w:sz="0" w:space="0" w:color="auto"/>
      </w:divBdr>
    </w:div>
    <w:div w:id="277493396">
      <w:bodyDiv w:val="1"/>
      <w:marLeft w:val="0"/>
      <w:marRight w:val="0"/>
      <w:marTop w:val="0"/>
      <w:marBottom w:val="0"/>
      <w:divBdr>
        <w:top w:val="none" w:sz="0" w:space="0" w:color="auto"/>
        <w:left w:val="none" w:sz="0" w:space="0" w:color="auto"/>
        <w:bottom w:val="none" w:sz="0" w:space="0" w:color="auto"/>
        <w:right w:val="none" w:sz="0" w:space="0" w:color="auto"/>
      </w:divBdr>
    </w:div>
    <w:div w:id="288050427">
      <w:bodyDiv w:val="1"/>
      <w:marLeft w:val="0"/>
      <w:marRight w:val="0"/>
      <w:marTop w:val="0"/>
      <w:marBottom w:val="0"/>
      <w:divBdr>
        <w:top w:val="none" w:sz="0" w:space="0" w:color="auto"/>
        <w:left w:val="none" w:sz="0" w:space="0" w:color="auto"/>
        <w:bottom w:val="none" w:sz="0" w:space="0" w:color="auto"/>
        <w:right w:val="none" w:sz="0" w:space="0" w:color="auto"/>
      </w:divBdr>
    </w:div>
    <w:div w:id="316959293">
      <w:bodyDiv w:val="1"/>
      <w:marLeft w:val="0"/>
      <w:marRight w:val="0"/>
      <w:marTop w:val="0"/>
      <w:marBottom w:val="0"/>
      <w:divBdr>
        <w:top w:val="none" w:sz="0" w:space="0" w:color="auto"/>
        <w:left w:val="none" w:sz="0" w:space="0" w:color="auto"/>
        <w:bottom w:val="none" w:sz="0" w:space="0" w:color="auto"/>
        <w:right w:val="none" w:sz="0" w:space="0" w:color="auto"/>
      </w:divBdr>
    </w:div>
    <w:div w:id="318268785">
      <w:bodyDiv w:val="1"/>
      <w:marLeft w:val="0"/>
      <w:marRight w:val="0"/>
      <w:marTop w:val="0"/>
      <w:marBottom w:val="0"/>
      <w:divBdr>
        <w:top w:val="none" w:sz="0" w:space="0" w:color="auto"/>
        <w:left w:val="none" w:sz="0" w:space="0" w:color="auto"/>
        <w:bottom w:val="none" w:sz="0" w:space="0" w:color="auto"/>
        <w:right w:val="none" w:sz="0" w:space="0" w:color="auto"/>
      </w:divBdr>
    </w:div>
    <w:div w:id="333384137">
      <w:bodyDiv w:val="1"/>
      <w:marLeft w:val="0"/>
      <w:marRight w:val="0"/>
      <w:marTop w:val="0"/>
      <w:marBottom w:val="0"/>
      <w:divBdr>
        <w:top w:val="none" w:sz="0" w:space="0" w:color="auto"/>
        <w:left w:val="none" w:sz="0" w:space="0" w:color="auto"/>
        <w:bottom w:val="none" w:sz="0" w:space="0" w:color="auto"/>
        <w:right w:val="none" w:sz="0" w:space="0" w:color="auto"/>
      </w:divBdr>
    </w:div>
    <w:div w:id="339545902">
      <w:bodyDiv w:val="1"/>
      <w:marLeft w:val="0"/>
      <w:marRight w:val="0"/>
      <w:marTop w:val="0"/>
      <w:marBottom w:val="0"/>
      <w:divBdr>
        <w:top w:val="none" w:sz="0" w:space="0" w:color="auto"/>
        <w:left w:val="none" w:sz="0" w:space="0" w:color="auto"/>
        <w:bottom w:val="none" w:sz="0" w:space="0" w:color="auto"/>
        <w:right w:val="none" w:sz="0" w:space="0" w:color="auto"/>
      </w:divBdr>
    </w:div>
    <w:div w:id="365522082">
      <w:bodyDiv w:val="1"/>
      <w:marLeft w:val="0"/>
      <w:marRight w:val="0"/>
      <w:marTop w:val="0"/>
      <w:marBottom w:val="0"/>
      <w:divBdr>
        <w:top w:val="none" w:sz="0" w:space="0" w:color="auto"/>
        <w:left w:val="none" w:sz="0" w:space="0" w:color="auto"/>
        <w:bottom w:val="none" w:sz="0" w:space="0" w:color="auto"/>
        <w:right w:val="none" w:sz="0" w:space="0" w:color="auto"/>
      </w:divBdr>
    </w:div>
    <w:div w:id="385757848">
      <w:bodyDiv w:val="1"/>
      <w:marLeft w:val="0"/>
      <w:marRight w:val="0"/>
      <w:marTop w:val="0"/>
      <w:marBottom w:val="0"/>
      <w:divBdr>
        <w:top w:val="none" w:sz="0" w:space="0" w:color="auto"/>
        <w:left w:val="none" w:sz="0" w:space="0" w:color="auto"/>
        <w:bottom w:val="none" w:sz="0" w:space="0" w:color="auto"/>
        <w:right w:val="none" w:sz="0" w:space="0" w:color="auto"/>
      </w:divBdr>
    </w:div>
    <w:div w:id="394622094">
      <w:bodyDiv w:val="1"/>
      <w:marLeft w:val="0"/>
      <w:marRight w:val="0"/>
      <w:marTop w:val="0"/>
      <w:marBottom w:val="0"/>
      <w:divBdr>
        <w:top w:val="none" w:sz="0" w:space="0" w:color="auto"/>
        <w:left w:val="none" w:sz="0" w:space="0" w:color="auto"/>
        <w:bottom w:val="none" w:sz="0" w:space="0" w:color="auto"/>
        <w:right w:val="none" w:sz="0" w:space="0" w:color="auto"/>
      </w:divBdr>
    </w:div>
    <w:div w:id="394667333">
      <w:bodyDiv w:val="1"/>
      <w:marLeft w:val="0"/>
      <w:marRight w:val="0"/>
      <w:marTop w:val="0"/>
      <w:marBottom w:val="0"/>
      <w:divBdr>
        <w:top w:val="none" w:sz="0" w:space="0" w:color="auto"/>
        <w:left w:val="none" w:sz="0" w:space="0" w:color="auto"/>
        <w:bottom w:val="none" w:sz="0" w:space="0" w:color="auto"/>
        <w:right w:val="none" w:sz="0" w:space="0" w:color="auto"/>
      </w:divBdr>
    </w:div>
    <w:div w:id="416635877">
      <w:bodyDiv w:val="1"/>
      <w:marLeft w:val="0"/>
      <w:marRight w:val="0"/>
      <w:marTop w:val="0"/>
      <w:marBottom w:val="0"/>
      <w:divBdr>
        <w:top w:val="none" w:sz="0" w:space="0" w:color="auto"/>
        <w:left w:val="none" w:sz="0" w:space="0" w:color="auto"/>
        <w:bottom w:val="none" w:sz="0" w:space="0" w:color="auto"/>
        <w:right w:val="none" w:sz="0" w:space="0" w:color="auto"/>
      </w:divBdr>
    </w:div>
    <w:div w:id="426508828">
      <w:bodyDiv w:val="1"/>
      <w:marLeft w:val="0"/>
      <w:marRight w:val="0"/>
      <w:marTop w:val="0"/>
      <w:marBottom w:val="0"/>
      <w:divBdr>
        <w:top w:val="none" w:sz="0" w:space="0" w:color="auto"/>
        <w:left w:val="none" w:sz="0" w:space="0" w:color="auto"/>
        <w:bottom w:val="none" w:sz="0" w:space="0" w:color="auto"/>
        <w:right w:val="none" w:sz="0" w:space="0" w:color="auto"/>
      </w:divBdr>
    </w:div>
    <w:div w:id="428818682">
      <w:bodyDiv w:val="1"/>
      <w:marLeft w:val="0"/>
      <w:marRight w:val="0"/>
      <w:marTop w:val="0"/>
      <w:marBottom w:val="0"/>
      <w:divBdr>
        <w:top w:val="none" w:sz="0" w:space="0" w:color="auto"/>
        <w:left w:val="none" w:sz="0" w:space="0" w:color="auto"/>
        <w:bottom w:val="none" w:sz="0" w:space="0" w:color="auto"/>
        <w:right w:val="none" w:sz="0" w:space="0" w:color="auto"/>
      </w:divBdr>
    </w:div>
    <w:div w:id="437994937">
      <w:bodyDiv w:val="1"/>
      <w:marLeft w:val="0"/>
      <w:marRight w:val="0"/>
      <w:marTop w:val="0"/>
      <w:marBottom w:val="0"/>
      <w:divBdr>
        <w:top w:val="none" w:sz="0" w:space="0" w:color="auto"/>
        <w:left w:val="none" w:sz="0" w:space="0" w:color="auto"/>
        <w:bottom w:val="none" w:sz="0" w:space="0" w:color="auto"/>
        <w:right w:val="none" w:sz="0" w:space="0" w:color="auto"/>
      </w:divBdr>
    </w:div>
    <w:div w:id="446890923">
      <w:bodyDiv w:val="1"/>
      <w:marLeft w:val="0"/>
      <w:marRight w:val="0"/>
      <w:marTop w:val="0"/>
      <w:marBottom w:val="0"/>
      <w:divBdr>
        <w:top w:val="none" w:sz="0" w:space="0" w:color="auto"/>
        <w:left w:val="none" w:sz="0" w:space="0" w:color="auto"/>
        <w:bottom w:val="none" w:sz="0" w:space="0" w:color="auto"/>
        <w:right w:val="none" w:sz="0" w:space="0" w:color="auto"/>
      </w:divBdr>
    </w:div>
    <w:div w:id="447896491">
      <w:bodyDiv w:val="1"/>
      <w:marLeft w:val="0"/>
      <w:marRight w:val="0"/>
      <w:marTop w:val="0"/>
      <w:marBottom w:val="0"/>
      <w:divBdr>
        <w:top w:val="none" w:sz="0" w:space="0" w:color="auto"/>
        <w:left w:val="none" w:sz="0" w:space="0" w:color="auto"/>
        <w:bottom w:val="none" w:sz="0" w:space="0" w:color="auto"/>
        <w:right w:val="none" w:sz="0" w:space="0" w:color="auto"/>
      </w:divBdr>
    </w:div>
    <w:div w:id="450326732">
      <w:bodyDiv w:val="1"/>
      <w:marLeft w:val="0"/>
      <w:marRight w:val="0"/>
      <w:marTop w:val="0"/>
      <w:marBottom w:val="0"/>
      <w:divBdr>
        <w:top w:val="none" w:sz="0" w:space="0" w:color="auto"/>
        <w:left w:val="none" w:sz="0" w:space="0" w:color="auto"/>
        <w:bottom w:val="none" w:sz="0" w:space="0" w:color="auto"/>
        <w:right w:val="none" w:sz="0" w:space="0" w:color="auto"/>
      </w:divBdr>
    </w:div>
    <w:div w:id="452092652">
      <w:bodyDiv w:val="1"/>
      <w:marLeft w:val="0"/>
      <w:marRight w:val="0"/>
      <w:marTop w:val="0"/>
      <w:marBottom w:val="0"/>
      <w:divBdr>
        <w:top w:val="none" w:sz="0" w:space="0" w:color="auto"/>
        <w:left w:val="none" w:sz="0" w:space="0" w:color="auto"/>
        <w:bottom w:val="none" w:sz="0" w:space="0" w:color="auto"/>
        <w:right w:val="none" w:sz="0" w:space="0" w:color="auto"/>
      </w:divBdr>
    </w:div>
    <w:div w:id="462039993">
      <w:bodyDiv w:val="1"/>
      <w:marLeft w:val="0"/>
      <w:marRight w:val="0"/>
      <w:marTop w:val="0"/>
      <w:marBottom w:val="0"/>
      <w:divBdr>
        <w:top w:val="none" w:sz="0" w:space="0" w:color="auto"/>
        <w:left w:val="none" w:sz="0" w:space="0" w:color="auto"/>
        <w:bottom w:val="none" w:sz="0" w:space="0" w:color="auto"/>
        <w:right w:val="none" w:sz="0" w:space="0" w:color="auto"/>
      </w:divBdr>
    </w:div>
    <w:div w:id="465006112">
      <w:bodyDiv w:val="1"/>
      <w:marLeft w:val="0"/>
      <w:marRight w:val="0"/>
      <w:marTop w:val="0"/>
      <w:marBottom w:val="0"/>
      <w:divBdr>
        <w:top w:val="none" w:sz="0" w:space="0" w:color="auto"/>
        <w:left w:val="none" w:sz="0" w:space="0" w:color="auto"/>
        <w:bottom w:val="none" w:sz="0" w:space="0" w:color="auto"/>
        <w:right w:val="none" w:sz="0" w:space="0" w:color="auto"/>
      </w:divBdr>
    </w:div>
    <w:div w:id="475072679">
      <w:bodyDiv w:val="1"/>
      <w:marLeft w:val="0"/>
      <w:marRight w:val="0"/>
      <w:marTop w:val="0"/>
      <w:marBottom w:val="0"/>
      <w:divBdr>
        <w:top w:val="none" w:sz="0" w:space="0" w:color="auto"/>
        <w:left w:val="none" w:sz="0" w:space="0" w:color="auto"/>
        <w:bottom w:val="none" w:sz="0" w:space="0" w:color="auto"/>
        <w:right w:val="none" w:sz="0" w:space="0" w:color="auto"/>
      </w:divBdr>
    </w:div>
    <w:div w:id="476187648">
      <w:bodyDiv w:val="1"/>
      <w:marLeft w:val="0"/>
      <w:marRight w:val="0"/>
      <w:marTop w:val="0"/>
      <w:marBottom w:val="0"/>
      <w:divBdr>
        <w:top w:val="none" w:sz="0" w:space="0" w:color="auto"/>
        <w:left w:val="none" w:sz="0" w:space="0" w:color="auto"/>
        <w:bottom w:val="none" w:sz="0" w:space="0" w:color="auto"/>
        <w:right w:val="none" w:sz="0" w:space="0" w:color="auto"/>
      </w:divBdr>
    </w:div>
    <w:div w:id="500437664">
      <w:bodyDiv w:val="1"/>
      <w:marLeft w:val="0"/>
      <w:marRight w:val="0"/>
      <w:marTop w:val="0"/>
      <w:marBottom w:val="0"/>
      <w:divBdr>
        <w:top w:val="none" w:sz="0" w:space="0" w:color="auto"/>
        <w:left w:val="none" w:sz="0" w:space="0" w:color="auto"/>
        <w:bottom w:val="none" w:sz="0" w:space="0" w:color="auto"/>
        <w:right w:val="none" w:sz="0" w:space="0" w:color="auto"/>
      </w:divBdr>
    </w:div>
    <w:div w:id="508836080">
      <w:bodyDiv w:val="1"/>
      <w:marLeft w:val="0"/>
      <w:marRight w:val="0"/>
      <w:marTop w:val="0"/>
      <w:marBottom w:val="0"/>
      <w:divBdr>
        <w:top w:val="none" w:sz="0" w:space="0" w:color="auto"/>
        <w:left w:val="none" w:sz="0" w:space="0" w:color="auto"/>
        <w:bottom w:val="none" w:sz="0" w:space="0" w:color="auto"/>
        <w:right w:val="none" w:sz="0" w:space="0" w:color="auto"/>
      </w:divBdr>
    </w:div>
    <w:div w:id="508981256">
      <w:bodyDiv w:val="1"/>
      <w:marLeft w:val="0"/>
      <w:marRight w:val="0"/>
      <w:marTop w:val="0"/>
      <w:marBottom w:val="0"/>
      <w:divBdr>
        <w:top w:val="none" w:sz="0" w:space="0" w:color="auto"/>
        <w:left w:val="none" w:sz="0" w:space="0" w:color="auto"/>
        <w:bottom w:val="none" w:sz="0" w:space="0" w:color="auto"/>
        <w:right w:val="none" w:sz="0" w:space="0" w:color="auto"/>
      </w:divBdr>
    </w:div>
    <w:div w:id="517161532">
      <w:bodyDiv w:val="1"/>
      <w:marLeft w:val="0"/>
      <w:marRight w:val="0"/>
      <w:marTop w:val="0"/>
      <w:marBottom w:val="0"/>
      <w:divBdr>
        <w:top w:val="none" w:sz="0" w:space="0" w:color="auto"/>
        <w:left w:val="none" w:sz="0" w:space="0" w:color="auto"/>
        <w:bottom w:val="none" w:sz="0" w:space="0" w:color="auto"/>
        <w:right w:val="none" w:sz="0" w:space="0" w:color="auto"/>
      </w:divBdr>
    </w:div>
    <w:div w:id="521863906">
      <w:bodyDiv w:val="1"/>
      <w:marLeft w:val="0"/>
      <w:marRight w:val="0"/>
      <w:marTop w:val="0"/>
      <w:marBottom w:val="0"/>
      <w:divBdr>
        <w:top w:val="none" w:sz="0" w:space="0" w:color="auto"/>
        <w:left w:val="none" w:sz="0" w:space="0" w:color="auto"/>
        <w:bottom w:val="none" w:sz="0" w:space="0" w:color="auto"/>
        <w:right w:val="none" w:sz="0" w:space="0" w:color="auto"/>
      </w:divBdr>
    </w:div>
    <w:div w:id="527985876">
      <w:bodyDiv w:val="1"/>
      <w:marLeft w:val="0"/>
      <w:marRight w:val="0"/>
      <w:marTop w:val="0"/>
      <w:marBottom w:val="0"/>
      <w:divBdr>
        <w:top w:val="none" w:sz="0" w:space="0" w:color="auto"/>
        <w:left w:val="none" w:sz="0" w:space="0" w:color="auto"/>
        <w:bottom w:val="none" w:sz="0" w:space="0" w:color="auto"/>
        <w:right w:val="none" w:sz="0" w:space="0" w:color="auto"/>
      </w:divBdr>
    </w:div>
    <w:div w:id="528302882">
      <w:bodyDiv w:val="1"/>
      <w:marLeft w:val="0"/>
      <w:marRight w:val="0"/>
      <w:marTop w:val="0"/>
      <w:marBottom w:val="0"/>
      <w:divBdr>
        <w:top w:val="none" w:sz="0" w:space="0" w:color="auto"/>
        <w:left w:val="none" w:sz="0" w:space="0" w:color="auto"/>
        <w:bottom w:val="none" w:sz="0" w:space="0" w:color="auto"/>
        <w:right w:val="none" w:sz="0" w:space="0" w:color="auto"/>
      </w:divBdr>
    </w:div>
    <w:div w:id="529072434">
      <w:bodyDiv w:val="1"/>
      <w:marLeft w:val="0"/>
      <w:marRight w:val="0"/>
      <w:marTop w:val="0"/>
      <w:marBottom w:val="0"/>
      <w:divBdr>
        <w:top w:val="none" w:sz="0" w:space="0" w:color="auto"/>
        <w:left w:val="none" w:sz="0" w:space="0" w:color="auto"/>
        <w:bottom w:val="none" w:sz="0" w:space="0" w:color="auto"/>
        <w:right w:val="none" w:sz="0" w:space="0" w:color="auto"/>
      </w:divBdr>
    </w:div>
    <w:div w:id="537426324">
      <w:bodyDiv w:val="1"/>
      <w:marLeft w:val="0"/>
      <w:marRight w:val="0"/>
      <w:marTop w:val="0"/>
      <w:marBottom w:val="0"/>
      <w:divBdr>
        <w:top w:val="none" w:sz="0" w:space="0" w:color="auto"/>
        <w:left w:val="none" w:sz="0" w:space="0" w:color="auto"/>
        <w:bottom w:val="none" w:sz="0" w:space="0" w:color="auto"/>
        <w:right w:val="none" w:sz="0" w:space="0" w:color="auto"/>
      </w:divBdr>
    </w:div>
    <w:div w:id="539633074">
      <w:bodyDiv w:val="1"/>
      <w:marLeft w:val="0"/>
      <w:marRight w:val="0"/>
      <w:marTop w:val="0"/>
      <w:marBottom w:val="0"/>
      <w:divBdr>
        <w:top w:val="none" w:sz="0" w:space="0" w:color="auto"/>
        <w:left w:val="none" w:sz="0" w:space="0" w:color="auto"/>
        <w:bottom w:val="none" w:sz="0" w:space="0" w:color="auto"/>
        <w:right w:val="none" w:sz="0" w:space="0" w:color="auto"/>
      </w:divBdr>
    </w:div>
    <w:div w:id="540098386">
      <w:bodyDiv w:val="1"/>
      <w:marLeft w:val="0"/>
      <w:marRight w:val="0"/>
      <w:marTop w:val="0"/>
      <w:marBottom w:val="0"/>
      <w:divBdr>
        <w:top w:val="none" w:sz="0" w:space="0" w:color="auto"/>
        <w:left w:val="none" w:sz="0" w:space="0" w:color="auto"/>
        <w:bottom w:val="none" w:sz="0" w:space="0" w:color="auto"/>
        <w:right w:val="none" w:sz="0" w:space="0" w:color="auto"/>
      </w:divBdr>
    </w:div>
    <w:div w:id="549223364">
      <w:bodyDiv w:val="1"/>
      <w:marLeft w:val="0"/>
      <w:marRight w:val="0"/>
      <w:marTop w:val="0"/>
      <w:marBottom w:val="0"/>
      <w:divBdr>
        <w:top w:val="none" w:sz="0" w:space="0" w:color="auto"/>
        <w:left w:val="none" w:sz="0" w:space="0" w:color="auto"/>
        <w:bottom w:val="none" w:sz="0" w:space="0" w:color="auto"/>
        <w:right w:val="none" w:sz="0" w:space="0" w:color="auto"/>
      </w:divBdr>
    </w:div>
    <w:div w:id="552424412">
      <w:bodyDiv w:val="1"/>
      <w:marLeft w:val="0"/>
      <w:marRight w:val="0"/>
      <w:marTop w:val="0"/>
      <w:marBottom w:val="0"/>
      <w:divBdr>
        <w:top w:val="none" w:sz="0" w:space="0" w:color="auto"/>
        <w:left w:val="none" w:sz="0" w:space="0" w:color="auto"/>
        <w:bottom w:val="none" w:sz="0" w:space="0" w:color="auto"/>
        <w:right w:val="none" w:sz="0" w:space="0" w:color="auto"/>
      </w:divBdr>
    </w:div>
    <w:div w:id="553857280">
      <w:bodyDiv w:val="1"/>
      <w:marLeft w:val="0"/>
      <w:marRight w:val="0"/>
      <w:marTop w:val="0"/>
      <w:marBottom w:val="0"/>
      <w:divBdr>
        <w:top w:val="none" w:sz="0" w:space="0" w:color="auto"/>
        <w:left w:val="none" w:sz="0" w:space="0" w:color="auto"/>
        <w:bottom w:val="none" w:sz="0" w:space="0" w:color="auto"/>
        <w:right w:val="none" w:sz="0" w:space="0" w:color="auto"/>
      </w:divBdr>
    </w:div>
    <w:div w:id="571282969">
      <w:bodyDiv w:val="1"/>
      <w:marLeft w:val="0"/>
      <w:marRight w:val="0"/>
      <w:marTop w:val="0"/>
      <w:marBottom w:val="0"/>
      <w:divBdr>
        <w:top w:val="none" w:sz="0" w:space="0" w:color="auto"/>
        <w:left w:val="none" w:sz="0" w:space="0" w:color="auto"/>
        <w:bottom w:val="none" w:sz="0" w:space="0" w:color="auto"/>
        <w:right w:val="none" w:sz="0" w:space="0" w:color="auto"/>
      </w:divBdr>
    </w:div>
    <w:div w:id="579868058">
      <w:bodyDiv w:val="1"/>
      <w:marLeft w:val="0"/>
      <w:marRight w:val="0"/>
      <w:marTop w:val="0"/>
      <w:marBottom w:val="0"/>
      <w:divBdr>
        <w:top w:val="none" w:sz="0" w:space="0" w:color="auto"/>
        <w:left w:val="none" w:sz="0" w:space="0" w:color="auto"/>
        <w:bottom w:val="none" w:sz="0" w:space="0" w:color="auto"/>
        <w:right w:val="none" w:sz="0" w:space="0" w:color="auto"/>
      </w:divBdr>
    </w:div>
    <w:div w:id="602761467">
      <w:bodyDiv w:val="1"/>
      <w:marLeft w:val="0"/>
      <w:marRight w:val="0"/>
      <w:marTop w:val="0"/>
      <w:marBottom w:val="0"/>
      <w:divBdr>
        <w:top w:val="none" w:sz="0" w:space="0" w:color="auto"/>
        <w:left w:val="none" w:sz="0" w:space="0" w:color="auto"/>
        <w:bottom w:val="none" w:sz="0" w:space="0" w:color="auto"/>
        <w:right w:val="none" w:sz="0" w:space="0" w:color="auto"/>
      </w:divBdr>
    </w:div>
    <w:div w:id="622273170">
      <w:bodyDiv w:val="1"/>
      <w:marLeft w:val="0"/>
      <w:marRight w:val="0"/>
      <w:marTop w:val="0"/>
      <w:marBottom w:val="0"/>
      <w:divBdr>
        <w:top w:val="none" w:sz="0" w:space="0" w:color="auto"/>
        <w:left w:val="none" w:sz="0" w:space="0" w:color="auto"/>
        <w:bottom w:val="none" w:sz="0" w:space="0" w:color="auto"/>
        <w:right w:val="none" w:sz="0" w:space="0" w:color="auto"/>
      </w:divBdr>
    </w:div>
    <w:div w:id="632179108">
      <w:bodyDiv w:val="1"/>
      <w:marLeft w:val="0"/>
      <w:marRight w:val="0"/>
      <w:marTop w:val="0"/>
      <w:marBottom w:val="0"/>
      <w:divBdr>
        <w:top w:val="none" w:sz="0" w:space="0" w:color="auto"/>
        <w:left w:val="none" w:sz="0" w:space="0" w:color="auto"/>
        <w:bottom w:val="none" w:sz="0" w:space="0" w:color="auto"/>
        <w:right w:val="none" w:sz="0" w:space="0" w:color="auto"/>
      </w:divBdr>
    </w:div>
    <w:div w:id="644045822">
      <w:bodyDiv w:val="1"/>
      <w:marLeft w:val="0"/>
      <w:marRight w:val="0"/>
      <w:marTop w:val="0"/>
      <w:marBottom w:val="0"/>
      <w:divBdr>
        <w:top w:val="none" w:sz="0" w:space="0" w:color="auto"/>
        <w:left w:val="none" w:sz="0" w:space="0" w:color="auto"/>
        <w:bottom w:val="none" w:sz="0" w:space="0" w:color="auto"/>
        <w:right w:val="none" w:sz="0" w:space="0" w:color="auto"/>
      </w:divBdr>
    </w:div>
    <w:div w:id="660936711">
      <w:bodyDiv w:val="1"/>
      <w:marLeft w:val="0"/>
      <w:marRight w:val="0"/>
      <w:marTop w:val="0"/>
      <w:marBottom w:val="0"/>
      <w:divBdr>
        <w:top w:val="none" w:sz="0" w:space="0" w:color="auto"/>
        <w:left w:val="none" w:sz="0" w:space="0" w:color="auto"/>
        <w:bottom w:val="none" w:sz="0" w:space="0" w:color="auto"/>
        <w:right w:val="none" w:sz="0" w:space="0" w:color="auto"/>
      </w:divBdr>
    </w:div>
    <w:div w:id="723407209">
      <w:bodyDiv w:val="1"/>
      <w:marLeft w:val="0"/>
      <w:marRight w:val="0"/>
      <w:marTop w:val="0"/>
      <w:marBottom w:val="0"/>
      <w:divBdr>
        <w:top w:val="none" w:sz="0" w:space="0" w:color="auto"/>
        <w:left w:val="none" w:sz="0" w:space="0" w:color="auto"/>
        <w:bottom w:val="none" w:sz="0" w:space="0" w:color="auto"/>
        <w:right w:val="none" w:sz="0" w:space="0" w:color="auto"/>
      </w:divBdr>
    </w:div>
    <w:div w:id="733969557">
      <w:bodyDiv w:val="1"/>
      <w:marLeft w:val="0"/>
      <w:marRight w:val="0"/>
      <w:marTop w:val="0"/>
      <w:marBottom w:val="0"/>
      <w:divBdr>
        <w:top w:val="none" w:sz="0" w:space="0" w:color="auto"/>
        <w:left w:val="none" w:sz="0" w:space="0" w:color="auto"/>
        <w:bottom w:val="none" w:sz="0" w:space="0" w:color="auto"/>
        <w:right w:val="none" w:sz="0" w:space="0" w:color="auto"/>
      </w:divBdr>
    </w:div>
    <w:div w:id="754401721">
      <w:bodyDiv w:val="1"/>
      <w:marLeft w:val="0"/>
      <w:marRight w:val="0"/>
      <w:marTop w:val="0"/>
      <w:marBottom w:val="0"/>
      <w:divBdr>
        <w:top w:val="none" w:sz="0" w:space="0" w:color="auto"/>
        <w:left w:val="none" w:sz="0" w:space="0" w:color="auto"/>
        <w:bottom w:val="none" w:sz="0" w:space="0" w:color="auto"/>
        <w:right w:val="none" w:sz="0" w:space="0" w:color="auto"/>
      </w:divBdr>
    </w:div>
    <w:div w:id="774250473">
      <w:bodyDiv w:val="1"/>
      <w:marLeft w:val="0"/>
      <w:marRight w:val="0"/>
      <w:marTop w:val="0"/>
      <w:marBottom w:val="0"/>
      <w:divBdr>
        <w:top w:val="none" w:sz="0" w:space="0" w:color="auto"/>
        <w:left w:val="none" w:sz="0" w:space="0" w:color="auto"/>
        <w:bottom w:val="none" w:sz="0" w:space="0" w:color="auto"/>
        <w:right w:val="none" w:sz="0" w:space="0" w:color="auto"/>
      </w:divBdr>
    </w:div>
    <w:div w:id="796724290">
      <w:bodyDiv w:val="1"/>
      <w:marLeft w:val="0"/>
      <w:marRight w:val="0"/>
      <w:marTop w:val="0"/>
      <w:marBottom w:val="0"/>
      <w:divBdr>
        <w:top w:val="none" w:sz="0" w:space="0" w:color="auto"/>
        <w:left w:val="none" w:sz="0" w:space="0" w:color="auto"/>
        <w:bottom w:val="none" w:sz="0" w:space="0" w:color="auto"/>
        <w:right w:val="none" w:sz="0" w:space="0" w:color="auto"/>
      </w:divBdr>
    </w:div>
    <w:div w:id="803890335">
      <w:bodyDiv w:val="1"/>
      <w:marLeft w:val="0"/>
      <w:marRight w:val="0"/>
      <w:marTop w:val="0"/>
      <w:marBottom w:val="0"/>
      <w:divBdr>
        <w:top w:val="none" w:sz="0" w:space="0" w:color="auto"/>
        <w:left w:val="none" w:sz="0" w:space="0" w:color="auto"/>
        <w:bottom w:val="none" w:sz="0" w:space="0" w:color="auto"/>
        <w:right w:val="none" w:sz="0" w:space="0" w:color="auto"/>
      </w:divBdr>
    </w:div>
    <w:div w:id="824398463">
      <w:bodyDiv w:val="1"/>
      <w:marLeft w:val="0"/>
      <w:marRight w:val="0"/>
      <w:marTop w:val="0"/>
      <w:marBottom w:val="0"/>
      <w:divBdr>
        <w:top w:val="none" w:sz="0" w:space="0" w:color="auto"/>
        <w:left w:val="none" w:sz="0" w:space="0" w:color="auto"/>
        <w:bottom w:val="none" w:sz="0" w:space="0" w:color="auto"/>
        <w:right w:val="none" w:sz="0" w:space="0" w:color="auto"/>
      </w:divBdr>
    </w:div>
    <w:div w:id="832141592">
      <w:bodyDiv w:val="1"/>
      <w:marLeft w:val="0"/>
      <w:marRight w:val="0"/>
      <w:marTop w:val="0"/>
      <w:marBottom w:val="0"/>
      <w:divBdr>
        <w:top w:val="none" w:sz="0" w:space="0" w:color="auto"/>
        <w:left w:val="none" w:sz="0" w:space="0" w:color="auto"/>
        <w:bottom w:val="none" w:sz="0" w:space="0" w:color="auto"/>
        <w:right w:val="none" w:sz="0" w:space="0" w:color="auto"/>
      </w:divBdr>
    </w:div>
    <w:div w:id="837815321">
      <w:bodyDiv w:val="1"/>
      <w:marLeft w:val="0"/>
      <w:marRight w:val="0"/>
      <w:marTop w:val="0"/>
      <w:marBottom w:val="0"/>
      <w:divBdr>
        <w:top w:val="none" w:sz="0" w:space="0" w:color="auto"/>
        <w:left w:val="none" w:sz="0" w:space="0" w:color="auto"/>
        <w:bottom w:val="none" w:sz="0" w:space="0" w:color="auto"/>
        <w:right w:val="none" w:sz="0" w:space="0" w:color="auto"/>
      </w:divBdr>
    </w:div>
    <w:div w:id="856961390">
      <w:bodyDiv w:val="1"/>
      <w:marLeft w:val="0"/>
      <w:marRight w:val="0"/>
      <w:marTop w:val="0"/>
      <w:marBottom w:val="0"/>
      <w:divBdr>
        <w:top w:val="none" w:sz="0" w:space="0" w:color="auto"/>
        <w:left w:val="none" w:sz="0" w:space="0" w:color="auto"/>
        <w:bottom w:val="none" w:sz="0" w:space="0" w:color="auto"/>
        <w:right w:val="none" w:sz="0" w:space="0" w:color="auto"/>
      </w:divBdr>
    </w:div>
    <w:div w:id="894004700">
      <w:bodyDiv w:val="1"/>
      <w:marLeft w:val="0"/>
      <w:marRight w:val="0"/>
      <w:marTop w:val="0"/>
      <w:marBottom w:val="0"/>
      <w:divBdr>
        <w:top w:val="none" w:sz="0" w:space="0" w:color="auto"/>
        <w:left w:val="none" w:sz="0" w:space="0" w:color="auto"/>
        <w:bottom w:val="none" w:sz="0" w:space="0" w:color="auto"/>
        <w:right w:val="none" w:sz="0" w:space="0" w:color="auto"/>
      </w:divBdr>
    </w:div>
    <w:div w:id="918752361">
      <w:bodyDiv w:val="1"/>
      <w:marLeft w:val="0"/>
      <w:marRight w:val="0"/>
      <w:marTop w:val="0"/>
      <w:marBottom w:val="0"/>
      <w:divBdr>
        <w:top w:val="none" w:sz="0" w:space="0" w:color="auto"/>
        <w:left w:val="none" w:sz="0" w:space="0" w:color="auto"/>
        <w:bottom w:val="none" w:sz="0" w:space="0" w:color="auto"/>
        <w:right w:val="none" w:sz="0" w:space="0" w:color="auto"/>
      </w:divBdr>
    </w:div>
    <w:div w:id="926571781">
      <w:bodyDiv w:val="1"/>
      <w:marLeft w:val="0"/>
      <w:marRight w:val="0"/>
      <w:marTop w:val="0"/>
      <w:marBottom w:val="0"/>
      <w:divBdr>
        <w:top w:val="none" w:sz="0" w:space="0" w:color="auto"/>
        <w:left w:val="none" w:sz="0" w:space="0" w:color="auto"/>
        <w:bottom w:val="none" w:sz="0" w:space="0" w:color="auto"/>
        <w:right w:val="none" w:sz="0" w:space="0" w:color="auto"/>
      </w:divBdr>
    </w:div>
    <w:div w:id="932973524">
      <w:bodyDiv w:val="1"/>
      <w:marLeft w:val="0"/>
      <w:marRight w:val="0"/>
      <w:marTop w:val="0"/>
      <w:marBottom w:val="0"/>
      <w:divBdr>
        <w:top w:val="none" w:sz="0" w:space="0" w:color="auto"/>
        <w:left w:val="none" w:sz="0" w:space="0" w:color="auto"/>
        <w:bottom w:val="none" w:sz="0" w:space="0" w:color="auto"/>
        <w:right w:val="none" w:sz="0" w:space="0" w:color="auto"/>
      </w:divBdr>
    </w:div>
    <w:div w:id="945501576">
      <w:bodyDiv w:val="1"/>
      <w:marLeft w:val="0"/>
      <w:marRight w:val="0"/>
      <w:marTop w:val="0"/>
      <w:marBottom w:val="0"/>
      <w:divBdr>
        <w:top w:val="none" w:sz="0" w:space="0" w:color="auto"/>
        <w:left w:val="none" w:sz="0" w:space="0" w:color="auto"/>
        <w:bottom w:val="none" w:sz="0" w:space="0" w:color="auto"/>
        <w:right w:val="none" w:sz="0" w:space="0" w:color="auto"/>
      </w:divBdr>
    </w:div>
    <w:div w:id="955991170">
      <w:bodyDiv w:val="1"/>
      <w:marLeft w:val="0"/>
      <w:marRight w:val="0"/>
      <w:marTop w:val="0"/>
      <w:marBottom w:val="0"/>
      <w:divBdr>
        <w:top w:val="none" w:sz="0" w:space="0" w:color="auto"/>
        <w:left w:val="none" w:sz="0" w:space="0" w:color="auto"/>
        <w:bottom w:val="none" w:sz="0" w:space="0" w:color="auto"/>
        <w:right w:val="none" w:sz="0" w:space="0" w:color="auto"/>
      </w:divBdr>
    </w:div>
    <w:div w:id="964772290">
      <w:bodyDiv w:val="1"/>
      <w:marLeft w:val="0"/>
      <w:marRight w:val="0"/>
      <w:marTop w:val="0"/>
      <w:marBottom w:val="0"/>
      <w:divBdr>
        <w:top w:val="none" w:sz="0" w:space="0" w:color="auto"/>
        <w:left w:val="none" w:sz="0" w:space="0" w:color="auto"/>
        <w:bottom w:val="none" w:sz="0" w:space="0" w:color="auto"/>
        <w:right w:val="none" w:sz="0" w:space="0" w:color="auto"/>
      </w:divBdr>
    </w:div>
    <w:div w:id="983433960">
      <w:bodyDiv w:val="1"/>
      <w:marLeft w:val="0"/>
      <w:marRight w:val="0"/>
      <w:marTop w:val="0"/>
      <w:marBottom w:val="0"/>
      <w:divBdr>
        <w:top w:val="none" w:sz="0" w:space="0" w:color="auto"/>
        <w:left w:val="none" w:sz="0" w:space="0" w:color="auto"/>
        <w:bottom w:val="none" w:sz="0" w:space="0" w:color="auto"/>
        <w:right w:val="none" w:sz="0" w:space="0" w:color="auto"/>
      </w:divBdr>
    </w:div>
    <w:div w:id="989167095">
      <w:bodyDiv w:val="1"/>
      <w:marLeft w:val="0"/>
      <w:marRight w:val="0"/>
      <w:marTop w:val="0"/>
      <w:marBottom w:val="0"/>
      <w:divBdr>
        <w:top w:val="none" w:sz="0" w:space="0" w:color="auto"/>
        <w:left w:val="none" w:sz="0" w:space="0" w:color="auto"/>
        <w:bottom w:val="none" w:sz="0" w:space="0" w:color="auto"/>
        <w:right w:val="none" w:sz="0" w:space="0" w:color="auto"/>
      </w:divBdr>
    </w:div>
    <w:div w:id="992677578">
      <w:bodyDiv w:val="1"/>
      <w:marLeft w:val="0"/>
      <w:marRight w:val="0"/>
      <w:marTop w:val="0"/>
      <w:marBottom w:val="0"/>
      <w:divBdr>
        <w:top w:val="none" w:sz="0" w:space="0" w:color="auto"/>
        <w:left w:val="none" w:sz="0" w:space="0" w:color="auto"/>
        <w:bottom w:val="none" w:sz="0" w:space="0" w:color="auto"/>
        <w:right w:val="none" w:sz="0" w:space="0" w:color="auto"/>
      </w:divBdr>
    </w:div>
    <w:div w:id="996231356">
      <w:bodyDiv w:val="1"/>
      <w:marLeft w:val="0"/>
      <w:marRight w:val="0"/>
      <w:marTop w:val="0"/>
      <w:marBottom w:val="0"/>
      <w:divBdr>
        <w:top w:val="none" w:sz="0" w:space="0" w:color="auto"/>
        <w:left w:val="none" w:sz="0" w:space="0" w:color="auto"/>
        <w:bottom w:val="none" w:sz="0" w:space="0" w:color="auto"/>
        <w:right w:val="none" w:sz="0" w:space="0" w:color="auto"/>
      </w:divBdr>
    </w:div>
    <w:div w:id="1012032661">
      <w:bodyDiv w:val="1"/>
      <w:marLeft w:val="0"/>
      <w:marRight w:val="0"/>
      <w:marTop w:val="0"/>
      <w:marBottom w:val="0"/>
      <w:divBdr>
        <w:top w:val="none" w:sz="0" w:space="0" w:color="auto"/>
        <w:left w:val="none" w:sz="0" w:space="0" w:color="auto"/>
        <w:bottom w:val="none" w:sz="0" w:space="0" w:color="auto"/>
        <w:right w:val="none" w:sz="0" w:space="0" w:color="auto"/>
      </w:divBdr>
    </w:div>
    <w:div w:id="1022635812">
      <w:bodyDiv w:val="1"/>
      <w:marLeft w:val="0"/>
      <w:marRight w:val="0"/>
      <w:marTop w:val="0"/>
      <w:marBottom w:val="0"/>
      <w:divBdr>
        <w:top w:val="none" w:sz="0" w:space="0" w:color="auto"/>
        <w:left w:val="none" w:sz="0" w:space="0" w:color="auto"/>
        <w:bottom w:val="none" w:sz="0" w:space="0" w:color="auto"/>
        <w:right w:val="none" w:sz="0" w:space="0" w:color="auto"/>
      </w:divBdr>
    </w:div>
    <w:div w:id="1046371244">
      <w:bodyDiv w:val="1"/>
      <w:marLeft w:val="0"/>
      <w:marRight w:val="0"/>
      <w:marTop w:val="0"/>
      <w:marBottom w:val="0"/>
      <w:divBdr>
        <w:top w:val="none" w:sz="0" w:space="0" w:color="auto"/>
        <w:left w:val="none" w:sz="0" w:space="0" w:color="auto"/>
        <w:bottom w:val="none" w:sz="0" w:space="0" w:color="auto"/>
        <w:right w:val="none" w:sz="0" w:space="0" w:color="auto"/>
      </w:divBdr>
    </w:div>
    <w:div w:id="1081411243">
      <w:bodyDiv w:val="1"/>
      <w:marLeft w:val="0"/>
      <w:marRight w:val="0"/>
      <w:marTop w:val="0"/>
      <w:marBottom w:val="0"/>
      <w:divBdr>
        <w:top w:val="none" w:sz="0" w:space="0" w:color="auto"/>
        <w:left w:val="none" w:sz="0" w:space="0" w:color="auto"/>
        <w:bottom w:val="none" w:sz="0" w:space="0" w:color="auto"/>
        <w:right w:val="none" w:sz="0" w:space="0" w:color="auto"/>
      </w:divBdr>
    </w:div>
    <w:div w:id="1115641235">
      <w:bodyDiv w:val="1"/>
      <w:marLeft w:val="0"/>
      <w:marRight w:val="0"/>
      <w:marTop w:val="0"/>
      <w:marBottom w:val="0"/>
      <w:divBdr>
        <w:top w:val="none" w:sz="0" w:space="0" w:color="auto"/>
        <w:left w:val="none" w:sz="0" w:space="0" w:color="auto"/>
        <w:bottom w:val="none" w:sz="0" w:space="0" w:color="auto"/>
        <w:right w:val="none" w:sz="0" w:space="0" w:color="auto"/>
      </w:divBdr>
    </w:div>
    <w:div w:id="1138457532">
      <w:bodyDiv w:val="1"/>
      <w:marLeft w:val="0"/>
      <w:marRight w:val="0"/>
      <w:marTop w:val="0"/>
      <w:marBottom w:val="0"/>
      <w:divBdr>
        <w:top w:val="none" w:sz="0" w:space="0" w:color="auto"/>
        <w:left w:val="none" w:sz="0" w:space="0" w:color="auto"/>
        <w:bottom w:val="none" w:sz="0" w:space="0" w:color="auto"/>
        <w:right w:val="none" w:sz="0" w:space="0" w:color="auto"/>
      </w:divBdr>
    </w:div>
    <w:div w:id="1156647638">
      <w:bodyDiv w:val="1"/>
      <w:marLeft w:val="0"/>
      <w:marRight w:val="0"/>
      <w:marTop w:val="0"/>
      <w:marBottom w:val="0"/>
      <w:divBdr>
        <w:top w:val="none" w:sz="0" w:space="0" w:color="auto"/>
        <w:left w:val="none" w:sz="0" w:space="0" w:color="auto"/>
        <w:bottom w:val="none" w:sz="0" w:space="0" w:color="auto"/>
        <w:right w:val="none" w:sz="0" w:space="0" w:color="auto"/>
      </w:divBdr>
    </w:div>
    <w:div w:id="1172648808">
      <w:bodyDiv w:val="1"/>
      <w:marLeft w:val="0"/>
      <w:marRight w:val="0"/>
      <w:marTop w:val="0"/>
      <w:marBottom w:val="0"/>
      <w:divBdr>
        <w:top w:val="none" w:sz="0" w:space="0" w:color="auto"/>
        <w:left w:val="none" w:sz="0" w:space="0" w:color="auto"/>
        <w:bottom w:val="none" w:sz="0" w:space="0" w:color="auto"/>
        <w:right w:val="none" w:sz="0" w:space="0" w:color="auto"/>
      </w:divBdr>
    </w:div>
    <w:div w:id="1214580296">
      <w:bodyDiv w:val="1"/>
      <w:marLeft w:val="0"/>
      <w:marRight w:val="0"/>
      <w:marTop w:val="0"/>
      <w:marBottom w:val="0"/>
      <w:divBdr>
        <w:top w:val="none" w:sz="0" w:space="0" w:color="auto"/>
        <w:left w:val="none" w:sz="0" w:space="0" w:color="auto"/>
        <w:bottom w:val="none" w:sz="0" w:space="0" w:color="auto"/>
        <w:right w:val="none" w:sz="0" w:space="0" w:color="auto"/>
      </w:divBdr>
    </w:div>
    <w:div w:id="1280182919">
      <w:bodyDiv w:val="1"/>
      <w:marLeft w:val="0"/>
      <w:marRight w:val="0"/>
      <w:marTop w:val="0"/>
      <w:marBottom w:val="0"/>
      <w:divBdr>
        <w:top w:val="none" w:sz="0" w:space="0" w:color="auto"/>
        <w:left w:val="none" w:sz="0" w:space="0" w:color="auto"/>
        <w:bottom w:val="none" w:sz="0" w:space="0" w:color="auto"/>
        <w:right w:val="none" w:sz="0" w:space="0" w:color="auto"/>
      </w:divBdr>
    </w:div>
    <w:div w:id="1282028336">
      <w:bodyDiv w:val="1"/>
      <w:marLeft w:val="0"/>
      <w:marRight w:val="0"/>
      <w:marTop w:val="0"/>
      <w:marBottom w:val="0"/>
      <w:divBdr>
        <w:top w:val="none" w:sz="0" w:space="0" w:color="auto"/>
        <w:left w:val="none" w:sz="0" w:space="0" w:color="auto"/>
        <w:bottom w:val="none" w:sz="0" w:space="0" w:color="auto"/>
        <w:right w:val="none" w:sz="0" w:space="0" w:color="auto"/>
      </w:divBdr>
    </w:div>
    <w:div w:id="1284310671">
      <w:bodyDiv w:val="1"/>
      <w:marLeft w:val="0"/>
      <w:marRight w:val="0"/>
      <w:marTop w:val="0"/>
      <w:marBottom w:val="0"/>
      <w:divBdr>
        <w:top w:val="none" w:sz="0" w:space="0" w:color="auto"/>
        <w:left w:val="none" w:sz="0" w:space="0" w:color="auto"/>
        <w:bottom w:val="none" w:sz="0" w:space="0" w:color="auto"/>
        <w:right w:val="none" w:sz="0" w:space="0" w:color="auto"/>
      </w:divBdr>
    </w:div>
    <w:div w:id="1287663558">
      <w:bodyDiv w:val="1"/>
      <w:marLeft w:val="0"/>
      <w:marRight w:val="0"/>
      <w:marTop w:val="0"/>
      <w:marBottom w:val="0"/>
      <w:divBdr>
        <w:top w:val="none" w:sz="0" w:space="0" w:color="auto"/>
        <w:left w:val="none" w:sz="0" w:space="0" w:color="auto"/>
        <w:bottom w:val="none" w:sz="0" w:space="0" w:color="auto"/>
        <w:right w:val="none" w:sz="0" w:space="0" w:color="auto"/>
      </w:divBdr>
    </w:div>
    <w:div w:id="1304433491">
      <w:marLeft w:val="0"/>
      <w:marRight w:val="0"/>
      <w:marTop w:val="0"/>
      <w:marBottom w:val="0"/>
      <w:divBdr>
        <w:top w:val="none" w:sz="0" w:space="0" w:color="auto"/>
        <w:left w:val="none" w:sz="0" w:space="0" w:color="auto"/>
        <w:bottom w:val="none" w:sz="0" w:space="0" w:color="auto"/>
        <w:right w:val="none" w:sz="0" w:space="0" w:color="auto"/>
      </w:divBdr>
    </w:div>
    <w:div w:id="1304433492">
      <w:marLeft w:val="0"/>
      <w:marRight w:val="0"/>
      <w:marTop w:val="0"/>
      <w:marBottom w:val="0"/>
      <w:divBdr>
        <w:top w:val="none" w:sz="0" w:space="0" w:color="auto"/>
        <w:left w:val="none" w:sz="0" w:space="0" w:color="auto"/>
        <w:bottom w:val="none" w:sz="0" w:space="0" w:color="auto"/>
        <w:right w:val="none" w:sz="0" w:space="0" w:color="auto"/>
      </w:divBdr>
    </w:div>
    <w:div w:id="1304433493">
      <w:marLeft w:val="0"/>
      <w:marRight w:val="0"/>
      <w:marTop w:val="0"/>
      <w:marBottom w:val="0"/>
      <w:divBdr>
        <w:top w:val="none" w:sz="0" w:space="0" w:color="auto"/>
        <w:left w:val="none" w:sz="0" w:space="0" w:color="auto"/>
        <w:bottom w:val="none" w:sz="0" w:space="0" w:color="auto"/>
        <w:right w:val="none" w:sz="0" w:space="0" w:color="auto"/>
      </w:divBdr>
    </w:div>
    <w:div w:id="1304433494">
      <w:marLeft w:val="0"/>
      <w:marRight w:val="0"/>
      <w:marTop w:val="0"/>
      <w:marBottom w:val="0"/>
      <w:divBdr>
        <w:top w:val="none" w:sz="0" w:space="0" w:color="auto"/>
        <w:left w:val="none" w:sz="0" w:space="0" w:color="auto"/>
        <w:bottom w:val="none" w:sz="0" w:space="0" w:color="auto"/>
        <w:right w:val="none" w:sz="0" w:space="0" w:color="auto"/>
      </w:divBdr>
    </w:div>
    <w:div w:id="1304433495">
      <w:marLeft w:val="0"/>
      <w:marRight w:val="0"/>
      <w:marTop w:val="0"/>
      <w:marBottom w:val="0"/>
      <w:divBdr>
        <w:top w:val="none" w:sz="0" w:space="0" w:color="auto"/>
        <w:left w:val="none" w:sz="0" w:space="0" w:color="auto"/>
        <w:bottom w:val="none" w:sz="0" w:space="0" w:color="auto"/>
        <w:right w:val="none" w:sz="0" w:space="0" w:color="auto"/>
      </w:divBdr>
    </w:div>
    <w:div w:id="1304433496">
      <w:marLeft w:val="0"/>
      <w:marRight w:val="0"/>
      <w:marTop w:val="0"/>
      <w:marBottom w:val="0"/>
      <w:divBdr>
        <w:top w:val="none" w:sz="0" w:space="0" w:color="auto"/>
        <w:left w:val="none" w:sz="0" w:space="0" w:color="auto"/>
        <w:bottom w:val="none" w:sz="0" w:space="0" w:color="auto"/>
        <w:right w:val="none" w:sz="0" w:space="0" w:color="auto"/>
      </w:divBdr>
    </w:div>
    <w:div w:id="1304433497">
      <w:marLeft w:val="0"/>
      <w:marRight w:val="0"/>
      <w:marTop w:val="0"/>
      <w:marBottom w:val="0"/>
      <w:divBdr>
        <w:top w:val="none" w:sz="0" w:space="0" w:color="auto"/>
        <w:left w:val="none" w:sz="0" w:space="0" w:color="auto"/>
        <w:bottom w:val="none" w:sz="0" w:space="0" w:color="auto"/>
        <w:right w:val="none" w:sz="0" w:space="0" w:color="auto"/>
      </w:divBdr>
    </w:div>
    <w:div w:id="1304433498">
      <w:marLeft w:val="0"/>
      <w:marRight w:val="0"/>
      <w:marTop w:val="0"/>
      <w:marBottom w:val="0"/>
      <w:divBdr>
        <w:top w:val="none" w:sz="0" w:space="0" w:color="auto"/>
        <w:left w:val="none" w:sz="0" w:space="0" w:color="auto"/>
        <w:bottom w:val="none" w:sz="0" w:space="0" w:color="auto"/>
        <w:right w:val="none" w:sz="0" w:space="0" w:color="auto"/>
      </w:divBdr>
    </w:div>
    <w:div w:id="1304433499">
      <w:marLeft w:val="0"/>
      <w:marRight w:val="0"/>
      <w:marTop w:val="0"/>
      <w:marBottom w:val="0"/>
      <w:divBdr>
        <w:top w:val="none" w:sz="0" w:space="0" w:color="auto"/>
        <w:left w:val="none" w:sz="0" w:space="0" w:color="auto"/>
        <w:bottom w:val="none" w:sz="0" w:space="0" w:color="auto"/>
        <w:right w:val="none" w:sz="0" w:space="0" w:color="auto"/>
      </w:divBdr>
    </w:div>
    <w:div w:id="1304433500">
      <w:marLeft w:val="0"/>
      <w:marRight w:val="0"/>
      <w:marTop w:val="0"/>
      <w:marBottom w:val="0"/>
      <w:divBdr>
        <w:top w:val="none" w:sz="0" w:space="0" w:color="auto"/>
        <w:left w:val="none" w:sz="0" w:space="0" w:color="auto"/>
        <w:bottom w:val="none" w:sz="0" w:space="0" w:color="auto"/>
        <w:right w:val="none" w:sz="0" w:space="0" w:color="auto"/>
      </w:divBdr>
    </w:div>
    <w:div w:id="1304433501">
      <w:marLeft w:val="0"/>
      <w:marRight w:val="0"/>
      <w:marTop w:val="0"/>
      <w:marBottom w:val="0"/>
      <w:divBdr>
        <w:top w:val="none" w:sz="0" w:space="0" w:color="auto"/>
        <w:left w:val="none" w:sz="0" w:space="0" w:color="auto"/>
        <w:bottom w:val="none" w:sz="0" w:space="0" w:color="auto"/>
        <w:right w:val="none" w:sz="0" w:space="0" w:color="auto"/>
      </w:divBdr>
    </w:div>
    <w:div w:id="1304433502">
      <w:marLeft w:val="0"/>
      <w:marRight w:val="0"/>
      <w:marTop w:val="0"/>
      <w:marBottom w:val="0"/>
      <w:divBdr>
        <w:top w:val="none" w:sz="0" w:space="0" w:color="auto"/>
        <w:left w:val="none" w:sz="0" w:space="0" w:color="auto"/>
        <w:bottom w:val="none" w:sz="0" w:space="0" w:color="auto"/>
        <w:right w:val="none" w:sz="0" w:space="0" w:color="auto"/>
      </w:divBdr>
    </w:div>
    <w:div w:id="1322393145">
      <w:bodyDiv w:val="1"/>
      <w:marLeft w:val="0"/>
      <w:marRight w:val="0"/>
      <w:marTop w:val="0"/>
      <w:marBottom w:val="0"/>
      <w:divBdr>
        <w:top w:val="none" w:sz="0" w:space="0" w:color="auto"/>
        <w:left w:val="none" w:sz="0" w:space="0" w:color="auto"/>
        <w:bottom w:val="none" w:sz="0" w:space="0" w:color="auto"/>
        <w:right w:val="none" w:sz="0" w:space="0" w:color="auto"/>
      </w:divBdr>
    </w:div>
    <w:div w:id="1345596390">
      <w:bodyDiv w:val="1"/>
      <w:marLeft w:val="0"/>
      <w:marRight w:val="0"/>
      <w:marTop w:val="0"/>
      <w:marBottom w:val="0"/>
      <w:divBdr>
        <w:top w:val="none" w:sz="0" w:space="0" w:color="auto"/>
        <w:left w:val="none" w:sz="0" w:space="0" w:color="auto"/>
        <w:bottom w:val="none" w:sz="0" w:space="0" w:color="auto"/>
        <w:right w:val="none" w:sz="0" w:space="0" w:color="auto"/>
      </w:divBdr>
    </w:div>
    <w:div w:id="1347707347">
      <w:bodyDiv w:val="1"/>
      <w:marLeft w:val="0"/>
      <w:marRight w:val="0"/>
      <w:marTop w:val="0"/>
      <w:marBottom w:val="0"/>
      <w:divBdr>
        <w:top w:val="none" w:sz="0" w:space="0" w:color="auto"/>
        <w:left w:val="none" w:sz="0" w:space="0" w:color="auto"/>
        <w:bottom w:val="none" w:sz="0" w:space="0" w:color="auto"/>
        <w:right w:val="none" w:sz="0" w:space="0" w:color="auto"/>
      </w:divBdr>
    </w:div>
    <w:div w:id="1355879825">
      <w:bodyDiv w:val="1"/>
      <w:marLeft w:val="0"/>
      <w:marRight w:val="0"/>
      <w:marTop w:val="0"/>
      <w:marBottom w:val="0"/>
      <w:divBdr>
        <w:top w:val="none" w:sz="0" w:space="0" w:color="auto"/>
        <w:left w:val="none" w:sz="0" w:space="0" w:color="auto"/>
        <w:bottom w:val="none" w:sz="0" w:space="0" w:color="auto"/>
        <w:right w:val="none" w:sz="0" w:space="0" w:color="auto"/>
      </w:divBdr>
    </w:div>
    <w:div w:id="1360736534">
      <w:bodyDiv w:val="1"/>
      <w:marLeft w:val="0"/>
      <w:marRight w:val="0"/>
      <w:marTop w:val="0"/>
      <w:marBottom w:val="0"/>
      <w:divBdr>
        <w:top w:val="none" w:sz="0" w:space="0" w:color="auto"/>
        <w:left w:val="none" w:sz="0" w:space="0" w:color="auto"/>
        <w:bottom w:val="none" w:sz="0" w:space="0" w:color="auto"/>
        <w:right w:val="none" w:sz="0" w:space="0" w:color="auto"/>
      </w:divBdr>
    </w:div>
    <w:div w:id="1362584905">
      <w:bodyDiv w:val="1"/>
      <w:marLeft w:val="0"/>
      <w:marRight w:val="0"/>
      <w:marTop w:val="0"/>
      <w:marBottom w:val="0"/>
      <w:divBdr>
        <w:top w:val="none" w:sz="0" w:space="0" w:color="auto"/>
        <w:left w:val="none" w:sz="0" w:space="0" w:color="auto"/>
        <w:bottom w:val="none" w:sz="0" w:space="0" w:color="auto"/>
        <w:right w:val="none" w:sz="0" w:space="0" w:color="auto"/>
      </w:divBdr>
    </w:div>
    <w:div w:id="1362590722">
      <w:bodyDiv w:val="1"/>
      <w:marLeft w:val="0"/>
      <w:marRight w:val="0"/>
      <w:marTop w:val="0"/>
      <w:marBottom w:val="0"/>
      <w:divBdr>
        <w:top w:val="none" w:sz="0" w:space="0" w:color="auto"/>
        <w:left w:val="none" w:sz="0" w:space="0" w:color="auto"/>
        <w:bottom w:val="none" w:sz="0" w:space="0" w:color="auto"/>
        <w:right w:val="none" w:sz="0" w:space="0" w:color="auto"/>
      </w:divBdr>
    </w:div>
    <w:div w:id="1367487734">
      <w:bodyDiv w:val="1"/>
      <w:marLeft w:val="0"/>
      <w:marRight w:val="0"/>
      <w:marTop w:val="0"/>
      <w:marBottom w:val="0"/>
      <w:divBdr>
        <w:top w:val="none" w:sz="0" w:space="0" w:color="auto"/>
        <w:left w:val="none" w:sz="0" w:space="0" w:color="auto"/>
        <w:bottom w:val="none" w:sz="0" w:space="0" w:color="auto"/>
        <w:right w:val="none" w:sz="0" w:space="0" w:color="auto"/>
      </w:divBdr>
    </w:div>
    <w:div w:id="1390031868">
      <w:bodyDiv w:val="1"/>
      <w:marLeft w:val="0"/>
      <w:marRight w:val="0"/>
      <w:marTop w:val="0"/>
      <w:marBottom w:val="0"/>
      <w:divBdr>
        <w:top w:val="none" w:sz="0" w:space="0" w:color="auto"/>
        <w:left w:val="none" w:sz="0" w:space="0" w:color="auto"/>
        <w:bottom w:val="none" w:sz="0" w:space="0" w:color="auto"/>
        <w:right w:val="none" w:sz="0" w:space="0" w:color="auto"/>
      </w:divBdr>
    </w:div>
    <w:div w:id="1395156180">
      <w:bodyDiv w:val="1"/>
      <w:marLeft w:val="0"/>
      <w:marRight w:val="0"/>
      <w:marTop w:val="0"/>
      <w:marBottom w:val="0"/>
      <w:divBdr>
        <w:top w:val="none" w:sz="0" w:space="0" w:color="auto"/>
        <w:left w:val="none" w:sz="0" w:space="0" w:color="auto"/>
        <w:bottom w:val="none" w:sz="0" w:space="0" w:color="auto"/>
        <w:right w:val="none" w:sz="0" w:space="0" w:color="auto"/>
      </w:divBdr>
    </w:div>
    <w:div w:id="1400248030">
      <w:bodyDiv w:val="1"/>
      <w:marLeft w:val="0"/>
      <w:marRight w:val="0"/>
      <w:marTop w:val="0"/>
      <w:marBottom w:val="0"/>
      <w:divBdr>
        <w:top w:val="none" w:sz="0" w:space="0" w:color="auto"/>
        <w:left w:val="none" w:sz="0" w:space="0" w:color="auto"/>
        <w:bottom w:val="none" w:sz="0" w:space="0" w:color="auto"/>
        <w:right w:val="none" w:sz="0" w:space="0" w:color="auto"/>
      </w:divBdr>
    </w:div>
    <w:div w:id="1411192623">
      <w:bodyDiv w:val="1"/>
      <w:marLeft w:val="0"/>
      <w:marRight w:val="0"/>
      <w:marTop w:val="0"/>
      <w:marBottom w:val="0"/>
      <w:divBdr>
        <w:top w:val="none" w:sz="0" w:space="0" w:color="auto"/>
        <w:left w:val="none" w:sz="0" w:space="0" w:color="auto"/>
        <w:bottom w:val="none" w:sz="0" w:space="0" w:color="auto"/>
        <w:right w:val="none" w:sz="0" w:space="0" w:color="auto"/>
      </w:divBdr>
    </w:div>
    <w:div w:id="1429110150">
      <w:bodyDiv w:val="1"/>
      <w:marLeft w:val="0"/>
      <w:marRight w:val="0"/>
      <w:marTop w:val="0"/>
      <w:marBottom w:val="0"/>
      <w:divBdr>
        <w:top w:val="none" w:sz="0" w:space="0" w:color="auto"/>
        <w:left w:val="none" w:sz="0" w:space="0" w:color="auto"/>
        <w:bottom w:val="none" w:sz="0" w:space="0" w:color="auto"/>
        <w:right w:val="none" w:sz="0" w:space="0" w:color="auto"/>
      </w:divBdr>
    </w:div>
    <w:div w:id="1433285722">
      <w:bodyDiv w:val="1"/>
      <w:marLeft w:val="0"/>
      <w:marRight w:val="0"/>
      <w:marTop w:val="0"/>
      <w:marBottom w:val="0"/>
      <w:divBdr>
        <w:top w:val="none" w:sz="0" w:space="0" w:color="auto"/>
        <w:left w:val="none" w:sz="0" w:space="0" w:color="auto"/>
        <w:bottom w:val="none" w:sz="0" w:space="0" w:color="auto"/>
        <w:right w:val="none" w:sz="0" w:space="0" w:color="auto"/>
      </w:divBdr>
    </w:div>
    <w:div w:id="1442412763">
      <w:bodyDiv w:val="1"/>
      <w:marLeft w:val="0"/>
      <w:marRight w:val="0"/>
      <w:marTop w:val="0"/>
      <w:marBottom w:val="0"/>
      <w:divBdr>
        <w:top w:val="none" w:sz="0" w:space="0" w:color="auto"/>
        <w:left w:val="none" w:sz="0" w:space="0" w:color="auto"/>
        <w:bottom w:val="none" w:sz="0" w:space="0" w:color="auto"/>
        <w:right w:val="none" w:sz="0" w:space="0" w:color="auto"/>
      </w:divBdr>
    </w:div>
    <w:div w:id="1448158401">
      <w:bodyDiv w:val="1"/>
      <w:marLeft w:val="0"/>
      <w:marRight w:val="0"/>
      <w:marTop w:val="0"/>
      <w:marBottom w:val="0"/>
      <w:divBdr>
        <w:top w:val="none" w:sz="0" w:space="0" w:color="auto"/>
        <w:left w:val="none" w:sz="0" w:space="0" w:color="auto"/>
        <w:bottom w:val="none" w:sz="0" w:space="0" w:color="auto"/>
        <w:right w:val="none" w:sz="0" w:space="0" w:color="auto"/>
      </w:divBdr>
    </w:div>
    <w:div w:id="1457680972">
      <w:bodyDiv w:val="1"/>
      <w:marLeft w:val="0"/>
      <w:marRight w:val="0"/>
      <w:marTop w:val="0"/>
      <w:marBottom w:val="0"/>
      <w:divBdr>
        <w:top w:val="none" w:sz="0" w:space="0" w:color="auto"/>
        <w:left w:val="none" w:sz="0" w:space="0" w:color="auto"/>
        <w:bottom w:val="none" w:sz="0" w:space="0" w:color="auto"/>
        <w:right w:val="none" w:sz="0" w:space="0" w:color="auto"/>
      </w:divBdr>
    </w:div>
    <w:div w:id="1458791036">
      <w:bodyDiv w:val="1"/>
      <w:marLeft w:val="0"/>
      <w:marRight w:val="0"/>
      <w:marTop w:val="0"/>
      <w:marBottom w:val="0"/>
      <w:divBdr>
        <w:top w:val="none" w:sz="0" w:space="0" w:color="auto"/>
        <w:left w:val="none" w:sz="0" w:space="0" w:color="auto"/>
        <w:bottom w:val="none" w:sz="0" w:space="0" w:color="auto"/>
        <w:right w:val="none" w:sz="0" w:space="0" w:color="auto"/>
      </w:divBdr>
    </w:div>
    <w:div w:id="1470201016">
      <w:bodyDiv w:val="1"/>
      <w:marLeft w:val="0"/>
      <w:marRight w:val="0"/>
      <w:marTop w:val="0"/>
      <w:marBottom w:val="0"/>
      <w:divBdr>
        <w:top w:val="none" w:sz="0" w:space="0" w:color="auto"/>
        <w:left w:val="none" w:sz="0" w:space="0" w:color="auto"/>
        <w:bottom w:val="none" w:sz="0" w:space="0" w:color="auto"/>
        <w:right w:val="none" w:sz="0" w:space="0" w:color="auto"/>
      </w:divBdr>
    </w:div>
    <w:div w:id="1477260535">
      <w:bodyDiv w:val="1"/>
      <w:marLeft w:val="0"/>
      <w:marRight w:val="0"/>
      <w:marTop w:val="0"/>
      <w:marBottom w:val="0"/>
      <w:divBdr>
        <w:top w:val="none" w:sz="0" w:space="0" w:color="auto"/>
        <w:left w:val="none" w:sz="0" w:space="0" w:color="auto"/>
        <w:bottom w:val="none" w:sz="0" w:space="0" w:color="auto"/>
        <w:right w:val="none" w:sz="0" w:space="0" w:color="auto"/>
      </w:divBdr>
    </w:div>
    <w:div w:id="1483697951">
      <w:bodyDiv w:val="1"/>
      <w:marLeft w:val="0"/>
      <w:marRight w:val="0"/>
      <w:marTop w:val="0"/>
      <w:marBottom w:val="0"/>
      <w:divBdr>
        <w:top w:val="none" w:sz="0" w:space="0" w:color="auto"/>
        <w:left w:val="none" w:sz="0" w:space="0" w:color="auto"/>
        <w:bottom w:val="none" w:sz="0" w:space="0" w:color="auto"/>
        <w:right w:val="none" w:sz="0" w:space="0" w:color="auto"/>
      </w:divBdr>
    </w:div>
    <w:div w:id="1491600650">
      <w:bodyDiv w:val="1"/>
      <w:marLeft w:val="0"/>
      <w:marRight w:val="0"/>
      <w:marTop w:val="0"/>
      <w:marBottom w:val="0"/>
      <w:divBdr>
        <w:top w:val="none" w:sz="0" w:space="0" w:color="auto"/>
        <w:left w:val="none" w:sz="0" w:space="0" w:color="auto"/>
        <w:bottom w:val="none" w:sz="0" w:space="0" w:color="auto"/>
        <w:right w:val="none" w:sz="0" w:space="0" w:color="auto"/>
      </w:divBdr>
    </w:div>
    <w:div w:id="1505896166">
      <w:bodyDiv w:val="1"/>
      <w:marLeft w:val="0"/>
      <w:marRight w:val="0"/>
      <w:marTop w:val="0"/>
      <w:marBottom w:val="0"/>
      <w:divBdr>
        <w:top w:val="none" w:sz="0" w:space="0" w:color="auto"/>
        <w:left w:val="none" w:sz="0" w:space="0" w:color="auto"/>
        <w:bottom w:val="none" w:sz="0" w:space="0" w:color="auto"/>
        <w:right w:val="none" w:sz="0" w:space="0" w:color="auto"/>
      </w:divBdr>
    </w:div>
    <w:div w:id="1509098836">
      <w:bodyDiv w:val="1"/>
      <w:marLeft w:val="0"/>
      <w:marRight w:val="0"/>
      <w:marTop w:val="0"/>
      <w:marBottom w:val="0"/>
      <w:divBdr>
        <w:top w:val="none" w:sz="0" w:space="0" w:color="auto"/>
        <w:left w:val="none" w:sz="0" w:space="0" w:color="auto"/>
        <w:bottom w:val="none" w:sz="0" w:space="0" w:color="auto"/>
        <w:right w:val="none" w:sz="0" w:space="0" w:color="auto"/>
      </w:divBdr>
    </w:div>
    <w:div w:id="1510950422">
      <w:bodyDiv w:val="1"/>
      <w:marLeft w:val="0"/>
      <w:marRight w:val="0"/>
      <w:marTop w:val="0"/>
      <w:marBottom w:val="0"/>
      <w:divBdr>
        <w:top w:val="none" w:sz="0" w:space="0" w:color="auto"/>
        <w:left w:val="none" w:sz="0" w:space="0" w:color="auto"/>
        <w:bottom w:val="none" w:sz="0" w:space="0" w:color="auto"/>
        <w:right w:val="none" w:sz="0" w:space="0" w:color="auto"/>
      </w:divBdr>
    </w:div>
    <w:div w:id="1517378167">
      <w:bodyDiv w:val="1"/>
      <w:marLeft w:val="0"/>
      <w:marRight w:val="0"/>
      <w:marTop w:val="0"/>
      <w:marBottom w:val="0"/>
      <w:divBdr>
        <w:top w:val="none" w:sz="0" w:space="0" w:color="auto"/>
        <w:left w:val="none" w:sz="0" w:space="0" w:color="auto"/>
        <w:bottom w:val="none" w:sz="0" w:space="0" w:color="auto"/>
        <w:right w:val="none" w:sz="0" w:space="0" w:color="auto"/>
      </w:divBdr>
    </w:div>
    <w:div w:id="1519267921">
      <w:bodyDiv w:val="1"/>
      <w:marLeft w:val="0"/>
      <w:marRight w:val="0"/>
      <w:marTop w:val="0"/>
      <w:marBottom w:val="0"/>
      <w:divBdr>
        <w:top w:val="none" w:sz="0" w:space="0" w:color="auto"/>
        <w:left w:val="none" w:sz="0" w:space="0" w:color="auto"/>
        <w:bottom w:val="none" w:sz="0" w:space="0" w:color="auto"/>
        <w:right w:val="none" w:sz="0" w:space="0" w:color="auto"/>
      </w:divBdr>
    </w:div>
    <w:div w:id="1534616874">
      <w:bodyDiv w:val="1"/>
      <w:marLeft w:val="0"/>
      <w:marRight w:val="0"/>
      <w:marTop w:val="0"/>
      <w:marBottom w:val="0"/>
      <w:divBdr>
        <w:top w:val="none" w:sz="0" w:space="0" w:color="auto"/>
        <w:left w:val="none" w:sz="0" w:space="0" w:color="auto"/>
        <w:bottom w:val="none" w:sz="0" w:space="0" w:color="auto"/>
        <w:right w:val="none" w:sz="0" w:space="0" w:color="auto"/>
      </w:divBdr>
    </w:div>
    <w:div w:id="1559433070">
      <w:bodyDiv w:val="1"/>
      <w:marLeft w:val="0"/>
      <w:marRight w:val="0"/>
      <w:marTop w:val="0"/>
      <w:marBottom w:val="0"/>
      <w:divBdr>
        <w:top w:val="none" w:sz="0" w:space="0" w:color="auto"/>
        <w:left w:val="none" w:sz="0" w:space="0" w:color="auto"/>
        <w:bottom w:val="none" w:sz="0" w:space="0" w:color="auto"/>
        <w:right w:val="none" w:sz="0" w:space="0" w:color="auto"/>
      </w:divBdr>
    </w:div>
    <w:div w:id="1570070461">
      <w:bodyDiv w:val="1"/>
      <w:marLeft w:val="0"/>
      <w:marRight w:val="0"/>
      <w:marTop w:val="0"/>
      <w:marBottom w:val="0"/>
      <w:divBdr>
        <w:top w:val="none" w:sz="0" w:space="0" w:color="auto"/>
        <w:left w:val="none" w:sz="0" w:space="0" w:color="auto"/>
        <w:bottom w:val="none" w:sz="0" w:space="0" w:color="auto"/>
        <w:right w:val="none" w:sz="0" w:space="0" w:color="auto"/>
      </w:divBdr>
    </w:div>
    <w:div w:id="1599026625">
      <w:bodyDiv w:val="1"/>
      <w:marLeft w:val="0"/>
      <w:marRight w:val="0"/>
      <w:marTop w:val="0"/>
      <w:marBottom w:val="0"/>
      <w:divBdr>
        <w:top w:val="none" w:sz="0" w:space="0" w:color="auto"/>
        <w:left w:val="none" w:sz="0" w:space="0" w:color="auto"/>
        <w:bottom w:val="none" w:sz="0" w:space="0" w:color="auto"/>
        <w:right w:val="none" w:sz="0" w:space="0" w:color="auto"/>
      </w:divBdr>
    </w:div>
    <w:div w:id="1607034186">
      <w:bodyDiv w:val="1"/>
      <w:marLeft w:val="0"/>
      <w:marRight w:val="0"/>
      <w:marTop w:val="0"/>
      <w:marBottom w:val="0"/>
      <w:divBdr>
        <w:top w:val="none" w:sz="0" w:space="0" w:color="auto"/>
        <w:left w:val="none" w:sz="0" w:space="0" w:color="auto"/>
        <w:bottom w:val="none" w:sz="0" w:space="0" w:color="auto"/>
        <w:right w:val="none" w:sz="0" w:space="0" w:color="auto"/>
      </w:divBdr>
    </w:div>
    <w:div w:id="1623078095">
      <w:bodyDiv w:val="1"/>
      <w:marLeft w:val="0"/>
      <w:marRight w:val="0"/>
      <w:marTop w:val="0"/>
      <w:marBottom w:val="0"/>
      <w:divBdr>
        <w:top w:val="none" w:sz="0" w:space="0" w:color="auto"/>
        <w:left w:val="none" w:sz="0" w:space="0" w:color="auto"/>
        <w:bottom w:val="none" w:sz="0" w:space="0" w:color="auto"/>
        <w:right w:val="none" w:sz="0" w:space="0" w:color="auto"/>
      </w:divBdr>
    </w:div>
    <w:div w:id="1629319695">
      <w:bodyDiv w:val="1"/>
      <w:marLeft w:val="0"/>
      <w:marRight w:val="0"/>
      <w:marTop w:val="0"/>
      <w:marBottom w:val="0"/>
      <w:divBdr>
        <w:top w:val="none" w:sz="0" w:space="0" w:color="auto"/>
        <w:left w:val="none" w:sz="0" w:space="0" w:color="auto"/>
        <w:bottom w:val="none" w:sz="0" w:space="0" w:color="auto"/>
        <w:right w:val="none" w:sz="0" w:space="0" w:color="auto"/>
      </w:divBdr>
    </w:div>
    <w:div w:id="1642880330">
      <w:bodyDiv w:val="1"/>
      <w:marLeft w:val="0"/>
      <w:marRight w:val="0"/>
      <w:marTop w:val="0"/>
      <w:marBottom w:val="0"/>
      <w:divBdr>
        <w:top w:val="none" w:sz="0" w:space="0" w:color="auto"/>
        <w:left w:val="none" w:sz="0" w:space="0" w:color="auto"/>
        <w:bottom w:val="none" w:sz="0" w:space="0" w:color="auto"/>
        <w:right w:val="none" w:sz="0" w:space="0" w:color="auto"/>
      </w:divBdr>
    </w:div>
    <w:div w:id="1653481045">
      <w:bodyDiv w:val="1"/>
      <w:marLeft w:val="0"/>
      <w:marRight w:val="0"/>
      <w:marTop w:val="0"/>
      <w:marBottom w:val="0"/>
      <w:divBdr>
        <w:top w:val="none" w:sz="0" w:space="0" w:color="auto"/>
        <w:left w:val="none" w:sz="0" w:space="0" w:color="auto"/>
        <w:bottom w:val="none" w:sz="0" w:space="0" w:color="auto"/>
        <w:right w:val="none" w:sz="0" w:space="0" w:color="auto"/>
      </w:divBdr>
    </w:div>
    <w:div w:id="1663968118">
      <w:bodyDiv w:val="1"/>
      <w:marLeft w:val="0"/>
      <w:marRight w:val="0"/>
      <w:marTop w:val="0"/>
      <w:marBottom w:val="0"/>
      <w:divBdr>
        <w:top w:val="none" w:sz="0" w:space="0" w:color="auto"/>
        <w:left w:val="none" w:sz="0" w:space="0" w:color="auto"/>
        <w:bottom w:val="none" w:sz="0" w:space="0" w:color="auto"/>
        <w:right w:val="none" w:sz="0" w:space="0" w:color="auto"/>
      </w:divBdr>
    </w:div>
    <w:div w:id="1669164747">
      <w:bodyDiv w:val="1"/>
      <w:marLeft w:val="0"/>
      <w:marRight w:val="0"/>
      <w:marTop w:val="0"/>
      <w:marBottom w:val="0"/>
      <w:divBdr>
        <w:top w:val="none" w:sz="0" w:space="0" w:color="auto"/>
        <w:left w:val="none" w:sz="0" w:space="0" w:color="auto"/>
        <w:bottom w:val="none" w:sz="0" w:space="0" w:color="auto"/>
        <w:right w:val="none" w:sz="0" w:space="0" w:color="auto"/>
      </w:divBdr>
    </w:div>
    <w:div w:id="1677608722">
      <w:bodyDiv w:val="1"/>
      <w:marLeft w:val="0"/>
      <w:marRight w:val="0"/>
      <w:marTop w:val="0"/>
      <w:marBottom w:val="0"/>
      <w:divBdr>
        <w:top w:val="none" w:sz="0" w:space="0" w:color="auto"/>
        <w:left w:val="none" w:sz="0" w:space="0" w:color="auto"/>
        <w:bottom w:val="none" w:sz="0" w:space="0" w:color="auto"/>
        <w:right w:val="none" w:sz="0" w:space="0" w:color="auto"/>
      </w:divBdr>
    </w:div>
    <w:div w:id="1684160881">
      <w:bodyDiv w:val="1"/>
      <w:marLeft w:val="0"/>
      <w:marRight w:val="0"/>
      <w:marTop w:val="0"/>
      <w:marBottom w:val="0"/>
      <w:divBdr>
        <w:top w:val="none" w:sz="0" w:space="0" w:color="auto"/>
        <w:left w:val="none" w:sz="0" w:space="0" w:color="auto"/>
        <w:bottom w:val="none" w:sz="0" w:space="0" w:color="auto"/>
        <w:right w:val="none" w:sz="0" w:space="0" w:color="auto"/>
      </w:divBdr>
    </w:div>
    <w:div w:id="1715077357">
      <w:bodyDiv w:val="1"/>
      <w:marLeft w:val="0"/>
      <w:marRight w:val="0"/>
      <w:marTop w:val="0"/>
      <w:marBottom w:val="0"/>
      <w:divBdr>
        <w:top w:val="none" w:sz="0" w:space="0" w:color="auto"/>
        <w:left w:val="none" w:sz="0" w:space="0" w:color="auto"/>
        <w:bottom w:val="none" w:sz="0" w:space="0" w:color="auto"/>
        <w:right w:val="none" w:sz="0" w:space="0" w:color="auto"/>
      </w:divBdr>
    </w:div>
    <w:div w:id="1730885050">
      <w:bodyDiv w:val="1"/>
      <w:marLeft w:val="0"/>
      <w:marRight w:val="0"/>
      <w:marTop w:val="0"/>
      <w:marBottom w:val="0"/>
      <w:divBdr>
        <w:top w:val="none" w:sz="0" w:space="0" w:color="auto"/>
        <w:left w:val="none" w:sz="0" w:space="0" w:color="auto"/>
        <w:bottom w:val="none" w:sz="0" w:space="0" w:color="auto"/>
        <w:right w:val="none" w:sz="0" w:space="0" w:color="auto"/>
      </w:divBdr>
    </w:div>
    <w:div w:id="1749841405">
      <w:bodyDiv w:val="1"/>
      <w:marLeft w:val="0"/>
      <w:marRight w:val="0"/>
      <w:marTop w:val="0"/>
      <w:marBottom w:val="0"/>
      <w:divBdr>
        <w:top w:val="none" w:sz="0" w:space="0" w:color="auto"/>
        <w:left w:val="none" w:sz="0" w:space="0" w:color="auto"/>
        <w:bottom w:val="none" w:sz="0" w:space="0" w:color="auto"/>
        <w:right w:val="none" w:sz="0" w:space="0" w:color="auto"/>
      </w:divBdr>
    </w:div>
    <w:div w:id="1764496108">
      <w:bodyDiv w:val="1"/>
      <w:marLeft w:val="0"/>
      <w:marRight w:val="0"/>
      <w:marTop w:val="0"/>
      <w:marBottom w:val="0"/>
      <w:divBdr>
        <w:top w:val="none" w:sz="0" w:space="0" w:color="auto"/>
        <w:left w:val="none" w:sz="0" w:space="0" w:color="auto"/>
        <w:bottom w:val="none" w:sz="0" w:space="0" w:color="auto"/>
        <w:right w:val="none" w:sz="0" w:space="0" w:color="auto"/>
      </w:divBdr>
    </w:div>
    <w:div w:id="1770852950">
      <w:bodyDiv w:val="1"/>
      <w:marLeft w:val="0"/>
      <w:marRight w:val="0"/>
      <w:marTop w:val="0"/>
      <w:marBottom w:val="0"/>
      <w:divBdr>
        <w:top w:val="none" w:sz="0" w:space="0" w:color="auto"/>
        <w:left w:val="none" w:sz="0" w:space="0" w:color="auto"/>
        <w:bottom w:val="none" w:sz="0" w:space="0" w:color="auto"/>
        <w:right w:val="none" w:sz="0" w:space="0" w:color="auto"/>
      </w:divBdr>
    </w:div>
    <w:div w:id="1799832531">
      <w:bodyDiv w:val="1"/>
      <w:marLeft w:val="0"/>
      <w:marRight w:val="0"/>
      <w:marTop w:val="0"/>
      <w:marBottom w:val="0"/>
      <w:divBdr>
        <w:top w:val="none" w:sz="0" w:space="0" w:color="auto"/>
        <w:left w:val="none" w:sz="0" w:space="0" w:color="auto"/>
        <w:bottom w:val="none" w:sz="0" w:space="0" w:color="auto"/>
        <w:right w:val="none" w:sz="0" w:space="0" w:color="auto"/>
      </w:divBdr>
    </w:div>
    <w:div w:id="1809737173">
      <w:bodyDiv w:val="1"/>
      <w:marLeft w:val="0"/>
      <w:marRight w:val="0"/>
      <w:marTop w:val="0"/>
      <w:marBottom w:val="0"/>
      <w:divBdr>
        <w:top w:val="none" w:sz="0" w:space="0" w:color="auto"/>
        <w:left w:val="none" w:sz="0" w:space="0" w:color="auto"/>
        <w:bottom w:val="none" w:sz="0" w:space="0" w:color="auto"/>
        <w:right w:val="none" w:sz="0" w:space="0" w:color="auto"/>
      </w:divBdr>
    </w:div>
    <w:div w:id="1832791875">
      <w:bodyDiv w:val="1"/>
      <w:marLeft w:val="0"/>
      <w:marRight w:val="0"/>
      <w:marTop w:val="0"/>
      <w:marBottom w:val="0"/>
      <w:divBdr>
        <w:top w:val="none" w:sz="0" w:space="0" w:color="auto"/>
        <w:left w:val="none" w:sz="0" w:space="0" w:color="auto"/>
        <w:bottom w:val="none" w:sz="0" w:space="0" w:color="auto"/>
        <w:right w:val="none" w:sz="0" w:space="0" w:color="auto"/>
      </w:divBdr>
    </w:div>
    <w:div w:id="1840190389">
      <w:bodyDiv w:val="1"/>
      <w:marLeft w:val="0"/>
      <w:marRight w:val="0"/>
      <w:marTop w:val="0"/>
      <w:marBottom w:val="0"/>
      <w:divBdr>
        <w:top w:val="none" w:sz="0" w:space="0" w:color="auto"/>
        <w:left w:val="none" w:sz="0" w:space="0" w:color="auto"/>
        <w:bottom w:val="none" w:sz="0" w:space="0" w:color="auto"/>
        <w:right w:val="none" w:sz="0" w:space="0" w:color="auto"/>
      </w:divBdr>
    </w:div>
    <w:div w:id="1848330011">
      <w:bodyDiv w:val="1"/>
      <w:marLeft w:val="0"/>
      <w:marRight w:val="0"/>
      <w:marTop w:val="0"/>
      <w:marBottom w:val="0"/>
      <w:divBdr>
        <w:top w:val="none" w:sz="0" w:space="0" w:color="auto"/>
        <w:left w:val="none" w:sz="0" w:space="0" w:color="auto"/>
        <w:bottom w:val="none" w:sz="0" w:space="0" w:color="auto"/>
        <w:right w:val="none" w:sz="0" w:space="0" w:color="auto"/>
      </w:divBdr>
    </w:div>
    <w:div w:id="1849907176">
      <w:bodyDiv w:val="1"/>
      <w:marLeft w:val="0"/>
      <w:marRight w:val="0"/>
      <w:marTop w:val="0"/>
      <w:marBottom w:val="0"/>
      <w:divBdr>
        <w:top w:val="none" w:sz="0" w:space="0" w:color="auto"/>
        <w:left w:val="none" w:sz="0" w:space="0" w:color="auto"/>
        <w:bottom w:val="none" w:sz="0" w:space="0" w:color="auto"/>
        <w:right w:val="none" w:sz="0" w:space="0" w:color="auto"/>
      </w:divBdr>
    </w:div>
    <w:div w:id="1851136572">
      <w:bodyDiv w:val="1"/>
      <w:marLeft w:val="0"/>
      <w:marRight w:val="0"/>
      <w:marTop w:val="0"/>
      <w:marBottom w:val="0"/>
      <w:divBdr>
        <w:top w:val="none" w:sz="0" w:space="0" w:color="auto"/>
        <w:left w:val="none" w:sz="0" w:space="0" w:color="auto"/>
        <w:bottom w:val="none" w:sz="0" w:space="0" w:color="auto"/>
        <w:right w:val="none" w:sz="0" w:space="0" w:color="auto"/>
      </w:divBdr>
    </w:div>
    <w:div w:id="1860043403">
      <w:bodyDiv w:val="1"/>
      <w:marLeft w:val="0"/>
      <w:marRight w:val="0"/>
      <w:marTop w:val="0"/>
      <w:marBottom w:val="0"/>
      <w:divBdr>
        <w:top w:val="none" w:sz="0" w:space="0" w:color="auto"/>
        <w:left w:val="none" w:sz="0" w:space="0" w:color="auto"/>
        <w:bottom w:val="none" w:sz="0" w:space="0" w:color="auto"/>
        <w:right w:val="none" w:sz="0" w:space="0" w:color="auto"/>
      </w:divBdr>
    </w:div>
    <w:div w:id="1864392548">
      <w:bodyDiv w:val="1"/>
      <w:marLeft w:val="0"/>
      <w:marRight w:val="0"/>
      <w:marTop w:val="0"/>
      <w:marBottom w:val="0"/>
      <w:divBdr>
        <w:top w:val="none" w:sz="0" w:space="0" w:color="auto"/>
        <w:left w:val="none" w:sz="0" w:space="0" w:color="auto"/>
        <w:bottom w:val="none" w:sz="0" w:space="0" w:color="auto"/>
        <w:right w:val="none" w:sz="0" w:space="0" w:color="auto"/>
      </w:divBdr>
    </w:div>
    <w:div w:id="1865823253">
      <w:bodyDiv w:val="1"/>
      <w:marLeft w:val="0"/>
      <w:marRight w:val="0"/>
      <w:marTop w:val="0"/>
      <w:marBottom w:val="0"/>
      <w:divBdr>
        <w:top w:val="none" w:sz="0" w:space="0" w:color="auto"/>
        <w:left w:val="none" w:sz="0" w:space="0" w:color="auto"/>
        <w:bottom w:val="none" w:sz="0" w:space="0" w:color="auto"/>
        <w:right w:val="none" w:sz="0" w:space="0" w:color="auto"/>
      </w:divBdr>
    </w:div>
    <w:div w:id="1892186244">
      <w:bodyDiv w:val="1"/>
      <w:marLeft w:val="0"/>
      <w:marRight w:val="0"/>
      <w:marTop w:val="0"/>
      <w:marBottom w:val="0"/>
      <w:divBdr>
        <w:top w:val="none" w:sz="0" w:space="0" w:color="auto"/>
        <w:left w:val="none" w:sz="0" w:space="0" w:color="auto"/>
        <w:bottom w:val="none" w:sz="0" w:space="0" w:color="auto"/>
        <w:right w:val="none" w:sz="0" w:space="0" w:color="auto"/>
      </w:divBdr>
    </w:div>
    <w:div w:id="1906334977">
      <w:bodyDiv w:val="1"/>
      <w:marLeft w:val="0"/>
      <w:marRight w:val="0"/>
      <w:marTop w:val="0"/>
      <w:marBottom w:val="0"/>
      <w:divBdr>
        <w:top w:val="none" w:sz="0" w:space="0" w:color="auto"/>
        <w:left w:val="none" w:sz="0" w:space="0" w:color="auto"/>
        <w:bottom w:val="none" w:sz="0" w:space="0" w:color="auto"/>
        <w:right w:val="none" w:sz="0" w:space="0" w:color="auto"/>
      </w:divBdr>
    </w:div>
    <w:div w:id="1910309182">
      <w:bodyDiv w:val="1"/>
      <w:marLeft w:val="0"/>
      <w:marRight w:val="0"/>
      <w:marTop w:val="0"/>
      <w:marBottom w:val="0"/>
      <w:divBdr>
        <w:top w:val="none" w:sz="0" w:space="0" w:color="auto"/>
        <w:left w:val="none" w:sz="0" w:space="0" w:color="auto"/>
        <w:bottom w:val="none" w:sz="0" w:space="0" w:color="auto"/>
        <w:right w:val="none" w:sz="0" w:space="0" w:color="auto"/>
      </w:divBdr>
    </w:div>
    <w:div w:id="1926453833">
      <w:bodyDiv w:val="1"/>
      <w:marLeft w:val="0"/>
      <w:marRight w:val="0"/>
      <w:marTop w:val="0"/>
      <w:marBottom w:val="0"/>
      <w:divBdr>
        <w:top w:val="none" w:sz="0" w:space="0" w:color="auto"/>
        <w:left w:val="none" w:sz="0" w:space="0" w:color="auto"/>
        <w:bottom w:val="none" w:sz="0" w:space="0" w:color="auto"/>
        <w:right w:val="none" w:sz="0" w:space="0" w:color="auto"/>
      </w:divBdr>
    </w:div>
    <w:div w:id="1949921623">
      <w:bodyDiv w:val="1"/>
      <w:marLeft w:val="0"/>
      <w:marRight w:val="0"/>
      <w:marTop w:val="0"/>
      <w:marBottom w:val="0"/>
      <w:divBdr>
        <w:top w:val="none" w:sz="0" w:space="0" w:color="auto"/>
        <w:left w:val="none" w:sz="0" w:space="0" w:color="auto"/>
        <w:bottom w:val="none" w:sz="0" w:space="0" w:color="auto"/>
        <w:right w:val="none" w:sz="0" w:space="0" w:color="auto"/>
      </w:divBdr>
    </w:div>
    <w:div w:id="1952545085">
      <w:bodyDiv w:val="1"/>
      <w:marLeft w:val="0"/>
      <w:marRight w:val="0"/>
      <w:marTop w:val="0"/>
      <w:marBottom w:val="0"/>
      <w:divBdr>
        <w:top w:val="none" w:sz="0" w:space="0" w:color="auto"/>
        <w:left w:val="none" w:sz="0" w:space="0" w:color="auto"/>
        <w:bottom w:val="none" w:sz="0" w:space="0" w:color="auto"/>
        <w:right w:val="none" w:sz="0" w:space="0" w:color="auto"/>
      </w:divBdr>
    </w:div>
    <w:div w:id="1967663912">
      <w:bodyDiv w:val="1"/>
      <w:marLeft w:val="0"/>
      <w:marRight w:val="0"/>
      <w:marTop w:val="0"/>
      <w:marBottom w:val="0"/>
      <w:divBdr>
        <w:top w:val="none" w:sz="0" w:space="0" w:color="auto"/>
        <w:left w:val="none" w:sz="0" w:space="0" w:color="auto"/>
        <w:bottom w:val="none" w:sz="0" w:space="0" w:color="auto"/>
        <w:right w:val="none" w:sz="0" w:space="0" w:color="auto"/>
      </w:divBdr>
    </w:div>
    <w:div w:id="1981378957">
      <w:bodyDiv w:val="1"/>
      <w:marLeft w:val="0"/>
      <w:marRight w:val="0"/>
      <w:marTop w:val="0"/>
      <w:marBottom w:val="0"/>
      <w:divBdr>
        <w:top w:val="none" w:sz="0" w:space="0" w:color="auto"/>
        <w:left w:val="none" w:sz="0" w:space="0" w:color="auto"/>
        <w:bottom w:val="none" w:sz="0" w:space="0" w:color="auto"/>
        <w:right w:val="none" w:sz="0" w:space="0" w:color="auto"/>
      </w:divBdr>
    </w:div>
    <w:div w:id="1982073091">
      <w:bodyDiv w:val="1"/>
      <w:marLeft w:val="0"/>
      <w:marRight w:val="0"/>
      <w:marTop w:val="0"/>
      <w:marBottom w:val="0"/>
      <w:divBdr>
        <w:top w:val="none" w:sz="0" w:space="0" w:color="auto"/>
        <w:left w:val="none" w:sz="0" w:space="0" w:color="auto"/>
        <w:bottom w:val="none" w:sz="0" w:space="0" w:color="auto"/>
        <w:right w:val="none" w:sz="0" w:space="0" w:color="auto"/>
      </w:divBdr>
    </w:div>
    <w:div w:id="1988437700">
      <w:bodyDiv w:val="1"/>
      <w:marLeft w:val="0"/>
      <w:marRight w:val="0"/>
      <w:marTop w:val="0"/>
      <w:marBottom w:val="0"/>
      <w:divBdr>
        <w:top w:val="none" w:sz="0" w:space="0" w:color="auto"/>
        <w:left w:val="none" w:sz="0" w:space="0" w:color="auto"/>
        <w:bottom w:val="none" w:sz="0" w:space="0" w:color="auto"/>
        <w:right w:val="none" w:sz="0" w:space="0" w:color="auto"/>
      </w:divBdr>
    </w:div>
    <w:div w:id="1992055669">
      <w:bodyDiv w:val="1"/>
      <w:marLeft w:val="0"/>
      <w:marRight w:val="0"/>
      <w:marTop w:val="0"/>
      <w:marBottom w:val="0"/>
      <w:divBdr>
        <w:top w:val="none" w:sz="0" w:space="0" w:color="auto"/>
        <w:left w:val="none" w:sz="0" w:space="0" w:color="auto"/>
        <w:bottom w:val="none" w:sz="0" w:space="0" w:color="auto"/>
        <w:right w:val="none" w:sz="0" w:space="0" w:color="auto"/>
      </w:divBdr>
    </w:div>
    <w:div w:id="2030401481">
      <w:bodyDiv w:val="1"/>
      <w:marLeft w:val="0"/>
      <w:marRight w:val="0"/>
      <w:marTop w:val="0"/>
      <w:marBottom w:val="0"/>
      <w:divBdr>
        <w:top w:val="none" w:sz="0" w:space="0" w:color="auto"/>
        <w:left w:val="none" w:sz="0" w:space="0" w:color="auto"/>
        <w:bottom w:val="none" w:sz="0" w:space="0" w:color="auto"/>
        <w:right w:val="none" w:sz="0" w:space="0" w:color="auto"/>
      </w:divBdr>
    </w:div>
    <w:div w:id="2031105478">
      <w:bodyDiv w:val="1"/>
      <w:marLeft w:val="0"/>
      <w:marRight w:val="0"/>
      <w:marTop w:val="0"/>
      <w:marBottom w:val="0"/>
      <w:divBdr>
        <w:top w:val="none" w:sz="0" w:space="0" w:color="auto"/>
        <w:left w:val="none" w:sz="0" w:space="0" w:color="auto"/>
        <w:bottom w:val="none" w:sz="0" w:space="0" w:color="auto"/>
        <w:right w:val="none" w:sz="0" w:space="0" w:color="auto"/>
      </w:divBdr>
    </w:div>
    <w:div w:id="2034262778">
      <w:bodyDiv w:val="1"/>
      <w:marLeft w:val="0"/>
      <w:marRight w:val="0"/>
      <w:marTop w:val="0"/>
      <w:marBottom w:val="0"/>
      <w:divBdr>
        <w:top w:val="none" w:sz="0" w:space="0" w:color="auto"/>
        <w:left w:val="none" w:sz="0" w:space="0" w:color="auto"/>
        <w:bottom w:val="none" w:sz="0" w:space="0" w:color="auto"/>
        <w:right w:val="none" w:sz="0" w:space="0" w:color="auto"/>
      </w:divBdr>
    </w:div>
    <w:div w:id="2034452093">
      <w:bodyDiv w:val="1"/>
      <w:marLeft w:val="0"/>
      <w:marRight w:val="0"/>
      <w:marTop w:val="0"/>
      <w:marBottom w:val="0"/>
      <w:divBdr>
        <w:top w:val="none" w:sz="0" w:space="0" w:color="auto"/>
        <w:left w:val="none" w:sz="0" w:space="0" w:color="auto"/>
        <w:bottom w:val="none" w:sz="0" w:space="0" w:color="auto"/>
        <w:right w:val="none" w:sz="0" w:space="0" w:color="auto"/>
      </w:divBdr>
    </w:div>
    <w:div w:id="2040357236">
      <w:bodyDiv w:val="1"/>
      <w:marLeft w:val="0"/>
      <w:marRight w:val="0"/>
      <w:marTop w:val="0"/>
      <w:marBottom w:val="0"/>
      <w:divBdr>
        <w:top w:val="none" w:sz="0" w:space="0" w:color="auto"/>
        <w:left w:val="none" w:sz="0" w:space="0" w:color="auto"/>
        <w:bottom w:val="none" w:sz="0" w:space="0" w:color="auto"/>
        <w:right w:val="none" w:sz="0" w:space="0" w:color="auto"/>
      </w:divBdr>
    </w:div>
    <w:div w:id="2044357229">
      <w:bodyDiv w:val="1"/>
      <w:marLeft w:val="0"/>
      <w:marRight w:val="0"/>
      <w:marTop w:val="0"/>
      <w:marBottom w:val="0"/>
      <w:divBdr>
        <w:top w:val="none" w:sz="0" w:space="0" w:color="auto"/>
        <w:left w:val="none" w:sz="0" w:space="0" w:color="auto"/>
        <w:bottom w:val="none" w:sz="0" w:space="0" w:color="auto"/>
        <w:right w:val="none" w:sz="0" w:space="0" w:color="auto"/>
      </w:divBdr>
    </w:div>
    <w:div w:id="2072073656">
      <w:bodyDiv w:val="1"/>
      <w:marLeft w:val="0"/>
      <w:marRight w:val="0"/>
      <w:marTop w:val="0"/>
      <w:marBottom w:val="0"/>
      <w:divBdr>
        <w:top w:val="none" w:sz="0" w:space="0" w:color="auto"/>
        <w:left w:val="none" w:sz="0" w:space="0" w:color="auto"/>
        <w:bottom w:val="none" w:sz="0" w:space="0" w:color="auto"/>
        <w:right w:val="none" w:sz="0" w:space="0" w:color="auto"/>
      </w:divBdr>
    </w:div>
    <w:div w:id="2088109738">
      <w:bodyDiv w:val="1"/>
      <w:marLeft w:val="0"/>
      <w:marRight w:val="0"/>
      <w:marTop w:val="0"/>
      <w:marBottom w:val="0"/>
      <w:divBdr>
        <w:top w:val="none" w:sz="0" w:space="0" w:color="auto"/>
        <w:left w:val="none" w:sz="0" w:space="0" w:color="auto"/>
        <w:bottom w:val="none" w:sz="0" w:space="0" w:color="auto"/>
        <w:right w:val="none" w:sz="0" w:space="0" w:color="auto"/>
      </w:divBdr>
    </w:div>
    <w:div w:id="2094468296">
      <w:bodyDiv w:val="1"/>
      <w:marLeft w:val="0"/>
      <w:marRight w:val="0"/>
      <w:marTop w:val="0"/>
      <w:marBottom w:val="0"/>
      <w:divBdr>
        <w:top w:val="none" w:sz="0" w:space="0" w:color="auto"/>
        <w:left w:val="none" w:sz="0" w:space="0" w:color="auto"/>
        <w:bottom w:val="none" w:sz="0" w:space="0" w:color="auto"/>
        <w:right w:val="none" w:sz="0" w:space="0" w:color="auto"/>
      </w:divBdr>
    </w:div>
    <w:div w:id="2104453351">
      <w:bodyDiv w:val="1"/>
      <w:marLeft w:val="0"/>
      <w:marRight w:val="0"/>
      <w:marTop w:val="0"/>
      <w:marBottom w:val="0"/>
      <w:divBdr>
        <w:top w:val="none" w:sz="0" w:space="0" w:color="auto"/>
        <w:left w:val="none" w:sz="0" w:space="0" w:color="auto"/>
        <w:bottom w:val="none" w:sz="0" w:space="0" w:color="auto"/>
        <w:right w:val="none" w:sz="0" w:space="0" w:color="auto"/>
      </w:divBdr>
    </w:div>
    <w:div w:id="2108429759">
      <w:bodyDiv w:val="1"/>
      <w:marLeft w:val="0"/>
      <w:marRight w:val="0"/>
      <w:marTop w:val="0"/>
      <w:marBottom w:val="0"/>
      <w:divBdr>
        <w:top w:val="none" w:sz="0" w:space="0" w:color="auto"/>
        <w:left w:val="none" w:sz="0" w:space="0" w:color="auto"/>
        <w:bottom w:val="none" w:sz="0" w:space="0" w:color="auto"/>
        <w:right w:val="none" w:sz="0" w:space="0" w:color="auto"/>
      </w:divBdr>
    </w:div>
    <w:div w:id="2111243007">
      <w:bodyDiv w:val="1"/>
      <w:marLeft w:val="0"/>
      <w:marRight w:val="0"/>
      <w:marTop w:val="0"/>
      <w:marBottom w:val="0"/>
      <w:divBdr>
        <w:top w:val="none" w:sz="0" w:space="0" w:color="auto"/>
        <w:left w:val="none" w:sz="0" w:space="0" w:color="auto"/>
        <w:bottom w:val="none" w:sz="0" w:space="0" w:color="auto"/>
        <w:right w:val="none" w:sz="0" w:space="0" w:color="auto"/>
      </w:divBdr>
    </w:div>
    <w:div w:id="2115126823">
      <w:bodyDiv w:val="1"/>
      <w:marLeft w:val="0"/>
      <w:marRight w:val="0"/>
      <w:marTop w:val="0"/>
      <w:marBottom w:val="0"/>
      <w:divBdr>
        <w:top w:val="none" w:sz="0" w:space="0" w:color="auto"/>
        <w:left w:val="none" w:sz="0" w:space="0" w:color="auto"/>
        <w:bottom w:val="none" w:sz="0" w:space="0" w:color="auto"/>
        <w:right w:val="none" w:sz="0" w:space="0" w:color="auto"/>
      </w:divBdr>
    </w:div>
    <w:div w:id="2123263970">
      <w:bodyDiv w:val="1"/>
      <w:marLeft w:val="0"/>
      <w:marRight w:val="0"/>
      <w:marTop w:val="0"/>
      <w:marBottom w:val="0"/>
      <w:divBdr>
        <w:top w:val="none" w:sz="0" w:space="0" w:color="auto"/>
        <w:left w:val="none" w:sz="0" w:space="0" w:color="auto"/>
        <w:bottom w:val="none" w:sz="0" w:space="0" w:color="auto"/>
        <w:right w:val="none" w:sz="0" w:space="0" w:color="auto"/>
      </w:divBdr>
    </w:div>
    <w:div w:id="212757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FE8C6A-2D42-4E95-85F6-D64CF38E5C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27416</TotalTime>
  <Pages>1</Pages>
  <Words>15299</Words>
  <Characters>91798</Characters>
  <Application>Microsoft Office Word</Application>
  <DocSecurity>0</DocSecurity>
  <Lines>764</Lines>
  <Paragraphs>213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106884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Ntt</dc:creator>
  <cp:keywords/>
  <dc:description/>
  <cp:lastModifiedBy>Beata Lis</cp:lastModifiedBy>
  <cp:revision>679</cp:revision>
  <cp:lastPrinted>2025-03-24T08:48:00Z</cp:lastPrinted>
  <dcterms:created xsi:type="dcterms:W3CDTF">2011-03-09T09:29:00Z</dcterms:created>
  <dcterms:modified xsi:type="dcterms:W3CDTF">2025-03-27T10:04:00Z</dcterms:modified>
</cp:coreProperties>
</file>