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0B" w:rsidRPr="002B74B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4B3">
        <w:rPr>
          <w:rFonts w:ascii="Times New Roman" w:hAnsi="Times New Roman" w:cs="Times New Roman"/>
          <w:b/>
          <w:sz w:val="28"/>
          <w:szCs w:val="28"/>
        </w:rPr>
        <w:t>Z</w:t>
      </w:r>
      <w:r w:rsidR="00E07B54" w:rsidRPr="002B74B3">
        <w:rPr>
          <w:rFonts w:ascii="Times New Roman" w:hAnsi="Times New Roman" w:cs="Times New Roman"/>
          <w:b/>
          <w:sz w:val="28"/>
          <w:szCs w:val="28"/>
        </w:rPr>
        <w:t>arządzenie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4C40E5" w:rsidRPr="002B74B3">
        <w:rPr>
          <w:rFonts w:ascii="Times New Roman" w:hAnsi="Times New Roman" w:cs="Times New Roman"/>
          <w:b/>
          <w:sz w:val="28"/>
          <w:szCs w:val="28"/>
        </w:rPr>
        <w:t>r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532">
        <w:rPr>
          <w:rFonts w:ascii="Times New Roman" w:hAnsi="Times New Roman" w:cs="Times New Roman"/>
          <w:b/>
          <w:sz w:val="28"/>
          <w:szCs w:val="28"/>
        </w:rPr>
        <w:t>114/2024</w:t>
      </w:r>
    </w:p>
    <w:p w:rsidR="006C63D8" w:rsidRPr="00734314" w:rsidRDefault="00E07B54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6C63D8" w:rsidRPr="00E07B54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z dnia</w:t>
      </w:r>
      <w:r w:rsidR="00881B87" w:rsidRPr="007343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532">
        <w:rPr>
          <w:rFonts w:ascii="Times New Roman" w:hAnsi="Times New Roman" w:cs="Times New Roman"/>
          <w:b/>
          <w:sz w:val="28"/>
          <w:szCs w:val="28"/>
        </w:rPr>
        <w:t>28</w:t>
      </w:r>
      <w:r w:rsidR="003C5F28">
        <w:rPr>
          <w:rFonts w:ascii="Times New Roman" w:hAnsi="Times New Roman" w:cs="Times New Roman"/>
          <w:b/>
          <w:sz w:val="28"/>
          <w:szCs w:val="28"/>
        </w:rPr>
        <w:t xml:space="preserve"> marca 202</w:t>
      </w:r>
      <w:r w:rsidR="00595532">
        <w:rPr>
          <w:rFonts w:ascii="Times New Roman" w:hAnsi="Times New Roman" w:cs="Times New Roman"/>
          <w:b/>
          <w:sz w:val="28"/>
          <w:szCs w:val="28"/>
        </w:rPr>
        <w:t>4</w:t>
      </w:r>
      <w:r w:rsidR="003C5F28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6C63D8" w:rsidRPr="00F34E0F" w:rsidRDefault="006C63D8" w:rsidP="006C63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3D8" w:rsidRDefault="006C63D8" w:rsidP="006C6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przyjęcia sprawozdania z wykonania budżetu Miasta i Gminy Końskie </w:t>
      </w:r>
      <w:r>
        <w:rPr>
          <w:rFonts w:ascii="Times New Roman" w:hAnsi="Times New Roman" w:cs="Times New Roman"/>
          <w:b/>
          <w:sz w:val="24"/>
          <w:szCs w:val="24"/>
        </w:rPr>
        <w:br/>
        <w:t>za 20</w:t>
      </w:r>
      <w:r w:rsidR="006F4578">
        <w:rPr>
          <w:rFonts w:ascii="Times New Roman" w:hAnsi="Times New Roman" w:cs="Times New Roman"/>
          <w:b/>
          <w:sz w:val="24"/>
          <w:szCs w:val="24"/>
        </w:rPr>
        <w:t>2</w:t>
      </w:r>
      <w:r w:rsidR="00595532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6C63D8" w:rsidRDefault="006C63D8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</w:t>
      </w:r>
      <w:r w:rsidR="005F350B">
        <w:rPr>
          <w:rFonts w:ascii="Times New Roman" w:hAnsi="Times New Roman" w:cs="Times New Roman"/>
          <w:sz w:val="24"/>
          <w:szCs w:val="24"/>
        </w:rPr>
        <w:t>30 ust. 1 i ust. 2 pkt 4 ustawy z dnia 8 marca 1990 r. o samorządzie gminnym (Dz. U. z</w:t>
      </w:r>
      <w:r w:rsidR="004C40E5">
        <w:rPr>
          <w:rFonts w:ascii="Times New Roman" w:hAnsi="Times New Roman" w:cs="Times New Roman"/>
          <w:sz w:val="24"/>
          <w:szCs w:val="24"/>
        </w:rPr>
        <w:t xml:space="preserve">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3C5F28">
        <w:rPr>
          <w:rFonts w:ascii="Times New Roman" w:hAnsi="Times New Roman" w:cs="Times New Roman"/>
          <w:sz w:val="24"/>
          <w:szCs w:val="24"/>
        </w:rPr>
        <w:t>3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C5F28">
        <w:rPr>
          <w:rFonts w:ascii="Times New Roman" w:hAnsi="Times New Roman" w:cs="Times New Roman"/>
          <w:sz w:val="24"/>
          <w:szCs w:val="24"/>
        </w:rPr>
        <w:t>40</w:t>
      </w:r>
      <w:r w:rsidR="0059553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9553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95532">
        <w:rPr>
          <w:rFonts w:ascii="Times New Roman" w:hAnsi="Times New Roman" w:cs="Times New Roman"/>
          <w:sz w:val="24"/>
          <w:szCs w:val="24"/>
        </w:rPr>
        <w:t>. zm.</w:t>
      </w:r>
      <w:r w:rsidR="005F350B">
        <w:rPr>
          <w:rFonts w:ascii="Times New Roman" w:hAnsi="Times New Roman" w:cs="Times New Roman"/>
          <w:sz w:val="24"/>
          <w:szCs w:val="24"/>
        </w:rPr>
        <w:t>),</w:t>
      </w:r>
      <w:r w:rsidR="005A2EDB">
        <w:rPr>
          <w:rFonts w:ascii="Times New Roman" w:hAnsi="Times New Roman" w:cs="Times New Roman"/>
          <w:sz w:val="24"/>
          <w:szCs w:val="24"/>
        </w:rPr>
        <w:t xml:space="preserve"> art.</w:t>
      </w:r>
      <w:r w:rsidR="005F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267 </w:t>
      </w:r>
      <w:r w:rsidR="005F350B">
        <w:rPr>
          <w:rFonts w:ascii="Times New Roman" w:hAnsi="Times New Roman" w:cs="Times New Roman"/>
          <w:sz w:val="24"/>
          <w:szCs w:val="24"/>
        </w:rPr>
        <w:t xml:space="preserve"> ust. 1 pkt 1 i ust. 3, art. 269 </w:t>
      </w:r>
      <w:r w:rsidR="00F62616">
        <w:rPr>
          <w:rFonts w:ascii="Times New Roman" w:hAnsi="Times New Roman" w:cs="Times New Roman"/>
          <w:sz w:val="24"/>
          <w:szCs w:val="24"/>
        </w:rPr>
        <w:t xml:space="preserve">ustawy z dnia 27 sierpnia 2009 r. o finansach publicznych (Dz. U. </w:t>
      </w:r>
      <w:r w:rsidR="004C40E5">
        <w:rPr>
          <w:rFonts w:ascii="Times New Roman" w:hAnsi="Times New Roman" w:cs="Times New Roman"/>
          <w:sz w:val="24"/>
          <w:szCs w:val="24"/>
        </w:rPr>
        <w:t>z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595532">
        <w:rPr>
          <w:rFonts w:ascii="Times New Roman" w:hAnsi="Times New Roman" w:cs="Times New Roman"/>
          <w:sz w:val="24"/>
          <w:szCs w:val="24"/>
        </w:rPr>
        <w:t>3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C5F28">
        <w:rPr>
          <w:rFonts w:ascii="Times New Roman" w:hAnsi="Times New Roman" w:cs="Times New Roman"/>
          <w:sz w:val="24"/>
          <w:szCs w:val="24"/>
        </w:rPr>
        <w:t>1</w:t>
      </w:r>
      <w:r w:rsidR="00595532">
        <w:rPr>
          <w:rFonts w:ascii="Times New Roman" w:hAnsi="Times New Roman" w:cs="Times New Roman"/>
          <w:sz w:val="24"/>
          <w:szCs w:val="24"/>
        </w:rPr>
        <w:t>270</w:t>
      </w:r>
      <w:r w:rsidR="00004EA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004EA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04EA9">
        <w:rPr>
          <w:rFonts w:ascii="Times New Roman" w:hAnsi="Times New Roman" w:cs="Times New Roman"/>
          <w:sz w:val="24"/>
          <w:szCs w:val="24"/>
        </w:rPr>
        <w:t>. zm.</w:t>
      </w:r>
      <w:r w:rsidR="00F62616">
        <w:rPr>
          <w:rFonts w:ascii="Times New Roman" w:hAnsi="Times New Roman" w:cs="Times New Roman"/>
          <w:sz w:val="24"/>
          <w:szCs w:val="24"/>
        </w:rPr>
        <w:t xml:space="preserve">) </w:t>
      </w:r>
      <w:r w:rsidR="00930199">
        <w:rPr>
          <w:rFonts w:ascii="Times New Roman" w:hAnsi="Times New Roman" w:cs="Times New Roman"/>
          <w:sz w:val="24"/>
          <w:szCs w:val="24"/>
        </w:rPr>
        <w:br/>
      </w:r>
      <w:r w:rsidR="00F62616">
        <w:rPr>
          <w:rFonts w:ascii="Times New Roman" w:hAnsi="Times New Roman" w:cs="Times New Roman"/>
          <w:sz w:val="24"/>
          <w:szCs w:val="24"/>
        </w:rPr>
        <w:t>zarządzam, co następuje: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 sprawozdanie z wykonania budżetu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59553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stanowiące załącznik do niniejszego zarządzenia.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sprawozdanie z wykonania budżet</w:t>
      </w:r>
      <w:r w:rsidR="004C40E5">
        <w:rPr>
          <w:rFonts w:ascii="Times New Roman" w:hAnsi="Times New Roman" w:cs="Times New Roman"/>
          <w:sz w:val="24"/>
          <w:szCs w:val="24"/>
        </w:rPr>
        <w:t>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59553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r.: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 Miejskiej w Końskich,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Regionalnej Izbie Obrachunkowej w Kielcach</w:t>
      </w:r>
    </w:p>
    <w:p w:rsidR="00F62616" w:rsidRDefault="00366003" w:rsidP="004C40E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E0F">
        <w:rPr>
          <w:rFonts w:ascii="Times New Roman" w:hAnsi="Times New Roman" w:cs="Times New Roman"/>
          <w:sz w:val="24"/>
          <w:szCs w:val="24"/>
        </w:rPr>
        <w:t>w</w:t>
      </w:r>
      <w:r w:rsidR="00F62616">
        <w:rPr>
          <w:rFonts w:ascii="Times New Roman" w:hAnsi="Times New Roman" w:cs="Times New Roman"/>
          <w:sz w:val="24"/>
          <w:szCs w:val="24"/>
        </w:rPr>
        <w:t xml:space="preserve"> terminie do dnia </w:t>
      </w:r>
      <w:r w:rsidR="003C5F28">
        <w:rPr>
          <w:rFonts w:ascii="Times New Roman" w:hAnsi="Times New Roman" w:cs="Times New Roman"/>
          <w:sz w:val="24"/>
          <w:szCs w:val="24"/>
        </w:rPr>
        <w:t>31 marca 202</w:t>
      </w:r>
      <w:r w:rsidR="00595532">
        <w:rPr>
          <w:rFonts w:ascii="Times New Roman" w:hAnsi="Times New Roman" w:cs="Times New Roman"/>
          <w:sz w:val="24"/>
          <w:szCs w:val="24"/>
        </w:rPr>
        <w:t>4</w:t>
      </w:r>
      <w:r w:rsidR="003C5F28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Wykonanie zarządzenia powierzam Skarbnikowi Miasta i Gminy Końskie.</w:t>
      </w:r>
    </w:p>
    <w:p w:rsidR="00F34E0F" w:rsidRP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>. Zarządzenie wchodzi w życie z dniem podjęcia</w:t>
      </w:r>
      <w:r w:rsidR="00734314">
        <w:rPr>
          <w:rFonts w:ascii="Times New Roman" w:hAnsi="Times New Roman" w:cs="Times New Roman"/>
          <w:sz w:val="24"/>
          <w:szCs w:val="24"/>
        </w:rPr>
        <w:t>.</w:t>
      </w:r>
    </w:p>
    <w:p w:rsidR="006C63D8" w:rsidRPr="006C63D8" w:rsidRDefault="006C63D8" w:rsidP="006C63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63D8" w:rsidRPr="006C63D8" w:rsidSect="005B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542DF"/>
    <w:multiLevelType w:val="hybridMultilevel"/>
    <w:tmpl w:val="5288A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3D8"/>
    <w:rsid w:val="00004EA9"/>
    <w:rsid w:val="00020163"/>
    <w:rsid w:val="00082E03"/>
    <w:rsid w:val="000F394C"/>
    <w:rsid w:val="00100C79"/>
    <w:rsid w:val="00176FAE"/>
    <w:rsid w:val="002B4206"/>
    <w:rsid w:val="002B74B3"/>
    <w:rsid w:val="00366003"/>
    <w:rsid w:val="003C5F28"/>
    <w:rsid w:val="003E4C8C"/>
    <w:rsid w:val="003F2F11"/>
    <w:rsid w:val="0041106C"/>
    <w:rsid w:val="00476673"/>
    <w:rsid w:val="004814F1"/>
    <w:rsid w:val="004C40E5"/>
    <w:rsid w:val="00543A47"/>
    <w:rsid w:val="00595532"/>
    <w:rsid w:val="005A2EDB"/>
    <w:rsid w:val="005B6A0B"/>
    <w:rsid w:val="005F350B"/>
    <w:rsid w:val="006C53FC"/>
    <w:rsid w:val="006C63D8"/>
    <w:rsid w:val="006F4578"/>
    <w:rsid w:val="007007F7"/>
    <w:rsid w:val="00734314"/>
    <w:rsid w:val="007557D1"/>
    <w:rsid w:val="007A61D3"/>
    <w:rsid w:val="007A6E19"/>
    <w:rsid w:val="00881B87"/>
    <w:rsid w:val="00930199"/>
    <w:rsid w:val="00AF76D6"/>
    <w:rsid w:val="00CF25CC"/>
    <w:rsid w:val="00D1577E"/>
    <w:rsid w:val="00E07B54"/>
    <w:rsid w:val="00E3664F"/>
    <w:rsid w:val="00EC45D3"/>
    <w:rsid w:val="00ED445C"/>
    <w:rsid w:val="00F34E0F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26E4A-E184-42F5-9A46-B9C563A8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6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DB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004EA9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55</cp:revision>
  <cp:lastPrinted>2021-03-25T13:44:00Z</cp:lastPrinted>
  <dcterms:created xsi:type="dcterms:W3CDTF">2013-03-26T11:31:00Z</dcterms:created>
  <dcterms:modified xsi:type="dcterms:W3CDTF">2024-03-28T07:02:00Z</dcterms:modified>
</cp:coreProperties>
</file>