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D3D" w:rsidRDefault="00FA7D3D" w:rsidP="00FA7D3D">
      <w:pPr>
        <w:rPr>
          <w:rFonts w:cs="Times New Roman"/>
          <w:sz w:val="24"/>
          <w:szCs w:val="24"/>
        </w:rPr>
      </w:pPr>
    </w:p>
    <w:p w:rsidR="00FA7D3D" w:rsidRDefault="00FA7D3D" w:rsidP="00FA7D3D">
      <w:pPr>
        <w:pStyle w:val="Nagwek61"/>
        <w:tabs>
          <w:tab w:val="clear" w:pos="820"/>
          <w:tab w:val="left" w:pos="708"/>
        </w:tabs>
        <w:ind w:left="0" w:firstLine="0"/>
        <w:jc w:val="center"/>
        <w:rPr>
          <w:b/>
          <w:sz w:val="24"/>
          <w:szCs w:val="24"/>
        </w:rPr>
      </w:pPr>
      <w:r>
        <w:rPr>
          <w:b/>
          <w:sz w:val="24"/>
          <w:szCs w:val="24"/>
        </w:rPr>
        <w:t>Umowa nr __________________</w:t>
      </w:r>
    </w:p>
    <w:p w:rsidR="00FA7D3D" w:rsidRDefault="00FA7D3D" w:rsidP="00FA7D3D">
      <w:pPr>
        <w:rPr>
          <w:rFonts w:cs="Times New Roman"/>
          <w:sz w:val="24"/>
          <w:szCs w:val="24"/>
        </w:rPr>
      </w:pPr>
    </w:p>
    <w:p w:rsidR="00FA7D3D" w:rsidRDefault="00FA7D3D" w:rsidP="00FA7D3D">
      <w:pPr>
        <w:pStyle w:val="Nagwek61"/>
        <w:tabs>
          <w:tab w:val="clear" w:pos="820"/>
          <w:tab w:val="left" w:pos="708"/>
        </w:tabs>
        <w:ind w:left="0" w:firstLine="0"/>
        <w:jc w:val="both"/>
        <w:rPr>
          <w:sz w:val="24"/>
          <w:szCs w:val="24"/>
        </w:rPr>
      </w:pPr>
      <w:r>
        <w:rPr>
          <w:sz w:val="24"/>
          <w:szCs w:val="24"/>
        </w:rPr>
        <w:t xml:space="preserve">zawarta w dniu ____________r.,  pomiędzy Gminą Końskie, 26-200 Końskie </w:t>
      </w:r>
      <w:r>
        <w:rPr>
          <w:sz w:val="24"/>
          <w:szCs w:val="24"/>
        </w:rPr>
        <w:br/>
        <w:t xml:space="preserve">ul. Partyzantów 1, NIP 658-187-28-38, REGON 291009797, zwaną w dalszej części umowy </w:t>
      </w:r>
      <w:r>
        <w:rPr>
          <w:b/>
          <w:sz w:val="24"/>
          <w:szCs w:val="24"/>
        </w:rPr>
        <w:t>„Zamawiającym”</w:t>
      </w:r>
      <w:r>
        <w:rPr>
          <w:sz w:val="24"/>
          <w:szCs w:val="24"/>
        </w:rPr>
        <w:t xml:space="preserve"> reprezentowaną przez:</w:t>
      </w:r>
    </w:p>
    <w:p w:rsidR="00FA7D3D" w:rsidRDefault="00FA7D3D" w:rsidP="00FA7D3D">
      <w:pPr>
        <w:pStyle w:val="Nagwek61"/>
        <w:tabs>
          <w:tab w:val="clear" w:pos="820"/>
          <w:tab w:val="left" w:pos="708"/>
        </w:tabs>
        <w:ind w:left="0" w:firstLine="0"/>
        <w:jc w:val="both"/>
        <w:rPr>
          <w:sz w:val="24"/>
          <w:szCs w:val="24"/>
        </w:rPr>
      </w:pPr>
      <w:r>
        <w:rPr>
          <w:sz w:val="24"/>
          <w:szCs w:val="24"/>
        </w:rPr>
        <w:t xml:space="preserve">Burmistrza Miasta i Gminy – Krzysztofa </w:t>
      </w:r>
      <w:proofErr w:type="spellStart"/>
      <w:r>
        <w:rPr>
          <w:sz w:val="24"/>
          <w:szCs w:val="24"/>
        </w:rPr>
        <w:t>Obratańskiego</w:t>
      </w:r>
      <w:proofErr w:type="spellEnd"/>
    </w:p>
    <w:p w:rsidR="00FA7D3D" w:rsidRDefault="00FA7D3D" w:rsidP="00FA7D3D">
      <w:pPr>
        <w:pStyle w:val="Nagwek61"/>
        <w:tabs>
          <w:tab w:val="clear" w:pos="820"/>
          <w:tab w:val="left" w:pos="708"/>
        </w:tabs>
        <w:ind w:left="0" w:firstLine="0"/>
        <w:jc w:val="both"/>
        <w:rPr>
          <w:sz w:val="24"/>
          <w:szCs w:val="24"/>
        </w:rPr>
      </w:pPr>
      <w:r>
        <w:rPr>
          <w:sz w:val="24"/>
          <w:szCs w:val="24"/>
        </w:rPr>
        <w:t>przy kontrasygnacie Skarbnika – Beaty Lis</w:t>
      </w:r>
    </w:p>
    <w:p w:rsidR="00FA7D3D" w:rsidRDefault="00FA7D3D" w:rsidP="00FA7D3D">
      <w:pPr>
        <w:pStyle w:val="Standard"/>
        <w:spacing w:before="120" w:after="120"/>
        <w:jc w:val="center"/>
        <w:rPr>
          <w:rFonts w:cs="Times New Roman"/>
          <w:sz w:val="24"/>
          <w:szCs w:val="24"/>
        </w:rPr>
      </w:pPr>
      <w:r>
        <w:rPr>
          <w:rFonts w:cs="Times New Roman"/>
          <w:sz w:val="24"/>
          <w:szCs w:val="24"/>
        </w:rPr>
        <w:t>a</w:t>
      </w:r>
    </w:p>
    <w:p w:rsidR="00FA7D3D" w:rsidRDefault="00FA7D3D" w:rsidP="00FA7D3D">
      <w:pPr>
        <w:pStyle w:val="Standard"/>
        <w:jc w:val="both"/>
        <w:rPr>
          <w:rFonts w:cs="Times New Roman"/>
          <w:sz w:val="24"/>
          <w:szCs w:val="24"/>
        </w:rPr>
      </w:pPr>
      <w:r>
        <w:rPr>
          <w:rFonts w:cs="Times New Roman"/>
          <w:sz w:val="24"/>
          <w:szCs w:val="24"/>
        </w:rPr>
        <w:t xml:space="preserve">_______________________________________________________ zwanym w dalszej części umowy </w:t>
      </w:r>
      <w:r>
        <w:rPr>
          <w:rFonts w:cs="Times New Roman"/>
          <w:b/>
          <w:sz w:val="24"/>
          <w:szCs w:val="24"/>
        </w:rPr>
        <w:t>„Wykonawcą”</w:t>
      </w:r>
      <w:r>
        <w:rPr>
          <w:rFonts w:cs="Times New Roman"/>
          <w:sz w:val="24"/>
          <w:szCs w:val="24"/>
        </w:rPr>
        <w:t>, reprezentowanym przez: ________________________</w:t>
      </w:r>
    </w:p>
    <w:p w:rsidR="00FA7D3D" w:rsidRDefault="00FA7D3D" w:rsidP="00FA7D3D">
      <w:pPr>
        <w:pStyle w:val="Standard"/>
        <w:spacing w:before="120" w:after="120"/>
        <w:jc w:val="center"/>
        <w:rPr>
          <w:rFonts w:cs="Times New Roman"/>
          <w:sz w:val="24"/>
          <w:szCs w:val="24"/>
        </w:rPr>
      </w:pPr>
      <w:r>
        <w:rPr>
          <w:rFonts w:cs="Times New Roman"/>
          <w:bCs/>
          <w:sz w:val="24"/>
          <w:szCs w:val="24"/>
        </w:rPr>
        <w:t>§ 1. PRZEDMIOT UMOWY</w:t>
      </w:r>
    </w:p>
    <w:p w:rsidR="00FA7D3D" w:rsidRDefault="00FA7D3D" w:rsidP="00FA7D3D">
      <w:pPr>
        <w:pStyle w:val="Akapitzlist"/>
        <w:numPr>
          <w:ilvl w:val="0"/>
          <w:numId w:val="2"/>
        </w:numPr>
        <w:spacing w:before="60" w:after="60"/>
        <w:contextualSpacing w:val="0"/>
        <w:jc w:val="both"/>
        <w:rPr>
          <w:sz w:val="24"/>
          <w:szCs w:val="24"/>
        </w:rPr>
      </w:pPr>
      <w:r>
        <w:rPr>
          <w:rFonts w:cs="Times New Roman"/>
          <w:sz w:val="24"/>
          <w:szCs w:val="24"/>
        </w:rPr>
        <w:t xml:space="preserve">W wyniku rozstrzygniętego w dniu ________ postępowania przetargowego, Zamawiający zleca, a Wykonawca przyjmuje do wykonania roboty budowlane w ramach zadania inwestycyjnego pn.: </w:t>
      </w:r>
      <w:bookmarkStart w:id="0" w:name="_Hlk113019305"/>
      <w:r w:rsidR="005E7F37" w:rsidRPr="00585BA7">
        <w:rPr>
          <w:rFonts w:cs="Times New Roman"/>
          <w:sz w:val="24"/>
          <w:szCs w:val="24"/>
        </w:rPr>
        <w:t>„</w:t>
      </w:r>
      <w:r w:rsidR="0047773D" w:rsidRPr="00585BA7">
        <w:rPr>
          <w:rFonts w:cs="Times New Roman"/>
          <w:sz w:val="24"/>
          <w:szCs w:val="24"/>
        </w:rPr>
        <w:t>………………………………….</w:t>
      </w:r>
      <w:r w:rsidR="005E7F37" w:rsidRPr="007C0E23">
        <w:rPr>
          <w:rFonts w:cs="Times New Roman"/>
          <w:sz w:val="24"/>
          <w:szCs w:val="24"/>
        </w:rPr>
        <w:t>w ramach zadania inwestycyjnego pn.: „Budowa i przebudowa świetlic wiejskich na terenie gminy Końskie”.</w:t>
      </w:r>
      <w:bookmarkEnd w:id="0"/>
    </w:p>
    <w:p w:rsidR="00FA7D3D" w:rsidRDefault="00FA7D3D" w:rsidP="00FA7D3D">
      <w:pPr>
        <w:pStyle w:val="Akapitzlist"/>
        <w:numPr>
          <w:ilvl w:val="0"/>
          <w:numId w:val="2"/>
        </w:numPr>
        <w:spacing w:before="60" w:after="60"/>
        <w:contextualSpacing w:val="0"/>
        <w:jc w:val="both"/>
        <w:rPr>
          <w:rFonts w:cs="Times New Roman"/>
          <w:sz w:val="24"/>
          <w:szCs w:val="24"/>
        </w:rPr>
      </w:pPr>
      <w:r>
        <w:rPr>
          <w:rFonts w:cs="Times New Roman"/>
          <w:sz w:val="24"/>
          <w:szCs w:val="24"/>
        </w:rPr>
        <w:t>Przedmiot umowy, określony w ust.1, realizowany będzie zgodnie z:</w:t>
      </w:r>
    </w:p>
    <w:p w:rsidR="00FA7D3D" w:rsidRDefault="00FA7D3D" w:rsidP="00FA7D3D">
      <w:pPr>
        <w:pStyle w:val="Akapitzlist"/>
        <w:numPr>
          <w:ilvl w:val="0"/>
          <w:numId w:val="3"/>
        </w:numPr>
        <w:contextualSpacing w:val="0"/>
        <w:jc w:val="both"/>
        <w:rPr>
          <w:sz w:val="24"/>
          <w:szCs w:val="24"/>
        </w:rPr>
      </w:pPr>
      <w:r>
        <w:rPr>
          <w:sz w:val="24"/>
          <w:szCs w:val="24"/>
        </w:rPr>
        <w:t>niniejszą umową,</w:t>
      </w:r>
    </w:p>
    <w:p w:rsidR="00FA7D3D" w:rsidRDefault="00FA7D3D" w:rsidP="00FA7D3D">
      <w:pPr>
        <w:pStyle w:val="Akapitzlist"/>
        <w:numPr>
          <w:ilvl w:val="0"/>
          <w:numId w:val="3"/>
        </w:numPr>
        <w:contextualSpacing w:val="0"/>
        <w:jc w:val="both"/>
        <w:rPr>
          <w:sz w:val="24"/>
          <w:szCs w:val="24"/>
        </w:rPr>
      </w:pPr>
      <w:r>
        <w:rPr>
          <w:sz w:val="24"/>
          <w:szCs w:val="24"/>
        </w:rPr>
        <w:t>przedmiotami zamówienia,</w:t>
      </w:r>
    </w:p>
    <w:p w:rsidR="00FA7D3D" w:rsidRDefault="00FA7D3D" w:rsidP="00FA7D3D">
      <w:pPr>
        <w:pStyle w:val="Akapitzlist"/>
        <w:numPr>
          <w:ilvl w:val="0"/>
          <w:numId w:val="3"/>
        </w:numPr>
        <w:contextualSpacing w:val="0"/>
        <w:jc w:val="both"/>
        <w:rPr>
          <w:sz w:val="24"/>
          <w:szCs w:val="24"/>
        </w:rPr>
      </w:pPr>
      <w:r>
        <w:rPr>
          <w:sz w:val="24"/>
          <w:szCs w:val="24"/>
        </w:rPr>
        <w:t>decyzj</w:t>
      </w:r>
      <w:r w:rsidR="005E7F37">
        <w:rPr>
          <w:sz w:val="24"/>
          <w:szCs w:val="24"/>
        </w:rPr>
        <w:t>ą</w:t>
      </w:r>
      <w:r>
        <w:rPr>
          <w:sz w:val="24"/>
          <w:szCs w:val="24"/>
        </w:rPr>
        <w:t xml:space="preserve"> Starosty Koneckiego o pozwoleniu na budowę</w:t>
      </w:r>
      <w:r>
        <w:rPr>
          <w:rFonts w:cs="Times New Roman"/>
          <w:sz w:val="24"/>
          <w:szCs w:val="24"/>
        </w:rPr>
        <w:t>,</w:t>
      </w:r>
    </w:p>
    <w:p w:rsidR="00FA7D3D" w:rsidRDefault="00FA7D3D" w:rsidP="00FA7D3D">
      <w:pPr>
        <w:pStyle w:val="Akapitzlist"/>
        <w:numPr>
          <w:ilvl w:val="0"/>
          <w:numId w:val="3"/>
        </w:numPr>
        <w:contextualSpacing w:val="0"/>
        <w:jc w:val="both"/>
        <w:rPr>
          <w:sz w:val="24"/>
          <w:szCs w:val="24"/>
        </w:rPr>
      </w:pPr>
      <w:r>
        <w:rPr>
          <w:sz w:val="24"/>
          <w:szCs w:val="24"/>
        </w:rPr>
        <w:t>projektami budowlanymi,</w:t>
      </w:r>
    </w:p>
    <w:p w:rsidR="00FA7D3D" w:rsidRDefault="00FA7D3D" w:rsidP="00FA7D3D">
      <w:pPr>
        <w:pStyle w:val="Akapitzlist"/>
        <w:numPr>
          <w:ilvl w:val="0"/>
          <w:numId w:val="3"/>
        </w:numPr>
        <w:contextualSpacing w:val="0"/>
        <w:jc w:val="both"/>
        <w:rPr>
          <w:sz w:val="24"/>
          <w:szCs w:val="24"/>
        </w:rPr>
      </w:pPr>
      <w:r>
        <w:rPr>
          <w:sz w:val="24"/>
          <w:szCs w:val="24"/>
        </w:rPr>
        <w:t xml:space="preserve">projektami technicznymi , </w:t>
      </w:r>
    </w:p>
    <w:p w:rsidR="00FA7D3D" w:rsidRDefault="00FA7D3D" w:rsidP="00FA7D3D">
      <w:pPr>
        <w:pStyle w:val="Akapitzlist"/>
        <w:numPr>
          <w:ilvl w:val="0"/>
          <w:numId w:val="3"/>
        </w:numPr>
        <w:contextualSpacing w:val="0"/>
        <w:jc w:val="both"/>
        <w:rPr>
          <w:sz w:val="24"/>
          <w:szCs w:val="24"/>
        </w:rPr>
      </w:pPr>
      <w:r>
        <w:rPr>
          <w:sz w:val="24"/>
          <w:szCs w:val="24"/>
        </w:rPr>
        <w:t xml:space="preserve">specyfikacjami technicznymi wykonania i odbioru robót budowlanych, </w:t>
      </w:r>
    </w:p>
    <w:p w:rsidR="00FA7D3D" w:rsidRDefault="00FA7D3D" w:rsidP="00FA7D3D">
      <w:pPr>
        <w:pStyle w:val="Akapitzlist"/>
        <w:numPr>
          <w:ilvl w:val="0"/>
          <w:numId w:val="3"/>
        </w:numPr>
        <w:contextualSpacing w:val="0"/>
        <w:jc w:val="both"/>
        <w:rPr>
          <w:sz w:val="24"/>
          <w:szCs w:val="24"/>
        </w:rPr>
      </w:pPr>
      <w:r>
        <w:rPr>
          <w:sz w:val="24"/>
          <w:szCs w:val="24"/>
        </w:rPr>
        <w:t>przedmiarem robót stanowiącym materiał pomocniczy,</w:t>
      </w:r>
    </w:p>
    <w:p w:rsidR="00FA7D3D" w:rsidRDefault="00FA7D3D" w:rsidP="00FA7D3D">
      <w:pPr>
        <w:pStyle w:val="Akapitzlist"/>
        <w:numPr>
          <w:ilvl w:val="0"/>
          <w:numId w:val="3"/>
        </w:numPr>
        <w:contextualSpacing w:val="0"/>
        <w:jc w:val="both"/>
        <w:rPr>
          <w:sz w:val="24"/>
          <w:szCs w:val="24"/>
        </w:rPr>
      </w:pPr>
      <w:r>
        <w:rPr>
          <w:sz w:val="24"/>
          <w:szCs w:val="24"/>
        </w:rPr>
        <w:t>ofertą Wykonawcy,</w:t>
      </w:r>
    </w:p>
    <w:p w:rsidR="00FA7D3D" w:rsidRDefault="00FA7D3D" w:rsidP="00FA7D3D">
      <w:pPr>
        <w:pStyle w:val="Akapitzlist"/>
        <w:numPr>
          <w:ilvl w:val="0"/>
          <w:numId w:val="3"/>
        </w:numPr>
        <w:contextualSpacing w:val="0"/>
        <w:jc w:val="both"/>
        <w:rPr>
          <w:sz w:val="24"/>
          <w:szCs w:val="24"/>
        </w:rPr>
      </w:pPr>
      <w:r>
        <w:rPr>
          <w:sz w:val="24"/>
          <w:szCs w:val="24"/>
        </w:rPr>
        <w:t>wstępną promesą dotyczącą dofinansowania nr Edycja2/2021/6620/</w:t>
      </w:r>
      <w:proofErr w:type="spellStart"/>
      <w:r>
        <w:rPr>
          <w:sz w:val="24"/>
          <w:szCs w:val="24"/>
        </w:rPr>
        <w:t>PolskiLad</w:t>
      </w:r>
      <w:proofErr w:type="spellEnd"/>
      <w:r>
        <w:rPr>
          <w:sz w:val="24"/>
          <w:szCs w:val="24"/>
        </w:rPr>
        <w:t xml:space="preserve"> oraz promesą udzieloną przez Bank Gospodarstwa Krajowego (BGK) i Regulaminem, </w:t>
      </w:r>
    </w:p>
    <w:p w:rsidR="00FA7D3D" w:rsidRDefault="00FA7D3D" w:rsidP="00FA7D3D">
      <w:pPr>
        <w:spacing w:after="60"/>
        <w:ind w:left="357"/>
        <w:jc w:val="both"/>
        <w:rPr>
          <w:sz w:val="24"/>
          <w:szCs w:val="24"/>
        </w:rPr>
      </w:pPr>
      <w:r>
        <w:rPr>
          <w:sz w:val="24"/>
          <w:szCs w:val="24"/>
        </w:rPr>
        <w:t>z uwzględnieniem najszerszego zakresu robót ujętego w którymkolwiek z ww. dokumentów.</w:t>
      </w:r>
    </w:p>
    <w:p w:rsidR="00FA7D3D" w:rsidRDefault="00FA7D3D" w:rsidP="00FA7D3D">
      <w:pPr>
        <w:pStyle w:val="Akapitzlist"/>
        <w:numPr>
          <w:ilvl w:val="0"/>
          <w:numId w:val="4"/>
        </w:numPr>
        <w:spacing w:after="60"/>
        <w:ind w:left="357" w:hanging="357"/>
        <w:contextualSpacing w:val="0"/>
        <w:jc w:val="both"/>
        <w:rPr>
          <w:rFonts w:cs="Times New Roman"/>
          <w:sz w:val="24"/>
          <w:szCs w:val="24"/>
        </w:rPr>
      </w:pPr>
      <w:r>
        <w:rPr>
          <w:rFonts w:cs="Times New Roman"/>
          <w:bCs/>
          <w:sz w:val="24"/>
          <w:szCs w:val="24"/>
        </w:rPr>
        <w:t>Wykonawca zobowiązuje się wykonać przedmiot umowy zgodnie z ww. dokumentami, przedmiotem zamówienia oraz z obowiązującymi przepisami, polskimi normami i zasadami wiedzy technicznej i budowlanej na podstawie dokumentów określonych w ust. 2 , z należytą starannością w ich wykonywaniu, bezpieczeństwem, dobrą jakością i właściwą organizacją oraz usunąć w nich wszelkie wady w pełnej zgodności z postanowieniami zamówienia.</w:t>
      </w:r>
    </w:p>
    <w:p w:rsidR="00FA7D3D" w:rsidRDefault="00FA7D3D" w:rsidP="00FA7D3D">
      <w:pPr>
        <w:pStyle w:val="Akapitzlist"/>
        <w:numPr>
          <w:ilvl w:val="0"/>
          <w:numId w:val="4"/>
        </w:numPr>
        <w:spacing w:after="60"/>
        <w:ind w:left="357" w:hanging="357"/>
        <w:contextualSpacing w:val="0"/>
        <w:jc w:val="both"/>
        <w:rPr>
          <w:rFonts w:cs="Times New Roman"/>
          <w:bCs/>
          <w:sz w:val="24"/>
          <w:szCs w:val="24"/>
        </w:rPr>
      </w:pPr>
      <w:r>
        <w:rPr>
          <w:rFonts w:cs="Times New Roman"/>
          <w:sz w:val="24"/>
          <w:szCs w:val="24"/>
        </w:rPr>
        <w:t xml:space="preserve">Zakres prac obejmuje również inne prace konieczne do wykonania zamówienia, nieujęte w dokumentacji, a niezbędne do wykonania ze względu na sztukę budowlaną, zasady </w:t>
      </w:r>
      <w:r>
        <w:rPr>
          <w:rFonts w:cs="Times New Roman"/>
          <w:bCs/>
          <w:sz w:val="24"/>
          <w:szCs w:val="24"/>
        </w:rPr>
        <w:t>wiedzy technicznej, przepisy prawa i obowiązujące normy.</w:t>
      </w:r>
    </w:p>
    <w:p w:rsidR="00FA7D3D" w:rsidRPr="0047773D" w:rsidRDefault="00FA7D3D" w:rsidP="00FA7D3D">
      <w:pPr>
        <w:pStyle w:val="Akapitzlist"/>
        <w:numPr>
          <w:ilvl w:val="0"/>
          <w:numId w:val="4"/>
        </w:numPr>
        <w:spacing w:before="120" w:after="120"/>
        <w:ind w:left="357" w:hanging="357"/>
        <w:contextualSpacing w:val="0"/>
        <w:jc w:val="both"/>
        <w:rPr>
          <w:rFonts w:cs="Times New Roman"/>
          <w:sz w:val="24"/>
          <w:szCs w:val="24"/>
        </w:rPr>
      </w:pPr>
      <w:r>
        <w:rPr>
          <w:rFonts w:cs="Times New Roman"/>
          <w:bCs/>
          <w:sz w:val="24"/>
          <w:szCs w:val="24"/>
        </w:rPr>
        <w:t>W przypadku rozbieżności w dokumentach określonych w § 1 ust. 2 o hierarchii ważności decyduje Zamawiający.</w:t>
      </w:r>
    </w:p>
    <w:p w:rsidR="0047773D" w:rsidRPr="00991446" w:rsidRDefault="0047773D" w:rsidP="0047773D">
      <w:pPr>
        <w:pStyle w:val="Akapitzlist"/>
        <w:numPr>
          <w:ilvl w:val="0"/>
          <w:numId w:val="4"/>
        </w:numPr>
        <w:spacing w:before="120" w:after="120"/>
        <w:contextualSpacing w:val="0"/>
        <w:jc w:val="both"/>
        <w:rPr>
          <w:sz w:val="24"/>
          <w:szCs w:val="24"/>
        </w:rPr>
      </w:pPr>
      <w:r w:rsidRPr="00991446">
        <w:rPr>
          <w:bCs/>
          <w:sz w:val="24"/>
          <w:szCs w:val="24"/>
        </w:rPr>
        <w:t xml:space="preserve">Warunki służące zapewnieniu dostępności osobom ze szczególnymi potrzebami </w:t>
      </w:r>
      <w:r>
        <w:rPr>
          <w:bCs/>
          <w:sz w:val="24"/>
          <w:szCs w:val="24"/>
        </w:rPr>
        <w:br/>
      </w:r>
      <w:r w:rsidRPr="00991446">
        <w:rPr>
          <w:bCs/>
          <w:sz w:val="24"/>
          <w:szCs w:val="24"/>
        </w:rPr>
        <w:t xml:space="preserve">w zakresie przedmiotowego </w:t>
      </w:r>
      <w:proofErr w:type="spellStart"/>
      <w:r w:rsidRPr="00991446">
        <w:rPr>
          <w:bCs/>
          <w:sz w:val="24"/>
          <w:szCs w:val="24"/>
        </w:rPr>
        <w:t>zamówienia</w:t>
      </w:r>
      <w:proofErr w:type="spellEnd"/>
      <w:r w:rsidRPr="00991446">
        <w:rPr>
          <w:bCs/>
          <w:sz w:val="24"/>
          <w:szCs w:val="24"/>
        </w:rPr>
        <w:t xml:space="preserve"> z uwzględnieniem wymagań o których mowa </w:t>
      </w:r>
      <w:r>
        <w:rPr>
          <w:bCs/>
          <w:sz w:val="24"/>
          <w:szCs w:val="24"/>
        </w:rPr>
        <w:br/>
      </w:r>
      <w:r w:rsidRPr="00991446">
        <w:rPr>
          <w:bCs/>
          <w:sz w:val="24"/>
          <w:szCs w:val="24"/>
        </w:rPr>
        <w:t>w art. 6</w:t>
      </w:r>
      <w:r w:rsidRPr="00991446">
        <w:rPr>
          <w:sz w:val="24"/>
          <w:szCs w:val="24"/>
        </w:rPr>
        <w:t xml:space="preserve"> Ustawy  o zapewnianiu dostępności osobom ze szczególnymi potrzebami</w:t>
      </w:r>
      <w:bookmarkStart w:id="1" w:name="_ftnref1"/>
      <w:bookmarkEnd w:id="1"/>
      <w:r w:rsidRPr="00991446">
        <w:rPr>
          <w:sz w:val="24"/>
          <w:szCs w:val="24"/>
        </w:rPr>
        <w:t xml:space="preserve">, zostały opisane w dokumentach o których mowa w </w:t>
      </w:r>
      <w:r w:rsidRPr="00991446">
        <w:rPr>
          <w:bCs/>
          <w:sz w:val="24"/>
          <w:szCs w:val="24"/>
        </w:rPr>
        <w:t>§ 1 ust. 2.</w:t>
      </w:r>
    </w:p>
    <w:p w:rsidR="0047773D" w:rsidRDefault="0047773D" w:rsidP="0047773D">
      <w:pPr>
        <w:pStyle w:val="Akapitzlist"/>
        <w:spacing w:before="120" w:after="120"/>
        <w:ind w:left="357"/>
        <w:contextualSpacing w:val="0"/>
        <w:jc w:val="both"/>
        <w:rPr>
          <w:rFonts w:cs="Times New Roman"/>
          <w:sz w:val="24"/>
          <w:szCs w:val="24"/>
        </w:rPr>
      </w:pPr>
    </w:p>
    <w:p w:rsidR="00DD7595" w:rsidRDefault="00DD7595" w:rsidP="0047773D">
      <w:pPr>
        <w:spacing w:before="120" w:after="120"/>
        <w:jc w:val="center"/>
        <w:rPr>
          <w:rFonts w:cs="Times New Roman"/>
          <w:bCs/>
          <w:sz w:val="24"/>
          <w:szCs w:val="24"/>
        </w:rPr>
      </w:pPr>
    </w:p>
    <w:p w:rsidR="00DD7595" w:rsidRDefault="00DD7595" w:rsidP="0047773D">
      <w:pPr>
        <w:spacing w:before="120" w:after="120"/>
        <w:jc w:val="center"/>
        <w:rPr>
          <w:rFonts w:cs="Times New Roman"/>
          <w:bCs/>
          <w:sz w:val="24"/>
          <w:szCs w:val="24"/>
        </w:rPr>
      </w:pPr>
    </w:p>
    <w:p w:rsidR="00FA7D3D" w:rsidRPr="0047773D" w:rsidRDefault="00FA7D3D" w:rsidP="0047773D">
      <w:pPr>
        <w:spacing w:before="120" w:after="120"/>
        <w:jc w:val="center"/>
        <w:rPr>
          <w:rFonts w:cs="Times New Roman"/>
          <w:sz w:val="24"/>
          <w:szCs w:val="24"/>
        </w:rPr>
      </w:pPr>
      <w:r w:rsidRPr="0047773D">
        <w:rPr>
          <w:rFonts w:cs="Times New Roman"/>
          <w:bCs/>
          <w:sz w:val="24"/>
          <w:szCs w:val="24"/>
        </w:rPr>
        <w:t>2. TERMINY</w:t>
      </w:r>
    </w:p>
    <w:p w:rsidR="00FA7D3D" w:rsidRDefault="00FA7D3D" w:rsidP="0047773D">
      <w:pPr>
        <w:pStyle w:val="Akapitzlist"/>
        <w:numPr>
          <w:ilvl w:val="0"/>
          <w:numId w:val="5"/>
        </w:numPr>
        <w:tabs>
          <w:tab w:val="left" w:pos="6237"/>
          <w:tab w:val="left" w:pos="6379"/>
        </w:tabs>
        <w:suppressAutoHyphens w:val="0"/>
        <w:spacing w:after="60"/>
        <w:ind w:left="357" w:hanging="357"/>
        <w:contextualSpacing w:val="0"/>
        <w:jc w:val="both"/>
        <w:rPr>
          <w:rFonts w:cs="Times New Roman"/>
          <w:bCs/>
          <w:sz w:val="24"/>
          <w:szCs w:val="24"/>
        </w:rPr>
      </w:pPr>
      <w:r>
        <w:rPr>
          <w:rFonts w:cs="Times New Roman"/>
          <w:sz w:val="24"/>
          <w:szCs w:val="24"/>
        </w:rPr>
        <w:t xml:space="preserve">Strony ustalają termin rozpoczęcia </w:t>
      </w:r>
      <w:proofErr w:type="spellStart"/>
      <w:r>
        <w:rPr>
          <w:rFonts w:cs="Times New Roman"/>
          <w:sz w:val="24"/>
          <w:szCs w:val="24"/>
        </w:rPr>
        <w:t>robót</w:t>
      </w:r>
      <w:proofErr w:type="spellEnd"/>
      <w:r>
        <w:rPr>
          <w:rFonts w:cs="Times New Roman"/>
          <w:sz w:val="24"/>
          <w:szCs w:val="24"/>
        </w:rPr>
        <w:t xml:space="preserve"> </w:t>
      </w:r>
      <w:r w:rsidR="0047773D">
        <w:rPr>
          <w:rFonts w:cs="Times New Roman"/>
          <w:sz w:val="24"/>
          <w:szCs w:val="24"/>
        </w:rPr>
        <w:t xml:space="preserve">na dzień </w:t>
      </w:r>
      <w:r>
        <w:rPr>
          <w:rFonts w:cs="Times New Roman"/>
          <w:sz w:val="24"/>
          <w:szCs w:val="24"/>
        </w:rPr>
        <w:t>zawarcia umowy</w:t>
      </w:r>
      <w:r w:rsidR="00D85C49">
        <w:rPr>
          <w:rFonts w:cs="Times New Roman"/>
          <w:sz w:val="24"/>
          <w:szCs w:val="24"/>
        </w:rPr>
        <w:t>* (w przypadku zad. 6- na dzień uzyskania prawomocnego pozwolenia na budowę</w:t>
      </w:r>
      <w:r w:rsidR="004C009D">
        <w:rPr>
          <w:rFonts w:cs="Times New Roman"/>
          <w:sz w:val="24"/>
          <w:szCs w:val="24"/>
        </w:rPr>
        <w:t xml:space="preserve"> w przypadku gdyby na dzień podpisania umowy nie było w/w</w:t>
      </w:r>
      <w:r w:rsidR="00D85C49">
        <w:rPr>
          <w:rFonts w:cs="Times New Roman"/>
          <w:sz w:val="24"/>
          <w:szCs w:val="24"/>
        </w:rPr>
        <w:t>)</w:t>
      </w:r>
      <w:r>
        <w:rPr>
          <w:rFonts w:cs="Times New Roman"/>
          <w:sz w:val="24"/>
          <w:szCs w:val="24"/>
        </w:rPr>
        <w:t xml:space="preserve">, będący jednocześnie dniem protokolarnego przekazania terenu budowy, a termin zakończenia </w:t>
      </w:r>
      <w:r w:rsidR="00D149B8">
        <w:rPr>
          <w:rFonts w:cs="Times New Roman"/>
          <w:sz w:val="24"/>
          <w:szCs w:val="24"/>
        </w:rPr>
        <w:t>29</w:t>
      </w:r>
      <w:r w:rsidRPr="00166028">
        <w:rPr>
          <w:rFonts w:cs="Times New Roman"/>
          <w:sz w:val="24"/>
          <w:szCs w:val="24"/>
        </w:rPr>
        <w:t>.</w:t>
      </w:r>
      <w:r w:rsidR="00D149B8">
        <w:rPr>
          <w:rFonts w:cs="Times New Roman"/>
          <w:sz w:val="24"/>
          <w:szCs w:val="24"/>
        </w:rPr>
        <w:t>02</w:t>
      </w:r>
      <w:r w:rsidRPr="00166028">
        <w:rPr>
          <w:rFonts w:cs="Times New Roman"/>
          <w:sz w:val="24"/>
          <w:szCs w:val="24"/>
        </w:rPr>
        <w:t>.202</w:t>
      </w:r>
      <w:r w:rsidR="00D149B8">
        <w:rPr>
          <w:rFonts w:cs="Times New Roman"/>
          <w:sz w:val="24"/>
          <w:szCs w:val="24"/>
        </w:rPr>
        <w:t>4</w:t>
      </w:r>
      <w:r w:rsidRPr="00166028">
        <w:rPr>
          <w:rFonts w:cs="Times New Roman"/>
          <w:sz w:val="24"/>
          <w:szCs w:val="24"/>
        </w:rPr>
        <w:t>r.</w:t>
      </w:r>
      <w:r w:rsidRPr="00166028">
        <w:rPr>
          <w:rFonts w:cs="Times New Roman"/>
          <w:i/>
          <w:iCs/>
          <w:sz w:val="24"/>
          <w:szCs w:val="24"/>
        </w:rPr>
        <w:t>,</w:t>
      </w:r>
      <w:r>
        <w:rPr>
          <w:rFonts w:cs="Times New Roman"/>
          <w:b/>
          <w:sz w:val="24"/>
          <w:szCs w:val="24"/>
        </w:rPr>
        <w:t xml:space="preserve"> </w:t>
      </w:r>
      <w:r>
        <w:rPr>
          <w:rFonts w:cs="Times New Roman"/>
          <w:sz w:val="24"/>
          <w:szCs w:val="24"/>
        </w:rPr>
        <w:t xml:space="preserve">przy czym za zakończenie </w:t>
      </w:r>
      <w:proofErr w:type="spellStart"/>
      <w:r>
        <w:rPr>
          <w:rFonts w:cs="Times New Roman"/>
          <w:sz w:val="24"/>
          <w:szCs w:val="24"/>
        </w:rPr>
        <w:t>robót</w:t>
      </w:r>
      <w:proofErr w:type="spellEnd"/>
      <w:r>
        <w:rPr>
          <w:rFonts w:cs="Times New Roman"/>
          <w:sz w:val="24"/>
          <w:szCs w:val="24"/>
        </w:rPr>
        <w:t xml:space="preserve"> uznaje się datę dostarczenia do siedziby Zamawiającego wszystkich dokumentów potwierdzających prawidłowe i kompletne wykonanie przedmiotu zamówienia, o których mowa w § 11 ust. </w:t>
      </w:r>
      <w:r w:rsidR="00627B96">
        <w:rPr>
          <w:rFonts w:cs="Times New Roman"/>
          <w:sz w:val="24"/>
          <w:szCs w:val="24"/>
        </w:rPr>
        <w:t>7</w:t>
      </w:r>
      <w:r>
        <w:rPr>
          <w:rFonts w:cs="Times New Roman"/>
          <w:sz w:val="24"/>
          <w:szCs w:val="24"/>
        </w:rPr>
        <w:t xml:space="preserve"> pkt 3.</w:t>
      </w:r>
    </w:p>
    <w:p w:rsidR="00FA7D3D" w:rsidRDefault="00FA7D3D" w:rsidP="00FA7D3D">
      <w:pPr>
        <w:pStyle w:val="Akapitzlist"/>
        <w:numPr>
          <w:ilvl w:val="0"/>
          <w:numId w:val="5"/>
        </w:numPr>
        <w:suppressAutoHyphens w:val="0"/>
        <w:spacing w:after="60"/>
        <w:ind w:left="357" w:hanging="357"/>
        <w:contextualSpacing w:val="0"/>
        <w:jc w:val="both"/>
        <w:rPr>
          <w:rFonts w:cs="Times New Roman"/>
          <w:bCs/>
          <w:sz w:val="24"/>
          <w:szCs w:val="24"/>
        </w:rPr>
      </w:pPr>
      <w:r>
        <w:rPr>
          <w:rFonts w:cs="Times New Roman"/>
          <w:bCs/>
          <w:sz w:val="24"/>
          <w:szCs w:val="24"/>
        </w:rPr>
        <w:t>Protokół przekazania terenu budowy podpisują osoby upoważnione przez Strony umowy. Przy podpisaniu protokołu Zamawiający przekazuje Wykonawcy komplet dokumentacji projektowej (wersja elektroniczna) oraz wskazuje osoby nadzoru.</w:t>
      </w:r>
    </w:p>
    <w:p w:rsidR="00FA7D3D" w:rsidRDefault="00FA7D3D" w:rsidP="00FA7D3D">
      <w:pPr>
        <w:pStyle w:val="Akapitzlist"/>
        <w:numPr>
          <w:ilvl w:val="0"/>
          <w:numId w:val="5"/>
        </w:numPr>
        <w:suppressAutoHyphens w:val="0"/>
        <w:spacing w:after="60"/>
        <w:ind w:left="357" w:hanging="357"/>
        <w:contextualSpacing w:val="0"/>
        <w:jc w:val="both"/>
        <w:rPr>
          <w:rFonts w:cs="Times New Roman"/>
          <w:bCs/>
          <w:sz w:val="24"/>
          <w:szCs w:val="24"/>
        </w:rPr>
      </w:pPr>
      <w:r>
        <w:rPr>
          <w:rFonts w:cs="Times New Roman"/>
          <w:bCs/>
          <w:sz w:val="24"/>
          <w:szCs w:val="24"/>
        </w:rPr>
        <w:t>Jeżeli z nieuzasadnionych powodów Wykonawca nie podpisze protokołu przekazania terenu budowy, to Zamawiający ma prawo od umowy odstąpić i żądać od Wykonawcy kary umownej w wysokości określonej w § 13 ust. 1 pkt 3.</w:t>
      </w:r>
    </w:p>
    <w:p w:rsidR="00FA7D3D" w:rsidRDefault="00FA7D3D" w:rsidP="00FA7D3D">
      <w:pPr>
        <w:pStyle w:val="Akapitzlist"/>
        <w:numPr>
          <w:ilvl w:val="0"/>
          <w:numId w:val="5"/>
        </w:numPr>
        <w:suppressAutoHyphens w:val="0"/>
        <w:spacing w:after="60"/>
        <w:ind w:left="357" w:hanging="357"/>
        <w:contextualSpacing w:val="0"/>
        <w:jc w:val="both"/>
        <w:rPr>
          <w:rFonts w:cs="Times New Roman"/>
          <w:bCs/>
          <w:sz w:val="24"/>
          <w:szCs w:val="24"/>
        </w:rPr>
      </w:pPr>
      <w:r>
        <w:rPr>
          <w:rFonts w:cs="Times New Roman"/>
          <w:bCs/>
          <w:sz w:val="24"/>
          <w:szCs w:val="24"/>
        </w:rPr>
        <w:t>Jeśli Wykonawca wskaże do protokołu przekazania terenu budowy inne osoby do kierowania robotami budowlanymi, niż wskazane w ofercie, Zamawiający wymaga załączenia poświadczonych za zgodność z oryginałem dokumentów określających posiadanie przez te osoby wymagane uprawnienia, aktualne zaświadczenie z właściwego samorządu zawodowego wraz z informacjami na temat ich kwalifikacji zawodowych, doświadczenia, wykształcenia niezbędne do wykonania Zamówienia, a także zakresu wykonywanych przez nich czynności, oraz informację o podstawie do dysponowania tymi osobami. Brak jakichkolwiek dokumentów powoduje skutki określone w ust. 3.</w:t>
      </w:r>
    </w:p>
    <w:p w:rsidR="00FA7D3D" w:rsidRDefault="00FA7D3D" w:rsidP="00FA7D3D">
      <w:pPr>
        <w:pStyle w:val="Akapitzlist"/>
        <w:numPr>
          <w:ilvl w:val="0"/>
          <w:numId w:val="5"/>
        </w:numPr>
        <w:suppressAutoHyphens w:val="0"/>
        <w:spacing w:after="60"/>
        <w:ind w:left="357" w:hanging="357"/>
        <w:contextualSpacing w:val="0"/>
        <w:jc w:val="both"/>
        <w:rPr>
          <w:rFonts w:cs="Times New Roman"/>
          <w:bCs/>
          <w:sz w:val="24"/>
          <w:szCs w:val="24"/>
        </w:rPr>
      </w:pPr>
      <w:r>
        <w:rPr>
          <w:rFonts w:cs="Times New Roman"/>
          <w:bCs/>
          <w:sz w:val="24"/>
          <w:szCs w:val="24"/>
        </w:rPr>
        <w:t>Wykonawca niezwłocznie zawiadomi Zamawiającego o wszelkich okolicznościach mogących wpłynąć na przyśpieszenie, opóźnienie lub zakłócenie realizacji przedmiotu umowy.</w:t>
      </w:r>
    </w:p>
    <w:p w:rsidR="00FA7D3D" w:rsidRDefault="00FA7D3D" w:rsidP="00FA7D3D">
      <w:pPr>
        <w:pStyle w:val="Akapitzlist"/>
        <w:numPr>
          <w:ilvl w:val="0"/>
          <w:numId w:val="5"/>
        </w:numPr>
        <w:suppressAutoHyphens w:val="0"/>
        <w:autoSpaceDE w:val="0"/>
        <w:autoSpaceDN w:val="0"/>
        <w:adjustRightInd w:val="0"/>
        <w:spacing w:after="60"/>
        <w:ind w:left="284" w:hanging="357"/>
        <w:contextualSpacing w:val="0"/>
        <w:jc w:val="both"/>
        <w:rPr>
          <w:sz w:val="24"/>
          <w:lang w:eastAsia="pl-PL"/>
        </w:rPr>
      </w:pPr>
      <w:r>
        <w:rPr>
          <w:sz w:val="24"/>
          <w:lang w:eastAsia="pl-PL"/>
        </w:rPr>
        <w:t xml:space="preserve">Realizacja przedmiotu umowy przebiegać będzie zgodnie z zatwierdzonym przez Zamawiającego Harmonogramem rzeczowo– finansowym.   </w:t>
      </w:r>
    </w:p>
    <w:p w:rsidR="00FA7D3D" w:rsidRDefault="00FA7D3D" w:rsidP="00FA7D3D">
      <w:pPr>
        <w:pStyle w:val="Akapitzlist"/>
        <w:numPr>
          <w:ilvl w:val="0"/>
          <w:numId w:val="5"/>
        </w:numPr>
        <w:suppressAutoHyphens w:val="0"/>
        <w:autoSpaceDE w:val="0"/>
        <w:autoSpaceDN w:val="0"/>
        <w:adjustRightInd w:val="0"/>
        <w:ind w:left="284"/>
        <w:jc w:val="both"/>
        <w:rPr>
          <w:sz w:val="24"/>
          <w:lang w:eastAsia="pl-PL"/>
        </w:rPr>
      </w:pPr>
      <w:r>
        <w:rPr>
          <w:sz w:val="24"/>
          <w:lang w:eastAsia="pl-PL"/>
        </w:rPr>
        <w:t>Zmiana Harmonogramu rzeczowo– finansowego w zakresie w jakim nie powoduje zmiany kwoty wynagrodzenia, określonej w § 6 ust. 1 umowy oraz terminu realizacji zadania określonego w ust.1 jak również zakresu wykonanych prac, nie wymaga aneksowania umowy, a jedynie pisemnego zatwierdzenia nowego harmonogramu przez Zamawiającego.</w:t>
      </w:r>
    </w:p>
    <w:p w:rsidR="00FA7D3D" w:rsidRDefault="00FA7D3D" w:rsidP="00FA7D3D">
      <w:pPr>
        <w:pStyle w:val="Standard"/>
        <w:spacing w:before="120" w:after="120"/>
        <w:jc w:val="center"/>
        <w:rPr>
          <w:rFonts w:cs="Times New Roman"/>
          <w:sz w:val="24"/>
          <w:szCs w:val="24"/>
        </w:rPr>
      </w:pPr>
      <w:r>
        <w:rPr>
          <w:rFonts w:cs="Times New Roman"/>
          <w:bCs/>
          <w:sz w:val="24"/>
          <w:szCs w:val="24"/>
        </w:rPr>
        <w:t>§ 3. PRZEDSTAWICIELE STRON</w:t>
      </w:r>
    </w:p>
    <w:p w:rsidR="00FA7D3D" w:rsidRDefault="00FA7D3D" w:rsidP="00FA7D3D">
      <w:pPr>
        <w:pStyle w:val="Akapitzlist"/>
        <w:numPr>
          <w:ilvl w:val="0"/>
          <w:numId w:val="6"/>
        </w:numPr>
        <w:contextualSpacing w:val="0"/>
        <w:jc w:val="both"/>
        <w:rPr>
          <w:rFonts w:cs="Times New Roman"/>
          <w:sz w:val="24"/>
          <w:szCs w:val="24"/>
        </w:rPr>
      </w:pPr>
      <w:r>
        <w:rPr>
          <w:rFonts w:cs="Times New Roman"/>
          <w:sz w:val="24"/>
          <w:szCs w:val="24"/>
        </w:rPr>
        <w:t>Strony</w:t>
      </w:r>
      <w:r>
        <w:rPr>
          <w:rFonts w:cs="Times New Roman"/>
          <w:b/>
          <w:sz w:val="24"/>
          <w:szCs w:val="24"/>
        </w:rPr>
        <w:t xml:space="preserve"> </w:t>
      </w:r>
      <w:r>
        <w:rPr>
          <w:rFonts w:cs="Times New Roman"/>
          <w:sz w:val="24"/>
          <w:szCs w:val="24"/>
        </w:rPr>
        <w:t>ustalają, że osobami upoważnionymi do reprezentowania ich w trakcie realizacji zadania, uczestniczenia w naradach i spotkaniach, na których podejmowane są decyzje związane z wykonywaniem przedmiotu umowy są:</w:t>
      </w:r>
    </w:p>
    <w:p w:rsidR="00FA7D3D" w:rsidRDefault="00FA7D3D" w:rsidP="00FA7D3D">
      <w:pPr>
        <w:pStyle w:val="Akapitzlist"/>
        <w:numPr>
          <w:ilvl w:val="0"/>
          <w:numId w:val="7"/>
        </w:numPr>
        <w:contextualSpacing w:val="0"/>
        <w:jc w:val="both"/>
        <w:rPr>
          <w:rFonts w:cs="Times New Roman"/>
          <w:sz w:val="24"/>
          <w:szCs w:val="24"/>
        </w:rPr>
      </w:pPr>
      <w:r>
        <w:rPr>
          <w:rFonts w:cs="Times New Roman"/>
          <w:sz w:val="24"/>
          <w:szCs w:val="24"/>
        </w:rPr>
        <w:t>ze strony Wykonawcy – Kierownik budowy  _____________________, dostępny pod tel.: _____________ e-mail: ____________</w:t>
      </w:r>
    </w:p>
    <w:p w:rsidR="00FA7D3D" w:rsidRDefault="00FA7D3D" w:rsidP="00FA7D3D">
      <w:pPr>
        <w:pStyle w:val="Akapitzlist"/>
        <w:numPr>
          <w:ilvl w:val="0"/>
          <w:numId w:val="7"/>
        </w:numPr>
        <w:contextualSpacing w:val="0"/>
        <w:jc w:val="both"/>
        <w:rPr>
          <w:rFonts w:cs="Times New Roman"/>
          <w:sz w:val="24"/>
          <w:szCs w:val="24"/>
        </w:rPr>
      </w:pPr>
      <w:r>
        <w:rPr>
          <w:rFonts w:cs="Times New Roman"/>
          <w:sz w:val="24"/>
          <w:szCs w:val="24"/>
        </w:rPr>
        <w:t>ze strony Zamawiającego:</w:t>
      </w:r>
    </w:p>
    <w:p w:rsidR="00FA7D3D" w:rsidRDefault="00FA7D3D" w:rsidP="00FA7D3D">
      <w:pPr>
        <w:pStyle w:val="Akapitzlist"/>
        <w:numPr>
          <w:ilvl w:val="0"/>
          <w:numId w:val="8"/>
        </w:numPr>
        <w:jc w:val="both"/>
        <w:rPr>
          <w:sz w:val="24"/>
          <w:szCs w:val="24"/>
        </w:rPr>
      </w:pPr>
      <w:r>
        <w:rPr>
          <w:sz w:val="24"/>
          <w:szCs w:val="24"/>
        </w:rPr>
        <w:t xml:space="preserve">Koordynator: </w:t>
      </w:r>
    </w:p>
    <w:p w:rsidR="00FA7D3D" w:rsidRPr="005E7F37" w:rsidRDefault="00FA7D3D" w:rsidP="00FA7D3D">
      <w:pPr>
        <w:pStyle w:val="Akapitzlist"/>
        <w:ind w:left="1080"/>
        <w:jc w:val="both"/>
        <w:rPr>
          <w:rStyle w:val="czeinternetowe"/>
          <w:highlight w:val="yellow"/>
        </w:rPr>
      </w:pPr>
      <w:r w:rsidRPr="005E7F37">
        <w:rPr>
          <w:sz w:val="24"/>
          <w:szCs w:val="24"/>
          <w:highlight w:val="yellow"/>
        </w:rPr>
        <w:t xml:space="preserve">Paulina Ziomek, dostępna pod tel.: (41) 372-32-49, e-mail: </w:t>
      </w:r>
      <w:hyperlink r:id="rId8" w:history="1">
        <w:r w:rsidRPr="005E7F37">
          <w:rPr>
            <w:rStyle w:val="Hipercze"/>
            <w:sz w:val="24"/>
            <w:szCs w:val="24"/>
            <w:highlight w:val="yellow"/>
          </w:rPr>
          <w:t>pziomek@umkonskie.pl</w:t>
        </w:r>
      </w:hyperlink>
      <w:r w:rsidRPr="005E7F37">
        <w:rPr>
          <w:rStyle w:val="czeinternetowe"/>
          <w:sz w:val="24"/>
          <w:szCs w:val="24"/>
          <w:highlight w:val="yellow"/>
        </w:rPr>
        <w:t xml:space="preserve"> </w:t>
      </w:r>
    </w:p>
    <w:p w:rsidR="00FA7D3D" w:rsidRPr="005E7F37" w:rsidRDefault="00FA7D3D" w:rsidP="00FA7D3D">
      <w:pPr>
        <w:pStyle w:val="Akapitzlist"/>
        <w:ind w:left="1080"/>
        <w:jc w:val="both"/>
        <w:rPr>
          <w:rStyle w:val="czeinternetowe"/>
          <w:sz w:val="24"/>
          <w:szCs w:val="24"/>
          <w:highlight w:val="yellow"/>
        </w:rPr>
      </w:pPr>
      <w:r w:rsidRPr="005E7F37">
        <w:rPr>
          <w:sz w:val="24"/>
          <w:szCs w:val="24"/>
          <w:highlight w:val="yellow"/>
        </w:rPr>
        <w:t xml:space="preserve">Paweł </w:t>
      </w:r>
      <w:proofErr w:type="spellStart"/>
      <w:r w:rsidRPr="005E7F37">
        <w:rPr>
          <w:sz w:val="24"/>
          <w:szCs w:val="24"/>
          <w:highlight w:val="yellow"/>
        </w:rPr>
        <w:t>Kloczkowski</w:t>
      </w:r>
      <w:proofErr w:type="spellEnd"/>
      <w:r w:rsidRPr="005E7F37">
        <w:rPr>
          <w:sz w:val="24"/>
          <w:szCs w:val="24"/>
          <w:highlight w:val="yellow"/>
        </w:rPr>
        <w:t xml:space="preserve">, dostępny pod tel.: (41) 372-32-49, e-mail: </w:t>
      </w:r>
      <w:hyperlink r:id="rId9" w:history="1">
        <w:r w:rsidRPr="005E7F37">
          <w:rPr>
            <w:rStyle w:val="Hipercze"/>
            <w:sz w:val="24"/>
            <w:szCs w:val="24"/>
            <w:highlight w:val="yellow"/>
          </w:rPr>
          <w:t>pkloczkowski@umkonskie.pl</w:t>
        </w:r>
      </w:hyperlink>
    </w:p>
    <w:p w:rsidR="00FA7D3D" w:rsidRDefault="00FA7D3D" w:rsidP="00FA7D3D">
      <w:pPr>
        <w:pStyle w:val="Akapitzlist"/>
        <w:ind w:left="1080"/>
        <w:jc w:val="both"/>
      </w:pPr>
      <w:r w:rsidRPr="005E7F37">
        <w:rPr>
          <w:sz w:val="24"/>
          <w:szCs w:val="24"/>
          <w:highlight w:val="yellow"/>
        </w:rPr>
        <w:lastRenderedPageBreak/>
        <w:t xml:space="preserve">Rafał Gula, dostępny pod tel.: (41) 372-32-49, e-mail: </w:t>
      </w:r>
      <w:hyperlink r:id="rId10" w:history="1">
        <w:r w:rsidRPr="005E7F37">
          <w:rPr>
            <w:rStyle w:val="Hipercze"/>
            <w:sz w:val="24"/>
            <w:szCs w:val="24"/>
            <w:highlight w:val="yellow"/>
          </w:rPr>
          <w:t>rgula@umkonskie.pl</w:t>
        </w:r>
      </w:hyperlink>
    </w:p>
    <w:p w:rsidR="00FA7D3D" w:rsidRDefault="00FA7D3D" w:rsidP="00FA7D3D">
      <w:pPr>
        <w:pStyle w:val="Akapitzlist"/>
        <w:numPr>
          <w:ilvl w:val="0"/>
          <w:numId w:val="8"/>
        </w:numPr>
        <w:jc w:val="both"/>
        <w:rPr>
          <w:sz w:val="24"/>
          <w:szCs w:val="24"/>
        </w:rPr>
      </w:pPr>
      <w:r>
        <w:rPr>
          <w:sz w:val="24"/>
          <w:szCs w:val="24"/>
        </w:rPr>
        <w:t>Inspektor Nadzoru Inwestorskiego_____________________, posiadający uprawnienia budowlane bez ograniczeń w specjalności _______________ dostępny pod tel.: _________________ e-mail:____________________</w:t>
      </w:r>
    </w:p>
    <w:p w:rsidR="00FA7D3D" w:rsidRDefault="00FA7D3D" w:rsidP="00FA7D3D">
      <w:pPr>
        <w:pStyle w:val="Akapitzlist"/>
        <w:numPr>
          <w:ilvl w:val="0"/>
          <w:numId w:val="8"/>
        </w:numPr>
        <w:jc w:val="both"/>
        <w:rPr>
          <w:sz w:val="24"/>
          <w:szCs w:val="24"/>
        </w:rPr>
      </w:pPr>
      <w:r>
        <w:rPr>
          <w:sz w:val="24"/>
          <w:szCs w:val="24"/>
        </w:rPr>
        <w:t>Inspektor Nadzoru Inwestorskiego_____________________, posiadający uprawnienia budowlane bez ograniczeń w specjalności _______________ dostępny pod tel.: _________________ e-mail:____________________</w:t>
      </w:r>
    </w:p>
    <w:p w:rsidR="00FA7D3D" w:rsidRDefault="00FA7D3D" w:rsidP="00FA7D3D">
      <w:pPr>
        <w:pStyle w:val="Akapitzlist"/>
        <w:numPr>
          <w:ilvl w:val="0"/>
          <w:numId w:val="8"/>
        </w:numPr>
        <w:jc w:val="both"/>
        <w:rPr>
          <w:sz w:val="24"/>
          <w:szCs w:val="24"/>
        </w:rPr>
      </w:pPr>
      <w:r>
        <w:rPr>
          <w:sz w:val="24"/>
          <w:szCs w:val="24"/>
        </w:rPr>
        <w:t>Inspektor Nadzoru Inwestorskiego_____________________, posiadający uprawnienia budowlane bez ograniczeń w specjalności _______________ dostępny pod tel.: _________________ e-mail:____________________</w:t>
      </w:r>
    </w:p>
    <w:p w:rsidR="00FA7D3D" w:rsidRDefault="00FA7D3D" w:rsidP="00FA7D3D">
      <w:pPr>
        <w:pStyle w:val="Akapitzlist"/>
        <w:numPr>
          <w:ilvl w:val="0"/>
          <w:numId w:val="9"/>
        </w:numPr>
        <w:spacing w:after="60"/>
        <w:ind w:left="357" w:hanging="357"/>
        <w:contextualSpacing w:val="0"/>
        <w:jc w:val="both"/>
        <w:rPr>
          <w:rFonts w:cs="Times New Roman"/>
          <w:sz w:val="24"/>
          <w:szCs w:val="24"/>
        </w:rPr>
      </w:pPr>
      <w:r>
        <w:rPr>
          <w:rFonts w:cs="Times New Roman"/>
          <w:sz w:val="24"/>
          <w:szCs w:val="24"/>
        </w:rPr>
        <w:t>Z każdej narady lub spotkania sporządza się protokół, a ustalenia w nich zawarte wymagają zatwierdzenia przez osoby podpisujące niniejszą umowę lub ich uprawomocnionych przedstawicieli.</w:t>
      </w:r>
    </w:p>
    <w:p w:rsidR="00FA7D3D" w:rsidRDefault="00FA7D3D" w:rsidP="00FA7D3D">
      <w:pPr>
        <w:pStyle w:val="Akapitzlist"/>
        <w:numPr>
          <w:ilvl w:val="0"/>
          <w:numId w:val="9"/>
        </w:numPr>
        <w:contextualSpacing w:val="0"/>
        <w:jc w:val="both"/>
        <w:rPr>
          <w:sz w:val="24"/>
          <w:szCs w:val="24"/>
        </w:rPr>
      </w:pPr>
      <w:r>
        <w:rPr>
          <w:rFonts w:cs="Times New Roman"/>
          <w:sz w:val="24"/>
          <w:szCs w:val="24"/>
        </w:rPr>
        <w:t>Wykonawca oświadcza, że osoby, które w jego imieniu będą wykonywały poszczególne prace będące przedmiotem niniejszej umowy, posiadać będą stosowne kwalifikacje i uprawnienia w zakresie powierzonych obowiązków.</w:t>
      </w:r>
    </w:p>
    <w:p w:rsidR="00FA7D3D" w:rsidRDefault="00FA7D3D" w:rsidP="00FA7D3D">
      <w:pPr>
        <w:pStyle w:val="Textbodyindent"/>
        <w:spacing w:before="120"/>
        <w:jc w:val="center"/>
      </w:pPr>
      <w:r>
        <w:rPr>
          <w:sz w:val="24"/>
          <w:szCs w:val="24"/>
        </w:rPr>
        <w:t>§ 4. OBOWIĄZKI ZAMAWIAJĄCEGO</w:t>
      </w:r>
    </w:p>
    <w:p w:rsidR="00FA7D3D" w:rsidRDefault="00FA7D3D" w:rsidP="00FA7D3D">
      <w:pPr>
        <w:pStyle w:val="Tekstpodstawowywcity"/>
        <w:numPr>
          <w:ilvl w:val="1"/>
          <w:numId w:val="9"/>
        </w:numPr>
        <w:tabs>
          <w:tab w:val="num" w:pos="426"/>
        </w:tabs>
        <w:spacing w:after="60"/>
        <w:ind w:left="425" w:hanging="425"/>
        <w:jc w:val="both"/>
        <w:rPr>
          <w:rFonts w:cs="Times New Roman"/>
        </w:rPr>
      </w:pPr>
      <w:r>
        <w:rPr>
          <w:rFonts w:cs="Times New Roman"/>
        </w:rPr>
        <w:t>Zamawiający w szczególności jest zobowiązany do:</w:t>
      </w:r>
    </w:p>
    <w:p w:rsidR="00FA7D3D" w:rsidRDefault="00FA7D3D" w:rsidP="00FA7D3D">
      <w:pPr>
        <w:pStyle w:val="Tekstpodstawowywcity"/>
        <w:widowControl w:val="0"/>
        <w:numPr>
          <w:ilvl w:val="0"/>
          <w:numId w:val="10"/>
        </w:numPr>
        <w:tabs>
          <w:tab w:val="left" w:pos="-1134"/>
        </w:tabs>
        <w:spacing w:after="0"/>
        <w:jc w:val="both"/>
        <w:rPr>
          <w:rFonts w:cs="Times New Roman"/>
        </w:rPr>
      </w:pPr>
      <w:r>
        <w:rPr>
          <w:rFonts w:cs="Times New Roman"/>
        </w:rPr>
        <w:t xml:space="preserve">zapewnienia nadzoru inwestorskiego nad realizowanymi robotami budowlanymi, </w:t>
      </w:r>
    </w:p>
    <w:p w:rsidR="00FA7D3D" w:rsidRDefault="00FA7D3D" w:rsidP="00FA7D3D">
      <w:pPr>
        <w:pStyle w:val="Tekstpodstawowywcity"/>
        <w:widowControl w:val="0"/>
        <w:numPr>
          <w:ilvl w:val="0"/>
          <w:numId w:val="10"/>
        </w:numPr>
        <w:tabs>
          <w:tab w:val="left" w:pos="-1134"/>
        </w:tabs>
        <w:spacing w:after="0"/>
        <w:jc w:val="both"/>
        <w:rPr>
          <w:rFonts w:cs="Times New Roman"/>
        </w:rPr>
      </w:pPr>
      <w:r>
        <w:rPr>
          <w:rFonts w:cs="Times New Roman"/>
        </w:rPr>
        <w:t>przekazania Wykonawcy terenu budowy,</w:t>
      </w:r>
    </w:p>
    <w:p w:rsidR="00FA7D3D" w:rsidRDefault="00FA7D3D" w:rsidP="00FA7D3D">
      <w:pPr>
        <w:pStyle w:val="Tekstpodstawowywcity"/>
        <w:widowControl w:val="0"/>
        <w:numPr>
          <w:ilvl w:val="0"/>
          <w:numId w:val="10"/>
        </w:numPr>
        <w:tabs>
          <w:tab w:val="left" w:pos="-1134"/>
        </w:tabs>
        <w:spacing w:after="0"/>
        <w:jc w:val="both"/>
        <w:rPr>
          <w:rFonts w:cs="Times New Roman"/>
        </w:rPr>
      </w:pPr>
      <w:r>
        <w:rPr>
          <w:rFonts w:cs="Times New Roman"/>
        </w:rPr>
        <w:t>zatwierdzania bez zbędnej zwłoki, w terminie nie dłuższym niż 7 dni przekazanych przez Wykonawcę: planu bezpieczeństwa i ochrony zdrowia oraz Harmonogramu rzeczowo-finansowego,</w:t>
      </w:r>
    </w:p>
    <w:p w:rsidR="00FA7D3D" w:rsidRDefault="00FA7D3D" w:rsidP="00FA7D3D">
      <w:pPr>
        <w:pStyle w:val="Tekstpodstawowywcity"/>
        <w:widowControl w:val="0"/>
        <w:numPr>
          <w:ilvl w:val="0"/>
          <w:numId w:val="10"/>
        </w:numPr>
        <w:tabs>
          <w:tab w:val="left" w:pos="-1134"/>
        </w:tabs>
        <w:spacing w:after="0"/>
        <w:jc w:val="both"/>
        <w:rPr>
          <w:rFonts w:cs="Times New Roman"/>
        </w:rPr>
      </w:pPr>
      <w:r>
        <w:rPr>
          <w:rFonts w:cs="Times New Roman"/>
        </w:rPr>
        <w:t>udostępnienia dziennika budowy i decyzji o pozwoleniu na budowę,</w:t>
      </w:r>
    </w:p>
    <w:p w:rsidR="00FA7D3D" w:rsidRDefault="00FA7D3D" w:rsidP="00FA7D3D">
      <w:pPr>
        <w:pStyle w:val="Tekstpodstawowywcity"/>
        <w:widowControl w:val="0"/>
        <w:numPr>
          <w:ilvl w:val="0"/>
          <w:numId w:val="10"/>
        </w:numPr>
        <w:tabs>
          <w:tab w:val="left" w:pos="-1134"/>
        </w:tabs>
        <w:spacing w:after="0"/>
        <w:jc w:val="both"/>
        <w:rPr>
          <w:rFonts w:cs="Times New Roman"/>
        </w:rPr>
      </w:pPr>
      <w:r>
        <w:rPr>
          <w:rFonts w:cs="Times New Roman"/>
        </w:rPr>
        <w:t>przeprowadzenia odbiorów robót zanikających lub ulegających zakryciu,</w:t>
      </w:r>
    </w:p>
    <w:p w:rsidR="00FA7D3D" w:rsidRDefault="00FA7D3D" w:rsidP="00FA7D3D">
      <w:pPr>
        <w:pStyle w:val="Tekstpodstawowywcity"/>
        <w:widowControl w:val="0"/>
        <w:numPr>
          <w:ilvl w:val="0"/>
          <w:numId w:val="10"/>
        </w:numPr>
        <w:tabs>
          <w:tab w:val="left" w:pos="-1134"/>
        </w:tabs>
        <w:spacing w:after="0"/>
        <w:jc w:val="both"/>
        <w:rPr>
          <w:rFonts w:cs="Times New Roman"/>
        </w:rPr>
      </w:pPr>
      <w:r>
        <w:rPr>
          <w:rFonts w:cs="Times New Roman"/>
        </w:rPr>
        <w:t>dokonania odbioru częściowego poszczególnych etapów robót oraz odbioru końcowego przedmiotu umowy.</w:t>
      </w:r>
    </w:p>
    <w:p w:rsidR="00FA7D3D" w:rsidRDefault="00FA7D3D" w:rsidP="00FA7D3D">
      <w:pPr>
        <w:pStyle w:val="Tekstpodstawowywcity"/>
        <w:widowControl w:val="0"/>
        <w:tabs>
          <w:tab w:val="left" w:pos="-1134"/>
        </w:tabs>
        <w:spacing w:before="120"/>
        <w:ind w:left="0"/>
        <w:jc w:val="center"/>
        <w:rPr>
          <w:rFonts w:cs="Times New Roman"/>
        </w:rPr>
      </w:pPr>
      <w:r>
        <w:rPr>
          <w:rFonts w:cs="Times New Roman"/>
        </w:rPr>
        <w:t>§ 5. OBOWIĄZKI WYKONAWCY</w:t>
      </w:r>
    </w:p>
    <w:p w:rsidR="00FA7D3D" w:rsidRDefault="00FA7D3D" w:rsidP="00FA7D3D">
      <w:pPr>
        <w:pStyle w:val="Tekstpodstawowywcity"/>
        <w:widowControl w:val="0"/>
        <w:numPr>
          <w:ilvl w:val="1"/>
          <w:numId w:val="11"/>
        </w:numPr>
        <w:tabs>
          <w:tab w:val="left" w:pos="426"/>
        </w:tabs>
        <w:spacing w:after="0"/>
        <w:ind w:left="567" w:hanging="567"/>
        <w:jc w:val="both"/>
        <w:rPr>
          <w:rFonts w:cs="Times New Roman"/>
        </w:rPr>
      </w:pPr>
      <w:r>
        <w:rPr>
          <w:rFonts w:cs="Times New Roman"/>
        </w:rPr>
        <w:t>Wykonawca zobowiązuje się w szczególności do:</w:t>
      </w:r>
    </w:p>
    <w:p w:rsidR="00FA7D3D" w:rsidRDefault="00FA7D3D" w:rsidP="00FA7D3D">
      <w:pPr>
        <w:pStyle w:val="Tekstpodstawowywcity"/>
        <w:widowControl w:val="0"/>
        <w:numPr>
          <w:ilvl w:val="0"/>
          <w:numId w:val="12"/>
        </w:numPr>
        <w:spacing w:after="0"/>
        <w:jc w:val="both"/>
        <w:rPr>
          <w:rFonts w:cs="Times New Roman"/>
        </w:rPr>
      </w:pPr>
      <w:r>
        <w:rPr>
          <w:rFonts w:cs="Times New Roman"/>
        </w:rPr>
        <w:t xml:space="preserve">opracowania i dostarczenia Zamawiającemu do zatwierdzenia, w terminie 7 dni </w:t>
      </w:r>
      <w:r>
        <w:rPr>
          <w:rFonts w:cs="Times New Roman"/>
        </w:rPr>
        <w:br/>
        <w:t>od dnia zawarcia umowy harmonogramu rzeczowo – finansowego  robót</w:t>
      </w:r>
      <w:r>
        <w:rPr>
          <w:lang w:eastAsia="ar-SA"/>
        </w:rPr>
        <w:t>.</w:t>
      </w:r>
    </w:p>
    <w:p w:rsidR="00FA7D3D" w:rsidRDefault="00FA7D3D" w:rsidP="00FA7D3D">
      <w:pPr>
        <w:pStyle w:val="Tekstpodstawowywcity"/>
        <w:widowControl w:val="0"/>
        <w:numPr>
          <w:ilvl w:val="0"/>
          <w:numId w:val="12"/>
        </w:numPr>
        <w:spacing w:after="0"/>
        <w:jc w:val="both"/>
        <w:rPr>
          <w:rFonts w:cs="Times New Roman"/>
        </w:rPr>
      </w:pPr>
      <w:r>
        <w:rPr>
          <w:rFonts w:cs="Times New Roman"/>
        </w:rPr>
        <w:t>opracowania przed przejęciem terenu budowy planu bezpieczeństwa i ochrony zdrowia (BIOZ), stosownie do wymagań określonych przepisami powszechnie obowiązującego prawa. Plan bezpieczeństwa i ochrony zdrowia (BIOZ) będzie stanowił załącznik do protokołu zdawczo-odbiorczego przekazania terenu budowy,</w:t>
      </w:r>
    </w:p>
    <w:p w:rsidR="00FA7D3D" w:rsidRDefault="00FA7D3D" w:rsidP="00FA7D3D">
      <w:pPr>
        <w:pStyle w:val="Tekstpodstawowywcity"/>
        <w:widowControl w:val="0"/>
        <w:numPr>
          <w:ilvl w:val="0"/>
          <w:numId w:val="12"/>
        </w:numPr>
        <w:spacing w:after="0"/>
        <w:jc w:val="both"/>
        <w:rPr>
          <w:rFonts w:cs="Times New Roman"/>
        </w:rPr>
      </w:pPr>
      <w:r>
        <w:rPr>
          <w:rFonts w:cs="Times New Roman"/>
        </w:rPr>
        <w:t>uzgadniania wszelkich uwag wymagających uzupełnienia lub poprawienia planu BIOZ z Zamawiającym oraz wprowadzenie ich przez Wykonawcę i przekazanie Zamawiającemu w ciągu 7 kolejnych dni,</w:t>
      </w:r>
    </w:p>
    <w:p w:rsidR="00FA7D3D" w:rsidRDefault="00FA7D3D" w:rsidP="00FA7D3D">
      <w:pPr>
        <w:pStyle w:val="Tekstpodstawowywcity"/>
        <w:widowControl w:val="0"/>
        <w:numPr>
          <w:ilvl w:val="0"/>
          <w:numId w:val="12"/>
        </w:numPr>
        <w:spacing w:after="0"/>
        <w:jc w:val="both"/>
        <w:rPr>
          <w:rFonts w:cs="Times New Roman"/>
        </w:rPr>
      </w:pPr>
      <w:r>
        <w:rPr>
          <w:lang w:eastAsia="pl-PL"/>
        </w:rPr>
        <w:t>przejęcia od Zamawiającego terenu robót w terminie 7 dni przed terminem rozpoczęcia robót budowlanych, wskazanym w Harmonogramie rzeczowo - terminowo - finansowym, na podstawie protokołu zdawczo - odbiorczego,</w:t>
      </w:r>
    </w:p>
    <w:p w:rsidR="00FA7D3D" w:rsidRDefault="00FA7D3D" w:rsidP="00FA7D3D">
      <w:pPr>
        <w:pStyle w:val="Tekstpodstawowywcity"/>
        <w:widowControl w:val="0"/>
        <w:numPr>
          <w:ilvl w:val="0"/>
          <w:numId w:val="12"/>
        </w:numPr>
        <w:spacing w:after="0"/>
        <w:jc w:val="both"/>
        <w:rPr>
          <w:rFonts w:cs="Times New Roman"/>
        </w:rPr>
      </w:pPr>
      <w:r>
        <w:rPr>
          <w:rFonts w:cs="Times New Roman"/>
        </w:rPr>
        <w:t>terminowego wykonania robót zgodnie z Harmonogramem rzeczowo - finansowym,</w:t>
      </w:r>
    </w:p>
    <w:p w:rsidR="00FA7D3D" w:rsidRDefault="00FA7D3D" w:rsidP="00FA7D3D">
      <w:pPr>
        <w:pStyle w:val="Tekstpodstawowywcity"/>
        <w:widowControl w:val="0"/>
        <w:numPr>
          <w:ilvl w:val="0"/>
          <w:numId w:val="12"/>
        </w:numPr>
        <w:spacing w:after="0"/>
        <w:jc w:val="both"/>
        <w:rPr>
          <w:rFonts w:cs="Times New Roman"/>
        </w:rPr>
      </w:pPr>
      <w:r>
        <w:rPr>
          <w:rFonts w:cs="Times New Roman"/>
        </w:rPr>
        <w:t>prawidłowego, terminowego i czytelnego prowadzenia dokumentacji budowy,</w:t>
      </w:r>
    </w:p>
    <w:p w:rsidR="00DD7595" w:rsidRDefault="00FA7D3D" w:rsidP="00FA7D3D">
      <w:pPr>
        <w:pStyle w:val="Tekstpodstawowywcity"/>
        <w:widowControl w:val="0"/>
        <w:numPr>
          <w:ilvl w:val="0"/>
          <w:numId w:val="12"/>
        </w:numPr>
        <w:spacing w:after="0"/>
        <w:jc w:val="both"/>
        <w:rPr>
          <w:rFonts w:cs="Times New Roman"/>
        </w:rPr>
      </w:pPr>
      <w:r>
        <w:rPr>
          <w:rFonts w:cs="Times New Roman"/>
        </w:rPr>
        <w:t xml:space="preserve">wykonania wszystkich robót zgodnie z dokumentacją projektową, specyfikacją techniczną wykonania i odbioru robót budowlanych i uzgodnieniami dokonanymi w trakcie realizacji umowy, zaleceniami nadzoru inwestorskiego i autorskiego, </w:t>
      </w:r>
    </w:p>
    <w:p w:rsidR="00DD7595" w:rsidRDefault="00DD7595" w:rsidP="00DD7595">
      <w:pPr>
        <w:pStyle w:val="Tekstpodstawowywcity"/>
        <w:widowControl w:val="0"/>
        <w:spacing w:after="0"/>
        <w:ind w:left="720"/>
        <w:jc w:val="both"/>
        <w:rPr>
          <w:rFonts w:cs="Times New Roman"/>
        </w:rPr>
      </w:pPr>
    </w:p>
    <w:p w:rsidR="00DD7595" w:rsidRDefault="00DD7595" w:rsidP="00DD7595">
      <w:pPr>
        <w:pStyle w:val="Tekstpodstawowywcity"/>
        <w:widowControl w:val="0"/>
        <w:spacing w:after="0"/>
        <w:ind w:left="720"/>
        <w:jc w:val="both"/>
        <w:rPr>
          <w:rFonts w:cs="Times New Roman"/>
        </w:rPr>
      </w:pPr>
    </w:p>
    <w:p w:rsidR="00DD7595" w:rsidRDefault="00DD7595" w:rsidP="00DD7595">
      <w:pPr>
        <w:pStyle w:val="Tekstpodstawowywcity"/>
        <w:widowControl w:val="0"/>
        <w:spacing w:after="0"/>
        <w:ind w:left="720"/>
        <w:jc w:val="both"/>
        <w:rPr>
          <w:rFonts w:cs="Times New Roman"/>
        </w:rPr>
      </w:pPr>
    </w:p>
    <w:p w:rsidR="00FA7D3D" w:rsidRDefault="00FA7D3D" w:rsidP="00FA7D3D">
      <w:pPr>
        <w:pStyle w:val="Tekstpodstawowywcity"/>
        <w:widowControl w:val="0"/>
        <w:numPr>
          <w:ilvl w:val="0"/>
          <w:numId w:val="12"/>
        </w:numPr>
        <w:spacing w:after="0"/>
        <w:jc w:val="both"/>
        <w:rPr>
          <w:rFonts w:cs="Times New Roman"/>
        </w:rPr>
      </w:pPr>
      <w:r>
        <w:rPr>
          <w:rFonts w:cs="Times New Roman"/>
        </w:rPr>
        <w:t xml:space="preserve">obowiązującymi normami i warunkami technicznymi wykonania i odbioru robót, prawem budowlanym, zasadami sztuki budowlanej, </w:t>
      </w:r>
    </w:p>
    <w:p w:rsidR="00FA7D3D" w:rsidRDefault="00FA7D3D" w:rsidP="00FA7D3D">
      <w:pPr>
        <w:pStyle w:val="Tekstpodstawowywcity"/>
        <w:widowControl w:val="0"/>
        <w:numPr>
          <w:ilvl w:val="0"/>
          <w:numId w:val="12"/>
        </w:numPr>
        <w:spacing w:after="0"/>
        <w:jc w:val="both"/>
        <w:rPr>
          <w:rFonts w:cs="Times New Roman"/>
        </w:rPr>
      </w:pPr>
      <w:r>
        <w:rPr>
          <w:rFonts w:cs="Times New Roman"/>
        </w:rPr>
        <w:t xml:space="preserve">stosowania materiałów i urządzeń z zachowaniem wymogów stawianych wyrobom dopuszczonym do obrotu i stosowania w budownictwie zgodnie z odpowiednimi przepisami, w szczególności ustawą z dnia 16 kwietnia 2004 r. o wyrobach budowlanych </w:t>
      </w:r>
      <w:r>
        <w:t xml:space="preserve">(Dz. U. z 2021r. poz. 1213 z </w:t>
      </w:r>
      <w:proofErr w:type="spellStart"/>
      <w:r>
        <w:t>późn</w:t>
      </w:r>
      <w:proofErr w:type="spellEnd"/>
      <w:r>
        <w:t xml:space="preserve">. zm.) </w:t>
      </w:r>
      <w:r>
        <w:rPr>
          <w:rFonts w:cs="Times New Roman"/>
        </w:rPr>
        <w:t xml:space="preserve"> oraz zapewnienia jakości robót nie niższych niż zadeklarowane w ofercie, zmiany określonych standardów wymagają pisemnej zgody Zamawiającego,</w:t>
      </w:r>
    </w:p>
    <w:p w:rsidR="00FA7D3D" w:rsidRDefault="00FA7D3D" w:rsidP="00FA7D3D">
      <w:pPr>
        <w:pStyle w:val="Tekstpodstawowywcity"/>
        <w:widowControl w:val="0"/>
        <w:numPr>
          <w:ilvl w:val="0"/>
          <w:numId w:val="12"/>
        </w:numPr>
        <w:spacing w:after="0"/>
        <w:jc w:val="both"/>
        <w:rPr>
          <w:rFonts w:cs="Times New Roman"/>
        </w:rPr>
      </w:pPr>
      <w:r>
        <w:rPr>
          <w:rFonts w:cs="Times New Roman"/>
        </w:rPr>
        <w:t>zapewnienia przestrzegania przepisów i zasad bhp oraz p.poż. we wszystkich miejscach wykonywania robót i miejscach składowania materiałów zgodnie z przepisami i dokumentacją techniczną oraz zapewnienia należytego porządku na terenie budowy i w jej otoczeniu, w tym na drogach dojazdowych,</w:t>
      </w:r>
    </w:p>
    <w:p w:rsidR="00FA7D3D" w:rsidRDefault="00FA7D3D" w:rsidP="00FA7D3D">
      <w:pPr>
        <w:pStyle w:val="Tekstpodstawowywcity"/>
        <w:widowControl w:val="0"/>
        <w:numPr>
          <w:ilvl w:val="0"/>
          <w:numId w:val="12"/>
        </w:numPr>
        <w:spacing w:after="0"/>
        <w:jc w:val="both"/>
        <w:rPr>
          <w:rFonts w:cs="Times New Roman"/>
        </w:rPr>
      </w:pPr>
      <w:r>
        <w:rPr>
          <w:rFonts w:cs="Times New Roman"/>
        </w:rPr>
        <w:t>prowadzenia robót w sposób nie powodujący szkód, w tym zagrożenia ludzi i mienia Zamawiającego,</w:t>
      </w:r>
    </w:p>
    <w:p w:rsidR="00FA7D3D" w:rsidRDefault="00FA7D3D" w:rsidP="00FA7D3D">
      <w:pPr>
        <w:pStyle w:val="Tekstpodstawowywcity"/>
        <w:widowControl w:val="0"/>
        <w:numPr>
          <w:ilvl w:val="0"/>
          <w:numId w:val="12"/>
        </w:numPr>
        <w:spacing w:after="0"/>
        <w:jc w:val="both"/>
        <w:rPr>
          <w:rFonts w:cs="Times New Roman"/>
        </w:rPr>
      </w:pPr>
      <w:r>
        <w:rPr>
          <w:lang w:eastAsia="pl-PL"/>
        </w:rPr>
        <w:t> przekazania, w dniu przejęcia terenu robót Zamawiającemu oświadczenia kierownika budowy o przyjęciu obowiązku kierowania budową,</w:t>
      </w:r>
    </w:p>
    <w:p w:rsidR="00FA7D3D" w:rsidRDefault="00FA7D3D" w:rsidP="00FA7D3D">
      <w:pPr>
        <w:pStyle w:val="Akapitzlist"/>
        <w:numPr>
          <w:ilvl w:val="0"/>
          <w:numId w:val="12"/>
        </w:numPr>
        <w:suppressAutoHyphens w:val="0"/>
        <w:autoSpaceDE w:val="0"/>
        <w:autoSpaceDN w:val="0"/>
        <w:adjustRightInd w:val="0"/>
        <w:contextualSpacing w:val="0"/>
        <w:jc w:val="both"/>
        <w:rPr>
          <w:sz w:val="24"/>
          <w:lang w:eastAsia="pl-PL"/>
        </w:rPr>
      </w:pPr>
      <w:r>
        <w:rPr>
          <w:sz w:val="24"/>
          <w:lang w:eastAsia="pl-PL"/>
        </w:rPr>
        <w:t xml:space="preserve">zorganizowania terenu robót, w tym wykonanie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przejęcia placu budowy, </w:t>
      </w:r>
    </w:p>
    <w:p w:rsidR="00FA7D3D" w:rsidRDefault="00FA7D3D" w:rsidP="00FA7D3D">
      <w:pPr>
        <w:pStyle w:val="Tekstpodstawowywcity"/>
        <w:widowControl w:val="0"/>
        <w:numPr>
          <w:ilvl w:val="0"/>
          <w:numId w:val="12"/>
        </w:numPr>
        <w:spacing w:after="0"/>
        <w:jc w:val="both"/>
        <w:rPr>
          <w:rFonts w:cs="Times New Roman"/>
        </w:rPr>
      </w:pPr>
      <w:r>
        <w:rPr>
          <w:lang w:eastAsia="pl-PL"/>
        </w:rPr>
        <w:t>ochrony i dozoru terenu robót oraz mienia znajdującego się na tych terenach od momentu przejęcia terenu robót. Wykonawca do czasu zwrotnego przekazania terenu budowy ponosi pełną odpowiedzialność za majątek własny, jak i majątek Zamawiającego znajdujący się na terenie robót,</w:t>
      </w:r>
    </w:p>
    <w:p w:rsidR="00FA7D3D" w:rsidRDefault="00FA7D3D" w:rsidP="00FA7D3D">
      <w:pPr>
        <w:pStyle w:val="Akapitzlist"/>
        <w:numPr>
          <w:ilvl w:val="0"/>
          <w:numId w:val="12"/>
        </w:numPr>
        <w:suppressAutoHyphens w:val="0"/>
        <w:autoSpaceDE w:val="0"/>
        <w:autoSpaceDN w:val="0"/>
        <w:adjustRightInd w:val="0"/>
        <w:contextualSpacing w:val="0"/>
        <w:jc w:val="both"/>
        <w:rPr>
          <w:sz w:val="24"/>
          <w:lang w:eastAsia="pl-PL"/>
        </w:rPr>
      </w:pPr>
      <w:r>
        <w:rPr>
          <w:sz w:val="24"/>
          <w:lang w:eastAsia="pl-PL"/>
        </w:rPr>
        <w:t xml:space="preserve">uczestniczenia w naradach koordynacyjnych organizowanych przez Zamawiającego w trakcie realizacji umowy, </w:t>
      </w:r>
    </w:p>
    <w:p w:rsidR="00FA7D3D" w:rsidRDefault="00FA7D3D" w:rsidP="00FA7D3D">
      <w:pPr>
        <w:pStyle w:val="Akapitzlist"/>
        <w:numPr>
          <w:ilvl w:val="0"/>
          <w:numId w:val="12"/>
        </w:numPr>
        <w:suppressAutoHyphens w:val="0"/>
        <w:autoSpaceDE w:val="0"/>
        <w:autoSpaceDN w:val="0"/>
        <w:adjustRightInd w:val="0"/>
        <w:contextualSpacing w:val="0"/>
        <w:jc w:val="both"/>
        <w:rPr>
          <w:sz w:val="24"/>
          <w:lang w:eastAsia="pl-PL"/>
        </w:rPr>
      </w:pPr>
      <w:r>
        <w:rPr>
          <w:sz w:val="24"/>
          <w:lang w:eastAsia="pl-PL"/>
        </w:rPr>
        <w:t>zgłaszania wykonania robót zanikających lub ulegających zakryciu, przed ich zakryciem w celu odbioru,</w:t>
      </w:r>
    </w:p>
    <w:p w:rsidR="00FA7D3D" w:rsidRPr="003F1205" w:rsidRDefault="00FA7D3D" w:rsidP="00FA7D3D">
      <w:pPr>
        <w:pStyle w:val="Wcicietrecitekstu"/>
        <w:widowControl w:val="0"/>
        <w:numPr>
          <w:ilvl w:val="0"/>
          <w:numId w:val="12"/>
        </w:numPr>
        <w:suppressAutoHyphens/>
        <w:spacing w:after="60"/>
        <w:ind w:left="714" w:hanging="357"/>
        <w:jc w:val="both"/>
        <w:rPr>
          <w:sz w:val="24"/>
          <w:szCs w:val="24"/>
          <w:lang w:eastAsia="pl-PL"/>
        </w:rPr>
      </w:pPr>
      <w:r w:rsidRPr="003F1205">
        <w:rPr>
          <w:sz w:val="24"/>
          <w:szCs w:val="24"/>
        </w:rPr>
        <w:t>prowadz</w:t>
      </w:r>
      <w:r w:rsidR="00C21DE2" w:rsidRPr="003F1205">
        <w:rPr>
          <w:sz w:val="24"/>
          <w:szCs w:val="24"/>
        </w:rPr>
        <w:t>enia</w:t>
      </w:r>
      <w:r w:rsidRPr="003F1205">
        <w:rPr>
          <w:sz w:val="24"/>
          <w:szCs w:val="24"/>
        </w:rPr>
        <w:t xml:space="preserve"> dokumentacj</w:t>
      </w:r>
      <w:r w:rsidR="00C21DE2" w:rsidRPr="003F1205">
        <w:rPr>
          <w:sz w:val="24"/>
          <w:szCs w:val="24"/>
        </w:rPr>
        <w:t>i</w:t>
      </w:r>
      <w:r w:rsidRPr="003F1205">
        <w:rPr>
          <w:sz w:val="24"/>
          <w:szCs w:val="24"/>
        </w:rPr>
        <w:t xml:space="preserve"> fotograficzn</w:t>
      </w:r>
      <w:r w:rsidR="00C21DE2" w:rsidRPr="003F1205">
        <w:rPr>
          <w:sz w:val="24"/>
          <w:szCs w:val="24"/>
        </w:rPr>
        <w:t>ej</w:t>
      </w:r>
      <w:r w:rsidRPr="003F1205">
        <w:rPr>
          <w:sz w:val="24"/>
          <w:szCs w:val="24"/>
        </w:rPr>
        <w:t xml:space="preserve"> wykonanych robót. </w:t>
      </w:r>
    </w:p>
    <w:p w:rsidR="00FA7D3D" w:rsidRDefault="00FA7D3D" w:rsidP="00FA7D3D">
      <w:pPr>
        <w:pStyle w:val="Tekstpodstawowywcity"/>
        <w:widowControl w:val="0"/>
        <w:numPr>
          <w:ilvl w:val="0"/>
          <w:numId w:val="13"/>
        </w:numPr>
        <w:tabs>
          <w:tab w:val="left" w:pos="709"/>
        </w:tabs>
        <w:spacing w:after="0"/>
        <w:ind w:left="709" w:hanging="706"/>
        <w:jc w:val="both"/>
        <w:rPr>
          <w:rFonts w:cs="Times New Roman"/>
        </w:rPr>
      </w:pPr>
      <w:r>
        <w:rPr>
          <w:rFonts w:cs="Times New Roman"/>
        </w:rPr>
        <w:t>Wykonawca zobowiązany jest zapewnić swoim kosztem i staraniem:</w:t>
      </w:r>
    </w:p>
    <w:p w:rsidR="00FA7D3D" w:rsidRDefault="00FA7D3D" w:rsidP="00FA7D3D">
      <w:pPr>
        <w:pStyle w:val="Tekstpodstawowywcity"/>
        <w:widowControl w:val="0"/>
        <w:numPr>
          <w:ilvl w:val="0"/>
          <w:numId w:val="14"/>
        </w:numPr>
        <w:spacing w:after="0"/>
        <w:jc w:val="both"/>
        <w:rPr>
          <w:rFonts w:cs="Times New Roman"/>
        </w:rPr>
      </w:pPr>
      <w:r>
        <w:rPr>
          <w:rFonts w:cs="Times New Roman"/>
        </w:rPr>
        <w:t xml:space="preserve">kierownictwo i nadzór nad realizowanymi robotami, a w szczególności kierownika budowy i kierowników robót w wymaganych specjalnościach uprawnionych do wykonywania samodzielnych funkcji technicznych w budownictwie, </w:t>
      </w:r>
    </w:p>
    <w:p w:rsidR="00FA7D3D" w:rsidRDefault="00FA7D3D" w:rsidP="00FA7D3D">
      <w:pPr>
        <w:pStyle w:val="Tekstpodstawowywcity"/>
        <w:widowControl w:val="0"/>
        <w:numPr>
          <w:ilvl w:val="0"/>
          <w:numId w:val="14"/>
        </w:numPr>
        <w:spacing w:after="0"/>
        <w:jc w:val="both"/>
        <w:rPr>
          <w:rFonts w:cs="Times New Roman"/>
        </w:rPr>
      </w:pPr>
      <w:r>
        <w:rPr>
          <w:rFonts w:cs="Times New Roman"/>
        </w:rPr>
        <w:t>dostarczenia Zamawiającemu pisemnych oświadczeń o objęciu funkcji kierowniczych na budowie,</w:t>
      </w:r>
    </w:p>
    <w:p w:rsidR="00FA7D3D" w:rsidRDefault="00FA7D3D" w:rsidP="00FA7D3D">
      <w:pPr>
        <w:pStyle w:val="Tekstpodstawowywcity"/>
        <w:widowControl w:val="0"/>
        <w:numPr>
          <w:ilvl w:val="0"/>
          <w:numId w:val="14"/>
        </w:numPr>
        <w:spacing w:after="0"/>
        <w:jc w:val="both"/>
        <w:rPr>
          <w:rFonts w:cs="Times New Roman"/>
        </w:rPr>
      </w:pPr>
      <w:r>
        <w:rPr>
          <w:rFonts w:cs="Times New Roman"/>
        </w:rPr>
        <w:t xml:space="preserve">wykonanie zabezpieczenia budowy i jej ochrony w okresie realizacji umowy, </w:t>
      </w:r>
    </w:p>
    <w:p w:rsidR="00FA7D3D" w:rsidRDefault="00FA7D3D" w:rsidP="00FA7D3D">
      <w:pPr>
        <w:pStyle w:val="Tekstpodstawowywcity"/>
        <w:widowControl w:val="0"/>
        <w:numPr>
          <w:ilvl w:val="0"/>
          <w:numId w:val="14"/>
        </w:numPr>
        <w:spacing w:after="0"/>
        <w:jc w:val="both"/>
        <w:rPr>
          <w:rFonts w:cs="Times New Roman"/>
        </w:rPr>
      </w:pPr>
      <w:r>
        <w:rPr>
          <w:rFonts w:cs="Times New Roman"/>
        </w:rPr>
        <w:t>organizację i utrzymanie zaplecza socjalno-magazynowego,</w:t>
      </w:r>
    </w:p>
    <w:p w:rsidR="00FA7D3D" w:rsidRDefault="00FA7D3D" w:rsidP="00FA7D3D">
      <w:pPr>
        <w:pStyle w:val="Tekstpodstawowywcity"/>
        <w:widowControl w:val="0"/>
        <w:numPr>
          <w:ilvl w:val="0"/>
          <w:numId w:val="14"/>
        </w:numPr>
        <w:spacing w:after="0"/>
        <w:jc w:val="both"/>
        <w:rPr>
          <w:rFonts w:cs="Times New Roman"/>
        </w:rPr>
      </w:pPr>
      <w:r>
        <w:rPr>
          <w:rFonts w:cs="Times New Roman"/>
        </w:rPr>
        <w:t>gospodarowanie terenem robót od momentu jego przejęcia do czasu wykonania i odbioru przedmiotu umowy, odpowiadając za wszelkie szkody powstałe na tym terenie,</w:t>
      </w:r>
    </w:p>
    <w:p w:rsidR="00FA7D3D" w:rsidRDefault="00FA7D3D" w:rsidP="00FA7D3D">
      <w:pPr>
        <w:pStyle w:val="Tekstpodstawowywcity"/>
        <w:widowControl w:val="0"/>
        <w:numPr>
          <w:ilvl w:val="0"/>
          <w:numId w:val="14"/>
        </w:numPr>
        <w:spacing w:after="0"/>
        <w:jc w:val="both"/>
        <w:rPr>
          <w:rFonts w:cs="Times New Roman"/>
        </w:rPr>
      </w:pPr>
      <w:r>
        <w:rPr>
          <w:rFonts w:cs="Times New Roman"/>
        </w:rPr>
        <w:t>zabezpieczenie terenu robót przed dostępem osób trzecich w sposób zapewniający bezpieczne ich prowadzenie,</w:t>
      </w:r>
    </w:p>
    <w:p w:rsidR="00FA7D3D" w:rsidRDefault="00FA7D3D" w:rsidP="00FA7D3D">
      <w:pPr>
        <w:pStyle w:val="Tekstpodstawowywcity"/>
        <w:widowControl w:val="0"/>
        <w:numPr>
          <w:ilvl w:val="0"/>
          <w:numId w:val="14"/>
        </w:numPr>
        <w:spacing w:after="0"/>
        <w:jc w:val="both"/>
        <w:rPr>
          <w:rFonts w:cs="Times New Roman"/>
        </w:rPr>
      </w:pPr>
      <w:r>
        <w:rPr>
          <w:rFonts w:cs="Times New Roman"/>
        </w:rPr>
        <w:t>mycia kół pojazdów przed każdorazowym wyjazdem z budowy na drogę publiczną,</w:t>
      </w:r>
    </w:p>
    <w:p w:rsidR="00FA7D3D" w:rsidRDefault="00FA7D3D" w:rsidP="00FA7D3D">
      <w:pPr>
        <w:pStyle w:val="Tekstpodstawowywcity"/>
        <w:widowControl w:val="0"/>
        <w:numPr>
          <w:ilvl w:val="0"/>
          <w:numId w:val="14"/>
        </w:numPr>
        <w:spacing w:after="0"/>
        <w:jc w:val="both"/>
        <w:rPr>
          <w:rFonts w:cs="Times New Roman"/>
        </w:rPr>
      </w:pPr>
      <w:r>
        <w:rPr>
          <w:rFonts w:cs="Times New Roman"/>
        </w:rPr>
        <w:t>dostawę dla potrzeb budowy energii elektrycznej, energii cieplnej, wody, wywóz nieczystości i odpadów, odprowadzenie ścieków, itp.,</w:t>
      </w:r>
    </w:p>
    <w:p w:rsidR="00DD7595" w:rsidRDefault="00DD7595" w:rsidP="00DD7595">
      <w:pPr>
        <w:pStyle w:val="Tekstpodstawowywcity"/>
        <w:widowControl w:val="0"/>
        <w:spacing w:after="0"/>
        <w:ind w:left="720"/>
        <w:jc w:val="both"/>
        <w:rPr>
          <w:rFonts w:cs="Times New Roman"/>
        </w:rPr>
      </w:pPr>
    </w:p>
    <w:p w:rsidR="00DD7595" w:rsidRDefault="00DD7595" w:rsidP="00DD7595">
      <w:pPr>
        <w:pStyle w:val="Tekstpodstawowywcity"/>
        <w:widowControl w:val="0"/>
        <w:spacing w:after="0"/>
        <w:ind w:left="360"/>
        <w:jc w:val="both"/>
        <w:rPr>
          <w:rFonts w:cs="Times New Roman"/>
        </w:rPr>
      </w:pPr>
    </w:p>
    <w:p w:rsidR="00FA7D3D" w:rsidRDefault="00FA7D3D" w:rsidP="00FA7D3D">
      <w:pPr>
        <w:pStyle w:val="Tekstpodstawowywcity"/>
        <w:widowControl w:val="0"/>
        <w:numPr>
          <w:ilvl w:val="0"/>
          <w:numId w:val="14"/>
        </w:numPr>
        <w:spacing w:after="0"/>
        <w:jc w:val="both"/>
        <w:rPr>
          <w:rFonts w:cs="Times New Roman"/>
        </w:rPr>
      </w:pPr>
      <w:r>
        <w:rPr>
          <w:rFonts w:cs="Times New Roman"/>
        </w:rPr>
        <w:t>właściwe warunki składowania materiałów i ich ochronę,</w:t>
      </w:r>
    </w:p>
    <w:p w:rsidR="00FA7D3D" w:rsidRDefault="00FA7D3D" w:rsidP="00FA7D3D">
      <w:pPr>
        <w:pStyle w:val="Tekstpodstawowywcity"/>
        <w:widowControl w:val="0"/>
        <w:numPr>
          <w:ilvl w:val="0"/>
          <w:numId w:val="14"/>
        </w:numPr>
        <w:spacing w:after="0"/>
        <w:jc w:val="both"/>
        <w:rPr>
          <w:rFonts w:cs="Times New Roman"/>
        </w:rPr>
      </w:pPr>
      <w:r>
        <w:rPr>
          <w:rFonts w:cs="Times New Roman"/>
        </w:rPr>
        <w:t>pracę sprzętu budowlano – montażowego i środków transportu,</w:t>
      </w:r>
    </w:p>
    <w:p w:rsidR="00FA7D3D" w:rsidRDefault="00FA7D3D" w:rsidP="00FA7D3D">
      <w:pPr>
        <w:pStyle w:val="Akapitzlist"/>
        <w:numPr>
          <w:ilvl w:val="0"/>
          <w:numId w:val="14"/>
        </w:numPr>
        <w:suppressAutoHyphens w:val="0"/>
        <w:autoSpaceDE w:val="0"/>
        <w:autoSpaceDN w:val="0"/>
        <w:adjustRightInd w:val="0"/>
        <w:contextualSpacing w:val="0"/>
        <w:jc w:val="both"/>
        <w:rPr>
          <w:sz w:val="24"/>
          <w:lang w:eastAsia="pl-PL"/>
        </w:rPr>
      </w:pPr>
      <w:r>
        <w:rPr>
          <w:sz w:val="24"/>
          <w:lang w:eastAsia="pl-PL"/>
        </w:rPr>
        <w:t>pełną odpowiedzialność za jakość, terminowość oraz bezpieczeństwo robót wykonywanych przez podwykonawców,</w:t>
      </w:r>
    </w:p>
    <w:p w:rsidR="00FA7D3D" w:rsidRDefault="00FA7D3D" w:rsidP="00FA7D3D">
      <w:pPr>
        <w:pStyle w:val="Tekstpodstawowywcity"/>
        <w:widowControl w:val="0"/>
        <w:numPr>
          <w:ilvl w:val="0"/>
          <w:numId w:val="14"/>
        </w:numPr>
        <w:spacing w:after="0"/>
        <w:jc w:val="both"/>
        <w:rPr>
          <w:rFonts w:cs="Times New Roman"/>
        </w:rPr>
      </w:pPr>
      <w:r>
        <w:rPr>
          <w:rFonts w:cs="Times New Roman"/>
        </w:rPr>
        <w:t>po zakończeniu robót, uporządkowanie terenu budowy i przekazać go w terminie ustalonym do odbioru końcowego,</w:t>
      </w:r>
    </w:p>
    <w:p w:rsidR="00FA7D3D" w:rsidRDefault="00FA7D3D" w:rsidP="00FA7D3D">
      <w:pPr>
        <w:pStyle w:val="Tekstpodstawowywcity"/>
        <w:widowControl w:val="0"/>
        <w:numPr>
          <w:ilvl w:val="0"/>
          <w:numId w:val="14"/>
        </w:numPr>
        <w:spacing w:after="0"/>
        <w:jc w:val="both"/>
        <w:rPr>
          <w:rFonts w:cs="Times New Roman"/>
        </w:rPr>
      </w:pPr>
      <w:r>
        <w:rPr>
          <w:rFonts w:cs="Times New Roman"/>
        </w:rPr>
        <w:t>w niezbędnym zakresie właściwe badania (w tym badania zagęszczenia gruntu przez Laboratorium certyfikowane), nadzory i odbiory, zgodnie z wydanymi warunkami, jeżeli będą one prawem wymagane.</w:t>
      </w:r>
    </w:p>
    <w:p w:rsidR="00FA7D3D" w:rsidRDefault="00FA7D3D" w:rsidP="00FA7D3D">
      <w:pPr>
        <w:pStyle w:val="Tekstpodstawowywcity"/>
        <w:widowControl w:val="0"/>
        <w:numPr>
          <w:ilvl w:val="0"/>
          <w:numId w:val="13"/>
        </w:numPr>
        <w:spacing w:after="0"/>
        <w:jc w:val="both"/>
        <w:rPr>
          <w:rFonts w:cs="Times New Roman"/>
        </w:rPr>
      </w:pPr>
      <w:r>
        <w:rPr>
          <w:rFonts w:cs="Times New Roman"/>
        </w:rPr>
        <w:t>Wykonawca odpowiada za wykonanie robót zgodnie z umową i oddanie ich Zamawiającemu w terminie umownym.</w:t>
      </w:r>
    </w:p>
    <w:p w:rsidR="00FA7D3D" w:rsidRDefault="00FA7D3D" w:rsidP="00FA7D3D">
      <w:pPr>
        <w:pStyle w:val="Tekstpodstawowywcity"/>
        <w:widowControl w:val="0"/>
        <w:numPr>
          <w:ilvl w:val="0"/>
          <w:numId w:val="13"/>
        </w:numPr>
        <w:spacing w:after="0"/>
        <w:jc w:val="both"/>
        <w:rPr>
          <w:rFonts w:cs="Times New Roman"/>
        </w:rPr>
      </w:pPr>
      <w:r>
        <w:rPr>
          <w:rFonts w:cs="Times New Roman"/>
        </w:rPr>
        <w:t>Wykonawca ponosi odpowiedzialność za szkodę wynikłą wskutek zaniechania zawiadomienia Zamawiającego o zauważonych wadach w dokumentacji projektowej.</w:t>
      </w:r>
    </w:p>
    <w:p w:rsidR="00FA7D3D" w:rsidRDefault="00FA7D3D" w:rsidP="00FA7D3D">
      <w:pPr>
        <w:pStyle w:val="Tekstpodstawowywcity"/>
        <w:widowControl w:val="0"/>
        <w:numPr>
          <w:ilvl w:val="0"/>
          <w:numId w:val="13"/>
        </w:numPr>
        <w:spacing w:after="0"/>
        <w:jc w:val="both"/>
        <w:rPr>
          <w:rFonts w:cs="Times New Roman"/>
        </w:rPr>
      </w:pPr>
      <w:r>
        <w:rPr>
          <w:rFonts w:cs="Times New Roman"/>
        </w:rPr>
        <w:t>Wykonawca ponosi odpowiedzialność za szkody i straty spowodowane przez niego lub podwykonawców przy wypełnianiu zobowiązań umownych.</w:t>
      </w:r>
    </w:p>
    <w:p w:rsidR="00FA7D3D" w:rsidRDefault="00FA7D3D" w:rsidP="00FA7D3D">
      <w:pPr>
        <w:pStyle w:val="Tekstpodstawowywcity"/>
        <w:widowControl w:val="0"/>
        <w:numPr>
          <w:ilvl w:val="0"/>
          <w:numId w:val="13"/>
        </w:numPr>
        <w:spacing w:after="0"/>
        <w:jc w:val="both"/>
        <w:rPr>
          <w:rFonts w:cs="Times New Roman"/>
        </w:rPr>
      </w:pPr>
      <w:r>
        <w:rPr>
          <w:rFonts w:cs="Times New Roman"/>
        </w:rPr>
        <w:t>Wykonawca ponosi odpowiedzialność również za szkody i straty spowodowane przez niego lub podwykonawców przy usuwaniu wad w okresie rękojmi.</w:t>
      </w:r>
    </w:p>
    <w:p w:rsidR="00FA7D3D" w:rsidRDefault="00FA7D3D" w:rsidP="00FA7D3D">
      <w:pPr>
        <w:pStyle w:val="Tekstpodstawowywcity"/>
        <w:widowControl w:val="0"/>
        <w:numPr>
          <w:ilvl w:val="0"/>
          <w:numId w:val="13"/>
        </w:numPr>
        <w:spacing w:after="0"/>
        <w:jc w:val="both"/>
        <w:rPr>
          <w:rFonts w:cs="Times New Roman"/>
        </w:rPr>
      </w:pPr>
      <w:r>
        <w:rPr>
          <w:rFonts w:cs="Times New Roman"/>
        </w:rPr>
        <w:t>Wykonawca nie może zlecić podwykonawcom całości robót objętych przedmiotem zamówienia.</w:t>
      </w:r>
    </w:p>
    <w:p w:rsidR="00FA7D3D" w:rsidRDefault="00FA7D3D" w:rsidP="00FA7D3D">
      <w:pPr>
        <w:pStyle w:val="Tekstpodstawowywcity"/>
        <w:widowControl w:val="0"/>
        <w:numPr>
          <w:ilvl w:val="0"/>
          <w:numId w:val="13"/>
        </w:numPr>
        <w:spacing w:after="0"/>
        <w:jc w:val="both"/>
        <w:rPr>
          <w:rFonts w:cs="Times New Roman"/>
        </w:rPr>
      </w:pPr>
      <w:r>
        <w:rPr>
          <w:rFonts w:cs="Times New Roman"/>
        </w:rPr>
        <w:t>W okresie od przekazania terenu budowy do daty zakończenia i odbioru robót Wykonawca odpowiada za odpowiednie utrzymanie terenu budowy.</w:t>
      </w:r>
    </w:p>
    <w:p w:rsidR="00FA7D3D" w:rsidRDefault="00FA7D3D" w:rsidP="00FA7D3D">
      <w:pPr>
        <w:pStyle w:val="Tekstpodstawowywcity"/>
        <w:widowControl w:val="0"/>
        <w:numPr>
          <w:ilvl w:val="0"/>
          <w:numId w:val="13"/>
        </w:numPr>
        <w:spacing w:after="0"/>
        <w:jc w:val="both"/>
        <w:rPr>
          <w:rFonts w:cs="Times New Roman"/>
        </w:rPr>
      </w:pPr>
      <w:r>
        <w:rPr>
          <w:rFonts w:cs="Times New Roman"/>
        </w:rPr>
        <w:t>Wykonawca jest odpowiedzialny za ochronę środowiska na terenie budowy i w jej bezpośrednim sąsiedztwie w zakresie, w jakim prowadzone prace mogą mieć na nie wpływ.</w:t>
      </w:r>
    </w:p>
    <w:p w:rsidR="00FA7D3D" w:rsidRDefault="00FA7D3D" w:rsidP="00FA7D3D">
      <w:pPr>
        <w:pStyle w:val="Tekstpodstawowywcity"/>
        <w:widowControl w:val="0"/>
        <w:numPr>
          <w:ilvl w:val="0"/>
          <w:numId w:val="13"/>
        </w:numPr>
        <w:spacing w:after="0"/>
        <w:jc w:val="both"/>
        <w:rPr>
          <w:rFonts w:cs="Times New Roman"/>
          <w:bCs/>
        </w:rPr>
      </w:pPr>
      <w:r>
        <w:rPr>
          <w:rFonts w:cs="Times New Roman"/>
        </w:rPr>
        <w:t>Wykonawca zabezpieczy Zamawiającego przed wszelkimi roszczeniami, postępowaniami, odszkodowaniami i kosztami, jakie mogą powstać wskutek lub w związku z prowadzonymi robotami w zakresie, w jakim Wykonawca jest za nie odpowiedzialny, a w razie dopuszczenia do ich powstania zrekompensuje Zamawiającemu poniesione przez niego z tego tytułu koszty lub straty.</w:t>
      </w:r>
    </w:p>
    <w:p w:rsidR="00FA7D3D" w:rsidRDefault="00FA7D3D" w:rsidP="00FA7D3D">
      <w:pPr>
        <w:pStyle w:val="Tekstpodstawowywcity"/>
        <w:widowControl w:val="0"/>
        <w:numPr>
          <w:ilvl w:val="0"/>
          <w:numId w:val="13"/>
        </w:numPr>
        <w:spacing w:after="0"/>
        <w:jc w:val="both"/>
        <w:rPr>
          <w:rFonts w:cs="Times New Roman"/>
          <w:bCs/>
        </w:rPr>
      </w:pPr>
      <w:r>
        <w:rPr>
          <w:rFonts w:cs="Times New Roman"/>
          <w:lang w:eastAsia="pl-PL"/>
        </w:rPr>
        <w:t xml:space="preserve">Zamawiający w okresie obowiązywania umowy zastrzega możliwość przeprowadzenia, bez wcześniejszego uprzedzenia, kontroli w miejscu prowadzenia robót przez Wykonawcę lub Podwykonawcę, sposobu zatrudnienia osób wskazanych w SWZ lub innych dokumentach zamówienia jako pracowników zatrudnionych na umowę o pracę. </w:t>
      </w:r>
    </w:p>
    <w:p w:rsidR="00FA7D3D" w:rsidRDefault="00FA7D3D" w:rsidP="00FA7D3D">
      <w:pPr>
        <w:pStyle w:val="Tekstpodstawowywcity"/>
        <w:widowControl w:val="0"/>
        <w:spacing w:after="0"/>
        <w:ind w:left="363"/>
        <w:jc w:val="both"/>
        <w:rPr>
          <w:rFonts w:cs="Times New Roman"/>
          <w:bCs/>
        </w:rPr>
      </w:pPr>
      <w:r>
        <w:rPr>
          <w:rFonts w:cs="Times New Roman"/>
          <w:lang w:eastAsia="pl-PL"/>
        </w:rPr>
        <w:t>Zamawiający będzie żądał dostarczenia przez Wykonawcę oraz Podwykonawców stosownych dokumentów, w szczególności poświadczonych za zgodność z oryginałem kopii umów o pracę (zanonimizowana w sposób zapewniający ochronę danych pracowników, zgodnie z przepisami ustawy o ochronie danych osobowych w szczególności bez adresu i nr PESEL pracowników), aneksów do tych umów zawierających imiona i nazwiska pracowników oraz informacje takie jak: data zawarcia umowy o pracę, rodzaj umowy o pracę i zakres obowiązków pracownika.</w:t>
      </w:r>
    </w:p>
    <w:p w:rsidR="00FA7D3D" w:rsidRDefault="00FA7D3D" w:rsidP="00FA7D3D">
      <w:pPr>
        <w:pStyle w:val="Tekstpodstawowywcity"/>
        <w:widowControl w:val="0"/>
        <w:numPr>
          <w:ilvl w:val="0"/>
          <w:numId w:val="13"/>
        </w:numPr>
        <w:spacing w:after="0"/>
        <w:jc w:val="both"/>
        <w:rPr>
          <w:rFonts w:cs="Times New Roman"/>
          <w:bCs/>
        </w:rPr>
      </w:pPr>
      <w:r>
        <w:rPr>
          <w:rFonts w:cs="Times New Roman"/>
          <w:lang w:eastAsia="pl-PL"/>
        </w:rPr>
        <w:t>Zamawiający w okresie obowiązywania umowy zastrzega możliwość żądania oświadczeń od pracowników, że Wykonawca lub Podwykonawca zatrudnia ich na umowę o pracę. Oświadczenie winno zawierać: datę zawarcia umowy, rodzaj umowy o pracę, wymiar etatu, termin obowiązywania umowy oraz czynności, które pracownik będzie wykonywał</w:t>
      </w:r>
      <w:r>
        <w:rPr>
          <w:rFonts w:cs="Times New Roman"/>
          <w:sz w:val="20"/>
          <w:szCs w:val="20"/>
          <w:lang w:eastAsia="pl-PL"/>
        </w:rPr>
        <w:t>.</w:t>
      </w:r>
    </w:p>
    <w:p w:rsidR="00DD7595" w:rsidRPr="00DD7595" w:rsidRDefault="00FA7D3D" w:rsidP="00FA7D3D">
      <w:pPr>
        <w:pStyle w:val="Tekstpodstawowywcity"/>
        <w:widowControl w:val="0"/>
        <w:numPr>
          <w:ilvl w:val="0"/>
          <w:numId w:val="13"/>
        </w:numPr>
        <w:spacing w:after="0"/>
        <w:jc w:val="both"/>
        <w:rPr>
          <w:rFonts w:cs="Times New Roman"/>
          <w:bCs/>
        </w:rPr>
      </w:pPr>
      <w:r>
        <w:rPr>
          <w:rFonts w:cs="Times New Roman"/>
          <w:lang w:eastAsia="pl-PL"/>
        </w:rPr>
        <w:t xml:space="preserve">Z tytułu niespełnienia przez Wykonawcę lub Podwykonawcę wymogu zatrudnienia na podstawie umowy o pracę osób realizujących przedmiot zamówienia, Zamawiający przewiduje sankcje w postaci obowiązku zapłaty przez Wykonawcę kary umownej </w:t>
      </w:r>
    </w:p>
    <w:p w:rsidR="00DD7595" w:rsidRPr="00DD7595" w:rsidRDefault="00DD7595" w:rsidP="00DD7595">
      <w:pPr>
        <w:pStyle w:val="Tekstpodstawowywcity"/>
        <w:widowControl w:val="0"/>
        <w:spacing w:after="0"/>
        <w:ind w:left="363"/>
        <w:jc w:val="both"/>
        <w:rPr>
          <w:rFonts w:cs="Times New Roman"/>
          <w:bCs/>
        </w:rPr>
      </w:pPr>
    </w:p>
    <w:p w:rsidR="00DD7595" w:rsidRPr="00DD7595" w:rsidRDefault="00DD7595" w:rsidP="00DD7595">
      <w:pPr>
        <w:pStyle w:val="Tekstpodstawowywcity"/>
        <w:widowControl w:val="0"/>
        <w:spacing w:after="0"/>
        <w:ind w:left="363"/>
        <w:jc w:val="both"/>
        <w:rPr>
          <w:rFonts w:cs="Times New Roman"/>
          <w:bCs/>
        </w:rPr>
      </w:pPr>
    </w:p>
    <w:p w:rsidR="00FA7D3D" w:rsidRDefault="00FA7D3D" w:rsidP="00FA7D3D">
      <w:pPr>
        <w:pStyle w:val="Tekstpodstawowywcity"/>
        <w:widowControl w:val="0"/>
        <w:numPr>
          <w:ilvl w:val="0"/>
          <w:numId w:val="13"/>
        </w:numPr>
        <w:spacing w:after="0"/>
        <w:jc w:val="both"/>
        <w:rPr>
          <w:rFonts w:cs="Times New Roman"/>
          <w:bCs/>
        </w:rPr>
      </w:pPr>
      <w:r>
        <w:rPr>
          <w:rFonts w:cs="Times New Roman"/>
          <w:lang w:eastAsia="pl-PL"/>
        </w:rPr>
        <w:t xml:space="preserve">w wysokości określonej w § 13 ust. 1 pkt. 9  niniejszej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t>
      </w:r>
    </w:p>
    <w:p w:rsidR="00FA7D3D" w:rsidRDefault="00FA7D3D" w:rsidP="00FA7D3D">
      <w:pPr>
        <w:pStyle w:val="Tekstpodstawowywcity"/>
        <w:widowControl w:val="0"/>
        <w:numPr>
          <w:ilvl w:val="0"/>
          <w:numId w:val="13"/>
        </w:numPr>
        <w:spacing w:after="0"/>
        <w:jc w:val="both"/>
        <w:rPr>
          <w:rFonts w:cs="Times New Roman"/>
          <w:bCs/>
        </w:rPr>
      </w:pPr>
      <w:r>
        <w:rPr>
          <w:rFonts w:cs="Times New Roman"/>
          <w:lang w:eastAsia="pl-PL"/>
        </w:rPr>
        <w:t xml:space="preserve">W przypadku uzasadnionych wątpliwości co do przestrzegania prawa pracy przez Wykonawcę lub Podwykonawcę, Zamawiający może zwrócić się o przeprowadzenie kontroli przez Państwową Inspekcję Pracy. </w:t>
      </w:r>
    </w:p>
    <w:p w:rsidR="00FA7D3D" w:rsidRDefault="00FA7D3D" w:rsidP="00FA7D3D">
      <w:pPr>
        <w:pStyle w:val="Standard"/>
        <w:spacing w:before="120" w:after="120"/>
        <w:jc w:val="center"/>
        <w:rPr>
          <w:rFonts w:cs="Times New Roman"/>
          <w:sz w:val="24"/>
          <w:szCs w:val="24"/>
        </w:rPr>
      </w:pPr>
      <w:r>
        <w:rPr>
          <w:rFonts w:cs="Times New Roman"/>
          <w:bCs/>
          <w:sz w:val="24"/>
          <w:szCs w:val="24"/>
        </w:rPr>
        <w:t>§ 6. WYNAGRODZENIE I WARUNKI PŁATNOŚCI</w:t>
      </w:r>
    </w:p>
    <w:p w:rsidR="00FA7D3D" w:rsidRDefault="00FA7D3D" w:rsidP="00FA7D3D">
      <w:pPr>
        <w:pStyle w:val="Akapitzlist"/>
        <w:numPr>
          <w:ilvl w:val="2"/>
          <w:numId w:val="11"/>
        </w:numPr>
        <w:suppressAutoHyphens w:val="0"/>
        <w:spacing w:after="60"/>
        <w:ind w:left="284" w:hanging="284"/>
        <w:contextualSpacing w:val="0"/>
        <w:jc w:val="both"/>
        <w:rPr>
          <w:rFonts w:cs="Times New Roman"/>
          <w:sz w:val="24"/>
          <w:szCs w:val="24"/>
        </w:rPr>
      </w:pPr>
      <w:r>
        <w:rPr>
          <w:rFonts w:cs="Times New Roman"/>
          <w:sz w:val="24"/>
          <w:szCs w:val="24"/>
        </w:rPr>
        <w:t xml:space="preserve">Za wykonanie przedmiotu umowy Wykonawca otrzyma wynagrodzenie ryczałtowe </w:t>
      </w:r>
      <w:r>
        <w:rPr>
          <w:rFonts w:cs="Times New Roman"/>
          <w:sz w:val="24"/>
          <w:szCs w:val="24"/>
        </w:rPr>
        <w:br/>
        <w:t xml:space="preserve">w kwocie ___________ zł +VAT ____________ zł, łącznie ________________ zł brutto </w:t>
      </w:r>
      <w:r>
        <w:rPr>
          <w:rFonts w:cs="Times New Roman"/>
          <w:sz w:val="24"/>
          <w:szCs w:val="24"/>
        </w:rPr>
        <w:br/>
        <w:t xml:space="preserve">(słownie: _____________________________________________ ) </w:t>
      </w:r>
    </w:p>
    <w:p w:rsidR="00FA7D3D" w:rsidRDefault="00FA7D3D" w:rsidP="00FA7D3D">
      <w:pPr>
        <w:pStyle w:val="Akapitzlist"/>
        <w:suppressAutoHyphens w:val="0"/>
        <w:spacing w:after="60"/>
        <w:ind w:left="284"/>
        <w:jc w:val="both"/>
        <w:rPr>
          <w:rFonts w:cs="Times New Roman"/>
          <w:sz w:val="24"/>
          <w:szCs w:val="24"/>
        </w:rPr>
      </w:pPr>
      <w:r>
        <w:rPr>
          <w:sz w:val="24"/>
          <w:lang w:eastAsia="pl-PL"/>
        </w:rPr>
        <w:t>w tym:</w:t>
      </w:r>
    </w:p>
    <w:p w:rsidR="00FA7D3D" w:rsidRDefault="00FA7D3D" w:rsidP="00FA7D3D">
      <w:pPr>
        <w:pStyle w:val="Akapitzlist"/>
        <w:suppressAutoHyphens w:val="0"/>
        <w:spacing w:after="60"/>
        <w:ind w:left="284"/>
        <w:jc w:val="both"/>
        <w:rPr>
          <w:sz w:val="24"/>
          <w:lang w:eastAsia="pl-PL"/>
        </w:rPr>
      </w:pPr>
      <w:r>
        <w:rPr>
          <w:sz w:val="24"/>
          <w:lang w:eastAsia="pl-PL"/>
        </w:rPr>
        <w:t xml:space="preserve">cena materiałów, o której mowa w </w:t>
      </w:r>
      <w:r>
        <w:rPr>
          <w:rFonts w:cs="Times New Roman"/>
          <w:sz w:val="24"/>
          <w:lang w:eastAsia="pl-PL"/>
        </w:rPr>
        <w:t>§</w:t>
      </w:r>
      <w:r>
        <w:rPr>
          <w:sz w:val="24"/>
          <w:lang w:eastAsia="pl-PL"/>
        </w:rPr>
        <w:t xml:space="preserve"> 7 ust. 1 lit. e) _______________ zł brutto.</w:t>
      </w:r>
    </w:p>
    <w:p w:rsidR="00FA7D3D" w:rsidRDefault="00FA7D3D" w:rsidP="00FA7D3D">
      <w:pPr>
        <w:pStyle w:val="Akapitzlist"/>
        <w:numPr>
          <w:ilvl w:val="2"/>
          <w:numId w:val="11"/>
        </w:numPr>
        <w:tabs>
          <w:tab w:val="left" w:pos="284"/>
          <w:tab w:val="left" w:pos="9072"/>
          <w:tab w:val="left" w:pos="9214"/>
        </w:tabs>
        <w:suppressAutoHyphens w:val="0"/>
        <w:ind w:left="284" w:hanging="284"/>
        <w:jc w:val="both"/>
        <w:rPr>
          <w:sz w:val="24"/>
          <w:lang w:eastAsia="pl-PL"/>
        </w:rPr>
      </w:pPr>
      <w:r>
        <w:rPr>
          <w:sz w:val="24"/>
          <w:lang w:eastAsia="pl-PL"/>
        </w:rPr>
        <w:t>Wynagrodzenie ryczałtowe, o którym mowa w ust. 1 obejmuje wszelkie koszty związane z realizacją przedmiotu umowy, w tym ryzyko Wykonawcy z tytułu nieoszacowania wszelkich kosztów związanych z realizacją przedmiotu umowy. Niedoszacowanie, pominięcie oraz brak rozpoznania zakresu przedmiotu umowy nie może być podstawą do żądania zmiany wynagrodzenia ryczałtowego określonego w ust. 1.</w:t>
      </w:r>
    </w:p>
    <w:p w:rsidR="00FA7D3D" w:rsidRDefault="00FA7D3D" w:rsidP="00FA7D3D">
      <w:pPr>
        <w:pStyle w:val="Akapitzlist"/>
        <w:numPr>
          <w:ilvl w:val="2"/>
          <w:numId w:val="11"/>
        </w:numPr>
        <w:tabs>
          <w:tab w:val="left" w:pos="284"/>
          <w:tab w:val="left" w:pos="9072"/>
          <w:tab w:val="left" w:pos="9214"/>
        </w:tabs>
        <w:suppressAutoHyphens w:val="0"/>
        <w:ind w:left="284" w:hanging="284"/>
        <w:jc w:val="both"/>
        <w:rPr>
          <w:rFonts w:cs="Times New Roman"/>
          <w:sz w:val="24"/>
          <w:szCs w:val="24"/>
        </w:rPr>
      </w:pPr>
      <w:r>
        <w:rPr>
          <w:rFonts w:cs="Times New Roman"/>
          <w:sz w:val="24"/>
          <w:szCs w:val="24"/>
        </w:rPr>
        <w:t>Kwota określona w ust. 1 jest stała i zawiera wszelkie koszty związane z realizacją poszczególnych asortymentów robót, wynikające wprost z dokumentacji technicznej, jak również nieujęte w dokumentacji, a niezbędne do wykonania zadania, a w szczególności: roboty przygotowawcze, porządkowe, zagospodarowanie placu budowy, koszt obsługi geodezyjnej, koszty utrzymania zaplecza budowy, koszty związane z wodą, prądem itp., próby, sprawdzenia, uzgodnienia, zezwolenia, dokumentację powykonawczą, inwentaryzację geodezyjną, fotograficzną, decyzji, uzgodnień, wyłączeń oraz koszt wszelkich innych czynności, niezbędnych do prawidłowego wykonania przedmiotu umowy itp.</w:t>
      </w:r>
    </w:p>
    <w:p w:rsidR="00FA7D3D" w:rsidRDefault="00FA7D3D" w:rsidP="00FA7D3D">
      <w:pPr>
        <w:pStyle w:val="Akapitzlist"/>
        <w:numPr>
          <w:ilvl w:val="2"/>
          <w:numId w:val="11"/>
        </w:numPr>
        <w:tabs>
          <w:tab w:val="left" w:pos="284"/>
          <w:tab w:val="left" w:pos="9072"/>
          <w:tab w:val="left" w:pos="9214"/>
        </w:tabs>
        <w:suppressAutoHyphens w:val="0"/>
        <w:ind w:left="284" w:hanging="284"/>
        <w:jc w:val="both"/>
        <w:rPr>
          <w:rFonts w:cs="Times New Roman"/>
          <w:sz w:val="24"/>
          <w:szCs w:val="24"/>
        </w:rPr>
      </w:pPr>
      <w:r>
        <w:rPr>
          <w:rFonts w:cs="Times New Roman"/>
          <w:sz w:val="24"/>
          <w:szCs w:val="24"/>
        </w:rPr>
        <w:t>Wykonawca oświadcza, że zawierając niniejszą umowę i akceptując ustalone w niej należne mu wynagrodzenie przyjął na siebie obowiązek wykonania także wszystkich innych robót niezbędnych do realizacji niniejszej umowy, w tym niewyszczególnionych w ust. 3 oraz że uwzględnił tę okoliczność w swojej wycenie przedmiotu umowy.</w:t>
      </w:r>
    </w:p>
    <w:p w:rsidR="00E433FC" w:rsidRDefault="00FA7D3D" w:rsidP="00FA7D3D">
      <w:pPr>
        <w:pStyle w:val="Akapitzlist"/>
        <w:numPr>
          <w:ilvl w:val="2"/>
          <w:numId w:val="11"/>
        </w:numPr>
        <w:tabs>
          <w:tab w:val="clear" w:pos="2160"/>
          <w:tab w:val="num" w:pos="284"/>
          <w:tab w:val="left" w:pos="9072"/>
          <w:tab w:val="left" w:pos="9214"/>
        </w:tabs>
        <w:suppressAutoHyphens w:val="0"/>
        <w:ind w:left="284" w:hanging="284"/>
        <w:jc w:val="both"/>
        <w:rPr>
          <w:rFonts w:cs="Times New Roman"/>
          <w:sz w:val="24"/>
          <w:szCs w:val="24"/>
        </w:rPr>
      </w:pPr>
      <w:r>
        <w:rPr>
          <w:rFonts w:cs="Times New Roman"/>
          <w:sz w:val="24"/>
          <w:szCs w:val="24"/>
        </w:rPr>
        <w:t>Dopuszcza się możliwość zapłaty za wykonane i odebrane części przedmiotu umowy</w:t>
      </w:r>
      <w:r w:rsidR="00697358">
        <w:rPr>
          <w:rFonts w:cs="Times New Roman"/>
          <w:sz w:val="24"/>
          <w:szCs w:val="24"/>
        </w:rPr>
        <w:t>, jednak nie wcześniej niż 2023r. i</w:t>
      </w:r>
      <w:r>
        <w:rPr>
          <w:rFonts w:cs="Times New Roman"/>
          <w:sz w:val="24"/>
          <w:szCs w:val="24"/>
        </w:rPr>
        <w:t xml:space="preserve"> zgodnie</w:t>
      </w:r>
      <w:r w:rsidR="00B47879">
        <w:rPr>
          <w:rFonts w:cs="Times New Roman"/>
          <w:sz w:val="24"/>
          <w:szCs w:val="24"/>
        </w:rPr>
        <w:t xml:space="preserve"> </w:t>
      </w:r>
      <w:r>
        <w:rPr>
          <w:rFonts w:cs="Times New Roman"/>
          <w:sz w:val="24"/>
          <w:szCs w:val="24"/>
        </w:rPr>
        <w:t>z </w:t>
      </w:r>
      <w:r w:rsidR="00B47879">
        <w:rPr>
          <w:rFonts w:cs="Times New Roman"/>
          <w:sz w:val="24"/>
          <w:szCs w:val="24"/>
        </w:rPr>
        <w:t xml:space="preserve">zatwierdzonym przez Zamawiającego </w:t>
      </w:r>
      <w:r>
        <w:rPr>
          <w:rFonts w:cs="Times New Roman"/>
          <w:sz w:val="24"/>
          <w:szCs w:val="24"/>
        </w:rPr>
        <w:t>harmonogram</w:t>
      </w:r>
      <w:r w:rsidR="000C3510">
        <w:rPr>
          <w:rFonts w:cs="Times New Roman"/>
          <w:sz w:val="24"/>
          <w:szCs w:val="24"/>
        </w:rPr>
        <w:t>em</w:t>
      </w:r>
      <w:r>
        <w:rPr>
          <w:rFonts w:cs="Times New Roman"/>
          <w:sz w:val="24"/>
          <w:szCs w:val="24"/>
        </w:rPr>
        <w:t xml:space="preserve"> rzeczowo – finansowym </w:t>
      </w:r>
      <w:r w:rsidR="000C3510">
        <w:rPr>
          <w:rFonts w:cs="Times New Roman"/>
          <w:sz w:val="24"/>
          <w:szCs w:val="24"/>
        </w:rPr>
        <w:t>z zastrzeżeniem, że:</w:t>
      </w:r>
    </w:p>
    <w:p w:rsidR="00837DAE" w:rsidRDefault="00A3738E" w:rsidP="00E433FC">
      <w:pPr>
        <w:pStyle w:val="Akapitzlist"/>
        <w:numPr>
          <w:ilvl w:val="0"/>
          <w:numId w:val="52"/>
        </w:numPr>
        <w:tabs>
          <w:tab w:val="left" w:pos="9072"/>
          <w:tab w:val="left" w:pos="9214"/>
        </w:tabs>
        <w:suppressAutoHyphens w:val="0"/>
        <w:jc w:val="both"/>
        <w:rPr>
          <w:rFonts w:cs="Times New Roman"/>
          <w:sz w:val="24"/>
          <w:szCs w:val="24"/>
        </w:rPr>
      </w:pPr>
      <w:r>
        <w:rPr>
          <w:rFonts w:cs="Times New Roman"/>
          <w:sz w:val="24"/>
          <w:szCs w:val="24"/>
        </w:rPr>
        <w:t xml:space="preserve">I płatność częściowa dokonana </w:t>
      </w:r>
      <w:r w:rsidR="00837DAE">
        <w:rPr>
          <w:rFonts w:cs="Times New Roman"/>
          <w:sz w:val="24"/>
          <w:szCs w:val="24"/>
        </w:rPr>
        <w:t>zostanie p</w:t>
      </w:r>
      <w:r w:rsidR="00666564">
        <w:rPr>
          <w:rFonts w:cs="Times New Roman"/>
          <w:sz w:val="24"/>
          <w:szCs w:val="24"/>
        </w:rPr>
        <w:t xml:space="preserve">o upływie </w:t>
      </w:r>
      <w:r w:rsidR="00B83883">
        <w:rPr>
          <w:rFonts w:cs="Times New Roman"/>
          <w:sz w:val="24"/>
          <w:szCs w:val="24"/>
        </w:rPr>
        <w:t>3</w:t>
      </w:r>
      <w:r w:rsidR="00666564">
        <w:rPr>
          <w:rFonts w:cs="Times New Roman"/>
          <w:sz w:val="24"/>
          <w:szCs w:val="24"/>
        </w:rPr>
        <w:t xml:space="preserve"> miesięcy od daty </w:t>
      </w:r>
      <w:r w:rsidR="0045448A">
        <w:rPr>
          <w:rFonts w:cs="Times New Roman"/>
          <w:sz w:val="24"/>
          <w:szCs w:val="24"/>
        </w:rPr>
        <w:t>podpisania</w:t>
      </w:r>
      <w:r w:rsidR="00666564">
        <w:rPr>
          <w:rFonts w:cs="Times New Roman"/>
          <w:sz w:val="24"/>
          <w:szCs w:val="24"/>
        </w:rPr>
        <w:t xml:space="preserve"> umowy </w:t>
      </w:r>
      <w:r w:rsidR="00837DAE">
        <w:rPr>
          <w:rFonts w:cs="Times New Roman"/>
          <w:sz w:val="24"/>
          <w:szCs w:val="24"/>
        </w:rPr>
        <w:t>ze środków własnych</w:t>
      </w:r>
      <w:r w:rsidR="0045448A">
        <w:rPr>
          <w:rFonts w:cs="Times New Roman"/>
          <w:sz w:val="24"/>
          <w:szCs w:val="24"/>
        </w:rPr>
        <w:t xml:space="preserve"> </w:t>
      </w:r>
      <w:r w:rsidR="00BF175A">
        <w:rPr>
          <w:rFonts w:cs="Times New Roman"/>
          <w:sz w:val="24"/>
          <w:szCs w:val="24"/>
        </w:rPr>
        <w:t xml:space="preserve">Zamawiającego </w:t>
      </w:r>
      <w:r w:rsidR="00837DAE">
        <w:rPr>
          <w:rFonts w:cs="Times New Roman"/>
          <w:sz w:val="24"/>
          <w:szCs w:val="24"/>
        </w:rPr>
        <w:t>w wysokości nie wyższej niż 10 % wartości umowy brutto określonej w § 6 ust. 1,</w:t>
      </w:r>
    </w:p>
    <w:p w:rsidR="00FA7D3D" w:rsidRDefault="00F743F5" w:rsidP="00E433FC">
      <w:pPr>
        <w:pStyle w:val="Akapitzlist"/>
        <w:numPr>
          <w:ilvl w:val="0"/>
          <w:numId w:val="52"/>
        </w:numPr>
        <w:tabs>
          <w:tab w:val="left" w:pos="9072"/>
          <w:tab w:val="left" w:pos="9214"/>
        </w:tabs>
        <w:suppressAutoHyphens w:val="0"/>
        <w:jc w:val="both"/>
        <w:rPr>
          <w:rFonts w:cs="Times New Roman"/>
          <w:sz w:val="24"/>
          <w:szCs w:val="24"/>
        </w:rPr>
      </w:pPr>
      <w:r>
        <w:rPr>
          <w:rFonts w:cs="Times New Roman"/>
          <w:sz w:val="24"/>
          <w:szCs w:val="24"/>
        </w:rPr>
        <w:t xml:space="preserve">II płatność częściowa dokonana zostanie po upływie </w:t>
      </w:r>
      <w:r w:rsidR="00B83883">
        <w:rPr>
          <w:rFonts w:cs="Times New Roman"/>
          <w:sz w:val="24"/>
          <w:szCs w:val="24"/>
        </w:rPr>
        <w:t>6</w:t>
      </w:r>
      <w:r w:rsidR="00BF0C58">
        <w:rPr>
          <w:rFonts w:cs="Times New Roman"/>
          <w:sz w:val="24"/>
          <w:szCs w:val="24"/>
        </w:rPr>
        <w:t xml:space="preserve"> miesięcy od daty podpisania umowy </w:t>
      </w:r>
      <w:r w:rsidR="00EF0740">
        <w:rPr>
          <w:rFonts w:cs="Times New Roman"/>
          <w:sz w:val="24"/>
          <w:szCs w:val="24"/>
        </w:rPr>
        <w:t>w wysokości</w:t>
      </w:r>
      <w:r w:rsidR="00701503">
        <w:rPr>
          <w:rFonts w:cs="Times New Roman"/>
          <w:sz w:val="24"/>
          <w:szCs w:val="24"/>
        </w:rPr>
        <w:t xml:space="preserve"> nie wyższej niż 20 % wartości umowy</w:t>
      </w:r>
      <w:r w:rsidR="000E1F56">
        <w:rPr>
          <w:rFonts w:cs="Times New Roman"/>
          <w:sz w:val="24"/>
          <w:szCs w:val="24"/>
        </w:rPr>
        <w:t xml:space="preserve"> brutto określonej w § 6 ust. 1,</w:t>
      </w:r>
    </w:p>
    <w:p w:rsidR="000E1F56" w:rsidRDefault="000E1F56" w:rsidP="00E433FC">
      <w:pPr>
        <w:pStyle w:val="Akapitzlist"/>
        <w:numPr>
          <w:ilvl w:val="0"/>
          <w:numId w:val="52"/>
        </w:numPr>
        <w:tabs>
          <w:tab w:val="left" w:pos="9072"/>
          <w:tab w:val="left" w:pos="9214"/>
        </w:tabs>
        <w:suppressAutoHyphens w:val="0"/>
        <w:jc w:val="both"/>
        <w:rPr>
          <w:rFonts w:cs="Times New Roman"/>
          <w:sz w:val="24"/>
          <w:szCs w:val="24"/>
        </w:rPr>
      </w:pPr>
      <w:r>
        <w:rPr>
          <w:rFonts w:cs="Times New Roman"/>
          <w:sz w:val="24"/>
          <w:szCs w:val="24"/>
        </w:rPr>
        <w:t>II</w:t>
      </w:r>
      <w:r w:rsidR="00BF0C58">
        <w:rPr>
          <w:rFonts w:cs="Times New Roman"/>
          <w:sz w:val="24"/>
          <w:szCs w:val="24"/>
        </w:rPr>
        <w:t>I</w:t>
      </w:r>
      <w:r>
        <w:rPr>
          <w:rFonts w:cs="Times New Roman"/>
          <w:sz w:val="24"/>
          <w:szCs w:val="24"/>
        </w:rPr>
        <w:t xml:space="preserve"> płatność częściowa dokonana zostanie </w:t>
      </w:r>
      <w:r w:rsidR="00B83883">
        <w:rPr>
          <w:rFonts w:cs="Times New Roman"/>
          <w:sz w:val="24"/>
          <w:szCs w:val="24"/>
        </w:rPr>
        <w:t xml:space="preserve">po upływie 10 miesięcy od daty </w:t>
      </w:r>
      <w:r w:rsidR="006A3AA3">
        <w:rPr>
          <w:rFonts w:cs="Times New Roman"/>
          <w:sz w:val="24"/>
          <w:szCs w:val="24"/>
        </w:rPr>
        <w:t>podpisania</w:t>
      </w:r>
      <w:r w:rsidR="00B83883">
        <w:rPr>
          <w:rFonts w:cs="Times New Roman"/>
          <w:sz w:val="24"/>
          <w:szCs w:val="24"/>
        </w:rPr>
        <w:t xml:space="preserve"> </w:t>
      </w:r>
      <w:r w:rsidR="006A3AA3">
        <w:rPr>
          <w:rFonts w:cs="Times New Roman"/>
          <w:sz w:val="24"/>
          <w:szCs w:val="24"/>
        </w:rPr>
        <w:t xml:space="preserve">umowy </w:t>
      </w:r>
      <w:r>
        <w:rPr>
          <w:rFonts w:cs="Times New Roman"/>
          <w:sz w:val="24"/>
          <w:szCs w:val="24"/>
        </w:rPr>
        <w:t xml:space="preserve">w wysokości nie wyższej niż </w:t>
      </w:r>
      <w:r w:rsidR="00FE6493">
        <w:rPr>
          <w:rFonts w:cs="Times New Roman"/>
          <w:sz w:val="24"/>
          <w:szCs w:val="24"/>
        </w:rPr>
        <w:t>3</w:t>
      </w:r>
      <w:r>
        <w:rPr>
          <w:rFonts w:cs="Times New Roman"/>
          <w:sz w:val="24"/>
          <w:szCs w:val="24"/>
        </w:rPr>
        <w:t>0 % wartości umowy brutto określonej w § 6 ust. 1,</w:t>
      </w:r>
    </w:p>
    <w:p w:rsidR="00DD7595" w:rsidRDefault="00DD7595" w:rsidP="00DD7595">
      <w:pPr>
        <w:tabs>
          <w:tab w:val="left" w:pos="284"/>
          <w:tab w:val="left" w:pos="9072"/>
          <w:tab w:val="left" w:pos="9214"/>
        </w:tabs>
        <w:suppressAutoHyphens w:val="0"/>
        <w:jc w:val="both"/>
        <w:rPr>
          <w:rFonts w:cs="Times New Roman"/>
          <w:sz w:val="24"/>
          <w:szCs w:val="24"/>
        </w:rPr>
      </w:pPr>
    </w:p>
    <w:p w:rsidR="00DD7595" w:rsidRDefault="00DD7595" w:rsidP="00DD7595">
      <w:pPr>
        <w:tabs>
          <w:tab w:val="left" w:pos="284"/>
          <w:tab w:val="left" w:pos="9072"/>
          <w:tab w:val="left" w:pos="9214"/>
        </w:tabs>
        <w:suppressAutoHyphens w:val="0"/>
        <w:jc w:val="both"/>
        <w:rPr>
          <w:rFonts w:cs="Times New Roman"/>
          <w:sz w:val="24"/>
          <w:szCs w:val="24"/>
        </w:rPr>
      </w:pPr>
    </w:p>
    <w:p w:rsidR="00DD7595" w:rsidRDefault="00DD7595" w:rsidP="00DD7595">
      <w:pPr>
        <w:tabs>
          <w:tab w:val="left" w:pos="284"/>
          <w:tab w:val="left" w:pos="9072"/>
          <w:tab w:val="left" w:pos="9214"/>
        </w:tabs>
        <w:suppressAutoHyphens w:val="0"/>
        <w:jc w:val="both"/>
        <w:rPr>
          <w:rFonts w:cs="Times New Roman"/>
          <w:sz w:val="24"/>
          <w:szCs w:val="24"/>
        </w:rPr>
      </w:pPr>
    </w:p>
    <w:p w:rsidR="00A3738E" w:rsidRPr="00DD7595" w:rsidRDefault="00FA7D3D" w:rsidP="00DD7595">
      <w:pPr>
        <w:tabs>
          <w:tab w:val="left" w:pos="284"/>
          <w:tab w:val="left" w:pos="9072"/>
          <w:tab w:val="left" w:pos="9214"/>
        </w:tabs>
        <w:suppressAutoHyphens w:val="0"/>
        <w:jc w:val="both"/>
        <w:rPr>
          <w:rFonts w:cs="Times New Roman"/>
          <w:sz w:val="24"/>
          <w:szCs w:val="24"/>
        </w:rPr>
      </w:pPr>
      <w:r w:rsidRPr="00DD7595">
        <w:rPr>
          <w:rFonts w:cs="Times New Roman"/>
          <w:sz w:val="24"/>
          <w:szCs w:val="24"/>
        </w:rPr>
        <w:t xml:space="preserve">Podstawą do wystawienia faktury częściowej jest protokół odbioru bez istotnych usterek określonych w Harmonogramie rzeczowo-finansowym zakończonych części robót, podpisany przez osoby upoważnione umowy. </w:t>
      </w:r>
    </w:p>
    <w:p w:rsidR="00A3738E" w:rsidRDefault="00FA7D3D" w:rsidP="00A3738E">
      <w:pPr>
        <w:pStyle w:val="Akapitzlist"/>
        <w:numPr>
          <w:ilvl w:val="2"/>
          <w:numId w:val="53"/>
        </w:numPr>
        <w:tabs>
          <w:tab w:val="clear" w:pos="1800"/>
          <w:tab w:val="left" w:pos="284"/>
          <w:tab w:val="left" w:pos="9072"/>
          <w:tab w:val="left" w:pos="9214"/>
        </w:tabs>
        <w:suppressAutoHyphens w:val="0"/>
        <w:ind w:left="284"/>
        <w:jc w:val="both"/>
        <w:rPr>
          <w:rFonts w:cs="Times New Roman"/>
          <w:sz w:val="24"/>
          <w:szCs w:val="24"/>
        </w:rPr>
      </w:pPr>
      <w:r w:rsidRPr="00A3738E">
        <w:rPr>
          <w:rFonts w:cs="Times New Roman"/>
          <w:sz w:val="24"/>
          <w:szCs w:val="24"/>
        </w:rPr>
        <w:t>Rozliczenie końcowe nastąpi fakturą końcową</w:t>
      </w:r>
      <w:r w:rsidR="003367F3">
        <w:rPr>
          <w:rFonts w:cs="Times New Roman"/>
          <w:sz w:val="24"/>
          <w:szCs w:val="24"/>
        </w:rPr>
        <w:t xml:space="preserve"> w wysokości pozostałej do wypłaty</w:t>
      </w:r>
      <w:r w:rsidRPr="00A3738E">
        <w:rPr>
          <w:rFonts w:cs="Times New Roman"/>
          <w:sz w:val="24"/>
          <w:szCs w:val="24"/>
        </w:rPr>
        <w:t>, którą Wykonawca wystawi po podpisaniu, przez obie strony umowy, protokołu odbioru końcowego. Z wartości faktury końcowej zostaną potrącone kary umowne należne Zamawiającemu.</w:t>
      </w:r>
    </w:p>
    <w:p w:rsidR="00A3738E" w:rsidRDefault="00FA7D3D" w:rsidP="00A3738E">
      <w:pPr>
        <w:pStyle w:val="Akapitzlist"/>
        <w:numPr>
          <w:ilvl w:val="2"/>
          <w:numId w:val="53"/>
        </w:numPr>
        <w:tabs>
          <w:tab w:val="clear" w:pos="1800"/>
          <w:tab w:val="left" w:pos="284"/>
          <w:tab w:val="left" w:pos="9072"/>
          <w:tab w:val="left" w:pos="9214"/>
        </w:tabs>
        <w:suppressAutoHyphens w:val="0"/>
        <w:ind w:left="284"/>
        <w:jc w:val="both"/>
        <w:rPr>
          <w:rFonts w:cs="Times New Roman"/>
          <w:sz w:val="24"/>
          <w:szCs w:val="24"/>
        </w:rPr>
      </w:pPr>
      <w:r w:rsidRPr="00A3738E">
        <w:rPr>
          <w:rFonts w:cs="Times New Roman"/>
          <w:sz w:val="24"/>
          <w:szCs w:val="24"/>
        </w:rPr>
        <w:t>Faktur</w:t>
      </w:r>
      <w:r w:rsidR="0045448A">
        <w:rPr>
          <w:rFonts w:cs="Times New Roman"/>
          <w:sz w:val="24"/>
          <w:szCs w:val="24"/>
        </w:rPr>
        <w:t>y</w:t>
      </w:r>
      <w:r w:rsidRPr="00A3738E">
        <w:rPr>
          <w:rFonts w:cs="Times New Roman"/>
          <w:sz w:val="24"/>
          <w:szCs w:val="24"/>
        </w:rPr>
        <w:t xml:space="preserve"> częściow</w:t>
      </w:r>
      <w:r w:rsidR="0045448A">
        <w:rPr>
          <w:rFonts w:cs="Times New Roman"/>
          <w:sz w:val="24"/>
          <w:szCs w:val="24"/>
        </w:rPr>
        <w:t>y</w:t>
      </w:r>
      <w:r w:rsidRPr="00A3738E">
        <w:rPr>
          <w:rFonts w:cs="Times New Roman"/>
          <w:sz w:val="24"/>
          <w:szCs w:val="24"/>
        </w:rPr>
        <w:t xml:space="preserve"> i końcowa będzie płatna w terminie do 30 dni </w:t>
      </w:r>
      <w:r w:rsidRPr="00A3738E">
        <w:rPr>
          <w:sz w:val="24"/>
          <w:szCs w:val="24"/>
        </w:rPr>
        <w:t>od daty odbioru i doręczenia Zamawiającemu prawidłowo sporządzonej faktury</w:t>
      </w:r>
      <w:r w:rsidRPr="00A3738E">
        <w:rPr>
          <w:rFonts w:cs="Times New Roman"/>
          <w:sz w:val="24"/>
          <w:szCs w:val="24"/>
        </w:rPr>
        <w:t>, przelewem na konto Wykonawcy.</w:t>
      </w:r>
    </w:p>
    <w:p w:rsidR="00FA7D3D" w:rsidRPr="00A3738E" w:rsidRDefault="00FA7D3D" w:rsidP="00A3738E">
      <w:pPr>
        <w:pStyle w:val="Akapitzlist"/>
        <w:numPr>
          <w:ilvl w:val="2"/>
          <w:numId w:val="53"/>
        </w:numPr>
        <w:tabs>
          <w:tab w:val="clear" w:pos="1800"/>
          <w:tab w:val="left" w:pos="284"/>
          <w:tab w:val="left" w:pos="9072"/>
          <w:tab w:val="left" w:pos="9214"/>
        </w:tabs>
        <w:suppressAutoHyphens w:val="0"/>
        <w:ind w:left="284"/>
        <w:jc w:val="both"/>
        <w:rPr>
          <w:rFonts w:cs="Times New Roman"/>
          <w:sz w:val="24"/>
          <w:szCs w:val="24"/>
        </w:rPr>
      </w:pPr>
      <w:r w:rsidRPr="00A3738E">
        <w:rPr>
          <w:rFonts w:cs="Times New Roman"/>
          <w:sz w:val="24"/>
          <w:szCs w:val="24"/>
        </w:rPr>
        <w:t>W przypadku faktur powyżej 15 tys. zł brutto należy zastosować mechanizm podzielonej płatności.</w:t>
      </w:r>
    </w:p>
    <w:p w:rsidR="00FA7D3D" w:rsidRDefault="00FA7D3D" w:rsidP="00E433FC">
      <w:pPr>
        <w:pStyle w:val="Akapitzlist"/>
        <w:numPr>
          <w:ilvl w:val="2"/>
          <w:numId w:val="53"/>
        </w:numPr>
        <w:tabs>
          <w:tab w:val="left" w:pos="0"/>
        </w:tabs>
        <w:suppressAutoHyphens w:val="0"/>
        <w:ind w:left="284" w:hanging="426"/>
        <w:jc w:val="both"/>
        <w:rPr>
          <w:rFonts w:cs="Times New Roman"/>
          <w:sz w:val="24"/>
          <w:szCs w:val="24"/>
        </w:rPr>
      </w:pPr>
      <w:r>
        <w:rPr>
          <w:sz w:val="24"/>
          <w:szCs w:val="24"/>
        </w:rPr>
        <w:t>W przypadku zawarcia umowy o podwykonawstwo, warunkiem zapłaty przez     Zamawiającego za fakturę jest przedstawienie dowodów zapłaty wymagalnego  wynagrodzenia Podwykonawcom i dalszym Podwykonawcom biorącym udział   w realizacji części zamówienia za roboty stanowiące podstawę do wystawienia faktury.</w:t>
      </w:r>
    </w:p>
    <w:p w:rsidR="00FA7D3D" w:rsidRDefault="00FA7D3D" w:rsidP="00E433FC">
      <w:pPr>
        <w:pStyle w:val="Akapitzlist"/>
        <w:numPr>
          <w:ilvl w:val="2"/>
          <w:numId w:val="53"/>
        </w:numPr>
        <w:tabs>
          <w:tab w:val="left" w:pos="284"/>
          <w:tab w:val="left" w:pos="9072"/>
          <w:tab w:val="left" w:pos="9214"/>
        </w:tabs>
        <w:suppressAutoHyphens w:val="0"/>
        <w:ind w:left="284" w:hanging="426"/>
        <w:jc w:val="both"/>
        <w:rPr>
          <w:rFonts w:cs="Times New Roman"/>
          <w:sz w:val="24"/>
          <w:szCs w:val="24"/>
        </w:rPr>
      </w:pPr>
      <w:r>
        <w:rPr>
          <w:sz w:val="24"/>
          <w:szCs w:val="24"/>
        </w:rPr>
        <w:t>Dowodem zapłaty jest w szczególności dokument potwierdzający dokonanie    przelewu/dokument kasowy na rachunek Podwykonawcy lub Dalszego Podwykonawcy.</w:t>
      </w:r>
    </w:p>
    <w:p w:rsidR="00FA7D3D" w:rsidRDefault="00FA7D3D" w:rsidP="00E433FC">
      <w:pPr>
        <w:pStyle w:val="Akapitzlist"/>
        <w:numPr>
          <w:ilvl w:val="2"/>
          <w:numId w:val="53"/>
        </w:numPr>
        <w:tabs>
          <w:tab w:val="left" w:pos="284"/>
          <w:tab w:val="left" w:pos="9072"/>
          <w:tab w:val="left" w:pos="9214"/>
        </w:tabs>
        <w:suppressAutoHyphens w:val="0"/>
        <w:ind w:left="284" w:hanging="426"/>
        <w:jc w:val="both"/>
        <w:rPr>
          <w:rFonts w:cs="Times New Roman"/>
          <w:sz w:val="24"/>
          <w:szCs w:val="24"/>
        </w:rPr>
      </w:pPr>
      <w:r>
        <w:rPr>
          <w:sz w:val="24"/>
          <w:szCs w:val="24"/>
        </w:rPr>
        <w:t>Dowody zapłaty wymagalnego wynagrodzenia Podwykonawcy lub dalszemu Podwykonawcy będą przekazane niezwłocznie jednak nie później niż w dniu doręczenia faktury Zamawiającemu.</w:t>
      </w:r>
    </w:p>
    <w:p w:rsidR="00FA7D3D" w:rsidRDefault="00FA7D3D" w:rsidP="00E433FC">
      <w:pPr>
        <w:pStyle w:val="Akapitzlist"/>
        <w:numPr>
          <w:ilvl w:val="2"/>
          <w:numId w:val="53"/>
        </w:numPr>
        <w:tabs>
          <w:tab w:val="left" w:pos="284"/>
          <w:tab w:val="left" w:pos="9072"/>
          <w:tab w:val="left" w:pos="9214"/>
        </w:tabs>
        <w:suppressAutoHyphens w:val="0"/>
        <w:ind w:left="284" w:hanging="426"/>
        <w:jc w:val="both"/>
        <w:rPr>
          <w:rFonts w:cs="Times New Roman"/>
          <w:sz w:val="24"/>
          <w:szCs w:val="24"/>
        </w:rPr>
      </w:pPr>
      <w:r>
        <w:rPr>
          <w:sz w:val="24"/>
          <w:szCs w:val="24"/>
        </w:rPr>
        <w:t>W przypadku nieprzedstawienia przez Wykonawcę wszystkich dowodów zapłaty wymagalnego wynagrodzenia, Zamawiający wstrzymuje wypłatę należnego wynagrodzenia za odebrane roboty budowlane – w części równej sumie kwot wynikających z nieprzedstawionych dowodów zapłaty. Na Wykonawcy ciąży obowiązek przedkładania wszystkich dowodów zapłaty Podwykonawcom i wszystkim dalszym Podwykonawcom.</w:t>
      </w:r>
    </w:p>
    <w:p w:rsidR="00FA7D3D" w:rsidRDefault="00FA7D3D" w:rsidP="00FA7D3D">
      <w:pPr>
        <w:pStyle w:val="Akapitzlist"/>
        <w:tabs>
          <w:tab w:val="left" w:pos="284"/>
          <w:tab w:val="left" w:pos="9072"/>
          <w:tab w:val="left" w:pos="9214"/>
        </w:tabs>
        <w:suppressAutoHyphens w:val="0"/>
        <w:jc w:val="both"/>
        <w:rPr>
          <w:sz w:val="24"/>
          <w:szCs w:val="24"/>
        </w:rPr>
      </w:pPr>
    </w:p>
    <w:p w:rsidR="00FA7D3D" w:rsidRDefault="00FA7D3D" w:rsidP="00FA7D3D">
      <w:pPr>
        <w:pStyle w:val="Akapitzlist"/>
        <w:tabs>
          <w:tab w:val="left" w:pos="284"/>
          <w:tab w:val="left" w:pos="9072"/>
          <w:tab w:val="left" w:pos="9214"/>
        </w:tabs>
        <w:suppressAutoHyphens w:val="0"/>
        <w:jc w:val="center"/>
        <w:rPr>
          <w:sz w:val="24"/>
          <w:szCs w:val="24"/>
        </w:rPr>
      </w:pPr>
      <w:r>
        <w:rPr>
          <w:rFonts w:cs="Times New Roman"/>
          <w:sz w:val="24"/>
          <w:szCs w:val="24"/>
        </w:rPr>
        <w:t>§</w:t>
      </w:r>
      <w:r>
        <w:rPr>
          <w:sz w:val="24"/>
          <w:szCs w:val="24"/>
        </w:rPr>
        <w:t xml:space="preserve"> 7 ZASADY ZMIANY WYSOKOŚCI WYNAGRODZENIA</w:t>
      </w:r>
    </w:p>
    <w:p w:rsidR="00FA7D3D" w:rsidRDefault="00FA7D3D" w:rsidP="00FA7D3D">
      <w:pPr>
        <w:pStyle w:val="Akapitzlist"/>
        <w:tabs>
          <w:tab w:val="left" w:pos="284"/>
          <w:tab w:val="left" w:pos="9072"/>
          <w:tab w:val="left" w:pos="9214"/>
        </w:tabs>
        <w:suppressAutoHyphens w:val="0"/>
        <w:ind w:left="0"/>
        <w:rPr>
          <w:sz w:val="24"/>
          <w:szCs w:val="24"/>
        </w:rPr>
      </w:pPr>
    </w:p>
    <w:p w:rsidR="00FA7D3D" w:rsidRDefault="00FA7D3D" w:rsidP="00FA7D3D">
      <w:pPr>
        <w:numPr>
          <w:ilvl w:val="0"/>
          <w:numId w:val="15"/>
        </w:numPr>
        <w:suppressAutoHyphens w:val="0"/>
        <w:overflowPunct w:val="0"/>
        <w:autoSpaceDE w:val="0"/>
        <w:autoSpaceDN w:val="0"/>
        <w:adjustRightInd w:val="0"/>
        <w:ind w:left="284" w:hanging="284"/>
        <w:jc w:val="both"/>
        <w:textAlignment w:val="baseline"/>
        <w:rPr>
          <w:sz w:val="24"/>
          <w:szCs w:val="24"/>
          <w:lang w:eastAsia="pl-PL"/>
        </w:rPr>
      </w:pPr>
      <w:r>
        <w:rPr>
          <w:sz w:val="24"/>
          <w:szCs w:val="24"/>
          <w:lang w:eastAsia="pl-PL"/>
        </w:rPr>
        <w:t xml:space="preserve">Strony przewidują możliwość zmiany wysokości wynagrodzenia Wykonawcy,  określonego w </w:t>
      </w:r>
      <w:r>
        <w:rPr>
          <w:rFonts w:cs="Times New Roman"/>
          <w:sz w:val="24"/>
          <w:szCs w:val="24"/>
          <w:lang w:eastAsia="pl-PL"/>
        </w:rPr>
        <w:t>§</w:t>
      </w:r>
      <w:r>
        <w:rPr>
          <w:sz w:val="24"/>
          <w:szCs w:val="24"/>
          <w:lang w:eastAsia="pl-PL"/>
        </w:rPr>
        <w:t xml:space="preserve"> 6 ust. 1, w następujących przypadkach:</w:t>
      </w:r>
    </w:p>
    <w:p w:rsidR="00FA7D3D" w:rsidRDefault="00FA7D3D" w:rsidP="00FA7D3D">
      <w:pPr>
        <w:numPr>
          <w:ilvl w:val="1"/>
          <w:numId w:val="16"/>
        </w:numPr>
        <w:suppressAutoHyphens w:val="0"/>
        <w:overflowPunct w:val="0"/>
        <w:autoSpaceDE w:val="0"/>
        <w:autoSpaceDN w:val="0"/>
        <w:adjustRightInd w:val="0"/>
        <w:ind w:left="709"/>
        <w:jc w:val="both"/>
        <w:textAlignment w:val="baseline"/>
        <w:rPr>
          <w:sz w:val="24"/>
          <w:szCs w:val="24"/>
          <w:lang w:eastAsia="pl-PL"/>
        </w:rPr>
      </w:pPr>
      <w:r>
        <w:rPr>
          <w:sz w:val="24"/>
          <w:szCs w:val="24"/>
          <w:lang w:eastAsia="pl-PL"/>
        </w:rPr>
        <w:t>w przypadku zmiany stawki podatku od towarów i usług oraz podatku akcyzowego,</w:t>
      </w:r>
    </w:p>
    <w:p w:rsidR="00FA7D3D" w:rsidRDefault="00FA7D3D" w:rsidP="00FA7D3D">
      <w:pPr>
        <w:numPr>
          <w:ilvl w:val="1"/>
          <w:numId w:val="16"/>
        </w:numPr>
        <w:suppressAutoHyphens w:val="0"/>
        <w:overflowPunct w:val="0"/>
        <w:autoSpaceDE w:val="0"/>
        <w:autoSpaceDN w:val="0"/>
        <w:adjustRightInd w:val="0"/>
        <w:ind w:left="709"/>
        <w:jc w:val="both"/>
        <w:textAlignment w:val="baseline"/>
        <w:rPr>
          <w:sz w:val="24"/>
          <w:szCs w:val="24"/>
          <w:lang w:eastAsia="pl-PL"/>
        </w:rPr>
      </w:pPr>
      <w:r>
        <w:rPr>
          <w:sz w:val="24"/>
          <w:szCs w:val="24"/>
          <w:lang w:eastAsia="pl-PL"/>
        </w:rPr>
        <w:t>w przypadku zmiany wysokości minimalnego wynagrodzenia za pracę albo minimalnej stawki godzinowej, ustalonych na podstawie ustawy z dnia 10 października 2002 r. o minimalnym wynagrodzeniu za pracę,</w:t>
      </w:r>
    </w:p>
    <w:p w:rsidR="00FA7D3D" w:rsidRDefault="00FA7D3D" w:rsidP="00FA7D3D">
      <w:pPr>
        <w:numPr>
          <w:ilvl w:val="1"/>
          <w:numId w:val="16"/>
        </w:numPr>
        <w:suppressAutoHyphens w:val="0"/>
        <w:overflowPunct w:val="0"/>
        <w:autoSpaceDE w:val="0"/>
        <w:autoSpaceDN w:val="0"/>
        <w:adjustRightInd w:val="0"/>
        <w:ind w:left="709"/>
        <w:jc w:val="both"/>
        <w:textAlignment w:val="baseline"/>
        <w:rPr>
          <w:sz w:val="24"/>
          <w:szCs w:val="24"/>
          <w:lang w:eastAsia="pl-PL"/>
        </w:rPr>
      </w:pPr>
      <w:r>
        <w:rPr>
          <w:sz w:val="24"/>
          <w:szCs w:val="24"/>
          <w:lang w:eastAsia="pl-PL"/>
        </w:rPr>
        <w:t>w przypadku zmiany zasad podlegania ubezpieczeniom społecznym lub ubezpieczeniu zdrowotnemu lub wysokości stawki składki na ubezpieczenia społeczne lub zdrowotne,</w:t>
      </w:r>
    </w:p>
    <w:p w:rsidR="00FA7D3D" w:rsidRDefault="00FA7D3D" w:rsidP="00FA7D3D">
      <w:pPr>
        <w:numPr>
          <w:ilvl w:val="1"/>
          <w:numId w:val="16"/>
        </w:numPr>
        <w:suppressAutoHyphens w:val="0"/>
        <w:overflowPunct w:val="0"/>
        <w:autoSpaceDE w:val="0"/>
        <w:autoSpaceDN w:val="0"/>
        <w:adjustRightInd w:val="0"/>
        <w:ind w:left="709"/>
        <w:jc w:val="both"/>
        <w:textAlignment w:val="baseline"/>
        <w:rPr>
          <w:sz w:val="24"/>
          <w:szCs w:val="24"/>
          <w:lang w:eastAsia="pl-PL"/>
        </w:rPr>
      </w:pPr>
      <w:r>
        <w:rPr>
          <w:sz w:val="24"/>
          <w:szCs w:val="24"/>
          <w:lang w:eastAsia="pl-PL"/>
        </w:rPr>
        <w:t>w przypadku zmiany zasad gromadzenia i wysokości wpłat do pracowniczych planów kapitałowych, o których mowa w ustawie z dnia 4 października 2018 r.                                     o pracowniczych planach kapitałowych,</w:t>
      </w:r>
    </w:p>
    <w:p w:rsidR="00FA7D3D" w:rsidRDefault="00FA7D3D" w:rsidP="00FA7D3D">
      <w:pPr>
        <w:numPr>
          <w:ilvl w:val="1"/>
          <w:numId w:val="16"/>
        </w:numPr>
        <w:suppressAutoHyphens w:val="0"/>
        <w:overflowPunct w:val="0"/>
        <w:autoSpaceDE w:val="0"/>
        <w:autoSpaceDN w:val="0"/>
        <w:adjustRightInd w:val="0"/>
        <w:ind w:left="709"/>
        <w:jc w:val="both"/>
        <w:textAlignment w:val="baseline"/>
        <w:rPr>
          <w:sz w:val="24"/>
          <w:szCs w:val="24"/>
          <w:lang w:eastAsia="pl-PL"/>
        </w:rPr>
      </w:pPr>
      <w:r>
        <w:rPr>
          <w:sz w:val="24"/>
          <w:szCs w:val="24"/>
        </w:rPr>
        <w:t xml:space="preserve">w przypadku zmiany ceny  materiałów  związanych  z realizacją zamówienia, </w:t>
      </w:r>
    </w:p>
    <w:p w:rsidR="00FA7D3D" w:rsidRDefault="00FA7D3D" w:rsidP="00FA7D3D">
      <w:pPr>
        <w:numPr>
          <w:ilvl w:val="0"/>
          <w:numId w:val="17"/>
        </w:numPr>
        <w:overflowPunct w:val="0"/>
        <w:autoSpaceDE w:val="0"/>
        <w:autoSpaceDN w:val="0"/>
        <w:adjustRightInd w:val="0"/>
        <w:jc w:val="both"/>
        <w:textAlignment w:val="baseline"/>
        <w:rPr>
          <w:sz w:val="24"/>
          <w:szCs w:val="24"/>
          <w:lang w:eastAsia="pl-PL"/>
        </w:rPr>
      </w:pPr>
      <w:r>
        <w:rPr>
          <w:sz w:val="24"/>
          <w:szCs w:val="24"/>
          <w:lang w:eastAsia="pl-PL"/>
        </w:rPr>
        <w:t>jeżeli zmiany te będą miały wpływ na koszty wykonania zamówienia przez Wykonawcę.</w:t>
      </w:r>
    </w:p>
    <w:p w:rsidR="00DD7595" w:rsidRDefault="00FA7D3D" w:rsidP="00FA7D3D">
      <w:pPr>
        <w:numPr>
          <w:ilvl w:val="0"/>
          <w:numId w:val="15"/>
        </w:numPr>
        <w:suppressAutoHyphens w:val="0"/>
        <w:overflowPunct w:val="0"/>
        <w:autoSpaceDE w:val="0"/>
        <w:autoSpaceDN w:val="0"/>
        <w:adjustRightInd w:val="0"/>
        <w:ind w:left="284" w:hanging="284"/>
        <w:jc w:val="both"/>
        <w:textAlignment w:val="baseline"/>
        <w:rPr>
          <w:sz w:val="24"/>
          <w:szCs w:val="24"/>
          <w:lang w:eastAsia="pl-PL"/>
        </w:rPr>
      </w:pPr>
      <w:r>
        <w:rPr>
          <w:sz w:val="24"/>
          <w:szCs w:val="24"/>
          <w:lang w:eastAsia="pl-PL"/>
        </w:rPr>
        <w:t xml:space="preserve">W sytuacji wystąpienia okoliczności wskazanych w ust. 1 lit. a) Wykonawca składa pisemny wniosek o zmianę umowy o zamówienie publiczne w zakresie płatności </w:t>
      </w:r>
    </w:p>
    <w:p w:rsidR="00DD7595" w:rsidRDefault="00DD7595" w:rsidP="00DD7595">
      <w:pPr>
        <w:suppressAutoHyphens w:val="0"/>
        <w:overflowPunct w:val="0"/>
        <w:autoSpaceDE w:val="0"/>
        <w:autoSpaceDN w:val="0"/>
        <w:adjustRightInd w:val="0"/>
        <w:ind w:left="284"/>
        <w:jc w:val="both"/>
        <w:textAlignment w:val="baseline"/>
        <w:rPr>
          <w:sz w:val="24"/>
          <w:szCs w:val="24"/>
          <w:lang w:eastAsia="pl-PL"/>
        </w:rPr>
      </w:pPr>
    </w:p>
    <w:p w:rsidR="00DD7595" w:rsidRDefault="00DD7595" w:rsidP="00DD7595">
      <w:pPr>
        <w:suppressAutoHyphens w:val="0"/>
        <w:overflowPunct w:val="0"/>
        <w:autoSpaceDE w:val="0"/>
        <w:autoSpaceDN w:val="0"/>
        <w:adjustRightInd w:val="0"/>
        <w:ind w:left="284"/>
        <w:jc w:val="both"/>
        <w:textAlignment w:val="baseline"/>
        <w:rPr>
          <w:sz w:val="24"/>
          <w:szCs w:val="24"/>
          <w:lang w:eastAsia="pl-PL"/>
        </w:rPr>
      </w:pPr>
    </w:p>
    <w:p w:rsidR="00FA7D3D" w:rsidRDefault="00FA7D3D" w:rsidP="00DD7595">
      <w:pPr>
        <w:suppressAutoHyphens w:val="0"/>
        <w:overflowPunct w:val="0"/>
        <w:autoSpaceDE w:val="0"/>
        <w:autoSpaceDN w:val="0"/>
        <w:adjustRightInd w:val="0"/>
        <w:ind w:left="284"/>
        <w:jc w:val="both"/>
        <w:textAlignment w:val="baseline"/>
        <w:rPr>
          <w:sz w:val="24"/>
          <w:szCs w:val="24"/>
          <w:lang w:eastAsia="pl-PL"/>
        </w:rPr>
      </w:pPr>
      <w:r>
        <w:rPr>
          <w:sz w:val="24"/>
          <w:szCs w:val="24"/>
          <w:lang w:eastAsia="pl-PL"/>
        </w:rPr>
        <w:t>wynikających z faktur wystawionych po wejściu w życie przepisów zmieniających stawkę podatku od towarów i usług. Wniosek powinien zawierać wyczerpujące uzasadnienie faktyczne i prawne oraz dokładne wyliczenie kwoty wynagrodzenia Wykonawcy po zmianie umowy.</w:t>
      </w:r>
    </w:p>
    <w:p w:rsidR="00FA7D3D" w:rsidRDefault="00FA7D3D" w:rsidP="00FA7D3D">
      <w:pPr>
        <w:numPr>
          <w:ilvl w:val="0"/>
          <w:numId w:val="15"/>
        </w:numPr>
        <w:suppressAutoHyphens w:val="0"/>
        <w:overflowPunct w:val="0"/>
        <w:autoSpaceDE w:val="0"/>
        <w:autoSpaceDN w:val="0"/>
        <w:adjustRightInd w:val="0"/>
        <w:ind w:left="284" w:hanging="284"/>
        <w:jc w:val="both"/>
        <w:textAlignment w:val="baseline"/>
        <w:rPr>
          <w:sz w:val="24"/>
          <w:szCs w:val="24"/>
          <w:lang w:eastAsia="pl-PL"/>
        </w:rPr>
      </w:pPr>
      <w:r>
        <w:rPr>
          <w:sz w:val="24"/>
          <w:szCs w:val="24"/>
          <w:lang w:eastAsia="pl-PL"/>
        </w:rPr>
        <w:t xml:space="preserve">W sytuacji wystąpienia okoliczności wskazanych w ust. 1 lit. b) Wykonawca składa pisemny wniosek o zmianę umowy o zamówienie publiczne w zakresie płatności wynikających z faktur wystawionych po wejściu w życie przepisów zmieniających.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lub wzrostem minimalnej stawki godzinowej na kalkulację ceny ofertowej. Wniosek powinien obejmować jedynie te dodatkowe koszty realizacji zamówienia, które Wykonawca obowiązkowo ponosi w związku z podwyższeniem wysokości płacy minimalnej. </w:t>
      </w:r>
    </w:p>
    <w:p w:rsidR="00FA7D3D" w:rsidRDefault="00FA7D3D" w:rsidP="00FA7D3D">
      <w:pPr>
        <w:numPr>
          <w:ilvl w:val="0"/>
          <w:numId w:val="15"/>
        </w:numPr>
        <w:suppressAutoHyphens w:val="0"/>
        <w:overflowPunct w:val="0"/>
        <w:autoSpaceDE w:val="0"/>
        <w:autoSpaceDN w:val="0"/>
        <w:adjustRightInd w:val="0"/>
        <w:ind w:left="284" w:hanging="284"/>
        <w:jc w:val="both"/>
        <w:textAlignment w:val="baseline"/>
        <w:rPr>
          <w:sz w:val="24"/>
          <w:szCs w:val="24"/>
          <w:lang w:eastAsia="pl-PL"/>
        </w:rPr>
      </w:pPr>
      <w:r>
        <w:rPr>
          <w:sz w:val="24"/>
          <w:szCs w:val="24"/>
          <w:lang w:eastAsia="pl-PL"/>
        </w:rPr>
        <w:t>W sytuacji wystąpienia okoliczności wskazanych w ust. 1 lit c) lub d) Wykonawca składa pisemny wniosek o zmianę umowy o zamówienie publiczne w zakresie płatności wynikających z faktur wystawionych po zmianie zasad, o których mowa w ust. 1 lit. c) i d).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którym mowa w ust. 1 lit c) i d), na kalkulację ceny ofertowej. Wniosek powinien obejmować jedynie te dodatkowe koszty realizacji zamówienia, które Wykonawca obowiązkowo ponosi w związku ze zmianą zasad, o których mowa w ust. 1 lit. c) i d).</w:t>
      </w:r>
    </w:p>
    <w:p w:rsidR="00FA7D3D" w:rsidRDefault="00FA7D3D" w:rsidP="00FA7D3D">
      <w:pPr>
        <w:numPr>
          <w:ilvl w:val="0"/>
          <w:numId w:val="15"/>
        </w:numPr>
        <w:suppressAutoHyphens w:val="0"/>
        <w:overflowPunct w:val="0"/>
        <w:autoSpaceDE w:val="0"/>
        <w:autoSpaceDN w:val="0"/>
        <w:adjustRightInd w:val="0"/>
        <w:ind w:left="284" w:hanging="284"/>
        <w:jc w:val="both"/>
        <w:textAlignment w:val="baseline"/>
        <w:rPr>
          <w:sz w:val="24"/>
          <w:szCs w:val="24"/>
          <w:lang w:eastAsia="pl-PL"/>
        </w:rPr>
      </w:pPr>
      <w:r>
        <w:rPr>
          <w:sz w:val="24"/>
          <w:szCs w:val="24"/>
          <w:lang w:eastAsia="pl-PL"/>
        </w:rPr>
        <w:t>W sytuacji wystąpienia okoliczności wskazanych w ust. 1 lit. e) Wykonawca składa pisemny wniosek o zmianę umowy o zamówienie publiczne w zakresie płatności wynikających z faktur wystawionych po zaistnieniu okoliczności uzasadniających zamianę wynagrodzenia. Wniosek powinien zawierać wyczerpujące uzasadnienie faktyczne i prawne oraz dokładne wyliczenie kwoty wynagrodzenia Wykonawcy po zmianie umowy, w szczególności Wykonawca zobowiązany jest wykazać związek pomiędzy wnioskowaną kwotą podwyższenia wynagrodzenia umownego, a wpływem zmiany ceny materiałów na kalkulację ceny ofertowej. Zmiana wynagrodzenia zostanie dokonana z zachowaniem następujących zasad:</w:t>
      </w:r>
    </w:p>
    <w:p w:rsidR="00FA7D3D" w:rsidRDefault="00FA7D3D" w:rsidP="00FA7D3D">
      <w:pPr>
        <w:pStyle w:val="Akapitzlist"/>
        <w:numPr>
          <w:ilvl w:val="0"/>
          <w:numId w:val="18"/>
        </w:numPr>
        <w:suppressAutoHyphens w:val="0"/>
        <w:ind w:left="709"/>
        <w:jc w:val="both"/>
        <w:rPr>
          <w:sz w:val="24"/>
          <w:szCs w:val="24"/>
        </w:rPr>
      </w:pPr>
      <w:r>
        <w:rPr>
          <w:sz w:val="24"/>
          <w:szCs w:val="24"/>
          <w:lang w:eastAsia="pl-PL"/>
        </w:rPr>
        <w:t xml:space="preserve">Strony przyjmują, iż </w:t>
      </w:r>
      <w:r>
        <w:rPr>
          <w:sz w:val="24"/>
          <w:szCs w:val="24"/>
        </w:rPr>
        <w:t>ceny materiałów stanowią stałą część wartości każdej faktury przedkładanej Zamawiającemu przez Wykonawcę. Każdorazowo wartość materiałów w wartości faktury wyliczana jest następująco:</w:t>
      </w:r>
    </w:p>
    <w:p w:rsidR="00FA7D3D" w:rsidRDefault="00FA7D3D" w:rsidP="00FA7D3D">
      <w:pPr>
        <w:numPr>
          <w:ilvl w:val="0"/>
          <w:numId w:val="19"/>
        </w:numPr>
        <w:jc w:val="both"/>
        <w:rPr>
          <w:sz w:val="24"/>
          <w:szCs w:val="24"/>
        </w:rPr>
      </w:pPr>
      <w:r>
        <w:rPr>
          <w:sz w:val="24"/>
          <w:szCs w:val="24"/>
        </w:rPr>
        <w:t xml:space="preserve">wartość ceny materiałów w wartości faktury ( wart. materiałów ) jest równy cenie materiałów, o której mowa w § 6 ust. 1 (CM) pomnożonego przez wartość faktury (WF),  i podzielonego przez wynagrodzenie ryczałtowe brutto, o którym mowa w § 6 ust. 1 (WB), </w:t>
      </w:r>
      <w:proofErr w:type="spellStart"/>
      <w:r>
        <w:rPr>
          <w:sz w:val="24"/>
          <w:szCs w:val="24"/>
        </w:rPr>
        <w:t>tj</w:t>
      </w:r>
      <w:proofErr w:type="spellEnd"/>
      <w:r>
        <w:rPr>
          <w:sz w:val="24"/>
          <w:szCs w:val="24"/>
        </w:rPr>
        <w:t xml:space="preserve">: </w:t>
      </w:r>
    </w:p>
    <w:p w:rsidR="00FA7D3D" w:rsidRDefault="00FA7D3D" w:rsidP="00FA7D3D">
      <w:pPr>
        <w:ind w:left="709"/>
        <w:jc w:val="both"/>
        <w:rPr>
          <w:sz w:val="24"/>
          <w:szCs w:val="24"/>
        </w:rPr>
      </w:pPr>
      <w:r>
        <w:rPr>
          <w:sz w:val="24"/>
          <w:szCs w:val="24"/>
        </w:rPr>
        <w:t xml:space="preserve"> wart. materiałów =  (CM x WF) / WB, </w:t>
      </w:r>
    </w:p>
    <w:p w:rsidR="00FA7D3D" w:rsidRDefault="00FA7D3D" w:rsidP="00FA7D3D">
      <w:pPr>
        <w:pStyle w:val="Akapitzlist"/>
        <w:numPr>
          <w:ilvl w:val="0"/>
          <w:numId w:val="18"/>
        </w:numPr>
        <w:suppressAutoHyphens w:val="0"/>
        <w:ind w:left="709"/>
        <w:jc w:val="both"/>
        <w:rPr>
          <w:sz w:val="24"/>
          <w:szCs w:val="24"/>
          <w:lang w:eastAsia="pl-PL"/>
        </w:rPr>
      </w:pPr>
      <w:r>
        <w:rPr>
          <w:sz w:val="24"/>
          <w:szCs w:val="24"/>
          <w:lang w:eastAsia="pl-PL"/>
        </w:rPr>
        <w:t>podstawą dla zmiany wynagrodzenia jest zmiana cen produkcji budowlano – montażowej  w wymiarze co najmniej  3 % w stosunku do ceny z dnia składania ofert – w ujęciu rocznym,</w:t>
      </w:r>
    </w:p>
    <w:p w:rsidR="00DD7595" w:rsidRPr="00DD7595" w:rsidRDefault="00DD7595" w:rsidP="00DD7595">
      <w:pPr>
        <w:pStyle w:val="Akapitzlist"/>
        <w:suppressAutoHyphens w:val="0"/>
        <w:ind w:left="709"/>
        <w:jc w:val="both"/>
        <w:rPr>
          <w:i/>
          <w:iCs/>
          <w:sz w:val="24"/>
          <w:szCs w:val="24"/>
          <w:lang w:eastAsia="pl-PL"/>
        </w:rPr>
      </w:pPr>
    </w:p>
    <w:p w:rsidR="00DD7595" w:rsidRPr="00DD7595" w:rsidRDefault="00DD7595" w:rsidP="00DD7595">
      <w:pPr>
        <w:pStyle w:val="Akapitzlist"/>
        <w:suppressAutoHyphens w:val="0"/>
        <w:ind w:left="709"/>
        <w:jc w:val="both"/>
        <w:rPr>
          <w:i/>
          <w:iCs/>
          <w:sz w:val="24"/>
          <w:szCs w:val="24"/>
          <w:lang w:eastAsia="pl-PL"/>
        </w:rPr>
      </w:pPr>
    </w:p>
    <w:p w:rsidR="00DD7595" w:rsidRPr="00DD7595" w:rsidRDefault="00DD7595" w:rsidP="00DD7595">
      <w:pPr>
        <w:pStyle w:val="Akapitzlist"/>
        <w:suppressAutoHyphens w:val="0"/>
        <w:ind w:left="709"/>
        <w:jc w:val="both"/>
        <w:rPr>
          <w:i/>
          <w:iCs/>
          <w:sz w:val="24"/>
          <w:szCs w:val="24"/>
          <w:lang w:eastAsia="pl-PL"/>
        </w:rPr>
      </w:pPr>
    </w:p>
    <w:p w:rsidR="00DD7595" w:rsidRPr="00DD7595" w:rsidRDefault="00DD7595" w:rsidP="00DD7595">
      <w:pPr>
        <w:pStyle w:val="Akapitzlist"/>
        <w:suppressAutoHyphens w:val="0"/>
        <w:ind w:left="709"/>
        <w:jc w:val="both"/>
        <w:rPr>
          <w:i/>
          <w:iCs/>
          <w:sz w:val="24"/>
          <w:szCs w:val="24"/>
          <w:lang w:eastAsia="pl-PL"/>
        </w:rPr>
      </w:pPr>
    </w:p>
    <w:p w:rsidR="00FA7D3D" w:rsidRDefault="00FA7D3D" w:rsidP="00FA7D3D">
      <w:pPr>
        <w:pStyle w:val="Akapitzlist"/>
        <w:numPr>
          <w:ilvl w:val="0"/>
          <w:numId w:val="18"/>
        </w:numPr>
        <w:suppressAutoHyphens w:val="0"/>
        <w:ind w:left="709"/>
        <w:jc w:val="both"/>
        <w:rPr>
          <w:i/>
          <w:iCs/>
          <w:sz w:val="24"/>
          <w:szCs w:val="24"/>
          <w:lang w:eastAsia="pl-PL"/>
        </w:rPr>
      </w:pPr>
      <w:r>
        <w:rPr>
          <w:sz w:val="24"/>
          <w:szCs w:val="24"/>
          <w:lang w:eastAsia="pl-PL"/>
        </w:rPr>
        <w:t>dla ustalenia  zmiany wynagrodzenia Strony posłużą się wskaźnikiem cen produkcji budowlano – montażowej ogłaszanym w komunikacie Prezesa Głównego Urzędu Statystycznego i dokonają zmiany zgodnie z tym wskaźnikiem.</w:t>
      </w:r>
    </w:p>
    <w:p w:rsidR="00FA7D3D" w:rsidRDefault="00FA7D3D" w:rsidP="00FA7D3D">
      <w:pPr>
        <w:pStyle w:val="Akapitzlist"/>
        <w:numPr>
          <w:ilvl w:val="0"/>
          <w:numId w:val="18"/>
        </w:numPr>
        <w:suppressAutoHyphens w:val="0"/>
        <w:ind w:left="709"/>
        <w:jc w:val="both"/>
        <w:rPr>
          <w:sz w:val="24"/>
          <w:szCs w:val="24"/>
          <w:lang w:eastAsia="pl-PL"/>
        </w:rPr>
      </w:pPr>
      <w:r>
        <w:rPr>
          <w:sz w:val="24"/>
          <w:szCs w:val="24"/>
          <w:lang w:eastAsia="pl-PL"/>
        </w:rPr>
        <w:t xml:space="preserve">maksymalna wartość zmiany wynagrodzenia dokonana w efekcie zastosowania postanowień o zasadach zmiany wynagrodzenia nie może przekroczyć 6 % wartości umowy brutto. </w:t>
      </w:r>
    </w:p>
    <w:p w:rsidR="00FA7D3D" w:rsidRDefault="00FA7D3D" w:rsidP="00FA7D3D">
      <w:pPr>
        <w:numPr>
          <w:ilvl w:val="0"/>
          <w:numId w:val="15"/>
        </w:numPr>
        <w:suppressAutoHyphens w:val="0"/>
        <w:overflowPunct w:val="0"/>
        <w:autoSpaceDE w:val="0"/>
        <w:autoSpaceDN w:val="0"/>
        <w:adjustRightInd w:val="0"/>
        <w:ind w:left="284" w:hanging="284"/>
        <w:jc w:val="both"/>
        <w:textAlignment w:val="baseline"/>
        <w:rPr>
          <w:sz w:val="24"/>
          <w:szCs w:val="24"/>
          <w:lang w:eastAsia="pl-PL"/>
        </w:rPr>
      </w:pPr>
      <w:r>
        <w:rPr>
          <w:sz w:val="24"/>
          <w:szCs w:val="24"/>
          <w:lang w:eastAsia="pl-PL"/>
        </w:rPr>
        <w:t xml:space="preserve">Wniosek, o którym mowa w ust. 2 – 5 Wykonawca składa w terminie 30 dni od zaistnienia okoliczności, o których mowa w ust. 1, stanowiących podstawę roszczenia Wykonawcy. </w:t>
      </w:r>
    </w:p>
    <w:p w:rsidR="00FA7D3D" w:rsidRDefault="00FA7D3D" w:rsidP="00FA7D3D">
      <w:pPr>
        <w:numPr>
          <w:ilvl w:val="0"/>
          <w:numId w:val="15"/>
        </w:numPr>
        <w:suppressAutoHyphens w:val="0"/>
        <w:overflowPunct w:val="0"/>
        <w:autoSpaceDE w:val="0"/>
        <w:autoSpaceDN w:val="0"/>
        <w:adjustRightInd w:val="0"/>
        <w:ind w:left="284" w:hanging="284"/>
        <w:jc w:val="both"/>
        <w:textAlignment w:val="baseline"/>
        <w:rPr>
          <w:sz w:val="24"/>
          <w:szCs w:val="24"/>
          <w:lang w:eastAsia="pl-PL"/>
        </w:rPr>
      </w:pPr>
      <w:r>
        <w:rPr>
          <w:sz w:val="24"/>
          <w:szCs w:val="24"/>
          <w:lang w:eastAsia="pl-PL"/>
        </w:rPr>
        <w:t>Zamawiający, po zaakceptowaniu wniosku, wyznacza datę podpisania aneksu do umowy.</w:t>
      </w:r>
    </w:p>
    <w:p w:rsidR="00FA7D3D" w:rsidRDefault="00FA7D3D" w:rsidP="00FA7D3D">
      <w:pPr>
        <w:numPr>
          <w:ilvl w:val="0"/>
          <w:numId w:val="15"/>
        </w:numPr>
        <w:suppressAutoHyphens w:val="0"/>
        <w:overflowPunct w:val="0"/>
        <w:autoSpaceDE w:val="0"/>
        <w:autoSpaceDN w:val="0"/>
        <w:adjustRightInd w:val="0"/>
        <w:ind w:left="284" w:hanging="284"/>
        <w:jc w:val="both"/>
        <w:textAlignment w:val="baseline"/>
        <w:rPr>
          <w:sz w:val="24"/>
          <w:szCs w:val="24"/>
          <w:lang w:eastAsia="pl-PL"/>
        </w:rPr>
      </w:pPr>
      <w:r>
        <w:rPr>
          <w:sz w:val="24"/>
          <w:szCs w:val="24"/>
          <w:lang w:eastAsia="pl-PL"/>
        </w:rPr>
        <w:t>Zmiana, o której mowa w ust. 1 lit. e) w zakresie obniżenia wynagrodzenia wykonawcy,  może nastąpić z inicjatywy Zamawiającego. W takim wypadku zasady dokonywania zmiany są dokonywane z zachowaniem  reguł, o których mowa w ust. 5 lit. a) – d).  Zamawiający składa Wykonawcy informację o wszczęciu procedury zmiany umowy w terminie 30 dni od zaistnienia okoliczności, o których mowa w ust. 1 lit. e) oraz wykazuje wpływ zmiany na wysokość wynagrodzenia.</w:t>
      </w:r>
    </w:p>
    <w:p w:rsidR="00FA7D3D" w:rsidRDefault="00FA7D3D" w:rsidP="00FA7D3D">
      <w:pPr>
        <w:numPr>
          <w:ilvl w:val="0"/>
          <w:numId w:val="15"/>
        </w:numPr>
        <w:suppressAutoHyphens w:val="0"/>
        <w:overflowPunct w:val="0"/>
        <w:autoSpaceDE w:val="0"/>
        <w:autoSpaceDN w:val="0"/>
        <w:adjustRightInd w:val="0"/>
        <w:ind w:left="284" w:hanging="284"/>
        <w:jc w:val="both"/>
        <w:textAlignment w:val="baseline"/>
        <w:rPr>
          <w:sz w:val="24"/>
          <w:szCs w:val="24"/>
          <w:lang w:eastAsia="pl-PL"/>
        </w:rPr>
      </w:pPr>
      <w:r>
        <w:rPr>
          <w:sz w:val="24"/>
          <w:szCs w:val="24"/>
          <w:lang w:eastAsia="pl-PL"/>
        </w:rPr>
        <w:t>Zmiana umowy skutkuje zmianą wynagrodzenia jedynie w zakresie płatności realizowanych po dacie zawarcia aneksu do umowy, o którym mowa w ust. 7.</w:t>
      </w:r>
    </w:p>
    <w:p w:rsidR="00FA7D3D" w:rsidRDefault="00FA7D3D" w:rsidP="00FA7D3D">
      <w:pPr>
        <w:numPr>
          <w:ilvl w:val="0"/>
          <w:numId w:val="15"/>
        </w:numPr>
        <w:suppressAutoHyphens w:val="0"/>
        <w:overflowPunct w:val="0"/>
        <w:autoSpaceDE w:val="0"/>
        <w:autoSpaceDN w:val="0"/>
        <w:adjustRightInd w:val="0"/>
        <w:ind w:left="426" w:hanging="426"/>
        <w:jc w:val="both"/>
        <w:textAlignment w:val="baseline"/>
        <w:rPr>
          <w:sz w:val="24"/>
          <w:szCs w:val="24"/>
          <w:lang w:eastAsia="pl-PL"/>
        </w:rPr>
      </w:pPr>
      <w:r>
        <w:rPr>
          <w:sz w:val="24"/>
          <w:szCs w:val="24"/>
          <w:lang w:eastAsia="pl-PL"/>
        </w:rPr>
        <w:t xml:space="preserve">Zmiana wysokości wynagrodzenia należnego Wykonawcy w przypadku zaistnienia zmiany stawki podatku od towarów i usług, o której mowa w ust. 1 lit 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t>
      </w:r>
    </w:p>
    <w:p w:rsidR="00FA7D3D" w:rsidRDefault="00FA7D3D" w:rsidP="00FA7D3D">
      <w:pPr>
        <w:numPr>
          <w:ilvl w:val="0"/>
          <w:numId w:val="15"/>
        </w:numPr>
        <w:suppressAutoHyphens w:val="0"/>
        <w:overflowPunct w:val="0"/>
        <w:autoSpaceDE w:val="0"/>
        <w:autoSpaceDN w:val="0"/>
        <w:adjustRightInd w:val="0"/>
        <w:ind w:left="426" w:hanging="426"/>
        <w:jc w:val="both"/>
        <w:textAlignment w:val="baseline"/>
        <w:rPr>
          <w:sz w:val="24"/>
          <w:szCs w:val="24"/>
          <w:lang w:eastAsia="pl-PL"/>
        </w:rPr>
      </w:pPr>
      <w:r>
        <w:rPr>
          <w:sz w:val="24"/>
          <w:szCs w:val="24"/>
          <w:lang w:eastAsia="pl-PL"/>
        </w:rPr>
        <w:t xml:space="preserve">Zmiana wysokości wynagrodzenia należnego Wykonawcy w przypadku zaistnienia zmiany kwoty wysokości minimalnego wynagrodzenia za pracę albo minimalnej stawki godzinowej lub zasad, o których mowa w ust. 1 lit c) i d) będzie odnosić się wyłącznie do części przedmiotu umowy zrealizowanej, zgodnie z terminami ustalonymi umową, po dniu wejścia w życie przepisów zmieniających oraz wyłącznie do części przedmiotu umowy, do której zastosowanie znajdzie właściwa zmiana. </w:t>
      </w:r>
    </w:p>
    <w:p w:rsidR="00FA7D3D" w:rsidRDefault="00FA7D3D" w:rsidP="00FA7D3D">
      <w:pPr>
        <w:numPr>
          <w:ilvl w:val="0"/>
          <w:numId w:val="15"/>
        </w:numPr>
        <w:suppressAutoHyphens w:val="0"/>
        <w:overflowPunct w:val="0"/>
        <w:autoSpaceDE w:val="0"/>
        <w:autoSpaceDN w:val="0"/>
        <w:adjustRightInd w:val="0"/>
        <w:ind w:left="426" w:hanging="426"/>
        <w:jc w:val="both"/>
        <w:textAlignment w:val="baseline"/>
        <w:rPr>
          <w:sz w:val="24"/>
          <w:szCs w:val="24"/>
          <w:lang w:eastAsia="pl-PL"/>
        </w:rPr>
      </w:pPr>
      <w:r>
        <w:rPr>
          <w:sz w:val="24"/>
          <w:szCs w:val="24"/>
          <w:lang w:eastAsia="pl-PL"/>
        </w:rPr>
        <w:t>Zmiana wysokości wynagrodzenia należnego Wykonawcy w przypadku zmiany cen materiałów, o której mowa w ust. 1 lit e), będzie odnosić się wyłącznie do części przedmiotu umowy realizowanego po dniu zaistnienia okoliczności będących podstawą zmiany i jednocześnie realizowanej nie wcześniej niż na 1 miesiąc od  momentu złożenia kompletnego wniosku o dokonane zmiany lub przekazania zawiadomienia o wszczęciu procedury zmiany  oraz  odnosić się będzie wyłącznie do części przedmiotu umowy, do której zastosowanie znajdzie właściwa zmiana.</w:t>
      </w:r>
    </w:p>
    <w:p w:rsidR="00FA7D3D" w:rsidRDefault="00FA7D3D" w:rsidP="00FA7D3D">
      <w:pPr>
        <w:numPr>
          <w:ilvl w:val="0"/>
          <w:numId w:val="15"/>
        </w:numPr>
        <w:suppressAutoHyphens w:val="0"/>
        <w:overflowPunct w:val="0"/>
        <w:autoSpaceDE w:val="0"/>
        <w:autoSpaceDN w:val="0"/>
        <w:adjustRightInd w:val="0"/>
        <w:ind w:left="426" w:hanging="426"/>
        <w:jc w:val="both"/>
        <w:textAlignment w:val="baseline"/>
        <w:rPr>
          <w:sz w:val="24"/>
          <w:szCs w:val="24"/>
          <w:lang w:eastAsia="pl-PL"/>
        </w:rPr>
      </w:pPr>
      <w:r>
        <w:rPr>
          <w:sz w:val="24"/>
          <w:szCs w:val="24"/>
          <w:lang w:eastAsia="pl-PL"/>
        </w:rPr>
        <w:t>Obowiązek wykazania wpływu zmian, o których mowa w ust. 1 na koszty wykonania zamówienia należy do Wykonawcy pod rygorem odmowy dokonania zmiany umowy przez Zamawiającego, z zastrzeżeniem ust. 8.</w:t>
      </w:r>
    </w:p>
    <w:p w:rsidR="00FA7D3D" w:rsidRDefault="00FA7D3D" w:rsidP="00FA7D3D">
      <w:pPr>
        <w:pStyle w:val="Textbodyindent"/>
        <w:spacing w:before="120"/>
        <w:ind w:left="0"/>
        <w:jc w:val="center"/>
        <w:rPr>
          <w:bCs/>
          <w:sz w:val="24"/>
          <w:szCs w:val="24"/>
        </w:rPr>
      </w:pPr>
      <w:r>
        <w:rPr>
          <w:bCs/>
          <w:sz w:val="24"/>
          <w:szCs w:val="24"/>
        </w:rPr>
        <w:t>§ 8. PODWYKONAWSTWO</w:t>
      </w:r>
    </w:p>
    <w:p w:rsidR="00FA7D3D" w:rsidRDefault="00FA7D3D" w:rsidP="00FA7D3D">
      <w:pPr>
        <w:pStyle w:val="Default"/>
        <w:numPr>
          <w:ilvl w:val="6"/>
          <w:numId w:val="20"/>
        </w:numPr>
        <w:ind w:left="425" w:hanging="425"/>
        <w:jc w:val="both"/>
        <w:rPr>
          <w:rFonts w:ascii="Times New Roman" w:hAnsi="Times New Roman" w:cs="Times New Roman"/>
          <w:color w:val="auto"/>
        </w:rPr>
      </w:pPr>
      <w:r>
        <w:rPr>
          <w:rFonts w:ascii="Times New Roman" w:hAnsi="Times New Roman" w:cs="Times New Roman"/>
          <w:color w:val="auto"/>
        </w:rPr>
        <w:t>Wykonawca może powierzyć wykonanie części zamówienia Podwykonawcy. Zamawiający żąda, aby przed przystąpieniem do wykonania zamówienia wykonawca,       o ile są już znane, podał nazwy albo imiona i nazwiska oraz dane kontaktowe podwykonawców i osób do kontaktu z nimi, zaangażowanych w roboty budowlane.</w:t>
      </w:r>
    </w:p>
    <w:p w:rsidR="00FA7D3D" w:rsidRDefault="00FA7D3D" w:rsidP="00FA7D3D">
      <w:pPr>
        <w:pStyle w:val="Default"/>
        <w:numPr>
          <w:ilvl w:val="6"/>
          <w:numId w:val="20"/>
        </w:numPr>
        <w:ind w:left="426" w:hanging="426"/>
        <w:jc w:val="both"/>
        <w:rPr>
          <w:rFonts w:ascii="Times New Roman" w:hAnsi="Times New Roman" w:cs="Times New Roman"/>
          <w:color w:val="auto"/>
        </w:rPr>
      </w:pPr>
      <w:r>
        <w:rPr>
          <w:rFonts w:ascii="Times New Roman" w:hAnsi="Times New Roman" w:cs="Times New Roman"/>
          <w:color w:val="auto"/>
        </w:rPr>
        <w:t>Zamawiający nie zastrzega obowiązku osobistego wykonania przez Wykonawcę kluczowych części zamówienia.</w:t>
      </w:r>
    </w:p>
    <w:p w:rsidR="00DD7595" w:rsidRDefault="00DD7595" w:rsidP="00DD7595">
      <w:pPr>
        <w:pStyle w:val="Default"/>
        <w:ind w:left="426"/>
        <w:jc w:val="both"/>
        <w:rPr>
          <w:rFonts w:ascii="Times New Roman" w:hAnsi="Times New Roman" w:cs="Times New Roman"/>
          <w:color w:val="auto"/>
        </w:rPr>
      </w:pPr>
    </w:p>
    <w:p w:rsidR="00DD7595" w:rsidRDefault="00DD7595" w:rsidP="00DD7595">
      <w:pPr>
        <w:pStyle w:val="Default"/>
        <w:ind w:left="426"/>
        <w:jc w:val="both"/>
        <w:rPr>
          <w:rFonts w:ascii="Times New Roman" w:hAnsi="Times New Roman" w:cs="Times New Roman"/>
          <w:color w:val="auto"/>
        </w:rPr>
      </w:pPr>
    </w:p>
    <w:p w:rsidR="00FA7D3D" w:rsidRDefault="00FA7D3D" w:rsidP="00FA7D3D">
      <w:pPr>
        <w:pStyle w:val="Default"/>
        <w:numPr>
          <w:ilvl w:val="6"/>
          <w:numId w:val="20"/>
        </w:numPr>
        <w:ind w:left="426" w:hanging="426"/>
        <w:jc w:val="both"/>
        <w:rPr>
          <w:rFonts w:ascii="Times New Roman" w:hAnsi="Times New Roman" w:cs="Times New Roman"/>
          <w:color w:val="auto"/>
        </w:rPr>
      </w:pPr>
      <w:r>
        <w:rPr>
          <w:rFonts w:ascii="Times New Roman" w:hAnsi="Times New Roman" w:cs="Times New Roman"/>
          <w:color w:val="auto"/>
        </w:rPr>
        <w:t>Wymagania dotyczące umowy o podwykonawstwo, której przedmiotem są roboty budowlane, których niespełnienie spowoduje zgłoszenie przez Zamawiającego odpowiednio zastrzeżeń lub sprzeciwu:</w:t>
      </w:r>
    </w:p>
    <w:p w:rsidR="00FA7D3D" w:rsidRDefault="00FA7D3D" w:rsidP="00FA7D3D">
      <w:pPr>
        <w:ind w:left="426"/>
        <w:rPr>
          <w:sz w:val="24"/>
        </w:rPr>
      </w:pPr>
      <w:r>
        <w:rPr>
          <w:sz w:val="24"/>
        </w:rPr>
        <w:t>Umowa z Podwykonawcą lub Dalszym Podwykonawcą musi być zawarta w formie pisemnej i powinna stanowić w szczególności, iż:</w:t>
      </w:r>
    </w:p>
    <w:p w:rsidR="00FA7D3D" w:rsidRDefault="00FA7D3D" w:rsidP="00FA7D3D">
      <w:pPr>
        <w:pStyle w:val="Akapitzlist"/>
        <w:numPr>
          <w:ilvl w:val="1"/>
          <w:numId w:val="21"/>
        </w:numPr>
        <w:suppressAutoHyphens w:val="0"/>
        <w:ind w:left="709" w:hanging="283"/>
        <w:jc w:val="both"/>
        <w:rPr>
          <w:sz w:val="24"/>
        </w:rPr>
      </w:pPr>
      <w:r>
        <w:rPr>
          <w:sz w:val="24"/>
        </w:rPr>
        <w:t>Podwykonawca lub dalszy Podwykonawca każdorazowo w ciągu 7 dni od daty wystawienia faktury przedłoży do Zamawiającego kopię faktury wystawionej na podstawie zawartej umowy o podwykonawstwo,</w:t>
      </w:r>
    </w:p>
    <w:p w:rsidR="00FA7D3D" w:rsidRDefault="00FA7D3D" w:rsidP="00FA7D3D">
      <w:pPr>
        <w:pStyle w:val="Akapitzlist"/>
        <w:numPr>
          <w:ilvl w:val="1"/>
          <w:numId w:val="21"/>
        </w:numPr>
        <w:suppressAutoHyphens w:val="0"/>
        <w:ind w:left="709" w:hanging="283"/>
        <w:jc w:val="both"/>
        <w:rPr>
          <w:sz w:val="24"/>
        </w:rPr>
      </w:pPr>
      <w:r>
        <w:rPr>
          <w:sz w:val="24"/>
        </w:rPr>
        <w:t>Przedmiot zamówienia umowy o podwykonawstwo musi być tożsamy z zakresem prac wynikającym z zamówienia podstawowego,</w:t>
      </w:r>
    </w:p>
    <w:p w:rsidR="00FA7D3D" w:rsidRDefault="00FA7D3D" w:rsidP="00FA7D3D">
      <w:pPr>
        <w:pStyle w:val="Akapitzlist"/>
        <w:numPr>
          <w:ilvl w:val="1"/>
          <w:numId w:val="21"/>
        </w:numPr>
        <w:suppressAutoHyphens w:val="0"/>
        <w:ind w:left="709" w:hanging="283"/>
        <w:jc w:val="both"/>
        <w:rPr>
          <w:sz w:val="24"/>
        </w:rPr>
      </w:pPr>
      <w:r>
        <w:rPr>
          <w:sz w:val="24"/>
        </w:rPr>
        <w:t>Termin zapłaty wynagrodzenia nie może być dłuższy niż 30 dni od dnia doręczenia Wykonawcy, Podwykonawcy lub dalszemu Podwykonawcy prawidłowo wystawionej faktury lub rachunku, potwierdzających wykonanie zleconej roboty,</w:t>
      </w:r>
    </w:p>
    <w:p w:rsidR="00FA7D3D" w:rsidRDefault="00FA7D3D" w:rsidP="00FA7D3D">
      <w:pPr>
        <w:pStyle w:val="Akapitzlist"/>
        <w:numPr>
          <w:ilvl w:val="1"/>
          <w:numId w:val="21"/>
        </w:numPr>
        <w:suppressAutoHyphens w:val="0"/>
        <w:ind w:left="709" w:hanging="283"/>
        <w:jc w:val="both"/>
        <w:rPr>
          <w:sz w:val="24"/>
        </w:rPr>
      </w:pPr>
      <w:r>
        <w:rPr>
          <w:sz w:val="24"/>
        </w:rPr>
        <w:t>Wartość umowy o podwykonawstwo lub dalsze podwykonawstwo nie może być wyższa niż to wynika z oferty Wykonawcy,</w:t>
      </w:r>
    </w:p>
    <w:p w:rsidR="00FA7D3D" w:rsidRDefault="00FA7D3D" w:rsidP="00FA7D3D">
      <w:pPr>
        <w:pStyle w:val="Akapitzlist"/>
        <w:numPr>
          <w:ilvl w:val="1"/>
          <w:numId w:val="21"/>
        </w:numPr>
        <w:suppressAutoHyphens w:val="0"/>
        <w:ind w:left="709" w:hanging="283"/>
        <w:jc w:val="both"/>
        <w:rPr>
          <w:sz w:val="24"/>
        </w:rPr>
      </w:pPr>
      <w:r>
        <w:rPr>
          <w:sz w:val="24"/>
        </w:rPr>
        <w:t>Umowa o podwykonawstwo nie może zawierać postanowień uzależniających uzyskanie przez Podwykonawcę płatności od Wykonawcy od zapłaty przez Zamawiającego Wykonawcy wynagrodzenia obejmującego zakres robót wykonanych przez Podwykonawcę,</w:t>
      </w:r>
    </w:p>
    <w:p w:rsidR="00FA7D3D" w:rsidRDefault="00FA7D3D" w:rsidP="00FA7D3D">
      <w:pPr>
        <w:pStyle w:val="Akapitzlist"/>
        <w:numPr>
          <w:ilvl w:val="1"/>
          <w:numId w:val="21"/>
        </w:numPr>
        <w:suppressAutoHyphens w:val="0"/>
        <w:ind w:left="709" w:hanging="283"/>
        <w:jc w:val="both"/>
        <w:rPr>
          <w:sz w:val="24"/>
        </w:rPr>
      </w:pPr>
      <w:r>
        <w:rPr>
          <w:sz w:val="24"/>
        </w:rPr>
        <w:t>Termin realizacji umowy o podwykonawstwo nie może być dłuższy od terminu realizacji umowy zawartej z Zamawiającym. Wykonawca dokona odbioru robót wykonanych przez Podwykonawcę w terminie 7 dni od ich zgłoszenia. Podwykonawca dostarczy Zamawiającemu kopię zgłoszenia do odbioru robót przedłożonych Wykonawcy,</w:t>
      </w:r>
    </w:p>
    <w:p w:rsidR="00FA7D3D" w:rsidRDefault="00FA7D3D" w:rsidP="00FA7D3D">
      <w:pPr>
        <w:pStyle w:val="Akapitzlist"/>
        <w:numPr>
          <w:ilvl w:val="1"/>
          <w:numId w:val="21"/>
        </w:numPr>
        <w:suppressAutoHyphens w:val="0"/>
        <w:ind w:left="709" w:hanging="283"/>
        <w:jc w:val="both"/>
        <w:rPr>
          <w:sz w:val="24"/>
        </w:rPr>
      </w:pPr>
      <w:r>
        <w:rPr>
          <w:sz w:val="24"/>
          <w:szCs w:val="24"/>
        </w:rPr>
        <w:t xml:space="preserve">Umowa o podwykonawstwo nie może zawierać postanowień kształtujących prawa                 i obowiązki Podwykonawcy, w zakresie kar umownych oraz postanowień dotyczących warunków wypłaty wynagrodzenia, w sposób dla niego mniej korzystny niż prawa                   i obwiązki Wykonawcy, ukształtowane postanowieniami umowy zawartej między Zamawiającym a Wykonawcą,  </w:t>
      </w:r>
    </w:p>
    <w:p w:rsidR="00FA7D3D" w:rsidRDefault="00FA7D3D" w:rsidP="00FA7D3D">
      <w:pPr>
        <w:pStyle w:val="Akapitzlist"/>
        <w:numPr>
          <w:ilvl w:val="1"/>
          <w:numId w:val="21"/>
        </w:numPr>
        <w:suppressAutoHyphens w:val="0"/>
        <w:ind w:left="709" w:hanging="283"/>
        <w:jc w:val="both"/>
        <w:rPr>
          <w:sz w:val="24"/>
        </w:rPr>
      </w:pPr>
      <w:r>
        <w:rPr>
          <w:sz w:val="24"/>
          <w:szCs w:val="24"/>
        </w:rPr>
        <w:t xml:space="preserve">Wykonawca, którego wynagrodzenie zostało zmienione zgodnie z </w:t>
      </w:r>
      <w:r>
        <w:rPr>
          <w:rFonts w:cs="Times New Roman"/>
          <w:sz w:val="24"/>
          <w:szCs w:val="24"/>
        </w:rPr>
        <w:t>§</w:t>
      </w:r>
      <w:r>
        <w:rPr>
          <w:sz w:val="24"/>
          <w:szCs w:val="24"/>
        </w:rPr>
        <w:t xml:space="preserve"> 7 ust. 1 lit. e), zobowiązany jest do zmiany wynagrodzenia przysługującego Podwykonawcy, z którym zawarł umowę, w zakresie odpowiadającym zmianom cen materiałów dotyczących zobowiązania Podwykonawcy.</w:t>
      </w:r>
    </w:p>
    <w:p w:rsidR="00FA7D3D" w:rsidRDefault="00FA7D3D" w:rsidP="00FA7D3D">
      <w:pPr>
        <w:pStyle w:val="Akapitzlist"/>
        <w:autoSpaceDE w:val="0"/>
        <w:autoSpaceDN w:val="0"/>
        <w:adjustRightInd w:val="0"/>
        <w:ind w:left="284" w:hanging="284"/>
        <w:jc w:val="both"/>
        <w:rPr>
          <w:rFonts w:eastAsia="TimesNewRoman"/>
          <w:sz w:val="24"/>
        </w:rPr>
      </w:pPr>
      <w:r>
        <w:rPr>
          <w:rFonts w:eastAsia="TimesNewRoman"/>
          <w:sz w:val="24"/>
        </w:rPr>
        <w:t>4. Umowy z podwykonawcą lub dalszym podwykonawcą, której przedmiotem są roboty budowlane:</w:t>
      </w:r>
    </w:p>
    <w:p w:rsidR="00FA7D3D" w:rsidRDefault="00FA7D3D" w:rsidP="00FA7D3D">
      <w:pPr>
        <w:pStyle w:val="Akapitzlist"/>
        <w:numPr>
          <w:ilvl w:val="0"/>
          <w:numId w:val="22"/>
        </w:numPr>
        <w:autoSpaceDE w:val="0"/>
        <w:autoSpaceDN w:val="0"/>
        <w:adjustRightInd w:val="0"/>
        <w:ind w:left="709" w:hanging="283"/>
        <w:contextualSpacing w:val="0"/>
        <w:jc w:val="both"/>
        <w:rPr>
          <w:rFonts w:eastAsia="TimesNewRoman"/>
          <w:sz w:val="24"/>
        </w:rPr>
      </w:pPr>
      <w:r>
        <w:rPr>
          <w:sz w:val="24"/>
        </w:rPr>
        <w:t>Wykonawca, podwykonawca lub dalszy podwykonawca zamierzaj</w:t>
      </w:r>
      <w:r>
        <w:rPr>
          <w:rFonts w:eastAsia="TimesNewRoman"/>
          <w:sz w:val="24"/>
        </w:rPr>
        <w:t>ą</w:t>
      </w:r>
      <w:r>
        <w:rPr>
          <w:sz w:val="24"/>
        </w:rPr>
        <w:t>cy zawrze</w:t>
      </w:r>
      <w:r>
        <w:rPr>
          <w:rFonts w:eastAsia="TimesNewRoman"/>
          <w:sz w:val="24"/>
        </w:rPr>
        <w:t xml:space="preserve">ć </w:t>
      </w:r>
      <w:r>
        <w:rPr>
          <w:sz w:val="24"/>
        </w:rPr>
        <w:t>umow</w:t>
      </w:r>
      <w:r>
        <w:rPr>
          <w:rFonts w:eastAsia="TimesNewRoman"/>
          <w:sz w:val="24"/>
        </w:rPr>
        <w:t xml:space="preserve">ę </w:t>
      </w:r>
      <w:r>
        <w:rPr>
          <w:sz w:val="24"/>
        </w:rPr>
        <w:t>o podwykonawstwo, której przedmiotem s</w:t>
      </w:r>
      <w:r>
        <w:rPr>
          <w:rFonts w:eastAsia="TimesNewRoman"/>
          <w:sz w:val="24"/>
        </w:rPr>
        <w:t xml:space="preserve">ą </w:t>
      </w:r>
      <w:r>
        <w:rPr>
          <w:sz w:val="24"/>
        </w:rPr>
        <w:t>roboty budowlane, jest</w:t>
      </w:r>
      <w:r>
        <w:rPr>
          <w:rFonts w:eastAsia="TimesNewRoman"/>
          <w:sz w:val="24"/>
        </w:rPr>
        <w:t xml:space="preserve"> </w:t>
      </w:r>
      <w:r>
        <w:rPr>
          <w:sz w:val="24"/>
        </w:rPr>
        <w:t>obowi</w:t>
      </w:r>
      <w:r>
        <w:rPr>
          <w:rFonts w:eastAsia="TimesNewRoman"/>
          <w:sz w:val="24"/>
        </w:rPr>
        <w:t>ą</w:t>
      </w:r>
      <w:r>
        <w:rPr>
          <w:sz w:val="24"/>
        </w:rPr>
        <w:t>zany, w trakcie realizacji niniejszej umowy, do przedło</w:t>
      </w:r>
      <w:r>
        <w:rPr>
          <w:rFonts w:eastAsia="TimesNewRoman"/>
          <w:sz w:val="24"/>
        </w:rPr>
        <w:t>ż</w:t>
      </w:r>
      <w:r>
        <w:rPr>
          <w:sz w:val="24"/>
        </w:rPr>
        <w:t>enia Zamawiaj</w:t>
      </w:r>
      <w:r>
        <w:rPr>
          <w:rFonts w:eastAsia="TimesNewRoman"/>
          <w:sz w:val="24"/>
        </w:rPr>
        <w:t>ą</w:t>
      </w:r>
      <w:r>
        <w:rPr>
          <w:sz w:val="24"/>
        </w:rPr>
        <w:t>cemu projektu tej umowy w formie papierowej, przy czym podwykonawca lub dalszy podwykonawca jest obowi</w:t>
      </w:r>
      <w:r>
        <w:rPr>
          <w:rFonts w:eastAsia="TimesNewRoman"/>
          <w:sz w:val="24"/>
        </w:rPr>
        <w:t>ą</w:t>
      </w:r>
      <w:r>
        <w:rPr>
          <w:sz w:val="24"/>
        </w:rPr>
        <w:t>zany doł</w:t>
      </w:r>
      <w:r>
        <w:rPr>
          <w:rFonts w:eastAsia="TimesNewRoman"/>
          <w:sz w:val="24"/>
        </w:rPr>
        <w:t>ą</w:t>
      </w:r>
      <w:r>
        <w:rPr>
          <w:sz w:val="24"/>
        </w:rPr>
        <w:t>czy</w:t>
      </w:r>
      <w:r>
        <w:rPr>
          <w:rFonts w:eastAsia="TimesNewRoman"/>
          <w:sz w:val="24"/>
        </w:rPr>
        <w:t xml:space="preserve">ć </w:t>
      </w:r>
      <w:r>
        <w:rPr>
          <w:sz w:val="24"/>
        </w:rPr>
        <w:t>zgod</w:t>
      </w:r>
      <w:r>
        <w:rPr>
          <w:rFonts w:eastAsia="TimesNewRoman"/>
          <w:sz w:val="24"/>
        </w:rPr>
        <w:t xml:space="preserve">ę </w:t>
      </w:r>
      <w:r>
        <w:rPr>
          <w:sz w:val="24"/>
        </w:rPr>
        <w:t>wykonawcy na zawarcie umowy                  o podwykonawstwo o</w:t>
      </w:r>
      <w:r>
        <w:rPr>
          <w:rFonts w:eastAsia="TimesNewRoman"/>
          <w:sz w:val="24"/>
        </w:rPr>
        <w:t xml:space="preserve"> </w:t>
      </w:r>
      <w:r>
        <w:rPr>
          <w:sz w:val="24"/>
        </w:rPr>
        <w:t>tre</w:t>
      </w:r>
      <w:r>
        <w:rPr>
          <w:rFonts w:eastAsia="TimesNewRoman"/>
          <w:sz w:val="24"/>
        </w:rPr>
        <w:t>ś</w:t>
      </w:r>
      <w:r>
        <w:rPr>
          <w:sz w:val="24"/>
        </w:rPr>
        <w:t xml:space="preserve">ci zgodnej z projektem umowy. Zakres robót podzlecanych winien być tożsamy z zakresem określonym w Harmonogramie Rzeczowo-Finansowym, a wartość i czas wykonania tych robót nie mogą przekraczać wartości                i czasu podanych w Harmonogramie załączonym do umowy Wykonawcy </w:t>
      </w:r>
      <w:r>
        <w:rPr>
          <w:sz w:val="24"/>
        </w:rPr>
        <w:br/>
        <w:t>z Zamawiającym</w:t>
      </w:r>
      <w:r>
        <w:rPr>
          <w:rFonts w:eastAsia="TimesNewRoman"/>
          <w:sz w:val="24"/>
        </w:rPr>
        <w:t>,</w:t>
      </w:r>
    </w:p>
    <w:p w:rsidR="00DD7595" w:rsidRDefault="00DD7595" w:rsidP="00DD7595">
      <w:pPr>
        <w:autoSpaceDE w:val="0"/>
        <w:autoSpaceDN w:val="0"/>
        <w:adjustRightInd w:val="0"/>
        <w:jc w:val="both"/>
        <w:rPr>
          <w:sz w:val="24"/>
        </w:rPr>
      </w:pPr>
    </w:p>
    <w:p w:rsidR="00DD7595" w:rsidRDefault="00DD7595" w:rsidP="00DD7595">
      <w:pPr>
        <w:autoSpaceDE w:val="0"/>
        <w:autoSpaceDN w:val="0"/>
        <w:adjustRightInd w:val="0"/>
        <w:jc w:val="both"/>
        <w:rPr>
          <w:sz w:val="24"/>
        </w:rPr>
      </w:pPr>
    </w:p>
    <w:p w:rsidR="00DD7595" w:rsidRDefault="00DD7595" w:rsidP="00DD7595">
      <w:pPr>
        <w:autoSpaceDE w:val="0"/>
        <w:autoSpaceDN w:val="0"/>
        <w:adjustRightInd w:val="0"/>
        <w:jc w:val="both"/>
        <w:rPr>
          <w:sz w:val="24"/>
        </w:rPr>
      </w:pPr>
    </w:p>
    <w:p w:rsidR="00DD7595" w:rsidRDefault="00DD7595" w:rsidP="00DD7595">
      <w:pPr>
        <w:autoSpaceDE w:val="0"/>
        <w:autoSpaceDN w:val="0"/>
        <w:adjustRightInd w:val="0"/>
        <w:jc w:val="both"/>
        <w:rPr>
          <w:sz w:val="24"/>
        </w:rPr>
      </w:pPr>
    </w:p>
    <w:p w:rsidR="00FA7D3D" w:rsidRPr="00DD7595" w:rsidRDefault="00FA7D3D" w:rsidP="00DD7595">
      <w:pPr>
        <w:pStyle w:val="Akapitzlist"/>
        <w:numPr>
          <w:ilvl w:val="0"/>
          <w:numId w:val="22"/>
        </w:numPr>
        <w:autoSpaceDE w:val="0"/>
        <w:autoSpaceDN w:val="0"/>
        <w:adjustRightInd w:val="0"/>
        <w:jc w:val="both"/>
        <w:rPr>
          <w:rFonts w:eastAsia="TimesNewRoman"/>
          <w:sz w:val="24"/>
        </w:rPr>
      </w:pPr>
      <w:r w:rsidRPr="00DD7595">
        <w:rPr>
          <w:sz w:val="24"/>
        </w:rPr>
        <w:t>Zamawiaj</w:t>
      </w:r>
      <w:r w:rsidRPr="00DD7595">
        <w:rPr>
          <w:rFonts w:eastAsia="TimesNewRoman"/>
          <w:sz w:val="24"/>
        </w:rPr>
        <w:t>ą</w:t>
      </w:r>
      <w:r w:rsidRPr="00DD7595">
        <w:rPr>
          <w:sz w:val="24"/>
        </w:rPr>
        <w:t xml:space="preserve">cy, </w:t>
      </w:r>
      <w:r w:rsidRPr="00DD7595">
        <w:rPr>
          <w:bCs/>
          <w:sz w:val="24"/>
        </w:rPr>
        <w:t>w terminie 14 dni liczonym od daty otrzymania zgody, o której mowa  pkt 1)</w:t>
      </w:r>
      <w:r w:rsidRPr="00DD7595">
        <w:rPr>
          <w:sz w:val="24"/>
        </w:rPr>
        <w:t>, zgłasza w formie pisemnej zastrze</w:t>
      </w:r>
      <w:r w:rsidRPr="00DD7595">
        <w:rPr>
          <w:rFonts w:eastAsia="TimesNewRoman"/>
          <w:sz w:val="24"/>
        </w:rPr>
        <w:t>ż</w:t>
      </w:r>
      <w:r w:rsidRPr="00DD7595">
        <w:rPr>
          <w:sz w:val="24"/>
        </w:rPr>
        <w:t xml:space="preserve">enia do projektu umowy o podwykonawstwo, w przypadku niespełniania wymagań określonych w ust. 3. </w:t>
      </w:r>
    </w:p>
    <w:p w:rsidR="00FA7D3D" w:rsidRDefault="00FA7D3D" w:rsidP="00FA7D3D">
      <w:pPr>
        <w:pStyle w:val="Akapitzlist"/>
        <w:numPr>
          <w:ilvl w:val="0"/>
          <w:numId w:val="22"/>
        </w:numPr>
        <w:autoSpaceDE w:val="0"/>
        <w:autoSpaceDN w:val="0"/>
        <w:adjustRightInd w:val="0"/>
        <w:ind w:left="709" w:hanging="283"/>
        <w:contextualSpacing w:val="0"/>
        <w:jc w:val="both"/>
        <w:rPr>
          <w:rFonts w:eastAsia="TimesNewRoman"/>
          <w:sz w:val="24"/>
        </w:rPr>
      </w:pPr>
      <w:r>
        <w:rPr>
          <w:sz w:val="24"/>
        </w:rPr>
        <w:t>Niezgłoszenie w formie pisemnej zastrzeżeń do przedło</w:t>
      </w:r>
      <w:r>
        <w:rPr>
          <w:rFonts w:eastAsia="TimesNewRoman"/>
          <w:sz w:val="24"/>
        </w:rPr>
        <w:t>ż</w:t>
      </w:r>
      <w:r>
        <w:rPr>
          <w:sz w:val="24"/>
        </w:rPr>
        <w:t>onego projektu umowy o podwykonawstwo, której przedmiotem s</w:t>
      </w:r>
      <w:r>
        <w:rPr>
          <w:rFonts w:eastAsia="TimesNewRoman"/>
          <w:sz w:val="24"/>
        </w:rPr>
        <w:t xml:space="preserve">ą </w:t>
      </w:r>
      <w:r>
        <w:rPr>
          <w:sz w:val="24"/>
        </w:rPr>
        <w:t>roboty budowlane, w terminie okre</w:t>
      </w:r>
      <w:r>
        <w:rPr>
          <w:rFonts w:eastAsia="TimesNewRoman"/>
          <w:sz w:val="24"/>
        </w:rPr>
        <w:t>ś</w:t>
      </w:r>
      <w:r>
        <w:rPr>
          <w:sz w:val="24"/>
        </w:rPr>
        <w:t>lonym w pkt 2), uwa</w:t>
      </w:r>
      <w:r>
        <w:rPr>
          <w:rFonts w:eastAsia="TimesNewRoman"/>
          <w:sz w:val="24"/>
        </w:rPr>
        <w:t>ż</w:t>
      </w:r>
      <w:r>
        <w:rPr>
          <w:sz w:val="24"/>
        </w:rPr>
        <w:t>a si</w:t>
      </w:r>
      <w:r>
        <w:rPr>
          <w:rFonts w:eastAsia="TimesNewRoman"/>
          <w:sz w:val="24"/>
        </w:rPr>
        <w:t xml:space="preserve">ę </w:t>
      </w:r>
      <w:r>
        <w:rPr>
          <w:sz w:val="24"/>
        </w:rPr>
        <w:t>za akceptacj</w:t>
      </w:r>
      <w:r>
        <w:rPr>
          <w:rFonts w:eastAsia="TimesNewRoman"/>
          <w:sz w:val="24"/>
        </w:rPr>
        <w:t xml:space="preserve">ę </w:t>
      </w:r>
      <w:r>
        <w:rPr>
          <w:sz w:val="24"/>
        </w:rPr>
        <w:t>projektu umowy przez Zamawiaj</w:t>
      </w:r>
      <w:r>
        <w:rPr>
          <w:rFonts w:eastAsia="TimesNewRoman"/>
          <w:sz w:val="24"/>
        </w:rPr>
        <w:t>ą</w:t>
      </w:r>
      <w:r>
        <w:rPr>
          <w:sz w:val="24"/>
        </w:rPr>
        <w:t>cego.</w:t>
      </w:r>
    </w:p>
    <w:p w:rsidR="00FA7D3D" w:rsidRDefault="00FA7D3D" w:rsidP="00FA7D3D">
      <w:pPr>
        <w:pStyle w:val="Akapitzlist"/>
        <w:numPr>
          <w:ilvl w:val="0"/>
          <w:numId w:val="22"/>
        </w:numPr>
        <w:autoSpaceDE w:val="0"/>
        <w:autoSpaceDN w:val="0"/>
        <w:adjustRightInd w:val="0"/>
        <w:ind w:left="709" w:hanging="283"/>
        <w:contextualSpacing w:val="0"/>
        <w:jc w:val="both"/>
        <w:rPr>
          <w:rFonts w:eastAsia="TimesNewRoman"/>
          <w:sz w:val="24"/>
        </w:rPr>
      </w:pPr>
      <w:r>
        <w:rPr>
          <w:sz w:val="24"/>
        </w:rPr>
        <w:t>Wykonawca, podwykonawca lub dalszy podwykonawca przedkłada Zamawiaj</w:t>
      </w:r>
      <w:r>
        <w:rPr>
          <w:rFonts w:eastAsia="TimesNewRoman"/>
          <w:sz w:val="24"/>
        </w:rPr>
        <w:t>ą</w:t>
      </w:r>
      <w:r>
        <w:rPr>
          <w:sz w:val="24"/>
        </w:rPr>
        <w:t>cemu po</w:t>
      </w:r>
      <w:r>
        <w:rPr>
          <w:rFonts w:eastAsia="TimesNewRoman"/>
          <w:sz w:val="24"/>
        </w:rPr>
        <w:t>ś</w:t>
      </w:r>
      <w:r>
        <w:rPr>
          <w:sz w:val="24"/>
        </w:rPr>
        <w:t>wiadczon</w:t>
      </w:r>
      <w:r>
        <w:rPr>
          <w:rFonts w:eastAsia="TimesNewRoman"/>
          <w:sz w:val="24"/>
        </w:rPr>
        <w:t xml:space="preserve">ą </w:t>
      </w:r>
      <w:r>
        <w:rPr>
          <w:sz w:val="24"/>
        </w:rPr>
        <w:t>za zgodno</w:t>
      </w:r>
      <w:r>
        <w:rPr>
          <w:rFonts w:eastAsia="TimesNewRoman"/>
          <w:sz w:val="24"/>
        </w:rPr>
        <w:t xml:space="preserve">ść </w:t>
      </w:r>
      <w:r>
        <w:rPr>
          <w:sz w:val="24"/>
        </w:rPr>
        <w:t>z oryginałem kopi</w:t>
      </w:r>
      <w:r>
        <w:rPr>
          <w:rFonts w:eastAsia="TimesNewRoman"/>
          <w:sz w:val="24"/>
        </w:rPr>
        <w:t xml:space="preserve">ę </w:t>
      </w:r>
      <w:r>
        <w:rPr>
          <w:sz w:val="24"/>
        </w:rPr>
        <w:t>zawartej umowy o podwykonawstwo, której przedmiotem s</w:t>
      </w:r>
      <w:r>
        <w:rPr>
          <w:rFonts w:eastAsia="TimesNewRoman"/>
          <w:sz w:val="24"/>
        </w:rPr>
        <w:t xml:space="preserve">ą </w:t>
      </w:r>
      <w:r>
        <w:rPr>
          <w:sz w:val="24"/>
        </w:rPr>
        <w:t>roboty budowlane, w terminie 7 dni od dnia jej zawarcia.</w:t>
      </w:r>
    </w:p>
    <w:p w:rsidR="00FA7D3D" w:rsidRDefault="00FA7D3D" w:rsidP="00FA7D3D">
      <w:pPr>
        <w:pStyle w:val="Akapitzlist"/>
        <w:numPr>
          <w:ilvl w:val="0"/>
          <w:numId w:val="22"/>
        </w:numPr>
        <w:autoSpaceDE w:val="0"/>
        <w:autoSpaceDN w:val="0"/>
        <w:adjustRightInd w:val="0"/>
        <w:ind w:left="709" w:hanging="283"/>
        <w:contextualSpacing w:val="0"/>
        <w:jc w:val="both"/>
        <w:rPr>
          <w:rFonts w:eastAsia="TimesNewRoman"/>
          <w:sz w:val="24"/>
        </w:rPr>
      </w:pPr>
      <w:r>
        <w:rPr>
          <w:sz w:val="24"/>
        </w:rPr>
        <w:t>Zamawiaj</w:t>
      </w:r>
      <w:r>
        <w:rPr>
          <w:rFonts w:eastAsia="TimesNewRoman"/>
          <w:sz w:val="24"/>
        </w:rPr>
        <w:t>ą</w:t>
      </w:r>
      <w:r>
        <w:rPr>
          <w:sz w:val="24"/>
        </w:rPr>
        <w:t xml:space="preserve">cy, </w:t>
      </w:r>
      <w:r>
        <w:rPr>
          <w:bCs/>
          <w:sz w:val="24"/>
        </w:rPr>
        <w:t>w terminie 14 dni liczonym od daty otrzymania poświadczonej za zgodnością z oryginałem kopii zawartej umowy o podwykonawstwo</w:t>
      </w:r>
      <w:r>
        <w:rPr>
          <w:sz w:val="24"/>
        </w:rPr>
        <w:t xml:space="preserve">, zgłasza pisemny sprzeciw do umowy o podwykonawstwo, w przypadku niespełniania wymagań określonych w ust. 3, </w:t>
      </w:r>
    </w:p>
    <w:p w:rsidR="00FA7D3D" w:rsidRDefault="00FA7D3D" w:rsidP="00FA7D3D">
      <w:pPr>
        <w:pStyle w:val="Akapitzlist"/>
        <w:numPr>
          <w:ilvl w:val="0"/>
          <w:numId w:val="22"/>
        </w:numPr>
        <w:autoSpaceDE w:val="0"/>
        <w:autoSpaceDN w:val="0"/>
        <w:adjustRightInd w:val="0"/>
        <w:ind w:left="709" w:hanging="283"/>
        <w:contextualSpacing w:val="0"/>
        <w:jc w:val="both"/>
        <w:rPr>
          <w:rFonts w:eastAsia="TimesNewRoman"/>
          <w:sz w:val="24"/>
        </w:rPr>
      </w:pPr>
      <w:r>
        <w:rPr>
          <w:sz w:val="24"/>
        </w:rPr>
        <w:t>Niezgłoszenie w formie pisemnej sprzeciwu do przedło</w:t>
      </w:r>
      <w:r>
        <w:rPr>
          <w:rFonts w:eastAsia="TimesNewRoman"/>
          <w:sz w:val="24"/>
        </w:rPr>
        <w:t>ż</w:t>
      </w:r>
      <w:r>
        <w:rPr>
          <w:sz w:val="24"/>
        </w:rPr>
        <w:t>onej umowy                                     o podwykonawstwo, której przedmiotem s</w:t>
      </w:r>
      <w:r>
        <w:rPr>
          <w:rFonts w:eastAsia="TimesNewRoman"/>
          <w:sz w:val="24"/>
        </w:rPr>
        <w:t xml:space="preserve">ą </w:t>
      </w:r>
      <w:r>
        <w:rPr>
          <w:sz w:val="24"/>
        </w:rPr>
        <w:t>roboty budowlane, w terminie, o którym mowa w pkt 5) niniejszego paragrafu, uwa</w:t>
      </w:r>
      <w:r>
        <w:rPr>
          <w:rFonts w:eastAsia="TimesNewRoman"/>
          <w:sz w:val="24"/>
        </w:rPr>
        <w:t>ż</w:t>
      </w:r>
      <w:r>
        <w:rPr>
          <w:sz w:val="24"/>
        </w:rPr>
        <w:t>a si</w:t>
      </w:r>
      <w:r>
        <w:rPr>
          <w:rFonts w:eastAsia="TimesNewRoman"/>
          <w:sz w:val="24"/>
        </w:rPr>
        <w:t xml:space="preserve">ę </w:t>
      </w:r>
      <w:r>
        <w:rPr>
          <w:sz w:val="24"/>
        </w:rPr>
        <w:t>za akceptacj</w:t>
      </w:r>
      <w:r>
        <w:rPr>
          <w:rFonts w:eastAsia="TimesNewRoman"/>
          <w:sz w:val="24"/>
        </w:rPr>
        <w:t xml:space="preserve">ę </w:t>
      </w:r>
      <w:r>
        <w:rPr>
          <w:sz w:val="24"/>
        </w:rPr>
        <w:t>umowy przez Zamawiaj</w:t>
      </w:r>
      <w:r>
        <w:rPr>
          <w:rFonts w:eastAsia="TimesNewRoman"/>
          <w:sz w:val="24"/>
        </w:rPr>
        <w:t>ą</w:t>
      </w:r>
      <w:r>
        <w:rPr>
          <w:sz w:val="24"/>
        </w:rPr>
        <w:t>cego,</w:t>
      </w:r>
    </w:p>
    <w:p w:rsidR="00FA7D3D" w:rsidRDefault="00FA7D3D" w:rsidP="00FA7D3D">
      <w:pPr>
        <w:pStyle w:val="Akapitzlist"/>
        <w:numPr>
          <w:ilvl w:val="0"/>
          <w:numId w:val="22"/>
        </w:numPr>
        <w:autoSpaceDE w:val="0"/>
        <w:autoSpaceDN w:val="0"/>
        <w:adjustRightInd w:val="0"/>
        <w:ind w:left="709" w:hanging="283"/>
        <w:contextualSpacing w:val="0"/>
        <w:jc w:val="both"/>
        <w:rPr>
          <w:rFonts w:eastAsia="TimesNewRoman"/>
          <w:sz w:val="24"/>
        </w:rPr>
      </w:pPr>
      <w:r>
        <w:rPr>
          <w:sz w:val="24"/>
        </w:rPr>
        <w:t>W przypadku podj</w:t>
      </w:r>
      <w:r>
        <w:rPr>
          <w:rFonts w:eastAsia="TimesNewRoman"/>
          <w:sz w:val="24"/>
        </w:rPr>
        <w:t>ę</w:t>
      </w:r>
      <w:r>
        <w:rPr>
          <w:sz w:val="24"/>
        </w:rPr>
        <w:t>cia przez Wykonawc</w:t>
      </w:r>
      <w:r>
        <w:rPr>
          <w:rFonts w:eastAsia="TimesNewRoman"/>
          <w:sz w:val="24"/>
        </w:rPr>
        <w:t>ę</w:t>
      </w:r>
      <w:r>
        <w:rPr>
          <w:sz w:val="24"/>
        </w:rPr>
        <w:t>, podwykonawc</w:t>
      </w:r>
      <w:r>
        <w:rPr>
          <w:rFonts w:eastAsia="TimesNewRoman"/>
          <w:sz w:val="24"/>
        </w:rPr>
        <w:t>ę</w:t>
      </w:r>
      <w:r>
        <w:rPr>
          <w:sz w:val="24"/>
        </w:rPr>
        <w:t>, dalszego wykonawc</w:t>
      </w:r>
      <w:r>
        <w:rPr>
          <w:rFonts w:eastAsia="TimesNewRoman"/>
          <w:sz w:val="24"/>
        </w:rPr>
        <w:t xml:space="preserve">ę </w:t>
      </w:r>
      <w:r>
        <w:rPr>
          <w:sz w:val="24"/>
        </w:rPr>
        <w:t>decyzji o zmianie zaakceptowanej przez Zamawiaj</w:t>
      </w:r>
      <w:r>
        <w:rPr>
          <w:rFonts w:eastAsia="TimesNewRoman"/>
          <w:sz w:val="24"/>
        </w:rPr>
        <w:t>ą</w:t>
      </w:r>
      <w:r>
        <w:rPr>
          <w:sz w:val="24"/>
        </w:rPr>
        <w:t>cego umowy o podwykonawstwo,</w:t>
      </w:r>
      <w:r>
        <w:rPr>
          <w:rFonts w:eastAsia="TimesNewRoman"/>
          <w:sz w:val="24"/>
        </w:rPr>
        <w:t xml:space="preserve"> </w:t>
      </w:r>
      <w:r>
        <w:rPr>
          <w:sz w:val="24"/>
        </w:rPr>
        <w:t>której przedmiotem s</w:t>
      </w:r>
      <w:r>
        <w:rPr>
          <w:rFonts w:eastAsia="TimesNewRoman"/>
          <w:sz w:val="24"/>
        </w:rPr>
        <w:t xml:space="preserve">ą </w:t>
      </w:r>
      <w:r>
        <w:rPr>
          <w:sz w:val="24"/>
        </w:rPr>
        <w:t>roboty budowlane, Wykonawca, podwykonawca lub dalszy</w:t>
      </w:r>
      <w:r>
        <w:rPr>
          <w:rFonts w:eastAsia="TimesNewRoman"/>
          <w:sz w:val="24"/>
        </w:rPr>
        <w:t xml:space="preserve"> </w:t>
      </w:r>
      <w:r>
        <w:rPr>
          <w:sz w:val="24"/>
        </w:rPr>
        <w:t>podwykonawca zamierzaj</w:t>
      </w:r>
      <w:r>
        <w:rPr>
          <w:rFonts w:eastAsia="TimesNewRoman"/>
          <w:sz w:val="24"/>
        </w:rPr>
        <w:t>ą</w:t>
      </w:r>
      <w:r>
        <w:rPr>
          <w:sz w:val="24"/>
        </w:rPr>
        <w:t>cy zmieni</w:t>
      </w:r>
      <w:r>
        <w:rPr>
          <w:rFonts w:eastAsia="TimesNewRoman"/>
          <w:sz w:val="24"/>
        </w:rPr>
        <w:t xml:space="preserve">ć </w:t>
      </w:r>
      <w:r>
        <w:rPr>
          <w:sz w:val="24"/>
        </w:rPr>
        <w:t>zaakceptowan</w:t>
      </w:r>
      <w:r>
        <w:rPr>
          <w:rFonts w:eastAsia="TimesNewRoman"/>
          <w:sz w:val="24"/>
        </w:rPr>
        <w:t xml:space="preserve">ą </w:t>
      </w:r>
      <w:r>
        <w:rPr>
          <w:sz w:val="24"/>
        </w:rPr>
        <w:t>przez Zamawiaj</w:t>
      </w:r>
      <w:r>
        <w:rPr>
          <w:rFonts w:eastAsia="TimesNewRoman"/>
          <w:sz w:val="24"/>
        </w:rPr>
        <w:t>ą</w:t>
      </w:r>
      <w:r>
        <w:rPr>
          <w:sz w:val="24"/>
        </w:rPr>
        <w:t>cego umow</w:t>
      </w:r>
      <w:r>
        <w:rPr>
          <w:rFonts w:eastAsia="TimesNewRoman"/>
          <w:sz w:val="24"/>
        </w:rPr>
        <w:t xml:space="preserve">ę </w:t>
      </w:r>
      <w:r>
        <w:rPr>
          <w:sz w:val="24"/>
        </w:rPr>
        <w:t>o</w:t>
      </w:r>
      <w:r>
        <w:rPr>
          <w:rFonts w:eastAsia="TimesNewRoman"/>
          <w:sz w:val="24"/>
        </w:rPr>
        <w:t> </w:t>
      </w:r>
      <w:r>
        <w:rPr>
          <w:sz w:val="24"/>
        </w:rPr>
        <w:t>podwykonawstwo, jest obowi</w:t>
      </w:r>
      <w:r>
        <w:rPr>
          <w:rFonts w:eastAsia="TimesNewRoman"/>
          <w:sz w:val="24"/>
        </w:rPr>
        <w:t>ą</w:t>
      </w:r>
      <w:r>
        <w:rPr>
          <w:sz w:val="24"/>
        </w:rPr>
        <w:t>zany, w trakcie realizacji niniejszej umowy, do</w:t>
      </w:r>
      <w:r>
        <w:rPr>
          <w:rFonts w:eastAsia="TimesNewRoman"/>
          <w:sz w:val="24"/>
        </w:rPr>
        <w:t xml:space="preserve"> </w:t>
      </w:r>
      <w:r>
        <w:rPr>
          <w:sz w:val="24"/>
        </w:rPr>
        <w:t>przedło</w:t>
      </w:r>
      <w:r>
        <w:rPr>
          <w:rFonts w:eastAsia="TimesNewRoman"/>
          <w:sz w:val="24"/>
        </w:rPr>
        <w:t>ż</w:t>
      </w:r>
      <w:r>
        <w:rPr>
          <w:sz w:val="24"/>
        </w:rPr>
        <w:t>enia Zamawiaj</w:t>
      </w:r>
      <w:r>
        <w:rPr>
          <w:rFonts w:eastAsia="TimesNewRoman"/>
          <w:sz w:val="24"/>
        </w:rPr>
        <w:t>ą</w:t>
      </w:r>
      <w:r>
        <w:rPr>
          <w:sz w:val="24"/>
        </w:rPr>
        <w:t>cemu projektu tej zmiany w formie pisemnej, przy czym podwykonawca lub</w:t>
      </w:r>
      <w:r>
        <w:rPr>
          <w:rFonts w:eastAsia="TimesNewRoman"/>
          <w:sz w:val="24"/>
        </w:rPr>
        <w:t xml:space="preserve"> </w:t>
      </w:r>
      <w:r>
        <w:rPr>
          <w:sz w:val="24"/>
        </w:rPr>
        <w:t>dalszy podwykonawca jest obowi</w:t>
      </w:r>
      <w:r>
        <w:rPr>
          <w:rFonts w:eastAsia="TimesNewRoman"/>
          <w:sz w:val="24"/>
        </w:rPr>
        <w:t>ą</w:t>
      </w:r>
      <w:r>
        <w:rPr>
          <w:sz w:val="24"/>
        </w:rPr>
        <w:t>zany doł</w:t>
      </w:r>
      <w:r>
        <w:rPr>
          <w:rFonts w:eastAsia="TimesNewRoman"/>
          <w:sz w:val="24"/>
        </w:rPr>
        <w:t>ą</w:t>
      </w:r>
      <w:r>
        <w:rPr>
          <w:sz w:val="24"/>
        </w:rPr>
        <w:t>czy</w:t>
      </w:r>
      <w:r>
        <w:rPr>
          <w:rFonts w:eastAsia="TimesNewRoman"/>
          <w:sz w:val="24"/>
        </w:rPr>
        <w:t xml:space="preserve">ć </w:t>
      </w:r>
      <w:r>
        <w:rPr>
          <w:sz w:val="24"/>
        </w:rPr>
        <w:t>zgod</w:t>
      </w:r>
      <w:r>
        <w:rPr>
          <w:rFonts w:eastAsia="TimesNewRoman"/>
          <w:sz w:val="24"/>
        </w:rPr>
        <w:t xml:space="preserve">ę </w:t>
      </w:r>
      <w:r>
        <w:rPr>
          <w:sz w:val="24"/>
        </w:rPr>
        <w:t>wykonawcy w formie pisemnej na zmian</w:t>
      </w:r>
      <w:r>
        <w:rPr>
          <w:rFonts w:eastAsia="TimesNewRoman"/>
          <w:sz w:val="24"/>
        </w:rPr>
        <w:t xml:space="preserve">ę </w:t>
      </w:r>
      <w:r>
        <w:rPr>
          <w:sz w:val="24"/>
        </w:rPr>
        <w:t>umowy o podwykonawstwo o tre</w:t>
      </w:r>
      <w:r>
        <w:rPr>
          <w:rFonts w:eastAsia="TimesNewRoman"/>
          <w:sz w:val="24"/>
        </w:rPr>
        <w:t>ś</w:t>
      </w:r>
      <w:r>
        <w:rPr>
          <w:sz w:val="24"/>
        </w:rPr>
        <w:t>ci zgodnej z projektem zmiany. Postanowienia pkt 3) stosuje si</w:t>
      </w:r>
      <w:r>
        <w:rPr>
          <w:rFonts w:eastAsia="TimesNewRoman"/>
          <w:sz w:val="24"/>
        </w:rPr>
        <w:t xml:space="preserve">ę </w:t>
      </w:r>
      <w:r>
        <w:rPr>
          <w:sz w:val="24"/>
        </w:rPr>
        <w:t>odpowiednio,</w:t>
      </w:r>
    </w:p>
    <w:p w:rsidR="00FA7D3D" w:rsidRDefault="00FA7D3D" w:rsidP="00FA7D3D">
      <w:pPr>
        <w:pStyle w:val="Akapitzlist"/>
        <w:numPr>
          <w:ilvl w:val="0"/>
          <w:numId w:val="22"/>
        </w:numPr>
        <w:autoSpaceDE w:val="0"/>
        <w:autoSpaceDN w:val="0"/>
        <w:adjustRightInd w:val="0"/>
        <w:ind w:left="709" w:hanging="283"/>
        <w:contextualSpacing w:val="0"/>
        <w:jc w:val="both"/>
        <w:rPr>
          <w:rFonts w:eastAsia="TimesNewRoman"/>
          <w:sz w:val="24"/>
        </w:rPr>
      </w:pPr>
      <w:r>
        <w:rPr>
          <w:sz w:val="24"/>
        </w:rPr>
        <w:t>Wykonawca, podwykonawca lub dalszy podwykonawca przedkłada Zamawiaj</w:t>
      </w:r>
      <w:r>
        <w:rPr>
          <w:rFonts w:eastAsia="TimesNewRoman"/>
          <w:sz w:val="24"/>
        </w:rPr>
        <w:t>ą</w:t>
      </w:r>
      <w:r>
        <w:rPr>
          <w:sz w:val="24"/>
        </w:rPr>
        <w:t>cemu po</w:t>
      </w:r>
      <w:r>
        <w:rPr>
          <w:rFonts w:eastAsia="TimesNewRoman"/>
          <w:sz w:val="24"/>
        </w:rPr>
        <w:t>ś</w:t>
      </w:r>
      <w:r>
        <w:rPr>
          <w:sz w:val="24"/>
        </w:rPr>
        <w:t>wiadczon</w:t>
      </w:r>
      <w:r>
        <w:rPr>
          <w:rFonts w:eastAsia="TimesNewRoman"/>
          <w:sz w:val="24"/>
        </w:rPr>
        <w:t xml:space="preserve">ą </w:t>
      </w:r>
      <w:r>
        <w:rPr>
          <w:sz w:val="24"/>
        </w:rPr>
        <w:t>za zgodno</w:t>
      </w:r>
      <w:r>
        <w:rPr>
          <w:rFonts w:eastAsia="TimesNewRoman"/>
          <w:sz w:val="24"/>
        </w:rPr>
        <w:t xml:space="preserve">ść </w:t>
      </w:r>
      <w:r>
        <w:rPr>
          <w:sz w:val="24"/>
        </w:rPr>
        <w:t>z oryginałem kopi</w:t>
      </w:r>
      <w:r>
        <w:rPr>
          <w:rFonts w:eastAsia="TimesNewRoman"/>
          <w:sz w:val="24"/>
        </w:rPr>
        <w:t xml:space="preserve">ę </w:t>
      </w:r>
      <w:r>
        <w:rPr>
          <w:sz w:val="24"/>
        </w:rPr>
        <w:t>zawartej zmiany umowy o podwykonawstwo, której przedmiotem s</w:t>
      </w:r>
      <w:r>
        <w:rPr>
          <w:rFonts w:eastAsia="TimesNewRoman"/>
          <w:sz w:val="24"/>
        </w:rPr>
        <w:t xml:space="preserve">ą </w:t>
      </w:r>
      <w:r>
        <w:rPr>
          <w:sz w:val="24"/>
        </w:rPr>
        <w:t>roboty budowlane, w terminie 7 dni od dnia zmiany umowy o podwykonawstwo, to jest od dnia zawarcia aneksu do umowy o podwykonawstwo,</w:t>
      </w:r>
    </w:p>
    <w:p w:rsidR="00FA7D3D" w:rsidRDefault="00FA7D3D" w:rsidP="00FA7D3D">
      <w:pPr>
        <w:pStyle w:val="Akapitzlist"/>
        <w:numPr>
          <w:ilvl w:val="0"/>
          <w:numId w:val="22"/>
        </w:numPr>
        <w:autoSpaceDE w:val="0"/>
        <w:autoSpaceDN w:val="0"/>
        <w:adjustRightInd w:val="0"/>
        <w:ind w:left="709" w:hanging="283"/>
        <w:contextualSpacing w:val="0"/>
        <w:jc w:val="both"/>
        <w:rPr>
          <w:rFonts w:eastAsia="TimesNewRoman"/>
          <w:sz w:val="24"/>
        </w:rPr>
      </w:pPr>
      <w:r>
        <w:rPr>
          <w:rFonts w:eastAsia="TimesNewRoman"/>
          <w:sz w:val="24"/>
        </w:rPr>
        <w:t>Umowy z podwykonawcą lub dalszym podwykonawcą, której przedmiotem są dostawy lub usługi:</w:t>
      </w:r>
    </w:p>
    <w:p w:rsidR="00FA7D3D" w:rsidRDefault="00FA7D3D" w:rsidP="00FA7D3D">
      <w:pPr>
        <w:pStyle w:val="Default"/>
        <w:numPr>
          <w:ilvl w:val="1"/>
          <w:numId w:val="23"/>
        </w:numPr>
        <w:jc w:val="both"/>
        <w:rPr>
          <w:rFonts w:ascii="Times New Roman" w:eastAsia="Calibri" w:hAnsi="Times New Roman" w:cs="Times New Roman"/>
          <w:color w:val="auto"/>
        </w:rPr>
      </w:pPr>
      <w:r>
        <w:rPr>
          <w:rFonts w:ascii="Times New Roman" w:hAnsi="Times New Roman" w:cs="Times New Roman"/>
          <w:color w:val="auto"/>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wynagrodzenia umownego brutto określonego w §6 ust.1. Wyłączenie o którym mowa w zdaniu pierwszym, nie dotyczy umów o podwykonawstwo o wartości większej niż 50 000 zł brutto,</w:t>
      </w:r>
    </w:p>
    <w:p w:rsidR="00FA7D3D" w:rsidRDefault="00FA7D3D" w:rsidP="00FA7D3D">
      <w:pPr>
        <w:pStyle w:val="Default"/>
        <w:numPr>
          <w:ilvl w:val="1"/>
          <w:numId w:val="23"/>
        </w:numPr>
        <w:jc w:val="both"/>
        <w:rPr>
          <w:color w:val="auto"/>
        </w:rPr>
      </w:pPr>
      <w:r>
        <w:rPr>
          <w:rFonts w:ascii="Times New Roman" w:hAnsi="Times New Roman" w:cs="Times New Roman"/>
          <w:color w:val="auto"/>
        </w:rPr>
        <w:t xml:space="preserve">W przypadku, o którym mowa w  ust. 4 pkt 1) , jeżeli termin zapłaty wynagrodzenia jest dłuższy niż określony w </w:t>
      </w:r>
      <w:r>
        <w:rPr>
          <w:bCs/>
          <w:color w:val="auto"/>
        </w:rPr>
        <w:t xml:space="preserve">§ 8 </w:t>
      </w:r>
      <w:r>
        <w:rPr>
          <w:rFonts w:ascii="Times New Roman" w:hAnsi="Times New Roman" w:cs="Times New Roman"/>
          <w:color w:val="auto"/>
        </w:rPr>
        <w:t>ust. 3, Zamawiający informuje o tym Wykonawcę i wzywa go do doprowadzenia do zmiany tej umowy pod rygorem wystąpienia o zapłatę kary umownej określonej w § 13 ust.1 pkt 7.</w:t>
      </w:r>
    </w:p>
    <w:p w:rsidR="00FA7D3D" w:rsidRDefault="00FA7D3D" w:rsidP="00FA7D3D">
      <w:pPr>
        <w:pStyle w:val="Default"/>
        <w:ind w:left="1080"/>
        <w:jc w:val="both"/>
        <w:rPr>
          <w:color w:val="auto"/>
        </w:rPr>
      </w:pPr>
    </w:p>
    <w:p w:rsidR="00FA7D3D" w:rsidRDefault="00FA7D3D" w:rsidP="00FA7D3D">
      <w:pPr>
        <w:pStyle w:val="Default"/>
        <w:numPr>
          <w:ilvl w:val="0"/>
          <w:numId w:val="24"/>
        </w:numPr>
        <w:jc w:val="both"/>
        <w:rPr>
          <w:rFonts w:ascii="Times New Roman" w:hAnsi="Times New Roman" w:cs="Times New Roman"/>
          <w:color w:val="auto"/>
        </w:rPr>
      </w:pPr>
      <w:r>
        <w:rPr>
          <w:rFonts w:ascii="Times New Roman" w:hAnsi="Times New Roman" w:cs="Times New Roman"/>
          <w:color w:val="auto"/>
        </w:rPr>
        <w:t>Bezpośrednia zapłata wymagalnego wynagrodzenia przysługującego podwykonawcy lub dalszemu podwykonawcy:</w:t>
      </w:r>
    </w:p>
    <w:p w:rsidR="00DD7595" w:rsidRDefault="00DD7595" w:rsidP="00DD7595">
      <w:pPr>
        <w:pStyle w:val="Akapitzlist"/>
        <w:autoSpaceDE w:val="0"/>
        <w:autoSpaceDN w:val="0"/>
        <w:adjustRightInd w:val="0"/>
        <w:ind w:left="792"/>
        <w:contextualSpacing w:val="0"/>
        <w:jc w:val="both"/>
        <w:rPr>
          <w:sz w:val="24"/>
        </w:rPr>
      </w:pPr>
    </w:p>
    <w:p w:rsidR="00DD7595" w:rsidRDefault="00DD7595" w:rsidP="00DD7595">
      <w:pPr>
        <w:pStyle w:val="Akapitzlist"/>
        <w:autoSpaceDE w:val="0"/>
        <w:autoSpaceDN w:val="0"/>
        <w:adjustRightInd w:val="0"/>
        <w:ind w:left="792"/>
        <w:contextualSpacing w:val="0"/>
        <w:jc w:val="both"/>
        <w:rPr>
          <w:sz w:val="24"/>
        </w:rPr>
      </w:pPr>
    </w:p>
    <w:p w:rsidR="00FA7D3D" w:rsidRDefault="00FA7D3D" w:rsidP="00FA7D3D">
      <w:pPr>
        <w:pStyle w:val="Akapitzlist"/>
        <w:numPr>
          <w:ilvl w:val="1"/>
          <w:numId w:val="24"/>
        </w:numPr>
        <w:autoSpaceDE w:val="0"/>
        <w:autoSpaceDN w:val="0"/>
        <w:adjustRightInd w:val="0"/>
        <w:contextualSpacing w:val="0"/>
        <w:jc w:val="both"/>
        <w:rPr>
          <w:sz w:val="24"/>
        </w:rPr>
      </w:pPr>
      <w:r>
        <w:rPr>
          <w:sz w:val="24"/>
        </w:rPr>
        <w:t>Zamawiaj</w:t>
      </w:r>
      <w:r>
        <w:rPr>
          <w:rFonts w:eastAsia="TimesNewRoman"/>
          <w:sz w:val="24"/>
        </w:rPr>
        <w:t>ą</w:t>
      </w:r>
      <w:r>
        <w:rPr>
          <w:sz w:val="24"/>
        </w:rPr>
        <w:t>cy dokonuje bezpo</w:t>
      </w:r>
      <w:r>
        <w:rPr>
          <w:rFonts w:eastAsia="TimesNewRoman"/>
          <w:sz w:val="24"/>
        </w:rPr>
        <w:t>ś</w:t>
      </w:r>
      <w:r>
        <w:rPr>
          <w:sz w:val="24"/>
        </w:rPr>
        <w:t>redniej zapłaty wymagalnego wynagrodzenia przysługuj</w:t>
      </w:r>
      <w:r>
        <w:rPr>
          <w:rFonts w:eastAsia="TimesNewRoman"/>
          <w:sz w:val="24"/>
        </w:rPr>
        <w:t>ą</w:t>
      </w:r>
      <w:r>
        <w:rPr>
          <w:sz w:val="24"/>
        </w:rPr>
        <w:t>cego podwykonawcy lub dalszemu podwykonawcy, który zawarł zaakceptowan</w:t>
      </w:r>
      <w:r>
        <w:rPr>
          <w:rFonts w:eastAsia="TimesNewRoman"/>
          <w:sz w:val="24"/>
        </w:rPr>
        <w:t xml:space="preserve">ą </w:t>
      </w:r>
      <w:r>
        <w:rPr>
          <w:sz w:val="24"/>
        </w:rPr>
        <w:t>przez Zamawiaj</w:t>
      </w:r>
      <w:r>
        <w:rPr>
          <w:rFonts w:eastAsia="TimesNewRoman"/>
          <w:sz w:val="24"/>
        </w:rPr>
        <w:t>ą</w:t>
      </w:r>
      <w:r>
        <w:rPr>
          <w:sz w:val="24"/>
        </w:rPr>
        <w:t>cego umow</w:t>
      </w:r>
      <w:r>
        <w:rPr>
          <w:rFonts w:eastAsia="TimesNewRoman"/>
          <w:sz w:val="24"/>
        </w:rPr>
        <w:t xml:space="preserve">ę </w:t>
      </w:r>
      <w:r>
        <w:rPr>
          <w:sz w:val="24"/>
        </w:rPr>
        <w:t>o podwykonawstwo, której przedmiotem s</w:t>
      </w:r>
      <w:r>
        <w:rPr>
          <w:rFonts w:eastAsia="TimesNewRoman"/>
          <w:sz w:val="24"/>
        </w:rPr>
        <w:t xml:space="preserve">ą </w:t>
      </w:r>
      <w:r>
        <w:rPr>
          <w:sz w:val="24"/>
        </w:rPr>
        <w:t>roboty budowlane, lub który zawarł przedłożoną Zamawiającemu umowę o podwykonawstwo, której przedmiotem są dostawy lub usługi w przypadku uchylenia si</w:t>
      </w:r>
      <w:r>
        <w:rPr>
          <w:rFonts w:eastAsia="TimesNewRoman"/>
          <w:sz w:val="24"/>
        </w:rPr>
        <w:t xml:space="preserve">ę </w:t>
      </w:r>
      <w:r>
        <w:rPr>
          <w:sz w:val="24"/>
        </w:rPr>
        <w:t>od obowi</w:t>
      </w:r>
      <w:r>
        <w:rPr>
          <w:rFonts w:eastAsia="TimesNewRoman"/>
          <w:sz w:val="24"/>
        </w:rPr>
        <w:t>ą</w:t>
      </w:r>
      <w:r>
        <w:rPr>
          <w:sz w:val="24"/>
        </w:rPr>
        <w:t>zku zapłaty odpowiednio przez wykonawc</w:t>
      </w:r>
      <w:r>
        <w:rPr>
          <w:rFonts w:eastAsia="TimesNewRoman"/>
          <w:sz w:val="24"/>
        </w:rPr>
        <w:t>ę wynagrodzenia</w:t>
      </w:r>
      <w:r>
        <w:rPr>
          <w:sz w:val="24"/>
        </w:rPr>
        <w:t>, podwykonawc</w:t>
      </w:r>
      <w:r>
        <w:rPr>
          <w:rFonts w:eastAsia="TimesNewRoman"/>
          <w:sz w:val="24"/>
        </w:rPr>
        <w:t xml:space="preserve">ę </w:t>
      </w:r>
      <w:r>
        <w:rPr>
          <w:sz w:val="24"/>
        </w:rPr>
        <w:t>lub dalszego podwykonawc</w:t>
      </w:r>
      <w:r>
        <w:rPr>
          <w:rFonts w:eastAsia="TimesNewRoman"/>
          <w:sz w:val="24"/>
        </w:rPr>
        <w:t>ę</w:t>
      </w:r>
      <w:r>
        <w:rPr>
          <w:sz w:val="24"/>
        </w:rPr>
        <w:t xml:space="preserve"> zamówienia na roboty budowlane,</w:t>
      </w:r>
    </w:p>
    <w:p w:rsidR="00FA7D3D" w:rsidRDefault="00FA7D3D" w:rsidP="00FA7D3D">
      <w:pPr>
        <w:pStyle w:val="Akapitzlist"/>
        <w:numPr>
          <w:ilvl w:val="1"/>
          <w:numId w:val="24"/>
        </w:numPr>
        <w:autoSpaceDE w:val="0"/>
        <w:autoSpaceDN w:val="0"/>
        <w:adjustRightInd w:val="0"/>
        <w:contextualSpacing w:val="0"/>
        <w:jc w:val="both"/>
        <w:rPr>
          <w:sz w:val="24"/>
        </w:rPr>
      </w:pPr>
      <w:r>
        <w:rPr>
          <w:sz w:val="24"/>
        </w:rPr>
        <w:t>Wynagrodzenie, o którym mowa w pkt 1), dotyczy wył</w:t>
      </w:r>
      <w:r>
        <w:rPr>
          <w:rFonts w:eastAsia="TimesNewRoman"/>
          <w:sz w:val="24"/>
        </w:rPr>
        <w:t>ą</w:t>
      </w:r>
      <w:r>
        <w:rPr>
          <w:sz w:val="24"/>
        </w:rPr>
        <w:t>cznie nale</w:t>
      </w:r>
      <w:r>
        <w:rPr>
          <w:rFonts w:eastAsia="TimesNewRoman"/>
          <w:sz w:val="24"/>
        </w:rPr>
        <w:t>ż</w:t>
      </w:r>
      <w:r>
        <w:rPr>
          <w:sz w:val="24"/>
        </w:rPr>
        <w:t>no</w:t>
      </w:r>
      <w:r>
        <w:rPr>
          <w:rFonts w:eastAsia="TimesNewRoman"/>
          <w:sz w:val="24"/>
        </w:rPr>
        <w:t>ś</w:t>
      </w:r>
      <w:r>
        <w:rPr>
          <w:sz w:val="24"/>
        </w:rPr>
        <w:t>ci powstałych po zaakceptowaniu przez Zamawiaj</w:t>
      </w:r>
      <w:r>
        <w:rPr>
          <w:rFonts w:eastAsia="TimesNewRoman"/>
          <w:sz w:val="24"/>
        </w:rPr>
        <w:t>ą</w:t>
      </w:r>
      <w:r>
        <w:rPr>
          <w:sz w:val="24"/>
        </w:rPr>
        <w:t>cego umowy o podwykonawstwo, której przedmiotem s</w:t>
      </w:r>
      <w:r>
        <w:rPr>
          <w:rFonts w:eastAsia="TimesNewRoman"/>
          <w:sz w:val="24"/>
        </w:rPr>
        <w:t xml:space="preserve">ą </w:t>
      </w:r>
      <w:r>
        <w:rPr>
          <w:sz w:val="24"/>
        </w:rPr>
        <w:t>roboty budowlane, lub po przedłożeniu Zamawiającemu poświadczonej za zgodność z oryginałem kopii umowy o podwykonawstwo, której przedmiotem są dostawy lub usługi,</w:t>
      </w:r>
    </w:p>
    <w:p w:rsidR="00FA7D3D" w:rsidRDefault="00FA7D3D" w:rsidP="00FA7D3D">
      <w:pPr>
        <w:pStyle w:val="Akapitzlist"/>
        <w:numPr>
          <w:ilvl w:val="1"/>
          <w:numId w:val="24"/>
        </w:numPr>
        <w:autoSpaceDE w:val="0"/>
        <w:autoSpaceDN w:val="0"/>
        <w:adjustRightInd w:val="0"/>
        <w:contextualSpacing w:val="0"/>
        <w:jc w:val="both"/>
        <w:rPr>
          <w:sz w:val="24"/>
        </w:rPr>
      </w:pPr>
      <w:r>
        <w:rPr>
          <w:sz w:val="24"/>
        </w:rPr>
        <w:t>Bezpo</w:t>
      </w:r>
      <w:r>
        <w:rPr>
          <w:rFonts w:eastAsia="TimesNewRoman"/>
          <w:sz w:val="24"/>
        </w:rPr>
        <w:t>ś</w:t>
      </w:r>
      <w:r>
        <w:rPr>
          <w:sz w:val="24"/>
        </w:rPr>
        <w:t>rednia zapłata obejmuje wył</w:t>
      </w:r>
      <w:r>
        <w:rPr>
          <w:rFonts w:eastAsia="TimesNewRoman"/>
          <w:sz w:val="24"/>
        </w:rPr>
        <w:t>ą</w:t>
      </w:r>
      <w:r>
        <w:rPr>
          <w:sz w:val="24"/>
        </w:rPr>
        <w:t>cznie nale</w:t>
      </w:r>
      <w:r>
        <w:rPr>
          <w:rFonts w:eastAsia="TimesNewRoman"/>
          <w:sz w:val="24"/>
        </w:rPr>
        <w:t>ż</w:t>
      </w:r>
      <w:r>
        <w:rPr>
          <w:sz w:val="24"/>
        </w:rPr>
        <w:t>ne wynagrodzenie, bez odsetek, nale</w:t>
      </w:r>
      <w:r>
        <w:rPr>
          <w:rFonts w:eastAsia="TimesNewRoman"/>
          <w:sz w:val="24"/>
        </w:rPr>
        <w:t>ż</w:t>
      </w:r>
      <w:r>
        <w:rPr>
          <w:sz w:val="24"/>
        </w:rPr>
        <w:t>nych podwykonawcy lub dalszemu podwykonawcy,</w:t>
      </w:r>
    </w:p>
    <w:p w:rsidR="00FA7D3D" w:rsidRDefault="00FA7D3D" w:rsidP="00FA7D3D">
      <w:pPr>
        <w:pStyle w:val="Akapitzlist"/>
        <w:numPr>
          <w:ilvl w:val="1"/>
          <w:numId w:val="24"/>
        </w:numPr>
        <w:autoSpaceDE w:val="0"/>
        <w:autoSpaceDN w:val="0"/>
        <w:adjustRightInd w:val="0"/>
        <w:contextualSpacing w:val="0"/>
        <w:jc w:val="both"/>
        <w:rPr>
          <w:sz w:val="24"/>
        </w:rPr>
      </w:pPr>
      <w:r>
        <w:rPr>
          <w:sz w:val="24"/>
        </w:rPr>
        <w:t>Przed dokonaniem bezpo</w:t>
      </w:r>
      <w:r>
        <w:rPr>
          <w:rFonts w:eastAsia="TimesNewRoman"/>
          <w:sz w:val="24"/>
        </w:rPr>
        <w:t>ś</w:t>
      </w:r>
      <w:r>
        <w:rPr>
          <w:sz w:val="24"/>
        </w:rPr>
        <w:t>redniej zapłaty, Zamawiaj</w:t>
      </w:r>
      <w:r>
        <w:rPr>
          <w:rFonts w:eastAsia="TimesNewRoman"/>
          <w:sz w:val="24"/>
        </w:rPr>
        <w:t>ą</w:t>
      </w:r>
      <w:r>
        <w:rPr>
          <w:sz w:val="24"/>
        </w:rPr>
        <w:t>cy informuje Wykonawc</w:t>
      </w:r>
      <w:r>
        <w:rPr>
          <w:rFonts w:eastAsia="TimesNewRoman"/>
          <w:sz w:val="24"/>
        </w:rPr>
        <w:t xml:space="preserve">ę </w:t>
      </w:r>
      <w:r>
        <w:rPr>
          <w:sz w:val="24"/>
        </w:rPr>
        <w:t>o mo</w:t>
      </w:r>
      <w:r>
        <w:rPr>
          <w:rFonts w:eastAsia="TimesNewRoman"/>
          <w:sz w:val="24"/>
        </w:rPr>
        <w:t>ż</w:t>
      </w:r>
      <w:r>
        <w:rPr>
          <w:sz w:val="24"/>
        </w:rPr>
        <w:t>liwo</w:t>
      </w:r>
      <w:r>
        <w:rPr>
          <w:rFonts w:eastAsia="TimesNewRoman"/>
          <w:sz w:val="24"/>
        </w:rPr>
        <w:t>ś</w:t>
      </w:r>
      <w:r>
        <w:rPr>
          <w:sz w:val="24"/>
        </w:rPr>
        <w:t>ci zgłoszenia pisemnych uwag dotycz</w:t>
      </w:r>
      <w:r>
        <w:rPr>
          <w:rFonts w:eastAsia="TimesNewRoman"/>
          <w:sz w:val="24"/>
        </w:rPr>
        <w:t>ą</w:t>
      </w:r>
      <w:r>
        <w:rPr>
          <w:sz w:val="24"/>
        </w:rPr>
        <w:t>cych zasadno</w:t>
      </w:r>
      <w:r>
        <w:rPr>
          <w:rFonts w:eastAsia="TimesNewRoman"/>
          <w:sz w:val="24"/>
        </w:rPr>
        <w:t>ś</w:t>
      </w:r>
      <w:r>
        <w:rPr>
          <w:sz w:val="24"/>
        </w:rPr>
        <w:t>ci bezpo</w:t>
      </w:r>
      <w:r>
        <w:rPr>
          <w:rFonts w:eastAsia="TimesNewRoman"/>
          <w:sz w:val="24"/>
        </w:rPr>
        <w:t>ś</w:t>
      </w:r>
      <w:r>
        <w:rPr>
          <w:sz w:val="24"/>
        </w:rPr>
        <w:t>redniej zapłaty wynagrodzenia podwykonawcy lub dalszemu podwykonawcy, o których mowa w pkt 1), w terminie 7 dni od dnia dor</w:t>
      </w:r>
      <w:r>
        <w:rPr>
          <w:rFonts w:eastAsia="TimesNewRoman"/>
          <w:sz w:val="24"/>
        </w:rPr>
        <w:t>ę</w:t>
      </w:r>
      <w:r>
        <w:rPr>
          <w:sz w:val="24"/>
        </w:rPr>
        <w:t>czenia tej informacji. Powy</w:t>
      </w:r>
      <w:r>
        <w:rPr>
          <w:rFonts w:eastAsia="TimesNewRoman"/>
          <w:sz w:val="24"/>
        </w:rPr>
        <w:t>ż</w:t>
      </w:r>
      <w:r>
        <w:rPr>
          <w:sz w:val="24"/>
        </w:rPr>
        <w:t>sza informacja b</w:t>
      </w:r>
      <w:r>
        <w:rPr>
          <w:rFonts w:eastAsia="TimesNewRoman"/>
          <w:sz w:val="24"/>
        </w:rPr>
        <w:t>ę</w:t>
      </w:r>
      <w:r>
        <w:rPr>
          <w:sz w:val="24"/>
        </w:rPr>
        <w:t>dzie przekazywana drog</w:t>
      </w:r>
      <w:r>
        <w:rPr>
          <w:rFonts w:eastAsia="TimesNewRoman"/>
          <w:sz w:val="24"/>
        </w:rPr>
        <w:t xml:space="preserve">ą </w:t>
      </w:r>
      <w:r>
        <w:rPr>
          <w:sz w:val="24"/>
        </w:rPr>
        <w:t>elektroniczn</w:t>
      </w:r>
      <w:r>
        <w:rPr>
          <w:rFonts w:eastAsia="TimesNewRoman"/>
          <w:sz w:val="24"/>
        </w:rPr>
        <w:t>ą</w:t>
      </w:r>
      <w:r>
        <w:rPr>
          <w:sz w:val="24"/>
        </w:rPr>
        <w:t>. Informacje przesłane zgodnie     z niniejszym postanowieniem uwa</w:t>
      </w:r>
      <w:r>
        <w:rPr>
          <w:rFonts w:eastAsia="TimesNewRoman"/>
          <w:sz w:val="24"/>
        </w:rPr>
        <w:t>ż</w:t>
      </w:r>
      <w:r>
        <w:rPr>
          <w:sz w:val="24"/>
        </w:rPr>
        <w:t>a si</w:t>
      </w:r>
      <w:r>
        <w:rPr>
          <w:rFonts w:eastAsia="TimesNewRoman"/>
          <w:sz w:val="24"/>
        </w:rPr>
        <w:t xml:space="preserve">ę </w:t>
      </w:r>
      <w:r>
        <w:rPr>
          <w:sz w:val="24"/>
        </w:rPr>
        <w:t>za skutecznie dor</w:t>
      </w:r>
      <w:r>
        <w:rPr>
          <w:rFonts w:eastAsia="TimesNewRoman"/>
          <w:sz w:val="24"/>
        </w:rPr>
        <w:t>ę</w:t>
      </w:r>
      <w:r>
        <w:rPr>
          <w:sz w:val="24"/>
        </w:rPr>
        <w:t>czone.</w:t>
      </w:r>
    </w:p>
    <w:p w:rsidR="00FA7D3D" w:rsidRDefault="00FA7D3D" w:rsidP="00FA7D3D">
      <w:pPr>
        <w:pStyle w:val="Akapitzlist"/>
        <w:numPr>
          <w:ilvl w:val="1"/>
          <w:numId w:val="24"/>
        </w:numPr>
        <w:autoSpaceDE w:val="0"/>
        <w:autoSpaceDN w:val="0"/>
        <w:adjustRightInd w:val="0"/>
        <w:contextualSpacing w:val="0"/>
        <w:jc w:val="both"/>
        <w:rPr>
          <w:sz w:val="24"/>
        </w:rPr>
      </w:pPr>
      <w:r>
        <w:rPr>
          <w:sz w:val="24"/>
        </w:rPr>
        <w:t>W przypadku zgłoszenia uwag, o których mowa w pkt 4), w terminie wskazanym przez Zamawiaj</w:t>
      </w:r>
      <w:r>
        <w:rPr>
          <w:rFonts w:eastAsia="TimesNewRoman"/>
          <w:sz w:val="24"/>
        </w:rPr>
        <w:t>ą</w:t>
      </w:r>
      <w:r>
        <w:rPr>
          <w:sz w:val="24"/>
        </w:rPr>
        <w:t>cego, Zamawiaj</w:t>
      </w:r>
      <w:r>
        <w:rPr>
          <w:rFonts w:eastAsia="TimesNewRoman"/>
          <w:sz w:val="24"/>
        </w:rPr>
        <w:t>ą</w:t>
      </w:r>
      <w:r>
        <w:rPr>
          <w:sz w:val="24"/>
        </w:rPr>
        <w:t>cy mo</w:t>
      </w:r>
      <w:r>
        <w:rPr>
          <w:rFonts w:eastAsia="TimesNewRoman"/>
          <w:sz w:val="24"/>
        </w:rPr>
        <w:t>ż</w:t>
      </w:r>
      <w:r>
        <w:rPr>
          <w:sz w:val="24"/>
        </w:rPr>
        <w:t>e:</w:t>
      </w:r>
    </w:p>
    <w:p w:rsidR="00FA7D3D" w:rsidRDefault="00FA7D3D" w:rsidP="00FA7D3D">
      <w:pPr>
        <w:pStyle w:val="Akapitzlist"/>
        <w:numPr>
          <w:ilvl w:val="2"/>
          <w:numId w:val="25"/>
        </w:numPr>
        <w:autoSpaceDE w:val="0"/>
        <w:autoSpaceDN w:val="0"/>
        <w:adjustRightInd w:val="0"/>
        <w:contextualSpacing w:val="0"/>
        <w:jc w:val="both"/>
        <w:rPr>
          <w:sz w:val="24"/>
        </w:rPr>
      </w:pPr>
      <w:r>
        <w:rPr>
          <w:sz w:val="24"/>
        </w:rPr>
        <w:t>nie dokona</w:t>
      </w:r>
      <w:r>
        <w:rPr>
          <w:rFonts w:eastAsia="TimesNewRoman"/>
          <w:sz w:val="24"/>
        </w:rPr>
        <w:t xml:space="preserve">ć </w:t>
      </w:r>
      <w:r>
        <w:rPr>
          <w:sz w:val="24"/>
        </w:rPr>
        <w:t>bezpo</w:t>
      </w:r>
      <w:r>
        <w:rPr>
          <w:rFonts w:eastAsia="TimesNewRoman"/>
          <w:sz w:val="24"/>
        </w:rPr>
        <w:t>ś</w:t>
      </w:r>
      <w:r>
        <w:rPr>
          <w:sz w:val="24"/>
        </w:rPr>
        <w:t>redniej zapłaty wynagrodzenia podwykonawcy lub dalszemu podwykonawcy, je</w:t>
      </w:r>
      <w:r>
        <w:rPr>
          <w:rFonts w:eastAsia="TimesNewRoman"/>
          <w:sz w:val="24"/>
        </w:rPr>
        <w:t>ż</w:t>
      </w:r>
      <w:r>
        <w:rPr>
          <w:sz w:val="24"/>
        </w:rPr>
        <w:t>eli Wykonawca wyka</w:t>
      </w:r>
      <w:r>
        <w:rPr>
          <w:rFonts w:eastAsia="TimesNewRoman"/>
          <w:sz w:val="24"/>
        </w:rPr>
        <w:t>ż</w:t>
      </w:r>
      <w:r>
        <w:rPr>
          <w:sz w:val="24"/>
        </w:rPr>
        <w:t>e niezasadno</w:t>
      </w:r>
      <w:r>
        <w:rPr>
          <w:rFonts w:eastAsia="TimesNewRoman"/>
          <w:sz w:val="24"/>
        </w:rPr>
        <w:t xml:space="preserve">ść </w:t>
      </w:r>
      <w:r>
        <w:rPr>
          <w:sz w:val="24"/>
        </w:rPr>
        <w:t>takiej zapłaty albo</w:t>
      </w:r>
    </w:p>
    <w:p w:rsidR="00FA7D3D" w:rsidRDefault="00FA7D3D" w:rsidP="00FA7D3D">
      <w:pPr>
        <w:pStyle w:val="Akapitzlist"/>
        <w:numPr>
          <w:ilvl w:val="2"/>
          <w:numId w:val="25"/>
        </w:numPr>
        <w:autoSpaceDE w:val="0"/>
        <w:autoSpaceDN w:val="0"/>
        <w:adjustRightInd w:val="0"/>
        <w:contextualSpacing w:val="0"/>
        <w:jc w:val="both"/>
        <w:rPr>
          <w:sz w:val="24"/>
        </w:rPr>
      </w:pPr>
      <w:r>
        <w:rPr>
          <w:sz w:val="24"/>
        </w:rPr>
        <w:t>zło</w:t>
      </w:r>
      <w:r>
        <w:rPr>
          <w:rFonts w:eastAsia="TimesNewRoman"/>
          <w:sz w:val="24"/>
        </w:rPr>
        <w:t>ż</w:t>
      </w:r>
      <w:r>
        <w:rPr>
          <w:sz w:val="24"/>
        </w:rPr>
        <w:t>y</w:t>
      </w:r>
      <w:r>
        <w:rPr>
          <w:rFonts w:eastAsia="TimesNewRoman"/>
          <w:sz w:val="24"/>
        </w:rPr>
        <w:t xml:space="preserve">ć </w:t>
      </w:r>
      <w:r>
        <w:rPr>
          <w:sz w:val="24"/>
        </w:rPr>
        <w:t>do depozytu s</w:t>
      </w:r>
      <w:r>
        <w:rPr>
          <w:rFonts w:eastAsia="TimesNewRoman"/>
          <w:sz w:val="24"/>
        </w:rPr>
        <w:t>ą</w:t>
      </w:r>
      <w:r>
        <w:rPr>
          <w:sz w:val="24"/>
        </w:rPr>
        <w:t>dowego kwot</w:t>
      </w:r>
      <w:r>
        <w:rPr>
          <w:rFonts w:eastAsia="TimesNewRoman"/>
          <w:sz w:val="24"/>
        </w:rPr>
        <w:t xml:space="preserve">ę </w:t>
      </w:r>
      <w:r>
        <w:rPr>
          <w:sz w:val="24"/>
        </w:rPr>
        <w:t>potrzebn</w:t>
      </w:r>
      <w:r>
        <w:rPr>
          <w:rFonts w:eastAsia="TimesNewRoman"/>
          <w:sz w:val="24"/>
        </w:rPr>
        <w:t xml:space="preserve">ą </w:t>
      </w:r>
      <w:r>
        <w:rPr>
          <w:sz w:val="24"/>
        </w:rPr>
        <w:t>na pokrycie wynagrodzenia podwykonawcy lub dalszego podwykonawcy w przypadku istnienia zasadniczej w</w:t>
      </w:r>
      <w:r>
        <w:rPr>
          <w:rFonts w:eastAsia="TimesNewRoman"/>
          <w:sz w:val="24"/>
        </w:rPr>
        <w:t>ą</w:t>
      </w:r>
      <w:r>
        <w:rPr>
          <w:sz w:val="24"/>
        </w:rPr>
        <w:t>tpliwo</w:t>
      </w:r>
      <w:r>
        <w:rPr>
          <w:rFonts w:eastAsia="TimesNewRoman"/>
          <w:sz w:val="24"/>
        </w:rPr>
        <w:t>ś</w:t>
      </w:r>
      <w:r>
        <w:rPr>
          <w:sz w:val="24"/>
        </w:rPr>
        <w:t>ci Zamawiaj</w:t>
      </w:r>
      <w:r>
        <w:rPr>
          <w:rFonts w:eastAsia="TimesNewRoman"/>
          <w:sz w:val="24"/>
        </w:rPr>
        <w:t>ą</w:t>
      </w:r>
      <w:r>
        <w:rPr>
          <w:sz w:val="24"/>
        </w:rPr>
        <w:t>cego, co do wysoko</w:t>
      </w:r>
      <w:r>
        <w:rPr>
          <w:rFonts w:eastAsia="TimesNewRoman"/>
          <w:sz w:val="24"/>
        </w:rPr>
        <w:t>ś</w:t>
      </w:r>
      <w:r>
        <w:rPr>
          <w:sz w:val="24"/>
        </w:rPr>
        <w:t>ci nale</w:t>
      </w:r>
      <w:r>
        <w:rPr>
          <w:rFonts w:eastAsia="TimesNewRoman"/>
          <w:sz w:val="24"/>
        </w:rPr>
        <w:t>ż</w:t>
      </w:r>
      <w:r>
        <w:rPr>
          <w:sz w:val="24"/>
        </w:rPr>
        <w:t>nej zapłaty lub podmiotu, któremu płatno</w:t>
      </w:r>
      <w:r>
        <w:rPr>
          <w:rFonts w:eastAsia="TimesNewRoman"/>
          <w:sz w:val="24"/>
        </w:rPr>
        <w:t xml:space="preserve">ść </w:t>
      </w:r>
      <w:r>
        <w:rPr>
          <w:sz w:val="24"/>
        </w:rPr>
        <w:t>si</w:t>
      </w:r>
      <w:r>
        <w:rPr>
          <w:rFonts w:eastAsia="TimesNewRoman"/>
          <w:sz w:val="24"/>
        </w:rPr>
        <w:t xml:space="preserve">ę </w:t>
      </w:r>
      <w:r>
        <w:rPr>
          <w:sz w:val="24"/>
        </w:rPr>
        <w:t>nale</w:t>
      </w:r>
      <w:r>
        <w:rPr>
          <w:rFonts w:eastAsia="TimesNewRoman"/>
          <w:sz w:val="24"/>
        </w:rPr>
        <w:t>ż</w:t>
      </w:r>
      <w:r>
        <w:rPr>
          <w:sz w:val="24"/>
        </w:rPr>
        <w:t>y, albo</w:t>
      </w:r>
    </w:p>
    <w:p w:rsidR="00FA7D3D" w:rsidRDefault="00FA7D3D" w:rsidP="00FA7D3D">
      <w:pPr>
        <w:pStyle w:val="Akapitzlist"/>
        <w:numPr>
          <w:ilvl w:val="2"/>
          <w:numId w:val="25"/>
        </w:numPr>
        <w:autoSpaceDE w:val="0"/>
        <w:autoSpaceDN w:val="0"/>
        <w:adjustRightInd w:val="0"/>
        <w:contextualSpacing w:val="0"/>
        <w:jc w:val="both"/>
        <w:rPr>
          <w:sz w:val="24"/>
        </w:rPr>
      </w:pPr>
      <w:r>
        <w:rPr>
          <w:sz w:val="24"/>
        </w:rPr>
        <w:t>dokona</w:t>
      </w:r>
      <w:r>
        <w:rPr>
          <w:rFonts w:eastAsia="TimesNewRoman"/>
          <w:sz w:val="24"/>
        </w:rPr>
        <w:t xml:space="preserve">ć </w:t>
      </w:r>
      <w:r>
        <w:rPr>
          <w:sz w:val="24"/>
        </w:rPr>
        <w:t>bezpo</w:t>
      </w:r>
      <w:r>
        <w:rPr>
          <w:rFonts w:eastAsia="TimesNewRoman"/>
          <w:sz w:val="24"/>
        </w:rPr>
        <w:t>ś</w:t>
      </w:r>
      <w:r>
        <w:rPr>
          <w:sz w:val="24"/>
        </w:rPr>
        <w:t>redniej zapłaty wynagrodzenia podwykonawcy lub dalszemu podwykonawcy, je</w:t>
      </w:r>
      <w:r>
        <w:rPr>
          <w:rFonts w:eastAsia="TimesNewRoman"/>
          <w:sz w:val="24"/>
        </w:rPr>
        <w:t>ż</w:t>
      </w:r>
      <w:r>
        <w:rPr>
          <w:sz w:val="24"/>
        </w:rPr>
        <w:t>eli podwykonawca lub dalszy podwykonawca wyka</w:t>
      </w:r>
      <w:r>
        <w:rPr>
          <w:rFonts w:eastAsia="TimesNewRoman"/>
          <w:sz w:val="24"/>
        </w:rPr>
        <w:t>ż</w:t>
      </w:r>
      <w:r>
        <w:rPr>
          <w:sz w:val="24"/>
        </w:rPr>
        <w:t>e zasadno</w:t>
      </w:r>
      <w:r>
        <w:rPr>
          <w:rFonts w:eastAsia="TimesNewRoman"/>
          <w:sz w:val="24"/>
        </w:rPr>
        <w:t>ść</w:t>
      </w:r>
      <w:r>
        <w:rPr>
          <w:sz w:val="24"/>
        </w:rPr>
        <w:t xml:space="preserve"> takiej zapłaty.</w:t>
      </w:r>
    </w:p>
    <w:p w:rsidR="00FA7D3D" w:rsidRDefault="00FA7D3D" w:rsidP="00FA7D3D">
      <w:pPr>
        <w:numPr>
          <w:ilvl w:val="1"/>
          <w:numId w:val="24"/>
        </w:numPr>
        <w:jc w:val="both"/>
        <w:rPr>
          <w:rFonts w:cs="Times New Roman"/>
          <w:b/>
          <w:bCs/>
          <w:sz w:val="24"/>
          <w:szCs w:val="24"/>
        </w:rPr>
      </w:pPr>
      <w:r>
        <w:rPr>
          <w:sz w:val="24"/>
        </w:rPr>
        <w:t>W przypadku dokonania bezpo</w:t>
      </w:r>
      <w:r>
        <w:rPr>
          <w:rFonts w:eastAsia="TimesNewRoman"/>
          <w:sz w:val="24"/>
        </w:rPr>
        <w:t>ś</w:t>
      </w:r>
      <w:r>
        <w:rPr>
          <w:sz w:val="24"/>
        </w:rPr>
        <w:t>redniej zapłaty podwykonawcy lub dalszemu podwykonawcy, Zamawiaj</w:t>
      </w:r>
      <w:r>
        <w:rPr>
          <w:rFonts w:eastAsia="TimesNewRoman"/>
          <w:sz w:val="24"/>
        </w:rPr>
        <w:t>ą</w:t>
      </w:r>
      <w:r>
        <w:rPr>
          <w:sz w:val="24"/>
        </w:rPr>
        <w:t>cy potr</w:t>
      </w:r>
      <w:r>
        <w:rPr>
          <w:rFonts w:eastAsia="TimesNewRoman"/>
          <w:sz w:val="24"/>
        </w:rPr>
        <w:t>ą</w:t>
      </w:r>
      <w:r>
        <w:rPr>
          <w:sz w:val="24"/>
        </w:rPr>
        <w:t>ca kwot</w:t>
      </w:r>
      <w:r>
        <w:rPr>
          <w:rFonts w:eastAsia="TimesNewRoman"/>
          <w:sz w:val="24"/>
        </w:rPr>
        <w:t xml:space="preserve">ę </w:t>
      </w:r>
      <w:r>
        <w:rPr>
          <w:sz w:val="24"/>
        </w:rPr>
        <w:t>wypłaconego wynagrodzenia z wynagrodzenia nale</w:t>
      </w:r>
      <w:r>
        <w:rPr>
          <w:rFonts w:eastAsia="TimesNewRoman"/>
          <w:sz w:val="24"/>
        </w:rPr>
        <w:t>ż</w:t>
      </w:r>
      <w:r>
        <w:rPr>
          <w:sz w:val="24"/>
        </w:rPr>
        <w:t>nego wykonawcy.</w:t>
      </w:r>
    </w:p>
    <w:p w:rsidR="00FA7D3D" w:rsidRDefault="00FA7D3D" w:rsidP="00FA7D3D">
      <w:pPr>
        <w:tabs>
          <w:tab w:val="left" w:pos="0"/>
        </w:tabs>
        <w:spacing w:before="120" w:after="120"/>
        <w:jc w:val="center"/>
        <w:rPr>
          <w:rFonts w:cs="Times New Roman"/>
          <w:bCs/>
          <w:sz w:val="24"/>
          <w:szCs w:val="24"/>
        </w:rPr>
      </w:pPr>
      <w:r>
        <w:rPr>
          <w:rFonts w:cs="Times New Roman"/>
          <w:bCs/>
          <w:sz w:val="24"/>
          <w:szCs w:val="24"/>
        </w:rPr>
        <w:t>§ 9. SPOSÓB REALIZACJI UMOWY</w:t>
      </w:r>
    </w:p>
    <w:p w:rsidR="00FA7D3D" w:rsidRDefault="00FA7D3D" w:rsidP="00FA7D3D">
      <w:pPr>
        <w:numPr>
          <w:ilvl w:val="0"/>
          <w:numId w:val="26"/>
        </w:numPr>
        <w:tabs>
          <w:tab w:val="left" w:pos="720"/>
        </w:tabs>
        <w:ind w:left="357" w:hanging="357"/>
        <w:jc w:val="both"/>
        <w:rPr>
          <w:rFonts w:cs="Times New Roman"/>
          <w:sz w:val="24"/>
          <w:szCs w:val="24"/>
        </w:rPr>
      </w:pPr>
      <w:r>
        <w:rPr>
          <w:rFonts w:cs="Times New Roman"/>
          <w:bCs/>
          <w:sz w:val="24"/>
          <w:szCs w:val="24"/>
        </w:rPr>
        <w:t xml:space="preserve">Pochodzące z demontażu materiały, Wykonawca usunie z terenu budowy na własny koszt </w:t>
      </w:r>
      <w:r>
        <w:rPr>
          <w:rFonts w:cs="Times New Roman"/>
          <w:bCs/>
          <w:sz w:val="24"/>
          <w:szCs w:val="24"/>
        </w:rPr>
        <w:br/>
        <w:t>(w tym koszt ewentualnej utylizacji).</w:t>
      </w:r>
    </w:p>
    <w:p w:rsidR="00FA7D3D" w:rsidRDefault="00FA7D3D" w:rsidP="00FA7D3D">
      <w:pPr>
        <w:numPr>
          <w:ilvl w:val="0"/>
          <w:numId w:val="26"/>
        </w:numPr>
        <w:suppressAutoHyphens w:val="0"/>
        <w:autoSpaceDE w:val="0"/>
        <w:ind w:left="357" w:hanging="357"/>
        <w:jc w:val="both"/>
        <w:rPr>
          <w:rFonts w:cs="Times New Roman"/>
          <w:sz w:val="24"/>
          <w:szCs w:val="24"/>
        </w:rPr>
      </w:pPr>
      <w:r>
        <w:rPr>
          <w:rFonts w:cs="Times New Roman"/>
          <w:sz w:val="24"/>
          <w:szCs w:val="24"/>
        </w:rPr>
        <w:t>O planowanym terminie wykonania wykopów nale</w:t>
      </w:r>
      <w:r>
        <w:rPr>
          <w:rFonts w:eastAsia="TimesNewRoman" w:cs="Times New Roman"/>
          <w:sz w:val="24"/>
          <w:szCs w:val="24"/>
        </w:rPr>
        <w:t>ż</w:t>
      </w:r>
      <w:r>
        <w:rPr>
          <w:rFonts w:cs="Times New Roman"/>
          <w:sz w:val="24"/>
          <w:szCs w:val="24"/>
        </w:rPr>
        <w:t>y zawiadomi</w:t>
      </w:r>
      <w:r>
        <w:rPr>
          <w:rFonts w:eastAsia="TimesNewRoman" w:cs="Times New Roman"/>
          <w:sz w:val="24"/>
          <w:szCs w:val="24"/>
        </w:rPr>
        <w:t xml:space="preserve">ć </w:t>
      </w:r>
      <w:r>
        <w:rPr>
          <w:rFonts w:cs="Times New Roman"/>
          <w:sz w:val="24"/>
          <w:szCs w:val="24"/>
        </w:rPr>
        <w:t>U</w:t>
      </w:r>
      <w:r>
        <w:rPr>
          <w:rFonts w:eastAsia="TimesNewRoman" w:cs="Times New Roman"/>
          <w:sz w:val="24"/>
          <w:szCs w:val="24"/>
        </w:rPr>
        <w:t>ż</w:t>
      </w:r>
      <w:r>
        <w:rPr>
          <w:rFonts w:cs="Times New Roman"/>
          <w:sz w:val="24"/>
          <w:szCs w:val="24"/>
        </w:rPr>
        <w:t>ytkowników istniej</w:t>
      </w:r>
      <w:r>
        <w:rPr>
          <w:rFonts w:eastAsia="TimesNewRoman" w:cs="Times New Roman"/>
          <w:sz w:val="24"/>
          <w:szCs w:val="24"/>
        </w:rPr>
        <w:t>ą</w:t>
      </w:r>
      <w:r>
        <w:rPr>
          <w:rFonts w:cs="Times New Roman"/>
          <w:sz w:val="24"/>
          <w:szCs w:val="24"/>
        </w:rPr>
        <w:t xml:space="preserve">cych </w:t>
      </w:r>
      <w:r w:rsidR="00385828">
        <w:rPr>
          <w:rFonts w:cs="Times New Roman"/>
          <w:sz w:val="24"/>
          <w:szCs w:val="24"/>
        </w:rPr>
        <w:t>sieci uzbrojenia terenu</w:t>
      </w:r>
      <w:r>
        <w:rPr>
          <w:rFonts w:cs="Times New Roman"/>
          <w:sz w:val="24"/>
          <w:szCs w:val="24"/>
        </w:rPr>
        <w:t xml:space="preserve">, inspektora nadzoru inwestorskiego i Zamawiającego. </w:t>
      </w:r>
    </w:p>
    <w:p w:rsidR="00FA7D3D" w:rsidRDefault="00FA7D3D" w:rsidP="00FA7D3D">
      <w:pPr>
        <w:pStyle w:val="Akapitzlist"/>
        <w:numPr>
          <w:ilvl w:val="0"/>
          <w:numId w:val="26"/>
        </w:numPr>
        <w:suppressAutoHyphens w:val="0"/>
        <w:jc w:val="both"/>
        <w:rPr>
          <w:rFonts w:cs="Times New Roman"/>
          <w:sz w:val="24"/>
          <w:szCs w:val="24"/>
        </w:rPr>
      </w:pPr>
      <w:r>
        <w:rPr>
          <w:rFonts w:cs="Times New Roman"/>
          <w:sz w:val="24"/>
          <w:szCs w:val="24"/>
        </w:rPr>
        <w:t>Obowiązkiem Wykonawcy jest pozyskać wszelkie niezbędne decyzje administracyjne, w tym pozwolenie na użytkowanie obiektu.</w:t>
      </w:r>
    </w:p>
    <w:p w:rsidR="00FA7D3D" w:rsidRDefault="00FA7D3D" w:rsidP="00FA7D3D">
      <w:pPr>
        <w:pStyle w:val="Akapitzlist"/>
        <w:numPr>
          <w:ilvl w:val="0"/>
          <w:numId w:val="26"/>
        </w:numPr>
        <w:suppressAutoHyphens w:val="0"/>
        <w:autoSpaceDE w:val="0"/>
        <w:contextualSpacing w:val="0"/>
        <w:jc w:val="both"/>
        <w:rPr>
          <w:rFonts w:cs="Times New Roman"/>
          <w:sz w:val="24"/>
          <w:szCs w:val="24"/>
        </w:rPr>
      </w:pPr>
      <w:r>
        <w:rPr>
          <w:rFonts w:cs="Times New Roman"/>
          <w:sz w:val="24"/>
          <w:szCs w:val="24"/>
        </w:rPr>
        <w:t xml:space="preserve">Przystąpienie do realizacji prac związanych z infrastrukturą, należy zgłosić w formie pisemnej do gestorów sieci, w celu wyznaczenia nadzoru technicznego. </w:t>
      </w:r>
    </w:p>
    <w:p w:rsidR="00FA7D3D" w:rsidRDefault="00FA7D3D" w:rsidP="00FA7D3D">
      <w:pPr>
        <w:pStyle w:val="Akapitzlist"/>
        <w:numPr>
          <w:ilvl w:val="0"/>
          <w:numId w:val="26"/>
        </w:numPr>
        <w:suppressAutoHyphens w:val="0"/>
        <w:autoSpaceDE w:val="0"/>
        <w:contextualSpacing w:val="0"/>
        <w:jc w:val="both"/>
        <w:rPr>
          <w:rFonts w:cs="Times New Roman"/>
          <w:sz w:val="24"/>
          <w:szCs w:val="24"/>
        </w:rPr>
      </w:pPr>
      <w:r>
        <w:rPr>
          <w:rFonts w:cs="Times New Roman"/>
          <w:sz w:val="24"/>
          <w:szCs w:val="24"/>
        </w:rPr>
        <w:t>Przed rozpo</w:t>
      </w:r>
      <w:r>
        <w:rPr>
          <w:rFonts w:eastAsia="TimesNewRoman" w:cs="Times New Roman"/>
          <w:sz w:val="24"/>
          <w:szCs w:val="24"/>
        </w:rPr>
        <w:t>czę</w:t>
      </w:r>
      <w:r>
        <w:rPr>
          <w:rFonts w:cs="Times New Roman"/>
          <w:sz w:val="24"/>
          <w:szCs w:val="24"/>
        </w:rPr>
        <w:t xml:space="preserve">ciem robót </w:t>
      </w:r>
      <w:r w:rsidR="00385828">
        <w:rPr>
          <w:rFonts w:cs="Times New Roman"/>
          <w:sz w:val="24"/>
          <w:szCs w:val="24"/>
        </w:rPr>
        <w:t xml:space="preserve">w pasie drogowym </w:t>
      </w:r>
      <w:r>
        <w:rPr>
          <w:rFonts w:cs="Times New Roman"/>
          <w:sz w:val="24"/>
          <w:szCs w:val="24"/>
        </w:rPr>
        <w:t>na</w:t>
      </w:r>
      <w:r>
        <w:rPr>
          <w:rFonts w:eastAsia="TimesNewRoman" w:cs="Times New Roman"/>
          <w:sz w:val="24"/>
          <w:szCs w:val="24"/>
        </w:rPr>
        <w:t>leż</w:t>
      </w:r>
      <w:r>
        <w:rPr>
          <w:rFonts w:cs="Times New Roman"/>
          <w:sz w:val="24"/>
          <w:szCs w:val="24"/>
        </w:rPr>
        <w:t>y opraco</w:t>
      </w:r>
      <w:r>
        <w:rPr>
          <w:rFonts w:eastAsia="TimesNewRoman" w:cs="Times New Roman"/>
          <w:sz w:val="24"/>
          <w:szCs w:val="24"/>
        </w:rPr>
        <w:t xml:space="preserve">wać </w:t>
      </w:r>
      <w:r>
        <w:rPr>
          <w:rFonts w:cs="Times New Roman"/>
          <w:sz w:val="24"/>
          <w:szCs w:val="24"/>
        </w:rPr>
        <w:t>„Projekt organizacji ruchu na czas prowadzenia robót” i przed</w:t>
      </w:r>
      <w:r>
        <w:rPr>
          <w:rFonts w:eastAsia="TimesNewRoman" w:cs="Times New Roman"/>
          <w:sz w:val="24"/>
          <w:szCs w:val="24"/>
        </w:rPr>
        <w:t xml:space="preserve">łożyć </w:t>
      </w:r>
      <w:r>
        <w:rPr>
          <w:rFonts w:cs="Times New Roman"/>
          <w:sz w:val="24"/>
          <w:szCs w:val="24"/>
        </w:rPr>
        <w:t>go do zatwierdzenia przez właściwe organy administracyjne, jeżeli jest prawnie wymagany.</w:t>
      </w:r>
    </w:p>
    <w:p w:rsidR="00DD7595" w:rsidRDefault="00DD7595" w:rsidP="00DD7595">
      <w:pPr>
        <w:suppressAutoHyphens w:val="0"/>
        <w:autoSpaceDE w:val="0"/>
        <w:ind w:left="357"/>
        <w:jc w:val="both"/>
        <w:rPr>
          <w:rFonts w:cs="Times New Roman"/>
          <w:sz w:val="24"/>
          <w:szCs w:val="24"/>
        </w:rPr>
      </w:pPr>
    </w:p>
    <w:p w:rsidR="00DD7595" w:rsidRDefault="00DD7595" w:rsidP="00DD7595">
      <w:pPr>
        <w:suppressAutoHyphens w:val="0"/>
        <w:autoSpaceDE w:val="0"/>
        <w:ind w:left="357"/>
        <w:jc w:val="both"/>
        <w:rPr>
          <w:rFonts w:cs="Times New Roman"/>
          <w:sz w:val="24"/>
          <w:szCs w:val="24"/>
        </w:rPr>
      </w:pPr>
    </w:p>
    <w:p w:rsidR="00DD7595" w:rsidRDefault="00DD7595" w:rsidP="00DD7595">
      <w:pPr>
        <w:suppressAutoHyphens w:val="0"/>
        <w:autoSpaceDE w:val="0"/>
        <w:ind w:left="357"/>
        <w:jc w:val="both"/>
        <w:rPr>
          <w:rFonts w:cs="Times New Roman"/>
          <w:sz w:val="24"/>
          <w:szCs w:val="24"/>
        </w:rPr>
      </w:pPr>
    </w:p>
    <w:p w:rsidR="00FA7D3D" w:rsidRDefault="00FA7D3D" w:rsidP="00FA7D3D">
      <w:pPr>
        <w:numPr>
          <w:ilvl w:val="0"/>
          <w:numId w:val="26"/>
        </w:numPr>
        <w:suppressAutoHyphens w:val="0"/>
        <w:autoSpaceDE w:val="0"/>
        <w:ind w:left="357" w:hanging="357"/>
        <w:jc w:val="both"/>
        <w:rPr>
          <w:rFonts w:cs="Times New Roman"/>
          <w:sz w:val="24"/>
          <w:szCs w:val="24"/>
        </w:rPr>
      </w:pPr>
      <w:r>
        <w:rPr>
          <w:rFonts w:cs="Times New Roman"/>
          <w:sz w:val="24"/>
          <w:szCs w:val="24"/>
        </w:rPr>
        <w:t>W przypadku spowodowania szkód w trakcie wykonywania robót, Wykonawca zobowiązany jest do ich natychmiastowego naprawienia na własny koszt.</w:t>
      </w:r>
    </w:p>
    <w:p w:rsidR="00FA7D3D" w:rsidRDefault="00FA7D3D" w:rsidP="00FA7D3D">
      <w:pPr>
        <w:numPr>
          <w:ilvl w:val="0"/>
          <w:numId w:val="26"/>
        </w:numPr>
        <w:suppressAutoHyphens w:val="0"/>
        <w:autoSpaceDE w:val="0"/>
        <w:ind w:left="357" w:hanging="357"/>
        <w:jc w:val="both"/>
        <w:rPr>
          <w:rFonts w:cs="Times New Roman"/>
          <w:sz w:val="24"/>
          <w:szCs w:val="24"/>
        </w:rPr>
      </w:pPr>
      <w:r>
        <w:rPr>
          <w:rFonts w:cs="Times New Roman"/>
          <w:sz w:val="24"/>
          <w:szCs w:val="24"/>
        </w:rPr>
        <w:t>Obowi</w:t>
      </w:r>
      <w:r>
        <w:rPr>
          <w:rFonts w:eastAsia="TimesNewRoman" w:cs="Times New Roman"/>
          <w:sz w:val="24"/>
          <w:szCs w:val="24"/>
        </w:rPr>
        <w:t>ą</w:t>
      </w:r>
      <w:r>
        <w:rPr>
          <w:rFonts w:cs="Times New Roman"/>
          <w:sz w:val="24"/>
          <w:szCs w:val="24"/>
        </w:rPr>
        <w:t>zkiem Wykonawcy jest zawiadomienie zainteresowanych wła</w:t>
      </w:r>
      <w:r>
        <w:rPr>
          <w:rFonts w:eastAsia="TimesNewRoman" w:cs="Times New Roman"/>
          <w:sz w:val="24"/>
          <w:szCs w:val="24"/>
        </w:rPr>
        <w:t>ś</w:t>
      </w:r>
      <w:r>
        <w:rPr>
          <w:rFonts w:cs="Times New Roman"/>
          <w:sz w:val="24"/>
          <w:szCs w:val="24"/>
        </w:rPr>
        <w:t>cicieli działek i budynków o terminach prowadzenia robót i ograniczeniach ruchu kołowego.</w:t>
      </w:r>
    </w:p>
    <w:p w:rsidR="00FA7D3D" w:rsidRDefault="00FA7D3D" w:rsidP="00FA7D3D">
      <w:pPr>
        <w:numPr>
          <w:ilvl w:val="0"/>
          <w:numId w:val="26"/>
        </w:numPr>
        <w:tabs>
          <w:tab w:val="left" w:pos="426"/>
        </w:tabs>
        <w:jc w:val="both"/>
        <w:rPr>
          <w:rFonts w:cs="Times New Roman"/>
          <w:sz w:val="24"/>
          <w:szCs w:val="24"/>
        </w:rPr>
      </w:pPr>
      <w:r>
        <w:rPr>
          <w:rFonts w:cs="Times New Roman"/>
          <w:sz w:val="24"/>
          <w:szCs w:val="24"/>
        </w:rPr>
        <w:t>Wykonawca będzie informował z wyprzedzeniem 3-ch dni roboczych inspektora nadzoru inwestorskiego oraz Koordynatora o terminie robót ulegających zakryciu, oraz terminie odbioru robót zanikających. Zgłoszenie nastąpi w formie wpisu do dziennika budowy, potwierdzonego e-mailem, pismem dostarczonym do siedziby Zamawiającego lub telefaksem. Jeżeli Wykonawca nie poinformował w powyższy sposób o tych faktach, to zobowiązany jest do dokonania odkrywek w miejscu wskazanym przez inspektora nadzoru inwestorskiego, a następnie przywrócenia roboty do stanu poprzedniego na własny koszt.</w:t>
      </w:r>
    </w:p>
    <w:p w:rsidR="00FA7D3D" w:rsidRDefault="00FA7D3D" w:rsidP="00FA7D3D">
      <w:pPr>
        <w:numPr>
          <w:ilvl w:val="0"/>
          <w:numId w:val="26"/>
        </w:numPr>
        <w:tabs>
          <w:tab w:val="left" w:pos="426"/>
        </w:tabs>
        <w:jc w:val="both"/>
        <w:rPr>
          <w:rFonts w:cs="Times New Roman"/>
          <w:sz w:val="24"/>
          <w:szCs w:val="24"/>
        </w:rPr>
      </w:pPr>
      <w:r>
        <w:rPr>
          <w:rFonts w:cs="Times New Roman"/>
          <w:sz w:val="24"/>
          <w:szCs w:val="24"/>
        </w:rPr>
        <w:t>W trakcie realizacji robót Wykonawca będzie na bieżąco usuwał wszelkie urządzenia pomocnicze, zbędne materiały, odpady i śmieci oraz niepotrzebne urządzenia we własnym zakresie i na własny koszt.</w:t>
      </w:r>
    </w:p>
    <w:p w:rsidR="00FA7D3D" w:rsidRDefault="00FA7D3D" w:rsidP="00FA7D3D">
      <w:pPr>
        <w:numPr>
          <w:ilvl w:val="0"/>
          <w:numId w:val="26"/>
        </w:numPr>
        <w:jc w:val="both"/>
        <w:rPr>
          <w:rFonts w:cs="Times New Roman"/>
          <w:sz w:val="24"/>
          <w:szCs w:val="24"/>
        </w:rPr>
      </w:pPr>
      <w:r>
        <w:rPr>
          <w:rFonts w:cs="Times New Roman"/>
          <w:sz w:val="24"/>
          <w:szCs w:val="24"/>
        </w:rPr>
        <w:t>Wykonawca jest obowiązany prowadzić dokumentację fotograficzną wykonywanych robót (w technologii cyfrowej) zapisaną na elektronicznym nośniku danych.</w:t>
      </w:r>
    </w:p>
    <w:p w:rsidR="00FA7D3D" w:rsidRDefault="00FA7D3D" w:rsidP="00FA7D3D">
      <w:pPr>
        <w:numPr>
          <w:ilvl w:val="0"/>
          <w:numId w:val="26"/>
        </w:numPr>
        <w:tabs>
          <w:tab w:val="left" w:pos="426"/>
        </w:tabs>
        <w:jc w:val="both"/>
        <w:rPr>
          <w:rFonts w:cs="Times New Roman"/>
          <w:sz w:val="24"/>
          <w:szCs w:val="24"/>
        </w:rPr>
      </w:pPr>
      <w:r>
        <w:rPr>
          <w:rFonts w:cs="Times New Roman"/>
          <w:sz w:val="24"/>
          <w:szCs w:val="24"/>
        </w:rPr>
        <w:t>Przedmiot umowy wykonany zostanie z materiałów dostarczonych przez Wykonawcę.</w:t>
      </w:r>
    </w:p>
    <w:p w:rsidR="00FA7D3D" w:rsidRDefault="00FA7D3D" w:rsidP="00FA7D3D">
      <w:pPr>
        <w:numPr>
          <w:ilvl w:val="0"/>
          <w:numId w:val="26"/>
        </w:numPr>
        <w:tabs>
          <w:tab w:val="left" w:pos="426"/>
        </w:tabs>
        <w:jc w:val="both"/>
        <w:rPr>
          <w:rFonts w:cs="Times New Roman"/>
          <w:sz w:val="24"/>
          <w:szCs w:val="24"/>
        </w:rPr>
      </w:pPr>
      <w:r>
        <w:rPr>
          <w:rFonts w:cs="Times New Roman"/>
          <w:sz w:val="24"/>
          <w:szCs w:val="24"/>
        </w:rPr>
        <w:t>Wykonawca obowiązany jest zgłaszać materiały i elementy wyposażenia do inspektora nadzoru inwestorskiego przed ich wbudowaniem, celem zatwierdzenia wraz z: certyfikatami na znak bezpieczeństwa, deklaracją zgodności lub certyfikatem zgodności                z Polską i Europejską Normą, aprobatami technicznymi, atestami, itp.</w:t>
      </w:r>
    </w:p>
    <w:p w:rsidR="00FA7D3D" w:rsidRDefault="00FA7D3D" w:rsidP="00FA7D3D">
      <w:pPr>
        <w:numPr>
          <w:ilvl w:val="0"/>
          <w:numId w:val="26"/>
        </w:numPr>
        <w:tabs>
          <w:tab w:val="left" w:pos="426"/>
        </w:tabs>
        <w:jc w:val="both"/>
        <w:rPr>
          <w:rFonts w:cs="Times New Roman"/>
        </w:rPr>
      </w:pPr>
      <w:r>
        <w:rPr>
          <w:rFonts w:cs="Times New Roman"/>
          <w:sz w:val="24"/>
          <w:szCs w:val="24"/>
        </w:rPr>
        <w:t>Na pisemne polecenie inspektora nadzoru inwestorskiego Wykonawca wstrzyma roboty w takim zakresie, jaki inspektor nadzoru inwestorskiego uzna za konieczny. Wykonawca odpowiednio zabezpieczy wstrzymane roboty, zgodnie z wymaganiami inspektora nadzoru inwestorskiego.</w:t>
      </w:r>
    </w:p>
    <w:p w:rsidR="00FA7D3D" w:rsidRDefault="00FA7D3D" w:rsidP="00FA7D3D">
      <w:pPr>
        <w:pStyle w:val="Tekstpodstawowywcity"/>
        <w:widowControl w:val="0"/>
        <w:numPr>
          <w:ilvl w:val="0"/>
          <w:numId w:val="26"/>
        </w:numPr>
        <w:tabs>
          <w:tab w:val="left" w:pos="426"/>
        </w:tabs>
        <w:spacing w:after="0"/>
        <w:jc w:val="both"/>
        <w:rPr>
          <w:rFonts w:cs="Times New Roman"/>
        </w:rPr>
      </w:pPr>
      <w:r>
        <w:rPr>
          <w:rFonts w:cs="Times New Roman"/>
        </w:rPr>
        <w:t>Koszty wynikające ze wstrzymania robót, o którym mowa w ust. poprzedzającym, ponosić będzie Wykonawca, jeżeli wstrzymanie robót:</w:t>
      </w:r>
    </w:p>
    <w:p w:rsidR="00FA7D3D" w:rsidRDefault="00FA7D3D" w:rsidP="00FA7D3D">
      <w:pPr>
        <w:pStyle w:val="Tekstpodstawowywcity"/>
        <w:widowControl w:val="0"/>
        <w:numPr>
          <w:ilvl w:val="0"/>
          <w:numId w:val="27"/>
        </w:numPr>
        <w:tabs>
          <w:tab w:val="left" w:pos="-709"/>
          <w:tab w:val="left" w:pos="2127"/>
          <w:tab w:val="left" w:pos="2268"/>
        </w:tabs>
        <w:spacing w:after="0"/>
        <w:jc w:val="both"/>
        <w:rPr>
          <w:rFonts w:cs="Times New Roman"/>
        </w:rPr>
      </w:pPr>
      <w:r>
        <w:rPr>
          <w:rFonts w:cs="Times New Roman"/>
        </w:rPr>
        <w:t>zostało uznane za konieczne, zgodnie z decyzją inspektora nadzoru inwestorskiego dla zabezpieczenia prawidłowego wykonania robót,</w:t>
      </w:r>
    </w:p>
    <w:p w:rsidR="00FA7D3D" w:rsidRDefault="00FA7D3D" w:rsidP="00FA7D3D">
      <w:pPr>
        <w:pStyle w:val="Tekstpodstawowywcity"/>
        <w:widowControl w:val="0"/>
        <w:numPr>
          <w:ilvl w:val="0"/>
          <w:numId w:val="27"/>
        </w:numPr>
        <w:tabs>
          <w:tab w:val="left" w:pos="-709"/>
          <w:tab w:val="left" w:pos="2127"/>
          <w:tab w:val="left" w:pos="2268"/>
        </w:tabs>
        <w:spacing w:after="0"/>
        <w:rPr>
          <w:rFonts w:cs="Times New Roman"/>
        </w:rPr>
      </w:pPr>
      <w:r>
        <w:rPr>
          <w:rFonts w:cs="Times New Roman"/>
        </w:rPr>
        <w:t>powstało z przyczyn zależnych od Wykonawcy.</w:t>
      </w:r>
    </w:p>
    <w:p w:rsidR="00FA7D3D" w:rsidRDefault="00FA7D3D" w:rsidP="00FA7D3D">
      <w:pPr>
        <w:numPr>
          <w:ilvl w:val="0"/>
          <w:numId w:val="26"/>
        </w:numPr>
        <w:tabs>
          <w:tab w:val="left" w:pos="426"/>
        </w:tabs>
        <w:jc w:val="both"/>
        <w:rPr>
          <w:rFonts w:cs="Times New Roman"/>
          <w:bCs/>
          <w:sz w:val="24"/>
          <w:szCs w:val="24"/>
        </w:rPr>
      </w:pPr>
      <w:r>
        <w:rPr>
          <w:rFonts w:cs="Times New Roman"/>
          <w:sz w:val="24"/>
          <w:szCs w:val="24"/>
        </w:rPr>
        <w:t>Na każde żądanie Zamawiającego Wykonawca obowiązany jest okazać w stosunku do wskazanych materiałów: certyfikat na znak bezpieczeństwa, deklarację zgodności lub certyfikat zgodności z Polską i Europejską Normą, aprobaty techniczne, atesty.</w:t>
      </w:r>
    </w:p>
    <w:p w:rsidR="00FA7D3D" w:rsidRDefault="00FA7D3D" w:rsidP="00FA7D3D">
      <w:pPr>
        <w:tabs>
          <w:tab w:val="left" w:pos="426"/>
        </w:tabs>
        <w:ind w:left="360"/>
        <w:jc w:val="both"/>
        <w:rPr>
          <w:rFonts w:cs="Times New Roman"/>
          <w:bCs/>
          <w:sz w:val="24"/>
          <w:szCs w:val="24"/>
        </w:rPr>
      </w:pPr>
    </w:p>
    <w:p w:rsidR="00FA7D3D" w:rsidRDefault="00FA7D3D" w:rsidP="00FA7D3D">
      <w:pPr>
        <w:pStyle w:val="Standard"/>
        <w:spacing w:before="120" w:after="120"/>
        <w:ind w:left="284" w:hanging="284"/>
        <w:jc w:val="center"/>
        <w:rPr>
          <w:rFonts w:cs="Times New Roman"/>
          <w:bCs/>
          <w:sz w:val="24"/>
          <w:szCs w:val="24"/>
        </w:rPr>
      </w:pPr>
      <w:r>
        <w:rPr>
          <w:rFonts w:cs="Times New Roman"/>
          <w:bCs/>
          <w:sz w:val="24"/>
          <w:szCs w:val="24"/>
        </w:rPr>
        <w:t>§ 10. ZMIANY UMOWY</w:t>
      </w:r>
    </w:p>
    <w:p w:rsidR="00FA7D3D" w:rsidRDefault="00FA7D3D" w:rsidP="00FA7D3D">
      <w:pPr>
        <w:numPr>
          <w:ilvl w:val="0"/>
          <w:numId w:val="28"/>
        </w:numPr>
        <w:ind w:left="284" w:hanging="284"/>
        <w:jc w:val="both"/>
        <w:rPr>
          <w:rFonts w:eastAsia="Arial"/>
          <w:sz w:val="24"/>
          <w:szCs w:val="24"/>
        </w:rPr>
      </w:pPr>
      <w:r>
        <w:rPr>
          <w:sz w:val="24"/>
          <w:szCs w:val="24"/>
        </w:rPr>
        <w:t>Zmawiający przewiduje możliwość zmian postanowień zawartej umowy w stosunku do treści oferty, na podstawie której dokonano wyboru Wykonawcy, w przypadku wystąpienia co najmniej jednej z okoliczności wymienionych poniżej:</w:t>
      </w:r>
    </w:p>
    <w:p w:rsidR="00FA7D3D" w:rsidRDefault="00FA7D3D" w:rsidP="00FA7D3D">
      <w:pPr>
        <w:numPr>
          <w:ilvl w:val="1"/>
          <w:numId w:val="28"/>
        </w:numPr>
        <w:jc w:val="both"/>
        <w:rPr>
          <w:rFonts w:eastAsia="Arial"/>
          <w:sz w:val="24"/>
          <w:szCs w:val="24"/>
        </w:rPr>
      </w:pPr>
      <w:r>
        <w:rPr>
          <w:rFonts w:eastAsia="Arial"/>
          <w:sz w:val="24"/>
          <w:szCs w:val="24"/>
        </w:rPr>
        <w:t>Zmiana terminu wykonania zamówienia w związku z:</w:t>
      </w:r>
    </w:p>
    <w:p w:rsidR="00DD7595" w:rsidRDefault="00FA7D3D" w:rsidP="00FA7D3D">
      <w:pPr>
        <w:numPr>
          <w:ilvl w:val="0"/>
          <w:numId w:val="29"/>
        </w:numPr>
        <w:ind w:hanging="284"/>
        <w:jc w:val="both"/>
        <w:rPr>
          <w:rFonts w:eastAsia="Arial"/>
          <w:sz w:val="24"/>
          <w:szCs w:val="24"/>
        </w:rPr>
      </w:pPr>
      <w:r>
        <w:rPr>
          <w:rFonts w:eastAsia="Arial"/>
          <w:sz w:val="24"/>
          <w:szCs w:val="24"/>
        </w:rPr>
        <w:t xml:space="preserve">zmianą terminu wykonania robót z uwagi na wystąpienie warunków pogodowych niepozwalających na wykonanie robót zgodnie z warunkami wykonania określonymi w specyfikacjach technicznych lub wystąpienia zamówień dodatkowych lub innych zamówień powiązanych niezbędnych do prawidłowego wykonania robót, a których wykonanie stało się konieczne na skutek sytuacji </w:t>
      </w:r>
    </w:p>
    <w:p w:rsidR="00DD7595" w:rsidRDefault="00DD7595" w:rsidP="00DD7595">
      <w:pPr>
        <w:ind w:left="1068"/>
        <w:jc w:val="both"/>
        <w:rPr>
          <w:rFonts w:eastAsia="Arial"/>
          <w:sz w:val="24"/>
          <w:szCs w:val="24"/>
        </w:rPr>
      </w:pPr>
    </w:p>
    <w:p w:rsidR="00DD7595" w:rsidRDefault="00DD7595" w:rsidP="00DD7595">
      <w:pPr>
        <w:ind w:left="1068"/>
        <w:jc w:val="both"/>
        <w:rPr>
          <w:rFonts w:eastAsia="Arial"/>
          <w:sz w:val="24"/>
          <w:szCs w:val="24"/>
        </w:rPr>
      </w:pPr>
    </w:p>
    <w:p w:rsidR="00FA7D3D" w:rsidRDefault="00FA7D3D" w:rsidP="00FA7D3D">
      <w:pPr>
        <w:numPr>
          <w:ilvl w:val="0"/>
          <w:numId w:val="29"/>
        </w:numPr>
        <w:ind w:hanging="284"/>
        <w:jc w:val="both"/>
        <w:rPr>
          <w:rFonts w:eastAsia="Arial"/>
          <w:sz w:val="24"/>
          <w:szCs w:val="24"/>
        </w:rPr>
      </w:pPr>
      <w:r>
        <w:rPr>
          <w:rFonts w:eastAsia="Arial"/>
          <w:sz w:val="24"/>
          <w:szCs w:val="24"/>
        </w:rPr>
        <w:t>niemożliwej wcześniej do przewidzenia i które mają wpływ na termin realizacji robót lub wystąpienia innych okoliczności powodujących zmianę terminu wykonania zamówienia na roboty budowlane,</w:t>
      </w:r>
    </w:p>
    <w:p w:rsidR="00FA7D3D" w:rsidRDefault="00FA7D3D" w:rsidP="00FA7D3D">
      <w:pPr>
        <w:numPr>
          <w:ilvl w:val="0"/>
          <w:numId w:val="29"/>
        </w:numPr>
        <w:ind w:hanging="284"/>
        <w:jc w:val="both"/>
        <w:rPr>
          <w:rFonts w:eastAsia="Arial"/>
          <w:sz w:val="24"/>
          <w:szCs w:val="24"/>
        </w:rPr>
      </w:pPr>
      <w:r>
        <w:rPr>
          <w:rFonts w:eastAsia="Arial"/>
          <w:sz w:val="24"/>
          <w:szCs w:val="24"/>
        </w:rPr>
        <w:t>wystąpieniem okoliczności zaistniałych w trakcie realizacji umowy o roboty budowlane, a w szczególności warunków archeologicznych, geologicznych, hydrologicznych uniemożliwiających wykonanie robót w terminie określonym w umowie,</w:t>
      </w:r>
    </w:p>
    <w:p w:rsidR="00FA7D3D" w:rsidRDefault="00FA7D3D" w:rsidP="00FA7D3D">
      <w:pPr>
        <w:numPr>
          <w:ilvl w:val="0"/>
          <w:numId w:val="29"/>
        </w:numPr>
        <w:ind w:hanging="284"/>
        <w:jc w:val="both"/>
        <w:rPr>
          <w:rFonts w:eastAsia="Arial"/>
          <w:sz w:val="24"/>
          <w:szCs w:val="24"/>
        </w:rPr>
      </w:pPr>
      <w:r>
        <w:rPr>
          <w:rFonts w:eastAsia="Arial"/>
          <w:sz w:val="24"/>
          <w:szCs w:val="24"/>
        </w:rPr>
        <w:t>działaniem siły wyższej (np. klęski żywiołowe, strajki generalne lub lokalne, epidemie) mającej bezpośredni wpływ na terminowość wykonania zamówienia,</w:t>
      </w:r>
    </w:p>
    <w:p w:rsidR="00FA7D3D" w:rsidRDefault="00FA7D3D" w:rsidP="00FA7D3D">
      <w:pPr>
        <w:numPr>
          <w:ilvl w:val="0"/>
          <w:numId w:val="29"/>
        </w:numPr>
        <w:ind w:hanging="284"/>
        <w:jc w:val="both"/>
        <w:rPr>
          <w:rFonts w:eastAsia="Arial"/>
          <w:sz w:val="24"/>
          <w:szCs w:val="24"/>
        </w:rPr>
      </w:pPr>
      <w:r>
        <w:rPr>
          <w:rFonts w:eastAsia="Arial"/>
          <w:sz w:val="24"/>
          <w:szCs w:val="24"/>
        </w:rPr>
        <w:t>zaistnieniem okoliczności będących następstwem działania organów administracji lub osób indywidualnych, w szczególności:</w:t>
      </w:r>
    </w:p>
    <w:p w:rsidR="00FA7D3D" w:rsidRDefault="00FA7D3D" w:rsidP="00FA7D3D">
      <w:pPr>
        <w:numPr>
          <w:ilvl w:val="0"/>
          <w:numId w:val="30"/>
        </w:numPr>
        <w:ind w:hanging="284"/>
        <w:jc w:val="both"/>
        <w:rPr>
          <w:rFonts w:eastAsia="Arial"/>
          <w:sz w:val="24"/>
          <w:szCs w:val="24"/>
        </w:rPr>
      </w:pPr>
      <w:r>
        <w:rPr>
          <w:rFonts w:eastAsia="Arial"/>
          <w:sz w:val="24"/>
          <w:szCs w:val="24"/>
        </w:rPr>
        <w:t>w przypadku przedłużenia się procedur administracyjnych na etapie wydawania opinii, uzgodnień, zgód, postanowień i decyzji administracyjnych, jeżeli przedłużenie to nie wynikało z winy Wykonawcy,</w:t>
      </w:r>
    </w:p>
    <w:p w:rsidR="00FA7D3D" w:rsidRDefault="00FA7D3D" w:rsidP="00FA7D3D">
      <w:pPr>
        <w:numPr>
          <w:ilvl w:val="0"/>
          <w:numId w:val="30"/>
        </w:numPr>
        <w:ind w:hanging="284"/>
        <w:jc w:val="both"/>
        <w:rPr>
          <w:rFonts w:eastAsia="Arial"/>
          <w:sz w:val="24"/>
          <w:szCs w:val="24"/>
        </w:rPr>
      </w:pPr>
      <w:r>
        <w:rPr>
          <w:rFonts w:eastAsia="Arial"/>
          <w:sz w:val="24"/>
          <w:szCs w:val="24"/>
        </w:rPr>
        <w:t>w przypadku przedłużających się konsultacji społecznych, protestów mieszkańców, bądź innych podmiotów, których dotyczy realizacja zamówienia, które mają wpływ na termin realizacji przedmiotu umowy,</w:t>
      </w:r>
    </w:p>
    <w:p w:rsidR="00FA7D3D" w:rsidRDefault="00FA7D3D" w:rsidP="00FA7D3D">
      <w:pPr>
        <w:numPr>
          <w:ilvl w:val="0"/>
          <w:numId w:val="29"/>
        </w:numPr>
        <w:ind w:hanging="284"/>
        <w:jc w:val="both"/>
        <w:rPr>
          <w:rFonts w:eastAsia="Arial"/>
          <w:sz w:val="24"/>
          <w:szCs w:val="24"/>
        </w:rPr>
      </w:pPr>
      <w:r>
        <w:rPr>
          <w:rFonts w:eastAsia="Arial"/>
          <w:sz w:val="24"/>
          <w:szCs w:val="24"/>
        </w:rPr>
        <w:t>w przypadku wystąpienia nieprzewidywanych w momencie zawarcia niniejszej umowy kolizji z planowanymi lub równolegle prowadzonymi przez Zamawiającego lub inne podmioty inwestycjami w zakresie niezbędnym do uniknięcia lub usunięcia tych kolizji, w sytuacji, gdy wykonywanie zamówienia nie będzie możliwe ze względu na obowiązek skoordynowania prac z wykonawcą innych prac wykonywanych na tym samym terenie,</w:t>
      </w:r>
    </w:p>
    <w:p w:rsidR="00FA7D3D" w:rsidRDefault="00FA7D3D" w:rsidP="00FA7D3D">
      <w:pPr>
        <w:numPr>
          <w:ilvl w:val="0"/>
          <w:numId w:val="29"/>
        </w:numPr>
        <w:ind w:hanging="284"/>
        <w:jc w:val="both"/>
        <w:rPr>
          <w:rFonts w:eastAsia="Arial"/>
          <w:sz w:val="24"/>
          <w:szCs w:val="24"/>
        </w:rPr>
      </w:pPr>
      <w:r>
        <w:rPr>
          <w:rFonts w:eastAsia="Arial"/>
          <w:sz w:val="24"/>
          <w:szCs w:val="24"/>
        </w:rPr>
        <w:t>wystąpieniem niezależnych od wykonawcy robót budowlanych przyczyn technologicznych wpływających na realizację przedmiotu zamówienia o roboty budowlane i przyjęte rozwiązania technologiczne,</w:t>
      </w:r>
    </w:p>
    <w:p w:rsidR="00FA7D3D" w:rsidRDefault="00FA7D3D" w:rsidP="00FA7D3D">
      <w:pPr>
        <w:numPr>
          <w:ilvl w:val="0"/>
          <w:numId w:val="29"/>
        </w:numPr>
        <w:ind w:hanging="284"/>
        <w:jc w:val="both"/>
        <w:rPr>
          <w:rFonts w:eastAsia="Arial"/>
          <w:sz w:val="24"/>
          <w:szCs w:val="24"/>
        </w:rPr>
      </w:pPr>
      <w:r>
        <w:rPr>
          <w:rFonts w:eastAsia="Arial"/>
          <w:sz w:val="24"/>
          <w:szCs w:val="24"/>
        </w:rPr>
        <w:t>wystąpieniem innych okoliczności, których strony umowy nie były w stanie przewidzieć pomimo zachowania należytej staranności, a mających wpływ na termin realizacji zamówienia,</w:t>
      </w:r>
    </w:p>
    <w:p w:rsidR="00FA7D3D" w:rsidRDefault="00FA7D3D" w:rsidP="00FA7D3D">
      <w:pPr>
        <w:numPr>
          <w:ilvl w:val="0"/>
          <w:numId w:val="29"/>
        </w:numPr>
        <w:ind w:hanging="284"/>
        <w:jc w:val="both"/>
        <w:rPr>
          <w:rFonts w:eastAsia="Arial"/>
          <w:sz w:val="24"/>
          <w:szCs w:val="24"/>
        </w:rPr>
      </w:pPr>
      <w:r>
        <w:rPr>
          <w:rFonts w:eastAsia="Arial"/>
          <w:sz w:val="24"/>
          <w:szCs w:val="24"/>
        </w:rPr>
        <w:t>zmianą przepisów prawnych obowiązujących w dniu zawarcia umowy, mającą wpływ na realizację zamówienia,</w:t>
      </w:r>
    </w:p>
    <w:p w:rsidR="00FA7D3D" w:rsidRDefault="00FA7D3D" w:rsidP="00FA7D3D">
      <w:pPr>
        <w:ind w:left="709" w:hanging="284"/>
        <w:jc w:val="both"/>
        <w:rPr>
          <w:rFonts w:eastAsia="Arial"/>
          <w:sz w:val="24"/>
          <w:szCs w:val="24"/>
        </w:rPr>
      </w:pPr>
      <w:bookmarkStart w:id="2" w:name="page6"/>
      <w:bookmarkEnd w:id="2"/>
      <w:r>
        <w:rPr>
          <w:rFonts w:eastAsia="Arial"/>
          <w:sz w:val="24"/>
          <w:szCs w:val="24"/>
        </w:rPr>
        <w:t>– termin realizacji zamówienia może ulec odpowiedniej zmianie o czas trwania okoliczności stanowiących przeszkody w realizacji przedmiotu umowy (w tym o okres niezbędny do przywrócenia warunków umożliwiających właściwą i zgodną ze sztuką budowlaną realizację prac w ramach niniejszej umowy);</w:t>
      </w:r>
    </w:p>
    <w:p w:rsidR="00FA7D3D" w:rsidRDefault="00FA7D3D" w:rsidP="00FA7D3D">
      <w:pPr>
        <w:numPr>
          <w:ilvl w:val="1"/>
          <w:numId w:val="28"/>
        </w:numPr>
        <w:jc w:val="both"/>
        <w:rPr>
          <w:rFonts w:eastAsia="Arial"/>
          <w:sz w:val="24"/>
          <w:szCs w:val="24"/>
        </w:rPr>
      </w:pPr>
      <w:r>
        <w:rPr>
          <w:rFonts w:eastAsia="Arial"/>
          <w:sz w:val="24"/>
          <w:szCs w:val="24"/>
        </w:rPr>
        <w:t xml:space="preserve">Zmiany dotyczące osób kluczowych dla realizacji umowy </w:t>
      </w:r>
    </w:p>
    <w:p w:rsidR="00FA7D3D" w:rsidRDefault="00FA7D3D" w:rsidP="00FA7D3D">
      <w:pPr>
        <w:ind w:left="993" w:hanging="273"/>
        <w:jc w:val="both"/>
        <w:rPr>
          <w:rFonts w:eastAsia="Arial"/>
          <w:sz w:val="24"/>
          <w:szCs w:val="24"/>
        </w:rPr>
      </w:pPr>
      <w:r>
        <w:rPr>
          <w:rFonts w:eastAsia="Arial"/>
          <w:sz w:val="24"/>
          <w:szCs w:val="24"/>
        </w:rPr>
        <w:t>- zmiana tych osób musi być uzasadniona przez Wykonawcę w kontekście konieczności dokonania takiej zmiany i zaakceptowana przez Zamawiającego,                 a kwalifikacje i doświadczenie wskazanych w zastępstwie osób muszą być co najmniej takie same, jakie były określone na etapie postępowania o udzielenie zamówienia (tj. zarówno w ramach określonych przez Zamawiającego warunków udziału w postępowaniu dotyczących zdolności technicznej lub zawodowej, jak i przy uwzględnieniu kryteriów oceny ofert dotyczących doświadczenia takich osób, jeżeli na gruncie postępowania oferta złożona przez Wykonawcę uzyskała w ramach takich kryteriów określoną liczbę punktów za wykazane stosowne doświadczenie danej osoby);</w:t>
      </w:r>
    </w:p>
    <w:p w:rsidR="00FA7D3D" w:rsidRDefault="00FA7D3D" w:rsidP="00FA7D3D">
      <w:pPr>
        <w:numPr>
          <w:ilvl w:val="1"/>
          <w:numId w:val="28"/>
        </w:numPr>
        <w:jc w:val="both"/>
        <w:rPr>
          <w:rFonts w:eastAsia="Arial"/>
          <w:sz w:val="24"/>
          <w:szCs w:val="24"/>
        </w:rPr>
      </w:pPr>
      <w:r>
        <w:rPr>
          <w:rFonts w:eastAsia="Arial"/>
          <w:sz w:val="24"/>
          <w:szCs w:val="24"/>
        </w:rPr>
        <w:t>Zmiana trybu realizacji zamówienia w zakresie:</w:t>
      </w:r>
    </w:p>
    <w:p w:rsidR="00DD7595" w:rsidRDefault="00DD7595" w:rsidP="00DD7595">
      <w:pPr>
        <w:ind w:left="993"/>
        <w:jc w:val="both"/>
        <w:rPr>
          <w:rFonts w:eastAsia="Arial"/>
          <w:sz w:val="24"/>
          <w:szCs w:val="24"/>
        </w:rPr>
      </w:pPr>
    </w:p>
    <w:p w:rsidR="00DD7595" w:rsidRDefault="00DD7595" w:rsidP="00DD7595">
      <w:pPr>
        <w:ind w:left="993"/>
        <w:jc w:val="both"/>
        <w:rPr>
          <w:rFonts w:eastAsia="Arial"/>
          <w:sz w:val="24"/>
          <w:szCs w:val="24"/>
        </w:rPr>
      </w:pPr>
    </w:p>
    <w:p w:rsidR="00FA7D3D" w:rsidRDefault="00FA7D3D" w:rsidP="00FA7D3D">
      <w:pPr>
        <w:numPr>
          <w:ilvl w:val="0"/>
          <w:numId w:val="31"/>
        </w:numPr>
        <w:ind w:left="993" w:hanging="284"/>
        <w:jc w:val="both"/>
        <w:rPr>
          <w:rFonts w:eastAsia="Arial"/>
          <w:sz w:val="24"/>
          <w:szCs w:val="24"/>
        </w:rPr>
      </w:pPr>
      <w:r>
        <w:rPr>
          <w:rFonts w:eastAsia="Arial"/>
          <w:sz w:val="24"/>
          <w:szCs w:val="24"/>
        </w:rPr>
        <w:t xml:space="preserve">wystąpienia uzasadnionego przypadku konieczności zmiany podmiotów, na zasobach których opierał się Wykonawca wykazując na etapie postępowania o udzielenie zamówienia spełnianie warunków udziału w postępowaniu, za zgodą Zamawiającego i pod warunkiem, że odnośnie nowego podmiotu wykazane zostanie spełnianie warunków udziału w postępowaniu w zakresie, w jakim możliwa byłaby ta zmiana na etapie postępowania o udzielenie zamówienia dokonywana w trybie art.122 </w:t>
      </w:r>
      <w:proofErr w:type="spellStart"/>
      <w:r>
        <w:rPr>
          <w:rFonts w:eastAsia="Arial"/>
          <w:sz w:val="24"/>
          <w:szCs w:val="24"/>
        </w:rPr>
        <w:t>pzp</w:t>
      </w:r>
      <w:proofErr w:type="spellEnd"/>
      <w:r>
        <w:rPr>
          <w:rFonts w:eastAsia="Arial"/>
          <w:sz w:val="24"/>
          <w:szCs w:val="24"/>
        </w:rPr>
        <w:t>, a podmiot ten złoży pisemne potwierdzenie udostępnienia Wykonawcy niezbędnych zasobów na potrzeby realizacji zamówienia,</w:t>
      </w:r>
    </w:p>
    <w:p w:rsidR="00FA7D3D" w:rsidRDefault="00FA7D3D" w:rsidP="00FA7D3D">
      <w:pPr>
        <w:numPr>
          <w:ilvl w:val="0"/>
          <w:numId w:val="31"/>
        </w:numPr>
        <w:ind w:left="993"/>
        <w:jc w:val="both"/>
        <w:rPr>
          <w:rFonts w:eastAsia="Arial"/>
          <w:sz w:val="24"/>
          <w:szCs w:val="24"/>
        </w:rPr>
      </w:pPr>
      <w:r>
        <w:rPr>
          <w:rFonts w:eastAsia="Arial"/>
          <w:sz w:val="24"/>
          <w:szCs w:val="24"/>
        </w:rPr>
        <w:t>w przypadku zaistnienia nieprzewidzianych wcześniej przez Wykonawcę okoliczności związanych w szczególności ze zmianami organizacyjnymi, kadrowymi, problemami finansowymi, zmianami w zakresie całości prowadzonej działalności, czy innymi kwestiami mającymi wpływ na organizację procesu realizacji zamówienia po stronie Wykonawcy;</w:t>
      </w:r>
    </w:p>
    <w:p w:rsidR="00FA7D3D" w:rsidRDefault="00FA7D3D" w:rsidP="00FA7D3D">
      <w:pPr>
        <w:numPr>
          <w:ilvl w:val="1"/>
          <w:numId w:val="28"/>
        </w:numPr>
        <w:jc w:val="both"/>
        <w:rPr>
          <w:rFonts w:eastAsia="Arial"/>
          <w:sz w:val="24"/>
          <w:szCs w:val="24"/>
        </w:rPr>
      </w:pPr>
      <w:r>
        <w:rPr>
          <w:rFonts w:eastAsia="Arial"/>
          <w:sz w:val="24"/>
          <w:szCs w:val="24"/>
        </w:rPr>
        <w:t>Zmiany warunków realizacji i zakresu przedmiotowego umowy niezbędne do prawidłowej realizacji zamówienia związane z:</w:t>
      </w:r>
    </w:p>
    <w:p w:rsidR="00FA7D3D" w:rsidRDefault="00FA7D3D" w:rsidP="00FA7D3D">
      <w:pPr>
        <w:numPr>
          <w:ilvl w:val="0"/>
          <w:numId w:val="32"/>
        </w:numPr>
        <w:ind w:left="993" w:hanging="284"/>
        <w:jc w:val="both"/>
        <w:rPr>
          <w:rFonts w:eastAsia="Arial"/>
          <w:sz w:val="24"/>
          <w:szCs w:val="24"/>
        </w:rPr>
      </w:pPr>
      <w:r>
        <w:rPr>
          <w:rFonts w:eastAsia="Arial"/>
          <w:sz w:val="24"/>
          <w:szCs w:val="24"/>
        </w:rPr>
        <w:t>koniecznością zapewnienia bezpieczeństwa lub zapobieżenia awarii,</w:t>
      </w:r>
    </w:p>
    <w:p w:rsidR="00FA7D3D" w:rsidRDefault="00FA7D3D" w:rsidP="00FA7D3D">
      <w:pPr>
        <w:numPr>
          <w:ilvl w:val="0"/>
          <w:numId w:val="32"/>
        </w:numPr>
        <w:ind w:left="993" w:hanging="284"/>
        <w:jc w:val="both"/>
        <w:rPr>
          <w:rFonts w:eastAsia="Arial"/>
          <w:sz w:val="24"/>
          <w:szCs w:val="24"/>
        </w:rPr>
      </w:pPr>
      <w:r>
        <w:rPr>
          <w:rFonts w:eastAsia="Arial"/>
          <w:sz w:val="24"/>
          <w:szCs w:val="24"/>
        </w:rPr>
        <w:t>koniecznością spowodowaną zmianą obowiązujących przepisów prawa,</w:t>
      </w:r>
      <w:bookmarkStart w:id="3" w:name="page7"/>
      <w:bookmarkEnd w:id="3"/>
      <w:r>
        <w:rPr>
          <w:rFonts w:eastAsia="Arial"/>
          <w:sz w:val="24"/>
          <w:szCs w:val="24"/>
        </w:rPr>
        <w:t xml:space="preserve"> w tym w szczególności zmiana zakresu obowiązków Wykonawcy w konsekwencji zmiany przepisów obowiązującego prawa lub innych regulacji obowiązujących Zamawiającego, które weszły w życie po terminie składania ofert, z których wynikają dodatkowe obowiązki związane z realizacją robót,</w:t>
      </w:r>
    </w:p>
    <w:p w:rsidR="00FA7D3D" w:rsidRDefault="00FA7D3D" w:rsidP="00FA7D3D">
      <w:pPr>
        <w:numPr>
          <w:ilvl w:val="0"/>
          <w:numId w:val="32"/>
        </w:numPr>
        <w:ind w:left="993" w:hanging="284"/>
        <w:jc w:val="both"/>
        <w:rPr>
          <w:rFonts w:eastAsia="Arial"/>
          <w:sz w:val="24"/>
          <w:szCs w:val="24"/>
        </w:rPr>
      </w:pPr>
      <w:r>
        <w:rPr>
          <w:rFonts w:eastAsia="Arial"/>
          <w:sz w:val="24"/>
          <w:szCs w:val="24"/>
        </w:rPr>
        <w:t>wystąpieniem okoliczności powodujących, że niemożliwe jest zrealizowanie robót budowlanych w założony sposób zgodnie z zasadami sztuki budowlanej, które nie były możliwe do przewidzenia w momencie zawarcia umowy,</w:t>
      </w:r>
    </w:p>
    <w:p w:rsidR="00FA7D3D" w:rsidRDefault="00FA7D3D" w:rsidP="00FA7D3D">
      <w:pPr>
        <w:numPr>
          <w:ilvl w:val="0"/>
          <w:numId w:val="32"/>
        </w:numPr>
        <w:ind w:left="993" w:hanging="284"/>
        <w:jc w:val="both"/>
        <w:rPr>
          <w:rFonts w:eastAsia="Arial"/>
          <w:sz w:val="24"/>
          <w:szCs w:val="24"/>
        </w:rPr>
      </w:pPr>
      <w:r>
        <w:rPr>
          <w:rFonts w:eastAsia="Arial"/>
          <w:sz w:val="24"/>
          <w:szCs w:val="24"/>
        </w:rPr>
        <w:t>zaistnieniem innej niemożliwej do przewidzenia w momencie zawarcia umowy okoliczności prawnej, ekonomicznej lub technicznej, za którą żadna ze stron nie ponosi odpowiedzialności, skutkującej brakiem możliwości należytego wykonania umowy zgodnie z SWZ;</w:t>
      </w:r>
    </w:p>
    <w:p w:rsidR="00FA7D3D" w:rsidRDefault="00FA7D3D" w:rsidP="00FA7D3D">
      <w:pPr>
        <w:numPr>
          <w:ilvl w:val="1"/>
          <w:numId w:val="28"/>
        </w:numPr>
        <w:jc w:val="both"/>
        <w:rPr>
          <w:rFonts w:eastAsia="Arial"/>
          <w:sz w:val="24"/>
          <w:szCs w:val="24"/>
        </w:rPr>
      </w:pPr>
      <w:r>
        <w:rPr>
          <w:rFonts w:eastAsia="Arial"/>
          <w:sz w:val="24"/>
          <w:szCs w:val="24"/>
        </w:rPr>
        <w:t>Zmiany postanowień umowy – porządkujące i informacyjne, w szczególności związane ze zmianą danych identyfikacyjnych (w tym adresowych i teleadresowych) strony umowy i osób reprezentujących strony;</w:t>
      </w:r>
    </w:p>
    <w:p w:rsidR="00FA7D3D" w:rsidRDefault="00FA7D3D" w:rsidP="00FA7D3D">
      <w:pPr>
        <w:numPr>
          <w:ilvl w:val="1"/>
          <w:numId w:val="28"/>
        </w:numPr>
        <w:jc w:val="both"/>
        <w:rPr>
          <w:rFonts w:eastAsia="Arial"/>
          <w:sz w:val="24"/>
          <w:szCs w:val="24"/>
        </w:rPr>
      </w:pPr>
      <w:r>
        <w:rPr>
          <w:rFonts w:eastAsia="Arial"/>
          <w:sz w:val="24"/>
          <w:szCs w:val="24"/>
        </w:rPr>
        <w:t>Zmiany o charakterze podmiotowym w zakresie Wykonawcy zamówienia, jeżeli po stronie Wykonawcy występują podmioty działające wspólnie (np. konsorcjum, spółka cywilna) i w trakcie realizacji umowy wystąpią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bookmarkStart w:id="4" w:name="page8"/>
      <w:bookmarkEnd w:id="4"/>
      <w:r>
        <w:rPr>
          <w:rFonts w:eastAsia="Arial"/>
          <w:sz w:val="24"/>
          <w:szCs w:val="24"/>
        </w:rPr>
        <w:t>.</w:t>
      </w:r>
    </w:p>
    <w:p w:rsidR="00FA7D3D" w:rsidRDefault="00FA7D3D" w:rsidP="00FA7D3D">
      <w:pPr>
        <w:pStyle w:val="Standard"/>
        <w:numPr>
          <w:ilvl w:val="0"/>
          <w:numId w:val="28"/>
        </w:numPr>
        <w:spacing w:before="120" w:after="120"/>
        <w:ind w:left="426"/>
        <w:jc w:val="both"/>
        <w:rPr>
          <w:rFonts w:cs="Times New Roman"/>
          <w:bCs/>
          <w:sz w:val="24"/>
          <w:szCs w:val="24"/>
        </w:rPr>
      </w:pPr>
      <w:r>
        <w:rPr>
          <w:bCs/>
          <w:sz w:val="24"/>
        </w:rPr>
        <w:t xml:space="preserve">Zaistnienie którejkolwiek z okoliczności wymienionej w niniejszym </w:t>
      </w:r>
      <w:r>
        <w:rPr>
          <w:sz w:val="24"/>
        </w:rPr>
        <w:t>w pkt. 1.1. i 1.4 musi zostać wpisane w Dzienniku Budowy i potwierdzone przez Inspektora Nadzoru.</w:t>
      </w:r>
    </w:p>
    <w:p w:rsidR="00FA7D3D" w:rsidRDefault="00FA7D3D" w:rsidP="00FA7D3D">
      <w:pPr>
        <w:pStyle w:val="Standard"/>
        <w:numPr>
          <w:ilvl w:val="0"/>
          <w:numId w:val="28"/>
        </w:numPr>
        <w:spacing w:before="120" w:after="120"/>
        <w:ind w:left="426"/>
        <w:jc w:val="both"/>
        <w:rPr>
          <w:rFonts w:cs="Times New Roman"/>
          <w:bCs/>
          <w:sz w:val="24"/>
          <w:szCs w:val="24"/>
        </w:rPr>
      </w:pPr>
      <w:r>
        <w:rPr>
          <w:rFonts w:eastAsia="Arial"/>
          <w:sz w:val="24"/>
          <w:szCs w:val="24"/>
        </w:rPr>
        <w:t>Poza zmianami umowy przewidzianymi w niniejszym paragrafie zastosowanie mają przepisy art. 455 ust. 1 i ust. 2 ustawy Prawo zamówień publicznych ( Dz.U z 2021 r. poz. 1129 ze zm.).</w:t>
      </w:r>
    </w:p>
    <w:p w:rsidR="00DD7595" w:rsidRPr="00DD7595" w:rsidRDefault="00DD7595" w:rsidP="00DD7595">
      <w:pPr>
        <w:pStyle w:val="Standard"/>
        <w:spacing w:before="120" w:after="120"/>
        <w:ind w:left="426"/>
        <w:jc w:val="both"/>
        <w:rPr>
          <w:rFonts w:cs="Times New Roman"/>
          <w:bCs/>
          <w:sz w:val="24"/>
          <w:szCs w:val="24"/>
        </w:rPr>
      </w:pPr>
    </w:p>
    <w:p w:rsidR="00DD7595" w:rsidRPr="00DD7595" w:rsidRDefault="00DD7595" w:rsidP="00DD7595">
      <w:pPr>
        <w:pStyle w:val="Standard"/>
        <w:spacing w:before="120" w:after="120"/>
        <w:ind w:left="426"/>
        <w:jc w:val="both"/>
        <w:rPr>
          <w:rFonts w:cs="Times New Roman"/>
          <w:bCs/>
          <w:sz w:val="24"/>
          <w:szCs w:val="24"/>
        </w:rPr>
      </w:pPr>
    </w:p>
    <w:p w:rsidR="00FA7D3D" w:rsidRDefault="00FA7D3D" w:rsidP="00FA7D3D">
      <w:pPr>
        <w:pStyle w:val="Standard"/>
        <w:numPr>
          <w:ilvl w:val="0"/>
          <w:numId w:val="28"/>
        </w:numPr>
        <w:spacing w:before="120" w:after="120"/>
        <w:ind w:left="426"/>
        <w:jc w:val="both"/>
        <w:rPr>
          <w:rFonts w:cs="Times New Roman"/>
          <w:bCs/>
          <w:sz w:val="24"/>
          <w:szCs w:val="24"/>
        </w:rPr>
      </w:pPr>
      <w:r>
        <w:rPr>
          <w:rFonts w:eastAsia="Arial"/>
          <w:sz w:val="24"/>
          <w:szCs w:val="24"/>
        </w:rPr>
        <w:t>Każdorazowo zmiana umowy może nastąpić wyłącznie na podstawie aneksu sporządzonego pod rygorem nieważności w formie pisemnej.</w:t>
      </w:r>
    </w:p>
    <w:p w:rsidR="00FA7D3D" w:rsidRDefault="00FA7D3D" w:rsidP="00FA7D3D">
      <w:pPr>
        <w:pStyle w:val="Standard"/>
        <w:spacing w:before="120" w:after="120"/>
        <w:jc w:val="center"/>
        <w:rPr>
          <w:rFonts w:cs="Times New Roman"/>
          <w:sz w:val="24"/>
          <w:szCs w:val="24"/>
        </w:rPr>
      </w:pPr>
      <w:r>
        <w:rPr>
          <w:rFonts w:cs="Times New Roman"/>
          <w:bCs/>
          <w:sz w:val="24"/>
          <w:szCs w:val="24"/>
        </w:rPr>
        <w:t>§ 11. ODBIÓR ROBÓT</w:t>
      </w:r>
    </w:p>
    <w:p w:rsidR="008F1C12" w:rsidRDefault="00FA7D3D" w:rsidP="008F1C12">
      <w:pPr>
        <w:pStyle w:val="Akapitzlist"/>
        <w:numPr>
          <w:ilvl w:val="0"/>
          <w:numId w:val="33"/>
        </w:numPr>
        <w:suppressAutoHyphens w:val="0"/>
        <w:ind w:left="284" w:hanging="284"/>
        <w:jc w:val="both"/>
        <w:rPr>
          <w:rFonts w:cs="Times New Roman"/>
          <w:sz w:val="24"/>
          <w:szCs w:val="24"/>
        </w:rPr>
      </w:pPr>
      <w:r>
        <w:rPr>
          <w:rFonts w:cs="Times New Roman"/>
          <w:sz w:val="24"/>
          <w:szCs w:val="24"/>
        </w:rPr>
        <w:t xml:space="preserve">Komisyjny odbiór końcowy robót zorganizowany będzie przez Zamawiającego </w:t>
      </w:r>
      <w:r>
        <w:rPr>
          <w:rFonts w:cs="Times New Roman"/>
          <w:sz w:val="24"/>
          <w:szCs w:val="24"/>
        </w:rPr>
        <w:br/>
        <w:t xml:space="preserve">w terminie 14 dni od daty potwierdzenia gotowości wykonanych robót </w:t>
      </w:r>
      <w:r>
        <w:rPr>
          <w:rFonts w:cs="Times New Roman"/>
          <w:sz w:val="24"/>
          <w:szCs w:val="24"/>
        </w:rPr>
        <w:br/>
        <w:t xml:space="preserve">do odbioru przez inspektora nadzoru inwestorskiego w dzienniku budowy i zatwierdzoną kompletną dokumentacją powykonawczą oraz dokonaniu pisemnego zgłoszenia zakończenia robót przez Wykonawcę. </w:t>
      </w:r>
    </w:p>
    <w:p w:rsidR="00C21E0D" w:rsidRDefault="008F1C12" w:rsidP="008F1C12">
      <w:pPr>
        <w:pStyle w:val="Akapitzlist"/>
        <w:numPr>
          <w:ilvl w:val="0"/>
          <w:numId w:val="33"/>
        </w:numPr>
        <w:suppressAutoHyphens w:val="0"/>
        <w:ind w:left="284" w:hanging="284"/>
        <w:jc w:val="both"/>
        <w:rPr>
          <w:rFonts w:cs="Times New Roman"/>
          <w:sz w:val="24"/>
          <w:szCs w:val="24"/>
        </w:rPr>
      </w:pPr>
      <w:r w:rsidRPr="00DE7376">
        <w:rPr>
          <w:rFonts w:cs="Times New Roman"/>
          <w:sz w:val="24"/>
          <w:szCs w:val="24"/>
        </w:rPr>
        <w:t>Zgłoszeni</w:t>
      </w:r>
      <w:r w:rsidR="00C17BC4" w:rsidRPr="00DE7376">
        <w:rPr>
          <w:rFonts w:cs="Times New Roman"/>
          <w:sz w:val="24"/>
          <w:szCs w:val="24"/>
        </w:rPr>
        <w:t>a</w:t>
      </w:r>
      <w:r w:rsidRPr="00DE7376">
        <w:rPr>
          <w:rFonts w:cs="Times New Roman"/>
          <w:sz w:val="24"/>
          <w:szCs w:val="24"/>
        </w:rPr>
        <w:t xml:space="preserve"> do odbiorów częściowych należy złożyć Zamawiającemu najpóźniej </w:t>
      </w:r>
      <w:r w:rsidR="00C17BC4" w:rsidRPr="00DE7376">
        <w:rPr>
          <w:rFonts w:cs="Times New Roman"/>
          <w:sz w:val="24"/>
          <w:szCs w:val="24"/>
        </w:rPr>
        <w:t>2 tygodnie przed przewidzianym</w:t>
      </w:r>
      <w:r w:rsidR="00C84823" w:rsidRPr="00DE7376">
        <w:rPr>
          <w:rFonts w:cs="Times New Roman"/>
          <w:sz w:val="24"/>
          <w:szCs w:val="24"/>
        </w:rPr>
        <w:t>i</w:t>
      </w:r>
      <w:r w:rsidR="00C17BC4" w:rsidRPr="00DE7376">
        <w:rPr>
          <w:rFonts w:cs="Times New Roman"/>
          <w:sz w:val="24"/>
          <w:szCs w:val="24"/>
        </w:rPr>
        <w:t xml:space="preserve"> termin</w:t>
      </w:r>
      <w:r w:rsidR="00C84823" w:rsidRPr="00DE7376">
        <w:rPr>
          <w:rFonts w:cs="Times New Roman"/>
          <w:sz w:val="24"/>
          <w:szCs w:val="24"/>
        </w:rPr>
        <w:t>a</w:t>
      </w:r>
      <w:r w:rsidR="00C17BC4" w:rsidRPr="00DE7376">
        <w:rPr>
          <w:rFonts w:cs="Times New Roman"/>
          <w:sz w:val="24"/>
          <w:szCs w:val="24"/>
        </w:rPr>
        <w:t>m</w:t>
      </w:r>
      <w:r w:rsidR="00C84823" w:rsidRPr="00DE7376">
        <w:rPr>
          <w:rFonts w:cs="Times New Roman"/>
          <w:sz w:val="24"/>
          <w:szCs w:val="24"/>
        </w:rPr>
        <w:t>i</w:t>
      </w:r>
      <w:r w:rsidR="00C17BC4" w:rsidRPr="00DE7376">
        <w:rPr>
          <w:rFonts w:cs="Times New Roman"/>
          <w:sz w:val="24"/>
          <w:szCs w:val="24"/>
        </w:rPr>
        <w:t xml:space="preserve"> płatności </w:t>
      </w:r>
      <w:r w:rsidR="001657E6" w:rsidRPr="00DE7376">
        <w:rPr>
          <w:rFonts w:cs="Times New Roman"/>
          <w:sz w:val="24"/>
          <w:szCs w:val="24"/>
        </w:rPr>
        <w:t>o których mowa w § 6 ust. 5.</w:t>
      </w:r>
    </w:p>
    <w:p w:rsidR="00FA7D3D" w:rsidRDefault="00FA7D3D" w:rsidP="00DE7376">
      <w:pPr>
        <w:pStyle w:val="Akapitzlist"/>
        <w:numPr>
          <w:ilvl w:val="0"/>
          <w:numId w:val="33"/>
        </w:numPr>
        <w:suppressAutoHyphens w:val="0"/>
        <w:ind w:left="284" w:hanging="284"/>
        <w:contextualSpacing w:val="0"/>
        <w:jc w:val="both"/>
        <w:rPr>
          <w:rFonts w:cs="Times New Roman"/>
          <w:sz w:val="24"/>
          <w:szCs w:val="24"/>
        </w:rPr>
      </w:pPr>
      <w:r>
        <w:rPr>
          <w:rFonts w:cs="Times New Roman"/>
          <w:sz w:val="24"/>
          <w:szCs w:val="24"/>
        </w:rPr>
        <w:t>Zamawiający przeprowadzi odbiór częściowy wykonanych robót budowlanych, jeżeli jest on zgodny z zatwierdzonym przez Zamawiającego Harmonogramem rzeczowo – finansowym. Odbiór częściowy Zamawiający dokona w terminie 14 dni od daty potwierdzenia przez inspektora nadzoru inwestorskiego gotowości tych robót do odbioru oraz pisemnego zawiadomienia go przez Wykonawcę o możliwości dokonania odbioru częściowego.</w:t>
      </w:r>
    </w:p>
    <w:p w:rsidR="00FA7D3D" w:rsidRDefault="00FA7D3D" w:rsidP="00FA7D3D">
      <w:pPr>
        <w:pStyle w:val="Akapitzlist"/>
        <w:numPr>
          <w:ilvl w:val="0"/>
          <w:numId w:val="33"/>
        </w:numPr>
        <w:suppressAutoHyphens w:val="0"/>
        <w:spacing w:before="60"/>
        <w:ind w:left="284" w:hanging="284"/>
        <w:contextualSpacing w:val="0"/>
        <w:jc w:val="both"/>
        <w:rPr>
          <w:rFonts w:cs="Times New Roman"/>
          <w:sz w:val="24"/>
          <w:szCs w:val="24"/>
        </w:rPr>
      </w:pPr>
      <w:r>
        <w:rPr>
          <w:sz w:val="24"/>
          <w:lang w:eastAsia="pl-PL"/>
        </w:rPr>
        <w:t>Zamawiający jest uprawniony do udziału w próbach, testach i rozruchach. Wykonawca zobowiązany jest przekazać Zamawiającemu wyniki prób, testów, rozruchów, pomiarów geodezyjnych. Wynik wymaganych prób, testów i rozruchów potwierdza się wpisem do Dziennika Budowy.</w:t>
      </w:r>
    </w:p>
    <w:p w:rsidR="00FA7D3D" w:rsidRDefault="00FA7D3D" w:rsidP="00FA7D3D">
      <w:pPr>
        <w:pStyle w:val="Akapitzlist"/>
        <w:numPr>
          <w:ilvl w:val="0"/>
          <w:numId w:val="33"/>
        </w:numPr>
        <w:suppressAutoHyphens w:val="0"/>
        <w:spacing w:before="60"/>
        <w:ind w:left="284" w:hanging="284"/>
        <w:contextualSpacing w:val="0"/>
        <w:jc w:val="both"/>
        <w:rPr>
          <w:rFonts w:cs="Times New Roman"/>
          <w:sz w:val="24"/>
          <w:szCs w:val="24"/>
        </w:rPr>
      </w:pPr>
      <w:r>
        <w:rPr>
          <w:sz w:val="24"/>
          <w:lang w:eastAsia="pl-PL"/>
        </w:rPr>
        <w:t xml:space="preserve">W przypadku negatywnego wyniku prób, testów lub rozruchów Wykonawca zobowiązany jest do niezwłocznego ustalenia przyczyn oraz ich usunięcia. Jeżeli usunięcie przyczyn wymagać będzie ponownego wykonania całości lub części robót, Wykonawca obowiązany jest do ich wykonania i nie może żądać od Zamawiającego z tego tytułu jakiegokolwiek dodatkowego wynagrodzenia. Po usunięciu przyczyn negatywnego wyniku prób testów lub rozruchów procedurę powtarza się do uzyskania pozytywnego wyniku                                                                                                                                                                                                                                                                                                                                                                                                                                                                                                                                                                                                                                                          Wykonawca poinformuje Zamawiającego o dacie i godzinie przeprowadzenia prób, testów, rozruchów nie później niż na 3 dni przed ich przeprowadzeniem. </w:t>
      </w:r>
    </w:p>
    <w:p w:rsidR="00FA7D3D" w:rsidRDefault="00FA7D3D" w:rsidP="00FA7D3D">
      <w:pPr>
        <w:pStyle w:val="Akapitzlist"/>
        <w:numPr>
          <w:ilvl w:val="0"/>
          <w:numId w:val="33"/>
        </w:numPr>
        <w:suppressAutoHyphens w:val="0"/>
        <w:spacing w:before="120"/>
        <w:ind w:left="284" w:hanging="284"/>
        <w:contextualSpacing w:val="0"/>
        <w:jc w:val="both"/>
        <w:rPr>
          <w:rFonts w:cs="Times New Roman"/>
          <w:sz w:val="24"/>
          <w:szCs w:val="24"/>
        </w:rPr>
      </w:pPr>
      <w:r>
        <w:rPr>
          <w:rFonts w:cs="Times New Roman"/>
          <w:sz w:val="24"/>
          <w:szCs w:val="24"/>
        </w:rPr>
        <w:t xml:space="preserve">Zamawiający wskazuje, jakie dokumenty należy dostarczyć Zamawiającemu, celem przeprowadzenia odbioru częściowego, np. </w:t>
      </w:r>
      <w:r w:rsidR="00D40E77">
        <w:rPr>
          <w:rFonts w:cs="Times New Roman"/>
          <w:sz w:val="24"/>
          <w:szCs w:val="24"/>
        </w:rPr>
        <w:t xml:space="preserve">prawidłowo wypełniony dziennik budowy, </w:t>
      </w:r>
      <w:r>
        <w:rPr>
          <w:rFonts w:cs="Times New Roman"/>
          <w:sz w:val="24"/>
          <w:szCs w:val="24"/>
        </w:rPr>
        <w:t>szkic inwentaryzacji geodezyjnej powykonawczej</w:t>
      </w:r>
      <w:r w:rsidR="008D6B69">
        <w:rPr>
          <w:rFonts w:cs="Times New Roman"/>
          <w:sz w:val="24"/>
          <w:szCs w:val="24"/>
        </w:rPr>
        <w:t>, certyfikaty, atesty, aprobaty techniczne, protokoły</w:t>
      </w:r>
      <w:r>
        <w:rPr>
          <w:rFonts w:cs="Times New Roman"/>
          <w:sz w:val="24"/>
          <w:szCs w:val="24"/>
        </w:rPr>
        <w:t>.</w:t>
      </w:r>
    </w:p>
    <w:p w:rsidR="00FA7D3D" w:rsidRDefault="00FA7D3D" w:rsidP="00FA7D3D">
      <w:pPr>
        <w:pStyle w:val="Akapitzlist"/>
        <w:numPr>
          <w:ilvl w:val="0"/>
          <w:numId w:val="33"/>
        </w:numPr>
        <w:suppressAutoHyphens w:val="0"/>
        <w:spacing w:before="120"/>
        <w:ind w:left="284" w:hanging="284"/>
        <w:contextualSpacing w:val="0"/>
        <w:jc w:val="both"/>
        <w:rPr>
          <w:rFonts w:cs="Times New Roman"/>
          <w:sz w:val="24"/>
          <w:szCs w:val="24"/>
        </w:rPr>
      </w:pPr>
      <w:r>
        <w:rPr>
          <w:rFonts w:cs="Times New Roman"/>
          <w:sz w:val="24"/>
          <w:szCs w:val="24"/>
        </w:rPr>
        <w:t>Gotowość do odbioru końcowego uznaje się, kiedy spełnione są łącznie następujące warunki:</w:t>
      </w:r>
    </w:p>
    <w:p w:rsidR="00FA7D3D" w:rsidRDefault="00FA7D3D" w:rsidP="00FA7D3D">
      <w:pPr>
        <w:pStyle w:val="Akapitzlist"/>
        <w:numPr>
          <w:ilvl w:val="0"/>
          <w:numId w:val="34"/>
        </w:numPr>
        <w:suppressAutoHyphens w:val="0"/>
        <w:contextualSpacing w:val="0"/>
        <w:jc w:val="both"/>
        <w:rPr>
          <w:rFonts w:cs="Times New Roman"/>
          <w:sz w:val="24"/>
          <w:szCs w:val="24"/>
        </w:rPr>
      </w:pPr>
      <w:r>
        <w:rPr>
          <w:rFonts w:cs="Times New Roman"/>
          <w:sz w:val="24"/>
          <w:szCs w:val="24"/>
        </w:rPr>
        <w:t>wykonano wszystkie roboty objęte umową,</w:t>
      </w:r>
    </w:p>
    <w:p w:rsidR="00FA7D3D" w:rsidRDefault="00FA7D3D" w:rsidP="00FA7D3D">
      <w:pPr>
        <w:pStyle w:val="Akapitzlist"/>
        <w:numPr>
          <w:ilvl w:val="0"/>
          <w:numId w:val="34"/>
        </w:numPr>
        <w:suppressAutoHyphens w:val="0"/>
        <w:contextualSpacing w:val="0"/>
        <w:jc w:val="both"/>
        <w:rPr>
          <w:rFonts w:cs="Times New Roman"/>
          <w:sz w:val="24"/>
          <w:szCs w:val="24"/>
        </w:rPr>
      </w:pPr>
      <w:r>
        <w:rPr>
          <w:rFonts w:cs="Times New Roman"/>
          <w:sz w:val="24"/>
          <w:szCs w:val="24"/>
        </w:rPr>
        <w:t xml:space="preserve">uporządkowano teren budowy, </w:t>
      </w:r>
    </w:p>
    <w:p w:rsidR="00FA7D3D" w:rsidRDefault="00FA7D3D" w:rsidP="00FA7D3D">
      <w:pPr>
        <w:pStyle w:val="Akapitzlist"/>
        <w:numPr>
          <w:ilvl w:val="0"/>
          <w:numId w:val="34"/>
        </w:numPr>
        <w:suppressAutoHyphens w:val="0"/>
        <w:contextualSpacing w:val="0"/>
        <w:jc w:val="both"/>
        <w:rPr>
          <w:rFonts w:cs="Times New Roman"/>
          <w:sz w:val="24"/>
          <w:szCs w:val="24"/>
        </w:rPr>
      </w:pPr>
      <w:r>
        <w:rPr>
          <w:rFonts w:cs="Times New Roman"/>
          <w:sz w:val="24"/>
          <w:szCs w:val="24"/>
        </w:rPr>
        <w:t>złożono pełną i uporządkowaną dokumentację budowy (oryginał i kopia), tj.:</w:t>
      </w:r>
    </w:p>
    <w:p w:rsidR="00FA7D3D" w:rsidRDefault="00FA7D3D" w:rsidP="00FA7D3D">
      <w:pPr>
        <w:numPr>
          <w:ilvl w:val="0"/>
          <w:numId w:val="35"/>
        </w:numPr>
        <w:jc w:val="both"/>
        <w:rPr>
          <w:rFonts w:cs="Times New Roman"/>
          <w:sz w:val="24"/>
          <w:szCs w:val="24"/>
        </w:rPr>
      </w:pPr>
      <w:r>
        <w:rPr>
          <w:rFonts w:cs="Times New Roman"/>
          <w:sz w:val="24"/>
          <w:szCs w:val="24"/>
        </w:rPr>
        <w:t xml:space="preserve">oświadczenie kierownika budowy o zgodności wykonania robót z projektem budowlanym, warunkami pozwolenia na budowę, obowiązującymi przepisami                  i Polskimi Normami, </w:t>
      </w:r>
    </w:p>
    <w:p w:rsidR="00FA7D3D" w:rsidRDefault="00FA7D3D" w:rsidP="00FA7D3D">
      <w:pPr>
        <w:pStyle w:val="Akapitzlist"/>
        <w:numPr>
          <w:ilvl w:val="0"/>
          <w:numId w:val="35"/>
        </w:numPr>
        <w:suppressAutoHyphens w:val="0"/>
        <w:contextualSpacing w:val="0"/>
        <w:jc w:val="both"/>
        <w:rPr>
          <w:rFonts w:cs="Times New Roman"/>
          <w:sz w:val="24"/>
          <w:szCs w:val="24"/>
        </w:rPr>
      </w:pPr>
      <w:r>
        <w:rPr>
          <w:rFonts w:cs="Times New Roman"/>
          <w:sz w:val="24"/>
          <w:szCs w:val="24"/>
        </w:rPr>
        <w:t>prawidłowo wypełniony i zamknięty dziennik budowy z wszystkimi załącznikami,   protokołami badań i sprawdzeń,</w:t>
      </w:r>
    </w:p>
    <w:p w:rsidR="00FA7D3D" w:rsidRDefault="00FA7D3D" w:rsidP="00FA7D3D">
      <w:pPr>
        <w:pStyle w:val="Akapitzlist"/>
        <w:numPr>
          <w:ilvl w:val="0"/>
          <w:numId w:val="35"/>
        </w:numPr>
        <w:suppressAutoHyphens w:val="0"/>
        <w:contextualSpacing w:val="0"/>
        <w:jc w:val="both"/>
        <w:rPr>
          <w:rFonts w:cs="Times New Roman"/>
          <w:sz w:val="24"/>
          <w:szCs w:val="24"/>
        </w:rPr>
      </w:pPr>
      <w:r>
        <w:rPr>
          <w:rFonts w:cs="Times New Roman"/>
          <w:sz w:val="24"/>
          <w:szCs w:val="24"/>
        </w:rPr>
        <w:t xml:space="preserve">projekt powykonawczy (potwierdzony przez Projektanta w przypadku dokonania zmian na etapie realizacji), </w:t>
      </w:r>
    </w:p>
    <w:p w:rsidR="00DD7595" w:rsidRDefault="00DD7595" w:rsidP="00DD7595">
      <w:pPr>
        <w:pStyle w:val="Akapitzlist"/>
        <w:suppressAutoHyphens w:val="0"/>
        <w:ind w:left="1068"/>
        <w:contextualSpacing w:val="0"/>
        <w:jc w:val="both"/>
        <w:rPr>
          <w:rFonts w:cs="Times New Roman"/>
          <w:sz w:val="24"/>
          <w:szCs w:val="24"/>
        </w:rPr>
      </w:pPr>
    </w:p>
    <w:p w:rsidR="00DD7595" w:rsidRDefault="00DD7595" w:rsidP="00DD7595">
      <w:pPr>
        <w:pStyle w:val="Akapitzlist"/>
        <w:suppressAutoHyphens w:val="0"/>
        <w:ind w:left="1068"/>
        <w:contextualSpacing w:val="0"/>
        <w:jc w:val="both"/>
        <w:rPr>
          <w:rFonts w:cs="Times New Roman"/>
          <w:sz w:val="24"/>
          <w:szCs w:val="24"/>
        </w:rPr>
      </w:pPr>
    </w:p>
    <w:p w:rsidR="00FA7D3D" w:rsidRDefault="00FA7D3D" w:rsidP="00FA7D3D">
      <w:pPr>
        <w:pStyle w:val="Akapitzlist"/>
        <w:numPr>
          <w:ilvl w:val="0"/>
          <w:numId w:val="35"/>
        </w:numPr>
        <w:suppressAutoHyphens w:val="0"/>
        <w:contextualSpacing w:val="0"/>
        <w:jc w:val="both"/>
        <w:rPr>
          <w:rFonts w:cs="Times New Roman"/>
          <w:sz w:val="24"/>
          <w:szCs w:val="24"/>
        </w:rPr>
      </w:pPr>
      <w:r>
        <w:rPr>
          <w:rFonts w:cs="Times New Roman"/>
          <w:sz w:val="24"/>
          <w:szCs w:val="24"/>
        </w:rPr>
        <w:t>geodezyjną inwentaryzację powykonawczą,</w:t>
      </w:r>
    </w:p>
    <w:p w:rsidR="00FA7D3D" w:rsidRDefault="00FA7D3D" w:rsidP="00FA7D3D">
      <w:pPr>
        <w:pStyle w:val="Akapitzlist"/>
        <w:numPr>
          <w:ilvl w:val="0"/>
          <w:numId w:val="35"/>
        </w:numPr>
        <w:suppressAutoHyphens w:val="0"/>
        <w:contextualSpacing w:val="0"/>
        <w:jc w:val="both"/>
        <w:rPr>
          <w:rFonts w:cs="Times New Roman"/>
          <w:sz w:val="24"/>
          <w:szCs w:val="24"/>
        </w:rPr>
      </w:pPr>
      <w:r>
        <w:rPr>
          <w:rFonts w:cs="Times New Roman"/>
          <w:sz w:val="24"/>
          <w:szCs w:val="24"/>
        </w:rPr>
        <w:t>certyfikaty na zastosowane materiały, atesty, aprobaty techniczne,</w:t>
      </w:r>
    </w:p>
    <w:p w:rsidR="00FA7D3D" w:rsidRDefault="00FA7D3D" w:rsidP="00FA7D3D">
      <w:pPr>
        <w:pStyle w:val="Akapitzlist"/>
        <w:numPr>
          <w:ilvl w:val="0"/>
          <w:numId w:val="35"/>
        </w:numPr>
        <w:suppressAutoHyphens w:val="0"/>
        <w:contextualSpacing w:val="0"/>
        <w:jc w:val="both"/>
        <w:rPr>
          <w:rFonts w:cs="Times New Roman"/>
          <w:sz w:val="24"/>
          <w:szCs w:val="24"/>
        </w:rPr>
      </w:pPr>
      <w:r>
        <w:rPr>
          <w:rFonts w:cs="Times New Roman"/>
          <w:sz w:val="24"/>
          <w:szCs w:val="24"/>
        </w:rPr>
        <w:t xml:space="preserve">protokoły odbioru wystawione przez odrębne instytucje, jeżeli zachodzi taka potrzeba, np.: </w:t>
      </w:r>
      <w:proofErr w:type="spellStart"/>
      <w:r>
        <w:rPr>
          <w:rFonts w:cs="Times New Roman"/>
          <w:sz w:val="24"/>
          <w:szCs w:val="24"/>
        </w:rPr>
        <w:t>PWiK</w:t>
      </w:r>
      <w:proofErr w:type="spellEnd"/>
      <w:r>
        <w:rPr>
          <w:rFonts w:cs="Times New Roman"/>
          <w:sz w:val="24"/>
          <w:szCs w:val="24"/>
        </w:rPr>
        <w:t>, PGE Dystrybucja S.A.,</w:t>
      </w:r>
    </w:p>
    <w:p w:rsidR="00FA7D3D" w:rsidRDefault="00FA7D3D" w:rsidP="00FA7D3D">
      <w:pPr>
        <w:pStyle w:val="Akapitzlist"/>
        <w:numPr>
          <w:ilvl w:val="0"/>
          <w:numId w:val="35"/>
        </w:numPr>
        <w:suppressAutoHyphens w:val="0"/>
        <w:autoSpaceDE w:val="0"/>
        <w:autoSpaceDN w:val="0"/>
        <w:adjustRightInd w:val="0"/>
        <w:jc w:val="both"/>
        <w:rPr>
          <w:sz w:val="24"/>
          <w:lang w:eastAsia="pl-PL"/>
        </w:rPr>
      </w:pPr>
      <w:r>
        <w:rPr>
          <w:sz w:val="24"/>
          <w:lang w:eastAsia="pl-PL"/>
        </w:rPr>
        <w:t>instrukcję bezpieczeństwa pożarowego,</w:t>
      </w:r>
    </w:p>
    <w:p w:rsidR="00FA7D3D" w:rsidRDefault="00FA7D3D" w:rsidP="00FA7D3D">
      <w:pPr>
        <w:pStyle w:val="Akapitzlist"/>
        <w:numPr>
          <w:ilvl w:val="0"/>
          <w:numId w:val="35"/>
        </w:numPr>
        <w:suppressAutoHyphens w:val="0"/>
        <w:contextualSpacing w:val="0"/>
        <w:jc w:val="both"/>
        <w:rPr>
          <w:rFonts w:cs="Times New Roman"/>
        </w:rPr>
      </w:pPr>
      <w:r>
        <w:rPr>
          <w:rFonts w:cs="Times New Roman"/>
          <w:sz w:val="24"/>
          <w:szCs w:val="24"/>
        </w:rPr>
        <w:t>dokumentację fotograficzną z realizacji Zamówienia,</w:t>
      </w:r>
    </w:p>
    <w:p w:rsidR="00FA7D3D" w:rsidRDefault="00FA7D3D" w:rsidP="00FA7D3D">
      <w:pPr>
        <w:pStyle w:val="Akapitzlist"/>
        <w:numPr>
          <w:ilvl w:val="0"/>
          <w:numId w:val="35"/>
        </w:numPr>
        <w:suppressAutoHyphens w:val="0"/>
        <w:autoSpaceDE w:val="0"/>
        <w:autoSpaceDN w:val="0"/>
        <w:adjustRightInd w:val="0"/>
        <w:jc w:val="both"/>
        <w:rPr>
          <w:sz w:val="24"/>
          <w:lang w:eastAsia="pl-PL"/>
        </w:rPr>
      </w:pPr>
      <w:r>
        <w:rPr>
          <w:sz w:val="24"/>
          <w:lang w:eastAsia="pl-PL"/>
        </w:rPr>
        <w:t>instrukcje użytkowania, obsługi i eksploatacji urządzeń,</w:t>
      </w:r>
    </w:p>
    <w:p w:rsidR="00FA7D3D" w:rsidRDefault="00FA7D3D" w:rsidP="00FA7D3D">
      <w:pPr>
        <w:pStyle w:val="Akapitzlist"/>
        <w:numPr>
          <w:ilvl w:val="0"/>
          <w:numId w:val="35"/>
        </w:numPr>
        <w:suppressAutoHyphens w:val="0"/>
        <w:contextualSpacing w:val="0"/>
        <w:jc w:val="both"/>
        <w:rPr>
          <w:rFonts w:cs="Times New Roman"/>
          <w:sz w:val="24"/>
          <w:szCs w:val="24"/>
        </w:rPr>
      </w:pPr>
      <w:r>
        <w:rPr>
          <w:rFonts w:cs="Times New Roman"/>
          <w:sz w:val="24"/>
          <w:szCs w:val="24"/>
        </w:rPr>
        <w:t>pozwolenia na użytkowanie obiektu, wydane przez właściwy organ nadzoru budowlanego.</w:t>
      </w:r>
    </w:p>
    <w:p w:rsidR="00FA7D3D" w:rsidRDefault="00FA7D3D" w:rsidP="00FA7D3D">
      <w:pPr>
        <w:pStyle w:val="Tekstpodstawowywcity"/>
        <w:numPr>
          <w:ilvl w:val="0"/>
          <w:numId w:val="33"/>
        </w:numPr>
        <w:spacing w:after="0"/>
        <w:ind w:left="284"/>
        <w:jc w:val="both"/>
        <w:rPr>
          <w:rFonts w:cs="Times New Roman"/>
        </w:rPr>
      </w:pPr>
      <w:r>
        <w:rPr>
          <w:rFonts w:cs="Times New Roman"/>
        </w:rPr>
        <w:t>W przypadku braku któregokolwiek z dokumentów opisanego w ust. 6 pkt 3, Zamawiający ma prawo odmówić przystąpienia do odbioru, a skutki z tym związane ponosi Wykonawca.</w:t>
      </w:r>
    </w:p>
    <w:p w:rsidR="00FA7D3D" w:rsidRDefault="00FA7D3D" w:rsidP="00FA7D3D">
      <w:pPr>
        <w:pStyle w:val="Tekstpodstawowywcity"/>
        <w:numPr>
          <w:ilvl w:val="0"/>
          <w:numId w:val="33"/>
        </w:numPr>
        <w:spacing w:after="0"/>
        <w:ind w:left="284"/>
        <w:jc w:val="both"/>
        <w:rPr>
          <w:rFonts w:cs="Times New Roman"/>
        </w:rPr>
      </w:pPr>
      <w:r>
        <w:rPr>
          <w:rFonts w:cs="Times New Roman"/>
        </w:rPr>
        <w:t>Jeżeli w toku czynności odbioru robót zostaną stwierdzone wady, to Zamawiającemu przysługują następujące uprawnienia:</w:t>
      </w:r>
    </w:p>
    <w:p w:rsidR="00FA7D3D" w:rsidRDefault="00FA7D3D" w:rsidP="00FA7D3D">
      <w:pPr>
        <w:pStyle w:val="Tekstpodstawowywcity"/>
        <w:numPr>
          <w:ilvl w:val="0"/>
          <w:numId w:val="36"/>
        </w:numPr>
        <w:spacing w:after="0"/>
        <w:ind w:left="709" w:hanging="283"/>
        <w:jc w:val="both"/>
        <w:rPr>
          <w:rFonts w:cs="Times New Roman"/>
        </w:rPr>
      </w:pPr>
      <w:r>
        <w:rPr>
          <w:rFonts w:cs="Times New Roman"/>
        </w:rPr>
        <w:t>jeżeli wady nadają się do usunięcia, może odmówić odbioru do czasu usunięcia wad,</w:t>
      </w:r>
    </w:p>
    <w:p w:rsidR="00FA7D3D" w:rsidRDefault="00FA7D3D" w:rsidP="00FA7D3D">
      <w:pPr>
        <w:pStyle w:val="Tekstpodstawowywcity"/>
        <w:numPr>
          <w:ilvl w:val="0"/>
          <w:numId w:val="36"/>
        </w:numPr>
        <w:spacing w:after="0"/>
        <w:ind w:left="709" w:hanging="283"/>
        <w:jc w:val="both"/>
        <w:rPr>
          <w:rFonts w:cs="Times New Roman"/>
        </w:rPr>
      </w:pPr>
      <w:r>
        <w:rPr>
          <w:rFonts w:cs="Times New Roman"/>
        </w:rPr>
        <w:t xml:space="preserve">jeżeli wady nie nadają się do usunięcia i jeżeli nie uniemożliwiają one użytkowania przedmiotu odbioru zgodnie z przeznaczeniem, może żądać odpowiedniego obniżenia wynagrodzenie, jeżeli uniemożliwiają one użytkowanie zgodnie z przeznaczeniem, może odstąpić od umowy lub żądać wykonania przedmiotu odbioru po raz drugi, </w:t>
      </w:r>
    </w:p>
    <w:p w:rsidR="00FA7D3D" w:rsidRDefault="00FA7D3D" w:rsidP="00FA7D3D">
      <w:pPr>
        <w:pStyle w:val="Tekstpodstawowywcity"/>
        <w:numPr>
          <w:ilvl w:val="0"/>
          <w:numId w:val="36"/>
        </w:numPr>
        <w:spacing w:after="0"/>
        <w:ind w:left="709" w:hanging="283"/>
        <w:jc w:val="both"/>
      </w:pPr>
      <w:r>
        <w:rPr>
          <w:rFonts w:cs="Times New Roman"/>
        </w:rPr>
        <w:t>skorzystać z uprawnień określonych w § 12 ust. 3 i 4 umowy.</w:t>
      </w:r>
    </w:p>
    <w:p w:rsidR="00FA7D3D" w:rsidRDefault="00FA7D3D" w:rsidP="00FA7D3D">
      <w:pPr>
        <w:pStyle w:val="Tekstpodstawowywcity31"/>
        <w:numPr>
          <w:ilvl w:val="0"/>
          <w:numId w:val="33"/>
        </w:numPr>
        <w:spacing w:after="0"/>
        <w:ind w:left="284"/>
        <w:jc w:val="both"/>
        <w:rPr>
          <w:sz w:val="24"/>
          <w:szCs w:val="24"/>
        </w:rPr>
      </w:pPr>
      <w:r>
        <w:rPr>
          <w:sz w:val="24"/>
          <w:szCs w:val="24"/>
        </w:rPr>
        <w:t>Z czynności odbioru będzie spisany protokół, zawierający wszelkie ustalenia dokonane w toku odbioru, jak też terminy wyznaczone na usunięcie stwierdzonych przy odbiorze wad.</w:t>
      </w:r>
    </w:p>
    <w:p w:rsidR="00FA7D3D" w:rsidRDefault="00FA7D3D" w:rsidP="00FA7D3D">
      <w:pPr>
        <w:pStyle w:val="Tekstpodstawowywcity31"/>
        <w:numPr>
          <w:ilvl w:val="0"/>
          <w:numId w:val="33"/>
        </w:numPr>
        <w:spacing w:after="0"/>
        <w:ind w:left="284"/>
        <w:jc w:val="both"/>
        <w:rPr>
          <w:sz w:val="24"/>
          <w:szCs w:val="24"/>
        </w:rPr>
      </w:pPr>
      <w:r>
        <w:rPr>
          <w:sz w:val="24"/>
          <w:szCs w:val="24"/>
        </w:rPr>
        <w:t xml:space="preserve">Wykonawca jest zobowiązany do zawiadomienia Zamawiającego o usunięciu wad </w:t>
      </w:r>
      <w:r>
        <w:rPr>
          <w:sz w:val="24"/>
          <w:szCs w:val="24"/>
        </w:rPr>
        <w:br/>
        <w:t>oraz do żądania wyznaczenia terminu na odbiór zakwestionowanych poprzednio robót, jako wadliwych.</w:t>
      </w:r>
    </w:p>
    <w:p w:rsidR="00FA7D3D" w:rsidRDefault="00FA7D3D" w:rsidP="00FA7D3D">
      <w:pPr>
        <w:pStyle w:val="Tekstpodstawowywcity31"/>
        <w:numPr>
          <w:ilvl w:val="0"/>
          <w:numId w:val="33"/>
        </w:numPr>
        <w:spacing w:after="0"/>
        <w:ind w:left="284"/>
        <w:jc w:val="both"/>
        <w:rPr>
          <w:sz w:val="24"/>
          <w:szCs w:val="24"/>
        </w:rPr>
      </w:pPr>
      <w:r>
        <w:rPr>
          <w:sz w:val="24"/>
          <w:szCs w:val="24"/>
        </w:rPr>
        <w:t>Zamawiający może podjąć decyzję o przerwaniu czynności odbioru, jeżeli w czasie tych czynności ujawniono istnienie takich wad, które uniemożliwiają użytkowanie przedmiotu Umowy zgodnie z przeznaczeniem - aż do czasu usunięcia tych wad.</w:t>
      </w:r>
    </w:p>
    <w:p w:rsidR="00FA7D3D" w:rsidRDefault="00FA7D3D" w:rsidP="00FA7D3D">
      <w:pPr>
        <w:pStyle w:val="Tekstpodstawowywcity31"/>
        <w:numPr>
          <w:ilvl w:val="0"/>
          <w:numId w:val="33"/>
        </w:numPr>
        <w:spacing w:after="0"/>
        <w:ind w:left="284"/>
        <w:jc w:val="both"/>
        <w:rPr>
          <w:sz w:val="24"/>
          <w:szCs w:val="24"/>
        </w:rPr>
      </w:pPr>
      <w:r>
        <w:rPr>
          <w:bCs/>
          <w:sz w:val="24"/>
          <w:szCs w:val="24"/>
        </w:rPr>
        <w:t xml:space="preserve">W przypadku braku stawienia się przedstawiciela Wykonawcy celem podpisania któregokolwiek z wyżej wymienionych protokołów (lub innych o których mowa                       w Umowie), w terminie wynikającym z Umowy, Zamawiający wezwie Wykonawcę do podpisania protokołu w terminie 3 dni roboczych.  Jeżeli Wykonawca nie podpisze protokołu w tym terminie Zamawiający będzie uprawniony do jednostronnego podpisania protokołu. Jednostronne podpisanie przez Zamawiającego protokołu w trybie opisanym     w niniejszym ustępie jest jednoznaczne w skutkach z podpisaniem protokołu przez przedstawicieli obydwu Stron.  Postanowienia niniejszego ustępu nie stwarzają żadnych obowiązków Zamawiającego do jednostronnego podpisywania protokołów. </w:t>
      </w:r>
    </w:p>
    <w:p w:rsidR="00FA7D3D" w:rsidRDefault="00FA7D3D" w:rsidP="00FA7D3D">
      <w:pPr>
        <w:pStyle w:val="Standard"/>
        <w:spacing w:before="120" w:after="120"/>
        <w:jc w:val="center"/>
        <w:rPr>
          <w:rFonts w:cs="Times New Roman"/>
          <w:sz w:val="24"/>
          <w:szCs w:val="24"/>
        </w:rPr>
      </w:pPr>
      <w:r>
        <w:rPr>
          <w:rFonts w:cs="Times New Roman"/>
          <w:bCs/>
          <w:sz w:val="24"/>
          <w:szCs w:val="24"/>
        </w:rPr>
        <w:t>§ 12. OKRES  GWARANCJI I RĘKOJMI</w:t>
      </w:r>
    </w:p>
    <w:p w:rsidR="00FA7D3D" w:rsidRDefault="00FA7D3D" w:rsidP="00FA7D3D">
      <w:pPr>
        <w:numPr>
          <w:ilvl w:val="0"/>
          <w:numId w:val="37"/>
        </w:numPr>
        <w:suppressAutoHyphens w:val="0"/>
        <w:jc w:val="both"/>
        <w:rPr>
          <w:sz w:val="24"/>
          <w:szCs w:val="24"/>
        </w:rPr>
      </w:pPr>
      <w:r>
        <w:rPr>
          <w:rFonts w:cs="Times New Roman"/>
          <w:sz w:val="24"/>
          <w:szCs w:val="24"/>
        </w:rPr>
        <w:t xml:space="preserve">Uprawnienia z tytułu gwarancji i rękojmi na wykonane roboty wygasają po upływie </w:t>
      </w:r>
      <w:r>
        <w:rPr>
          <w:rFonts w:cs="Times New Roman"/>
          <w:sz w:val="24"/>
          <w:szCs w:val="24"/>
        </w:rPr>
        <w:br/>
        <w:t xml:space="preserve"> _______ miesięcy licząc od daty odbioru końcowego przedmiotu umowy.</w:t>
      </w:r>
    </w:p>
    <w:p w:rsidR="00FA7D3D" w:rsidRDefault="00FA7D3D" w:rsidP="00FA7D3D">
      <w:pPr>
        <w:pStyle w:val="Tekstpodstawowywcity21"/>
        <w:numPr>
          <w:ilvl w:val="0"/>
          <w:numId w:val="37"/>
        </w:numPr>
        <w:suppressAutoHyphens w:val="0"/>
        <w:spacing w:after="0" w:line="240" w:lineRule="auto"/>
        <w:jc w:val="both"/>
        <w:rPr>
          <w:sz w:val="24"/>
          <w:szCs w:val="24"/>
        </w:rPr>
      </w:pPr>
      <w:r>
        <w:rPr>
          <w:sz w:val="24"/>
          <w:szCs w:val="24"/>
        </w:rPr>
        <w:t>Bieg terminów gwarancji rozpoczyna się od dnia dokonania przez strony odbioru końcowego przedmiotu umowy z tym, że w przypadku stwierdzenia podczas odbioru końcowego wad i usterek – od dnia ich usunięcia.</w:t>
      </w:r>
    </w:p>
    <w:p w:rsidR="00FA7D3D" w:rsidRDefault="00FA7D3D" w:rsidP="00FA7D3D">
      <w:pPr>
        <w:numPr>
          <w:ilvl w:val="0"/>
          <w:numId w:val="37"/>
        </w:numPr>
        <w:jc w:val="both"/>
        <w:rPr>
          <w:rFonts w:cs="Times New Roman"/>
          <w:sz w:val="24"/>
          <w:szCs w:val="24"/>
        </w:rPr>
      </w:pPr>
      <w:r>
        <w:rPr>
          <w:rFonts w:cs="Times New Roman"/>
          <w:sz w:val="24"/>
          <w:szCs w:val="24"/>
        </w:rPr>
        <w:t>Gwarancja obejmuje także zabudowane materiały i urządzenia oraz inne elementy wchodzące w przedmiot zamówienia.</w:t>
      </w:r>
    </w:p>
    <w:p w:rsidR="00DD7595" w:rsidRDefault="00DD7595" w:rsidP="00DD7595">
      <w:pPr>
        <w:pStyle w:val="Tekstpodstawowywcity21"/>
        <w:suppressAutoHyphens w:val="0"/>
        <w:spacing w:after="0" w:line="240" w:lineRule="auto"/>
        <w:ind w:left="360"/>
        <w:jc w:val="both"/>
        <w:rPr>
          <w:sz w:val="24"/>
          <w:szCs w:val="24"/>
        </w:rPr>
      </w:pPr>
    </w:p>
    <w:p w:rsidR="00DD7595" w:rsidRDefault="00DD7595" w:rsidP="00DD7595">
      <w:pPr>
        <w:pStyle w:val="Tekstpodstawowywcity21"/>
        <w:suppressAutoHyphens w:val="0"/>
        <w:spacing w:after="0" w:line="240" w:lineRule="auto"/>
        <w:ind w:left="360"/>
        <w:jc w:val="both"/>
        <w:rPr>
          <w:sz w:val="24"/>
          <w:szCs w:val="24"/>
        </w:rPr>
      </w:pPr>
    </w:p>
    <w:p w:rsidR="00FA7D3D" w:rsidRDefault="00FA7D3D" w:rsidP="00FA7D3D">
      <w:pPr>
        <w:pStyle w:val="Tekstpodstawowywcity21"/>
        <w:numPr>
          <w:ilvl w:val="0"/>
          <w:numId w:val="37"/>
        </w:numPr>
        <w:suppressAutoHyphens w:val="0"/>
        <w:spacing w:after="0" w:line="240" w:lineRule="auto"/>
        <w:jc w:val="both"/>
        <w:rPr>
          <w:sz w:val="24"/>
          <w:szCs w:val="24"/>
        </w:rPr>
      </w:pPr>
      <w:r>
        <w:rPr>
          <w:sz w:val="24"/>
          <w:szCs w:val="24"/>
        </w:rPr>
        <w:t>Jeżeli w okresie gwarancji ujawnią się wady robót wykonanych przez Wykonawcę, to Zamawiający wzywa Wykonawcę do ich usunięcia i wyznacza mu w tym celu odpowiedni termin.</w:t>
      </w:r>
    </w:p>
    <w:p w:rsidR="00FA7D3D" w:rsidRDefault="00FA7D3D" w:rsidP="00FA7D3D">
      <w:pPr>
        <w:numPr>
          <w:ilvl w:val="0"/>
          <w:numId w:val="37"/>
        </w:numPr>
        <w:suppressAutoHyphens w:val="0"/>
        <w:jc w:val="both"/>
        <w:rPr>
          <w:rFonts w:cs="Times New Roman"/>
          <w:sz w:val="24"/>
          <w:szCs w:val="24"/>
        </w:rPr>
      </w:pPr>
      <w:r>
        <w:rPr>
          <w:rFonts w:cs="Times New Roman"/>
          <w:sz w:val="24"/>
          <w:szCs w:val="24"/>
        </w:rPr>
        <w:t>Jeżeli Wykonawca nie usunie wad w terminie wyznaczonym zgodnie z ust. 4, to Zamawiający może wyznaczyć innego Wykonawcę do usunięcia wad, na koszt i ryzyko Wykonawcy. Wynagrodzenie wypłacone innemu Wykonawcy za usunięcie wad, zostanie potrącone z zabezpieczenia należytego wykonania umowy, o którym mowa w § 16.</w:t>
      </w:r>
    </w:p>
    <w:p w:rsidR="00FA7D3D" w:rsidRDefault="00FA7D3D" w:rsidP="00FA7D3D">
      <w:pPr>
        <w:numPr>
          <w:ilvl w:val="0"/>
          <w:numId w:val="37"/>
        </w:numPr>
        <w:suppressAutoHyphens w:val="0"/>
        <w:jc w:val="both"/>
        <w:rPr>
          <w:rFonts w:cs="Times New Roman"/>
          <w:sz w:val="24"/>
          <w:szCs w:val="24"/>
        </w:rPr>
      </w:pPr>
      <w:r>
        <w:rPr>
          <w:rFonts w:cs="Times New Roman"/>
          <w:sz w:val="24"/>
          <w:szCs w:val="24"/>
        </w:rPr>
        <w:t xml:space="preserve">Do czynności odbioru robót usuwających wady stosuje się postanowienia dotyczące odbioru końcowego z wyłączeniem zapisów § 11 ust. </w:t>
      </w:r>
      <w:r w:rsidR="00627B96">
        <w:rPr>
          <w:rFonts w:cs="Times New Roman"/>
          <w:sz w:val="24"/>
          <w:szCs w:val="24"/>
        </w:rPr>
        <w:t>7</w:t>
      </w:r>
      <w:r>
        <w:rPr>
          <w:rFonts w:cs="Times New Roman"/>
          <w:sz w:val="24"/>
          <w:szCs w:val="24"/>
        </w:rPr>
        <w:t xml:space="preserve"> pkt 3.</w:t>
      </w:r>
    </w:p>
    <w:p w:rsidR="00FA7D3D" w:rsidRDefault="00FA7D3D" w:rsidP="00FA7D3D">
      <w:pPr>
        <w:numPr>
          <w:ilvl w:val="0"/>
          <w:numId w:val="37"/>
        </w:numPr>
        <w:suppressAutoHyphens w:val="0"/>
        <w:jc w:val="both"/>
        <w:rPr>
          <w:rFonts w:cs="Times New Roman"/>
          <w:sz w:val="24"/>
          <w:szCs w:val="24"/>
        </w:rPr>
      </w:pPr>
      <w:r>
        <w:rPr>
          <w:sz w:val="24"/>
          <w:lang w:eastAsia="pl-PL"/>
        </w:rPr>
        <w:t>Na okoliczność usunięcia wad lub usterek spisuje się stosowny protokół z udziałem Wykonawcy i Zamawiającego</w:t>
      </w:r>
      <w:r>
        <w:rPr>
          <w:rFonts w:cs="Times New Roman"/>
          <w:sz w:val="24"/>
          <w:szCs w:val="24"/>
        </w:rPr>
        <w:t>.</w:t>
      </w:r>
    </w:p>
    <w:p w:rsidR="00FA7D3D" w:rsidRDefault="00FA7D3D" w:rsidP="00FA7D3D">
      <w:pPr>
        <w:numPr>
          <w:ilvl w:val="0"/>
          <w:numId w:val="37"/>
        </w:numPr>
        <w:suppressAutoHyphens w:val="0"/>
        <w:jc w:val="both"/>
        <w:rPr>
          <w:rFonts w:cs="Times New Roman"/>
          <w:bCs/>
          <w:sz w:val="24"/>
          <w:szCs w:val="24"/>
        </w:rPr>
      </w:pPr>
      <w:r>
        <w:rPr>
          <w:rFonts w:cs="Times New Roman"/>
          <w:sz w:val="24"/>
          <w:szCs w:val="24"/>
        </w:rPr>
        <w:t>Na Wykonawcy spoczywa obowiązek brania udziału w przeglądach w trakcie trwania gwarancji oraz przeglądzie pogwarancyjnym.</w:t>
      </w:r>
    </w:p>
    <w:p w:rsidR="00FA7D3D" w:rsidRDefault="00FA7D3D" w:rsidP="00FA7D3D">
      <w:pPr>
        <w:pStyle w:val="Standard"/>
        <w:spacing w:before="120" w:after="120"/>
        <w:jc w:val="center"/>
        <w:rPr>
          <w:rFonts w:cs="Times New Roman"/>
          <w:sz w:val="24"/>
          <w:szCs w:val="24"/>
        </w:rPr>
      </w:pPr>
      <w:r>
        <w:rPr>
          <w:rFonts w:cs="Times New Roman"/>
          <w:bCs/>
          <w:sz w:val="24"/>
          <w:szCs w:val="24"/>
        </w:rPr>
        <w:t>§ 13. KARY UMOWNE</w:t>
      </w:r>
    </w:p>
    <w:p w:rsidR="00FA7D3D" w:rsidRDefault="00FA7D3D" w:rsidP="00FA7D3D">
      <w:pPr>
        <w:pStyle w:val="Akapitzlist"/>
        <w:numPr>
          <w:ilvl w:val="0"/>
          <w:numId w:val="38"/>
        </w:numPr>
        <w:tabs>
          <w:tab w:val="left" w:pos="360"/>
        </w:tabs>
        <w:contextualSpacing w:val="0"/>
        <w:jc w:val="both"/>
        <w:rPr>
          <w:rFonts w:cs="Times New Roman"/>
          <w:sz w:val="24"/>
          <w:szCs w:val="24"/>
        </w:rPr>
      </w:pPr>
      <w:r>
        <w:rPr>
          <w:rFonts w:cs="Times New Roman"/>
          <w:sz w:val="24"/>
          <w:szCs w:val="24"/>
        </w:rPr>
        <w:t>Wykonawca zapłaci kary umowne Zamawiającemu w następujących przypadkach:</w:t>
      </w:r>
    </w:p>
    <w:p w:rsidR="00FA7D3D" w:rsidRDefault="00FA7D3D" w:rsidP="00FA7D3D">
      <w:pPr>
        <w:pStyle w:val="Akapitzlist"/>
        <w:numPr>
          <w:ilvl w:val="0"/>
          <w:numId w:val="39"/>
        </w:numPr>
        <w:tabs>
          <w:tab w:val="left" w:pos="360"/>
        </w:tabs>
        <w:contextualSpacing w:val="0"/>
        <w:jc w:val="both"/>
        <w:rPr>
          <w:rFonts w:cs="Times New Roman"/>
          <w:sz w:val="24"/>
          <w:szCs w:val="24"/>
        </w:rPr>
      </w:pPr>
      <w:r>
        <w:rPr>
          <w:rFonts w:cs="Times New Roman"/>
          <w:sz w:val="24"/>
          <w:szCs w:val="24"/>
        </w:rPr>
        <w:t>w razie zwłoki w wykonaniu przedmiotu umowy w wysokości 0,2% wynagrodzenia umownego brutto za każdy dzień zwłoki, a począwszy od 31 dnia zwłoki 0,5% za każdy dzień zwłoki. Całkowita kwota kar umownych z tego tytułu nie może przekraczać 10% wynagrodzenia umownego brutto,</w:t>
      </w:r>
    </w:p>
    <w:p w:rsidR="00FA7D3D" w:rsidRDefault="00FA7D3D" w:rsidP="00FA7D3D">
      <w:pPr>
        <w:pStyle w:val="Akapitzlist"/>
        <w:numPr>
          <w:ilvl w:val="0"/>
          <w:numId w:val="39"/>
        </w:numPr>
        <w:tabs>
          <w:tab w:val="left" w:pos="360"/>
        </w:tabs>
        <w:contextualSpacing w:val="0"/>
        <w:jc w:val="both"/>
        <w:rPr>
          <w:rFonts w:cs="Times New Roman"/>
          <w:sz w:val="24"/>
          <w:szCs w:val="24"/>
        </w:rPr>
      </w:pPr>
      <w:r>
        <w:rPr>
          <w:rFonts w:cs="Times New Roman"/>
          <w:sz w:val="24"/>
          <w:szCs w:val="24"/>
        </w:rPr>
        <w:t>w razie zwłoki w usuwaniu wad i usterek w wysokości 0,5 % wynagrodzenia umownego brutto za każdy dzień zwłoki, począwszy od następnego dnia po upływie wyznaczonego terminu do usunięcia wad i usterek, lecz nie więcej niż 10% wynagrodzenia umownego brutto,</w:t>
      </w:r>
    </w:p>
    <w:p w:rsidR="00FA7D3D" w:rsidRDefault="00FA7D3D" w:rsidP="00FA7D3D">
      <w:pPr>
        <w:pStyle w:val="Akapitzlist"/>
        <w:numPr>
          <w:ilvl w:val="0"/>
          <w:numId w:val="39"/>
        </w:numPr>
        <w:tabs>
          <w:tab w:val="left" w:pos="360"/>
        </w:tabs>
        <w:contextualSpacing w:val="0"/>
        <w:jc w:val="both"/>
        <w:rPr>
          <w:rFonts w:cs="Times New Roman"/>
          <w:sz w:val="24"/>
          <w:szCs w:val="24"/>
        </w:rPr>
      </w:pPr>
      <w:r>
        <w:rPr>
          <w:rFonts w:cs="Times New Roman"/>
          <w:sz w:val="24"/>
          <w:szCs w:val="24"/>
        </w:rPr>
        <w:t>za odstąpienie od umowy przez Zamawiającego z przyczyn, za które Wykonawca ponosi odpowiedzialność w wysokości 10 % wynagrodzenia umownego brutto,</w:t>
      </w:r>
    </w:p>
    <w:p w:rsidR="00FA7D3D" w:rsidRDefault="00FA7D3D" w:rsidP="00FA7D3D">
      <w:pPr>
        <w:pStyle w:val="Akapitzlist"/>
        <w:numPr>
          <w:ilvl w:val="0"/>
          <w:numId w:val="39"/>
        </w:numPr>
        <w:tabs>
          <w:tab w:val="left" w:pos="360"/>
        </w:tabs>
        <w:contextualSpacing w:val="0"/>
        <w:jc w:val="both"/>
        <w:rPr>
          <w:rFonts w:cs="Times New Roman"/>
          <w:sz w:val="24"/>
          <w:szCs w:val="24"/>
        </w:rPr>
      </w:pPr>
      <w:r>
        <w:rPr>
          <w:rFonts w:cs="Times New Roman"/>
          <w:sz w:val="24"/>
          <w:szCs w:val="24"/>
        </w:rPr>
        <w:t>braku zapłaty należnego podwykonawcom lub dalszym podwykonawcom w wysokości 0,2 % wynagrodzenia umownego brutto,</w:t>
      </w:r>
    </w:p>
    <w:p w:rsidR="00FA7D3D" w:rsidRDefault="00FA7D3D" w:rsidP="00FA7D3D">
      <w:pPr>
        <w:pStyle w:val="Akapitzlist"/>
        <w:numPr>
          <w:ilvl w:val="0"/>
          <w:numId w:val="39"/>
        </w:numPr>
        <w:tabs>
          <w:tab w:val="left" w:pos="360"/>
        </w:tabs>
        <w:contextualSpacing w:val="0"/>
        <w:jc w:val="both"/>
        <w:rPr>
          <w:rFonts w:cs="Times New Roman"/>
          <w:sz w:val="24"/>
          <w:szCs w:val="24"/>
        </w:rPr>
      </w:pPr>
      <w:r>
        <w:rPr>
          <w:rFonts w:cs="Times New Roman"/>
          <w:sz w:val="24"/>
          <w:szCs w:val="24"/>
        </w:rPr>
        <w:t>nieprzedłożenia do zaakceptowania projektu umowy o podwykonawstwo, lub projektu jej zmian w wysokości 0,2 % wynagrodzenia umownego brutto,</w:t>
      </w:r>
    </w:p>
    <w:p w:rsidR="00FA7D3D" w:rsidRDefault="00FA7D3D" w:rsidP="00FA7D3D">
      <w:pPr>
        <w:pStyle w:val="Akapitzlist"/>
        <w:numPr>
          <w:ilvl w:val="0"/>
          <w:numId w:val="39"/>
        </w:numPr>
        <w:tabs>
          <w:tab w:val="left" w:pos="360"/>
        </w:tabs>
        <w:contextualSpacing w:val="0"/>
        <w:jc w:val="both"/>
        <w:rPr>
          <w:rFonts w:cs="Times New Roman"/>
          <w:sz w:val="24"/>
          <w:szCs w:val="24"/>
        </w:rPr>
      </w:pPr>
      <w:r>
        <w:rPr>
          <w:rFonts w:cs="Times New Roman"/>
          <w:sz w:val="24"/>
          <w:szCs w:val="24"/>
        </w:rPr>
        <w:t>nieprzedłożenia oryginału umowy lub poświadczonej za zgodność z oryginałem kopii umowy o podwykonawstwo, pod rygorem zapłaty kary umownej w wysokości 0,2 % wynagrodzenia umownego brutto,</w:t>
      </w:r>
    </w:p>
    <w:p w:rsidR="00FA7D3D" w:rsidRDefault="00FA7D3D" w:rsidP="00FA7D3D">
      <w:pPr>
        <w:pStyle w:val="Akapitzlist"/>
        <w:numPr>
          <w:ilvl w:val="0"/>
          <w:numId w:val="39"/>
        </w:numPr>
        <w:tabs>
          <w:tab w:val="left" w:pos="360"/>
        </w:tabs>
        <w:contextualSpacing w:val="0"/>
        <w:jc w:val="both"/>
        <w:rPr>
          <w:rFonts w:cs="Times New Roman"/>
          <w:sz w:val="24"/>
          <w:szCs w:val="24"/>
        </w:rPr>
      </w:pPr>
      <w:r>
        <w:rPr>
          <w:rFonts w:cs="Times New Roman"/>
          <w:sz w:val="24"/>
          <w:szCs w:val="24"/>
        </w:rPr>
        <w:t>braku zmiany umowy o podwykonawstwo w zakresie terminu zapłaty w wysokości 0,2 % wynagrodzenia umownego brutto,</w:t>
      </w:r>
    </w:p>
    <w:p w:rsidR="00FA7D3D" w:rsidRDefault="00FA7D3D" w:rsidP="00FA7D3D">
      <w:pPr>
        <w:pStyle w:val="Akapitzlist"/>
        <w:numPr>
          <w:ilvl w:val="0"/>
          <w:numId w:val="39"/>
        </w:numPr>
        <w:tabs>
          <w:tab w:val="left" w:pos="360"/>
          <w:tab w:val="left" w:pos="709"/>
        </w:tabs>
        <w:contextualSpacing w:val="0"/>
        <w:jc w:val="both"/>
        <w:rPr>
          <w:sz w:val="24"/>
          <w:szCs w:val="24"/>
        </w:rPr>
      </w:pPr>
      <w:r>
        <w:rPr>
          <w:sz w:val="24"/>
          <w:szCs w:val="24"/>
        </w:rPr>
        <w:t>nieterminowej zapłaty przez Wykonawcę wynagrodzenia należnego podwykonawcom lub dalszym podwykonawcom w wysokości 0,01% wynagrodzenia umownego brutto za każdy dzień nieterminowej zapłaty. Nieterminowa zapłata liczona jest do 10 dnia od wymaganego terminu płatności. Brak płatności powyżej 10 dni uważane będzie za brak zapłaty,</w:t>
      </w:r>
    </w:p>
    <w:p w:rsidR="00FA7D3D" w:rsidRDefault="00FA7D3D" w:rsidP="00FA7D3D">
      <w:pPr>
        <w:pStyle w:val="Akapitzlist2"/>
        <w:numPr>
          <w:ilvl w:val="0"/>
          <w:numId w:val="39"/>
        </w:numPr>
        <w:autoSpaceDE w:val="0"/>
        <w:autoSpaceDN w:val="0"/>
        <w:adjustRightInd w:val="0"/>
        <w:ind w:left="714" w:hanging="357"/>
        <w:rPr>
          <w:b/>
          <w:bCs/>
          <w:sz w:val="24"/>
        </w:rPr>
      </w:pPr>
      <w:r>
        <w:rPr>
          <w:sz w:val="24"/>
        </w:rPr>
        <w:t xml:space="preserve">za niezłożenie przez Wykonawcę w wyznaczonym przez Zamawiającego terminie żądanych przez Zamawiającego dowodów w celu potwierdzenia spełnienia przez Wykonawcę lub Podwykonawcę wymogu zatrudnienia na podstawie umowy o pracę w wysokości 2 % wynagrodzenia umownego brutto, </w:t>
      </w:r>
    </w:p>
    <w:p w:rsidR="00FA7D3D" w:rsidRDefault="00FA7D3D" w:rsidP="00FA7D3D">
      <w:pPr>
        <w:numPr>
          <w:ilvl w:val="0"/>
          <w:numId w:val="39"/>
        </w:numPr>
        <w:suppressAutoHyphens w:val="0"/>
        <w:autoSpaceDE w:val="0"/>
        <w:autoSpaceDN w:val="0"/>
        <w:adjustRightInd w:val="0"/>
        <w:jc w:val="both"/>
        <w:rPr>
          <w:rFonts w:cs="Times New Roman"/>
          <w:lang w:eastAsia="pl-PL"/>
        </w:rPr>
      </w:pPr>
      <w:r>
        <w:rPr>
          <w:rFonts w:cs="Times New Roman"/>
          <w:sz w:val="24"/>
          <w:szCs w:val="24"/>
          <w:lang w:eastAsia="pl-PL"/>
        </w:rPr>
        <w:t xml:space="preserve"> za uniemożliwienie Zamawiającemu kontroli, o której mowa w § 5 ust. 11 w wysokości 2 % wynagrodzenia umownego brutto.</w:t>
      </w:r>
      <w:r>
        <w:rPr>
          <w:rFonts w:cs="Times New Roman"/>
          <w:lang w:eastAsia="pl-PL"/>
        </w:rPr>
        <w:t xml:space="preserve"> </w:t>
      </w:r>
    </w:p>
    <w:p w:rsidR="00DD7595" w:rsidRDefault="00DD7595" w:rsidP="00FA7D3D">
      <w:pPr>
        <w:numPr>
          <w:ilvl w:val="0"/>
          <w:numId w:val="38"/>
        </w:numPr>
        <w:tabs>
          <w:tab w:val="left" w:pos="360"/>
        </w:tabs>
        <w:suppressAutoHyphens w:val="0"/>
        <w:overflowPunct w:val="0"/>
        <w:autoSpaceDE w:val="0"/>
        <w:autoSpaceDN w:val="0"/>
        <w:adjustRightInd w:val="0"/>
        <w:jc w:val="both"/>
        <w:textAlignment w:val="baseline"/>
        <w:rPr>
          <w:sz w:val="24"/>
          <w:szCs w:val="24"/>
          <w:lang w:eastAsia="pl-PL"/>
        </w:rPr>
      </w:pPr>
    </w:p>
    <w:p w:rsidR="00DD7595" w:rsidRDefault="00DD7595" w:rsidP="00DD7595">
      <w:pPr>
        <w:tabs>
          <w:tab w:val="left" w:pos="360"/>
        </w:tabs>
        <w:suppressAutoHyphens w:val="0"/>
        <w:overflowPunct w:val="0"/>
        <w:autoSpaceDE w:val="0"/>
        <w:autoSpaceDN w:val="0"/>
        <w:adjustRightInd w:val="0"/>
        <w:ind w:left="360"/>
        <w:jc w:val="both"/>
        <w:textAlignment w:val="baseline"/>
        <w:rPr>
          <w:sz w:val="24"/>
          <w:szCs w:val="24"/>
          <w:lang w:eastAsia="pl-PL"/>
        </w:rPr>
      </w:pPr>
    </w:p>
    <w:p w:rsidR="00DD7595" w:rsidRDefault="00DD7595" w:rsidP="00DD7595">
      <w:pPr>
        <w:tabs>
          <w:tab w:val="left" w:pos="360"/>
        </w:tabs>
        <w:suppressAutoHyphens w:val="0"/>
        <w:overflowPunct w:val="0"/>
        <w:autoSpaceDE w:val="0"/>
        <w:autoSpaceDN w:val="0"/>
        <w:adjustRightInd w:val="0"/>
        <w:ind w:left="360"/>
        <w:jc w:val="both"/>
        <w:textAlignment w:val="baseline"/>
        <w:rPr>
          <w:sz w:val="24"/>
          <w:szCs w:val="24"/>
          <w:lang w:eastAsia="pl-PL"/>
        </w:rPr>
      </w:pPr>
    </w:p>
    <w:p w:rsidR="00FA7D3D" w:rsidRDefault="00FA7D3D" w:rsidP="00FA7D3D">
      <w:pPr>
        <w:numPr>
          <w:ilvl w:val="0"/>
          <w:numId w:val="38"/>
        </w:numPr>
        <w:tabs>
          <w:tab w:val="left" w:pos="360"/>
        </w:tabs>
        <w:suppressAutoHyphens w:val="0"/>
        <w:overflowPunct w:val="0"/>
        <w:autoSpaceDE w:val="0"/>
        <w:autoSpaceDN w:val="0"/>
        <w:adjustRightInd w:val="0"/>
        <w:jc w:val="both"/>
        <w:textAlignment w:val="baseline"/>
        <w:rPr>
          <w:sz w:val="24"/>
          <w:szCs w:val="24"/>
          <w:lang w:eastAsia="pl-PL"/>
        </w:rPr>
      </w:pPr>
      <w:r>
        <w:rPr>
          <w:sz w:val="24"/>
          <w:szCs w:val="24"/>
          <w:lang w:eastAsia="pl-PL"/>
        </w:rPr>
        <w:t xml:space="preserve">Łączna wysokość kar umownych ze wszystkich tytułów określonych w umowie nie może przekroczyć 20 % wynagrodzenia umownego brutto, o którym mowa w § 6 ust. 1 umowy. </w:t>
      </w:r>
    </w:p>
    <w:p w:rsidR="00FA7D3D" w:rsidRDefault="00FA7D3D" w:rsidP="00FA7D3D">
      <w:pPr>
        <w:pStyle w:val="Akapitzlist"/>
        <w:numPr>
          <w:ilvl w:val="0"/>
          <w:numId w:val="38"/>
        </w:numPr>
        <w:tabs>
          <w:tab w:val="left" w:pos="360"/>
        </w:tabs>
        <w:contextualSpacing w:val="0"/>
        <w:jc w:val="both"/>
        <w:rPr>
          <w:rFonts w:cs="Times New Roman"/>
          <w:sz w:val="24"/>
          <w:szCs w:val="24"/>
        </w:rPr>
      </w:pPr>
      <w:r>
        <w:rPr>
          <w:rFonts w:cs="Times New Roman"/>
          <w:sz w:val="24"/>
          <w:szCs w:val="24"/>
        </w:rPr>
        <w:t xml:space="preserve">Zamawiający zapłaci Wykonawcy karę umowną za odstąpienie od umowy przez Wykonawcę z przyczyn, za które odpowiedzialność ponosi Zamawiający w wysokości </w:t>
      </w:r>
      <w:r>
        <w:rPr>
          <w:rFonts w:cs="Times New Roman"/>
          <w:sz w:val="24"/>
          <w:szCs w:val="24"/>
        </w:rPr>
        <w:br/>
        <w:t>10 % ryczałtowego wynagrodzenia umownego brutto.</w:t>
      </w:r>
    </w:p>
    <w:p w:rsidR="00FA7D3D" w:rsidRDefault="00FA7D3D" w:rsidP="00FA7D3D">
      <w:pPr>
        <w:pStyle w:val="Akapitzlist"/>
        <w:numPr>
          <w:ilvl w:val="0"/>
          <w:numId w:val="38"/>
        </w:numPr>
        <w:tabs>
          <w:tab w:val="left" w:pos="360"/>
        </w:tabs>
        <w:spacing w:after="120"/>
        <w:ind w:left="357" w:hanging="357"/>
        <w:contextualSpacing w:val="0"/>
        <w:jc w:val="both"/>
        <w:rPr>
          <w:rFonts w:cs="Times New Roman"/>
          <w:sz w:val="24"/>
          <w:szCs w:val="24"/>
        </w:rPr>
      </w:pPr>
      <w:r>
        <w:rPr>
          <w:rFonts w:cs="Times New Roman"/>
          <w:sz w:val="24"/>
          <w:szCs w:val="24"/>
        </w:rPr>
        <w:t>Strony ponadto postanawiają, że zastrzeżone w niniejszej umowie kary umowne nie wyłączają możliwości dochodzenia przez uprawnionego odszkodowania na zasadach ogólnych przewyższającego wysokość zastrzeżonych kar umownych.</w:t>
      </w:r>
    </w:p>
    <w:p w:rsidR="00FA7D3D" w:rsidRDefault="00FA7D3D" w:rsidP="00FA7D3D">
      <w:pPr>
        <w:pStyle w:val="Akapitzlist"/>
        <w:ind w:left="0"/>
        <w:jc w:val="center"/>
        <w:rPr>
          <w:rFonts w:cs="Times New Roman"/>
          <w:sz w:val="24"/>
          <w:szCs w:val="24"/>
        </w:rPr>
      </w:pPr>
      <w:r>
        <w:rPr>
          <w:rFonts w:cs="Times New Roman"/>
          <w:sz w:val="24"/>
          <w:szCs w:val="24"/>
        </w:rPr>
        <w:t>§ 14. ODSETKI</w:t>
      </w:r>
    </w:p>
    <w:p w:rsidR="00FA7D3D" w:rsidRDefault="00FA7D3D" w:rsidP="00FA7D3D">
      <w:pPr>
        <w:pStyle w:val="Akapitzlist"/>
        <w:ind w:left="0"/>
        <w:jc w:val="both"/>
        <w:rPr>
          <w:rFonts w:cs="Times New Roman"/>
          <w:sz w:val="24"/>
          <w:szCs w:val="24"/>
        </w:rPr>
      </w:pPr>
      <w:r>
        <w:rPr>
          <w:rFonts w:cs="Times New Roman"/>
          <w:sz w:val="24"/>
          <w:szCs w:val="24"/>
        </w:rPr>
        <w:t>Za nieterminowe płatności faktur, Zamawiający zapłaci Wykonawcy odsetki w wysokości ustawowej.</w:t>
      </w:r>
    </w:p>
    <w:p w:rsidR="00FA7D3D" w:rsidRDefault="00FA7D3D" w:rsidP="00FA7D3D">
      <w:pPr>
        <w:pStyle w:val="Standard"/>
        <w:spacing w:before="120" w:after="120"/>
        <w:jc w:val="center"/>
        <w:rPr>
          <w:rFonts w:cs="Times New Roman"/>
          <w:sz w:val="24"/>
          <w:szCs w:val="24"/>
        </w:rPr>
      </w:pPr>
      <w:r>
        <w:rPr>
          <w:rFonts w:cs="Times New Roman"/>
          <w:bCs/>
          <w:sz w:val="24"/>
          <w:szCs w:val="24"/>
        </w:rPr>
        <w:t>§ 15. ODSTĄPIENIE OD UMOWY</w:t>
      </w:r>
    </w:p>
    <w:p w:rsidR="00FA7D3D" w:rsidRDefault="00FA7D3D" w:rsidP="00FA7D3D">
      <w:pPr>
        <w:numPr>
          <w:ilvl w:val="3"/>
          <w:numId w:val="37"/>
        </w:numPr>
        <w:jc w:val="both"/>
        <w:rPr>
          <w:rFonts w:cs="Times New Roman"/>
          <w:sz w:val="24"/>
          <w:szCs w:val="24"/>
        </w:rPr>
      </w:pPr>
      <w:r>
        <w:rPr>
          <w:rFonts w:cs="Times New Roman"/>
          <w:sz w:val="24"/>
          <w:szCs w:val="24"/>
        </w:rPr>
        <w:t>Zamawiającemu przysługuje prawo odstąpienia od umowy w szczególności:</w:t>
      </w:r>
    </w:p>
    <w:p w:rsidR="00FA7D3D" w:rsidRDefault="00FA7D3D" w:rsidP="00FA7D3D">
      <w:pPr>
        <w:pStyle w:val="Akapitzlist"/>
        <w:numPr>
          <w:ilvl w:val="0"/>
          <w:numId w:val="40"/>
        </w:numPr>
        <w:contextualSpacing w:val="0"/>
        <w:jc w:val="both"/>
        <w:rPr>
          <w:rFonts w:cs="Times New Roman"/>
          <w:sz w:val="24"/>
          <w:szCs w:val="24"/>
        </w:rPr>
      </w:pPr>
      <w:r>
        <w:rPr>
          <w:rFonts w:cs="Times New Roman"/>
          <w:sz w:val="24"/>
          <w:szCs w:val="24"/>
        </w:rPr>
        <w:t>w razie wystąpienia istotnej zmiany okoliczności powodującej, że wykonanie umowy nie leży w interesie publicznym, czego nie można było przewidzieć w chwili zawarcia umowy, w terminie jednego miesiąca do zaistnienia okoliczności wymienionych                    w zdaniu pierwszym,</w:t>
      </w:r>
    </w:p>
    <w:p w:rsidR="00FA7D3D" w:rsidRDefault="00FA7D3D" w:rsidP="00FA7D3D">
      <w:pPr>
        <w:pStyle w:val="Akapitzlist"/>
        <w:numPr>
          <w:ilvl w:val="0"/>
          <w:numId w:val="40"/>
        </w:numPr>
        <w:contextualSpacing w:val="0"/>
        <w:jc w:val="both"/>
        <w:rPr>
          <w:rFonts w:cs="Times New Roman"/>
          <w:sz w:val="24"/>
          <w:szCs w:val="24"/>
        </w:rPr>
      </w:pPr>
      <w:r>
        <w:rPr>
          <w:rFonts w:cs="Times New Roman"/>
          <w:sz w:val="24"/>
          <w:szCs w:val="24"/>
        </w:rPr>
        <w:t>w razie rozwiązania przedsiębiorstwa Wykonawcy, w terminie jednego miesiąca od powzięcia przez Zamawiającego wiadomości o rozwiązaniu przedsiębiorstwa Wykonawcy,</w:t>
      </w:r>
    </w:p>
    <w:p w:rsidR="00FA7D3D" w:rsidRDefault="00FA7D3D" w:rsidP="00FA7D3D">
      <w:pPr>
        <w:pStyle w:val="Akapitzlist"/>
        <w:numPr>
          <w:ilvl w:val="0"/>
          <w:numId w:val="40"/>
        </w:numPr>
        <w:contextualSpacing w:val="0"/>
        <w:jc w:val="both"/>
        <w:rPr>
          <w:rFonts w:cs="Times New Roman"/>
          <w:sz w:val="24"/>
          <w:szCs w:val="24"/>
        </w:rPr>
      </w:pPr>
      <w:r>
        <w:rPr>
          <w:rFonts w:cs="Times New Roman"/>
          <w:sz w:val="24"/>
          <w:szCs w:val="24"/>
        </w:rPr>
        <w:t>gdy zostanie wydany nakaz zajęcia majątku Wykonawcy, w terminie jednego miesiąca od powzięcia przez Zamawiającego informacji o wydaniu nakazu zapłaty,</w:t>
      </w:r>
    </w:p>
    <w:p w:rsidR="00FA7D3D" w:rsidRDefault="00FA7D3D" w:rsidP="00FA7D3D">
      <w:pPr>
        <w:pStyle w:val="Akapitzlist"/>
        <w:numPr>
          <w:ilvl w:val="0"/>
          <w:numId w:val="40"/>
        </w:numPr>
        <w:contextualSpacing w:val="0"/>
        <w:jc w:val="both"/>
        <w:rPr>
          <w:rFonts w:cs="Times New Roman"/>
          <w:sz w:val="24"/>
          <w:szCs w:val="24"/>
        </w:rPr>
      </w:pPr>
      <w:r>
        <w:rPr>
          <w:rFonts w:cs="Times New Roman"/>
          <w:sz w:val="24"/>
          <w:szCs w:val="24"/>
        </w:rPr>
        <w:t>gdy Wykonawca nie rozpoczął robót bez uzasadnionych przyczyn pomimo wezwania Zamawiającego złożonego na piśmie, przez okres 5 dni od dnia otrzymania tego wezwania,</w:t>
      </w:r>
    </w:p>
    <w:p w:rsidR="00FA7D3D" w:rsidRDefault="00FA7D3D" w:rsidP="00FA7D3D">
      <w:pPr>
        <w:pStyle w:val="Akapitzlist"/>
        <w:numPr>
          <w:ilvl w:val="0"/>
          <w:numId w:val="40"/>
        </w:numPr>
        <w:contextualSpacing w:val="0"/>
        <w:jc w:val="both"/>
        <w:rPr>
          <w:rFonts w:cs="Times New Roman"/>
          <w:sz w:val="24"/>
          <w:szCs w:val="24"/>
        </w:rPr>
      </w:pPr>
      <w:r>
        <w:rPr>
          <w:rFonts w:cs="Times New Roman"/>
          <w:sz w:val="24"/>
          <w:szCs w:val="24"/>
        </w:rPr>
        <w:t>gdy Wykonawca bez uzgodnienia z Zamawiającym przerwał realizację robót i przerwa ta trwa dłużej niż 10 dni lub przerwa trwa tak długo, że łączne kary za zwłokę osiągnęły górną granicę stosowania kar umownych,</w:t>
      </w:r>
    </w:p>
    <w:p w:rsidR="00FA7D3D" w:rsidRDefault="00FA7D3D" w:rsidP="00FA7D3D">
      <w:pPr>
        <w:pStyle w:val="Akapitzlist"/>
        <w:numPr>
          <w:ilvl w:val="0"/>
          <w:numId w:val="40"/>
        </w:numPr>
        <w:contextualSpacing w:val="0"/>
        <w:jc w:val="both"/>
        <w:rPr>
          <w:rFonts w:cs="Times New Roman"/>
          <w:sz w:val="24"/>
          <w:szCs w:val="24"/>
        </w:rPr>
      </w:pPr>
      <w:r>
        <w:rPr>
          <w:rFonts w:cs="Times New Roman"/>
          <w:sz w:val="24"/>
          <w:szCs w:val="24"/>
        </w:rPr>
        <w:t>gdy Wykonawca wykonuje roboty niezgodnie z dokumentacją projektową lub w sposób wadliwy, niezgodnie ze sztuką budowlaną, Polskimi Normami i właściwymi przepisami prawa, nie dochowując jakości robót i nie przystąpi niezwłocznie do właściwego ich wykonania od dnia pisemnego wezwania przez Zamawiającego,                w terminie 7 dni od doręczenia niniejszego wezwania,</w:t>
      </w:r>
    </w:p>
    <w:p w:rsidR="00FA7D3D" w:rsidRDefault="00FA7D3D" w:rsidP="00FA7D3D">
      <w:pPr>
        <w:pStyle w:val="Akapitzlist"/>
        <w:numPr>
          <w:ilvl w:val="0"/>
          <w:numId w:val="40"/>
        </w:numPr>
        <w:contextualSpacing w:val="0"/>
        <w:jc w:val="both"/>
        <w:rPr>
          <w:rFonts w:cs="Times New Roman"/>
          <w:sz w:val="24"/>
          <w:szCs w:val="24"/>
        </w:rPr>
      </w:pPr>
      <w:r>
        <w:rPr>
          <w:rFonts w:cs="Times New Roman"/>
          <w:sz w:val="24"/>
          <w:szCs w:val="24"/>
        </w:rPr>
        <w:t>gdy Wykonawca opóźnia się z zakończeniem robót tak dalece, że nie jest możliwe, aby je ukończył w terminie, w terminie 7 dni od wystąpienia okoliczności opisanych w zdaniu pierwszym,</w:t>
      </w:r>
    </w:p>
    <w:p w:rsidR="00FA7D3D" w:rsidRDefault="00FA7D3D" w:rsidP="00FA7D3D">
      <w:pPr>
        <w:pStyle w:val="Akapitzlist"/>
        <w:numPr>
          <w:ilvl w:val="0"/>
          <w:numId w:val="40"/>
        </w:numPr>
        <w:contextualSpacing w:val="0"/>
        <w:jc w:val="both"/>
        <w:rPr>
          <w:rFonts w:cs="Times New Roman"/>
          <w:bCs/>
          <w:sz w:val="24"/>
          <w:szCs w:val="24"/>
        </w:rPr>
      </w:pPr>
      <w:r>
        <w:rPr>
          <w:rFonts w:cs="Times New Roman"/>
          <w:sz w:val="24"/>
          <w:szCs w:val="24"/>
        </w:rPr>
        <w:t xml:space="preserve">gdy Wykonawca, bez zgody Zamawiającego, zawarł z podwykonawcą, umowę, </w:t>
      </w:r>
      <w:r>
        <w:rPr>
          <w:rFonts w:cs="Times New Roman"/>
          <w:sz w:val="24"/>
          <w:szCs w:val="24"/>
        </w:rPr>
        <w:br/>
        <w:t xml:space="preserve">o której mowa w </w:t>
      </w:r>
      <w:r>
        <w:rPr>
          <w:rFonts w:cs="Times New Roman"/>
          <w:bCs/>
          <w:sz w:val="24"/>
          <w:szCs w:val="24"/>
        </w:rPr>
        <w:t>§ 8 ust. 3), w terminie 7 dni od powzięcia przez Zamawiającego informacji o zawarciu umowy z podwykonawcą,</w:t>
      </w:r>
    </w:p>
    <w:p w:rsidR="00FA7D3D" w:rsidRDefault="00FA7D3D" w:rsidP="00FA7D3D">
      <w:pPr>
        <w:pStyle w:val="Akapitzlist"/>
        <w:numPr>
          <w:ilvl w:val="0"/>
          <w:numId w:val="40"/>
        </w:numPr>
        <w:contextualSpacing w:val="0"/>
        <w:jc w:val="both"/>
        <w:rPr>
          <w:rFonts w:cs="Times New Roman"/>
          <w:sz w:val="24"/>
          <w:szCs w:val="24"/>
        </w:rPr>
      </w:pPr>
      <w:r>
        <w:rPr>
          <w:rFonts w:cs="Times New Roman"/>
          <w:bCs/>
          <w:sz w:val="24"/>
          <w:szCs w:val="24"/>
        </w:rPr>
        <w:t xml:space="preserve">w przypadku konieczności dokonania bezpośredniej zapłaty podwykonawcy, lub dalszemu podwykonawcy, lub konieczności dokonania bezpośrednich zapłat na sumę większą niż 5% wartości umowy w sprawie zamówienia publicznego, na skutek braku zapłaty Wykonawcy podwykonawcom lub dalszym podwykonawcom, </w:t>
      </w:r>
    </w:p>
    <w:p w:rsidR="00FA7D3D" w:rsidRDefault="00FA7D3D" w:rsidP="00FA7D3D">
      <w:pPr>
        <w:pStyle w:val="Akapitzlist"/>
        <w:numPr>
          <w:ilvl w:val="0"/>
          <w:numId w:val="40"/>
        </w:numPr>
        <w:contextualSpacing w:val="0"/>
        <w:jc w:val="both"/>
        <w:rPr>
          <w:rFonts w:cs="Times New Roman"/>
          <w:sz w:val="24"/>
          <w:szCs w:val="24"/>
        </w:rPr>
      </w:pPr>
      <w:r>
        <w:rPr>
          <w:rFonts w:cs="Times New Roman"/>
          <w:sz w:val="24"/>
          <w:szCs w:val="24"/>
        </w:rPr>
        <w:t>w przypadkach określonych w innych postanowieniach niniejszej umowy.</w:t>
      </w:r>
    </w:p>
    <w:p w:rsidR="00FA7D3D" w:rsidRDefault="00FA7D3D" w:rsidP="00FA7D3D">
      <w:pPr>
        <w:pStyle w:val="Akapitzlist"/>
        <w:numPr>
          <w:ilvl w:val="0"/>
          <w:numId w:val="41"/>
        </w:numPr>
        <w:suppressAutoHyphens w:val="0"/>
        <w:spacing w:after="120"/>
        <w:ind w:left="357" w:hanging="357"/>
        <w:contextualSpacing w:val="0"/>
        <w:jc w:val="both"/>
        <w:rPr>
          <w:rFonts w:cs="Times New Roman"/>
          <w:sz w:val="24"/>
          <w:szCs w:val="24"/>
        </w:rPr>
      </w:pPr>
      <w:r>
        <w:rPr>
          <w:rFonts w:cs="Times New Roman"/>
          <w:sz w:val="24"/>
          <w:szCs w:val="24"/>
        </w:rPr>
        <w:t>Wykonawcy przysługuje prawo odstąpienia od umowy w szczególności, jeżeli:</w:t>
      </w:r>
    </w:p>
    <w:p w:rsidR="00DD7595" w:rsidRDefault="00DD7595" w:rsidP="00DD7595">
      <w:pPr>
        <w:pStyle w:val="Akapitzlist"/>
        <w:tabs>
          <w:tab w:val="left" w:pos="720"/>
        </w:tabs>
        <w:contextualSpacing w:val="0"/>
        <w:jc w:val="both"/>
        <w:rPr>
          <w:rFonts w:cs="Times New Roman"/>
          <w:sz w:val="24"/>
          <w:szCs w:val="24"/>
        </w:rPr>
      </w:pPr>
    </w:p>
    <w:p w:rsidR="00DD7595" w:rsidRDefault="00DD7595" w:rsidP="00DD7595">
      <w:pPr>
        <w:pStyle w:val="Akapitzlist"/>
        <w:tabs>
          <w:tab w:val="left" w:pos="720"/>
        </w:tabs>
        <w:contextualSpacing w:val="0"/>
        <w:jc w:val="both"/>
        <w:rPr>
          <w:rFonts w:cs="Times New Roman"/>
          <w:sz w:val="24"/>
          <w:szCs w:val="24"/>
        </w:rPr>
      </w:pPr>
    </w:p>
    <w:p w:rsidR="00FA7D3D" w:rsidRDefault="00FA7D3D" w:rsidP="00FA7D3D">
      <w:pPr>
        <w:pStyle w:val="Akapitzlist"/>
        <w:numPr>
          <w:ilvl w:val="0"/>
          <w:numId w:val="42"/>
        </w:numPr>
        <w:tabs>
          <w:tab w:val="left" w:pos="720"/>
        </w:tabs>
        <w:contextualSpacing w:val="0"/>
        <w:jc w:val="both"/>
        <w:rPr>
          <w:rFonts w:cs="Times New Roman"/>
          <w:sz w:val="24"/>
          <w:szCs w:val="24"/>
        </w:rPr>
      </w:pPr>
      <w:r>
        <w:rPr>
          <w:rFonts w:cs="Times New Roman"/>
          <w:sz w:val="24"/>
          <w:szCs w:val="24"/>
        </w:rPr>
        <w:t>Zamawiający nie wywiązuje się z obowiązku zapłaty faktur, mimo dodatkowego wezwania w terminie 1 miesiąca od upływu terminu do zapłaty faktur, określonego w niniejszej umowie,</w:t>
      </w:r>
    </w:p>
    <w:p w:rsidR="00FA7D3D" w:rsidRDefault="00FA7D3D" w:rsidP="00FA7D3D">
      <w:pPr>
        <w:pStyle w:val="Akapitzlist"/>
        <w:numPr>
          <w:ilvl w:val="0"/>
          <w:numId w:val="42"/>
        </w:numPr>
        <w:tabs>
          <w:tab w:val="left" w:pos="720"/>
        </w:tabs>
        <w:contextualSpacing w:val="0"/>
        <w:jc w:val="both"/>
        <w:rPr>
          <w:rFonts w:cs="Times New Roman"/>
          <w:sz w:val="24"/>
          <w:szCs w:val="24"/>
        </w:rPr>
      </w:pPr>
      <w:r>
        <w:rPr>
          <w:rFonts w:cs="Times New Roman"/>
          <w:sz w:val="24"/>
          <w:szCs w:val="24"/>
        </w:rPr>
        <w:t>Zamawiający zawiadomi Wykonawcę, że wobec zaistnienia uprzednio nieprzewidzianych okoliczności nie będzie mógł spełnić swoich zobowiązań umownych wobec Wykonawcy, w terminie jednego miesiąca od doręczenia oświadczenia Zamawiającego opisanego w zdaniu pierwszym.</w:t>
      </w:r>
    </w:p>
    <w:p w:rsidR="00FA7D3D" w:rsidRDefault="00FA7D3D" w:rsidP="00FA7D3D">
      <w:pPr>
        <w:pStyle w:val="Akapitzlist"/>
        <w:numPr>
          <w:ilvl w:val="0"/>
          <w:numId w:val="43"/>
        </w:numPr>
        <w:suppressAutoHyphens w:val="0"/>
        <w:jc w:val="both"/>
        <w:rPr>
          <w:rFonts w:cs="Times New Roman"/>
          <w:sz w:val="24"/>
          <w:szCs w:val="24"/>
        </w:rPr>
      </w:pPr>
      <w:r>
        <w:rPr>
          <w:rFonts w:cs="Times New Roman"/>
          <w:sz w:val="24"/>
          <w:szCs w:val="24"/>
        </w:rPr>
        <w:t xml:space="preserve">Odstąpienie od Umowy powinno nastąpić w formie pisemnej pod rygorem nieważności takiego oświadczenia i powinno zawierać uzasadnienie. </w:t>
      </w:r>
    </w:p>
    <w:p w:rsidR="00FA7D3D" w:rsidRDefault="00FA7D3D" w:rsidP="00FA7D3D">
      <w:pPr>
        <w:pStyle w:val="Akapitzlist"/>
        <w:numPr>
          <w:ilvl w:val="0"/>
          <w:numId w:val="43"/>
        </w:numPr>
        <w:suppressAutoHyphens w:val="0"/>
        <w:jc w:val="both"/>
        <w:rPr>
          <w:rFonts w:cs="Times New Roman"/>
          <w:sz w:val="24"/>
          <w:szCs w:val="24"/>
        </w:rPr>
      </w:pPr>
      <w:r>
        <w:rPr>
          <w:rFonts w:cs="Times New Roman"/>
          <w:sz w:val="24"/>
          <w:szCs w:val="24"/>
        </w:rPr>
        <w:t>W wypadku odstąpienia od Umowy, Wykonawcę oraz Zamawiającego obciążają następujące obowiązki:</w:t>
      </w:r>
    </w:p>
    <w:p w:rsidR="00FA7D3D" w:rsidRDefault="00FA7D3D" w:rsidP="00FA7D3D">
      <w:pPr>
        <w:pStyle w:val="Akapitzlist"/>
        <w:numPr>
          <w:ilvl w:val="0"/>
          <w:numId w:val="44"/>
        </w:numPr>
        <w:contextualSpacing w:val="0"/>
        <w:jc w:val="both"/>
        <w:rPr>
          <w:rFonts w:cs="Times New Roman"/>
          <w:sz w:val="24"/>
          <w:szCs w:val="24"/>
        </w:rPr>
      </w:pPr>
      <w:r>
        <w:rPr>
          <w:rFonts w:cs="Times New Roman"/>
          <w:sz w:val="24"/>
          <w:szCs w:val="24"/>
        </w:rPr>
        <w:t>w terminie do siedmiu dni od daty odstąpienia od Umowy, Wykonawca przy udziale Zamawiającego sporządzi szczegółowy protokół inwentaryzacji robót w toku, według stanu na dzień odstąpienia,</w:t>
      </w:r>
    </w:p>
    <w:p w:rsidR="00FA7D3D" w:rsidRDefault="00FA7D3D" w:rsidP="00FA7D3D">
      <w:pPr>
        <w:pStyle w:val="Akapitzlist"/>
        <w:numPr>
          <w:ilvl w:val="0"/>
          <w:numId w:val="44"/>
        </w:numPr>
        <w:contextualSpacing w:val="0"/>
        <w:jc w:val="both"/>
        <w:rPr>
          <w:rFonts w:cs="Times New Roman"/>
          <w:sz w:val="24"/>
          <w:szCs w:val="24"/>
        </w:rPr>
      </w:pPr>
      <w:r>
        <w:rPr>
          <w:rFonts w:cs="Times New Roman"/>
          <w:sz w:val="24"/>
          <w:szCs w:val="24"/>
        </w:rPr>
        <w:t>Wykonawca zabezpieczy przerwane roboty w zakresie obustronnie uzgodnionym, na koszt tej strony, która odstąpiła od Umowy,</w:t>
      </w:r>
    </w:p>
    <w:p w:rsidR="00FA7D3D" w:rsidRDefault="00FA7D3D" w:rsidP="00FA7D3D">
      <w:pPr>
        <w:pStyle w:val="Akapitzlist"/>
        <w:numPr>
          <w:ilvl w:val="0"/>
          <w:numId w:val="44"/>
        </w:numPr>
        <w:contextualSpacing w:val="0"/>
        <w:jc w:val="both"/>
        <w:rPr>
          <w:rFonts w:cs="Times New Roman"/>
          <w:sz w:val="24"/>
          <w:szCs w:val="24"/>
        </w:rPr>
      </w:pPr>
      <w:r>
        <w:rPr>
          <w:rFonts w:cs="Times New Roman"/>
          <w:sz w:val="24"/>
          <w:szCs w:val="24"/>
        </w:rPr>
        <w:t>Wykonawca sporządzi wykaz materiałów, konstrukcji lub urządzeń, które nie mogą być wykorzystane przez niego do realizacji innych robót nieobjętych niniejszą Umową, jeżeli odstąpienie nastąpiło z przyczyn niezależnych od niego.</w:t>
      </w:r>
    </w:p>
    <w:p w:rsidR="00FA7D3D" w:rsidRDefault="00FA7D3D" w:rsidP="00FA7D3D">
      <w:pPr>
        <w:pStyle w:val="Akapitzlist"/>
        <w:numPr>
          <w:ilvl w:val="0"/>
          <w:numId w:val="45"/>
        </w:numPr>
        <w:suppressAutoHyphens w:val="0"/>
        <w:jc w:val="both"/>
        <w:rPr>
          <w:rFonts w:cs="Times New Roman"/>
          <w:sz w:val="24"/>
          <w:szCs w:val="24"/>
        </w:rPr>
      </w:pPr>
      <w:r>
        <w:rPr>
          <w:rFonts w:cs="Times New Roman"/>
          <w:sz w:val="24"/>
          <w:szCs w:val="24"/>
        </w:rPr>
        <w:t>Wykonawca zgłosi do dokonania odbioru przez Zamawiającego roboty przerwane oraz roboty zabezpieczające, jeżeli odstąpienie od Umowy nastąpiło z przyczyn, za które Wykonawca nie ponosi odpowiedzialności, oraz niezwłocznie, a najpóźniej w terminie 30 dni, usunie z terenu budowy urządzenia zaplecza przez niego dostarczone lub wniesione.</w:t>
      </w:r>
    </w:p>
    <w:p w:rsidR="00FA7D3D" w:rsidRDefault="00FA7D3D" w:rsidP="00FA7D3D">
      <w:pPr>
        <w:pStyle w:val="Akapitzlist"/>
        <w:numPr>
          <w:ilvl w:val="0"/>
          <w:numId w:val="45"/>
        </w:numPr>
        <w:suppressAutoHyphens w:val="0"/>
        <w:jc w:val="both"/>
        <w:rPr>
          <w:rFonts w:cs="Times New Roman"/>
          <w:sz w:val="24"/>
          <w:szCs w:val="24"/>
        </w:rPr>
      </w:pPr>
      <w:r>
        <w:rPr>
          <w:rFonts w:cs="Times New Roman"/>
          <w:sz w:val="24"/>
          <w:szCs w:val="24"/>
        </w:rPr>
        <w:t>Zamawiający w razie odstąpienia od Umowy z przyczyn, za które Wykonawca nie odpowiada, obowiązany jest do:</w:t>
      </w:r>
    </w:p>
    <w:p w:rsidR="00FA7D3D" w:rsidRDefault="00FA7D3D" w:rsidP="00FA7D3D">
      <w:pPr>
        <w:pStyle w:val="Akapitzlist"/>
        <w:numPr>
          <w:ilvl w:val="0"/>
          <w:numId w:val="46"/>
        </w:numPr>
        <w:contextualSpacing w:val="0"/>
        <w:jc w:val="both"/>
        <w:rPr>
          <w:rFonts w:cs="Times New Roman"/>
          <w:sz w:val="24"/>
          <w:szCs w:val="24"/>
        </w:rPr>
      </w:pPr>
      <w:r>
        <w:rPr>
          <w:rFonts w:cs="Times New Roman"/>
          <w:sz w:val="24"/>
          <w:szCs w:val="24"/>
        </w:rPr>
        <w:t>sporządzenia wykazu materiałów, urządzeń lub konstrukcji, które mogą być przez niego wykorzystane oraz wykazu materiałów, urządzeń lub konstrukcji, które nie mogą być przez niego wykorzystane,</w:t>
      </w:r>
    </w:p>
    <w:p w:rsidR="00FA7D3D" w:rsidRDefault="00FA7D3D" w:rsidP="00FA7D3D">
      <w:pPr>
        <w:pStyle w:val="Akapitzlist"/>
        <w:numPr>
          <w:ilvl w:val="0"/>
          <w:numId w:val="46"/>
        </w:numPr>
        <w:contextualSpacing w:val="0"/>
        <w:jc w:val="both"/>
        <w:rPr>
          <w:rFonts w:cs="Times New Roman"/>
          <w:sz w:val="24"/>
          <w:szCs w:val="24"/>
        </w:rPr>
      </w:pPr>
      <w:r>
        <w:rPr>
          <w:rFonts w:cs="Times New Roman"/>
          <w:sz w:val="24"/>
          <w:szCs w:val="24"/>
        </w:rPr>
        <w:t>wezwania Wykonawcy do przekazania robót w toku, materiałów urządzeń lub konstrukcji, które mogą być przez Zamawiającego wykorzystane i dokonania zapłaty wynagrodzenia za wykonane roboty, z uwzględnieniem ich jakości i stopnia realizacji na dzień odstąpienia od umowy oraz wezwania Wykonawcy do uprzątnięcia z placu budowy materiałów, urządzeń lub konstrukcji, które nie mogą być przez Zamawiającego wykorzystane,</w:t>
      </w:r>
    </w:p>
    <w:p w:rsidR="00FA7D3D" w:rsidRDefault="00FA7D3D" w:rsidP="00FA7D3D">
      <w:pPr>
        <w:pStyle w:val="Akapitzlist"/>
        <w:numPr>
          <w:ilvl w:val="0"/>
          <w:numId w:val="46"/>
        </w:numPr>
        <w:contextualSpacing w:val="0"/>
        <w:jc w:val="both"/>
        <w:rPr>
          <w:rFonts w:cs="Times New Roman"/>
          <w:bCs/>
          <w:sz w:val="24"/>
          <w:szCs w:val="24"/>
        </w:rPr>
      </w:pPr>
      <w:r>
        <w:rPr>
          <w:rFonts w:cs="Times New Roman"/>
          <w:sz w:val="24"/>
          <w:szCs w:val="24"/>
        </w:rPr>
        <w:t>przejęcia od Wykonawcy pod swój dozór terenu budowy.</w:t>
      </w:r>
    </w:p>
    <w:p w:rsidR="00FA7D3D" w:rsidRDefault="00FA7D3D" w:rsidP="00FA7D3D">
      <w:pPr>
        <w:pStyle w:val="Akapitzlist"/>
        <w:ind w:left="0"/>
        <w:jc w:val="center"/>
        <w:rPr>
          <w:rFonts w:cs="Times New Roman"/>
          <w:bCs/>
          <w:sz w:val="24"/>
          <w:szCs w:val="24"/>
        </w:rPr>
      </w:pPr>
    </w:p>
    <w:p w:rsidR="00FA7D3D" w:rsidRDefault="00FA7D3D" w:rsidP="00FA7D3D">
      <w:pPr>
        <w:spacing w:before="160" w:after="120"/>
        <w:jc w:val="center"/>
        <w:rPr>
          <w:rFonts w:cs="Times New Roman"/>
          <w:sz w:val="24"/>
          <w:szCs w:val="24"/>
        </w:rPr>
      </w:pPr>
      <w:r>
        <w:rPr>
          <w:rFonts w:cs="Times New Roman"/>
          <w:sz w:val="24"/>
          <w:szCs w:val="24"/>
        </w:rPr>
        <w:t>§ 16. ZABEZPIECZENIE NALEŻYTEGO WYKONANIA UMOWY</w:t>
      </w:r>
    </w:p>
    <w:p w:rsidR="00FA7D3D" w:rsidRDefault="00FA7D3D" w:rsidP="00FA7D3D">
      <w:pPr>
        <w:numPr>
          <w:ilvl w:val="0"/>
          <w:numId w:val="47"/>
        </w:numPr>
        <w:tabs>
          <w:tab w:val="left" w:pos="0"/>
        </w:tabs>
        <w:ind w:left="284" w:hanging="360"/>
        <w:jc w:val="both"/>
        <w:rPr>
          <w:rFonts w:cs="Times New Roman"/>
          <w:sz w:val="24"/>
          <w:szCs w:val="24"/>
        </w:rPr>
      </w:pPr>
      <w:r>
        <w:rPr>
          <w:rFonts w:cs="Times New Roman"/>
          <w:sz w:val="24"/>
          <w:szCs w:val="24"/>
        </w:rPr>
        <w:t>1. Wykonawca wniósł zabezpieczenie należytego wykonania umowy w wysokości _____________ zł (5% ceny za przedmiot umowy określonej w § 6 ust. 1 umowy) w formie ___________________________________________</w:t>
      </w:r>
    </w:p>
    <w:p w:rsidR="00FA7D3D" w:rsidRDefault="00FA7D3D" w:rsidP="00FA7D3D">
      <w:pPr>
        <w:numPr>
          <w:ilvl w:val="0"/>
          <w:numId w:val="47"/>
        </w:numPr>
        <w:tabs>
          <w:tab w:val="left" w:pos="0"/>
        </w:tabs>
        <w:ind w:left="284" w:hanging="360"/>
        <w:jc w:val="both"/>
        <w:rPr>
          <w:rFonts w:cs="Times New Roman"/>
          <w:sz w:val="24"/>
          <w:szCs w:val="24"/>
        </w:rPr>
      </w:pPr>
      <w:r>
        <w:rPr>
          <w:rFonts w:cs="Times New Roman"/>
          <w:sz w:val="24"/>
          <w:szCs w:val="24"/>
        </w:rPr>
        <w:t>2. Zamawiający dokona zwrotu zabezpieczenia należytego wykonania umowy w następujący sposób:</w:t>
      </w:r>
    </w:p>
    <w:p w:rsidR="00FA7D3D" w:rsidRDefault="00FA7D3D" w:rsidP="00FA7D3D">
      <w:pPr>
        <w:numPr>
          <w:ilvl w:val="0"/>
          <w:numId w:val="48"/>
        </w:numPr>
        <w:tabs>
          <w:tab w:val="left" w:pos="0"/>
          <w:tab w:val="left" w:pos="709"/>
        </w:tabs>
        <w:jc w:val="both"/>
        <w:rPr>
          <w:rFonts w:cs="Times New Roman"/>
          <w:sz w:val="24"/>
          <w:szCs w:val="24"/>
        </w:rPr>
      </w:pPr>
      <w:r>
        <w:rPr>
          <w:rFonts w:cs="Times New Roman"/>
          <w:sz w:val="24"/>
          <w:szCs w:val="24"/>
        </w:rPr>
        <w:t>70 % wartości zabezpieczenia zostanie zwrócone w terminie 30 dni od dnia wykonania przedmiotu umowy i uznania przez Zamawiającego za należycie wykonane,</w:t>
      </w:r>
    </w:p>
    <w:p w:rsidR="00DD7595" w:rsidRPr="00DD7595" w:rsidRDefault="00DD7595" w:rsidP="00FA7D3D">
      <w:pPr>
        <w:numPr>
          <w:ilvl w:val="0"/>
          <w:numId w:val="48"/>
        </w:numPr>
        <w:tabs>
          <w:tab w:val="left" w:pos="0"/>
          <w:tab w:val="left" w:pos="709"/>
        </w:tabs>
        <w:jc w:val="both"/>
        <w:rPr>
          <w:rFonts w:cs="Times New Roman"/>
          <w:bCs/>
          <w:sz w:val="24"/>
          <w:szCs w:val="24"/>
        </w:rPr>
      </w:pPr>
    </w:p>
    <w:p w:rsidR="00DD7595" w:rsidRPr="00DD7595" w:rsidRDefault="00DD7595" w:rsidP="00DD7595">
      <w:pPr>
        <w:tabs>
          <w:tab w:val="left" w:pos="709"/>
        </w:tabs>
        <w:ind w:left="720"/>
        <w:jc w:val="both"/>
        <w:rPr>
          <w:rFonts w:cs="Times New Roman"/>
          <w:bCs/>
          <w:sz w:val="24"/>
          <w:szCs w:val="24"/>
        </w:rPr>
      </w:pPr>
    </w:p>
    <w:p w:rsidR="00DD7595" w:rsidRPr="00DD7595" w:rsidRDefault="00DD7595" w:rsidP="00DD7595">
      <w:pPr>
        <w:tabs>
          <w:tab w:val="left" w:pos="709"/>
        </w:tabs>
        <w:ind w:left="720"/>
        <w:jc w:val="both"/>
        <w:rPr>
          <w:rFonts w:cs="Times New Roman"/>
          <w:bCs/>
          <w:sz w:val="24"/>
          <w:szCs w:val="24"/>
        </w:rPr>
      </w:pPr>
    </w:p>
    <w:p w:rsidR="00FA7D3D" w:rsidRDefault="00FA7D3D" w:rsidP="00FA7D3D">
      <w:pPr>
        <w:numPr>
          <w:ilvl w:val="0"/>
          <w:numId w:val="48"/>
        </w:numPr>
        <w:tabs>
          <w:tab w:val="left" w:pos="0"/>
          <w:tab w:val="left" w:pos="709"/>
        </w:tabs>
        <w:jc w:val="both"/>
        <w:rPr>
          <w:rFonts w:cs="Times New Roman"/>
          <w:bCs/>
          <w:sz w:val="24"/>
          <w:szCs w:val="24"/>
        </w:rPr>
      </w:pPr>
      <w:r>
        <w:rPr>
          <w:rFonts w:cs="Times New Roman"/>
          <w:sz w:val="24"/>
          <w:szCs w:val="24"/>
        </w:rPr>
        <w:t>30 % wartości zabezpieczenia zostanie zatrzymane przez Zamawiającego na zabezpieczenie roszczeń z tytułu rękojmi za wady – kwota ta zostanie zwrócona w terminie 15 dni po upływie okresu rękojmi za wady</w:t>
      </w:r>
      <w:r w:rsidR="00DD7595">
        <w:rPr>
          <w:rFonts w:cs="Times New Roman"/>
          <w:sz w:val="24"/>
          <w:szCs w:val="24"/>
        </w:rPr>
        <w:t xml:space="preserve"> lub gwarancji jakości</w:t>
      </w:r>
      <w:r>
        <w:rPr>
          <w:rFonts w:cs="Times New Roman"/>
          <w:sz w:val="24"/>
          <w:szCs w:val="24"/>
        </w:rPr>
        <w:t xml:space="preserve">. </w:t>
      </w:r>
    </w:p>
    <w:p w:rsidR="00FA7D3D" w:rsidRDefault="00FA7D3D" w:rsidP="00FA7D3D">
      <w:pPr>
        <w:numPr>
          <w:ilvl w:val="0"/>
          <w:numId w:val="47"/>
        </w:numPr>
        <w:jc w:val="both"/>
        <w:rPr>
          <w:rFonts w:cs="Times New Roman"/>
          <w:bCs/>
          <w:sz w:val="24"/>
          <w:szCs w:val="24"/>
        </w:rPr>
      </w:pPr>
      <w:r>
        <w:rPr>
          <w:sz w:val="24"/>
          <w:lang w:eastAsia="pl-PL"/>
        </w:rPr>
        <w:t xml:space="preserve">3. W przypadku nienależytego wykonania zamówienia lub nie usunięcia wad przedmiotu zamówienia, zabezpieczenie wraz z powstałymi odsetkami staje się własnością Zamawiającego i będzie wykorzystane do zgodnego z umową wykonania robót i do pokrycia roszczeń z tytułu rękojmi za wady lub gwarancji jakości.  </w:t>
      </w:r>
    </w:p>
    <w:p w:rsidR="00FA7D3D" w:rsidRDefault="00FA7D3D" w:rsidP="00FA7D3D">
      <w:pPr>
        <w:numPr>
          <w:ilvl w:val="0"/>
          <w:numId w:val="47"/>
        </w:numPr>
        <w:jc w:val="both"/>
        <w:rPr>
          <w:rFonts w:cs="Times New Roman"/>
          <w:bCs/>
          <w:sz w:val="24"/>
          <w:szCs w:val="24"/>
        </w:rPr>
      </w:pPr>
    </w:p>
    <w:p w:rsidR="00FA7D3D" w:rsidRDefault="00FA7D3D" w:rsidP="00FA7D3D">
      <w:pPr>
        <w:pStyle w:val="Akapitzlist"/>
        <w:ind w:left="0"/>
        <w:jc w:val="center"/>
        <w:rPr>
          <w:rFonts w:cs="Times New Roman"/>
          <w:bCs/>
          <w:sz w:val="24"/>
          <w:szCs w:val="24"/>
        </w:rPr>
      </w:pPr>
      <w:r>
        <w:rPr>
          <w:rFonts w:cs="Times New Roman"/>
          <w:bCs/>
          <w:sz w:val="24"/>
          <w:szCs w:val="24"/>
        </w:rPr>
        <w:t>§ 17. POSTANOWIENIA KOŃCOWE</w:t>
      </w:r>
    </w:p>
    <w:p w:rsidR="00FA7D3D" w:rsidRDefault="00FA7D3D" w:rsidP="00FA7D3D">
      <w:pPr>
        <w:pStyle w:val="Akapitzlist"/>
        <w:ind w:left="0"/>
        <w:jc w:val="center"/>
        <w:rPr>
          <w:rFonts w:cs="Times New Roman"/>
          <w:bCs/>
          <w:sz w:val="24"/>
          <w:szCs w:val="24"/>
        </w:rPr>
      </w:pPr>
    </w:p>
    <w:p w:rsidR="00FA7D3D" w:rsidRDefault="00FA7D3D" w:rsidP="00FA7D3D">
      <w:pPr>
        <w:pStyle w:val="Akapitzlist"/>
        <w:numPr>
          <w:ilvl w:val="0"/>
          <w:numId w:val="49"/>
        </w:numPr>
        <w:tabs>
          <w:tab w:val="left" w:pos="426"/>
        </w:tabs>
        <w:jc w:val="both"/>
        <w:rPr>
          <w:sz w:val="24"/>
        </w:rPr>
      </w:pPr>
      <w:r>
        <w:rPr>
          <w:rFonts w:cs="Times New Roman"/>
          <w:sz w:val="24"/>
          <w:szCs w:val="24"/>
        </w:rPr>
        <w:t xml:space="preserve">W sprawach nieregulowanych niniejszą umową stosuje się przepisy ustawy z dnia </w:t>
      </w:r>
      <w:r>
        <w:rPr>
          <w:rFonts w:cs="Times New Roman"/>
          <w:sz w:val="24"/>
          <w:szCs w:val="24"/>
        </w:rPr>
        <w:br/>
      </w:r>
      <w:r>
        <w:rPr>
          <w:sz w:val="24"/>
        </w:rPr>
        <w:t>11 września 2019r. Prawo zamówień publicznych (Dz.U z 202</w:t>
      </w:r>
      <w:r w:rsidR="00A0699F">
        <w:rPr>
          <w:sz w:val="24"/>
        </w:rPr>
        <w:t>2</w:t>
      </w:r>
      <w:r>
        <w:rPr>
          <w:sz w:val="24"/>
        </w:rPr>
        <w:t xml:space="preserve"> r. poz. </w:t>
      </w:r>
      <w:r w:rsidR="00A0699F">
        <w:rPr>
          <w:sz w:val="24"/>
        </w:rPr>
        <w:t>1710</w:t>
      </w:r>
      <w:r w:rsidR="0047773D">
        <w:rPr>
          <w:sz w:val="24"/>
        </w:rPr>
        <w:t xml:space="preserve"> ze zm.</w:t>
      </w:r>
      <w:r>
        <w:rPr>
          <w:sz w:val="24"/>
        </w:rPr>
        <w:t>).</w:t>
      </w:r>
    </w:p>
    <w:p w:rsidR="00FA7D3D" w:rsidRDefault="00FA7D3D" w:rsidP="00FA7D3D">
      <w:pPr>
        <w:suppressAutoHyphens w:val="0"/>
        <w:ind w:left="357"/>
        <w:jc w:val="both"/>
        <w:rPr>
          <w:rFonts w:cs="Times New Roman"/>
          <w:sz w:val="24"/>
          <w:szCs w:val="24"/>
        </w:rPr>
      </w:pPr>
      <w:r>
        <w:rPr>
          <w:rFonts w:cs="Times New Roman"/>
          <w:sz w:val="24"/>
          <w:szCs w:val="24"/>
        </w:rPr>
        <w:t xml:space="preserve"> oraz przepisy Kodeksu Cywilnego.</w:t>
      </w:r>
    </w:p>
    <w:p w:rsidR="00FA7D3D" w:rsidRDefault="00FA7D3D" w:rsidP="00FA7D3D">
      <w:pPr>
        <w:numPr>
          <w:ilvl w:val="0"/>
          <w:numId w:val="49"/>
        </w:numPr>
        <w:suppressAutoHyphens w:val="0"/>
        <w:jc w:val="both"/>
        <w:rPr>
          <w:rFonts w:cs="Times New Roman"/>
          <w:sz w:val="24"/>
          <w:szCs w:val="24"/>
        </w:rPr>
      </w:pPr>
      <w:r>
        <w:rPr>
          <w:sz w:val="24"/>
          <w:szCs w:val="24"/>
          <w:shd w:val="clear" w:color="auto" w:fill="FFFFFF"/>
        </w:rPr>
        <w:t>Wykonawca w związku z wykonywaniem umowy zobowiązuje się do przestrzegania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oraz ustawy z dnia 10 maja 2018 r. o ochronie danych osobowych ( Dz. U. z 2019 r. poz. 1781).</w:t>
      </w:r>
    </w:p>
    <w:p w:rsidR="00FA7D3D" w:rsidRDefault="00FA7D3D" w:rsidP="00FA7D3D">
      <w:pPr>
        <w:numPr>
          <w:ilvl w:val="0"/>
          <w:numId w:val="49"/>
        </w:numPr>
        <w:suppressAutoHyphens w:val="0"/>
        <w:ind w:left="357" w:hanging="357"/>
        <w:jc w:val="both"/>
        <w:rPr>
          <w:rFonts w:cs="Times New Roman"/>
          <w:sz w:val="24"/>
          <w:szCs w:val="24"/>
        </w:rPr>
      </w:pPr>
      <w:r>
        <w:rPr>
          <w:rFonts w:cs="Times New Roman"/>
          <w:sz w:val="24"/>
          <w:szCs w:val="24"/>
        </w:rPr>
        <w:t>Właściwym do rozpoznania sporów wynikłych na tle realizacji niniejszej Umowy jest właściwy dla Zamawiającego Sąd powszechny.</w:t>
      </w:r>
    </w:p>
    <w:p w:rsidR="00FA7D3D" w:rsidRDefault="00FA7D3D" w:rsidP="00FA7D3D">
      <w:pPr>
        <w:numPr>
          <w:ilvl w:val="0"/>
          <w:numId w:val="49"/>
        </w:numPr>
        <w:suppressAutoHyphens w:val="0"/>
        <w:ind w:left="357" w:hanging="357"/>
        <w:jc w:val="both"/>
        <w:rPr>
          <w:rFonts w:cs="Times New Roman"/>
          <w:sz w:val="24"/>
          <w:szCs w:val="24"/>
        </w:rPr>
      </w:pPr>
      <w:r>
        <w:rPr>
          <w:rFonts w:cs="Times New Roman"/>
          <w:sz w:val="24"/>
          <w:szCs w:val="24"/>
        </w:rPr>
        <w:t xml:space="preserve">Spory pomiędzy Stronami o roszczenie cywilnoprawne w sprawach w których zawarcie ugody jest dopuszczalne, podlega mediacjom lub innemu polubownemu rozwiązaniu sporu przed Sądem Polubownym przy Prokuratorii Generalnej Rzeczpospolitej Polskiej, wybranym mediatorem albo osobą prowadzącą inne polubowne rozwiązanie sporu. </w:t>
      </w:r>
    </w:p>
    <w:p w:rsidR="00FA7D3D" w:rsidRDefault="00FA7D3D" w:rsidP="00FA7D3D">
      <w:pPr>
        <w:numPr>
          <w:ilvl w:val="0"/>
          <w:numId w:val="49"/>
        </w:numPr>
        <w:suppressAutoHyphens w:val="0"/>
        <w:ind w:left="357" w:hanging="357"/>
        <w:jc w:val="both"/>
        <w:rPr>
          <w:rFonts w:cs="Times New Roman"/>
          <w:sz w:val="24"/>
          <w:szCs w:val="24"/>
        </w:rPr>
      </w:pPr>
      <w:r>
        <w:rPr>
          <w:rFonts w:cs="Times New Roman"/>
          <w:sz w:val="24"/>
          <w:szCs w:val="24"/>
        </w:rPr>
        <w:t>Załącznikiem do umowy, stanowiącym jej integralną część jest Harmonogram Rzeczowo –Finansowy.</w:t>
      </w:r>
    </w:p>
    <w:p w:rsidR="00FA7D3D" w:rsidRDefault="00FA7D3D" w:rsidP="00FA7D3D">
      <w:pPr>
        <w:numPr>
          <w:ilvl w:val="0"/>
          <w:numId w:val="49"/>
        </w:numPr>
        <w:suppressAutoHyphens w:val="0"/>
        <w:ind w:left="357" w:hanging="357"/>
        <w:jc w:val="both"/>
        <w:rPr>
          <w:rFonts w:cs="Times New Roman"/>
          <w:sz w:val="24"/>
          <w:szCs w:val="24"/>
        </w:rPr>
      </w:pPr>
      <w:r>
        <w:rPr>
          <w:rFonts w:cs="Times New Roman"/>
          <w:sz w:val="24"/>
          <w:szCs w:val="24"/>
        </w:rPr>
        <w:t>Umowę niniejszą sporządzono w dwóch jednobrzmiących egzemplarzach, po jednym egzemplarzu dla każdej ze Stron.</w:t>
      </w:r>
    </w:p>
    <w:p w:rsidR="00FA7D3D" w:rsidRDefault="00FA7D3D" w:rsidP="00FA7D3D">
      <w:pPr>
        <w:pStyle w:val="Standard"/>
        <w:jc w:val="both"/>
        <w:rPr>
          <w:rFonts w:cs="Times New Roman"/>
          <w:sz w:val="24"/>
          <w:szCs w:val="24"/>
        </w:rPr>
      </w:pPr>
    </w:p>
    <w:p w:rsidR="00FA7D3D" w:rsidRDefault="00FA7D3D" w:rsidP="00FA7D3D">
      <w:pPr>
        <w:pStyle w:val="Standard"/>
        <w:jc w:val="both"/>
        <w:rPr>
          <w:rFonts w:cs="Times New Roman"/>
          <w:sz w:val="24"/>
          <w:szCs w:val="24"/>
        </w:rPr>
      </w:pPr>
    </w:p>
    <w:p w:rsidR="00FA7D3D" w:rsidRDefault="00FA7D3D" w:rsidP="00FA7D3D">
      <w:pPr>
        <w:pStyle w:val="Standard"/>
        <w:jc w:val="both"/>
        <w:rPr>
          <w:rFonts w:cs="Times New Roman"/>
          <w:sz w:val="24"/>
          <w:szCs w:val="24"/>
        </w:rPr>
      </w:pPr>
    </w:p>
    <w:p w:rsidR="00FA7D3D" w:rsidRDefault="00FA7D3D" w:rsidP="00FA7D3D">
      <w:pPr>
        <w:pStyle w:val="Standard"/>
        <w:jc w:val="both"/>
        <w:rPr>
          <w:rFonts w:cs="Times New Roman"/>
          <w:sz w:val="24"/>
          <w:szCs w:val="24"/>
        </w:rPr>
      </w:pPr>
      <w:r>
        <w:rPr>
          <w:rFonts w:cs="Times New Roman"/>
          <w:sz w:val="24"/>
          <w:szCs w:val="24"/>
        </w:rPr>
        <w:t>WYKONAWCA:</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ZAMAWIAJĄCY:</w:t>
      </w:r>
    </w:p>
    <w:p w:rsidR="00F92C17" w:rsidRPr="00FA7D3D" w:rsidRDefault="00F92C17" w:rsidP="00FA7D3D"/>
    <w:sectPr w:rsidR="00F92C17" w:rsidRPr="00FA7D3D" w:rsidSect="00414471">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438" w:rsidRDefault="00182438" w:rsidP="00E36B68">
      <w:r>
        <w:separator/>
      </w:r>
    </w:p>
  </w:endnote>
  <w:endnote w:type="continuationSeparator" w:id="0">
    <w:p w:rsidR="00182438" w:rsidRDefault="00182438" w:rsidP="00E36B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Yu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1667221"/>
      <w:docPartObj>
        <w:docPartGallery w:val="Page Numbers (Bottom of Page)"/>
        <w:docPartUnique/>
      </w:docPartObj>
    </w:sdtPr>
    <w:sdtContent>
      <w:sdt>
        <w:sdtPr>
          <w:id w:val="-1769616900"/>
          <w:docPartObj>
            <w:docPartGallery w:val="Page Numbers (Top of Page)"/>
            <w:docPartUnique/>
          </w:docPartObj>
        </w:sdtPr>
        <w:sdtContent>
          <w:p w:rsidR="00C21DE2" w:rsidRDefault="00C21DE2">
            <w:pPr>
              <w:pStyle w:val="Stopka"/>
              <w:jc w:val="right"/>
            </w:pPr>
            <w:r>
              <w:t xml:space="preserve">Strona </w:t>
            </w:r>
            <w:r w:rsidR="00B63026">
              <w:rPr>
                <w:b/>
                <w:bCs/>
                <w:sz w:val="24"/>
                <w:szCs w:val="24"/>
              </w:rPr>
              <w:fldChar w:fldCharType="begin"/>
            </w:r>
            <w:r>
              <w:rPr>
                <w:b/>
                <w:bCs/>
              </w:rPr>
              <w:instrText>PAGE</w:instrText>
            </w:r>
            <w:r w:rsidR="00B63026">
              <w:rPr>
                <w:b/>
                <w:bCs/>
                <w:sz w:val="24"/>
                <w:szCs w:val="24"/>
              </w:rPr>
              <w:fldChar w:fldCharType="separate"/>
            </w:r>
            <w:r w:rsidR="002C4B61">
              <w:rPr>
                <w:b/>
                <w:bCs/>
                <w:noProof/>
              </w:rPr>
              <w:t>1</w:t>
            </w:r>
            <w:r w:rsidR="00B63026">
              <w:rPr>
                <w:b/>
                <w:bCs/>
                <w:sz w:val="24"/>
                <w:szCs w:val="24"/>
              </w:rPr>
              <w:fldChar w:fldCharType="end"/>
            </w:r>
            <w:r>
              <w:t xml:space="preserve"> z </w:t>
            </w:r>
            <w:r w:rsidR="00B63026">
              <w:rPr>
                <w:b/>
                <w:bCs/>
                <w:sz w:val="24"/>
                <w:szCs w:val="24"/>
              </w:rPr>
              <w:fldChar w:fldCharType="begin"/>
            </w:r>
            <w:r>
              <w:rPr>
                <w:b/>
                <w:bCs/>
              </w:rPr>
              <w:instrText>NUMPAGES</w:instrText>
            </w:r>
            <w:r w:rsidR="00B63026">
              <w:rPr>
                <w:b/>
                <w:bCs/>
                <w:sz w:val="24"/>
                <w:szCs w:val="24"/>
              </w:rPr>
              <w:fldChar w:fldCharType="separate"/>
            </w:r>
            <w:r w:rsidR="002C4B61">
              <w:rPr>
                <w:b/>
                <w:bCs/>
                <w:noProof/>
              </w:rPr>
              <w:t>21</w:t>
            </w:r>
            <w:r w:rsidR="00B63026">
              <w:rPr>
                <w:b/>
                <w:bCs/>
                <w:sz w:val="24"/>
                <w:szCs w:val="24"/>
              </w:rPr>
              <w:fldChar w:fldCharType="end"/>
            </w:r>
          </w:p>
        </w:sdtContent>
      </w:sdt>
    </w:sdtContent>
  </w:sdt>
  <w:p w:rsidR="009B670C" w:rsidRDefault="009B670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438" w:rsidRDefault="00182438" w:rsidP="00E36B68">
      <w:r>
        <w:separator/>
      </w:r>
    </w:p>
  </w:footnote>
  <w:footnote w:type="continuationSeparator" w:id="0">
    <w:p w:rsidR="00182438" w:rsidRDefault="00182438" w:rsidP="00E36B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73D" w:rsidRPr="00487C71" w:rsidRDefault="0047773D" w:rsidP="0047773D">
    <w:pPr>
      <w:pStyle w:val="Nagwek"/>
      <w:jc w:val="both"/>
      <w:rPr>
        <w:sz w:val="17"/>
        <w:szCs w:val="17"/>
      </w:rPr>
    </w:pPr>
    <w:bookmarkStart w:id="5" w:name="_Hlk114120364"/>
    <w:r>
      <w:rPr>
        <w:noProof/>
        <w:sz w:val="17"/>
        <w:szCs w:val="17"/>
        <w:lang w:eastAsia="pl-PL"/>
      </w:rPr>
      <w:drawing>
        <wp:anchor distT="0" distB="0" distL="114300" distR="114300" simplePos="0" relativeHeight="251658240" behindDoc="1" locked="0" layoutInCell="1" allowOverlap="1">
          <wp:simplePos x="0" y="0"/>
          <wp:positionH relativeFrom="column">
            <wp:posOffset>5015230</wp:posOffset>
          </wp:positionH>
          <wp:positionV relativeFrom="paragraph">
            <wp:posOffset>221615</wp:posOffset>
          </wp:positionV>
          <wp:extent cx="937895" cy="652145"/>
          <wp:effectExtent l="19050" t="0" r="0" b="0"/>
          <wp:wrapTight wrapText="bothSides">
            <wp:wrapPolygon edited="0">
              <wp:start x="-439" y="0"/>
              <wp:lineTo x="-439" y="20822"/>
              <wp:lineTo x="21498" y="20822"/>
              <wp:lineTo x="21498" y="0"/>
              <wp:lineTo x="-439"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37895" cy="652145"/>
                  </a:xfrm>
                  <a:prstGeom prst="rect">
                    <a:avLst/>
                  </a:prstGeom>
                  <a:noFill/>
                  <a:ln>
                    <a:noFill/>
                  </a:ln>
                </pic:spPr>
              </pic:pic>
            </a:graphicData>
          </a:graphic>
        </wp:anchor>
      </w:drawing>
    </w:r>
    <w:r>
      <w:rPr>
        <w:noProof/>
        <w:sz w:val="17"/>
        <w:szCs w:val="17"/>
        <w:lang w:eastAsia="pl-PL"/>
      </w:rPr>
      <w:drawing>
        <wp:anchor distT="0" distB="0" distL="114300" distR="114300" simplePos="0" relativeHeight="251660288" behindDoc="1" locked="0" layoutInCell="1" allowOverlap="1">
          <wp:simplePos x="0" y="0"/>
          <wp:positionH relativeFrom="column">
            <wp:posOffset>3919855</wp:posOffset>
          </wp:positionH>
          <wp:positionV relativeFrom="paragraph">
            <wp:posOffset>335915</wp:posOffset>
          </wp:positionV>
          <wp:extent cx="1175385" cy="652145"/>
          <wp:effectExtent l="19050" t="0" r="5715" b="0"/>
          <wp:wrapTight wrapText="bothSides">
            <wp:wrapPolygon edited="0">
              <wp:start x="-350" y="0"/>
              <wp:lineTo x="-350" y="20822"/>
              <wp:lineTo x="21705" y="20822"/>
              <wp:lineTo x="21705" y="0"/>
              <wp:lineTo x="-350" y="0"/>
            </wp:wrapPolygon>
          </wp:wrapTight>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75385" cy="652145"/>
                  </a:xfrm>
                  <a:prstGeom prst="rect">
                    <a:avLst/>
                  </a:prstGeom>
                  <a:noFill/>
                  <a:ln>
                    <a:noFill/>
                  </a:ln>
                </pic:spPr>
              </pic:pic>
            </a:graphicData>
          </a:graphic>
        </wp:anchor>
      </w:drawing>
    </w:r>
    <w:r w:rsidRPr="00487C71">
      <w:rPr>
        <w:sz w:val="17"/>
        <w:szCs w:val="17"/>
      </w:rPr>
      <w:t xml:space="preserve">Postępowanie o udzielenie </w:t>
    </w:r>
    <w:proofErr w:type="spellStart"/>
    <w:r w:rsidRPr="00487C71">
      <w:rPr>
        <w:sz w:val="17"/>
        <w:szCs w:val="17"/>
      </w:rPr>
      <w:t>zamówienia</w:t>
    </w:r>
    <w:proofErr w:type="spellEnd"/>
    <w:r w:rsidRPr="00487C71">
      <w:rPr>
        <w:sz w:val="17"/>
        <w:szCs w:val="17"/>
      </w:rPr>
      <w:t xml:space="preserve"> publicznego prowadzone w trybie podstawowym na zadanie inwestycyjne pn.: </w:t>
    </w:r>
    <w:r w:rsidRPr="00487C71">
      <w:rPr>
        <w:b/>
        <w:bCs/>
        <w:i/>
        <w:iCs/>
        <w:sz w:val="17"/>
        <w:szCs w:val="17"/>
      </w:rPr>
      <w:t>„</w:t>
    </w:r>
    <w:r w:rsidRPr="00487C71">
      <w:rPr>
        <w:sz w:val="17"/>
        <w:szCs w:val="17"/>
      </w:rPr>
      <w:t>Budowa i przebudowa świetlic wiejskich na terenie gminy Końskie</w:t>
    </w:r>
    <w:r w:rsidRPr="00487C71">
      <w:rPr>
        <w:b/>
        <w:bCs/>
        <w:i/>
        <w:iCs/>
        <w:sz w:val="17"/>
        <w:szCs w:val="17"/>
      </w:rPr>
      <w:t>”</w:t>
    </w:r>
    <w:r w:rsidRPr="00487C71">
      <w:rPr>
        <w:i/>
        <w:iCs/>
        <w:sz w:val="17"/>
        <w:szCs w:val="17"/>
      </w:rPr>
      <w:t xml:space="preserve">, które jest dofinansowane ze środków </w:t>
    </w:r>
    <w:r w:rsidRPr="00487C71">
      <w:rPr>
        <w:b/>
        <w:bCs/>
        <w:i/>
        <w:iCs/>
        <w:sz w:val="17"/>
        <w:szCs w:val="17"/>
      </w:rPr>
      <w:t>Rządowego Funduszu Polski Ład: Program Inwestycji Strategicznych</w:t>
    </w:r>
    <w:bookmarkEnd w:id="5"/>
    <w:r>
      <w:rPr>
        <w:b/>
        <w:bCs/>
        <w:i/>
        <w:iCs/>
        <w:sz w:val="17"/>
        <w:szCs w:val="17"/>
      </w:rPr>
      <w:t>.</w:t>
    </w:r>
    <w:r w:rsidRPr="00487C71">
      <w:rPr>
        <w:b/>
        <w:bCs/>
        <w:i/>
        <w:iCs/>
        <w:sz w:val="17"/>
        <w:szCs w:val="17"/>
      </w:rPr>
      <w:t xml:space="preserve"> </w:t>
    </w:r>
  </w:p>
  <w:p w:rsidR="00C57895" w:rsidRDefault="00C57895" w:rsidP="00C57895">
    <w:pPr>
      <w:pStyle w:val="Default"/>
    </w:pPr>
  </w:p>
  <w:p w:rsidR="00E36B68" w:rsidRDefault="00E36B68">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numFmt w:val="none"/>
      <w:suff w:val="nothing"/>
      <w:lvlText w:val=""/>
      <w:lvlJc w:val="left"/>
      <w:pPr>
        <w:tabs>
          <w:tab w:val="num" w:pos="360"/>
        </w:tabs>
        <w:ind w:left="0" w:firstLine="0"/>
      </w:pPr>
      <w:rPr>
        <w:rFonts w:cs="Times New Roman"/>
      </w:rPr>
    </w:lvl>
  </w:abstractNum>
  <w:abstractNum w:abstractNumId="1">
    <w:nsid w:val="00000004"/>
    <w:multiLevelType w:val="singleLevel"/>
    <w:tmpl w:val="00000004"/>
    <w:name w:val="WW8Num5"/>
    <w:lvl w:ilvl="0">
      <w:start w:val="1"/>
      <w:numFmt w:val="decimal"/>
      <w:lvlText w:val="%1)"/>
      <w:lvlJc w:val="left"/>
      <w:pPr>
        <w:tabs>
          <w:tab w:val="num" w:pos="0"/>
        </w:tabs>
        <w:ind w:left="720" w:hanging="360"/>
      </w:pPr>
    </w:lvl>
  </w:abstractNum>
  <w:abstractNum w:abstractNumId="2">
    <w:nsid w:val="00000007"/>
    <w:multiLevelType w:val="singleLevel"/>
    <w:tmpl w:val="00000007"/>
    <w:name w:val="WW8Num8"/>
    <w:lvl w:ilvl="0">
      <w:start w:val="1"/>
      <w:numFmt w:val="decimal"/>
      <w:lvlText w:val="%1)"/>
      <w:lvlJc w:val="left"/>
      <w:pPr>
        <w:tabs>
          <w:tab w:val="num" w:pos="0"/>
        </w:tabs>
        <w:ind w:left="720" w:hanging="360"/>
      </w:pPr>
      <w:rPr>
        <w:rFonts w:cs="Times New Roman"/>
        <w:sz w:val="24"/>
        <w:szCs w:val="24"/>
      </w:rPr>
    </w:lvl>
  </w:abstractNum>
  <w:abstractNum w:abstractNumId="3">
    <w:nsid w:val="00000008"/>
    <w:multiLevelType w:val="singleLevel"/>
    <w:tmpl w:val="00000008"/>
    <w:name w:val="WW8Num9"/>
    <w:lvl w:ilvl="0">
      <w:start w:val="1"/>
      <w:numFmt w:val="decimal"/>
      <w:lvlText w:val="%1)"/>
      <w:lvlJc w:val="left"/>
      <w:pPr>
        <w:tabs>
          <w:tab w:val="num" w:pos="644"/>
        </w:tabs>
        <w:ind w:left="644" w:hanging="360"/>
      </w:pPr>
      <w:rPr>
        <w:rFonts w:ascii="Times New Roman" w:eastAsia="Times New Roman" w:hAnsi="Times New Roman" w:cs="Times New Roman"/>
      </w:rPr>
    </w:lvl>
  </w:abstractNum>
  <w:abstractNum w:abstractNumId="4">
    <w:nsid w:val="0000000B"/>
    <w:multiLevelType w:val="singleLevel"/>
    <w:tmpl w:val="0000000B"/>
    <w:name w:val="WW8Num12"/>
    <w:lvl w:ilvl="0">
      <w:start w:val="1"/>
      <w:numFmt w:val="decimal"/>
      <w:lvlText w:val="%1)"/>
      <w:lvlJc w:val="left"/>
      <w:pPr>
        <w:tabs>
          <w:tab w:val="num" w:pos="0"/>
        </w:tabs>
        <w:ind w:left="786" w:hanging="360"/>
      </w:pPr>
    </w:lvl>
  </w:abstractNum>
  <w:abstractNum w:abstractNumId="5">
    <w:nsid w:val="0000000C"/>
    <w:multiLevelType w:val="singleLevel"/>
    <w:tmpl w:val="0000000C"/>
    <w:name w:val="WW8Num13"/>
    <w:lvl w:ilvl="0">
      <w:start w:val="1"/>
      <w:numFmt w:val="decimal"/>
      <w:lvlText w:val="%1)"/>
      <w:lvlJc w:val="left"/>
      <w:pPr>
        <w:tabs>
          <w:tab w:val="num" w:pos="0"/>
        </w:tabs>
        <w:ind w:left="720" w:hanging="360"/>
      </w:pPr>
    </w:lvl>
  </w:abstractNum>
  <w:abstractNum w:abstractNumId="6">
    <w:nsid w:val="0000000F"/>
    <w:multiLevelType w:val="singleLevel"/>
    <w:tmpl w:val="0000000F"/>
    <w:name w:val="Outline"/>
    <w:lvl w:ilvl="0">
      <w:start w:val="1"/>
      <w:numFmt w:val="upperRoman"/>
      <w:pStyle w:val="Nagwek1"/>
      <w:lvlText w:val="%1."/>
      <w:lvlJc w:val="left"/>
      <w:pPr>
        <w:tabs>
          <w:tab w:val="num" w:pos="820"/>
        </w:tabs>
        <w:ind w:left="820" w:hanging="720"/>
      </w:pPr>
    </w:lvl>
  </w:abstractNum>
  <w:abstractNum w:abstractNumId="7">
    <w:nsid w:val="00000016"/>
    <w:multiLevelType w:val="multilevel"/>
    <w:tmpl w:val="00000016"/>
    <w:name w:val="WW8Num24"/>
    <w:lvl w:ilvl="0">
      <w:start w:val="1"/>
      <w:numFmt w:val="decimal"/>
      <w:lvlText w:val="%1."/>
      <w:lvlJc w:val="left"/>
      <w:pPr>
        <w:tabs>
          <w:tab w:val="num" w:pos="360"/>
        </w:tabs>
        <w:ind w:left="360" w:hanging="360"/>
      </w:pPr>
      <w:rPr>
        <w:rFonts w:cs="Times New Roman"/>
        <w:b w:val="0"/>
        <w:sz w:val="24"/>
        <w:szCs w:val="24"/>
      </w:r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rPr>
        <w:b w:val="0"/>
        <w:sz w:val="24"/>
        <w:szCs w:val="24"/>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nsid w:val="00000018"/>
    <w:multiLevelType w:val="singleLevel"/>
    <w:tmpl w:val="00000018"/>
    <w:name w:val="WW8Num26"/>
    <w:lvl w:ilvl="0">
      <w:start w:val="2"/>
      <w:numFmt w:val="decimal"/>
      <w:lvlText w:val="%1."/>
      <w:lvlJc w:val="left"/>
      <w:pPr>
        <w:tabs>
          <w:tab w:val="num" w:pos="0"/>
        </w:tabs>
        <w:ind w:left="360" w:hanging="360"/>
      </w:pPr>
    </w:lvl>
  </w:abstractNum>
  <w:abstractNum w:abstractNumId="9">
    <w:nsid w:val="00000019"/>
    <w:multiLevelType w:val="multilevel"/>
    <w:tmpl w:val="F2787296"/>
    <w:name w:val="WW8Num27"/>
    <w:lvl w:ilvl="0">
      <w:start w:val="1"/>
      <w:numFmt w:val="decimal"/>
      <w:lvlText w:val="%1."/>
      <w:lvlJc w:val="left"/>
      <w:pPr>
        <w:tabs>
          <w:tab w:val="num" w:pos="0"/>
        </w:tabs>
        <w:ind w:left="720" w:hanging="360"/>
      </w:pPr>
      <w:rPr>
        <w:rFonts w:cs="Times New Roman"/>
        <w:sz w:val="24"/>
        <w:szCs w:val="24"/>
      </w:r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rPr>
        <w:b w:val="0"/>
        <w:sz w:val="24"/>
        <w:szCs w:val="24"/>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nsid w:val="0000001C"/>
    <w:multiLevelType w:val="singleLevel"/>
    <w:tmpl w:val="0000001C"/>
    <w:name w:val="WW8Num30"/>
    <w:lvl w:ilvl="0">
      <w:start w:val="2"/>
      <w:numFmt w:val="decimal"/>
      <w:lvlText w:val="%1."/>
      <w:lvlJc w:val="left"/>
      <w:pPr>
        <w:tabs>
          <w:tab w:val="num" w:pos="363"/>
        </w:tabs>
        <w:ind w:left="363" w:hanging="360"/>
      </w:pPr>
      <w:rPr>
        <w:rFonts w:cs="Times New Roman"/>
      </w:rPr>
    </w:lvl>
  </w:abstractNum>
  <w:abstractNum w:abstractNumId="11">
    <w:nsid w:val="0000001D"/>
    <w:multiLevelType w:val="singleLevel"/>
    <w:tmpl w:val="0000001D"/>
    <w:name w:val="WW8Num31"/>
    <w:lvl w:ilvl="0">
      <w:start w:val="1"/>
      <w:numFmt w:val="decimal"/>
      <w:lvlText w:val="%1."/>
      <w:lvlJc w:val="left"/>
      <w:pPr>
        <w:tabs>
          <w:tab w:val="num" w:pos="0"/>
        </w:tabs>
        <w:ind w:left="360" w:hanging="360"/>
      </w:pPr>
      <w:rPr>
        <w:rFonts w:cs="Times New Roman"/>
        <w:bCs/>
        <w:sz w:val="24"/>
        <w:szCs w:val="24"/>
      </w:rPr>
    </w:lvl>
  </w:abstractNum>
  <w:abstractNum w:abstractNumId="12">
    <w:nsid w:val="0000001F"/>
    <w:multiLevelType w:val="singleLevel"/>
    <w:tmpl w:val="0000001F"/>
    <w:name w:val="WW8Num33"/>
    <w:lvl w:ilvl="0">
      <w:start w:val="1"/>
      <w:numFmt w:val="decimal"/>
      <w:lvlText w:val="%1)"/>
      <w:lvlJc w:val="left"/>
      <w:pPr>
        <w:tabs>
          <w:tab w:val="num" w:pos="0"/>
        </w:tabs>
        <w:ind w:left="720" w:hanging="360"/>
      </w:pPr>
    </w:lvl>
  </w:abstractNum>
  <w:abstractNum w:abstractNumId="13">
    <w:nsid w:val="00000020"/>
    <w:multiLevelType w:val="singleLevel"/>
    <w:tmpl w:val="00000020"/>
    <w:name w:val="WW8Num34"/>
    <w:lvl w:ilvl="0">
      <w:start w:val="5"/>
      <w:numFmt w:val="decimal"/>
      <w:lvlText w:val="%1."/>
      <w:lvlJc w:val="left"/>
      <w:pPr>
        <w:tabs>
          <w:tab w:val="num" w:pos="0"/>
        </w:tabs>
        <w:ind w:left="360" w:hanging="360"/>
      </w:pPr>
      <w:rPr>
        <w:rFonts w:cs="Times New Roman"/>
        <w:sz w:val="24"/>
        <w:szCs w:val="24"/>
      </w:rPr>
    </w:lvl>
  </w:abstractNum>
  <w:abstractNum w:abstractNumId="14">
    <w:nsid w:val="00000021"/>
    <w:multiLevelType w:val="singleLevel"/>
    <w:tmpl w:val="00000021"/>
    <w:name w:val="WW8Num35"/>
    <w:lvl w:ilvl="0">
      <w:start w:val="3"/>
      <w:numFmt w:val="decimal"/>
      <w:lvlText w:val="%1."/>
      <w:lvlJc w:val="left"/>
      <w:pPr>
        <w:tabs>
          <w:tab w:val="num" w:pos="0"/>
        </w:tabs>
        <w:ind w:left="360" w:hanging="360"/>
      </w:pPr>
      <w:rPr>
        <w:rFonts w:cs="Times New Roman"/>
        <w:sz w:val="24"/>
        <w:szCs w:val="24"/>
      </w:rPr>
    </w:lvl>
  </w:abstractNum>
  <w:abstractNum w:abstractNumId="15">
    <w:nsid w:val="00000023"/>
    <w:multiLevelType w:val="singleLevel"/>
    <w:tmpl w:val="00000023"/>
    <w:name w:val="WW8Num37"/>
    <w:lvl w:ilvl="0">
      <w:start w:val="1"/>
      <w:numFmt w:val="lowerLetter"/>
      <w:lvlText w:val="%1)"/>
      <w:lvlJc w:val="left"/>
      <w:pPr>
        <w:tabs>
          <w:tab w:val="num" w:pos="0"/>
        </w:tabs>
        <w:ind w:left="1068" w:hanging="360"/>
      </w:pPr>
      <w:rPr>
        <w:rFonts w:cs="Times New Roman"/>
        <w:sz w:val="24"/>
        <w:szCs w:val="24"/>
      </w:rPr>
    </w:lvl>
  </w:abstractNum>
  <w:abstractNum w:abstractNumId="16">
    <w:nsid w:val="00000025"/>
    <w:multiLevelType w:val="singleLevel"/>
    <w:tmpl w:val="00000025"/>
    <w:name w:val="WW8Num39"/>
    <w:lvl w:ilvl="0">
      <w:start w:val="1"/>
      <w:numFmt w:val="decimal"/>
      <w:lvlText w:val="%1)"/>
      <w:lvlJc w:val="left"/>
      <w:pPr>
        <w:tabs>
          <w:tab w:val="num" w:pos="0"/>
        </w:tabs>
        <w:ind w:left="720" w:hanging="360"/>
      </w:pPr>
      <w:rPr>
        <w:rFonts w:cs="Times New Roman"/>
        <w:sz w:val="24"/>
        <w:szCs w:val="24"/>
      </w:rPr>
    </w:lvl>
  </w:abstractNum>
  <w:abstractNum w:abstractNumId="17">
    <w:nsid w:val="00000026"/>
    <w:multiLevelType w:val="singleLevel"/>
    <w:tmpl w:val="00000026"/>
    <w:name w:val="WW8Num40"/>
    <w:lvl w:ilvl="0">
      <w:start w:val="1"/>
      <w:numFmt w:val="decimal"/>
      <w:lvlText w:val="%1."/>
      <w:lvlJc w:val="left"/>
      <w:pPr>
        <w:tabs>
          <w:tab w:val="num" w:pos="0"/>
        </w:tabs>
        <w:ind w:left="360" w:hanging="360"/>
      </w:pPr>
      <w:rPr>
        <w:rFonts w:cs="Times New Roman"/>
        <w:sz w:val="24"/>
        <w:szCs w:val="24"/>
      </w:rPr>
    </w:lvl>
  </w:abstractNum>
  <w:abstractNum w:abstractNumId="18">
    <w:nsid w:val="0000002F"/>
    <w:multiLevelType w:val="multilevel"/>
    <w:tmpl w:val="0000002F"/>
    <w:lvl w:ilvl="0">
      <w:start w:val="1"/>
      <w:numFmt w:val="decimal"/>
      <w:lvlText w:val="%1)"/>
      <w:lvlJc w:val="left"/>
      <w:pPr>
        <w:tabs>
          <w:tab w:val="num" w:pos="0"/>
        </w:tabs>
        <w:ind w:left="720" w:hanging="360"/>
      </w:pPr>
      <w:rPr>
        <w:rFonts w:cs="Times New Roman"/>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sz w:val="24"/>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00000030"/>
    <w:multiLevelType w:val="multilevel"/>
    <w:tmpl w:val="00000030"/>
    <w:lvl w:ilvl="0">
      <w:start w:val="1"/>
      <w:numFmt w:val="decimal"/>
      <w:lvlText w:val="%1."/>
      <w:lvlJc w:val="left"/>
      <w:pPr>
        <w:tabs>
          <w:tab w:val="num" w:pos="0"/>
        </w:tabs>
        <w:ind w:left="360" w:hanging="360"/>
      </w:pPr>
      <w:rPr>
        <w:rFonts w:cs="Times New Roman"/>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00000032"/>
    <w:multiLevelType w:val="multilevel"/>
    <w:tmpl w:val="00000032"/>
    <w:lvl w:ilvl="0">
      <w:start w:val="3"/>
      <w:numFmt w:val="decimal"/>
      <w:lvlText w:val="%1."/>
      <w:lvlJc w:val="left"/>
      <w:pPr>
        <w:tabs>
          <w:tab w:val="num" w:pos="0"/>
        </w:tabs>
        <w:ind w:left="360" w:hanging="360"/>
      </w:pPr>
      <w:rPr>
        <w:rFonts w:cs="Times New Roman"/>
        <w:bCs/>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00000033"/>
    <w:multiLevelType w:val="multilevel"/>
    <w:tmpl w:val="00000033"/>
    <w:lvl w:ilvl="0">
      <w:start w:val="1"/>
      <w:numFmt w:val="decimal"/>
      <w:lvlText w:val="%1."/>
      <w:lvlJc w:val="left"/>
      <w:pPr>
        <w:tabs>
          <w:tab w:val="num" w:pos="0"/>
        </w:tabs>
        <w:ind w:left="360" w:hanging="360"/>
      </w:pPr>
      <w:rPr>
        <w:rFonts w:cs="Times New Roman"/>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00000034"/>
    <w:multiLevelType w:val="multilevel"/>
    <w:tmpl w:val="00000034"/>
    <w:lvl w:ilvl="0">
      <w:start w:val="1"/>
      <w:numFmt w:val="decimal"/>
      <w:lvlText w:val="%1)"/>
      <w:lvlJc w:val="left"/>
      <w:pPr>
        <w:tabs>
          <w:tab w:val="num" w:pos="0"/>
        </w:tabs>
        <w:ind w:left="720" w:hanging="360"/>
      </w:pPr>
      <w:rPr>
        <w:rFonts w:cs="Times New Roman"/>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sz w:val="24"/>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00000035"/>
    <w:multiLevelType w:val="multilevel"/>
    <w:tmpl w:val="00000035"/>
    <w:lvl w:ilvl="0">
      <w:start w:val="2"/>
      <w:numFmt w:val="decimal"/>
      <w:lvlText w:val="%1."/>
      <w:lvlJc w:val="left"/>
      <w:pPr>
        <w:tabs>
          <w:tab w:val="num" w:pos="0"/>
        </w:tabs>
        <w:ind w:left="360" w:hanging="360"/>
      </w:pPr>
      <w:rPr>
        <w:rFonts w:cs="Times New Roman"/>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00000042"/>
    <w:multiLevelType w:val="multilevel"/>
    <w:tmpl w:val="0000004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rPr>
        <w:rFonts w:ascii="Times New Roman" w:eastAsia="Times New Roman" w:hAnsi="Times New Roman" w:cs="Times New Roman"/>
      </w:r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nsid w:val="00000043"/>
    <w:multiLevelType w:val="multilevel"/>
    <w:tmpl w:val="C0E48E88"/>
    <w:lvl w:ilvl="0">
      <w:start w:val="1"/>
      <w:numFmt w:val="decimal"/>
      <w:lvlText w:val="%1)"/>
      <w:lvlJc w:val="left"/>
      <w:pPr>
        <w:tabs>
          <w:tab w:val="num" w:pos="0"/>
        </w:tabs>
        <w:ind w:left="720" w:hanging="360"/>
      </w:pPr>
      <w:rPr>
        <w:rFonts w:cs="Times New Roman"/>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00000044"/>
    <w:multiLevelType w:val="multilevel"/>
    <w:tmpl w:val="00000044"/>
    <w:lvl w:ilvl="0">
      <w:start w:val="1"/>
      <w:numFmt w:val="decimal"/>
      <w:lvlText w:val="%1)"/>
      <w:lvlJc w:val="left"/>
      <w:pPr>
        <w:tabs>
          <w:tab w:val="num" w:pos="0"/>
        </w:tabs>
        <w:ind w:left="720" w:hanging="360"/>
      </w:pPr>
      <w:rPr>
        <w:rFonts w:cs="Times New Roman"/>
        <w:bCs/>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nsid w:val="00000045"/>
    <w:multiLevelType w:val="multilevel"/>
    <w:tmpl w:val="0000004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nsid w:val="00000046"/>
    <w:multiLevelType w:val="multilevel"/>
    <w:tmpl w:val="000000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nsid w:val="00000047"/>
    <w:multiLevelType w:val="multilevel"/>
    <w:tmpl w:val="0000004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nsid w:val="00000048"/>
    <w:multiLevelType w:val="multilevel"/>
    <w:tmpl w:val="00000048"/>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1">
    <w:nsid w:val="16712C61"/>
    <w:multiLevelType w:val="hybridMultilevel"/>
    <w:tmpl w:val="2DDCBBE4"/>
    <w:lvl w:ilvl="0" w:tplc="04150017">
      <w:start w:val="1"/>
      <w:numFmt w:val="lowerLetter"/>
      <w:lvlText w:val="%1)"/>
      <w:lvlJc w:val="left"/>
      <w:pPr>
        <w:ind w:left="1230" w:hanging="360"/>
      </w:pPr>
    </w:lvl>
    <w:lvl w:ilvl="1" w:tplc="04150017">
      <w:start w:val="1"/>
      <w:numFmt w:val="lowerLetter"/>
      <w:lvlText w:val="%2)"/>
      <w:lvlJc w:val="left"/>
      <w:pPr>
        <w:ind w:left="1950" w:hanging="360"/>
      </w:pPr>
    </w:lvl>
    <w:lvl w:ilvl="2" w:tplc="0415001B">
      <w:start w:val="1"/>
      <w:numFmt w:val="lowerRoman"/>
      <w:lvlText w:val="%3."/>
      <w:lvlJc w:val="right"/>
      <w:pPr>
        <w:ind w:left="2670" w:hanging="180"/>
      </w:pPr>
    </w:lvl>
    <w:lvl w:ilvl="3" w:tplc="0415000F">
      <w:start w:val="1"/>
      <w:numFmt w:val="decimal"/>
      <w:lvlText w:val="%4."/>
      <w:lvlJc w:val="left"/>
      <w:pPr>
        <w:ind w:left="3390" w:hanging="360"/>
      </w:pPr>
    </w:lvl>
    <w:lvl w:ilvl="4" w:tplc="04150019">
      <w:start w:val="1"/>
      <w:numFmt w:val="lowerLetter"/>
      <w:lvlText w:val="%5."/>
      <w:lvlJc w:val="left"/>
      <w:pPr>
        <w:ind w:left="4110" w:hanging="360"/>
      </w:pPr>
    </w:lvl>
    <w:lvl w:ilvl="5" w:tplc="0415001B">
      <w:start w:val="1"/>
      <w:numFmt w:val="lowerRoman"/>
      <w:lvlText w:val="%6."/>
      <w:lvlJc w:val="right"/>
      <w:pPr>
        <w:ind w:left="4830" w:hanging="180"/>
      </w:pPr>
    </w:lvl>
    <w:lvl w:ilvl="6" w:tplc="0415000F">
      <w:start w:val="1"/>
      <w:numFmt w:val="decimal"/>
      <w:lvlText w:val="%7."/>
      <w:lvlJc w:val="left"/>
      <w:pPr>
        <w:ind w:left="5550" w:hanging="360"/>
      </w:pPr>
    </w:lvl>
    <w:lvl w:ilvl="7" w:tplc="04150019">
      <w:start w:val="1"/>
      <w:numFmt w:val="lowerLetter"/>
      <w:lvlText w:val="%8."/>
      <w:lvlJc w:val="left"/>
      <w:pPr>
        <w:ind w:left="6270" w:hanging="360"/>
      </w:pPr>
    </w:lvl>
    <w:lvl w:ilvl="8" w:tplc="0415001B">
      <w:start w:val="1"/>
      <w:numFmt w:val="lowerRoman"/>
      <w:lvlText w:val="%9."/>
      <w:lvlJc w:val="right"/>
      <w:pPr>
        <w:ind w:left="6990" w:hanging="180"/>
      </w:pPr>
    </w:lvl>
  </w:abstractNum>
  <w:abstractNum w:abstractNumId="32">
    <w:nsid w:val="1DA32B27"/>
    <w:multiLevelType w:val="multilevel"/>
    <w:tmpl w:val="4B380EB8"/>
    <w:lvl w:ilvl="0">
      <w:start w:val="2"/>
      <w:numFmt w:val="decimal"/>
      <w:lvlText w:val="%1."/>
      <w:lvlJc w:val="left"/>
      <w:pPr>
        <w:ind w:left="360" w:hanging="360"/>
      </w:pPr>
    </w:lvl>
    <w:lvl w:ilvl="1">
      <w:start w:val="1"/>
      <w:numFmt w:val="decimal"/>
      <w:lvlText w:val="%2)"/>
      <w:lvlJc w:val="left"/>
      <w:pPr>
        <w:ind w:left="1065" w:hanging="36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33">
    <w:nsid w:val="21FE4156"/>
    <w:multiLevelType w:val="hybridMultilevel"/>
    <w:tmpl w:val="E9B8EC94"/>
    <w:lvl w:ilvl="0" w:tplc="A0C09332">
      <w:start w:val="1"/>
      <w:numFmt w:val="lowerLetter"/>
      <w:lvlText w:val="%1)"/>
      <w:lvlJc w:val="left"/>
      <w:pPr>
        <w:ind w:left="786" w:hanging="360"/>
      </w:pPr>
      <w:rPr>
        <w:i w:val="0"/>
        <w:iCs w:val="0"/>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0415000F">
      <w:start w:val="1"/>
      <w:numFmt w:val="decimal"/>
      <w:lvlText w:val="%4."/>
      <w:lvlJc w:val="left"/>
      <w:pPr>
        <w:ind w:left="3873" w:hanging="360"/>
      </w:pPr>
    </w:lvl>
    <w:lvl w:ilvl="4" w:tplc="04150019">
      <w:start w:val="1"/>
      <w:numFmt w:val="lowerLetter"/>
      <w:lvlText w:val="%5."/>
      <w:lvlJc w:val="left"/>
      <w:pPr>
        <w:ind w:left="4593" w:hanging="360"/>
      </w:pPr>
    </w:lvl>
    <w:lvl w:ilvl="5" w:tplc="0415001B">
      <w:start w:val="1"/>
      <w:numFmt w:val="lowerRoman"/>
      <w:lvlText w:val="%6."/>
      <w:lvlJc w:val="right"/>
      <w:pPr>
        <w:ind w:left="5313" w:hanging="180"/>
      </w:pPr>
    </w:lvl>
    <w:lvl w:ilvl="6" w:tplc="0415000F">
      <w:start w:val="1"/>
      <w:numFmt w:val="decimal"/>
      <w:lvlText w:val="%7."/>
      <w:lvlJc w:val="left"/>
      <w:pPr>
        <w:ind w:left="6033" w:hanging="360"/>
      </w:pPr>
    </w:lvl>
    <w:lvl w:ilvl="7" w:tplc="04150019">
      <w:start w:val="1"/>
      <w:numFmt w:val="lowerLetter"/>
      <w:lvlText w:val="%8."/>
      <w:lvlJc w:val="left"/>
      <w:pPr>
        <w:ind w:left="6753" w:hanging="360"/>
      </w:pPr>
    </w:lvl>
    <w:lvl w:ilvl="8" w:tplc="0415001B">
      <w:start w:val="1"/>
      <w:numFmt w:val="lowerRoman"/>
      <w:lvlText w:val="%9."/>
      <w:lvlJc w:val="right"/>
      <w:pPr>
        <w:ind w:left="7473" w:hanging="180"/>
      </w:pPr>
    </w:lvl>
  </w:abstractNum>
  <w:abstractNum w:abstractNumId="34">
    <w:nsid w:val="38C47F8D"/>
    <w:multiLevelType w:val="hybridMultilevel"/>
    <w:tmpl w:val="34DE9CD8"/>
    <w:lvl w:ilvl="0" w:tplc="04150011">
      <w:start w:val="1"/>
      <w:numFmt w:val="decimal"/>
      <w:lvlText w:val="%1)"/>
      <w:lvlJc w:val="left"/>
      <w:pPr>
        <w:ind w:left="644"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5">
    <w:nsid w:val="3EF751C8"/>
    <w:multiLevelType w:val="hybridMultilevel"/>
    <w:tmpl w:val="3F341476"/>
    <w:lvl w:ilvl="0" w:tplc="809E9D8A">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36">
    <w:nsid w:val="429A4048"/>
    <w:multiLevelType w:val="hybridMultilevel"/>
    <w:tmpl w:val="607CF59A"/>
    <w:lvl w:ilvl="0" w:tplc="0415000F">
      <w:start w:val="1"/>
      <w:numFmt w:val="decimal"/>
      <w:lvlText w:val="%1."/>
      <w:lvlJc w:val="left"/>
      <w:pPr>
        <w:ind w:left="720" w:hanging="360"/>
      </w:pPr>
    </w:lvl>
    <w:lvl w:ilvl="1" w:tplc="9768FC2E">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42DF2543"/>
    <w:multiLevelType w:val="hybridMultilevel"/>
    <w:tmpl w:val="023C0452"/>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8">
    <w:nsid w:val="47252AEA"/>
    <w:multiLevelType w:val="multilevel"/>
    <w:tmpl w:val="3BE88274"/>
    <w:lvl w:ilvl="0">
      <w:start w:val="3"/>
      <w:numFmt w:val="decimal"/>
      <w:lvlText w:val="%1."/>
      <w:lvlJc w:val="left"/>
      <w:pPr>
        <w:ind w:left="360" w:hanging="360"/>
      </w:pPr>
    </w:lvl>
    <w:lvl w:ilvl="1">
      <w:start w:val="1"/>
      <w:numFmt w:val="lowerLetter"/>
      <w:lvlText w:val="%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9">
    <w:nsid w:val="555E3FA9"/>
    <w:multiLevelType w:val="multilevel"/>
    <w:tmpl w:val="28DC0B5A"/>
    <w:lvl w:ilvl="0">
      <w:start w:val="5"/>
      <w:numFmt w:val="decimal"/>
      <w:lvlText w:val="%1."/>
      <w:lvlJc w:val="left"/>
      <w:pPr>
        <w:tabs>
          <w:tab w:val="num" w:pos="360"/>
        </w:tabs>
        <w:ind w:left="360" w:hanging="360"/>
      </w:pPr>
    </w:lvl>
    <w:lvl w:ilvl="1">
      <w:start w:val="1"/>
      <w:numFmt w:val="decimal"/>
      <w:lvlText w:val="%2)"/>
      <w:lvlJc w:val="left"/>
      <w:pPr>
        <w:tabs>
          <w:tab w:val="num" w:pos="792"/>
        </w:tabs>
        <w:ind w:left="792" w:hanging="432"/>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564152DC"/>
    <w:multiLevelType w:val="hybridMultilevel"/>
    <w:tmpl w:val="D772EBAC"/>
    <w:lvl w:ilvl="0" w:tplc="60FACB18">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1">
    <w:nsid w:val="5A7E618B"/>
    <w:multiLevelType w:val="multilevel"/>
    <w:tmpl w:val="0520DA5C"/>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2">
    <w:nsid w:val="5ED31A29"/>
    <w:multiLevelType w:val="multilevel"/>
    <w:tmpl w:val="0000002F"/>
    <w:lvl w:ilvl="0">
      <w:start w:val="1"/>
      <w:numFmt w:val="decimal"/>
      <w:lvlText w:val="%1)"/>
      <w:lvlJc w:val="left"/>
      <w:pPr>
        <w:tabs>
          <w:tab w:val="num" w:pos="-76"/>
        </w:tabs>
        <w:ind w:left="644" w:hanging="360"/>
      </w:pPr>
      <w:rPr>
        <w:rFonts w:cs="Times New Roman"/>
        <w:sz w:val="24"/>
        <w:szCs w:val="24"/>
      </w:r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rPr>
        <w:rFonts w:cs="Times New Roman"/>
        <w:sz w:val="24"/>
        <w:szCs w:val="24"/>
      </w:r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43">
    <w:nsid w:val="5F7D0A90"/>
    <w:multiLevelType w:val="multilevel"/>
    <w:tmpl w:val="1EEC93C6"/>
    <w:lvl w:ilvl="0">
      <w:start w:val="3"/>
      <w:numFmt w:val="decimal"/>
      <w:lvlText w:val="%1."/>
      <w:lvlJc w:val="left"/>
      <w:pPr>
        <w:ind w:left="92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02"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63BB3AF6"/>
    <w:multiLevelType w:val="multilevel"/>
    <w:tmpl w:val="63922D2E"/>
    <w:lvl w:ilvl="0">
      <w:start w:val="5"/>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lowerLetter"/>
      <w:lvlText w:val="%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nsid w:val="6AED564B"/>
    <w:multiLevelType w:val="hybridMultilevel"/>
    <w:tmpl w:val="799CF288"/>
    <w:lvl w:ilvl="0" w:tplc="809E9D8A">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46">
    <w:nsid w:val="6F916471"/>
    <w:multiLevelType w:val="multilevel"/>
    <w:tmpl w:val="AC0CE7B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1080"/>
        </w:tabs>
        <w:ind w:left="1080" w:hanging="360"/>
      </w:pPr>
      <w:rPr>
        <w:rFonts w:hint="default"/>
      </w:rPr>
    </w:lvl>
    <w:lvl w:ilvl="2">
      <w:start w:val="6"/>
      <w:numFmt w:val="decimal"/>
      <w:lvlText w:val="%3."/>
      <w:lvlJc w:val="left"/>
      <w:pPr>
        <w:tabs>
          <w:tab w:val="num" w:pos="1800"/>
        </w:tabs>
        <w:ind w:left="1800" w:hanging="360"/>
      </w:pPr>
      <w:rPr>
        <w:rFonts w:cs="Times New Roman" w:hint="default"/>
        <w:sz w:val="24"/>
        <w:szCs w:val="24"/>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7">
    <w:nsid w:val="73694C78"/>
    <w:multiLevelType w:val="hybridMultilevel"/>
    <w:tmpl w:val="0BC0FF50"/>
    <w:lvl w:ilvl="0" w:tplc="573054C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nsid w:val="75AC1533"/>
    <w:multiLevelType w:val="hybridMultilevel"/>
    <w:tmpl w:val="F8AA24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nsid w:val="79592618"/>
    <w:multiLevelType w:val="hybridMultilevel"/>
    <w:tmpl w:val="57E44EE4"/>
    <w:lvl w:ilvl="0" w:tplc="A7D2C6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nsid w:val="7BB0680D"/>
    <w:multiLevelType w:val="hybridMultilevel"/>
    <w:tmpl w:val="6FCC71D6"/>
    <w:lvl w:ilvl="0" w:tplc="2F6EE51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nsid w:val="7DC72038"/>
    <w:multiLevelType w:val="hybridMultilevel"/>
    <w:tmpl w:val="B6962F3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abstractNumId w:val="6"/>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10"/>
    <w:lvlOverride w:ilvl="0">
      <w:startOverride w:val="2"/>
    </w:lvlOverride>
  </w:num>
  <w:num w:numId="14">
    <w:abstractNumId w:val="1"/>
    <w:lvlOverride w:ilvl="0">
      <w:startOverride w:val="1"/>
    </w:lvlOverride>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5"/>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num>
  <w:num w:numId="35">
    <w:abstractNumId w:val="15"/>
    <w:lvlOverride w:ilvl="0">
      <w:startOverride w:val="1"/>
    </w:lvlOverride>
  </w:num>
  <w:num w:numId="36">
    <w:abstractNumId w:val="4"/>
    <w:lvlOverride w:ilvl="0">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2"/>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3"/>
    </w:lvlOverride>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5"/>
    </w:lvlOverride>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num>
  <w:num w:numId="48">
    <w:abstractNumId w:val="12"/>
    <w:lvlOverride w:ilvl="0">
      <w:startOverride w:val="1"/>
    </w:lvlOverride>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num>
  <w:num w:numId="51">
    <w:abstractNumId w:val="34"/>
  </w:num>
  <w:num w:numId="52">
    <w:abstractNumId w:val="42"/>
  </w:num>
  <w:num w:numId="53">
    <w:abstractNumId w:val="46"/>
  </w:num>
  <w:num w:numId="54">
    <w:abstractNumId w:val="49"/>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docVars>
    <w:docVar w:name="LE_LinkChangesUpdateDate" w:val="2022-08-08"/>
    <w:docVar w:name="LE_Links" w:val="{C4ED4EFC-707D-4127-A621-39C26715240A}"/>
  </w:docVars>
  <w:rsids>
    <w:rsidRoot w:val="00BE5C08"/>
    <w:rsid w:val="000030B5"/>
    <w:rsid w:val="00007CAB"/>
    <w:rsid w:val="00033C94"/>
    <w:rsid w:val="00060270"/>
    <w:rsid w:val="000C3510"/>
    <w:rsid w:val="000E1F56"/>
    <w:rsid w:val="001302CB"/>
    <w:rsid w:val="001657E6"/>
    <w:rsid w:val="00166028"/>
    <w:rsid w:val="00177105"/>
    <w:rsid w:val="00180F6E"/>
    <w:rsid w:val="00182438"/>
    <w:rsid w:val="001E1D83"/>
    <w:rsid w:val="001E5549"/>
    <w:rsid w:val="001F2D5E"/>
    <w:rsid w:val="001F3E12"/>
    <w:rsid w:val="00206F79"/>
    <w:rsid w:val="00223035"/>
    <w:rsid w:val="0024147D"/>
    <w:rsid w:val="00250385"/>
    <w:rsid w:val="002652AD"/>
    <w:rsid w:val="002955E8"/>
    <w:rsid w:val="002C4B61"/>
    <w:rsid w:val="002C61A2"/>
    <w:rsid w:val="002D1FB3"/>
    <w:rsid w:val="002D2157"/>
    <w:rsid w:val="002E3ED8"/>
    <w:rsid w:val="002F008A"/>
    <w:rsid w:val="003278A7"/>
    <w:rsid w:val="0032790B"/>
    <w:rsid w:val="003367F3"/>
    <w:rsid w:val="0034228E"/>
    <w:rsid w:val="003571F8"/>
    <w:rsid w:val="00372B81"/>
    <w:rsid w:val="00374840"/>
    <w:rsid w:val="00385828"/>
    <w:rsid w:val="00390582"/>
    <w:rsid w:val="00392789"/>
    <w:rsid w:val="003E3F8E"/>
    <w:rsid w:val="003E614D"/>
    <w:rsid w:val="003F1205"/>
    <w:rsid w:val="003F5273"/>
    <w:rsid w:val="00414471"/>
    <w:rsid w:val="00414D47"/>
    <w:rsid w:val="0041710D"/>
    <w:rsid w:val="0045448A"/>
    <w:rsid w:val="00473469"/>
    <w:rsid w:val="0047773D"/>
    <w:rsid w:val="00487C71"/>
    <w:rsid w:val="0049632A"/>
    <w:rsid w:val="004B59C2"/>
    <w:rsid w:val="004C009D"/>
    <w:rsid w:val="00511731"/>
    <w:rsid w:val="00544120"/>
    <w:rsid w:val="005675C1"/>
    <w:rsid w:val="005745F5"/>
    <w:rsid w:val="00585BA7"/>
    <w:rsid w:val="0059045B"/>
    <w:rsid w:val="00594D98"/>
    <w:rsid w:val="005D3344"/>
    <w:rsid w:val="005D53DC"/>
    <w:rsid w:val="005E7F37"/>
    <w:rsid w:val="00601134"/>
    <w:rsid w:val="00621429"/>
    <w:rsid w:val="00627B96"/>
    <w:rsid w:val="00630653"/>
    <w:rsid w:val="00647FCF"/>
    <w:rsid w:val="0065659E"/>
    <w:rsid w:val="00660209"/>
    <w:rsid w:val="006606D6"/>
    <w:rsid w:val="00666564"/>
    <w:rsid w:val="00673631"/>
    <w:rsid w:val="00675583"/>
    <w:rsid w:val="00676085"/>
    <w:rsid w:val="00681A30"/>
    <w:rsid w:val="00682053"/>
    <w:rsid w:val="006827CC"/>
    <w:rsid w:val="00697358"/>
    <w:rsid w:val="006A3AA3"/>
    <w:rsid w:val="006B2E8E"/>
    <w:rsid w:val="006D1CFC"/>
    <w:rsid w:val="006D2855"/>
    <w:rsid w:val="006D2E24"/>
    <w:rsid w:val="006E0259"/>
    <w:rsid w:val="006E7B61"/>
    <w:rsid w:val="00701503"/>
    <w:rsid w:val="0071074C"/>
    <w:rsid w:val="00717F90"/>
    <w:rsid w:val="00726815"/>
    <w:rsid w:val="00731956"/>
    <w:rsid w:val="00735A39"/>
    <w:rsid w:val="00737BE7"/>
    <w:rsid w:val="00743BCE"/>
    <w:rsid w:val="00745DFC"/>
    <w:rsid w:val="007971D5"/>
    <w:rsid w:val="007B4F4D"/>
    <w:rsid w:val="007C0E23"/>
    <w:rsid w:val="007D1AFB"/>
    <w:rsid w:val="007D5F8C"/>
    <w:rsid w:val="007E32B5"/>
    <w:rsid w:val="007F42E2"/>
    <w:rsid w:val="007F6159"/>
    <w:rsid w:val="00812B68"/>
    <w:rsid w:val="008165F8"/>
    <w:rsid w:val="00837DAE"/>
    <w:rsid w:val="00855E7F"/>
    <w:rsid w:val="00871F70"/>
    <w:rsid w:val="00890CF9"/>
    <w:rsid w:val="008B0F6A"/>
    <w:rsid w:val="008B31C2"/>
    <w:rsid w:val="008C7298"/>
    <w:rsid w:val="008C735E"/>
    <w:rsid w:val="008D136C"/>
    <w:rsid w:val="008D6B69"/>
    <w:rsid w:val="008F0B9C"/>
    <w:rsid w:val="008F1C12"/>
    <w:rsid w:val="008F393A"/>
    <w:rsid w:val="00923699"/>
    <w:rsid w:val="00953E1C"/>
    <w:rsid w:val="00955FE2"/>
    <w:rsid w:val="00960D0E"/>
    <w:rsid w:val="00974AA5"/>
    <w:rsid w:val="009870DD"/>
    <w:rsid w:val="00990462"/>
    <w:rsid w:val="00997CA3"/>
    <w:rsid w:val="009B670C"/>
    <w:rsid w:val="009C3D90"/>
    <w:rsid w:val="009C5711"/>
    <w:rsid w:val="009C6C17"/>
    <w:rsid w:val="00A0699F"/>
    <w:rsid w:val="00A3738E"/>
    <w:rsid w:val="00A40405"/>
    <w:rsid w:val="00A44F64"/>
    <w:rsid w:val="00A94DC2"/>
    <w:rsid w:val="00AC29A1"/>
    <w:rsid w:val="00AD3F4E"/>
    <w:rsid w:val="00AD7E1C"/>
    <w:rsid w:val="00B31C5D"/>
    <w:rsid w:val="00B47879"/>
    <w:rsid w:val="00B63026"/>
    <w:rsid w:val="00B83883"/>
    <w:rsid w:val="00BB62A2"/>
    <w:rsid w:val="00BC7825"/>
    <w:rsid w:val="00BD26FD"/>
    <w:rsid w:val="00BE5C08"/>
    <w:rsid w:val="00BF0C58"/>
    <w:rsid w:val="00BF175A"/>
    <w:rsid w:val="00C12697"/>
    <w:rsid w:val="00C15167"/>
    <w:rsid w:val="00C17BC4"/>
    <w:rsid w:val="00C21DE2"/>
    <w:rsid w:val="00C21E0D"/>
    <w:rsid w:val="00C237F8"/>
    <w:rsid w:val="00C35C0C"/>
    <w:rsid w:val="00C548AF"/>
    <w:rsid w:val="00C57895"/>
    <w:rsid w:val="00C6534D"/>
    <w:rsid w:val="00C84823"/>
    <w:rsid w:val="00C87012"/>
    <w:rsid w:val="00C952B8"/>
    <w:rsid w:val="00CA186E"/>
    <w:rsid w:val="00D01431"/>
    <w:rsid w:val="00D06D25"/>
    <w:rsid w:val="00D124BB"/>
    <w:rsid w:val="00D149B8"/>
    <w:rsid w:val="00D22A49"/>
    <w:rsid w:val="00D34CC5"/>
    <w:rsid w:val="00D3514F"/>
    <w:rsid w:val="00D40E77"/>
    <w:rsid w:val="00D73422"/>
    <w:rsid w:val="00D74C15"/>
    <w:rsid w:val="00D85C49"/>
    <w:rsid w:val="00D85F0F"/>
    <w:rsid w:val="00D93427"/>
    <w:rsid w:val="00DB0A0A"/>
    <w:rsid w:val="00DB0F04"/>
    <w:rsid w:val="00DC2362"/>
    <w:rsid w:val="00DD7595"/>
    <w:rsid w:val="00DE3238"/>
    <w:rsid w:val="00DE7376"/>
    <w:rsid w:val="00E137E8"/>
    <w:rsid w:val="00E2019D"/>
    <w:rsid w:val="00E36B68"/>
    <w:rsid w:val="00E433FC"/>
    <w:rsid w:val="00E65080"/>
    <w:rsid w:val="00EA75AE"/>
    <w:rsid w:val="00EF0740"/>
    <w:rsid w:val="00F23856"/>
    <w:rsid w:val="00F26CA7"/>
    <w:rsid w:val="00F32563"/>
    <w:rsid w:val="00F743F5"/>
    <w:rsid w:val="00F84046"/>
    <w:rsid w:val="00F92C17"/>
    <w:rsid w:val="00F93159"/>
    <w:rsid w:val="00FA7D3D"/>
    <w:rsid w:val="00FB1456"/>
    <w:rsid w:val="00FB2C1F"/>
    <w:rsid w:val="00FC1709"/>
    <w:rsid w:val="00FE649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A7D3D"/>
    <w:pPr>
      <w:suppressAutoHyphens/>
      <w:spacing w:after="0" w:line="240" w:lineRule="auto"/>
    </w:pPr>
    <w:rPr>
      <w:rFonts w:ascii="Times New Roman" w:eastAsia="Times New Roman" w:hAnsi="Times New Roman" w:cs="Calibri"/>
      <w:sz w:val="20"/>
      <w:szCs w:val="20"/>
      <w:lang w:eastAsia="zh-CN"/>
    </w:rPr>
  </w:style>
  <w:style w:type="paragraph" w:styleId="Nagwek1">
    <w:name w:val="heading 1"/>
    <w:basedOn w:val="Normalny"/>
    <w:next w:val="Normalny"/>
    <w:link w:val="Nagwek1Znak"/>
    <w:qFormat/>
    <w:rsid w:val="007C0E23"/>
    <w:pPr>
      <w:keepNext/>
      <w:numPr>
        <w:numId w:val="1"/>
      </w:numPr>
      <w:outlineLvl w:val="0"/>
    </w:pPr>
    <w:rPr>
      <w:rFonts w:cs="Times New Roman"/>
      <w:b/>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_Paragraph,Multilevel para_II,List Paragraph1,Akapit z listą BS,Bullet1,Bullets,List Paragraph 1,References,List Paragraph (numbered (a)),IBL List Paragraph,List Paragraph nowy,Numbered List Paragraph,Citation List,본문(내용),Lista 1,L1"/>
    <w:basedOn w:val="Normalny"/>
    <w:link w:val="AkapitzlistZnak"/>
    <w:uiPriority w:val="34"/>
    <w:qFormat/>
    <w:rsid w:val="006D2E24"/>
    <w:pPr>
      <w:ind w:left="720"/>
      <w:contextualSpacing/>
    </w:pPr>
  </w:style>
  <w:style w:type="character" w:customStyle="1" w:styleId="Nagwek1Znak">
    <w:name w:val="Nagłówek 1 Znak"/>
    <w:basedOn w:val="Domylnaczcionkaakapitu"/>
    <w:link w:val="Nagwek1"/>
    <w:rsid w:val="007C0E23"/>
    <w:rPr>
      <w:rFonts w:ascii="Times New Roman" w:eastAsia="Times New Roman" w:hAnsi="Times New Roman" w:cs="Times New Roman"/>
      <w:b/>
      <w:sz w:val="24"/>
      <w:szCs w:val="24"/>
      <w:lang w:eastAsia="ar-SA"/>
    </w:rPr>
  </w:style>
  <w:style w:type="paragraph" w:styleId="Nagwek">
    <w:name w:val="header"/>
    <w:basedOn w:val="Normalny"/>
    <w:link w:val="NagwekZnak"/>
    <w:uiPriority w:val="99"/>
    <w:unhideWhenUsed/>
    <w:rsid w:val="00E36B68"/>
    <w:pPr>
      <w:tabs>
        <w:tab w:val="center" w:pos="4536"/>
        <w:tab w:val="right" w:pos="9072"/>
      </w:tabs>
    </w:pPr>
  </w:style>
  <w:style w:type="character" w:customStyle="1" w:styleId="NagwekZnak">
    <w:name w:val="Nagłówek Znak"/>
    <w:basedOn w:val="Domylnaczcionkaakapitu"/>
    <w:link w:val="Nagwek"/>
    <w:uiPriority w:val="99"/>
    <w:rsid w:val="00E36B68"/>
  </w:style>
  <w:style w:type="paragraph" w:styleId="Stopka">
    <w:name w:val="footer"/>
    <w:basedOn w:val="Normalny"/>
    <w:link w:val="StopkaZnak"/>
    <w:uiPriority w:val="99"/>
    <w:unhideWhenUsed/>
    <w:rsid w:val="00E36B68"/>
    <w:pPr>
      <w:tabs>
        <w:tab w:val="center" w:pos="4536"/>
        <w:tab w:val="right" w:pos="9072"/>
      </w:tabs>
    </w:pPr>
  </w:style>
  <w:style w:type="character" w:customStyle="1" w:styleId="StopkaZnak">
    <w:name w:val="Stopka Znak"/>
    <w:basedOn w:val="Domylnaczcionkaakapitu"/>
    <w:link w:val="Stopka"/>
    <w:uiPriority w:val="99"/>
    <w:rsid w:val="00E36B68"/>
  </w:style>
  <w:style w:type="paragraph" w:customStyle="1" w:styleId="Default">
    <w:name w:val="Default"/>
    <w:rsid w:val="00C57895"/>
    <w:pPr>
      <w:autoSpaceDE w:val="0"/>
      <w:autoSpaceDN w:val="0"/>
      <w:adjustRightInd w:val="0"/>
      <w:spacing w:after="0" w:line="240" w:lineRule="auto"/>
    </w:pPr>
    <w:rPr>
      <w:rFonts w:ascii="Cambria" w:hAnsi="Cambria" w:cs="Cambria"/>
      <w:color w:val="000000"/>
      <w:sz w:val="24"/>
      <w:szCs w:val="24"/>
    </w:rPr>
  </w:style>
  <w:style w:type="character" w:styleId="Hipercze">
    <w:name w:val="Hyperlink"/>
    <w:semiHidden/>
    <w:unhideWhenUsed/>
    <w:rsid w:val="00FA7D3D"/>
    <w:rPr>
      <w:color w:val="0000FF"/>
      <w:u w:val="single"/>
    </w:rPr>
  </w:style>
  <w:style w:type="paragraph" w:styleId="Tekstpodstawowywcity">
    <w:name w:val="Body Text Indent"/>
    <w:basedOn w:val="Normalny"/>
    <w:link w:val="TekstpodstawowywcityZnak1"/>
    <w:semiHidden/>
    <w:unhideWhenUsed/>
    <w:rsid w:val="00FA7D3D"/>
    <w:pPr>
      <w:spacing w:after="120"/>
      <w:ind w:left="283"/>
    </w:pPr>
    <w:rPr>
      <w:sz w:val="24"/>
      <w:szCs w:val="24"/>
    </w:rPr>
  </w:style>
  <w:style w:type="character" w:customStyle="1" w:styleId="TekstpodstawowywcityZnak">
    <w:name w:val="Tekst podstawowy wcięty Znak"/>
    <w:basedOn w:val="Domylnaczcionkaakapitu"/>
    <w:link w:val="Wcicietrecitekstu"/>
    <w:uiPriority w:val="99"/>
    <w:semiHidden/>
    <w:rsid w:val="00FA7D3D"/>
    <w:rPr>
      <w:rFonts w:ascii="Times New Roman" w:eastAsia="Times New Roman" w:hAnsi="Times New Roman" w:cs="Calibri"/>
      <w:sz w:val="20"/>
      <w:szCs w:val="20"/>
      <w:lang w:eastAsia="zh-CN"/>
    </w:rPr>
  </w:style>
  <w:style w:type="character" w:customStyle="1" w:styleId="AkapitzlistZnak">
    <w:name w:val="Akapit z listą Znak"/>
    <w:aliases w:val="List_Paragraph Znak,Multilevel para_II Znak,List Paragraph1 Znak,Akapit z listą BS Znak,Bullet1 Znak,Bullets Znak,List Paragraph 1 Znak,References Znak,List Paragraph (numbered (a)) Znak,IBL List Paragraph Znak,Citation List Znak"/>
    <w:link w:val="Akapitzlist"/>
    <w:uiPriority w:val="34"/>
    <w:locked/>
    <w:rsid w:val="00FA7D3D"/>
  </w:style>
  <w:style w:type="paragraph" w:customStyle="1" w:styleId="Standard">
    <w:name w:val="Standard"/>
    <w:qFormat/>
    <w:rsid w:val="00FA7D3D"/>
    <w:pPr>
      <w:widowControl w:val="0"/>
      <w:suppressAutoHyphens/>
      <w:snapToGrid w:val="0"/>
      <w:spacing w:after="0" w:line="240" w:lineRule="auto"/>
    </w:pPr>
    <w:rPr>
      <w:rFonts w:ascii="Times New Roman" w:eastAsia="Times New Roman" w:hAnsi="Times New Roman" w:cs="Calibri"/>
      <w:sz w:val="20"/>
      <w:szCs w:val="20"/>
      <w:lang w:eastAsia="zh-CN"/>
    </w:rPr>
  </w:style>
  <w:style w:type="paragraph" w:customStyle="1" w:styleId="Tekstpodstawowywcity21">
    <w:name w:val="Tekst podstawowy wcięty 21"/>
    <w:basedOn w:val="Normalny"/>
    <w:rsid w:val="00FA7D3D"/>
    <w:pPr>
      <w:spacing w:after="120" w:line="480" w:lineRule="auto"/>
      <w:ind w:left="283"/>
    </w:pPr>
    <w:rPr>
      <w:rFonts w:cs="Times New Roman"/>
    </w:rPr>
  </w:style>
  <w:style w:type="paragraph" w:customStyle="1" w:styleId="Tekstpodstawowywcity31">
    <w:name w:val="Tekst podstawowy wcięty 31"/>
    <w:basedOn w:val="Normalny"/>
    <w:rsid w:val="00FA7D3D"/>
    <w:pPr>
      <w:suppressAutoHyphens w:val="0"/>
      <w:spacing w:after="120"/>
      <w:ind w:left="283"/>
    </w:pPr>
    <w:rPr>
      <w:rFonts w:cs="Times New Roman"/>
      <w:sz w:val="16"/>
      <w:szCs w:val="16"/>
    </w:rPr>
  </w:style>
  <w:style w:type="paragraph" w:customStyle="1" w:styleId="Nagwek61">
    <w:name w:val="Nagłówek 61"/>
    <w:basedOn w:val="Standard"/>
    <w:next w:val="Normalny"/>
    <w:rsid w:val="00FA7D3D"/>
    <w:pPr>
      <w:keepNext/>
      <w:widowControl/>
      <w:tabs>
        <w:tab w:val="num" w:pos="820"/>
      </w:tabs>
      <w:snapToGrid/>
      <w:ind w:left="820" w:hanging="720"/>
    </w:pPr>
    <w:rPr>
      <w:rFonts w:cs="Times New Roman"/>
      <w:kern w:val="2"/>
      <w:sz w:val="28"/>
    </w:rPr>
  </w:style>
  <w:style w:type="paragraph" w:customStyle="1" w:styleId="Textbodyindent">
    <w:name w:val="Text body indent"/>
    <w:basedOn w:val="Standard"/>
    <w:rsid w:val="00FA7D3D"/>
    <w:pPr>
      <w:widowControl/>
      <w:snapToGrid/>
      <w:spacing w:after="120"/>
      <w:ind w:left="283"/>
    </w:pPr>
    <w:rPr>
      <w:rFonts w:cs="Times New Roman"/>
      <w:kern w:val="2"/>
    </w:rPr>
  </w:style>
  <w:style w:type="paragraph" w:customStyle="1" w:styleId="Akapitzlist2">
    <w:name w:val="Akapit z listą2"/>
    <w:basedOn w:val="Normalny"/>
    <w:uiPriority w:val="99"/>
    <w:rsid w:val="00FA7D3D"/>
    <w:pPr>
      <w:suppressAutoHyphens w:val="0"/>
      <w:ind w:left="720"/>
      <w:contextualSpacing/>
      <w:jc w:val="both"/>
    </w:pPr>
    <w:rPr>
      <w:rFonts w:eastAsia="Calibri" w:cs="Times New Roman"/>
      <w:sz w:val="28"/>
      <w:szCs w:val="24"/>
      <w:lang w:eastAsia="pl-PL"/>
    </w:rPr>
  </w:style>
  <w:style w:type="paragraph" w:customStyle="1" w:styleId="Wcicietrecitekstu">
    <w:name w:val="Wcięcie treści tekstu"/>
    <w:basedOn w:val="Normalny"/>
    <w:link w:val="TekstpodstawowywcityZnak"/>
    <w:uiPriority w:val="99"/>
    <w:rsid w:val="00FA7D3D"/>
    <w:pPr>
      <w:suppressAutoHyphens w:val="0"/>
      <w:spacing w:after="120"/>
      <w:ind w:left="283"/>
    </w:pPr>
  </w:style>
  <w:style w:type="character" w:customStyle="1" w:styleId="TekstpodstawowywcityZnak1">
    <w:name w:val="Tekst podstawowy wcięty Znak1"/>
    <w:basedOn w:val="Domylnaczcionkaakapitu"/>
    <w:link w:val="Tekstpodstawowywcity"/>
    <w:semiHidden/>
    <w:locked/>
    <w:rsid w:val="00FA7D3D"/>
    <w:rPr>
      <w:rFonts w:ascii="Times New Roman" w:eastAsia="Times New Roman" w:hAnsi="Times New Roman" w:cs="Calibri"/>
      <w:sz w:val="24"/>
      <w:szCs w:val="24"/>
      <w:lang w:eastAsia="zh-CN"/>
    </w:rPr>
  </w:style>
  <w:style w:type="character" w:customStyle="1" w:styleId="czeinternetowe">
    <w:name w:val="Łącze internetowe"/>
    <w:uiPriority w:val="99"/>
    <w:semiHidden/>
    <w:rsid w:val="00FA7D3D"/>
    <w:rPr>
      <w:color w:val="0000FF"/>
      <w:u w:val="single"/>
    </w:rPr>
  </w:style>
</w:styles>
</file>

<file path=word/webSettings.xml><?xml version="1.0" encoding="utf-8"?>
<w:webSettings xmlns:r="http://schemas.openxmlformats.org/officeDocument/2006/relationships" xmlns:w="http://schemas.openxmlformats.org/wordprocessingml/2006/main">
  <w:divs>
    <w:div w:id="1314873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ziomek@umkonski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gula@umkonskie.pl" TargetMode="External"/><Relationship Id="rId4" Type="http://schemas.openxmlformats.org/officeDocument/2006/relationships/settings" Target="settings.xml"/><Relationship Id="rId9" Type="http://schemas.openxmlformats.org/officeDocument/2006/relationships/hyperlink" Target="mailto:pkloczkowski@umkonskie.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C4ED4EFC-707D-4127-A621-39C26715240A}">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21</Pages>
  <Words>8901</Words>
  <Characters>53406</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Gula</dc:creator>
  <cp:lastModifiedBy>Ewa Prasał</cp:lastModifiedBy>
  <cp:revision>11</cp:revision>
  <cp:lastPrinted>2022-10-20T05:37:00Z</cp:lastPrinted>
  <dcterms:created xsi:type="dcterms:W3CDTF">2022-10-19T09:47:00Z</dcterms:created>
  <dcterms:modified xsi:type="dcterms:W3CDTF">2022-10-20T05:40:00Z</dcterms:modified>
</cp:coreProperties>
</file>