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  <w:r w:rsidRPr="00AD6DCB">
        <w:rPr>
          <w:b/>
          <w:sz w:val="32"/>
          <w:szCs w:val="32"/>
        </w:rPr>
        <w:t>BURMISTRZ  MIASTA  I  GMINY</w:t>
      </w: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  <w:r w:rsidRPr="00AD6DCB">
        <w:rPr>
          <w:b/>
          <w:sz w:val="32"/>
          <w:szCs w:val="32"/>
        </w:rPr>
        <w:t>KOŃSKIE</w:t>
      </w: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AD6DCB" w:rsidRDefault="00B06A25" w:rsidP="00006FEF">
      <w:pPr>
        <w:spacing w:line="360" w:lineRule="auto"/>
        <w:jc w:val="center"/>
        <w:rPr>
          <w:b/>
          <w:sz w:val="52"/>
          <w:szCs w:val="52"/>
        </w:rPr>
      </w:pPr>
      <w:r w:rsidRPr="00AD6DCB">
        <w:rPr>
          <w:b/>
          <w:sz w:val="52"/>
          <w:szCs w:val="52"/>
        </w:rPr>
        <w:t>S P R A W O Z D A N I E</w:t>
      </w: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sz w:val="32"/>
          <w:szCs w:val="32"/>
        </w:rPr>
      </w:pPr>
      <w:r w:rsidRPr="00C22D7A">
        <w:rPr>
          <w:b/>
          <w:sz w:val="32"/>
          <w:szCs w:val="32"/>
        </w:rPr>
        <w:t xml:space="preserve">Z   W Y K O N A N I A   B U D Ż E T U </w:t>
      </w:r>
    </w:p>
    <w:p w:rsidR="00B06A25" w:rsidRPr="00C22D7A" w:rsidRDefault="00B06A25" w:rsidP="00006FEF">
      <w:pPr>
        <w:spacing w:line="360" w:lineRule="auto"/>
        <w:jc w:val="center"/>
        <w:rPr>
          <w:b/>
          <w:sz w:val="32"/>
          <w:szCs w:val="32"/>
        </w:rPr>
      </w:pPr>
      <w:r w:rsidRPr="00C22D7A">
        <w:rPr>
          <w:b/>
          <w:sz w:val="32"/>
          <w:szCs w:val="32"/>
        </w:rPr>
        <w:t xml:space="preserve">Z A </w:t>
      </w:r>
      <w:r w:rsidR="005340B7" w:rsidRPr="00C22D7A">
        <w:rPr>
          <w:b/>
          <w:sz w:val="32"/>
          <w:szCs w:val="32"/>
        </w:rPr>
        <w:t xml:space="preserve">   </w:t>
      </w:r>
      <w:r w:rsidRPr="00C22D7A">
        <w:rPr>
          <w:b/>
          <w:sz w:val="32"/>
          <w:szCs w:val="32"/>
        </w:rPr>
        <w:t>20</w:t>
      </w:r>
      <w:r w:rsidR="00C22D7A" w:rsidRPr="00C22D7A">
        <w:rPr>
          <w:b/>
          <w:sz w:val="32"/>
          <w:szCs w:val="32"/>
        </w:rPr>
        <w:t>2</w:t>
      </w:r>
      <w:r w:rsidR="00CB7546">
        <w:rPr>
          <w:b/>
          <w:sz w:val="32"/>
          <w:szCs w:val="32"/>
        </w:rPr>
        <w:t>1</w:t>
      </w:r>
      <w:r w:rsidRPr="00C22D7A">
        <w:rPr>
          <w:b/>
          <w:sz w:val="32"/>
          <w:szCs w:val="32"/>
        </w:rPr>
        <w:t xml:space="preserve"> </w:t>
      </w:r>
      <w:r w:rsidR="005340B7" w:rsidRPr="00C22D7A">
        <w:rPr>
          <w:b/>
          <w:sz w:val="32"/>
          <w:szCs w:val="32"/>
        </w:rPr>
        <w:t xml:space="preserve">  </w:t>
      </w:r>
      <w:r w:rsidRPr="00C22D7A">
        <w:rPr>
          <w:b/>
          <w:sz w:val="32"/>
          <w:szCs w:val="32"/>
        </w:rPr>
        <w:t>ROK</w:t>
      </w:r>
    </w:p>
    <w:p w:rsidR="00B06A25" w:rsidRPr="00C22D7A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sz w:val="32"/>
          <w:szCs w:val="32"/>
        </w:rPr>
      </w:pPr>
      <w:r w:rsidRPr="00C22D7A">
        <w:rPr>
          <w:b/>
          <w:sz w:val="32"/>
          <w:szCs w:val="32"/>
        </w:rPr>
        <w:t>KOŃSKIE, MARZEC 20</w:t>
      </w:r>
      <w:r w:rsidR="00BC3F93" w:rsidRPr="00C22D7A">
        <w:rPr>
          <w:b/>
          <w:sz w:val="32"/>
          <w:szCs w:val="32"/>
        </w:rPr>
        <w:t>2</w:t>
      </w:r>
      <w:r w:rsidR="00CB7546">
        <w:rPr>
          <w:b/>
          <w:sz w:val="32"/>
          <w:szCs w:val="32"/>
        </w:rPr>
        <w:t>2</w:t>
      </w:r>
      <w:r w:rsidRPr="00C22D7A">
        <w:rPr>
          <w:b/>
          <w:sz w:val="32"/>
          <w:szCs w:val="32"/>
        </w:rPr>
        <w:t xml:space="preserve"> ROK</w:t>
      </w:r>
    </w:p>
    <w:p w:rsidR="00EC796E" w:rsidRPr="00C22D7A" w:rsidRDefault="00EC796E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B7546" w:rsidRDefault="00B06A25" w:rsidP="00DC2FB8">
      <w:pPr>
        <w:spacing w:line="360" w:lineRule="auto"/>
        <w:jc w:val="both"/>
        <w:rPr>
          <w:b/>
          <w:bCs/>
        </w:rPr>
      </w:pPr>
      <w:r w:rsidRPr="00C22D7A">
        <w:rPr>
          <w:bCs/>
          <w:color w:val="FF0000"/>
          <w:sz w:val="28"/>
        </w:rPr>
        <w:lastRenderedPageBreak/>
        <w:tab/>
      </w:r>
      <w:r w:rsidRPr="00CB7546">
        <w:rPr>
          <w:bCs/>
        </w:rPr>
        <w:t>Miasto i Gmina Końskie zajmuje powierzchnię 25 01</w:t>
      </w:r>
      <w:r w:rsidR="003D2566" w:rsidRPr="00CB7546">
        <w:rPr>
          <w:bCs/>
        </w:rPr>
        <w:t>4</w:t>
      </w:r>
      <w:r w:rsidRPr="00CB7546">
        <w:rPr>
          <w:bCs/>
        </w:rPr>
        <w:t xml:space="preserve"> ha. Miasto zajmuje 1</w:t>
      </w:r>
      <w:r w:rsidR="00CD5204" w:rsidRPr="00CB7546">
        <w:rPr>
          <w:bCs/>
        </w:rPr>
        <w:t xml:space="preserve"> </w:t>
      </w:r>
      <w:r w:rsidRPr="00CB7546">
        <w:rPr>
          <w:bCs/>
        </w:rPr>
        <w:t>770 ha, zaś Gmina 23 24</w:t>
      </w:r>
      <w:r w:rsidR="003D2566" w:rsidRPr="00CB7546">
        <w:rPr>
          <w:bCs/>
        </w:rPr>
        <w:t>4</w:t>
      </w:r>
      <w:r w:rsidRPr="00CB7546">
        <w:rPr>
          <w:bCs/>
        </w:rPr>
        <w:t xml:space="preserve"> ha. Ponad połowę powierzchni ogółem zajmują lasy i grunty leśne – </w:t>
      </w:r>
      <w:r w:rsidR="00CD5204" w:rsidRPr="00CB7546">
        <w:rPr>
          <w:bCs/>
        </w:rPr>
        <w:t xml:space="preserve">12 </w:t>
      </w:r>
      <w:r w:rsidR="006B720C" w:rsidRPr="00CB7546">
        <w:rPr>
          <w:bCs/>
        </w:rPr>
        <w:t>8</w:t>
      </w:r>
      <w:r w:rsidR="003D2566" w:rsidRPr="00CB7546">
        <w:rPr>
          <w:bCs/>
        </w:rPr>
        <w:t>80</w:t>
      </w:r>
      <w:r w:rsidRPr="00CB7546">
        <w:rPr>
          <w:bCs/>
        </w:rPr>
        <w:t xml:space="preserve"> ha.</w:t>
      </w:r>
    </w:p>
    <w:p w:rsidR="00B06A25" w:rsidRPr="00CB7546" w:rsidRDefault="00B06A25" w:rsidP="00DC2FB8">
      <w:pPr>
        <w:spacing w:line="360" w:lineRule="auto"/>
        <w:jc w:val="both"/>
        <w:rPr>
          <w:bCs/>
        </w:rPr>
      </w:pPr>
      <w:r w:rsidRPr="00CB7546">
        <w:rPr>
          <w:b/>
          <w:bCs/>
        </w:rPr>
        <w:tab/>
      </w:r>
      <w:r w:rsidRPr="00CB7546">
        <w:rPr>
          <w:bCs/>
        </w:rPr>
        <w:t>Na dzień 31 grudnia 20</w:t>
      </w:r>
      <w:r w:rsidR="008A6A0F" w:rsidRPr="00CB7546">
        <w:rPr>
          <w:bCs/>
        </w:rPr>
        <w:t>2</w:t>
      </w:r>
      <w:r w:rsidR="00CB7546" w:rsidRPr="00CB7546">
        <w:rPr>
          <w:bCs/>
        </w:rPr>
        <w:t>1</w:t>
      </w:r>
      <w:r w:rsidRPr="00CB7546">
        <w:rPr>
          <w:bCs/>
        </w:rPr>
        <w:t xml:space="preserve"> roku Gmina Końskie liczyła </w:t>
      </w:r>
      <w:r w:rsidR="009A23C8" w:rsidRPr="00CB7546">
        <w:rPr>
          <w:bCs/>
        </w:rPr>
        <w:t xml:space="preserve">34 </w:t>
      </w:r>
      <w:r w:rsidR="00CB7546" w:rsidRPr="00CB7546">
        <w:rPr>
          <w:bCs/>
        </w:rPr>
        <w:t>17</w:t>
      </w:r>
      <w:r w:rsidR="009A23C8" w:rsidRPr="00CB7546">
        <w:rPr>
          <w:bCs/>
        </w:rPr>
        <w:t>8</w:t>
      </w:r>
      <w:r w:rsidRPr="00CB7546">
        <w:rPr>
          <w:bCs/>
        </w:rPr>
        <w:t xml:space="preserve"> mieszkańców, w tym </w:t>
      </w:r>
      <w:r w:rsidR="009A23C8" w:rsidRPr="00CB7546">
        <w:rPr>
          <w:bCs/>
        </w:rPr>
        <w:t xml:space="preserve">18 </w:t>
      </w:r>
      <w:r w:rsidR="00CB7546" w:rsidRPr="00CB7546">
        <w:rPr>
          <w:bCs/>
        </w:rPr>
        <w:t>366</w:t>
      </w:r>
      <w:r w:rsidRPr="00CB7546">
        <w:rPr>
          <w:bCs/>
        </w:rPr>
        <w:t xml:space="preserve"> </w:t>
      </w:r>
      <w:r w:rsidR="00230310" w:rsidRPr="00CB7546">
        <w:rPr>
          <w:bCs/>
        </w:rPr>
        <w:br/>
      </w:r>
      <w:r w:rsidR="009A23C8" w:rsidRPr="00CB7546">
        <w:rPr>
          <w:bCs/>
        </w:rPr>
        <w:t xml:space="preserve">w mieście, </w:t>
      </w:r>
      <w:r w:rsidR="00CB7546" w:rsidRPr="00CB7546">
        <w:rPr>
          <w:bCs/>
        </w:rPr>
        <w:t>15 812</w:t>
      </w:r>
      <w:r w:rsidRPr="00CB7546">
        <w:rPr>
          <w:bCs/>
        </w:rPr>
        <w:t xml:space="preserve"> na wsi.</w:t>
      </w:r>
    </w:p>
    <w:p w:rsidR="00B06A25" w:rsidRPr="00CB7546" w:rsidRDefault="00B06A25" w:rsidP="00DC2FB8">
      <w:pPr>
        <w:spacing w:line="360" w:lineRule="auto"/>
        <w:jc w:val="both"/>
        <w:rPr>
          <w:bCs/>
        </w:rPr>
      </w:pPr>
      <w:r w:rsidRPr="00CB7546">
        <w:rPr>
          <w:bCs/>
        </w:rPr>
        <w:t>Liczba ludności w porównaniu do 20</w:t>
      </w:r>
      <w:r w:rsidR="00CB7546" w:rsidRPr="00CB7546">
        <w:rPr>
          <w:bCs/>
        </w:rPr>
        <w:t>20</w:t>
      </w:r>
      <w:r w:rsidRPr="00CB7546">
        <w:rPr>
          <w:bCs/>
        </w:rPr>
        <w:t xml:space="preserve"> r. </w:t>
      </w:r>
      <w:r w:rsidR="006A37FE" w:rsidRPr="00CB7546">
        <w:rPr>
          <w:bCs/>
        </w:rPr>
        <w:t>z</w:t>
      </w:r>
      <w:r w:rsidR="006D0216" w:rsidRPr="00CB7546">
        <w:rPr>
          <w:bCs/>
        </w:rPr>
        <w:t>mniej</w:t>
      </w:r>
      <w:r w:rsidR="006A37FE" w:rsidRPr="00CB7546">
        <w:rPr>
          <w:bCs/>
        </w:rPr>
        <w:t>szyła się</w:t>
      </w:r>
      <w:r w:rsidRPr="00CB7546">
        <w:rPr>
          <w:bCs/>
        </w:rPr>
        <w:t xml:space="preserve"> o </w:t>
      </w:r>
      <w:r w:rsidR="00CB7546" w:rsidRPr="00CB7546">
        <w:rPr>
          <w:bCs/>
        </w:rPr>
        <w:t>330</w:t>
      </w:r>
      <w:r w:rsidR="008346F3" w:rsidRPr="00CB7546">
        <w:rPr>
          <w:bCs/>
        </w:rPr>
        <w:t xml:space="preserve"> </w:t>
      </w:r>
      <w:r w:rsidRPr="00CB7546">
        <w:rPr>
          <w:bCs/>
        </w:rPr>
        <w:t>os</w:t>
      </w:r>
      <w:r w:rsidR="006A37FE" w:rsidRPr="00CB7546">
        <w:rPr>
          <w:bCs/>
        </w:rPr>
        <w:t>ób</w:t>
      </w:r>
      <w:r w:rsidRPr="00CB7546">
        <w:rPr>
          <w:bCs/>
        </w:rPr>
        <w:t>.</w:t>
      </w:r>
    </w:p>
    <w:p w:rsidR="00B06A25" w:rsidRPr="00CB7546" w:rsidRDefault="00B06A25" w:rsidP="00DC2FB8">
      <w:pPr>
        <w:spacing w:line="360" w:lineRule="auto"/>
        <w:jc w:val="both"/>
        <w:rPr>
          <w:bCs/>
        </w:rPr>
      </w:pPr>
      <w:r w:rsidRPr="00CB7546">
        <w:rPr>
          <w:bCs/>
        </w:rPr>
        <w:t>Przyrost naturalny ludności za 20</w:t>
      </w:r>
      <w:r w:rsidR="009A23C8" w:rsidRPr="00CB7546">
        <w:rPr>
          <w:bCs/>
        </w:rPr>
        <w:t>2</w:t>
      </w:r>
      <w:r w:rsidR="00CB7546" w:rsidRPr="00CB7546">
        <w:rPr>
          <w:bCs/>
        </w:rPr>
        <w:t>1</w:t>
      </w:r>
      <w:r w:rsidRPr="00CB7546">
        <w:rPr>
          <w:bCs/>
        </w:rPr>
        <w:t xml:space="preserve"> r. wynosi minus </w:t>
      </w:r>
      <w:r w:rsidR="00CB7546" w:rsidRPr="00CB7546">
        <w:rPr>
          <w:bCs/>
        </w:rPr>
        <w:t>336</w:t>
      </w:r>
      <w:r w:rsidRPr="00CB7546">
        <w:rPr>
          <w:bCs/>
        </w:rPr>
        <w:t xml:space="preserve"> (zmarł</w:t>
      </w:r>
      <w:r w:rsidR="002B4251" w:rsidRPr="00CB7546">
        <w:rPr>
          <w:bCs/>
        </w:rPr>
        <w:t>o</w:t>
      </w:r>
      <w:r w:rsidRPr="00CB7546">
        <w:rPr>
          <w:bCs/>
        </w:rPr>
        <w:t xml:space="preserve"> </w:t>
      </w:r>
      <w:r w:rsidR="00CB7546" w:rsidRPr="00CB7546">
        <w:rPr>
          <w:bCs/>
        </w:rPr>
        <w:t>554</w:t>
      </w:r>
      <w:r w:rsidRPr="00CB7546">
        <w:rPr>
          <w:bCs/>
        </w:rPr>
        <w:t xml:space="preserve"> os</w:t>
      </w:r>
      <w:r w:rsidR="002B4251" w:rsidRPr="00CB7546">
        <w:rPr>
          <w:bCs/>
        </w:rPr>
        <w:t>ó</w:t>
      </w:r>
      <w:r w:rsidRPr="00CB7546">
        <w:rPr>
          <w:bCs/>
        </w:rPr>
        <w:t xml:space="preserve">b, a urodziło się </w:t>
      </w:r>
      <w:r w:rsidR="009A23C8" w:rsidRPr="00CB7546">
        <w:rPr>
          <w:bCs/>
        </w:rPr>
        <w:t>2</w:t>
      </w:r>
      <w:r w:rsidR="00CB7546" w:rsidRPr="00CB7546">
        <w:rPr>
          <w:bCs/>
        </w:rPr>
        <w:t>18</w:t>
      </w:r>
      <w:r w:rsidRPr="00CB7546">
        <w:rPr>
          <w:bCs/>
        </w:rPr>
        <w:t>).</w:t>
      </w:r>
    </w:p>
    <w:p w:rsidR="00B06A25" w:rsidRPr="00CB7546" w:rsidRDefault="00B06A25" w:rsidP="00DC2FB8">
      <w:pPr>
        <w:spacing w:line="360" w:lineRule="auto"/>
        <w:jc w:val="both"/>
        <w:rPr>
          <w:bCs/>
        </w:rPr>
      </w:pPr>
      <w:r w:rsidRPr="00CB7546">
        <w:rPr>
          <w:bCs/>
        </w:rPr>
        <w:t>W skład Gminy wchodzi 40 sołectw. Na terenie miasta działa 5 samorządów osiedlowych.</w:t>
      </w:r>
    </w:p>
    <w:p w:rsidR="00B06A25" w:rsidRPr="00645741" w:rsidRDefault="00B06A25" w:rsidP="00DC2FB8">
      <w:pPr>
        <w:spacing w:line="360" w:lineRule="auto"/>
        <w:jc w:val="both"/>
      </w:pPr>
      <w:r w:rsidRPr="00645741">
        <w:t>Budżet Miasta i Gminy Końskie na 20</w:t>
      </w:r>
      <w:r w:rsidR="0044770E" w:rsidRPr="00645741">
        <w:t>2</w:t>
      </w:r>
      <w:r w:rsidR="00CB7546" w:rsidRPr="00645741">
        <w:t>1</w:t>
      </w:r>
      <w:r w:rsidRPr="00645741">
        <w:t xml:space="preserve"> rok uchwalony został przez Radę Miejską w dniu </w:t>
      </w:r>
      <w:r w:rsidRPr="00645741">
        <w:br/>
      </w:r>
      <w:r w:rsidR="00700811" w:rsidRPr="00645741">
        <w:t>2</w:t>
      </w:r>
      <w:r w:rsidR="00CB7546" w:rsidRPr="00645741">
        <w:t>2</w:t>
      </w:r>
      <w:r w:rsidRPr="00645741">
        <w:t xml:space="preserve"> </w:t>
      </w:r>
      <w:r w:rsidR="00592475" w:rsidRPr="00645741">
        <w:t>grudnia</w:t>
      </w:r>
      <w:r w:rsidRPr="00645741">
        <w:t xml:space="preserve"> 20</w:t>
      </w:r>
      <w:r w:rsidR="00CB7546" w:rsidRPr="00645741">
        <w:t>20</w:t>
      </w:r>
      <w:r w:rsidRPr="00645741">
        <w:t xml:space="preserve"> roku.</w:t>
      </w:r>
    </w:p>
    <w:p w:rsidR="00B06A25" w:rsidRPr="00645741" w:rsidRDefault="00B06A25" w:rsidP="00DC2FB8">
      <w:pPr>
        <w:pStyle w:val="Tytu"/>
        <w:spacing w:line="360" w:lineRule="auto"/>
        <w:jc w:val="both"/>
        <w:rPr>
          <w:sz w:val="24"/>
        </w:rPr>
      </w:pPr>
      <w:r w:rsidRPr="00645741">
        <w:rPr>
          <w:b w:val="0"/>
          <w:sz w:val="24"/>
        </w:rPr>
        <w:t>Obejmował on plan dochodów i wydatków na zadania własne i zlecone zamykający się kwotami</w:t>
      </w:r>
      <w:r w:rsidRPr="00645741">
        <w:rPr>
          <w:sz w:val="24"/>
        </w:rPr>
        <w:t>:</w:t>
      </w:r>
    </w:p>
    <w:p w:rsidR="00B06A25" w:rsidRPr="00645741" w:rsidRDefault="00B06A25" w:rsidP="00DC2FB8">
      <w:pPr>
        <w:spacing w:line="360" w:lineRule="auto"/>
      </w:pPr>
      <w:r w:rsidRPr="00645741">
        <w:rPr>
          <w:sz w:val="28"/>
        </w:rPr>
        <w:tab/>
      </w:r>
      <w:r w:rsidRPr="00645741">
        <w:rPr>
          <w:sz w:val="28"/>
        </w:rPr>
        <w:tab/>
      </w:r>
      <w:r w:rsidR="00592475" w:rsidRPr="00645741">
        <w:t>po stronie dochodów</w:t>
      </w:r>
      <w:r w:rsidR="00654E35" w:rsidRPr="00645741">
        <w:t xml:space="preserve"> </w:t>
      </w:r>
      <w:r w:rsidR="00CB7546" w:rsidRPr="00645741">
        <w:t>191 313 160,10</w:t>
      </w:r>
      <w:r w:rsidR="00654E35" w:rsidRPr="00645741">
        <w:t xml:space="preserve"> zł</w:t>
      </w:r>
      <w:r w:rsidRPr="00645741">
        <w:t>,</w:t>
      </w:r>
    </w:p>
    <w:p w:rsidR="00B06A25" w:rsidRPr="00645741" w:rsidRDefault="00B06A25" w:rsidP="00DC2FB8">
      <w:pPr>
        <w:spacing w:line="360" w:lineRule="auto"/>
      </w:pPr>
      <w:r w:rsidRPr="00645741">
        <w:tab/>
      </w:r>
      <w:r w:rsidR="00592475" w:rsidRPr="00645741">
        <w:tab/>
        <w:t>po stronie wydatków</w:t>
      </w:r>
      <w:r w:rsidR="00654E35" w:rsidRPr="00645741">
        <w:t xml:space="preserve"> </w:t>
      </w:r>
      <w:r w:rsidR="00CB7546" w:rsidRPr="00645741">
        <w:t>216 087 209,10</w:t>
      </w:r>
      <w:r w:rsidR="00654E35" w:rsidRPr="00645741">
        <w:t xml:space="preserve"> zł</w:t>
      </w:r>
      <w:r w:rsidRPr="00645741">
        <w:t>.</w:t>
      </w:r>
    </w:p>
    <w:p w:rsidR="00B06A25" w:rsidRPr="00645741" w:rsidRDefault="00B06A25" w:rsidP="00DC2FB8">
      <w:pPr>
        <w:spacing w:line="360" w:lineRule="auto"/>
      </w:pPr>
      <w:r w:rsidRPr="00645741">
        <w:t xml:space="preserve">W </w:t>
      </w:r>
      <w:r w:rsidR="0044770E" w:rsidRPr="00645741">
        <w:t>wyniku zmian wprowadzonych w 202</w:t>
      </w:r>
      <w:r w:rsidR="00645741">
        <w:t>1</w:t>
      </w:r>
      <w:r w:rsidRPr="00645741">
        <w:t xml:space="preserve"> roku budżet:</w:t>
      </w:r>
    </w:p>
    <w:p w:rsidR="00B06A25" w:rsidRPr="00645741" w:rsidRDefault="00B06A25" w:rsidP="00DC2FB8">
      <w:pPr>
        <w:spacing w:line="360" w:lineRule="auto"/>
        <w:ind w:hanging="15"/>
        <w:jc w:val="both"/>
      </w:pPr>
      <w:r w:rsidRPr="00645741">
        <w:t>- po stronie dochodów zamknął się kwotą</w:t>
      </w:r>
      <w:r w:rsidR="00654E35" w:rsidRPr="00645741">
        <w:t xml:space="preserve"> </w:t>
      </w:r>
      <w:r w:rsidR="00645741" w:rsidRPr="00645741">
        <w:t>183 841 664,83</w:t>
      </w:r>
      <w:r w:rsidR="00654E35" w:rsidRPr="00645741">
        <w:t xml:space="preserve"> zł</w:t>
      </w:r>
      <w:r w:rsidRPr="00645741">
        <w:t xml:space="preserve"> tj. został z</w:t>
      </w:r>
      <w:r w:rsidR="00193A02" w:rsidRPr="00645741">
        <w:t>mniejszony</w:t>
      </w:r>
      <w:r w:rsidRPr="00645741">
        <w:t xml:space="preserve"> o kwotę</w:t>
      </w:r>
      <w:r w:rsidR="00654E35" w:rsidRPr="00645741">
        <w:t xml:space="preserve"> </w:t>
      </w:r>
      <w:r w:rsidR="00645741" w:rsidRPr="00645741">
        <w:t>7 471 495,27</w:t>
      </w:r>
      <w:r w:rsidR="00654E35" w:rsidRPr="00645741">
        <w:t xml:space="preserve"> zł</w:t>
      </w:r>
      <w:r w:rsidR="004212D6" w:rsidRPr="00645741">
        <w:t>,</w:t>
      </w:r>
    </w:p>
    <w:p w:rsidR="00B06A25" w:rsidRPr="00645741" w:rsidRDefault="00B06A25" w:rsidP="00DC2FB8">
      <w:pPr>
        <w:spacing w:line="360" w:lineRule="auto"/>
        <w:jc w:val="both"/>
      </w:pPr>
      <w:r w:rsidRPr="00645741">
        <w:t xml:space="preserve">- po stronie wydatków uległ </w:t>
      </w:r>
      <w:r w:rsidR="00193A02" w:rsidRPr="00645741">
        <w:t>zmniejszeniu</w:t>
      </w:r>
      <w:r w:rsidRPr="00645741">
        <w:t xml:space="preserve"> do kwoty</w:t>
      </w:r>
      <w:r w:rsidR="00654E35" w:rsidRPr="00645741">
        <w:t xml:space="preserve"> </w:t>
      </w:r>
      <w:r w:rsidR="00645741" w:rsidRPr="00645741">
        <w:t>198 229 939,83</w:t>
      </w:r>
      <w:r w:rsidR="00654E35" w:rsidRPr="00645741">
        <w:t xml:space="preserve"> zł</w:t>
      </w:r>
      <w:r w:rsidR="006B720C" w:rsidRPr="00645741">
        <w:t>,</w:t>
      </w:r>
      <w:r w:rsidRPr="00645741">
        <w:t xml:space="preserve"> to jest o kwotę</w:t>
      </w:r>
      <w:r w:rsidR="00654E35" w:rsidRPr="00645741">
        <w:t xml:space="preserve"> </w:t>
      </w:r>
      <w:r w:rsidR="00A0087D" w:rsidRPr="00645741">
        <w:br/>
      </w:r>
      <w:r w:rsidR="00645741" w:rsidRPr="00645741">
        <w:t>17 857 269,27</w:t>
      </w:r>
      <w:r w:rsidR="00654E35" w:rsidRPr="00645741">
        <w:t xml:space="preserve"> zł</w:t>
      </w:r>
      <w:r w:rsidR="00700811" w:rsidRPr="00645741">
        <w:t>.</w:t>
      </w:r>
    </w:p>
    <w:p w:rsidR="00B06A25" w:rsidRPr="00645741" w:rsidRDefault="00B06A25" w:rsidP="00DC2FB8">
      <w:pPr>
        <w:spacing w:line="360" w:lineRule="auto"/>
        <w:jc w:val="both"/>
      </w:pPr>
      <w:r w:rsidRPr="00645741">
        <w:t xml:space="preserve">Zmian w planie dochodów i wydatków dokonano na podstawie uchwał Rady Miejskiej w Końskich oraz zarządzeń Burmistrza Miasta i Gminy Końskie, zgodnie z upoważnieniami wynikającymi </w:t>
      </w:r>
      <w:r w:rsidR="00C224BD" w:rsidRPr="00645741">
        <w:br/>
      </w:r>
      <w:r w:rsidRPr="00645741">
        <w:t>z</w:t>
      </w:r>
      <w:r w:rsidR="00F97A8D" w:rsidRPr="00645741">
        <w:t xml:space="preserve"> ustawy o finansach publicznych i</w:t>
      </w:r>
      <w:r w:rsidRPr="00645741">
        <w:t xml:space="preserve"> uchwały z dnia </w:t>
      </w:r>
      <w:r w:rsidR="00700811" w:rsidRPr="00645741">
        <w:t>2</w:t>
      </w:r>
      <w:r w:rsidR="00645741">
        <w:t>2</w:t>
      </w:r>
      <w:r w:rsidR="00592475" w:rsidRPr="00645741">
        <w:t xml:space="preserve"> grudnia</w:t>
      </w:r>
      <w:r w:rsidRPr="00645741">
        <w:t xml:space="preserve"> 20</w:t>
      </w:r>
      <w:r w:rsidR="00645741">
        <w:t>20</w:t>
      </w:r>
      <w:r w:rsidRPr="00645741">
        <w:t xml:space="preserve"> r. w sprawie uchwalenia budżetu Miasta i Gminy Końskie na 20</w:t>
      </w:r>
      <w:r w:rsidR="0044770E" w:rsidRPr="00645741">
        <w:t>2</w:t>
      </w:r>
      <w:r w:rsidR="00645741">
        <w:t>1</w:t>
      </w:r>
      <w:r w:rsidRPr="00645741">
        <w:t xml:space="preserve"> rok.</w:t>
      </w:r>
    </w:p>
    <w:p w:rsidR="003E5B70" w:rsidRPr="00645741" w:rsidRDefault="003E5B70" w:rsidP="00DC2FB8">
      <w:pPr>
        <w:pStyle w:val="Tekstpodstawowy"/>
        <w:tabs>
          <w:tab w:val="left" w:pos="120"/>
        </w:tabs>
        <w:spacing w:line="360" w:lineRule="auto"/>
        <w:jc w:val="both"/>
        <w:rPr>
          <w:sz w:val="24"/>
        </w:rPr>
      </w:pPr>
      <w:r w:rsidRPr="00645741">
        <w:rPr>
          <w:sz w:val="24"/>
        </w:rPr>
        <w:t>Realizacj</w:t>
      </w:r>
      <w:r w:rsidR="008714CE" w:rsidRPr="00645741">
        <w:rPr>
          <w:sz w:val="24"/>
        </w:rPr>
        <w:t>ę</w:t>
      </w:r>
      <w:r w:rsidRPr="00645741">
        <w:rPr>
          <w:sz w:val="24"/>
        </w:rPr>
        <w:t xml:space="preserve"> budżetu za 20</w:t>
      </w:r>
      <w:r w:rsidR="0044770E" w:rsidRPr="00645741">
        <w:rPr>
          <w:sz w:val="24"/>
        </w:rPr>
        <w:t>2</w:t>
      </w:r>
      <w:r w:rsidR="00645741" w:rsidRPr="00645741">
        <w:rPr>
          <w:sz w:val="24"/>
        </w:rPr>
        <w:t>1</w:t>
      </w:r>
      <w:r w:rsidRPr="00645741">
        <w:rPr>
          <w:sz w:val="24"/>
        </w:rPr>
        <w:t xml:space="preserve"> r. obrazują tabele stanowiące załączniki do niniejszego sprawozdania:</w:t>
      </w:r>
    </w:p>
    <w:p w:rsidR="003E5B70" w:rsidRPr="00645741" w:rsidRDefault="003E5B70" w:rsidP="0015456D">
      <w:pPr>
        <w:pStyle w:val="Tekstpodstawowy"/>
        <w:numPr>
          <w:ilvl w:val="0"/>
          <w:numId w:val="3"/>
        </w:numPr>
        <w:tabs>
          <w:tab w:val="left" w:pos="120"/>
        </w:tabs>
        <w:spacing w:line="360" w:lineRule="auto"/>
        <w:jc w:val="both"/>
        <w:rPr>
          <w:sz w:val="24"/>
        </w:rPr>
      </w:pPr>
      <w:r w:rsidRPr="00645741">
        <w:rPr>
          <w:sz w:val="24"/>
        </w:rPr>
        <w:t>Tabela 1 – Dochody budżetu za 20</w:t>
      </w:r>
      <w:r w:rsidR="0044770E" w:rsidRPr="00645741">
        <w:rPr>
          <w:sz w:val="24"/>
        </w:rPr>
        <w:t>2</w:t>
      </w:r>
      <w:r w:rsidR="00645741" w:rsidRPr="00645741">
        <w:rPr>
          <w:sz w:val="24"/>
        </w:rPr>
        <w:t>1</w:t>
      </w:r>
      <w:r w:rsidRPr="00645741">
        <w:rPr>
          <w:sz w:val="24"/>
        </w:rPr>
        <w:t xml:space="preserve"> rok według działów</w:t>
      </w:r>
      <w:r w:rsidR="00BD04AE" w:rsidRPr="00645741">
        <w:rPr>
          <w:sz w:val="24"/>
        </w:rPr>
        <w:t>, rozdziałów</w:t>
      </w:r>
      <w:r w:rsidRPr="00645741">
        <w:rPr>
          <w:sz w:val="24"/>
        </w:rPr>
        <w:t xml:space="preserve"> i źródeł pochodzenia - zawarta w załączniku nr 1 do niniejszego sprawozdania,</w:t>
      </w:r>
    </w:p>
    <w:p w:rsidR="003E5B70" w:rsidRPr="00645741" w:rsidRDefault="003E5B70" w:rsidP="0044770E">
      <w:pPr>
        <w:pStyle w:val="Tekstpodstawowy"/>
        <w:numPr>
          <w:ilvl w:val="0"/>
          <w:numId w:val="3"/>
        </w:numPr>
        <w:tabs>
          <w:tab w:val="left" w:pos="120"/>
        </w:tabs>
        <w:spacing w:line="360" w:lineRule="auto"/>
        <w:jc w:val="both"/>
        <w:rPr>
          <w:sz w:val="24"/>
        </w:rPr>
      </w:pPr>
      <w:r w:rsidRPr="00645741">
        <w:rPr>
          <w:sz w:val="24"/>
        </w:rPr>
        <w:t xml:space="preserve">Tabela 2 – </w:t>
      </w:r>
      <w:r w:rsidR="0044770E" w:rsidRPr="00645741">
        <w:rPr>
          <w:sz w:val="24"/>
        </w:rPr>
        <w:t>Wydatki budżetu za 202</w:t>
      </w:r>
      <w:r w:rsidR="00645741" w:rsidRPr="00645741">
        <w:rPr>
          <w:sz w:val="24"/>
        </w:rPr>
        <w:t>1</w:t>
      </w:r>
      <w:r w:rsidR="0044770E" w:rsidRPr="00645741">
        <w:rPr>
          <w:sz w:val="24"/>
        </w:rPr>
        <w:t xml:space="preserve"> r.  w podziale na wydatki bieżące i wydatki majątkowe</w:t>
      </w:r>
      <w:r w:rsidR="009B26C3" w:rsidRPr="00645741">
        <w:rPr>
          <w:sz w:val="24"/>
        </w:rPr>
        <w:t xml:space="preserve"> – zawarta w załączniku Nr 2 do niniejszego sprawozdania.</w:t>
      </w:r>
    </w:p>
    <w:p w:rsidR="00B06A25" w:rsidRPr="00645741" w:rsidRDefault="009B26C3" w:rsidP="00DC2FB8">
      <w:pPr>
        <w:pStyle w:val="Tekstpodstawowy"/>
        <w:tabs>
          <w:tab w:val="left" w:pos="0"/>
        </w:tabs>
        <w:spacing w:line="360" w:lineRule="auto"/>
        <w:jc w:val="both"/>
        <w:rPr>
          <w:bCs/>
          <w:sz w:val="24"/>
        </w:rPr>
      </w:pPr>
      <w:r w:rsidRPr="00CB7546">
        <w:rPr>
          <w:bCs/>
          <w:color w:val="FF0000"/>
          <w:sz w:val="24"/>
        </w:rPr>
        <w:tab/>
      </w:r>
      <w:r w:rsidR="00B06A25" w:rsidRPr="00645741">
        <w:rPr>
          <w:bCs/>
          <w:sz w:val="24"/>
        </w:rPr>
        <w:t>Strona dochodowa budżetu za 20</w:t>
      </w:r>
      <w:r w:rsidR="004E114E" w:rsidRPr="00645741">
        <w:rPr>
          <w:bCs/>
          <w:sz w:val="24"/>
        </w:rPr>
        <w:t>2</w:t>
      </w:r>
      <w:r w:rsidR="00645741" w:rsidRPr="00645741">
        <w:rPr>
          <w:bCs/>
          <w:sz w:val="24"/>
        </w:rPr>
        <w:t>1</w:t>
      </w:r>
      <w:r w:rsidR="00B06A25" w:rsidRPr="00645741">
        <w:rPr>
          <w:bCs/>
          <w:sz w:val="24"/>
        </w:rPr>
        <w:t xml:space="preserve"> rok została wykonana w </w:t>
      </w:r>
      <w:r w:rsidR="00645741" w:rsidRPr="00645741">
        <w:rPr>
          <w:bCs/>
          <w:sz w:val="24"/>
        </w:rPr>
        <w:t>99,67</w:t>
      </w:r>
      <w:r w:rsidR="00B06A25" w:rsidRPr="00645741">
        <w:rPr>
          <w:bCs/>
          <w:sz w:val="24"/>
        </w:rPr>
        <w:t xml:space="preserve"> % tj. w kwocie</w:t>
      </w:r>
      <w:r w:rsidR="00654E35" w:rsidRPr="00645741">
        <w:rPr>
          <w:bCs/>
          <w:sz w:val="24"/>
        </w:rPr>
        <w:t xml:space="preserve"> </w:t>
      </w:r>
      <w:r w:rsidR="00E4248D" w:rsidRPr="00645741">
        <w:rPr>
          <w:bCs/>
          <w:sz w:val="24"/>
        </w:rPr>
        <w:br/>
      </w:r>
      <w:r w:rsidR="00645741" w:rsidRPr="00645741">
        <w:rPr>
          <w:bCs/>
          <w:sz w:val="24"/>
        </w:rPr>
        <w:t>183 230 018,45</w:t>
      </w:r>
      <w:r w:rsidR="00654E35" w:rsidRPr="00645741">
        <w:rPr>
          <w:bCs/>
          <w:sz w:val="24"/>
        </w:rPr>
        <w:t xml:space="preserve"> zł</w:t>
      </w:r>
      <w:r w:rsidR="00B06A25" w:rsidRPr="00645741">
        <w:rPr>
          <w:bCs/>
          <w:sz w:val="24"/>
        </w:rPr>
        <w:t xml:space="preserve"> na plan roczny</w:t>
      </w:r>
      <w:r w:rsidR="00654E35" w:rsidRPr="00645741">
        <w:rPr>
          <w:bCs/>
          <w:sz w:val="24"/>
        </w:rPr>
        <w:t xml:space="preserve"> </w:t>
      </w:r>
      <w:r w:rsidR="00645741" w:rsidRPr="00645741">
        <w:rPr>
          <w:bCs/>
          <w:sz w:val="24"/>
        </w:rPr>
        <w:t>183 841 664,83</w:t>
      </w:r>
      <w:r w:rsidR="00B522F7" w:rsidRPr="00645741">
        <w:rPr>
          <w:bCs/>
          <w:sz w:val="24"/>
        </w:rPr>
        <w:t xml:space="preserve"> </w:t>
      </w:r>
      <w:r w:rsidR="00654E35" w:rsidRPr="00645741">
        <w:rPr>
          <w:bCs/>
          <w:sz w:val="24"/>
        </w:rPr>
        <w:t>zł</w:t>
      </w:r>
      <w:r w:rsidR="00B06A25" w:rsidRPr="00645741">
        <w:rPr>
          <w:bCs/>
          <w:sz w:val="24"/>
        </w:rPr>
        <w:t>.</w:t>
      </w:r>
    </w:p>
    <w:p w:rsidR="00B06A25" w:rsidRPr="00645741" w:rsidRDefault="00B06A25" w:rsidP="00DC2FB8">
      <w:pPr>
        <w:pStyle w:val="Tekstpodstawowy"/>
        <w:spacing w:line="360" w:lineRule="auto"/>
        <w:ind w:firstLine="708"/>
        <w:jc w:val="both"/>
        <w:rPr>
          <w:bCs/>
          <w:sz w:val="24"/>
        </w:rPr>
      </w:pPr>
      <w:r w:rsidRPr="00645741">
        <w:rPr>
          <w:bCs/>
          <w:sz w:val="24"/>
        </w:rPr>
        <w:t>Z tabeli</w:t>
      </w:r>
      <w:r w:rsidR="00445ACA" w:rsidRPr="00645741">
        <w:rPr>
          <w:bCs/>
          <w:sz w:val="24"/>
        </w:rPr>
        <w:t xml:space="preserve"> 1</w:t>
      </w:r>
      <w:r w:rsidR="00BF638C" w:rsidRPr="00645741">
        <w:rPr>
          <w:bCs/>
          <w:sz w:val="24"/>
        </w:rPr>
        <w:t xml:space="preserve"> (załącznik Nr 1)</w:t>
      </w:r>
      <w:r w:rsidRPr="00645741">
        <w:rPr>
          <w:bCs/>
          <w:sz w:val="24"/>
        </w:rPr>
        <w:t xml:space="preserve"> wynika, że dochody bieżące w 20</w:t>
      </w:r>
      <w:r w:rsidR="004E114E" w:rsidRPr="00645741">
        <w:rPr>
          <w:bCs/>
          <w:sz w:val="24"/>
        </w:rPr>
        <w:t>2</w:t>
      </w:r>
      <w:r w:rsidR="00645741" w:rsidRPr="00645741">
        <w:rPr>
          <w:bCs/>
          <w:sz w:val="24"/>
        </w:rPr>
        <w:t>1</w:t>
      </w:r>
      <w:r w:rsidRPr="00645741">
        <w:rPr>
          <w:bCs/>
          <w:sz w:val="24"/>
        </w:rPr>
        <w:t xml:space="preserve"> roku zostały zrealizowane </w:t>
      </w:r>
      <w:r w:rsidRPr="00645741">
        <w:rPr>
          <w:bCs/>
          <w:sz w:val="24"/>
        </w:rPr>
        <w:br/>
        <w:t xml:space="preserve">w </w:t>
      </w:r>
      <w:r w:rsidR="00E4248D" w:rsidRPr="00645741">
        <w:rPr>
          <w:bCs/>
          <w:sz w:val="24"/>
        </w:rPr>
        <w:t>99,</w:t>
      </w:r>
      <w:r w:rsidR="00645741" w:rsidRPr="00645741">
        <w:rPr>
          <w:bCs/>
          <w:sz w:val="24"/>
        </w:rPr>
        <w:t>69</w:t>
      </w:r>
      <w:r w:rsidRPr="00645741">
        <w:rPr>
          <w:bCs/>
          <w:sz w:val="24"/>
        </w:rPr>
        <w:t xml:space="preserve"> %, natomiast dochody majątkowe zostały zrealizowane w </w:t>
      </w:r>
      <w:r w:rsidR="00645741" w:rsidRPr="00645741">
        <w:rPr>
          <w:bCs/>
          <w:sz w:val="24"/>
        </w:rPr>
        <w:t>99,45</w:t>
      </w:r>
      <w:r w:rsidRPr="00645741">
        <w:rPr>
          <w:bCs/>
          <w:sz w:val="24"/>
        </w:rPr>
        <w:t xml:space="preserve"> %. </w:t>
      </w:r>
    </w:p>
    <w:p w:rsidR="00B06A25" w:rsidRPr="00645741" w:rsidRDefault="00B06A25" w:rsidP="00DC2FB8">
      <w:pPr>
        <w:pStyle w:val="Tekstpodstawowy"/>
        <w:spacing w:line="360" w:lineRule="auto"/>
        <w:jc w:val="both"/>
        <w:rPr>
          <w:bCs/>
          <w:sz w:val="24"/>
        </w:rPr>
      </w:pPr>
      <w:r w:rsidRPr="00645741">
        <w:rPr>
          <w:bCs/>
          <w:sz w:val="24"/>
        </w:rPr>
        <w:t xml:space="preserve">Realizacja dochodów z tytułu podatków i opłat pobieranych przez gminę jest zadowalająca. </w:t>
      </w:r>
    </w:p>
    <w:p w:rsidR="004B20C4" w:rsidRPr="00C52DF3" w:rsidRDefault="00E75907" w:rsidP="00DC2FB8">
      <w:pPr>
        <w:spacing w:line="360" w:lineRule="auto"/>
        <w:jc w:val="both"/>
      </w:pPr>
      <w:r w:rsidRPr="00C52DF3">
        <w:t xml:space="preserve">Dochody w dziale 756 zostały zrealizowane w </w:t>
      </w:r>
      <w:r w:rsidR="00C52DF3" w:rsidRPr="00C52DF3">
        <w:t>104,31</w:t>
      </w:r>
      <w:r w:rsidR="004B20C4" w:rsidRPr="00C52DF3">
        <w:t>%</w:t>
      </w:r>
      <w:r w:rsidR="00E4248D" w:rsidRPr="00C52DF3">
        <w:t>.</w:t>
      </w:r>
    </w:p>
    <w:p w:rsidR="00E75907" w:rsidRPr="00C52DF3" w:rsidRDefault="004B20C4" w:rsidP="00DC2FB8">
      <w:pPr>
        <w:spacing w:line="360" w:lineRule="auto"/>
        <w:jc w:val="both"/>
      </w:pPr>
      <w:r w:rsidRPr="00C52DF3">
        <w:t>D</w:t>
      </w:r>
      <w:r w:rsidR="00E75907" w:rsidRPr="00C52DF3">
        <w:t>ochody z tytułu podatków i</w:t>
      </w:r>
      <w:r w:rsidR="00362764" w:rsidRPr="00C52DF3">
        <w:t xml:space="preserve"> opłat od osób fizycznych w </w:t>
      </w:r>
      <w:r w:rsidR="004E114E" w:rsidRPr="00C52DF3">
        <w:t>100,</w:t>
      </w:r>
      <w:r w:rsidR="00C52DF3" w:rsidRPr="00C52DF3">
        <w:t>66</w:t>
      </w:r>
      <w:r w:rsidR="00E75907" w:rsidRPr="00C52DF3">
        <w:t xml:space="preserve"> %, a od osób prawnych w </w:t>
      </w:r>
      <w:r w:rsidR="00C52DF3" w:rsidRPr="00C52DF3">
        <w:t>100,04</w:t>
      </w:r>
      <w:r w:rsidR="00E75907" w:rsidRPr="00C52DF3">
        <w:t>%.</w:t>
      </w:r>
    </w:p>
    <w:p w:rsidR="009A2357" w:rsidRPr="00DA55EC" w:rsidRDefault="00E75907" w:rsidP="00DC2FB8">
      <w:pPr>
        <w:spacing w:line="360" w:lineRule="auto"/>
        <w:jc w:val="both"/>
      </w:pPr>
      <w:r w:rsidRPr="00DA55EC">
        <w:t xml:space="preserve">Wpływy z opłaty za odbiór odpadów komunalnych </w:t>
      </w:r>
      <w:r w:rsidR="007F762C" w:rsidRPr="00DA55EC">
        <w:t>w 20</w:t>
      </w:r>
      <w:r w:rsidR="004E114E" w:rsidRPr="00DA55EC">
        <w:t>2</w:t>
      </w:r>
      <w:r w:rsidR="00C52DF3" w:rsidRPr="00DA55EC">
        <w:t>1</w:t>
      </w:r>
      <w:r w:rsidR="007F762C" w:rsidRPr="00DA55EC">
        <w:t xml:space="preserve"> r. </w:t>
      </w:r>
      <w:r w:rsidRPr="00DA55EC">
        <w:t xml:space="preserve">zostały zrealizowane w </w:t>
      </w:r>
      <w:r w:rsidR="002E14F3" w:rsidRPr="00DA55EC">
        <w:t xml:space="preserve">kwocie </w:t>
      </w:r>
      <w:r w:rsidR="00DA55EC" w:rsidRPr="00DA55EC">
        <w:t>3 601 301,77</w:t>
      </w:r>
      <w:r w:rsidR="009A2357" w:rsidRPr="00DA55EC">
        <w:t xml:space="preserve"> złotych, z czego </w:t>
      </w:r>
      <w:r w:rsidR="00EB2AB7" w:rsidRPr="00DA55EC">
        <w:t xml:space="preserve">kwota w wysokości </w:t>
      </w:r>
      <w:r w:rsidR="00DA55EC" w:rsidRPr="00DA55EC">
        <w:t>3 485 541,82</w:t>
      </w:r>
      <w:r w:rsidR="009A2357" w:rsidRPr="00DA55EC">
        <w:t xml:space="preserve"> złotych dotyczy należności za 20</w:t>
      </w:r>
      <w:r w:rsidR="007E030A" w:rsidRPr="00DA55EC">
        <w:t>2</w:t>
      </w:r>
      <w:r w:rsidR="00DA55EC" w:rsidRPr="00DA55EC">
        <w:t>1</w:t>
      </w:r>
      <w:r w:rsidR="009A2357" w:rsidRPr="00DA55EC">
        <w:t xml:space="preserve"> r.</w:t>
      </w:r>
      <w:r w:rsidR="00DC2FB8" w:rsidRPr="00DA55EC">
        <w:t xml:space="preserve"> </w:t>
      </w:r>
    </w:p>
    <w:p w:rsidR="009B26C3" w:rsidRPr="00C52DF3" w:rsidRDefault="009B26C3" w:rsidP="00DC2FB8">
      <w:pPr>
        <w:spacing w:line="360" w:lineRule="auto"/>
        <w:jc w:val="both"/>
      </w:pPr>
      <w:r w:rsidRPr="00C52DF3">
        <w:lastRenderedPageBreak/>
        <w:t xml:space="preserve">Gmina </w:t>
      </w:r>
      <w:r w:rsidR="007F0CCD" w:rsidRPr="00C52DF3">
        <w:t xml:space="preserve">Końskie </w:t>
      </w:r>
      <w:r w:rsidRPr="00C52DF3">
        <w:t>w 20</w:t>
      </w:r>
      <w:r w:rsidR="00C52DF3" w:rsidRPr="00C52DF3">
        <w:t>21</w:t>
      </w:r>
      <w:r w:rsidRPr="00C52DF3">
        <w:t xml:space="preserve"> r. realizowała zadania własne</w:t>
      </w:r>
      <w:r w:rsidR="0029591A" w:rsidRPr="00C52DF3">
        <w:t>, zadania zlecone, zadania z zakresu administracji rządowej na podstawie porozumień z organami administracji rządowej oraz zadania realizowane na podstawie porozumień mi</w:t>
      </w:r>
      <w:r w:rsidR="007F0CCD" w:rsidRPr="00C52DF3">
        <w:t>ę</w:t>
      </w:r>
      <w:r w:rsidR="0029591A" w:rsidRPr="00C52DF3">
        <w:t>dzy jednostkami samorządu terytorialnego.</w:t>
      </w:r>
    </w:p>
    <w:p w:rsidR="009B26C3" w:rsidRPr="00C52DF3" w:rsidRDefault="009B26C3" w:rsidP="00DC2FB8">
      <w:pPr>
        <w:spacing w:line="360" w:lineRule="auto"/>
        <w:jc w:val="both"/>
      </w:pPr>
      <w:r w:rsidRPr="00C52DF3">
        <w:t>Dochody i wydatki związane z realizacją zadań z zakresu administracji rządowej i innych zadań zleconych odrębnymi ustawami w 20</w:t>
      </w:r>
      <w:r w:rsidR="00E1025D" w:rsidRPr="00C52DF3">
        <w:t>2</w:t>
      </w:r>
      <w:r w:rsidR="00C52DF3" w:rsidRPr="00C52DF3">
        <w:t>1</w:t>
      </w:r>
      <w:r w:rsidRPr="00C52DF3">
        <w:t xml:space="preserve"> r. przedstawiają poniższe tabele:</w:t>
      </w:r>
    </w:p>
    <w:p w:rsidR="009B26C3" w:rsidRPr="00C52DF3" w:rsidRDefault="009B26C3" w:rsidP="0015456D">
      <w:pPr>
        <w:numPr>
          <w:ilvl w:val="0"/>
          <w:numId w:val="4"/>
        </w:numPr>
        <w:spacing w:line="360" w:lineRule="auto"/>
        <w:jc w:val="both"/>
      </w:pPr>
      <w:r w:rsidRPr="00C52DF3">
        <w:t xml:space="preserve">Tabela </w:t>
      </w:r>
      <w:r w:rsidR="00DF5FFC" w:rsidRPr="00C52DF3">
        <w:t xml:space="preserve"> 3 </w:t>
      </w:r>
      <w:r w:rsidRPr="00C52DF3">
        <w:t>– Dochody,</w:t>
      </w:r>
    </w:p>
    <w:p w:rsidR="009B26C3" w:rsidRPr="00C52DF3" w:rsidRDefault="00E0348C" w:rsidP="0015456D">
      <w:pPr>
        <w:numPr>
          <w:ilvl w:val="0"/>
          <w:numId w:val="4"/>
        </w:numPr>
        <w:spacing w:line="360" w:lineRule="auto"/>
        <w:jc w:val="both"/>
      </w:pPr>
      <w:r w:rsidRPr="00C52DF3">
        <w:t>Tabela 4</w:t>
      </w:r>
      <w:r w:rsidR="009B26C3" w:rsidRPr="00C52DF3">
        <w:t xml:space="preserve"> – Wydatki.</w:t>
      </w:r>
    </w:p>
    <w:p w:rsidR="00B06A25" w:rsidRPr="00C52DF3" w:rsidRDefault="009B26C3">
      <w:pPr>
        <w:rPr>
          <w:b/>
        </w:rPr>
      </w:pPr>
      <w:r w:rsidRPr="00C52DF3">
        <w:rPr>
          <w:b/>
        </w:rPr>
        <w:t xml:space="preserve">Tabela </w:t>
      </w:r>
      <w:r w:rsidR="00DF5FFC" w:rsidRPr="00C52DF3">
        <w:rPr>
          <w:b/>
        </w:rPr>
        <w:t>3</w:t>
      </w:r>
      <w:r w:rsidRPr="00C52DF3">
        <w:rPr>
          <w:b/>
        </w:rPr>
        <w:t xml:space="preserve"> - </w:t>
      </w:r>
      <w:r w:rsidR="00123633" w:rsidRPr="00C52DF3">
        <w:rPr>
          <w:b/>
        </w:rPr>
        <w:t>Dochody</w:t>
      </w:r>
    </w:p>
    <w:p w:rsidR="00B06A25" w:rsidRPr="00CB7546" w:rsidRDefault="00B06A25">
      <w:pPr>
        <w:rPr>
          <w:color w:val="FF0000"/>
        </w:rPr>
      </w:pPr>
    </w:p>
    <w:tbl>
      <w:tblPr>
        <w:tblW w:w="8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701"/>
        <w:gridCol w:w="1485"/>
        <w:gridCol w:w="1559"/>
        <w:gridCol w:w="1523"/>
        <w:gridCol w:w="967"/>
        <w:gridCol w:w="16"/>
      </w:tblGrid>
      <w:tr w:rsidR="00CB7546" w:rsidRPr="00CB7546" w:rsidTr="00CD599D">
        <w:trPr>
          <w:gridAfter w:val="1"/>
          <w:wAfter w:w="16" w:type="dxa"/>
          <w:trHeight w:val="284"/>
          <w:jc w:val="center"/>
        </w:trPr>
        <w:tc>
          <w:tcPr>
            <w:tcW w:w="1134" w:type="dxa"/>
            <w:vMerge w:val="restart"/>
            <w:shd w:val="clear" w:color="auto" w:fill="FFFF00"/>
            <w:vAlign w:val="center"/>
          </w:tcPr>
          <w:p w:rsidR="00B06A25" w:rsidRPr="00C52DF3" w:rsidRDefault="00B06A25" w:rsidP="008738BD">
            <w:pPr>
              <w:ind w:right="-250"/>
              <w:jc w:val="center"/>
              <w:rPr>
                <w:b/>
              </w:rPr>
            </w:pPr>
            <w:r w:rsidRPr="00C52DF3">
              <w:rPr>
                <w:b/>
              </w:rPr>
              <w:t>Dział</w:t>
            </w:r>
          </w:p>
        </w:tc>
        <w:tc>
          <w:tcPr>
            <w:tcW w:w="1701" w:type="dxa"/>
            <w:vMerge w:val="restart"/>
            <w:shd w:val="clear" w:color="auto" w:fill="FFFF00"/>
            <w:vAlign w:val="center"/>
          </w:tcPr>
          <w:p w:rsidR="00B06A25" w:rsidRPr="00C52DF3" w:rsidRDefault="00B06A25" w:rsidP="009B3F10">
            <w:pPr>
              <w:jc w:val="center"/>
              <w:rPr>
                <w:b/>
              </w:rPr>
            </w:pPr>
            <w:r w:rsidRPr="00C52DF3">
              <w:rPr>
                <w:b/>
              </w:rPr>
              <w:t>Rozdział</w:t>
            </w:r>
          </w:p>
        </w:tc>
        <w:tc>
          <w:tcPr>
            <w:tcW w:w="1485" w:type="dxa"/>
            <w:vMerge w:val="restart"/>
            <w:shd w:val="clear" w:color="auto" w:fill="FFFF00"/>
            <w:vAlign w:val="center"/>
          </w:tcPr>
          <w:p w:rsidR="00B06A25" w:rsidRPr="00C52DF3" w:rsidRDefault="00B06A25" w:rsidP="009B3F10">
            <w:pPr>
              <w:jc w:val="center"/>
              <w:rPr>
                <w:b/>
              </w:rPr>
            </w:pPr>
            <w:r w:rsidRPr="00C52DF3">
              <w:rPr>
                <w:b/>
              </w:rPr>
              <w:t>§</w:t>
            </w:r>
          </w:p>
        </w:tc>
        <w:tc>
          <w:tcPr>
            <w:tcW w:w="4049" w:type="dxa"/>
            <w:gridSpan w:val="3"/>
            <w:vMerge w:val="restart"/>
            <w:shd w:val="clear" w:color="auto" w:fill="FFFF00"/>
            <w:vAlign w:val="center"/>
          </w:tcPr>
          <w:p w:rsidR="00B06A25" w:rsidRPr="00C52DF3" w:rsidRDefault="00B06A25" w:rsidP="00CD599D">
            <w:pPr>
              <w:jc w:val="center"/>
              <w:rPr>
                <w:b/>
              </w:rPr>
            </w:pPr>
            <w:r w:rsidRPr="00C52DF3">
              <w:rPr>
                <w:b/>
              </w:rPr>
              <w:t>Dotacje ogółem</w:t>
            </w:r>
          </w:p>
        </w:tc>
      </w:tr>
      <w:tr w:rsidR="00CB7546" w:rsidRPr="00CB7546" w:rsidTr="00CD599D">
        <w:trPr>
          <w:gridAfter w:val="1"/>
          <w:wAfter w:w="16" w:type="dxa"/>
          <w:trHeight w:val="322"/>
          <w:jc w:val="center"/>
        </w:trPr>
        <w:tc>
          <w:tcPr>
            <w:tcW w:w="1134" w:type="dxa"/>
            <w:vMerge/>
            <w:shd w:val="clear" w:color="auto" w:fill="FFFF00"/>
            <w:vAlign w:val="center"/>
          </w:tcPr>
          <w:p w:rsidR="00B06A25" w:rsidRPr="00C52DF3" w:rsidRDefault="00B06A25" w:rsidP="009B3F1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FFFF00"/>
            <w:vAlign w:val="center"/>
          </w:tcPr>
          <w:p w:rsidR="00B06A25" w:rsidRPr="00C52DF3" w:rsidRDefault="00B06A25" w:rsidP="009B3F1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85" w:type="dxa"/>
            <w:vMerge/>
            <w:shd w:val="clear" w:color="auto" w:fill="FFFF00"/>
            <w:vAlign w:val="center"/>
          </w:tcPr>
          <w:p w:rsidR="00B06A25" w:rsidRPr="00C52DF3" w:rsidRDefault="00B06A25" w:rsidP="009B3F1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9" w:type="dxa"/>
            <w:gridSpan w:val="3"/>
            <w:vMerge/>
            <w:shd w:val="clear" w:color="auto" w:fill="FFFF00"/>
            <w:vAlign w:val="center"/>
          </w:tcPr>
          <w:p w:rsidR="00B06A25" w:rsidRPr="00C52DF3" w:rsidRDefault="00B06A25" w:rsidP="009B3F1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B7546" w:rsidRPr="00CB7546" w:rsidTr="00CD599D">
        <w:trPr>
          <w:gridAfter w:val="1"/>
          <w:wAfter w:w="16" w:type="dxa"/>
          <w:trHeight w:val="322"/>
          <w:jc w:val="center"/>
        </w:trPr>
        <w:tc>
          <w:tcPr>
            <w:tcW w:w="1134" w:type="dxa"/>
            <w:vMerge/>
            <w:shd w:val="clear" w:color="auto" w:fill="FFFF00"/>
            <w:vAlign w:val="center"/>
          </w:tcPr>
          <w:p w:rsidR="00B06A25" w:rsidRPr="00C52DF3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FFFF00"/>
            <w:vAlign w:val="center"/>
          </w:tcPr>
          <w:p w:rsidR="00B06A25" w:rsidRPr="00C52DF3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  <w:vMerge/>
            <w:shd w:val="clear" w:color="auto" w:fill="FFFF00"/>
            <w:vAlign w:val="center"/>
          </w:tcPr>
          <w:p w:rsidR="00B06A25" w:rsidRPr="00C52DF3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49" w:type="dxa"/>
            <w:gridSpan w:val="3"/>
            <w:vMerge/>
            <w:shd w:val="clear" w:color="auto" w:fill="FFFF00"/>
            <w:vAlign w:val="center"/>
          </w:tcPr>
          <w:p w:rsidR="00B06A25" w:rsidRPr="00C52DF3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</w:tr>
      <w:tr w:rsidR="00CB7546" w:rsidRPr="00CB7546" w:rsidTr="00CD599D">
        <w:trPr>
          <w:gridAfter w:val="1"/>
          <w:wAfter w:w="16" w:type="dxa"/>
          <w:trHeight w:val="411"/>
          <w:jc w:val="center"/>
        </w:trPr>
        <w:tc>
          <w:tcPr>
            <w:tcW w:w="1134" w:type="dxa"/>
            <w:vMerge/>
            <w:shd w:val="clear" w:color="auto" w:fill="FFFF00"/>
            <w:vAlign w:val="center"/>
          </w:tcPr>
          <w:p w:rsidR="00B06A25" w:rsidRPr="00C52DF3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FFFF00"/>
            <w:vAlign w:val="center"/>
          </w:tcPr>
          <w:p w:rsidR="00B06A25" w:rsidRPr="00C52DF3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  <w:vMerge/>
            <w:shd w:val="clear" w:color="auto" w:fill="FFFF00"/>
            <w:vAlign w:val="center"/>
          </w:tcPr>
          <w:p w:rsidR="00B06A25" w:rsidRPr="00C52DF3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B06A25" w:rsidRPr="00C52DF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52DF3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523" w:type="dxa"/>
            <w:shd w:val="clear" w:color="auto" w:fill="FFFF00"/>
            <w:vAlign w:val="center"/>
          </w:tcPr>
          <w:p w:rsidR="00B06A25" w:rsidRPr="00C52DF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52DF3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967" w:type="dxa"/>
            <w:shd w:val="clear" w:color="auto" w:fill="FFFF00"/>
            <w:vAlign w:val="center"/>
          </w:tcPr>
          <w:p w:rsidR="00B06A25" w:rsidRPr="00C52DF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52DF3">
              <w:rPr>
                <w:b/>
                <w:sz w:val="20"/>
                <w:szCs w:val="20"/>
              </w:rPr>
              <w:t>%</w:t>
            </w:r>
          </w:p>
        </w:tc>
      </w:tr>
      <w:tr w:rsidR="00EC4164" w:rsidRPr="00EC4164" w:rsidTr="00CD599D">
        <w:trPr>
          <w:gridAfter w:val="1"/>
          <w:wAfter w:w="16" w:type="dxa"/>
          <w:trHeight w:val="439"/>
          <w:jc w:val="center"/>
        </w:trPr>
        <w:tc>
          <w:tcPr>
            <w:tcW w:w="1134" w:type="dxa"/>
            <w:vAlign w:val="center"/>
          </w:tcPr>
          <w:p w:rsidR="00B06A25" w:rsidRPr="00C52DF3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010</w:t>
            </w:r>
          </w:p>
        </w:tc>
        <w:tc>
          <w:tcPr>
            <w:tcW w:w="1701" w:type="dxa"/>
            <w:vAlign w:val="center"/>
          </w:tcPr>
          <w:p w:rsidR="00B06A25" w:rsidRPr="00C52DF3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01095</w:t>
            </w:r>
          </w:p>
        </w:tc>
        <w:tc>
          <w:tcPr>
            <w:tcW w:w="1485" w:type="dxa"/>
            <w:vAlign w:val="center"/>
          </w:tcPr>
          <w:p w:rsidR="00B06A25" w:rsidRPr="00C52DF3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B06A25" w:rsidRPr="00C52DF3" w:rsidRDefault="00C52DF3" w:rsidP="009B3F10">
            <w:pPr>
              <w:jc w:val="right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145 859,95</w:t>
            </w:r>
          </w:p>
        </w:tc>
        <w:tc>
          <w:tcPr>
            <w:tcW w:w="1523" w:type="dxa"/>
            <w:vAlign w:val="center"/>
          </w:tcPr>
          <w:p w:rsidR="00B06A25" w:rsidRPr="00EC4164" w:rsidRDefault="00EC4164" w:rsidP="009B3F10">
            <w:pPr>
              <w:jc w:val="right"/>
              <w:rPr>
                <w:b/>
                <w:sz w:val="22"/>
                <w:szCs w:val="22"/>
              </w:rPr>
            </w:pPr>
            <w:r w:rsidRPr="00EC4164">
              <w:rPr>
                <w:b/>
                <w:sz w:val="22"/>
                <w:szCs w:val="22"/>
              </w:rPr>
              <w:t>145 859,95</w:t>
            </w:r>
          </w:p>
        </w:tc>
        <w:tc>
          <w:tcPr>
            <w:tcW w:w="967" w:type="dxa"/>
            <w:vAlign w:val="center"/>
          </w:tcPr>
          <w:p w:rsidR="00B06A25" w:rsidRPr="00EC4164" w:rsidRDefault="00EC4164" w:rsidP="009B3F10">
            <w:pPr>
              <w:jc w:val="right"/>
              <w:rPr>
                <w:b/>
                <w:sz w:val="22"/>
                <w:szCs w:val="22"/>
              </w:rPr>
            </w:pPr>
            <w:r w:rsidRPr="00EC4164">
              <w:rPr>
                <w:b/>
                <w:sz w:val="22"/>
                <w:szCs w:val="22"/>
              </w:rPr>
              <w:t>100,00</w:t>
            </w:r>
          </w:p>
        </w:tc>
      </w:tr>
      <w:tr w:rsidR="00CB7546" w:rsidRPr="00EC4164" w:rsidTr="00CD599D">
        <w:trPr>
          <w:gridAfter w:val="1"/>
          <w:wAfter w:w="16" w:type="dxa"/>
          <w:trHeight w:val="415"/>
          <w:jc w:val="center"/>
        </w:trPr>
        <w:tc>
          <w:tcPr>
            <w:tcW w:w="1134" w:type="dxa"/>
            <w:vAlign w:val="center"/>
          </w:tcPr>
          <w:p w:rsidR="00B06A25" w:rsidRPr="00C52DF3" w:rsidRDefault="008821FF" w:rsidP="00FE4BDD">
            <w:pPr>
              <w:jc w:val="center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750</w:t>
            </w:r>
          </w:p>
        </w:tc>
        <w:tc>
          <w:tcPr>
            <w:tcW w:w="1701" w:type="dxa"/>
            <w:vAlign w:val="center"/>
          </w:tcPr>
          <w:p w:rsidR="00B06A25" w:rsidRPr="00C52DF3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75011</w:t>
            </w:r>
          </w:p>
        </w:tc>
        <w:tc>
          <w:tcPr>
            <w:tcW w:w="1485" w:type="dxa"/>
            <w:vAlign w:val="center"/>
          </w:tcPr>
          <w:p w:rsidR="00B06A25" w:rsidRPr="00C52DF3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B06A25" w:rsidRPr="00C52DF3" w:rsidRDefault="00C52DF3" w:rsidP="004270EC">
            <w:pPr>
              <w:jc w:val="right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451 295,00</w:t>
            </w:r>
          </w:p>
        </w:tc>
        <w:tc>
          <w:tcPr>
            <w:tcW w:w="1523" w:type="dxa"/>
            <w:vAlign w:val="center"/>
          </w:tcPr>
          <w:p w:rsidR="00B06A25" w:rsidRPr="00EC4164" w:rsidRDefault="00EC4164" w:rsidP="009B3F10">
            <w:pPr>
              <w:jc w:val="right"/>
              <w:rPr>
                <w:b/>
                <w:sz w:val="22"/>
                <w:szCs w:val="22"/>
              </w:rPr>
            </w:pPr>
            <w:r w:rsidRPr="00EC4164">
              <w:rPr>
                <w:b/>
                <w:sz w:val="22"/>
                <w:szCs w:val="22"/>
              </w:rPr>
              <w:t>444 515,04</w:t>
            </w:r>
          </w:p>
        </w:tc>
        <w:tc>
          <w:tcPr>
            <w:tcW w:w="967" w:type="dxa"/>
            <w:vAlign w:val="center"/>
          </w:tcPr>
          <w:p w:rsidR="00B06A25" w:rsidRPr="00EC4164" w:rsidRDefault="00EC4164" w:rsidP="008106F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98,50</w:t>
            </w:r>
          </w:p>
        </w:tc>
      </w:tr>
      <w:tr w:rsidR="00CB7546" w:rsidRPr="00EC4164" w:rsidTr="00CD599D">
        <w:trPr>
          <w:gridAfter w:val="1"/>
          <w:wAfter w:w="16" w:type="dxa"/>
          <w:trHeight w:val="409"/>
          <w:jc w:val="center"/>
        </w:trPr>
        <w:tc>
          <w:tcPr>
            <w:tcW w:w="1134" w:type="dxa"/>
            <w:vAlign w:val="center"/>
          </w:tcPr>
          <w:p w:rsidR="00145B25" w:rsidRPr="00C52DF3" w:rsidRDefault="00145B25" w:rsidP="00FE4BDD">
            <w:pPr>
              <w:jc w:val="center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750</w:t>
            </w:r>
          </w:p>
        </w:tc>
        <w:tc>
          <w:tcPr>
            <w:tcW w:w="1701" w:type="dxa"/>
            <w:vAlign w:val="center"/>
          </w:tcPr>
          <w:p w:rsidR="00145B25" w:rsidRPr="00C52DF3" w:rsidRDefault="00145B25" w:rsidP="00FE6740">
            <w:pPr>
              <w:jc w:val="center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75056</w:t>
            </w:r>
          </w:p>
        </w:tc>
        <w:tc>
          <w:tcPr>
            <w:tcW w:w="1485" w:type="dxa"/>
            <w:vAlign w:val="center"/>
          </w:tcPr>
          <w:p w:rsidR="00145B25" w:rsidRPr="00C52DF3" w:rsidRDefault="00145B25" w:rsidP="00FE6740">
            <w:pPr>
              <w:jc w:val="center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145B25" w:rsidRPr="00C52DF3" w:rsidRDefault="00C52DF3" w:rsidP="00FE6740">
            <w:pPr>
              <w:jc w:val="right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55 358,00</w:t>
            </w:r>
          </w:p>
        </w:tc>
        <w:tc>
          <w:tcPr>
            <w:tcW w:w="1523" w:type="dxa"/>
            <w:vAlign w:val="center"/>
          </w:tcPr>
          <w:p w:rsidR="00145B25" w:rsidRPr="00EC4164" w:rsidRDefault="00EC4164" w:rsidP="00BD5A3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55 106,06</w:t>
            </w:r>
          </w:p>
        </w:tc>
        <w:tc>
          <w:tcPr>
            <w:tcW w:w="967" w:type="dxa"/>
            <w:vAlign w:val="center"/>
          </w:tcPr>
          <w:p w:rsidR="00145B25" w:rsidRPr="00EC4164" w:rsidRDefault="00EC4164" w:rsidP="00FE674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99,54</w:t>
            </w:r>
          </w:p>
        </w:tc>
      </w:tr>
      <w:tr w:rsidR="00CB7546" w:rsidRPr="00EC4164" w:rsidTr="006A3107">
        <w:trPr>
          <w:gridAfter w:val="1"/>
          <w:wAfter w:w="16" w:type="dxa"/>
          <w:trHeight w:val="273"/>
          <w:jc w:val="center"/>
        </w:trPr>
        <w:tc>
          <w:tcPr>
            <w:tcW w:w="1134" w:type="dxa"/>
            <w:vAlign w:val="center"/>
          </w:tcPr>
          <w:p w:rsidR="00FE6740" w:rsidRPr="00C52DF3" w:rsidRDefault="00C52DF3" w:rsidP="00FE4BDD">
            <w:pPr>
              <w:jc w:val="center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751</w:t>
            </w:r>
          </w:p>
        </w:tc>
        <w:tc>
          <w:tcPr>
            <w:tcW w:w="1701" w:type="dxa"/>
            <w:vAlign w:val="center"/>
          </w:tcPr>
          <w:p w:rsidR="00FE6740" w:rsidRPr="00C52DF3" w:rsidRDefault="00FE6740" w:rsidP="00FE6740">
            <w:pPr>
              <w:jc w:val="center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75101</w:t>
            </w:r>
          </w:p>
        </w:tc>
        <w:tc>
          <w:tcPr>
            <w:tcW w:w="1485" w:type="dxa"/>
            <w:vAlign w:val="center"/>
          </w:tcPr>
          <w:p w:rsidR="00FE6740" w:rsidRPr="00C52DF3" w:rsidRDefault="00FE6740" w:rsidP="00FE6740">
            <w:pPr>
              <w:jc w:val="center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FE6740" w:rsidRPr="00EC4164" w:rsidRDefault="00C52DF3" w:rsidP="008738BD">
            <w:pPr>
              <w:jc w:val="right"/>
              <w:rPr>
                <w:b/>
                <w:sz w:val="22"/>
                <w:szCs w:val="22"/>
              </w:rPr>
            </w:pPr>
            <w:r w:rsidRPr="00EC4164">
              <w:rPr>
                <w:b/>
                <w:sz w:val="22"/>
                <w:szCs w:val="22"/>
              </w:rPr>
              <w:t>7 405,00</w:t>
            </w:r>
          </w:p>
        </w:tc>
        <w:tc>
          <w:tcPr>
            <w:tcW w:w="1523" w:type="dxa"/>
            <w:vAlign w:val="center"/>
          </w:tcPr>
          <w:p w:rsidR="00FE6740" w:rsidRPr="00EC4164" w:rsidRDefault="00EC4164" w:rsidP="00BD5A3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7 405,00</w:t>
            </w:r>
          </w:p>
        </w:tc>
        <w:tc>
          <w:tcPr>
            <w:tcW w:w="967" w:type="dxa"/>
            <w:vAlign w:val="center"/>
          </w:tcPr>
          <w:p w:rsidR="00FE6740" w:rsidRPr="00EC4164" w:rsidRDefault="00EC4164" w:rsidP="00FE674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100,00</w:t>
            </w:r>
          </w:p>
        </w:tc>
      </w:tr>
      <w:tr w:rsidR="00CB7546" w:rsidRPr="00EC4164" w:rsidTr="00CD599D">
        <w:trPr>
          <w:gridAfter w:val="1"/>
          <w:wAfter w:w="16" w:type="dxa"/>
          <w:trHeight w:val="317"/>
          <w:jc w:val="center"/>
        </w:trPr>
        <w:tc>
          <w:tcPr>
            <w:tcW w:w="1134" w:type="dxa"/>
            <w:vAlign w:val="center"/>
          </w:tcPr>
          <w:p w:rsidR="00BD5A3F" w:rsidRPr="00C52DF3" w:rsidRDefault="00BD5A3F" w:rsidP="00FE4BDD">
            <w:pPr>
              <w:jc w:val="center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801</w:t>
            </w:r>
          </w:p>
        </w:tc>
        <w:tc>
          <w:tcPr>
            <w:tcW w:w="1701" w:type="dxa"/>
            <w:vAlign w:val="center"/>
          </w:tcPr>
          <w:p w:rsidR="00BD5A3F" w:rsidRPr="00C52DF3" w:rsidRDefault="006602D1" w:rsidP="00FE4BDD">
            <w:pPr>
              <w:jc w:val="center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80153</w:t>
            </w:r>
          </w:p>
        </w:tc>
        <w:tc>
          <w:tcPr>
            <w:tcW w:w="1485" w:type="dxa"/>
            <w:vAlign w:val="center"/>
          </w:tcPr>
          <w:p w:rsidR="00BD5A3F" w:rsidRPr="00C52DF3" w:rsidRDefault="006602D1" w:rsidP="00FE4BDD">
            <w:pPr>
              <w:jc w:val="center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BD5A3F" w:rsidRPr="00C52DF3" w:rsidRDefault="00C52DF3" w:rsidP="009B3F10">
            <w:pPr>
              <w:jc w:val="right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327 783,00</w:t>
            </w:r>
          </w:p>
        </w:tc>
        <w:tc>
          <w:tcPr>
            <w:tcW w:w="1523" w:type="dxa"/>
            <w:vAlign w:val="center"/>
          </w:tcPr>
          <w:p w:rsidR="00BD5A3F" w:rsidRPr="00EC4164" w:rsidRDefault="00EC4164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325 318,56</w:t>
            </w:r>
          </w:p>
        </w:tc>
        <w:tc>
          <w:tcPr>
            <w:tcW w:w="967" w:type="dxa"/>
            <w:vAlign w:val="center"/>
          </w:tcPr>
          <w:p w:rsidR="00BD5A3F" w:rsidRPr="00EC4164" w:rsidRDefault="00EC4164" w:rsidP="008106F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99,25</w:t>
            </w:r>
          </w:p>
        </w:tc>
      </w:tr>
      <w:tr w:rsidR="00CB7546" w:rsidRPr="00EC4164" w:rsidTr="00CD599D">
        <w:trPr>
          <w:gridAfter w:val="1"/>
          <w:wAfter w:w="16" w:type="dxa"/>
          <w:trHeight w:val="363"/>
          <w:jc w:val="center"/>
        </w:trPr>
        <w:tc>
          <w:tcPr>
            <w:tcW w:w="1134" w:type="dxa"/>
            <w:vAlign w:val="center"/>
          </w:tcPr>
          <w:p w:rsidR="00FE6740" w:rsidRPr="00C52DF3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851</w:t>
            </w:r>
          </w:p>
        </w:tc>
        <w:tc>
          <w:tcPr>
            <w:tcW w:w="1701" w:type="dxa"/>
            <w:vAlign w:val="center"/>
          </w:tcPr>
          <w:p w:rsidR="00FE6740" w:rsidRPr="00C52DF3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85195</w:t>
            </w:r>
          </w:p>
        </w:tc>
        <w:tc>
          <w:tcPr>
            <w:tcW w:w="1485" w:type="dxa"/>
            <w:vAlign w:val="center"/>
          </w:tcPr>
          <w:p w:rsidR="00FE6740" w:rsidRPr="00C52DF3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FE6740" w:rsidRPr="00C52DF3" w:rsidRDefault="00C52DF3" w:rsidP="009B3F10">
            <w:pPr>
              <w:jc w:val="right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3 710,00</w:t>
            </w:r>
          </w:p>
        </w:tc>
        <w:tc>
          <w:tcPr>
            <w:tcW w:w="1523" w:type="dxa"/>
            <w:vAlign w:val="center"/>
          </w:tcPr>
          <w:p w:rsidR="00FE6740" w:rsidRPr="00EC4164" w:rsidRDefault="00EC4164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3 710,00</w:t>
            </w:r>
          </w:p>
        </w:tc>
        <w:tc>
          <w:tcPr>
            <w:tcW w:w="967" w:type="dxa"/>
            <w:vAlign w:val="center"/>
          </w:tcPr>
          <w:p w:rsidR="00FE6740" w:rsidRPr="00EC4164" w:rsidRDefault="00EC4164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100,00</w:t>
            </w:r>
          </w:p>
        </w:tc>
      </w:tr>
      <w:tr w:rsidR="00CB7546" w:rsidRPr="00EC4164" w:rsidTr="00CD599D">
        <w:trPr>
          <w:gridAfter w:val="1"/>
          <w:wAfter w:w="16" w:type="dxa"/>
          <w:trHeight w:val="269"/>
          <w:jc w:val="center"/>
        </w:trPr>
        <w:tc>
          <w:tcPr>
            <w:tcW w:w="1134" w:type="dxa"/>
            <w:vAlign w:val="center"/>
          </w:tcPr>
          <w:p w:rsidR="00FE6740" w:rsidRPr="00C52DF3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852</w:t>
            </w:r>
          </w:p>
        </w:tc>
        <w:tc>
          <w:tcPr>
            <w:tcW w:w="1701" w:type="dxa"/>
            <w:vAlign w:val="center"/>
          </w:tcPr>
          <w:p w:rsidR="00FE6740" w:rsidRPr="00C52DF3" w:rsidRDefault="00FE6740" w:rsidP="00FE4B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FE6740" w:rsidRPr="00C52DF3" w:rsidRDefault="00FE6740" w:rsidP="00FE4B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E6740" w:rsidRPr="00C52DF3" w:rsidRDefault="00C52DF3" w:rsidP="001476D0">
            <w:pPr>
              <w:jc w:val="right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269 276,00</w:t>
            </w:r>
          </w:p>
        </w:tc>
        <w:tc>
          <w:tcPr>
            <w:tcW w:w="1523" w:type="dxa"/>
            <w:vAlign w:val="center"/>
          </w:tcPr>
          <w:p w:rsidR="00FE6740" w:rsidRPr="00EC4164" w:rsidRDefault="00EC4164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232 998,18</w:t>
            </w:r>
          </w:p>
        </w:tc>
        <w:tc>
          <w:tcPr>
            <w:tcW w:w="967" w:type="dxa"/>
            <w:vAlign w:val="center"/>
          </w:tcPr>
          <w:p w:rsidR="00FE6740" w:rsidRPr="00EC4164" w:rsidRDefault="00EC4164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86,53</w:t>
            </w:r>
          </w:p>
        </w:tc>
      </w:tr>
      <w:tr w:rsidR="00CB7546" w:rsidRPr="00EC4164" w:rsidTr="006A3107">
        <w:trPr>
          <w:gridAfter w:val="1"/>
          <w:wAfter w:w="16" w:type="dxa"/>
          <w:trHeight w:val="439"/>
          <w:jc w:val="center"/>
        </w:trPr>
        <w:tc>
          <w:tcPr>
            <w:tcW w:w="1134" w:type="dxa"/>
            <w:vAlign w:val="center"/>
          </w:tcPr>
          <w:p w:rsidR="00FE6740" w:rsidRPr="00CB7546" w:rsidRDefault="00FE6740" w:rsidP="00FE4BD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E6740" w:rsidRPr="00C52DF3" w:rsidRDefault="00FE6740" w:rsidP="00FE4BDD">
            <w:pPr>
              <w:jc w:val="center"/>
              <w:rPr>
                <w:sz w:val="22"/>
                <w:szCs w:val="22"/>
              </w:rPr>
            </w:pPr>
            <w:r w:rsidRPr="00C52DF3">
              <w:rPr>
                <w:sz w:val="22"/>
                <w:szCs w:val="22"/>
              </w:rPr>
              <w:t>85215</w:t>
            </w:r>
          </w:p>
        </w:tc>
        <w:tc>
          <w:tcPr>
            <w:tcW w:w="1485" w:type="dxa"/>
            <w:vAlign w:val="center"/>
          </w:tcPr>
          <w:p w:rsidR="00FE6740" w:rsidRPr="00C52DF3" w:rsidRDefault="00FE6740" w:rsidP="00FE4BDD">
            <w:pPr>
              <w:jc w:val="center"/>
              <w:rPr>
                <w:sz w:val="22"/>
                <w:szCs w:val="22"/>
              </w:rPr>
            </w:pPr>
            <w:r w:rsidRPr="00C52DF3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FE6740" w:rsidRPr="00C52DF3" w:rsidRDefault="00C52DF3" w:rsidP="009B3F10">
            <w:pPr>
              <w:jc w:val="right"/>
              <w:rPr>
                <w:sz w:val="22"/>
                <w:szCs w:val="22"/>
              </w:rPr>
            </w:pPr>
            <w:r w:rsidRPr="00C52DF3">
              <w:rPr>
                <w:sz w:val="22"/>
                <w:szCs w:val="22"/>
              </w:rPr>
              <w:t>3 900,00</w:t>
            </w:r>
          </w:p>
        </w:tc>
        <w:tc>
          <w:tcPr>
            <w:tcW w:w="1523" w:type="dxa"/>
            <w:vAlign w:val="center"/>
          </w:tcPr>
          <w:p w:rsidR="00FE6740" w:rsidRPr="00EC4164" w:rsidRDefault="00EC4164" w:rsidP="003268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3 216,53</w:t>
            </w:r>
          </w:p>
        </w:tc>
        <w:tc>
          <w:tcPr>
            <w:tcW w:w="967" w:type="dxa"/>
            <w:vAlign w:val="center"/>
          </w:tcPr>
          <w:p w:rsidR="00FE6740" w:rsidRPr="00EC4164" w:rsidRDefault="00EC4164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82,48</w:t>
            </w:r>
          </w:p>
        </w:tc>
      </w:tr>
      <w:tr w:rsidR="00CB7546" w:rsidRPr="00EC4164" w:rsidTr="00FE4BDD">
        <w:trPr>
          <w:gridAfter w:val="1"/>
          <w:wAfter w:w="16" w:type="dxa"/>
          <w:trHeight w:val="406"/>
          <w:jc w:val="center"/>
        </w:trPr>
        <w:tc>
          <w:tcPr>
            <w:tcW w:w="1134" w:type="dxa"/>
            <w:vAlign w:val="center"/>
          </w:tcPr>
          <w:p w:rsidR="00FE6740" w:rsidRPr="00CB7546" w:rsidRDefault="00FE6740" w:rsidP="00FE4BD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E6740" w:rsidRPr="00C52DF3" w:rsidRDefault="00FE6740" w:rsidP="00FE4BDD">
            <w:pPr>
              <w:jc w:val="center"/>
              <w:rPr>
                <w:sz w:val="22"/>
                <w:szCs w:val="22"/>
              </w:rPr>
            </w:pPr>
            <w:r w:rsidRPr="00C52DF3">
              <w:rPr>
                <w:sz w:val="22"/>
                <w:szCs w:val="22"/>
              </w:rPr>
              <w:t>85219</w:t>
            </w:r>
          </w:p>
        </w:tc>
        <w:tc>
          <w:tcPr>
            <w:tcW w:w="1485" w:type="dxa"/>
            <w:vAlign w:val="center"/>
          </w:tcPr>
          <w:p w:rsidR="00FE6740" w:rsidRPr="00C52DF3" w:rsidRDefault="00FE6740" w:rsidP="00FE4BDD">
            <w:pPr>
              <w:jc w:val="center"/>
              <w:rPr>
                <w:sz w:val="22"/>
                <w:szCs w:val="22"/>
              </w:rPr>
            </w:pPr>
            <w:r w:rsidRPr="00C52DF3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FE6740" w:rsidRPr="00C52DF3" w:rsidRDefault="00C52DF3" w:rsidP="009B3F10">
            <w:pPr>
              <w:jc w:val="right"/>
              <w:rPr>
                <w:sz w:val="22"/>
                <w:szCs w:val="22"/>
              </w:rPr>
            </w:pPr>
            <w:r w:rsidRPr="00C52DF3">
              <w:rPr>
                <w:sz w:val="22"/>
                <w:szCs w:val="22"/>
              </w:rPr>
              <w:t>42 326</w:t>
            </w:r>
            <w:r w:rsidR="008106FF" w:rsidRPr="00C52DF3">
              <w:rPr>
                <w:sz w:val="22"/>
                <w:szCs w:val="22"/>
              </w:rPr>
              <w:t>,00</w:t>
            </w:r>
          </w:p>
        </w:tc>
        <w:tc>
          <w:tcPr>
            <w:tcW w:w="1523" w:type="dxa"/>
            <w:vAlign w:val="center"/>
          </w:tcPr>
          <w:p w:rsidR="00FE6740" w:rsidRPr="00EC4164" w:rsidRDefault="00EC4164" w:rsidP="003268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42 173,00</w:t>
            </w:r>
          </w:p>
        </w:tc>
        <w:tc>
          <w:tcPr>
            <w:tcW w:w="967" w:type="dxa"/>
            <w:vAlign w:val="center"/>
          </w:tcPr>
          <w:p w:rsidR="00FE6740" w:rsidRPr="00EC4164" w:rsidRDefault="00EC4164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99,64</w:t>
            </w:r>
          </w:p>
        </w:tc>
      </w:tr>
      <w:tr w:rsidR="00CB7546" w:rsidRPr="00EC4164" w:rsidTr="004C1951">
        <w:trPr>
          <w:gridAfter w:val="1"/>
          <w:wAfter w:w="16" w:type="dxa"/>
          <w:trHeight w:val="411"/>
          <w:jc w:val="center"/>
        </w:trPr>
        <w:tc>
          <w:tcPr>
            <w:tcW w:w="1134" w:type="dxa"/>
            <w:vAlign w:val="center"/>
          </w:tcPr>
          <w:p w:rsidR="00FE6740" w:rsidRPr="00CB7546" w:rsidRDefault="00FE6740" w:rsidP="00FE4BD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E6740" w:rsidRPr="00C52DF3" w:rsidRDefault="00FE6740" w:rsidP="00FE4BDD">
            <w:pPr>
              <w:jc w:val="center"/>
              <w:rPr>
                <w:sz w:val="22"/>
                <w:szCs w:val="22"/>
              </w:rPr>
            </w:pPr>
            <w:r w:rsidRPr="00C52DF3">
              <w:rPr>
                <w:sz w:val="22"/>
                <w:szCs w:val="22"/>
              </w:rPr>
              <w:t>85228</w:t>
            </w:r>
          </w:p>
        </w:tc>
        <w:tc>
          <w:tcPr>
            <w:tcW w:w="1485" w:type="dxa"/>
            <w:vAlign w:val="center"/>
          </w:tcPr>
          <w:p w:rsidR="00FE6740" w:rsidRPr="00C52DF3" w:rsidRDefault="00FE6740" w:rsidP="00FE4BDD">
            <w:pPr>
              <w:jc w:val="center"/>
              <w:rPr>
                <w:sz w:val="22"/>
                <w:szCs w:val="22"/>
              </w:rPr>
            </w:pPr>
            <w:r w:rsidRPr="00C52DF3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FE6740" w:rsidRPr="00C52DF3" w:rsidRDefault="00C52DF3" w:rsidP="009B3F10">
            <w:pPr>
              <w:jc w:val="right"/>
              <w:rPr>
                <w:sz w:val="22"/>
                <w:szCs w:val="22"/>
              </w:rPr>
            </w:pPr>
            <w:r w:rsidRPr="00C52DF3">
              <w:rPr>
                <w:sz w:val="22"/>
                <w:szCs w:val="22"/>
              </w:rPr>
              <w:t>223 050</w:t>
            </w:r>
            <w:r w:rsidR="008106FF" w:rsidRPr="00C52DF3">
              <w:rPr>
                <w:sz w:val="22"/>
                <w:szCs w:val="22"/>
              </w:rPr>
              <w:t>,00</w:t>
            </w:r>
          </w:p>
        </w:tc>
        <w:tc>
          <w:tcPr>
            <w:tcW w:w="1523" w:type="dxa"/>
            <w:vAlign w:val="center"/>
          </w:tcPr>
          <w:p w:rsidR="00FE6740" w:rsidRPr="00EC4164" w:rsidRDefault="00EC4164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187 608,65</w:t>
            </w:r>
          </w:p>
        </w:tc>
        <w:tc>
          <w:tcPr>
            <w:tcW w:w="967" w:type="dxa"/>
            <w:vAlign w:val="center"/>
          </w:tcPr>
          <w:p w:rsidR="00FE6740" w:rsidRPr="00EC4164" w:rsidRDefault="00EC4164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84,11</w:t>
            </w:r>
          </w:p>
        </w:tc>
      </w:tr>
      <w:tr w:rsidR="00CB7546" w:rsidRPr="00EC4164" w:rsidTr="00CD599D">
        <w:trPr>
          <w:gridAfter w:val="1"/>
          <w:wAfter w:w="16" w:type="dxa"/>
          <w:trHeight w:val="299"/>
          <w:jc w:val="center"/>
        </w:trPr>
        <w:tc>
          <w:tcPr>
            <w:tcW w:w="1134" w:type="dxa"/>
            <w:vAlign w:val="center"/>
          </w:tcPr>
          <w:p w:rsidR="00FE6740" w:rsidRPr="00C52DF3" w:rsidRDefault="004310EA" w:rsidP="00FE4BDD">
            <w:pPr>
              <w:jc w:val="center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855</w:t>
            </w:r>
          </w:p>
        </w:tc>
        <w:tc>
          <w:tcPr>
            <w:tcW w:w="1701" w:type="dxa"/>
            <w:vAlign w:val="center"/>
          </w:tcPr>
          <w:p w:rsidR="00FE6740" w:rsidRPr="00C52DF3" w:rsidRDefault="00FE6740" w:rsidP="00FE4B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FE6740" w:rsidRPr="00C52DF3" w:rsidRDefault="00FE6740" w:rsidP="00FE4B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E6740" w:rsidRPr="00C52DF3" w:rsidRDefault="00C52DF3" w:rsidP="009B3F10">
            <w:pPr>
              <w:jc w:val="right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47 432 138,00</w:t>
            </w:r>
          </w:p>
        </w:tc>
        <w:tc>
          <w:tcPr>
            <w:tcW w:w="1523" w:type="dxa"/>
            <w:vAlign w:val="center"/>
          </w:tcPr>
          <w:p w:rsidR="00FE6740" w:rsidRPr="00EC4164" w:rsidRDefault="00EC4164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46 997 388,89</w:t>
            </w:r>
          </w:p>
        </w:tc>
        <w:tc>
          <w:tcPr>
            <w:tcW w:w="967" w:type="dxa"/>
            <w:vAlign w:val="center"/>
          </w:tcPr>
          <w:p w:rsidR="00FE6740" w:rsidRPr="00EC4164" w:rsidRDefault="00EC4164" w:rsidP="00145B2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99,08</w:t>
            </w:r>
          </w:p>
        </w:tc>
      </w:tr>
      <w:tr w:rsidR="00CB7546" w:rsidRPr="00EC4164" w:rsidTr="004C1951">
        <w:trPr>
          <w:gridAfter w:val="1"/>
          <w:wAfter w:w="16" w:type="dxa"/>
          <w:trHeight w:val="387"/>
          <w:jc w:val="center"/>
        </w:trPr>
        <w:tc>
          <w:tcPr>
            <w:tcW w:w="1134" w:type="dxa"/>
            <w:vAlign w:val="center"/>
          </w:tcPr>
          <w:p w:rsidR="00735B7E" w:rsidRPr="00C52DF3" w:rsidRDefault="00735B7E" w:rsidP="004310E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35B7E" w:rsidRPr="00C52DF3" w:rsidRDefault="004310EA" w:rsidP="00FE4BDD">
            <w:pPr>
              <w:jc w:val="center"/>
              <w:rPr>
                <w:sz w:val="22"/>
                <w:szCs w:val="22"/>
              </w:rPr>
            </w:pPr>
            <w:r w:rsidRPr="00C52DF3">
              <w:rPr>
                <w:sz w:val="22"/>
                <w:szCs w:val="22"/>
              </w:rPr>
              <w:t>85501</w:t>
            </w:r>
          </w:p>
        </w:tc>
        <w:tc>
          <w:tcPr>
            <w:tcW w:w="1485" w:type="dxa"/>
            <w:vAlign w:val="center"/>
          </w:tcPr>
          <w:p w:rsidR="00735B7E" w:rsidRPr="00C52DF3" w:rsidRDefault="004310EA" w:rsidP="00FE4BDD">
            <w:pPr>
              <w:jc w:val="center"/>
              <w:rPr>
                <w:sz w:val="22"/>
                <w:szCs w:val="22"/>
              </w:rPr>
            </w:pPr>
            <w:r w:rsidRPr="00C52DF3">
              <w:rPr>
                <w:sz w:val="22"/>
                <w:szCs w:val="22"/>
              </w:rPr>
              <w:t>2060</w:t>
            </w:r>
          </w:p>
        </w:tc>
        <w:tc>
          <w:tcPr>
            <w:tcW w:w="1559" w:type="dxa"/>
            <w:vAlign w:val="center"/>
          </w:tcPr>
          <w:p w:rsidR="00735B7E" w:rsidRPr="00C52DF3" w:rsidRDefault="00C52DF3" w:rsidP="009B3F10">
            <w:pPr>
              <w:jc w:val="right"/>
              <w:rPr>
                <w:sz w:val="22"/>
                <w:szCs w:val="22"/>
              </w:rPr>
            </w:pPr>
            <w:r w:rsidRPr="00C52DF3">
              <w:rPr>
                <w:sz w:val="22"/>
                <w:szCs w:val="22"/>
              </w:rPr>
              <w:t>30 072 122,00</w:t>
            </w:r>
          </w:p>
        </w:tc>
        <w:tc>
          <w:tcPr>
            <w:tcW w:w="1523" w:type="dxa"/>
            <w:vAlign w:val="center"/>
          </w:tcPr>
          <w:p w:rsidR="00735B7E" w:rsidRPr="00EC4164" w:rsidRDefault="00EC4164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29 816 761,98</w:t>
            </w:r>
          </w:p>
        </w:tc>
        <w:tc>
          <w:tcPr>
            <w:tcW w:w="967" w:type="dxa"/>
            <w:vAlign w:val="center"/>
          </w:tcPr>
          <w:p w:rsidR="00735B7E" w:rsidRPr="00EC4164" w:rsidRDefault="00EC4164" w:rsidP="002027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99,15</w:t>
            </w:r>
          </w:p>
        </w:tc>
      </w:tr>
      <w:tr w:rsidR="00CB7546" w:rsidRPr="00EC4164" w:rsidTr="004C1951">
        <w:trPr>
          <w:gridAfter w:val="1"/>
          <w:wAfter w:w="16" w:type="dxa"/>
          <w:trHeight w:val="387"/>
          <w:jc w:val="center"/>
        </w:trPr>
        <w:tc>
          <w:tcPr>
            <w:tcW w:w="1134" w:type="dxa"/>
            <w:vAlign w:val="center"/>
          </w:tcPr>
          <w:p w:rsidR="0081159E" w:rsidRPr="00C52DF3" w:rsidRDefault="0081159E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1159E" w:rsidRPr="00C52DF3" w:rsidRDefault="004310EA" w:rsidP="00FE4BDD">
            <w:pPr>
              <w:jc w:val="center"/>
              <w:rPr>
                <w:sz w:val="22"/>
                <w:szCs w:val="22"/>
              </w:rPr>
            </w:pPr>
            <w:r w:rsidRPr="00C52DF3">
              <w:rPr>
                <w:sz w:val="22"/>
                <w:szCs w:val="22"/>
              </w:rPr>
              <w:t>85502</w:t>
            </w:r>
          </w:p>
        </w:tc>
        <w:tc>
          <w:tcPr>
            <w:tcW w:w="1485" w:type="dxa"/>
            <w:vAlign w:val="center"/>
          </w:tcPr>
          <w:p w:rsidR="0081159E" w:rsidRPr="00C52DF3" w:rsidRDefault="004310EA" w:rsidP="00FE4BDD">
            <w:pPr>
              <w:jc w:val="center"/>
              <w:rPr>
                <w:sz w:val="22"/>
                <w:szCs w:val="22"/>
              </w:rPr>
            </w:pPr>
            <w:r w:rsidRPr="00C52DF3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81159E" w:rsidRPr="00C52DF3" w:rsidRDefault="00C52DF3" w:rsidP="006602D1">
            <w:pPr>
              <w:jc w:val="right"/>
              <w:rPr>
                <w:sz w:val="22"/>
                <w:szCs w:val="22"/>
              </w:rPr>
            </w:pPr>
            <w:r w:rsidRPr="00C52DF3">
              <w:rPr>
                <w:sz w:val="22"/>
                <w:szCs w:val="22"/>
              </w:rPr>
              <w:t>17 111 807,00</w:t>
            </w:r>
          </w:p>
        </w:tc>
        <w:tc>
          <w:tcPr>
            <w:tcW w:w="1523" w:type="dxa"/>
            <w:vAlign w:val="center"/>
          </w:tcPr>
          <w:p w:rsidR="0081159E" w:rsidRPr="00EC4164" w:rsidRDefault="00EC4164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16 940 731,59</w:t>
            </w:r>
          </w:p>
        </w:tc>
        <w:tc>
          <w:tcPr>
            <w:tcW w:w="967" w:type="dxa"/>
            <w:vAlign w:val="center"/>
          </w:tcPr>
          <w:p w:rsidR="0081159E" w:rsidRPr="00EC4164" w:rsidRDefault="00EC4164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99,00</w:t>
            </w:r>
          </w:p>
        </w:tc>
      </w:tr>
      <w:tr w:rsidR="00CB7546" w:rsidRPr="00EC4164" w:rsidTr="004C1951">
        <w:trPr>
          <w:gridAfter w:val="1"/>
          <w:wAfter w:w="16" w:type="dxa"/>
          <w:trHeight w:val="387"/>
          <w:jc w:val="center"/>
        </w:trPr>
        <w:tc>
          <w:tcPr>
            <w:tcW w:w="1134" w:type="dxa"/>
            <w:vAlign w:val="center"/>
          </w:tcPr>
          <w:p w:rsidR="0081159E" w:rsidRPr="00C52DF3" w:rsidRDefault="0081159E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1159E" w:rsidRPr="00C52DF3" w:rsidRDefault="004310EA" w:rsidP="006602D1">
            <w:pPr>
              <w:jc w:val="center"/>
              <w:rPr>
                <w:sz w:val="22"/>
                <w:szCs w:val="22"/>
              </w:rPr>
            </w:pPr>
            <w:r w:rsidRPr="00C52DF3">
              <w:rPr>
                <w:sz w:val="22"/>
                <w:szCs w:val="22"/>
              </w:rPr>
              <w:t>85503</w:t>
            </w:r>
          </w:p>
        </w:tc>
        <w:tc>
          <w:tcPr>
            <w:tcW w:w="1485" w:type="dxa"/>
            <w:vAlign w:val="center"/>
          </w:tcPr>
          <w:p w:rsidR="0081159E" w:rsidRPr="00C52DF3" w:rsidRDefault="004310EA" w:rsidP="00FE4BDD">
            <w:pPr>
              <w:jc w:val="center"/>
              <w:rPr>
                <w:sz w:val="22"/>
                <w:szCs w:val="22"/>
              </w:rPr>
            </w:pPr>
            <w:r w:rsidRPr="00C52DF3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81159E" w:rsidRPr="00C52DF3" w:rsidRDefault="00C52DF3" w:rsidP="009B3F10">
            <w:pPr>
              <w:jc w:val="right"/>
              <w:rPr>
                <w:sz w:val="22"/>
                <w:szCs w:val="22"/>
              </w:rPr>
            </w:pPr>
            <w:r w:rsidRPr="00C52DF3">
              <w:rPr>
                <w:sz w:val="22"/>
                <w:szCs w:val="22"/>
              </w:rPr>
              <w:t>850,00</w:t>
            </w:r>
          </w:p>
        </w:tc>
        <w:tc>
          <w:tcPr>
            <w:tcW w:w="1523" w:type="dxa"/>
            <w:vAlign w:val="center"/>
          </w:tcPr>
          <w:p w:rsidR="0081159E" w:rsidRPr="00EC4164" w:rsidRDefault="00EC4164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850,00</w:t>
            </w:r>
          </w:p>
        </w:tc>
        <w:tc>
          <w:tcPr>
            <w:tcW w:w="967" w:type="dxa"/>
            <w:vAlign w:val="center"/>
          </w:tcPr>
          <w:p w:rsidR="0081159E" w:rsidRPr="00EC4164" w:rsidRDefault="00EC4164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CB7546" w:rsidRPr="00EC4164" w:rsidTr="00CD599D">
        <w:trPr>
          <w:gridAfter w:val="1"/>
          <w:wAfter w:w="16" w:type="dxa"/>
          <w:trHeight w:val="395"/>
          <w:jc w:val="center"/>
        </w:trPr>
        <w:tc>
          <w:tcPr>
            <w:tcW w:w="1134" w:type="dxa"/>
            <w:vAlign w:val="center"/>
          </w:tcPr>
          <w:p w:rsidR="006602D1" w:rsidRPr="00C52DF3" w:rsidRDefault="006602D1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602D1" w:rsidRPr="00C52DF3" w:rsidRDefault="006602D1" w:rsidP="00FE4BDD">
            <w:pPr>
              <w:jc w:val="center"/>
              <w:rPr>
                <w:sz w:val="22"/>
                <w:szCs w:val="22"/>
              </w:rPr>
            </w:pPr>
            <w:r w:rsidRPr="00C52DF3">
              <w:rPr>
                <w:sz w:val="22"/>
                <w:szCs w:val="22"/>
              </w:rPr>
              <w:t>85504</w:t>
            </w:r>
          </w:p>
        </w:tc>
        <w:tc>
          <w:tcPr>
            <w:tcW w:w="1485" w:type="dxa"/>
            <w:vAlign w:val="center"/>
          </w:tcPr>
          <w:p w:rsidR="006602D1" w:rsidRPr="00C52DF3" w:rsidRDefault="006602D1" w:rsidP="00FE4BDD">
            <w:pPr>
              <w:jc w:val="center"/>
              <w:rPr>
                <w:sz w:val="22"/>
                <w:szCs w:val="22"/>
              </w:rPr>
            </w:pPr>
            <w:r w:rsidRPr="00C52DF3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6602D1" w:rsidRPr="00C52DF3" w:rsidRDefault="00C52DF3" w:rsidP="009B3F10">
            <w:pPr>
              <w:jc w:val="right"/>
              <w:rPr>
                <w:sz w:val="22"/>
                <w:szCs w:val="22"/>
              </w:rPr>
            </w:pPr>
            <w:r w:rsidRPr="00C52DF3">
              <w:rPr>
                <w:sz w:val="22"/>
                <w:szCs w:val="22"/>
              </w:rPr>
              <w:t>859,00</w:t>
            </w:r>
          </w:p>
        </w:tc>
        <w:tc>
          <w:tcPr>
            <w:tcW w:w="1523" w:type="dxa"/>
            <w:vAlign w:val="center"/>
          </w:tcPr>
          <w:p w:rsidR="006602D1" w:rsidRPr="00EC4164" w:rsidRDefault="00EC4164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859,00</w:t>
            </w:r>
          </w:p>
        </w:tc>
        <w:tc>
          <w:tcPr>
            <w:tcW w:w="967" w:type="dxa"/>
            <w:vAlign w:val="center"/>
          </w:tcPr>
          <w:p w:rsidR="006602D1" w:rsidRPr="00EC4164" w:rsidRDefault="00EC4164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CB7546" w:rsidRPr="00EC4164" w:rsidTr="004C1951">
        <w:trPr>
          <w:gridAfter w:val="1"/>
          <w:wAfter w:w="16" w:type="dxa"/>
          <w:trHeight w:val="387"/>
          <w:jc w:val="center"/>
        </w:trPr>
        <w:tc>
          <w:tcPr>
            <w:tcW w:w="1134" w:type="dxa"/>
            <w:vAlign w:val="center"/>
          </w:tcPr>
          <w:p w:rsidR="00C97419" w:rsidRPr="00C52DF3" w:rsidRDefault="00C97419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97419" w:rsidRPr="00C52DF3" w:rsidRDefault="00C97419" w:rsidP="00FE4BDD">
            <w:pPr>
              <w:jc w:val="center"/>
              <w:rPr>
                <w:sz w:val="22"/>
                <w:szCs w:val="22"/>
              </w:rPr>
            </w:pPr>
            <w:r w:rsidRPr="00C52DF3">
              <w:rPr>
                <w:sz w:val="22"/>
                <w:szCs w:val="22"/>
              </w:rPr>
              <w:t>85513</w:t>
            </w:r>
          </w:p>
        </w:tc>
        <w:tc>
          <w:tcPr>
            <w:tcW w:w="1485" w:type="dxa"/>
            <w:vAlign w:val="center"/>
          </w:tcPr>
          <w:p w:rsidR="00C97419" w:rsidRPr="00C52DF3" w:rsidRDefault="00C97419" w:rsidP="00FE4BDD">
            <w:pPr>
              <w:jc w:val="center"/>
              <w:rPr>
                <w:sz w:val="22"/>
                <w:szCs w:val="22"/>
              </w:rPr>
            </w:pPr>
            <w:r w:rsidRPr="00C52DF3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C97419" w:rsidRPr="00C52DF3" w:rsidRDefault="00C52DF3" w:rsidP="00376082">
            <w:pPr>
              <w:jc w:val="right"/>
              <w:rPr>
                <w:sz w:val="22"/>
                <w:szCs w:val="22"/>
              </w:rPr>
            </w:pPr>
            <w:r w:rsidRPr="00C52DF3">
              <w:rPr>
                <w:sz w:val="22"/>
                <w:szCs w:val="22"/>
              </w:rPr>
              <w:t>24</w:t>
            </w:r>
            <w:r w:rsidR="00376082">
              <w:rPr>
                <w:sz w:val="22"/>
                <w:szCs w:val="22"/>
              </w:rPr>
              <w:t>6</w:t>
            </w:r>
            <w:r w:rsidRPr="00C52DF3">
              <w:rPr>
                <w:sz w:val="22"/>
                <w:szCs w:val="22"/>
              </w:rPr>
              <w:t> 500,00</w:t>
            </w:r>
          </w:p>
        </w:tc>
        <w:tc>
          <w:tcPr>
            <w:tcW w:w="1523" w:type="dxa"/>
            <w:vAlign w:val="center"/>
          </w:tcPr>
          <w:p w:rsidR="00C97419" w:rsidRPr="00EC4164" w:rsidRDefault="00EC4164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238 186,32</w:t>
            </w:r>
          </w:p>
        </w:tc>
        <w:tc>
          <w:tcPr>
            <w:tcW w:w="967" w:type="dxa"/>
            <w:vAlign w:val="center"/>
          </w:tcPr>
          <w:p w:rsidR="00C97419" w:rsidRPr="00EC4164" w:rsidRDefault="00376082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63,63</w:t>
            </w:r>
          </w:p>
        </w:tc>
      </w:tr>
      <w:tr w:rsidR="00CB7546" w:rsidRPr="00CB7546" w:rsidTr="00FE4BDD">
        <w:trPr>
          <w:trHeight w:val="409"/>
          <w:jc w:val="center"/>
        </w:trPr>
        <w:tc>
          <w:tcPr>
            <w:tcW w:w="4320" w:type="dxa"/>
            <w:gridSpan w:val="3"/>
            <w:shd w:val="clear" w:color="auto" w:fill="00FF00"/>
            <w:vAlign w:val="center"/>
          </w:tcPr>
          <w:p w:rsidR="00FE6740" w:rsidRPr="00C52DF3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C52DF3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559" w:type="dxa"/>
            <w:shd w:val="clear" w:color="auto" w:fill="00FF00"/>
            <w:vAlign w:val="center"/>
          </w:tcPr>
          <w:p w:rsidR="00FE6740" w:rsidRPr="00C52DF3" w:rsidRDefault="00376082" w:rsidP="00C83B15">
            <w:pPr>
              <w:ind w:lef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48 6</w:t>
            </w:r>
            <w:r w:rsidR="00C52DF3" w:rsidRPr="00C52DF3">
              <w:rPr>
                <w:b/>
                <w:sz w:val="22"/>
                <w:szCs w:val="22"/>
              </w:rPr>
              <w:t>92 824,05</w:t>
            </w:r>
          </w:p>
        </w:tc>
        <w:tc>
          <w:tcPr>
            <w:tcW w:w="1523" w:type="dxa"/>
            <w:shd w:val="clear" w:color="auto" w:fill="00FF00"/>
            <w:vAlign w:val="center"/>
          </w:tcPr>
          <w:p w:rsidR="00FE6740" w:rsidRPr="00EC4164" w:rsidRDefault="00EC4164" w:rsidP="00E1025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48 212 301,68</w:t>
            </w:r>
          </w:p>
        </w:tc>
        <w:tc>
          <w:tcPr>
            <w:tcW w:w="983" w:type="dxa"/>
            <w:gridSpan w:val="2"/>
            <w:shd w:val="clear" w:color="auto" w:fill="00FF00"/>
            <w:vAlign w:val="center"/>
          </w:tcPr>
          <w:p w:rsidR="00FE6740" w:rsidRPr="00EC4164" w:rsidRDefault="00B8502F" w:rsidP="0037608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</w:t>
            </w:r>
            <w:r w:rsidR="00376082">
              <w:rPr>
                <w:b/>
                <w:sz w:val="22"/>
                <w:szCs w:val="22"/>
              </w:rPr>
              <w:t>01</w:t>
            </w:r>
          </w:p>
        </w:tc>
      </w:tr>
    </w:tbl>
    <w:p w:rsidR="00B06A25" w:rsidRPr="00CB7546" w:rsidRDefault="00B06A25" w:rsidP="009C3D06">
      <w:pPr>
        <w:rPr>
          <w:color w:val="FF0000"/>
        </w:rPr>
        <w:sectPr w:rsidR="00B06A25" w:rsidRPr="00CB7546" w:rsidSect="004212D6">
          <w:headerReference w:type="default" r:id="rId8"/>
          <w:type w:val="continuous"/>
          <w:pgSz w:w="11906" w:h="16838"/>
          <w:pgMar w:top="1418" w:right="1021" w:bottom="1021" w:left="1021" w:header="709" w:footer="709" w:gutter="0"/>
          <w:cols w:space="708"/>
          <w:docGrid w:linePitch="360"/>
        </w:sectPr>
      </w:pPr>
    </w:p>
    <w:p w:rsidR="009C3D06" w:rsidRPr="00C84D2B" w:rsidRDefault="006F4443" w:rsidP="006F4443">
      <w:pPr>
        <w:rPr>
          <w:b/>
        </w:rPr>
      </w:pPr>
      <w:r w:rsidRPr="00C84D2B">
        <w:rPr>
          <w:b/>
        </w:rPr>
        <w:lastRenderedPageBreak/>
        <w:t xml:space="preserve">Tabela 4 </w:t>
      </w:r>
      <w:r w:rsidR="00361C83" w:rsidRPr="00C84D2B">
        <w:rPr>
          <w:b/>
        </w:rPr>
        <w:t>–</w:t>
      </w:r>
      <w:r w:rsidRPr="00C84D2B">
        <w:rPr>
          <w:b/>
        </w:rPr>
        <w:t xml:space="preserve"> Wydatki</w:t>
      </w:r>
    </w:p>
    <w:p w:rsidR="00361C83" w:rsidRPr="00CB7546" w:rsidRDefault="00361C83" w:rsidP="006F4443">
      <w:pPr>
        <w:rPr>
          <w:b/>
          <w:color w:val="FF0000"/>
        </w:rPr>
      </w:pPr>
    </w:p>
    <w:tbl>
      <w:tblPr>
        <w:tblW w:w="14596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490"/>
        <w:gridCol w:w="467"/>
        <w:gridCol w:w="3275"/>
        <w:gridCol w:w="989"/>
        <w:gridCol w:w="993"/>
        <w:gridCol w:w="567"/>
        <w:gridCol w:w="946"/>
        <w:gridCol w:w="992"/>
        <w:gridCol w:w="613"/>
        <w:gridCol w:w="804"/>
        <w:gridCol w:w="851"/>
        <w:gridCol w:w="471"/>
        <w:gridCol w:w="993"/>
        <w:gridCol w:w="1134"/>
        <w:gridCol w:w="567"/>
      </w:tblGrid>
      <w:tr w:rsidR="00C84D2B" w:rsidRPr="00C84D2B" w:rsidTr="00C84D2B">
        <w:trPr>
          <w:trHeight w:val="290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Dział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Rozdział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§</w:t>
            </w:r>
            <w:r w:rsidRPr="00FA1FAC">
              <w:rPr>
                <w:color w:val="000000"/>
                <w:sz w:val="14"/>
                <w:szCs w:val="14"/>
                <w:lang w:eastAsia="pl-PL"/>
              </w:rPr>
              <w:br/>
              <w:t xml:space="preserve">/ </w:t>
            </w:r>
            <w:r w:rsidRPr="00FA1FAC">
              <w:rPr>
                <w:color w:val="000000"/>
                <w:sz w:val="14"/>
                <w:szCs w:val="14"/>
                <w:lang w:eastAsia="pl-PL"/>
              </w:rPr>
              <w:br/>
              <w:t>grupa</w:t>
            </w:r>
          </w:p>
        </w:tc>
        <w:tc>
          <w:tcPr>
            <w:tcW w:w="3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Nazwa</w:t>
            </w:r>
          </w:p>
        </w:tc>
        <w:tc>
          <w:tcPr>
            <w:tcW w:w="9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Wydatki bieżące</w:t>
            </w:r>
          </w:p>
        </w:tc>
      </w:tr>
      <w:tr w:rsidR="00C84D2B" w:rsidRPr="00C84D2B" w:rsidTr="00C84D2B">
        <w:trPr>
          <w:trHeight w:val="276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9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 tego:</w:t>
            </w:r>
          </w:p>
        </w:tc>
      </w:tr>
      <w:tr w:rsidR="00C84D2B" w:rsidRPr="00C84D2B" w:rsidTr="00C84D2B">
        <w:trPr>
          <w:trHeight w:val="412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5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wydatki jednostek budżetowych, w tym: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dotacje na zadania bieżące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świadczenia na rzecz osób fizycznych;</w:t>
            </w:r>
          </w:p>
        </w:tc>
      </w:tr>
      <w:tr w:rsidR="00C84D2B" w:rsidRPr="00C84D2B" w:rsidTr="00C84D2B">
        <w:trPr>
          <w:trHeight w:val="564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wynagrodzenia i składki od nich naliczane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Plan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Wykonanie</w:t>
            </w:r>
          </w:p>
        </w:tc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% wykonania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Plan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Wykonanie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% wykonania</w:t>
            </w:r>
          </w:p>
        </w:tc>
      </w:tr>
      <w:tr w:rsidR="00C84D2B" w:rsidRPr="00C84D2B" w:rsidTr="00C84D2B">
        <w:trPr>
          <w:trHeight w:val="553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Plan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Wykonanie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% wykonania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Wykonanie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% wykonania</w:t>
            </w: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</w:tr>
      <w:tr w:rsidR="00C84D2B" w:rsidRPr="00C84D2B" w:rsidTr="00C84D2B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010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Rolnictwo i łowiectwo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2 689,88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2 689,88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143 170,07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143 170,07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01095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Pozostała działalność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2 689,88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2 689,88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143 170,07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143 170,07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8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143 170,07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143 170,07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170,12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4430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Różne opłaty i składki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142 999,95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8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1400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Wynagrodzenia i składki od nich naliczane (art. 236 ust. 3 pkt 1 lit. a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2 689,88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2 689,88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2 250,00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1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384,75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6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55,13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1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750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Administracja publiczna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480 416,00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480 164,06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99,95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15 267,00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8 487,04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55,59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10 970,00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10 970,00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C84D2B" w:rsidRPr="00C84D2B" w:rsidTr="00C84D2B">
        <w:trPr>
          <w:trHeight w:val="3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75011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Urzędy wojewódzkie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436 593,00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436 593,00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14 702,00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7 922,04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53,88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5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14 702,00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7 922,04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53,88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7 022,04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900,00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6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1400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Wynagrodzenia i składki od nich naliczane (art. 236 ust. 3 pkt 1 lit. a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436 593,00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436 593,00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345 350,00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4040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Dodatkowe wynagrodzenie roczne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21 505,00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27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62 847,00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6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6 891,00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27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75056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Spis powszechny i inne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43 823,00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43 571,06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99,43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565,00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565,00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10 970,00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10 970,00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C84D2B" w:rsidRPr="00C84D2B" w:rsidTr="00C84D2B">
        <w:trPr>
          <w:trHeight w:val="46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565,00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565,00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28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565,00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6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1300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Świadczenia na rzecz osób fizycznych (art. 236 ust. 3 pkt 3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10 970,00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10 970,00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C84D2B" w:rsidRPr="00C84D2B" w:rsidTr="00C84D2B">
        <w:trPr>
          <w:trHeight w:val="46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3040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Nagrody o charakterze szczególnym niezaliczone do wynagrodzeń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10 970,00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5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1400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Wynagrodzenia i składki od nich naliczane (art. 236 ust. 3 pkt 1 lit. a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43 823,00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43 571,06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99,43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34 916,00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7 853,92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9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801,14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9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751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Urzędy naczelnych organów władzy państwowej, kontroli i ochrony prawa oraz sądownictwa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5 937,00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5 937,00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1 468,00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1 468,00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6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75101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Urzędy naczelnych organów władzy państwowej, kontroli i ochrony prawa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5 937,00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5 937,00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1 468,00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1 468,00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501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1 468,00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1 468,00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4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1 468,00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8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1400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Wynagrodzenia i składki od nich naliczane (art. 236 ust. 3 pkt 1 lit. a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5 937,00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5 937,00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5 018,00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860,00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50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59,00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05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801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Oświata i wychowanie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314 787,78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312 401,60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99,24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12 995,22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12 916,96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99,40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6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80153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Zapewnienie uczniom prawa do bezpłatnego dostępu do podręczników, materiałów edukacyjnych lub materiałów ćwiczeniowych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314 787,78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312 401,60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99,24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12 995,22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12 916,96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99,40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501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314 787,78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312 401,60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99,24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1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3 093,00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7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4240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Zakup środków dydaktycznych i książek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309 308,60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1200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Dotacje na zadania bieżące (art. 236 ust. 3 pkt 2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12 995,22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12 916,96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99,40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72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2830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Dotacja celowa z budżetu na finansowanie lub dofinansowanie zadań zleconych do realizacji pozostałym jednostkom nie zaliczanym do sektora finansów publicznych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12 916,96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28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851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Ochrona zdrowia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3 710,00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3 710,00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85195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Pozostała działalność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3 710,00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3 710,00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67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3 710,00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3 710,00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3 710,00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852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Pomoc społeczna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165 643,00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141 483,65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85,41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58 109,00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46 811,07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80,56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45 524,00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44 703,46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98,20</w:t>
            </w:r>
          </w:p>
        </w:tc>
      </w:tr>
      <w:tr w:rsidR="00C84D2B" w:rsidRPr="00C84D2B" w:rsidTr="00C84D2B">
        <w:trPr>
          <w:trHeight w:val="31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85215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Dodatki mieszkaniowe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76,00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63,07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82,99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3 824,00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3 153,46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82,46</w:t>
            </w:r>
          </w:p>
        </w:tc>
      </w:tr>
      <w:tr w:rsidR="00C84D2B" w:rsidRPr="00C84D2B" w:rsidTr="00C84D2B">
        <w:trPr>
          <w:trHeight w:val="501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76,00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63,07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82,99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63,07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4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1300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Świadczenia na rzecz osób fizycznych (art. 236 ust. 3 pkt 3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3 824,00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3 153,46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82,46</w:t>
            </w:r>
          </w:p>
        </w:tc>
      </w:tr>
      <w:tr w:rsidR="00C84D2B" w:rsidRPr="00C84D2B" w:rsidTr="00C84D2B">
        <w:trPr>
          <w:trHeight w:val="31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3110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Świadczenia społeczne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3 153,46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C84D2B" w:rsidRPr="00C84D2B" w:rsidTr="00C84D2B">
        <w:trPr>
          <w:trHeight w:val="31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85219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Ośrodki pomocy społecznej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626,00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623,00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99,52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41 700,00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41 550,00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99,64</w:t>
            </w:r>
          </w:p>
        </w:tc>
      </w:tr>
      <w:tr w:rsidR="00C84D2B" w:rsidRPr="00C84D2B" w:rsidTr="00C84D2B">
        <w:trPr>
          <w:trHeight w:val="501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626,00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623,00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99,52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623,00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43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1300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Świadczenia na rzecz osób fizycznych (art. 236 ust. 3 pkt 3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41 700,00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41 550,00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99,64</w:t>
            </w:r>
          </w:p>
        </w:tc>
      </w:tr>
      <w:tr w:rsidR="00C84D2B" w:rsidRPr="00C84D2B" w:rsidTr="00C84D2B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3110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Świadczenia społeczne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41 550,00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85228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Usługi opiekuńcze i specjalistyczne usługi opiekuńcze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165 643,00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141 483,65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85,41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57 407,00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46 125,00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80,35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501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57 407,00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46 125,00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80,35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46 125,00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9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1400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Wynagrodzenia i składki od nich naliczane (art. 236 ust. 3 pkt 1 lit. a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165 643,00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141 483,65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85,41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546,50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9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17,15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4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4170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Wynagrodzenia bezosobowe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140 920,00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855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Rodzina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524 977,00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517 448,79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98,57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448 743,00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404 972,31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90,25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46 458 418,00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46 074 967,79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99,17</w:t>
            </w:r>
          </w:p>
        </w:tc>
      </w:tr>
      <w:tr w:rsidR="00C84D2B" w:rsidRPr="00C84D2B" w:rsidTr="00C84D2B">
        <w:trPr>
          <w:trHeight w:val="3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85501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Świadczenie wychowawcze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197 656,00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197 435,51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99,89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59 292,00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54 432,76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91,80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29 815 174,00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29 564 893,71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99,16</w:t>
            </w:r>
          </w:p>
        </w:tc>
      </w:tr>
      <w:tr w:rsidR="00C84D2B" w:rsidRPr="00C84D2B" w:rsidTr="00C84D2B">
        <w:trPr>
          <w:trHeight w:val="46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59 292,00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54 432,76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91,80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1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5 908,69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4260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Zakup energii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3 894,50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4280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Zakup usług zdrowotnych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38 333,31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4360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Opłaty z tytułu zakupu usług telekomunikacyjnych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486,35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1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4440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Odpisy na zakładowy fundusz świadczeń socjalnych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5 425,91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9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4700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Szkolenia pracowników niebędących członkami korpusu służby cywilnej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284,00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4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1300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Świadczenia na rzecz osób fizycznych (art. 236 ust. 3 pkt 3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29 815 174,00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29 564 893,71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99,16</w:t>
            </w:r>
          </w:p>
        </w:tc>
      </w:tr>
      <w:tr w:rsidR="00C84D2B" w:rsidRPr="00C84D2B" w:rsidTr="00C84D2B">
        <w:trPr>
          <w:trHeight w:val="323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3110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Świadczenia społeczne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29 564 893,71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8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1400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Wynagrodzenia i składki od nich naliczane (art. 236 ust. 3 pkt 1 lit. a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197 656,00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197 435,51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99,89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1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157 949,42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4040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Dodatkowe wynagrodzenie roczne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9 774,78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25 932,96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6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3 778,35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583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85502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Świadczenia rodzinne, świadczenie z funduszu alimentacyjnego oraz składki na ubezpieczenia emerytalne i rentowe z ubezpieczenia społecznego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327 321,00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320 013,28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97,77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141 242,00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110 644,23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78,34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16 643 244,00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16 510 074,08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99,20</w:t>
            </w:r>
          </w:p>
        </w:tc>
      </w:tr>
      <w:tr w:rsidR="00C84D2B" w:rsidRPr="00C84D2B" w:rsidTr="00C84D2B">
        <w:trPr>
          <w:trHeight w:val="46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141 242,00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110 644,23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78,34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9 562,62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4260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Zakup energii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6 249,69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4270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Zakup usług remontowych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817,44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4280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Zakup usług zdrowotnych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720,00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83 005,78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4360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Opłaty z tytułu zakupu usług telekomunikacyjnych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1 455,36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4430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Różne opłaty i składki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27,91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4440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Odpisy na zakładowy fundusz świadczeń socjalnych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8 526,43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933294">
        <w:trPr>
          <w:trHeight w:val="405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4700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Szkolenia pracowników niebędących członkami korpusu służby cywilnej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279,00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3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1300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Świadczenia na rzecz osób fizycznych (art. 236 ust. 3 pkt 3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16 643 244,00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16 510 074,08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99,20</w:t>
            </w:r>
          </w:p>
        </w:tc>
      </w:tr>
      <w:tr w:rsidR="00C84D2B" w:rsidRPr="00C84D2B" w:rsidTr="00C84D2B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3020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Wydatki osobowe niezaliczone do wynagrodzeń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200,00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28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3110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Świadczenia społeczne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16 509 874,08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6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1400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Wynagrodzenia i składki od nich naliczane (art. 236 ust. 3 pkt 1 lit. a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327 321,00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320 013,28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97,77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250 600,65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4040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Dodatkowe wynagrodzenie roczne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18 429,68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45 689,75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9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5 293,20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27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85503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Karta Dużej Rodziny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850,00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501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850,00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1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715,00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135,00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933294">
        <w:trPr>
          <w:trHeight w:val="291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85504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Wspieranie rodziny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859,00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859,00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4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859,00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859,00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100,00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1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859,00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933294">
        <w:trPr>
          <w:trHeight w:val="549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85513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Składki na ubezpieczenie zdrowotne opłacane za osoby pobierające niektóre świadczenia rodzinne oraz za osoby pobierające zasiłki dla opiekunów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246 500,00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238 186,32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96,63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45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246 500,00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238 186,32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96,63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4130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Składki na ubezpieczenie zdrowotne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238 186,32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 xml:space="preserve">0,00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C84D2B" w:rsidRPr="00C84D2B" w:rsidTr="00C84D2B">
        <w:trPr>
          <w:trHeight w:val="336"/>
        </w:trPr>
        <w:tc>
          <w:tcPr>
            <w:tcW w:w="4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b/>
                <w:bCs/>
                <w:color w:val="000000"/>
                <w:sz w:val="14"/>
                <w:szCs w:val="14"/>
                <w:lang w:eastAsia="pl-PL"/>
              </w:rPr>
              <w:t>Wydatki ogółem: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b/>
                <w:bCs/>
                <w:color w:val="000000"/>
                <w:sz w:val="14"/>
                <w:szCs w:val="14"/>
                <w:lang w:eastAsia="pl-PL"/>
              </w:rPr>
              <w:t>1 179 662,88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1 147 723,38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97,29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b/>
                <w:bCs/>
                <w:color w:val="000000"/>
                <w:sz w:val="14"/>
                <w:szCs w:val="14"/>
                <w:lang w:eastAsia="pl-PL"/>
              </w:rPr>
              <w:t>985 254,85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921 020,09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93,48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b/>
                <w:bCs/>
                <w:color w:val="000000"/>
                <w:sz w:val="14"/>
                <w:szCs w:val="14"/>
                <w:lang w:eastAsia="pl-PL"/>
              </w:rPr>
              <w:t>12 995,22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12 916,96 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99,40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b/>
                <w:bCs/>
                <w:color w:val="000000"/>
                <w:sz w:val="14"/>
                <w:szCs w:val="14"/>
                <w:lang w:eastAsia="pl-PL"/>
              </w:rPr>
              <w:t>46 514 912,00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b/>
                <w:bCs/>
                <w:color w:val="000000"/>
                <w:sz w:val="14"/>
                <w:szCs w:val="14"/>
                <w:lang w:eastAsia="pl-PL"/>
              </w:rPr>
              <w:t>46 130 641,25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D2B" w:rsidRPr="00FA1FAC" w:rsidRDefault="00C84D2B" w:rsidP="00C84D2B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A1FAC">
              <w:rPr>
                <w:b/>
                <w:bCs/>
                <w:color w:val="000000"/>
                <w:sz w:val="14"/>
                <w:szCs w:val="14"/>
                <w:lang w:eastAsia="pl-PL"/>
              </w:rPr>
              <w:t>99,17</w:t>
            </w:r>
          </w:p>
        </w:tc>
      </w:tr>
    </w:tbl>
    <w:p w:rsidR="006F265D" w:rsidRPr="00CB7546" w:rsidRDefault="006F265D" w:rsidP="00E75907">
      <w:pPr>
        <w:spacing w:line="360" w:lineRule="auto"/>
        <w:jc w:val="both"/>
        <w:rPr>
          <w:color w:val="FF0000"/>
        </w:rPr>
      </w:pPr>
    </w:p>
    <w:p w:rsidR="0029591A" w:rsidRPr="00933294" w:rsidRDefault="0029591A" w:rsidP="00E75907">
      <w:pPr>
        <w:spacing w:line="360" w:lineRule="auto"/>
        <w:jc w:val="both"/>
      </w:pPr>
      <w:r w:rsidRPr="00933294">
        <w:t>Dochody i wydatki związane z realizacją zadań z zakresu administracji rządowej realizowane na podstawie porozumień z organami administracji rządowej przedstawia tabela 5</w:t>
      </w:r>
      <w:r w:rsidR="000613BD" w:rsidRPr="00933294">
        <w:t>.</w:t>
      </w:r>
    </w:p>
    <w:p w:rsidR="004F069B" w:rsidRPr="00933294" w:rsidRDefault="004F069B" w:rsidP="00123633">
      <w:pPr>
        <w:jc w:val="both"/>
        <w:rPr>
          <w:b/>
        </w:rPr>
      </w:pPr>
    </w:p>
    <w:p w:rsidR="00B06A25" w:rsidRPr="00933294" w:rsidRDefault="00123633" w:rsidP="00123633">
      <w:pPr>
        <w:jc w:val="both"/>
        <w:rPr>
          <w:b/>
        </w:rPr>
      </w:pPr>
      <w:r w:rsidRPr="00933294">
        <w:rPr>
          <w:b/>
        </w:rPr>
        <w:t>Tabela 5</w:t>
      </w:r>
    </w:p>
    <w:p w:rsidR="0029591A" w:rsidRPr="00933294" w:rsidRDefault="0029591A" w:rsidP="00123633">
      <w:pPr>
        <w:jc w:val="both"/>
        <w:rPr>
          <w:b/>
        </w:rPr>
      </w:pPr>
    </w:p>
    <w:p w:rsidR="0029591A" w:rsidRPr="00933294" w:rsidRDefault="0029591A" w:rsidP="0068765A">
      <w:pPr>
        <w:jc w:val="center"/>
        <w:rPr>
          <w:b/>
          <w:sz w:val="28"/>
          <w:szCs w:val="28"/>
        </w:rPr>
      </w:pPr>
      <w:r w:rsidRPr="00933294">
        <w:rPr>
          <w:b/>
          <w:sz w:val="28"/>
          <w:szCs w:val="28"/>
        </w:rPr>
        <w:t xml:space="preserve">DOCHODY I WYDATKI </w:t>
      </w:r>
      <w:r w:rsidR="00700811" w:rsidRPr="00933294">
        <w:rPr>
          <w:b/>
          <w:sz w:val="28"/>
          <w:szCs w:val="28"/>
        </w:rPr>
        <w:t>ZWIĄZANE Z REALIZACJĄ</w:t>
      </w:r>
      <w:r w:rsidRPr="00933294">
        <w:rPr>
          <w:b/>
          <w:sz w:val="28"/>
          <w:szCs w:val="28"/>
        </w:rPr>
        <w:t xml:space="preserve"> Z</w:t>
      </w:r>
      <w:r w:rsidR="007D4522" w:rsidRPr="00933294">
        <w:rPr>
          <w:b/>
          <w:sz w:val="28"/>
          <w:szCs w:val="28"/>
        </w:rPr>
        <w:t>ADAŃ Z ZAKRESU ADMINISTRACJI RZĄ</w:t>
      </w:r>
      <w:r w:rsidRPr="00933294">
        <w:rPr>
          <w:b/>
          <w:sz w:val="28"/>
          <w:szCs w:val="28"/>
        </w:rPr>
        <w:t>DOWEJ REALIZOWANYCH NA PODSTAWIE POROZUMIEŃ Z ORGANAMI ADMINISTRACJI RZĄDOWEJ W 20</w:t>
      </w:r>
      <w:r w:rsidR="00DD1E22" w:rsidRPr="00933294">
        <w:rPr>
          <w:b/>
          <w:sz w:val="28"/>
          <w:szCs w:val="28"/>
        </w:rPr>
        <w:t>2</w:t>
      </w:r>
      <w:r w:rsidR="00933294" w:rsidRPr="00933294">
        <w:rPr>
          <w:b/>
          <w:sz w:val="28"/>
          <w:szCs w:val="28"/>
        </w:rPr>
        <w:t>1</w:t>
      </w:r>
      <w:r w:rsidRPr="00933294">
        <w:rPr>
          <w:b/>
          <w:sz w:val="28"/>
          <w:szCs w:val="28"/>
        </w:rPr>
        <w:t xml:space="preserve"> R.</w:t>
      </w:r>
    </w:p>
    <w:p w:rsidR="00B06A25" w:rsidRPr="00933294" w:rsidRDefault="00B06A25" w:rsidP="00407045">
      <w:pPr>
        <w:jc w:val="center"/>
        <w:rPr>
          <w:sz w:val="28"/>
          <w:szCs w:val="28"/>
        </w:rPr>
      </w:pPr>
    </w:p>
    <w:tbl>
      <w:tblPr>
        <w:tblW w:w="149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08"/>
        <w:gridCol w:w="566"/>
        <w:gridCol w:w="991"/>
        <w:gridCol w:w="1134"/>
        <w:gridCol w:w="709"/>
        <w:gridCol w:w="992"/>
        <w:gridCol w:w="1027"/>
        <w:gridCol w:w="674"/>
        <w:gridCol w:w="859"/>
        <w:gridCol w:w="1018"/>
        <w:gridCol w:w="685"/>
        <w:gridCol w:w="874"/>
        <w:gridCol w:w="993"/>
        <w:gridCol w:w="708"/>
        <w:gridCol w:w="472"/>
        <w:gridCol w:w="418"/>
        <w:gridCol w:w="385"/>
        <w:gridCol w:w="392"/>
        <w:gridCol w:w="432"/>
        <w:gridCol w:w="340"/>
      </w:tblGrid>
      <w:tr w:rsidR="00CB7546" w:rsidRPr="00CB7546" w:rsidTr="007F32E2">
        <w:tc>
          <w:tcPr>
            <w:tcW w:w="568" w:type="dxa"/>
            <w:vMerge w:val="restart"/>
            <w:shd w:val="clear" w:color="auto" w:fill="FFFF00"/>
            <w:textDirection w:val="btLr"/>
            <w:vAlign w:val="center"/>
          </w:tcPr>
          <w:p w:rsidR="00B06A25" w:rsidRPr="00CB7546" w:rsidRDefault="00B06A25" w:rsidP="00136C39">
            <w:pPr>
              <w:ind w:left="113" w:right="113"/>
              <w:jc w:val="center"/>
              <w:rPr>
                <w:b/>
                <w:color w:val="FF0000"/>
              </w:rPr>
            </w:pPr>
            <w:r w:rsidRPr="00933294">
              <w:rPr>
                <w:b/>
              </w:rPr>
              <w:t>Dział</w:t>
            </w:r>
          </w:p>
        </w:tc>
        <w:tc>
          <w:tcPr>
            <w:tcW w:w="708" w:type="dxa"/>
            <w:vMerge w:val="restart"/>
            <w:shd w:val="clear" w:color="auto" w:fill="FFFF00"/>
            <w:textDirection w:val="btLr"/>
            <w:vAlign w:val="center"/>
          </w:tcPr>
          <w:p w:rsidR="00B06A25" w:rsidRPr="00CB7546" w:rsidRDefault="00B06A25" w:rsidP="00136C39">
            <w:pPr>
              <w:ind w:left="113" w:right="113"/>
              <w:jc w:val="center"/>
              <w:rPr>
                <w:b/>
                <w:color w:val="FF0000"/>
                <w:sz w:val="22"/>
                <w:szCs w:val="22"/>
              </w:rPr>
            </w:pPr>
            <w:r w:rsidRPr="00933294">
              <w:rPr>
                <w:b/>
                <w:sz w:val="22"/>
                <w:szCs w:val="22"/>
              </w:rPr>
              <w:t>Rozdział</w:t>
            </w:r>
          </w:p>
        </w:tc>
        <w:tc>
          <w:tcPr>
            <w:tcW w:w="566" w:type="dxa"/>
            <w:vMerge w:val="restart"/>
            <w:shd w:val="clear" w:color="auto" w:fill="FFFF00"/>
            <w:textDirection w:val="btLr"/>
            <w:vAlign w:val="center"/>
          </w:tcPr>
          <w:p w:rsidR="00DD1E22" w:rsidRPr="00933294" w:rsidRDefault="00B06A25" w:rsidP="007F32E2">
            <w:pPr>
              <w:ind w:left="113" w:right="113"/>
              <w:jc w:val="center"/>
              <w:rPr>
                <w:b/>
              </w:rPr>
            </w:pPr>
            <w:r w:rsidRPr="00933294">
              <w:rPr>
                <w:b/>
              </w:rPr>
              <w:t>§</w:t>
            </w:r>
            <w:r w:rsidR="007F32E2" w:rsidRPr="00933294">
              <w:rPr>
                <w:b/>
              </w:rPr>
              <w:t>/</w:t>
            </w:r>
            <w:r w:rsidR="00DD1E22" w:rsidRPr="00933294">
              <w:t>G</w:t>
            </w:r>
            <w:r w:rsidR="007F32E2" w:rsidRPr="00933294">
              <w:t xml:space="preserve">rupa  </w:t>
            </w:r>
            <w:r w:rsidR="00DD1E22" w:rsidRPr="00933294">
              <w:rPr>
                <w:b/>
              </w:rPr>
              <w:t>§</w:t>
            </w:r>
          </w:p>
        </w:tc>
        <w:tc>
          <w:tcPr>
            <w:tcW w:w="2834" w:type="dxa"/>
            <w:gridSpan w:val="3"/>
            <w:vMerge w:val="restart"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</w:rPr>
            </w:pPr>
            <w:r w:rsidRPr="00933294">
              <w:rPr>
                <w:b/>
              </w:rPr>
              <w:t>Dotacje ogółem</w:t>
            </w:r>
          </w:p>
        </w:tc>
        <w:tc>
          <w:tcPr>
            <w:tcW w:w="2693" w:type="dxa"/>
            <w:gridSpan w:val="3"/>
            <w:vMerge w:val="restart"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</w:rPr>
            </w:pPr>
            <w:r w:rsidRPr="00933294">
              <w:rPr>
                <w:b/>
              </w:rPr>
              <w:t>Wydatki ogółem</w:t>
            </w:r>
          </w:p>
        </w:tc>
        <w:tc>
          <w:tcPr>
            <w:tcW w:w="7576" w:type="dxa"/>
            <w:gridSpan w:val="12"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</w:rPr>
            </w:pPr>
            <w:r w:rsidRPr="00933294">
              <w:rPr>
                <w:b/>
              </w:rPr>
              <w:t>z tego:</w:t>
            </w:r>
          </w:p>
        </w:tc>
      </w:tr>
      <w:tr w:rsidR="00CB7546" w:rsidRPr="00CB7546" w:rsidTr="00345F0B">
        <w:tc>
          <w:tcPr>
            <w:tcW w:w="568" w:type="dxa"/>
            <w:vMerge/>
            <w:shd w:val="clear" w:color="auto" w:fill="FFFF00"/>
            <w:vAlign w:val="center"/>
          </w:tcPr>
          <w:p w:rsidR="00B06A25" w:rsidRPr="00CB7546" w:rsidRDefault="00B06A25" w:rsidP="009B3F1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B06A25" w:rsidRPr="00CB7546" w:rsidRDefault="00B06A25" w:rsidP="009B3F1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66" w:type="dxa"/>
            <w:vMerge/>
            <w:shd w:val="clear" w:color="auto" w:fill="FFFF00"/>
            <w:vAlign w:val="center"/>
          </w:tcPr>
          <w:p w:rsidR="00B06A25" w:rsidRPr="00CB7546" w:rsidRDefault="00B06A25" w:rsidP="009B3F1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834" w:type="dxa"/>
            <w:gridSpan w:val="3"/>
            <w:vMerge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2693" w:type="dxa"/>
            <w:gridSpan w:val="3"/>
            <w:vMerge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2562" w:type="dxa"/>
            <w:gridSpan w:val="3"/>
            <w:vMerge w:val="restart"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</w:rPr>
            </w:pPr>
            <w:r w:rsidRPr="00933294">
              <w:rPr>
                <w:b/>
              </w:rPr>
              <w:t>Wydatki bieżące</w:t>
            </w:r>
          </w:p>
        </w:tc>
        <w:tc>
          <w:tcPr>
            <w:tcW w:w="3850" w:type="dxa"/>
            <w:gridSpan w:val="6"/>
            <w:shd w:val="clear" w:color="auto" w:fill="FFFF00"/>
            <w:vAlign w:val="center"/>
          </w:tcPr>
          <w:p w:rsidR="00B06A25" w:rsidRPr="00933294" w:rsidRDefault="002D6D4F" w:rsidP="009B3F10">
            <w:pPr>
              <w:jc w:val="center"/>
              <w:rPr>
                <w:b/>
              </w:rPr>
            </w:pPr>
            <w:r w:rsidRPr="00933294">
              <w:rPr>
                <w:b/>
              </w:rPr>
              <w:t>w</w:t>
            </w:r>
            <w:r w:rsidR="00B06A25" w:rsidRPr="00933294">
              <w:rPr>
                <w:b/>
              </w:rPr>
              <w:t xml:space="preserve"> tym</w:t>
            </w:r>
          </w:p>
        </w:tc>
        <w:tc>
          <w:tcPr>
            <w:tcW w:w="1164" w:type="dxa"/>
            <w:gridSpan w:val="3"/>
            <w:vMerge w:val="restart"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933294">
              <w:rPr>
                <w:b/>
                <w:sz w:val="20"/>
                <w:szCs w:val="20"/>
              </w:rPr>
              <w:t>Wydatki majątkowe</w:t>
            </w:r>
          </w:p>
        </w:tc>
      </w:tr>
      <w:tr w:rsidR="00CB7546" w:rsidRPr="00CB7546" w:rsidTr="00345F0B">
        <w:trPr>
          <w:trHeight w:val="628"/>
        </w:trPr>
        <w:tc>
          <w:tcPr>
            <w:tcW w:w="568" w:type="dxa"/>
            <w:vMerge/>
            <w:shd w:val="clear" w:color="auto" w:fill="FFFF00"/>
            <w:vAlign w:val="center"/>
          </w:tcPr>
          <w:p w:rsidR="00B06A25" w:rsidRPr="00CB7546" w:rsidRDefault="00B06A25" w:rsidP="009B3F1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B06A25" w:rsidRPr="00CB7546" w:rsidRDefault="00B06A25" w:rsidP="009B3F1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66" w:type="dxa"/>
            <w:vMerge/>
            <w:shd w:val="clear" w:color="auto" w:fill="FFFF00"/>
            <w:vAlign w:val="center"/>
          </w:tcPr>
          <w:p w:rsidR="00B06A25" w:rsidRPr="00CB7546" w:rsidRDefault="00B06A25" w:rsidP="009B3F1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834" w:type="dxa"/>
            <w:gridSpan w:val="3"/>
            <w:vMerge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vMerge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62" w:type="dxa"/>
            <w:gridSpan w:val="3"/>
            <w:vMerge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75" w:type="dxa"/>
            <w:gridSpan w:val="3"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  <w:sz w:val="18"/>
                <w:szCs w:val="18"/>
              </w:rPr>
            </w:pPr>
            <w:r w:rsidRPr="00933294">
              <w:rPr>
                <w:b/>
                <w:sz w:val="18"/>
                <w:szCs w:val="18"/>
              </w:rPr>
              <w:t>wynagrodzenia</w:t>
            </w:r>
          </w:p>
          <w:p w:rsidR="00B06A25" w:rsidRPr="00933294" w:rsidRDefault="00B06A25" w:rsidP="009B3F10">
            <w:pPr>
              <w:jc w:val="center"/>
              <w:rPr>
                <w:b/>
              </w:rPr>
            </w:pPr>
            <w:r w:rsidRPr="00933294">
              <w:rPr>
                <w:b/>
                <w:sz w:val="18"/>
                <w:szCs w:val="18"/>
              </w:rPr>
              <w:t>i pochodne od wynagrodzeń</w:t>
            </w:r>
          </w:p>
        </w:tc>
        <w:tc>
          <w:tcPr>
            <w:tcW w:w="1275" w:type="dxa"/>
            <w:gridSpan w:val="3"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</w:rPr>
            </w:pPr>
            <w:r w:rsidRPr="00933294">
              <w:rPr>
                <w:b/>
                <w:sz w:val="22"/>
                <w:szCs w:val="22"/>
              </w:rPr>
              <w:t>dotacje</w:t>
            </w:r>
          </w:p>
        </w:tc>
        <w:tc>
          <w:tcPr>
            <w:tcW w:w="1164" w:type="dxa"/>
            <w:gridSpan w:val="3"/>
            <w:vMerge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</w:tr>
      <w:tr w:rsidR="00CB7546" w:rsidRPr="00CB7546" w:rsidTr="0068765A">
        <w:trPr>
          <w:trHeight w:val="882"/>
        </w:trPr>
        <w:tc>
          <w:tcPr>
            <w:tcW w:w="568" w:type="dxa"/>
            <w:vMerge/>
            <w:shd w:val="clear" w:color="auto" w:fill="FFFF00"/>
            <w:vAlign w:val="center"/>
          </w:tcPr>
          <w:p w:rsidR="00B06A25" w:rsidRPr="00CB7546" w:rsidRDefault="00B06A25" w:rsidP="009B3F1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B06A25" w:rsidRPr="00CB7546" w:rsidRDefault="00B06A25" w:rsidP="009B3F1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66" w:type="dxa"/>
            <w:vMerge/>
            <w:shd w:val="clear" w:color="auto" w:fill="FFFF00"/>
            <w:vAlign w:val="center"/>
          </w:tcPr>
          <w:p w:rsidR="00B06A25" w:rsidRPr="00CB7546" w:rsidRDefault="00B06A25" w:rsidP="009B3F1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91" w:type="dxa"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933294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933294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709" w:type="dxa"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933294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933294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027" w:type="dxa"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933294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674" w:type="dxa"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933294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59" w:type="dxa"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933294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018" w:type="dxa"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933294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685" w:type="dxa"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933294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74" w:type="dxa"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933294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993" w:type="dxa"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933294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708" w:type="dxa"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933294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472" w:type="dxa"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933294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418" w:type="dxa"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933294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385" w:type="dxa"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933294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92" w:type="dxa"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933294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432" w:type="dxa"/>
            <w:shd w:val="clear" w:color="auto" w:fill="FFFF00"/>
            <w:vAlign w:val="center"/>
          </w:tcPr>
          <w:p w:rsidR="00B06A25" w:rsidRPr="00933294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933294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340" w:type="dxa"/>
            <w:shd w:val="clear" w:color="auto" w:fill="FFFF00"/>
            <w:vAlign w:val="center"/>
          </w:tcPr>
          <w:p w:rsidR="00B06A25" w:rsidRPr="00CB7546" w:rsidRDefault="00B06A25" w:rsidP="009B3F1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B7546">
              <w:rPr>
                <w:b/>
                <w:color w:val="FF0000"/>
                <w:sz w:val="20"/>
                <w:szCs w:val="20"/>
              </w:rPr>
              <w:t>%</w:t>
            </w:r>
          </w:p>
        </w:tc>
      </w:tr>
      <w:tr w:rsidR="00CB7546" w:rsidRPr="00CB7546" w:rsidTr="00345F0B">
        <w:trPr>
          <w:trHeight w:val="354"/>
        </w:trPr>
        <w:tc>
          <w:tcPr>
            <w:tcW w:w="568" w:type="dxa"/>
            <w:vAlign w:val="center"/>
          </w:tcPr>
          <w:p w:rsidR="00B06A25" w:rsidRPr="00933294" w:rsidRDefault="00B06A25" w:rsidP="00FE4BDD">
            <w:pPr>
              <w:jc w:val="center"/>
              <w:rPr>
                <w:sz w:val="16"/>
                <w:szCs w:val="16"/>
              </w:rPr>
            </w:pPr>
            <w:r w:rsidRPr="00933294">
              <w:rPr>
                <w:sz w:val="16"/>
                <w:szCs w:val="16"/>
              </w:rPr>
              <w:t>710</w:t>
            </w:r>
          </w:p>
        </w:tc>
        <w:tc>
          <w:tcPr>
            <w:tcW w:w="708" w:type="dxa"/>
            <w:vAlign w:val="center"/>
          </w:tcPr>
          <w:p w:rsidR="00B06A25" w:rsidRPr="00933294" w:rsidRDefault="00B06A25" w:rsidP="00FE4BDD">
            <w:pPr>
              <w:jc w:val="center"/>
              <w:rPr>
                <w:sz w:val="16"/>
                <w:szCs w:val="16"/>
              </w:rPr>
            </w:pPr>
            <w:r w:rsidRPr="00933294">
              <w:rPr>
                <w:sz w:val="16"/>
                <w:szCs w:val="16"/>
              </w:rPr>
              <w:t>71035</w:t>
            </w:r>
          </w:p>
        </w:tc>
        <w:tc>
          <w:tcPr>
            <w:tcW w:w="566" w:type="dxa"/>
            <w:vAlign w:val="center"/>
          </w:tcPr>
          <w:p w:rsidR="00B06A25" w:rsidRPr="00933294" w:rsidRDefault="00B06A25" w:rsidP="00FE4BDD">
            <w:pPr>
              <w:jc w:val="center"/>
              <w:rPr>
                <w:sz w:val="16"/>
                <w:szCs w:val="16"/>
              </w:rPr>
            </w:pPr>
            <w:r w:rsidRPr="00933294">
              <w:rPr>
                <w:sz w:val="16"/>
                <w:szCs w:val="16"/>
              </w:rPr>
              <w:t>2020</w:t>
            </w:r>
          </w:p>
        </w:tc>
        <w:tc>
          <w:tcPr>
            <w:tcW w:w="991" w:type="dxa"/>
            <w:vAlign w:val="center"/>
          </w:tcPr>
          <w:p w:rsidR="00B06A25" w:rsidRPr="00933294" w:rsidRDefault="00933294" w:rsidP="00DD1E22">
            <w:pPr>
              <w:jc w:val="right"/>
              <w:rPr>
                <w:sz w:val="16"/>
                <w:szCs w:val="16"/>
              </w:rPr>
            </w:pPr>
            <w:r w:rsidRPr="00933294">
              <w:rPr>
                <w:sz w:val="16"/>
                <w:szCs w:val="16"/>
              </w:rPr>
              <w:t>2</w:t>
            </w:r>
            <w:r w:rsidR="00DD1E22" w:rsidRPr="00933294">
              <w:rPr>
                <w:sz w:val="16"/>
                <w:szCs w:val="16"/>
              </w:rPr>
              <w:t>0</w:t>
            </w:r>
            <w:r w:rsidR="009D7826" w:rsidRPr="00933294">
              <w:rPr>
                <w:sz w:val="16"/>
                <w:szCs w:val="16"/>
              </w:rPr>
              <w:t> </w:t>
            </w:r>
            <w:r w:rsidR="00C65B4A" w:rsidRPr="00933294">
              <w:rPr>
                <w:sz w:val="16"/>
                <w:szCs w:val="16"/>
              </w:rPr>
              <w:t>000</w:t>
            </w:r>
            <w:r w:rsidR="009D7826" w:rsidRPr="00933294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  <w:vAlign w:val="center"/>
          </w:tcPr>
          <w:p w:rsidR="00B06A25" w:rsidRPr="00933294" w:rsidRDefault="00933294" w:rsidP="009B3F10">
            <w:pPr>
              <w:jc w:val="right"/>
              <w:rPr>
                <w:sz w:val="16"/>
                <w:szCs w:val="16"/>
              </w:rPr>
            </w:pPr>
            <w:r w:rsidRPr="00933294">
              <w:rPr>
                <w:sz w:val="16"/>
                <w:szCs w:val="16"/>
              </w:rPr>
              <w:t>2</w:t>
            </w:r>
            <w:r w:rsidR="00DD1E22" w:rsidRPr="00933294">
              <w:rPr>
                <w:sz w:val="16"/>
                <w:szCs w:val="16"/>
              </w:rPr>
              <w:t>0</w:t>
            </w:r>
            <w:r w:rsidR="00962CC5" w:rsidRPr="00933294">
              <w:rPr>
                <w:sz w:val="16"/>
                <w:szCs w:val="16"/>
              </w:rPr>
              <w:t> </w:t>
            </w:r>
            <w:r w:rsidR="00C65B4A" w:rsidRPr="00933294">
              <w:rPr>
                <w:sz w:val="16"/>
                <w:szCs w:val="16"/>
              </w:rPr>
              <w:t>000</w:t>
            </w:r>
            <w:r w:rsidR="00962CC5" w:rsidRPr="00933294">
              <w:rPr>
                <w:sz w:val="16"/>
                <w:szCs w:val="16"/>
              </w:rPr>
              <w:t>,00</w:t>
            </w:r>
          </w:p>
        </w:tc>
        <w:tc>
          <w:tcPr>
            <w:tcW w:w="709" w:type="dxa"/>
            <w:vAlign w:val="center"/>
          </w:tcPr>
          <w:p w:rsidR="00B06A25" w:rsidRPr="00933294" w:rsidRDefault="006433A6" w:rsidP="009B3F10">
            <w:pPr>
              <w:jc w:val="right"/>
              <w:rPr>
                <w:sz w:val="16"/>
                <w:szCs w:val="16"/>
              </w:rPr>
            </w:pPr>
            <w:r w:rsidRPr="00933294">
              <w:rPr>
                <w:sz w:val="16"/>
                <w:szCs w:val="16"/>
              </w:rPr>
              <w:t>100</w:t>
            </w:r>
            <w:r w:rsidR="00B00B4C" w:rsidRPr="00933294">
              <w:rPr>
                <w:sz w:val="16"/>
                <w:szCs w:val="16"/>
              </w:rPr>
              <w:t>,0</w:t>
            </w:r>
            <w:r w:rsidR="009D7826" w:rsidRPr="00933294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B06A25" w:rsidRPr="00933294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:rsidR="00B06A25" w:rsidRPr="00933294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74" w:type="dxa"/>
            <w:vAlign w:val="center"/>
          </w:tcPr>
          <w:p w:rsidR="00B06A25" w:rsidRPr="00933294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B06A25" w:rsidRPr="00933294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8" w:type="dxa"/>
            <w:vAlign w:val="center"/>
          </w:tcPr>
          <w:p w:rsidR="00B06A25" w:rsidRPr="00933294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5" w:type="dxa"/>
            <w:vAlign w:val="center"/>
          </w:tcPr>
          <w:p w:rsidR="00B06A25" w:rsidRPr="00933294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:rsidR="00B06A25" w:rsidRPr="00CB7546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06A25" w:rsidRPr="00CB7546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B06A25" w:rsidRPr="00CB7546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B06A25" w:rsidRPr="00CB7546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B06A25" w:rsidRPr="00CB7546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B06A25" w:rsidRPr="00CB7546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B06A25" w:rsidRPr="00CB7546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B06A25" w:rsidRPr="00CB7546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B06A25" w:rsidRPr="00CB7546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CB7546" w:rsidRPr="00CB7546" w:rsidTr="00D35FD1">
        <w:trPr>
          <w:trHeight w:val="297"/>
        </w:trPr>
        <w:tc>
          <w:tcPr>
            <w:tcW w:w="568" w:type="dxa"/>
            <w:vAlign w:val="center"/>
          </w:tcPr>
          <w:p w:rsidR="006F2C96" w:rsidRPr="00933294" w:rsidRDefault="006F2C96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6F2C96" w:rsidRPr="00933294" w:rsidRDefault="006F2C96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6F2C96" w:rsidRPr="00933294" w:rsidRDefault="00DD1E22" w:rsidP="00FE4BDD">
            <w:pPr>
              <w:jc w:val="center"/>
              <w:rPr>
                <w:sz w:val="16"/>
                <w:szCs w:val="16"/>
              </w:rPr>
            </w:pPr>
            <w:r w:rsidRPr="00933294">
              <w:rPr>
                <w:sz w:val="16"/>
                <w:szCs w:val="16"/>
              </w:rPr>
              <w:t>1100</w:t>
            </w:r>
          </w:p>
        </w:tc>
        <w:tc>
          <w:tcPr>
            <w:tcW w:w="991" w:type="dxa"/>
            <w:vAlign w:val="center"/>
          </w:tcPr>
          <w:p w:rsidR="006F2C96" w:rsidRPr="00933294" w:rsidRDefault="006F2C96" w:rsidP="006433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F2C96" w:rsidRPr="00933294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F2C96" w:rsidRPr="00933294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F2C96" w:rsidRPr="00933294" w:rsidRDefault="00933294" w:rsidP="007D39E5">
            <w:pPr>
              <w:jc w:val="right"/>
              <w:rPr>
                <w:sz w:val="16"/>
                <w:szCs w:val="16"/>
              </w:rPr>
            </w:pPr>
            <w:r w:rsidRPr="00933294">
              <w:rPr>
                <w:sz w:val="16"/>
                <w:szCs w:val="16"/>
              </w:rPr>
              <w:t>2</w:t>
            </w:r>
            <w:r w:rsidR="007F32E2" w:rsidRPr="00933294">
              <w:rPr>
                <w:sz w:val="16"/>
                <w:szCs w:val="16"/>
              </w:rPr>
              <w:t>0 000,00</w:t>
            </w:r>
          </w:p>
        </w:tc>
        <w:tc>
          <w:tcPr>
            <w:tcW w:w="1027" w:type="dxa"/>
            <w:vAlign w:val="center"/>
          </w:tcPr>
          <w:p w:rsidR="006F2C96" w:rsidRPr="00933294" w:rsidRDefault="00933294" w:rsidP="007D39E5">
            <w:pPr>
              <w:jc w:val="right"/>
              <w:rPr>
                <w:sz w:val="16"/>
                <w:szCs w:val="16"/>
              </w:rPr>
            </w:pPr>
            <w:r w:rsidRPr="00933294">
              <w:rPr>
                <w:sz w:val="16"/>
                <w:szCs w:val="16"/>
              </w:rPr>
              <w:t>2</w:t>
            </w:r>
            <w:r w:rsidR="007F32E2" w:rsidRPr="00933294">
              <w:rPr>
                <w:sz w:val="16"/>
                <w:szCs w:val="16"/>
              </w:rPr>
              <w:t>0 000,00</w:t>
            </w:r>
          </w:p>
        </w:tc>
        <w:tc>
          <w:tcPr>
            <w:tcW w:w="674" w:type="dxa"/>
            <w:vAlign w:val="center"/>
          </w:tcPr>
          <w:p w:rsidR="006F2C96" w:rsidRPr="00933294" w:rsidRDefault="007F32E2" w:rsidP="007D39E5">
            <w:pPr>
              <w:jc w:val="right"/>
              <w:rPr>
                <w:sz w:val="16"/>
                <w:szCs w:val="16"/>
              </w:rPr>
            </w:pPr>
            <w:r w:rsidRPr="00933294">
              <w:rPr>
                <w:sz w:val="16"/>
                <w:szCs w:val="16"/>
              </w:rPr>
              <w:t>100,00</w:t>
            </w:r>
          </w:p>
        </w:tc>
        <w:tc>
          <w:tcPr>
            <w:tcW w:w="859" w:type="dxa"/>
            <w:vAlign w:val="center"/>
          </w:tcPr>
          <w:p w:rsidR="006F2C96" w:rsidRPr="00933294" w:rsidRDefault="00933294" w:rsidP="006A37FE">
            <w:pPr>
              <w:jc w:val="right"/>
              <w:rPr>
                <w:sz w:val="16"/>
                <w:szCs w:val="16"/>
              </w:rPr>
            </w:pPr>
            <w:r w:rsidRPr="00933294">
              <w:rPr>
                <w:sz w:val="16"/>
                <w:szCs w:val="16"/>
              </w:rPr>
              <w:t>2</w:t>
            </w:r>
            <w:r w:rsidR="0018315E" w:rsidRPr="00933294">
              <w:rPr>
                <w:sz w:val="16"/>
                <w:szCs w:val="16"/>
              </w:rPr>
              <w:t>0 000,00</w:t>
            </w:r>
          </w:p>
        </w:tc>
        <w:tc>
          <w:tcPr>
            <w:tcW w:w="1018" w:type="dxa"/>
            <w:vAlign w:val="center"/>
          </w:tcPr>
          <w:p w:rsidR="006F2C96" w:rsidRPr="00933294" w:rsidRDefault="00933294" w:rsidP="007D39E5">
            <w:pPr>
              <w:jc w:val="right"/>
              <w:rPr>
                <w:sz w:val="16"/>
                <w:szCs w:val="16"/>
              </w:rPr>
            </w:pPr>
            <w:r w:rsidRPr="00933294">
              <w:rPr>
                <w:sz w:val="16"/>
                <w:szCs w:val="16"/>
              </w:rPr>
              <w:t>2</w:t>
            </w:r>
            <w:r w:rsidR="0018315E" w:rsidRPr="00933294">
              <w:rPr>
                <w:sz w:val="16"/>
                <w:szCs w:val="16"/>
              </w:rPr>
              <w:t>0 000,00</w:t>
            </w:r>
          </w:p>
        </w:tc>
        <w:tc>
          <w:tcPr>
            <w:tcW w:w="685" w:type="dxa"/>
            <w:vAlign w:val="center"/>
          </w:tcPr>
          <w:p w:rsidR="006F2C96" w:rsidRPr="00933294" w:rsidRDefault="0018315E" w:rsidP="007D39E5">
            <w:pPr>
              <w:jc w:val="right"/>
              <w:rPr>
                <w:sz w:val="16"/>
                <w:szCs w:val="16"/>
              </w:rPr>
            </w:pPr>
            <w:r w:rsidRPr="00933294">
              <w:rPr>
                <w:sz w:val="16"/>
                <w:szCs w:val="16"/>
              </w:rPr>
              <w:t>100,00</w:t>
            </w:r>
          </w:p>
        </w:tc>
        <w:tc>
          <w:tcPr>
            <w:tcW w:w="874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CB7546" w:rsidRPr="00CB7546" w:rsidTr="00D35FD1">
        <w:trPr>
          <w:trHeight w:val="260"/>
        </w:trPr>
        <w:tc>
          <w:tcPr>
            <w:tcW w:w="568" w:type="dxa"/>
            <w:vAlign w:val="center"/>
          </w:tcPr>
          <w:p w:rsidR="006F2C96" w:rsidRPr="00933294" w:rsidRDefault="006F2C96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6F2C96" w:rsidRPr="00933294" w:rsidRDefault="006F2C96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6F2C96" w:rsidRPr="00933294" w:rsidRDefault="00DD1E22" w:rsidP="00FE4BDD">
            <w:pPr>
              <w:jc w:val="center"/>
              <w:rPr>
                <w:sz w:val="16"/>
                <w:szCs w:val="16"/>
              </w:rPr>
            </w:pPr>
            <w:r w:rsidRPr="00933294">
              <w:rPr>
                <w:sz w:val="16"/>
                <w:szCs w:val="16"/>
              </w:rPr>
              <w:t>4300</w:t>
            </w:r>
          </w:p>
        </w:tc>
        <w:tc>
          <w:tcPr>
            <w:tcW w:w="991" w:type="dxa"/>
            <w:vAlign w:val="center"/>
          </w:tcPr>
          <w:p w:rsidR="006F2C96" w:rsidRPr="00933294" w:rsidRDefault="006F2C96" w:rsidP="006433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F2C96" w:rsidRPr="00933294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F2C96" w:rsidRPr="00933294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F2C96" w:rsidRPr="00933294" w:rsidRDefault="006F2C96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:rsidR="006F2C96" w:rsidRPr="00933294" w:rsidRDefault="00933294" w:rsidP="007D39E5">
            <w:pPr>
              <w:jc w:val="right"/>
              <w:rPr>
                <w:sz w:val="16"/>
                <w:szCs w:val="16"/>
              </w:rPr>
            </w:pPr>
            <w:r w:rsidRPr="00933294">
              <w:rPr>
                <w:sz w:val="16"/>
                <w:szCs w:val="16"/>
              </w:rPr>
              <w:t>2</w:t>
            </w:r>
            <w:r w:rsidR="007F32E2" w:rsidRPr="00933294">
              <w:rPr>
                <w:sz w:val="16"/>
                <w:szCs w:val="16"/>
              </w:rPr>
              <w:t>0 000,00</w:t>
            </w:r>
          </w:p>
        </w:tc>
        <w:tc>
          <w:tcPr>
            <w:tcW w:w="674" w:type="dxa"/>
            <w:vAlign w:val="center"/>
          </w:tcPr>
          <w:p w:rsidR="006F2C96" w:rsidRPr="00933294" w:rsidRDefault="007F32E2" w:rsidP="007F32E2">
            <w:pPr>
              <w:jc w:val="center"/>
              <w:rPr>
                <w:sz w:val="16"/>
                <w:szCs w:val="16"/>
              </w:rPr>
            </w:pPr>
            <w:r w:rsidRPr="00933294">
              <w:rPr>
                <w:sz w:val="16"/>
                <w:szCs w:val="16"/>
              </w:rPr>
              <w:t>-</w:t>
            </w:r>
          </w:p>
        </w:tc>
        <w:tc>
          <w:tcPr>
            <w:tcW w:w="859" w:type="dxa"/>
            <w:vAlign w:val="center"/>
          </w:tcPr>
          <w:p w:rsidR="006F2C96" w:rsidRPr="00933294" w:rsidRDefault="006F2C96" w:rsidP="006A37F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8" w:type="dxa"/>
            <w:vAlign w:val="center"/>
          </w:tcPr>
          <w:p w:rsidR="006F2C96" w:rsidRPr="00933294" w:rsidRDefault="00933294" w:rsidP="007D39E5">
            <w:pPr>
              <w:jc w:val="right"/>
              <w:rPr>
                <w:sz w:val="16"/>
                <w:szCs w:val="16"/>
              </w:rPr>
            </w:pPr>
            <w:r w:rsidRPr="00933294">
              <w:rPr>
                <w:sz w:val="16"/>
                <w:szCs w:val="16"/>
              </w:rPr>
              <w:t>2</w:t>
            </w:r>
            <w:r w:rsidR="0018315E" w:rsidRPr="00933294">
              <w:rPr>
                <w:sz w:val="16"/>
                <w:szCs w:val="16"/>
              </w:rPr>
              <w:t>0 000,00</w:t>
            </w:r>
          </w:p>
        </w:tc>
        <w:tc>
          <w:tcPr>
            <w:tcW w:w="685" w:type="dxa"/>
            <w:vAlign w:val="center"/>
          </w:tcPr>
          <w:p w:rsidR="006F2C96" w:rsidRPr="00933294" w:rsidRDefault="0018315E" w:rsidP="0018315E">
            <w:pPr>
              <w:jc w:val="center"/>
              <w:rPr>
                <w:sz w:val="16"/>
                <w:szCs w:val="16"/>
              </w:rPr>
            </w:pPr>
            <w:r w:rsidRPr="00933294">
              <w:rPr>
                <w:sz w:val="16"/>
                <w:szCs w:val="16"/>
              </w:rPr>
              <w:t>-</w:t>
            </w:r>
          </w:p>
        </w:tc>
        <w:tc>
          <w:tcPr>
            <w:tcW w:w="874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CB7546" w:rsidRPr="00CB7546" w:rsidTr="0068765A">
        <w:trPr>
          <w:trHeight w:val="373"/>
        </w:trPr>
        <w:tc>
          <w:tcPr>
            <w:tcW w:w="568" w:type="dxa"/>
            <w:vAlign w:val="center"/>
          </w:tcPr>
          <w:p w:rsidR="006F2C96" w:rsidRPr="00537E61" w:rsidRDefault="00933294" w:rsidP="00FE4BDD">
            <w:pPr>
              <w:jc w:val="center"/>
              <w:rPr>
                <w:sz w:val="16"/>
                <w:szCs w:val="16"/>
              </w:rPr>
            </w:pPr>
            <w:r w:rsidRPr="00537E61">
              <w:rPr>
                <w:sz w:val="16"/>
                <w:szCs w:val="16"/>
              </w:rPr>
              <w:t>801</w:t>
            </w:r>
          </w:p>
        </w:tc>
        <w:tc>
          <w:tcPr>
            <w:tcW w:w="708" w:type="dxa"/>
            <w:vAlign w:val="center"/>
          </w:tcPr>
          <w:p w:rsidR="006F2C96" w:rsidRPr="00537E61" w:rsidRDefault="00933294" w:rsidP="00FE4BDD">
            <w:pPr>
              <w:jc w:val="center"/>
              <w:rPr>
                <w:sz w:val="16"/>
                <w:szCs w:val="16"/>
              </w:rPr>
            </w:pPr>
            <w:r w:rsidRPr="00537E61">
              <w:rPr>
                <w:sz w:val="16"/>
                <w:szCs w:val="16"/>
              </w:rPr>
              <w:t>80195</w:t>
            </w:r>
          </w:p>
        </w:tc>
        <w:tc>
          <w:tcPr>
            <w:tcW w:w="566" w:type="dxa"/>
            <w:vAlign w:val="center"/>
          </w:tcPr>
          <w:p w:rsidR="006F2C96" w:rsidRPr="00537E61" w:rsidRDefault="00DD1E22" w:rsidP="00FE4BDD">
            <w:pPr>
              <w:jc w:val="center"/>
              <w:rPr>
                <w:sz w:val="16"/>
                <w:szCs w:val="16"/>
              </w:rPr>
            </w:pPr>
            <w:r w:rsidRPr="00537E61">
              <w:rPr>
                <w:sz w:val="16"/>
                <w:szCs w:val="16"/>
              </w:rPr>
              <w:t>2020</w:t>
            </w:r>
          </w:p>
        </w:tc>
        <w:tc>
          <w:tcPr>
            <w:tcW w:w="991" w:type="dxa"/>
            <w:vAlign w:val="center"/>
          </w:tcPr>
          <w:p w:rsidR="006F2C96" w:rsidRPr="00537E61" w:rsidRDefault="00933294" w:rsidP="006433A6">
            <w:pPr>
              <w:jc w:val="right"/>
              <w:rPr>
                <w:sz w:val="16"/>
                <w:szCs w:val="16"/>
              </w:rPr>
            </w:pPr>
            <w:r w:rsidRPr="00537E61">
              <w:rPr>
                <w:sz w:val="16"/>
                <w:szCs w:val="16"/>
              </w:rPr>
              <w:t>9 120,00</w:t>
            </w:r>
          </w:p>
        </w:tc>
        <w:tc>
          <w:tcPr>
            <w:tcW w:w="1134" w:type="dxa"/>
            <w:vAlign w:val="center"/>
          </w:tcPr>
          <w:p w:rsidR="006F2C96" w:rsidRPr="00537E61" w:rsidRDefault="00537E61" w:rsidP="009B3F10">
            <w:pPr>
              <w:jc w:val="right"/>
              <w:rPr>
                <w:sz w:val="16"/>
                <w:szCs w:val="16"/>
              </w:rPr>
            </w:pPr>
            <w:r w:rsidRPr="00537E61">
              <w:rPr>
                <w:sz w:val="16"/>
                <w:szCs w:val="16"/>
              </w:rPr>
              <w:t>9 120,00</w:t>
            </w:r>
          </w:p>
        </w:tc>
        <w:tc>
          <w:tcPr>
            <w:tcW w:w="709" w:type="dxa"/>
            <w:vAlign w:val="center"/>
          </w:tcPr>
          <w:p w:rsidR="006F2C96" w:rsidRPr="00537E61" w:rsidRDefault="00537E61" w:rsidP="009B3F10">
            <w:pPr>
              <w:jc w:val="right"/>
              <w:rPr>
                <w:sz w:val="16"/>
                <w:szCs w:val="16"/>
              </w:rPr>
            </w:pPr>
            <w:r w:rsidRPr="00537E61">
              <w:rPr>
                <w:sz w:val="16"/>
                <w:szCs w:val="16"/>
              </w:rPr>
              <w:t>100,00</w:t>
            </w:r>
          </w:p>
        </w:tc>
        <w:tc>
          <w:tcPr>
            <w:tcW w:w="992" w:type="dxa"/>
            <w:vAlign w:val="center"/>
          </w:tcPr>
          <w:p w:rsidR="006F2C96" w:rsidRPr="00CB7546" w:rsidRDefault="006F2C96" w:rsidP="007D39E5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:rsidR="006F2C96" w:rsidRPr="00CB7546" w:rsidRDefault="006F2C96" w:rsidP="007D39E5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674" w:type="dxa"/>
            <w:vAlign w:val="center"/>
          </w:tcPr>
          <w:p w:rsidR="006F2C96" w:rsidRPr="00CB7546" w:rsidRDefault="006F2C96" w:rsidP="007D39E5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6F2C96" w:rsidRPr="00CB7546" w:rsidRDefault="006F2C96" w:rsidP="006A37FE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018" w:type="dxa"/>
            <w:vAlign w:val="center"/>
          </w:tcPr>
          <w:p w:rsidR="006F2C96" w:rsidRPr="00CB7546" w:rsidRDefault="006F2C96" w:rsidP="007D39E5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685" w:type="dxa"/>
            <w:vAlign w:val="center"/>
          </w:tcPr>
          <w:p w:rsidR="006F2C96" w:rsidRPr="00CB7546" w:rsidRDefault="006F2C96" w:rsidP="007D39E5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6F2C96" w:rsidRPr="00CB7546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B25EDF" w:rsidRPr="00CB7546" w:rsidTr="0068765A">
        <w:trPr>
          <w:trHeight w:val="373"/>
        </w:trPr>
        <w:tc>
          <w:tcPr>
            <w:tcW w:w="568" w:type="dxa"/>
            <w:vAlign w:val="center"/>
          </w:tcPr>
          <w:p w:rsidR="00B25EDF" w:rsidRPr="00537E61" w:rsidRDefault="00B25EDF" w:rsidP="00B25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B25EDF" w:rsidRPr="00537E61" w:rsidRDefault="00B25EDF" w:rsidP="00B25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B25EDF" w:rsidRPr="00537E61" w:rsidRDefault="00B25EDF" w:rsidP="00B25EDF">
            <w:pPr>
              <w:jc w:val="center"/>
              <w:rPr>
                <w:sz w:val="16"/>
                <w:szCs w:val="16"/>
              </w:rPr>
            </w:pPr>
            <w:r w:rsidRPr="00537E61">
              <w:rPr>
                <w:sz w:val="16"/>
                <w:szCs w:val="16"/>
              </w:rPr>
              <w:t>1100</w:t>
            </w:r>
          </w:p>
        </w:tc>
        <w:tc>
          <w:tcPr>
            <w:tcW w:w="991" w:type="dxa"/>
            <w:vAlign w:val="center"/>
          </w:tcPr>
          <w:p w:rsidR="00B25EDF" w:rsidRPr="00537E61" w:rsidRDefault="00B25EDF" w:rsidP="00B25ED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25EDF" w:rsidRPr="00537E61" w:rsidRDefault="00B25EDF" w:rsidP="00B25ED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25EDF" w:rsidRPr="00537E61" w:rsidRDefault="00B25EDF" w:rsidP="00B25ED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25EDF" w:rsidRPr="00B25EDF" w:rsidRDefault="00B25EDF" w:rsidP="00B25EDF">
            <w:pPr>
              <w:jc w:val="right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11 400,00</w:t>
            </w:r>
          </w:p>
        </w:tc>
        <w:tc>
          <w:tcPr>
            <w:tcW w:w="1027" w:type="dxa"/>
            <w:vAlign w:val="center"/>
          </w:tcPr>
          <w:p w:rsidR="00B25EDF" w:rsidRPr="00B25EDF" w:rsidRDefault="00B25EDF" w:rsidP="00B25EDF">
            <w:pPr>
              <w:jc w:val="right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11 400,00</w:t>
            </w:r>
          </w:p>
        </w:tc>
        <w:tc>
          <w:tcPr>
            <w:tcW w:w="674" w:type="dxa"/>
            <w:vAlign w:val="center"/>
          </w:tcPr>
          <w:p w:rsidR="00B25EDF" w:rsidRPr="00B25EDF" w:rsidRDefault="00B25EDF" w:rsidP="00B25EDF">
            <w:pPr>
              <w:jc w:val="right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100,00</w:t>
            </w:r>
          </w:p>
        </w:tc>
        <w:tc>
          <w:tcPr>
            <w:tcW w:w="859" w:type="dxa"/>
            <w:vAlign w:val="center"/>
          </w:tcPr>
          <w:p w:rsidR="00B25EDF" w:rsidRPr="00B25EDF" w:rsidRDefault="00B25EDF" w:rsidP="00B25EDF">
            <w:pPr>
              <w:jc w:val="right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11 400,00</w:t>
            </w:r>
          </w:p>
        </w:tc>
        <w:tc>
          <w:tcPr>
            <w:tcW w:w="1018" w:type="dxa"/>
            <w:vAlign w:val="center"/>
          </w:tcPr>
          <w:p w:rsidR="00B25EDF" w:rsidRPr="00B25EDF" w:rsidRDefault="00B25EDF" w:rsidP="00B25EDF">
            <w:pPr>
              <w:jc w:val="right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11 400,00</w:t>
            </w:r>
          </w:p>
        </w:tc>
        <w:tc>
          <w:tcPr>
            <w:tcW w:w="685" w:type="dxa"/>
            <w:vAlign w:val="center"/>
          </w:tcPr>
          <w:p w:rsidR="00B25EDF" w:rsidRPr="00B25EDF" w:rsidRDefault="00B25EDF" w:rsidP="00B25EDF">
            <w:pPr>
              <w:jc w:val="right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100,00</w:t>
            </w:r>
          </w:p>
        </w:tc>
        <w:tc>
          <w:tcPr>
            <w:tcW w:w="874" w:type="dxa"/>
            <w:vAlign w:val="center"/>
          </w:tcPr>
          <w:p w:rsidR="00B25EDF" w:rsidRPr="00CB7546" w:rsidRDefault="00B25EDF" w:rsidP="00B25EDF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25EDF" w:rsidRPr="00CB7546" w:rsidRDefault="00B25EDF" w:rsidP="00B25EDF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B25EDF" w:rsidRPr="00CB7546" w:rsidRDefault="00B25EDF" w:rsidP="00B25EDF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B25EDF" w:rsidRPr="00CB7546" w:rsidRDefault="00B25EDF" w:rsidP="00B25EDF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B25EDF" w:rsidRPr="00CB7546" w:rsidRDefault="00B25EDF" w:rsidP="00B25EDF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B25EDF" w:rsidRPr="00CB7546" w:rsidRDefault="00B25EDF" w:rsidP="00B25EDF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B25EDF" w:rsidRPr="00CB7546" w:rsidRDefault="00B25EDF" w:rsidP="00B25EDF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B25EDF" w:rsidRPr="00CB7546" w:rsidRDefault="00B25EDF" w:rsidP="00B25EDF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B25EDF" w:rsidRPr="00CB7546" w:rsidRDefault="00B25EDF" w:rsidP="00B25EDF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B25EDF" w:rsidRPr="00CB7546" w:rsidTr="00D35FD1">
        <w:trPr>
          <w:trHeight w:val="359"/>
        </w:trPr>
        <w:tc>
          <w:tcPr>
            <w:tcW w:w="568" w:type="dxa"/>
            <w:vAlign w:val="center"/>
          </w:tcPr>
          <w:p w:rsidR="00B25EDF" w:rsidRPr="00CB7546" w:rsidRDefault="00B25EDF" w:rsidP="00B25EDF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B25EDF" w:rsidRPr="00CB7546" w:rsidRDefault="00B25EDF" w:rsidP="00B25EDF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B25EDF" w:rsidRPr="00B25EDF" w:rsidRDefault="00B25EDF" w:rsidP="00B25EDF">
            <w:pPr>
              <w:jc w:val="center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4300</w:t>
            </w:r>
          </w:p>
        </w:tc>
        <w:tc>
          <w:tcPr>
            <w:tcW w:w="991" w:type="dxa"/>
            <w:vAlign w:val="center"/>
          </w:tcPr>
          <w:p w:rsidR="00B25EDF" w:rsidRPr="00CB7546" w:rsidRDefault="00B25EDF" w:rsidP="00B25EDF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25EDF" w:rsidRPr="00CB7546" w:rsidRDefault="00B25EDF" w:rsidP="00B25EDF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25EDF" w:rsidRPr="00CB7546" w:rsidRDefault="00B25EDF" w:rsidP="00B25EDF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25EDF" w:rsidRPr="00B25EDF" w:rsidRDefault="00B25EDF" w:rsidP="00B25ED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:rsidR="00B25EDF" w:rsidRPr="00B25EDF" w:rsidRDefault="00B25EDF" w:rsidP="00B25EDF">
            <w:pPr>
              <w:jc w:val="right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11 400,00</w:t>
            </w:r>
          </w:p>
        </w:tc>
        <w:tc>
          <w:tcPr>
            <w:tcW w:w="674" w:type="dxa"/>
            <w:vAlign w:val="center"/>
          </w:tcPr>
          <w:p w:rsidR="00B25EDF" w:rsidRPr="00B25EDF" w:rsidRDefault="00A54FED" w:rsidP="00A54FED">
            <w:pPr>
              <w:jc w:val="center"/>
              <w:rPr>
                <w:sz w:val="16"/>
                <w:szCs w:val="16"/>
              </w:rPr>
            </w:pPr>
            <w:r w:rsidRPr="00933294">
              <w:rPr>
                <w:sz w:val="16"/>
                <w:szCs w:val="16"/>
              </w:rPr>
              <w:t>-</w:t>
            </w:r>
          </w:p>
        </w:tc>
        <w:tc>
          <w:tcPr>
            <w:tcW w:w="859" w:type="dxa"/>
            <w:vAlign w:val="center"/>
          </w:tcPr>
          <w:p w:rsidR="00B25EDF" w:rsidRPr="00B25EDF" w:rsidRDefault="00B25EDF" w:rsidP="00B25ED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8" w:type="dxa"/>
            <w:vAlign w:val="center"/>
          </w:tcPr>
          <w:p w:rsidR="00B25EDF" w:rsidRPr="00B25EDF" w:rsidRDefault="00B25EDF" w:rsidP="00B25EDF">
            <w:pPr>
              <w:jc w:val="right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11 400,00</w:t>
            </w:r>
          </w:p>
        </w:tc>
        <w:tc>
          <w:tcPr>
            <w:tcW w:w="685" w:type="dxa"/>
            <w:vAlign w:val="center"/>
          </w:tcPr>
          <w:p w:rsidR="00B25EDF" w:rsidRPr="00B25EDF" w:rsidRDefault="00A54FED" w:rsidP="00A54FED">
            <w:pPr>
              <w:jc w:val="center"/>
              <w:rPr>
                <w:sz w:val="16"/>
                <w:szCs w:val="16"/>
              </w:rPr>
            </w:pPr>
            <w:r w:rsidRPr="00933294">
              <w:rPr>
                <w:sz w:val="16"/>
                <w:szCs w:val="16"/>
              </w:rPr>
              <w:t>-</w:t>
            </w:r>
          </w:p>
        </w:tc>
        <w:tc>
          <w:tcPr>
            <w:tcW w:w="874" w:type="dxa"/>
            <w:vAlign w:val="center"/>
          </w:tcPr>
          <w:p w:rsidR="00B25EDF" w:rsidRPr="00CB7546" w:rsidRDefault="00B25EDF" w:rsidP="00B25EDF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25EDF" w:rsidRPr="00CB7546" w:rsidRDefault="00B25EDF" w:rsidP="00B25EDF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B25EDF" w:rsidRPr="00CB7546" w:rsidRDefault="00B25EDF" w:rsidP="00B25EDF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B25EDF" w:rsidRPr="00CB7546" w:rsidRDefault="00B25EDF" w:rsidP="00B25EDF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B25EDF" w:rsidRPr="00CB7546" w:rsidRDefault="00B25EDF" w:rsidP="00B25EDF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B25EDF" w:rsidRPr="00CB7546" w:rsidRDefault="00B25EDF" w:rsidP="00B25EDF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B25EDF" w:rsidRPr="00CB7546" w:rsidRDefault="00B25EDF" w:rsidP="00B25EDF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B25EDF" w:rsidRPr="00CB7546" w:rsidRDefault="00B25EDF" w:rsidP="00B25EDF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B25EDF" w:rsidRPr="00CB7546" w:rsidRDefault="00B25EDF" w:rsidP="00B25EDF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B25EDF" w:rsidRPr="00CB7546" w:rsidTr="00345F0B">
        <w:trPr>
          <w:trHeight w:val="412"/>
        </w:trPr>
        <w:tc>
          <w:tcPr>
            <w:tcW w:w="1842" w:type="dxa"/>
            <w:gridSpan w:val="3"/>
            <w:tcBorders>
              <w:top w:val="nil"/>
            </w:tcBorders>
            <w:shd w:val="clear" w:color="auto" w:fill="00FF00"/>
            <w:vAlign w:val="center"/>
          </w:tcPr>
          <w:p w:rsidR="00B25EDF" w:rsidRPr="00B25EDF" w:rsidRDefault="00B25EDF" w:rsidP="00B25EDF">
            <w:pPr>
              <w:jc w:val="center"/>
              <w:rPr>
                <w:b/>
                <w:sz w:val="16"/>
                <w:szCs w:val="16"/>
              </w:rPr>
            </w:pPr>
            <w:r w:rsidRPr="00B25EDF">
              <w:rPr>
                <w:b/>
                <w:sz w:val="16"/>
                <w:szCs w:val="16"/>
              </w:rPr>
              <w:t>OGÓŁEM</w:t>
            </w:r>
          </w:p>
        </w:tc>
        <w:tc>
          <w:tcPr>
            <w:tcW w:w="991" w:type="dxa"/>
            <w:shd w:val="clear" w:color="auto" w:fill="00FF00"/>
            <w:vAlign w:val="center"/>
          </w:tcPr>
          <w:p w:rsidR="00B25EDF" w:rsidRPr="00B25EDF" w:rsidRDefault="00B25EDF" w:rsidP="00B25EDF">
            <w:pPr>
              <w:jc w:val="right"/>
              <w:rPr>
                <w:b/>
                <w:sz w:val="16"/>
                <w:szCs w:val="16"/>
              </w:rPr>
            </w:pPr>
            <w:r w:rsidRPr="00B25EDF">
              <w:rPr>
                <w:b/>
                <w:sz w:val="16"/>
                <w:szCs w:val="16"/>
              </w:rPr>
              <w:t>29 120,00</w:t>
            </w:r>
          </w:p>
        </w:tc>
        <w:tc>
          <w:tcPr>
            <w:tcW w:w="1134" w:type="dxa"/>
            <w:shd w:val="clear" w:color="auto" w:fill="00FF00"/>
            <w:vAlign w:val="center"/>
          </w:tcPr>
          <w:p w:rsidR="00B25EDF" w:rsidRPr="00B25EDF" w:rsidRDefault="00B25EDF" w:rsidP="00B25EDF">
            <w:pPr>
              <w:jc w:val="right"/>
              <w:rPr>
                <w:b/>
                <w:sz w:val="16"/>
                <w:szCs w:val="16"/>
              </w:rPr>
            </w:pPr>
            <w:r w:rsidRPr="00B25EDF">
              <w:rPr>
                <w:b/>
                <w:sz w:val="16"/>
                <w:szCs w:val="16"/>
              </w:rPr>
              <w:t>29 120,00</w:t>
            </w:r>
          </w:p>
        </w:tc>
        <w:tc>
          <w:tcPr>
            <w:tcW w:w="709" w:type="dxa"/>
            <w:shd w:val="clear" w:color="auto" w:fill="00FF00"/>
            <w:vAlign w:val="center"/>
          </w:tcPr>
          <w:p w:rsidR="00B25EDF" w:rsidRPr="00B25EDF" w:rsidRDefault="00B25EDF" w:rsidP="00B25EDF">
            <w:pPr>
              <w:jc w:val="right"/>
              <w:rPr>
                <w:b/>
                <w:sz w:val="16"/>
                <w:szCs w:val="16"/>
              </w:rPr>
            </w:pPr>
            <w:r w:rsidRPr="00B25EDF">
              <w:rPr>
                <w:b/>
                <w:sz w:val="16"/>
                <w:szCs w:val="16"/>
              </w:rPr>
              <w:t>100,00</w:t>
            </w:r>
          </w:p>
        </w:tc>
        <w:tc>
          <w:tcPr>
            <w:tcW w:w="992" w:type="dxa"/>
            <w:shd w:val="clear" w:color="auto" w:fill="00FF00"/>
            <w:vAlign w:val="center"/>
          </w:tcPr>
          <w:p w:rsidR="00B25EDF" w:rsidRPr="00B25EDF" w:rsidRDefault="00B25EDF" w:rsidP="00B25EDF">
            <w:pPr>
              <w:jc w:val="right"/>
              <w:rPr>
                <w:b/>
                <w:sz w:val="16"/>
                <w:szCs w:val="16"/>
              </w:rPr>
            </w:pPr>
            <w:r w:rsidRPr="00B25EDF">
              <w:rPr>
                <w:b/>
                <w:sz w:val="16"/>
                <w:szCs w:val="16"/>
              </w:rPr>
              <w:t>31 400,00</w:t>
            </w:r>
          </w:p>
        </w:tc>
        <w:tc>
          <w:tcPr>
            <w:tcW w:w="1027" w:type="dxa"/>
            <w:shd w:val="clear" w:color="auto" w:fill="00FF00"/>
            <w:vAlign w:val="center"/>
          </w:tcPr>
          <w:p w:rsidR="00B25EDF" w:rsidRPr="00B25EDF" w:rsidRDefault="00B25EDF" w:rsidP="00B25EDF">
            <w:pPr>
              <w:jc w:val="right"/>
              <w:rPr>
                <w:b/>
                <w:sz w:val="16"/>
                <w:szCs w:val="16"/>
              </w:rPr>
            </w:pPr>
            <w:r w:rsidRPr="00B25EDF">
              <w:rPr>
                <w:b/>
                <w:sz w:val="16"/>
                <w:szCs w:val="16"/>
              </w:rPr>
              <w:t>31 400,00</w:t>
            </w:r>
          </w:p>
        </w:tc>
        <w:tc>
          <w:tcPr>
            <w:tcW w:w="674" w:type="dxa"/>
            <w:shd w:val="clear" w:color="auto" w:fill="00FF00"/>
            <w:vAlign w:val="center"/>
          </w:tcPr>
          <w:p w:rsidR="00B25EDF" w:rsidRPr="00B25EDF" w:rsidRDefault="00B25EDF" w:rsidP="00B25EDF">
            <w:pPr>
              <w:jc w:val="right"/>
              <w:rPr>
                <w:b/>
                <w:sz w:val="16"/>
                <w:szCs w:val="16"/>
              </w:rPr>
            </w:pPr>
            <w:r w:rsidRPr="00B25EDF">
              <w:rPr>
                <w:b/>
                <w:sz w:val="16"/>
                <w:szCs w:val="16"/>
              </w:rPr>
              <w:t>100,00</w:t>
            </w:r>
          </w:p>
        </w:tc>
        <w:tc>
          <w:tcPr>
            <w:tcW w:w="859" w:type="dxa"/>
            <w:shd w:val="clear" w:color="auto" w:fill="00FF00"/>
            <w:vAlign w:val="center"/>
          </w:tcPr>
          <w:p w:rsidR="00B25EDF" w:rsidRPr="00B25EDF" w:rsidRDefault="00B25EDF" w:rsidP="00B25EDF">
            <w:pPr>
              <w:jc w:val="right"/>
              <w:rPr>
                <w:b/>
                <w:sz w:val="16"/>
                <w:szCs w:val="16"/>
              </w:rPr>
            </w:pPr>
            <w:r w:rsidRPr="00B25EDF">
              <w:rPr>
                <w:b/>
                <w:sz w:val="16"/>
                <w:szCs w:val="16"/>
              </w:rPr>
              <w:t>31 400,00</w:t>
            </w:r>
          </w:p>
        </w:tc>
        <w:tc>
          <w:tcPr>
            <w:tcW w:w="1018" w:type="dxa"/>
            <w:shd w:val="clear" w:color="auto" w:fill="00FF00"/>
            <w:vAlign w:val="center"/>
          </w:tcPr>
          <w:p w:rsidR="00B25EDF" w:rsidRPr="00B25EDF" w:rsidRDefault="00B25EDF" w:rsidP="00B25EDF">
            <w:pPr>
              <w:jc w:val="right"/>
              <w:rPr>
                <w:b/>
                <w:sz w:val="16"/>
                <w:szCs w:val="16"/>
              </w:rPr>
            </w:pPr>
            <w:r w:rsidRPr="00B25EDF">
              <w:rPr>
                <w:b/>
                <w:sz w:val="16"/>
                <w:szCs w:val="16"/>
              </w:rPr>
              <w:t>31 400,00</w:t>
            </w:r>
          </w:p>
        </w:tc>
        <w:tc>
          <w:tcPr>
            <w:tcW w:w="685" w:type="dxa"/>
            <w:shd w:val="clear" w:color="auto" w:fill="00FF00"/>
            <w:vAlign w:val="center"/>
          </w:tcPr>
          <w:p w:rsidR="00B25EDF" w:rsidRPr="00B25EDF" w:rsidRDefault="00B25EDF" w:rsidP="00B25EDF">
            <w:pPr>
              <w:jc w:val="right"/>
              <w:rPr>
                <w:b/>
                <w:sz w:val="16"/>
                <w:szCs w:val="16"/>
              </w:rPr>
            </w:pPr>
            <w:r w:rsidRPr="00B25EDF">
              <w:rPr>
                <w:b/>
                <w:sz w:val="16"/>
                <w:szCs w:val="16"/>
              </w:rPr>
              <w:t>100,00</w:t>
            </w:r>
          </w:p>
        </w:tc>
        <w:tc>
          <w:tcPr>
            <w:tcW w:w="874" w:type="dxa"/>
            <w:shd w:val="clear" w:color="auto" w:fill="00FF00"/>
            <w:vAlign w:val="center"/>
          </w:tcPr>
          <w:p w:rsidR="00B25EDF" w:rsidRPr="00B25EDF" w:rsidRDefault="00B25EDF" w:rsidP="00B25EDF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00FF00"/>
            <w:vAlign w:val="center"/>
          </w:tcPr>
          <w:p w:rsidR="00B25EDF" w:rsidRPr="00CB7546" w:rsidRDefault="00B25EDF" w:rsidP="00B25EDF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00FF00"/>
            <w:vAlign w:val="center"/>
          </w:tcPr>
          <w:p w:rsidR="00B25EDF" w:rsidRPr="00CB7546" w:rsidRDefault="00B25EDF" w:rsidP="00B25EDF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472" w:type="dxa"/>
            <w:shd w:val="clear" w:color="auto" w:fill="00FF00"/>
            <w:vAlign w:val="center"/>
          </w:tcPr>
          <w:p w:rsidR="00B25EDF" w:rsidRPr="00CB7546" w:rsidRDefault="00B25EDF" w:rsidP="00B25EDF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shd w:val="clear" w:color="auto" w:fill="00FF00"/>
            <w:vAlign w:val="center"/>
          </w:tcPr>
          <w:p w:rsidR="00B25EDF" w:rsidRPr="00CB7546" w:rsidRDefault="00B25EDF" w:rsidP="00B25EDF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shd w:val="clear" w:color="auto" w:fill="00FF00"/>
            <w:vAlign w:val="center"/>
          </w:tcPr>
          <w:p w:rsidR="00B25EDF" w:rsidRPr="00CB7546" w:rsidRDefault="00B25EDF" w:rsidP="00B25EDF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392" w:type="dxa"/>
            <w:shd w:val="clear" w:color="auto" w:fill="00FF00"/>
            <w:vAlign w:val="center"/>
          </w:tcPr>
          <w:p w:rsidR="00B25EDF" w:rsidRPr="00CB7546" w:rsidRDefault="00B25EDF" w:rsidP="00B25EDF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00FF00"/>
            <w:vAlign w:val="center"/>
          </w:tcPr>
          <w:p w:rsidR="00B25EDF" w:rsidRPr="00CB7546" w:rsidRDefault="00B25EDF" w:rsidP="00B25EDF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00FF00"/>
            <w:vAlign w:val="center"/>
          </w:tcPr>
          <w:p w:rsidR="00B25EDF" w:rsidRPr="00CB7546" w:rsidRDefault="00B25EDF" w:rsidP="00B25EDF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</w:tr>
    </w:tbl>
    <w:p w:rsidR="00164772" w:rsidRDefault="00164772" w:rsidP="00E75907">
      <w:pPr>
        <w:pStyle w:val="Tekstpodstawowy21"/>
        <w:spacing w:line="360" w:lineRule="auto"/>
        <w:jc w:val="both"/>
        <w:rPr>
          <w:b w:val="0"/>
          <w:color w:val="FF0000"/>
          <w:sz w:val="24"/>
        </w:rPr>
      </w:pPr>
    </w:p>
    <w:p w:rsidR="00B25EDF" w:rsidRPr="00CB7546" w:rsidRDefault="00B25EDF" w:rsidP="00E75907">
      <w:pPr>
        <w:pStyle w:val="Tekstpodstawowy21"/>
        <w:spacing w:line="360" w:lineRule="auto"/>
        <w:jc w:val="both"/>
        <w:rPr>
          <w:b w:val="0"/>
          <w:color w:val="FF0000"/>
          <w:sz w:val="24"/>
        </w:rPr>
      </w:pPr>
    </w:p>
    <w:p w:rsidR="00164772" w:rsidRPr="00CB7546" w:rsidRDefault="00164772" w:rsidP="00E75907">
      <w:pPr>
        <w:pStyle w:val="Tekstpodstawowy21"/>
        <w:spacing w:line="360" w:lineRule="auto"/>
        <w:jc w:val="both"/>
        <w:rPr>
          <w:b w:val="0"/>
          <w:color w:val="FF0000"/>
          <w:sz w:val="24"/>
        </w:rPr>
      </w:pPr>
    </w:p>
    <w:p w:rsidR="00B06A25" w:rsidRPr="00B25EDF" w:rsidRDefault="0029591A" w:rsidP="00E75907">
      <w:pPr>
        <w:pStyle w:val="Tekstpodstawowy21"/>
        <w:spacing w:line="360" w:lineRule="auto"/>
        <w:jc w:val="both"/>
        <w:rPr>
          <w:b w:val="0"/>
          <w:sz w:val="24"/>
        </w:rPr>
      </w:pPr>
      <w:r w:rsidRPr="00B25EDF">
        <w:rPr>
          <w:b w:val="0"/>
          <w:sz w:val="24"/>
        </w:rPr>
        <w:lastRenderedPageBreak/>
        <w:t xml:space="preserve">Dochody i wydatki związane z realizacją zadań realizowanych na podstawie porozumień (umów) między jednostkami samorządu terytorialnego </w:t>
      </w:r>
      <w:r w:rsidR="00927541" w:rsidRPr="00B25EDF">
        <w:rPr>
          <w:b w:val="0"/>
          <w:sz w:val="24"/>
        </w:rPr>
        <w:br/>
      </w:r>
      <w:r w:rsidRPr="00B25EDF">
        <w:rPr>
          <w:b w:val="0"/>
          <w:sz w:val="24"/>
        </w:rPr>
        <w:t>w 20</w:t>
      </w:r>
      <w:r w:rsidR="00D35FD1" w:rsidRPr="00B25EDF">
        <w:rPr>
          <w:b w:val="0"/>
          <w:sz w:val="24"/>
        </w:rPr>
        <w:t>2</w:t>
      </w:r>
      <w:r w:rsidR="00B25EDF" w:rsidRPr="00B25EDF">
        <w:rPr>
          <w:b w:val="0"/>
          <w:sz w:val="24"/>
        </w:rPr>
        <w:t>1</w:t>
      </w:r>
      <w:r w:rsidRPr="00B25EDF">
        <w:rPr>
          <w:b w:val="0"/>
          <w:sz w:val="24"/>
        </w:rPr>
        <w:t xml:space="preserve"> r. przedstawia tabela 6</w:t>
      </w:r>
      <w:r w:rsidR="00E75907" w:rsidRPr="00B25EDF">
        <w:rPr>
          <w:b w:val="0"/>
          <w:sz w:val="24"/>
        </w:rPr>
        <w:t>.</w:t>
      </w:r>
    </w:p>
    <w:p w:rsidR="002412CC" w:rsidRPr="00CB7546" w:rsidRDefault="002412CC" w:rsidP="00E75907">
      <w:pPr>
        <w:pStyle w:val="Tekstpodstawowy21"/>
        <w:spacing w:line="360" w:lineRule="auto"/>
        <w:jc w:val="both"/>
        <w:rPr>
          <w:color w:val="FF0000"/>
        </w:rPr>
      </w:pPr>
    </w:p>
    <w:p w:rsidR="00B06A25" w:rsidRPr="00B25EDF" w:rsidRDefault="00123633" w:rsidP="00407045">
      <w:pPr>
        <w:rPr>
          <w:b/>
        </w:rPr>
      </w:pPr>
      <w:r w:rsidRPr="00B25EDF">
        <w:rPr>
          <w:b/>
        </w:rPr>
        <w:t>Tabela 6</w:t>
      </w:r>
    </w:p>
    <w:p w:rsidR="00B06A25" w:rsidRPr="00B25EDF" w:rsidRDefault="00B06A25" w:rsidP="00407045"/>
    <w:p w:rsidR="00B06A25" w:rsidRPr="00B25EDF" w:rsidRDefault="00B06A25" w:rsidP="00407045">
      <w:pPr>
        <w:jc w:val="center"/>
        <w:rPr>
          <w:b/>
          <w:sz w:val="28"/>
          <w:szCs w:val="28"/>
        </w:rPr>
      </w:pPr>
      <w:r w:rsidRPr="00B25EDF">
        <w:rPr>
          <w:b/>
          <w:sz w:val="28"/>
          <w:szCs w:val="28"/>
        </w:rPr>
        <w:t>DOCHODY I WYDATKI ZWIĄZANE Z RELIZACJĄ ZADAŃ REALIZOWANYCH NA PODSTAWIE POROZUMIEŃ (UMÓW) MIĘDZY JEDNOSTKAMI SAMORZĄDU TERYTORIALNEGO W 20</w:t>
      </w:r>
      <w:r w:rsidR="00D35FD1" w:rsidRPr="00B25EDF">
        <w:rPr>
          <w:b/>
          <w:sz w:val="28"/>
          <w:szCs w:val="28"/>
        </w:rPr>
        <w:t>2</w:t>
      </w:r>
      <w:r w:rsidR="00B25EDF" w:rsidRPr="00B25EDF">
        <w:rPr>
          <w:b/>
          <w:sz w:val="28"/>
          <w:szCs w:val="28"/>
        </w:rPr>
        <w:t>1</w:t>
      </w:r>
      <w:r w:rsidRPr="00B25EDF">
        <w:rPr>
          <w:b/>
          <w:sz w:val="28"/>
          <w:szCs w:val="28"/>
        </w:rPr>
        <w:t xml:space="preserve"> ROKU</w:t>
      </w:r>
    </w:p>
    <w:p w:rsidR="00B06A25" w:rsidRPr="00B25EDF" w:rsidRDefault="00B06A25" w:rsidP="00407045">
      <w:pPr>
        <w:jc w:val="center"/>
        <w:rPr>
          <w:sz w:val="28"/>
          <w:szCs w:val="28"/>
        </w:rPr>
      </w:pPr>
    </w:p>
    <w:p w:rsidR="00B06A25" w:rsidRPr="00CB7546" w:rsidRDefault="00B06A25" w:rsidP="00407045">
      <w:pPr>
        <w:jc w:val="center"/>
        <w:rPr>
          <w:color w:val="FF0000"/>
          <w:sz w:val="28"/>
          <w:szCs w:val="28"/>
        </w:rPr>
      </w:pPr>
    </w:p>
    <w:tbl>
      <w:tblPr>
        <w:tblW w:w="14982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708"/>
        <w:gridCol w:w="709"/>
        <w:gridCol w:w="709"/>
        <w:gridCol w:w="709"/>
        <w:gridCol w:w="567"/>
        <w:gridCol w:w="992"/>
        <w:gridCol w:w="1134"/>
        <w:gridCol w:w="708"/>
        <w:gridCol w:w="850"/>
        <w:gridCol w:w="850"/>
        <w:gridCol w:w="567"/>
        <w:gridCol w:w="283"/>
        <w:gridCol w:w="284"/>
        <w:gridCol w:w="284"/>
        <w:gridCol w:w="850"/>
        <w:gridCol w:w="850"/>
        <w:gridCol w:w="567"/>
        <w:gridCol w:w="992"/>
        <w:gridCol w:w="1134"/>
        <w:gridCol w:w="711"/>
      </w:tblGrid>
      <w:tr w:rsidR="00CB7546" w:rsidRPr="00CB7546" w:rsidTr="00FC001E">
        <w:tc>
          <w:tcPr>
            <w:tcW w:w="524" w:type="dxa"/>
            <w:vMerge w:val="restart"/>
            <w:shd w:val="clear" w:color="auto" w:fill="FFFF00"/>
            <w:textDirection w:val="btLr"/>
            <w:vAlign w:val="center"/>
          </w:tcPr>
          <w:p w:rsidR="00B06A25" w:rsidRPr="00B25EDF" w:rsidRDefault="00B06A25" w:rsidP="00FC0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25EDF">
              <w:rPr>
                <w:b/>
                <w:sz w:val="20"/>
                <w:szCs w:val="20"/>
              </w:rPr>
              <w:t>Dział</w:t>
            </w:r>
          </w:p>
        </w:tc>
        <w:tc>
          <w:tcPr>
            <w:tcW w:w="708" w:type="dxa"/>
            <w:vMerge w:val="restart"/>
            <w:shd w:val="clear" w:color="auto" w:fill="FFFF00"/>
            <w:textDirection w:val="btLr"/>
            <w:vAlign w:val="center"/>
          </w:tcPr>
          <w:p w:rsidR="00B06A25" w:rsidRPr="00B25EDF" w:rsidRDefault="00B06A25" w:rsidP="00FC0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25EDF">
              <w:rPr>
                <w:b/>
                <w:sz w:val="20"/>
                <w:szCs w:val="20"/>
              </w:rPr>
              <w:t>Rozdział</w:t>
            </w:r>
          </w:p>
        </w:tc>
        <w:tc>
          <w:tcPr>
            <w:tcW w:w="709" w:type="dxa"/>
            <w:vMerge w:val="restart"/>
            <w:shd w:val="clear" w:color="auto" w:fill="FFFF00"/>
            <w:textDirection w:val="btLr"/>
            <w:vAlign w:val="center"/>
          </w:tcPr>
          <w:p w:rsidR="00B06A25" w:rsidRPr="00B25EDF" w:rsidRDefault="00FC001E" w:rsidP="00FC001E">
            <w:pPr>
              <w:ind w:left="113" w:right="113"/>
              <w:jc w:val="center"/>
              <w:rPr>
                <w:b/>
              </w:rPr>
            </w:pPr>
            <w:r w:rsidRPr="00B25EDF">
              <w:rPr>
                <w:b/>
              </w:rPr>
              <w:t>Grupa §/</w:t>
            </w:r>
            <w:r w:rsidR="00B06A25" w:rsidRPr="00B25EDF">
              <w:rPr>
                <w:b/>
              </w:rPr>
              <w:t>§</w:t>
            </w:r>
          </w:p>
        </w:tc>
        <w:tc>
          <w:tcPr>
            <w:tcW w:w="1985" w:type="dxa"/>
            <w:gridSpan w:val="3"/>
            <w:vMerge w:val="restart"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</w:rPr>
            </w:pPr>
            <w:r w:rsidRPr="00B25EDF">
              <w:rPr>
                <w:b/>
              </w:rPr>
              <w:t>Dotacje ogółem</w:t>
            </w:r>
          </w:p>
        </w:tc>
        <w:tc>
          <w:tcPr>
            <w:tcW w:w="2834" w:type="dxa"/>
            <w:gridSpan w:val="3"/>
            <w:vMerge w:val="restart"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</w:rPr>
            </w:pPr>
            <w:r w:rsidRPr="00B25EDF">
              <w:rPr>
                <w:b/>
              </w:rPr>
              <w:t>Wydatki ogółem</w:t>
            </w:r>
          </w:p>
        </w:tc>
        <w:tc>
          <w:tcPr>
            <w:tcW w:w="8222" w:type="dxa"/>
            <w:gridSpan w:val="12"/>
            <w:shd w:val="clear" w:color="auto" w:fill="FFFF00"/>
            <w:vAlign w:val="center"/>
          </w:tcPr>
          <w:p w:rsidR="00B06A25" w:rsidRPr="00B25EDF" w:rsidRDefault="002D6D4F" w:rsidP="009B3F10">
            <w:pPr>
              <w:jc w:val="center"/>
              <w:rPr>
                <w:b/>
              </w:rPr>
            </w:pPr>
            <w:r w:rsidRPr="00B25EDF">
              <w:rPr>
                <w:b/>
              </w:rPr>
              <w:t>z</w:t>
            </w:r>
            <w:r w:rsidR="00B06A25" w:rsidRPr="00B25EDF">
              <w:rPr>
                <w:b/>
              </w:rPr>
              <w:t xml:space="preserve"> tego:</w:t>
            </w:r>
          </w:p>
        </w:tc>
      </w:tr>
      <w:tr w:rsidR="00CB7546" w:rsidRPr="00CB7546" w:rsidTr="00532027">
        <w:tc>
          <w:tcPr>
            <w:tcW w:w="524" w:type="dxa"/>
            <w:vMerge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Merge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2834" w:type="dxa"/>
            <w:gridSpan w:val="3"/>
            <w:vMerge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2267" w:type="dxa"/>
            <w:gridSpan w:val="3"/>
            <w:vMerge w:val="restart"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</w:rPr>
            </w:pPr>
            <w:r w:rsidRPr="00B25EDF">
              <w:rPr>
                <w:b/>
              </w:rPr>
              <w:t>Wydatki bieżące</w:t>
            </w:r>
          </w:p>
        </w:tc>
        <w:tc>
          <w:tcPr>
            <w:tcW w:w="3118" w:type="dxa"/>
            <w:gridSpan w:val="6"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</w:rPr>
            </w:pPr>
            <w:r w:rsidRPr="00B25EDF">
              <w:rPr>
                <w:b/>
              </w:rPr>
              <w:t>w tym</w:t>
            </w:r>
          </w:p>
        </w:tc>
        <w:tc>
          <w:tcPr>
            <w:tcW w:w="2837" w:type="dxa"/>
            <w:gridSpan w:val="3"/>
            <w:vMerge w:val="restart"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</w:rPr>
            </w:pPr>
            <w:r w:rsidRPr="00B25EDF">
              <w:rPr>
                <w:b/>
              </w:rPr>
              <w:t>Wydatki majątkowe</w:t>
            </w:r>
          </w:p>
        </w:tc>
      </w:tr>
      <w:tr w:rsidR="00CB7546" w:rsidRPr="00CB7546" w:rsidTr="00C130D5">
        <w:trPr>
          <w:trHeight w:val="803"/>
        </w:trPr>
        <w:tc>
          <w:tcPr>
            <w:tcW w:w="524" w:type="dxa"/>
            <w:vMerge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vMerge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4" w:type="dxa"/>
            <w:gridSpan w:val="3"/>
            <w:vMerge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7" w:type="dxa"/>
            <w:gridSpan w:val="3"/>
            <w:vMerge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  <w:sz w:val="10"/>
                <w:szCs w:val="10"/>
              </w:rPr>
            </w:pPr>
            <w:r w:rsidRPr="00B25EDF">
              <w:rPr>
                <w:b/>
                <w:sz w:val="10"/>
                <w:szCs w:val="10"/>
              </w:rPr>
              <w:t>wynagrodzenia</w:t>
            </w:r>
          </w:p>
          <w:p w:rsidR="00B06A25" w:rsidRPr="00B25EDF" w:rsidRDefault="00B06A25" w:rsidP="009B3F10">
            <w:pPr>
              <w:jc w:val="center"/>
              <w:rPr>
                <w:b/>
              </w:rPr>
            </w:pPr>
            <w:r w:rsidRPr="00B25EDF">
              <w:rPr>
                <w:b/>
                <w:sz w:val="10"/>
                <w:szCs w:val="10"/>
              </w:rPr>
              <w:t>i pochodne od wynagrodzeń</w:t>
            </w:r>
          </w:p>
        </w:tc>
        <w:tc>
          <w:tcPr>
            <w:tcW w:w="2267" w:type="dxa"/>
            <w:gridSpan w:val="3"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</w:rPr>
            </w:pPr>
            <w:r w:rsidRPr="00B25EDF">
              <w:rPr>
                <w:b/>
              </w:rPr>
              <w:t>dotacje</w:t>
            </w:r>
          </w:p>
        </w:tc>
        <w:tc>
          <w:tcPr>
            <w:tcW w:w="2837" w:type="dxa"/>
            <w:gridSpan w:val="3"/>
            <w:vMerge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</w:tr>
      <w:tr w:rsidR="00CB7546" w:rsidRPr="00CB7546" w:rsidTr="00FC001E">
        <w:trPr>
          <w:cantSplit/>
          <w:trHeight w:val="588"/>
        </w:trPr>
        <w:tc>
          <w:tcPr>
            <w:tcW w:w="524" w:type="dxa"/>
            <w:vMerge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B25EDF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709" w:type="dxa"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B25EDF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B25ED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B25EDF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B25EDF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708" w:type="dxa"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B25ED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B25EDF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B25EDF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B25ED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283" w:type="dxa"/>
            <w:shd w:val="clear" w:color="auto" w:fill="FFFF00"/>
            <w:textDirection w:val="btLr"/>
            <w:vAlign w:val="center"/>
          </w:tcPr>
          <w:p w:rsidR="00B06A25" w:rsidRPr="00B25EDF" w:rsidRDefault="00B06A25" w:rsidP="00FC00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B25EDF">
              <w:rPr>
                <w:b/>
                <w:sz w:val="16"/>
                <w:szCs w:val="16"/>
              </w:rPr>
              <w:t>Plan</w:t>
            </w:r>
          </w:p>
        </w:tc>
        <w:tc>
          <w:tcPr>
            <w:tcW w:w="284" w:type="dxa"/>
            <w:shd w:val="clear" w:color="auto" w:fill="FFFF00"/>
            <w:textDirection w:val="btLr"/>
            <w:vAlign w:val="center"/>
          </w:tcPr>
          <w:p w:rsidR="00B06A25" w:rsidRPr="00B25EDF" w:rsidRDefault="00B06A25" w:rsidP="00FC001E">
            <w:pPr>
              <w:ind w:left="113" w:right="113"/>
              <w:jc w:val="center"/>
              <w:rPr>
                <w:sz w:val="12"/>
                <w:szCs w:val="12"/>
              </w:rPr>
            </w:pPr>
            <w:r w:rsidRPr="00B25EDF">
              <w:rPr>
                <w:sz w:val="12"/>
                <w:szCs w:val="12"/>
              </w:rPr>
              <w:t>Wyk</w:t>
            </w:r>
            <w:r w:rsidR="00FC001E" w:rsidRPr="00B25EDF">
              <w:rPr>
                <w:sz w:val="12"/>
                <w:szCs w:val="12"/>
              </w:rPr>
              <w:t>onanie</w:t>
            </w:r>
          </w:p>
        </w:tc>
        <w:tc>
          <w:tcPr>
            <w:tcW w:w="284" w:type="dxa"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  <w:sz w:val="16"/>
                <w:szCs w:val="16"/>
              </w:rPr>
            </w:pPr>
            <w:r w:rsidRPr="00B25EDF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B25EDF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B25EDF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B25ED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B25EDF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B25EDF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711" w:type="dxa"/>
            <w:shd w:val="clear" w:color="auto" w:fill="FFFF00"/>
            <w:vAlign w:val="center"/>
          </w:tcPr>
          <w:p w:rsidR="00B06A25" w:rsidRPr="00B25EDF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B25EDF">
              <w:rPr>
                <w:b/>
                <w:sz w:val="20"/>
                <w:szCs w:val="20"/>
              </w:rPr>
              <w:t>%</w:t>
            </w:r>
          </w:p>
        </w:tc>
      </w:tr>
      <w:tr w:rsidR="00CB7546" w:rsidRPr="00CB7546" w:rsidTr="003D4E41">
        <w:trPr>
          <w:trHeight w:val="321"/>
        </w:trPr>
        <w:tc>
          <w:tcPr>
            <w:tcW w:w="524" w:type="dxa"/>
            <w:vAlign w:val="center"/>
          </w:tcPr>
          <w:p w:rsidR="00D35FD1" w:rsidRPr="00A2618D" w:rsidRDefault="00FC001E" w:rsidP="009B3F10">
            <w:pPr>
              <w:jc w:val="center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600</w:t>
            </w:r>
          </w:p>
        </w:tc>
        <w:tc>
          <w:tcPr>
            <w:tcW w:w="708" w:type="dxa"/>
            <w:vAlign w:val="center"/>
          </w:tcPr>
          <w:p w:rsidR="00D35FD1" w:rsidRPr="00A2618D" w:rsidRDefault="00FC001E" w:rsidP="009B3F10">
            <w:pPr>
              <w:jc w:val="center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60014</w:t>
            </w:r>
          </w:p>
        </w:tc>
        <w:tc>
          <w:tcPr>
            <w:tcW w:w="709" w:type="dxa"/>
            <w:vAlign w:val="center"/>
          </w:tcPr>
          <w:p w:rsidR="00D35FD1" w:rsidRPr="00A2618D" w:rsidRDefault="00FC001E" w:rsidP="009B3F10">
            <w:pPr>
              <w:jc w:val="center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1200</w:t>
            </w:r>
          </w:p>
        </w:tc>
        <w:tc>
          <w:tcPr>
            <w:tcW w:w="709" w:type="dxa"/>
            <w:vAlign w:val="center"/>
          </w:tcPr>
          <w:p w:rsidR="00D35FD1" w:rsidRPr="00A2618D" w:rsidRDefault="00D35FD1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35FD1" w:rsidRPr="00A2618D" w:rsidRDefault="00D35FD1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35FD1" w:rsidRPr="00A2618D" w:rsidRDefault="00D35FD1" w:rsidP="00C25DD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35FD1" w:rsidRPr="00A2618D" w:rsidRDefault="00B25EDF" w:rsidP="009B3F10">
            <w:pPr>
              <w:jc w:val="right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164 448,00</w:t>
            </w:r>
          </w:p>
        </w:tc>
        <w:tc>
          <w:tcPr>
            <w:tcW w:w="1134" w:type="dxa"/>
            <w:vAlign w:val="center"/>
          </w:tcPr>
          <w:p w:rsidR="00D35FD1" w:rsidRPr="00A2618D" w:rsidRDefault="00B25EDF" w:rsidP="009B3F10">
            <w:pPr>
              <w:jc w:val="right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164 448,00</w:t>
            </w:r>
          </w:p>
        </w:tc>
        <w:tc>
          <w:tcPr>
            <w:tcW w:w="708" w:type="dxa"/>
            <w:vAlign w:val="center"/>
          </w:tcPr>
          <w:p w:rsidR="00D35FD1" w:rsidRPr="00A2618D" w:rsidRDefault="00FC001E" w:rsidP="009B3F10">
            <w:pPr>
              <w:jc w:val="right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vAlign w:val="center"/>
          </w:tcPr>
          <w:p w:rsidR="00D35FD1" w:rsidRPr="00A2618D" w:rsidRDefault="00B25EDF" w:rsidP="009B3F10">
            <w:pPr>
              <w:jc w:val="right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164 448</w:t>
            </w:r>
          </w:p>
        </w:tc>
        <w:tc>
          <w:tcPr>
            <w:tcW w:w="850" w:type="dxa"/>
            <w:vAlign w:val="center"/>
          </w:tcPr>
          <w:p w:rsidR="00D35FD1" w:rsidRPr="00A2618D" w:rsidRDefault="00B25EDF" w:rsidP="009B3F10">
            <w:pPr>
              <w:jc w:val="right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164 448</w:t>
            </w:r>
          </w:p>
        </w:tc>
        <w:tc>
          <w:tcPr>
            <w:tcW w:w="567" w:type="dxa"/>
            <w:vAlign w:val="center"/>
          </w:tcPr>
          <w:p w:rsidR="00D35FD1" w:rsidRPr="00A2618D" w:rsidRDefault="00FC001E" w:rsidP="009B3F10">
            <w:pPr>
              <w:jc w:val="right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100</w:t>
            </w:r>
          </w:p>
        </w:tc>
        <w:tc>
          <w:tcPr>
            <w:tcW w:w="283" w:type="dxa"/>
            <w:vAlign w:val="center"/>
          </w:tcPr>
          <w:p w:rsidR="00D35FD1" w:rsidRPr="00CB7546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D35FD1" w:rsidRPr="00CB7546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D35FD1" w:rsidRPr="00CB7546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35FD1" w:rsidRPr="00CB7546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35FD1" w:rsidRPr="00CB7546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35FD1" w:rsidRPr="00CB7546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35FD1" w:rsidRPr="00CB7546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35FD1" w:rsidRPr="00CB7546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11" w:type="dxa"/>
            <w:vAlign w:val="center"/>
          </w:tcPr>
          <w:p w:rsidR="00D35FD1" w:rsidRPr="00CB7546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CB7546" w:rsidRPr="00CB7546" w:rsidTr="003D4E41">
        <w:trPr>
          <w:trHeight w:val="321"/>
        </w:trPr>
        <w:tc>
          <w:tcPr>
            <w:tcW w:w="524" w:type="dxa"/>
            <w:vAlign w:val="center"/>
          </w:tcPr>
          <w:p w:rsidR="00FC001E" w:rsidRPr="00A2618D" w:rsidRDefault="00FC001E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FC001E" w:rsidRPr="00A2618D" w:rsidRDefault="00FC001E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C001E" w:rsidRPr="00A2618D" w:rsidRDefault="00FC001E" w:rsidP="009B3F10">
            <w:pPr>
              <w:jc w:val="center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2710</w:t>
            </w:r>
          </w:p>
        </w:tc>
        <w:tc>
          <w:tcPr>
            <w:tcW w:w="709" w:type="dxa"/>
            <w:vAlign w:val="center"/>
          </w:tcPr>
          <w:p w:rsidR="00FC001E" w:rsidRPr="00A2618D" w:rsidRDefault="00FC001E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C001E" w:rsidRPr="00A2618D" w:rsidRDefault="00FC001E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001E" w:rsidRPr="00A2618D" w:rsidRDefault="00FC001E" w:rsidP="00C25DD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C001E" w:rsidRPr="00A2618D" w:rsidRDefault="00B25EDF" w:rsidP="009B3F10">
            <w:pPr>
              <w:jc w:val="right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164 448,00</w:t>
            </w:r>
          </w:p>
        </w:tc>
        <w:tc>
          <w:tcPr>
            <w:tcW w:w="708" w:type="dxa"/>
            <w:vAlign w:val="center"/>
          </w:tcPr>
          <w:p w:rsidR="00FC001E" w:rsidRPr="00A2618D" w:rsidRDefault="00C130D5" w:rsidP="00C130D5">
            <w:pPr>
              <w:jc w:val="center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C001E" w:rsidRPr="00A2618D" w:rsidRDefault="00A2618D" w:rsidP="009B3F10">
            <w:pPr>
              <w:jc w:val="right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164 448</w:t>
            </w:r>
          </w:p>
        </w:tc>
        <w:tc>
          <w:tcPr>
            <w:tcW w:w="567" w:type="dxa"/>
            <w:vAlign w:val="center"/>
          </w:tcPr>
          <w:p w:rsidR="00FC001E" w:rsidRPr="00A2618D" w:rsidRDefault="00C130D5" w:rsidP="00C130D5">
            <w:pPr>
              <w:jc w:val="center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-</w:t>
            </w:r>
          </w:p>
        </w:tc>
        <w:tc>
          <w:tcPr>
            <w:tcW w:w="283" w:type="dxa"/>
            <w:vAlign w:val="center"/>
          </w:tcPr>
          <w:p w:rsidR="00FC001E" w:rsidRPr="00CB7546" w:rsidRDefault="00FC001E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C001E" w:rsidRPr="00CB7546" w:rsidRDefault="00FC001E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C001E" w:rsidRPr="00CB7546" w:rsidRDefault="00FC001E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C001E" w:rsidRPr="00CB7546" w:rsidRDefault="00FC001E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C001E" w:rsidRPr="00CB7546" w:rsidRDefault="00FC001E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001E" w:rsidRPr="00CB7546" w:rsidRDefault="00FC001E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C001E" w:rsidRPr="00CB7546" w:rsidRDefault="00FC001E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C001E" w:rsidRPr="00CB7546" w:rsidRDefault="00FC001E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11" w:type="dxa"/>
            <w:vAlign w:val="center"/>
          </w:tcPr>
          <w:p w:rsidR="00FC001E" w:rsidRPr="00CB7546" w:rsidRDefault="00FC001E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CB7546" w:rsidRPr="00CB7546" w:rsidTr="003D4E41">
        <w:trPr>
          <w:trHeight w:val="321"/>
        </w:trPr>
        <w:tc>
          <w:tcPr>
            <w:tcW w:w="524" w:type="dxa"/>
            <w:vAlign w:val="center"/>
          </w:tcPr>
          <w:p w:rsidR="00FC001E" w:rsidRPr="00CB7546" w:rsidRDefault="00FC001E" w:rsidP="009B3F10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FC001E" w:rsidRPr="00CB7546" w:rsidRDefault="00FC001E" w:rsidP="009B3F10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C001E" w:rsidRPr="00A2618D" w:rsidRDefault="00FC001E" w:rsidP="009B3F10">
            <w:pPr>
              <w:jc w:val="center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1610</w:t>
            </w:r>
          </w:p>
        </w:tc>
        <w:tc>
          <w:tcPr>
            <w:tcW w:w="709" w:type="dxa"/>
            <w:vAlign w:val="center"/>
          </w:tcPr>
          <w:p w:rsidR="00FC001E" w:rsidRPr="00A2618D" w:rsidRDefault="00FC001E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C001E" w:rsidRPr="00A2618D" w:rsidRDefault="00FC001E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001E" w:rsidRPr="00A2618D" w:rsidRDefault="00FC001E" w:rsidP="00C25DD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C001E" w:rsidRPr="00A2618D" w:rsidRDefault="00A2618D" w:rsidP="009B3F10">
            <w:pPr>
              <w:jc w:val="right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558 258,00</w:t>
            </w:r>
          </w:p>
        </w:tc>
        <w:tc>
          <w:tcPr>
            <w:tcW w:w="1134" w:type="dxa"/>
            <w:vAlign w:val="center"/>
          </w:tcPr>
          <w:p w:rsidR="00FC001E" w:rsidRPr="00A2618D" w:rsidRDefault="00A2618D" w:rsidP="009B3F10">
            <w:pPr>
              <w:jc w:val="right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558 258,00</w:t>
            </w:r>
          </w:p>
        </w:tc>
        <w:tc>
          <w:tcPr>
            <w:tcW w:w="708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001E" w:rsidRPr="00A2618D" w:rsidRDefault="00FC001E" w:rsidP="00C130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C001E" w:rsidRPr="00A2618D" w:rsidRDefault="00A2618D" w:rsidP="009B3F10">
            <w:pPr>
              <w:jc w:val="right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558 258,00</w:t>
            </w:r>
          </w:p>
        </w:tc>
        <w:tc>
          <w:tcPr>
            <w:tcW w:w="1134" w:type="dxa"/>
            <w:vAlign w:val="center"/>
          </w:tcPr>
          <w:p w:rsidR="00FC001E" w:rsidRPr="00A2618D" w:rsidRDefault="00A2618D" w:rsidP="009B3F10">
            <w:pPr>
              <w:jc w:val="right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558 258,00</w:t>
            </w:r>
          </w:p>
        </w:tc>
        <w:tc>
          <w:tcPr>
            <w:tcW w:w="711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100,00</w:t>
            </w:r>
          </w:p>
        </w:tc>
      </w:tr>
      <w:tr w:rsidR="00CB7546" w:rsidRPr="00CB7546" w:rsidTr="003D4E41">
        <w:trPr>
          <w:trHeight w:val="321"/>
        </w:trPr>
        <w:tc>
          <w:tcPr>
            <w:tcW w:w="524" w:type="dxa"/>
            <w:vAlign w:val="center"/>
          </w:tcPr>
          <w:p w:rsidR="00FC001E" w:rsidRPr="00CB7546" w:rsidRDefault="00FC001E" w:rsidP="009B3F10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FC001E" w:rsidRPr="00CB7546" w:rsidRDefault="00FC001E" w:rsidP="009B3F10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C001E" w:rsidRPr="00A2618D" w:rsidRDefault="00FC001E" w:rsidP="009B3F10">
            <w:pPr>
              <w:jc w:val="center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6300</w:t>
            </w:r>
          </w:p>
        </w:tc>
        <w:tc>
          <w:tcPr>
            <w:tcW w:w="709" w:type="dxa"/>
            <w:vAlign w:val="center"/>
          </w:tcPr>
          <w:p w:rsidR="00FC001E" w:rsidRPr="00A2618D" w:rsidRDefault="00FC001E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C001E" w:rsidRPr="00A2618D" w:rsidRDefault="00FC001E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001E" w:rsidRPr="00A2618D" w:rsidRDefault="00FC001E" w:rsidP="00C25DD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C001E" w:rsidRPr="00A2618D" w:rsidRDefault="00A2618D" w:rsidP="009B3F10">
            <w:pPr>
              <w:jc w:val="right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558 258,00</w:t>
            </w:r>
          </w:p>
        </w:tc>
        <w:tc>
          <w:tcPr>
            <w:tcW w:w="708" w:type="dxa"/>
            <w:vAlign w:val="center"/>
          </w:tcPr>
          <w:p w:rsidR="00FC001E" w:rsidRPr="00A2618D" w:rsidRDefault="00C130D5" w:rsidP="00C130D5">
            <w:pPr>
              <w:jc w:val="center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C001E" w:rsidRPr="00A2618D" w:rsidRDefault="00A2618D" w:rsidP="009B3F10">
            <w:pPr>
              <w:jc w:val="right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558 258,00</w:t>
            </w:r>
          </w:p>
        </w:tc>
        <w:tc>
          <w:tcPr>
            <w:tcW w:w="711" w:type="dxa"/>
            <w:vAlign w:val="center"/>
          </w:tcPr>
          <w:p w:rsidR="00FC001E" w:rsidRPr="00A2618D" w:rsidRDefault="00C130D5" w:rsidP="00C130D5">
            <w:pPr>
              <w:jc w:val="center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-</w:t>
            </w:r>
          </w:p>
        </w:tc>
      </w:tr>
      <w:tr w:rsidR="00CB7546" w:rsidRPr="00CB7546" w:rsidTr="003D4E41">
        <w:trPr>
          <w:trHeight w:val="321"/>
        </w:trPr>
        <w:tc>
          <w:tcPr>
            <w:tcW w:w="524" w:type="dxa"/>
            <w:vAlign w:val="center"/>
          </w:tcPr>
          <w:p w:rsidR="00D35FD1" w:rsidRPr="00A2618D" w:rsidRDefault="00FC001E" w:rsidP="009B3F10">
            <w:pPr>
              <w:jc w:val="center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851</w:t>
            </w:r>
          </w:p>
        </w:tc>
        <w:tc>
          <w:tcPr>
            <w:tcW w:w="708" w:type="dxa"/>
            <w:vAlign w:val="center"/>
          </w:tcPr>
          <w:p w:rsidR="00D35FD1" w:rsidRPr="00A2618D" w:rsidRDefault="00FC001E" w:rsidP="009B3F10">
            <w:pPr>
              <w:jc w:val="center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85111</w:t>
            </w:r>
          </w:p>
        </w:tc>
        <w:tc>
          <w:tcPr>
            <w:tcW w:w="709" w:type="dxa"/>
            <w:vAlign w:val="center"/>
          </w:tcPr>
          <w:p w:rsidR="00D35FD1" w:rsidRPr="00A2618D" w:rsidRDefault="00FC001E" w:rsidP="009B3F10">
            <w:pPr>
              <w:jc w:val="center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1610</w:t>
            </w:r>
          </w:p>
        </w:tc>
        <w:tc>
          <w:tcPr>
            <w:tcW w:w="709" w:type="dxa"/>
            <w:vAlign w:val="center"/>
          </w:tcPr>
          <w:p w:rsidR="00D35FD1" w:rsidRPr="00A2618D" w:rsidRDefault="00D35FD1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35FD1" w:rsidRPr="00A2618D" w:rsidRDefault="00D35FD1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35FD1" w:rsidRPr="00A2618D" w:rsidRDefault="00D35FD1" w:rsidP="00C25DD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35FD1" w:rsidRPr="00A2618D" w:rsidRDefault="00A2618D" w:rsidP="009B3F10">
            <w:pPr>
              <w:jc w:val="right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260 000,00</w:t>
            </w:r>
          </w:p>
        </w:tc>
        <w:tc>
          <w:tcPr>
            <w:tcW w:w="1134" w:type="dxa"/>
            <w:vAlign w:val="center"/>
          </w:tcPr>
          <w:p w:rsidR="00D35FD1" w:rsidRPr="00A2618D" w:rsidRDefault="00A2618D" w:rsidP="009B3F10">
            <w:pPr>
              <w:jc w:val="right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260 000,00</w:t>
            </w:r>
          </w:p>
        </w:tc>
        <w:tc>
          <w:tcPr>
            <w:tcW w:w="708" w:type="dxa"/>
            <w:vAlign w:val="center"/>
          </w:tcPr>
          <w:p w:rsidR="00D35FD1" w:rsidRPr="00A2618D" w:rsidRDefault="00A2618D" w:rsidP="009B3F10">
            <w:pPr>
              <w:jc w:val="right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vAlign w:val="center"/>
          </w:tcPr>
          <w:p w:rsidR="00D35FD1" w:rsidRPr="00A2618D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35FD1" w:rsidRPr="00A2618D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35FD1" w:rsidRPr="00A2618D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D35FD1" w:rsidRPr="00A2618D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D35FD1" w:rsidRPr="00A2618D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D35FD1" w:rsidRPr="00A2618D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35FD1" w:rsidRPr="00A2618D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35FD1" w:rsidRPr="00A2618D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35FD1" w:rsidRPr="00A2618D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35FD1" w:rsidRPr="00A2618D" w:rsidRDefault="00A2618D" w:rsidP="009B3F10">
            <w:pPr>
              <w:jc w:val="right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260 000,00</w:t>
            </w:r>
          </w:p>
        </w:tc>
        <w:tc>
          <w:tcPr>
            <w:tcW w:w="1134" w:type="dxa"/>
            <w:vAlign w:val="center"/>
          </w:tcPr>
          <w:p w:rsidR="00D35FD1" w:rsidRPr="00A2618D" w:rsidRDefault="00A2618D" w:rsidP="009B3F10">
            <w:pPr>
              <w:jc w:val="right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260 000,00</w:t>
            </w:r>
          </w:p>
        </w:tc>
        <w:tc>
          <w:tcPr>
            <w:tcW w:w="711" w:type="dxa"/>
            <w:vAlign w:val="center"/>
          </w:tcPr>
          <w:p w:rsidR="00D35FD1" w:rsidRPr="00A2618D" w:rsidRDefault="00A2618D" w:rsidP="00C130D5">
            <w:pPr>
              <w:jc w:val="center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100,00</w:t>
            </w:r>
          </w:p>
        </w:tc>
      </w:tr>
      <w:tr w:rsidR="00CB7546" w:rsidRPr="00CB7546" w:rsidTr="003D4E41">
        <w:trPr>
          <w:trHeight w:val="321"/>
        </w:trPr>
        <w:tc>
          <w:tcPr>
            <w:tcW w:w="524" w:type="dxa"/>
            <w:vAlign w:val="center"/>
          </w:tcPr>
          <w:p w:rsidR="00FC001E" w:rsidRPr="00A2618D" w:rsidRDefault="00FC001E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FC001E" w:rsidRPr="00A2618D" w:rsidRDefault="00FC001E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C001E" w:rsidRPr="00A2618D" w:rsidRDefault="00FC001E" w:rsidP="009B3F10">
            <w:pPr>
              <w:jc w:val="center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6300</w:t>
            </w:r>
          </w:p>
        </w:tc>
        <w:tc>
          <w:tcPr>
            <w:tcW w:w="709" w:type="dxa"/>
            <w:vAlign w:val="center"/>
          </w:tcPr>
          <w:p w:rsidR="00FC001E" w:rsidRPr="00A2618D" w:rsidRDefault="00FC001E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C001E" w:rsidRPr="00A2618D" w:rsidRDefault="00FC001E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001E" w:rsidRPr="00A2618D" w:rsidRDefault="00FC001E" w:rsidP="00C25DD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C001E" w:rsidRPr="00A2618D" w:rsidRDefault="00A2618D" w:rsidP="009B3F10">
            <w:pPr>
              <w:jc w:val="right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260 000,00</w:t>
            </w:r>
          </w:p>
        </w:tc>
        <w:tc>
          <w:tcPr>
            <w:tcW w:w="708" w:type="dxa"/>
            <w:vAlign w:val="center"/>
          </w:tcPr>
          <w:p w:rsidR="00FC001E" w:rsidRPr="00A2618D" w:rsidRDefault="00C130D5" w:rsidP="00C130D5">
            <w:pPr>
              <w:jc w:val="center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C001E" w:rsidRPr="00A2618D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C001E" w:rsidRPr="00A2618D" w:rsidRDefault="00A2618D" w:rsidP="009B3F10">
            <w:pPr>
              <w:jc w:val="right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260 000,00</w:t>
            </w:r>
          </w:p>
        </w:tc>
        <w:tc>
          <w:tcPr>
            <w:tcW w:w="711" w:type="dxa"/>
            <w:vAlign w:val="center"/>
          </w:tcPr>
          <w:p w:rsidR="00FC001E" w:rsidRPr="00A2618D" w:rsidRDefault="007D4522" w:rsidP="007D4522">
            <w:pPr>
              <w:jc w:val="center"/>
              <w:rPr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-</w:t>
            </w:r>
          </w:p>
        </w:tc>
      </w:tr>
      <w:tr w:rsidR="00CB7546" w:rsidRPr="00CB7546" w:rsidTr="003D4E41">
        <w:trPr>
          <w:trHeight w:val="321"/>
        </w:trPr>
        <w:tc>
          <w:tcPr>
            <w:tcW w:w="524" w:type="dxa"/>
            <w:vAlign w:val="center"/>
          </w:tcPr>
          <w:p w:rsidR="00F55167" w:rsidRPr="00B25EDF" w:rsidRDefault="00F55167" w:rsidP="009B3F10">
            <w:pPr>
              <w:jc w:val="center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921</w:t>
            </w:r>
          </w:p>
        </w:tc>
        <w:tc>
          <w:tcPr>
            <w:tcW w:w="708" w:type="dxa"/>
            <w:vAlign w:val="center"/>
          </w:tcPr>
          <w:p w:rsidR="00F55167" w:rsidRPr="00B25EDF" w:rsidRDefault="00F55167" w:rsidP="009B3F10">
            <w:pPr>
              <w:jc w:val="center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92116</w:t>
            </w:r>
          </w:p>
        </w:tc>
        <w:tc>
          <w:tcPr>
            <w:tcW w:w="709" w:type="dxa"/>
            <w:vAlign w:val="center"/>
          </w:tcPr>
          <w:p w:rsidR="00F55167" w:rsidRPr="00B25EDF" w:rsidRDefault="00F55167" w:rsidP="009B3F10">
            <w:pPr>
              <w:jc w:val="center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2320</w:t>
            </w:r>
          </w:p>
        </w:tc>
        <w:tc>
          <w:tcPr>
            <w:tcW w:w="709" w:type="dxa"/>
            <w:vAlign w:val="center"/>
          </w:tcPr>
          <w:p w:rsidR="00F55167" w:rsidRPr="00B25EDF" w:rsidRDefault="00F55167" w:rsidP="00075CDA">
            <w:pPr>
              <w:jc w:val="right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1</w:t>
            </w:r>
            <w:r w:rsidR="00075CDA" w:rsidRPr="00B25EDF">
              <w:rPr>
                <w:sz w:val="16"/>
                <w:szCs w:val="16"/>
              </w:rPr>
              <w:t>5</w:t>
            </w:r>
            <w:r w:rsidR="00345F0B" w:rsidRPr="00B25EDF">
              <w:rPr>
                <w:sz w:val="16"/>
                <w:szCs w:val="16"/>
              </w:rPr>
              <w:t> </w:t>
            </w:r>
            <w:r w:rsidRPr="00B25EDF">
              <w:rPr>
                <w:sz w:val="16"/>
                <w:szCs w:val="16"/>
              </w:rPr>
              <w:t>000</w:t>
            </w:r>
          </w:p>
        </w:tc>
        <w:tc>
          <w:tcPr>
            <w:tcW w:w="709" w:type="dxa"/>
            <w:vAlign w:val="center"/>
          </w:tcPr>
          <w:p w:rsidR="00F55167" w:rsidRPr="00B25EDF" w:rsidRDefault="00F55167" w:rsidP="00075CDA">
            <w:pPr>
              <w:jc w:val="right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1</w:t>
            </w:r>
            <w:r w:rsidR="00075CDA" w:rsidRPr="00B25EDF">
              <w:rPr>
                <w:sz w:val="16"/>
                <w:szCs w:val="16"/>
              </w:rPr>
              <w:t>5</w:t>
            </w:r>
            <w:r w:rsidRPr="00B25EDF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567" w:type="dxa"/>
            <w:vAlign w:val="center"/>
          </w:tcPr>
          <w:p w:rsidR="00F55167" w:rsidRPr="00B25EDF" w:rsidRDefault="00F55167" w:rsidP="00C25DDC">
            <w:pPr>
              <w:jc w:val="right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vAlign w:val="center"/>
          </w:tcPr>
          <w:p w:rsidR="00F55167" w:rsidRPr="00B25EDF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55167" w:rsidRPr="00B25EDF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F55167" w:rsidRPr="00B25EDF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B25EDF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B25EDF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55167" w:rsidRPr="00B25EDF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55167" w:rsidRPr="00B25EDF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55167" w:rsidRPr="00B25EDF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55167" w:rsidRPr="00B25EDF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B25EDF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B25EDF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55167" w:rsidRPr="00B25EDF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55167" w:rsidRPr="00CB7546" w:rsidRDefault="00F55167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55167" w:rsidRPr="00CB7546" w:rsidRDefault="00F55167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11" w:type="dxa"/>
            <w:vAlign w:val="center"/>
          </w:tcPr>
          <w:p w:rsidR="00F55167" w:rsidRPr="00CB7546" w:rsidRDefault="00C130D5" w:rsidP="00C130D5">
            <w:pPr>
              <w:jc w:val="center"/>
              <w:rPr>
                <w:color w:val="FF0000"/>
                <w:sz w:val="16"/>
                <w:szCs w:val="16"/>
              </w:rPr>
            </w:pPr>
            <w:r w:rsidRPr="00CB7546">
              <w:rPr>
                <w:color w:val="FF0000"/>
                <w:sz w:val="16"/>
                <w:szCs w:val="16"/>
              </w:rPr>
              <w:t>-</w:t>
            </w:r>
          </w:p>
        </w:tc>
      </w:tr>
      <w:tr w:rsidR="00CB7546" w:rsidRPr="00CB7546" w:rsidTr="00FC001E">
        <w:trPr>
          <w:trHeight w:val="270"/>
        </w:trPr>
        <w:tc>
          <w:tcPr>
            <w:tcW w:w="524" w:type="dxa"/>
          </w:tcPr>
          <w:p w:rsidR="0018315E" w:rsidRPr="00B25EDF" w:rsidRDefault="0018315E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18315E" w:rsidRPr="00B25EDF" w:rsidRDefault="0018315E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8315E" w:rsidRPr="00B25EDF" w:rsidRDefault="0018315E" w:rsidP="009B3F10">
            <w:pPr>
              <w:jc w:val="center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1200</w:t>
            </w:r>
          </w:p>
        </w:tc>
        <w:tc>
          <w:tcPr>
            <w:tcW w:w="709" w:type="dxa"/>
            <w:vAlign w:val="center"/>
          </w:tcPr>
          <w:p w:rsidR="0018315E" w:rsidRPr="00B25EDF" w:rsidRDefault="0018315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8315E" w:rsidRPr="00B25EDF" w:rsidRDefault="0018315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18315E" w:rsidRPr="00B25EDF" w:rsidRDefault="0018315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315E" w:rsidRPr="00B25EDF" w:rsidRDefault="0018315E" w:rsidP="00075CDA">
            <w:pPr>
              <w:jc w:val="right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15 000,00</w:t>
            </w:r>
          </w:p>
        </w:tc>
        <w:tc>
          <w:tcPr>
            <w:tcW w:w="1134" w:type="dxa"/>
            <w:vAlign w:val="center"/>
          </w:tcPr>
          <w:p w:rsidR="0018315E" w:rsidRPr="00B25EDF" w:rsidRDefault="0018315E" w:rsidP="00075CDA">
            <w:pPr>
              <w:jc w:val="right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15 000,00</w:t>
            </w:r>
          </w:p>
        </w:tc>
        <w:tc>
          <w:tcPr>
            <w:tcW w:w="708" w:type="dxa"/>
            <w:vAlign w:val="center"/>
          </w:tcPr>
          <w:p w:rsidR="0018315E" w:rsidRPr="00B25EDF" w:rsidRDefault="0018315E" w:rsidP="007D39E5">
            <w:pPr>
              <w:jc w:val="right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vAlign w:val="center"/>
          </w:tcPr>
          <w:p w:rsidR="0018315E" w:rsidRPr="00B25EDF" w:rsidRDefault="0018315E" w:rsidP="00075CDA">
            <w:pPr>
              <w:jc w:val="right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15 000</w:t>
            </w:r>
          </w:p>
        </w:tc>
        <w:tc>
          <w:tcPr>
            <w:tcW w:w="850" w:type="dxa"/>
            <w:vAlign w:val="center"/>
          </w:tcPr>
          <w:p w:rsidR="0018315E" w:rsidRPr="00B25EDF" w:rsidRDefault="0018315E" w:rsidP="00075CDA">
            <w:pPr>
              <w:jc w:val="right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15 000</w:t>
            </w:r>
          </w:p>
        </w:tc>
        <w:tc>
          <w:tcPr>
            <w:tcW w:w="567" w:type="dxa"/>
            <w:vAlign w:val="center"/>
          </w:tcPr>
          <w:p w:rsidR="0018315E" w:rsidRPr="00B25EDF" w:rsidRDefault="0018315E" w:rsidP="007D39E5">
            <w:pPr>
              <w:jc w:val="right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100</w:t>
            </w:r>
          </w:p>
        </w:tc>
        <w:tc>
          <w:tcPr>
            <w:tcW w:w="283" w:type="dxa"/>
            <w:vAlign w:val="center"/>
          </w:tcPr>
          <w:p w:rsidR="0018315E" w:rsidRPr="00B25EDF" w:rsidRDefault="0018315E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18315E" w:rsidRPr="00B25EDF" w:rsidRDefault="0018315E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18315E" w:rsidRPr="00B25EDF" w:rsidRDefault="0018315E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8315E" w:rsidRPr="00B25EDF" w:rsidRDefault="0018315E" w:rsidP="00075CDA">
            <w:pPr>
              <w:jc w:val="right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15 000</w:t>
            </w:r>
          </w:p>
        </w:tc>
        <w:tc>
          <w:tcPr>
            <w:tcW w:w="850" w:type="dxa"/>
            <w:vAlign w:val="center"/>
          </w:tcPr>
          <w:p w:rsidR="0018315E" w:rsidRPr="00B25EDF" w:rsidRDefault="0018315E" w:rsidP="00075CDA">
            <w:pPr>
              <w:jc w:val="right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15 000</w:t>
            </w:r>
          </w:p>
        </w:tc>
        <w:tc>
          <w:tcPr>
            <w:tcW w:w="567" w:type="dxa"/>
            <w:vAlign w:val="center"/>
          </w:tcPr>
          <w:p w:rsidR="0018315E" w:rsidRPr="00B25EDF" w:rsidRDefault="0018315E" w:rsidP="007D39E5">
            <w:pPr>
              <w:jc w:val="right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vAlign w:val="center"/>
          </w:tcPr>
          <w:p w:rsidR="0018315E" w:rsidRPr="00CB7546" w:rsidRDefault="0018315E" w:rsidP="007D39E5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315E" w:rsidRPr="00CB7546" w:rsidRDefault="0018315E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11" w:type="dxa"/>
            <w:vAlign w:val="center"/>
          </w:tcPr>
          <w:p w:rsidR="0018315E" w:rsidRPr="00CB7546" w:rsidRDefault="0018315E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CB7546" w:rsidRPr="00CB7546" w:rsidTr="00FC001E">
        <w:trPr>
          <w:trHeight w:val="277"/>
        </w:trPr>
        <w:tc>
          <w:tcPr>
            <w:tcW w:w="524" w:type="dxa"/>
          </w:tcPr>
          <w:p w:rsidR="00F55167" w:rsidRPr="00B25EDF" w:rsidRDefault="00F55167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F55167" w:rsidRPr="00B25EDF" w:rsidRDefault="00F55167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55167" w:rsidRPr="00B25EDF" w:rsidRDefault="00F55167" w:rsidP="009B3F10">
            <w:pPr>
              <w:jc w:val="center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2480</w:t>
            </w:r>
          </w:p>
        </w:tc>
        <w:tc>
          <w:tcPr>
            <w:tcW w:w="709" w:type="dxa"/>
            <w:vAlign w:val="center"/>
          </w:tcPr>
          <w:p w:rsidR="00F55167" w:rsidRPr="00B25EDF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55167" w:rsidRPr="00B25EDF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55167" w:rsidRPr="00B25EDF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55167" w:rsidRPr="00B25EDF" w:rsidRDefault="00F55167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55167" w:rsidRPr="00B25EDF" w:rsidRDefault="00F55167" w:rsidP="00075CDA">
            <w:pPr>
              <w:jc w:val="right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1</w:t>
            </w:r>
            <w:r w:rsidR="00075CDA" w:rsidRPr="00B25EDF">
              <w:rPr>
                <w:sz w:val="16"/>
                <w:szCs w:val="16"/>
              </w:rPr>
              <w:t>5 </w:t>
            </w:r>
            <w:r w:rsidRPr="00B25EDF">
              <w:rPr>
                <w:sz w:val="16"/>
                <w:szCs w:val="16"/>
              </w:rPr>
              <w:t>000</w:t>
            </w:r>
            <w:r w:rsidR="00075CDA" w:rsidRPr="00B25EDF">
              <w:rPr>
                <w:sz w:val="16"/>
                <w:szCs w:val="16"/>
              </w:rPr>
              <w:t>,00</w:t>
            </w:r>
          </w:p>
        </w:tc>
        <w:tc>
          <w:tcPr>
            <w:tcW w:w="708" w:type="dxa"/>
            <w:vAlign w:val="center"/>
          </w:tcPr>
          <w:p w:rsidR="00F55167" w:rsidRPr="00B25EDF" w:rsidRDefault="0018315E" w:rsidP="0018315E">
            <w:pPr>
              <w:jc w:val="center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55167" w:rsidRPr="00B25EDF" w:rsidRDefault="00F55167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B25EDF" w:rsidRDefault="00F55167" w:rsidP="00075CDA">
            <w:pPr>
              <w:jc w:val="right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1</w:t>
            </w:r>
            <w:r w:rsidR="00075CDA" w:rsidRPr="00B25EDF">
              <w:rPr>
                <w:sz w:val="16"/>
                <w:szCs w:val="16"/>
              </w:rPr>
              <w:t>5</w:t>
            </w:r>
            <w:r w:rsidRPr="00B25EDF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567" w:type="dxa"/>
            <w:vAlign w:val="center"/>
          </w:tcPr>
          <w:p w:rsidR="00F55167" w:rsidRPr="00B25EDF" w:rsidRDefault="0018315E" w:rsidP="0018315E">
            <w:pPr>
              <w:jc w:val="center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-</w:t>
            </w:r>
          </w:p>
        </w:tc>
        <w:tc>
          <w:tcPr>
            <w:tcW w:w="283" w:type="dxa"/>
            <w:vAlign w:val="center"/>
          </w:tcPr>
          <w:p w:rsidR="00F55167" w:rsidRPr="00B25EDF" w:rsidRDefault="00F55167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55167" w:rsidRPr="00B25EDF" w:rsidRDefault="00F55167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55167" w:rsidRPr="00B25EDF" w:rsidRDefault="00F55167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B25EDF" w:rsidRDefault="00F55167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B25EDF" w:rsidRDefault="00F55167" w:rsidP="00075CDA">
            <w:pPr>
              <w:jc w:val="right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1</w:t>
            </w:r>
            <w:r w:rsidR="00075CDA" w:rsidRPr="00B25EDF">
              <w:rPr>
                <w:sz w:val="16"/>
                <w:szCs w:val="16"/>
              </w:rPr>
              <w:t>5</w:t>
            </w:r>
            <w:r w:rsidRPr="00B25EDF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567" w:type="dxa"/>
            <w:vAlign w:val="center"/>
          </w:tcPr>
          <w:p w:rsidR="00F55167" w:rsidRPr="00B25EDF" w:rsidRDefault="0018315E" w:rsidP="0018315E">
            <w:pPr>
              <w:jc w:val="center"/>
              <w:rPr>
                <w:sz w:val="16"/>
                <w:szCs w:val="16"/>
              </w:rPr>
            </w:pPr>
            <w:r w:rsidRPr="00B25EDF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F55167" w:rsidRPr="00CB7546" w:rsidRDefault="00F55167" w:rsidP="007D39E5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55167" w:rsidRPr="00CB7546" w:rsidRDefault="00F55167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11" w:type="dxa"/>
            <w:vAlign w:val="center"/>
          </w:tcPr>
          <w:p w:rsidR="00F55167" w:rsidRPr="00CB7546" w:rsidRDefault="00F55167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CB7546" w:rsidRPr="00A2618D" w:rsidTr="00532027">
        <w:trPr>
          <w:trHeight w:val="460"/>
        </w:trPr>
        <w:tc>
          <w:tcPr>
            <w:tcW w:w="1941" w:type="dxa"/>
            <w:gridSpan w:val="3"/>
            <w:tcBorders>
              <w:top w:val="nil"/>
            </w:tcBorders>
            <w:shd w:val="clear" w:color="auto" w:fill="00FF00"/>
          </w:tcPr>
          <w:p w:rsidR="00EB3C0E" w:rsidRPr="00A2618D" w:rsidRDefault="00EB3C0E" w:rsidP="009B3F10">
            <w:pPr>
              <w:jc w:val="center"/>
              <w:rPr>
                <w:b/>
                <w:sz w:val="16"/>
                <w:szCs w:val="16"/>
              </w:rPr>
            </w:pPr>
          </w:p>
          <w:p w:rsidR="00F55167" w:rsidRPr="00A2618D" w:rsidRDefault="00F55167" w:rsidP="009B3F10">
            <w:pPr>
              <w:jc w:val="center"/>
              <w:rPr>
                <w:b/>
                <w:sz w:val="16"/>
                <w:szCs w:val="16"/>
              </w:rPr>
            </w:pPr>
            <w:r w:rsidRPr="00A2618D">
              <w:rPr>
                <w:b/>
                <w:sz w:val="16"/>
                <w:szCs w:val="16"/>
              </w:rPr>
              <w:t>OGÓŁEM</w:t>
            </w:r>
          </w:p>
        </w:tc>
        <w:tc>
          <w:tcPr>
            <w:tcW w:w="709" w:type="dxa"/>
            <w:shd w:val="clear" w:color="auto" w:fill="00FF00"/>
            <w:vAlign w:val="center"/>
          </w:tcPr>
          <w:p w:rsidR="00F55167" w:rsidRPr="00A2618D" w:rsidRDefault="00FC001E" w:rsidP="009B3F10">
            <w:pPr>
              <w:jc w:val="right"/>
              <w:rPr>
                <w:b/>
                <w:sz w:val="16"/>
                <w:szCs w:val="16"/>
              </w:rPr>
            </w:pPr>
            <w:r w:rsidRPr="00A2618D">
              <w:rPr>
                <w:b/>
                <w:sz w:val="16"/>
                <w:szCs w:val="16"/>
              </w:rPr>
              <w:t>15 000</w:t>
            </w:r>
          </w:p>
        </w:tc>
        <w:tc>
          <w:tcPr>
            <w:tcW w:w="709" w:type="dxa"/>
            <w:shd w:val="clear" w:color="auto" w:fill="00FF00"/>
            <w:vAlign w:val="center"/>
          </w:tcPr>
          <w:p w:rsidR="00F55167" w:rsidRPr="00A2618D" w:rsidRDefault="00FC001E" w:rsidP="009B3F10">
            <w:pPr>
              <w:jc w:val="right"/>
              <w:rPr>
                <w:b/>
                <w:sz w:val="16"/>
                <w:szCs w:val="16"/>
              </w:rPr>
            </w:pPr>
            <w:r w:rsidRPr="00A2618D">
              <w:rPr>
                <w:b/>
                <w:sz w:val="16"/>
                <w:szCs w:val="16"/>
              </w:rPr>
              <w:t>15 000</w:t>
            </w:r>
          </w:p>
        </w:tc>
        <w:tc>
          <w:tcPr>
            <w:tcW w:w="567" w:type="dxa"/>
            <w:shd w:val="clear" w:color="auto" w:fill="00FF00"/>
            <w:vAlign w:val="center"/>
          </w:tcPr>
          <w:p w:rsidR="00F55167" w:rsidRPr="00A2618D" w:rsidRDefault="00FC001E" w:rsidP="00C25DDC">
            <w:pPr>
              <w:jc w:val="right"/>
              <w:rPr>
                <w:b/>
                <w:sz w:val="16"/>
                <w:szCs w:val="16"/>
              </w:rPr>
            </w:pPr>
            <w:r w:rsidRPr="00A2618D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00FF00"/>
            <w:vAlign w:val="center"/>
          </w:tcPr>
          <w:p w:rsidR="00F55167" w:rsidRPr="00A2618D" w:rsidRDefault="00A2618D" w:rsidP="00955FC3">
            <w:pPr>
              <w:jc w:val="right"/>
              <w:rPr>
                <w:b/>
                <w:sz w:val="16"/>
                <w:szCs w:val="16"/>
              </w:rPr>
            </w:pPr>
            <w:r w:rsidRPr="00A2618D">
              <w:rPr>
                <w:b/>
                <w:sz w:val="16"/>
                <w:szCs w:val="16"/>
              </w:rPr>
              <w:t>997 706,00</w:t>
            </w:r>
          </w:p>
        </w:tc>
        <w:tc>
          <w:tcPr>
            <w:tcW w:w="1134" w:type="dxa"/>
            <w:shd w:val="clear" w:color="auto" w:fill="00FF00"/>
            <w:vAlign w:val="center"/>
          </w:tcPr>
          <w:p w:rsidR="00F55167" w:rsidRPr="00A2618D" w:rsidRDefault="00A2618D" w:rsidP="00955FC3">
            <w:pPr>
              <w:jc w:val="right"/>
              <w:rPr>
                <w:b/>
                <w:sz w:val="16"/>
                <w:szCs w:val="16"/>
              </w:rPr>
            </w:pPr>
            <w:r w:rsidRPr="00A2618D">
              <w:rPr>
                <w:b/>
                <w:sz w:val="16"/>
                <w:szCs w:val="16"/>
              </w:rPr>
              <w:t>997 706,00</w:t>
            </w:r>
          </w:p>
        </w:tc>
        <w:tc>
          <w:tcPr>
            <w:tcW w:w="708" w:type="dxa"/>
            <w:shd w:val="clear" w:color="auto" w:fill="00FF00"/>
            <w:vAlign w:val="center"/>
          </w:tcPr>
          <w:p w:rsidR="00F55167" w:rsidRPr="00A2618D" w:rsidRDefault="00A2618D" w:rsidP="009B3F10">
            <w:pPr>
              <w:jc w:val="right"/>
              <w:rPr>
                <w:b/>
                <w:sz w:val="16"/>
                <w:szCs w:val="16"/>
              </w:rPr>
            </w:pPr>
            <w:r w:rsidRPr="00A2618D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shd w:val="clear" w:color="auto" w:fill="00FF00"/>
            <w:vAlign w:val="center"/>
          </w:tcPr>
          <w:p w:rsidR="00F55167" w:rsidRPr="00A2618D" w:rsidRDefault="00A2618D" w:rsidP="009B3F10">
            <w:pPr>
              <w:jc w:val="right"/>
              <w:rPr>
                <w:b/>
                <w:sz w:val="16"/>
                <w:szCs w:val="16"/>
              </w:rPr>
            </w:pPr>
            <w:r w:rsidRPr="00A2618D">
              <w:rPr>
                <w:b/>
                <w:sz w:val="16"/>
                <w:szCs w:val="16"/>
              </w:rPr>
              <w:t>179 448</w:t>
            </w:r>
          </w:p>
        </w:tc>
        <w:tc>
          <w:tcPr>
            <w:tcW w:w="850" w:type="dxa"/>
            <w:shd w:val="clear" w:color="auto" w:fill="00FF00"/>
            <w:vAlign w:val="center"/>
          </w:tcPr>
          <w:p w:rsidR="00F55167" w:rsidRPr="00A2618D" w:rsidRDefault="00A2618D" w:rsidP="009B3F10">
            <w:pPr>
              <w:jc w:val="right"/>
              <w:rPr>
                <w:b/>
                <w:sz w:val="16"/>
                <w:szCs w:val="16"/>
              </w:rPr>
            </w:pPr>
            <w:r w:rsidRPr="00A2618D">
              <w:rPr>
                <w:b/>
                <w:sz w:val="16"/>
                <w:szCs w:val="16"/>
              </w:rPr>
              <w:t>179 448</w:t>
            </w:r>
          </w:p>
        </w:tc>
        <w:tc>
          <w:tcPr>
            <w:tcW w:w="567" w:type="dxa"/>
            <w:shd w:val="clear" w:color="auto" w:fill="00FF00"/>
            <w:vAlign w:val="center"/>
          </w:tcPr>
          <w:p w:rsidR="00F55167" w:rsidRPr="00A2618D" w:rsidRDefault="00FC001E" w:rsidP="009B3F10">
            <w:pPr>
              <w:jc w:val="right"/>
              <w:rPr>
                <w:b/>
                <w:sz w:val="16"/>
                <w:szCs w:val="16"/>
              </w:rPr>
            </w:pPr>
            <w:r w:rsidRPr="00A2618D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283" w:type="dxa"/>
            <w:shd w:val="clear" w:color="auto" w:fill="00FF00"/>
            <w:vAlign w:val="center"/>
          </w:tcPr>
          <w:p w:rsidR="00F55167" w:rsidRPr="00A2618D" w:rsidRDefault="00F55167" w:rsidP="009B3F10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00FF00"/>
            <w:vAlign w:val="center"/>
          </w:tcPr>
          <w:p w:rsidR="00F55167" w:rsidRPr="00A2618D" w:rsidRDefault="00F55167" w:rsidP="009B3F10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00FF00"/>
            <w:vAlign w:val="center"/>
          </w:tcPr>
          <w:p w:rsidR="00F55167" w:rsidRPr="00A2618D" w:rsidRDefault="00F55167" w:rsidP="009B3F10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00FF00"/>
            <w:vAlign w:val="center"/>
          </w:tcPr>
          <w:p w:rsidR="00F55167" w:rsidRPr="00A2618D" w:rsidRDefault="00FC001E" w:rsidP="009B3F10">
            <w:pPr>
              <w:jc w:val="right"/>
              <w:rPr>
                <w:b/>
                <w:sz w:val="16"/>
                <w:szCs w:val="16"/>
              </w:rPr>
            </w:pPr>
            <w:r w:rsidRPr="00A2618D">
              <w:rPr>
                <w:b/>
                <w:sz w:val="16"/>
                <w:szCs w:val="16"/>
              </w:rPr>
              <w:t>15 000</w:t>
            </w:r>
          </w:p>
        </w:tc>
        <w:tc>
          <w:tcPr>
            <w:tcW w:w="850" w:type="dxa"/>
            <w:shd w:val="clear" w:color="auto" w:fill="00FF00"/>
            <w:vAlign w:val="center"/>
          </w:tcPr>
          <w:p w:rsidR="00F55167" w:rsidRPr="00A2618D" w:rsidRDefault="00FC001E" w:rsidP="009B3F10">
            <w:pPr>
              <w:jc w:val="right"/>
              <w:rPr>
                <w:b/>
                <w:sz w:val="16"/>
                <w:szCs w:val="16"/>
              </w:rPr>
            </w:pPr>
            <w:r w:rsidRPr="00A2618D">
              <w:rPr>
                <w:b/>
                <w:sz w:val="16"/>
                <w:szCs w:val="16"/>
              </w:rPr>
              <w:t>15 000</w:t>
            </w:r>
          </w:p>
        </w:tc>
        <w:tc>
          <w:tcPr>
            <w:tcW w:w="567" w:type="dxa"/>
            <w:shd w:val="clear" w:color="auto" w:fill="00FF00"/>
            <w:vAlign w:val="center"/>
          </w:tcPr>
          <w:p w:rsidR="00F55167" w:rsidRPr="00A2618D" w:rsidRDefault="00FC001E" w:rsidP="009B3F10">
            <w:pPr>
              <w:jc w:val="right"/>
              <w:rPr>
                <w:b/>
                <w:sz w:val="16"/>
                <w:szCs w:val="16"/>
              </w:rPr>
            </w:pPr>
            <w:r w:rsidRPr="00A2618D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00FF00"/>
            <w:vAlign w:val="center"/>
          </w:tcPr>
          <w:p w:rsidR="00F55167" w:rsidRPr="00A2618D" w:rsidRDefault="00A2618D" w:rsidP="00955FC3">
            <w:pPr>
              <w:jc w:val="right"/>
              <w:rPr>
                <w:b/>
                <w:sz w:val="16"/>
                <w:szCs w:val="16"/>
              </w:rPr>
            </w:pPr>
            <w:r w:rsidRPr="00A2618D">
              <w:rPr>
                <w:b/>
                <w:sz w:val="16"/>
                <w:szCs w:val="16"/>
              </w:rPr>
              <w:t>818 258,00</w:t>
            </w:r>
          </w:p>
        </w:tc>
        <w:tc>
          <w:tcPr>
            <w:tcW w:w="1134" w:type="dxa"/>
            <w:shd w:val="clear" w:color="auto" w:fill="00FF00"/>
            <w:vAlign w:val="center"/>
          </w:tcPr>
          <w:p w:rsidR="00F55167" w:rsidRPr="00A2618D" w:rsidRDefault="00A2618D" w:rsidP="00955FC3">
            <w:pPr>
              <w:jc w:val="right"/>
              <w:rPr>
                <w:b/>
                <w:sz w:val="16"/>
                <w:szCs w:val="16"/>
              </w:rPr>
            </w:pPr>
            <w:r w:rsidRPr="00A2618D">
              <w:rPr>
                <w:b/>
                <w:sz w:val="16"/>
                <w:szCs w:val="16"/>
              </w:rPr>
              <w:t>818 258,00</w:t>
            </w:r>
          </w:p>
        </w:tc>
        <w:tc>
          <w:tcPr>
            <w:tcW w:w="711" w:type="dxa"/>
            <w:shd w:val="clear" w:color="auto" w:fill="00FF00"/>
            <w:vAlign w:val="center"/>
          </w:tcPr>
          <w:p w:rsidR="00F55167" w:rsidRPr="00A2618D" w:rsidRDefault="00A2618D" w:rsidP="009B3F10">
            <w:pPr>
              <w:jc w:val="right"/>
              <w:rPr>
                <w:b/>
                <w:sz w:val="16"/>
                <w:szCs w:val="16"/>
              </w:rPr>
            </w:pPr>
            <w:r w:rsidRPr="00A2618D">
              <w:rPr>
                <w:b/>
                <w:sz w:val="16"/>
                <w:szCs w:val="16"/>
              </w:rPr>
              <w:t>100,00</w:t>
            </w:r>
          </w:p>
        </w:tc>
      </w:tr>
    </w:tbl>
    <w:p w:rsidR="000613BD" w:rsidRPr="00CB7546" w:rsidRDefault="000613BD" w:rsidP="00407045">
      <w:pPr>
        <w:pStyle w:val="Tekstpodstawowy21"/>
        <w:jc w:val="both"/>
        <w:rPr>
          <w:color w:val="FF0000"/>
          <w:sz w:val="18"/>
          <w:szCs w:val="18"/>
        </w:rPr>
        <w:sectPr w:rsidR="000613BD" w:rsidRPr="00CB7546" w:rsidSect="00C83B15">
          <w:pgSz w:w="16838" w:h="11906" w:orient="landscape"/>
          <w:pgMar w:top="1418" w:right="1021" w:bottom="1021" w:left="1021" w:header="709" w:footer="709" w:gutter="0"/>
          <w:cols w:space="708"/>
          <w:docGrid w:linePitch="360"/>
        </w:sectPr>
      </w:pPr>
    </w:p>
    <w:p w:rsidR="000613BD" w:rsidRPr="00A2618D" w:rsidRDefault="000613BD" w:rsidP="000041A5">
      <w:pPr>
        <w:spacing w:line="360" w:lineRule="auto"/>
      </w:pPr>
      <w:r w:rsidRPr="00CB7546">
        <w:rPr>
          <w:color w:val="FF0000"/>
        </w:rPr>
        <w:lastRenderedPageBreak/>
        <w:tab/>
      </w:r>
      <w:r w:rsidRPr="00A2618D">
        <w:t>W 20</w:t>
      </w:r>
      <w:r w:rsidR="00D35FD1" w:rsidRPr="00A2618D">
        <w:t>2</w:t>
      </w:r>
      <w:r w:rsidR="00A2618D" w:rsidRPr="00A2618D">
        <w:t>1</w:t>
      </w:r>
      <w:r w:rsidRPr="00A2618D">
        <w:t xml:space="preserve"> r. z budżetu gminy Końskie udzielono dotacji:</w:t>
      </w:r>
    </w:p>
    <w:p w:rsidR="000613BD" w:rsidRPr="00A2618D" w:rsidRDefault="000613BD" w:rsidP="0015456D">
      <w:pPr>
        <w:numPr>
          <w:ilvl w:val="0"/>
          <w:numId w:val="5"/>
        </w:numPr>
        <w:spacing w:line="360" w:lineRule="auto"/>
      </w:pPr>
      <w:r w:rsidRPr="00A2618D">
        <w:t xml:space="preserve">dotacje podmiotowe – Tabela </w:t>
      </w:r>
      <w:r w:rsidR="00A2618D">
        <w:t>7</w:t>
      </w:r>
      <w:r w:rsidRPr="00A2618D">
        <w:t>,</w:t>
      </w:r>
    </w:p>
    <w:p w:rsidR="000613BD" w:rsidRPr="00A2618D" w:rsidRDefault="000613BD" w:rsidP="0015456D">
      <w:pPr>
        <w:numPr>
          <w:ilvl w:val="0"/>
          <w:numId w:val="5"/>
        </w:numPr>
        <w:spacing w:line="360" w:lineRule="auto"/>
      </w:pPr>
      <w:r w:rsidRPr="00A2618D">
        <w:t xml:space="preserve">dotacje celowe – Tabela </w:t>
      </w:r>
      <w:r w:rsidR="00A2618D">
        <w:t>8</w:t>
      </w:r>
      <w:r w:rsidR="00C25DDC" w:rsidRPr="00A2618D">
        <w:t>.</w:t>
      </w:r>
    </w:p>
    <w:p w:rsidR="003927D9" w:rsidRPr="00CB7546" w:rsidRDefault="003927D9" w:rsidP="00407045">
      <w:pPr>
        <w:rPr>
          <w:b/>
          <w:color w:val="FF0000"/>
        </w:rPr>
      </w:pPr>
    </w:p>
    <w:p w:rsidR="00B06A25" w:rsidRPr="00A54FED" w:rsidRDefault="00123633" w:rsidP="00407045">
      <w:pPr>
        <w:rPr>
          <w:b/>
        </w:rPr>
      </w:pPr>
      <w:r w:rsidRPr="00A54FED">
        <w:rPr>
          <w:b/>
        </w:rPr>
        <w:t xml:space="preserve">Tabela </w:t>
      </w:r>
      <w:r w:rsidR="00A2618D" w:rsidRPr="00A54FED">
        <w:rPr>
          <w:b/>
        </w:rPr>
        <w:t>7</w:t>
      </w:r>
    </w:p>
    <w:p w:rsidR="00B06A25" w:rsidRPr="00A54FED" w:rsidRDefault="00B06A25" w:rsidP="00407045">
      <w:pPr>
        <w:jc w:val="center"/>
        <w:rPr>
          <w:b/>
          <w:sz w:val="28"/>
          <w:szCs w:val="28"/>
        </w:rPr>
      </w:pPr>
    </w:p>
    <w:p w:rsidR="00B06A25" w:rsidRPr="00A54FED" w:rsidRDefault="00B06A25" w:rsidP="00407045">
      <w:pPr>
        <w:jc w:val="center"/>
        <w:rPr>
          <w:b/>
        </w:rPr>
      </w:pPr>
      <w:r w:rsidRPr="00A54FED">
        <w:rPr>
          <w:b/>
        </w:rPr>
        <w:t>DOTACJE PODMIOTOWE W 20</w:t>
      </w:r>
      <w:r w:rsidR="00D35FD1" w:rsidRPr="00A54FED">
        <w:rPr>
          <w:b/>
        </w:rPr>
        <w:t>2</w:t>
      </w:r>
      <w:r w:rsidR="00A2618D" w:rsidRPr="00A54FED">
        <w:rPr>
          <w:b/>
        </w:rPr>
        <w:t>1</w:t>
      </w:r>
      <w:r w:rsidRPr="00A54FED">
        <w:rPr>
          <w:b/>
        </w:rPr>
        <w:t xml:space="preserve"> ROKU</w:t>
      </w:r>
    </w:p>
    <w:p w:rsidR="00B06A25" w:rsidRPr="00CB7546" w:rsidRDefault="00B06A25" w:rsidP="00407045">
      <w:pPr>
        <w:jc w:val="center"/>
        <w:rPr>
          <w:b/>
          <w:color w:val="FF0000"/>
          <w:sz w:val="28"/>
          <w:szCs w:val="28"/>
        </w:rPr>
      </w:pPr>
    </w:p>
    <w:tbl>
      <w:tblPr>
        <w:tblW w:w="10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798"/>
        <w:gridCol w:w="855"/>
        <w:gridCol w:w="988"/>
        <w:gridCol w:w="3118"/>
        <w:gridCol w:w="1559"/>
        <w:gridCol w:w="1536"/>
        <w:gridCol w:w="900"/>
      </w:tblGrid>
      <w:tr w:rsidR="00CB7546" w:rsidRPr="00CB7546" w:rsidTr="00FE4BDD">
        <w:trPr>
          <w:trHeight w:val="480"/>
        </w:trPr>
        <w:tc>
          <w:tcPr>
            <w:tcW w:w="586" w:type="dxa"/>
            <w:vMerge w:val="restart"/>
            <w:shd w:val="clear" w:color="auto" w:fill="FFFF00"/>
            <w:vAlign w:val="center"/>
          </w:tcPr>
          <w:p w:rsidR="00157635" w:rsidRPr="00FA1FAC" w:rsidRDefault="00157635" w:rsidP="009B3F10">
            <w:pPr>
              <w:jc w:val="center"/>
              <w:rPr>
                <w:b/>
              </w:rPr>
            </w:pPr>
            <w:r w:rsidRPr="00FA1FAC">
              <w:rPr>
                <w:b/>
              </w:rPr>
              <w:t>Lp.</w:t>
            </w:r>
          </w:p>
        </w:tc>
        <w:tc>
          <w:tcPr>
            <w:tcW w:w="798" w:type="dxa"/>
            <w:vMerge w:val="restart"/>
            <w:shd w:val="clear" w:color="auto" w:fill="FFFF00"/>
            <w:vAlign w:val="center"/>
          </w:tcPr>
          <w:p w:rsidR="00157635" w:rsidRPr="00FA1FAC" w:rsidRDefault="00157635" w:rsidP="009B3F10">
            <w:pPr>
              <w:jc w:val="center"/>
              <w:rPr>
                <w:b/>
              </w:rPr>
            </w:pPr>
            <w:r w:rsidRPr="00FA1FAC">
              <w:rPr>
                <w:b/>
              </w:rPr>
              <w:t>Dział</w:t>
            </w:r>
          </w:p>
        </w:tc>
        <w:tc>
          <w:tcPr>
            <w:tcW w:w="855" w:type="dxa"/>
            <w:vMerge w:val="restart"/>
            <w:shd w:val="clear" w:color="auto" w:fill="FFFF00"/>
            <w:vAlign w:val="center"/>
          </w:tcPr>
          <w:p w:rsidR="00157635" w:rsidRPr="00FA1FAC" w:rsidRDefault="00157635" w:rsidP="009B3F10">
            <w:pPr>
              <w:jc w:val="center"/>
              <w:rPr>
                <w:b/>
              </w:rPr>
            </w:pPr>
            <w:r w:rsidRPr="00FA1FAC">
              <w:rPr>
                <w:b/>
              </w:rPr>
              <w:t>Roz</w:t>
            </w:r>
          </w:p>
          <w:p w:rsidR="00157635" w:rsidRPr="00FA1FAC" w:rsidRDefault="00157635" w:rsidP="009B3F10">
            <w:pPr>
              <w:jc w:val="center"/>
              <w:rPr>
                <w:b/>
              </w:rPr>
            </w:pPr>
            <w:r w:rsidRPr="00FA1FAC">
              <w:rPr>
                <w:b/>
              </w:rPr>
              <w:t>dział</w:t>
            </w:r>
          </w:p>
        </w:tc>
        <w:tc>
          <w:tcPr>
            <w:tcW w:w="988" w:type="dxa"/>
            <w:vMerge w:val="restart"/>
            <w:shd w:val="clear" w:color="auto" w:fill="FFFF00"/>
          </w:tcPr>
          <w:p w:rsidR="00157635" w:rsidRPr="00FA1FAC" w:rsidRDefault="00157635" w:rsidP="004731D8">
            <w:pPr>
              <w:jc w:val="center"/>
              <w:rPr>
                <w:b/>
              </w:rPr>
            </w:pPr>
          </w:p>
          <w:p w:rsidR="00157635" w:rsidRPr="00FA1FAC" w:rsidRDefault="00A82924" w:rsidP="004731D8">
            <w:pPr>
              <w:jc w:val="center"/>
              <w:rPr>
                <w:b/>
              </w:rPr>
            </w:pPr>
            <w:r w:rsidRPr="00FA1FAC">
              <w:rPr>
                <w:b/>
              </w:rPr>
              <w:t>Grupa §/</w:t>
            </w:r>
            <w:r w:rsidR="00B5214A" w:rsidRPr="00FA1FAC">
              <w:rPr>
                <w:b/>
              </w:rPr>
              <w:t>§</w:t>
            </w:r>
          </w:p>
        </w:tc>
        <w:tc>
          <w:tcPr>
            <w:tcW w:w="3118" w:type="dxa"/>
            <w:vMerge w:val="restart"/>
            <w:shd w:val="clear" w:color="auto" w:fill="FFFF00"/>
            <w:vAlign w:val="center"/>
          </w:tcPr>
          <w:p w:rsidR="00157635" w:rsidRPr="00FA1FAC" w:rsidRDefault="00157635" w:rsidP="004731D8">
            <w:pPr>
              <w:jc w:val="center"/>
              <w:rPr>
                <w:b/>
              </w:rPr>
            </w:pPr>
            <w:r w:rsidRPr="00FA1FAC">
              <w:rPr>
                <w:b/>
              </w:rPr>
              <w:t>Nazwa instytucji otrzymującej dotację</w:t>
            </w:r>
          </w:p>
        </w:tc>
        <w:tc>
          <w:tcPr>
            <w:tcW w:w="3995" w:type="dxa"/>
            <w:gridSpan w:val="3"/>
            <w:shd w:val="clear" w:color="auto" w:fill="FFFF00"/>
            <w:vAlign w:val="center"/>
          </w:tcPr>
          <w:p w:rsidR="00157635" w:rsidRPr="00FA1FAC" w:rsidRDefault="00157635" w:rsidP="009B3F10">
            <w:pPr>
              <w:jc w:val="center"/>
              <w:rPr>
                <w:b/>
              </w:rPr>
            </w:pPr>
            <w:r w:rsidRPr="00FA1FAC">
              <w:rPr>
                <w:b/>
              </w:rPr>
              <w:t>Ogółem kwota dotacji</w:t>
            </w:r>
          </w:p>
        </w:tc>
      </w:tr>
      <w:tr w:rsidR="00CB7546" w:rsidRPr="00CB7546" w:rsidTr="00C130D5">
        <w:trPr>
          <w:trHeight w:val="498"/>
        </w:trPr>
        <w:tc>
          <w:tcPr>
            <w:tcW w:w="586" w:type="dxa"/>
            <w:vMerge/>
            <w:shd w:val="clear" w:color="auto" w:fill="FFFF00"/>
            <w:vAlign w:val="center"/>
          </w:tcPr>
          <w:p w:rsidR="00157635" w:rsidRPr="00FA1FAC" w:rsidRDefault="00157635" w:rsidP="009B3F10">
            <w:pPr>
              <w:jc w:val="center"/>
              <w:rPr>
                <w:b/>
              </w:rPr>
            </w:pPr>
          </w:p>
        </w:tc>
        <w:tc>
          <w:tcPr>
            <w:tcW w:w="798" w:type="dxa"/>
            <w:vMerge/>
            <w:shd w:val="clear" w:color="auto" w:fill="FFFF00"/>
            <w:vAlign w:val="center"/>
          </w:tcPr>
          <w:p w:rsidR="00157635" w:rsidRPr="00FA1FAC" w:rsidRDefault="00157635" w:rsidP="009B3F10">
            <w:pPr>
              <w:jc w:val="center"/>
              <w:rPr>
                <w:b/>
              </w:rPr>
            </w:pPr>
          </w:p>
        </w:tc>
        <w:tc>
          <w:tcPr>
            <w:tcW w:w="855" w:type="dxa"/>
            <w:vMerge/>
            <w:shd w:val="clear" w:color="auto" w:fill="FFFF00"/>
            <w:vAlign w:val="center"/>
          </w:tcPr>
          <w:p w:rsidR="00157635" w:rsidRPr="00FA1FAC" w:rsidRDefault="00157635" w:rsidP="009B3F10">
            <w:pPr>
              <w:jc w:val="center"/>
              <w:rPr>
                <w:b/>
              </w:rPr>
            </w:pPr>
          </w:p>
        </w:tc>
        <w:tc>
          <w:tcPr>
            <w:tcW w:w="988" w:type="dxa"/>
            <w:vMerge/>
            <w:shd w:val="clear" w:color="auto" w:fill="FFFF00"/>
          </w:tcPr>
          <w:p w:rsidR="00157635" w:rsidRPr="00FA1FAC" w:rsidRDefault="00157635" w:rsidP="009B3F10">
            <w:pPr>
              <w:jc w:val="center"/>
              <w:rPr>
                <w:b/>
              </w:rPr>
            </w:pPr>
          </w:p>
        </w:tc>
        <w:tc>
          <w:tcPr>
            <w:tcW w:w="3118" w:type="dxa"/>
            <w:vMerge/>
            <w:shd w:val="clear" w:color="auto" w:fill="FFFF00"/>
            <w:vAlign w:val="center"/>
          </w:tcPr>
          <w:p w:rsidR="00157635" w:rsidRPr="00FA1FAC" w:rsidRDefault="00157635" w:rsidP="009B3F10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157635" w:rsidRPr="00FA1FAC" w:rsidRDefault="00157635" w:rsidP="009B3F10">
            <w:pPr>
              <w:jc w:val="center"/>
              <w:rPr>
                <w:b/>
              </w:rPr>
            </w:pPr>
            <w:r w:rsidRPr="00FA1FAC">
              <w:rPr>
                <w:b/>
              </w:rPr>
              <w:t>Plan</w:t>
            </w:r>
          </w:p>
        </w:tc>
        <w:tc>
          <w:tcPr>
            <w:tcW w:w="1536" w:type="dxa"/>
            <w:shd w:val="clear" w:color="auto" w:fill="FFFF00"/>
            <w:vAlign w:val="center"/>
          </w:tcPr>
          <w:p w:rsidR="00157635" w:rsidRPr="00FA1FAC" w:rsidRDefault="00157635" w:rsidP="009B3F10">
            <w:pPr>
              <w:jc w:val="center"/>
              <w:rPr>
                <w:b/>
              </w:rPr>
            </w:pPr>
            <w:r w:rsidRPr="00FA1FAC">
              <w:rPr>
                <w:b/>
              </w:rPr>
              <w:t>Wykonanie</w:t>
            </w:r>
          </w:p>
        </w:tc>
        <w:tc>
          <w:tcPr>
            <w:tcW w:w="900" w:type="dxa"/>
            <w:shd w:val="clear" w:color="auto" w:fill="FFFF00"/>
            <w:vAlign w:val="center"/>
          </w:tcPr>
          <w:p w:rsidR="00157635" w:rsidRPr="00FA1FAC" w:rsidRDefault="00157635" w:rsidP="009B3F10">
            <w:pPr>
              <w:jc w:val="center"/>
              <w:rPr>
                <w:b/>
              </w:rPr>
            </w:pPr>
            <w:r w:rsidRPr="00FA1FAC">
              <w:rPr>
                <w:b/>
              </w:rPr>
              <w:t>%</w:t>
            </w:r>
          </w:p>
        </w:tc>
      </w:tr>
      <w:tr w:rsidR="00CB7546" w:rsidRPr="00CB7546" w:rsidTr="00120D71">
        <w:trPr>
          <w:trHeight w:val="456"/>
        </w:trPr>
        <w:tc>
          <w:tcPr>
            <w:tcW w:w="10340" w:type="dxa"/>
            <w:gridSpan w:val="8"/>
            <w:vAlign w:val="center"/>
          </w:tcPr>
          <w:p w:rsidR="002A3011" w:rsidRPr="00FA1FAC" w:rsidRDefault="002A3011" w:rsidP="002A3011">
            <w:r w:rsidRPr="00FA1FAC">
              <w:t>Dotacje dla jednostek spoza sektora finansów publicznych</w:t>
            </w:r>
          </w:p>
        </w:tc>
      </w:tr>
      <w:tr w:rsidR="00CB7546" w:rsidRPr="00FA1FAC" w:rsidTr="00345F0B">
        <w:trPr>
          <w:trHeight w:val="391"/>
        </w:trPr>
        <w:tc>
          <w:tcPr>
            <w:tcW w:w="586" w:type="dxa"/>
            <w:vMerge w:val="restart"/>
            <w:vAlign w:val="center"/>
          </w:tcPr>
          <w:p w:rsidR="00C130D5" w:rsidRPr="00FA1FAC" w:rsidRDefault="00C130D5" w:rsidP="002A3011">
            <w:pPr>
              <w:jc w:val="right"/>
            </w:pPr>
            <w:r w:rsidRPr="00FA1FAC">
              <w:t>1.</w:t>
            </w:r>
          </w:p>
        </w:tc>
        <w:tc>
          <w:tcPr>
            <w:tcW w:w="798" w:type="dxa"/>
            <w:vMerge w:val="restart"/>
            <w:vAlign w:val="center"/>
          </w:tcPr>
          <w:p w:rsidR="00C130D5" w:rsidRPr="00FA1FAC" w:rsidRDefault="00C130D5" w:rsidP="002A3011">
            <w:pPr>
              <w:jc w:val="center"/>
            </w:pPr>
            <w:r w:rsidRPr="00FA1FAC">
              <w:t>801</w:t>
            </w:r>
          </w:p>
        </w:tc>
        <w:tc>
          <w:tcPr>
            <w:tcW w:w="855" w:type="dxa"/>
            <w:vMerge w:val="restart"/>
            <w:vAlign w:val="center"/>
          </w:tcPr>
          <w:p w:rsidR="00C130D5" w:rsidRPr="00FA1FAC" w:rsidRDefault="00C130D5" w:rsidP="002A3011">
            <w:pPr>
              <w:jc w:val="center"/>
            </w:pPr>
            <w:r w:rsidRPr="00FA1FAC">
              <w:t>80101</w:t>
            </w:r>
          </w:p>
        </w:tc>
        <w:tc>
          <w:tcPr>
            <w:tcW w:w="988" w:type="dxa"/>
            <w:vAlign w:val="center"/>
          </w:tcPr>
          <w:p w:rsidR="00C130D5" w:rsidRPr="00FA1FAC" w:rsidRDefault="00C130D5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 w:val="restart"/>
            <w:vAlign w:val="center"/>
          </w:tcPr>
          <w:p w:rsidR="00C130D5" w:rsidRPr="00FA1FAC" w:rsidRDefault="00C130D5" w:rsidP="002A3011">
            <w:pPr>
              <w:jc w:val="center"/>
            </w:pPr>
            <w:r w:rsidRPr="00FA1FAC">
              <w:t>Prywatna Szkoła Podstawowa        w Końskich</w:t>
            </w:r>
          </w:p>
        </w:tc>
        <w:tc>
          <w:tcPr>
            <w:tcW w:w="1559" w:type="dxa"/>
            <w:vAlign w:val="center"/>
          </w:tcPr>
          <w:p w:rsidR="00C130D5" w:rsidRPr="00FA1FAC" w:rsidRDefault="00A54FED" w:rsidP="003927D9">
            <w:pPr>
              <w:jc w:val="right"/>
            </w:pPr>
            <w:r w:rsidRPr="00FA1FAC">
              <w:t>575</w:t>
            </w:r>
            <w:r w:rsidR="00A82924" w:rsidRPr="00FA1FAC">
              <w:t> 000,00</w:t>
            </w:r>
          </w:p>
        </w:tc>
        <w:tc>
          <w:tcPr>
            <w:tcW w:w="1536" w:type="dxa"/>
            <w:vAlign w:val="center"/>
          </w:tcPr>
          <w:p w:rsidR="00C130D5" w:rsidRPr="00FA1FAC" w:rsidRDefault="001A0ADA" w:rsidP="002A3011">
            <w:pPr>
              <w:jc w:val="right"/>
            </w:pPr>
            <w:r w:rsidRPr="00FA1FAC">
              <w:t>573 849,54</w:t>
            </w:r>
          </w:p>
        </w:tc>
        <w:tc>
          <w:tcPr>
            <w:tcW w:w="900" w:type="dxa"/>
            <w:vAlign w:val="center"/>
          </w:tcPr>
          <w:p w:rsidR="00A82924" w:rsidRPr="00FA1FAC" w:rsidRDefault="002338EF" w:rsidP="00A82924">
            <w:pPr>
              <w:jc w:val="right"/>
            </w:pPr>
            <w:r w:rsidRPr="00FA1FAC">
              <w:t>99,80</w:t>
            </w:r>
          </w:p>
        </w:tc>
      </w:tr>
      <w:tr w:rsidR="00CB7546" w:rsidRPr="00FA1FAC" w:rsidTr="00345F0B">
        <w:trPr>
          <w:trHeight w:val="357"/>
        </w:trPr>
        <w:tc>
          <w:tcPr>
            <w:tcW w:w="586" w:type="dxa"/>
            <w:vMerge/>
            <w:vAlign w:val="center"/>
          </w:tcPr>
          <w:p w:rsidR="00C130D5" w:rsidRPr="00FA1FAC" w:rsidRDefault="00C130D5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C130D5" w:rsidRPr="00FA1FAC" w:rsidRDefault="00C130D5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C130D5" w:rsidRPr="00FA1FAC" w:rsidRDefault="00C130D5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C130D5" w:rsidRPr="00FA1FAC" w:rsidRDefault="00C130D5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:rsidR="00C130D5" w:rsidRPr="00FA1FAC" w:rsidRDefault="00C130D5" w:rsidP="002A3011">
            <w:pPr>
              <w:jc w:val="center"/>
            </w:pPr>
          </w:p>
        </w:tc>
        <w:tc>
          <w:tcPr>
            <w:tcW w:w="1559" w:type="dxa"/>
            <w:vAlign w:val="center"/>
          </w:tcPr>
          <w:p w:rsidR="00C130D5" w:rsidRPr="00FA1FAC" w:rsidRDefault="00C130D5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:rsidR="00C130D5" w:rsidRPr="00FA1FAC" w:rsidRDefault="001A0ADA" w:rsidP="002A3011">
            <w:pPr>
              <w:jc w:val="right"/>
            </w:pPr>
            <w:r w:rsidRPr="00FA1FAC">
              <w:t>573 849,54</w:t>
            </w:r>
          </w:p>
        </w:tc>
        <w:tc>
          <w:tcPr>
            <w:tcW w:w="900" w:type="dxa"/>
            <w:vAlign w:val="center"/>
          </w:tcPr>
          <w:p w:rsidR="00C130D5" w:rsidRPr="00FA1FAC" w:rsidRDefault="00A82924" w:rsidP="00913C71">
            <w:pPr>
              <w:jc w:val="right"/>
            </w:pPr>
            <w:r w:rsidRPr="00FA1FAC">
              <w:t>-</w:t>
            </w:r>
          </w:p>
        </w:tc>
      </w:tr>
      <w:tr w:rsidR="00CB7546" w:rsidRPr="00FA1FAC" w:rsidTr="00345F0B">
        <w:trPr>
          <w:trHeight w:val="357"/>
        </w:trPr>
        <w:tc>
          <w:tcPr>
            <w:tcW w:w="586" w:type="dxa"/>
            <w:vMerge/>
            <w:vAlign w:val="center"/>
          </w:tcPr>
          <w:p w:rsidR="00C130D5" w:rsidRPr="00FA1FAC" w:rsidRDefault="00C130D5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C130D5" w:rsidRPr="00FA1FAC" w:rsidRDefault="00C130D5" w:rsidP="002A3011">
            <w:pPr>
              <w:jc w:val="center"/>
            </w:pPr>
          </w:p>
        </w:tc>
        <w:tc>
          <w:tcPr>
            <w:tcW w:w="855" w:type="dxa"/>
            <w:vMerge w:val="restart"/>
            <w:vAlign w:val="center"/>
          </w:tcPr>
          <w:p w:rsidR="00C130D5" w:rsidRPr="00FA1FAC" w:rsidRDefault="00C130D5" w:rsidP="002A3011">
            <w:pPr>
              <w:jc w:val="center"/>
            </w:pPr>
            <w:r w:rsidRPr="00FA1FAC">
              <w:t>80150</w:t>
            </w:r>
          </w:p>
        </w:tc>
        <w:tc>
          <w:tcPr>
            <w:tcW w:w="988" w:type="dxa"/>
            <w:vAlign w:val="center"/>
          </w:tcPr>
          <w:p w:rsidR="00C130D5" w:rsidRPr="00FA1FAC" w:rsidRDefault="00C130D5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/>
            <w:vAlign w:val="center"/>
          </w:tcPr>
          <w:p w:rsidR="00C130D5" w:rsidRPr="00FA1FAC" w:rsidRDefault="00C130D5" w:rsidP="002A3011">
            <w:pPr>
              <w:jc w:val="center"/>
            </w:pPr>
          </w:p>
        </w:tc>
        <w:tc>
          <w:tcPr>
            <w:tcW w:w="1559" w:type="dxa"/>
            <w:vAlign w:val="center"/>
          </w:tcPr>
          <w:p w:rsidR="00C130D5" w:rsidRPr="00FA1FAC" w:rsidRDefault="00A54FED" w:rsidP="002A3011">
            <w:pPr>
              <w:jc w:val="right"/>
            </w:pPr>
            <w:r w:rsidRPr="00FA1FAC">
              <w:t>373</w:t>
            </w:r>
            <w:r w:rsidR="00A82924" w:rsidRPr="00FA1FAC">
              <w:t> 000,00</w:t>
            </w:r>
          </w:p>
        </w:tc>
        <w:tc>
          <w:tcPr>
            <w:tcW w:w="1536" w:type="dxa"/>
            <w:vAlign w:val="center"/>
          </w:tcPr>
          <w:p w:rsidR="00C130D5" w:rsidRPr="00FA1FAC" w:rsidRDefault="001A0ADA" w:rsidP="002A3011">
            <w:pPr>
              <w:jc w:val="right"/>
            </w:pPr>
            <w:r w:rsidRPr="00FA1FAC">
              <w:t>369 052,48</w:t>
            </w:r>
          </w:p>
        </w:tc>
        <w:tc>
          <w:tcPr>
            <w:tcW w:w="900" w:type="dxa"/>
            <w:vAlign w:val="center"/>
          </w:tcPr>
          <w:p w:rsidR="00C130D5" w:rsidRPr="00FA1FAC" w:rsidRDefault="002338EF" w:rsidP="00913C71">
            <w:pPr>
              <w:jc w:val="right"/>
            </w:pPr>
            <w:r w:rsidRPr="00FA1FAC">
              <w:t>98,94</w:t>
            </w:r>
          </w:p>
        </w:tc>
      </w:tr>
      <w:tr w:rsidR="00CB7546" w:rsidRPr="00FA1FAC" w:rsidTr="00A82924">
        <w:trPr>
          <w:trHeight w:val="417"/>
        </w:trPr>
        <w:tc>
          <w:tcPr>
            <w:tcW w:w="586" w:type="dxa"/>
            <w:vMerge/>
            <w:vAlign w:val="center"/>
          </w:tcPr>
          <w:p w:rsidR="00C130D5" w:rsidRPr="00FA1FAC" w:rsidRDefault="00C130D5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C130D5" w:rsidRPr="00FA1FAC" w:rsidRDefault="00C130D5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C130D5" w:rsidRPr="00FA1FAC" w:rsidRDefault="00C130D5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C130D5" w:rsidRPr="00FA1FAC" w:rsidRDefault="00C130D5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:rsidR="00C130D5" w:rsidRPr="00FA1FAC" w:rsidRDefault="00C130D5" w:rsidP="002A3011">
            <w:pPr>
              <w:jc w:val="center"/>
            </w:pPr>
          </w:p>
        </w:tc>
        <w:tc>
          <w:tcPr>
            <w:tcW w:w="1559" w:type="dxa"/>
            <w:vAlign w:val="center"/>
          </w:tcPr>
          <w:p w:rsidR="00C130D5" w:rsidRPr="00FA1FAC" w:rsidRDefault="00C130D5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:rsidR="00C130D5" w:rsidRPr="00FA1FAC" w:rsidRDefault="001A0ADA" w:rsidP="002A3011">
            <w:pPr>
              <w:jc w:val="right"/>
            </w:pPr>
            <w:r w:rsidRPr="00FA1FAC">
              <w:t>369 052,48</w:t>
            </w:r>
          </w:p>
        </w:tc>
        <w:tc>
          <w:tcPr>
            <w:tcW w:w="900" w:type="dxa"/>
            <w:vAlign w:val="center"/>
          </w:tcPr>
          <w:p w:rsidR="00C130D5" w:rsidRPr="00FA1FAC" w:rsidRDefault="00A82924" w:rsidP="00913C71">
            <w:pPr>
              <w:jc w:val="right"/>
            </w:pPr>
            <w:r w:rsidRPr="00FA1FAC">
              <w:t>-</w:t>
            </w:r>
          </w:p>
        </w:tc>
      </w:tr>
      <w:tr w:rsidR="00CB7546" w:rsidRPr="00FA1FAC" w:rsidTr="00345F0B">
        <w:trPr>
          <w:trHeight w:val="493"/>
        </w:trPr>
        <w:tc>
          <w:tcPr>
            <w:tcW w:w="586" w:type="dxa"/>
            <w:vMerge w:val="restart"/>
            <w:vAlign w:val="center"/>
          </w:tcPr>
          <w:p w:rsidR="00C130D5" w:rsidRPr="00FA1FAC" w:rsidRDefault="00C130D5" w:rsidP="002A3011">
            <w:pPr>
              <w:jc w:val="right"/>
            </w:pPr>
            <w:r w:rsidRPr="00FA1FAC">
              <w:t>2.</w:t>
            </w:r>
          </w:p>
        </w:tc>
        <w:tc>
          <w:tcPr>
            <w:tcW w:w="798" w:type="dxa"/>
            <w:vMerge w:val="restart"/>
            <w:vAlign w:val="center"/>
          </w:tcPr>
          <w:p w:rsidR="00C130D5" w:rsidRPr="00FA1FAC" w:rsidRDefault="00C130D5" w:rsidP="002A3011">
            <w:pPr>
              <w:jc w:val="center"/>
            </w:pPr>
            <w:r w:rsidRPr="00FA1FAC">
              <w:t>801</w:t>
            </w:r>
          </w:p>
        </w:tc>
        <w:tc>
          <w:tcPr>
            <w:tcW w:w="855" w:type="dxa"/>
            <w:vMerge w:val="restart"/>
            <w:vAlign w:val="center"/>
          </w:tcPr>
          <w:p w:rsidR="00C130D5" w:rsidRPr="00FA1FAC" w:rsidRDefault="00C130D5" w:rsidP="002A3011">
            <w:pPr>
              <w:jc w:val="center"/>
            </w:pPr>
            <w:r w:rsidRPr="00FA1FAC">
              <w:t>80104</w:t>
            </w:r>
          </w:p>
        </w:tc>
        <w:tc>
          <w:tcPr>
            <w:tcW w:w="988" w:type="dxa"/>
            <w:vAlign w:val="center"/>
          </w:tcPr>
          <w:p w:rsidR="00C130D5" w:rsidRPr="00FA1FAC" w:rsidRDefault="00A82924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 w:val="restart"/>
            <w:vAlign w:val="center"/>
          </w:tcPr>
          <w:p w:rsidR="00C130D5" w:rsidRPr="00FA1FAC" w:rsidRDefault="00C130D5" w:rsidP="00345F0B">
            <w:pPr>
              <w:jc w:val="center"/>
            </w:pPr>
            <w:r w:rsidRPr="00FA1FAC">
              <w:t>Niepubliczne Przedszkole „Akademia przedszkolaka”</w:t>
            </w:r>
          </w:p>
        </w:tc>
        <w:tc>
          <w:tcPr>
            <w:tcW w:w="1559" w:type="dxa"/>
            <w:vAlign w:val="center"/>
          </w:tcPr>
          <w:p w:rsidR="00C130D5" w:rsidRPr="00FA1FAC" w:rsidRDefault="00A82924" w:rsidP="00A54FED">
            <w:pPr>
              <w:jc w:val="right"/>
            </w:pPr>
            <w:r w:rsidRPr="00FA1FAC">
              <w:t>5</w:t>
            </w:r>
            <w:r w:rsidR="00A54FED" w:rsidRPr="00FA1FAC">
              <w:t>00</w:t>
            </w:r>
            <w:r w:rsidRPr="00FA1FAC">
              <w:t> 000,00</w:t>
            </w:r>
          </w:p>
        </w:tc>
        <w:tc>
          <w:tcPr>
            <w:tcW w:w="1536" w:type="dxa"/>
            <w:vAlign w:val="center"/>
          </w:tcPr>
          <w:p w:rsidR="00C130D5" w:rsidRPr="00FA1FAC" w:rsidRDefault="001A0ADA" w:rsidP="002A3011">
            <w:pPr>
              <w:jc w:val="right"/>
            </w:pPr>
            <w:r w:rsidRPr="00FA1FAC">
              <w:t>496 390,50</w:t>
            </w:r>
          </w:p>
        </w:tc>
        <w:tc>
          <w:tcPr>
            <w:tcW w:w="900" w:type="dxa"/>
            <w:vAlign w:val="center"/>
          </w:tcPr>
          <w:p w:rsidR="00C130D5" w:rsidRPr="00FA1FAC" w:rsidRDefault="002338EF" w:rsidP="00913C71">
            <w:pPr>
              <w:jc w:val="right"/>
            </w:pPr>
            <w:r w:rsidRPr="00FA1FAC">
              <w:t>99,28</w:t>
            </w:r>
          </w:p>
        </w:tc>
      </w:tr>
      <w:tr w:rsidR="00CB7546" w:rsidRPr="00FA1FAC" w:rsidTr="00345F0B">
        <w:trPr>
          <w:trHeight w:val="493"/>
        </w:trPr>
        <w:tc>
          <w:tcPr>
            <w:tcW w:w="586" w:type="dxa"/>
            <w:vMerge/>
            <w:vAlign w:val="center"/>
          </w:tcPr>
          <w:p w:rsidR="00C130D5" w:rsidRPr="00FA1FAC" w:rsidRDefault="00C130D5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C130D5" w:rsidRPr="00FA1FAC" w:rsidRDefault="00C130D5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C130D5" w:rsidRPr="00FA1FAC" w:rsidRDefault="00C130D5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C130D5" w:rsidRPr="00FA1FAC" w:rsidRDefault="00C130D5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:rsidR="00C130D5" w:rsidRPr="00FA1FAC" w:rsidRDefault="00C130D5" w:rsidP="00345F0B">
            <w:pPr>
              <w:jc w:val="center"/>
            </w:pPr>
          </w:p>
        </w:tc>
        <w:tc>
          <w:tcPr>
            <w:tcW w:w="1559" w:type="dxa"/>
            <w:vAlign w:val="center"/>
          </w:tcPr>
          <w:p w:rsidR="00C130D5" w:rsidRPr="00FA1FAC" w:rsidRDefault="00C130D5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:rsidR="00C130D5" w:rsidRPr="00FA1FAC" w:rsidRDefault="001A0ADA" w:rsidP="002A3011">
            <w:pPr>
              <w:jc w:val="right"/>
            </w:pPr>
            <w:r w:rsidRPr="00FA1FAC">
              <w:t>496 390,50</w:t>
            </w:r>
          </w:p>
        </w:tc>
        <w:tc>
          <w:tcPr>
            <w:tcW w:w="900" w:type="dxa"/>
            <w:vAlign w:val="center"/>
          </w:tcPr>
          <w:p w:rsidR="00C130D5" w:rsidRPr="00FA1FAC" w:rsidRDefault="00A82924" w:rsidP="00913C71">
            <w:pPr>
              <w:jc w:val="right"/>
            </w:pPr>
            <w:r w:rsidRPr="00FA1FAC">
              <w:t>-</w:t>
            </w:r>
          </w:p>
        </w:tc>
      </w:tr>
      <w:tr w:rsidR="00CB7546" w:rsidRPr="00FA1FAC" w:rsidTr="00345F0B">
        <w:trPr>
          <w:trHeight w:val="445"/>
        </w:trPr>
        <w:tc>
          <w:tcPr>
            <w:tcW w:w="586" w:type="dxa"/>
            <w:vMerge/>
            <w:vAlign w:val="center"/>
          </w:tcPr>
          <w:p w:rsidR="00C130D5" w:rsidRPr="00FA1FAC" w:rsidRDefault="00C130D5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C130D5" w:rsidRPr="00FA1FAC" w:rsidRDefault="00C130D5" w:rsidP="002A3011">
            <w:pPr>
              <w:jc w:val="center"/>
            </w:pPr>
          </w:p>
        </w:tc>
        <w:tc>
          <w:tcPr>
            <w:tcW w:w="855" w:type="dxa"/>
            <w:vMerge w:val="restart"/>
            <w:vAlign w:val="center"/>
          </w:tcPr>
          <w:p w:rsidR="00C130D5" w:rsidRPr="00FA1FAC" w:rsidRDefault="00C130D5" w:rsidP="002A3011">
            <w:pPr>
              <w:jc w:val="center"/>
            </w:pPr>
            <w:r w:rsidRPr="00FA1FAC">
              <w:t>80149</w:t>
            </w:r>
          </w:p>
        </w:tc>
        <w:tc>
          <w:tcPr>
            <w:tcW w:w="988" w:type="dxa"/>
            <w:vAlign w:val="center"/>
          </w:tcPr>
          <w:p w:rsidR="00C130D5" w:rsidRPr="00FA1FAC" w:rsidRDefault="00A82924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/>
            <w:vAlign w:val="center"/>
          </w:tcPr>
          <w:p w:rsidR="00C130D5" w:rsidRPr="00FA1FAC" w:rsidRDefault="00C130D5" w:rsidP="002A3011">
            <w:pPr>
              <w:jc w:val="center"/>
            </w:pPr>
          </w:p>
        </w:tc>
        <w:tc>
          <w:tcPr>
            <w:tcW w:w="1559" w:type="dxa"/>
            <w:vAlign w:val="center"/>
          </w:tcPr>
          <w:p w:rsidR="00C130D5" w:rsidRPr="00FA1FAC" w:rsidRDefault="00A54FED" w:rsidP="002A3011">
            <w:pPr>
              <w:jc w:val="right"/>
            </w:pPr>
            <w:r w:rsidRPr="00FA1FAC">
              <w:t>75 200,00</w:t>
            </w:r>
          </w:p>
        </w:tc>
        <w:tc>
          <w:tcPr>
            <w:tcW w:w="1536" w:type="dxa"/>
            <w:vAlign w:val="center"/>
          </w:tcPr>
          <w:p w:rsidR="00C130D5" w:rsidRPr="00FA1FAC" w:rsidRDefault="001A0ADA" w:rsidP="002A3011">
            <w:pPr>
              <w:jc w:val="right"/>
            </w:pPr>
            <w:r w:rsidRPr="00FA1FAC">
              <w:t>75 161,17</w:t>
            </w:r>
          </w:p>
        </w:tc>
        <w:tc>
          <w:tcPr>
            <w:tcW w:w="900" w:type="dxa"/>
            <w:vAlign w:val="center"/>
          </w:tcPr>
          <w:p w:rsidR="00C130D5" w:rsidRPr="00FA1FAC" w:rsidRDefault="002338EF" w:rsidP="00913C71">
            <w:pPr>
              <w:jc w:val="right"/>
            </w:pPr>
            <w:r w:rsidRPr="00FA1FAC">
              <w:t>99,95</w:t>
            </w:r>
          </w:p>
        </w:tc>
      </w:tr>
      <w:tr w:rsidR="00CB7546" w:rsidRPr="00FA1FAC" w:rsidTr="00A82924">
        <w:trPr>
          <w:trHeight w:val="501"/>
        </w:trPr>
        <w:tc>
          <w:tcPr>
            <w:tcW w:w="586" w:type="dxa"/>
            <w:vMerge/>
            <w:vAlign w:val="center"/>
          </w:tcPr>
          <w:p w:rsidR="00C130D5" w:rsidRPr="00FA1FAC" w:rsidRDefault="00C130D5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C130D5" w:rsidRPr="00FA1FAC" w:rsidRDefault="00C130D5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C130D5" w:rsidRPr="00FA1FAC" w:rsidRDefault="00C130D5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C130D5" w:rsidRPr="00FA1FAC" w:rsidRDefault="00C130D5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:rsidR="00C130D5" w:rsidRPr="00FA1FAC" w:rsidRDefault="00C130D5" w:rsidP="002A3011">
            <w:pPr>
              <w:jc w:val="center"/>
            </w:pPr>
          </w:p>
        </w:tc>
        <w:tc>
          <w:tcPr>
            <w:tcW w:w="1559" w:type="dxa"/>
            <w:vAlign w:val="center"/>
          </w:tcPr>
          <w:p w:rsidR="00C130D5" w:rsidRPr="00FA1FAC" w:rsidRDefault="00C130D5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:rsidR="00C130D5" w:rsidRPr="00FA1FAC" w:rsidRDefault="001A0ADA" w:rsidP="002A3011">
            <w:pPr>
              <w:jc w:val="right"/>
            </w:pPr>
            <w:r w:rsidRPr="00FA1FAC">
              <w:t>75 161,17</w:t>
            </w:r>
          </w:p>
        </w:tc>
        <w:tc>
          <w:tcPr>
            <w:tcW w:w="900" w:type="dxa"/>
            <w:vAlign w:val="center"/>
          </w:tcPr>
          <w:p w:rsidR="00C130D5" w:rsidRPr="00FA1FAC" w:rsidRDefault="00A82924" w:rsidP="00913C71">
            <w:pPr>
              <w:jc w:val="right"/>
            </w:pPr>
            <w:r w:rsidRPr="00FA1FAC">
              <w:t>-</w:t>
            </w:r>
          </w:p>
        </w:tc>
      </w:tr>
      <w:tr w:rsidR="00CB7546" w:rsidRPr="00FA1FAC" w:rsidTr="00D41936">
        <w:trPr>
          <w:trHeight w:val="497"/>
        </w:trPr>
        <w:tc>
          <w:tcPr>
            <w:tcW w:w="586" w:type="dxa"/>
            <w:vMerge w:val="restart"/>
            <w:vAlign w:val="center"/>
          </w:tcPr>
          <w:p w:rsidR="00A82924" w:rsidRPr="00FA1FAC" w:rsidRDefault="00A82924" w:rsidP="002A3011">
            <w:pPr>
              <w:jc w:val="right"/>
            </w:pPr>
            <w:r w:rsidRPr="00FA1FAC">
              <w:t>3.</w:t>
            </w:r>
          </w:p>
        </w:tc>
        <w:tc>
          <w:tcPr>
            <w:tcW w:w="798" w:type="dxa"/>
            <w:vMerge w:val="restart"/>
            <w:vAlign w:val="center"/>
          </w:tcPr>
          <w:p w:rsidR="00A82924" w:rsidRPr="00FA1FAC" w:rsidRDefault="00A82924" w:rsidP="002A3011">
            <w:pPr>
              <w:jc w:val="center"/>
            </w:pPr>
            <w:r w:rsidRPr="00FA1FAC">
              <w:t>801</w:t>
            </w:r>
          </w:p>
        </w:tc>
        <w:tc>
          <w:tcPr>
            <w:tcW w:w="855" w:type="dxa"/>
            <w:vMerge w:val="restart"/>
            <w:vAlign w:val="center"/>
          </w:tcPr>
          <w:p w:rsidR="00A82924" w:rsidRPr="00FA1FAC" w:rsidRDefault="00A82924" w:rsidP="002A3011">
            <w:pPr>
              <w:jc w:val="center"/>
            </w:pPr>
            <w:r w:rsidRPr="00FA1FAC">
              <w:t>80104</w:t>
            </w:r>
          </w:p>
        </w:tc>
        <w:tc>
          <w:tcPr>
            <w:tcW w:w="988" w:type="dxa"/>
            <w:vAlign w:val="center"/>
          </w:tcPr>
          <w:p w:rsidR="00A82924" w:rsidRPr="00FA1FAC" w:rsidRDefault="00A82924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 w:val="restart"/>
            <w:vAlign w:val="center"/>
          </w:tcPr>
          <w:p w:rsidR="00A82924" w:rsidRPr="00FA1FAC" w:rsidRDefault="00A82924" w:rsidP="002A3011">
            <w:pPr>
              <w:jc w:val="center"/>
            </w:pPr>
            <w:r w:rsidRPr="00FA1FAC">
              <w:t xml:space="preserve">Niepubliczne Przedszkole </w:t>
            </w:r>
          </w:p>
          <w:p w:rsidR="00A82924" w:rsidRPr="00FA1FAC" w:rsidRDefault="00A82924" w:rsidP="00EC1B18">
            <w:pPr>
              <w:jc w:val="center"/>
            </w:pPr>
            <w:r w:rsidRPr="00FA1FAC">
              <w:t>„Czarodziejski Młynek”</w:t>
            </w:r>
          </w:p>
        </w:tc>
        <w:tc>
          <w:tcPr>
            <w:tcW w:w="1559" w:type="dxa"/>
            <w:vAlign w:val="center"/>
          </w:tcPr>
          <w:p w:rsidR="00A82924" w:rsidRPr="00FA1FAC" w:rsidRDefault="00A54FED" w:rsidP="002A3011">
            <w:pPr>
              <w:jc w:val="right"/>
            </w:pPr>
            <w:r w:rsidRPr="00FA1FAC">
              <w:t>1 005 000,00</w:t>
            </w:r>
          </w:p>
        </w:tc>
        <w:tc>
          <w:tcPr>
            <w:tcW w:w="1536" w:type="dxa"/>
            <w:vAlign w:val="center"/>
          </w:tcPr>
          <w:p w:rsidR="00A82924" w:rsidRPr="00FA1FAC" w:rsidRDefault="001A0ADA" w:rsidP="002A3011">
            <w:pPr>
              <w:jc w:val="right"/>
            </w:pPr>
            <w:r w:rsidRPr="00FA1FAC">
              <w:t>1 002 665,64</w:t>
            </w:r>
          </w:p>
        </w:tc>
        <w:tc>
          <w:tcPr>
            <w:tcW w:w="900" w:type="dxa"/>
            <w:vAlign w:val="center"/>
          </w:tcPr>
          <w:p w:rsidR="00A82924" w:rsidRPr="00FA1FAC" w:rsidRDefault="002338EF" w:rsidP="00EC1B18">
            <w:pPr>
              <w:jc w:val="right"/>
            </w:pPr>
            <w:r w:rsidRPr="00FA1FAC">
              <w:t>99,77</w:t>
            </w:r>
          </w:p>
        </w:tc>
      </w:tr>
      <w:tr w:rsidR="00CB7546" w:rsidRPr="00FA1FAC" w:rsidTr="00D41936">
        <w:trPr>
          <w:trHeight w:val="497"/>
        </w:trPr>
        <w:tc>
          <w:tcPr>
            <w:tcW w:w="586" w:type="dxa"/>
            <w:vMerge/>
            <w:vAlign w:val="center"/>
          </w:tcPr>
          <w:p w:rsidR="00A82924" w:rsidRPr="00FA1FAC" w:rsidRDefault="00A82924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A82924" w:rsidRPr="00FA1FAC" w:rsidRDefault="00A82924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A82924" w:rsidRPr="00FA1FAC" w:rsidRDefault="00A82924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A82924" w:rsidRPr="00FA1FAC" w:rsidRDefault="00A82924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:rsidR="00A82924" w:rsidRPr="00FA1FAC" w:rsidRDefault="00A82924" w:rsidP="00EC1B18">
            <w:pPr>
              <w:jc w:val="center"/>
            </w:pPr>
          </w:p>
        </w:tc>
        <w:tc>
          <w:tcPr>
            <w:tcW w:w="1559" w:type="dxa"/>
            <w:vAlign w:val="center"/>
          </w:tcPr>
          <w:p w:rsidR="00A82924" w:rsidRPr="00FA1FAC" w:rsidRDefault="00A82924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:rsidR="00A82924" w:rsidRPr="00FA1FAC" w:rsidRDefault="001A0ADA" w:rsidP="002A3011">
            <w:pPr>
              <w:jc w:val="right"/>
            </w:pPr>
            <w:r w:rsidRPr="00FA1FAC">
              <w:t>1 002 665,64</w:t>
            </w:r>
          </w:p>
        </w:tc>
        <w:tc>
          <w:tcPr>
            <w:tcW w:w="900" w:type="dxa"/>
            <w:vAlign w:val="center"/>
          </w:tcPr>
          <w:p w:rsidR="00A82924" w:rsidRPr="00FA1FAC" w:rsidRDefault="00A82924" w:rsidP="00EC1B18">
            <w:pPr>
              <w:jc w:val="right"/>
            </w:pPr>
            <w:r w:rsidRPr="00FA1FAC">
              <w:t>-</w:t>
            </w:r>
          </w:p>
        </w:tc>
      </w:tr>
      <w:tr w:rsidR="00CB7546" w:rsidRPr="00FA1FAC" w:rsidTr="00D41936">
        <w:trPr>
          <w:trHeight w:val="419"/>
        </w:trPr>
        <w:tc>
          <w:tcPr>
            <w:tcW w:w="586" w:type="dxa"/>
            <w:vMerge/>
            <w:vAlign w:val="center"/>
          </w:tcPr>
          <w:p w:rsidR="00A82924" w:rsidRPr="00FA1FAC" w:rsidRDefault="00A82924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A82924" w:rsidRPr="00FA1FAC" w:rsidRDefault="00A82924" w:rsidP="002A3011">
            <w:pPr>
              <w:jc w:val="center"/>
            </w:pPr>
          </w:p>
        </w:tc>
        <w:tc>
          <w:tcPr>
            <w:tcW w:w="855" w:type="dxa"/>
            <w:vMerge w:val="restart"/>
            <w:vAlign w:val="center"/>
          </w:tcPr>
          <w:p w:rsidR="00A82924" w:rsidRPr="00FA1FAC" w:rsidRDefault="00A82924" w:rsidP="002A3011">
            <w:pPr>
              <w:jc w:val="center"/>
            </w:pPr>
            <w:r w:rsidRPr="00FA1FAC">
              <w:t>80149</w:t>
            </w:r>
          </w:p>
        </w:tc>
        <w:tc>
          <w:tcPr>
            <w:tcW w:w="988" w:type="dxa"/>
            <w:vAlign w:val="center"/>
          </w:tcPr>
          <w:p w:rsidR="00A82924" w:rsidRPr="00FA1FAC" w:rsidRDefault="00A82924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/>
            <w:vAlign w:val="center"/>
          </w:tcPr>
          <w:p w:rsidR="00A82924" w:rsidRPr="00FA1FAC" w:rsidRDefault="00A82924" w:rsidP="002A3011">
            <w:pPr>
              <w:jc w:val="center"/>
            </w:pPr>
          </w:p>
        </w:tc>
        <w:tc>
          <w:tcPr>
            <w:tcW w:w="1559" w:type="dxa"/>
            <w:vAlign w:val="center"/>
          </w:tcPr>
          <w:p w:rsidR="00A82924" w:rsidRPr="00FA1FAC" w:rsidRDefault="00A54FED" w:rsidP="002A3011">
            <w:pPr>
              <w:jc w:val="right"/>
            </w:pPr>
            <w:r w:rsidRPr="00FA1FAC">
              <w:t>1 236 600,00</w:t>
            </w:r>
          </w:p>
        </w:tc>
        <w:tc>
          <w:tcPr>
            <w:tcW w:w="1536" w:type="dxa"/>
            <w:vAlign w:val="center"/>
          </w:tcPr>
          <w:p w:rsidR="00A82924" w:rsidRPr="00FA1FAC" w:rsidRDefault="001A0ADA" w:rsidP="002A3011">
            <w:pPr>
              <w:jc w:val="right"/>
            </w:pPr>
            <w:r w:rsidRPr="00FA1FAC">
              <w:t>1 236 565,35</w:t>
            </w:r>
          </w:p>
        </w:tc>
        <w:tc>
          <w:tcPr>
            <w:tcW w:w="900" w:type="dxa"/>
            <w:vAlign w:val="center"/>
          </w:tcPr>
          <w:p w:rsidR="00A82924" w:rsidRPr="00FA1FAC" w:rsidRDefault="002338EF" w:rsidP="002A3011">
            <w:pPr>
              <w:jc w:val="right"/>
            </w:pPr>
            <w:r w:rsidRPr="00FA1FAC">
              <w:t>100,00</w:t>
            </w:r>
          </w:p>
        </w:tc>
      </w:tr>
      <w:tr w:rsidR="00CB7546" w:rsidRPr="00FA1FAC" w:rsidTr="00D41936">
        <w:trPr>
          <w:trHeight w:val="419"/>
        </w:trPr>
        <w:tc>
          <w:tcPr>
            <w:tcW w:w="586" w:type="dxa"/>
            <w:vMerge/>
            <w:vAlign w:val="center"/>
          </w:tcPr>
          <w:p w:rsidR="00A82924" w:rsidRPr="00FA1FAC" w:rsidRDefault="00A82924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A82924" w:rsidRPr="00FA1FAC" w:rsidRDefault="00A82924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A82924" w:rsidRPr="00FA1FAC" w:rsidRDefault="00A82924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A82924" w:rsidRPr="00FA1FAC" w:rsidRDefault="00A82924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:rsidR="00A82924" w:rsidRPr="00FA1FAC" w:rsidRDefault="00A82924" w:rsidP="002A3011">
            <w:pPr>
              <w:jc w:val="center"/>
            </w:pPr>
          </w:p>
        </w:tc>
        <w:tc>
          <w:tcPr>
            <w:tcW w:w="1559" w:type="dxa"/>
            <w:vAlign w:val="center"/>
          </w:tcPr>
          <w:p w:rsidR="00A82924" w:rsidRPr="00FA1FAC" w:rsidRDefault="00A82924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:rsidR="00A82924" w:rsidRPr="00FA1FAC" w:rsidRDefault="001A0ADA" w:rsidP="002A3011">
            <w:pPr>
              <w:jc w:val="right"/>
            </w:pPr>
            <w:r w:rsidRPr="00FA1FAC">
              <w:t>1 236 565,35</w:t>
            </w:r>
          </w:p>
        </w:tc>
        <w:tc>
          <w:tcPr>
            <w:tcW w:w="900" w:type="dxa"/>
            <w:vAlign w:val="center"/>
          </w:tcPr>
          <w:p w:rsidR="00A82924" w:rsidRPr="00FA1FAC" w:rsidRDefault="00A82924" w:rsidP="002A3011">
            <w:pPr>
              <w:jc w:val="right"/>
            </w:pPr>
            <w:r w:rsidRPr="00FA1FAC">
              <w:t>-</w:t>
            </w:r>
          </w:p>
        </w:tc>
      </w:tr>
      <w:tr w:rsidR="00CB7546" w:rsidRPr="00FA1FAC" w:rsidTr="00345F0B">
        <w:trPr>
          <w:trHeight w:val="523"/>
        </w:trPr>
        <w:tc>
          <w:tcPr>
            <w:tcW w:w="586" w:type="dxa"/>
            <w:vMerge w:val="restart"/>
            <w:vAlign w:val="center"/>
          </w:tcPr>
          <w:p w:rsidR="00A82924" w:rsidRPr="00FA1FAC" w:rsidRDefault="00A82924" w:rsidP="00DB2DA1">
            <w:pPr>
              <w:jc w:val="right"/>
            </w:pPr>
            <w:r w:rsidRPr="00FA1FAC">
              <w:t>4.</w:t>
            </w:r>
          </w:p>
        </w:tc>
        <w:tc>
          <w:tcPr>
            <w:tcW w:w="798" w:type="dxa"/>
            <w:vMerge w:val="restart"/>
            <w:vAlign w:val="center"/>
          </w:tcPr>
          <w:p w:rsidR="00A82924" w:rsidRPr="00FA1FAC" w:rsidRDefault="00A82924" w:rsidP="00DB2DA1">
            <w:pPr>
              <w:jc w:val="center"/>
            </w:pPr>
            <w:r w:rsidRPr="00FA1FAC">
              <w:t>801</w:t>
            </w:r>
          </w:p>
        </w:tc>
        <w:tc>
          <w:tcPr>
            <w:tcW w:w="855" w:type="dxa"/>
            <w:vMerge w:val="restart"/>
            <w:vAlign w:val="center"/>
          </w:tcPr>
          <w:p w:rsidR="00A82924" w:rsidRPr="00FA1FAC" w:rsidRDefault="00A82924" w:rsidP="00DB2DA1">
            <w:pPr>
              <w:jc w:val="center"/>
            </w:pPr>
            <w:r w:rsidRPr="00FA1FAC">
              <w:t>80104</w:t>
            </w:r>
          </w:p>
        </w:tc>
        <w:tc>
          <w:tcPr>
            <w:tcW w:w="988" w:type="dxa"/>
            <w:vAlign w:val="center"/>
          </w:tcPr>
          <w:p w:rsidR="00A82924" w:rsidRPr="00FA1FAC" w:rsidRDefault="00A82924" w:rsidP="00DB2DA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 w:val="restart"/>
            <w:vAlign w:val="center"/>
          </w:tcPr>
          <w:p w:rsidR="00A82924" w:rsidRPr="00FA1FAC" w:rsidRDefault="00A82924" w:rsidP="00345F0B">
            <w:pPr>
              <w:jc w:val="center"/>
            </w:pPr>
            <w:r w:rsidRPr="00FA1FAC">
              <w:t xml:space="preserve">Niepubliczne Przedszkole „Miś” </w:t>
            </w:r>
            <w:r w:rsidRPr="00FA1FAC">
              <w:br/>
              <w:t>w Końskich</w:t>
            </w:r>
          </w:p>
        </w:tc>
        <w:tc>
          <w:tcPr>
            <w:tcW w:w="1559" w:type="dxa"/>
            <w:vAlign w:val="center"/>
          </w:tcPr>
          <w:p w:rsidR="00A82924" w:rsidRPr="00FA1FAC" w:rsidRDefault="00A54FED" w:rsidP="00DB2DA1">
            <w:pPr>
              <w:jc w:val="right"/>
            </w:pPr>
            <w:r w:rsidRPr="00FA1FAC">
              <w:t>353</w:t>
            </w:r>
            <w:r w:rsidR="00A82924" w:rsidRPr="00FA1FAC">
              <w:t> 000,00</w:t>
            </w:r>
          </w:p>
        </w:tc>
        <w:tc>
          <w:tcPr>
            <w:tcW w:w="1536" w:type="dxa"/>
            <w:vAlign w:val="center"/>
          </w:tcPr>
          <w:p w:rsidR="00A82924" w:rsidRPr="00FA1FAC" w:rsidRDefault="001A0ADA" w:rsidP="00DB2DA1">
            <w:pPr>
              <w:jc w:val="right"/>
            </w:pPr>
            <w:r w:rsidRPr="00FA1FAC">
              <w:t>352 227,92</w:t>
            </w:r>
          </w:p>
        </w:tc>
        <w:tc>
          <w:tcPr>
            <w:tcW w:w="900" w:type="dxa"/>
            <w:vAlign w:val="center"/>
          </w:tcPr>
          <w:p w:rsidR="00A82924" w:rsidRPr="00FA1FAC" w:rsidRDefault="002338EF" w:rsidP="00EC1B18">
            <w:pPr>
              <w:jc w:val="right"/>
            </w:pPr>
            <w:r w:rsidRPr="00FA1FAC">
              <w:t>99,78</w:t>
            </w:r>
          </w:p>
        </w:tc>
      </w:tr>
      <w:tr w:rsidR="00CB7546" w:rsidRPr="00FA1FAC" w:rsidTr="00345F0B">
        <w:trPr>
          <w:trHeight w:val="523"/>
        </w:trPr>
        <w:tc>
          <w:tcPr>
            <w:tcW w:w="586" w:type="dxa"/>
            <w:vMerge/>
            <w:vAlign w:val="center"/>
          </w:tcPr>
          <w:p w:rsidR="00A82924" w:rsidRPr="00FA1FAC" w:rsidRDefault="00A82924" w:rsidP="00DB2DA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A82924" w:rsidRPr="00FA1FAC" w:rsidRDefault="00A82924" w:rsidP="00DB2DA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A82924" w:rsidRPr="00FA1FAC" w:rsidRDefault="00A82924" w:rsidP="00DB2DA1">
            <w:pPr>
              <w:jc w:val="center"/>
            </w:pPr>
          </w:p>
        </w:tc>
        <w:tc>
          <w:tcPr>
            <w:tcW w:w="988" w:type="dxa"/>
            <w:vAlign w:val="center"/>
          </w:tcPr>
          <w:p w:rsidR="00A82924" w:rsidRPr="00FA1FAC" w:rsidRDefault="00A82924" w:rsidP="00DB2DA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:rsidR="00A82924" w:rsidRPr="00FA1FAC" w:rsidRDefault="00A82924" w:rsidP="00345F0B">
            <w:pPr>
              <w:jc w:val="center"/>
            </w:pPr>
          </w:p>
        </w:tc>
        <w:tc>
          <w:tcPr>
            <w:tcW w:w="1559" w:type="dxa"/>
            <w:vAlign w:val="center"/>
          </w:tcPr>
          <w:p w:rsidR="00A82924" w:rsidRPr="00FA1FAC" w:rsidRDefault="00A82924" w:rsidP="00DB2DA1">
            <w:pPr>
              <w:jc w:val="right"/>
            </w:pPr>
          </w:p>
        </w:tc>
        <w:tc>
          <w:tcPr>
            <w:tcW w:w="1536" w:type="dxa"/>
            <w:vAlign w:val="center"/>
          </w:tcPr>
          <w:p w:rsidR="00A82924" w:rsidRPr="00FA1FAC" w:rsidRDefault="001A0ADA" w:rsidP="00DB2DA1">
            <w:pPr>
              <w:jc w:val="right"/>
            </w:pPr>
            <w:r w:rsidRPr="00FA1FAC">
              <w:t>352 227,92</w:t>
            </w:r>
          </w:p>
        </w:tc>
        <w:tc>
          <w:tcPr>
            <w:tcW w:w="900" w:type="dxa"/>
            <w:vAlign w:val="center"/>
          </w:tcPr>
          <w:p w:rsidR="00A82924" w:rsidRPr="00FA1FAC" w:rsidRDefault="00523CBD" w:rsidP="00EC1B18">
            <w:pPr>
              <w:jc w:val="right"/>
            </w:pPr>
            <w:r w:rsidRPr="00FA1FAC">
              <w:t>-</w:t>
            </w:r>
          </w:p>
        </w:tc>
      </w:tr>
      <w:tr w:rsidR="00CB7546" w:rsidRPr="00FA1FAC" w:rsidTr="007A7BB6">
        <w:trPr>
          <w:trHeight w:val="446"/>
        </w:trPr>
        <w:tc>
          <w:tcPr>
            <w:tcW w:w="586" w:type="dxa"/>
            <w:vMerge/>
            <w:vAlign w:val="center"/>
          </w:tcPr>
          <w:p w:rsidR="00A82924" w:rsidRPr="00FA1FAC" w:rsidRDefault="00A82924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A82924" w:rsidRPr="00FA1FAC" w:rsidRDefault="00A82924" w:rsidP="002A3011">
            <w:pPr>
              <w:jc w:val="center"/>
            </w:pPr>
          </w:p>
        </w:tc>
        <w:tc>
          <w:tcPr>
            <w:tcW w:w="855" w:type="dxa"/>
            <w:vMerge w:val="restart"/>
            <w:vAlign w:val="center"/>
          </w:tcPr>
          <w:p w:rsidR="00A82924" w:rsidRPr="00FA1FAC" w:rsidRDefault="00A82924" w:rsidP="002A3011">
            <w:pPr>
              <w:jc w:val="center"/>
            </w:pPr>
            <w:r w:rsidRPr="00FA1FAC">
              <w:t>80149</w:t>
            </w:r>
          </w:p>
        </w:tc>
        <w:tc>
          <w:tcPr>
            <w:tcW w:w="988" w:type="dxa"/>
            <w:vAlign w:val="center"/>
          </w:tcPr>
          <w:p w:rsidR="00A82924" w:rsidRPr="00FA1FAC" w:rsidRDefault="00A82924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/>
            <w:vAlign w:val="center"/>
          </w:tcPr>
          <w:p w:rsidR="00A82924" w:rsidRPr="00FA1FAC" w:rsidRDefault="00A82924" w:rsidP="002A3011">
            <w:pPr>
              <w:jc w:val="center"/>
            </w:pPr>
          </w:p>
        </w:tc>
        <w:tc>
          <w:tcPr>
            <w:tcW w:w="1559" w:type="dxa"/>
            <w:vAlign w:val="center"/>
          </w:tcPr>
          <w:p w:rsidR="00A82924" w:rsidRPr="00FA1FAC" w:rsidRDefault="00A54FED" w:rsidP="002A3011">
            <w:pPr>
              <w:jc w:val="right"/>
            </w:pPr>
            <w:r w:rsidRPr="00FA1FAC">
              <w:t>64 000,00</w:t>
            </w:r>
          </w:p>
        </w:tc>
        <w:tc>
          <w:tcPr>
            <w:tcW w:w="1536" w:type="dxa"/>
            <w:vAlign w:val="center"/>
          </w:tcPr>
          <w:p w:rsidR="00A82924" w:rsidRPr="00FA1FAC" w:rsidRDefault="001A0ADA" w:rsidP="002A3011">
            <w:pPr>
              <w:jc w:val="right"/>
            </w:pPr>
            <w:r w:rsidRPr="00FA1FAC">
              <w:t>62 089,68</w:t>
            </w:r>
          </w:p>
        </w:tc>
        <w:tc>
          <w:tcPr>
            <w:tcW w:w="900" w:type="dxa"/>
            <w:vAlign w:val="center"/>
          </w:tcPr>
          <w:p w:rsidR="00A82924" w:rsidRPr="00FA1FAC" w:rsidRDefault="002338EF" w:rsidP="002A3011">
            <w:pPr>
              <w:jc w:val="right"/>
            </w:pPr>
            <w:r w:rsidRPr="00FA1FAC">
              <w:t>97,02</w:t>
            </w:r>
          </w:p>
        </w:tc>
      </w:tr>
      <w:tr w:rsidR="00CB7546" w:rsidRPr="00FA1FAC" w:rsidTr="007A7BB6">
        <w:trPr>
          <w:trHeight w:val="446"/>
        </w:trPr>
        <w:tc>
          <w:tcPr>
            <w:tcW w:w="586" w:type="dxa"/>
            <w:vMerge/>
            <w:vAlign w:val="center"/>
          </w:tcPr>
          <w:p w:rsidR="00A82924" w:rsidRPr="00FA1FAC" w:rsidRDefault="00A82924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A82924" w:rsidRPr="00FA1FAC" w:rsidRDefault="00A82924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A82924" w:rsidRPr="00FA1FAC" w:rsidRDefault="00A82924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A82924" w:rsidRPr="00FA1FAC" w:rsidRDefault="00A82924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:rsidR="00A82924" w:rsidRPr="00FA1FAC" w:rsidRDefault="00A82924" w:rsidP="002A3011">
            <w:pPr>
              <w:jc w:val="center"/>
            </w:pPr>
          </w:p>
        </w:tc>
        <w:tc>
          <w:tcPr>
            <w:tcW w:w="1559" w:type="dxa"/>
            <w:vAlign w:val="center"/>
          </w:tcPr>
          <w:p w:rsidR="00A82924" w:rsidRPr="00FA1FAC" w:rsidRDefault="00A82924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:rsidR="00A82924" w:rsidRPr="00FA1FAC" w:rsidRDefault="001A0ADA" w:rsidP="002A3011">
            <w:pPr>
              <w:jc w:val="right"/>
            </w:pPr>
            <w:r w:rsidRPr="00FA1FAC">
              <w:t>62 089,68</w:t>
            </w:r>
          </w:p>
        </w:tc>
        <w:tc>
          <w:tcPr>
            <w:tcW w:w="900" w:type="dxa"/>
            <w:vAlign w:val="center"/>
          </w:tcPr>
          <w:p w:rsidR="00A82924" w:rsidRPr="00FA1FAC" w:rsidRDefault="00523CBD" w:rsidP="002A3011">
            <w:pPr>
              <w:jc w:val="right"/>
            </w:pPr>
            <w:r w:rsidRPr="00FA1FAC">
              <w:t>-</w:t>
            </w:r>
          </w:p>
        </w:tc>
      </w:tr>
      <w:tr w:rsidR="00CB7546" w:rsidRPr="00FA1FAC" w:rsidTr="00523CBD">
        <w:trPr>
          <w:trHeight w:val="393"/>
        </w:trPr>
        <w:tc>
          <w:tcPr>
            <w:tcW w:w="586" w:type="dxa"/>
            <w:vMerge w:val="restart"/>
            <w:vAlign w:val="center"/>
          </w:tcPr>
          <w:p w:rsidR="00523CBD" w:rsidRPr="00FA1FAC" w:rsidRDefault="00523CBD" w:rsidP="002A3011">
            <w:pPr>
              <w:jc w:val="right"/>
            </w:pPr>
            <w:r w:rsidRPr="00FA1FAC">
              <w:t>5.</w:t>
            </w:r>
          </w:p>
        </w:tc>
        <w:tc>
          <w:tcPr>
            <w:tcW w:w="798" w:type="dxa"/>
            <w:vMerge w:val="restart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>801</w:t>
            </w:r>
          </w:p>
        </w:tc>
        <w:tc>
          <w:tcPr>
            <w:tcW w:w="855" w:type="dxa"/>
            <w:vMerge w:val="restart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>80104</w:t>
            </w:r>
          </w:p>
        </w:tc>
        <w:tc>
          <w:tcPr>
            <w:tcW w:w="988" w:type="dxa"/>
            <w:vAlign w:val="center"/>
          </w:tcPr>
          <w:p w:rsidR="00523CBD" w:rsidRPr="00FA1FAC" w:rsidRDefault="00523CBD" w:rsidP="00523CBD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 w:val="restart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>Niepubliczne Przedszkole „Bajkowa Kraina” w Końskich</w:t>
            </w:r>
          </w:p>
        </w:tc>
        <w:tc>
          <w:tcPr>
            <w:tcW w:w="1559" w:type="dxa"/>
            <w:vAlign w:val="center"/>
          </w:tcPr>
          <w:p w:rsidR="00523CBD" w:rsidRPr="00FA1FAC" w:rsidRDefault="00A54FED" w:rsidP="00523CBD">
            <w:pPr>
              <w:jc w:val="right"/>
            </w:pPr>
            <w:r w:rsidRPr="00FA1FAC">
              <w:t>595 700,00</w:t>
            </w:r>
          </w:p>
        </w:tc>
        <w:tc>
          <w:tcPr>
            <w:tcW w:w="1536" w:type="dxa"/>
            <w:vAlign w:val="center"/>
          </w:tcPr>
          <w:p w:rsidR="00523CBD" w:rsidRPr="00FA1FAC" w:rsidRDefault="001A0ADA" w:rsidP="00523CBD">
            <w:pPr>
              <w:jc w:val="right"/>
            </w:pPr>
            <w:r w:rsidRPr="00FA1FAC">
              <w:t>594 087,60</w:t>
            </w:r>
          </w:p>
        </w:tc>
        <w:tc>
          <w:tcPr>
            <w:tcW w:w="900" w:type="dxa"/>
            <w:vAlign w:val="center"/>
          </w:tcPr>
          <w:p w:rsidR="00523CBD" w:rsidRPr="00FA1FAC" w:rsidRDefault="002338EF" w:rsidP="00523CBD">
            <w:pPr>
              <w:jc w:val="right"/>
            </w:pPr>
            <w:r w:rsidRPr="00FA1FAC">
              <w:t>99,73</w:t>
            </w:r>
          </w:p>
        </w:tc>
      </w:tr>
      <w:tr w:rsidR="00CB7546" w:rsidRPr="00FA1FAC" w:rsidTr="00523CBD">
        <w:trPr>
          <w:trHeight w:val="413"/>
        </w:trPr>
        <w:tc>
          <w:tcPr>
            <w:tcW w:w="586" w:type="dxa"/>
            <w:vMerge/>
            <w:vAlign w:val="center"/>
          </w:tcPr>
          <w:p w:rsidR="00523CBD" w:rsidRPr="00FA1FAC" w:rsidRDefault="00523CBD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523CBD" w:rsidRPr="00FA1FAC" w:rsidRDefault="00523CBD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523CBD" w:rsidRPr="00FA1FAC" w:rsidRDefault="00523CBD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:rsidR="00523CBD" w:rsidRPr="00FA1FAC" w:rsidRDefault="00523CBD" w:rsidP="002A3011">
            <w:pPr>
              <w:jc w:val="center"/>
            </w:pPr>
          </w:p>
        </w:tc>
        <w:tc>
          <w:tcPr>
            <w:tcW w:w="1559" w:type="dxa"/>
            <w:vAlign w:val="center"/>
          </w:tcPr>
          <w:p w:rsidR="00523CBD" w:rsidRPr="00FA1FAC" w:rsidRDefault="00523CBD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:rsidR="00523CBD" w:rsidRPr="00FA1FAC" w:rsidRDefault="001A0ADA" w:rsidP="002A3011">
            <w:pPr>
              <w:jc w:val="right"/>
            </w:pPr>
            <w:r w:rsidRPr="00FA1FAC">
              <w:t>594 087,60</w:t>
            </w:r>
          </w:p>
        </w:tc>
        <w:tc>
          <w:tcPr>
            <w:tcW w:w="900" w:type="dxa"/>
            <w:vAlign w:val="center"/>
          </w:tcPr>
          <w:p w:rsidR="00523CBD" w:rsidRPr="00FA1FAC" w:rsidRDefault="00523CBD" w:rsidP="002A3011">
            <w:pPr>
              <w:jc w:val="right"/>
            </w:pPr>
            <w:r w:rsidRPr="00FA1FAC">
              <w:t>-</w:t>
            </w:r>
          </w:p>
        </w:tc>
      </w:tr>
      <w:tr w:rsidR="00CB7546" w:rsidRPr="00FA1FAC" w:rsidTr="00523CBD">
        <w:trPr>
          <w:trHeight w:val="425"/>
        </w:trPr>
        <w:tc>
          <w:tcPr>
            <w:tcW w:w="586" w:type="dxa"/>
            <w:vMerge w:val="restart"/>
            <w:vAlign w:val="center"/>
          </w:tcPr>
          <w:p w:rsidR="00523CBD" w:rsidRPr="00FA1FAC" w:rsidRDefault="00523CBD" w:rsidP="002A3011">
            <w:pPr>
              <w:jc w:val="right"/>
            </w:pPr>
            <w:r w:rsidRPr="00FA1FAC">
              <w:t>6.</w:t>
            </w:r>
          </w:p>
        </w:tc>
        <w:tc>
          <w:tcPr>
            <w:tcW w:w="798" w:type="dxa"/>
            <w:vMerge w:val="restart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>801</w:t>
            </w:r>
          </w:p>
        </w:tc>
        <w:tc>
          <w:tcPr>
            <w:tcW w:w="855" w:type="dxa"/>
            <w:vMerge w:val="restart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>80104</w:t>
            </w:r>
          </w:p>
        </w:tc>
        <w:tc>
          <w:tcPr>
            <w:tcW w:w="988" w:type="dxa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 w:val="restart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>Niepubliczne Przedszkole „Mini College” w Końskich</w:t>
            </w:r>
          </w:p>
        </w:tc>
        <w:tc>
          <w:tcPr>
            <w:tcW w:w="1559" w:type="dxa"/>
            <w:vAlign w:val="center"/>
          </w:tcPr>
          <w:p w:rsidR="00523CBD" w:rsidRPr="00FA1FAC" w:rsidRDefault="00A54FED" w:rsidP="002A3011">
            <w:pPr>
              <w:jc w:val="right"/>
            </w:pPr>
            <w:r w:rsidRPr="00FA1FAC">
              <w:t>24</w:t>
            </w:r>
            <w:r w:rsidR="00523CBD" w:rsidRPr="00FA1FAC">
              <w:t>0 000,00</w:t>
            </w:r>
          </w:p>
        </w:tc>
        <w:tc>
          <w:tcPr>
            <w:tcW w:w="1536" w:type="dxa"/>
            <w:vAlign w:val="center"/>
          </w:tcPr>
          <w:p w:rsidR="00523CBD" w:rsidRPr="00FA1FAC" w:rsidRDefault="001A0ADA" w:rsidP="00856A9B">
            <w:pPr>
              <w:jc w:val="right"/>
            </w:pPr>
            <w:r w:rsidRPr="00FA1FAC">
              <w:t>238 361,77</w:t>
            </w:r>
          </w:p>
        </w:tc>
        <w:tc>
          <w:tcPr>
            <w:tcW w:w="900" w:type="dxa"/>
            <w:vAlign w:val="center"/>
          </w:tcPr>
          <w:p w:rsidR="00523CBD" w:rsidRPr="00FA1FAC" w:rsidRDefault="002338EF" w:rsidP="002A3011">
            <w:pPr>
              <w:jc w:val="right"/>
            </w:pPr>
            <w:r w:rsidRPr="00FA1FAC">
              <w:t>99,32</w:t>
            </w:r>
          </w:p>
        </w:tc>
      </w:tr>
      <w:tr w:rsidR="00CB7546" w:rsidRPr="00FA1FAC" w:rsidTr="00523CBD">
        <w:trPr>
          <w:trHeight w:val="417"/>
        </w:trPr>
        <w:tc>
          <w:tcPr>
            <w:tcW w:w="586" w:type="dxa"/>
            <w:vMerge/>
            <w:vAlign w:val="center"/>
          </w:tcPr>
          <w:p w:rsidR="00523CBD" w:rsidRPr="00FA1FAC" w:rsidRDefault="00523CBD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523CBD" w:rsidRPr="00FA1FAC" w:rsidRDefault="00523CBD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523CBD" w:rsidRPr="00FA1FAC" w:rsidRDefault="00523CBD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:rsidR="00523CBD" w:rsidRPr="00FA1FAC" w:rsidRDefault="00523CBD" w:rsidP="002A3011">
            <w:pPr>
              <w:jc w:val="center"/>
            </w:pPr>
          </w:p>
        </w:tc>
        <w:tc>
          <w:tcPr>
            <w:tcW w:w="1559" w:type="dxa"/>
            <w:vAlign w:val="center"/>
          </w:tcPr>
          <w:p w:rsidR="00523CBD" w:rsidRPr="00FA1FAC" w:rsidRDefault="00523CBD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:rsidR="00523CBD" w:rsidRPr="00FA1FAC" w:rsidRDefault="001A0ADA" w:rsidP="00856A9B">
            <w:pPr>
              <w:jc w:val="right"/>
            </w:pPr>
            <w:r w:rsidRPr="00FA1FAC">
              <w:t>238 361,77</w:t>
            </w:r>
          </w:p>
        </w:tc>
        <w:tc>
          <w:tcPr>
            <w:tcW w:w="900" w:type="dxa"/>
            <w:vAlign w:val="center"/>
          </w:tcPr>
          <w:p w:rsidR="00523CBD" w:rsidRPr="00FA1FAC" w:rsidRDefault="00523CBD" w:rsidP="002A3011">
            <w:pPr>
              <w:jc w:val="right"/>
            </w:pPr>
            <w:r w:rsidRPr="00FA1FAC">
              <w:t>-</w:t>
            </w:r>
          </w:p>
        </w:tc>
      </w:tr>
      <w:tr w:rsidR="00CB7546" w:rsidRPr="00FA1FAC" w:rsidTr="00523CBD">
        <w:trPr>
          <w:trHeight w:val="409"/>
        </w:trPr>
        <w:tc>
          <w:tcPr>
            <w:tcW w:w="586" w:type="dxa"/>
            <w:vMerge/>
            <w:vAlign w:val="center"/>
          </w:tcPr>
          <w:p w:rsidR="00523CBD" w:rsidRPr="00FA1FAC" w:rsidRDefault="00523CBD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523CBD" w:rsidRPr="00FA1FAC" w:rsidRDefault="00523CBD" w:rsidP="002A3011">
            <w:pPr>
              <w:jc w:val="center"/>
            </w:pPr>
          </w:p>
        </w:tc>
        <w:tc>
          <w:tcPr>
            <w:tcW w:w="855" w:type="dxa"/>
            <w:vMerge w:val="restart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>80149</w:t>
            </w:r>
          </w:p>
        </w:tc>
        <w:tc>
          <w:tcPr>
            <w:tcW w:w="988" w:type="dxa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/>
            <w:vAlign w:val="center"/>
          </w:tcPr>
          <w:p w:rsidR="00523CBD" w:rsidRPr="00FA1FAC" w:rsidRDefault="00523CBD" w:rsidP="002A3011">
            <w:pPr>
              <w:jc w:val="center"/>
            </w:pPr>
          </w:p>
        </w:tc>
        <w:tc>
          <w:tcPr>
            <w:tcW w:w="1559" w:type="dxa"/>
            <w:vAlign w:val="center"/>
          </w:tcPr>
          <w:p w:rsidR="00523CBD" w:rsidRPr="00FA1FAC" w:rsidRDefault="00523CBD" w:rsidP="002A3011">
            <w:pPr>
              <w:jc w:val="right"/>
            </w:pPr>
            <w:r w:rsidRPr="00FA1FAC">
              <w:t>8</w:t>
            </w:r>
            <w:r w:rsidR="00A54FED" w:rsidRPr="00FA1FAC">
              <w:t>0</w:t>
            </w:r>
            <w:r w:rsidRPr="00FA1FAC">
              <w:t> 000,00</w:t>
            </w:r>
          </w:p>
        </w:tc>
        <w:tc>
          <w:tcPr>
            <w:tcW w:w="1536" w:type="dxa"/>
            <w:vAlign w:val="center"/>
          </w:tcPr>
          <w:p w:rsidR="00523CBD" w:rsidRPr="00FA1FAC" w:rsidRDefault="001A0ADA" w:rsidP="00856A9B">
            <w:pPr>
              <w:jc w:val="right"/>
            </w:pPr>
            <w:r w:rsidRPr="00FA1FAC">
              <w:t>79 300,52</w:t>
            </w:r>
          </w:p>
        </w:tc>
        <w:tc>
          <w:tcPr>
            <w:tcW w:w="900" w:type="dxa"/>
            <w:vAlign w:val="center"/>
          </w:tcPr>
          <w:p w:rsidR="00523CBD" w:rsidRPr="00FA1FAC" w:rsidRDefault="002338EF" w:rsidP="002A3011">
            <w:pPr>
              <w:jc w:val="right"/>
            </w:pPr>
            <w:r w:rsidRPr="00FA1FAC">
              <w:t>99,13</w:t>
            </w:r>
          </w:p>
        </w:tc>
      </w:tr>
      <w:tr w:rsidR="00CB7546" w:rsidRPr="00FA1FAC" w:rsidTr="00523CBD">
        <w:trPr>
          <w:trHeight w:val="414"/>
        </w:trPr>
        <w:tc>
          <w:tcPr>
            <w:tcW w:w="586" w:type="dxa"/>
            <w:vMerge/>
            <w:vAlign w:val="center"/>
          </w:tcPr>
          <w:p w:rsidR="00523CBD" w:rsidRPr="00FA1FAC" w:rsidRDefault="00523CBD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523CBD" w:rsidRPr="00FA1FAC" w:rsidRDefault="00523CBD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523CBD" w:rsidRPr="00FA1FAC" w:rsidRDefault="00523CBD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:rsidR="00523CBD" w:rsidRPr="00FA1FAC" w:rsidRDefault="00523CBD" w:rsidP="002A3011">
            <w:pPr>
              <w:jc w:val="center"/>
            </w:pPr>
          </w:p>
        </w:tc>
        <w:tc>
          <w:tcPr>
            <w:tcW w:w="1559" w:type="dxa"/>
            <w:vAlign w:val="center"/>
          </w:tcPr>
          <w:p w:rsidR="00523CBD" w:rsidRPr="00FA1FAC" w:rsidRDefault="00523CBD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:rsidR="00523CBD" w:rsidRPr="00FA1FAC" w:rsidRDefault="001A0ADA" w:rsidP="00856A9B">
            <w:pPr>
              <w:jc w:val="right"/>
            </w:pPr>
            <w:r w:rsidRPr="00FA1FAC">
              <w:t>79 300,52</w:t>
            </w:r>
          </w:p>
        </w:tc>
        <w:tc>
          <w:tcPr>
            <w:tcW w:w="900" w:type="dxa"/>
            <w:vAlign w:val="center"/>
          </w:tcPr>
          <w:p w:rsidR="00523CBD" w:rsidRPr="00FA1FAC" w:rsidRDefault="00523CBD" w:rsidP="002A3011">
            <w:pPr>
              <w:jc w:val="right"/>
            </w:pPr>
            <w:r w:rsidRPr="00FA1FAC">
              <w:t>-</w:t>
            </w:r>
          </w:p>
        </w:tc>
      </w:tr>
      <w:tr w:rsidR="00CB7546" w:rsidRPr="00FA1FAC" w:rsidTr="00523CBD">
        <w:trPr>
          <w:trHeight w:val="567"/>
        </w:trPr>
        <w:tc>
          <w:tcPr>
            <w:tcW w:w="586" w:type="dxa"/>
            <w:vMerge w:val="restart"/>
            <w:vAlign w:val="center"/>
          </w:tcPr>
          <w:p w:rsidR="00523CBD" w:rsidRPr="00FA1FAC" w:rsidRDefault="00523CBD" w:rsidP="002A3011">
            <w:pPr>
              <w:jc w:val="right"/>
            </w:pPr>
            <w:r w:rsidRPr="00FA1FAC">
              <w:lastRenderedPageBreak/>
              <w:t>7.</w:t>
            </w:r>
          </w:p>
        </w:tc>
        <w:tc>
          <w:tcPr>
            <w:tcW w:w="798" w:type="dxa"/>
            <w:vMerge w:val="restart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>801</w:t>
            </w:r>
          </w:p>
        </w:tc>
        <w:tc>
          <w:tcPr>
            <w:tcW w:w="855" w:type="dxa"/>
            <w:vMerge w:val="restart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>80104</w:t>
            </w:r>
          </w:p>
        </w:tc>
        <w:tc>
          <w:tcPr>
            <w:tcW w:w="988" w:type="dxa"/>
            <w:vAlign w:val="center"/>
          </w:tcPr>
          <w:p w:rsidR="00523CBD" w:rsidRPr="00FA1FAC" w:rsidRDefault="00523CBD" w:rsidP="00523CBD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 w:val="restart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>Niepubliczne przedszkole „Słoneczko” w Końskich</w:t>
            </w:r>
          </w:p>
        </w:tc>
        <w:tc>
          <w:tcPr>
            <w:tcW w:w="1559" w:type="dxa"/>
            <w:vAlign w:val="center"/>
          </w:tcPr>
          <w:p w:rsidR="00523CBD" w:rsidRPr="00FA1FAC" w:rsidRDefault="00A54FED" w:rsidP="00523CBD">
            <w:pPr>
              <w:jc w:val="right"/>
            </w:pPr>
            <w:r w:rsidRPr="00FA1FAC">
              <w:t>317 000,00</w:t>
            </w:r>
          </w:p>
        </w:tc>
        <w:tc>
          <w:tcPr>
            <w:tcW w:w="1536" w:type="dxa"/>
            <w:vAlign w:val="center"/>
          </w:tcPr>
          <w:p w:rsidR="00523CBD" w:rsidRPr="00FA1FAC" w:rsidRDefault="001A0ADA" w:rsidP="00523CBD">
            <w:pPr>
              <w:jc w:val="right"/>
            </w:pPr>
            <w:r w:rsidRPr="00FA1FAC">
              <w:t>316 099,44</w:t>
            </w:r>
          </w:p>
        </w:tc>
        <w:tc>
          <w:tcPr>
            <w:tcW w:w="900" w:type="dxa"/>
            <w:vAlign w:val="center"/>
          </w:tcPr>
          <w:p w:rsidR="00523CBD" w:rsidRPr="00FA1FAC" w:rsidRDefault="002338EF" w:rsidP="00523CBD">
            <w:pPr>
              <w:jc w:val="right"/>
            </w:pPr>
            <w:r w:rsidRPr="00FA1FAC">
              <w:t>99,72</w:t>
            </w:r>
          </w:p>
        </w:tc>
      </w:tr>
      <w:tr w:rsidR="00CB7546" w:rsidRPr="00FA1FAC" w:rsidTr="007A7BB6">
        <w:trPr>
          <w:trHeight w:val="567"/>
        </w:trPr>
        <w:tc>
          <w:tcPr>
            <w:tcW w:w="586" w:type="dxa"/>
            <w:vMerge/>
            <w:vAlign w:val="center"/>
          </w:tcPr>
          <w:p w:rsidR="00523CBD" w:rsidRPr="00FA1FAC" w:rsidRDefault="00523CBD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523CBD" w:rsidRPr="00FA1FAC" w:rsidRDefault="00523CBD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523CBD" w:rsidRPr="00FA1FAC" w:rsidRDefault="00523CBD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:rsidR="00523CBD" w:rsidRPr="00FA1FAC" w:rsidRDefault="00523CBD" w:rsidP="002A3011">
            <w:pPr>
              <w:jc w:val="center"/>
            </w:pPr>
          </w:p>
        </w:tc>
        <w:tc>
          <w:tcPr>
            <w:tcW w:w="1559" w:type="dxa"/>
            <w:vAlign w:val="center"/>
          </w:tcPr>
          <w:p w:rsidR="00523CBD" w:rsidRPr="00FA1FAC" w:rsidRDefault="00523CBD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:rsidR="00523CBD" w:rsidRPr="00FA1FAC" w:rsidRDefault="001A0ADA" w:rsidP="00856A9B">
            <w:pPr>
              <w:jc w:val="right"/>
            </w:pPr>
            <w:r w:rsidRPr="00FA1FAC">
              <w:t>316 099,44</w:t>
            </w:r>
          </w:p>
        </w:tc>
        <w:tc>
          <w:tcPr>
            <w:tcW w:w="900" w:type="dxa"/>
            <w:vAlign w:val="center"/>
          </w:tcPr>
          <w:p w:rsidR="00523CBD" w:rsidRPr="00FA1FAC" w:rsidRDefault="00523CBD" w:rsidP="002A3011">
            <w:pPr>
              <w:jc w:val="right"/>
            </w:pPr>
            <w:r w:rsidRPr="00FA1FAC">
              <w:t>-</w:t>
            </w:r>
          </w:p>
        </w:tc>
      </w:tr>
      <w:tr w:rsidR="00F50600" w:rsidRPr="00FA1FAC" w:rsidTr="007A7BB6">
        <w:trPr>
          <w:trHeight w:val="560"/>
        </w:trPr>
        <w:tc>
          <w:tcPr>
            <w:tcW w:w="586" w:type="dxa"/>
            <w:vMerge w:val="restart"/>
            <w:vAlign w:val="center"/>
          </w:tcPr>
          <w:p w:rsidR="00F50600" w:rsidRPr="00FA1FAC" w:rsidRDefault="00F50600" w:rsidP="002A3011">
            <w:pPr>
              <w:jc w:val="right"/>
            </w:pPr>
            <w:r w:rsidRPr="00FA1FAC">
              <w:t>8.</w:t>
            </w:r>
          </w:p>
        </w:tc>
        <w:tc>
          <w:tcPr>
            <w:tcW w:w="798" w:type="dxa"/>
            <w:vMerge w:val="restart"/>
            <w:vAlign w:val="center"/>
          </w:tcPr>
          <w:p w:rsidR="00F50600" w:rsidRPr="00FA1FAC" w:rsidRDefault="00F50600" w:rsidP="002A3011">
            <w:pPr>
              <w:jc w:val="center"/>
            </w:pPr>
            <w:r w:rsidRPr="00FA1FAC">
              <w:t>801</w:t>
            </w:r>
          </w:p>
        </w:tc>
        <w:tc>
          <w:tcPr>
            <w:tcW w:w="855" w:type="dxa"/>
            <w:vMerge w:val="restart"/>
            <w:vAlign w:val="center"/>
          </w:tcPr>
          <w:p w:rsidR="00F50600" w:rsidRPr="00FA1FAC" w:rsidRDefault="00F50600" w:rsidP="002A3011">
            <w:pPr>
              <w:jc w:val="center"/>
            </w:pPr>
            <w:r w:rsidRPr="00FA1FAC">
              <w:t>80104</w:t>
            </w:r>
          </w:p>
        </w:tc>
        <w:tc>
          <w:tcPr>
            <w:tcW w:w="988" w:type="dxa"/>
            <w:vAlign w:val="center"/>
          </w:tcPr>
          <w:p w:rsidR="00F50600" w:rsidRPr="00FA1FAC" w:rsidRDefault="00F50600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 w:val="restart"/>
            <w:vAlign w:val="center"/>
          </w:tcPr>
          <w:p w:rsidR="00F50600" w:rsidRPr="00FA1FAC" w:rsidRDefault="00F50600" w:rsidP="00A54FED">
            <w:pPr>
              <w:jc w:val="center"/>
              <w:rPr>
                <w:color w:val="FF0000"/>
              </w:rPr>
            </w:pPr>
            <w:r w:rsidRPr="00FA1FAC">
              <w:t>Niepubliczne przedszkole „Na Leśnej” w Końskich</w:t>
            </w:r>
          </w:p>
        </w:tc>
        <w:tc>
          <w:tcPr>
            <w:tcW w:w="1559" w:type="dxa"/>
            <w:vAlign w:val="center"/>
          </w:tcPr>
          <w:p w:rsidR="00F50600" w:rsidRPr="00FA1FAC" w:rsidRDefault="00F50600" w:rsidP="002A3011">
            <w:pPr>
              <w:jc w:val="right"/>
            </w:pPr>
            <w:r w:rsidRPr="00FA1FAC">
              <w:t>308 200,00</w:t>
            </w:r>
          </w:p>
        </w:tc>
        <w:tc>
          <w:tcPr>
            <w:tcW w:w="1536" w:type="dxa"/>
            <w:vAlign w:val="center"/>
          </w:tcPr>
          <w:p w:rsidR="00F50600" w:rsidRPr="00FA1FAC" w:rsidRDefault="001A0ADA" w:rsidP="00856A9B">
            <w:pPr>
              <w:jc w:val="right"/>
            </w:pPr>
            <w:r w:rsidRPr="00FA1FAC">
              <w:t>307 061,92</w:t>
            </w:r>
          </w:p>
        </w:tc>
        <w:tc>
          <w:tcPr>
            <w:tcW w:w="900" w:type="dxa"/>
            <w:vAlign w:val="center"/>
          </w:tcPr>
          <w:p w:rsidR="00F50600" w:rsidRPr="00FA1FAC" w:rsidRDefault="002338EF" w:rsidP="002A3011">
            <w:pPr>
              <w:jc w:val="right"/>
            </w:pPr>
            <w:r w:rsidRPr="00FA1FAC">
              <w:t>99,63</w:t>
            </w:r>
          </w:p>
        </w:tc>
      </w:tr>
      <w:tr w:rsidR="00F50600" w:rsidRPr="00FA1FAC" w:rsidTr="007A7BB6">
        <w:trPr>
          <w:trHeight w:val="560"/>
        </w:trPr>
        <w:tc>
          <w:tcPr>
            <w:tcW w:w="586" w:type="dxa"/>
            <w:vMerge/>
            <w:vAlign w:val="center"/>
          </w:tcPr>
          <w:p w:rsidR="00F50600" w:rsidRPr="00FA1FAC" w:rsidRDefault="00F50600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F50600" w:rsidRPr="00FA1FAC" w:rsidRDefault="00F50600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F50600" w:rsidRPr="00FA1FAC" w:rsidRDefault="00F50600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F50600" w:rsidRPr="00FA1FAC" w:rsidRDefault="00F50600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:rsidR="00F50600" w:rsidRPr="00FA1FAC" w:rsidRDefault="00F50600" w:rsidP="002A3011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vAlign w:val="center"/>
          </w:tcPr>
          <w:p w:rsidR="00F50600" w:rsidRPr="00FA1FAC" w:rsidRDefault="00F50600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:rsidR="00F50600" w:rsidRPr="00FA1FAC" w:rsidRDefault="001A0ADA" w:rsidP="00856A9B">
            <w:pPr>
              <w:jc w:val="right"/>
            </w:pPr>
            <w:r w:rsidRPr="00FA1FAC">
              <w:t>307 061,92</w:t>
            </w:r>
          </w:p>
        </w:tc>
        <w:tc>
          <w:tcPr>
            <w:tcW w:w="900" w:type="dxa"/>
            <w:vAlign w:val="center"/>
          </w:tcPr>
          <w:p w:rsidR="00F50600" w:rsidRPr="00FA1FAC" w:rsidRDefault="00F50600" w:rsidP="002A3011">
            <w:pPr>
              <w:jc w:val="right"/>
            </w:pPr>
            <w:r w:rsidRPr="00FA1FAC">
              <w:t>-</w:t>
            </w:r>
          </w:p>
        </w:tc>
      </w:tr>
      <w:tr w:rsidR="00F50600" w:rsidRPr="00FA1FAC" w:rsidTr="007A7BB6">
        <w:trPr>
          <w:trHeight w:val="560"/>
        </w:trPr>
        <w:tc>
          <w:tcPr>
            <w:tcW w:w="586" w:type="dxa"/>
            <w:vMerge/>
            <w:vAlign w:val="center"/>
          </w:tcPr>
          <w:p w:rsidR="00F50600" w:rsidRPr="00FA1FAC" w:rsidRDefault="00F50600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F50600" w:rsidRPr="00FA1FAC" w:rsidRDefault="00F50600" w:rsidP="002A3011">
            <w:pPr>
              <w:jc w:val="center"/>
            </w:pPr>
          </w:p>
        </w:tc>
        <w:tc>
          <w:tcPr>
            <w:tcW w:w="855" w:type="dxa"/>
            <w:vMerge w:val="restart"/>
            <w:vAlign w:val="center"/>
          </w:tcPr>
          <w:p w:rsidR="00F50600" w:rsidRPr="00FA1FAC" w:rsidRDefault="00F50600" w:rsidP="002A3011">
            <w:pPr>
              <w:jc w:val="center"/>
            </w:pPr>
            <w:r w:rsidRPr="00FA1FAC">
              <w:t>80149</w:t>
            </w:r>
          </w:p>
        </w:tc>
        <w:tc>
          <w:tcPr>
            <w:tcW w:w="988" w:type="dxa"/>
            <w:vAlign w:val="center"/>
          </w:tcPr>
          <w:p w:rsidR="00F50600" w:rsidRPr="00FA1FAC" w:rsidRDefault="00F50600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/>
            <w:vAlign w:val="center"/>
          </w:tcPr>
          <w:p w:rsidR="00F50600" w:rsidRPr="00FA1FAC" w:rsidRDefault="00F50600" w:rsidP="002A3011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vAlign w:val="center"/>
          </w:tcPr>
          <w:p w:rsidR="00F50600" w:rsidRPr="00FA1FAC" w:rsidRDefault="00F50600" w:rsidP="002A3011">
            <w:pPr>
              <w:jc w:val="right"/>
            </w:pPr>
            <w:r w:rsidRPr="00FA1FAC">
              <w:t>25 000,00</w:t>
            </w:r>
          </w:p>
        </w:tc>
        <w:tc>
          <w:tcPr>
            <w:tcW w:w="1536" w:type="dxa"/>
            <w:vAlign w:val="center"/>
          </w:tcPr>
          <w:p w:rsidR="00F50600" w:rsidRPr="00FA1FAC" w:rsidRDefault="001A0ADA" w:rsidP="00856A9B">
            <w:pPr>
              <w:jc w:val="right"/>
            </w:pPr>
            <w:r w:rsidRPr="00FA1FAC">
              <w:t>23 528,76</w:t>
            </w:r>
          </w:p>
        </w:tc>
        <w:tc>
          <w:tcPr>
            <w:tcW w:w="900" w:type="dxa"/>
            <w:vAlign w:val="center"/>
          </w:tcPr>
          <w:p w:rsidR="00F50600" w:rsidRPr="00FA1FAC" w:rsidRDefault="002338EF" w:rsidP="002A3011">
            <w:pPr>
              <w:jc w:val="right"/>
            </w:pPr>
            <w:r w:rsidRPr="00FA1FAC">
              <w:t>94,12</w:t>
            </w:r>
          </w:p>
        </w:tc>
      </w:tr>
      <w:tr w:rsidR="00F50600" w:rsidRPr="00FA1FAC" w:rsidTr="007A7BB6">
        <w:trPr>
          <w:trHeight w:val="560"/>
        </w:trPr>
        <w:tc>
          <w:tcPr>
            <w:tcW w:w="586" w:type="dxa"/>
            <w:vMerge/>
            <w:vAlign w:val="center"/>
          </w:tcPr>
          <w:p w:rsidR="00F50600" w:rsidRPr="00FA1FAC" w:rsidRDefault="00F50600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F50600" w:rsidRPr="00FA1FAC" w:rsidRDefault="00F50600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F50600" w:rsidRPr="00FA1FAC" w:rsidRDefault="00F50600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F50600" w:rsidRPr="00FA1FAC" w:rsidRDefault="00F50600" w:rsidP="002A3011">
            <w:pPr>
              <w:jc w:val="center"/>
            </w:pPr>
            <w:r w:rsidRPr="00FA1FAC">
              <w:t>2540</w:t>
            </w:r>
          </w:p>
        </w:tc>
        <w:tc>
          <w:tcPr>
            <w:tcW w:w="3118" w:type="dxa"/>
            <w:vMerge/>
            <w:vAlign w:val="center"/>
          </w:tcPr>
          <w:p w:rsidR="00F50600" w:rsidRPr="00FA1FAC" w:rsidRDefault="00F50600" w:rsidP="002A3011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vAlign w:val="center"/>
          </w:tcPr>
          <w:p w:rsidR="00F50600" w:rsidRPr="00FA1FAC" w:rsidRDefault="00F50600" w:rsidP="002A3011">
            <w:pPr>
              <w:jc w:val="right"/>
              <w:rPr>
                <w:color w:val="FF0000"/>
              </w:rPr>
            </w:pPr>
          </w:p>
        </w:tc>
        <w:tc>
          <w:tcPr>
            <w:tcW w:w="1536" w:type="dxa"/>
            <w:vAlign w:val="center"/>
          </w:tcPr>
          <w:p w:rsidR="00F50600" w:rsidRPr="00FA1FAC" w:rsidRDefault="001A0ADA" w:rsidP="00856A9B">
            <w:pPr>
              <w:jc w:val="right"/>
            </w:pPr>
            <w:r w:rsidRPr="00FA1FAC">
              <w:t>23 528,76</w:t>
            </w:r>
          </w:p>
        </w:tc>
        <w:tc>
          <w:tcPr>
            <w:tcW w:w="900" w:type="dxa"/>
            <w:vAlign w:val="center"/>
          </w:tcPr>
          <w:p w:rsidR="00F50600" w:rsidRPr="00FA1FAC" w:rsidRDefault="00F50600" w:rsidP="002A3011">
            <w:pPr>
              <w:jc w:val="right"/>
              <w:rPr>
                <w:color w:val="FF0000"/>
              </w:rPr>
            </w:pPr>
            <w:r w:rsidRPr="00FA1FAC">
              <w:t>-</w:t>
            </w:r>
          </w:p>
        </w:tc>
      </w:tr>
      <w:tr w:rsidR="00CB7546" w:rsidRPr="00FA1FAC" w:rsidTr="003927D9">
        <w:trPr>
          <w:trHeight w:val="418"/>
        </w:trPr>
        <w:tc>
          <w:tcPr>
            <w:tcW w:w="10340" w:type="dxa"/>
            <w:gridSpan w:val="8"/>
            <w:vAlign w:val="center"/>
          </w:tcPr>
          <w:p w:rsidR="002A3011" w:rsidRPr="00FA1FAC" w:rsidRDefault="002A3011" w:rsidP="002A3011">
            <w:r w:rsidRPr="00FA1FAC">
              <w:t>Dotacje dla jednostek sektora finansów publicznych</w:t>
            </w:r>
          </w:p>
        </w:tc>
      </w:tr>
      <w:tr w:rsidR="00CB7546" w:rsidRPr="00FA1FAC" w:rsidTr="00DB2DA1">
        <w:trPr>
          <w:trHeight w:val="568"/>
        </w:trPr>
        <w:tc>
          <w:tcPr>
            <w:tcW w:w="586" w:type="dxa"/>
            <w:vMerge w:val="restart"/>
            <w:vAlign w:val="center"/>
          </w:tcPr>
          <w:p w:rsidR="00523CBD" w:rsidRPr="00FA1FAC" w:rsidRDefault="00523CBD" w:rsidP="002A3011">
            <w:pPr>
              <w:jc w:val="right"/>
            </w:pPr>
            <w:r w:rsidRPr="00FA1FAC">
              <w:t>1.</w:t>
            </w:r>
          </w:p>
        </w:tc>
        <w:tc>
          <w:tcPr>
            <w:tcW w:w="798" w:type="dxa"/>
            <w:vMerge w:val="restart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>921</w:t>
            </w:r>
          </w:p>
        </w:tc>
        <w:tc>
          <w:tcPr>
            <w:tcW w:w="855" w:type="dxa"/>
            <w:vMerge w:val="restart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>92109</w:t>
            </w:r>
          </w:p>
        </w:tc>
        <w:tc>
          <w:tcPr>
            <w:tcW w:w="988" w:type="dxa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 w:val="restart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 xml:space="preserve">Miejsko-Gminny Dom Kultury </w:t>
            </w:r>
            <w:r w:rsidRPr="00FA1FAC">
              <w:br/>
              <w:t>w Końskich</w:t>
            </w:r>
          </w:p>
        </w:tc>
        <w:tc>
          <w:tcPr>
            <w:tcW w:w="1559" w:type="dxa"/>
            <w:vAlign w:val="center"/>
          </w:tcPr>
          <w:p w:rsidR="00523CBD" w:rsidRPr="00FA1FAC" w:rsidRDefault="00A54FED" w:rsidP="00A54FED">
            <w:pPr>
              <w:jc w:val="right"/>
            </w:pPr>
            <w:r w:rsidRPr="00FA1FAC">
              <w:t>1 572 500,00</w:t>
            </w:r>
          </w:p>
        </w:tc>
        <w:tc>
          <w:tcPr>
            <w:tcW w:w="1536" w:type="dxa"/>
            <w:vAlign w:val="center"/>
          </w:tcPr>
          <w:p w:rsidR="00523CBD" w:rsidRPr="00FA1FAC" w:rsidRDefault="00A54FED" w:rsidP="00913C71">
            <w:pPr>
              <w:jc w:val="right"/>
            </w:pPr>
            <w:r w:rsidRPr="00FA1FAC">
              <w:t>1 572 500,00</w:t>
            </w:r>
          </w:p>
        </w:tc>
        <w:tc>
          <w:tcPr>
            <w:tcW w:w="900" w:type="dxa"/>
            <w:vAlign w:val="center"/>
          </w:tcPr>
          <w:p w:rsidR="00523CBD" w:rsidRPr="00FA1FAC" w:rsidRDefault="000048CC" w:rsidP="002A3011">
            <w:pPr>
              <w:jc w:val="right"/>
            </w:pPr>
            <w:r w:rsidRPr="00FA1FAC">
              <w:t>100,00</w:t>
            </w:r>
          </w:p>
        </w:tc>
      </w:tr>
      <w:tr w:rsidR="00CB7546" w:rsidRPr="00FA1FAC" w:rsidTr="00DB2DA1">
        <w:trPr>
          <w:trHeight w:val="568"/>
        </w:trPr>
        <w:tc>
          <w:tcPr>
            <w:tcW w:w="586" w:type="dxa"/>
            <w:vMerge/>
            <w:vAlign w:val="center"/>
          </w:tcPr>
          <w:p w:rsidR="00523CBD" w:rsidRPr="00FA1FAC" w:rsidRDefault="00523CBD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523CBD" w:rsidRPr="00FA1FAC" w:rsidRDefault="00523CBD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523CBD" w:rsidRPr="00FA1FAC" w:rsidRDefault="00523CBD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>2480</w:t>
            </w:r>
          </w:p>
        </w:tc>
        <w:tc>
          <w:tcPr>
            <w:tcW w:w="3118" w:type="dxa"/>
            <w:vMerge/>
            <w:vAlign w:val="center"/>
          </w:tcPr>
          <w:p w:rsidR="00523CBD" w:rsidRPr="00FA1FAC" w:rsidRDefault="00523CBD" w:rsidP="002A3011">
            <w:pPr>
              <w:jc w:val="center"/>
            </w:pPr>
          </w:p>
        </w:tc>
        <w:tc>
          <w:tcPr>
            <w:tcW w:w="1559" w:type="dxa"/>
            <w:vAlign w:val="center"/>
          </w:tcPr>
          <w:p w:rsidR="00523CBD" w:rsidRPr="00FA1FAC" w:rsidRDefault="00523CBD" w:rsidP="00913C71">
            <w:pPr>
              <w:jc w:val="right"/>
            </w:pPr>
          </w:p>
        </w:tc>
        <w:tc>
          <w:tcPr>
            <w:tcW w:w="1536" w:type="dxa"/>
            <w:vAlign w:val="center"/>
          </w:tcPr>
          <w:p w:rsidR="00523CBD" w:rsidRPr="00FA1FAC" w:rsidRDefault="00A54FED" w:rsidP="00913C71">
            <w:pPr>
              <w:jc w:val="right"/>
            </w:pPr>
            <w:r w:rsidRPr="00FA1FAC">
              <w:t>1 572 500,00</w:t>
            </w:r>
          </w:p>
        </w:tc>
        <w:tc>
          <w:tcPr>
            <w:tcW w:w="900" w:type="dxa"/>
            <w:vAlign w:val="center"/>
          </w:tcPr>
          <w:p w:rsidR="00523CBD" w:rsidRPr="00FA1FAC" w:rsidRDefault="000048CC" w:rsidP="002A3011">
            <w:pPr>
              <w:jc w:val="right"/>
            </w:pPr>
            <w:r w:rsidRPr="00FA1FAC">
              <w:t>-</w:t>
            </w:r>
          </w:p>
        </w:tc>
      </w:tr>
      <w:tr w:rsidR="00CB7546" w:rsidRPr="00FA1FAC" w:rsidTr="00DB2DA1">
        <w:trPr>
          <w:trHeight w:val="562"/>
        </w:trPr>
        <w:tc>
          <w:tcPr>
            <w:tcW w:w="586" w:type="dxa"/>
            <w:vMerge w:val="restart"/>
            <w:vAlign w:val="center"/>
          </w:tcPr>
          <w:p w:rsidR="00523CBD" w:rsidRPr="00FA1FAC" w:rsidRDefault="00523CBD" w:rsidP="002A3011">
            <w:pPr>
              <w:jc w:val="right"/>
            </w:pPr>
            <w:r w:rsidRPr="00FA1FAC">
              <w:t>2.</w:t>
            </w:r>
          </w:p>
        </w:tc>
        <w:tc>
          <w:tcPr>
            <w:tcW w:w="798" w:type="dxa"/>
            <w:vMerge w:val="restart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>921</w:t>
            </w:r>
          </w:p>
        </w:tc>
        <w:tc>
          <w:tcPr>
            <w:tcW w:w="855" w:type="dxa"/>
            <w:vMerge w:val="restart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>92116</w:t>
            </w:r>
          </w:p>
        </w:tc>
        <w:tc>
          <w:tcPr>
            <w:tcW w:w="988" w:type="dxa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>1200</w:t>
            </w:r>
          </w:p>
        </w:tc>
        <w:tc>
          <w:tcPr>
            <w:tcW w:w="3118" w:type="dxa"/>
            <w:vMerge w:val="restart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 xml:space="preserve">Biblioteka Publiczna Miasta </w:t>
            </w:r>
            <w:r w:rsidRPr="00FA1FAC">
              <w:br/>
              <w:t>i Gminy w Końskich</w:t>
            </w:r>
          </w:p>
        </w:tc>
        <w:tc>
          <w:tcPr>
            <w:tcW w:w="1559" w:type="dxa"/>
            <w:vAlign w:val="center"/>
          </w:tcPr>
          <w:p w:rsidR="00523CBD" w:rsidRPr="00FA1FAC" w:rsidRDefault="000048CC" w:rsidP="00A54FED">
            <w:pPr>
              <w:jc w:val="right"/>
            </w:pPr>
            <w:r w:rsidRPr="00FA1FAC">
              <w:t>1 </w:t>
            </w:r>
            <w:r w:rsidR="00A54FED" w:rsidRPr="00FA1FAC">
              <w:t>4</w:t>
            </w:r>
            <w:r w:rsidRPr="00FA1FAC">
              <w:t>80 000,00</w:t>
            </w:r>
          </w:p>
        </w:tc>
        <w:tc>
          <w:tcPr>
            <w:tcW w:w="1536" w:type="dxa"/>
            <w:vAlign w:val="center"/>
          </w:tcPr>
          <w:p w:rsidR="00523CBD" w:rsidRPr="00FA1FAC" w:rsidRDefault="00A54FED" w:rsidP="00913C71">
            <w:pPr>
              <w:jc w:val="right"/>
            </w:pPr>
            <w:r w:rsidRPr="00FA1FAC">
              <w:t>1 480 000,00</w:t>
            </w:r>
          </w:p>
        </w:tc>
        <w:tc>
          <w:tcPr>
            <w:tcW w:w="900" w:type="dxa"/>
            <w:vAlign w:val="center"/>
          </w:tcPr>
          <w:p w:rsidR="00523CBD" w:rsidRPr="00FA1FAC" w:rsidRDefault="000048CC" w:rsidP="002A3011">
            <w:pPr>
              <w:jc w:val="right"/>
            </w:pPr>
            <w:r w:rsidRPr="00FA1FAC">
              <w:t>100,00</w:t>
            </w:r>
          </w:p>
        </w:tc>
      </w:tr>
      <w:tr w:rsidR="00CB7546" w:rsidRPr="00FA1FAC" w:rsidTr="00DB2DA1">
        <w:trPr>
          <w:trHeight w:val="562"/>
        </w:trPr>
        <w:tc>
          <w:tcPr>
            <w:tcW w:w="586" w:type="dxa"/>
            <w:vMerge/>
            <w:vAlign w:val="center"/>
          </w:tcPr>
          <w:p w:rsidR="00523CBD" w:rsidRPr="00FA1FAC" w:rsidRDefault="00523CBD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523CBD" w:rsidRPr="00FA1FAC" w:rsidRDefault="00523CBD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523CBD" w:rsidRPr="00FA1FAC" w:rsidRDefault="00523CBD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523CBD" w:rsidRPr="00FA1FAC" w:rsidRDefault="00523CBD" w:rsidP="002A3011">
            <w:pPr>
              <w:jc w:val="center"/>
            </w:pPr>
            <w:r w:rsidRPr="00FA1FAC">
              <w:t>2480</w:t>
            </w:r>
          </w:p>
        </w:tc>
        <w:tc>
          <w:tcPr>
            <w:tcW w:w="3118" w:type="dxa"/>
            <w:vMerge/>
            <w:vAlign w:val="center"/>
          </w:tcPr>
          <w:p w:rsidR="00523CBD" w:rsidRPr="00FA1FAC" w:rsidRDefault="00523CBD" w:rsidP="002A3011">
            <w:pPr>
              <w:jc w:val="center"/>
            </w:pPr>
          </w:p>
        </w:tc>
        <w:tc>
          <w:tcPr>
            <w:tcW w:w="1559" w:type="dxa"/>
            <w:vAlign w:val="center"/>
          </w:tcPr>
          <w:p w:rsidR="00523CBD" w:rsidRPr="00FA1FAC" w:rsidRDefault="00523CBD" w:rsidP="00913C71">
            <w:pPr>
              <w:jc w:val="right"/>
            </w:pPr>
          </w:p>
        </w:tc>
        <w:tc>
          <w:tcPr>
            <w:tcW w:w="1536" w:type="dxa"/>
            <w:vAlign w:val="center"/>
          </w:tcPr>
          <w:p w:rsidR="00523CBD" w:rsidRPr="00FA1FAC" w:rsidRDefault="00A54FED" w:rsidP="00913C71">
            <w:pPr>
              <w:jc w:val="right"/>
            </w:pPr>
            <w:r w:rsidRPr="00FA1FAC">
              <w:t>1 480 000,00</w:t>
            </w:r>
          </w:p>
        </w:tc>
        <w:tc>
          <w:tcPr>
            <w:tcW w:w="900" w:type="dxa"/>
            <w:vAlign w:val="center"/>
          </w:tcPr>
          <w:p w:rsidR="00523CBD" w:rsidRPr="00FA1FAC" w:rsidRDefault="000048CC" w:rsidP="002A3011">
            <w:pPr>
              <w:jc w:val="right"/>
            </w:pPr>
            <w:r w:rsidRPr="00FA1FAC">
              <w:t>-</w:t>
            </w:r>
          </w:p>
        </w:tc>
      </w:tr>
      <w:tr w:rsidR="00CB7546" w:rsidRPr="00CB7546" w:rsidTr="00DB2DA1">
        <w:trPr>
          <w:trHeight w:val="557"/>
        </w:trPr>
        <w:tc>
          <w:tcPr>
            <w:tcW w:w="6345" w:type="dxa"/>
            <w:gridSpan w:val="5"/>
            <w:shd w:val="clear" w:color="auto" w:fill="00FF00"/>
            <w:vAlign w:val="center"/>
          </w:tcPr>
          <w:p w:rsidR="002A3011" w:rsidRPr="00FA1FAC" w:rsidRDefault="002A3011" w:rsidP="002A3011">
            <w:pPr>
              <w:jc w:val="center"/>
              <w:rPr>
                <w:b/>
              </w:rPr>
            </w:pPr>
            <w:r w:rsidRPr="00FA1FAC">
              <w:rPr>
                <w:b/>
              </w:rPr>
              <w:t>OGÓŁEM</w:t>
            </w:r>
          </w:p>
        </w:tc>
        <w:tc>
          <w:tcPr>
            <w:tcW w:w="1559" w:type="dxa"/>
            <w:shd w:val="clear" w:color="auto" w:fill="00FF00"/>
            <w:vAlign w:val="center"/>
          </w:tcPr>
          <w:p w:rsidR="002A3011" w:rsidRPr="00FA1FAC" w:rsidRDefault="003F6A64" w:rsidP="002A3011">
            <w:pPr>
              <w:jc w:val="right"/>
              <w:rPr>
                <w:b/>
              </w:rPr>
            </w:pPr>
            <w:r w:rsidRPr="00FA1FAC">
              <w:rPr>
                <w:b/>
              </w:rPr>
              <w:t>8 800 200,00</w:t>
            </w:r>
          </w:p>
        </w:tc>
        <w:tc>
          <w:tcPr>
            <w:tcW w:w="1536" w:type="dxa"/>
            <w:shd w:val="clear" w:color="auto" w:fill="00FF00"/>
            <w:vAlign w:val="center"/>
          </w:tcPr>
          <w:p w:rsidR="002A3011" w:rsidRPr="00FA1FAC" w:rsidRDefault="001A0ADA" w:rsidP="002A3011">
            <w:pPr>
              <w:jc w:val="right"/>
              <w:rPr>
                <w:b/>
              </w:rPr>
            </w:pPr>
            <w:r w:rsidRPr="00FA1FAC">
              <w:rPr>
                <w:b/>
              </w:rPr>
              <w:t>8 778 942,29</w:t>
            </w:r>
          </w:p>
        </w:tc>
        <w:tc>
          <w:tcPr>
            <w:tcW w:w="900" w:type="dxa"/>
            <w:shd w:val="clear" w:color="auto" w:fill="00FF00"/>
            <w:vAlign w:val="center"/>
          </w:tcPr>
          <w:p w:rsidR="002A3011" w:rsidRPr="00FA1FAC" w:rsidRDefault="002338EF" w:rsidP="002A3011">
            <w:pPr>
              <w:jc w:val="right"/>
              <w:rPr>
                <w:b/>
              </w:rPr>
            </w:pPr>
            <w:r w:rsidRPr="00FA1FAC">
              <w:rPr>
                <w:b/>
              </w:rPr>
              <w:t>99,76</w:t>
            </w:r>
          </w:p>
        </w:tc>
      </w:tr>
    </w:tbl>
    <w:p w:rsidR="003927D9" w:rsidRPr="00CB7546" w:rsidRDefault="003927D9" w:rsidP="00407045">
      <w:pPr>
        <w:jc w:val="center"/>
        <w:rPr>
          <w:b/>
          <w:color w:val="FF0000"/>
          <w:sz w:val="28"/>
          <w:szCs w:val="28"/>
        </w:rPr>
      </w:pPr>
    </w:p>
    <w:p w:rsidR="00A12FA4" w:rsidRPr="00CB7546" w:rsidRDefault="00A12FA4" w:rsidP="00407045">
      <w:pPr>
        <w:rPr>
          <w:b/>
          <w:color w:val="FF0000"/>
        </w:rPr>
      </w:pPr>
    </w:p>
    <w:p w:rsidR="00B06A25" w:rsidRPr="00F50600" w:rsidRDefault="00123633" w:rsidP="00407045">
      <w:pPr>
        <w:rPr>
          <w:b/>
        </w:rPr>
      </w:pPr>
      <w:r w:rsidRPr="00F50600">
        <w:rPr>
          <w:b/>
        </w:rPr>
        <w:t xml:space="preserve">Tabela </w:t>
      </w:r>
      <w:r w:rsidR="00A2618D" w:rsidRPr="00F50600">
        <w:rPr>
          <w:b/>
        </w:rPr>
        <w:t>8</w:t>
      </w:r>
    </w:p>
    <w:p w:rsidR="00B06A25" w:rsidRPr="00F50600" w:rsidRDefault="00B06A25" w:rsidP="00407045">
      <w:pPr>
        <w:jc w:val="center"/>
        <w:rPr>
          <w:b/>
          <w:sz w:val="28"/>
          <w:szCs w:val="28"/>
        </w:rPr>
      </w:pPr>
    </w:p>
    <w:p w:rsidR="00B06A25" w:rsidRPr="00F50600" w:rsidRDefault="00B06A25" w:rsidP="00407045">
      <w:pPr>
        <w:jc w:val="center"/>
        <w:rPr>
          <w:b/>
        </w:rPr>
      </w:pPr>
      <w:r w:rsidRPr="00F50600">
        <w:rPr>
          <w:b/>
        </w:rPr>
        <w:t>DOTACJE CELOWE</w:t>
      </w:r>
    </w:p>
    <w:p w:rsidR="00B06A25" w:rsidRPr="00F50600" w:rsidRDefault="00B06A25" w:rsidP="00407045">
      <w:pPr>
        <w:jc w:val="center"/>
        <w:rPr>
          <w:b/>
        </w:rPr>
      </w:pPr>
      <w:r w:rsidRPr="00F50600">
        <w:rPr>
          <w:b/>
        </w:rPr>
        <w:t xml:space="preserve"> UDZIELONE Z BUDŻE</w:t>
      </w:r>
      <w:r w:rsidR="00AA7545" w:rsidRPr="00F50600">
        <w:rPr>
          <w:b/>
        </w:rPr>
        <w:t>TU MIASTA I GMINY KOŃSKIE W 20</w:t>
      </w:r>
      <w:r w:rsidR="000048CC" w:rsidRPr="00F50600">
        <w:rPr>
          <w:b/>
        </w:rPr>
        <w:t>2</w:t>
      </w:r>
      <w:r w:rsidR="00A2618D" w:rsidRPr="00F50600">
        <w:rPr>
          <w:b/>
        </w:rPr>
        <w:t>1</w:t>
      </w:r>
      <w:r w:rsidRPr="00F50600">
        <w:rPr>
          <w:b/>
        </w:rPr>
        <w:t xml:space="preserve"> ROKU</w:t>
      </w:r>
    </w:p>
    <w:p w:rsidR="00B06A25" w:rsidRPr="00CB7546" w:rsidRDefault="00B06A25" w:rsidP="00407045">
      <w:pPr>
        <w:jc w:val="center"/>
        <w:rPr>
          <w:b/>
          <w:color w:val="FF0000"/>
        </w:rPr>
      </w:pPr>
    </w:p>
    <w:tbl>
      <w:tblPr>
        <w:tblW w:w="10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656"/>
        <w:gridCol w:w="992"/>
        <w:gridCol w:w="993"/>
        <w:gridCol w:w="2976"/>
        <w:gridCol w:w="1560"/>
        <w:gridCol w:w="1559"/>
        <w:gridCol w:w="988"/>
      </w:tblGrid>
      <w:tr w:rsidR="00CB7546" w:rsidRPr="00CB7546" w:rsidTr="00F8355B">
        <w:trPr>
          <w:trHeight w:val="480"/>
        </w:trPr>
        <w:tc>
          <w:tcPr>
            <w:tcW w:w="586" w:type="dxa"/>
            <w:vMerge w:val="restart"/>
            <w:shd w:val="clear" w:color="auto" w:fill="FFFF00"/>
            <w:vAlign w:val="center"/>
          </w:tcPr>
          <w:p w:rsidR="00BB0E35" w:rsidRPr="00F50600" w:rsidRDefault="00BB0E35" w:rsidP="009B3F10">
            <w:pPr>
              <w:jc w:val="center"/>
              <w:rPr>
                <w:b/>
                <w:sz w:val="22"/>
                <w:szCs w:val="22"/>
              </w:rPr>
            </w:pPr>
            <w:r w:rsidRPr="00F50600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656" w:type="dxa"/>
            <w:vMerge w:val="restart"/>
            <w:shd w:val="clear" w:color="auto" w:fill="FFFF00"/>
            <w:vAlign w:val="center"/>
          </w:tcPr>
          <w:p w:rsidR="00BB0E35" w:rsidRPr="00F50600" w:rsidRDefault="00BB0E35" w:rsidP="009B3F10">
            <w:pPr>
              <w:jc w:val="center"/>
              <w:rPr>
                <w:b/>
                <w:sz w:val="18"/>
                <w:szCs w:val="18"/>
              </w:rPr>
            </w:pPr>
            <w:r w:rsidRPr="00F50600">
              <w:rPr>
                <w:b/>
                <w:sz w:val="18"/>
                <w:szCs w:val="18"/>
              </w:rPr>
              <w:t>Dział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BB0E35" w:rsidRPr="00F50600" w:rsidRDefault="00BB0E35" w:rsidP="009B3F10">
            <w:pPr>
              <w:jc w:val="center"/>
              <w:rPr>
                <w:b/>
                <w:sz w:val="18"/>
                <w:szCs w:val="18"/>
              </w:rPr>
            </w:pPr>
            <w:r w:rsidRPr="00F50600">
              <w:rPr>
                <w:b/>
                <w:sz w:val="18"/>
                <w:szCs w:val="18"/>
              </w:rPr>
              <w:t>Rozdział</w:t>
            </w:r>
          </w:p>
        </w:tc>
        <w:tc>
          <w:tcPr>
            <w:tcW w:w="993" w:type="dxa"/>
            <w:vMerge w:val="restart"/>
            <w:shd w:val="clear" w:color="auto" w:fill="FFFF00"/>
            <w:vAlign w:val="center"/>
          </w:tcPr>
          <w:p w:rsidR="00BB0E35" w:rsidRPr="00F50600" w:rsidRDefault="000048CC" w:rsidP="00BB0E35">
            <w:pPr>
              <w:jc w:val="center"/>
              <w:rPr>
                <w:b/>
              </w:rPr>
            </w:pPr>
            <w:r w:rsidRPr="00F50600">
              <w:rPr>
                <w:b/>
              </w:rPr>
              <w:t>Grupa §/</w:t>
            </w:r>
            <w:r w:rsidR="00BB0E35" w:rsidRPr="00F50600">
              <w:rPr>
                <w:b/>
              </w:rPr>
              <w:t>§</w:t>
            </w:r>
          </w:p>
        </w:tc>
        <w:tc>
          <w:tcPr>
            <w:tcW w:w="2976" w:type="dxa"/>
            <w:vMerge w:val="restart"/>
            <w:shd w:val="clear" w:color="auto" w:fill="FFFF00"/>
            <w:vAlign w:val="center"/>
          </w:tcPr>
          <w:p w:rsidR="00BB0E35" w:rsidRPr="00F50600" w:rsidRDefault="00BB0E35" w:rsidP="009B3F10">
            <w:pPr>
              <w:jc w:val="center"/>
              <w:rPr>
                <w:b/>
              </w:rPr>
            </w:pPr>
            <w:r w:rsidRPr="00F50600">
              <w:rPr>
                <w:b/>
              </w:rPr>
              <w:t>Nazwa zadania</w:t>
            </w:r>
          </w:p>
          <w:p w:rsidR="00BB0E35" w:rsidRPr="00F50600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4107" w:type="dxa"/>
            <w:gridSpan w:val="3"/>
            <w:shd w:val="clear" w:color="auto" w:fill="FFFF00"/>
            <w:vAlign w:val="center"/>
          </w:tcPr>
          <w:p w:rsidR="00BB0E35" w:rsidRPr="00F50600" w:rsidRDefault="00BB0E35" w:rsidP="009B3F10">
            <w:pPr>
              <w:jc w:val="center"/>
              <w:rPr>
                <w:b/>
              </w:rPr>
            </w:pPr>
            <w:r w:rsidRPr="00F50600">
              <w:rPr>
                <w:b/>
              </w:rPr>
              <w:t>Ogółem kwota dotacji</w:t>
            </w:r>
          </w:p>
        </w:tc>
      </w:tr>
      <w:tr w:rsidR="00CB7546" w:rsidRPr="00CB7546" w:rsidTr="00110261">
        <w:trPr>
          <w:trHeight w:val="509"/>
        </w:trPr>
        <w:tc>
          <w:tcPr>
            <w:tcW w:w="586" w:type="dxa"/>
            <w:vMerge/>
            <w:shd w:val="clear" w:color="auto" w:fill="FFFF00"/>
            <w:vAlign w:val="center"/>
          </w:tcPr>
          <w:p w:rsidR="00BB0E35" w:rsidRPr="00F50600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656" w:type="dxa"/>
            <w:vMerge/>
            <w:shd w:val="clear" w:color="auto" w:fill="FFFF00"/>
            <w:vAlign w:val="center"/>
          </w:tcPr>
          <w:p w:rsidR="00BB0E35" w:rsidRPr="00F50600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BB0E35" w:rsidRPr="00F50600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shd w:val="clear" w:color="auto" w:fill="FFFF00"/>
          </w:tcPr>
          <w:p w:rsidR="00BB0E35" w:rsidRPr="00F50600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2976" w:type="dxa"/>
            <w:vMerge/>
            <w:shd w:val="clear" w:color="auto" w:fill="FFFF00"/>
            <w:vAlign w:val="center"/>
          </w:tcPr>
          <w:p w:rsidR="00BB0E35" w:rsidRPr="00F50600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:rsidR="00BB0E35" w:rsidRPr="00F50600" w:rsidRDefault="00BB0E35" w:rsidP="009B3F10">
            <w:pPr>
              <w:jc w:val="center"/>
              <w:rPr>
                <w:b/>
              </w:rPr>
            </w:pPr>
            <w:r w:rsidRPr="00F50600">
              <w:rPr>
                <w:b/>
              </w:rPr>
              <w:t>Plan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BB0E35" w:rsidRPr="00F50600" w:rsidRDefault="00BB0E35" w:rsidP="009B3F10">
            <w:pPr>
              <w:jc w:val="center"/>
              <w:rPr>
                <w:b/>
              </w:rPr>
            </w:pPr>
            <w:r w:rsidRPr="00F50600">
              <w:rPr>
                <w:b/>
              </w:rPr>
              <w:t>Wykonanie</w:t>
            </w:r>
          </w:p>
        </w:tc>
        <w:tc>
          <w:tcPr>
            <w:tcW w:w="988" w:type="dxa"/>
            <w:shd w:val="clear" w:color="auto" w:fill="FFFF00"/>
            <w:vAlign w:val="center"/>
          </w:tcPr>
          <w:p w:rsidR="00BB0E35" w:rsidRPr="00F50600" w:rsidRDefault="00BB0E35" w:rsidP="009B3F10">
            <w:pPr>
              <w:jc w:val="center"/>
              <w:rPr>
                <w:b/>
              </w:rPr>
            </w:pPr>
            <w:r w:rsidRPr="00F50600">
              <w:rPr>
                <w:b/>
              </w:rPr>
              <w:t>%</w:t>
            </w:r>
          </w:p>
        </w:tc>
      </w:tr>
      <w:tr w:rsidR="00CB7546" w:rsidRPr="00CB7546" w:rsidTr="000048CC">
        <w:trPr>
          <w:trHeight w:val="632"/>
        </w:trPr>
        <w:tc>
          <w:tcPr>
            <w:tcW w:w="10310" w:type="dxa"/>
            <w:gridSpan w:val="8"/>
            <w:tcBorders>
              <w:bottom w:val="single" w:sz="4" w:space="0" w:color="auto"/>
            </w:tcBorders>
          </w:tcPr>
          <w:p w:rsidR="0069314E" w:rsidRPr="00F50600" w:rsidRDefault="0069314E" w:rsidP="0069314E">
            <w:pPr>
              <w:pStyle w:val="Akapitzlist"/>
              <w:ind w:left="1800"/>
            </w:pPr>
          </w:p>
          <w:p w:rsidR="00622140" w:rsidRPr="00F50600" w:rsidRDefault="00596308" w:rsidP="000048CC">
            <w:pPr>
              <w:pStyle w:val="Akapitzlist"/>
              <w:numPr>
                <w:ilvl w:val="0"/>
                <w:numId w:val="2"/>
              </w:numPr>
            </w:pPr>
            <w:r w:rsidRPr="00F50600">
              <w:t>Dotacje dla jednostek sektora finansów publicznych</w:t>
            </w:r>
          </w:p>
        </w:tc>
      </w:tr>
      <w:tr w:rsidR="00CB7546" w:rsidRPr="00CB7546" w:rsidTr="002338EF">
        <w:trPr>
          <w:trHeight w:val="486"/>
        </w:trPr>
        <w:tc>
          <w:tcPr>
            <w:tcW w:w="586" w:type="dxa"/>
            <w:vMerge w:val="restart"/>
            <w:vAlign w:val="center"/>
          </w:tcPr>
          <w:p w:rsidR="000048CC" w:rsidRPr="00F50600" w:rsidRDefault="000048CC" w:rsidP="002D4453">
            <w:pPr>
              <w:jc w:val="right"/>
            </w:pPr>
            <w:r w:rsidRPr="00F50600">
              <w:t>1.</w:t>
            </w:r>
          </w:p>
        </w:tc>
        <w:tc>
          <w:tcPr>
            <w:tcW w:w="656" w:type="dxa"/>
            <w:vMerge w:val="restart"/>
            <w:vAlign w:val="center"/>
          </w:tcPr>
          <w:p w:rsidR="000048CC" w:rsidRPr="00F50600" w:rsidRDefault="000048CC" w:rsidP="004731D8">
            <w:pPr>
              <w:jc w:val="center"/>
            </w:pPr>
            <w:r w:rsidRPr="00F50600">
              <w:t>400</w:t>
            </w:r>
          </w:p>
        </w:tc>
        <w:tc>
          <w:tcPr>
            <w:tcW w:w="992" w:type="dxa"/>
            <w:vMerge w:val="restart"/>
            <w:vAlign w:val="center"/>
          </w:tcPr>
          <w:p w:rsidR="000048CC" w:rsidRPr="00F50600" w:rsidRDefault="000048CC" w:rsidP="00C42725">
            <w:pPr>
              <w:jc w:val="center"/>
            </w:pPr>
            <w:r w:rsidRPr="00F50600">
              <w:t>40003</w:t>
            </w:r>
          </w:p>
        </w:tc>
        <w:tc>
          <w:tcPr>
            <w:tcW w:w="993" w:type="dxa"/>
            <w:vAlign w:val="center"/>
          </w:tcPr>
          <w:p w:rsidR="000048CC" w:rsidRPr="00F50600" w:rsidRDefault="00C100DF" w:rsidP="00596308">
            <w:pPr>
              <w:jc w:val="center"/>
            </w:pPr>
            <w:r w:rsidRPr="00F50600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0048CC" w:rsidRPr="00F50600" w:rsidRDefault="000048CC" w:rsidP="000048CC">
            <w:pPr>
              <w:suppressAutoHyphens w:val="0"/>
              <w:rPr>
                <w:sz w:val="20"/>
                <w:szCs w:val="20"/>
              </w:rPr>
            </w:pPr>
            <w:r w:rsidRPr="00F50600">
              <w:rPr>
                <w:sz w:val="20"/>
                <w:szCs w:val="20"/>
              </w:rPr>
              <w:t>Dofinansowanie zadań bieżących - obsługa realizacji i trwałość projektu OZE dla mieszkańców gminy Końskie</w:t>
            </w:r>
          </w:p>
        </w:tc>
        <w:tc>
          <w:tcPr>
            <w:tcW w:w="1560" w:type="dxa"/>
            <w:vAlign w:val="center"/>
          </w:tcPr>
          <w:p w:rsidR="000048CC" w:rsidRPr="002338EF" w:rsidRDefault="00F50600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20 600,00</w:t>
            </w:r>
          </w:p>
        </w:tc>
        <w:tc>
          <w:tcPr>
            <w:tcW w:w="1559" w:type="dxa"/>
            <w:vAlign w:val="center"/>
          </w:tcPr>
          <w:p w:rsidR="000048CC" w:rsidRPr="002338EF" w:rsidRDefault="001A0ADA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20 064,75</w:t>
            </w:r>
          </w:p>
        </w:tc>
        <w:tc>
          <w:tcPr>
            <w:tcW w:w="988" w:type="dxa"/>
            <w:vAlign w:val="center"/>
          </w:tcPr>
          <w:p w:rsidR="000048CC" w:rsidRPr="00F50600" w:rsidRDefault="001A0ADA" w:rsidP="002D4453">
            <w:pPr>
              <w:jc w:val="right"/>
            </w:pPr>
            <w:r>
              <w:t>97,40</w:t>
            </w:r>
          </w:p>
        </w:tc>
      </w:tr>
      <w:tr w:rsidR="00CB7546" w:rsidRPr="00CB7546" w:rsidTr="000048CC">
        <w:trPr>
          <w:trHeight w:val="550"/>
        </w:trPr>
        <w:tc>
          <w:tcPr>
            <w:tcW w:w="586" w:type="dxa"/>
            <w:vMerge/>
            <w:vAlign w:val="center"/>
          </w:tcPr>
          <w:p w:rsidR="000048CC" w:rsidRPr="00CB7546" w:rsidRDefault="000048CC" w:rsidP="002D4453">
            <w:pPr>
              <w:jc w:val="right"/>
              <w:rPr>
                <w:color w:val="FF0000"/>
              </w:rPr>
            </w:pPr>
          </w:p>
        </w:tc>
        <w:tc>
          <w:tcPr>
            <w:tcW w:w="656" w:type="dxa"/>
            <w:vMerge/>
            <w:vAlign w:val="center"/>
          </w:tcPr>
          <w:p w:rsidR="000048CC" w:rsidRPr="00CB7546" w:rsidRDefault="000048CC" w:rsidP="004731D8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vMerge/>
            <w:vAlign w:val="center"/>
          </w:tcPr>
          <w:p w:rsidR="000048CC" w:rsidRPr="00CB7546" w:rsidRDefault="000048CC" w:rsidP="00C42725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vAlign w:val="center"/>
          </w:tcPr>
          <w:p w:rsidR="000048CC" w:rsidRPr="00F50600" w:rsidRDefault="000048CC" w:rsidP="00596308">
            <w:pPr>
              <w:jc w:val="center"/>
            </w:pPr>
            <w:r w:rsidRPr="00F50600">
              <w:t>2900</w:t>
            </w:r>
          </w:p>
        </w:tc>
        <w:tc>
          <w:tcPr>
            <w:tcW w:w="2976" w:type="dxa"/>
            <w:vMerge/>
            <w:vAlign w:val="center"/>
          </w:tcPr>
          <w:p w:rsidR="000048CC" w:rsidRPr="00CB7546" w:rsidRDefault="000048CC" w:rsidP="00C42725">
            <w:pPr>
              <w:suppressAutoHyphens w:val="0"/>
              <w:rPr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0048CC" w:rsidRPr="002338EF" w:rsidRDefault="000048CC" w:rsidP="002D44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048CC" w:rsidRPr="002338EF" w:rsidRDefault="001A0ADA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20 064,75</w:t>
            </w:r>
          </w:p>
        </w:tc>
        <w:tc>
          <w:tcPr>
            <w:tcW w:w="988" w:type="dxa"/>
            <w:vAlign w:val="center"/>
          </w:tcPr>
          <w:p w:rsidR="000048CC" w:rsidRPr="00F50600" w:rsidRDefault="00043073" w:rsidP="002D4453">
            <w:pPr>
              <w:jc w:val="right"/>
            </w:pPr>
            <w:r w:rsidRPr="00F50600">
              <w:t>-</w:t>
            </w:r>
          </w:p>
        </w:tc>
      </w:tr>
      <w:tr w:rsidR="00CB7546" w:rsidRPr="00CB7546" w:rsidTr="002338EF">
        <w:trPr>
          <w:trHeight w:val="572"/>
        </w:trPr>
        <w:tc>
          <w:tcPr>
            <w:tcW w:w="586" w:type="dxa"/>
            <w:vMerge w:val="restart"/>
            <w:vAlign w:val="center"/>
          </w:tcPr>
          <w:p w:rsidR="000021F8" w:rsidRPr="00F50600" w:rsidRDefault="00F50600" w:rsidP="002D4453">
            <w:pPr>
              <w:jc w:val="right"/>
            </w:pPr>
            <w:r w:rsidRPr="00F50600">
              <w:t>2</w:t>
            </w:r>
            <w:r w:rsidR="000021F8" w:rsidRPr="00F50600">
              <w:t>.</w:t>
            </w:r>
          </w:p>
        </w:tc>
        <w:tc>
          <w:tcPr>
            <w:tcW w:w="656" w:type="dxa"/>
            <w:vMerge w:val="restart"/>
            <w:vAlign w:val="center"/>
          </w:tcPr>
          <w:p w:rsidR="000021F8" w:rsidRPr="00F50600" w:rsidRDefault="000021F8" w:rsidP="004731D8">
            <w:pPr>
              <w:jc w:val="center"/>
            </w:pPr>
            <w:r w:rsidRPr="00F50600">
              <w:t>750</w:t>
            </w:r>
          </w:p>
        </w:tc>
        <w:tc>
          <w:tcPr>
            <w:tcW w:w="992" w:type="dxa"/>
            <w:vMerge w:val="restart"/>
            <w:vAlign w:val="center"/>
          </w:tcPr>
          <w:p w:rsidR="000021F8" w:rsidRPr="00F50600" w:rsidRDefault="000021F8" w:rsidP="004731D8">
            <w:pPr>
              <w:jc w:val="center"/>
            </w:pPr>
            <w:r w:rsidRPr="00F50600">
              <w:t>75095</w:t>
            </w:r>
          </w:p>
        </w:tc>
        <w:tc>
          <w:tcPr>
            <w:tcW w:w="993" w:type="dxa"/>
            <w:vAlign w:val="center"/>
          </w:tcPr>
          <w:p w:rsidR="000021F8" w:rsidRPr="00F50600" w:rsidRDefault="000021F8" w:rsidP="00596308">
            <w:pPr>
              <w:jc w:val="center"/>
            </w:pPr>
            <w:r w:rsidRPr="00F50600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0021F8" w:rsidRPr="00F50600" w:rsidRDefault="000021F8" w:rsidP="000021F8">
            <w:pPr>
              <w:rPr>
                <w:sz w:val="22"/>
                <w:szCs w:val="22"/>
              </w:rPr>
            </w:pPr>
            <w:r w:rsidRPr="00F50600">
              <w:rPr>
                <w:sz w:val="22"/>
                <w:szCs w:val="22"/>
              </w:rPr>
              <w:t>Roczna składka członkowska</w:t>
            </w:r>
          </w:p>
        </w:tc>
        <w:tc>
          <w:tcPr>
            <w:tcW w:w="1560" w:type="dxa"/>
            <w:vAlign w:val="center"/>
          </w:tcPr>
          <w:p w:rsidR="000021F8" w:rsidRPr="002338EF" w:rsidRDefault="00F50600" w:rsidP="000021F8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45 646,00</w:t>
            </w:r>
          </w:p>
        </w:tc>
        <w:tc>
          <w:tcPr>
            <w:tcW w:w="1559" w:type="dxa"/>
            <w:vAlign w:val="center"/>
          </w:tcPr>
          <w:p w:rsidR="000021F8" w:rsidRPr="002338EF" w:rsidRDefault="001A0ADA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45 645,60</w:t>
            </w:r>
          </w:p>
        </w:tc>
        <w:tc>
          <w:tcPr>
            <w:tcW w:w="988" w:type="dxa"/>
            <w:vAlign w:val="center"/>
          </w:tcPr>
          <w:p w:rsidR="000021F8" w:rsidRPr="00F50600" w:rsidRDefault="001A0ADA" w:rsidP="002D4453">
            <w:pPr>
              <w:jc w:val="right"/>
            </w:pPr>
            <w:r>
              <w:t>100,00</w:t>
            </w:r>
          </w:p>
        </w:tc>
      </w:tr>
      <w:tr w:rsidR="00CB7546" w:rsidRPr="00CB7546" w:rsidTr="002338EF">
        <w:trPr>
          <w:trHeight w:val="566"/>
        </w:trPr>
        <w:tc>
          <w:tcPr>
            <w:tcW w:w="586" w:type="dxa"/>
            <w:vMerge/>
            <w:vAlign w:val="center"/>
          </w:tcPr>
          <w:p w:rsidR="000021F8" w:rsidRPr="00F50600" w:rsidRDefault="000021F8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0021F8" w:rsidRPr="00F50600" w:rsidRDefault="000021F8" w:rsidP="004731D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021F8" w:rsidRPr="00F50600" w:rsidRDefault="000021F8" w:rsidP="004731D8">
            <w:pPr>
              <w:jc w:val="center"/>
            </w:pPr>
          </w:p>
        </w:tc>
        <w:tc>
          <w:tcPr>
            <w:tcW w:w="993" w:type="dxa"/>
            <w:vAlign w:val="center"/>
          </w:tcPr>
          <w:p w:rsidR="000021F8" w:rsidRPr="00F50600" w:rsidRDefault="000021F8" w:rsidP="00596308">
            <w:pPr>
              <w:jc w:val="center"/>
            </w:pPr>
            <w:r w:rsidRPr="00F50600">
              <w:t>2900</w:t>
            </w:r>
          </w:p>
        </w:tc>
        <w:tc>
          <w:tcPr>
            <w:tcW w:w="2976" w:type="dxa"/>
            <w:vMerge/>
            <w:vAlign w:val="center"/>
          </w:tcPr>
          <w:p w:rsidR="000021F8" w:rsidRPr="00F50600" w:rsidRDefault="000021F8" w:rsidP="000021F8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0021F8" w:rsidRPr="002338EF" w:rsidRDefault="000021F8" w:rsidP="002D44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021F8" w:rsidRPr="002338EF" w:rsidRDefault="001A0ADA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45 645,60</w:t>
            </w:r>
          </w:p>
        </w:tc>
        <w:tc>
          <w:tcPr>
            <w:tcW w:w="988" w:type="dxa"/>
            <w:vAlign w:val="center"/>
          </w:tcPr>
          <w:p w:rsidR="000021F8" w:rsidRPr="00F50600" w:rsidRDefault="00A12FA4" w:rsidP="002D4453">
            <w:pPr>
              <w:jc w:val="right"/>
            </w:pPr>
            <w:r w:rsidRPr="00F50600">
              <w:t>-</w:t>
            </w:r>
          </w:p>
        </w:tc>
      </w:tr>
      <w:tr w:rsidR="00CB7546" w:rsidRPr="00CB7546" w:rsidTr="002338EF">
        <w:trPr>
          <w:trHeight w:val="641"/>
        </w:trPr>
        <w:tc>
          <w:tcPr>
            <w:tcW w:w="586" w:type="dxa"/>
            <w:vMerge w:val="restart"/>
            <w:vAlign w:val="center"/>
          </w:tcPr>
          <w:p w:rsidR="000021F8" w:rsidRPr="00F50600" w:rsidRDefault="00F50600" w:rsidP="002D4453">
            <w:pPr>
              <w:jc w:val="right"/>
            </w:pPr>
            <w:r w:rsidRPr="00F50600">
              <w:t>3</w:t>
            </w:r>
            <w:r w:rsidR="000021F8" w:rsidRPr="00F50600">
              <w:t>.</w:t>
            </w:r>
          </w:p>
        </w:tc>
        <w:tc>
          <w:tcPr>
            <w:tcW w:w="656" w:type="dxa"/>
            <w:vMerge w:val="restart"/>
            <w:vAlign w:val="center"/>
          </w:tcPr>
          <w:p w:rsidR="000021F8" w:rsidRPr="00F50600" w:rsidRDefault="000021F8" w:rsidP="004731D8">
            <w:pPr>
              <w:jc w:val="center"/>
            </w:pPr>
            <w:r w:rsidRPr="00F50600">
              <w:t>900</w:t>
            </w:r>
          </w:p>
        </w:tc>
        <w:tc>
          <w:tcPr>
            <w:tcW w:w="992" w:type="dxa"/>
            <w:vMerge w:val="restart"/>
            <w:vAlign w:val="center"/>
          </w:tcPr>
          <w:p w:rsidR="000021F8" w:rsidRPr="00F50600" w:rsidRDefault="000021F8" w:rsidP="00F62F32">
            <w:pPr>
              <w:jc w:val="center"/>
            </w:pPr>
            <w:r w:rsidRPr="00F50600">
              <w:t>90026</w:t>
            </w:r>
          </w:p>
        </w:tc>
        <w:tc>
          <w:tcPr>
            <w:tcW w:w="993" w:type="dxa"/>
            <w:vAlign w:val="center"/>
          </w:tcPr>
          <w:p w:rsidR="000021F8" w:rsidRPr="00F50600" w:rsidRDefault="000021F8" w:rsidP="00596308">
            <w:pPr>
              <w:jc w:val="center"/>
            </w:pPr>
            <w:r w:rsidRPr="00F50600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0021F8" w:rsidRPr="00F50600" w:rsidRDefault="000021F8" w:rsidP="00F62F32">
            <w:pPr>
              <w:rPr>
                <w:sz w:val="22"/>
                <w:szCs w:val="22"/>
              </w:rPr>
            </w:pPr>
            <w:r w:rsidRPr="00F50600">
              <w:rPr>
                <w:sz w:val="22"/>
                <w:szCs w:val="22"/>
              </w:rPr>
              <w:t>Dofinansowanie zadań bieżących - program Ekolog</w:t>
            </w:r>
          </w:p>
        </w:tc>
        <w:tc>
          <w:tcPr>
            <w:tcW w:w="1560" w:type="dxa"/>
            <w:vAlign w:val="center"/>
          </w:tcPr>
          <w:p w:rsidR="000021F8" w:rsidRPr="002338EF" w:rsidRDefault="000021F8" w:rsidP="00F50600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1</w:t>
            </w:r>
            <w:r w:rsidR="00F50600" w:rsidRPr="002338EF">
              <w:rPr>
                <w:sz w:val="22"/>
                <w:szCs w:val="22"/>
              </w:rPr>
              <w:t>8</w:t>
            </w:r>
            <w:r w:rsidRPr="002338EF">
              <w:rPr>
                <w:sz w:val="22"/>
                <w:szCs w:val="22"/>
              </w:rPr>
              <w:t>0 000,00</w:t>
            </w:r>
          </w:p>
        </w:tc>
        <w:tc>
          <w:tcPr>
            <w:tcW w:w="1559" w:type="dxa"/>
            <w:vAlign w:val="center"/>
          </w:tcPr>
          <w:p w:rsidR="000021F8" w:rsidRPr="002338EF" w:rsidRDefault="001A0ADA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176 195,95</w:t>
            </w:r>
          </w:p>
        </w:tc>
        <w:tc>
          <w:tcPr>
            <w:tcW w:w="988" w:type="dxa"/>
            <w:vAlign w:val="center"/>
          </w:tcPr>
          <w:p w:rsidR="000021F8" w:rsidRPr="00F50600" w:rsidRDefault="001A0ADA" w:rsidP="002D4453">
            <w:pPr>
              <w:jc w:val="right"/>
            </w:pPr>
            <w:r>
              <w:t>97,89</w:t>
            </w:r>
          </w:p>
        </w:tc>
      </w:tr>
      <w:tr w:rsidR="00CB7546" w:rsidRPr="00CB7546" w:rsidTr="000021F8">
        <w:trPr>
          <w:trHeight w:val="555"/>
        </w:trPr>
        <w:tc>
          <w:tcPr>
            <w:tcW w:w="586" w:type="dxa"/>
            <w:vMerge/>
            <w:vAlign w:val="center"/>
          </w:tcPr>
          <w:p w:rsidR="000021F8" w:rsidRPr="00F50600" w:rsidRDefault="000021F8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0021F8" w:rsidRPr="00F50600" w:rsidRDefault="000021F8" w:rsidP="004731D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021F8" w:rsidRPr="00F50600" w:rsidRDefault="000021F8" w:rsidP="00F62F32">
            <w:pPr>
              <w:jc w:val="center"/>
            </w:pPr>
          </w:p>
        </w:tc>
        <w:tc>
          <w:tcPr>
            <w:tcW w:w="993" w:type="dxa"/>
            <w:vAlign w:val="center"/>
          </w:tcPr>
          <w:p w:rsidR="000021F8" w:rsidRPr="00F50600" w:rsidRDefault="000021F8" w:rsidP="00596308">
            <w:pPr>
              <w:jc w:val="center"/>
            </w:pPr>
            <w:r w:rsidRPr="00F50600">
              <w:t>2900</w:t>
            </w:r>
          </w:p>
        </w:tc>
        <w:tc>
          <w:tcPr>
            <w:tcW w:w="2976" w:type="dxa"/>
            <w:vMerge/>
            <w:vAlign w:val="center"/>
          </w:tcPr>
          <w:p w:rsidR="000021F8" w:rsidRPr="00F50600" w:rsidRDefault="000021F8" w:rsidP="00F62F32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021F8" w:rsidRPr="002338EF" w:rsidRDefault="000021F8" w:rsidP="002D44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021F8" w:rsidRPr="002338EF" w:rsidRDefault="001A0ADA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176 195,95</w:t>
            </w:r>
          </w:p>
        </w:tc>
        <w:tc>
          <w:tcPr>
            <w:tcW w:w="988" w:type="dxa"/>
            <w:vAlign w:val="center"/>
          </w:tcPr>
          <w:p w:rsidR="000021F8" w:rsidRPr="00F50600" w:rsidRDefault="00A12FA4" w:rsidP="002D4453">
            <w:pPr>
              <w:jc w:val="right"/>
            </w:pPr>
            <w:r w:rsidRPr="00F50600">
              <w:t>-</w:t>
            </w:r>
          </w:p>
        </w:tc>
      </w:tr>
      <w:tr w:rsidR="00CB7546" w:rsidRPr="00CB7546" w:rsidTr="002338EF">
        <w:trPr>
          <w:trHeight w:val="566"/>
        </w:trPr>
        <w:tc>
          <w:tcPr>
            <w:tcW w:w="586" w:type="dxa"/>
            <w:vMerge w:val="restart"/>
            <w:vAlign w:val="center"/>
          </w:tcPr>
          <w:p w:rsidR="00555BA0" w:rsidRPr="00F50600" w:rsidRDefault="00F50600" w:rsidP="002D4453">
            <w:pPr>
              <w:jc w:val="right"/>
            </w:pPr>
            <w:r w:rsidRPr="00F50600">
              <w:lastRenderedPageBreak/>
              <w:t>4</w:t>
            </w:r>
            <w:r w:rsidR="00555BA0" w:rsidRPr="00F50600">
              <w:t>.</w:t>
            </w:r>
          </w:p>
        </w:tc>
        <w:tc>
          <w:tcPr>
            <w:tcW w:w="656" w:type="dxa"/>
            <w:vMerge w:val="restart"/>
            <w:vAlign w:val="center"/>
          </w:tcPr>
          <w:p w:rsidR="00555BA0" w:rsidRPr="00F50600" w:rsidRDefault="00555BA0" w:rsidP="004731D8">
            <w:pPr>
              <w:jc w:val="center"/>
            </w:pPr>
            <w:r w:rsidRPr="00F50600">
              <w:t>600</w:t>
            </w:r>
          </w:p>
        </w:tc>
        <w:tc>
          <w:tcPr>
            <w:tcW w:w="992" w:type="dxa"/>
            <w:vMerge w:val="restart"/>
            <w:vAlign w:val="center"/>
          </w:tcPr>
          <w:p w:rsidR="00555BA0" w:rsidRPr="00F50600" w:rsidRDefault="00555BA0" w:rsidP="00F62F32">
            <w:pPr>
              <w:jc w:val="center"/>
            </w:pPr>
            <w:r w:rsidRPr="00F50600">
              <w:t>60014</w:t>
            </w:r>
          </w:p>
        </w:tc>
        <w:tc>
          <w:tcPr>
            <w:tcW w:w="993" w:type="dxa"/>
            <w:vAlign w:val="center"/>
          </w:tcPr>
          <w:p w:rsidR="00555BA0" w:rsidRPr="00F50600" w:rsidRDefault="00555BA0" w:rsidP="00596308">
            <w:pPr>
              <w:jc w:val="center"/>
            </w:pPr>
            <w:r w:rsidRPr="00F50600">
              <w:t>1610</w:t>
            </w:r>
          </w:p>
        </w:tc>
        <w:tc>
          <w:tcPr>
            <w:tcW w:w="2976" w:type="dxa"/>
            <w:vMerge w:val="restart"/>
            <w:vAlign w:val="center"/>
          </w:tcPr>
          <w:p w:rsidR="00555BA0" w:rsidRPr="00F50600" w:rsidRDefault="00F50600" w:rsidP="00F62F32">
            <w:pPr>
              <w:suppressAutoHyphens w:val="0"/>
              <w:rPr>
                <w:sz w:val="18"/>
                <w:szCs w:val="18"/>
                <w:lang w:eastAsia="pl-PL"/>
              </w:rPr>
            </w:pPr>
            <w:r w:rsidRPr="00F50600">
              <w:rPr>
                <w:sz w:val="18"/>
                <w:szCs w:val="18"/>
              </w:rPr>
              <w:t>Przebudowa drogi powiatowej Nr 0455 T Końskie - Wąsosz - Czarna w km 1+990 - 5+957 na długości 3,967 km - dofinansowanie drogowych inwestycji Powiatu Koneckiego</w:t>
            </w:r>
          </w:p>
        </w:tc>
        <w:tc>
          <w:tcPr>
            <w:tcW w:w="1560" w:type="dxa"/>
            <w:vAlign w:val="center"/>
          </w:tcPr>
          <w:p w:rsidR="00555BA0" w:rsidRPr="002338EF" w:rsidRDefault="00F50600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351 997,00</w:t>
            </w:r>
          </w:p>
        </w:tc>
        <w:tc>
          <w:tcPr>
            <w:tcW w:w="1559" w:type="dxa"/>
            <w:vAlign w:val="center"/>
          </w:tcPr>
          <w:p w:rsidR="00555BA0" w:rsidRPr="002338EF" w:rsidRDefault="00F50600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351 997,00</w:t>
            </w:r>
          </w:p>
        </w:tc>
        <w:tc>
          <w:tcPr>
            <w:tcW w:w="988" w:type="dxa"/>
            <w:vAlign w:val="center"/>
          </w:tcPr>
          <w:p w:rsidR="00555BA0" w:rsidRPr="00F50600" w:rsidRDefault="000F0706" w:rsidP="002D4453">
            <w:pPr>
              <w:jc w:val="right"/>
            </w:pPr>
            <w:r w:rsidRPr="00F50600">
              <w:t>100,00</w:t>
            </w:r>
          </w:p>
        </w:tc>
      </w:tr>
      <w:tr w:rsidR="00CB7546" w:rsidRPr="00CB7546" w:rsidTr="00F50600">
        <w:trPr>
          <w:trHeight w:val="689"/>
        </w:trPr>
        <w:tc>
          <w:tcPr>
            <w:tcW w:w="586" w:type="dxa"/>
            <w:vMerge/>
            <w:vAlign w:val="center"/>
          </w:tcPr>
          <w:p w:rsidR="00555BA0" w:rsidRPr="00F50600" w:rsidRDefault="00555BA0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55BA0" w:rsidRPr="00F50600" w:rsidRDefault="00555BA0" w:rsidP="004731D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55BA0" w:rsidRPr="00F50600" w:rsidRDefault="00555BA0" w:rsidP="00F62F32">
            <w:pPr>
              <w:jc w:val="center"/>
            </w:pPr>
          </w:p>
        </w:tc>
        <w:tc>
          <w:tcPr>
            <w:tcW w:w="993" w:type="dxa"/>
            <w:vAlign w:val="center"/>
          </w:tcPr>
          <w:p w:rsidR="00555BA0" w:rsidRPr="00F50600" w:rsidRDefault="00555BA0" w:rsidP="00596308">
            <w:pPr>
              <w:jc w:val="center"/>
            </w:pPr>
            <w:r w:rsidRPr="00F50600">
              <w:t>6300</w:t>
            </w:r>
          </w:p>
        </w:tc>
        <w:tc>
          <w:tcPr>
            <w:tcW w:w="2976" w:type="dxa"/>
            <w:vMerge/>
            <w:vAlign w:val="center"/>
          </w:tcPr>
          <w:p w:rsidR="00555BA0" w:rsidRPr="00F50600" w:rsidRDefault="00555BA0" w:rsidP="00F62F32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555BA0" w:rsidRPr="002338EF" w:rsidRDefault="00555BA0" w:rsidP="002D44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55BA0" w:rsidRPr="002338EF" w:rsidRDefault="00F50600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351 997,00</w:t>
            </w:r>
          </w:p>
        </w:tc>
        <w:tc>
          <w:tcPr>
            <w:tcW w:w="988" w:type="dxa"/>
            <w:vAlign w:val="center"/>
          </w:tcPr>
          <w:p w:rsidR="00555BA0" w:rsidRPr="00F50600" w:rsidRDefault="00A12FA4" w:rsidP="002D4453">
            <w:pPr>
              <w:jc w:val="right"/>
            </w:pPr>
            <w:r w:rsidRPr="00F50600">
              <w:t>-</w:t>
            </w:r>
          </w:p>
        </w:tc>
      </w:tr>
      <w:tr w:rsidR="00CB7546" w:rsidRPr="00CB7546" w:rsidTr="002338EF">
        <w:trPr>
          <w:trHeight w:val="557"/>
        </w:trPr>
        <w:tc>
          <w:tcPr>
            <w:tcW w:w="586" w:type="dxa"/>
            <w:vMerge w:val="restart"/>
            <w:vAlign w:val="center"/>
          </w:tcPr>
          <w:p w:rsidR="00555BA0" w:rsidRPr="00F50600" w:rsidRDefault="00F50600" w:rsidP="002D4453">
            <w:pPr>
              <w:jc w:val="right"/>
            </w:pPr>
            <w:r w:rsidRPr="00F50600">
              <w:t>5</w:t>
            </w:r>
            <w:r w:rsidR="00555BA0" w:rsidRPr="00F50600">
              <w:t>.</w:t>
            </w:r>
          </w:p>
        </w:tc>
        <w:tc>
          <w:tcPr>
            <w:tcW w:w="656" w:type="dxa"/>
            <w:vMerge w:val="restart"/>
            <w:vAlign w:val="center"/>
          </w:tcPr>
          <w:p w:rsidR="00555BA0" w:rsidRPr="00F50600" w:rsidRDefault="00555BA0" w:rsidP="004731D8">
            <w:pPr>
              <w:jc w:val="center"/>
            </w:pPr>
            <w:r w:rsidRPr="00F50600">
              <w:t>600</w:t>
            </w:r>
          </w:p>
        </w:tc>
        <w:tc>
          <w:tcPr>
            <w:tcW w:w="992" w:type="dxa"/>
            <w:vMerge w:val="restart"/>
            <w:vAlign w:val="center"/>
          </w:tcPr>
          <w:p w:rsidR="00555BA0" w:rsidRPr="00F50600" w:rsidRDefault="00555BA0" w:rsidP="00F62F32">
            <w:pPr>
              <w:jc w:val="center"/>
            </w:pPr>
            <w:r w:rsidRPr="00F50600">
              <w:t>60014</w:t>
            </w:r>
          </w:p>
        </w:tc>
        <w:tc>
          <w:tcPr>
            <w:tcW w:w="993" w:type="dxa"/>
            <w:vAlign w:val="center"/>
          </w:tcPr>
          <w:p w:rsidR="00555BA0" w:rsidRPr="00F50600" w:rsidRDefault="00555BA0" w:rsidP="00596308">
            <w:pPr>
              <w:jc w:val="center"/>
            </w:pPr>
            <w:r w:rsidRPr="00F50600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555BA0" w:rsidRPr="00F50600" w:rsidRDefault="00F50600" w:rsidP="00555BA0">
            <w:pPr>
              <w:suppressAutoHyphens w:val="0"/>
              <w:rPr>
                <w:sz w:val="22"/>
                <w:szCs w:val="22"/>
              </w:rPr>
            </w:pPr>
            <w:r w:rsidRPr="00F50600">
              <w:rPr>
                <w:sz w:val="20"/>
                <w:szCs w:val="20"/>
              </w:rPr>
              <w:t xml:space="preserve">Remont drogi powiatowej ul. Stoińskiego w Końskich na długości 239 </w:t>
            </w:r>
            <w:proofErr w:type="spellStart"/>
            <w:r w:rsidRPr="00F50600">
              <w:rPr>
                <w:sz w:val="20"/>
                <w:szCs w:val="20"/>
              </w:rPr>
              <w:t>mb</w:t>
            </w:r>
            <w:proofErr w:type="spellEnd"/>
            <w:r w:rsidRPr="00F50600">
              <w:rPr>
                <w:sz w:val="20"/>
                <w:szCs w:val="20"/>
              </w:rPr>
              <w:t xml:space="preserve"> - dofinansowanie zadań drogowych Powiatu Koneckiego</w:t>
            </w:r>
          </w:p>
        </w:tc>
        <w:tc>
          <w:tcPr>
            <w:tcW w:w="1560" w:type="dxa"/>
            <w:vAlign w:val="center"/>
          </w:tcPr>
          <w:p w:rsidR="00555BA0" w:rsidRPr="002338EF" w:rsidRDefault="00F50600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164 448,00</w:t>
            </w:r>
          </w:p>
        </w:tc>
        <w:tc>
          <w:tcPr>
            <w:tcW w:w="1559" w:type="dxa"/>
            <w:vAlign w:val="center"/>
          </w:tcPr>
          <w:p w:rsidR="00555BA0" w:rsidRPr="002338EF" w:rsidRDefault="00F50600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164 448,00</w:t>
            </w:r>
          </w:p>
        </w:tc>
        <w:tc>
          <w:tcPr>
            <w:tcW w:w="988" w:type="dxa"/>
            <w:vAlign w:val="center"/>
          </w:tcPr>
          <w:p w:rsidR="00555BA0" w:rsidRPr="00F50600" w:rsidRDefault="000F0706" w:rsidP="002D4453">
            <w:pPr>
              <w:jc w:val="right"/>
            </w:pPr>
            <w:r w:rsidRPr="00F50600">
              <w:t>100,00</w:t>
            </w:r>
          </w:p>
        </w:tc>
      </w:tr>
      <w:tr w:rsidR="00CB7546" w:rsidRPr="00CB7546" w:rsidTr="002338EF">
        <w:trPr>
          <w:trHeight w:val="706"/>
        </w:trPr>
        <w:tc>
          <w:tcPr>
            <w:tcW w:w="586" w:type="dxa"/>
            <w:vMerge/>
            <w:vAlign w:val="center"/>
          </w:tcPr>
          <w:p w:rsidR="00555BA0" w:rsidRPr="00F50600" w:rsidRDefault="00555BA0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55BA0" w:rsidRPr="00F50600" w:rsidRDefault="00555BA0" w:rsidP="004731D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55BA0" w:rsidRPr="00F50600" w:rsidRDefault="00555BA0" w:rsidP="00F62F32">
            <w:pPr>
              <w:jc w:val="center"/>
            </w:pPr>
          </w:p>
        </w:tc>
        <w:tc>
          <w:tcPr>
            <w:tcW w:w="993" w:type="dxa"/>
            <w:vAlign w:val="center"/>
          </w:tcPr>
          <w:p w:rsidR="00555BA0" w:rsidRPr="00F50600" w:rsidRDefault="00555BA0" w:rsidP="00596308">
            <w:pPr>
              <w:jc w:val="center"/>
            </w:pPr>
            <w:r w:rsidRPr="00F50600">
              <w:t>2710</w:t>
            </w:r>
          </w:p>
        </w:tc>
        <w:tc>
          <w:tcPr>
            <w:tcW w:w="2976" w:type="dxa"/>
            <w:vMerge/>
            <w:vAlign w:val="center"/>
          </w:tcPr>
          <w:p w:rsidR="00555BA0" w:rsidRPr="00F50600" w:rsidRDefault="00555BA0" w:rsidP="00F62F32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555BA0" w:rsidRPr="002338EF" w:rsidRDefault="00555BA0" w:rsidP="002D44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55BA0" w:rsidRPr="002338EF" w:rsidRDefault="00F50600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164 448,00</w:t>
            </w:r>
          </w:p>
        </w:tc>
        <w:tc>
          <w:tcPr>
            <w:tcW w:w="988" w:type="dxa"/>
            <w:vAlign w:val="center"/>
          </w:tcPr>
          <w:p w:rsidR="00555BA0" w:rsidRPr="00F50600" w:rsidRDefault="00A12FA4" w:rsidP="002D4453">
            <w:pPr>
              <w:jc w:val="right"/>
            </w:pPr>
            <w:r w:rsidRPr="00F50600">
              <w:t>-</w:t>
            </w:r>
          </w:p>
        </w:tc>
      </w:tr>
      <w:tr w:rsidR="00CB7546" w:rsidRPr="00CB7546" w:rsidTr="00F50600">
        <w:trPr>
          <w:trHeight w:val="848"/>
        </w:trPr>
        <w:tc>
          <w:tcPr>
            <w:tcW w:w="586" w:type="dxa"/>
            <w:vMerge w:val="restart"/>
            <w:vAlign w:val="center"/>
          </w:tcPr>
          <w:p w:rsidR="00555BA0" w:rsidRPr="00F50600" w:rsidRDefault="00F50600" w:rsidP="002D4453">
            <w:pPr>
              <w:jc w:val="right"/>
            </w:pPr>
            <w:r w:rsidRPr="00F50600">
              <w:t>6</w:t>
            </w:r>
            <w:r w:rsidR="00B054C5" w:rsidRPr="00F50600">
              <w:t>.</w:t>
            </w:r>
          </w:p>
        </w:tc>
        <w:tc>
          <w:tcPr>
            <w:tcW w:w="656" w:type="dxa"/>
            <w:vMerge w:val="restart"/>
            <w:vAlign w:val="center"/>
          </w:tcPr>
          <w:p w:rsidR="00555BA0" w:rsidRPr="00F50600" w:rsidRDefault="00B054C5" w:rsidP="004731D8">
            <w:pPr>
              <w:jc w:val="center"/>
            </w:pPr>
            <w:r w:rsidRPr="00F50600">
              <w:t>600</w:t>
            </w:r>
          </w:p>
        </w:tc>
        <w:tc>
          <w:tcPr>
            <w:tcW w:w="992" w:type="dxa"/>
            <w:vMerge w:val="restart"/>
            <w:vAlign w:val="center"/>
          </w:tcPr>
          <w:p w:rsidR="00555BA0" w:rsidRPr="00F50600" w:rsidRDefault="00B054C5" w:rsidP="00F62F32">
            <w:pPr>
              <w:jc w:val="center"/>
            </w:pPr>
            <w:r w:rsidRPr="00F50600">
              <w:t>60014</w:t>
            </w:r>
          </w:p>
        </w:tc>
        <w:tc>
          <w:tcPr>
            <w:tcW w:w="993" w:type="dxa"/>
            <w:vAlign w:val="center"/>
          </w:tcPr>
          <w:p w:rsidR="00555BA0" w:rsidRPr="00F50600" w:rsidRDefault="00F50600" w:rsidP="00596308">
            <w:pPr>
              <w:jc w:val="center"/>
            </w:pPr>
            <w:r w:rsidRPr="00F50600">
              <w:t>1610</w:t>
            </w:r>
          </w:p>
        </w:tc>
        <w:tc>
          <w:tcPr>
            <w:tcW w:w="2976" w:type="dxa"/>
            <w:vMerge w:val="restart"/>
            <w:vAlign w:val="center"/>
          </w:tcPr>
          <w:p w:rsidR="00555BA0" w:rsidRPr="00F50600" w:rsidRDefault="00F50600" w:rsidP="00F62F32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F50600">
              <w:rPr>
                <w:sz w:val="20"/>
                <w:szCs w:val="20"/>
              </w:rPr>
              <w:t xml:space="preserve">Przebudowa drogi powiatowej Nr 0418 T </w:t>
            </w:r>
            <w:proofErr w:type="spellStart"/>
            <w:r w:rsidRPr="00F50600">
              <w:rPr>
                <w:sz w:val="20"/>
                <w:szCs w:val="20"/>
              </w:rPr>
              <w:t>Koliszowy-Bedlno</w:t>
            </w:r>
            <w:proofErr w:type="spellEnd"/>
            <w:r w:rsidRPr="00F50600">
              <w:rPr>
                <w:sz w:val="20"/>
                <w:szCs w:val="20"/>
              </w:rPr>
              <w:t xml:space="preserve"> -Kopaniny-Radomek w km 6+237 - 6+960 na długości 723 </w:t>
            </w:r>
            <w:proofErr w:type="spellStart"/>
            <w:r w:rsidRPr="00F50600">
              <w:rPr>
                <w:sz w:val="20"/>
                <w:szCs w:val="20"/>
              </w:rPr>
              <w:t>mb</w:t>
            </w:r>
            <w:proofErr w:type="spellEnd"/>
            <w:r w:rsidRPr="00F50600">
              <w:rPr>
                <w:sz w:val="20"/>
                <w:szCs w:val="20"/>
              </w:rPr>
              <w:t xml:space="preserve"> - dofinansowanie drogowych inwestycji Powiatu Koneckiego</w:t>
            </w:r>
          </w:p>
        </w:tc>
        <w:tc>
          <w:tcPr>
            <w:tcW w:w="1560" w:type="dxa"/>
            <w:vAlign w:val="center"/>
          </w:tcPr>
          <w:p w:rsidR="00555BA0" w:rsidRPr="002338EF" w:rsidRDefault="00F50600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122 716,00</w:t>
            </w:r>
          </w:p>
        </w:tc>
        <w:tc>
          <w:tcPr>
            <w:tcW w:w="1559" w:type="dxa"/>
            <w:vAlign w:val="center"/>
          </w:tcPr>
          <w:p w:rsidR="00555BA0" w:rsidRPr="002338EF" w:rsidRDefault="00F50600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122 716,00</w:t>
            </w:r>
          </w:p>
        </w:tc>
        <w:tc>
          <w:tcPr>
            <w:tcW w:w="988" w:type="dxa"/>
            <w:vAlign w:val="center"/>
          </w:tcPr>
          <w:p w:rsidR="00555BA0" w:rsidRPr="00F50600" w:rsidRDefault="000F0706" w:rsidP="002D4453">
            <w:pPr>
              <w:jc w:val="right"/>
            </w:pPr>
            <w:r w:rsidRPr="00F50600">
              <w:t>100,00</w:t>
            </w:r>
          </w:p>
        </w:tc>
      </w:tr>
      <w:tr w:rsidR="00CB7546" w:rsidRPr="00CB7546" w:rsidTr="00CF3F3F">
        <w:trPr>
          <w:trHeight w:val="699"/>
        </w:trPr>
        <w:tc>
          <w:tcPr>
            <w:tcW w:w="586" w:type="dxa"/>
            <w:vMerge/>
            <w:vAlign w:val="center"/>
          </w:tcPr>
          <w:p w:rsidR="00555BA0" w:rsidRPr="00F50600" w:rsidRDefault="00555BA0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55BA0" w:rsidRPr="00F50600" w:rsidRDefault="00555BA0" w:rsidP="004731D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55BA0" w:rsidRPr="00F50600" w:rsidRDefault="00555BA0" w:rsidP="00F62F32">
            <w:pPr>
              <w:jc w:val="center"/>
            </w:pPr>
          </w:p>
        </w:tc>
        <w:tc>
          <w:tcPr>
            <w:tcW w:w="993" w:type="dxa"/>
            <w:vAlign w:val="center"/>
          </w:tcPr>
          <w:p w:rsidR="00555BA0" w:rsidRPr="00F50600" w:rsidRDefault="00F50600" w:rsidP="00596308">
            <w:pPr>
              <w:jc w:val="center"/>
            </w:pPr>
            <w:r w:rsidRPr="00F50600">
              <w:t>6300</w:t>
            </w:r>
          </w:p>
        </w:tc>
        <w:tc>
          <w:tcPr>
            <w:tcW w:w="2976" w:type="dxa"/>
            <w:vMerge/>
            <w:vAlign w:val="center"/>
          </w:tcPr>
          <w:p w:rsidR="00555BA0" w:rsidRPr="00F50600" w:rsidRDefault="00555BA0" w:rsidP="00F62F32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555BA0" w:rsidRPr="002338EF" w:rsidRDefault="00555BA0" w:rsidP="002D44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55BA0" w:rsidRPr="002338EF" w:rsidRDefault="00F50600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122 716,00</w:t>
            </w:r>
          </w:p>
        </w:tc>
        <w:tc>
          <w:tcPr>
            <w:tcW w:w="988" w:type="dxa"/>
            <w:vAlign w:val="center"/>
          </w:tcPr>
          <w:p w:rsidR="00555BA0" w:rsidRPr="00F50600" w:rsidRDefault="00A12FA4" w:rsidP="002D4453">
            <w:pPr>
              <w:jc w:val="right"/>
            </w:pPr>
            <w:r w:rsidRPr="00F50600">
              <w:t>-</w:t>
            </w:r>
          </w:p>
        </w:tc>
      </w:tr>
      <w:tr w:rsidR="006D5B67" w:rsidRPr="00CB7546" w:rsidTr="002338EF">
        <w:trPr>
          <w:trHeight w:val="700"/>
        </w:trPr>
        <w:tc>
          <w:tcPr>
            <w:tcW w:w="586" w:type="dxa"/>
            <w:vMerge w:val="restart"/>
            <w:vAlign w:val="center"/>
          </w:tcPr>
          <w:p w:rsidR="006D5B67" w:rsidRPr="00F50600" w:rsidRDefault="006D5B67" w:rsidP="002D4453">
            <w:pPr>
              <w:jc w:val="right"/>
            </w:pPr>
            <w:r>
              <w:t>7.</w:t>
            </w:r>
          </w:p>
        </w:tc>
        <w:tc>
          <w:tcPr>
            <w:tcW w:w="656" w:type="dxa"/>
            <w:vMerge w:val="restart"/>
            <w:vAlign w:val="center"/>
          </w:tcPr>
          <w:p w:rsidR="006D5B67" w:rsidRPr="00F50600" w:rsidRDefault="006D5B67" w:rsidP="004731D8">
            <w:pPr>
              <w:jc w:val="center"/>
            </w:pPr>
            <w:r>
              <w:t>600</w:t>
            </w:r>
          </w:p>
        </w:tc>
        <w:tc>
          <w:tcPr>
            <w:tcW w:w="992" w:type="dxa"/>
            <w:vMerge w:val="restart"/>
            <w:vAlign w:val="center"/>
          </w:tcPr>
          <w:p w:rsidR="006D5B67" w:rsidRPr="00F50600" w:rsidRDefault="006D5B67" w:rsidP="00F62F32">
            <w:pPr>
              <w:jc w:val="center"/>
            </w:pPr>
            <w:r>
              <w:t>60014</w:t>
            </w:r>
          </w:p>
        </w:tc>
        <w:tc>
          <w:tcPr>
            <w:tcW w:w="993" w:type="dxa"/>
            <w:vAlign w:val="center"/>
          </w:tcPr>
          <w:p w:rsidR="006D5B67" w:rsidRPr="00F50600" w:rsidRDefault="006D5B67" w:rsidP="00596308">
            <w:pPr>
              <w:jc w:val="center"/>
            </w:pPr>
            <w:r>
              <w:t>1610</w:t>
            </w:r>
          </w:p>
        </w:tc>
        <w:tc>
          <w:tcPr>
            <w:tcW w:w="2976" w:type="dxa"/>
            <w:vMerge w:val="restart"/>
            <w:vAlign w:val="center"/>
          </w:tcPr>
          <w:p w:rsidR="006D5B67" w:rsidRPr="002338EF" w:rsidRDefault="006D5B67" w:rsidP="00F62F32">
            <w:pPr>
              <w:suppressAutoHyphens w:val="0"/>
              <w:rPr>
                <w:sz w:val="20"/>
                <w:szCs w:val="20"/>
              </w:rPr>
            </w:pPr>
            <w:r w:rsidRPr="002338EF">
              <w:rPr>
                <w:sz w:val="20"/>
                <w:szCs w:val="20"/>
              </w:rPr>
              <w:t>Przebudowa drogi powiatowej Nr 0423 T Kornica - Modliszewice w km 3+906 - 4+356 (budowa chodnika w m. Modliszewice) - dofinansowanie drogowych inwestycji Powiatu Koneckiego</w:t>
            </w:r>
          </w:p>
        </w:tc>
        <w:tc>
          <w:tcPr>
            <w:tcW w:w="1560" w:type="dxa"/>
            <w:vAlign w:val="center"/>
          </w:tcPr>
          <w:p w:rsidR="006D5B67" w:rsidRPr="002338EF" w:rsidRDefault="006D5B67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83 545,00</w:t>
            </w:r>
          </w:p>
        </w:tc>
        <w:tc>
          <w:tcPr>
            <w:tcW w:w="1559" w:type="dxa"/>
            <w:vAlign w:val="center"/>
          </w:tcPr>
          <w:p w:rsidR="006D5B67" w:rsidRPr="002338EF" w:rsidRDefault="006D5B67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83 545,00</w:t>
            </w:r>
          </w:p>
        </w:tc>
        <w:tc>
          <w:tcPr>
            <w:tcW w:w="988" w:type="dxa"/>
            <w:vAlign w:val="center"/>
          </w:tcPr>
          <w:p w:rsidR="006D5B67" w:rsidRPr="00F50600" w:rsidRDefault="006D5B67" w:rsidP="002D4453">
            <w:pPr>
              <w:jc w:val="right"/>
            </w:pPr>
            <w:r w:rsidRPr="00F50600">
              <w:t>100,00</w:t>
            </w:r>
          </w:p>
        </w:tc>
      </w:tr>
      <w:tr w:rsidR="006D5B67" w:rsidRPr="00CB7546" w:rsidTr="002338EF">
        <w:trPr>
          <w:trHeight w:val="698"/>
        </w:trPr>
        <w:tc>
          <w:tcPr>
            <w:tcW w:w="586" w:type="dxa"/>
            <w:vMerge/>
            <w:vAlign w:val="center"/>
          </w:tcPr>
          <w:p w:rsidR="006D5B67" w:rsidRPr="00F50600" w:rsidRDefault="006D5B67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6D5B67" w:rsidRPr="00F50600" w:rsidRDefault="006D5B67" w:rsidP="004731D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D5B67" w:rsidRPr="00F50600" w:rsidRDefault="006D5B67" w:rsidP="00F62F32">
            <w:pPr>
              <w:jc w:val="center"/>
            </w:pPr>
          </w:p>
        </w:tc>
        <w:tc>
          <w:tcPr>
            <w:tcW w:w="993" w:type="dxa"/>
            <w:vAlign w:val="center"/>
          </w:tcPr>
          <w:p w:rsidR="006D5B67" w:rsidRPr="00F50600" w:rsidRDefault="006D5B67" w:rsidP="00596308">
            <w:pPr>
              <w:jc w:val="center"/>
            </w:pPr>
            <w:r>
              <w:t>6300</w:t>
            </w:r>
          </w:p>
        </w:tc>
        <w:tc>
          <w:tcPr>
            <w:tcW w:w="2976" w:type="dxa"/>
            <w:vMerge/>
            <w:vAlign w:val="center"/>
          </w:tcPr>
          <w:p w:rsidR="006D5B67" w:rsidRPr="00F50600" w:rsidRDefault="006D5B67" w:rsidP="00F62F32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6D5B67" w:rsidRPr="002338EF" w:rsidRDefault="006D5B67" w:rsidP="002D44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D5B67" w:rsidRPr="002338EF" w:rsidRDefault="006D5B67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83 545,00</w:t>
            </w:r>
          </w:p>
        </w:tc>
        <w:tc>
          <w:tcPr>
            <w:tcW w:w="988" w:type="dxa"/>
            <w:vAlign w:val="center"/>
          </w:tcPr>
          <w:p w:rsidR="006D5B67" w:rsidRPr="00F50600" w:rsidRDefault="006D5B67" w:rsidP="002D4453">
            <w:pPr>
              <w:jc w:val="right"/>
            </w:pPr>
            <w:r w:rsidRPr="00F50600">
              <w:t>-</w:t>
            </w:r>
          </w:p>
        </w:tc>
      </w:tr>
      <w:tr w:rsidR="00CB7546" w:rsidRPr="00CB7546" w:rsidTr="002338EF">
        <w:trPr>
          <w:trHeight w:val="553"/>
        </w:trPr>
        <w:tc>
          <w:tcPr>
            <w:tcW w:w="586" w:type="dxa"/>
            <w:vMerge w:val="restart"/>
            <w:vAlign w:val="center"/>
          </w:tcPr>
          <w:p w:rsidR="005D6214" w:rsidRPr="006D5B67" w:rsidRDefault="005D6214" w:rsidP="002D4453">
            <w:pPr>
              <w:jc w:val="right"/>
            </w:pPr>
            <w:r w:rsidRPr="006D5B67">
              <w:t>8.</w:t>
            </w:r>
          </w:p>
        </w:tc>
        <w:tc>
          <w:tcPr>
            <w:tcW w:w="656" w:type="dxa"/>
            <w:vMerge w:val="restart"/>
            <w:vAlign w:val="center"/>
          </w:tcPr>
          <w:p w:rsidR="005D6214" w:rsidRPr="006D5B67" w:rsidRDefault="00CF3F3F" w:rsidP="004731D8">
            <w:pPr>
              <w:jc w:val="center"/>
            </w:pPr>
            <w:r w:rsidRPr="006D5B67">
              <w:t>851</w:t>
            </w:r>
          </w:p>
        </w:tc>
        <w:tc>
          <w:tcPr>
            <w:tcW w:w="992" w:type="dxa"/>
            <w:vMerge w:val="restart"/>
            <w:vAlign w:val="center"/>
          </w:tcPr>
          <w:p w:rsidR="005D6214" w:rsidRPr="006D5B67" w:rsidRDefault="00CF3F3F" w:rsidP="00F62F32">
            <w:pPr>
              <w:jc w:val="center"/>
            </w:pPr>
            <w:r w:rsidRPr="006D5B67">
              <w:t>85111</w:t>
            </w:r>
          </w:p>
        </w:tc>
        <w:tc>
          <w:tcPr>
            <w:tcW w:w="993" w:type="dxa"/>
            <w:vAlign w:val="center"/>
          </w:tcPr>
          <w:p w:rsidR="005D6214" w:rsidRPr="006D5B67" w:rsidRDefault="00CF3F3F" w:rsidP="00596308">
            <w:pPr>
              <w:jc w:val="center"/>
            </w:pPr>
            <w:r w:rsidRPr="006D5B67">
              <w:t>1610</w:t>
            </w:r>
          </w:p>
        </w:tc>
        <w:tc>
          <w:tcPr>
            <w:tcW w:w="2976" w:type="dxa"/>
            <w:vMerge w:val="restart"/>
            <w:vAlign w:val="center"/>
          </w:tcPr>
          <w:p w:rsidR="005D6214" w:rsidRPr="006D5B67" w:rsidRDefault="00CF3F3F" w:rsidP="00CF3F3F">
            <w:pPr>
              <w:suppressAutoHyphens w:val="0"/>
              <w:rPr>
                <w:sz w:val="22"/>
                <w:szCs w:val="22"/>
              </w:rPr>
            </w:pPr>
            <w:r w:rsidRPr="006D5B67">
              <w:rPr>
                <w:sz w:val="20"/>
                <w:szCs w:val="20"/>
              </w:rPr>
              <w:t xml:space="preserve">Dofinansowanie zakupów inwestycyjnych (zakup sprzętu medycznego, w tym laparoskopu operacyjnego) ZOZ Końskie </w:t>
            </w:r>
          </w:p>
        </w:tc>
        <w:tc>
          <w:tcPr>
            <w:tcW w:w="1560" w:type="dxa"/>
            <w:vAlign w:val="center"/>
          </w:tcPr>
          <w:p w:rsidR="005D6214" w:rsidRPr="002338EF" w:rsidRDefault="006D5B67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260</w:t>
            </w:r>
            <w:r w:rsidR="00CF3F3F" w:rsidRPr="002338EF">
              <w:rPr>
                <w:sz w:val="22"/>
                <w:szCs w:val="22"/>
              </w:rPr>
              <w:t> 000,00</w:t>
            </w:r>
          </w:p>
        </w:tc>
        <w:tc>
          <w:tcPr>
            <w:tcW w:w="1559" w:type="dxa"/>
            <w:vAlign w:val="center"/>
          </w:tcPr>
          <w:p w:rsidR="005D6214" w:rsidRPr="002338EF" w:rsidRDefault="006D5B67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260 000,00</w:t>
            </w:r>
          </w:p>
        </w:tc>
        <w:tc>
          <w:tcPr>
            <w:tcW w:w="988" w:type="dxa"/>
            <w:vAlign w:val="center"/>
          </w:tcPr>
          <w:p w:rsidR="005D6214" w:rsidRPr="006D5B67" w:rsidRDefault="006D5B67" w:rsidP="002D4453">
            <w:pPr>
              <w:jc w:val="right"/>
            </w:pPr>
            <w:r w:rsidRPr="006D5B67">
              <w:t>100,00</w:t>
            </w:r>
          </w:p>
        </w:tc>
      </w:tr>
      <w:tr w:rsidR="00CB7546" w:rsidRPr="00CB7546" w:rsidTr="00685A62">
        <w:trPr>
          <w:trHeight w:val="538"/>
        </w:trPr>
        <w:tc>
          <w:tcPr>
            <w:tcW w:w="586" w:type="dxa"/>
            <w:vMerge/>
            <w:vAlign w:val="center"/>
          </w:tcPr>
          <w:p w:rsidR="005D6214" w:rsidRPr="006D5B67" w:rsidRDefault="005D6214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D6214" w:rsidRPr="006D5B67" w:rsidRDefault="005D6214" w:rsidP="004731D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D6214" w:rsidRPr="006D5B67" w:rsidRDefault="005D6214" w:rsidP="00F62F32">
            <w:pPr>
              <w:jc w:val="center"/>
            </w:pPr>
          </w:p>
        </w:tc>
        <w:tc>
          <w:tcPr>
            <w:tcW w:w="993" w:type="dxa"/>
            <w:vAlign w:val="center"/>
          </w:tcPr>
          <w:p w:rsidR="005D6214" w:rsidRPr="006D5B67" w:rsidRDefault="00CF3F3F" w:rsidP="00596308">
            <w:pPr>
              <w:jc w:val="center"/>
            </w:pPr>
            <w:r w:rsidRPr="006D5B67">
              <w:t>6300</w:t>
            </w:r>
          </w:p>
        </w:tc>
        <w:tc>
          <w:tcPr>
            <w:tcW w:w="2976" w:type="dxa"/>
            <w:vMerge/>
            <w:vAlign w:val="center"/>
          </w:tcPr>
          <w:p w:rsidR="005D6214" w:rsidRPr="006D5B67" w:rsidRDefault="005D6214" w:rsidP="00F62F32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5D6214" w:rsidRPr="002338EF" w:rsidRDefault="005D6214" w:rsidP="002D44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D6214" w:rsidRPr="002338EF" w:rsidRDefault="006D5B67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260 000,00</w:t>
            </w:r>
          </w:p>
        </w:tc>
        <w:tc>
          <w:tcPr>
            <w:tcW w:w="988" w:type="dxa"/>
            <w:vAlign w:val="center"/>
          </w:tcPr>
          <w:p w:rsidR="005D6214" w:rsidRPr="006D5B67" w:rsidRDefault="00A12FA4" w:rsidP="002D4453">
            <w:pPr>
              <w:jc w:val="right"/>
            </w:pPr>
            <w:r w:rsidRPr="006D5B67">
              <w:t>-</w:t>
            </w:r>
          </w:p>
        </w:tc>
      </w:tr>
      <w:tr w:rsidR="00CB7546" w:rsidRPr="00CB7546" w:rsidTr="007506F0">
        <w:trPr>
          <w:trHeight w:val="415"/>
        </w:trPr>
        <w:tc>
          <w:tcPr>
            <w:tcW w:w="10310" w:type="dxa"/>
            <w:gridSpan w:val="8"/>
            <w:vAlign w:val="center"/>
          </w:tcPr>
          <w:p w:rsidR="0078035E" w:rsidRPr="006D5B67" w:rsidRDefault="0078035E" w:rsidP="0015456D">
            <w:pPr>
              <w:numPr>
                <w:ilvl w:val="0"/>
                <w:numId w:val="2"/>
              </w:numPr>
            </w:pPr>
            <w:r w:rsidRPr="006D5B67">
              <w:t>Dotacje dla jednostek spoza sektora finansów publicznych</w:t>
            </w:r>
          </w:p>
        </w:tc>
      </w:tr>
      <w:tr w:rsidR="00CB7546" w:rsidRPr="00CB7546" w:rsidTr="00A15DAA">
        <w:trPr>
          <w:trHeight w:val="430"/>
        </w:trPr>
        <w:tc>
          <w:tcPr>
            <w:tcW w:w="586" w:type="dxa"/>
            <w:vMerge w:val="restart"/>
            <w:vAlign w:val="center"/>
          </w:tcPr>
          <w:p w:rsidR="00B054C5" w:rsidRPr="00CC2C1E" w:rsidRDefault="00B054C5" w:rsidP="002D4453">
            <w:pPr>
              <w:jc w:val="right"/>
            </w:pPr>
            <w:r w:rsidRPr="00CC2C1E">
              <w:t>1.</w:t>
            </w:r>
          </w:p>
        </w:tc>
        <w:tc>
          <w:tcPr>
            <w:tcW w:w="656" w:type="dxa"/>
            <w:vMerge w:val="restart"/>
            <w:vAlign w:val="center"/>
          </w:tcPr>
          <w:p w:rsidR="00B054C5" w:rsidRPr="00CC2C1E" w:rsidRDefault="00B054C5" w:rsidP="004731D8">
            <w:pPr>
              <w:jc w:val="center"/>
            </w:pPr>
            <w:r w:rsidRPr="00CC2C1E">
              <w:t>754</w:t>
            </w:r>
          </w:p>
        </w:tc>
        <w:tc>
          <w:tcPr>
            <w:tcW w:w="992" w:type="dxa"/>
            <w:vMerge w:val="restart"/>
            <w:vAlign w:val="center"/>
          </w:tcPr>
          <w:p w:rsidR="00B054C5" w:rsidRPr="00CC2C1E" w:rsidRDefault="00B054C5" w:rsidP="004731D8">
            <w:pPr>
              <w:jc w:val="center"/>
            </w:pPr>
            <w:r w:rsidRPr="00CC2C1E">
              <w:t>75412</w:t>
            </w:r>
          </w:p>
        </w:tc>
        <w:tc>
          <w:tcPr>
            <w:tcW w:w="993" w:type="dxa"/>
            <w:vAlign w:val="center"/>
          </w:tcPr>
          <w:p w:rsidR="00B054C5" w:rsidRPr="00CC2C1E" w:rsidRDefault="00CF3F3F" w:rsidP="00CF3F3F">
            <w:pPr>
              <w:jc w:val="center"/>
            </w:pPr>
            <w:r w:rsidRPr="00CC2C1E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B054C5" w:rsidRPr="00CC2C1E" w:rsidRDefault="00CC2C1E" w:rsidP="00A15DAA">
            <w:pPr>
              <w:suppressAutoHyphens w:val="0"/>
              <w:rPr>
                <w:sz w:val="20"/>
                <w:szCs w:val="20"/>
              </w:rPr>
            </w:pPr>
            <w:r w:rsidRPr="00CC2C1E">
              <w:rPr>
                <w:sz w:val="20"/>
                <w:szCs w:val="20"/>
              </w:rPr>
              <w:t>Dofinansowanie do zakupu agregatu prądotwórczego - OSP Bedlenko</w:t>
            </w:r>
          </w:p>
        </w:tc>
        <w:tc>
          <w:tcPr>
            <w:tcW w:w="1560" w:type="dxa"/>
            <w:vAlign w:val="center"/>
          </w:tcPr>
          <w:p w:rsidR="00B054C5" w:rsidRPr="002338EF" w:rsidRDefault="00CC2C1E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4 000</w:t>
            </w:r>
            <w:r w:rsidR="00A15DAA" w:rsidRPr="002338EF"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vAlign w:val="center"/>
          </w:tcPr>
          <w:p w:rsidR="00B054C5" w:rsidRPr="002338EF" w:rsidRDefault="001A0ADA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4 000,00</w:t>
            </w:r>
          </w:p>
        </w:tc>
        <w:tc>
          <w:tcPr>
            <w:tcW w:w="988" w:type="dxa"/>
            <w:vAlign w:val="center"/>
          </w:tcPr>
          <w:p w:rsidR="00B054C5" w:rsidRPr="00CC2C1E" w:rsidRDefault="000F0706" w:rsidP="002D4453">
            <w:pPr>
              <w:jc w:val="right"/>
            </w:pPr>
            <w:r w:rsidRPr="00CC2C1E">
              <w:t>100,00</w:t>
            </w:r>
          </w:p>
        </w:tc>
      </w:tr>
      <w:tr w:rsidR="00CB7546" w:rsidRPr="00CB7546" w:rsidTr="00A15DAA">
        <w:trPr>
          <w:trHeight w:val="423"/>
        </w:trPr>
        <w:tc>
          <w:tcPr>
            <w:tcW w:w="586" w:type="dxa"/>
            <w:vMerge/>
            <w:vAlign w:val="center"/>
          </w:tcPr>
          <w:p w:rsidR="00B054C5" w:rsidRPr="00CC2C1E" w:rsidRDefault="00B054C5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B054C5" w:rsidRPr="00CC2C1E" w:rsidRDefault="00B054C5" w:rsidP="004731D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054C5" w:rsidRPr="00CC2C1E" w:rsidRDefault="00B054C5" w:rsidP="004731D8">
            <w:pPr>
              <w:jc w:val="center"/>
            </w:pPr>
          </w:p>
        </w:tc>
        <w:tc>
          <w:tcPr>
            <w:tcW w:w="993" w:type="dxa"/>
            <w:vAlign w:val="center"/>
          </w:tcPr>
          <w:p w:rsidR="00B054C5" w:rsidRPr="00CC2C1E" w:rsidRDefault="00B054C5" w:rsidP="00596308">
            <w:pPr>
              <w:jc w:val="center"/>
            </w:pPr>
            <w:r w:rsidRPr="00CC2C1E">
              <w:t>2830</w:t>
            </w:r>
          </w:p>
        </w:tc>
        <w:tc>
          <w:tcPr>
            <w:tcW w:w="2976" w:type="dxa"/>
            <w:vMerge/>
            <w:vAlign w:val="center"/>
          </w:tcPr>
          <w:p w:rsidR="00B054C5" w:rsidRPr="00CC2C1E" w:rsidRDefault="00B054C5" w:rsidP="004C1E0F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B054C5" w:rsidRPr="002338EF" w:rsidRDefault="00B054C5" w:rsidP="002D445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054C5" w:rsidRPr="002338EF" w:rsidRDefault="001A0ADA" w:rsidP="002D4453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4 000,00</w:t>
            </w:r>
          </w:p>
        </w:tc>
        <w:tc>
          <w:tcPr>
            <w:tcW w:w="988" w:type="dxa"/>
            <w:vAlign w:val="center"/>
          </w:tcPr>
          <w:p w:rsidR="00B054C5" w:rsidRPr="00CC2C1E" w:rsidRDefault="00A12FA4" w:rsidP="002D4453">
            <w:pPr>
              <w:jc w:val="right"/>
            </w:pPr>
            <w:r w:rsidRPr="00CC2C1E">
              <w:t>-</w:t>
            </w:r>
          </w:p>
        </w:tc>
      </w:tr>
      <w:tr w:rsidR="00CB7546" w:rsidRPr="00CB7546" w:rsidTr="00A15DAA">
        <w:trPr>
          <w:trHeight w:val="557"/>
        </w:trPr>
        <w:tc>
          <w:tcPr>
            <w:tcW w:w="586" w:type="dxa"/>
            <w:vMerge w:val="restart"/>
            <w:vAlign w:val="center"/>
          </w:tcPr>
          <w:p w:rsidR="00B054C5" w:rsidRPr="00CC2C1E" w:rsidRDefault="00B054C5" w:rsidP="002D4453">
            <w:pPr>
              <w:jc w:val="right"/>
            </w:pPr>
            <w:r w:rsidRPr="00CC2C1E">
              <w:t>2.</w:t>
            </w:r>
          </w:p>
        </w:tc>
        <w:tc>
          <w:tcPr>
            <w:tcW w:w="656" w:type="dxa"/>
            <w:vMerge w:val="restart"/>
            <w:vAlign w:val="center"/>
          </w:tcPr>
          <w:p w:rsidR="00B054C5" w:rsidRPr="00CC2C1E" w:rsidRDefault="00B054C5" w:rsidP="00CF7F16">
            <w:pPr>
              <w:jc w:val="center"/>
            </w:pPr>
            <w:r w:rsidRPr="00CC2C1E">
              <w:t>754</w:t>
            </w:r>
          </w:p>
        </w:tc>
        <w:tc>
          <w:tcPr>
            <w:tcW w:w="992" w:type="dxa"/>
            <w:vMerge w:val="restart"/>
            <w:vAlign w:val="center"/>
          </w:tcPr>
          <w:p w:rsidR="00B054C5" w:rsidRPr="00CC2C1E" w:rsidRDefault="00B054C5" w:rsidP="00CF7F16">
            <w:pPr>
              <w:jc w:val="center"/>
            </w:pPr>
            <w:r w:rsidRPr="00CC2C1E">
              <w:t>75412</w:t>
            </w:r>
          </w:p>
        </w:tc>
        <w:tc>
          <w:tcPr>
            <w:tcW w:w="993" w:type="dxa"/>
            <w:vAlign w:val="center"/>
          </w:tcPr>
          <w:p w:rsidR="00B054C5" w:rsidRPr="00CC2C1E" w:rsidRDefault="00A15DAA" w:rsidP="00CF7F16">
            <w:pPr>
              <w:jc w:val="center"/>
            </w:pPr>
            <w:r w:rsidRPr="00CC2C1E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B054C5" w:rsidRPr="00CC2C1E" w:rsidRDefault="00CC2C1E" w:rsidP="00B054C5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CC2C1E">
              <w:rPr>
                <w:sz w:val="20"/>
                <w:szCs w:val="20"/>
              </w:rPr>
              <w:t>Dofinansowanie do zakupu wentylatora oddymiającego i detektora wielogazowego – OSP Modliszewice</w:t>
            </w:r>
          </w:p>
        </w:tc>
        <w:tc>
          <w:tcPr>
            <w:tcW w:w="1560" w:type="dxa"/>
            <w:vAlign w:val="center"/>
          </w:tcPr>
          <w:p w:rsidR="00B054C5" w:rsidRPr="002338EF" w:rsidRDefault="00CC2C1E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9</w:t>
            </w:r>
            <w:r w:rsidR="00A15DAA" w:rsidRPr="002338EF">
              <w:rPr>
                <w:sz w:val="22"/>
                <w:szCs w:val="22"/>
              </w:rPr>
              <w:t> 000,00</w:t>
            </w:r>
          </w:p>
        </w:tc>
        <w:tc>
          <w:tcPr>
            <w:tcW w:w="1559" w:type="dxa"/>
            <w:vAlign w:val="center"/>
          </w:tcPr>
          <w:p w:rsidR="00B054C5" w:rsidRPr="002338EF" w:rsidRDefault="001A0ADA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9 000,00</w:t>
            </w:r>
          </w:p>
        </w:tc>
        <w:tc>
          <w:tcPr>
            <w:tcW w:w="988" w:type="dxa"/>
            <w:vAlign w:val="center"/>
          </w:tcPr>
          <w:p w:rsidR="00B054C5" w:rsidRPr="00CC2C1E" w:rsidRDefault="000F0706" w:rsidP="00CF7F16">
            <w:pPr>
              <w:jc w:val="right"/>
            </w:pPr>
            <w:r w:rsidRPr="00CC2C1E">
              <w:t>100,00</w:t>
            </w:r>
          </w:p>
        </w:tc>
      </w:tr>
      <w:tr w:rsidR="00CB7546" w:rsidRPr="00CB7546" w:rsidTr="00A15DAA">
        <w:trPr>
          <w:trHeight w:val="551"/>
        </w:trPr>
        <w:tc>
          <w:tcPr>
            <w:tcW w:w="586" w:type="dxa"/>
            <w:vMerge/>
            <w:vAlign w:val="center"/>
          </w:tcPr>
          <w:p w:rsidR="00B054C5" w:rsidRPr="00CC2C1E" w:rsidRDefault="00B054C5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B054C5" w:rsidRPr="00CC2C1E" w:rsidRDefault="00B054C5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054C5" w:rsidRPr="00CC2C1E" w:rsidRDefault="00B054C5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:rsidR="00B054C5" w:rsidRPr="00CC2C1E" w:rsidRDefault="00B054C5" w:rsidP="00CF7F16">
            <w:pPr>
              <w:jc w:val="center"/>
            </w:pPr>
            <w:r w:rsidRPr="00CC2C1E">
              <w:t>2830</w:t>
            </w:r>
          </w:p>
        </w:tc>
        <w:tc>
          <w:tcPr>
            <w:tcW w:w="2976" w:type="dxa"/>
            <w:vMerge/>
            <w:vAlign w:val="center"/>
          </w:tcPr>
          <w:p w:rsidR="00B054C5" w:rsidRPr="00CC2C1E" w:rsidRDefault="00B054C5" w:rsidP="00CF7F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054C5" w:rsidRPr="002338EF" w:rsidRDefault="00B054C5" w:rsidP="00CF7F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054C5" w:rsidRPr="002338EF" w:rsidRDefault="001A0ADA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9 000,00</w:t>
            </w:r>
          </w:p>
        </w:tc>
        <w:tc>
          <w:tcPr>
            <w:tcW w:w="988" w:type="dxa"/>
            <w:vAlign w:val="center"/>
          </w:tcPr>
          <w:p w:rsidR="00B054C5" w:rsidRPr="001A0ADA" w:rsidRDefault="00A12FA4" w:rsidP="00CF7F16">
            <w:pPr>
              <w:jc w:val="right"/>
            </w:pPr>
            <w:r w:rsidRPr="001A0ADA">
              <w:t>-</w:t>
            </w:r>
          </w:p>
        </w:tc>
      </w:tr>
      <w:tr w:rsidR="00CB7546" w:rsidRPr="00CB7546" w:rsidTr="00A15DAA">
        <w:trPr>
          <w:trHeight w:val="431"/>
        </w:trPr>
        <w:tc>
          <w:tcPr>
            <w:tcW w:w="586" w:type="dxa"/>
            <w:vMerge w:val="restart"/>
            <w:vAlign w:val="center"/>
          </w:tcPr>
          <w:p w:rsidR="00B054C5" w:rsidRPr="00CC2C1E" w:rsidRDefault="00B054C5" w:rsidP="002D4453">
            <w:pPr>
              <w:jc w:val="right"/>
            </w:pPr>
            <w:r w:rsidRPr="00CC2C1E">
              <w:t>3.</w:t>
            </w:r>
          </w:p>
        </w:tc>
        <w:tc>
          <w:tcPr>
            <w:tcW w:w="656" w:type="dxa"/>
            <w:vMerge w:val="restart"/>
            <w:vAlign w:val="center"/>
          </w:tcPr>
          <w:p w:rsidR="00B054C5" w:rsidRPr="00CC2C1E" w:rsidRDefault="00B054C5" w:rsidP="00CF7F16">
            <w:pPr>
              <w:jc w:val="center"/>
            </w:pPr>
            <w:r w:rsidRPr="00CC2C1E">
              <w:t>754</w:t>
            </w:r>
          </w:p>
        </w:tc>
        <w:tc>
          <w:tcPr>
            <w:tcW w:w="992" w:type="dxa"/>
            <w:vMerge w:val="restart"/>
            <w:vAlign w:val="center"/>
          </w:tcPr>
          <w:p w:rsidR="00B054C5" w:rsidRPr="00CC2C1E" w:rsidRDefault="00B054C5" w:rsidP="00CF7F16">
            <w:pPr>
              <w:jc w:val="center"/>
            </w:pPr>
            <w:r w:rsidRPr="00CC2C1E">
              <w:t>75412</w:t>
            </w:r>
          </w:p>
        </w:tc>
        <w:tc>
          <w:tcPr>
            <w:tcW w:w="993" w:type="dxa"/>
            <w:vAlign w:val="center"/>
          </w:tcPr>
          <w:p w:rsidR="00B054C5" w:rsidRPr="00CC2C1E" w:rsidRDefault="00A15DAA" w:rsidP="00CF7F16">
            <w:pPr>
              <w:jc w:val="center"/>
            </w:pPr>
            <w:r w:rsidRPr="00CC2C1E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B054C5" w:rsidRPr="00CC2C1E" w:rsidRDefault="00CC2C1E" w:rsidP="00A15DAA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CC2C1E">
              <w:rPr>
                <w:sz w:val="20"/>
                <w:szCs w:val="20"/>
              </w:rPr>
              <w:t>Dofinansowanie do zakupu prądownicy Turbo - OSP Wąsosz</w:t>
            </w:r>
          </w:p>
        </w:tc>
        <w:tc>
          <w:tcPr>
            <w:tcW w:w="1560" w:type="dxa"/>
            <w:vAlign w:val="center"/>
          </w:tcPr>
          <w:p w:rsidR="00B054C5" w:rsidRPr="002338EF" w:rsidRDefault="00CC2C1E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2 5</w:t>
            </w:r>
            <w:r w:rsidR="00A15DAA" w:rsidRPr="002338EF">
              <w:rPr>
                <w:sz w:val="22"/>
                <w:szCs w:val="22"/>
              </w:rPr>
              <w:t>00,00</w:t>
            </w:r>
          </w:p>
        </w:tc>
        <w:tc>
          <w:tcPr>
            <w:tcW w:w="1559" w:type="dxa"/>
            <w:vAlign w:val="center"/>
          </w:tcPr>
          <w:p w:rsidR="00B054C5" w:rsidRPr="002338EF" w:rsidRDefault="001A0ADA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2 500,00</w:t>
            </w:r>
          </w:p>
        </w:tc>
        <w:tc>
          <w:tcPr>
            <w:tcW w:w="988" w:type="dxa"/>
            <w:vAlign w:val="center"/>
          </w:tcPr>
          <w:p w:rsidR="00B054C5" w:rsidRPr="001A0ADA" w:rsidRDefault="000F0706" w:rsidP="00CF7F16">
            <w:pPr>
              <w:jc w:val="right"/>
            </w:pPr>
            <w:r w:rsidRPr="001A0ADA">
              <w:t>100,00</w:t>
            </w:r>
          </w:p>
        </w:tc>
      </w:tr>
      <w:tr w:rsidR="00CB7546" w:rsidRPr="00CB7546" w:rsidTr="00A15DAA">
        <w:trPr>
          <w:trHeight w:val="409"/>
        </w:trPr>
        <w:tc>
          <w:tcPr>
            <w:tcW w:w="586" w:type="dxa"/>
            <w:vMerge/>
            <w:vAlign w:val="center"/>
          </w:tcPr>
          <w:p w:rsidR="00B054C5" w:rsidRPr="00CC2C1E" w:rsidRDefault="00B054C5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B054C5" w:rsidRPr="00CC2C1E" w:rsidRDefault="00B054C5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054C5" w:rsidRPr="00CC2C1E" w:rsidRDefault="00B054C5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:rsidR="00B054C5" w:rsidRPr="00CC2C1E" w:rsidRDefault="00B054C5" w:rsidP="00CF7F16">
            <w:pPr>
              <w:jc w:val="center"/>
            </w:pPr>
            <w:r w:rsidRPr="00CC2C1E">
              <w:t>2830</w:t>
            </w:r>
          </w:p>
        </w:tc>
        <w:tc>
          <w:tcPr>
            <w:tcW w:w="2976" w:type="dxa"/>
            <w:vMerge/>
            <w:vAlign w:val="center"/>
          </w:tcPr>
          <w:p w:rsidR="00B054C5" w:rsidRPr="00CC2C1E" w:rsidRDefault="00B054C5" w:rsidP="00CF7F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054C5" w:rsidRPr="002338EF" w:rsidRDefault="00B054C5" w:rsidP="00CF7F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054C5" w:rsidRPr="002338EF" w:rsidRDefault="001A0ADA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2 500,00</w:t>
            </w:r>
          </w:p>
        </w:tc>
        <w:tc>
          <w:tcPr>
            <w:tcW w:w="988" w:type="dxa"/>
            <w:vAlign w:val="center"/>
          </w:tcPr>
          <w:p w:rsidR="00B054C5" w:rsidRPr="001A0ADA" w:rsidRDefault="00A12FA4" w:rsidP="00CF7F16">
            <w:pPr>
              <w:jc w:val="right"/>
            </w:pPr>
            <w:r w:rsidRPr="001A0ADA">
              <w:t>-</w:t>
            </w:r>
          </w:p>
        </w:tc>
      </w:tr>
      <w:tr w:rsidR="00CB7546" w:rsidRPr="00CB7546" w:rsidTr="00CC2C1E">
        <w:trPr>
          <w:trHeight w:val="555"/>
        </w:trPr>
        <w:tc>
          <w:tcPr>
            <w:tcW w:w="586" w:type="dxa"/>
            <w:vMerge w:val="restart"/>
            <w:vAlign w:val="center"/>
          </w:tcPr>
          <w:p w:rsidR="00B054C5" w:rsidRPr="00CC2C1E" w:rsidRDefault="00B054C5" w:rsidP="002D4453">
            <w:pPr>
              <w:jc w:val="right"/>
            </w:pPr>
            <w:r w:rsidRPr="00CC2C1E">
              <w:t>4.</w:t>
            </w:r>
          </w:p>
        </w:tc>
        <w:tc>
          <w:tcPr>
            <w:tcW w:w="656" w:type="dxa"/>
            <w:vMerge w:val="restart"/>
            <w:vAlign w:val="center"/>
          </w:tcPr>
          <w:p w:rsidR="00B054C5" w:rsidRPr="00CC2C1E" w:rsidRDefault="00B054C5" w:rsidP="00CF7F16">
            <w:pPr>
              <w:jc w:val="center"/>
            </w:pPr>
            <w:r w:rsidRPr="00CC2C1E">
              <w:t>754</w:t>
            </w:r>
          </w:p>
        </w:tc>
        <w:tc>
          <w:tcPr>
            <w:tcW w:w="992" w:type="dxa"/>
            <w:vMerge w:val="restart"/>
            <w:vAlign w:val="center"/>
          </w:tcPr>
          <w:p w:rsidR="00B054C5" w:rsidRPr="00CC2C1E" w:rsidRDefault="00B054C5" w:rsidP="00CF7F16">
            <w:pPr>
              <w:jc w:val="center"/>
            </w:pPr>
            <w:r w:rsidRPr="00CC2C1E">
              <w:t>75412</w:t>
            </w:r>
          </w:p>
        </w:tc>
        <w:tc>
          <w:tcPr>
            <w:tcW w:w="993" w:type="dxa"/>
            <w:vAlign w:val="center"/>
          </w:tcPr>
          <w:p w:rsidR="00B054C5" w:rsidRPr="00CC2C1E" w:rsidRDefault="00CC2C1E" w:rsidP="00CF7F16">
            <w:pPr>
              <w:jc w:val="center"/>
            </w:pPr>
            <w:r w:rsidRPr="00CC2C1E">
              <w:t>1610</w:t>
            </w:r>
          </w:p>
        </w:tc>
        <w:tc>
          <w:tcPr>
            <w:tcW w:w="2976" w:type="dxa"/>
            <w:vMerge w:val="restart"/>
            <w:vAlign w:val="center"/>
          </w:tcPr>
          <w:p w:rsidR="00B054C5" w:rsidRPr="00CC2C1E" w:rsidRDefault="00CC2C1E" w:rsidP="00A15DAA">
            <w:pPr>
              <w:suppressAutoHyphens w:val="0"/>
              <w:rPr>
                <w:sz w:val="20"/>
                <w:szCs w:val="20"/>
              </w:rPr>
            </w:pPr>
            <w:r w:rsidRPr="00CC2C1E">
              <w:rPr>
                <w:sz w:val="20"/>
                <w:szCs w:val="20"/>
              </w:rPr>
              <w:t>Dofinansowanie do wydatków inwestycyjnych - prace wykończeniowe w budynku strażnicy OSP w Dziebałtowie</w:t>
            </w:r>
          </w:p>
        </w:tc>
        <w:tc>
          <w:tcPr>
            <w:tcW w:w="1560" w:type="dxa"/>
            <w:vAlign w:val="center"/>
          </w:tcPr>
          <w:p w:rsidR="00B054C5" w:rsidRPr="002338EF" w:rsidRDefault="00CC2C1E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150 000,00</w:t>
            </w:r>
          </w:p>
        </w:tc>
        <w:tc>
          <w:tcPr>
            <w:tcW w:w="1559" w:type="dxa"/>
            <w:vAlign w:val="center"/>
          </w:tcPr>
          <w:p w:rsidR="00B054C5" w:rsidRPr="002338EF" w:rsidRDefault="001A0ADA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149 375,13</w:t>
            </w:r>
          </w:p>
        </w:tc>
        <w:tc>
          <w:tcPr>
            <w:tcW w:w="988" w:type="dxa"/>
            <w:vAlign w:val="center"/>
          </w:tcPr>
          <w:p w:rsidR="00B054C5" w:rsidRPr="001A0ADA" w:rsidRDefault="000207DF" w:rsidP="00CF7F16">
            <w:pPr>
              <w:jc w:val="right"/>
            </w:pPr>
            <w:r>
              <w:t>99,58</w:t>
            </w:r>
          </w:p>
        </w:tc>
      </w:tr>
      <w:tr w:rsidR="00CB7546" w:rsidRPr="00CB7546" w:rsidTr="00CC2C1E">
        <w:trPr>
          <w:trHeight w:val="703"/>
        </w:trPr>
        <w:tc>
          <w:tcPr>
            <w:tcW w:w="586" w:type="dxa"/>
            <w:vMerge/>
            <w:vAlign w:val="center"/>
          </w:tcPr>
          <w:p w:rsidR="00B054C5" w:rsidRPr="00CC2C1E" w:rsidRDefault="00B054C5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B054C5" w:rsidRPr="00CC2C1E" w:rsidRDefault="00B054C5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054C5" w:rsidRPr="00CC2C1E" w:rsidRDefault="00B054C5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:rsidR="00B054C5" w:rsidRPr="00CC2C1E" w:rsidRDefault="00CC2C1E" w:rsidP="00CF7F16">
            <w:pPr>
              <w:jc w:val="center"/>
            </w:pPr>
            <w:r w:rsidRPr="00CC2C1E">
              <w:t>6230</w:t>
            </w:r>
          </w:p>
        </w:tc>
        <w:tc>
          <w:tcPr>
            <w:tcW w:w="2976" w:type="dxa"/>
            <w:vMerge/>
            <w:vAlign w:val="center"/>
          </w:tcPr>
          <w:p w:rsidR="00B054C5" w:rsidRPr="00CC2C1E" w:rsidRDefault="00B054C5" w:rsidP="00CF7F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054C5" w:rsidRPr="002338EF" w:rsidRDefault="00B054C5" w:rsidP="00CF7F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054C5" w:rsidRPr="002338EF" w:rsidRDefault="001A0ADA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149 375,13</w:t>
            </w:r>
          </w:p>
        </w:tc>
        <w:tc>
          <w:tcPr>
            <w:tcW w:w="988" w:type="dxa"/>
            <w:vAlign w:val="center"/>
          </w:tcPr>
          <w:p w:rsidR="00B054C5" w:rsidRPr="001A0ADA" w:rsidRDefault="00A12FA4" w:rsidP="00CF7F16">
            <w:pPr>
              <w:jc w:val="right"/>
            </w:pPr>
            <w:r w:rsidRPr="001A0ADA">
              <w:t>-</w:t>
            </w:r>
          </w:p>
        </w:tc>
      </w:tr>
      <w:tr w:rsidR="00CB7546" w:rsidRPr="00CB7546" w:rsidTr="00CC2C1E">
        <w:trPr>
          <w:trHeight w:val="700"/>
        </w:trPr>
        <w:tc>
          <w:tcPr>
            <w:tcW w:w="586" w:type="dxa"/>
            <w:vMerge w:val="restart"/>
            <w:vAlign w:val="center"/>
          </w:tcPr>
          <w:p w:rsidR="00B054C5" w:rsidRPr="00CC2C1E" w:rsidRDefault="00B054C5" w:rsidP="002D4453">
            <w:pPr>
              <w:jc w:val="right"/>
            </w:pPr>
            <w:r w:rsidRPr="00CC2C1E">
              <w:t>5.</w:t>
            </w:r>
          </w:p>
        </w:tc>
        <w:tc>
          <w:tcPr>
            <w:tcW w:w="656" w:type="dxa"/>
            <w:vMerge w:val="restart"/>
            <w:vAlign w:val="center"/>
          </w:tcPr>
          <w:p w:rsidR="00B054C5" w:rsidRPr="00CC2C1E" w:rsidRDefault="00B054C5" w:rsidP="00CF7F16">
            <w:pPr>
              <w:jc w:val="center"/>
            </w:pPr>
            <w:r w:rsidRPr="00CC2C1E">
              <w:t>754</w:t>
            </w:r>
          </w:p>
        </w:tc>
        <w:tc>
          <w:tcPr>
            <w:tcW w:w="992" w:type="dxa"/>
            <w:vMerge w:val="restart"/>
            <w:vAlign w:val="center"/>
          </w:tcPr>
          <w:p w:rsidR="00B054C5" w:rsidRPr="00CC2C1E" w:rsidRDefault="00B054C5" w:rsidP="00CF7F16">
            <w:pPr>
              <w:jc w:val="center"/>
            </w:pPr>
            <w:r w:rsidRPr="00CC2C1E">
              <w:t>75412</w:t>
            </w:r>
          </w:p>
        </w:tc>
        <w:tc>
          <w:tcPr>
            <w:tcW w:w="993" w:type="dxa"/>
            <w:vAlign w:val="center"/>
          </w:tcPr>
          <w:p w:rsidR="00B054C5" w:rsidRPr="00CC2C1E" w:rsidRDefault="00CC2C1E" w:rsidP="00CF7F16">
            <w:pPr>
              <w:jc w:val="center"/>
            </w:pPr>
            <w:r w:rsidRPr="00CC2C1E">
              <w:t>1610</w:t>
            </w:r>
          </w:p>
        </w:tc>
        <w:tc>
          <w:tcPr>
            <w:tcW w:w="2976" w:type="dxa"/>
            <w:vMerge w:val="restart"/>
            <w:vAlign w:val="center"/>
          </w:tcPr>
          <w:p w:rsidR="00B054C5" w:rsidRPr="00CC2C1E" w:rsidRDefault="00CC2C1E" w:rsidP="00CF7F16">
            <w:pPr>
              <w:rPr>
                <w:sz w:val="20"/>
                <w:szCs w:val="20"/>
              </w:rPr>
            </w:pPr>
            <w:r w:rsidRPr="00CC2C1E">
              <w:rPr>
                <w:sz w:val="20"/>
                <w:szCs w:val="20"/>
              </w:rPr>
              <w:t xml:space="preserve">Dofinansowanie wydatków inwestycyjnych OSP w Końskich (w tym termomodernizacja budynku i modernizacja sanitariatów) </w:t>
            </w:r>
          </w:p>
        </w:tc>
        <w:tc>
          <w:tcPr>
            <w:tcW w:w="1560" w:type="dxa"/>
            <w:vAlign w:val="center"/>
          </w:tcPr>
          <w:p w:rsidR="00B054C5" w:rsidRPr="002338EF" w:rsidRDefault="00CC2C1E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100 000,00</w:t>
            </w:r>
          </w:p>
        </w:tc>
        <w:tc>
          <w:tcPr>
            <w:tcW w:w="1559" w:type="dxa"/>
            <w:vAlign w:val="center"/>
          </w:tcPr>
          <w:p w:rsidR="00B054C5" w:rsidRPr="002338EF" w:rsidRDefault="001A0ADA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98 923,13</w:t>
            </w:r>
          </w:p>
        </w:tc>
        <w:tc>
          <w:tcPr>
            <w:tcW w:w="988" w:type="dxa"/>
            <w:vAlign w:val="center"/>
          </w:tcPr>
          <w:p w:rsidR="00B054C5" w:rsidRPr="001A0ADA" w:rsidRDefault="000207DF" w:rsidP="00CF7F16">
            <w:pPr>
              <w:jc w:val="right"/>
            </w:pPr>
            <w:r>
              <w:t>98,92</w:t>
            </w:r>
          </w:p>
        </w:tc>
      </w:tr>
      <w:tr w:rsidR="00CB7546" w:rsidRPr="00CB7546" w:rsidTr="00CC2C1E">
        <w:trPr>
          <w:trHeight w:val="696"/>
        </w:trPr>
        <w:tc>
          <w:tcPr>
            <w:tcW w:w="586" w:type="dxa"/>
            <w:vMerge/>
            <w:vAlign w:val="center"/>
          </w:tcPr>
          <w:p w:rsidR="00B054C5" w:rsidRPr="00CC2C1E" w:rsidRDefault="00B054C5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B054C5" w:rsidRPr="00CC2C1E" w:rsidRDefault="00B054C5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054C5" w:rsidRPr="00CC2C1E" w:rsidRDefault="00B054C5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:rsidR="00B054C5" w:rsidRPr="00CC2C1E" w:rsidRDefault="00CC2C1E" w:rsidP="00CF7F16">
            <w:pPr>
              <w:jc w:val="center"/>
            </w:pPr>
            <w:r w:rsidRPr="00CC2C1E">
              <w:t>6230</w:t>
            </w:r>
          </w:p>
        </w:tc>
        <w:tc>
          <w:tcPr>
            <w:tcW w:w="2976" w:type="dxa"/>
            <w:vMerge/>
            <w:vAlign w:val="center"/>
          </w:tcPr>
          <w:p w:rsidR="00B054C5" w:rsidRPr="00CC2C1E" w:rsidRDefault="00B054C5" w:rsidP="00CF7F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054C5" w:rsidRPr="002338EF" w:rsidRDefault="00B054C5" w:rsidP="00CF7F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054C5" w:rsidRPr="002338EF" w:rsidRDefault="001A0ADA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98 923,13</w:t>
            </w:r>
          </w:p>
        </w:tc>
        <w:tc>
          <w:tcPr>
            <w:tcW w:w="988" w:type="dxa"/>
            <w:vAlign w:val="center"/>
          </w:tcPr>
          <w:p w:rsidR="00B054C5" w:rsidRPr="00CC2C1E" w:rsidRDefault="00A12FA4" w:rsidP="00CF7F16">
            <w:pPr>
              <w:jc w:val="right"/>
            </w:pPr>
            <w:r w:rsidRPr="00CC2C1E">
              <w:t>-</w:t>
            </w:r>
          </w:p>
        </w:tc>
      </w:tr>
      <w:tr w:rsidR="00CB7546" w:rsidRPr="00CB7546" w:rsidTr="00CC2003">
        <w:trPr>
          <w:trHeight w:val="849"/>
        </w:trPr>
        <w:tc>
          <w:tcPr>
            <w:tcW w:w="586" w:type="dxa"/>
            <w:vMerge w:val="restart"/>
            <w:vAlign w:val="center"/>
          </w:tcPr>
          <w:p w:rsidR="005D6214" w:rsidRPr="00CC2003" w:rsidRDefault="00CC2003" w:rsidP="002D4453">
            <w:pPr>
              <w:jc w:val="right"/>
            </w:pPr>
            <w:r w:rsidRPr="00CC2003">
              <w:t>6</w:t>
            </w:r>
            <w:r w:rsidR="005D6214" w:rsidRPr="00CC2003">
              <w:t>.</w:t>
            </w:r>
          </w:p>
        </w:tc>
        <w:tc>
          <w:tcPr>
            <w:tcW w:w="656" w:type="dxa"/>
            <w:vMerge w:val="restart"/>
            <w:vAlign w:val="center"/>
          </w:tcPr>
          <w:p w:rsidR="005D6214" w:rsidRPr="00CC2003" w:rsidRDefault="00A15DAA" w:rsidP="00CF7F16">
            <w:pPr>
              <w:jc w:val="center"/>
            </w:pPr>
            <w:r w:rsidRPr="00CC2003">
              <w:t>801</w:t>
            </w:r>
          </w:p>
        </w:tc>
        <w:tc>
          <w:tcPr>
            <w:tcW w:w="992" w:type="dxa"/>
            <w:vMerge w:val="restart"/>
            <w:vAlign w:val="center"/>
          </w:tcPr>
          <w:p w:rsidR="005D6214" w:rsidRPr="00CC2003" w:rsidRDefault="00A15DAA" w:rsidP="00CF7F16">
            <w:pPr>
              <w:jc w:val="center"/>
            </w:pPr>
            <w:r w:rsidRPr="00CC2003">
              <w:t>80101</w:t>
            </w:r>
          </w:p>
        </w:tc>
        <w:tc>
          <w:tcPr>
            <w:tcW w:w="993" w:type="dxa"/>
            <w:vAlign w:val="center"/>
          </w:tcPr>
          <w:p w:rsidR="005D6214" w:rsidRPr="00CC2003" w:rsidRDefault="00A15DAA" w:rsidP="00CF7F16">
            <w:pPr>
              <w:jc w:val="center"/>
            </w:pPr>
            <w:r w:rsidRPr="00CC2003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5D6214" w:rsidRPr="00CC2003" w:rsidRDefault="00CC2C1E" w:rsidP="000F0706">
            <w:pPr>
              <w:suppressAutoHyphens w:val="0"/>
              <w:rPr>
                <w:sz w:val="20"/>
                <w:szCs w:val="20"/>
              </w:rPr>
            </w:pPr>
            <w:r w:rsidRPr="00CC2003">
              <w:rPr>
                <w:sz w:val="20"/>
                <w:szCs w:val="20"/>
              </w:rPr>
              <w:t>Dofinansowanie do organizowania zajęć wspomagających - zajęcia wyrównujące wiedzę i umiejętności uczniów - dodatkowe godziny przeciwdziałanie COVID 19</w:t>
            </w:r>
          </w:p>
        </w:tc>
        <w:tc>
          <w:tcPr>
            <w:tcW w:w="1560" w:type="dxa"/>
            <w:vAlign w:val="center"/>
          </w:tcPr>
          <w:p w:rsidR="005D6214" w:rsidRPr="002338EF" w:rsidRDefault="00CC2003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2 100,00</w:t>
            </w:r>
          </w:p>
        </w:tc>
        <w:tc>
          <w:tcPr>
            <w:tcW w:w="1559" w:type="dxa"/>
            <w:vAlign w:val="center"/>
          </w:tcPr>
          <w:p w:rsidR="005D6214" w:rsidRPr="002338EF" w:rsidRDefault="001A0ADA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1 615,28</w:t>
            </w:r>
          </w:p>
        </w:tc>
        <w:tc>
          <w:tcPr>
            <w:tcW w:w="988" w:type="dxa"/>
            <w:vAlign w:val="center"/>
          </w:tcPr>
          <w:p w:rsidR="005D6214" w:rsidRPr="00CC2003" w:rsidRDefault="000207DF" w:rsidP="00CF7F16">
            <w:pPr>
              <w:jc w:val="right"/>
            </w:pPr>
            <w:r>
              <w:t>76,92</w:t>
            </w:r>
          </w:p>
        </w:tc>
      </w:tr>
      <w:tr w:rsidR="00CB7546" w:rsidRPr="00CB7546" w:rsidTr="00CC2003">
        <w:trPr>
          <w:trHeight w:val="833"/>
        </w:trPr>
        <w:tc>
          <w:tcPr>
            <w:tcW w:w="586" w:type="dxa"/>
            <w:vMerge/>
            <w:vAlign w:val="center"/>
          </w:tcPr>
          <w:p w:rsidR="005D6214" w:rsidRPr="00CC2003" w:rsidRDefault="005D6214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D6214" w:rsidRPr="00CC2003" w:rsidRDefault="005D6214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D6214" w:rsidRPr="00CC2003" w:rsidRDefault="005D6214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:rsidR="005D6214" w:rsidRPr="00CC2003" w:rsidRDefault="00A15DAA" w:rsidP="00A15DAA">
            <w:pPr>
              <w:jc w:val="center"/>
            </w:pPr>
            <w:r w:rsidRPr="00CC2003">
              <w:t>2830</w:t>
            </w:r>
          </w:p>
        </w:tc>
        <w:tc>
          <w:tcPr>
            <w:tcW w:w="2976" w:type="dxa"/>
            <w:vMerge/>
            <w:vAlign w:val="center"/>
          </w:tcPr>
          <w:p w:rsidR="005D6214" w:rsidRPr="00CC2003" w:rsidRDefault="005D6214" w:rsidP="00D736B1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5D6214" w:rsidRPr="002338EF" w:rsidRDefault="005D6214" w:rsidP="00CF7F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D6214" w:rsidRPr="002338EF" w:rsidRDefault="001A0ADA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1 615,28</w:t>
            </w:r>
          </w:p>
        </w:tc>
        <w:tc>
          <w:tcPr>
            <w:tcW w:w="988" w:type="dxa"/>
            <w:vAlign w:val="center"/>
          </w:tcPr>
          <w:p w:rsidR="005D6214" w:rsidRPr="00CC2003" w:rsidRDefault="00A12FA4" w:rsidP="00CF7F16">
            <w:pPr>
              <w:jc w:val="right"/>
            </w:pPr>
            <w:r w:rsidRPr="00CC2003">
              <w:t>-</w:t>
            </w:r>
          </w:p>
        </w:tc>
      </w:tr>
      <w:tr w:rsidR="00CB7546" w:rsidRPr="00CB7546" w:rsidTr="00A15DAA">
        <w:trPr>
          <w:trHeight w:val="549"/>
        </w:trPr>
        <w:tc>
          <w:tcPr>
            <w:tcW w:w="586" w:type="dxa"/>
            <w:vMerge w:val="restart"/>
            <w:vAlign w:val="center"/>
          </w:tcPr>
          <w:p w:rsidR="005D6214" w:rsidRPr="00CC2003" w:rsidRDefault="00CC2003" w:rsidP="002D4453">
            <w:pPr>
              <w:jc w:val="right"/>
            </w:pPr>
            <w:r w:rsidRPr="00CC2003">
              <w:lastRenderedPageBreak/>
              <w:t>7</w:t>
            </w:r>
            <w:r w:rsidR="005D6214" w:rsidRPr="00CC2003">
              <w:t>.</w:t>
            </w:r>
          </w:p>
        </w:tc>
        <w:tc>
          <w:tcPr>
            <w:tcW w:w="656" w:type="dxa"/>
            <w:vMerge w:val="restart"/>
            <w:vAlign w:val="center"/>
          </w:tcPr>
          <w:p w:rsidR="005D6214" w:rsidRPr="00CC2003" w:rsidRDefault="00A15DAA" w:rsidP="00CF7F16">
            <w:pPr>
              <w:jc w:val="center"/>
            </w:pPr>
            <w:r w:rsidRPr="00CC2003">
              <w:t>801</w:t>
            </w:r>
          </w:p>
        </w:tc>
        <w:tc>
          <w:tcPr>
            <w:tcW w:w="992" w:type="dxa"/>
            <w:vMerge w:val="restart"/>
            <w:vAlign w:val="center"/>
          </w:tcPr>
          <w:p w:rsidR="005D6214" w:rsidRPr="00CC2003" w:rsidRDefault="00A15DAA" w:rsidP="00CF7F16">
            <w:pPr>
              <w:jc w:val="center"/>
            </w:pPr>
            <w:r w:rsidRPr="00CC2003">
              <w:t>80153</w:t>
            </w:r>
          </w:p>
        </w:tc>
        <w:tc>
          <w:tcPr>
            <w:tcW w:w="993" w:type="dxa"/>
            <w:vAlign w:val="center"/>
          </w:tcPr>
          <w:p w:rsidR="005D6214" w:rsidRPr="00CC2003" w:rsidRDefault="00A15DAA" w:rsidP="00CF7F16">
            <w:pPr>
              <w:jc w:val="center"/>
            </w:pPr>
            <w:r w:rsidRPr="00CC2003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5D6214" w:rsidRPr="00CC2003" w:rsidRDefault="00CC2003" w:rsidP="00A15DAA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CC2003">
              <w:rPr>
                <w:sz w:val="20"/>
                <w:szCs w:val="20"/>
              </w:rPr>
              <w:t>Zapewnienie uczniom dostępu do bezpłatnych podręczników, materiałów edukacyjnych i  ćwiczeniowych</w:t>
            </w:r>
          </w:p>
        </w:tc>
        <w:tc>
          <w:tcPr>
            <w:tcW w:w="1560" w:type="dxa"/>
            <w:vAlign w:val="center"/>
          </w:tcPr>
          <w:p w:rsidR="005D6214" w:rsidRPr="002338EF" w:rsidRDefault="00CC2003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12 995,22</w:t>
            </w:r>
          </w:p>
        </w:tc>
        <w:tc>
          <w:tcPr>
            <w:tcW w:w="1559" w:type="dxa"/>
            <w:vAlign w:val="center"/>
          </w:tcPr>
          <w:p w:rsidR="005D6214" w:rsidRPr="002338EF" w:rsidRDefault="001A0ADA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12 916,96</w:t>
            </w:r>
          </w:p>
        </w:tc>
        <w:tc>
          <w:tcPr>
            <w:tcW w:w="988" w:type="dxa"/>
            <w:vAlign w:val="center"/>
          </w:tcPr>
          <w:p w:rsidR="005D6214" w:rsidRPr="002338EF" w:rsidRDefault="001A0ADA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99,40</w:t>
            </w:r>
          </w:p>
        </w:tc>
      </w:tr>
      <w:tr w:rsidR="003F6A64" w:rsidRPr="00CC2003" w:rsidTr="002338EF">
        <w:trPr>
          <w:trHeight w:val="418"/>
        </w:trPr>
        <w:tc>
          <w:tcPr>
            <w:tcW w:w="586" w:type="dxa"/>
            <w:vMerge/>
            <w:vAlign w:val="center"/>
          </w:tcPr>
          <w:p w:rsidR="005D6214" w:rsidRPr="00CB7546" w:rsidRDefault="005D6214" w:rsidP="002D4453">
            <w:pPr>
              <w:jc w:val="right"/>
              <w:rPr>
                <w:color w:val="FF0000"/>
              </w:rPr>
            </w:pPr>
          </w:p>
        </w:tc>
        <w:tc>
          <w:tcPr>
            <w:tcW w:w="656" w:type="dxa"/>
            <w:vMerge/>
            <w:vAlign w:val="center"/>
          </w:tcPr>
          <w:p w:rsidR="005D6214" w:rsidRPr="00CB7546" w:rsidRDefault="005D6214" w:rsidP="00CF7F16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vMerge/>
            <w:vAlign w:val="center"/>
          </w:tcPr>
          <w:p w:rsidR="005D6214" w:rsidRPr="00CB7546" w:rsidRDefault="005D6214" w:rsidP="00CF7F16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vAlign w:val="center"/>
          </w:tcPr>
          <w:p w:rsidR="005D6214" w:rsidRPr="00CC2003" w:rsidRDefault="00A15DAA" w:rsidP="00CF7F16">
            <w:pPr>
              <w:jc w:val="center"/>
            </w:pPr>
            <w:r w:rsidRPr="00CC2003">
              <w:t>2830</w:t>
            </w:r>
          </w:p>
        </w:tc>
        <w:tc>
          <w:tcPr>
            <w:tcW w:w="2976" w:type="dxa"/>
            <w:vMerge/>
            <w:vAlign w:val="center"/>
          </w:tcPr>
          <w:p w:rsidR="005D6214" w:rsidRPr="00CB7546" w:rsidRDefault="005D6214" w:rsidP="00D736B1">
            <w:pPr>
              <w:suppressAutoHyphens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D6214" w:rsidRPr="002338EF" w:rsidRDefault="005D6214" w:rsidP="00CF7F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D6214" w:rsidRPr="002338EF" w:rsidRDefault="001A0ADA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12 916,96</w:t>
            </w:r>
          </w:p>
        </w:tc>
        <w:tc>
          <w:tcPr>
            <w:tcW w:w="988" w:type="dxa"/>
            <w:vAlign w:val="center"/>
          </w:tcPr>
          <w:p w:rsidR="005D6214" w:rsidRPr="002338EF" w:rsidRDefault="00A12FA4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-</w:t>
            </w:r>
          </w:p>
        </w:tc>
      </w:tr>
      <w:tr w:rsidR="00CB7546" w:rsidRPr="00CB7546" w:rsidTr="002338EF">
        <w:trPr>
          <w:trHeight w:val="424"/>
        </w:trPr>
        <w:tc>
          <w:tcPr>
            <w:tcW w:w="586" w:type="dxa"/>
            <w:vMerge w:val="restart"/>
            <w:vAlign w:val="center"/>
          </w:tcPr>
          <w:p w:rsidR="005D6214" w:rsidRPr="003F6A64" w:rsidRDefault="003F6A64" w:rsidP="003F6A64">
            <w:pPr>
              <w:jc w:val="right"/>
            </w:pPr>
            <w:r w:rsidRPr="003F6A64">
              <w:t>8</w:t>
            </w:r>
            <w:r w:rsidR="005D6214" w:rsidRPr="003F6A64">
              <w:t>.</w:t>
            </w:r>
          </w:p>
        </w:tc>
        <w:tc>
          <w:tcPr>
            <w:tcW w:w="656" w:type="dxa"/>
            <w:vMerge w:val="restart"/>
            <w:vAlign w:val="center"/>
          </w:tcPr>
          <w:p w:rsidR="005D6214" w:rsidRPr="003F6A64" w:rsidRDefault="00A15DAA" w:rsidP="00CF7F16">
            <w:pPr>
              <w:jc w:val="center"/>
            </w:pPr>
            <w:r w:rsidRPr="003F6A64">
              <w:t>851</w:t>
            </w:r>
          </w:p>
        </w:tc>
        <w:tc>
          <w:tcPr>
            <w:tcW w:w="992" w:type="dxa"/>
            <w:vMerge w:val="restart"/>
            <w:vAlign w:val="center"/>
          </w:tcPr>
          <w:p w:rsidR="005D6214" w:rsidRPr="003F6A64" w:rsidRDefault="00A15DAA" w:rsidP="00CF7F16">
            <w:pPr>
              <w:jc w:val="center"/>
            </w:pPr>
            <w:r w:rsidRPr="003F6A64">
              <w:t>85154</w:t>
            </w:r>
          </w:p>
        </w:tc>
        <w:tc>
          <w:tcPr>
            <w:tcW w:w="993" w:type="dxa"/>
            <w:vAlign w:val="center"/>
          </w:tcPr>
          <w:p w:rsidR="005D6214" w:rsidRPr="003F6A64" w:rsidRDefault="00A15DAA" w:rsidP="00CF7F16">
            <w:pPr>
              <w:jc w:val="center"/>
            </w:pPr>
            <w:r w:rsidRPr="003F6A64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5D6214" w:rsidRPr="003F6A64" w:rsidRDefault="00A15DAA" w:rsidP="00A15DAA">
            <w:pPr>
              <w:suppressAutoHyphens w:val="0"/>
              <w:rPr>
                <w:sz w:val="20"/>
                <w:szCs w:val="20"/>
              </w:rPr>
            </w:pPr>
            <w:r w:rsidRPr="003F6A64">
              <w:rPr>
                <w:sz w:val="22"/>
                <w:szCs w:val="22"/>
              </w:rPr>
              <w:t>Organizowanie działalności w zakresie przeciwdziałania alkoholizmowi</w:t>
            </w:r>
          </w:p>
        </w:tc>
        <w:tc>
          <w:tcPr>
            <w:tcW w:w="1560" w:type="dxa"/>
            <w:vAlign w:val="center"/>
          </w:tcPr>
          <w:p w:rsidR="005D6214" w:rsidRPr="002338EF" w:rsidRDefault="00CC2003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212</w:t>
            </w:r>
            <w:r w:rsidR="00A15DAA" w:rsidRPr="002338EF">
              <w:rPr>
                <w:sz w:val="22"/>
                <w:szCs w:val="22"/>
              </w:rPr>
              <w:t> 000,00</w:t>
            </w:r>
          </w:p>
        </w:tc>
        <w:tc>
          <w:tcPr>
            <w:tcW w:w="1559" w:type="dxa"/>
            <w:vAlign w:val="center"/>
          </w:tcPr>
          <w:p w:rsidR="005D6214" w:rsidRPr="002338EF" w:rsidRDefault="001A0ADA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210 700,00</w:t>
            </w:r>
          </w:p>
        </w:tc>
        <w:tc>
          <w:tcPr>
            <w:tcW w:w="988" w:type="dxa"/>
            <w:vAlign w:val="center"/>
          </w:tcPr>
          <w:p w:rsidR="005D6214" w:rsidRPr="002338EF" w:rsidRDefault="001A0ADA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99,39</w:t>
            </w:r>
          </w:p>
        </w:tc>
      </w:tr>
      <w:tr w:rsidR="00CB7546" w:rsidRPr="00CB7546" w:rsidTr="002338EF">
        <w:trPr>
          <w:trHeight w:val="417"/>
        </w:trPr>
        <w:tc>
          <w:tcPr>
            <w:tcW w:w="586" w:type="dxa"/>
            <w:vMerge/>
            <w:vAlign w:val="center"/>
          </w:tcPr>
          <w:p w:rsidR="005D6214" w:rsidRPr="003F6A64" w:rsidRDefault="005D6214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D6214" w:rsidRPr="003F6A64" w:rsidRDefault="005D6214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D6214" w:rsidRPr="003F6A64" w:rsidRDefault="005D6214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:rsidR="005D6214" w:rsidRPr="003F6A64" w:rsidRDefault="00A15DAA" w:rsidP="00A46BA1">
            <w:pPr>
              <w:jc w:val="center"/>
            </w:pPr>
            <w:r w:rsidRPr="003F6A64">
              <w:t>23</w:t>
            </w:r>
            <w:r w:rsidR="00A46BA1" w:rsidRPr="003F6A64">
              <w:t>6</w:t>
            </w:r>
            <w:r w:rsidRPr="003F6A64">
              <w:t>0</w:t>
            </w:r>
          </w:p>
        </w:tc>
        <w:tc>
          <w:tcPr>
            <w:tcW w:w="2976" w:type="dxa"/>
            <w:vMerge/>
            <w:vAlign w:val="center"/>
          </w:tcPr>
          <w:p w:rsidR="005D6214" w:rsidRPr="003F6A64" w:rsidRDefault="005D6214" w:rsidP="00D736B1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D6214" w:rsidRPr="002338EF" w:rsidRDefault="005D6214" w:rsidP="00CF7F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D6214" w:rsidRPr="002338EF" w:rsidRDefault="001A0ADA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210 700,00</w:t>
            </w:r>
          </w:p>
        </w:tc>
        <w:tc>
          <w:tcPr>
            <w:tcW w:w="988" w:type="dxa"/>
            <w:vAlign w:val="center"/>
          </w:tcPr>
          <w:p w:rsidR="005D6214" w:rsidRPr="002338EF" w:rsidRDefault="00A12FA4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-</w:t>
            </w:r>
          </w:p>
        </w:tc>
      </w:tr>
      <w:tr w:rsidR="00CB7546" w:rsidRPr="00CB7546" w:rsidTr="002338EF">
        <w:trPr>
          <w:trHeight w:val="406"/>
        </w:trPr>
        <w:tc>
          <w:tcPr>
            <w:tcW w:w="586" w:type="dxa"/>
            <w:vMerge w:val="restart"/>
            <w:vAlign w:val="center"/>
          </w:tcPr>
          <w:p w:rsidR="005D6214" w:rsidRPr="003F6A64" w:rsidRDefault="003F6A64" w:rsidP="002D4453">
            <w:pPr>
              <w:jc w:val="right"/>
            </w:pPr>
            <w:r w:rsidRPr="003F6A64">
              <w:t>9</w:t>
            </w:r>
            <w:r w:rsidR="005D6214" w:rsidRPr="003F6A64">
              <w:t>.</w:t>
            </w:r>
          </w:p>
        </w:tc>
        <w:tc>
          <w:tcPr>
            <w:tcW w:w="656" w:type="dxa"/>
            <w:vMerge w:val="restart"/>
            <w:vAlign w:val="center"/>
          </w:tcPr>
          <w:p w:rsidR="005D6214" w:rsidRPr="003F6A64" w:rsidRDefault="00A15DAA" w:rsidP="00CF7F16">
            <w:pPr>
              <w:jc w:val="center"/>
            </w:pPr>
            <w:r w:rsidRPr="003F6A64">
              <w:t>854</w:t>
            </w:r>
          </w:p>
        </w:tc>
        <w:tc>
          <w:tcPr>
            <w:tcW w:w="992" w:type="dxa"/>
            <w:vMerge w:val="restart"/>
            <w:vAlign w:val="center"/>
          </w:tcPr>
          <w:p w:rsidR="005D6214" w:rsidRPr="003F6A64" w:rsidRDefault="00A15DAA" w:rsidP="00CF7F16">
            <w:pPr>
              <w:jc w:val="center"/>
            </w:pPr>
            <w:r w:rsidRPr="003F6A64">
              <w:t>85412</w:t>
            </w:r>
          </w:p>
        </w:tc>
        <w:tc>
          <w:tcPr>
            <w:tcW w:w="993" w:type="dxa"/>
            <w:vAlign w:val="center"/>
          </w:tcPr>
          <w:p w:rsidR="005D6214" w:rsidRPr="003F6A64" w:rsidRDefault="00A15DAA" w:rsidP="00CF7F16">
            <w:pPr>
              <w:jc w:val="center"/>
            </w:pPr>
            <w:r w:rsidRPr="003F6A64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5D6214" w:rsidRPr="003F6A64" w:rsidRDefault="00A15DAA" w:rsidP="00A15DAA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3F6A64">
              <w:rPr>
                <w:sz w:val="22"/>
                <w:szCs w:val="22"/>
              </w:rPr>
              <w:t>Organizowanie działalności w zakresie wypoczynku dzieci i młodzieży - kolonie i obozy</w:t>
            </w:r>
          </w:p>
        </w:tc>
        <w:tc>
          <w:tcPr>
            <w:tcW w:w="1560" w:type="dxa"/>
            <w:vAlign w:val="center"/>
          </w:tcPr>
          <w:p w:rsidR="005D6214" w:rsidRPr="002338EF" w:rsidRDefault="003F6A64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20 000</w:t>
            </w:r>
            <w:r w:rsidR="00A15DAA" w:rsidRPr="002338EF"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vAlign w:val="center"/>
          </w:tcPr>
          <w:p w:rsidR="005D6214" w:rsidRPr="002338EF" w:rsidRDefault="001A0ADA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20 000,00</w:t>
            </w:r>
          </w:p>
        </w:tc>
        <w:tc>
          <w:tcPr>
            <w:tcW w:w="988" w:type="dxa"/>
            <w:vAlign w:val="center"/>
          </w:tcPr>
          <w:p w:rsidR="005D6214" w:rsidRPr="002338EF" w:rsidRDefault="00A12FA4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100,00</w:t>
            </w:r>
          </w:p>
        </w:tc>
      </w:tr>
      <w:tr w:rsidR="00CB7546" w:rsidRPr="00CB7546" w:rsidTr="002338EF">
        <w:trPr>
          <w:trHeight w:val="555"/>
        </w:trPr>
        <w:tc>
          <w:tcPr>
            <w:tcW w:w="586" w:type="dxa"/>
            <w:vMerge/>
            <w:vAlign w:val="center"/>
          </w:tcPr>
          <w:p w:rsidR="005D6214" w:rsidRPr="00CB7546" w:rsidRDefault="005D6214" w:rsidP="002D4453">
            <w:pPr>
              <w:jc w:val="right"/>
              <w:rPr>
                <w:color w:val="FF0000"/>
              </w:rPr>
            </w:pPr>
          </w:p>
        </w:tc>
        <w:tc>
          <w:tcPr>
            <w:tcW w:w="656" w:type="dxa"/>
            <w:vMerge/>
            <w:vAlign w:val="center"/>
          </w:tcPr>
          <w:p w:rsidR="005D6214" w:rsidRPr="00CB7546" w:rsidRDefault="005D6214" w:rsidP="00CF7F16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vMerge/>
            <w:vAlign w:val="center"/>
          </w:tcPr>
          <w:p w:rsidR="005D6214" w:rsidRPr="00CB7546" w:rsidRDefault="005D6214" w:rsidP="00CF7F16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vAlign w:val="center"/>
          </w:tcPr>
          <w:p w:rsidR="005D6214" w:rsidRPr="003F6A64" w:rsidRDefault="005D6214" w:rsidP="00A46BA1">
            <w:pPr>
              <w:jc w:val="center"/>
            </w:pPr>
            <w:r w:rsidRPr="003F6A64">
              <w:t>23</w:t>
            </w:r>
            <w:r w:rsidR="00A46BA1" w:rsidRPr="003F6A64">
              <w:t>6</w:t>
            </w:r>
            <w:r w:rsidRPr="003F6A64">
              <w:t>0</w:t>
            </w:r>
          </w:p>
        </w:tc>
        <w:tc>
          <w:tcPr>
            <w:tcW w:w="2976" w:type="dxa"/>
            <w:vMerge/>
            <w:vAlign w:val="center"/>
          </w:tcPr>
          <w:p w:rsidR="005D6214" w:rsidRPr="003F6A64" w:rsidRDefault="005D6214" w:rsidP="00B46E4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D6214" w:rsidRPr="002338EF" w:rsidRDefault="005D6214" w:rsidP="00CF7F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D6214" w:rsidRPr="002338EF" w:rsidRDefault="001A0ADA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20 000,00</w:t>
            </w:r>
          </w:p>
        </w:tc>
        <w:tc>
          <w:tcPr>
            <w:tcW w:w="988" w:type="dxa"/>
            <w:vAlign w:val="center"/>
          </w:tcPr>
          <w:p w:rsidR="005D6214" w:rsidRPr="002338EF" w:rsidRDefault="00A12FA4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-</w:t>
            </w:r>
          </w:p>
        </w:tc>
      </w:tr>
      <w:tr w:rsidR="00CB7546" w:rsidRPr="00CB7546" w:rsidTr="00A15DAA">
        <w:trPr>
          <w:trHeight w:val="428"/>
        </w:trPr>
        <w:tc>
          <w:tcPr>
            <w:tcW w:w="586" w:type="dxa"/>
            <w:vMerge w:val="restart"/>
            <w:vAlign w:val="center"/>
          </w:tcPr>
          <w:p w:rsidR="005D6214" w:rsidRPr="003F6A64" w:rsidRDefault="005D6214" w:rsidP="003F6A64">
            <w:pPr>
              <w:jc w:val="right"/>
            </w:pPr>
            <w:r w:rsidRPr="003F6A64">
              <w:t>1</w:t>
            </w:r>
            <w:r w:rsidR="003F6A64">
              <w:t>0</w:t>
            </w:r>
            <w:r w:rsidRPr="003F6A64">
              <w:t>.</w:t>
            </w:r>
          </w:p>
        </w:tc>
        <w:tc>
          <w:tcPr>
            <w:tcW w:w="656" w:type="dxa"/>
            <w:vMerge w:val="restart"/>
            <w:vAlign w:val="center"/>
          </w:tcPr>
          <w:p w:rsidR="005D6214" w:rsidRPr="003F6A64" w:rsidRDefault="00A15DAA" w:rsidP="00CF7F16">
            <w:pPr>
              <w:jc w:val="center"/>
            </w:pPr>
            <w:r w:rsidRPr="003F6A64">
              <w:t>855</w:t>
            </w:r>
          </w:p>
        </w:tc>
        <w:tc>
          <w:tcPr>
            <w:tcW w:w="992" w:type="dxa"/>
            <w:vMerge w:val="restart"/>
            <w:vAlign w:val="center"/>
          </w:tcPr>
          <w:p w:rsidR="005D6214" w:rsidRPr="003F6A64" w:rsidRDefault="003F6A64" w:rsidP="003F6A64">
            <w:pPr>
              <w:jc w:val="center"/>
            </w:pPr>
            <w:r w:rsidRPr="003F6A64">
              <w:t>85516</w:t>
            </w:r>
          </w:p>
        </w:tc>
        <w:tc>
          <w:tcPr>
            <w:tcW w:w="993" w:type="dxa"/>
            <w:vAlign w:val="center"/>
          </w:tcPr>
          <w:p w:rsidR="005D6214" w:rsidRPr="003F6A64" w:rsidRDefault="00A15DAA" w:rsidP="00CF7F16">
            <w:pPr>
              <w:jc w:val="center"/>
            </w:pPr>
            <w:r w:rsidRPr="003F6A64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A15DAA" w:rsidRPr="003F6A64" w:rsidRDefault="00A15DAA" w:rsidP="00A15DAA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3F6A64">
              <w:rPr>
                <w:sz w:val="22"/>
                <w:szCs w:val="22"/>
              </w:rPr>
              <w:t>Dofinansowanie funkcjonowania placówki</w:t>
            </w:r>
            <w:r w:rsidR="00A46BA1" w:rsidRPr="003F6A64">
              <w:rPr>
                <w:sz w:val="22"/>
                <w:szCs w:val="22"/>
              </w:rPr>
              <w:t xml:space="preserve"> – Niepubliczny żłobek</w:t>
            </w:r>
          </w:p>
          <w:p w:rsidR="005D6214" w:rsidRPr="003F6A64" w:rsidRDefault="005D6214" w:rsidP="007654A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D6214" w:rsidRPr="002338EF" w:rsidRDefault="003F6A64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90</w:t>
            </w:r>
            <w:r w:rsidR="00A15DAA" w:rsidRPr="002338EF">
              <w:rPr>
                <w:sz w:val="22"/>
                <w:szCs w:val="22"/>
              </w:rPr>
              <w:t> 000,00</w:t>
            </w:r>
          </w:p>
        </w:tc>
        <w:tc>
          <w:tcPr>
            <w:tcW w:w="1559" w:type="dxa"/>
            <w:vAlign w:val="center"/>
          </w:tcPr>
          <w:p w:rsidR="005D6214" w:rsidRPr="002338EF" w:rsidRDefault="001A0ADA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90 000,00</w:t>
            </w:r>
          </w:p>
        </w:tc>
        <w:tc>
          <w:tcPr>
            <w:tcW w:w="988" w:type="dxa"/>
            <w:vAlign w:val="center"/>
          </w:tcPr>
          <w:p w:rsidR="005D6214" w:rsidRPr="002338EF" w:rsidRDefault="001A0ADA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100,00</w:t>
            </w:r>
          </w:p>
        </w:tc>
      </w:tr>
      <w:tr w:rsidR="00CB7546" w:rsidRPr="00CB7546" w:rsidTr="00A15DAA">
        <w:trPr>
          <w:trHeight w:val="408"/>
        </w:trPr>
        <w:tc>
          <w:tcPr>
            <w:tcW w:w="586" w:type="dxa"/>
            <w:vMerge/>
            <w:vAlign w:val="center"/>
          </w:tcPr>
          <w:p w:rsidR="005D6214" w:rsidRPr="003F6A64" w:rsidRDefault="005D6214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D6214" w:rsidRPr="003F6A64" w:rsidRDefault="005D6214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D6214" w:rsidRPr="003F6A64" w:rsidRDefault="005D6214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:rsidR="005D6214" w:rsidRPr="003F6A64" w:rsidRDefault="00A15DAA" w:rsidP="00A15DAA">
            <w:pPr>
              <w:jc w:val="center"/>
            </w:pPr>
            <w:r w:rsidRPr="003F6A64">
              <w:t>2830</w:t>
            </w:r>
          </w:p>
        </w:tc>
        <w:tc>
          <w:tcPr>
            <w:tcW w:w="2976" w:type="dxa"/>
            <w:vMerge/>
            <w:vAlign w:val="center"/>
          </w:tcPr>
          <w:p w:rsidR="005D6214" w:rsidRPr="003F6A64" w:rsidRDefault="005D6214" w:rsidP="007654A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D6214" w:rsidRPr="002338EF" w:rsidRDefault="005D6214" w:rsidP="00CF7F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D6214" w:rsidRPr="002338EF" w:rsidRDefault="001A0ADA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90 000,00</w:t>
            </w:r>
          </w:p>
        </w:tc>
        <w:tc>
          <w:tcPr>
            <w:tcW w:w="988" w:type="dxa"/>
            <w:vAlign w:val="center"/>
          </w:tcPr>
          <w:p w:rsidR="005D6214" w:rsidRPr="002338EF" w:rsidRDefault="00A12FA4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-</w:t>
            </w:r>
          </w:p>
        </w:tc>
      </w:tr>
      <w:tr w:rsidR="00CB7546" w:rsidRPr="00CB7546" w:rsidTr="002338EF">
        <w:trPr>
          <w:trHeight w:val="407"/>
        </w:trPr>
        <w:tc>
          <w:tcPr>
            <w:tcW w:w="586" w:type="dxa"/>
            <w:vMerge w:val="restart"/>
            <w:vAlign w:val="center"/>
          </w:tcPr>
          <w:p w:rsidR="005D6214" w:rsidRPr="003F6A64" w:rsidRDefault="005D6214" w:rsidP="003F6A64">
            <w:pPr>
              <w:jc w:val="right"/>
            </w:pPr>
            <w:r w:rsidRPr="003F6A64">
              <w:t>1</w:t>
            </w:r>
            <w:r w:rsidR="003F6A64">
              <w:t>1</w:t>
            </w:r>
            <w:r w:rsidRPr="003F6A64">
              <w:t>.</w:t>
            </w:r>
          </w:p>
        </w:tc>
        <w:tc>
          <w:tcPr>
            <w:tcW w:w="656" w:type="dxa"/>
            <w:vMerge w:val="restart"/>
            <w:vAlign w:val="center"/>
          </w:tcPr>
          <w:p w:rsidR="005D6214" w:rsidRPr="003F6A64" w:rsidRDefault="009B0ABD" w:rsidP="00950AB6">
            <w:pPr>
              <w:jc w:val="center"/>
            </w:pPr>
            <w:r w:rsidRPr="003F6A64">
              <w:t>921</w:t>
            </w:r>
          </w:p>
        </w:tc>
        <w:tc>
          <w:tcPr>
            <w:tcW w:w="992" w:type="dxa"/>
            <w:vMerge w:val="restart"/>
            <w:vAlign w:val="center"/>
          </w:tcPr>
          <w:p w:rsidR="005D6214" w:rsidRPr="003F6A64" w:rsidRDefault="009B0ABD" w:rsidP="00EE79B7">
            <w:pPr>
              <w:jc w:val="center"/>
            </w:pPr>
            <w:r w:rsidRPr="003F6A64">
              <w:t>92105</w:t>
            </w:r>
          </w:p>
        </w:tc>
        <w:tc>
          <w:tcPr>
            <w:tcW w:w="993" w:type="dxa"/>
            <w:vAlign w:val="center"/>
          </w:tcPr>
          <w:p w:rsidR="005D6214" w:rsidRPr="003F6A64" w:rsidRDefault="009B0ABD" w:rsidP="00CF7F16">
            <w:pPr>
              <w:jc w:val="center"/>
            </w:pPr>
            <w:r w:rsidRPr="003F6A64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5D6214" w:rsidRPr="003F6A64" w:rsidRDefault="009B0ABD" w:rsidP="009B0ABD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3F6A64">
              <w:rPr>
                <w:sz w:val="22"/>
                <w:szCs w:val="22"/>
              </w:rPr>
              <w:t>Organizowanie działalności kulturalnej</w:t>
            </w:r>
          </w:p>
        </w:tc>
        <w:tc>
          <w:tcPr>
            <w:tcW w:w="1560" w:type="dxa"/>
            <w:vAlign w:val="center"/>
          </w:tcPr>
          <w:p w:rsidR="005D6214" w:rsidRPr="002338EF" w:rsidRDefault="009B0ABD" w:rsidP="003F6A64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2</w:t>
            </w:r>
            <w:r w:rsidR="003F6A64" w:rsidRPr="002338EF">
              <w:rPr>
                <w:sz w:val="22"/>
                <w:szCs w:val="22"/>
              </w:rPr>
              <w:t>2</w:t>
            </w:r>
            <w:r w:rsidRPr="002338EF">
              <w:rPr>
                <w:sz w:val="22"/>
                <w:szCs w:val="22"/>
              </w:rPr>
              <w:t> 000,00</w:t>
            </w:r>
          </w:p>
        </w:tc>
        <w:tc>
          <w:tcPr>
            <w:tcW w:w="1559" w:type="dxa"/>
            <w:vAlign w:val="center"/>
          </w:tcPr>
          <w:p w:rsidR="00A12FA4" w:rsidRPr="002338EF" w:rsidRDefault="001A0ADA" w:rsidP="00A12FA4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22 000,00</w:t>
            </w:r>
          </w:p>
        </w:tc>
        <w:tc>
          <w:tcPr>
            <w:tcW w:w="988" w:type="dxa"/>
            <w:vAlign w:val="center"/>
          </w:tcPr>
          <w:p w:rsidR="005D6214" w:rsidRPr="001A0ADA" w:rsidRDefault="001A0ADA" w:rsidP="00CF7F16">
            <w:pPr>
              <w:jc w:val="right"/>
            </w:pPr>
            <w:r>
              <w:t>100,00</w:t>
            </w:r>
          </w:p>
        </w:tc>
      </w:tr>
      <w:tr w:rsidR="00CB7546" w:rsidRPr="00CB7546" w:rsidTr="007C3E0B">
        <w:trPr>
          <w:trHeight w:val="521"/>
        </w:trPr>
        <w:tc>
          <w:tcPr>
            <w:tcW w:w="586" w:type="dxa"/>
            <w:vMerge/>
            <w:vAlign w:val="center"/>
          </w:tcPr>
          <w:p w:rsidR="005D6214" w:rsidRPr="003F6A64" w:rsidRDefault="005D6214" w:rsidP="00F4649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D6214" w:rsidRPr="003F6A64" w:rsidRDefault="005D6214" w:rsidP="00950AB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D6214" w:rsidRPr="003F6A64" w:rsidRDefault="005D6214" w:rsidP="00EE79B7">
            <w:pPr>
              <w:jc w:val="center"/>
            </w:pPr>
          </w:p>
        </w:tc>
        <w:tc>
          <w:tcPr>
            <w:tcW w:w="993" w:type="dxa"/>
            <w:vAlign w:val="center"/>
          </w:tcPr>
          <w:p w:rsidR="005D6214" w:rsidRPr="003F6A64" w:rsidRDefault="005D6214" w:rsidP="00A46BA1">
            <w:pPr>
              <w:jc w:val="center"/>
            </w:pPr>
            <w:r w:rsidRPr="003F6A64">
              <w:t>23</w:t>
            </w:r>
            <w:r w:rsidR="00A46BA1" w:rsidRPr="003F6A64">
              <w:t>6</w:t>
            </w:r>
            <w:r w:rsidRPr="003F6A64">
              <w:t>0</w:t>
            </w:r>
          </w:p>
        </w:tc>
        <w:tc>
          <w:tcPr>
            <w:tcW w:w="2976" w:type="dxa"/>
            <w:vMerge/>
            <w:vAlign w:val="center"/>
          </w:tcPr>
          <w:p w:rsidR="005D6214" w:rsidRPr="003F6A64" w:rsidRDefault="005D6214" w:rsidP="00CF7F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D6214" w:rsidRPr="002338EF" w:rsidRDefault="005D6214" w:rsidP="00CF7F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D6214" w:rsidRPr="002338EF" w:rsidRDefault="001A0ADA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22 000,00</w:t>
            </w:r>
          </w:p>
        </w:tc>
        <w:tc>
          <w:tcPr>
            <w:tcW w:w="988" w:type="dxa"/>
            <w:vAlign w:val="center"/>
          </w:tcPr>
          <w:p w:rsidR="005D6214" w:rsidRPr="001A0ADA" w:rsidRDefault="00A12FA4" w:rsidP="00CF7F16">
            <w:pPr>
              <w:jc w:val="right"/>
            </w:pPr>
            <w:r w:rsidRPr="001A0ADA">
              <w:t>-</w:t>
            </w:r>
          </w:p>
        </w:tc>
      </w:tr>
      <w:tr w:rsidR="00CB7546" w:rsidRPr="00CB7546" w:rsidTr="007C3E0B">
        <w:trPr>
          <w:trHeight w:val="414"/>
        </w:trPr>
        <w:tc>
          <w:tcPr>
            <w:tcW w:w="586" w:type="dxa"/>
            <w:vMerge w:val="restart"/>
            <w:vAlign w:val="center"/>
          </w:tcPr>
          <w:p w:rsidR="005D6214" w:rsidRPr="003F6A64" w:rsidRDefault="005D6214" w:rsidP="003F6A64">
            <w:pPr>
              <w:jc w:val="right"/>
            </w:pPr>
            <w:r w:rsidRPr="003F6A64">
              <w:t>1</w:t>
            </w:r>
            <w:r w:rsidR="003F6A64">
              <w:t>2</w:t>
            </w:r>
            <w:r w:rsidRPr="003F6A64">
              <w:t>.</w:t>
            </w:r>
          </w:p>
        </w:tc>
        <w:tc>
          <w:tcPr>
            <w:tcW w:w="656" w:type="dxa"/>
            <w:vMerge w:val="restart"/>
            <w:vAlign w:val="center"/>
          </w:tcPr>
          <w:p w:rsidR="005D6214" w:rsidRPr="003F6A64" w:rsidRDefault="009B0ABD" w:rsidP="00CF7F16">
            <w:pPr>
              <w:jc w:val="center"/>
            </w:pPr>
            <w:r w:rsidRPr="003F6A64">
              <w:t>926</w:t>
            </w:r>
          </w:p>
        </w:tc>
        <w:tc>
          <w:tcPr>
            <w:tcW w:w="992" w:type="dxa"/>
            <w:vMerge w:val="restart"/>
            <w:vAlign w:val="center"/>
          </w:tcPr>
          <w:p w:rsidR="005D6214" w:rsidRPr="003F6A64" w:rsidRDefault="009B0ABD" w:rsidP="00A46BA1">
            <w:pPr>
              <w:jc w:val="center"/>
            </w:pPr>
            <w:r w:rsidRPr="003F6A64">
              <w:t>9260</w:t>
            </w:r>
            <w:r w:rsidR="00A46BA1" w:rsidRPr="003F6A64">
              <w:t>5</w:t>
            </w:r>
          </w:p>
        </w:tc>
        <w:tc>
          <w:tcPr>
            <w:tcW w:w="993" w:type="dxa"/>
            <w:vAlign w:val="center"/>
          </w:tcPr>
          <w:p w:rsidR="005D6214" w:rsidRPr="003F6A64" w:rsidRDefault="009B0ABD" w:rsidP="00CF7F16">
            <w:pPr>
              <w:jc w:val="center"/>
            </w:pPr>
            <w:r w:rsidRPr="003F6A64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5D6214" w:rsidRPr="003F6A64" w:rsidRDefault="009B0ABD" w:rsidP="009B0ABD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3F6A64">
              <w:rPr>
                <w:sz w:val="22"/>
                <w:szCs w:val="22"/>
              </w:rPr>
              <w:t>Organizowanie działalności w zakresie kultury fizycznej i sportu</w:t>
            </w:r>
          </w:p>
        </w:tc>
        <w:tc>
          <w:tcPr>
            <w:tcW w:w="1560" w:type="dxa"/>
            <w:vAlign w:val="center"/>
          </w:tcPr>
          <w:p w:rsidR="005D6214" w:rsidRPr="002338EF" w:rsidRDefault="003F6A64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715</w:t>
            </w:r>
            <w:r w:rsidR="009B0ABD" w:rsidRPr="002338EF">
              <w:rPr>
                <w:sz w:val="22"/>
                <w:szCs w:val="22"/>
              </w:rPr>
              <w:t> 000,00</w:t>
            </w:r>
          </w:p>
        </w:tc>
        <w:tc>
          <w:tcPr>
            <w:tcW w:w="1559" w:type="dxa"/>
            <w:vAlign w:val="center"/>
          </w:tcPr>
          <w:p w:rsidR="005D6214" w:rsidRPr="002338EF" w:rsidRDefault="001A0ADA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714 074,00</w:t>
            </w:r>
          </w:p>
        </w:tc>
        <w:tc>
          <w:tcPr>
            <w:tcW w:w="988" w:type="dxa"/>
            <w:vAlign w:val="center"/>
          </w:tcPr>
          <w:p w:rsidR="005D6214" w:rsidRPr="001A0ADA" w:rsidRDefault="001A0ADA" w:rsidP="00CF7F16">
            <w:pPr>
              <w:jc w:val="right"/>
            </w:pPr>
            <w:r>
              <w:t>99,87</w:t>
            </w:r>
          </w:p>
        </w:tc>
      </w:tr>
      <w:tr w:rsidR="00CB7546" w:rsidRPr="00CB7546" w:rsidTr="007C3E0B">
        <w:trPr>
          <w:trHeight w:val="420"/>
        </w:trPr>
        <w:tc>
          <w:tcPr>
            <w:tcW w:w="586" w:type="dxa"/>
            <w:vMerge/>
            <w:vAlign w:val="center"/>
          </w:tcPr>
          <w:p w:rsidR="005D6214" w:rsidRPr="00CB7546" w:rsidRDefault="005D6214" w:rsidP="00F46493">
            <w:pPr>
              <w:jc w:val="right"/>
              <w:rPr>
                <w:color w:val="FF0000"/>
              </w:rPr>
            </w:pPr>
          </w:p>
        </w:tc>
        <w:tc>
          <w:tcPr>
            <w:tcW w:w="656" w:type="dxa"/>
            <w:vMerge/>
            <w:vAlign w:val="center"/>
          </w:tcPr>
          <w:p w:rsidR="005D6214" w:rsidRPr="00CB7546" w:rsidRDefault="005D6214" w:rsidP="00CF7F16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vMerge/>
            <w:vAlign w:val="center"/>
          </w:tcPr>
          <w:p w:rsidR="005D6214" w:rsidRPr="00CB7546" w:rsidRDefault="005D6214" w:rsidP="00F46493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vAlign w:val="center"/>
          </w:tcPr>
          <w:p w:rsidR="005D6214" w:rsidRPr="003F6A64" w:rsidRDefault="009B0ABD" w:rsidP="00CF7F16">
            <w:pPr>
              <w:jc w:val="center"/>
            </w:pPr>
            <w:r w:rsidRPr="003F6A64">
              <w:t>2830</w:t>
            </w:r>
          </w:p>
        </w:tc>
        <w:tc>
          <w:tcPr>
            <w:tcW w:w="2976" w:type="dxa"/>
            <w:vMerge/>
            <w:vAlign w:val="center"/>
          </w:tcPr>
          <w:p w:rsidR="005D6214" w:rsidRPr="003F6A64" w:rsidRDefault="005D6214" w:rsidP="004C1E0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D6214" w:rsidRPr="002338EF" w:rsidRDefault="005D6214" w:rsidP="00CF7F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D6214" w:rsidRPr="002338EF" w:rsidRDefault="001A0ADA" w:rsidP="00CF7F16">
            <w:pPr>
              <w:jc w:val="right"/>
              <w:rPr>
                <w:sz w:val="22"/>
                <w:szCs w:val="22"/>
              </w:rPr>
            </w:pPr>
            <w:r w:rsidRPr="002338EF">
              <w:rPr>
                <w:sz w:val="22"/>
                <w:szCs w:val="22"/>
              </w:rPr>
              <w:t>714 074,00</w:t>
            </w:r>
          </w:p>
        </w:tc>
        <w:tc>
          <w:tcPr>
            <w:tcW w:w="988" w:type="dxa"/>
            <w:vAlign w:val="center"/>
          </w:tcPr>
          <w:p w:rsidR="005D6214" w:rsidRPr="001A0ADA" w:rsidRDefault="00A12FA4" w:rsidP="00CF7F16">
            <w:pPr>
              <w:jc w:val="right"/>
            </w:pPr>
            <w:r w:rsidRPr="001A0ADA">
              <w:t>-</w:t>
            </w:r>
          </w:p>
        </w:tc>
      </w:tr>
      <w:tr w:rsidR="00CB7546" w:rsidRPr="00CB7546" w:rsidTr="00F8355B">
        <w:trPr>
          <w:trHeight w:val="419"/>
        </w:trPr>
        <w:tc>
          <w:tcPr>
            <w:tcW w:w="3227" w:type="dxa"/>
            <w:gridSpan w:val="4"/>
            <w:shd w:val="clear" w:color="auto" w:fill="00FF00"/>
          </w:tcPr>
          <w:p w:rsidR="00253934" w:rsidRPr="003F6A64" w:rsidRDefault="00253934" w:rsidP="009B3F10">
            <w:pPr>
              <w:jc w:val="center"/>
              <w:rPr>
                <w:b/>
              </w:rPr>
            </w:pPr>
          </w:p>
        </w:tc>
        <w:tc>
          <w:tcPr>
            <w:tcW w:w="2976" w:type="dxa"/>
            <w:shd w:val="clear" w:color="auto" w:fill="00FF00"/>
            <w:vAlign w:val="center"/>
          </w:tcPr>
          <w:p w:rsidR="00253934" w:rsidRPr="003F6A64" w:rsidRDefault="00253934" w:rsidP="00FE4BDD">
            <w:pPr>
              <w:jc w:val="center"/>
              <w:rPr>
                <w:b/>
              </w:rPr>
            </w:pPr>
            <w:r w:rsidRPr="003F6A64">
              <w:rPr>
                <w:b/>
              </w:rPr>
              <w:t>OGÓŁEM</w:t>
            </w:r>
          </w:p>
        </w:tc>
        <w:tc>
          <w:tcPr>
            <w:tcW w:w="1560" w:type="dxa"/>
            <w:shd w:val="clear" w:color="auto" w:fill="00FF00"/>
            <w:vAlign w:val="center"/>
          </w:tcPr>
          <w:p w:rsidR="00253934" w:rsidRPr="002338EF" w:rsidRDefault="003F6A64" w:rsidP="002D4453">
            <w:pPr>
              <w:jc w:val="right"/>
              <w:rPr>
                <w:b/>
                <w:sz w:val="22"/>
                <w:szCs w:val="22"/>
              </w:rPr>
            </w:pPr>
            <w:r w:rsidRPr="002338EF">
              <w:rPr>
                <w:b/>
                <w:sz w:val="22"/>
                <w:szCs w:val="22"/>
              </w:rPr>
              <w:t>2 568 547,22</w:t>
            </w:r>
          </w:p>
        </w:tc>
        <w:tc>
          <w:tcPr>
            <w:tcW w:w="1559" w:type="dxa"/>
            <w:shd w:val="clear" w:color="auto" w:fill="00FF00"/>
            <w:vAlign w:val="center"/>
          </w:tcPr>
          <w:p w:rsidR="00253934" w:rsidRPr="001A0ADA" w:rsidRDefault="001A0ADA" w:rsidP="00182C6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2 559 716,80</w:t>
            </w:r>
          </w:p>
        </w:tc>
        <w:tc>
          <w:tcPr>
            <w:tcW w:w="988" w:type="dxa"/>
            <w:shd w:val="clear" w:color="auto" w:fill="00FF00"/>
            <w:vAlign w:val="center"/>
          </w:tcPr>
          <w:p w:rsidR="00253934" w:rsidRPr="001A0ADA" w:rsidRDefault="002338EF" w:rsidP="002D4453">
            <w:pPr>
              <w:jc w:val="right"/>
              <w:rPr>
                <w:b/>
              </w:rPr>
            </w:pPr>
            <w:r>
              <w:rPr>
                <w:b/>
              </w:rPr>
              <w:t>99,66</w:t>
            </w:r>
          </w:p>
        </w:tc>
      </w:tr>
    </w:tbl>
    <w:p w:rsidR="00D675B3" w:rsidRPr="00CB7546" w:rsidRDefault="00D675B3" w:rsidP="00DC2FB8">
      <w:pPr>
        <w:pStyle w:val="Tekstpodstawowy"/>
        <w:tabs>
          <w:tab w:val="left" w:pos="15"/>
          <w:tab w:val="left" w:pos="585"/>
        </w:tabs>
        <w:spacing w:line="360" w:lineRule="auto"/>
        <w:jc w:val="both"/>
        <w:rPr>
          <w:bCs/>
          <w:color w:val="FF0000"/>
          <w:sz w:val="24"/>
        </w:rPr>
      </w:pPr>
    </w:p>
    <w:p w:rsidR="000613BD" w:rsidRPr="00F50600" w:rsidRDefault="000613BD" w:rsidP="002338EF">
      <w:pPr>
        <w:pStyle w:val="Tekstpodstawowy"/>
        <w:tabs>
          <w:tab w:val="left" w:pos="15"/>
          <w:tab w:val="left" w:pos="585"/>
        </w:tabs>
        <w:spacing w:line="360" w:lineRule="auto"/>
        <w:jc w:val="both"/>
        <w:rPr>
          <w:sz w:val="24"/>
        </w:rPr>
      </w:pPr>
      <w:r w:rsidRPr="00F50600">
        <w:rPr>
          <w:bCs/>
          <w:sz w:val="24"/>
        </w:rPr>
        <w:t>W 20</w:t>
      </w:r>
      <w:r w:rsidR="00F1644E" w:rsidRPr="00F50600">
        <w:rPr>
          <w:bCs/>
          <w:sz w:val="24"/>
        </w:rPr>
        <w:t>2</w:t>
      </w:r>
      <w:r w:rsidR="00F50600" w:rsidRPr="00F50600">
        <w:rPr>
          <w:bCs/>
          <w:sz w:val="24"/>
        </w:rPr>
        <w:t>1</w:t>
      </w:r>
      <w:r w:rsidRPr="00F50600">
        <w:rPr>
          <w:bCs/>
          <w:sz w:val="24"/>
        </w:rPr>
        <w:t xml:space="preserve"> roku Gmina spłaciła wcześniej zaciągnięte zobowiązania z tytułu </w:t>
      </w:r>
      <w:r w:rsidR="00182C65" w:rsidRPr="00F50600">
        <w:rPr>
          <w:bCs/>
          <w:sz w:val="24"/>
        </w:rPr>
        <w:t>obligacj</w:t>
      </w:r>
      <w:r w:rsidR="00AC5D5E" w:rsidRPr="00F50600">
        <w:rPr>
          <w:bCs/>
          <w:sz w:val="24"/>
        </w:rPr>
        <w:t xml:space="preserve">i </w:t>
      </w:r>
      <w:r w:rsidR="00F50600" w:rsidRPr="00F50600">
        <w:rPr>
          <w:bCs/>
          <w:sz w:val="24"/>
        </w:rPr>
        <w:t>komunalnych</w:t>
      </w:r>
      <w:r w:rsidR="008346F3" w:rsidRPr="00F50600">
        <w:rPr>
          <w:bCs/>
          <w:sz w:val="24"/>
        </w:rPr>
        <w:t xml:space="preserve"> </w:t>
      </w:r>
      <w:r w:rsidR="00F50600" w:rsidRPr="00F50600">
        <w:rPr>
          <w:bCs/>
          <w:sz w:val="24"/>
        </w:rPr>
        <w:br/>
      </w:r>
      <w:r w:rsidR="00182C65" w:rsidRPr="00F50600">
        <w:rPr>
          <w:bCs/>
          <w:sz w:val="24"/>
        </w:rPr>
        <w:t xml:space="preserve">w kwocie </w:t>
      </w:r>
      <w:r w:rsidR="005B1BCC" w:rsidRPr="00F50600">
        <w:rPr>
          <w:bCs/>
          <w:sz w:val="24"/>
        </w:rPr>
        <w:t>8</w:t>
      </w:r>
      <w:r w:rsidR="00182C65" w:rsidRPr="00F50600">
        <w:rPr>
          <w:bCs/>
          <w:sz w:val="24"/>
        </w:rPr>
        <w:t> 000 000,00 zł.</w:t>
      </w:r>
      <w:r w:rsidR="002338EF">
        <w:rPr>
          <w:bCs/>
          <w:sz w:val="24"/>
        </w:rPr>
        <w:t xml:space="preserve"> </w:t>
      </w:r>
      <w:r w:rsidRPr="00F50600">
        <w:rPr>
          <w:sz w:val="24"/>
        </w:rPr>
        <w:t>Przychody i rozchody budżetu w 20</w:t>
      </w:r>
      <w:r w:rsidR="00F1644E" w:rsidRPr="00F50600">
        <w:rPr>
          <w:sz w:val="24"/>
        </w:rPr>
        <w:t>2</w:t>
      </w:r>
      <w:r w:rsidR="00F50600" w:rsidRPr="00F50600">
        <w:rPr>
          <w:sz w:val="24"/>
        </w:rPr>
        <w:t>1</w:t>
      </w:r>
      <w:r w:rsidRPr="00F50600">
        <w:rPr>
          <w:sz w:val="24"/>
        </w:rPr>
        <w:t xml:space="preserve"> r. przedstawiono w tabeli </w:t>
      </w:r>
      <w:r w:rsidR="00A2618D" w:rsidRPr="00F50600">
        <w:rPr>
          <w:sz w:val="24"/>
        </w:rPr>
        <w:t>9</w:t>
      </w:r>
      <w:r w:rsidRPr="00F50600">
        <w:rPr>
          <w:sz w:val="24"/>
        </w:rPr>
        <w:t>.</w:t>
      </w:r>
    </w:p>
    <w:p w:rsidR="002338EF" w:rsidRDefault="002338EF" w:rsidP="00407045">
      <w:pPr>
        <w:pStyle w:val="Tekstpodstawowy"/>
        <w:tabs>
          <w:tab w:val="left" w:pos="900"/>
        </w:tabs>
        <w:ind w:right="3"/>
        <w:jc w:val="both"/>
        <w:rPr>
          <w:b/>
          <w:sz w:val="24"/>
        </w:rPr>
      </w:pPr>
    </w:p>
    <w:p w:rsidR="00B06A25" w:rsidRPr="00F50600" w:rsidRDefault="00123633" w:rsidP="00407045">
      <w:pPr>
        <w:pStyle w:val="Tekstpodstawowy"/>
        <w:tabs>
          <w:tab w:val="left" w:pos="900"/>
        </w:tabs>
        <w:ind w:right="3"/>
        <w:jc w:val="both"/>
        <w:rPr>
          <w:b/>
          <w:sz w:val="24"/>
        </w:rPr>
      </w:pPr>
      <w:r w:rsidRPr="00F50600">
        <w:rPr>
          <w:b/>
          <w:sz w:val="24"/>
        </w:rPr>
        <w:t>T</w:t>
      </w:r>
      <w:r w:rsidR="008E6C09" w:rsidRPr="00F50600">
        <w:rPr>
          <w:b/>
          <w:sz w:val="24"/>
        </w:rPr>
        <w:t xml:space="preserve">abela </w:t>
      </w:r>
      <w:r w:rsidR="00A2618D" w:rsidRPr="00F50600">
        <w:rPr>
          <w:b/>
          <w:sz w:val="24"/>
        </w:rPr>
        <w:t>9</w:t>
      </w:r>
    </w:p>
    <w:p w:rsidR="00B06A25" w:rsidRPr="00F50600" w:rsidRDefault="00B06A25" w:rsidP="00407045"/>
    <w:p w:rsidR="00B06A25" w:rsidRPr="00F50600" w:rsidRDefault="00B06A25" w:rsidP="00407045">
      <w:pPr>
        <w:jc w:val="center"/>
        <w:rPr>
          <w:b/>
        </w:rPr>
      </w:pPr>
      <w:r w:rsidRPr="00F50600">
        <w:rPr>
          <w:b/>
        </w:rPr>
        <w:t xml:space="preserve">PRZYCHODY I ROZCHODY BUDŻETU </w:t>
      </w:r>
      <w:r w:rsidR="004A034F" w:rsidRPr="00F50600">
        <w:rPr>
          <w:b/>
        </w:rPr>
        <w:t>ZA</w:t>
      </w:r>
      <w:r w:rsidRPr="00F50600">
        <w:rPr>
          <w:b/>
        </w:rPr>
        <w:t xml:space="preserve"> 20</w:t>
      </w:r>
      <w:r w:rsidR="00F1644E" w:rsidRPr="00F50600">
        <w:rPr>
          <w:b/>
        </w:rPr>
        <w:t>2</w:t>
      </w:r>
      <w:r w:rsidR="00A2618D" w:rsidRPr="00F50600">
        <w:rPr>
          <w:b/>
        </w:rPr>
        <w:t>1</w:t>
      </w:r>
      <w:r w:rsidRPr="00F50600">
        <w:rPr>
          <w:b/>
        </w:rPr>
        <w:t xml:space="preserve"> </w:t>
      </w:r>
      <w:r w:rsidR="004A034F" w:rsidRPr="00F50600">
        <w:rPr>
          <w:b/>
        </w:rPr>
        <w:t>ROK</w:t>
      </w:r>
    </w:p>
    <w:p w:rsidR="00B06A25" w:rsidRPr="00F50600" w:rsidRDefault="00B06A25" w:rsidP="00407045">
      <w:r w:rsidRPr="00F50600">
        <w:tab/>
      </w:r>
      <w:r w:rsidRPr="00F50600">
        <w:tab/>
      </w:r>
      <w:r w:rsidRPr="00F50600">
        <w:tab/>
      </w:r>
      <w:r w:rsidRPr="00F50600">
        <w:tab/>
      </w:r>
      <w:r w:rsidRPr="00F50600">
        <w:tab/>
      </w:r>
      <w:r w:rsidRPr="00F50600">
        <w:tab/>
      </w:r>
      <w:r w:rsidRPr="00F50600">
        <w:tab/>
      </w:r>
      <w:r w:rsidRPr="00F50600">
        <w:tab/>
      </w:r>
      <w:r w:rsidRPr="00F50600">
        <w:tab/>
      </w:r>
      <w:r w:rsidRPr="00F50600">
        <w:tab/>
      </w:r>
      <w:r w:rsidRPr="00F50600">
        <w:tab/>
      </w:r>
    </w:p>
    <w:tbl>
      <w:tblPr>
        <w:tblW w:w="9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888"/>
        <w:gridCol w:w="808"/>
        <w:gridCol w:w="2311"/>
        <w:gridCol w:w="2021"/>
      </w:tblGrid>
      <w:tr w:rsidR="00CB7546" w:rsidRPr="00CB7546" w:rsidTr="00685A62">
        <w:trPr>
          <w:trHeight w:val="443"/>
        </w:trPr>
        <w:tc>
          <w:tcPr>
            <w:tcW w:w="648" w:type="dxa"/>
            <w:shd w:val="clear" w:color="auto" w:fill="FFFF00"/>
            <w:vAlign w:val="center"/>
          </w:tcPr>
          <w:p w:rsidR="00B06A25" w:rsidRPr="003F6A64" w:rsidRDefault="00B06A25" w:rsidP="009B3F10">
            <w:pPr>
              <w:jc w:val="center"/>
              <w:rPr>
                <w:b/>
              </w:rPr>
            </w:pPr>
            <w:r w:rsidRPr="003F6A64">
              <w:rPr>
                <w:b/>
              </w:rPr>
              <w:t>Lp.</w:t>
            </w:r>
          </w:p>
        </w:tc>
        <w:tc>
          <w:tcPr>
            <w:tcW w:w="3888" w:type="dxa"/>
            <w:shd w:val="clear" w:color="auto" w:fill="FFFF00"/>
            <w:vAlign w:val="center"/>
          </w:tcPr>
          <w:p w:rsidR="00B06A25" w:rsidRPr="003F6A64" w:rsidRDefault="00B06A25" w:rsidP="009B3F10">
            <w:pPr>
              <w:jc w:val="center"/>
              <w:rPr>
                <w:b/>
              </w:rPr>
            </w:pPr>
            <w:r w:rsidRPr="003F6A64">
              <w:rPr>
                <w:b/>
              </w:rPr>
              <w:t>Treść</w:t>
            </w:r>
          </w:p>
        </w:tc>
        <w:tc>
          <w:tcPr>
            <w:tcW w:w="808" w:type="dxa"/>
            <w:shd w:val="clear" w:color="auto" w:fill="FFFF00"/>
            <w:vAlign w:val="center"/>
          </w:tcPr>
          <w:p w:rsidR="00B06A25" w:rsidRPr="003F6A64" w:rsidRDefault="00685A62" w:rsidP="009B3F10">
            <w:pPr>
              <w:jc w:val="center"/>
              <w:rPr>
                <w:b/>
              </w:rPr>
            </w:pPr>
            <w:r w:rsidRPr="003F6A64">
              <w:rPr>
                <w:b/>
              </w:rPr>
              <w:t>§</w:t>
            </w:r>
          </w:p>
        </w:tc>
        <w:tc>
          <w:tcPr>
            <w:tcW w:w="2311" w:type="dxa"/>
            <w:shd w:val="clear" w:color="auto" w:fill="FFFF00"/>
            <w:vAlign w:val="center"/>
          </w:tcPr>
          <w:p w:rsidR="00B06A25" w:rsidRPr="003F6A64" w:rsidRDefault="00B06A25" w:rsidP="009B3F10">
            <w:pPr>
              <w:jc w:val="center"/>
              <w:rPr>
                <w:b/>
              </w:rPr>
            </w:pPr>
            <w:r w:rsidRPr="003F6A64">
              <w:rPr>
                <w:b/>
              </w:rPr>
              <w:t>Plan</w:t>
            </w:r>
          </w:p>
        </w:tc>
        <w:tc>
          <w:tcPr>
            <w:tcW w:w="2021" w:type="dxa"/>
            <w:shd w:val="clear" w:color="auto" w:fill="FFFF00"/>
            <w:vAlign w:val="center"/>
          </w:tcPr>
          <w:p w:rsidR="00B06A25" w:rsidRPr="003F6A64" w:rsidRDefault="00B06A25" w:rsidP="009B3F10">
            <w:pPr>
              <w:jc w:val="center"/>
              <w:rPr>
                <w:b/>
              </w:rPr>
            </w:pPr>
            <w:r w:rsidRPr="003F6A64">
              <w:rPr>
                <w:b/>
              </w:rPr>
              <w:t>Wykonanie</w:t>
            </w:r>
          </w:p>
        </w:tc>
      </w:tr>
      <w:tr w:rsidR="00CB7546" w:rsidRPr="00CB7546" w:rsidTr="00685A62">
        <w:tc>
          <w:tcPr>
            <w:tcW w:w="648" w:type="dxa"/>
          </w:tcPr>
          <w:p w:rsidR="00B06A25" w:rsidRPr="003F6A64" w:rsidRDefault="00B06A25" w:rsidP="009B3F10">
            <w:pPr>
              <w:jc w:val="center"/>
              <w:rPr>
                <w:sz w:val="20"/>
                <w:szCs w:val="20"/>
              </w:rPr>
            </w:pPr>
            <w:r w:rsidRPr="003F6A64">
              <w:rPr>
                <w:sz w:val="20"/>
                <w:szCs w:val="20"/>
              </w:rPr>
              <w:t>1</w:t>
            </w:r>
          </w:p>
        </w:tc>
        <w:tc>
          <w:tcPr>
            <w:tcW w:w="3888" w:type="dxa"/>
          </w:tcPr>
          <w:p w:rsidR="00B06A25" w:rsidRPr="003F6A64" w:rsidRDefault="00B06A25" w:rsidP="009B3F10">
            <w:pPr>
              <w:jc w:val="center"/>
              <w:rPr>
                <w:sz w:val="20"/>
                <w:szCs w:val="20"/>
              </w:rPr>
            </w:pPr>
            <w:r w:rsidRPr="003F6A64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B06A25" w:rsidRPr="003F6A64" w:rsidRDefault="00B06A25" w:rsidP="009B3F10">
            <w:pPr>
              <w:jc w:val="center"/>
              <w:rPr>
                <w:sz w:val="20"/>
                <w:szCs w:val="20"/>
              </w:rPr>
            </w:pPr>
            <w:r w:rsidRPr="003F6A64">
              <w:rPr>
                <w:sz w:val="20"/>
                <w:szCs w:val="20"/>
              </w:rPr>
              <w:t>3</w:t>
            </w:r>
          </w:p>
        </w:tc>
        <w:tc>
          <w:tcPr>
            <w:tcW w:w="2311" w:type="dxa"/>
          </w:tcPr>
          <w:p w:rsidR="00B06A25" w:rsidRPr="003F6A64" w:rsidRDefault="00B06A25" w:rsidP="009B3F10">
            <w:pPr>
              <w:jc w:val="center"/>
              <w:rPr>
                <w:sz w:val="20"/>
                <w:szCs w:val="20"/>
              </w:rPr>
            </w:pPr>
            <w:r w:rsidRPr="003F6A64">
              <w:rPr>
                <w:sz w:val="20"/>
                <w:szCs w:val="20"/>
              </w:rPr>
              <w:t>4</w:t>
            </w:r>
          </w:p>
        </w:tc>
        <w:tc>
          <w:tcPr>
            <w:tcW w:w="2021" w:type="dxa"/>
          </w:tcPr>
          <w:p w:rsidR="00B06A25" w:rsidRPr="003F6A64" w:rsidRDefault="00B06A25" w:rsidP="009B3F10">
            <w:pPr>
              <w:jc w:val="center"/>
              <w:rPr>
                <w:sz w:val="20"/>
                <w:szCs w:val="20"/>
              </w:rPr>
            </w:pPr>
            <w:r w:rsidRPr="003F6A64">
              <w:rPr>
                <w:sz w:val="20"/>
                <w:szCs w:val="20"/>
              </w:rPr>
              <w:t>5</w:t>
            </w:r>
          </w:p>
        </w:tc>
      </w:tr>
      <w:tr w:rsidR="00CB7546" w:rsidRPr="00CB7546" w:rsidTr="00FA1FAC">
        <w:trPr>
          <w:trHeight w:val="373"/>
        </w:trPr>
        <w:tc>
          <w:tcPr>
            <w:tcW w:w="5344" w:type="dxa"/>
            <w:gridSpan w:val="3"/>
            <w:shd w:val="clear" w:color="auto" w:fill="00FF00"/>
          </w:tcPr>
          <w:p w:rsidR="00B06A25" w:rsidRPr="003F6A64" w:rsidRDefault="00B06A25" w:rsidP="009B3F10">
            <w:pPr>
              <w:rPr>
                <w:b/>
              </w:rPr>
            </w:pPr>
            <w:r w:rsidRPr="003F6A64">
              <w:rPr>
                <w:b/>
              </w:rPr>
              <w:t>PRZYCHODY OGÓŁEM:</w:t>
            </w:r>
          </w:p>
        </w:tc>
        <w:tc>
          <w:tcPr>
            <w:tcW w:w="2311" w:type="dxa"/>
            <w:shd w:val="clear" w:color="auto" w:fill="00FF00"/>
          </w:tcPr>
          <w:p w:rsidR="00B06A25" w:rsidRPr="003F6A64" w:rsidRDefault="003F6A64" w:rsidP="000902C6">
            <w:pPr>
              <w:jc w:val="right"/>
              <w:rPr>
                <w:b/>
              </w:rPr>
            </w:pPr>
            <w:r w:rsidRPr="003F6A64">
              <w:rPr>
                <w:b/>
              </w:rPr>
              <w:t>22 388 275,00</w:t>
            </w:r>
          </w:p>
        </w:tc>
        <w:tc>
          <w:tcPr>
            <w:tcW w:w="2021" w:type="dxa"/>
            <w:shd w:val="clear" w:color="auto" w:fill="00FF00"/>
          </w:tcPr>
          <w:p w:rsidR="00B06A25" w:rsidRPr="003F6A64" w:rsidRDefault="003F6A64" w:rsidP="00CA3CD9">
            <w:pPr>
              <w:jc w:val="right"/>
              <w:rPr>
                <w:b/>
              </w:rPr>
            </w:pPr>
            <w:r w:rsidRPr="003F6A64">
              <w:rPr>
                <w:b/>
              </w:rPr>
              <w:t>37 270 535,96</w:t>
            </w:r>
          </w:p>
        </w:tc>
      </w:tr>
      <w:tr w:rsidR="00CB7546" w:rsidRPr="00CB7546" w:rsidTr="002338EF">
        <w:trPr>
          <w:trHeight w:val="673"/>
        </w:trPr>
        <w:tc>
          <w:tcPr>
            <w:tcW w:w="648" w:type="dxa"/>
            <w:vAlign w:val="center"/>
          </w:tcPr>
          <w:p w:rsidR="00182C65" w:rsidRPr="003F6A64" w:rsidRDefault="00182C65" w:rsidP="00A46FA4">
            <w:pPr>
              <w:jc w:val="right"/>
            </w:pPr>
            <w:r w:rsidRPr="003F6A64">
              <w:t>1.</w:t>
            </w:r>
          </w:p>
        </w:tc>
        <w:tc>
          <w:tcPr>
            <w:tcW w:w="3888" w:type="dxa"/>
            <w:vAlign w:val="center"/>
          </w:tcPr>
          <w:p w:rsidR="00E4248D" w:rsidRPr="003F6A64" w:rsidRDefault="00182C65" w:rsidP="00345F0B">
            <w:pPr>
              <w:rPr>
                <w:sz w:val="20"/>
                <w:szCs w:val="20"/>
              </w:rPr>
            </w:pPr>
            <w:r w:rsidRPr="003F6A64">
              <w:rPr>
                <w:sz w:val="20"/>
                <w:szCs w:val="20"/>
              </w:rPr>
              <w:t>Papiery wartościowe (obligacje), których zbywalność jest ograniczona</w:t>
            </w:r>
          </w:p>
        </w:tc>
        <w:tc>
          <w:tcPr>
            <w:tcW w:w="808" w:type="dxa"/>
            <w:vAlign w:val="center"/>
          </w:tcPr>
          <w:p w:rsidR="00182C65" w:rsidRPr="003F6A64" w:rsidRDefault="00182C65" w:rsidP="00A46FA4">
            <w:pPr>
              <w:jc w:val="center"/>
            </w:pPr>
            <w:r w:rsidRPr="003F6A64">
              <w:t>931</w:t>
            </w:r>
          </w:p>
        </w:tc>
        <w:tc>
          <w:tcPr>
            <w:tcW w:w="2311" w:type="dxa"/>
            <w:vAlign w:val="center"/>
          </w:tcPr>
          <w:p w:rsidR="00182C65" w:rsidRPr="003F6A64" w:rsidRDefault="003F6A64" w:rsidP="00EE3778">
            <w:pPr>
              <w:jc w:val="right"/>
            </w:pPr>
            <w:r w:rsidRPr="003F6A64">
              <w:t>10 000 000,00</w:t>
            </w:r>
          </w:p>
        </w:tc>
        <w:tc>
          <w:tcPr>
            <w:tcW w:w="2021" w:type="dxa"/>
            <w:vAlign w:val="center"/>
          </w:tcPr>
          <w:p w:rsidR="00182C65" w:rsidRPr="003F6A64" w:rsidRDefault="003F6A64" w:rsidP="00F1644E">
            <w:pPr>
              <w:jc w:val="right"/>
            </w:pPr>
            <w:r w:rsidRPr="003F6A64">
              <w:t>7</w:t>
            </w:r>
            <w:r w:rsidR="000D553D" w:rsidRPr="003F6A64">
              <w:t> 000 000,00</w:t>
            </w:r>
          </w:p>
        </w:tc>
      </w:tr>
      <w:tr w:rsidR="00CB7546" w:rsidRPr="00CB7546" w:rsidTr="00685A62">
        <w:trPr>
          <w:trHeight w:val="1533"/>
        </w:trPr>
        <w:tc>
          <w:tcPr>
            <w:tcW w:w="648" w:type="dxa"/>
            <w:vAlign w:val="center"/>
          </w:tcPr>
          <w:p w:rsidR="00685A62" w:rsidRPr="003F6A64" w:rsidRDefault="00685A62" w:rsidP="00A46FA4">
            <w:pPr>
              <w:jc w:val="right"/>
            </w:pPr>
            <w:r w:rsidRPr="003F6A64">
              <w:t>2.</w:t>
            </w:r>
          </w:p>
        </w:tc>
        <w:tc>
          <w:tcPr>
            <w:tcW w:w="3888" w:type="dxa"/>
            <w:vAlign w:val="center"/>
          </w:tcPr>
          <w:p w:rsidR="00685A62" w:rsidRPr="003F6A64" w:rsidRDefault="00685A62" w:rsidP="00345F0B">
            <w:pPr>
              <w:rPr>
                <w:sz w:val="20"/>
                <w:szCs w:val="20"/>
              </w:rPr>
            </w:pPr>
            <w:r w:rsidRPr="003F6A64">
              <w:rPr>
                <w:sz w:val="20"/>
                <w:szCs w:val="20"/>
              </w:rPr>
              <w:t xml:space="preserve">Przychody </w:t>
            </w:r>
            <w:proofErr w:type="spellStart"/>
            <w:r w:rsidRPr="003F6A64">
              <w:rPr>
                <w:sz w:val="20"/>
                <w:szCs w:val="20"/>
              </w:rPr>
              <w:t>jst</w:t>
            </w:r>
            <w:proofErr w:type="spellEnd"/>
            <w:r w:rsidRPr="003F6A64">
              <w:rPr>
                <w:sz w:val="20"/>
                <w:szCs w:val="20"/>
              </w:rPr>
              <w:t xml:space="preserve">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</w:tc>
        <w:tc>
          <w:tcPr>
            <w:tcW w:w="808" w:type="dxa"/>
            <w:vAlign w:val="center"/>
          </w:tcPr>
          <w:p w:rsidR="00685A62" w:rsidRPr="003F6A64" w:rsidRDefault="00685A62" w:rsidP="00A46FA4">
            <w:pPr>
              <w:jc w:val="center"/>
            </w:pPr>
            <w:r w:rsidRPr="003F6A64">
              <w:t>905</w:t>
            </w:r>
          </w:p>
        </w:tc>
        <w:tc>
          <w:tcPr>
            <w:tcW w:w="2311" w:type="dxa"/>
            <w:vAlign w:val="center"/>
          </w:tcPr>
          <w:p w:rsidR="00685A62" w:rsidRPr="003F6A64" w:rsidRDefault="003F6A64" w:rsidP="00EE3778">
            <w:pPr>
              <w:jc w:val="right"/>
            </w:pPr>
            <w:r w:rsidRPr="003F6A64">
              <w:t>11 628 275,00</w:t>
            </w:r>
          </w:p>
        </w:tc>
        <w:tc>
          <w:tcPr>
            <w:tcW w:w="2021" w:type="dxa"/>
            <w:vAlign w:val="center"/>
          </w:tcPr>
          <w:p w:rsidR="00685A62" w:rsidRPr="003F6A64" w:rsidRDefault="003F6A64" w:rsidP="000A1FE5">
            <w:pPr>
              <w:jc w:val="right"/>
            </w:pPr>
            <w:r w:rsidRPr="003F6A64">
              <w:t>25 472 810,34</w:t>
            </w:r>
          </w:p>
        </w:tc>
      </w:tr>
      <w:tr w:rsidR="00CB7546" w:rsidRPr="00CB7546" w:rsidTr="002338EF">
        <w:trPr>
          <w:trHeight w:val="734"/>
        </w:trPr>
        <w:tc>
          <w:tcPr>
            <w:tcW w:w="648" w:type="dxa"/>
            <w:vAlign w:val="center"/>
          </w:tcPr>
          <w:p w:rsidR="00EE3778" w:rsidRPr="003F6A64" w:rsidRDefault="003F6A64" w:rsidP="00A46FA4">
            <w:pPr>
              <w:jc w:val="right"/>
            </w:pPr>
            <w:r w:rsidRPr="003F6A64">
              <w:t>3</w:t>
            </w:r>
            <w:r w:rsidR="00EE3778" w:rsidRPr="003F6A64">
              <w:t>.</w:t>
            </w:r>
          </w:p>
        </w:tc>
        <w:tc>
          <w:tcPr>
            <w:tcW w:w="3888" w:type="dxa"/>
            <w:vAlign w:val="center"/>
          </w:tcPr>
          <w:p w:rsidR="00EE3778" w:rsidRPr="003F6A64" w:rsidRDefault="003241D0" w:rsidP="00345F0B">
            <w:pPr>
              <w:rPr>
                <w:sz w:val="20"/>
                <w:szCs w:val="20"/>
              </w:rPr>
            </w:pPr>
            <w:r w:rsidRPr="003F6A64">
              <w:rPr>
                <w:sz w:val="20"/>
                <w:szCs w:val="20"/>
              </w:rPr>
              <w:t>Wolne środki, o których mowa w art. 217 ust. 2 pkt 6 ustawy o finansach publicznych</w:t>
            </w:r>
          </w:p>
        </w:tc>
        <w:tc>
          <w:tcPr>
            <w:tcW w:w="808" w:type="dxa"/>
            <w:vAlign w:val="center"/>
          </w:tcPr>
          <w:p w:rsidR="00EE3778" w:rsidRPr="003F6A64" w:rsidRDefault="00685A62" w:rsidP="00685A62">
            <w:pPr>
              <w:jc w:val="center"/>
            </w:pPr>
            <w:r w:rsidRPr="003F6A64">
              <w:t>9</w:t>
            </w:r>
            <w:r w:rsidR="003241D0" w:rsidRPr="003F6A64">
              <w:t>50</w:t>
            </w:r>
          </w:p>
        </w:tc>
        <w:tc>
          <w:tcPr>
            <w:tcW w:w="2311" w:type="dxa"/>
            <w:vAlign w:val="center"/>
          </w:tcPr>
          <w:p w:rsidR="00EE3778" w:rsidRPr="003F6A64" w:rsidRDefault="003F6A64" w:rsidP="00EE3778">
            <w:pPr>
              <w:jc w:val="right"/>
            </w:pPr>
            <w:r w:rsidRPr="003F6A64">
              <w:t>760 000,00</w:t>
            </w:r>
          </w:p>
        </w:tc>
        <w:tc>
          <w:tcPr>
            <w:tcW w:w="2021" w:type="dxa"/>
            <w:vAlign w:val="center"/>
          </w:tcPr>
          <w:p w:rsidR="00EE3778" w:rsidRPr="003F6A64" w:rsidRDefault="003F6A64" w:rsidP="000A1FE5">
            <w:pPr>
              <w:jc w:val="right"/>
            </w:pPr>
            <w:r w:rsidRPr="003F6A64">
              <w:t>4 797 725,62</w:t>
            </w:r>
          </w:p>
        </w:tc>
      </w:tr>
      <w:tr w:rsidR="00CB7546" w:rsidRPr="00CB7546" w:rsidTr="00715E4F">
        <w:trPr>
          <w:trHeight w:val="265"/>
        </w:trPr>
        <w:tc>
          <w:tcPr>
            <w:tcW w:w="5344" w:type="dxa"/>
            <w:gridSpan w:val="3"/>
            <w:shd w:val="clear" w:color="auto" w:fill="00FF00"/>
          </w:tcPr>
          <w:p w:rsidR="00B06A25" w:rsidRPr="003F6A64" w:rsidRDefault="00B06A25" w:rsidP="009B3F10">
            <w:pPr>
              <w:rPr>
                <w:b/>
              </w:rPr>
            </w:pPr>
            <w:r w:rsidRPr="003F6A64">
              <w:rPr>
                <w:b/>
              </w:rPr>
              <w:t>ROZCHODY OGÓŁEM:</w:t>
            </w:r>
          </w:p>
        </w:tc>
        <w:tc>
          <w:tcPr>
            <w:tcW w:w="2311" w:type="dxa"/>
            <w:shd w:val="clear" w:color="auto" w:fill="00FF00"/>
          </w:tcPr>
          <w:p w:rsidR="00B06A25" w:rsidRPr="003F6A64" w:rsidRDefault="0069314E" w:rsidP="00357A24">
            <w:pPr>
              <w:jc w:val="right"/>
              <w:rPr>
                <w:b/>
              </w:rPr>
            </w:pPr>
            <w:r w:rsidRPr="003F6A64">
              <w:rPr>
                <w:b/>
              </w:rPr>
              <w:t>8</w:t>
            </w:r>
            <w:r w:rsidR="00AC5D5E" w:rsidRPr="003F6A64">
              <w:rPr>
                <w:b/>
              </w:rPr>
              <w:t> 000 000,00</w:t>
            </w:r>
          </w:p>
        </w:tc>
        <w:tc>
          <w:tcPr>
            <w:tcW w:w="2021" w:type="dxa"/>
            <w:shd w:val="clear" w:color="auto" w:fill="00FF00"/>
          </w:tcPr>
          <w:p w:rsidR="00B06A25" w:rsidRPr="003F6A64" w:rsidRDefault="0069314E" w:rsidP="00357A24">
            <w:pPr>
              <w:jc w:val="right"/>
              <w:rPr>
                <w:b/>
              </w:rPr>
            </w:pPr>
            <w:r w:rsidRPr="003F6A64">
              <w:rPr>
                <w:b/>
              </w:rPr>
              <w:t>8</w:t>
            </w:r>
            <w:r w:rsidR="00AC5D5E" w:rsidRPr="003F6A64">
              <w:rPr>
                <w:b/>
              </w:rPr>
              <w:t> 000 000,00</w:t>
            </w:r>
          </w:p>
        </w:tc>
      </w:tr>
      <w:tr w:rsidR="00C23F66" w:rsidRPr="00CB7546" w:rsidTr="00685A62">
        <w:trPr>
          <w:trHeight w:val="849"/>
        </w:trPr>
        <w:tc>
          <w:tcPr>
            <w:tcW w:w="648" w:type="dxa"/>
          </w:tcPr>
          <w:p w:rsidR="00D41936" w:rsidRPr="003F6A64" w:rsidRDefault="00D41936" w:rsidP="000D553D">
            <w:pPr>
              <w:jc w:val="right"/>
            </w:pPr>
          </w:p>
          <w:p w:rsidR="00182C65" w:rsidRPr="003F6A64" w:rsidRDefault="00182C65" w:rsidP="000D553D">
            <w:pPr>
              <w:jc w:val="right"/>
            </w:pPr>
            <w:r w:rsidRPr="003F6A64">
              <w:t>1.</w:t>
            </w:r>
          </w:p>
        </w:tc>
        <w:tc>
          <w:tcPr>
            <w:tcW w:w="3888" w:type="dxa"/>
            <w:vAlign w:val="center"/>
          </w:tcPr>
          <w:p w:rsidR="00182C65" w:rsidRPr="003F6A64" w:rsidRDefault="00182C65" w:rsidP="009B3F10">
            <w:pPr>
              <w:rPr>
                <w:sz w:val="20"/>
                <w:szCs w:val="20"/>
              </w:rPr>
            </w:pPr>
            <w:r w:rsidRPr="003F6A64">
              <w:rPr>
                <w:sz w:val="20"/>
                <w:szCs w:val="20"/>
              </w:rPr>
              <w:t>Wykup obligacji komunalnych, których zbywalność jest ograniczona</w:t>
            </w:r>
          </w:p>
        </w:tc>
        <w:tc>
          <w:tcPr>
            <w:tcW w:w="808" w:type="dxa"/>
            <w:vAlign w:val="center"/>
          </w:tcPr>
          <w:p w:rsidR="00182C65" w:rsidRPr="003F6A64" w:rsidRDefault="00182C65" w:rsidP="00182C65">
            <w:pPr>
              <w:jc w:val="center"/>
            </w:pPr>
            <w:r w:rsidRPr="003F6A64">
              <w:t>982</w:t>
            </w:r>
          </w:p>
        </w:tc>
        <w:tc>
          <w:tcPr>
            <w:tcW w:w="2311" w:type="dxa"/>
            <w:vAlign w:val="center"/>
          </w:tcPr>
          <w:p w:rsidR="00182C65" w:rsidRPr="003F6A64" w:rsidRDefault="0069314E" w:rsidP="000A1FE5">
            <w:pPr>
              <w:jc w:val="right"/>
            </w:pPr>
            <w:r w:rsidRPr="003F6A64">
              <w:t>8</w:t>
            </w:r>
            <w:r w:rsidR="00182C65" w:rsidRPr="003F6A64">
              <w:t> 000 000,00</w:t>
            </w:r>
          </w:p>
        </w:tc>
        <w:tc>
          <w:tcPr>
            <w:tcW w:w="2021" w:type="dxa"/>
            <w:vAlign w:val="center"/>
          </w:tcPr>
          <w:p w:rsidR="00182C65" w:rsidRPr="003F6A64" w:rsidRDefault="0069314E" w:rsidP="003A1E3C">
            <w:pPr>
              <w:jc w:val="right"/>
            </w:pPr>
            <w:r w:rsidRPr="003F6A64">
              <w:t>8</w:t>
            </w:r>
            <w:r w:rsidR="00182C65" w:rsidRPr="003F6A64">
              <w:t> 000 000,00</w:t>
            </w:r>
          </w:p>
        </w:tc>
      </w:tr>
    </w:tbl>
    <w:p w:rsidR="00B06A25" w:rsidRPr="00CB7546" w:rsidRDefault="00B06A25" w:rsidP="00407045">
      <w:pPr>
        <w:rPr>
          <w:color w:val="FF0000"/>
        </w:rPr>
      </w:pPr>
    </w:p>
    <w:p w:rsidR="00B06A25" w:rsidRPr="00BC3EEA" w:rsidRDefault="00B06A25" w:rsidP="00930822">
      <w:pPr>
        <w:spacing w:line="360" w:lineRule="auto"/>
        <w:ind w:firstLine="708"/>
        <w:jc w:val="both"/>
        <w:rPr>
          <w:bCs/>
        </w:rPr>
      </w:pPr>
      <w:r w:rsidRPr="00BC3EEA">
        <w:rPr>
          <w:bCs/>
        </w:rPr>
        <w:lastRenderedPageBreak/>
        <w:t>W 20</w:t>
      </w:r>
      <w:r w:rsidR="00A54695" w:rsidRPr="00BC3EEA">
        <w:rPr>
          <w:bCs/>
        </w:rPr>
        <w:t>2</w:t>
      </w:r>
      <w:r w:rsidR="003F6A64" w:rsidRPr="00BC3EEA">
        <w:rPr>
          <w:bCs/>
        </w:rPr>
        <w:t>1</w:t>
      </w:r>
      <w:r w:rsidRPr="00BC3EEA">
        <w:rPr>
          <w:bCs/>
        </w:rPr>
        <w:t xml:space="preserve"> r. gmina Końskie </w:t>
      </w:r>
      <w:r w:rsidR="00A701A4" w:rsidRPr="00BC3EEA">
        <w:rPr>
          <w:bCs/>
        </w:rPr>
        <w:t>z</w:t>
      </w:r>
      <w:r w:rsidRPr="00BC3EEA">
        <w:rPr>
          <w:bCs/>
        </w:rPr>
        <w:t xml:space="preserve">realizowała wydatki </w:t>
      </w:r>
      <w:r w:rsidRPr="00BC3EEA">
        <w:rPr>
          <w:bCs/>
          <w:lang w:eastAsia="pl-PL"/>
        </w:rPr>
        <w:t xml:space="preserve">na programy i projekty finansowane </w:t>
      </w:r>
      <w:r w:rsidR="00827027" w:rsidRPr="00BC3EEA">
        <w:rPr>
          <w:bCs/>
          <w:lang w:eastAsia="pl-PL"/>
        </w:rPr>
        <w:br/>
      </w:r>
      <w:r w:rsidRPr="00BC3EEA">
        <w:rPr>
          <w:bCs/>
          <w:lang w:eastAsia="pl-PL"/>
        </w:rPr>
        <w:t>z udziałem środków, o których mowa w art. 5 ust. 1 pkt 2 i 3</w:t>
      </w:r>
      <w:r w:rsidRPr="00BC3EEA">
        <w:rPr>
          <w:bCs/>
        </w:rPr>
        <w:t xml:space="preserve"> ustawy o finansach publicznych.</w:t>
      </w:r>
    </w:p>
    <w:p w:rsidR="001D2494" w:rsidRPr="00BC3EEA" w:rsidRDefault="00B06A25" w:rsidP="00EC6B39">
      <w:pPr>
        <w:numPr>
          <w:ilvl w:val="0"/>
          <w:numId w:val="13"/>
        </w:numPr>
        <w:spacing w:line="360" w:lineRule="auto"/>
        <w:jc w:val="both"/>
        <w:rPr>
          <w:bCs/>
        </w:rPr>
      </w:pPr>
      <w:r w:rsidRPr="00BC3EEA">
        <w:rPr>
          <w:bCs/>
        </w:rPr>
        <w:t>W ramach wydatków bieżących realizowan</w:t>
      </w:r>
      <w:r w:rsidR="001D2494" w:rsidRPr="00BC3EEA">
        <w:rPr>
          <w:bCs/>
        </w:rPr>
        <w:t>e były</w:t>
      </w:r>
      <w:r w:rsidRPr="00BC3EEA">
        <w:rPr>
          <w:bCs/>
        </w:rPr>
        <w:t xml:space="preserve"> </w:t>
      </w:r>
      <w:r w:rsidR="002E6DE8" w:rsidRPr="00BC3EEA">
        <w:rPr>
          <w:bCs/>
        </w:rPr>
        <w:t>projekt</w:t>
      </w:r>
      <w:r w:rsidR="001D2494" w:rsidRPr="00BC3EEA">
        <w:rPr>
          <w:bCs/>
        </w:rPr>
        <w:t>y:</w:t>
      </w:r>
    </w:p>
    <w:p w:rsidR="003F6A64" w:rsidRDefault="000207DF" w:rsidP="00EC6B39">
      <w:pPr>
        <w:numPr>
          <w:ilvl w:val="0"/>
          <w:numId w:val="12"/>
        </w:numPr>
        <w:spacing w:line="360" w:lineRule="auto"/>
        <w:ind w:hanging="11"/>
        <w:jc w:val="both"/>
        <w:rPr>
          <w:bCs/>
          <w:color w:val="FF0000"/>
        </w:rPr>
      </w:pPr>
      <w:r w:rsidRPr="00005078">
        <w:rPr>
          <w:bCs/>
        </w:rPr>
        <w:t xml:space="preserve">„Wspólny plan” </w:t>
      </w:r>
      <w:r w:rsidR="00BC3EEA" w:rsidRPr="00005078">
        <w:rPr>
          <w:bCs/>
        </w:rPr>
        <w:t>– w dziale 710 – Działalność usługowa</w:t>
      </w:r>
      <w:r w:rsidR="00005078" w:rsidRPr="00005078">
        <w:rPr>
          <w:bCs/>
        </w:rPr>
        <w:t xml:space="preserve">, </w:t>
      </w:r>
      <w:r w:rsidR="00005078" w:rsidRPr="00005078">
        <w:rPr>
          <w:shd w:val="clear" w:color="auto" w:fill="FFFFFF"/>
        </w:rPr>
        <w:t xml:space="preserve">współfinansowanego </w:t>
      </w:r>
      <w:r w:rsidR="00005078">
        <w:rPr>
          <w:shd w:val="clear" w:color="auto" w:fill="FFFFFF"/>
        </w:rPr>
        <w:br/>
      </w:r>
      <w:r w:rsidR="00005078" w:rsidRPr="00005078">
        <w:rPr>
          <w:shd w:val="clear" w:color="auto" w:fill="FFFFFF"/>
        </w:rPr>
        <w:t>ze środków Europejskiego Funduszu Społecznego w ramach Działania</w:t>
      </w:r>
      <w:r w:rsidR="00005078" w:rsidRPr="00005078">
        <w:rPr>
          <w:color w:val="333333"/>
          <w:shd w:val="clear" w:color="auto" w:fill="FFFFFF"/>
        </w:rPr>
        <w:t xml:space="preserve"> 2.19 Programu Operacyjnego Wiedza Edukacja Rozwój 2014-2020 (nr POWR.02.19-00-00-KP20/18). Projekt jest wdrażany przez Fundację </w:t>
      </w:r>
      <w:proofErr w:type="spellStart"/>
      <w:r w:rsidR="00005078" w:rsidRPr="00005078">
        <w:rPr>
          <w:color w:val="333333"/>
          <w:shd w:val="clear" w:color="auto" w:fill="FFFFFF"/>
        </w:rPr>
        <w:t>Wise</w:t>
      </w:r>
      <w:proofErr w:type="spellEnd"/>
      <w:r w:rsidR="00005078" w:rsidRPr="00005078">
        <w:rPr>
          <w:color w:val="333333"/>
          <w:shd w:val="clear" w:color="auto" w:fill="FFFFFF"/>
        </w:rPr>
        <w:t xml:space="preserve"> Europa – Fundacje Warszawski Instytut Studiów Ekonomicznych i Europejskich i Fundacje </w:t>
      </w:r>
      <w:proofErr w:type="spellStart"/>
      <w:r w:rsidR="00005078" w:rsidRPr="00005078">
        <w:rPr>
          <w:color w:val="333333"/>
          <w:shd w:val="clear" w:color="auto" w:fill="FFFFFF"/>
        </w:rPr>
        <w:t>Stabilo</w:t>
      </w:r>
      <w:proofErr w:type="spellEnd"/>
      <w:r w:rsidR="00005078">
        <w:rPr>
          <w:color w:val="333333"/>
          <w:shd w:val="clear" w:color="auto" w:fill="FFFFFF"/>
        </w:rPr>
        <w:t>.</w:t>
      </w:r>
    </w:p>
    <w:p w:rsidR="004B7971" w:rsidRPr="00BC3EEA" w:rsidRDefault="00A54695" w:rsidP="00EC6B39">
      <w:pPr>
        <w:numPr>
          <w:ilvl w:val="0"/>
          <w:numId w:val="12"/>
        </w:numPr>
        <w:spacing w:line="360" w:lineRule="auto"/>
        <w:ind w:hanging="11"/>
        <w:jc w:val="both"/>
        <w:rPr>
          <w:bCs/>
        </w:rPr>
      </w:pPr>
      <w:r w:rsidRPr="00BC3EEA">
        <w:rPr>
          <w:bCs/>
        </w:rPr>
        <w:t xml:space="preserve"> </w:t>
      </w:r>
      <w:r w:rsidR="00AE7364" w:rsidRPr="00BC3EEA">
        <w:rPr>
          <w:bCs/>
        </w:rPr>
        <w:t>„Zielone światło” – w dziale 852 – Pomoc społeczna w ramach Regionalnego Programu Operacyjnego Województwa Świętokrzyskiego na lata 2014-2020 współfinansowanego ze środków Europejskiego Funduszu Społecznego</w:t>
      </w:r>
      <w:r w:rsidRPr="00BC3EEA">
        <w:rPr>
          <w:bCs/>
        </w:rPr>
        <w:t xml:space="preserve"> w</w:t>
      </w:r>
      <w:r w:rsidR="00AE7364" w:rsidRPr="00BC3EEA">
        <w:rPr>
          <w:bCs/>
        </w:rPr>
        <w:t xml:space="preserve"> zakres</w:t>
      </w:r>
      <w:r w:rsidRPr="00BC3EEA">
        <w:rPr>
          <w:bCs/>
        </w:rPr>
        <w:t>ie</w:t>
      </w:r>
      <w:r w:rsidR="00AE7364" w:rsidRPr="00BC3EEA">
        <w:rPr>
          <w:bCs/>
        </w:rPr>
        <w:t xml:space="preserve"> ułatwienia dostępu do wysokiej jakości usług społecznych.</w:t>
      </w:r>
    </w:p>
    <w:p w:rsidR="00FD550B" w:rsidRPr="00BC3EEA" w:rsidRDefault="00AD5BC9" w:rsidP="001163E3">
      <w:pPr>
        <w:spacing w:line="360" w:lineRule="auto"/>
        <w:ind w:firstLine="708"/>
        <w:jc w:val="both"/>
        <w:rPr>
          <w:bCs/>
        </w:rPr>
      </w:pPr>
      <w:r w:rsidRPr="00BC3EEA">
        <w:rPr>
          <w:bCs/>
        </w:rPr>
        <w:t>Realizację wydatków na wyżej wymienion</w:t>
      </w:r>
      <w:r w:rsidR="001D2494" w:rsidRPr="00BC3EEA">
        <w:rPr>
          <w:bCs/>
        </w:rPr>
        <w:t>e</w:t>
      </w:r>
      <w:r w:rsidRPr="00BC3EEA">
        <w:rPr>
          <w:bCs/>
        </w:rPr>
        <w:t xml:space="preserve"> projekt</w:t>
      </w:r>
      <w:r w:rsidR="001D2494" w:rsidRPr="00BC3EEA">
        <w:rPr>
          <w:bCs/>
        </w:rPr>
        <w:t>y</w:t>
      </w:r>
      <w:r w:rsidR="001163E3" w:rsidRPr="00BC3EEA">
        <w:rPr>
          <w:bCs/>
        </w:rPr>
        <w:t xml:space="preserve">, w ramach wydatków bieżących, </w:t>
      </w:r>
      <w:r w:rsidRPr="00BC3EEA">
        <w:rPr>
          <w:bCs/>
        </w:rPr>
        <w:t xml:space="preserve"> obrazuje tabela </w:t>
      </w:r>
      <w:r w:rsidR="0056363C" w:rsidRPr="00BC3EEA">
        <w:rPr>
          <w:bCs/>
        </w:rPr>
        <w:t>1</w:t>
      </w:r>
      <w:r w:rsidR="00A2618D" w:rsidRPr="00BC3EEA">
        <w:rPr>
          <w:bCs/>
        </w:rPr>
        <w:t>0</w:t>
      </w:r>
      <w:r w:rsidR="0056363C" w:rsidRPr="00BC3EEA">
        <w:rPr>
          <w:bCs/>
        </w:rPr>
        <w:t xml:space="preserve"> </w:t>
      </w:r>
      <w:r w:rsidRPr="00BC3EEA">
        <w:rPr>
          <w:bCs/>
        </w:rPr>
        <w:t>w układzie działów</w:t>
      </w:r>
      <w:r w:rsidR="00AA7545" w:rsidRPr="00BC3EEA">
        <w:rPr>
          <w:bCs/>
        </w:rPr>
        <w:t>,</w:t>
      </w:r>
      <w:r w:rsidRPr="00BC3EEA">
        <w:rPr>
          <w:bCs/>
        </w:rPr>
        <w:t xml:space="preserve"> rozdziałów i paragrafów klasyfikacji budżetowej.</w:t>
      </w:r>
      <w:r w:rsidR="001163E3" w:rsidRPr="00BC3EEA">
        <w:rPr>
          <w:bCs/>
        </w:rPr>
        <w:t xml:space="preserve"> </w:t>
      </w:r>
      <w:r w:rsidRPr="00BC3EEA">
        <w:rPr>
          <w:bCs/>
        </w:rPr>
        <w:t>W tabeli przedstawiono plan</w:t>
      </w:r>
      <w:r w:rsidR="001D2494" w:rsidRPr="00BC3EEA">
        <w:rPr>
          <w:bCs/>
        </w:rPr>
        <w:t>, plan po zmianach</w:t>
      </w:r>
      <w:r w:rsidRPr="00BC3EEA">
        <w:rPr>
          <w:bCs/>
        </w:rPr>
        <w:t xml:space="preserve"> oraz wykonanie wydatków.</w:t>
      </w:r>
      <w:r w:rsidR="00B63FAF" w:rsidRPr="00BC3EEA">
        <w:rPr>
          <w:bCs/>
        </w:rPr>
        <w:t xml:space="preserve"> </w:t>
      </w:r>
    </w:p>
    <w:p w:rsidR="001D2494" w:rsidRPr="00CB7546" w:rsidRDefault="001D2494" w:rsidP="00930822">
      <w:pPr>
        <w:spacing w:line="360" w:lineRule="auto"/>
        <w:jc w:val="both"/>
        <w:rPr>
          <w:bCs/>
          <w:color w:val="FF0000"/>
        </w:rPr>
      </w:pPr>
    </w:p>
    <w:p w:rsidR="007D39E5" w:rsidRPr="00533178" w:rsidRDefault="008E6C09" w:rsidP="00407045">
      <w:pPr>
        <w:rPr>
          <w:b/>
          <w:bCs/>
        </w:rPr>
      </w:pPr>
      <w:r w:rsidRPr="00533178">
        <w:rPr>
          <w:b/>
          <w:bCs/>
        </w:rPr>
        <w:t>Tabela 1</w:t>
      </w:r>
      <w:r w:rsidR="00A2618D" w:rsidRPr="00533178">
        <w:rPr>
          <w:b/>
          <w:bCs/>
        </w:rPr>
        <w:t>0</w:t>
      </w:r>
    </w:p>
    <w:p w:rsidR="00E4248D" w:rsidRPr="00CB7546" w:rsidRDefault="00E4248D" w:rsidP="00407045">
      <w:pPr>
        <w:rPr>
          <w:b/>
          <w:bCs/>
          <w:color w:val="FF0000"/>
        </w:rPr>
      </w:pPr>
    </w:p>
    <w:tbl>
      <w:tblPr>
        <w:tblW w:w="9493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709"/>
        <w:gridCol w:w="571"/>
        <w:gridCol w:w="3157"/>
        <w:gridCol w:w="865"/>
        <w:gridCol w:w="845"/>
        <w:gridCol w:w="1115"/>
        <w:gridCol w:w="992"/>
        <w:gridCol w:w="709"/>
      </w:tblGrid>
      <w:tr w:rsidR="00533178" w:rsidRPr="00533178" w:rsidTr="00533178">
        <w:trPr>
          <w:trHeight w:val="273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Dział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Rozdział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Grupa § /§</w:t>
            </w:r>
          </w:p>
        </w:tc>
        <w:tc>
          <w:tcPr>
            <w:tcW w:w="3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Plan pierwotny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Zmiany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Plan po zmianach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Wykonanie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% wykonania</w:t>
            </w:r>
          </w:p>
        </w:tc>
      </w:tr>
      <w:tr w:rsidR="00533178" w:rsidRPr="00533178" w:rsidTr="00533178">
        <w:trPr>
          <w:trHeight w:val="273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</w:tr>
      <w:tr w:rsidR="00533178" w:rsidRPr="00533178" w:rsidTr="00533178">
        <w:trPr>
          <w:trHeight w:val="444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</w:tr>
      <w:tr w:rsidR="00533178" w:rsidRPr="00533178" w:rsidTr="00533178">
        <w:trPr>
          <w:trHeight w:val="384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Działalność usługowa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26 330,00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26 330,00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26 324,92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99,98</w:t>
            </w:r>
          </w:p>
        </w:tc>
      </w:tr>
      <w:tr w:rsidR="00533178" w:rsidRPr="00533178" w:rsidTr="00533178">
        <w:trPr>
          <w:trHeight w:val="372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71004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Plany zagospodarowania przestrzennego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26 330,00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26 330,00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26 324,92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99,98</w:t>
            </w:r>
          </w:p>
        </w:tc>
      </w:tr>
      <w:tr w:rsidR="00533178" w:rsidRPr="00533178" w:rsidTr="00533178">
        <w:trPr>
          <w:trHeight w:val="912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1101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Wydatki związane z realizacją ich statutowych zadań, związane z programami finansowanymi środkami, o których mowa w art. 5 ust. 1 pkt 2 ustawy (art. 236 ust. 3 pkt 4 ustawy)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17 209,98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17 209,98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17 209,98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533178" w:rsidRPr="00533178" w:rsidTr="00533178">
        <w:trPr>
          <w:trHeight w:val="36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4217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Zakup środków dydaktycznych i książek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14 464,60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533178">
        <w:trPr>
          <w:trHeight w:val="336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4307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2 745,38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533178">
        <w:trPr>
          <w:trHeight w:val="1104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1102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Wydatki związane z realizacją ich statutowych zadań, związane ze współfinansowaniem programów z udziałem środków, o których mowa w art. 5 ust. 1 pkt 2 ustawy (art. 236 ust. 3 pkt 4 ustawy)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3 210,02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3 210,02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3 210,02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533178" w:rsidRPr="00533178" w:rsidTr="00533178">
        <w:trPr>
          <w:trHeight w:val="348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4219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Zakup środków dydaktycznych i książek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2 697,95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533178">
        <w:trPr>
          <w:trHeight w:val="36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4309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512,07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533178">
        <w:trPr>
          <w:trHeight w:val="888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1401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Wynagrodzenia i składki od nich naliczane, związane z programami finansowanymi środkami, o których mowa w art. 5 ust. 1 pkt 2 ustawy (art. 236 ust. 3 pkt 4 ustawy)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4 980,94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4 980,94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4 976,67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99,91</w:t>
            </w:r>
          </w:p>
        </w:tc>
      </w:tr>
      <w:tr w:rsidR="00533178" w:rsidRPr="00533178" w:rsidTr="00533178">
        <w:trPr>
          <w:trHeight w:val="336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4017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4 151,63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533178">
        <w:trPr>
          <w:trHeight w:val="324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4117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709,92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533178">
        <w:trPr>
          <w:trHeight w:val="54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4127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101,71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533178">
        <w:trPr>
          <w:trHeight w:val="42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4717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333333"/>
                <w:sz w:val="14"/>
                <w:szCs w:val="14"/>
                <w:lang w:eastAsia="pl-PL"/>
              </w:rPr>
            </w:pPr>
            <w:r w:rsidRPr="00533178">
              <w:rPr>
                <w:color w:val="333333"/>
                <w:sz w:val="14"/>
                <w:szCs w:val="14"/>
                <w:lang w:eastAsia="pl-PL"/>
              </w:rPr>
              <w:t>Wpłaty na PPK finansowane przez podmiot zatrudniający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13,41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005078">
        <w:trPr>
          <w:trHeight w:val="99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1402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Wynagrodzenia i składki od nich naliczane, związane ze współfinansowaniem programów z udziałem środków, o których mowa w art. 5 ust. 1 pkt 2 ustawy (art. 236 ust. 3 pkt 4 ustawy)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929,06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929,06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928,25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99,91</w:t>
            </w:r>
          </w:p>
        </w:tc>
      </w:tr>
      <w:tr w:rsidR="00533178" w:rsidRPr="00533178" w:rsidTr="00533178">
        <w:trPr>
          <w:trHeight w:val="36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4019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774,37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533178">
        <w:trPr>
          <w:trHeight w:val="348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4119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132,41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533178">
        <w:trPr>
          <w:trHeight w:val="492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4129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18,97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533178">
        <w:trPr>
          <w:trHeight w:val="444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4719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333333"/>
                <w:sz w:val="14"/>
                <w:szCs w:val="14"/>
                <w:lang w:eastAsia="pl-PL"/>
              </w:rPr>
            </w:pPr>
            <w:r w:rsidRPr="00533178">
              <w:rPr>
                <w:color w:val="333333"/>
                <w:sz w:val="14"/>
                <w:szCs w:val="14"/>
                <w:lang w:eastAsia="pl-PL"/>
              </w:rPr>
              <w:t>Wpłaty na PPK finansowane przez podmiot zatrudniający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2,50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533178">
        <w:trPr>
          <w:trHeight w:val="384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852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Pomoc społeczna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205 218,10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29 753,78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234 971,88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232 421,53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98,91</w:t>
            </w:r>
          </w:p>
        </w:tc>
      </w:tr>
      <w:tr w:rsidR="00533178" w:rsidRPr="00533178" w:rsidTr="00533178">
        <w:trPr>
          <w:trHeight w:val="408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85295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Pozostała działalność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205 218,10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29 753,78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234 971,88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232 421,53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98,91</w:t>
            </w:r>
          </w:p>
        </w:tc>
      </w:tr>
      <w:tr w:rsidR="00533178" w:rsidRPr="00533178" w:rsidTr="00533178">
        <w:trPr>
          <w:trHeight w:val="924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1101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Wydatki związane z realizacją ich statutowych zadań, związane z programami finansowanymi środkami, o których mowa w art. 5 ust. 1 pkt 2 ustawy (art. 236 ust. 3 pkt 4 ustawy)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38 644,21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16 646,57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55 290,78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53 710,27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97,14</w:t>
            </w:r>
          </w:p>
        </w:tc>
      </w:tr>
      <w:tr w:rsidR="00533178" w:rsidRPr="00533178" w:rsidTr="00533178">
        <w:trPr>
          <w:trHeight w:val="348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4217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17 201,11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533178">
        <w:trPr>
          <w:trHeight w:val="372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4307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36 273,00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533178">
        <w:trPr>
          <w:trHeight w:val="312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4437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Różne opłaty i składki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236,16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533178">
        <w:trPr>
          <w:trHeight w:val="972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1102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Wydatki związane z realizacją ich statutowych zadań, związane ze współfinansowaniem programów z udziałem środków, o których mowa w art. 5 ust. 1 pkt 2 ustawy (art. 236 ust. 3 pkt 4 ustawy)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3 409,79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1 468,81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4 878,60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4 739,20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97,14</w:t>
            </w:r>
          </w:p>
        </w:tc>
      </w:tr>
      <w:tr w:rsidR="00533178" w:rsidRPr="00533178" w:rsidTr="00533178">
        <w:trPr>
          <w:trHeight w:val="348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4219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1 517,79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533178">
        <w:trPr>
          <w:trHeight w:val="348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4309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3 200,57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533178">
        <w:trPr>
          <w:trHeight w:val="348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4439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Różne opłaty i składki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20,84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005078">
        <w:trPr>
          <w:trHeight w:val="814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1401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Wynagrodzenia i składki od nich naliczane, związane z programami finansowanymi środkami, o których mowa w art. 5 ust. 1 pkt 2 ustawy (art. 236 ust. 3 pkt 4 ustawy)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149 934,58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10 694,74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160 629,32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159 866,27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99,52</w:t>
            </w:r>
          </w:p>
        </w:tc>
      </w:tr>
      <w:tr w:rsidR="00533178" w:rsidRPr="00533178" w:rsidTr="00533178">
        <w:trPr>
          <w:trHeight w:val="36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4017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128 224,12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533178">
        <w:trPr>
          <w:trHeight w:val="384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4047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Dodatkowe wynagrodzenie roczne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5 396,89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533178">
        <w:trPr>
          <w:trHeight w:val="336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4117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23 310,06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533178">
        <w:trPr>
          <w:trHeight w:val="504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4127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2 935,20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533178">
        <w:trPr>
          <w:trHeight w:val="924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1402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Wynagrodzenia i składki od nich naliczane, związane ze współfinansowaniem programów z udziałem środków, o których mowa w art. 5 ust. 1 pkt 2 ustawy (art. 236 ust. 3 pkt 4 ustawy)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13 229,52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943,66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14 173,18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14 105,79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99,52</w:t>
            </w:r>
          </w:p>
        </w:tc>
      </w:tr>
      <w:tr w:rsidR="00533178" w:rsidRPr="00533178" w:rsidTr="00533178">
        <w:trPr>
          <w:trHeight w:val="372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4019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11 313,88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533178">
        <w:trPr>
          <w:trHeight w:val="36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4049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Dodatkowe wynagrodzenie roczne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476,20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533178">
        <w:trPr>
          <w:trHeight w:val="36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4119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2 056,76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533178">
        <w:trPr>
          <w:trHeight w:val="516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4129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533178">
              <w:rPr>
                <w:color w:val="000000"/>
                <w:sz w:val="14"/>
                <w:szCs w:val="14"/>
                <w:lang w:eastAsia="pl-PL"/>
              </w:rPr>
              <w:t>258,95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533178" w:rsidRPr="00533178" w:rsidTr="00533178">
        <w:trPr>
          <w:trHeight w:val="411"/>
        </w:trPr>
        <w:tc>
          <w:tcPr>
            <w:tcW w:w="4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b/>
                <w:bCs/>
                <w:color w:val="000000"/>
                <w:sz w:val="16"/>
                <w:szCs w:val="16"/>
                <w:lang w:eastAsia="pl-PL"/>
              </w:rPr>
              <w:t>Wydatki ogółem: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b/>
                <w:bCs/>
                <w:color w:val="000000"/>
                <w:sz w:val="16"/>
                <w:szCs w:val="16"/>
                <w:lang w:eastAsia="pl-PL"/>
              </w:rPr>
              <w:t>205 218,10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b/>
                <w:bCs/>
                <w:color w:val="000000"/>
                <w:sz w:val="16"/>
                <w:szCs w:val="16"/>
                <w:lang w:eastAsia="pl-PL"/>
              </w:rPr>
              <w:t>56 083,78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b/>
                <w:bCs/>
                <w:color w:val="000000"/>
                <w:sz w:val="16"/>
                <w:szCs w:val="16"/>
                <w:lang w:eastAsia="pl-PL"/>
              </w:rPr>
              <w:t>261 301,88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b/>
                <w:bCs/>
                <w:color w:val="000000"/>
                <w:sz w:val="16"/>
                <w:szCs w:val="16"/>
                <w:lang w:eastAsia="pl-PL"/>
              </w:rPr>
              <w:t>258 746,45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178" w:rsidRPr="00533178" w:rsidRDefault="00533178" w:rsidP="0053317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33178">
              <w:rPr>
                <w:b/>
                <w:bCs/>
                <w:color w:val="000000"/>
                <w:sz w:val="16"/>
                <w:szCs w:val="16"/>
                <w:lang w:eastAsia="pl-PL"/>
              </w:rPr>
              <w:t>99,02</w:t>
            </w:r>
          </w:p>
        </w:tc>
      </w:tr>
    </w:tbl>
    <w:p w:rsidR="00E4248D" w:rsidRPr="00CB7546" w:rsidRDefault="00E4248D" w:rsidP="00533178">
      <w:pPr>
        <w:tabs>
          <w:tab w:val="left" w:pos="8080"/>
        </w:tabs>
        <w:rPr>
          <w:b/>
          <w:bCs/>
          <w:color w:val="FF0000"/>
        </w:rPr>
      </w:pPr>
    </w:p>
    <w:p w:rsidR="00216A11" w:rsidRPr="004B3EA6" w:rsidRDefault="009161F4" w:rsidP="00EC6B39">
      <w:pPr>
        <w:numPr>
          <w:ilvl w:val="0"/>
          <w:numId w:val="13"/>
        </w:numPr>
        <w:spacing w:line="360" w:lineRule="auto"/>
        <w:rPr>
          <w:bCs/>
        </w:rPr>
      </w:pPr>
      <w:r w:rsidRPr="004B3EA6">
        <w:rPr>
          <w:bCs/>
        </w:rPr>
        <w:lastRenderedPageBreak/>
        <w:t>W ramach wydatków majątkowych realizowane były projekty:</w:t>
      </w:r>
    </w:p>
    <w:p w:rsidR="002A192F" w:rsidRPr="004B3EA6" w:rsidRDefault="002A192F" w:rsidP="00EC6B39">
      <w:pPr>
        <w:numPr>
          <w:ilvl w:val="0"/>
          <w:numId w:val="14"/>
        </w:numPr>
        <w:spacing w:line="360" w:lineRule="auto"/>
        <w:jc w:val="both"/>
        <w:rPr>
          <w:bCs/>
        </w:rPr>
      </w:pPr>
      <w:r w:rsidRPr="004B3EA6">
        <w:rPr>
          <w:bCs/>
        </w:rPr>
        <w:t>„Przebudowa infrastruktury drogowej na potrzeby utworzenia centrum przesiadkowego przy ul. Wojska Polskiego” – w dziale 600, rozdziale 60095,</w:t>
      </w:r>
    </w:p>
    <w:p w:rsidR="00B62940" w:rsidRPr="004B3EA6" w:rsidRDefault="00A54695" w:rsidP="00533178">
      <w:pPr>
        <w:numPr>
          <w:ilvl w:val="0"/>
          <w:numId w:val="14"/>
        </w:numPr>
        <w:spacing w:line="360" w:lineRule="auto"/>
        <w:jc w:val="both"/>
        <w:rPr>
          <w:bCs/>
        </w:rPr>
      </w:pPr>
      <w:r w:rsidRPr="00BC3EEA">
        <w:rPr>
          <w:bCs/>
          <w:color w:val="FF0000"/>
        </w:rPr>
        <w:t xml:space="preserve">  </w:t>
      </w:r>
      <w:r w:rsidR="00B62940" w:rsidRPr="004B3EA6">
        <w:rPr>
          <w:bCs/>
        </w:rPr>
        <w:t>„Odbudowa zbiornika wodnego w Sielpi” – w dziale 900, rozdziale 90095,</w:t>
      </w:r>
    </w:p>
    <w:p w:rsidR="00A46BA1" w:rsidRPr="004B3EA6" w:rsidRDefault="00A46BA1" w:rsidP="00A46BA1">
      <w:pPr>
        <w:numPr>
          <w:ilvl w:val="0"/>
          <w:numId w:val="14"/>
        </w:numPr>
        <w:spacing w:line="360" w:lineRule="auto"/>
        <w:jc w:val="both"/>
        <w:rPr>
          <w:bCs/>
        </w:rPr>
      </w:pPr>
      <w:r w:rsidRPr="004B3EA6">
        <w:rPr>
          <w:bCs/>
        </w:rPr>
        <w:t>„Rewitalizacja obszarów miasta Końskie (rewitalizacja centrum, przebudowa Parku Miejskiego, w tym Ogródka Jordanowskiego)"</w:t>
      </w:r>
      <w:r w:rsidR="00EA2A7E" w:rsidRPr="004B3EA6">
        <w:rPr>
          <w:bCs/>
        </w:rPr>
        <w:t xml:space="preserve"> – w dziale 900, rozdziale 90095</w:t>
      </w:r>
      <w:r w:rsidR="00C21E39" w:rsidRPr="004B3EA6">
        <w:rPr>
          <w:bCs/>
        </w:rPr>
        <w:t>,</w:t>
      </w:r>
    </w:p>
    <w:p w:rsidR="00EA2A7E" w:rsidRPr="004B3EA6" w:rsidRDefault="00EA2A7E" w:rsidP="00EA2A7E">
      <w:pPr>
        <w:numPr>
          <w:ilvl w:val="0"/>
          <w:numId w:val="14"/>
        </w:numPr>
        <w:spacing w:line="360" w:lineRule="auto"/>
        <w:jc w:val="both"/>
        <w:rPr>
          <w:bCs/>
        </w:rPr>
      </w:pPr>
      <w:r w:rsidRPr="004B3EA6">
        <w:rPr>
          <w:bCs/>
        </w:rPr>
        <w:t>„Przebudowa i rozbudowa oraz termomodernizacja budynku Gimnazjum Nr 2 w Końskich na potrzeby Centrum Kultury w ramach rewitalizacji obszarów miasta Końskie’ – w dziale 921, rozdziale 92109,</w:t>
      </w:r>
    </w:p>
    <w:p w:rsidR="002A192F" w:rsidRPr="004B3EA6" w:rsidRDefault="002A192F" w:rsidP="00EC6B39">
      <w:pPr>
        <w:numPr>
          <w:ilvl w:val="0"/>
          <w:numId w:val="14"/>
        </w:numPr>
        <w:spacing w:line="360" w:lineRule="auto"/>
        <w:jc w:val="both"/>
        <w:rPr>
          <w:bCs/>
        </w:rPr>
      </w:pPr>
      <w:r w:rsidRPr="004B3EA6">
        <w:rPr>
          <w:bCs/>
        </w:rPr>
        <w:t>„</w:t>
      </w:r>
      <w:r w:rsidR="00230C45" w:rsidRPr="004B3EA6">
        <w:rPr>
          <w:bCs/>
          <w:lang w:eastAsia="pl-PL"/>
        </w:rPr>
        <w:t>Termomodernizacja budynków użyteczności publicznej na terenie miasta i gminy Końskie - budynki Zespołu Parkowo-Pałacowego</w:t>
      </w:r>
      <w:r w:rsidRPr="004B3EA6">
        <w:rPr>
          <w:bCs/>
        </w:rPr>
        <w:t>” w dziale 921, rozdziale 92120.</w:t>
      </w:r>
    </w:p>
    <w:p w:rsidR="001163E3" w:rsidRPr="00BC3EEA" w:rsidRDefault="001163E3" w:rsidP="00166D08">
      <w:pPr>
        <w:spacing w:line="360" w:lineRule="auto"/>
        <w:ind w:firstLine="708"/>
        <w:jc w:val="both"/>
        <w:rPr>
          <w:bCs/>
        </w:rPr>
      </w:pPr>
      <w:r w:rsidRPr="00BC3EEA">
        <w:rPr>
          <w:bCs/>
        </w:rPr>
        <w:t>Realizację wydatków na wyżej wymienione projekty, w ramach wydatków majątkowych,  obrazuje tabela 1</w:t>
      </w:r>
      <w:r w:rsidR="00BC3EEA" w:rsidRPr="00BC3EEA">
        <w:rPr>
          <w:bCs/>
        </w:rPr>
        <w:t>1</w:t>
      </w:r>
      <w:r w:rsidRPr="00BC3EEA">
        <w:rPr>
          <w:bCs/>
        </w:rPr>
        <w:t xml:space="preserve"> w układzie działów, rozdziałów i paragrafów klasyfikacji budżetowej. W tabeli przedstawiono plan, plan po zmianach oraz wykonanie wydatków. </w:t>
      </w:r>
    </w:p>
    <w:p w:rsidR="00166D08" w:rsidRPr="00CB7546" w:rsidRDefault="00166D08" w:rsidP="00166D08">
      <w:pPr>
        <w:spacing w:line="360" w:lineRule="auto"/>
        <w:jc w:val="both"/>
        <w:rPr>
          <w:b/>
          <w:bCs/>
          <w:color w:val="FF0000"/>
        </w:rPr>
      </w:pPr>
    </w:p>
    <w:p w:rsidR="00166D08" w:rsidRPr="004B3EA6" w:rsidRDefault="00166D08" w:rsidP="00166D08">
      <w:pPr>
        <w:spacing w:line="360" w:lineRule="auto"/>
        <w:jc w:val="both"/>
        <w:rPr>
          <w:b/>
          <w:bCs/>
        </w:rPr>
      </w:pPr>
      <w:r w:rsidRPr="004B3EA6">
        <w:rPr>
          <w:b/>
          <w:bCs/>
        </w:rPr>
        <w:t>Tabela 1</w:t>
      </w:r>
      <w:r w:rsidR="00A2618D" w:rsidRPr="004B3EA6">
        <w:rPr>
          <w:b/>
          <w:bCs/>
        </w:rPr>
        <w:t>1</w:t>
      </w:r>
    </w:p>
    <w:tbl>
      <w:tblPr>
        <w:tblW w:w="987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652"/>
        <w:gridCol w:w="270"/>
        <w:gridCol w:w="594"/>
        <w:gridCol w:w="2524"/>
        <w:gridCol w:w="1118"/>
        <w:gridCol w:w="1237"/>
        <w:gridCol w:w="1134"/>
        <w:gridCol w:w="1134"/>
        <w:gridCol w:w="715"/>
      </w:tblGrid>
      <w:tr w:rsidR="000579E8" w:rsidRPr="000579E8" w:rsidTr="000579E8">
        <w:trPr>
          <w:trHeight w:val="83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Dział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Rozdział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Grupa § / §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Treść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Plan pierwotny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Zmiany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Plan po zmianach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Wykonanie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% wykonania</w:t>
            </w:r>
          </w:p>
        </w:tc>
      </w:tr>
      <w:tr w:rsidR="000579E8" w:rsidRPr="000579E8" w:rsidTr="000579E8">
        <w:trPr>
          <w:trHeight w:val="432"/>
        </w:trPr>
        <w:tc>
          <w:tcPr>
            <w:tcW w:w="98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Przebudowa infrastruktury drogowej na potrzeby utworzenia centrum przesiadkowego przy ul. Wojska Polskiego w Końskich</w:t>
            </w:r>
          </w:p>
        </w:tc>
      </w:tr>
      <w:tr w:rsidR="000579E8" w:rsidRPr="000579E8" w:rsidTr="000579E8">
        <w:trPr>
          <w:trHeight w:val="40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Transport i łączność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400 000,00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81 600,00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481 600,00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480 192,00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99,71</w:t>
            </w:r>
          </w:p>
        </w:tc>
      </w:tr>
      <w:tr w:rsidR="000579E8" w:rsidRPr="000579E8" w:rsidTr="000579E8">
        <w:trPr>
          <w:trHeight w:val="34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60095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Pozostała działalność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400 000,00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81 600,00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481 600,00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480 192,00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99,71</w:t>
            </w:r>
          </w:p>
        </w:tc>
      </w:tr>
      <w:tr w:rsidR="000579E8" w:rsidRPr="000579E8" w:rsidTr="000579E8">
        <w:trPr>
          <w:trHeight w:val="936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1601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Inwestycje i zakupy inwestycyjne na programy finansowane środkami, o których mowa w art. 5 ust. 1 pkt 2 ustawy (art. 236 ust. 4 pkt 1 ustawy)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251 600,00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-251 600,00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0579E8" w:rsidRPr="000579E8" w:rsidTr="000579E8">
        <w:trPr>
          <w:trHeight w:val="1088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1602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Współfinansowanie inwestycji i zakupów inwestycyjnych ponoszonych ze środków, o których mowa w art. 5 ust. 1 pkt 2 ustawy (art. 236 ust. 4 pkt 1 ustawy)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148 400,00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333 200,00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481 600,00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480 192,00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99,71</w:t>
            </w:r>
          </w:p>
        </w:tc>
      </w:tr>
      <w:tr w:rsidR="000579E8" w:rsidRPr="000579E8" w:rsidTr="000579E8">
        <w:trPr>
          <w:trHeight w:val="492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6059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Wydatki inwestycyjne jednostek budżetowych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480 192,00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0579E8" w:rsidRPr="000579E8" w:rsidTr="000579E8">
        <w:trPr>
          <w:trHeight w:val="50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900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Gospodarka komunalna i ochrona środowiska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17 000 000,00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-8 044 405,00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8 955 595,00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8 887 142,51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99,24</w:t>
            </w:r>
          </w:p>
        </w:tc>
      </w:tr>
      <w:tr w:rsidR="000579E8" w:rsidRPr="000579E8" w:rsidTr="000579E8">
        <w:trPr>
          <w:trHeight w:val="3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90095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Pozostała działalność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17 000 000,00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-8 044 405,00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8 955 595,00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8 887 142,51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99,24</w:t>
            </w:r>
          </w:p>
        </w:tc>
      </w:tr>
      <w:tr w:rsidR="000579E8" w:rsidRPr="000579E8" w:rsidTr="000579E8">
        <w:trPr>
          <w:trHeight w:val="384"/>
        </w:trPr>
        <w:tc>
          <w:tcPr>
            <w:tcW w:w="98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 xml:space="preserve">Odbudowa zbiornika wodnego w Sielpi </w:t>
            </w:r>
          </w:p>
        </w:tc>
      </w:tr>
      <w:tr w:rsidR="000579E8" w:rsidRPr="000579E8" w:rsidTr="000579E8">
        <w:trPr>
          <w:trHeight w:val="94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1601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Inwestycje i zakupy inwestycyjne na programy finansowane środkami, o których mowa w art. 5 ust. 1 pkt 2 ustawy (art. 236 ust. 4 pkt 1 ustawy)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3 083 490,00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2 400 595,00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5 484 085,00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5 484 085,00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0579E8" w:rsidRPr="000579E8" w:rsidTr="000579E8">
        <w:trPr>
          <w:trHeight w:val="49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6057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Wydatki inwestycyjne jednostek budżetowych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5 484 085,00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0579E8" w:rsidRPr="000579E8" w:rsidTr="000579E8">
        <w:trPr>
          <w:trHeight w:val="112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1602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Współfinansowanie inwestycji i zakupów inwestycyjnych ponoszonych ze środków, o których mowa w art. 5 ust. 1 pkt 2 ustawy (art. 236 ust. 4 pkt 1 ustawy)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1 916 510,00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-945 000,00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971 510,00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967 779,70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99,62</w:t>
            </w:r>
          </w:p>
        </w:tc>
      </w:tr>
      <w:tr w:rsidR="000579E8" w:rsidRPr="000579E8" w:rsidTr="000579E8">
        <w:trPr>
          <w:trHeight w:val="5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6059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Wydatki inwestycyjne jednostek budżetowych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967 779,70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0579E8" w:rsidRPr="000579E8" w:rsidTr="000579E8">
        <w:trPr>
          <w:trHeight w:val="516"/>
        </w:trPr>
        <w:tc>
          <w:tcPr>
            <w:tcW w:w="98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Rewitalizacja obszarów miasta Końskie (rewitalizacja centrum, przebudowa Parku Miejskiego, w tym Ogródka Jordanowskiego)</w:t>
            </w:r>
          </w:p>
        </w:tc>
      </w:tr>
      <w:tr w:rsidR="000579E8" w:rsidRPr="000579E8" w:rsidTr="000579E8">
        <w:trPr>
          <w:trHeight w:val="849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1601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Inwestycje i zakupy inwestycyjne na programy finansowane środkami, o których mowa w art. 5 ust. 1 pkt 2 ustawy (art. 236 ust. 4 pkt 1 ustawy)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7 816 800,00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-7 816 800,00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0579E8" w:rsidRPr="000579E8" w:rsidTr="000579E8">
        <w:trPr>
          <w:trHeight w:val="1008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1602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Współfinansowanie inwestycji i zakupów inwestycyjnych ponoszonych ze środków, o których mowa w art. 5 ust. 1 pkt 2 ustawy (art. 236 ust. 4 pkt 1 ustawy)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4 183 200,00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-1 683 200,00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2 500 000,00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2 435 277,81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97,41</w:t>
            </w:r>
          </w:p>
        </w:tc>
      </w:tr>
      <w:tr w:rsidR="000579E8" w:rsidRPr="000579E8" w:rsidTr="000579E8">
        <w:trPr>
          <w:trHeight w:val="422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6059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Wydatki inwestycyjne jednostek budżetowych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2 435 277,81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0579E8" w:rsidRPr="000579E8" w:rsidTr="000579E8">
        <w:trPr>
          <w:trHeight w:val="55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921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Kultura i ochrona dziedzictwa narodowego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16 750 000,00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-9 700 000,00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7 050 000,00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6 992 069,62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99,18</w:t>
            </w:r>
          </w:p>
        </w:tc>
      </w:tr>
      <w:tr w:rsidR="000579E8" w:rsidRPr="000579E8" w:rsidTr="000579E8">
        <w:trPr>
          <w:trHeight w:val="624"/>
        </w:trPr>
        <w:tc>
          <w:tcPr>
            <w:tcW w:w="98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Przebudowa i rozbudowa oraz termomodernizacja budynku Gimnazjum Nr 2 w Końskich na potrzeby Centrum Kultury w ramach rewitalizacji obszarów miasta Końskie</w:t>
            </w:r>
          </w:p>
        </w:tc>
      </w:tr>
      <w:tr w:rsidR="000579E8" w:rsidRPr="000579E8" w:rsidTr="000579E8">
        <w:trPr>
          <w:trHeight w:val="504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  <w:p w:rsidR="000579E8" w:rsidRPr="000579E8" w:rsidRDefault="000579E8" w:rsidP="000579E8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92109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Domy i ośrodki kultury</w:t>
            </w:r>
            <w:r>
              <w:rPr>
                <w:color w:val="000000"/>
                <w:sz w:val="16"/>
                <w:szCs w:val="16"/>
                <w:lang w:eastAsia="pl-PL"/>
              </w:rPr>
              <w:t>,</w:t>
            </w:r>
            <w:r w:rsidRPr="000579E8">
              <w:rPr>
                <w:color w:val="000000"/>
                <w:sz w:val="16"/>
                <w:szCs w:val="16"/>
                <w:lang w:eastAsia="pl-PL"/>
              </w:rPr>
              <w:t xml:space="preserve"> świetlice i kluby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2 550 000,00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-550 000,00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2 000 000,00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1 943 080,32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97,15</w:t>
            </w:r>
          </w:p>
        </w:tc>
      </w:tr>
      <w:tr w:rsidR="000579E8" w:rsidRPr="000579E8" w:rsidTr="000579E8">
        <w:trPr>
          <w:trHeight w:val="888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1601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Inwestycje i zakupy inwestycyjne na programy finansowane środkami, o których mowa w art. 5 ust. 1 pkt 2 ustawy (art. 236 ust. 4 pkt 1 ustawy)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808 912,00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-108 891,00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700 021,00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700 020,50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0579E8" w:rsidRPr="000579E8" w:rsidTr="000579E8">
        <w:trPr>
          <w:trHeight w:val="516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6057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Wydatki inwestycyjne jednostek budżetowych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700 020,50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0579E8" w:rsidRPr="000579E8" w:rsidTr="000579E8">
        <w:trPr>
          <w:trHeight w:val="1014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1602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Współfinansowanie inwestycji i zakupów inwestycyjnych ponoszonych ze środków, o których mowa w art. 5 ust. 1 pkt 2 ustawy (art. 236 ust. 4 pkt 1 ustawy)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1 741 088,00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-441 109,00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1 299 979,00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1 243 059,82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95,62</w:t>
            </w:r>
          </w:p>
        </w:tc>
      </w:tr>
      <w:tr w:rsidR="000579E8" w:rsidRPr="000579E8" w:rsidTr="000579E8">
        <w:trPr>
          <w:trHeight w:val="504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6059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Wydatki inwestycyjne jednostek budżetowych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1 243 059,82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0579E8" w:rsidRPr="000579E8" w:rsidTr="000579E8">
        <w:trPr>
          <w:trHeight w:val="504"/>
        </w:trPr>
        <w:tc>
          <w:tcPr>
            <w:tcW w:w="98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Termomodernizacja budynków użyteczności publicznej na terenie miasta i gminy Końskie - budynki Zespołu Parkowo-Pałacowego</w:t>
            </w:r>
          </w:p>
        </w:tc>
      </w:tr>
      <w:tr w:rsidR="000579E8" w:rsidRPr="000579E8" w:rsidTr="000579E8">
        <w:trPr>
          <w:trHeight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92120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Ochrona zabytków i opieka nad zabytkami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11 700 000,00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-6 650 000,00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5 050 000,00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5 048 989,30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99,98</w:t>
            </w:r>
          </w:p>
        </w:tc>
      </w:tr>
      <w:tr w:rsidR="000579E8" w:rsidRPr="000579E8" w:rsidTr="000579E8">
        <w:trPr>
          <w:trHeight w:val="94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1601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Inwestycje i zakupy inwestycyjne na programy finansowane środkami, o których mowa w art. 5 ust. 1 pkt 2 ustawy (art. 236 ust. 4 pkt 1 ustawy)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5 102 008,00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-5 102 008,00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0579E8" w:rsidRPr="000579E8" w:rsidTr="000579E8">
        <w:trPr>
          <w:trHeight w:val="9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1602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Współfinansowanie inwestycji i zakupów inwestycyjnych ponoszonych ze środków, o których mowa w art. 5 ust. 1 pkt 2 ustawy (art. 236 ust. 4 pkt 1 ustawy)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6 597 992,00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-1 547 992,00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5 050 000,00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5 048 989,30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99,98</w:t>
            </w:r>
          </w:p>
        </w:tc>
      </w:tr>
      <w:tr w:rsidR="000579E8" w:rsidRPr="000579E8" w:rsidTr="000579E8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6059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Wydatki inwestycyjne jednostek budżetowych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5 048 989,30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0579E8" w:rsidRPr="000579E8" w:rsidTr="000579E8">
        <w:trPr>
          <w:trHeight w:val="540"/>
        </w:trPr>
        <w:tc>
          <w:tcPr>
            <w:tcW w:w="98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Termomodernizacja i przebudowa budynku Muzeum Zagłębia Staropolskiego w Sielpi</w:t>
            </w:r>
          </w:p>
        </w:tc>
      </w:tr>
      <w:tr w:rsidR="000579E8" w:rsidRPr="000579E8" w:rsidTr="000579E8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92195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Pozostała działalność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2 500 000,00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-2 500 000,00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0579E8" w:rsidRPr="000579E8" w:rsidTr="000579E8">
        <w:trPr>
          <w:trHeight w:val="90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1601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Inwestycje i zakupy inwestycyjne na programy finansowane środkami, o których mowa w art. 5 ust. 1 pkt 2 ustawy (art. 236 ust. 4 pkt 1 ustawy)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2 375 000,00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-2 375 000,00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0579E8" w:rsidRPr="000579E8" w:rsidTr="00A84402">
        <w:trPr>
          <w:trHeight w:val="10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1602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Współfinansowanie inwestycji i zakupów inwestycyjnych ponoszonych ze środków, o których mowa w art. 5 ust. 1 pkt 2 ustawy (art. 236 ust. 4 pkt 1 ustawy)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125 000,00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-125 000,00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0579E8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0579E8" w:rsidRPr="000579E8" w:rsidTr="000579E8">
        <w:trPr>
          <w:trHeight w:val="420"/>
        </w:trPr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34 150 000,00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-17 662 805,00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16 487 195,00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16 359 404,13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9E8" w:rsidRPr="000579E8" w:rsidRDefault="000579E8" w:rsidP="000579E8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79E8">
              <w:rPr>
                <w:b/>
                <w:bCs/>
                <w:color w:val="000000"/>
                <w:sz w:val="16"/>
                <w:szCs w:val="16"/>
                <w:lang w:eastAsia="pl-PL"/>
              </w:rPr>
              <w:t>99,22</w:t>
            </w:r>
          </w:p>
        </w:tc>
      </w:tr>
    </w:tbl>
    <w:p w:rsidR="00005078" w:rsidRDefault="00005078" w:rsidP="00DC2FB8">
      <w:pPr>
        <w:spacing w:line="360" w:lineRule="auto"/>
        <w:ind w:firstLine="708"/>
        <w:jc w:val="both"/>
        <w:rPr>
          <w:bCs/>
        </w:rPr>
      </w:pPr>
    </w:p>
    <w:p w:rsidR="00B06A25" w:rsidRPr="00BC3EEA" w:rsidRDefault="00B06A25" w:rsidP="00DC2FB8">
      <w:pPr>
        <w:spacing w:line="360" w:lineRule="auto"/>
        <w:ind w:firstLine="708"/>
        <w:jc w:val="both"/>
        <w:rPr>
          <w:bCs/>
        </w:rPr>
      </w:pPr>
      <w:r w:rsidRPr="00BC3EEA">
        <w:rPr>
          <w:bCs/>
        </w:rPr>
        <w:t xml:space="preserve">Wydatki budżetu Miasta i Gminy Końskie </w:t>
      </w:r>
      <w:r w:rsidR="00CD5204" w:rsidRPr="00BC3EEA">
        <w:rPr>
          <w:bCs/>
        </w:rPr>
        <w:t>w</w:t>
      </w:r>
      <w:r w:rsidRPr="00BC3EEA">
        <w:rPr>
          <w:bCs/>
        </w:rPr>
        <w:t xml:space="preserve"> 20</w:t>
      </w:r>
      <w:r w:rsidR="00252D83" w:rsidRPr="00BC3EEA">
        <w:rPr>
          <w:bCs/>
        </w:rPr>
        <w:t>2</w:t>
      </w:r>
      <w:r w:rsidR="00BC3EEA" w:rsidRPr="00BC3EEA">
        <w:rPr>
          <w:bCs/>
        </w:rPr>
        <w:t>1</w:t>
      </w:r>
      <w:r w:rsidRPr="00BC3EEA">
        <w:rPr>
          <w:bCs/>
        </w:rPr>
        <w:t xml:space="preserve"> roku zostały zrealizowane w </w:t>
      </w:r>
      <w:r w:rsidR="00BC3EEA" w:rsidRPr="00BC3EEA">
        <w:rPr>
          <w:bCs/>
        </w:rPr>
        <w:t>96,99</w:t>
      </w:r>
      <w:r w:rsidR="00E34725" w:rsidRPr="00BC3EEA">
        <w:rPr>
          <w:bCs/>
        </w:rPr>
        <w:t xml:space="preserve"> %</w:t>
      </w:r>
      <w:r w:rsidR="00E34725" w:rsidRPr="00BC3EEA">
        <w:rPr>
          <w:bCs/>
        </w:rPr>
        <w:br/>
      </w:r>
      <w:r w:rsidRPr="00BC3EEA">
        <w:rPr>
          <w:bCs/>
        </w:rPr>
        <w:t>tj. w kwocie</w:t>
      </w:r>
      <w:r w:rsidR="00034F75" w:rsidRPr="00BC3EEA">
        <w:rPr>
          <w:bCs/>
        </w:rPr>
        <w:t xml:space="preserve"> </w:t>
      </w:r>
      <w:r w:rsidR="00BC3EEA" w:rsidRPr="00BC3EEA">
        <w:rPr>
          <w:bCs/>
        </w:rPr>
        <w:t>192 262 948,56</w:t>
      </w:r>
      <w:r w:rsidR="00556314" w:rsidRPr="00BC3EEA">
        <w:rPr>
          <w:bCs/>
        </w:rPr>
        <w:t xml:space="preserve"> </w:t>
      </w:r>
      <w:r w:rsidR="00654E35" w:rsidRPr="00BC3EEA">
        <w:rPr>
          <w:bCs/>
        </w:rPr>
        <w:t>zł</w:t>
      </w:r>
      <w:r w:rsidRPr="00BC3EEA">
        <w:rPr>
          <w:bCs/>
        </w:rPr>
        <w:t xml:space="preserve"> na plan roczny</w:t>
      </w:r>
      <w:r w:rsidR="00654E35" w:rsidRPr="00BC3EEA">
        <w:rPr>
          <w:bCs/>
        </w:rPr>
        <w:t xml:space="preserve"> </w:t>
      </w:r>
      <w:r w:rsidR="00BC3EEA" w:rsidRPr="00BC3EEA">
        <w:rPr>
          <w:bCs/>
        </w:rPr>
        <w:t>198 229 939,83</w:t>
      </w:r>
      <w:r w:rsidR="00F2787C" w:rsidRPr="00BC3EEA">
        <w:rPr>
          <w:bCs/>
        </w:rPr>
        <w:t xml:space="preserve"> </w:t>
      </w:r>
      <w:r w:rsidR="00654E35" w:rsidRPr="00BC3EEA">
        <w:rPr>
          <w:bCs/>
        </w:rPr>
        <w:t>zł</w:t>
      </w:r>
      <w:r w:rsidRPr="00BC3EEA">
        <w:rPr>
          <w:bCs/>
        </w:rPr>
        <w:t xml:space="preserve">. Wydatki </w:t>
      </w:r>
      <w:r w:rsidR="002D7451" w:rsidRPr="00BC3EEA">
        <w:rPr>
          <w:bCs/>
        </w:rPr>
        <w:t xml:space="preserve">bieżące zostały </w:t>
      </w:r>
      <w:r w:rsidRPr="00BC3EEA">
        <w:rPr>
          <w:bCs/>
        </w:rPr>
        <w:t xml:space="preserve">zrealizowane w </w:t>
      </w:r>
      <w:r w:rsidR="00252D83" w:rsidRPr="00BC3EEA">
        <w:rPr>
          <w:bCs/>
        </w:rPr>
        <w:t>96,</w:t>
      </w:r>
      <w:r w:rsidR="00BC3EEA" w:rsidRPr="00BC3EEA">
        <w:rPr>
          <w:bCs/>
        </w:rPr>
        <w:t>63</w:t>
      </w:r>
      <w:r w:rsidRPr="00BC3EEA">
        <w:rPr>
          <w:bCs/>
        </w:rPr>
        <w:t xml:space="preserve">%, a wydatki majątkowe w </w:t>
      </w:r>
      <w:r w:rsidR="00BC3EEA" w:rsidRPr="00BC3EEA">
        <w:rPr>
          <w:bCs/>
        </w:rPr>
        <w:t>98,</w:t>
      </w:r>
      <w:r w:rsidR="00252D83" w:rsidRPr="00BC3EEA">
        <w:rPr>
          <w:bCs/>
        </w:rPr>
        <w:t>2</w:t>
      </w:r>
      <w:r w:rsidR="00BC3EEA" w:rsidRPr="00BC3EEA">
        <w:rPr>
          <w:bCs/>
        </w:rPr>
        <w:t>5</w:t>
      </w:r>
      <w:r w:rsidR="00E43DB5" w:rsidRPr="00BC3EEA">
        <w:rPr>
          <w:bCs/>
        </w:rPr>
        <w:t>%.</w:t>
      </w:r>
    </w:p>
    <w:p w:rsidR="00B06A25" w:rsidRPr="00BC3EEA" w:rsidRDefault="00B06A25" w:rsidP="00DC2FB8">
      <w:pPr>
        <w:spacing w:line="360" w:lineRule="auto"/>
        <w:jc w:val="both"/>
        <w:rPr>
          <w:bCs/>
        </w:rPr>
      </w:pPr>
      <w:r w:rsidRPr="00BC3EEA">
        <w:rPr>
          <w:bCs/>
        </w:rPr>
        <w:t>W ramach wydatków bieżących wydatkowano środki na następujące grupy wydatków:</w:t>
      </w:r>
    </w:p>
    <w:p w:rsidR="00B06A25" w:rsidRPr="00BC3EEA" w:rsidRDefault="008F79D8" w:rsidP="0015456D">
      <w:pPr>
        <w:numPr>
          <w:ilvl w:val="0"/>
          <w:numId w:val="1"/>
        </w:numPr>
        <w:spacing w:line="360" w:lineRule="auto"/>
        <w:ind w:hanging="436"/>
        <w:jc w:val="both"/>
        <w:rPr>
          <w:bCs/>
        </w:rPr>
      </w:pPr>
      <w:r w:rsidRPr="00BC3EEA">
        <w:rPr>
          <w:bCs/>
        </w:rPr>
        <w:t>wydatki jednostek budżetowych, w tym:</w:t>
      </w:r>
    </w:p>
    <w:p w:rsidR="008F79D8" w:rsidRPr="00BC3EEA" w:rsidRDefault="008F79D8" w:rsidP="00DC2FB8">
      <w:pPr>
        <w:spacing w:line="360" w:lineRule="auto"/>
        <w:ind w:left="720"/>
        <w:jc w:val="both"/>
        <w:rPr>
          <w:bCs/>
        </w:rPr>
      </w:pPr>
      <w:r w:rsidRPr="00BC3EEA">
        <w:rPr>
          <w:bCs/>
        </w:rPr>
        <w:t>- wynagrodzenia i składki od nich naliczane,</w:t>
      </w:r>
    </w:p>
    <w:p w:rsidR="008F79D8" w:rsidRPr="00BC3EEA" w:rsidRDefault="008F79D8" w:rsidP="00DC2FB8">
      <w:pPr>
        <w:spacing w:line="360" w:lineRule="auto"/>
        <w:ind w:left="720"/>
        <w:jc w:val="both"/>
        <w:rPr>
          <w:bCs/>
        </w:rPr>
      </w:pPr>
      <w:r w:rsidRPr="00BC3EEA">
        <w:rPr>
          <w:bCs/>
        </w:rPr>
        <w:t>- wydatki związane z realizacją ich statutowych zadań</w:t>
      </w:r>
      <w:r w:rsidR="000613BD" w:rsidRPr="00BC3EEA">
        <w:rPr>
          <w:bCs/>
        </w:rPr>
        <w:t>,</w:t>
      </w:r>
    </w:p>
    <w:p w:rsidR="000613BD" w:rsidRPr="00BC3EEA" w:rsidRDefault="000613BD" w:rsidP="00DC2FB8">
      <w:pPr>
        <w:spacing w:line="360" w:lineRule="auto"/>
        <w:jc w:val="both"/>
        <w:rPr>
          <w:bCs/>
        </w:rPr>
      </w:pPr>
      <w:r w:rsidRPr="00BC3EEA">
        <w:rPr>
          <w:bCs/>
        </w:rPr>
        <w:t xml:space="preserve"> </w:t>
      </w:r>
      <w:r w:rsidR="003E7108" w:rsidRPr="00BC3EEA">
        <w:rPr>
          <w:bCs/>
        </w:rPr>
        <w:t xml:space="preserve">- </w:t>
      </w:r>
      <w:r w:rsidR="002D7451" w:rsidRPr="00BC3EEA">
        <w:rPr>
          <w:bCs/>
        </w:rPr>
        <w:t xml:space="preserve">powyższe obrazuje </w:t>
      </w:r>
      <w:r w:rsidRPr="00BC3EEA">
        <w:rPr>
          <w:bCs/>
        </w:rPr>
        <w:t>Tabela 1</w:t>
      </w:r>
      <w:r w:rsidR="00A2618D" w:rsidRPr="00BC3EEA">
        <w:rPr>
          <w:bCs/>
        </w:rPr>
        <w:t>2</w:t>
      </w:r>
      <w:r w:rsidRPr="00BC3EEA">
        <w:rPr>
          <w:bCs/>
        </w:rPr>
        <w:t>, stanowiąca załącznik Nr 3 do niniejszego sprawozdania</w:t>
      </w:r>
      <w:r w:rsidR="00E43DB5" w:rsidRPr="00BC3EEA">
        <w:rPr>
          <w:bCs/>
        </w:rPr>
        <w:t>,</w:t>
      </w:r>
    </w:p>
    <w:p w:rsidR="008F79D8" w:rsidRPr="00BC3EEA" w:rsidRDefault="008F79D8" w:rsidP="00DC2FB8">
      <w:pPr>
        <w:spacing w:line="360" w:lineRule="auto"/>
        <w:ind w:firstLine="284"/>
        <w:jc w:val="both"/>
        <w:rPr>
          <w:bCs/>
        </w:rPr>
      </w:pPr>
      <w:r w:rsidRPr="00BC3EEA">
        <w:rPr>
          <w:bCs/>
        </w:rPr>
        <w:t>2)</w:t>
      </w:r>
      <w:r w:rsidRPr="00BC3EEA">
        <w:rPr>
          <w:bCs/>
        </w:rPr>
        <w:tab/>
        <w:t>dotacje na zadania bieżące</w:t>
      </w:r>
      <w:r w:rsidR="00645629" w:rsidRPr="00BC3EEA">
        <w:rPr>
          <w:bCs/>
        </w:rPr>
        <w:t>,</w:t>
      </w:r>
    </w:p>
    <w:p w:rsidR="008F79D8" w:rsidRPr="00BC3EEA" w:rsidRDefault="008F79D8" w:rsidP="00DC2FB8">
      <w:pPr>
        <w:spacing w:line="360" w:lineRule="auto"/>
        <w:ind w:firstLine="284"/>
        <w:jc w:val="both"/>
        <w:rPr>
          <w:bCs/>
        </w:rPr>
      </w:pPr>
      <w:r w:rsidRPr="00BC3EEA">
        <w:rPr>
          <w:bCs/>
        </w:rPr>
        <w:t>3)</w:t>
      </w:r>
      <w:r w:rsidRPr="00BC3EEA">
        <w:rPr>
          <w:bCs/>
        </w:rPr>
        <w:tab/>
        <w:t>świadczenia na rzecz osób fizycznych,</w:t>
      </w:r>
    </w:p>
    <w:p w:rsidR="008F79D8" w:rsidRPr="00BC3EEA" w:rsidRDefault="003E7108" w:rsidP="00DC2FB8">
      <w:pPr>
        <w:spacing w:line="360" w:lineRule="auto"/>
        <w:jc w:val="both"/>
        <w:rPr>
          <w:bCs/>
        </w:rPr>
      </w:pPr>
      <w:r w:rsidRPr="00BC3EEA">
        <w:rPr>
          <w:bCs/>
        </w:rPr>
        <w:t>-</w:t>
      </w:r>
      <w:r w:rsidR="002D7451" w:rsidRPr="00BC3EEA">
        <w:rPr>
          <w:bCs/>
        </w:rPr>
        <w:t xml:space="preserve"> powyższe obrazuje</w:t>
      </w:r>
      <w:r w:rsidRPr="00BC3EEA">
        <w:rPr>
          <w:bCs/>
        </w:rPr>
        <w:t xml:space="preserve"> </w:t>
      </w:r>
      <w:r w:rsidR="000613BD" w:rsidRPr="00BC3EEA">
        <w:rPr>
          <w:bCs/>
        </w:rPr>
        <w:t>T</w:t>
      </w:r>
      <w:r w:rsidR="008F79D8" w:rsidRPr="00BC3EEA">
        <w:rPr>
          <w:bCs/>
        </w:rPr>
        <w:t>abel</w:t>
      </w:r>
      <w:r w:rsidRPr="00BC3EEA">
        <w:rPr>
          <w:bCs/>
        </w:rPr>
        <w:t>a</w:t>
      </w:r>
      <w:r w:rsidR="008F79D8" w:rsidRPr="00BC3EEA">
        <w:rPr>
          <w:bCs/>
        </w:rPr>
        <w:t xml:space="preserve"> </w:t>
      </w:r>
      <w:r w:rsidR="008E6C09" w:rsidRPr="00BC3EEA">
        <w:rPr>
          <w:bCs/>
        </w:rPr>
        <w:t>1</w:t>
      </w:r>
      <w:r w:rsidR="00A2618D" w:rsidRPr="00BC3EEA">
        <w:rPr>
          <w:bCs/>
        </w:rPr>
        <w:t>3</w:t>
      </w:r>
      <w:r w:rsidR="008F79D8" w:rsidRPr="00BC3EEA">
        <w:rPr>
          <w:bCs/>
        </w:rPr>
        <w:t>,</w:t>
      </w:r>
      <w:r w:rsidR="000613BD" w:rsidRPr="00BC3EEA">
        <w:rPr>
          <w:bCs/>
        </w:rPr>
        <w:t xml:space="preserve"> stanowiąca załącznik Nr 4 do niniejszego sprawozdania</w:t>
      </w:r>
      <w:r w:rsidRPr="00BC3EEA">
        <w:rPr>
          <w:bCs/>
        </w:rPr>
        <w:t>,</w:t>
      </w:r>
    </w:p>
    <w:p w:rsidR="008F79D8" w:rsidRPr="00BC3EEA" w:rsidRDefault="008F79D8" w:rsidP="000041A5">
      <w:pPr>
        <w:spacing w:line="360" w:lineRule="auto"/>
        <w:ind w:firstLine="284"/>
        <w:jc w:val="both"/>
        <w:rPr>
          <w:bCs/>
        </w:rPr>
      </w:pPr>
      <w:r w:rsidRPr="00BC3EEA">
        <w:rPr>
          <w:bCs/>
        </w:rPr>
        <w:t>4)</w:t>
      </w:r>
      <w:r w:rsidRPr="00BC3EEA">
        <w:rPr>
          <w:bCs/>
        </w:rPr>
        <w:tab/>
        <w:t xml:space="preserve">wydatki na obsługę długu publicznego, które zostały zrealizowane w kwocie </w:t>
      </w:r>
      <w:r w:rsidR="00BC3EEA" w:rsidRPr="00BC3EEA">
        <w:rPr>
          <w:bCs/>
        </w:rPr>
        <w:t>1 104 081,49</w:t>
      </w:r>
      <w:r w:rsidRPr="00BC3EEA">
        <w:rPr>
          <w:bCs/>
        </w:rPr>
        <w:t xml:space="preserve"> zł tj. </w:t>
      </w:r>
      <w:r w:rsidR="00BC3EEA" w:rsidRPr="00BC3EEA">
        <w:rPr>
          <w:bCs/>
        </w:rPr>
        <w:t>96,01</w:t>
      </w:r>
      <w:r w:rsidRPr="00BC3EEA">
        <w:rPr>
          <w:bCs/>
        </w:rPr>
        <w:t xml:space="preserve"> % planu rocznego.</w:t>
      </w:r>
    </w:p>
    <w:p w:rsidR="008F79D8" w:rsidRPr="00A2618D" w:rsidRDefault="008F79D8" w:rsidP="000041A5">
      <w:pPr>
        <w:spacing w:line="360" w:lineRule="auto"/>
        <w:ind w:firstLine="284"/>
        <w:jc w:val="both"/>
        <w:rPr>
          <w:bCs/>
        </w:rPr>
      </w:pPr>
      <w:r w:rsidRPr="00A2618D">
        <w:rPr>
          <w:bCs/>
        </w:rPr>
        <w:t>W 20</w:t>
      </w:r>
      <w:r w:rsidR="00A2618D" w:rsidRPr="00A2618D">
        <w:rPr>
          <w:bCs/>
        </w:rPr>
        <w:t>21</w:t>
      </w:r>
      <w:r w:rsidRPr="00A2618D">
        <w:rPr>
          <w:bCs/>
        </w:rPr>
        <w:t xml:space="preserve"> r. gmina Końskie nie ponosiła wydatków na wypłaty z tytułu poręczeń i gwarancji.</w:t>
      </w:r>
    </w:p>
    <w:p w:rsidR="00167EDA" w:rsidRPr="00A2618D" w:rsidRDefault="00167EDA" w:rsidP="000041A5">
      <w:pPr>
        <w:spacing w:line="360" w:lineRule="auto"/>
        <w:ind w:firstLine="284"/>
        <w:jc w:val="both"/>
        <w:rPr>
          <w:bCs/>
        </w:rPr>
      </w:pPr>
      <w:r w:rsidRPr="00A2618D">
        <w:rPr>
          <w:bCs/>
        </w:rPr>
        <w:t>Dług gminy Końskie na dzień 31 grudnia 20</w:t>
      </w:r>
      <w:r w:rsidR="00770019" w:rsidRPr="00A2618D">
        <w:rPr>
          <w:bCs/>
        </w:rPr>
        <w:t>2</w:t>
      </w:r>
      <w:r w:rsidR="00A2618D" w:rsidRPr="00A2618D">
        <w:rPr>
          <w:bCs/>
        </w:rPr>
        <w:t>1</w:t>
      </w:r>
      <w:r w:rsidRPr="00A2618D">
        <w:rPr>
          <w:bCs/>
        </w:rPr>
        <w:t xml:space="preserve"> r. wynosi </w:t>
      </w:r>
      <w:r w:rsidR="00770019" w:rsidRPr="00A2618D">
        <w:rPr>
          <w:bCs/>
        </w:rPr>
        <w:t>7</w:t>
      </w:r>
      <w:r w:rsidR="00A2618D" w:rsidRPr="00A2618D">
        <w:rPr>
          <w:bCs/>
        </w:rPr>
        <w:t>5</w:t>
      </w:r>
      <w:r w:rsidR="009417E0" w:rsidRPr="00A2618D">
        <w:rPr>
          <w:bCs/>
        </w:rPr>
        <w:t> 000 000,00</w:t>
      </w:r>
      <w:r w:rsidR="00FF23CA" w:rsidRPr="00A2618D">
        <w:rPr>
          <w:bCs/>
        </w:rPr>
        <w:t xml:space="preserve"> zł, z czego:</w:t>
      </w:r>
    </w:p>
    <w:p w:rsidR="00FF23CA" w:rsidRPr="00A2618D" w:rsidRDefault="00FF23CA" w:rsidP="000041A5">
      <w:pPr>
        <w:spacing w:line="360" w:lineRule="auto"/>
        <w:ind w:firstLine="284"/>
        <w:jc w:val="both"/>
        <w:rPr>
          <w:bCs/>
        </w:rPr>
      </w:pPr>
      <w:r w:rsidRPr="00A2618D">
        <w:rPr>
          <w:bCs/>
        </w:rPr>
        <w:t xml:space="preserve">- zobowiązania z tytułu obligacji </w:t>
      </w:r>
      <w:r w:rsidR="00E20B5D" w:rsidRPr="00A2618D">
        <w:rPr>
          <w:bCs/>
        </w:rPr>
        <w:t>–</w:t>
      </w:r>
      <w:r w:rsidRPr="00A2618D">
        <w:rPr>
          <w:bCs/>
        </w:rPr>
        <w:t xml:space="preserve"> </w:t>
      </w:r>
      <w:r w:rsidR="00770019" w:rsidRPr="00A2618D">
        <w:rPr>
          <w:bCs/>
        </w:rPr>
        <w:t>7</w:t>
      </w:r>
      <w:r w:rsidR="00A2618D" w:rsidRPr="00A2618D">
        <w:rPr>
          <w:bCs/>
        </w:rPr>
        <w:t>5</w:t>
      </w:r>
      <w:r w:rsidR="00770019" w:rsidRPr="00A2618D">
        <w:rPr>
          <w:bCs/>
        </w:rPr>
        <w:t> 000 000,00 zł.</w:t>
      </w:r>
    </w:p>
    <w:p w:rsidR="00FF23CA" w:rsidRPr="00BC3EEA" w:rsidRDefault="00FF23CA" w:rsidP="00FF23CA">
      <w:pPr>
        <w:spacing w:line="360" w:lineRule="auto"/>
        <w:jc w:val="both"/>
        <w:rPr>
          <w:bCs/>
        </w:rPr>
      </w:pPr>
      <w:r w:rsidRPr="00BC3EEA">
        <w:rPr>
          <w:bCs/>
        </w:rPr>
        <w:t>Wynik budżetu za 20</w:t>
      </w:r>
      <w:r w:rsidR="00770019" w:rsidRPr="00BC3EEA">
        <w:rPr>
          <w:bCs/>
        </w:rPr>
        <w:t>2</w:t>
      </w:r>
      <w:r w:rsidR="00A2618D" w:rsidRPr="00BC3EEA">
        <w:rPr>
          <w:bCs/>
        </w:rPr>
        <w:t>1</w:t>
      </w:r>
      <w:r w:rsidRPr="00BC3EEA">
        <w:rPr>
          <w:bCs/>
        </w:rPr>
        <w:t xml:space="preserve"> r. </w:t>
      </w:r>
      <w:r w:rsidR="009417E0" w:rsidRPr="00BC3EEA">
        <w:rPr>
          <w:bCs/>
        </w:rPr>
        <w:t>t</w:t>
      </w:r>
      <w:r w:rsidRPr="00BC3EEA">
        <w:rPr>
          <w:bCs/>
        </w:rPr>
        <w:t xml:space="preserve">o </w:t>
      </w:r>
      <w:r w:rsidR="00BC3EEA" w:rsidRPr="00BC3EEA">
        <w:rPr>
          <w:bCs/>
        </w:rPr>
        <w:t>deficyt</w:t>
      </w:r>
      <w:r w:rsidR="00F75688" w:rsidRPr="00BC3EEA">
        <w:rPr>
          <w:bCs/>
        </w:rPr>
        <w:t xml:space="preserve"> budżetu</w:t>
      </w:r>
      <w:r w:rsidR="009417E0" w:rsidRPr="00BC3EEA">
        <w:rPr>
          <w:bCs/>
        </w:rPr>
        <w:t xml:space="preserve"> </w:t>
      </w:r>
      <w:r w:rsidRPr="00BC3EEA">
        <w:rPr>
          <w:bCs/>
        </w:rPr>
        <w:t xml:space="preserve">w kwocie </w:t>
      </w:r>
      <w:r w:rsidR="00BC3EEA" w:rsidRPr="00BC3EEA">
        <w:rPr>
          <w:bCs/>
        </w:rPr>
        <w:t>9 032 930,11</w:t>
      </w:r>
      <w:r w:rsidRPr="00BC3EEA">
        <w:rPr>
          <w:bCs/>
        </w:rPr>
        <w:t xml:space="preserve"> zł, przy planowanym deficycie </w:t>
      </w:r>
      <w:r w:rsidR="00BC3EEA" w:rsidRPr="00BC3EEA">
        <w:rPr>
          <w:bCs/>
        </w:rPr>
        <w:br/>
      </w:r>
      <w:r w:rsidRPr="00BC3EEA">
        <w:rPr>
          <w:bCs/>
        </w:rPr>
        <w:t xml:space="preserve">w wysokości </w:t>
      </w:r>
      <w:r w:rsidR="00BC3EEA" w:rsidRPr="00BC3EEA">
        <w:rPr>
          <w:bCs/>
        </w:rPr>
        <w:t>14 388 275,</w:t>
      </w:r>
      <w:r w:rsidR="00770019" w:rsidRPr="00BC3EEA">
        <w:rPr>
          <w:bCs/>
        </w:rPr>
        <w:t>00</w:t>
      </w:r>
      <w:r w:rsidRPr="00BC3EEA">
        <w:rPr>
          <w:bCs/>
        </w:rPr>
        <w:t xml:space="preserve"> zł.</w:t>
      </w:r>
    </w:p>
    <w:p w:rsidR="00A2618D" w:rsidRDefault="00A2618D" w:rsidP="00407045">
      <w:pPr>
        <w:pStyle w:val="Tekstpodstawowy"/>
        <w:tabs>
          <w:tab w:val="left" w:pos="900"/>
        </w:tabs>
        <w:jc w:val="center"/>
        <w:rPr>
          <w:b/>
          <w:bCs/>
          <w:color w:val="FF0000"/>
        </w:rPr>
      </w:pPr>
    </w:p>
    <w:p w:rsidR="00A2618D" w:rsidRDefault="00A2618D" w:rsidP="00407045">
      <w:pPr>
        <w:pStyle w:val="Tekstpodstawowy"/>
        <w:tabs>
          <w:tab w:val="left" w:pos="900"/>
        </w:tabs>
        <w:jc w:val="center"/>
        <w:rPr>
          <w:b/>
          <w:bCs/>
          <w:color w:val="FF0000"/>
        </w:rPr>
      </w:pPr>
    </w:p>
    <w:p w:rsidR="00B06A25" w:rsidRPr="00BC3EEA" w:rsidRDefault="00B06A25" w:rsidP="00407045">
      <w:pPr>
        <w:pStyle w:val="Tekstpodstawowy"/>
        <w:tabs>
          <w:tab w:val="left" w:pos="900"/>
        </w:tabs>
        <w:jc w:val="center"/>
        <w:rPr>
          <w:b/>
          <w:bCs/>
        </w:rPr>
      </w:pPr>
      <w:r w:rsidRPr="00BC3EEA">
        <w:rPr>
          <w:b/>
          <w:bCs/>
        </w:rPr>
        <w:t>REALIZACJA WYDATKÓW W POSZCZEGÓLNYCH DZIAŁACH PRZEDSTAWIA SIĘ NASTĘPUJĄCO:</w:t>
      </w:r>
    </w:p>
    <w:p w:rsidR="00057B7A" w:rsidRPr="00CB7546" w:rsidRDefault="00057B7A" w:rsidP="00407045">
      <w:pPr>
        <w:pStyle w:val="Tekstpodstawowy"/>
        <w:tabs>
          <w:tab w:val="left" w:pos="900"/>
        </w:tabs>
        <w:jc w:val="both"/>
        <w:rPr>
          <w:bCs/>
          <w:color w:val="FF0000"/>
        </w:rPr>
      </w:pPr>
    </w:p>
    <w:p w:rsidR="00B06A25" w:rsidRPr="00673A6D" w:rsidRDefault="00B06A25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</w:rPr>
      </w:pPr>
      <w:r w:rsidRPr="00673A6D">
        <w:rPr>
          <w:b/>
          <w:bCs/>
        </w:rPr>
        <w:t xml:space="preserve">Dział 010 ROLNICTWO I ŁOWIECTWO – wydatkowano kwotę </w:t>
      </w:r>
    </w:p>
    <w:p w:rsidR="00B06A25" w:rsidRPr="00673A6D" w:rsidRDefault="00005078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  <w:u w:val="single"/>
        </w:rPr>
      </w:pPr>
      <w:r w:rsidRPr="00566D7C">
        <w:rPr>
          <w:b/>
          <w:bCs/>
          <w:u w:val="single"/>
        </w:rPr>
        <w:t>154 975,78</w:t>
      </w:r>
      <w:r w:rsidR="00B06A25" w:rsidRPr="00566D7C">
        <w:rPr>
          <w:b/>
          <w:bCs/>
          <w:u w:val="single"/>
        </w:rPr>
        <w:t xml:space="preserve"> zł tj. </w:t>
      </w:r>
      <w:r w:rsidR="00230C45" w:rsidRPr="00566D7C">
        <w:rPr>
          <w:b/>
          <w:bCs/>
          <w:u w:val="single"/>
        </w:rPr>
        <w:t>99,</w:t>
      </w:r>
      <w:r w:rsidR="00566D7C" w:rsidRPr="00566D7C">
        <w:rPr>
          <w:b/>
          <w:bCs/>
          <w:u w:val="single"/>
        </w:rPr>
        <w:t>95</w:t>
      </w:r>
      <w:r w:rsidR="00B06A25" w:rsidRPr="00566D7C">
        <w:rPr>
          <w:b/>
          <w:bCs/>
          <w:u w:val="single"/>
        </w:rPr>
        <w:t xml:space="preserve"> % planu rocznego</w:t>
      </w:r>
    </w:p>
    <w:p w:rsidR="00B06A25" w:rsidRPr="00CB7546" w:rsidRDefault="00B06A25" w:rsidP="00ED3998">
      <w:pPr>
        <w:pStyle w:val="Tekstpodstawowy"/>
        <w:tabs>
          <w:tab w:val="left" w:pos="900"/>
        </w:tabs>
        <w:spacing w:line="276" w:lineRule="auto"/>
        <w:jc w:val="both"/>
        <w:rPr>
          <w:bCs/>
          <w:color w:val="FF0000"/>
          <w:u w:val="single"/>
        </w:rPr>
      </w:pPr>
    </w:p>
    <w:p w:rsidR="00B06A25" w:rsidRPr="00673A6D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673A6D">
        <w:rPr>
          <w:bCs/>
          <w:sz w:val="24"/>
        </w:rPr>
        <w:t xml:space="preserve">z przeznaczeniem na: </w:t>
      </w:r>
    </w:p>
    <w:p w:rsidR="00B06A25" w:rsidRPr="00566D7C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673A6D">
        <w:rPr>
          <w:bCs/>
          <w:sz w:val="24"/>
        </w:rPr>
        <w:t>- wpłatę na działalność izby rolniczej</w:t>
      </w:r>
      <w:r w:rsidRPr="00CB7546">
        <w:rPr>
          <w:bCs/>
          <w:color w:val="FF0000"/>
          <w:sz w:val="24"/>
        </w:rPr>
        <w:tab/>
      </w:r>
      <w:r w:rsidRPr="00CB7546">
        <w:rPr>
          <w:bCs/>
          <w:color w:val="FF0000"/>
          <w:sz w:val="24"/>
        </w:rPr>
        <w:tab/>
      </w:r>
      <w:r w:rsidRPr="00CB7546">
        <w:rPr>
          <w:bCs/>
          <w:color w:val="FF0000"/>
          <w:sz w:val="24"/>
        </w:rPr>
        <w:tab/>
      </w:r>
      <w:r w:rsidRPr="00CB7546">
        <w:rPr>
          <w:bCs/>
          <w:color w:val="FF0000"/>
          <w:sz w:val="24"/>
        </w:rPr>
        <w:tab/>
      </w:r>
      <w:r w:rsidRPr="00CB7546">
        <w:rPr>
          <w:bCs/>
          <w:color w:val="FF0000"/>
          <w:sz w:val="24"/>
        </w:rPr>
        <w:tab/>
      </w:r>
      <w:r w:rsidRPr="00CB7546">
        <w:rPr>
          <w:bCs/>
          <w:color w:val="FF0000"/>
          <w:sz w:val="24"/>
        </w:rPr>
        <w:tab/>
      </w:r>
      <w:r w:rsidRPr="00566D7C">
        <w:rPr>
          <w:bCs/>
          <w:sz w:val="24"/>
        </w:rPr>
        <w:t xml:space="preserve">-      </w:t>
      </w:r>
      <w:r w:rsidR="002E6DDC" w:rsidRPr="00566D7C">
        <w:rPr>
          <w:bCs/>
          <w:sz w:val="24"/>
        </w:rPr>
        <w:t xml:space="preserve">  </w:t>
      </w:r>
      <w:r w:rsidR="00566D7C" w:rsidRPr="00566D7C">
        <w:rPr>
          <w:bCs/>
          <w:sz w:val="24"/>
        </w:rPr>
        <w:t>9 115,83</w:t>
      </w:r>
      <w:r w:rsidRPr="00566D7C">
        <w:rPr>
          <w:bCs/>
          <w:sz w:val="24"/>
        </w:rPr>
        <w:t xml:space="preserve"> zł</w:t>
      </w:r>
      <w:r w:rsidR="00ED3998" w:rsidRPr="00566D7C">
        <w:rPr>
          <w:bCs/>
          <w:sz w:val="24"/>
        </w:rPr>
        <w:t>,</w:t>
      </w:r>
    </w:p>
    <w:p w:rsidR="00B06A25" w:rsidRPr="00566D7C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673A6D">
        <w:rPr>
          <w:bCs/>
          <w:sz w:val="24"/>
        </w:rPr>
        <w:t xml:space="preserve">- pozostała działalność </w:t>
      </w:r>
      <w:r w:rsidRPr="00673A6D">
        <w:rPr>
          <w:bCs/>
          <w:sz w:val="24"/>
        </w:rPr>
        <w:tab/>
      </w:r>
      <w:r w:rsidRPr="00CB7546">
        <w:rPr>
          <w:bCs/>
          <w:color w:val="FF0000"/>
          <w:sz w:val="24"/>
        </w:rPr>
        <w:tab/>
      </w:r>
      <w:r w:rsidRPr="00CB7546">
        <w:rPr>
          <w:bCs/>
          <w:color w:val="FF0000"/>
          <w:sz w:val="24"/>
        </w:rPr>
        <w:tab/>
      </w:r>
      <w:r w:rsidRPr="00CB7546">
        <w:rPr>
          <w:bCs/>
          <w:color w:val="FF0000"/>
          <w:sz w:val="24"/>
        </w:rPr>
        <w:tab/>
      </w:r>
      <w:r w:rsidRPr="00CB7546">
        <w:rPr>
          <w:bCs/>
          <w:color w:val="FF0000"/>
          <w:sz w:val="24"/>
        </w:rPr>
        <w:tab/>
      </w:r>
      <w:r w:rsidRPr="00CB7546">
        <w:rPr>
          <w:bCs/>
          <w:color w:val="FF0000"/>
          <w:sz w:val="24"/>
        </w:rPr>
        <w:tab/>
      </w:r>
      <w:r w:rsidRPr="00CB7546">
        <w:rPr>
          <w:bCs/>
          <w:color w:val="FF0000"/>
          <w:sz w:val="24"/>
        </w:rPr>
        <w:tab/>
      </w:r>
      <w:r w:rsidRPr="00566D7C">
        <w:rPr>
          <w:bCs/>
          <w:sz w:val="24"/>
        </w:rPr>
        <w:tab/>
        <w:t xml:space="preserve">-    </w:t>
      </w:r>
      <w:r w:rsidR="00566D7C" w:rsidRPr="00566D7C">
        <w:rPr>
          <w:bCs/>
          <w:sz w:val="24"/>
        </w:rPr>
        <w:t>145 859,95</w:t>
      </w:r>
      <w:r w:rsidRPr="00566D7C">
        <w:rPr>
          <w:bCs/>
          <w:sz w:val="24"/>
        </w:rPr>
        <w:t xml:space="preserve"> zł</w:t>
      </w:r>
      <w:r w:rsidR="00ED3998" w:rsidRPr="00566D7C">
        <w:rPr>
          <w:bCs/>
          <w:sz w:val="24"/>
        </w:rPr>
        <w:t>,</w:t>
      </w:r>
    </w:p>
    <w:p w:rsidR="00B06A25" w:rsidRPr="00CB7546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color w:val="FF0000"/>
          <w:sz w:val="24"/>
        </w:rPr>
      </w:pPr>
    </w:p>
    <w:p w:rsidR="00B06A25" w:rsidRPr="00566D7C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566D7C">
        <w:rPr>
          <w:bCs/>
          <w:sz w:val="24"/>
        </w:rPr>
        <w:t xml:space="preserve">W ramach pozostałej działalności gmina Końskie wykonywała zadania zlecone, na które otrzymała środki od Wojewody Świętokrzyskiego – zwrot części podatku akcyzowego zawartego w cenie oleju napędowego wykorzystywanego do produkcji rolnej przez producentów rolnych oraz pokrycie kosztów postępowania w sprawie jego zwrotu – łączna kwota wydatków </w:t>
      </w:r>
      <w:r w:rsidR="00566D7C" w:rsidRPr="00566D7C">
        <w:rPr>
          <w:bCs/>
          <w:sz w:val="24"/>
        </w:rPr>
        <w:t xml:space="preserve">145 859,95 </w:t>
      </w:r>
      <w:r w:rsidRPr="00566D7C">
        <w:rPr>
          <w:bCs/>
          <w:sz w:val="24"/>
        </w:rPr>
        <w:t>złotych.</w:t>
      </w:r>
    </w:p>
    <w:p w:rsidR="00B06A25" w:rsidRPr="00CB7546" w:rsidRDefault="00B06A25" w:rsidP="00ED3998">
      <w:pPr>
        <w:pStyle w:val="Tekstpodstawowy"/>
        <w:tabs>
          <w:tab w:val="left" w:pos="900"/>
        </w:tabs>
        <w:spacing w:line="276" w:lineRule="auto"/>
        <w:jc w:val="both"/>
        <w:rPr>
          <w:bCs/>
          <w:color w:val="FF0000"/>
          <w:sz w:val="24"/>
        </w:rPr>
      </w:pPr>
    </w:p>
    <w:p w:rsidR="004D2C50" w:rsidRPr="00566D7C" w:rsidRDefault="004D2C50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</w:rPr>
      </w:pPr>
      <w:r w:rsidRPr="00566D7C">
        <w:rPr>
          <w:b/>
          <w:bCs/>
        </w:rPr>
        <w:t>DZIAŁ 400 – WYTWARZANIE I ZAOPATRYWANIE W ENERGIĘ ELEKTRYCZ</w:t>
      </w:r>
      <w:r w:rsidR="00384ABE" w:rsidRPr="00566D7C">
        <w:rPr>
          <w:b/>
          <w:bCs/>
        </w:rPr>
        <w:t>N</w:t>
      </w:r>
      <w:r w:rsidRPr="00566D7C">
        <w:rPr>
          <w:b/>
          <w:bCs/>
        </w:rPr>
        <w:t xml:space="preserve">Ą, GAZ I WODĘ – wydatkowano kwotę </w:t>
      </w:r>
    </w:p>
    <w:p w:rsidR="004D2C50" w:rsidRPr="00566D7C" w:rsidRDefault="00566D7C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  <w:u w:val="single"/>
        </w:rPr>
      </w:pPr>
      <w:r w:rsidRPr="00566D7C">
        <w:rPr>
          <w:b/>
          <w:bCs/>
          <w:u w:val="single"/>
        </w:rPr>
        <w:t>1 020 064,75</w:t>
      </w:r>
      <w:r w:rsidR="004D2C50" w:rsidRPr="00566D7C">
        <w:rPr>
          <w:b/>
          <w:bCs/>
          <w:u w:val="single"/>
        </w:rPr>
        <w:t xml:space="preserve"> zł tj. </w:t>
      </w:r>
      <w:r w:rsidRPr="00566D7C">
        <w:rPr>
          <w:b/>
          <w:bCs/>
          <w:u w:val="single"/>
        </w:rPr>
        <w:t>99,95</w:t>
      </w:r>
      <w:r w:rsidR="004D2C50" w:rsidRPr="00566D7C">
        <w:rPr>
          <w:b/>
          <w:bCs/>
          <w:u w:val="single"/>
        </w:rPr>
        <w:t>% planu rocznego</w:t>
      </w:r>
    </w:p>
    <w:p w:rsidR="004D2C50" w:rsidRPr="00CB7546" w:rsidRDefault="004D2C50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  <w:color w:val="FF0000"/>
        </w:rPr>
      </w:pPr>
    </w:p>
    <w:p w:rsidR="005B276C" w:rsidRPr="00566D7C" w:rsidRDefault="002E6DDC" w:rsidP="006B2C65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566D7C">
        <w:rPr>
          <w:bCs/>
          <w:sz w:val="24"/>
        </w:rPr>
        <w:t>z przeznaczeniem na</w:t>
      </w:r>
      <w:r w:rsidR="005B276C" w:rsidRPr="00566D7C">
        <w:rPr>
          <w:bCs/>
          <w:sz w:val="24"/>
        </w:rPr>
        <w:t>:</w:t>
      </w:r>
    </w:p>
    <w:p w:rsidR="002E6DDC" w:rsidRPr="00733497" w:rsidRDefault="005B276C" w:rsidP="006B2C65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733497">
        <w:rPr>
          <w:bCs/>
          <w:sz w:val="24"/>
        </w:rPr>
        <w:t xml:space="preserve">- </w:t>
      </w:r>
      <w:r w:rsidR="002E6DDC" w:rsidRPr="00733497">
        <w:rPr>
          <w:bCs/>
          <w:sz w:val="24"/>
        </w:rPr>
        <w:t xml:space="preserve"> </w:t>
      </w:r>
      <w:r w:rsidR="00325FC5" w:rsidRPr="00733497">
        <w:rPr>
          <w:bCs/>
          <w:sz w:val="24"/>
        </w:rPr>
        <w:t>wpłaty na rzecz Staropolskiego Związku Miast i Gmin</w:t>
      </w:r>
      <w:r w:rsidR="002E6DDC" w:rsidRPr="00733497">
        <w:rPr>
          <w:bCs/>
          <w:sz w:val="24"/>
        </w:rPr>
        <w:t xml:space="preserve"> </w:t>
      </w:r>
      <w:r w:rsidR="002E6DDC" w:rsidRPr="00733497">
        <w:rPr>
          <w:bCs/>
          <w:sz w:val="24"/>
        </w:rPr>
        <w:tab/>
        <w:t xml:space="preserve">- </w:t>
      </w:r>
      <w:r w:rsidR="008A4199" w:rsidRPr="00733497">
        <w:rPr>
          <w:bCs/>
          <w:sz w:val="24"/>
        </w:rPr>
        <w:t xml:space="preserve"> </w:t>
      </w:r>
      <w:r w:rsidR="00566D7C" w:rsidRPr="00733497">
        <w:rPr>
          <w:bCs/>
          <w:sz w:val="24"/>
        </w:rPr>
        <w:t xml:space="preserve">    </w:t>
      </w:r>
      <w:r w:rsidR="00733497" w:rsidRPr="00733497">
        <w:rPr>
          <w:bCs/>
          <w:sz w:val="24"/>
        </w:rPr>
        <w:t>20 064,75</w:t>
      </w:r>
      <w:r w:rsidRPr="00733497">
        <w:rPr>
          <w:bCs/>
          <w:sz w:val="24"/>
        </w:rPr>
        <w:t xml:space="preserve"> zł,</w:t>
      </w:r>
    </w:p>
    <w:p w:rsidR="005B276C" w:rsidRPr="00566D7C" w:rsidRDefault="005B276C" w:rsidP="006B2C65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566D7C">
        <w:rPr>
          <w:bCs/>
          <w:sz w:val="24"/>
        </w:rPr>
        <w:t>- wydatki majątkowe</w:t>
      </w:r>
      <w:r w:rsidRPr="00566D7C">
        <w:rPr>
          <w:bCs/>
          <w:sz w:val="24"/>
        </w:rPr>
        <w:tab/>
      </w:r>
      <w:r w:rsidRPr="00566D7C">
        <w:rPr>
          <w:bCs/>
          <w:sz w:val="24"/>
        </w:rPr>
        <w:tab/>
      </w:r>
      <w:r w:rsidRPr="00566D7C">
        <w:rPr>
          <w:bCs/>
          <w:sz w:val="24"/>
        </w:rPr>
        <w:tab/>
      </w:r>
      <w:r w:rsidRPr="00566D7C">
        <w:rPr>
          <w:bCs/>
          <w:sz w:val="24"/>
        </w:rPr>
        <w:tab/>
      </w:r>
      <w:r w:rsidRPr="00566D7C">
        <w:rPr>
          <w:bCs/>
          <w:sz w:val="24"/>
        </w:rPr>
        <w:tab/>
      </w:r>
      <w:r w:rsidRPr="00566D7C">
        <w:rPr>
          <w:bCs/>
          <w:sz w:val="24"/>
        </w:rPr>
        <w:tab/>
        <w:t xml:space="preserve">- </w:t>
      </w:r>
      <w:r w:rsidR="00566D7C" w:rsidRPr="00566D7C">
        <w:rPr>
          <w:bCs/>
          <w:sz w:val="24"/>
        </w:rPr>
        <w:t xml:space="preserve">1 000 000,00 </w:t>
      </w:r>
      <w:r w:rsidRPr="00566D7C">
        <w:rPr>
          <w:bCs/>
          <w:sz w:val="24"/>
        </w:rPr>
        <w:t>zł,</w:t>
      </w:r>
    </w:p>
    <w:p w:rsidR="005B276C" w:rsidRPr="00566D7C" w:rsidRDefault="005B276C" w:rsidP="006B2C65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566D7C">
        <w:rPr>
          <w:bCs/>
          <w:sz w:val="24"/>
        </w:rPr>
        <w:t>w tym</w:t>
      </w:r>
      <w:r w:rsidR="00566D7C">
        <w:rPr>
          <w:bCs/>
          <w:sz w:val="24"/>
        </w:rPr>
        <w:t>:</w:t>
      </w:r>
      <w:r w:rsidRPr="00566D7C">
        <w:rPr>
          <w:bCs/>
          <w:sz w:val="24"/>
        </w:rPr>
        <w:t xml:space="preserve"> </w:t>
      </w:r>
    </w:p>
    <w:p w:rsidR="005B276C" w:rsidRPr="00733497" w:rsidRDefault="005B276C" w:rsidP="006B2C65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733497">
        <w:rPr>
          <w:bCs/>
          <w:sz w:val="24"/>
        </w:rPr>
        <w:t>- „</w:t>
      </w:r>
      <w:r w:rsidR="00733497" w:rsidRPr="00733497">
        <w:rPr>
          <w:bCs/>
          <w:sz w:val="24"/>
        </w:rPr>
        <w:t>Dokapitalizowanie PEC Sp. z o.o. w Końskich (realizacja inwestycji)</w:t>
      </w:r>
      <w:r w:rsidRPr="00733497">
        <w:rPr>
          <w:bCs/>
          <w:sz w:val="24"/>
        </w:rPr>
        <w:t xml:space="preserve">” – </w:t>
      </w:r>
      <w:r w:rsidR="00733497" w:rsidRPr="00733497">
        <w:rPr>
          <w:bCs/>
          <w:sz w:val="24"/>
        </w:rPr>
        <w:t>1 000 0</w:t>
      </w:r>
      <w:r w:rsidR="00377106" w:rsidRPr="00733497">
        <w:rPr>
          <w:bCs/>
          <w:sz w:val="24"/>
        </w:rPr>
        <w:t>00,00</w:t>
      </w:r>
      <w:r w:rsidR="008A4199" w:rsidRPr="00733497">
        <w:rPr>
          <w:bCs/>
          <w:sz w:val="24"/>
        </w:rPr>
        <w:t xml:space="preserve"> </w:t>
      </w:r>
      <w:r w:rsidR="00733497" w:rsidRPr="00733497">
        <w:rPr>
          <w:bCs/>
          <w:sz w:val="24"/>
        </w:rPr>
        <w:t>złotych.</w:t>
      </w:r>
    </w:p>
    <w:p w:rsidR="004D2C50" w:rsidRPr="00CB7546" w:rsidRDefault="004D2C50" w:rsidP="004D2C50">
      <w:pPr>
        <w:pStyle w:val="Tekstpodstawowy"/>
        <w:tabs>
          <w:tab w:val="left" w:pos="900"/>
        </w:tabs>
        <w:spacing w:line="276" w:lineRule="auto"/>
        <w:jc w:val="both"/>
        <w:rPr>
          <w:bCs/>
          <w:color w:val="FF0000"/>
          <w:sz w:val="24"/>
        </w:rPr>
      </w:pPr>
    </w:p>
    <w:p w:rsidR="00B06A25" w:rsidRPr="00733497" w:rsidRDefault="00B06A25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</w:rPr>
      </w:pPr>
      <w:r w:rsidRPr="00733497">
        <w:rPr>
          <w:b/>
          <w:bCs/>
        </w:rPr>
        <w:t xml:space="preserve">Dział 600 TRANSPORT I ŁĄCZNOŚĆ - wydatkowano kwotę </w:t>
      </w:r>
    </w:p>
    <w:p w:rsidR="00B06A25" w:rsidRPr="00733497" w:rsidRDefault="00733497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  <w:u w:val="single"/>
        </w:rPr>
      </w:pPr>
      <w:r w:rsidRPr="00733497">
        <w:rPr>
          <w:b/>
          <w:bCs/>
          <w:u w:val="single"/>
        </w:rPr>
        <w:t>18 608 604,78</w:t>
      </w:r>
      <w:r w:rsidR="001B1D0D" w:rsidRPr="00733497">
        <w:rPr>
          <w:b/>
          <w:bCs/>
          <w:u w:val="single"/>
        </w:rPr>
        <w:t xml:space="preserve"> zł tj. </w:t>
      </w:r>
      <w:r w:rsidRPr="00733497">
        <w:rPr>
          <w:b/>
          <w:bCs/>
          <w:u w:val="single"/>
        </w:rPr>
        <w:t>97,86</w:t>
      </w:r>
      <w:r w:rsidR="00B06A25" w:rsidRPr="00733497">
        <w:rPr>
          <w:b/>
          <w:bCs/>
          <w:u w:val="single"/>
        </w:rPr>
        <w:t xml:space="preserve"> % planu rocznego</w:t>
      </w:r>
    </w:p>
    <w:p w:rsidR="00B06A25" w:rsidRPr="00CB7546" w:rsidRDefault="00B06A25" w:rsidP="00ED3998">
      <w:pPr>
        <w:pStyle w:val="Tekstpodstawowy"/>
        <w:tabs>
          <w:tab w:val="left" w:pos="900"/>
        </w:tabs>
        <w:spacing w:line="276" w:lineRule="auto"/>
        <w:ind w:left="180" w:hanging="180"/>
        <w:jc w:val="both"/>
        <w:rPr>
          <w:bCs/>
          <w:color w:val="FF0000"/>
        </w:rPr>
      </w:pPr>
    </w:p>
    <w:p w:rsidR="00B06A25" w:rsidRPr="00733497" w:rsidRDefault="00B06A25" w:rsidP="006B2C65">
      <w:pPr>
        <w:pStyle w:val="Tekstpodstawowy"/>
        <w:tabs>
          <w:tab w:val="left" w:pos="900"/>
        </w:tabs>
        <w:spacing w:line="360" w:lineRule="auto"/>
        <w:ind w:left="180" w:hanging="180"/>
        <w:jc w:val="both"/>
        <w:rPr>
          <w:bCs/>
          <w:sz w:val="24"/>
        </w:rPr>
      </w:pPr>
      <w:r w:rsidRPr="00733497">
        <w:rPr>
          <w:bCs/>
          <w:sz w:val="24"/>
        </w:rPr>
        <w:t>z przeznaczeniem na:</w:t>
      </w:r>
    </w:p>
    <w:p w:rsidR="00781297" w:rsidRPr="00733497" w:rsidRDefault="00781297" w:rsidP="006B2C65">
      <w:pPr>
        <w:pStyle w:val="Tekstpodstawowy"/>
        <w:tabs>
          <w:tab w:val="left" w:pos="900"/>
        </w:tabs>
        <w:spacing w:line="360" w:lineRule="auto"/>
        <w:ind w:left="180" w:hanging="180"/>
        <w:jc w:val="both"/>
        <w:rPr>
          <w:bCs/>
          <w:sz w:val="24"/>
        </w:rPr>
      </w:pPr>
      <w:r w:rsidRPr="00733497">
        <w:rPr>
          <w:bCs/>
          <w:sz w:val="24"/>
        </w:rPr>
        <w:t xml:space="preserve">- </w:t>
      </w:r>
      <w:r w:rsidR="00E959F0" w:rsidRPr="00733497">
        <w:rPr>
          <w:bCs/>
          <w:sz w:val="24"/>
        </w:rPr>
        <w:t>funkcjonowanie lokalnego transportu zbiorowego</w:t>
      </w:r>
      <w:r w:rsidR="00E959F0" w:rsidRPr="00733497">
        <w:rPr>
          <w:bCs/>
          <w:sz w:val="24"/>
        </w:rPr>
        <w:tab/>
      </w:r>
      <w:r w:rsidR="00E959F0" w:rsidRPr="00733497">
        <w:rPr>
          <w:bCs/>
          <w:sz w:val="24"/>
        </w:rPr>
        <w:tab/>
      </w:r>
      <w:r w:rsidR="00E959F0" w:rsidRPr="00733497">
        <w:rPr>
          <w:bCs/>
          <w:sz w:val="24"/>
        </w:rPr>
        <w:tab/>
      </w:r>
      <w:r w:rsidR="00E959F0" w:rsidRPr="00733497">
        <w:rPr>
          <w:bCs/>
          <w:sz w:val="24"/>
        </w:rPr>
        <w:tab/>
      </w:r>
      <w:r w:rsidR="00E959F0" w:rsidRPr="00733497">
        <w:rPr>
          <w:bCs/>
          <w:sz w:val="24"/>
        </w:rPr>
        <w:tab/>
        <w:t xml:space="preserve">-  </w:t>
      </w:r>
      <w:r w:rsidR="00733497" w:rsidRPr="00733497">
        <w:rPr>
          <w:bCs/>
          <w:sz w:val="24"/>
        </w:rPr>
        <w:t>1 249 387,08</w:t>
      </w:r>
      <w:r w:rsidR="00E959F0" w:rsidRPr="00733497">
        <w:rPr>
          <w:bCs/>
          <w:sz w:val="24"/>
        </w:rPr>
        <w:t xml:space="preserve"> zł,</w:t>
      </w:r>
    </w:p>
    <w:p w:rsidR="00377106" w:rsidRPr="00733497" w:rsidRDefault="00377106" w:rsidP="006B2C65">
      <w:pPr>
        <w:pStyle w:val="Tekstpodstawowy"/>
        <w:tabs>
          <w:tab w:val="left" w:pos="900"/>
        </w:tabs>
        <w:spacing w:line="360" w:lineRule="auto"/>
        <w:ind w:left="180" w:hanging="180"/>
        <w:jc w:val="both"/>
        <w:rPr>
          <w:bCs/>
          <w:sz w:val="24"/>
        </w:rPr>
      </w:pPr>
      <w:r w:rsidRPr="003800DC">
        <w:rPr>
          <w:bCs/>
          <w:sz w:val="24"/>
        </w:rPr>
        <w:t xml:space="preserve">- </w:t>
      </w:r>
      <w:r w:rsidRPr="00733497">
        <w:rPr>
          <w:bCs/>
          <w:sz w:val="24"/>
        </w:rPr>
        <w:t xml:space="preserve">pomoc finansową dla </w:t>
      </w:r>
      <w:r w:rsidR="00376082">
        <w:rPr>
          <w:bCs/>
          <w:sz w:val="24"/>
        </w:rPr>
        <w:t>P</w:t>
      </w:r>
      <w:r w:rsidRPr="00733497">
        <w:rPr>
          <w:bCs/>
          <w:sz w:val="24"/>
        </w:rPr>
        <w:t>owiatu Koneckiego na zadania dotyczące remontu dróg powiatowych położonych na terenie gminy Końskie:</w:t>
      </w:r>
    </w:p>
    <w:p w:rsidR="00377106" w:rsidRPr="00733497" w:rsidRDefault="00377106" w:rsidP="00733497">
      <w:pPr>
        <w:pStyle w:val="Tekstpodstawowy"/>
        <w:numPr>
          <w:ilvl w:val="0"/>
          <w:numId w:val="18"/>
        </w:numPr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733497">
        <w:rPr>
          <w:bCs/>
          <w:sz w:val="24"/>
        </w:rPr>
        <w:t>„</w:t>
      </w:r>
      <w:r w:rsidR="00733497" w:rsidRPr="00733497">
        <w:rPr>
          <w:bCs/>
          <w:sz w:val="24"/>
        </w:rPr>
        <w:t xml:space="preserve">Remont drogi powiatowej ul. Stoińskiego w Końskich na długości 239 </w:t>
      </w:r>
      <w:proofErr w:type="spellStart"/>
      <w:r w:rsidR="00733497" w:rsidRPr="00733497">
        <w:rPr>
          <w:bCs/>
          <w:sz w:val="24"/>
        </w:rPr>
        <w:t>mb</w:t>
      </w:r>
      <w:proofErr w:type="spellEnd"/>
      <w:r w:rsidR="00733497" w:rsidRPr="00733497">
        <w:rPr>
          <w:bCs/>
          <w:sz w:val="24"/>
        </w:rPr>
        <w:t xml:space="preserve"> - dofinansowanie zadań drogowych Powiatu Koneckiego</w:t>
      </w:r>
      <w:r w:rsidRPr="00733497">
        <w:rPr>
          <w:bCs/>
          <w:sz w:val="24"/>
        </w:rPr>
        <w:t>”</w:t>
      </w:r>
      <w:r w:rsidRPr="00733497">
        <w:rPr>
          <w:bCs/>
          <w:sz w:val="24"/>
        </w:rPr>
        <w:tab/>
      </w:r>
      <w:r w:rsidRPr="00733497">
        <w:rPr>
          <w:bCs/>
          <w:sz w:val="24"/>
        </w:rPr>
        <w:tab/>
        <w:t xml:space="preserve">- </w:t>
      </w:r>
      <w:r w:rsidR="00733497" w:rsidRPr="00733497">
        <w:rPr>
          <w:bCs/>
          <w:sz w:val="24"/>
        </w:rPr>
        <w:t>164 448,00</w:t>
      </w:r>
      <w:r w:rsidRPr="00733497">
        <w:rPr>
          <w:bCs/>
          <w:sz w:val="24"/>
        </w:rPr>
        <w:t xml:space="preserve"> zł,</w:t>
      </w:r>
    </w:p>
    <w:p w:rsidR="00B06A25" w:rsidRPr="001D03C6" w:rsidRDefault="00B06A25" w:rsidP="006B2C65">
      <w:pPr>
        <w:pStyle w:val="Tekstpodstawowy"/>
        <w:tabs>
          <w:tab w:val="left" w:pos="900"/>
        </w:tabs>
        <w:spacing w:line="360" w:lineRule="auto"/>
        <w:ind w:left="180" w:hanging="180"/>
        <w:jc w:val="both"/>
        <w:rPr>
          <w:bCs/>
          <w:sz w:val="24"/>
        </w:rPr>
      </w:pPr>
      <w:r w:rsidRPr="00733497">
        <w:rPr>
          <w:bCs/>
          <w:sz w:val="24"/>
        </w:rPr>
        <w:t>- utrzymanie letnie i zimowe dróg</w:t>
      </w:r>
      <w:r w:rsidR="009348B1" w:rsidRPr="00733497">
        <w:rPr>
          <w:bCs/>
          <w:sz w:val="24"/>
        </w:rPr>
        <w:t>, chodników i parkingów</w:t>
      </w:r>
      <w:r w:rsidR="00057C1C" w:rsidRPr="00733497">
        <w:rPr>
          <w:bCs/>
          <w:sz w:val="24"/>
        </w:rPr>
        <w:tab/>
      </w:r>
      <w:r w:rsidR="00057C1C" w:rsidRPr="00CB7546">
        <w:rPr>
          <w:bCs/>
          <w:color w:val="FF0000"/>
          <w:sz w:val="24"/>
        </w:rPr>
        <w:tab/>
      </w:r>
      <w:r w:rsidRPr="00CB7546">
        <w:rPr>
          <w:bCs/>
          <w:color w:val="FF0000"/>
          <w:sz w:val="24"/>
        </w:rPr>
        <w:tab/>
      </w:r>
      <w:r w:rsidRPr="00CB7546">
        <w:rPr>
          <w:bCs/>
          <w:color w:val="FF0000"/>
          <w:sz w:val="24"/>
        </w:rPr>
        <w:tab/>
      </w:r>
      <w:r w:rsidRPr="001D03C6">
        <w:rPr>
          <w:bCs/>
          <w:sz w:val="24"/>
        </w:rPr>
        <w:t xml:space="preserve">- </w:t>
      </w:r>
      <w:r w:rsidR="00B36415" w:rsidRPr="001D03C6">
        <w:rPr>
          <w:bCs/>
          <w:sz w:val="24"/>
        </w:rPr>
        <w:t>2</w:t>
      </w:r>
      <w:r w:rsidR="001D03C6" w:rsidRPr="001D03C6">
        <w:rPr>
          <w:bCs/>
          <w:sz w:val="24"/>
        </w:rPr>
        <w:t> 033 431,44</w:t>
      </w:r>
      <w:r w:rsidRPr="001D03C6">
        <w:rPr>
          <w:bCs/>
          <w:sz w:val="24"/>
        </w:rPr>
        <w:t xml:space="preserve"> zł</w:t>
      </w:r>
      <w:r w:rsidR="00A6476A" w:rsidRPr="001D03C6">
        <w:rPr>
          <w:bCs/>
          <w:sz w:val="24"/>
        </w:rPr>
        <w:t>.</w:t>
      </w:r>
    </w:p>
    <w:p w:rsidR="00167EDA" w:rsidRPr="001D03C6" w:rsidRDefault="00167EDA" w:rsidP="006B2C65">
      <w:pPr>
        <w:spacing w:line="360" w:lineRule="auto"/>
        <w:ind w:firstLine="708"/>
        <w:jc w:val="both"/>
      </w:pPr>
      <w:r w:rsidRPr="001D03C6">
        <w:t xml:space="preserve">W </w:t>
      </w:r>
      <w:r w:rsidR="009348B1" w:rsidRPr="001D03C6">
        <w:t>20</w:t>
      </w:r>
      <w:r w:rsidR="00377106" w:rsidRPr="001D03C6">
        <w:t>2</w:t>
      </w:r>
      <w:r w:rsidR="00C7138B" w:rsidRPr="001D03C6">
        <w:t>1</w:t>
      </w:r>
      <w:r w:rsidR="009348B1" w:rsidRPr="001D03C6">
        <w:t xml:space="preserve"> r.</w:t>
      </w:r>
      <w:r w:rsidRPr="001D03C6">
        <w:t xml:space="preserve"> poniesiono wydatki na zimowe utrzymanie dróg, </w:t>
      </w:r>
      <w:r w:rsidR="00671DAA" w:rsidRPr="001D03C6">
        <w:t>sprzątanie przystanków, zamiatanie</w:t>
      </w:r>
      <w:r w:rsidRPr="001D03C6">
        <w:t xml:space="preserve"> ulic, konserwacj</w:t>
      </w:r>
      <w:r w:rsidR="00A27A25" w:rsidRPr="001D03C6">
        <w:t>ę</w:t>
      </w:r>
      <w:r w:rsidRPr="001D03C6">
        <w:t xml:space="preserve"> sygnalizacji świetlno-dźwiękowej, utrzymania prze</w:t>
      </w:r>
      <w:bookmarkStart w:id="0" w:name="_GoBack"/>
      <w:bookmarkEnd w:id="0"/>
      <w:r w:rsidRPr="001D03C6">
        <w:t xml:space="preserve">jazdu kolejowego, montażu progów zwalniających, malowania oznakowania poziomego, odnowienia tablic i znaków pionowych, wycinki traw i drzew w pasie drogowym, przeglądu i mycia samochodu służbowego oraz opłat za wody roztopowe i opadowe. Łączna wartość wydatków </w:t>
      </w:r>
      <w:r w:rsidR="00E756D8" w:rsidRPr="001D03C6">
        <w:t>na wyżej wymienione zadania –</w:t>
      </w:r>
      <w:r w:rsidRPr="001D03C6">
        <w:t xml:space="preserve"> </w:t>
      </w:r>
      <w:r w:rsidR="001D03C6" w:rsidRPr="001D03C6">
        <w:t>1 30</w:t>
      </w:r>
      <w:r w:rsidR="000D4AFC">
        <w:t>4</w:t>
      </w:r>
      <w:r w:rsidR="001D03C6" w:rsidRPr="001D03C6">
        <w:t> </w:t>
      </w:r>
      <w:r w:rsidR="000D4AFC">
        <w:t>834</w:t>
      </w:r>
      <w:r w:rsidR="001D03C6" w:rsidRPr="001D03C6">
        <w:t>,65</w:t>
      </w:r>
      <w:r w:rsidRPr="001D03C6">
        <w:t xml:space="preserve"> zł.</w:t>
      </w:r>
    </w:p>
    <w:p w:rsidR="00167EDA" w:rsidRPr="001D03C6" w:rsidRDefault="00E756D8" w:rsidP="00167EDA">
      <w:pPr>
        <w:spacing w:line="360" w:lineRule="auto"/>
        <w:ind w:firstLine="708"/>
        <w:jc w:val="both"/>
      </w:pPr>
      <w:r w:rsidRPr="001D03C6">
        <w:t>N</w:t>
      </w:r>
      <w:r w:rsidR="00167EDA" w:rsidRPr="001D03C6">
        <w:t>a drogach gminnych</w:t>
      </w:r>
      <w:r w:rsidRPr="001D03C6">
        <w:t xml:space="preserve"> wykonano roboty remontowe</w:t>
      </w:r>
      <w:r w:rsidR="00167EDA" w:rsidRPr="001D03C6">
        <w:t xml:space="preserve"> za łączną kwotę </w:t>
      </w:r>
      <w:r w:rsidR="00B36415" w:rsidRPr="001D03C6">
        <w:t>684 703,04</w:t>
      </w:r>
      <w:r w:rsidR="00167EDA" w:rsidRPr="001D03C6">
        <w:t xml:space="preserve"> zł, w tym: remont</w:t>
      </w:r>
      <w:r w:rsidRPr="001D03C6">
        <w:t>y</w:t>
      </w:r>
      <w:r w:rsidR="00167EDA" w:rsidRPr="001D03C6">
        <w:t xml:space="preserve"> i wyrównanie nawierzchni dróg, remont chodników, </w:t>
      </w:r>
      <w:r w:rsidRPr="001D03C6">
        <w:t>renowację rowów</w:t>
      </w:r>
      <w:r w:rsidR="00167EDA" w:rsidRPr="001D03C6">
        <w:t xml:space="preserve"> </w:t>
      </w:r>
      <w:r w:rsidRPr="001D03C6">
        <w:t>przydrożnych</w:t>
      </w:r>
      <w:r w:rsidR="00167EDA" w:rsidRPr="001D03C6">
        <w:t>, napraw</w:t>
      </w:r>
      <w:r w:rsidR="00057C1C" w:rsidRPr="001D03C6">
        <w:t>y</w:t>
      </w:r>
      <w:r w:rsidR="00167EDA" w:rsidRPr="001D03C6">
        <w:t xml:space="preserve"> </w:t>
      </w:r>
      <w:r w:rsidR="00057C1C" w:rsidRPr="001D03C6">
        <w:t>sprzętu</w:t>
      </w:r>
      <w:r w:rsidR="00B36415" w:rsidRPr="001D03C6">
        <w:t xml:space="preserve"> oraz </w:t>
      </w:r>
      <w:r w:rsidR="001D03C6" w:rsidRPr="001D03C6">
        <w:t xml:space="preserve"> „</w:t>
      </w:r>
      <w:r w:rsidR="001D03C6" w:rsidRPr="001D03C6">
        <w:rPr>
          <w:bCs/>
        </w:rPr>
        <w:t>Remont drogi wewnętrznej Modliszewice – Trzemoszna</w:t>
      </w:r>
      <w:r w:rsidR="001D03C6" w:rsidRPr="001D03C6">
        <w:t>”</w:t>
      </w:r>
      <w:r w:rsidR="001D03C6">
        <w:t xml:space="preserve"> – </w:t>
      </w:r>
      <w:r w:rsidR="00376082">
        <w:t>134 965,44</w:t>
      </w:r>
      <w:r w:rsidR="001D03C6">
        <w:t xml:space="preserve"> zł</w:t>
      </w:r>
      <w:r w:rsidR="001D03C6" w:rsidRPr="001D03C6">
        <w:t xml:space="preserve"> </w:t>
      </w:r>
      <w:r w:rsidR="001D03C6">
        <w:br/>
      </w:r>
      <w:r w:rsidR="001D03C6" w:rsidRPr="001D03C6">
        <w:t>i „</w:t>
      </w:r>
      <w:r w:rsidR="001D03C6" w:rsidRPr="001D03C6">
        <w:rPr>
          <w:bCs/>
        </w:rPr>
        <w:t xml:space="preserve">Remont drogi gminnej Piła – </w:t>
      </w:r>
      <w:proofErr w:type="spellStart"/>
      <w:r w:rsidR="001D03C6" w:rsidRPr="001D03C6">
        <w:rPr>
          <w:bCs/>
        </w:rPr>
        <w:t>Szabelnia</w:t>
      </w:r>
      <w:proofErr w:type="spellEnd"/>
      <w:r w:rsidR="001D03C6" w:rsidRPr="001D03C6">
        <w:rPr>
          <w:bCs/>
        </w:rPr>
        <w:t xml:space="preserve"> – Pomyków”</w:t>
      </w:r>
      <w:r w:rsidR="001D03C6">
        <w:rPr>
          <w:bCs/>
        </w:rPr>
        <w:t xml:space="preserve"> – 34</w:t>
      </w:r>
      <w:r w:rsidR="00376082">
        <w:rPr>
          <w:bCs/>
        </w:rPr>
        <w:t>1 813,74</w:t>
      </w:r>
      <w:r w:rsidR="001D03C6">
        <w:rPr>
          <w:bCs/>
        </w:rPr>
        <w:t xml:space="preserve"> zł.</w:t>
      </w:r>
    </w:p>
    <w:p w:rsidR="00167EDA" w:rsidRPr="001D03C6" w:rsidRDefault="00167EDA" w:rsidP="00167EDA">
      <w:pPr>
        <w:spacing w:line="360" w:lineRule="auto"/>
        <w:ind w:firstLine="708"/>
        <w:jc w:val="both"/>
      </w:pPr>
      <w:r w:rsidRPr="001D03C6">
        <w:lastRenderedPageBreak/>
        <w:t xml:space="preserve">W ramach </w:t>
      </w:r>
      <w:r w:rsidR="00E756D8" w:rsidRPr="001D03C6">
        <w:t>działu</w:t>
      </w:r>
      <w:r w:rsidRPr="001D03C6">
        <w:t xml:space="preserve"> wydatkowano kwotę </w:t>
      </w:r>
      <w:r w:rsidR="001D03C6">
        <w:t>40 795,31</w:t>
      </w:r>
      <w:r w:rsidRPr="001D03C6">
        <w:t xml:space="preserve"> zł na zakup paliwa do samochodu, kosiarki </w:t>
      </w:r>
      <w:r w:rsidR="00A6476A" w:rsidRPr="001D03C6">
        <w:br/>
      </w:r>
      <w:r w:rsidRPr="001D03C6">
        <w:t>i piły oraz materiałów budowlanych i narzędzi.</w:t>
      </w:r>
    </w:p>
    <w:p w:rsidR="00167EDA" w:rsidRPr="001D03C6" w:rsidRDefault="00167EDA" w:rsidP="006B2C65">
      <w:pPr>
        <w:spacing w:line="360" w:lineRule="auto"/>
        <w:ind w:firstLine="708"/>
        <w:jc w:val="both"/>
      </w:pPr>
      <w:r w:rsidRPr="001D03C6">
        <w:t>W 20</w:t>
      </w:r>
      <w:r w:rsidR="00A15C6B" w:rsidRPr="001D03C6">
        <w:t>2</w:t>
      </w:r>
      <w:r w:rsidR="001D03C6" w:rsidRPr="001D03C6">
        <w:t>1</w:t>
      </w:r>
      <w:r w:rsidRPr="001D03C6">
        <w:t xml:space="preserve"> r. poniesiono inne wydatki związane z utrzymaniem dróg i parkingów gminnych </w:t>
      </w:r>
      <w:r w:rsidR="00A6476A" w:rsidRPr="001D03C6">
        <w:br/>
      </w:r>
      <w:r w:rsidRPr="001D03C6">
        <w:t xml:space="preserve">w łącznej kwocie </w:t>
      </w:r>
      <w:r w:rsidR="001D03C6" w:rsidRPr="001D03C6">
        <w:t>3 098,44</w:t>
      </w:r>
      <w:r w:rsidRPr="001D03C6">
        <w:t xml:space="preserve"> zł</w:t>
      </w:r>
      <w:r w:rsidR="00A6476A" w:rsidRPr="001D03C6">
        <w:t>.</w:t>
      </w:r>
    </w:p>
    <w:p w:rsidR="00B07F29" w:rsidRPr="00B36415" w:rsidRDefault="00B07F29" w:rsidP="006B2C65">
      <w:pPr>
        <w:spacing w:line="360" w:lineRule="auto"/>
        <w:jc w:val="both"/>
        <w:rPr>
          <w:lang w:eastAsia="pl-PL"/>
        </w:rPr>
      </w:pPr>
      <w:r w:rsidRPr="00CB7546">
        <w:rPr>
          <w:color w:val="FF0000"/>
          <w:lang w:eastAsia="pl-PL"/>
        </w:rPr>
        <w:tab/>
      </w:r>
      <w:r w:rsidR="0034009D" w:rsidRPr="00B36415">
        <w:rPr>
          <w:lang w:eastAsia="pl-PL"/>
        </w:rPr>
        <w:t>W</w:t>
      </w:r>
      <w:r w:rsidRPr="00B36415">
        <w:rPr>
          <w:lang w:eastAsia="pl-PL"/>
        </w:rPr>
        <w:t xml:space="preserve"> 20</w:t>
      </w:r>
      <w:r w:rsidR="00377106" w:rsidRPr="00B36415">
        <w:rPr>
          <w:lang w:eastAsia="pl-PL"/>
        </w:rPr>
        <w:t>2</w:t>
      </w:r>
      <w:r w:rsidR="00B36415" w:rsidRPr="00B36415">
        <w:rPr>
          <w:lang w:eastAsia="pl-PL"/>
        </w:rPr>
        <w:t>1</w:t>
      </w:r>
      <w:r w:rsidRPr="00B36415">
        <w:rPr>
          <w:lang w:eastAsia="pl-PL"/>
        </w:rPr>
        <w:t xml:space="preserve"> r. w ramach działu 600 poniesiono wydatki bieżące na n/w zadania w ramach </w:t>
      </w:r>
      <w:r w:rsidRPr="00B36415">
        <w:rPr>
          <w:b/>
          <w:lang w:eastAsia="pl-PL"/>
        </w:rPr>
        <w:t>funduszu sołeckiego</w:t>
      </w:r>
      <w:r w:rsidR="005F7465" w:rsidRPr="00B36415">
        <w:rPr>
          <w:lang w:eastAsia="pl-PL"/>
        </w:rPr>
        <w:t xml:space="preserve"> w łącznej kwocie</w:t>
      </w:r>
      <w:r w:rsidRPr="00B36415">
        <w:rPr>
          <w:lang w:eastAsia="pl-PL"/>
        </w:rPr>
        <w:t>:</w:t>
      </w:r>
      <w:r w:rsidR="005F7465" w:rsidRPr="00B36415">
        <w:rPr>
          <w:lang w:eastAsia="pl-PL"/>
        </w:rPr>
        <w:t xml:space="preserve"> </w:t>
      </w:r>
      <w:r w:rsidR="00B36415">
        <w:rPr>
          <w:b/>
          <w:lang w:eastAsia="pl-PL"/>
        </w:rPr>
        <w:t>99 549,16</w:t>
      </w:r>
      <w:r w:rsidR="005F7465" w:rsidRPr="00B36415">
        <w:rPr>
          <w:b/>
          <w:lang w:eastAsia="pl-PL"/>
        </w:rPr>
        <w:t xml:space="preserve"> złotych</w:t>
      </w:r>
    </w:p>
    <w:p w:rsidR="00B07F29" w:rsidRPr="000D6240" w:rsidRDefault="00E02641" w:rsidP="00753DAB">
      <w:pPr>
        <w:spacing w:line="276" w:lineRule="auto"/>
        <w:jc w:val="both"/>
        <w:rPr>
          <w:lang w:eastAsia="pl-PL"/>
        </w:rPr>
      </w:pPr>
      <w:r w:rsidRPr="000D6240">
        <w:rPr>
          <w:lang w:eastAsia="pl-PL"/>
        </w:rPr>
        <w:t xml:space="preserve">- sołectwo </w:t>
      </w:r>
      <w:r w:rsidR="006162EA" w:rsidRPr="000D6240">
        <w:rPr>
          <w:lang w:eastAsia="pl-PL"/>
        </w:rPr>
        <w:t>B</w:t>
      </w:r>
      <w:r w:rsidR="000D6240" w:rsidRPr="000D6240">
        <w:rPr>
          <w:lang w:eastAsia="pl-PL"/>
        </w:rPr>
        <w:t>rody</w:t>
      </w:r>
    </w:p>
    <w:p w:rsidR="00B07F29" w:rsidRPr="000D6240" w:rsidRDefault="00E02641" w:rsidP="00753DAB">
      <w:pPr>
        <w:spacing w:line="276" w:lineRule="auto"/>
        <w:ind w:firstLine="708"/>
        <w:jc w:val="both"/>
        <w:rPr>
          <w:lang w:eastAsia="pl-PL"/>
        </w:rPr>
      </w:pPr>
      <w:r w:rsidRPr="000D6240">
        <w:rPr>
          <w:lang w:eastAsia="pl-PL"/>
        </w:rPr>
        <w:t>- „</w:t>
      </w:r>
      <w:r w:rsidR="000D6240" w:rsidRPr="000D6240">
        <w:rPr>
          <w:lang w:eastAsia="pl-PL"/>
        </w:rPr>
        <w:t>Utwardzenie drogi wewnętrznej na terenie sołectwa</w:t>
      </w:r>
      <w:r w:rsidR="0007726A" w:rsidRPr="000D6240">
        <w:rPr>
          <w:lang w:eastAsia="pl-PL"/>
        </w:rPr>
        <w:t>”</w:t>
      </w:r>
      <w:r w:rsidR="007708D2" w:rsidRPr="000D6240">
        <w:rPr>
          <w:lang w:eastAsia="pl-PL"/>
        </w:rPr>
        <w:tab/>
      </w:r>
      <w:r w:rsidR="000D6240" w:rsidRPr="000D6240">
        <w:rPr>
          <w:lang w:eastAsia="pl-PL"/>
        </w:rPr>
        <w:tab/>
      </w:r>
      <w:r w:rsidR="000D6240" w:rsidRPr="000D6240">
        <w:rPr>
          <w:lang w:eastAsia="pl-PL"/>
        </w:rPr>
        <w:tab/>
      </w:r>
      <w:r w:rsidRPr="000D6240">
        <w:rPr>
          <w:lang w:eastAsia="pl-PL"/>
        </w:rPr>
        <w:t xml:space="preserve">- </w:t>
      </w:r>
      <w:r w:rsidR="00CC7B56" w:rsidRPr="000D6240">
        <w:rPr>
          <w:lang w:eastAsia="pl-PL"/>
        </w:rPr>
        <w:t xml:space="preserve"> </w:t>
      </w:r>
      <w:r w:rsidR="006162EA" w:rsidRPr="000D6240">
        <w:rPr>
          <w:lang w:eastAsia="pl-PL"/>
        </w:rPr>
        <w:t xml:space="preserve">  </w:t>
      </w:r>
      <w:r w:rsidR="000D6240" w:rsidRPr="000D6240">
        <w:rPr>
          <w:lang w:eastAsia="pl-PL"/>
        </w:rPr>
        <w:t>6 499,20</w:t>
      </w:r>
      <w:r w:rsidRPr="000D6240">
        <w:rPr>
          <w:lang w:eastAsia="pl-PL"/>
        </w:rPr>
        <w:t xml:space="preserve"> zł,</w:t>
      </w:r>
    </w:p>
    <w:p w:rsidR="007E4EB9" w:rsidRPr="000D6240" w:rsidRDefault="007E4EB9" w:rsidP="007E4EB9">
      <w:pPr>
        <w:spacing w:line="276" w:lineRule="auto"/>
        <w:jc w:val="both"/>
        <w:rPr>
          <w:lang w:eastAsia="pl-PL"/>
        </w:rPr>
      </w:pPr>
      <w:r w:rsidRPr="000D6240">
        <w:rPr>
          <w:lang w:eastAsia="pl-PL"/>
        </w:rPr>
        <w:t xml:space="preserve">- sołectwo </w:t>
      </w:r>
      <w:r w:rsidR="000D6240" w:rsidRPr="000D6240">
        <w:rPr>
          <w:lang w:eastAsia="pl-PL"/>
        </w:rPr>
        <w:t>Gracuch</w:t>
      </w:r>
    </w:p>
    <w:p w:rsidR="007E4EB9" w:rsidRPr="000D6240" w:rsidRDefault="007E4EB9" w:rsidP="007E4EB9">
      <w:pPr>
        <w:spacing w:line="276" w:lineRule="auto"/>
        <w:jc w:val="both"/>
        <w:rPr>
          <w:lang w:eastAsia="pl-PL"/>
        </w:rPr>
      </w:pPr>
      <w:r w:rsidRPr="000D6240">
        <w:rPr>
          <w:lang w:eastAsia="pl-PL"/>
        </w:rPr>
        <w:tab/>
        <w:t>- „</w:t>
      </w:r>
      <w:r w:rsidR="000D6240" w:rsidRPr="000D6240">
        <w:rPr>
          <w:lang w:eastAsia="pl-PL"/>
        </w:rPr>
        <w:t>Zakup i montaż płyt - wiata przystankowa</w:t>
      </w:r>
      <w:r w:rsidRPr="000D6240">
        <w:rPr>
          <w:lang w:eastAsia="pl-PL"/>
        </w:rPr>
        <w:t>”</w:t>
      </w:r>
      <w:r w:rsidRPr="000D6240">
        <w:rPr>
          <w:lang w:eastAsia="pl-PL"/>
        </w:rPr>
        <w:tab/>
      </w:r>
      <w:r w:rsidRPr="000D6240">
        <w:rPr>
          <w:lang w:eastAsia="pl-PL"/>
        </w:rPr>
        <w:tab/>
      </w:r>
      <w:r w:rsidR="002E75DF" w:rsidRPr="000D6240">
        <w:rPr>
          <w:lang w:eastAsia="pl-PL"/>
        </w:rPr>
        <w:tab/>
      </w:r>
      <w:r w:rsidR="002E75DF" w:rsidRPr="000D6240">
        <w:rPr>
          <w:lang w:eastAsia="pl-PL"/>
        </w:rPr>
        <w:tab/>
      </w:r>
      <w:r w:rsidRPr="000D6240">
        <w:rPr>
          <w:lang w:eastAsia="pl-PL"/>
        </w:rPr>
        <w:t xml:space="preserve">-   </w:t>
      </w:r>
      <w:r w:rsidR="00143060" w:rsidRPr="000D6240">
        <w:rPr>
          <w:lang w:eastAsia="pl-PL"/>
        </w:rPr>
        <w:t xml:space="preserve"> </w:t>
      </w:r>
      <w:r w:rsidR="000D6240" w:rsidRPr="000D6240">
        <w:rPr>
          <w:lang w:eastAsia="pl-PL"/>
        </w:rPr>
        <w:t xml:space="preserve">  </w:t>
      </w:r>
      <w:r w:rsidR="00143060" w:rsidRPr="000D6240">
        <w:rPr>
          <w:lang w:eastAsia="pl-PL"/>
        </w:rPr>
        <w:t> </w:t>
      </w:r>
      <w:r w:rsidR="000D6240" w:rsidRPr="000D6240">
        <w:rPr>
          <w:lang w:eastAsia="pl-PL"/>
        </w:rPr>
        <w:t>129</w:t>
      </w:r>
      <w:r w:rsidR="00143060" w:rsidRPr="000D6240">
        <w:rPr>
          <w:lang w:eastAsia="pl-PL"/>
        </w:rPr>
        <w:t>,00</w:t>
      </w:r>
      <w:r w:rsidRPr="000D6240">
        <w:rPr>
          <w:lang w:eastAsia="pl-PL"/>
        </w:rPr>
        <w:t xml:space="preserve"> zł</w:t>
      </w:r>
      <w:r w:rsidR="0034009D" w:rsidRPr="000D6240">
        <w:rPr>
          <w:lang w:eastAsia="pl-PL"/>
        </w:rPr>
        <w:t>,</w:t>
      </w:r>
    </w:p>
    <w:p w:rsidR="00753DAB" w:rsidRPr="000D6240" w:rsidRDefault="00753DAB" w:rsidP="00753DAB">
      <w:pPr>
        <w:spacing w:line="276" w:lineRule="auto"/>
        <w:jc w:val="both"/>
        <w:rPr>
          <w:lang w:eastAsia="pl-PL"/>
        </w:rPr>
      </w:pPr>
      <w:r w:rsidRPr="000D6240">
        <w:rPr>
          <w:lang w:eastAsia="pl-PL"/>
        </w:rPr>
        <w:t xml:space="preserve">- sołectwo </w:t>
      </w:r>
      <w:r w:rsidR="000D6240" w:rsidRPr="000D6240">
        <w:rPr>
          <w:lang w:eastAsia="pl-PL"/>
        </w:rPr>
        <w:t>Kornica</w:t>
      </w:r>
    </w:p>
    <w:p w:rsidR="007E4EB9" w:rsidRDefault="00753DAB" w:rsidP="007E4EB9">
      <w:pPr>
        <w:spacing w:line="276" w:lineRule="auto"/>
        <w:jc w:val="both"/>
        <w:rPr>
          <w:lang w:eastAsia="pl-PL"/>
        </w:rPr>
      </w:pPr>
      <w:r w:rsidRPr="000D6240">
        <w:rPr>
          <w:lang w:eastAsia="pl-PL"/>
        </w:rPr>
        <w:tab/>
      </w:r>
      <w:r w:rsidR="007E4EB9" w:rsidRPr="000D6240">
        <w:rPr>
          <w:lang w:eastAsia="pl-PL"/>
        </w:rPr>
        <w:t>- „</w:t>
      </w:r>
      <w:r w:rsidR="000D6240" w:rsidRPr="000D6240">
        <w:rPr>
          <w:lang w:eastAsia="pl-PL"/>
        </w:rPr>
        <w:t>Zakup i montaż progów spowalniających</w:t>
      </w:r>
      <w:r w:rsidR="007E4EB9" w:rsidRPr="000D6240">
        <w:rPr>
          <w:lang w:eastAsia="pl-PL"/>
        </w:rPr>
        <w:t>”</w:t>
      </w:r>
      <w:r w:rsidR="007E4EB9" w:rsidRPr="000D6240">
        <w:rPr>
          <w:lang w:eastAsia="pl-PL"/>
        </w:rPr>
        <w:tab/>
      </w:r>
      <w:r w:rsidR="0034009D" w:rsidRPr="000D6240">
        <w:rPr>
          <w:lang w:eastAsia="pl-PL"/>
        </w:rPr>
        <w:tab/>
      </w:r>
      <w:r w:rsidR="002E75DF" w:rsidRPr="000D6240">
        <w:rPr>
          <w:lang w:eastAsia="pl-PL"/>
        </w:rPr>
        <w:tab/>
      </w:r>
      <w:r w:rsidR="002E75DF" w:rsidRPr="000D6240">
        <w:rPr>
          <w:lang w:eastAsia="pl-PL"/>
        </w:rPr>
        <w:tab/>
      </w:r>
      <w:r w:rsidR="007E4EB9" w:rsidRPr="000D6240">
        <w:rPr>
          <w:lang w:eastAsia="pl-PL"/>
        </w:rPr>
        <w:t xml:space="preserve">-  </w:t>
      </w:r>
      <w:r w:rsidR="000D6240" w:rsidRPr="000D6240">
        <w:rPr>
          <w:lang w:eastAsia="pl-PL"/>
        </w:rPr>
        <w:t xml:space="preserve">  </w:t>
      </w:r>
      <w:r w:rsidR="002E75DF" w:rsidRPr="000D6240">
        <w:rPr>
          <w:lang w:eastAsia="pl-PL"/>
        </w:rPr>
        <w:t>2 </w:t>
      </w:r>
      <w:r w:rsidR="000D6240" w:rsidRPr="000D6240">
        <w:rPr>
          <w:lang w:eastAsia="pl-PL"/>
        </w:rPr>
        <w:t>755</w:t>
      </w:r>
      <w:r w:rsidR="002E75DF" w:rsidRPr="000D6240">
        <w:rPr>
          <w:lang w:eastAsia="pl-PL"/>
        </w:rPr>
        <w:t>,</w:t>
      </w:r>
      <w:r w:rsidR="000D6240" w:rsidRPr="000D6240">
        <w:rPr>
          <w:lang w:eastAsia="pl-PL"/>
        </w:rPr>
        <w:t>2</w:t>
      </w:r>
      <w:r w:rsidR="002E75DF" w:rsidRPr="000D6240">
        <w:rPr>
          <w:lang w:eastAsia="pl-PL"/>
        </w:rPr>
        <w:t xml:space="preserve">0 </w:t>
      </w:r>
      <w:r w:rsidR="00143060" w:rsidRPr="000D6240">
        <w:rPr>
          <w:lang w:eastAsia="pl-PL"/>
        </w:rPr>
        <w:t>zł,</w:t>
      </w:r>
    </w:p>
    <w:p w:rsidR="000D6240" w:rsidRPr="000D6240" w:rsidRDefault="000D6240" w:rsidP="007E4EB9">
      <w:pPr>
        <w:spacing w:line="276" w:lineRule="auto"/>
        <w:jc w:val="both"/>
        <w:rPr>
          <w:lang w:eastAsia="pl-PL"/>
        </w:rPr>
      </w:pPr>
      <w:r>
        <w:rPr>
          <w:lang w:eastAsia="pl-PL"/>
        </w:rPr>
        <w:tab/>
        <w:t>- „</w:t>
      </w:r>
      <w:r w:rsidRPr="000D6240">
        <w:rPr>
          <w:lang w:eastAsia="pl-PL"/>
        </w:rPr>
        <w:t>Zakup i montaż lustra drogowego</w:t>
      </w:r>
      <w:r>
        <w:rPr>
          <w:lang w:eastAsia="pl-PL"/>
        </w:rPr>
        <w:t>”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-       309,00 zł,</w:t>
      </w:r>
    </w:p>
    <w:p w:rsidR="0034009D" w:rsidRPr="000D6240" w:rsidRDefault="00143060" w:rsidP="007E4EB9">
      <w:pPr>
        <w:spacing w:line="276" w:lineRule="auto"/>
        <w:jc w:val="both"/>
        <w:rPr>
          <w:lang w:eastAsia="pl-PL"/>
        </w:rPr>
      </w:pPr>
      <w:r w:rsidRPr="000D6240">
        <w:rPr>
          <w:lang w:eastAsia="pl-PL"/>
        </w:rPr>
        <w:t xml:space="preserve">- sołectwo </w:t>
      </w:r>
      <w:r w:rsidR="002E75DF" w:rsidRPr="000D6240">
        <w:rPr>
          <w:lang w:eastAsia="pl-PL"/>
        </w:rPr>
        <w:t>Nowy Kazanów</w:t>
      </w:r>
    </w:p>
    <w:p w:rsidR="00143060" w:rsidRPr="000D6240" w:rsidRDefault="00143060" w:rsidP="007E4EB9">
      <w:pPr>
        <w:spacing w:line="276" w:lineRule="auto"/>
        <w:jc w:val="both"/>
        <w:rPr>
          <w:lang w:eastAsia="pl-PL"/>
        </w:rPr>
      </w:pPr>
      <w:r w:rsidRPr="000D6240">
        <w:rPr>
          <w:lang w:eastAsia="pl-PL"/>
        </w:rPr>
        <w:tab/>
        <w:t>- „</w:t>
      </w:r>
      <w:r w:rsidR="000D6240" w:rsidRPr="000D6240">
        <w:rPr>
          <w:lang w:eastAsia="pl-PL"/>
        </w:rPr>
        <w:t>Utwardzenie dróg  na terenie sołectwa</w:t>
      </w:r>
      <w:r w:rsidRPr="000D6240">
        <w:rPr>
          <w:lang w:eastAsia="pl-PL"/>
        </w:rPr>
        <w:t>”</w:t>
      </w:r>
      <w:r w:rsidRPr="000D6240">
        <w:rPr>
          <w:lang w:eastAsia="pl-PL"/>
        </w:rPr>
        <w:tab/>
      </w:r>
      <w:r w:rsidR="002E75DF" w:rsidRPr="000D6240">
        <w:rPr>
          <w:lang w:eastAsia="pl-PL"/>
        </w:rPr>
        <w:tab/>
      </w:r>
      <w:r w:rsidRPr="000D6240">
        <w:rPr>
          <w:lang w:eastAsia="pl-PL"/>
        </w:rPr>
        <w:tab/>
      </w:r>
      <w:r w:rsidR="000D6240" w:rsidRPr="000D6240">
        <w:rPr>
          <w:lang w:eastAsia="pl-PL"/>
        </w:rPr>
        <w:tab/>
      </w:r>
      <w:r w:rsidR="000D6240" w:rsidRPr="000D6240">
        <w:rPr>
          <w:lang w:eastAsia="pl-PL"/>
        </w:rPr>
        <w:tab/>
      </w:r>
      <w:r w:rsidRPr="000D6240">
        <w:rPr>
          <w:lang w:eastAsia="pl-PL"/>
        </w:rPr>
        <w:t xml:space="preserve">-  </w:t>
      </w:r>
      <w:r w:rsidR="000D6240" w:rsidRPr="000D6240">
        <w:rPr>
          <w:lang w:eastAsia="pl-PL"/>
        </w:rPr>
        <w:t xml:space="preserve">  9 963,00</w:t>
      </w:r>
      <w:r w:rsidR="002E75DF" w:rsidRPr="000D6240">
        <w:rPr>
          <w:lang w:eastAsia="pl-PL"/>
        </w:rPr>
        <w:t xml:space="preserve"> zł,</w:t>
      </w:r>
    </w:p>
    <w:p w:rsidR="002E75DF" w:rsidRPr="000944B3" w:rsidRDefault="009E4A45" w:rsidP="007E4EB9">
      <w:pPr>
        <w:spacing w:line="276" w:lineRule="auto"/>
        <w:jc w:val="both"/>
        <w:rPr>
          <w:lang w:eastAsia="pl-PL"/>
        </w:rPr>
      </w:pPr>
      <w:r w:rsidRPr="000944B3">
        <w:rPr>
          <w:lang w:eastAsia="pl-PL"/>
        </w:rPr>
        <w:t>- sołectwo Nowy Sokołów</w:t>
      </w:r>
    </w:p>
    <w:p w:rsidR="009E4A45" w:rsidRPr="000944B3" w:rsidRDefault="009E4A45" w:rsidP="007E4EB9">
      <w:pPr>
        <w:spacing w:line="276" w:lineRule="auto"/>
        <w:jc w:val="both"/>
        <w:rPr>
          <w:lang w:eastAsia="pl-PL"/>
        </w:rPr>
      </w:pPr>
      <w:r w:rsidRPr="000944B3">
        <w:rPr>
          <w:lang w:eastAsia="pl-PL"/>
        </w:rPr>
        <w:tab/>
        <w:t>-</w:t>
      </w:r>
      <w:r w:rsidR="000D6240" w:rsidRPr="000944B3">
        <w:rPr>
          <w:lang w:eastAsia="pl-PL"/>
        </w:rPr>
        <w:t xml:space="preserve"> „Utwardzenie drogi wewnętrznej”</w:t>
      </w:r>
      <w:r w:rsidR="000D6240" w:rsidRPr="000944B3">
        <w:rPr>
          <w:lang w:eastAsia="pl-PL"/>
        </w:rPr>
        <w:tab/>
      </w:r>
      <w:r w:rsidR="000D6240" w:rsidRPr="000944B3">
        <w:rPr>
          <w:lang w:eastAsia="pl-PL"/>
        </w:rPr>
        <w:tab/>
      </w:r>
      <w:r w:rsidR="000D6240" w:rsidRPr="000944B3">
        <w:rPr>
          <w:lang w:eastAsia="pl-PL"/>
        </w:rPr>
        <w:tab/>
      </w:r>
      <w:r w:rsidR="000D6240" w:rsidRPr="000944B3">
        <w:rPr>
          <w:lang w:eastAsia="pl-PL"/>
        </w:rPr>
        <w:tab/>
      </w:r>
      <w:r w:rsidR="000D6240" w:rsidRPr="000944B3">
        <w:rPr>
          <w:lang w:eastAsia="pl-PL"/>
        </w:rPr>
        <w:tab/>
      </w:r>
      <w:r w:rsidRPr="000944B3">
        <w:rPr>
          <w:lang w:eastAsia="pl-PL"/>
        </w:rPr>
        <w:tab/>
        <w:t>- 1</w:t>
      </w:r>
      <w:r w:rsidR="000944B3" w:rsidRPr="000944B3">
        <w:rPr>
          <w:lang w:eastAsia="pl-PL"/>
        </w:rPr>
        <w:t>0 693,62</w:t>
      </w:r>
      <w:r w:rsidRPr="000944B3">
        <w:rPr>
          <w:lang w:eastAsia="pl-PL"/>
        </w:rPr>
        <w:t xml:space="preserve"> zł,</w:t>
      </w:r>
    </w:p>
    <w:p w:rsidR="009E4A45" w:rsidRPr="000944B3" w:rsidRDefault="009E4A45" w:rsidP="007E4EB9">
      <w:pPr>
        <w:spacing w:line="276" w:lineRule="auto"/>
        <w:jc w:val="both"/>
        <w:rPr>
          <w:lang w:eastAsia="pl-PL"/>
        </w:rPr>
      </w:pPr>
      <w:r w:rsidRPr="000944B3">
        <w:rPr>
          <w:lang w:eastAsia="pl-PL"/>
        </w:rPr>
        <w:t>- sołectwo Pomorzany</w:t>
      </w:r>
    </w:p>
    <w:p w:rsidR="009E4A45" w:rsidRPr="000944B3" w:rsidRDefault="009E4A45" w:rsidP="007E4EB9">
      <w:pPr>
        <w:spacing w:line="276" w:lineRule="auto"/>
        <w:jc w:val="both"/>
        <w:rPr>
          <w:lang w:eastAsia="pl-PL"/>
        </w:rPr>
      </w:pPr>
      <w:r w:rsidRPr="00CB7546">
        <w:rPr>
          <w:color w:val="FF0000"/>
          <w:lang w:eastAsia="pl-PL"/>
        </w:rPr>
        <w:tab/>
      </w:r>
      <w:r w:rsidRPr="000944B3">
        <w:rPr>
          <w:lang w:eastAsia="pl-PL"/>
        </w:rPr>
        <w:t>- „</w:t>
      </w:r>
      <w:r w:rsidR="000944B3" w:rsidRPr="000944B3">
        <w:rPr>
          <w:lang w:eastAsia="pl-PL"/>
        </w:rPr>
        <w:t>Utwardzenie dróg na terenie</w:t>
      </w:r>
      <w:r w:rsidRPr="000944B3">
        <w:rPr>
          <w:lang w:eastAsia="pl-PL"/>
        </w:rPr>
        <w:t xml:space="preserve"> sołectwa”</w:t>
      </w:r>
      <w:r w:rsidRPr="000944B3">
        <w:rPr>
          <w:lang w:eastAsia="pl-PL"/>
        </w:rPr>
        <w:tab/>
      </w:r>
      <w:r w:rsidRPr="000944B3">
        <w:rPr>
          <w:lang w:eastAsia="pl-PL"/>
        </w:rPr>
        <w:tab/>
      </w:r>
      <w:r w:rsidR="000944B3" w:rsidRPr="000944B3">
        <w:rPr>
          <w:lang w:eastAsia="pl-PL"/>
        </w:rPr>
        <w:tab/>
      </w:r>
      <w:r w:rsidR="000944B3" w:rsidRPr="000944B3">
        <w:rPr>
          <w:lang w:eastAsia="pl-PL"/>
        </w:rPr>
        <w:tab/>
      </w:r>
      <w:r w:rsidR="000944B3" w:rsidRPr="000944B3">
        <w:rPr>
          <w:lang w:eastAsia="pl-PL"/>
        </w:rPr>
        <w:tab/>
      </w:r>
      <w:r w:rsidRPr="000944B3">
        <w:rPr>
          <w:lang w:eastAsia="pl-PL"/>
        </w:rPr>
        <w:t xml:space="preserve">- </w:t>
      </w:r>
      <w:r w:rsidR="000944B3" w:rsidRPr="000944B3">
        <w:rPr>
          <w:lang w:eastAsia="pl-PL"/>
        </w:rPr>
        <w:t>11 173,63</w:t>
      </w:r>
      <w:r w:rsidRPr="000944B3">
        <w:rPr>
          <w:lang w:eastAsia="pl-PL"/>
        </w:rPr>
        <w:t xml:space="preserve"> zł,</w:t>
      </w:r>
    </w:p>
    <w:p w:rsidR="009E4A45" w:rsidRPr="004E057D" w:rsidRDefault="009E4A45" w:rsidP="007E4EB9">
      <w:pPr>
        <w:spacing w:line="276" w:lineRule="auto"/>
        <w:jc w:val="both"/>
        <w:rPr>
          <w:lang w:eastAsia="pl-PL"/>
        </w:rPr>
      </w:pPr>
      <w:r w:rsidRPr="004E057D">
        <w:rPr>
          <w:lang w:eastAsia="pl-PL"/>
        </w:rPr>
        <w:t xml:space="preserve">- sołectwo </w:t>
      </w:r>
      <w:r w:rsidR="004E057D" w:rsidRPr="004E057D">
        <w:rPr>
          <w:lang w:eastAsia="pl-PL"/>
        </w:rPr>
        <w:t>Przybyszowy</w:t>
      </w:r>
    </w:p>
    <w:p w:rsidR="009E4A45" w:rsidRPr="004E057D" w:rsidRDefault="009E4A45" w:rsidP="007E4EB9">
      <w:pPr>
        <w:spacing w:line="276" w:lineRule="auto"/>
        <w:jc w:val="both"/>
        <w:rPr>
          <w:lang w:eastAsia="pl-PL"/>
        </w:rPr>
      </w:pPr>
      <w:r w:rsidRPr="004E057D">
        <w:rPr>
          <w:lang w:eastAsia="pl-PL"/>
        </w:rPr>
        <w:tab/>
        <w:t>- „</w:t>
      </w:r>
      <w:r w:rsidR="004E057D" w:rsidRPr="004E057D">
        <w:rPr>
          <w:lang w:eastAsia="pl-PL"/>
        </w:rPr>
        <w:t>Budowa drogi gminnej w kierunku Bedlenka (dokumentacja)</w:t>
      </w:r>
      <w:r w:rsidRPr="004E057D">
        <w:rPr>
          <w:lang w:eastAsia="pl-PL"/>
        </w:rPr>
        <w:t>”</w:t>
      </w:r>
      <w:r w:rsidRPr="004E057D">
        <w:rPr>
          <w:lang w:eastAsia="pl-PL"/>
        </w:rPr>
        <w:tab/>
      </w:r>
      <w:r w:rsidRPr="004E057D">
        <w:rPr>
          <w:lang w:eastAsia="pl-PL"/>
        </w:rPr>
        <w:tab/>
        <w:t xml:space="preserve">- </w:t>
      </w:r>
      <w:r w:rsidR="004E057D" w:rsidRPr="004E057D">
        <w:rPr>
          <w:lang w:eastAsia="pl-PL"/>
        </w:rPr>
        <w:t xml:space="preserve">  3</w:t>
      </w:r>
      <w:r w:rsidRPr="004E057D">
        <w:rPr>
          <w:lang w:eastAsia="pl-PL"/>
        </w:rPr>
        <w:t> 000,00 zł,</w:t>
      </w:r>
    </w:p>
    <w:p w:rsidR="009E4A45" w:rsidRPr="004E057D" w:rsidRDefault="009E4A45" w:rsidP="007E4EB9">
      <w:pPr>
        <w:spacing w:line="276" w:lineRule="auto"/>
        <w:jc w:val="both"/>
        <w:rPr>
          <w:lang w:eastAsia="pl-PL"/>
        </w:rPr>
      </w:pPr>
      <w:r w:rsidRPr="004E057D">
        <w:rPr>
          <w:lang w:eastAsia="pl-PL"/>
        </w:rPr>
        <w:t xml:space="preserve">- sołectwo </w:t>
      </w:r>
      <w:r w:rsidR="004E057D" w:rsidRPr="004E057D">
        <w:rPr>
          <w:lang w:eastAsia="pl-PL"/>
        </w:rPr>
        <w:t>Sielpia</w:t>
      </w:r>
    </w:p>
    <w:p w:rsidR="009E4A45" w:rsidRPr="004E057D" w:rsidRDefault="009E4A45" w:rsidP="007E4EB9">
      <w:pPr>
        <w:spacing w:line="276" w:lineRule="auto"/>
        <w:jc w:val="both"/>
        <w:rPr>
          <w:lang w:eastAsia="pl-PL"/>
        </w:rPr>
      </w:pPr>
      <w:r w:rsidRPr="004E057D">
        <w:rPr>
          <w:lang w:eastAsia="pl-PL"/>
        </w:rPr>
        <w:tab/>
        <w:t>- „</w:t>
      </w:r>
      <w:r w:rsidR="004E057D" w:rsidRPr="004E057D">
        <w:rPr>
          <w:lang w:eastAsia="pl-PL"/>
        </w:rPr>
        <w:t>Utwardzenie ul. Modrzewiowej w Sielpi</w:t>
      </w:r>
      <w:r w:rsidRPr="004E057D">
        <w:rPr>
          <w:lang w:eastAsia="pl-PL"/>
        </w:rPr>
        <w:t>”</w:t>
      </w:r>
      <w:r w:rsidRPr="004E057D">
        <w:rPr>
          <w:lang w:eastAsia="pl-PL"/>
        </w:rPr>
        <w:tab/>
      </w:r>
      <w:r w:rsidRPr="004E057D">
        <w:rPr>
          <w:lang w:eastAsia="pl-PL"/>
        </w:rPr>
        <w:tab/>
      </w:r>
      <w:r w:rsidR="004E057D" w:rsidRPr="004E057D">
        <w:rPr>
          <w:lang w:eastAsia="pl-PL"/>
        </w:rPr>
        <w:tab/>
      </w:r>
      <w:r w:rsidR="004E057D" w:rsidRPr="004E057D">
        <w:rPr>
          <w:lang w:eastAsia="pl-PL"/>
        </w:rPr>
        <w:tab/>
        <w:t>- 11 528,79</w:t>
      </w:r>
      <w:r w:rsidRPr="004E057D">
        <w:rPr>
          <w:lang w:eastAsia="pl-PL"/>
        </w:rPr>
        <w:t xml:space="preserve"> zł,</w:t>
      </w:r>
    </w:p>
    <w:p w:rsidR="004E057D" w:rsidRPr="004E057D" w:rsidRDefault="004E057D" w:rsidP="007E4EB9">
      <w:pPr>
        <w:spacing w:line="276" w:lineRule="auto"/>
        <w:jc w:val="both"/>
        <w:rPr>
          <w:lang w:eastAsia="pl-PL"/>
        </w:rPr>
      </w:pPr>
      <w:r w:rsidRPr="004E057D">
        <w:rPr>
          <w:lang w:eastAsia="pl-PL"/>
        </w:rPr>
        <w:t>- sołectwo Stary Kazanów</w:t>
      </w:r>
    </w:p>
    <w:p w:rsidR="004E057D" w:rsidRDefault="004E057D" w:rsidP="007E4EB9">
      <w:pPr>
        <w:spacing w:line="276" w:lineRule="auto"/>
        <w:jc w:val="both"/>
        <w:rPr>
          <w:lang w:eastAsia="pl-PL"/>
        </w:rPr>
      </w:pPr>
      <w:r w:rsidRPr="004E057D">
        <w:rPr>
          <w:lang w:eastAsia="pl-PL"/>
        </w:rPr>
        <w:tab/>
        <w:t>- „Utwardzenie drogi na terenie sołectwa”</w:t>
      </w:r>
      <w:r w:rsidRPr="004E057D">
        <w:rPr>
          <w:lang w:eastAsia="pl-PL"/>
        </w:rPr>
        <w:tab/>
      </w:r>
      <w:r w:rsidRPr="004E057D">
        <w:rPr>
          <w:lang w:eastAsia="pl-PL"/>
        </w:rPr>
        <w:tab/>
      </w:r>
      <w:r w:rsidRPr="004E057D">
        <w:rPr>
          <w:lang w:eastAsia="pl-PL"/>
        </w:rPr>
        <w:tab/>
      </w:r>
      <w:r w:rsidRPr="004E057D">
        <w:rPr>
          <w:lang w:eastAsia="pl-PL"/>
        </w:rPr>
        <w:tab/>
      </w:r>
      <w:r w:rsidRPr="004E057D">
        <w:rPr>
          <w:lang w:eastAsia="pl-PL"/>
        </w:rPr>
        <w:tab/>
        <w:t>- 21 972,72 zł,</w:t>
      </w:r>
    </w:p>
    <w:p w:rsidR="004E057D" w:rsidRDefault="004E057D" w:rsidP="007E4EB9">
      <w:pPr>
        <w:spacing w:line="276" w:lineRule="auto"/>
        <w:jc w:val="both"/>
        <w:rPr>
          <w:lang w:eastAsia="pl-PL"/>
        </w:rPr>
      </w:pPr>
      <w:r>
        <w:rPr>
          <w:lang w:eastAsia="pl-PL"/>
        </w:rPr>
        <w:t>- sołectwa Stary Sokołów</w:t>
      </w:r>
    </w:p>
    <w:p w:rsidR="004E057D" w:rsidRDefault="004E057D" w:rsidP="007E4EB9">
      <w:pPr>
        <w:spacing w:line="276" w:lineRule="auto"/>
        <w:jc w:val="both"/>
        <w:rPr>
          <w:lang w:eastAsia="pl-PL"/>
        </w:rPr>
      </w:pPr>
      <w:r>
        <w:rPr>
          <w:lang w:eastAsia="pl-PL"/>
        </w:rPr>
        <w:tab/>
        <w:t>- „</w:t>
      </w:r>
      <w:r w:rsidRPr="004E057D">
        <w:rPr>
          <w:lang w:eastAsia="pl-PL"/>
        </w:rPr>
        <w:t>Utwardzenie drogi polnej na terenie sołectwa</w:t>
      </w:r>
      <w:r>
        <w:rPr>
          <w:lang w:eastAsia="pl-PL"/>
        </w:rPr>
        <w:t>”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-   9 963,00 zł,</w:t>
      </w:r>
    </w:p>
    <w:p w:rsidR="004E057D" w:rsidRDefault="004E057D" w:rsidP="007E4EB9">
      <w:pPr>
        <w:spacing w:line="276" w:lineRule="auto"/>
        <w:jc w:val="both"/>
        <w:rPr>
          <w:lang w:eastAsia="pl-PL"/>
        </w:rPr>
      </w:pPr>
      <w:r>
        <w:rPr>
          <w:lang w:eastAsia="pl-PL"/>
        </w:rPr>
        <w:t>- sołectwo Stadnicka Wola</w:t>
      </w:r>
    </w:p>
    <w:p w:rsidR="004E057D" w:rsidRDefault="004E057D" w:rsidP="007E4EB9">
      <w:pPr>
        <w:spacing w:line="276" w:lineRule="auto"/>
        <w:jc w:val="both"/>
        <w:rPr>
          <w:lang w:eastAsia="pl-PL"/>
        </w:rPr>
      </w:pPr>
      <w:r>
        <w:rPr>
          <w:lang w:eastAsia="pl-PL"/>
        </w:rPr>
        <w:tab/>
        <w:t>- „</w:t>
      </w:r>
      <w:r w:rsidRPr="004E057D">
        <w:rPr>
          <w:lang w:eastAsia="pl-PL"/>
        </w:rPr>
        <w:t>Wykonanie progów drogowych z masy bitumicznej</w:t>
      </w:r>
      <w:r>
        <w:rPr>
          <w:lang w:eastAsia="pl-PL"/>
        </w:rPr>
        <w:t>”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- 11 316,00 zł,</w:t>
      </w:r>
    </w:p>
    <w:p w:rsidR="004E057D" w:rsidRPr="004E057D" w:rsidRDefault="004E057D" w:rsidP="007E4EB9">
      <w:pPr>
        <w:spacing w:line="276" w:lineRule="auto"/>
        <w:jc w:val="both"/>
        <w:rPr>
          <w:lang w:eastAsia="pl-PL"/>
        </w:rPr>
      </w:pPr>
      <w:r>
        <w:rPr>
          <w:lang w:eastAsia="pl-PL"/>
        </w:rPr>
        <w:tab/>
        <w:t>- „</w:t>
      </w:r>
      <w:r w:rsidRPr="004E057D">
        <w:rPr>
          <w:lang w:eastAsia="pl-PL"/>
        </w:rPr>
        <w:t>Zakup i montaż lustra drogowego na terenie sołectwa</w:t>
      </w:r>
      <w:r>
        <w:rPr>
          <w:lang w:eastAsia="pl-PL"/>
        </w:rPr>
        <w:t>”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-      246,00 zł,</w:t>
      </w:r>
    </w:p>
    <w:p w:rsidR="00143060" w:rsidRPr="00CB7546" w:rsidRDefault="00143060" w:rsidP="007E4EB9">
      <w:pPr>
        <w:spacing w:line="276" w:lineRule="auto"/>
        <w:jc w:val="both"/>
        <w:rPr>
          <w:color w:val="FF0000"/>
          <w:lang w:eastAsia="pl-PL"/>
        </w:rPr>
      </w:pPr>
    </w:p>
    <w:p w:rsidR="00B07F29" w:rsidRPr="001D03C6" w:rsidRDefault="005F7465" w:rsidP="00753DAB">
      <w:pPr>
        <w:spacing w:line="360" w:lineRule="auto"/>
        <w:jc w:val="both"/>
        <w:rPr>
          <w:b/>
          <w:lang w:eastAsia="pl-PL"/>
        </w:rPr>
      </w:pPr>
      <w:r w:rsidRPr="001D03C6">
        <w:rPr>
          <w:lang w:eastAsia="pl-PL"/>
        </w:rPr>
        <w:t xml:space="preserve">W ramach działu </w:t>
      </w:r>
      <w:r w:rsidR="008D075C" w:rsidRPr="001D03C6">
        <w:rPr>
          <w:lang w:eastAsia="pl-PL"/>
        </w:rPr>
        <w:t>z</w:t>
      </w:r>
      <w:r w:rsidRPr="001D03C6">
        <w:rPr>
          <w:lang w:eastAsia="pl-PL"/>
        </w:rPr>
        <w:t xml:space="preserve">realizowano </w:t>
      </w:r>
      <w:r w:rsidRPr="001D03C6">
        <w:rPr>
          <w:b/>
          <w:lang w:eastAsia="pl-PL"/>
        </w:rPr>
        <w:t>wydatki majątkowe</w:t>
      </w:r>
      <w:r w:rsidRPr="001D03C6">
        <w:rPr>
          <w:lang w:eastAsia="pl-PL"/>
        </w:rPr>
        <w:t xml:space="preserve"> w łącznej kwocie</w:t>
      </w:r>
      <w:r w:rsidRPr="001D03C6">
        <w:rPr>
          <w:lang w:eastAsia="pl-PL"/>
        </w:rPr>
        <w:tab/>
        <w:t xml:space="preserve">- </w:t>
      </w:r>
      <w:r w:rsidR="001D03C6" w:rsidRPr="001D03C6">
        <w:rPr>
          <w:b/>
          <w:lang w:eastAsia="pl-PL"/>
        </w:rPr>
        <w:t>15 061 789,10</w:t>
      </w:r>
      <w:r w:rsidR="00A15C6B" w:rsidRPr="001D03C6">
        <w:rPr>
          <w:b/>
          <w:lang w:eastAsia="pl-PL"/>
        </w:rPr>
        <w:t xml:space="preserve"> </w:t>
      </w:r>
      <w:r w:rsidRPr="001D03C6">
        <w:rPr>
          <w:b/>
          <w:lang w:eastAsia="pl-PL"/>
        </w:rPr>
        <w:t>złotych</w:t>
      </w:r>
      <w:r w:rsidR="000041A5" w:rsidRPr="001D03C6">
        <w:rPr>
          <w:b/>
          <w:lang w:eastAsia="pl-PL"/>
        </w:rPr>
        <w:t>,</w:t>
      </w:r>
    </w:p>
    <w:p w:rsidR="008167E5" w:rsidRPr="001D03C6" w:rsidRDefault="008167E5" w:rsidP="00DC2FB8">
      <w:pPr>
        <w:spacing w:before="120" w:line="360" w:lineRule="auto"/>
        <w:ind w:firstLine="375"/>
        <w:jc w:val="both"/>
        <w:rPr>
          <w:lang w:eastAsia="pl-PL"/>
        </w:rPr>
      </w:pPr>
      <w:r w:rsidRPr="001D03C6">
        <w:rPr>
          <w:lang w:eastAsia="pl-PL"/>
        </w:rPr>
        <w:t>w tym:</w:t>
      </w:r>
    </w:p>
    <w:p w:rsidR="00077E3D" w:rsidRPr="000D4AFC" w:rsidRDefault="00B06A25" w:rsidP="00E4432B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0D4AFC">
        <w:rPr>
          <w:bCs/>
          <w:sz w:val="24"/>
        </w:rPr>
        <w:t>-</w:t>
      </w:r>
      <w:r w:rsidR="00077E3D" w:rsidRPr="000D4AFC">
        <w:rPr>
          <w:bCs/>
          <w:sz w:val="24"/>
        </w:rPr>
        <w:t xml:space="preserve"> </w:t>
      </w:r>
      <w:r w:rsidR="00332448" w:rsidRPr="000D4AFC">
        <w:rPr>
          <w:bCs/>
          <w:sz w:val="24"/>
        </w:rPr>
        <w:t>„</w:t>
      </w:r>
      <w:r w:rsidR="000D4AFC" w:rsidRPr="000D4AFC">
        <w:rPr>
          <w:bCs/>
          <w:sz w:val="24"/>
        </w:rPr>
        <w:t>Przebudowa drogi powiatowej Nr 0455 T Końskie - Wąsosz - Czarna w km 1+990 - 5+957 na długości 3,967 km - dofinansowanie drogowych inwestycji Powiatu Koneckiego</w:t>
      </w:r>
      <w:r w:rsidR="00332448" w:rsidRPr="000D4AFC">
        <w:rPr>
          <w:bCs/>
          <w:sz w:val="24"/>
        </w:rPr>
        <w:t>”</w:t>
      </w:r>
      <w:r w:rsidR="00A27A25" w:rsidRPr="000D4AFC">
        <w:rPr>
          <w:bCs/>
          <w:sz w:val="24"/>
        </w:rPr>
        <w:t xml:space="preserve">    </w:t>
      </w:r>
      <w:r w:rsidR="00A27A25" w:rsidRPr="000D4AFC">
        <w:rPr>
          <w:b/>
          <w:bCs/>
          <w:sz w:val="24"/>
        </w:rPr>
        <w:t>-</w:t>
      </w:r>
      <w:r w:rsidR="009D1F64" w:rsidRPr="000D4AFC">
        <w:rPr>
          <w:b/>
          <w:bCs/>
          <w:sz w:val="24"/>
        </w:rPr>
        <w:t xml:space="preserve"> </w:t>
      </w:r>
      <w:r w:rsidR="000D4AFC" w:rsidRPr="000D4AFC">
        <w:rPr>
          <w:b/>
          <w:bCs/>
          <w:sz w:val="24"/>
        </w:rPr>
        <w:t>351 997,00</w:t>
      </w:r>
      <w:r w:rsidR="00332448" w:rsidRPr="000D4AFC">
        <w:rPr>
          <w:b/>
          <w:bCs/>
          <w:sz w:val="24"/>
        </w:rPr>
        <w:t xml:space="preserve"> </w:t>
      </w:r>
      <w:r w:rsidR="009D1F64" w:rsidRPr="000D4AFC">
        <w:rPr>
          <w:b/>
          <w:bCs/>
          <w:sz w:val="24"/>
        </w:rPr>
        <w:t>zł,</w:t>
      </w:r>
    </w:p>
    <w:p w:rsidR="00A27A25" w:rsidRPr="00527D32" w:rsidRDefault="009D1F64" w:rsidP="00A27A25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527D32">
        <w:rPr>
          <w:bCs/>
          <w:sz w:val="24"/>
        </w:rPr>
        <w:t xml:space="preserve">- </w:t>
      </w:r>
      <w:r w:rsidR="0034009D" w:rsidRPr="00527D32">
        <w:rPr>
          <w:bCs/>
          <w:sz w:val="24"/>
        </w:rPr>
        <w:t>„</w:t>
      </w:r>
      <w:r w:rsidR="00A27A25" w:rsidRPr="00527D32">
        <w:rPr>
          <w:bCs/>
          <w:sz w:val="24"/>
        </w:rPr>
        <w:t xml:space="preserve">Budowa, rozbudowa i przebudowa dróg gminnych, parkingów </w:t>
      </w:r>
    </w:p>
    <w:p w:rsidR="004C0FAE" w:rsidRPr="00527D32" w:rsidRDefault="00A27A25" w:rsidP="00A27A25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527D32">
        <w:rPr>
          <w:bCs/>
          <w:sz w:val="24"/>
        </w:rPr>
        <w:t xml:space="preserve">   oraz przejść dla pieszych</w:t>
      </w:r>
      <w:r w:rsidR="0034009D" w:rsidRPr="00527D32">
        <w:rPr>
          <w:bCs/>
          <w:sz w:val="24"/>
        </w:rPr>
        <w:t>”</w:t>
      </w:r>
      <w:r w:rsidRPr="00527D32">
        <w:rPr>
          <w:bCs/>
          <w:sz w:val="24"/>
        </w:rPr>
        <w:tab/>
      </w:r>
      <w:r w:rsidRPr="00527D32">
        <w:rPr>
          <w:bCs/>
          <w:sz w:val="24"/>
        </w:rPr>
        <w:tab/>
      </w:r>
      <w:r w:rsidRPr="00CB7546">
        <w:rPr>
          <w:bCs/>
          <w:color w:val="FF0000"/>
          <w:sz w:val="24"/>
        </w:rPr>
        <w:tab/>
      </w:r>
      <w:r w:rsidRPr="00CB7546">
        <w:rPr>
          <w:bCs/>
          <w:color w:val="FF0000"/>
          <w:sz w:val="24"/>
        </w:rPr>
        <w:tab/>
      </w:r>
      <w:r w:rsidRPr="00CB7546">
        <w:rPr>
          <w:bCs/>
          <w:color w:val="FF0000"/>
          <w:sz w:val="24"/>
        </w:rPr>
        <w:tab/>
      </w:r>
      <w:r w:rsidRPr="00CB7546">
        <w:rPr>
          <w:bCs/>
          <w:color w:val="FF0000"/>
          <w:sz w:val="24"/>
        </w:rPr>
        <w:tab/>
      </w:r>
      <w:r w:rsidRPr="00CB7546">
        <w:rPr>
          <w:bCs/>
          <w:color w:val="FF0000"/>
          <w:sz w:val="24"/>
        </w:rPr>
        <w:tab/>
      </w:r>
      <w:r w:rsidRPr="00CB7546">
        <w:rPr>
          <w:bCs/>
          <w:color w:val="FF0000"/>
          <w:sz w:val="24"/>
        </w:rPr>
        <w:tab/>
      </w:r>
      <w:r w:rsidR="009D738E" w:rsidRPr="00CB7546">
        <w:rPr>
          <w:bCs/>
          <w:color w:val="FF0000"/>
          <w:sz w:val="24"/>
        </w:rPr>
        <w:t xml:space="preserve"> </w:t>
      </w:r>
      <w:r w:rsidRPr="00527D32">
        <w:rPr>
          <w:b/>
          <w:bCs/>
          <w:sz w:val="24"/>
        </w:rPr>
        <w:t>-</w:t>
      </w:r>
      <w:r w:rsidR="009D738E" w:rsidRPr="00527D32">
        <w:rPr>
          <w:bCs/>
          <w:sz w:val="24"/>
        </w:rPr>
        <w:t xml:space="preserve"> </w:t>
      </w:r>
      <w:r w:rsidR="00527D32" w:rsidRPr="00527D32">
        <w:rPr>
          <w:bCs/>
          <w:sz w:val="24"/>
        </w:rPr>
        <w:t xml:space="preserve">       </w:t>
      </w:r>
      <w:r w:rsidR="00527D32" w:rsidRPr="00527D32">
        <w:rPr>
          <w:b/>
          <w:bCs/>
          <w:sz w:val="24"/>
        </w:rPr>
        <w:t>72 973,71</w:t>
      </w:r>
      <w:r w:rsidR="004C0FAE" w:rsidRPr="00527D32">
        <w:rPr>
          <w:b/>
          <w:bCs/>
          <w:sz w:val="24"/>
        </w:rPr>
        <w:t xml:space="preserve"> zł,</w:t>
      </w:r>
    </w:p>
    <w:p w:rsidR="003943E0" w:rsidRPr="00527D32" w:rsidRDefault="00E4432B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527D32">
        <w:rPr>
          <w:bCs/>
          <w:sz w:val="24"/>
        </w:rPr>
        <w:t>-</w:t>
      </w:r>
      <w:r w:rsidR="003943E0" w:rsidRPr="00527D32">
        <w:rPr>
          <w:bCs/>
          <w:sz w:val="24"/>
        </w:rPr>
        <w:t xml:space="preserve"> „</w:t>
      </w:r>
      <w:r w:rsidR="009D738E" w:rsidRPr="00527D32">
        <w:rPr>
          <w:bCs/>
          <w:sz w:val="24"/>
        </w:rPr>
        <w:t xml:space="preserve">Przebudowa dróg wewnętrznych na terenie </w:t>
      </w:r>
      <w:r w:rsidR="00A27A25" w:rsidRPr="00527D32">
        <w:rPr>
          <w:bCs/>
          <w:sz w:val="24"/>
        </w:rPr>
        <w:t xml:space="preserve">miasta i </w:t>
      </w:r>
      <w:r w:rsidR="009D738E" w:rsidRPr="00527D32">
        <w:rPr>
          <w:bCs/>
          <w:sz w:val="24"/>
        </w:rPr>
        <w:t>gminy Końskie</w:t>
      </w:r>
      <w:r w:rsidR="003943E0" w:rsidRPr="00527D32">
        <w:rPr>
          <w:bCs/>
          <w:sz w:val="24"/>
        </w:rPr>
        <w:t>”</w:t>
      </w:r>
      <w:r w:rsidR="00C051E4" w:rsidRPr="00527D32">
        <w:rPr>
          <w:bCs/>
          <w:sz w:val="24"/>
        </w:rPr>
        <w:t xml:space="preserve"> </w:t>
      </w:r>
      <w:r w:rsidR="00ED2F27" w:rsidRPr="00527D32">
        <w:rPr>
          <w:bCs/>
          <w:sz w:val="24"/>
        </w:rPr>
        <w:tab/>
      </w:r>
      <w:r w:rsidR="00A27A25" w:rsidRPr="00527D32">
        <w:rPr>
          <w:bCs/>
          <w:sz w:val="24"/>
        </w:rPr>
        <w:tab/>
      </w:r>
      <w:r w:rsidR="003943E0" w:rsidRPr="00527D32">
        <w:rPr>
          <w:b/>
          <w:bCs/>
          <w:sz w:val="24"/>
        </w:rPr>
        <w:t xml:space="preserve">- </w:t>
      </w:r>
      <w:r w:rsidR="00527D32" w:rsidRPr="00527D32">
        <w:rPr>
          <w:b/>
          <w:bCs/>
          <w:sz w:val="24"/>
        </w:rPr>
        <w:t xml:space="preserve">      </w:t>
      </w:r>
      <w:r w:rsidR="00A74D68">
        <w:rPr>
          <w:b/>
          <w:bCs/>
          <w:sz w:val="24"/>
        </w:rPr>
        <w:t>306 803,43</w:t>
      </w:r>
      <w:r w:rsidR="001F102C" w:rsidRPr="00527D32">
        <w:rPr>
          <w:b/>
          <w:bCs/>
          <w:sz w:val="24"/>
        </w:rPr>
        <w:t xml:space="preserve"> </w:t>
      </w:r>
      <w:r w:rsidR="003943E0" w:rsidRPr="00527D32">
        <w:rPr>
          <w:b/>
          <w:bCs/>
          <w:sz w:val="24"/>
        </w:rPr>
        <w:t>zł,</w:t>
      </w:r>
    </w:p>
    <w:p w:rsidR="004C788D" w:rsidRPr="00527D32" w:rsidRDefault="004C788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527D32">
        <w:rPr>
          <w:bCs/>
          <w:sz w:val="24"/>
        </w:rPr>
        <w:t xml:space="preserve">   w tym:</w:t>
      </w:r>
    </w:p>
    <w:p w:rsidR="004C788D" w:rsidRPr="00527D32" w:rsidRDefault="004C788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 w:rsidRPr="00CB7546">
        <w:rPr>
          <w:bCs/>
          <w:color w:val="FF0000"/>
          <w:sz w:val="24"/>
        </w:rPr>
        <w:tab/>
      </w:r>
      <w:r w:rsidRPr="00527D32">
        <w:rPr>
          <w:bCs/>
          <w:sz w:val="24"/>
        </w:rPr>
        <w:t>- „</w:t>
      </w:r>
      <w:r w:rsidR="00527D32" w:rsidRPr="00527D32">
        <w:rPr>
          <w:bCs/>
          <w:sz w:val="24"/>
        </w:rPr>
        <w:t>U</w:t>
      </w:r>
      <w:r w:rsidR="00527D32" w:rsidRPr="00527D32">
        <w:rPr>
          <w:sz w:val="24"/>
        </w:rPr>
        <w:t>twardzenie powierzchni gruntu przy ul. Hubala w Końskich</w:t>
      </w:r>
      <w:r w:rsidRPr="00527D32">
        <w:rPr>
          <w:sz w:val="24"/>
        </w:rPr>
        <w:t>”</w:t>
      </w:r>
      <w:r w:rsidRPr="00527D32">
        <w:rPr>
          <w:sz w:val="24"/>
        </w:rPr>
        <w:tab/>
        <w:t xml:space="preserve">- </w:t>
      </w:r>
      <w:r w:rsidR="00857AD5" w:rsidRPr="00527D32">
        <w:rPr>
          <w:sz w:val="24"/>
        </w:rPr>
        <w:t xml:space="preserve">  </w:t>
      </w:r>
      <w:r w:rsidR="00527D32" w:rsidRPr="00527D32">
        <w:rPr>
          <w:sz w:val="24"/>
        </w:rPr>
        <w:t>41 79</w:t>
      </w:r>
      <w:r w:rsidR="00481E5F">
        <w:rPr>
          <w:sz w:val="24"/>
        </w:rPr>
        <w:t>4</w:t>
      </w:r>
      <w:r w:rsidR="00527D32" w:rsidRPr="00527D32">
        <w:rPr>
          <w:sz w:val="24"/>
        </w:rPr>
        <w:t>,54</w:t>
      </w:r>
      <w:r w:rsidRPr="00527D32">
        <w:rPr>
          <w:sz w:val="24"/>
        </w:rPr>
        <w:t xml:space="preserve"> zł,</w:t>
      </w:r>
    </w:p>
    <w:p w:rsidR="004C788D" w:rsidRPr="00527D32" w:rsidRDefault="004C788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 w:rsidRPr="00CB7546">
        <w:rPr>
          <w:color w:val="FF0000"/>
          <w:sz w:val="24"/>
        </w:rPr>
        <w:lastRenderedPageBreak/>
        <w:tab/>
      </w:r>
      <w:r w:rsidRPr="00527D32">
        <w:rPr>
          <w:sz w:val="24"/>
        </w:rPr>
        <w:t xml:space="preserve">- </w:t>
      </w:r>
      <w:r w:rsidR="00C47DF8" w:rsidRPr="00527D32">
        <w:rPr>
          <w:sz w:val="24"/>
        </w:rPr>
        <w:t>„</w:t>
      </w:r>
      <w:r w:rsidR="00527D32" w:rsidRPr="00527D32">
        <w:rPr>
          <w:sz w:val="24"/>
        </w:rPr>
        <w:t>Utwardzenie terenu przy ul. Browarnej w Końskich</w:t>
      </w:r>
      <w:r w:rsidR="00C47DF8" w:rsidRPr="00527D32">
        <w:rPr>
          <w:sz w:val="24"/>
        </w:rPr>
        <w:t>”</w:t>
      </w:r>
      <w:r w:rsidR="00C47DF8" w:rsidRPr="00527D32">
        <w:rPr>
          <w:sz w:val="24"/>
        </w:rPr>
        <w:tab/>
      </w:r>
      <w:r w:rsidR="00C47DF8" w:rsidRPr="00527D32">
        <w:rPr>
          <w:sz w:val="24"/>
        </w:rPr>
        <w:tab/>
        <w:t xml:space="preserve">- </w:t>
      </w:r>
      <w:r w:rsidR="00857AD5" w:rsidRPr="00527D32">
        <w:rPr>
          <w:sz w:val="24"/>
        </w:rPr>
        <w:t xml:space="preserve">  </w:t>
      </w:r>
      <w:r w:rsidR="00527D32" w:rsidRPr="00527D32">
        <w:rPr>
          <w:sz w:val="24"/>
        </w:rPr>
        <w:t>43 974,22</w:t>
      </w:r>
      <w:r w:rsidR="00C47DF8" w:rsidRPr="00527D32">
        <w:rPr>
          <w:sz w:val="24"/>
        </w:rPr>
        <w:t xml:space="preserve"> zł,</w:t>
      </w:r>
    </w:p>
    <w:p w:rsidR="00C47DF8" w:rsidRPr="00527D32" w:rsidRDefault="00C47DF8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 w:rsidRPr="00CB7546">
        <w:rPr>
          <w:b/>
          <w:color w:val="FF0000"/>
          <w:sz w:val="24"/>
        </w:rPr>
        <w:tab/>
      </w:r>
      <w:r w:rsidRPr="00527D32">
        <w:rPr>
          <w:b/>
          <w:sz w:val="24"/>
        </w:rPr>
        <w:t xml:space="preserve">- </w:t>
      </w:r>
      <w:r w:rsidRPr="00527D32">
        <w:rPr>
          <w:sz w:val="24"/>
        </w:rPr>
        <w:t>„Przebudowa dr</w:t>
      </w:r>
      <w:r w:rsidR="00CC3142" w:rsidRPr="00527D32">
        <w:rPr>
          <w:sz w:val="24"/>
        </w:rPr>
        <w:t>o</w:t>
      </w:r>
      <w:r w:rsidRPr="00527D32">
        <w:rPr>
          <w:sz w:val="24"/>
        </w:rPr>
        <w:t>gi wewnętrznej</w:t>
      </w:r>
      <w:r w:rsidR="00CC3142" w:rsidRPr="00527D32">
        <w:rPr>
          <w:sz w:val="24"/>
        </w:rPr>
        <w:t xml:space="preserve"> </w:t>
      </w:r>
      <w:r w:rsidR="00527D32" w:rsidRPr="00527D32">
        <w:rPr>
          <w:sz w:val="24"/>
        </w:rPr>
        <w:t xml:space="preserve">ul. Bugaj </w:t>
      </w:r>
      <w:r w:rsidR="00CC3142" w:rsidRPr="00527D32">
        <w:rPr>
          <w:sz w:val="24"/>
        </w:rPr>
        <w:t>w Końskich</w:t>
      </w:r>
      <w:r w:rsidRPr="00527D32">
        <w:rPr>
          <w:sz w:val="24"/>
        </w:rPr>
        <w:t>”</w:t>
      </w:r>
      <w:r w:rsidRPr="00527D32">
        <w:rPr>
          <w:sz w:val="24"/>
        </w:rPr>
        <w:tab/>
      </w:r>
      <w:r w:rsidR="00CC3142" w:rsidRPr="00527D32">
        <w:rPr>
          <w:sz w:val="24"/>
        </w:rPr>
        <w:tab/>
      </w:r>
      <w:r w:rsidRPr="00527D32">
        <w:rPr>
          <w:sz w:val="24"/>
        </w:rPr>
        <w:t xml:space="preserve">- </w:t>
      </w:r>
      <w:r w:rsidR="00857AD5" w:rsidRPr="00527D32">
        <w:rPr>
          <w:sz w:val="24"/>
        </w:rPr>
        <w:t xml:space="preserve">  </w:t>
      </w:r>
      <w:r w:rsidR="00527D32" w:rsidRPr="00527D32">
        <w:rPr>
          <w:sz w:val="24"/>
        </w:rPr>
        <w:t>83 104,95</w:t>
      </w:r>
      <w:r w:rsidRPr="00527D32">
        <w:rPr>
          <w:sz w:val="24"/>
        </w:rPr>
        <w:t xml:space="preserve"> zł,</w:t>
      </w:r>
    </w:p>
    <w:p w:rsidR="00C47DF8" w:rsidRPr="00527D32" w:rsidRDefault="00C47DF8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 w:rsidRPr="00CB7546">
        <w:rPr>
          <w:b/>
          <w:color w:val="FF0000"/>
          <w:sz w:val="24"/>
        </w:rPr>
        <w:tab/>
      </w:r>
      <w:r w:rsidRPr="00527D32">
        <w:rPr>
          <w:sz w:val="24"/>
        </w:rPr>
        <w:t>- „</w:t>
      </w:r>
      <w:r w:rsidR="00527D32" w:rsidRPr="00527D32">
        <w:rPr>
          <w:bCs/>
          <w:sz w:val="24"/>
        </w:rPr>
        <w:t>Przebudowa drogi wewnętrznej w Bedlenku</w:t>
      </w:r>
      <w:r w:rsidR="00CC3142" w:rsidRPr="00527D32">
        <w:rPr>
          <w:sz w:val="24"/>
        </w:rPr>
        <w:t>”</w:t>
      </w:r>
      <w:r w:rsidR="00CC3142" w:rsidRPr="00527D32">
        <w:rPr>
          <w:sz w:val="24"/>
        </w:rPr>
        <w:tab/>
      </w:r>
      <w:r w:rsidR="00CC3142" w:rsidRPr="00527D32">
        <w:rPr>
          <w:sz w:val="24"/>
        </w:rPr>
        <w:tab/>
      </w:r>
      <w:r w:rsidR="00CC3142" w:rsidRPr="00527D32">
        <w:rPr>
          <w:sz w:val="24"/>
        </w:rPr>
        <w:tab/>
        <w:t xml:space="preserve">- </w:t>
      </w:r>
      <w:r w:rsidR="00857AD5" w:rsidRPr="00527D32">
        <w:rPr>
          <w:sz w:val="24"/>
        </w:rPr>
        <w:t xml:space="preserve">  </w:t>
      </w:r>
      <w:r w:rsidR="00527D32" w:rsidRPr="00527D32">
        <w:rPr>
          <w:sz w:val="24"/>
        </w:rPr>
        <w:t>16 523,46</w:t>
      </w:r>
      <w:r w:rsidRPr="00527D32">
        <w:rPr>
          <w:sz w:val="24"/>
        </w:rPr>
        <w:t xml:space="preserve"> zł,</w:t>
      </w:r>
    </w:p>
    <w:p w:rsidR="00D67D69" w:rsidRPr="00987D21" w:rsidRDefault="00D67D69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sz w:val="24"/>
        </w:rPr>
      </w:pPr>
      <w:r w:rsidRPr="00527D32">
        <w:rPr>
          <w:color w:val="FF0000"/>
          <w:sz w:val="24"/>
        </w:rPr>
        <w:tab/>
      </w:r>
      <w:r w:rsidRPr="00987D21">
        <w:rPr>
          <w:sz w:val="24"/>
        </w:rPr>
        <w:t xml:space="preserve">- „Przebudowa </w:t>
      </w:r>
      <w:r w:rsidR="00987D21" w:rsidRPr="00987D21">
        <w:rPr>
          <w:sz w:val="24"/>
        </w:rPr>
        <w:t>ul. Bocianiej</w:t>
      </w:r>
      <w:r w:rsidRPr="00987D21">
        <w:rPr>
          <w:sz w:val="24"/>
        </w:rPr>
        <w:t xml:space="preserve"> w </w:t>
      </w:r>
      <w:r w:rsidR="00857AD5" w:rsidRPr="00987D21">
        <w:rPr>
          <w:sz w:val="24"/>
        </w:rPr>
        <w:t>Dyszowie</w:t>
      </w:r>
      <w:r w:rsidRPr="00987D21">
        <w:rPr>
          <w:sz w:val="24"/>
        </w:rPr>
        <w:t>”</w:t>
      </w:r>
      <w:r w:rsidRPr="00987D21">
        <w:rPr>
          <w:sz w:val="24"/>
        </w:rPr>
        <w:tab/>
      </w:r>
      <w:r w:rsidR="00857AD5" w:rsidRPr="00987D21">
        <w:rPr>
          <w:sz w:val="24"/>
        </w:rPr>
        <w:tab/>
      </w:r>
      <w:r w:rsidRPr="00987D21">
        <w:rPr>
          <w:sz w:val="24"/>
        </w:rPr>
        <w:tab/>
      </w:r>
      <w:r w:rsidR="00987D21" w:rsidRPr="00987D21">
        <w:rPr>
          <w:sz w:val="24"/>
        </w:rPr>
        <w:tab/>
      </w:r>
      <w:r w:rsidRPr="00987D21">
        <w:rPr>
          <w:sz w:val="24"/>
        </w:rPr>
        <w:t xml:space="preserve">- </w:t>
      </w:r>
      <w:r w:rsidR="00857AD5" w:rsidRPr="00987D21">
        <w:rPr>
          <w:sz w:val="24"/>
        </w:rPr>
        <w:t xml:space="preserve">  </w:t>
      </w:r>
      <w:r w:rsidR="00987D21" w:rsidRPr="00987D21">
        <w:rPr>
          <w:sz w:val="24"/>
        </w:rPr>
        <w:t>26 796,55</w:t>
      </w:r>
      <w:r w:rsidRPr="00987D21">
        <w:rPr>
          <w:sz w:val="24"/>
        </w:rPr>
        <w:t xml:space="preserve"> zł,</w:t>
      </w:r>
    </w:p>
    <w:p w:rsidR="00D67D69" w:rsidRPr="00987D21" w:rsidRDefault="00D67D69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 w:rsidRPr="00CB7546">
        <w:rPr>
          <w:b/>
          <w:color w:val="FF0000"/>
          <w:sz w:val="24"/>
        </w:rPr>
        <w:tab/>
      </w:r>
      <w:r w:rsidRPr="00987D21">
        <w:rPr>
          <w:sz w:val="24"/>
        </w:rPr>
        <w:t xml:space="preserve">- „Przebudowa drogi wewnętrznej </w:t>
      </w:r>
      <w:r w:rsidR="00987D21" w:rsidRPr="00987D21">
        <w:rPr>
          <w:sz w:val="24"/>
        </w:rPr>
        <w:t xml:space="preserve">w </w:t>
      </w:r>
      <w:proofErr w:type="spellStart"/>
      <w:r w:rsidR="00987D21" w:rsidRPr="00987D21">
        <w:rPr>
          <w:sz w:val="24"/>
        </w:rPr>
        <w:t>msc</w:t>
      </w:r>
      <w:proofErr w:type="spellEnd"/>
      <w:r w:rsidR="00987D21" w:rsidRPr="00987D21">
        <w:rPr>
          <w:sz w:val="24"/>
        </w:rPr>
        <w:t>. Koczwara i Pomyków</w:t>
      </w:r>
      <w:r w:rsidRPr="00987D21">
        <w:rPr>
          <w:sz w:val="24"/>
        </w:rPr>
        <w:t>”</w:t>
      </w:r>
      <w:r w:rsidRPr="00987D21">
        <w:rPr>
          <w:sz w:val="24"/>
        </w:rPr>
        <w:tab/>
        <w:t xml:space="preserve">- </w:t>
      </w:r>
      <w:r w:rsidR="00857AD5" w:rsidRPr="00987D21">
        <w:rPr>
          <w:sz w:val="24"/>
        </w:rPr>
        <w:t xml:space="preserve">  </w:t>
      </w:r>
      <w:r w:rsidR="00987D21" w:rsidRPr="00987D21">
        <w:rPr>
          <w:sz w:val="24"/>
        </w:rPr>
        <w:t>54 632,71</w:t>
      </w:r>
      <w:r w:rsidRPr="00987D21">
        <w:rPr>
          <w:sz w:val="24"/>
        </w:rPr>
        <w:t xml:space="preserve"> zł,</w:t>
      </w:r>
    </w:p>
    <w:p w:rsidR="00D67D69" w:rsidRPr="00987D21" w:rsidRDefault="00D67D69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 w:rsidRPr="00CB7546">
        <w:rPr>
          <w:bCs/>
          <w:color w:val="FF0000"/>
          <w:sz w:val="24"/>
        </w:rPr>
        <w:tab/>
      </w:r>
      <w:r w:rsidRPr="00987D21">
        <w:rPr>
          <w:bCs/>
          <w:sz w:val="24"/>
        </w:rPr>
        <w:t>- „</w:t>
      </w:r>
      <w:r w:rsidRPr="00987D21">
        <w:rPr>
          <w:sz w:val="24"/>
        </w:rPr>
        <w:t xml:space="preserve">Przebudowa drogi </w:t>
      </w:r>
      <w:r w:rsidR="00987D21" w:rsidRPr="00987D21">
        <w:rPr>
          <w:sz w:val="24"/>
        </w:rPr>
        <w:t>(ul. Miodowa) w Rogowie</w:t>
      </w:r>
      <w:r w:rsidRPr="00987D21">
        <w:rPr>
          <w:sz w:val="24"/>
        </w:rPr>
        <w:t>”</w:t>
      </w:r>
      <w:r w:rsidR="00857AD5" w:rsidRPr="00987D21">
        <w:rPr>
          <w:sz w:val="24"/>
        </w:rPr>
        <w:tab/>
      </w:r>
      <w:r w:rsidR="00857AD5" w:rsidRPr="00987D21">
        <w:rPr>
          <w:sz w:val="24"/>
        </w:rPr>
        <w:tab/>
      </w:r>
      <w:r w:rsidRPr="00987D21">
        <w:rPr>
          <w:sz w:val="24"/>
        </w:rPr>
        <w:t xml:space="preserve"> </w:t>
      </w:r>
      <w:r w:rsidRPr="00987D21">
        <w:rPr>
          <w:sz w:val="24"/>
        </w:rPr>
        <w:tab/>
        <w:t xml:space="preserve">- </w:t>
      </w:r>
      <w:r w:rsidR="00857AD5" w:rsidRPr="00987D21">
        <w:rPr>
          <w:sz w:val="24"/>
        </w:rPr>
        <w:t xml:space="preserve">  </w:t>
      </w:r>
      <w:r w:rsidR="00987D21" w:rsidRPr="00987D21">
        <w:rPr>
          <w:sz w:val="24"/>
        </w:rPr>
        <w:t>32 152,00</w:t>
      </w:r>
      <w:r w:rsidRPr="00987D21">
        <w:rPr>
          <w:sz w:val="24"/>
        </w:rPr>
        <w:t xml:space="preserve"> zł,</w:t>
      </w:r>
    </w:p>
    <w:p w:rsidR="00D67D69" w:rsidRPr="00481E5F" w:rsidRDefault="00D67D69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 w:rsidRPr="00CB7546">
        <w:rPr>
          <w:bCs/>
          <w:color w:val="FF0000"/>
          <w:sz w:val="24"/>
        </w:rPr>
        <w:tab/>
      </w:r>
      <w:r w:rsidRPr="00481E5F">
        <w:rPr>
          <w:bCs/>
          <w:sz w:val="24"/>
        </w:rPr>
        <w:t>- „</w:t>
      </w:r>
      <w:r w:rsidRPr="00481E5F">
        <w:rPr>
          <w:sz w:val="24"/>
        </w:rPr>
        <w:t xml:space="preserve">Przebudowa drogi wewnętrznej </w:t>
      </w:r>
      <w:r w:rsidR="00857AD5" w:rsidRPr="00481E5F">
        <w:rPr>
          <w:sz w:val="24"/>
        </w:rPr>
        <w:t xml:space="preserve">w </w:t>
      </w:r>
      <w:proofErr w:type="spellStart"/>
      <w:r w:rsidR="00857AD5" w:rsidRPr="00481E5F">
        <w:rPr>
          <w:sz w:val="24"/>
        </w:rPr>
        <w:t>msc</w:t>
      </w:r>
      <w:proofErr w:type="spellEnd"/>
      <w:r w:rsidR="00857AD5" w:rsidRPr="00481E5F">
        <w:rPr>
          <w:sz w:val="24"/>
        </w:rPr>
        <w:t xml:space="preserve">. </w:t>
      </w:r>
      <w:proofErr w:type="spellStart"/>
      <w:r w:rsidR="00987D21" w:rsidRPr="00481E5F">
        <w:rPr>
          <w:sz w:val="24"/>
        </w:rPr>
        <w:t>Nieświń</w:t>
      </w:r>
      <w:proofErr w:type="spellEnd"/>
      <w:r w:rsidRPr="00481E5F">
        <w:rPr>
          <w:sz w:val="24"/>
        </w:rPr>
        <w:t>”</w:t>
      </w:r>
      <w:r w:rsidRPr="00481E5F">
        <w:rPr>
          <w:sz w:val="24"/>
        </w:rPr>
        <w:tab/>
      </w:r>
      <w:r w:rsidRPr="00481E5F">
        <w:rPr>
          <w:sz w:val="24"/>
        </w:rPr>
        <w:tab/>
      </w:r>
      <w:r w:rsidR="00987D21" w:rsidRPr="00481E5F">
        <w:rPr>
          <w:sz w:val="24"/>
        </w:rPr>
        <w:tab/>
      </w:r>
      <w:r w:rsidRPr="00481E5F">
        <w:rPr>
          <w:sz w:val="24"/>
        </w:rPr>
        <w:t xml:space="preserve">- </w:t>
      </w:r>
      <w:r w:rsidR="00857AD5" w:rsidRPr="00481E5F">
        <w:rPr>
          <w:sz w:val="24"/>
        </w:rPr>
        <w:t xml:space="preserve">  </w:t>
      </w:r>
      <w:r w:rsidR="00481E5F" w:rsidRPr="00481E5F">
        <w:rPr>
          <w:sz w:val="24"/>
        </w:rPr>
        <w:t xml:space="preserve">  7 825,00</w:t>
      </w:r>
      <w:r w:rsidRPr="00481E5F">
        <w:rPr>
          <w:sz w:val="24"/>
        </w:rPr>
        <w:t xml:space="preserve"> zł,</w:t>
      </w:r>
    </w:p>
    <w:p w:rsidR="00D112ED" w:rsidRPr="000D4AFC" w:rsidRDefault="00D112E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0D4AFC">
        <w:rPr>
          <w:bCs/>
          <w:sz w:val="24"/>
        </w:rPr>
        <w:t xml:space="preserve">- </w:t>
      </w:r>
      <w:r w:rsidR="00B93D1F" w:rsidRPr="000D4AFC">
        <w:rPr>
          <w:bCs/>
          <w:sz w:val="24"/>
        </w:rPr>
        <w:t>„</w:t>
      </w:r>
      <w:r w:rsidR="00ED2F27" w:rsidRPr="000D4AFC">
        <w:rPr>
          <w:bCs/>
          <w:sz w:val="24"/>
        </w:rPr>
        <w:t>Budowa i modernizacja dróg i parkingów gminnych</w:t>
      </w:r>
      <w:r w:rsidR="00B93D1F" w:rsidRPr="000D4AFC">
        <w:rPr>
          <w:bCs/>
          <w:sz w:val="24"/>
        </w:rPr>
        <w:t>”</w:t>
      </w:r>
      <w:r w:rsidR="002C54D5" w:rsidRPr="000D4AFC">
        <w:rPr>
          <w:bCs/>
          <w:sz w:val="24"/>
        </w:rPr>
        <w:tab/>
      </w:r>
      <w:r w:rsidR="002C54D5" w:rsidRPr="000D4AFC">
        <w:rPr>
          <w:bCs/>
          <w:sz w:val="24"/>
        </w:rPr>
        <w:tab/>
      </w:r>
      <w:r w:rsidR="002C54D5" w:rsidRPr="000D4AFC">
        <w:rPr>
          <w:bCs/>
          <w:sz w:val="24"/>
        </w:rPr>
        <w:tab/>
      </w:r>
      <w:r w:rsidR="004C788D" w:rsidRPr="000D4AFC">
        <w:rPr>
          <w:bCs/>
          <w:sz w:val="24"/>
        </w:rPr>
        <w:tab/>
      </w:r>
      <w:r w:rsidRPr="000D4AFC">
        <w:rPr>
          <w:b/>
          <w:bCs/>
          <w:sz w:val="24"/>
        </w:rPr>
        <w:t xml:space="preserve">- </w:t>
      </w:r>
      <w:r w:rsidR="000D4AFC">
        <w:rPr>
          <w:b/>
          <w:bCs/>
          <w:sz w:val="24"/>
        </w:rPr>
        <w:t xml:space="preserve">        </w:t>
      </w:r>
      <w:r w:rsidR="00D94FD5" w:rsidRPr="000D4AFC">
        <w:rPr>
          <w:b/>
          <w:bCs/>
          <w:sz w:val="24"/>
        </w:rPr>
        <w:t xml:space="preserve"> </w:t>
      </w:r>
      <w:r w:rsidR="000D4AFC" w:rsidRPr="000D4AFC">
        <w:rPr>
          <w:b/>
          <w:bCs/>
          <w:sz w:val="24"/>
        </w:rPr>
        <w:t>605,97</w:t>
      </w:r>
      <w:r w:rsidR="0034009D" w:rsidRPr="000D4AFC">
        <w:rPr>
          <w:b/>
          <w:bCs/>
          <w:sz w:val="24"/>
        </w:rPr>
        <w:t xml:space="preserve"> </w:t>
      </w:r>
      <w:r w:rsidRPr="000D4AFC">
        <w:rPr>
          <w:b/>
          <w:bCs/>
          <w:sz w:val="24"/>
        </w:rPr>
        <w:t>zł,</w:t>
      </w:r>
    </w:p>
    <w:p w:rsidR="00ED2F27" w:rsidRPr="000D4AFC" w:rsidRDefault="00123FB6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0D4AFC">
        <w:rPr>
          <w:bCs/>
          <w:sz w:val="24"/>
        </w:rPr>
        <w:t>-</w:t>
      </w:r>
      <w:r w:rsidR="00A066AD" w:rsidRPr="000D4AFC">
        <w:rPr>
          <w:bCs/>
          <w:sz w:val="24"/>
        </w:rPr>
        <w:t xml:space="preserve"> </w:t>
      </w:r>
      <w:r w:rsidR="00B93D1F" w:rsidRPr="000D4AFC">
        <w:rPr>
          <w:bCs/>
          <w:sz w:val="24"/>
        </w:rPr>
        <w:t>„</w:t>
      </w:r>
      <w:r w:rsidR="00ED2F27" w:rsidRPr="000D4AFC">
        <w:rPr>
          <w:bCs/>
          <w:sz w:val="24"/>
        </w:rPr>
        <w:t xml:space="preserve">Budowa drogi gminnej od drogi wojewódzkiej nr 728 - ul. Kieleckiej </w:t>
      </w:r>
    </w:p>
    <w:p w:rsidR="00123FB6" w:rsidRPr="000D4AFC" w:rsidRDefault="009C2778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0D4AFC">
        <w:rPr>
          <w:bCs/>
          <w:sz w:val="24"/>
        </w:rPr>
        <w:t xml:space="preserve">   </w:t>
      </w:r>
      <w:r w:rsidR="00ED2F27" w:rsidRPr="000D4AFC">
        <w:rPr>
          <w:bCs/>
          <w:sz w:val="24"/>
        </w:rPr>
        <w:t xml:space="preserve"> do drogi krajowej nr 42 - ul. Spacerowej w Końskich</w:t>
      </w:r>
      <w:r w:rsidR="00B93D1F" w:rsidRPr="000D4AFC">
        <w:rPr>
          <w:bCs/>
          <w:sz w:val="24"/>
        </w:rPr>
        <w:t>”</w:t>
      </w:r>
      <w:r w:rsidR="00D94FD5" w:rsidRPr="000D4AFC">
        <w:rPr>
          <w:bCs/>
          <w:sz w:val="24"/>
        </w:rPr>
        <w:tab/>
      </w:r>
      <w:r w:rsidR="00D94FD5" w:rsidRPr="000D4AFC">
        <w:rPr>
          <w:bCs/>
          <w:sz w:val="24"/>
        </w:rPr>
        <w:tab/>
      </w:r>
      <w:r w:rsidR="00D94FD5" w:rsidRPr="000D4AFC">
        <w:rPr>
          <w:bCs/>
          <w:sz w:val="24"/>
        </w:rPr>
        <w:tab/>
      </w:r>
      <w:r w:rsidRPr="000D4AFC">
        <w:rPr>
          <w:bCs/>
          <w:sz w:val="24"/>
        </w:rPr>
        <w:tab/>
      </w:r>
      <w:r w:rsidR="003943E0" w:rsidRPr="000D4AFC">
        <w:rPr>
          <w:b/>
          <w:bCs/>
          <w:sz w:val="24"/>
        </w:rPr>
        <w:t xml:space="preserve">- </w:t>
      </w:r>
      <w:r w:rsidR="000D4AFC" w:rsidRPr="000D4AFC">
        <w:rPr>
          <w:b/>
          <w:bCs/>
          <w:sz w:val="24"/>
        </w:rPr>
        <w:t>1 966 967,18</w:t>
      </w:r>
      <w:r w:rsidR="003943E0" w:rsidRPr="000D4AFC">
        <w:rPr>
          <w:b/>
          <w:bCs/>
          <w:sz w:val="24"/>
        </w:rPr>
        <w:t xml:space="preserve"> zł,</w:t>
      </w:r>
    </w:p>
    <w:p w:rsidR="000D4AFC" w:rsidRPr="000D4AFC" w:rsidRDefault="00A066A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0D4AFC">
        <w:rPr>
          <w:bCs/>
          <w:sz w:val="24"/>
        </w:rPr>
        <w:t xml:space="preserve">- </w:t>
      </w:r>
      <w:r w:rsidR="00B93D1F" w:rsidRPr="000D4AFC">
        <w:rPr>
          <w:bCs/>
          <w:sz w:val="24"/>
        </w:rPr>
        <w:t>„</w:t>
      </w:r>
      <w:r w:rsidR="000D4AFC" w:rsidRPr="000D4AFC">
        <w:rPr>
          <w:bCs/>
          <w:sz w:val="24"/>
        </w:rPr>
        <w:t xml:space="preserve">Przebudowa ul. Marszałka Józefa Piłsudskiego, Placu Kościuszki </w:t>
      </w:r>
    </w:p>
    <w:p w:rsidR="00A066AD" w:rsidRPr="000D4AFC" w:rsidRDefault="000D4AFC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0D4AFC">
        <w:rPr>
          <w:bCs/>
          <w:sz w:val="24"/>
        </w:rPr>
        <w:t xml:space="preserve">i ul. Ks. Józefa </w:t>
      </w:r>
      <w:proofErr w:type="spellStart"/>
      <w:r w:rsidRPr="000D4AFC">
        <w:rPr>
          <w:bCs/>
          <w:sz w:val="24"/>
        </w:rPr>
        <w:t>Granata</w:t>
      </w:r>
      <w:proofErr w:type="spellEnd"/>
      <w:r w:rsidRPr="000D4AFC">
        <w:rPr>
          <w:bCs/>
          <w:sz w:val="24"/>
        </w:rPr>
        <w:t xml:space="preserve"> w Końskich</w:t>
      </w:r>
      <w:r w:rsidR="00B93D1F" w:rsidRPr="000D4AFC">
        <w:rPr>
          <w:bCs/>
          <w:sz w:val="24"/>
        </w:rPr>
        <w:t>”</w:t>
      </w:r>
      <w:r w:rsidR="00A066AD" w:rsidRPr="000D4AFC">
        <w:rPr>
          <w:bCs/>
          <w:sz w:val="24"/>
        </w:rPr>
        <w:tab/>
      </w:r>
      <w:r w:rsidR="00A066AD" w:rsidRPr="000D4AFC">
        <w:rPr>
          <w:bCs/>
          <w:sz w:val="24"/>
        </w:rPr>
        <w:tab/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</w:r>
      <w:r w:rsidR="003943E0" w:rsidRPr="000D4AFC">
        <w:rPr>
          <w:b/>
          <w:bCs/>
          <w:sz w:val="24"/>
        </w:rPr>
        <w:t xml:space="preserve">- </w:t>
      </w:r>
      <w:r w:rsidRPr="000D4AFC">
        <w:rPr>
          <w:b/>
          <w:bCs/>
          <w:sz w:val="24"/>
        </w:rPr>
        <w:t>5 962 722,3</w:t>
      </w:r>
      <w:r w:rsidR="00A32FDF">
        <w:rPr>
          <w:b/>
          <w:bCs/>
          <w:sz w:val="24"/>
        </w:rPr>
        <w:t>7</w:t>
      </w:r>
      <w:r w:rsidR="003943E0" w:rsidRPr="000D4AFC">
        <w:rPr>
          <w:b/>
          <w:bCs/>
          <w:sz w:val="24"/>
        </w:rPr>
        <w:t xml:space="preserve"> zł,</w:t>
      </w:r>
    </w:p>
    <w:p w:rsidR="00D6413D" w:rsidRPr="000D4AFC" w:rsidRDefault="00D6413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0D4AFC">
        <w:rPr>
          <w:b/>
          <w:bCs/>
          <w:sz w:val="24"/>
        </w:rPr>
        <w:t xml:space="preserve">- </w:t>
      </w:r>
      <w:r w:rsidRPr="000D4AFC">
        <w:rPr>
          <w:bCs/>
          <w:sz w:val="24"/>
        </w:rPr>
        <w:t>„</w:t>
      </w:r>
      <w:r w:rsidR="000D4AFC" w:rsidRPr="000D4AFC">
        <w:rPr>
          <w:bCs/>
          <w:sz w:val="24"/>
        </w:rPr>
        <w:t>Budowa drogi gminnej Nr 001224T Nowy Dziebałtów - Gatniki</w:t>
      </w:r>
      <w:r w:rsidRPr="000D4AFC">
        <w:rPr>
          <w:bCs/>
          <w:sz w:val="24"/>
        </w:rPr>
        <w:t>”</w:t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  <w:t xml:space="preserve">-    </w:t>
      </w:r>
      <w:r w:rsidR="000D4AFC" w:rsidRPr="000D4AFC">
        <w:rPr>
          <w:b/>
          <w:bCs/>
          <w:sz w:val="24"/>
        </w:rPr>
        <w:t>433 179,06</w:t>
      </w:r>
      <w:r w:rsidRPr="000D4AFC">
        <w:rPr>
          <w:b/>
          <w:bCs/>
          <w:sz w:val="24"/>
        </w:rPr>
        <w:t xml:space="preserve"> zł,</w:t>
      </w:r>
    </w:p>
    <w:p w:rsidR="000D4AFC" w:rsidRPr="000D4AFC" w:rsidRDefault="00D6413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0D4AFC">
        <w:rPr>
          <w:bCs/>
          <w:sz w:val="24"/>
        </w:rPr>
        <w:t>- „</w:t>
      </w:r>
      <w:r w:rsidR="000D4AFC" w:rsidRPr="000D4AFC">
        <w:rPr>
          <w:bCs/>
          <w:sz w:val="24"/>
        </w:rPr>
        <w:t>Budowa przejścia dla pieszych na drodze gminnej nr 333040T</w:t>
      </w:r>
    </w:p>
    <w:p w:rsidR="00D6413D" w:rsidRPr="000D4AFC" w:rsidRDefault="000D4AFC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0D4AFC">
        <w:rPr>
          <w:bCs/>
          <w:sz w:val="24"/>
        </w:rPr>
        <w:t xml:space="preserve">   - ul. Mostowej w Końskich</w:t>
      </w:r>
      <w:r w:rsidR="00D6413D" w:rsidRPr="000D4AFC">
        <w:rPr>
          <w:bCs/>
          <w:sz w:val="24"/>
        </w:rPr>
        <w:t>”</w:t>
      </w:r>
      <w:r w:rsidR="00D6413D" w:rsidRPr="000D4AFC">
        <w:rPr>
          <w:bCs/>
          <w:sz w:val="24"/>
        </w:rPr>
        <w:tab/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</w:r>
      <w:r w:rsidR="00D6413D" w:rsidRPr="000D4AFC">
        <w:rPr>
          <w:bCs/>
          <w:sz w:val="24"/>
        </w:rPr>
        <w:t xml:space="preserve">-   </w:t>
      </w:r>
      <w:r w:rsidRPr="000D4AFC">
        <w:rPr>
          <w:bCs/>
          <w:sz w:val="24"/>
        </w:rPr>
        <w:t xml:space="preserve">  </w:t>
      </w:r>
      <w:r w:rsidR="00D6413D" w:rsidRPr="000D4AFC">
        <w:rPr>
          <w:bCs/>
          <w:sz w:val="24"/>
        </w:rPr>
        <w:t xml:space="preserve"> </w:t>
      </w:r>
      <w:r w:rsidRPr="000D4AFC">
        <w:rPr>
          <w:b/>
          <w:bCs/>
          <w:sz w:val="24"/>
        </w:rPr>
        <w:t>18 081,00</w:t>
      </w:r>
      <w:r w:rsidR="00D6413D" w:rsidRPr="000D4AFC">
        <w:rPr>
          <w:b/>
          <w:bCs/>
          <w:sz w:val="24"/>
        </w:rPr>
        <w:t xml:space="preserve"> zł,</w:t>
      </w:r>
    </w:p>
    <w:p w:rsidR="00D6413D" w:rsidRPr="000D4AFC" w:rsidRDefault="00D6413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0D4AFC">
        <w:rPr>
          <w:bCs/>
          <w:sz w:val="24"/>
        </w:rPr>
        <w:t xml:space="preserve">- „Rozbudowa skrzyżowania ul. Piłsudskiego z ul. 3-go Maja i Kazanowską </w:t>
      </w:r>
    </w:p>
    <w:p w:rsidR="00D6413D" w:rsidRPr="000D4AFC" w:rsidRDefault="00D6413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0D4AFC">
        <w:rPr>
          <w:bCs/>
          <w:sz w:val="24"/>
        </w:rPr>
        <w:t xml:space="preserve">    w Końskich (rondo)”</w:t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  <w:t xml:space="preserve">- </w:t>
      </w:r>
      <w:r w:rsidR="000D4AFC" w:rsidRPr="000D4AFC">
        <w:rPr>
          <w:b/>
          <w:bCs/>
          <w:sz w:val="24"/>
        </w:rPr>
        <w:t>2 023 431,26</w:t>
      </w:r>
      <w:r w:rsidRPr="000D4AFC">
        <w:rPr>
          <w:b/>
          <w:bCs/>
          <w:sz w:val="24"/>
        </w:rPr>
        <w:t xml:space="preserve"> zł,</w:t>
      </w:r>
    </w:p>
    <w:p w:rsidR="00D6413D" w:rsidRPr="000D4AFC" w:rsidRDefault="00D6413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0D4AFC">
        <w:rPr>
          <w:bCs/>
          <w:sz w:val="24"/>
        </w:rPr>
        <w:t>- „</w:t>
      </w:r>
      <w:r w:rsidR="000D4AFC" w:rsidRPr="000D4AFC">
        <w:rPr>
          <w:bCs/>
          <w:sz w:val="24"/>
        </w:rPr>
        <w:t>Budowa ul. Hutniczej w miejscowościach Kornica i Końskie</w:t>
      </w:r>
      <w:r w:rsidRPr="000D4AFC">
        <w:rPr>
          <w:bCs/>
          <w:sz w:val="24"/>
        </w:rPr>
        <w:t>”</w:t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  <w:t xml:space="preserve">- </w:t>
      </w:r>
      <w:r w:rsidR="000D4AFC" w:rsidRPr="000D4AFC">
        <w:rPr>
          <w:b/>
          <w:bCs/>
          <w:sz w:val="24"/>
        </w:rPr>
        <w:t>2 023 385,27</w:t>
      </w:r>
      <w:r w:rsidRPr="000D4AFC">
        <w:rPr>
          <w:b/>
          <w:bCs/>
          <w:sz w:val="24"/>
        </w:rPr>
        <w:t xml:space="preserve"> zł,</w:t>
      </w:r>
    </w:p>
    <w:p w:rsidR="00D6413D" w:rsidRPr="000D4AFC" w:rsidRDefault="00D6413D" w:rsidP="000D4AFC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0D4AFC">
        <w:rPr>
          <w:b/>
          <w:bCs/>
          <w:sz w:val="24"/>
        </w:rPr>
        <w:t xml:space="preserve">- </w:t>
      </w:r>
      <w:r w:rsidRPr="000D4AFC">
        <w:rPr>
          <w:bCs/>
          <w:sz w:val="24"/>
        </w:rPr>
        <w:t>„</w:t>
      </w:r>
      <w:r w:rsidR="000D4AFC" w:rsidRPr="000D4AFC">
        <w:rPr>
          <w:bCs/>
          <w:sz w:val="24"/>
        </w:rPr>
        <w:t>Przebudowa drogi wewnętrznej w Bedlnie</w:t>
      </w:r>
      <w:r w:rsidRPr="000D4AFC">
        <w:rPr>
          <w:bCs/>
          <w:sz w:val="24"/>
        </w:rPr>
        <w:t>”</w:t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  <w:t xml:space="preserve">-   </w:t>
      </w:r>
      <w:r w:rsidR="000D4AFC" w:rsidRPr="000D4AFC">
        <w:rPr>
          <w:bCs/>
          <w:sz w:val="24"/>
        </w:rPr>
        <w:t xml:space="preserve"> </w:t>
      </w:r>
      <w:r w:rsidR="000D4AFC" w:rsidRPr="000D4AFC">
        <w:rPr>
          <w:b/>
          <w:bCs/>
          <w:sz w:val="24"/>
        </w:rPr>
        <w:t>156 537,50</w:t>
      </w:r>
      <w:r w:rsidRPr="000D4AFC">
        <w:rPr>
          <w:b/>
          <w:bCs/>
          <w:sz w:val="24"/>
        </w:rPr>
        <w:t xml:space="preserve"> zł,</w:t>
      </w:r>
    </w:p>
    <w:p w:rsidR="00D6413D" w:rsidRPr="000D4AFC" w:rsidRDefault="00D6413D" w:rsidP="000D4AFC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0D4AFC">
        <w:rPr>
          <w:bCs/>
          <w:sz w:val="24"/>
        </w:rPr>
        <w:t>- „</w:t>
      </w:r>
      <w:r w:rsidR="000D4AFC" w:rsidRPr="000D4AFC">
        <w:rPr>
          <w:bCs/>
          <w:sz w:val="24"/>
        </w:rPr>
        <w:t>Przebudowa ulic Spółdzielczej i Dorzecznej w Sielpi</w:t>
      </w:r>
      <w:r w:rsidRPr="000D4AFC">
        <w:rPr>
          <w:bCs/>
          <w:sz w:val="24"/>
        </w:rPr>
        <w:t>”</w:t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</w:r>
      <w:r w:rsidRPr="000D4AFC">
        <w:rPr>
          <w:bCs/>
          <w:sz w:val="24"/>
        </w:rPr>
        <w:tab/>
        <w:t xml:space="preserve">-   </w:t>
      </w:r>
      <w:r w:rsidR="000D4AFC" w:rsidRPr="000D4AFC">
        <w:rPr>
          <w:bCs/>
          <w:sz w:val="24"/>
        </w:rPr>
        <w:t xml:space="preserve"> </w:t>
      </w:r>
      <w:r w:rsidR="000D4AFC" w:rsidRPr="000D4AFC">
        <w:rPr>
          <w:b/>
          <w:bCs/>
          <w:sz w:val="24"/>
        </w:rPr>
        <w:t>688 298,63</w:t>
      </w:r>
      <w:r w:rsidRPr="000D4AFC">
        <w:rPr>
          <w:b/>
          <w:bCs/>
          <w:sz w:val="24"/>
        </w:rPr>
        <w:t xml:space="preserve"> zł,</w:t>
      </w:r>
    </w:p>
    <w:p w:rsidR="000D4AFC" w:rsidRPr="000D4AFC" w:rsidRDefault="00D6413D" w:rsidP="000D4AFC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0D4AFC">
        <w:rPr>
          <w:b/>
          <w:bCs/>
          <w:sz w:val="24"/>
        </w:rPr>
        <w:t xml:space="preserve">- </w:t>
      </w:r>
      <w:r w:rsidRPr="000D4AFC">
        <w:rPr>
          <w:bCs/>
          <w:sz w:val="24"/>
        </w:rPr>
        <w:t>„</w:t>
      </w:r>
      <w:r w:rsidR="000D4AFC" w:rsidRPr="000D4AFC">
        <w:rPr>
          <w:bCs/>
          <w:sz w:val="24"/>
        </w:rPr>
        <w:t>Przebudowa infrastruktury drogowej na potrzeby utworzenia centrum</w:t>
      </w:r>
    </w:p>
    <w:p w:rsidR="00D6413D" w:rsidRPr="000D4AFC" w:rsidRDefault="000D4AFC" w:rsidP="000D4AFC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0D4AFC">
        <w:rPr>
          <w:bCs/>
          <w:sz w:val="24"/>
        </w:rPr>
        <w:t xml:space="preserve">    przesiadkowego przy ul. Wojska Polskiego w Końskich</w:t>
      </w:r>
      <w:r w:rsidR="00D6413D" w:rsidRPr="000D4AFC">
        <w:rPr>
          <w:bCs/>
          <w:sz w:val="24"/>
        </w:rPr>
        <w:t>”</w:t>
      </w:r>
      <w:r w:rsidR="00D6413D" w:rsidRPr="000D4AFC">
        <w:rPr>
          <w:bCs/>
          <w:sz w:val="24"/>
        </w:rPr>
        <w:tab/>
      </w:r>
      <w:r w:rsidR="00D6413D" w:rsidRPr="000D4AFC">
        <w:rPr>
          <w:bCs/>
          <w:sz w:val="24"/>
        </w:rPr>
        <w:tab/>
      </w:r>
      <w:r w:rsidR="00D6413D" w:rsidRPr="000D4AFC">
        <w:rPr>
          <w:bCs/>
          <w:sz w:val="24"/>
        </w:rPr>
        <w:tab/>
        <w:t xml:space="preserve">-   </w:t>
      </w:r>
      <w:r w:rsidRPr="000D4AFC">
        <w:rPr>
          <w:b/>
          <w:bCs/>
          <w:sz w:val="24"/>
        </w:rPr>
        <w:t>480 192,00</w:t>
      </w:r>
      <w:r w:rsidR="00D6413D" w:rsidRPr="000D4AFC">
        <w:rPr>
          <w:b/>
          <w:bCs/>
          <w:sz w:val="24"/>
        </w:rPr>
        <w:t xml:space="preserve"> zł,</w:t>
      </w:r>
    </w:p>
    <w:p w:rsidR="00527D32" w:rsidRPr="00527D32" w:rsidRDefault="00D6413D" w:rsidP="00527D32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527D32">
        <w:rPr>
          <w:b/>
          <w:bCs/>
          <w:sz w:val="24"/>
        </w:rPr>
        <w:t xml:space="preserve">- </w:t>
      </w:r>
      <w:r w:rsidRPr="00527D32">
        <w:rPr>
          <w:bCs/>
          <w:sz w:val="24"/>
        </w:rPr>
        <w:t>„</w:t>
      </w:r>
      <w:r w:rsidR="00527D32" w:rsidRPr="00527D32">
        <w:rPr>
          <w:bCs/>
          <w:sz w:val="24"/>
        </w:rPr>
        <w:t>Przebudowa drogi powiatowej Nr 0418 T Koliszowy</w:t>
      </w:r>
      <w:r w:rsidR="00A32FDF">
        <w:rPr>
          <w:bCs/>
          <w:sz w:val="24"/>
        </w:rPr>
        <w:t xml:space="preserve"> </w:t>
      </w:r>
      <w:r w:rsidR="00527D32" w:rsidRPr="00527D32">
        <w:rPr>
          <w:bCs/>
          <w:sz w:val="24"/>
        </w:rPr>
        <w:t>-</w:t>
      </w:r>
      <w:r w:rsidR="00A32FDF">
        <w:rPr>
          <w:bCs/>
          <w:sz w:val="24"/>
        </w:rPr>
        <w:t xml:space="preserve"> </w:t>
      </w:r>
      <w:r w:rsidR="00527D32" w:rsidRPr="00527D32">
        <w:rPr>
          <w:bCs/>
          <w:sz w:val="24"/>
        </w:rPr>
        <w:t xml:space="preserve">Bedlno </w:t>
      </w:r>
      <w:r w:rsidR="00A32FDF">
        <w:rPr>
          <w:bCs/>
          <w:sz w:val="24"/>
        </w:rPr>
        <w:t xml:space="preserve">– </w:t>
      </w:r>
      <w:r w:rsidR="00527D32" w:rsidRPr="00527D32">
        <w:rPr>
          <w:bCs/>
          <w:sz w:val="24"/>
        </w:rPr>
        <w:t>Kopaniny</w:t>
      </w:r>
      <w:r w:rsidR="00A32FDF">
        <w:rPr>
          <w:bCs/>
          <w:sz w:val="24"/>
        </w:rPr>
        <w:t xml:space="preserve"> </w:t>
      </w:r>
      <w:r w:rsidR="00527D32" w:rsidRPr="00527D32">
        <w:rPr>
          <w:bCs/>
          <w:sz w:val="24"/>
        </w:rPr>
        <w:t>-</w:t>
      </w:r>
      <w:r w:rsidR="00A32FDF">
        <w:rPr>
          <w:bCs/>
          <w:sz w:val="24"/>
        </w:rPr>
        <w:t xml:space="preserve"> </w:t>
      </w:r>
      <w:r w:rsidR="00527D32" w:rsidRPr="00527D32">
        <w:rPr>
          <w:bCs/>
          <w:sz w:val="24"/>
        </w:rPr>
        <w:t xml:space="preserve">Radomek </w:t>
      </w:r>
    </w:p>
    <w:p w:rsidR="00527D32" w:rsidRPr="00527D32" w:rsidRDefault="00987D21" w:rsidP="00527D32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 xml:space="preserve">   </w:t>
      </w:r>
      <w:r w:rsidR="00527D32" w:rsidRPr="00527D32">
        <w:rPr>
          <w:bCs/>
          <w:sz w:val="24"/>
        </w:rPr>
        <w:t xml:space="preserve">w km 6+237 - 6+960 na długości 723 </w:t>
      </w:r>
      <w:proofErr w:type="spellStart"/>
      <w:r w:rsidR="00527D32" w:rsidRPr="00527D32">
        <w:rPr>
          <w:bCs/>
          <w:sz w:val="24"/>
        </w:rPr>
        <w:t>mb</w:t>
      </w:r>
      <w:proofErr w:type="spellEnd"/>
      <w:r w:rsidR="00527D32" w:rsidRPr="00527D32">
        <w:rPr>
          <w:bCs/>
          <w:sz w:val="24"/>
        </w:rPr>
        <w:t xml:space="preserve"> - dofinansowanie drogowych </w:t>
      </w:r>
    </w:p>
    <w:p w:rsidR="00D6413D" w:rsidRPr="00527D32" w:rsidRDefault="00987D21" w:rsidP="00527D32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>
        <w:rPr>
          <w:bCs/>
          <w:sz w:val="24"/>
        </w:rPr>
        <w:t xml:space="preserve">   </w:t>
      </w:r>
      <w:r w:rsidR="00527D32" w:rsidRPr="00527D32">
        <w:rPr>
          <w:bCs/>
          <w:sz w:val="24"/>
        </w:rPr>
        <w:t>inwestycji Powiatu Koneckiego</w:t>
      </w:r>
      <w:r w:rsidR="00D6413D" w:rsidRPr="00527D32">
        <w:rPr>
          <w:bCs/>
          <w:sz w:val="24"/>
        </w:rPr>
        <w:t>”</w:t>
      </w:r>
      <w:r w:rsidR="00D6413D" w:rsidRPr="00527D32">
        <w:rPr>
          <w:b/>
          <w:bCs/>
          <w:sz w:val="24"/>
        </w:rPr>
        <w:tab/>
      </w:r>
      <w:r w:rsidR="00D6413D" w:rsidRPr="00527D32">
        <w:rPr>
          <w:b/>
          <w:bCs/>
          <w:sz w:val="24"/>
        </w:rPr>
        <w:tab/>
      </w:r>
      <w:r w:rsidR="00527D32" w:rsidRPr="00527D32">
        <w:rPr>
          <w:b/>
          <w:bCs/>
          <w:sz w:val="24"/>
        </w:rPr>
        <w:tab/>
      </w:r>
      <w:r w:rsidR="00527D32" w:rsidRPr="00527D32">
        <w:rPr>
          <w:b/>
          <w:bCs/>
          <w:sz w:val="24"/>
        </w:rPr>
        <w:tab/>
      </w:r>
      <w:r w:rsidR="00527D32" w:rsidRPr="00527D32">
        <w:rPr>
          <w:b/>
          <w:bCs/>
          <w:sz w:val="24"/>
        </w:rPr>
        <w:tab/>
      </w:r>
      <w:r w:rsidR="00527D32" w:rsidRPr="00527D32">
        <w:rPr>
          <w:b/>
          <w:bCs/>
          <w:sz w:val="24"/>
        </w:rPr>
        <w:tab/>
      </w:r>
      <w:r w:rsidR="00527D32" w:rsidRPr="00527D32">
        <w:rPr>
          <w:b/>
          <w:bCs/>
          <w:sz w:val="24"/>
        </w:rPr>
        <w:tab/>
      </w:r>
      <w:r w:rsidR="00D6413D" w:rsidRPr="00527D32">
        <w:rPr>
          <w:b/>
          <w:bCs/>
          <w:sz w:val="24"/>
        </w:rPr>
        <w:t xml:space="preserve">-   </w:t>
      </w:r>
      <w:r w:rsidR="00527D32" w:rsidRPr="00527D32">
        <w:rPr>
          <w:b/>
          <w:bCs/>
          <w:sz w:val="24"/>
        </w:rPr>
        <w:t>122 716,00</w:t>
      </w:r>
      <w:r w:rsidR="00D6413D" w:rsidRPr="00527D32">
        <w:rPr>
          <w:b/>
          <w:bCs/>
          <w:sz w:val="24"/>
        </w:rPr>
        <w:t xml:space="preserve"> zł,</w:t>
      </w:r>
    </w:p>
    <w:p w:rsidR="00527D32" w:rsidRPr="00527D32" w:rsidRDefault="00D6413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527D32">
        <w:rPr>
          <w:b/>
          <w:bCs/>
          <w:sz w:val="24"/>
        </w:rPr>
        <w:t xml:space="preserve">- </w:t>
      </w:r>
      <w:r w:rsidRPr="00527D32">
        <w:rPr>
          <w:bCs/>
          <w:sz w:val="24"/>
        </w:rPr>
        <w:t>„</w:t>
      </w:r>
      <w:r w:rsidR="00527D32" w:rsidRPr="00527D32">
        <w:rPr>
          <w:bCs/>
          <w:sz w:val="24"/>
        </w:rPr>
        <w:t xml:space="preserve">Przebudowa drogi powiatowej Nr 0423 T Kornica - Modliszewice w km 3+906 - 4+356 </w:t>
      </w:r>
    </w:p>
    <w:p w:rsidR="00D6413D" w:rsidRDefault="00527D32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527D32">
        <w:rPr>
          <w:bCs/>
          <w:sz w:val="24"/>
        </w:rPr>
        <w:t xml:space="preserve">(budowa chodnika w m. Modliszewice) - dofinansowanie drogowych inwestycji </w:t>
      </w:r>
      <w:r w:rsidRPr="00527D32">
        <w:rPr>
          <w:bCs/>
          <w:sz w:val="24"/>
        </w:rPr>
        <w:br/>
        <w:t>Powiatu Koneckiego</w:t>
      </w:r>
      <w:r w:rsidR="00D6413D" w:rsidRPr="00527D32">
        <w:rPr>
          <w:bCs/>
          <w:sz w:val="24"/>
        </w:rPr>
        <w:t>”</w:t>
      </w:r>
      <w:r w:rsidR="00D6413D" w:rsidRPr="00527D32">
        <w:rPr>
          <w:b/>
          <w:bCs/>
          <w:sz w:val="24"/>
        </w:rPr>
        <w:tab/>
      </w:r>
      <w:r w:rsidR="00D6413D" w:rsidRPr="00527D32">
        <w:rPr>
          <w:b/>
          <w:bCs/>
          <w:sz w:val="24"/>
        </w:rPr>
        <w:tab/>
      </w:r>
      <w:r w:rsidR="001F102C" w:rsidRPr="00527D32">
        <w:rPr>
          <w:b/>
          <w:bCs/>
          <w:sz w:val="24"/>
        </w:rPr>
        <w:tab/>
      </w:r>
      <w:r w:rsidRPr="00527D32">
        <w:rPr>
          <w:b/>
          <w:bCs/>
          <w:sz w:val="24"/>
        </w:rPr>
        <w:tab/>
      </w:r>
      <w:r w:rsidRPr="00527D32">
        <w:rPr>
          <w:b/>
          <w:bCs/>
          <w:sz w:val="24"/>
        </w:rPr>
        <w:tab/>
      </w:r>
      <w:r w:rsidRPr="00527D32">
        <w:rPr>
          <w:b/>
          <w:bCs/>
          <w:sz w:val="24"/>
        </w:rPr>
        <w:tab/>
      </w:r>
      <w:r w:rsidRPr="00527D32">
        <w:rPr>
          <w:b/>
          <w:bCs/>
          <w:sz w:val="24"/>
        </w:rPr>
        <w:tab/>
      </w:r>
      <w:r w:rsidRPr="00527D32">
        <w:rPr>
          <w:b/>
          <w:bCs/>
          <w:sz w:val="24"/>
        </w:rPr>
        <w:tab/>
      </w:r>
      <w:r w:rsidRPr="00527D32">
        <w:rPr>
          <w:b/>
          <w:bCs/>
          <w:sz w:val="24"/>
        </w:rPr>
        <w:tab/>
      </w:r>
      <w:r w:rsidR="00D6413D" w:rsidRPr="00527D32">
        <w:rPr>
          <w:b/>
          <w:bCs/>
          <w:sz w:val="24"/>
        </w:rPr>
        <w:t xml:space="preserve">-   </w:t>
      </w:r>
      <w:r w:rsidRPr="00527D32">
        <w:rPr>
          <w:b/>
          <w:bCs/>
          <w:sz w:val="24"/>
        </w:rPr>
        <w:t xml:space="preserve">   83 545,00</w:t>
      </w:r>
      <w:r w:rsidR="00D6413D" w:rsidRPr="00527D32">
        <w:rPr>
          <w:b/>
          <w:bCs/>
          <w:sz w:val="24"/>
        </w:rPr>
        <w:t xml:space="preserve"> zł,</w:t>
      </w:r>
    </w:p>
    <w:p w:rsidR="00A74D68" w:rsidRDefault="00A74D68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- </w:t>
      </w:r>
      <w:r w:rsidRPr="00A74D68">
        <w:rPr>
          <w:bCs/>
          <w:sz w:val="24"/>
        </w:rPr>
        <w:t xml:space="preserve">„Utwardzenie terenu poprzez położenie dywanika asfaltowego drogi wewnętrznej oraz urządzenie miejsc parkingowych w </w:t>
      </w:r>
      <w:proofErr w:type="spellStart"/>
      <w:r w:rsidRPr="00A74D68">
        <w:rPr>
          <w:bCs/>
          <w:sz w:val="24"/>
        </w:rPr>
        <w:t>msc</w:t>
      </w:r>
      <w:proofErr w:type="spellEnd"/>
      <w:r w:rsidRPr="00A74D68">
        <w:rPr>
          <w:bCs/>
          <w:sz w:val="24"/>
        </w:rPr>
        <w:t xml:space="preserve">. </w:t>
      </w:r>
      <w:proofErr w:type="spellStart"/>
      <w:r w:rsidRPr="00A74D68">
        <w:rPr>
          <w:bCs/>
          <w:sz w:val="24"/>
        </w:rPr>
        <w:t>Fidor</w:t>
      </w:r>
      <w:proofErr w:type="spellEnd"/>
      <w:r w:rsidRPr="00A74D68">
        <w:rPr>
          <w:bCs/>
          <w:sz w:val="24"/>
        </w:rPr>
        <w:t xml:space="preserve"> - budżet obywatelski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-      </w:t>
      </w:r>
      <w:r w:rsidRPr="00A74D68">
        <w:rPr>
          <w:b/>
          <w:bCs/>
          <w:sz w:val="24"/>
        </w:rPr>
        <w:t>82 844,68 zł,</w:t>
      </w:r>
    </w:p>
    <w:p w:rsidR="00A74D68" w:rsidRPr="00A74D68" w:rsidRDefault="00A74D68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- „</w:t>
      </w:r>
      <w:r w:rsidRPr="00A74D68">
        <w:rPr>
          <w:bCs/>
          <w:sz w:val="24"/>
        </w:rPr>
        <w:t>Przebudowa drogi wewnętrznej w miejscowości Wincentów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-  </w:t>
      </w:r>
      <w:r w:rsidR="00481E5F">
        <w:rPr>
          <w:bCs/>
          <w:sz w:val="24"/>
        </w:rPr>
        <w:t xml:space="preserve">  </w:t>
      </w:r>
      <w:r w:rsidR="00481E5F" w:rsidRPr="00481E5F">
        <w:rPr>
          <w:b/>
          <w:bCs/>
          <w:sz w:val="24"/>
        </w:rPr>
        <w:t>190 263,04 zł</w:t>
      </w:r>
    </w:p>
    <w:p w:rsidR="00C11A4C" w:rsidRPr="00987D21" w:rsidRDefault="00C11A4C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  <w:lang w:eastAsia="pl-PL"/>
        </w:rPr>
      </w:pPr>
      <w:r w:rsidRPr="00987D21">
        <w:rPr>
          <w:sz w:val="24"/>
          <w:lang w:eastAsia="pl-PL"/>
        </w:rPr>
        <w:t xml:space="preserve">oraz wydatki zrealizowane w ramach </w:t>
      </w:r>
      <w:r w:rsidRPr="00987D21">
        <w:rPr>
          <w:b/>
          <w:sz w:val="24"/>
          <w:lang w:eastAsia="pl-PL"/>
        </w:rPr>
        <w:t>funduszu sołeckiego</w:t>
      </w:r>
      <w:r w:rsidR="00CF7F16" w:rsidRPr="00987D21">
        <w:rPr>
          <w:sz w:val="24"/>
          <w:lang w:eastAsia="pl-PL"/>
        </w:rPr>
        <w:t xml:space="preserve"> w łącznej kwocie </w:t>
      </w:r>
      <w:r w:rsidR="00987D21" w:rsidRPr="00987D21">
        <w:rPr>
          <w:b/>
          <w:sz w:val="24"/>
          <w:lang w:eastAsia="pl-PL"/>
        </w:rPr>
        <w:t>97 246,00</w:t>
      </w:r>
      <w:r w:rsidR="00CF7F16" w:rsidRPr="00987D21">
        <w:rPr>
          <w:b/>
          <w:sz w:val="24"/>
          <w:lang w:eastAsia="pl-PL"/>
        </w:rPr>
        <w:t xml:space="preserve"> zł:</w:t>
      </w:r>
    </w:p>
    <w:p w:rsidR="00E24B35" w:rsidRPr="00481E5F" w:rsidRDefault="00E24B35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481E5F">
        <w:rPr>
          <w:sz w:val="24"/>
          <w:lang w:eastAsia="pl-PL"/>
        </w:rPr>
        <w:t xml:space="preserve">- sołectwo </w:t>
      </w:r>
      <w:r w:rsidR="00481E5F" w:rsidRPr="00481E5F">
        <w:rPr>
          <w:sz w:val="24"/>
          <w:lang w:eastAsia="pl-PL"/>
        </w:rPr>
        <w:t>Bedlenko</w:t>
      </w:r>
    </w:p>
    <w:p w:rsidR="00E24B35" w:rsidRPr="00481E5F" w:rsidRDefault="00E24B35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481E5F">
        <w:rPr>
          <w:sz w:val="24"/>
          <w:lang w:eastAsia="pl-PL"/>
        </w:rPr>
        <w:tab/>
        <w:t>- „</w:t>
      </w:r>
      <w:r w:rsidR="00481E5F" w:rsidRPr="00481E5F">
        <w:rPr>
          <w:sz w:val="24"/>
          <w:lang w:eastAsia="pl-PL"/>
        </w:rPr>
        <w:t>Przebudowa drogi wewnętrznej w Bedlenku</w:t>
      </w:r>
      <w:r w:rsidRPr="00481E5F">
        <w:rPr>
          <w:sz w:val="24"/>
          <w:lang w:eastAsia="pl-PL"/>
        </w:rPr>
        <w:t>”</w:t>
      </w:r>
      <w:r w:rsidRPr="00481E5F">
        <w:rPr>
          <w:sz w:val="24"/>
          <w:lang w:eastAsia="pl-PL"/>
        </w:rPr>
        <w:tab/>
      </w:r>
      <w:r w:rsidR="0068246D" w:rsidRPr="00481E5F">
        <w:rPr>
          <w:sz w:val="24"/>
          <w:lang w:eastAsia="pl-PL"/>
        </w:rPr>
        <w:tab/>
      </w:r>
      <w:r w:rsidR="00C02D4F" w:rsidRPr="00481E5F">
        <w:rPr>
          <w:sz w:val="24"/>
          <w:lang w:eastAsia="pl-PL"/>
        </w:rPr>
        <w:tab/>
      </w:r>
      <w:r w:rsidRPr="00481E5F">
        <w:rPr>
          <w:sz w:val="24"/>
          <w:lang w:eastAsia="pl-PL"/>
        </w:rPr>
        <w:t xml:space="preserve">- </w:t>
      </w:r>
      <w:r w:rsidR="00D67D69" w:rsidRPr="00481E5F">
        <w:rPr>
          <w:sz w:val="24"/>
          <w:lang w:eastAsia="pl-PL"/>
        </w:rPr>
        <w:t>1</w:t>
      </w:r>
      <w:r w:rsidR="00481E5F" w:rsidRPr="00481E5F">
        <w:rPr>
          <w:sz w:val="24"/>
          <w:lang w:eastAsia="pl-PL"/>
        </w:rPr>
        <w:t>8</w:t>
      </w:r>
      <w:r w:rsidR="00D67D69" w:rsidRPr="00481E5F">
        <w:rPr>
          <w:sz w:val="24"/>
          <w:lang w:eastAsia="pl-PL"/>
        </w:rPr>
        <w:t> </w:t>
      </w:r>
      <w:r w:rsidR="00481E5F" w:rsidRPr="00481E5F">
        <w:rPr>
          <w:sz w:val="24"/>
          <w:lang w:eastAsia="pl-PL"/>
        </w:rPr>
        <w:t>0</w:t>
      </w:r>
      <w:r w:rsidR="00D67D69" w:rsidRPr="00481E5F">
        <w:rPr>
          <w:sz w:val="24"/>
          <w:lang w:eastAsia="pl-PL"/>
        </w:rPr>
        <w:t>00,00</w:t>
      </w:r>
      <w:r w:rsidRPr="00481E5F">
        <w:rPr>
          <w:sz w:val="24"/>
          <w:lang w:eastAsia="pl-PL"/>
        </w:rPr>
        <w:t xml:space="preserve"> zł,</w:t>
      </w:r>
    </w:p>
    <w:p w:rsidR="0038041B" w:rsidRPr="00481E5F" w:rsidRDefault="0038041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481E5F">
        <w:rPr>
          <w:sz w:val="24"/>
          <w:lang w:eastAsia="pl-PL"/>
        </w:rPr>
        <w:t xml:space="preserve">- sołectwo </w:t>
      </w:r>
      <w:r w:rsidR="0068246D" w:rsidRPr="00481E5F">
        <w:rPr>
          <w:sz w:val="24"/>
          <w:lang w:eastAsia="pl-PL"/>
        </w:rPr>
        <w:t>Dyszów</w:t>
      </w:r>
    </w:p>
    <w:p w:rsidR="0038041B" w:rsidRPr="00481E5F" w:rsidRDefault="0038041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481E5F">
        <w:rPr>
          <w:sz w:val="24"/>
          <w:lang w:eastAsia="pl-PL"/>
        </w:rPr>
        <w:lastRenderedPageBreak/>
        <w:tab/>
        <w:t>- „</w:t>
      </w:r>
      <w:r w:rsidR="0068246D" w:rsidRPr="00481E5F">
        <w:rPr>
          <w:sz w:val="24"/>
          <w:lang w:eastAsia="pl-PL"/>
        </w:rPr>
        <w:t>Przebudowa ul. Bocianiej w Dyszowie</w:t>
      </w:r>
      <w:r w:rsidRPr="00481E5F">
        <w:rPr>
          <w:sz w:val="24"/>
          <w:lang w:eastAsia="pl-PL"/>
        </w:rPr>
        <w:t>”</w:t>
      </w:r>
      <w:r w:rsidR="00E24B35" w:rsidRPr="00481E5F">
        <w:rPr>
          <w:sz w:val="24"/>
          <w:lang w:eastAsia="pl-PL"/>
        </w:rPr>
        <w:tab/>
      </w:r>
      <w:r w:rsidR="000E3A91" w:rsidRPr="00481E5F">
        <w:rPr>
          <w:sz w:val="24"/>
          <w:lang w:eastAsia="pl-PL"/>
        </w:rPr>
        <w:tab/>
      </w:r>
      <w:r w:rsidR="00C02D4F" w:rsidRPr="00481E5F">
        <w:rPr>
          <w:sz w:val="24"/>
          <w:lang w:eastAsia="pl-PL"/>
        </w:rPr>
        <w:tab/>
      </w:r>
      <w:r w:rsidR="00D67D69" w:rsidRPr="00481E5F">
        <w:rPr>
          <w:sz w:val="24"/>
          <w:lang w:eastAsia="pl-PL"/>
        </w:rPr>
        <w:tab/>
      </w:r>
      <w:r w:rsidRPr="00481E5F">
        <w:rPr>
          <w:sz w:val="24"/>
          <w:lang w:eastAsia="pl-PL"/>
        </w:rPr>
        <w:t xml:space="preserve">- </w:t>
      </w:r>
      <w:r w:rsidR="00481E5F" w:rsidRPr="00481E5F">
        <w:rPr>
          <w:sz w:val="24"/>
          <w:lang w:eastAsia="pl-PL"/>
        </w:rPr>
        <w:t>23 246,00</w:t>
      </w:r>
      <w:r w:rsidRPr="00481E5F">
        <w:rPr>
          <w:sz w:val="24"/>
          <w:lang w:eastAsia="pl-PL"/>
        </w:rPr>
        <w:t xml:space="preserve"> zł,</w:t>
      </w:r>
    </w:p>
    <w:p w:rsidR="000E3A91" w:rsidRPr="00481E5F" w:rsidRDefault="000E3A91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481E5F">
        <w:rPr>
          <w:sz w:val="24"/>
          <w:lang w:eastAsia="pl-PL"/>
        </w:rPr>
        <w:t xml:space="preserve">- sołectwo </w:t>
      </w:r>
      <w:r w:rsidR="0068246D" w:rsidRPr="00481E5F">
        <w:rPr>
          <w:sz w:val="24"/>
          <w:lang w:eastAsia="pl-PL"/>
        </w:rPr>
        <w:t>Ko</w:t>
      </w:r>
      <w:r w:rsidR="00481E5F" w:rsidRPr="00481E5F">
        <w:rPr>
          <w:sz w:val="24"/>
          <w:lang w:eastAsia="pl-PL"/>
        </w:rPr>
        <w:t>czwara</w:t>
      </w:r>
    </w:p>
    <w:p w:rsidR="000E3A91" w:rsidRPr="00481E5F" w:rsidRDefault="000E3A91" w:rsidP="00481E5F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481E5F">
        <w:rPr>
          <w:sz w:val="24"/>
          <w:lang w:eastAsia="pl-PL"/>
        </w:rPr>
        <w:tab/>
        <w:t>- „</w:t>
      </w:r>
      <w:r w:rsidR="00481E5F" w:rsidRPr="00481E5F">
        <w:rPr>
          <w:sz w:val="24"/>
          <w:lang w:eastAsia="pl-PL"/>
        </w:rPr>
        <w:t>Przebudowa drogi na terenie sołectwa</w:t>
      </w:r>
      <w:r w:rsidRPr="00481E5F">
        <w:rPr>
          <w:sz w:val="24"/>
          <w:lang w:eastAsia="pl-PL"/>
        </w:rPr>
        <w:t>”</w:t>
      </w:r>
      <w:r w:rsidRPr="00481E5F">
        <w:rPr>
          <w:sz w:val="24"/>
          <w:lang w:eastAsia="pl-PL"/>
        </w:rPr>
        <w:tab/>
      </w:r>
      <w:r w:rsidR="0068246D" w:rsidRPr="00481E5F">
        <w:rPr>
          <w:sz w:val="24"/>
          <w:lang w:eastAsia="pl-PL"/>
        </w:rPr>
        <w:tab/>
      </w:r>
      <w:r w:rsidR="0068246D" w:rsidRPr="00481E5F">
        <w:rPr>
          <w:sz w:val="24"/>
          <w:lang w:eastAsia="pl-PL"/>
        </w:rPr>
        <w:tab/>
      </w:r>
      <w:r w:rsidR="0068246D" w:rsidRPr="00481E5F">
        <w:rPr>
          <w:sz w:val="24"/>
          <w:lang w:eastAsia="pl-PL"/>
        </w:rPr>
        <w:tab/>
      </w:r>
      <w:r w:rsidRPr="00481E5F">
        <w:rPr>
          <w:sz w:val="24"/>
          <w:lang w:eastAsia="pl-PL"/>
        </w:rPr>
        <w:t xml:space="preserve">- </w:t>
      </w:r>
      <w:r w:rsidR="00481E5F" w:rsidRPr="00481E5F">
        <w:rPr>
          <w:sz w:val="24"/>
          <w:lang w:eastAsia="pl-PL"/>
        </w:rPr>
        <w:t xml:space="preserve">  5</w:t>
      </w:r>
      <w:r w:rsidRPr="00481E5F">
        <w:rPr>
          <w:sz w:val="24"/>
          <w:lang w:eastAsia="pl-PL"/>
        </w:rPr>
        <w:t> 000,00 zł,</w:t>
      </w:r>
    </w:p>
    <w:p w:rsidR="00D67D69" w:rsidRPr="00A32FDF" w:rsidRDefault="00D67D69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A32FDF">
        <w:rPr>
          <w:sz w:val="24"/>
          <w:lang w:eastAsia="pl-PL"/>
        </w:rPr>
        <w:t xml:space="preserve">- sołectwo </w:t>
      </w:r>
      <w:proofErr w:type="spellStart"/>
      <w:r w:rsidR="0068246D" w:rsidRPr="00A32FDF">
        <w:rPr>
          <w:sz w:val="24"/>
          <w:lang w:eastAsia="pl-PL"/>
        </w:rPr>
        <w:t>Nieświń</w:t>
      </w:r>
      <w:proofErr w:type="spellEnd"/>
    </w:p>
    <w:p w:rsidR="00D67D69" w:rsidRPr="00A32FDF" w:rsidRDefault="00D67D69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A32FDF">
        <w:rPr>
          <w:sz w:val="24"/>
          <w:lang w:eastAsia="pl-PL"/>
        </w:rPr>
        <w:tab/>
        <w:t>- „</w:t>
      </w:r>
      <w:r w:rsidR="0068246D" w:rsidRPr="00A32FDF">
        <w:rPr>
          <w:sz w:val="24"/>
          <w:lang w:eastAsia="pl-PL"/>
        </w:rPr>
        <w:t>Przebudowa dr</w:t>
      </w:r>
      <w:r w:rsidR="005412B7">
        <w:rPr>
          <w:sz w:val="24"/>
          <w:lang w:eastAsia="pl-PL"/>
        </w:rPr>
        <w:t>ó</w:t>
      </w:r>
      <w:r w:rsidR="0068246D" w:rsidRPr="00A32FDF">
        <w:rPr>
          <w:sz w:val="24"/>
          <w:lang w:eastAsia="pl-PL"/>
        </w:rPr>
        <w:t>g na terenie sołectwa</w:t>
      </w:r>
      <w:r w:rsidRPr="00A32FDF">
        <w:rPr>
          <w:sz w:val="24"/>
          <w:lang w:eastAsia="pl-PL"/>
        </w:rPr>
        <w:t>”</w:t>
      </w:r>
      <w:r w:rsidR="00481E5F" w:rsidRPr="00A32FDF">
        <w:rPr>
          <w:sz w:val="24"/>
          <w:lang w:eastAsia="pl-PL"/>
        </w:rPr>
        <w:tab/>
      </w:r>
      <w:r w:rsidR="00481E5F" w:rsidRPr="00A32FDF">
        <w:rPr>
          <w:sz w:val="24"/>
          <w:lang w:eastAsia="pl-PL"/>
        </w:rPr>
        <w:tab/>
      </w:r>
      <w:r w:rsidRPr="00A32FDF">
        <w:rPr>
          <w:sz w:val="24"/>
          <w:lang w:eastAsia="pl-PL"/>
        </w:rPr>
        <w:tab/>
      </w:r>
      <w:r w:rsidRPr="00A32FDF">
        <w:rPr>
          <w:sz w:val="24"/>
          <w:lang w:eastAsia="pl-PL"/>
        </w:rPr>
        <w:tab/>
        <w:t xml:space="preserve">- </w:t>
      </w:r>
      <w:r w:rsidR="00A32FDF" w:rsidRPr="00A32FDF">
        <w:rPr>
          <w:sz w:val="24"/>
          <w:lang w:eastAsia="pl-PL"/>
        </w:rPr>
        <w:t>26</w:t>
      </w:r>
      <w:r w:rsidRPr="00A32FDF">
        <w:rPr>
          <w:sz w:val="24"/>
          <w:lang w:eastAsia="pl-PL"/>
        </w:rPr>
        <w:t> </w:t>
      </w:r>
      <w:r w:rsidR="0068246D" w:rsidRPr="00A32FDF">
        <w:rPr>
          <w:sz w:val="24"/>
          <w:lang w:eastAsia="pl-PL"/>
        </w:rPr>
        <w:t>000</w:t>
      </w:r>
      <w:r w:rsidRPr="00A32FDF">
        <w:rPr>
          <w:sz w:val="24"/>
          <w:lang w:eastAsia="pl-PL"/>
        </w:rPr>
        <w:t>,</w:t>
      </w:r>
      <w:r w:rsidR="0068246D" w:rsidRPr="00A32FDF">
        <w:rPr>
          <w:sz w:val="24"/>
          <w:lang w:eastAsia="pl-PL"/>
        </w:rPr>
        <w:t>0</w:t>
      </w:r>
      <w:r w:rsidRPr="00A32FDF">
        <w:rPr>
          <w:sz w:val="24"/>
          <w:lang w:eastAsia="pl-PL"/>
        </w:rPr>
        <w:t>0 zł,</w:t>
      </w:r>
    </w:p>
    <w:p w:rsidR="00776FDD" w:rsidRPr="00A32FDF" w:rsidRDefault="00776FD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A32FDF">
        <w:rPr>
          <w:sz w:val="24"/>
          <w:lang w:eastAsia="pl-PL"/>
        </w:rPr>
        <w:t xml:space="preserve">- sołectwo </w:t>
      </w:r>
      <w:r w:rsidR="00A32FDF" w:rsidRPr="00A32FDF">
        <w:rPr>
          <w:sz w:val="24"/>
          <w:lang w:eastAsia="pl-PL"/>
        </w:rPr>
        <w:t>Pomyków</w:t>
      </w:r>
    </w:p>
    <w:p w:rsidR="00776FDD" w:rsidRPr="00A32FDF" w:rsidRDefault="00776FD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A32FDF">
        <w:rPr>
          <w:sz w:val="24"/>
          <w:lang w:eastAsia="pl-PL"/>
        </w:rPr>
        <w:tab/>
        <w:t>- „</w:t>
      </w:r>
      <w:r w:rsidR="00A32FDF" w:rsidRPr="00A32FDF">
        <w:rPr>
          <w:sz w:val="24"/>
          <w:lang w:eastAsia="pl-PL"/>
        </w:rPr>
        <w:t>Przebudowa drogi na terenie sołectwa</w:t>
      </w:r>
      <w:r w:rsidRPr="00A32FDF">
        <w:rPr>
          <w:sz w:val="24"/>
          <w:lang w:eastAsia="pl-PL"/>
        </w:rPr>
        <w:t>”</w:t>
      </w:r>
      <w:r w:rsidRPr="00A32FDF">
        <w:rPr>
          <w:sz w:val="24"/>
          <w:lang w:eastAsia="pl-PL"/>
        </w:rPr>
        <w:tab/>
      </w:r>
      <w:r w:rsidR="00A32FDF" w:rsidRPr="00A32FDF">
        <w:rPr>
          <w:sz w:val="24"/>
          <w:lang w:eastAsia="pl-PL"/>
        </w:rPr>
        <w:tab/>
      </w:r>
      <w:r w:rsidR="00A32FDF" w:rsidRPr="00A32FDF">
        <w:rPr>
          <w:sz w:val="24"/>
          <w:lang w:eastAsia="pl-PL"/>
        </w:rPr>
        <w:tab/>
      </w:r>
      <w:r w:rsidR="00A32FDF" w:rsidRPr="00A32FDF">
        <w:rPr>
          <w:sz w:val="24"/>
          <w:lang w:eastAsia="pl-PL"/>
        </w:rPr>
        <w:tab/>
      </w:r>
      <w:r w:rsidRPr="00A32FDF">
        <w:rPr>
          <w:sz w:val="24"/>
          <w:lang w:eastAsia="pl-PL"/>
        </w:rPr>
        <w:t xml:space="preserve">- </w:t>
      </w:r>
      <w:r w:rsidR="00A32FDF" w:rsidRPr="00A32FDF">
        <w:rPr>
          <w:sz w:val="24"/>
          <w:lang w:eastAsia="pl-PL"/>
        </w:rPr>
        <w:t xml:space="preserve"> 5</w:t>
      </w:r>
      <w:r w:rsidR="007277C1" w:rsidRPr="00A32FDF">
        <w:rPr>
          <w:sz w:val="24"/>
          <w:lang w:eastAsia="pl-PL"/>
        </w:rPr>
        <w:t> 000,00</w:t>
      </w:r>
      <w:r w:rsidRPr="00A32FDF">
        <w:rPr>
          <w:sz w:val="24"/>
          <w:lang w:eastAsia="pl-PL"/>
        </w:rPr>
        <w:t xml:space="preserve"> zł,</w:t>
      </w:r>
    </w:p>
    <w:p w:rsidR="00776FDD" w:rsidRPr="00A32FDF" w:rsidRDefault="00776FD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A32FDF">
        <w:rPr>
          <w:sz w:val="24"/>
          <w:lang w:eastAsia="pl-PL"/>
        </w:rPr>
        <w:t xml:space="preserve">- sołectwo </w:t>
      </w:r>
      <w:r w:rsidR="00A32FDF" w:rsidRPr="00A32FDF">
        <w:rPr>
          <w:sz w:val="24"/>
          <w:lang w:eastAsia="pl-PL"/>
        </w:rPr>
        <w:t>Rogów</w:t>
      </w:r>
    </w:p>
    <w:p w:rsidR="00776FDD" w:rsidRPr="00A32FDF" w:rsidRDefault="00776FD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A32FDF">
        <w:rPr>
          <w:sz w:val="24"/>
          <w:lang w:eastAsia="pl-PL"/>
        </w:rPr>
        <w:tab/>
        <w:t>- „</w:t>
      </w:r>
      <w:r w:rsidR="00A32FDF" w:rsidRPr="00A32FDF">
        <w:rPr>
          <w:sz w:val="24"/>
          <w:lang w:eastAsia="pl-PL"/>
        </w:rPr>
        <w:t>Przebudowa drogi na terenie sołectwa (ul. Miodowa)</w:t>
      </w:r>
      <w:r w:rsidRPr="00A32FDF">
        <w:rPr>
          <w:sz w:val="24"/>
          <w:lang w:eastAsia="pl-PL"/>
        </w:rPr>
        <w:t>”</w:t>
      </w:r>
      <w:r w:rsidRPr="00A32FDF">
        <w:rPr>
          <w:sz w:val="24"/>
          <w:lang w:eastAsia="pl-PL"/>
        </w:rPr>
        <w:tab/>
      </w:r>
      <w:r w:rsidRPr="00A32FDF">
        <w:rPr>
          <w:sz w:val="24"/>
          <w:lang w:eastAsia="pl-PL"/>
        </w:rPr>
        <w:tab/>
        <w:t xml:space="preserve">- </w:t>
      </w:r>
      <w:r w:rsidR="0068246D" w:rsidRPr="00A32FDF">
        <w:rPr>
          <w:sz w:val="24"/>
          <w:lang w:eastAsia="pl-PL"/>
        </w:rPr>
        <w:t>2</w:t>
      </w:r>
      <w:r w:rsidR="00A32FDF" w:rsidRPr="00A32FDF">
        <w:rPr>
          <w:sz w:val="24"/>
          <w:lang w:eastAsia="pl-PL"/>
        </w:rPr>
        <w:t>0</w:t>
      </w:r>
      <w:r w:rsidR="00A32FDF">
        <w:rPr>
          <w:sz w:val="24"/>
          <w:lang w:eastAsia="pl-PL"/>
        </w:rPr>
        <w:t> 000,00 zł.</w:t>
      </w:r>
    </w:p>
    <w:p w:rsidR="001B2902" w:rsidRPr="00CB7546" w:rsidRDefault="005644A7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color w:val="FF0000"/>
          <w:sz w:val="24"/>
          <w:lang w:eastAsia="pl-PL"/>
        </w:rPr>
      </w:pPr>
      <w:r w:rsidRPr="00CB7546">
        <w:rPr>
          <w:color w:val="FF0000"/>
          <w:sz w:val="24"/>
          <w:lang w:eastAsia="pl-PL"/>
        </w:rPr>
        <w:tab/>
      </w:r>
    </w:p>
    <w:p w:rsidR="00B06A25" w:rsidRPr="00A32FDF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</w:rPr>
      </w:pPr>
      <w:r w:rsidRPr="00A32FDF">
        <w:rPr>
          <w:b/>
          <w:bCs/>
        </w:rPr>
        <w:t xml:space="preserve">Dział 630 TURYSTYKA – wydatkowano kwotę </w:t>
      </w:r>
    </w:p>
    <w:p w:rsidR="00B06A25" w:rsidRPr="004E057D" w:rsidRDefault="004E057D" w:rsidP="007277C1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  <w:u w:val="single"/>
        </w:rPr>
      </w:pPr>
      <w:r w:rsidRPr="004E057D">
        <w:rPr>
          <w:b/>
          <w:bCs/>
          <w:u w:val="single"/>
        </w:rPr>
        <w:t>0,00</w:t>
      </w:r>
      <w:r w:rsidR="00B06A25" w:rsidRPr="004E057D">
        <w:rPr>
          <w:b/>
          <w:bCs/>
          <w:u w:val="single"/>
        </w:rPr>
        <w:t xml:space="preserve"> złotych tj</w:t>
      </w:r>
      <w:r w:rsidR="005972AB" w:rsidRPr="004E057D">
        <w:rPr>
          <w:b/>
          <w:bCs/>
          <w:u w:val="single"/>
        </w:rPr>
        <w:t xml:space="preserve">. </w:t>
      </w:r>
      <w:r w:rsidRPr="004E057D">
        <w:rPr>
          <w:b/>
          <w:bCs/>
          <w:u w:val="single"/>
        </w:rPr>
        <w:t>0,00</w:t>
      </w:r>
      <w:r w:rsidR="00B06A25" w:rsidRPr="004E057D">
        <w:rPr>
          <w:b/>
          <w:bCs/>
          <w:u w:val="single"/>
        </w:rPr>
        <w:t xml:space="preserve"> % planu rocznego</w:t>
      </w:r>
    </w:p>
    <w:p w:rsidR="00B06A25" w:rsidRPr="004E057D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both"/>
        <w:rPr>
          <w:bCs/>
          <w:sz w:val="24"/>
        </w:rPr>
      </w:pPr>
    </w:p>
    <w:p w:rsidR="001B2902" w:rsidRPr="004E057D" w:rsidRDefault="004E057D" w:rsidP="00B93D1F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4E057D">
        <w:rPr>
          <w:bCs/>
          <w:sz w:val="24"/>
        </w:rPr>
        <w:tab/>
        <w:t>W 2021 r. zaplanowano środki na utrzymanie infrastruktury turystycznej – nie poniesiono wydatków.</w:t>
      </w:r>
    </w:p>
    <w:p w:rsidR="00362764" w:rsidRPr="00CB7546" w:rsidRDefault="00362764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  <w:color w:val="FF0000"/>
        </w:rPr>
      </w:pPr>
    </w:p>
    <w:p w:rsidR="00B06A25" w:rsidRPr="003474B3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</w:rPr>
      </w:pPr>
      <w:r w:rsidRPr="003474B3">
        <w:rPr>
          <w:b/>
          <w:bCs/>
        </w:rPr>
        <w:t>Dział 700 GOSPODARKA MIESZKANIOWA – wydatkowano kwotę</w:t>
      </w:r>
    </w:p>
    <w:p w:rsidR="00B06A25" w:rsidRPr="003474B3" w:rsidRDefault="003474B3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  <w:u w:val="single"/>
        </w:rPr>
      </w:pPr>
      <w:r w:rsidRPr="003474B3">
        <w:rPr>
          <w:b/>
          <w:bCs/>
          <w:u w:val="single"/>
        </w:rPr>
        <w:t>6 140 894,91</w:t>
      </w:r>
      <w:r w:rsidR="001B1D0D" w:rsidRPr="003474B3">
        <w:rPr>
          <w:b/>
          <w:bCs/>
          <w:u w:val="single"/>
        </w:rPr>
        <w:t xml:space="preserve"> zł tj. </w:t>
      </w:r>
      <w:r w:rsidR="00B06CAC" w:rsidRPr="003474B3">
        <w:rPr>
          <w:b/>
          <w:bCs/>
          <w:u w:val="single"/>
        </w:rPr>
        <w:t>9</w:t>
      </w:r>
      <w:r w:rsidRPr="003474B3">
        <w:rPr>
          <w:b/>
          <w:bCs/>
          <w:u w:val="single"/>
        </w:rPr>
        <w:t>8</w:t>
      </w:r>
      <w:r w:rsidR="00B06CAC" w:rsidRPr="003474B3">
        <w:rPr>
          <w:b/>
          <w:bCs/>
          <w:u w:val="single"/>
        </w:rPr>
        <w:t>,</w:t>
      </w:r>
      <w:r w:rsidRPr="003474B3">
        <w:rPr>
          <w:b/>
          <w:bCs/>
          <w:u w:val="single"/>
        </w:rPr>
        <w:t>16</w:t>
      </w:r>
      <w:r w:rsidR="00B06A25" w:rsidRPr="003474B3">
        <w:rPr>
          <w:b/>
          <w:bCs/>
          <w:u w:val="single"/>
        </w:rPr>
        <w:t>% planu rocznego</w:t>
      </w:r>
    </w:p>
    <w:p w:rsidR="00B06A25" w:rsidRPr="00CB7546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both"/>
        <w:rPr>
          <w:bCs/>
          <w:color w:val="FF0000"/>
        </w:rPr>
      </w:pPr>
    </w:p>
    <w:p w:rsidR="00B06A25" w:rsidRPr="003474B3" w:rsidRDefault="00B06A25" w:rsidP="00DC2FB8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3474B3">
        <w:rPr>
          <w:bCs/>
          <w:sz w:val="24"/>
        </w:rPr>
        <w:t>z przeznaczeniem na:</w:t>
      </w:r>
    </w:p>
    <w:p w:rsidR="00B06A25" w:rsidRPr="003474B3" w:rsidRDefault="00B06A25" w:rsidP="00DC2FB8">
      <w:pPr>
        <w:pStyle w:val="Tekstpodstawowy"/>
        <w:tabs>
          <w:tab w:val="left" w:pos="900"/>
        </w:tabs>
        <w:spacing w:line="360" w:lineRule="auto"/>
        <w:ind w:left="180" w:hanging="180"/>
        <w:jc w:val="both"/>
        <w:rPr>
          <w:bCs/>
          <w:sz w:val="24"/>
        </w:rPr>
      </w:pPr>
      <w:r w:rsidRPr="003474B3">
        <w:rPr>
          <w:bCs/>
          <w:sz w:val="24"/>
        </w:rPr>
        <w:t>- gospodarkę gruntami i nieruchomościami</w:t>
      </w:r>
      <w:r w:rsidRPr="003474B3">
        <w:rPr>
          <w:bCs/>
          <w:sz w:val="24"/>
        </w:rPr>
        <w:tab/>
      </w:r>
      <w:r w:rsidRPr="003474B3">
        <w:rPr>
          <w:bCs/>
          <w:sz w:val="24"/>
        </w:rPr>
        <w:tab/>
      </w:r>
      <w:r w:rsidRPr="003474B3">
        <w:rPr>
          <w:bCs/>
          <w:sz w:val="24"/>
        </w:rPr>
        <w:tab/>
      </w:r>
      <w:r w:rsidRPr="003474B3">
        <w:rPr>
          <w:bCs/>
          <w:sz w:val="24"/>
        </w:rPr>
        <w:tab/>
        <w:t xml:space="preserve">- </w:t>
      </w:r>
      <w:r w:rsidR="003474B3" w:rsidRPr="003474B3">
        <w:rPr>
          <w:bCs/>
          <w:sz w:val="24"/>
        </w:rPr>
        <w:t>2 956 528,19</w:t>
      </w:r>
      <w:r w:rsidRPr="003474B3">
        <w:rPr>
          <w:bCs/>
          <w:sz w:val="24"/>
        </w:rPr>
        <w:t xml:space="preserve"> zł</w:t>
      </w:r>
      <w:r w:rsidR="005C4E0F" w:rsidRPr="003474B3">
        <w:rPr>
          <w:bCs/>
          <w:sz w:val="24"/>
        </w:rPr>
        <w:t>,</w:t>
      </w:r>
    </w:p>
    <w:p w:rsidR="00B06A25" w:rsidRPr="003474B3" w:rsidRDefault="00B06A25" w:rsidP="00DC2FB8">
      <w:pPr>
        <w:pStyle w:val="Tekstpodstawowy"/>
        <w:tabs>
          <w:tab w:val="left" w:pos="540"/>
          <w:tab w:val="left" w:pos="900"/>
        </w:tabs>
        <w:spacing w:line="360" w:lineRule="auto"/>
        <w:ind w:right="15"/>
        <w:jc w:val="both"/>
        <w:rPr>
          <w:bCs/>
          <w:sz w:val="24"/>
        </w:rPr>
      </w:pPr>
      <w:r w:rsidRPr="003474B3">
        <w:rPr>
          <w:bCs/>
          <w:sz w:val="24"/>
        </w:rPr>
        <w:t>- wydatki majątkowe</w:t>
      </w:r>
      <w:r w:rsidRPr="003474B3">
        <w:rPr>
          <w:bCs/>
          <w:sz w:val="24"/>
        </w:rPr>
        <w:tab/>
      </w:r>
      <w:r w:rsidRPr="003474B3">
        <w:rPr>
          <w:bCs/>
          <w:sz w:val="24"/>
        </w:rPr>
        <w:tab/>
      </w:r>
      <w:r w:rsidRPr="003474B3">
        <w:rPr>
          <w:bCs/>
          <w:sz w:val="24"/>
        </w:rPr>
        <w:tab/>
      </w:r>
      <w:r w:rsidRPr="003474B3">
        <w:rPr>
          <w:bCs/>
          <w:sz w:val="24"/>
        </w:rPr>
        <w:tab/>
      </w:r>
      <w:r w:rsidRPr="003474B3">
        <w:rPr>
          <w:bCs/>
          <w:sz w:val="24"/>
        </w:rPr>
        <w:tab/>
      </w:r>
      <w:r w:rsidRPr="003474B3">
        <w:rPr>
          <w:bCs/>
          <w:sz w:val="24"/>
        </w:rPr>
        <w:tab/>
      </w:r>
      <w:r w:rsidRPr="003474B3">
        <w:rPr>
          <w:bCs/>
          <w:sz w:val="24"/>
        </w:rPr>
        <w:tab/>
        <w:t xml:space="preserve">- </w:t>
      </w:r>
      <w:r w:rsidR="003474B3" w:rsidRPr="003474B3">
        <w:rPr>
          <w:bCs/>
          <w:sz w:val="24"/>
        </w:rPr>
        <w:t>3 184 366,72</w:t>
      </w:r>
      <w:r w:rsidR="00B06CAC" w:rsidRPr="003474B3">
        <w:rPr>
          <w:bCs/>
          <w:sz w:val="24"/>
        </w:rPr>
        <w:t xml:space="preserve"> </w:t>
      </w:r>
      <w:r w:rsidRPr="003474B3">
        <w:rPr>
          <w:bCs/>
          <w:sz w:val="24"/>
        </w:rPr>
        <w:t>zł</w:t>
      </w:r>
      <w:r w:rsidR="005C4E0F" w:rsidRPr="003474B3">
        <w:rPr>
          <w:bCs/>
          <w:sz w:val="24"/>
        </w:rPr>
        <w:t>,</w:t>
      </w:r>
    </w:p>
    <w:p w:rsidR="00B06A25" w:rsidRPr="003474B3" w:rsidRDefault="00B06A25" w:rsidP="00DC2FB8">
      <w:pPr>
        <w:pStyle w:val="Tekstpodstawowy"/>
        <w:tabs>
          <w:tab w:val="left" w:pos="900"/>
        </w:tabs>
        <w:spacing w:line="360" w:lineRule="auto"/>
        <w:ind w:left="180" w:right="3" w:hanging="180"/>
        <w:jc w:val="both"/>
        <w:rPr>
          <w:bCs/>
          <w:sz w:val="24"/>
        </w:rPr>
      </w:pPr>
      <w:r w:rsidRPr="003474B3">
        <w:rPr>
          <w:bCs/>
          <w:sz w:val="24"/>
        </w:rPr>
        <w:tab/>
        <w:t xml:space="preserve">  w tym:</w:t>
      </w:r>
    </w:p>
    <w:p w:rsidR="003474B3" w:rsidRPr="003474B3" w:rsidRDefault="00B06A25" w:rsidP="00877098">
      <w:pPr>
        <w:pStyle w:val="Tekstpodstawowy"/>
        <w:tabs>
          <w:tab w:val="left" w:pos="900"/>
        </w:tabs>
        <w:spacing w:line="360" w:lineRule="auto"/>
        <w:ind w:left="180" w:right="3" w:hanging="180"/>
        <w:jc w:val="both"/>
        <w:rPr>
          <w:bCs/>
          <w:sz w:val="24"/>
        </w:rPr>
      </w:pPr>
      <w:r w:rsidRPr="003474B3">
        <w:rPr>
          <w:bCs/>
          <w:sz w:val="24"/>
        </w:rPr>
        <w:tab/>
        <w:t xml:space="preserve">- </w:t>
      </w:r>
      <w:r w:rsidR="00B93D1F" w:rsidRPr="003474B3">
        <w:rPr>
          <w:bCs/>
          <w:sz w:val="24"/>
        </w:rPr>
        <w:t>„</w:t>
      </w:r>
      <w:r w:rsidR="003474B3" w:rsidRPr="003474B3">
        <w:rPr>
          <w:bCs/>
          <w:sz w:val="24"/>
        </w:rPr>
        <w:t>Wykup nieruchomości</w:t>
      </w:r>
      <w:r w:rsidR="00B93D1F" w:rsidRPr="003474B3">
        <w:rPr>
          <w:bCs/>
          <w:sz w:val="24"/>
        </w:rPr>
        <w:t>”</w:t>
      </w:r>
      <w:r w:rsidRPr="003474B3">
        <w:rPr>
          <w:bCs/>
          <w:sz w:val="24"/>
        </w:rPr>
        <w:t xml:space="preserve"> </w:t>
      </w:r>
      <w:r w:rsidRPr="003474B3">
        <w:rPr>
          <w:bCs/>
          <w:sz w:val="24"/>
        </w:rPr>
        <w:tab/>
      </w:r>
      <w:r w:rsidRPr="003474B3">
        <w:rPr>
          <w:bCs/>
          <w:sz w:val="24"/>
        </w:rPr>
        <w:tab/>
      </w:r>
      <w:r w:rsidRPr="003474B3">
        <w:rPr>
          <w:bCs/>
          <w:sz w:val="24"/>
        </w:rPr>
        <w:tab/>
      </w:r>
      <w:r w:rsidR="003474B3" w:rsidRPr="003474B3">
        <w:rPr>
          <w:bCs/>
          <w:sz w:val="24"/>
        </w:rPr>
        <w:tab/>
      </w:r>
      <w:r w:rsidR="003474B3" w:rsidRPr="003474B3">
        <w:rPr>
          <w:bCs/>
          <w:sz w:val="24"/>
        </w:rPr>
        <w:tab/>
      </w:r>
      <w:r w:rsidR="003474B3" w:rsidRPr="003474B3">
        <w:rPr>
          <w:bCs/>
          <w:sz w:val="24"/>
        </w:rPr>
        <w:tab/>
      </w:r>
      <w:r w:rsidR="003474B3" w:rsidRPr="003474B3">
        <w:rPr>
          <w:bCs/>
          <w:sz w:val="24"/>
        </w:rPr>
        <w:tab/>
      </w:r>
      <w:r w:rsidR="003474B3" w:rsidRPr="003474B3">
        <w:rPr>
          <w:bCs/>
          <w:sz w:val="24"/>
        </w:rPr>
        <w:tab/>
      </w:r>
      <w:r w:rsidRPr="003474B3">
        <w:rPr>
          <w:bCs/>
          <w:sz w:val="24"/>
        </w:rPr>
        <w:t xml:space="preserve">- </w:t>
      </w:r>
      <w:r w:rsidR="00A3562A" w:rsidRPr="003474B3">
        <w:rPr>
          <w:bCs/>
          <w:sz w:val="24"/>
        </w:rPr>
        <w:t xml:space="preserve"> </w:t>
      </w:r>
      <w:r w:rsidR="003474B3" w:rsidRPr="003474B3">
        <w:rPr>
          <w:bCs/>
          <w:sz w:val="24"/>
        </w:rPr>
        <w:t xml:space="preserve">  184 366,72 zł,</w:t>
      </w:r>
    </w:p>
    <w:p w:rsidR="003474B3" w:rsidRPr="003474B3" w:rsidRDefault="003474B3" w:rsidP="00877098">
      <w:pPr>
        <w:pStyle w:val="Tekstpodstawowy"/>
        <w:tabs>
          <w:tab w:val="left" w:pos="900"/>
        </w:tabs>
        <w:spacing w:line="360" w:lineRule="auto"/>
        <w:ind w:left="180" w:right="3" w:hanging="180"/>
        <w:jc w:val="both"/>
        <w:rPr>
          <w:bCs/>
          <w:sz w:val="24"/>
        </w:rPr>
      </w:pPr>
      <w:r w:rsidRPr="003474B3">
        <w:rPr>
          <w:bCs/>
          <w:sz w:val="24"/>
        </w:rPr>
        <w:tab/>
        <w:t>- „Objęcie udziałów w Spółce SIM SMS Sp. z o.o. z siedzibą w Jędrzejowie”</w:t>
      </w:r>
      <w:r w:rsidRPr="003474B3">
        <w:rPr>
          <w:bCs/>
          <w:sz w:val="24"/>
        </w:rPr>
        <w:tab/>
        <w:t>- 3 000 000,00 zł.</w:t>
      </w:r>
    </w:p>
    <w:p w:rsidR="00B06A25" w:rsidRPr="003474B3" w:rsidRDefault="00B93D1F" w:rsidP="00877098">
      <w:pPr>
        <w:pStyle w:val="Tekstpodstawowy"/>
        <w:tabs>
          <w:tab w:val="left" w:pos="900"/>
        </w:tabs>
        <w:spacing w:line="360" w:lineRule="auto"/>
        <w:ind w:left="180" w:right="3" w:hanging="180"/>
        <w:jc w:val="both"/>
        <w:rPr>
          <w:bCs/>
          <w:sz w:val="24"/>
        </w:rPr>
      </w:pPr>
      <w:r w:rsidRPr="003474B3">
        <w:rPr>
          <w:bCs/>
          <w:sz w:val="24"/>
        </w:rPr>
        <w:tab/>
      </w:r>
    </w:p>
    <w:p w:rsidR="00B06A25" w:rsidRPr="003474B3" w:rsidRDefault="00B93D1F" w:rsidP="0027594F">
      <w:pPr>
        <w:pStyle w:val="Tekstpodstawowy"/>
        <w:tabs>
          <w:tab w:val="left" w:pos="900"/>
        </w:tabs>
        <w:spacing w:line="360" w:lineRule="auto"/>
        <w:ind w:left="180" w:right="3" w:hanging="180"/>
        <w:jc w:val="both"/>
        <w:rPr>
          <w:bCs/>
          <w:sz w:val="24"/>
        </w:rPr>
      </w:pPr>
      <w:r w:rsidRPr="003474B3">
        <w:rPr>
          <w:bCs/>
          <w:sz w:val="24"/>
        </w:rPr>
        <w:tab/>
      </w:r>
      <w:r w:rsidR="00B06A25" w:rsidRPr="003474B3">
        <w:rPr>
          <w:bCs/>
          <w:sz w:val="24"/>
        </w:rPr>
        <w:t>W ramach gospodarki gruntami i nieruchomościami dokonywano</w:t>
      </w:r>
      <w:r w:rsidR="0027594F" w:rsidRPr="003474B3">
        <w:rPr>
          <w:bCs/>
          <w:sz w:val="24"/>
        </w:rPr>
        <w:t xml:space="preserve"> między innymi</w:t>
      </w:r>
      <w:r w:rsidR="00B06A25" w:rsidRPr="003474B3">
        <w:rPr>
          <w:bCs/>
          <w:sz w:val="24"/>
        </w:rPr>
        <w:t xml:space="preserve"> wydatków związanych z szacunkami </w:t>
      </w:r>
      <w:r w:rsidR="0027594F" w:rsidRPr="003474B3">
        <w:rPr>
          <w:bCs/>
          <w:sz w:val="24"/>
        </w:rPr>
        <w:t xml:space="preserve"> wartości </w:t>
      </w:r>
      <w:r w:rsidR="00B06A25" w:rsidRPr="003474B3">
        <w:rPr>
          <w:bCs/>
          <w:sz w:val="24"/>
        </w:rPr>
        <w:t>mienia</w:t>
      </w:r>
      <w:r w:rsidR="00877098" w:rsidRPr="003474B3">
        <w:rPr>
          <w:bCs/>
          <w:sz w:val="24"/>
        </w:rPr>
        <w:t>,</w:t>
      </w:r>
      <w:r w:rsidR="00B06A25" w:rsidRPr="003474B3">
        <w:rPr>
          <w:bCs/>
          <w:sz w:val="24"/>
        </w:rPr>
        <w:t xml:space="preserve"> opłatami, opracowaniami i usługami geodezyjnymi</w:t>
      </w:r>
      <w:r w:rsidR="004D7DDE" w:rsidRPr="003474B3">
        <w:rPr>
          <w:bCs/>
          <w:sz w:val="24"/>
        </w:rPr>
        <w:t>,</w:t>
      </w:r>
      <w:r w:rsidR="00B06A25" w:rsidRPr="003474B3">
        <w:rPr>
          <w:bCs/>
          <w:sz w:val="24"/>
        </w:rPr>
        <w:t xml:space="preserve"> utrzymaniem lokali gminnych</w:t>
      </w:r>
      <w:r w:rsidR="004D7DDE" w:rsidRPr="003474B3">
        <w:rPr>
          <w:bCs/>
          <w:sz w:val="24"/>
        </w:rPr>
        <w:t xml:space="preserve"> oraz lokali</w:t>
      </w:r>
      <w:r w:rsidR="00B06A25" w:rsidRPr="003474B3">
        <w:rPr>
          <w:bCs/>
          <w:sz w:val="24"/>
        </w:rPr>
        <w:t xml:space="preserve"> we wspólnotach</w:t>
      </w:r>
      <w:r w:rsidR="00A83BBD" w:rsidRPr="003474B3">
        <w:rPr>
          <w:bCs/>
          <w:sz w:val="24"/>
        </w:rPr>
        <w:t xml:space="preserve"> mieszkaniowych</w:t>
      </w:r>
      <w:r w:rsidR="004D7DDE" w:rsidRPr="003474B3">
        <w:rPr>
          <w:bCs/>
          <w:sz w:val="24"/>
        </w:rPr>
        <w:t>,</w:t>
      </w:r>
      <w:r w:rsidR="00A83BBD" w:rsidRPr="003474B3">
        <w:rPr>
          <w:bCs/>
          <w:sz w:val="24"/>
        </w:rPr>
        <w:t xml:space="preserve"> wypłatą odszkodowań za nieruchomości przejęte </w:t>
      </w:r>
      <w:r w:rsidR="007469C1" w:rsidRPr="003474B3">
        <w:rPr>
          <w:bCs/>
          <w:sz w:val="24"/>
        </w:rPr>
        <w:t>przez gminę Końskie</w:t>
      </w:r>
      <w:r w:rsidR="00A83BBD" w:rsidRPr="003474B3">
        <w:rPr>
          <w:bCs/>
          <w:sz w:val="24"/>
        </w:rPr>
        <w:t>.</w:t>
      </w:r>
    </w:p>
    <w:p w:rsidR="000041A5" w:rsidRPr="00CB7546" w:rsidRDefault="00B06A25" w:rsidP="000041A5">
      <w:pPr>
        <w:pStyle w:val="Tekstpodstawowy"/>
        <w:tabs>
          <w:tab w:val="left" w:pos="720"/>
        </w:tabs>
        <w:spacing w:line="360" w:lineRule="auto"/>
        <w:ind w:right="3" w:hanging="15"/>
        <w:jc w:val="both"/>
        <w:rPr>
          <w:bCs/>
          <w:color w:val="FF0000"/>
          <w:sz w:val="24"/>
        </w:rPr>
      </w:pPr>
      <w:r w:rsidRPr="00CB7546">
        <w:rPr>
          <w:bCs/>
          <w:color w:val="FF0000"/>
          <w:sz w:val="24"/>
        </w:rPr>
        <w:tab/>
      </w:r>
      <w:r w:rsidRPr="00CB7546">
        <w:rPr>
          <w:bCs/>
          <w:color w:val="FF0000"/>
          <w:sz w:val="24"/>
        </w:rPr>
        <w:tab/>
      </w:r>
    </w:p>
    <w:p w:rsidR="00B06A25" w:rsidRPr="003474B3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</w:rPr>
      </w:pPr>
      <w:r w:rsidRPr="003474B3">
        <w:rPr>
          <w:b/>
          <w:bCs/>
        </w:rPr>
        <w:t>Dział 710 DZIAŁALNOŚĆ USŁUGOWA – wydatkowano kwotę</w:t>
      </w:r>
    </w:p>
    <w:p w:rsidR="00B06A25" w:rsidRPr="003474B3" w:rsidRDefault="003474B3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  <w:u w:val="single"/>
        </w:rPr>
      </w:pPr>
      <w:r w:rsidRPr="003474B3">
        <w:rPr>
          <w:b/>
          <w:bCs/>
          <w:u w:val="single"/>
        </w:rPr>
        <w:t>880 305,41</w:t>
      </w:r>
      <w:r w:rsidR="00003C2B" w:rsidRPr="003474B3">
        <w:rPr>
          <w:b/>
          <w:bCs/>
          <w:u w:val="single"/>
        </w:rPr>
        <w:t xml:space="preserve"> </w:t>
      </w:r>
      <w:r w:rsidR="00B06A25" w:rsidRPr="003474B3">
        <w:rPr>
          <w:b/>
          <w:bCs/>
          <w:u w:val="single"/>
        </w:rPr>
        <w:t>zł tj</w:t>
      </w:r>
      <w:r w:rsidR="004D7DDE" w:rsidRPr="003474B3">
        <w:rPr>
          <w:b/>
          <w:bCs/>
          <w:u w:val="single"/>
        </w:rPr>
        <w:t xml:space="preserve">. </w:t>
      </w:r>
      <w:r w:rsidRPr="003474B3">
        <w:rPr>
          <w:b/>
          <w:bCs/>
          <w:u w:val="single"/>
        </w:rPr>
        <w:t>92,58</w:t>
      </w:r>
      <w:r w:rsidR="00B06A25" w:rsidRPr="003474B3">
        <w:rPr>
          <w:b/>
          <w:bCs/>
          <w:u w:val="single"/>
        </w:rPr>
        <w:t>% planu rocznego</w:t>
      </w:r>
    </w:p>
    <w:p w:rsidR="00B06A25" w:rsidRPr="003474B3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both"/>
        <w:rPr>
          <w:bCs/>
        </w:rPr>
      </w:pPr>
    </w:p>
    <w:p w:rsidR="00B06A25" w:rsidRPr="003474B3" w:rsidRDefault="00B06A25" w:rsidP="00DC2FB8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3474B3">
        <w:rPr>
          <w:bCs/>
          <w:sz w:val="24"/>
        </w:rPr>
        <w:t>z przeznaczeniem na:</w:t>
      </w:r>
    </w:p>
    <w:p w:rsidR="00B06A25" w:rsidRPr="003474B3" w:rsidRDefault="00B06A25" w:rsidP="00DC2FB8">
      <w:pPr>
        <w:pStyle w:val="Tekstpodstawowy"/>
        <w:tabs>
          <w:tab w:val="left" w:pos="1050"/>
          <w:tab w:val="left" w:pos="1080"/>
        </w:tabs>
        <w:spacing w:line="360" w:lineRule="auto"/>
        <w:ind w:right="15"/>
        <w:jc w:val="both"/>
        <w:rPr>
          <w:bCs/>
          <w:sz w:val="24"/>
        </w:rPr>
      </w:pPr>
      <w:r w:rsidRPr="003474B3">
        <w:rPr>
          <w:bCs/>
          <w:sz w:val="24"/>
        </w:rPr>
        <w:t xml:space="preserve">- opracowanie miejscowych planów zagospodarowania </w:t>
      </w:r>
      <w:r w:rsidR="00E83705" w:rsidRPr="003474B3">
        <w:rPr>
          <w:bCs/>
          <w:sz w:val="24"/>
        </w:rPr>
        <w:t>przestrzennego</w:t>
      </w:r>
    </w:p>
    <w:p w:rsidR="00B06A25" w:rsidRPr="003474B3" w:rsidRDefault="00E83705" w:rsidP="00DC2FB8">
      <w:pPr>
        <w:pStyle w:val="Tekstpodstawowy"/>
        <w:tabs>
          <w:tab w:val="left" w:pos="1050"/>
          <w:tab w:val="left" w:pos="1080"/>
        </w:tabs>
        <w:spacing w:line="360" w:lineRule="auto"/>
        <w:ind w:right="15"/>
        <w:jc w:val="both"/>
        <w:rPr>
          <w:bCs/>
          <w:sz w:val="24"/>
        </w:rPr>
      </w:pPr>
      <w:r w:rsidRPr="003474B3">
        <w:rPr>
          <w:bCs/>
          <w:sz w:val="24"/>
        </w:rPr>
        <w:lastRenderedPageBreak/>
        <w:t xml:space="preserve"> oraz</w:t>
      </w:r>
      <w:r w:rsidR="00B06A25" w:rsidRPr="003474B3">
        <w:rPr>
          <w:bCs/>
          <w:sz w:val="24"/>
        </w:rPr>
        <w:t xml:space="preserve"> projekty decyzji o warunkach zabudowy i zagospodarowania terenu</w:t>
      </w:r>
      <w:r w:rsidR="00B06A25" w:rsidRPr="003474B3">
        <w:rPr>
          <w:bCs/>
          <w:sz w:val="24"/>
        </w:rPr>
        <w:tab/>
      </w:r>
      <w:r w:rsidR="00B06A25" w:rsidRPr="003474B3">
        <w:rPr>
          <w:bCs/>
          <w:sz w:val="24"/>
        </w:rPr>
        <w:tab/>
        <w:t xml:space="preserve">- </w:t>
      </w:r>
      <w:r w:rsidR="003474B3" w:rsidRPr="003474B3">
        <w:rPr>
          <w:bCs/>
          <w:sz w:val="24"/>
        </w:rPr>
        <w:t xml:space="preserve">180 109,29 </w:t>
      </w:r>
      <w:r w:rsidR="00B06A25" w:rsidRPr="003474B3">
        <w:rPr>
          <w:bCs/>
          <w:sz w:val="24"/>
        </w:rPr>
        <w:t>zł,</w:t>
      </w:r>
    </w:p>
    <w:p w:rsidR="003474B3" w:rsidRPr="003474B3" w:rsidRDefault="003474B3" w:rsidP="00DC2FB8">
      <w:pPr>
        <w:pStyle w:val="Tekstpodstawowy"/>
        <w:tabs>
          <w:tab w:val="left" w:pos="1050"/>
          <w:tab w:val="left" w:pos="1080"/>
        </w:tabs>
        <w:spacing w:line="360" w:lineRule="auto"/>
        <w:ind w:right="15"/>
        <w:jc w:val="both"/>
        <w:rPr>
          <w:bCs/>
          <w:sz w:val="24"/>
        </w:rPr>
      </w:pPr>
      <w:r w:rsidRPr="003474B3">
        <w:rPr>
          <w:bCs/>
          <w:sz w:val="24"/>
        </w:rPr>
        <w:t>- realizację projektu „Wspólny Plan”</w:t>
      </w:r>
      <w:r w:rsidRPr="003474B3">
        <w:rPr>
          <w:bCs/>
          <w:sz w:val="24"/>
        </w:rPr>
        <w:tab/>
      </w:r>
      <w:r w:rsidRPr="003474B3">
        <w:rPr>
          <w:bCs/>
          <w:sz w:val="24"/>
        </w:rPr>
        <w:tab/>
      </w:r>
      <w:r w:rsidRPr="003474B3">
        <w:rPr>
          <w:bCs/>
          <w:sz w:val="24"/>
        </w:rPr>
        <w:tab/>
      </w:r>
      <w:r w:rsidRPr="003474B3">
        <w:rPr>
          <w:bCs/>
          <w:sz w:val="24"/>
        </w:rPr>
        <w:tab/>
      </w:r>
      <w:r w:rsidRPr="003474B3">
        <w:rPr>
          <w:bCs/>
          <w:sz w:val="24"/>
        </w:rPr>
        <w:tab/>
      </w:r>
      <w:r w:rsidRPr="003474B3">
        <w:rPr>
          <w:bCs/>
          <w:sz w:val="24"/>
        </w:rPr>
        <w:tab/>
        <w:t>-   26 324,92 zł</w:t>
      </w:r>
      <w:r>
        <w:rPr>
          <w:bCs/>
          <w:sz w:val="24"/>
        </w:rPr>
        <w:t>,</w:t>
      </w:r>
    </w:p>
    <w:p w:rsidR="00B06A25" w:rsidRPr="003B3EC5" w:rsidRDefault="00B06A25" w:rsidP="00DC2FB8">
      <w:pPr>
        <w:pStyle w:val="Tekstpodstawowy"/>
        <w:tabs>
          <w:tab w:val="left" w:pos="720"/>
        </w:tabs>
        <w:spacing w:line="360" w:lineRule="auto"/>
        <w:ind w:right="15"/>
        <w:jc w:val="both"/>
        <w:rPr>
          <w:bCs/>
          <w:sz w:val="24"/>
        </w:rPr>
      </w:pPr>
      <w:r w:rsidRPr="003B3EC5">
        <w:rPr>
          <w:bCs/>
          <w:sz w:val="24"/>
        </w:rPr>
        <w:t>-</w:t>
      </w:r>
      <w:r w:rsidR="00F3105F" w:rsidRPr="003B3EC5">
        <w:rPr>
          <w:bCs/>
          <w:sz w:val="24"/>
        </w:rPr>
        <w:t xml:space="preserve"> utrzymanie cmentarzy</w:t>
      </w:r>
      <w:r w:rsidR="00F3105F" w:rsidRPr="003B3EC5">
        <w:rPr>
          <w:bCs/>
          <w:sz w:val="24"/>
        </w:rPr>
        <w:tab/>
      </w:r>
      <w:r w:rsidR="00F3105F" w:rsidRPr="003B3EC5">
        <w:rPr>
          <w:bCs/>
          <w:sz w:val="24"/>
        </w:rPr>
        <w:tab/>
      </w:r>
      <w:r w:rsidR="00F3105F" w:rsidRPr="003B3EC5">
        <w:rPr>
          <w:bCs/>
          <w:sz w:val="24"/>
        </w:rPr>
        <w:tab/>
      </w:r>
      <w:r w:rsidR="00F3105F" w:rsidRPr="003B3EC5">
        <w:rPr>
          <w:bCs/>
          <w:sz w:val="24"/>
        </w:rPr>
        <w:tab/>
      </w:r>
      <w:r w:rsidR="00F3105F" w:rsidRPr="003B3EC5">
        <w:rPr>
          <w:bCs/>
          <w:sz w:val="24"/>
        </w:rPr>
        <w:tab/>
      </w:r>
      <w:r w:rsidR="00F3105F" w:rsidRPr="003B3EC5">
        <w:rPr>
          <w:bCs/>
          <w:sz w:val="24"/>
        </w:rPr>
        <w:tab/>
      </w:r>
      <w:r w:rsidR="00F3105F" w:rsidRPr="003B3EC5">
        <w:rPr>
          <w:bCs/>
          <w:sz w:val="24"/>
        </w:rPr>
        <w:tab/>
      </w:r>
      <w:r w:rsidR="00F3105F" w:rsidRPr="003B3EC5">
        <w:rPr>
          <w:bCs/>
          <w:sz w:val="24"/>
        </w:rPr>
        <w:tab/>
        <w:t xml:space="preserve">- </w:t>
      </w:r>
      <w:r w:rsidR="007F0244" w:rsidRPr="003B3EC5">
        <w:rPr>
          <w:bCs/>
          <w:sz w:val="24"/>
        </w:rPr>
        <w:t xml:space="preserve">  </w:t>
      </w:r>
      <w:r w:rsidR="003B3EC5" w:rsidRPr="003B3EC5">
        <w:rPr>
          <w:bCs/>
          <w:sz w:val="24"/>
        </w:rPr>
        <w:t>24 582,64</w:t>
      </w:r>
      <w:r w:rsidR="00A83BBD" w:rsidRPr="003B3EC5">
        <w:rPr>
          <w:bCs/>
          <w:sz w:val="24"/>
        </w:rPr>
        <w:t xml:space="preserve"> zł,</w:t>
      </w:r>
    </w:p>
    <w:p w:rsidR="000142D8" w:rsidRPr="003B3EC5" w:rsidRDefault="000142D8" w:rsidP="00DC2FB8">
      <w:pPr>
        <w:pStyle w:val="Tekstpodstawowy"/>
        <w:tabs>
          <w:tab w:val="left" w:pos="720"/>
        </w:tabs>
        <w:spacing w:line="360" w:lineRule="auto"/>
        <w:ind w:right="15"/>
        <w:jc w:val="both"/>
        <w:rPr>
          <w:bCs/>
          <w:sz w:val="24"/>
        </w:rPr>
      </w:pPr>
      <w:r w:rsidRPr="003B3EC5">
        <w:rPr>
          <w:bCs/>
          <w:sz w:val="24"/>
        </w:rPr>
        <w:t>- wydatki maj</w:t>
      </w:r>
      <w:r w:rsidR="000F290B" w:rsidRPr="003B3EC5">
        <w:rPr>
          <w:bCs/>
          <w:sz w:val="24"/>
        </w:rPr>
        <w:t>ątkowe</w:t>
      </w:r>
      <w:r w:rsidR="000F290B" w:rsidRPr="003B3EC5">
        <w:rPr>
          <w:bCs/>
          <w:sz w:val="24"/>
        </w:rPr>
        <w:tab/>
      </w:r>
      <w:r w:rsidR="000F290B" w:rsidRPr="003B3EC5">
        <w:rPr>
          <w:bCs/>
          <w:sz w:val="24"/>
        </w:rPr>
        <w:tab/>
      </w:r>
      <w:r w:rsidR="000F290B" w:rsidRPr="003B3EC5">
        <w:rPr>
          <w:bCs/>
          <w:sz w:val="24"/>
        </w:rPr>
        <w:tab/>
      </w:r>
      <w:r w:rsidR="000F290B" w:rsidRPr="003B3EC5">
        <w:rPr>
          <w:bCs/>
          <w:sz w:val="24"/>
        </w:rPr>
        <w:tab/>
      </w:r>
      <w:r w:rsidR="000F290B" w:rsidRPr="003B3EC5">
        <w:rPr>
          <w:bCs/>
          <w:sz w:val="24"/>
        </w:rPr>
        <w:tab/>
      </w:r>
      <w:r w:rsidR="000F290B" w:rsidRPr="003B3EC5">
        <w:rPr>
          <w:bCs/>
          <w:sz w:val="24"/>
        </w:rPr>
        <w:tab/>
      </w:r>
      <w:r w:rsidR="000F290B" w:rsidRPr="003B3EC5">
        <w:rPr>
          <w:bCs/>
          <w:sz w:val="24"/>
        </w:rPr>
        <w:tab/>
      </w:r>
      <w:r w:rsidR="000F290B" w:rsidRPr="003B3EC5">
        <w:rPr>
          <w:bCs/>
          <w:sz w:val="24"/>
        </w:rPr>
        <w:tab/>
      </w:r>
      <w:r w:rsidR="000F290B" w:rsidRPr="003B3EC5">
        <w:rPr>
          <w:bCs/>
          <w:sz w:val="24"/>
        </w:rPr>
        <w:tab/>
        <w:t xml:space="preserve">- </w:t>
      </w:r>
      <w:r w:rsidR="003B3EC5" w:rsidRPr="003B3EC5">
        <w:rPr>
          <w:bCs/>
          <w:sz w:val="24"/>
        </w:rPr>
        <w:t>649 288,56</w:t>
      </w:r>
      <w:r w:rsidR="000F290B" w:rsidRPr="003B3EC5">
        <w:rPr>
          <w:bCs/>
          <w:sz w:val="24"/>
        </w:rPr>
        <w:t xml:space="preserve"> zł,</w:t>
      </w:r>
    </w:p>
    <w:p w:rsidR="000F290B" w:rsidRPr="003B3EC5" w:rsidRDefault="000F290B" w:rsidP="000F290B">
      <w:pPr>
        <w:pStyle w:val="Tekstpodstawowy"/>
        <w:tabs>
          <w:tab w:val="left" w:pos="720"/>
        </w:tabs>
        <w:spacing w:line="360" w:lineRule="auto"/>
        <w:ind w:right="15"/>
        <w:jc w:val="both"/>
        <w:rPr>
          <w:bCs/>
          <w:sz w:val="24"/>
        </w:rPr>
      </w:pPr>
      <w:r w:rsidRPr="003B3EC5">
        <w:rPr>
          <w:bCs/>
          <w:sz w:val="24"/>
        </w:rPr>
        <w:t>w tym:</w:t>
      </w:r>
    </w:p>
    <w:p w:rsidR="000F290B" w:rsidRPr="003B3EC5" w:rsidRDefault="000F290B" w:rsidP="000F290B">
      <w:pPr>
        <w:pStyle w:val="Tekstpodstawowy"/>
        <w:tabs>
          <w:tab w:val="left" w:pos="720"/>
        </w:tabs>
        <w:spacing w:line="360" w:lineRule="auto"/>
        <w:ind w:right="15"/>
        <w:jc w:val="both"/>
        <w:rPr>
          <w:bCs/>
          <w:sz w:val="24"/>
        </w:rPr>
      </w:pPr>
      <w:r w:rsidRPr="00CB7546">
        <w:rPr>
          <w:bCs/>
          <w:color w:val="FF0000"/>
          <w:sz w:val="24"/>
        </w:rPr>
        <w:tab/>
      </w:r>
      <w:r w:rsidRPr="003B3EC5">
        <w:rPr>
          <w:bCs/>
          <w:sz w:val="24"/>
        </w:rPr>
        <w:t>„Budowa cmentarza grzebalnego w Końskich”</w:t>
      </w:r>
      <w:r w:rsidRPr="003B3EC5">
        <w:rPr>
          <w:bCs/>
          <w:sz w:val="24"/>
        </w:rPr>
        <w:tab/>
        <w:t xml:space="preserve">- </w:t>
      </w:r>
      <w:r w:rsidR="003B3EC5" w:rsidRPr="003B3EC5">
        <w:rPr>
          <w:bCs/>
          <w:sz w:val="24"/>
        </w:rPr>
        <w:t>649 288,56</w:t>
      </w:r>
      <w:r w:rsidRPr="003B3EC5">
        <w:rPr>
          <w:bCs/>
          <w:sz w:val="24"/>
        </w:rPr>
        <w:t xml:space="preserve"> zł.</w:t>
      </w:r>
    </w:p>
    <w:p w:rsidR="00D32D49" w:rsidRPr="003B3EC5" w:rsidRDefault="007469C1" w:rsidP="000F290B">
      <w:pPr>
        <w:pStyle w:val="Tekstpodstawowy"/>
        <w:tabs>
          <w:tab w:val="left" w:pos="720"/>
        </w:tabs>
        <w:spacing w:line="360" w:lineRule="auto"/>
        <w:ind w:right="15"/>
        <w:jc w:val="both"/>
        <w:rPr>
          <w:bCs/>
          <w:sz w:val="24"/>
        </w:rPr>
      </w:pPr>
      <w:r w:rsidRPr="003B3EC5">
        <w:rPr>
          <w:bCs/>
          <w:sz w:val="24"/>
        </w:rPr>
        <w:t xml:space="preserve">W ramach działu </w:t>
      </w:r>
      <w:r w:rsidR="00763E71" w:rsidRPr="003B3EC5">
        <w:rPr>
          <w:bCs/>
          <w:sz w:val="24"/>
        </w:rPr>
        <w:t>G</w:t>
      </w:r>
      <w:r w:rsidR="00D32D49" w:rsidRPr="003B3EC5">
        <w:rPr>
          <w:bCs/>
          <w:sz w:val="24"/>
        </w:rPr>
        <w:t xml:space="preserve">mina wykonywała zadania z zakresu administracji rządowej realizowane </w:t>
      </w:r>
      <w:r w:rsidRPr="003B3EC5">
        <w:rPr>
          <w:bCs/>
          <w:sz w:val="24"/>
        </w:rPr>
        <w:br/>
      </w:r>
      <w:r w:rsidR="00D32D49" w:rsidRPr="003B3EC5">
        <w:rPr>
          <w:bCs/>
          <w:sz w:val="24"/>
        </w:rPr>
        <w:t>na podstawie porozumień z organami administracji rządowej</w:t>
      </w:r>
      <w:r w:rsidRPr="003B3EC5">
        <w:rPr>
          <w:bCs/>
          <w:sz w:val="24"/>
        </w:rPr>
        <w:t xml:space="preserve"> (utrzymanie cmentarzy wojennych)</w:t>
      </w:r>
      <w:r w:rsidR="00D32D49" w:rsidRPr="003B3EC5">
        <w:rPr>
          <w:bCs/>
          <w:sz w:val="24"/>
        </w:rPr>
        <w:t xml:space="preserve">, </w:t>
      </w:r>
      <w:r w:rsidRPr="003B3EC5">
        <w:rPr>
          <w:bCs/>
          <w:sz w:val="24"/>
        </w:rPr>
        <w:br/>
      </w:r>
      <w:r w:rsidR="00D32D49" w:rsidRPr="003B3EC5">
        <w:rPr>
          <w:bCs/>
          <w:sz w:val="24"/>
        </w:rPr>
        <w:t xml:space="preserve">na które wydatkowano środki otrzymane z budżetu </w:t>
      </w:r>
      <w:r w:rsidR="003F0304" w:rsidRPr="003B3EC5">
        <w:rPr>
          <w:bCs/>
          <w:sz w:val="24"/>
        </w:rPr>
        <w:t>Wojewody Świętokrzyskiego</w:t>
      </w:r>
      <w:r w:rsidR="00D32D49" w:rsidRPr="003B3EC5">
        <w:rPr>
          <w:bCs/>
          <w:sz w:val="24"/>
        </w:rPr>
        <w:t xml:space="preserve"> w wysokości – </w:t>
      </w:r>
      <w:r w:rsidR="003B3EC5" w:rsidRPr="003B3EC5">
        <w:rPr>
          <w:bCs/>
          <w:sz w:val="24"/>
        </w:rPr>
        <w:t>2</w:t>
      </w:r>
      <w:r w:rsidR="000142D8" w:rsidRPr="003B3EC5">
        <w:rPr>
          <w:bCs/>
          <w:sz w:val="24"/>
        </w:rPr>
        <w:t>0</w:t>
      </w:r>
      <w:r w:rsidR="00D32D49" w:rsidRPr="003B3EC5">
        <w:rPr>
          <w:bCs/>
          <w:sz w:val="24"/>
        </w:rPr>
        <w:t> 000,00 złotych.</w:t>
      </w:r>
    </w:p>
    <w:p w:rsidR="005C6007" w:rsidRPr="00CB7546" w:rsidRDefault="005C6007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  <w:color w:val="FF0000"/>
        </w:rPr>
      </w:pPr>
    </w:p>
    <w:p w:rsidR="007F0244" w:rsidRPr="003B3EC5" w:rsidRDefault="007F0244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</w:rPr>
      </w:pPr>
      <w:r w:rsidRPr="003B3EC5">
        <w:rPr>
          <w:b/>
          <w:bCs/>
        </w:rPr>
        <w:t>Dział 720 INFORMATYKA</w:t>
      </w:r>
    </w:p>
    <w:p w:rsidR="005954F1" w:rsidRPr="003B3EC5" w:rsidRDefault="005954F1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  <w:u w:val="single"/>
        </w:rPr>
      </w:pPr>
      <w:r w:rsidRPr="003B3EC5">
        <w:rPr>
          <w:b/>
          <w:bCs/>
          <w:u w:val="single"/>
        </w:rPr>
        <w:t xml:space="preserve">- wydatkowano kwotę </w:t>
      </w:r>
      <w:r w:rsidR="003B3EC5" w:rsidRPr="003B3EC5">
        <w:rPr>
          <w:b/>
          <w:bCs/>
          <w:u w:val="single"/>
        </w:rPr>
        <w:t>2 600,00</w:t>
      </w:r>
      <w:r w:rsidRPr="003B3EC5">
        <w:rPr>
          <w:b/>
          <w:bCs/>
          <w:u w:val="single"/>
        </w:rPr>
        <w:t xml:space="preserve"> zł, tj. </w:t>
      </w:r>
      <w:r w:rsidR="003B3EC5" w:rsidRPr="003B3EC5">
        <w:rPr>
          <w:b/>
          <w:bCs/>
          <w:u w:val="single"/>
        </w:rPr>
        <w:t>12,64</w:t>
      </w:r>
      <w:r w:rsidRPr="003B3EC5">
        <w:rPr>
          <w:b/>
          <w:bCs/>
          <w:u w:val="single"/>
        </w:rPr>
        <w:t>% planu rocznego</w:t>
      </w:r>
    </w:p>
    <w:p w:rsidR="005954F1" w:rsidRPr="003B3EC5" w:rsidRDefault="005954F1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</w:rPr>
      </w:pPr>
    </w:p>
    <w:p w:rsidR="00E75DE9" w:rsidRPr="003B3EC5" w:rsidRDefault="005954F1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3B3EC5">
        <w:rPr>
          <w:bCs/>
          <w:sz w:val="24"/>
        </w:rPr>
        <w:t>z przeznaczeniem na</w:t>
      </w:r>
      <w:r w:rsidR="00E75DE9" w:rsidRPr="003B3EC5">
        <w:rPr>
          <w:bCs/>
          <w:sz w:val="24"/>
        </w:rPr>
        <w:t>:</w:t>
      </w:r>
    </w:p>
    <w:p w:rsidR="00E75DE9" w:rsidRPr="003B3EC5" w:rsidRDefault="00E75DE9" w:rsidP="000142D8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3B3EC5">
        <w:rPr>
          <w:bCs/>
          <w:sz w:val="24"/>
        </w:rPr>
        <w:t xml:space="preserve">- </w:t>
      </w:r>
      <w:r w:rsidR="000142D8" w:rsidRPr="003B3EC5">
        <w:rPr>
          <w:bCs/>
          <w:sz w:val="24"/>
        </w:rPr>
        <w:t>pozostałą działalność</w:t>
      </w:r>
      <w:r w:rsidR="000142D8" w:rsidRPr="003B3EC5">
        <w:rPr>
          <w:bCs/>
          <w:sz w:val="24"/>
        </w:rPr>
        <w:tab/>
      </w:r>
      <w:r w:rsidR="000142D8" w:rsidRPr="003B3EC5">
        <w:rPr>
          <w:bCs/>
          <w:sz w:val="24"/>
        </w:rPr>
        <w:tab/>
      </w:r>
      <w:r w:rsidR="000142D8" w:rsidRPr="003B3EC5">
        <w:rPr>
          <w:bCs/>
          <w:sz w:val="24"/>
        </w:rPr>
        <w:tab/>
      </w:r>
      <w:r w:rsidR="000142D8" w:rsidRPr="003B3EC5">
        <w:rPr>
          <w:bCs/>
          <w:sz w:val="24"/>
        </w:rPr>
        <w:tab/>
      </w:r>
      <w:r w:rsidR="000142D8" w:rsidRPr="003B3EC5">
        <w:rPr>
          <w:bCs/>
          <w:sz w:val="24"/>
        </w:rPr>
        <w:tab/>
      </w:r>
      <w:r w:rsidR="000142D8" w:rsidRPr="003B3EC5">
        <w:rPr>
          <w:bCs/>
          <w:sz w:val="24"/>
        </w:rPr>
        <w:tab/>
      </w:r>
      <w:r w:rsidR="000142D8" w:rsidRPr="003B3EC5">
        <w:rPr>
          <w:bCs/>
          <w:sz w:val="24"/>
        </w:rPr>
        <w:tab/>
        <w:t xml:space="preserve">- </w:t>
      </w:r>
      <w:r w:rsidR="003B3EC5" w:rsidRPr="003B3EC5">
        <w:rPr>
          <w:bCs/>
          <w:sz w:val="24"/>
        </w:rPr>
        <w:t>2 600,00</w:t>
      </w:r>
      <w:r w:rsidR="000142D8" w:rsidRPr="003B3EC5">
        <w:rPr>
          <w:bCs/>
          <w:sz w:val="24"/>
        </w:rPr>
        <w:t xml:space="preserve"> zł.</w:t>
      </w:r>
    </w:p>
    <w:p w:rsidR="005954F1" w:rsidRPr="003B3EC5" w:rsidRDefault="005954F1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</w:rPr>
      </w:pPr>
    </w:p>
    <w:p w:rsidR="00B06A25" w:rsidRPr="003B3EC5" w:rsidRDefault="00B06A25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</w:rPr>
      </w:pPr>
      <w:r w:rsidRPr="003B3EC5">
        <w:rPr>
          <w:b/>
          <w:bCs/>
        </w:rPr>
        <w:t xml:space="preserve">Dział 750 ADMINISTRACJA PUBLICZNA </w:t>
      </w:r>
    </w:p>
    <w:p w:rsidR="00B06A25" w:rsidRPr="003B3EC5" w:rsidRDefault="005954F1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  <w:u w:val="single"/>
        </w:rPr>
      </w:pPr>
      <w:r w:rsidRPr="003B3EC5">
        <w:rPr>
          <w:b/>
          <w:bCs/>
          <w:u w:val="single"/>
        </w:rPr>
        <w:t>-</w:t>
      </w:r>
      <w:r w:rsidR="00B06A25" w:rsidRPr="003B3EC5">
        <w:rPr>
          <w:b/>
          <w:bCs/>
          <w:u w:val="single"/>
        </w:rPr>
        <w:t xml:space="preserve"> wydatkowano kwotę </w:t>
      </w:r>
      <w:r w:rsidR="003B3EC5" w:rsidRPr="003B3EC5">
        <w:rPr>
          <w:b/>
          <w:bCs/>
          <w:u w:val="single"/>
        </w:rPr>
        <w:t>11 861 999,80</w:t>
      </w:r>
      <w:r w:rsidR="00B06A25" w:rsidRPr="003B3EC5">
        <w:rPr>
          <w:b/>
          <w:bCs/>
          <w:u w:val="single"/>
        </w:rPr>
        <w:t xml:space="preserve"> zł tj. </w:t>
      </w:r>
      <w:r w:rsidR="003B3EC5" w:rsidRPr="003B3EC5">
        <w:rPr>
          <w:b/>
          <w:bCs/>
          <w:u w:val="single"/>
        </w:rPr>
        <w:t>95,05</w:t>
      </w:r>
      <w:r w:rsidR="00B06A25" w:rsidRPr="003B3EC5">
        <w:rPr>
          <w:b/>
          <w:bCs/>
          <w:u w:val="single"/>
        </w:rPr>
        <w:t>% planu rocznego</w:t>
      </w:r>
    </w:p>
    <w:p w:rsidR="00B06A25" w:rsidRPr="00CB7546" w:rsidRDefault="00B06A25" w:rsidP="00ED3998">
      <w:pPr>
        <w:pStyle w:val="Tekstpodstawowy"/>
        <w:tabs>
          <w:tab w:val="left" w:pos="900"/>
        </w:tabs>
        <w:spacing w:line="276" w:lineRule="auto"/>
        <w:ind w:right="453"/>
        <w:jc w:val="both"/>
        <w:rPr>
          <w:bCs/>
          <w:color w:val="FF0000"/>
          <w:u w:val="single"/>
        </w:rPr>
      </w:pPr>
    </w:p>
    <w:p w:rsidR="00B06A25" w:rsidRPr="003B3EC5" w:rsidRDefault="00B06A25" w:rsidP="00DC2FB8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3B3EC5">
        <w:rPr>
          <w:bCs/>
          <w:sz w:val="24"/>
        </w:rPr>
        <w:t>z przeznaczeniem na:</w:t>
      </w:r>
    </w:p>
    <w:p w:rsidR="00B06A25" w:rsidRPr="003B3EC5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3B3EC5">
        <w:rPr>
          <w:bCs/>
          <w:sz w:val="24"/>
        </w:rPr>
        <w:t>- funkcjonowanie Rady Miejskiej</w:t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="00BC7947" w:rsidRPr="003B3EC5">
        <w:rPr>
          <w:bCs/>
          <w:sz w:val="24"/>
        </w:rPr>
        <w:tab/>
      </w:r>
      <w:r w:rsidRPr="003B3EC5">
        <w:rPr>
          <w:bCs/>
          <w:sz w:val="24"/>
        </w:rPr>
        <w:t xml:space="preserve">-   </w:t>
      </w:r>
      <w:r w:rsidR="00A01389" w:rsidRPr="003B3EC5">
        <w:rPr>
          <w:bCs/>
          <w:sz w:val="24"/>
        </w:rPr>
        <w:t xml:space="preserve"> </w:t>
      </w:r>
      <w:r w:rsidR="003B3EC5" w:rsidRPr="003B3EC5">
        <w:rPr>
          <w:bCs/>
          <w:sz w:val="24"/>
        </w:rPr>
        <w:t>399 377,09</w:t>
      </w:r>
      <w:r w:rsidRPr="003B3EC5">
        <w:rPr>
          <w:bCs/>
          <w:sz w:val="24"/>
        </w:rPr>
        <w:t xml:space="preserve"> zł</w:t>
      </w:r>
      <w:r w:rsidR="005C4E0F" w:rsidRPr="003B3EC5">
        <w:rPr>
          <w:bCs/>
          <w:sz w:val="24"/>
        </w:rPr>
        <w:t>,</w:t>
      </w:r>
    </w:p>
    <w:p w:rsidR="00B06A25" w:rsidRPr="003B3EC5" w:rsidRDefault="00B06A25" w:rsidP="00DC2FB8">
      <w:pPr>
        <w:pStyle w:val="Tekstpodstawowy"/>
        <w:tabs>
          <w:tab w:val="left" w:pos="900"/>
        </w:tabs>
        <w:spacing w:line="360" w:lineRule="auto"/>
        <w:ind w:right="30"/>
        <w:jc w:val="both"/>
        <w:rPr>
          <w:bCs/>
          <w:sz w:val="24"/>
        </w:rPr>
      </w:pPr>
      <w:r w:rsidRPr="003B3EC5">
        <w:rPr>
          <w:bCs/>
          <w:sz w:val="24"/>
        </w:rPr>
        <w:t>- funkcjonowanie Urzędu</w:t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="00BC7947" w:rsidRPr="003B3EC5">
        <w:rPr>
          <w:bCs/>
          <w:sz w:val="24"/>
        </w:rPr>
        <w:tab/>
      </w:r>
      <w:r w:rsidRPr="003B3EC5">
        <w:rPr>
          <w:bCs/>
          <w:sz w:val="24"/>
        </w:rPr>
        <w:t>-</w:t>
      </w:r>
      <w:r w:rsidR="00BC7947" w:rsidRPr="003B3EC5">
        <w:rPr>
          <w:bCs/>
          <w:sz w:val="24"/>
        </w:rPr>
        <w:t xml:space="preserve"> </w:t>
      </w:r>
      <w:r w:rsidR="003B3EC5" w:rsidRPr="003B3EC5">
        <w:rPr>
          <w:bCs/>
          <w:sz w:val="24"/>
        </w:rPr>
        <w:t>9 </w:t>
      </w:r>
      <w:r w:rsidR="005412B7">
        <w:rPr>
          <w:bCs/>
          <w:sz w:val="24"/>
        </w:rPr>
        <w:t>25</w:t>
      </w:r>
      <w:r w:rsidR="003B3EC5" w:rsidRPr="003B3EC5">
        <w:rPr>
          <w:bCs/>
          <w:sz w:val="24"/>
        </w:rPr>
        <w:t>8 3</w:t>
      </w:r>
      <w:r w:rsidR="005412B7">
        <w:rPr>
          <w:bCs/>
          <w:sz w:val="24"/>
        </w:rPr>
        <w:t>7</w:t>
      </w:r>
      <w:r w:rsidR="003B3EC5" w:rsidRPr="003B3EC5">
        <w:rPr>
          <w:bCs/>
          <w:sz w:val="24"/>
        </w:rPr>
        <w:t>6,75</w:t>
      </w:r>
      <w:r w:rsidR="00A01389" w:rsidRPr="003B3EC5">
        <w:rPr>
          <w:bCs/>
          <w:sz w:val="24"/>
        </w:rPr>
        <w:t xml:space="preserve"> zł</w:t>
      </w:r>
      <w:r w:rsidR="00BC7947" w:rsidRPr="003B3EC5">
        <w:rPr>
          <w:bCs/>
          <w:sz w:val="24"/>
        </w:rPr>
        <w:t>,</w:t>
      </w:r>
    </w:p>
    <w:p w:rsidR="00B06A25" w:rsidRPr="003B3EC5" w:rsidRDefault="00B06A25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3B3EC5">
        <w:rPr>
          <w:bCs/>
          <w:sz w:val="24"/>
        </w:rPr>
        <w:t>- promocj</w:t>
      </w:r>
      <w:r w:rsidR="00760BBB" w:rsidRPr="003B3EC5">
        <w:rPr>
          <w:bCs/>
          <w:sz w:val="24"/>
        </w:rPr>
        <w:t>ę</w:t>
      </w:r>
      <w:r w:rsidRPr="003B3EC5">
        <w:rPr>
          <w:bCs/>
          <w:sz w:val="24"/>
        </w:rPr>
        <w:t xml:space="preserve"> gminy</w:t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="00A01389"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  <w:t>-</w:t>
      </w:r>
      <w:r w:rsidR="00BC7947" w:rsidRPr="003B3EC5">
        <w:rPr>
          <w:bCs/>
          <w:sz w:val="24"/>
        </w:rPr>
        <w:t xml:space="preserve">  </w:t>
      </w:r>
      <w:r w:rsidRPr="003B3EC5">
        <w:rPr>
          <w:bCs/>
          <w:sz w:val="24"/>
        </w:rPr>
        <w:t xml:space="preserve"> </w:t>
      </w:r>
      <w:r w:rsidR="006366E5" w:rsidRPr="003B3EC5">
        <w:rPr>
          <w:bCs/>
          <w:sz w:val="24"/>
        </w:rPr>
        <w:t xml:space="preserve"> </w:t>
      </w:r>
      <w:r w:rsidR="003B3EC5" w:rsidRPr="003B3EC5">
        <w:rPr>
          <w:bCs/>
          <w:sz w:val="24"/>
        </w:rPr>
        <w:t>220 211,69</w:t>
      </w:r>
      <w:r w:rsidRPr="003B3EC5">
        <w:rPr>
          <w:bCs/>
          <w:sz w:val="24"/>
        </w:rPr>
        <w:t xml:space="preserve"> zł</w:t>
      </w:r>
      <w:r w:rsidR="005C4E0F" w:rsidRPr="003B3EC5">
        <w:rPr>
          <w:bCs/>
          <w:sz w:val="24"/>
        </w:rPr>
        <w:t>,</w:t>
      </w:r>
    </w:p>
    <w:p w:rsidR="000142D8" w:rsidRPr="003B3EC5" w:rsidRDefault="000142D8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3B3EC5">
        <w:rPr>
          <w:bCs/>
          <w:sz w:val="24"/>
        </w:rPr>
        <w:t xml:space="preserve">- realizację zadań z zakresu spisu </w:t>
      </w:r>
      <w:r w:rsidR="003B3EC5" w:rsidRPr="003B3EC5">
        <w:rPr>
          <w:bCs/>
          <w:sz w:val="24"/>
        </w:rPr>
        <w:t>powszechnego</w:t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  <w:t xml:space="preserve">-      </w:t>
      </w:r>
      <w:r w:rsidR="003B3EC5" w:rsidRPr="003B3EC5">
        <w:rPr>
          <w:bCs/>
          <w:sz w:val="24"/>
        </w:rPr>
        <w:t>55 106,06</w:t>
      </w:r>
      <w:r w:rsidRPr="003B3EC5">
        <w:rPr>
          <w:bCs/>
          <w:sz w:val="24"/>
        </w:rPr>
        <w:t xml:space="preserve"> zł,</w:t>
      </w:r>
    </w:p>
    <w:p w:rsidR="00EF3C51" w:rsidRPr="003B3EC5" w:rsidRDefault="00EF3C51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3B3EC5">
        <w:rPr>
          <w:bCs/>
          <w:sz w:val="24"/>
        </w:rPr>
        <w:t>- funkcjonowanie Centrum Usług Wspólnych Gminy Końskie</w:t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  <w:t xml:space="preserve">- </w:t>
      </w:r>
      <w:r w:rsidR="000142D8" w:rsidRPr="003B3EC5">
        <w:rPr>
          <w:bCs/>
          <w:sz w:val="24"/>
        </w:rPr>
        <w:t xml:space="preserve"> </w:t>
      </w:r>
      <w:r w:rsidR="003B3EC5" w:rsidRPr="003B3EC5">
        <w:rPr>
          <w:bCs/>
          <w:sz w:val="24"/>
        </w:rPr>
        <w:t>1 160 625,90</w:t>
      </w:r>
      <w:r w:rsidRPr="003B3EC5">
        <w:rPr>
          <w:bCs/>
          <w:sz w:val="24"/>
        </w:rPr>
        <w:t xml:space="preserve"> zł,</w:t>
      </w:r>
    </w:p>
    <w:p w:rsidR="00B06A25" w:rsidRDefault="00760BBB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3B3EC5">
        <w:rPr>
          <w:bCs/>
          <w:sz w:val="24"/>
        </w:rPr>
        <w:t>- pozostałą</w:t>
      </w:r>
      <w:r w:rsidR="00B06A25" w:rsidRPr="003B3EC5">
        <w:rPr>
          <w:bCs/>
          <w:sz w:val="24"/>
        </w:rPr>
        <w:t xml:space="preserve"> działalność</w:t>
      </w:r>
      <w:r w:rsidR="00B06A25" w:rsidRPr="003B3EC5">
        <w:rPr>
          <w:bCs/>
          <w:sz w:val="24"/>
        </w:rPr>
        <w:tab/>
      </w:r>
      <w:r w:rsidR="00B06A25" w:rsidRPr="003B3EC5">
        <w:rPr>
          <w:bCs/>
          <w:sz w:val="24"/>
        </w:rPr>
        <w:tab/>
      </w:r>
      <w:r w:rsidR="00B06A25" w:rsidRPr="003B3EC5">
        <w:rPr>
          <w:bCs/>
          <w:sz w:val="24"/>
        </w:rPr>
        <w:tab/>
      </w:r>
      <w:r w:rsidR="00B06A25" w:rsidRPr="003B3EC5">
        <w:rPr>
          <w:bCs/>
          <w:sz w:val="24"/>
        </w:rPr>
        <w:tab/>
      </w:r>
      <w:r w:rsidR="00B06A25" w:rsidRPr="003B3EC5">
        <w:rPr>
          <w:bCs/>
          <w:sz w:val="24"/>
        </w:rPr>
        <w:tab/>
      </w:r>
      <w:r w:rsidR="00B06A25" w:rsidRPr="003B3EC5">
        <w:rPr>
          <w:bCs/>
          <w:sz w:val="24"/>
        </w:rPr>
        <w:tab/>
      </w:r>
      <w:r w:rsidR="00BC7947" w:rsidRPr="003B3EC5">
        <w:rPr>
          <w:bCs/>
          <w:sz w:val="24"/>
        </w:rPr>
        <w:tab/>
      </w:r>
      <w:r w:rsidR="00B06A25" w:rsidRPr="003B3EC5">
        <w:rPr>
          <w:bCs/>
          <w:sz w:val="24"/>
        </w:rPr>
        <w:t>-</w:t>
      </w:r>
      <w:r w:rsidR="00BC7947" w:rsidRPr="003B3EC5">
        <w:rPr>
          <w:bCs/>
          <w:sz w:val="24"/>
        </w:rPr>
        <w:t xml:space="preserve">   </w:t>
      </w:r>
      <w:r w:rsidR="006366E5" w:rsidRPr="003B3EC5">
        <w:rPr>
          <w:bCs/>
          <w:sz w:val="24"/>
        </w:rPr>
        <w:t xml:space="preserve"> </w:t>
      </w:r>
      <w:r w:rsidR="003B3EC5" w:rsidRPr="003B3EC5">
        <w:rPr>
          <w:bCs/>
          <w:sz w:val="24"/>
        </w:rPr>
        <w:t>688 352,31</w:t>
      </w:r>
      <w:r w:rsidR="00B06A25" w:rsidRPr="003B3EC5">
        <w:rPr>
          <w:bCs/>
          <w:sz w:val="24"/>
        </w:rPr>
        <w:t xml:space="preserve"> zł</w:t>
      </w:r>
      <w:r w:rsidR="005C4E0F" w:rsidRPr="003B3EC5">
        <w:rPr>
          <w:bCs/>
          <w:sz w:val="24"/>
        </w:rPr>
        <w:t>,</w:t>
      </w:r>
    </w:p>
    <w:p w:rsidR="005412B7" w:rsidRDefault="005412B7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>
        <w:rPr>
          <w:bCs/>
          <w:sz w:val="24"/>
        </w:rPr>
        <w:t>- wydatki majątkowe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  79 950,00 zł,</w:t>
      </w:r>
    </w:p>
    <w:p w:rsidR="005412B7" w:rsidRDefault="005412B7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>
        <w:rPr>
          <w:bCs/>
          <w:sz w:val="24"/>
        </w:rPr>
        <w:t>w tym</w:t>
      </w:r>
    </w:p>
    <w:p w:rsidR="005412B7" w:rsidRPr="003B3EC5" w:rsidRDefault="005412B7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>
        <w:rPr>
          <w:bCs/>
          <w:sz w:val="24"/>
        </w:rPr>
        <w:t>- „Przebudowa budynków gospodarczych na potrzeby UMiG w Końskich” – 79 950,00 zł.</w:t>
      </w:r>
    </w:p>
    <w:p w:rsidR="00B06A25" w:rsidRDefault="006366E5" w:rsidP="006366E5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3B3EC5">
        <w:rPr>
          <w:bCs/>
          <w:sz w:val="24"/>
        </w:rPr>
        <w:tab/>
      </w:r>
      <w:r w:rsidR="00B06A25" w:rsidRPr="003B3EC5">
        <w:rPr>
          <w:bCs/>
          <w:sz w:val="24"/>
        </w:rPr>
        <w:t>W ramach działu 750 – Administracja publiczna, rozdziału 75011 – Urzędy Wojewódzkie gmina wykonywała zadania zlecone, na które wydatkowano środki otrzymane z b</w:t>
      </w:r>
      <w:r w:rsidR="00BC7947" w:rsidRPr="003B3EC5">
        <w:rPr>
          <w:bCs/>
          <w:sz w:val="24"/>
        </w:rPr>
        <w:t xml:space="preserve">udżetu wojewody w wysokości – </w:t>
      </w:r>
      <w:r w:rsidR="003B3EC5" w:rsidRPr="003B3EC5">
        <w:rPr>
          <w:bCs/>
          <w:sz w:val="24"/>
        </w:rPr>
        <w:t>444 515,04</w:t>
      </w:r>
      <w:r w:rsidR="0003557E" w:rsidRPr="003B3EC5">
        <w:rPr>
          <w:bCs/>
          <w:sz w:val="24"/>
        </w:rPr>
        <w:t xml:space="preserve"> złotych.</w:t>
      </w:r>
    </w:p>
    <w:p w:rsidR="005412B7" w:rsidRPr="003B3EC5" w:rsidRDefault="005412B7" w:rsidP="006366E5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</w:p>
    <w:p w:rsidR="00B06A25" w:rsidRPr="003B3EC5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3B3EC5">
        <w:rPr>
          <w:b/>
          <w:bCs/>
        </w:rPr>
        <w:lastRenderedPageBreak/>
        <w:t xml:space="preserve">Dział 751 URZĘDY NACZELNYCH ORGANÓW WŁADZY PAŃSTWOWEJ, KONTROLI I OCHRONY PRAWA ORAZ SĄDOWNICTWA </w:t>
      </w:r>
    </w:p>
    <w:p w:rsidR="00B06A25" w:rsidRPr="003B3EC5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3B3EC5">
        <w:rPr>
          <w:b/>
          <w:bCs/>
          <w:u w:val="single"/>
        </w:rPr>
        <w:t xml:space="preserve">wydatkowano kwotę </w:t>
      </w:r>
      <w:r w:rsidR="003B3EC5" w:rsidRPr="003B3EC5">
        <w:rPr>
          <w:b/>
          <w:bCs/>
          <w:u w:val="single"/>
        </w:rPr>
        <w:t>7 405,00</w:t>
      </w:r>
      <w:r w:rsidRPr="003B3EC5">
        <w:rPr>
          <w:b/>
          <w:bCs/>
          <w:u w:val="single"/>
        </w:rPr>
        <w:t xml:space="preserve"> zł tj. </w:t>
      </w:r>
      <w:r w:rsidR="003B3EC5" w:rsidRPr="003B3EC5">
        <w:rPr>
          <w:b/>
          <w:bCs/>
          <w:u w:val="single"/>
        </w:rPr>
        <w:t>100,00</w:t>
      </w:r>
      <w:r w:rsidRPr="003B3EC5">
        <w:rPr>
          <w:b/>
          <w:bCs/>
          <w:u w:val="single"/>
        </w:rPr>
        <w:t xml:space="preserve"> % planu rocznego</w:t>
      </w:r>
    </w:p>
    <w:p w:rsidR="00B06A25" w:rsidRPr="003B3EC5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</w:p>
    <w:p w:rsidR="00B06A25" w:rsidRPr="003B3EC5" w:rsidRDefault="00B06A25" w:rsidP="00EB4E8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B3EC5">
        <w:rPr>
          <w:bCs/>
          <w:sz w:val="24"/>
        </w:rPr>
        <w:t>z przeznaczeniem na wydatki związane z:</w:t>
      </w:r>
    </w:p>
    <w:p w:rsidR="00B06A25" w:rsidRDefault="00B06A25" w:rsidP="00EB4E8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B3EC5">
        <w:rPr>
          <w:bCs/>
          <w:sz w:val="24"/>
        </w:rPr>
        <w:t>- prowadzeniem i aktualizacją stałego rejestru wyborców</w:t>
      </w:r>
      <w:r w:rsidRPr="003B3EC5">
        <w:rPr>
          <w:bCs/>
          <w:sz w:val="24"/>
        </w:rPr>
        <w:tab/>
      </w:r>
      <w:r w:rsidR="00D32D49" w:rsidRPr="003B3EC5">
        <w:rPr>
          <w:bCs/>
          <w:sz w:val="24"/>
        </w:rPr>
        <w:tab/>
      </w:r>
      <w:r w:rsidRPr="003B3EC5">
        <w:rPr>
          <w:bCs/>
          <w:sz w:val="24"/>
        </w:rPr>
        <w:tab/>
        <w:t xml:space="preserve">- </w:t>
      </w:r>
      <w:r w:rsidR="0004737D" w:rsidRPr="003B3EC5">
        <w:rPr>
          <w:bCs/>
          <w:sz w:val="24"/>
        </w:rPr>
        <w:t xml:space="preserve">    7 </w:t>
      </w:r>
      <w:r w:rsidR="000A13A5" w:rsidRPr="003B3EC5">
        <w:rPr>
          <w:bCs/>
          <w:sz w:val="24"/>
        </w:rPr>
        <w:t>4</w:t>
      </w:r>
      <w:r w:rsidR="003B3EC5" w:rsidRPr="003B3EC5">
        <w:rPr>
          <w:bCs/>
          <w:sz w:val="24"/>
        </w:rPr>
        <w:t>05</w:t>
      </w:r>
      <w:r w:rsidR="0004737D" w:rsidRPr="003B3EC5">
        <w:rPr>
          <w:bCs/>
          <w:sz w:val="24"/>
        </w:rPr>
        <w:t>,00</w:t>
      </w:r>
      <w:r w:rsidRPr="003B3EC5">
        <w:rPr>
          <w:bCs/>
          <w:sz w:val="24"/>
        </w:rPr>
        <w:t xml:space="preserve"> zł</w:t>
      </w:r>
      <w:r w:rsidR="003B3EC5" w:rsidRPr="003B3EC5">
        <w:rPr>
          <w:bCs/>
          <w:sz w:val="24"/>
        </w:rPr>
        <w:t>.</w:t>
      </w:r>
    </w:p>
    <w:p w:rsidR="005412B7" w:rsidRPr="003B3EC5" w:rsidRDefault="005412B7" w:rsidP="00EB4E8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</w:p>
    <w:p w:rsidR="00B06A25" w:rsidRPr="003B3EC5" w:rsidRDefault="00E429E1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3B3EC5">
        <w:rPr>
          <w:b/>
          <w:bCs/>
        </w:rPr>
        <w:t>Dział 754 BEZPIECZEŃ</w:t>
      </w:r>
      <w:r w:rsidR="00B06A25" w:rsidRPr="003B3EC5">
        <w:rPr>
          <w:b/>
          <w:bCs/>
        </w:rPr>
        <w:t xml:space="preserve">STWO PUBLICZNE I OCHRONA PRZECIWPOŻAROWA </w:t>
      </w:r>
    </w:p>
    <w:p w:rsidR="00B06A25" w:rsidRPr="003B3EC5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3B3EC5">
        <w:rPr>
          <w:b/>
          <w:bCs/>
          <w:u w:val="single"/>
        </w:rPr>
        <w:t xml:space="preserve">wydatkowano kwotę </w:t>
      </w:r>
      <w:r w:rsidR="003B3EC5" w:rsidRPr="003B3EC5">
        <w:rPr>
          <w:b/>
          <w:bCs/>
          <w:u w:val="single"/>
        </w:rPr>
        <w:t>1 138 034,28</w:t>
      </w:r>
      <w:r w:rsidRPr="003B3EC5">
        <w:rPr>
          <w:b/>
          <w:bCs/>
          <w:u w:val="single"/>
        </w:rPr>
        <w:t xml:space="preserve"> zł tj. </w:t>
      </w:r>
      <w:r w:rsidR="003B3EC5" w:rsidRPr="003B3EC5">
        <w:rPr>
          <w:b/>
          <w:bCs/>
          <w:u w:val="single"/>
        </w:rPr>
        <w:t>69,18</w:t>
      </w:r>
      <w:r w:rsidR="001B1D0D" w:rsidRPr="003B3EC5">
        <w:rPr>
          <w:b/>
          <w:bCs/>
          <w:u w:val="single"/>
        </w:rPr>
        <w:t xml:space="preserve"> % planu rocznego</w:t>
      </w:r>
    </w:p>
    <w:p w:rsidR="00B06A25" w:rsidRPr="00CB7546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Cs/>
          <w:color w:val="FF0000"/>
          <w:u w:val="single"/>
        </w:rPr>
      </w:pPr>
    </w:p>
    <w:p w:rsidR="00B06A25" w:rsidRPr="003B3EC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B3EC5">
        <w:rPr>
          <w:bCs/>
          <w:sz w:val="24"/>
        </w:rPr>
        <w:t>z przeznaczeniem na:</w:t>
      </w:r>
    </w:p>
    <w:p w:rsidR="003A6428" w:rsidRPr="003B3EC5" w:rsidRDefault="003A6428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B3EC5">
        <w:rPr>
          <w:bCs/>
          <w:sz w:val="24"/>
        </w:rPr>
        <w:t>- wpłaty na fundusz celowy Policji</w:t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  <w:t>-   1</w:t>
      </w:r>
      <w:r w:rsidR="003B3EC5" w:rsidRPr="003B3EC5">
        <w:rPr>
          <w:bCs/>
          <w:sz w:val="24"/>
        </w:rPr>
        <w:t>5</w:t>
      </w:r>
      <w:r w:rsidRPr="003B3EC5">
        <w:rPr>
          <w:bCs/>
          <w:sz w:val="24"/>
        </w:rPr>
        <w:t> 000,00 zł,</w:t>
      </w:r>
    </w:p>
    <w:p w:rsidR="00B06A2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B3EC5">
        <w:rPr>
          <w:bCs/>
          <w:sz w:val="24"/>
        </w:rPr>
        <w:t>- utrzymanie ochotniczych straży pożarnych</w:t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  <w:t>-</w:t>
      </w:r>
      <w:r w:rsidR="00343B60" w:rsidRPr="003B3EC5">
        <w:rPr>
          <w:bCs/>
          <w:sz w:val="24"/>
        </w:rPr>
        <w:t xml:space="preserve"> </w:t>
      </w:r>
      <w:r w:rsidR="005412B7">
        <w:rPr>
          <w:bCs/>
          <w:sz w:val="24"/>
        </w:rPr>
        <w:t>332 546 ,72</w:t>
      </w:r>
      <w:r w:rsidRPr="003B3EC5">
        <w:rPr>
          <w:bCs/>
          <w:sz w:val="24"/>
        </w:rPr>
        <w:t xml:space="preserve"> zł</w:t>
      </w:r>
      <w:r w:rsidR="005C4E0F" w:rsidRPr="003B3EC5">
        <w:rPr>
          <w:bCs/>
          <w:sz w:val="24"/>
        </w:rPr>
        <w:t>,</w:t>
      </w:r>
    </w:p>
    <w:p w:rsidR="009B1E37" w:rsidRDefault="009B1E37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w tym wydatki zrealizowane w ramach funduszu sołeckiego w kwocie 558,42 zł,</w:t>
      </w:r>
    </w:p>
    <w:p w:rsidR="009B1E37" w:rsidRPr="003B3EC5" w:rsidRDefault="009B1E37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 xml:space="preserve">- fundusz sołecki sołectwa </w:t>
      </w:r>
      <w:proofErr w:type="spellStart"/>
      <w:r>
        <w:rPr>
          <w:bCs/>
          <w:sz w:val="24"/>
        </w:rPr>
        <w:t>Nieświń</w:t>
      </w:r>
      <w:proofErr w:type="spellEnd"/>
      <w:r>
        <w:rPr>
          <w:bCs/>
          <w:sz w:val="24"/>
        </w:rPr>
        <w:t xml:space="preserve"> – 558,42 zł,</w:t>
      </w:r>
    </w:p>
    <w:p w:rsidR="00B06A2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B3EC5">
        <w:rPr>
          <w:bCs/>
          <w:sz w:val="24"/>
        </w:rPr>
        <w:t xml:space="preserve">- funkcjonowanie </w:t>
      </w:r>
      <w:r w:rsidR="003B3EC5">
        <w:rPr>
          <w:bCs/>
          <w:sz w:val="24"/>
        </w:rPr>
        <w:t>S</w:t>
      </w:r>
      <w:r w:rsidRPr="003B3EC5">
        <w:rPr>
          <w:bCs/>
          <w:sz w:val="24"/>
        </w:rPr>
        <w:t xml:space="preserve">traży </w:t>
      </w:r>
      <w:r w:rsidR="003B3EC5">
        <w:rPr>
          <w:bCs/>
          <w:sz w:val="24"/>
        </w:rPr>
        <w:t>M</w:t>
      </w:r>
      <w:r w:rsidRPr="003B3EC5">
        <w:rPr>
          <w:bCs/>
          <w:sz w:val="24"/>
        </w:rPr>
        <w:t>iejskiej</w:t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  <w:t>-</w:t>
      </w:r>
      <w:r w:rsidR="00343B60" w:rsidRPr="003B3EC5">
        <w:rPr>
          <w:bCs/>
          <w:sz w:val="24"/>
        </w:rPr>
        <w:t xml:space="preserve"> </w:t>
      </w:r>
      <w:r w:rsidR="003B3EC5" w:rsidRPr="003B3EC5">
        <w:rPr>
          <w:bCs/>
          <w:sz w:val="24"/>
        </w:rPr>
        <w:t>426 652,08</w:t>
      </w:r>
      <w:r w:rsidRPr="003B3EC5">
        <w:rPr>
          <w:bCs/>
          <w:sz w:val="24"/>
        </w:rPr>
        <w:t xml:space="preserve"> zł</w:t>
      </w:r>
      <w:r w:rsidR="005C4E0F" w:rsidRPr="003B3EC5">
        <w:rPr>
          <w:bCs/>
          <w:sz w:val="24"/>
        </w:rPr>
        <w:t>,</w:t>
      </w:r>
    </w:p>
    <w:p w:rsidR="005412B7" w:rsidRPr="003B3EC5" w:rsidRDefault="005412B7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 xml:space="preserve">- pozostała działalność 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16 961,48 zł,</w:t>
      </w:r>
    </w:p>
    <w:p w:rsidR="00B06A25" w:rsidRPr="003B3EC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B3EC5">
        <w:rPr>
          <w:bCs/>
          <w:sz w:val="24"/>
        </w:rPr>
        <w:t>- wydatki majątkowe</w:t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</w:r>
      <w:r w:rsidRPr="003B3EC5">
        <w:rPr>
          <w:bCs/>
          <w:sz w:val="24"/>
        </w:rPr>
        <w:tab/>
        <w:t>-</w:t>
      </w:r>
      <w:r w:rsidR="00343B60" w:rsidRPr="003B3EC5">
        <w:rPr>
          <w:bCs/>
          <w:sz w:val="24"/>
        </w:rPr>
        <w:t xml:space="preserve"> </w:t>
      </w:r>
      <w:r w:rsidR="003B3EC5" w:rsidRPr="003B3EC5">
        <w:rPr>
          <w:bCs/>
          <w:sz w:val="24"/>
        </w:rPr>
        <w:t>346 874,00</w:t>
      </w:r>
      <w:r w:rsidR="008808DA" w:rsidRPr="003B3EC5">
        <w:rPr>
          <w:bCs/>
          <w:sz w:val="24"/>
        </w:rPr>
        <w:t xml:space="preserve"> </w:t>
      </w:r>
      <w:r w:rsidRPr="003B3EC5">
        <w:rPr>
          <w:bCs/>
          <w:sz w:val="24"/>
        </w:rPr>
        <w:t>zł</w:t>
      </w:r>
      <w:r w:rsidR="005C4E0F" w:rsidRPr="003B3EC5">
        <w:rPr>
          <w:bCs/>
          <w:sz w:val="24"/>
        </w:rPr>
        <w:t>,</w:t>
      </w:r>
    </w:p>
    <w:p w:rsidR="00B06A25" w:rsidRPr="003B3EC5" w:rsidRDefault="00B06A25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B3EC5">
        <w:rPr>
          <w:bCs/>
          <w:sz w:val="24"/>
        </w:rPr>
        <w:t>w tym:</w:t>
      </w:r>
    </w:p>
    <w:p w:rsidR="003B3EC5" w:rsidRPr="009B1E37" w:rsidRDefault="00343B60" w:rsidP="003A642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B1E37">
        <w:rPr>
          <w:bCs/>
          <w:sz w:val="24"/>
        </w:rPr>
        <w:t xml:space="preserve">- </w:t>
      </w:r>
      <w:r w:rsidR="00E75DE9" w:rsidRPr="009B1E37">
        <w:rPr>
          <w:bCs/>
          <w:sz w:val="24"/>
        </w:rPr>
        <w:t>„</w:t>
      </w:r>
      <w:r w:rsidR="003B3EC5" w:rsidRPr="009B1E37">
        <w:rPr>
          <w:bCs/>
          <w:sz w:val="24"/>
        </w:rPr>
        <w:t xml:space="preserve">Dofinansowanie zakupów inwestycyjnych KPP w Końskich </w:t>
      </w:r>
    </w:p>
    <w:p w:rsidR="006B118D" w:rsidRPr="009B1E37" w:rsidRDefault="003B3EC5" w:rsidP="003A642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B1E37">
        <w:rPr>
          <w:bCs/>
          <w:sz w:val="24"/>
        </w:rPr>
        <w:t>(zakup samochodu służbowego)</w:t>
      </w:r>
      <w:r w:rsidR="00E75DE9" w:rsidRPr="009B1E37">
        <w:rPr>
          <w:bCs/>
          <w:sz w:val="24"/>
        </w:rPr>
        <w:t>”</w:t>
      </w:r>
      <w:r w:rsidR="008D440C" w:rsidRPr="009B1E37">
        <w:rPr>
          <w:bCs/>
          <w:sz w:val="24"/>
        </w:rPr>
        <w:tab/>
      </w:r>
      <w:r w:rsidR="008D440C" w:rsidRPr="009B1E37">
        <w:rPr>
          <w:bCs/>
          <w:sz w:val="24"/>
        </w:rPr>
        <w:tab/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</w:r>
      <w:r w:rsidR="00E37DFB" w:rsidRPr="009B1E37">
        <w:rPr>
          <w:bCs/>
          <w:sz w:val="24"/>
        </w:rPr>
        <w:t xml:space="preserve">- </w:t>
      </w:r>
      <w:r w:rsidR="00E75DE9" w:rsidRPr="009B1E37">
        <w:rPr>
          <w:bCs/>
          <w:sz w:val="24"/>
        </w:rPr>
        <w:t xml:space="preserve"> </w:t>
      </w:r>
      <w:r w:rsidR="005908CF" w:rsidRPr="009B1E37">
        <w:rPr>
          <w:bCs/>
          <w:sz w:val="24"/>
        </w:rPr>
        <w:t xml:space="preserve"> </w:t>
      </w:r>
      <w:r w:rsidR="009B1E37" w:rsidRPr="009B1E37">
        <w:rPr>
          <w:bCs/>
          <w:sz w:val="24"/>
        </w:rPr>
        <w:t>47 264,50</w:t>
      </w:r>
      <w:r w:rsidR="00343B60" w:rsidRPr="009B1E37">
        <w:rPr>
          <w:bCs/>
          <w:sz w:val="24"/>
        </w:rPr>
        <w:t xml:space="preserve"> z</w:t>
      </w:r>
      <w:r w:rsidR="005B1E59" w:rsidRPr="009B1E37">
        <w:rPr>
          <w:bCs/>
          <w:sz w:val="24"/>
        </w:rPr>
        <w:t>ł,</w:t>
      </w:r>
    </w:p>
    <w:p w:rsidR="009B1E37" w:rsidRPr="009B1E37" w:rsidRDefault="005B1E59" w:rsidP="009B1E3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B1E37">
        <w:rPr>
          <w:bCs/>
          <w:sz w:val="24"/>
        </w:rPr>
        <w:t xml:space="preserve">- </w:t>
      </w:r>
      <w:r w:rsidR="00E75DE9" w:rsidRPr="009B1E37">
        <w:rPr>
          <w:bCs/>
          <w:sz w:val="24"/>
        </w:rPr>
        <w:t>„</w:t>
      </w:r>
      <w:r w:rsidR="009B1E37" w:rsidRPr="009B1E37">
        <w:rPr>
          <w:bCs/>
          <w:sz w:val="24"/>
        </w:rPr>
        <w:t xml:space="preserve">Dofinansowanie zakupów inwestycyjnych PPSP w Końskich  </w:t>
      </w:r>
    </w:p>
    <w:p w:rsidR="005B1E59" w:rsidRPr="009B1E37" w:rsidRDefault="009B1E37" w:rsidP="009B1E3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B1E37">
        <w:rPr>
          <w:bCs/>
          <w:sz w:val="24"/>
        </w:rPr>
        <w:t xml:space="preserve"> (zakup ciężkiego samochodu ratowniczo-gaśniczego)</w:t>
      </w:r>
      <w:r w:rsidR="00E75DE9" w:rsidRPr="009B1E37">
        <w:rPr>
          <w:bCs/>
          <w:sz w:val="24"/>
        </w:rPr>
        <w:t>”</w:t>
      </w:r>
      <w:r w:rsidR="008D440C" w:rsidRPr="009B1E37">
        <w:rPr>
          <w:bCs/>
          <w:sz w:val="24"/>
        </w:rPr>
        <w:tab/>
      </w:r>
      <w:r w:rsidR="00621487" w:rsidRPr="009B1E37">
        <w:rPr>
          <w:bCs/>
          <w:sz w:val="24"/>
        </w:rPr>
        <w:tab/>
      </w:r>
      <w:r w:rsidR="006304F9" w:rsidRPr="009B1E37">
        <w:rPr>
          <w:bCs/>
          <w:sz w:val="24"/>
        </w:rPr>
        <w:t xml:space="preserve">- </w:t>
      </w:r>
      <w:r w:rsidR="005908CF" w:rsidRPr="009B1E37">
        <w:rPr>
          <w:bCs/>
          <w:sz w:val="24"/>
        </w:rPr>
        <w:t xml:space="preserve">  </w:t>
      </w:r>
      <w:r w:rsidRPr="009B1E37">
        <w:rPr>
          <w:bCs/>
          <w:sz w:val="24"/>
        </w:rPr>
        <w:t>50 000,00</w:t>
      </w:r>
      <w:r w:rsidR="006304F9" w:rsidRPr="009B1E37">
        <w:rPr>
          <w:bCs/>
          <w:sz w:val="24"/>
        </w:rPr>
        <w:t xml:space="preserve"> zł,</w:t>
      </w:r>
    </w:p>
    <w:p w:rsidR="009B1E37" w:rsidRPr="009B1E37" w:rsidRDefault="005B1E59" w:rsidP="009B1E3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B1E37">
        <w:rPr>
          <w:bCs/>
          <w:sz w:val="24"/>
        </w:rPr>
        <w:t>-</w:t>
      </w:r>
      <w:r w:rsidR="00343B60" w:rsidRPr="009B1E37">
        <w:rPr>
          <w:bCs/>
          <w:sz w:val="24"/>
        </w:rPr>
        <w:t xml:space="preserve"> </w:t>
      </w:r>
      <w:r w:rsidR="00E75DE9" w:rsidRPr="009B1E37">
        <w:rPr>
          <w:bCs/>
          <w:sz w:val="24"/>
        </w:rPr>
        <w:t>„</w:t>
      </w:r>
      <w:r w:rsidR="009B1E37" w:rsidRPr="009B1E37">
        <w:rPr>
          <w:bCs/>
          <w:sz w:val="24"/>
        </w:rPr>
        <w:t xml:space="preserve">Dofinansowanie do wydatków inwestycyjnych - prace wykończeniowe </w:t>
      </w:r>
    </w:p>
    <w:p w:rsidR="004A046A" w:rsidRPr="009B1E37" w:rsidRDefault="009B1E37" w:rsidP="009B1E3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B1E37">
        <w:rPr>
          <w:bCs/>
          <w:sz w:val="24"/>
        </w:rPr>
        <w:t>w budynku strażnicy OSP Dziebałtów</w:t>
      </w:r>
      <w:r w:rsidR="008D440C" w:rsidRPr="009B1E37">
        <w:rPr>
          <w:bCs/>
          <w:sz w:val="24"/>
        </w:rPr>
        <w:t>”</w:t>
      </w:r>
      <w:r w:rsidR="008D440C" w:rsidRPr="009B1E37">
        <w:rPr>
          <w:bCs/>
          <w:sz w:val="24"/>
        </w:rPr>
        <w:tab/>
      </w:r>
      <w:r w:rsidR="008D440C" w:rsidRPr="009B1E37">
        <w:rPr>
          <w:bCs/>
          <w:sz w:val="24"/>
        </w:rPr>
        <w:tab/>
      </w:r>
      <w:r w:rsidR="008D440C" w:rsidRPr="009B1E37">
        <w:rPr>
          <w:bCs/>
          <w:sz w:val="24"/>
        </w:rPr>
        <w:tab/>
      </w:r>
      <w:r w:rsidR="00621487" w:rsidRPr="009B1E37">
        <w:rPr>
          <w:bCs/>
          <w:sz w:val="24"/>
        </w:rPr>
        <w:tab/>
      </w:r>
      <w:r w:rsidR="006304F9" w:rsidRPr="009B1E37">
        <w:rPr>
          <w:bCs/>
          <w:sz w:val="24"/>
        </w:rPr>
        <w:t xml:space="preserve">- </w:t>
      </w:r>
      <w:r w:rsidR="00E75DE9" w:rsidRPr="009B1E37">
        <w:rPr>
          <w:bCs/>
          <w:sz w:val="24"/>
        </w:rPr>
        <w:t xml:space="preserve">  </w:t>
      </w:r>
      <w:r w:rsidRPr="009B1E37">
        <w:rPr>
          <w:bCs/>
          <w:sz w:val="24"/>
        </w:rPr>
        <w:t xml:space="preserve">149 375,13 </w:t>
      </w:r>
      <w:r w:rsidR="006304F9" w:rsidRPr="009B1E37">
        <w:rPr>
          <w:bCs/>
          <w:sz w:val="24"/>
        </w:rPr>
        <w:t>zł</w:t>
      </w:r>
      <w:r w:rsidR="00343B60" w:rsidRPr="009B1E37">
        <w:rPr>
          <w:bCs/>
          <w:sz w:val="24"/>
        </w:rPr>
        <w:t>,</w:t>
      </w:r>
    </w:p>
    <w:p w:rsidR="009B1E37" w:rsidRPr="009B1E37" w:rsidRDefault="00343B60" w:rsidP="009B1E3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B1E37">
        <w:rPr>
          <w:bCs/>
          <w:sz w:val="24"/>
        </w:rPr>
        <w:t xml:space="preserve">- </w:t>
      </w:r>
      <w:r w:rsidR="00E75DE9" w:rsidRPr="009B1E37">
        <w:rPr>
          <w:bCs/>
          <w:sz w:val="24"/>
        </w:rPr>
        <w:t>„</w:t>
      </w:r>
      <w:r w:rsidR="009B1E37" w:rsidRPr="009B1E37">
        <w:rPr>
          <w:bCs/>
          <w:sz w:val="24"/>
        </w:rPr>
        <w:t>Dofinansowanie wydatków inwestycyjnych OSP w Końskich</w:t>
      </w:r>
    </w:p>
    <w:p w:rsidR="00E37DFB" w:rsidRDefault="009B1E37" w:rsidP="009B1E3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B1E37">
        <w:rPr>
          <w:bCs/>
          <w:sz w:val="24"/>
        </w:rPr>
        <w:t xml:space="preserve"> (w tym termomodernizacja budynku i modernizacja sanitariatów)</w:t>
      </w:r>
      <w:r w:rsidR="00E75DE9" w:rsidRPr="009B1E37">
        <w:rPr>
          <w:bCs/>
          <w:sz w:val="24"/>
        </w:rPr>
        <w:t>”</w:t>
      </w:r>
      <w:r w:rsidR="00343B60" w:rsidRPr="009B1E37">
        <w:rPr>
          <w:bCs/>
          <w:sz w:val="24"/>
        </w:rPr>
        <w:t xml:space="preserve">- </w:t>
      </w:r>
      <w:r w:rsidRPr="009B1E37">
        <w:rPr>
          <w:bCs/>
          <w:sz w:val="24"/>
        </w:rPr>
        <w:t>98 923,13</w:t>
      </w:r>
      <w:r w:rsidR="00E75DE9" w:rsidRPr="009B1E37">
        <w:rPr>
          <w:bCs/>
          <w:sz w:val="24"/>
        </w:rPr>
        <w:t xml:space="preserve"> </w:t>
      </w:r>
      <w:r w:rsidR="008D440C" w:rsidRPr="009B1E37">
        <w:rPr>
          <w:bCs/>
          <w:sz w:val="24"/>
        </w:rPr>
        <w:t>zł,</w:t>
      </w:r>
    </w:p>
    <w:p w:rsidR="009B1E37" w:rsidRPr="009B1E37" w:rsidRDefault="009B1E37" w:rsidP="009B1E3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„</w:t>
      </w:r>
      <w:r w:rsidRPr="009B1E37">
        <w:rPr>
          <w:bCs/>
          <w:sz w:val="24"/>
        </w:rPr>
        <w:t>Przebudowa budynków strażnicy OSP w Modliszewicach</w:t>
      </w:r>
      <w:r>
        <w:rPr>
          <w:bCs/>
          <w:sz w:val="24"/>
        </w:rPr>
        <w:t>”</w:t>
      </w:r>
      <w:r>
        <w:rPr>
          <w:bCs/>
          <w:sz w:val="24"/>
        </w:rPr>
        <w:tab/>
        <w:t>-    1 311,24 zł.</w:t>
      </w:r>
    </w:p>
    <w:p w:rsidR="00857AD5" w:rsidRPr="00CB7546" w:rsidRDefault="00857AD5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B06A25" w:rsidRPr="009B1E37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9B1E37">
        <w:rPr>
          <w:b/>
          <w:bCs/>
        </w:rPr>
        <w:t>Dział 757 OBSŁUGA DŁUGU PUBLICZNEGO   –   wydatkowano kwotę</w:t>
      </w:r>
    </w:p>
    <w:p w:rsidR="00B06A25" w:rsidRPr="009B1E37" w:rsidRDefault="00DB646A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9B1E37">
        <w:rPr>
          <w:b/>
          <w:bCs/>
          <w:u w:val="single"/>
        </w:rPr>
        <w:t>1</w:t>
      </w:r>
      <w:r w:rsidR="009B1E37" w:rsidRPr="009B1E37">
        <w:rPr>
          <w:b/>
          <w:bCs/>
          <w:u w:val="single"/>
        </w:rPr>
        <w:t> 104 081,49</w:t>
      </w:r>
      <w:r w:rsidR="00B06A25" w:rsidRPr="009B1E37">
        <w:rPr>
          <w:b/>
          <w:bCs/>
          <w:u w:val="single"/>
        </w:rPr>
        <w:t xml:space="preserve"> zł tj. </w:t>
      </w:r>
      <w:r w:rsidR="009B1E37" w:rsidRPr="009B1E37">
        <w:rPr>
          <w:b/>
          <w:bCs/>
          <w:u w:val="single"/>
        </w:rPr>
        <w:t>96,01</w:t>
      </w:r>
      <w:r w:rsidR="00B06A25" w:rsidRPr="009B1E37">
        <w:rPr>
          <w:b/>
          <w:bCs/>
          <w:u w:val="single"/>
        </w:rPr>
        <w:t xml:space="preserve"> % planu rocznego</w:t>
      </w:r>
    </w:p>
    <w:p w:rsidR="00B06A25" w:rsidRPr="00CB7546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color w:val="FF0000"/>
        </w:rPr>
      </w:pPr>
    </w:p>
    <w:p w:rsidR="00B06A25" w:rsidRPr="009B1E37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B1E37">
        <w:rPr>
          <w:bCs/>
          <w:sz w:val="24"/>
        </w:rPr>
        <w:t xml:space="preserve">z przeznaczeniem na zapłatę </w:t>
      </w:r>
      <w:r w:rsidR="00C47A14" w:rsidRPr="009B1E37">
        <w:rPr>
          <w:bCs/>
          <w:sz w:val="24"/>
        </w:rPr>
        <w:t xml:space="preserve">odsetek od obligacji wyemitowanych przez gminę Końskie w </w:t>
      </w:r>
      <w:r w:rsidR="007E2CEE" w:rsidRPr="009B1E37">
        <w:rPr>
          <w:bCs/>
          <w:sz w:val="24"/>
        </w:rPr>
        <w:t>latach 2012</w:t>
      </w:r>
      <w:r w:rsidR="00E429E1" w:rsidRPr="009B1E37">
        <w:rPr>
          <w:bCs/>
          <w:sz w:val="24"/>
        </w:rPr>
        <w:t xml:space="preserve"> i 2014</w:t>
      </w:r>
      <w:r w:rsidR="008F6337" w:rsidRPr="009B1E37">
        <w:rPr>
          <w:bCs/>
          <w:sz w:val="24"/>
        </w:rPr>
        <w:t xml:space="preserve"> </w:t>
      </w:r>
      <w:r w:rsidR="008D440C" w:rsidRPr="009B1E37">
        <w:rPr>
          <w:bCs/>
          <w:sz w:val="24"/>
        </w:rPr>
        <w:t>–</w:t>
      </w:r>
      <w:r w:rsidR="008F6337" w:rsidRPr="009B1E37">
        <w:rPr>
          <w:bCs/>
          <w:sz w:val="24"/>
        </w:rPr>
        <w:t xml:space="preserve"> </w:t>
      </w:r>
      <w:r w:rsidR="0009642E" w:rsidRPr="009B1E37">
        <w:rPr>
          <w:bCs/>
          <w:sz w:val="24"/>
        </w:rPr>
        <w:t>20</w:t>
      </w:r>
      <w:r w:rsidR="00DB646A" w:rsidRPr="009B1E37">
        <w:rPr>
          <w:bCs/>
          <w:sz w:val="24"/>
        </w:rPr>
        <w:t>2</w:t>
      </w:r>
      <w:r w:rsidR="009B1E37" w:rsidRPr="009B1E37">
        <w:rPr>
          <w:bCs/>
          <w:sz w:val="24"/>
        </w:rPr>
        <w:t>1</w:t>
      </w:r>
      <w:r w:rsidR="008D440C" w:rsidRPr="009B1E37">
        <w:rPr>
          <w:bCs/>
          <w:sz w:val="24"/>
        </w:rPr>
        <w:t>,</w:t>
      </w:r>
      <w:r w:rsidR="008F6337" w:rsidRPr="009B1E37">
        <w:rPr>
          <w:bCs/>
          <w:sz w:val="24"/>
        </w:rPr>
        <w:t xml:space="preserve"> prowizję dotyczącą emisji obligacji </w:t>
      </w:r>
      <w:r w:rsidR="009B1E37" w:rsidRPr="009B1E37">
        <w:rPr>
          <w:bCs/>
          <w:sz w:val="24"/>
        </w:rPr>
        <w:t xml:space="preserve">wyemitowanych </w:t>
      </w:r>
      <w:r w:rsidR="008F6337" w:rsidRPr="009B1E37">
        <w:rPr>
          <w:bCs/>
          <w:sz w:val="24"/>
        </w:rPr>
        <w:t>w 20</w:t>
      </w:r>
      <w:r w:rsidR="00DB646A" w:rsidRPr="009B1E37">
        <w:rPr>
          <w:bCs/>
          <w:sz w:val="24"/>
        </w:rPr>
        <w:t>2</w:t>
      </w:r>
      <w:r w:rsidR="009B1E37" w:rsidRPr="009B1E37">
        <w:rPr>
          <w:bCs/>
          <w:sz w:val="24"/>
        </w:rPr>
        <w:t>1</w:t>
      </w:r>
      <w:r w:rsidR="008F6337" w:rsidRPr="009B1E37">
        <w:rPr>
          <w:bCs/>
          <w:sz w:val="24"/>
        </w:rPr>
        <w:t xml:space="preserve"> r.</w:t>
      </w:r>
      <w:r w:rsidR="008D440C" w:rsidRPr="009B1E37">
        <w:rPr>
          <w:bCs/>
          <w:sz w:val="24"/>
        </w:rPr>
        <w:t xml:space="preserve"> oraz opłatę dotyczącą kodu LEI.</w:t>
      </w:r>
    </w:p>
    <w:p w:rsidR="00EB444B" w:rsidRPr="00CB7546" w:rsidRDefault="00EB444B" w:rsidP="007934DC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color w:val="FF0000"/>
          <w:sz w:val="24"/>
        </w:rPr>
      </w:pPr>
    </w:p>
    <w:p w:rsidR="00737B0B" w:rsidRPr="009B1E37" w:rsidRDefault="001B1D0D" w:rsidP="00737B0B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9B1E37">
        <w:rPr>
          <w:b/>
          <w:bCs/>
        </w:rPr>
        <w:t xml:space="preserve">Dział 758 </w:t>
      </w:r>
      <w:r w:rsidR="009F62FA" w:rsidRPr="009B1E37">
        <w:rPr>
          <w:b/>
          <w:bCs/>
        </w:rPr>
        <w:t>–</w:t>
      </w:r>
      <w:r w:rsidRPr="009B1E37">
        <w:rPr>
          <w:b/>
          <w:bCs/>
        </w:rPr>
        <w:t xml:space="preserve"> </w:t>
      </w:r>
      <w:r w:rsidR="009F62FA" w:rsidRPr="009B1E37">
        <w:rPr>
          <w:b/>
          <w:bCs/>
        </w:rPr>
        <w:t>RÓŻNE ROZLICZENIA</w:t>
      </w:r>
      <w:r w:rsidR="00737B0B" w:rsidRPr="009B1E37">
        <w:rPr>
          <w:b/>
          <w:bCs/>
        </w:rPr>
        <w:t xml:space="preserve"> -  wydatkowano kwotę</w:t>
      </w:r>
    </w:p>
    <w:p w:rsidR="00737B0B" w:rsidRPr="009B1E37" w:rsidRDefault="009B1E37" w:rsidP="00737B0B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9B1E37">
        <w:rPr>
          <w:b/>
          <w:bCs/>
          <w:u w:val="single"/>
        </w:rPr>
        <w:t>17 685,13</w:t>
      </w:r>
      <w:r w:rsidR="00DB646A" w:rsidRPr="009B1E37">
        <w:rPr>
          <w:b/>
          <w:bCs/>
          <w:u w:val="single"/>
        </w:rPr>
        <w:t xml:space="preserve"> </w:t>
      </w:r>
      <w:r w:rsidR="00737B0B" w:rsidRPr="009B1E37">
        <w:rPr>
          <w:b/>
          <w:bCs/>
          <w:u w:val="single"/>
        </w:rPr>
        <w:t xml:space="preserve">zł tj. </w:t>
      </w:r>
      <w:r w:rsidRPr="009B1E37">
        <w:rPr>
          <w:b/>
          <w:bCs/>
          <w:u w:val="single"/>
        </w:rPr>
        <w:t>46,54</w:t>
      </w:r>
      <w:r w:rsidR="00737B0B" w:rsidRPr="009B1E37">
        <w:rPr>
          <w:b/>
          <w:bCs/>
          <w:u w:val="single"/>
        </w:rPr>
        <w:t xml:space="preserve"> % planu rocznego</w:t>
      </w:r>
    </w:p>
    <w:p w:rsidR="009F62FA" w:rsidRPr="009B1E37" w:rsidRDefault="009F62FA" w:rsidP="002C7105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/>
          <w:bCs/>
          <w:sz w:val="24"/>
        </w:rPr>
      </w:pPr>
    </w:p>
    <w:p w:rsidR="00A41B93" w:rsidRPr="009B1E37" w:rsidRDefault="00E8342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B1E37">
        <w:rPr>
          <w:bCs/>
          <w:sz w:val="24"/>
        </w:rPr>
        <w:t>z przeznaczeniem na</w:t>
      </w:r>
      <w:r w:rsidR="00A41B93" w:rsidRPr="009B1E37">
        <w:rPr>
          <w:bCs/>
          <w:sz w:val="24"/>
        </w:rPr>
        <w:t>:</w:t>
      </w:r>
    </w:p>
    <w:p w:rsidR="002C7105" w:rsidRPr="009B1E37" w:rsidRDefault="00A41B93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B1E37">
        <w:rPr>
          <w:bCs/>
          <w:sz w:val="24"/>
        </w:rPr>
        <w:t xml:space="preserve">- </w:t>
      </w:r>
      <w:r w:rsidR="00E8342F" w:rsidRPr="009B1E37">
        <w:rPr>
          <w:bCs/>
          <w:sz w:val="24"/>
        </w:rPr>
        <w:t>zapłatę</w:t>
      </w:r>
      <w:r w:rsidR="002C7105" w:rsidRPr="009B1E37">
        <w:rPr>
          <w:bCs/>
          <w:sz w:val="24"/>
        </w:rPr>
        <w:t xml:space="preserve"> </w:t>
      </w:r>
      <w:r w:rsidR="00230310" w:rsidRPr="009B1E37">
        <w:rPr>
          <w:bCs/>
          <w:sz w:val="24"/>
        </w:rPr>
        <w:t xml:space="preserve"> podatku od towarów i usług</w:t>
      </w:r>
      <w:r w:rsidR="005972AB" w:rsidRPr="009B1E37">
        <w:rPr>
          <w:bCs/>
          <w:sz w:val="24"/>
        </w:rPr>
        <w:t xml:space="preserve"> </w:t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  <w:t xml:space="preserve">- </w:t>
      </w:r>
      <w:r w:rsidR="00E47D4E" w:rsidRPr="009B1E37">
        <w:rPr>
          <w:bCs/>
          <w:sz w:val="24"/>
        </w:rPr>
        <w:t xml:space="preserve">  </w:t>
      </w:r>
      <w:r w:rsidR="009B1E37" w:rsidRPr="009B1E37">
        <w:rPr>
          <w:bCs/>
          <w:sz w:val="24"/>
        </w:rPr>
        <w:t>17 685,13</w:t>
      </w:r>
      <w:r w:rsidR="008D440C" w:rsidRPr="009B1E37">
        <w:rPr>
          <w:bCs/>
          <w:sz w:val="24"/>
        </w:rPr>
        <w:t xml:space="preserve"> zł.</w:t>
      </w:r>
    </w:p>
    <w:p w:rsidR="00167EDA" w:rsidRDefault="00167EDA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9B1E37" w:rsidRDefault="009B1E37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B06A25" w:rsidRPr="009B1E37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9B1E37">
        <w:rPr>
          <w:b/>
          <w:bCs/>
        </w:rPr>
        <w:t>Dział 801 OŚWIATA I WYCHOWANIE – wydatkowano kwotę</w:t>
      </w:r>
    </w:p>
    <w:p w:rsidR="00B06A25" w:rsidRPr="009B1E37" w:rsidRDefault="009B1E37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9B1E37">
        <w:rPr>
          <w:b/>
          <w:bCs/>
          <w:u w:val="single"/>
        </w:rPr>
        <w:t>48 798 874,17</w:t>
      </w:r>
      <w:r w:rsidR="00B06A25" w:rsidRPr="009B1E37">
        <w:rPr>
          <w:b/>
          <w:bCs/>
          <w:u w:val="single"/>
        </w:rPr>
        <w:t xml:space="preserve"> zł tj. </w:t>
      </w:r>
      <w:r w:rsidRPr="009B1E37">
        <w:rPr>
          <w:b/>
          <w:bCs/>
          <w:u w:val="single"/>
        </w:rPr>
        <w:t>96,60</w:t>
      </w:r>
      <w:r w:rsidR="00B06A25" w:rsidRPr="009B1E37">
        <w:rPr>
          <w:b/>
          <w:bCs/>
          <w:u w:val="single"/>
        </w:rPr>
        <w:t xml:space="preserve"> % planu rocznego</w:t>
      </w:r>
    </w:p>
    <w:p w:rsidR="00B06A25" w:rsidRPr="00CB7546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color w:val="FF0000"/>
        </w:rPr>
      </w:pPr>
    </w:p>
    <w:p w:rsidR="00B06A25" w:rsidRPr="009B1E37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B1E37">
        <w:rPr>
          <w:bCs/>
          <w:sz w:val="24"/>
        </w:rPr>
        <w:t>z przeznaczeniem na:</w:t>
      </w:r>
    </w:p>
    <w:p w:rsidR="00B06A25" w:rsidRPr="009B1E37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B1E37">
        <w:rPr>
          <w:bCs/>
          <w:sz w:val="24"/>
        </w:rPr>
        <w:t>- utrzymanie szkół podstawowych</w:t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  <w:t xml:space="preserve">- </w:t>
      </w:r>
      <w:r w:rsidR="009B1E37" w:rsidRPr="009B1E37">
        <w:rPr>
          <w:bCs/>
          <w:sz w:val="24"/>
        </w:rPr>
        <w:t>28 839 903,09</w:t>
      </w:r>
      <w:r w:rsidR="00DB646A" w:rsidRPr="009B1E37">
        <w:rPr>
          <w:bCs/>
          <w:sz w:val="24"/>
        </w:rPr>
        <w:t xml:space="preserve"> </w:t>
      </w:r>
      <w:r w:rsidR="008D440C" w:rsidRPr="009B1E37">
        <w:rPr>
          <w:bCs/>
          <w:sz w:val="24"/>
        </w:rPr>
        <w:t>zł</w:t>
      </w:r>
      <w:r w:rsidR="005C4E0F" w:rsidRPr="009B1E37">
        <w:rPr>
          <w:bCs/>
          <w:sz w:val="24"/>
        </w:rPr>
        <w:t>,</w:t>
      </w:r>
    </w:p>
    <w:p w:rsidR="00B06A25" w:rsidRPr="009B1E37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B1E37">
        <w:rPr>
          <w:bCs/>
          <w:sz w:val="24"/>
        </w:rPr>
        <w:t>- utrzymanie oddziałów przedszkolnych</w:t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  <w:t xml:space="preserve">-      </w:t>
      </w:r>
      <w:r w:rsidR="009B1E37" w:rsidRPr="009B1E37">
        <w:rPr>
          <w:bCs/>
          <w:sz w:val="24"/>
        </w:rPr>
        <w:t>205 688,92</w:t>
      </w:r>
      <w:r w:rsidRPr="009B1E37">
        <w:rPr>
          <w:bCs/>
          <w:sz w:val="24"/>
        </w:rPr>
        <w:t xml:space="preserve"> zł</w:t>
      </w:r>
      <w:r w:rsidR="005C4E0F" w:rsidRPr="009B1E37">
        <w:rPr>
          <w:bCs/>
          <w:sz w:val="24"/>
        </w:rPr>
        <w:t>,</w:t>
      </w:r>
    </w:p>
    <w:p w:rsidR="00B06A25" w:rsidRPr="009B1E37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B1E37">
        <w:rPr>
          <w:bCs/>
          <w:sz w:val="24"/>
        </w:rPr>
        <w:t>- utrzymanie przedszkoli</w:t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  <w:t xml:space="preserve">- </w:t>
      </w:r>
      <w:r w:rsidR="009B1E37" w:rsidRPr="009B1E37">
        <w:rPr>
          <w:bCs/>
          <w:sz w:val="24"/>
        </w:rPr>
        <w:t>10 829 597,05</w:t>
      </w:r>
      <w:r w:rsidRPr="009B1E37">
        <w:rPr>
          <w:bCs/>
          <w:sz w:val="24"/>
        </w:rPr>
        <w:t xml:space="preserve"> zł</w:t>
      </w:r>
      <w:r w:rsidR="005C4E0F" w:rsidRPr="009B1E37">
        <w:rPr>
          <w:bCs/>
          <w:sz w:val="24"/>
        </w:rPr>
        <w:t>,</w:t>
      </w:r>
    </w:p>
    <w:p w:rsidR="00B06A25" w:rsidRPr="009B1E37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B1E37">
        <w:rPr>
          <w:bCs/>
          <w:sz w:val="24"/>
        </w:rPr>
        <w:t xml:space="preserve">- utrzymanie punktów innych form </w:t>
      </w:r>
      <w:proofErr w:type="spellStart"/>
      <w:r w:rsidRPr="009B1E37">
        <w:rPr>
          <w:bCs/>
          <w:sz w:val="24"/>
        </w:rPr>
        <w:t>wych</w:t>
      </w:r>
      <w:proofErr w:type="spellEnd"/>
      <w:r w:rsidRPr="009B1E37">
        <w:rPr>
          <w:bCs/>
          <w:sz w:val="24"/>
        </w:rPr>
        <w:t>. przedszkolnego</w:t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  <w:t xml:space="preserve">-     </w:t>
      </w:r>
      <w:r w:rsidR="00EE0608" w:rsidRPr="009B1E37">
        <w:rPr>
          <w:bCs/>
          <w:sz w:val="24"/>
        </w:rPr>
        <w:t xml:space="preserve"> </w:t>
      </w:r>
      <w:r w:rsidR="009B1E37" w:rsidRPr="009B1E37">
        <w:rPr>
          <w:bCs/>
          <w:sz w:val="24"/>
        </w:rPr>
        <w:t>128 005,06</w:t>
      </w:r>
      <w:r w:rsidRPr="009B1E37">
        <w:rPr>
          <w:bCs/>
          <w:sz w:val="24"/>
        </w:rPr>
        <w:t xml:space="preserve"> zł</w:t>
      </w:r>
      <w:r w:rsidR="005C4E0F" w:rsidRPr="009B1E37">
        <w:rPr>
          <w:bCs/>
          <w:sz w:val="24"/>
        </w:rPr>
        <w:t>,</w:t>
      </w:r>
    </w:p>
    <w:p w:rsidR="00B06A25" w:rsidRPr="009B1E37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B1E37">
        <w:rPr>
          <w:bCs/>
          <w:sz w:val="24"/>
        </w:rPr>
        <w:t>- dowożenie uczniów do szkół</w:t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</w:r>
      <w:r w:rsidRPr="009B1E37">
        <w:rPr>
          <w:bCs/>
          <w:sz w:val="24"/>
        </w:rPr>
        <w:tab/>
        <w:t xml:space="preserve">-   </w:t>
      </w:r>
      <w:r w:rsidR="008A1712" w:rsidRPr="009B1E37">
        <w:rPr>
          <w:bCs/>
          <w:sz w:val="24"/>
        </w:rPr>
        <w:t xml:space="preserve">   </w:t>
      </w:r>
      <w:r w:rsidR="009B1E37" w:rsidRPr="009B1E37">
        <w:rPr>
          <w:bCs/>
          <w:sz w:val="24"/>
        </w:rPr>
        <w:t>188 905,73</w:t>
      </w:r>
      <w:r w:rsidRPr="009B1E37">
        <w:rPr>
          <w:bCs/>
          <w:sz w:val="24"/>
        </w:rPr>
        <w:t xml:space="preserve"> zł</w:t>
      </w:r>
      <w:r w:rsidR="005C4E0F" w:rsidRPr="009B1E37">
        <w:rPr>
          <w:bCs/>
          <w:sz w:val="24"/>
        </w:rPr>
        <w:t>,</w:t>
      </w:r>
    </w:p>
    <w:p w:rsidR="00B06A25" w:rsidRPr="00C134CD" w:rsidRDefault="00B06A25" w:rsidP="00511E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34CD">
        <w:rPr>
          <w:bCs/>
          <w:sz w:val="24"/>
        </w:rPr>
        <w:t>- dokształcanie i doskonalenie nauczycieli</w:t>
      </w:r>
      <w:r w:rsidRPr="00C134CD">
        <w:rPr>
          <w:bCs/>
          <w:sz w:val="24"/>
        </w:rPr>
        <w:tab/>
      </w:r>
      <w:r w:rsidRPr="00C134CD">
        <w:rPr>
          <w:bCs/>
          <w:sz w:val="24"/>
        </w:rPr>
        <w:tab/>
      </w:r>
      <w:r w:rsidRPr="00C134CD">
        <w:rPr>
          <w:bCs/>
          <w:sz w:val="24"/>
        </w:rPr>
        <w:tab/>
      </w:r>
      <w:r w:rsidRPr="00C134CD">
        <w:rPr>
          <w:bCs/>
          <w:sz w:val="24"/>
        </w:rPr>
        <w:tab/>
      </w:r>
      <w:r w:rsidRPr="00C134CD">
        <w:rPr>
          <w:bCs/>
          <w:sz w:val="24"/>
        </w:rPr>
        <w:tab/>
        <w:t xml:space="preserve">-     </w:t>
      </w:r>
      <w:r w:rsidR="00732F1F" w:rsidRPr="00C134CD">
        <w:rPr>
          <w:bCs/>
          <w:sz w:val="24"/>
        </w:rPr>
        <w:t xml:space="preserve"> </w:t>
      </w:r>
      <w:r w:rsidR="00EE0608" w:rsidRPr="00C134CD">
        <w:rPr>
          <w:bCs/>
          <w:sz w:val="24"/>
        </w:rPr>
        <w:t xml:space="preserve"> </w:t>
      </w:r>
      <w:r w:rsidR="00732F1F" w:rsidRPr="00C134CD">
        <w:rPr>
          <w:bCs/>
          <w:sz w:val="24"/>
        </w:rPr>
        <w:t xml:space="preserve"> </w:t>
      </w:r>
      <w:r w:rsidR="00C134CD" w:rsidRPr="00C134CD">
        <w:rPr>
          <w:bCs/>
          <w:sz w:val="24"/>
        </w:rPr>
        <w:t>85 820,90</w:t>
      </w:r>
      <w:r w:rsidRPr="00C134CD">
        <w:rPr>
          <w:bCs/>
          <w:sz w:val="24"/>
        </w:rPr>
        <w:t xml:space="preserve"> zł</w:t>
      </w:r>
      <w:r w:rsidR="005C4E0F" w:rsidRPr="00C134CD">
        <w:rPr>
          <w:bCs/>
          <w:sz w:val="24"/>
        </w:rPr>
        <w:t>,</w:t>
      </w:r>
    </w:p>
    <w:p w:rsidR="00B06A25" w:rsidRPr="00C134CD" w:rsidRDefault="00B06A25" w:rsidP="00511E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34CD">
        <w:rPr>
          <w:bCs/>
          <w:sz w:val="24"/>
        </w:rPr>
        <w:t>- stołówki szkolne i przedszkolne</w:t>
      </w:r>
      <w:r w:rsidRPr="00C134CD">
        <w:rPr>
          <w:bCs/>
          <w:sz w:val="24"/>
        </w:rPr>
        <w:tab/>
      </w:r>
      <w:r w:rsidRPr="00C134CD">
        <w:rPr>
          <w:bCs/>
          <w:sz w:val="24"/>
        </w:rPr>
        <w:tab/>
      </w:r>
      <w:r w:rsidRPr="00C134CD">
        <w:rPr>
          <w:bCs/>
          <w:sz w:val="24"/>
        </w:rPr>
        <w:tab/>
      </w:r>
      <w:r w:rsidRPr="00C134CD">
        <w:rPr>
          <w:bCs/>
          <w:sz w:val="24"/>
        </w:rPr>
        <w:tab/>
      </w:r>
      <w:r w:rsidRPr="00C134CD">
        <w:rPr>
          <w:bCs/>
          <w:sz w:val="24"/>
        </w:rPr>
        <w:tab/>
      </w:r>
      <w:r w:rsidRPr="00C134CD">
        <w:rPr>
          <w:bCs/>
          <w:sz w:val="24"/>
        </w:rPr>
        <w:tab/>
        <w:t xml:space="preserve">- </w:t>
      </w:r>
      <w:r w:rsidR="00EE0608" w:rsidRPr="00C134CD">
        <w:rPr>
          <w:bCs/>
          <w:sz w:val="24"/>
        </w:rPr>
        <w:t xml:space="preserve"> </w:t>
      </w:r>
      <w:r w:rsidRPr="00C134CD">
        <w:rPr>
          <w:bCs/>
          <w:sz w:val="24"/>
        </w:rPr>
        <w:t xml:space="preserve"> </w:t>
      </w:r>
      <w:r w:rsidR="00C134CD" w:rsidRPr="00C134CD">
        <w:rPr>
          <w:bCs/>
          <w:sz w:val="24"/>
        </w:rPr>
        <w:t>3 133 472,59</w:t>
      </w:r>
      <w:r w:rsidRPr="00C134CD">
        <w:rPr>
          <w:bCs/>
          <w:sz w:val="24"/>
        </w:rPr>
        <w:t xml:space="preserve"> zł</w:t>
      </w:r>
      <w:r w:rsidR="005C4E0F" w:rsidRPr="00C134CD">
        <w:rPr>
          <w:bCs/>
          <w:sz w:val="24"/>
        </w:rPr>
        <w:t>,</w:t>
      </w:r>
    </w:p>
    <w:p w:rsidR="00511E67" w:rsidRPr="00C134CD" w:rsidRDefault="00511E67" w:rsidP="00511E67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 w:rsidRPr="00C134CD">
        <w:rPr>
          <w:bCs/>
        </w:rPr>
        <w:t>- r</w:t>
      </w:r>
      <w:r w:rsidRPr="00C134CD">
        <w:rPr>
          <w:rFonts w:eastAsia="Calibri"/>
          <w:lang w:eastAsia="pl-PL"/>
        </w:rPr>
        <w:t xml:space="preserve">ealizację zadań wymagających stosowania specjalnej organizacji nauki </w:t>
      </w:r>
      <w:r w:rsidRPr="00C134CD">
        <w:rPr>
          <w:rFonts w:eastAsia="Calibri"/>
          <w:lang w:eastAsia="pl-PL"/>
        </w:rPr>
        <w:br/>
        <w:t xml:space="preserve">i metod pracy dla dzieci w przedszkolach, oddziałach przedszkolnych </w:t>
      </w:r>
      <w:r w:rsidRPr="00C134CD">
        <w:rPr>
          <w:rFonts w:eastAsia="Calibri"/>
          <w:lang w:eastAsia="pl-PL"/>
        </w:rPr>
        <w:br/>
        <w:t xml:space="preserve">w szkołach podstawowych i innych formach wychowania przedszkolnego </w:t>
      </w:r>
      <w:r w:rsidR="008A1712" w:rsidRPr="00C134CD">
        <w:rPr>
          <w:rFonts w:eastAsia="Calibri"/>
          <w:lang w:eastAsia="pl-PL"/>
        </w:rPr>
        <w:t>–</w:t>
      </w:r>
      <w:r w:rsidRPr="00C134CD">
        <w:rPr>
          <w:rFonts w:eastAsia="Calibri"/>
          <w:lang w:eastAsia="pl-PL"/>
        </w:rPr>
        <w:t xml:space="preserve"> </w:t>
      </w:r>
      <w:r w:rsidR="00C134CD" w:rsidRPr="00C134CD">
        <w:rPr>
          <w:rFonts w:eastAsia="Calibri"/>
          <w:lang w:eastAsia="pl-PL"/>
        </w:rPr>
        <w:t>1 568 552,37</w:t>
      </w:r>
      <w:r w:rsidRPr="00C134CD">
        <w:rPr>
          <w:rFonts w:eastAsia="Calibri"/>
          <w:lang w:eastAsia="pl-PL"/>
        </w:rPr>
        <w:t xml:space="preserve"> zł,</w:t>
      </w:r>
    </w:p>
    <w:p w:rsidR="00511E67" w:rsidRPr="00C134CD" w:rsidRDefault="00511E67" w:rsidP="00511E67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 w:rsidRPr="00C134CD">
        <w:rPr>
          <w:rFonts w:eastAsia="Calibri"/>
          <w:lang w:eastAsia="pl-PL"/>
        </w:rPr>
        <w:t>- realizacj</w:t>
      </w:r>
      <w:r w:rsidR="00766144" w:rsidRPr="00C134CD">
        <w:rPr>
          <w:rFonts w:eastAsia="Calibri"/>
          <w:lang w:eastAsia="pl-PL"/>
        </w:rPr>
        <w:t>ę</w:t>
      </w:r>
      <w:r w:rsidRPr="00C134CD">
        <w:rPr>
          <w:rFonts w:eastAsia="Calibri"/>
          <w:lang w:eastAsia="pl-PL"/>
        </w:rPr>
        <w:t xml:space="preserve"> zadań wymagających stosowania specjalnej organizacji nauki </w:t>
      </w:r>
      <w:r w:rsidRPr="00C134CD">
        <w:rPr>
          <w:rFonts w:eastAsia="Calibri"/>
          <w:lang w:eastAsia="pl-PL"/>
        </w:rPr>
        <w:br/>
        <w:t>i metod pracy dla dzieci i mło</w:t>
      </w:r>
      <w:r w:rsidR="00766144" w:rsidRPr="00C134CD">
        <w:rPr>
          <w:rFonts w:eastAsia="Calibri"/>
          <w:lang w:eastAsia="pl-PL"/>
        </w:rPr>
        <w:t>dzieży w szkołach podstawowych</w:t>
      </w:r>
      <w:r w:rsidRPr="00C134CD">
        <w:rPr>
          <w:rFonts w:eastAsia="Calibri"/>
          <w:lang w:eastAsia="pl-PL"/>
        </w:rPr>
        <w:tab/>
      </w:r>
      <w:r w:rsidRPr="00C134CD">
        <w:rPr>
          <w:rFonts w:eastAsia="Calibri"/>
          <w:lang w:eastAsia="pl-PL"/>
        </w:rPr>
        <w:tab/>
        <w:t xml:space="preserve">-  </w:t>
      </w:r>
      <w:r w:rsidR="00C134CD" w:rsidRPr="00C134CD">
        <w:rPr>
          <w:rFonts w:eastAsia="Calibri"/>
          <w:lang w:eastAsia="pl-PL"/>
        </w:rPr>
        <w:t>1 522 825,27</w:t>
      </w:r>
      <w:r w:rsidRPr="00C134CD">
        <w:rPr>
          <w:rFonts w:eastAsia="Calibri"/>
          <w:lang w:eastAsia="pl-PL"/>
        </w:rPr>
        <w:t xml:space="preserve"> zł,</w:t>
      </w:r>
    </w:p>
    <w:p w:rsidR="00766144" w:rsidRPr="00C134CD" w:rsidRDefault="00766144" w:rsidP="00511E67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 w:rsidRPr="00C134CD">
        <w:rPr>
          <w:rFonts w:eastAsia="Calibri"/>
          <w:lang w:eastAsia="pl-PL"/>
        </w:rPr>
        <w:t xml:space="preserve">- zapewnienie uczniom prawa do bezpłatnego dostępu do podręczników, </w:t>
      </w:r>
    </w:p>
    <w:p w:rsidR="00766144" w:rsidRPr="00C134CD" w:rsidRDefault="00766144" w:rsidP="00511E67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 w:rsidRPr="00C134CD">
        <w:rPr>
          <w:rFonts w:eastAsia="Calibri"/>
          <w:lang w:eastAsia="pl-PL"/>
        </w:rPr>
        <w:t>materiałów edukacyjnych lub materiałów ćwiczeniowych</w:t>
      </w:r>
      <w:r w:rsidRPr="00C134CD">
        <w:rPr>
          <w:rFonts w:eastAsia="Calibri"/>
          <w:lang w:eastAsia="pl-PL"/>
        </w:rPr>
        <w:tab/>
      </w:r>
      <w:r w:rsidRPr="00C134CD">
        <w:rPr>
          <w:rFonts w:eastAsia="Calibri"/>
          <w:lang w:eastAsia="pl-PL"/>
        </w:rPr>
        <w:tab/>
      </w:r>
      <w:r w:rsidRPr="00C134CD">
        <w:rPr>
          <w:rFonts w:eastAsia="Calibri"/>
          <w:lang w:eastAsia="pl-PL"/>
        </w:rPr>
        <w:tab/>
        <w:t xml:space="preserve">-    </w:t>
      </w:r>
      <w:r w:rsidR="00DB646A" w:rsidRPr="00C134CD">
        <w:rPr>
          <w:rFonts w:eastAsia="Calibri"/>
          <w:lang w:eastAsia="pl-PL"/>
        </w:rPr>
        <w:t xml:space="preserve"> </w:t>
      </w:r>
      <w:r w:rsidR="00C134CD" w:rsidRPr="00C134CD">
        <w:rPr>
          <w:rFonts w:eastAsia="Calibri"/>
          <w:lang w:eastAsia="pl-PL"/>
        </w:rPr>
        <w:t>325 318,56</w:t>
      </w:r>
      <w:r w:rsidR="00DB646A" w:rsidRPr="00C134CD">
        <w:rPr>
          <w:rFonts w:eastAsia="Calibri"/>
          <w:lang w:eastAsia="pl-PL"/>
        </w:rPr>
        <w:t xml:space="preserve"> </w:t>
      </w:r>
      <w:r w:rsidRPr="00C134CD">
        <w:rPr>
          <w:rFonts w:eastAsia="Calibri"/>
          <w:lang w:eastAsia="pl-PL"/>
        </w:rPr>
        <w:t>zł,</w:t>
      </w:r>
    </w:p>
    <w:p w:rsidR="00B06A25" w:rsidRPr="00C134CD" w:rsidRDefault="00B06A25" w:rsidP="00511E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34CD">
        <w:rPr>
          <w:bCs/>
          <w:sz w:val="24"/>
        </w:rPr>
        <w:t>- pozostała działalność</w:t>
      </w:r>
      <w:r w:rsidRPr="00C134CD">
        <w:rPr>
          <w:bCs/>
          <w:sz w:val="24"/>
        </w:rPr>
        <w:tab/>
      </w:r>
      <w:r w:rsidRPr="00C134CD">
        <w:rPr>
          <w:bCs/>
          <w:sz w:val="24"/>
        </w:rPr>
        <w:tab/>
      </w:r>
      <w:r w:rsidRPr="00C134CD">
        <w:rPr>
          <w:bCs/>
          <w:sz w:val="24"/>
        </w:rPr>
        <w:tab/>
      </w:r>
      <w:r w:rsidRPr="00C134CD">
        <w:rPr>
          <w:bCs/>
          <w:sz w:val="24"/>
        </w:rPr>
        <w:tab/>
      </w:r>
      <w:r w:rsidRPr="00C134CD">
        <w:rPr>
          <w:bCs/>
          <w:sz w:val="24"/>
        </w:rPr>
        <w:tab/>
      </w:r>
      <w:r w:rsidRPr="00C134CD">
        <w:rPr>
          <w:bCs/>
          <w:sz w:val="24"/>
        </w:rPr>
        <w:tab/>
      </w:r>
      <w:r w:rsidRPr="00C134CD">
        <w:rPr>
          <w:bCs/>
          <w:sz w:val="24"/>
        </w:rPr>
        <w:tab/>
        <w:t xml:space="preserve">-      </w:t>
      </w:r>
      <w:r w:rsidR="00C134CD" w:rsidRPr="00C134CD">
        <w:rPr>
          <w:bCs/>
          <w:sz w:val="24"/>
        </w:rPr>
        <w:t>49 373,96</w:t>
      </w:r>
      <w:r w:rsidRPr="00C134CD">
        <w:rPr>
          <w:bCs/>
          <w:sz w:val="24"/>
        </w:rPr>
        <w:t xml:space="preserve"> zł</w:t>
      </w:r>
      <w:r w:rsidR="005C4E0F" w:rsidRPr="00C134CD">
        <w:rPr>
          <w:bCs/>
          <w:sz w:val="24"/>
        </w:rPr>
        <w:t>,</w:t>
      </w:r>
    </w:p>
    <w:p w:rsidR="00B06A25" w:rsidRPr="00C134CD" w:rsidRDefault="00B06A25" w:rsidP="00511E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34CD">
        <w:rPr>
          <w:bCs/>
          <w:sz w:val="24"/>
        </w:rPr>
        <w:t>- wydatki majątkowe</w:t>
      </w:r>
      <w:r w:rsidRPr="00C134CD">
        <w:rPr>
          <w:bCs/>
          <w:sz w:val="24"/>
        </w:rPr>
        <w:tab/>
      </w:r>
      <w:r w:rsidRPr="00C134CD">
        <w:rPr>
          <w:bCs/>
          <w:sz w:val="24"/>
        </w:rPr>
        <w:tab/>
      </w:r>
      <w:r w:rsidRPr="00C134CD">
        <w:rPr>
          <w:bCs/>
          <w:sz w:val="24"/>
        </w:rPr>
        <w:tab/>
      </w:r>
      <w:r w:rsidRPr="00C134CD">
        <w:rPr>
          <w:bCs/>
          <w:sz w:val="24"/>
        </w:rPr>
        <w:tab/>
      </w:r>
      <w:r w:rsidRPr="00C134CD">
        <w:rPr>
          <w:bCs/>
          <w:sz w:val="24"/>
        </w:rPr>
        <w:tab/>
      </w:r>
      <w:r w:rsidRPr="00C134CD">
        <w:rPr>
          <w:bCs/>
          <w:sz w:val="24"/>
        </w:rPr>
        <w:tab/>
      </w:r>
      <w:r w:rsidRPr="00C134CD">
        <w:rPr>
          <w:bCs/>
          <w:sz w:val="24"/>
        </w:rPr>
        <w:tab/>
      </w:r>
      <w:r w:rsidRPr="00C134CD">
        <w:rPr>
          <w:bCs/>
          <w:sz w:val="24"/>
        </w:rPr>
        <w:tab/>
        <w:t xml:space="preserve">- </w:t>
      </w:r>
      <w:r w:rsidR="00C134CD" w:rsidRPr="00C134CD">
        <w:rPr>
          <w:bCs/>
          <w:sz w:val="24"/>
        </w:rPr>
        <w:t>1 921 410,67</w:t>
      </w:r>
      <w:r w:rsidR="00732F1F" w:rsidRPr="00C134CD">
        <w:rPr>
          <w:bCs/>
          <w:sz w:val="24"/>
        </w:rPr>
        <w:t xml:space="preserve"> </w:t>
      </w:r>
      <w:r w:rsidRPr="00C134CD">
        <w:rPr>
          <w:bCs/>
          <w:sz w:val="24"/>
        </w:rPr>
        <w:t>zł</w:t>
      </w:r>
      <w:r w:rsidR="005C4E0F" w:rsidRPr="00C134CD">
        <w:rPr>
          <w:bCs/>
          <w:sz w:val="24"/>
        </w:rPr>
        <w:t>,</w:t>
      </w:r>
    </w:p>
    <w:p w:rsidR="00B06A25" w:rsidRPr="00C134CD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34CD">
        <w:rPr>
          <w:bCs/>
          <w:sz w:val="24"/>
        </w:rPr>
        <w:t>w tym:</w:t>
      </w:r>
    </w:p>
    <w:p w:rsidR="00511E67" w:rsidRPr="00AF5A82" w:rsidRDefault="00B06A25" w:rsidP="00A042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>-</w:t>
      </w:r>
      <w:r w:rsidR="00E43DBB" w:rsidRPr="00AF5A82">
        <w:rPr>
          <w:bCs/>
          <w:sz w:val="24"/>
        </w:rPr>
        <w:t xml:space="preserve"> </w:t>
      </w:r>
      <w:r w:rsidR="0068004E" w:rsidRPr="00AF5A82">
        <w:rPr>
          <w:bCs/>
          <w:sz w:val="24"/>
        </w:rPr>
        <w:t>„</w:t>
      </w:r>
      <w:r w:rsidR="00C134CD" w:rsidRPr="00AF5A82">
        <w:rPr>
          <w:bCs/>
          <w:sz w:val="24"/>
        </w:rPr>
        <w:t>Termomodernizacja budynku  ZPO w Pomykowie</w:t>
      </w:r>
      <w:r w:rsidR="0068004E" w:rsidRPr="00AF5A82">
        <w:rPr>
          <w:bCs/>
          <w:sz w:val="24"/>
        </w:rPr>
        <w:t>”</w:t>
      </w:r>
      <w:r w:rsidR="00C134CD" w:rsidRPr="00AF5A82">
        <w:rPr>
          <w:bCs/>
          <w:sz w:val="24"/>
        </w:rPr>
        <w:tab/>
      </w:r>
      <w:r w:rsidR="00C134CD" w:rsidRPr="00AF5A82">
        <w:rPr>
          <w:bCs/>
          <w:sz w:val="24"/>
        </w:rPr>
        <w:tab/>
      </w:r>
      <w:r w:rsidR="008357D0" w:rsidRPr="00AF5A82">
        <w:rPr>
          <w:bCs/>
          <w:sz w:val="24"/>
        </w:rPr>
        <w:t xml:space="preserve">- </w:t>
      </w:r>
      <w:r w:rsidR="00EE0608" w:rsidRPr="00AF5A82">
        <w:rPr>
          <w:bCs/>
          <w:sz w:val="24"/>
        </w:rPr>
        <w:t xml:space="preserve">    </w:t>
      </w:r>
      <w:r w:rsidR="00C134CD" w:rsidRPr="00AF5A82">
        <w:rPr>
          <w:bCs/>
          <w:sz w:val="24"/>
        </w:rPr>
        <w:t>12 500</w:t>
      </w:r>
      <w:r w:rsidR="00A04239" w:rsidRPr="00AF5A82">
        <w:rPr>
          <w:bCs/>
          <w:sz w:val="24"/>
        </w:rPr>
        <w:t>,00</w:t>
      </w:r>
      <w:r w:rsidR="0068004E" w:rsidRPr="00AF5A82">
        <w:rPr>
          <w:bCs/>
          <w:sz w:val="24"/>
        </w:rPr>
        <w:t xml:space="preserve"> </w:t>
      </w:r>
      <w:r w:rsidR="008357D0" w:rsidRPr="00AF5A82">
        <w:rPr>
          <w:bCs/>
          <w:sz w:val="24"/>
        </w:rPr>
        <w:t>zł,</w:t>
      </w:r>
    </w:p>
    <w:p w:rsidR="0068004E" w:rsidRPr="00AF5A82" w:rsidRDefault="0068004E" w:rsidP="00A042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 xml:space="preserve">- </w:t>
      </w:r>
      <w:r w:rsidR="007648C3" w:rsidRPr="00AF5A82">
        <w:rPr>
          <w:bCs/>
          <w:sz w:val="24"/>
        </w:rPr>
        <w:t>„</w:t>
      </w:r>
      <w:r w:rsidR="00C134CD" w:rsidRPr="00AF5A82">
        <w:rPr>
          <w:bCs/>
          <w:sz w:val="24"/>
        </w:rPr>
        <w:t xml:space="preserve">Wykonanie instalacji gazowej wraz z dostosowaniem kotła w ZPO w </w:t>
      </w:r>
      <w:proofErr w:type="spellStart"/>
      <w:r w:rsidR="00C134CD" w:rsidRPr="00AF5A82">
        <w:rPr>
          <w:bCs/>
          <w:sz w:val="24"/>
        </w:rPr>
        <w:t>Nieświniu</w:t>
      </w:r>
      <w:proofErr w:type="spellEnd"/>
      <w:r w:rsidR="007648C3" w:rsidRPr="00AF5A82">
        <w:rPr>
          <w:bCs/>
          <w:sz w:val="24"/>
        </w:rPr>
        <w:t>”</w:t>
      </w:r>
      <w:r w:rsidR="007648C3" w:rsidRPr="00AF5A82">
        <w:rPr>
          <w:bCs/>
          <w:sz w:val="24"/>
        </w:rPr>
        <w:tab/>
      </w:r>
      <w:r w:rsidR="00EE0608" w:rsidRPr="00AF5A82">
        <w:rPr>
          <w:bCs/>
          <w:sz w:val="24"/>
        </w:rPr>
        <w:tab/>
      </w:r>
      <w:r w:rsidR="007648C3" w:rsidRPr="00AF5A82">
        <w:rPr>
          <w:bCs/>
          <w:sz w:val="24"/>
        </w:rPr>
        <w:tab/>
      </w:r>
      <w:r w:rsidR="00A04239" w:rsidRPr="00AF5A82">
        <w:rPr>
          <w:bCs/>
          <w:sz w:val="24"/>
        </w:rPr>
        <w:t xml:space="preserve"> </w:t>
      </w:r>
      <w:r w:rsidR="00C134CD" w:rsidRPr="00AF5A82">
        <w:rPr>
          <w:bCs/>
          <w:sz w:val="24"/>
        </w:rPr>
        <w:tab/>
      </w:r>
      <w:r w:rsidR="00C134CD" w:rsidRPr="00AF5A82">
        <w:rPr>
          <w:bCs/>
          <w:sz w:val="24"/>
        </w:rPr>
        <w:tab/>
      </w:r>
      <w:r w:rsidR="00C134CD" w:rsidRPr="00AF5A82">
        <w:rPr>
          <w:bCs/>
          <w:sz w:val="24"/>
        </w:rPr>
        <w:tab/>
      </w:r>
      <w:r w:rsidR="00C134CD" w:rsidRPr="00AF5A82">
        <w:rPr>
          <w:bCs/>
          <w:sz w:val="24"/>
        </w:rPr>
        <w:tab/>
      </w:r>
      <w:r w:rsidR="00C134CD" w:rsidRPr="00AF5A82">
        <w:rPr>
          <w:bCs/>
          <w:sz w:val="24"/>
        </w:rPr>
        <w:tab/>
      </w:r>
      <w:r w:rsidR="00C134CD" w:rsidRPr="00AF5A82">
        <w:rPr>
          <w:bCs/>
          <w:sz w:val="24"/>
        </w:rPr>
        <w:tab/>
      </w:r>
      <w:r w:rsidR="00A04239" w:rsidRPr="00AF5A82">
        <w:rPr>
          <w:bCs/>
          <w:sz w:val="24"/>
        </w:rPr>
        <w:t xml:space="preserve"> </w:t>
      </w:r>
      <w:r w:rsidR="00C134CD" w:rsidRPr="00AF5A82">
        <w:rPr>
          <w:bCs/>
          <w:sz w:val="24"/>
        </w:rPr>
        <w:tab/>
      </w:r>
      <w:r w:rsidR="00C134CD" w:rsidRPr="00AF5A82">
        <w:rPr>
          <w:bCs/>
          <w:sz w:val="24"/>
        </w:rPr>
        <w:tab/>
      </w:r>
      <w:r w:rsidR="00A04239" w:rsidRPr="00AF5A82">
        <w:rPr>
          <w:bCs/>
          <w:sz w:val="24"/>
        </w:rPr>
        <w:t xml:space="preserve"> </w:t>
      </w:r>
      <w:r w:rsidR="007648C3" w:rsidRPr="00AF5A82">
        <w:rPr>
          <w:bCs/>
          <w:sz w:val="24"/>
        </w:rPr>
        <w:t>-</w:t>
      </w:r>
      <w:r w:rsidR="00CF1239" w:rsidRPr="00AF5A82">
        <w:rPr>
          <w:bCs/>
          <w:sz w:val="24"/>
        </w:rPr>
        <w:t xml:space="preserve"> </w:t>
      </w:r>
      <w:r w:rsidR="00270638" w:rsidRPr="00AF5A82">
        <w:rPr>
          <w:bCs/>
          <w:sz w:val="24"/>
        </w:rPr>
        <w:t xml:space="preserve">  </w:t>
      </w:r>
      <w:r w:rsidR="00C134CD" w:rsidRPr="00AF5A82">
        <w:rPr>
          <w:bCs/>
          <w:sz w:val="24"/>
        </w:rPr>
        <w:t>63 062,64</w:t>
      </w:r>
      <w:r w:rsidR="00270638" w:rsidRPr="00AF5A82">
        <w:rPr>
          <w:bCs/>
          <w:sz w:val="24"/>
        </w:rPr>
        <w:t xml:space="preserve"> </w:t>
      </w:r>
      <w:r w:rsidR="007648C3" w:rsidRPr="00AF5A82">
        <w:rPr>
          <w:bCs/>
          <w:sz w:val="24"/>
        </w:rPr>
        <w:t>zł,</w:t>
      </w:r>
    </w:p>
    <w:p w:rsidR="007648C3" w:rsidRPr="00AF5A82" w:rsidRDefault="007648C3" w:rsidP="00CF12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>- „</w:t>
      </w:r>
      <w:r w:rsidR="00C134CD" w:rsidRPr="00AF5A82">
        <w:rPr>
          <w:bCs/>
          <w:sz w:val="24"/>
        </w:rPr>
        <w:t>Budowa hali gimnastycznej przy SP Nr 2 w Końskich (dokumentacja)</w:t>
      </w:r>
      <w:r w:rsidRPr="00AF5A82">
        <w:rPr>
          <w:bCs/>
          <w:sz w:val="24"/>
        </w:rPr>
        <w:t>”</w:t>
      </w:r>
      <w:r w:rsidR="00A04239" w:rsidRPr="00AF5A82">
        <w:rPr>
          <w:bCs/>
          <w:sz w:val="24"/>
        </w:rPr>
        <w:t xml:space="preserve"> </w:t>
      </w:r>
      <w:r w:rsidR="00C134CD" w:rsidRPr="00AF5A82">
        <w:rPr>
          <w:bCs/>
          <w:sz w:val="24"/>
        </w:rPr>
        <w:t>-</w:t>
      </w:r>
      <w:r w:rsidRPr="00AF5A82">
        <w:rPr>
          <w:bCs/>
          <w:sz w:val="24"/>
        </w:rPr>
        <w:t xml:space="preserve"> </w:t>
      </w:r>
      <w:r w:rsidR="00C134CD" w:rsidRPr="00AF5A82">
        <w:rPr>
          <w:bCs/>
          <w:sz w:val="24"/>
        </w:rPr>
        <w:t>14 760,00</w:t>
      </w:r>
      <w:r w:rsidR="00A04239" w:rsidRPr="00AF5A82">
        <w:rPr>
          <w:bCs/>
          <w:sz w:val="24"/>
        </w:rPr>
        <w:t xml:space="preserve"> </w:t>
      </w:r>
      <w:r w:rsidRPr="00AF5A82">
        <w:rPr>
          <w:bCs/>
          <w:sz w:val="24"/>
        </w:rPr>
        <w:t>zł,</w:t>
      </w:r>
    </w:p>
    <w:p w:rsidR="007648C3" w:rsidRPr="00AF5A82" w:rsidRDefault="007648C3" w:rsidP="00C134CD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>- „</w:t>
      </w:r>
      <w:r w:rsidR="00C134CD" w:rsidRPr="00AF5A82">
        <w:rPr>
          <w:bCs/>
          <w:sz w:val="24"/>
        </w:rPr>
        <w:t>Budowa sali gimnastycznej przy SP w Bedlnie</w:t>
      </w:r>
      <w:r w:rsidR="00A04239" w:rsidRPr="00AF5A82">
        <w:rPr>
          <w:bCs/>
          <w:sz w:val="24"/>
        </w:rPr>
        <w:t>”</w:t>
      </w:r>
      <w:r w:rsidR="00A04239" w:rsidRPr="00AF5A82">
        <w:rPr>
          <w:bCs/>
          <w:sz w:val="24"/>
        </w:rPr>
        <w:tab/>
      </w:r>
      <w:r w:rsidR="00A04239" w:rsidRPr="00AF5A82">
        <w:rPr>
          <w:bCs/>
          <w:sz w:val="24"/>
        </w:rPr>
        <w:tab/>
      </w:r>
      <w:r w:rsidR="00C134CD" w:rsidRPr="00AF5A82">
        <w:rPr>
          <w:bCs/>
          <w:sz w:val="24"/>
        </w:rPr>
        <w:tab/>
      </w:r>
      <w:r w:rsidRPr="00AF5A82">
        <w:rPr>
          <w:bCs/>
          <w:sz w:val="24"/>
        </w:rPr>
        <w:t xml:space="preserve">- </w:t>
      </w:r>
      <w:r w:rsidR="00C2349C" w:rsidRPr="00AF5A82">
        <w:rPr>
          <w:bCs/>
          <w:sz w:val="24"/>
        </w:rPr>
        <w:t xml:space="preserve">  </w:t>
      </w:r>
      <w:r w:rsidR="00A04239" w:rsidRPr="00AF5A82">
        <w:rPr>
          <w:bCs/>
          <w:sz w:val="24"/>
        </w:rPr>
        <w:t xml:space="preserve"> </w:t>
      </w:r>
      <w:r w:rsidR="00C134CD" w:rsidRPr="00AF5A82">
        <w:rPr>
          <w:bCs/>
          <w:sz w:val="24"/>
        </w:rPr>
        <w:t xml:space="preserve">        664,20</w:t>
      </w:r>
      <w:r w:rsidR="00C2349C" w:rsidRPr="00AF5A82">
        <w:rPr>
          <w:bCs/>
          <w:sz w:val="24"/>
        </w:rPr>
        <w:t xml:space="preserve"> </w:t>
      </w:r>
      <w:r w:rsidR="00C134CD" w:rsidRPr="00AF5A82">
        <w:rPr>
          <w:bCs/>
          <w:sz w:val="24"/>
        </w:rPr>
        <w:t>zł,</w:t>
      </w:r>
    </w:p>
    <w:p w:rsidR="00C134CD" w:rsidRPr="00AF5A82" w:rsidRDefault="00C134CD" w:rsidP="00C134CD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>- „Budowa przedszkola przy SP w Bedlnie”</w:t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  <w:t>-  1 037 476,45 zł,</w:t>
      </w:r>
    </w:p>
    <w:p w:rsidR="00C134CD" w:rsidRPr="00AF5A82" w:rsidRDefault="00C134CD" w:rsidP="00C134CD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 xml:space="preserve">- „Przebudowa dachu na budynku ZPO w Stadnickiej Woli” </w:t>
      </w:r>
      <w:r w:rsidRPr="00AF5A82">
        <w:rPr>
          <w:bCs/>
          <w:sz w:val="24"/>
        </w:rPr>
        <w:tab/>
        <w:t>-      99 096,20 zł,</w:t>
      </w:r>
    </w:p>
    <w:p w:rsidR="00C134CD" w:rsidRPr="00AF5A82" w:rsidRDefault="00C134CD" w:rsidP="00C134CD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lastRenderedPageBreak/>
        <w:t xml:space="preserve">- „Budowa dwutorowej bieżni lekkoatletycznej do biegu na 60m </w:t>
      </w:r>
    </w:p>
    <w:p w:rsidR="00C134CD" w:rsidRPr="00AF5A82" w:rsidRDefault="00C134CD" w:rsidP="00C134CD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 xml:space="preserve">   zakończonej skocznią w dal przy ZPO w Pomykowie </w:t>
      </w:r>
    </w:p>
    <w:p w:rsidR="00C134CD" w:rsidRPr="00AF5A82" w:rsidRDefault="00C134CD" w:rsidP="00C134CD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 xml:space="preserve">  - budżet obywatelski”</w:t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  <w:t>-      99 976,89 zł,</w:t>
      </w:r>
    </w:p>
    <w:p w:rsidR="00C134CD" w:rsidRPr="00AF5A82" w:rsidRDefault="00C134CD" w:rsidP="00C134CD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 xml:space="preserve">- „Utwardzenie placu szkolnego przy ZPO w Pomykowie” </w:t>
      </w:r>
      <w:r w:rsidRPr="00AF5A82">
        <w:rPr>
          <w:bCs/>
          <w:sz w:val="24"/>
        </w:rPr>
        <w:tab/>
        <w:t>-     47 619,45 zł,</w:t>
      </w:r>
    </w:p>
    <w:p w:rsidR="00C134CD" w:rsidRPr="00AF5A82" w:rsidRDefault="00C134CD" w:rsidP="00C134CD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>- „Wykonanie odwodnienia terenu przy budynku ZPO w Rogowie” -  69 964,63 zł,</w:t>
      </w:r>
    </w:p>
    <w:p w:rsidR="00C134CD" w:rsidRPr="00AF5A82" w:rsidRDefault="00C134CD" w:rsidP="00C134CD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>- „Przebudowa boiska sportowego przy ZPO w Pomykowie”</w:t>
      </w:r>
      <w:r w:rsidRPr="00AF5A82">
        <w:rPr>
          <w:bCs/>
          <w:sz w:val="24"/>
        </w:rPr>
        <w:tab/>
        <w:t>-     47 847,00 zł,</w:t>
      </w:r>
    </w:p>
    <w:p w:rsidR="00C134CD" w:rsidRPr="00AF5A82" w:rsidRDefault="00C134CD" w:rsidP="00C134CD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>- „Budowa placu zabaw przy Przedszkolu w Pomykowie”</w:t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  <w:t>-     74 789,50 zł,</w:t>
      </w:r>
    </w:p>
    <w:p w:rsidR="00C134CD" w:rsidRPr="00AF5A82" w:rsidRDefault="00C134CD" w:rsidP="00C134CD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 xml:space="preserve">- „Przebudowa sali gimnastycznej przy SP w Dziebałtowie </w:t>
      </w:r>
    </w:p>
    <w:p w:rsidR="00C134CD" w:rsidRPr="00AF5A82" w:rsidRDefault="00C134CD" w:rsidP="00C134CD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 xml:space="preserve">   na potrzeby przedszkola”</w:t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  <w:t>-   299 990,00 zł,</w:t>
      </w:r>
    </w:p>
    <w:p w:rsidR="00AF5A82" w:rsidRPr="00AF5A82" w:rsidRDefault="00C134CD" w:rsidP="00C134CD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>- „Przebudowa instalacji wodociągowej wraz z instalacją</w:t>
      </w:r>
    </w:p>
    <w:p w:rsidR="00C134CD" w:rsidRPr="00AF5A82" w:rsidRDefault="00AF5A82" w:rsidP="00C134CD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 xml:space="preserve">   </w:t>
      </w:r>
      <w:r w:rsidR="00C134CD" w:rsidRPr="00AF5A82">
        <w:rPr>
          <w:bCs/>
          <w:sz w:val="24"/>
        </w:rPr>
        <w:t>p.poż. w Przedszkolu nr 6 w Końskich</w:t>
      </w:r>
      <w:r w:rsidRPr="00AF5A82">
        <w:rPr>
          <w:bCs/>
          <w:sz w:val="24"/>
        </w:rPr>
        <w:t>”</w:t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  <w:t>-    26 985,01 zł,</w:t>
      </w:r>
    </w:p>
    <w:p w:rsidR="00C134CD" w:rsidRPr="00AF5A82" w:rsidRDefault="00AF5A82" w:rsidP="00C134CD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>- „Utwardzenie placu przy budynku ZP nr 1 w Końskich”</w:t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  <w:t>-    26 678,70 zł.</w:t>
      </w:r>
    </w:p>
    <w:p w:rsidR="00C2349C" w:rsidRPr="00CB7546" w:rsidRDefault="00C234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6F06F9" w:rsidRPr="00AF5A82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AF5A82">
        <w:rPr>
          <w:b/>
          <w:bCs/>
        </w:rPr>
        <w:t xml:space="preserve">Dział 851 OCHRONA ZDROWIA – wydatkowano kwotę </w:t>
      </w:r>
    </w:p>
    <w:p w:rsidR="00B06A25" w:rsidRPr="00AF5A82" w:rsidRDefault="00AF5A82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AF5A82">
        <w:rPr>
          <w:b/>
          <w:bCs/>
          <w:u w:val="single"/>
        </w:rPr>
        <w:t>1 047 581,35</w:t>
      </w:r>
      <w:r w:rsidR="00B06A25" w:rsidRPr="00AF5A82">
        <w:rPr>
          <w:b/>
          <w:bCs/>
          <w:u w:val="single"/>
        </w:rPr>
        <w:t xml:space="preserve"> zł</w:t>
      </w:r>
      <w:r w:rsidR="006F06F9" w:rsidRPr="00AF5A82">
        <w:rPr>
          <w:b/>
          <w:bCs/>
          <w:u w:val="single"/>
        </w:rPr>
        <w:t xml:space="preserve"> </w:t>
      </w:r>
      <w:r w:rsidR="00B06A25" w:rsidRPr="00AF5A82">
        <w:rPr>
          <w:b/>
          <w:bCs/>
          <w:u w:val="single"/>
        </w:rPr>
        <w:t xml:space="preserve">tj. </w:t>
      </w:r>
      <w:r w:rsidRPr="00AF5A82">
        <w:rPr>
          <w:b/>
          <w:bCs/>
          <w:u w:val="single"/>
        </w:rPr>
        <w:t>69,20</w:t>
      </w:r>
      <w:r w:rsidR="00B06A25" w:rsidRPr="00AF5A82">
        <w:rPr>
          <w:b/>
          <w:bCs/>
          <w:u w:val="single"/>
        </w:rPr>
        <w:t xml:space="preserve"> % planu rocznego</w:t>
      </w:r>
    </w:p>
    <w:p w:rsidR="00B06A25" w:rsidRPr="00CB7546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Cs/>
          <w:color w:val="FF0000"/>
        </w:rPr>
      </w:pPr>
    </w:p>
    <w:p w:rsidR="00B06A25" w:rsidRPr="00AF5A82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 xml:space="preserve">z przeznaczeniem na: </w:t>
      </w:r>
    </w:p>
    <w:p w:rsidR="00B06A25" w:rsidRPr="00AF5A82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>- zwalczanie narko</w:t>
      </w:r>
      <w:r w:rsidR="00835EC9" w:rsidRPr="00AF5A82">
        <w:rPr>
          <w:bCs/>
          <w:sz w:val="24"/>
        </w:rPr>
        <w:t>manii</w:t>
      </w:r>
      <w:r w:rsidR="00835EC9" w:rsidRPr="00AF5A82">
        <w:rPr>
          <w:bCs/>
          <w:sz w:val="24"/>
        </w:rPr>
        <w:tab/>
      </w:r>
      <w:r w:rsidR="00835EC9" w:rsidRPr="00AF5A82">
        <w:rPr>
          <w:bCs/>
          <w:sz w:val="24"/>
        </w:rPr>
        <w:tab/>
      </w:r>
      <w:r w:rsidR="00835EC9" w:rsidRPr="00AF5A82">
        <w:rPr>
          <w:bCs/>
          <w:sz w:val="24"/>
        </w:rPr>
        <w:tab/>
      </w:r>
      <w:r w:rsidR="00835EC9" w:rsidRPr="00AF5A82">
        <w:rPr>
          <w:bCs/>
          <w:sz w:val="24"/>
        </w:rPr>
        <w:tab/>
      </w:r>
      <w:r w:rsidR="00835EC9" w:rsidRPr="00AF5A82">
        <w:rPr>
          <w:bCs/>
          <w:sz w:val="24"/>
        </w:rPr>
        <w:tab/>
      </w:r>
      <w:r w:rsidR="005C6007" w:rsidRPr="00AF5A82">
        <w:rPr>
          <w:bCs/>
          <w:sz w:val="24"/>
        </w:rPr>
        <w:tab/>
      </w:r>
      <w:r w:rsidR="005C6007" w:rsidRPr="00AF5A82">
        <w:rPr>
          <w:bCs/>
          <w:sz w:val="24"/>
        </w:rPr>
        <w:tab/>
      </w:r>
      <w:r w:rsidR="005C6007" w:rsidRPr="00AF5A82">
        <w:rPr>
          <w:bCs/>
          <w:sz w:val="24"/>
        </w:rPr>
        <w:tab/>
      </w:r>
      <w:r w:rsidR="00835EC9" w:rsidRPr="00AF5A82">
        <w:rPr>
          <w:bCs/>
          <w:sz w:val="24"/>
        </w:rPr>
        <w:t xml:space="preserve">-   </w:t>
      </w:r>
      <w:r w:rsidR="00270638" w:rsidRPr="00AF5A82">
        <w:rPr>
          <w:bCs/>
          <w:sz w:val="24"/>
        </w:rPr>
        <w:t xml:space="preserve"> </w:t>
      </w:r>
      <w:r w:rsidR="00AF5A82" w:rsidRPr="00AF5A82">
        <w:rPr>
          <w:bCs/>
          <w:sz w:val="24"/>
        </w:rPr>
        <w:t>6 159,99</w:t>
      </w:r>
      <w:r w:rsidRPr="00AF5A82">
        <w:rPr>
          <w:bCs/>
          <w:sz w:val="24"/>
        </w:rPr>
        <w:t xml:space="preserve"> zł</w:t>
      </w:r>
      <w:r w:rsidR="00835EC9" w:rsidRPr="00AF5A82">
        <w:rPr>
          <w:bCs/>
          <w:sz w:val="24"/>
        </w:rPr>
        <w:t>,</w:t>
      </w:r>
    </w:p>
    <w:p w:rsidR="00B06A25" w:rsidRPr="00AF5A82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>- przeciwdziałanie alkoholizmowi</w:t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="005C6007" w:rsidRPr="00AF5A82">
        <w:rPr>
          <w:bCs/>
          <w:sz w:val="24"/>
        </w:rPr>
        <w:tab/>
      </w:r>
      <w:r w:rsidR="005C6007" w:rsidRPr="00AF5A82">
        <w:rPr>
          <w:bCs/>
          <w:sz w:val="24"/>
        </w:rPr>
        <w:tab/>
      </w:r>
      <w:r w:rsidR="005C6007" w:rsidRPr="00AF5A82">
        <w:rPr>
          <w:bCs/>
          <w:sz w:val="24"/>
        </w:rPr>
        <w:tab/>
      </w:r>
      <w:r w:rsidRPr="00AF5A82">
        <w:rPr>
          <w:bCs/>
          <w:sz w:val="24"/>
        </w:rPr>
        <w:t xml:space="preserve">- </w:t>
      </w:r>
      <w:r w:rsidR="00AF5A82" w:rsidRPr="00AF5A82">
        <w:rPr>
          <w:bCs/>
          <w:sz w:val="24"/>
        </w:rPr>
        <w:t>760 782,55</w:t>
      </w:r>
      <w:r w:rsidRPr="00AF5A82">
        <w:rPr>
          <w:bCs/>
          <w:sz w:val="24"/>
        </w:rPr>
        <w:t xml:space="preserve"> zł</w:t>
      </w:r>
      <w:r w:rsidR="007C5E31" w:rsidRPr="00AF5A82">
        <w:rPr>
          <w:bCs/>
          <w:sz w:val="24"/>
        </w:rPr>
        <w:t>,</w:t>
      </w:r>
    </w:p>
    <w:p w:rsidR="007C5E31" w:rsidRPr="00AF5A82" w:rsidRDefault="007C5E31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>- pozostała działalność</w:t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="005C6007" w:rsidRPr="00AF5A82">
        <w:rPr>
          <w:bCs/>
          <w:sz w:val="24"/>
        </w:rPr>
        <w:tab/>
      </w:r>
      <w:r w:rsidR="005C6007" w:rsidRPr="00AF5A82">
        <w:rPr>
          <w:bCs/>
          <w:sz w:val="24"/>
        </w:rPr>
        <w:tab/>
      </w:r>
      <w:r w:rsidR="005C6007" w:rsidRPr="00AF5A82">
        <w:rPr>
          <w:bCs/>
          <w:sz w:val="24"/>
        </w:rPr>
        <w:tab/>
      </w:r>
      <w:r w:rsidR="00AF5A82" w:rsidRPr="00AF5A82">
        <w:rPr>
          <w:bCs/>
          <w:sz w:val="24"/>
        </w:rPr>
        <w:t>-   20 638,81</w:t>
      </w:r>
      <w:r w:rsidR="00A04239" w:rsidRPr="00AF5A82">
        <w:rPr>
          <w:bCs/>
          <w:sz w:val="24"/>
        </w:rPr>
        <w:t xml:space="preserve"> zł,</w:t>
      </w:r>
    </w:p>
    <w:p w:rsidR="00A04239" w:rsidRPr="00AF5A82" w:rsidRDefault="00A0423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>- wydatki majątkowe</w:t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  <w:t xml:space="preserve">- </w:t>
      </w:r>
      <w:r w:rsidR="00AF5A82" w:rsidRPr="00AF5A82">
        <w:rPr>
          <w:bCs/>
          <w:sz w:val="24"/>
        </w:rPr>
        <w:t>260 000,00</w:t>
      </w:r>
      <w:r w:rsidRPr="00AF5A82">
        <w:rPr>
          <w:bCs/>
          <w:sz w:val="24"/>
        </w:rPr>
        <w:t xml:space="preserve"> zł,</w:t>
      </w:r>
    </w:p>
    <w:p w:rsidR="00A04239" w:rsidRPr="00AF5A82" w:rsidRDefault="00A0423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ab/>
        <w:t>w tym:</w:t>
      </w:r>
    </w:p>
    <w:p w:rsidR="00AF5A82" w:rsidRPr="00AF5A82" w:rsidRDefault="00A04239" w:rsidP="00AF5A8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>- „</w:t>
      </w:r>
      <w:r w:rsidR="00AF5A82" w:rsidRPr="00AF5A82">
        <w:rPr>
          <w:bCs/>
          <w:sz w:val="24"/>
        </w:rPr>
        <w:t xml:space="preserve">Dofinansowanie zakupów inwestycyjnych (zakup sprzętu medycznego </w:t>
      </w:r>
    </w:p>
    <w:p w:rsidR="00A04239" w:rsidRPr="00AF5A82" w:rsidRDefault="00AF5A82" w:rsidP="00AF5A8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 xml:space="preserve">    - densytometru rentgenowskiego) ZOZ Końskie</w:t>
      </w:r>
      <w:r w:rsidR="00A04239" w:rsidRPr="00AF5A82">
        <w:rPr>
          <w:bCs/>
          <w:sz w:val="24"/>
        </w:rPr>
        <w:t>”</w:t>
      </w:r>
      <w:r w:rsidR="00A04239" w:rsidRPr="00AF5A82">
        <w:rPr>
          <w:bCs/>
          <w:sz w:val="24"/>
        </w:rPr>
        <w:tab/>
      </w:r>
      <w:r w:rsidR="00A04239" w:rsidRPr="00AF5A82">
        <w:rPr>
          <w:bCs/>
          <w:sz w:val="24"/>
        </w:rPr>
        <w:tab/>
      </w:r>
      <w:r w:rsidR="00A04239" w:rsidRPr="00AF5A82">
        <w:rPr>
          <w:bCs/>
          <w:sz w:val="24"/>
        </w:rPr>
        <w:tab/>
        <w:t xml:space="preserve">- </w:t>
      </w:r>
      <w:r w:rsidRPr="00AF5A82">
        <w:rPr>
          <w:bCs/>
          <w:sz w:val="24"/>
        </w:rPr>
        <w:t>260 000</w:t>
      </w:r>
      <w:r w:rsidR="00A04239" w:rsidRPr="00AF5A82">
        <w:rPr>
          <w:bCs/>
          <w:sz w:val="24"/>
        </w:rPr>
        <w:t>,00 zł.</w:t>
      </w:r>
    </w:p>
    <w:p w:rsidR="00384ABE" w:rsidRPr="00CB7546" w:rsidRDefault="00384AB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912BB1" w:rsidRPr="00AF5A82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AF5A82">
        <w:rPr>
          <w:b/>
          <w:bCs/>
        </w:rPr>
        <w:t xml:space="preserve">Dział 852 POMOC SPOŁECZNA – wydatkowano kwotę </w:t>
      </w:r>
    </w:p>
    <w:p w:rsidR="00B06A25" w:rsidRPr="00AF5A82" w:rsidRDefault="00AF5A82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AF5A82">
        <w:rPr>
          <w:b/>
          <w:bCs/>
          <w:u w:val="single"/>
        </w:rPr>
        <w:t>11 124 424,00</w:t>
      </w:r>
      <w:r w:rsidR="00B06A25" w:rsidRPr="00AF5A82">
        <w:rPr>
          <w:b/>
          <w:bCs/>
          <w:u w:val="single"/>
        </w:rPr>
        <w:t xml:space="preserve"> zł</w:t>
      </w:r>
      <w:r w:rsidR="00912BB1" w:rsidRPr="00AF5A82">
        <w:rPr>
          <w:b/>
          <w:bCs/>
          <w:u w:val="single"/>
        </w:rPr>
        <w:t xml:space="preserve">, </w:t>
      </w:r>
      <w:r w:rsidR="00792E09" w:rsidRPr="00AF5A82">
        <w:rPr>
          <w:b/>
          <w:bCs/>
          <w:u w:val="single"/>
        </w:rPr>
        <w:t>t</w:t>
      </w:r>
      <w:r w:rsidR="00B06A25" w:rsidRPr="00AF5A82">
        <w:rPr>
          <w:b/>
          <w:bCs/>
          <w:u w:val="single"/>
        </w:rPr>
        <w:t>j</w:t>
      </w:r>
      <w:r w:rsidR="00792E09" w:rsidRPr="00AF5A82">
        <w:rPr>
          <w:b/>
          <w:bCs/>
          <w:u w:val="single"/>
        </w:rPr>
        <w:t xml:space="preserve">. </w:t>
      </w:r>
      <w:r w:rsidRPr="00AF5A82">
        <w:rPr>
          <w:b/>
          <w:bCs/>
          <w:u w:val="single"/>
        </w:rPr>
        <w:t>97,43</w:t>
      </w:r>
      <w:r w:rsidR="00044388" w:rsidRPr="00AF5A82">
        <w:rPr>
          <w:b/>
          <w:bCs/>
          <w:u w:val="single"/>
        </w:rPr>
        <w:t xml:space="preserve"> % planu rocznego</w:t>
      </w:r>
    </w:p>
    <w:p w:rsidR="00044388" w:rsidRPr="00CB7546" w:rsidRDefault="00044388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  <w:u w:val="single"/>
        </w:rPr>
      </w:pPr>
    </w:p>
    <w:p w:rsidR="00B06A25" w:rsidRPr="00AF5A82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>z przeznaczeniem na:</w:t>
      </w:r>
    </w:p>
    <w:p w:rsidR="00B06A25" w:rsidRPr="00AF5A82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 xml:space="preserve">- utrzymanie </w:t>
      </w:r>
      <w:r w:rsidR="008808DA" w:rsidRPr="00AF5A82">
        <w:rPr>
          <w:bCs/>
          <w:sz w:val="24"/>
        </w:rPr>
        <w:t xml:space="preserve">pensjonariuszy w </w:t>
      </w:r>
      <w:r w:rsidRPr="00AF5A82">
        <w:rPr>
          <w:bCs/>
          <w:sz w:val="24"/>
        </w:rPr>
        <w:t>domu pomocy społecznej</w:t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  <w:t xml:space="preserve">-   </w:t>
      </w:r>
      <w:r w:rsidR="00A04239" w:rsidRPr="00AF5A82">
        <w:rPr>
          <w:bCs/>
          <w:sz w:val="24"/>
        </w:rPr>
        <w:t>1</w:t>
      </w:r>
      <w:r w:rsidR="00AF5A82" w:rsidRPr="00AF5A82">
        <w:rPr>
          <w:bCs/>
          <w:sz w:val="24"/>
        </w:rPr>
        <w:t> 933 891,89</w:t>
      </w:r>
      <w:r w:rsidRPr="00AF5A82">
        <w:rPr>
          <w:bCs/>
          <w:sz w:val="24"/>
        </w:rPr>
        <w:t xml:space="preserve"> zł,</w:t>
      </w:r>
    </w:p>
    <w:p w:rsidR="00A04239" w:rsidRPr="00AF5A82" w:rsidRDefault="00A0423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F5A82">
        <w:rPr>
          <w:bCs/>
          <w:sz w:val="24"/>
        </w:rPr>
        <w:t>- ośrodki wsparcia</w:t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</w:r>
      <w:r w:rsidRPr="00AF5A82">
        <w:rPr>
          <w:bCs/>
          <w:sz w:val="24"/>
        </w:rPr>
        <w:tab/>
        <w:t xml:space="preserve">-        </w:t>
      </w:r>
      <w:r w:rsidR="00AF5A82" w:rsidRPr="00AF5A82">
        <w:rPr>
          <w:bCs/>
          <w:sz w:val="24"/>
        </w:rPr>
        <w:t>80 202,74</w:t>
      </w:r>
      <w:r w:rsidRPr="00AF5A82">
        <w:rPr>
          <w:bCs/>
          <w:sz w:val="24"/>
        </w:rPr>
        <w:t xml:space="preserve"> zł,</w:t>
      </w:r>
    </w:p>
    <w:p w:rsidR="002575D6" w:rsidRPr="00A32C1A" w:rsidRDefault="002575D6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32C1A">
        <w:rPr>
          <w:bCs/>
          <w:sz w:val="24"/>
        </w:rPr>
        <w:t>- zadania w zakresie przeciwdziałania przemocy w rodzinie</w:t>
      </w:r>
      <w:r w:rsidRPr="00A32C1A">
        <w:rPr>
          <w:bCs/>
          <w:sz w:val="24"/>
        </w:rPr>
        <w:tab/>
      </w:r>
      <w:r w:rsidRPr="00A32C1A">
        <w:rPr>
          <w:bCs/>
          <w:sz w:val="24"/>
        </w:rPr>
        <w:tab/>
      </w:r>
      <w:r w:rsidRPr="00A32C1A">
        <w:rPr>
          <w:bCs/>
          <w:sz w:val="24"/>
        </w:rPr>
        <w:tab/>
        <w:t xml:space="preserve">-        </w:t>
      </w:r>
      <w:r w:rsidR="00A32C1A" w:rsidRPr="00A32C1A">
        <w:rPr>
          <w:bCs/>
          <w:sz w:val="24"/>
        </w:rPr>
        <w:t>12 148,50</w:t>
      </w:r>
      <w:r w:rsidRPr="00A32C1A">
        <w:rPr>
          <w:bCs/>
          <w:sz w:val="24"/>
        </w:rPr>
        <w:t xml:space="preserve"> zł,</w:t>
      </w:r>
    </w:p>
    <w:p w:rsidR="00B06A25" w:rsidRPr="00A32C1A" w:rsidRDefault="00B06A25" w:rsidP="00DC2FB8">
      <w:pPr>
        <w:spacing w:line="360" w:lineRule="auto"/>
        <w:jc w:val="both"/>
        <w:rPr>
          <w:lang w:eastAsia="pl-PL"/>
        </w:rPr>
      </w:pPr>
      <w:r w:rsidRPr="00A32C1A">
        <w:rPr>
          <w:lang w:eastAsia="pl-PL"/>
        </w:rPr>
        <w:t xml:space="preserve">- składki na ubezpieczenie zdrowotne </w:t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  <w:t xml:space="preserve">-      </w:t>
      </w:r>
      <w:r w:rsidR="00A32C1A" w:rsidRPr="00A32C1A">
        <w:rPr>
          <w:lang w:eastAsia="pl-PL"/>
        </w:rPr>
        <w:t>171 479,28</w:t>
      </w:r>
      <w:r w:rsidRPr="00A32C1A">
        <w:rPr>
          <w:lang w:eastAsia="pl-PL"/>
        </w:rPr>
        <w:t xml:space="preserve"> zł,</w:t>
      </w:r>
    </w:p>
    <w:p w:rsidR="00B06A25" w:rsidRPr="00A32C1A" w:rsidRDefault="00B06A25" w:rsidP="00DC2FB8">
      <w:pPr>
        <w:spacing w:line="360" w:lineRule="auto"/>
        <w:jc w:val="both"/>
        <w:rPr>
          <w:lang w:eastAsia="pl-PL"/>
        </w:rPr>
      </w:pPr>
      <w:r w:rsidRPr="00A32C1A">
        <w:rPr>
          <w:lang w:eastAsia="pl-PL"/>
        </w:rPr>
        <w:t>- zasiłki i pomoc w naturze</w:t>
      </w:r>
      <w:r w:rsidR="00052B35" w:rsidRPr="00A32C1A">
        <w:rPr>
          <w:lang w:eastAsia="pl-PL"/>
        </w:rPr>
        <w:tab/>
      </w:r>
      <w:r w:rsidR="00052B35" w:rsidRPr="00A32C1A">
        <w:rPr>
          <w:lang w:eastAsia="pl-PL"/>
        </w:rPr>
        <w:tab/>
      </w:r>
      <w:r w:rsidR="00052B35" w:rsidRPr="00A32C1A">
        <w:rPr>
          <w:lang w:eastAsia="pl-PL"/>
        </w:rPr>
        <w:tab/>
      </w:r>
      <w:r w:rsidR="00052B35"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  <w:t xml:space="preserve">-      </w:t>
      </w:r>
      <w:r w:rsidR="007E7A96" w:rsidRPr="00A32C1A">
        <w:rPr>
          <w:lang w:eastAsia="pl-PL"/>
        </w:rPr>
        <w:t>66</w:t>
      </w:r>
      <w:r w:rsidR="00A32C1A" w:rsidRPr="00A32C1A">
        <w:rPr>
          <w:lang w:eastAsia="pl-PL"/>
        </w:rPr>
        <w:t>3 630,80</w:t>
      </w:r>
      <w:r w:rsidRPr="00A32C1A">
        <w:rPr>
          <w:lang w:eastAsia="pl-PL"/>
        </w:rPr>
        <w:t xml:space="preserve"> zł,</w:t>
      </w:r>
    </w:p>
    <w:p w:rsidR="00B06A25" w:rsidRPr="00A32C1A" w:rsidRDefault="00B06A25" w:rsidP="00DC2FB8">
      <w:pPr>
        <w:spacing w:line="360" w:lineRule="auto"/>
        <w:jc w:val="both"/>
        <w:rPr>
          <w:lang w:eastAsia="pl-PL"/>
        </w:rPr>
      </w:pPr>
      <w:r w:rsidRPr="00A32C1A">
        <w:rPr>
          <w:lang w:eastAsia="pl-PL"/>
        </w:rPr>
        <w:t>- dodatki mieszkaniowe</w:t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  <w:t xml:space="preserve">-      </w:t>
      </w:r>
      <w:r w:rsidR="007E7A96" w:rsidRPr="00A32C1A">
        <w:rPr>
          <w:lang w:eastAsia="pl-PL"/>
        </w:rPr>
        <w:t>1</w:t>
      </w:r>
      <w:r w:rsidR="00A32C1A" w:rsidRPr="00A32C1A">
        <w:rPr>
          <w:lang w:eastAsia="pl-PL"/>
        </w:rPr>
        <w:t>84 095,81</w:t>
      </w:r>
      <w:r w:rsidRPr="00A32C1A">
        <w:rPr>
          <w:lang w:eastAsia="pl-PL"/>
        </w:rPr>
        <w:t xml:space="preserve"> zł,</w:t>
      </w:r>
    </w:p>
    <w:p w:rsidR="00B06A25" w:rsidRPr="00A32C1A" w:rsidRDefault="00B06A25" w:rsidP="00DC2FB8">
      <w:pPr>
        <w:spacing w:line="360" w:lineRule="auto"/>
        <w:jc w:val="both"/>
        <w:rPr>
          <w:lang w:eastAsia="pl-PL"/>
        </w:rPr>
      </w:pPr>
      <w:r w:rsidRPr="00A32C1A">
        <w:rPr>
          <w:lang w:eastAsia="pl-PL"/>
        </w:rPr>
        <w:lastRenderedPageBreak/>
        <w:t>- zasiłki stałe</w:t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  <w:t xml:space="preserve">-   </w:t>
      </w:r>
      <w:r w:rsidR="00A32C1A" w:rsidRPr="00A32C1A">
        <w:rPr>
          <w:lang w:eastAsia="pl-PL"/>
        </w:rPr>
        <w:t>1 983 352,41</w:t>
      </w:r>
      <w:r w:rsidRPr="00A32C1A">
        <w:rPr>
          <w:lang w:eastAsia="pl-PL"/>
        </w:rPr>
        <w:t xml:space="preserve"> zł,</w:t>
      </w:r>
    </w:p>
    <w:p w:rsidR="00B06A25" w:rsidRPr="00A32C1A" w:rsidRDefault="00B06A25" w:rsidP="00DC2FB8">
      <w:pPr>
        <w:spacing w:line="360" w:lineRule="auto"/>
        <w:jc w:val="both"/>
        <w:rPr>
          <w:lang w:eastAsia="pl-PL"/>
        </w:rPr>
      </w:pPr>
      <w:r w:rsidRPr="00A32C1A">
        <w:rPr>
          <w:lang w:eastAsia="pl-PL"/>
        </w:rPr>
        <w:t>- utrzymanie ośrodka pomocy społecznej</w:t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  <w:t xml:space="preserve">-   </w:t>
      </w:r>
      <w:r w:rsidR="00A32C1A" w:rsidRPr="00A32C1A">
        <w:rPr>
          <w:lang w:eastAsia="pl-PL"/>
        </w:rPr>
        <w:t>4 466 656,50</w:t>
      </w:r>
      <w:r w:rsidR="005C4E0F" w:rsidRPr="00A32C1A">
        <w:rPr>
          <w:lang w:eastAsia="pl-PL"/>
        </w:rPr>
        <w:t xml:space="preserve"> zł,</w:t>
      </w:r>
    </w:p>
    <w:p w:rsidR="007E7A96" w:rsidRPr="00A32C1A" w:rsidRDefault="007E7A96" w:rsidP="00DC2FB8">
      <w:pPr>
        <w:spacing w:line="360" w:lineRule="auto"/>
        <w:jc w:val="both"/>
        <w:rPr>
          <w:lang w:eastAsia="pl-PL"/>
        </w:rPr>
      </w:pPr>
      <w:r w:rsidRPr="00A32C1A">
        <w:rPr>
          <w:lang w:eastAsia="pl-PL"/>
        </w:rPr>
        <w:t xml:space="preserve">- </w:t>
      </w:r>
      <w:r w:rsidR="00941D5A" w:rsidRPr="00A32C1A">
        <w:rPr>
          <w:lang w:eastAsia="pl-PL"/>
        </w:rPr>
        <w:t>poradnictwo specjalistyczne</w:t>
      </w:r>
      <w:r w:rsidR="00941D5A" w:rsidRPr="00A32C1A">
        <w:rPr>
          <w:lang w:eastAsia="pl-PL"/>
        </w:rPr>
        <w:tab/>
      </w:r>
      <w:r w:rsidR="00941D5A" w:rsidRPr="00A32C1A">
        <w:rPr>
          <w:lang w:eastAsia="pl-PL"/>
        </w:rPr>
        <w:tab/>
      </w:r>
      <w:r w:rsidR="00941D5A" w:rsidRPr="00A32C1A">
        <w:rPr>
          <w:lang w:eastAsia="pl-PL"/>
        </w:rPr>
        <w:tab/>
      </w:r>
      <w:r w:rsidR="00941D5A" w:rsidRPr="00A32C1A">
        <w:rPr>
          <w:lang w:eastAsia="pl-PL"/>
        </w:rPr>
        <w:tab/>
      </w:r>
      <w:r w:rsidR="00941D5A" w:rsidRPr="00A32C1A">
        <w:rPr>
          <w:lang w:eastAsia="pl-PL"/>
        </w:rPr>
        <w:tab/>
      </w:r>
      <w:r w:rsidR="00941D5A" w:rsidRPr="00A32C1A">
        <w:rPr>
          <w:lang w:eastAsia="pl-PL"/>
        </w:rPr>
        <w:tab/>
      </w:r>
      <w:r w:rsidR="00941D5A" w:rsidRPr="00A32C1A">
        <w:rPr>
          <w:lang w:eastAsia="pl-PL"/>
        </w:rPr>
        <w:tab/>
        <w:t xml:space="preserve">-         </w:t>
      </w:r>
      <w:r w:rsidR="00A32C1A" w:rsidRPr="00A32C1A">
        <w:rPr>
          <w:lang w:eastAsia="pl-PL"/>
        </w:rPr>
        <w:t>13 20</w:t>
      </w:r>
      <w:r w:rsidR="00941D5A" w:rsidRPr="00A32C1A">
        <w:rPr>
          <w:lang w:eastAsia="pl-PL"/>
        </w:rPr>
        <w:t>0,00 zł,</w:t>
      </w:r>
    </w:p>
    <w:p w:rsidR="00B06A25" w:rsidRPr="00A32C1A" w:rsidRDefault="00B06A25" w:rsidP="00DC2FB8">
      <w:pPr>
        <w:spacing w:line="360" w:lineRule="auto"/>
        <w:jc w:val="both"/>
        <w:rPr>
          <w:lang w:eastAsia="pl-PL"/>
        </w:rPr>
      </w:pPr>
      <w:r w:rsidRPr="00A32C1A">
        <w:rPr>
          <w:lang w:eastAsia="pl-PL"/>
        </w:rPr>
        <w:t>- usługi opiekuńcze i specjalistyczne usługi opiekuńcze</w:t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  <w:t xml:space="preserve">-      </w:t>
      </w:r>
      <w:r w:rsidR="00A32C1A" w:rsidRPr="00A32C1A">
        <w:rPr>
          <w:lang w:eastAsia="pl-PL"/>
        </w:rPr>
        <w:t>187 608,65</w:t>
      </w:r>
      <w:r w:rsidR="005C4E0F" w:rsidRPr="00A32C1A">
        <w:rPr>
          <w:lang w:eastAsia="pl-PL"/>
        </w:rPr>
        <w:t xml:space="preserve"> zł,</w:t>
      </w:r>
    </w:p>
    <w:p w:rsidR="009C6089" w:rsidRPr="00A32C1A" w:rsidRDefault="009C6089" w:rsidP="00DC2FB8">
      <w:pPr>
        <w:spacing w:line="360" w:lineRule="auto"/>
        <w:jc w:val="both"/>
        <w:rPr>
          <w:lang w:eastAsia="pl-PL"/>
        </w:rPr>
      </w:pPr>
      <w:r w:rsidRPr="00A32C1A">
        <w:rPr>
          <w:lang w:eastAsia="pl-PL"/>
        </w:rPr>
        <w:t>- pomoc w zakresie dożywiania</w:t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  <w:t xml:space="preserve">-      </w:t>
      </w:r>
      <w:r w:rsidR="00A32C1A" w:rsidRPr="00A32C1A">
        <w:rPr>
          <w:lang w:eastAsia="pl-PL"/>
        </w:rPr>
        <w:t>874 860,96</w:t>
      </w:r>
      <w:r w:rsidRPr="00A32C1A">
        <w:rPr>
          <w:lang w:eastAsia="pl-PL"/>
        </w:rPr>
        <w:t xml:space="preserve"> zł,</w:t>
      </w:r>
    </w:p>
    <w:p w:rsidR="00B06A25" w:rsidRPr="00A32C1A" w:rsidRDefault="00B06A25" w:rsidP="00DC2FB8">
      <w:pPr>
        <w:spacing w:line="360" w:lineRule="auto"/>
        <w:jc w:val="both"/>
        <w:rPr>
          <w:lang w:eastAsia="pl-PL"/>
        </w:rPr>
      </w:pPr>
      <w:r w:rsidRPr="00A32C1A">
        <w:rPr>
          <w:lang w:eastAsia="pl-PL"/>
        </w:rPr>
        <w:t>- pozostała działalność</w:t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</w:r>
      <w:r w:rsidRPr="00A32C1A">
        <w:rPr>
          <w:lang w:eastAsia="pl-PL"/>
        </w:rPr>
        <w:tab/>
        <w:t xml:space="preserve">-   </w:t>
      </w:r>
      <w:r w:rsidR="009C6089" w:rsidRPr="00A32C1A">
        <w:rPr>
          <w:lang w:eastAsia="pl-PL"/>
        </w:rPr>
        <w:t xml:space="preserve">   </w:t>
      </w:r>
      <w:r w:rsidR="00A32C1A" w:rsidRPr="00A32C1A">
        <w:rPr>
          <w:lang w:eastAsia="pl-PL"/>
        </w:rPr>
        <w:t>553 296,46</w:t>
      </w:r>
      <w:r w:rsidR="00052B35" w:rsidRPr="00A32C1A">
        <w:rPr>
          <w:lang w:eastAsia="pl-PL"/>
        </w:rPr>
        <w:t xml:space="preserve"> zł,</w:t>
      </w:r>
    </w:p>
    <w:p w:rsidR="00052B35" w:rsidRPr="00A32C1A" w:rsidRDefault="00052B35" w:rsidP="00DC2FB8">
      <w:pPr>
        <w:spacing w:line="360" w:lineRule="auto"/>
        <w:jc w:val="both"/>
        <w:rPr>
          <w:lang w:eastAsia="pl-PL"/>
        </w:rPr>
      </w:pPr>
      <w:r w:rsidRPr="00A32C1A">
        <w:rPr>
          <w:lang w:eastAsia="pl-PL"/>
        </w:rPr>
        <w:t>w tym:</w:t>
      </w:r>
    </w:p>
    <w:p w:rsidR="00DF5DE2" w:rsidRPr="00A94727" w:rsidRDefault="00052B35" w:rsidP="009C6089">
      <w:pPr>
        <w:spacing w:line="360" w:lineRule="auto"/>
        <w:jc w:val="both"/>
        <w:rPr>
          <w:lang w:eastAsia="pl-PL"/>
        </w:rPr>
      </w:pPr>
      <w:r w:rsidRPr="00CB7546">
        <w:rPr>
          <w:color w:val="FF0000"/>
          <w:lang w:eastAsia="pl-PL"/>
        </w:rPr>
        <w:tab/>
      </w:r>
      <w:r w:rsidR="00DF5DE2" w:rsidRPr="00A94727">
        <w:rPr>
          <w:lang w:eastAsia="pl-PL"/>
        </w:rPr>
        <w:t>- pozostałe zadania z zakresu pomocy społecznej</w:t>
      </w:r>
      <w:r w:rsidR="00DF5DE2" w:rsidRPr="00A94727">
        <w:rPr>
          <w:lang w:eastAsia="pl-PL"/>
        </w:rPr>
        <w:tab/>
      </w:r>
      <w:r w:rsidR="00DF5DE2" w:rsidRPr="00A94727">
        <w:rPr>
          <w:lang w:eastAsia="pl-PL"/>
        </w:rPr>
        <w:tab/>
        <w:t xml:space="preserve">-    </w:t>
      </w:r>
      <w:r w:rsidR="00A94727" w:rsidRPr="00A94727">
        <w:rPr>
          <w:lang w:eastAsia="pl-PL"/>
        </w:rPr>
        <w:t xml:space="preserve">4 042,80 </w:t>
      </w:r>
      <w:r w:rsidR="00DF5DE2" w:rsidRPr="00A94727">
        <w:rPr>
          <w:lang w:eastAsia="pl-PL"/>
        </w:rPr>
        <w:t>zł,</w:t>
      </w:r>
    </w:p>
    <w:p w:rsidR="00165E5E" w:rsidRPr="00A94727" w:rsidRDefault="00165E5E" w:rsidP="00DF5DE2">
      <w:pPr>
        <w:spacing w:line="360" w:lineRule="auto"/>
        <w:ind w:firstLine="708"/>
        <w:jc w:val="both"/>
        <w:rPr>
          <w:lang w:eastAsia="pl-PL"/>
        </w:rPr>
      </w:pPr>
      <w:r w:rsidRPr="00A94727">
        <w:rPr>
          <w:lang w:eastAsia="pl-PL"/>
        </w:rPr>
        <w:t>- Karta Dużej Rodziny (samorządowa)</w:t>
      </w:r>
      <w:r w:rsidRPr="00A94727">
        <w:rPr>
          <w:lang w:eastAsia="pl-PL"/>
        </w:rPr>
        <w:tab/>
      </w:r>
      <w:r w:rsidRPr="00A94727">
        <w:rPr>
          <w:lang w:eastAsia="pl-PL"/>
        </w:rPr>
        <w:tab/>
      </w:r>
      <w:r w:rsidRPr="00A94727">
        <w:rPr>
          <w:lang w:eastAsia="pl-PL"/>
        </w:rPr>
        <w:tab/>
        <w:t xml:space="preserve">- </w:t>
      </w:r>
      <w:r w:rsidR="009C6089" w:rsidRPr="00A94727">
        <w:rPr>
          <w:lang w:eastAsia="pl-PL"/>
        </w:rPr>
        <w:t xml:space="preserve">  </w:t>
      </w:r>
      <w:r w:rsidR="00A94727" w:rsidRPr="00A94727">
        <w:rPr>
          <w:lang w:eastAsia="pl-PL"/>
        </w:rPr>
        <w:t>74 023,79</w:t>
      </w:r>
      <w:r w:rsidR="000577FA" w:rsidRPr="00A94727">
        <w:rPr>
          <w:lang w:eastAsia="pl-PL"/>
        </w:rPr>
        <w:t xml:space="preserve"> zł,</w:t>
      </w:r>
    </w:p>
    <w:p w:rsidR="009C6089" w:rsidRPr="00A94727" w:rsidRDefault="009C6089" w:rsidP="009C6089">
      <w:pPr>
        <w:spacing w:line="360" w:lineRule="auto"/>
        <w:jc w:val="both"/>
        <w:rPr>
          <w:lang w:eastAsia="pl-PL"/>
        </w:rPr>
      </w:pPr>
      <w:r w:rsidRPr="00CB7546">
        <w:rPr>
          <w:color w:val="FF0000"/>
          <w:lang w:eastAsia="pl-PL"/>
        </w:rPr>
        <w:tab/>
      </w:r>
      <w:r w:rsidRPr="00A94727">
        <w:rPr>
          <w:lang w:eastAsia="pl-PL"/>
        </w:rPr>
        <w:t>- Dom Dziennego Pobytu ze stołówką</w:t>
      </w:r>
      <w:r w:rsidRPr="00A94727">
        <w:rPr>
          <w:lang w:eastAsia="pl-PL"/>
        </w:rPr>
        <w:tab/>
      </w:r>
      <w:r w:rsidRPr="00A94727">
        <w:rPr>
          <w:lang w:eastAsia="pl-PL"/>
        </w:rPr>
        <w:tab/>
      </w:r>
      <w:r w:rsidRPr="00A94727">
        <w:rPr>
          <w:lang w:eastAsia="pl-PL"/>
        </w:rPr>
        <w:tab/>
        <w:t xml:space="preserve">- </w:t>
      </w:r>
      <w:r w:rsidR="00A94727" w:rsidRPr="00A94727">
        <w:rPr>
          <w:lang w:eastAsia="pl-PL"/>
        </w:rPr>
        <w:t>172 227,80</w:t>
      </w:r>
      <w:r w:rsidRPr="00A94727">
        <w:rPr>
          <w:lang w:eastAsia="pl-PL"/>
        </w:rPr>
        <w:t xml:space="preserve"> zł,</w:t>
      </w:r>
    </w:p>
    <w:p w:rsidR="009C6089" w:rsidRPr="00A94727" w:rsidRDefault="009C6089" w:rsidP="009C6089">
      <w:pPr>
        <w:spacing w:line="360" w:lineRule="auto"/>
        <w:jc w:val="both"/>
        <w:rPr>
          <w:lang w:eastAsia="pl-PL"/>
        </w:rPr>
      </w:pPr>
      <w:r w:rsidRPr="00CB7546">
        <w:rPr>
          <w:color w:val="FF0000"/>
          <w:lang w:eastAsia="pl-PL"/>
        </w:rPr>
        <w:tab/>
      </w:r>
      <w:r w:rsidRPr="00A94727">
        <w:rPr>
          <w:lang w:eastAsia="pl-PL"/>
        </w:rPr>
        <w:t>- Klub Integracji Społecznej</w:t>
      </w:r>
      <w:r w:rsidRPr="00A94727">
        <w:rPr>
          <w:lang w:eastAsia="pl-PL"/>
        </w:rPr>
        <w:tab/>
      </w:r>
      <w:r w:rsidRPr="00A94727">
        <w:rPr>
          <w:lang w:eastAsia="pl-PL"/>
        </w:rPr>
        <w:tab/>
      </w:r>
      <w:r w:rsidRPr="00A94727">
        <w:rPr>
          <w:lang w:eastAsia="pl-PL"/>
        </w:rPr>
        <w:tab/>
      </w:r>
      <w:r w:rsidRPr="00A94727">
        <w:rPr>
          <w:lang w:eastAsia="pl-PL"/>
        </w:rPr>
        <w:tab/>
      </w:r>
      <w:r w:rsidRPr="00A94727">
        <w:rPr>
          <w:lang w:eastAsia="pl-PL"/>
        </w:rPr>
        <w:tab/>
        <w:t xml:space="preserve">-  </w:t>
      </w:r>
      <w:r w:rsidR="00776FDD" w:rsidRPr="00A94727">
        <w:rPr>
          <w:lang w:eastAsia="pl-PL"/>
        </w:rPr>
        <w:t xml:space="preserve"> </w:t>
      </w:r>
      <w:r w:rsidR="00A94727" w:rsidRPr="00A94727">
        <w:rPr>
          <w:lang w:eastAsia="pl-PL"/>
        </w:rPr>
        <w:t>61 019,24</w:t>
      </w:r>
      <w:r w:rsidRPr="00A94727">
        <w:rPr>
          <w:lang w:eastAsia="pl-PL"/>
        </w:rPr>
        <w:t xml:space="preserve"> zł,</w:t>
      </w:r>
    </w:p>
    <w:p w:rsidR="00776FDD" w:rsidRPr="00A94727" w:rsidRDefault="00776FDD" w:rsidP="009C6089">
      <w:pPr>
        <w:spacing w:line="360" w:lineRule="auto"/>
        <w:jc w:val="both"/>
        <w:rPr>
          <w:lang w:eastAsia="pl-PL"/>
        </w:rPr>
      </w:pPr>
      <w:r w:rsidRPr="00CB7546">
        <w:rPr>
          <w:color w:val="FF0000"/>
          <w:lang w:eastAsia="pl-PL"/>
        </w:rPr>
        <w:tab/>
      </w:r>
      <w:r w:rsidRPr="00A94727">
        <w:rPr>
          <w:lang w:eastAsia="pl-PL"/>
        </w:rPr>
        <w:t>- Projekt „Zielone światło”</w:t>
      </w:r>
      <w:r w:rsidRPr="00A94727">
        <w:rPr>
          <w:lang w:eastAsia="pl-PL"/>
        </w:rPr>
        <w:tab/>
      </w:r>
      <w:r w:rsidRPr="00A94727">
        <w:rPr>
          <w:lang w:eastAsia="pl-PL"/>
        </w:rPr>
        <w:tab/>
      </w:r>
      <w:r w:rsidRPr="00A94727">
        <w:rPr>
          <w:lang w:eastAsia="pl-PL"/>
        </w:rPr>
        <w:tab/>
      </w:r>
      <w:r w:rsidRPr="00A94727">
        <w:rPr>
          <w:lang w:eastAsia="pl-PL"/>
        </w:rPr>
        <w:tab/>
      </w:r>
      <w:r w:rsidRPr="00A94727">
        <w:rPr>
          <w:lang w:eastAsia="pl-PL"/>
        </w:rPr>
        <w:tab/>
        <w:t xml:space="preserve">- </w:t>
      </w:r>
      <w:r w:rsidR="00A94727" w:rsidRPr="00A94727">
        <w:rPr>
          <w:lang w:eastAsia="pl-PL"/>
        </w:rPr>
        <w:t>232 421,53</w:t>
      </w:r>
      <w:r w:rsidRPr="00A94727">
        <w:rPr>
          <w:lang w:eastAsia="pl-PL"/>
        </w:rPr>
        <w:t xml:space="preserve"> zł,</w:t>
      </w:r>
    </w:p>
    <w:p w:rsidR="00DF5DE2" w:rsidRPr="00A94727" w:rsidRDefault="00DF5DE2" w:rsidP="009C6089">
      <w:pPr>
        <w:spacing w:line="360" w:lineRule="auto"/>
        <w:jc w:val="both"/>
        <w:rPr>
          <w:lang w:eastAsia="pl-PL"/>
        </w:rPr>
      </w:pPr>
      <w:r w:rsidRPr="00CB7546">
        <w:rPr>
          <w:color w:val="FF0000"/>
          <w:lang w:eastAsia="pl-PL"/>
        </w:rPr>
        <w:tab/>
      </w:r>
      <w:r w:rsidRPr="00A94727">
        <w:rPr>
          <w:lang w:eastAsia="pl-PL"/>
        </w:rPr>
        <w:t>- realizacja programu „Wspieraj Seniora”</w:t>
      </w:r>
      <w:r w:rsidRPr="00A94727">
        <w:rPr>
          <w:lang w:eastAsia="pl-PL"/>
        </w:rPr>
        <w:tab/>
      </w:r>
      <w:r w:rsidRPr="00A94727">
        <w:rPr>
          <w:lang w:eastAsia="pl-PL"/>
        </w:rPr>
        <w:tab/>
      </w:r>
      <w:r w:rsidRPr="00A94727">
        <w:rPr>
          <w:lang w:eastAsia="pl-PL"/>
        </w:rPr>
        <w:tab/>
        <w:t xml:space="preserve">-     </w:t>
      </w:r>
      <w:r w:rsidR="00A94727" w:rsidRPr="00A94727">
        <w:rPr>
          <w:lang w:eastAsia="pl-PL"/>
        </w:rPr>
        <w:t>9 561,30</w:t>
      </w:r>
      <w:r w:rsidRPr="00A94727">
        <w:rPr>
          <w:lang w:eastAsia="pl-PL"/>
        </w:rPr>
        <w:t xml:space="preserve"> zł,</w:t>
      </w:r>
    </w:p>
    <w:p w:rsidR="00B06A25" w:rsidRPr="00697AF3" w:rsidRDefault="00443B6D" w:rsidP="00DC2FB8">
      <w:pPr>
        <w:spacing w:line="360" w:lineRule="auto"/>
        <w:jc w:val="both"/>
        <w:rPr>
          <w:lang w:eastAsia="pl-PL"/>
        </w:rPr>
      </w:pPr>
      <w:r w:rsidRPr="00697AF3">
        <w:rPr>
          <w:lang w:eastAsia="pl-PL"/>
        </w:rPr>
        <w:t>W</w:t>
      </w:r>
      <w:r w:rsidR="00B06A25" w:rsidRPr="00697AF3">
        <w:rPr>
          <w:lang w:eastAsia="pl-PL"/>
        </w:rPr>
        <w:t>ydatki</w:t>
      </w:r>
      <w:r w:rsidRPr="00697AF3">
        <w:rPr>
          <w:lang w:eastAsia="pl-PL"/>
        </w:rPr>
        <w:t xml:space="preserve"> sklasyfikowane w dziale 852 – Pomoc społeczna</w:t>
      </w:r>
      <w:r w:rsidR="00B06A25" w:rsidRPr="00697AF3">
        <w:rPr>
          <w:lang w:eastAsia="pl-PL"/>
        </w:rPr>
        <w:t xml:space="preserve"> dotyczą zadań własnych na łączn</w:t>
      </w:r>
      <w:r w:rsidR="000F290B" w:rsidRPr="00697AF3">
        <w:rPr>
          <w:lang w:eastAsia="pl-PL"/>
        </w:rPr>
        <w:t>ą</w:t>
      </w:r>
      <w:r w:rsidR="00B06A25" w:rsidRPr="00697AF3">
        <w:rPr>
          <w:lang w:eastAsia="pl-PL"/>
        </w:rPr>
        <w:t xml:space="preserve"> kwotę – </w:t>
      </w:r>
      <w:r w:rsidR="00697AF3" w:rsidRPr="00697AF3">
        <w:rPr>
          <w:lang w:eastAsia="pl-PL"/>
        </w:rPr>
        <w:t>10 891 425,82</w:t>
      </w:r>
      <w:r w:rsidR="00B06A25" w:rsidRPr="00697AF3">
        <w:rPr>
          <w:lang w:eastAsia="pl-PL"/>
        </w:rPr>
        <w:t xml:space="preserve"> zł i zadań zleconych na łączną kwotę </w:t>
      </w:r>
      <w:r w:rsidR="00697AF3" w:rsidRPr="00697AF3">
        <w:rPr>
          <w:lang w:eastAsia="pl-PL"/>
        </w:rPr>
        <w:t>232 998,18</w:t>
      </w:r>
      <w:r w:rsidR="00D23E0E" w:rsidRPr="00697AF3">
        <w:rPr>
          <w:lang w:eastAsia="pl-PL"/>
        </w:rPr>
        <w:t xml:space="preserve"> zł</w:t>
      </w:r>
      <w:r w:rsidR="0003557E" w:rsidRPr="00697AF3">
        <w:rPr>
          <w:lang w:eastAsia="pl-PL"/>
        </w:rPr>
        <w:t>.</w:t>
      </w:r>
    </w:p>
    <w:p w:rsidR="00A32C1A" w:rsidRPr="00CB7546" w:rsidRDefault="00A32C1A" w:rsidP="00DC2FB8">
      <w:pPr>
        <w:spacing w:line="360" w:lineRule="auto"/>
        <w:jc w:val="both"/>
        <w:rPr>
          <w:color w:val="FF0000"/>
          <w:lang w:eastAsia="pl-PL"/>
        </w:rPr>
      </w:pPr>
    </w:p>
    <w:p w:rsidR="000611F5" w:rsidRPr="00F42CC5" w:rsidRDefault="00A32C1A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F42CC5">
        <w:rPr>
          <w:b/>
          <w:bCs/>
        </w:rPr>
        <w:t>Dział 853 – POZOSTAŁE ZADANIA W ZAKRESIE POLITYKI SPOŁECZNEJ</w:t>
      </w:r>
    </w:p>
    <w:p w:rsidR="00A32C1A" w:rsidRPr="00F42CC5" w:rsidRDefault="00F42CC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F42CC5">
        <w:rPr>
          <w:b/>
          <w:bCs/>
          <w:u w:val="single"/>
        </w:rPr>
        <w:t>wydatkowano kwotę 5 520,00 zł, tj. 26,29 % planu rocznego</w:t>
      </w:r>
    </w:p>
    <w:p w:rsidR="00F42CC5" w:rsidRPr="00F42CC5" w:rsidRDefault="00F42CC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  <w:sz w:val="24"/>
          <w:u w:val="single"/>
        </w:rPr>
      </w:pPr>
    </w:p>
    <w:p w:rsidR="00F42CC5" w:rsidRPr="00F42CC5" w:rsidRDefault="00F42CC5" w:rsidP="00F42CC5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sz w:val="24"/>
        </w:rPr>
      </w:pPr>
      <w:r w:rsidRPr="00F42CC5">
        <w:rPr>
          <w:bCs/>
          <w:sz w:val="24"/>
        </w:rPr>
        <w:t>z przeznaczeniem na</w:t>
      </w:r>
      <w:r>
        <w:rPr>
          <w:bCs/>
          <w:sz w:val="24"/>
        </w:rPr>
        <w:t xml:space="preserve"> realizację zadań </w:t>
      </w:r>
      <w:r w:rsidRPr="00F42CC5">
        <w:rPr>
          <w:bCs/>
          <w:sz w:val="24"/>
        </w:rPr>
        <w:t xml:space="preserve"> </w:t>
      </w:r>
      <w:r>
        <w:rPr>
          <w:bCs/>
          <w:sz w:val="24"/>
        </w:rPr>
        <w:t>z zakresu polityki społecznej.</w:t>
      </w:r>
    </w:p>
    <w:p w:rsidR="00F42CC5" w:rsidRPr="00F42CC5" w:rsidRDefault="00F42CC5" w:rsidP="00F42CC5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color w:val="FF0000"/>
          <w:sz w:val="24"/>
        </w:rPr>
      </w:pPr>
    </w:p>
    <w:p w:rsidR="00B06A25" w:rsidRPr="00F42CC5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F42CC5">
        <w:rPr>
          <w:b/>
          <w:bCs/>
        </w:rPr>
        <w:t>Dział   854   EDUKACYJNA OPIEKA WYCHOWAWCZA –</w:t>
      </w:r>
    </w:p>
    <w:p w:rsidR="00B06A25" w:rsidRPr="00CB7546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  <w:u w:val="single"/>
        </w:rPr>
      </w:pPr>
      <w:r w:rsidRPr="00F42CC5">
        <w:rPr>
          <w:b/>
          <w:bCs/>
          <w:u w:val="single"/>
        </w:rPr>
        <w:t>wydatkowano kwotę</w:t>
      </w:r>
      <w:r w:rsidR="00BB390F" w:rsidRPr="00F42CC5">
        <w:rPr>
          <w:b/>
          <w:bCs/>
          <w:u w:val="single"/>
        </w:rPr>
        <w:t xml:space="preserve"> </w:t>
      </w:r>
      <w:r w:rsidR="00F42CC5" w:rsidRPr="00F42CC5">
        <w:rPr>
          <w:b/>
          <w:bCs/>
          <w:u w:val="single"/>
        </w:rPr>
        <w:t>1 493 414,97</w:t>
      </w:r>
      <w:r w:rsidR="0007610C" w:rsidRPr="00F42CC5">
        <w:rPr>
          <w:b/>
          <w:bCs/>
          <w:u w:val="single"/>
        </w:rPr>
        <w:t xml:space="preserve"> </w:t>
      </w:r>
      <w:r w:rsidRPr="00F42CC5">
        <w:rPr>
          <w:b/>
          <w:bCs/>
          <w:u w:val="single"/>
        </w:rPr>
        <w:t xml:space="preserve">zł tj. </w:t>
      </w:r>
      <w:r w:rsidR="00F42CC5" w:rsidRPr="00F42CC5">
        <w:rPr>
          <w:b/>
          <w:bCs/>
          <w:u w:val="single"/>
        </w:rPr>
        <w:t>94,04</w:t>
      </w:r>
      <w:r w:rsidRPr="00F42CC5">
        <w:rPr>
          <w:b/>
          <w:bCs/>
          <w:u w:val="single"/>
        </w:rPr>
        <w:t>% planu rocznego</w:t>
      </w:r>
    </w:p>
    <w:p w:rsidR="00B06A25" w:rsidRPr="00CB7546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color w:val="FF0000"/>
        </w:rPr>
      </w:pPr>
    </w:p>
    <w:p w:rsidR="00B06A25" w:rsidRPr="00F42CC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42CC5">
        <w:rPr>
          <w:bCs/>
          <w:sz w:val="24"/>
        </w:rPr>
        <w:t>z przeznaczeniem na:</w:t>
      </w:r>
    </w:p>
    <w:p w:rsidR="00B06A25" w:rsidRPr="00F42CC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42CC5">
        <w:rPr>
          <w:bCs/>
          <w:sz w:val="24"/>
        </w:rPr>
        <w:t>- utrzymanie świetlic szkolnych</w:t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="004F23BB" w:rsidRPr="00F42CC5">
        <w:rPr>
          <w:bCs/>
          <w:sz w:val="24"/>
        </w:rPr>
        <w:tab/>
      </w:r>
      <w:r w:rsidRPr="00F42CC5">
        <w:rPr>
          <w:bCs/>
          <w:sz w:val="24"/>
        </w:rPr>
        <w:t xml:space="preserve">- </w:t>
      </w:r>
      <w:r w:rsidR="00F42CC5" w:rsidRPr="00F42CC5">
        <w:rPr>
          <w:bCs/>
          <w:sz w:val="24"/>
        </w:rPr>
        <w:t>1 365 461,13</w:t>
      </w:r>
      <w:r w:rsidRPr="00F42CC5">
        <w:rPr>
          <w:bCs/>
          <w:sz w:val="24"/>
        </w:rPr>
        <w:t xml:space="preserve"> zł</w:t>
      </w:r>
      <w:r w:rsidR="005C4E0F" w:rsidRPr="00F42CC5">
        <w:rPr>
          <w:bCs/>
          <w:sz w:val="24"/>
        </w:rPr>
        <w:t>,</w:t>
      </w:r>
    </w:p>
    <w:p w:rsidR="00B0547D" w:rsidRPr="00F42CC5" w:rsidRDefault="00B0547D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42CC5">
        <w:rPr>
          <w:bCs/>
          <w:sz w:val="24"/>
        </w:rPr>
        <w:t>- wczesne wspomaganie rozwoju dziecka</w:t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="004F23BB" w:rsidRPr="00F42CC5">
        <w:rPr>
          <w:bCs/>
          <w:sz w:val="24"/>
        </w:rPr>
        <w:tab/>
      </w:r>
      <w:r w:rsidRPr="00F42CC5">
        <w:rPr>
          <w:bCs/>
          <w:sz w:val="24"/>
        </w:rPr>
        <w:t xml:space="preserve">-   </w:t>
      </w:r>
      <w:r w:rsidR="00250D3C" w:rsidRPr="00F42CC5">
        <w:rPr>
          <w:bCs/>
          <w:sz w:val="24"/>
        </w:rPr>
        <w:t xml:space="preserve">   </w:t>
      </w:r>
      <w:r w:rsidR="00F42CC5" w:rsidRPr="00F42CC5">
        <w:rPr>
          <w:bCs/>
          <w:sz w:val="24"/>
        </w:rPr>
        <w:t>36 739,64</w:t>
      </w:r>
      <w:r w:rsidRPr="00F42CC5">
        <w:rPr>
          <w:bCs/>
          <w:sz w:val="24"/>
        </w:rPr>
        <w:t xml:space="preserve"> zł,</w:t>
      </w:r>
    </w:p>
    <w:p w:rsidR="00B06A25" w:rsidRPr="00F42CC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42CC5">
        <w:rPr>
          <w:bCs/>
          <w:sz w:val="24"/>
        </w:rPr>
        <w:t>- organizowanie kolonii i obozów</w:t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="004F23BB" w:rsidRPr="00F42CC5">
        <w:rPr>
          <w:bCs/>
          <w:sz w:val="24"/>
        </w:rPr>
        <w:tab/>
      </w:r>
      <w:r w:rsidRPr="00F42CC5">
        <w:rPr>
          <w:bCs/>
          <w:sz w:val="24"/>
        </w:rPr>
        <w:t xml:space="preserve">-  </w:t>
      </w:r>
      <w:r w:rsidR="00250D3C" w:rsidRPr="00F42CC5">
        <w:rPr>
          <w:bCs/>
          <w:sz w:val="24"/>
        </w:rPr>
        <w:t xml:space="preserve">   </w:t>
      </w:r>
      <w:r w:rsidRPr="00F42CC5">
        <w:rPr>
          <w:bCs/>
          <w:sz w:val="24"/>
        </w:rPr>
        <w:t xml:space="preserve"> </w:t>
      </w:r>
      <w:r w:rsidR="00F42CC5" w:rsidRPr="00F42CC5">
        <w:rPr>
          <w:bCs/>
          <w:sz w:val="24"/>
        </w:rPr>
        <w:t>20</w:t>
      </w:r>
      <w:r w:rsidR="000611F5" w:rsidRPr="00F42CC5">
        <w:rPr>
          <w:bCs/>
          <w:sz w:val="24"/>
        </w:rPr>
        <w:t> </w:t>
      </w:r>
      <w:r w:rsidR="00F42CC5" w:rsidRPr="00F42CC5">
        <w:rPr>
          <w:bCs/>
          <w:sz w:val="24"/>
        </w:rPr>
        <w:t>0</w:t>
      </w:r>
      <w:r w:rsidR="000611F5" w:rsidRPr="00F42CC5">
        <w:rPr>
          <w:bCs/>
          <w:sz w:val="24"/>
        </w:rPr>
        <w:t>00,00</w:t>
      </w:r>
      <w:r w:rsidRPr="00F42CC5">
        <w:rPr>
          <w:bCs/>
          <w:sz w:val="24"/>
        </w:rPr>
        <w:t xml:space="preserve"> zł</w:t>
      </w:r>
      <w:r w:rsidR="005C4E0F" w:rsidRPr="00F42CC5">
        <w:rPr>
          <w:bCs/>
          <w:sz w:val="24"/>
        </w:rPr>
        <w:t>,</w:t>
      </w:r>
    </w:p>
    <w:p w:rsidR="00B06A25" w:rsidRPr="00F42CC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42CC5">
        <w:rPr>
          <w:bCs/>
          <w:sz w:val="24"/>
        </w:rPr>
        <w:t>- pomoc materialna dla uczniów</w:t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="004F23BB" w:rsidRPr="00F42CC5">
        <w:rPr>
          <w:bCs/>
          <w:sz w:val="24"/>
        </w:rPr>
        <w:tab/>
      </w:r>
      <w:r w:rsidRPr="00F42CC5">
        <w:rPr>
          <w:bCs/>
          <w:sz w:val="24"/>
        </w:rPr>
        <w:t xml:space="preserve">- </w:t>
      </w:r>
      <w:r w:rsidR="00250D3C" w:rsidRPr="00F42CC5">
        <w:rPr>
          <w:bCs/>
          <w:sz w:val="24"/>
        </w:rPr>
        <w:t xml:space="preserve">   </w:t>
      </w:r>
      <w:r w:rsidR="00941D5A" w:rsidRPr="00F42CC5">
        <w:rPr>
          <w:bCs/>
          <w:sz w:val="24"/>
        </w:rPr>
        <w:t xml:space="preserve">  </w:t>
      </w:r>
      <w:r w:rsidR="00F42CC5" w:rsidRPr="00F42CC5">
        <w:rPr>
          <w:bCs/>
          <w:sz w:val="24"/>
        </w:rPr>
        <w:t>68 114,20</w:t>
      </w:r>
      <w:r w:rsidRPr="00F42CC5">
        <w:rPr>
          <w:bCs/>
          <w:sz w:val="24"/>
        </w:rPr>
        <w:t xml:space="preserve"> zł</w:t>
      </w:r>
      <w:r w:rsidR="00EC1341" w:rsidRPr="00F42CC5">
        <w:rPr>
          <w:bCs/>
          <w:sz w:val="24"/>
        </w:rPr>
        <w:t>,</w:t>
      </w:r>
    </w:p>
    <w:p w:rsidR="00EC1341" w:rsidRPr="00F42CC5" w:rsidRDefault="00EC1341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42CC5">
        <w:rPr>
          <w:bCs/>
          <w:sz w:val="24"/>
        </w:rPr>
        <w:t>- doskonalenie zawodowe nauczycieli</w:t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="004F23BB" w:rsidRPr="00F42CC5">
        <w:rPr>
          <w:bCs/>
          <w:sz w:val="24"/>
        </w:rPr>
        <w:tab/>
      </w:r>
      <w:r w:rsidRPr="00F42CC5">
        <w:rPr>
          <w:bCs/>
          <w:sz w:val="24"/>
        </w:rPr>
        <w:t xml:space="preserve">-     </w:t>
      </w:r>
      <w:r w:rsidR="000611F5" w:rsidRPr="00F42CC5">
        <w:rPr>
          <w:bCs/>
          <w:sz w:val="24"/>
        </w:rPr>
        <w:t xml:space="preserve">  </w:t>
      </w:r>
      <w:r w:rsidRPr="00F42CC5">
        <w:rPr>
          <w:bCs/>
          <w:sz w:val="24"/>
        </w:rPr>
        <w:t> </w:t>
      </w:r>
      <w:r w:rsidR="00F42CC5" w:rsidRPr="00F42CC5">
        <w:rPr>
          <w:bCs/>
          <w:sz w:val="24"/>
        </w:rPr>
        <w:t>3</w:t>
      </w:r>
      <w:r w:rsidR="0082486A" w:rsidRPr="00F42CC5">
        <w:rPr>
          <w:bCs/>
          <w:sz w:val="24"/>
        </w:rPr>
        <w:t> </w:t>
      </w:r>
      <w:r w:rsidR="00F42CC5" w:rsidRPr="00F42CC5">
        <w:rPr>
          <w:bCs/>
          <w:sz w:val="24"/>
        </w:rPr>
        <w:t>100</w:t>
      </w:r>
      <w:r w:rsidR="0082486A" w:rsidRPr="00F42CC5">
        <w:rPr>
          <w:bCs/>
          <w:sz w:val="24"/>
        </w:rPr>
        <w:t>,00</w:t>
      </w:r>
      <w:r w:rsidRPr="00F42CC5">
        <w:rPr>
          <w:bCs/>
          <w:sz w:val="24"/>
        </w:rPr>
        <w:t xml:space="preserve"> zł.</w:t>
      </w:r>
    </w:p>
    <w:p w:rsidR="00765AA0" w:rsidRPr="00CB7546" w:rsidRDefault="00765AA0" w:rsidP="00ED3998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color w:val="FF0000"/>
          <w:sz w:val="24"/>
        </w:rPr>
      </w:pPr>
    </w:p>
    <w:p w:rsidR="008F72A8" w:rsidRPr="00F42CC5" w:rsidRDefault="008F72A8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F42CC5">
        <w:rPr>
          <w:b/>
          <w:bCs/>
        </w:rPr>
        <w:t xml:space="preserve">Dział 855 – RODZINA </w:t>
      </w:r>
    </w:p>
    <w:p w:rsidR="008F72A8" w:rsidRPr="00F42CC5" w:rsidRDefault="008F72A8" w:rsidP="008F72A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F42CC5">
        <w:rPr>
          <w:b/>
          <w:bCs/>
          <w:u w:val="single"/>
        </w:rPr>
        <w:t>wydatkowano kwotę</w:t>
      </w:r>
      <w:r w:rsidR="000611F5" w:rsidRPr="00F42CC5">
        <w:rPr>
          <w:b/>
          <w:bCs/>
          <w:u w:val="single"/>
        </w:rPr>
        <w:t xml:space="preserve"> </w:t>
      </w:r>
      <w:r w:rsidR="00F42CC5" w:rsidRPr="00F42CC5">
        <w:rPr>
          <w:b/>
          <w:bCs/>
          <w:u w:val="single"/>
        </w:rPr>
        <w:t>47 928 195,06</w:t>
      </w:r>
      <w:r w:rsidRPr="00F42CC5">
        <w:rPr>
          <w:b/>
          <w:bCs/>
          <w:u w:val="single"/>
        </w:rPr>
        <w:t xml:space="preserve"> zł tj. </w:t>
      </w:r>
      <w:r w:rsidR="00F42CC5" w:rsidRPr="00F42CC5">
        <w:rPr>
          <w:b/>
          <w:bCs/>
          <w:u w:val="single"/>
        </w:rPr>
        <w:t>99,06</w:t>
      </w:r>
      <w:r w:rsidRPr="00F42CC5">
        <w:rPr>
          <w:b/>
          <w:bCs/>
          <w:u w:val="single"/>
        </w:rPr>
        <w:t xml:space="preserve"> % planu rocznego</w:t>
      </w:r>
    </w:p>
    <w:p w:rsidR="000611F5" w:rsidRPr="00F42CC5" w:rsidRDefault="000611F5" w:rsidP="008F72A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</w:p>
    <w:p w:rsidR="005623A2" w:rsidRPr="00F42CC5" w:rsidRDefault="005623A2" w:rsidP="005623A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42CC5">
        <w:rPr>
          <w:bCs/>
          <w:sz w:val="24"/>
        </w:rPr>
        <w:t>z przeznaczeniem na:</w:t>
      </w:r>
    </w:p>
    <w:p w:rsidR="000611F5" w:rsidRPr="00F42CC5" w:rsidRDefault="000611F5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42CC5">
        <w:rPr>
          <w:bCs/>
          <w:sz w:val="24"/>
        </w:rPr>
        <w:t>- świadczenie wychowawcze</w:t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  <w:t xml:space="preserve">- </w:t>
      </w:r>
      <w:r w:rsidR="00F42CC5" w:rsidRPr="00F42CC5">
        <w:rPr>
          <w:bCs/>
          <w:sz w:val="24"/>
        </w:rPr>
        <w:t>29 900 724,35</w:t>
      </w:r>
      <w:r w:rsidRPr="00F42CC5">
        <w:rPr>
          <w:bCs/>
          <w:sz w:val="24"/>
        </w:rPr>
        <w:t xml:space="preserve"> zł,</w:t>
      </w:r>
    </w:p>
    <w:p w:rsidR="000611F5" w:rsidRPr="00F42CC5" w:rsidRDefault="000611F5" w:rsidP="000611F5">
      <w:pPr>
        <w:spacing w:line="360" w:lineRule="auto"/>
        <w:jc w:val="both"/>
        <w:rPr>
          <w:lang w:eastAsia="pl-PL"/>
        </w:rPr>
      </w:pPr>
      <w:r w:rsidRPr="00F42CC5">
        <w:rPr>
          <w:bCs/>
        </w:rPr>
        <w:lastRenderedPageBreak/>
        <w:t xml:space="preserve">- </w:t>
      </w:r>
      <w:r w:rsidRPr="00F42CC5">
        <w:rPr>
          <w:lang w:eastAsia="pl-PL"/>
        </w:rPr>
        <w:t>świadczenia rodzinne oraz składki na ubezpieczenia emerytalne i rentowe</w:t>
      </w:r>
      <w:r w:rsidRPr="00F42CC5">
        <w:rPr>
          <w:lang w:eastAsia="pl-PL"/>
        </w:rPr>
        <w:tab/>
        <w:t xml:space="preserve">- </w:t>
      </w:r>
      <w:r w:rsidR="00F42CC5" w:rsidRPr="00F42CC5">
        <w:rPr>
          <w:lang w:eastAsia="pl-PL"/>
        </w:rPr>
        <w:t>17 046 168,78</w:t>
      </w:r>
      <w:r w:rsidRPr="00F42CC5">
        <w:rPr>
          <w:lang w:eastAsia="pl-PL"/>
        </w:rPr>
        <w:t xml:space="preserve"> zł,</w:t>
      </w:r>
    </w:p>
    <w:p w:rsidR="000611F5" w:rsidRPr="00F42CC5" w:rsidRDefault="000611F5" w:rsidP="000611F5">
      <w:pPr>
        <w:spacing w:line="360" w:lineRule="auto"/>
        <w:jc w:val="both"/>
        <w:rPr>
          <w:lang w:eastAsia="pl-PL"/>
        </w:rPr>
      </w:pPr>
      <w:r w:rsidRPr="00F42CC5">
        <w:rPr>
          <w:lang w:eastAsia="pl-PL"/>
        </w:rPr>
        <w:t>- Karta Dużej Rodziny (krajowa)</w:t>
      </w:r>
      <w:r w:rsidRPr="00F42CC5">
        <w:rPr>
          <w:lang w:eastAsia="pl-PL"/>
        </w:rPr>
        <w:tab/>
      </w:r>
      <w:r w:rsidRPr="00F42CC5">
        <w:rPr>
          <w:lang w:eastAsia="pl-PL"/>
        </w:rPr>
        <w:tab/>
      </w:r>
      <w:r w:rsidRPr="00F42CC5">
        <w:rPr>
          <w:lang w:eastAsia="pl-PL"/>
        </w:rPr>
        <w:tab/>
      </w:r>
      <w:r w:rsidRPr="00F42CC5">
        <w:rPr>
          <w:lang w:eastAsia="pl-PL"/>
        </w:rPr>
        <w:tab/>
      </w:r>
      <w:r w:rsidRPr="00F42CC5">
        <w:rPr>
          <w:lang w:eastAsia="pl-PL"/>
        </w:rPr>
        <w:tab/>
      </w:r>
      <w:r w:rsidRPr="00F42CC5">
        <w:rPr>
          <w:lang w:eastAsia="pl-PL"/>
        </w:rPr>
        <w:tab/>
      </w:r>
      <w:r w:rsidRPr="00F42CC5">
        <w:rPr>
          <w:lang w:eastAsia="pl-PL"/>
        </w:rPr>
        <w:tab/>
        <w:t xml:space="preserve">-          </w:t>
      </w:r>
      <w:r w:rsidR="00941D5A" w:rsidRPr="00F42CC5">
        <w:rPr>
          <w:lang w:eastAsia="pl-PL"/>
        </w:rPr>
        <w:t xml:space="preserve">  </w:t>
      </w:r>
      <w:r w:rsidR="0082486A" w:rsidRPr="00F42CC5">
        <w:rPr>
          <w:lang w:eastAsia="pl-PL"/>
        </w:rPr>
        <w:t> </w:t>
      </w:r>
      <w:r w:rsidR="00F42CC5" w:rsidRPr="00F42CC5">
        <w:rPr>
          <w:lang w:eastAsia="pl-PL"/>
        </w:rPr>
        <w:t>850,00</w:t>
      </w:r>
      <w:r w:rsidRPr="00F42CC5">
        <w:rPr>
          <w:lang w:eastAsia="pl-PL"/>
        </w:rPr>
        <w:t xml:space="preserve"> zł,</w:t>
      </w:r>
    </w:p>
    <w:p w:rsidR="000611F5" w:rsidRPr="00F42CC5" w:rsidRDefault="000611F5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42CC5">
        <w:rPr>
          <w:lang w:eastAsia="pl-PL"/>
        </w:rPr>
        <w:t xml:space="preserve">- </w:t>
      </w:r>
      <w:r w:rsidRPr="00F42CC5">
        <w:rPr>
          <w:bCs/>
          <w:sz w:val="24"/>
        </w:rPr>
        <w:t>wspieranie rodziny</w:t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  <w:t xml:space="preserve">- </w:t>
      </w:r>
      <w:r w:rsidR="00E75DE9" w:rsidRPr="00F42CC5">
        <w:rPr>
          <w:bCs/>
          <w:sz w:val="24"/>
        </w:rPr>
        <w:t xml:space="preserve">  </w:t>
      </w:r>
      <w:r w:rsidR="00F42CC5" w:rsidRPr="00F42CC5">
        <w:rPr>
          <w:bCs/>
          <w:sz w:val="24"/>
        </w:rPr>
        <w:t xml:space="preserve">   </w:t>
      </w:r>
      <w:r w:rsidR="00941D5A" w:rsidRPr="00F42CC5">
        <w:rPr>
          <w:bCs/>
          <w:sz w:val="24"/>
        </w:rPr>
        <w:t> </w:t>
      </w:r>
      <w:r w:rsidR="00F42CC5" w:rsidRPr="00F42CC5">
        <w:rPr>
          <w:bCs/>
          <w:sz w:val="24"/>
        </w:rPr>
        <w:t>176 735,46</w:t>
      </w:r>
      <w:r w:rsidRPr="00F42CC5">
        <w:rPr>
          <w:bCs/>
          <w:sz w:val="24"/>
        </w:rPr>
        <w:t xml:space="preserve"> zł,</w:t>
      </w:r>
    </w:p>
    <w:p w:rsidR="000611F5" w:rsidRPr="00F42CC5" w:rsidRDefault="000611F5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42CC5">
        <w:rPr>
          <w:bCs/>
          <w:sz w:val="24"/>
        </w:rPr>
        <w:t>- dotację dla niepubliczn</w:t>
      </w:r>
      <w:r w:rsidR="00941D5A" w:rsidRPr="00F42CC5">
        <w:rPr>
          <w:bCs/>
          <w:sz w:val="24"/>
        </w:rPr>
        <w:t>ego</w:t>
      </w:r>
      <w:r w:rsidRPr="00F42CC5">
        <w:rPr>
          <w:bCs/>
          <w:sz w:val="24"/>
        </w:rPr>
        <w:t xml:space="preserve"> żłobk</w:t>
      </w:r>
      <w:r w:rsidR="00941D5A" w:rsidRPr="00F42CC5">
        <w:rPr>
          <w:bCs/>
          <w:sz w:val="24"/>
        </w:rPr>
        <w:t>a</w:t>
      </w:r>
      <w:r w:rsidR="00941D5A"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  <w:t xml:space="preserve">-      </w:t>
      </w:r>
      <w:r w:rsidR="00941D5A" w:rsidRPr="00F42CC5">
        <w:rPr>
          <w:bCs/>
          <w:sz w:val="24"/>
        </w:rPr>
        <w:t xml:space="preserve">  </w:t>
      </w:r>
      <w:r w:rsidR="00F42CC5" w:rsidRPr="00F42CC5">
        <w:rPr>
          <w:bCs/>
          <w:sz w:val="24"/>
        </w:rPr>
        <w:t>90</w:t>
      </w:r>
      <w:r w:rsidR="0082486A" w:rsidRPr="00F42CC5">
        <w:rPr>
          <w:bCs/>
          <w:sz w:val="24"/>
        </w:rPr>
        <w:t xml:space="preserve"> 0</w:t>
      </w:r>
      <w:r w:rsidR="00E75DE9" w:rsidRPr="00F42CC5">
        <w:rPr>
          <w:bCs/>
          <w:sz w:val="24"/>
        </w:rPr>
        <w:t>00,00</w:t>
      </w:r>
      <w:r w:rsidRPr="00F42CC5">
        <w:rPr>
          <w:bCs/>
          <w:sz w:val="24"/>
        </w:rPr>
        <w:t xml:space="preserve"> zł,</w:t>
      </w:r>
    </w:p>
    <w:p w:rsidR="000611F5" w:rsidRPr="00F42CC5" w:rsidRDefault="000611F5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42CC5">
        <w:rPr>
          <w:bCs/>
          <w:sz w:val="24"/>
        </w:rPr>
        <w:t>- utrzymanie dzieci w rodzinach zastępczych</w:t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  <w:t xml:space="preserve">-      </w:t>
      </w:r>
      <w:r w:rsidR="00F42CC5" w:rsidRPr="00F42CC5">
        <w:rPr>
          <w:bCs/>
          <w:sz w:val="24"/>
        </w:rPr>
        <w:t>475 530,15</w:t>
      </w:r>
      <w:r w:rsidRPr="00F42CC5">
        <w:rPr>
          <w:bCs/>
          <w:sz w:val="24"/>
        </w:rPr>
        <w:t xml:space="preserve"> zł,</w:t>
      </w:r>
    </w:p>
    <w:p w:rsidR="0082486A" w:rsidRPr="00F42CC5" w:rsidRDefault="0082486A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42CC5">
        <w:rPr>
          <w:bCs/>
          <w:sz w:val="24"/>
        </w:rPr>
        <w:t>- składki na ubezpieczenia zdrowotne za osoby pobierające</w:t>
      </w:r>
    </w:p>
    <w:p w:rsidR="0082486A" w:rsidRPr="00F42CC5" w:rsidRDefault="0082486A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42CC5">
        <w:rPr>
          <w:bCs/>
          <w:sz w:val="24"/>
        </w:rPr>
        <w:t xml:space="preserve"> niektóre świadczenia rodzinne</w:t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</w:r>
      <w:r w:rsidRPr="00F42CC5">
        <w:rPr>
          <w:bCs/>
          <w:sz w:val="24"/>
        </w:rPr>
        <w:tab/>
        <w:t xml:space="preserve">-       </w:t>
      </w:r>
      <w:r w:rsidR="00F42CC5" w:rsidRPr="00F42CC5">
        <w:rPr>
          <w:bCs/>
          <w:sz w:val="24"/>
        </w:rPr>
        <w:t>238 186,32</w:t>
      </w:r>
      <w:r w:rsidR="00E47BA2" w:rsidRPr="00F42CC5">
        <w:rPr>
          <w:bCs/>
          <w:sz w:val="24"/>
        </w:rPr>
        <w:t xml:space="preserve"> zł,</w:t>
      </w:r>
    </w:p>
    <w:p w:rsidR="000611F5" w:rsidRPr="00697AF3" w:rsidRDefault="000611F5" w:rsidP="000611F5">
      <w:pPr>
        <w:spacing w:line="360" w:lineRule="auto"/>
        <w:jc w:val="both"/>
        <w:rPr>
          <w:lang w:eastAsia="pl-PL"/>
        </w:rPr>
      </w:pPr>
      <w:r w:rsidRPr="00697AF3">
        <w:rPr>
          <w:lang w:eastAsia="pl-PL"/>
        </w:rPr>
        <w:t>Powyższe wydatki dotyczą zadań własnych na łączn</w:t>
      </w:r>
      <w:r w:rsidR="000F290B" w:rsidRPr="00697AF3">
        <w:rPr>
          <w:lang w:eastAsia="pl-PL"/>
        </w:rPr>
        <w:t>ą</w:t>
      </w:r>
      <w:r w:rsidRPr="00697AF3">
        <w:rPr>
          <w:lang w:eastAsia="pl-PL"/>
        </w:rPr>
        <w:t xml:space="preserve"> kwotę – </w:t>
      </w:r>
      <w:r w:rsidR="00697AF3" w:rsidRPr="00697AF3">
        <w:rPr>
          <w:lang w:eastAsia="pl-PL"/>
        </w:rPr>
        <w:t>930 806,17</w:t>
      </w:r>
      <w:r w:rsidRPr="00697AF3">
        <w:rPr>
          <w:lang w:eastAsia="pl-PL"/>
        </w:rPr>
        <w:t xml:space="preserve"> zł i zadań zleconych na łączną kwotę </w:t>
      </w:r>
      <w:r w:rsidR="00224942" w:rsidRPr="00697AF3">
        <w:rPr>
          <w:lang w:eastAsia="pl-PL"/>
        </w:rPr>
        <w:t>46</w:t>
      </w:r>
      <w:r w:rsidR="00697AF3" w:rsidRPr="00697AF3">
        <w:rPr>
          <w:lang w:eastAsia="pl-PL"/>
        </w:rPr>
        <w:t> 997 388,89</w:t>
      </w:r>
      <w:r w:rsidRPr="00697AF3">
        <w:rPr>
          <w:lang w:eastAsia="pl-PL"/>
        </w:rPr>
        <w:t xml:space="preserve"> zł.</w:t>
      </w:r>
    </w:p>
    <w:p w:rsidR="000F290B" w:rsidRPr="00CB7546" w:rsidRDefault="000F290B" w:rsidP="000611F5">
      <w:pPr>
        <w:spacing w:line="360" w:lineRule="auto"/>
        <w:jc w:val="both"/>
        <w:rPr>
          <w:color w:val="FF0000"/>
          <w:lang w:eastAsia="pl-PL"/>
        </w:rPr>
      </w:pPr>
    </w:p>
    <w:p w:rsidR="00B06A25" w:rsidRPr="009533D9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9533D9">
        <w:rPr>
          <w:b/>
          <w:bCs/>
        </w:rPr>
        <w:t>Dział 900 GOSPODARKA KOMUNALNA I OCHRONA ŚRODOWISKA</w:t>
      </w:r>
    </w:p>
    <w:p w:rsidR="00B06A25" w:rsidRPr="009533D9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9533D9">
        <w:rPr>
          <w:b/>
          <w:bCs/>
          <w:u w:val="single"/>
        </w:rPr>
        <w:t xml:space="preserve">wydatkowano kwotę </w:t>
      </w:r>
      <w:r w:rsidR="009533D9" w:rsidRPr="009533D9">
        <w:rPr>
          <w:b/>
          <w:bCs/>
          <w:u w:val="single"/>
        </w:rPr>
        <w:t>22 189 732,57</w:t>
      </w:r>
      <w:r w:rsidRPr="009533D9">
        <w:rPr>
          <w:b/>
          <w:bCs/>
          <w:u w:val="single"/>
        </w:rPr>
        <w:t xml:space="preserve"> zł tj. </w:t>
      </w:r>
      <w:r w:rsidR="009533D9" w:rsidRPr="009533D9">
        <w:rPr>
          <w:b/>
          <w:bCs/>
          <w:u w:val="single"/>
        </w:rPr>
        <w:t>96,56</w:t>
      </w:r>
      <w:r w:rsidR="00BB390F" w:rsidRPr="009533D9">
        <w:rPr>
          <w:b/>
          <w:bCs/>
          <w:u w:val="single"/>
        </w:rPr>
        <w:t xml:space="preserve"> % planu rocznego</w:t>
      </w:r>
    </w:p>
    <w:p w:rsidR="00B06A25" w:rsidRPr="00CB7546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Cs/>
          <w:color w:val="FF0000"/>
        </w:rPr>
      </w:pPr>
    </w:p>
    <w:p w:rsidR="00B06A25" w:rsidRPr="009533D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533D9">
        <w:rPr>
          <w:bCs/>
          <w:sz w:val="24"/>
        </w:rPr>
        <w:t>z przeznaczeniem na:</w:t>
      </w:r>
    </w:p>
    <w:p w:rsidR="00B06A25" w:rsidRPr="009533D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533D9">
        <w:rPr>
          <w:bCs/>
          <w:sz w:val="24"/>
        </w:rPr>
        <w:t xml:space="preserve">- </w:t>
      </w:r>
      <w:r w:rsidR="00E53C98" w:rsidRPr="009533D9">
        <w:rPr>
          <w:bCs/>
          <w:sz w:val="24"/>
        </w:rPr>
        <w:t>gospodark</w:t>
      </w:r>
      <w:r w:rsidR="000F290B" w:rsidRPr="009533D9">
        <w:rPr>
          <w:bCs/>
          <w:sz w:val="24"/>
        </w:rPr>
        <w:t>ę</w:t>
      </w:r>
      <w:r w:rsidR="00E53C98" w:rsidRPr="009533D9">
        <w:rPr>
          <w:bCs/>
          <w:sz w:val="24"/>
        </w:rPr>
        <w:t xml:space="preserve"> ściekow</w:t>
      </w:r>
      <w:r w:rsidR="000F290B" w:rsidRPr="009533D9">
        <w:rPr>
          <w:bCs/>
          <w:sz w:val="24"/>
        </w:rPr>
        <w:t>ą</w:t>
      </w:r>
      <w:r w:rsidR="00E53C98" w:rsidRPr="009533D9">
        <w:rPr>
          <w:bCs/>
          <w:sz w:val="24"/>
        </w:rPr>
        <w:t xml:space="preserve"> i ochron</w:t>
      </w:r>
      <w:r w:rsidR="000F290B" w:rsidRPr="009533D9">
        <w:rPr>
          <w:bCs/>
          <w:sz w:val="24"/>
        </w:rPr>
        <w:t>ę</w:t>
      </w:r>
      <w:r w:rsidR="00E53C98" w:rsidRPr="009533D9">
        <w:rPr>
          <w:bCs/>
          <w:sz w:val="24"/>
        </w:rPr>
        <w:t xml:space="preserve"> wód</w:t>
      </w:r>
      <w:r w:rsidR="00E53C98" w:rsidRPr="009533D9">
        <w:rPr>
          <w:bCs/>
          <w:sz w:val="24"/>
        </w:rPr>
        <w:tab/>
      </w:r>
      <w:r w:rsidRPr="009533D9">
        <w:rPr>
          <w:bCs/>
          <w:sz w:val="24"/>
        </w:rPr>
        <w:t xml:space="preserve"> </w:t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="00EC71D4" w:rsidRPr="009533D9">
        <w:rPr>
          <w:bCs/>
          <w:sz w:val="24"/>
        </w:rPr>
        <w:tab/>
      </w:r>
      <w:r w:rsidRPr="009533D9">
        <w:rPr>
          <w:bCs/>
          <w:sz w:val="24"/>
        </w:rPr>
        <w:tab/>
        <w:t>-</w:t>
      </w:r>
      <w:r w:rsidR="00E53C98" w:rsidRPr="009533D9">
        <w:rPr>
          <w:bCs/>
          <w:sz w:val="24"/>
        </w:rPr>
        <w:t xml:space="preserve"> </w:t>
      </w:r>
      <w:r w:rsidR="009533D9" w:rsidRPr="009533D9">
        <w:rPr>
          <w:bCs/>
          <w:sz w:val="24"/>
        </w:rPr>
        <w:t>1 987 885,83</w:t>
      </w:r>
      <w:r w:rsidRPr="009533D9">
        <w:rPr>
          <w:bCs/>
          <w:sz w:val="24"/>
        </w:rPr>
        <w:t xml:space="preserve"> zł</w:t>
      </w:r>
      <w:r w:rsidR="00E53C98" w:rsidRPr="009533D9">
        <w:rPr>
          <w:bCs/>
          <w:sz w:val="24"/>
        </w:rPr>
        <w:t>,</w:t>
      </w:r>
    </w:p>
    <w:p w:rsidR="00B06A25" w:rsidRPr="009533D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533D9">
        <w:rPr>
          <w:bCs/>
          <w:sz w:val="24"/>
        </w:rPr>
        <w:t>- gospodarkę odpadami</w:t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="00EC71D4" w:rsidRPr="009533D9">
        <w:rPr>
          <w:bCs/>
          <w:sz w:val="24"/>
        </w:rPr>
        <w:tab/>
      </w:r>
      <w:r w:rsidRPr="009533D9">
        <w:rPr>
          <w:bCs/>
          <w:sz w:val="24"/>
        </w:rPr>
        <w:tab/>
        <w:t xml:space="preserve">- </w:t>
      </w:r>
      <w:r w:rsidR="009533D9" w:rsidRPr="009533D9">
        <w:rPr>
          <w:bCs/>
          <w:sz w:val="24"/>
        </w:rPr>
        <w:t>6 679 557,71</w:t>
      </w:r>
      <w:r w:rsidRPr="009533D9">
        <w:rPr>
          <w:bCs/>
          <w:sz w:val="24"/>
        </w:rPr>
        <w:t xml:space="preserve"> zł</w:t>
      </w:r>
      <w:r w:rsidR="005C4E0F" w:rsidRPr="009533D9">
        <w:rPr>
          <w:bCs/>
          <w:sz w:val="24"/>
        </w:rPr>
        <w:t>,</w:t>
      </w:r>
    </w:p>
    <w:p w:rsidR="00B06A25" w:rsidRPr="009533D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533D9">
        <w:rPr>
          <w:bCs/>
          <w:sz w:val="24"/>
        </w:rPr>
        <w:t>- oczyszczanie miast</w:t>
      </w:r>
      <w:r w:rsidR="00E53C98" w:rsidRPr="009533D9">
        <w:rPr>
          <w:bCs/>
          <w:sz w:val="24"/>
        </w:rPr>
        <w:t xml:space="preserve"> i wsi</w:t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="00EC71D4" w:rsidRPr="009533D9">
        <w:rPr>
          <w:bCs/>
          <w:sz w:val="24"/>
        </w:rPr>
        <w:tab/>
      </w:r>
      <w:r w:rsidRPr="009533D9">
        <w:rPr>
          <w:bCs/>
          <w:sz w:val="24"/>
        </w:rPr>
        <w:tab/>
        <w:t xml:space="preserve">- </w:t>
      </w:r>
      <w:r w:rsidR="00E53C98" w:rsidRPr="009533D9">
        <w:rPr>
          <w:bCs/>
          <w:sz w:val="24"/>
        </w:rPr>
        <w:t xml:space="preserve">   </w:t>
      </w:r>
      <w:r w:rsidR="009533D9" w:rsidRPr="009533D9">
        <w:rPr>
          <w:bCs/>
          <w:sz w:val="24"/>
        </w:rPr>
        <w:t>305 296,53</w:t>
      </w:r>
      <w:r w:rsidRPr="009533D9">
        <w:rPr>
          <w:bCs/>
          <w:sz w:val="24"/>
        </w:rPr>
        <w:t xml:space="preserve"> zł</w:t>
      </w:r>
      <w:r w:rsidR="005C4E0F" w:rsidRPr="009533D9">
        <w:rPr>
          <w:bCs/>
          <w:sz w:val="24"/>
        </w:rPr>
        <w:t>,</w:t>
      </w:r>
    </w:p>
    <w:p w:rsidR="00B06A2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533D9">
        <w:rPr>
          <w:bCs/>
          <w:sz w:val="24"/>
        </w:rPr>
        <w:t>- utrzymanie zieleni</w:t>
      </w:r>
      <w:r w:rsidR="00E53C98" w:rsidRPr="009533D9">
        <w:rPr>
          <w:bCs/>
          <w:sz w:val="24"/>
        </w:rPr>
        <w:tab/>
      </w:r>
      <w:r w:rsidR="00E53C98"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="00EC71D4" w:rsidRPr="009533D9">
        <w:rPr>
          <w:bCs/>
          <w:sz w:val="24"/>
        </w:rPr>
        <w:tab/>
      </w:r>
      <w:r w:rsidRPr="009533D9">
        <w:rPr>
          <w:bCs/>
          <w:sz w:val="24"/>
        </w:rPr>
        <w:tab/>
        <w:t xml:space="preserve">- </w:t>
      </w:r>
      <w:r w:rsidR="00E53C98" w:rsidRPr="009533D9">
        <w:rPr>
          <w:bCs/>
          <w:sz w:val="24"/>
        </w:rPr>
        <w:t xml:space="preserve">   </w:t>
      </w:r>
      <w:r w:rsidR="009533D9" w:rsidRPr="009533D9">
        <w:rPr>
          <w:bCs/>
          <w:sz w:val="24"/>
        </w:rPr>
        <w:t>188 995,73</w:t>
      </w:r>
      <w:r w:rsidR="006D18CC" w:rsidRPr="009533D9">
        <w:rPr>
          <w:bCs/>
          <w:sz w:val="24"/>
        </w:rPr>
        <w:t xml:space="preserve"> zł,</w:t>
      </w:r>
    </w:p>
    <w:p w:rsidR="009533D9" w:rsidRPr="009533D9" w:rsidRDefault="009533D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ochronę powietrza atmosferycznego i klimatu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   24 755,46 zł,</w:t>
      </w:r>
    </w:p>
    <w:p w:rsidR="00B06A25" w:rsidRPr="009533D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533D9">
        <w:rPr>
          <w:bCs/>
          <w:sz w:val="24"/>
        </w:rPr>
        <w:t>- oświetlenie ulic, placów i dróg</w:t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="00EC71D4" w:rsidRPr="009533D9">
        <w:rPr>
          <w:bCs/>
          <w:sz w:val="24"/>
        </w:rPr>
        <w:tab/>
      </w:r>
      <w:r w:rsidRPr="009533D9">
        <w:rPr>
          <w:bCs/>
          <w:sz w:val="24"/>
        </w:rPr>
        <w:tab/>
        <w:t xml:space="preserve">- </w:t>
      </w:r>
      <w:r w:rsidR="009533D9" w:rsidRPr="009533D9">
        <w:rPr>
          <w:bCs/>
          <w:sz w:val="24"/>
        </w:rPr>
        <w:t>1 681 731,12</w:t>
      </w:r>
      <w:r w:rsidR="00DC7610" w:rsidRPr="009533D9">
        <w:rPr>
          <w:bCs/>
          <w:sz w:val="24"/>
        </w:rPr>
        <w:t xml:space="preserve"> </w:t>
      </w:r>
      <w:r w:rsidRPr="009533D9">
        <w:rPr>
          <w:bCs/>
          <w:sz w:val="24"/>
        </w:rPr>
        <w:t>zł</w:t>
      </w:r>
      <w:r w:rsidR="005C4E0F" w:rsidRPr="009533D9">
        <w:rPr>
          <w:bCs/>
          <w:sz w:val="24"/>
        </w:rPr>
        <w:t>,</w:t>
      </w:r>
    </w:p>
    <w:p w:rsidR="00304160" w:rsidRPr="005333F8" w:rsidRDefault="0030416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333F8">
        <w:rPr>
          <w:bCs/>
          <w:sz w:val="24"/>
        </w:rPr>
        <w:t xml:space="preserve">z czego wydatki zrealizowane w ramach </w:t>
      </w:r>
      <w:r w:rsidRPr="005333F8">
        <w:rPr>
          <w:b/>
          <w:bCs/>
          <w:sz w:val="24"/>
        </w:rPr>
        <w:t>funduszu sołeckiego</w:t>
      </w:r>
      <w:r w:rsidRPr="005333F8">
        <w:rPr>
          <w:bCs/>
          <w:sz w:val="24"/>
        </w:rPr>
        <w:t xml:space="preserve"> w kwocie </w:t>
      </w:r>
      <w:r w:rsidR="005333F8" w:rsidRPr="005333F8">
        <w:rPr>
          <w:b/>
          <w:bCs/>
          <w:sz w:val="24"/>
        </w:rPr>
        <w:t>32 065,79</w:t>
      </w:r>
      <w:r w:rsidRPr="005333F8">
        <w:rPr>
          <w:b/>
          <w:bCs/>
          <w:sz w:val="24"/>
        </w:rPr>
        <w:t xml:space="preserve"> zł</w:t>
      </w:r>
      <w:r w:rsidRPr="005333F8">
        <w:rPr>
          <w:bCs/>
          <w:sz w:val="24"/>
        </w:rPr>
        <w:t>:</w:t>
      </w:r>
    </w:p>
    <w:p w:rsidR="00304160" w:rsidRPr="005333F8" w:rsidRDefault="0030416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333F8">
        <w:rPr>
          <w:bCs/>
          <w:sz w:val="24"/>
        </w:rPr>
        <w:t>- sołectwo</w:t>
      </w:r>
      <w:r w:rsidR="004A7704" w:rsidRPr="005333F8">
        <w:rPr>
          <w:bCs/>
          <w:sz w:val="24"/>
        </w:rPr>
        <w:t xml:space="preserve"> </w:t>
      </w:r>
      <w:r w:rsidR="005333F8" w:rsidRPr="005333F8">
        <w:rPr>
          <w:bCs/>
          <w:sz w:val="24"/>
        </w:rPr>
        <w:t>Gatniki</w:t>
      </w:r>
    </w:p>
    <w:p w:rsidR="004A7704" w:rsidRPr="005333F8" w:rsidRDefault="004A7704" w:rsidP="005333F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333F8">
        <w:rPr>
          <w:bCs/>
          <w:sz w:val="24"/>
        </w:rPr>
        <w:tab/>
        <w:t>- „</w:t>
      </w:r>
      <w:r w:rsidR="005333F8" w:rsidRPr="005333F8">
        <w:rPr>
          <w:bCs/>
          <w:sz w:val="24"/>
        </w:rPr>
        <w:t xml:space="preserve">Uzupełnienie oświetlenia drogowego w </w:t>
      </w:r>
      <w:proofErr w:type="spellStart"/>
      <w:r w:rsidR="005333F8" w:rsidRPr="005333F8">
        <w:rPr>
          <w:bCs/>
          <w:sz w:val="24"/>
        </w:rPr>
        <w:t>msc</w:t>
      </w:r>
      <w:proofErr w:type="spellEnd"/>
      <w:r w:rsidR="005333F8" w:rsidRPr="005333F8">
        <w:rPr>
          <w:bCs/>
          <w:sz w:val="24"/>
        </w:rPr>
        <w:t>. Gatniki</w:t>
      </w:r>
      <w:r w:rsidRPr="005333F8">
        <w:rPr>
          <w:bCs/>
          <w:sz w:val="24"/>
        </w:rPr>
        <w:t>”</w:t>
      </w:r>
      <w:r w:rsidR="006D18CC" w:rsidRPr="005333F8">
        <w:rPr>
          <w:bCs/>
          <w:sz w:val="24"/>
        </w:rPr>
        <w:t xml:space="preserve"> </w:t>
      </w:r>
      <w:r w:rsidR="005333F8">
        <w:rPr>
          <w:bCs/>
          <w:sz w:val="24"/>
        </w:rPr>
        <w:t>-</w:t>
      </w:r>
      <w:r w:rsidR="005333F8" w:rsidRPr="005333F8">
        <w:rPr>
          <w:bCs/>
          <w:sz w:val="24"/>
        </w:rPr>
        <w:t xml:space="preserve"> 1 999,46</w:t>
      </w:r>
      <w:r w:rsidRPr="005333F8">
        <w:rPr>
          <w:bCs/>
          <w:sz w:val="24"/>
        </w:rPr>
        <w:t xml:space="preserve"> zł,</w:t>
      </w:r>
    </w:p>
    <w:p w:rsidR="004A7704" w:rsidRPr="005333F8" w:rsidRDefault="004A770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333F8">
        <w:rPr>
          <w:bCs/>
          <w:sz w:val="24"/>
        </w:rPr>
        <w:t xml:space="preserve">- sołectwo </w:t>
      </w:r>
      <w:r w:rsidR="005333F8" w:rsidRPr="005333F8">
        <w:rPr>
          <w:bCs/>
          <w:sz w:val="24"/>
        </w:rPr>
        <w:t>Koczwara</w:t>
      </w:r>
    </w:p>
    <w:p w:rsidR="004A7704" w:rsidRPr="005333F8" w:rsidRDefault="004A770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333F8">
        <w:rPr>
          <w:bCs/>
          <w:sz w:val="24"/>
        </w:rPr>
        <w:tab/>
        <w:t xml:space="preserve">- </w:t>
      </w:r>
      <w:r w:rsidR="00B6650F" w:rsidRPr="005333F8">
        <w:rPr>
          <w:bCs/>
          <w:sz w:val="24"/>
        </w:rPr>
        <w:t>„</w:t>
      </w:r>
      <w:r w:rsidR="005333F8" w:rsidRPr="005333F8">
        <w:rPr>
          <w:bCs/>
          <w:sz w:val="24"/>
        </w:rPr>
        <w:t>Wykonanie oświetlenia ul. Gruntowej</w:t>
      </w:r>
      <w:r w:rsidRPr="005333F8">
        <w:rPr>
          <w:bCs/>
          <w:sz w:val="24"/>
        </w:rPr>
        <w:t>”</w:t>
      </w:r>
      <w:r w:rsidR="005333F8" w:rsidRPr="005333F8">
        <w:rPr>
          <w:bCs/>
          <w:sz w:val="24"/>
        </w:rPr>
        <w:tab/>
      </w:r>
      <w:r w:rsidR="005333F8" w:rsidRPr="005333F8">
        <w:rPr>
          <w:bCs/>
          <w:sz w:val="24"/>
        </w:rPr>
        <w:tab/>
      </w:r>
      <w:r w:rsidRPr="005333F8">
        <w:rPr>
          <w:bCs/>
          <w:sz w:val="24"/>
        </w:rPr>
        <w:tab/>
        <w:t xml:space="preserve">- </w:t>
      </w:r>
      <w:r w:rsidR="005333F8" w:rsidRPr="005333F8">
        <w:rPr>
          <w:bCs/>
          <w:sz w:val="24"/>
        </w:rPr>
        <w:t>5 137,33</w:t>
      </w:r>
      <w:r w:rsidRPr="005333F8">
        <w:rPr>
          <w:bCs/>
          <w:sz w:val="24"/>
        </w:rPr>
        <w:t xml:space="preserve"> zł,</w:t>
      </w:r>
    </w:p>
    <w:p w:rsidR="00B6650F" w:rsidRPr="005333F8" w:rsidRDefault="00B6650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333F8">
        <w:rPr>
          <w:bCs/>
          <w:sz w:val="24"/>
        </w:rPr>
        <w:t xml:space="preserve">- sołectwo </w:t>
      </w:r>
      <w:r w:rsidR="005333F8" w:rsidRPr="005333F8">
        <w:rPr>
          <w:bCs/>
          <w:sz w:val="24"/>
        </w:rPr>
        <w:t>Młynek Nieświński</w:t>
      </w:r>
    </w:p>
    <w:p w:rsidR="00B6650F" w:rsidRDefault="00B6650F" w:rsidP="006D18C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333F8">
        <w:rPr>
          <w:bCs/>
          <w:sz w:val="24"/>
        </w:rPr>
        <w:tab/>
        <w:t>- „</w:t>
      </w:r>
      <w:r w:rsidR="00E166FE" w:rsidRPr="005333F8">
        <w:rPr>
          <w:bCs/>
          <w:sz w:val="24"/>
        </w:rPr>
        <w:t>Dowieszenie lamp oświetleniowych</w:t>
      </w:r>
      <w:r w:rsidRPr="005333F8">
        <w:rPr>
          <w:bCs/>
          <w:sz w:val="24"/>
        </w:rPr>
        <w:t>”</w:t>
      </w:r>
      <w:r w:rsidRPr="005333F8">
        <w:rPr>
          <w:bCs/>
          <w:sz w:val="24"/>
        </w:rPr>
        <w:tab/>
      </w:r>
      <w:r w:rsidRPr="005333F8">
        <w:rPr>
          <w:bCs/>
          <w:sz w:val="24"/>
        </w:rPr>
        <w:tab/>
      </w:r>
      <w:r w:rsidRPr="005333F8">
        <w:rPr>
          <w:bCs/>
          <w:sz w:val="24"/>
        </w:rPr>
        <w:tab/>
        <w:t xml:space="preserve">- </w:t>
      </w:r>
      <w:r w:rsidR="005333F8" w:rsidRPr="005333F8">
        <w:rPr>
          <w:bCs/>
          <w:sz w:val="24"/>
        </w:rPr>
        <w:t>7 800,00</w:t>
      </w:r>
      <w:r w:rsidRPr="005333F8">
        <w:rPr>
          <w:bCs/>
          <w:sz w:val="24"/>
        </w:rPr>
        <w:t xml:space="preserve"> zł,</w:t>
      </w:r>
    </w:p>
    <w:p w:rsidR="005333F8" w:rsidRDefault="005333F8" w:rsidP="006D18C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 xml:space="preserve">- sołectwo </w:t>
      </w:r>
      <w:proofErr w:type="spellStart"/>
      <w:r>
        <w:rPr>
          <w:bCs/>
          <w:sz w:val="24"/>
        </w:rPr>
        <w:t>Nieświń</w:t>
      </w:r>
      <w:proofErr w:type="spellEnd"/>
    </w:p>
    <w:p w:rsidR="005333F8" w:rsidRDefault="005333F8" w:rsidP="006D18C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-„</w:t>
      </w:r>
      <w:r w:rsidRPr="005333F8">
        <w:rPr>
          <w:bCs/>
          <w:sz w:val="24"/>
        </w:rPr>
        <w:t>Dowieszenie lampy przy ul. Szkolnej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- 2 829,00 zł,</w:t>
      </w:r>
    </w:p>
    <w:p w:rsidR="005333F8" w:rsidRDefault="005333F8" w:rsidP="006D18C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sołectwo Pomyków</w:t>
      </w:r>
    </w:p>
    <w:p w:rsidR="005333F8" w:rsidRDefault="005333F8" w:rsidP="006D18C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5333F8">
        <w:rPr>
          <w:bCs/>
          <w:sz w:val="24"/>
        </w:rPr>
        <w:t xml:space="preserve">Uzupełnienie oświetlenia drogowego </w:t>
      </w:r>
    </w:p>
    <w:p w:rsidR="005333F8" w:rsidRDefault="005333F8" w:rsidP="006D18C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</w:r>
      <w:r w:rsidRPr="005333F8">
        <w:rPr>
          <w:bCs/>
          <w:sz w:val="24"/>
        </w:rPr>
        <w:t>na terenie sołectwa Pomyków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- 9 000,00 zł,</w:t>
      </w:r>
    </w:p>
    <w:p w:rsidR="005333F8" w:rsidRDefault="005333F8" w:rsidP="006D18C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sołectwo Stadnicka Wola</w:t>
      </w:r>
    </w:p>
    <w:p w:rsidR="005333F8" w:rsidRPr="005333F8" w:rsidRDefault="005333F8" w:rsidP="006D18C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5333F8">
        <w:rPr>
          <w:bCs/>
          <w:sz w:val="24"/>
        </w:rPr>
        <w:t>Zamontowanie dwóch lamp oświetlenia drogowego</w:t>
      </w:r>
      <w:r>
        <w:rPr>
          <w:bCs/>
          <w:sz w:val="24"/>
        </w:rPr>
        <w:t>”</w:t>
      </w:r>
      <w:r>
        <w:rPr>
          <w:bCs/>
          <w:sz w:val="24"/>
        </w:rPr>
        <w:tab/>
        <w:t>- 5 300,00 zł,</w:t>
      </w:r>
    </w:p>
    <w:p w:rsidR="00B3161F" w:rsidRPr="009533D9" w:rsidRDefault="00B3161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533D9">
        <w:rPr>
          <w:bCs/>
          <w:sz w:val="24"/>
        </w:rPr>
        <w:t>- pozostałe działania związane z gospodarką odpadami</w:t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  <w:t xml:space="preserve">-    </w:t>
      </w:r>
      <w:r w:rsidR="009533D9" w:rsidRPr="009533D9">
        <w:rPr>
          <w:bCs/>
          <w:sz w:val="24"/>
        </w:rPr>
        <w:t>288 636,56</w:t>
      </w:r>
      <w:r w:rsidRPr="009533D9">
        <w:rPr>
          <w:bCs/>
          <w:sz w:val="24"/>
        </w:rPr>
        <w:t xml:space="preserve"> zł,</w:t>
      </w:r>
    </w:p>
    <w:p w:rsidR="00B06A25" w:rsidRPr="009533D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533D9">
        <w:rPr>
          <w:bCs/>
          <w:sz w:val="24"/>
        </w:rPr>
        <w:lastRenderedPageBreak/>
        <w:t>- pozostała działalność</w:t>
      </w:r>
      <w:r w:rsidRPr="009533D9">
        <w:rPr>
          <w:b/>
          <w:bCs/>
          <w:sz w:val="24"/>
        </w:rPr>
        <w:t xml:space="preserve"> </w:t>
      </w:r>
      <w:r w:rsidRPr="009533D9">
        <w:rPr>
          <w:b/>
          <w:bCs/>
          <w:sz w:val="24"/>
        </w:rPr>
        <w:tab/>
      </w:r>
      <w:r w:rsidRPr="009533D9">
        <w:rPr>
          <w:b/>
          <w:bCs/>
          <w:sz w:val="24"/>
        </w:rPr>
        <w:tab/>
      </w:r>
      <w:r w:rsidRPr="009533D9">
        <w:rPr>
          <w:b/>
          <w:bCs/>
          <w:sz w:val="24"/>
        </w:rPr>
        <w:tab/>
      </w:r>
      <w:r w:rsidRPr="009533D9">
        <w:rPr>
          <w:b/>
          <w:bCs/>
          <w:sz w:val="24"/>
        </w:rPr>
        <w:tab/>
      </w:r>
      <w:r w:rsidRPr="009533D9">
        <w:rPr>
          <w:b/>
          <w:bCs/>
          <w:sz w:val="24"/>
        </w:rPr>
        <w:tab/>
      </w:r>
      <w:r w:rsidRPr="009533D9">
        <w:rPr>
          <w:b/>
          <w:bCs/>
          <w:sz w:val="24"/>
        </w:rPr>
        <w:tab/>
      </w:r>
      <w:r w:rsidR="00EC71D4" w:rsidRPr="009533D9">
        <w:rPr>
          <w:b/>
          <w:bCs/>
          <w:sz w:val="24"/>
        </w:rPr>
        <w:tab/>
      </w:r>
      <w:r w:rsidRPr="009533D9">
        <w:rPr>
          <w:b/>
          <w:bCs/>
          <w:sz w:val="24"/>
        </w:rPr>
        <w:tab/>
      </w:r>
      <w:r w:rsidRPr="009533D9">
        <w:rPr>
          <w:bCs/>
          <w:sz w:val="24"/>
        </w:rPr>
        <w:t xml:space="preserve">- </w:t>
      </w:r>
      <w:r w:rsidR="00E53C98" w:rsidRPr="009533D9">
        <w:rPr>
          <w:bCs/>
          <w:sz w:val="24"/>
        </w:rPr>
        <w:t xml:space="preserve">   </w:t>
      </w:r>
      <w:r w:rsidR="009533D9" w:rsidRPr="009533D9">
        <w:rPr>
          <w:bCs/>
          <w:sz w:val="24"/>
        </w:rPr>
        <w:t>322 996,07</w:t>
      </w:r>
      <w:r w:rsidRPr="009533D9">
        <w:rPr>
          <w:bCs/>
          <w:sz w:val="24"/>
        </w:rPr>
        <w:t xml:space="preserve"> zł</w:t>
      </w:r>
      <w:r w:rsidR="005C4E0F" w:rsidRPr="009533D9">
        <w:rPr>
          <w:bCs/>
          <w:sz w:val="24"/>
        </w:rPr>
        <w:t>,</w:t>
      </w:r>
    </w:p>
    <w:p w:rsidR="00E372DE" w:rsidRPr="005333F8" w:rsidRDefault="00E372D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333F8">
        <w:rPr>
          <w:bCs/>
          <w:sz w:val="24"/>
        </w:rPr>
        <w:t xml:space="preserve">z czego wydatki zrealizowane w ramach </w:t>
      </w:r>
      <w:r w:rsidRPr="005333F8">
        <w:rPr>
          <w:b/>
          <w:bCs/>
          <w:sz w:val="24"/>
        </w:rPr>
        <w:t>funduszu sołeckiego</w:t>
      </w:r>
      <w:r w:rsidR="009943DB" w:rsidRPr="005333F8">
        <w:rPr>
          <w:bCs/>
          <w:sz w:val="24"/>
        </w:rPr>
        <w:t xml:space="preserve"> w łącznej kwocie</w:t>
      </w:r>
      <w:r w:rsidR="005A1472" w:rsidRPr="005333F8">
        <w:rPr>
          <w:bCs/>
          <w:sz w:val="24"/>
        </w:rPr>
        <w:t>:</w:t>
      </w:r>
      <w:r w:rsidR="009943DB" w:rsidRPr="005333F8">
        <w:rPr>
          <w:bCs/>
          <w:sz w:val="24"/>
        </w:rPr>
        <w:t xml:space="preserve"> </w:t>
      </w:r>
      <w:r w:rsidR="005333F8" w:rsidRPr="005333F8">
        <w:rPr>
          <w:b/>
          <w:bCs/>
          <w:sz w:val="24"/>
        </w:rPr>
        <w:t>96 065,86</w:t>
      </w:r>
      <w:r w:rsidR="009943DB" w:rsidRPr="005333F8">
        <w:rPr>
          <w:b/>
          <w:bCs/>
          <w:sz w:val="24"/>
        </w:rPr>
        <w:t xml:space="preserve"> zł</w:t>
      </w:r>
      <w:r w:rsidR="009943DB" w:rsidRPr="005333F8">
        <w:rPr>
          <w:bCs/>
          <w:sz w:val="24"/>
        </w:rPr>
        <w:t>:</w:t>
      </w:r>
    </w:p>
    <w:p w:rsidR="00B3161F" w:rsidRPr="00004F6B" w:rsidRDefault="00B3161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04F6B">
        <w:rPr>
          <w:bCs/>
          <w:sz w:val="24"/>
        </w:rPr>
        <w:t xml:space="preserve">- sołectwo </w:t>
      </w:r>
      <w:r w:rsidR="00004F6B" w:rsidRPr="00004F6B">
        <w:rPr>
          <w:bCs/>
          <w:sz w:val="24"/>
        </w:rPr>
        <w:t>Bedlno</w:t>
      </w:r>
    </w:p>
    <w:p w:rsidR="00B3161F" w:rsidRPr="00004F6B" w:rsidRDefault="00B3161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B7546">
        <w:rPr>
          <w:bCs/>
          <w:color w:val="FF0000"/>
          <w:sz w:val="24"/>
        </w:rPr>
        <w:tab/>
      </w:r>
      <w:r w:rsidRPr="00004F6B">
        <w:rPr>
          <w:bCs/>
          <w:sz w:val="24"/>
        </w:rPr>
        <w:t>- „</w:t>
      </w:r>
      <w:r w:rsidR="00004F6B" w:rsidRPr="00004F6B">
        <w:rPr>
          <w:bCs/>
          <w:sz w:val="24"/>
        </w:rPr>
        <w:t>Zakup materiałów do konserwacji urządzeń rekreacyjnych</w:t>
      </w:r>
      <w:r w:rsidRPr="00004F6B">
        <w:rPr>
          <w:bCs/>
          <w:sz w:val="24"/>
        </w:rPr>
        <w:t>”</w:t>
      </w:r>
      <w:r w:rsidRPr="00004F6B">
        <w:rPr>
          <w:bCs/>
          <w:sz w:val="24"/>
        </w:rPr>
        <w:tab/>
        <w:t xml:space="preserve">- </w:t>
      </w:r>
      <w:r w:rsidR="00004F6B" w:rsidRPr="00004F6B">
        <w:rPr>
          <w:bCs/>
          <w:sz w:val="24"/>
        </w:rPr>
        <w:t xml:space="preserve">   254,88</w:t>
      </w:r>
      <w:r w:rsidRPr="00004F6B">
        <w:rPr>
          <w:bCs/>
          <w:sz w:val="24"/>
        </w:rPr>
        <w:t xml:space="preserve"> zł,</w:t>
      </w:r>
    </w:p>
    <w:p w:rsidR="00F35F9B" w:rsidRPr="00004F6B" w:rsidRDefault="00F35F9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04F6B">
        <w:rPr>
          <w:bCs/>
          <w:sz w:val="24"/>
        </w:rPr>
        <w:t>- sołectwo Brody</w:t>
      </w:r>
    </w:p>
    <w:p w:rsidR="00F35F9B" w:rsidRPr="00004F6B" w:rsidRDefault="00F35F9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04F6B">
        <w:rPr>
          <w:bCs/>
          <w:sz w:val="24"/>
        </w:rPr>
        <w:tab/>
        <w:t>- „</w:t>
      </w:r>
      <w:r w:rsidR="00004F6B" w:rsidRPr="00004F6B">
        <w:rPr>
          <w:bCs/>
          <w:sz w:val="24"/>
        </w:rPr>
        <w:t>Zakup i montaż kamery na plac zabaw</w:t>
      </w:r>
      <w:r w:rsidRPr="00004F6B">
        <w:rPr>
          <w:bCs/>
          <w:sz w:val="24"/>
        </w:rPr>
        <w:t>”</w:t>
      </w:r>
      <w:r w:rsidRPr="00004F6B">
        <w:rPr>
          <w:bCs/>
          <w:sz w:val="24"/>
        </w:rPr>
        <w:tab/>
      </w:r>
      <w:r w:rsidR="006310BB" w:rsidRPr="00004F6B">
        <w:rPr>
          <w:bCs/>
          <w:sz w:val="24"/>
        </w:rPr>
        <w:tab/>
      </w:r>
      <w:r w:rsidRPr="00004F6B">
        <w:rPr>
          <w:bCs/>
          <w:sz w:val="24"/>
        </w:rPr>
        <w:tab/>
        <w:t xml:space="preserve">- </w:t>
      </w:r>
      <w:r w:rsidR="00004F6B" w:rsidRPr="00004F6B">
        <w:rPr>
          <w:bCs/>
          <w:sz w:val="24"/>
        </w:rPr>
        <w:t xml:space="preserve">   498,97</w:t>
      </w:r>
      <w:r w:rsidRPr="00004F6B">
        <w:rPr>
          <w:bCs/>
          <w:sz w:val="24"/>
        </w:rPr>
        <w:t xml:space="preserve"> zł,</w:t>
      </w:r>
    </w:p>
    <w:p w:rsidR="006310BB" w:rsidRPr="00004F6B" w:rsidRDefault="006310BB" w:rsidP="00004F6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04F6B">
        <w:rPr>
          <w:bCs/>
          <w:sz w:val="24"/>
        </w:rPr>
        <w:tab/>
        <w:t>- „</w:t>
      </w:r>
      <w:r w:rsidR="00004F6B" w:rsidRPr="00004F6B">
        <w:rPr>
          <w:bCs/>
          <w:sz w:val="24"/>
        </w:rPr>
        <w:t>Montaż urządzeń do siłowni zewnętrznej</w:t>
      </w:r>
      <w:r w:rsidRPr="00004F6B">
        <w:rPr>
          <w:bCs/>
          <w:sz w:val="24"/>
        </w:rPr>
        <w:t>”</w:t>
      </w:r>
      <w:r w:rsidRPr="00004F6B">
        <w:rPr>
          <w:bCs/>
          <w:sz w:val="24"/>
        </w:rPr>
        <w:tab/>
      </w:r>
      <w:r w:rsidRPr="00004F6B">
        <w:rPr>
          <w:bCs/>
          <w:sz w:val="24"/>
        </w:rPr>
        <w:tab/>
      </w:r>
      <w:r w:rsidRPr="00004F6B">
        <w:rPr>
          <w:bCs/>
          <w:sz w:val="24"/>
        </w:rPr>
        <w:tab/>
        <w:t xml:space="preserve">- </w:t>
      </w:r>
      <w:r w:rsidR="00004F6B" w:rsidRPr="00004F6B">
        <w:rPr>
          <w:bCs/>
          <w:sz w:val="24"/>
        </w:rPr>
        <w:t>1 722,00</w:t>
      </w:r>
      <w:r w:rsidRPr="00004F6B">
        <w:rPr>
          <w:bCs/>
          <w:sz w:val="24"/>
        </w:rPr>
        <w:t xml:space="preserve"> zł,</w:t>
      </w:r>
    </w:p>
    <w:p w:rsidR="00004F6B" w:rsidRPr="00004F6B" w:rsidRDefault="00004F6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04F6B">
        <w:rPr>
          <w:bCs/>
          <w:sz w:val="24"/>
        </w:rPr>
        <w:t>- sołectwo Gatniki</w:t>
      </w:r>
    </w:p>
    <w:p w:rsidR="00004F6B" w:rsidRPr="00004F6B" w:rsidRDefault="00004F6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04F6B">
        <w:rPr>
          <w:bCs/>
          <w:sz w:val="24"/>
        </w:rPr>
        <w:tab/>
        <w:t>-„Wykonanie instalacji elektrycznej do altany rekreacyjnej”</w:t>
      </w:r>
      <w:r w:rsidRPr="00004F6B">
        <w:rPr>
          <w:bCs/>
          <w:sz w:val="24"/>
        </w:rPr>
        <w:tab/>
        <w:t>-    287,01 zł,</w:t>
      </w:r>
    </w:p>
    <w:p w:rsidR="00D30F72" w:rsidRPr="00004F6B" w:rsidRDefault="00D30F7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04F6B">
        <w:rPr>
          <w:bCs/>
          <w:sz w:val="24"/>
        </w:rPr>
        <w:t xml:space="preserve">- sołectwo </w:t>
      </w:r>
      <w:r w:rsidR="00004F6B" w:rsidRPr="00004F6B">
        <w:rPr>
          <w:bCs/>
          <w:sz w:val="24"/>
        </w:rPr>
        <w:t>Izabelów</w:t>
      </w:r>
    </w:p>
    <w:p w:rsidR="00D30F72" w:rsidRPr="00004F6B" w:rsidRDefault="00D30F7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B7546">
        <w:rPr>
          <w:bCs/>
          <w:color w:val="FF0000"/>
          <w:sz w:val="24"/>
        </w:rPr>
        <w:tab/>
      </w:r>
      <w:r w:rsidRPr="00004F6B">
        <w:rPr>
          <w:bCs/>
          <w:sz w:val="24"/>
        </w:rPr>
        <w:t>-„</w:t>
      </w:r>
      <w:r w:rsidR="00004F6B" w:rsidRPr="00004F6B">
        <w:rPr>
          <w:bCs/>
          <w:sz w:val="24"/>
        </w:rPr>
        <w:t>Zakup i montaż tablic ogłoszeniowych</w:t>
      </w:r>
      <w:r w:rsidRPr="00004F6B">
        <w:rPr>
          <w:bCs/>
          <w:sz w:val="24"/>
        </w:rPr>
        <w:t>”</w:t>
      </w:r>
      <w:r w:rsidR="00662C51" w:rsidRPr="00004F6B">
        <w:rPr>
          <w:bCs/>
          <w:sz w:val="24"/>
        </w:rPr>
        <w:tab/>
      </w:r>
      <w:r w:rsidR="00F35F9B" w:rsidRPr="00004F6B">
        <w:rPr>
          <w:bCs/>
          <w:sz w:val="24"/>
        </w:rPr>
        <w:tab/>
      </w:r>
      <w:r w:rsidR="00004F6B" w:rsidRPr="00004F6B">
        <w:rPr>
          <w:bCs/>
          <w:sz w:val="24"/>
        </w:rPr>
        <w:tab/>
      </w:r>
      <w:r w:rsidR="00004F6B" w:rsidRPr="00004F6B">
        <w:rPr>
          <w:bCs/>
          <w:sz w:val="24"/>
        </w:rPr>
        <w:tab/>
      </w:r>
      <w:r w:rsidRPr="00004F6B">
        <w:rPr>
          <w:bCs/>
          <w:sz w:val="24"/>
        </w:rPr>
        <w:t xml:space="preserve">- </w:t>
      </w:r>
      <w:r w:rsidR="00004F6B" w:rsidRPr="00004F6B">
        <w:rPr>
          <w:bCs/>
          <w:sz w:val="24"/>
        </w:rPr>
        <w:t>7 75</w:t>
      </w:r>
      <w:r w:rsidR="006310BB" w:rsidRPr="00004F6B">
        <w:rPr>
          <w:bCs/>
          <w:sz w:val="24"/>
        </w:rPr>
        <w:t>0</w:t>
      </w:r>
      <w:r w:rsidR="00662C51" w:rsidRPr="00004F6B">
        <w:rPr>
          <w:bCs/>
          <w:sz w:val="24"/>
        </w:rPr>
        <w:t>,00</w:t>
      </w:r>
      <w:r w:rsidRPr="00004F6B">
        <w:rPr>
          <w:bCs/>
          <w:sz w:val="24"/>
        </w:rPr>
        <w:t xml:space="preserve"> zł,</w:t>
      </w:r>
    </w:p>
    <w:p w:rsidR="00F35F9B" w:rsidRPr="00004F6B" w:rsidRDefault="00F35F9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04F6B">
        <w:rPr>
          <w:bCs/>
          <w:sz w:val="24"/>
        </w:rPr>
        <w:t xml:space="preserve">- sołectwo </w:t>
      </w:r>
      <w:r w:rsidR="006310BB" w:rsidRPr="00004F6B">
        <w:rPr>
          <w:bCs/>
          <w:sz w:val="24"/>
        </w:rPr>
        <w:t>Koczwara</w:t>
      </w:r>
    </w:p>
    <w:p w:rsidR="00F35F9B" w:rsidRPr="00004F6B" w:rsidRDefault="00F35F9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04F6B">
        <w:rPr>
          <w:bCs/>
          <w:sz w:val="24"/>
        </w:rPr>
        <w:tab/>
        <w:t>- „</w:t>
      </w:r>
      <w:r w:rsidR="00004F6B" w:rsidRPr="00004F6B">
        <w:rPr>
          <w:bCs/>
          <w:sz w:val="24"/>
        </w:rPr>
        <w:t>Renowacja altany rekreacyjnej</w:t>
      </w:r>
      <w:r w:rsidRPr="00004F6B">
        <w:rPr>
          <w:bCs/>
          <w:sz w:val="24"/>
        </w:rPr>
        <w:t>”</w:t>
      </w:r>
      <w:r w:rsidRPr="00004F6B">
        <w:rPr>
          <w:bCs/>
          <w:sz w:val="24"/>
        </w:rPr>
        <w:tab/>
      </w:r>
      <w:r w:rsidR="006310BB" w:rsidRPr="00004F6B">
        <w:rPr>
          <w:bCs/>
          <w:sz w:val="24"/>
        </w:rPr>
        <w:tab/>
      </w:r>
      <w:r w:rsidR="006310BB" w:rsidRPr="00004F6B">
        <w:rPr>
          <w:bCs/>
          <w:sz w:val="24"/>
        </w:rPr>
        <w:tab/>
      </w:r>
      <w:r w:rsidR="006310BB" w:rsidRPr="00004F6B">
        <w:rPr>
          <w:bCs/>
          <w:sz w:val="24"/>
        </w:rPr>
        <w:tab/>
      </w:r>
      <w:r w:rsidR="00004F6B" w:rsidRPr="00004F6B">
        <w:rPr>
          <w:bCs/>
          <w:sz w:val="24"/>
        </w:rPr>
        <w:tab/>
      </w:r>
      <w:r w:rsidRPr="00004F6B">
        <w:rPr>
          <w:bCs/>
          <w:sz w:val="24"/>
        </w:rPr>
        <w:t xml:space="preserve">- </w:t>
      </w:r>
      <w:r w:rsidR="00004F6B" w:rsidRPr="00004F6B">
        <w:rPr>
          <w:bCs/>
          <w:sz w:val="24"/>
        </w:rPr>
        <w:t>6 000,00</w:t>
      </w:r>
      <w:r w:rsidRPr="00004F6B">
        <w:rPr>
          <w:bCs/>
          <w:sz w:val="24"/>
        </w:rPr>
        <w:t xml:space="preserve"> zł,</w:t>
      </w:r>
    </w:p>
    <w:p w:rsidR="00F35F9B" w:rsidRPr="00004F6B" w:rsidRDefault="00F35F9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B7546">
        <w:rPr>
          <w:bCs/>
          <w:color w:val="FF0000"/>
          <w:sz w:val="24"/>
        </w:rPr>
        <w:tab/>
      </w:r>
      <w:r w:rsidRPr="00004F6B">
        <w:rPr>
          <w:bCs/>
          <w:sz w:val="24"/>
        </w:rPr>
        <w:t>- „</w:t>
      </w:r>
      <w:r w:rsidR="00004F6B" w:rsidRPr="00004F6B">
        <w:rPr>
          <w:bCs/>
          <w:sz w:val="24"/>
        </w:rPr>
        <w:t>Zakup stołu do altany rekreacyjnej</w:t>
      </w:r>
      <w:r w:rsidRPr="00004F6B">
        <w:rPr>
          <w:bCs/>
          <w:sz w:val="24"/>
        </w:rPr>
        <w:t>”</w:t>
      </w:r>
      <w:r w:rsidRPr="00004F6B">
        <w:rPr>
          <w:bCs/>
          <w:sz w:val="24"/>
        </w:rPr>
        <w:tab/>
      </w:r>
      <w:r w:rsidRPr="00004F6B">
        <w:rPr>
          <w:bCs/>
          <w:sz w:val="24"/>
        </w:rPr>
        <w:tab/>
      </w:r>
      <w:r w:rsidR="006310BB" w:rsidRPr="00004F6B">
        <w:rPr>
          <w:bCs/>
          <w:sz w:val="24"/>
        </w:rPr>
        <w:tab/>
      </w:r>
      <w:r w:rsidRPr="00004F6B">
        <w:rPr>
          <w:bCs/>
          <w:sz w:val="24"/>
        </w:rPr>
        <w:tab/>
        <w:t xml:space="preserve">- </w:t>
      </w:r>
      <w:r w:rsidR="00004F6B" w:rsidRPr="00004F6B">
        <w:rPr>
          <w:bCs/>
          <w:sz w:val="24"/>
        </w:rPr>
        <w:t xml:space="preserve">   918,81</w:t>
      </w:r>
      <w:r w:rsidRPr="00004F6B">
        <w:rPr>
          <w:bCs/>
          <w:sz w:val="24"/>
        </w:rPr>
        <w:t xml:space="preserve"> zł,</w:t>
      </w:r>
    </w:p>
    <w:p w:rsidR="00004F6B" w:rsidRPr="00004F6B" w:rsidRDefault="00004F6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04F6B">
        <w:rPr>
          <w:bCs/>
          <w:sz w:val="24"/>
        </w:rPr>
        <w:tab/>
        <w:t>- „Zakup lampy solarnej”</w:t>
      </w:r>
      <w:r w:rsidRPr="00004F6B">
        <w:rPr>
          <w:bCs/>
          <w:sz w:val="24"/>
        </w:rPr>
        <w:tab/>
      </w:r>
      <w:r w:rsidRPr="00004F6B">
        <w:rPr>
          <w:bCs/>
          <w:sz w:val="24"/>
        </w:rPr>
        <w:tab/>
      </w:r>
      <w:r w:rsidRPr="00004F6B">
        <w:rPr>
          <w:bCs/>
          <w:sz w:val="24"/>
        </w:rPr>
        <w:tab/>
      </w:r>
      <w:r w:rsidRPr="00004F6B">
        <w:rPr>
          <w:bCs/>
          <w:sz w:val="24"/>
        </w:rPr>
        <w:tab/>
      </w:r>
      <w:r w:rsidRPr="00004F6B">
        <w:rPr>
          <w:bCs/>
          <w:sz w:val="24"/>
        </w:rPr>
        <w:tab/>
      </w:r>
      <w:r w:rsidRPr="00004F6B">
        <w:rPr>
          <w:bCs/>
          <w:sz w:val="24"/>
        </w:rPr>
        <w:tab/>
        <w:t>-    541</w:t>
      </w:r>
      <w:r>
        <w:rPr>
          <w:bCs/>
          <w:sz w:val="24"/>
        </w:rPr>
        <w:t>,98 zł,</w:t>
      </w:r>
    </w:p>
    <w:p w:rsidR="00713ECC" w:rsidRPr="00004F6B" w:rsidRDefault="00D30F7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04F6B">
        <w:rPr>
          <w:bCs/>
          <w:sz w:val="24"/>
        </w:rPr>
        <w:t xml:space="preserve">- </w:t>
      </w:r>
      <w:r w:rsidR="00420236" w:rsidRPr="00004F6B">
        <w:rPr>
          <w:bCs/>
          <w:sz w:val="24"/>
        </w:rPr>
        <w:t xml:space="preserve">sołectwo </w:t>
      </w:r>
      <w:r w:rsidR="00662C51" w:rsidRPr="00004F6B">
        <w:rPr>
          <w:bCs/>
          <w:sz w:val="24"/>
        </w:rPr>
        <w:t>Modliszewice</w:t>
      </w:r>
    </w:p>
    <w:p w:rsidR="00004F6B" w:rsidRPr="00004F6B" w:rsidRDefault="00420236" w:rsidP="006310B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04F6B">
        <w:rPr>
          <w:bCs/>
          <w:sz w:val="24"/>
        </w:rPr>
        <w:tab/>
        <w:t>- „</w:t>
      </w:r>
      <w:r w:rsidR="00004F6B" w:rsidRPr="00004F6B">
        <w:rPr>
          <w:bCs/>
          <w:sz w:val="24"/>
        </w:rPr>
        <w:t>Zakup kosiarki oraz materiałów do naprawy</w:t>
      </w:r>
    </w:p>
    <w:p w:rsidR="00420236" w:rsidRPr="00004F6B" w:rsidRDefault="00004F6B" w:rsidP="006310B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04F6B">
        <w:rPr>
          <w:bCs/>
          <w:sz w:val="24"/>
        </w:rPr>
        <w:t xml:space="preserve">                  i konserwacji urządzeń na placu zabaw</w:t>
      </w:r>
      <w:r w:rsidR="00420236" w:rsidRPr="00004F6B">
        <w:rPr>
          <w:bCs/>
          <w:sz w:val="24"/>
        </w:rPr>
        <w:t>”</w:t>
      </w:r>
      <w:r w:rsidR="006F64A4" w:rsidRPr="00004F6B">
        <w:rPr>
          <w:bCs/>
          <w:sz w:val="24"/>
        </w:rPr>
        <w:tab/>
      </w:r>
      <w:r w:rsidR="006F64A4" w:rsidRPr="00004F6B">
        <w:rPr>
          <w:bCs/>
          <w:sz w:val="24"/>
        </w:rPr>
        <w:tab/>
      </w:r>
      <w:r w:rsidRPr="00004F6B">
        <w:rPr>
          <w:bCs/>
          <w:sz w:val="24"/>
        </w:rPr>
        <w:tab/>
      </w:r>
      <w:r w:rsidRPr="00004F6B">
        <w:rPr>
          <w:bCs/>
          <w:sz w:val="24"/>
        </w:rPr>
        <w:tab/>
      </w:r>
      <w:r w:rsidR="00420236" w:rsidRPr="00004F6B">
        <w:rPr>
          <w:bCs/>
          <w:sz w:val="24"/>
        </w:rPr>
        <w:t xml:space="preserve">- </w:t>
      </w:r>
      <w:r w:rsidRPr="00004F6B">
        <w:rPr>
          <w:bCs/>
          <w:sz w:val="24"/>
        </w:rPr>
        <w:t>4 466,83</w:t>
      </w:r>
      <w:r w:rsidR="00420236" w:rsidRPr="00004F6B">
        <w:rPr>
          <w:bCs/>
          <w:sz w:val="24"/>
        </w:rPr>
        <w:t xml:space="preserve"> zł,</w:t>
      </w:r>
    </w:p>
    <w:p w:rsidR="001C04E2" w:rsidRPr="00004F6B" w:rsidRDefault="001C04E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04F6B">
        <w:rPr>
          <w:bCs/>
          <w:sz w:val="24"/>
        </w:rPr>
        <w:t>- sołectwo Niebo</w:t>
      </w:r>
    </w:p>
    <w:p w:rsidR="001C04E2" w:rsidRPr="00004F6B" w:rsidRDefault="001C04E2" w:rsidP="00004F6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04F6B">
        <w:rPr>
          <w:bCs/>
          <w:sz w:val="24"/>
        </w:rPr>
        <w:tab/>
        <w:t>- „</w:t>
      </w:r>
      <w:r w:rsidR="00004F6B" w:rsidRPr="00004F6B">
        <w:rPr>
          <w:bCs/>
          <w:sz w:val="24"/>
        </w:rPr>
        <w:t>Remont i renowacja urządzeń rekreacyjnych</w:t>
      </w:r>
      <w:r w:rsidRPr="00004F6B">
        <w:rPr>
          <w:bCs/>
          <w:sz w:val="24"/>
        </w:rPr>
        <w:t>”</w:t>
      </w:r>
      <w:r w:rsidRPr="00004F6B">
        <w:rPr>
          <w:bCs/>
          <w:sz w:val="24"/>
        </w:rPr>
        <w:tab/>
      </w:r>
      <w:r w:rsidR="00004F6B" w:rsidRPr="00004F6B">
        <w:rPr>
          <w:bCs/>
          <w:sz w:val="24"/>
        </w:rPr>
        <w:tab/>
      </w:r>
      <w:r w:rsidR="00004F6B" w:rsidRPr="00004F6B">
        <w:rPr>
          <w:bCs/>
          <w:sz w:val="24"/>
        </w:rPr>
        <w:tab/>
      </w:r>
      <w:r w:rsidRPr="00004F6B">
        <w:rPr>
          <w:bCs/>
          <w:sz w:val="24"/>
        </w:rPr>
        <w:t xml:space="preserve">- </w:t>
      </w:r>
      <w:r w:rsidR="00004F6B" w:rsidRPr="00004F6B">
        <w:rPr>
          <w:bCs/>
          <w:sz w:val="24"/>
        </w:rPr>
        <w:t>9</w:t>
      </w:r>
      <w:r w:rsidR="006310BB" w:rsidRPr="00004F6B">
        <w:rPr>
          <w:bCs/>
          <w:sz w:val="24"/>
        </w:rPr>
        <w:t> </w:t>
      </w:r>
      <w:r w:rsidR="00004F6B" w:rsidRPr="00004F6B">
        <w:rPr>
          <w:bCs/>
          <w:sz w:val="24"/>
        </w:rPr>
        <w:t>314</w:t>
      </w:r>
      <w:r w:rsidR="006310BB" w:rsidRPr="00004F6B">
        <w:rPr>
          <w:bCs/>
          <w:sz w:val="24"/>
        </w:rPr>
        <w:t>,00</w:t>
      </w:r>
      <w:r w:rsidRPr="00004F6B">
        <w:rPr>
          <w:bCs/>
          <w:sz w:val="24"/>
        </w:rPr>
        <w:t xml:space="preserve"> zł,</w:t>
      </w:r>
    </w:p>
    <w:p w:rsidR="006F64A4" w:rsidRPr="00004F6B" w:rsidRDefault="006F64A4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04F6B">
        <w:rPr>
          <w:bCs/>
          <w:sz w:val="24"/>
        </w:rPr>
        <w:t>- sołectwo Nowy Kazanów</w:t>
      </w:r>
    </w:p>
    <w:p w:rsidR="006F64A4" w:rsidRDefault="006F64A4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B7546">
        <w:rPr>
          <w:bCs/>
          <w:color w:val="FF0000"/>
          <w:sz w:val="24"/>
        </w:rPr>
        <w:tab/>
      </w:r>
      <w:r w:rsidRPr="00004F6B">
        <w:rPr>
          <w:bCs/>
          <w:sz w:val="24"/>
        </w:rPr>
        <w:t>- „</w:t>
      </w:r>
      <w:r w:rsidR="00004F6B" w:rsidRPr="00004F6B">
        <w:rPr>
          <w:bCs/>
          <w:sz w:val="24"/>
        </w:rPr>
        <w:t>Zakup namiotu rekreacyjnego</w:t>
      </w:r>
      <w:r w:rsidRPr="00004F6B">
        <w:rPr>
          <w:bCs/>
          <w:sz w:val="24"/>
        </w:rPr>
        <w:t>”</w:t>
      </w:r>
      <w:r w:rsidR="00004F6B" w:rsidRPr="00004F6B">
        <w:rPr>
          <w:bCs/>
          <w:sz w:val="24"/>
        </w:rPr>
        <w:tab/>
      </w:r>
      <w:r w:rsidR="00004F6B" w:rsidRPr="00004F6B">
        <w:rPr>
          <w:bCs/>
          <w:sz w:val="24"/>
        </w:rPr>
        <w:tab/>
      </w:r>
      <w:r w:rsidR="00004F6B" w:rsidRPr="00004F6B">
        <w:rPr>
          <w:bCs/>
          <w:sz w:val="24"/>
        </w:rPr>
        <w:tab/>
      </w:r>
      <w:r w:rsidR="00004F6B" w:rsidRPr="00004F6B">
        <w:rPr>
          <w:bCs/>
          <w:sz w:val="24"/>
        </w:rPr>
        <w:tab/>
      </w:r>
      <w:r w:rsidRPr="00004F6B">
        <w:rPr>
          <w:bCs/>
          <w:sz w:val="24"/>
        </w:rPr>
        <w:tab/>
        <w:t xml:space="preserve">- </w:t>
      </w:r>
      <w:r w:rsidR="00004F6B" w:rsidRPr="00004F6B">
        <w:rPr>
          <w:bCs/>
          <w:sz w:val="24"/>
        </w:rPr>
        <w:t>3 850,00</w:t>
      </w:r>
      <w:r w:rsidRPr="00004F6B">
        <w:rPr>
          <w:bCs/>
          <w:sz w:val="24"/>
        </w:rPr>
        <w:t xml:space="preserve"> zł,</w:t>
      </w:r>
    </w:p>
    <w:p w:rsidR="00004F6B" w:rsidRDefault="00004F6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004F6B">
        <w:rPr>
          <w:bCs/>
          <w:sz w:val="24"/>
        </w:rPr>
        <w:t>Zakup i montaż urządzeń rekreacyjnych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- 4 300,00 zł,</w:t>
      </w:r>
    </w:p>
    <w:p w:rsidR="00C22F06" w:rsidRDefault="00004F6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</w:r>
      <w:r w:rsidR="00C22F06">
        <w:rPr>
          <w:bCs/>
          <w:sz w:val="24"/>
        </w:rPr>
        <w:t>-</w:t>
      </w:r>
      <w:r>
        <w:rPr>
          <w:bCs/>
          <w:sz w:val="24"/>
        </w:rPr>
        <w:t>„</w:t>
      </w:r>
      <w:r w:rsidRPr="00004F6B">
        <w:rPr>
          <w:bCs/>
          <w:sz w:val="24"/>
        </w:rPr>
        <w:t xml:space="preserve">Zakup materiałów do remontu i konserwacji urządzeń </w:t>
      </w:r>
    </w:p>
    <w:p w:rsidR="00004F6B" w:rsidRDefault="00C22F06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 xml:space="preserve">  </w:t>
      </w:r>
      <w:r w:rsidR="00004F6B" w:rsidRPr="00004F6B">
        <w:rPr>
          <w:bCs/>
          <w:sz w:val="24"/>
        </w:rPr>
        <w:t>na placu zabaw</w:t>
      </w:r>
      <w:r w:rsidR="00004F6B"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 262,00 zł,</w:t>
      </w:r>
    </w:p>
    <w:p w:rsidR="00C22F06" w:rsidRPr="00004F6B" w:rsidRDefault="00C22F06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C22F06">
        <w:rPr>
          <w:bCs/>
          <w:sz w:val="24"/>
        </w:rPr>
        <w:t>Zakup i montaż monitoringu na placu zabaw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- 3 200,00 zł,</w:t>
      </w:r>
    </w:p>
    <w:p w:rsidR="006F64A4" w:rsidRPr="00C22F06" w:rsidRDefault="006F64A4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22F06">
        <w:rPr>
          <w:bCs/>
          <w:sz w:val="24"/>
        </w:rPr>
        <w:t xml:space="preserve">- sołectwo </w:t>
      </w:r>
      <w:r w:rsidR="00CA10E1" w:rsidRPr="00C22F06">
        <w:rPr>
          <w:bCs/>
          <w:sz w:val="24"/>
        </w:rPr>
        <w:t>Nowy Sokołów</w:t>
      </w:r>
    </w:p>
    <w:p w:rsidR="006F64A4" w:rsidRPr="00C22F06" w:rsidRDefault="006F64A4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22F06">
        <w:rPr>
          <w:bCs/>
          <w:sz w:val="24"/>
        </w:rPr>
        <w:tab/>
        <w:t>- „</w:t>
      </w:r>
      <w:r w:rsidR="00C22F06" w:rsidRPr="00C22F06">
        <w:rPr>
          <w:bCs/>
          <w:sz w:val="24"/>
        </w:rPr>
        <w:t>Zakup namiotu rekreacyjnego</w:t>
      </w:r>
      <w:r w:rsidRPr="00C22F06">
        <w:rPr>
          <w:bCs/>
          <w:sz w:val="24"/>
        </w:rPr>
        <w:t>”</w:t>
      </w:r>
      <w:r w:rsidRPr="00C22F06">
        <w:rPr>
          <w:bCs/>
          <w:sz w:val="24"/>
        </w:rPr>
        <w:tab/>
      </w:r>
      <w:r w:rsidRPr="00C22F06">
        <w:rPr>
          <w:bCs/>
          <w:sz w:val="24"/>
        </w:rPr>
        <w:tab/>
      </w:r>
      <w:r w:rsidRPr="00C22F06">
        <w:rPr>
          <w:bCs/>
          <w:sz w:val="24"/>
        </w:rPr>
        <w:tab/>
      </w:r>
      <w:r w:rsidRPr="00C22F06">
        <w:rPr>
          <w:bCs/>
          <w:sz w:val="24"/>
        </w:rPr>
        <w:tab/>
      </w:r>
      <w:r w:rsidRPr="00C22F06">
        <w:rPr>
          <w:bCs/>
          <w:sz w:val="24"/>
        </w:rPr>
        <w:tab/>
        <w:t xml:space="preserve">- </w:t>
      </w:r>
      <w:r w:rsidR="00C22F06" w:rsidRPr="00C22F06">
        <w:rPr>
          <w:bCs/>
          <w:sz w:val="24"/>
        </w:rPr>
        <w:t>1 750,00</w:t>
      </w:r>
      <w:r w:rsidR="00CA10E1" w:rsidRPr="00C22F06">
        <w:rPr>
          <w:bCs/>
          <w:sz w:val="24"/>
        </w:rPr>
        <w:t xml:space="preserve"> </w:t>
      </w:r>
      <w:r w:rsidRPr="00C22F06">
        <w:rPr>
          <w:bCs/>
          <w:sz w:val="24"/>
        </w:rPr>
        <w:t>zł,</w:t>
      </w:r>
    </w:p>
    <w:p w:rsidR="00C22F06" w:rsidRPr="00C22F06" w:rsidRDefault="00C22F06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22F06">
        <w:rPr>
          <w:bCs/>
          <w:sz w:val="24"/>
        </w:rPr>
        <w:t>- sołectwo Piła</w:t>
      </w:r>
    </w:p>
    <w:p w:rsidR="00C22F06" w:rsidRPr="00C22F06" w:rsidRDefault="00C22F06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22F06">
        <w:rPr>
          <w:bCs/>
          <w:sz w:val="24"/>
        </w:rPr>
        <w:tab/>
        <w:t>- „Zagospodarowanie terenu placu zabaw”</w:t>
      </w:r>
      <w:r w:rsidRPr="00C22F06">
        <w:rPr>
          <w:bCs/>
          <w:sz w:val="24"/>
        </w:rPr>
        <w:tab/>
      </w:r>
      <w:r w:rsidRPr="00C22F06">
        <w:rPr>
          <w:bCs/>
          <w:sz w:val="24"/>
        </w:rPr>
        <w:tab/>
      </w:r>
      <w:r w:rsidRPr="00C22F06">
        <w:rPr>
          <w:bCs/>
          <w:sz w:val="24"/>
        </w:rPr>
        <w:tab/>
        <w:t>- 9 840,00 zł,</w:t>
      </w:r>
    </w:p>
    <w:p w:rsidR="00420236" w:rsidRPr="00C22F06" w:rsidRDefault="00420236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22F06">
        <w:rPr>
          <w:bCs/>
          <w:sz w:val="24"/>
        </w:rPr>
        <w:t xml:space="preserve">- sołectwo </w:t>
      </w:r>
      <w:r w:rsidR="00CA10E1" w:rsidRPr="00C22F06">
        <w:rPr>
          <w:bCs/>
          <w:sz w:val="24"/>
        </w:rPr>
        <w:t>Pom</w:t>
      </w:r>
      <w:r w:rsidR="00C22F06" w:rsidRPr="00C22F06">
        <w:rPr>
          <w:bCs/>
          <w:sz w:val="24"/>
        </w:rPr>
        <w:t>orzany</w:t>
      </w:r>
    </w:p>
    <w:p w:rsidR="00C22F06" w:rsidRPr="00C22F06" w:rsidRDefault="00420236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22F06">
        <w:rPr>
          <w:bCs/>
          <w:sz w:val="24"/>
        </w:rPr>
        <w:tab/>
        <w:t>- „</w:t>
      </w:r>
      <w:r w:rsidR="00C22F06" w:rsidRPr="00C22F06">
        <w:rPr>
          <w:bCs/>
          <w:sz w:val="24"/>
        </w:rPr>
        <w:t xml:space="preserve">Zakup usług i materiałów do utrzymania czystości </w:t>
      </w:r>
    </w:p>
    <w:p w:rsidR="00420236" w:rsidRPr="00C22F06" w:rsidRDefault="00C22F06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22F06">
        <w:rPr>
          <w:bCs/>
          <w:sz w:val="24"/>
        </w:rPr>
        <w:tab/>
        <w:t>i porządku na terenie sołectwa</w:t>
      </w:r>
      <w:r w:rsidR="00420236" w:rsidRPr="00C22F06">
        <w:rPr>
          <w:bCs/>
          <w:sz w:val="24"/>
        </w:rPr>
        <w:t>”</w:t>
      </w:r>
      <w:r w:rsidR="00CA10E1" w:rsidRPr="00C22F06">
        <w:rPr>
          <w:bCs/>
          <w:sz w:val="24"/>
        </w:rPr>
        <w:tab/>
      </w:r>
      <w:r w:rsidR="00CA10E1" w:rsidRPr="00C22F06">
        <w:rPr>
          <w:bCs/>
          <w:sz w:val="24"/>
        </w:rPr>
        <w:tab/>
      </w:r>
      <w:r w:rsidR="00CA10E1" w:rsidRPr="00C22F06">
        <w:rPr>
          <w:bCs/>
          <w:sz w:val="24"/>
        </w:rPr>
        <w:tab/>
      </w:r>
      <w:r w:rsidR="00CA10E1" w:rsidRPr="00C22F06">
        <w:rPr>
          <w:bCs/>
          <w:sz w:val="24"/>
        </w:rPr>
        <w:tab/>
      </w:r>
      <w:r w:rsidR="00CA10E1" w:rsidRPr="00C22F06">
        <w:rPr>
          <w:bCs/>
          <w:sz w:val="24"/>
        </w:rPr>
        <w:tab/>
      </w:r>
      <w:r w:rsidR="00420236" w:rsidRPr="00C22F06">
        <w:rPr>
          <w:bCs/>
          <w:sz w:val="24"/>
        </w:rPr>
        <w:t xml:space="preserve">- </w:t>
      </w:r>
      <w:r w:rsidRPr="00C22F06">
        <w:rPr>
          <w:bCs/>
          <w:sz w:val="24"/>
        </w:rPr>
        <w:t>2 000,00</w:t>
      </w:r>
      <w:r w:rsidR="00CA10E1" w:rsidRPr="00C22F06">
        <w:rPr>
          <w:bCs/>
          <w:sz w:val="24"/>
        </w:rPr>
        <w:t xml:space="preserve"> </w:t>
      </w:r>
      <w:r w:rsidR="00420236" w:rsidRPr="00C22F06">
        <w:rPr>
          <w:bCs/>
          <w:sz w:val="24"/>
        </w:rPr>
        <w:t>zł</w:t>
      </w:r>
      <w:r w:rsidR="00A16405" w:rsidRPr="00C22F06">
        <w:rPr>
          <w:bCs/>
          <w:sz w:val="24"/>
        </w:rPr>
        <w:t>,</w:t>
      </w:r>
    </w:p>
    <w:p w:rsidR="00A16405" w:rsidRPr="00C22F06" w:rsidRDefault="00A1640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22F06">
        <w:rPr>
          <w:bCs/>
          <w:sz w:val="24"/>
        </w:rPr>
        <w:t xml:space="preserve">- sołectwo </w:t>
      </w:r>
      <w:r w:rsidR="00662C51" w:rsidRPr="00C22F06">
        <w:rPr>
          <w:bCs/>
          <w:sz w:val="24"/>
        </w:rPr>
        <w:t>Sielpia</w:t>
      </w:r>
    </w:p>
    <w:p w:rsidR="00C22F06" w:rsidRPr="00C22F06" w:rsidRDefault="00A1640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B7546">
        <w:rPr>
          <w:bCs/>
          <w:color w:val="FF0000"/>
          <w:sz w:val="24"/>
        </w:rPr>
        <w:tab/>
      </w:r>
      <w:r w:rsidRPr="00C22F06">
        <w:rPr>
          <w:bCs/>
          <w:sz w:val="24"/>
        </w:rPr>
        <w:t>- „</w:t>
      </w:r>
      <w:r w:rsidR="00C22F06" w:rsidRPr="00C22F06">
        <w:rPr>
          <w:bCs/>
          <w:sz w:val="24"/>
        </w:rPr>
        <w:t xml:space="preserve">Zakup materiałów do konserwacji urządzeń </w:t>
      </w:r>
    </w:p>
    <w:p w:rsidR="00A16405" w:rsidRPr="00C22F06" w:rsidRDefault="00C22F06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22F06">
        <w:rPr>
          <w:bCs/>
          <w:sz w:val="24"/>
        </w:rPr>
        <w:lastRenderedPageBreak/>
        <w:tab/>
        <w:t>zabawowych i altany</w:t>
      </w:r>
      <w:r w:rsidR="00A16405" w:rsidRPr="00C22F06">
        <w:rPr>
          <w:bCs/>
          <w:sz w:val="24"/>
        </w:rPr>
        <w:t>”</w:t>
      </w:r>
      <w:r w:rsidR="00A16405" w:rsidRPr="00C22F06">
        <w:rPr>
          <w:bCs/>
          <w:sz w:val="24"/>
        </w:rPr>
        <w:tab/>
      </w:r>
      <w:r w:rsidRPr="00C22F06">
        <w:rPr>
          <w:bCs/>
          <w:sz w:val="24"/>
        </w:rPr>
        <w:tab/>
      </w:r>
      <w:r w:rsidRPr="00C22F06">
        <w:rPr>
          <w:bCs/>
          <w:sz w:val="24"/>
        </w:rPr>
        <w:tab/>
      </w:r>
      <w:r w:rsidRPr="00C22F06">
        <w:rPr>
          <w:bCs/>
          <w:sz w:val="24"/>
        </w:rPr>
        <w:tab/>
      </w:r>
      <w:r w:rsidRPr="00C22F06">
        <w:rPr>
          <w:bCs/>
          <w:sz w:val="24"/>
        </w:rPr>
        <w:tab/>
      </w:r>
      <w:r w:rsidRPr="00C22F06">
        <w:rPr>
          <w:bCs/>
          <w:sz w:val="24"/>
        </w:rPr>
        <w:tab/>
      </w:r>
      <w:r w:rsidR="00A16405" w:rsidRPr="00C22F06">
        <w:rPr>
          <w:bCs/>
          <w:sz w:val="24"/>
        </w:rPr>
        <w:t xml:space="preserve">- </w:t>
      </w:r>
      <w:r w:rsidR="00CA10E1" w:rsidRPr="00C22F06">
        <w:rPr>
          <w:bCs/>
          <w:sz w:val="24"/>
        </w:rPr>
        <w:t xml:space="preserve">  </w:t>
      </w:r>
      <w:r w:rsidR="00C15579" w:rsidRPr="00C22F06">
        <w:rPr>
          <w:bCs/>
          <w:sz w:val="24"/>
        </w:rPr>
        <w:t> </w:t>
      </w:r>
      <w:r w:rsidRPr="00C22F06">
        <w:rPr>
          <w:bCs/>
          <w:sz w:val="24"/>
        </w:rPr>
        <w:t>892,00</w:t>
      </w:r>
      <w:r w:rsidR="00A16405" w:rsidRPr="00C22F06">
        <w:rPr>
          <w:bCs/>
          <w:sz w:val="24"/>
        </w:rPr>
        <w:t xml:space="preserve"> zł,</w:t>
      </w:r>
    </w:p>
    <w:p w:rsidR="00A16405" w:rsidRPr="00AB7A6F" w:rsidRDefault="00A1640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B7A6F">
        <w:rPr>
          <w:bCs/>
          <w:sz w:val="24"/>
        </w:rPr>
        <w:t xml:space="preserve">- sołectwo </w:t>
      </w:r>
      <w:r w:rsidR="00E1121F" w:rsidRPr="00AB7A6F">
        <w:rPr>
          <w:bCs/>
          <w:sz w:val="24"/>
        </w:rPr>
        <w:t>Sierosławice</w:t>
      </w:r>
    </w:p>
    <w:p w:rsidR="00A16405" w:rsidRDefault="00A1640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B7A6F">
        <w:rPr>
          <w:bCs/>
          <w:sz w:val="24"/>
        </w:rPr>
        <w:tab/>
        <w:t>-</w:t>
      </w:r>
      <w:r w:rsidR="00713ECC" w:rsidRPr="00AB7A6F">
        <w:rPr>
          <w:bCs/>
          <w:sz w:val="24"/>
        </w:rPr>
        <w:t xml:space="preserve"> </w:t>
      </w:r>
      <w:r w:rsidRPr="00AB7A6F">
        <w:rPr>
          <w:bCs/>
          <w:sz w:val="24"/>
        </w:rPr>
        <w:t>„</w:t>
      </w:r>
      <w:r w:rsidR="00C22F06" w:rsidRPr="00AB7A6F">
        <w:rPr>
          <w:bCs/>
          <w:sz w:val="24"/>
        </w:rPr>
        <w:t>Zakup i montaż tablicy informacyjnej</w:t>
      </w:r>
      <w:r w:rsidRPr="00AB7A6F">
        <w:rPr>
          <w:bCs/>
          <w:sz w:val="24"/>
        </w:rPr>
        <w:t>”</w:t>
      </w:r>
      <w:r w:rsidR="00662C51" w:rsidRPr="00AB7A6F">
        <w:rPr>
          <w:bCs/>
          <w:sz w:val="24"/>
        </w:rPr>
        <w:tab/>
      </w:r>
      <w:r w:rsidR="00C22F06" w:rsidRPr="00AB7A6F">
        <w:rPr>
          <w:bCs/>
          <w:sz w:val="24"/>
        </w:rPr>
        <w:tab/>
      </w:r>
      <w:r w:rsidR="00C22F06" w:rsidRPr="00AB7A6F">
        <w:rPr>
          <w:bCs/>
          <w:sz w:val="24"/>
        </w:rPr>
        <w:tab/>
      </w:r>
      <w:r w:rsidR="00C22F06" w:rsidRPr="00AB7A6F">
        <w:rPr>
          <w:bCs/>
          <w:sz w:val="24"/>
        </w:rPr>
        <w:tab/>
      </w:r>
      <w:r w:rsidRPr="00AB7A6F">
        <w:rPr>
          <w:bCs/>
          <w:sz w:val="24"/>
        </w:rPr>
        <w:t xml:space="preserve">- </w:t>
      </w:r>
      <w:r w:rsidR="00C22F06" w:rsidRPr="00AB7A6F">
        <w:rPr>
          <w:bCs/>
          <w:sz w:val="24"/>
        </w:rPr>
        <w:t>2 201,70</w:t>
      </w:r>
      <w:r w:rsidRPr="00AB7A6F">
        <w:rPr>
          <w:bCs/>
          <w:sz w:val="24"/>
        </w:rPr>
        <w:t xml:space="preserve"> zł,</w:t>
      </w:r>
    </w:p>
    <w:p w:rsidR="00AB7A6F" w:rsidRDefault="00AB7A6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AB7A6F">
        <w:rPr>
          <w:bCs/>
          <w:sz w:val="24"/>
        </w:rPr>
        <w:t>Zakup namiotu rekreacyjnego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- 1 850,00 zł,</w:t>
      </w:r>
    </w:p>
    <w:p w:rsidR="00AB7A6F" w:rsidRPr="00AB7A6F" w:rsidRDefault="00AB7A6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AB7A6F">
        <w:rPr>
          <w:bCs/>
          <w:sz w:val="24"/>
        </w:rPr>
        <w:t>Zakup i montaż dwóch kamer przy placu rekreacyjnym</w:t>
      </w:r>
      <w:r>
        <w:rPr>
          <w:bCs/>
          <w:sz w:val="24"/>
        </w:rPr>
        <w:t>”</w:t>
      </w:r>
      <w:r>
        <w:rPr>
          <w:bCs/>
          <w:sz w:val="24"/>
        </w:rPr>
        <w:tab/>
        <w:t>- 3 100,00 zł,</w:t>
      </w:r>
    </w:p>
    <w:p w:rsidR="00E1121F" w:rsidRPr="00AB7A6F" w:rsidRDefault="00E1121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B7A6F">
        <w:rPr>
          <w:bCs/>
          <w:sz w:val="24"/>
        </w:rPr>
        <w:t>- sołectwo Stary Dziebałtów</w:t>
      </w:r>
    </w:p>
    <w:p w:rsidR="00AB7A6F" w:rsidRPr="00AB7A6F" w:rsidRDefault="00E1121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B7A6F">
        <w:rPr>
          <w:bCs/>
          <w:sz w:val="24"/>
        </w:rPr>
        <w:tab/>
        <w:t>- „</w:t>
      </w:r>
      <w:r w:rsidR="00AB7A6F" w:rsidRPr="00AB7A6F">
        <w:rPr>
          <w:bCs/>
          <w:sz w:val="24"/>
        </w:rPr>
        <w:t xml:space="preserve">Zagospodarowanie części placu gminnego w sąsiedztwie </w:t>
      </w:r>
    </w:p>
    <w:p w:rsidR="00E1121F" w:rsidRDefault="00AB7A6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B7A6F">
        <w:rPr>
          <w:bCs/>
          <w:sz w:val="24"/>
        </w:rPr>
        <w:tab/>
        <w:t>istniejącego placu zabaw</w:t>
      </w:r>
      <w:r w:rsidR="00E1121F" w:rsidRPr="00AB7A6F">
        <w:rPr>
          <w:bCs/>
          <w:sz w:val="24"/>
        </w:rPr>
        <w:t>”</w:t>
      </w:r>
      <w:r w:rsidR="00E1121F" w:rsidRPr="00AB7A6F">
        <w:rPr>
          <w:bCs/>
          <w:sz w:val="24"/>
        </w:rPr>
        <w:tab/>
      </w:r>
      <w:r w:rsidR="00E1121F" w:rsidRPr="00AB7A6F">
        <w:rPr>
          <w:bCs/>
          <w:sz w:val="24"/>
        </w:rPr>
        <w:tab/>
      </w:r>
      <w:r w:rsidR="00E1121F" w:rsidRPr="00AB7A6F">
        <w:rPr>
          <w:bCs/>
          <w:sz w:val="24"/>
        </w:rPr>
        <w:tab/>
      </w:r>
      <w:r w:rsidRPr="00AB7A6F">
        <w:rPr>
          <w:bCs/>
          <w:sz w:val="24"/>
        </w:rPr>
        <w:tab/>
      </w:r>
      <w:r w:rsidRPr="00AB7A6F">
        <w:rPr>
          <w:bCs/>
          <w:sz w:val="24"/>
        </w:rPr>
        <w:tab/>
      </w:r>
      <w:r w:rsidRPr="00AB7A6F">
        <w:rPr>
          <w:bCs/>
          <w:sz w:val="24"/>
        </w:rPr>
        <w:tab/>
      </w:r>
      <w:r w:rsidR="00E1121F" w:rsidRPr="00AB7A6F">
        <w:rPr>
          <w:bCs/>
          <w:sz w:val="24"/>
        </w:rPr>
        <w:t xml:space="preserve">- </w:t>
      </w:r>
      <w:r w:rsidRPr="00AB7A6F">
        <w:rPr>
          <w:bCs/>
          <w:sz w:val="24"/>
        </w:rPr>
        <w:t>14 958,80</w:t>
      </w:r>
      <w:r w:rsidR="00E1121F" w:rsidRPr="00AB7A6F">
        <w:rPr>
          <w:bCs/>
          <w:sz w:val="24"/>
        </w:rPr>
        <w:t xml:space="preserve"> zł,</w:t>
      </w:r>
    </w:p>
    <w:p w:rsidR="00AB7A6F" w:rsidRDefault="00AB7A6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sołectwo Stary Kazanów</w:t>
      </w:r>
    </w:p>
    <w:p w:rsidR="00AB7A6F" w:rsidRDefault="00AB7A6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-„</w:t>
      </w:r>
      <w:r w:rsidRPr="00AB7A6F">
        <w:rPr>
          <w:bCs/>
          <w:sz w:val="24"/>
        </w:rPr>
        <w:t xml:space="preserve">Zakup materiałów i usług do konserwacji </w:t>
      </w:r>
    </w:p>
    <w:p w:rsidR="00AB7A6F" w:rsidRPr="00AB7A6F" w:rsidRDefault="00AB7A6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</w:r>
      <w:r w:rsidRPr="00AB7A6F">
        <w:rPr>
          <w:bCs/>
          <w:sz w:val="24"/>
        </w:rPr>
        <w:t>urządzeń rekreacyjnych</w:t>
      </w:r>
      <w:r>
        <w:rPr>
          <w:bCs/>
          <w:sz w:val="24"/>
        </w:rPr>
        <w:t>’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  380,20 zł,</w:t>
      </w:r>
    </w:p>
    <w:p w:rsidR="00713ECC" w:rsidRPr="00AB7A6F" w:rsidRDefault="00713ECC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B7A6F">
        <w:rPr>
          <w:bCs/>
          <w:sz w:val="24"/>
        </w:rPr>
        <w:t xml:space="preserve">- sołectwo </w:t>
      </w:r>
      <w:r w:rsidR="00662C51" w:rsidRPr="00AB7A6F">
        <w:rPr>
          <w:bCs/>
          <w:sz w:val="24"/>
        </w:rPr>
        <w:t>Star</w:t>
      </w:r>
      <w:r w:rsidR="001C04E2" w:rsidRPr="00AB7A6F">
        <w:rPr>
          <w:bCs/>
          <w:sz w:val="24"/>
        </w:rPr>
        <w:t>y</w:t>
      </w:r>
      <w:r w:rsidR="00662C51" w:rsidRPr="00AB7A6F">
        <w:rPr>
          <w:bCs/>
          <w:sz w:val="24"/>
        </w:rPr>
        <w:t xml:space="preserve"> </w:t>
      </w:r>
      <w:r w:rsidR="001C04E2" w:rsidRPr="00AB7A6F">
        <w:rPr>
          <w:bCs/>
          <w:sz w:val="24"/>
        </w:rPr>
        <w:t>Sokołów</w:t>
      </w:r>
    </w:p>
    <w:p w:rsidR="00E1121F" w:rsidRPr="00AB7A6F" w:rsidRDefault="00713ECC" w:rsidP="00C1557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B7A6F">
        <w:rPr>
          <w:bCs/>
          <w:sz w:val="24"/>
        </w:rPr>
        <w:tab/>
        <w:t>- „</w:t>
      </w:r>
      <w:r w:rsidR="00E1121F" w:rsidRPr="00AB7A6F">
        <w:rPr>
          <w:bCs/>
          <w:sz w:val="24"/>
        </w:rPr>
        <w:t xml:space="preserve">Zakup materiałów do bieżącego utrzymania </w:t>
      </w:r>
    </w:p>
    <w:p w:rsidR="00713ECC" w:rsidRPr="00AB7A6F" w:rsidRDefault="00E1121F" w:rsidP="00C1557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B7A6F">
        <w:rPr>
          <w:bCs/>
          <w:sz w:val="24"/>
        </w:rPr>
        <w:tab/>
        <w:t>terenów rekreacyjnych</w:t>
      </w:r>
      <w:r w:rsidR="00662C51" w:rsidRPr="00AB7A6F">
        <w:rPr>
          <w:bCs/>
          <w:sz w:val="24"/>
        </w:rPr>
        <w:t>”</w:t>
      </w:r>
      <w:r w:rsidR="00662C51" w:rsidRPr="00AB7A6F">
        <w:rPr>
          <w:bCs/>
          <w:sz w:val="24"/>
        </w:rPr>
        <w:tab/>
      </w:r>
      <w:r w:rsidRPr="00AB7A6F">
        <w:rPr>
          <w:bCs/>
          <w:sz w:val="24"/>
        </w:rPr>
        <w:tab/>
      </w:r>
      <w:r w:rsidRPr="00AB7A6F">
        <w:rPr>
          <w:bCs/>
          <w:sz w:val="24"/>
        </w:rPr>
        <w:tab/>
      </w:r>
      <w:r w:rsidRPr="00AB7A6F">
        <w:rPr>
          <w:bCs/>
          <w:sz w:val="24"/>
        </w:rPr>
        <w:tab/>
      </w:r>
      <w:r w:rsidRPr="00AB7A6F">
        <w:rPr>
          <w:bCs/>
          <w:sz w:val="24"/>
        </w:rPr>
        <w:tab/>
      </w:r>
      <w:r w:rsidRPr="00AB7A6F">
        <w:rPr>
          <w:bCs/>
          <w:sz w:val="24"/>
        </w:rPr>
        <w:tab/>
      </w:r>
      <w:r w:rsidR="00662C51" w:rsidRPr="00AB7A6F">
        <w:rPr>
          <w:bCs/>
          <w:sz w:val="24"/>
        </w:rPr>
        <w:t xml:space="preserve">- </w:t>
      </w:r>
      <w:r w:rsidR="001C04E2" w:rsidRPr="00AB7A6F">
        <w:rPr>
          <w:bCs/>
          <w:sz w:val="24"/>
        </w:rPr>
        <w:t xml:space="preserve">  </w:t>
      </w:r>
      <w:r w:rsidR="00AB7A6F" w:rsidRPr="00AB7A6F">
        <w:rPr>
          <w:bCs/>
          <w:sz w:val="24"/>
        </w:rPr>
        <w:t xml:space="preserve">   137,18</w:t>
      </w:r>
      <w:r w:rsidR="00713ECC" w:rsidRPr="00AB7A6F">
        <w:rPr>
          <w:bCs/>
          <w:sz w:val="24"/>
        </w:rPr>
        <w:t xml:space="preserve"> zł,</w:t>
      </w:r>
    </w:p>
    <w:p w:rsidR="00AB7A6F" w:rsidRPr="00AB7A6F" w:rsidRDefault="00AB7A6F" w:rsidP="00C1557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B7A6F">
        <w:rPr>
          <w:bCs/>
          <w:sz w:val="24"/>
        </w:rPr>
        <w:t>- sołectwo Stadnicka Wola</w:t>
      </w:r>
    </w:p>
    <w:p w:rsidR="00AB7A6F" w:rsidRPr="00AB7A6F" w:rsidRDefault="00AB7A6F" w:rsidP="00C1557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B7A6F">
        <w:rPr>
          <w:bCs/>
          <w:sz w:val="24"/>
        </w:rPr>
        <w:tab/>
        <w:t>-„Wykonanie dwóch tablic ogłoszeniowych”</w:t>
      </w:r>
      <w:r w:rsidRPr="00AB7A6F">
        <w:rPr>
          <w:bCs/>
          <w:sz w:val="24"/>
        </w:rPr>
        <w:tab/>
      </w:r>
      <w:r w:rsidRPr="00AB7A6F">
        <w:rPr>
          <w:bCs/>
          <w:sz w:val="24"/>
        </w:rPr>
        <w:tab/>
      </w:r>
      <w:r w:rsidRPr="00AB7A6F">
        <w:rPr>
          <w:bCs/>
          <w:sz w:val="24"/>
        </w:rPr>
        <w:tab/>
        <w:t>-  4 050,00 zł,</w:t>
      </w:r>
    </w:p>
    <w:p w:rsidR="00C15579" w:rsidRPr="00AB7A6F" w:rsidRDefault="00E1121F" w:rsidP="00C1557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B7A6F">
        <w:rPr>
          <w:bCs/>
          <w:sz w:val="24"/>
        </w:rPr>
        <w:t>- sołectwo Sworzyce</w:t>
      </w:r>
    </w:p>
    <w:p w:rsidR="00C15579" w:rsidRPr="00AB7A6F" w:rsidRDefault="00662C51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B7A6F">
        <w:rPr>
          <w:bCs/>
          <w:sz w:val="24"/>
        </w:rPr>
        <w:tab/>
      </w:r>
      <w:r w:rsidR="00C15579" w:rsidRPr="00AB7A6F">
        <w:rPr>
          <w:bCs/>
          <w:sz w:val="24"/>
        </w:rPr>
        <w:t>- „</w:t>
      </w:r>
      <w:r w:rsidR="00AB7A6F" w:rsidRPr="00AB7A6F">
        <w:rPr>
          <w:bCs/>
          <w:sz w:val="24"/>
        </w:rPr>
        <w:t>Zakup kosiarki</w:t>
      </w:r>
      <w:r w:rsidR="00C15579" w:rsidRPr="00AB7A6F">
        <w:rPr>
          <w:bCs/>
          <w:sz w:val="24"/>
        </w:rPr>
        <w:t>”</w:t>
      </w:r>
      <w:r w:rsidR="00E1121F" w:rsidRPr="00AB7A6F">
        <w:rPr>
          <w:bCs/>
          <w:sz w:val="24"/>
        </w:rPr>
        <w:tab/>
      </w:r>
      <w:r w:rsidR="00E1121F" w:rsidRPr="00AB7A6F">
        <w:rPr>
          <w:bCs/>
          <w:sz w:val="24"/>
        </w:rPr>
        <w:tab/>
      </w:r>
      <w:r w:rsidR="00E1121F" w:rsidRPr="00AB7A6F">
        <w:rPr>
          <w:bCs/>
          <w:sz w:val="24"/>
        </w:rPr>
        <w:tab/>
      </w:r>
      <w:r w:rsidR="00AB7A6F" w:rsidRPr="00AB7A6F">
        <w:rPr>
          <w:bCs/>
          <w:sz w:val="24"/>
        </w:rPr>
        <w:tab/>
      </w:r>
      <w:r w:rsidR="00AB7A6F" w:rsidRPr="00AB7A6F">
        <w:rPr>
          <w:bCs/>
          <w:sz w:val="24"/>
        </w:rPr>
        <w:tab/>
      </w:r>
      <w:r w:rsidR="00AB7A6F" w:rsidRPr="00AB7A6F">
        <w:rPr>
          <w:bCs/>
          <w:sz w:val="24"/>
        </w:rPr>
        <w:tab/>
      </w:r>
      <w:r w:rsidR="00AB7A6F" w:rsidRPr="00AB7A6F">
        <w:rPr>
          <w:bCs/>
          <w:sz w:val="24"/>
        </w:rPr>
        <w:tab/>
      </w:r>
      <w:r w:rsidR="00C15579" w:rsidRPr="00AB7A6F">
        <w:rPr>
          <w:bCs/>
          <w:sz w:val="24"/>
        </w:rPr>
        <w:t xml:space="preserve"> - </w:t>
      </w:r>
      <w:r w:rsidR="00AB7A6F" w:rsidRPr="00AB7A6F">
        <w:rPr>
          <w:bCs/>
          <w:sz w:val="24"/>
        </w:rPr>
        <w:t>2 500,00</w:t>
      </w:r>
      <w:r w:rsidR="00E1121F" w:rsidRPr="00AB7A6F">
        <w:rPr>
          <w:bCs/>
          <w:sz w:val="24"/>
        </w:rPr>
        <w:t xml:space="preserve"> zł</w:t>
      </w:r>
      <w:r w:rsidR="00C15579" w:rsidRPr="00AB7A6F">
        <w:rPr>
          <w:bCs/>
          <w:sz w:val="24"/>
        </w:rPr>
        <w:t>,</w:t>
      </w:r>
    </w:p>
    <w:p w:rsidR="00AB7A6F" w:rsidRPr="00AB7A6F" w:rsidRDefault="00AB7A6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B7A6F">
        <w:rPr>
          <w:bCs/>
          <w:sz w:val="24"/>
        </w:rPr>
        <w:tab/>
        <w:t>- „Zakup i montaż garażu”</w:t>
      </w:r>
      <w:r w:rsidRPr="00AB7A6F">
        <w:rPr>
          <w:bCs/>
          <w:sz w:val="24"/>
        </w:rPr>
        <w:tab/>
      </w:r>
      <w:r w:rsidRPr="00AB7A6F">
        <w:rPr>
          <w:bCs/>
          <w:sz w:val="24"/>
        </w:rPr>
        <w:tab/>
      </w:r>
      <w:r w:rsidRPr="00AB7A6F">
        <w:rPr>
          <w:bCs/>
          <w:sz w:val="24"/>
        </w:rPr>
        <w:tab/>
      </w:r>
      <w:r w:rsidRPr="00AB7A6F">
        <w:rPr>
          <w:bCs/>
          <w:sz w:val="24"/>
        </w:rPr>
        <w:tab/>
      </w:r>
      <w:r w:rsidRPr="00AB7A6F">
        <w:rPr>
          <w:bCs/>
          <w:sz w:val="24"/>
        </w:rPr>
        <w:tab/>
      </w:r>
      <w:r w:rsidRPr="00AB7A6F">
        <w:rPr>
          <w:bCs/>
          <w:sz w:val="24"/>
        </w:rPr>
        <w:tab/>
        <w:t>-  4 039,55 zł,</w:t>
      </w:r>
    </w:p>
    <w:p w:rsidR="00AB7A6F" w:rsidRPr="00AB7A6F" w:rsidRDefault="00AB7A6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B7A6F">
        <w:rPr>
          <w:bCs/>
          <w:sz w:val="24"/>
        </w:rPr>
        <w:t>- sołectwo Wąsosz</w:t>
      </w:r>
    </w:p>
    <w:p w:rsidR="00AB7A6F" w:rsidRPr="00AB7A6F" w:rsidRDefault="00AB7A6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B7A6F">
        <w:rPr>
          <w:bCs/>
          <w:sz w:val="24"/>
        </w:rPr>
        <w:tab/>
        <w:t xml:space="preserve">- „Zakup i montaż monitoringu na placu zabaw </w:t>
      </w:r>
    </w:p>
    <w:p w:rsidR="00AB7A6F" w:rsidRPr="00AB7A6F" w:rsidRDefault="00AB7A6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B7A6F">
        <w:rPr>
          <w:bCs/>
          <w:sz w:val="24"/>
        </w:rPr>
        <w:tab/>
        <w:t xml:space="preserve">    i boisku wielofunkcyjnym”</w:t>
      </w:r>
      <w:r w:rsidRPr="00AB7A6F">
        <w:rPr>
          <w:bCs/>
          <w:sz w:val="24"/>
        </w:rPr>
        <w:tab/>
      </w:r>
      <w:r w:rsidRPr="00AB7A6F">
        <w:rPr>
          <w:bCs/>
          <w:sz w:val="24"/>
        </w:rPr>
        <w:tab/>
      </w:r>
      <w:r w:rsidRPr="00AB7A6F">
        <w:rPr>
          <w:bCs/>
          <w:sz w:val="24"/>
        </w:rPr>
        <w:tab/>
      </w:r>
      <w:r w:rsidRPr="00AB7A6F">
        <w:rPr>
          <w:bCs/>
          <w:sz w:val="24"/>
        </w:rPr>
        <w:tab/>
      </w:r>
      <w:r w:rsidRPr="00AB7A6F">
        <w:rPr>
          <w:bCs/>
          <w:sz w:val="24"/>
        </w:rPr>
        <w:tab/>
        <w:t>- 4 999,95 zł,</w:t>
      </w:r>
    </w:p>
    <w:p w:rsidR="00B06A25" w:rsidRPr="009533D9" w:rsidRDefault="00B06A2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533D9">
        <w:rPr>
          <w:bCs/>
          <w:sz w:val="24"/>
        </w:rPr>
        <w:t>- wydatki majątkowe</w:t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="00EC71D4" w:rsidRPr="009533D9">
        <w:rPr>
          <w:bCs/>
          <w:sz w:val="24"/>
        </w:rPr>
        <w:tab/>
      </w:r>
      <w:r w:rsidRPr="009533D9">
        <w:rPr>
          <w:bCs/>
          <w:sz w:val="24"/>
        </w:rPr>
        <w:tab/>
        <w:t>-</w:t>
      </w:r>
      <w:r w:rsidR="00E53C98" w:rsidRPr="009533D9">
        <w:rPr>
          <w:bCs/>
          <w:sz w:val="24"/>
        </w:rPr>
        <w:t xml:space="preserve"> </w:t>
      </w:r>
      <w:r w:rsidR="009533D9">
        <w:rPr>
          <w:bCs/>
          <w:sz w:val="24"/>
        </w:rPr>
        <w:t>10 709 877,56</w:t>
      </w:r>
      <w:r w:rsidRPr="009533D9">
        <w:rPr>
          <w:bCs/>
          <w:sz w:val="24"/>
        </w:rPr>
        <w:t xml:space="preserve"> zł</w:t>
      </w:r>
      <w:r w:rsidR="005C4E0F" w:rsidRPr="009533D9">
        <w:rPr>
          <w:bCs/>
          <w:sz w:val="24"/>
        </w:rPr>
        <w:t>,</w:t>
      </w:r>
    </w:p>
    <w:p w:rsidR="00B06A25" w:rsidRPr="009533D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B7546">
        <w:rPr>
          <w:bCs/>
          <w:color w:val="FF0000"/>
          <w:sz w:val="24"/>
        </w:rPr>
        <w:t xml:space="preserve">   </w:t>
      </w:r>
      <w:r w:rsidRPr="009533D9">
        <w:rPr>
          <w:bCs/>
          <w:sz w:val="24"/>
        </w:rPr>
        <w:t>w tym:</w:t>
      </w:r>
    </w:p>
    <w:p w:rsidR="00AB7A6F" w:rsidRPr="00AB7A6F" w:rsidRDefault="00FD3774" w:rsidP="00DC2FB8">
      <w:pPr>
        <w:suppressAutoHyphens w:val="0"/>
        <w:spacing w:line="360" w:lineRule="auto"/>
        <w:jc w:val="both"/>
        <w:rPr>
          <w:lang w:eastAsia="pl-PL"/>
        </w:rPr>
      </w:pPr>
      <w:r w:rsidRPr="00AB7A6F">
        <w:rPr>
          <w:lang w:eastAsia="pl-PL"/>
        </w:rPr>
        <w:t>- „</w:t>
      </w:r>
      <w:r w:rsidR="00A964A8" w:rsidRPr="00AB7A6F">
        <w:rPr>
          <w:lang w:eastAsia="pl-PL"/>
        </w:rPr>
        <w:t xml:space="preserve">Dokapitalizowanie Spółki z o.o. </w:t>
      </w:r>
      <w:proofErr w:type="spellStart"/>
      <w:r w:rsidR="00A964A8" w:rsidRPr="00AB7A6F">
        <w:rPr>
          <w:lang w:eastAsia="pl-PL"/>
        </w:rPr>
        <w:t>PWiK</w:t>
      </w:r>
      <w:proofErr w:type="spellEnd"/>
      <w:r w:rsidR="00A964A8" w:rsidRPr="00AB7A6F">
        <w:rPr>
          <w:lang w:eastAsia="pl-PL"/>
        </w:rPr>
        <w:t xml:space="preserve"> w Końskich </w:t>
      </w:r>
    </w:p>
    <w:p w:rsidR="00FD3774" w:rsidRPr="00AB7A6F" w:rsidRDefault="00AB7A6F" w:rsidP="00AB7A6F">
      <w:pPr>
        <w:suppressAutoHyphens w:val="0"/>
        <w:spacing w:line="360" w:lineRule="auto"/>
        <w:jc w:val="both"/>
        <w:rPr>
          <w:lang w:eastAsia="pl-PL"/>
        </w:rPr>
      </w:pPr>
      <w:r w:rsidRPr="00AB7A6F">
        <w:rPr>
          <w:lang w:eastAsia="pl-PL"/>
        </w:rPr>
        <w:t xml:space="preserve">    </w:t>
      </w:r>
      <w:r w:rsidR="00A964A8" w:rsidRPr="00AB7A6F">
        <w:rPr>
          <w:lang w:eastAsia="pl-PL"/>
        </w:rPr>
        <w:t>z siedzibą w Modliszewicach</w:t>
      </w:r>
      <w:r w:rsidR="00FD3774" w:rsidRPr="00AB7A6F">
        <w:rPr>
          <w:lang w:eastAsia="pl-PL"/>
        </w:rPr>
        <w:t>”</w:t>
      </w:r>
      <w:r w:rsidR="00A964A8" w:rsidRPr="00AB7A6F">
        <w:rPr>
          <w:lang w:eastAsia="pl-PL"/>
        </w:rPr>
        <w:t xml:space="preserve"> </w:t>
      </w:r>
      <w:r w:rsidRPr="00AB7A6F">
        <w:rPr>
          <w:lang w:eastAsia="pl-PL"/>
        </w:rPr>
        <w:tab/>
      </w:r>
      <w:r w:rsidRPr="00AB7A6F">
        <w:rPr>
          <w:lang w:eastAsia="pl-PL"/>
        </w:rPr>
        <w:tab/>
      </w:r>
      <w:r w:rsidRPr="00AB7A6F">
        <w:rPr>
          <w:lang w:eastAsia="pl-PL"/>
        </w:rPr>
        <w:tab/>
      </w:r>
      <w:r w:rsidRPr="00AB7A6F">
        <w:rPr>
          <w:lang w:eastAsia="pl-PL"/>
        </w:rPr>
        <w:tab/>
      </w:r>
      <w:r w:rsidRPr="00AB7A6F">
        <w:rPr>
          <w:lang w:eastAsia="pl-PL"/>
        </w:rPr>
        <w:tab/>
      </w:r>
      <w:r w:rsidRPr="00AB7A6F">
        <w:rPr>
          <w:lang w:eastAsia="pl-PL"/>
        </w:rPr>
        <w:tab/>
      </w:r>
      <w:r w:rsidRPr="00AB7A6F">
        <w:rPr>
          <w:lang w:eastAsia="pl-PL"/>
        </w:rPr>
        <w:tab/>
        <w:t>-</w:t>
      </w:r>
      <w:r w:rsidR="00A964A8" w:rsidRPr="00AB7A6F">
        <w:rPr>
          <w:lang w:eastAsia="pl-PL"/>
        </w:rPr>
        <w:t xml:space="preserve"> </w:t>
      </w:r>
      <w:r w:rsidRPr="00AB7A6F">
        <w:rPr>
          <w:lang w:eastAsia="pl-PL"/>
        </w:rPr>
        <w:t xml:space="preserve"> 1 0</w:t>
      </w:r>
      <w:r w:rsidR="00A964A8" w:rsidRPr="00AB7A6F">
        <w:rPr>
          <w:lang w:eastAsia="pl-PL"/>
        </w:rPr>
        <w:t>00 000,00</w:t>
      </w:r>
      <w:r w:rsidR="00D4637A" w:rsidRPr="00AB7A6F">
        <w:rPr>
          <w:lang w:eastAsia="pl-PL"/>
        </w:rPr>
        <w:t xml:space="preserve"> z</w:t>
      </w:r>
      <w:r w:rsidR="00FD3774" w:rsidRPr="00AB7A6F">
        <w:rPr>
          <w:lang w:eastAsia="pl-PL"/>
        </w:rPr>
        <w:t>ł,</w:t>
      </w:r>
    </w:p>
    <w:p w:rsidR="00FD3774" w:rsidRPr="00091E4F" w:rsidRDefault="00FD3774" w:rsidP="00091E4F">
      <w:pPr>
        <w:suppressAutoHyphens w:val="0"/>
        <w:spacing w:line="360" w:lineRule="auto"/>
        <w:jc w:val="both"/>
        <w:rPr>
          <w:lang w:eastAsia="pl-PL"/>
        </w:rPr>
      </w:pPr>
      <w:r w:rsidRPr="00091E4F">
        <w:rPr>
          <w:lang w:eastAsia="pl-PL"/>
        </w:rPr>
        <w:t>- „</w:t>
      </w:r>
      <w:r w:rsidR="00091E4F" w:rsidRPr="00091E4F">
        <w:rPr>
          <w:lang w:eastAsia="pl-PL"/>
        </w:rPr>
        <w:t>Wykonanie odwodnienia terenu sołectwa Sierosławice</w:t>
      </w:r>
      <w:r w:rsidRPr="00091E4F">
        <w:rPr>
          <w:lang w:eastAsia="pl-PL"/>
        </w:rPr>
        <w:t>”</w:t>
      </w:r>
      <w:r w:rsidRPr="00091E4F">
        <w:rPr>
          <w:lang w:eastAsia="pl-PL"/>
        </w:rPr>
        <w:tab/>
      </w:r>
      <w:r w:rsidRPr="00091E4F">
        <w:rPr>
          <w:lang w:eastAsia="pl-PL"/>
        </w:rPr>
        <w:tab/>
      </w:r>
      <w:r w:rsidR="0015329C" w:rsidRPr="00091E4F">
        <w:rPr>
          <w:lang w:eastAsia="pl-PL"/>
        </w:rPr>
        <w:tab/>
      </w:r>
      <w:r w:rsidR="00A964A8" w:rsidRPr="00091E4F">
        <w:rPr>
          <w:lang w:eastAsia="pl-PL"/>
        </w:rPr>
        <w:tab/>
      </w:r>
      <w:r w:rsidRPr="00091E4F">
        <w:rPr>
          <w:lang w:eastAsia="pl-PL"/>
        </w:rPr>
        <w:t xml:space="preserve">- </w:t>
      </w:r>
      <w:r w:rsidR="00A964A8" w:rsidRPr="00091E4F">
        <w:rPr>
          <w:lang w:eastAsia="pl-PL"/>
        </w:rPr>
        <w:t xml:space="preserve">    </w:t>
      </w:r>
      <w:r w:rsidR="00091E4F" w:rsidRPr="00091E4F">
        <w:rPr>
          <w:lang w:eastAsia="pl-PL"/>
        </w:rPr>
        <w:t>244 993,54</w:t>
      </w:r>
      <w:r w:rsidR="00A964A8" w:rsidRPr="00091E4F">
        <w:rPr>
          <w:lang w:eastAsia="pl-PL"/>
        </w:rPr>
        <w:t xml:space="preserve"> </w:t>
      </w:r>
      <w:r w:rsidRPr="00091E4F">
        <w:rPr>
          <w:lang w:eastAsia="pl-PL"/>
        </w:rPr>
        <w:t>zł,</w:t>
      </w:r>
    </w:p>
    <w:p w:rsidR="00091E4F" w:rsidRPr="00091E4F" w:rsidRDefault="00880721" w:rsidP="00091E4F">
      <w:pPr>
        <w:suppressAutoHyphens w:val="0"/>
        <w:spacing w:line="360" w:lineRule="auto"/>
        <w:jc w:val="both"/>
        <w:rPr>
          <w:lang w:eastAsia="pl-PL"/>
        </w:rPr>
      </w:pPr>
      <w:r w:rsidRPr="00091E4F">
        <w:rPr>
          <w:lang w:eastAsia="pl-PL"/>
        </w:rPr>
        <w:t>- „</w:t>
      </w:r>
      <w:r w:rsidR="00091E4F" w:rsidRPr="00091E4F">
        <w:rPr>
          <w:lang w:eastAsia="pl-PL"/>
        </w:rPr>
        <w:t xml:space="preserve">Przebudowa i uzupełnienie oświetlenia drogowego na terenie </w:t>
      </w:r>
    </w:p>
    <w:p w:rsidR="00880721" w:rsidRPr="00091E4F" w:rsidRDefault="00091E4F" w:rsidP="00091E4F">
      <w:pPr>
        <w:suppressAutoHyphens w:val="0"/>
        <w:spacing w:line="360" w:lineRule="auto"/>
        <w:jc w:val="both"/>
        <w:rPr>
          <w:lang w:eastAsia="pl-PL"/>
        </w:rPr>
      </w:pPr>
      <w:r w:rsidRPr="00091E4F">
        <w:rPr>
          <w:lang w:eastAsia="pl-PL"/>
        </w:rPr>
        <w:t xml:space="preserve">   miasta i gminy Końskie</w:t>
      </w:r>
      <w:r w:rsidR="00880721" w:rsidRPr="00091E4F">
        <w:rPr>
          <w:lang w:eastAsia="pl-PL"/>
        </w:rPr>
        <w:t>”</w:t>
      </w:r>
      <w:r w:rsidR="00880721" w:rsidRPr="00091E4F">
        <w:rPr>
          <w:lang w:eastAsia="pl-PL"/>
        </w:rPr>
        <w:tab/>
      </w:r>
      <w:r w:rsidR="0015329C" w:rsidRPr="00091E4F">
        <w:rPr>
          <w:lang w:eastAsia="pl-PL"/>
        </w:rPr>
        <w:tab/>
      </w:r>
      <w:r w:rsidR="0015329C" w:rsidRPr="00091E4F">
        <w:rPr>
          <w:lang w:eastAsia="pl-PL"/>
        </w:rPr>
        <w:tab/>
      </w:r>
      <w:r w:rsidRPr="00091E4F">
        <w:rPr>
          <w:lang w:eastAsia="pl-PL"/>
        </w:rPr>
        <w:tab/>
      </w:r>
      <w:r w:rsidRPr="00091E4F">
        <w:rPr>
          <w:lang w:eastAsia="pl-PL"/>
        </w:rPr>
        <w:tab/>
      </w:r>
      <w:r w:rsidRPr="00091E4F">
        <w:rPr>
          <w:lang w:eastAsia="pl-PL"/>
        </w:rPr>
        <w:tab/>
      </w:r>
      <w:r w:rsidRPr="00091E4F">
        <w:rPr>
          <w:lang w:eastAsia="pl-PL"/>
        </w:rPr>
        <w:tab/>
      </w:r>
      <w:r w:rsidRPr="00091E4F">
        <w:rPr>
          <w:lang w:eastAsia="pl-PL"/>
        </w:rPr>
        <w:tab/>
      </w:r>
      <w:r w:rsidR="00880721" w:rsidRPr="00091E4F">
        <w:rPr>
          <w:lang w:eastAsia="pl-PL"/>
        </w:rPr>
        <w:t xml:space="preserve">- </w:t>
      </w:r>
      <w:r w:rsidR="00A964A8" w:rsidRPr="00091E4F">
        <w:rPr>
          <w:lang w:eastAsia="pl-PL"/>
        </w:rPr>
        <w:t xml:space="preserve">    </w:t>
      </w:r>
      <w:r w:rsidRPr="00091E4F">
        <w:rPr>
          <w:lang w:eastAsia="pl-PL"/>
        </w:rPr>
        <w:t>152 827,00</w:t>
      </w:r>
      <w:r w:rsidR="00880721" w:rsidRPr="00091E4F">
        <w:rPr>
          <w:lang w:eastAsia="pl-PL"/>
        </w:rPr>
        <w:t xml:space="preserve"> zł,</w:t>
      </w:r>
    </w:p>
    <w:p w:rsidR="00091E4F" w:rsidRPr="00091E4F" w:rsidRDefault="00880721" w:rsidP="00A964A8">
      <w:pPr>
        <w:suppressAutoHyphens w:val="0"/>
        <w:spacing w:line="360" w:lineRule="auto"/>
        <w:jc w:val="both"/>
        <w:rPr>
          <w:lang w:eastAsia="pl-PL"/>
        </w:rPr>
      </w:pPr>
      <w:r w:rsidRPr="00091E4F">
        <w:rPr>
          <w:lang w:eastAsia="pl-PL"/>
        </w:rPr>
        <w:t>- „</w:t>
      </w:r>
      <w:r w:rsidR="00091E4F" w:rsidRPr="00091E4F">
        <w:rPr>
          <w:lang w:eastAsia="pl-PL"/>
        </w:rPr>
        <w:t xml:space="preserve">Rewitalizacja obszarów miasta Końskie (rewitalizacja centrum, </w:t>
      </w:r>
    </w:p>
    <w:p w:rsidR="00880721" w:rsidRPr="00091E4F" w:rsidRDefault="00091E4F" w:rsidP="00A964A8">
      <w:pPr>
        <w:suppressAutoHyphens w:val="0"/>
        <w:spacing w:line="360" w:lineRule="auto"/>
        <w:jc w:val="both"/>
        <w:rPr>
          <w:lang w:eastAsia="pl-PL"/>
        </w:rPr>
      </w:pPr>
      <w:r w:rsidRPr="00091E4F">
        <w:rPr>
          <w:lang w:eastAsia="pl-PL"/>
        </w:rPr>
        <w:t xml:space="preserve">   przebudowa Parku Miejskiego, w tym Ogródka Jordanowskiego)</w:t>
      </w:r>
      <w:r w:rsidR="00880721" w:rsidRPr="00091E4F">
        <w:rPr>
          <w:lang w:eastAsia="pl-PL"/>
        </w:rPr>
        <w:t>”</w:t>
      </w:r>
      <w:r w:rsidR="00A964A8" w:rsidRPr="00091E4F">
        <w:rPr>
          <w:lang w:eastAsia="pl-PL"/>
        </w:rPr>
        <w:tab/>
      </w:r>
      <w:r w:rsidRPr="00091E4F">
        <w:rPr>
          <w:lang w:eastAsia="pl-PL"/>
        </w:rPr>
        <w:tab/>
      </w:r>
      <w:r w:rsidR="00880721" w:rsidRPr="00091E4F">
        <w:rPr>
          <w:lang w:eastAsia="pl-PL"/>
        </w:rPr>
        <w:t xml:space="preserve">- </w:t>
      </w:r>
      <w:r w:rsidRPr="00091E4F">
        <w:rPr>
          <w:lang w:eastAsia="pl-PL"/>
        </w:rPr>
        <w:t>2 435 277,81</w:t>
      </w:r>
      <w:r w:rsidR="00880721" w:rsidRPr="00091E4F">
        <w:rPr>
          <w:lang w:eastAsia="pl-PL"/>
        </w:rPr>
        <w:t xml:space="preserve"> zł,</w:t>
      </w:r>
    </w:p>
    <w:p w:rsidR="00880721" w:rsidRPr="00091E4F" w:rsidRDefault="00880721" w:rsidP="00091E4F">
      <w:pPr>
        <w:suppressAutoHyphens w:val="0"/>
        <w:spacing w:line="360" w:lineRule="auto"/>
        <w:jc w:val="both"/>
        <w:rPr>
          <w:lang w:eastAsia="pl-PL"/>
        </w:rPr>
      </w:pPr>
      <w:r w:rsidRPr="00091E4F">
        <w:rPr>
          <w:lang w:eastAsia="pl-PL"/>
        </w:rPr>
        <w:t>- „</w:t>
      </w:r>
      <w:r w:rsidR="00091E4F" w:rsidRPr="00091E4F">
        <w:rPr>
          <w:lang w:eastAsia="pl-PL"/>
        </w:rPr>
        <w:t>Odbudowa zbiornika wodnego w Sielpi</w:t>
      </w:r>
      <w:r w:rsidRPr="00091E4F">
        <w:rPr>
          <w:lang w:eastAsia="pl-PL"/>
        </w:rPr>
        <w:t>”</w:t>
      </w:r>
      <w:r w:rsidRPr="00091E4F">
        <w:rPr>
          <w:lang w:eastAsia="pl-PL"/>
        </w:rPr>
        <w:tab/>
      </w:r>
      <w:r w:rsidRPr="00091E4F">
        <w:rPr>
          <w:lang w:eastAsia="pl-PL"/>
        </w:rPr>
        <w:tab/>
      </w:r>
      <w:r w:rsidR="00A964A8" w:rsidRPr="00091E4F">
        <w:rPr>
          <w:lang w:eastAsia="pl-PL"/>
        </w:rPr>
        <w:tab/>
      </w:r>
      <w:r w:rsidR="00A964A8" w:rsidRPr="00091E4F">
        <w:rPr>
          <w:lang w:eastAsia="pl-PL"/>
        </w:rPr>
        <w:tab/>
      </w:r>
      <w:r w:rsidR="00A964A8" w:rsidRPr="00091E4F">
        <w:rPr>
          <w:lang w:eastAsia="pl-PL"/>
        </w:rPr>
        <w:tab/>
      </w:r>
      <w:r w:rsidR="000B3A09" w:rsidRPr="00091E4F">
        <w:rPr>
          <w:lang w:eastAsia="pl-PL"/>
        </w:rPr>
        <w:tab/>
      </w:r>
      <w:r w:rsidRPr="00091E4F">
        <w:rPr>
          <w:lang w:eastAsia="pl-PL"/>
        </w:rPr>
        <w:t>-</w:t>
      </w:r>
      <w:r w:rsidR="00A964A8" w:rsidRPr="00091E4F">
        <w:rPr>
          <w:lang w:eastAsia="pl-PL"/>
        </w:rPr>
        <w:t xml:space="preserve"> </w:t>
      </w:r>
      <w:r w:rsidR="00091E4F" w:rsidRPr="00091E4F">
        <w:rPr>
          <w:lang w:eastAsia="pl-PL"/>
        </w:rPr>
        <w:t>6 451 864,70</w:t>
      </w:r>
      <w:r w:rsidRPr="00091E4F">
        <w:rPr>
          <w:lang w:eastAsia="pl-PL"/>
        </w:rPr>
        <w:t xml:space="preserve"> zł,</w:t>
      </w:r>
    </w:p>
    <w:p w:rsidR="00880721" w:rsidRPr="00091E4F" w:rsidRDefault="00880721" w:rsidP="00091E4F">
      <w:pPr>
        <w:suppressAutoHyphens w:val="0"/>
        <w:spacing w:line="360" w:lineRule="auto"/>
        <w:jc w:val="both"/>
        <w:rPr>
          <w:lang w:eastAsia="pl-PL"/>
        </w:rPr>
      </w:pPr>
      <w:r w:rsidRPr="00091E4F">
        <w:rPr>
          <w:lang w:eastAsia="pl-PL"/>
        </w:rPr>
        <w:t>- „</w:t>
      </w:r>
      <w:r w:rsidR="00091E4F" w:rsidRPr="00091E4F">
        <w:rPr>
          <w:lang w:eastAsia="pl-PL"/>
        </w:rPr>
        <w:t xml:space="preserve">Budowa placu zabaw w </w:t>
      </w:r>
      <w:proofErr w:type="spellStart"/>
      <w:r w:rsidR="00091E4F" w:rsidRPr="00091E4F">
        <w:rPr>
          <w:lang w:eastAsia="pl-PL"/>
        </w:rPr>
        <w:t>msc</w:t>
      </w:r>
      <w:proofErr w:type="spellEnd"/>
      <w:r w:rsidR="00091E4F" w:rsidRPr="00091E4F">
        <w:rPr>
          <w:lang w:eastAsia="pl-PL"/>
        </w:rPr>
        <w:t>. Gatniki - budżet obywatelski</w:t>
      </w:r>
      <w:r w:rsidRPr="00091E4F">
        <w:rPr>
          <w:lang w:eastAsia="pl-PL"/>
        </w:rPr>
        <w:t>”</w:t>
      </w:r>
      <w:r w:rsidRPr="00091E4F">
        <w:rPr>
          <w:lang w:eastAsia="pl-PL"/>
        </w:rPr>
        <w:tab/>
      </w:r>
      <w:r w:rsidR="00E02DE6" w:rsidRPr="00091E4F">
        <w:rPr>
          <w:lang w:eastAsia="pl-PL"/>
        </w:rPr>
        <w:tab/>
      </w:r>
      <w:r w:rsidR="00A964A8" w:rsidRPr="00091E4F">
        <w:rPr>
          <w:lang w:eastAsia="pl-PL"/>
        </w:rPr>
        <w:tab/>
      </w:r>
      <w:r w:rsidRPr="00091E4F">
        <w:rPr>
          <w:lang w:eastAsia="pl-PL"/>
        </w:rPr>
        <w:t xml:space="preserve">-   </w:t>
      </w:r>
      <w:r w:rsidR="00A964A8" w:rsidRPr="00091E4F">
        <w:rPr>
          <w:lang w:eastAsia="pl-PL"/>
        </w:rPr>
        <w:t xml:space="preserve"> </w:t>
      </w:r>
      <w:r w:rsidR="000B3A09" w:rsidRPr="00091E4F">
        <w:rPr>
          <w:lang w:eastAsia="pl-PL"/>
        </w:rPr>
        <w:t xml:space="preserve">  </w:t>
      </w:r>
      <w:r w:rsidR="00091E4F" w:rsidRPr="00091E4F">
        <w:rPr>
          <w:lang w:eastAsia="pl-PL"/>
        </w:rPr>
        <w:t>94 575,60</w:t>
      </w:r>
      <w:r w:rsidRPr="00091E4F">
        <w:rPr>
          <w:lang w:eastAsia="pl-PL"/>
        </w:rPr>
        <w:t xml:space="preserve"> zł,</w:t>
      </w:r>
    </w:p>
    <w:p w:rsidR="00FC0302" w:rsidRPr="00091E4F" w:rsidRDefault="00F431E4" w:rsidP="00F431E4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sz w:val="24"/>
        </w:rPr>
      </w:pPr>
      <w:r w:rsidRPr="00091E4F">
        <w:rPr>
          <w:bCs/>
          <w:sz w:val="24"/>
        </w:rPr>
        <w:t xml:space="preserve">oraz </w:t>
      </w:r>
      <w:r w:rsidR="00D04BCD" w:rsidRPr="00091E4F">
        <w:rPr>
          <w:bCs/>
          <w:sz w:val="24"/>
        </w:rPr>
        <w:t xml:space="preserve">wydatki majątkowe zrealizowane w ramach </w:t>
      </w:r>
      <w:r w:rsidR="00D04BCD" w:rsidRPr="00091E4F">
        <w:rPr>
          <w:b/>
          <w:bCs/>
          <w:sz w:val="24"/>
        </w:rPr>
        <w:t>funduszu sołeckiego</w:t>
      </w:r>
      <w:r w:rsidR="00CA1AB2" w:rsidRPr="00091E4F">
        <w:rPr>
          <w:bCs/>
          <w:sz w:val="24"/>
        </w:rPr>
        <w:t xml:space="preserve"> w kwocie</w:t>
      </w:r>
      <w:r w:rsidRPr="00091E4F">
        <w:rPr>
          <w:bCs/>
          <w:sz w:val="24"/>
        </w:rPr>
        <w:t>:</w:t>
      </w:r>
      <w:r w:rsidR="00CA1AB2" w:rsidRPr="00091E4F">
        <w:rPr>
          <w:bCs/>
          <w:sz w:val="24"/>
        </w:rPr>
        <w:t xml:space="preserve"> </w:t>
      </w:r>
      <w:r w:rsidR="00091E4F" w:rsidRPr="00091E4F">
        <w:rPr>
          <w:b/>
          <w:bCs/>
          <w:sz w:val="24"/>
        </w:rPr>
        <w:t>330 338,91</w:t>
      </w:r>
      <w:r w:rsidR="00CA1AB2" w:rsidRPr="00091E4F">
        <w:rPr>
          <w:b/>
          <w:bCs/>
          <w:sz w:val="24"/>
        </w:rPr>
        <w:t xml:space="preserve"> zł</w:t>
      </w:r>
      <w:r w:rsidR="00D04BCD" w:rsidRPr="00091E4F">
        <w:rPr>
          <w:bCs/>
          <w:sz w:val="24"/>
        </w:rPr>
        <w:t>:</w:t>
      </w:r>
    </w:p>
    <w:p w:rsidR="00091E4F" w:rsidRPr="00091E4F" w:rsidRDefault="00091E4F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91E4F">
        <w:rPr>
          <w:bCs/>
          <w:sz w:val="24"/>
        </w:rPr>
        <w:t>- sołectwo Baczyna</w:t>
      </w:r>
    </w:p>
    <w:p w:rsidR="00091E4F" w:rsidRPr="00091E4F" w:rsidRDefault="00091E4F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91E4F">
        <w:rPr>
          <w:bCs/>
          <w:sz w:val="24"/>
        </w:rPr>
        <w:lastRenderedPageBreak/>
        <w:tab/>
        <w:t>- „Ogrodzenie placu zabaw”</w:t>
      </w:r>
      <w:r w:rsidRPr="00091E4F">
        <w:rPr>
          <w:bCs/>
          <w:sz w:val="24"/>
        </w:rPr>
        <w:tab/>
      </w:r>
      <w:r w:rsidRPr="00091E4F">
        <w:rPr>
          <w:bCs/>
          <w:sz w:val="24"/>
        </w:rPr>
        <w:tab/>
      </w:r>
      <w:r w:rsidRPr="00091E4F">
        <w:rPr>
          <w:bCs/>
          <w:sz w:val="24"/>
        </w:rPr>
        <w:tab/>
      </w:r>
      <w:r w:rsidRPr="00091E4F">
        <w:rPr>
          <w:bCs/>
          <w:sz w:val="24"/>
        </w:rPr>
        <w:tab/>
      </w:r>
      <w:r w:rsidRPr="00091E4F">
        <w:rPr>
          <w:bCs/>
          <w:sz w:val="24"/>
        </w:rPr>
        <w:tab/>
      </w:r>
      <w:r w:rsidRPr="00091E4F">
        <w:rPr>
          <w:bCs/>
          <w:sz w:val="24"/>
        </w:rPr>
        <w:tab/>
        <w:t>- 13 150,00 zł,</w:t>
      </w:r>
    </w:p>
    <w:p w:rsidR="006D7C00" w:rsidRPr="006D7C00" w:rsidRDefault="006D7C0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7C00">
        <w:rPr>
          <w:bCs/>
          <w:sz w:val="24"/>
        </w:rPr>
        <w:t>- sołectwo Bedlno</w:t>
      </w:r>
    </w:p>
    <w:p w:rsidR="006D7C00" w:rsidRPr="006D7C00" w:rsidRDefault="006D7C0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7C00">
        <w:rPr>
          <w:bCs/>
          <w:sz w:val="24"/>
        </w:rPr>
        <w:tab/>
        <w:t>-„Wykonanie oświetlenia drogi lokalnej (dokumentacja i wykonanie)”</w:t>
      </w:r>
      <w:r w:rsidRPr="006D7C00">
        <w:rPr>
          <w:bCs/>
          <w:sz w:val="24"/>
        </w:rPr>
        <w:tab/>
        <w:t>- 15 000,00 zł,</w:t>
      </w:r>
    </w:p>
    <w:p w:rsidR="009943DB" w:rsidRPr="006D7C00" w:rsidRDefault="00D04BCD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7C00">
        <w:rPr>
          <w:bCs/>
          <w:sz w:val="24"/>
        </w:rPr>
        <w:t xml:space="preserve">- </w:t>
      </w:r>
      <w:r w:rsidR="009943DB" w:rsidRPr="006D7C00">
        <w:rPr>
          <w:bCs/>
          <w:sz w:val="24"/>
        </w:rPr>
        <w:t xml:space="preserve">sołectwo </w:t>
      </w:r>
      <w:r w:rsidR="006D7C00" w:rsidRPr="006D7C00">
        <w:rPr>
          <w:bCs/>
          <w:sz w:val="24"/>
        </w:rPr>
        <w:t>Brody</w:t>
      </w:r>
    </w:p>
    <w:p w:rsidR="006D7C00" w:rsidRPr="006D7C00" w:rsidRDefault="009943DB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7C00">
        <w:rPr>
          <w:bCs/>
          <w:sz w:val="24"/>
        </w:rPr>
        <w:tab/>
        <w:t>- „</w:t>
      </w:r>
      <w:r w:rsidR="006D7C00" w:rsidRPr="006D7C00">
        <w:rPr>
          <w:bCs/>
          <w:sz w:val="24"/>
        </w:rPr>
        <w:t xml:space="preserve">Zagospodarowanie terenu placu zabaw wraz </w:t>
      </w:r>
    </w:p>
    <w:p w:rsidR="00D04BCD" w:rsidRPr="006D7C00" w:rsidRDefault="006D7C0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7C00">
        <w:rPr>
          <w:bCs/>
          <w:sz w:val="24"/>
        </w:rPr>
        <w:tab/>
        <w:t>z zakupem i wymianą urządzeń rekreacyjnych</w:t>
      </w:r>
      <w:r w:rsidR="00B154C8" w:rsidRPr="006D7C00">
        <w:rPr>
          <w:bCs/>
          <w:sz w:val="24"/>
        </w:rPr>
        <w:t>”</w:t>
      </w:r>
      <w:r w:rsidR="00880721" w:rsidRPr="006D7C00">
        <w:rPr>
          <w:bCs/>
          <w:sz w:val="24"/>
        </w:rPr>
        <w:tab/>
      </w:r>
      <w:r w:rsidRPr="006D7C00">
        <w:rPr>
          <w:bCs/>
          <w:sz w:val="24"/>
        </w:rPr>
        <w:tab/>
      </w:r>
      <w:r w:rsidRPr="006D7C00">
        <w:rPr>
          <w:bCs/>
          <w:sz w:val="24"/>
        </w:rPr>
        <w:tab/>
      </w:r>
      <w:r w:rsidRPr="006D7C00">
        <w:rPr>
          <w:bCs/>
          <w:sz w:val="24"/>
        </w:rPr>
        <w:tab/>
      </w:r>
      <w:r w:rsidR="00A91758" w:rsidRPr="006D7C00">
        <w:rPr>
          <w:bCs/>
          <w:sz w:val="24"/>
        </w:rPr>
        <w:t>-</w:t>
      </w:r>
      <w:r w:rsidR="00D04BCD" w:rsidRPr="006D7C00">
        <w:rPr>
          <w:bCs/>
          <w:sz w:val="24"/>
        </w:rPr>
        <w:t xml:space="preserve"> </w:t>
      </w:r>
      <w:r w:rsidRPr="006D7C00">
        <w:rPr>
          <w:bCs/>
          <w:sz w:val="24"/>
        </w:rPr>
        <w:t>22 258,60</w:t>
      </w:r>
      <w:r w:rsidR="00CA1AB2" w:rsidRPr="006D7C00">
        <w:rPr>
          <w:bCs/>
          <w:sz w:val="24"/>
        </w:rPr>
        <w:t xml:space="preserve"> zł,</w:t>
      </w:r>
    </w:p>
    <w:p w:rsidR="00BB0A82" w:rsidRPr="006D7C00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7C00">
        <w:rPr>
          <w:bCs/>
          <w:sz w:val="24"/>
        </w:rPr>
        <w:t xml:space="preserve">- sołectwo </w:t>
      </w:r>
      <w:r w:rsidR="006D7C00" w:rsidRPr="006D7C00">
        <w:rPr>
          <w:bCs/>
          <w:sz w:val="24"/>
        </w:rPr>
        <w:t>Górny Młyn</w:t>
      </w:r>
    </w:p>
    <w:p w:rsidR="00BB0A82" w:rsidRPr="006D7C00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7C00">
        <w:rPr>
          <w:bCs/>
          <w:sz w:val="24"/>
        </w:rPr>
        <w:tab/>
        <w:t>- „</w:t>
      </w:r>
      <w:r w:rsidR="006D7C00" w:rsidRPr="006D7C00">
        <w:rPr>
          <w:bCs/>
          <w:sz w:val="24"/>
        </w:rPr>
        <w:t>Zakup i montaż urządzeń na plac zabaw</w:t>
      </w:r>
      <w:r w:rsidRPr="006D7C00">
        <w:rPr>
          <w:bCs/>
          <w:sz w:val="24"/>
        </w:rPr>
        <w:t>”</w:t>
      </w:r>
      <w:r w:rsidRPr="006D7C00">
        <w:rPr>
          <w:bCs/>
          <w:sz w:val="24"/>
        </w:rPr>
        <w:tab/>
      </w:r>
      <w:r w:rsidRPr="006D7C00">
        <w:rPr>
          <w:bCs/>
          <w:sz w:val="24"/>
        </w:rPr>
        <w:tab/>
      </w:r>
      <w:r w:rsidR="006D7C00" w:rsidRPr="006D7C00">
        <w:rPr>
          <w:bCs/>
          <w:sz w:val="24"/>
        </w:rPr>
        <w:tab/>
      </w:r>
      <w:r w:rsidRPr="006D7C00">
        <w:rPr>
          <w:bCs/>
          <w:sz w:val="24"/>
        </w:rPr>
        <w:tab/>
        <w:t xml:space="preserve">-  </w:t>
      </w:r>
      <w:r w:rsidR="006D7C00" w:rsidRPr="006D7C00">
        <w:rPr>
          <w:bCs/>
          <w:sz w:val="24"/>
        </w:rPr>
        <w:t>13 546,61</w:t>
      </w:r>
      <w:r w:rsidR="001569C7" w:rsidRPr="006D7C00">
        <w:rPr>
          <w:bCs/>
          <w:sz w:val="24"/>
        </w:rPr>
        <w:t xml:space="preserve"> </w:t>
      </w:r>
      <w:r w:rsidRPr="006D7C00">
        <w:rPr>
          <w:bCs/>
          <w:sz w:val="24"/>
        </w:rPr>
        <w:t>zł,</w:t>
      </w:r>
    </w:p>
    <w:p w:rsidR="00380830" w:rsidRDefault="0038083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sołectwo Izabelów</w:t>
      </w:r>
    </w:p>
    <w:p w:rsidR="00380830" w:rsidRDefault="0038083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-„</w:t>
      </w:r>
      <w:r w:rsidRPr="00380830">
        <w:rPr>
          <w:bCs/>
          <w:sz w:val="24"/>
        </w:rPr>
        <w:t xml:space="preserve">Budowa oświetlenia drogowego w Izabelowie </w:t>
      </w:r>
    </w:p>
    <w:p w:rsidR="00380830" w:rsidRDefault="0038083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 xml:space="preserve">   </w:t>
      </w:r>
      <w:r w:rsidRPr="00380830">
        <w:rPr>
          <w:bCs/>
          <w:sz w:val="24"/>
        </w:rPr>
        <w:t>(dokumentacja i wykonanie)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- 11 242,20 zł,</w:t>
      </w:r>
    </w:p>
    <w:p w:rsidR="00BB0A82" w:rsidRPr="006D7C00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7C00">
        <w:rPr>
          <w:bCs/>
          <w:sz w:val="24"/>
        </w:rPr>
        <w:t xml:space="preserve">- sołectwo </w:t>
      </w:r>
      <w:r w:rsidR="006D7C00" w:rsidRPr="006D7C00">
        <w:rPr>
          <w:bCs/>
          <w:sz w:val="24"/>
        </w:rPr>
        <w:t>Jeżów</w:t>
      </w:r>
    </w:p>
    <w:p w:rsidR="00BB0A82" w:rsidRPr="006D7C00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7C00">
        <w:rPr>
          <w:bCs/>
          <w:sz w:val="24"/>
        </w:rPr>
        <w:tab/>
        <w:t>- „</w:t>
      </w:r>
      <w:r w:rsidR="006D7C00" w:rsidRPr="006D7C00">
        <w:rPr>
          <w:bCs/>
          <w:sz w:val="24"/>
        </w:rPr>
        <w:t>Zakup i montaż altany rekreacyjnej oraz ułożenie kostki brukowej</w:t>
      </w:r>
      <w:r w:rsidRPr="006D7C00">
        <w:rPr>
          <w:bCs/>
          <w:sz w:val="24"/>
        </w:rPr>
        <w:t>”</w:t>
      </w:r>
      <w:r w:rsidRPr="006D7C00">
        <w:rPr>
          <w:bCs/>
          <w:sz w:val="24"/>
        </w:rPr>
        <w:tab/>
        <w:t xml:space="preserve">-  </w:t>
      </w:r>
      <w:r w:rsidR="001569C7" w:rsidRPr="006D7C00">
        <w:rPr>
          <w:bCs/>
          <w:sz w:val="24"/>
        </w:rPr>
        <w:t>12 </w:t>
      </w:r>
      <w:r w:rsidR="006D7C00" w:rsidRPr="006D7C00">
        <w:rPr>
          <w:bCs/>
          <w:sz w:val="24"/>
        </w:rPr>
        <w:t>000</w:t>
      </w:r>
      <w:r w:rsidR="001569C7" w:rsidRPr="006D7C00">
        <w:rPr>
          <w:bCs/>
          <w:sz w:val="24"/>
        </w:rPr>
        <w:t>,00</w:t>
      </w:r>
      <w:r w:rsidR="00A15E7C" w:rsidRPr="006D7C00">
        <w:rPr>
          <w:bCs/>
          <w:sz w:val="24"/>
        </w:rPr>
        <w:t xml:space="preserve"> </w:t>
      </w:r>
      <w:r w:rsidRPr="006D7C00">
        <w:rPr>
          <w:bCs/>
          <w:sz w:val="24"/>
        </w:rPr>
        <w:t>zł,</w:t>
      </w:r>
    </w:p>
    <w:p w:rsidR="00BB0A82" w:rsidRPr="006D7C00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7C00">
        <w:rPr>
          <w:bCs/>
          <w:sz w:val="24"/>
        </w:rPr>
        <w:t xml:space="preserve">- sołectwo </w:t>
      </w:r>
      <w:r w:rsidR="006D7C00" w:rsidRPr="006D7C00">
        <w:rPr>
          <w:bCs/>
          <w:sz w:val="24"/>
        </w:rPr>
        <w:t>Kornica</w:t>
      </w:r>
    </w:p>
    <w:p w:rsidR="00BB0A82" w:rsidRPr="006D7C00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7C00">
        <w:rPr>
          <w:bCs/>
          <w:sz w:val="24"/>
        </w:rPr>
        <w:tab/>
        <w:t>- „</w:t>
      </w:r>
      <w:r w:rsidR="006D7C00" w:rsidRPr="006D7C00">
        <w:rPr>
          <w:bCs/>
          <w:sz w:val="24"/>
        </w:rPr>
        <w:t>Zagospodarowanie terenu rekreacyjno-sportowego</w:t>
      </w:r>
      <w:r w:rsidRPr="006D7C00">
        <w:rPr>
          <w:bCs/>
          <w:sz w:val="24"/>
        </w:rPr>
        <w:t>”</w:t>
      </w:r>
      <w:r w:rsidRPr="006D7C00">
        <w:rPr>
          <w:bCs/>
          <w:sz w:val="24"/>
        </w:rPr>
        <w:tab/>
      </w:r>
      <w:r w:rsidR="00A15E7C" w:rsidRPr="006D7C00">
        <w:rPr>
          <w:bCs/>
          <w:sz w:val="24"/>
        </w:rPr>
        <w:tab/>
      </w:r>
      <w:r w:rsidR="00A15E7C" w:rsidRPr="006D7C00">
        <w:rPr>
          <w:bCs/>
          <w:sz w:val="24"/>
        </w:rPr>
        <w:tab/>
      </w:r>
      <w:r w:rsidRPr="006D7C00">
        <w:rPr>
          <w:bCs/>
          <w:sz w:val="24"/>
        </w:rPr>
        <w:t xml:space="preserve">-  </w:t>
      </w:r>
      <w:r w:rsidR="006D7C00" w:rsidRPr="006D7C00">
        <w:rPr>
          <w:bCs/>
          <w:sz w:val="24"/>
        </w:rPr>
        <w:t>11 000,00</w:t>
      </w:r>
      <w:r w:rsidRPr="006D7C00">
        <w:rPr>
          <w:bCs/>
          <w:sz w:val="24"/>
        </w:rPr>
        <w:t xml:space="preserve"> zł,</w:t>
      </w:r>
    </w:p>
    <w:p w:rsidR="006D7C00" w:rsidRPr="006D7C00" w:rsidRDefault="006D7C0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7C00">
        <w:rPr>
          <w:bCs/>
          <w:sz w:val="24"/>
        </w:rPr>
        <w:t>- sołectwo Małachów</w:t>
      </w:r>
    </w:p>
    <w:p w:rsidR="006D7C00" w:rsidRPr="006D7C00" w:rsidRDefault="006D7C0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7C00">
        <w:rPr>
          <w:bCs/>
          <w:sz w:val="24"/>
        </w:rPr>
        <w:tab/>
        <w:t>-„Doposażenie placu zabaw”</w:t>
      </w:r>
      <w:r w:rsidRPr="006D7C00">
        <w:rPr>
          <w:bCs/>
          <w:sz w:val="24"/>
        </w:rPr>
        <w:tab/>
      </w:r>
      <w:r w:rsidRPr="006D7C00">
        <w:rPr>
          <w:bCs/>
          <w:sz w:val="24"/>
        </w:rPr>
        <w:tab/>
      </w:r>
      <w:r w:rsidRPr="006D7C00">
        <w:rPr>
          <w:bCs/>
          <w:sz w:val="24"/>
        </w:rPr>
        <w:tab/>
      </w:r>
      <w:r w:rsidRPr="006D7C00">
        <w:rPr>
          <w:bCs/>
          <w:sz w:val="24"/>
        </w:rPr>
        <w:tab/>
      </w:r>
      <w:r w:rsidRPr="006D7C00">
        <w:rPr>
          <w:bCs/>
          <w:sz w:val="24"/>
        </w:rPr>
        <w:tab/>
      </w:r>
      <w:r w:rsidRPr="006D7C00">
        <w:rPr>
          <w:bCs/>
          <w:sz w:val="24"/>
        </w:rPr>
        <w:tab/>
        <w:t>-   9 690,00 zł,</w:t>
      </w:r>
    </w:p>
    <w:p w:rsidR="00A15E7C" w:rsidRPr="006D7C00" w:rsidRDefault="00A15E7C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7C00">
        <w:rPr>
          <w:bCs/>
          <w:sz w:val="24"/>
        </w:rPr>
        <w:t xml:space="preserve">- sołectwo </w:t>
      </w:r>
      <w:r w:rsidR="001569C7" w:rsidRPr="006D7C00">
        <w:rPr>
          <w:bCs/>
          <w:sz w:val="24"/>
        </w:rPr>
        <w:t>Modliszewice</w:t>
      </w:r>
    </w:p>
    <w:p w:rsidR="00A15E7C" w:rsidRPr="006D7C00" w:rsidRDefault="00A15E7C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7C00">
        <w:rPr>
          <w:bCs/>
          <w:sz w:val="24"/>
        </w:rPr>
        <w:tab/>
        <w:t>- „</w:t>
      </w:r>
      <w:r w:rsidR="006D7C00" w:rsidRPr="006D7C00">
        <w:rPr>
          <w:bCs/>
          <w:sz w:val="24"/>
        </w:rPr>
        <w:t>Doposażenie placu zabaw</w:t>
      </w:r>
      <w:r w:rsidR="005412B7">
        <w:rPr>
          <w:bCs/>
          <w:sz w:val="24"/>
        </w:rPr>
        <w:t xml:space="preserve"> wraz z zagospodarowaniem terenu</w:t>
      </w:r>
      <w:r w:rsidRPr="006D7C00">
        <w:rPr>
          <w:bCs/>
          <w:sz w:val="24"/>
        </w:rPr>
        <w:t>”</w:t>
      </w:r>
      <w:r w:rsidRPr="006D7C00">
        <w:rPr>
          <w:bCs/>
          <w:sz w:val="24"/>
        </w:rPr>
        <w:tab/>
        <w:t xml:space="preserve">-  </w:t>
      </w:r>
      <w:r w:rsidR="006D7C00" w:rsidRPr="006D7C00">
        <w:rPr>
          <w:bCs/>
          <w:sz w:val="24"/>
        </w:rPr>
        <w:t>29 215,00</w:t>
      </w:r>
      <w:r w:rsidR="001569C7" w:rsidRPr="006D7C00">
        <w:rPr>
          <w:bCs/>
          <w:sz w:val="24"/>
        </w:rPr>
        <w:t xml:space="preserve"> </w:t>
      </w:r>
      <w:r w:rsidRPr="006D7C00">
        <w:rPr>
          <w:bCs/>
          <w:sz w:val="24"/>
        </w:rPr>
        <w:t>zł,</w:t>
      </w:r>
    </w:p>
    <w:p w:rsidR="006D7C00" w:rsidRPr="006D7C00" w:rsidRDefault="006D7C0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7C00">
        <w:rPr>
          <w:bCs/>
          <w:sz w:val="24"/>
        </w:rPr>
        <w:t>- sołectwo Nowy Dziebałtów</w:t>
      </w:r>
    </w:p>
    <w:p w:rsidR="006D7C00" w:rsidRPr="006D7C00" w:rsidRDefault="006D7C0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7C00">
        <w:rPr>
          <w:bCs/>
          <w:sz w:val="24"/>
        </w:rPr>
        <w:tab/>
        <w:t xml:space="preserve">-„Zakup i montaż słupów oświetleniowych </w:t>
      </w:r>
    </w:p>
    <w:p w:rsidR="00380830" w:rsidRDefault="006D7C0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7C00">
        <w:rPr>
          <w:bCs/>
          <w:sz w:val="24"/>
        </w:rPr>
        <w:tab/>
        <w:t xml:space="preserve">(dokumentacja i wykonanie)” </w:t>
      </w:r>
      <w:r w:rsidRPr="006D7C00">
        <w:rPr>
          <w:bCs/>
          <w:sz w:val="24"/>
        </w:rPr>
        <w:tab/>
      </w:r>
      <w:r w:rsidRPr="006D7C00">
        <w:rPr>
          <w:bCs/>
          <w:sz w:val="24"/>
        </w:rPr>
        <w:tab/>
      </w:r>
      <w:r w:rsidRPr="006D7C00">
        <w:rPr>
          <w:bCs/>
          <w:sz w:val="24"/>
        </w:rPr>
        <w:tab/>
      </w:r>
      <w:r w:rsidRPr="006D7C00">
        <w:rPr>
          <w:bCs/>
          <w:sz w:val="24"/>
        </w:rPr>
        <w:tab/>
      </w:r>
      <w:r w:rsidRPr="006D7C00">
        <w:rPr>
          <w:bCs/>
          <w:sz w:val="24"/>
        </w:rPr>
        <w:tab/>
      </w:r>
      <w:r w:rsidRPr="006D7C00">
        <w:rPr>
          <w:bCs/>
          <w:sz w:val="24"/>
        </w:rPr>
        <w:tab/>
        <w:t>- 23 985,00 zł,</w:t>
      </w:r>
      <w:r w:rsidRPr="006D7C00">
        <w:rPr>
          <w:bCs/>
          <w:sz w:val="24"/>
        </w:rPr>
        <w:tab/>
      </w:r>
    </w:p>
    <w:p w:rsidR="006D7C00" w:rsidRPr="00380830" w:rsidRDefault="006D7C0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80830">
        <w:rPr>
          <w:bCs/>
          <w:sz w:val="24"/>
        </w:rPr>
        <w:t xml:space="preserve">- sołectwo </w:t>
      </w:r>
      <w:proofErr w:type="spellStart"/>
      <w:r w:rsidRPr="00380830">
        <w:rPr>
          <w:bCs/>
          <w:sz w:val="24"/>
        </w:rPr>
        <w:t>Paruchy</w:t>
      </w:r>
      <w:proofErr w:type="spellEnd"/>
    </w:p>
    <w:p w:rsidR="006D7C00" w:rsidRPr="00380830" w:rsidRDefault="006D7C0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80830">
        <w:rPr>
          <w:bCs/>
          <w:sz w:val="24"/>
        </w:rPr>
        <w:tab/>
        <w:t>-„Budowa oświetlenia ulicznego (wykonanie)”</w:t>
      </w:r>
      <w:r w:rsidR="00380830" w:rsidRPr="00380830">
        <w:rPr>
          <w:bCs/>
          <w:sz w:val="24"/>
        </w:rPr>
        <w:tab/>
      </w:r>
      <w:r w:rsidR="00380830" w:rsidRPr="00380830">
        <w:rPr>
          <w:bCs/>
          <w:sz w:val="24"/>
        </w:rPr>
        <w:tab/>
      </w:r>
      <w:r w:rsidR="00380830" w:rsidRPr="00380830">
        <w:rPr>
          <w:bCs/>
          <w:sz w:val="24"/>
        </w:rPr>
        <w:tab/>
      </w:r>
      <w:r w:rsidR="00380830" w:rsidRPr="00380830">
        <w:rPr>
          <w:bCs/>
          <w:sz w:val="24"/>
        </w:rPr>
        <w:tab/>
        <w:t>- 12 915,00 zł</w:t>
      </w:r>
      <w:r w:rsidR="00380830">
        <w:rPr>
          <w:bCs/>
          <w:sz w:val="24"/>
        </w:rPr>
        <w:t>,</w:t>
      </w:r>
    </w:p>
    <w:p w:rsidR="0022054D" w:rsidRPr="00380830" w:rsidRDefault="0022054D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80830">
        <w:rPr>
          <w:bCs/>
          <w:sz w:val="24"/>
        </w:rPr>
        <w:t xml:space="preserve">- sołectwo </w:t>
      </w:r>
      <w:r w:rsidR="001569C7" w:rsidRPr="00380830">
        <w:rPr>
          <w:bCs/>
          <w:sz w:val="24"/>
        </w:rPr>
        <w:t>Piła</w:t>
      </w:r>
    </w:p>
    <w:p w:rsidR="0022054D" w:rsidRPr="00380830" w:rsidRDefault="0022054D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80830">
        <w:rPr>
          <w:bCs/>
          <w:sz w:val="24"/>
        </w:rPr>
        <w:tab/>
        <w:t>- „</w:t>
      </w:r>
      <w:r w:rsidR="00380830" w:rsidRPr="00380830">
        <w:rPr>
          <w:bCs/>
          <w:sz w:val="24"/>
        </w:rPr>
        <w:t>Wykonanie altany rekreacyjnej wraz z zagospodarowaniem terenu</w:t>
      </w:r>
      <w:r w:rsidRPr="00380830">
        <w:rPr>
          <w:bCs/>
          <w:sz w:val="24"/>
        </w:rPr>
        <w:t>”</w:t>
      </w:r>
      <w:r w:rsidRPr="00380830">
        <w:rPr>
          <w:bCs/>
          <w:sz w:val="24"/>
        </w:rPr>
        <w:tab/>
        <w:t xml:space="preserve">- </w:t>
      </w:r>
      <w:r w:rsidR="00A15E7C" w:rsidRPr="00380830">
        <w:rPr>
          <w:bCs/>
          <w:sz w:val="24"/>
        </w:rPr>
        <w:t xml:space="preserve"> </w:t>
      </w:r>
      <w:r w:rsidR="00380830" w:rsidRPr="00380830">
        <w:rPr>
          <w:bCs/>
          <w:sz w:val="24"/>
        </w:rPr>
        <w:t>23 983,00</w:t>
      </w:r>
      <w:r w:rsidRPr="00380830">
        <w:rPr>
          <w:bCs/>
          <w:sz w:val="24"/>
        </w:rPr>
        <w:t xml:space="preserve"> zł</w:t>
      </w:r>
      <w:r w:rsidR="00BB0A82" w:rsidRPr="00380830">
        <w:rPr>
          <w:bCs/>
          <w:sz w:val="24"/>
        </w:rPr>
        <w:t>,</w:t>
      </w:r>
    </w:p>
    <w:p w:rsidR="00380830" w:rsidRPr="00380830" w:rsidRDefault="0038083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80830">
        <w:rPr>
          <w:bCs/>
          <w:sz w:val="24"/>
        </w:rPr>
        <w:t>- sołectwo Pomyków</w:t>
      </w:r>
    </w:p>
    <w:p w:rsidR="00380830" w:rsidRPr="00380830" w:rsidRDefault="0038083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80830">
        <w:rPr>
          <w:bCs/>
          <w:sz w:val="24"/>
        </w:rPr>
        <w:tab/>
        <w:t>-„Budowa oświetlenia drogowego w Pomykowie”</w:t>
      </w:r>
      <w:r w:rsidRPr="00380830">
        <w:rPr>
          <w:bCs/>
          <w:sz w:val="24"/>
        </w:rPr>
        <w:tab/>
      </w:r>
      <w:r w:rsidRPr="00380830">
        <w:rPr>
          <w:bCs/>
          <w:sz w:val="24"/>
        </w:rPr>
        <w:tab/>
      </w:r>
      <w:r w:rsidRPr="00380830">
        <w:rPr>
          <w:bCs/>
          <w:sz w:val="24"/>
        </w:rPr>
        <w:tab/>
        <w:t>- 14 000,00 zł,</w:t>
      </w:r>
    </w:p>
    <w:p w:rsidR="00BB0A82" w:rsidRPr="00380830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80830">
        <w:rPr>
          <w:bCs/>
          <w:sz w:val="24"/>
        </w:rPr>
        <w:t xml:space="preserve">- sołectwo </w:t>
      </w:r>
      <w:r w:rsidR="00380830" w:rsidRPr="00380830">
        <w:rPr>
          <w:bCs/>
          <w:sz w:val="24"/>
        </w:rPr>
        <w:t>Rogów</w:t>
      </w:r>
    </w:p>
    <w:p w:rsidR="00BB0A82" w:rsidRPr="00380830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80830">
        <w:rPr>
          <w:bCs/>
          <w:sz w:val="24"/>
        </w:rPr>
        <w:tab/>
        <w:t>- „</w:t>
      </w:r>
      <w:r w:rsidR="00380830" w:rsidRPr="00380830">
        <w:rPr>
          <w:bCs/>
          <w:sz w:val="24"/>
        </w:rPr>
        <w:t>Doposażenie placu zabaw w Rogowie</w:t>
      </w:r>
      <w:r w:rsidRPr="00380830">
        <w:rPr>
          <w:bCs/>
          <w:sz w:val="24"/>
        </w:rPr>
        <w:t>”</w:t>
      </w:r>
      <w:r w:rsidRPr="00380830">
        <w:rPr>
          <w:bCs/>
          <w:sz w:val="24"/>
        </w:rPr>
        <w:tab/>
      </w:r>
      <w:r w:rsidRPr="00380830">
        <w:rPr>
          <w:bCs/>
          <w:sz w:val="24"/>
        </w:rPr>
        <w:tab/>
      </w:r>
      <w:r w:rsidR="001569C7" w:rsidRPr="00380830">
        <w:rPr>
          <w:bCs/>
          <w:sz w:val="24"/>
        </w:rPr>
        <w:tab/>
      </w:r>
      <w:r w:rsidRPr="00380830">
        <w:rPr>
          <w:bCs/>
          <w:sz w:val="24"/>
        </w:rPr>
        <w:tab/>
      </w:r>
      <w:r w:rsidR="00380830" w:rsidRPr="00380830">
        <w:rPr>
          <w:bCs/>
          <w:sz w:val="24"/>
        </w:rPr>
        <w:tab/>
      </w:r>
      <w:r w:rsidRPr="00380830">
        <w:rPr>
          <w:bCs/>
          <w:sz w:val="24"/>
        </w:rPr>
        <w:t xml:space="preserve">- </w:t>
      </w:r>
      <w:r w:rsidR="001569C7" w:rsidRPr="00380830">
        <w:rPr>
          <w:bCs/>
          <w:sz w:val="24"/>
        </w:rPr>
        <w:t>1</w:t>
      </w:r>
      <w:r w:rsidR="00380830" w:rsidRPr="00380830">
        <w:rPr>
          <w:bCs/>
          <w:sz w:val="24"/>
        </w:rPr>
        <w:t>9</w:t>
      </w:r>
      <w:r w:rsidR="003D7385" w:rsidRPr="00380830">
        <w:rPr>
          <w:bCs/>
          <w:sz w:val="24"/>
        </w:rPr>
        <w:t xml:space="preserve"> </w:t>
      </w:r>
      <w:r w:rsidR="00380830" w:rsidRPr="00380830">
        <w:rPr>
          <w:bCs/>
          <w:sz w:val="24"/>
        </w:rPr>
        <w:t>450</w:t>
      </w:r>
      <w:r w:rsidRPr="00380830">
        <w:rPr>
          <w:bCs/>
          <w:sz w:val="24"/>
        </w:rPr>
        <w:t>,00 zł,</w:t>
      </w:r>
    </w:p>
    <w:p w:rsidR="006D5533" w:rsidRPr="00380830" w:rsidRDefault="006D5533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80830">
        <w:rPr>
          <w:bCs/>
          <w:sz w:val="24"/>
        </w:rPr>
        <w:t xml:space="preserve">- sołectwo </w:t>
      </w:r>
      <w:r w:rsidR="00380830" w:rsidRPr="00380830">
        <w:rPr>
          <w:bCs/>
          <w:sz w:val="24"/>
        </w:rPr>
        <w:t>Sierosławice</w:t>
      </w:r>
    </w:p>
    <w:p w:rsidR="006D5533" w:rsidRPr="00380830" w:rsidRDefault="006D5533" w:rsidP="00380830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80830">
        <w:rPr>
          <w:bCs/>
          <w:sz w:val="24"/>
        </w:rPr>
        <w:tab/>
        <w:t>- „</w:t>
      </w:r>
      <w:r w:rsidR="00380830" w:rsidRPr="00380830">
        <w:rPr>
          <w:bCs/>
          <w:sz w:val="24"/>
        </w:rPr>
        <w:t>Doposażenie placu zabaw</w:t>
      </w:r>
      <w:r w:rsidRPr="00380830">
        <w:rPr>
          <w:bCs/>
          <w:sz w:val="24"/>
        </w:rPr>
        <w:t>”</w:t>
      </w:r>
      <w:r w:rsidR="00B154C8" w:rsidRPr="00380830">
        <w:rPr>
          <w:bCs/>
          <w:sz w:val="24"/>
        </w:rPr>
        <w:tab/>
      </w:r>
      <w:r w:rsidRPr="00380830">
        <w:rPr>
          <w:bCs/>
          <w:sz w:val="24"/>
        </w:rPr>
        <w:tab/>
      </w:r>
      <w:r w:rsidR="00C1695B" w:rsidRPr="00380830">
        <w:rPr>
          <w:bCs/>
          <w:sz w:val="24"/>
        </w:rPr>
        <w:tab/>
      </w:r>
      <w:r w:rsidR="00C1695B" w:rsidRPr="00380830">
        <w:rPr>
          <w:bCs/>
          <w:sz w:val="24"/>
        </w:rPr>
        <w:tab/>
      </w:r>
      <w:r w:rsidR="00C1695B" w:rsidRPr="00380830">
        <w:rPr>
          <w:bCs/>
          <w:sz w:val="24"/>
        </w:rPr>
        <w:tab/>
      </w:r>
      <w:r w:rsidR="00C1695B" w:rsidRPr="00380830">
        <w:rPr>
          <w:bCs/>
          <w:sz w:val="24"/>
        </w:rPr>
        <w:tab/>
      </w:r>
      <w:r w:rsidRPr="00380830">
        <w:rPr>
          <w:bCs/>
          <w:sz w:val="24"/>
        </w:rPr>
        <w:t xml:space="preserve">- </w:t>
      </w:r>
      <w:r w:rsidR="00380830" w:rsidRPr="00380830">
        <w:rPr>
          <w:bCs/>
          <w:sz w:val="24"/>
        </w:rPr>
        <w:t>29 900,0</w:t>
      </w:r>
      <w:r w:rsidR="00C1695B" w:rsidRPr="00380830">
        <w:rPr>
          <w:bCs/>
          <w:sz w:val="24"/>
        </w:rPr>
        <w:t xml:space="preserve">0 </w:t>
      </w:r>
      <w:r w:rsidR="00D30F72" w:rsidRPr="00380830">
        <w:rPr>
          <w:bCs/>
          <w:sz w:val="24"/>
        </w:rPr>
        <w:t>zł,</w:t>
      </w:r>
    </w:p>
    <w:p w:rsidR="00380830" w:rsidRPr="00380830" w:rsidRDefault="0038083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80830">
        <w:rPr>
          <w:bCs/>
          <w:sz w:val="24"/>
        </w:rPr>
        <w:t>- sołectwo Stara Ku</w:t>
      </w:r>
      <w:r w:rsidR="005412B7">
        <w:rPr>
          <w:bCs/>
          <w:sz w:val="24"/>
        </w:rPr>
        <w:t>ź</w:t>
      </w:r>
      <w:r w:rsidRPr="00380830">
        <w:rPr>
          <w:bCs/>
          <w:sz w:val="24"/>
        </w:rPr>
        <w:t>nica</w:t>
      </w:r>
    </w:p>
    <w:p w:rsidR="00380830" w:rsidRPr="00380830" w:rsidRDefault="0038083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80830">
        <w:rPr>
          <w:bCs/>
          <w:sz w:val="24"/>
        </w:rPr>
        <w:tab/>
        <w:t>-„Zakup i montaż urządzeń do siłowni zewnętrznej”</w:t>
      </w:r>
      <w:r w:rsidRPr="00380830">
        <w:rPr>
          <w:bCs/>
          <w:sz w:val="24"/>
        </w:rPr>
        <w:tab/>
      </w:r>
      <w:r w:rsidRPr="00380830">
        <w:rPr>
          <w:bCs/>
          <w:sz w:val="24"/>
        </w:rPr>
        <w:tab/>
      </w:r>
      <w:r w:rsidRPr="00380830">
        <w:rPr>
          <w:bCs/>
          <w:sz w:val="24"/>
        </w:rPr>
        <w:tab/>
        <w:t>- 15 300,00 zł,</w:t>
      </w:r>
    </w:p>
    <w:p w:rsidR="00D30F72" w:rsidRPr="00380830" w:rsidRDefault="00D30F7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80830">
        <w:rPr>
          <w:bCs/>
          <w:sz w:val="24"/>
        </w:rPr>
        <w:t xml:space="preserve">- sołectwo </w:t>
      </w:r>
      <w:r w:rsidR="00C1695B" w:rsidRPr="00380830">
        <w:rPr>
          <w:bCs/>
          <w:sz w:val="24"/>
        </w:rPr>
        <w:t>Trzemoszna</w:t>
      </w:r>
    </w:p>
    <w:p w:rsidR="00D30F72" w:rsidRPr="00380830" w:rsidRDefault="00D30F72" w:rsidP="00380830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80830">
        <w:rPr>
          <w:bCs/>
          <w:sz w:val="24"/>
        </w:rPr>
        <w:lastRenderedPageBreak/>
        <w:tab/>
        <w:t>- „</w:t>
      </w:r>
      <w:r w:rsidR="00380830" w:rsidRPr="00380830">
        <w:rPr>
          <w:bCs/>
          <w:sz w:val="24"/>
        </w:rPr>
        <w:t xml:space="preserve">Rewitalizacja stawu w </w:t>
      </w:r>
      <w:proofErr w:type="spellStart"/>
      <w:r w:rsidR="00380830" w:rsidRPr="00380830">
        <w:rPr>
          <w:bCs/>
          <w:sz w:val="24"/>
        </w:rPr>
        <w:t>msc</w:t>
      </w:r>
      <w:proofErr w:type="spellEnd"/>
      <w:r w:rsidR="00380830" w:rsidRPr="00380830">
        <w:rPr>
          <w:bCs/>
          <w:sz w:val="24"/>
        </w:rPr>
        <w:t>. Radomek</w:t>
      </w:r>
      <w:r w:rsidRPr="00380830">
        <w:rPr>
          <w:bCs/>
          <w:sz w:val="24"/>
        </w:rPr>
        <w:t>”</w:t>
      </w:r>
      <w:r w:rsidRPr="00380830">
        <w:rPr>
          <w:bCs/>
          <w:sz w:val="24"/>
        </w:rPr>
        <w:tab/>
      </w:r>
      <w:r w:rsidR="007C56DC" w:rsidRPr="00380830">
        <w:rPr>
          <w:bCs/>
          <w:sz w:val="24"/>
        </w:rPr>
        <w:tab/>
      </w:r>
      <w:r w:rsidR="00B154C8" w:rsidRPr="00380830">
        <w:rPr>
          <w:bCs/>
          <w:sz w:val="24"/>
        </w:rPr>
        <w:tab/>
      </w:r>
      <w:r w:rsidR="00C1695B" w:rsidRPr="00380830">
        <w:rPr>
          <w:bCs/>
          <w:sz w:val="24"/>
        </w:rPr>
        <w:tab/>
      </w:r>
      <w:r w:rsidR="00B154C8" w:rsidRPr="00380830">
        <w:rPr>
          <w:bCs/>
          <w:sz w:val="24"/>
        </w:rPr>
        <w:tab/>
      </w:r>
      <w:r w:rsidR="00F07700" w:rsidRPr="00380830">
        <w:rPr>
          <w:bCs/>
          <w:sz w:val="24"/>
        </w:rPr>
        <w:t>-</w:t>
      </w:r>
      <w:r w:rsidR="00B154C8" w:rsidRPr="00380830">
        <w:rPr>
          <w:bCs/>
          <w:sz w:val="24"/>
        </w:rPr>
        <w:t xml:space="preserve"> </w:t>
      </w:r>
      <w:r w:rsidR="00380830" w:rsidRPr="00380830">
        <w:rPr>
          <w:bCs/>
          <w:sz w:val="24"/>
        </w:rPr>
        <w:t>16 900,00</w:t>
      </w:r>
      <w:r w:rsidR="00F07700" w:rsidRPr="00380830">
        <w:rPr>
          <w:bCs/>
          <w:sz w:val="24"/>
        </w:rPr>
        <w:t xml:space="preserve"> </w:t>
      </w:r>
      <w:r w:rsidRPr="00380830">
        <w:rPr>
          <w:bCs/>
          <w:sz w:val="24"/>
        </w:rPr>
        <w:t>zł,</w:t>
      </w:r>
    </w:p>
    <w:p w:rsidR="00380830" w:rsidRPr="00380830" w:rsidRDefault="0038083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80830">
        <w:rPr>
          <w:bCs/>
          <w:sz w:val="24"/>
        </w:rPr>
        <w:t>- sołectwo Wąsosz</w:t>
      </w:r>
    </w:p>
    <w:p w:rsidR="00380830" w:rsidRPr="00380830" w:rsidRDefault="0038083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80830">
        <w:rPr>
          <w:bCs/>
          <w:sz w:val="24"/>
        </w:rPr>
        <w:tab/>
        <w:t>-„Doposażenie placu zabaw”</w:t>
      </w:r>
      <w:r w:rsidRPr="00380830">
        <w:rPr>
          <w:bCs/>
          <w:sz w:val="24"/>
        </w:rPr>
        <w:tab/>
      </w:r>
      <w:r w:rsidRPr="00380830">
        <w:rPr>
          <w:bCs/>
          <w:sz w:val="24"/>
        </w:rPr>
        <w:tab/>
      </w:r>
      <w:r w:rsidRPr="00380830">
        <w:rPr>
          <w:bCs/>
          <w:sz w:val="24"/>
        </w:rPr>
        <w:tab/>
      </w:r>
      <w:r w:rsidRPr="00380830">
        <w:rPr>
          <w:bCs/>
          <w:sz w:val="24"/>
        </w:rPr>
        <w:tab/>
      </w:r>
      <w:r w:rsidRPr="00380830">
        <w:rPr>
          <w:bCs/>
          <w:sz w:val="24"/>
        </w:rPr>
        <w:tab/>
      </w:r>
      <w:r w:rsidRPr="00380830">
        <w:rPr>
          <w:bCs/>
          <w:sz w:val="24"/>
        </w:rPr>
        <w:tab/>
        <w:t>- 17 000,00 zł,</w:t>
      </w:r>
    </w:p>
    <w:p w:rsidR="00D30F72" w:rsidRPr="00380830" w:rsidRDefault="007C56DC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80830">
        <w:rPr>
          <w:bCs/>
          <w:sz w:val="24"/>
        </w:rPr>
        <w:t>- sołectwo</w:t>
      </w:r>
      <w:r w:rsidR="004A7704" w:rsidRPr="00380830">
        <w:rPr>
          <w:bCs/>
          <w:sz w:val="24"/>
        </w:rPr>
        <w:t xml:space="preserve"> Wincentów</w:t>
      </w:r>
    </w:p>
    <w:p w:rsidR="00D30F72" w:rsidRPr="00380830" w:rsidRDefault="00D30F7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80830">
        <w:rPr>
          <w:bCs/>
          <w:sz w:val="24"/>
        </w:rPr>
        <w:tab/>
        <w:t>- „</w:t>
      </w:r>
      <w:r w:rsidR="001569C7" w:rsidRPr="00380830">
        <w:rPr>
          <w:bCs/>
          <w:sz w:val="24"/>
        </w:rPr>
        <w:t xml:space="preserve">Budowa oświetlenia </w:t>
      </w:r>
      <w:r w:rsidR="005412B7">
        <w:rPr>
          <w:bCs/>
          <w:sz w:val="24"/>
        </w:rPr>
        <w:t>drogowego na terenie sołectwa</w:t>
      </w:r>
      <w:r w:rsidRPr="00380830">
        <w:rPr>
          <w:bCs/>
          <w:sz w:val="24"/>
        </w:rPr>
        <w:t>”</w:t>
      </w:r>
      <w:r w:rsidR="007C56DC" w:rsidRPr="00380830">
        <w:rPr>
          <w:bCs/>
          <w:sz w:val="24"/>
        </w:rPr>
        <w:tab/>
      </w:r>
      <w:r w:rsidR="004A7704" w:rsidRPr="00380830">
        <w:rPr>
          <w:bCs/>
          <w:sz w:val="24"/>
        </w:rPr>
        <w:tab/>
      </w:r>
      <w:r w:rsidR="005412B7">
        <w:rPr>
          <w:bCs/>
          <w:sz w:val="24"/>
        </w:rPr>
        <w:tab/>
      </w:r>
      <w:r w:rsidRPr="00380830">
        <w:rPr>
          <w:bCs/>
          <w:sz w:val="24"/>
        </w:rPr>
        <w:t>-</w:t>
      </w:r>
      <w:r w:rsidR="004A7704" w:rsidRPr="00380830">
        <w:rPr>
          <w:bCs/>
          <w:sz w:val="24"/>
        </w:rPr>
        <w:t xml:space="preserve"> </w:t>
      </w:r>
      <w:r w:rsidR="00380830" w:rsidRPr="00380830">
        <w:rPr>
          <w:bCs/>
          <w:sz w:val="24"/>
        </w:rPr>
        <w:t>19 803,50</w:t>
      </w:r>
      <w:r w:rsidR="001569C7" w:rsidRPr="00380830">
        <w:rPr>
          <w:bCs/>
          <w:sz w:val="24"/>
        </w:rPr>
        <w:t xml:space="preserve"> </w:t>
      </w:r>
      <w:r w:rsidR="00DD2DF3" w:rsidRPr="00380830">
        <w:rPr>
          <w:bCs/>
          <w:sz w:val="24"/>
        </w:rPr>
        <w:t>zł.</w:t>
      </w:r>
    </w:p>
    <w:p w:rsidR="00DD2DF3" w:rsidRDefault="00BB7616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  <w:r w:rsidRPr="00CB7546">
        <w:rPr>
          <w:bCs/>
          <w:color w:val="FF0000"/>
          <w:sz w:val="24"/>
        </w:rPr>
        <w:tab/>
      </w:r>
    </w:p>
    <w:p w:rsidR="00A94727" w:rsidRPr="00CB7546" w:rsidRDefault="00A94727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B06A25" w:rsidRPr="009533D9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9533D9">
        <w:rPr>
          <w:b/>
          <w:bCs/>
        </w:rPr>
        <w:t>Dział 921 KULTURA I OCHRONA DZIEDZICTWA NARODOWEGO</w:t>
      </w:r>
    </w:p>
    <w:p w:rsidR="00B06A25" w:rsidRPr="009533D9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9533D9">
        <w:rPr>
          <w:b/>
          <w:bCs/>
          <w:u w:val="single"/>
        </w:rPr>
        <w:t xml:space="preserve">wydatkowano kwotę </w:t>
      </w:r>
      <w:r w:rsidR="009533D9" w:rsidRPr="009533D9">
        <w:rPr>
          <w:b/>
          <w:bCs/>
          <w:u w:val="single"/>
        </w:rPr>
        <w:t>13 465 108,47</w:t>
      </w:r>
      <w:r w:rsidR="004755A3" w:rsidRPr="009533D9">
        <w:rPr>
          <w:b/>
          <w:bCs/>
          <w:u w:val="single"/>
        </w:rPr>
        <w:t xml:space="preserve"> </w:t>
      </w:r>
      <w:r w:rsidRPr="009533D9">
        <w:rPr>
          <w:b/>
          <w:bCs/>
          <w:u w:val="single"/>
        </w:rPr>
        <w:t xml:space="preserve">zł tj. </w:t>
      </w:r>
      <w:r w:rsidR="004755A3" w:rsidRPr="009533D9">
        <w:rPr>
          <w:b/>
          <w:bCs/>
          <w:u w:val="single"/>
        </w:rPr>
        <w:t>9</w:t>
      </w:r>
      <w:r w:rsidR="009533D9" w:rsidRPr="009533D9">
        <w:rPr>
          <w:b/>
          <w:bCs/>
          <w:u w:val="single"/>
        </w:rPr>
        <w:t>9</w:t>
      </w:r>
      <w:r w:rsidR="004755A3" w:rsidRPr="009533D9">
        <w:rPr>
          <w:b/>
          <w:bCs/>
          <w:u w:val="single"/>
        </w:rPr>
        <w:t>,</w:t>
      </w:r>
      <w:r w:rsidR="009533D9" w:rsidRPr="009533D9">
        <w:rPr>
          <w:b/>
          <w:bCs/>
          <w:u w:val="single"/>
        </w:rPr>
        <w:t>1</w:t>
      </w:r>
      <w:r w:rsidR="004755A3" w:rsidRPr="009533D9">
        <w:rPr>
          <w:b/>
          <w:bCs/>
          <w:u w:val="single"/>
        </w:rPr>
        <w:t>2</w:t>
      </w:r>
      <w:r w:rsidRPr="009533D9">
        <w:rPr>
          <w:b/>
          <w:bCs/>
          <w:u w:val="single"/>
        </w:rPr>
        <w:t xml:space="preserve"> % planu rocznego</w:t>
      </w:r>
    </w:p>
    <w:p w:rsidR="00B06A25" w:rsidRPr="009533D9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</w:p>
    <w:p w:rsidR="00B06A25" w:rsidRPr="009533D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533D9">
        <w:rPr>
          <w:bCs/>
          <w:sz w:val="24"/>
        </w:rPr>
        <w:t>z przeznaczeniem na:</w:t>
      </w:r>
    </w:p>
    <w:p w:rsidR="004755A3" w:rsidRPr="009533D9" w:rsidRDefault="004755A3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533D9">
        <w:rPr>
          <w:bCs/>
          <w:sz w:val="24"/>
        </w:rPr>
        <w:t>- dotacje na pozostałe zadania w zakresie kultury</w:t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  <w:t>-     2</w:t>
      </w:r>
      <w:r w:rsidR="009533D9" w:rsidRPr="009533D9">
        <w:rPr>
          <w:bCs/>
          <w:sz w:val="24"/>
        </w:rPr>
        <w:t>2</w:t>
      </w:r>
      <w:r w:rsidRPr="009533D9">
        <w:rPr>
          <w:bCs/>
          <w:sz w:val="24"/>
        </w:rPr>
        <w:t> 000,00 zł,</w:t>
      </w:r>
    </w:p>
    <w:p w:rsidR="00B06A25" w:rsidRPr="009533D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533D9">
        <w:rPr>
          <w:bCs/>
          <w:sz w:val="24"/>
        </w:rPr>
        <w:t>- utrzymanie domu kultury i świetlic</w:t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  <w:t xml:space="preserve">- </w:t>
      </w:r>
      <w:r w:rsidR="009533D9" w:rsidRPr="009533D9">
        <w:rPr>
          <w:bCs/>
          <w:sz w:val="24"/>
        </w:rPr>
        <w:t>1 648 643,04</w:t>
      </w:r>
      <w:r w:rsidRPr="009533D9">
        <w:rPr>
          <w:bCs/>
          <w:sz w:val="24"/>
        </w:rPr>
        <w:t xml:space="preserve"> zł</w:t>
      </w:r>
      <w:r w:rsidR="00133ED5" w:rsidRPr="009533D9">
        <w:rPr>
          <w:bCs/>
          <w:sz w:val="24"/>
        </w:rPr>
        <w:t>,</w:t>
      </w:r>
    </w:p>
    <w:p w:rsidR="008E3996" w:rsidRPr="00380830" w:rsidRDefault="00D04111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80830">
        <w:rPr>
          <w:bCs/>
          <w:sz w:val="24"/>
        </w:rPr>
        <w:t xml:space="preserve">w tym </w:t>
      </w:r>
    </w:p>
    <w:p w:rsidR="008E3996" w:rsidRPr="00380830" w:rsidRDefault="008E3996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80830">
        <w:rPr>
          <w:bCs/>
          <w:sz w:val="24"/>
        </w:rPr>
        <w:t xml:space="preserve">- na realizację zadań (bieżących) w ramach </w:t>
      </w:r>
      <w:r w:rsidRPr="00380830">
        <w:rPr>
          <w:b/>
          <w:bCs/>
          <w:sz w:val="24"/>
        </w:rPr>
        <w:t>funduszu sołeckiego</w:t>
      </w:r>
      <w:r w:rsidRPr="00380830">
        <w:rPr>
          <w:bCs/>
          <w:sz w:val="24"/>
        </w:rPr>
        <w:t xml:space="preserve"> w łącznej kwocie – </w:t>
      </w:r>
      <w:r w:rsidR="00380830" w:rsidRPr="00380830">
        <w:rPr>
          <w:b/>
          <w:bCs/>
          <w:sz w:val="24"/>
        </w:rPr>
        <w:t>64 082,40</w:t>
      </w:r>
      <w:r w:rsidRPr="00380830">
        <w:rPr>
          <w:bCs/>
          <w:sz w:val="24"/>
        </w:rPr>
        <w:t xml:space="preserve"> </w:t>
      </w:r>
      <w:r w:rsidRPr="00380830">
        <w:rPr>
          <w:b/>
          <w:bCs/>
          <w:sz w:val="24"/>
        </w:rPr>
        <w:t>zł</w:t>
      </w:r>
      <w:r w:rsidRPr="00380830">
        <w:rPr>
          <w:bCs/>
          <w:sz w:val="24"/>
        </w:rPr>
        <w:t xml:space="preserve">, </w:t>
      </w:r>
      <w:r w:rsidRPr="00380830">
        <w:rPr>
          <w:bCs/>
          <w:sz w:val="24"/>
        </w:rPr>
        <w:br/>
        <w:t>z czego:</w:t>
      </w:r>
    </w:p>
    <w:p w:rsidR="008E3996" w:rsidRPr="00206084" w:rsidRDefault="008E399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06084">
        <w:rPr>
          <w:bCs/>
          <w:sz w:val="24"/>
        </w:rPr>
        <w:t xml:space="preserve">- sołectwo </w:t>
      </w:r>
      <w:r w:rsidR="00E022BE" w:rsidRPr="00206084">
        <w:rPr>
          <w:bCs/>
          <w:sz w:val="24"/>
        </w:rPr>
        <w:t>Bedlno</w:t>
      </w:r>
    </w:p>
    <w:p w:rsidR="00E022BE" w:rsidRDefault="008E3996" w:rsidP="00EF7C0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06084">
        <w:rPr>
          <w:bCs/>
          <w:sz w:val="24"/>
        </w:rPr>
        <w:tab/>
      </w:r>
      <w:r w:rsidR="00E022BE" w:rsidRPr="00206084">
        <w:rPr>
          <w:bCs/>
          <w:sz w:val="24"/>
        </w:rPr>
        <w:t>- „</w:t>
      </w:r>
      <w:r w:rsidR="00206084" w:rsidRPr="00206084">
        <w:rPr>
          <w:bCs/>
          <w:sz w:val="24"/>
        </w:rPr>
        <w:t>Zakup wyposażenia do świetlicy wiejskiej</w:t>
      </w:r>
      <w:r w:rsidR="00E165F1" w:rsidRPr="00206084">
        <w:rPr>
          <w:bCs/>
          <w:sz w:val="24"/>
        </w:rPr>
        <w:t xml:space="preserve">” </w:t>
      </w:r>
      <w:r w:rsidR="00206084" w:rsidRPr="00206084">
        <w:rPr>
          <w:bCs/>
          <w:sz w:val="24"/>
        </w:rPr>
        <w:tab/>
      </w:r>
      <w:r w:rsidR="00206084" w:rsidRPr="00206084">
        <w:rPr>
          <w:bCs/>
          <w:sz w:val="24"/>
        </w:rPr>
        <w:tab/>
      </w:r>
      <w:r w:rsidR="00206084" w:rsidRPr="00206084">
        <w:rPr>
          <w:bCs/>
          <w:sz w:val="24"/>
        </w:rPr>
        <w:tab/>
      </w:r>
      <w:r w:rsidR="00206084" w:rsidRPr="00206084">
        <w:rPr>
          <w:bCs/>
          <w:sz w:val="24"/>
        </w:rPr>
        <w:tab/>
      </w:r>
      <w:r w:rsidR="00E022BE" w:rsidRPr="00206084">
        <w:rPr>
          <w:bCs/>
          <w:sz w:val="24"/>
        </w:rPr>
        <w:t xml:space="preserve">- </w:t>
      </w:r>
      <w:r w:rsidR="00D10F2B" w:rsidRPr="00206084">
        <w:rPr>
          <w:bCs/>
          <w:sz w:val="24"/>
        </w:rPr>
        <w:t xml:space="preserve"> </w:t>
      </w:r>
      <w:r w:rsidR="00206084" w:rsidRPr="00206084">
        <w:rPr>
          <w:bCs/>
          <w:sz w:val="24"/>
        </w:rPr>
        <w:t>3 353,09</w:t>
      </w:r>
      <w:r w:rsidR="00E022BE" w:rsidRPr="00206084">
        <w:rPr>
          <w:bCs/>
          <w:sz w:val="24"/>
        </w:rPr>
        <w:t xml:space="preserve"> zł,</w:t>
      </w:r>
    </w:p>
    <w:p w:rsidR="00206084" w:rsidRDefault="00206084" w:rsidP="00EF7C0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</w:t>
      </w:r>
      <w:r w:rsidRPr="00206084">
        <w:rPr>
          <w:bCs/>
          <w:sz w:val="24"/>
        </w:rPr>
        <w:t xml:space="preserve">„Zakup materiałów i usług związanych z utrzymaniem </w:t>
      </w:r>
    </w:p>
    <w:p w:rsidR="00206084" w:rsidRPr="00206084" w:rsidRDefault="00206084" w:rsidP="00EF7C0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</w:r>
      <w:r w:rsidRPr="00206084">
        <w:rPr>
          <w:bCs/>
          <w:sz w:val="24"/>
        </w:rPr>
        <w:t>czystości w świetlicy wiejskiej”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  500,00 zł,</w:t>
      </w:r>
    </w:p>
    <w:p w:rsidR="00784885" w:rsidRPr="00206084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06084">
        <w:rPr>
          <w:bCs/>
          <w:sz w:val="24"/>
        </w:rPr>
        <w:t>- sołectwo Gracuch</w:t>
      </w:r>
    </w:p>
    <w:p w:rsidR="00206084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06084">
        <w:rPr>
          <w:bCs/>
          <w:sz w:val="24"/>
        </w:rPr>
        <w:tab/>
        <w:t>- „</w:t>
      </w:r>
      <w:r w:rsidR="00206084" w:rsidRPr="00206084">
        <w:rPr>
          <w:bCs/>
          <w:sz w:val="24"/>
        </w:rPr>
        <w:t>Zagospodarowanie terenu wokół świetlicy wiejskiej</w:t>
      </w:r>
      <w:r w:rsidRPr="00206084">
        <w:rPr>
          <w:bCs/>
          <w:sz w:val="24"/>
        </w:rPr>
        <w:t>”</w:t>
      </w:r>
      <w:r w:rsidRPr="00206084">
        <w:rPr>
          <w:bCs/>
          <w:sz w:val="24"/>
        </w:rPr>
        <w:tab/>
      </w:r>
      <w:r w:rsidR="005C2B96" w:rsidRPr="00206084">
        <w:rPr>
          <w:bCs/>
          <w:sz w:val="24"/>
        </w:rPr>
        <w:tab/>
      </w:r>
      <w:r w:rsidR="00206084" w:rsidRPr="00206084">
        <w:rPr>
          <w:bCs/>
          <w:sz w:val="24"/>
        </w:rPr>
        <w:tab/>
      </w:r>
      <w:r w:rsidR="00EF7C06" w:rsidRPr="00206084">
        <w:rPr>
          <w:bCs/>
          <w:sz w:val="24"/>
        </w:rPr>
        <w:t xml:space="preserve">- </w:t>
      </w:r>
      <w:r w:rsidR="00206084" w:rsidRPr="00206084">
        <w:rPr>
          <w:bCs/>
          <w:sz w:val="24"/>
        </w:rPr>
        <w:t>5 081,80</w:t>
      </w:r>
      <w:r w:rsidRPr="00206084">
        <w:rPr>
          <w:bCs/>
          <w:sz w:val="24"/>
        </w:rPr>
        <w:t xml:space="preserve"> zł,</w:t>
      </w:r>
    </w:p>
    <w:p w:rsidR="00206084" w:rsidRPr="00206084" w:rsidRDefault="00206084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 xml:space="preserve">- </w:t>
      </w:r>
      <w:r w:rsidRPr="00206084">
        <w:rPr>
          <w:bCs/>
          <w:sz w:val="24"/>
        </w:rPr>
        <w:t>„Zakup wyposażenia do świetlicy wiejskiej”</w:t>
      </w:r>
      <w:r w:rsidR="00784885" w:rsidRPr="00206084">
        <w:rPr>
          <w:bCs/>
          <w:sz w:val="24"/>
        </w:rPr>
        <w:tab/>
      </w:r>
      <w:r w:rsidR="005C2B96" w:rsidRPr="00CB7546">
        <w:rPr>
          <w:bCs/>
          <w:color w:val="FF0000"/>
          <w:sz w:val="24"/>
        </w:rPr>
        <w:t xml:space="preserve"> </w:t>
      </w:r>
      <w:r>
        <w:rPr>
          <w:bCs/>
          <w:color w:val="FF0000"/>
          <w:sz w:val="24"/>
        </w:rPr>
        <w:tab/>
      </w:r>
      <w:r>
        <w:rPr>
          <w:bCs/>
          <w:color w:val="FF0000"/>
          <w:sz w:val="24"/>
        </w:rPr>
        <w:tab/>
      </w:r>
      <w:r>
        <w:rPr>
          <w:bCs/>
          <w:color w:val="FF0000"/>
          <w:sz w:val="24"/>
        </w:rPr>
        <w:tab/>
      </w:r>
      <w:r w:rsidRPr="00206084">
        <w:rPr>
          <w:bCs/>
          <w:sz w:val="24"/>
        </w:rPr>
        <w:t>- 6 819,72 zł,</w:t>
      </w:r>
    </w:p>
    <w:p w:rsidR="0084744C" w:rsidRPr="00206084" w:rsidRDefault="005C2B9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06084">
        <w:rPr>
          <w:bCs/>
          <w:sz w:val="24"/>
        </w:rPr>
        <w:t xml:space="preserve">- </w:t>
      </w:r>
      <w:r w:rsidR="0084744C" w:rsidRPr="00206084">
        <w:rPr>
          <w:bCs/>
          <w:sz w:val="24"/>
        </w:rPr>
        <w:t xml:space="preserve">sołectwo </w:t>
      </w:r>
      <w:r w:rsidRPr="00206084">
        <w:rPr>
          <w:bCs/>
          <w:sz w:val="24"/>
        </w:rPr>
        <w:t>Jeżów</w:t>
      </w:r>
    </w:p>
    <w:p w:rsidR="0084744C" w:rsidRPr="00206084" w:rsidRDefault="0084744C" w:rsidP="005C2B9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06084">
        <w:rPr>
          <w:bCs/>
          <w:sz w:val="24"/>
        </w:rPr>
        <w:tab/>
        <w:t>- „</w:t>
      </w:r>
      <w:r w:rsidR="00EF7C06" w:rsidRPr="00206084">
        <w:rPr>
          <w:bCs/>
          <w:sz w:val="24"/>
        </w:rPr>
        <w:t>Zakup wyposażenia do świetlicy wiejskiej</w:t>
      </w:r>
      <w:r w:rsidRPr="00206084">
        <w:rPr>
          <w:bCs/>
          <w:sz w:val="24"/>
        </w:rPr>
        <w:t>”</w:t>
      </w:r>
      <w:r w:rsidR="00EF7C06" w:rsidRPr="00206084">
        <w:rPr>
          <w:bCs/>
          <w:sz w:val="24"/>
        </w:rPr>
        <w:tab/>
      </w:r>
      <w:r w:rsidR="00EF7C06" w:rsidRPr="00206084">
        <w:rPr>
          <w:bCs/>
          <w:sz w:val="24"/>
        </w:rPr>
        <w:tab/>
      </w:r>
      <w:r w:rsidR="00EF7C06" w:rsidRPr="00206084">
        <w:rPr>
          <w:bCs/>
          <w:sz w:val="24"/>
        </w:rPr>
        <w:tab/>
      </w:r>
      <w:r w:rsidR="00EF7C06" w:rsidRPr="00206084">
        <w:rPr>
          <w:bCs/>
          <w:sz w:val="24"/>
        </w:rPr>
        <w:tab/>
      </w:r>
      <w:r w:rsidRPr="00206084">
        <w:rPr>
          <w:bCs/>
          <w:sz w:val="24"/>
        </w:rPr>
        <w:t xml:space="preserve">- </w:t>
      </w:r>
      <w:r w:rsidR="00206084" w:rsidRPr="00206084">
        <w:rPr>
          <w:bCs/>
          <w:sz w:val="24"/>
        </w:rPr>
        <w:t xml:space="preserve">  979,57</w:t>
      </w:r>
      <w:r w:rsidRPr="00206084">
        <w:rPr>
          <w:bCs/>
          <w:sz w:val="24"/>
        </w:rPr>
        <w:t xml:space="preserve"> zł,</w:t>
      </w:r>
    </w:p>
    <w:p w:rsidR="00EF7C06" w:rsidRPr="006C707C" w:rsidRDefault="00EF7C0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C707C">
        <w:rPr>
          <w:bCs/>
          <w:sz w:val="24"/>
        </w:rPr>
        <w:t>- sołectwo Kornica</w:t>
      </w:r>
    </w:p>
    <w:p w:rsidR="00EF7C06" w:rsidRPr="006C707C" w:rsidRDefault="00EF7C0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C707C">
        <w:rPr>
          <w:bCs/>
          <w:sz w:val="24"/>
        </w:rPr>
        <w:tab/>
        <w:t>- „</w:t>
      </w:r>
      <w:r w:rsidR="006C707C" w:rsidRPr="006C707C">
        <w:rPr>
          <w:bCs/>
          <w:sz w:val="24"/>
        </w:rPr>
        <w:t>Zakup sprzętu i wyposażenia do WDK w Kornicy</w:t>
      </w:r>
      <w:r w:rsidRPr="006C707C">
        <w:rPr>
          <w:bCs/>
          <w:sz w:val="24"/>
        </w:rPr>
        <w:t>”</w:t>
      </w:r>
      <w:r w:rsidRPr="006C707C">
        <w:rPr>
          <w:bCs/>
          <w:sz w:val="24"/>
        </w:rPr>
        <w:tab/>
      </w:r>
      <w:r w:rsidRPr="006C707C">
        <w:rPr>
          <w:bCs/>
          <w:sz w:val="24"/>
        </w:rPr>
        <w:tab/>
      </w:r>
      <w:r w:rsidRPr="006C707C">
        <w:rPr>
          <w:bCs/>
          <w:sz w:val="24"/>
        </w:rPr>
        <w:tab/>
        <w:t xml:space="preserve">-  </w:t>
      </w:r>
      <w:r w:rsidR="006C707C" w:rsidRPr="006C707C">
        <w:rPr>
          <w:bCs/>
          <w:sz w:val="24"/>
        </w:rPr>
        <w:t>7 935,00</w:t>
      </w:r>
      <w:r w:rsidRPr="006C707C">
        <w:rPr>
          <w:bCs/>
          <w:sz w:val="24"/>
        </w:rPr>
        <w:t xml:space="preserve"> zł,</w:t>
      </w:r>
    </w:p>
    <w:p w:rsidR="005C2B96" w:rsidRPr="004136C3" w:rsidRDefault="005C2B9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136C3">
        <w:rPr>
          <w:bCs/>
          <w:sz w:val="24"/>
        </w:rPr>
        <w:t xml:space="preserve">- sołectwo </w:t>
      </w:r>
      <w:r w:rsidR="004136C3" w:rsidRPr="004136C3">
        <w:rPr>
          <w:bCs/>
          <w:sz w:val="24"/>
        </w:rPr>
        <w:t>Młynek Nieświński</w:t>
      </w:r>
    </w:p>
    <w:p w:rsidR="005C2B96" w:rsidRPr="004136C3" w:rsidRDefault="005C2B9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136C3">
        <w:rPr>
          <w:bCs/>
          <w:sz w:val="24"/>
        </w:rPr>
        <w:tab/>
        <w:t>- „</w:t>
      </w:r>
      <w:r w:rsidR="004136C3" w:rsidRPr="004136C3">
        <w:rPr>
          <w:bCs/>
          <w:sz w:val="24"/>
        </w:rPr>
        <w:t>Zakup wyposażenia do świetlicy wiejskiej</w:t>
      </w:r>
      <w:r w:rsidRPr="004136C3">
        <w:rPr>
          <w:bCs/>
          <w:sz w:val="24"/>
        </w:rPr>
        <w:t>”</w:t>
      </w:r>
      <w:r w:rsidRPr="004136C3">
        <w:rPr>
          <w:bCs/>
          <w:sz w:val="24"/>
        </w:rPr>
        <w:tab/>
      </w:r>
      <w:r w:rsidRPr="004136C3">
        <w:rPr>
          <w:bCs/>
          <w:sz w:val="24"/>
        </w:rPr>
        <w:tab/>
      </w:r>
      <w:r w:rsidRPr="004136C3">
        <w:rPr>
          <w:bCs/>
          <w:sz w:val="24"/>
        </w:rPr>
        <w:tab/>
      </w:r>
      <w:r w:rsidRPr="004136C3">
        <w:rPr>
          <w:bCs/>
          <w:sz w:val="24"/>
        </w:rPr>
        <w:tab/>
        <w:t xml:space="preserve">- </w:t>
      </w:r>
      <w:r w:rsidR="004136C3" w:rsidRPr="004136C3">
        <w:rPr>
          <w:bCs/>
          <w:sz w:val="24"/>
        </w:rPr>
        <w:t>14 187,73</w:t>
      </w:r>
      <w:r w:rsidRPr="004136C3">
        <w:rPr>
          <w:bCs/>
          <w:sz w:val="24"/>
        </w:rPr>
        <w:t xml:space="preserve"> zł,</w:t>
      </w:r>
    </w:p>
    <w:p w:rsidR="004136C3" w:rsidRPr="004136C3" w:rsidRDefault="004136C3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136C3">
        <w:rPr>
          <w:bCs/>
          <w:sz w:val="24"/>
        </w:rPr>
        <w:t>- sołectwo Nałęczów</w:t>
      </w:r>
    </w:p>
    <w:p w:rsidR="004136C3" w:rsidRPr="004136C3" w:rsidRDefault="004136C3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136C3">
        <w:rPr>
          <w:bCs/>
          <w:sz w:val="24"/>
        </w:rPr>
        <w:tab/>
        <w:t>-„Remont świetlicy wiejskiej w Nałęczowie”</w:t>
      </w:r>
      <w:r w:rsidRPr="004136C3">
        <w:rPr>
          <w:bCs/>
          <w:sz w:val="24"/>
        </w:rPr>
        <w:tab/>
      </w:r>
      <w:r w:rsidRPr="004136C3">
        <w:rPr>
          <w:bCs/>
          <w:sz w:val="24"/>
        </w:rPr>
        <w:tab/>
      </w:r>
      <w:r w:rsidRPr="004136C3">
        <w:rPr>
          <w:bCs/>
          <w:sz w:val="24"/>
        </w:rPr>
        <w:tab/>
      </w:r>
      <w:r w:rsidRPr="004136C3">
        <w:rPr>
          <w:bCs/>
          <w:sz w:val="24"/>
        </w:rPr>
        <w:tab/>
        <w:t>- 10 000,00 zł,</w:t>
      </w:r>
    </w:p>
    <w:p w:rsidR="004136C3" w:rsidRPr="004136C3" w:rsidRDefault="004136C3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136C3">
        <w:rPr>
          <w:bCs/>
          <w:sz w:val="24"/>
        </w:rPr>
        <w:tab/>
        <w:t>-„Zakup wyposażenia do świetlicy wiejskiej w Nałęczowie”</w:t>
      </w:r>
      <w:r w:rsidRPr="004136C3">
        <w:rPr>
          <w:bCs/>
          <w:sz w:val="24"/>
        </w:rPr>
        <w:tab/>
      </w:r>
      <w:r w:rsidRPr="004136C3">
        <w:rPr>
          <w:bCs/>
          <w:sz w:val="24"/>
        </w:rPr>
        <w:tab/>
        <w:t>-   1 500,00 zł,</w:t>
      </w:r>
    </w:p>
    <w:p w:rsidR="003F5531" w:rsidRPr="004136C3" w:rsidRDefault="003F5531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136C3">
        <w:rPr>
          <w:bCs/>
          <w:sz w:val="24"/>
        </w:rPr>
        <w:t xml:space="preserve">- sołectwo </w:t>
      </w:r>
      <w:r w:rsidR="00EF7C06" w:rsidRPr="004136C3">
        <w:rPr>
          <w:bCs/>
          <w:sz w:val="24"/>
        </w:rPr>
        <w:t>Nowy Kazanów</w:t>
      </w:r>
    </w:p>
    <w:p w:rsidR="003F5531" w:rsidRPr="004136C3" w:rsidRDefault="003F5531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136C3">
        <w:rPr>
          <w:bCs/>
          <w:sz w:val="24"/>
        </w:rPr>
        <w:tab/>
        <w:t>- „</w:t>
      </w:r>
      <w:r w:rsidR="004136C3" w:rsidRPr="004136C3">
        <w:rPr>
          <w:bCs/>
          <w:sz w:val="24"/>
        </w:rPr>
        <w:t>Remont łazienki w świetlicy wiejskiej</w:t>
      </w:r>
      <w:r w:rsidRPr="004136C3">
        <w:rPr>
          <w:bCs/>
          <w:sz w:val="24"/>
        </w:rPr>
        <w:t>”</w:t>
      </w:r>
      <w:r w:rsidRPr="004136C3">
        <w:rPr>
          <w:bCs/>
          <w:sz w:val="24"/>
        </w:rPr>
        <w:tab/>
      </w:r>
      <w:r w:rsidRPr="004136C3">
        <w:rPr>
          <w:bCs/>
          <w:sz w:val="24"/>
        </w:rPr>
        <w:tab/>
      </w:r>
      <w:r w:rsidR="004136C3" w:rsidRPr="004136C3">
        <w:rPr>
          <w:bCs/>
          <w:sz w:val="24"/>
        </w:rPr>
        <w:tab/>
      </w:r>
      <w:r w:rsidR="004136C3" w:rsidRPr="004136C3">
        <w:rPr>
          <w:bCs/>
          <w:sz w:val="24"/>
        </w:rPr>
        <w:tab/>
      </w:r>
      <w:r w:rsidR="004136C3" w:rsidRPr="004136C3">
        <w:rPr>
          <w:bCs/>
          <w:sz w:val="24"/>
        </w:rPr>
        <w:tab/>
      </w:r>
      <w:r w:rsidRPr="004136C3">
        <w:rPr>
          <w:bCs/>
          <w:sz w:val="24"/>
        </w:rPr>
        <w:t xml:space="preserve">-  </w:t>
      </w:r>
      <w:r w:rsidR="004136C3" w:rsidRPr="004136C3">
        <w:rPr>
          <w:bCs/>
          <w:sz w:val="24"/>
        </w:rPr>
        <w:t>4 999,95</w:t>
      </w:r>
      <w:r w:rsidRPr="004136C3">
        <w:rPr>
          <w:bCs/>
          <w:sz w:val="24"/>
        </w:rPr>
        <w:t xml:space="preserve"> zł,</w:t>
      </w:r>
    </w:p>
    <w:p w:rsidR="005412B7" w:rsidRDefault="005412B7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</w:p>
    <w:p w:rsidR="00784885" w:rsidRPr="00A02461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02461">
        <w:rPr>
          <w:bCs/>
          <w:sz w:val="24"/>
        </w:rPr>
        <w:lastRenderedPageBreak/>
        <w:t>- sołectwo Pomorzany</w:t>
      </w:r>
    </w:p>
    <w:p w:rsidR="00784885" w:rsidRDefault="00784885" w:rsidP="00A02461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02461">
        <w:rPr>
          <w:bCs/>
          <w:sz w:val="24"/>
        </w:rPr>
        <w:tab/>
        <w:t>- „</w:t>
      </w:r>
      <w:r w:rsidR="00A02461" w:rsidRPr="00A02461">
        <w:rPr>
          <w:bCs/>
          <w:sz w:val="24"/>
        </w:rPr>
        <w:t>Zakup i montaż wyposażenia do świetlicy wiejskiej</w:t>
      </w:r>
      <w:r w:rsidRPr="00A02461">
        <w:rPr>
          <w:bCs/>
          <w:sz w:val="24"/>
        </w:rPr>
        <w:t>”</w:t>
      </w:r>
      <w:r w:rsidR="00EF7C06" w:rsidRPr="00A02461">
        <w:rPr>
          <w:bCs/>
          <w:sz w:val="24"/>
        </w:rPr>
        <w:tab/>
      </w:r>
      <w:r w:rsidR="00EF7C06" w:rsidRPr="00A02461">
        <w:rPr>
          <w:bCs/>
          <w:sz w:val="24"/>
        </w:rPr>
        <w:tab/>
      </w:r>
      <w:r w:rsidR="003F5531" w:rsidRPr="00A02461">
        <w:rPr>
          <w:bCs/>
          <w:sz w:val="24"/>
        </w:rPr>
        <w:tab/>
      </w:r>
      <w:r w:rsidRPr="00A02461">
        <w:rPr>
          <w:bCs/>
          <w:sz w:val="24"/>
        </w:rPr>
        <w:t xml:space="preserve">- </w:t>
      </w:r>
      <w:r w:rsidR="009A26A9" w:rsidRPr="00A02461">
        <w:rPr>
          <w:bCs/>
          <w:sz w:val="24"/>
        </w:rPr>
        <w:t xml:space="preserve"> </w:t>
      </w:r>
      <w:r w:rsidR="00A02461" w:rsidRPr="00A02461">
        <w:rPr>
          <w:bCs/>
          <w:sz w:val="24"/>
        </w:rPr>
        <w:t>7</w:t>
      </w:r>
      <w:r w:rsidR="00EF7C06" w:rsidRPr="00A02461">
        <w:rPr>
          <w:bCs/>
          <w:sz w:val="24"/>
        </w:rPr>
        <w:t> </w:t>
      </w:r>
      <w:r w:rsidR="00A02461" w:rsidRPr="00A02461">
        <w:rPr>
          <w:bCs/>
          <w:sz w:val="24"/>
        </w:rPr>
        <w:t>0</w:t>
      </w:r>
      <w:r w:rsidR="00EF7C06" w:rsidRPr="00A02461">
        <w:rPr>
          <w:bCs/>
          <w:sz w:val="24"/>
        </w:rPr>
        <w:t>00,00</w:t>
      </w:r>
      <w:r w:rsidRPr="00A02461">
        <w:rPr>
          <w:bCs/>
          <w:sz w:val="24"/>
        </w:rPr>
        <w:t xml:space="preserve"> zł,</w:t>
      </w:r>
    </w:p>
    <w:p w:rsidR="00A02461" w:rsidRPr="00A02461" w:rsidRDefault="00A02461" w:rsidP="00A02461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-„</w:t>
      </w:r>
      <w:r w:rsidRPr="00A02461">
        <w:rPr>
          <w:bCs/>
          <w:sz w:val="24"/>
        </w:rPr>
        <w:t>Zakup materiałów do utrzymania świetlicy wiejskiej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  875,54 zł,</w:t>
      </w:r>
    </w:p>
    <w:p w:rsidR="00A6613F" w:rsidRPr="00A02461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02461">
        <w:rPr>
          <w:bCs/>
          <w:sz w:val="24"/>
        </w:rPr>
        <w:t>- sołectwo Sworzyce</w:t>
      </w:r>
    </w:p>
    <w:p w:rsidR="00A6613F" w:rsidRPr="00A02461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B7546">
        <w:rPr>
          <w:bCs/>
          <w:color w:val="FF0000"/>
          <w:sz w:val="24"/>
        </w:rPr>
        <w:tab/>
      </w:r>
      <w:r w:rsidRPr="00A02461">
        <w:rPr>
          <w:bCs/>
          <w:sz w:val="24"/>
        </w:rPr>
        <w:t>- „</w:t>
      </w:r>
      <w:r w:rsidR="00A02461" w:rsidRPr="00A02461">
        <w:rPr>
          <w:bCs/>
          <w:sz w:val="24"/>
        </w:rPr>
        <w:t>Zakup wyposażenia do świetlicy wiejskiej</w:t>
      </w:r>
      <w:r w:rsidRPr="00A02461">
        <w:rPr>
          <w:bCs/>
          <w:sz w:val="24"/>
        </w:rPr>
        <w:t>”</w:t>
      </w:r>
      <w:r w:rsidRPr="00A02461">
        <w:rPr>
          <w:bCs/>
          <w:sz w:val="24"/>
        </w:rPr>
        <w:tab/>
      </w:r>
      <w:r w:rsidRPr="00A02461">
        <w:rPr>
          <w:bCs/>
          <w:sz w:val="24"/>
        </w:rPr>
        <w:tab/>
      </w:r>
      <w:r w:rsidR="003F5531" w:rsidRPr="00A02461">
        <w:rPr>
          <w:bCs/>
          <w:sz w:val="24"/>
        </w:rPr>
        <w:tab/>
      </w:r>
      <w:r w:rsidR="003F5531" w:rsidRPr="00A02461">
        <w:rPr>
          <w:bCs/>
          <w:sz w:val="24"/>
        </w:rPr>
        <w:tab/>
      </w:r>
      <w:r w:rsidRPr="00A02461">
        <w:rPr>
          <w:bCs/>
          <w:sz w:val="24"/>
        </w:rPr>
        <w:t xml:space="preserve">- </w:t>
      </w:r>
      <w:r w:rsidR="00A02461" w:rsidRPr="00A02461">
        <w:rPr>
          <w:bCs/>
          <w:sz w:val="24"/>
        </w:rPr>
        <w:t xml:space="preserve">    </w:t>
      </w:r>
      <w:r w:rsidR="000C492A" w:rsidRPr="00A02461">
        <w:rPr>
          <w:bCs/>
          <w:sz w:val="24"/>
        </w:rPr>
        <w:t> </w:t>
      </w:r>
      <w:r w:rsidR="00A02461" w:rsidRPr="00A02461">
        <w:rPr>
          <w:bCs/>
          <w:sz w:val="24"/>
        </w:rPr>
        <w:t>850,00</w:t>
      </w:r>
      <w:r w:rsidRPr="00A02461">
        <w:rPr>
          <w:bCs/>
          <w:sz w:val="24"/>
        </w:rPr>
        <w:t xml:space="preserve"> zł,</w:t>
      </w:r>
    </w:p>
    <w:p w:rsidR="00B06A25" w:rsidRPr="009533D9" w:rsidRDefault="00B06A2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533D9">
        <w:rPr>
          <w:bCs/>
          <w:sz w:val="24"/>
        </w:rPr>
        <w:t>- utrzymanie biblioteki</w:t>
      </w:r>
      <w:r w:rsidR="004B0CB3" w:rsidRPr="009533D9">
        <w:rPr>
          <w:bCs/>
          <w:sz w:val="24"/>
        </w:rPr>
        <w:t xml:space="preserve"> i filii</w:t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  <w:t xml:space="preserve">- </w:t>
      </w:r>
      <w:r w:rsidR="002E487A" w:rsidRPr="009533D9">
        <w:rPr>
          <w:bCs/>
          <w:sz w:val="24"/>
        </w:rPr>
        <w:t xml:space="preserve">   </w:t>
      </w:r>
      <w:r w:rsidR="009533D9" w:rsidRPr="009533D9">
        <w:rPr>
          <w:bCs/>
          <w:sz w:val="24"/>
        </w:rPr>
        <w:t>1 480 997,32</w:t>
      </w:r>
      <w:r w:rsidRPr="009533D9">
        <w:rPr>
          <w:bCs/>
          <w:sz w:val="24"/>
        </w:rPr>
        <w:t xml:space="preserve"> zł</w:t>
      </w:r>
      <w:r w:rsidR="00133ED5" w:rsidRPr="009533D9">
        <w:rPr>
          <w:bCs/>
          <w:sz w:val="24"/>
        </w:rPr>
        <w:t>,</w:t>
      </w:r>
    </w:p>
    <w:p w:rsidR="00A6613F" w:rsidRPr="009533D9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533D9">
        <w:rPr>
          <w:bCs/>
          <w:sz w:val="24"/>
        </w:rPr>
        <w:t>w tym</w:t>
      </w:r>
    </w:p>
    <w:p w:rsidR="00A6613F" w:rsidRPr="00380830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80830">
        <w:rPr>
          <w:bCs/>
          <w:sz w:val="24"/>
        </w:rPr>
        <w:t xml:space="preserve">na realizację zadań (bieżących) w ramach </w:t>
      </w:r>
      <w:r w:rsidRPr="00380830">
        <w:rPr>
          <w:b/>
          <w:bCs/>
          <w:sz w:val="24"/>
        </w:rPr>
        <w:t xml:space="preserve">funduszu sołeckiego – </w:t>
      </w:r>
      <w:r w:rsidR="00380830" w:rsidRPr="00380830">
        <w:rPr>
          <w:b/>
          <w:bCs/>
          <w:sz w:val="24"/>
        </w:rPr>
        <w:t>997,32</w:t>
      </w:r>
      <w:r w:rsidRPr="00380830">
        <w:rPr>
          <w:bCs/>
          <w:sz w:val="24"/>
        </w:rPr>
        <w:t xml:space="preserve"> </w:t>
      </w:r>
      <w:r w:rsidRPr="00380830">
        <w:rPr>
          <w:b/>
          <w:bCs/>
          <w:sz w:val="24"/>
        </w:rPr>
        <w:t>zł</w:t>
      </w:r>
      <w:r w:rsidRPr="00380830">
        <w:rPr>
          <w:bCs/>
          <w:sz w:val="24"/>
        </w:rPr>
        <w:t>,</w:t>
      </w:r>
    </w:p>
    <w:p w:rsidR="00A6613F" w:rsidRPr="00380830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80830">
        <w:rPr>
          <w:bCs/>
          <w:sz w:val="24"/>
        </w:rPr>
        <w:t>z czego</w:t>
      </w:r>
    </w:p>
    <w:p w:rsidR="00A6613F" w:rsidRPr="004136C3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136C3">
        <w:rPr>
          <w:bCs/>
          <w:sz w:val="24"/>
        </w:rPr>
        <w:t xml:space="preserve">- sołectwo </w:t>
      </w:r>
      <w:proofErr w:type="spellStart"/>
      <w:r w:rsidR="004136C3" w:rsidRPr="004136C3">
        <w:rPr>
          <w:bCs/>
          <w:sz w:val="24"/>
        </w:rPr>
        <w:t>Nieświń</w:t>
      </w:r>
      <w:proofErr w:type="spellEnd"/>
    </w:p>
    <w:p w:rsidR="00A6613F" w:rsidRPr="004136C3" w:rsidRDefault="00A6613F" w:rsidP="004136C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136C3">
        <w:rPr>
          <w:bCs/>
          <w:sz w:val="24"/>
        </w:rPr>
        <w:tab/>
        <w:t>- „</w:t>
      </w:r>
      <w:r w:rsidR="004136C3" w:rsidRPr="004136C3">
        <w:rPr>
          <w:bCs/>
          <w:sz w:val="24"/>
        </w:rPr>
        <w:t>Zakup lektur szkolnych do filii Biblioteki Publicznej</w:t>
      </w:r>
      <w:r w:rsidRPr="004136C3">
        <w:rPr>
          <w:bCs/>
          <w:sz w:val="24"/>
        </w:rPr>
        <w:t>”</w:t>
      </w:r>
      <w:r w:rsidRPr="004136C3">
        <w:rPr>
          <w:bCs/>
          <w:sz w:val="24"/>
        </w:rPr>
        <w:tab/>
      </w:r>
      <w:r w:rsidR="004755A3" w:rsidRPr="004136C3">
        <w:rPr>
          <w:bCs/>
          <w:sz w:val="24"/>
        </w:rPr>
        <w:tab/>
      </w:r>
      <w:r w:rsidRPr="004136C3">
        <w:rPr>
          <w:bCs/>
          <w:sz w:val="24"/>
        </w:rPr>
        <w:t xml:space="preserve">- </w:t>
      </w:r>
      <w:r w:rsidR="004755A3" w:rsidRPr="004136C3">
        <w:rPr>
          <w:bCs/>
          <w:sz w:val="24"/>
        </w:rPr>
        <w:t xml:space="preserve">           </w:t>
      </w:r>
      <w:r w:rsidR="004136C3" w:rsidRPr="004136C3">
        <w:rPr>
          <w:bCs/>
          <w:sz w:val="24"/>
        </w:rPr>
        <w:t>997,32</w:t>
      </w:r>
      <w:r w:rsidRPr="004136C3">
        <w:rPr>
          <w:bCs/>
          <w:sz w:val="24"/>
        </w:rPr>
        <w:t xml:space="preserve"> zł,</w:t>
      </w:r>
    </w:p>
    <w:p w:rsidR="009533D9" w:rsidRDefault="009533D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ochronę zabytków i opiekę nad zabytkami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     9 000,00 zł</w:t>
      </w:r>
    </w:p>
    <w:p w:rsidR="00380830" w:rsidRDefault="0038083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 xml:space="preserve">z czego na realizacje zadań w ramach funduszu sołeckiego </w:t>
      </w:r>
      <w:r w:rsidR="00206084">
        <w:rPr>
          <w:bCs/>
          <w:sz w:val="24"/>
        </w:rPr>
        <w:t xml:space="preserve">w </w:t>
      </w:r>
      <w:r>
        <w:rPr>
          <w:bCs/>
          <w:sz w:val="24"/>
        </w:rPr>
        <w:t>kwocie – 9 000,00 zł,</w:t>
      </w:r>
    </w:p>
    <w:p w:rsidR="00206084" w:rsidRDefault="0020608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sołectwa Stary Dziebałtów</w:t>
      </w:r>
    </w:p>
    <w:p w:rsidR="00206084" w:rsidRDefault="0020608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 xml:space="preserve"> - „</w:t>
      </w:r>
      <w:r w:rsidRPr="00206084">
        <w:rPr>
          <w:bCs/>
          <w:sz w:val="24"/>
        </w:rPr>
        <w:t>Renowacja i konserwacja Kapliczki Krzyża Wotywnego</w:t>
      </w:r>
      <w:r>
        <w:rPr>
          <w:bCs/>
          <w:sz w:val="24"/>
        </w:rPr>
        <w:t>” – 9 000,00 zł,</w:t>
      </w:r>
    </w:p>
    <w:p w:rsidR="00B06A25" w:rsidRPr="009533D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533D9">
        <w:rPr>
          <w:bCs/>
          <w:sz w:val="24"/>
        </w:rPr>
        <w:t>- pozostałą działalność</w:t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</w:r>
      <w:r w:rsidRPr="009533D9">
        <w:rPr>
          <w:bCs/>
          <w:sz w:val="24"/>
        </w:rPr>
        <w:tab/>
        <w:t xml:space="preserve">-    </w:t>
      </w:r>
      <w:r w:rsidR="008B6D41" w:rsidRPr="009533D9">
        <w:rPr>
          <w:bCs/>
          <w:sz w:val="24"/>
        </w:rPr>
        <w:t xml:space="preserve">   </w:t>
      </w:r>
      <w:r w:rsidR="009533D9" w:rsidRPr="009533D9">
        <w:rPr>
          <w:bCs/>
          <w:sz w:val="24"/>
        </w:rPr>
        <w:t>80 997,71</w:t>
      </w:r>
      <w:r w:rsidR="00D10F2B" w:rsidRPr="009533D9">
        <w:rPr>
          <w:bCs/>
          <w:sz w:val="24"/>
        </w:rPr>
        <w:t xml:space="preserve"> </w:t>
      </w:r>
      <w:r w:rsidRPr="009533D9">
        <w:rPr>
          <w:bCs/>
          <w:sz w:val="24"/>
        </w:rPr>
        <w:t>zł</w:t>
      </w:r>
      <w:r w:rsidR="00133ED5" w:rsidRPr="009533D9">
        <w:rPr>
          <w:bCs/>
          <w:sz w:val="24"/>
        </w:rPr>
        <w:t>,</w:t>
      </w:r>
    </w:p>
    <w:p w:rsidR="000611D6" w:rsidRPr="009533D9" w:rsidRDefault="000611D6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533D9">
        <w:rPr>
          <w:bCs/>
          <w:sz w:val="24"/>
        </w:rPr>
        <w:t xml:space="preserve">w tym </w:t>
      </w:r>
    </w:p>
    <w:p w:rsidR="000611D6" w:rsidRPr="00206084" w:rsidRDefault="000611D6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06084">
        <w:rPr>
          <w:bCs/>
          <w:sz w:val="24"/>
        </w:rPr>
        <w:t xml:space="preserve">- na realizację zadań (bieżących) w ramach </w:t>
      </w:r>
      <w:r w:rsidRPr="00206084">
        <w:rPr>
          <w:b/>
          <w:bCs/>
          <w:sz w:val="24"/>
        </w:rPr>
        <w:t>funduszu sołeckiego</w:t>
      </w:r>
      <w:r w:rsidRPr="00206084">
        <w:rPr>
          <w:bCs/>
          <w:sz w:val="24"/>
        </w:rPr>
        <w:t xml:space="preserve"> w łącznej kwocie</w:t>
      </w:r>
      <w:r w:rsidR="00770893" w:rsidRPr="00206084">
        <w:rPr>
          <w:bCs/>
          <w:sz w:val="24"/>
        </w:rPr>
        <w:t>:</w:t>
      </w:r>
      <w:r w:rsidRPr="00206084">
        <w:rPr>
          <w:bCs/>
          <w:sz w:val="24"/>
        </w:rPr>
        <w:t xml:space="preserve"> </w:t>
      </w:r>
      <w:r w:rsidR="00206084" w:rsidRPr="00206084">
        <w:rPr>
          <w:b/>
          <w:bCs/>
          <w:sz w:val="24"/>
        </w:rPr>
        <w:t>56 991,71</w:t>
      </w:r>
      <w:r w:rsidR="00F21D1E" w:rsidRPr="00206084">
        <w:rPr>
          <w:bCs/>
          <w:sz w:val="24"/>
        </w:rPr>
        <w:t xml:space="preserve"> </w:t>
      </w:r>
      <w:r w:rsidR="00F21D1E" w:rsidRPr="00206084">
        <w:rPr>
          <w:b/>
          <w:bCs/>
          <w:sz w:val="24"/>
        </w:rPr>
        <w:t>zł</w:t>
      </w:r>
      <w:r w:rsidR="00F21D1E" w:rsidRPr="00206084">
        <w:rPr>
          <w:bCs/>
          <w:sz w:val="24"/>
        </w:rPr>
        <w:t xml:space="preserve"> </w:t>
      </w:r>
      <w:r w:rsidRPr="00206084">
        <w:rPr>
          <w:bCs/>
          <w:sz w:val="24"/>
        </w:rPr>
        <w:t>–</w:t>
      </w:r>
      <w:r w:rsidRPr="00206084">
        <w:rPr>
          <w:bCs/>
          <w:sz w:val="24"/>
        </w:rPr>
        <w:br/>
        <w:t>z czego:</w:t>
      </w:r>
    </w:p>
    <w:p w:rsidR="009F1170" w:rsidRPr="009F1170" w:rsidRDefault="009F1170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F1170">
        <w:rPr>
          <w:bCs/>
          <w:sz w:val="24"/>
        </w:rPr>
        <w:t>- sołectwo Bedlno</w:t>
      </w:r>
    </w:p>
    <w:p w:rsidR="009F1170" w:rsidRPr="009F1170" w:rsidRDefault="009F1170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F1170">
        <w:rPr>
          <w:bCs/>
          <w:sz w:val="24"/>
        </w:rPr>
        <w:tab/>
        <w:t>-„Organizacja spotkań sportowo-kulturalnych”</w:t>
      </w:r>
      <w:r w:rsidRPr="009F1170">
        <w:rPr>
          <w:bCs/>
          <w:sz w:val="24"/>
        </w:rPr>
        <w:tab/>
      </w:r>
      <w:r w:rsidRPr="009F1170">
        <w:rPr>
          <w:bCs/>
          <w:sz w:val="24"/>
        </w:rPr>
        <w:tab/>
        <w:t>- 4 970,79</w:t>
      </w:r>
      <w:r>
        <w:rPr>
          <w:bCs/>
          <w:sz w:val="24"/>
        </w:rPr>
        <w:t xml:space="preserve"> zł</w:t>
      </w:r>
    </w:p>
    <w:p w:rsidR="00D10F2B" w:rsidRPr="009F1170" w:rsidRDefault="00D10F2B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F1170">
        <w:rPr>
          <w:bCs/>
          <w:sz w:val="24"/>
        </w:rPr>
        <w:t>- sołectwo Bedlenko</w:t>
      </w:r>
    </w:p>
    <w:p w:rsidR="00D10F2B" w:rsidRPr="009F1170" w:rsidRDefault="00D10F2B" w:rsidP="00D10F2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B7546">
        <w:rPr>
          <w:bCs/>
          <w:color w:val="FF0000"/>
          <w:sz w:val="24"/>
        </w:rPr>
        <w:tab/>
      </w:r>
      <w:r w:rsidRPr="009F1170">
        <w:rPr>
          <w:bCs/>
          <w:sz w:val="24"/>
        </w:rPr>
        <w:t>- „</w:t>
      </w:r>
      <w:r w:rsidR="009F1170" w:rsidRPr="009F1170">
        <w:rPr>
          <w:bCs/>
          <w:sz w:val="24"/>
        </w:rPr>
        <w:t>Organizacja imprez sportowo-kulturalnych</w:t>
      </w:r>
      <w:r w:rsidRPr="009F1170">
        <w:rPr>
          <w:bCs/>
          <w:sz w:val="24"/>
        </w:rPr>
        <w:t>”</w:t>
      </w:r>
      <w:r w:rsidRPr="009F1170">
        <w:rPr>
          <w:bCs/>
          <w:sz w:val="24"/>
        </w:rPr>
        <w:tab/>
      </w:r>
      <w:r w:rsidR="00D77D28" w:rsidRPr="009F1170">
        <w:rPr>
          <w:bCs/>
          <w:sz w:val="24"/>
        </w:rPr>
        <w:tab/>
      </w:r>
      <w:r w:rsidR="009F1170" w:rsidRPr="009F1170">
        <w:rPr>
          <w:bCs/>
          <w:sz w:val="24"/>
        </w:rPr>
        <w:t>- 4 298,93</w:t>
      </w:r>
      <w:r w:rsidRPr="009F1170">
        <w:rPr>
          <w:bCs/>
          <w:sz w:val="24"/>
        </w:rPr>
        <w:t xml:space="preserve"> zł,</w:t>
      </w:r>
    </w:p>
    <w:p w:rsidR="009F1170" w:rsidRPr="009F1170" w:rsidRDefault="009F1170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F1170">
        <w:rPr>
          <w:bCs/>
          <w:sz w:val="24"/>
        </w:rPr>
        <w:t>- sołectwo Gatniki</w:t>
      </w:r>
    </w:p>
    <w:p w:rsidR="009F1170" w:rsidRPr="009F1170" w:rsidRDefault="009F1170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F1170">
        <w:rPr>
          <w:bCs/>
          <w:sz w:val="24"/>
        </w:rPr>
        <w:tab/>
        <w:t>-„Organizacja spotkań sportowo-kulturalnych”</w:t>
      </w:r>
      <w:r w:rsidRPr="009F1170">
        <w:rPr>
          <w:bCs/>
          <w:sz w:val="24"/>
        </w:rPr>
        <w:tab/>
      </w:r>
      <w:r w:rsidRPr="009F1170">
        <w:rPr>
          <w:bCs/>
          <w:sz w:val="24"/>
        </w:rPr>
        <w:tab/>
        <w:t>- 2 421,97 zł,</w:t>
      </w:r>
    </w:p>
    <w:p w:rsidR="009822EA" w:rsidRPr="009F1170" w:rsidRDefault="009822EA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F1170">
        <w:rPr>
          <w:bCs/>
          <w:sz w:val="24"/>
        </w:rPr>
        <w:t>- sołectwo Gracuch</w:t>
      </w:r>
    </w:p>
    <w:p w:rsidR="009F1170" w:rsidRPr="009F1170" w:rsidRDefault="009822EA" w:rsidP="009F1170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B7546">
        <w:rPr>
          <w:bCs/>
          <w:color w:val="FF0000"/>
          <w:sz w:val="24"/>
        </w:rPr>
        <w:tab/>
      </w:r>
      <w:r w:rsidRPr="009F1170">
        <w:rPr>
          <w:bCs/>
          <w:sz w:val="24"/>
        </w:rPr>
        <w:t>- „</w:t>
      </w:r>
      <w:r w:rsidR="009F1170" w:rsidRPr="009F1170">
        <w:rPr>
          <w:bCs/>
          <w:sz w:val="24"/>
        </w:rPr>
        <w:t xml:space="preserve">Organizacja spotkania integracyjno-kulturalnego </w:t>
      </w:r>
    </w:p>
    <w:p w:rsidR="009822EA" w:rsidRPr="009F1170" w:rsidRDefault="009F1170" w:rsidP="009F1170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F1170">
        <w:rPr>
          <w:bCs/>
          <w:sz w:val="24"/>
        </w:rPr>
        <w:tab/>
        <w:t>dla mieszkańców sołectwa</w:t>
      </w:r>
      <w:r w:rsidR="009822EA" w:rsidRPr="009F1170">
        <w:rPr>
          <w:bCs/>
          <w:sz w:val="24"/>
        </w:rPr>
        <w:t>”</w:t>
      </w:r>
      <w:r w:rsidR="000C492A" w:rsidRPr="009F1170">
        <w:rPr>
          <w:bCs/>
          <w:sz w:val="24"/>
        </w:rPr>
        <w:tab/>
      </w:r>
      <w:r w:rsidR="000C492A" w:rsidRPr="009F1170">
        <w:rPr>
          <w:bCs/>
          <w:sz w:val="24"/>
        </w:rPr>
        <w:tab/>
      </w:r>
      <w:r w:rsidR="009822EA" w:rsidRPr="009F1170">
        <w:rPr>
          <w:bCs/>
          <w:sz w:val="24"/>
        </w:rPr>
        <w:tab/>
      </w:r>
      <w:r w:rsidR="009822EA" w:rsidRPr="009F1170">
        <w:rPr>
          <w:bCs/>
          <w:sz w:val="24"/>
        </w:rPr>
        <w:tab/>
        <w:t xml:space="preserve">- </w:t>
      </w:r>
      <w:r w:rsidRPr="009F1170">
        <w:rPr>
          <w:bCs/>
          <w:sz w:val="24"/>
        </w:rPr>
        <w:t>2 374,00</w:t>
      </w:r>
      <w:r w:rsidR="009822EA" w:rsidRPr="009F1170">
        <w:rPr>
          <w:bCs/>
          <w:sz w:val="24"/>
        </w:rPr>
        <w:t xml:space="preserve"> zł,</w:t>
      </w:r>
    </w:p>
    <w:p w:rsidR="009F1170" w:rsidRPr="009F1170" w:rsidRDefault="009F117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F1170">
        <w:rPr>
          <w:bCs/>
          <w:sz w:val="24"/>
        </w:rPr>
        <w:t>- sołectwo Górny Młyn</w:t>
      </w:r>
    </w:p>
    <w:p w:rsidR="009F1170" w:rsidRPr="009F1170" w:rsidRDefault="009F117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F1170">
        <w:rPr>
          <w:bCs/>
          <w:sz w:val="24"/>
        </w:rPr>
        <w:tab/>
        <w:t xml:space="preserve">-„Organizacja spotkań sportowo-kulturalnych </w:t>
      </w:r>
    </w:p>
    <w:p w:rsidR="009F1170" w:rsidRPr="009F1170" w:rsidRDefault="009F117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F1170">
        <w:rPr>
          <w:bCs/>
          <w:sz w:val="24"/>
        </w:rPr>
        <w:tab/>
        <w:t>dla mieszkańców sołectwa”</w:t>
      </w:r>
      <w:r w:rsidRPr="009F1170">
        <w:rPr>
          <w:bCs/>
          <w:sz w:val="24"/>
        </w:rPr>
        <w:tab/>
      </w:r>
      <w:r w:rsidRPr="009F1170">
        <w:rPr>
          <w:bCs/>
          <w:sz w:val="24"/>
        </w:rPr>
        <w:tab/>
      </w:r>
      <w:r w:rsidRPr="009F1170">
        <w:rPr>
          <w:bCs/>
          <w:sz w:val="24"/>
        </w:rPr>
        <w:tab/>
      </w:r>
      <w:r w:rsidRPr="009F1170">
        <w:rPr>
          <w:bCs/>
          <w:sz w:val="24"/>
        </w:rPr>
        <w:tab/>
        <w:t>- 2 023,68 zł,</w:t>
      </w:r>
    </w:p>
    <w:p w:rsidR="009F1170" w:rsidRPr="009F1170" w:rsidRDefault="009F117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F1170">
        <w:rPr>
          <w:bCs/>
          <w:sz w:val="24"/>
        </w:rPr>
        <w:t>- sołectwo Izabelów</w:t>
      </w:r>
    </w:p>
    <w:p w:rsidR="009F1170" w:rsidRPr="009F1170" w:rsidRDefault="009F117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F1170">
        <w:rPr>
          <w:bCs/>
          <w:sz w:val="24"/>
        </w:rPr>
        <w:tab/>
        <w:t xml:space="preserve">-„Organizacja imprezy sportowo-integracyjnej </w:t>
      </w:r>
    </w:p>
    <w:p w:rsidR="009F1170" w:rsidRPr="009F1170" w:rsidRDefault="009F117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F1170">
        <w:rPr>
          <w:bCs/>
          <w:sz w:val="24"/>
        </w:rPr>
        <w:tab/>
        <w:t>dla mieszkańców sołectwa”</w:t>
      </w:r>
      <w:r w:rsidRPr="009F1170">
        <w:rPr>
          <w:bCs/>
          <w:sz w:val="24"/>
        </w:rPr>
        <w:tab/>
      </w:r>
      <w:r w:rsidRPr="009F1170">
        <w:rPr>
          <w:bCs/>
          <w:sz w:val="24"/>
        </w:rPr>
        <w:tab/>
      </w:r>
      <w:r w:rsidRPr="009F1170">
        <w:rPr>
          <w:bCs/>
          <w:sz w:val="24"/>
        </w:rPr>
        <w:tab/>
      </w:r>
      <w:r w:rsidRPr="009F1170">
        <w:rPr>
          <w:bCs/>
          <w:sz w:val="24"/>
        </w:rPr>
        <w:tab/>
        <w:t>-    884,75 zł,</w:t>
      </w:r>
    </w:p>
    <w:p w:rsidR="009F1170" w:rsidRPr="009F1170" w:rsidRDefault="009F117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F1170">
        <w:rPr>
          <w:bCs/>
          <w:sz w:val="24"/>
        </w:rPr>
        <w:t>- sołectwo Jeżów</w:t>
      </w:r>
    </w:p>
    <w:p w:rsidR="009F1170" w:rsidRPr="009F1170" w:rsidRDefault="009F117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F1170">
        <w:rPr>
          <w:bCs/>
          <w:sz w:val="24"/>
        </w:rPr>
        <w:lastRenderedPageBreak/>
        <w:tab/>
        <w:t xml:space="preserve">-„Organizacja turniejów sportowo- kulturalnych </w:t>
      </w:r>
    </w:p>
    <w:p w:rsidR="009F1170" w:rsidRPr="009F1170" w:rsidRDefault="009F117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F1170">
        <w:rPr>
          <w:bCs/>
          <w:sz w:val="24"/>
        </w:rPr>
        <w:tab/>
        <w:t>dla mieszkańców sołectwa”</w:t>
      </w:r>
      <w:r w:rsidRPr="009F1170">
        <w:rPr>
          <w:bCs/>
          <w:sz w:val="24"/>
        </w:rPr>
        <w:tab/>
      </w:r>
      <w:r w:rsidRPr="009F1170">
        <w:rPr>
          <w:bCs/>
          <w:sz w:val="24"/>
        </w:rPr>
        <w:tab/>
      </w:r>
      <w:r w:rsidRPr="009F1170">
        <w:rPr>
          <w:bCs/>
          <w:sz w:val="24"/>
        </w:rPr>
        <w:tab/>
      </w:r>
      <w:r w:rsidRPr="009F1170">
        <w:rPr>
          <w:bCs/>
          <w:sz w:val="24"/>
        </w:rPr>
        <w:tab/>
        <w:t>- 2 884,88 zł,</w:t>
      </w:r>
    </w:p>
    <w:p w:rsidR="00890C9C" w:rsidRPr="00890C9C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>- sołectwo Koczwara</w:t>
      </w:r>
    </w:p>
    <w:p w:rsidR="00890C9C" w:rsidRPr="00890C9C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ab/>
        <w:t>-„Organizacja festynu rodzinnego”</w:t>
      </w:r>
      <w:r w:rsidRPr="00890C9C">
        <w:rPr>
          <w:bCs/>
          <w:sz w:val="24"/>
        </w:rPr>
        <w:tab/>
      </w:r>
      <w:r w:rsidRPr="00890C9C">
        <w:rPr>
          <w:bCs/>
          <w:sz w:val="24"/>
        </w:rPr>
        <w:tab/>
      </w:r>
      <w:r w:rsidRPr="00890C9C">
        <w:rPr>
          <w:bCs/>
          <w:sz w:val="24"/>
        </w:rPr>
        <w:tab/>
        <w:t>- 3 159,44 zł,</w:t>
      </w:r>
    </w:p>
    <w:p w:rsidR="000611D6" w:rsidRPr="00890C9C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 xml:space="preserve">- sołectwo </w:t>
      </w:r>
      <w:r w:rsidR="005A635F" w:rsidRPr="00890C9C">
        <w:rPr>
          <w:bCs/>
          <w:sz w:val="24"/>
        </w:rPr>
        <w:t>Kornica</w:t>
      </w:r>
    </w:p>
    <w:p w:rsidR="005A635F" w:rsidRPr="00890C9C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ab/>
        <w:t>- „</w:t>
      </w:r>
      <w:r w:rsidR="005A635F" w:rsidRPr="00890C9C">
        <w:rPr>
          <w:bCs/>
          <w:sz w:val="24"/>
        </w:rPr>
        <w:t xml:space="preserve">Organizacja spotkań sportowo-kulturalnych </w:t>
      </w:r>
    </w:p>
    <w:p w:rsidR="00AA4A1E" w:rsidRDefault="005A635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ab/>
        <w:t xml:space="preserve">  dla mieszkańców sołectwa</w:t>
      </w:r>
      <w:r w:rsidR="00EF3D39" w:rsidRPr="00890C9C">
        <w:rPr>
          <w:bCs/>
          <w:sz w:val="24"/>
        </w:rPr>
        <w:t>”</w:t>
      </w:r>
      <w:r w:rsidR="00AA4A1E" w:rsidRPr="00890C9C">
        <w:rPr>
          <w:bCs/>
          <w:sz w:val="24"/>
        </w:rPr>
        <w:tab/>
      </w:r>
      <w:r w:rsidRPr="00890C9C">
        <w:rPr>
          <w:bCs/>
          <w:sz w:val="24"/>
        </w:rPr>
        <w:tab/>
      </w:r>
      <w:r w:rsidRPr="00890C9C">
        <w:rPr>
          <w:bCs/>
          <w:sz w:val="24"/>
        </w:rPr>
        <w:tab/>
      </w:r>
      <w:r w:rsidR="00AA4A1E" w:rsidRPr="00890C9C">
        <w:rPr>
          <w:bCs/>
          <w:sz w:val="24"/>
        </w:rPr>
        <w:tab/>
        <w:t xml:space="preserve">- </w:t>
      </w:r>
      <w:r w:rsidR="00890C9C" w:rsidRPr="00890C9C">
        <w:rPr>
          <w:bCs/>
          <w:sz w:val="24"/>
        </w:rPr>
        <w:t>2 191,69</w:t>
      </w:r>
      <w:r w:rsidRPr="00890C9C">
        <w:rPr>
          <w:bCs/>
          <w:sz w:val="24"/>
        </w:rPr>
        <w:t xml:space="preserve"> </w:t>
      </w:r>
      <w:r w:rsidR="00AA4A1E" w:rsidRPr="00890C9C">
        <w:rPr>
          <w:bCs/>
          <w:sz w:val="24"/>
        </w:rPr>
        <w:t>zł,</w:t>
      </w:r>
    </w:p>
    <w:p w:rsidR="00A94727" w:rsidRPr="00890C9C" w:rsidRDefault="00A94727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</w:p>
    <w:p w:rsidR="00890C9C" w:rsidRPr="00890C9C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>- sołectwo Małachów</w:t>
      </w:r>
    </w:p>
    <w:p w:rsidR="00890C9C" w:rsidRPr="00890C9C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ab/>
        <w:t>-„Organizacja spotkania sportowo-kulturalnego”</w:t>
      </w:r>
      <w:r w:rsidRPr="00890C9C">
        <w:rPr>
          <w:bCs/>
          <w:sz w:val="24"/>
        </w:rPr>
        <w:tab/>
      </w:r>
      <w:r w:rsidRPr="00890C9C">
        <w:rPr>
          <w:bCs/>
          <w:sz w:val="24"/>
        </w:rPr>
        <w:tab/>
        <w:t>-     600,00 zł,</w:t>
      </w:r>
    </w:p>
    <w:p w:rsidR="00890C9C" w:rsidRPr="00890C9C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>- sołectwo Młynek Nieświński</w:t>
      </w:r>
    </w:p>
    <w:p w:rsidR="00890C9C" w:rsidRPr="00890C9C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ab/>
        <w:t>-„Organizacja imprez kulturalno-oświatowych”</w:t>
      </w:r>
      <w:r w:rsidRPr="00890C9C">
        <w:rPr>
          <w:bCs/>
          <w:sz w:val="24"/>
        </w:rPr>
        <w:tab/>
      </w:r>
      <w:r w:rsidRPr="00890C9C">
        <w:rPr>
          <w:bCs/>
          <w:sz w:val="24"/>
        </w:rPr>
        <w:tab/>
        <w:t>- 1 675,20 zł,</w:t>
      </w:r>
    </w:p>
    <w:p w:rsidR="00890C9C" w:rsidRPr="00890C9C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>- sołectwo Modliszewice</w:t>
      </w:r>
    </w:p>
    <w:p w:rsidR="00890C9C" w:rsidRPr="00890C9C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ab/>
        <w:t xml:space="preserve">-„Organizacja spotkań sportowo-kulturalnych </w:t>
      </w:r>
    </w:p>
    <w:p w:rsidR="00890C9C" w:rsidRPr="00890C9C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ab/>
        <w:t>dla mieszkańców sołectwa”</w:t>
      </w:r>
      <w:r w:rsidRPr="00890C9C">
        <w:rPr>
          <w:bCs/>
          <w:sz w:val="24"/>
        </w:rPr>
        <w:tab/>
      </w:r>
      <w:r w:rsidRPr="00890C9C">
        <w:rPr>
          <w:bCs/>
          <w:sz w:val="24"/>
        </w:rPr>
        <w:tab/>
      </w:r>
      <w:r w:rsidRPr="00890C9C">
        <w:rPr>
          <w:bCs/>
          <w:sz w:val="24"/>
        </w:rPr>
        <w:tab/>
      </w:r>
      <w:r w:rsidRPr="00890C9C">
        <w:rPr>
          <w:bCs/>
          <w:sz w:val="24"/>
        </w:rPr>
        <w:tab/>
        <w:t>- 4 586,98 zł,</w:t>
      </w:r>
    </w:p>
    <w:p w:rsidR="00890C9C" w:rsidRPr="00890C9C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>- sołectwo Nałęczów</w:t>
      </w:r>
    </w:p>
    <w:p w:rsidR="00890C9C" w:rsidRPr="00890C9C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ab/>
        <w:t xml:space="preserve">- „Organizacja imprez sportowo-kulturalnych </w:t>
      </w:r>
    </w:p>
    <w:p w:rsidR="00890C9C" w:rsidRPr="00890C9C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ab/>
        <w:t>dla mieszkańców sołectwa”</w:t>
      </w:r>
      <w:r w:rsidRPr="00890C9C">
        <w:rPr>
          <w:bCs/>
          <w:sz w:val="24"/>
        </w:rPr>
        <w:tab/>
      </w:r>
      <w:r w:rsidRPr="00890C9C">
        <w:rPr>
          <w:bCs/>
          <w:sz w:val="24"/>
        </w:rPr>
        <w:tab/>
      </w:r>
      <w:r w:rsidRPr="00890C9C">
        <w:rPr>
          <w:bCs/>
          <w:sz w:val="24"/>
        </w:rPr>
        <w:tab/>
      </w:r>
      <w:r w:rsidRPr="00890C9C">
        <w:rPr>
          <w:bCs/>
          <w:sz w:val="24"/>
        </w:rPr>
        <w:tab/>
        <w:t>- 2 289,62 zł,</w:t>
      </w:r>
    </w:p>
    <w:p w:rsidR="00890C9C" w:rsidRPr="00890C9C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>- sołectwo Niebo</w:t>
      </w:r>
    </w:p>
    <w:p w:rsidR="00890C9C" w:rsidRPr="00890C9C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color w:val="FF0000"/>
          <w:sz w:val="24"/>
        </w:rPr>
        <w:tab/>
      </w:r>
      <w:r w:rsidRPr="00890C9C">
        <w:rPr>
          <w:bCs/>
          <w:sz w:val="24"/>
        </w:rPr>
        <w:t xml:space="preserve">-„Organizacja spotkania sportowo-kulturalnego </w:t>
      </w:r>
    </w:p>
    <w:p w:rsidR="00890C9C" w:rsidRPr="00890C9C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ab/>
        <w:t>dla mieszkańców sołectwa”</w:t>
      </w:r>
      <w:r w:rsidRPr="00890C9C">
        <w:rPr>
          <w:bCs/>
          <w:sz w:val="24"/>
        </w:rPr>
        <w:tab/>
      </w:r>
      <w:r w:rsidRPr="00890C9C">
        <w:rPr>
          <w:bCs/>
          <w:sz w:val="24"/>
        </w:rPr>
        <w:tab/>
      </w:r>
      <w:r w:rsidRPr="00890C9C">
        <w:rPr>
          <w:bCs/>
          <w:sz w:val="24"/>
        </w:rPr>
        <w:tab/>
      </w:r>
      <w:r w:rsidRPr="00890C9C">
        <w:rPr>
          <w:bCs/>
          <w:sz w:val="24"/>
        </w:rPr>
        <w:tab/>
      </w:r>
      <w:r>
        <w:rPr>
          <w:bCs/>
          <w:sz w:val="24"/>
        </w:rPr>
        <w:t xml:space="preserve">- </w:t>
      </w:r>
      <w:r w:rsidRPr="00890C9C">
        <w:rPr>
          <w:bCs/>
          <w:sz w:val="24"/>
        </w:rPr>
        <w:t>2 011,68 zł,</w:t>
      </w:r>
    </w:p>
    <w:p w:rsidR="00AA4A1E" w:rsidRPr="00890C9C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 xml:space="preserve">- sołectwo </w:t>
      </w:r>
      <w:proofErr w:type="spellStart"/>
      <w:r w:rsidR="005A635F" w:rsidRPr="00890C9C">
        <w:rPr>
          <w:bCs/>
          <w:sz w:val="24"/>
        </w:rPr>
        <w:t>Nieświń</w:t>
      </w:r>
      <w:proofErr w:type="spellEnd"/>
    </w:p>
    <w:p w:rsidR="005A635F" w:rsidRPr="00890C9C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ab/>
        <w:t>- „</w:t>
      </w:r>
      <w:r w:rsidR="005A635F" w:rsidRPr="00890C9C">
        <w:rPr>
          <w:bCs/>
          <w:sz w:val="24"/>
        </w:rPr>
        <w:t xml:space="preserve">Organizacja spotkań sportowo-kulturalnych </w:t>
      </w:r>
    </w:p>
    <w:p w:rsidR="00AA4A1E" w:rsidRPr="00890C9C" w:rsidRDefault="005A635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ab/>
        <w:t xml:space="preserve">   dla mieszkańców sołectwa</w:t>
      </w:r>
      <w:r w:rsidR="00AA4A1E" w:rsidRPr="00890C9C">
        <w:rPr>
          <w:bCs/>
          <w:sz w:val="24"/>
        </w:rPr>
        <w:t>”</w:t>
      </w:r>
      <w:r w:rsidR="00AA4A1E" w:rsidRPr="00890C9C">
        <w:rPr>
          <w:bCs/>
          <w:sz w:val="24"/>
        </w:rPr>
        <w:tab/>
      </w:r>
      <w:r w:rsidRPr="00890C9C">
        <w:rPr>
          <w:bCs/>
          <w:sz w:val="24"/>
        </w:rPr>
        <w:tab/>
      </w:r>
      <w:r w:rsidRPr="00890C9C">
        <w:rPr>
          <w:bCs/>
          <w:sz w:val="24"/>
        </w:rPr>
        <w:tab/>
      </w:r>
      <w:r w:rsidR="00AA4A1E" w:rsidRPr="00890C9C">
        <w:rPr>
          <w:bCs/>
          <w:sz w:val="24"/>
        </w:rPr>
        <w:tab/>
        <w:t xml:space="preserve">- </w:t>
      </w:r>
      <w:r w:rsidR="00890C9C" w:rsidRPr="00890C9C">
        <w:rPr>
          <w:bCs/>
          <w:sz w:val="24"/>
        </w:rPr>
        <w:t>3 708,81</w:t>
      </w:r>
      <w:r w:rsidR="00AA4A1E" w:rsidRPr="00890C9C">
        <w:rPr>
          <w:bCs/>
          <w:sz w:val="24"/>
        </w:rPr>
        <w:t xml:space="preserve"> zł,</w:t>
      </w:r>
    </w:p>
    <w:p w:rsidR="00E9659A" w:rsidRPr="00890C9C" w:rsidRDefault="00E9659A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 xml:space="preserve">- sołectwo </w:t>
      </w:r>
      <w:r w:rsidR="005A635F" w:rsidRPr="00890C9C">
        <w:rPr>
          <w:bCs/>
          <w:sz w:val="24"/>
        </w:rPr>
        <w:t>Nowy Dziebałtów</w:t>
      </w:r>
    </w:p>
    <w:p w:rsidR="00E9659A" w:rsidRPr="00890C9C" w:rsidRDefault="00E9659A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ab/>
        <w:t>- „</w:t>
      </w:r>
      <w:r w:rsidR="005A635F" w:rsidRPr="00890C9C">
        <w:rPr>
          <w:bCs/>
          <w:sz w:val="24"/>
        </w:rPr>
        <w:t>Organizacja</w:t>
      </w:r>
      <w:r w:rsidR="00890C9C" w:rsidRPr="00890C9C">
        <w:rPr>
          <w:bCs/>
          <w:sz w:val="24"/>
        </w:rPr>
        <w:t xml:space="preserve"> spotkań sportowo-kulturalnych”</w:t>
      </w:r>
      <w:r w:rsidR="005A635F" w:rsidRPr="00890C9C">
        <w:rPr>
          <w:bCs/>
          <w:sz w:val="24"/>
        </w:rPr>
        <w:tab/>
      </w:r>
      <w:r w:rsidR="005A635F" w:rsidRPr="00890C9C">
        <w:rPr>
          <w:bCs/>
          <w:sz w:val="24"/>
        </w:rPr>
        <w:tab/>
      </w:r>
      <w:r w:rsidRPr="00890C9C">
        <w:rPr>
          <w:bCs/>
          <w:sz w:val="24"/>
        </w:rPr>
        <w:t xml:space="preserve">- </w:t>
      </w:r>
      <w:r w:rsidR="00890C9C" w:rsidRPr="00890C9C">
        <w:rPr>
          <w:bCs/>
          <w:sz w:val="24"/>
        </w:rPr>
        <w:t>2 339,08</w:t>
      </w:r>
      <w:r w:rsidRPr="00890C9C">
        <w:rPr>
          <w:bCs/>
          <w:sz w:val="24"/>
        </w:rPr>
        <w:t xml:space="preserve"> zł,</w:t>
      </w:r>
    </w:p>
    <w:p w:rsidR="00890C9C" w:rsidRPr="00890C9C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>- sołectwo Nowy Kazanów</w:t>
      </w:r>
    </w:p>
    <w:p w:rsidR="00890C9C" w:rsidRPr="00890C9C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ab/>
        <w:t>-„Organizacja spotkań sportowo-kulturalnych”</w:t>
      </w:r>
      <w:r w:rsidRPr="00890C9C">
        <w:rPr>
          <w:bCs/>
          <w:sz w:val="24"/>
        </w:rPr>
        <w:tab/>
      </w:r>
      <w:r w:rsidRPr="00890C9C">
        <w:rPr>
          <w:bCs/>
          <w:sz w:val="24"/>
        </w:rPr>
        <w:tab/>
        <w:t>- 2 463,77 zł,</w:t>
      </w:r>
      <w:r w:rsidRPr="00890C9C">
        <w:rPr>
          <w:bCs/>
          <w:sz w:val="24"/>
        </w:rPr>
        <w:tab/>
      </w:r>
    </w:p>
    <w:p w:rsidR="00890C9C" w:rsidRPr="00890C9C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>- sołectwo Nowy Sokołów</w:t>
      </w:r>
    </w:p>
    <w:p w:rsidR="00890C9C" w:rsidRPr="00890C9C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ab/>
        <w:t>-„Organizacja imprezy kulturalno-rekreacyjnej”</w:t>
      </w:r>
      <w:r w:rsidRPr="00890C9C">
        <w:rPr>
          <w:bCs/>
          <w:sz w:val="24"/>
        </w:rPr>
        <w:tab/>
      </w:r>
      <w:r w:rsidRPr="00890C9C">
        <w:rPr>
          <w:bCs/>
          <w:sz w:val="24"/>
        </w:rPr>
        <w:tab/>
        <w:t>-    750,82 zł,</w:t>
      </w:r>
    </w:p>
    <w:p w:rsidR="004A3178" w:rsidRPr="00890C9C" w:rsidRDefault="004A3178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 xml:space="preserve">- sołectwo </w:t>
      </w:r>
      <w:r w:rsidR="005A635F" w:rsidRPr="00890C9C">
        <w:rPr>
          <w:bCs/>
          <w:sz w:val="24"/>
        </w:rPr>
        <w:t>Pomorzany</w:t>
      </w:r>
    </w:p>
    <w:p w:rsidR="005A635F" w:rsidRPr="00890C9C" w:rsidRDefault="004A3178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ab/>
        <w:t>- „</w:t>
      </w:r>
      <w:r w:rsidR="005A635F" w:rsidRPr="00890C9C">
        <w:rPr>
          <w:bCs/>
          <w:sz w:val="24"/>
        </w:rPr>
        <w:t xml:space="preserve">Organizacja imprez kulturalno-sportowych </w:t>
      </w:r>
    </w:p>
    <w:p w:rsidR="004A3178" w:rsidRPr="00890C9C" w:rsidRDefault="005A635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ab/>
        <w:t xml:space="preserve">   dla mieszkańców sołectwa</w:t>
      </w:r>
      <w:r w:rsidR="004A3178" w:rsidRPr="00890C9C">
        <w:rPr>
          <w:bCs/>
          <w:sz w:val="24"/>
        </w:rPr>
        <w:t>”</w:t>
      </w:r>
      <w:r w:rsidR="004A3178" w:rsidRPr="00890C9C">
        <w:rPr>
          <w:bCs/>
          <w:sz w:val="24"/>
        </w:rPr>
        <w:tab/>
      </w:r>
      <w:r w:rsidR="004A3178" w:rsidRPr="00890C9C">
        <w:rPr>
          <w:bCs/>
          <w:sz w:val="24"/>
        </w:rPr>
        <w:tab/>
      </w:r>
      <w:r w:rsidRPr="00890C9C">
        <w:rPr>
          <w:bCs/>
          <w:sz w:val="24"/>
        </w:rPr>
        <w:tab/>
      </w:r>
      <w:r w:rsidRPr="00890C9C">
        <w:rPr>
          <w:bCs/>
          <w:sz w:val="24"/>
        </w:rPr>
        <w:tab/>
      </w:r>
      <w:r w:rsidR="004A3178" w:rsidRPr="00890C9C">
        <w:rPr>
          <w:bCs/>
          <w:sz w:val="24"/>
        </w:rPr>
        <w:t xml:space="preserve">-  </w:t>
      </w:r>
      <w:r w:rsidR="00F63F53" w:rsidRPr="00890C9C">
        <w:rPr>
          <w:bCs/>
          <w:sz w:val="24"/>
        </w:rPr>
        <w:t xml:space="preserve"> </w:t>
      </w:r>
      <w:r w:rsidR="00890C9C" w:rsidRPr="00890C9C">
        <w:rPr>
          <w:bCs/>
          <w:sz w:val="24"/>
        </w:rPr>
        <w:t xml:space="preserve"> 999,83</w:t>
      </w:r>
      <w:r w:rsidR="004A3178" w:rsidRPr="00890C9C">
        <w:rPr>
          <w:bCs/>
          <w:sz w:val="24"/>
        </w:rPr>
        <w:t xml:space="preserve"> zł,</w:t>
      </w:r>
    </w:p>
    <w:p w:rsidR="004A3178" w:rsidRPr="00890C9C" w:rsidRDefault="004A3178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>- sołectwo Przybyszow</w:t>
      </w:r>
      <w:r w:rsidR="00F63F53" w:rsidRPr="00890C9C">
        <w:rPr>
          <w:bCs/>
          <w:sz w:val="24"/>
        </w:rPr>
        <w:t>y</w:t>
      </w:r>
    </w:p>
    <w:p w:rsidR="005A635F" w:rsidRPr="00890C9C" w:rsidRDefault="00F63F53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ab/>
        <w:t>- „</w:t>
      </w:r>
      <w:r w:rsidR="005A635F" w:rsidRPr="00890C9C">
        <w:rPr>
          <w:bCs/>
          <w:sz w:val="24"/>
        </w:rPr>
        <w:t xml:space="preserve">Organizacja imprez kulturalno-sportowych </w:t>
      </w:r>
    </w:p>
    <w:p w:rsidR="00F63F53" w:rsidRPr="00890C9C" w:rsidRDefault="005A635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lastRenderedPageBreak/>
        <w:tab/>
        <w:t xml:space="preserve">   dla mieszkańców sołectwa</w:t>
      </w:r>
      <w:r w:rsidR="00F63F53" w:rsidRPr="00890C9C">
        <w:rPr>
          <w:bCs/>
          <w:sz w:val="24"/>
        </w:rPr>
        <w:t>”</w:t>
      </w:r>
      <w:r w:rsidR="00F63F53" w:rsidRPr="00890C9C">
        <w:rPr>
          <w:bCs/>
          <w:sz w:val="24"/>
        </w:rPr>
        <w:tab/>
      </w:r>
      <w:r w:rsidRPr="00890C9C">
        <w:rPr>
          <w:bCs/>
          <w:sz w:val="24"/>
        </w:rPr>
        <w:tab/>
      </w:r>
      <w:r w:rsidRPr="00890C9C">
        <w:rPr>
          <w:bCs/>
          <w:sz w:val="24"/>
        </w:rPr>
        <w:tab/>
      </w:r>
      <w:r w:rsidR="00F63F53" w:rsidRPr="00890C9C">
        <w:rPr>
          <w:bCs/>
          <w:sz w:val="24"/>
        </w:rPr>
        <w:tab/>
        <w:t xml:space="preserve">-   </w:t>
      </w:r>
      <w:r w:rsidRPr="00890C9C">
        <w:rPr>
          <w:bCs/>
          <w:sz w:val="24"/>
        </w:rPr>
        <w:t xml:space="preserve">  </w:t>
      </w:r>
      <w:r w:rsidR="00890C9C" w:rsidRPr="00890C9C">
        <w:rPr>
          <w:bCs/>
          <w:sz w:val="24"/>
        </w:rPr>
        <w:t xml:space="preserve">566,00 </w:t>
      </w:r>
      <w:r w:rsidR="00F63F53" w:rsidRPr="00890C9C">
        <w:rPr>
          <w:bCs/>
          <w:sz w:val="24"/>
        </w:rPr>
        <w:t>zł,</w:t>
      </w:r>
    </w:p>
    <w:p w:rsidR="00890C9C" w:rsidRPr="00890C9C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>- sołectwo Sielpia</w:t>
      </w:r>
    </w:p>
    <w:p w:rsidR="00890C9C" w:rsidRPr="00890C9C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ab/>
        <w:t>-„Organizacja spotkania kulturalno-sportowego</w:t>
      </w:r>
    </w:p>
    <w:p w:rsidR="00890C9C" w:rsidRPr="00890C9C" w:rsidRDefault="00890C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ab/>
        <w:t xml:space="preserve"> dla mieszkańców sołectwa”</w:t>
      </w:r>
      <w:r w:rsidRPr="00890C9C">
        <w:rPr>
          <w:bCs/>
          <w:sz w:val="24"/>
        </w:rPr>
        <w:tab/>
      </w:r>
      <w:r w:rsidRPr="00890C9C">
        <w:rPr>
          <w:bCs/>
          <w:sz w:val="24"/>
        </w:rPr>
        <w:tab/>
      </w:r>
      <w:r w:rsidRPr="00890C9C">
        <w:rPr>
          <w:bCs/>
          <w:sz w:val="24"/>
        </w:rPr>
        <w:tab/>
      </w:r>
      <w:r w:rsidRPr="00890C9C">
        <w:rPr>
          <w:bCs/>
          <w:sz w:val="24"/>
        </w:rPr>
        <w:tab/>
        <w:t>-     999,99 zł,</w:t>
      </w:r>
    </w:p>
    <w:p w:rsidR="00AA4A1E" w:rsidRPr="00890C9C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>- sołectwo Sierosławice</w:t>
      </w:r>
    </w:p>
    <w:p w:rsidR="00AA4A1E" w:rsidRPr="00890C9C" w:rsidRDefault="00AA4A1E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0C9C">
        <w:rPr>
          <w:bCs/>
          <w:sz w:val="24"/>
        </w:rPr>
        <w:tab/>
        <w:t>- „</w:t>
      </w:r>
      <w:r w:rsidR="005A635F" w:rsidRPr="00890C9C">
        <w:rPr>
          <w:bCs/>
          <w:sz w:val="24"/>
        </w:rPr>
        <w:t>Organizacja imprez kulturalno-sportowych</w:t>
      </w:r>
      <w:r w:rsidR="005E758A" w:rsidRPr="00890C9C">
        <w:rPr>
          <w:bCs/>
          <w:sz w:val="24"/>
        </w:rPr>
        <w:t>”</w:t>
      </w:r>
      <w:r w:rsidRPr="00890C9C">
        <w:rPr>
          <w:bCs/>
          <w:sz w:val="24"/>
        </w:rPr>
        <w:tab/>
      </w:r>
      <w:r w:rsidRPr="00890C9C">
        <w:rPr>
          <w:bCs/>
          <w:sz w:val="24"/>
        </w:rPr>
        <w:tab/>
        <w:t xml:space="preserve">- </w:t>
      </w:r>
      <w:r w:rsidR="005E758A" w:rsidRPr="00890C9C">
        <w:rPr>
          <w:bCs/>
          <w:sz w:val="24"/>
        </w:rPr>
        <w:t xml:space="preserve"> </w:t>
      </w:r>
      <w:r w:rsidR="005A635F" w:rsidRPr="00890C9C">
        <w:rPr>
          <w:bCs/>
          <w:sz w:val="24"/>
        </w:rPr>
        <w:t>1</w:t>
      </w:r>
      <w:r w:rsidR="00890C9C" w:rsidRPr="00890C9C">
        <w:rPr>
          <w:bCs/>
          <w:sz w:val="24"/>
        </w:rPr>
        <w:t> </w:t>
      </w:r>
      <w:r w:rsidR="005A635F" w:rsidRPr="00890C9C">
        <w:rPr>
          <w:bCs/>
          <w:sz w:val="24"/>
        </w:rPr>
        <w:t>4</w:t>
      </w:r>
      <w:r w:rsidR="00890C9C" w:rsidRPr="00890C9C">
        <w:rPr>
          <w:bCs/>
          <w:sz w:val="24"/>
        </w:rPr>
        <w:t>95,70</w:t>
      </w:r>
      <w:r w:rsidRPr="00890C9C">
        <w:rPr>
          <w:bCs/>
          <w:sz w:val="24"/>
        </w:rPr>
        <w:t xml:space="preserve"> zł,</w:t>
      </w:r>
    </w:p>
    <w:p w:rsidR="005A635F" w:rsidRPr="00A64CD5" w:rsidRDefault="005A635F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64CD5">
        <w:rPr>
          <w:bCs/>
          <w:sz w:val="24"/>
        </w:rPr>
        <w:t>- sołectwo Stary Dziebałtów</w:t>
      </w:r>
    </w:p>
    <w:p w:rsidR="005A635F" w:rsidRPr="00A64CD5" w:rsidRDefault="005A635F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64CD5">
        <w:rPr>
          <w:bCs/>
          <w:sz w:val="24"/>
        </w:rPr>
        <w:tab/>
        <w:t>- „Organizacja imprez kulturalno-sportowych”</w:t>
      </w:r>
      <w:r w:rsidRPr="00A64CD5">
        <w:rPr>
          <w:bCs/>
          <w:sz w:val="24"/>
        </w:rPr>
        <w:tab/>
      </w:r>
      <w:r w:rsidRPr="00A64CD5">
        <w:rPr>
          <w:bCs/>
          <w:sz w:val="24"/>
        </w:rPr>
        <w:tab/>
        <w:t xml:space="preserve">- </w:t>
      </w:r>
      <w:r w:rsidR="00A64CD5" w:rsidRPr="00A64CD5">
        <w:rPr>
          <w:bCs/>
          <w:sz w:val="24"/>
        </w:rPr>
        <w:t>1 650,24</w:t>
      </w:r>
      <w:r w:rsidRPr="00A64CD5">
        <w:rPr>
          <w:bCs/>
          <w:sz w:val="24"/>
        </w:rPr>
        <w:t xml:space="preserve"> zł,</w:t>
      </w:r>
    </w:p>
    <w:p w:rsidR="00A64CD5" w:rsidRPr="00A64CD5" w:rsidRDefault="00A64CD5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64CD5">
        <w:rPr>
          <w:bCs/>
          <w:sz w:val="24"/>
        </w:rPr>
        <w:t>- sołectwo Stara Kuźnica</w:t>
      </w:r>
    </w:p>
    <w:p w:rsidR="00A64CD5" w:rsidRPr="00A64CD5" w:rsidRDefault="00A64CD5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64CD5">
        <w:rPr>
          <w:bCs/>
          <w:sz w:val="24"/>
        </w:rPr>
        <w:tab/>
        <w:t>-„Organizacja imprez kulturalno-sportowych”</w:t>
      </w:r>
      <w:r w:rsidRPr="00A64CD5">
        <w:rPr>
          <w:bCs/>
          <w:sz w:val="24"/>
        </w:rPr>
        <w:tab/>
      </w:r>
      <w:r w:rsidRPr="00A64CD5">
        <w:rPr>
          <w:bCs/>
          <w:sz w:val="24"/>
        </w:rPr>
        <w:tab/>
        <w:t>- 1 313,75 zł,</w:t>
      </w:r>
    </w:p>
    <w:p w:rsidR="00A64CD5" w:rsidRPr="00A64CD5" w:rsidRDefault="00A64CD5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64CD5">
        <w:rPr>
          <w:bCs/>
          <w:sz w:val="24"/>
        </w:rPr>
        <w:t>- sołectwo Stary Kazanów</w:t>
      </w:r>
    </w:p>
    <w:p w:rsidR="00A64CD5" w:rsidRPr="00A64CD5" w:rsidRDefault="00A64CD5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64CD5">
        <w:rPr>
          <w:bCs/>
          <w:sz w:val="24"/>
        </w:rPr>
        <w:tab/>
        <w:t xml:space="preserve">-„Organizacja spotkań kulturalno-sportowych </w:t>
      </w:r>
    </w:p>
    <w:p w:rsidR="00A64CD5" w:rsidRPr="00A64CD5" w:rsidRDefault="00A64CD5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64CD5">
        <w:rPr>
          <w:bCs/>
          <w:sz w:val="24"/>
        </w:rPr>
        <w:tab/>
        <w:t>dla mieszkańców sołectwa”</w:t>
      </w:r>
      <w:r w:rsidRPr="00A64CD5">
        <w:rPr>
          <w:bCs/>
          <w:sz w:val="24"/>
        </w:rPr>
        <w:tab/>
      </w:r>
      <w:r w:rsidRPr="00A64CD5">
        <w:rPr>
          <w:bCs/>
          <w:sz w:val="24"/>
        </w:rPr>
        <w:tab/>
      </w:r>
      <w:r w:rsidRPr="00A64CD5">
        <w:rPr>
          <w:bCs/>
          <w:sz w:val="24"/>
        </w:rPr>
        <w:tab/>
      </w:r>
      <w:r w:rsidRPr="00A64CD5">
        <w:rPr>
          <w:bCs/>
          <w:sz w:val="24"/>
        </w:rPr>
        <w:tab/>
        <w:t xml:space="preserve">- </w:t>
      </w:r>
      <w:r>
        <w:rPr>
          <w:bCs/>
          <w:sz w:val="24"/>
        </w:rPr>
        <w:t>1 994,15</w:t>
      </w:r>
      <w:r w:rsidRPr="00A64CD5">
        <w:rPr>
          <w:bCs/>
          <w:sz w:val="24"/>
        </w:rPr>
        <w:t xml:space="preserve"> zł,</w:t>
      </w:r>
    </w:p>
    <w:p w:rsidR="00AA4A1E" w:rsidRPr="00A64CD5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64CD5">
        <w:rPr>
          <w:bCs/>
          <w:sz w:val="24"/>
        </w:rPr>
        <w:t>- sołectwo Wąsosz</w:t>
      </w:r>
    </w:p>
    <w:p w:rsidR="00AA4A1E" w:rsidRPr="00A64CD5" w:rsidRDefault="00AA4A1E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64CD5">
        <w:rPr>
          <w:bCs/>
          <w:sz w:val="24"/>
        </w:rPr>
        <w:tab/>
        <w:t>-</w:t>
      </w:r>
      <w:r w:rsidR="005E758A" w:rsidRPr="00A64CD5">
        <w:rPr>
          <w:bCs/>
          <w:sz w:val="24"/>
        </w:rPr>
        <w:t xml:space="preserve"> „</w:t>
      </w:r>
      <w:r w:rsidR="005A635F" w:rsidRPr="00A64CD5">
        <w:rPr>
          <w:bCs/>
          <w:sz w:val="24"/>
        </w:rPr>
        <w:t>Organizacja imprez kulturalno-sportowych</w:t>
      </w:r>
      <w:r w:rsidR="005E758A" w:rsidRPr="00A64CD5">
        <w:rPr>
          <w:bCs/>
          <w:sz w:val="24"/>
        </w:rPr>
        <w:t>”</w:t>
      </w:r>
      <w:r w:rsidR="005A635F" w:rsidRPr="00A64CD5">
        <w:rPr>
          <w:bCs/>
          <w:sz w:val="24"/>
        </w:rPr>
        <w:tab/>
      </w:r>
      <w:r w:rsidR="005A635F" w:rsidRPr="00A64CD5">
        <w:rPr>
          <w:bCs/>
          <w:sz w:val="24"/>
        </w:rPr>
        <w:tab/>
      </w:r>
      <w:r w:rsidRPr="00A64CD5">
        <w:rPr>
          <w:bCs/>
          <w:sz w:val="24"/>
        </w:rPr>
        <w:t xml:space="preserve">- </w:t>
      </w:r>
      <w:r w:rsidR="00A64CD5" w:rsidRPr="00A64CD5">
        <w:rPr>
          <w:bCs/>
          <w:sz w:val="24"/>
        </w:rPr>
        <w:t>2 335,96</w:t>
      </w:r>
      <w:r w:rsidR="005E758A" w:rsidRPr="00A64CD5">
        <w:rPr>
          <w:bCs/>
          <w:sz w:val="24"/>
        </w:rPr>
        <w:t xml:space="preserve"> </w:t>
      </w:r>
      <w:r w:rsidRPr="00A64CD5">
        <w:rPr>
          <w:bCs/>
          <w:sz w:val="24"/>
        </w:rPr>
        <w:t>zł,</w:t>
      </w:r>
    </w:p>
    <w:p w:rsidR="00B06A25" w:rsidRPr="00E54A41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54A41">
        <w:rPr>
          <w:bCs/>
          <w:sz w:val="24"/>
        </w:rPr>
        <w:t>- wydatki majątkowe</w:t>
      </w:r>
      <w:r w:rsidRPr="00E54A41">
        <w:rPr>
          <w:bCs/>
          <w:sz w:val="24"/>
        </w:rPr>
        <w:tab/>
      </w:r>
      <w:r w:rsidRPr="00E54A41">
        <w:rPr>
          <w:bCs/>
          <w:sz w:val="24"/>
        </w:rPr>
        <w:tab/>
      </w:r>
      <w:r w:rsidRPr="00E54A41">
        <w:rPr>
          <w:bCs/>
          <w:sz w:val="24"/>
        </w:rPr>
        <w:tab/>
      </w:r>
      <w:r w:rsidRPr="00E54A41">
        <w:rPr>
          <w:bCs/>
          <w:sz w:val="24"/>
        </w:rPr>
        <w:tab/>
      </w:r>
      <w:r w:rsidRPr="00E54A41">
        <w:rPr>
          <w:bCs/>
          <w:sz w:val="24"/>
        </w:rPr>
        <w:tab/>
      </w:r>
      <w:r w:rsidRPr="00E54A41">
        <w:rPr>
          <w:bCs/>
          <w:sz w:val="24"/>
        </w:rPr>
        <w:tab/>
      </w:r>
      <w:r w:rsidRPr="00E54A41">
        <w:rPr>
          <w:bCs/>
          <w:sz w:val="24"/>
        </w:rPr>
        <w:tab/>
      </w:r>
      <w:r w:rsidRPr="00E54A41">
        <w:rPr>
          <w:bCs/>
          <w:sz w:val="24"/>
        </w:rPr>
        <w:tab/>
        <w:t xml:space="preserve">- </w:t>
      </w:r>
      <w:r w:rsidR="00E54A41" w:rsidRPr="00E54A41">
        <w:rPr>
          <w:bCs/>
          <w:sz w:val="24"/>
        </w:rPr>
        <w:t>10 223 470,40</w:t>
      </w:r>
      <w:r w:rsidRPr="00E54A41">
        <w:rPr>
          <w:bCs/>
          <w:sz w:val="24"/>
        </w:rPr>
        <w:t xml:space="preserve"> zł</w:t>
      </w:r>
      <w:r w:rsidR="00133ED5" w:rsidRPr="00E54A41">
        <w:rPr>
          <w:bCs/>
          <w:sz w:val="24"/>
        </w:rPr>
        <w:t>,</w:t>
      </w:r>
    </w:p>
    <w:p w:rsidR="00B06A25" w:rsidRPr="00E54A41" w:rsidRDefault="00133ED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54A41">
        <w:rPr>
          <w:bCs/>
          <w:sz w:val="24"/>
        </w:rPr>
        <w:t>w tym</w:t>
      </w:r>
      <w:r w:rsidR="00C15029" w:rsidRPr="00E54A41">
        <w:rPr>
          <w:bCs/>
          <w:sz w:val="24"/>
        </w:rPr>
        <w:t>:</w:t>
      </w:r>
    </w:p>
    <w:p w:rsidR="00325635" w:rsidRPr="00325635" w:rsidRDefault="00F01D69" w:rsidP="0032563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25635">
        <w:rPr>
          <w:bCs/>
          <w:sz w:val="24"/>
        </w:rPr>
        <w:t>-</w:t>
      </w:r>
      <w:r w:rsidR="00C44595" w:rsidRPr="00325635">
        <w:rPr>
          <w:bCs/>
          <w:sz w:val="24"/>
        </w:rPr>
        <w:t xml:space="preserve"> „</w:t>
      </w:r>
      <w:r w:rsidR="00325635" w:rsidRPr="00325635">
        <w:rPr>
          <w:bCs/>
          <w:sz w:val="24"/>
        </w:rPr>
        <w:t xml:space="preserve">Przebudowa i rozbudowa oraz termomodernizacja budynku Gimnazjum Nr 2 </w:t>
      </w:r>
    </w:p>
    <w:p w:rsidR="00325635" w:rsidRPr="00325635" w:rsidRDefault="00325635" w:rsidP="0032563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25635">
        <w:rPr>
          <w:bCs/>
          <w:sz w:val="24"/>
        </w:rPr>
        <w:t xml:space="preserve">   w Końskich na potrzeby Centrum Kultury w ramach rewitalizacji </w:t>
      </w:r>
    </w:p>
    <w:p w:rsidR="00F01D69" w:rsidRPr="00325635" w:rsidRDefault="00325635" w:rsidP="0032563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25635">
        <w:rPr>
          <w:bCs/>
          <w:sz w:val="24"/>
        </w:rPr>
        <w:t xml:space="preserve">    obszarów miasta Końskie</w:t>
      </w:r>
      <w:r w:rsidR="00C44595" w:rsidRPr="00325635">
        <w:rPr>
          <w:bCs/>
          <w:sz w:val="24"/>
        </w:rPr>
        <w:t>”</w:t>
      </w:r>
      <w:r w:rsidR="00C44595" w:rsidRPr="00325635">
        <w:rPr>
          <w:bCs/>
          <w:sz w:val="24"/>
        </w:rPr>
        <w:tab/>
      </w:r>
      <w:r w:rsidR="004A61B3" w:rsidRPr="00325635">
        <w:rPr>
          <w:bCs/>
          <w:sz w:val="24"/>
        </w:rPr>
        <w:tab/>
      </w:r>
      <w:r w:rsidR="004A61B3" w:rsidRPr="00325635">
        <w:rPr>
          <w:bCs/>
          <w:sz w:val="24"/>
        </w:rPr>
        <w:tab/>
      </w:r>
      <w:r w:rsidR="004A61B3" w:rsidRPr="00325635">
        <w:rPr>
          <w:bCs/>
          <w:sz w:val="24"/>
        </w:rPr>
        <w:tab/>
      </w:r>
      <w:r w:rsidRPr="00325635">
        <w:rPr>
          <w:bCs/>
          <w:sz w:val="24"/>
        </w:rPr>
        <w:tab/>
      </w:r>
      <w:r w:rsidRPr="00325635">
        <w:rPr>
          <w:bCs/>
          <w:sz w:val="24"/>
        </w:rPr>
        <w:tab/>
      </w:r>
      <w:r w:rsidRPr="00325635">
        <w:rPr>
          <w:bCs/>
          <w:sz w:val="24"/>
        </w:rPr>
        <w:tab/>
      </w:r>
      <w:r w:rsidR="00C44595" w:rsidRPr="00325635">
        <w:rPr>
          <w:bCs/>
          <w:sz w:val="24"/>
        </w:rPr>
        <w:t xml:space="preserve">- </w:t>
      </w:r>
      <w:r w:rsidRPr="00325635">
        <w:rPr>
          <w:bCs/>
          <w:sz w:val="24"/>
        </w:rPr>
        <w:t>1 943 080,32</w:t>
      </w:r>
      <w:r w:rsidR="00C44595" w:rsidRPr="00325635">
        <w:rPr>
          <w:bCs/>
          <w:sz w:val="24"/>
        </w:rPr>
        <w:t xml:space="preserve"> zł,</w:t>
      </w:r>
    </w:p>
    <w:p w:rsidR="00325635" w:rsidRPr="00325635" w:rsidRDefault="00F01D69" w:rsidP="0032563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25635">
        <w:rPr>
          <w:bCs/>
          <w:sz w:val="24"/>
        </w:rPr>
        <w:t>-</w:t>
      </w:r>
      <w:r w:rsidR="00C44595" w:rsidRPr="00325635">
        <w:rPr>
          <w:bCs/>
          <w:sz w:val="24"/>
        </w:rPr>
        <w:t xml:space="preserve"> „</w:t>
      </w:r>
      <w:r w:rsidR="00325635" w:rsidRPr="00325635">
        <w:rPr>
          <w:bCs/>
          <w:sz w:val="24"/>
        </w:rPr>
        <w:t xml:space="preserve">Przebudowa i rozbudowa budynku Gimnazjum Nr 2 w Końskich </w:t>
      </w:r>
    </w:p>
    <w:p w:rsidR="00325635" w:rsidRPr="00325635" w:rsidRDefault="00325635" w:rsidP="0032563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25635">
        <w:rPr>
          <w:bCs/>
          <w:sz w:val="24"/>
        </w:rPr>
        <w:t xml:space="preserve">   na potrzeby Centrum Kultury -(budowa hali widowiskowej </w:t>
      </w:r>
    </w:p>
    <w:p w:rsidR="00F01D69" w:rsidRPr="00325635" w:rsidRDefault="00325635" w:rsidP="0032563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25635">
        <w:rPr>
          <w:bCs/>
          <w:sz w:val="24"/>
        </w:rPr>
        <w:t xml:space="preserve">   oraz zmiana funkcjonalności budynku)</w:t>
      </w:r>
      <w:r w:rsidR="00C44595" w:rsidRPr="00325635">
        <w:rPr>
          <w:bCs/>
          <w:sz w:val="24"/>
        </w:rPr>
        <w:t>”</w:t>
      </w:r>
      <w:r w:rsidR="00C44595" w:rsidRPr="00325635">
        <w:rPr>
          <w:bCs/>
          <w:sz w:val="24"/>
        </w:rPr>
        <w:tab/>
      </w:r>
      <w:r w:rsidRPr="00325635">
        <w:rPr>
          <w:bCs/>
          <w:sz w:val="24"/>
        </w:rPr>
        <w:tab/>
      </w:r>
      <w:r w:rsidR="00C44595" w:rsidRPr="00325635">
        <w:rPr>
          <w:bCs/>
          <w:sz w:val="24"/>
        </w:rPr>
        <w:tab/>
      </w:r>
      <w:r w:rsidR="00C85332" w:rsidRPr="00325635">
        <w:rPr>
          <w:bCs/>
          <w:sz w:val="24"/>
        </w:rPr>
        <w:tab/>
      </w:r>
      <w:r w:rsidR="00C85332" w:rsidRPr="00325635">
        <w:rPr>
          <w:bCs/>
          <w:sz w:val="24"/>
        </w:rPr>
        <w:tab/>
      </w:r>
      <w:r w:rsidR="00C44595" w:rsidRPr="00325635">
        <w:rPr>
          <w:bCs/>
          <w:sz w:val="24"/>
        </w:rPr>
        <w:t xml:space="preserve">- </w:t>
      </w:r>
      <w:r w:rsidRPr="00325635">
        <w:rPr>
          <w:bCs/>
          <w:sz w:val="24"/>
        </w:rPr>
        <w:t>2 868 500,67</w:t>
      </w:r>
      <w:r w:rsidR="003B6622" w:rsidRPr="00325635">
        <w:rPr>
          <w:bCs/>
          <w:sz w:val="24"/>
        </w:rPr>
        <w:t xml:space="preserve"> </w:t>
      </w:r>
      <w:r w:rsidR="00C44595" w:rsidRPr="00325635">
        <w:rPr>
          <w:bCs/>
          <w:sz w:val="24"/>
        </w:rPr>
        <w:t>zł,</w:t>
      </w:r>
    </w:p>
    <w:p w:rsidR="00C44595" w:rsidRPr="00D57E57" w:rsidRDefault="00C44595" w:rsidP="00D57E5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57E57">
        <w:rPr>
          <w:bCs/>
          <w:sz w:val="24"/>
        </w:rPr>
        <w:t>- „</w:t>
      </w:r>
      <w:r w:rsidR="00D57E57" w:rsidRPr="00D57E57">
        <w:rPr>
          <w:bCs/>
          <w:sz w:val="24"/>
        </w:rPr>
        <w:t>Budowa świetlicy wiejskiej w Jeżowie</w:t>
      </w:r>
      <w:r w:rsidR="004A61B3" w:rsidRPr="00D57E57">
        <w:rPr>
          <w:bCs/>
          <w:sz w:val="24"/>
        </w:rPr>
        <w:t>”</w:t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</w:r>
      <w:r w:rsidR="00C85332" w:rsidRPr="00D57E57">
        <w:rPr>
          <w:bCs/>
          <w:sz w:val="24"/>
        </w:rPr>
        <w:tab/>
      </w:r>
      <w:r w:rsidR="00C85332" w:rsidRPr="00D57E57">
        <w:rPr>
          <w:bCs/>
          <w:sz w:val="24"/>
        </w:rPr>
        <w:tab/>
      </w:r>
      <w:r w:rsidR="00D57E57" w:rsidRPr="00D57E57">
        <w:rPr>
          <w:bCs/>
          <w:sz w:val="24"/>
        </w:rPr>
        <w:tab/>
      </w:r>
      <w:r w:rsidRPr="00D57E57">
        <w:rPr>
          <w:bCs/>
          <w:sz w:val="24"/>
        </w:rPr>
        <w:t xml:space="preserve">- </w:t>
      </w:r>
      <w:r w:rsidR="004A61B3" w:rsidRPr="00D57E57">
        <w:rPr>
          <w:bCs/>
          <w:sz w:val="24"/>
        </w:rPr>
        <w:t xml:space="preserve"> </w:t>
      </w:r>
      <w:r w:rsidR="007665C3" w:rsidRPr="00D57E57">
        <w:rPr>
          <w:bCs/>
          <w:sz w:val="24"/>
        </w:rPr>
        <w:t xml:space="preserve"> </w:t>
      </w:r>
      <w:r w:rsidR="00D57E57" w:rsidRPr="00D57E57">
        <w:rPr>
          <w:bCs/>
          <w:sz w:val="24"/>
        </w:rPr>
        <w:t xml:space="preserve">   26 998,50</w:t>
      </w:r>
      <w:r w:rsidR="003B6622" w:rsidRPr="00D57E57">
        <w:rPr>
          <w:bCs/>
          <w:sz w:val="24"/>
        </w:rPr>
        <w:t xml:space="preserve"> </w:t>
      </w:r>
      <w:r w:rsidRPr="00D57E57">
        <w:rPr>
          <w:bCs/>
          <w:sz w:val="24"/>
        </w:rPr>
        <w:t>zł</w:t>
      </w:r>
      <w:r w:rsidR="004A61B3" w:rsidRPr="00D57E57">
        <w:rPr>
          <w:bCs/>
          <w:sz w:val="24"/>
        </w:rPr>
        <w:t>,</w:t>
      </w:r>
    </w:p>
    <w:p w:rsidR="007665C3" w:rsidRPr="00325635" w:rsidRDefault="007665C3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25635">
        <w:rPr>
          <w:bCs/>
          <w:sz w:val="24"/>
        </w:rPr>
        <w:t>- „</w:t>
      </w:r>
      <w:r w:rsidR="003B6622" w:rsidRPr="00325635">
        <w:rPr>
          <w:bCs/>
          <w:sz w:val="24"/>
        </w:rPr>
        <w:t xml:space="preserve">Budowa świetlicy wiejskiej w </w:t>
      </w:r>
      <w:proofErr w:type="spellStart"/>
      <w:r w:rsidR="003B6622" w:rsidRPr="00325635">
        <w:rPr>
          <w:bCs/>
          <w:sz w:val="24"/>
        </w:rPr>
        <w:t>msc</w:t>
      </w:r>
      <w:proofErr w:type="spellEnd"/>
      <w:r w:rsidR="003B6622" w:rsidRPr="00325635">
        <w:rPr>
          <w:bCs/>
          <w:sz w:val="24"/>
        </w:rPr>
        <w:t>. Trzemoszna</w:t>
      </w:r>
      <w:r w:rsidRPr="00325635">
        <w:rPr>
          <w:bCs/>
          <w:sz w:val="24"/>
        </w:rPr>
        <w:t>”</w:t>
      </w:r>
      <w:r w:rsidRPr="00325635">
        <w:rPr>
          <w:bCs/>
          <w:sz w:val="24"/>
        </w:rPr>
        <w:tab/>
      </w:r>
      <w:r w:rsidRPr="00325635">
        <w:rPr>
          <w:bCs/>
          <w:sz w:val="24"/>
        </w:rPr>
        <w:tab/>
      </w:r>
      <w:r w:rsidRPr="00325635">
        <w:rPr>
          <w:bCs/>
          <w:sz w:val="24"/>
        </w:rPr>
        <w:tab/>
        <w:t xml:space="preserve">- </w:t>
      </w:r>
      <w:r w:rsidR="00D57E57">
        <w:rPr>
          <w:bCs/>
          <w:sz w:val="24"/>
        </w:rPr>
        <w:t xml:space="preserve">   </w:t>
      </w:r>
      <w:r w:rsidR="00325635" w:rsidRPr="00325635">
        <w:rPr>
          <w:bCs/>
          <w:sz w:val="24"/>
        </w:rPr>
        <w:t>121 151,47</w:t>
      </w:r>
      <w:r w:rsidRPr="00325635">
        <w:rPr>
          <w:bCs/>
          <w:sz w:val="24"/>
        </w:rPr>
        <w:t xml:space="preserve"> zł, </w:t>
      </w:r>
    </w:p>
    <w:p w:rsidR="00C15029" w:rsidRPr="00325635" w:rsidRDefault="00C15029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25635">
        <w:rPr>
          <w:bCs/>
          <w:sz w:val="24"/>
        </w:rPr>
        <w:t>- „</w:t>
      </w:r>
      <w:r w:rsidR="003B6622" w:rsidRPr="00325635">
        <w:rPr>
          <w:bCs/>
          <w:sz w:val="24"/>
        </w:rPr>
        <w:t xml:space="preserve">Budowa świetlicy wiejskiej w </w:t>
      </w:r>
      <w:proofErr w:type="spellStart"/>
      <w:r w:rsidR="003B6622" w:rsidRPr="00325635">
        <w:rPr>
          <w:bCs/>
          <w:sz w:val="24"/>
        </w:rPr>
        <w:t>msc</w:t>
      </w:r>
      <w:proofErr w:type="spellEnd"/>
      <w:r w:rsidR="003B6622" w:rsidRPr="00325635">
        <w:rPr>
          <w:bCs/>
          <w:sz w:val="24"/>
        </w:rPr>
        <w:t>. Młynek Nieświński</w:t>
      </w:r>
      <w:r w:rsidRPr="00325635">
        <w:rPr>
          <w:bCs/>
          <w:sz w:val="24"/>
        </w:rPr>
        <w:t>”</w:t>
      </w:r>
      <w:r w:rsidRPr="00325635">
        <w:rPr>
          <w:bCs/>
          <w:sz w:val="24"/>
        </w:rPr>
        <w:tab/>
      </w:r>
      <w:r w:rsidRPr="00325635">
        <w:rPr>
          <w:bCs/>
          <w:sz w:val="24"/>
        </w:rPr>
        <w:tab/>
        <w:t xml:space="preserve">- </w:t>
      </w:r>
      <w:r w:rsidR="00D57E57">
        <w:rPr>
          <w:bCs/>
          <w:sz w:val="24"/>
        </w:rPr>
        <w:t xml:space="preserve">   </w:t>
      </w:r>
      <w:r w:rsidR="00325635" w:rsidRPr="00325635">
        <w:rPr>
          <w:bCs/>
          <w:sz w:val="24"/>
        </w:rPr>
        <w:t>134 183,33</w:t>
      </w:r>
      <w:r w:rsidRPr="00325635">
        <w:rPr>
          <w:bCs/>
          <w:sz w:val="24"/>
        </w:rPr>
        <w:t xml:space="preserve"> zł,</w:t>
      </w:r>
    </w:p>
    <w:p w:rsidR="00C15029" w:rsidRPr="00D57E57" w:rsidRDefault="00C15029" w:rsidP="003B662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57E57">
        <w:rPr>
          <w:bCs/>
          <w:sz w:val="24"/>
        </w:rPr>
        <w:t>- „</w:t>
      </w:r>
      <w:r w:rsidR="00D57E57" w:rsidRPr="00D57E57">
        <w:rPr>
          <w:bCs/>
          <w:sz w:val="24"/>
        </w:rPr>
        <w:t>Przebudowa budynku świetlicy wiejskiej w Sworzycach</w:t>
      </w:r>
      <w:r w:rsidRPr="00D57E57">
        <w:rPr>
          <w:bCs/>
          <w:sz w:val="24"/>
        </w:rPr>
        <w:t>”</w:t>
      </w:r>
      <w:r w:rsidRPr="00D57E57">
        <w:rPr>
          <w:bCs/>
          <w:sz w:val="24"/>
        </w:rPr>
        <w:tab/>
      </w:r>
      <w:r w:rsidR="00D57E57" w:rsidRPr="00D57E57">
        <w:rPr>
          <w:bCs/>
          <w:sz w:val="24"/>
        </w:rPr>
        <w:tab/>
      </w:r>
      <w:r w:rsidRPr="00D57E57">
        <w:rPr>
          <w:bCs/>
          <w:sz w:val="24"/>
        </w:rPr>
        <w:t xml:space="preserve">- </w:t>
      </w:r>
      <w:r w:rsidR="00D57E57" w:rsidRPr="00D57E57">
        <w:rPr>
          <w:bCs/>
          <w:sz w:val="24"/>
        </w:rPr>
        <w:t xml:space="preserve">       6 000</w:t>
      </w:r>
      <w:r w:rsidR="00C85332" w:rsidRPr="00D57E57">
        <w:rPr>
          <w:bCs/>
          <w:sz w:val="24"/>
        </w:rPr>
        <w:t>,00</w:t>
      </w:r>
      <w:r w:rsidRPr="00D57E57">
        <w:rPr>
          <w:bCs/>
          <w:sz w:val="24"/>
        </w:rPr>
        <w:t xml:space="preserve"> zł,</w:t>
      </w:r>
    </w:p>
    <w:p w:rsidR="00C15029" w:rsidRPr="00D57E57" w:rsidRDefault="00FF3D90" w:rsidP="00D57E5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57E57">
        <w:rPr>
          <w:bCs/>
          <w:sz w:val="24"/>
        </w:rPr>
        <w:t>- „</w:t>
      </w:r>
      <w:r w:rsidR="00D57E57" w:rsidRPr="00D57E57">
        <w:rPr>
          <w:bCs/>
          <w:sz w:val="24"/>
        </w:rPr>
        <w:t>Przebudowa budynku filii Biblioteki Publicznej w Dziebałtowie</w:t>
      </w:r>
      <w:r w:rsidR="003B6622" w:rsidRPr="00D57E57">
        <w:rPr>
          <w:bCs/>
          <w:sz w:val="24"/>
        </w:rPr>
        <w:t>”</w:t>
      </w:r>
      <w:r w:rsidR="003B6622" w:rsidRPr="00D57E57">
        <w:rPr>
          <w:bCs/>
          <w:sz w:val="24"/>
        </w:rPr>
        <w:tab/>
      </w:r>
      <w:r w:rsidRPr="00D57E57">
        <w:rPr>
          <w:bCs/>
          <w:sz w:val="24"/>
        </w:rPr>
        <w:t xml:space="preserve">-   </w:t>
      </w:r>
      <w:r w:rsidR="00D57E57" w:rsidRPr="00D57E57">
        <w:rPr>
          <w:bCs/>
          <w:sz w:val="24"/>
        </w:rPr>
        <w:t xml:space="preserve">     6 500,00</w:t>
      </w:r>
      <w:r w:rsidR="00E54A41" w:rsidRPr="00D57E57">
        <w:rPr>
          <w:bCs/>
          <w:sz w:val="24"/>
        </w:rPr>
        <w:t xml:space="preserve"> zł</w:t>
      </w:r>
      <w:r w:rsidR="00D57E57" w:rsidRPr="00D57E57">
        <w:rPr>
          <w:bCs/>
          <w:sz w:val="24"/>
        </w:rPr>
        <w:t>,</w:t>
      </w:r>
    </w:p>
    <w:p w:rsidR="00D57E57" w:rsidRPr="00D57E57" w:rsidRDefault="00D57E57" w:rsidP="00D57E5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57E57">
        <w:rPr>
          <w:bCs/>
          <w:sz w:val="24"/>
        </w:rPr>
        <w:t>- „Termomodernizacja budynków użyteczności publicznej na terenie</w:t>
      </w:r>
    </w:p>
    <w:p w:rsidR="00D57E57" w:rsidRDefault="00D57E57" w:rsidP="00D57E5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  <w:r w:rsidRPr="00D57E57">
        <w:rPr>
          <w:bCs/>
          <w:sz w:val="24"/>
        </w:rPr>
        <w:t xml:space="preserve">  miasta i gminy Końskie - budynki Zespołu Parkowo-Pałacowego’</w:t>
      </w:r>
      <w:r w:rsidRPr="00D57E57">
        <w:rPr>
          <w:bCs/>
          <w:sz w:val="24"/>
        </w:rPr>
        <w:tab/>
        <w:t>- 5 048 989,30 zł</w:t>
      </w:r>
      <w:r>
        <w:rPr>
          <w:bCs/>
          <w:color w:val="FF0000"/>
          <w:sz w:val="24"/>
        </w:rPr>
        <w:tab/>
      </w:r>
    </w:p>
    <w:p w:rsidR="00E54A41" w:rsidRPr="00091E4F" w:rsidRDefault="00E54A41" w:rsidP="00E54A41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sz w:val="24"/>
        </w:rPr>
      </w:pPr>
      <w:r w:rsidRPr="00091E4F">
        <w:rPr>
          <w:bCs/>
          <w:sz w:val="24"/>
        </w:rPr>
        <w:t xml:space="preserve">oraz wydatki majątkowe zrealizowane w ramach </w:t>
      </w:r>
      <w:r w:rsidRPr="00091E4F">
        <w:rPr>
          <w:b/>
          <w:bCs/>
          <w:sz w:val="24"/>
        </w:rPr>
        <w:t>funduszu sołeckiego</w:t>
      </w:r>
      <w:r w:rsidRPr="00091E4F">
        <w:rPr>
          <w:bCs/>
          <w:sz w:val="24"/>
        </w:rPr>
        <w:t xml:space="preserve"> w kwocie: </w:t>
      </w:r>
      <w:r>
        <w:rPr>
          <w:b/>
          <w:bCs/>
          <w:sz w:val="24"/>
        </w:rPr>
        <w:t>68 066,81</w:t>
      </w:r>
      <w:r w:rsidRPr="00091E4F">
        <w:rPr>
          <w:b/>
          <w:bCs/>
          <w:sz w:val="24"/>
        </w:rPr>
        <w:t xml:space="preserve"> zł</w:t>
      </w:r>
      <w:r w:rsidRPr="00091E4F">
        <w:rPr>
          <w:bCs/>
          <w:sz w:val="24"/>
        </w:rPr>
        <w:t>:</w:t>
      </w:r>
    </w:p>
    <w:p w:rsidR="00E54A41" w:rsidRPr="00325635" w:rsidRDefault="00E54A41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25635">
        <w:rPr>
          <w:bCs/>
          <w:sz w:val="24"/>
        </w:rPr>
        <w:t xml:space="preserve">- sołectwo </w:t>
      </w:r>
      <w:r w:rsidR="00325635" w:rsidRPr="00325635">
        <w:rPr>
          <w:bCs/>
          <w:sz w:val="24"/>
        </w:rPr>
        <w:t>Gatniki</w:t>
      </w:r>
    </w:p>
    <w:p w:rsidR="00325635" w:rsidRPr="00325635" w:rsidRDefault="00325635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25635">
        <w:rPr>
          <w:bCs/>
          <w:sz w:val="24"/>
        </w:rPr>
        <w:tab/>
        <w:t>-„</w:t>
      </w:r>
      <w:r w:rsidRPr="00325635">
        <w:t xml:space="preserve"> </w:t>
      </w:r>
      <w:r w:rsidRPr="00325635">
        <w:rPr>
          <w:bCs/>
          <w:sz w:val="24"/>
        </w:rPr>
        <w:t>Wykonanie projektu na budowę Domu Ludowego”</w:t>
      </w:r>
      <w:r w:rsidRPr="00325635">
        <w:rPr>
          <w:bCs/>
          <w:sz w:val="24"/>
        </w:rPr>
        <w:tab/>
      </w:r>
      <w:r w:rsidRPr="00325635">
        <w:rPr>
          <w:bCs/>
          <w:sz w:val="24"/>
        </w:rPr>
        <w:tab/>
        <w:t>- 10 000,00 zł,</w:t>
      </w:r>
    </w:p>
    <w:p w:rsidR="00325635" w:rsidRPr="00325635" w:rsidRDefault="00325635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25635">
        <w:rPr>
          <w:bCs/>
          <w:sz w:val="24"/>
        </w:rPr>
        <w:t>- sołectwo Przybyszowy</w:t>
      </w:r>
    </w:p>
    <w:p w:rsidR="00325635" w:rsidRPr="00325635" w:rsidRDefault="00325635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25635">
        <w:rPr>
          <w:bCs/>
          <w:sz w:val="24"/>
        </w:rPr>
        <w:tab/>
        <w:t>- „Utwardzenie terenu wokół świetlicy wiejskiej</w:t>
      </w:r>
      <w:r w:rsidR="005412B7">
        <w:rPr>
          <w:bCs/>
          <w:sz w:val="24"/>
        </w:rPr>
        <w:t>”</w:t>
      </w:r>
      <w:r w:rsidR="005412B7">
        <w:rPr>
          <w:bCs/>
          <w:sz w:val="24"/>
        </w:rPr>
        <w:tab/>
      </w:r>
      <w:r w:rsidR="005412B7">
        <w:rPr>
          <w:bCs/>
          <w:sz w:val="24"/>
        </w:rPr>
        <w:tab/>
      </w:r>
      <w:r w:rsidR="005412B7">
        <w:rPr>
          <w:bCs/>
          <w:sz w:val="24"/>
        </w:rPr>
        <w:tab/>
        <w:t>- 1</w:t>
      </w:r>
      <w:r w:rsidRPr="00325635">
        <w:rPr>
          <w:bCs/>
          <w:sz w:val="24"/>
        </w:rPr>
        <w:t>0 796,00 zł,</w:t>
      </w:r>
    </w:p>
    <w:p w:rsidR="00325635" w:rsidRPr="00325635" w:rsidRDefault="00325635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25635">
        <w:rPr>
          <w:bCs/>
          <w:sz w:val="24"/>
        </w:rPr>
        <w:lastRenderedPageBreak/>
        <w:t>- sołectwo Proćwin</w:t>
      </w:r>
    </w:p>
    <w:p w:rsidR="00325635" w:rsidRPr="00325635" w:rsidRDefault="00325635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25635">
        <w:rPr>
          <w:bCs/>
          <w:sz w:val="24"/>
        </w:rPr>
        <w:tab/>
        <w:t>-„</w:t>
      </w:r>
      <w:r w:rsidRPr="00325635">
        <w:t xml:space="preserve"> </w:t>
      </w:r>
      <w:r w:rsidRPr="00325635">
        <w:rPr>
          <w:bCs/>
          <w:sz w:val="24"/>
        </w:rPr>
        <w:t>Wykonanie centralnego ogrzewania w świetlicy wiejskiej”</w:t>
      </w:r>
      <w:r w:rsidRPr="00325635">
        <w:rPr>
          <w:bCs/>
          <w:sz w:val="24"/>
        </w:rPr>
        <w:tab/>
        <w:t>- 21 275,81 zł,</w:t>
      </w:r>
    </w:p>
    <w:p w:rsidR="00325635" w:rsidRPr="00325635" w:rsidRDefault="00325635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25635">
        <w:rPr>
          <w:bCs/>
          <w:sz w:val="24"/>
        </w:rPr>
        <w:t>- sołectwo Stary Sokołów</w:t>
      </w:r>
    </w:p>
    <w:p w:rsidR="00325635" w:rsidRPr="00325635" w:rsidRDefault="00325635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25635">
        <w:rPr>
          <w:bCs/>
          <w:sz w:val="24"/>
        </w:rPr>
        <w:tab/>
        <w:t>-„Zakup i montaż klimatyzacji w świetlicy wiejskiej</w:t>
      </w:r>
    </w:p>
    <w:p w:rsidR="00325635" w:rsidRPr="00325635" w:rsidRDefault="00325635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25635">
        <w:rPr>
          <w:bCs/>
          <w:sz w:val="24"/>
        </w:rPr>
        <w:tab/>
        <w:t xml:space="preserve"> (dokumentacja i wykonanie)”</w:t>
      </w:r>
      <w:r w:rsidRPr="00325635">
        <w:rPr>
          <w:bCs/>
          <w:sz w:val="24"/>
        </w:rPr>
        <w:tab/>
      </w:r>
      <w:r w:rsidRPr="00325635">
        <w:rPr>
          <w:bCs/>
          <w:sz w:val="24"/>
        </w:rPr>
        <w:tab/>
      </w:r>
      <w:r w:rsidRPr="00325635">
        <w:rPr>
          <w:bCs/>
          <w:sz w:val="24"/>
        </w:rPr>
        <w:tab/>
      </w:r>
      <w:r w:rsidRPr="00325635">
        <w:rPr>
          <w:bCs/>
          <w:sz w:val="24"/>
        </w:rPr>
        <w:tab/>
      </w:r>
      <w:r w:rsidRPr="00325635">
        <w:rPr>
          <w:bCs/>
          <w:sz w:val="24"/>
        </w:rPr>
        <w:tab/>
        <w:t>- 11 850,00 zł,</w:t>
      </w:r>
    </w:p>
    <w:p w:rsidR="00325635" w:rsidRPr="00325635" w:rsidRDefault="00325635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25635">
        <w:rPr>
          <w:bCs/>
          <w:sz w:val="24"/>
        </w:rPr>
        <w:t>- sołectwo Sworzyce</w:t>
      </w:r>
    </w:p>
    <w:p w:rsidR="00325635" w:rsidRPr="00325635" w:rsidRDefault="00325635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25635">
        <w:rPr>
          <w:bCs/>
          <w:sz w:val="24"/>
        </w:rPr>
        <w:tab/>
        <w:t>-„Wykonanie projektu rozbudowy świetlicy wiejskiej”</w:t>
      </w:r>
      <w:r w:rsidRPr="00325635">
        <w:rPr>
          <w:bCs/>
          <w:sz w:val="24"/>
        </w:rPr>
        <w:tab/>
      </w:r>
      <w:r w:rsidRPr="00325635">
        <w:rPr>
          <w:bCs/>
          <w:sz w:val="24"/>
        </w:rPr>
        <w:tab/>
        <w:t>- 14 145,00 zł.</w:t>
      </w:r>
    </w:p>
    <w:p w:rsidR="00B06A25" w:rsidRPr="00E54A41" w:rsidRDefault="00F9794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B7546">
        <w:rPr>
          <w:bCs/>
          <w:color w:val="FF0000"/>
          <w:sz w:val="24"/>
        </w:rPr>
        <w:tab/>
      </w:r>
      <w:r w:rsidR="00B06A25" w:rsidRPr="00E54A41">
        <w:rPr>
          <w:bCs/>
          <w:sz w:val="24"/>
        </w:rPr>
        <w:t>W 20</w:t>
      </w:r>
      <w:r w:rsidR="00D77D28" w:rsidRPr="00E54A41">
        <w:rPr>
          <w:bCs/>
          <w:sz w:val="24"/>
        </w:rPr>
        <w:t>2</w:t>
      </w:r>
      <w:r w:rsidR="00E54A41">
        <w:rPr>
          <w:bCs/>
          <w:sz w:val="24"/>
        </w:rPr>
        <w:t>1</w:t>
      </w:r>
      <w:r w:rsidR="00B06A25" w:rsidRPr="00E54A41">
        <w:rPr>
          <w:bCs/>
          <w:sz w:val="24"/>
        </w:rPr>
        <w:t xml:space="preserve"> r. Gmina</w:t>
      </w:r>
      <w:r w:rsidR="00C36D86" w:rsidRPr="00E54A41">
        <w:rPr>
          <w:bCs/>
          <w:sz w:val="24"/>
        </w:rPr>
        <w:t xml:space="preserve"> Końskie</w:t>
      </w:r>
      <w:r w:rsidR="00B06A25" w:rsidRPr="00E54A41">
        <w:rPr>
          <w:bCs/>
          <w:sz w:val="24"/>
        </w:rPr>
        <w:t xml:space="preserve"> otrzymała od Powiatu Koneckiego dotację w kwocie 1</w:t>
      </w:r>
      <w:r w:rsidR="002809DD" w:rsidRPr="00E54A41">
        <w:rPr>
          <w:bCs/>
          <w:sz w:val="24"/>
        </w:rPr>
        <w:t>5</w:t>
      </w:r>
      <w:r w:rsidR="00B06A25" w:rsidRPr="00E54A41">
        <w:rPr>
          <w:bCs/>
          <w:sz w:val="24"/>
        </w:rPr>
        <w:t> 000,00 złotych, którą przekazała Bibliotece Publicznej Miasta i Gminy Końskie na realizację zadań wynikających z porozumienia zawartego pomiędzy Miastem i Gminą Końskie a Powiatem Koneckim.</w:t>
      </w:r>
    </w:p>
    <w:p w:rsidR="003F0304" w:rsidRPr="00CB7546" w:rsidRDefault="003F030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D57E57" w:rsidRPr="00D57E57" w:rsidRDefault="00441AAF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D57E57">
        <w:rPr>
          <w:b/>
          <w:bCs/>
        </w:rPr>
        <w:t>Dział 925 – OGRODY BOTANICZNE</w:t>
      </w:r>
      <w:r w:rsidR="003F0304" w:rsidRPr="00D57E57">
        <w:rPr>
          <w:b/>
          <w:bCs/>
        </w:rPr>
        <w:t xml:space="preserve"> </w:t>
      </w:r>
      <w:r w:rsidRPr="00D57E57">
        <w:rPr>
          <w:b/>
          <w:bCs/>
        </w:rPr>
        <w:t>I ZOOL</w:t>
      </w:r>
      <w:r w:rsidR="00BC64D8" w:rsidRPr="00D57E57">
        <w:rPr>
          <w:b/>
          <w:bCs/>
        </w:rPr>
        <w:t>O</w:t>
      </w:r>
      <w:r w:rsidRPr="00D57E57">
        <w:rPr>
          <w:b/>
          <w:bCs/>
        </w:rPr>
        <w:t>GICZNE ORAZ NATURALNE OBSZARY I OBIEKTY CHRONIONEJ PRZYRODY – wydatkowano kwotę</w:t>
      </w:r>
    </w:p>
    <w:p w:rsidR="00441AAF" w:rsidRPr="00D57E57" w:rsidRDefault="00441AAF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D57E57">
        <w:rPr>
          <w:b/>
          <w:bCs/>
        </w:rPr>
        <w:t xml:space="preserve"> </w:t>
      </w:r>
      <w:r w:rsidR="00D57E57" w:rsidRPr="00D57E57">
        <w:rPr>
          <w:b/>
          <w:bCs/>
          <w:u w:val="single"/>
        </w:rPr>
        <w:t>0,00</w:t>
      </w:r>
      <w:r w:rsidRPr="00D57E57">
        <w:rPr>
          <w:b/>
          <w:bCs/>
          <w:u w:val="single"/>
        </w:rPr>
        <w:t xml:space="preserve"> zł, tj.</w:t>
      </w:r>
      <w:r w:rsidR="00E6362C" w:rsidRPr="00D57E57">
        <w:rPr>
          <w:b/>
          <w:bCs/>
          <w:u w:val="single"/>
        </w:rPr>
        <w:t xml:space="preserve"> </w:t>
      </w:r>
      <w:r w:rsidR="00D57E57" w:rsidRPr="00D57E57">
        <w:rPr>
          <w:b/>
          <w:bCs/>
          <w:u w:val="single"/>
        </w:rPr>
        <w:t>0,00</w:t>
      </w:r>
      <w:r w:rsidRPr="00D57E57">
        <w:rPr>
          <w:b/>
          <w:bCs/>
          <w:u w:val="single"/>
        </w:rPr>
        <w:t xml:space="preserve"> % planu rocznego</w:t>
      </w:r>
    </w:p>
    <w:p w:rsidR="00FA543B" w:rsidRPr="00D57E57" w:rsidRDefault="00FA543B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</w:p>
    <w:p w:rsidR="00FF3D90" w:rsidRPr="00D57E57" w:rsidRDefault="00D57E57" w:rsidP="00FF3D90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57E57">
        <w:rPr>
          <w:bCs/>
          <w:sz w:val="24"/>
        </w:rPr>
        <w:t>W 2021 r. nie wydatkowano środków na zadania z zakresu ochrony pomników przyrody.</w:t>
      </w:r>
    </w:p>
    <w:p w:rsidR="005C6007" w:rsidRPr="00CB7546" w:rsidRDefault="005C6007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Cs/>
          <w:color w:val="FF0000"/>
        </w:rPr>
      </w:pPr>
    </w:p>
    <w:p w:rsidR="00B06A25" w:rsidRPr="00D57E57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D57E57">
        <w:rPr>
          <w:b/>
          <w:bCs/>
        </w:rPr>
        <w:t>Dział 926 KULTURA FIZYCZNA I SPORT – wydatkowano kwotę</w:t>
      </w:r>
    </w:p>
    <w:p w:rsidR="00B06A25" w:rsidRPr="00D57E57" w:rsidRDefault="00D57E57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D57E57">
        <w:rPr>
          <w:b/>
          <w:bCs/>
          <w:u w:val="single"/>
        </w:rPr>
        <w:t>5 273 446,64</w:t>
      </w:r>
      <w:r w:rsidR="00B06A25" w:rsidRPr="00D57E57">
        <w:rPr>
          <w:b/>
          <w:bCs/>
          <w:u w:val="single"/>
        </w:rPr>
        <w:t xml:space="preserve"> zł, tj. </w:t>
      </w:r>
      <w:r w:rsidRPr="00D57E57">
        <w:rPr>
          <w:b/>
          <w:bCs/>
          <w:u w:val="single"/>
        </w:rPr>
        <w:t>96,49</w:t>
      </w:r>
      <w:r w:rsidR="00B06A25" w:rsidRPr="00D57E57">
        <w:rPr>
          <w:b/>
          <w:bCs/>
          <w:u w:val="single"/>
        </w:rPr>
        <w:t xml:space="preserve"> % planu rocznego</w:t>
      </w:r>
    </w:p>
    <w:p w:rsidR="00B06A25" w:rsidRPr="00D57E57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</w:p>
    <w:p w:rsidR="00B06A25" w:rsidRPr="00D57E57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57E57">
        <w:rPr>
          <w:bCs/>
          <w:sz w:val="24"/>
        </w:rPr>
        <w:t>z przeznaczeniem na:</w:t>
      </w:r>
    </w:p>
    <w:p w:rsidR="00F21D1E" w:rsidRDefault="00F21D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57E57">
        <w:rPr>
          <w:bCs/>
          <w:sz w:val="24"/>
        </w:rPr>
        <w:t>- utrzymanie obiektów sportowych</w:t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</w:r>
      <w:r w:rsidR="008B6D41" w:rsidRPr="00D57E57">
        <w:rPr>
          <w:bCs/>
          <w:sz w:val="24"/>
        </w:rPr>
        <w:tab/>
      </w:r>
      <w:r w:rsidRPr="00D57E57">
        <w:rPr>
          <w:bCs/>
          <w:sz w:val="24"/>
        </w:rPr>
        <w:tab/>
        <w:t xml:space="preserve">- </w:t>
      </w:r>
      <w:r w:rsidR="00D57E57" w:rsidRPr="00D57E57">
        <w:rPr>
          <w:bCs/>
          <w:sz w:val="24"/>
        </w:rPr>
        <w:t>4 240 000,97</w:t>
      </w:r>
      <w:r w:rsidR="007D2DF1" w:rsidRPr="00D57E57">
        <w:rPr>
          <w:bCs/>
          <w:sz w:val="24"/>
        </w:rPr>
        <w:t xml:space="preserve"> </w:t>
      </w:r>
      <w:r w:rsidRPr="00D57E57">
        <w:rPr>
          <w:bCs/>
          <w:sz w:val="24"/>
        </w:rPr>
        <w:t>zł,</w:t>
      </w:r>
    </w:p>
    <w:p w:rsidR="00D57E57" w:rsidRDefault="00D57E57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w tym wydatki zrealizowane w ramach funduszu sołeckiego w kwocie 396,52 zł:</w:t>
      </w:r>
    </w:p>
    <w:p w:rsidR="00D57E57" w:rsidRDefault="00D57E57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sołectwo Pomorzany</w:t>
      </w:r>
    </w:p>
    <w:p w:rsidR="00D57E57" w:rsidRPr="00D57E57" w:rsidRDefault="00D57E57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-„</w:t>
      </w:r>
      <w:r w:rsidRPr="00D57E57">
        <w:t xml:space="preserve"> </w:t>
      </w:r>
      <w:r w:rsidRPr="00D57E57">
        <w:rPr>
          <w:bCs/>
          <w:sz w:val="24"/>
        </w:rPr>
        <w:t>Zakup materiałów do utrzymania boiska sportowego</w:t>
      </w:r>
      <w:r>
        <w:rPr>
          <w:bCs/>
          <w:sz w:val="24"/>
        </w:rPr>
        <w:t>” – 396,52 zł,</w:t>
      </w:r>
    </w:p>
    <w:p w:rsidR="00B06A25" w:rsidRPr="00D57E57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57E57">
        <w:rPr>
          <w:bCs/>
          <w:sz w:val="24"/>
        </w:rPr>
        <w:t>- dotacje dla stowarzyszeń na zadania zlecone do realizacji</w:t>
      </w:r>
    </w:p>
    <w:p w:rsidR="00B06A25" w:rsidRPr="00D57E57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57E57">
        <w:rPr>
          <w:bCs/>
          <w:sz w:val="24"/>
        </w:rPr>
        <w:t xml:space="preserve">  z zakresu kultury fizycznej i sportu</w:t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</w:r>
      <w:r w:rsidR="008B6D41" w:rsidRPr="00D57E57">
        <w:rPr>
          <w:bCs/>
          <w:sz w:val="24"/>
        </w:rPr>
        <w:tab/>
      </w:r>
      <w:r w:rsidRPr="00D57E57">
        <w:rPr>
          <w:bCs/>
          <w:sz w:val="24"/>
        </w:rPr>
        <w:t xml:space="preserve">-    </w:t>
      </w:r>
      <w:r w:rsidR="00D57E57" w:rsidRPr="00D57E57">
        <w:rPr>
          <w:bCs/>
          <w:sz w:val="24"/>
        </w:rPr>
        <w:t>714 074,00</w:t>
      </w:r>
      <w:r w:rsidRPr="00D57E57">
        <w:rPr>
          <w:bCs/>
          <w:sz w:val="24"/>
        </w:rPr>
        <w:t xml:space="preserve"> zł</w:t>
      </w:r>
      <w:r w:rsidR="005C4E0F" w:rsidRPr="00D57E57">
        <w:rPr>
          <w:bCs/>
          <w:sz w:val="24"/>
        </w:rPr>
        <w:t>,</w:t>
      </w:r>
    </w:p>
    <w:p w:rsidR="00B06A25" w:rsidRPr="00D57E57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57E57">
        <w:rPr>
          <w:bCs/>
          <w:sz w:val="24"/>
        </w:rPr>
        <w:t>w tym dla:</w:t>
      </w:r>
    </w:p>
    <w:p w:rsidR="00B06A25" w:rsidRPr="00DA55EC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A55EC">
        <w:rPr>
          <w:bCs/>
          <w:sz w:val="24"/>
        </w:rPr>
        <w:t>- MKS Neptun</w:t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="004C3DEA" w:rsidRPr="00DA55EC">
        <w:rPr>
          <w:bCs/>
          <w:sz w:val="24"/>
        </w:rPr>
        <w:tab/>
      </w:r>
      <w:r w:rsidRPr="00DA55EC">
        <w:rPr>
          <w:bCs/>
          <w:sz w:val="24"/>
        </w:rPr>
        <w:t xml:space="preserve">- </w:t>
      </w:r>
      <w:r w:rsidR="00DA55EC" w:rsidRPr="00DA55EC">
        <w:rPr>
          <w:bCs/>
          <w:sz w:val="24"/>
        </w:rPr>
        <w:t>134 000</w:t>
      </w:r>
      <w:r w:rsidR="00C75C9E" w:rsidRPr="00DA55EC">
        <w:rPr>
          <w:bCs/>
          <w:sz w:val="24"/>
        </w:rPr>
        <w:t>,00</w:t>
      </w:r>
      <w:r w:rsidRPr="00DA55EC">
        <w:rPr>
          <w:bCs/>
          <w:sz w:val="24"/>
        </w:rPr>
        <w:t xml:space="preserve"> zł,</w:t>
      </w:r>
    </w:p>
    <w:p w:rsidR="00B06A25" w:rsidRPr="00DA55EC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A55EC">
        <w:rPr>
          <w:bCs/>
          <w:sz w:val="24"/>
        </w:rPr>
        <w:t>- KSSPR</w:t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="004C3DEA" w:rsidRPr="00DA55EC">
        <w:rPr>
          <w:bCs/>
          <w:sz w:val="24"/>
        </w:rPr>
        <w:tab/>
      </w:r>
      <w:r w:rsidRPr="00DA55EC">
        <w:rPr>
          <w:bCs/>
          <w:sz w:val="24"/>
        </w:rPr>
        <w:t xml:space="preserve">- </w:t>
      </w:r>
      <w:r w:rsidR="00C75C9E" w:rsidRPr="00DA55EC">
        <w:rPr>
          <w:bCs/>
          <w:sz w:val="24"/>
        </w:rPr>
        <w:t>1</w:t>
      </w:r>
      <w:r w:rsidR="00DA55EC" w:rsidRPr="00DA55EC">
        <w:rPr>
          <w:bCs/>
          <w:sz w:val="24"/>
        </w:rPr>
        <w:t>36 000</w:t>
      </w:r>
      <w:r w:rsidR="00C75C9E" w:rsidRPr="00DA55EC">
        <w:rPr>
          <w:bCs/>
          <w:sz w:val="24"/>
        </w:rPr>
        <w:t>,00</w:t>
      </w:r>
      <w:r w:rsidRPr="00DA55EC">
        <w:rPr>
          <w:bCs/>
          <w:sz w:val="24"/>
        </w:rPr>
        <w:t xml:space="preserve"> zł,</w:t>
      </w:r>
    </w:p>
    <w:p w:rsidR="00B06A25" w:rsidRPr="00DA55EC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A55EC">
        <w:rPr>
          <w:bCs/>
          <w:sz w:val="24"/>
        </w:rPr>
        <w:t>- UKS „Wodnik”</w:t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="004C3DEA" w:rsidRPr="00DA55EC">
        <w:rPr>
          <w:bCs/>
          <w:sz w:val="24"/>
        </w:rPr>
        <w:tab/>
      </w:r>
      <w:r w:rsidRPr="00DA55EC">
        <w:rPr>
          <w:bCs/>
          <w:sz w:val="24"/>
        </w:rPr>
        <w:t xml:space="preserve">-   </w:t>
      </w:r>
      <w:r w:rsidR="00C75C9E" w:rsidRPr="00DA55EC">
        <w:rPr>
          <w:bCs/>
          <w:sz w:val="24"/>
        </w:rPr>
        <w:t xml:space="preserve"> </w:t>
      </w:r>
      <w:r w:rsidR="00DA55EC" w:rsidRPr="00DA55EC">
        <w:rPr>
          <w:bCs/>
          <w:sz w:val="24"/>
        </w:rPr>
        <w:t>17 00</w:t>
      </w:r>
      <w:r w:rsidRPr="00DA55EC">
        <w:rPr>
          <w:bCs/>
          <w:sz w:val="24"/>
        </w:rPr>
        <w:t>0,00 zł,</w:t>
      </w:r>
    </w:p>
    <w:p w:rsidR="00BD2839" w:rsidRPr="00DA55EC" w:rsidRDefault="00B06A25" w:rsidP="00BD28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A55EC">
        <w:rPr>
          <w:bCs/>
          <w:sz w:val="24"/>
        </w:rPr>
        <w:t>- UKS „Olimpia”</w:t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="004C3DEA" w:rsidRPr="00DA55EC">
        <w:rPr>
          <w:bCs/>
          <w:sz w:val="24"/>
        </w:rPr>
        <w:tab/>
      </w:r>
      <w:r w:rsidRPr="00DA55EC">
        <w:rPr>
          <w:bCs/>
          <w:sz w:val="24"/>
        </w:rPr>
        <w:t xml:space="preserve">-   </w:t>
      </w:r>
      <w:r w:rsidR="00046D56" w:rsidRPr="00DA55EC">
        <w:rPr>
          <w:bCs/>
          <w:sz w:val="24"/>
        </w:rPr>
        <w:t>2</w:t>
      </w:r>
      <w:r w:rsidR="00DA55EC" w:rsidRPr="00DA55EC">
        <w:rPr>
          <w:bCs/>
          <w:sz w:val="24"/>
        </w:rPr>
        <w:t>8</w:t>
      </w:r>
      <w:r w:rsidRPr="00DA55EC">
        <w:rPr>
          <w:bCs/>
          <w:sz w:val="24"/>
        </w:rPr>
        <w:t> </w:t>
      </w:r>
      <w:r w:rsidR="00046D56" w:rsidRPr="00DA55EC">
        <w:rPr>
          <w:bCs/>
          <w:sz w:val="24"/>
        </w:rPr>
        <w:t>000</w:t>
      </w:r>
      <w:r w:rsidR="00BD2839" w:rsidRPr="00DA55EC">
        <w:rPr>
          <w:bCs/>
          <w:sz w:val="24"/>
        </w:rPr>
        <w:t>,00 zł,</w:t>
      </w:r>
    </w:p>
    <w:p w:rsidR="004C3DEA" w:rsidRPr="00DA55EC" w:rsidRDefault="00495543" w:rsidP="00BD28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A55EC">
        <w:rPr>
          <w:bCs/>
          <w:sz w:val="24"/>
        </w:rPr>
        <w:t xml:space="preserve">- </w:t>
      </w:r>
      <w:r w:rsidR="004C3DEA" w:rsidRPr="00DA55EC">
        <w:rPr>
          <w:bCs/>
          <w:sz w:val="24"/>
        </w:rPr>
        <w:t xml:space="preserve">UKS „Koneckie Stowarzyszenie Sportu i Rekreacji” </w:t>
      </w:r>
      <w:r w:rsidR="004C3DEA" w:rsidRPr="00DA55EC">
        <w:rPr>
          <w:bCs/>
          <w:sz w:val="24"/>
        </w:rPr>
        <w:tab/>
        <w:t xml:space="preserve">-   </w:t>
      </w:r>
      <w:r w:rsidR="00DA55EC" w:rsidRPr="00DA55EC">
        <w:rPr>
          <w:bCs/>
          <w:sz w:val="24"/>
        </w:rPr>
        <w:t>10</w:t>
      </w:r>
      <w:r w:rsidR="00857AD5" w:rsidRPr="00DA55EC">
        <w:rPr>
          <w:bCs/>
          <w:sz w:val="24"/>
        </w:rPr>
        <w:t> </w:t>
      </w:r>
      <w:r w:rsidR="00DA55EC" w:rsidRPr="00DA55EC">
        <w:rPr>
          <w:bCs/>
          <w:sz w:val="24"/>
        </w:rPr>
        <w:t>834</w:t>
      </w:r>
      <w:r w:rsidR="00857AD5" w:rsidRPr="00DA55EC">
        <w:rPr>
          <w:bCs/>
          <w:sz w:val="24"/>
        </w:rPr>
        <w:t>,00</w:t>
      </w:r>
      <w:r w:rsidR="004C3DEA" w:rsidRPr="00DA55EC">
        <w:rPr>
          <w:bCs/>
          <w:sz w:val="24"/>
        </w:rPr>
        <w:t xml:space="preserve"> zł,</w:t>
      </w:r>
    </w:p>
    <w:p w:rsidR="00BD2839" w:rsidRPr="00DA55EC" w:rsidRDefault="004C3DEA" w:rsidP="00BD28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A55EC">
        <w:rPr>
          <w:bCs/>
          <w:sz w:val="24"/>
        </w:rPr>
        <w:t xml:space="preserve">- </w:t>
      </w:r>
      <w:r w:rsidR="00495543" w:rsidRPr="00DA55EC">
        <w:rPr>
          <w:bCs/>
          <w:sz w:val="24"/>
        </w:rPr>
        <w:t>S</w:t>
      </w:r>
      <w:r w:rsidRPr="00DA55EC">
        <w:rPr>
          <w:bCs/>
          <w:sz w:val="24"/>
        </w:rPr>
        <w:t xml:space="preserve">towarzyszenie </w:t>
      </w:r>
      <w:r w:rsidR="00495543" w:rsidRPr="00DA55EC">
        <w:rPr>
          <w:bCs/>
          <w:sz w:val="24"/>
        </w:rPr>
        <w:t>S</w:t>
      </w:r>
      <w:r w:rsidRPr="00DA55EC">
        <w:rPr>
          <w:bCs/>
          <w:sz w:val="24"/>
        </w:rPr>
        <w:t>portowe</w:t>
      </w:r>
      <w:r w:rsidR="00495543" w:rsidRPr="00DA55EC">
        <w:rPr>
          <w:bCs/>
          <w:sz w:val="24"/>
        </w:rPr>
        <w:t xml:space="preserve"> Fair Play</w:t>
      </w:r>
      <w:r w:rsidR="00495543" w:rsidRPr="00DA55EC">
        <w:rPr>
          <w:bCs/>
          <w:sz w:val="24"/>
        </w:rPr>
        <w:tab/>
      </w:r>
      <w:r w:rsidR="00495543" w:rsidRPr="00DA55EC">
        <w:rPr>
          <w:bCs/>
          <w:sz w:val="24"/>
        </w:rPr>
        <w:tab/>
      </w:r>
      <w:r w:rsidR="00495543" w:rsidRPr="00DA55EC">
        <w:rPr>
          <w:bCs/>
          <w:sz w:val="24"/>
        </w:rPr>
        <w:tab/>
        <w:t xml:space="preserve">-   </w:t>
      </w:r>
      <w:r w:rsidR="00DA55EC" w:rsidRPr="00DA55EC">
        <w:rPr>
          <w:bCs/>
          <w:sz w:val="24"/>
        </w:rPr>
        <w:t>1</w:t>
      </w:r>
      <w:r w:rsidR="00C75C9E" w:rsidRPr="00DA55EC">
        <w:rPr>
          <w:bCs/>
          <w:sz w:val="24"/>
        </w:rPr>
        <w:t>1</w:t>
      </w:r>
      <w:r w:rsidR="005C6007" w:rsidRPr="00DA55EC">
        <w:rPr>
          <w:bCs/>
          <w:sz w:val="24"/>
        </w:rPr>
        <w:t> </w:t>
      </w:r>
      <w:r w:rsidR="00DA55EC" w:rsidRPr="00DA55EC">
        <w:rPr>
          <w:bCs/>
          <w:sz w:val="24"/>
        </w:rPr>
        <w:t>240</w:t>
      </w:r>
      <w:r w:rsidR="005C6007" w:rsidRPr="00DA55EC">
        <w:rPr>
          <w:bCs/>
          <w:sz w:val="24"/>
        </w:rPr>
        <w:t>,00</w:t>
      </w:r>
      <w:r w:rsidR="00495543" w:rsidRPr="00DA55EC">
        <w:rPr>
          <w:bCs/>
          <w:sz w:val="24"/>
        </w:rPr>
        <w:t xml:space="preserve"> </w:t>
      </w:r>
      <w:r w:rsidR="00BD2839" w:rsidRPr="00DA55EC">
        <w:rPr>
          <w:bCs/>
          <w:sz w:val="24"/>
        </w:rPr>
        <w:t>zł,</w:t>
      </w:r>
    </w:p>
    <w:p w:rsidR="004F5E65" w:rsidRPr="00DA55EC" w:rsidRDefault="004F5E6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A55EC">
        <w:rPr>
          <w:bCs/>
          <w:sz w:val="24"/>
        </w:rPr>
        <w:t xml:space="preserve">- KK Karate </w:t>
      </w:r>
      <w:proofErr w:type="spellStart"/>
      <w:r w:rsidRPr="00DA55EC">
        <w:rPr>
          <w:bCs/>
          <w:sz w:val="24"/>
        </w:rPr>
        <w:t>Kyokushin</w:t>
      </w:r>
      <w:proofErr w:type="spellEnd"/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="004C3DEA" w:rsidRPr="00DA55EC">
        <w:rPr>
          <w:bCs/>
          <w:sz w:val="24"/>
        </w:rPr>
        <w:tab/>
      </w:r>
      <w:r w:rsidRPr="00DA55EC">
        <w:rPr>
          <w:bCs/>
          <w:sz w:val="24"/>
        </w:rPr>
        <w:t xml:space="preserve">-   </w:t>
      </w:r>
      <w:r w:rsidR="00C75C9E" w:rsidRPr="00DA55EC">
        <w:rPr>
          <w:bCs/>
          <w:sz w:val="24"/>
        </w:rPr>
        <w:t>1</w:t>
      </w:r>
      <w:r w:rsidR="00DA55EC" w:rsidRPr="00DA55EC">
        <w:rPr>
          <w:bCs/>
          <w:sz w:val="24"/>
        </w:rPr>
        <w:t>2</w:t>
      </w:r>
      <w:r w:rsidR="000112C2" w:rsidRPr="00DA55EC">
        <w:rPr>
          <w:bCs/>
          <w:sz w:val="24"/>
        </w:rPr>
        <w:t> </w:t>
      </w:r>
      <w:r w:rsidR="000709DD" w:rsidRPr="00DA55EC">
        <w:rPr>
          <w:bCs/>
          <w:sz w:val="24"/>
        </w:rPr>
        <w:t>0</w:t>
      </w:r>
      <w:r w:rsidR="000112C2" w:rsidRPr="00DA55EC">
        <w:rPr>
          <w:bCs/>
          <w:sz w:val="24"/>
        </w:rPr>
        <w:t>00,00</w:t>
      </w:r>
      <w:r w:rsidRPr="00DA55EC">
        <w:rPr>
          <w:bCs/>
          <w:sz w:val="24"/>
        </w:rPr>
        <w:t xml:space="preserve"> zł,</w:t>
      </w:r>
    </w:p>
    <w:p w:rsidR="007F762C" w:rsidRPr="00DA55EC" w:rsidRDefault="007F762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A55EC">
        <w:rPr>
          <w:bCs/>
          <w:sz w:val="24"/>
        </w:rPr>
        <w:lastRenderedPageBreak/>
        <w:t xml:space="preserve">oraz na </w:t>
      </w:r>
      <w:r w:rsidR="00E372DE" w:rsidRPr="00DA55EC">
        <w:rPr>
          <w:bCs/>
          <w:sz w:val="24"/>
        </w:rPr>
        <w:t>rozwój sportu</w:t>
      </w:r>
      <w:r w:rsidRPr="00DA55EC">
        <w:rPr>
          <w:bCs/>
          <w:sz w:val="24"/>
        </w:rPr>
        <w:t>:</w:t>
      </w:r>
    </w:p>
    <w:p w:rsidR="007F762C" w:rsidRPr="00DA55EC" w:rsidRDefault="007F762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A55EC">
        <w:rPr>
          <w:bCs/>
          <w:sz w:val="24"/>
        </w:rPr>
        <w:t>- MKS Neptun</w:t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  <w:t>-</w:t>
      </w:r>
      <w:r w:rsidR="00C75C9E" w:rsidRPr="00DA55EC">
        <w:rPr>
          <w:bCs/>
          <w:sz w:val="24"/>
        </w:rPr>
        <w:t xml:space="preserve"> 1</w:t>
      </w:r>
      <w:r w:rsidR="00DA55EC" w:rsidRPr="00DA55EC">
        <w:rPr>
          <w:bCs/>
          <w:sz w:val="24"/>
        </w:rPr>
        <w:t xml:space="preserve">82 </w:t>
      </w:r>
      <w:r w:rsidR="00C75C9E" w:rsidRPr="00DA55EC">
        <w:rPr>
          <w:bCs/>
          <w:sz w:val="24"/>
        </w:rPr>
        <w:t>500,00</w:t>
      </w:r>
      <w:r w:rsidRPr="00DA55EC">
        <w:rPr>
          <w:bCs/>
          <w:sz w:val="24"/>
        </w:rPr>
        <w:t xml:space="preserve"> zł,</w:t>
      </w:r>
    </w:p>
    <w:p w:rsidR="007F762C" w:rsidRPr="00DA55EC" w:rsidRDefault="007F762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A55EC">
        <w:rPr>
          <w:bCs/>
          <w:sz w:val="24"/>
        </w:rPr>
        <w:t>- KSSPR</w:t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</w:r>
      <w:r w:rsidRPr="00DA55EC">
        <w:rPr>
          <w:bCs/>
          <w:sz w:val="24"/>
        </w:rPr>
        <w:tab/>
        <w:t xml:space="preserve">- </w:t>
      </w:r>
      <w:r w:rsidR="00C75C9E" w:rsidRPr="00DA55EC">
        <w:rPr>
          <w:bCs/>
          <w:sz w:val="24"/>
        </w:rPr>
        <w:t>182 500,00</w:t>
      </w:r>
      <w:r w:rsidRPr="00DA55EC">
        <w:rPr>
          <w:bCs/>
          <w:sz w:val="24"/>
        </w:rPr>
        <w:t xml:space="preserve"> zł,</w:t>
      </w:r>
    </w:p>
    <w:p w:rsidR="00B06A25" w:rsidRPr="00D57E57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57E57">
        <w:rPr>
          <w:bCs/>
          <w:sz w:val="24"/>
        </w:rPr>
        <w:t>- pozostała działalność</w:t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  <w:t xml:space="preserve">-    </w:t>
      </w:r>
      <w:r w:rsidR="00D57E57" w:rsidRPr="00D57E57">
        <w:rPr>
          <w:bCs/>
          <w:sz w:val="24"/>
        </w:rPr>
        <w:t>273 571,67</w:t>
      </w:r>
      <w:r w:rsidRPr="00D57E57">
        <w:rPr>
          <w:bCs/>
          <w:sz w:val="24"/>
        </w:rPr>
        <w:t xml:space="preserve"> zł</w:t>
      </w:r>
      <w:r w:rsidR="00484633" w:rsidRPr="00D57E57">
        <w:rPr>
          <w:bCs/>
          <w:sz w:val="24"/>
        </w:rPr>
        <w:t>,</w:t>
      </w:r>
    </w:p>
    <w:p w:rsidR="00B06A25" w:rsidRPr="00D57E57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57E57">
        <w:rPr>
          <w:bCs/>
          <w:sz w:val="24"/>
        </w:rPr>
        <w:t xml:space="preserve">- wydatki </w:t>
      </w:r>
      <w:r w:rsidR="007D2DF1" w:rsidRPr="00D57E57">
        <w:rPr>
          <w:bCs/>
          <w:sz w:val="24"/>
        </w:rPr>
        <w:t>majątkowe</w:t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</w:r>
      <w:r w:rsidR="008B6D41" w:rsidRPr="00D57E57">
        <w:rPr>
          <w:bCs/>
          <w:sz w:val="24"/>
        </w:rPr>
        <w:tab/>
      </w:r>
      <w:r w:rsidR="00432F22" w:rsidRPr="00D57E57">
        <w:rPr>
          <w:bCs/>
          <w:sz w:val="24"/>
        </w:rPr>
        <w:t xml:space="preserve">- </w:t>
      </w:r>
      <w:r w:rsidR="00D57E57">
        <w:rPr>
          <w:bCs/>
          <w:sz w:val="24"/>
        </w:rPr>
        <w:t xml:space="preserve">     </w:t>
      </w:r>
      <w:r w:rsidR="00D57E57" w:rsidRPr="00D57E57">
        <w:rPr>
          <w:bCs/>
          <w:sz w:val="24"/>
        </w:rPr>
        <w:t>45 800,00</w:t>
      </w:r>
      <w:r w:rsidR="007D2DF1" w:rsidRPr="00D57E57">
        <w:rPr>
          <w:bCs/>
          <w:sz w:val="24"/>
        </w:rPr>
        <w:t xml:space="preserve"> </w:t>
      </w:r>
      <w:r w:rsidRPr="00D57E57">
        <w:rPr>
          <w:bCs/>
          <w:sz w:val="24"/>
        </w:rPr>
        <w:t>zł</w:t>
      </w:r>
      <w:r w:rsidR="005C4E0F" w:rsidRPr="00D57E57">
        <w:rPr>
          <w:bCs/>
          <w:sz w:val="24"/>
        </w:rPr>
        <w:t>,</w:t>
      </w:r>
    </w:p>
    <w:p w:rsidR="00B06A25" w:rsidRPr="00D57E57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57E57">
        <w:rPr>
          <w:bCs/>
          <w:sz w:val="24"/>
        </w:rPr>
        <w:t xml:space="preserve"> w tym:</w:t>
      </w:r>
    </w:p>
    <w:p w:rsidR="005E2142" w:rsidRPr="00D57E57" w:rsidRDefault="002809DD" w:rsidP="0017416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D57E57">
        <w:rPr>
          <w:bCs/>
          <w:sz w:val="24"/>
        </w:rPr>
        <w:t>- „</w:t>
      </w:r>
      <w:r w:rsidR="00046CF5" w:rsidRPr="00D57E57">
        <w:rPr>
          <w:bCs/>
          <w:sz w:val="24"/>
        </w:rPr>
        <w:t>Budowa stadionu lekkoatletycznego w gminie Końskie</w:t>
      </w:r>
      <w:r w:rsidRPr="00D57E57">
        <w:rPr>
          <w:bCs/>
          <w:sz w:val="24"/>
        </w:rPr>
        <w:t>”</w:t>
      </w:r>
      <w:r w:rsidRPr="00D57E57">
        <w:rPr>
          <w:bCs/>
          <w:sz w:val="24"/>
        </w:rPr>
        <w:tab/>
      </w:r>
      <w:r w:rsidRPr="00D57E57">
        <w:rPr>
          <w:bCs/>
          <w:sz w:val="24"/>
        </w:rPr>
        <w:tab/>
      </w:r>
      <w:r w:rsidR="00D57E57">
        <w:rPr>
          <w:bCs/>
          <w:sz w:val="24"/>
        </w:rPr>
        <w:tab/>
      </w:r>
      <w:r w:rsidRPr="00D57E57">
        <w:rPr>
          <w:bCs/>
          <w:sz w:val="24"/>
        </w:rPr>
        <w:t xml:space="preserve">- </w:t>
      </w:r>
      <w:r w:rsidR="00D57E57" w:rsidRPr="00D57E57">
        <w:rPr>
          <w:bCs/>
          <w:sz w:val="24"/>
        </w:rPr>
        <w:t>20 800,00</w:t>
      </w:r>
      <w:r w:rsidRPr="00D57E57">
        <w:rPr>
          <w:bCs/>
          <w:sz w:val="24"/>
        </w:rPr>
        <w:t xml:space="preserve"> zł,</w:t>
      </w:r>
    </w:p>
    <w:p w:rsidR="002809DD" w:rsidRPr="00DA55EC" w:rsidRDefault="002809DD" w:rsidP="00432F22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D57E57">
        <w:rPr>
          <w:bCs/>
          <w:sz w:val="24"/>
        </w:rPr>
        <w:t>- „</w:t>
      </w:r>
      <w:r w:rsidR="00D57E57" w:rsidRPr="00DA55EC">
        <w:rPr>
          <w:bCs/>
          <w:sz w:val="24"/>
        </w:rPr>
        <w:t>Zakup i montaż sauny w budynku Pływalni Miejskiej w Końskich</w:t>
      </w:r>
      <w:r w:rsidRPr="00DA55EC">
        <w:rPr>
          <w:bCs/>
          <w:sz w:val="24"/>
        </w:rPr>
        <w:t>”</w:t>
      </w:r>
      <w:r w:rsidRPr="00DA55EC">
        <w:rPr>
          <w:bCs/>
          <w:sz w:val="24"/>
        </w:rPr>
        <w:tab/>
        <w:t xml:space="preserve">- </w:t>
      </w:r>
      <w:r w:rsidR="00D57E57" w:rsidRPr="00DA55EC">
        <w:rPr>
          <w:bCs/>
          <w:sz w:val="24"/>
        </w:rPr>
        <w:t>25 000,00 zł.</w:t>
      </w:r>
    </w:p>
    <w:p w:rsidR="00B06A25" w:rsidRPr="00DA55EC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A55EC">
        <w:rPr>
          <w:bCs/>
          <w:szCs w:val="28"/>
        </w:rPr>
        <w:tab/>
      </w:r>
      <w:r w:rsidRPr="00DA55EC">
        <w:rPr>
          <w:bCs/>
          <w:sz w:val="24"/>
        </w:rPr>
        <w:t>W 20</w:t>
      </w:r>
      <w:r w:rsidR="00046CF5" w:rsidRPr="00DA55EC">
        <w:rPr>
          <w:bCs/>
          <w:sz w:val="24"/>
        </w:rPr>
        <w:t>2</w:t>
      </w:r>
      <w:r w:rsidR="00DA55EC" w:rsidRPr="00DA55EC">
        <w:rPr>
          <w:bCs/>
          <w:sz w:val="24"/>
        </w:rPr>
        <w:t>1</w:t>
      </w:r>
      <w:r w:rsidRPr="00DA55EC">
        <w:rPr>
          <w:bCs/>
          <w:sz w:val="24"/>
        </w:rPr>
        <w:t xml:space="preserve"> roku gmina Końskie realizowała wydatki majątkowe, które zostały zrealizowane </w:t>
      </w:r>
      <w:r w:rsidR="00927541" w:rsidRPr="00DA55EC">
        <w:rPr>
          <w:bCs/>
          <w:sz w:val="24"/>
        </w:rPr>
        <w:br/>
      </w:r>
      <w:r w:rsidRPr="00DA55EC">
        <w:rPr>
          <w:bCs/>
          <w:sz w:val="24"/>
        </w:rPr>
        <w:t xml:space="preserve">w </w:t>
      </w:r>
      <w:r w:rsidR="00B84512" w:rsidRPr="00DA55EC">
        <w:rPr>
          <w:bCs/>
          <w:sz w:val="24"/>
        </w:rPr>
        <w:t>9</w:t>
      </w:r>
      <w:r w:rsidR="00DA55EC" w:rsidRPr="00DA55EC">
        <w:rPr>
          <w:bCs/>
          <w:sz w:val="24"/>
        </w:rPr>
        <w:t>8,25</w:t>
      </w:r>
      <w:r w:rsidRPr="00DA55EC">
        <w:rPr>
          <w:bCs/>
          <w:sz w:val="24"/>
        </w:rPr>
        <w:t>% planu rocznego</w:t>
      </w:r>
      <w:r w:rsidR="00E72802" w:rsidRPr="00DA55EC">
        <w:rPr>
          <w:bCs/>
          <w:sz w:val="24"/>
        </w:rPr>
        <w:t>.</w:t>
      </w:r>
      <w:r w:rsidRPr="00DA55EC">
        <w:rPr>
          <w:bCs/>
          <w:sz w:val="24"/>
        </w:rPr>
        <w:t xml:space="preserve"> </w:t>
      </w:r>
      <w:r w:rsidR="00E72802" w:rsidRPr="00DA55EC">
        <w:rPr>
          <w:bCs/>
          <w:sz w:val="24"/>
        </w:rPr>
        <w:t>N</w:t>
      </w:r>
      <w:r w:rsidRPr="00DA55EC">
        <w:rPr>
          <w:bCs/>
          <w:sz w:val="24"/>
        </w:rPr>
        <w:t xml:space="preserve">a planowaną kwotę </w:t>
      </w:r>
      <w:r w:rsidR="00DA55EC" w:rsidRPr="00DA55EC">
        <w:rPr>
          <w:bCs/>
          <w:sz w:val="24"/>
        </w:rPr>
        <w:t>44 258 574,00</w:t>
      </w:r>
      <w:r w:rsidR="00C11DFA" w:rsidRPr="00DA55EC">
        <w:rPr>
          <w:bCs/>
          <w:sz w:val="24"/>
        </w:rPr>
        <w:t xml:space="preserve"> </w:t>
      </w:r>
      <w:r w:rsidRPr="00DA55EC">
        <w:rPr>
          <w:bCs/>
          <w:sz w:val="24"/>
        </w:rPr>
        <w:t xml:space="preserve">zł wydatkowano </w:t>
      </w:r>
      <w:r w:rsidR="00DA55EC" w:rsidRPr="00DA55EC">
        <w:rPr>
          <w:bCs/>
          <w:sz w:val="24"/>
        </w:rPr>
        <w:t>43 482 827,01</w:t>
      </w:r>
      <w:r w:rsidR="00C11DFA" w:rsidRPr="00DA55EC">
        <w:rPr>
          <w:bCs/>
          <w:sz w:val="24"/>
        </w:rPr>
        <w:t xml:space="preserve"> </w:t>
      </w:r>
      <w:r w:rsidRPr="00DA55EC">
        <w:rPr>
          <w:bCs/>
          <w:sz w:val="24"/>
        </w:rPr>
        <w:t>zł.</w:t>
      </w:r>
    </w:p>
    <w:p w:rsidR="00123633" w:rsidRPr="00D57E57" w:rsidRDefault="006A2E92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B7546">
        <w:rPr>
          <w:bCs/>
          <w:color w:val="FF0000"/>
          <w:sz w:val="24"/>
        </w:rPr>
        <w:tab/>
      </w:r>
      <w:r w:rsidRPr="00D57E57">
        <w:rPr>
          <w:bCs/>
          <w:sz w:val="24"/>
        </w:rPr>
        <w:t>R</w:t>
      </w:r>
      <w:r w:rsidR="00B06A25" w:rsidRPr="00D57E57">
        <w:rPr>
          <w:bCs/>
          <w:sz w:val="24"/>
        </w:rPr>
        <w:t xml:space="preserve">ealizację wydatków majątkowych obrazuje </w:t>
      </w:r>
      <w:r w:rsidR="00025288" w:rsidRPr="00D57E57">
        <w:rPr>
          <w:bCs/>
          <w:sz w:val="24"/>
        </w:rPr>
        <w:t>tabela 1</w:t>
      </w:r>
      <w:r w:rsidR="00F04803">
        <w:rPr>
          <w:bCs/>
          <w:sz w:val="24"/>
        </w:rPr>
        <w:t>4</w:t>
      </w:r>
      <w:r w:rsidR="003E7108" w:rsidRPr="00D57E57">
        <w:rPr>
          <w:bCs/>
          <w:sz w:val="24"/>
        </w:rPr>
        <w:t xml:space="preserve">, stanowiąca załącznik Nr 5 </w:t>
      </w:r>
      <w:r w:rsidR="00927541" w:rsidRPr="00D57E57">
        <w:rPr>
          <w:bCs/>
          <w:sz w:val="24"/>
        </w:rPr>
        <w:br/>
      </w:r>
      <w:r w:rsidR="003E7108" w:rsidRPr="00D57E57">
        <w:rPr>
          <w:bCs/>
          <w:sz w:val="24"/>
        </w:rPr>
        <w:t>do niniejszego sprawozdania</w:t>
      </w:r>
      <w:r w:rsidRPr="00D57E57">
        <w:rPr>
          <w:bCs/>
          <w:sz w:val="24"/>
        </w:rPr>
        <w:t>.</w:t>
      </w:r>
    </w:p>
    <w:p w:rsidR="002676CF" w:rsidRPr="00DA55EC" w:rsidRDefault="006A2E92" w:rsidP="006E453B">
      <w:pPr>
        <w:spacing w:line="360" w:lineRule="auto"/>
        <w:ind w:firstLine="708"/>
        <w:jc w:val="both"/>
      </w:pPr>
      <w:r w:rsidRPr="00DA55EC">
        <w:t>W 20</w:t>
      </w:r>
      <w:r w:rsidR="00B84512" w:rsidRPr="00DA55EC">
        <w:t>2</w:t>
      </w:r>
      <w:r w:rsidR="00DA55EC" w:rsidRPr="00DA55EC">
        <w:t>1</w:t>
      </w:r>
      <w:r w:rsidRPr="00DA55EC">
        <w:t xml:space="preserve"> r. gmina realizowała wydatki zarówno bieżące, jak i majątkowe w ramach funduszu sołeckiego. Realizacja ty</w:t>
      </w:r>
      <w:r w:rsidR="007F762C" w:rsidRPr="00DA55EC">
        <w:t>ch</w:t>
      </w:r>
      <w:r w:rsidRPr="00DA55EC">
        <w:t xml:space="preserve"> wydatków została przedstawiona w tabeli 1</w:t>
      </w:r>
      <w:r w:rsidR="00F04803">
        <w:t>5</w:t>
      </w:r>
      <w:r w:rsidRPr="00DA55EC">
        <w:t xml:space="preserve">, stanowiącej załącznik </w:t>
      </w:r>
      <w:r w:rsidR="005E2142" w:rsidRPr="00DA55EC">
        <w:br/>
      </w:r>
      <w:r w:rsidRPr="00DA55EC">
        <w:t>Nr 6 do niniejszego sprawozdania.</w:t>
      </w:r>
    </w:p>
    <w:p w:rsidR="00994562" w:rsidRPr="00DA55EC" w:rsidRDefault="00994562" w:rsidP="006A2E92">
      <w:pPr>
        <w:spacing w:line="360" w:lineRule="auto"/>
        <w:rPr>
          <w:b/>
          <w:sz w:val="28"/>
          <w:szCs w:val="28"/>
        </w:rPr>
        <w:sectPr w:rsidR="00994562" w:rsidRPr="00DA55EC" w:rsidSect="00C224BD">
          <w:headerReference w:type="default" r:id="rId9"/>
          <w:footerReference w:type="default" r:id="rId10"/>
          <w:pgSz w:w="11906" w:h="16838"/>
          <w:pgMar w:top="1418" w:right="1021" w:bottom="1021" w:left="1021" w:header="709" w:footer="709" w:gutter="0"/>
          <w:cols w:space="708"/>
          <w:docGrid w:linePitch="360"/>
        </w:sectPr>
      </w:pPr>
    </w:p>
    <w:p w:rsidR="00053EA4" w:rsidRPr="00994B22" w:rsidRDefault="00053EA4" w:rsidP="00053EA4">
      <w:pPr>
        <w:spacing w:line="360" w:lineRule="auto"/>
        <w:jc w:val="center"/>
        <w:rPr>
          <w:b/>
          <w:sz w:val="28"/>
          <w:szCs w:val="28"/>
        </w:rPr>
      </w:pPr>
      <w:r w:rsidRPr="00994B22">
        <w:rPr>
          <w:b/>
          <w:sz w:val="28"/>
          <w:szCs w:val="28"/>
        </w:rPr>
        <w:lastRenderedPageBreak/>
        <w:t>REALIZACJA PROGRAMÓW WIELOLETNICH ZA ROK 20</w:t>
      </w:r>
      <w:r w:rsidR="00B84512" w:rsidRPr="00994B22">
        <w:rPr>
          <w:b/>
          <w:sz w:val="28"/>
          <w:szCs w:val="28"/>
        </w:rPr>
        <w:t>2</w:t>
      </w:r>
      <w:r w:rsidR="00994B22" w:rsidRPr="00994B22">
        <w:rPr>
          <w:b/>
          <w:sz w:val="28"/>
          <w:szCs w:val="28"/>
        </w:rPr>
        <w:t>1</w:t>
      </w:r>
    </w:p>
    <w:p w:rsidR="000C02BD" w:rsidRPr="00CB7546" w:rsidRDefault="000C02BD" w:rsidP="00053EA4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35117F" w:rsidRPr="009E5E04" w:rsidRDefault="0035117F" w:rsidP="00EC6B39">
      <w:pPr>
        <w:numPr>
          <w:ilvl w:val="0"/>
          <w:numId w:val="9"/>
        </w:numPr>
        <w:spacing w:line="360" w:lineRule="auto"/>
        <w:ind w:left="0" w:firstLine="0"/>
        <w:jc w:val="both"/>
        <w:rPr>
          <w:b/>
          <w:highlight w:val="lightGray"/>
        </w:rPr>
      </w:pPr>
      <w:r w:rsidRPr="009E5E04">
        <w:rPr>
          <w:b/>
          <w:highlight w:val="lightGray"/>
        </w:rPr>
        <w:t xml:space="preserve">Wydatki na programy, projekty lub zadania związane z programami realizowanymi </w:t>
      </w:r>
      <w:r w:rsidRPr="009E5E04">
        <w:rPr>
          <w:b/>
          <w:highlight w:val="lightGray"/>
        </w:rPr>
        <w:br/>
        <w:t xml:space="preserve">z udziałem środków, o których mowa w art. 5 ust. 1 pkt 2 i 3 ustawy z dnia 27 sierpnia 2009 r. </w:t>
      </w:r>
      <w:r w:rsidRPr="009E5E04">
        <w:rPr>
          <w:b/>
          <w:highlight w:val="lightGray"/>
        </w:rPr>
        <w:br/>
        <w:t>o finansach publicznych</w:t>
      </w:r>
    </w:p>
    <w:p w:rsidR="0035117F" w:rsidRPr="00994B22" w:rsidRDefault="0035117F" w:rsidP="0035117F">
      <w:pPr>
        <w:spacing w:line="360" w:lineRule="auto"/>
        <w:jc w:val="both"/>
        <w:rPr>
          <w:b/>
        </w:rPr>
      </w:pPr>
      <w:r w:rsidRPr="009E5E04">
        <w:rPr>
          <w:b/>
          <w:highlight w:val="lightGray"/>
        </w:rPr>
        <w:t>1.</w:t>
      </w:r>
      <w:r w:rsidRPr="009E5E04">
        <w:rPr>
          <w:b/>
          <w:color w:val="FF0000"/>
          <w:highlight w:val="lightGray"/>
        </w:rPr>
        <w:t xml:space="preserve"> </w:t>
      </w:r>
      <w:r w:rsidRPr="009E5E04">
        <w:rPr>
          <w:b/>
          <w:highlight w:val="lightGray"/>
        </w:rPr>
        <w:t>Wydatki bieżące</w:t>
      </w:r>
    </w:p>
    <w:p w:rsidR="00B77906" w:rsidRPr="00F04803" w:rsidRDefault="00B77906" w:rsidP="00EC6B39">
      <w:pPr>
        <w:numPr>
          <w:ilvl w:val="0"/>
          <w:numId w:val="10"/>
        </w:numPr>
        <w:spacing w:line="360" w:lineRule="auto"/>
        <w:ind w:left="0" w:firstLine="0"/>
        <w:jc w:val="both"/>
        <w:rPr>
          <w:b/>
          <w:bCs/>
        </w:rPr>
      </w:pPr>
      <w:r w:rsidRPr="00F04803">
        <w:rPr>
          <w:b/>
          <w:bCs/>
        </w:rPr>
        <w:t xml:space="preserve">Projekt "Zielone światło" - Ułatwienie dostępu do wysokiej jakości usług społecznych </w:t>
      </w:r>
      <w:r w:rsidR="00C91559" w:rsidRPr="00F04803">
        <w:rPr>
          <w:b/>
          <w:bCs/>
        </w:rPr>
        <w:br/>
      </w:r>
      <w:r w:rsidRPr="00F04803">
        <w:rPr>
          <w:b/>
          <w:bCs/>
        </w:rPr>
        <w:t>i zdrowotnych</w:t>
      </w:r>
    </w:p>
    <w:p w:rsidR="00BA6892" w:rsidRPr="00F04803" w:rsidRDefault="00653904" w:rsidP="00DF3930">
      <w:pPr>
        <w:spacing w:line="360" w:lineRule="auto"/>
        <w:jc w:val="both"/>
      </w:pPr>
      <w:r w:rsidRPr="00F04803">
        <w:t>W dniu 30 kwietnia 2019 r. pomiędzy Powiatem Koneckim a Gmin</w:t>
      </w:r>
      <w:r w:rsidR="00AA1C51" w:rsidRPr="00F04803">
        <w:t>ą</w:t>
      </w:r>
      <w:r w:rsidRPr="00F04803">
        <w:t xml:space="preserve"> Końskie zawarte zostało partnerstwo na rzecz realizacji projektu pn. „Zielone światło” w ramach Osi Priorytetowej 9, Działanie 9.2 Ułatwienie dostępu do wysokiej jakości usług społecznych, Poddziałanie 9.2.1. Rozwój wysokiej jakości usług społecznych Regionalnego Programu Operacyjnego Województwa Świętokrzyskiego na lata 2014-2020 współfinansowanego ze środków Europejskiego Funduszu Społecznego.</w:t>
      </w:r>
    </w:p>
    <w:p w:rsidR="00F04803" w:rsidRPr="00F04803" w:rsidRDefault="00F009EB" w:rsidP="00F04803">
      <w:pPr>
        <w:spacing w:line="360" w:lineRule="auto"/>
        <w:jc w:val="both"/>
      </w:pPr>
      <w:r w:rsidRPr="00F04803">
        <w:t>W ramach projektu na terenie Gminy Końskie wsparciem objęte zostały 134 osoby – 36 osób dorosłych oraz 98 dzieci. W 20</w:t>
      </w:r>
      <w:r w:rsidR="009A23C8" w:rsidRPr="00F04803">
        <w:t>2</w:t>
      </w:r>
      <w:r w:rsidR="00F04803" w:rsidRPr="00F04803">
        <w:t>1</w:t>
      </w:r>
      <w:r w:rsidRPr="00F04803">
        <w:t xml:space="preserve"> r. wydatkowano </w:t>
      </w:r>
      <w:r w:rsidR="00F04803" w:rsidRPr="00F04803">
        <w:t>232 421,53</w:t>
      </w:r>
      <w:r w:rsidRPr="00F04803">
        <w:t xml:space="preserve"> zł na działania z zakresu indywidualnych konsultacji i zajęć z asystentami rodziny oraz prowadzenie warsztatów poradnictwa psychologicznego, edukację rodzin, grupy wsparcia, terapię zajęciową rodzin, mediacje dla rodzin </w:t>
      </w:r>
      <w:r w:rsidR="00AA1C51" w:rsidRPr="00F04803">
        <w:br/>
      </w:r>
      <w:r w:rsidRPr="00F04803">
        <w:t xml:space="preserve">i zajęcia </w:t>
      </w:r>
      <w:proofErr w:type="spellStart"/>
      <w:r w:rsidRPr="00F04803">
        <w:t>specjalistyczn</w:t>
      </w:r>
      <w:r w:rsidR="00D77D28" w:rsidRPr="00F04803">
        <w:t>o</w:t>
      </w:r>
      <w:proofErr w:type="spellEnd"/>
      <w:r w:rsidRPr="00F04803">
        <w:t xml:space="preserve"> – psychologiczne.</w:t>
      </w:r>
    </w:p>
    <w:p w:rsidR="00F009EB" w:rsidRPr="00CB7546" w:rsidRDefault="00F009EB" w:rsidP="00DF3930">
      <w:pPr>
        <w:spacing w:line="360" w:lineRule="auto"/>
        <w:jc w:val="both"/>
        <w:rPr>
          <w:color w:val="FF0000"/>
        </w:rPr>
      </w:pPr>
    </w:p>
    <w:p w:rsidR="006869A4" w:rsidRPr="00F04803" w:rsidRDefault="006869A4" w:rsidP="00EC6B39">
      <w:pPr>
        <w:numPr>
          <w:ilvl w:val="0"/>
          <w:numId w:val="17"/>
        </w:numPr>
        <w:spacing w:line="360" w:lineRule="auto"/>
        <w:ind w:left="0" w:firstLine="0"/>
        <w:jc w:val="both"/>
        <w:rPr>
          <w:b/>
        </w:rPr>
      </w:pPr>
      <w:r w:rsidRPr="00F04803">
        <w:rPr>
          <w:b/>
        </w:rPr>
        <w:t>Wydatki majątkowe</w:t>
      </w:r>
    </w:p>
    <w:p w:rsidR="00F009EB" w:rsidRPr="00F04803" w:rsidRDefault="00F009EB" w:rsidP="00EC6B39">
      <w:pPr>
        <w:pStyle w:val="Akapitzlist"/>
        <w:numPr>
          <w:ilvl w:val="0"/>
          <w:numId w:val="15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F04803">
        <w:rPr>
          <w:b/>
        </w:rPr>
        <w:t>Odbudowa zbiornika wodnego w Sielpi - Rewitalizacja zbiornika oraz terenów przyległych w celu wzbogacenia infrastruktury turystyczno-rekreacyjnej oraz przywrócenia funkcjonalności zbiornika wodnego</w:t>
      </w:r>
    </w:p>
    <w:p w:rsidR="00092DD3" w:rsidRDefault="00081861" w:rsidP="0008186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5B5118">
        <w:t xml:space="preserve">Firma Obsługa i Realizacja Inwestycji „CELIS” Janusz Kowalczyk na podstawie umowy z dnia </w:t>
      </w:r>
      <w:r w:rsidR="005B5118">
        <w:br/>
      </w:r>
      <w:r w:rsidR="005B5118" w:rsidRPr="005B5118">
        <w:t>8 grudnia 2020 r.</w:t>
      </w:r>
      <w:r w:rsidRPr="005B5118">
        <w:t xml:space="preserve"> w systemie zaprojektuj i wybuduj </w:t>
      </w:r>
      <w:r w:rsidR="005B5118" w:rsidRPr="005B5118">
        <w:t>realizuje etap II zadań inwestycyjnych dotyczących</w:t>
      </w:r>
      <w:r w:rsidRPr="005B5118">
        <w:t xml:space="preserve"> rekultywacj</w:t>
      </w:r>
      <w:r w:rsidR="005B5118" w:rsidRPr="005B5118">
        <w:t>i</w:t>
      </w:r>
      <w:r w:rsidRPr="005B5118">
        <w:t xml:space="preserve"> i </w:t>
      </w:r>
      <w:proofErr w:type="spellStart"/>
      <w:r w:rsidRPr="005B5118">
        <w:t>remediacj</w:t>
      </w:r>
      <w:r w:rsidR="005B5118" w:rsidRPr="005B5118">
        <w:t>i</w:t>
      </w:r>
      <w:proofErr w:type="spellEnd"/>
      <w:r w:rsidRPr="005B5118">
        <w:t xml:space="preserve"> zbiornika wodnego w Sielpi </w:t>
      </w:r>
      <w:r w:rsidR="005B5118" w:rsidRPr="005B5118">
        <w:t>wraz z budową infrastruktury dla udost</w:t>
      </w:r>
      <w:r w:rsidR="005F496D">
        <w:t>ę</w:t>
      </w:r>
      <w:r w:rsidR="005B5118" w:rsidRPr="005B5118">
        <w:t xml:space="preserve">pnienia zieleni </w:t>
      </w:r>
      <w:r w:rsidRPr="005B5118">
        <w:t xml:space="preserve">za kwotę </w:t>
      </w:r>
      <w:r w:rsidR="005B5118" w:rsidRPr="005B5118">
        <w:t>14 735 400,00</w:t>
      </w:r>
      <w:r w:rsidRPr="005B5118">
        <w:t xml:space="preserve"> zł. </w:t>
      </w:r>
    </w:p>
    <w:p w:rsidR="005B5118" w:rsidRPr="005B5118" w:rsidRDefault="005B5118" w:rsidP="00081861">
      <w:pPr>
        <w:pStyle w:val="Akapitzlist"/>
        <w:suppressAutoHyphens w:val="0"/>
        <w:spacing w:line="360" w:lineRule="auto"/>
        <w:ind w:left="0"/>
        <w:contextualSpacing/>
        <w:jc w:val="both"/>
      </w:pPr>
      <w:r>
        <w:t>Prowadzone prace są nadzorowane w ramach nadzoru inwestorskiego w specjalnościach dotyczących poszczególnych rodzajów prac między innymi w zakresie: robót budowlanych, hydrotechnicznych, teletechnicznych oraz urządzeń elektrycznych.</w:t>
      </w:r>
    </w:p>
    <w:p w:rsidR="00081861" w:rsidRDefault="00081861" w:rsidP="00081861">
      <w:pPr>
        <w:spacing w:line="360" w:lineRule="auto"/>
        <w:jc w:val="both"/>
      </w:pPr>
      <w:r w:rsidRPr="005B5118">
        <w:t>W 202</w:t>
      </w:r>
      <w:r w:rsidR="005B5118" w:rsidRPr="005B5118">
        <w:t>1</w:t>
      </w:r>
      <w:r w:rsidRPr="005B5118">
        <w:t xml:space="preserve"> r. na realizację zadania wydatkowano kwotę </w:t>
      </w:r>
      <w:r w:rsidR="005B5118" w:rsidRPr="005B5118">
        <w:rPr>
          <w:b/>
        </w:rPr>
        <w:t>6 451 864,70</w:t>
      </w:r>
      <w:r w:rsidRPr="005B5118">
        <w:rPr>
          <w:b/>
        </w:rPr>
        <w:t xml:space="preserve"> zł</w:t>
      </w:r>
      <w:r w:rsidRPr="005B5118">
        <w:t>.</w:t>
      </w:r>
    </w:p>
    <w:p w:rsidR="005B5118" w:rsidRPr="005B5118" w:rsidRDefault="005B5118" w:rsidP="00081861">
      <w:pPr>
        <w:spacing w:line="360" w:lineRule="auto"/>
        <w:jc w:val="both"/>
      </w:pPr>
    </w:p>
    <w:p w:rsidR="00F009EB" w:rsidRPr="00F04803" w:rsidRDefault="00F009EB" w:rsidP="00EC6B39">
      <w:pPr>
        <w:pStyle w:val="Akapitzlist"/>
        <w:numPr>
          <w:ilvl w:val="0"/>
          <w:numId w:val="15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F04803">
        <w:rPr>
          <w:b/>
        </w:rPr>
        <w:lastRenderedPageBreak/>
        <w:t xml:space="preserve">Przebudowa infrastruktury drogowej na potrzeby utworzenia centrum przesiadkowego przy ul. Wojska Polskiego w Końskich - Utworzenie zintegrowanego centrum przesiadkowego </w:t>
      </w:r>
      <w:r w:rsidR="00AA1C51" w:rsidRPr="00F04803">
        <w:rPr>
          <w:b/>
        </w:rPr>
        <w:br/>
      </w:r>
      <w:r w:rsidRPr="00F04803">
        <w:rPr>
          <w:b/>
        </w:rPr>
        <w:t>w celu ograniczenia ruchu w centrum miasta oraz poprawy organizacji komunikacji na terenie miasta Końskie</w:t>
      </w:r>
    </w:p>
    <w:p w:rsidR="002A610B" w:rsidRPr="00A07350" w:rsidRDefault="005B5118" w:rsidP="00A07350">
      <w:pPr>
        <w:spacing w:line="360" w:lineRule="auto"/>
        <w:ind w:firstLine="708"/>
        <w:jc w:val="both"/>
      </w:pPr>
      <w:r w:rsidRPr="00A07350">
        <w:t xml:space="preserve">W 2021 r. </w:t>
      </w:r>
      <w:r w:rsidR="002A610B" w:rsidRPr="00A07350">
        <w:t>zrealizowano finansowo ostatni etap projektu dotyczący zakupu i montażu</w:t>
      </w:r>
      <w:r w:rsidR="00C75C9E" w:rsidRPr="00A07350">
        <w:t xml:space="preserve"> </w:t>
      </w:r>
      <w:r w:rsidR="002A610B" w:rsidRPr="00A07350">
        <w:t xml:space="preserve">wiat przystankowych na terenie miasta. W dniu 30 września 2021 r. podpisano umowę z firmą </w:t>
      </w:r>
      <w:proofErr w:type="spellStart"/>
      <w:r w:rsidR="002A610B" w:rsidRPr="00A07350">
        <w:t>Budotechnika</w:t>
      </w:r>
      <w:proofErr w:type="spellEnd"/>
      <w:r w:rsidR="002A610B" w:rsidRPr="00A07350">
        <w:t xml:space="preserve"> Sp. z o.o. na zakup wraz z montażem 10 wiat przystankowych. Wartość umowna zadania wynosi 461 250,00 zł. </w:t>
      </w:r>
      <w:r w:rsidR="00A07350" w:rsidRPr="00A07350">
        <w:t xml:space="preserve">W 2021 r. przeprowadzona została na podstawie umowy z dnia </w:t>
      </w:r>
      <w:r w:rsidR="00A07350" w:rsidRPr="00A07350">
        <w:br/>
        <w:t>15 lutego 2021 r. promocja ekologicznego transportu publicznego na terenie gminy Końskie za kwotę 18 942,00 złotych.</w:t>
      </w:r>
    </w:p>
    <w:p w:rsidR="00C75C9E" w:rsidRPr="00A07350" w:rsidRDefault="00C75C9E" w:rsidP="00C75C9E">
      <w:pPr>
        <w:spacing w:line="360" w:lineRule="auto"/>
        <w:jc w:val="both"/>
      </w:pPr>
      <w:r w:rsidRPr="00A07350">
        <w:t>W 202</w:t>
      </w:r>
      <w:r w:rsidR="00A07350" w:rsidRPr="00A07350">
        <w:t xml:space="preserve">1 </w:t>
      </w:r>
      <w:r w:rsidRPr="00A07350">
        <w:t xml:space="preserve">r. na zadanie wydatkowano kwotę </w:t>
      </w:r>
      <w:r w:rsidR="00A07350" w:rsidRPr="00A07350">
        <w:rPr>
          <w:b/>
        </w:rPr>
        <w:t>480 192,00</w:t>
      </w:r>
      <w:r w:rsidRPr="00A07350">
        <w:rPr>
          <w:b/>
        </w:rPr>
        <w:t xml:space="preserve"> zł</w:t>
      </w:r>
      <w:r w:rsidRPr="00A07350">
        <w:t>.</w:t>
      </w:r>
    </w:p>
    <w:p w:rsidR="00C94009" w:rsidRPr="00F04803" w:rsidRDefault="00C94009" w:rsidP="00EC6B39">
      <w:pPr>
        <w:pStyle w:val="Akapitzlist"/>
        <w:numPr>
          <w:ilvl w:val="0"/>
          <w:numId w:val="15"/>
        </w:numPr>
        <w:suppressAutoHyphens w:val="0"/>
        <w:spacing w:line="360" w:lineRule="auto"/>
        <w:ind w:left="0" w:firstLine="0"/>
        <w:jc w:val="both"/>
      </w:pPr>
      <w:r w:rsidRPr="00F04803">
        <w:rPr>
          <w:b/>
        </w:rPr>
        <w:t>Termomodernizacja budynków użyteczności publicznej na terenie miasta i gminy Końskie - budynki Zespołu Parkowo-Pałacowego -  Poprawa stanu technicznego budynków pałacowych  poprzez zwiększenie efektywności energetycznej obiektu</w:t>
      </w:r>
    </w:p>
    <w:p w:rsidR="000121D6" w:rsidRPr="00740539" w:rsidRDefault="00A07350" w:rsidP="00A07350">
      <w:pPr>
        <w:pStyle w:val="Akapitzlist"/>
        <w:suppressAutoHyphens w:val="0"/>
        <w:spacing w:line="360" w:lineRule="auto"/>
        <w:ind w:left="0"/>
        <w:contextualSpacing/>
        <w:jc w:val="both"/>
      </w:pPr>
      <w:r w:rsidRPr="00740539">
        <w:t>Zadanie jest realizowane na podstawie umowy z</w:t>
      </w:r>
      <w:r w:rsidR="000121D6" w:rsidRPr="00740539">
        <w:t xml:space="preserve"> dniu 12.06.2020 r. </w:t>
      </w:r>
      <w:r w:rsidRPr="00740539">
        <w:t xml:space="preserve">zawartej </w:t>
      </w:r>
      <w:r w:rsidR="000121D6" w:rsidRPr="00740539">
        <w:t>z konsorcjum firm PBO Śląsk Sp. z o.o. (lider konsorcjum) oraz DOTO POLSKA Sp. z o.o. (członek konsorcjum) na wykonanie robót budowlanych w skrzydle zachodnim i wschodnim Zespołu Parkowo</w:t>
      </w:r>
      <w:r w:rsidR="005B2ED7" w:rsidRPr="00740539">
        <w:t>-Pałacowego</w:t>
      </w:r>
      <w:r w:rsidR="000121D6" w:rsidRPr="00740539">
        <w:t xml:space="preserve"> </w:t>
      </w:r>
      <w:r w:rsidR="006650EE">
        <w:br/>
      </w:r>
      <w:r w:rsidR="000121D6" w:rsidRPr="00740539">
        <w:t>w Końskich</w:t>
      </w:r>
      <w:r w:rsidRPr="00740539">
        <w:t>. Prace są nadzorowane przez inspektorów nadzoru między innymi w branżach: budowl</w:t>
      </w:r>
      <w:r w:rsidR="005F496D">
        <w:t>a</w:t>
      </w:r>
      <w:r w:rsidRPr="00740539">
        <w:t>no-konstrukcyjnej, elektrycznej, telekomunikacyjnej oraz urządzeń wentylacyjnych, cieplnych i gazowych.</w:t>
      </w:r>
    </w:p>
    <w:p w:rsidR="000121D6" w:rsidRPr="00740539" w:rsidRDefault="000121D6" w:rsidP="000121D6">
      <w:pPr>
        <w:spacing w:line="360" w:lineRule="auto"/>
        <w:jc w:val="both"/>
        <w:rPr>
          <w:b/>
        </w:rPr>
      </w:pPr>
      <w:r w:rsidRPr="00740539">
        <w:t>W 202</w:t>
      </w:r>
      <w:r w:rsidR="00A07350" w:rsidRPr="00740539">
        <w:t>1</w:t>
      </w:r>
      <w:r w:rsidRPr="00740539">
        <w:t xml:space="preserve"> r. na realizację zadania wydatkowano kwotę </w:t>
      </w:r>
      <w:r w:rsidR="00A07350" w:rsidRPr="00740539">
        <w:rPr>
          <w:b/>
        </w:rPr>
        <w:t>5 048 989,30</w:t>
      </w:r>
      <w:r w:rsidRPr="00740539">
        <w:rPr>
          <w:b/>
        </w:rPr>
        <w:t xml:space="preserve"> zł.</w:t>
      </w:r>
    </w:p>
    <w:p w:rsidR="004308B5" w:rsidRPr="00F04803" w:rsidRDefault="00C75C9E" w:rsidP="00EC6B39">
      <w:pPr>
        <w:pStyle w:val="Akapitzlist"/>
        <w:numPr>
          <w:ilvl w:val="0"/>
          <w:numId w:val="15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F04803">
        <w:rPr>
          <w:b/>
        </w:rPr>
        <w:t>Rewitalizacja obszarów miasta Końskie (rewitalizacja centrum, przebudowa Parku Miejskiego, w tym Og</w:t>
      </w:r>
      <w:r w:rsidR="00C94009" w:rsidRPr="00F04803">
        <w:rPr>
          <w:b/>
        </w:rPr>
        <w:t>ró</w:t>
      </w:r>
      <w:r w:rsidRPr="00F04803">
        <w:rPr>
          <w:b/>
        </w:rPr>
        <w:t>dka Jordanowskiego) - Przebudowa i odnowa obszarów miasta Końskie</w:t>
      </w:r>
    </w:p>
    <w:p w:rsidR="0065013D" w:rsidRDefault="0065013D" w:rsidP="0065013D">
      <w:pPr>
        <w:spacing w:line="360" w:lineRule="auto"/>
        <w:jc w:val="both"/>
      </w:pPr>
      <w:r>
        <w:t>W dniu 02.03.2021 roku podpisano następujące umowy dotyczące realizacji zadania:</w:t>
      </w:r>
    </w:p>
    <w:p w:rsidR="0065013D" w:rsidRDefault="0065013D" w:rsidP="0065013D">
      <w:pPr>
        <w:spacing w:line="360" w:lineRule="auto"/>
        <w:jc w:val="both"/>
      </w:pPr>
      <w:r>
        <w:t xml:space="preserve">- na wykonanie rewitalizacji rynku w Końskich z firmą GRANIT Dariusz </w:t>
      </w:r>
      <w:proofErr w:type="spellStart"/>
      <w:r>
        <w:t>Pylak</w:t>
      </w:r>
      <w:proofErr w:type="spellEnd"/>
      <w:r>
        <w:t xml:space="preserve"> Sp. z o.o.</w:t>
      </w:r>
      <w:r w:rsidRPr="00AF1FE6">
        <w:t xml:space="preserve"> </w:t>
      </w:r>
      <w:r>
        <w:t xml:space="preserve">na kwotę 6 397 480,97 zł, wg dokumentacji opracowanej przez Studio Projektowe i Wzorcownia NARADA Wiesław Michałek; </w:t>
      </w:r>
    </w:p>
    <w:p w:rsidR="0065013D" w:rsidRDefault="0065013D" w:rsidP="0065013D">
      <w:pPr>
        <w:spacing w:line="360" w:lineRule="auto"/>
        <w:jc w:val="both"/>
      </w:pPr>
      <w:r>
        <w:t xml:space="preserve">- na przebudowę budynków stolarni wraz ze zmianą sposobu użytkowania na potrzeby muzeum ziemi koneckiej z konsorcjum firm CZĘSTOBUD Damian </w:t>
      </w:r>
      <w:proofErr w:type="spellStart"/>
      <w:r>
        <w:t>Świącik</w:t>
      </w:r>
      <w:proofErr w:type="spellEnd"/>
      <w:r>
        <w:t xml:space="preserve"> (lider konsorcjum) oraz BUDOPOL </w:t>
      </w:r>
      <w:r>
        <w:br/>
        <w:t>Sp. z o.o. (partner konsorcjum) na kwotę 6 737 000,00 zł;</w:t>
      </w:r>
    </w:p>
    <w:p w:rsidR="0065013D" w:rsidRDefault="0065013D" w:rsidP="0065013D">
      <w:pPr>
        <w:spacing w:line="360" w:lineRule="auto"/>
        <w:jc w:val="both"/>
      </w:pPr>
      <w:r>
        <w:t>- na roboty budowlane na terenie Parku Miejskiego w Końskich z firmą PARK-M Poland Sp. z o.o. na kwotę 11 488 087,34 zł.</w:t>
      </w:r>
    </w:p>
    <w:p w:rsidR="0065013D" w:rsidRDefault="0065013D" w:rsidP="0065013D">
      <w:pPr>
        <w:spacing w:line="360" w:lineRule="auto"/>
        <w:jc w:val="both"/>
      </w:pPr>
      <w:r>
        <w:t xml:space="preserve">Firma GRANIT Dariusz </w:t>
      </w:r>
      <w:proofErr w:type="spellStart"/>
      <w:r>
        <w:t>Pylak</w:t>
      </w:r>
      <w:proofErr w:type="spellEnd"/>
      <w:r>
        <w:t xml:space="preserve"> za wykonane prace otrzymała wynagrodzenie częściowe w kwocie 929 750,32 zł, firma CZĘSTOBUD otrzymała wynagrodzenie częściowe w kwocie 555 499,24 zł, </w:t>
      </w:r>
      <w:r>
        <w:br/>
        <w:t>a Wykonawca robót w Parku Miejskim otrzymał wynagrodzenie częściowe w kwocie 909 997,25 zł.</w:t>
      </w:r>
    </w:p>
    <w:p w:rsidR="0065013D" w:rsidRDefault="0065013D" w:rsidP="0065013D">
      <w:pPr>
        <w:spacing w:line="360" w:lineRule="auto"/>
        <w:jc w:val="both"/>
      </w:pPr>
      <w:r>
        <w:lastRenderedPageBreak/>
        <w:t>Prace są nadzorowane przez inspektorów nadzoru autorskiego oraz nadzorów w branżach: elektrycznej i elektroenergetycznej, telekomunikacyjnej, konstrukcyjno-budowlanej, urządzeń cieplnych, wentylacyjnych, gazowych i wodociągowych oraz w branży ds. budowy i pielęgnacji terenów zieleni oraz pielęgnacji i ochrony drzew i krzewów w ramach rewitalizacji. Wartość umowna nadzorów w ramach zadania wynosi 410 200,40 zł.</w:t>
      </w:r>
    </w:p>
    <w:p w:rsidR="0065013D" w:rsidRDefault="0065013D" w:rsidP="0065013D">
      <w:pPr>
        <w:spacing w:line="360" w:lineRule="auto"/>
        <w:jc w:val="both"/>
      </w:pPr>
      <w:r>
        <w:t xml:space="preserve">W ramach umowy z dnia 03.06.2020 roku </w:t>
      </w:r>
      <w:proofErr w:type="spellStart"/>
      <w:r>
        <w:t>ebe</w:t>
      </w:r>
      <w:proofErr w:type="spellEnd"/>
      <w:r>
        <w:t xml:space="preserve"> Studio Pracownia Architektoniczna opracowała zmiany dokumentacji projektowo-kosztorysowej adaptacji budynków stolarni na potrzeby Muzeum Ziemi Koneckiej wraz z zagospodarowaniem terenu wokół za kwotę 26 937,00 zł. </w:t>
      </w:r>
    </w:p>
    <w:p w:rsidR="0065013D" w:rsidRDefault="0065013D" w:rsidP="0065013D">
      <w:pPr>
        <w:spacing w:line="360" w:lineRule="auto"/>
        <w:jc w:val="both"/>
      </w:pPr>
      <w:r>
        <w:t>Na podstawie umowy z dnia 28.07.2021 roku Studio ECHO Grzegorz Fryga wykonało tablicę informacyjno-pamiątkową dla projektu Rewitalizacja miasta Końskie za kwotę 775,00 zł.</w:t>
      </w:r>
    </w:p>
    <w:p w:rsidR="0065013D" w:rsidRPr="00817477" w:rsidRDefault="0065013D" w:rsidP="0065013D">
      <w:pPr>
        <w:spacing w:line="360" w:lineRule="auto"/>
        <w:jc w:val="both"/>
      </w:pPr>
      <w:r>
        <w:t xml:space="preserve">W 2021 roku na realizację zadania łącznie wydatkowano kwotę </w:t>
      </w:r>
      <w:r>
        <w:rPr>
          <w:b/>
        </w:rPr>
        <w:t>2 435 277,81 zł</w:t>
      </w:r>
      <w:r w:rsidRPr="005A1D95">
        <w:rPr>
          <w:b/>
        </w:rPr>
        <w:t>.</w:t>
      </w:r>
    </w:p>
    <w:p w:rsidR="00F04803" w:rsidRPr="006650EE" w:rsidRDefault="00F04803" w:rsidP="00F04803">
      <w:pPr>
        <w:pStyle w:val="Akapitzlist"/>
        <w:numPr>
          <w:ilvl w:val="0"/>
          <w:numId w:val="15"/>
        </w:numPr>
        <w:suppressAutoHyphens w:val="0"/>
        <w:spacing w:line="360" w:lineRule="auto"/>
        <w:ind w:left="567" w:hanging="567"/>
        <w:jc w:val="both"/>
        <w:rPr>
          <w:b/>
        </w:rPr>
      </w:pPr>
      <w:r w:rsidRPr="006650EE">
        <w:rPr>
          <w:b/>
        </w:rPr>
        <w:t>Przebudowa i rozbudowa oraz termomodernizacja budynku Gimnazjum Nr 2 w Końskich na potrzeby Centrum Kultury w ramach rewitalizacji obszarów miasta Końskie</w:t>
      </w:r>
    </w:p>
    <w:p w:rsidR="003400C9" w:rsidRPr="003400C9" w:rsidRDefault="003400C9" w:rsidP="005F496D">
      <w:pPr>
        <w:pStyle w:val="Akapitzlist"/>
        <w:suppressAutoHyphens w:val="0"/>
        <w:spacing w:line="360" w:lineRule="auto"/>
        <w:ind w:left="0"/>
        <w:contextualSpacing/>
        <w:jc w:val="both"/>
      </w:pPr>
      <w:r w:rsidRPr="003400C9">
        <w:t xml:space="preserve">W dniu 18.04.2019 r. podpisano umowę z Przedsiębiorstwem Wielobranżowym "JANEK", które przebudowało budynek Gimnazjum Nr 2 w Końskich na potrzeby Centrum Kultury. </w:t>
      </w:r>
    </w:p>
    <w:p w:rsidR="003400C9" w:rsidRPr="003400C9" w:rsidRDefault="003400C9" w:rsidP="005F496D">
      <w:pPr>
        <w:pStyle w:val="Akapitzlist"/>
        <w:suppressAutoHyphens w:val="0"/>
        <w:spacing w:line="360" w:lineRule="auto"/>
        <w:ind w:left="0"/>
        <w:contextualSpacing/>
        <w:jc w:val="both"/>
      </w:pPr>
      <w:r w:rsidRPr="003400C9">
        <w:t>Przedsiębiorstwo Usługi Budowl</w:t>
      </w:r>
      <w:r w:rsidR="005F496D">
        <w:t>a</w:t>
      </w:r>
      <w:r w:rsidRPr="003400C9">
        <w:t xml:space="preserve">ne M-DR Daniel Rugała zgodnie z umową z dnia 06.05.2019 r. sprawuje nadzór inwestorski w specjalności konstrukcyjno-budowlanej przy robotach budowlanych za kwotę 7 380,00 zł. </w:t>
      </w:r>
    </w:p>
    <w:p w:rsidR="003400C9" w:rsidRPr="003400C9" w:rsidRDefault="003400C9" w:rsidP="005F496D">
      <w:pPr>
        <w:pStyle w:val="Akapitzlist"/>
        <w:suppressAutoHyphens w:val="0"/>
        <w:spacing w:line="360" w:lineRule="auto"/>
        <w:ind w:left="0"/>
        <w:contextualSpacing/>
        <w:jc w:val="both"/>
      </w:pPr>
      <w:r w:rsidRPr="003400C9">
        <w:t xml:space="preserve">Gmina Końskie umową z dnia 06.05.2019 r. zleciła Zakładowi Obsługi Inwestycji EKO INWEST sprawowanie nadzoru inwestorskiego w specjalności telekomunikacyjnej za kwotę7 872,00 zł. </w:t>
      </w:r>
    </w:p>
    <w:p w:rsidR="003400C9" w:rsidRPr="003400C9" w:rsidRDefault="003400C9" w:rsidP="005F496D">
      <w:pPr>
        <w:pStyle w:val="Akapitzlist"/>
        <w:suppressAutoHyphens w:val="0"/>
        <w:spacing w:line="360" w:lineRule="auto"/>
        <w:ind w:left="0"/>
        <w:contextualSpacing/>
        <w:jc w:val="both"/>
      </w:pPr>
      <w:r w:rsidRPr="003400C9">
        <w:t>Firma CONSIL zgodnie z umową z dnia 06.05.2019 r. sprawuje nadzór inwestorski</w:t>
      </w:r>
      <w:r w:rsidRPr="003400C9">
        <w:br/>
        <w:t>w specjalności sanitarnej nad prowadzonymi robotami za kwotę 9 840,00 zł.</w:t>
      </w:r>
    </w:p>
    <w:p w:rsidR="003400C9" w:rsidRPr="003400C9" w:rsidRDefault="003400C9" w:rsidP="005F496D">
      <w:pPr>
        <w:pStyle w:val="Akapitzlist"/>
        <w:suppressAutoHyphens w:val="0"/>
        <w:spacing w:line="360" w:lineRule="auto"/>
        <w:ind w:left="0"/>
        <w:contextualSpacing/>
        <w:jc w:val="both"/>
      </w:pPr>
      <w:r w:rsidRPr="003400C9">
        <w:t>W dniu 06.05.2019 r. podpisano umowę z firmą Projekty i Nadzory Elektryczne, która zapewnia inspektora nadzoru inwestorskiego w branży elektrycznej za kwotę 4 920,00 zł.</w:t>
      </w:r>
    </w:p>
    <w:p w:rsidR="003400C9" w:rsidRPr="003400C9" w:rsidRDefault="003400C9" w:rsidP="005F496D">
      <w:pPr>
        <w:pStyle w:val="Akapitzlist"/>
        <w:suppressAutoHyphens w:val="0"/>
        <w:spacing w:line="360" w:lineRule="auto"/>
        <w:ind w:left="0"/>
        <w:contextualSpacing/>
        <w:jc w:val="both"/>
      </w:pPr>
      <w:r w:rsidRPr="003400C9">
        <w:t>Gmina Końskie umową z dnia 06.05.2019 r. zleciła archeologowi sprawowanie nadzoru archeologicznego nad prowadzonymi robotami ziemnymi za kwotę 2 500,00 zł.</w:t>
      </w:r>
    </w:p>
    <w:p w:rsidR="003400C9" w:rsidRPr="003400C9" w:rsidRDefault="003400C9" w:rsidP="005F496D">
      <w:pPr>
        <w:pStyle w:val="Akapitzlist"/>
        <w:suppressAutoHyphens w:val="0"/>
        <w:spacing w:line="360" w:lineRule="auto"/>
        <w:ind w:left="0"/>
        <w:contextualSpacing/>
        <w:jc w:val="both"/>
      </w:pPr>
      <w:r w:rsidRPr="003400C9">
        <w:t>Przedsiębiorstwo Wielobranżowe JANEK na podstawie umowy z dnia 16.04.2020 r. wykonało roboty budowlane z zakresu termomodernizacji dawnego budynku Gimnazjum nr 2 za kwotę 1 074 640,00 zł.</w:t>
      </w:r>
    </w:p>
    <w:p w:rsidR="003400C9" w:rsidRPr="003400C9" w:rsidRDefault="003400C9" w:rsidP="005F496D">
      <w:pPr>
        <w:pStyle w:val="Akapitzlist"/>
        <w:suppressAutoHyphens w:val="0"/>
        <w:spacing w:line="360" w:lineRule="auto"/>
        <w:ind w:left="0"/>
        <w:contextualSpacing/>
        <w:jc w:val="both"/>
      </w:pPr>
      <w:r w:rsidRPr="003400C9">
        <w:t>Przedsiębiorstwo Usługi Budowlane M-DR zgodnie z umową z dnia 27.04.2020 r. za sprawowanie nadzoru inwestorskiego w specjalności konstrukcyjno-budowl</w:t>
      </w:r>
      <w:r w:rsidR="005F496D">
        <w:t>a</w:t>
      </w:r>
      <w:r w:rsidRPr="003400C9">
        <w:t xml:space="preserve">nej nad zakresem prac termomodernizacyjnych otrzymało wynagrodzenie w kwocie 4 305,00 zł. </w:t>
      </w:r>
    </w:p>
    <w:p w:rsidR="003400C9" w:rsidRPr="003400C9" w:rsidRDefault="003400C9" w:rsidP="005F496D">
      <w:pPr>
        <w:pStyle w:val="Akapitzlist"/>
        <w:suppressAutoHyphens w:val="0"/>
        <w:spacing w:line="360" w:lineRule="auto"/>
        <w:ind w:left="0"/>
        <w:contextualSpacing/>
        <w:jc w:val="both"/>
      </w:pPr>
      <w:r w:rsidRPr="003400C9">
        <w:t>W dniu 14.01.2021 r. podpisano umowę z firmą AMP Partners Sp. z o.o., która sprawuje nadzór inwestorski w specjalności konstrukcyjno-budowlanej nad robotami przebudowy budynku Gimnazjum Nr 2 w Końskich na potrzeby Centrum Kultury za kwotę 9 225,00 zł.</w:t>
      </w:r>
    </w:p>
    <w:p w:rsidR="003400C9" w:rsidRDefault="003400C9" w:rsidP="005F496D">
      <w:pPr>
        <w:pStyle w:val="Akapitzlist"/>
        <w:tabs>
          <w:tab w:val="left" w:pos="804"/>
        </w:tabs>
        <w:spacing w:line="360" w:lineRule="auto"/>
        <w:ind w:left="357"/>
        <w:jc w:val="both"/>
      </w:pPr>
      <w:r w:rsidRPr="003400C9">
        <w:lastRenderedPageBreak/>
        <w:t xml:space="preserve">W 2021 r. na realizację zadania wydatkowano kwotę </w:t>
      </w:r>
      <w:r w:rsidRPr="003400C9">
        <w:rPr>
          <w:b/>
        </w:rPr>
        <w:t>1 943 080,32 zł</w:t>
      </w:r>
      <w:r w:rsidRPr="003400C9">
        <w:t>.</w:t>
      </w:r>
    </w:p>
    <w:p w:rsidR="003400C9" w:rsidRPr="003400C9" w:rsidRDefault="003400C9" w:rsidP="003400C9">
      <w:pPr>
        <w:pStyle w:val="Akapitzlist"/>
        <w:tabs>
          <w:tab w:val="left" w:pos="804"/>
        </w:tabs>
        <w:spacing w:line="288" w:lineRule="auto"/>
        <w:ind w:left="357"/>
        <w:jc w:val="both"/>
      </w:pPr>
    </w:p>
    <w:p w:rsidR="0035117F" w:rsidRPr="00F04803" w:rsidRDefault="0035117F" w:rsidP="00EC6B39">
      <w:pPr>
        <w:pStyle w:val="Akapitzlist"/>
        <w:numPr>
          <w:ilvl w:val="0"/>
          <w:numId w:val="9"/>
        </w:numPr>
        <w:shd w:val="clear" w:color="auto" w:fill="D9D9D9"/>
        <w:suppressAutoHyphens w:val="0"/>
        <w:spacing w:line="360" w:lineRule="auto"/>
        <w:ind w:left="0" w:firstLine="0"/>
        <w:contextualSpacing/>
        <w:rPr>
          <w:b/>
        </w:rPr>
      </w:pPr>
      <w:r w:rsidRPr="00F04803">
        <w:rPr>
          <w:b/>
        </w:rPr>
        <w:t>Przedsięwzięcia pozostałe</w:t>
      </w:r>
    </w:p>
    <w:p w:rsidR="00301851" w:rsidRPr="00F04803" w:rsidRDefault="0040371E" w:rsidP="00DF3930">
      <w:pPr>
        <w:pStyle w:val="Akapitzlist"/>
        <w:numPr>
          <w:ilvl w:val="0"/>
          <w:numId w:val="8"/>
        </w:numPr>
        <w:shd w:val="clear" w:color="auto" w:fill="D9D9D9"/>
        <w:suppressAutoHyphens w:val="0"/>
        <w:spacing w:line="360" w:lineRule="auto"/>
        <w:ind w:left="0" w:firstLine="0"/>
        <w:contextualSpacing/>
        <w:rPr>
          <w:b/>
        </w:rPr>
      </w:pPr>
      <w:r w:rsidRPr="00F04803">
        <w:rPr>
          <w:b/>
        </w:rPr>
        <w:t>Wydatki bieżące</w:t>
      </w:r>
    </w:p>
    <w:p w:rsidR="0040371E" w:rsidRPr="00F04803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F04803">
        <w:rPr>
          <w:b/>
        </w:rPr>
        <w:t>Dopłata do ścieków sanitarnych dla gospodarstw domowych - Zbiorowe odprowadzenie ścieków  z terenu gminy Końskie</w:t>
      </w:r>
    </w:p>
    <w:p w:rsidR="00BB3D42" w:rsidRPr="008613C5" w:rsidRDefault="00BB3D42" w:rsidP="00BB3D42">
      <w:pPr>
        <w:pStyle w:val="western"/>
        <w:spacing w:before="280" w:afterAutospacing="0" w:line="360" w:lineRule="auto"/>
        <w:jc w:val="both"/>
        <w:rPr>
          <w:color w:val="auto"/>
        </w:rPr>
      </w:pPr>
      <w:r w:rsidRPr="008613C5">
        <w:rPr>
          <w:bCs/>
          <w:color w:val="auto"/>
        </w:rPr>
        <w:t xml:space="preserve">Na podstawie uchwały </w:t>
      </w:r>
      <w:r w:rsidR="005B2ED7" w:rsidRPr="008613C5">
        <w:rPr>
          <w:bCs/>
          <w:color w:val="auto"/>
        </w:rPr>
        <w:t>N</w:t>
      </w:r>
      <w:r w:rsidRPr="008613C5">
        <w:rPr>
          <w:bCs/>
          <w:color w:val="auto"/>
        </w:rPr>
        <w:t xml:space="preserve">r VIII/59/2019 Rady Miejskiej w Końskich z dnia 21 maja 2019 r. </w:t>
      </w:r>
      <w:r w:rsidRPr="008613C5">
        <w:rPr>
          <w:bCs/>
          <w:color w:val="auto"/>
          <w:spacing w:val="-2"/>
        </w:rPr>
        <w:t>zmieniając</w:t>
      </w:r>
      <w:r w:rsidR="0065013D" w:rsidRPr="008613C5">
        <w:rPr>
          <w:bCs/>
          <w:color w:val="auto"/>
          <w:spacing w:val="-2"/>
        </w:rPr>
        <w:t>ej</w:t>
      </w:r>
      <w:r w:rsidRPr="008613C5">
        <w:rPr>
          <w:bCs/>
          <w:color w:val="auto"/>
          <w:spacing w:val="-2"/>
        </w:rPr>
        <w:t xml:space="preserve"> uchwałę Nr LIV/516/2018 Rady Miejskiej w Końskich z dnia 14 sierpnia 2018</w:t>
      </w:r>
      <w:r w:rsidRPr="008613C5">
        <w:rPr>
          <w:bCs/>
          <w:color w:val="auto"/>
        </w:rPr>
        <w:t xml:space="preserve"> r. </w:t>
      </w:r>
      <w:r w:rsidRPr="008613C5">
        <w:rPr>
          <w:bCs/>
          <w:color w:val="auto"/>
        </w:rPr>
        <w:br/>
        <w:t>w sprawie ustalenia dopłat do cen za zbiorowe odprowadzanie ścieków dla gospodarstw domowych z terenu Gminy Końskie</w:t>
      </w:r>
      <w:r w:rsidR="008613C5" w:rsidRPr="008613C5">
        <w:rPr>
          <w:bCs/>
          <w:color w:val="auto"/>
        </w:rPr>
        <w:t xml:space="preserve"> oraz uchwały Nr XXXIV/337/2021 Rady Miejskiej w Końskich z dnia </w:t>
      </w:r>
      <w:r w:rsidR="008613C5" w:rsidRPr="008613C5">
        <w:rPr>
          <w:bCs/>
          <w:color w:val="auto"/>
        </w:rPr>
        <w:br/>
        <w:t>22 lipca 2021 r.</w:t>
      </w:r>
      <w:r w:rsidRPr="008613C5">
        <w:rPr>
          <w:bCs/>
          <w:color w:val="auto"/>
        </w:rPr>
        <w:t>, w roku 202</w:t>
      </w:r>
      <w:r w:rsidR="008613C5" w:rsidRPr="008613C5">
        <w:rPr>
          <w:bCs/>
          <w:color w:val="auto"/>
        </w:rPr>
        <w:t>1</w:t>
      </w:r>
      <w:r w:rsidRPr="008613C5">
        <w:rPr>
          <w:bCs/>
          <w:color w:val="auto"/>
        </w:rPr>
        <w:t xml:space="preserve"> wydatkowano  </w:t>
      </w:r>
      <w:r w:rsidRPr="008613C5">
        <w:rPr>
          <w:b/>
          <w:bCs/>
          <w:color w:val="auto"/>
        </w:rPr>
        <w:t>1 95</w:t>
      </w:r>
      <w:r w:rsidR="008613C5" w:rsidRPr="008613C5">
        <w:rPr>
          <w:b/>
          <w:bCs/>
          <w:color w:val="auto"/>
        </w:rPr>
        <w:t>8 390,75</w:t>
      </w:r>
      <w:r w:rsidRPr="008613C5">
        <w:rPr>
          <w:b/>
          <w:bCs/>
          <w:color w:val="auto"/>
        </w:rPr>
        <w:t> z</w:t>
      </w:r>
      <w:r w:rsidRPr="008613C5">
        <w:rPr>
          <w:b/>
          <w:color w:val="auto"/>
        </w:rPr>
        <w:t>ł</w:t>
      </w:r>
      <w:r w:rsidRPr="008613C5">
        <w:rPr>
          <w:bCs/>
          <w:color w:val="auto"/>
        </w:rPr>
        <w:t xml:space="preserve"> na ten cel.</w:t>
      </w:r>
    </w:p>
    <w:p w:rsidR="0040371E" w:rsidRPr="00F04803" w:rsidRDefault="0040371E" w:rsidP="007E030A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F04803">
        <w:rPr>
          <w:b/>
        </w:rPr>
        <w:t xml:space="preserve">Konserwacja i eksploatacja sieci oświetlenia drogowego oraz iluminacje świąteczne </w:t>
      </w:r>
      <w:r w:rsidR="002550D1" w:rsidRPr="00F04803">
        <w:rPr>
          <w:b/>
        </w:rPr>
        <w:br/>
      </w:r>
      <w:r w:rsidRPr="00F04803">
        <w:rPr>
          <w:b/>
        </w:rPr>
        <w:t>na terenie miasta i gminy Końskie - Zapewnienie bezpieczeństwa na terenie gminy Końskie</w:t>
      </w:r>
    </w:p>
    <w:p w:rsidR="007E030A" w:rsidRPr="006650EE" w:rsidRDefault="007E030A" w:rsidP="007E030A">
      <w:pPr>
        <w:pStyle w:val="Akapitzlist"/>
        <w:spacing w:line="360" w:lineRule="auto"/>
        <w:ind w:left="0"/>
        <w:jc w:val="both"/>
      </w:pPr>
      <w:r w:rsidRPr="006650EE">
        <w:t xml:space="preserve">Przedsięwzięcie realizowane jest na podstawie umowy z dnia 9 grudnia 2019 r. </w:t>
      </w:r>
      <w:r w:rsidRPr="006650EE">
        <w:br/>
        <w:t>W 202</w:t>
      </w:r>
      <w:r w:rsidR="006650EE" w:rsidRPr="006650EE">
        <w:t>1</w:t>
      </w:r>
      <w:r w:rsidRPr="006650EE">
        <w:t xml:space="preserve"> r. zapłacono wynagrodzenie za prace dotyczące konserwacji i eksploatacji sieci oświetlenia drogowego oraz wynagrodzenie za montaż i demontaż świetlnej dekoracji świątecznej. Łącznie </w:t>
      </w:r>
      <w:r w:rsidRPr="006650EE">
        <w:br/>
        <w:t>w 202</w:t>
      </w:r>
      <w:r w:rsidR="006650EE" w:rsidRPr="006650EE">
        <w:t>1</w:t>
      </w:r>
      <w:r w:rsidRPr="006650EE">
        <w:t xml:space="preserve"> r. na zadanie wydatkowano kwotę </w:t>
      </w:r>
      <w:r w:rsidR="006650EE" w:rsidRPr="006650EE">
        <w:rPr>
          <w:b/>
        </w:rPr>
        <w:t>189 591,60</w:t>
      </w:r>
      <w:r w:rsidRPr="006650EE">
        <w:rPr>
          <w:b/>
        </w:rPr>
        <w:t xml:space="preserve"> zł.</w:t>
      </w:r>
    </w:p>
    <w:p w:rsidR="0040371E" w:rsidRPr="00F04803" w:rsidRDefault="0040371E" w:rsidP="007E030A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F04803">
        <w:rPr>
          <w:b/>
        </w:rPr>
        <w:t>Nauka pływania dla uczniów</w:t>
      </w:r>
      <w:r w:rsidR="000A2669" w:rsidRPr="00F04803">
        <w:rPr>
          <w:b/>
        </w:rPr>
        <w:t xml:space="preserve"> SP Nr 1 w Końskich</w:t>
      </w:r>
      <w:r w:rsidRPr="00F04803">
        <w:rPr>
          <w:b/>
        </w:rPr>
        <w:t xml:space="preserve"> - Realizacja programu edukacyjnego </w:t>
      </w:r>
      <w:r w:rsidR="000A2669" w:rsidRPr="00F04803">
        <w:rPr>
          <w:b/>
        </w:rPr>
        <w:br/>
      </w:r>
      <w:r w:rsidRPr="00F04803">
        <w:rPr>
          <w:b/>
        </w:rPr>
        <w:t>w zakresie nauki pływania</w:t>
      </w:r>
    </w:p>
    <w:p w:rsidR="0040371E" w:rsidRPr="009E05EA" w:rsidRDefault="000A2669" w:rsidP="00DF3930">
      <w:pPr>
        <w:pStyle w:val="Akapitzlist"/>
        <w:spacing w:line="360" w:lineRule="auto"/>
        <w:ind w:left="0"/>
        <w:jc w:val="both"/>
      </w:pPr>
      <w:r w:rsidRPr="009E05EA">
        <w:t>W 20</w:t>
      </w:r>
      <w:r w:rsidR="007E030A" w:rsidRPr="009E05EA">
        <w:t>2</w:t>
      </w:r>
      <w:r w:rsidR="008613C5" w:rsidRPr="009E05EA">
        <w:t>1</w:t>
      </w:r>
      <w:r w:rsidRPr="009E05EA">
        <w:t xml:space="preserve"> r. wydatkowano kwotę </w:t>
      </w:r>
      <w:r w:rsidR="009E05EA" w:rsidRPr="009E05EA">
        <w:t>42 680</w:t>
      </w:r>
      <w:r w:rsidR="00FE59B7" w:rsidRPr="009E05EA">
        <w:t>,00</w:t>
      </w:r>
      <w:r w:rsidRPr="009E05EA">
        <w:t xml:space="preserve"> zł.</w:t>
      </w:r>
    </w:p>
    <w:p w:rsidR="0040371E" w:rsidRPr="00F04803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F04803">
        <w:rPr>
          <w:b/>
        </w:rPr>
        <w:t>Nauka pływania dla uczniów</w:t>
      </w:r>
      <w:r w:rsidR="000A2669" w:rsidRPr="00F04803">
        <w:rPr>
          <w:b/>
        </w:rPr>
        <w:t xml:space="preserve"> SP Nr 2 w Końskich</w:t>
      </w:r>
      <w:r w:rsidRPr="00F04803">
        <w:rPr>
          <w:b/>
        </w:rPr>
        <w:t xml:space="preserve"> - Realizacja programu edukacyjnego </w:t>
      </w:r>
      <w:r w:rsidR="002B25AF" w:rsidRPr="00F04803">
        <w:rPr>
          <w:b/>
        </w:rPr>
        <w:br/>
      </w:r>
      <w:r w:rsidRPr="00F04803">
        <w:rPr>
          <w:b/>
        </w:rPr>
        <w:t>w zakresie nauki pływania</w:t>
      </w:r>
    </w:p>
    <w:p w:rsidR="000A2669" w:rsidRPr="009E05EA" w:rsidRDefault="000A2669" w:rsidP="00DF3930">
      <w:pPr>
        <w:pStyle w:val="Akapitzlist"/>
        <w:spacing w:line="360" w:lineRule="auto"/>
        <w:ind w:left="0"/>
        <w:jc w:val="both"/>
      </w:pPr>
      <w:r w:rsidRPr="009E05EA">
        <w:t>W 20</w:t>
      </w:r>
      <w:r w:rsidR="007E030A" w:rsidRPr="009E05EA">
        <w:t>2</w:t>
      </w:r>
      <w:r w:rsidR="008613C5" w:rsidRPr="009E05EA">
        <w:t>1</w:t>
      </w:r>
      <w:r w:rsidRPr="009E05EA">
        <w:t xml:space="preserve"> r. wydatkowano kwotę </w:t>
      </w:r>
      <w:r w:rsidR="009E05EA" w:rsidRPr="009E05EA">
        <w:t>28 600</w:t>
      </w:r>
      <w:r w:rsidR="00FE59B7" w:rsidRPr="009E05EA">
        <w:t>,00</w:t>
      </w:r>
      <w:r w:rsidRPr="009E05EA">
        <w:t xml:space="preserve"> zł.</w:t>
      </w:r>
    </w:p>
    <w:p w:rsidR="0040371E" w:rsidRPr="00F04803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F04803">
        <w:rPr>
          <w:b/>
        </w:rPr>
        <w:t xml:space="preserve">Nauka pływania dla uczniów SP w Dziebałtowie - Realizacja programu edukacyjnego </w:t>
      </w:r>
      <w:r w:rsidR="002B25AF" w:rsidRPr="00F04803">
        <w:rPr>
          <w:b/>
        </w:rPr>
        <w:br/>
      </w:r>
      <w:r w:rsidRPr="00F04803">
        <w:rPr>
          <w:b/>
        </w:rPr>
        <w:t>w zakresie nauki pływania</w:t>
      </w:r>
    </w:p>
    <w:p w:rsidR="000A2669" w:rsidRPr="009E05EA" w:rsidRDefault="00971DF8" w:rsidP="00DF3930">
      <w:pPr>
        <w:pStyle w:val="Akapitzlist"/>
        <w:spacing w:line="360" w:lineRule="auto"/>
        <w:ind w:left="0"/>
        <w:jc w:val="both"/>
      </w:pPr>
      <w:r w:rsidRPr="009E05EA">
        <w:t>W 20</w:t>
      </w:r>
      <w:r w:rsidR="007E030A" w:rsidRPr="009E05EA">
        <w:t>2</w:t>
      </w:r>
      <w:r w:rsidR="008613C5" w:rsidRPr="009E05EA">
        <w:t>1</w:t>
      </w:r>
      <w:r w:rsidR="000A2669" w:rsidRPr="009E05EA">
        <w:t xml:space="preserve"> r. wydatkowano kwotę </w:t>
      </w:r>
      <w:r w:rsidR="009E05EA" w:rsidRPr="009E05EA">
        <w:t>7 040,00</w:t>
      </w:r>
      <w:r w:rsidR="000A2669" w:rsidRPr="009E05EA">
        <w:t xml:space="preserve"> zł.</w:t>
      </w:r>
    </w:p>
    <w:p w:rsidR="0040371E" w:rsidRPr="00F04803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F04803">
        <w:rPr>
          <w:b/>
        </w:rPr>
        <w:t xml:space="preserve">Nauka pływania dla uczniów ZPO w Kazanowie - Realizacja programu edukacyjnego </w:t>
      </w:r>
      <w:r w:rsidR="002B25AF" w:rsidRPr="00F04803">
        <w:rPr>
          <w:b/>
        </w:rPr>
        <w:br/>
      </w:r>
      <w:r w:rsidRPr="00F04803">
        <w:rPr>
          <w:b/>
        </w:rPr>
        <w:t>w zakresie nauki pływania</w:t>
      </w:r>
    </w:p>
    <w:p w:rsidR="000A2669" w:rsidRPr="009E05EA" w:rsidRDefault="000A2669" w:rsidP="00DF3930">
      <w:pPr>
        <w:pStyle w:val="Akapitzlist"/>
        <w:spacing w:line="360" w:lineRule="auto"/>
        <w:ind w:left="0"/>
        <w:jc w:val="both"/>
      </w:pPr>
      <w:r w:rsidRPr="009E05EA">
        <w:t>W 20</w:t>
      </w:r>
      <w:r w:rsidR="007E030A" w:rsidRPr="009E05EA">
        <w:t>2</w:t>
      </w:r>
      <w:r w:rsidR="008613C5" w:rsidRPr="009E05EA">
        <w:t>1</w:t>
      </w:r>
      <w:r w:rsidRPr="009E05EA">
        <w:t xml:space="preserve"> r. wydatkowano kwotę </w:t>
      </w:r>
      <w:r w:rsidR="009E05EA" w:rsidRPr="009E05EA">
        <w:t>5 060,00</w:t>
      </w:r>
      <w:r w:rsidR="00FE59B7" w:rsidRPr="009E05EA">
        <w:t xml:space="preserve"> </w:t>
      </w:r>
      <w:r w:rsidRPr="009E05EA">
        <w:t>zł.</w:t>
      </w:r>
    </w:p>
    <w:p w:rsidR="0040371E" w:rsidRPr="00F04803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F04803">
        <w:rPr>
          <w:b/>
        </w:rPr>
        <w:t xml:space="preserve">Nauka pływania uczniów SP w </w:t>
      </w:r>
      <w:r w:rsidR="009E05EA">
        <w:rPr>
          <w:b/>
        </w:rPr>
        <w:t xml:space="preserve">Bedlnie </w:t>
      </w:r>
      <w:r w:rsidRPr="00F04803">
        <w:rPr>
          <w:b/>
        </w:rPr>
        <w:t xml:space="preserve">- Realizacja programu edukacyjnego </w:t>
      </w:r>
      <w:r w:rsidR="002B25AF" w:rsidRPr="00F04803">
        <w:rPr>
          <w:b/>
        </w:rPr>
        <w:br/>
      </w:r>
      <w:r w:rsidRPr="00F04803">
        <w:rPr>
          <w:b/>
        </w:rPr>
        <w:t>w zakresie nauki pływania</w:t>
      </w:r>
    </w:p>
    <w:p w:rsidR="000A2669" w:rsidRPr="009E05EA" w:rsidRDefault="000A2669" w:rsidP="00DF3930">
      <w:pPr>
        <w:pStyle w:val="Akapitzlist"/>
        <w:spacing w:line="360" w:lineRule="auto"/>
        <w:ind w:left="0"/>
        <w:jc w:val="both"/>
      </w:pPr>
      <w:r w:rsidRPr="009E05EA">
        <w:t>W 20</w:t>
      </w:r>
      <w:r w:rsidR="007E030A" w:rsidRPr="009E05EA">
        <w:t>2</w:t>
      </w:r>
      <w:r w:rsidR="008613C5" w:rsidRPr="009E05EA">
        <w:t>1</w:t>
      </w:r>
      <w:r w:rsidRPr="009E05EA">
        <w:t xml:space="preserve"> r. wydatkowano kwotę </w:t>
      </w:r>
      <w:r w:rsidR="009E05EA" w:rsidRPr="009E05EA">
        <w:t>5 060,00</w:t>
      </w:r>
      <w:r w:rsidR="00FE59B7" w:rsidRPr="009E05EA">
        <w:t xml:space="preserve"> </w:t>
      </w:r>
      <w:r w:rsidRPr="009E05EA">
        <w:t>zł.</w:t>
      </w:r>
    </w:p>
    <w:p w:rsidR="0040371E" w:rsidRPr="00F04803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F04803">
        <w:rPr>
          <w:b/>
        </w:rPr>
        <w:t xml:space="preserve">Nauka pływania uczniów </w:t>
      </w:r>
      <w:r w:rsidR="003774E9" w:rsidRPr="00F04803">
        <w:rPr>
          <w:b/>
        </w:rPr>
        <w:t>ZPO</w:t>
      </w:r>
      <w:r w:rsidRPr="00F04803">
        <w:rPr>
          <w:b/>
        </w:rPr>
        <w:t xml:space="preserve"> w Modliszewicach - Realizacja programu edukacyjnego </w:t>
      </w:r>
      <w:r w:rsidR="000A2669" w:rsidRPr="00F04803">
        <w:rPr>
          <w:b/>
        </w:rPr>
        <w:br/>
      </w:r>
      <w:r w:rsidRPr="00F04803">
        <w:rPr>
          <w:b/>
        </w:rPr>
        <w:t>w zakresie nauki pływania</w:t>
      </w:r>
    </w:p>
    <w:p w:rsidR="000A2669" w:rsidRPr="009E05EA" w:rsidRDefault="000A2669" w:rsidP="00DF3930">
      <w:pPr>
        <w:pStyle w:val="Akapitzlist"/>
        <w:spacing w:line="360" w:lineRule="auto"/>
        <w:ind w:left="0"/>
        <w:jc w:val="both"/>
      </w:pPr>
      <w:r w:rsidRPr="009E05EA">
        <w:lastRenderedPageBreak/>
        <w:t>W 20</w:t>
      </w:r>
      <w:r w:rsidR="007E030A" w:rsidRPr="009E05EA">
        <w:t>2</w:t>
      </w:r>
      <w:r w:rsidR="008613C5" w:rsidRPr="009E05EA">
        <w:t>1</w:t>
      </w:r>
      <w:r w:rsidRPr="009E05EA">
        <w:t xml:space="preserve"> r. wydatkowano kwotę </w:t>
      </w:r>
      <w:r w:rsidR="009E05EA" w:rsidRPr="009E05EA">
        <w:t>4 620,00</w:t>
      </w:r>
      <w:r w:rsidR="00FE59B7" w:rsidRPr="009E05EA">
        <w:t xml:space="preserve"> </w:t>
      </w:r>
      <w:r w:rsidRPr="009E05EA">
        <w:t>zł.</w:t>
      </w:r>
    </w:p>
    <w:p w:rsidR="0040371E" w:rsidRPr="00F04803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F04803">
        <w:rPr>
          <w:b/>
        </w:rPr>
        <w:t xml:space="preserve">Nauka pływania uczniów ZPO Pomyków - Realizacja programu edukacyjnego </w:t>
      </w:r>
      <w:r w:rsidR="002B25AF" w:rsidRPr="00F04803">
        <w:rPr>
          <w:b/>
        </w:rPr>
        <w:br/>
      </w:r>
      <w:r w:rsidRPr="00F04803">
        <w:rPr>
          <w:b/>
        </w:rPr>
        <w:t>w zakresie nauki pływania</w:t>
      </w:r>
    </w:p>
    <w:p w:rsidR="000A2669" w:rsidRPr="009E05EA" w:rsidRDefault="000A2669" w:rsidP="00DF3930">
      <w:pPr>
        <w:pStyle w:val="Akapitzlist"/>
        <w:spacing w:line="360" w:lineRule="auto"/>
        <w:ind w:left="0"/>
        <w:jc w:val="both"/>
      </w:pPr>
      <w:r w:rsidRPr="009E05EA">
        <w:t>W 20</w:t>
      </w:r>
      <w:r w:rsidR="007E030A" w:rsidRPr="009E05EA">
        <w:t>2</w:t>
      </w:r>
      <w:r w:rsidR="008613C5" w:rsidRPr="009E05EA">
        <w:t>1</w:t>
      </w:r>
      <w:r w:rsidRPr="009E05EA">
        <w:t xml:space="preserve"> r. wydatkowano kwotę </w:t>
      </w:r>
      <w:r w:rsidR="009E05EA" w:rsidRPr="009E05EA">
        <w:t>5</w:t>
      </w:r>
      <w:r w:rsidR="00FE59B7" w:rsidRPr="009E05EA">
        <w:t> </w:t>
      </w:r>
      <w:r w:rsidR="009E05EA" w:rsidRPr="009E05EA">
        <w:t>06</w:t>
      </w:r>
      <w:r w:rsidR="00FE59B7" w:rsidRPr="009E05EA">
        <w:t xml:space="preserve">0,00 </w:t>
      </w:r>
      <w:r w:rsidRPr="009E05EA">
        <w:t>zł.</w:t>
      </w:r>
    </w:p>
    <w:p w:rsidR="0040371E" w:rsidRPr="00F04803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F04803">
        <w:rPr>
          <w:b/>
        </w:rPr>
        <w:t xml:space="preserve">Nauka pływania uczniów ZPO w </w:t>
      </w:r>
      <w:proofErr w:type="spellStart"/>
      <w:r w:rsidRPr="00F04803">
        <w:rPr>
          <w:b/>
        </w:rPr>
        <w:t>Nieświniu</w:t>
      </w:r>
      <w:proofErr w:type="spellEnd"/>
      <w:r w:rsidRPr="00F04803">
        <w:rPr>
          <w:b/>
        </w:rPr>
        <w:t xml:space="preserve"> - Realizacja programu edukacyjnego </w:t>
      </w:r>
      <w:r w:rsidR="002B25AF" w:rsidRPr="00F04803">
        <w:rPr>
          <w:b/>
        </w:rPr>
        <w:br/>
      </w:r>
      <w:r w:rsidRPr="00F04803">
        <w:rPr>
          <w:b/>
        </w:rPr>
        <w:t>w zakresie nauki pływania</w:t>
      </w:r>
    </w:p>
    <w:p w:rsidR="000A2669" w:rsidRPr="009E05EA" w:rsidRDefault="000A2669" w:rsidP="00DF3930">
      <w:pPr>
        <w:pStyle w:val="Akapitzlist"/>
        <w:spacing w:line="360" w:lineRule="auto"/>
        <w:ind w:left="0"/>
        <w:jc w:val="both"/>
      </w:pPr>
      <w:r w:rsidRPr="009E05EA">
        <w:t>W 20</w:t>
      </w:r>
      <w:r w:rsidR="007E030A" w:rsidRPr="009E05EA">
        <w:t>2</w:t>
      </w:r>
      <w:r w:rsidR="009E05EA" w:rsidRPr="009E05EA">
        <w:t>1</w:t>
      </w:r>
      <w:r w:rsidRPr="009E05EA">
        <w:t xml:space="preserve"> r. wydatkowano kwotę </w:t>
      </w:r>
      <w:r w:rsidR="009E05EA" w:rsidRPr="009E05EA">
        <w:t>5</w:t>
      </w:r>
      <w:r w:rsidR="00FE59B7" w:rsidRPr="009E05EA">
        <w:t xml:space="preserve"> 280,00 </w:t>
      </w:r>
      <w:r w:rsidRPr="009E05EA">
        <w:t>zł.</w:t>
      </w:r>
    </w:p>
    <w:p w:rsidR="0040371E" w:rsidRPr="00F04803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F04803">
        <w:rPr>
          <w:b/>
        </w:rPr>
        <w:t>Nauka pływania uczniów Z</w:t>
      </w:r>
      <w:r w:rsidR="003774E9" w:rsidRPr="00F04803">
        <w:rPr>
          <w:b/>
        </w:rPr>
        <w:t>PO</w:t>
      </w:r>
      <w:r w:rsidRPr="00F04803">
        <w:rPr>
          <w:b/>
        </w:rPr>
        <w:t xml:space="preserve"> Rogów - Realizacja programu edukacyjnego w zakresie nauki pływania</w:t>
      </w:r>
    </w:p>
    <w:p w:rsidR="000A2669" w:rsidRPr="009E05EA" w:rsidRDefault="000A2669" w:rsidP="00DF3930">
      <w:pPr>
        <w:pStyle w:val="Akapitzlist"/>
        <w:spacing w:line="360" w:lineRule="auto"/>
        <w:ind w:left="0"/>
        <w:jc w:val="both"/>
      </w:pPr>
      <w:r w:rsidRPr="009E05EA">
        <w:t>W 20</w:t>
      </w:r>
      <w:r w:rsidR="008613C5" w:rsidRPr="009E05EA">
        <w:t>21</w:t>
      </w:r>
      <w:r w:rsidRPr="009E05EA">
        <w:t xml:space="preserve"> r. wydatkowano kwotę </w:t>
      </w:r>
      <w:r w:rsidR="009E05EA" w:rsidRPr="009E05EA">
        <w:t>4 400,00</w:t>
      </w:r>
      <w:r w:rsidRPr="009E05EA">
        <w:t xml:space="preserve"> zł.</w:t>
      </w:r>
    </w:p>
    <w:p w:rsidR="0040371E" w:rsidRPr="00F04803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F04803">
        <w:rPr>
          <w:b/>
        </w:rPr>
        <w:t>Nauka pływania uczniów Z</w:t>
      </w:r>
      <w:r w:rsidR="003774E9" w:rsidRPr="00F04803">
        <w:rPr>
          <w:b/>
        </w:rPr>
        <w:t>PO</w:t>
      </w:r>
      <w:r w:rsidRPr="00F04803">
        <w:rPr>
          <w:b/>
        </w:rPr>
        <w:t xml:space="preserve"> Stadnicka Wola - Realizacja programu edukacyjnego </w:t>
      </w:r>
      <w:r w:rsidR="002B25AF" w:rsidRPr="00F04803">
        <w:rPr>
          <w:b/>
        </w:rPr>
        <w:br/>
      </w:r>
      <w:r w:rsidRPr="00F04803">
        <w:rPr>
          <w:b/>
        </w:rPr>
        <w:t>w zakresie nauki pływania</w:t>
      </w:r>
    </w:p>
    <w:p w:rsidR="000A2669" w:rsidRPr="009E05EA" w:rsidRDefault="000A2669" w:rsidP="00DF3930">
      <w:pPr>
        <w:pStyle w:val="Akapitzlist"/>
        <w:spacing w:line="360" w:lineRule="auto"/>
        <w:ind w:left="0"/>
        <w:jc w:val="both"/>
      </w:pPr>
      <w:r w:rsidRPr="009E05EA">
        <w:t>W 20</w:t>
      </w:r>
      <w:r w:rsidR="007E030A" w:rsidRPr="009E05EA">
        <w:t>2</w:t>
      </w:r>
      <w:r w:rsidR="008613C5" w:rsidRPr="009E05EA">
        <w:t>1</w:t>
      </w:r>
      <w:r w:rsidRPr="009E05EA">
        <w:t xml:space="preserve"> r. wydatkowano kwotę </w:t>
      </w:r>
      <w:r w:rsidR="009E05EA" w:rsidRPr="009E05EA">
        <w:t>8 580,00</w:t>
      </w:r>
      <w:r w:rsidRPr="009E05EA">
        <w:t xml:space="preserve"> zł.</w:t>
      </w:r>
    </w:p>
    <w:p w:rsidR="0040371E" w:rsidRPr="00F04803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F04803">
        <w:rPr>
          <w:b/>
        </w:rPr>
        <w:t>Scalenie i podział działek na obszarach objętych planem zagospodarowania przestrzennego - Uporządkowanie własności terenów na obszarze gminy Końskie</w:t>
      </w:r>
    </w:p>
    <w:p w:rsidR="002F2556" w:rsidRPr="00B43F05" w:rsidRDefault="00FE59B7" w:rsidP="00DF3930">
      <w:pPr>
        <w:pStyle w:val="Akapitzlist"/>
        <w:spacing w:line="360" w:lineRule="auto"/>
        <w:ind w:left="0"/>
        <w:jc w:val="both"/>
      </w:pPr>
      <w:r w:rsidRPr="00B43F05">
        <w:t>W 202</w:t>
      </w:r>
      <w:r w:rsidR="008613C5" w:rsidRPr="00B43F05">
        <w:t>1</w:t>
      </w:r>
      <w:r w:rsidRPr="00B43F05">
        <w:t xml:space="preserve"> r. nie poniesiono wydatków na realizacj</w:t>
      </w:r>
      <w:r w:rsidR="006650EE" w:rsidRPr="00B43F05">
        <w:t>ę</w:t>
      </w:r>
      <w:r w:rsidRPr="00B43F05">
        <w:t xml:space="preserve"> przedsięwzięcia.</w:t>
      </w:r>
    </w:p>
    <w:p w:rsidR="00CD4030" w:rsidRPr="00F04803" w:rsidRDefault="003774E9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  <w:rPr>
          <w:bCs/>
          <w:iCs/>
        </w:rPr>
      </w:pPr>
      <w:r w:rsidRPr="00F04803">
        <w:rPr>
          <w:b/>
        </w:rPr>
        <w:t>Sporządza</w:t>
      </w:r>
      <w:r w:rsidR="0040371E" w:rsidRPr="00F04803">
        <w:rPr>
          <w:b/>
        </w:rPr>
        <w:t>nie planów zagospodarowania przestrzennego - Realizacja zadań w zakresie planowania przestrzennego terenu miasta i gminy</w:t>
      </w:r>
    </w:p>
    <w:p w:rsidR="00CB16A5" w:rsidRPr="00B43F05" w:rsidRDefault="00CB16A5" w:rsidP="00CB16A5">
      <w:pPr>
        <w:pStyle w:val="Standard"/>
        <w:spacing w:before="120" w:line="360" w:lineRule="auto"/>
        <w:jc w:val="both"/>
        <w:rPr>
          <w:bCs/>
        </w:rPr>
      </w:pPr>
      <w:r w:rsidRPr="00B43F05">
        <w:rPr>
          <w:bCs/>
        </w:rPr>
        <w:t>W roku 202</w:t>
      </w:r>
      <w:r w:rsidR="00B43F05" w:rsidRPr="00B43F05">
        <w:rPr>
          <w:bCs/>
        </w:rPr>
        <w:t>1 na opracowanie</w:t>
      </w:r>
      <w:r w:rsidRPr="00B43F05">
        <w:rPr>
          <w:bCs/>
        </w:rPr>
        <w:t xml:space="preserve"> projekt</w:t>
      </w:r>
      <w:r w:rsidR="00B43F05" w:rsidRPr="00B43F05">
        <w:rPr>
          <w:bCs/>
        </w:rPr>
        <w:t>ów</w:t>
      </w:r>
      <w:r w:rsidRPr="00B43F05">
        <w:rPr>
          <w:bCs/>
        </w:rPr>
        <w:t xml:space="preserve"> plan</w:t>
      </w:r>
      <w:r w:rsidR="00B43F05" w:rsidRPr="00B43F05">
        <w:rPr>
          <w:bCs/>
        </w:rPr>
        <w:t>ów</w:t>
      </w:r>
      <w:r w:rsidRPr="00B43F05">
        <w:rPr>
          <w:bCs/>
        </w:rPr>
        <w:t xml:space="preserve"> zagospodarowania przestrzennego dla poszczególnych fragmentów terenu Miasta i Gminy Końskie </w:t>
      </w:r>
      <w:r w:rsidR="00B43F05" w:rsidRPr="00B43F05">
        <w:rPr>
          <w:bCs/>
        </w:rPr>
        <w:t>wydatkowano</w:t>
      </w:r>
      <w:r w:rsidRPr="00B43F05">
        <w:rPr>
          <w:bCs/>
        </w:rPr>
        <w:t xml:space="preserve"> kwotę </w:t>
      </w:r>
      <w:r w:rsidR="00B43F05" w:rsidRPr="00B43F05">
        <w:rPr>
          <w:b/>
          <w:bCs/>
        </w:rPr>
        <w:t>11</w:t>
      </w:r>
      <w:r w:rsidR="00A30FE0">
        <w:rPr>
          <w:b/>
          <w:bCs/>
        </w:rPr>
        <w:t>1</w:t>
      </w:r>
      <w:r w:rsidR="00B43F05" w:rsidRPr="00B43F05">
        <w:rPr>
          <w:b/>
          <w:bCs/>
        </w:rPr>
        <w:t> 603,50</w:t>
      </w:r>
      <w:r w:rsidRPr="00B43F05">
        <w:rPr>
          <w:b/>
          <w:bCs/>
        </w:rPr>
        <w:t xml:space="preserve"> zł</w:t>
      </w:r>
      <w:r w:rsidRPr="00B43F05">
        <w:rPr>
          <w:bCs/>
        </w:rPr>
        <w:t xml:space="preserve"> z przeznaczeniem na:</w:t>
      </w:r>
    </w:p>
    <w:p w:rsidR="00CB16A5" w:rsidRPr="002A76F5" w:rsidRDefault="005B2ED7" w:rsidP="00CB16A5">
      <w:pPr>
        <w:pStyle w:val="Standard"/>
        <w:autoSpaceDN/>
        <w:spacing w:line="360" w:lineRule="auto"/>
        <w:ind w:left="720"/>
        <w:jc w:val="both"/>
        <w:textAlignment w:val="auto"/>
        <w:rPr>
          <w:bCs/>
        </w:rPr>
      </w:pPr>
      <w:r w:rsidRPr="002A76F5">
        <w:rPr>
          <w:bCs/>
        </w:rPr>
        <w:t xml:space="preserve">- </w:t>
      </w:r>
      <w:r w:rsidR="00CB16A5" w:rsidRPr="002A76F5">
        <w:rPr>
          <w:bCs/>
        </w:rPr>
        <w:t>opracowanie projektu miejscowego planu zagospodarowania przestrzennego</w:t>
      </w:r>
      <w:r w:rsidR="00CB16A5" w:rsidRPr="002A76F5">
        <w:rPr>
          <w:rFonts w:eastAsia="Times New Roman" w:cs="Times New Roman"/>
          <w:b/>
          <w:bCs/>
        </w:rPr>
        <w:t xml:space="preserve"> </w:t>
      </w:r>
      <w:r w:rsidR="00CB16A5" w:rsidRPr="002A76F5">
        <w:rPr>
          <w:rFonts w:eastAsia="Times New Roman" w:cs="Times New Roman"/>
        </w:rPr>
        <w:t xml:space="preserve">sołectwa </w:t>
      </w:r>
      <w:proofErr w:type="spellStart"/>
      <w:r w:rsidR="002A76F5" w:rsidRPr="002A76F5">
        <w:rPr>
          <w:rFonts w:eastAsia="Times New Roman" w:cs="Times New Roman"/>
        </w:rPr>
        <w:t>Nieświń</w:t>
      </w:r>
      <w:proofErr w:type="spellEnd"/>
      <w:r w:rsidR="00CB16A5" w:rsidRPr="002A76F5">
        <w:t xml:space="preserve"> </w:t>
      </w:r>
      <w:r w:rsidR="002A76F5" w:rsidRPr="002A76F5">
        <w:t>–</w:t>
      </w:r>
      <w:r w:rsidR="00CB16A5" w:rsidRPr="002A76F5">
        <w:t xml:space="preserve"> </w:t>
      </w:r>
      <w:r w:rsidR="002A76F5" w:rsidRPr="002A76F5">
        <w:rPr>
          <w:b/>
        </w:rPr>
        <w:t>19 680</w:t>
      </w:r>
      <w:r w:rsidR="00CB16A5" w:rsidRPr="002A76F5">
        <w:rPr>
          <w:b/>
          <w:bCs/>
        </w:rPr>
        <w:t>,00 zł</w:t>
      </w:r>
      <w:r w:rsidRPr="002A76F5">
        <w:rPr>
          <w:b/>
          <w:bCs/>
        </w:rPr>
        <w:t>,</w:t>
      </w:r>
    </w:p>
    <w:p w:rsidR="00CB16A5" w:rsidRPr="002A76F5" w:rsidRDefault="005B2ED7" w:rsidP="00CB16A5">
      <w:pPr>
        <w:pStyle w:val="Standard"/>
        <w:autoSpaceDN/>
        <w:spacing w:line="360" w:lineRule="auto"/>
        <w:ind w:left="720"/>
        <w:jc w:val="both"/>
        <w:textAlignment w:val="auto"/>
      </w:pPr>
      <w:r w:rsidRPr="002A76F5">
        <w:rPr>
          <w:bCs/>
        </w:rPr>
        <w:t xml:space="preserve">- </w:t>
      </w:r>
      <w:r w:rsidR="00CB16A5" w:rsidRPr="002A76F5">
        <w:rPr>
          <w:bCs/>
        </w:rPr>
        <w:t xml:space="preserve">opracowanie projektu miejscowego planu zagospodarowania przestrzennego obejmującego sołectwo </w:t>
      </w:r>
      <w:r w:rsidR="002A76F5" w:rsidRPr="002A76F5">
        <w:rPr>
          <w:bCs/>
        </w:rPr>
        <w:t xml:space="preserve">Koczwara </w:t>
      </w:r>
      <w:r w:rsidR="00CB16A5" w:rsidRPr="002A76F5">
        <w:t xml:space="preserve">– </w:t>
      </w:r>
      <w:r w:rsidR="002A76F5" w:rsidRPr="002A76F5">
        <w:rPr>
          <w:b/>
          <w:bCs/>
        </w:rPr>
        <w:t>4 780,00</w:t>
      </w:r>
      <w:r w:rsidR="00CB16A5" w:rsidRPr="002A76F5">
        <w:rPr>
          <w:b/>
          <w:bCs/>
        </w:rPr>
        <w:t xml:space="preserve"> zł</w:t>
      </w:r>
      <w:r w:rsidRPr="002A76F5">
        <w:rPr>
          <w:b/>
          <w:bCs/>
        </w:rPr>
        <w:t>,</w:t>
      </w:r>
    </w:p>
    <w:p w:rsidR="00CB16A5" w:rsidRPr="002A76F5" w:rsidRDefault="005B2ED7" w:rsidP="00CB16A5">
      <w:pPr>
        <w:pStyle w:val="Standard"/>
        <w:autoSpaceDN/>
        <w:spacing w:line="360" w:lineRule="auto"/>
        <w:ind w:left="720"/>
        <w:jc w:val="both"/>
        <w:textAlignment w:val="auto"/>
      </w:pPr>
      <w:r w:rsidRPr="002A76F5">
        <w:rPr>
          <w:bCs/>
        </w:rPr>
        <w:t xml:space="preserve">- </w:t>
      </w:r>
      <w:r w:rsidR="00CB16A5" w:rsidRPr="002A76F5">
        <w:rPr>
          <w:bCs/>
        </w:rPr>
        <w:t>opracowanie projektu zmiany części miejscowego planu zagospodarowania przestrzennego fragmentu terenu miasta Końskie w granicach ulic: Kazanowskiej, Krakowskiej, Gimnazjalnej, K</w:t>
      </w:r>
      <w:r w:rsidR="002A76F5" w:rsidRPr="002A76F5">
        <w:rPr>
          <w:bCs/>
        </w:rPr>
        <w:t xml:space="preserve">pt. Stoińskiego i Piłsudskiego </w:t>
      </w:r>
      <w:r w:rsidR="002A76F5" w:rsidRPr="002A76F5">
        <w:t>–</w:t>
      </w:r>
      <w:r w:rsidR="00CB16A5" w:rsidRPr="002A76F5">
        <w:t xml:space="preserve"> </w:t>
      </w:r>
      <w:r w:rsidR="00A30FE0">
        <w:rPr>
          <w:b/>
        </w:rPr>
        <w:t>13 531,00</w:t>
      </w:r>
      <w:r w:rsidR="00CB16A5" w:rsidRPr="002A76F5">
        <w:rPr>
          <w:b/>
        </w:rPr>
        <w:t xml:space="preserve"> zł</w:t>
      </w:r>
      <w:r w:rsidRPr="002A76F5">
        <w:rPr>
          <w:b/>
        </w:rPr>
        <w:t>,</w:t>
      </w:r>
    </w:p>
    <w:p w:rsidR="00CB16A5" w:rsidRPr="00A30FE0" w:rsidRDefault="005B2ED7" w:rsidP="00CB16A5">
      <w:pPr>
        <w:pStyle w:val="Standard"/>
        <w:autoSpaceDN/>
        <w:spacing w:line="360" w:lineRule="auto"/>
        <w:ind w:left="720"/>
        <w:jc w:val="both"/>
        <w:textAlignment w:val="auto"/>
      </w:pPr>
      <w:r w:rsidRPr="00A30FE0">
        <w:t xml:space="preserve">- </w:t>
      </w:r>
      <w:r w:rsidR="00CB16A5" w:rsidRPr="00A30FE0">
        <w:t>opracowanie projektu zmiany części miejscowego planu zagospodarowania przestrzennego fragment</w:t>
      </w:r>
      <w:r w:rsidR="00A30FE0">
        <w:t>ów</w:t>
      </w:r>
      <w:r w:rsidR="00CB16A5" w:rsidRPr="00A30FE0">
        <w:t xml:space="preserve"> terenu miasta Końskie</w:t>
      </w:r>
      <w:r w:rsidR="00A30FE0" w:rsidRPr="00A30FE0">
        <w:t xml:space="preserve"> </w:t>
      </w:r>
      <w:r w:rsidR="00CB16A5" w:rsidRPr="00A30FE0">
        <w:t xml:space="preserve">– </w:t>
      </w:r>
      <w:r w:rsidR="00A30FE0">
        <w:rPr>
          <w:b/>
        </w:rPr>
        <w:t>21</w:t>
      </w:r>
      <w:r w:rsidR="00A30FE0" w:rsidRPr="00A30FE0">
        <w:rPr>
          <w:b/>
        </w:rPr>
        <w:t> 750,00</w:t>
      </w:r>
      <w:r w:rsidR="00CB16A5" w:rsidRPr="00A30FE0">
        <w:rPr>
          <w:b/>
        </w:rPr>
        <w:t xml:space="preserve"> zł</w:t>
      </w:r>
      <w:r w:rsidRPr="00A30FE0">
        <w:t>,</w:t>
      </w:r>
    </w:p>
    <w:p w:rsidR="00CB16A5" w:rsidRPr="002A76F5" w:rsidRDefault="00CB16A5" w:rsidP="00CB16A5">
      <w:pPr>
        <w:pStyle w:val="Standard"/>
        <w:autoSpaceDN/>
        <w:spacing w:line="360" w:lineRule="auto"/>
        <w:ind w:left="720"/>
        <w:jc w:val="both"/>
        <w:textAlignment w:val="auto"/>
      </w:pPr>
      <w:r w:rsidRPr="002A76F5">
        <w:rPr>
          <w:b/>
        </w:rPr>
        <w:t xml:space="preserve">– </w:t>
      </w:r>
      <w:r w:rsidRPr="002A76F5">
        <w:t xml:space="preserve">opracowanie miejscowego planu zagospodarowania przestrzennego obejmujący sołectwo </w:t>
      </w:r>
      <w:r w:rsidR="002A76F5" w:rsidRPr="002A76F5">
        <w:t>Wąsosz</w:t>
      </w:r>
      <w:r w:rsidR="005B2ED7" w:rsidRPr="002A76F5">
        <w:t xml:space="preserve"> </w:t>
      </w:r>
      <w:r w:rsidR="002A76F5" w:rsidRPr="002A76F5">
        <w:t>–</w:t>
      </w:r>
      <w:r w:rsidR="005B2ED7" w:rsidRPr="002A76F5">
        <w:rPr>
          <w:b/>
        </w:rPr>
        <w:t xml:space="preserve"> </w:t>
      </w:r>
      <w:r w:rsidR="002A76F5" w:rsidRPr="002A76F5">
        <w:rPr>
          <w:b/>
        </w:rPr>
        <w:t>11 992,50</w:t>
      </w:r>
      <w:r w:rsidR="005B2ED7" w:rsidRPr="002A76F5">
        <w:rPr>
          <w:b/>
        </w:rPr>
        <w:t xml:space="preserve"> zł,</w:t>
      </w:r>
    </w:p>
    <w:p w:rsidR="00CB16A5" w:rsidRPr="002A76F5" w:rsidRDefault="00CB16A5" w:rsidP="00CB16A5">
      <w:pPr>
        <w:pStyle w:val="Standard"/>
        <w:autoSpaceDN/>
        <w:spacing w:line="360" w:lineRule="auto"/>
        <w:ind w:left="720"/>
        <w:jc w:val="both"/>
        <w:textAlignment w:val="auto"/>
      </w:pPr>
      <w:r w:rsidRPr="002A76F5">
        <w:rPr>
          <w:b/>
        </w:rPr>
        <w:t xml:space="preserve">– </w:t>
      </w:r>
      <w:r w:rsidRPr="002A76F5">
        <w:t xml:space="preserve">opracowanie miejscowego planu zagospodarowania przestrzennego obejmującego sołectwo </w:t>
      </w:r>
      <w:r w:rsidR="002A76F5" w:rsidRPr="002A76F5">
        <w:t>Sierosławice</w:t>
      </w:r>
      <w:r w:rsidRPr="002A76F5">
        <w:t xml:space="preserve"> </w:t>
      </w:r>
      <w:r w:rsidR="002A76F5" w:rsidRPr="002A76F5">
        <w:t>–</w:t>
      </w:r>
      <w:r w:rsidR="005B2ED7" w:rsidRPr="002A76F5">
        <w:t xml:space="preserve"> </w:t>
      </w:r>
      <w:r w:rsidR="002A76F5" w:rsidRPr="002A76F5">
        <w:rPr>
          <w:b/>
        </w:rPr>
        <w:t>18 450,00</w:t>
      </w:r>
      <w:r w:rsidR="005B2ED7" w:rsidRPr="002A76F5">
        <w:rPr>
          <w:b/>
        </w:rPr>
        <w:t xml:space="preserve"> zł,</w:t>
      </w:r>
    </w:p>
    <w:p w:rsidR="00CB16A5" w:rsidRPr="00A30FE0" w:rsidRDefault="00CB16A5" w:rsidP="00CB16A5">
      <w:pPr>
        <w:pStyle w:val="Standard"/>
        <w:autoSpaceDN/>
        <w:spacing w:line="360" w:lineRule="auto"/>
        <w:ind w:left="720"/>
        <w:jc w:val="both"/>
        <w:textAlignment w:val="auto"/>
      </w:pPr>
      <w:r w:rsidRPr="00A30FE0">
        <w:rPr>
          <w:b/>
        </w:rPr>
        <w:lastRenderedPageBreak/>
        <w:t xml:space="preserve">– </w:t>
      </w:r>
      <w:r w:rsidRPr="00A30FE0">
        <w:t xml:space="preserve">opracowanie miejscowego planu zagospodarowania przestrzennego sołectwa </w:t>
      </w:r>
      <w:r w:rsidR="00A30FE0" w:rsidRPr="00A30FE0">
        <w:t>Kornica</w:t>
      </w:r>
      <w:r w:rsidR="005B2ED7" w:rsidRPr="00A30FE0">
        <w:t xml:space="preserve"> </w:t>
      </w:r>
      <w:r w:rsidR="00A30FE0" w:rsidRPr="00A30FE0">
        <w:t>–</w:t>
      </w:r>
      <w:r w:rsidR="005B2ED7" w:rsidRPr="00A30FE0">
        <w:t xml:space="preserve"> </w:t>
      </w:r>
      <w:r w:rsidR="00A30FE0" w:rsidRPr="00A30FE0">
        <w:br/>
      </w:r>
      <w:r w:rsidR="00A30FE0">
        <w:rPr>
          <w:b/>
        </w:rPr>
        <w:t>12 920,00</w:t>
      </w:r>
      <w:r w:rsidR="005B2ED7" w:rsidRPr="00A30FE0">
        <w:rPr>
          <w:b/>
        </w:rPr>
        <w:t xml:space="preserve"> zł,</w:t>
      </w:r>
    </w:p>
    <w:p w:rsidR="00CB16A5" w:rsidRPr="002A76F5" w:rsidRDefault="00CB16A5" w:rsidP="00CB16A5">
      <w:pPr>
        <w:pStyle w:val="Standard"/>
        <w:autoSpaceDN/>
        <w:spacing w:line="360" w:lineRule="auto"/>
        <w:ind w:left="720"/>
        <w:jc w:val="both"/>
        <w:textAlignment w:val="auto"/>
      </w:pPr>
      <w:r w:rsidRPr="002A76F5">
        <w:rPr>
          <w:b/>
        </w:rPr>
        <w:t xml:space="preserve">– </w:t>
      </w:r>
      <w:r w:rsidRPr="002A76F5">
        <w:t xml:space="preserve">opracowanie miejscowego planu zagospodarowania przestrzennego fragmentu terenu miasta Końskie w </w:t>
      </w:r>
      <w:r w:rsidR="002A76F5" w:rsidRPr="002A76F5">
        <w:t>rejonie Regionalnego Zakładu Zagospodarowania Odpadów</w:t>
      </w:r>
      <w:r w:rsidR="005B2ED7" w:rsidRPr="002A76F5">
        <w:t xml:space="preserve"> </w:t>
      </w:r>
      <w:r w:rsidR="002A76F5" w:rsidRPr="002A76F5">
        <w:t>–</w:t>
      </w:r>
      <w:r w:rsidR="005B2ED7" w:rsidRPr="002A76F5">
        <w:t xml:space="preserve"> </w:t>
      </w:r>
      <w:r w:rsidR="002A76F5" w:rsidRPr="002A76F5">
        <w:rPr>
          <w:b/>
        </w:rPr>
        <w:t>8 500,00</w:t>
      </w:r>
      <w:r w:rsidR="005B2ED7" w:rsidRPr="002A76F5">
        <w:rPr>
          <w:b/>
        </w:rPr>
        <w:t xml:space="preserve"> zł,</w:t>
      </w:r>
    </w:p>
    <w:p w:rsidR="008E01E5" w:rsidRPr="00F04803" w:rsidRDefault="0040371E" w:rsidP="004C4805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F04803">
        <w:rPr>
          <w:b/>
        </w:rPr>
        <w:t xml:space="preserve">Utrzymanie przejazdu kolejowego na ul. Warszawskiej w Końskich - Utrzymanie przejazdu kolejowego w celu usprawnienia ciągów komunikacyjnych na terenie gminy </w:t>
      </w:r>
    </w:p>
    <w:p w:rsidR="004C4805" w:rsidRPr="00FC644F" w:rsidRDefault="004C4805" w:rsidP="004C4805">
      <w:pPr>
        <w:spacing w:line="360" w:lineRule="auto"/>
        <w:jc w:val="both"/>
      </w:pPr>
      <w:r w:rsidRPr="0003127D">
        <w:t>Na utrzymanie przejazdu kolejowego na ul. Warszawskiej w Końskich w 202</w:t>
      </w:r>
      <w:r>
        <w:t>1</w:t>
      </w:r>
      <w:r w:rsidRPr="0003127D">
        <w:t xml:space="preserve"> r. poniesiono wydatki w kwocie </w:t>
      </w:r>
      <w:r w:rsidRPr="00FC644F">
        <w:t>13 156,78 zł.</w:t>
      </w:r>
    </w:p>
    <w:p w:rsidR="008E01E5" w:rsidRPr="00F04803" w:rsidRDefault="0040371E" w:rsidP="004C4805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F04803">
        <w:rPr>
          <w:b/>
        </w:rPr>
        <w:t>Zwalczanie barszczu Sosnowskiego na terenie miasta i gminy Końskie - Likwidacja barszczu Sosnowskiego na terenie gminy Końskie w celu ochrony roślinności</w:t>
      </w:r>
    </w:p>
    <w:p w:rsidR="005C16CA" w:rsidRDefault="005C16CA" w:rsidP="005C16CA">
      <w:pPr>
        <w:spacing w:line="360" w:lineRule="auto"/>
        <w:jc w:val="both"/>
        <w:rPr>
          <w:color w:val="FF0000"/>
        </w:rPr>
      </w:pPr>
      <w:r w:rsidRPr="005D48E6">
        <w:t xml:space="preserve">W 2021 r., w ramach zawartych umów z </w:t>
      </w:r>
      <w:r>
        <w:t xml:space="preserve">firmą </w:t>
      </w:r>
      <w:r w:rsidRPr="005D48E6">
        <w:t xml:space="preserve">AGRO-BUD Marcin </w:t>
      </w:r>
      <w:proofErr w:type="spellStart"/>
      <w:r w:rsidRPr="005D48E6">
        <w:t>Bilkiewicz</w:t>
      </w:r>
      <w:proofErr w:type="spellEnd"/>
      <w:r w:rsidRPr="005D48E6">
        <w:t xml:space="preserve">, Mały Dólsk 2, 86-140 Drzycim, realizowane były zadania Zwalczanie barszczu Sosnowskiego na terenie miasta i gminy Końskie. Łącznie w 2021 r. na likwidację barszczu Sosnowskiego wydatkowano kwotę </w:t>
      </w:r>
      <w:r w:rsidRPr="0057598D">
        <w:rPr>
          <w:b/>
        </w:rPr>
        <w:t>18 212.05 zł.,</w:t>
      </w:r>
      <w:r w:rsidRPr="005D48E6">
        <w:t xml:space="preserve"> w tym dotacja z Wojewódzkiego Funduszu Ochrony Środowiska i Gospodarki Wodnej w Kielcach w ramach podpisanych umów z Gminą Końskie wyniosła </w:t>
      </w:r>
      <w:r w:rsidRPr="0057598D">
        <w:rPr>
          <w:b/>
        </w:rPr>
        <w:t>16 390,84 zł</w:t>
      </w:r>
      <w:r w:rsidRPr="005D48E6">
        <w:t xml:space="preserve">. Kwota </w:t>
      </w:r>
      <w:r w:rsidRPr="0057598D">
        <w:rPr>
          <w:b/>
        </w:rPr>
        <w:t>1 821,21 zł</w:t>
      </w:r>
      <w:r w:rsidRPr="005D48E6">
        <w:t>. stanowiła środki własne Gminy Końskie.</w:t>
      </w:r>
    </w:p>
    <w:p w:rsidR="003774E9" w:rsidRPr="00F04803" w:rsidRDefault="003774E9" w:rsidP="00EC6B39">
      <w:pPr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F04803">
        <w:rPr>
          <w:b/>
        </w:rPr>
        <w:t xml:space="preserve">OZE dla mieszkańców </w:t>
      </w:r>
      <w:proofErr w:type="spellStart"/>
      <w:r w:rsidRPr="00F04803">
        <w:rPr>
          <w:b/>
        </w:rPr>
        <w:t>SZGiM</w:t>
      </w:r>
      <w:proofErr w:type="spellEnd"/>
      <w:r w:rsidRPr="00F04803">
        <w:rPr>
          <w:b/>
        </w:rPr>
        <w:t xml:space="preserve"> – trwałość projektu – Zapewnienie środków na realizację wydatków związanych z trwałością projektu</w:t>
      </w:r>
    </w:p>
    <w:p w:rsidR="00AB5818" w:rsidRPr="008613C5" w:rsidRDefault="00022BCB" w:rsidP="00DF3930">
      <w:pPr>
        <w:spacing w:line="360" w:lineRule="auto"/>
        <w:jc w:val="both"/>
      </w:pPr>
      <w:r w:rsidRPr="008613C5">
        <w:t>W 20</w:t>
      </w:r>
      <w:r w:rsidR="00A90A43" w:rsidRPr="008613C5">
        <w:t>2</w:t>
      </w:r>
      <w:r w:rsidR="008613C5" w:rsidRPr="008613C5">
        <w:t>1</w:t>
      </w:r>
      <w:r w:rsidRPr="008613C5">
        <w:t xml:space="preserve"> r. </w:t>
      </w:r>
      <w:r w:rsidR="0079183E" w:rsidRPr="008613C5">
        <w:t xml:space="preserve">gmina Końskie dokonała należnej wpłaty na rzecz Staropolskiego Związku Gmin </w:t>
      </w:r>
      <w:r w:rsidR="0079183E" w:rsidRPr="008613C5">
        <w:br/>
        <w:t xml:space="preserve">i Miast w kwocie </w:t>
      </w:r>
      <w:r w:rsidR="008613C5" w:rsidRPr="008613C5">
        <w:rPr>
          <w:b/>
        </w:rPr>
        <w:t>20 064,75</w:t>
      </w:r>
      <w:r w:rsidR="0079183E" w:rsidRPr="008613C5">
        <w:rPr>
          <w:b/>
        </w:rPr>
        <w:t xml:space="preserve"> zł</w:t>
      </w:r>
      <w:r w:rsidR="0079183E" w:rsidRPr="008613C5">
        <w:t xml:space="preserve"> na realizacj</w:t>
      </w:r>
      <w:r w:rsidR="005B2ED7" w:rsidRPr="008613C5">
        <w:t>ę</w:t>
      </w:r>
      <w:r w:rsidR="0079183E" w:rsidRPr="008613C5">
        <w:t xml:space="preserve"> wydatków związanych z obsługą projektu. </w:t>
      </w:r>
    </w:p>
    <w:p w:rsidR="00734AC7" w:rsidRPr="00F04803" w:rsidRDefault="00734AC7" w:rsidP="00EC6B39">
      <w:pPr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F04803">
        <w:rPr>
          <w:b/>
        </w:rPr>
        <w:t>Użytkowanie nieruchomości o łącznej powierzchni 2,1205 ha na potrzeby prowadzenia niezbędnych robót remontowych zbiornika wodnego w Sielpi – Zapewnienie prawa dysponowania gruntem pod wodą płynącą powierzchniową rzeki Czarnej Malenieckiej</w:t>
      </w:r>
    </w:p>
    <w:p w:rsidR="008F22CB" w:rsidRPr="005C16CA" w:rsidRDefault="008F22CB" w:rsidP="008F22CB">
      <w:pPr>
        <w:pStyle w:val="Akapitzlist"/>
        <w:spacing w:line="360" w:lineRule="auto"/>
        <w:ind w:left="0"/>
        <w:jc w:val="both"/>
      </w:pPr>
      <w:r w:rsidRPr="005C16CA">
        <w:t>W 202</w:t>
      </w:r>
      <w:r w:rsidR="009E05EA" w:rsidRPr="005C16CA">
        <w:t>1</w:t>
      </w:r>
      <w:r w:rsidRPr="005C16CA">
        <w:t xml:space="preserve"> roku z tytułu użytkowania nieruchomości zlokalizowanej pokrytej wodami płynącymi będącej własnością Skarbu Państwa na rzecz Państwowego Gospodarstwa Wodnego Wody Polskie wydatkowano kwotę </w:t>
      </w:r>
      <w:r w:rsidR="005C16CA" w:rsidRPr="005C16CA">
        <w:rPr>
          <w:b/>
        </w:rPr>
        <w:t>1 293,06</w:t>
      </w:r>
      <w:r w:rsidRPr="005C16CA">
        <w:rPr>
          <w:b/>
        </w:rPr>
        <w:t xml:space="preserve"> zł</w:t>
      </w:r>
      <w:r w:rsidRPr="005C16CA">
        <w:t>.</w:t>
      </w:r>
    </w:p>
    <w:p w:rsidR="00734AC7" w:rsidRPr="00F04803" w:rsidRDefault="00734AC7" w:rsidP="00EC6B39">
      <w:pPr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F04803">
        <w:rPr>
          <w:b/>
        </w:rPr>
        <w:t>Zarządzanie i administrowanie gminnym zasobem nieruchomości miasta i gminy Końskie – Zapewnienie nadzoru nad prawidłowym gospodarowaniem gminnym zasobem nieruchomości</w:t>
      </w:r>
    </w:p>
    <w:p w:rsidR="00AB5818" w:rsidRPr="005C16CA" w:rsidRDefault="0002268D" w:rsidP="00DF3930">
      <w:pPr>
        <w:spacing w:line="360" w:lineRule="auto"/>
        <w:jc w:val="both"/>
      </w:pPr>
      <w:r w:rsidRPr="005C16CA">
        <w:t xml:space="preserve">W dniu </w:t>
      </w:r>
      <w:r w:rsidR="005C16CA" w:rsidRPr="005C16CA">
        <w:t>18</w:t>
      </w:r>
      <w:r w:rsidRPr="005C16CA">
        <w:t xml:space="preserve"> </w:t>
      </w:r>
      <w:r w:rsidR="005C16CA" w:rsidRPr="005C16CA">
        <w:t>listopada</w:t>
      </w:r>
      <w:r w:rsidRPr="005C16CA">
        <w:t xml:space="preserve"> 20</w:t>
      </w:r>
      <w:r w:rsidR="005C16CA" w:rsidRPr="005C16CA">
        <w:t>20</w:t>
      </w:r>
      <w:r w:rsidRPr="005C16CA">
        <w:t xml:space="preserve"> r. gmina Końskie podpi</w:t>
      </w:r>
      <w:r w:rsidR="00305510" w:rsidRPr="005C16CA">
        <w:t>sała umowę nr ZP-272.</w:t>
      </w:r>
      <w:r w:rsidR="00F92C04" w:rsidRPr="005C16CA">
        <w:t>1</w:t>
      </w:r>
      <w:r w:rsidR="00305510" w:rsidRPr="005C16CA">
        <w:t>.</w:t>
      </w:r>
      <w:r w:rsidR="005C16CA" w:rsidRPr="005C16CA">
        <w:t>2</w:t>
      </w:r>
      <w:r w:rsidR="00F92C04" w:rsidRPr="005C16CA">
        <w:t>6</w:t>
      </w:r>
      <w:r w:rsidR="00305510" w:rsidRPr="005C16CA">
        <w:t>.20</w:t>
      </w:r>
      <w:r w:rsidR="005C16CA" w:rsidRPr="005C16CA">
        <w:t>20</w:t>
      </w:r>
      <w:r w:rsidR="00305510" w:rsidRPr="005C16CA">
        <w:t>.</w:t>
      </w:r>
      <w:r w:rsidRPr="005C16CA">
        <w:t xml:space="preserve">EP </w:t>
      </w:r>
      <w:r w:rsidR="009B37AE" w:rsidRPr="005C16CA">
        <w:br/>
      </w:r>
      <w:r w:rsidRPr="005C16CA">
        <w:t>na zarządzanie i administrowanie gminnymi lokalami użytkowymi i mieszkalnymi</w:t>
      </w:r>
      <w:r w:rsidR="00231C8B" w:rsidRPr="005C16CA">
        <w:t>. W</w:t>
      </w:r>
      <w:r w:rsidRPr="005C16CA">
        <w:t xml:space="preserve"> 20</w:t>
      </w:r>
      <w:r w:rsidR="00E366FE" w:rsidRPr="005C16CA">
        <w:t>2</w:t>
      </w:r>
      <w:r w:rsidR="005C16CA" w:rsidRPr="005C16CA">
        <w:t>1</w:t>
      </w:r>
      <w:r w:rsidRPr="005C16CA">
        <w:t xml:space="preserve"> r.</w:t>
      </w:r>
      <w:r w:rsidR="009B37AE" w:rsidRPr="005C16CA">
        <w:br/>
      </w:r>
      <w:r w:rsidR="00231C8B" w:rsidRPr="005C16CA">
        <w:t>na podstawie ww. umowy wydatkowano</w:t>
      </w:r>
      <w:r w:rsidRPr="005C16CA">
        <w:t xml:space="preserve"> </w:t>
      </w:r>
      <w:r w:rsidR="005C16CA" w:rsidRPr="005C16CA">
        <w:rPr>
          <w:b/>
        </w:rPr>
        <w:t>489 039,70</w:t>
      </w:r>
      <w:r w:rsidRPr="005C16CA">
        <w:rPr>
          <w:b/>
        </w:rPr>
        <w:t xml:space="preserve"> złotych</w:t>
      </w:r>
      <w:r w:rsidRPr="005C16CA">
        <w:t>.</w:t>
      </w:r>
    </w:p>
    <w:p w:rsidR="002550D1" w:rsidRPr="00F04803" w:rsidRDefault="002550D1" w:rsidP="00EC6B39">
      <w:pPr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F04803">
        <w:rPr>
          <w:b/>
        </w:rPr>
        <w:t xml:space="preserve">Użytkowanie nieruchomości na potrzeby prowadzenia niezbędnych robót remontowych oraz zapewnienie trwałości projektu rewitalizacji i </w:t>
      </w:r>
      <w:proofErr w:type="spellStart"/>
      <w:r w:rsidRPr="00F04803">
        <w:rPr>
          <w:b/>
        </w:rPr>
        <w:t>remediacji</w:t>
      </w:r>
      <w:proofErr w:type="spellEnd"/>
      <w:r w:rsidRPr="00F04803">
        <w:rPr>
          <w:b/>
        </w:rPr>
        <w:t xml:space="preserve"> zbiorników wodnych Stary Młyn </w:t>
      </w:r>
      <w:r w:rsidRPr="00F04803">
        <w:rPr>
          <w:b/>
        </w:rPr>
        <w:lastRenderedPageBreak/>
        <w:t>i Browary  - Zapewnienie prawa dysponowania gruntami pod wodą płynącą powierzchniową rzeki Czystej oraz trwałości projektu</w:t>
      </w:r>
    </w:p>
    <w:p w:rsidR="008F22CB" w:rsidRPr="005C16CA" w:rsidRDefault="008F22CB" w:rsidP="008F22CB">
      <w:pPr>
        <w:pStyle w:val="Akapitzlist"/>
        <w:suppressAutoHyphens w:val="0"/>
        <w:spacing w:line="288" w:lineRule="auto"/>
        <w:ind w:left="0"/>
        <w:contextualSpacing/>
        <w:jc w:val="both"/>
      </w:pPr>
      <w:r w:rsidRPr="005C16CA">
        <w:t>W 202</w:t>
      </w:r>
      <w:r w:rsidR="005C16CA" w:rsidRPr="005C16CA">
        <w:t>1</w:t>
      </w:r>
      <w:r w:rsidRPr="005C16CA">
        <w:t xml:space="preserve"> roku na rzecz Państwowego Gospodarstwa Wodnego Wody Polskie  została wydatkowana kwota </w:t>
      </w:r>
      <w:r w:rsidR="005C16CA" w:rsidRPr="005C16CA">
        <w:t>908,00</w:t>
      </w:r>
      <w:r w:rsidRPr="005C16CA">
        <w:t xml:space="preserve"> zł z tytułu użytkowania działek pokrytych wodami płynącymi na Stary</w:t>
      </w:r>
      <w:r w:rsidR="005B1BEE" w:rsidRPr="005C16CA">
        <w:t>m</w:t>
      </w:r>
      <w:r w:rsidRPr="005C16CA">
        <w:t xml:space="preserve"> Młynie </w:t>
      </w:r>
      <w:r w:rsidR="00FE59B7" w:rsidRPr="005C16CA">
        <w:br/>
      </w:r>
      <w:r w:rsidRPr="005C16CA">
        <w:t>i Browarach.</w:t>
      </w:r>
    </w:p>
    <w:p w:rsidR="008F22CB" w:rsidRPr="005C16CA" w:rsidRDefault="008F22CB" w:rsidP="008F22CB">
      <w:pPr>
        <w:pStyle w:val="Akapitzlist"/>
        <w:suppressAutoHyphens w:val="0"/>
        <w:spacing w:line="288" w:lineRule="auto"/>
        <w:ind w:left="0"/>
        <w:contextualSpacing/>
        <w:jc w:val="both"/>
      </w:pPr>
      <w:r w:rsidRPr="005C16CA">
        <w:t xml:space="preserve">Gmina Końskie w 2020 r. wydatkowała kwotę </w:t>
      </w:r>
      <w:r w:rsidR="005F496D">
        <w:t>6 301,30</w:t>
      </w:r>
      <w:r w:rsidRPr="005C16CA">
        <w:t xml:space="preserve"> zł na utrzymanie i funkcjonowanie bezprzewodowego monitoringu wizyjnego przy zbiornikach wodnych Stary Młyn, Browary I oraz Browary II.</w:t>
      </w:r>
    </w:p>
    <w:p w:rsidR="008F22CB" w:rsidRPr="005C16CA" w:rsidRDefault="008F22CB" w:rsidP="008F22CB">
      <w:pPr>
        <w:pStyle w:val="Akapitzlist"/>
        <w:spacing w:line="288" w:lineRule="auto"/>
        <w:ind w:left="360"/>
        <w:jc w:val="both"/>
      </w:pPr>
      <w:r w:rsidRPr="005C16CA">
        <w:t>W 202</w:t>
      </w:r>
      <w:r w:rsidR="005C16CA" w:rsidRPr="005C16CA">
        <w:t>1</w:t>
      </w:r>
      <w:r w:rsidRPr="005C16CA">
        <w:t xml:space="preserve"> r. na realizację zadania wydatkowano kwotę </w:t>
      </w:r>
      <w:r w:rsidR="005F496D">
        <w:rPr>
          <w:b/>
        </w:rPr>
        <w:t xml:space="preserve">7 209,30 </w:t>
      </w:r>
      <w:r w:rsidRPr="005C16CA">
        <w:rPr>
          <w:b/>
        </w:rPr>
        <w:t>zł.</w:t>
      </w:r>
    </w:p>
    <w:p w:rsidR="002550D1" w:rsidRPr="00F04803" w:rsidRDefault="002550D1" w:rsidP="00EC6B39">
      <w:pPr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F04803">
        <w:rPr>
          <w:b/>
        </w:rPr>
        <w:t>Udostępnienie urządzeń oświetleniowych oraz infrastruktury elektroenergetycznej  - Realizacja zadań z zakresu oświetlenia drogowego na terenie gminy Końskie</w:t>
      </w:r>
    </w:p>
    <w:p w:rsidR="008D339D" w:rsidRPr="00F60819" w:rsidRDefault="008D339D" w:rsidP="008D339D">
      <w:pPr>
        <w:pStyle w:val="Default"/>
        <w:spacing w:line="360" w:lineRule="auto"/>
        <w:jc w:val="both"/>
        <w:rPr>
          <w:color w:val="auto"/>
        </w:rPr>
      </w:pPr>
      <w:r w:rsidRPr="00F60819">
        <w:rPr>
          <w:color w:val="auto"/>
        </w:rPr>
        <w:t>W</w:t>
      </w:r>
      <w:r w:rsidR="007C4053" w:rsidRPr="00F60819">
        <w:rPr>
          <w:color w:val="auto"/>
        </w:rPr>
        <w:t xml:space="preserve"> dniu 9.10.2019 r.</w:t>
      </w:r>
      <w:r w:rsidRPr="00F60819">
        <w:rPr>
          <w:color w:val="auto"/>
        </w:rPr>
        <w:t xml:space="preserve"> Gmina Końskie zawarła </w:t>
      </w:r>
      <w:r w:rsidR="007C4053" w:rsidRPr="00F60819">
        <w:rPr>
          <w:color w:val="auto"/>
        </w:rPr>
        <w:t xml:space="preserve">z PGE Dystrybucja S.A. z siedzibą w Lublinie, </w:t>
      </w:r>
      <w:r w:rsidR="00B14897" w:rsidRPr="00F60819">
        <w:rPr>
          <w:color w:val="auto"/>
        </w:rPr>
        <w:br/>
      </w:r>
      <w:r w:rsidR="007C4053" w:rsidRPr="00F60819">
        <w:rPr>
          <w:color w:val="auto"/>
        </w:rPr>
        <w:t xml:space="preserve">ul. Garbarska 21 A, 20-340 Lublin – Oddział Skarżysko – Kamienna, ul. Piłsudskiego 51, 26-110 Skarżysko - Kamienna </w:t>
      </w:r>
      <w:r w:rsidRPr="00F60819">
        <w:rPr>
          <w:color w:val="auto"/>
        </w:rPr>
        <w:t>niżej wymienione umowy</w:t>
      </w:r>
      <w:r w:rsidR="007C4053" w:rsidRPr="00F60819">
        <w:rPr>
          <w:color w:val="auto"/>
        </w:rPr>
        <w:t xml:space="preserve"> dotyczące udost</w:t>
      </w:r>
      <w:r w:rsidR="005F496D">
        <w:rPr>
          <w:color w:val="auto"/>
        </w:rPr>
        <w:t>ę</w:t>
      </w:r>
      <w:r w:rsidR="007C4053" w:rsidRPr="00F60819">
        <w:rPr>
          <w:color w:val="auto"/>
        </w:rPr>
        <w:t>pnienia infrastruktury oświetlenia drogowego:</w:t>
      </w:r>
    </w:p>
    <w:p w:rsidR="007C4053" w:rsidRPr="00F60819" w:rsidRDefault="008D339D" w:rsidP="008D339D">
      <w:pPr>
        <w:pStyle w:val="Default"/>
        <w:spacing w:line="360" w:lineRule="auto"/>
        <w:jc w:val="both"/>
        <w:rPr>
          <w:color w:val="auto"/>
        </w:rPr>
      </w:pPr>
      <w:r w:rsidRPr="00F60819">
        <w:rPr>
          <w:bCs/>
          <w:color w:val="auto"/>
        </w:rPr>
        <w:t xml:space="preserve">– </w:t>
      </w:r>
      <w:r w:rsidR="007C4053" w:rsidRPr="00F60819">
        <w:rPr>
          <w:bCs/>
          <w:color w:val="auto"/>
        </w:rPr>
        <w:t>u</w:t>
      </w:r>
      <w:r w:rsidRPr="00F60819">
        <w:rPr>
          <w:color w:val="auto"/>
        </w:rPr>
        <w:t>mowa udostępnienia infrastruktury elektroenergetycznej w celu zabudowy oświetlenia urządzeń oświetlenia drogowego nr 6/OSK/GK/RE/Skarżysko/2019/</w:t>
      </w:r>
      <w:proofErr w:type="spellStart"/>
      <w:r w:rsidRPr="00F60819">
        <w:rPr>
          <w:color w:val="auto"/>
        </w:rPr>
        <w:t>udost.infra</w:t>
      </w:r>
      <w:proofErr w:type="spellEnd"/>
      <w:r w:rsidR="007C4053" w:rsidRPr="00F60819">
        <w:rPr>
          <w:color w:val="auto"/>
        </w:rPr>
        <w:t>.</w:t>
      </w:r>
    </w:p>
    <w:p w:rsidR="007C4053" w:rsidRPr="00F60819" w:rsidRDefault="008D339D" w:rsidP="008D339D">
      <w:pPr>
        <w:pStyle w:val="Default"/>
        <w:spacing w:line="360" w:lineRule="auto"/>
        <w:jc w:val="both"/>
        <w:rPr>
          <w:color w:val="auto"/>
        </w:rPr>
      </w:pPr>
      <w:r w:rsidRPr="00F60819">
        <w:rPr>
          <w:b/>
          <w:bCs/>
          <w:color w:val="auto"/>
        </w:rPr>
        <w:t xml:space="preserve">– </w:t>
      </w:r>
      <w:r w:rsidR="007C4053" w:rsidRPr="00F60819">
        <w:rPr>
          <w:bCs/>
          <w:color w:val="auto"/>
        </w:rPr>
        <w:t>u</w:t>
      </w:r>
      <w:r w:rsidRPr="00F60819">
        <w:rPr>
          <w:color w:val="auto"/>
        </w:rPr>
        <w:t xml:space="preserve">mowy udostępnienia urządzeń oświetleniowych (bez konserwacji) </w:t>
      </w:r>
      <w:r w:rsidR="00FE59B7" w:rsidRPr="00F60819">
        <w:rPr>
          <w:color w:val="auto"/>
        </w:rPr>
        <w:br/>
      </w:r>
      <w:r w:rsidRPr="00F60819">
        <w:rPr>
          <w:color w:val="auto"/>
        </w:rPr>
        <w:t>nr</w:t>
      </w:r>
      <w:r w:rsidR="007C4053" w:rsidRPr="00F60819">
        <w:rPr>
          <w:color w:val="auto"/>
        </w:rPr>
        <w:t xml:space="preserve"> </w:t>
      </w:r>
      <w:r w:rsidRPr="00F60819">
        <w:rPr>
          <w:color w:val="auto"/>
        </w:rPr>
        <w:t>5/OSK/GK/RE/Skarżysko/2019/</w:t>
      </w:r>
      <w:proofErr w:type="spellStart"/>
      <w:r w:rsidRPr="00F60819">
        <w:rPr>
          <w:color w:val="auto"/>
        </w:rPr>
        <w:t>udost.infra</w:t>
      </w:r>
      <w:proofErr w:type="spellEnd"/>
      <w:r w:rsidRPr="00F60819">
        <w:rPr>
          <w:color w:val="auto"/>
        </w:rPr>
        <w:t xml:space="preserve">. </w:t>
      </w:r>
    </w:p>
    <w:p w:rsidR="002550D1" w:rsidRPr="005C16CA" w:rsidRDefault="008D339D" w:rsidP="008D339D">
      <w:pPr>
        <w:spacing w:line="360" w:lineRule="auto"/>
        <w:jc w:val="both"/>
        <w:rPr>
          <w:b/>
        </w:rPr>
      </w:pPr>
      <w:r w:rsidRPr="005C16CA">
        <w:t>W roku 20</w:t>
      </w:r>
      <w:r w:rsidR="00F92C04" w:rsidRPr="005C16CA">
        <w:t>2</w:t>
      </w:r>
      <w:r w:rsidR="00F60819" w:rsidRPr="005C16CA">
        <w:t>1</w:t>
      </w:r>
      <w:r w:rsidRPr="005C16CA">
        <w:t xml:space="preserve"> na dzierżawę oświetlenia drogowego wydatkowano </w:t>
      </w:r>
      <w:r w:rsidR="005C16CA" w:rsidRPr="005C16CA">
        <w:rPr>
          <w:b/>
          <w:bCs/>
        </w:rPr>
        <w:t>130 891,51</w:t>
      </w:r>
      <w:r w:rsidRPr="005C16CA">
        <w:rPr>
          <w:b/>
          <w:bCs/>
        </w:rPr>
        <w:t xml:space="preserve"> zł.</w:t>
      </w:r>
    </w:p>
    <w:p w:rsidR="002550D1" w:rsidRPr="00F04803" w:rsidRDefault="002550D1" w:rsidP="00EC6B39">
      <w:pPr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F04803">
        <w:rPr>
          <w:b/>
        </w:rPr>
        <w:t xml:space="preserve">Opracowanie projektu aktualizacji założeń do planu zaopatrzenia w ciepło, energię elektryczną i paliwa gazowe dla obszaru Miasta i Gminy Końskie - Opracowanie założeń </w:t>
      </w:r>
      <w:r w:rsidR="00A5163B" w:rsidRPr="00F04803">
        <w:rPr>
          <w:b/>
        </w:rPr>
        <w:br/>
      </w:r>
      <w:r w:rsidRPr="00F04803">
        <w:rPr>
          <w:b/>
        </w:rPr>
        <w:t>do planu zaopatrzenia gminy Końskie w ciepło, energię elektryczną i paliwa gazowe</w:t>
      </w:r>
    </w:p>
    <w:p w:rsidR="005F496D" w:rsidRDefault="008D339D" w:rsidP="008D339D">
      <w:pPr>
        <w:spacing w:line="360" w:lineRule="auto"/>
        <w:jc w:val="both"/>
      </w:pPr>
      <w:r w:rsidRPr="00B43F05">
        <w:t xml:space="preserve">W dniu 28.11.2019 r. Gmina Końskie zawarła umowę z Panem Wojciechem Pająkiem prowadzącym działalność gospodarczą pod nazwą Dokumentacja Środowiskowa Wojciech Pająk, Oś. Leśne 7B/121, 62-028 Koziegłowy na opracowanie aktualizacji projektu założeń do planu zaopatrzenia w ciepło, energię elektryczną i paliwa gazowe dla obszaru Miasta i Gminy Końskie. </w:t>
      </w:r>
    </w:p>
    <w:p w:rsidR="008D339D" w:rsidRPr="00B43F05" w:rsidRDefault="008D339D" w:rsidP="008D339D">
      <w:pPr>
        <w:spacing w:line="360" w:lineRule="auto"/>
        <w:jc w:val="both"/>
        <w:rPr>
          <w:b/>
        </w:rPr>
      </w:pPr>
      <w:r w:rsidRPr="00B43F05">
        <w:t>W 20</w:t>
      </w:r>
      <w:r w:rsidR="00F92C04" w:rsidRPr="00B43F05">
        <w:t>2</w:t>
      </w:r>
      <w:r w:rsidR="00B43F05" w:rsidRPr="00B43F05">
        <w:t>1</w:t>
      </w:r>
      <w:r w:rsidRPr="00B43F05">
        <w:t xml:space="preserve"> r. na realizację przedsięwzięcia</w:t>
      </w:r>
      <w:r w:rsidR="00F92C04" w:rsidRPr="00B43F05">
        <w:t xml:space="preserve"> poniesiono wydatki w kwocie </w:t>
      </w:r>
      <w:r w:rsidR="00F92C04" w:rsidRPr="00B43F05">
        <w:rPr>
          <w:b/>
        </w:rPr>
        <w:t>2 000,00 zł</w:t>
      </w:r>
      <w:r w:rsidR="00F92C04" w:rsidRPr="00B43F05">
        <w:t>.</w:t>
      </w:r>
    </w:p>
    <w:p w:rsidR="002550D1" w:rsidRPr="00F04803" w:rsidRDefault="002550D1" w:rsidP="00EC6B39">
      <w:pPr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F04803">
        <w:rPr>
          <w:b/>
        </w:rPr>
        <w:t xml:space="preserve">Usługi publicznego transportu zbiorowego w przewozach pasażerskich w transporcie drogowym na terenie gminy Końskie - Zapewnienie dostępu do transportu zbiorowego </w:t>
      </w:r>
      <w:r w:rsidR="00A5163B" w:rsidRPr="00F04803">
        <w:rPr>
          <w:b/>
        </w:rPr>
        <w:br/>
      </w:r>
      <w:r w:rsidRPr="00F04803">
        <w:rPr>
          <w:b/>
        </w:rPr>
        <w:t>na terenie gminy Końskie</w:t>
      </w:r>
    </w:p>
    <w:p w:rsidR="004C4805" w:rsidRPr="002A19FC" w:rsidRDefault="004C4805" w:rsidP="004C4805">
      <w:pPr>
        <w:spacing w:line="360" w:lineRule="auto"/>
        <w:jc w:val="both"/>
        <w:rPr>
          <w:color w:val="FF0000"/>
        </w:rPr>
      </w:pPr>
      <w:r>
        <w:t xml:space="preserve">Usługa realizowana na podstawie zawartych </w:t>
      </w:r>
      <w:r w:rsidRPr="001947E0">
        <w:t>um</w:t>
      </w:r>
      <w:r>
        <w:t>ów</w:t>
      </w:r>
      <w:r w:rsidRPr="001947E0">
        <w:t xml:space="preserve"> o świadczenie usług w zakresie transportu zbiorowego na obszarze Gminy Końskie</w:t>
      </w:r>
      <w:r>
        <w:t xml:space="preserve"> z firmą </w:t>
      </w:r>
      <w:proofErr w:type="spellStart"/>
      <w:r>
        <w:t>Darjan</w:t>
      </w:r>
      <w:proofErr w:type="spellEnd"/>
      <w:r>
        <w:t xml:space="preserve"> i </w:t>
      </w:r>
      <w:r w:rsidRPr="00690107">
        <w:t>F.U.H. EKO –</w:t>
      </w:r>
      <w:r>
        <w:t xml:space="preserve"> „</w:t>
      </w:r>
      <w:r w:rsidRPr="00690107">
        <w:t>STAMAR</w:t>
      </w:r>
      <w:r>
        <w:t>”</w:t>
      </w:r>
      <w:r w:rsidRPr="00690107">
        <w:t xml:space="preserve"> Stanisław Marczak</w:t>
      </w:r>
      <w:r>
        <w:t xml:space="preserve">. </w:t>
      </w:r>
      <w:r w:rsidRPr="0003127D">
        <w:t>W 202</w:t>
      </w:r>
      <w:r>
        <w:t>1</w:t>
      </w:r>
      <w:r w:rsidRPr="0003127D">
        <w:t xml:space="preserve"> r. na publiczny transport zbiorowy wydatkowano kwotę </w:t>
      </w:r>
      <w:r w:rsidRPr="00977F71">
        <w:t>1 249 387,08 zł.</w:t>
      </w:r>
    </w:p>
    <w:p w:rsidR="00CB16A5" w:rsidRDefault="00652A88" w:rsidP="004C4805">
      <w:pPr>
        <w:pStyle w:val="Akapitzlist"/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652A88">
        <w:rPr>
          <w:b/>
        </w:rPr>
        <w:t>Zapewnienie trwałości projektu z zakresu udostępnienia bezpłatnego dostępu do sieci Internet (Wi-Fi)</w:t>
      </w:r>
    </w:p>
    <w:p w:rsidR="00652A88" w:rsidRDefault="00652A88" w:rsidP="00F04803">
      <w:pPr>
        <w:pStyle w:val="Akapitzlist"/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>
        <w:rPr>
          <w:b/>
        </w:rPr>
        <w:lastRenderedPageBreak/>
        <w:t>Opracowanie Planu Działań Zintegrowanych Inwestycji Terytorialnych Miejskiego Obszaru Funkcjonalnego Miasta Północy</w:t>
      </w:r>
    </w:p>
    <w:p w:rsidR="00652A88" w:rsidRDefault="00652A88" w:rsidP="00F04803">
      <w:pPr>
        <w:pStyle w:val="Akapitzlist"/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>
        <w:rPr>
          <w:b/>
        </w:rPr>
        <w:t>Opracowanie Planu Zrównoważonej Mobilności Miejskiej (SUMO) dla Miejskiego Obszaru Funkcjonalnego Miasta Północy</w:t>
      </w:r>
    </w:p>
    <w:p w:rsidR="00652A88" w:rsidRDefault="00652A88" w:rsidP="00F04803">
      <w:pPr>
        <w:pStyle w:val="Akapitzlist"/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>
        <w:rPr>
          <w:b/>
        </w:rPr>
        <w:t>Cyfrowa Gmina – obsługa projektu</w:t>
      </w:r>
    </w:p>
    <w:p w:rsidR="00652A88" w:rsidRDefault="00652A88" w:rsidP="00F04803">
      <w:pPr>
        <w:pStyle w:val="Akapitzlist"/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>
        <w:rPr>
          <w:b/>
        </w:rPr>
        <w:t>Opracowanie Programu Ochrony Środowiska dla Miasta i Gminy Końskie na lata 2021-2025 z perspektywą do 2029 r.</w:t>
      </w:r>
    </w:p>
    <w:p w:rsidR="00652A88" w:rsidRPr="00652A88" w:rsidRDefault="00652A88" w:rsidP="00652A88">
      <w:pPr>
        <w:pStyle w:val="Akapitzlist"/>
        <w:spacing w:line="360" w:lineRule="auto"/>
        <w:ind w:left="0"/>
        <w:jc w:val="both"/>
        <w:rPr>
          <w:b/>
        </w:rPr>
      </w:pPr>
    </w:p>
    <w:p w:rsidR="0040371E" w:rsidRPr="00652A88" w:rsidRDefault="0040371E" w:rsidP="00DF3930">
      <w:pPr>
        <w:pStyle w:val="Akapitzlist"/>
        <w:numPr>
          <w:ilvl w:val="0"/>
          <w:numId w:val="8"/>
        </w:numPr>
        <w:shd w:val="clear" w:color="auto" w:fill="D9D9D9"/>
        <w:suppressAutoHyphens w:val="0"/>
        <w:spacing w:line="360" w:lineRule="auto"/>
        <w:ind w:left="0" w:firstLine="0"/>
        <w:contextualSpacing/>
        <w:rPr>
          <w:b/>
        </w:rPr>
      </w:pPr>
      <w:r w:rsidRPr="00652A88">
        <w:rPr>
          <w:b/>
        </w:rPr>
        <w:t>Wydatki majątkowe</w:t>
      </w:r>
    </w:p>
    <w:p w:rsidR="0040371E" w:rsidRPr="00CB7546" w:rsidRDefault="0040371E" w:rsidP="00DF3930">
      <w:pPr>
        <w:pStyle w:val="Akapitzlist"/>
        <w:spacing w:line="360" w:lineRule="auto"/>
        <w:ind w:left="0"/>
        <w:jc w:val="both"/>
        <w:rPr>
          <w:b/>
          <w:color w:val="FF0000"/>
        </w:rPr>
      </w:pPr>
    </w:p>
    <w:p w:rsidR="00734AC7" w:rsidRPr="00652A88" w:rsidRDefault="00734AC7" w:rsidP="00EC6B39">
      <w:pPr>
        <w:pStyle w:val="Akapitzlist"/>
        <w:numPr>
          <w:ilvl w:val="0"/>
          <w:numId w:val="16"/>
        </w:numPr>
        <w:suppressAutoHyphens w:val="0"/>
        <w:spacing w:line="360" w:lineRule="auto"/>
        <w:ind w:left="0" w:firstLine="0"/>
        <w:contextualSpacing/>
        <w:jc w:val="both"/>
      </w:pPr>
      <w:r w:rsidRPr="00652A88">
        <w:rPr>
          <w:b/>
        </w:rPr>
        <w:t>Budowa i modernizacja dróg i parkingów gminnych - Poprawa lokalnego systemu komunikacyjnego</w:t>
      </w:r>
    </w:p>
    <w:p w:rsidR="006B1CB4" w:rsidRDefault="006B1CB4" w:rsidP="006B1CB4">
      <w:pPr>
        <w:spacing w:line="360" w:lineRule="auto"/>
      </w:pPr>
      <w:r w:rsidRPr="006C7D5F">
        <w:t>W ramach zadania zlecono opracowanie dokumentacji projektowej dla:</w:t>
      </w:r>
    </w:p>
    <w:p w:rsidR="006B1CB4" w:rsidRPr="00FC644F" w:rsidRDefault="006B1CB4" w:rsidP="006B1CB4">
      <w:pPr>
        <w:spacing w:line="360" w:lineRule="auto"/>
        <w:jc w:val="both"/>
      </w:pPr>
      <w:r w:rsidRPr="006C7D5F">
        <w:t xml:space="preserve">- przebudowy i rozbudowy skrzyżowań: ul. Warszawskiej z ul. Spółdzielczą, ul. Łaziennej, Dolnej, Kiepury i Kilińskiego z ul. Spółdzielczą oraz ul. </w:t>
      </w:r>
      <w:proofErr w:type="spellStart"/>
      <w:r w:rsidRPr="006C7D5F">
        <w:t>Starowarszawskiej</w:t>
      </w:r>
      <w:proofErr w:type="spellEnd"/>
      <w:r w:rsidRPr="006C7D5F">
        <w:t xml:space="preserve"> z ul. Wjazdową, Targową </w:t>
      </w:r>
      <w:r w:rsidR="00D1225A">
        <w:br/>
      </w:r>
      <w:r w:rsidRPr="006C7D5F">
        <w:t>i Piłsudskiego w Końskich. Dokumentację opracowuje Specjalistyczne Biuro</w:t>
      </w:r>
      <w:r>
        <w:t xml:space="preserve"> </w:t>
      </w:r>
      <w:r>
        <w:br/>
      </w:r>
      <w:proofErr w:type="spellStart"/>
      <w:r w:rsidRPr="006C7D5F">
        <w:t>Inwestycyjno</w:t>
      </w:r>
      <w:proofErr w:type="spellEnd"/>
      <w:r>
        <w:t xml:space="preserve"> </w:t>
      </w:r>
      <w:r w:rsidRPr="006C7D5F">
        <w:t>-</w:t>
      </w:r>
      <w:r>
        <w:t xml:space="preserve"> </w:t>
      </w:r>
      <w:r w:rsidRPr="006C7D5F">
        <w:t>Inżynierskie Prosta –</w:t>
      </w:r>
      <w:r>
        <w:t xml:space="preserve"> </w:t>
      </w:r>
      <w:r w:rsidRPr="006C7D5F">
        <w:t>Projekt za łączną kwotę 1</w:t>
      </w:r>
      <w:r>
        <w:t>58 910,00</w:t>
      </w:r>
      <w:r w:rsidRPr="006C7D5F">
        <w:t xml:space="preserve"> zł</w:t>
      </w:r>
      <w:r>
        <w:t xml:space="preserve">, </w:t>
      </w:r>
    </w:p>
    <w:p w:rsidR="006B1CB4" w:rsidRPr="006C7D5F" w:rsidRDefault="006B1CB4" w:rsidP="006B1CB4">
      <w:pPr>
        <w:spacing w:line="360" w:lineRule="auto"/>
        <w:jc w:val="both"/>
      </w:pPr>
      <w:r w:rsidRPr="006C7D5F">
        <w:t>- budowy drogi gminnej Pomyków – Izabelów (przedłużenie ul. Folwarcznej w kierunku przejazdu kolejowego</w:t>
      </w:r>
      <w:r>
        <w:t>,</w:t>
      </w:r>
      <w:r w:rsidRPr="006C7D5F">
        <w:t xml:space="preserve"> a następnie z połączeniem z drogą powiatową Końskie – Wąsosz </w:t>
      </w:r>
      <w:r>
        <w:br/>
      </w:r>
      <w:r w:rsidRPr="006C7D5F">
        <w:t>w Izabelowie oraz łącznik z drogą wew</w:t>
      </w:r>
      <w:r>
        <w:t>nętrzną</w:t>
      </w:r>
      <w:r w:rsidRPr="006C7D5F">
        <w:t xml:space="preserve"> przy cmentarzu). Dokumentację opracowuje Biuro Projektowo</w:t>
      </w:r>
      <w:r>
        <w:t xml:space="preserve"> </w:t>
      </w:r>
      <w:r w:rsidRPr="006C7D5F">
        <w:t>-</w:t>
      </w:r>
      <w:r>
        <w:t xml:space="preserve"> </w:t>
      </w:r>
      <w:r w:rsidRPr="006C7D5F">
        <w:t xml:space="preserve">Usługowe Projektowania Dróg za kwotę 110 700,00 zł. </w:t>
      </w:r>
    </w:p>
    <w:p w:rsidR="00CD3B97" w:rsidRPr="00CB7546" w:rsidRDefault="00CD3B97" w:rsidP="00EC6B39">
      <w:pPr>
        <w:pStyle w:val="Akapitzlist"/>
        <w:numPr>
          <w:ilvl w:val="0"/>
          <w:numId w:val="16"/>
        </w:numPr>
        <w:spacing w:line="360" w:lineRule="auto"/>
        <w:jc w:val="both"/>
        <w:rPr>
          <w:vanish/>
          <w:color w:val="FF0000"/>
          <w:specVanish/>
        </w:rPr>
      </w:pPr>
    </w:p>
    <w:p w:rsidR="00CD3B97" w:rsidRPr="00D1225A" w:rsidRDefault="00CD3B97" w:rsidP="00CD3B97">
      <w:pPr>
        <w:pStyle w:val="Akapitzlist"/>
        <w:spacing w:line="360" w:lineRule="auto"/>
        <w:ind w:left="0"/>
        <w:jc w:val="both"/>
        <w:rPr>
          <w:vanish/>
          <w:specVanish/>
        </w:rPr>
      </w:pPr>
      <w:r w:rsidRPr="00D1225A">
        <w:t>W 202</w:t>
      </w:r>
      <w:r w:rsidR="006B1CB4" w:rsidRPr="00D1225A">
        <w:t>1</w:t>
      </w:r>
      <w:r w:rsidRPr="00D1225A">
        <w:t xml:space="preserve"> r. na zadanie wydatkowano kwotę </w:t>
      </w:r>
      <w:r w:rsidR="00D1225A" w:rsidRPr="00D1225A">
        <w:rPr>
          <w:b/>
        </w:rPr>
        <w:t>605,97</w:t>
      </w:r>
      <w:r w:rsidRPr="00D1225A">
        <w:rPr>
          <w:b/>
        </w:rPr>
        <w:t xml:space="preserve"> zł</w:t>
      </w:r>
      <w:r w:rsidRPr="00D1225A">
        <w:t>.</w:t>
      </w:r>
    </w:p>
    <w:p w:rsidR="00CD3B97" w:rsidRPr="00D1225A" w:rsidRDefault="00CD3B97" w:rsidP="00EC6B39">
      <w:pPr>
        <w:numPr>
          <w:ilvl w:val="0"/>
          <w:numId w:val="16"/>
        </w:numPr>
        <w:spacing w:line="360" w:lineRule="auto"/>
        <w:jc w:val="both"/>
      </w:pPr>
      <w:r w:rsidRPr="00D1225A">
        <w:t xml:space="preserve"> </w:t>
      </w:r>
    </w:p>
    <w:p w:rsidR="00117E1A" w:rsidRPr="00652A88" w:rsidRDefault="00117E1A" w:rsidP="00454152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652A88">
        <w:rPr>
          <w:b/>
        </w:rPr>
        <w:t xml:space="preserve">Budowa stadionu lekkoatletycznego w Gminie Końskie - Budowa infrastruktury </w:t>
      </w:r>
      <w:r w:rsidR="00D1225A">
        <w:rPr>
          <w:b/>
        </w:rPr>
        <w:t>s</w:t>
      </w:r>
      <w:r w:rsidRPr="00652A88">
        <w:rPr>
          <w:b/>
        </w:rPr>
        <w:t>portowej na terenie gminy</w:t>
      </w:r>
    </w:p>
    <w:p w:rsidR="00454152" w:rsidRPr="00454152" w:rsidRDefault="00454152" w:rsidP="00454152">
      <w:pPr>
        <w:pStyle w:val="Akapitzlist"/>
        <w:spacing w:line="360" w:lineRule="auto"/>
        <w:ind w:left="0"/>
        <w:jc w:val="both"/>
        <w:rPr>
          <w:b/>
        </w:rPr>
      </w:pPr>
      <w:r w:rsidRPr="00454152">
        <w:t xml:space="preserve">W dniu 19.04.2021 r. podpisano umowę z </w:t>
      </w:r>
      <w:r w:rsidR="005F496D">
        <w:t xml:space="preserve">Firmą </w:t>
      </w:r>
      <w:r w:rsidRPr="00454152">
        <w:t xml:space="preserve">Doradztwo Inżynieryjne i Budowlane, która za kwotę 20 800,00 zł opracowała dokumentację techniczną naprawy budynku </w:t>
      </w:r>
      <w:proofErr w:type="spellStart"/>
      <w:r w:rsidRPr="00454152">
        <w:t>zapleczowo</w:t>
      </w:r>
      <w:proofErr w:type="spellEnd"/>
      <w:r w:rsidRPr="00454152">
        <w:t xml:space="preserve">-biurowego wykonanego przez firmę Przedsiębiorstwo Wielobranżowe „JANEK”. </w:t>
      </w:r>
    </w:p>
    <w:p w:rsidR="00454152" w:rsidRPr="00454152" w:rsidRDefault="00454152" w:rsidP="00454152">
      <w:pPr>
        <w:spacing w:line="360" w:lineRule="auto"/>
        <w:jc w:val="both"/>
        <w:rPr>
          <w:rFonts w:cs="Calibri"/>
        </w:rPr>
      </w:pPr>
      <w:r w:rsidRPr="00454152">
        <w:rPr>
          <w:rFonts w:cs="Calibri"/>
        </w:rPr>
        <w:t>W 2021 r. na realizację zadania</w:t>
      </w:r>
      <w:r>
        <w:rPr>
          <w:rFonts w:cs="Calibri"/>
        </w:rPr>
        <w:t xml:space="preserve"> poniesiono wydatki w kwocie: 20 800,00</w:t>
      </w:r>
    </w:p>
    <w:p w:rsidR="00117E1A" w:rsidRPr="00652A88" w:rsidRDefault="00117E1A" w:rsidP="00454152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652A88">
        <w:rPr>
          <w:b/>
        </w:rPr>
        <w:t>Przebudowa budynków pałacowych - Poprawa stanu technicznego i zapewnienie funkcjonalności nieruchomości gminy Końskie</w:t>
      </w:r>
    </w:p>
    <w:p w:rsidR="000121D6" w:rsidRPr="00454152" w:rsidRDefault="000121D6" w:rsidP="00454152">
      <w:pPr>
        <w:pStyle w:val="Akapitzlist"/>
        <w:tabs>
          <w:tab w:val="left" w:pos="804"/>
        </w:tabs>
        <w:spacing w:line="360" w:lineRule="auto"/>
        <w:ind w:left="0"/>
        <w:jc w:val="both"/>
      </w:pPr>
      <w:r w:rsidRPr="00454152">
        <w:t>W 202</w:t>
      </w:r>
      <w:r w:rsidR="00454152" w:rsidRPr="00454152">
        <w:t>1</w:t>
      </w:r>
      <w:r w:rsidRPr="00454152">
        <w:t xml:space="preserve"> r. nie ponoszono wydatków na realizację zadania.</w:t>
      </w:r>
    </w:p>
    <w:p w:rsidR="00117E1A" w:rsidRPr="00652A88" w:rsidRDefault="00117E1A" w:rsidP="00F6081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652A88">
        <w:rPr>
          <w:b/>
        </w:rPr>
        <w:t>Przebudowa i uzupełnienie oświetlenia drogowego na terenie miasta i gminy Końskie - Zapewnienie bezpieczeństwa w ruchu ulicznym</w:t>
      </w:r>
    </w:p>
    <w:p w:rsidR="00F60819" w:rsidRPr="00F60819" w:rsidRDefault="00F60819" w:rsidP="00F60819">
      <w:pPr>
        <w:pStyle w:val="Akapitzlist"/>
        <w:suppressAutoHyphens w:val="0"/>
        <w:spacing w:line="360" w:lineRule="auto"/>
        <w:ind w:left="0"/>
        <w:contextualSpacing/>
        <w:jc w:val="both"/>
      </w:pPr>
      <w:r w:rsidRPr="00F60819">
        <w:lastRenderedPageBreak/>
        <w:t>Firma LAB-ENERGY na podstawie umowy z dnia 23.04.2020 r. opracowało dokumentację projektową budowy oświetlenia ulicznego w Końskich przy ul. Krakowskiej za kwotę</w:t>
      </w:r>
      <w:r w:rsidRPr="00F60819">
        <w:br/>
        <w:t>3 751,50 zł.</w:t>
      </w:r>
    </w:p>
    <w:p w:rsidR="00F60819" w:rsidRPr="00F60819" w:rsidRDefault="00F60819" w:rsidP="00F60819">
      <w:pPr>
        <w:pStyle w:val="Akapitzlist"/>
        <w:suppressAutoHyphens w:val="0"/>
        <w:spacing w:line="360" w:lineRule="auto"/>
        <w:ind w:left="0"/>
        <w:contextualSpacing/>
        <w:jc w:val="both"/>
      </w:pPr>
      <w:r w:rsidRPr="00F60819">
        <w:t>Przedsiębiorstwo Usługowo-Handlowe DAWEX na podstawie umowy z dnia 15.03.2021 r. wykonało budowę oświetlenia ulicznego przy ul. Glinianej w Końskich za kwotę 39 500,00 zł.</w:t>
      </w:r>
    </w:p>
    <w:p w:rsidR="00F60819" w:rsidRPr="00F60819" w:rsidRDefault="00F60819" w:rsidP="00F60819">
      <w:pPr>
        <w:pStyle w:val="Akapitzlist"/>
        <w:suppressAutoHyphens w:val="0"/>
        <w:spacing w:line="360" w:lineRule="auto"/>
        <w:ind w:left="0"/>
        <w:contextualSpacing/>
        <w:jc w:val="both"/>
      </w:pPr>
      <w:r w:rsidRPr="00F60819">
        <w:t>W dniu 15.03.2021 r. podpisano umowę z Przedsiębiorstwem Wielobranżowym „MAGRA”, które wykonało budowę oświetlenia drogowego w Pile za kwotę 14 575,50 zł.</w:t>
      </w:r>
    </w:p>
    <w:p w:rsidR="00F60819" w:rsidRDefault="00F60819" w:rsidP="00F60819">
      <w:pPr>
        <w:pStyle w:val="Akapitzlist"/>
        <w:suppressAutoHyphens w:val="0"/>
        <w:spacing w:line="360" w:lineRule="auto"/>
        <w:ind w:left="0"/>
        <w:contextualSpacing/>
        <w:jc w:val="both"/>
      </w:pPr>
      <w:r w:rsidRPr="00F60819">
        <w:t>Na podstawie umow</w:t>
      </w:r>
      <w:r w:rsidR="0048395E">
        <w:t>y</w:t>
      </w:r>
      <w:r w:rsidRPr="00F60819">
        <w:t xml:space="preserve"> z dnia 15.03.2021 r. Przedsiębiorstwo ENERGJON wykonało budowę oświetlenia ulicznego przy ul. 1-go Maja w Końskich za kwotę 16 200,00 zł.</w:t>
      </w:r>
    </w:p>
    <w:p w:rsidR="0048395E" w:rsidRDefault="0048395E" w:rsidP="00F60819">
      <w:pPr>
        <w:pStyle w:val="Akapitzlist"/>
        <w:suppressAutoHyphens w:val="0"/>
        <w:spacing w:line="360" w:lineRule="auto"/>
        <w:ind w:left="0"/>
        <w:contextualSpacing/>
        <w:jc w:val="both"/>
      </w:pPr>
      <w:r>
        <w:t xml:space="preserve">Przedsiębiorstwo PRO MAR Marcin Ptak wykonało oświetlenie uliczne przy ul. Krakowskiej </w:t>
      </w:r>
      <w:r w:rsidR="009E05EA">
        <w:br/>
      </w:r>
      <w:r>
        <w:t>w Końskich za kwotę 40 000,00 zł, na podstawie umowy z dnia 13 lipca 2021 r.</w:t>
      </w:r>
    </w:p>
    <w:p w:rsidR="0048395E" w:rsidRDefault="0048395E" w:rsidP="00F60819">
      <w:pPr>
        <w:pStyle w:val="Akapitzlist"/>
        <w:suppressAutoHyphens w:val="0"/>
        <w:spacing w:line="360" w:lineRule="auto"/>
        <w:ind w:left="0"/>
        <w:contextualSpacing/>
        <w:jc w:val="both"/>
      </w:pPr>
      <w:r>
        <w:t>Na podstawie umowy z dnia 25 października 2021 r. Przedsiębiorstwo PRO MAR</w:t>
      </w:r>
      <w:r w:rsidR="009E05EA">
        <w:t xml:space="preserve"> Marcin Ptak</w:t>
      </w:r>
      <w:r>
        <w:t xml:space="preserve"> wykonało dokumentację oraz oświetlenie drogowe </w:t>
      </w:r>
      <w:r w:rsidR="009E05EA">
        <w:t>na terenie gminy Końskie</w:t>
      </w:r>
      <w:r>
        <w:t xml:space="preserve"> za kwotę 38 800,00 zł.</w:t>
      </w:r>
    </w:p>
    <w:p w:rsidR="00F60819" w:rsidRPr="00F60819" w:rsidRDefault="00F60819" w:rsidP="00F60819">
      <w:pPr>
        <w:spacing w:line="360" w:lineRule="auto"/>
        <w:ind w:left="346"/>
        <w:jc w:val="both"/>
        <w:rPr>
          <w:rFonts w:cs="Calibri"/>
          <w:b/>
        </w:rPr>
      </w:pPr>
      <w:r w:rsidRPr="00F60819">
        <w:rPr>
          <w:rFonts w:cs="Calibri"/>
        </w:rPr>
        <w:t xml:space="preserve">W 2021 r. na realizację zadania wydatkowano kwotę </w:t>
      </w:r>
      <w:r>
        <w:rPr>
          <w:rFonts w:cs="Calibri"/>
          <w:b/>
        </w:rPr>
        <w:t>152 827,00</w:t>
      </w:r>
      <w:r w:rsidRPr="00F60819">
        <w:rPr>
          <w:rFonts w:cs="Calibri"/>
          <w:b/>
        </w:rPr>
        <w:t xml:space="preserve"> zł.</w:t>
      </w:r>
    </w:p>
    <w:p w:rsidR="00117E1A" w:rsidRPr="00652A88" w:rsidRDefault="00117E1A" w:rsidP="00F6081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652A88">
        <w:rPr>
          <w:b/>
        </w:rPr>
        <w:t>Budowa cmentarza grzebalnego (komunalnego) w Końskich  - Zapewnienie realizacji zadań z zakresu utrzymania cmentarzy gminnych</w:t>
      </w:r>
    </w:p>
    <w:p w:rsidR="00383BF8" w:rsidRPr="00454152" w:rsidRDefault="00383BF8" w:rsidP="0045415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454152">
        <w:t>Zadanie realizowane jest na podstawie umów:</w:t>
      </w:r>
    </w:p>
    <w:p w:rsidR="005F496D" w:rsidRDefault="00383BF8" w:rsidP="0045415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454152">
        <w:t xml:space="preserve">- </w:t>
      </w:r>
      <w:r w:rsidR="00454152" w:rsidRPr="00454152">
        <w:t xml:space="preserve">z </w:t>
      </w:r>
      <w:r w:rsidRPr="00454152">
        <w:t>Firmą</w:t>
      </w:r>
      <w:r w:rsidR="009A31A7" w:rsidRPr="00454152">
        <w:t xml:space="preserve"> AQUA-MK Sp. z o.o. z dnia 16.03.2021 r. </w:t>
      </w:r>
      <w:r w:rsidRPr="00454152">
        <w:t xml:space="preserve">- </w:t>
      </w:r>
      <w:r w:rsidR="009A31A7" w:rsidRPr="00454152">
        <w:t>budow</w:t>
      </w:r>
      <w:r w:rsidRPr="00454152">
        <w:t>a</w:t>
      </w:r>
      <w:r w:rsidR="009A31A7" w:rsidRPr="00454152">
        <w:t xml:space="preserve"> ogrodzenia wraz z karczowaniem terenu cmentarza</w:t>
      </w:r>
      <w:r w:rsidR="00454152" w:rsidRPr="00454152">
        <w:t>,</w:t>
      </w:r>
      <w:r w:rsidR="009A31A7" w:rsidRPr="00454152">
        <w:t xml:space="preserve"> </w:t>
      </w:r>
    </w:p>
    <w:p w:rsidR="00383BF8" w:rsidRPr="00454152" w:rsidRDefault="00383BF8" w:rsidP="0045415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454152">
        <w:t xml:space="preserve">- </w:t>
      </w:r>
      <w:r w:rsidR="005F496D">
        <w:t xml:space="preserve">z </w:t>
      </w:r>
      <w:r w:rsidRPr="00454152">
        <w:t>Zakład</w:t>
      </w:r>
      <w:r w:rsidR="005F496D">
        <w:t>em</w:t>
      </w:r>
      <w:r w:rsidRPr="00454152">
        <w:t xml:space="preserve"> Instalacji Sanitarnych c.o. i gazowych  - b</w:t>
      </w:r>
      <w:r w:rsidR="009A31A7" w:rsidRPr="00454152">
        <w:t>udow</w:t>
      </w:r>
      <w:r w:rsidRPr="00454152">
        <w:t>a</w:t>
      </w:r>
      <w:r w:rsidR="009A31A7" w:rsidRPr="00454152">
        <w:t xml:space="preserve"> przyłączy kanalizacji sanitarnej, wody oraz instalacji wewnętrznych i odwonienia terenu </w:t>
      </w:r>
      <w:r w:rsidR="00454152" w:rsidRPr="00454152">
        <w:t>cmentarza,</w:t>
      </w:r>
    </w:p>
    <w:p w:rsidR="00454152" w:rsidRPr="00454152" w:rsidRDefault="00454152" w:rsidP="0045415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454152">
        <w:t>-</w:t>
      </w:r>
      <w:r w:rsidR="009A31A7" w:rsidRPr="00454152">
        <w:t xml:space="preserve"> </w:t>
      </w:r>
      <w:r w:rsidRPr="00454152">
        <w:t xml:space="preserve">z </w:t>
      </w:r>
      <w:r w:rsidR="009A31A7" w:rsidRPr="00454152">
        <w:t>Zakładem Budowl</w:t>
      </w:r>
      <w:r w:rsidR="005F496D">
        <w:t>a</w:t>
      </w:r>
      <w:r w:rsidR="009A31A7" w:rsidRPr="00454152">
        <w:t>no-Drogowym DUKT</w:t>
      </w:r>
      <w:r w:rsidRPr="00454152">
        <w:t xml:space="preserve"> Sp. z o.o. Sp. K. – wykonanie </w:t>
      </w:r>
      <w:r w:rsidR="009A31A7" w:rsidRPr="00454152">
        <w:t>zjazd</w:t>
      </w:r>
      <w:r w:rsidRPr="00454152">
        <w:t>u</w:t>
      </w:r>
      <w:r w:rsidR="009A31A7" w:rsidRPr="00454152">
        <w:t xml:space="preserve"> publiczn</w:t>
      </w:r>
      <w:r w:rsidRPr="00454152">
        <w:t>ego</w:t>
      </w:r>
      <w:r w:rsidR="009A31A7" w:rsidRPr="00454152">
        <w:t xml:space="preserve"> </w:t>
      </w:r>
      <w:r>
        <w:br/>
      </w:r>
      <w:r w:rsidR="009A31A7" w:rsidRPr="00454152">
        <w:t>z drogi powiatowej</w:t>
      </w:r>
      <w:r>
        <w:t xml:space="preserve"> </w:t>
      </w:r>
      <w:r w:rsidR="009A31A7" w:rsidRPr="00454152">
        <w:t xml:space="preserve">wraz z drogami wewnętrznymi, alejkami i miejscami </w:t>
      </w:r>
      <w:r w:rsidRPr="00454152">
        <w:t xml:space="preserve">parkingowymi </w:t>
      </w:r>
      <w:r>
        <w:br/>
      </w:r>
      <w:r w:rsidRPr="00454152">
        <w:t>na cmentarzu,</w:t>
      </w:r>
    </w:p>
    <w:p w:rsidR="00454152" w:rsidRPr="00454152" w:rsidRDefault="00454152" w:rsidP="0045415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454152">
        <w:t xml:space="preserve">- z </w:t>
      </w:r>
      <w:r w:rsidR="009A31A7" w:rsidRPr="00454152">
        <w:t>Firm</w:t>
      </w:r>
      <w:r w:rsidRPr="00454152">
        <w:t>ą</w:t>
      </w:r>
      <w:r w:rsidR="009A31A7" w:rsidRPr="00454152">
        <w:t xml:space="preserve"> AQUA-MK Sp. z o.o. z dnia 16.03.2021 r. </w:t>
      </w:r>
      <w:r w:rsidRPr="00454152">
        <w:t>- budowa</w:t>
      </w:r>
      <w:r w:rsidR="009A31A7" w:rsidRPr="00454152">
        <w:t xml:space="preserve"> kolumbarium cmentarza</w:t>
      </w:r>
      <w:r w:rsidRPr="00454152">
        <w:t>,</w:t>
      </w:r>
    </w:p>
    <w:p w:rsidR="00454152" w:rsidRPr="00454152" w:rsidRDefault="00454152" w:rsidP="0045415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454152">
        <w:t xml:space="preserve">- z </w:t>
      </w:r>
      <w:r w:rsidR="009A31A7" w:rsidRPr="00454152">
        <w:t>Zakład</w:t>
      </w:r>
      <w:r w:rsidRPr="00454152">
        <w:t>em</w:t>
      </w:r>
      <w:r w:rsidR="009A31A7" w:rsidRPr="00454152">
        <w:t xml:space="preserve"> Instalatorstwa Elektrycznego i Usługi Kontrolno-Pomiarowe Nadzór Projektowanie </w:t>
      </w:r>
      <w:r>
        <w:br/>
      </w:r>
      <w:r w:rsidR="009A31A7" w:rsidRPr="00454152">
        <w:t xml:space="preserve">z dnia 16.03.2021 r. </w:t>
      </w:r>
      <w:r w:rsidRPr="00454152">
        <w:t>- budowa</w:t>
      </w:r>
      <w:r w:rsidR="009A31A7" w:rsidRPr="00454152">
        <w:t xml:space="preserve"> oświetlenia na cmentarzu</w:t>
      </w:r>
      <w:r w:rsidRPr="00454152">
        <w:t>,</w:t>
      </w:r>
      <w:r w:rsidR="009A31A7" w:rsidRPr="00454152">
        <w:t xml:space="preserve"> </w:t>
      </w:r>
    </w:p>
    <w:p w:rsidR="009A31A7" w:rsidRPr="00454152" w:rsidRDefault="00454152" w:rsidP="0045415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454152">
        <w:t xml:space="preserve">- dotyczących sprawowania nadzoru inwestorskiego </w:t>
      </w:r>
      <w:r w:rsidR="009A31A7" w:rsidRPr="00454152">
        <w:t>w specja</w:t>
      </w:r>
      <w:r w:rsidRPr="00454152">
        <w:t xml:space="preserve">lności konstrukcyjno-budowlanej, </w:t>
      </w:r>
      <w:r w:rsidR="009A31A7" w:rsidRPr="00454152">
        <w:t>drogowej</w:t>
      </w:r>
      <w:r w:rsidRPr="00454152">
        <w:t>,</w:t>
      </w:r>
      <w:r w:rsidR="009A31A7" w:rsidRPr="00454152">
        <w:t xml:space="preserve"> sanitarnej</w:t>
      </w:r>
      <w:r w:rsidRPr="00454152">
        <w:t xml:space="preserve"> oraz </w:t>
      </w:r>
      <w:r w:rsidR="009A31A7" w:rsidRPr="00454152">
        <w:t xml:space="preserve">nad robotami elektrycznymi </w:t>
      </w:r>
      <w:r w:rsidRPr="00454152">
        <w:t>przy budowie cmentarza.</w:t>
      </w:r>
    </w:p>
    <w:p w:rsidR="009A31A7" w:rsidRPr="00454152" w:rsidRDefault="009A31A7" w:rsidP="00454152">
      <w:pPr>
        <w:pStyle w:val="Akapitzlist"/>
        <w:spacing w:line="360" w:lineRule="auto"/>
        <w:ind w:left="360"/>
        <w:jc w:val="both"/>
      </w:pPr>
      <w:r w:rsidRPr="00454152">
        <w:t xml:space="preserve">W 2021 r. na realizację zadania wydatkowano kwotę </w:t>
      </w:r>
      <w:r w:rsidRPr="00454152">
        <w:rPr>
          <w:b/>
        </w:rPr>
        <w:t>649 288,56 zł</w:t>
      </w:r>
      <w:r w:rsidRPr="00454152">
        <w:t>.</w:t>
      </w:r>
    </w:p>
    <w:p w:rsidR="00117E1A" w:rsidRPr="00652A88" w:rsidRDefault="00117E1A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652A88">
        <w:rPr>
          <w:b/>
        </w:rPr>
        <w:t>Wykonanie dokumentacji projektowej dla zadania polegającego na budowie linii zasilających tereny przemysłowe w energię elektryczną wraz z kontenerowymi stacjami transformatorowymi - Przystosowanie terenów przemysłowych na potrzeby inwestorów</w:t>
      </w:r>
    </w:p>
    <w:p w:rsidR="00D1225A" w:rsidRPr="00D1225A" w:rsidRDefault="00D1225A" w:rsidP="00D1225A">
      <w:pPr>
        <w:pStyle w:val="Akapitzlist"/>
        <w:spacing w:line="360" w:lineRule="auto"/>
        <w:ind w:left="0"/>
        <w:jc w:val="both"/>
      </w:pPr>
      <w:r w:rsidRPr="00D1225A">
        <w:t xml:space="preserve">Etap projektowy oraz budowa części zakresu zostały zakończone, natomiast firma projektowa Przedsiębiorstwo Robót Elektrycznych i Ogólnobudowlanych „ENERGOKRZEM” s.c. </w:t>
      </w:r>
      <w:r w:rsidR="009E05EA">
        <w:br/>
      </w:r>
      <w:r w:rsidRPr="00D1225A">
        <w:lastRenderedPageBreak/>
        <w:t>za sprawowanie nadzoru autorskiego po zakończeniu wszystkich prac przewidzianych dokumentacją projektową otrzyma wynagrodzenie w kwocie 1 230,00 zł.</w:t>
      </w:r>
    </w:p>
    <w:p w:rsidR="00D1225A" w:rsidRPr="00D1225A" w:rsidRDefault="00D1225A" w:rsidP="00D1225A">
      <w:pPr>
        <w:pStyle w:val="Akapitzlist"/>
        <w:spacing w:line="360" w:lineRule="auto"/>
        <w:ind w:left="0"/>
        <w:jc w:val="both"/>
        <w:rPr>
          <w:b/>
        </w:rPr>
      </w:pPr>
      <w:r w:rsidRPr="00D1225A">
        <w:t>W 2021 r. nie ponoszono wydatków na realizację zadania.</w:t>
      </w:r>
    </w:p>
    <w:p w:rsidR="00117E1A" w:rsidRPr="00652A88" w:rsidRDefault="00117E1A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652A88">
        <w:rPr>
          <w:b/>
        </w:rPr>
        <w:t>Budowa lapidarium (dokumentacja i wykonanie) - Upamiętnienie obecności obywateli pochodzenia żydowskiego na ziemi koneckiej</w:t>
      </w:r>
    </w:p>
    <w:p w:rsidR="000121D6" w:rsidRPr="009A31A7" w:rsidRDefault="000121D6" w:rsidP="000121D6">
      <w:pPr>
        <w:spacing w:line="360" w:lineRule="auto"/>
        <w:jc w:val="both"/>
        <w:rPr>
          <w:rFonts w:cs="Calibri"/>
        </w:rPr>
      </w:pPr>
      <w:r w:rsidRPr="009A31A7">
        <w:rPr>
          <w:rFonts w:cs="Calibri"/>
        </w:rPr>
        <w:t>W 202</w:t>
      </w:r>
      <w:r w:rsidR="009A31A7" w:rsidRPr="009A31A7">
        <w:rPr>
          <w:rFonts w:cs="Calibri"/>
        </w:rPr>
        <w:t>1</w:t>
      </w:r>
      <w:r w:rsidRPr="009A31A7">
        <w:rPr>
          <w:rFonts w:cs="Calibri"/>
        </w:rPr>
        <w:t xml:space="preserve"> r. nie ponoszono wydatków na realizację zadania.</w:t>
      </w:r>
    </w:p>
    <w:p w:rsidR="00117E1A" w:rsidRPr="00652A88" w:rsidRDefault="00117E1A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652A88">
        <w:rPr>
          <w:b/>
        </w:rPr>
        <w:t>Wykonanie odwodnienia terenu sołectwa Sierosławice - Poprawa funkcjonowania systemu odwadniającego</w:t>
      </w:r>
    </w:p>
    <w:p w:rsidR="003400C9" w:rsidRPr="003400C9" w:rsidRDefault="003400C9" w:rsidP="003400C9">
      <w:pPr>
        <w:spacing w:line="360" w:lineRule="auto"/>
        <w:jc w:val="both"/>
        <w:rPr>
          <w:b/>
        </w:rPr>
      </w:pPr>
      <w:r w:rsidRPr="004A4685">
        <w:t xml:space="preserve">Zadanie zrealizowane w terminie umownym przez firmę Usługowo - Handlową HASE za kwotę </w:t>
      </w:r>
      <w:r>
        <w:br/>
      </w:r>
      <w:r w:rsidRPr="003400C9">
        <w:rPr>
          <w:b/>
        </w:rPr>
        <w:t>244 993,54 zł.</w:t>
      </w:r>
    </w:p>
    <w:p w:rsidR="00117E1A" w:rsidRPr="00B70409" w:rsidRDefault="00117E1A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B70409">
        <w:rPr>
          <w:b/>
        </w:rPr>
        <w:t>Termomodernizacja budynku ZPO w Pomykowie - Poprawa stanu technicznego budynku ZPO w Pomykowie poprzez zwiększenie efektywności energetycznej obiektu</w:t>
      </w:r>
    </w:p>
    <w:p w:rsidR="00B70409" w:rsidRPr="00B70409" w:rsidRDefault="00B70409" w:rsidP="00B70409">
      <w:pPr>
        <w:pStyle w:val="Akapitzlist"/>
        <w:suppressAutoHyphens w:val="0"/>
        <w:spacing w:line="360" w:lineRule="auto"/>
        <w:ind w:left="0"/>
        <w:contextualSpacing/>
        <w:jc w:val="both"/>
      </w:pPr>
      <w:r w:rsidRPr="00B70409">
        <w:t xml:space="preserve">Pracownia Audytorska Sp. z o.o. umową z dnia 24.07.2017 r. zobowiązana jest do zapewnienia nadzoru autorskiego na etapie prowadzenia robót budowlanych w ZPO w Pomykowie. Wykonawca po wykonaniu usługi otrzyma wynagrodzenie w kwocie 590,40 zł. </w:t>
      </w:r>
    </w:p>
    <w:p w:rsidR="00B70409" w:rsidRPr="00B70409" w:rsidRDefault="00B70409" w:rsidP="00B70409">
      <w:pPr>
        <w:pStyle w:val="Akapitzlist"/>
        <w:suppressAutoHyphens w:val="0"/>
        <w:spacing w:line="360" w:lineRule="auto"/>
        <w:ind w:left="0"/>
        <w:jc w:val="both"/>
      </w:pPr>
      <w:r w:rsidRPr="00B70409">
        <w:t>Biuro projektowe BDC na podstawie umowy z dnia 01.02.2021 r. opracowało dokumentację projektową termomodernizacji ZPO w Pomykowie za kwotę 12 500,00 zł, natomiast za sprawowanie nadzoru autorskiego po zakończeniu etapu wykonania prac termomodernizacyjnych firma BDC otrzyma wynagrodzenie w kwocie 500,00 zł.</w:t>
      </w:r>
    </w:p>
    <w:p w:rsidR="00B70409" w:rsidRPr="00B70409" w:rsidRDefault="00B70409" w:rsidP="00B70409">
      <w:pPr>
        <w:spacing w:line="288" w:lineRule="auto"/>
        <w:ind w:left="408"/>
        <w:jc w:val="both"/>
        <w:rPr>
          <w:rFonts w:cs="Calibri"/>
        </w:rPr>
      </w:pPr>
      <w:r w:rsidRPr="00B70409">
        <w:rPr>
          <w:rFonts w:cs="Calibri"/>
        </w:rPr>
        <w:t xml:space="preserve">W 2021 r. na realizację zadania wydatkowano kwotę </w:t>
      </w:r>
      <w:r w:rsidRPr="00B70409">
        <w:rPr>
          <w:rFonts w:cs="Calibri"/>
          <w:b/>
        </w:rPr>
        <w:t>12 500,00 zł</w:t>
      </w:r>
      <w:r w:rsidRPr="00B70409">
        <w:rPr>
          <w:rFonts w:cs="Calibri"/>
        </w:rPr>
        <w:t xml:space="preserve">. </w:t>
      </w:r>
    </w:p>
    <w:p w:rsidR="00117E1A" w:rsidRPr="00652A88" w:rsidRDefault="00117E1A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652A88">
        <w:rPr>
          <w:b/>
        </w:rPr>
        <w:t xml:space="preserve">Budowa świetlicy wiejskiej w </w:t>
      </w:r>
      <w:proofErr w:type="spellStart"/>
      <w:r w:rsidRPr="00652A88">
        <w:rPr>
          <w:b/>
        </w:rPr>
        <w:t>msc</w:t>
      </w:r>
      <w:proofErr w:type="spellEnd"/>
      <w:r w:rsidRPr="00652A88">
        <w:rPr>
          <w:b/>
        </w:rPr>
        <w:t>. Brody - Budowa infrastruktury kultura</w:t>
      </w:r>
      <w:r w:rsidR="00781297" w:rsidRPr="00652A88">
        <w:rPr>
          <w:b/>
        </w:rPr>
        <w:t>l</w:t>
      </w:r>
      <w:r w:rsidRPr="00652A88">
        <w:rPr>
          <w:b/>
        </w:rPr>
        <w:t>nej na terenie gminy Końskie</w:t>
      </w:r>
    </w:p>
    <w:p w:rsidR="002C6885" w:rsidRPr="00652A88" w:rsidRDefault="002C6885" w:rsidP="002C6885">
      <w:pPr>
        <w:pStyle w:val="Akapitzlist"/>
        <w:spacing w:line="360" w:lineRule="auto"/>
        <w:ind w:left="0"/>
        <w:jc w:val="both"/>
      </w:pPr>
      <w:r w:rsidRPr="00652A88">
        <w:t>W 202</w:t>
      </w:r>
      <w:r w:rsidR="00652A88" w:rsidRPr="00652A88">
        <w:t>1</w:t>
      </w:r>
      <w:r w:rsidRPr="00652A88">
        <w:t xml:space="preserve"> r. nie ponoszono wydatków na realizację zadania.</w:t>
      </w:r>
    </w:p>
    <w:p w:rsidR="00117E1A" w:rsidRPr="00652A88" w:rsidRDefault="00117E1A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652A88">
        <w:rPr>
          <w:b/>
        </w:rPr>
        <w:t xml:space="preserve">Budowa świetlicy wiejskiej w </w:t>
      </w:r>
      <w:proofErr w:type="spellStart"/>
      <w:r w:rsidRPr="00652A88">
        <w:rPr>
          <w:b/>
        </w:rPr>
        <w:t>msc</w:t>
      </w:r>
      <w:proofErr w:type="spellEnd"/>
      <w:r w:rsidRPr="00652A88">
        <w:rPr>
          <w:b/>
        </w:rPr>
        <w:t>. Młynek Nieświński - Budowa infrastruktury kultura</w:t>
      </w:r>
      <w:r w:rsidR="00D3452C" w:rsidRPr="00652A88">
        <w:rPr>
          <w:b/>
        </w:rPr>
        <w:t>l</w:t>
      </w:r>
      <w:r w:rsidRPr="00652A88">
        <w:rPr>
          <w:b/>
        </w:rPr>
        <w:t>nej na terenie gminy Końskie</w:t>
      </w:r>
    </w:p>
    <w:p w:rsidR="00AD125F" w:rsidRPr="00383BF8" w:rsidRDefault="00AD125F" w:rsidP="00383BF8">
      <w:pPr>
        <w:pStyle w:val="Akapitzlist"/>
        <w:tabs>
          <w:tab w:val="left" w:pos="804"/>
        </w:tabs>
        <w:suppressAutoHyphens w:val="0"/>
        <w:spacing w:line="360" w:lineRule="auto"/>
        <w:ind w:left="0"/>
        <w:contextualSpacing/>
        <w:jc w:val="both"/>
      </w:pPr>
      <w:r w:rsidRPr="00383BF8">
        <w:t>Przedsiębiorstwo</w:t>
      </w:r>
      <w:r w:rsidR="005F496D">
        <w:t xml:space="preserve"> Usługowo</w:t>
      </w:r>
      <w:r w:rsidRPr="00383BF8">
        <w:t xml:space="preserve">-Remontowo-Budowlane na podstawie umowy z dnia </w:t>
      </w:r>
      <w:r w:rsidR="005F496D">
        <w:t>08.12.2020</w:t>
      </w:r>
      <w:r w:rsidRPr="00383BF8">
        <w:t xml:space="preserve"> r. </w:t>
      </w:r>
      <w:r w:rsidR="00383BF8" w:rsidRPr="00383BF8">
        <w:t xml:space="preserve">wykonało część robót budowlanych z zakresu budowy świetlicy wiejskiej </w:t>
      </w:r>
      <w:r w:rsidRPr="00383BF8">
        <w:t>w Młynku Nieświńskim</w:t>
      </w:r>
      <w:r w:rsidR="00383BF8" w:rsidRPr="00383BF8">
        <w:t>.</w:t>
      </w:r>
      <w:r w:rsidRPr="00383BF8">
        <w:t xml:space="preserve"> </w:t>
      </w:r>
    </w:p>
    <w:p w:rsidR="00AD125F" w:rsidRPr="00383BF8" w:rsidRDefault="00AD125F" w:rsidP="00383BF8">
      <w:pPr>
        <w:pStyle w:val="Akapitzlist"/>
        <w:suppressAutoHyphens w:val="0"/>
        <w:spacing w:line="360" w:lineRule="auto"/>
        <w:ind w:left="0"/>
        <w:contextualSpacing/>
        <w:jc w:val="both"/>
      </w:pPr>
      <w:r w:rsidRPr="00383BF8">
        <w:t xml:space="preserve">Firma </w:t>
      </w:r>
      <w:proofErr w:type="spellStart"/>
      <w:r w:rsidRPr="00383BF8">
        <w:t>ASPeM</w:t>
      </w:r>
      <w:proofErr w:type="spellEnd"/>
      <w:r w:rsidRPr="00383BF8">
        <w:t xml:space="preserve"> Budownictwo Specjalistyczne na podstawie umów z dnia </w:t>
      </w:r>
      <w:r w:rsidR="005F496D">
        <w:t>16</w:t>
      </w:r>
      <w:r w:rsidRPr="00383BF8">
        <w:t>.03.2021 r. zapewnia</w:t>
      </w:r>
      <w:r w:rsidR="00383BF8" w:rsidRPr="00383BF8">
        <w:t>ła</w:t>
      </w:r>
      <w:r w:rsidRPr="00383BF8">
        <w:t xml:space="preserve"> inspektorów nadzoru inwestorskiego w specjalności konstrukcyjno-budowlanej oraz sanitarnej</w:t>
      </w:r>
      <w:r w:rsidR="00383BF8" w:rsidRPr="00383BF8">
        <w:t>.</w:t>
      </w:r>
    </w:p>
    <w:p w:rsidR="00AD125F" w:rsidRPr="00383BF8" w:rsidRDefault="00AD125F" w:rsidP="00383BF8">
      <w:pPr>
        <w:pStyle w:val="Akapitzlist"/>
        <w:suppressAutoHyphens w:val="0"/>
        <w:spacing w:line="360" w:lineRule="auto"/>
        <w:ind w:left="0"/>
        <w:jc w:val="both"/>
      </w:pPr>
      <w:r w:rsidRPr="00383BF8">
        <w:t>Gmina Końskie umową z dnia 22.03.2021 r. zleciła firmie KNK Budownictwo Sp. z o.o. posiadającej odpowiednie kwalifikacje sprawowanie nadzoru inwestorskiego nad robotami elektrycznymi</w:t>
      </w:r>
      <w:r w:rsidR="00383BF8" w:rsidRPr="00383BF8">
        <w:t>.</w:t>
      </w:r>
      <w:r w:rsidRPr="00383BF8">
        <w:t xml:space="preserve"> </w:t>
      </w:r>
    </w:p>
    <w:p w:rsidR="00383BF8" w:rsidRPr="00383BF8" w:rsidRDefault="00383BF8" w:rsidP="00383BF8">
      <w:pPr>
        <w:pStyle w:val="Akapitzlist"/>
        <w:suppressAutoHyphens w:val="0"/>
        <w:spacing w:line="360" w:lineRule="auto"/>
        <w:ind w:left="0"/>
        <w:contextualSpacing/>
        <w:jc w:val="both"/>
      </w:pPr>
      <w:r w:rsidRPr="00383BF8">
        <w:t>Umowy z wykonawcą oraz inspektorami nadzoru zostały rozwiązane.</w:t>
      </w:r>
    </w:p>
    <w:p w:rsidR="00AD125F" w:rsidRPr="00383BF8" w:rsidRDefault="00AD125F" w:rsidP="00383BF8">
      <w:pPr>
        <w:pStyle w:val="Akapitzlist"/>
        <w:tabs>
          <w:tab w:val="left" w:pos="804"/>
        </w:tabs>
        <w:spacing w:line="360" w:lineRule="auto"/>
        <w:ind w:left="357"/>
        <w:jc w:val="both"/>
      </w:pPr>
      <w:r w:rsidRPr="00383BF8">
        <w:t xml:space="preserve">W 2021 r. na realizację zadania wydatkowano kwotę </w:t>
      </w:r>
      <w:r w:rsidR="004C4805" w:rsidRPr="00383BF8">
        <w:rPr>
          <w:b/>
        </w:rPr>
        <w:t>134 183,33</w:t>
      </w:r>
      <w:r w:rsidRPr="00383BF8">
        <w:rPr>
          <w:b/>
        </w:rPr>
        <w:t xml:space="preserve"> zł</w:t>
      </w:r>
      <w:r w:rsidRPr="00383BF8">
        <w:t>.</w:t>
      </w:r>
    </w:p>
    <w:p w:rsidR="00117E1A" w:rsidRPr="00652A88" w:rsidRDefault="00117E1A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652A88">
        <w:rPr>
          <w:b/>
        </w:rPr>
        <w:t xml:space="preserve">Budowa świetlicy wiejskiej w </w:t>
      </w:r>
      <w:proofErr w:type="spellStart"/>
      <w:r w:rsidRPr="00652A88">
        <w:rPr>
          <w:b/>
        </w:rPr>
        <w:t>msc</w:t>
      </w:r>
      <w:proofErr w:type="spellEnd"/>
      <w:r w:rsidRPr="00652A88">
        <w:rPr>
          <w:b/>
        </w:rPr>
        <w:t>. Trzemoszna - Budowa infrastruktury kultura</w:t>
      </w:r>
      <w:r w:rsidR="00781297" w:rsidRPr="00652A88">
        <w:rPr>
          <w:b/>
        </w:rPr>
        <w:t>l</w:t>
      </w:r>
      <w:r w:rsidRPr="00652A88">
        <w:rPr>
          <w:b/>
        </w:rPr>
        <w:t xml:space="preserve">nej </w:t>
      </w:r>
      <w:r w:rsidR="00A5163B" w:rsidRPr="00652A88">
        <w:rPr>
          <w:b/>
        </w:rPr>
        <w:br/>
      </w:r>
      <w:r w:rsidRPr="00652A88">
        <w:rPr>
          <w:b/>
        </w:rPr>
        <w:t>na terenie gminy Końskie</w:t>
      </w:r>
    </w:p>
    <w:p w:rsidR="00AD125F" w:rsidRPr="00663CA6" w:rsidRDefault="00AD125F" w:rsidP="00383BF8">
      <w:pPr>
        <w:pStyle w:val="Akapitzlist"/>
        <w:tabs>
          <w:tab w:val="left" w:pos="804"/>
        </w:tabs>
        <w:suppressAutoHyphens w:val="0"/>
        <w:spacing w:line="360" w:lineRule="auto"/>
        <w:ind w:left="0"/>
        <w:contextualSpacing/>
        <w:jc w:val="both"/>
      </w:pPr>
      <w:r w:rsidRPr="00663CA6">
        <w:lastRenderedPageBreak/>
        <w:t>Przedsiębiorstwo</w:t>
      </w:r>
      <w:r w:rsidR="005F496D">
        <w:t xml:space="preserve"> Usługowo</w:t>
      </w:r>
      <w:r w:rsidRPr="00663CA6">
        <w:t xml:space="preserve">-Remontowo-Budowlane na podstawie umowy z dnia </w:t>
      </w:r>
      <w:r w:rsidR="005F496D">
        <w:t>8.12.2020</w:t>
      </w:r>
      <w:r w:rsidRPr="00663CA6">
        <w:t xml:space="preserve"> r. wykonało część robót budowlanych z zakresu budowy świetlicy wiejskiej w </w:t>
      </w:r>
      <w:proofErr w:type="spellStart"/>
      <w:r w:rsidRPr="00663CA6">
        <w:t>Trzemosznej</w:t>
      </w:r>
      <w:proofErr w:type="spellEnd"/>
      <w:r w:rsidR="00663CA6" w:rsidRPr="00663CA6">
        <w:t>.</w:t>
      </w:r>
    </w:p>
    <w:p w:rsidR="00AD125F" w:rsidRPr="00663CA6" w:rsidRDefault="00AD125F" w:rsidP="00383BF8">
      <w:pPr>
        <w:pStyle w:val="Akapitzlist"/>
        <w:suppressAutoHyphens w:val="0"/>
        <w:spacing w:line="360" w:lineRule="auto"/>
        <w:ind w:left="0"/>
        <w:jc w:val="both"/>
      </w:pPr>
      <w:r w:rsidRPr="00663CA6">
        <w:t>Gmina Końskie umową z dnia 22.03.2021 r. zleciła firmie Projekty i Nadzory Elektryczne posiadającej odpowiednie kwalifikacje sprawowanie nadzoru inwestorskiego nad robotami elektrycznymi.</w:t>
      </w:r>
    </w:p>
    <w:p w:rsidR="00AD125F" w:rsidRPr="00663CA6" w:rsidRDefault="00AD125F" w:rsidP="00383BF8">
      <w:pPr>
        <w:pStyle w:val="Akapitzlist"/>
        <w:suppressAutoHyphens w:val="0"/>
        <w:spacing w:line="360" w:lineRule="auto"/>
        <w:ind w:left="0"/>
        <w:contextualSpacing/>
        <w:jc w:val="both"/>
      </w:pPr>
      <w:r w:rsidRPr="00663CA6">
        <w:t xml:space="preserve">Firma </w:t>
      </w:r>
      <w:proofErr w:type="spellStart"/>
      <w:r w:rsidRPr="00663CA6">
        <w:t>ASPeM</w:t>
      </w:r>
      <w:proofErr w:type="spellEnd"/>
      <w:r w:rsidRPr="00663CA6">
        <w:t xml:space="preserve"> Budownictwo Specjalist</w:t>
      </w:r>
      <w:r w:rsidR="005F496D">
        <w:t>yczne na podstawie umów z dnia 16</w:t>
      </w:r>
      <w:r w:rsidRPr="00663CA6">
        <w:t>.03.2021 r. zapewnia</w:t>
      </w:r>
      <w:r w:rsidR="00663CA6" w:rsidRPr="00663CA6">
        <w:t>ła</w:t>
      </w:r>
      <w:r w:rsidRPr="00663CA6">
        <w:t xml:space="preserve"> inspektorów nadzoru inwestorskiego w specjalności konstrukcyjno-budowlanej oraz sanitarnej</w:t>
      </w:r>
      <w:r w:rsidR="00663CA6" w:rsidRPr="00663CA6">
        <w:t>.</w:t>
      </w:r>
    </w:p>
    <w:p w:rsidR="00663CA6" w:rsidRPr="00663CA6" w:rsidRDefault="00663CA6" w:rsidP="00383BF8">
      <w:pPr>
        <w:pStyle w:val="Akapitzlist"/>
        <w:suppressAutoHyphens w:val="0"/>
        <w:spacing w:line="360" w:lineRule="auto"/>
        <w:ind w:left="0"/>
        <w:contextualSpacing/>
        <w:jc w:val="both"/>
      </w:pPr>
      <w:r w:rsidRPr="00663CA6">
        <w:t>Umow</w:t>
      </w:r>
      <w:r w:rsidR="00383BF8">
        <w:t>y</w:t>
      </w:r>
      <w:r w:rsidRPr="00663CA6">
        <w:t xml:space="preserve"> z wykonawcą oraz inspektorami nadzoru został</w:t>
      </w:r>
      <w:r w:rsidR="00383BF8">
        <w:t>y</w:t>
      </w:r>
      <w:r w:rsidRPr="00663CA6">
        <w:t xml:space="preserve"> rozwiązan</w:t>
      </w:r>
      <w:r w:rsidR="00383BF8">
        <w:t>e.</w:t>
      </w:r>
    </w:p>
    <w:p w:rsidR="00AD125F" w:rsidRPr="00AD125F" w:rsidRDefault="00AD125F" w:rsidP="00383BF8">
      <w:pPr>
        <w:spacing w:line="360" w:lineRule="auto"/>
        <w:jc w:val="both"/>
        <w:rPr>
          <w:rFonts w:cs="Calibri"/>
        </w:rPr>
      </w:pPr>
      <w:r w:rsidRPr="00AD125F">
        <w:rPr>
          <w:rFonts w:cs="Calibri"/>
        </w:rPr>
        <w:t xml:space="preserve">W 2021 r. na realizację zadania wydatkowano kwotę </w:t>
      </w:r>
      <w:r w:rsidRPr="00AD125F">
        <w:rPr>
          <w:rFonts w:cs="Calibri"/>
          <w:b/>
        </w:rPr>
        <w:t>121 151,47</w:t>
      </w:r>
      <w:r w:rsidRPr="00AD125F">
        <w:rPr>
          <w:rFonts w:cs="Calibri"/>
        </w:rPr>
        <w:t xml:space="preserve"> </w:t>
      </w:r>
      <w:r w:rsidRPr="00AD125F">
        <w:rPr>
          <w:rFonts w:cs="Calibri"/>
          <w:b/>
          <w:lang w:eastAsia="pl-PL"/>
        </w:rPr>
        <w:t>zł</w:t>
      </w:r>
      <w:r w:rsidRPr="00AD125F">
        <w:rPr>
          <w:rFonts w:cs="Calibri"/>
        </w:rPr>
        <w:t xml:space="preserve">. </w:t>
      </w:r>
    </w:p>
    <w:p w:rsidR="00C94009" w:rsidRPr="00652A88" w:rsidRDefault="00C94009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</w:pPr>
      <w:r w:rsidRPr="00652A88">
        <w:rPr>
          <w:b/>
        </w:rPr>
        <w:t>Budowa świetlicy wiejskiej w Jeżowie - Budowa infrastruktury kulturalnej na terenie gminy Końskie</w:t>
      </w:r>
    </w:p>
    <w:p w:rsidR="00024D77" w:rsidRPr="00024D77" w:rsidRDefault="00024D77" w:rsidP="00024D77">
      <w:pPr>
        <w:pStyle w:val="Akapitzlist"/>
        <w:tabs>
          <w:tab w:val="left" w:pos="804"/>
        </w:tabs>
        <w:suppressAutoHyphens w:val="0"/>
        <w:spacing w:line="360" w:lineRule="auto"/>
        <w:ind w:left="0"/>
        <w:contextualSpacing/>
        <w:jc w:val="both"/>
      </w:pPr>
      <w:r w:rsidRPr="00024D77">
        <w:t xml:space="preserve">W dniu 05.10.2020 r. Gmina Końskie podpisała umowę z firmą Biuro Projektowe, której powierzyła  opracowanie dokumentacji projektowej budowy świetlicy wiejskiej w Jeżowie. </w:t>
      </w:r>
    </w:p>
    <w:p w:rsidR="000121D6" w:rsidRPr="00024D77" w:rsidRDefault="000121D6" w:rsidP="000121D6">
      <w:pPr>
        <w:pStyle w:val="Akapitzlist"/>
        <w:tabs>
          <w:tab w:val="left" w:pos="804"/>
        </w:tabs>
        <w:spacing w:line="360" w:lineRule="auto"/>
        <w:ind w:left="0"/>
        <w:jc w:val="both"/>
        <w:rPr>
          <w:b/>
        </w:rPr>
      </w:pPr>
      <w:r w:rsidRPr="00024D77">
        <w:t>W 202</w:t>
      </w:r>
      <w:r w:rsidR="00024D77" w:rsidRPr="00024D77">
        <w:t xml:space="preserve">1 r. na realizację zadania poniesiono wydatki w kwocie: </w:t>
      </w:r>
      <w:r w:rsidR="00024D77" w:rsidRPr="00024D77">
        <w:rPr>
          <w:b/>
        </w:rPr>
        <w:t>26 998,50 zł</w:t>
      </w:r>
    </w:p>
    <w:p w:rsidR="00117E1A" w:rsidRPr="00652A88" w:rsidRDefault="00117E1A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652A88">
        <w:rPr>
          <w:b/>
        </w:rPr>
        <w:t>Budowa hali gimnastycznej przy Szkole Podstawowej Nr 2 w Końskich</w:t>
      </w:r>
      <w:r w:rsidR="00652A88">
        <w:rPr>
          <w:b/>
        </w:rPr>
        <w:t xml:space="preserve"> (dokumentacja)</w:t>
      </w:r>
      <w:r w:rsidRPr="00652A88">
        <w:rPr>
          <w:b/>
        </w:rPr>
        <w:t xml:space="preserve"> - Budowa infrastruktury edukacyjno-sportowej na terenie miasta Końskie  - dostosowanie infrastruktury edukacyjnej w związku z wprowadzeniem ośmioklasowych szkół podstawowych</w:t>
      </w:r>
    </w:p>
    <w:p w:rsidR="00C263F9" w:rsidRPr="00C263F9" w:rsidRDefault="00C263F9" w:rsidP="00C263F9">
      <w:pPr>
        <w:pStyle w:val="Akapitzlist"/>
        <w:spacing w:line="360" w:lineRule="auto"/>
        <w:ind w:left="0"/>
        <w:jc w:val="both"/>
      </w:pPr>
      <w:r w:rsidRPr="00C263F9">
        <w:t xml:space="preserve">Firma PAM Pracownia Architektoniczna na podstawie umowy z dnia 07.01.2021 r. opracowuje dokumentację projektową budowy hali gimnastycznej przy Szkole Podstawowej nr 2 w Końskich za łączną kwotę 92 799,99 zł wraz z nadzorem autorskim. </w:t>
      </w:r>
    </w:p>
    <w:p w:rsidR="00C263F9" w:rsidRPr="00C263F9" w:rsidRDefault="00C263F9" w:rsidP="00C263F9">
      <w:pPr>
        <w:pStyle w:val="Akapitzlist"/>
        <w:spacing w:line="360" w:lineRule="auto"/>
        <w:ind w:left="0"/>
        <w:jc w:val="both"/>
      </w:pPr>
      <w:r w:rsidRPr="00C263F9">
        <w:t xml:space="preserve">W 2021 r. na realizację zadania wydatkowano kwotę </w:t>
      </w:r>
      <w:r w:rsidRPr="00C263F9">
        <w:rPr>
          <w:b/>
        </w:rPr>
        <w:t>14 760,00 zł</w:t>
      </w:r>
      <w:r w:rsidRPr="00C263F9">
        <w:t>.</w:t>
      </w:r>
    </w:p>
    <w:p w:rsidR="00F81504" w:rsidRPr="00652A88" w:rsidRDefault="00F81504" w:rsidP="00652A88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652A88">
        <w:rPr>
          <w:b/>
        </w:rPr>
        <w:t>Budowa drogi gminnej od drogi wojewódzkiej nr 728 - ul. Kieleckiej do drogi krajowej nr 42 - ul. Spacerowej w Końskich - Poprawa stanu dróg oraz systemu ciągów komunikacyjnych na terenie miasta i gminy Koński</w:t>
      </w:r>
      <w:r w:rsidR="00317CF4" w:rsidRPr="00652A88">
        <w:rPr>
          <w:b/>
        </w:rPr>
        <w:t>e</w:t>
      </w:r>
    </w:p>
    <w:p w:rsidR="001673F5" w:rsidRPr="00CB7546" w:rsidRDefault="001673F5" w:rsidP="001673F5">
      <w:pPr>
        <w:pStyle w:val="Akapitzlist"/>
        <w:spacing w:line="360" w:lineRule="auto"/>
        <w:ind w:left="0"/>
        <w:jc w:val="both"/>
        <w:rPr>
          <w:color w:val="FF0000"/>
        </w:rPr>
      </w:pPr>
      <w:r w:rsidRPr="002A610B">
        <w:t xml:space="preserve">Z </w:t>
      </w:r>
      <w:r w:rsidR="002A610B" w:rsidRPr="002A610B">
        <w:t xml:space="preserve">Przedsiębiorstwem Handlowo Usługowym KAMI Katarzyna Kmita </w:t>
      </w:r>
      <w:r w:rsidRPr="002A610B">
        <w:t>w dniu 29.10.2019 r. podpisan</w:t>
      </w:r>
      <w:r w:rsidR="002A610B" w:rsidRPr="002A610B">
        <w:t>a została umowa na budowę drogi. Łączna</w:t>
      </w:r>
      <w:r w:rsidR="002A610B" w:rsidRPr="007C6270">
        <w:t xml:space="preserve"> wartość zadania to kwota 6 371 573,68 zł.</w:t>
      </w:r>
    </w:p>
    <w:p w:rsidR="002A610B" w:rsidRDefault="001673F5" w:rsidP="001673F5">
      <w:pPr>
        <w:pStyle w:val="Akapitzlist"/>
        <w:spacing w:line="360" w:lineRule="auto"/>
        <w:ind w:left="0"/>
        <w:jc w:val="both"/>
      </w:pPr>
      <w:r w:rsidRPr="002A610B">
        <w:t>W 202</w:t>
      </w:r>
      <w:r w:rsidR="002A610B" w:rsidRPr="002A610B">
        <w:t>1</w:t>
      </w:r>
      <w:r w:rsidRPr="002A610B">
        <w:t xml:space="preserve"> r. wydatkowano na realizację zadania kwotę </w:t>
      </w:r>
      <w:r w:rsidR="002A610B" w:rsidRPr="002A610B">
        <w:rPr>
          <w:b/>
        </w:rPr>
        <w:t>1 966 967,18</w:t>
      </w:r>
      <w:r w:rsidR="002A610B" w:rsidRPr="002A610B">
        <w:t xml:space="preserve"> </w:t>
      </w:r>
      <w:r w:rsidRPr="002A610B">
        <w:rPr>
          <w:b/>
        </w:rPr>
        <w:t>zł</w:t>
      </w:r>
      <w:r w:rsidRPr="002A610B">
        <w:t xml:space="preserve">. </w:t>
      </w:r>
    </w:p>
    <w:p w:rsidR="001673F5" w:rsidRPr="002A610B" w:rsidRDefault="002A610B" w:rsidP="001673F5">
      <w:pPr>
        <w:pStyle w:val="Akapitzlist"/>
        <w:spacing w:line="360" w:lineRule="auto"/>
        <w:ind w:left="0"/>
        <w:jc w:val="both"/>
      </w:pPr>
      <w:r>
        <w:t xml:space="preserve">Zadanie zostało zrealizowane przy udziale środków zewnętrznych z Rządowego Funduszu Rozwoju Dróg w łącznej kwocie </w:t>
      </w:r>
      <w:r w:rsidRPr="00452722">
        <w:rPr>
          <w:rFonts w:eastAsia="Calibri"/>
          <w:bCs/>
          <w:sz w:val="23"/>
          <w:szCs w:val="23"/>
        </w:rPr>
        <w:t>3 817 922,00</w:t>
      </w:r>
      <w:r>
        <w:rPr>
          <w:rFonts w:eastAsia="Calibri"/>
          <w:bCs/>
          <w:sz w:val="23"/>
          <w:szCs w:val="23"/>
        </w:rPr>
        <w:t xml:space="preserve"> zł</w:t>
      </w:r>
      <w:r w:rsidR="00740539">
        <w:rPr>
          <w:rFonts w:eastAsia="Calibri"/>
          <w:bCs/>
          <w:sz w:val="23"/>
          <w:szCs w:val="23"/>
        </w:rPr>
        <w:t>.</w:t>
      </w:r>
    </w:p>
    <w:p w:rsidR="00F81504" w:rsidRPr="00652A88" w:rsidRDefault="00F81504" w:rsidP="00652A88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652A88">
        <w:rPr>
          <w:b/>
        </w:rPr>
        <w:t xml:space="preserve">Wykonanie instalacji gazowej wraz z dostosowaniem kotła w ZPO w </w:t>
      </w:r>
      <w:proofErr w:type="spellStart"/>
      <w:r w:rsidRPr="00652A88">
        <w:rPr>
          <w:b/>
        </w:rPr>
        <w:t>Nieświniu</w:t>
      </w:r>
      <w:proofErr w:type="spellEnd"/>
      <w:r w:rsidRPr="00652A88">
        <w:rPr>
          <w:b/>
        </w:rPr>
        <w:t xml:space="preserve"> - Zapewnienie ekologicznego źródła ogrzewania budynku</w:t>
      </w:r>
    </w:p>
    <w:p w:rsidR="00173232" w:rsidRPr="008D27A2" w:rsidRDefault="00173232" w:rsidP="00173232">
      <w:pPr>
        <w:spacing w:line="360" w:lineRule="auto"/>
        <w:jc w:val="both"/>
        <w:rPr>
          <w:rFonts w:cs="Calibri"/>
        </w:rPr>
      </w:pPr>
      <w:r w:rsidRPr="008D27A2">
        <w:rPr>
          <w:rFonts w:cs="Calibri"/>
        </w:rPr>
        <w:t xml:space="preserve">Polska Spółka Gazownictwa Sp. z o.o. na podstawie umowy z dnia 05.11.2019 r. </w:t>
      </w:r>
      <w:r w:rsidR="008D27A2" w:rsidRPr="008D27A2">
        <w:rPr>
          <w:rFonts w:cs="Calibri"/>
        </w:rPr>
        <w:t>zrealizowało</w:t>
      </w:r>
      <w:r w:rsidRPr="008D27A2">
        <w:rPr>
          <w:rFonts w:cs="Calibri"/>
        </w:rPr>
        <w:t xml:space="preserve"> budowę przyłącza do sieci gazowej dla budynku ZPO w </w:t>
      </w:r>
      <w:proofErr w:type="spellStart"/>
      <w:r w:rsidRPr="008D27A2">
        <w:rPr>
          <w:rFonts w:cs="Calibri"/>
        </w:rPr>
        <w:t>Nieświniu</w:t>
      </w:r>
      <w:proofErr w:type="spellEnd"/>
      <w:r w:rsidRPr="008D27A2">
        <w:rPr>
          <w:rFonts w:cs="Calibri"/>
        </w:rPr>
        <w:t xml:space="preserve"> za kwotę 2 792,64 zł. </w:t>
      </w:r>
      <w:r w:rsidR="008D27A2" w:rsidRPr="008D27A2">
        <w:rPr>
          <w:rFonts w:cs="Calibri"/>
        </w:rPr>
        <w:t xml:space="preserve">W 2021 r. opracowano dokumentację projektową na wykonanie instalacji gazowej wraz z dostosowaniem kotła </w:t>
      </w:r>
      <w:r w:rsidR="008D27A2" w:rsidRPr="008D27A2">
        <w:rPr>
          <w:rFonts w:cs="Calibri"/>
        </w:rPr>
        <w:lastRenderedPageBreak/>
        <w:t xml:space="preserve">w ZPO w </w:t>
      </w:r>
      <w:proofErr w:type="spellStart"/>
      <w:r w:rsidR="008D27A2" w:rsidRPr="008D27A2">
        <w:rPr>
          <w:rFonts w:cs="Calibri"/>
        </w:rPr>
        <w:t>Nieświniu</w:t>
      </w:r>
      <w:proofErr w:type="spellEnd"/>
      <w:r w:rsidR="008D27A2">
        <w:rPr>
          <w:rFonts w:cs="Calibri"/>
        </w:rPr>
        <w:t xml:space="preserve"> za kwotę 11 070,00 zł</w:t>
      </w:r>
      <w:r w:rsidR="008D27A2" w:rsidRPr="008D27A2">
        <w:rPr>
          <w:rFonts w:cs="Calibri"/>
        </w:rPr>
        <w:t xml:space="preserve">. </w:t>
      </w:r>
      <w:r w:rsidR="008D27A2">
        <w:rPr>
          <w:rFonts w:cs="Calibri"/>
        </w:rPr>
        <w:t>Na podstawie umowy z dnia 28 października 2021 r. firma EL</w:t>
      </w:r>
      <w:r w:rsidR="005F496D">
        <w:rPr>
          <w:rFonts w:cs="Calibri"/>
        </w:rPr>
        <w:t>-</w:t>
      </w:r>
      <w:r w:rsidR="008D27A2">
        <w:rPr>
          <w:rFonts w:cs="Calibri"/>
        </w:rPr>
        <w:t xml:space="preserve">Technik Leszek Ślęzak wykonała zadanie w pełnym zakresie a </w:t>
      </w:r>
      <w:proofErr w:type="spellStart"/>
      <w:r w:rsidR="008D27A2">
        <w:rPr>
          <w:rFonts w:cs="Calibri"/>
        </w:rPr>
        <w:t>kwote</w:t>
      </w:r>
      <w:proofErr w:type="spellEnd"/>
      <w:r w:rsidR="008D27A2">
        <w:rPr>
          <w:rFonts w:cs="Calibri"/>
        </w:rPr>
        <w:t xml:space="preserve"> 49 200,00.</w:t>
      </w:r>
    </w:p>
    <w:p w:rsidR="00173232" w:rsidRPr="008D27A2" w:rsidRDefault="00173232" w:rsidP="00173232">
      <w:pPr>
        <w:spacing w:line="360" w:lineRule="auto"/>
        <w:jc w:val="both"/>
        <w:rPr>
          <w:b/>
        </w:rPr>
      </w:pPr>
      <w:r w:rsidRPr="008D27A2">
        <w:rPr>
          <w:rFonts w:cs="Calibri"/>
        </w:rPr>
        <w:t>W 202</w:t>
      </w:r>
      <w:r w:rsidR="008D27A2" w:rsidRPr="008D27A2">
        <w:rPr>
          <w:rFonts w:cs="Calibri"/>
        </w:rPr>
        <w:t>1</w:t>
      </w:r>
      <w:r w:rsidRPr="008D27A2">
        <w:rPr>
          <w:rFonts w:cs="Calibri"/>
        </w:rPr>
        <w:t xml:space="preserve"> r. </w:t>
      </w:r>
      <w:r w:rsidR="008D27A2" w:rsidRPr="008D27A2">
        <w:rPr>
          <w:rFonts w:cs="Calibri"/>
        </w:rPr>
        <w:t xml:space="preserve">łącznie na wykonanie zadania poniesiono wydatki w kwocie: </w:t>
      </w:r>
      <w:r w:rsidR="008D27A2" w:rsidRPr="008D27A2">
        <w:rPr>
          <w:rFonts w:cs="Calibri"/>
          <w:b/>
        </w:rPr>
        <w:t>63 062,64 zł.</w:t>
      </w:r>
    </w:p>
    <w:p w:rsidR="009B0E92" w:rsidRPr="0067508D" w:rsidRDefault="009B0E92" w:rsidP="00652A88">
      <w:pPr>
        <w:numPr>
          <w:ilvl w:val="0"/>
          <w:numId w:val="10"/>
        </w:numPr>
        <w:spacing w:line="360" w:lineRule="auto"/>
        <w:ind w:left="0" w:firstLine="0"/>
        <w:jc w:val="both"/>
        <w:rPr>
          <w:b/>
          <w:bCs/>
          <w:lang w:eastAsia="en-US"/>
        </w:rPr>
      </w:pPr>
      <w:r w:rsidRPr="0067508D">
        <w:rPr>
          <w:b/>
        </w:rPr>
        <w:t>Rozbudowa skrzyżowania ul. Piłsudskiego z ul. 3-go Maja i Kazanowską w Końskich (rondo) - Poprawa stanu dróg oraz systemu ciągów komunikacyjnych na terenie miasta i gminy Końskie</w:t>
      </w:r>
    </w:p>
    <w:p w:rsidR="009A31A7" w:rsidRPr="009A31A7" w:rsidRDefault="009A31A7" w:rsidP="009A31A7">
      <w:pPr>
        <w:pStyle w:val="Akapitzlist"/>
        <w:suppressAutoHyphens w:val="0"/>
        <w:spacing w:line="360" w:lineRule="auto"/>
        <w:ind w:left="0"/>
        <w:contextualSpacing/>
        <w:jc w:val="both"/>
      </w:pPr>
      <w:r w:rsidRPr="009A31A7">
        <w:t xml:space="preserve">Polskie Surowce Skalne Sp. z o.o. na podstawie umowy nr ZP.272.1.20.A.2020.DS z dnia 19.10.2020 r.  realizuje roboty budowlane mające na celu wykonanie skrzyżowania o ruchu okrężnym za kwotę </w:t>
      </w:r>
      <w:r w:rsidR="005F496D">
        <w:br/>
      </w:r>
      <w:r w:rsidRPr="009A31A7">
        <w:t>2 001 637,46 zł.</w:t>
      </w:r>
    </w:p>
    <w:p w:rsidR="009A31A7" w:rsidRPr="009A31A7" w:rsidRDefault="009A31A7" w:rsidP="009A31A7">
      <w:pPr>
        <w:pStyle w:val="Akapitzlist"/>
        <w:suppressAutoHyphens w:val="0"/>
        <w:spacing w:line="360" w:lineRule="auto"/>
        <w:ind w:left="0"/>
        <w:contextualSpacing/>
        <w:jc w:val="both"/>
      </w:pPr>
      <w:r w:rsidRPr="009A31A7">
        <w:t>Nadzór inwestorski realizowany na podstawie umów z dnia 23.12.2020 r. w specjalności konstrukcyjno-budowl</w:t>
      </w:r>
      <w:r w:rsidR="005F496D">
        <w:t>a</w:t>
      </w:r>
      <w:r w:rsidRPr="009A31A7">
        <w:t>nej, sanitarnej, elektrycznej, telekomunikacyjnej oraz archeologiczny nad przebiegiem zadania łącznię wynosi 28 </w:t>
      </w:r>
      <w:r w:rsidR="005F496D">
        <w:t>485</w:t>
      </w:r>
      <w:r w:rsidRPr="009A31A7">
        <w:t>,00 zł.</w:t>
      </w:r>
    </w:p>
    <w:p w:rsidR="009A31A7" w:rsidRDefault="009A31A7" w:rsidP="009A31A7">
      <w:pPr>
        <w:pStyle w:val="Akapitzlist"/>
        <w:spacing w:line="360" w:lineRule="auto"/>
        <w:ind w:left="360"/>
        <w:jc w:val="both"/>
      </w:pPr>
      <w:r w:rsidRPr="009A31A7">
        <w:t xml:space="preserve">W 2021 r. na realizację zadania wydatkowano kwotę </w:t>
      </w:r>
      <w:r w:rsidRPr="009A31A7">
        <w:rPr>
          <w:b/>
        </w:rPr>
        <w:t>2 023 431,26 zł</w:t>
      </w:r>
      <w:r w:rsidRPr="009A31A7">
        <w:t>.</w:t>
      </w:r>
    </w:p>
    <w:p w:rsidR="00024D77" w:rsidRPr="002A610B" w:rsidRDefault="00024D77" w:rsidP="00024D77">
      <w:pPr>
        <w:pStyle w:val="Akapitzlist"/>
        <w:spacing w:line="360" w:lineRule="auto"/>
        <w:ind w:left="0"/>
        <w:jc w:val="both"/>
      </w:pPr>
      <w:r>
        <w:t xml:space="preserve">Zadanie zostało zrealizowane przy udziale środków zewnętrznych z Rządowego Funduszu Rozwoju Dróg w łącznej kwocie </w:t>
      </w:r>
      <w:r>
        <w:rPr>
          <w:rFonts w:eastAsia="Calibri"/>
          <w:bCs/>
          <w:sz w:val="23"/>
          <w:szCs w:val="23"/>
        </w:rPr>
        <w:t>620 924,00 zł.</w:t>
      </w:r>
    </w:p>
    <w:p w:rsidR="009B0E92" w:rsidRPr="0067508D" w:rsidRDefault="009B0E92" w:rsidP="00652A88">
      <w:pPr>
        <w:numPr>
          <w:ilvl w:val="0"/>
          <w:numId w:val="10"/>
        </w:numPr>
        <w:spacing w:line="360" w:lineRule="auto"/>
        <w:ind w:left="0" w:firstLine="0"/>
        <w:jc w:val="both"/>
        <w:rPr>
          <w:b/>
          <w:bCs/>
          <w:lang w:eastAsia="en-US"/>
        </w:rPr>
      </w:pPr>
      <w:r w:rsidRPr="0067508D">
        <w:rPr>
          <w:b/>
          <w:bCs/>
          <w:lang w:eastAsia="en-US"/>
        </w:rPr>
        <w:t xml:space="preserve">Przebudowa budynków strażnicy OSP w Modliszewicach - Przystosowanie budynków </w:t>
      </w:r>
      <w:r w:rsidR="00AF2740" w:rsidRPr="0067508D">
        <w:rPr>
          <w:b/>
          <w:bCs/>
          <w:lang w:eastAsia="en-US"/>
        </w:rPr>
        <w:br/>
      </w:r>
      <w:r w:rsidRPr="0067508D">
        <w:rPr>
          <w:b/>
          <w:bCs/>
          <w:lang w:eastAsia="en-US"/>
        </w:rPr>
        <w:t>na potrzeby funkcjonowania strażnicy OSP w Modliszewicach</w:t>
      </w:r>
    </w:p>
    <w:p w:rsidR="00B70409" w:rsidRPr="00B70409" w:rsidRDefault="00B70409" w:rsidP="003A7DF3">
      <w:pPr>
        <w:pStyle w:val="Akapitzlist"/>
        <w:spacing w:line="360" w:lineRule="auto"/>
        <w:ind w:left="0"/>
        <w:jc w:val="both"/>
      </w:pPr>
      <w:r w:rsidRPr="00B70409">
        <w:t>Pracowania Projektowa ZENERIS PROJEKTY S.A. na podstawie umowy z dnia 14.04.2021 r. opracowuje dokumentację projektową rozbudowy i przebudowy budynków strażnicy pożarowej wraz z instalacjami wewnętrznymi oraz budową instalacji gazowej za łączną kwotę 47 970,00 zł wraz z nadzorem autorskim.</w:t>
      </w:r>
    </w:p>
    <w:p w:rsidR="003A7DF3" w:rsidRPr="00B70409" w:rsidRDefault="003A7DF3" w:rsidP="003A7DF3">
      <w:pPr>
        <w:pStyle w:val="Akapitzlist"/>
        <w:spacing w:line="360" w:lineRule="auto"/>
        <w:ind w:left="0"/>
        <w:jc w:val="both"/>
      </w:pPr>
      <w:r w:rsidRPr="00B70409">
        <w:t>W 202</w:t>
      </w:r>
      <w:r w:rsidR="00B70409" w:rsidRPr="00B70409">
        <w:t>1</w:t>
      </w:r>
      <w:r w:rsidRPr="00B70409">
        <w:t xml:space="preserve"> r. na realizację zadania wydatkowano kwotę </w:t>
      </w:r>
      <w:r w:rsidR="00B70409" w:rsidRPr="00B70409">
        <w:rPr>
          <w:b/>
        </w:rPr>
        <w:t>1 311,24</w:t>
      </w:r>
      <w:r w:rsidRPr="00B70409">
        <w:rPr>
          <w:b/>
        </w:rPr>
        <w:t xml:space="preserve"> zł</w:t>
      </w:r>
      <w:r w:rsidRPr="00B70409">
        <w:t>.</w:t>
      </w:r>
    </w:p>
    <w:p w:rsidR="009B0E92" w:rsidRPr="0067508D" w:rsidRDefault="009B0E92" w:rsidP="00652A88">
      <w:pPr>
        <w:numPr>
          <w:ilvl w:val="0"/>
          <w:numId w:val="10"/>
        </w:numPr>
        <w:spacing w:line="360" w:lineRule="auto"/>
        <w:ind w:left="0" w:firstLine="0"/>
        <w:jc w:val="both"/>
        <w:rPr>
          <w:b/>
          <w:bCs/>
          <w:lang w:eastAsia="en-US"/>
        </w:rPr>
      </w:pPr>
      <w:r w:rsidRPr="0067508D">
        <w:rPr>
          <w:b/>
          <w:bCs/>
          <w:lang w:eastAsia="en-US"/>
        </w:rPr>
        <w:t>Budowa świetlicy wiejskiej w Sierosławicach (dokum</w:t>
      </w:r>
      <w:r w:rsidR="00A70BF3" w:rsidRPr="0067508D">
        <w:rPr>
          <w:b/>
          <w:bCs/>
          <w:lang w:eastAsia="en-US"/>
        </w:rPr>
        <w:t>e</w:t>
      </w:r>
      <w:r w:rsidRPr="0067508D">
        <w:rPr>
          <w:b/>
          <w:bCs/>
          <w:lang w:eastAsia="en-US"/>
        </w:rPr>
        <w:t>ntacja i wykonanie) - Budowa infrastruktury kultura</w:t>
      </w:r>
      <w:r w:rsidR="000121D6" w:rsidRPr="0067508D">
        <w:rPr>
          <w:b/>
          <w:bCs/>
          <w:lang w:eastAsia="en-US"/>
        </w:rPr>
        <w:t>l</w:t>
      </w:r>
      <w:r w:rsidRPr="0067508D">
        <w:rPr>
          <w:b/>
          <w:bCs/>
          <w:lang w:eastAsia="en-US"/>
        </w:rPr>
        <w:t>nej na terenie gminy Końskie</w:t>
      </w:r>
    </w:p>
    <w:p w:rsidR="00106A25" w:rsidRPr="00106A25" w:rsidRDefault="00106A25" w:rsidP="00106A25">
      <w:pPr>
        <w:pStyle w:val="Akapitzlist"/>
        <w:spacing w:line="360" w:lineRule="auto"/>
        <w:ind w:left="0"/>
        <w:jc w:val="both"/>
      </w:pPr>
      <w:r w:rsidRPr="00106A25">
        <w:t>W dniu 05.10.2020 r. podpisano umowę z Biurem Projektowym, które opracowuje dokumentację projektową na budowę świetlicy wiejskiej w Sierosławicach za kwotę 24 993,60 zł.</w:t>
      </w:r>
    </w:p>
    <w:p w:rsidR="00106A25" w:rsidRPr="00106A25" w:rsidRDefault="00106A25" w:rsidP="00106A25">
      <w:pPr>
        <w:pStyle w:val="Akapitzlist"/>
        <w:spacing w:line="360" w:lineRule="auto"/>
        <w:ind w:left="0"/>
        <w:jc w:val="both"/>
      </w:pPr>
      <w:r w:rsidRPr="00106A25">
        <w:t>W 2021 r. nie ponoszono wydatków na realizację zadania.</w:t>
      </w:r>
    </w:p>
    <w:p w:rsidR="009B0E92" w:rsidRPr="0067508D" w:rsidRDefault="009B0E92" w:rsidP="00652A88">
      <w:pPr>
        <w:numPr>
          <w:ilvl w:val="0"/>
          <w:numId w:val="10"/>
        </w:numPr>
        <w:spacing w:line="360" w:lineRule="auto"/>
        <w:ind w:left="0" w:firstLine="0"/>
        <w:jc w:val="both"/>
        <w:rPr>
          <w:b/>
          <w:bCs/>
          <w:lang w:eastAsia="en-US"/>
        </w:rPr>
      </w:pPr>
      <w:r w:rsidRPr="0067508D">
        <w:rPr>
          <w:b/>
          <w:bCs/>
          <w:lang w:eastAsia="en-US"/>
        </w:rPr>
        <w:t xml:space="preserve">Przebudowa ul. Marszałka Józefa Piłsudskiego, Placu Kościuszki i ul. Ks. Józefa </w:t>
      </w:r>
      <w:proofErr w:type="spellStart"/>
      <w:r w:rsidRPr="0067508D">
        <w:rPr>
          <w:b/>
          <w:bCs/>
          <w:lang w:eastAsia="en-US"/>
        </w:rPr>
        <w:t>Granata</w:t>
      </w:r>
      <w:proofErr w:type="spellEnd"/>
      <w:r w:rsidRPr="0067508D">
        <w:rPr>
          <w:b/>
          <w:bCs/>
          <w:lang w:eastAsia="en-US"/>
        </w:rPr>
        <w:t xml:space="preserve"> w Końskich - Poprawa stanu dróg oraz systemu ciągów komunikacyjnych na terenie miasta </w:t>
      </w:r>
      <w:r w:rsidR="00952202" w:rsidRPr="0067508D">
        <w:rPr>
          <w:b/>
          <w:bCs/>
          <w:lang w:eastAsia="en-US"/>
        </w:rPr>
        <w:br/>
      </w:r>
      <w:r w:rsidRPr="0067508D">
        <w:rPr>
          <w:b/>
          <w:bCs/>
          <w:lang w:eastAsia="en-US"/>
        </w:rPr>
        <w:t>i gminy Końskie</w:t>
      </w:r>
    </w:p>
    <w:p w:rsidR="009A31A7" w:rsidRPr="009A31A7" w:rsidRDefault="009A31A7" w:rsidP="009A31A7">
      <w:pPr>
        <w:pStyle w:val="Akapitzlist"/>
        <w:suppressAutoHyphens w:val="0"/>
        <w:spacing w:line="360" w:lineRule="auto"/>
        <w:ind w:left="0"/>
        <w:contextualSpacing/>
        <w:jc w:val="both"/>
      </w:pPr>
      <w:r w:rsidRPr="009A31A7">
        <w:t>W 2021 r. Polskie Surowce Skalne Sp. z o.o. na podstawie umowy nr ZP.272.1.20.</w:t>
      </w:r>
      <w:r w:rsidR="005F496D">
        <w:t>B</w:t>
      </w:r>
      <w:r w:rsidRPr="009A31A7">
        <w:t xml:space="preserve">.2020.DS z dnia </w:t>
      </w:r>
      <w:r w:rsidR="005F496D">
        <w:t>26.11.2020</w:t>
      </w:r>
      <w:r w:rsidRPr="009A31A7">
        <w:t xml:space="preserve"> r.  realizowały roboty budowlane mające na celu wykonanie przebudowy ulic w centrum miasta.</w:t>
      </w:r>
    </w:p>
    <w:p w:rsidR="009A31A7" w:rsidRPr="009A31A7" w:rsidRDefault="009A31A7" w:rsidP="009A31A7">
      <w:pPr>
        <w:pStyle w:val="Akapitzlist"/>
        <w:suppressAutoHyphens w:val="0"/>
        <w:spacing w:line="360" w:lineRule="auto"/>
        <w:ind w:left="0"/>
        <w:contextualSpacing/>
        <w:jc w:val="both"/>
      </w:pPr>
      <w:r w:rsidRPr="009A31A7">
        <w:lastRenderedPageBreak/>
        <w:t>Prace te odbywały się pod  nadzorem inwestorskim realizowanym na podstawie umów z dnia 23.12.2020 r. w specjalności konstrukcyjno-budowl</w:t>
      </w:r>
      <w:r w:rsidR="005F496D">
        <w:t>a</w:t>
      </w:r>
      <w:r w:rsidRPr="009A31A7">
        <w:t>nej, sanitarnej, elektrycznej, telekomunikacyjnej oraz archeologiczny.</w:t>
      </w:r>
    </w:p>
    <w:p w:rsidR="009A31A7" w:rsidRPr="009A31A7" w:rsidRDefault="009A31A7" w:rsidP="009A31A7">
      <w:pPr>
        <w:spacing w:line="360" w:lineRule="auto"/>
        <w:jc w:val="both"/>
      </w:pPr>
      <w:r w:rsidRPr="009A31A7">
        <w:t xml:space="preserve">W 2021 r. na realizację zadania wydatkowano kwotę </w:t>
      </w:r>
      <w:r w:rsidRPr="009A31A7">
        <w:rPr>
          <w:b/>
        </w:rPr>
        <w:t>5 962 722,37</w:t>
      </w:r>
      <w:r w:rsidRPr="009A31A7">
        <w:t xml:space="preserve"> </w:t>
      </w:r>
      <w:r w:rsidRPr="009A31A7">
        <w:rPr>
          <w:b/>
        </w:rPr>
        <w:t>zł</w:t>
      </w:r>
      <w:r w:rsidRPr="009A31A7">
        <w:t>.</w:t>
      </w:r>
    </w:p>
    <w:p w:rsidR="009B0E92" w:rsidRPr="0067508D" w:rsidRDefault="009B0E92" w:rsidP="00652A88">
      <w:pPr>
        <w:numPr>
          <w:ilvl w:val="0"/>
          <w:numId w:val="10"/>
        </w:numPr>
        <w:spacing w:line="360" w:lineRule="auto"/>
        <w:ind w:left="0" w:firstLine="0"/>
        <w:jc w:val="both"/>
        <w:rPr>
          <w:b/>
          <w:bCs/>
          <w:lang w:eastAsia="en-US"/>
        </w:rPr>
      </w:pPr>
      <w:r w:rsidRPr="0067508D">
        <w:rPr>
          <w:b/>
          <w:bCs/>
          <w:lang w:eastAsia="en-US"/>
        </w:rPr>
        <w:t xml:space="preserve">Budowa sali gimnastycznej przy Szkole Podstawowej w </w:t>
      </w:r>
      <w:r w:rsidR="0067508D" w:rsidRPr="0067508D">
        <w:rPr>
          <w:b/>
          <w:bCs/>
          <w:lang w:eastAsia="en-US"/>
        </w:rPr>
        <w:t>Bedlnie</w:t>
      </w:r>
      <w:r w:rsidRPr="0067508D">
        <w:rPr>
          <w:b/>
          <w:bCs/>
          <w:lang w:eastAsia="en-US"/>
        </w:rPr>
        <w:t xml:space="preserve"> - Budowa infrastruktury sportowej dla celów edukacyjnych oraz upowszechniania sportu</w:t>
      </w:r>
    </w:p>
    <w:p w:rsidR="00B07C96" w:rsidRPr="00B07C96" w:rsidRDefault="00B07C96" w:rsidP="00106A25">
      <w:pPr>
        <w:pStyle w:val="Akapitzlist"/>
        <w:suppressAutoHyphens w:val="0"/>
        <w:spacing w:line="360" w:lineRule="auto"/>
        <w:ind w:left="0"/>
        <w:contextualSpacing/>
        <w:jc w:val="both"/>
      </w:pPr>
      <w:r w:rsidRPr="00B07C96">
        <w:t xml:space="preserve">W dniu 06.05.2021 r. podpisano umowę z firmą Remontowo-Budowlaną SGBUD, która swym zakresem obejmuje zbudowanie sali gimnastycznej przy szkole w </w:t>
      </w:r>
      <w:r>
        <w:t>Bedlnie</w:t>
      </w:r>
      <w:r w:rsidRPr="00B07C96">
        <w:t xml:space="preserve"> za kwotę 2 100 000,00 zł. Przewidywany termin zakończenia robót budowl</w:t>
      </w:r>
      <w:r w:rsidR="005F496D">
        <w:t>a</w:t>
      </w:r>
      <w:r w:rsidRPr="00B07C96">
        <w:t>nych to sierpień 2022 r.</w:t>
      </w:r>
    </w:p>
    <w:p w:rsidR="00B07C96" w:rsidRPr="00B07C96" w:rsidRDefault="00B07C96" w:rsidP="0037482F">
      <w:pPr>
        <w:spacing w:line="360" w:lineRule="auto"/>
        <w:jc w:val="both"/>
      </w:pPr>
      <w:r w:rsidRPr="00B07C96">
        <w:t xml:space="preserve">W 2021 r. poniesiono wydatki na realizację zadania w kwocie </w:t>
      </w:r>
      <w:r w:rsidRPr="0037482F">
        <w:rPr>
          <w:b/>
        </w:rPr>
        <w:t>664,20 zł</w:t>
      </w:r>
      <w:r w:rsidRPr="00B07C96">
        <w:t>.</w:t>
      </w:r>
    </w:p>
    <w:p w:rsidR="009B0E92" w:rsidRPr="0067508D" w:rsidRDefault="009B0E92" w:rsidP="00652A88">
      <w:pPr>
        <w:numPr>
          <w:ilvl w:val="0"/>
          <w:numId w:val="10"/>
        </w:numPr>
        <w:spacing w:line="360" w:lineRule="auto"/>
        <w:ind w:left="0" w:firstLine="0"/>
        <w:jc w:val="both"/>
        <w:rPr>
          <w:b/>
          <w:bCs/>
          <w:lang w:eastAsia="en-US"/>
        </w:rPr>
      </w:pPr>
      <w:r w:rsidRPr="0067508D">
        <w:rPr>
          <w:b/>
          <w:bCs/>
          <w:lang w:eastAsia="en-US"/>
        </w:rPr>
        <w:t>Przebudowa drogi powiatowej Nr 0455 T Końskie - Wąsosz - Czarna w km 1+990 - 5+957 na długości 3,967 km - dofinansowanie drogowych inwestycji Powiatu Koneckiego - Poprawa stanu dróg na terenie gminy Końskie</w:t>
      </w:r>
    </w:p>
    <w:p w:rsidR="00AF2740" w:rsidRPr="00B07C96" w:rsidRDefault="00AF2740" w:rsidP="00AF2740">
      <w:pPr>
        <w:pStyle w:val="Akapitzlist"/>
        <w:spacing w:line="360" w:lineRule="auto"/>
        <w:ind w:left="0"/>
        <w:jc w:val="both"/>
        <w:rPr>
          <w:b/>
          <w:bCs/>
          <w:lang w:eastAsia="en-US"/>
        </w:rPr>
      </w:pPr>
      <w:r w:rsidRPr="00B07C96">
        <w:rPr>
          <w:bCs/>
          <w:lang w:eastAsia="en-US"/>
        </w:rPr>
        <w:t>W dniu 9 października 2020 r. gmina Końskie zawarła umowę w sprawie udzielenia pomocy finansowej w kwocie 287 000,00 złotych dla Powiatu Koneckiego na wykonanie zadania inwestycyjnego.</w:t>
      </w:r>
      <w:r w:rsidR="00B07C96" w:rsidRPr="00B07C96">
        <w:rPr>
          <w:bCs/>
          <w:lang w:eastAsia="en-US"/>
        </w:rPr>
        <w:t xml:space="preserve"> </w:t>
      </w:r>
      <w:r w:rsidR="0037482F">
        <w:rPr>
          <w:bCs/>
          <w:lang w:eastAsia="en-US"/>
        </w:rPr>
        <w:t xml:space="preserve">W 2021 r. </w:t>
      </w:r>
      <w:r w:rsidR="00B07C96" w:rsidRPr="00B07C96">
        <w:rPr>
          <w:bCs/>
          <w:lang w:eastAsia="en-US"/>
        </w:rPr>
        <w:t xml:space="preserve">na podstawie zawartych aneksów do ww. umowy wartość pomocy finansowej na realizację przedsięwzięcia uległa zwiększeniu do kwoty </w:t>
      </w:r>
      <w:r w:rsidR="00B07C96" w:rsidRPr="00B07C96">
        <w:rPr>
          <w:b/>
          <w:bCs/>
          <w:lang w:eastAsia="en-US"/>
        </w:rPr>
        <w:t>351 997,00 zł.</w:t>
      </w:r>
    </w:p>
    <w:p w:rsidR="009B0E92" w:rsidRPr="0067508D" w:rsidRDefault="009B0E92" w:rsidP="00652A88">
      <w:pPr>
        <w:numPr>
          <w:ilvl w:val="0"/>
          <w:numId w:val="10"/>
        </w:numPr>
        <w:spacing w:line="360" w:lineRule="auto"/>
        <w:ind w:left="0" w:firstLine="0"/>
        <w:jc w:val="both"/>
        <w:rPr>
          <w:b/>
          <w:bCs/>
          <w:lang w:eastAsia="en-US"/>
        </w:rPr>
      </w:pPr>
      <w:r w:rsidRPr="0067508D">
        <w:rPr>
          <w:b/>
          <w:bCs/>
          <w:lang w:eastAsia="en-US"/>
        </w:rPr>
        <w:t xml:space="preserve">Przebudowa budynków gospodarczych przy ul. Partyzantów 3 na potrzeby UMiG </w:t>
      </w:r>
      <w:r w:rsidR="00AF2740" w:rsidRPr="0067508D">
        <w:rPr>
          <w:b/>
          <w:bCs/>
          <w:lang w:eastAsia="en-US"/>
        </w:rPr>
        <w:br/>
      </w:r>
      <w:r w:rsidRPr="0067508D">
        <w:rPr>
          <w:b/>
          <w:bCs/>
          <w:lang w:eastAsia="en-US"/>
        </w:rPr>
        <w:t xml:space="preserve">w Końskich - Przystosowanie dodatkowych pomieszczeń gospodarczych na potrzeby UMiG </w:t>
      </w:r>
      <w:r w:rsidR="00AF2740" w:rsidRPr="0067508D">
        <w:rPr>
          <w:b/>
          <w:bCs/>
          <w:lang w:eastAsia="en-US"/>
        </w:rPr>
        <w:br/>
      </w:r>
      <w:r w:rsidRPr="0067508D">
        <w:rPr>
          <w:b/>
          <w:bCs/>
          <w:lang w:eastAsia="en-US"/>
        </w:rPr>
        <w:t>w Końskich</w:t>
      </w:r>
    </w:p>
    <w:p w:rsidR="00F81504" w:rsidRPr="00106A25" w:rsidRDefault="00106A25" w:rsidP="00CB16A5">
      <w:pPr>
        <w:spacing w:line="360" w:lineRule="auto"/>
        <w:jc w:val="both"/>
        <w:rPr>
          <w:bCs/>
          <w:lang w:eastAsia="en-US"/>
        </w:rPr>
      </w:pPr>
      <w:r w:rsidRPr="00106A25">
        <w:rPr>
          <w:bCs/>
          <w:lang w:eastAsia="en-US"/>
        </w:rPr>
        <w:t xml:space="preserve">Na podstawie umowy z dnia 20 października 2021 r. Przedsiębiorstwo Gospodarki Mieszkaniowej </w:t>
      </w:r>
      <w:r>
        <w:rPr>
          <w:bCs/>
          <w:lang w:eastAsia="en-US"/>
        </w:rPr>
        <w:br/>
      </w:r>
      <w:r w:rsidRPr="00106A25">
        <w:rPr>
          <w:bCs/>
          <w:lang w:eastAsia="en-US"/>
        </w:rPr>
        <w:t xml:space="preserve">w Końskich Sp. z o.o. wykonało przebudowę budynków gospodarczych za kwotę </w:t>
      </w:r>
      <w:r w:rsidRPr="00106A25">
        <w:rPr>
          <w:b/>
          <w:bCs/>
          <w:lang w:eastAsia="en-US"/>
        </w:rPr>
        <w:t>79 950,00 złotych.</w:t>
      </w:r>
    </w:p>
    <w:p w:rsidR="0067508D" w:rsidRPr="00106A25" w:rsidRDefault="0067508D" w:rsidP="0067508D">
      <w:pPr>
        <w:numPr>
          <w:ilvl w:val="0"/>
          <w:numId w:val="10"/>
        </w:numPr>
        <w:spacing w:line="360" w:lineRule="auto"/>
        <w:ind w:left="0" w:firstLine="0"/>
        <w:jc w:val="both"/>
        <w:rPr>
          <w:b/>
        </w:rPr>
      </w:pPr>
      <w:r w:rsidRPr="00106A25">
        <w:rPr>
          <w:b/>
        </w:rPr>
        <w:t>Budowa drogi gminnej Nr 001224T Nowy Dziebałtów – Gatniki</w:t>
      </w:r>
    </w:p>
    <w:p w:rsidR="00106A25" w:rsidRPr="007C6270" w:rsidRDefault="00106A25" w:rsidP="00106A25">
      <w:pPr>
        <w:spacing w:line="360" w:lineRule="auto"/>
        <w:jc w:val="both"/>
      </w:pPr>
      <w:r w:rsidRPr="007C6270">
        <w:t xml:space="preserve">Zadanie zrealizowane w terminie umownym za kwotę 431 641,56 zł. Zadanie zrealizowało Przedsiębiorstwo Handlowo - Usługowe KAMI Katarzyna Kmita. </w:t>
      </w:r>
    </w:p>
    <w:p w:rsidR="00106A25" w:rsidRDefault="00106A25" w:rsidP="00106A25">
      <w:pPr>
        <w:pStyle w:val="Akapitzlist"/>
        <w:spacing w:line="360" w:lineRule="auto"/>
        <w:ind w:left="0"/>
        <w:jc w:val="both"/>
        <w:rPr>
          <w:rFonts w:eastAsia="Calibri"/>
          <w:bCs/>
          <w:sz w:val="23"/>
          <w:szCs w:val="23"/>
        </w:rPr>
      </w:pPr>
      <w:r>
        <w:t xml:space="preserve">Zadanie zostało zrealizowane przy udziale środków zewnętrznych z Rządowego Funduszu Rozwoju Dróg w łącznej kwocie 303 225,00 </w:t>
      </w:r>
      <w:r>
        <w:rPr>
          <w:rFonts w:eastAsia="Calibri"/>
          <w:bCs/>
          <w:sz w:val="23"/>
          <w:szCs w:val="23"/>
        </w:rPr>
        <w:t>zł.</w:t>
      </w:r>
    </w:p>
    <w:p w:rsidR="0037482F" w:rsidRPr="0037482F" w:rsidRDefault="0037482F" w:rsidP="00106A25">
      <w:pPr>
        <w:pStyle w:val="Akapitzlist"/>
        <w:spacing w:line="360" w:lineRule="auto"/>
        <w:ind w:left="0"/>
        <w:jc w:val="both"/>
        <w:rPr>
          <w:b/>
        </w:rPr>
      </w:pPr>
      <w:r>
        <w:rPr>
          <w:rFonts w:eastAsia="Calibri"/>
          <w:bCs/>
          <w:sz w:val="23"/>
          <w:szCs w:val="23"/>
        </w:rPr>
        <w:t xml:space="preserve">W 2021 r. na realizację przedsięwzięcia poniesiono wydatki w kwocie </w:t>
      </w:r>
      <w:r w:rsidRPr="0037482F">
        <w:rPr>
          <w:rFonts w:eastAsia="Calibri"/>
          <w:b/>
          <w:bCs/>
          <w:sz w:val="23"/>
          <w:szCs w:val="23"/>
        </w:rPr>
        <w:t>433 179,06 zł.</w:t>
      </w:r>
    </w:p>
    <w:p w:rsidR="0067508D" w:rsidRPr="00B70409" w:rsidRDefault="0067508D" w:rsidP="0067508D">
      <w:pPr>
        <w:numPr>
          <w:ilvl w:val="0"/>
          <w:numId w:val="10"/>
        </w:numPr>
        <w:spacing w:line="360" w:lineRule="auto"/>
        <w:ind w:left="0" w:firstLine="0"/>
        <w:jc w:val="both"/>
        <w:rPr>
          <w:b/>
        </w:rPr>
      </w:pPr>
      <w:r w:rsidRPr="00B70409">
        <w:rPr>
          <w:b/>
        </w:rPr>
        <w:t>Budowa ul. Hutniczej w miejscowościach Kornica i Końskie</w:t>
      </w:r>
    </w:p>
    <w:p w:rsidR="00B70409" w:rsidRPr="007C6270" w:rsidRDefault="00B70409" w:rsidP="00B70409">
      <w:pPr>
        <w:spacing w:line="360" w:lineRule="auto"/>
        <w:jc w:val="both"/>
      </w:pPr>
      <w:r w:rsidRPr="007C6270">
        <w:t>Zadanie realizuje Przedsiębiorstwo Handlowo - Usługowe KAMI Katarzyna Kmita. Wartoś</w:t>
      </w:r>
      <w:r>
        <w:t xml:space="preserve">ć </w:t>
      </w:r>
      <w:r w:rsidRPr="007C6270">
        <w:t xml:space="preserve">umowna zadania </w:t>
      </w:r>
      <w:r>
        <w:t>wynosi</w:t>
      </w:r>
      <w:r w:rsidRPr="007C6270">
        <w:t xml:space="preserve"> 4 355 171,03 zł. Termin zakończenia zadania przypada na czerwiec 2022 r. </w:t>
      </w:r>
      <w:r>
        <w:t xml:space="preserve">Trwają roboty budowlane. W 2021 r. na budowę drogi poniesiono wydatki w wysokości </w:t>
      </w:r>
      <w:r w:rsidRPr="00B70409">
        <w:rPr>
          <w:b/>
        </w:rPr>
        <w:t>2 02</w:t>
      </w:r>
      <w:r w:rsidR="0037482F">
        <w:rPr>
          <w:b/>
        </w:rPr>
        <w:t>3</w:t>
      </w:r>
      <w:r w:rsidRPr="00B70409">
        <w:rPr>
          <w:b/>
        </w:rPr>
        <w:t> </w:t>
      </w:r>
      <w:r w:rsidR="0037482F">
        <w:rPr>
          <w:b/>
        </w:rPr>
        <w:t>38</w:t>
      </w:r>
      <w:r w:rsidRPr="00B70409">
        <w:rPr>
          <w:b/>
        </w:rPr>
        <w:t>5,27 zł.</w:t>
      </w:r>
    </w:p>
    <w:p w:rsidR="0067508D" w:rsidRPr="00740539" w:rsidRDefault="0067508D" w:rsidP="0067508D">
      <w:pPr>
        <w:numPr>
          <w:ilvl w:val="0"/>
          <w:numId w:val="10"/>
        </w:numPr>
        <w:spacing w:line="360" w:lineRule="auto"/>
        <w:ind w:left="0" w:firstLine="0"/>
        <w:jc w:val="both"/>
        <w:rPr>
          <w:b/>
        </w:rPr>
      </w:pPr>
      <w:r w:rsidRPr="00740539">
        <w:rPr>
          <w:b/>
        </w:rPr>
        <w:t>Przebudowa drogi wewnętrznej w Bedlnie</w:t>
      </w:r>
    </w:p>
    <w:p w:rsidR="00740539" w:rsidRDefault="00740539" w:rsidP="00740539">
      <w:pPr>
        <w:spacing w:line="360" w:lineRule="auto"/>
        <w:jc w:val="both"/>
      </w:pPr>
      <w:r>
        <w:lastRenderedPageBreak/>
        <w:t xml:space="preserve">Na podstawie umowy z dnia 6 maja 2021 r. Firma </w:t>
      </w:r>
      <w:r w:rsidRPr="007C6270">
        <w:t>ROADSTAR Sp</w:t>
      </w:r>
      <w:r>
        <w:t>.</w:t>
      </w:r>
      <w:r w:rsidRPr="007C6270">
        <w:t xml:space="preserve"> z.o.o. </w:t>
      </w:r>
      <w:r>
        <w:t>zrealizowała zadanie</w:t>
      </w:r>
      <w:r w:rsidRPr="007C6270">
        <w:t xml:space="preserve"> </w:t>
      </w:r>
      <w:r w:rsidR="00364F1E">
        <w:br/>
      </w:r>
      <w:r w:rsidRPr="007C6270">
        <w:t>w terminie umownym za kwotę 155 000,00 zł</w:t>
      </w:r>
      <w:r>
        <w:t>.</w:t>
      </w:r>
      <w:r w:rsidR="00364F1E">
        <w:t xml:space="preserve"> Na podstawie umowy z dnia 30 listopada 2021 r. wykonana została tablica informacyjna za kwotę 1 537,50 zł.</w:t>
      </w:r>
    </w:p>
    <w:p w:rsidR="00364F1E" w:rsidRPr="00364F1E" w:rsidRDefault="00364F1E" w:rsidP="00740539">
      <w:pPr>
        <w:spacing w:line="360" w:lineRule="auto"/>
        <w:jc w:val="both"/>
        <w:rPr>
          <w:b/>
        </w:rPr>
      </w:pPr>
      <w:r>
        <w:t xml:space="preserve">Łącznie na zadanie wydatkowano </w:t>
      </w:r>
      <w:r w:rsidRPr="00364F1E">
        <w:rPr>
          <w:b/>
        </w:rPr>
        <w:t>156 537,50 złotych</w:t>
      </w:r>
      <w:r>
        <w:rPr>
          <w:b/>
        </w:rPr>
        <w:t>.</w:t>
      </w:r>
    </w:p>
    <w:p w:rsidR="00740539" w:rsidRPr="002A610B" w:rsidRDefault="00740539" w:rsidP="00740539">
      <w:pPr>
        <w:pStyle w:val="Akapitzlist"/>
        <w:spacing w:line="360" w:lineRule="auto"/>
        <w:ind w:left="0"/>
        <w:jc w:val="both"/>
      </w:pPr>
      <w:r>
        <w:t xml:space="preserve">Zadanie zostało zrealizowane przy udziale środków zewnętrznych z Rządowego Funduszu Rozwoju Dróg w łącznej kwocie </w:t>
      </w:r>
      <w:r>
        <w:rPr>
          <w:rFonts w:eastAsia="Calibri"/>
          <w:bCs/>
          <w:sz w:val="23"/>
          <w:szCs w:val="23"/>
        </w:rPr>
        <w:t>109 576,00 zł.</w:t>
      </w:r>
    </w:p>
    <w:p w:rsidR="0067508D" w:rsidRPr="00B70409" w:rsidRDefault="0067508D" w:rsidP="0067508D">
      <w:pPr>
        <w:numPr>
          <w:ilvl w:val="0"/>
          <w:numId w:val="10"/>
        </w:numPr>
        <w:spacing w:line="360" w:lineRule="auto"/>
        <w:ind w:left="0" w:firstLine="0"/>
        <w:jc w:val="both"/>
        <w:rPr>
          <w:b/>
        </w:rPr>
      </w:pPr>
      <w:r w:rsidRPr="00B70409">
        <w:rPr>
          <w:b/>
        </w:rPr>
        <w:t>Przebudowa ulic Spółdzielczej i Dorzecznej w Sielpi</w:t>
      </w:r>
    </w:p>
    <w:p w:rsidR="00B70409" w:rsidRDefault="00B70409" w:rsidP="00B70409">
      <w:pPr>
        <w:spacing w:line="360" w:lineRule="auto"/>
        <w:jc w:val="both"/>
        <w:rPr>
          <w:b/>
          <w:color w:val="FF0000"/>
        </w:rPr>
      </w:pPr>
      <w:r w:rsidRPr="007C6270">
        <w:t xml:space="preserve">Zadanie zrealizowane w terminie umownym za kwotę 688 298,63 zł przez firmę </w:t>
      </w:r>
      <w:r w:rsidRPr="007C6270">
        <w:br/>
        <w:t xml:space="preserve">PPHU BITUM Mariusz Kania.  </w:t>
      </w:r>
    </w:p>
    <w:p w:rsidR="0067508D" w:rsidRPr="00B07C96" w:rsidRDefault="0067508D" w:rsidP="0067508D">
      <w:pPr>
        <w:numPr>
          <w:ilvl w:val="0"/>
          <w:numId w:val="10"/>
        </w:numPr>
        <w:spacing w:line="360" w:lineRule="auto"/>
        <w:ind w:left="0" w:firstLine="0"/>
        <w:jc w:val="both"/>
        <w:rPr>
          <w:b/>
        </w:rPr>
      </w:pPr>
      <w:r w:rsidRPr="00B07C96">
        <w:rPr>
          <w:b/>
        </w:rPr>
        <w:t>Budowa przedszkola przy SP w Bedlnie</w:t>
      </w:r>
    </w:p>
    <w:p w:rsidR="00B07C96" w:rsidRPr="00B07C96" w:rsidRDefault="00B07C96" w:rsidP="008D27A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B07C96">
        <w:t>Biuro EKO-DOM Projekty budowl</w:t>
      </w:r>
      <w:r w:rsidR="005F496D">
        <w:t>a</w:t>
      </w:r>
      <w:r w:rsidRPr="00B07C96">
        <w:t xml:space="preserve">ne na podstawie umowy z dnia 11.01.2021 r. opracowało aktualizację kosztorysów inwestorskich na wykonanie budynku przedszkola w </w:t>
      </w:r>
      <w:r>
        <w:t>Bedlnie</w:t>
      </w:r>
      <w:r w:rsidRPr="00B07C96">
        <w:t xml:space="preserve"> za kwotę 2 214,00 zł.</w:t>
      </w:r>
    </w:p>
    <w:p w:rsidR="00B07C96" w:rsidRPr="00B07C96" w:rsidRDefault="00B07C96" w:rsidP="008D27A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B07C96">
        <w:t>W dniu 12.05.2021 r. podpisano umowę z przedsiębiorstwem AMB Budownictwo, które wykon</w:t>
      </w:r>
      <w:r>
        <w:t>ało</w:t>
      </w:r>
      <w:r w:rsidRPr="00B07C96">
        <w:t xml:space="preserve"> budowę przedszkola za kwotę 1 024 565,40 zł.</w:t>
      </w:r>
    </w:p>
    <w:p w:rsidR="00B07C96" w:rsidRPr="00B07C96" w:rsidRDefault="00B07C96" w:rsidP="008D27A2">
      <w:pPr>
        <w:pStyle w:val="Akapitzlist"/>
        <w:suppressAutoHyphens w:val="0"/>
        <w:spacing w:line="360" w:lineRule="auto"/>
        <w:ind w:left="0"/>
        <w:jc w:val="both"/>
      </w:pPr>
      <w:r w:rsidRPr="00B07C96">
        <w:t>Przedsiębiorstwo MM INŻYNIERIA Sp. z o.o. na podstawie umów z dnia 18.05.2021 r. zapewni</w:t>
      </w:r>
      <w:r>
        <w:t>ło</w:t>
      </w:r>
      <w:r w:rsidRPr="00B07C96">
        <w:t xml:space="preserve"> osoby z uprawnieniami budowl</w:t>
      </w:r>
      <w:r w:rsidR="005F496D">
        <w:t>a</w:t>
      </w:r>
      <w:r w:rsidRPr="00B07C96">
        <w:t xml:space="preserve">nymi w specjalnościach konstrukcyjno-budowlanej oraz sanitarnej, które to będą sprawowały nadzór inwestorski nad przebiegiem budowy przedszkola w </w:t>
      </w:r>
      <w:r>
        <w:t>Bedlnie</w:t>
      </w:r>
      <w:r w:rsidRPr="00B07C96">
        <w:t xml:space="preserve"> za łączną kwotę 5 980,00 zł.</w:t>
      </w:r>
    </w:p>
    <w:p w:rsidR="00B07C96" w:rsidRPr="00B07C96" w:rsidRDefault="00B07C96" w:rsidP="008D27A2">
      <w:pPr>
        <w:pStyle w:val="Akapitzlist"/>
        <w:suppressAutoHyphens w:val="0"/>
        <w:spacing w:line="360" w:lineRule="auto"/>
        <w:ind w:left="0"/>
        <w:jc w:val="both"/>
      </w:pPr>
      <w:r w:rsidRPr="00B07C96">
        <w:t>Gmina Końskie umową z dnia 18.05.2021 r. zleciła firmie Projekty i Nadzory Elektryczne posiadającej odpowiednie kwalifikacje sprawowanie nadzoru inwestorskiego nad robotami elektrycznymi za kwotę 1 845,00 zł.</w:t>
      </w:r>
    </w:p>
    <w:p w:rsidR="00B07C96" w:rsidRPr="00B07C96" w:rsidRDefault="00B07C96" w:rsidP="008D27A2">
      <w:pPr>
        <w:pStyle w:val="Akapitzlist"/>
        <w:suppressAutoHyphens w:val="0"/>
        <w:spacing w:line="360" w:lineRule="auto"/>
        <w:ind w:left="0"/>
        <w:jc w:val="both"/>
      </w:pPr>
      <w:r w:rsidRPr="00B07C96">
        <w:t xml:space="preserve">Zakład Obsługi Inwestycji EKO-INWEST umową z dnia 18.05.2021 r. </w:t>
      </w:r>
      <w:r>
        <w:t>zapewnił</w:t>
      </w:r>
      <w:r w:rsidRPr="00B07C96">
        <w:t xml:space="preserve"> nadz</w:t>
      </w:r>
      <w:r>
        <w:t>ó</w:t>
      </w:r>
      <w:r w:rsidRPr="00B07C96">
        <w:t>r inwestorski w specjalności teletechnicznej za kwotę 2 214,00 zł.</w:t>
      </w:r>
    </w:p>
    <w:p w:rsidR="00B07C96" w:rsidRPr="00B07C96" w:rsidRDefault="00B07C96" w:rsidP="008D27A2">
      <w:pPr>
        <w:pStyle w:val="Akapitzlist"/>
        <w:spacing w:line="360" w:lineRule="auto"/>
        <w:ind w:left="360"/>
        <w:jc w:val="both"/>
      </w:pPr>
      <w:r w:rsidRPr="00B07C96">
        <w:t xml:space="preserve">W 2021 r. na realizację zadania wydatkowano kwotę </w:t>
      </w:r>
      <w:r w:rsidRPr="00B07C96">
        <w:rPr>
          <w:b/>
          <w:bCs/>
        </w:rPr>
        <w:t>1 037 476,45</w:t>
      </w:r>
      <w:r w:rsidRPr="00B07C96">
        <w:rPr>
          <w:b/>
        </w:rPr>
        <w:t xml:space="preserve"> zł</w:t>
      </w:r>
      <w:r w:rsidRPr="00B07C96">
        <w:t>.</w:t>
      </w:r>
    </w:p>
    <w:p w:rsidR="0067508D" w:rsidRPr="005D75A1" w:rsidRDefault="0067508D" w:rsidP="0067508D">
      <w:pPr>
        <w:numPr>
          <w:ilvl w:val="0"/>
          <w:numId w:val="10"/>
        </w:numPr>
        <w:spacing w:line="360" w:lineRule="auto"/>
        <w:ind w:left="0" w:firstLine="0"/>
        <w:jc w:val="both"/>
        <w:rPr>
          <w:b/>
        </w:rPr>
      </w:pPr>
      <w:r w:rsidRPr="005D75A1">
        <w:rPr>
          <w:b/>
        </w:rPr>
        <w:t>Przebudowa i rozbudowa budynku Gimnazjum Nr 2 w Końskich na potrzeby Centrum Kultury - Zmiana funkcjonalności budynku Gimnazjum Nr 2 w Końskich w celu utworzenia Centrum Kultury gminy Końskie</w:t>
      </w:r>
    </w:p>
    <w:p w:rsidR="005D75A1" w:rsidRPr="005D75A1" w:rsidRDefault="005D75A1" w:rsidP="005D75A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5D75A1">
        <w:t xml:space="preserve">Firma </w:t>
      </w:r>
      <w:proofErr w:type="spellStart"/>
      <w:r w:rsidRPr="005D75A1">
        <w:t>ASPeM</w:t>
      </w:r>
      <w:proofErr w:type="spellEnd"/>
      <w:r w:rsidRPr="005D75A1">
        <w:t xml:space="preserve"> Budownictwo Specjalistyczne na podstawie umowy z dnia 31.05.2021 r. zapewnia inspektora nadzoru inwestorskiego w specjalności konstrukcyjno-budowlanej za kwotę 15 000,00 zł.</w:t>
      </w:r>
    </w:p>
    <w:p w:rsidR="005D75A1" w:rsidRPr="005D75A1" w:rsidRDefault="005D75A1" w:rsidP="005D75A1">
      <w:pPr>
        <w:pStyle w:val="Akapitzlist"/>
        <w:suppressAutoHyphens w:val="0"/>
        <w:spacing w:line="360" w:lineRule="auto"/>
        <w:ind w:left="0"/>
        <w:jc w:val="both"/>
      </w:pPr>
      <w:r w:rsidRPr="005D75A1">
        <w:t>Przedsiębiorstwo MM INŻYNIERIA Sp. z o.o. zgodnie z umową z dnia 31.05.2021 r. zapewnia osobę z uprawnieniami budowl</w:t>
      </w:r>
      <w:r w:rsidR="005F496D">
        <w:t>a</w:t>
      </w:r>
      <w:r w:rsidRPr="005D75A1">
        <w:t>nymi w specjalności drogowej, która to będzie sprawowała nadzór inwestorski nad przebiegiem budowy hali widowiskowej oraz zagospodarowania wokół niej za kwotę 6 900,00 zł.</w:t>
      </w:r>
    </w:p>
    <w:p w:rsidR="005D75A1" w:rsidRPr="005D75A1" w:rsidRDefault="005D75A1" w:rsidP="005D75A1">
      <w:pPr>
        <w:pStyle w:val="Akapitzlist"/>
        <w:suppressAutoHyphens w:val="0"/>
        <w:spacing w:line="360" w:lineRule="auto"/>
        <w:ind w:left="0"/>
        <w:jc w:val="both"/>
      </w:pPr>
      <w:r w:rsidRPr="005D75A1">
        <w:lastRenderedPageBreak/>
        <w:t>Gmina Końskie umową z dnia 31.05.2021 r. zleciła firmie KNK Budownictwo Sp. z o.o. posiadającej odpowiednie kwalifikacje sprawowanie nadzoru inwestorskiego nad robotami sanitarnymi za kwotę 9 800,00 zł.</w:t>
      </w:r>
    </w:p>
    <w:p w:rsidR="005D75A1" w:rsidRPr="005D75A1" w:rsidRDefault="005D75A1" w:rsidP="005D75A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5D75A1">
        <w:t xml:space="preserve">Firmie Nadzór </w:t>
      </w:r>
      <w:proofErr w:type="spellStart"/>
      <w:r w:rsidRPr="005D75A1">
        <w:t>Budowlany-Obsługa</w:t>
      </w:r>
      <w:proofErr w:type="spellEnd"/>
      <w:r w:rsidRPr="005D75A1">
        <w:t xml:space="preserve"> Inwestycji MJJ umową z dnia </w:t>
      </w:r>
      <w:r w:rsidR="0037482F">
        <w:t>31.05.2021</w:t>
      </w:r>
      <w:r w:rsidRPr="005D75A1">
        <w:t xml:space="preserve"> r. zlecono sprawowanie nadzoru inwestorskiego w specjalności elektrycznej za kwotę 5 535,00 zł.</w:t>
      </w:r>
    </w:p>
    <w:p w:rsidR="005D75A1" w:rsidRPr="005D75A1" w:rsidRDefault="005D75A1" w:rsidP="005D75A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5D75A1">
        <w:t>Wykonanie robót ziemnych nadzorowane jest przez archeologa zgodnie z umową z dnia 31.05.2021 r. za kwotę 1 900,00 zł.</w:t>
      </w:r>
    </w:p>
    <w:p w:rsidR="005D75A1" w:rsidRPr="005D75A1" w:rsidRDefault="005D75A1" w:rsidP="005D75A1">
      <w:pPr>
        <w:pStyle w:val="Akapitzlist"/>
        <w:suppressAutoHyphens w:val="0"/>
        <w:spacing w:line="360" w:lineRule="auto"/>
        <w:ind w:left="0"/>
        <w:jc w:val="both"/>
      </w:pPr>
      <w:r w:rsidRPr="005D75A1">
        <w:t>Zakład Obsługi Inwestycji EKO-INWEST umową z dnia 31.05.2021 r. zobowiązany jest do zapewnienia nadzoru inwestorskiego w specjalności teletechnicznej za kwotę 5 900,00 zł.</w:t>
      </w:r>
    </w:p>
    <w:p w:rsidR="005D75A1" w:rsidRPr="005D75A1" w:rsidRDefault="005D75A1" w:rsidP="004C4805">
      <w:pPr>
        <w:pStyle w:val="Akapitzlist"/>
        <w:suppressAutoHyphens w:val="0"/>
        <w:spacing w:line="360" w:lineRule="auto"/>
        <w:ind w:left="0"/>
        <w:contextualSpacing/>
        <w:jc w:val="both"/>
      </w:pPr>
      <w:r w:rsidRPr="005D75A1">
        <w:t>Przedsiębiorstwo Remontowo-Budowl</w:t>
      </w:r>
      <w:r w:rsidR="005F496D">
        <w:t>a</w:t>
      </w:r>
      <w:r w:rsidRPr="005D75A1">
        <w:t>ne PER-MIR na podstawie umowy pod</w:t>
      </w:r>
      <w:r>
        <w:t>p</w:t>
      </w:r>
      <w:r w:rsidRPr="005D75A1">
        <w:t>i</w:t>
      </w:r>
      <w:r>
        <w:t>s</w:t>
      </w:r>
      <w:r w:rsidRPr="005D75A1">
        <w:t>anej w dniu 15.06.2021 r. wykonuje budowę hali widowiskowej w Końskich za kwotę 9 471 000,00 zł.</w:t>
      </w:r>
    </w:p>
    <w:p w:rsidR="005D75A1" w:rsidRPr="005D75A1" w:rsidRDefault="005D75A1" w:rsidP="004C4805">
      <w:pPr>
        <w:spacing w:line="360" w:lineRule="auto"/>
        <w:ind w:left="408"/>
        <w:jc w:val="both"/>
        <w:rPr>
          <w:rFonts w:cs="Calibri"/>
          <w:b/>
        </w:rPr>
      </w:pPr>
      <w:r w:rsidRPr="005D75A1">
        <w:rPr>
          <w:rFonts w:cs="Calibri"/>
        </w:rPr>
        <w:t>W 2021 r. na realizację zadania</w:t>
      </w:r>
      <w:r>
        <w:rPr>
          <w:rFonts w:cs="Calibri"/>
        </w:rPr>
        <w:t xml:space="preserve"> poniesiono wydatki w łącznej kwocie  </w:t>
      </w:r>
      <w:r w:rsidRPr="005D75A1">
        <w:rPr>
          <w:rFonts w:cs="Calibri"/>
          <w:b/>
        </w:rPr>
        <w:t>2 868 500,67 zł.</w:t>
      </w:r>
    </w:p>
    <w:p w:rsidR="0067508D" w:rsidRPr="004C4805" w:rsidRDefault="0067508D" w:rsidP="004C4805">
      <w:pPr>
        <w:numPr>
          <w:ilvl w:val="0"/>
          <w:numId w:val="10"/>
        </w:numPr>
        <w:spacing w:line="360" w:lineRule="auto"/>
        <w:ind w:left="0" w:firstLine="0"/>
        <w:jc w:val="both"/>
        <w:rPr>
          <w:b/>
        </w:rPr>
      </w:pPr>
      <w:r w:rsidRPr="004C4805">
        <w:rPr>
          <w:b/>
        </w:rPr>
        <w:t>Przebudowa budynku świetlicy wiejskiej w Sworzycach</w:t>
      </w:r>
    </w:p>
    <w:p w:rsidR="004C4805" w:rsidRPr="004C4805" w:rsidRDefault="004C4805" w:rsidP="004C4805">
      <w:pPr>
        <w:pStyle w:val="Akapitzlist"/>
        <w:spacing w:line="360" w:lineRule="auto"/>
        <w:ind w:left="0"/>
        <w:jc w:val="both"/>
      </w:pPr>
      <w:r w:rsidRPr="004C4805">
        <w:t>Biuro projektowe BDC na podstawie umowy z dnia 01.02.2021 r. opracowało dokumentację projektową termomodernizacji budynku świetlicy wiejskiej w Sworzycach za kwotę 6 000,00 zł, natomiast za sprawowanie nadzoru autorskiego po zakończeniu etapu wykonania prac termomodernizacyjnych firma BDC otrzyma wynagrodzenie w kwocie 500,00 zł.</w:t>
      </w:r>
    </w:p>
    <w:p w:rsidR="004C4805" w:rsidRPr="004C4805" w:rsidRDefault="004C4805" w:rsidP="004C4805">
      <w:pPr>
        <w:pStyle w:val="Akapitzlist"/>
        <w:tabs>
          <w:tab w:val="left" w:pos="804"/>
        </w:tabs>
        <w:spacing w:line="360" w:lineRule="auto"/>
        <w:ind w:left="0"/>
        <w:jc w:val="both"/>
      </w:pPr>
      <w:r w:rsidRPr="004C4805">
        <w:t xml:space="preserve">W 2021 r. na realizację zadania wydatkowano kwotę </w:t>
      </w:r>
      <w:r w:rsidRPr="004C4805">
        <w:rPr>
          <w:b/>
          <w:bCs/>
        </w:rPr>
        <w:t>6 0</w:t>
      </w:r>
      <w:r w:rsidRPr="004C4805">
        <w:rPr>
          <w:b/>
        </w:rPr>
        <w:t>00,00 zł</w:t>
      </w:r>
      <w:r w:rsidRPr="004C4805">
        <w:t>.</w:t>
      </w:r>
    </w:p>
    <w:p w:rsidR="004C4805" w:rsidRPr="004C4805" w:rsidRDefault="0067508D" w:rsidP="004C4805">
      <w:pPr>
        <w:numPr>
          <w:ilvl w:val="0"/>
          <w:numId w:val="10"/>
        </w:numPr>
        <w:spacing w:line="360" w:lineRule="auto"/>
        <w:ind w:left="0" w:firstLine="0"/>
        <w:jc w:val="both"/>
        <w:rPr>
          <w:b/>
        </w:rPr>
      </w:pPr>
      <w:r w:rsidRPr="004C4805">
        <w:rPr>
          <w:b/>
        </w:rPr>
        <w:t>Przebudowa budynku filii Biblioteki Publicznej w Dziebałtowie</w:t>
      </w:r>
    </w:p>
    <w:p w:rsidR="004C4805" w:rsidRPr="004C4805" w:rsidRDefault="004C4805" w:rsidP="004C4805">
      <w:pPr>
        <w:pStyle w:val="Akapitzlist"/>
        <w:tabs>
          <w:tab w:val="left" w:pos="804"/>
        </w:tabs>
        <w:spacing w:line="360" w:lineRule="auto"/>
        <w:ind w:left="0"/>
        <w:jc w:val="both"/>
      </w:pPr>
      <w:r w:rsidRPr="004C4805">
        <w:t>Gmina Końskie umową z dnia 01.02.2021 r. zleciła pracowni projektowej BDC opracowanie dokumentacji projektowej termomodernizacji budynku filii Biblioteki Publicznej w Dziebałtowie za kwotę 6 500,00 zł. Firma po zakończeniu całego przedsięwzięcia za sprawowanie nadzoru autorskiego otrzyma wynagrodzenie w kwocie 500,00 zł.</w:t>
      </w:r>
    </w:p>
    <w:p w:rsidR="004C4805" w:rsidRPr="004C4805" w:rsidRDefault="004C4805" w:rsidP="004C4805">
      <w:pPr>
        <w:pStyle w:val="Akapitzlist"/>
        <w:tabs>
          <w:tab w:val="left" w:pos="804"/>
        </w:tabs>
        <w:spacing w:line="360" w:lineRule="auto"/>
        <w:ind w:left="0"/>
        <w:jc w:val="both"/>
      </w:pPr>
      <w:r w:rsidRPr="004C4805">
        <w:t xml:space="preserve">W 2021 r. na realizację zadania wydatkowano kwotę </w:t>
      </w:r>
      <w:r w:rsidRPr="004C4805">
        <w:rPr>
          <w:b/>
          <w:bCs/>
        </w:rPr>
        <w:t>6 5</w:t>
      </w:r>
      <w:r w:rsidRPr="004C4805">
        <w:rPr>
          <w:b/>
        </w:rPr>
        <w:t>00,00 zł</w:t>
      </w:r>
      <w:r w:rsidRPr="004C4805">
        <w:t>.</w:t>
      </w:r>
    </w:p>
    <w:p w:rsidR="0067508D" w:rsidRPr="00663CA6" w:rsidRDefault="0067508D" w:rsidP="0067508D">
      <w:pPr>
        <w:numPr>
          <w:ilvl w:val="0"/>
          <w:numId w:val="10"/>
        </w:numPr>
        <w:spacing w:line="360" w:lineRule="auto"/>
        <w:ind w:left="0" w:firstLine="0"/>
        <w:jc w:val="both"/>
        <w:rPr>
          <w:b/>
        </w:rPr>
      </w:pPr>
      <w:r w:rsidRPr="00663CA6">
        <w:rPr>
          <w:b/>
        </w:rPr>
        <w:t>Termomodernizacja budynku Pływalni Miejskiej w Końskich</w:t>
      </w:r>
    </w:p>
    <w:p w:rsidR="00663CA6" w:rsidRPr="00663CA6" w:rsidRDefault="00663CA6" w:rsidP="00663CA6">
      <w:pPr>
        <w:spacing w:line="360" w:lineRule="auto"/>
        <w:jc w:val="both"/>
      </w:pPr>
      <w:r w:rsidRPr="00663CA6">
        <w:t>W 2021 r. nie poniesiono wydatków na realizację zadania.</w:t>
      </w:r>
    </w:p>
    <w:p w:rsidR="0067508D" w:rsidRPr="004C4805" w:rsidRDefault="0067508D" w:rsidP="0067508D">
      <w:pPr>
        <w:numPr>
          <w:ilvl w:val="0"/>
          <w:numId w:val="10"/>
        </w:numPr>
        <w:spacing w:line="360" w:lineRule="auto"/>
        <w:ind w:left="0" w:firstLine="0"/>
        <w:jc w:val="both"/>
        <w:rPr>
          <w:b/>
        </w:rPr>
      </w:pPr>
      <w:r w:rsidRPr="004C4805">
        <w:rPr>
          <w:b/>
        </w:rPr>
        <w:t>Budowa przejścia dla pieszych na drodze gminnej nr 333040T- ul. Mostowej w Końskich</w:t>
      </w:r>
    </w:p>
    <w:p w:rsidR="004C4805" w:rsidRPr="007C6270" w:rsidRDefault="004C4805" w:rsidP="004C4805">
      <w:pPr>
        <w:spacing w:line="360" w:lineRule="auto"/>
        <w:jc w:val="both"/>
      </w:pPr>
      <w:r w:rsidRPr="007C6270">
        <w:t xml:space="preserve">W dniu 8 grudnia </w:t>
      </w:r>
      <w:r>
        <w:t>2021 r.</w:t>
      </w:r>
      <w:r w:rsidRPr="007C6270">
        <w:t xml:space="preserve"> zawarto umowę na realizację zadania z firmą BAKAMEX </w:t>
      </w:r>
      <w:r>
        <w:br/>
      </w:r>
      <w:r w:rsidRPr="007C6270">
        <w:t xml:space="preserve">na kwotę 159 485,00 zł. Umowny termin zakończenia realizacji zadania to maj 2022 r. </w:t>
      </w:r>
    </w:p>
    <w:p w:rsidR="004C4805" w:rsidRPr="0037482F" w:rsidRDefault="0037482F" w:rsidP="004C4805">
      <w:pPr>
        <w:spacing w:line="360" w:lineRule="auto"/>
        <w:jc w:val="both"/>
        <w:rPr>
          <w:b/>
        </w:rPr>
      </w:pPr>
      <w:r w:rsidRPr="0037482F">
        <w:t>W 2021 r. na realizację zadania poniesiono wydatki w kwocie</w:t>
      </w:r>
      <w:r>
        <w:rPr>
          <w:b/>
          <w:color w:val="FF0000"/>
        </w:rPr>
        <w:t xml:space="preserve"> </w:t>
      </w:r>
      <w:r w:rsidRPr="0037482F">
        <w:rPr>
          <w:b/>
        </w:rPr>
        <w:t>18 081,00 zł</w:t>
      </w:r>
      <w:r>
        <w:rPr>
          <w:b/>
        </w:rPr>
        <w:t>.</w:t>
      </w:r>
    </w:p>
    <w:p w:rsidR="0067508D" w:rsidRPr="00740539" w:rsidRDefault="00092DD3" w:rsidP="0067508D">
      <w:pPr>
        <w:numPr>
          <w:ilvl w:val="0"/>
          <w:numId w:val="10"/>
        </w:numPr>
        <w:spacing w:line="360" w:lineRule="auto"/>
        <w:ind w:left="0" w:firstLine="0"/>
        <w:jc w:val="both"/>
        <w:rPr>
          <w:b/>
        </w:rPr>
      </w:pPr>
      <w:r w:rsidRPr="00740539">
        <w:rPr>
          <w:b/>
        </w:rPr>
        <w:t>Budowa hali gimnastycznej wraz</w:t>
      </w:r>
      <w:r w:rsidR="00740539" w:rsidRPr="00740539">
        <w:rPr>
          <w:b/>
        </w:rPr>
        <w:t xml:space="preserve"> z zagospodarowaniem terenu Nr </w:t>
      </w:r>
      <w:r w:rsidRPr="00740539">
        <w:rPr>
          <w:b/>
        </w:rPr>
        <w:t>2 w Końskich</w:t>
      </w:r>
    </w:p>
    <w:p w:rsidR="00740539" w:rsidRPr="000F4171" w:rsidRDefault="00740539" w:rsidP="00740539">
      <w:pPr>
        <w:spacing w:line="360" w:lineRule="auto"/>
        <w:jc w:val="both"/>
      </w:pPr>
      <w:r w:rsidRPr="000F4171">
        <w:t xml:space="preserve">W dniu 17 listopada 2021 r. została zawarta Wstępna Promesa </w:t>
      </w:r>
      <w:r>
        <w:t xml:space="preserve">na kwotę 12 600 000,00 zł </w:t>
      </w:r>
      <w:r w:rsidRPr="000F4171">
        <w:t>dotycząca dofinansowania inwestycji z Rządow</w:t>
      </w:r>
      <w:r>
        <w:t>ego</w:t>
      </w:r>
      <w:r w:rsidRPr="000F4171">
        <w:t xml:space="preserve"> Fundusz</w:t>
      </w:r>
      <w:r>
        <w:t>u</w:t>
      </w:r>
      <w:r w:rsidRPr="000F4171">
        <w:t xml:space="preserve"> Polski Ład: Program</w:t>
      </w:r>
      <w:r>
        <w:t>u</w:t>
      </w:r>
      <w:r w:rsidRPr="000F4171">
        <w:t xml:space="preserve"> Inwestycji Strategicznych</w:t>
      </w:r>
      <w:r>
        <w:t>.</w:t>
      </w:r>
    </w:p>
    <w:p w:rsidR="00092DD3" w:rsidRPr="00663CA6" w:rsidRDefault="00092DD3" w:rsidP="0067508D">
      <w:pPr>
        <w:numPr>
          <w:ilvl w:val="0"/>
          <w:numId w:val="10"/>
        </w:numPr>
        <w:spacing w:line="360" w:lineRule="auto"/>
        <w:ind w:left="0" w:firstLine="0"/>
        <w:jc w:val="both"/>
        <w:rPr>
          <w:b/>
        </w:rPr>
      </w:pPr>
      <w:r w:rsidRPr="00663CA6">
        <w:rPr>
          <w:b/>
        </w:rPr>
        <w:t>Podniesienie atrakcyjności Muzeum Zgłębia Staropolskiego w Sielpi poprzez renowację systemu piętrzenia wody i budowę wieży widokowej</w:t>
      </w:r>
    </w:p>
    <w:p w:rsidR="00663CA6" w:rsidRPr="000F4171" w:rsidRDefault="00663CA6" w:rsidP="00663CA6">
      <w:pPr>
        <w:spacing w:line="360" w:lineRule="auto"/>
        <w:jc w:val="both"/>
      </w:pPr>
      <w:r w:rsidRPr="00663CA6">
        <w:lastRenderedPageBreak/>
        <w:t xml:space="preserve">Przedsięwzięcie zgłoszone zostało do dofinansowania, w pierwszym pilotażowym naborze, </w:t>
      </w:r>
      <w:r w:rsidR="0037482F">
        <w:br/>
      </w:r>
      <w:r w:rsidRPr="00663CA6">
        <w:t xml:space="preserve">z </w:t>
      </w:r>
      <w:r w:rsidRPr="000F4171">
        <w:t>Rządow</w:t>
      </w:r>
      <w:r>
        <w:t>ego</w:t>
      </w:r>
      <w:r w:rsidRPr="000F4171">
        <w:t xml:space="preserve"> Fundusz</w:t>
      </w:r>
      <w:r>
        <w:t>u</w:t>
      </w:r>
      <w:r w:rsidRPr="000F4171">
        <w:t xml:space="preserve"> Polski Ład: Program</w:t>
      </w:r>
      <w:r>
        <w:t>u</w:t>
      </w:r>
      <w:r w:rsidRPr="000F4171">
        <w:t xml:space="preserve"> Inwestycji Strategicznych</w:t>
      </w:r>
      <w:r>
        <w:t>. Zadanie nie uzyskało dofinansowania.</w:t>
      </w:r>
    </w:p>
    <w:p w:rsidR="00663CA6" w:rsidRPr="00663CA6" w:rsidRDefault="00663CA6" w:rsidP="00663CA6">
      <w:pPr>
        <w:spacing w:line="360" w:lineRule="auto"/>
        <w:jc w:val="both"/>
      </w:pPr>
      <w:r w:rsidRPr="00663CA6">
        <w:t>W 2021 r. na zadanie nie poniesiono wydatków.</w:t>
      </w:r>
    </w:p>
    <w:p w:rsidR="00092DD3" w:rsidRPr="00663CA6" w:rsidRDefault="00092DD3" w:rsidP="0067508D">
      <w:pPr>
        <w:numPr>
          <w:ilvl w:val="0"/>
          <w:numId w:val="10"/>
        </w:numPr>
        <w:spacing w:line="360" w:lineRule="auto"/>
        <w:ind w:left="0" w:firstLine="0"/>
        <w:jc w:val="both"/>
        <w:rPr>
          <w:b/>
        </w:rPr>
      </w:pPr>
      <w:r w:rsidRPr="00663CA6">
        <w:rPr>
          <w:b/>
        </w:rPr>
        <w:t xml:space="preserve">Przebudowa dróg gminnych w Końskich – ul. Wjazdowej, </w:t>
      </w:r>
      <w:proofErr w:type="spellStart"/>
      <w:r w:rsidRPr="00663CA6">
        <w:rPr>
          <w:b/>
        </w:rPr>
        <w:t>Starowarszawskiej</w:t>
      </w:r>
      <w:proofErr w:type="spellEnd"/>
      <w:r w:rsidRPr="00663CA6">
        <w:rPr>
          <w:b/>
        </w:rPr>
        <w:t>, Targowej i Spółdzielczej wr</w:t>
      </w:r>
      <w:r w:rsidR="00663CA6" w:rsidRPr="00663CA6">
        <w:rPr>
          <w:b/>
        </w:rPr>
        <w:t>az ze skrzyżowaniami w ciągu tych dróg</w:t>
      </w:r>
    </w:p>
    <w:p w:rsidR="00663CA6" w:rsidRPr="000F4171" w:rsidRDefault="00663CA6" w:rsidP="00663CA6">
      <w:pPr>
        <w:spacing w:line="360" w:lineRule="auto"/>
        <w:jc w:val="both"/>
      </w:pPr>
      <w:r w:rsidRPr="00663CA6">
        <w:t xml:space="preserve">Przedsięwzięcie zgłoszone zostało do dofinansowania, w pierwszym pilotażowym naborze, </w:t>
      </w:r>
      <w:r>
        <w:br/>
      </w:r>
      <w:r w:rsidRPr="00663CA6">
        <w:t xml:space="preserve">z </w:t>
      </w:r>
      <w:r w:rsidRPr="000F4171">
        <w:t>Rządow</w:t>
      </w:r>
      <w:r>
        <w:t>ego</w:t>
      </w:r>
      <w:r w:rsidRPr="000F4171">
        <w:t xml:space="preserve"> Fundusz</w:t>
      </w:r>
      <w:r>
        <w:t>u</w:t>
      </w:r>
      <w:r w:rsidRPr="000F4171">
        <w:t xml:space="preserve"> Polski Ład: Program</w:t>
      </w:r>
      <w:r>
        <w:t>u</w:t>
      </w:r>
      <w:r w:rsidRPr="000F4171">
        <w:t xml:space="preserve"> Inwestycji Strategicznych</w:t>
      </w:r>
      <w:r>
        <w:t>. Zadanie nie uzyskało dofinansowania.</w:t>
      </w:r>
    </w:p>
    <w:p w:rsidR="00663CA6" w:rsidRPr="00663CA6" w:rsidRDefault="00663CA6" w:rsidP="00663CA6">
      <w:pPr>
        <w:spacing w:line="360" w:lineRule="auto"/>
        <w:jc w:val="both"/>
      </w:pPr>
      <w:r w:rsidRPr="00663CA6">
        <w:t>W 2021 r. na zadanie nie poniesiono wydatków.</w:t>
      </w:r>
    </w:p>
    <w:p w:rsidR="00663CA6" w:rsidRPr="00CB7546" w:rsidRDefault="00663CA6" w:rsidP="00663CA6">
      <w:pPr>
        <w:spacing w:line="360" w:lineRule="auto"/>
        <w:jc w:val="both"/>
        <w:rPr>
          <w:b/>
          <w:color w:val="FF0000"/>
        </w:rPr>
      </w:pPr>
    </w:p>
    <w:sectPr w:rsidR="00663CA6" w:rsidRPr="00CB7546" w:rsidSect="006301B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E04" w:rsidRDefault="009E5E04" w:rsidP="00EB7A9A">
      <w:r>
        <w:separator/>
      </w:r>
    </w:p>
  </w:endnote>
  <w:endnote w:type="continuationSeparator" w:id="0">
    <w:p w:rsidR="009E5E04" w:rsidRDefault="009E5E04" w:rsidP="00EB7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96D" w:rsidRDefault="005F496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E04" w:rsidRDefault="009E5E04" w:rsidP="00EB7A9A">
      <w:r>
        <w:separator/>
      </w:r>
    </w:p>
  </w:footnote>
  <w:footnote w:type="continuationSeparator" w:id="0">
    <w:p w:rsidR="009E5E04" w:rsidRDefault="009E5E04" w:rsidP="00EB7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96D" w:rsidRDefault="005F496D">
    <w:pPr>
      <w:pStyle w:val="Nagwek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800DC">
      <w:rPr>
        <w:noProof/>
      </w:rPr>
      <w:t>10</w:t>
    </w:r>
    <w:r>
      <w:rPr>
        <w:noProof/>
      </w:rPr>
      <w:fldChar w:fldCharType="end"/>
    </w:r>
  </w:p>
  <w:p w:rsidR="005F496D" w:rsidRDefault="005F49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96D" w:rsidRDefault="005F496D" w:rsidP="009B3F10">
    <w:pPr>
      <w:pStyle w:val="Nagwek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841C5D">
      <w:rPr>
        <w:rStyle w:val="Numerstrony"/>
        <w:noProof/>
      </w:rPr>
      <w:t>21</w:t>
    </w:r>
    <w:r>
      <w:rPr>
        <w:rStyle w:val="Numerstrony"/>
      </w:rPr>
      <w:fldChar w:fldCharType="end"/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472.1pt;height:15.7pt;z-index:-1;mso-wrap-distance-left:0;mso-wrap-distance-right:0;mso-position-horizontal-relative:text;mso-position-vertical-relative:text" stroked="f">
          <v:fill color2="black"/>
          <v:textbox style="mso-next-textbox:#_x0000_s2049" inset="0,0,0,0">
            <w:txbxContent>
              <w:p w:rsidR="005F496D" w:rsidRDefault="005F496D">
                <w:pPr>
                  <w:pStyle w:val="Tekstpodstawowy21"/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9678FC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04F234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name w:val="WW8Num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</w:rPr>
    </w:lvl>
  </w:abstractNum>
  <w:abstractNum w:abstractNumId="3" w15:restartNumberingAfterBreak="0">
    <w:nsid w:val="00000002"/>
    <w:multiLevelType w:val="multilevel"/>
    <w:tmpl w:val="00000002"/>
    <w:name w:val="WW8Num5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</w:rPr>
    </w:lvl>
  </w:abstractNum>
  <w:abstractNum w:abstractNumId="4" w15:restartNumberingAfterBreak="0">
    <w:nsid w:val="00000003"/>
    <w:multiLevelType w:val="multilevel"/>
    <w:tmpl w:val="00000003"/>
    <w:name w:val="WW8Num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</w:rPr>
    </w:lvl>
  </w:abstractNum>
  <w:abstractNum w:abstractNumId="5" w15:restartNumberingAfterBreak="0">
    <w:nsid w:val="00000004"/>
    <w:multiLevelType w:val="multilevel"/>
    <w:tmpl w:val="00000004"/>
    <w:name w:val="WW8Num7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</w:rPr>
    </w:lvl>
  </w:abstractNum>
  <w:abstractNum w:abstractNumId="6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  <w:sz w:val="18"/>
      </w:rPr>
    </w:lvl>
  </w:abstractNum>
  <w:abstractNum w:abstractNumId="7" w15:restartNumberingAfterBreak="0">
    <w:nsid w:val="00000006"/>
    <w:multiLevelType w:val="multilevel"/>
    <w:tmpl w:val="00000006"/>
    <w:name w:val="WW8Num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628"/>
        </w:tabs>
        <w:ind w:left="628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896"/>
        </w:tabs>
        <w:ind w:left="896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164"/>
        </w:tabs>
        <w:ind w:left="1164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432"/>
        </w:tabs>
        <w:ind w:left="1432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1700"/>
        </w:tabs>
        <w:ind w:left="170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1968"/>
        </w:tabs>
        <w:ind w:left="1968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236"/>
        </w:tabs>
        <w:ind w:left="2236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2504"/>
        </w:tabs>
        <w:ind w:left="2504" w:hanging="360"/>
      </w:pPr>
      <w:rPr>
        <w:rFonts w:ascii="StarSymbol" w:eastAsia="StarSymbol"/>
      </w:rPr>
    </w:lvl>
  </w:abstractNum>
  <w:abstractNum w:abstractNumId="8" w15:restartNumberingAfterBreak="0">
    <w:nsid w:val="00000007"/>
    <w:multiLevelType w:val="multi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20"/>
        </w:tabs>
        <w:ind w:left="12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920"/>
        </w:tabs>
        <w:ind w:left="4920" w:hanging="180"/>
      </w:pPr>
      <w:rPr>
        <w:rFonts w:cs="Times New Roman"/>
      </w:rPr>
    </w:lvl>
  </w:abstractNum>
  <w:abstractNum w:abstractNumId="9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0" w15:restartNumberingAfterBreak="0">
    <w:nsid w:val="01054276"/>
    <w:multiLevelType w:val="hybridMultilevel"/>
    <w:tmpl w:val="EAD45BFC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01B819A5"/>
    <w:multiLevelType w:val="hybridMultilevel"/>
    <w:tmpl w:val="9EFED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1C63059"/>
    <w:multiLevelType w:val="hybridMultilevel"/>
    <w:tmpl w:val="1B26F9E8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01FB3338"/>
    <w:multiLevelType w:val="hybridMultilevel"/>
    <w:tmpl w:val="3C8AC724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02536375"/>
    <w:multiLevelType w:val="hybridMultilevel"/>
    <w:tmpl w:val="C85292CC"/>
    <w:lvl w:ilvl="0" w:tplc="7ADA661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05E964A0"/>
    <w:multiLevelType w:val="hybridMultilevel"/>
    <w:tmpl w:val="CEF87A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CE0B88"/>
    <w:multiLevelType w:val="hybridMultilevel"/>
    <w:tmpl w:val="128AB6FC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" w15:restartNumberingAfterBreak="0">
    <w:nsid w:val="10427987"/>
    <w:multiLevelType w:val="hybridMultilevel"/>
    <w:tmpl w:val="A884537E"/>
    <w:lvl w:ilvl="0" w:tplc="6442CC5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0F66BBE"/>
    <w:multiLevelType w:val="hybridMultilevel"/>
    <w:tmpl w:val="8CE6E6B0"/>
    <w:lvl w:ilvl="0" w:tplc="9F16B3C2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6025AC8"/>
    <w:multiLevelType w:val="hybridMultilevel"/>
    <w:tmpl w:val="00865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775F17"/>
    <w:multiLevelType w:val="hybridMultilevel"/>
    <w:tmpl w:val="A4DC0F54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2C531D1A"/>
    <w:multiLevelType w:val="multilevel"/>
    <w:tmpl w:val="4796985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C80573E"/>
    <w:multiLevelType w:val="hybridMultilevel"/>
    <w:tmpl w:val="2D50CB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4C3884"/>
    <w:multiLevelType w:val="hybridMultilevel"/>
    <w:tmpl w:val="A1FCBDAE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37295B5C"/>
    <w:multiLevelType w:val="hybridMultilevel"/>
    <w:tmpl w:val="44D28964"/>
    <w:lvl w:ilvl="0" w:tplc="50D2E9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EF151FA"/>
    <w:multiLevelType w:val="hybridMultilevel"/>
    <w:tmpl w:val="7B1C765E"/>
    <w:lvl w:ilvl="0" w:tplc="660E7FE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201163"/>
    <w:multiLevelType w:val="multilevel"/>
    <w:tmpl w:val="54603EA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95B761D"/>
    <w:multiLevelType w:val="hybridMultilevel"/>
    <w:tmpl w:val="9E6E72B0"/>
    <w:lvl w:ilvl="0" w:tplc="5C98981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E950BA"/>
    <w:multiLevelType w:val="hybridMultilevel"/>
    <w:tmpl w:val="B6B0EF90"/>
    <w:lvl w:ilvl="0" w:tplc="F3907668">
      <w:start w:val="20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C62D40"/>
    <w:multiLevelType w:val="multilevel"/>
    <w:tmpl w:val="7390DA5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7884C35"/>
    <w:multiLevelType w:val="hybridMultilevel"/>
    <w:tmpl w:val="05D8A9CC"/>
    <w:lvl w:ilvl="0" w:tplc="6AF0FE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728B2"/>
    <w:multiLevelType w:val="hybridMultilevel"/>
    <w:tmpl w:val="F7086F12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2" w15:restartNumberingAfterBreak="0">
    <w:nsid w:val="5DA66A2C"/>
    <w:multiLevelType w:val="multilevel"/>
    <w:tmpl w:val="1E1EEFF2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E1513DA"/>
    <w:multiLevelType w:val="hybridMultilevel"/>
    <w:tmpl w:val="A2C2620C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4" w15:restartNumberingAfterBreak="0">
    <w:nsid w:val="65B50E67"/>
    <w:multiLevelType w:val="hybridMultilevel"/>
    <w:tmpl w:val="489C07CC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 w15:restartNumberingAfterBreak="0">
    <w:nsid w:val="66797403"/>
    <w:multiLevelType w:val="hybridMultilevel"/>
    <w:tmpl w:val="4F0851B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8C7A7A"/>
    <w:multiLevelType w:val="hybridMultilevel"/>
    <w:tmpl w:val="3730910E"/>
    <w:lvl w:ilvl="0" w:tplc="583C760C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2B3D79"/>
    <w:multiLevelType w:val="hybridMultilevel"/>
    <w:tmpl w:val="B72CCAAE"/>
    <w:lvl w:ilvl="0" w:tplc="41C69CC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784D624C"/>
    <w:multiLevelType w:val="multilevel"/>
    <w:tmpl w:val="9636407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5"/>
  </w:num>
  <w:num w:numId="4">
    <w:abstractNumId w:val="11"/>
  </w:num>
  <w:num w:numId="5">
    <w:abstractNumId w:val="37"/>
  </w:num>
  <w:num w:numId="6">
    <w:abstractNumId w:val="1"/>
  </w:num>
  <w:num w:numId="7">
    <w:abstractNumId w:val="0"/>
  </w:num>
  <w:num w:numId="8">
    <w:abstractNumId w:val="24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36"/>
  </w:num>
  <w:num w:numId="12">
    <w:abstractNumId w:val="25"/>
  </w:num>
  <w:num w:numId="13">
    <w:abstractNumId w:val="19"/>
  </w:num>
  <w:num w:numId="14">
    <w:abstractNumId w:val="17"/>
  </w:num>
  <w:num w:numId="15">
    <w:abstractNumId w:val="27"/>
  </w:num>
  <w:num w:numId="16">
    <w:abstractNumId w:val="32"/>
  </w:num>
  <w:num w:numId="17">
    <w:abstractNumId w:val="35"/>
  </w:num>
  <w:num w:numId="18">
    <w:abstractNumId w:val="13"/>
  </w:num>
  <w:num w:numId="19">
    <w:abstractNumId w:val="34"/>
  </w:num>
  <w:num w:numId="20">
    <w:abstractNumId w:val="28"/>
  </w:num>
  <w:num w:numId="21">
    <w:abstractNumId w:val="21"/>
  </w:num>
  <w:num w:numId="22">
    <w:abstractNumId w:val="12"/>
  </w:num>
  <w:num w:numId="23">
    <w:abstractNumId w:val="31"/>
  </w:num>
  <w:num w:numId="24">
    <w:abstractNumId w:val="23"/>
  </w:num>
  <w:num w:numId="25">
    <w:abstractNumId w:val="33"/>
  </w:num>
  <w:num w:numId="26">
    <w:abstractNumId w:val="38"/>
  </w:num>
  <w:num w:numId="27">
    <w:abstractNumId w:val="16"/>
  </w:num>
  <w:num w:numId="28">
    <w:abstractNumId w:val="10"/>
  </w:num>
  <w:num w:numId="29">
    <w:abstractNumId w:val="29"/>
  </w:num>
  <w:num w:numId="30">
    <w:abstractNumId w:val="20"/>
  </w:num>
  <w:num w:numId="31">
    <w:abstractNumId w:val="2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6FEF"/>
    <w:rsid w:val="000015FD"/>
    <w:rsid w:val="000021F8"/>
    <w:rsid w:val="00003C2B"/>
    <w:rsid w:val="000041A5"/>
    <w:rsid w:val="00004249"/>
    <w:rsid w:val="000048CC"/>
    <w:rsid w:val="00004F6B"/>
    <w:rsid w:val="00005078"/>
    <w:rsid w:val="000054C6"/>
    <w:rsid w:val="00006FEF"/>
    <w:rsid w:val="00007DFC"/>
    <w:rsid w:val="000112C2"/>
    <w:rsid w:val="000121D6"/>
    <w:rsid w:val="00012AD2"/>
    <w:rsid w:val="00013283"/>
    <w:rsid w:val="00013D73"/>
    <w:rsid w:val="00013DBB"/>
    <w:rsid w:val="000142D8"/>
    <w:rsid w:val="00020080"/>
    <w:rsid w:val="000207DF"/>
    <w:rsid w:val="00020DA1"/>
    <w:rsid w:val="00020EA6"/>
    <w:rsid w:val="00021185"/>
    <w:rsid w:val="000216E8"/>
    <w:rsid w:val="000218F8"/>
    <w:rsid w:val="00022672"/>
    <w:rsid w:val="0002268D"/>
    <w:rsid w:val="00022BCB"/>
    <w:rsid w:val="00024D77"/>
    <w:rsid w:val="00025010"/>
    <w:rsid w:val="00025288"/>
    <w:rsid w:val="000259AE"/>
    <w:rsid w:val="00025FD5"/>
    <w:rsid w:val="00026A2A"/>
    <w:rsid w:val="00026ED8"/>
    <w:rsid w:val="00032A65"/>
    <w:rsid w:val="00034F75"/>
    <w:rsid w:val="00035128"/>
    <w:rsid w:val="0003557E"/>
    <w:rsid w:val="00035748"/>
    <w:rsid w:val="000370B6"/>
    <w:rsid w:val="00040077"/>
    <w:rsid w:val="000408ED"/>
    <w:rsid w:val="00040ED0"/>
    <w:rsid w:val="00043073"/>
    <w:rsid w:val="00044388"/>
    <w:rsid w:val="00044A92"/>
    <w:rsid w:val="00046CF5"/>
    <w:rsid w:val="00046D56"/>
    <w:rsid w:val="0004737D"/>
    <w:rsid w:val="00047660"/>
    <w:rsid w:val="00050CA2"/>
    <w:rsid w:val="00052168"/>
    <w:rsid w:val="000527DF"/>
    <w:rsid w:val="00052B35"/>
    <w:rsid w:val="00053EA4"/>
    <w:rsid w:val="000550C8"/>
    <w:rsid w:val="00056176"/>
    <w:rsid w:val="000577FA"/>
    <w:rsid w:val="000579E8"/>
    <w:rsid w:val="00057B7A"/>
    <w:rsid w:val="00057C1C"/>
    <w:rsid w:val="000604F8"/>
    <w:rsid w:val="000611D6"/>
    <w:rsid w:val="000611F5"/>
    <w:rsid w:val="000613BD"/>
    <w:rsid w:val="00062D10"/>
    <w:rsid w:val="00064999"/>
    <w:rsid w:val="00065EE3"/>
    <w:rsid w:val="000668AC"/>
    <w:rsid w:val="00070531"/>
    <w:rsid w:val="000709DD"/>
    <w:rsid w:val="000715A9"/>
    <w:rsid w:val="0007237B"/>
    <w:rsid w:val="0007331C"/>
    <w:rsid w:val="00073D9C"/>
    <w:rsid w:val="00074639"/>
    <w:rsid w:val="00075547"/>
    <w:rsid w:val="00075CDA"/>
    <w:rsid w:val="00075E15"/>
    <w:rsid w:val="0007610C"/>
    <w:rsid w:val="0007642E"/>
    <w:rsid w:val="000768DB"/>
    <w:rsid w:val="00076AB5"/>
    <w:rsid w:val="0007726A"/>
    <w:rsid w:val="00077E3D"/>
    <w:rsid w:val="000802F4"/>
    <w:rsid w:val="00081861"/>
    <w:rsid w:val="00081E3C"/>
    <w:rsid w:val="000832EA"/>
    <w:rsid w:val="00083702"/>
    <w:rsid w:val="000837A9"/>
    <w:rsid w:val="00086004"/>
    <w:rsid w:val="000902C6"/>
    <w:rsid w:val="00091E4F"/>
    <w:rsid w:val="0009263A"/>
    <w:rsid w:val="0009297F"/>
    <w:rsid w:val="00092DD3"/>
    <w:rsid w:val="000930A2"/>
    <w:rsid w:val="00093292"/>
    <w:rsid w:val="000936E7"/>
    <w:rsid w:val="00094081"/>
    <w:rsid w:val="000944B3"/>
    <w:rsid w:val="0009545B"/>
    <w:rsid w:val="0009642E"/>
    <w:rsid w:val="000A13A5"/>
    <w:rsid w:val="000A1FE5"/>
    <w:rsid w:val="000A2669"/>
    <w:rsid w:val="000A2FF4"/>
    <w:rsid w:val="000A427A"/>
    <w:rsid w:val="000A61A6"/>
    <w:rsid w:val="000A6955"/>
    <w:rsid w:val="000B0348"/>
    <w:rsid w:val="000B36D5"/>
    <w:rsid w:val="000B3A09"/>
    <w:rsid w:val="000B7634"/>
    <w:rsid w:val="000C02BD"/>
    <w:rsid w:val="000C0AE3"/>
    <w:rsid w:val="000C2820"/>
    <w:rsid w:val="000C37B0"/>
    <w:rsid w:val="000C492A"/>
    <w:rsid w:val="000C508A"/>
    <w:rsid w:val="000D0906"/>
    <w:rsid w:val="000D1F3A"/>
    <w:rsid w:val="000D29CF"/>
    <w:rsid w:val="000D4AFC"/>
    <w:rsid w:val="000D528D"/>
    <w:rsid w:val="000D553D"/>
    <w:rsid w:val="000D6240"/>
    <w:rsid w:val="000E0F78"/>
    <w:rsid w:val="000E3A91"/>
    <w:rsid w:val="000E5CD6"/>
    <w:rsid w:val="000E6B4E"/>
    <w:rsid w:val="000E73EF"/>
    <w:rsid w:val="000F0706"/>
    <w:rsid w:val="000F290B"/>
    <w:rsid w:val="000F3AC5"/>
    <w:rsid w:val="000F4D65"/>
    <w:rsid w:val="000F67CB"/>
    <w:rsid w:val="00100B04"/>
    <w:rsid w:val="0010133C"/>
    <w:rsid w:val="00102C45"/>
    <w:rsid w:val="001035F2"/>
    <w:rsid w:val="00105BF9"/>
    <w:rsid w:val="0010602E"/>
    <w:rsid w:val="00106A25"/>
    <w:rsid w:val="00107D78"/>
    <w:rsid w:val="00110261"/>
    <w:rsid w:val="00112029"/>
    <w:rsid w:val="00112F2E"/>
    <w:rsid w:val="001152F5"/>
    <w:rsid w:val="001156F4"/>
    <w:rsid w:val="001163E3"/>
    <w:rsid w:val="00117542"/>
    <w:rsid w:val="00117E1A"/>
    <w:rsid w:val="00120D71"/>
    <w:rsid w:val="00122BF9"/>
    <w:rsid w:val="00123633"/>
    <w:rsid w:val="00123A1C"/>
    <w:rsid w:val="00123FB6"/>
    <w:rsid w:val="00125B5A"/>
    <w:rsid w:val="001313B8"/>
    <w:rsid w:val="001332B6"/>
    <w:rsid w:val="00133ED5"/>
    <w:rsid w:val="00135049"/>
    <w:rsid w:val="0013620F"/>
    <w:rsid w:val="00136C39"/>
    <w:rsid w:val="001372F5"/>
    <w:rsid w:val="001375F3"/>
    <w:rsid w:val="0014066A"/>
    <w:rsid w:val="00141EC6"/>
    <w:rsid w:val="001421C6"/>
    <w:rsid w:val="00143060"/>
    <w:rsid w:val="00145B25"/>
    <w:rsid w:val="00145C27"/>
    <w:rsid w:val="001476D0"/>
    <w:rsid w:val="0015329C"/>
    <w:rsid w:val="00153962"/>
    <w:rsid w:val="0015456D"/>
    <w:rsid w:val="0015562F"/>
    <w:rsid w:val="001561A9"/>
    <w:rsid w:val="001569C7"/>
    <w:rsid w:val="00157635"/>
    <w:rsid w:val="00160FA9"/>
    <w:rsid w:val="00161132"/>
    <w:rsid w:val="001626B5"/>
    <w:rsid w:val="001636FC"/>
    <w:rsid w:val="0016465D"/>
    <w:rsid w:val="00164772"/>
    <w:rsid w:val="001649FF"/>
    <w:rsid w:val="00165523"/>
    <w:rsid w:val="00165905"/>
    <w:rsid w:val="00165E5E"/>
    <w:rsid w:val="00166D08"/>
    <w:rsid w:val="001672E1"/>
    <w:rsid w:val="001673F5"/>
    <w:rsid w:val="00167EDA"/>
    <w:rsid w:val="00170136"/>
    <w:rsid w:val="00171C82"/>
    <w:rsid w:val="00173232"/>
    <w:rsid w:val="00173C9A"/>
    <w:rsid w:val="00174165"/>
    <w:rsid w:val="00174718"/>
    <w:rsid w:val="001753D8"/>
    <w:rsid w:val="00175782"/>
    <w:rsid w:val="00175D1A"/>
    <w:rsid w:val="0017611E"/>
    <w:rsid w:val="00176E12"/>
    <w:rsid w:val="00182C65"/>
    <w:rsid w:val="0018315E"/>
    <w:rsid w:val="00184A5E"/>
    <w:rsid w:val="00185087"/>
    <w:rsid w:val="0019178E"/>
    <w:rsid w:val="00191D5B"/>
    <w:rsid w:val="00193A02"/>
    <w:rsid w:val="001A0ADA"/>
    <w:rsid w:val="001A1210"/>
    <w:rsid w:val="001A24C1"/>
    <w:rsid w:val="001A2E65"/>
    <w:rsid w:val="001A3915"/>
    <w:rsid w:val="001A48BD"/>
    <w:rsid w:val="001B1D0D"/>
    <w:rsid w:val="001B2902"/>
    <w:rsid w:val="001B3BEF"/>
    <w:rsid w:val="001B543D"/>
    <w:rsid w:val="001B647F"/>
    <w:rsid w:val="001B6840"/>
    <w:rsid w:val="001C04E2"/>
    <w:rsid w:val="001C0E2F"/>
    <w:rsid w:val="001C1C96"/>
    <w:rsid w:val="001C2069"/>
    <w:rsid w:val="001C3D18"/>
    <w:rsid w:val="001C4770"/>
    <w:rsid w:val="001C47C8"/>
    <w:rsid w:val="001C4C91"/>
    <w:rsid w:val="001C615D"/>
    <w:rsid w:val="001C69B7"/>
    <w:rsid w:val="001D03A1"/>
    <w:rsid w:val="001D03C6"/>
    <w:rsid w:val="001D1967"/>
    <w:rsid w:val="001D2494"/>
    <w:rsid w:val="001D3420"/>
    <w:rsid w:val="001D5736"/>
    <w:rsid w:val="001D6D05"/>
    <w:rsid w:val="001E1118"/>
    <w:rsid w:val="001E1B9D"/>
    <w:rsid w:val="001E1CE4"/>
    <w:rsid w:val="001E388C"/>
    <w:rsid w:val="001E6286"/>
    <w:rsid w:val="001E6B27"/>
    <w:rsid w:val="001F102C"/>
    <w:rsid w:val="001F55F8"/>
    <w:rsid w:val="001F6F7A"/>
    <w:rsid w:val="00200B68"/>
    <w:rsid w:val="002013FB"/>
    <w:rsid w:val="002027C7"/>
    <w:rsid w:val="0020410A"/>
    <w:rsid w:val="00205595"/>
    <w:rsid w:val="002056EE"/>
    <w:rsid w:val="00206084"/>
    <w:rsid w:val="00206BE3"/>
    <w:rsid w:val="002070F1"/>
    <w:rsid w:val="00210F18"/>
    <w:rsid w:val="00210FD3"/>
    <w:rsid w:val="00211E50"/>
    <w:rsid w:val="002137E3"/>
    <w:rsid w:val="0021418E"/>
    <w:rsid w:val="00214BBA"/>
    <w:rsid w:val="00215968"/>
    <w:rsid w:val="00215E43"/>
    <w:rsid w:val="00216667"/>
    <w:rsid w:val="002166F0"/>
    <w:rsid w:val="00216A11"/>
    <w:rsid w:val="00216C03"/>
    <w:rsid w:val="002176FF"/>
    <w:rsid w:val="002202A5"/>
    <w:rsid w:val="0022054D"/>
    <w:rsid w:val="00220839"/>
    <w:rsid w:val="00223A15"/>
    <w:rsid w:val="00224755"/>
    <w:rsid w:val="00224942"/>
    <w:rsid w:val="002264D5"/>
    <w:rsid w:val="00230310"/>
    <w:rsid w:val="00230C45"/>
    <w:rsid w:val="002311AA"/>
    <w:rsid w:val="00231C8B"/>
    <w:rsid w:val="002338EF"/>
    <w:rsid w:val="00234871"/>
    <w:rsid w:val="00235105"/>
    <w:rsid w:val="0024094B"/>
    <w:rsid w:val="002409EA"/>
    <w:rsid w:val="002412CC"/>
    <w:rsid w:val="00241C2F"/>
    <w:rsid w:val="00246598"/>
    <w:rsid w:val="00250D3C"/>
    <w:rsid w:val="00252D83"/>
    <w:rsid w:val="00253722"/>
    <w:rsid w:val="00253934"/>
    <w:rsid w:val="00254B48"/>
    <w:rsid w:val="002550D1"/>
    <w:rsid w:val="00255B7F"/>
    <w:rsid w:val="002575D6"/>
    <w:rsid w:val="00260565"/>
    <w:rsid w:val="00261932"/>
    <w:rsid w:val="00262F62"/>
    <w:rsid w:val="00263A02"/>
    <w:rsid w:val="00263F8C"/>
    <w:rsid w:val="0026753D"/>
    <w:rsid w:val="002676CF"/>
    <w:rsid w:val="00270638"/>
    <w:rsid w:val="00270BC5"/>
    <w:rsid w:val="00272568"/>
    <w:rsid w:val="00272EFC"/>
    <w:rsid w:val="00275276"/>
    <w:rsid w:val="0027553A"/>
    <w:rsid w:val="0027594F"/>
    <w:rsid w:val="00275E28"/>
    <w:rsid w:val="00275E6A"/>
    <w:rsid w:val="002775C5"/>
    <w:rsid w:val="00280040"/>
    <w:rsid w:val="002809DD"/>
    <w:rsid w:val="00281AC0"/>
    <w:rsid w:val="00283B1F"/>
    <w:rsid w:val="0028497F"/>
    <w:rsid w:val="0028658F"/>
    <w:rsid w:val="00292636"/>
    <w:rsid w:val="00292E09"/>
    <w:rsid w:val="0029336C"/>
    <w:rsid w:val="00293927"/>
    <w:rsid w:val="00293ACA"/>
    <w:rsid w:val="00293F49"/>
    <w:rsid w:val="0029591A"/>
    <w:rsid w:val="002965DA"/>
    <w:rsid w:val="002A192F"/>
    <w:rsid w:val="002A225F"/>
    <w:rsid w:val="002A3011"/>
    <w:rsid w:val="002A30C4"/>
    <w:rsid w:val="002A3155"/>
    <w:rsid w:val="002A3B24"/>
    <w:rsid w:val="002A3D8D"/>
    <w:rsid w:val="002A4A4C"/>
    <w:rsid w:val="002A58A4"/>
    <w:rsid w:val="002A610B"/>
    <w:rsid w:val="002A76F5"/>
    <w:rsid w:val="002A79DD"/>
    <w:rsid w:val="002B0353"/>
    <w:rsid w:val="002B1215"/>
    <w:rsid w:val="002B25AF"/>
    <w:rsid w:val="002B4251"/>
    <w:rsid w:val="002B474C"/>
    <w:rsid w:val="002B5235"/>
    <w:rsid w:val="002B689D"/>
    <w:rsid w:val="002B79DE"/>
    <w:rsid w:val="002C2188"/>
    <w:rsid w:val="002C3125"/>
    <w:rsid w:val="002C4309"/>
    <w:rsid w:val="002C54D5"/>
    <w:rsid w:val="002C6885"/>
    <w:rsid w:val="002C6CEA"/>
    <w:rsid w:val="002C7105"/>
    <w:rsid w:val="002C7A1A"/>
    <w:rsid w:val="002D4453"/>
    <w:rsid w:val="002D67A2"/>
    <w:rsid w:val="002D6D4F"/>
    <w:rsid w:val="002D7451"/>
    <w:rsid w:val="002E14F3"/>
    <w:rsid w:val="002E487A"/>
    <w:rsid w:val="002E6DDC"/>
    <w:rsid w:val="002E6DE8"/>
    <w:rsid w:val="002E75DF"/>
    <w:rsid w:val="002E76B1"/>
    <w:rsid w:val="002F1C41"/>
    <w:rsid w:val="002F2556"/>
    <w:rsid w:val="002F3537"/>
    <w:rsid w:val="002F39C9"/>
    <w:rsid w:val="002F56D4"/>
    <w:rsid w:val="002F7A03"/>
    <w:rsid w:val="00300AE7"/>
    <w:rsid w:val="00301549"/>
    <w:rsid w:val="003017B2"/>
    <w:rsid w:val="00301851"/>
    <w:rsid w:val="00301F61"/>
    <w:rsid w:val="00302ABE"/>
    <w:rsid w:val="00302B72"/>
    <w:rsid w:val="00304160"/>
    <w:rsid w:val="00304378"/>
    <w:rsid w:val="00304EF7"/>
    <w:rsid w:val="00305510"/>
    <w:rsid w:val="00307787"/>
    <w:rsid w:val="0030784D"/>
    <w:rsid w:val="003101DB"/>
    <w:rsid w:val="003110C9"/>
    <w:rsid w:val="00314484"/>
    <w:rsid w:val="00314877"/>
    <w:rsid w:val="00314D1E"/>
    <w:rsid w:val="00315015"/>
    <w:rsid w:val="00317CF4"/>
    <w:rsid w:val="00320521"/>
    <w:rsid w:val="00321723"/>
    <w:rsid w:val="003241D0"/>
    <w:rsid w:val="00325048"/>
    <w:rsid w:val="00325635"/>
    <w:rsid w:val="003256A0"/>
    <w:rsid w:val="00325FC5"/>
    <w:rsid w:val="00326460"/>
    <w:rsid w:val="00326819"/>
    <w:rsid w:val="00327FCF"/>
    <w:rsid w:val="00330ACD"/>
    <w:rsid w:val="003311C6"/>
    <w:rsid w:val="00332448"/>
    <w:rsid w:val="00332818"/>
    <w:rsid w:val="003338DF"/>
    <w:rsid w:val="00336620"/>
    <w:rsid w:val="00337148"/>
    <w:rsid w:val="00337A6B"/>
    <w:rsid w:val="0034009D"/>
    <w:rsid w:val="003400C9"/>
    <w:rsid w:val="00343B60"/>
    <w:rsid w:val="003459D9"/>
    <w:rsid w:val="00345C2D"/>
    <w:rsid w:val="00345F0B"/>
    <w:rsid w:val="003467DA"/>
    <w:rsid w:val="003474B3"/>
    <w:rsid w:val="0035117F"/>
    <w:rsid w:val="003549B0"/>
    <w:rsid w:val="003564F9"/>
    <w:rsid w:val="00356704"/>
    <w:rsid w:val="003579E5"/>
    <w:rsid w:val="00357A24"/>
    <w:rsid w:val="00360CBA"/>
    <w:rsid w:val="00361880"/>
    <w:rsid w:val="00361C83"/>
    <w:rsid w:val="00362764"/>
    <w:rsid w:val="00364F1E"/>
    <w:rsid w:val="0036588B"/>
    <w:rsid w:val="0036591E"/>
    <w:rsid w:val="00367EBA"/>
    <w:rsid w:val="0037187B"/>
    <w:rsid w:val="00372ACF"/>
    <w:rsid w:val="00372BE4"/>
    <w:rsid w:val="0037482F"/>
    <w:rsid w:val="00376082"/>
    <w:rsid w:val="00376526"/>
    <w:rsid w:val="00376ECD"/>
    <w:rsid w:val="00377106"/>
    <w:rsid w:val="003774E9"/>
    <w:rsid w:val="003800DC"/>
    <w:rsid w:val="0038041B"/>
    <w:rsid w:val="00380830"/>
    <w:rsid w:val="003820D4"/>
    <w:rsid w:val="00383260"/>
    <w:rsid w:val="00383BF8"/>
    <w:rsid w:val="00384ABE"/>
    <w:rsid w:val="00387981"/>
    <w:rsid w:val="00390107"/>
    <w:rsid w:val="0039089F"/>
    <w:rsid w:val="003927D9"/>
    <w:rsid w:val="00392E41"/>
    <w:rsid w:val="003943E0"/>
    <w:rsid w:val="00396D9B"/>
    <w:rsid w:val="003A1E3C"/>
    <w:rsid w:val="003A1E7C"/>
    <w:rsid w:val="003A6428"/>
    <w:rsid w:val="003A7811"/>
    <w:rsid w:val="003A7B4D"/>
    <w:rsid w:val="003A7DF3"/>
    <w:rsid w:val="003B1032"/>
    <w:rsid w:val="003B2D2D"/>
    <w:rsid w:val="003B3EC5"/>
    <w:rsid w:val="003B45DD"/>
    <w:rsid w:val="003B5CF0"/>
    <w:rsid w:val="003B6622"/>
    <w:rsid w:val="003B6724"/>
    <w:rsid w:val="003C0D88"/>
    <w:rsid w:val="003C0DC3"/>
    <w:rsid w:val="003C0DD9"/>
    <w:rsid w:val="003C713E"/>
    <w:rsid w:val="003D0624"/>
    <w:rsid w:val="003D0E1F"/>
    <w:rsid w:val="003D22A2"/>
    <w:rsid w:val="003D2566"/>
    <w:rsid w:val="003D33CE"/>
    <w:rsid w:val="003D3FC5"/>
    <w:rsid w:val="003D400F"/>
    <w:rsid w:val="003D42C8"/>
    <w:rsid w:val="003D4E41"/>
    <w:rsid w:val="003D720D"/>
    <w:rsid w:val="003D7385"/>
    <w:rsid w:val="003E0FA7"/>
    <w:rsid w:val="003E267F"/>
    <w:rsid w:val="003E3CAA"/>
    <w:rsid w:val="003E5B70"/>
    <w:rsid w:val="003E7108"/>
    <w:rsid w:val="003E7EDF"/>
    <w:rsid w:val="003F0210"/>
    <w:rsid w:val="003F0304"/>
    <w:rsid w:val="003F0769"/>
    <w:rsid w:val="003F3CB4"/>
    <w:rsid w:val="003F5531"/>
    <w:rsid w:val="003F5E48"/>
    <w:rsid w:val="003F6A64"/>
    <w:rsid w:val="003F6CD1"/>
    <w:rsid w:val="0040019E"/>
    <w:rsid w:val="00400CE0"/>
    <w:rsid w:val="00401096"/>
    <w:rsid w:val="004016E5"/>
    <w:rsid w:val="00402A29"/>
    <w:rsid w:val="00402AAB"/>
    <w:rsid w:val="00402F26"/>
    <w:rsid w:val="00402F88"/>
    <w:rsid w:val="00403115"/>
    <w:rsid w:val="004031DE"/>
    <w:rsid w:val="004031FF"/>
    <w:rsid w:val="0040371E"/>
    <w:rsid w:val="00407045"/>
    <w:rsid w:val="00411411"/>
    <w:rsid w:val="00413413"/>
    <w:rsid w:val="004136C3"/>
    <w:rsid w:val="00413C97"/>
    <w:rsid w:val="00415DB0"/>
    <w:rsid w:val="00416820"/>
    <w:rsid w:val="00417602"/>
    <w:rsid w:val="00417834"/>
    <w:rsid w:val="00417C6D"/>
    <w:rsid w:val="00420236"/>
    <w:rsid w:val="00420DB4"/>
    <w:rsid w:val="004212D6"/>
    <w:rsid w:val="004215A2"/>
    <w:rsid w:val="00422353"/>
    <w:rsid w:val="00423272"/>
    <w:rsid w:val="004232A0"/>
    <w:rsid w:val="00423ADD"/>
    <w:rsid w:val="00423CE2"/>
    <w:rsid w:val="00424EDB"/>
    <w:rsid w:val="00425538"/>
    <w:rsid w:val="004256BD"/>
    <w:rsid w:val="004270EC"/>
    <w:rsid w:val="004308B5"/>
    <w:rsid w:val="00430F08"/>
    <w:rsid w:val="004310EA"/>
    <w:rsid w:val="004314FC"/>
    <w:rsid w:val="00431C67"/>
    <w:rsid w:val="00432888"/>
    <w:rsid w:val="00432F22"/>
    <w:rsid w:val="0043486F"/>
    <w:rsid w:val="004360D9"/>
    <w:rsid w:val="00441AAF"/>
    <w:rsid w:val="00441CFC"/>
    <w:rsid w:val="00442F18"/>
    <w:rsid w:val="00443B6D"/>
    <w:rsid w:val="00444655"/>
    <w:rsid w:val="00445ACA"/>
    <w:rsid w:val="0044770E"/>
    <w:rsid w:val="00447963"/>
    <w:rsid w:val="00450036"/>
    <w:rsid w:val="0045159D"/>
    <w:rsid w:val="00452F31"/>
    <w:rsid w:val="004533B9"/>
    <w:rsid w:val="00454152"/>
    <w:rsid w:val="004577F2"/>
    <w:rsid w:val="00457C1E"/>
    <w:rsid w:val="004602C6"/>
    <w:rsid w:val="00460326"/>
    <w:rsid w:val="00462D44"/>
    <w:rsid w:val="00465521"/>
    <w:rsid w:val="004667BB"/>
    <w:rsid w:val="004669E7"/>
    <w:rsid w:val="004701FC"/>
    <w:rsid w:val="0047079C"/>
    <w:rsid w:val="00470BE4"/>
    <w:rsid w:val="004717D5"/>
    <w:rsid w:val="004724EA"/>
    <w:rsid w:val="004725DF"/>
    <w:rsid w:val="004731D8"/>
    <w:rsid w:val="0047382A"/>
    <w:rsid w:val="004755A3"/>
    <w:rsid w:val="00477913"/>
    <w:rsid w:val="004815FA"/>
    <w:rsid w:val="00481E5F"/>
    <w:rsid w:val="00482617"/>
    <w:rsid w:val="0048395E"/>
    <w:rsid w:val="00484633"/>
    <w:rsid w:val="00484F69"/>
    <w:rsid w:val="0048623B"/>
    <w:rsid w:val="00492901"/>
    <w:rsid w:val="00494600"/>
    <w:rsid w:val="004950BA"/>
    <w:rsid w:val="00495543"/>
    <w:rsid w:val="0049661F"/>
    <w:rsid w:val="00497BEF"/>
    <w:rsid w:val="004A034F"/>
    <w:rsid w:val="004A046A"/>
    <w:rsid w:val="004A2432"/>
    <w:rsid w:val="004A3178"/>
    <w:rsid w:val="004A47B9"/>
    <w:rsid w:val="004A4D14"/>
    <w:rsid w:val="004A5D5E"/>
    <w:rsid w:val="004A61B3"/>
    <w:rsid w:val="004A6DDE"/>
    <w:rsid w:val="004A6EED"/>
    <w:rsid w:val="004A7123"/>
    <w:rsid w:val="004A7704"/>
    <w:rsid w:val="004A7B92"/>
    <w:rsid w:val="004B0394"/>
    <w:rsid w:val="004B0CB3"/>
    <w:rsid w:val="004B11F7"/>
    <w:rsid w:val="004B20C4"/>
    <w:rsid w:val="004B283E"/>
    <w:rsid w:val="004B2976"/>
    <w:rsid w:val="004B31A2"/>
    <w:rsid w:val="004B3A67"/>
    <w:rsid w:val="004B3EA6"/>
    <w:rsid w:val="004B4076"/>
    <w:rsid w:val="004B53F9"/>
    <w:rsid w:val="004B6F59"/>
    <w:rsid w:val="004B7971"/>
    <w:rsid w:val="004C0FAE"/>
    <w:rsid w:val="004C1951"/>
    <w:rsid w:val="004C1E0F"/>
    <w:rsid w:val="004C20FC"/>
    <w:rsid w:val="004C3816"/>
    <w:rsid w:val="004C3DEA"/>
    <w:rsid w:val="004C4805"/>
    <w:rsid w:val="004C6105"/>
    <w:rsid w:val="004C6D46"/>
    <w:rsid w:val="004C788D"/>
    <w:rsid w:val="004D06B6"/>
    <w:rsid w:val="004D203D"/>
    <w:rsid w:val="004D2C50"/>
    <w:rsid w:val="004D31EC"/>
    <w:rsid w:val="004D3BE3"/>
    <w:rsid w:val="004D47A0"/>
    <w:rsid w:val="004D4906"/>
    <w:rsid w:val="004D5610"/>
    <w:rsid w:val="004D7B71"/>
    <w:rsid w:val="004D7DDE"/>
    <w:rsid w:val="004E057D"/>
    <w:rsid w:val="004E114E"/>
    <w:rsid w:val="004E23CC"/>
    <w:rsid w:val="004E26ED"/>
    <w:rsid w:val="004E2FB0"/>
    <w:rsid w:val="004F03DF"/>
    <w:rsid w:val="004F069B"/>
    <w:rsid w:val="004F23BB"/>
    <w:rsid w:val="004F24A6"/>
    <w:rsid w:val="004F59B0"/>
    <w:rsid w:val="004F5E65"/>
    <w:rsid w:val="004F79A4"/>
    <w:rsid w:val="004F7FBF"/>
    <w:rsid w:val="00500C8C"/>
    <w:rsid w:val="00501EE5"/>
    <w:rsid w:val="00504DF6"/>
    <w:rsid w:val="00504FAB"/>
    <w:rsid w:val="005051F4"/>
    <w:rsid w:val="00507046"/>
    <w:rsid w:val="00507B86"/>
    <w:rsid w:val="00511E67"/>
    <w:rsid w:val="00512EA3"/>
    <w:rsid w:val="005169DC"/>
    <w:rsid w:val="005200E2"/>
    <w:rsid w:val="005208F3"/>
    <w:rsid w:val="00520B44"/>
    <w:rsid w:val="00521455"/>
    <w:rsid w:val="00523CBD"/>
    <w:rsid w:val="00523CE8"/>
    <w:rsid w:val="00526541"/>
    <w:rsid w:val="00527D32"/>
    <w:rsid w:val="00527E34"/>
    <w:rsid w:val="00530331"/>
    <w:rsid w:val="00530C4E"/>
    <w:rsid w:val="00531EC1"/>
    <w:rsid w:val="00532027"/>
    <w:rsid w:val="00533178"/>
    <w:rsid w:val="0053333C"/>
    <w:rsid w:val="005333F8"/>
    <w:rsid w:val="005340B7"/>
    <w:rsid w:val="00534834"/>
    <w:rsid w:val="00534D78"/>
    <w:rsid w:val="00535CE5"/>
    <w:rsid w:val="0053644C"/>
    <w:rsid w:val="005379A2"/>
    <w:rsid w:val="00537E61"/>
    <w:rsid w:val="00540FD3"/>
    <w:rsid w:val="005412B7"/>
    <w:rsid w:val="00543247"/>
    <w:rsid w:val="00543818"/>
    <w:rsid w:val="00547CFB"/>
    <w:rsid w:val="00551B28"/>
    <w:rsid w:val="00552CA2"/>
    <w:rsid w:val="00554785"/>
    <w:rsid w:val="00554DA6"/>
    <w:rsid w:val="005553F7"/>
    <w:rsid w:val="005556B6"/>
    <w:rsid w:val="005559A1"/>
    <w:rsid w:val="00555BA0"/>
    <w:rsid w:val="00555DB8"/>
    <w:rsid w:val="00556314"/>
    <w:rsid w:val="00557449"/>
    <w:rsid w:val="005601FE"/>
    <w:rsid w:val="00560EEA"/>
    <w:rsid w:val="005623A2"/>
    <w:rsid w:val="0056363C"/>
    <w:rsid w:val="00563E13"/>
    <w:rsid w:val="0056430A"/>
    <w:rsid w:val="005644A7"/>
    <w:rsid w:val="00566D7C"/>
    <w:rsid w:val="0056766E"/>
    <w:rsid w:val="00567A14"/>
    <w:rsid w:val="0057007A"/>
    <w:rsid w:val="0057051F"/>
    <w:rsid w:val="0057055B"/>
    <w:rsid w:val="0057099F"/>
    <w:rsid w:val="005725B5"/>
    <w:rsid w:val="005726C4"/>
    <w:rsid w:val="00572EF5"/>
    <w:rsid w:val="00573F5D"/>
    <w:rsid w:val="005747D6"/>
    <w:rsid w:val="00575BC8"/>
    <w:rsid w:val="005774E4"/>
    <w:rsid w:val="00580B42"/>
    <w:rsid w:val="005823F1"/>
    <w:rsid w:val="00582F11"/>
    <w:rsid w:val="005857AA"/>
    <w:rsid w:val="005908CF"/>
    <w:rsid w:val="005920F7"/>
    <w:rsid w:val="00592475"/>
    <w:rsid w:val="00592761"/>
    <w:rsid w:val="00592991"/>
    <w:rsid w:val="005954F1"/>
    <w:rsid w:val="00596308"/>
    <w:rsid w:val="005972AB"/>
    <w:rsid w:val="005A063C"/>
    <w:rsid w:val="005A1472"/>
    <w:rsid w:val="005A3742"/>
    <w:rsid w:val="005A3DAE"/>
    <w:rsid w:val="005A3E03"/>
    <w:rsid w:val="005A44C1"/>
    <w:rsid w:val="005A635F"/>
    <w:rsid w:val="005B01F8"/>
    <w:rsid w:val="005B03D7"/>
    <w:rsid w:val="005B0673"/>
    <w:rsid w:val="005B090A"/>
    <w:rsid w:val="005B1BCC"/>
    <w:rsid w:val="005B1BEE"/>
    <w:rsid w:val="005B1E59"/>
    <w:rsid w:val="005B20F3"/>
    <w:rsid w:val="005B276C"/>
    <w:rsid w:val="005B2ED7"/>
    <w:rsid w:val="005B3218"/>
    <w:rsid w:val="005B4B1C"/>
    <w:rsid w:val="005B5118"/>
    <w:rsid w:val="005B65A5"/>
    <w:rsid w:val="005B6DC9"/>
    <w:rsid w:val="005C0603"/>
    <w:rsid w:val="005C07D5"/>
    <w:rsid w:val="005C16CA"/>
    <w:rsid w:val="005C2B96"/>
    <w:rsid w:val="005C387F"/>
    <w:rsid w:val="005C4958"/>
    <w:rsid w:val="005C4C89"/>
    <w:rsid w:val="005C4E0F"/>
    <w:rsid w:val="005C5484"/>
    <w:rsid w:val="005C6007"/>
    <w:rsid w:val="005C6FC5"/>
    <w:rsid w:val="005D070C"/>
    <w:rsid w:val="005D0C50"/>
    <w:rsid w:val="005D21D3"/>
    <w:rsid w:val="005D3B31"/>
    <w:rsid w:val="005D3D14"/>
    <w:rsid w:val="005D40E6"/>
    <w:rsid w:val="005D4C28"/>
    <w:rsid w:val="005D6214"/>
    <w:rsid w:val="005D6480"/>
    <w:rsid w:val="005D75A1"/>
    <w:rsid w:val="005E0264"/>
    <w:rsid w:val="005E02AF"/>
    <w:rsid w:val="005E0DF1"/>
    <w:rsid w:val="005E2142"/>
    <w:rsid w:val="005E240B"/>
    <w:rsid w:val="005E33EC"/>
    <w:rsid w:val="005E4228"/>
    <w:rsid w:val="005E5AAB"/>
    <w:rsid w:val="005E758A"/>
    <w:rsid w:val="005F0331"/>
    <w:rsid w:val="005F1E82"/>
    <w:rsid w:val="005F3B2C"/>
    <w:rsid w:val="005F47A9"/>
    <w:rsid w:val="005F496D"/>
    <w:rsid w:val="005F5AD6"/>
    <w:rsid w:val="005F72F6"/>
    <w:rsid w:val="005F7465"/>
    <w:rsid w:val="006002ED"/>
    <w:rsid w:val="00600693"/>
    <w:rsid w:val="00600992"/>
    <w:rsid w:val="006025FF"/>
    <w:rsid w:val="0060719A"/>
    <w:rsid w:val="0061152B"/>
    <w:rsid w:val="00611A9A"/>
    <w:rsid w:val="00615B7A"/>
    <w:rsid w:val="006162EA"/>
    <w:rsid w:val="00616F07"/>
    <w:rsid w:val="00620581"/>
    <w:rsid w:val="00620BF2"/>
    <w:rsid w:val="00620D4D"/>
    <w:rsid w:val="00621487"/>
    <w:rsid w:val="00622140"/>
    <w:rsid w:val="0062408D"/>
    <w:rsid w:val="00625C8C"/>
    <w:rsid w:val="00626078"/>
    <w:rsid w:val="00626431"/>
    <w:rsid w:val="00626F29"/>
    <w:rsid w:val="006279AC"/>
    <w:rsid w:val="00627C6B"/>
    <w:rsid w:val="006301B1"/>
    <w:rsid w:val="006304F9"/>
    <w:rsid w:val="006310BB"/>
    <w:rsid w:val="00631CFD"/>
    <w:rsid w:val="0063257B"/>
    <w:rsid w:val="006331AD"/>
    <w:rsid w:val="006366E5"/>
    <w:rsid w:val="006433A6"/>
    <w:rsid w:val="00645629"/>
    <w:rsid w:val="00645741"/>
    <w:rsid w:val="0065013D"/>
    <w:rsid w:val="00652A88"/>
    <w:rsid w:val="00653904"/>
    <w:rsid w:val="00653C6E"/>
    <w:rsid w:val="00654D83"/>
    <w:rsid w:val="00654E35"/>
    <w:rsid w:val="006551AA"/>
    <w:rsid w:val="006602D1"/>
    <w:rsid w:val="00660460"/>
    <w:rsid w:val="00660741"/>
    <w:rsid w:val="006629B2"/>
    <w:rsid w:val="00662C51"/>
    <w:rsid w:val="00663313"/>
    <w:rsid w:val="006636F3"/>
    <w:rsid w:val="00663CA6"/>
    <w:rsid w:val="00664988"/>
    <w:rsid w:val="006650EE"/>
    <w:rsid w:val="00665906"/>
    <w:rsid w:val="00665F80"/>
    <w:rsid w:val="0066710D"/>
    <w:rsid w:val="00670B5F"/>
    <w:rsid w:val="0067146E"/>
    <w:rsid w:val="00671DAA"/>
    <w:rsid w:val="00673004"/>
    <w:rsid w:val="00673A6D"/>
    <w:rsid w:val="0067508D"/>
    <w:rsid w:val="00677CC8"/>
    <w:rsid w:val="0068004E"/>
    <w:rsid w:val="00680EFC"/>
    <w:rsid w:val="0068246D"/>
    <w:rsid w:val="00685278"/>
    <w:rsid w:val="00685A62"/>
    <w:rsid w:val="006869A4"/>
    <w:rsid w:val="0068765A"/>
    <w:rsid w:val="006918B0"/>
    <w:rsid w:val="00692ECB"/>
    <w:rsid w:val="00693004"/>
    <w:rsid w:val="0069314E"/>
    <w:rsid w:val="00695A5F"/>
    <w:rsid w:val="006963F7"/>
    <w:rsid w:val="00697A85"/>
    <w:rsid w:val="00697AF3"/>
    <w:rsid w:val="006A0552"/>
    <w:rsid w:val="006A2E92"/>
    <w:rsid w:val="006A3107"/>
    <w:rsid w:val="006A37FE"/>
    <w:rsid w:val="006A7C19"/>
    <w:rsid w:val="006B076D"/>
    <w:rsid w:val="006B118D"/>
    <w:rsid w:val="006B147F"/>
    <w:rsid w:val="006B1A6E"/>
    <w:rsid w:val="006B1CB4"/>
    <w:rsid w:val="006B2C65"/>
    <w:rsid w:val="006B2CF2"/>
    <w:rsid w:val="006B3492"/>
    <w:rsid w:val="006B5F0C"/>
    <w:rsid w:val="006B720C"/>
    <w:rsid w:val="006C190D"/>
    <w:rsid w:val="006C22EE"/>
    <w:rsid w:val="006C34E4"/>
    <w:rsid w:val="006C4286"/>
    <w:rsid w:val="006C6013"/>
    <w:rsid w:val="006C707C"/>
    <w:rsid w:val="006D0216"/>
    <w:rsid w:val="006D18CC"/>
    <w:rsid w:val="006D4B48"/>
    <w:rsid w:val="006D5533"/>
    <w:rsid w:val="006D5B67"/>
    <w:rsid w:val="006D7842"/>
    <w:rsid w:val="006D7C00"/>
    <w:rsid w:val="006E24F4"/>
    <w:rsid w:val="006E453B"/>
    <w:rsid w:val="006E781D"/>
    <w:rsid w:val="006F06F9"/>
    <w:rsid w:val="006F1513"/>
    <w:rsid w:val="006F21C3"/>
    <w:rsid w:val="006F265D"/>
    <w:rsid w:val="006F2C96"/>
    <w:rsid w:val="006F4443"/>
    <w:rsid w:val="006F5535"/>
    <w:rsid w:val="006F64A4"/>
    <w:rsid w:val="006F7B01"/>
    <w:rsid w:val="00700811"/>
    <w:rsid w:val="00701749"/>
    <w:rsid w:val="00701790"/>
    <w:rsid w:val="007054E6"/>
    <w:rsid w:val="00706225"/>
    <w:rsid w:val="007112E2"/>
    <w:rsid w:val="0071199D"/>
    <w:rsid w:val="00713ECC"/>
    <w:rsid w:val="0071576A"/>
    <w:rsid w:val="00715E4F"/>
    <w:rsid w:val="00721205"/>
    <w:rsid w:val="0072121E"/>
    <w:rsid w:val="00726328"/>
    <w:rsid w:val="007277C1"/>
    <w:rsid w:val="00730CD4"/>
    <w:rsid w:val="00731355"/>
    <w:rsid w:val="007319DB"/>
    <w:rsid w:val="00732388"/>
    <w:rsid w:val="00732A4D"/>
    <w:rsid w:val="00732F1F"/>
    <w:rsid w:val="007331DE"/>
    <w:rsid w:val="00733497"/>
    <w:rsid w:val="00733D1E"/>
    <w:rsid w:val="00734AC7"/>
    <w:rsid w:val="00734DAE"/>
    <w:rsid w:val="00735662"/>
    <w:rsid w:val="00735B7E"/>
    <w:rsid w:val="00737B0B"/>
    <w:rsid w:val="00737C9B"/>
    <w:rsid w:val="00740539"/>
    <w:rsid w:val="00740E8C"/>
    <w:rsid w:val="007425BA"/>
    <w:rsid w:val="00742B0E"/>
    <w:rsid w:val="00743D12"/>
    <w:rsid w:val="007440DA"/>
    <w:rsid w:val="00745EF4"/>
    <w:rsid w:val="007466FA"/>
    <w:rsid w:val="007469C1"/>
    <w:rsid w:val="00747367"/>
    <w:rsid w:val="007504BD"/>
    <w:rsid w:val="007506F0"/>
    <w:rsid w:val="007519C7"/>
    <w:rsid w:val="00751DEB"/>
    <w:rsid w:val="00752963"/>
    <w:rsid w:val="00752B7B"/>
    <w:rsid w:val="00753DAB"/>
    <w:rsid w:val="00754D7B"/>
    <w:rsid w:val="00755E00"/>
    <w:rsid w:val="00757602"/>
    <w:rsid w:val="00760BBB"/>
    <w:rsid w:val="00760E65"/>
    <w:rsid w:val="00762DDF"/>
    <w:rsid w:val="00763248"/>
    <w:rsid w:val="00763E71"/>
    <w:rsid w:val="007648C3"/>
    <w:rsid w:val="007654A0"/>
    <w:rsid w:val="00765AA0"/>
    <w:rsid w:val="00766144"/>
    <w:rsid w:val="007665C3"/>
    <w:rsid w:val="0076724C"/>
    <w:rsid w:val="00770019"/>
    <w:rsid w:val="00770893"/>
    <w:rsid w:val="007708D2"/>
    <w:rsid w:val="00771681"/>
    <w:rsid w:val="00773CE3"/>
    <w:rsid w:val="007750D2"/>
    <w:rsid w:val="00776D61"/>
    <w:rsid w:val="00776FDD"/>
    <w:rsid w:val="0078035E"/>
    <w:rsid w:val="00781297"/>
    <w:rsid w:val="00782177"/>
    <w:rsid w:val="00782BD8"/>
    <w:rsid w:val="00783658"/>
    <w:rsid w:val="007845C0"/>
    <w:rsid w:val="00784885"/>
    <w:rsid w:val="00784BA7"/>
    <w:rsid w:val="00784D87"/>
    <w:rsid w:val="007864FC"/>
    <w:rsid w:val="00786536"/>
    <w:rsid w:val="0079183E"/>
    <w:rsid w:val="00792E09"/>
    <w:rsid w:val="007934DC"/>
    <w:rsid w:val="00794551"/>
    <w:rsid w:val="00794F19"/>
    <w:rsid w:val="00797AA1"/>
    <w:rsid w:val="007A0345"/>
    <w:rsid w:val="007A0C3A"/>
    <w:rsid w:val="007A15EB"/>
    <w:rsid w:val="007A3D38"/>
    <w:rsid w:val="007A6196"/>
    <w:rsid w:val="007A62C3"/>
    <w:rsid w:val="007A6942"/>
    <w:rsid w:val="007A6A5E"/>
    <w:rsid w:val="007A7295"/>
    <w:rsid w:val="007A72E1"/>
    <w:rsid w:val="007A7BB6"/>
    <w:rsid w:val="007B1B16"/>
    <w:rsid w:val="007B3DB5"/>
    <w:rsid w:val="007B44E6"/>
    <w:rsid w:val="007B6851"/>
    <w:rsid w:val="007B7963"/>
    <w:rsid w:val="007C0A3D"/>
    <w:rsid w:val="007C159B"/>
    <w:rsid w:val="007C189E"/>
    <w:rsid w:val="007C2838"/>
    <w:rsid w:val="007C39E9"/>
    <w:rsid w:val="007C3D25"/>
    <w:rsid w:val="007C3E0B"/>
    <w:rsid w:val="007C4053"/>
    <w:rsid w:val="007C4229"/>
    <w:rsid w:val="007C4D88"/>
    <w:rsid w:val="007C56DC"/>
    <w:rsid w:val="007C5E31"/>
    <w:rsid w:val="007C6835"/>
    <w:rsid w:val="007D07ED"/>
    <w:rsid w:val="007D0D45"/>
    <w:rsid w:val="007D2DF1"/>
    <w:rsid w:val="007D3938"/>
    <w:rsid w:val="007D39E5"/>
    <w:rsid w:val="007D42E5"/>
    <w:rsid w:val="007D4522"/>
    <w:rsid w:val="007D652F"/>
    <w:rsid w:val="007E030A"/>
    <w:rsid w:val="007E0A1E"/>
    <w:rsid w:val="007E105F"/>
    <w:rsid w:val="007E2CEE"/>
    <w:rsid w:val="007E4BE0"/>
    <w:rsid w:val="007E4D68"/>
    <w:rsid w:val="007E4EB9"/>
    <w:rsid w:val="007E580E"/>
    <w:rsid w:val="007E7052"/>
    <w:rsid w:val="007E7A96"/>
    <w:rsid w:val="007F0155"/>
    <w:rsid w:val="007F0244"/>
    <w:rsid w:val="007F0CCD"/>
    <w:rsid w:val="007F1092"/>
    <w:rsid w:val="007F1849"/>
    <w:rsid w:val="007F1944"/>
    <w:rsid w:val="007F1D94"/>
    <w:rsid w:val="007F2B4C"/>
    <w:rsid w:val="007F2E09"/>
    <w:rsid w:val="007F32E2"/>
    <w:rsid w:val="007F73B2"/>
    <w:rsid w:val="007F762C"/>
    <w:rsid w:val="00804265"/>
    <w:rsid w:val="008106FF"/>
    <w:rsid w:val="0081159E"/>
    <w:rsid w:val="00811A6E"/>
    <w:rsid w:val="00814BB5"/>
    <w:rsid w:val="0081632E"/>
    <w:rsid w:val="008167E5"/>
    <w:rsid w:val="00816E89"/>
    <w:rsid w:val="00822B91"/>
    <w:rsid w:val="00822C20"/>
    <w:rsid w:val="00823348"/>
    <w:rsid w:val="00823457"/>
    <w:rsid w:val="0082486A"/>
    <w:rsid w:val="0082548A"/>
    <w:rsid w:val="00825C94"/>
    <w:rsid w:val="00827027"/>
    <w:rsid w:val="00830AC6"/>
    <w:rsid w:val="008346F3"/>
    <w:rsid w:val="00834DA0"/>
    <w:rsid w:val="00835285"/>
    <w:rsid w:val="008357D0"/>
    <w:rsid w:val="00835EC9"/>
    <w:rsid w:val="008365B2"/>
    <w:rsid w:val="008400E9"/>
    <w:rsid w:val="00841C5D"/>
    <w:rsid w:val="0084575D"/>
    <w:rsid w:val="00846FA7"/>
    <w:rsid w:val="0084744C"/>
    <w:rsid w:val="00847980"/>
    <w:rsid w:val="00850FD6"/>
    <w:rsid w:val="00852326"/>
    <w:rsid w:val="00852514"/>
    <w:rsid w:val="00853078"/>
    <w:rsid w:val="00853E38"/>
    <w:rsid w:val="00854E44"/>
    <w:rsid w:val="00856A9B"/>
    <w:rsid w:val="00857AD5"/>
    <w:rsid w:val="008613C5"/>
    <w:rsid w:val="008642D8"/>
    <w:rsid w:val="0086438C"/>
    <w:rsid w:val="008644CC"/>
    <w:rsid w:val="008646FF"/>
    <w:rsid w:val="00864DEA"/>
    <w:rsid w:val="008676D1"/>
    <w:rsid w:val="008677A8"/>
    <w:rsid w:val="00871272"/>
    <w:rsid w:val="008714CE"/>
    <w:rsid w:val="00871F3D"/>
    <w:rsid w:val="0087357E"/>
    <w:rsid w:val="008738BD"/>
    <w:rsid w:val="0087466B"/>
    <w:rsid w:val="008746F3"/>
    <w:rsid w:val="00874D67"/>
    <w:rsid w:val="00875474"/>
    <w:rsid w:val="00875DC3"/>
    <w:rsid w:val="00877098"/>
    <w:rsid w:val="00880721"/>
    <w:rsid w:val="008808DA"/>
    <w:rsid w:val="008814FB"/>
    <w:rsid w:val="008821FF"/>
    <w:rsid w:val="00882BC5"/>
    <w:rsid w:val="00884E48"/>
    <w:rsid w:val="00887456"/>
    <w:rsid w:val="00890C9C"/>
    <w:rsid w:val="00890F6F"/>
    <w:rsid w:val="00892054"/>
    <w:rsid w:val="00892DFA"/>
    <w:rsid w:val="008943D7"/>
    <w:rsid w:val="008944EC"/>
    <w:rsid w:val="00894ABF"/>
    <w:rsid w:val="00895263"/>
    <w:rsid w:val="008962A0"/>
    <w:rsid w:val="008A1712"/>
    <w:rsid w:val="008A21E4"/>
    <w:rsid w:val="008A2B01"/>
    <w:rsid w:val="008A2CEF"/>
    <w:rsid w:val="008A4199"/>
    <w:rsid w:val="008A6A0F"/>
    <w:rsid w:val="008A71C9"/>
    <w:rsid w:val="008B4068"/>
    <w:rsid w:val="008B5749"/>
    <w:rsid w:val="008B69B5"/>
    <w:rsid w:val="008B6D41"/>
    <w:rsid w:val="008B7B66"/>
    <w:rsid w:val="008C078A"/>
    <w:rsid w:val="008C3CCA"/>
    <w:rsid w:val="008C3FBF"/>
    <w:rsid w:val="008C55C1"/>
    <w:rsid w:val="008D075C"/>
    <w:rsid w:val="008D186E"/>
    <w:rsid w:val="008D2793"/>
    <w:rsid w:val="008D27A2"/>
    <w:rsid w:val="008D339D"/>
    <w:rsid w:val="008D440C"/>
    <w:rsid w:val="008D451C"/>
    <w:rsid w:val="008D4EEF"/>
    <w:rsid w:val="008D5F27"/>
    <w:rsid w:val="008D61F5"/>
    <w:rsid w:val="008D6EFA"/>
    <w:rsid w:val="008E01E5"/>
    <w:rsid w:val="008E02E7"/>
    <w:rsid w:val="008E2876"/>
    <w:rsid w:val="008E3996"/>
    <w:rsid w:val="008E6133"/>
    <w:rsid w:val="008E6C09"/>
    <w:rsid w:val="008E79E1"/>
    <w:rsid w:val="008F1706"/>
    <w:rsid w:val="008F22CB"/>
    <w:rsid w:val="008F4AB6"/>
    <w:rsid w:val="008F50FE"/>
    <w:rsid w:val="008F6337"/>
    <w:rsid w:val="008F6449"/>
    <w:rsid w:val="008F72A8"/>
    <w:rsid w:val="008F79D8"/>
    <w:rsid w:val="00902E2D"/>
    <w:rsid w:val="0090414C"/>
    <w:rsid w:val="00904212"/>
    <w:rsid w:val="009060B8"/>
    <w:rsid w:val="00910A5B"/>
    <w:rsid w:val="00911266"/>
    <w:rsid w:val="00912BB1"/>
    <w:rsid w:val="00913C71"/>
    <w:rsid w:val="00914BD1"/>
    <w:rsid w:val="00915ACF"/>
    <w:rsid w:val="00916158"/>
    <w:rsid w:val="009161F4"/>
    <w:rsid w:val="00917A79"/>
    <w:rsid w:val="0092039E"/>
    <w:rsid w:val="00920A55"/>
    <w:rsid w:val="00923CB4"/>
    <w:rsid w:val="00926597"/>
    <w:rsid w:val="00927541"/>
    <w:rsid w:val="00930822"/>
    <w:rsid w:val="00933294"/>
    <w:rsid w:val="009348B1"/>
    <w:rsid w:val="0093618D"/>
    <w:rsid w:val="009372CD"/>
    <w:rsid w:val="009417E0"/>
    <w:rsid w:val="00941D5A"/>
    <w:rsid w:val="00943AC5"/>
    <w:rsid w:val="009461E2"/>
    <w:rsid w:val="0094739D"/>
    <w:rsid w:val="00950AB6"/>
    <w:rsid w:val="00952202"/>
    <w:rsid w:val="009529C5"/>
    <w:rsid w:val="00952B8A"/>
    <w:rsid w:val="009533D9"/>
    <w:rsid w:val="00953AD4"/>
    <w:rsid w:val="0095489A"/>
    <w:rsid w:val="00954C33"/>
    <w:rsid w:val="00955B60"/>
    <w:rsid w:val="00955FC3"/>
    <w:rsid w:val="00956CD1"/>
    <w:rsid w:val="00962CC5"/>
    <w:rsid w:val="00965E02"/>
    <w:rsid w:val="009679BE"/>
    <w:rsid w:val="009704D8"/>
    <w:rsid w:val="00971DF8"/>
    <w:rsid w:val="00972373"/>
    <w:rsid w:val="00972993"/>
    <w:rsid w:val="0097315A"/>
    <w:rsid w:val="009732F5"/>
    <w:rsid w:val="0097358C"/>
    <w:rsid w:val="00974211"/>
    <w:rsid w:val="009811C3"/>
    <w:rsid w:val="00981C62"/>
    <w:rsid w:val="009822EA"/>
    <w:rsid w:val="009826C7"/>
    <w:rsid w:val="00982DA1"/>
    <w:rsid w:val="00983500"/>
    <w:rsid w:val="009836D3"/>
    <w:rsid w:val="00984DDF"/>
    <w:rsid w:val="00985273"/>
    <w:rsid w:val="00985304"/>
    <w:rsid w:val="00986E46"/>
    <w:rsid w:val="00987751"/>
    <w:rsid w:val="00987D21"/>
    <w:rsid w:val="00990B7F"/>
    <w:rsid w:val="009943DB"/>
    <w:rsid w:val="00994562"/>
    <w:rsid w:val="00994B22"/>
    <w:rsid w:val="00994F4E"/>
    <w:rsid w:val="009951D2"/>
    <w:rsid w:val="00996762"/>
    <w:rsid w:val="009968C9"/>
    <w:rsid w:val="00996A2D"/>
    <w:rsid w:val="0099789E"/>
    <w:rsid w:val="00997CEB"/>
    <w:rsid w:val="009A00D0"/>
    <w:rsid w:val="009A0F4E"/>
    <w:rsid w:val="009A1314"/>
    <w:rsid w:val="009A2357"/>
    <w:rsid w:val="009A23C8"/>
    <w:rsid w:val="009A26A9"/>
    <w:rsid w:val="009A31A7"/>
    <w:rsid w:val="009A3F3C"/>
    <w:rsid w:val="009A46B4"/>
    <w:rsid w:val="009A494B"/>
    <w:rsid w:val="009A4D2B"/>
    <w:rsid w:val="009A52A1"/>
    <w:rsid w:val="009A5ED7"/>
    <w:rsid w:val="009A7F0C"/>
    <w:rsid w:val="009B01EF"/>
    <w:rsid w:val="009B0A4E"/>
    <w:rsid w:val="009B0ABD"/>
    <w:rsid w:val="009B0E92"/>
    <w:rsid w:val="009B1113"/>
    <w:rsid w:val="009B1E37"/>
    <w:rsid w:val="009B2455"/>
    <w:rsid w:val="009B2588"/>
    <w:rsid w:val="009B26C3"/>
    <w:rsid w:val="009B37AE"/>
    <w:rsid w:val="009B3F10"/>
    <w:rsid w:val="009B595F"/>
    <w:rsid w:val="009B5E56"/>
    <w:rsid w:val="009C04BC"/>
    <w:rsid w:val="009C2778"/>
    <w:rsid w:val="009C2FBE"/>
    <w:rsid w:val="009C39AA"/>
    <w:rsid w:val="009C3B01"/>
    <w:rsid w:val="009C3D06"/>
    <w:rsid w:val="009C418D"/>
    <w:rsid w:val="009C46FC"/>
    <w:rsid w:val="009C6089"/>
    <w:rsid w:val="009D1F64"/>
    <w:rsid w:val="009D383D"/>
    <w:rsid w:val="009D481F"/>
    <w:rsid w:val="009D738E"/>
    <w:rsid w:val="009D7826"/>
    <w:rsid w:val="009E05EA"/>
    <w:rsid w:val="009E0E7B"/>
    <w:rsid w:val="009E3341"/>
    <w:rsid w:val="009E38F0"/>
    <w:rsid w:val="009E39F1"/>
    <w:rsid w:val="009E4842"/>
    <w:rsid w:val="009E4A45"/>
    <w:rsid w:val="009E5A89"/>
    <w:rsid w:val="009E5E04"/>
    <w:rsid w:val="009E6D5D"/>
    <w:rsid w:val="009E7AF5"/>
    <w:rsid w:val="009F0225"/>
    <w:rsid w:val="009F1170"/>
    <w:rsid w:val="009F1BB1"/>
    <w:rsid w:val="009F1F16"/>
    <w:rsid w:val="009F2EA9"/>
    <w:rsid w:val="009F41C5"/>
    <w:rsid w:val="009F535B"/>
    <w:rsid w:val="009F5A72"/>
    <w:rsid w:val="009F5BE7"/>
    <w:rsid w:val="009F62FA"/>
    <w:rsid w:val="00A000D4"/>
    <w:rsid w:val="00A0087D"/>
    <w:rsid w:val="00A01389"/>
    <w:rsid w:val="00A02461"/>
    <w:rsid w:val="00A04239"/>
    <w:rsid w:val="00A06629"/>
    <w:rsid w:val="00A066AD"/>
    <w:rsid w:val="00A07350"/>
    <w:rsid w:val="00A11414"/>
    <w:rsid w:val="00A12FA4"/>
    <w:rsid w:val="00A14C92"/>
    <w:rsid w:val="00A1542A"/>
    <w:rsid w:val="00A15C6B"/>
    <w:rsid w:val="00A15DAA"/>
    <w:rsid w:val="00A15E7C"/>
    <w:rsid w:val="00A15F01"/>
    <w:rsid w:val="00A16405"/>
    <w:rsid w:val="00A209AE"/>
    <w:rsid w:val="00A21084"/>
    <w:rsid w:val="00A210FE"/>
    <w:rsid w:val="00A2477B"/>
    <w:rsid w:val="00A2618D"/>
    <w:rsid w:val="00A267E3"/>
    <w:rsid w:val="00A27225"/>
    <w:rsid w:val="00A27A25"/>
    <w:rsid w:val="00A30998"/>
    <w:rsid w:val="00A30FE0"/>
    <w:rsid w:val="00A314AB"/>
    <w:rsid w:val="00A32C1A"/>
    <w:rsid w:val="00A32FDF"/>
    <w:rsid w:val="00A347D5"/>
    <w:rsid w:val="00A3562A"/>
    <w:rsid w:val="00A3614D"/>
    <w:rsid w:val="00A37642"/>
    <w:rsid w:val="00A40618"/>
    <w:rsid w:val="00A40877"/>
    <w:rsid w:val="00A419F7"/>
    <w:rsid w:val="00A41B93"/>
    <w:rsid w:val="00A438A5"/>
    <w:rsid w:val="00A4481A"/>
    <w:rsid w:val="00A46BA1"/>
    <w:rsid w:val="00A46FA4"/>
    <w:rsid w:val="00A5043F"/>
    <w:rsid w:val="00A5057C"/>
    <w:rsid w:val="00A50765"/>
    <w:rsid w:val="00A5163B"/>
    <w:rsid w:val="00A51CCA"/>
    <w:rsid w:val="00A52A98"/>
    <w:rsid w:val="00A53311"/>
    <w:rsid w:val="00A54695"/>
    <w:rsid w:val="00A54FED"/>
    <w:rsid w:val="00A56E37"/>
    <w:rsid w:val="00A5755D"/>
    <w:rsid w:val="00A616B4"/>
    <w:rsid w:val="00A61B87"/>
    <w:rsid w:val="00A6476A"/>
    <w:rsid w:val="00A64AF4"/>
    <w:rsid w:val="00A64C0A"/>
    <w:rsid w:val="00A64CD5"/>
    <w:rsid w:val="00A64FBD"/>
    <w:rsid w:val="00A65C42"/>
    <w:rsid w:val="00A65EC7"/>
    <w:rsid w:val="00A6613F"/>
    <w:rsid w:val="00A66A57"/>
    <w:rsid w:val="00A67785"/>
    <w:rsid w:val="00A701A4"/>
    <w:rsid w:val="00A70BF3"/>
    <w:rsid w:val="00A71423"/>
    <w:rsid w:val="00A714D3"/>
    <w:rsid w:val="00A71777"/>
    <w:rsid w:val="00A73156"/>
    <w:rsid w:val="00A73CB1"/>
    <w:rsid w:val="00A743E4"/>
    <w:rsid w:val="00A74740"/>
    <w:rsid w:val="00A74D68"/>
    <w:rsid w:val="00A771C4"/>
    <w:rsid w:val="00A80D57"/>
    <w:rsid w:val="00A82873"/>
    <w:rsid w:val="00A82924"/>
    <w:rsid w:val="00A83BBD"/>
    <w:rsid w:val="00A84402"/>
    <w:rsid w:val="00A8614C"/>
    <w:rsid w:val="00A87927"/>
    <w:rsid w:val="00A87B76"/>
    <w:rsid w:val="00A905E7"/>
    <w:rsid w:val="00A90A43"/>
    <w:rsid w:val="00A91758"/>
    <w:rsid w:val="00A9332A"/>
    <w:rsid w:val="00A94727"/>
    <w:rsid w:val="00A961A0"/>
    <w:rsid w:val="00A964A8"/>
    <w:rsid w:val="00AA1C51"/>
    <w:rsid w:val="00AA1D37"/>
    <w:rsid w:val="00AA2CBC"/>
    <w:rsid w:val="00AA34CB"/>
    <w:rsid w:val="00AA3BFA"/>
    <w:rsid w:val="00AA4A1E"/>
    <w:rsid w:val="00AA4F73"/>
    <w:rsid w:val="00AA7545"/>
    <w:rsid w:val="00AA7A3A"/>
    <w:rsid w:val="00AA7ECE"/>
    <w:rsid w:val="00AB2119"/>
    <w:rsid w:val="00AB23A8"/>
    <w:rsid w:val="00AB3D76"/>
    <w:rsid w:val="00AB4905"/>
    <w:rsid w:val="00AB5818"/>
    <w:rsid w:val="00AB69EB"/>
    <w:rsid w:val="00AB7A6F"/>
    <w:rsid w:val="00AC10E8"/>
    <w:rsid w:val="00AC3833"/>
    <w:rsid w:val="00AC5D5E"/>
    <w:rsid w:val="00AC60AB"/>
    <w:rsid w:val="00AD125F"/>
    <w:rsid w:val="00AD4017"/>
    <w:rsid w:val="00AD5BC9"/>
    <w:rsid w:val="00AD6DCB"/>
    <w:rsid w:val="00AE5D7E"/>
    <w:rsid w:val="00AE7364"/>
    <w:rsid w:val="00AF05FF"/>
    <w:rsid w:val="00AF14F2"/>
    <w:rsid w:val="00AF2740"/>
    <w:rsid w:val="00AF4F65"/>
    <w:rsid w:val="00AF5A82"/>
    <w:rsid w:val="00AF67FA"/>
    <w:rsid w:val="00AF7597"/>
    <w:rsid w:val="00AF7B02"/>
    <w:rsid w:val="00B00B4C"/>
    <w:rsid w:val="00B014DA"/>
    <w:rsid w:val="00B01CE4"/>
    <w:rsid w:val="00B0547D"/>
    <w:rsid w:val="00B054C5"/>
    <w:rsid w:val="00B0588C"/>
    <w:rsid w:val="00B05F73"/>
    <w:rsid w:val="00B06A25"/>
    <w:rsid w:val="00B06CAC"/>
    <w:rsid w:val="00B07C96"/>
    <w:rsid w:val="00B07F29"/>
    <w:rsid w:val="00B10912"/>
    <w:rsid w:val="00B1233C"/>
    <w:rsid w:val="00B128B5"/>
    <w:rsid w:val="00B130E7"/>
    <w:rsid w:val="00B13A61"/>
    <w:rsid w:val="00B14527"/>
    <w:rsid w:val="00B14897"/>
    <w:rsid w:val="00B154C8"/>
    <w:rsid w:val="00B15BBF"/>
    <w:rsid w:val="00B1686E"/>
    <w:rsid w:val="00B17290"/>
    <w:rsid w:val="00B216C2"/>
    <w:rsid w:val="00B233FF"/>
    <w:rsid w:val="00B23DA7"/>
    <w:rsid w:val="00B24354"/>
    <w:rsid w:val="00B25EDF"/>
    <w:rsid w:val="00B3161F"/>
    <w:rsid w:val="00B34A09"/>
    <w:rsid w:val="00B34B99"/>
    <w:rsid w:val="00B36415"/>
    <w:rsid w:val="00B40204"/>
    <w:rsid w:val="00B40238"/>
    <w:rsid w:val="00B41726"/>
    <w:rsid w:val="00B43F05"/>
    <w:rsid w:val="00B452DF"/>
    <w:rsid w:val="00B46E42"/>
    <w:rsid w:val="00B50B33"/>
    <w:rsid w:val="00B512CE"/>
    <w:rsid w:val="00B5214A"/>
    <w:rsid w:val="00B522F7"/>
    <w:rsid w:val="00B5619D"/>
    <w:rsid w:val="00B61ED2"/>
    <w:rsid w:val="00B61ED8"/>
    <w:rsid w:val="00B62221"/>
    <w:rsid w:val="00B62602"/>
    <w:rsid w:val="00B62940"/>
    <w:rsid w:val="00B63D0B"/>
    <w:rsid w:val="00B63FAF"/>
    <w:rsid w:val="00B65CEA"/>
    <w:rsid w:val="00B6650F"/>
    <w:rsid w:val="00B67925"/>
    <w:rsid w:val="00B70409"/>
    <w:rsid w:val="00B739B6"/>
    <w:rsid w:val="00B757F4"/>
    <w:rsid w:val="00B7602A"/>
    <w:rsid w:val="00B76643"/>
    <w:rsid w:val="00B770A1"/>
    <w:rsid w:val="00B77906"/>
    <w:rsid w:val="00B77984"/>
    <w:rsid w:val="00B80385"/>
    <w:rsid w:val="00B81BBD"/>
    <w:rsid w:val="00B81BDA"/>
    <w:rsid w:val="00B83344"/>
    <w:rsid w:val="00B84512"/>
    <w:rsid w:val="00B848F2"/>
    <w:rsid w:val="00B849A0"/>
    <w:rsid w:val="00B8502F"/>
    <w:rsid w:val="00B8626D"/>
    <w:rsid w:val="00B8676A"/>
    <w:rsid w:val="00B87289"/>
    <w:rsid w:val="00B91C07"/>
    <w:rsid w:val="00B92854"/>
    <w:rsid w:val="00B93D1F"/>
    <w:rsid w:val="00B93EE7"/>
    <w:rsid w:val="00B94B69"/>
    <w:rsid w:val="00B9784E"/>
    <w:rsid w:val="00BA64B3"/>
    <w:rsid w:val="00BA6892"/>
    <w:rsid w:val="00BB0A82"/>
    <w:rsid w:val="00BB0E35"/>
    <w:rsid w:val="00BB1186"/>
    <w:rsid w:val="00BB390F"/>
    <w:rsid w:val="00BB3D42"/>
    <w:rsid w:val="00BB41E9"/>
    <w:rsid w:val="00BB64BF"/>
    <w:rsid w:val="00BB7616"/>
    <w:rsid w:val="00BC1DF0"/>
    <w:rsid w:val="00BC2680"/>
    <w:rsid w:val="00BC29C6"/>
    <w:rsid w:val="00BC3EEA"/>
    <w:rsid w:val="00BC3F93"/>
    <w:rsid w:val="00BC4815"/>
    <w:rsid w:val="00BC4E0D"/>
    <w:rsid w:val="00BC64D8"/>
    <w:rsid w:val="00BC7947"/>
    <w:rsid w:val="00BD04AE"/>
    <w:rsid w:val="00BD1C68"/>
    <w:rsid w:val="00BD2839"/>
    <w:rsid w:val="00BD3301"/>
    <w:rsid w:val="00BD3D81"/>
    <w:rsid w:val="00BD407A"/>
    <w:rsid w:val="00BD5A3F"/>
    <w:rsid w:val="00BD5B0F"/>
    <w:rsid w:val="00BD6080"/>
    <w:rsid w:val="00BD6F2D"/>
    <w:rsid w:val="00BD765C"/>
    <w:rsid w:val="00BE12E7"/>
    <w:rsid w:val="00BE1D82"/>
    <w:rsid w:val="00BE22AD"/>
    <w:rsid w:val="00BE2945"/>
    <w:rsid w:val="00BF1F5C"/>
    <w:rsid w:val="00BF259F"/>
    <w:rsid w:val="00BF2AAE"/>
    <w:rsid w:val="00BF324C"/>
    <w:rsid w:val="00BF59F7"/>
    <w:rsid w:val="00BF5FB7"/>
    <w:rsid w:val="00BF638C"/>
    <w:rsid w:val="00C00D08"/>
    <w:rsid w:val="00C01091"/>
    <w:rsid w:val="00C01222"/>
    <w:rsid w:val="00C0213C"/>
    <w:rsid w:val="00C02D4F"/>
    <w:rsid w:val="00C051E4"/>
    <w:rsid w:val="00C07266"/>
    <w:rsid w:val="00C100DF"/>
    <w:rsid w:val="00C11A4C"/>
    <w:rsid w:val="00C11DFA"/>
    <w:rsid w:val="00C130D5"/>
    <w:rsid w:val="00C134CD"/>
    <w:rsid w:val="00C1444C"/>
    <w:rsid w:val="00C149A4"/>
    <w:rsid w:val="00C15029"/>
    <w:rsid w:val="00C15579"/>
    <w:rsid w:val="00C1695B"/>
    <w:rsid w:val="00C1759F"/>
    <w:rsid w:val="00C17B0C"/>
    <w:rsid w:val="00C21E39"/>
    <w:rsid w:val="00C224BD"/>
    <w:rsid w:val="00C22D7A"/>
    <w:rsid w:val="00C22F06"/>
    <w:rsid w:val="00C23331"/>
    <w:rsid w:val="00C2349C"/>
    <w:rsid w:val="00C23F66"/>
    <w:rsid w:val="00C2459F"/>
    <w:rsid w:val="00C2502D"/>
    <w:rsid w:val="00C25DDC"/>
    <w:rsid w:val="00C263F9"/>
    <w:rsid w:val="00C30800"/>
    <w:rsid w:val="00C328BF"/>
    <w:rsid w:val="00C3591A"/>
    <w:rsid w:val="00C36732"/>
    <w:rsid w:val="00C36B89"/>
    <w:rsid w:val="00C36D86"/>
    <w:rsid w:val="00C41A2E"/>
    <w:rsid w:val="00C42725"/>
    <w:rsid w:val="00C43E8F"/>
    <w:rsid w:val="00C44595"/>
    <w:rsid w:val="00C45EBB"/>
    <w:rsid w:val="00C45FDF"/>
    <w:rsid w:val="00C47A14"/>
    <w:rsid w:val="00C47DF8"/>
    <w:rsid w:val="00C504B1"/>
    <w:rsid w:val="00C50D61"/>
    <w:rsid w:val="00C50F41"/>
    <w:rsid w:val="00C52DF3"/>
    <w:rsid w:val="00C53056"/>
    <w:rsid w:val="00C54656"/>
    <w:rsid w:val="00C54C70"/>
    <w:rsid w:val="00C55CC5"/>
    <w:rsid w:val="00C56107"/>
    <w:rsid w:val="00C56B2B"/>
    <w:rsid w:val="00C57176"/>
    <w:rsid w:val="00C61AA8"/>
    <w:rsid w:val="00C63689"/>
    <w:rsid w:val="00C63881"/>
    <w:rsid w:val="00C63B09"/>
    <w:rsid w:val="00C63B58"/>
    <w:rsid w:val="00C65B4A"/>
    <w:rsid w:val="00C7138B"/>
    <w:rsid w:val="00C75056"/>
    <w:rsid w:val="00C75836"/>
    <w:rsid w:val="00C75C9E"/>
    <w:rsid w:val="00C77F3A"/>
    <w:rsid w:val="00C80B7B"/>
    <w:rsid w:val="00C83B15"/>
    <w:rsid w:val="00C83EED"/>
    <w:rsid w:val="00C84D2B"/>
    <w:rsid w:val="00C85332"/>
    <w:rsid w:val="00C86372"/>
    <w:rsid w:val="00C86E99"/>
    <w:rsid w:val="00C87270"/>
    <w:rsid w:val="00C91559"/>
    <w:rsid w:val="00C91FFB"/>
    <w:rsid w:val="00C94009"/>
    <w:rsid w:val="00C940C0"/>
    <w:rsid w:val="00C95E94"/>
    <w:rsid w:val="00C97419"/>
    <w:rsid w:val="00C97739"/>
    <w:rsid w:val="00C97A00"/>
    <w:rsid w:val="00C97BB9"/>
    <w:rsid w:val="00CA10E1"/>
    <w:rsid w:val="00CA133E"/>
    <w:rsid w:val="00CA1AB2"/>
    <w:rsid w:val="00CA1F36"/>
    <w:rsid w:val="00CA2A4C"/>
    <w:rsid w:val="00CA3CD9"/>
    <w:rsid w:val="00CA594A"/>
    <w:rsid w:val="00CA5A25"/>
    <w:rsid w:val="00CA5CBF"/>
    <w:rsid w:val="00CA6D15"/>
    <w:rsid w:val="00CB16A5"/>
    <w:rsid w:val="00CB1708"/>
    <w:rsid w:val="00CB463B"/>
    <w:rsid w:val="00CB4E9B"/>
    <w:rsid w:val="00CB5E75"/>
    <w:rsid w:val="00CB617B"/>
    <w:rsid w:val="00CB6C9E"/>
    <w:rsid w:val="00CB7546"/>
    <w:rsid w:val="00CC02CE"/>
    <w:rsid w:val="00CC1081"/>
    <w:rsid w:val="00CC2003"/>
    <w:rsid w:val="00CC2A65"/>
    <w:rsid w:val="00CC2C1E"/>
    <w:rsid w:val="00CC2E19"/>
    <w:rsid w:val="00CC3142"/>
    <w:rsid w:val="00CC59D6"/>
    <w:rsid w:val="00CC7354"/>
    <w:rsid w:val="00CC7B56"/>
    <w:rsid w:val="00CD0073"/>
    <w:rsid w:val="00CD0953"/>
    <w:rsid w:val="00CD2756"/>
    <w:rsid w:val="00CD3B97"/>
    <w:rsid w:val="00CD4030"/>
    <w:rsid w:val="00CD5204"/>
    <w:rsid w:val="00CD5694"/>
    <w:rsid w:val="00CD599D"/>
    <w:rsid w:val="00CD5D1E"/>
    <w:rsid w:val="00CD7AAB"/>
    <w:rsid w:val="00CD7C9C"/>
    <w:rsid w:val="00CE077B"/>
    <w:rsid w:val="00CE6BDA"/>
    <w:rsid w:val="00CF0BEF"/>
    <w:rsid w:val="00CF0CDA"/>
    <w:rsid w:val="00CF1239"/>
    <w:rsid w:val="00CF1A9C"/>
    <w:rsid w:val="00CF334F"/>
    <w:rsid w:val="00CF3F3F"/>
    <w:rsid w:val="00CF5422"/>
    <w:rsid w:val="00CF7F16"/>
    <w:rsid w:val="00D0256A"/>
    <w:rsid w:val="00D030FB"/>
    <w:rsid w:val="00D04111"/>
    <w:rsid w:val="00D04BCD"/>
    <w:rsid w:val="00D05FFC"/>
    <w:rsid w:val="00D10F2B"/>
    <w:rsid w:val="00D11091"/>
    <w:rsid w:val="00D112ED"/>
    <w:rsid w:val="00D1225A"/>
    <w:rsid w:val="00D142F4"/>
    <w:rsid w:val="00D176BE"/>
    <w:rsid w:val="00D176C4"/>
    <w:rsid w:val="00D20B06"/>
    <w:rsid w:val="00D20E14"/>
    <w:rsid w:val="00D214F7"/>
    <w:rsid w:val="00D23371"/>
    <w:rsid w:val="00D23A55"/>
    <w:rsid w:val="00D23E0E"/>
    <w:rsid w:val="00D26641"/>
    <w:rsid w:val="00D26D58"/>
    <w:rsid w:val="00D30A06"/>
    <w:rsid w:val="00D30F72"/>
    <w:rsid w:val="00D315B8"/>
    <w:rsid w:val="00D31818"/>
    <w:rsid w:val="00D32D49"/>
    <w:rsid w:val="00D33D92"/>
    <w:rsid w:val="00D3452C"/>
    <w:rsid w:val="00D34643"/>
    <w:rsid w:val="00D34794"/>
    <w:rsid w:val="00D355F2"/>
    <w:rsid w:val="00D35A11"/>
    <w:rsid w:val="00D35FD1"/>
    <w:rsid w:val="00D36272"/>
    <w:rsid w:val="00D373F4"/>
    <w:rsid w:val="00D41936"/>
    <w:rsid w:val="00D44249"/>
    <w:rsid w:val="00D4637A"/>
    <w:rsid w:val="00D52B74"/>
    <w:rsid w:val="00D5359E"/>
    <w:rsid w:val="00D53AAE"/>
    <w:rsid w:val="00D53F49"/>
    <w:rsid w:val="00D542E3"/>
    <w:rsid w:val="00D54A02"/>
    <w:rsid w:val="00D55508"/>
    <w:rsid w:val="00D5685E"/>
    <w:rsid w:val="00D57E57"/>
    <w:rsid w:val="00D61100"/>
    <w:rsid w:val="00D6413D"/>
    <w:rsid w:val="00D6579B"/>
    <w:rsid w:val="00D65C2B"/>
    <w:rsid w:val="00D65FEA"/>
    <w:rsid w:val="00D66A0A"/>
    <w:rsid w:val="00D675B3"/>
    <w:rsid w:val="00D67C40"/>
    <w:rsid w:val="00D67D69"/>
    <w:rsid w:val="00D67FBF"/>
    <w:rsid w:val="00D70615"/>
    <w:rsid w:val="00D72649"/>
    <w:rsid w:val="00D736B1"/>
    <w:rsid w:val="00D74197"/>
    <w:rsid w:val="00D747B5"/>
    <w:rsid w:val="00D74E3A"/>
    <w:rsid w:val="00D75E02"/>
    <w:rsid w:val="00D76EAF"/>
    <w:rsid w:val="00D77320"/>
    <w:rsid w:val="00D77D28"/>
    <w:rsid w:val="00D80635"/>
    <w:rsid w:val="00D81A5E"/>
    <w:rsid w:val="00D81FC3"/>
    <w:rsid w:val="00D82F1B"/>
    <w:rsid w:val="00D846BD"/>
    <w:rsid w:val="00D84B3F"/>
    <w:rsid w:val="00D86164"/>
    <w:rsid w:val="00D93486"/>
    <w:rsid w:val="00D937C7"/>
    <w:rsid w:val="00D944D3"/>
    <w:rsid w:val="00D94E83"/>
    <w:rsid w:val="00D94FD5"/>
    <w:rsid w:val="00D953C6"/>
    <w:rsid w:val="00D96BC3"/>
    <w:rsid w:val="00D97F57"/>
    <w:rsid w:val="00DA0643"/>
    <w:rsid w:val="00DA252B"/>
    <w:rsid w:val="00DA3E2A"/>
    <w:rsid w:val="00DA4738"/>
    <w:rsid w:val="00DA4B55"/>
    <w:rsid w:val="00DA55EC"/>
    <w:rsid w:val="00DB039D"/>
    <w:rsid w:val="00DB2DA1"/>
    <w:rsid w:val="00DB34AB"/>
    <w:rsid w:val="00DB61AF"/>
    <w:rsid w:val="00DB646A"/>
    <w:rsid w:val="00DB6553"/>
    <w:rsid w:val="00DB68FD"/>
    <w:rsid w:val="00DC06E3"/>
    <w:rsid w:val="00DC2FB8"/>
    <w:rsid w:val="00DC6CE6"/>
    <w:rsid w:val="00DC7610"/>
    <w:rsid w:val="00DC7AAA"/>
    <w:rsid w:val="00DC7F47"/>
    <w:rsid w:val="00DD1A37"/>
    <w:rsid w:val="00DD1E22"/>
    <w:rsid w:val="00DD1F7B"/>
    <w:rsid w:val="00DD2DF3"/>
    <w:rsid w:val="00DD2E6A"/>
    <w:rsid w:val="00DD404B"/>
    <w:rsid w:val="00DD538E"/>
    <w:rsid w:val="00DD6CAC"/>
    <w:rsid w:val="00DD6D85"/>
    <w:rsid w:val="00DD7A74"/>
    <w:rsid w:val="00DE2935"/>
    <w:rsid w:val="00DE3E25"/>
    <w:rsid w:val="00DE5941"/>
    <w:rsid w:val="00DE7A1A"/>
    <w:rsid w:val="00DF3614"/>
    <w:rsid w:val="00DF3930"/>
    <w:rsid w:val="00DF5DE2"/>
    <w:rsid w:val="00DF5FFC"/>
    <w:rsid w:val="00DF6FF3"/>
    <w:rsid w:val="00DF722E"/>
    <w:rsid w:val="00E01A23"/>
    <w:rsid w:val="00E022BE"/>
    <w:rsid w:val="00E02641"/>
    <w:rsid w:val="00E02A50"/>
    <w:rsid w:val="00E02DE6"/>
    <w:rsid w:val="00E0348C"/>
    <w:rsid w:val="00E03BB8"/>
    <w:rsid w:val="00E03D9E"/>
    <w:rsid w:val="00E0413E"/>
    <w:rsid w:val="00E066E9"/>
    <w:rsid w:val="00E07B22"/>
    <w:rsid w:val="00E07C01"/>
    <w:rsid w:val="00E1025D"/>
    <w:rsid w:val="00E1121F"/>
    <w:rsid w:val="00E1278F"/>
    <w:rsid w:val="00E15FA8"/>
    <w:rsid w:val="00E165F1"/>
    <w:rsid w:val="00E166FE"/>
    <w:rsid w:val="00E17A21"/>
    <w:rsid w:val="00E20B5D"/>
    <w:rsid w:val="00E217BD"/>
    <w:rsid w:val="00E21FF6"/>
    <w:rsid w:val="00E23677"/>
    <w:rsid w:val="00E23DF6"/>
    <w:rsid w:val="00E24B35"/>
    <w:rsid w:val="00E27D1F"/>
    <w:rsid w:val="00E30256"/>
    <w:rsid w:val="00E305A0"/>
    <w:rsid w:val="00E342F8"/>
    <w:rsid w:val="00E344BA"/>
    <w:rsid w:val="00E34725"/>
    <w:rsid w:val="00E34974"/>
    <w:rsid w:val="00E35C43"/>
    <w:rsid w:val="00E35EB3"/>
    <w:rsid w:val="00E36306"/>
    <w:rsid w:val="00E366FE"/>
    <w:rsid w:val="00E36B48"/>
    <w:rsid w:val="00E372DE"/>
    <w:rsid w:val="00E37DFB"/>
    <w:rsid w:val="00E423F6"/>
    <w:rsid w:val="00E4248D"/>
    <w:rsid w:val="00E429E1"/>
    <w:rsid w:val="00E43DB5"/>
    <w:rsid w:val="00E43DBB"/>
    <w:rsid w:val="00E4432B"/>
    <w:rsid w:val="00E44673"/>
    <w:rsid w:val="00E45C31"/>
    <w:rsid w:val="00E46ACF"/>
    <w:rsid w:val="00E47119"/>
    <w:rsid w:val="00E47710"/>
    <w:rsid w:val="00E47987"/>
    <w:rsid w:val="00E47BA2"/>
    <w:rsid w:val="00E47D4E"/>
    <w:rsid w:val="00E5051F"/>
    <w:rsid w:val="00E50DC3"/>
    <w:rsid w:val="00E51647"/>
    <w:rsid w:val="00E53C98"/>
    <w:rsid w:val="00E54A41"/>
    <w:rsid w:val="00E55FDA"/>
    <w:rsid w:val="00E572C3"/>
    <w:rsid w:val="00E61427"/>
    <w:rsid w:val="00E62230"/>
    <w:rsid w:val="00E632BD"/>
    <w:rsid w:val="00E6362C"/>
    <w:rsid w:val="00E63F93"/>
    <w:rsid w:val="00E6422C"/>
    <w:rsid w:val="00E6590C"/>
    <w:rsid w:val="00E65CA9"/>
    <w:rsid w:val="00E66595"/>
    <w:rsid w:val="00E72802"/>
    <w:rsid w:val="00E728FF"/>
    <w:rsid w:val="00E72CD2"/>
    <w:rsid w:val="00E730EB"/>
    <w:rsid w:val="00E7421D"/>
    <w:rsid w:val="00E756D8"/>
    <w:rsid w:val="00E75907"/>
    <w:rsid w:val="00E75DE9"/>
    <w:rsid w:val="00E77852"/>
    <w:rsid w:val="00E77E7A"/>
    <w:rsid w:val="00E8342F"/>
    <w:rsid w:val="00E83705"/>
    <w:rsid w:val="00E84A87"/>
    <w:rsid w:val="00E87783"/>
    <w:rsid w:val="00E904F1"/>
    <w:rsid w:val="00E9083D"/>
    <w:rsid w:val="00E90B19"/>
    <w:rsid w:val="00E91AC8"/>
    <w:rsid w:val="00E951E9"/>
    <w:rsid w:val="00E959F0"/>
    <w:rsid w:val="00E96275"/>
    <w:rsid w:val="00E9659A"/>
    <w:rsid w:val="00E96DBC"/>
    <w:rsid w:val="00EA0692"/>
    <w:rsid w:val="00EA2216"/>
    <w:rsid w:val="00EA2A7E"/>
    <w:rsid w:val="00EA3A12"/>
    <w:rsid w:val="00EA72A7"/>
    <w:rsid w:val="00EB0D46"/>
    <w:rsid w:val="00EB2AB7"/>
    <w:rsid w:val="00EB2BCB"/>
    <w:rsid w:val="00EB3C0E"/>
    <w:rsid w:val="00EB444B"/>
    <w:rsid w:val="00EB480E"/>
    <w:rsid w:val="00EB4E85"/>
    <w:rsid w:val="00EB5787"/>
    <w:rsid w:val="00EB7A2B"/>
    <w:rsid w:val="00EB7A9A"/>
    <w:rsid w:val="00EC1341"/>
    <w:rsid w:val="00EC15FD"/>
    <w:rsid w:val="00EC1B18"/>
    <w:rsid w:val="00EC1E77"/>
    <w:rsid w:val="00EC210D"/>
    <w:rsid w:val="00EC2431"/>
    <w:rsid w:val="00EC2F8B"/>
    <w:rsid w:val="00EC362D"/>
    <w:rsid w:val="00EC3C57"/>
    <w:rsid w:val="00EC4164"/>
    <w:rsid w:val="00EC60F6"/>
    <w:rsid w:val="00EC6B39"/>
    <w:rsid w:val="00EC6E87"/>
    <w:rsid w:val="00EC71D4"/>
    <w:rsid w:val="00EC796E"/>
    <w:rsid w:val="00EC7C5D"/>
    <w:rsid w:val="00ED2F27"/>
    <w:rsid w:val="00ED3998"/>
    <w:rsid w:val="00ED3AFE"/>
    <w:rsid w:val="00ED42EB"/>
    <w:rsid w:val="00ED5554"/>
    <w:rsid w:val="00ED7B3C"/>
    <w:rsid w:val="00EE0608"/>
    <w:rsid w:val="00EE12EB"/>
    <w:rsid w:val="00EE1739"/>
    <w:rsid w:val="00EE1B0B"/>
    <w:rsid w:val="00EE1DAA"/>
    <w:rsid w:val="00EE359F"/>
    <w:rsid w:val="00EE3778"/>
    <w:rsid w:val="00EE742F"/>
    <w:rsid w:val="00EE7548"/>
    <w:rsid w:val="00EE75F6"/>
    <w:rsid w:val="00EE79B7"/>
    <w:rsid w:val="00EE7CDB"/>
    <w:rsid w:val="00EF0686"/>
    <w:rsid w:val="00EF2B10"/>
    <w:rsid w:val="00EF3C51"/>
    <w:rsid w:val="00EF3D39"/>
    <w:rsid w:val="00EF70FE"/>
    <w:rsid w:val="00EF7A54"/>
    <w:rsid w:val="00EF7C06"/>
    <w:rsid w:val="00EF7F4C"/>
    <w:rsid w:val="00F009EB"/>
    <w:rsid w:val="00F0104C"/>
    <w:rsid w:val="00F0197C"/>
    <w:rsid w:val="00F01D69"/>
    <w:rsid w:val="00F01F6C"/>
    <w:rsid w:val="00F032C3"/>
    <w:rsid w:val="00F04803"/>
    <w:rsid w:val="00F0673E"/>
    <w:rsid w:val="00F06FFA"/>
    <w:rsid w:val="00F07700"/>
    <w:rsid w:val="00F102D2"/>
    <w:rsid w:val="00F141DD"/>
    <w:rsid w:val="00F1644E"/>
    <w:rsid w:val="00F1681B"/>
    <w:rsid w:val="00F16C62"/>
    <w:rsid w:val="00F20729"/>
    <w:rsid w:val="00F21CCF"/>
    <w:rsid w:val="00F21D1E"/>
    <w:rsid w:val="00F275DB"/>
    <w:rsid w:val="00F2787C"/>
    <w:rsid w:val="00F3105F"/>
    <w:rsid w:val="00F3121E"/>
    <w:rsid w:val="00F31703"/>
    <w:rsid w:val="00F31829"/>
    <w:rsid w:val="00F320C2"/>
    <w:rsid w:val="00F33042"/>
    <w:rsid w:val="00F33682"/>
    <w:rsid w:val="00F34487"/>
    <w:rsid w:val="00F345B9"/>
    <w:rsid w:val="00F34609"/>
    <w:rsid w:val="00F35F9B"/>
    <w:rsid w:val="00F36972"/>
    <w:rsid w:val="00F40FA4"/>
    <w:rsid w:val="00F42CC5"/>
    <w:rsid w:val="00F431E4"/>
    <w:rsid w:val="00F442DB"/>
    <w:rsid w:val="00F45DAA"/>
    <w:rsid w:val="00F46493"/>
    <w:rsid w:val="00F46F7B"/>
    <w:rsid w:val="00F47515"/>
    <w:rsid w:val="00F478E6"/>
    <w:rsid w:val="00F50600"/>
    <w:rsid w:val="00F50C4A"/>
    <w:rsid w:val="00F55167"/>
    <w:rsid w:val="00F55C2D"/>
    <w:rsid w:val="00F60819"/>
    <w:rsid w:val="00F62F32"/>
    <w:rsid w:val="00F631CB"/>
    <w:rsid w:val="00F6336C"/>
    <w:rsid w:val="00F63733"/>
    <w:rsid w:val="00F63F53"/>
    <w:rsid w:val="00F64600"/>
    <w:rsid w:val="00F65ED8"/>
    <w:rsid w:val="00F66DEF"/>
    <w:rsid w:val="00F701A4"/>
    <w:rsid w:val="00F7253A"/>
    <w:rsid w:val="00F75688"/>
    <w:rsid w:val="00F81504"/>
    <w:rsid w:val="00F82737"/>
    <w:rsid w:val="00F82853"/>
    <w:rsid w:val="00F8355B"/>
    <w:rsid w:val="00F8454C"/>
    <w:rsid w:val="00F8571A"/>
    <w:rsid w:val="00F86962"/>
    <w:rsid w:val="00F87F60"/>
    <w:rsid w:val="00F92C04"/>
    <w:rsid w:val="00F92CEC"/>
    <w:rsid w:val="00F932E5"/>
    <w:rsid w:val="00F97949"/>
    <w:rsid w:val="00F97A8D"/>
    <w:rsid w:val="00FA08AD"/>
    <w:rsid w:val="00FA1ACA"/>
    <w:rsid w:val="00FA1FAC"/>
    <w:rsid w:val="00FA1FE7"/>
    <w:rsid w:val="00FA2729"/>
    <w:rsid w:val="00FA2978"/>
    <w:rsid w:val="00FA4387"/>
    <w:rsid w:val="00FA543B"/>
    <w:rsid w:val="00FA5A63"/>
    <w:rsid w:val="00FA5CEC"/>
    <w:rsid w:val="00FA608D"/>
    <w:rsid w:val="00FB0606"/>
    <w:rsid w:val="00FB2EAB"/>
    <w:rsid w:val="00FB3C28"/>
    <w:rsid w:val="00FB403D"/>
    <w:rsid w:val="00FB5B75"/>
    <w:rsid w:val="00FC001E"/>
    <w:rsid w:val="00FC0302"/>
    <w:rsid w:val="00FC090F"/>
    <w:rsid w:val="00FC0978"/>
    <w:rsid w:val="00FC153F"/>
    <w:rsid w:val="00FC1FDA"/>
    <w:rsid w:val="00FC39CF"/>
    <w:rsid w:val="00FC4256"/>
    <w:rsid w:val="00FC598F"/>
    <w:rsid w:val="00FC5DE5"/>
    <w:rsid w:val="00FC64B7"/>
    <w:rsid w:val="00FD3774"/>
    <w:rsid w:val="00FD37A9"/>
    <w:rsid w:val="00FD4A2C"/>
    <w:rsid w:val="00FD50F6"/>
    <w:rsid w:val="00FD550B"/>
    <w:rsid w:val="00FD5D81"/>
    <w:rsid w:val="00FD74B9"/>
    <w:rsid w:val="00FD754F"/>
    <w:rsid w:val="00FD79DD"/>
    <w:rsid w:val="00FE0744"/>
    <w:rsid w:val="00FE1B76"/>
    <w:rsid w:val="00FE2A15"/>
    <w:rsid w:val="00FE35A5"/>
    <w:rsid w:val="00FE3793"/>
    <w:rsid w:val="00FE40A2"/>
    <w:rsid w:val="00FE427F"/>
    <w:rsid w:val="00FE4BDD"/>
    <w:rsid w:val="00FE59B7"/>
    <w:rsid w:val="00FE6740"/>
    <w:rsid w:val="00FE695C"/>
    <w:rsid w:val="00FE6C55"/>
    <w:rsid w:val="00FE7343"/>
    <w:rsid w:val="00FF15EA"/>
    <w:rsid w:val="00FF23CA"/>
    <w:rsid w:val="00FF3AB9"/>
    <w:rsid w:val="00FF3D90"/>
    <w:rsid w:val="00FF44E7"/>
    <w:rsid w:val="00FF5422"/>
    <w:rsid w:val="00FF649C"/>
    <w:rsid w:val="00F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98E2E543-009C-48EF-A9F6-F17B49400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6FE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07045"/>
    <w:pPr>
      <w:keepNext/>
      <w:ind w:left="4956" w:firstLine="708"/>
      <w:jc w:val="both"/>
      <w:outlineLvl w:val="0"/>
    </w:pPr>
    <w:rPr>
      <w:rFonts w:ascii="Arial" w:hAnsi="Arial" w:cs="Arial"/>
      <w:sz w:val="28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407045"/>
    <w:pPr>
      <w:spacing w:before="100" w:after="100" w:line="360" w:lineRule="auto"/>
      <w:outlineLvl w:val="1"/>
    </w:pPr>
    <w:rPr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07045"/>
    <w:pPr>
      <w:keepNext/>
      <w:spacing w:before="240" w:after="60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07045"/>
    <w:pPr>
      <w:keepNext/>
      <w:outlineLvl w:val="3"/>
    </w:pPr>
    <w:rPr>
      <w:b/>
      <w:sz w:val="36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07045"/>
    <w:pPr>
      <w:keepNext/>
      <w:outlineLvl w:val="4"/>
    </w:pPr>
    <w:rPr>
      <w:sz w:val="36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07045"/>
    <w:pPr>
      <w:keepNext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07045"/>
    <w:pPr>
      <w:keepNext/>
      <w:outlineLvl w:val="6"/>
    </w:pPr>
    <w:rPr>
      <w:b/>
      <w:sz w:val="32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07045"/>
    <w:pPr>
      <w:keepNext/>
      <w:ind w:left="1416" w:firstLine="708"/>
      <w:outlineLvl w:val="7"/>
    </w:pPr>
    <w:rPr>
      <w:b/>
      <w:sz w:val="28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07045"/>
    <w:pPr>
      <w:keepNext/>
      <w:outlineLvl w:val="8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07045"/>
    <w:rPr>
      <w:rFonts w:ascii="Arial" w:hAnsi="Arial" w:cs="Arial"/>
      <w:sz w:val="24"/>
      <w:szCs w:val="24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006FEF"/>
    <w:rPr>
      <w:sz w:val="28"/>
    </w:rPr>
  </w:style>
  <w:style w:type="character" w:customStyle="1" w:styleId="TekstpodstawowyZnak">
    <w:name w:val="Tekst podstawowy Znak"/>
    <w:link w:val="Tekstpodstawowy"/>
    <w:uiPriority w:val="99"/>
    <w:locked/>
    <w:rsid w:val="00006FEF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Nagwek2Znak">
    <w:name w:val="Nagłówek 2 Znak"/>
    <w:link w:val="Nagwek2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3Znak">
    <w:name w:val="Nagłówek 3 Znak"/>
    <w:link w:val="Nagwek3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4Znak">
    <w:name w:val="Nagłówek 4 Znak"/>
    <w:link w:val="Nagwek4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Nagwek5Znak">
    <w:name w:val="Nagłówek 5 Znak"/>
    <w:link w:val="Nagwek5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6Znak">
    <w:name w:val="Nagłówek 6 Znak"/>
    <w:link w:val="Nagwek6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Nagwek7Znak">
    <w:name w:val="Nagłówek 7 Znak"/>
    <w:link w:val="Nagwek7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Nagwek8Znak">
    <w:name w:val="Nagłówek 8 Znak"/>
    <w:link w:val="Nagwek8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Nagwek9Znak">
    <w:name w:val="Nagłówek 9 Znak"/>
    <w:link w:val="Nagwek9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Tytu">
    <w:name w:val="Title"/>
    <w:basedOn w:val="Normalny"/>
    <w:next w:val="Normalny"/>
    <w:link w:val="TytuZnak"/>
    <w:uiPriority w:val="99"/>
    <w:qFormat/>
    <w:rsid w:val="00006FEF"/>
    <w:pPr>
      <w:jc w:val="center"/>
    </w:pPr>
    <w:rPr>
      <w:b/>
      <w:bCs/>
      <w:sz w:val="28"/>
    </w:rPr>
  </w:style>
  <w:style w:type="character" w:customStyle="1" w:styleId="TytuZnak">
    <w:name w:val="Tytuł Znak"/>
    <w:link w:val="Tytu"/>
    <w:uiPriority w:val="99"/>
    <w:locked/>
    <w:rsid w:val="00006FEF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006FE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link w:val="Podtytu"/>
    <w:uiPriority w:val="99"/>
    <w:locked/>
    <w:rsid w:val="00006FEF"/>
    <w:rPr>
      <w:rFonts w:ascii="Cambria" w:hAnsi="Cambria" w:cs="Times New Roman"/>
      <w:i/>
      <w:iCs/>
      <w:color w:val="4F81BD"/>
      <w:spacing w:val="15"/>
      <w:sz w:val="24"/>
      <w:szCs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407045"/>
    <w:pPr>
      <w:jc w:val="center"/>
    </w:pPr>
    <w:rPr>
      <w:b/>
      <w:bCs/>
      <w:sz w:val="28"/>
    </w:rPr>
  </w:style>
  <w:style w:type="character" w:customStyle="1" w:styleId="WW8Num1z1">
    <w:name w:val="WW8Num1z1"/>
    <w:uiPriority w:val="99"/>
    <w:rsid w:val="00407045"/>
    <w:rPr>
      <w:rFonts w:ascii="Symbol" w:hAnsi="Symbol"/>
    </w:rPr>
  </w:style>
  <w:style w:type="character" w:customStyle="1" w:styleId="WW8Num2z0">
    <w:name w:val="WW8Num2z0"/>
    <w:uiPriority w:val="99"/>
    <w:rsid w:val="00407045"/>
    <w:rPr>
      <w:rFonts w:ascii="Symbol" w:hAnsi="Symbol"/>
    </w:rPr>
  </w:style>
  <w:style w:type="character" w:customStyle="1" w:styleId="WW8Num3z0">
    <w:name w:val="WW8Num3z0"/>
    <w:uiPriority w:val="99"/>
    <w:rsid w:val="00407045"/>
    <w:rPr>
      <w:rFonts w:ascii="Times New Roman" w:hAnsi="Times New Roman"/>
    </w:rPr>
  </w:style>
  <w:style w:type="character" w:customStyle="1" w:styleId="WW8Num4z0">
    <w:name w:val="WW8Num4z0"/>
    <w:uiPriority w:val="99"/>
    <w:rsid w:val="00407045"/>
    <w:rPr>
      <w:rFonts w:ascii="Wingdings" w:hAnsi="Wingdings"/>
    </w:rPr>
  </w:style>
  <w:style w:type="character" w:customStyle="1" w:styleId="WW8Num5z0">
    <w:name w:val="WW8Num5z0"/>
    <w:uiPriority w:val="99"/>
    <w:rsid w:val="00407045"/>
    <w:rPr>
      <w:rFonts w:ascii="Times New Roman" w:hAnsi="Times New Roman"/>
    </w:rPr>
  </w:style>
  <w:style w:type="character" w:customStyle="1" w:styleId="WW8Num6z0">
    <w:name w:val="WW8Num6z0"/>
    <w:uiPriority w:val="99"/>
    <w:rsid w:val="00407045"/>
    <w:rPr>
      <w:rFonts w:ascii="Symbol" w:hAnsi="Symbol"/>
    </w:rPr>
  </w:style>
  <w:style w:type="character" w:customStyle="1" w:styleId="WW8Num7z0">
    <w:name w:val="WW8Num7z0"/>
    <w:uiPriority w:val="99"/>
    <w:rsid w:val="00407045"/>
    <w:rPr>
      <w:rFonts w:ascii="Symbol" w:hAnsi="Symbol"/>
    </w:rPr>
  </w:style>
  <w:style w:type="character" w:customStyle="1" w:styleId="WW8Num8z0">
    <w:name w:val="WW8Num8z0"/>
    <w:uiPriority w:val="99"/>
    <w:rsid w:val="00407045"/>
    <w:rPr>
      <w:rFonts w:ascii="StarSymbol" w:eastAsia="StarSymbol"/>
      <w:sz w:val="18"/>
    </w:rPr>
  </w:style>
  <w:style w:type="character" w:customStyle="1" w:styleId="WW8Num9z0">
    <w:name w:val="WW8Num9z0"/>
    <w:uiPriority w:val="99"/>
    <w:rsid w:val="00407045"/>
    <w:rPr>
      <w:rFonts w:ascii="Times New Roman" w:hAnsi="Times New Roman"/>
    </w:rPr>
  </w:style>
  <w:style w:type="character" w:customStyle="1" w:styleId="WW8Num11z1">
    <w:name w:val="WW8Num11z1"/>
    <w:uiPriority w:val="99"/>
    <w:rsid w:val="00407045"/>
    <w:rPr>
      <w:rFonts w:ascii="Symbol" w:hAnsi="Symbol"/>
    </w:rPr>
  </w:style>
  <w:style w:type="character" w:customStyle="1" w:styleId="Domylnaczcionkaakapitu2">
    <w:name w:val="Domyślna czcionka akapitu2"/>
    <w:uiPriority w:val="99"/>
    <w:rsid w:val="00407045"/>
  </w:style>
  <w:style w:type="character" w:customStyle="1" w:styleId="Absatz-Standardschriftart">
    <w:name w:val="Absatz-Standardschriftart"/>
    <w:uiPriority w:val="99"/>
    <w:rsid w:val="00407045"/>
  </w:style>
  <w:style w:type="character" w:customStyle="1" w:styleId="WW-Absatz-Standardschriftart">
    <w:name w:val="WW-Absatz-Standardschriftart"/>
    <w:uiPriority w:val="99"/>
    <w:rsid w:val="00407045"/>
  </w:style>
  <w:style w:type="character" w:customStyle="1" w:styleId="WW8Num10z0">
    <w:name w:val="WW8Num10z0"/>
    <w:uiPriority w:val="99"/>
    <w:rsid w:val="00407045"/>
    <w:rPr>
      <w:rFonts w:ascii="StarSymbol" w:eastAsia="StarSymbol"/>
      <w:sz w:val="18"/>
    </w:rPr>
  </w:style>
  <w:style w:type="character" w:customStyle="1" w:styleId="WW-Absatz-Standardschriftart1">
    <w:name w:val="WW-Absatz-Standardschriftart1"/>
    <w:uiPriority w:val="99"/>
    <w:rsid w:val="00407045"/>
  </w:style>
  <w:style w:type="character" w:customStyle="1" w:styleId="WW-Absatz-Standardschriftart11">
    <w:name w:val="WW-Absatz-Standardschriftart11"/>
    <w:uiPriority w:val="99"/>
    <w:rsid w:val="00407045"/>
  </w:style>
  <w:style w:type="character" w:customStyle="1" w:styleId="WW-Absatz-Standardschriftart111">
    <w:name w:val="WW-Absatz-Standardschriftart111"/>
    <w:uiPriority w:val="99"/>
    <w:rsid w:val="00407045"/>
  </w:style>
  <w:style w:type="character" w:customStyle="1" w:styleId="WW-Absatz-Standardschriftart1111">
    <w:name w:val="WW-Absatz-Standardschriftart1111"/>
    <w:uiPriority w:val="99"/>
    <w:rsid w:val="00407045"/>
  </w:style>
  <w:style w:type="character" w:customStyle="1" w:styleId="WW8Num3z1">
    <w:name w:val="WW8Num3z1"/>
    <w:uiPriority w:val="99"/>
    <w:rsid w:val="00407045"/>
    <w:rPr>
      <w:rFonts w:ascii="Courier New" w:hAnsi="Courier New"/>
    </w:rPr>
  </w:style>
  <w:style w:type="character" w:customStyle="1" w:styleId="WW8Num3z2">
    <w:name w:val="WW8Num3z2"/>
    <w:uiPriority w:val="99"/>
    <w:rsid w:val="00407045"/>
    <w:rPr>
      <w:rFonts w:ascii="Wingdings" w:hAnsi="Wingdings"/>
    </w:rPr>
  </w:style>
  <w:style w:type="character" w:customStyle="1" w:styleId="WW8Num3z3">
    <w:name w:val="WW8Num3z3"/>
    <w:uiPriority w:val="99"/>
    <w:rsid w:val="00407045"/>
    <w:rPr>
      <w:rFonts w:ascii="Symbol" w:hAnsi="Symbol"/>
    </w:rPr>
  </w:style>
  <w:style w:type="character" w:customStyle="1" w:styleId="WW8Num4z1">
    <w:name w:val="WW8Num4z1"/>
    <w:uiPriority w:val="99"/>
    <w:rsid w:val="00407045"/>
    <w:rPr>
      <w:rFonts w:ascii="Courier New" w:hAnsi="Courier New"/>
    </w:rPr>
  </w:style>
  <w:style w:type="character" w:customStyle="1" w:styleId="WW8Num4z3">
    <w:name w:val="WW8Num4z3"/>
    <w:uiPriority w:val="99"/>
    <w:rsid w:val="00407045"/>
    <w:rPr>
      <w:rFonts w:ascii="Symbol" w:hAnsi="Symbol"/>
    </w:rPr>
  </w:style>
  <w:style w:type="character" w:customStyle="1" w:styleId="WW8Num6z1">
    <w:name w:val="WW8Num6z1"/>
    <w:uiPriority w:val="99"/>
    <w:rsid w:val="00407045"/>
    <w:rPr>
      <w:rFonts w:ascii="Courier New" w:hAnsi="Courier New"/>
    </w:rPr>
  </w:style>
  <w:style w:type="character" w:customStyle="1" w:styleId="WW8Num6z2">
    <w:name w:val="WW8Num6z2"/>
    <w:uiPriority w:val="99"/>
    <w:rsid w:val="00407045"/>
    <w:rPr>
      <w:rFonts w:ascii="Wingdings" w:hAnsi="Wingdings"/>
    </w:rPr>
  </w:style>
  <w:style w:type="character" w:customStyle="1" w:styleId="WW8Num9z1">
    <w:name w:val="WW8Num9z1"/>
    <w:uiPriority w:val="99"/>
    <w:rsid w:val="00407045"/>
    <w:rPr>
      <w:rFonts w:ascii="Courier New" w:hAnsi="Courier New"/>
    </w:rPr>
  </w:style>
  <w:style w:type="character" w:customStyle="1" w:styleId="WW8Num9z2">
    <w:name w:val="WW8Num9z2"/>
    <w:uiPriority w:val="99"/>
    <w:rsid w:val="00407045"/>
    <w:rPr>
      <w:rFonts w:ascii="Wingdings" w:hAnsi="Wingdings"/>
    </w:rPr>
  </w:style>
  <w:style w:type="character" w:customStyle="1" w:styleId="WW8Num9z3">
    <w:name w:val="WW8Num9z3"/>
    <w:uiPriority w:val="99"/>
    <w:rsid w:val="00407045"/>
    <w:rPr>
      <w:rFonts w:ascii="Symbol" w:hAnsi="Symbol"/>
    </w:rPr>
  </w:style>
  <w:style w:type="character" w:customStyle="1" w:styleId="Domylnaczcionkaakapitu1">
    <w:name w:val="Domyślna czcionka akapitu1"/>
    <w:uiPriority w:val="99"/>
    <w:rsid w:val="00407045"/>
  </w:style>
  <w:style w:type="character" w:styleId="Numerstrony">
    <w:name w:val="page number"/>
    <w:uiPriority w:val="99"/>
    <w:rsid w:val="00407045"/>
    <w:rPr>
      <w:rFonts w:cs="Times New Roman"/>
    </w:rPr>
  </w:style>
  <w:style w:type="character" w:customStyle="1" w:styleId="Symbolewypunktowania">
    <w:name w:val="Symbole wypunktowania"/>
    <w:uiPriority w:val="99"/>
    <w:rsid w:val="00407045"/>
    <w:rPr>
      <w:rFonts w:ascii="StarSymbol" w:eastAsia="StarSymbol" w:hAnsi="StarSymbol"/>
      <w:sz w:val="18"/>
    </w:rPr>
  </w:style>
  <w:style w:type="character" w:customStyle="1" w:styleId="Znakinumeracji">
    <w:name w:val="Znaki numeracji"/>
    <w:uiPriority w:val="99"/>
    <w:rsid w:val="00407045"/>
  </w:style>
  <w:style w:type="paragraph" w:styleId="Lista">
    <w:name w:val="List"/>
    <w:basedOn w:val="Tekstpodstawowy"/>
    <w:uiPriority w:val="99"/>
    <w:rsid w:val="00407045"/>
    <w:rPr>
      <w:rFonts w:cs="Tahoma"/>
    </w:rPr>
  </w:style>
  <w:style w:type="paragraph" w:customStyle="1" w:styleId="Podpis2">
    <w:name w:val="Podpis2"/>
    <w:basedOn w:val="Normalny"/>
    <w:uiPriority w:val="99"/>
    <w:rsid w:val="0040704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407045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uiPriority w:val="99"/>
    <w:rsid w:val="00407045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40704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uiPriority w:val="99"/>
    <w:rsid w:val="00407045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paragraph" w:customStyle="1" w:styleId="1">
    <w:name w:val="1"/>
    <w:basedOn w:val="Normalny"/>
    <w:next w:val="Nagwek"/>
    <w:uiPriority w:val="99"/>
    <w:rsid w:val="0040704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4070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07045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407045"/>
    <w:pPr>
      <w:ind w:left="497" w:hanging="497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Tekstpodstawowywcity21">
    <w:name w:val="Tekst podstawowy wcięty 21"/>
    <w:basedOn w:val="Normalny"/>
    <w:uiPriority w:val="99"/>
    <w:rsid w:val="00407045"/>
    <w:pPr>
      <w:ind w:left="195" w:hanging="195"/>
    </w:pPr>
    <w:rPr>
      <w:sz w:val="28"/>
      <w:szCs w:val="20"/>
    </w:rPr>
  </w:style>
  <w:style w:type="paragraph" w:styleId="Stopka">
    <w:name w:val="footer"/>
    <w:basedOn w:val="Normalny"/>
    <w:link w:val="StopkaZnak"/>
    <w:uiPriority w:val="99"/>
    <w:rsid w:val="0040704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407045"/>
    <w:pPr>
      <w:ind w:left="214" w:hanging="214"/>
    </w:pPr>
    <w:rPr>
      <w:sz w:val="28"/>
      <w:szCs w:val="20"/>
    </w:rPr>
  </w:style>
  <w:style w:type="paragraph" w:customStyle="1" w:styleId="Tekstpodstawowy31">
    <w:name w:val="Tekst podstawowy 31"/>
    <w:basedOn w:val="Normalny"/>
    <w:uiPriority w:val="99"/>
    <w:rsid w:val="00407045"/>
    <w:pPr>
      <w:jc w:val="right"/>
    </w:pPr>
    <w:rPr>
      <w:sz w:val="22"/>
      <w:szCs w:val="20"/>
    </w:rPr>
  </w:style>
  <w:style w:type="paragraph" w:styleId="Tekstdymka">
    <w:name w:val="Balloon Text"/>
    <w:basedOn w:val="Normalny"/>
    <w:link w:val="TekstdymkaZnak"/>
    <w:uiPriority w:val="99"/>
    <w:rsid w:val="00407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07045"/>
    <w:rPr>
      <w:rFonts w:ascii="Tahoma" w:hAnsi="Tahoma" w:cs="Tahoma"/>
      <w:sz w:val="16"/>
      <w:szCs w:val="16"/>
      <w:lang w:eastAsia="ar-SA" w:bidi="ar-SA"/>
    </w:rPr>
  </w:style>
  <w:style w:type="paragraph" w:customStyle="1" w:styleId="Tekstpodstawowy32">
    <w:name w:val="Tekst podstawowy 32"/>
    <w:basedOn w:val="Normalny"/>
    <w:uiPriority w:val="99"/>
    <w:rsid w:val="00407045"/>
    <w:rPr>
      <w:szCs w:val="20"/>
    </w:rPr>
  </w:style>
  <w:style w:type="paragraph" w:customStyle="1" w:styleId="Nagwek21">
    <w:name w:val="Nag?—wek 2"/>
    <w:basedOn w:val="Normalny"/>
    <w:next w:val="Normalny"/>
    <w:uiPriority w:val="99"/>
    <w:rsid w:val="00407045"/>
    <w:pPr>
      <w:spacing w:before="120"/>
    </w:pPr>
    <w:rPr>
      <w:rFonts w:ascii="Arial" w:hAnsi="Arial"/>
      <w:b/>
      <w:szCs w:val="20"/>
    </w:rPr>
  </w:style>
  <w:style w:type="paragraph" w:customStyle="1" w:styleId="Zawartotabeli">
    <w:name w:val="Zawartość tabeli"/>
    <w:basedOn w:val="Normalny"/>
    <w:uiPriority w:val="99"/>
    <w:rsid w:val="00407045"/>
    <w:pPr>
      <w:suppressLineNumbers/>
    </w:pPr>
  </w:style>
  <w:style w:type="paragraph" w:customStyle="1" w:styleId="Nagwektabeli">
    <w:name w:val="Nagłówek tabeli"/>
    <w:basedOn w:val="Zawartotabeli"/>
    <w:uiPriority w:val="99"/>
    <w:rsid w:val="00407045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407045"/>
  </w:style>
  <w:style w:type="paragraph" w:customStyle="1" w:styleId="Tekstpodstawowy22">
    <w:name w:val="Tekst podstawowy 22"/>
    <w:basedOn w:val="Normalny"/>
    <w:uiPriority w:val="99"/>
    <w:rsid w:val="00407045"/>
    <w:pPr>
      <w:spacing w:after="120" w:line="480" w:lineRule="auto"/>
    </w:pPr>
  </w:style>
  <w:style w:type="paragraph" w:customStyle="1" w:styleId="Tekstpodstawowy321">
    <w:name w:val="Tekst podstawowy 321"/>
    <w:basedOn w:val="Normalny"/>
    <w:uiPriority w:val="99"/>
    <w:rsid w:val="00407045"/>
    <w:pPr>
      <w:spacing w:after="120"/>
    </w:pPr>
    <w:rPr>
      <w:sz w:val="16"/>
      <w:szCs w:val="16"/>
    </w:rPr>
  </w:style>
  <w:style w:type="paragraph" w:customStyle="1" w:styleId="Tekstpodstawowywcity32">
    <w:name w:val="Tekst podstawowy wcięty 32"/>
    <w:basedOn w:val="Normalny"/>
    <w:uiPriority w:val="99"/>
    <w:rsid w:val="00407045"/>
    <w:pPr>
      <w:spacing w:after="120"/>
      <w:ind w:left="283"/>
    </w:pPr>
    <w:rPr>
      <w:sz w:val="16"/>
      <w:szCs w:val="16"/>
    </w:rPr>
  </w:style>
  <w:style w:type="character" w:styleId="Odwoaniedokomentarza">
    <w:name w:val="annotation reference"/>
    <w:uiPriority w:val="99"/>
    <w:semiHidden/>
    <w:rsid w:val="0040704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0704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podstawowywcity3">
    <w:name w:val="Body Text Indent 3"/>
    <w:basedOn w:val="Normalny"/>
    <w:link w:val="Tekstpodstawowywcity3Znak"/>
    <w:uiPriority w:val="99"/>
    <w:rsid w:val="0040704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407045"/>
    <w:rPr>
      <w:rFonts w:ascii="Times New Roman" w:hAnsi="Times New Roman" w:cs="Times New Roman"/>
      <w:sz w:val="16"/>
      <w:szCs w:val="16"/>
      <w:lang w:eastAsia="ar-SA" w:bidi="ar-SA"/>
    </w:rPr>
  </w:style>
  <w:style w:type="character" w:customStyle="1" w:styleId="Odwoaniedokomentarza1">
    <w:name w:val="Odwołanie do komentarza1"/>
    <w:uiPriority w:val="99"/>
    <w:rsid w:val="00407045"/>
    <w:rPr>
      <w:rFonts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40704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407045"/>
    <w:rPr>
      <w:rFonts w:ascii="Times New Roman" w:hAnsi="Times New Roman"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99"/>
    <w:rsid w:val="0040704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99"/>
    <w:qFormat/>
    <w:rsid w:val="00407045"/>
    <w:rPr>
      <w:rFonts w:cs="Times New Roman"/>
      <w:b/>
      <w:bCs/>
    </w:rPr>
  </w:style>
  <w:style w:type="paragraph" w:styleId="Akapitzlist">
    <w:name w:val="List Paragraph"/>
    <w:basedOn w:val="Normalny"/>
    <w:uiPriority w:val="34"/>
    <w:qFormat/>
    <w:rsid w:val="00407045"/>
    <w:pPr>
      <w:ind w:left="708"/>
    </w:pPr>
  </w:style>
  <w:style w:type="character" w:styleId="Hipercze">
    <w:name w:val="Hyperlink"/>
    <w:uiPriority w:val="99"/>
    <w:semiHidden/>
    <w:unhideWhenUsed/>
    <w:locked/>
    <w:rsid w:val="00D176BE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locked/>
    <w:rsid w:val="00D176BE"/>
    <w:rPr>
      <w:color w:val="800080"/>
      <w:u w:val="single"/>
    </w:rPr>
  </w:style>
  <w:style w:type="paragraph" w:customStyle="1" w:styleId="xl58">
    <w:name w:val="xl58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59">
    <w:name w:val="xl59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0">
    <w:name w:val="xl60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1">
    <w:name w:val="xl61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62">
    <w:name w:val="xl62"/>
    <w:basedOn w:val="Normalny"/>
    <w:rsid w:val="00D176BE"/>
    <w:pPr>
      <w:pBdr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3">
    <w:name w:val="xl63"/>
    <w:basedOn w:val="Normalny"/>
    <w:rsid w:val="00D176B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4">
    <w:name w:val="xl64"/>
    <w:basedOn w:val="Normalny"/>
    <w:rsid w:val="00D176BE"/>
    <w:pPr>
      <w:pBdr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5">
    <w:name w:val="xl65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6">
    <w:name w:val="xl66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67">
    <w:name w:val="xl67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8">
    <w:name w:val="xl68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9">
    <w:name w:val="xl69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0">
    <w:name w:val="xl70"/>
    <w:basedOn w:val="Normalny"/>
    <w:rsid w:val="00D176B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1">
    <w:name w:val="xl71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2">
    <w:name w:val="xl72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3">
    <w:name w:val="xl73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74">
    <w:name w:val="xl74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75">
    <w:name w:val="xl75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8">
    <w:name w:val="xl78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9">
    <w:name w:val="xl79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0">
    <w:name w:val="xl80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1">
    <w:name w:val="xl81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4">
    <w:name w:val="xl84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6">
    <w:name w:val="xl86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0">
    <w:name w:val="xl90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1">
    <w:name w:val="xl91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2">
    <w:name w:val="xl92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3">
    <w:name w:val="xl93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  <w:lang w:eastAsia="pl-PL"/>
    </w:rPr>
  </w:style>
  <w:style w:type="paragraph" w:customStyle="1" w:styleId="xl94">
    <w:name w:val="xl94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  <w:lang w:eastAsia="pl-PL"/>
    </w:rPr>
  </w:style>
  <w:style w:type="paragraph" w:customStyle="1" w:styleId="xl95">
    <w:name w:val="xl95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  <w:lang w:eastAsia="pl-PL"/>
    </w:rPr>
  </w:style>
  <w:style w:type="paragraph" w:customStyle="1" w:styleId="xl96">
    <w:name w:val="xl96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rsid w:val="00D176BE"/>
    <w:pPr>
      <w:pBdr>
        <w:top w:val="single" w:sz="4" w:space="0" w:color="000000"/>
        <w:lef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rsid w:val="00D176BE"/>
    <w:pPr>
      <w:pBdr>
        <w:lef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9">
    <w:name w:val="xl99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0">
    <w:name w:val="xl100"/>
    <w:basedOn w:val="Normalny"/>
    <w:rsid w:val="00D176BE"/>
    <w:pPr>
      <w:pBdr>
        <w:top w:val="single" w:sz="4" w:space="0" w:color="auto"/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rsid w:val="00D176BE"/>
    <w:pPr>
      <w:pBdr>
        <w:top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2">
    <w:name w:val="xl102"/>
    <w:basedOn w:val="Normalny"/>
    <w:rsid w:val="00D176BE"/>
    <w:pPr>
      <w:pBdr>
        <w:top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3">
    <w:name w:val="xl103"/>
    <w:basedOn w:val="Normalny"/>
    <w:rsid w:val="00D176BE"/>
    <w:pPr>
      <w:pBdr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4">
    <w:name w:val="xl104"/>
    <w:basedOn w:val="Normalny"/>
    <w:rsid w:val="00D176BE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5">
    <w:name w:val="xl105"/>
    <w:basedOn w:val="Normalny"/>
    <w:rsid w:val="00D176BE"/>
    <w:pPr>
      <w:pBdr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6">
    <w:name w:val="xl106"/>
    <w:basedOn w:val="Normalny"/>
    <w:rsid w:val="00D176BE"/>
    <w:pPr>
      <w:pBdr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7">
    <w:name w:val="xl107"/>
    <w:basedOn w:val="Normalny"/>
    <w:rsid w:val="00D176BE"/>
    <w:pPr>
      <w:pBdr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8">
    <w:name w:val="xl108"/>
    <w:basedOn w:val="Normalny"/>
    <w:rsid w:val="00D176BE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ListParagraph1">
    <w:name w:val="List Paragraph1"/>
    <w:basedOn w:val="Normalny"/>
    <w:uiPriority w:val="99"/>
    <w:rsid w:val="00495543"/>
    <w:pPr>
      <w:suppressAutoHyphens w:val="0"/>
      <w:ind w:left="720"/>
      <w:contextualSpacing/>
    </w:pPr>
    <w:rPr>
      <w:lang w:eastAsia="pl-PL"/>
    </w:rPr>
  </w:style>
  <w:style w:type="paragraph" w:styleId="Lista2">
    <w:name w:val="List 2"/>
    <w:basedOn w:val="Normalny"/>
    <w:uiPriority w:val="99"/>
    <w:unhideWhenUsed/>
    <w:locked/>
    <w:rsid w:val="00A905E7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locked/>
    <w:rsid w:val="00A905E7"/>
    <w:pPr>
      <w:ind w:left="849" w:hanging="283"/>
      <w:contextualSpacing/>
    </w:pPr>
  </w:style>
  <w:style w:type="paragraph" w:styleId="Zwrotpoegnalny">
    <w:name w:val="Closing"/>
    <w:basedOn w:val="Normalny"/>
    <w:link w:val="ZwrotpoegnalnyZnak"/>
    <w:uiPriority w:val="99"/>
    <w:unhideWhenUsed/>
    <w:locked/>
    <w:rsid w:val="00A905E7"/>
    <w:pPr>
      <w:ind w:left="4252"/>
    </w:pPr>
  </w:style>
  <w:style w:type="character" w:customStyle="1" w:styleId="ZwrotpoegnalnyZnak">
    <w:name w:val="Zwrot pożegnalny Znak"/>
    <w:link w:val="Zwrotpoegnalny"/>
    <w:uiPriority w:val="99"/>
    <w:rsid w:val="00A905E7"/>
    <w:rPr>
      <w:rFonts w:ascii="Times New Roman" w:eastAsia="Times New Roman" w:hAnsi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locked/>
    <w:rsid w:val="00A905E7"/>
    <w:pPr>
      <w:numPr>
        <w:numId w:val="6"/>
      </w:numPr>
      <w:contextualSpacing/>
    </w:pPr>
  </w:style>
  <w:style w:type="paragraph" w:styleId="Listapunktowana2">
    <w:name w:val="List Bullet 2"/>
    <w:basedOn w:val="Normalny"/>
    <w:uiPriority w:val="99"/>
    <w:unhideWhenUsed/>
    <w:locked/>
    <w:rsid w:val="00A905E7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locked/>
    <w:rsid w:val="00A905E7"/>
    <w:pPr>
      <w:spacing w:after="120"/>
      <w:ind w:left="283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locked/>
    <w:rsid w:val="00A905E7"/>
    <w:rPr>
      <w:b/>
      <w:bCs/>
      <w:sz w:val="20"/>
      <w:szCs w:val="20"/>
    </w:rPr>
  </w:style>
  <w:style w:type="paragraph" w:styleId="Podpis">
    <w:name w:val="Signature"/>
    <w:basedOn w:val="Normalny"/>
    <w:link w:val="PodpisZnak"/>
    <w:uiPriority w:val="99"/>
    <w:unhideWhenUsed/>
    <w:locked/>
    <w:rsid w:val="00A905E7"/>
    <w:pPr>
      <w:ind w:left="4252"/>
    </w:pPr>
  </w:style>
  <w:style w:type="character" w:customStyle="1" w:styleId="PodpisZnak">
    <w:name w:val="Podpis Znak"/>
    <w:link w:val="Podpis"/>
    <w:uiPriority w:val="99"/>
    <w:rsid w:val="00A905E7"/>
    <w:rPr>
      <w:rFonts w:ascii="Times New Roman" w:eastAsia="Times New Roman" w:hAnsi="Times New Roman"/>
      <w:sz w:val="24"/>
      <w:szCs w:val="24"/>
      <w:lang w:eastAsia="ar-SA"/>
    </w:rPr>
  </w:style>
  <w:style w:type="paragraph" w:styleId="Wcicienormalne">
    <w:name w:val="Normal Indent"/>
    <w:basedOn w:val="Normalny"/>
    <w:uiPriority w:val="99"/>
    <w:unhideWhenUsed/>
    <w:locked/>
    <w:rsid w:val="00A905E7"/>
    <w:pPr>
      <w:ind w:left="708"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locked/>
    <w:rsid w:val="00A905E7"/>
    <w:pPr>
      <w:spacing w:after="120"/>
      <w:ind w:firstLine="210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rsid w:val="00A905E7"/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locked/>
    <w:rsid w:val="00A905E7"/>
    <w:pPr>
      <w:spacing w:after="120"/>
      <w:ind w:left="283" w:firstLine="210"/>
    </w:pPr>
    <w:rPr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rsid w:val="00A905E7"/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xl109">
    <w:name w:val="xl109"/>
    <w:basedOn w:val="Normalny"/>
    <w:rsid w:val="00AA7EC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pl-PL"/>
    </w:rPr>
  </w:style>
  <w:style w:type="paragraph" w:customStyle="1" w:styleId="xl110">
    <w:name w:val="xl110"/>
    <w:basedOn w:val="Normalny"/>
    <w:rsid w:val="00AA7EC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11">
    <w:name w:val="xl111"/>
    <w:basedOn w:val="Normalny"/>
    <w:rsid w:val="00AA7EC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12">
    <w:name w:val="xl112"/>
    <w:basedOn w:val="Normalny"/>
    <w:rsid w:val="00AA7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13">
    <w:name w:val="xl113"/>
    <w:basedOn w:val="Normalny"/>
    <w:rsid w:val="00AA7EC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qFormat/>
    <w:rsid w:val="00CD403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NormalnyWeb">
    <w:name w:val="Normal (Web)"/>
    <w:basedOn w:val="Normalny"/>
    <w:uiPriority w:val="99"/>
    <w:unhideWhenUsed/>
    <w:locked/>
    <w:rsid w:val="004E26ED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efault">
    <w:name w:val="Default"/>
    <w:rsid w:val="00CC02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ezodstpw">
    <w:name w:val="No Spacing"/>
    <w:basedOn w:val="Normalny"/>
    <w:uiPriority w:val="1"/>
    <w:qFormat/>
    <w:rsid w:val="00450036"/>
    <w:pPr>
      <w:suppressAutoHyphens w:val="0"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Normalny"/>
    <w:qFormat/>
    <w:rsid w:val="00BB3D42"/>
    <w:pPr>
      <w:suppressAutoHyphens w:val="0"/>
      <w:spacing w:beforeAutospacing="1" w:afterAutospacing="1"/>
    </w:pPr>
    <w:rPr>
      <w:rFonts w:eastAsia="Calibri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5D3AA-2BA2-4673-BDB6-01CDF753D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22228</TotalTime>
  <Pages>1</Pages>
  <Words>15228</Words>
  <Characters>91371</Characters>
  <Application>Microsoft Office Word</Application>
  <DocSecurity>0</DocSecurity>
  <Lines>761</Lines>
  <Paragraphs>212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601</cp:revision>
  <cp:lastPrinted>2022-04-12T08:00:00Z</cp:lastPrinted>
  <dcterms:created xsi:type="dcterms:W3CDTF">2011-03-09T09:29:00Z</dcterms:created>
  <dcterms:modified xsi:type="dcterms:W3CDTF">2022-04-20T10:21:00Z</dcterms:modified>
</cp:coreProperties>
</file>