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EE87FF" w14:textId="77777777" w:rsidR="00436390" w:rsidRPr="00436390" w:rsidRDefault="00436390" w:rsidP="00436390">
      <w:pPr>
        <w:pStyle w:val="Nagwek1"/>
        <w:widowControl/>
        <w:tabs>
          <w:tab w:val="left" w:pos="0"/>
        </w:tabs>
        <w:snapToGrid w:val="0"/>
        <w:spacing w:before="0" w:line="276" w:lineRule="auto"/>
        <w:jc w:val="right"/>
        <w:rPr>
          <w:i/>
          <w:sz w:val="24"/>
          <w:szCs w:val="24"/>
        </w:rPr>
      </w:pPr>
      <w:r w:rsidRPr="00436390">
        <w:rPr>
          <w:i/>
          <w:sz w:val="24"/>
          <w:szCs w:val="24"/>
        </w:rPr>
        <w:t>Projekt</w:t>
      </w:r>
    </w:p>
    <w:p w14:paraId="62E3F2B7" w14:textId="77777777" w:rsidR="00806221" w:rsidRPr="00806221" w:rsidRDefault="00806221" w:rsidP="00806221">
      <w:pPr>
        <w:pStyle w:val="Nagwek1"/>
        <w:widowControl/>
        <w:tabs>
          <w:tab w:val="left" w:pos="0"/>
        </w:tabs>
        <w:snapToGrid w:val="0"/>
        <w:spacing w:before="0" w:line="276" w:lineRule="auto"/>
        <w:rPr>
          <w:b w:val="0"/>
          <w:sz w:val="24"/>
          <w:szCs w:val="24"/>
        </w:rPr>
      </w:pPr>
      <w:r w:rsidRPr="00806221">
        <w:rPr>
          <w:b w:val="0"/>
          <w:sz w:val="24"/>
          <w:szCs w:val="24"/>
        </w:rPr>
        <w:t>Umowa Nr ………………</w:t>
      </w:r>
    </w:p>
    <w:p w14:paraId="5DE32F58" w14:textId="77777777" w:rsidR="00806221" w:rsidRPr="004527C2" w:rsidRDefault="00806221" w:rsidP="00806221">
      <w:pPr>
        <w:pStyle w:val="Nagwek6"/>
        <w:tabs>
          <w:tab w:val="left" w:pos="0"/>
          <w:tab w:val="left" w:pos="708"/>
        </w:tabs>
        <w:jc w:val="both"/>
        <w:rPr>
          <w:b w:val="0"/>
          <w:sz w:val="24"/>
          <w:szCs w:val="24"/>
        </w:rPr>
      </w:pPr>
      <w:r w:rsidRPr="004527C2">
        <w:rPr>
          <w:b w:val="0"/>
          <w:sz w:val="24"/>
          <w:szCs w:val="24"/>
        </w:rPr>
        <w:t>zawarta w dniu ………….20</w:t>
      </w:r>
      <w:r w:rsidR="00CD194C">
        <w:rPr>
          <w:b w:val="0"/>
          <w:sz w:val="24"/>
          <w:szCs w:val="24"/>
        </w:rPr>
        <w:t xml:space="preserve">20 </w:t>
      </w:r>
      <w:r w:rsidRPr="004527C2">
        <w:rPr>
          <w:b w:val="0"/>
          <w:sz w:val="24"/>
          <w:szCs w:val="24"/>
        </w:rPr>
        <w:t>r. w …………………….. pomiędzy:</w:t>
      </w:r>
    </w:p>
    <w:p w14:paraId="6F9C2D24" w14:textId="77777777" w:rsidR="00806221" w:rsidRPr="002C6940" w:rsidRDefault="00806221" w:rsidP="00806221">
      <w:pPr>
        <w:pStyle w:val="Nagwek6"/>
        <w:tabs>
          <w:tab w:val="left" w:pos="0"/>
          <w:tab w:val="left" w:pos="708"/>
        </w:tabs>
        <w:spacing w:before="0"/>
        <w:jc w:val="both"/>
        <w:rPr>
          <w:b w:val="0"/>
          <w:sz w:val="24"/>
          <w:szCs w:val="24"/>
        </w:rPr>
      </w:pPr>
      <w:r w:rsidRPr="002C6940">
        <w:rPr>
          <w:b w:val="0"/>
          <w:sz w:val="24"/>
          <w:szCs w:val="24"/>
        </w:rPr>
        <w:t xml:space="preserve">Gminą Końskie, 26-200 Końskie ul. Partyzantów 1, NIP 658-187-28-38, REGON 291009797, zwaną w dalszej części umowy </w:t>
      </w:r>
      <w:r w:rsidRPr="002C6940">
        <w:rPr>
          <w:sz w:val="24"/>
          <w:szCs w:val="24"/>
        </w:rPr>
        <w:t>„Zamawiającym”</w:t>
      </w:r>
      <w:r w:rsidRPr="002C6940">
        <w:rPr>
          <w:b w:val="0"/>
          <w:sz w:val="24"/>
          <w:szCs w:val="24"/>
        </w:rPr>
        <w:t xml:space="preserve"> reprezentowaną przez:</w:t>
      </w:r>
    </w:p>
    <w:p w14:paraId="557CA6AD" w14:textId="77777777" w:rsidR="00806221" w:rsidRPr="00806221" w:rsidRDefault="00806221" w:rsidP="00806221">
      <w:pPr>
        <w:jc w:val="both"/>
        <w:rPr>
          <w:rFonts w:ascii="Times New Roman" w:hAnsi="Times New Roman"/>
          <w:sz w:val="24"/>
          <w:szCs w:val="24"/>
        </w:rPr>
      </w:pPr>
      <w:r w:rsidRPr="00806221">
        <w:rPr>
          <w:rFonts w:ascii="Times New Roman" w:hAnsi="Times New Roman"/>
          <w:sz w:val="24"/>
          <w:szCs w:val="24"/>
        </w:rPr>
        <w:t xml:space="preserve">Burmistrza Miasta i Gminy Końskie –  Pana Krzysztofa Obratańskiego </w:t>
      </w:r>
    </w:p>
    <w:p w14:paraId="2A132A91" w14:textId="77777777" w:rsidR="00806221" w:rsidRPr="00806221" w:rsidRDefault="00806221" w:rsidP="002C6940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06221">
        <w:rPr>
          <w:rFonts w:ascii="Times New Roman" w:hAnsi="Times New Roman"/>
          <w:sz w:val="24"/>
          <w:szCs w:val="24"/>
        </w:rPr>
        <w:t>przy kontrasygnacie Skarbnika – Pani Beaty Lis</w:t>
      </w:r>
    </w:p>
    <w:p w14:paraId="3C54CFD9" w14:textId="77777777" w:rsidR="00806221" w:rsidRPr="00806221" w:rsidRDefault="00806221" w:rsidP="002C6940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806221">
        <w:rPr>
          <w:rFonts w:ascii="Times New Roman" w:hAnsi="Times New Roman"/>
          <w:sz w:val="24"/>
          <w:szCs w:val="24"/>
        </w:rPr>
        <w:t>a</w:t>
      </w:r>
    </w:p>
    <w:p w14:paraId="1CB68323" w14:textId="77777777" w:rsidR="00806221" w:rsidRPr="00806221" w:rsidRDefault="00355D4C" w:rsidP="00806221">
      <w:pPr>
        <w:spacing w:after="2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Panem/Panią ………………………..,</w:t>
      </w:r>
      <w:r w:rsidR="00806221" w:rsidRPr="00806221">
        <w:rPr>
          <w:rFonts w:ascii="Times New Roman" w:hAnsi="Times New Roman"/>
          <w:sz w:val="24"/>
          <w:szCs w:val="24"/>
        </w:rPr>
        <w:t>prowadzącym działalność gospodarczą pod firmą ………………………………………………………………………………………………….., NIP: ………………, REGON: ………………… zwanym/ą w dalszej części umowy „</w:t>
      </w:r>
      <w:r w:rsidR="00806221" w:rsidRPr="00806221">
        <w:rPr>
          <w:rFonts w:ascii="Times New Roman" w:hAnsi="Times New Roman"/>
          <w:b/>
          <w:sz w:val="24"/>
          <w:szCs w:val="24"/>
        </w:rPr>
        <w:t>Wykonawcą</w:t>
      </w:r>
      <w:r w:rsidR="00806221" w:rsidRPr="00806221">
        <w:rPr>
          <w:rFonts w:ascii="Times New Roman" w:hAnsi="Times New Roman"/>
          <w:sz w:val="24"/>
          <w:szCs w:val="24"/>
        </w:rPr>
        <w:t>”.</w:t>
      </w:r>
    </w:p>
    <w:p w14:paraId="20D19E3F" w14:textId="77777777" w:rsidR="00806221" w:rsidRPr="00806221" w:rsidRDefault="00806221" w:rsidP="002B736B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806221">
        <w:rPr>
          <w:rFonts w:ascii="Times New Roman" w:hAnsi="Times New Roman"/>
          <w:sz w:val="24"/>
          <w:szCs w:val="24"/>
        </w:rPr>
        <w:t>W wyniku rozstrzygnięcia w dniu …….….20</w:t>
      </w:r>
      <w:r w:rsidR="005B7FBB">
        <w:rPr>
          <w:rFonts w:ascii="Times New Roman" w:hAnsi="Times New Roman"/>
          <w:sz w:val="24"/>
          <w:szCs w:val="24"/>
        </w:rPr>
        <w:t>20</w:t>
      </w:r>
      <w:r w:rsidRPr="00806221">
        <w:rPr>
          <w:rFonts w:ascii="Times New Roman" w:hAnsi="Times New Roman"/>
          <w:sz w:val="24"/>
          <w:szCs w:val="24"/>
        </w:rPr>
        <w:t xml:space="preserve"> r. postępowania w drodze zapytania ofertowego na realizację zadania pn</w:t>
      </w:r>
      <w:r w:rsidRPr="00D87755">
        <w:rPr>
          <w:rFonts w:ascii="Times New Roman" w:hAnsi="Times New Roman"/>
          <w:sz w:val="24"/>
          <w:szCs w:val="24"/>
        </w:rPr>
        <w:t xml:space="preserve">.: </w:t>
      </w:r>
      <w:r w:rsidR="004C7E50" w:rsidRPr="004C7E50">
        <w:rPr>
          <w:rFonts w:ascii="Times New Roman" w:eastAsia="Arial" w:hAnsi="Times New Roman"/>
          <w:b/>
          <w:i/>
          <w:sz w:val="24"/>
          <w:szCs w:val="24"/>
        </w:rPr>
        <w:t>„</w:t>
      </w:r>
      <w:r w:rsidR="00355D4C">
        <w:rPr>
          <w:rFonts w:ascii="Times New Roman" w:eastAsia="Arial" w:hAnsi="Times New Roman"/>
          <w:b/>
          <w:sz w:val="24"/>
          <w:szCs w:val="24"/>
        </w:rPr>
        <w:t xml:space="preserve">Zakup i montaż urządzeń do siłowni zewnętrznej – </w:t>
      </w:r>
      <w:r w:rsidR="00355D4C" w:rsidRPr="00355D4C">
        <w:rPr>
          <w:rFonts w:ascii="Times New Roman" w:eastAsia="Arial" w:hAnsi="Times New Roman"/>
          <w:b/>
          <w:i/>
          <w:sz w:val="24"/>
          <w:szCs w:val="24"/>
        </w:rPr>
        <w:t>fundusz sołecki sołectwa Brody</w:t>
      </w:r>
      <w:r w:rsidR="00CD194C">
        <w:rPr>
          <w:rFonts w:ascii="Times New Roman" w:eastAsia="Arial" w:hAnsi="Times New Roman"/>
          <w:b/>
          <w:i/>
          <w:sz w:val="24"/>
          <w:szCs w:val="24"/>
        </w:rPr>
        <w:t>”</w:t>
      </w:r>
      <w:r w:rsidR="002B736B" w:rsidRPr="004C7E5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C7E50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C025A">
        <w:rPr>
          <w:rFonts w:ascii="Times New Roman" w:hAnsi="Times New Roman"/>
          <w:sz w:val="24"/>
          <w:szCs w:val="24"/>
        </w:rPr>
        <w:t>zawarto</w:t>
      </w:r>
      <w:r w:rsidRPr="00806221">
        <w:rPr>
          <w:rFonts w:ascii="Times New Roman" w:hAnsi="Times New Roman"/>
          <w:sz w:val="24"/>
          <w:szCs w:val="24"/>
        </w:rPr>
        <w:t xml:space="preserve"> umowę o następującej treści: </w:t>
      </w:r>
    </w:p>
    <w:p w14:paraId="24B0AA22" w14:textId="77777777" w:rsidR="00806221" w:rsidRPr="00806221" w:rsidRDefault="00806221" w:rsidP="002C6940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06221">
        <w:rPr>
          <w:rFonts w:ascii="Times New Roman" w:hAnsi="Times New Roman"/>
          <w:b/>
          <w:sz w:val="24"/>
          <w:szCs w:val="24"/>
        </w:rPr>
        <w:t>§ 1</w:t>
      </w:r>
    </w:p>
    <w:p w14:paraId="287BACA0" w14:textId="77777777" w:rsidR="00806221" w:rsidRPr="00806221" w:rsidRDefault="00806221" w:rsidP="00806221">
      <w:pPr>
        <w:pStyle w:val="Nagwek1"/>
        <w:widowControl/>
        <w:numPr>
          <w:ilvl w:val="0"/>
          <w:numId w:val="11"/>
        </w:numPr>
        <w:tabs>
          <w:tab w:val="left" w:pos="360"/>
        </w:tabs>
        <w:snapToGrid w:val="0"/>
        <w:spacing w:before="0" w:line="276" w:lineRule="auto"/>
        <w:jc w:val="both"/>
        <w:rPr>
          <w:b w:val="0"/>
          <w:sz w:val="24"/>
          <w:szCs w:val="24"/>
        </w:rPr>
      </w:pPr>
      <w:r w:rsidRPr="00806221">
        <w:rPr>
          <w:b w:val="0"/>
          <w:sz w:val="24"/>
          <w:szCs w:val="24"/>
        </w:rPr>
        <w:t xml:space="preserve">Zamawiający zleca a Wykonawca podejmuje się </w:t>
      </w:r>
      <w:r w:rsidR="00E91A00">
        <w:rPr>
          <w:b w:val="0"/>
          <w:sz w:val="24"/>
          <w:szCs w:val="24"/>
        </w:rPr>
        <w:t>opracowania</w:t>
      </w:r>
      <w:r w:rsidRPr="00806221">
        <w:rPr>
          <w:b w:val="0"/>
          <w:sz w:val="24"/>
          <w:szCs w:val="24"/>
        </w:rPr>
        <w:t xml:space="preserve"> kompletnej dokumentacji projektowej zagospodarowania terenu w urządzenia małej architektury, służące </w:t>
      </w:r>
      <w:r w:rsidR="00E91A00">
        <w:rPr>
          <w:b w:val="0"/>
          <w:sz w:val="24"/>
          <w:szCs w:val="24"/>
        </w:rPr>
        <w:t xml:space="preserve">codziennej </w:t>
      </w:r>
      <w:r w:rsidRPr="00806221">
        <w:rPr>
          <w:b w:val="0"/>
          <w:sz w:val="24"/>
          <w:szCs w:val="24"/>
        </w:rPr>
        <w:t>rekreacji oraz uzyskanie na podstawie ustawy Prawo budowlane zgłoszenia zamiaru wykonania robót budowlanych</w:t>
      </w:r>
      <w:r w:rsidR="006C71B8">
        <w:rPr>
          <w:b w:val="0"/>
          <w:sz w:val="24"/>
          <w:szCs w:val="24"/>
        </w:rPr>
        <w:t xml:space="preserve"> lub prawomocnej decyzji pozwolenie na budowę</w:t>
      </w:r>
      <w:r w:rsidRPr="00806221">
        <w:rPr>
          <w:b w:val="0"/>
          <w:sz w:val="24"/>
          <w:szCs w:val="24"/>
        </w:rPr>
        <w:t>. Zamówienie będzie realizowane zgodnie z:</w:t>
      </w:r>
    </w:p>
    <w:p w14:paraId="2B9A3A89" w14:textId="77777777" w:rsidR="00806221" w:rsidRPr="00806221" w:rsidRDefault="00806221" w:rsidP="00806221">
      <w:pPr>
        <w:numPr>
          <w:ilvl w:val="0"/>
          <w:numId w:val="13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06221">
        <w:rPr>
          <w:rFonts w:ascii="Times New Roman" w:hAnsi="Times New Roman"/>
          <w:sz w:val="24"/>
          <w:szCs w:val="24"/>
        </w:rPr>
        <w:t>niniejszą umową;</w:t>
      </w:r>
    </w:p>
    <w:p w14:paraId="56C46D63" w14:textId="77777777" w:rsidR="00806221" w:rsidRPr="00806221" w:rsidRDefault="00806221" w:rsidP="00806221">
      <w:pPr>
        <w:numPr>
          <w:ilvl w:val="0"/>
          <w:numId w:val="13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06221">
        <w:rPr>
          <w:rFonts w:ascii="Times New Roman" w:hAnsi="Times New Roman"/>
          <w:sz w:val="24"/>
          <w:szCs w:val="24"/>
        </w:rPr>
        <w:t>treścią i warunkami zawartymi w zapytaniu ofertowym;</w:t>
      </w:r>
    </w:p>
    <w:p w14:paraId="48A56414" w14:textId="77777777" w:rsidR="00806221" w:rsidRPr="00806221" w:rsidRDefault="00806221" w:rsidP="00806221">
      <w:pPr>
        <w:numPr>
          <w:ilvl w:val="0"/>
          <w:numId w:val="13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06221">
        <w:rPr>
          <w:rFonts w:ascii="Times New Roman" w:hAnsi="Times New Roman"/>
          <w:sz w:val="24"/>
          <w:szCs w:val="24"/>
        </w:rPr>
        <w:t>ofertą wykonawcy.</w:t>
      </w:r>
    </w:p>
    <w:p w14:paraId="0BFD2970" w14:textId="77777777" w:rsidR="00806221" w:rsidRPr="00806221" w:rsidRDefault="00806221" w:rsidP="00806221">
      <w:pPr>
        <w:numPr>
          <w:ilvl w:val="0"/>
          <w:numId w:val="11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06221">
        <w:rPr>
          <w:rFonts w:ascii="Times New Roman" w:hAnsi="Times New Roman"/>
          <w:sz w:val="24"/>
          <w:szCs w:val="24"/>
        </w:rPr>
        <w:t xml:space="preserve">Projekty należy wykonać w 3 egzemplarzach, wydrukowanych na papierze i 1 egzemplarz na płycie CD (w formatach Word/Cad). </w:t>
      </w:r>
    </w:p>
    <w:p w14:paraId="0A2B5CD2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2</w:t>
      </w:r>
    </w:p>
    <w:p w14:paraId="3C94A16E" w14:textId="77777777" w:rsidR="002B736B" w:rsidRPr="002B736B" w:rsidRDefault="002B736B" w:rsidP="002B736B">
      <w:pPr>
        <w:tabs>
          <w:tab w:val="left" w:pos="360"/>
        </w:tabs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lang w:eastAsia="ar-SA"/>
        </w:rPr>
      </w:pPr>
      <w:r w:rsidRPr="002B736B">
        <w:rPr>
          <w:rFonts w:ascii="Times New Roman" w:eastAsia="Calibri" w:hAnsi="Times New Roman"/>
          <w:sz w:val="24"/>
          <w:szCs w:val="24"/>
          <w:lang w:eastAsia="ar-SA"/>
        </w:rPr>
        <w:t>Strony ustalają termin rozpoczęcia robót na dzień zawarcia umowy, a termin zakończenia –      ……… dni licząc od dnia podpisania umowy.</w:t>
      </w:r>
    </w:p>
    <w:p w14:paraId="2D01DB32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3</w:t>
      </w:r>
    </w:p>
    <w:p w14:paraId="3B42C5A9" w14:textId="77777777" w:rsidR="002B736B" w:rsidRPr="002B736B" w:rsidRDefault="002B736B" w:rsidP="002B736B">
      <w:pPr>
        <w:numPr>
          <w:ilvl w:val="0"/>
          <w:numId w:val="7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Strony ustalają wynagrodzenie brutto za wykonanie przedmiotu umowy w kwocie ……………….. zł (słownie: …………………………………………………….. złotych).</w:t>
      </w:r>
    </w:p>
    <w:p w14:paraId="0BA5BC97" w14:textId="77777777" w:rsidR="002B736B" w:rsidRPr="002B736B" w:rsidRDefault="002B736B" w:rsidP="002B736B">
      <w:pPr>
        <w:numPr>
          <w:ilvl w:val="0"/>
          <w:numId w:val="7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Wynagrodzenie określone w ust. 1 jest stałe i nie ulegnie zmianie w okresie trwania umowy.</w:t>
      </w:r>
    </w:p>
    <w:p w14:paraId="70409850" w14:textId="77777777" w:rsidR="002B736B" w:rsidRPr="002B736B" w:rsidRDefault="002B736B" w:rsidP="002B736B">
      <w:pPr>
        <w:numPr>
          <w:ilvl w:val="0"/>
          <w:numId w:val="7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Faktur</w:t>
      </w:r>
      <w:r w:rsidR="008764C3">
        <w:rPr>
          <w:rFonts w:ascii="Times New Roman" w:hAnsi="Times New Roman"/>
          <w:sz w:val="24"/>
          <w:szCs w:val="24"/>
        </w:rPr>
        <w:t>a</w:t>
      </w:r>
      <w:r w:rsidRPr="002B736B">
        <w:rPr>
          <w:rFonts w:ascii="Times New Roman" w:hAnsi="Times New Roman"/>
          <w:sz w:val="24"/>
          <w:szCs w:val="24"/>
        </w:rPr>
        <w:t xml:space="preserve"> będ</w:t>
      </w:r>
      <w:r w:rsidR="008764C3">
        <w:rPr>
          <w:rFonts w:ascii="Times New Roman" w:hAnsi="Times New Roman"/>
          <w:sz w:val="24"/>
          <w:szCs w:val="24"/>
        </w:rPr>
        <w:t>zie</w:t>
      </w:r>
      <w:r w:rsidRPr="002B736B">
        <w:rPr>
          <w:rFonts w:ascii="Times New Roman" w:hAnsi="Times New Roman"/>
          <w:sz w:val="24"/>
          <w:szCs w:val="24"/>
        </w:rPr>
        <w:t xml:space="preserve"> płatn</w:t>
      </w:r>
      <w:r w:rsidR="008764C3">
        <w:rPr>
          <w:rFonts w:ascii="Times New Roman" w:hAnsi="Times New Roman"/>
          <w:sz w:val="24"/>
          <w:szCs w:val="24"/>
        </w:rPr>
        <w:t>a</w:t>
      </w:r>
      <w:r w:rsidRPr="002B736B">
        <w:rPr>
          <w:rFonts w:ascii="Times New Roman" w:hAnsi="Times New Roman"/>
          <w:sz w:val="24"/>
          <w:szCs w:val="24"/>
        </w:rPr>
        <w:t xml:space="preserve"> w terminie do 30 dni od daty jej doręczenia Zamawiającemu.</w:t>
      </w:r>
    </w:p>
    <w:p w14:paraId="79201C63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4</w:t>
      </w:r>
    </w:p>
    <w:p w14:paraId="5FEDEE62" w14:textId="77777777" w:rsidR="002B736B" w:rsidRPr="002B736B" w:rsidRDefault="002B736B" w:rsidP="002B736B">
      <w:pPr>
        <w:numPr>
          <w:ilvl w:val="0"/>
          <w:numId w:val="10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Podstawą wystawienia faktury jest podpisany protokół odbioru przedmiotu umowy, po zweryfikowaniu i zatwierdzeniu przedłożonego opracowania.</w:t>
      </w:r>
    </w:p>
    <w:p w14:paraId="45DF1F83" w14:textId="77777777" w:rsidR="002B736B" w:rsidRPr="002B736B" w:rsidRDefault="004C7E50" w:rsidP="002B736B">
      <w:pPr>
        <w:numPr>
          <w:ilvl w:val="0"/>
          <w:numId w:val="10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Protokół określony w ust. 1 podpisany </w:t>
      </w:r>
      <w:r w:rsidR="002B736B" w:rsidRPr="002B736B">
        <w:rPr>
          <w:rFonts w:ascii="Times New Roman" w:hAnsi="Times New Roman"/>
          <w:sz w:val="24"/>
          <w:szCs w:val="24"/>
        </w:rPr>
        <w:t xml:space="preserve">zostanie w terminie do 7 dni od dnia dostarczenia go Zamawiającemu. </w:t>
      </w:r>
    </w:p>
    <w:p w14:paraId="1BC8AC60" w14:textId="77777777" w:rsidR="002B736B" w:rsidRPr="002B736B" w:rsidRDefault="002B736B" w:rsidP="002B736B">
      <w:pPr>
        <w:numPr>
          <w:ilvl w:val="0"/>
          <w:numId w:val="10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Dniem wykonania przedmiotu umowy jest dzień podpisania protokołu odbioru przedmiotu umowy.</w:t>
      </w:r>
    </w:p>
    <w:p w14:paraId="7C8992CC" w14:textId="77777777" w:rsidR="002B736B" w:rsidRPr="002B736B" w:rsidRDefault="002B736B" w:rsidP="002B736B">
      <w:pPr>
        <w:numPr>
          <w:ilvl w:val="0"/>
          <w:numId w:val="10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lastRenderedPageBreak/>
        <w:t>Przy odbiorze opracowań Zamawiający nie jest obowiązany dokonać sprawdzenia ich jakości. O zauważonych wadach opracowania Zamawiający powinien powiadomić Wykonawcę w terminie 7 dni od daty ich ujawnienia.</w:t>
      </w:r>
    </w:p>
    <w:p w14:paraId="44D19797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5</w:t>
      </w:r>
    </w:p>
    <w:p w14:paraId="37B162E2" w14:textId="77777777" w:rsidR="002B736B" w:rsidRPr="002B736B" w:rsidRDefault="002B736B" w:rsidP="002B736B">
      <w:pPr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 xml:space="preserve">Zamawiający udostępni Wykonawcy ewentualne posiadane dane dotyczące przedmiotu planowanej inwestycji w wersji elektronicznej i papierowej (w zależności od możliwości). </w:t>
      </w:r>
    </w:p>
    <w:p w14:paraId="2B2B4893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6</w:t>
      </w:r>
    </w:p>
    <w:p w14:paraId="368C0C64" w14:textId="77777777" w:rsidR="002B736B" w:rsidRPr="002B736B" w:rsidRDefault="002B736B" w:rsidP="002B736B">
      <w:pPr>
        <w:numPr>
          <w:ilvl w:val="0"/>
          <w:numId w:val="12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 xml:space="preserve">Zamawiający wyznacza </w:t>
      </w:r>
      <w:r w:rsidRPr="002B736B">
        <w:rPr>
          <w:rFonts w:ascii="Times New Roman" w:hAnsi="Times New Roman"/>
          <w:color w:val="000000"/>
          <w:sz w:val="24"/>
          <w:szCs w:val="24"/>
        </w:rPr>
        <w:t>Grażynę</w:t>
      </w:r>
      <w:r w:rsidR="004C7E50">
        <w:rPr>
          <w:rFonts w:ascii="Times New Roman" w:hAnsi="Times New Roman"/>
          <w:color w:val="000000"/>
          <w:sz w:val="24"/>
          <w:szCs w:val="24"/>
        </w:rPr>
        <w:t xml:space="preserve"> Annę</w:t>
      </w:r>
      <w:r w:rsidRPr="002B736B">
        <w:rPr>
          <w:rFonts w:ascii="Times New Roman" w:hAnsi="Times New Roman"/>
          <w:color w:val="000000"/>
          <w:sz w:val="24"/>
          <w:szCs w:val="24"/>
        </w:rPr>
        <w:t xml:space="preserve"> Zbróg na</w:t>
      </w:r>
      <w:r w:rsidRPr="002B736B">
        <w:rPr>
          <w:rFonts w:ascii="Times New Roman" w:hAnsi="Times New Roman"/>
          <w:sz w:val="24"/>
          <w:szCs w:val="24"/>
        </w:rPr>
        <w:t xml:space="preserve"> swojego przedstawiciela upoważnionego do kontaktów z Wykonawcą, </w:t>
      </w:r>
      <w:r w:rsidRPr="002B736B">
        <w:rPr>
          <w:rFonts w:ascii="Times New Roman" w:hAnsi="Times New Roman"/>
          <w:color w:val="000000"/>
          <w:sz w:val="24"/>
          <w:szCs w:val="24"/>
        </w:rPr>
        <w:t xml:space="preserve">dostępną pod tel.: 41 372 32 49 wew. 141, 41 372 37 20, e-mail: </w:t>
      </w:r>
      <w:hyperlink r:id="rId5" w:history="1">
        <w:r w:rsidRPr="002B736B">
          <w:rPr>
            <w:rFonts w:ascii="Times New Roman" w:hAnsi="Times New Roman"/>
            <w:color w:val="000080"/>
            <w:sz w:val="24"/>
            <w:szCs w:val="24"/>
            <w:u w:val="single"/>
          </w:rPr>
          <w:t>gzbrog@umkonskie.pl</w:t>
        </w:r>
      </w:hyperlink>
      <w:r w:rsidRPr="002B736B">
        <w:rPr>
          <w:rFonts w:ascii="Times New Roman" w:hAnsi="Times New Roman"/>
          <w:sz w:val="24"/>
          <w:szCs w:val="24"/>
        </w:rPr>
        <w:t xml:space="preserve"> </w:t>
      </w:r>
      <w:r w:rsidRPr="002B736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5C41BC4" w14:textId="77777777" w:rsidR="002B736B" w:rsidRPr="002B736B" w:rsidRDefault="002B736B" w:rsidP="002B736B">
      <w:pPr>
        <w:numPr>
          <w:ilvl w:val="0"/>
          <w:numId w:val="12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 xml:space="preserve">Wykonawca  wyznacza przedstawiciela upoważnionego do kontaktów z Zamawiającym w osobie: ……………….., </w:t>
      </w:r>
      <w:r w:rsidRPr="002B736B">
        <w:rPr>
          <w:rFonts w:ascii="Times New Roman" w:hAnsi="Times New Roman"/>
          <w:color w:val="000000"/>
          <w:sz w:val="24"/>
          <w:szCs w:val="24"/>
        </w:rPr>
        <w:t xml:space="preserve">dostępny pod tel.: …………………….. e-mail: </w:t>
      </w:r>
      <w:hyperlink r:id="rId6" w:history="1">
        <w:r w:rsidRPr="002B736B">
          <w:rPr>
            <w:rFonts w:ascii="Times New Roman" w:hAnsi="Times New Roman"/>
            <w:color w:val="000080"/>
            <w:sz w:val="24"/>
            <w:szCs w:val="24"/>
            <w:u w:val="single"/>
          </w:rPr>
          <w:t>…………..</w:t>
        </w:r>
      </w:hyperlink>
      <w:r w:rsidRPr="002B736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F69F3F6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7</w:t>
      </w:r>
    </w:p>
    <w:p w14:paraId="5EC10253" w14:textId="77777777" w:rsidR="002B736B" w:rsidRPr="002B736B" w:rsidRDefault="002B736B" w:rsidP="002B736B">
      <w:pPr>
        <w:numPr>
          <w:ilvl w:val="0"/>
          <w:numId w:val="6"/>
        </w:numPr>
        <w:tabs>
          <w:tab w:val="left" w:pos="360"/>
        </w:tabs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2B736B">
        <w:rPr>
          <w:rFonts w:ascii="Times New Roman" w:eastAsia="Calibri" w:hAnsi="Times New Roman"/>
          <w:sz w:val="24"/>
          <w:szCs w:val="24"/>
          <w:lang w:eastAsia="ar-SA"/>
        </w:rPr>
        <w:t>Wykonawca jest odpowiedzialny względem Zamawiającego, jeżeli opracowanie stanowiące przedmiot umowy ma wady zmniejszające jego wartość lub użyteczność ze względu na cel oznaczony w umowie.</w:t>
      </w:r>
    </w:p>
    <w:p w14:paraId="2D8321D0" w14:textId="77777777" w:rsidR="002B736B" w:rsidRPr="002B736B" w:rsidRDefault="002B736B" w:rsidP="002B736B">
      <w:pPr>
        <w:numPr>
          <w:ilvl w:val="0"/>
          <w:numId w:val="6"/>
        </w:numPr>
        <w:tabs>
          <w:tab w:val="left" w:pos="360"/>
        </w:tabs>
        <w:suppressAutoHyphens/>
        <w:spacing w:after="0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2B736B">
        <w:rPr>
          <w:rFonts w:ascii="Times New Roman" w:eastAsia="Calibri" w:hAnsi="Times New Roman"/>
          <w:sz w:val="24"/>
          <w:szCs w:val="24"/>
          <w:lang w:eastAsia="ar-SA"/>
        </w:rPr>
        <w:t>Wykonawca może uwolnić się od odpowiedzialności za wady opracowania, jeżeli wykaże, że wada powstała wskutek wykonania opracowania według wskazówek Zamawiającego, które zakwestionował, uprzedził na piśmie Zamawiającego o przewidywanych skutkach zastosowania się do tych wskazówek.</w:t>
      </w:r>
    </w:p>
    <w:p w14:paraId="1AB5057A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8</w:t>
      </w:r>
    </w:p>
    <w:p w14:paraId="2D9FD5CA" w14:textId="77777777" w:rsidR="002B736B" w:rsidRPr="002B736B" w:rsidRDefault="002B736B" w:rsidP="002B736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Jeżeli  przedmiot umowy zostanie wykonany z wadami bądź z usterkami lub jeżeli ujawniają się one w okresie realizacji inwestycji Zamawiający ma prawo wg własnego uznania:</w:t>
      </w:r>
    </w:p>
    <w:p w14:paraId="67D97043" w14:textId="77777777" w:rsidR="002B736B" w:rsidRPr="002B736B" w:rsidRDefault="002B736B" w:rsidP="002B736B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żądać bezpłatnego usunięcia wad w terminie niezwłocznym, bez względu na wysokość związanych z tym kosztów;</w:t>
      </w:r>
    </w:p>
    <w:p w14:paraId="1BB497EE" w14:textId="77777777" w:rsidR="002B736B" w:rsidRPr="002B736B" w:rsidRDefault="002B736B" w:rsidP="002B736B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na koszt Wykonawcy dokonać naprawy lub zlecić to osobie trzeciej;</w:t>
      </w:r>
    </w:p>
    <w:p w14:paraId="7A3533EA" w14:textId="77777777" w:rsidR="002B736B" w:rsidRPr="002B736B" w:rsidRDefault="002B736B" w:rsidP="002B736B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nie żądając usunięcia wad odpowiednio obniżyć wynagrodzenie Wykonawcy.</w:t>
      </w:r>
    </w:p>
    <w:p w14:paraId="66158986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9</w:t>
      </w:r>
    </w:p>
    <w:p w14:paraId="6349BAB6" w14:textId="77777777" w:rsidR="002B736B" w:rsidRPr="002B736B" w:rsidRDefault="002B736B" w:rsidP="002B736B">
      <w:pPr>
        <w:spacing w:after="120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W razie niewykonania lub nienależytego wykonania umowy strona jest obowiązana do zapłaty kary umownej w następujących wypadkach i wysokościach:</w:t>
      </w:r>
    </w:p>
    <w:p w14:paraId="1E8CBA93" w14:textId="77777777" w:rsidR="002B736B" w:rsidRPr="002B736B" w:rsidRDefault="002B736B" w:rsidP="002B736B">
      <w:pPr>
        <w:numPr>
          <w:ilvl w:val="0"/>
          <w:numId w:val="9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Wykonawca zapłaci Zamawiającemu karę umowną:</w:t>
      </w:r>
    </w:p>
    <w:p w14:paraId="17DE66CE" w14:textId="0C1E14E0" w:rsidR="002B736B" w:rsidRPr="002B736B" w:rsidRDefault="002B736B" w:rsidP="002B736B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za opóźnienie w wykonaniu przedmiotu umowy w wysokości 0,</w:t>
      </w:r>
      <w:r w:rsidR="00846DAE">
        <w:rPr>
          <w:rFonts w:ascii="Times New Roman" w:hAnsi="Times New Roman"/>
          <w:sz w:val="24"/>
          <w:szCs w:val="24"/>
        </w:rPr>
        <w:t>5</w:t>
      </w:r>
      <w:r w:rsidRPr="002B736B">
        <w:rPr>
          <w:rFonts w:ascii="Times New Roman" w:hAnsi="Times New Roman"/>
          <w:sz w:val="24"/>
          <w:szCs w:val="24"/>
        </w:rPr>
        <w:t xml:space="preserve"> % </w:t>
      </w:r>
      <w:r w:rsidR="00CC7A66">
        <w:rPr>
          <w:rFonts w:ascii="Times New Roman" w:hAnsi="Times New Roman"/>
          <w:sz w:val="24"/>
          <w:szCs w:val="24"/>
        </w:rPr>
        <w:t xml:space="preserve">ryczałtowego umownego </w:t>
      </w:r>
      <w:r w:rsidRPr="002B736B">
        <w:rPr>
          <w:rFonts w:ascii="Times New Roman" w:hAnsi="Times New Roman"/>
          <w:sz w:val="24"/>
          <w:szCs w:val="24"/>
        </w:rPr>
        <w:t xml:space="preserve">wynagrodzenia </w:t>
      </w:r>
      <w:r w:rsidR="00CC7A66">
        <w:rPr>
          <w:rFonts w:ascii="Times New Roman" w:hAnsi="Times New Roman"/>
          <w:sz w:val="24"/>
          <w:szCs w:val="24"/>
        </w:rPr>
        <w:t>brutto</w:t>
      </w:r>
      <w:r w:rsidRPr="002B736B">
        <w:rPr>
          <w:rFonts w:ascii="Times New Roman" w:hAnsi="Times New Roman"/>
          <w:sz w:val="24"/>
          <w:szCs w:val="24"/>
        </w:rPr>
        <w:t xml:space="preserve"> za każdy dzień zwłoki, a począwszy od 31 dnia opóźnienia </w:t>
      </w:r>
      <w:r w:rsidR="00846DAE">
        <w:rPr>
          <w:rFonts w:ascii="Times New Roman" w:hAnsi="Times New Roman"/>
          <w:sz w:val="24"/>
          <w:szCs w:val="24"/>
        </w:rPr>
        <w:t>1</w:t>
      </w:r>
      <w:r w:rsidRPr="002B736B">
        <w:rPr>
          <w:rFonts w:ascii="Times New Roman" w:hAnsi="Times New Roman"/>
          <w:sz w:val="24"/>
          <w:szCs w:val="24"/>
        </w:rPr>
        <w:t xml:space="preserve"> % za każdy dzień zwłoki, licząc od umownego terminu jej dostarczenia, nie więcej niż </w:t>
      </w:r>
      <w:r w:rsidR="00846DAE">
        <w:rPr>
          <w:rFonts w:ascii="Times New Roman" w:hAnsi="Times New Roman"/>
          <w:sz w:val="24"/>
          <w:szCs w:val="24"/>
        </w:rPr>
        <w:t>2</w:t>
      </w:r>
      <w:r w:rsidRPr="002B736B">
        <w:rPr>
          <w:rFonts w:ascii="Times New Roman" w:hAnsi="Times New Roman"/>
          <w:sz w:val="24"/>
          <w:szCs w:val="24"/>
        </w:rPr>
        <w:t>0 % ryczałtowego umownego wynagrodzenia brutto,</w:t>
      </w:r>
    </w:p>
    <w:p w14:paraId="4A1AB8AA" w14:textId="7B56185C" w:rsidR="002B736B" w:rsidRPr="002B736B" w:rsidRDefault="002B736B" w:rsidP="002B736B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za zwłokę w usunięciu wad – w wysokości 0,</w:t>
      </w:r>
      <w:r w:rsidR="00846DAE">
        <w:rPr>
          <w:rFonts w:ascii="Times New Roman" w:hAnsi="Times New Roman"/>
          <w:sz w:val="24"/>
          <w:szCs w:val="24"/>
        </w:rPr>
        <w:t>5</w:t>
      </w:r>
      <w:r w:rsidRPr="002B736B">
        <w:rPr>
          <w:rFonts w:ascii="Times New Roman" w:hAnsi="Times New Roman"/>
          <w:sz w:val="24"/>
          <w:szCs w:val="24"/>
        </w:rPr>
        <w:t xml:space="preserve"> % </w:t>
      </w:r>
      <w:r w:rsidR="00CC7A66">
        <w:rPr>
          <w:rFonts w:ascii="Times New Roman" w:hAnsi="Times New Roman"/>
          <w:sz w:val="24"/>
          <w:szCs w:val="24"/>
        </w:rPr>
        <w:t xml:space="preserve">ryczałtowego umownego </w:t>
      </w:r>
      <w:r w:rsidRPr="002B736B">
        <w:rPr>
          <w:rFonts w:ascii="Times New Roman" w:hAnsi="Times New Roman"/>
          <w:sz w:val="24"/>
          <w:szCs w:val="24"/>
        </w:rPr>
        <w:t xml:space="preserve">wynagrodzenia </w:t>
      </w:r>
      <w:r w:rsidR="00CC7A66">
        <w:rPr>
          <w:rFonts w:ascii="Times New Roman" w:hAnsi="Times New Roman"/>
          <w:sz w:val="24"/>
          <w:szCs w:val="24"/>
        </w:rPr>
        <w:t>brutto</w:t>
      </w:r>
      <w:r w:rsidRPr="002B736B">
        <w:rPr>
          <w:rFonts w:ascii="Times New Roman" w:hAnsi="Times New Roman"/>
          <w:sz w:val="24"/>
          <w:szCs w:val="24"/>
        </w:rPr>
        <w:t xml:space="preserve"> za każdy  dzień zwłoki, a począwszy od 31 dnia opóźnienia </w:t>
      </w:r>
      <w:r w:rsidR="00846DAE">
        <w:rPr>
          <w:rFonts w:ascii="Times New Roman" w:hAnsi="Times New Roman"/>
          <w:sz w:val="24"/>
          <w:szCs w:val="24"/>
        </w:rPr>
        <w:t>1</w:t>
      </w:r>
      <w:r w:rsidRPr="002B736B">
        <w:rPr>
          <w:rFonts w:ascii="Times New Roman" w:hAnsi="Times New Roman"/>
          <w:sz w:val="24"/>
          <w:szCs w:val="24"/>
        </w:rPr>
        <w:t xml:space="preserve"> % za każdy dzień zwłoki, licząc od dnia wyznaczonego przez Zamawiającego do usunięcia wad, nie więcej niż </w:t>
      </w:r>
      <w:r w:rsidR="00846DAE">
        <w:rPr>
          <w:rFonts w:ascii="Times New Roman" w:hAnsi="Times New Roman"/>
          <w:sz w:val="24"/>
          <w:szCs w:val="24"/>
        </w:rPr>
        <w:t>2</w:t>
      </w:r>
      <w:r w:rsidRPr="002B736B">
        <w:rPr>
          <w:rFonts w:ascii="Times New Roman" w:hAnsi="Times New Roman"/>
          <w:sz w:val="24"/>
          <w:szCs w:val="24"/>
        </w:rPr>
        <w:t>0 % ryczałtowego umownego wynagrodzenia brutto,</w:t>
      </w:r>
    </w:p>
    <w:p w14:paraId="7E2B24B3" w14:textId="77777777" w:rsidR="002B736B" w:rsidRPr="002B736B" w:rsidRDefault="002B736B" w:rsidP="002B736B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lastRenderedPageBreak/>
        <w:t xml:space="preserve">za odstąpienie od umowy przez Zamawiającego wskutek okoliczności, za które odpowiada Wykonawca – w wysokości  </w:t>
      </w:r>
      <w:r w:rsidR="00846DAE">
        <w:rPr>
          <w:rFonts w:ascii="Times New Roman" w:hAnsi="Times New Roman"/>
          <w:sz w:val="24"/>
          <w:szCs w:val="24"/>
        </w:rPr>
        <w:t>2</w:t>
      </w:r>
      <w:r w:rsidRPr="002B736B">
        <w:rPr>
          <w:rFonts w:ascii="Times New Roman" w:hAnsi="Times New Roman"/>
          <w:sz w:val="24"/>
          <w:szCs w:val="24"/>
        </w:rPr>
        <w:t>0 % ryczałtowego umownego wynagrodzenia brutto.</w:t>
      </w:r>
    </w:p>
    <w:p w14:paraId="582BEA27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10</w:t>
      </w:r>
    </w:p>
    <w:p w14:paraId="27C2AF37" w14:textId="77777777" w:rsidR="002B736B" w:rsidRPr="002B736B" w:rsidRDefault="002B736B" w:rsidP="002B736B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2B736B">
        <w:rPr>
          <w:rFonts w:ascii="Times New Roman" w:hAnsi="Times New Roman"/>
          <w:sz w:val="24"/>
          <w:szCs w:val="24"/>
          <w:lang w:eastAsia="pl-PL"/>
        </w:rPr>
        <w:t>Za nieterminow</w:t>
      </w:r>
      <w:r w:rsidR="008764C3">
        <w:rPr>
          <w:rFonts w:ascii="Times New Roman" w:hAnsi="Times New Roman"/>
          <w:sz w:val="24"/>
          <w:szCs w:val="24"/>
          <w:lang w:eastAsia="pl-PL"/>
        </w:rPr>
        <w:t>ą</w:t>
      </w:r>
      <w:r w:rsidRPr="002B736B">
        <w:rPr>
          <w:rFonts w:ascii="Times New Roman" w:hAnsi="Times New Roman"/>
          <w:sz w:val="24"/>
          <w:szCs w:val="24"/>
          <w:lang w:eastAsia="pl-PL"/>
        </w:rPr>
        <w:t xml:space="preserve"> płatnoś</w:t>
      </w:r>
      <w:r w:rsidR="008764C3">
        <w:rPr>
          <w:rFonts w:ascii="Times New Roman" w:hAnsi="Times New Roman"/>
          <w:sz w:val="24"/>
          <w:szCs w:val="24"/>
          <w:lang w:eastAsia="pl-PL"/>
        </w:rPr>
        <w:t>ć</w:t>
      </w:r>
      <w:r w:rsidRPr="002B736B">
        <w:rPr>
          <w:rFonts w:ascii="Times New Roman" w:hAnsi="Times New Roman"/>
          <w:sz w:val="24"/>
          <w:szCs w:val="24"/>
          <w:lang w:eastAsia="pl-PL"/>
        </w:rPr>
        <w:t xml:space="preserve"> faktur</w:t>
      </w:r>
      <w:r w:rsidR="008764C3">
        <w:rPr>
          <w:rFonts w:ascii="Times New Roman" w:hAnsi="Times New Roman"/>
          <w:sz w:val="24"/>
          <w:szCs w:val="24"/>
          <w:lang w:eastAsia="pl-PL"/>
        </w:rPr>
        <w:t>y</w:t>
      </w:r>
      <w:r w:rsidRPr="002B736B">
        <w:rPr>
          <w:rFonts w:ascii="Times New Roman" w:hAnsi="Times New Roman"/>
          <w:sz w:val="24"/>
          <w:szCs w:val="24"/>
          <w:lang w:eastAsia="pl-PL"/>
        </w:rPr>
        <w:t xml:space="preserve">, o których mowa w </w:t>
      </w:r>
      <w:r w:rsidRPr="002B736B">
        <w:rPr>
          <w:rFonts w:ascii="Times New Roman" w:hAnsi="Times New Roman"/>
          <w:bCs/>
          <w:sz w:val="24"/>
          <w:szCs w:val="24"/>
          <w:lang w:eastAsia="pl-PL"/>
        </w:rPr>
        <w:t>§ 3</w:t>
      </w:r>
      <w:r w:rsidRPr="002B736B">
        <w:rPr>
          <w:rFonts w:ascii="Times New Roman" w:hAnsi="Times New Roman"/>
          <w:sz w:val="24"/>
          <w:szCs w:val="24"/>
          <w:lang w:eastAsia="pl-PL"/>
        </w:rPr>
        <w:t xml:space="preserve">, Zamawiający zapłaci Wykonawcy odsetki w wysokości ustawowej. </w:t>
      </w:r>
    </w:p>
    <w:p w14:paraId="72C88AAC" w14:textId="77777777" w:rsidR="002B736B" w:rsidRPr="002B736B" w:rsidRDefault="002B736B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11</w:t>
      </w:r>
    </w:p>
    <w:p w14:paraId="127CE372" w14:textId="77777777" w:rsidR="002B736B" w:rsidRPr="002B736B" w:rsidRDefault="002B736B" w:rsidP="002B736B">
      <w:pPr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Wykonawca nie ma prawa powierzyć wykonania przedmiotu umowy w całości lub jego części podwykonawcy bez zgody Zamawiającego wyrażonej na piśmie.</w:t>
      </w:r>
    </w:p>
    <w:p w14:paraId="5C2E42BC" w14:textId="77777777" w:rsidR="00F65E85" w:rsidRPr="002B736B" w:rsidRDefault="00F65E85" w:rsidP="00F65E85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12</w:t>
      </w:r>
    </w:p>
    <w:p w14:paraId="75C31A95" w14:textId="77777777" w:rsidR="00F65E85" w:rsidRPr="002B736B" w:rsidRDefault="00F65E85" w:rsidP="00F65E85">
      <w:pPr>
        <w:numPr>
          <w:ilvl w:val="0"/>
          <w:numId w:val="8"/>
        </w:numPr>
        <w:tabs>
          <w:tab w:val="left" w:pos="360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 xml:space="preserve">ma prawo </w:t>
      </w:r>
      <w:r w:rsidRPr="002B736B">
        <w:rPr>
          <w:rFonts w:ascii="Times New Roman" w:hAnsi="Times New Roman"/>
          <w:sz w:val="24"/>
          <w:szCs w:val="24"/>
        </w:rPr>
        <w:t>odstąpić od umowy w przypadku:</w:t>
      </w:r>
    </w:p>
    <w:p w14:paraId="58DFC2BC" w14:textId="77777777" w:rsidR="00F65E85" w:rsidRPr="00FF3C12" w:rsidRDefault="00F65E85" w:rsidP="00F65E85">
      <w:pPr>
        <w:pStyle w:val="Akapitzlist"/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FF3C12">
        <w:rPr>
          <w:rFonts w:ascii="Times New Roman" w:hAnsi="Times New Roman"/>
          <w:sz w:val="24"/>
          <w:szCs w:val="24"/>
        </w:rPr>
        <w:t>Wykonawca pozostaje w zwłoce w wykonaniu przedmiotu tak dalece, że wykonanie przedmiotu umowy w terminie umownym jest niemożliwe,</w:t>
      </w:r>
    </w:p>
    <w:p w14:paraId="1B3E82D6" w14:textId="77777777" w:rsidR="00F65E85" w:rsidRDefault="00F65E85" w:rsidP="00F65E85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Wykonawca bez zgody Zamawiającego powierzy wykonanie przedmiotu umowy lub jego cz</w:t>
      </w:r>
      <w:r>
        <w:rPr>
          <w:rFonts w:ascii="Times New Roman" w:hAnsi="Times New Roman"/>
          <w:sz w:val="24"/>
          <w:szCs w:val="24"/>
        </w:rPr>
        <w:t>ęści innej osobie,</w:t>
      </w:r>
    </w:p>
    <w:p w14:paraId="482E0BBB" w14:textId="77777777" w:rsidR="00F65E85" w:rsidRPr="00FF3C12" w:rsidRDefault="00F65E85" w:rsidP="00F65E85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FF3C12">
        <w:rPr>
          <w:rFonts w:ascii="Times New Roman" w:hAnsi="Times New Roman"/>
          <w:sz w:val="24"/>
          <w:szCs w:val="24"/>
        </w:rPr>
        <w:t>naruszenia przez Wykonawcę warunków Umowy, jeżeli naruszenie to nie zostało usunięte w terminie jednego tygodnia od zawiadomienia o jego dokonaniu,</w:t>
      </w:r>
    </w:p>
    <w:p w14:paraId="2984E36B" w14:textId="77777777" w:rsidR="00F65E85" w:rsidRPr="00FF3C12" w:rsidRDefault="00F65E85" w:rsidP="00F65E85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FF3C12">
        <w:rPr>
          <w:rFonts w:ascii="Times New Roman" w:hAnsi="Times New Roman"/>
          <w:sz w:val="24"/>
          <w:szCs w:val="24"/>
        </w:rPr>
        <w:t>zaniechania realizacji zadania inwe</w:t>
      </w:r>
      <w:r>
        <w:rPr>
          <w:rFonts w:ascii="Times New Roman" w:hAnsi="Times New Roman"/>
          <w:sz w:val="24"/>
          <w:szCs w:val="24"/>
        </w:rPr>
        <w:t>stycyjnego przez Zamawiającego,</w:t>
      </w:r>
    </w:p>
    <w:p w14:paraId="6A155B95" w14:textId="77777777" w:rsidR="00F65E85" w:rsidRPr="00FF3C12" w:rsidRDefault="00F65E85" w:rsidP="00F65E85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FF3C12">
        <w:rPr>
          <w:rFonts w:ascii="Times New Roman" w:hAnsi="Times New Roman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umowy, </w:t>
      </w:r>
    </w:p>
    <w:p w14:paraId="5067498E" w14:textId="77777777" w:rsidR="00F65E85" w:rsidRPr="00FF3C12" w:rsidRDefault="00F65E85" w:rsidP="00F65E85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FF3C12">
        <w:rPr>
          <w:rFonts w:ascii="Times New Roman" w:hAnsi="Times New Roman"/>
          <w:sz w:val="24"/>
          <w:szCs w:val="24"/>
        </w:rPr>
        <w:t>w razie rozwiązania przedsiębiorstwa Wykonawcy,</w:t>
      </w:r>
    </w:p>
    <w:p w14:paraId="257DB20A" w14:textId="77777777" w:rsidR="00F65E85" w:rsidRPr="00FF3C12" w:rsidRDefault="00F65E85" w:rsidP="00F65E85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FF3C12">
        <w:rPr>
          <w:rFonts w:ascii="Times New Roman" w:hAnsi="Times New Roman"/>
          <w:sz w:val="24"/>
          <w:szCs w:val="24"/>
        </w:rPr>
        <w:t>gdy zostanie wydany nakaz zajęcia majątku Wykonawcy.</w:t>
      </w:r>
    </w:p>
    <w:p w14:paraId="62240139" w14:textId="77777777" w:rsidR="00F65E85" w:rsidRPr="002B736B" w:rsidRDefault="00F65E85" w:rsidP="00F65E85">
      <w:pPr>
        <w:numPr>
          <w:ilvl w:val="0"/>
          <w:numId w:val="17"/>
        </w:numPr>
        <w:suppressAutoHyphens/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Odstąpienie od umowy przez Zamawiającego z powodów określonych w ust. 1</w:t>
      </w:r>
      <w:r>
        <w:rPr>
          <w:rFonts w:ascii="Times New Roman" w:hAnsi="Times New Roman"/>
          <w:sz w:val="24"/>
          <w:szCs w:val="24"/>
        </w:rPr>
        <w:t xml:space="preserve"> lit. a i lit. b </w:t>
      </w:r>
      <w:r w:rsidRPr="002B736B">
        <w:rPr>
          <w:rFonts w:ascii="Times New Roman" w:hAnsi="Times New Roman"/>
          <w:sz w:val="24"/>
          <w:szCs w:val="24"/>
        </w:rPr>
        <w:t>nie zwalnia Wykonawcy od zapłaty kary umownej i odszkodowania na zasadach określonych w tej umowie.</w:t>
      </w:r>
    </w:p>
    <w:p w14:paraId="1A4FCE83" w14:textId="77777777" w:rsidR="00F65E85" w:rsidRPr="00FF3C12" w:rsidRDefault="00F65E85" w:rsidP="00F65E85">
      <w:pPr>
        <w:pStyle w:val="Akapitzlist"/>
        <w:numPr>
          <w:ilvl w:val="0"/>
          <w:numId w:val="17"/>
        </w:numPr>
        <w:tabs>
          <w:tab w:val="left" w:pos="426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F3C12">
        <w:rPr>
          <w:rFonts w:ascii="Times New Roman" w:hAnsi="Times New Roman"/>
          <w:color w:val="000000"/>
          <w:sz w:val="24"/>
          <w:szCs w:val="24"/>
        </w:rPr>
        <w:t xml:space="preserve">W przypadku, o którym mowa w ust.1 lit. </w:t>
      </w:r>
      <w:r>
        <w:rPr>
          <w:rFonts w:ascii="Times New Roman" w:hAnsi="Times New Roman"/>
          <w:color w:val="000000"/>
          <w:sz w:val="24"/>
          <w:szCs w:val="24"/>
        </w:rPr>
        <w:t>d</w:t>
      </w:r>
      <w:r w:rsidRPr="00FF3C12">
        <w:rPr>
          <w:rFonts w:ascii="Times New Roman" w:hAnsi="Times New Roman"/>
          <w:color w:val="000000"/>
          <w:sz w:val="24"/>
          <w:szCs w:val="24"/>
        </w:rPr>
        <w:t xml:space="preserve"> Wykonawca</w:t>
      </w:r>
      <w:r w:rsidRPr="00FF3C1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F3C12">
        <w:rPr>
          <w:rFonts w:ascii="Times New Roman" w:hAnsi="Times New Roman"/>
          <w:color w:val="000000"/>
          <w:sz w:val="24"/>
          <w:szCs w:val="24"/>
        </w:rPr>
        <w:t xml:space="preserve">ma prawo do wynagrodzenia </w:t>
      </w:r>
      <w:r w:rsidRPr="00FF3C12">
        <w:rPr>
          <w:rFonts w:ascii="Times New Roman" w:hAnsi="Times New Roman"/>
          <w:color w:val="000000"/>
          <w:sz w:val="24"/>
          <w:szCs w:val="24"/>
        </w:rPr>
        <w:br/>
        <w:t>za prace wykonane do dnia odstąpienia przez Zamawiającego</w:t>
      </w:r>
      <w:r w:rsidRPr="00FF3C1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F3C12">
        <w:rPr>
          <w:rFonts w:ascii="Times New Roman" w:hAnsi="Times New Roman"/>
          <w:color w:val="000000"/>
          <w:sz w:val="24"/>
          <w:szCs w:val="24"/>
        </w:rPr>
        <w:t>od</w:t>
      </w:r>
      <w:r w:rsidRPr="00FF3C1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F3C12">
        <w:rPr>
          <w:rFonts w:ascii="Times New Roman" w:hAnsi="Times New Roman"/>
          <w:color w:val="000000"/>
          <w:sz w:val="24"/>
          <w:szCs w:val="24"/>
        </w:rPr>
        <w:t>Umowy. Odstąpienie od</w:t>
      </w:r>
      <w:r w:rsidRPr="00FF3C12">
        <w:rPr>
          <w:rFonts w:ascii="Times New Roman" w:hAnsi="Times New Roman"/>
          <w:sz w:val="24"/>
          <w:szCs w:val="24"/>
        </w:rPr>
        <w:t> Umowy na skutek zaniechania realizacji inwestycji przez Zamawiającego nie stanowi okol</w:t>
      </w:r>
      <w:r w:rsidRPr="00FF3C12">
        <w:rPr>
          <w:rFonts w:ascii="Times New Roman" w:hAnsi="Times New Roman"/>
          <w:color w:val="000000"/>
          <w:sz w:val="24"/>
          <w:szCs w:val="24"/>
        </w:rPr>
        <w:t>iczności, za którą ponosi odpowiedzialność Zamawiający.</w:t>
      </w:r>
    </w:p>
    <w:p w14:paraId="02B23329" w14:textId="77777777" w:rsidR="00F65E85" w:rsidRPr="002B736B" w:rsidRDefault="00F65E85" w:rsidP="00F65E85">
      <w:pPr>
        <w:numPr>
          <w:ilvl w:val="0"/>
          <w:numId w:val="17"/>
        </w:numPr>
        <w:spacing w:after="0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2B736B">
        <w:rPr>
          <w:rFonts w:ascii="Times New Roman" w:hAnsi="Times New Roman"/>
          <w:sz w:val="24"/>
          <w:szCs w:val="24"/>
          <w:lang w:eastAsia="pl-PL"/>
        </w:rPr>
        <w:t>Wykonawcy przysługuje prawo odstąpienia od umowy w szczególności, jeżeli Zamawiający nie wywiązuje się z obowiązku zapłaty faktur, mimo dodatkowego wezwania w terminie 1 miesiąca od upływu terminu do zapłaty faktur, określonego w niniejszej umowie.</w:t>
      </w:r>
    </w:p>
    <w:p w14:paraId="09616EE2" w14:textId="77777777" w:rsidR="00F65E85" w:rsidRPr="002B736B" w:rsidRDefault="00F65E85" w:rsidP="00F65E85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1</w:t>
      </w:r>
      <w:r>
        <w:rPr>
          <w:rFonts w:ascii="Times New Roman" w:hAnsi="Times New Roman"/>
          <w:b/>
          <w:sz w:val="24"/>
          <w:szCs w:val="24"/>
        </w:rPr>
        <w:t>3</w:t>
      </w:r>
    </w:p>
    <w:p w14:paraId="79E7966A" w14:textId="77777777" w:rsidR="00F65E85" w:rsidRPr="002B736B" w:rsidRDefault="00F65E85" w:rsidP="00F65E85">
      <w:pPr>
        <w:numPr>
          <w:ilvl w:val="0"/>
          <w:numId w:val="18"/>
        </w:numPr>
        <w:suppressAutoHyphens/>
        <w:spacing w:before="12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2B736B">
        <w:rPr>
          <w:rFonts w:ascii="Times New Roman" w:hAnsi="Times New Roman"/>
          <w:color w:val="000000"/>
          <w:sz w:val="24"/>
          <w:szCs w:val="24"/>
        </w:rPr>
        <w:t xml:space="preserve">Dokumentacja projektowa, stanowiąca przedmiot Umowy chroniona jest prawem autorskim. </w:t>
      </w:r>
    </w:p>
    <w:p w14:paraId="448247D3" w14:textId="77777777" w:rsidR="00F65E85" w:rsidRPr="002B736B" w:rsidRDefault="00F65E85" w:rsidP="00F65E85">
      <w:pPr>
        <w:numPr>
          <w:ilvl w:val="0"/>
          <w:numId w:val="18"/>
        </w:numPr>
        <w:suppressAutoHyphens/>
        <w:spacing w:before="12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2B736B">
        <w:rPr>
          <w:rFonts w:ascii="Times New Roman" w:hAnsi="Times New Roman"/>
          <w:color w:val="000000"/>
          <w:sz w:val="24"/>
          <w:szCs w:val="24"/>
        </w:rPr>
        <w:t>Wykonawca przenosi na Zamawiającego</w:t>
      </w:r>
      <w:r w:rsidRPr="002B736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B736B">
        <w:rPr>
          <w:rFonts w:ascii="Times New Roman" w:hAnsi="Times New Roman"/>
          <w:color w:val="000000"/>
          <w:sz w:val="24"/>
          <w:szCs w:val="24"/>
        </w:rPr>
        <w:t xml:space="preserve">autorskie prawa majątkowe do tej dokumentacji </w:t>
      </w:r>
      <w:r w:rsidRPr="002B736B">
        <w:rPr>
          <w:rFonts w:ascii="Times New Roman" w:hAnsi="Times New Roman"/>
          <w:color w:val="000000"/>
          <w:sz w:val="24"/>
          <w:szCs w:val="24"/>
        </w:rPr>
        <w:br/>
        <w:t>w zakresie jednokrotnego wykorzystania projektu.</w:t>
      </w:r>
    </w:p>
    <w:p w14:paraId="550A46CA" w14:textId="77777777" w:rsidR="00F65E85" w:rsidRPr="00FF3C12" w:rsidRDefault="00F65E85" w:rsidP="00F65E85">
      <w:pPr>
        <w:numPr>
          <w:ilvl w:val="0"/>
          <w:numId w:val="18"/>
        </w:numPr>
        <w:suppressAutoHyphens/>
        <w:spacing w:before="12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2B736B">
        <w:rPr>
          <w:rFonts w:ascii="Times New Roman" w:hAnsi="Times New Roman"/>
          <w:color w:val="000000"/>
          <w:sz w:val="24"/>
          <w:szCs w:val="24"/>
        </w:rPr>
        <w:t>Zapłata za cesję praw autorskich stanowi integralną część wynagrodzenia, o którym mowa</w:t>
      </w:r>
      <w:r w:rsidRPr="002B736B">
        <w:rPr>
          <w:rFonts w:ascii="Times New Roman" w:hAnsi="Times New Roman"/>
          <w:color w:val="000000"/>
          <w:sz w:val="24"/>
          <w:szCs w:val="24"/>
        </w:rPr>
        <w:br/>
        <w:t xml:space="preserve"> w </w:t>
      </w:r>
      <w:r w:rsidRPr="002B736B">
        <w:rPr>
          <w:rFonts w:ascii="Times New Roman" w:hAnsi="Times New Roman"/>
          <w:sz w:val="24"/>
          <w:szCs w:val="24"/>
        </w:rPr>
        <w:t>§ 3 ust. 1.</w:t>
      </w:r>
    </w:p>
    <w:p w14:paraId="064A84C2" w14:textId="77777777" w:rsidR="00F65E85" w:rsidRPr="002B736B" w:rsidRDefault="00F65E85" w:rsidP="00F65E85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1</w:t>
      </w:r>
      <w:r>
        <w:rPr>
          <w:rFonts w:ascii="Times New Roman" w:hAnsi="Times New Roman"/>
          <w:b/>
          <w:sz w:val="24"/>
          <w:szCs w:val="24"/>
        </w:rPr>
        <w:t>4</w:t>
      </w:r>
    </w:p>
    <w:p w14:paraId="73D3C3FD" w14:textId="77777777" w:rsidR="00F65E85" w:rsidRPr="002B736B" w:rsidRDefault="00F65E85" w:rsidP="00F65E85">
      <w:pPr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Wszelkie zmiany treści umowy wymagają formy pisemnej pod rygorem nieważności.</w:t>
      </w:r>
    </w:p>
    <w:p w14:paraId="1E12C5FC" w14:textId="77777777" w:rsidR="00F65E85" w:rsidRPr="002B736B" w:rsidRDefault="00F65E85" w:rsidP="00F65E85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lastRenderedPageBreak/>
        <w:t>§ 1</w:t>
      </w:r>
      <w:r>
        <w:rPr>
          <w:rFonts w:ascii="Times New Roman" w:hAnsi="Times New Roman"/>
          <w:b/>
          <w:sz w:val="24"/>
          <w:szCs w:val="24"/>
        </w:rPr>
        <w:t>5</w:t>
      </w:r>
    </w:p>
    <w:p w14:paraId="51421ECD" w14:textId="77777777" w:rsidR="00F65E85" w:rsidRPr="002B736B" w:rsidRDefault="00F65E85" w:rsidP="00F65E85">
      <w:pPr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 xml:space="preserve">W sprawach nieuregulowanych niniejszą umową będą miały zastosowanie przepisy Kodeksu Cywilnego. </w:t>
      </w:r>
    </w:p>
    <w:p w14:paraId="70A47889" w14:textId="77777777" w:rsidR="00F65E85" w:rsidRPr="002B736B" w:rsidRDefault="00F65E85" w:rsidP="00F65E85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1</w:t>
      </w:r>
      <w:r>
        <w:rPr>
          <w:rFonts w:ascii="Times New Roman" w:hAnsi="Times New Roman"/>
          <w:b/>
          <w:sz w:val="24"/>
          <w:szCs w:val="24"/>
        </w:rPr>
        <w:t>6</w:t>
      </w:r>
    </w:p>
    <w:p w14:paraId="70B10658" w14:textId="77777777" w:rsidR="00F65E85" w:rsidRPr="002B736B" w:rsidRDefault="00F65E85" w:rsidP="00F65E85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Właściwym do rozpoznania sporów wynikłych na tle realizacji niniejszej Umowy jest właściwy dla Zamawiającego Sąd powszechny.</w:t>
      </w:r>
    </w:p>
    <w:p w14:paraId="524D516F" w14:textId="77777777" w:rsidR="00F65E85" w:rsidRPr="002B736B" w:rsidRDefault="00F65E85" w:rsidP="00F65E85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2B736B">
        <w:rPr>
          <w:rFonts w:ascii="Times New Roman" w:hAnsi="Times New Roman"/>
          <w:b/>
          <w:sz w:val="24"/>
          <w:szCs w:val="24"/>
        </w:rPr>
        <w:t>§ 1</w:t>
      </w:r>
      <w:r>
        <w:rPr>
          <w:rFonts w:ascii="Times New Roman" w:hAnsi="Times New Roman"/>
          <w:b/>
          <w:sz w:val="24"/>
          <w:szCs w:val="24"/>
        </w:rPr>
        <w:t>7</w:t>
      </w:r>
    </w:p>
    <w:p w14:paraId="7B39E5B7" w14:textId="77777777" w:rsidR="00F65E85" w:rsidRPr="002B736B" w:rsidRDefault="00F65E85" w:rsidP="00F65E85">
      <w:pPr>
        <w:jc w:val="both"/>
        <w:rPr>
          <w:rFonts w:ascii="Times New Roman" w:hAnsi="Times New Roman"/>
          <w:sz w:val="24"/>
          <w:szCs w:val="24"/>
        </w:rPr>
      </w:pPr>
      <w:r w:rsidRPr="002B736B">
        <w:rPr>
          <w:rFonts w:ascii="Times New Roman" w:hAnsi="Times New Roman"/>
          <w:sz w:val="24"/>
          <w:szCs w:val="24"/>
        </w:rPr>
        <w:t>Umowę niniejszą sporządza się w dwóch egzemplarzach, po jednym egzemplarzu dla każdej ze stron.</w:t>
      </w:r>
    </w:p>
    <w:p w14:paraId="772E87E0" w14:textId="77777777" w:rsidR="002B736B" w:rsidRPr="002B736B" w:rsidRDefault="002B736B" w:rsidP="002B736B">
      <w:pPr>
        <w:jc w:val="both"/>
        <w:rPr>
          <w:rFonts w:ascii="Times New Roman" w:hAnsi="Times New Roman"/>
          <w:sz w:val="24"/>
          <w:szCs w:val="24"/>
        </w:rPr>
      </w:pPr>
    </w:p>
    <w:p w14:paraId="4F1F99E1" w14:textId="77777777" w:rsidR="002B736B" w:rsidRPr="002B736B" w:rsidRDefault="002B736B" w:rsidP="002B736B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B736B">
        <w:rPr>
          <w:rFonts w:ascii="Times New Roman" w:hAnsi="Times New Roman"/>
          <w:b/>
          <w:sz w:val="28"/>
          <w:szCs w:val="28"/>
        </w:rPr>
        <w:t xml:space="preserve">Wykonawca </w:t>
      </w:r>
      <w:r w:rsidRPr="002B736B">
        <w:rPr>
          <w:rFonts w:ascii="Times New Roman" w:hAnsi="Times New Roman"/>
          <w:b/>
          <w:sz w:val="28"/>
          <w:szCs w:val="28"/>
        </w:rPr>
        <w:tab/>
      </w:r>
      <w:r w:rsidRPr="002B736B">
        <w:rPr>
          <w:rFonts w:ascii="Times New Roman" w:hAnsi="Times New Roman"/>
          <w:b/>
          <w:sz w:val="28"/>
          <w:szCs w:val="28"/>
        </w:rPr>
        <w:tab/>
      </w:r>
      <w:r w:rsidRPr="002B736B">
        <w:rPr>
          <w:rFonts w:ascii="Times New Roman" w:hAnsi="Times New Roman"/>
          <w:b/>
          <w:sz w:val="28"/>
          <w:szCs w:val="28"/>
        </w:rPr>
        <w:tab/>
      </w:r>
      <w:r w:rsidRPr="002B736B">
        <w:rPr>
          <w:rFonts w:ascii="Times New Roman" w:hAnsi="Times New Roman"/>
          <w:b/>
          <w:sz w:val="28"/>
          <w:szCs w:val="28"/>
        </w:rPr>
        <w:tab/>
      </w:r>
      <w:r w:rsidRPr="002B736B">
        <w:rPr>
          <w:rFonts w:ascii="Times New Roman" w:hAnsi="Times New Roman"/>
          <w:b/>
          <w:sz w:val="28"/>
          <w:szCs w:val="28"/>
        </w:rPr>
        <w:tab/>
      </w:r>
      <w:r w:rsidRPr="002B736B">
        <w:rPr>
          <w:rFonts w:ascii="Times New Roman" w:hAnsi="Times New Roman"/>
          <w:b/>
          <w:sz w:val="28"/>
          <w:szCs w:val="28"/>
        </w:rPr>
        <w:tab/>
      </w:r>
      <w:r w:rsidRPr="002B736B">
        <w:rPr>
          <w:rFonts w:ascii="Times New Roman" w:hAnsi="Times New Roman"/>
          <w:b/>
          <w:sz w:val="28"/>
          <w:szCs w:val="28"/>
        </w:rPr>
        <w:tab/>
        <w:t>Zamawiający</w:t>
      </w:r>
    </w:p>
    <w:p w14:paraId="0A5F302C" w14:textId="77777777" w:rsidR="002B736B" w:rsidRPr="002B736B" w:rsidRDefault="002B736B" w:rsidP="002B736B">
      <w:pPr>
        <w:ind w:left="708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0C7BCE3" w14:textId="77777777" w:rsidR="00806221" w:rsidRPr="00806221" w:rsidRDefault="00806221" w:rsidP="002B736B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sectPr w:rsidR="00806221" w:rsidRPr="00806221" w:rsidSect="004363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3A4C060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lowerLetter"/>
      <w:lvlText w:val="%3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000000A"/>
    <w:multiLevelType w:val="singleLevel"/>
    <w:tmpl w:val="EDC05F5E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18617ED"/>
    <w:multiLevelType w:val="hybridMultilevel"/>
    <w:tmpl w:val="274ACF4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F921453"/>
    <w:multiLevelType w:val="hybridMultilevel"/>
    <w:tmpl w:val="EFC87C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4670E66"/>
    <w:multiLevelType w:val="hybridMultilevel"/>
    <w:tmpl w:val="0616DD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3D6A7A"/>
    <w:multiLevelType w:val="hybridMultilevel"/>
    <w:tmpl w:val="AB5A0B9E"/>
    <w:lvl w:ilvl="0" w:tplc="21807C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07E0D"/>
    <w:multiLevelType w:val="hybridMultilevel"/>
    <w:tmpl w:val="30F0F03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96D29A8"/>
    <w:multiLevelType w:val="hybridMultilevel"/>
    <w:tmpl w:val="B20CE4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75D7F"/>
    <w:multiLevelType w:val="hybridMultilevel"/>
    <w:tmpl w:val="4E7084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44C3B94"/>
    <w:multiLevelType w:val="hybridMultilevel"/>
    <w:tmpl w:val="A71EA40A"/>
    <w:lvl w:ilvl="0" w:tplc="FFFFFFFF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7E0EB8"/>
    <w:multiLevelType w:val="hybridMultilevel"/>
    <w:tmpl w:val="A8AEA894"/>
    <w:name w:val="WW8Num102"/>
    <w:lvl w:ilvl="0" w:tplc="CF9AF73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EFA3E0F"/>
    <w:multiLevelType w:val="hybridMultilevel"/>
    <w:tmpl w:val="1A6A9B7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D5A2F1F"/>
    <w:multiLevelType w:val="hybridMultilevel"/>
    <w:tmpl w:val="C428B02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3"/>
  </w:num>
  <w:num w:numId="5">
    <w:abstractNumId w:val="14"/>
  </w:num>
  <w:num w:numId="6">
    <w:abstractNumId w:val="0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17"/>
  </w:num>
  <w:num w:numId="14">
    <w:abstractNumId w:val="18"/>
  </w:num>
  <w:num w:numId="15">
    <w:abstractNumId w:val="12"/>
  </w:num>
  <w:num w:numId="16">
    <w:abstractNumId w:val="10"/>
  </w:num>
  <w:num w:numId="17">
    <w:abstractNumId w:val="16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221"/>
    <w:rsid w:val="002B736B"/>
    <w:rsid w:val="002C6940"/>
    <w:rsid w:val="00307188"/>
    <w:rsid w:val="00355D4C"/>
    <w:rsid w:val="003F084B"/>
    <w:rsid w:val="00436390"/>
    <w:rsid w:val="004527C2"/>
    <w:rsid w:val="004B2C6B"/>
    <w:rsid w:val="004C7E50"/>
    <w:rsid w:val="005B7FBB"/>
    <w:rsid w:val="00603C52"/>
    <w:rsid w:val="00693DC4"/>
    <w:rsid w:val="006C71B8"/>
    <w:rsid w:val="0080034E"/>
    <w:rsid w:val="00806221"/>
    <w:rsid w:val="00846DAE"/>
    <w:rsid w:val="008764C3"/>
    <w:rsid w:val="008C025A"/>
    <w:rsid w:val="00970041"/>
    <w:rsid w:val="009D35D4"/>
    <w:rsid w:val="009E3C1D"/>
    <w:rsid w:val="00BF503D"/>
    <w:rsid w:val="00CC7A66"/>
    <w:rsid w:val="00CD194C"/>
    <w:rsid w:val="00D87755"/>
    <w:rsid w:val="00DA29B2"/>
    <w:rsid w:val="00DE0264"/>
    <w:rsid w:val="00E91A00"/>
    <w:rsid w:val="00F65E85"/>
    <w:rsid w:val="00FE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50B672"/>
  <w15:docId w15:val="{E00E6EC0-FDBC-43BE-884C-B983B45F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622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06221"/>
    <w:pPr>
      <w:keepNext/>
      <w:widowControl w:val="0"/>
      <w:suppressAutoHyphens/>
      <w:spacing w:before="120" w:after="0" w:line="240" w:lineRule="auto"/>
      <w:jc w:val="center"/>
      <w:outlineLvl w:val="0"/>
    </w:pPr>
    <w:rPr>
      <w:rFonts w:ascii="Times New Roman" w:eastAsia="Calibri" w:hAnsi="Times New Roman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qFormat/>
    <w:rsid w:val="00806221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806221"/>
    <w:rPr>
      <w:rFonts w:eastAsia="Calibri"/>
      <w:b/>
      <w:bCs/>
      <w:sz w:val="28"/>
      <w:szCs w:val="28"/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semiHidden/>
    <w:rsid w:val="00806221"/>
    <w:pPr>
      <w:widowControl w:val="0"/>
      <w:suppressAutoHyphens/>
      <w:spacing w:after="0" w:line="240" w:lineRule="auto"/>
      <w:ind w:left="709"/>
      <w:jc w:val="both"/>
    </w:pPr>
    <w:rPr>
      <w:rFonts w:ascii="Times New Roman" w:eastAsia="Calibri" w:hAnsi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locked/>
    <w:rsid w:val="00806221"/>
    <w:rPr>
      <w:rFonts w:eastAsia="Calibri"/>
      <w:sz w:val="24"/>
      <w:szCs w:val="24"/>
      <w:lang w:val="pl-PL" w:eastAsia="ar-SA" w:bidi="ar-SA"/>
    </w:rPr>
  </w:style>
  <w:style w:type="character" w:styleId="Hipercze">
    <w:name w:val="Hyperlink"/>
    <w:basedOn w:val="Domylnaczcionkaakapitu"/>
    <w:semiHidden/>
    <w:rsid w:val="00806221"/>
    <w:rPr>
      <w:color w:val="000080"/>
      <w:u w:val="single"/>
    </w:rPr>
  </w:style>
  <w:style w:type="paragraph" w:customStyle="1" w:styleId="text">
    <w:name w:val="text"/>
    <w:rsid w:val="00806221"/>
    <w:pPr>
      <w:widowControl w:val="0"/>
      <w:suppressAutoHyphens/>
      <w:snapToGrid w:val="0"/>
      <w:spacing w:before="240" w:line="240" w:lineRule="atLeast"/>
      <w:jc w:val="both"/>
    </w:pPr>
    <w:rPr>
      <w:rFonts w:ascii="Arial" w:eastAsia="Calibri" w:hAnsi="Arial" w:cs="Calibri"/>
      <w:sz w:val="24"/>
      <w:lang w:val="cs-CZ" w:eastAsia="ar-SA"/>
    </w:rPr>
  </w:style>
  <w:style w:type="paragraph" w:customStyle="1" w:styleId="Akapitzlist1">
    <w:name w:val="Akapit z listą1"/>
    <w:basedOn w:val="Normalny"/>
    <w:rsid w:val="00806221"/>
    <w:pPr>
      <w:ind w:left="720"/>
      <w:contextualSpacing/>
    </w:pPr>
  </w:style>
  <w:style w:type="paragraph" w:customStyle="1" w:styleId="Standard">
    <w:name w:val="Standard"/>
    <w:rsid w:val="00806221"/>
    <w:pPr>
      <w:widowControl w:val="0"/>
      <w:suppressAutoHyphens/>
      <w:snapToGrid w:val="0"/>
    </w:pPr>
    <w:rPr>
      <w:rFonts w:eastAsia="Calibri"/>
      <w:lang w:eastAsia="ar-SA"/>
    </w:rPr>
  </w:style>
  <w:style w:type="paragraph" w:styleId="Tytu">
    <w:name w:val="Title"/>
    <w:basedOn w:val="Normalny"/>
    <w:next w:val="Normalny"/>
    <w:link w:val="TytuZnak"/>
    <w:qFormat/>
    <w:rsid w:val="00806221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locked/>
    <w:rsid w:val="00806221"/>
    <w:rPr>
      <w:b/>
      <w:color w:val="000000"/>
      <w:sz w:val="28"/>
      <w:lang w:val="pl-PL" w:eastAsia="pl-PL" w:bidi="ar-SA"/>
    </w:rPr>
  </w:style>
  <w:style w:type="paragraph" w:customStyle="1" w:styleId="Tytu0">
    <w:name w:val="Tytu?"/>
    <w:basedOn w:val="Normalny"/>
    <w:rsid w:val="00806221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eastAsia="pl-PL"/>
    </w:rPr>
  </w:style>
  <w:style w:type="paragraph" w:styleId="Tekstpodstawowy">
    <w:name w:val="Body Text"/>
    <w:basedOn w:val="Normalny"/>
    <w:rsid w:val="00806221"/>
    <w:pPr>
      <w:spacing w:after="120"/>
    </w:pPr>
  </w:style>
  <w:style w:type="paragraph" w:customStyle="1" w:styleId="Tekstpodstawowy21">
    <w:name w:val="Tekst podstawowy 21"/>
    <w:basedOn w:val="Normalny"/>
    <w:rsid w:val="00806221"/>
    <w:pPr>
      <w:suppressAutoHyphens/>
      <w:spacing w:after="0" w:line="240" w:lineRule="auto"/>
      <w:jc w:val="both"/>
    </w:pPr>
    <w:rPr>
      <w:rFonts w:ascii="Times New Roman" w:eastAsia="Calibri" w:hAnsi="Times New Roman"/>
      <w:sz w:val="28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06221"/>
    <w:pPr>
      <w:suppressAutoHyphens/>
      <w:spacing w:after="120" w:line="480" w:lineRule="auto"/>
    </w:pPr>
    <w:rPr>
      <w:rFonts w:ascii="Times New Roman" w:eastAsia="Calibri" w:hAnsi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locked/>
    <w:rsid w:val="00806221"/>
    <w:rPr>
      <w:rFonts w:eastAsia="Calibri"/>
      <w:lang w:val="pl-PL" w:eastAsia="ar-SA" w:bidi="ar-SA"/>
    </w:rPr>
  </w:style>
  <w:style w:type="paragraph" w:styleId="Tekstdymka">
    <w:name w:val="Balloon Text"/>
    <w:basedOn w:val="Normalny"/>
    <w:link w:val="TekstdymkaZnak"/>
    <w:rsid w:val="006C7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C71B8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F65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y52@poczta.fm" TargetMode="External"/><Relationship Id="rId5" Type="http://schemas.openxmlformats.org/officeDocument/2006/relationships/hyperlink" Target="mailto:gzbrog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1048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ZP</vt:lpstr>
    </vt:vector>
  </TitlesOfParts>
  <Company>UMiG Końskie</Company>
  <LinksUpToDate>false</LinksUpToDate>
  <CharactersWithSpaces>7324</CharactersWithSpaces>
  <SharedDoc>false</SharedDoc>
  <HLinks>
    <vt:vector size="12" baseType="variant">
      <vt:variant>
        <vt:i4>38</vt:i4>
      </vt:variant>
      <vt:variant>
        <vt:i4>3</vt:i4>
      </vt:variant>
      <vt:variant>
        <vt:i4>0</vt:i4>
      </vt:variant>
      <vt:variant>
        <vt:i4>5</vt:i4>
      </vt:variant>
      <vt:variant>
        <vt:lpwstr>mailto:andy52@poczta.fm</vt:lpwstr>
      </vt:variant>
      <vt:variant>
        <vt:lpwstr/>
      </vt:variant>
      <vt:variant>
        <vt:i4>8257604</vt:i4>
      </vt:variant>
      <vt:variant>
        <vt:i4>0</vt:i4>
      </vt:variant>
      <vt:variant>
        <vt:i4>0</vt:i4>
      </vt:variant>
      <vt:variant>
        <vt:i4>5</vt:i4>
      </vt:variant>
      <vt:variant>
        <vt:lpwstr>mailto:abatorowska@umkonskie.pl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ZP</dc:title>
  <dc:subject/>
  <dc:creator>pracownik</dc:creator>
  <cp:keywords/>
  <dc:description/>
  <cp:lastModifiedBy>Grażyna Zbróg</cp:lastModifiedBy>
  <cp:revision>23</cp:revision>
  <cp:lastPrinted>2017-01-24T08:52:00Z</cp:lastPrinted>
  <dcterms:created xsi:type="dcterms:W3CDTF">2015-02-25T08:30:00Z</dcterms:created>
  <dcterms:modified xsi:type="dcterms:W3CDTF">2020-07-22T10:19:00Z</dcterms:modified>
</cp:coreProperties>
</file>