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6A25" w:rsidRPr="00AD6DCB" w:rsidRDefault="00B06A25" w:rsidP="00006FEF">
      <w:pPr>
        <w:spacing w:line="360" w:lineRule="auto"/>
        <w:jc w:val="center"/>
        <w:rPr>
          <w:b/>
          <w:sz w:val="32"/>
          <w:szCs w:val="32"/>
        </w:rPr>
      </w:pPr>
      <w:r w:rsidRPr="00AD6DCB">
        <w:rPr>
          <w:b/>
          <w:sz w:val="32"/>
          <w:szCs w:val="32"/>
        </w:rPr>
        <w:t>BURMISTRZ  MIASTA  I  GMINY</w:t>
      </w:r>
    </w:p>
    <w:p w:rsidR="00B06A25" w:rsidRPr="00AD6DCB" w:rsidRDefault="00B06A25" w:rsidP="00006FEF">
      <w:pPr>
        <w:spacing w:line="360" w:lineRule="auto"/>
        <w:jc w:val="center"/>
        <w:rPr>
          <w:b/>
          <w:sz w:val="32"/>
          <w:szCs w:val="32"/>
        </w:rPr>
      </w:pPr>
      <w:r w:rsidRPr="00AD6DCB">
        <w:rPr>
          <w:b/>
          <w:sz w:val="32"/>
          <w:szCs w:val="32"/>
        </w:rPr>
        <w:t>KOŃSKIE</w:t>
      </w:r>
    </w:p>
    <w:p w:rsidR="00B06A25" w:rsidRPr="00AD6DCB" w:rsidRDefault="00B06A25" w:rsidP="00006FEF">
      <w:pPr>
        <w:spacing w:line="360" w:lineRule="auto"/>
        <w:jc w:val="center"/>
        <w:rPr>
          <w:b/>
          <w:sz w:val="32"/>
          <w:szCs w:val="32"/>
        </w:rPr>
      </w:pPr>
    </w:p>
    <w:p w:rsidR="00B06A25" w:rsidRPr="00AD6DCB" w:rsidRDefault="00B06A25" w:rsidP="00006FEF">
      <w:pPr>
        <w:spacing w:line="360" w:lineRule="auto"/>
        <w:jc w:val="center"/>
        <w:rPr>
          <w:b/>
          <w:sz w:val="32"/>
          <w:szCs w:val="32"/>
        </w:rPr>
      </w:pPr>
    </w:p>
    <w:p w:rsidR="00B06A25" w:rsidRPr="00AD6DCB" w:rsidRDefault="00B06A25" w:rsidP="00006FEF">
      <w:pPr>
        <w:spacing w:line="360" w:lineRule="auto"/>
        <w:jc w:val="center"/>
        <w:rPr>
          <w:b/>
          <w:sz w:val="32"/>
          <w:szCs w:val="32"/>
        </w:rPr>
      </w:pPr>
    </w:p>
    <w:p w:rsidR="00B06A25" w:rsidRPr="00AD6DCB" w:rsidRDefault="00B06A25" w:rsidP="00006FEF">
      <w:pPr>
        <w:spacing w:line="360" w:lineRule="auto"/>
        <w:jc w:val="center"/>
        <w:rPr>
          <w:b/>
          <w:sz w:val="32"/>
          <w:szCs w:val="32"/>
        </w:rPr>
      </w:pPr>
    </w:p>
    <w:p w:rsidR="00B06A25" w:rsidRPr="00AD6DCB" w:rsidRDefault="00B06A25" w:rsidP="00006FEF">
      <w:pPr>
        <w:spacing w:line="360" w:lineRule="auto"/>
        <w:jc w:val="center"/>
        <w:rPr>
          <w:b/>
          <w:sz w:val="32"/>
          <w:szCs w:val="32"/>
        </w:rPr>
      </w:pPr>
    </w:p>
    <w:p w:rsidR="00B06A25" w:rsidRPr="00AD6DCB" w:rsidRDefault="00B06A25" w:rsidP="00006FEF">
      <w:pPr>
        <w:spacing w:line="360" w:lineRule="auto"/>
        <w:jc w:val="center"/>
        <w:rPr>
          <w:b/>
          <w:sz w:val="52"/>
          <w:szCs w:val="52"/>
        </w:rPr>
      </w:pPr>
      <w:r w:rsidRPr="00AD6DCB">
        <w:rPr>
          <w:b/>
          <w:sz w:val="52"/>
          <w:szCs w:val="52"/>
        </w:rPr>
        <w:t>S P R A W O Z D A N I E</w:t>
      </w:r>
    </w:p>
    <w:p w:rsidR="00B06A25" w:rsidRPr="00AD6DCB" w:rsidRDefault="00B06A25" w:rsidP="00006FEF">
      <w:pPr>
        <w:spacing w:line="360" w:lineRule="auto"/>
        <w:jc w:val="center"/>
        <w:rPr>
          <w:b/>
          <w:sz w:val="32"/>
          <w:szCs w:val="32"/>
        </w:rPr>
      </w:pPr>
    </w:p>
    <w:p w:rsidR="00B06A25" w:rsidRPr="00AD6DCB" w:rsidRDefault="00B06A25" w:rsidP="00006FEF">
      <w:pPr>
        <w:spacing w:line="360" w:lineRule="auto"/>
        <w:jc w:val="center"/>
        <w:rPr>
          <w:b/>
          <w:sz w:val="32"/>
          <w:szCs w:val="32"/>
        </w:rPr>
      </w:pPr>
      <w:r w:rsidRPr="00AD6DCB">
        <w:rPr>
          <w:b/>
          <w:sz w:val="32"/>
          <w:szCs w:val="32"/>
        </w:rPr>
        <w:t xml:space="preserve">Z   W Y K O N A N I A   B U D Ż E T U </w:t>
      </w:r>
    </w:p>
    <w:p w:rsidR="00B06A25" w:rsidRPr="00AD6DCB" w:rsidRDefault="00B06A25" w:rsidP="00006FEF">
      <w:pPr>
        <w:spacing w:line="360" w:lineRule="auto"/>
        <w:jc w:val="center"/>
        <w:rPr>
          <w:b/>
          <w:sz w:val="32"/>
          <w:szCs w:val="32"/>
        </w:rPr>
      </w:pPr>
      <w:r w:rsidRPr="00AD6DCB">
        <w:rPr>
          <w:b/>
          <w:sz w:val="32"/>
          <w:szCs w:val="32"/>
        </w:rPr>
        <w:t>Z A 201</w:t>
      </w:r>
      <w:r w:rsidR="005B3218">
        <w:rPr>
          <w:b/>
          <w:sz w:val="32"/>
          <w:szCs w:val="32"/>
        </w:rPr>
        <w:t>8</w:t>
      </w:r>
      <w:r w:rsidRPr="00AD6DCB">
        <w:rPr>
          <w:b/>
          <w:sz w:val="32"/>
          <w:szCs w:val="32"/>
        </w:rPr>
        <w:t xml:space="preserve"> ROK</w:t>
      </w:r>
    </w:p>
    <w:p w:rsidR="00B06A25" w:rsidRPr="00AD6DCB" w:rsidRDefault="00B06A25" w:rsidP="00006FEF">
      <w:pPr>
        <w:spacing w:line="360" w:lineRule="auto"/>
        <w:jc w:val="center"/>
        <w:rPr>
          <w:b/>
          <w:sz w:val="32"/>
          <w:szCs w:val="32"/>
        </w:rPr>
      </w:pPr>
    </w:p>
    <w:p w:rsidR="00B06A25" w:rsidRPr="00C23F66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3F66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3F66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3F66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3F66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3F66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3F66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3F66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3F66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3F66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C23F66" w:rsidRDefault="00B06A25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AD6DCB" w:rsidRDefault="00B06A25" w:rsidP="00006FEF">
      <w:pPr>
        <w:spacing w:line="360" w:lineRule="auto"/>
        <w:jc w:val="center"/>
        <w:rPr>
          <w:b/>
          <w:sz w:val="32"/>
          <w:szCs w:val="32"/>
        </w:rPr>
      </w:pPr>
      <w:r w:rsidRPr="00AD6DCB">
        <w:rPr>
          <w:b/>
          <w:sz w:val="32"/>
          <w:szCs w:val="32"/>
        </w:rPr>
        <w:t>KOŃSKIE, MARZEC 201</w:t>
      </w:r>
      <w:r w:rsidR="005B3218">
        <w:rPr>
          <w:b/>
          <w:sz w:val="32"/>
          <w:szCs w:val="32"/>
        </w:rPr>
        <w:t>9</w:t>
      </w:r>
      <w:r w:rsidRPr="00AD6DCB">
        <w:rPr>
          <w:b/>
          <w:sz w:val="32"/>
          <w:szCs w:val="32"/>
        </w:rPr>
        <w:t xml:space="preserve"> ROK</w:t>
      </w:r>
    </w:p>
    <w:p w:rsidR="00EC796E" w:rsidRPr="00C23F66" w:rsidRDefault="00EC796E" w:rsidP="00006FEF">
      <w:pPr>
        <w:spacing w:line="360" w:lineRule="auto"/>
        <w:jc w:val="center"/>
        <w:rPr>
          <w:b/>
          <w:color w:val="FF0000"/>
          <w:sz w:val="32"/>
          <w:szCs w:val="32"/>
        </w:rPr>
      </w:pPr>
    </w:p>
    <w:p w:rsidR="00B06A25" w:rsidRPr="003D2566" w:rsidRDefault="00B06A25" w:rsidP="00DC2FB8">
      <w:pPr>
        <w:spacing w:line="360" w:lineRule="auto"/>
        <w:jc w:val="both"/>
        <w:rPr>
          <w:b/>
          <w:bCs/>
        </w:rPr>
      </w:pPr>
      <w:r w:rsidRPr="00C23F66">
        <w:rPr>
          <w:bCs/>
          <w:color w:val="FF0000"/>
          <w:sz w:val="28"/>
        </w:rPr>
        <w:lastRenderedPageBreak/>
        <w:tab/>
      </w:r>
      <w:r w:rsidRPr="003D2566">
        <w:rPr>
          <w:bCs/>
        </w:rPr>
        <w:t>Miasto i Gmina Końskie zajmuje powierzchnię 25 01</w:t>
      </w:r>
      <w:r w:rsidR="003D2566" w:rsidRPr="003D2566">
        <w:rPr>
          <w:bCs/>
        </w:rPr>
        <w:t>4</w:t>
      </w:r>
      <w:r w:rsidRPr="003D2566">
        <w:rPr>
          <w:bCs/>
        </w:rPr>
        <w:t xml:space="preserve"> ha. Miasto zajmuje 1</w:t>
      </w:r>
      <w:r w:rsidR="00CD5204" w:rsidRPr="003D2566">
        <w:rPr>
          <w:bCs/>
        </w:rPr>
        <w:t xml:space="preserve"> </w:t>
      </w:r>
      <w:r w:rsidRPr="003D2566">
        <w:rPr>
          <w:bCs/>
        </w:rPr>
        <w:t>770 ha, zaś Gmina 23 24</w:t>
      </w:r>
      <w:r w:rsidR="003D2566" w:rsidRPr="003D2566">
        <w:rPr>
          <w:bCs/>
        </w:rPr>
        <w:t>4</w:t>
      </w:r>
      <w:r w:rsidRPr="003D2566">
        <w:rPr>
          <w:bCs/>
        </w:rPr>
        <w:t xml:space="preserve"> ha. Ponad połowę powierzchni ogółem zajmują lasy i grunty leśne – </w:t>
      </w:r>
      <w:r w:rsidR="00CD5204" w:rsidRPr="003D2566">
        <w:rPr>
          <w:bCs/>
        </w:rPr>
        <w:t xml:space="preserve">12 </w:t>
      </w:r>
      <w:r w:rsidR="006B720C" w:rsidRPr="003D2566">
        <w:rPr>
          <w:bCs/>
        </w:rPr>
        <w:t>8</w:t>
      </w:r>
      <w:r w:rsidR="003D2566" w:rsidRPr="003D2566">
        <w:rPr>
          <w:bCs/>
        </w:rPr>
        <w:t>80</w:t>
      </w:r>
      <w:r w:rsidRPr="003D2566">
        <w:rPr>
          <w:bCs/>
        </w:rPr>
        <w:t xml:space="preserve"> ha.</w:t>
      </w:r>
    </w:p>
    <w:p w:rsidR="00B06A25" w:rsidRPr="00193A02" w:rsidRDefault="00B06A25" w:rsidP="00DC2FB8">
      <w:pPr>
        <w:spacing w:line="360" w:lineRule="auto"/>
        <w:jc w:val="both"/>
        <w:rPr>
          <w:bCs/>
        </w:rPr>
      </w:pPr>
      <w:r w:rsidRPr="003D2566">
        <w:rPr>
          <w:b/>
          <w:bCs/>
        </w:rPr>
        <w:tab/>
      </w:r>
      <w:r w:rsidRPr="003D2566">
        <w:rPr>
          <w:bCs/>
        </w:rPr>
        <w:t>Na dzień 31 grudnia 201</w:t>
      </w:r>
      <w:r w:rsidR="00193A02" w:rsidRPr="003D2566">
        <w:rPr>
          <w:bCs/>
        </w:rPr>
        <w:t>8</w:t>
      </w:r>
      <w:r w:rsidRPr="003D2566">
        <w:rPr>
          <w:bCs/>
        </w:rPr>
        <w:t xml:space="preserve"> roku Gmina Końskie liczyła </w:t>
      </w:r>
      <w:r w:rsidR="00F82853" w:rsidRPr="003D2566">
        <w:rPr>
          <w:bCs/>
        </w:rPr>
        <w:t xml:space="preserve">35 </w:t>
      </w:r>
      <w:r w:rsidR="00DF5FFC" w:rsidRPr="003D2566">
        <w:rPr>
          <w:bCs/>
        </w:rPr>
        <w:t>483</w:t>
      </w:r>
      <w:r w:rsidRPr="003D2566">
        <w:rPr>
          <w:bCs/>
        </w:rPr>
        <w:t xml:space="preserve"> mieszkańców, w tym </w:t>
      </w:r>
      <w:r w:rsidR="00F82853" w:rsidRPr="003D2566">
        <w:rPr>
          <w:bCs/>
        </w:rPr>
        <w:t xml:space="preserve">19 </w:t>
      </w:r>
      <w:r w:rsidR="00DF5FFC" w:rsidRPr="003D2566">
        <w:rPr>
          <w:bCs/>
        </w:rPr>
        <w:t>330</w:t>
      </w:r>
      <w:r w:rsidRPr="003D2566">
        <w:rPr>
          <w:bCs/>
        </w:rPr>
        <w:t xml:space="preserve"> </w:t>
      </w:r>
      <w:r w:rsidR="00230310" w:rsidRPr="003D2566">
        <w:rPr>
          <w:bCs/>
        </w:rPr>
        <w:br/>
      </w:r>
      <w:r w:rsidRPr="00193A02">
        <w:rPr>
          <w:bCs/>
        </w:rPr>
        <w:t>w mieście, 1</w:t>
      </w:r>
      <w:r w:rsidR="00DF5FFC">
        <w:rPr>
          <w:bCs/>
        </w:rPr>
        <w:t>6</w:t>
      </w:r>
      <w:r w:rsidRPr="00193A02">
        <w:rPr>
          <w:bCs/>
        </w:rPr>
        <w:t xml:space="preserve"> </w:t>
      </w:r>
      <w:r w:rsidR="00DF5FFC">
        <w:rPr>
          <w:bCs/>
        </w:rPr>
        <w:t>153</w:t>
      </w:r>
      <w:r w:rsidRPr="00193A02">
        <w:rPr>
          <w:bCs/>
        </w:rPr>
        <w:t xml:space="preserve"> na wsi.</w:t>
      </w:r>
    </w:p>
    <w:p w:rsidR="00B06A25" w:rsidRPr="00193A02" w:rsidRDefault="00B06A25" w:rsidP="00DC2FB8">
      <w:pPr>
        <w:spacing w:line="360" w:lineRule="auto"/>
        <w:jc w:val="both"/>
        <w:rPr>
          <w:bCs/>
        </w:rPr>
      </w:pPr>
      <w:r w:rsidRPr="00193A02">
        <w:rPr>
          <w:bCs/>
        </w:rPr>
        <w:t>Liczba ludności w porównaniu do 20</w:t>
      </w:r>
      <w:r w:rsidR="00592475" w:rsidRPr="00193A02">
        <w:rPr>
          <w:bCs/>
        </w:rPr>
        <w:t>1</w:t>
      </w:r>
      <w:r w:rsidR="00193A02" w:rsidRPr="00193A02">
        <w:rPr>
          <w:bCs/>
        </w:rPr>
        <w:t>7</w:t>
      </w:r>
      <w:r w:rsidRPr="00193A02">
        <w:rPr>
          <w:bCs/>
        </w:rPr>
        <w:t xml:space="preserve"> r. </w:t>
      </w:r>
      <w:r w:rsidR="006A37FE" w:rsidRPr="00193A02">
        <w:rPr>
          <w:bCs/>
        </w:rPr>
        <w:t>z</w:t>
      </w:r>
      <w:r w:rsidR="006D0216" w:rsidRPr="00193A02">
        <w:rPr>
          <w:bCs/>
        </w:rPr>
        <w:t>mniej</w:t>
      </w:r>
      <w:r w:rsidR="006A37FE" w:rsidRPr="00193A02">
        <w:rPr>
          <w:bCs/>
        </w:rPr>
        <w:t>szyła się</w:t>
      </w:r>
      <w:r w:rsidRPr="00193A02">
        <w:rPr>
          <w:bCs/>
        </w:rPr>
        <w:t xml:space="preserve"> o </w:t>
      </w:r>
      <w:r w:rsidR="00DF5FFC">
        <w:rPr>
          <w:bCs/>
        </w:rPr>
        <w:t>333</w:t>
      </w:r>
      <w:r w:rsidR="008346F3" w:rsidRPr="00193A02">
        <w:rPr>
          <w:bCs/>
        </w:rPr>
        <w:t xml:space="preserve"> </w:t>
      </w:r>
      <w:r w:rsidRPr="00193A02">
        <w:rPr>
          <w:bCs/>
        </w:rPr>
        <w:t>os</w:t>
      </w:r>
      <w:r w:rsidR="006A37FE" w:rsidRPr="00193A02">
        <w:rPr>
          <w:bCs/>
        </w:rPr>
        <w:t>ób</w:t>
      </w:r>
      <w:r w:rsidRPr="00193A02">
        <w:rPr>
          <w:bCs/>
        </w:rPr>
        <w:t>.</w:t>
      </w:r>
    </w:p>
    <w:p w:rsidR="00B06A25" w:rsidRPr="00193A02" w:rsidRDefault="00B06A25" w:rsidP="00DC2FB8">
      <w:pPr>
        <w:spacing w:line="360" w:lineRule="auto"/>
        <w:jc w:val="both"/>
        <w:rPr>
          <w:bCs/>
        </w:rPr>
      </w:pPr>
      <w:r w:rsidRPr="00193A02">
        <w:rPr>
          <w:bCs/>
        </w:rPr>
        <w:t>Przyrost naturalny ludności za 201</w:t>
      </w:r>
      <w:r w:rsidR="00193A02" w:rsidRPr="00193A02">
        <w:rPr>
          <w:bCs/>
        </w:rPr>
        <w:t>8</w:t>
      </w:r>
      <w:r w:rsidRPr="00193A02">
        <w:rPr>
          <w:bCs/>
        </w:rPr>
        <w:t xml:space="preserve"> r. wynosi minus </w:t>
      </w:r>
      <w:r w:rsidR="006A37FE" w:rsidRPr="00193A02">
        <w:rPr>
          <w:bCs/>
        </w:rPr>
        <w:t>1</w:t>
      </w:r>
      <w:r w:rsidR="00F82853" w:rsidRPr="00193A02">
        <w:rPr>
          <w:bCs/>
        </w:rPr>
        <w:t>4</w:t>
      </w:r>
      <w:r w:rsidR="00193A02" w:rsidRPr="00193A02">
        <w:rPr>
          <w:bCs/>
        </w:rPr>
        <w:t>1</w:t>
      </w:r>
      <w:r w:rsidRPr="00193A02">
        <w:rPr>
          <w:bCs/>
        </w:rPr>
        <w:t xml:space="preserve"> (zmarł</w:t>
      </w:r>
      <w:r w:rsidR="002B4251" w:rsidRPr="00193A02">
        <w:rPr>
          <w:bCs/>
        </w:rPr>
        <w:t>o</w:t>
      </w:r>
      <w:r w:rsidRPr="00193A02">
        <w:rPr>
          <w:bCs/>
        </w:rPr>
        <w:t xml:space="preserve"> </w:t>
      </w:r>
      <w:r w:rsidR="00193A02" w:rsidRPr="00193A02">
        <w:rPr>
          <w:bCs/>
        </w:rPr>
        <w:t>393</w:t>
      </w:r>
      <w:r w:rsidRPr="00193A02">
        <w:rPr>
          <w:bCs/>
        </w:rPr>
        <w:t xml:space="preserve"> os</w:t>
      </w:r>
      <w:r w:rsidR="002B4251" w:rsidRPr="00193A02">
        <w:rPr>
          <w:bCs/>
        </w:rPr>
        <w:t>ó</w:t>
      </w:r>
      <w:r w:rsidRPr="00193A02">
        <w:rPr>
          <w:bCs/>
        </w:rPr>
        <w:t xml:space="preserve">b, a urodziło się </w:t>
      </w:r>
      <w:r w:rsidR="006A37FE" w:rsidRPr="00193A02">
        <w:rPr>
          <w:bCs/>
        </w:rPr>
        <w:t>2</w:t>
      </w:r>
      <w:r w:rsidR="00193A02" w:rsidRPr="00193A02">
        <w:rPr>
          <w:bCs/>
        </w:rPr>
        <w:t>52</w:t>
      </w:r>
      <w:r w:rsidRPr="00193A02">
        <w:rPr>
          <w:bCs/>
        </w:rPr>
        <w:t>).</w:t>
      </w:r>
    </w:p>
    <w:p w:rsidR="00B06A25" w:rsidRPr="00554785" w:rsidRDefault="00B06A25" w:rsidP="00DC2FB8">
      <w:pPr>
        <w:spacing w:line="360" w:lineRule="auto"/>
        <w:jc w:val="both"/>
        <w:rPr>
          <w:bCs/>
        </w:rPr>
      </w:pPr>
      <w:r w:rsidRPr="00554785">
        <w:rPr>
          <w:bCs/>
        </w:rPr>
        <w:t>W skład Gminy wchodzi 40 sołectw. Na terenie miasta działa 5 samorządów osiedlowych.</w:t>
      </w:r>
    </w:p>
    <w:p w:rsidR="00B06A25" w:rsidRPr="00193A02" w:rsidRDefault="00B06A25" w:rsidP="00DC2FB8">
      <w:pPr>
        <w:spacing w:line="360" w:lineRule="auto"/>
        <w:jc w:val="both"/>
      </w:pPr>
      <w:r w:rsidRPr="00193A02">
        <w:t>Budżet Miasta i Gminy Końskie na 201</w:t>
      </w:r>
      <w:r w:rsidR="00193A02" w:rsidRPr="00193A02">
        <w:t>8</w:t>
      </w:r>
      <w:r w:rsidRPr="00193A02">
        <w:t xml:space="preserve"> rok uchwalony został przez Radę Miejską w dniu </w:t>
      </w:r>
      <w:r w:rsidRPr="00193A02">
        <w:br/>
      </w:r>
      <w:r w:rsidR="00700811" w:rsidRPr="00193A02">
        <w:t>2</w:t>
      </w:r>
      <w:r w:rsidR="00193A02" w:rsidRPr="00193A02">
        <w:t>1</w:t>
      </w:r>
      <w:r w:rsidRPr="00193A02">
        <w:t xml:space="preserve"> </w:t>
      </w:r>
      <w:r w:rsidR="00592475" w:rsidRPr="00193A02">
        <w:t>grudnia</w:t>
      </w:r>
      <w:r w:rsidRPr="00193A02">
        <w:t xml:space="preserve"> 201</w:t>
      </w:r>
      <w:r w:rsidR="00193A02" w:rsidRPr="00193A02">
        <w:t>7</w:t>
      </w:r>
      <w:r w:rsidRPr="00193A02">
        <w:t xml:space="preserve"> roku.</w:t>
      </w:r>
    </w:p>
    <w:p w:rsidR="00B06A25" w:rsidRPr="00193A02" w:rsidRDefault="00B06A25" w:rsidP="00DC2FB8">
      <w:pPr>
        <w:pStyle w:val="Tytu"/>
        <w:spacing w:line="360" w:lineRule="auto"/>
        <w:jc w:val="both"/>
        <w:rPr>
          <w:sz w:val="24"/>
        </w:rPr>
      </w:pPr>
      <w:r w:rsidRPr="00193A02">
        <w:rPr>
          <w:b w:val="0"/>
          <w:sz w:val="24"/>
        </w:rPr>
        <w:t>Obejmował on plan dochodów i wydatków na zadania własne i zlecone zamykający się kwotami</w:t>
      </w:r>
      <w:r w:rsidRPr="00193A02">
        <w:rPr>
          <w:sz w:val="24"/>
        </w:rPr>
        <w:t>:</w:t>
      </w:r>
    </w:p>
    <w:p w:rsidR="00B06A25" w:rsidRPr="00193A02" w:rsidRDefault="00B06A25" w:rsidP="00DC2FB8">
      <w:pPr>
        <w:spacing w:line="360" w:lineRule="auto"/>
      </w:pPr>
      <w:r w:rsidRPr="00193A02">
        <w:rPr>
          <w:sz w:val="28"/>
        </w:rPr>
        <w:tab/>
      </w:r>
      <w:r w:rsidRPr="00193A02">
        <w:rPr>
          <w:sz w:val="28"/>
        </w:rPr>
        <w:tab/>
      </w:r>
      <w:r w:rsidR="00592475" w:rsidRPr="00193A02">
        <w:t>po stronie dochodów</w:t>
      </w:r>
      <w:r w:rsidR="00654E35" w:rsidRPr="00193A02">
        <w:t xml:space="preserve"> </w:t>
      </w:r>
      <w:r w:rsidR="00193A02" w:rsidRPr="00193A02">
        <w:t>150 924 246,00</w:t>
      </w:r>
      <w:r w:rsidR="00654E35" w:rsidRPr="00193A02">
        <w:t xml:space="preserve"> zł</w:t>
      </w:r>
      <w:r w:rsidRPr="00193A02">
        <w:t>,</w:t>
      </w:r>
    </w:p>
    <w:p w:rsidR="00B06A25" w:rsidRPr="00193A02" w:rsidRDefault="00B06A25" w:rsidP="00DC2FB8">
      <w:pPr>
        <w:spacing w:line="360" w:lineRule="auto"/>
      </w:pPr>
      <w:r w:rsidRPr="00193A02">
        <w:tab/>
      </w:r>
      <w:r w:rsidR="00592475" w:rsidRPr="00193A02">
        <w:tab/>
        <w:t>po stronie wydatków</w:t>
      </w:r>
      <w:r w:rsidR="00654E35" w:rsidRPr="00193A02">
        <w:t xml:space="preserve"> </w:t>
      </w:r>
      <w:r w:rsidR="00193A02" w:rsidRPr="00193A02">
        <w:t>155 924 246,00</w:t>
      </w:r>
      <w:r w:rsidR="00654E35" w:rsidRPr="00193A02">
        <w:t xml:space="preserve"> zł</w:t>
      </w:r>
      <w:r w:rsidRPr="00193A02">
        <w:t>.</w:t>
      </w:r>
    </w:p>
    <w:p w:rsidR="00B06A25" w:rsidRPr="00193A02" w:rsidRDefault="00B06A25" w:rsidP="00DC2FB8">
      <w:pPr>
        <w:spacing w:line="360" w:lineRule="auto"/>
      </w:pPr>
      <w:r w:rsidRPr="00193A02">
        <w:t>W wyniku zmian wprowadzonych w 201</w:t>
      </w:r>
      <w:r w:rsidR="00193A02" w:rsidRPr="00193A02">
        <w:t>8</w:t>
      </w:r>
      <w:r w:rsidRPr="00193A02">
        <w:t xml:space="preserve"> roku budżet:</w:t>
      </w:r>
    </w:p>
    <w:p w:rsidR="00B06A25" w:rsidRPr="00193A02" w:rsidRDefault="00B06A25" w:rsidP="00DC2FB8">
      <w:pPr>
        <w:spacing w:line="360" w:lineRule="auto"/>
        <w:ind w:hanging="15"/>
        <w:jc w:val="both"/>
      </w:pPr>
      <w:r w:rsidRPr="00193A02">
        <w:t>- po stronie dochodów zamknął się kwotą</w:t>
      </w:r>
      <w:r w:rsidR="00654E35" w:rsidRPr="00193A02">
        <w:t xml:space="preserve"> </w:t>
      </w:r>
      <w:r w:rsidR="00193A02" w:rsidRPr="00193A02">
        <w:t>136 608 497,29</w:t>
      </w:r>
      <w:r w:rsidR="00654E35" w:rsidRPr="00193A02">
        <w:t xml:space="preserve"> zł</w:t>
      </w:r>
      <w:r w:rsidRPr="00193A02">
        <w:t xml:space="preserve"> tj. został z</w:t>
      </w:r>
      <w:r w:rsidR="00193A02" w:rsidRPr="00193A02">
        <w:t>mniejszony</w:t>
      </w:r>
      <w:r w:rsidRPr="00193A02">
        <w:t xml:space="preserve"> o kwotę</w:t>
      </w:r>
      <w:r w:rsidR="00654E35" w:rsidRPr="00193A02">
        <w:t xml:space="preserve"> </w:t>
      </w:r>
      <w:r w:rsidR="00193A02" w:rsidRPr="00193A02">
        <w:t>14 315 748,71</w:t>
      </w:r>
      <w:r w:rsidR="00654E35" w:rsidRPr="00193A02">
        <w:t xml:space="preserve"> zł</w:t>
      </w:r>
      <w:r w:rsidR="004212D6" w:rsidRPr="00193A02">
        <w:t>,</w:t>
      </w:r>
    </w:p>
    <w:p w:rsidR="00B06A25" w:rsidRPr="00193A02" w:rsidRDefault="00B06A25" w:rsidP="00DC2FB8">
      <w:pPr>
        <w:spacing w:line="360" w:lineRule="auto"/>
        <w:jc w:val="both"/>
      </w:pPr>
      <w:r w:rsidRPr="00193A02">
        <w:t xml:space="preserve">- po stronie wydatków uległ </w:t>
      </w:r>
      <w:r w:rsidR="00193A02" w:rsidRPr="00193A02">
        <w:t>zmniejszeniu</w:t>
      </w:r>
      <w:r w:rsidRPr="00193A02">
        <w:t xml:space="preserve"> do kwoty</w:t>
      </w:r>
      <w:r w:rsidR="00654E35" w:rsidRPr="00193A02">
        <w:t xml:space="preserve"> </w:t>
      </w:r>
      <w:r w:rsidR="00193A02" w:rsidRPr="00193A02">
        <w:t>141 608 497,29</w:t>
      </w:r>
      <w:r w:rsidR="00654E35" w:rsidRPr="00193A02">
        <w:t xml:space="preserve"> zł</w:t>
      </w:r>
      <w:r w:rsidR="006B720C" w:rsidRPr="00193A02">
        <w:t>,</w:t>
      </w:r>
      <w:r w:rsidRPr="00193A02">
        <w:t xml:space="preserve"> to jest o kwotę</w:t>
      </w:r>
      <w:r w:rsidR="00654E35" w:rsidRPr="00193A02">
        <w:t xml:space="preserve"> </w:t>
      </w:r>
      <w:r w:rsidR="00A0087D">
        <w:br/>
      </w:r>
      <w:r w:rsidR="00193A02" w:rsidRPr="00193A02">
        <w:t>14 315 748,71</w:t>
      </w:r>
      <w:r w:rsidR="00654E35" w:rsidRPr="00193A02">
        <w:t xml:space="preserve"> zł</w:t>
      </w:r>
      <w:r w:rsidR="00700811" w:rsidRPr="00193A02">
        <w:t>.</w:t>
      </w:r>
    </w:p>
    <w:p w:rsidR="00B06A25" w:rsidRPr="00193A02" w:rsidRDefault="00B06A25" w:rsidP="00DC2FB8">
      <w:pPr>
        <w:spacing w:line="360" w:lineRule="auto"/>
        <w:jc w:val="both"/>
      </w:pPr>
      <w:r w:rsidRPr="00193A02">
        <w:t xml:space="preserve">Zmian w planie dochodów i wydatków dokonano na podstawie uchwał Rady Miejskiej w Końskich oraz zarządzeń Burmistrza Miasta i Gminy Końskie, zgodnie z upoważnieniami wynikającymi </w:t>
      </w:r>
      <w:r w:rsidR="00C224BD" w:rsidRPr="00193A02">
        <w:br/>
      </w:r>
      <w:r w:rsidRPr="00193A02">
        <w:t>z</w:t>
      </w:r>
      <w:r w:rsidR="00F97A8D" w:rsidRPr="00193A02">
        <w:t xml:space="preserve"> ustawy o finansach publicznych i</w:t>
      </w:r>
      <w:r w:rsidRPr="00193A02">
        <w:t xml:space="preserve"> uchwały z dnia </w:t>
      </w:r>
      <w:r w:rsidR="00700811" w:rsidRPr="00193A02">
        <w:t>2</w:t>
      </w:r>
      <w:r w:rsidR="00193A02" w:rsidRPr="00193A02">
        <w:t>1</w:t>
      </w:r>
      <w:r w:rsidR="00592475" w:rsidRPr="00193A02">
        <w:t xml:space="preserve"> grudnia</w:t>
      </w:r>
      <w:r w:rsidRPr="00193A02">
        <w:t xml:space="preserve"> 201</w:t>
      </w:r>
      <w:r w:rsidR="00193A02" w:rsidRPr="00193A02">
        <w:t>7</w:t>
      </w:r>
      <w:r w:rsidRPr="00193A02">
        <w:t xml:space="preserve"> r. w sprawie uchwalenia budżetu Miasta i Gminy Końskie na 201</w:t>
      </w:r>
      <w:r w:rsidR="00193A02" w:rsidRPr="00193A02">
        <w:t>8</w:t>
      </w:r>
      <w:r w:rsidRPr="00193A02">
        <w:t xml:space="preserve"> rok.</w:t>
      </w:r>
    </w:p>
    <w:p w:rsidR="003E5B70" w:rsidRPr="00554785" w:rsidRDefault="003E5B70" w:rsidP="00DC2FB8">
      <w:pPr>
        <w:pStyle w:val="Tekstpodstawowy"/>
        <w:tabs>
          <w:tab w:val="left" w:pos="120"/>
        </w:tabs>
        <w:spacing w:line="360" w:lineRule="auto"/>
        <w:jc w:val="both"/>
        <w:rPr>
          <w:sz w:val="24"/>
        </w:rPr>
      </w:pPr>
      <w:r w:rsidRPr="00554785">
        <w:rPr>
          <w:sz w:val="24"/>
        </w:rPr>
        <w:t>Realizacj</w:t>
      </w:r>
      <w:r w:rsidR="008714CE" w:rsidRPr="00554785">
        <w:rPr>
          <w:sz w:val="24"/>
        </w:rPr>
        <w:t>ę</w:t>
      </w:r>
      <w:r w:rsidRPr="00554785">
        <w:rPr>
          <w:sz w:val="24"/>
        </w:rPr>
        <w:t xml:space="preserve"> budżetu za 201</w:t>
      </w:r>
      <w:r w:rsidR="00554785" w:rsidRPr="00554785">
        <w:rPr>
          <w:sz w:val="24"/>
        </w:rPr>
        <w:t>8</w:t>
      </w:r>
      <w:r w:rsidRPr="00554785">
        <w:rPr>
          <w:sz w:val="24"/>
        </w:rPr>
        <w:t xml:space="preserve"> r. obrazują tabele stanowiące załączniki do niniejszego sprawozdania:</w:t>
      </w:r>
    </w:p>
    <w:p w:rsidR="003E5B70" w:rsidRPr="00BD04AE" w:rsidRDefault="003E5B70" w:rsidP="0015456D">
      <w:pPr>
        <w:pStyle w:val="Tekstpodstawowy"/>
        <w:numPr>
          <w:ilvl w:val="0"/>
          <w:numId w:val="3"/>
        </w:numPr>
        <w:tabs>
          <w:tab w:val="left" w:pos="120"/>
        </w:tabs>
        <w:spacing w:line="360" w:lineRule="auto"/>
        <w:jc w:val="both"/>
        <w:rPr>
          <w:sz w:val="24"/>
        </w:rPr>
      </w:pPr>
      <w:r w:rsidRPr="00BD04AE">
        <w:rPr>
          <w:sz w:val="24"/>
        </w:rPr>
        <w:t>Tabela 1 – Dochody budżetu za 201</w:t>
      </w:r>
      <w:r w:rsidR="00554785" w:rsidRPr="00BD04AE">
        <w:rPr>
          <w:sz w:val="24"/>
        </w:rPr>
        <w:t>8</w:t>
      </w:r>
      <w:r w:rsidRPr="00BD04AE">
        <w:rPr>
          <w:sz w:val="24"/>
        </w:rPr>
        <w:t xml:space="preserve"> rok według działów</w:t>
      </w:r>
      <w:r w:rsidR="00BD04AE" w:rsidRPr="00BD04AE">
        <w:rPr>
          <w:sz w:val="24"/>
        </w:rPr>
        <w:t>, rozdziałów</w:t>
      </w:r>
      <w:r w:rsidRPr="00BD04AE">
        <w:rPr>
          <w:sz w:val="24"/>
        </w:rPr>
        <w:t xml:space="preserve"> i źródeł pochodzenia - zawarta w załączniku nr 1 do niniejszego sprawozdania,</w:t>
      </w:r>
    </w:p>
    <w:p w:rsidR="003E5B70" w:rsidRPr="00BD04AE" w:rsidRDefault="003E5B70" w:rsidP="00BD04AE">
      <w:pPr>
        <w:pStyle w:val="Tekstpodstawowy"/>
        <w:numPr>
          <w:ilvl w:val="0"/>
          <w:numId w:val="3"/>
        </w:numPr>
        <w:tabs>
          <w:tab w:val="left" w:pos="120"/>
        </w:tabs>
        <w:spacing w:line="360" w:lineRule="auto"/>
        <w:jc w:val="both"/>
        <w:rPr>
          <w:sz w:val="24"/>
        </w:rPr>
      </w:pPr>
      <w:r w:rsidRPr="00BD04AE">
        <w:rPr>
          <w:sz w:val="24"/>
        </w:rPr>
        <w:t>Tabela 2 – Wydatki budżetu za 201</w:t>
      </w:r>
      <w:r w:rsidR="00554785" w:rsidRPr="00BD04AE">
        <w:rPr>
          <w:sz w:val="24"/>
        </w:rPr>
        <w:t>8</w:t>
      </w:r>
      <w:r w:rsidRPr="00BD04AE">
        <w:rPr>
          <w:sz w:val="24"/>
        </w:rPr>
        <w:t xml:space="preserve"> r. </w:t>
      </w:r>
      <w:r w:rsidR="009B26C3" w:rsidRPr="00BD04AE">
        <w:rPr>
          <w:sz w:val="24"/>
        </w:rPr>
        <w:t xml:space="preserve">w układzie </w:t>
      </w:r>
      <w:r w:rsidR="00BD04AE" w:rsidRPr="00BD04AE">
        <w:rPr>
          <w:sz w:val="24"/>
        </w:rPr>
        <w:t xml:space="preserve">działów, rozdziałów i paragrafów, </w:t>
      </w:r>
      <w:r w:rsidR="00BD04AE" w:rsidRPr="00BD04AE">
        <w:rPr>
          <w:sz w:val="24"/>
        </w:rPr>
        <w:br/>
        <w:t>w podziale na wydatki bieżące i wydatki majątkowe, w tym inwestycje i zakupy inwestycyjne oraz wydatki na programy finansowane z udziałem środków, o których mowa w art. 5 ust. 1 pkt 2 i 3 ustawy o finansach publicznych</w:t>
      </w:r>
      <w:r w:rsidR="009B26C3" w:rsidRPr="00BD04AE">
        <w:rPr>
          <w:sz w:val="24"/>
        </w:rPr>
        <w:t xml:space="preserve"> – zawarta w załączniku Nr 2 do niniejszego sprawozdania.</w:t>
      </w:r>
    </w:p>
    <w:p w:rsidR="00B06A25" w:rsidRPr="00E4248D" w:rsidRDefault="009B26C3" w:rsidP="00DC2FB8">
      <w:pPr>
        <w:pStyle w:val="Tekstpodstawowy"/>
        <w:tabs>
          <w:tab w:val="left" w:pos="0"/>
        </w:tabs>
        <w:spacing w:line="360" w:lineRule="auto"/>
        <w:jc w:val="both"/>
        <w:rPr>
          <w:bCs/>
          <w:sz w:val="24"/>
        </w:rPr>
      </w:pPr>
      <w:r w:rsidRPr="005B3218">
        <w:rPr>
          <w:bCs/>
          <w:color w:val="FF0000"/>
          <w:sz w:val="24"/>
        </w:rPr>
        <w:tab/>
      </w:r>
      <w:r w:rsidR="00B06A25" w:rsidRPr="00DF5FFC">
        <w:rPr>
          <w:bCs/>
          <w:sz w:val="24"/>
        </w:rPr>
        <w:t>Strona dochodowa budżetu za 201</w:t>
      </w:r>
      <w:r w:rsidR="00DF5FFC" w:rsidRPr="00DF5FFC">
        <w:rPr>
          <w:bCs/>
          <w:sz w:val="24"/>
        </w:rPr>
        <w:t>8</w:t>
      </w:r>
      <w:r w:rsidR="00B06A25" w:rsidRPr="00DF5FFC">
        <w:rPr>
          <w:bCs/>
          <w:sz w:val="24"/>
        </w:rPr>
        <w:t xml:space="preserve"> rok została wykonana</w:t>
      </w:r>
      <w:r w:rsidR="00B06A25" w:rsidRPr="005B3218">
        <w:rPr>
          <w:bCs/>
          <w:color w:val="FF0000"/>
          <w:sz w:val="24"/>
        </w:rPr>
        <w:t xml:space="preserve"> </w:t>
      </w:r>
      <w:r w:rsidR="00B06A25" w:rsidRPr="00E4248D">
        <w:rPr>
          <w:bCs/>
          <w:sz w:val="24"/>
        </w:rPr>
        <w:t xml:space="preserve">w </w:t>
      </w:r>
      <w:r w:rsidR="00E4248D" w:rsidRPr="00E4248D">
        <w:rPr>
          <w:bCs/>
          <w:sz w:val="24"/>
        </w:rPr>
        <w:t>98,93</w:t>
      </w:r>
      <w:r w:rsidR="00B06A25" w:rsidRPr="00E4248D">
        <w:rPr>
          <w:bCs/>
          <w:sz w:val="24"/>
        </w:rPr>
        <w:t xml:space="preserve"> % tj. w kwocie</w:t>
      </w:r>
      <w:r w:rsidR="00654E35" w:rsidRPr="00E4248D">
        <w:rPr>
          <w:bCs/>
          <w:sz w:val="24"/>
        </w:rPr>
        <w:t xml:space="preserve"> </w:t>
      </w:r>
      <w:r w:rsidR="00E4248D" w:rsidRPr="00E4248D">
        <w:rPr>
          <w:bCs/>
          <w:sz w:val="24"/>
        </w:rPr>
        <w:br/>
        <w:t>135 146 559,67</w:t>
      </w:r>
      <w:r w:rsidR="00654E35" w:rsidRPr="00E4248D">
        <w:rPr>
          <w:bCs/>
          <w:sz w:val="24"/>
        </w:rPr>
        <w:t xml:space="preserve"> zł</w:t>
      </w:r>
      <w:r w:rsidR="00B06A25" w:rsidRPr="00E4248D">
        <w:rPr>
          <w:bCs/>
          <w:sz w:val="24"/>
        </w:rPr>
        <w:t xml:space="preserve"> na plan roczny</w:t>
      </w:r>
      <w:r w:rsidR="00654E35" w:rsidRPr="00E4248D">
        <w:rPr>
          <w:bCs/>
          <w:sz w:val="24"/>
        </w:rPr>
        <w:t xml:space="preserve"> </w:t>
      </w:r>
      <w:r w:rsidR="00E4248D" w:rsidRPr="00E4248D">
        <w:rPr>
          <w:bCs/>
          <w:sz w:val="24"/>
        </w:rPr>
        <w:t>136 608 497,29</w:t>
      </w:r>
      <w:r w:rsidR="00B522F7" w:rsidRPr="00E4248D">
        <w:rPr>
          <w:bCs/>
          <w:sz w:val="24"/>
        </w:rPr>
        <w:t xml:space="preserve"> </w:t>
      </w:r>
      <w:r w:rsidR="00654E35" w:rsidRPr="00E4248D">
        <w:rPr>
          <w:bCs/>
          <w:sz w:val="24"/>
        </w:rPr>
        <w:t>zł</w:t>
      </w:r>
      <w:r w:rsidR="00B06A25" w:rsidRPr="00E4248D">
        <w:rPr>
          <w:bCs/>
          <w:sz w:val="24"/>
        </w:rPr>
        <w:t>.</w:t>
      </w:r>
    </w:p>
    <w:p w:rsidR="00B06A25" w:rsidRPr="005B3218" w:rsidRDefault="00B06A25" w:rsidP="00DC2FB8">
      <w:pPr>
        <w:pStyle w:val="Tekstpodstawowy"/>
        <w:spacing w:line="360" w:lineRule="auto"/>
        <w:ind w:firstLine="708"/>
        <w:jc w:val="both"/>
        <w:rPr>
          <w:bCs/>
          <w:color w:val="FF0000"/>
          <w:sz w:val="24"/>
        </w:rPr>
      </w:pPr>
      <w:r w:rsidRPr="00DF5FFC">
        <w:rPr>
          <w:bCs/>
          <w:sz w:val="24"/>
        </w:rPr>
        <w:t>Z tabeli</w:t>
      </w:r>
      <w:r w:rsidR="00445ACA" w:rsidRPr="00DF5FFC">
        <w:rPr>
          <w:bCs/>
          <w:sz w:val="24"/>
        </w:rPr>
        <w:t xml:space="preserve"> 1</w:t>
      </w:r>
      <w:r w:rsidR="00BF638C" w:rsidRPr="00DF5FFC">
        <w:rPr>
          <w:bCs/>
          <w:sz w:val="24"/>
        </w:rPr>
        <w:t xml:space="preserve"> (załącznik Nr 1)</w:t>
      </w:r>
      <w:r w:rsidRPr="00DF5FFC">
        <w:rPr>
          <w:bCs/>
          <w:sz w:val="24"/>
        </w:rPr>
        <w:t xml:space="preserve"> wynika, że dochody bieżące w 201</w:t>
      </w:r>
      <w:r w:rsidR="00DF5FFC" w:rsidRPr="00DF5FFC">
        <w:rPr>
          <w:bCs/>
          <w:sz w:val="24"/>
        </w:rPr>
        <w:t>8</w:t>
      </w:r>
      <w:r w:rsidRPr="00DF5FFC">
        <w:rPr>
          <w:bCs/>
          <w:sz w:val="24"/>
        </w:rPr>
        <w:t xml:space="preserve"> roku zostały zrealizowane </w:t>
      </w:r>
      <w:r w:rsidRPr="005B3218">
        <w:rPr>
          <w:bCs/>
          <w:color w:val="FF0000"/>
          <w:sz w:val="24"/>
        </w:rPr>
        <w:br/>
      </w:r>
      <w:r w:rsidRPr="00E4248D">
        <w:rPr>
          <w:bCs/>
          <w:sz w:val="24"/>
        </w:rPr>
        <w:t xml:space="preserve">w </w:t>
      </w:r>
      <w:r w:rsidR="00E4248D" w:rsidRPr="00E4248D">
        <w:rPr>
          <w:bCs/>
          <w:sz w:val="24"/>
        </w:rPr>
        <w:t>99,73</w:t>
      </w:r>
      <w:r w:rsidRPr="00E4248D">
        <w:rPr>
          <w:bCs/>
          <w:sz w:val="24"/>
        </w:rPr>
        <w:t xml:space="preserve"> %, natomiast dochody majątkowe zostały zrealizowane w </w:t>
      </w:r>
      <w:r w:rsidR="00E4248D" w:rsidRPr="00E4248D">
        <w:rPr>
          <w:bCs/>
          <w:sz w:val="24"/>
        </w:rPr>
        <w:t>87,27</w:t>
      </w:r>
      <w:r w:rsidRPr="00E4248D">
        <w:rPr>
          <w:bCs/>
          <w:sz w:val="24"/>
        </w:rPr>
        <w:t xml:space="preserve"> %.</w:t>
      </w:r>
      <w:r w:rsidRPr="005B3218">
        <w:rPr>
          <w:bCs/>
          <w:color w:val="FF0000"/>
          <w:sz w:val="24"/>
        </w:rPr>
        <w:t xml:space="preserve"> </w:t>
      </w:r>
    </w:p>
    <w:p w:rsidR="00B06A25" w:rsidRPr="00DF5FFC" w:rsidRDefault="00B06A25" w:rsidP="00DC2FB8">
      <w:pPr>
        <w:pStyle w:val="Tekstpodstawowy"/>
        <w:spacing w:line="360" w:lineRule="auto"/>
        <w:jc w:val="both"/>
        <w:rPr>
          <w:bCs/>
          <w:sz w:val="24"/>
        </w:rPr>
      </w:pPr>
      <w:r w:rsidRPr="00DF5FFC">
        <w:rPr>
          <w:bCs/>
          <w:sz w:val="24"/>
        </w:rPr>
        <w:t xml:space="preserve">Realizacja dochodów z tytułu podatków i opłat pobieranych przez gminę jest zadowalająca. </w:t>
      </w:r>
    </w:p>
    <w:p w:rsidR="004B20C4" w:rsidRPr="00E4248D" w:rsidRDefault="00E75907" w:rsidP="00DC2FB8">
      <w:pPr>
        <w:spacing w:line="360" w:lineRule="auto"/>
        <w:jc w:val="both"/>
      </w:pPr>
      <w:r w:rsidRPr="00DF5FFC">
        <w:t>Dochody w dziale 756 zostały zrealizowane</w:t>
      </w:r>
      <w:r w:rsidRPr="005B3218">
        <w:rPr>
          <w:color w:val="FF0000"/>
        </w:rPr>
        <w:t xml:space="preserve"> </w:t>
      </w:r>
      <w:r w:rsidRPr="00E4248D">
        <w:t xml:space="preserve">w </w:t>
      </w:r>
      <w:r w:rsidR="00C07266" w:rsidRPr="00E4248D">
        <w:t>10</w:t>
      </w:r>
      <w:r w:rsidR="00B522F7" w:rsidRPr="00E4248D">
        <w:t>1</w:t>
      </w:r>
      <w:r w:rsidR="00C07266" w:rsidRPr="00E4248D">
        <w:t>,</w:t>
      </w:r>
      <w:r w:rsidR="00E4248D" w:rsidRPr="00E4248D">
        <w:t>68</w:t>
      </w:r>
      <w:r w:rsidR="004B20C4" w:rsidRPr="00E4248D">
        <w:t>%</w:t>
      </w:r>
      <w:r w:rsidR="00E4248D">
        <w:t>.</w:t>
      </w:r>
    </w:p>
    <w:p w:rsidR="00E75907" w:rsidRPr="00E4248D" w:rsidRDefault="004B20C4" w:rsidP="00DC2FB8">
      <w:pPr>
        <w:spacing w:line="360" w:lineRule="auto"/>
        <w:jc w:val="both"/>
      </w:pPr>
      <w:r w:rsidRPr="00E4248D">
        <w:lastRenderedPageBreak/>
        <w:t>D</w:t>
      </w:r>
      <w:r w:rsidR="00E75907" w:rsidRPr="00E4248D">
        <w:t>ochody z tytułu podatków i</w:t>
      </w:r>
      <w:r w:rsidR="00362764" w:rsidRPr="00E4248D">
        <w:t xml:space="preserve"> opłat od osób fizycznych w </w:t>
      </w:r>
      <w:r w:rsidR="00E4248D" w:rsidRPr="00E4248D">
        <w:t>96,26</w:t>
      </w:r>
      <w:r w:rsidR="00E75907" w:rsidRPr="00E4248D">
        <w:t xml:space="preserve"> %, a od osób prawnych w </w:t>
      </w:r>
      <w:r w:rsidR="00E4248D" w:rsidRPr="00E4248D">
        <w:t>99,02</w:t>
      </w:r>
      <w:r w:rsidR="00E75907" w:rsidRPr="00E4248D">
        <w:t>%.</w:t>
      </w:r>
    </w:p>
    <w:p w:rsidR="009A2357" w:rsidRPr="009348B1" w:rsidRDefault="00E75907" w:rsidP="00DC2FB8">
      <w:pPr>
        <w:spacing w:line="360" w:lineRule="auto"/>
        <w:jc w:val="both"/>
      </w:pPr>
      <w:r w:rsidRPr="009348B1">
        <w:t xml:space="preserve">Wpływy z opłaty za odbiór odpadów komunalnych </w:t>
      </w:r>
      <w:r w:rsidR="007F762C" w:rsidRPr="009348B1">
        <w:t>w 201</w:t>
      </w:r>
      <w:r w:rsidR="009348B1" w:rsidRPr="009348B1">
        <w:t>8</w:t>
      </w:r>
      <w:r w:rsidR="007F762C" w:rsidRPr="009348B1">
        <w:t xml:space="preserve"> r. </w:t>
      </w:r>
      <w:r w:rsidRPr="009348B1">
        <w:t xml:space="preserve">zostały zrealizowane w </w:t>
      </w:r>
      <w:r w:rsidR="002E14F3" w:rsidRPr="009348B1">
        <w:t xml:space="preserve">kwocie </w:t>
      </w:r>
      <w:r w:rsidR="009348B1" w:rsidRPr="009348B1">
        <w:t>2 892 093,51</w:t>
      </w:r>
      <w:r w:rsidR="009A2357" w:rsidRPr="009348B1">
        <w:t xml:space="preserve"> złotych, z czego </w:t>
      </w:r>
      <w:r w:rsidR="00EB2AB7" w:rsidRPr="009348B1">
        <w:t xml:space="preserve">kwota w wysokości </w:t>
      </w:r>
      <w:r w:rsidR="009348B1" w:rsidRPr="009348B1">
        <w:t>2 777 743,71</w:t>
      </w:r>
      <w:r w:rsidR="009A2357" w:rsidRPr="009348B1">
        <w:t xml:space="preserve"> złotych dotyczy należności za 201</w:t>
      </w:r>
      <w:r w:rsidR="009348B1" w:rsidRPr="009348B1">
        <w:t>8</w:t>
      </w:r>
      <w:r w:rsidR="009A2357" w:rsidRPr="009348B1">
        <w:t xml:space="preserve"> r.</w:t>
      </w:r>
      <w:r w:rsidR="00DC2FB8" w:rsidRPr="009348B1">
        <w:t xml:space="preserve"> </w:t>
      </w:r>
    </w:p>
    <w:p w:rsidR="009B26C3" w:rsidRPr="007F0CCD" w:rsidRDefault="009B26C3" w:rsidP="00DC2FB8">
      <w:pPr>
        <w:spacing w:line="360" w:lineRule="auto"/>
        <w:jc w:val="both"/>
      </w:pPr>
      <w:r w:rsidRPr="007F0CCD">
        <w:t xml:space="preserve">Gmina </w:t>
      </w:r>
      <w:r w:rsidR="007F0CCD" w:rsidRPr="007F0CCD">
        <w:t xml:space="preserve">Końskie </w:t>
      </w:r>
      <w:r w:rsidRPr="007F0CCD">
        <w:t>w 201</w:t>
      </w:r>
      <w:r w:rsidR="007F0CCD" w:rsidRPr="007F0CCD">
        <w:t>8</w:t>
      </w:r>
      <w:r w:rsidRPr="007F0CCD">
        <w:t xml:space="preserve"> r. realizowała zadania własne</w:t>
      </w:r>
      <w:r w:rsidR="0029591A" w:rsidRPr="007F0CCD">
        <w:t>, zadania zlecone, zadania z zakresu administracji rządowej na podstawie porozumień z organami administracji rządowej oraz zadania realizowane na podstawie porozumień mi</w:t>
      </w:r>
      <w:r w:rsidR="007F0CCD" w:rsidRPr="007F0CCD">
        <w:t>ę</w:t>
      </w:r>
      <w:r w:rsidR="0029591A" w:rsidRPr="007F0CCD">
        <w:t>dzy jednostkami samorządu terytorialnego.</w:t>
      </w:r>
    </w:p>
    <w:p w:rsidR="009B26C3" w:rsidRPr="00DF5FFC" w:rsidRDefault="009B26C3" w:rsidP="00DC2FB8">
      <w:pPr>
        <w:spacing w:line="360" w:lineRule="auto"/>
        <w:jc w:val="both"/>
      </w:pPr>
      <w:r w:rsidRPr="00DF5FFC">
        <w:t>Dochody i wydatki związane z realizacją zadań z zakresu administracji rządowej i innych zadań zleconych odrębnymi ustawami w 201</w:t>
      </w:r>
      <w:r w:rsidR="00DF5FFC" w:rsidRPr="00DF5FFC">
        <w:t>8</w:t>
      </w:r>
      <w:r w:rsidRPr="00DF5FFC">
        <w:t xml:space="preserve"> r. przedstawiają poniższe tabele:</w:t>
      </w:r>
    </w:p>
    <w:p w:rsidR="009B26C3" w:rsidRPr="00DF5FFC" w:rsidRDefault="009B26C3" w:rsidP="0015456D">
      <w:pPr>
        <w:numPr>
          <w:ilvl w:val="0"/>
          <w:numId w:val="4"/>
        </w:numPr>
        <w:spacing w:line="360" w:lineRule="auto"/>
        <w:jc w:val="both"/>
      </w:pPr>
      <w:r w:rsidRPr="00DF5FFC">
        <w:t xml:space="preserve">Tabela </w:t>
      </w:r>
      <w:r w:rsidR="00DF5FFC" w:rsidRPr="00DF5FFC">
        <w:t xml:space="preserve"> 3 </w:t>
      </w:r>
      <w:r w:rsidRPr="00DF5FFC">
        <w:t>– Dochody,</w:t>
      </w:r>
    </w:p>
    <w:p w:rsidR="009B26C3" w:rsidRPr="00DF5FFC" w:rsidRDefault="00E0348C" w:rsidP="0015456D">
      <w:pPr>
        <w:numPr>
          <w:ilvl w:val="0"/>
          <w:numId w:val="4"/>
        </w:numPr>
        <w:spacing w:line="360" w:lineRule="auto"/>
        <w:jc w:val="both"/>
      </w:pPr>
      <w:r w:rsidRPr="00DF5FFC">
        <w:t>Tabela 4</w:t>
      </w:r>
      <w:r w:rsidR="009B26C3" w:rsidRPr="00DF5FFC">
        <w:t xml:space="preserve"> – Wydatki.</w:t>
      </w:r>
    </w:p>
    <w:p w:rsidR="004F03DF" w:rsidRPr="00C23F66" w:rsidRDefault="004F03DF" w:rsidP="004F03DF">
      <w:pPr>
        <w:spacing w:line="360" w:lineRule="auto"/>
        <w:ind w:left="720"/>
        <w:jc w:val="both"/>
        <w:rPr>
          <w:color w:val="FF0000"/>
        </w:rPr>
      </w:pPr>
    </w:p>
    <w:p w:rsidR="00B06A25" w:rsidRPr="006602D1" w:rsidRDefault="009B26C3">
      <w:pPr>
        <w:rPr>
          <w:b/>
        </w:rPr>
      </w:pPr>
      <w:r w:rsidRPr="006602D1">
        <w:rPr>
          <w:b/>
        </w:rPr>
        <w:t xml:space="preserve">Tabela </w:t>
      </w:r>
      <w:r w:rsidR="00DF5FFC">
        <w:rPr>
          <w:b/>
        </w:rPr>
        <w:t>3</w:t>
      </w:r>
      <w:r w:rsidRPr="006602D1">
        <w:rPr>
          <w:b/>
        </w:rPr>
        <w:t xml:space="preserve"> - </w:t>
      </w:r>
      <w:r w:rsidR="00123633" w:rsidRPr="006602D1">
        <w:rPr>
          <w:b/>
        </w:rPr>
        <w:t>Dochody</w:t>
      </w:r>
    </w:p>
    <w:p w:rsidR="00B06A25" w:rsidRPr="005B3218" w:rsidRDefault="00B06A25">
      <w:pPr>
        <w:rPr>
          <w:color w:val="FF0000"/>
        </w:rPr>
      </w:pPr>
    </w:p>
    <w:tbl>
      <w:tblPr>
        <w:tblW w:w="83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4"/>
        <w:gridCol w:w="1701"/>
        <w:gridCol w:w="1485"/>
        <w:gridCol w:w="1559"/>
        <w:gridCol w:w="1523"/>
        <w:gridCol w:w="967"/>
        <w:gridCol w:w="16"/>
      </w:tblGrid>
      <w:tr w:rsidR="005B3218" w:rsidRPr="005B3218" w:rsidTr="008821FF">
        <w:trPr>
          <w:gridAfter w:val="1"/>
          <w:wAfter w:w="16" w:type="dxa"/>
          <w:trHeight w:val="322"/>
          <w:jc w:val="center"/>
        </w:trPr>
        <w:tc>
          <w:tcPr>
            <w:tcW w:w="1134" w:type="dxa"/>
            <w:vMerge w:val="restart"/>
            <w:shd w:val="clear" w:color="auto" w:fill="FFFF00"/>
            <w:vAlign w:val="center"/>
          </w:tcPr>
          <w:p w:rsidR="00B06A25" w:rsidRPr="006602D1" w:rsidRDefault="00B06A25" w:rsidP="009B3F10">
            <w:pPr>
              <w:ind w:right="-250"/>
              <w:jc w:val="both"/>
              <w:rPr>
                <w:b/>
              </w:rPr>
            </w:pPr>
            <w:r w:rsidRPr="006602D1">
              <w:rPr>
                <w:b/>
              </w:rPr>
              <w:t>Dział</w:t>
            </w:r>
          </w:p>
        </w:tc>
        <w:tc>
          <w:tcPr>
            <w:tcW w:w="1701" w:type="dxa"/>
            <w:vMerge w:val="restart"/>
            <w:shd w:val="clear" w:color="auto" w:fill="FFFF00"/>
            <w:vAlign w:val="center"/>
          </w:tcPr>
          <w:p w:rsidR="00B06A25" w:rsidRPr="006602D1" w:rsidRDefault="00B06A25" w:rsidP="009B3F10">
            <w:pPr>
              <w:jc w:val="center"/>
              <w:rPr>
                <w:b/>
              </w:rPr>
            </w:pPr>
            <w:r w:rsidRPr="006602D1">
              <w:rPr>
                <w:b/>
              </w:rPr>
              <w:t>Rozdział</w:t>
            </w:r>
          </w:p>
        </w:tc>
        <w:tc>
          <w:tcPr>
            <w:tcW w:w="1485" w:type="dxa"/>
            <w:vMerge w:val="restart"/>
            <w:shd w:val="clear" w:color="auto" w:fill="FFFF00"/>
            <w:vAlign w:val="center"/>
          </w:tcPr>
          <w:p w:rsidR="00B06A25" w:rsidRPr="006602D1" w:rsidRDefault="00B06A25" w:rsidP="009B3F10">
            <w:pPr>
              <w:jc w:val="center"/>
              <w:rPr>
                <w:b/>
              </w:rPr>
            </w:pPr>
            <w:r w:rsidRPr="006602D1">
              <w:rPr>
                <w:b/>
              </w:rPr>
              <w:t>§</w:t>
            </w:r>
          </w:p>
        </w:tc>
        <w:tc>
          <w:tcPr>
            <w:tcW w:w="4049" w:type="dxa"/>
            <w:gridSpan w:val="3"/>
            <w:vMerge w:val="restart"/>
            <w:shd w:val="clear" w:color="auto" w:fill="FFFF00"/>
            <w:vAlign w:val="center"/>
          </w:tcPr>
          <w:p w:rsidR="00B06A25" w:rsidRPr="006602D1" w:rsidRDefault="00B06A25" w:rsidP="009B3F10">
            <w:pPr>
              <w:jc w:val="center"/>
              <w:rPr>
                <w:b/>
              </w:rPr>
            </w:pPr>
            <w:r w:rsidRPr="006602D1">
              <w:rPr>
                <w:b/>
              </w:rPr>
              <w:t>Dotacje ogółem</w:t>
            </w:r>
          </w:p>
        </w:tc>
      </w:tr>
      <w:tr w:rsidR="005B3218" w:rsidRPr="005B3218" w:rsidTr="008821FF">
        <w:trPr>
          <w:gridAfter w:val="1"/>
          <w:wAfter w:w="16" w:type="dxa"/>
          <w:trHeight w:val="322"/>
          <w:jc w:val="center"/>
        </w:trPr>
        <w:tc>
          <w:tcPr>
            <w:tcW w:w="1134" w:type="dxa"/>
            <w:vMerge/>
            <w:shd w:val="clear" w:color="auto" w:fill="FFFF00"/>
            <w:vAlign w:val="center"/>
          </w:tcPr>
          <w:p w:rsidR="00B06A25" w:rsidRPr="006602D1" w:rsidRDefault="00B06A25" w:rsidP="009B3F1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FFFF00"/>
            <w:vAlign w:val="center"/>
          </w:tcPr>
          <w:p w:rsidR="00B06A25" w:rsidRPr="006602D1" w:rsidRDefault="00B06A25" w:rsidP="009B3F1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85" w:type="dxa"/>
            <w:vMerge/>
            <w:shd w:val="clear" w:color="auto" w:fill="FFFF00"/>
            <w:vAlign w:val="center"/>
          </w:tcPr>
          <w:p w:rsidR="00B06A25" w:rsidRPr="006602D1" w:rsidRDefault="00B06A25" w:rsidP="009B3F10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049" w:type="dxa"/>
            <w:gridSpan w:val="3"/>
            <w:vMerge/>
            <w:shd w:val="clear" w:color="auto" w:fill="FFFF00"/>
            <w:vAlign w:val="center"/>
          </w:tcPr>
          <w:p w:rsidR="00B06A25" w:rsidRPr="006602D1" w:rsidRDefault="00B06A25" w:rsidP="009B3F10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B3218" w:rsidRPr="005B3218" w:rsidTr="006602D1">
        <w:trPr>
          <w:gridAfter w:val="1"/>
          <w:wAfter w:w="16" w:type="dxa"/>
          <w:trHeight w:val="322"/>
          <w:jc w:val="center"/>
        </w:trPr>
        <w:tc>
          <w:tcPr>
            <w:tcW w:w="1134" w:type="dxa"/>
            <w:vMerge/>
            <w:shd w:val="clear" w:color="auto" w:fill="FFFF00"/>
            <w:vAlign w:val="center"/>
          </w:tcPr>
          <w:p w:rsidR="00B06A25" w:rsidRPr="006602D1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FFFF00"/>
            <w:vAlign w:val="center"/>
          </w:tcPr>
          <w:p w:rsidR="00B06A25" w:rsidRPr="006602D1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5" w:type="dxa"/>
            <w:vMerge/>
            <w:shd w:val="clear" w:color="auto" w:fill="FFFF00"/>
            <w:vAlign w:val="center"/>
          </w:tcPr>
          <w:p w:rsidR="00B06A25" w:rsidRPr="006602D1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49" w:type="dxa"/>
            <w:gridSpan w:val="3"/>
            <w:vMerge/>
            <w:shd w:val="clear" w:color="auto" w:fill="FFFF00"/>
            <w:vAlign w:val="center"/>
          </w:tcPr>
          <w:p w:rsidR="00B06A25" w:rsidRPr="006602D1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</w:tr>
      <w:tr w:rsidR="005B3218" w:rsidRPr="005B3218" w:rsidTr="00BD5A3F">
        <w:trPr>
          <w:gridAfter w:val="1"/>
          <w:wAfter w:w="16" w:type="dxa"/>
          <w:trHeight w:val="411"/>
          <w:jc w:val="center"/>
        </w:trPr>
        <w:tc>
          <w:tcPr>
            <w:tcW w:w="1134" w:type="dxa"/>
            <w:vMerge/>
            <w:shd w:val="clear" w:color="auto" w:fill="FFFF00"/>
            <w:vAlign w:val="center"/>
          </w:tcPr>
          <w:p w:rsidR="00B06A25" w:rsidRPr="006602D1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vMerge/>
            <w:shd w:val="clear" w:color="auto" w:fill="FFFF00"/>
            <w:vAlign w:val="center"/>
          </w:tcPr>
          <w:p w:rsidR="00B06A25" w:rsidRPr="006602D1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85" w:type="dxa"/>
            <w:vMerge/>
            <w:shd w:val="clear" w:color="auto" w:fill="FFFF00"/>
            <w:vAlign w:val="center"/>
          </w:tcPr>
          <w:p w:rsidR="00B06A25" w:rsidRPr="006602D1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B06A25" w:rsidRPr="006602D1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6602D1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1523" w:type="dxa"/>
            <w:shd w:val="clear" w:color="auto" w:fill="FFFF00"/>
            <w:vAlign w:val="center"/>
          </w:tcPr>
          <w:p w:rsidR="00B06A25" w:rsidRPr="006602D1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6602D1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967" w:type="dxa"/>
            <w:shd w:val="clear" w:color="auto" w:fill="FFFF00"/>
            <w:vAlign w:val="center"/>
          </w:tcPr>
          <w:p w:rsidR="00B06A25" w:rsidRPr="006602D1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6602D1">
              <w:rPr>
                <w:b/>
                <w:sz w:val="20"/>
                <w:szCs w:val="20"/>
              </w:rPr>
              <w:t>%</w:t>
            </w:r>
          </w:p>
        </w:tc>
      </w:tr>
      <w:tr w:rsidR="005B3218" w:rsidRPr="005B3218" w:rsidTr="00FE4BDD">
        <w:trPr>
          <w:gridAfter w:val="1"/>
          <w:wAfter w:w="16" w:type="dxa"/>
          <w:trHeight w:val="411"/>
          <w:jc w:val="center"/>
        </w:trPr>
        <w:tc>
          <w:tcPr>
            <w:tcW w:w="1134" w:type="dxa"/>
            <w:vAlign w:val="center"/>
          </w:tcPr>
          <w:p w:rsidR="00B06A25" w:rsidRPr="00325048" w:rsidRDefault="00B06A25" w:rsidP="00FE4BDD">
            <w:pPr>
              <w:jc w:val="center"/>
              <w:rPr>
                <w:b/>
                <w:sz w:val="22"/>
                <w:szCs w:val="22"/>
              </w:rPr>
            </w:pPr>
            <w:r w:rsidRPr="00325048">
              <w:rPr>
                <w:b/>
                <w:sz w:val="22"/>
                <w:szCs w:val="22"/>
              </w:rPr>
              <w:t>010</w:t>
            </w:r>
          </w:p>
        </w:tc>
        <w:tc>
          <w:tcPr>
            <w:tcW w:w="1701" w:type="dxa"/>
            <w:vAlign w:val="center"/>
          </w:tcPr>
          <w:p w:rsidR="00B06A25" w:rsidRPr="00325048" w:rsidRDefault="00B06A25" w:rsidP="00FE4BDD">
            <w:pPr>
              <w:jc w:val="center"/>
              <w:rPr>
                <w:b/>
                <w:sz w:val="22"/>
                <w:szCs w:val="22"/>
              </w:rPr>
            </w:pPr>
            <w:r w:rsidRPr="00325048">
              <w:rPr>
                <w:b/>
                <w:sz w:val="22"/>
                <w:szCs w:val="22"/>
              </w:rPr>
              <w:t>01095</w:t>
            </w:r>
          </w:p>
        </w:tc>
        <w:tc>
          <w:tcPr>
            <w:tcW w:w="1485" w:type="dxa"/>
            <w:vAlign w:val="center"/>
          </w:tcPr>
          <w:p w:rsidR="00B06A25" w:rsidRPr="00325048" w:rsidRDefault="00B06A25" w:rsidP="00FE4BDD">
            <w:pPr>
              <w:jc w:val="center"/>
              <w:rPr>
                <w:b/>
                <w:sz w:val="22"/>
                <w:szCs w:val="22"/>
              </w:rPr>
            </w:pPr>
            <w:r w:rsidRPr="00325048">
              <w:rPr>
                <w:b/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B06A25" w:rsidRPr="00325048" w:rsidRDefault="006602D1" w:rsidP="009B3F10">
            <w:pPr>
              <w:jc w:val="right"/>
              <w:rPr>
                <w:b/>
                <w:sz w:val="22"/>
                <w:szCs w:val="22"/>
              </w:rPr>
            </w:pPr>
            <w:r w:rsidRPr="00325048">
              <w:rPr>
                <w:b/>
                <w:sz w:val="22"/>
                <w:szCs w:val="22"/>
              </w:rPr>
              <w:t>125 028,91</w:t>
            </w:r>
          </w:p>
        </w:tc>
        <w:tc>
          <w:tcPr>
            <w:tcW w:w="1523" w:type="dxa"/>
            <w:vAlign w:val="center"/>
          </w:tcPr>
          <w:p w:rsidR="00B06A25" w:rsidRPr="00C75056" w:rsidRDefault="00325048" w:rsidP="009B3F10">
            <w:pPr>
              <w:jc w:val="right"/>
              <w:rPr>
                <w:b/>
                <w:sz w:val="22"/>
                <w:szCs w:val="22"/>
              </w:rPr>
            </w:pPr>
            <w:r w:rsidRPr="00C75056">
              <w:rPr>
                <w:b/>
                <w:sz w:val="22"/>
                <w:szCs w:val="22"/>
              </w:rPr>
              <w:t>125 028,91</w:t>
            </w:r>
          </w:p>
        </w:tc>
        <w:tc>
          <w:tcPr>
            <w:tcW w:w="967" w:type="dxa"/>
            <w:vAlign w:val="center"/>
          </w:tcPr>
          <w:p w:rsidR="00B06A25" w:rsidRPr="00325048" w:rsidRDefault="00325048" w:rsidP="009B3F10">
            <w:pPr>
              <w:jc w:val="right"/>
              <w:rPr>
                <w:b/>
                <w:sz w:val="22"/>
                <w:szCs w:val="22"/>
              </w:rPr>
            </w:pPr>
            <w:r w:rsidRPr="00325048">
              <w:rPr>
                <w:b/>
                <w:sz w:val="22"/>
                <w:szCs w:val="22"/>
              </w:rPr>
              <w:t>100,00</w:t>
            </w:r>
          </w:p>
        </w:tc>
      </w:tr>
      <w:tr w:rsidR="005B3218" w:rsidRPr="005B3218" w:rsidTr="00FE4BDD">
        <w:trPr>
          <w:gridAfter w:val="1"/>
          <w:wAfter w:w="16" w:type="dxa"/>
          <w:trHeight w:val="417"/>
          <w:jc w:val="center"/>
        </w:trPr>
        <w:tc>
          <w:tcPr>
            <w:tcW w:w="1134" w:type="dxa"/>
            <w:vAlign w:val="center"/>
          </w:tcPr>
          <w:p w:rsidR="00B06A25" w:rsidRPr="00325048" w:rsidRDefault="008821FF" w:rsidP="00FE4BDD">
            <w:pPr>
              <w:jc w:val="center"/>
              <w:rPr>
                <w:b/>
                <w:sz w:val="22"/>
                <w:szCs w:val="22"/>
              </w:rPr>
            </w:pPr>
            <w:r w:rsidRPr="00325048">
              <w:rPr>
                <w:b/>
                <w:sz w:val="22"/>
                <w:szCs w:val="22"/>
              </w:rPr>
              <w:t>750</w:t>
            </w:r>
          </w:p>
        </w:tc>
        <w:tc>
          <w:tcPr>
            <w:tcW w:w="1701" w:type="dxa"/>
            <w:vAlign w:val="center"/>
          </w:tcPr>
          <w:p w:rsidR="00B06A25" w:rsidRPr="00325048" w:rsidRDefault="00B06A25" w:rsidP="00FE4BDD">
            <w:pPr>
              <w:jc w:val="center"/>
              <w:rPr>
                <w:b/>
                <w:sz w:val="22"/>
                <w:szCs w:val="22"/>
              </w:rPr>
            </w:pPr>
            <w:r w:rsidRPr="00325048">
              <w:rPr>
                <w:b/>
                <w:sz w:val="22"/>
                <w:szCs w:val="22"/>
              </w:rPr>
              <w:t>75011</w:t>
            </w:r>
          </w:p>
        </w:tc>
        <w:tc>
          <w:tcPr>
            <w:tcW w:w="1485" w:type="dxa"/>
            <w:vAlign w:val="center"/>
          </w:tcPr>
          <w:p w:rsidR="00B06A25" w:rsidRPr="00325048" w:rsidRDefault="00B06A25" w:rsidP="00FE4BDD">
            <w:pPr>
              <w:jc w:val="center"/>
              <w:rPr>
                <w:b/>
                <w:sz w:val="22"/>
                <w:szCs w:val="22"/>
              </w:rPr>
            </w:pPr>
            <w:r w:rsidRPr="00325048">
              <w:rPr>
                <w:b/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B06A25" w:rsidRPr="00325048" w:rsidRDefault="006602D1" w:rsidP="004270EC">
            <w:pPr>
              <w:jc w:val="right"/>
              <w:rPr>
                <w:b/>
                <w:sz w:val="22"/>
                <w:szCs w:val="22"/>
              </w:rPr>
            </w:pPr>
            <w:r w:rsidRPr="00325048">
              <w:rPr>
                <w:b/>
                <w:sz w:val="22"/>
                <w:szCs w:val="22"/>
              </w:rPr>
              <w:t>368 433,00</w:t>
            </w:r>
          </w:p>
        </w:tc>
        <w:tc>
          <w:tcPr>
            <w:tcW w:w="1523" w:type="dxa"/>
            <w:vAlign w:val="center"/>
          </w:tcPr>
          <w:p w:rsidR="00B06A25" w:rsidRPr="00C75056" w:rsidRDefault="00C75056" w:rsidP="009B3F10">
            <w:pPr>
              <w:jc w:val="right"/>
              <w:rPr>
                <w:b/>
                <w:sz w:val="22"/>
                <w:szCs w:val="22"/>
              </w:rPr>
            </w:pPr>
            <w:r w:rsidRPr="00C75056">
              <w:rPr>
                <w:b/>
                <w:sz w:val="22"/>
                <w:szCs w:val="22"/>
              </w:rPr>
              <w:t>360 120,36</w:t>
            </w:r>
          </w:p>
        </w:tc>
        <w:tc>
          <w:tcPr>
            <w:tcW w:w="967" w:type="dxa"/>
            <w:vAlign w:val="center"/>
          </w:tcPr>
          <w:p w:rsidR="00B06A25" w:rsidRPr="00325048" w:rsidRDefault="00C75056" w:rsidP="009B3F1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97,74</w:t>
            </w:r>
          </w:p>
        </w:tc>
      </w:tr>
      <w:tr w:rsidR="006602D1" w:rsidRPr="005B3218" w:rsidTr="006602D1">
        <w:trPr>
          <w:gridAfter w:val="1"/>
          <w:wAfter w:w="16" w:type="dxa"/>
          <w:trHeight w:val="273"/>
          <w:jc w:val="center"/>
        </w:trPr>
        <w:tc>
          <w:tcPr>
            <w:tcW w:w="1134" w:type="dxa"/>
            <w:vAlign w:val="center"/>
          </w:tcPr>
          <w:p w:rsidR="006602D1" w:rsidRPr="006602D1" w:rsidRDefault="006602D1" w:rsidP="00FE4BDD">
            <w:pPr>
              <w:jc w:val="center"/>
              <w:rPr>
                <w:b/>
                <w:sz w:val="22"/>
                <w:szCs w:val="22"/>
              </w:rPr>
            </w:pPr>
            <w:r w:rsidRPr="006602D1">
              <w:rPr>
                <w:b/>
                <w:sz w:val="22"/>
                <w:szCs w:val="22"/>
              </w:rPr>
              <w:t>751</w:t>
            </w:r>
          </w:p>
        </w:tc>
        <w:tc>
          <w:tcPr>
            <w:tcW w:w="1701" w:type="dxa"/>
            <w:vAlign w:val="center"/>
          </w:tcPr>
          <w:p w:rsidR="006602D1" w:rsidRPr="006602D1" w:rsidRDefault="006602D1" w:rsidP="00FE67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6602D1" w:rsidRPr="006602D1" w:rsidRDefault="006602D1" w:rsidP="00FE674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6602D1" w:rsidRPr="006602D1" w:rsidRDefault="00C75056" w:rsidP="00FE674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352 264,00</w:t>
            </w:r>
          </w:p>
        </w:tc>
        <w:tc>
          <w:tcPr>
            <w:tcW w:w="1523" w:type="dxa"/>
            <w:vAlign w:val="center"/>
          </w:tcPr>
          <w:p w:rsidR="006602D1" w:rsidRPr="00C75056" w:rsidRDefault="00C75056" w:rsidP="00BD5A3F">
            <w:pPr>
              <w:jc w:val="right"/>
              <w:rPr>
                <w:b/>
                <w:sz w:val="22"/>
                <w:szCs w:val="22"/>
              </w:rPr>
            </w:pPr>
            <w:r w:rsidRPr="00C75056">
              <w:rPr>
                <w:b/>
                <w:sz w:val="22"/>
                <w:szCs w:val="22"/>
              </w:rPr>
              <w:t>339 759,68</w:t>
            </w:r>
          </w:p>
        </w:tc>
        <w:tc>
          <w:tcPr>
            <w:tcW w:w="967" w:type="dxa"/>
            <w:vAlign w:val="center"/>
          </w:tcPr>
          <w:p w:rsidR="006602D1" w:rsidRPr="00325048" w:rsidRDefault="00C75056" w:rsidP="00FE6740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96,45</w:t>
            </w:r>
          </w:p>
        </w:tc>
      </w:tr>
      <w:tr w:rsidR="005B3218" w:rsidRPr="005B3218" w:rsidTr="00FE4BDD">
        <w:trPr>
          <w:gridAfter w:val="1"/>
          <w:wAfter w:w="16" w:type="dxa"/>
          <w:trHeight w:val="415"/>
          <w:jc w:val="center"/>
        </w:trPr>
        <w:tc>
          <w:tcPr>
            <w:tcW w:w="1134" w:type="dxa"/>
            <w:vAlign w:val="center"/>
          </w:tcPr>
          <w:p w:rsidR="00FE6740" w:rsidRPr="006602D1" w:rsidRDefault="00FE6740" w:rsidP="00FE4B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E6740" w:rsidRPr="006602D1" w:rsidRDefault="00FE6740" w:rsidP="00FE6740">
            <w:pPr>
              <w:jc w:val="center"/>
              <w:rPr>
                <w:sz w:val="22"/>
                <w:szCs w:val="22"/>
              </w:rPr>
            </w:pPr>
            <w:r w:rsidRPr="006602D1">
              <w:rPr>
                <w:sz w:val="22"/>
                <w:szCs w:val="22"/>
              </w:rPr>
              <w:t>75101</w:t>
            </w:r>
          </w:p>
        </w:tc>
        <w:tc>
          <w:tcPr>
            <w:tcW w:w="1485" w:type="dxa"/>
            <w:vAlign w:val="center"/>
          </w:tcPr>
          <w:p w:rsidR="00FE6740" w:rsidRPr="006602D1" w:rsidRDefault="00FE6740" w:rsidP="00FE6740">
            <w:pPr>
              <w:jc w:val="center"/>
              <w:rPr>
                <w:sz w:val="22"/>
                <w:szCs w:val="22"/>
              </w:rPr>
            </w:pPr>
            <w:r w:rsidRPr="006602D1">
              <w:rPr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FE6740" w:rsidRPr="006602D1" w:rsidRDefault="006602D1" w:rsidP="00FE6740">
            <w:pPr>
              <w:jc w:val="right"/>
              <w:rPr>
                <w:sz w:val="22"/>
                <w:szCs w:val="22"/>
              </w:rPr>
            </w:pPr>
            <w:r w:rsidRPr="006602D1">
              <w:rPr>
                <w:sz w:val="22"/>
                <w:szCs w:val="22"/>
              </w:rPr>
              <w:t>7 540,00</w:t>
            </w:r>
          </w:p>
        </w:tc>
        <w:tc>
          <w:tcPr>
            <w:tcW w:w="1523" w:type="dxa"/>
            <w:vAlign w:val="center"/>
          </w:tcPr>
          <w:p w:rsidR="00FE6740" w:rsidRPr="00C75056" w:rsidRDefault="00325048" w:rsidP="00BD5A3F">
            <w:pPr>
              <w:jc w:val="right"/>
              <w:rPr>
                <w:sz w:val="22"/>
                <w:szCs w:val="22"/>
              </w:rPr>
            </w:pPr>
            <w:r w:rsidRPr="00C75056">
              <w:rPr>
                <w:sz w:val="22"/>
                <w:szCs w:val="22"/>
              </w:rPr>
              <w:t>7 540,00</w:t>
            </w:r>
          </w:p>
        </w:tc>
        <w:tc>
          <w:tcPr>
            <w:tcW w:w="967" w:type="dxa"/>
            <w:vAlign w:val="center"/>
          </w:tcPr>
          <w:p w:rsidR="00FE6740" w:rsidRPr="00325048" w:rsidRDefault="00325048" w:rsidP="00FE6740">
            <w:pPr>
              <w:jc w:val="right"/>
              <w:rPr>
                <w:sz w:val="22"/>
                <w:szCs w:val="22"/>
              </w:rPr>
            </w:pPr>
            <w:r w:rsidRPr="00325048">
              <w:rPr>
                <w:sz w:val="22"/>
                <w:szCs w:val="22"/>
              </w:rPr>
              <w:t>100,00</w:t>
            </w:r>
          </w:p>
        </w:tc>
      </w:tr>
      <w:tr w:rsidR="006602D1" w:rsidRPr="005B3218" w:rsidTr="00FE4BDD">
        <w:trPr>
          <w:gridAfter w:val="1"/>
          <w:wAfter w:w="16" w:type="dxa"/>
          <w:trHeight w:val="415"/>
          <w:jc w:val="center"/>
        </w:trPr>
        <w:tc>
          <w:tcPr>
            <w:tcW w:w="1134" w:type="dxa"/>
            <w:vAlign w:val="center"/>
          </w:tcPr>
          <w:p w:rsidR="006602D1" w:rsidRPr="006602D1" w:rsidRDefault="006602D1" w:rsidP="00FE4B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6602D1" w:rsidRPr="006602D1" w:rsidRDefault="006602D1" w:rsidP="00FE4BDD">
            <w:pPr>
              <w:jc w:val="center"/>
              <w:rPr>
                <w:sz w:val="22"/>
                <w:szCs w:val="22"/>
              </w:rPr>
            </w:pPr>
            <w:r w:rsidRPr="006602D1">
              <w:rPr>
                <w:sz w:val="22"/>
                <w:szCs w:val="22"/>
              </w:rPr>
              <w:t>75109</w:t>
            </w:r>
          </w:p>
        </w:tc>
        <w:tc>
          <w:tcPr>
            <w:tcW w:w="1485" w:type="dxa"/>
            <w:vAlign w:val="center"/>
          </w:tcPr>
          <w:p w:rsidR="006602D1" w:rsidRPr="006602D1" w:rsidRDefault="006602D1" w:rsidP="00FE4BDD">
            <w:pPr>
              <w:jc w:val="center"/>
              <w:rPr>
                <w:sz w:val="22"/>
                <w:szCs w:val="22"/>
              </w:rPr>
            </w:pPr>
            <w:r w:rsidRPr="006602D1">
              <w:rPr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6602D1" w:rsidRPr="006602D1" w:rsidRDefault="006602D1" w:rsidP="009B3F10">
            <w:pPr>
              <w:jc w:val="right"/>
              <w:rPr>
                <w:sz w:val="22"/>
                <w:szCs w:val="22"/>
              </w:rPr>
            </w:pPr>
            <w:r w:rsidRPr="006602D1">
              <w:rPr>
                <w:sz w:val="22"/>
                <w:szCs w:val="22"/>
              </w:rPr>
              <w:t>344 724,00</w:t>
            </w:r>
          </w:p>
        </w:tc>
        <w:tc>
          <w:tcPr>
            <w:tcW w:w="1523" w:type="dxa"/>
            <w:vAlign w:val="center"/>
          </w:tcPr>
          <w:p w:rsidR="006602D1" w:rsidRPr="00C75056" w:rsidRDefault="00325048" w:rsidP="009B3F10">
            <w:pPr>
              <w:jc w:val="right"/>
              <w:rPr>
                <w:sz w:val="22"/>
                <w:szCs w:val="22"/>
              </w:rPr>
            </w:pPr>
            <w:r w:rsidRPr="00C75056">
              <w:rPr>
                <w:sz w:val="22"/>
                <w:szCs w:val="22"/>
              </w:rPr>
              <w:t>332 219,68</w:t>
            </w:r>
          </w:p>
        </w:tc>
        <w:tc>
          <w:tcPr>
            <w:tcW w:w="967" w:type="dxa"/>
            <w:vAlign w:val="center"/>
          </w:tcPr>
          <w:p w:rsidR="006602D1" w:rsidRPr="00325048" w:rsidRDefault="00325048" w:rsidP="00C83B15">
            <w:pPr>
              <w:jc w:val="right"/>
              <w:rPr>
                <w:sz w:val="22"/>
                <w:szCs w:val="22"/>
              </w:rPr>
            </w:pPr>
            <w:r w:rsidRPr="00325048">
              <w:rPr>
                <w:sz w:val="22"/>
                <w:szCs w:val="22"/>
              </w:rPr>
              <w:t>96,37</w:t>
            </w:r>
          </w:p>
        </w:tc>
      </w:tr>
      <w:tr w:rsidR="006602D1" w:rsidRPr="005B3218" w:rsidTr="00FE4BDD">
        <w:trPr>
          <w:gridAfter w:val="1"/>
          <w:wAfter w:w="16" w:type="dxa"/>
          <w:trHeight w:val="415"/>
          <w:jc w:val="center"/>
        </w:trPr>
        <w:tc>
          <w:tcPr>
            <w:tcW w:w="1134" w:type="dxa"/>
            <w:vAlign w:val="center"/>
          </w:tcPr>
          <w:p w:rsidR="006602D1" w:rsidRPr="00325048" w:rsidRDefault="006602D1" w:rsidP="00FE4BDD">
            <w:pPr>
              <w:jc w:val="center"/>
              <w:rPr>
                <w:b/>
                <w:sz w:val="22"/>
                <w:szCs w:val="22"/>
              </w:rPr>
            </w:pPr>
            <w:r w:rsidRPr="00325048">
              <w:rPr>
                <w:b/>
                <w:sz w:val="22"/>
                <w:szCs w:val="22"/>
              </w:rPr>
              <w:t>758</w:t>
            </w:r>
          </w:p>
        </w:tc>
        <w:tc>
          <w:tcPr>
            <w:tcW w:w="1701" w:type="dxa"/>
            <w:vAlign w:val="center"/>
          </w:tcPr>
          <w:p w:rsidR="006602D1" w:rsidRPr="00325048" w:rsidRDefault="006602D1" w:rsidP="00FE4BDD">
            <w:pPr>
              <w:jc w:val="center"/>
              <w:rPr>
                <w:b/>
                <w:sz w:val="22"/>
                <w:szCs w:val="22"/>
              </w:rPr>
            </w:pPr>
            <w:r w:rsidRPr="00325048">
              <w:rPr>
                <w:b/>
                <w:sz w:val="22"/>
                <w:szCs w:val="22"/>
              </w:rPr>
              <w:t>75814</w:t>
            </w:r>
          </w:p>
        </w:tc>
        <w:tc>
          <w:tcPr>
            <w:tcW w:w="1485" w:type="dxa"/>
            <w:vAlign w:val="center"/>
          </w:tcPr>
          <w:p w:rsidR="006602D1" w:rsidRPr="00325048" w:rsidRDefault="006602D1" w:rsidP="00FE4BDD">
            <w:pPr>
              <w:jc w:val="center"/>
              <w:rPr>
                <w:b/>
                <w:sz w:val="22"/>
                <w:szCs w:val="22"/>
              </w:rPr>
            </w:pPr>
            <w:r w:rsidRPr="00325048">
              <w:rPr>
                <w:b/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6602D1" w:rsidRPr="00325048" w:rsidRDefault="006602D1" w:rsidP="009B3F10">
            <w:pPr>
              <w:jc w:val="right"/>
              <w:rPr>
                <w:b/>
                <w:sz w:val="22"/>
                <w:szCs w:val="22"/>
              </w:rPr>
            </w:pPr>
            <w:r w:rsidRPr="00325048">
              <w:rPr>
                <w:b/>
                <w:sz w:val="22"/>
                <w:szCs w:val="22"/>
              </w:rPr>
              <w:t>2 935,26</w:t>
            </w:r>
          </w:p>
        </w:tc>
        <w:tc>
          <w:tcPr>
            <w:tcW w:w="1523" w:type="dxa"/>
            <w:vAlign w:val="center"/>
          </w:tcPr>
          <w:p w:rsidR="006602D1" w:rsidRPr="00C75056" w:rsidRDefault="00325048" w:rsidP="009B3F10">
            <w:pPr>
              <w:jc w:val="right"/>
              <w:rPr>
                <w:b/>
                <w:sz w:val="22"/>
                <w:szCs w:val="22"/>
              </w:rPr>
            </w:pPr>
            <w:r w:rsidRPr="00C75056">
              <w:rPr>
                <w:b/>
                <w:sz w:val="22"/>
                <w:szCs w:val="22"/>
              </w:rPr>
              <w:t>2 935,26</w:t>
            </w:r>
          </w:p>
        </w:tc>
        <w:tc>
          <w:tcPr>
            <w:tcW w:w="967" w:type="dxa"/>
            <w:vAlign w:val="center"/>
          </w:tcPr>
          <w:p w:rsidR="006602D1" w:rsidRPr="00325048" w:rsidRDefault="00325048" w:rsidP="00C83B15">
            <w:pPr>
              <w:jc w:val="right"/>
              <w:rPr>
                <w:b/>
                <w:sz w:val="22"/>
                <w:szCs w:val="22"/>
              </w:rPr>
            </w:pPr>
            <w:r w:rsidRPr="00325048">
              <w:rPr>
                <w:b/>
                <w:sz w:val="22"/>
                <w:szCs w:val="22"/>
              </w:rPr>
              <w:t>100,00</w:t>
            </w:r>
          </w:p>
        </w:tc>
      </w:tr>
      <w:tr w:rsidR="005B3218" w:rsidRPr="005B3218" w:rsidTr="00FE4BDD">
        <w:trPr>
          <w:gridAfter w:val="1"/>
          <w:wAfter w:w="16" w:type="dxa"/>
          <w:trHeight w:val="415"/>
          <w:jc w:val="center"/>
        </w:trPr>
        <w:tc>
          <w:tcPr>
            <w:tcW w:w="1134" w:type="dxa"/>
            <w:vAlign w:val="center"/>
          </w:tcPr>
          <w:p w:rsidR="00BD5A3F" w:rsidRPr="00325048" w:rsidRDefault="00BD5A3F" w:rsidP="00FE4BDD">
            <w:pPr>
              <w:jc w:val="center"/>
              <w:rPr>
                <w:b/>
                <w:sz w:val="22"/>
                <w:szCs w:val="22"/>
              </w:rPr>
            </w:pPr>
            <w:r w:rsidRPr="00325048">
              <w:rPr>
                <w:b/>
                <w:sz w:val="22"/>
                <w:szCs w:val="22"/>
              </w:rPr>
              <w:t>801</w:t>
            </w:r>
          </w:p>
        </w:tc>
        <w:tc>
          <w:tcPr>
            <w:tcW w:w="1701" w:type="dxa"/>
            <w:vAlign w:val="center"/>
          </w:tcPr>
          <w:p w:rsidR="00BD5A3F" w:rsidRPr="00325048" w:rsidRDefault="006602D1" w:rsidP="00FE4BDD">
            <w:pPr>
              <w:jc w:val="center"/>
              <w:rPr>
                <w:b/>
                <w:sz w:val="22"/>
                <w:szCs w:val="22"/>
              </w:rPr>
            </w:pPr>
            <w:r w:rsidRPr="00325048">
              <w:rPr>
                <w:b/>
                <w:sz w:val="22"/>
                <w:szCs w:val="22"/>
              </w:rPr>
              <w:t>80153</w:t>
            </w:r>
          </w:p>
        </w:tc>
        <w:tc>
          <w:tcPr>
            <w:tcW w:w="1485" w:type="dxa"/>
            <w:vAlign w:val="center"/>
          </w:tcPr>
          <w:p w:rsidR="00BD5A3F" w:rsidRPr="00325048" w:rsidRDefault="006602D1" w:rsidP="00FE4BDD">
            <w:pPr>
              <w:jc w:val="center"/>
              <w:rPr>
                <w:b/>
                <w:sz w:val="22"/>
                <w:szCs w:val="22"/>
              </w:rPr>
            </w:pPr>
            <w:r w:rsidRPr="00325048">
              <w:rPr>
                <w:b/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BD5A3F" w:rsidRPr="00325048" w:rsidRDefault="006602D1" w:rsidP="009B3F10">
            <w:pPr>
              <w:jc w:val="right"/>
              <w:rPr>
                <w:b/>
                <w:sz w:val="22"/>
                <w:szCs w:val="22"/>
              </w:rPr>
            </w:pPr>
            <w:r w:rsidRPr="00325048">
              <w:rPr>
                <w:b/>
                <w:sz w:val="22"/>
                <w:szCs w:val="22"/>
              </w:rPr>
              <w:t>297 919,00</w:t>
            </w:r>
          </w:p>
        </w:tc>
        <w:tc>
          <w:tcPr>
            <w:tcW w:w="1523" w:type="dxa"/>
            <w:vAlign w:val="center"/>
          </w:tcPr>
          <w:p w:rsidR="00BD5A3F" w:rsidRPr="00C75056" w:rsidRDefault="00325048" w:rsidP="009B3F10">
            <w:pPr>
              <w:jc w:val="right"/>
              <w:rPr>
                <w:b/>
                <w:sz w:val="22"/>
                <w:szCs w:val="22"/>
              </w:rPr>
            </w:pPr>
            <w:r w:rsidRPr="00C75056">
              <w:rPr>
                <w:b/>
                <w:sz w:val="22"/>
                <w:szCs w:val="22"/>
              </w:rPr>
              <w:t>292 682,25</w:t>
            </w:r>
          </w:p>
        </w:tc>
        <w:tc>
          <w:tcPr>
            <w:tcW w:w="967" w:type="dxa"/>
            <w:vAlign w:val="center"/>
          </w:tcPr>
          <w:p w:rsidR="00BD5A3F" w:rsidRPr="00325048" w:rsidRDefault="00325048" w:rsidP="00C83B15">
            <w:pPr>
              <w:jc w:val="right"/>
              <w:rPr>
                <w:b/>
                <w:sz w:val="22"/>
                <w:szCs w:val="22"/>
              </w:rPr>
            </w:pPr>
            <w:r w:rsidRPr="00325048">
              <w:rPr>
                <w:b/>
                <w:sz w:val="22"/>
                <w:szCs w:val="22"/>
              </w:rPr>
              <w:t>98,24</w:t>
            </w:r>
          </w:p>
        </w:tc>
      </w:tr>
      <w:tr w:rsidR="005B3218" w:rsidRPr="005B3218" w:rsidTr="004310EA">
        <w:trPr>
          <w:gridAfter w:val="1"/>
          <w:wAfter w:w="16" w:type="dxa"/>
          <w:trHeight w:val="422"/>
          <w:jc w:val="center"/>
        </w:trPr>
        <w:tc>
          <w:tcPr>
            <w:tcW w:w="1134" w:type="dxa"/>
            <w:vAlign w:val="center"/>
          </w:tcPr>
          <w:p w:rsidR="00FE6740" w:rsidRPr="00325048" w:rsidRDefault="00FE6740" w:rsidP="00FE4BDD">
            <w:pPr>
              <w:jc w:val="center"/>
              <w:rPr>
                <w:b/>
                <w:sz w:val="22"/>
                <w:szCs w:val="22"/>
              </w:rPr>
            </w:pPr>
            <w:r w:rsidRPr="00325048">
              <w:rPr>
                <w:b/>
                <w:sz w:val="22"/>
                <w:szCs w:val="22"/>
              </w:rPr>
              <w:t>851</w:t>
            </w:r>
          </w:p>
        </w:tc>
        <w:tc>
          <w:tcPr>
            <w:tcW w:w="1701" w:type="dxa"/>
            <w:vAlign w:val="center"/>
          </w:tcPr>
          <w:p w:rsidR="00FE6740" w:rsidRPr="00325048" w:rsidRDefault="00FE6740" w:rsidP="00FE4BDD">
            <w:pPr>
              <w:jc w:val="center"/>
              <w:rPr>
                <w:b/>
                <w:sz w:val="22"/>
                <w:szCs w:val="22"/>
              </w:rPr>
            </w:pPr>
            <w:r w:rsidRPr="00325048">
              <w:rPr>
                <w:b/>
                <w:sz w:val="22"/>
                <w:szCs w:val="22"/>
              </w:rPr>
              <w:t>85195</w:t>
            </w:r>
          </w:p>
        </w:tc>
        <w:tc>
          <w:tcPr>
            <w:tcW w:w="1485" w:type="dxa"/>
            <w:vAlign w:val="center"/>
          </w:tcPr>
          <w:p w:rsidR="00FE6740" w:rsidRPr="00325048" w:rsidRDefault="00FE6740" w:rsidP="00FE4BDD">
            <w:pPr>
              <w:jc w:val="center"/>
              <w:rPr>
                <w:b/>
                <w:sz w:val="22"/>
                <w:szCs w:val="22"/>
              </w:rPr>
            </w:pPr>
            <w:r w:rsidRPr="00325048">
              <w:rPr>
                <w:b/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FE6740" w:rsidRPr="00325048" w:rsidRDefault="006602D1" w:rsidP="009B3F10">
            <w:pPr>
              <w:jc w:val="right"/>
              <w:rPr>
                <w:b/>
                <w:sz w:val="22"/>
                <w:szCs w:val="22"/>
              </w:rPr>
            </w:pPr>
            <w:r w:rsidRPr="00325048">
              <w:rPr>
                <w:b/>
                <w:sz w:val="22"/>
                <w:szCs w:val="22"/>
              </w:rPr>
              <w:t>4 480,00</w:t>
            </w:r>
          </w:p>
        </w:tc>
        <w:tc>
          <w:tcPr>
            <w:tcW w:w="1523" w:type="dxa"/>
            <w:vAlign w:val="center"/>
          </w:tcPr>
          <w:p w:rsidR="00FE6740" w:rsidRPr="00C75056" w:rsidRDefault="00325048" w:rsidP="009B3F10">
            <w:pPr>
              <w:jc w:val="right"/>
              <w:rPr>
                <w:b/>
                <w:sz w:val="22"/>
                <w:szCs w:val="22"/>
              </w:rPr>
            </w:pPr>
            <w:r w:rsidRPr="00C75056">
              <w:rPr>
                <w:b/>
                <w:sz w:val="22"/>
                <w:szCs w:val="22"/>
              </w:rPr>
              <w:t>4 480,00</w:t>
            </w:r>
          </w:p>
        </w:tc>
        <w:tc>
          <w:tcPr>
            <w:tcW w:w="967" w:type="dxa"/>
            <w:vAlign w:val="center"/>
          </w:tcPr>
          <w:p w:rsidR="00FE6740" w:rsidRPr="00325048" w:rsidRDefault="00325048" w:rsidP="009B3F10">
            <w:pPr>
              <w:jc w:val="right"/>
              <w:rPr>
                <w:b/>
                <w:sz w:val="22"/>
                <w:szCs w:val="22"/>
              </w:rPr>
            </w:pPr>
            <w:r w:rsidRPr="00325048">
              <w:rPr>
                <w:b/>
                <w:sz w:val="22"/>
                <w:szCs w:val="22"/>
              </w:rPr>
              <w:t>100,00</w:t>
            </w:r>
          </w:p>
        </w:tc>
      </w:tr>
      <w:tr w:rsidR="00325048" w:rsidRPr="00325048" w:rsidTr="006602D1">
        <w:trPr>
          <w:gridAfter w:val="1"/>
          <w:wAfter w:w="16" w:type="dxa"/>
          <w:trHeight w:val="280"/>
          <w:jc w:val="center"/>
        </w:trPr>
        <w:tc>
          <w:tcPr>
            <w:tcW w:w="1134" w:type="dxa"/>
            <w:vAlign w:val="center"/>
          </w:tcPr>
          <w:p w:rsidR="00FE6740" w:rsidRPr="006602D1" w:rsidRDefault="00FE6740" w:rsidP="00FE4BDD">
            <w:pPr>
              <w:jc w:val="center"/>
              <w:rPr>
                <w:b/>
                <w:sz w:val="22"/>
                <w:szCs w:val="22"/>
              </w:rPr>
            </w:pPr>
            <w:r w:rsidRPr="006602D1">
              <w:rPr>
                <w:b/>
                <w:sz w:val="22"/>
                <w:szCs w:val="22"/>
              </w:rPr>
              <w:t>852</w:t>
            </w:r>
          </w:p>
        </w:tc>
        <w:tc>
          <w:tcPr>
            <w:tcW w:w="1701" w:type="dxa"/>
            <w:vAlign w:val="center"/>
          </w:tcPr>
          <w:p w:rsidR="00FE6740" w:rsidRPr="006602D1" w:rsidRDefault="00FE6740" w:rsidP="00FE4BD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FE6740" w:rsidRPr="006602D1" w:rsidRDefault="00FE6740" w:rsidP="00FE4BD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E6740" w:rsidRPr="006602D1" w:rsidRDefault="006602D1" w:rsidP="001476D0">
            <w:pPr>
              <w:jc w:val="right"/>
              <w:rPr>
                <w:b/>
                <w:sz w:val="22"/>
                <w:szCs w:val="22"/>
              </w:rPr>
            </w:pPr>
            <w:r w:rsidRPr="006602D1">
              <w:rPr>
                <w:b/>
                <w:sz w:val="22"/>
                <w:szCs w:val="22"/>
              </w:rPr>
              <w:t>362 746,21</w:t>
            </w:r>
          </w:p>
        </w:tc>
        <w:tc>
          <w:tcPr>
            <w:tcW w:w="1523" w:type="dxa"/>
            <w:vAlign w:val="center"/>
          </w:tcPr>
          <w:p w:rsidR="00FE6740" w:rsidRPr="00C75056" w:rsidRDefault="00325048" w:rsidP="009B3F10">
            <w:pPr>
              <w:jc w:val="right"/>
              <w:rPr>
                <w:b/>
                <w:sz w:val="22"/>
                <w:szCs w:val="22"/>
              </w:rPr>
            </w:pPr>
            <w:r w:rsidRPr="00C75056">
              <w:rPr>
                <w:b/>
                <w:sz w:val="22"/>
                <w:szCs w:val="22"/>
              </w:rPr>
              <w:t>342 303,96</w:t>
            </w:r>
          </w:p>
        </w:tc>
        <w:tc>
          <w:tcPr>
            <w:tcW w:w="967" w:type="dxa"/>
            <w:vAlign w:val="center"/>
          </w:tcPr>
          <w:p w:rsidR="00FE6740" w:rsidRPr="00C75056" w:rsidRDefault="00325048" w:rsidP="009B3F10">
            <w:pPr>
              <w:jc w:val="right"/>
              <w:rPr>
                <w:b/>
                <w:sz w:val="22"/>
                <w:szCs w:val="22"/>
              </w:rPr>
            </w:pPr>
            <w:r w:rsidRPr="00C75056">
              <w:rPr>
                <w:b/>
                <w:sz w:val="22"/>
                <w:szCs w:val="22"/>
              </w:rPr>
              <w:t>94,36</w:t>
            </w:r>
          </w:p>
        </w:tc>
      </w:tr>
      <w:tr w:rsidR="00325048" w:rsidRPr="00325048" w:rsidTr="004C1951">
        <w:trPr>
          <w:gridAfter w:val="1"/>
          <w:wAfter w:w="16" w:type="dxa"/>
          <w:trHeight w:val="423"/>
          <w:jc w:val="center"/>
        </w:trPr>
        <w:tc>
          <w:tcPr>
            <w:tcW w:w="1134" w:type="dxa"/>
            <w:vAlign w:val="center"/>
          </w:tcPr>
          <w:p w:rsidR="00FE6740" w:rsidRPr="006602D1" w:rsidRDefault="00FE6740" w:rsidP="00FE4B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E6740" w:rsidRPr="006602D1" w:rsidRDefault="00FE6740" w:rsidP="00FE4BDD">
            <w:pPr>
              <w:jc w:val="center"/>
              <w:rPr>
                <w:sz w:val="22"/>
                <w:szCs w:val="22"/>
              </w:rPr>
            </w:pPr>
            <w:r w:rsidRPr="006602D1">
              <w:rPr>
                <w:sz w:val="22"/>
                <w:szCs w:val="22"/>
              </w:rPr>
              <w:t>85213</w:t>
            </w:r>
          </w:p>
        </w:tc>
        <w:tc>
          <w:tcPr>
            <w:tcW w:w="1485" w:type="dxa"/>
            <w:vAlign w:val="center"/>
          </w:tcPr>
          <w:p w:rsidR="00FE6740" w:rsidRPr="006602D1" w:rsidRDefault="00FE6740" w:rsidP="00FE4BDD">
            <w:pPr>
              <w:jc w:val="center"/>
              <w:rPr>
                <w:sz w:val="22"/>
                <w:szCs w:val="22"/>
              </w:rPr>
            </w:pPr>
            <w:r w:rsidRPr="006602D1">
              <w:rPr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FE6740" w:rsidRPr="006602D1" w:rsidRDefault="006602D1" w:rsidP="009B3F10">
            <w:pPr>
              <w:jc w:val="right"/>
              <w:rPr>
                <w:sz w:val="22"/>
                <w:szCs w:val="22"/>
              </w:rPr>
            </w:pPr>
            <w:r w:rsidRPr="006602D1">
              <w:rPr>
                <w:sz w:val="22"/>
                <w:szCs w:val="22"/>
              </w:rPr>
              <w:t>161 981,00</w:t>
            </w:r>
          </w:p>
        </w:tc>
        <w:tc>
          <w:tcPr>
            <w:tcW w:w="1523" w:type="dxa"/>
            <w:vAlign w:val="center"/>
          </w:tcPr>
          <w:p w:rsidR="00FE6740" w:rsidRPr="00C75056" w:rsidRDefault="00325048" w:rsidP="008821FF">
            <w:pPr>
              <w:jc w:val="right"/>
              <w:rPr>
                <w:sz w:val="22"/>
                <w:szCs w:val="22"/>
              </w:rPr>
            </w:pPr>
            <w:r w:rsidRPr="00C75056">
              <w:rPr>
                <w:sz w:val="22"/>
                <w:szCs w:val="22"/>
              </w:rPr>
              <w:t>157 463,71</w:t>
            </w:r>
          </w:p>
        </w:tc>
        <w:tc>
          <w:tcPr>
            <w:tcW w:w="967" w:type="dxa"/>
            <w:vAlign w:val="center"/>
          </w:tcPr>
          <w:p w:rsidR="00FE6740" w:rsidRPr="00C75056" w:rsidRDefault="00325048" w:rsidP="009B3F10">
            <w:pPr>
              <w:jc w:val="right"/>
              <w:rPr>
                <w:sz w:val="22"/>
                <w:szCs w:val="22"/>
              </w:rPr>
            </w:pPr>
            <w:r w:rsidRPr="00C75056">
              <w:rPr>
                <w:sz w:val="22"/>
                <w:szCs w:val="22"/>
              </w:rPr>
              <w:t>97,21</w:t>
            </w:r>
          </w:p>
        </w:tc>
      </w:tr>
      <w:tr w:rsidR="00325048" w:rsidRPr="00325048" w:rsidTr="004C1951">
        <w:trPr>
          <w:gridAfter w:val="1"/>
          <w:wAfter w:w="16" w:type="dxa"/>
          <w:trHeight w:val="415"/>
          <w:jc w:val="center"/>
        </w:trPr>
        <w:tc>
          <w:tcPr>
            <w:tcW w:w="1134" w:type="dxa"/>
            <w:vAlign w:val="center"/>
          </w:tcPr>
          <w:p w:rsidR="00FE6740" w:rsidRPr="006602D1" w:rsidRDefault="00FE6740" w:rsidP="00FE4B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E6740" w:rsidRPr="006602D1" w:rsidRDefault="00FE6740" w:rsidP="00FE4BDD">
            <w:pPr>
              <w:jc w:val="center"/>
              <w:rPr>
                <w:sz w:val="22"/>
                <w:szCs w:val="22"/>
              </w:rPr>
            </w:pPr>
            <w:r w:rsidRPr="006602D1">
              <w:rPr>
                <w:sz w:val="22"/>
                <w:szCs w:val="22"/>
              </w:rPr>
              <w:t>85215</w:t>
            </w:r>
          </w:p>
        </w:tc>
        <w:tc>
          <w:tcPr>
            <w:tcW w:w="1485" w:type="dxa"/>
            <w:vAlign w:val="center"/>
          </w:tcPr>
          <w:p w:rsidR="00FE6740" w:rsidRPr="006602D1" w:rsidRDefault="00FE6740" w:rsidP="00FE4BDD">
            <w:pPr>
              <w:jc w:val="center"/>
              <w:rPr>
                <w:sz w:val="22"/>
                <w:szCs w:val="22"/>
              </w:rPr>
            </w:pPr>
            <w:r w:rsidRPr="006602D1">
              <w:rPr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FE6740" w:rsidRPr="006602D1" w:rsidRDefault="006602D1" w:rsidP="009B3F10">
            <w:pPr>
              <w:jc w:val="right"/>
              <w:rPr>
                <w:sz w:val="22"/>
                <w:szCs w:val="22"/>
              </w:rPr>
            </w:pPr>
            <w:r w:rsidRPr="006602D1">
              <w:rPr>
                <w:sz w:val="22"/>
                <w:szCs w:val="22"/>
              </w:rPr>
              <w:t>5 534,21</w:t>
            </w:r>
          </w:p>
        </w:tc>
        <w:tc>
          <w:tcPr>
            <w:tcW w:w="1523" w:type="dxa"/>
            <w:vAlign w:val="center"/>
          </w:tcPr>
          <w:p w:rsidR="00FE6740" w:rsidRPr="00C75056" w:rsidRDefault="00325048" w:rsidP="00326819">
            <w:pPr>
              <w:jc w:val="right"/>
              <w:rPr>
                <w:sz w:val="22"/>
                <w:szCs w:val="22"/>
              </w:rPr>
            </w:pPr>
            <w:r w:rsidRPr="00C75056">
              <w:rPr>
                <w:sz w:val="22"/>
                <w:szCs w:val="22"/>
              </w:rPr>
              <w:t>4 958,25</w:t>
            </w:r>
          </w:p>
        </w:tc>
        <w:tc>
          <w:tcPr>
            <w:tcW w:w="967" w:type="dxa"/>
            <w:vAlign w:val="center"/>
          </w:tcPr>
          <w:p w:rsidR="00FE6740" w:rsidRPr="00C75056" w:rsidRDefault="00325048" w:rsidP="009B3F10">
            <w:pPr>
              <w:jc w:val="right"/>
              <w:rPr>
                <w:sz w:val="22"/>
                <w:szCs w:val="22"/>
              </w:rPr>
            </w:pPr>
            <w:r w:rsidRPr="00C75056">
              <w:rPr>
                <w:sz w:val="22"/>
                <w:szCs w:val="22"/>
              </w:rPr>
              <w:t>89,59</w:t>
            </w:r>
          </w:p>
        </w:tc>
      </w:tr>
      <w:tr w:rsidR="00325048" w:rsidRPr="00325048" w:rsidTr="00FE4BDD">
        <w:trPr>
          <w:gridAfter w:val="1"/>
          <w:wAfter w:w="16" w:type="dxa"/>
          <w:trHeight w:val="406"/>
          <w:jc w:val="center"/>
        </w:trPr>
        <w:tc>
          <w:tcPr>
            <w:tcW w:w="1134" w:type="dxa"/>
            <w:vAlign w:val="center"/>
          </w:tcPr>
          <w:p w:rsidR="00FE6740" w:rsidRPr="006602D1" w:rsidRDefault="00FE6740" w:rsidP="00FE4B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E6740" w:rsidRPr="006602D1" w:rsidRDefault="00FE6740" w:rsidP="00FE4BDD">
            <w:pPr>
              <w:jc w:val="center"/>
              <w:rPr>
                <w:sz w:val="22"/>
                <w:szCs w:val="22"/>
              </w:rPr>
            </w:pPr>
            <w:r w:rsidRPr="006602D1">
              <w:rPr>
                <w:sz w:val="22"/>
                <w:szCs w:val="22"/>
              </w:rPr>
              <w:t>85219</w:t>
            </w:r>
          </w:p>
        </w:tc>
        <w:tc>
          <w:tcPr>
            <w:tcW w:w="1485" w:type="dxa"/>
            <w:vAlign w:val="center"/>
          </w:tcPr>
          <w:p w:rsidR="00FE6740" w:rsidRPr="006602D1" w:rsidRDefault="00FE6740" w:rsidP="00FE4BDD">
            <w:pPr>
              <w:jc w:val="center"/>
              <w:rPr>
                <w:sz w:val="22"/>
                <w:szCs w:val="22"/>
              </w:rPr>
            </w:pPr>
            <w:r w:rsidRPr="006602D1">
              <w:rPr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FE6740" w:rsidRPr="006602D1" w:rsidRDefault="006602D1" w:rsidP="009B3F10">
            <w:pPr>
              <w:jc w:val="right"/>
              <w:rPr>
                <w:sz w:val="22"/>
                <w:szCs w:val="22"/>
              </w:rPr>
            </w:pPr>
            <w:r w:rsidRPr="006602D1">
              <w:rPr>
                <w:sz w:val="22"/>
                <w:szCs w:val="22"/>
              </w:rPr>
              <w:t>36 352,00</w:t>
            </w:r>
          </w:p>
        </w:tc>
        <w:tc>
          <w:tcPr>
            <w:tcW w:w="1523" w:type="dxa"/>
            <w:vAlign w:val="center"/>
          </w:tcPr>
          <w:p w:rsidR="00FE6740" w:rsidRPr="00C75056" w:rsidRDefault="00325048" w:rsidP="00326819">
            <w:pPr>
              <w:jc w:val="right"/>
              <w:rPr>
                <w:sz w:val="22"/>
                <w:szCs w:val="22"/>
              </w:rPr>
            </w:pPr>
            <w:r w:rsidRPr="00C75056">
              <w:rPr>
                <w:sz w:val="22"/>
                <w:szCs w:val="22"/>
              </w:rPr>
              <w:t>36 352,00</w:t>
            </w:r>
          </w:p>
        </w:tc>
        <w:tc>
          <w:tcPr>
            <w:tcW w:w="967" w:type="dxa"/>
            <w:vAlign w:val="center"/>
          </w:tcPr>
          <w:p w:rsidR="00FE6740" w:rsidRPr="00C75056" w:rsidRDefault="00325048" w:rsidP="009B3F10">
            <w:pPr>
              <w:jc w:val="right"/>
              <w:rPr>
                <w:sz w:val="22"/>
                <w:szCs w:val="22"/>
              </w:rPr>
            </w:pPr>
            <w:r w:rsidRPr="00C75056">
              <w:rPr>
                <w:sz w:val="22"/>
                <w:szCs w:val="22"/>
              </w:rPr>
              <w:t>100,00</w:t>
            </w:r>
          </w:p>
        </w:tc>
      </w:tr>
      <w:tr w:rsidR="00325048" w:rsidRPr="00325048" w:rsidTr="004C1951">
        <w:trPr>
          <w:gridAfter w:val="1"/>
          <w:wAfter w:w="16" w:type="dxa"/>
          <w:trHeight w:val="411"/>
          <w:jc w:val="center"/>
        </w:trPr>
        <w:tc>
          <w:tcPr>
            <w:tcW w:w="1134" w:type="dxa"/>
            <w:vAlign w:val="center"/>
          </w:tcPr>
          <w:p w:rsidR="00FE6740" w:rsidRPr="006602D1" w:rsidRDefault="00FE6740" w:rsidP="00FE4B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FE6740" w:rsidRPr="006602D1" w:rsidRDefault="00FE6740" w:rsidP="00FE4BDD">
            <w:pPr>
              <w:jc w:val="center"/>
              <w:rPr>
                <w:sz w:val="22"/>
                <w:szCs w:val="22"/>
              </w:rPr>
            </w:pPr>
            <w:r w:rsidRPr="006602D1">
              <w:rPr>
                <w:sz w:val="22"/>
                <w:szCs w:val="22"/>
              </w:rPr>
              <w:t>85228</w:t>
            </w:r>
          </w:p>
        </w:tc>
        <w:tc>
          <w:tcPr>
            <w:tcW w:w="1485" w:type="dxa"/>
            <w:vAlign w:val="center"/>
          </w:tcPr>
          <w:p w:rsidR="00FE6740" w:rsidRPr="006602D1" w:rsidRDefault="00FE6740" w:rsidP="00FE4BDD">
            <w:pPr>
              <w:jc w:val="center"/>
              <w:rPr>
                <w:sz w:val="22"/>
                <w:szCs w:val="22"/>
              </w:rPr>
            </w:pPr>
            <w:r w:rsidRPr="006602D1">
              <w:rPr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FE6740" w:rsidRPr="006602D1" w:rsidRDefault="006602D1" w:rsidP="009B3F10">
            <w:pPr>
              <w:jc w:val="right"/>
              <w:rPr>
                <w:sz w:val="22"/>
                <w:szCs w:val="22"/>
              </w:rPr>
            </w:pPr>
            <w:r w:rsidRPr="006602D1">
              <w:rPr>
                <w:sz w:val="22"/>
                <w:szCs w:val="22"/>
              </w:rPr>
              <w:t>158 879,00</w:t>
            </w:r>
          </w:p>
        </w:tc>
        <w:tc>
          <w:tcPr>
            <w:tcW w:w="1523" w:type="dxa"/>
            <w:vAlign w:val="center"/>
          </w:tcPr>
          <w:p w:rsidR="00FE6740" w:rsidRPr="00C75056" w:rsidRDefault="00325048" w:rsidP="009B3F10">
            <w:pPr>
              <w:jc w:val="right"/>
              <w:rPr>
                <w:sz w:val="22"/>
                <w:szCs w:val="22"/>
              </w:rPr>
            </w:pPr>
            <w:r w:rsidRPr="00C75056">
              <w:rPr>
                <w:sz w:val="22"/>
                <w:szCs w:val="22"/>
              </w:rPr>
              <w:t>143 530,00</w:t>
            </w:r>
          </w:p>
        </w:tc>
        <w:tc>
          <w:tcPr>
            <w:tcW w:w="967" w:type="dxa"/>
            <w:vAlign w:val="center"/>
          </w:tcPr>
          <w:p w:rsidR="00FE6740" w:rsidRPr="00C75056" w:rsidRDefault="00325048" w:rsidP="009B3F10">
            <w:pPr>
              <w:jc w:val="right"/>
              <w:rPr>
                <w:sz w:val="22"/>
                <w:szCs w:val="22"/>
              </w:rPr>
            </w:pPr>
            <w:r w:rsidRPr="00C75056">
              <w:rPr>
                <w:sz w:val="22"/>
                <w:szCs w:val="22"/>
              </w:rPr>
              <w:t>90,34</w:t>
            </w:r>
          </w:p>
        </w:tc>
      </w:tr>
      <w:tr w:rsidR="00325048" w:rsidRPr="00325048" w:rsidTr="006602D1">
        <w:trPr>
          <w:gridAfter w:val="1"/>
          <w:wAfter w:w="16" w:type="dxa"/>
          <w:trHeight w:val="265"/>
          <w:jc w:val="center"/>
        </w:trPr>
        <w:tc>
          <w:tcPr>
            <w:tcW w:w="1134" w:type="dxa"/>
            <w:vAlign w:val="center"/>
          </w:tcPr>
          <w:p w:rsidR="00FE6740" w:rsidRPr="006602D1" w:rsidRDefault="004310EA" w:rsidP="00FE4BDD">
            <w:pPr>
              <w:jc w:val="center"/>
              <w:rPr>
                <w:b/>
                <w:sz w:val="22"/>
                <w:szCs w:val="22"/>
              </w:rPr>
            </w:pPr>
            <w:r w:rsidRPr="006602D1">
              <w:rPr>
                <w:b/>
                <w:sz w:val="22"/>
                <w:szCs w:val="22"/>
              </w:rPr>
              <w:t>855</w:t>
            </w:r>
          </w:p>
        </w:tc>
        <w:tc>
          <w:tcPr>
            <w:tcW w:w="1701" w:type="dxa"/>
            <w:vAlign w:val="center"/>
          </w:tcPr>
          <w:p w:rsidR="00FE6740" w:rsidRPr="006602D1" w:rsidRDefault="00FE6740" w:rsidP="00FE4BD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85" w:type="dxa"/>
            <w:vAlign w:val="center"/>
          </w:tcPr>
          <w:p w:rsidR="00FE6740" w:rsidRPr="006602D1" w:rsidRDefault="00FE6740" w:rsidP="00FE4BD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:rsidR="00FE6740" w:rsidRPr="006602D1" w:rsidRDefault="006602D1" w:rsidP="009B3F10">
            <w:pPr>
              <w:jc w:val="right"/>
              <w:rPr>
                <w:b/>
                <w:sz w:val="22"/>
                <w:szCs w:val="22"/>
              </w:rPr>
            </w:pPr>
            <w:r w:rsidRPr="006602D1">
              <w:rPr>
                <w:b/>
                <w:sz w:val="22"/>
                <w:szCs w:val="22"/>
              </w:rPr>
              <w:t>35 037 777,00</w:t>
            </w:r>
          </w:p>
        </w:tc>
        <w:tc>
          <w:tcPr>
            <w:tcW w:w="1523" w:type="dxa"/>
            <w:vAlign w:val="center"/>
          </w:tcPr>
          <w:p w:rsidR="00FE6740" w:rsidRPr="00C75056" w:rsidRDefault="00325048" w:rsidP="009B3F10">
            <w:pPr>
              <w:jc w:val="right"/>
              <w:rPr>
                <w:b/>
                <w:sz w:val="22"/>
                <w:szCs w:val="22"/>
              </w:rPr>
            </w:pPr>
            <w:r w:rsidRPr="00C75056">
              <w:rPr>
                <w:b/>
                <w:sz w:val="22"/>
                <w:szCs w:val="22"/>
              </w:rPr>
              <w:t>34 283 352,86</w:t>
            </w:r>
          </w:p>
        </w:tc>
        <w:tc>
          <w:tcPr>
            <w:tcW w:w="967" w:type="dxa"/>
            <w:vAlign w:val="center"/>
          </w:tcPr>
          <w:p w:rsidR="00FE6740" w:rsidRPr="00C75056" w:rsidRDefault="00325048" w:rsidP="009B3F10">
            <w:pPr>
              <w:jc w:val="right"/>
              <w:rPr>
                <w:b/>
                <w:sz w:val="22"/>
                <w:szCs w:val="22"/>
              </w:rPr>
            </w:pPr>
            <w:r w:rsidRPr="00C75056">
              <w:rPr>
                <w:b/>
                <w:sz w:val="22"/>
                <w:szCs w:val="22"/>
              </w:rPr>
              <w:t>97,85</w:t>
            </w:r>
          </w:p>
        </w:tc>
      </w:tr>
      <w:tr w:rsidR="00325048" w:rsidRPr="00325048" w:rsidTr="004C1951">
        <w:trPr>
          <w:gridAfter w:val="1"/>
          <w:wAfter w:w="16" w:type="dxa"/>
          <w:trHeight w:val="387"/>
          <w:jc w:val="center"/>
        </w:trPr>
        <w:tc>
          <w:tcPr>
            <w:tcW w:w="1134" w:type="dxa"/>
            <w:vAlign w:val="center"/>
          </w:tcPr>
          <w:p w:rsidR="00735B7E" w:rsidRPr="006602D1" w:rsidRDefault="00735B7E" w:rsidP="004310EA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735B7E" w:rsidRPr="006602D1" w:rsidRDefault="004310EA" w:rsidP="00FE4BDD">
            <w:pPr>
              <w:jc w:val="center"/>
              <w:rPr>
                <w:sz w:val="22"/>
                <w:szCs w:val="22"/>
              </w:rPr>
            </w:pPr>
            <w:r w:rsidRPr="006602D1">
              <w:rPr>
                <w:sz w:val="22"/>
                <w:szCs w:val="22"/>
              </w:rPr>
              <w:t>85501</w:t>
            </w:r>
          </w:p>
        </w:tc>
        <w:tc>
          <w:tcPr>
            <w:tcW w:w="1485" w:type="dxa"/>
            <w:vAlign w:val="center"/>
          </w:tcPr>
          <w:p w:rsidR="00735B7E" w:rsidRPr="006602D1" w:rsidRDefault="004310EA" w:rsidP="00FE4BDD">
            <w:pPr>
              <w:jc w:val="center"/>
              <w:rPr>
                <w:sz w:val="22"/>
                <w:szCs w:val="22"/>
              </w:rPr>
            </w:pPr>
            <w:r w:rsidRPr="006602D1">
              <w:rPr>
                <w:sz w:val="22"/>
                <w:szCs w:val="22"/>
              </w:rPr>
              <w:t>2060</w:t>
            </w:r>
          </w:p>
        </w:tc>
        <w:tc>
          <w:tcPr>
            <w:tcW w:w="1559" w:type="dxa"/>
            <w:vAlign w:val="center"/>
          </w:tcPr>
          <w:p w:rsidR="00735B7E" w:rsidRPr="006602D1" w:rsidRDefault="006602D1" w:rsidP="009B3F10">
            <w:pPr>
              <w:jc w:val="right"/>
              <w:rPr>
                <w:sz w:val="22"/>
                <w:szCs w:val="22"/>
              </w:rPr>
            </w:pPr>
            <w:r w:rsidRPr="006602D1">
              <w:rPr>
                <w:sz w:val="22"/>
                <w:szCs w:val="22"/>
              </w:rPr>
              <w:t>18 798 342,00</w:t>
            </w:r>
          </w:p>
        </w:tc>
        <w:tc>
          <w:tcPr>
            <w:tcW w:w="1523" w:type="dxa"/>
            <w:vAlign w:val="center"/>
          </w:tcPr>
          <w:p w:rsidR="00735B7E" w:rsidRPr="00C75056" w:rsidRDefault="00325048" w:rsidP="009B3F10">
            <w:pPr>
              <w:jc w:val="right"/>
              <w:rPr>
                <w:sz w:val="22"/>
                <w:szCs w:val="22"/>
              </w:rPr>
            </w:pPr>
            <w:r w:rsidRPr="00C75056">
              <w:rPr>
                <w:sz w:val="22"/>
                <w:szCs w:val="22"/>
              </w:rPr>
              <w:t>18 667 562,00</w:t>
            </w:r>
          </w:p>
        </w:tc>
        <w:tc>
          <w:tcPr>
            <w:tcW w:w="967" w:type="dxa"/>
            <w:vAlign w:val="center"/>
          </w:tcPr>
          <w:p w:rsidR="00735B7E" w:rsidRPr="00C75056" w:rsidRDefault="00325048" w:rsidP="009B3F10">
            <w:pPr>
              <w:jc w:val="right"/>
              <w:rPr>
                <w:sz w:val="22"/>
                <w:szCs w:val="22"/>
              </w:rPr>
            </w:pPr>
            <w:r w:rsidRPr="00C75056">
              <w:rPr>
                <w:sz w:val="22"/>
                <w:szCs w:val="22"/>
              </w:rPr>
              <w:t>99,30</w:t>
            </w:r>
          </w:p>
        </w:tc>
      </w:tr>
      <w:tr w:rsidR="00325048" w:rsidRPr="00325048" w:rsidTr="004C1951">
        <w:trPr>
          <w:gridAfter w:val="1"/>
          <w:wAfter w:w="16" w:type="dxa"/>
          <w:trHeight w:val="387"/>
          <w:jc w:val="center"/>
        </w:trPr>
        <w:tc>
          <w:tcPr>
            <w:tcW w:w="1134" w:type="dxa"/>
            <w:vAlign w:val="center"/>
          </w:tcPr>
          <w:p w:rsidR="0081159E" w:rsidRPr="006602D1" w:rsidRDefault="0081159E" w:rsidP="00FE4B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81159E" w:rsidRPr="006602D1" w:rsidRDefault="004310EA" w:rsidP="00FE4BDD">
            <w:pPr>
              <w:jc w:val="center"/>
              <w:rPr>
                <w:sz w:val="22"/>
                <w:szCs w:val="22"/>
              </w:rPr>
            </w:pPr>
            <w:r w:rsidRPr="006602D1">
              <w:rPr>
                <w:sz w:val="22"/>
                <w:szCs w:val="22"/>
              </w:rPr>
              <w:t>85502</w:t>
            </w:r>
          </w:p>
        </w:tc>
        <w:tc>
          <w:tcPr>
            <w:tcW w:w="1485" w:type="dxa"/>
            <w:vAlign w:val="center"/>
          </w:tcPr>
          <w:p w:rsidR="0081159E" w:rsidRPr="006602D1" w:rsidRDefault="004310EA" w:rsidP="00FE4BDD">
            <w:pPr>
              <w:jc w:val="center"/>
              <w:rPr>
                <w:sz w:val="22"/>
                <w:szCs w:val="22"/>
              </w:rPr>
            </w:pPr>
            <w:r w:rsidRPr="006602D1">
              <w:rPr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81159E" w:rsidRPr="006602D1" w:rsidRDefault="006602D1" w:rsidP="006602D1">
            <w:pPr>
              <w:jc w:val="right"/>
              <w:rPr>
                <w:sz w:val="22"/>
                <w:szCs w:val="22"/>
              </w:rPr>
            </w:pPr>
            <w:r w:rsidRPr="006602D1">
              <w:rPr>
                <w:sz w:val="22"/>
                <w:szCs w:val="22"/>
              </w:rPr>
              <w:t>14 898 427,00</w:t>
            </w:r>
          </w:p>
        </w:tc>
        <w:tc>
          <w:tcPr>
            <w:tcW w:w="1523" w:type="dxa"/>
            <w:vAlign w:val="center"/>
          </w:tcPr>
          <w:p w:rsidR="0081159E" w:rsidRPr="00C75056" w:rsidRDefault="00325048" w:rsidP="009B3F10">
            <w:pPr>
              <w:jc w:val="right"/>
              <w:rPr>
                <w:sz w:val="22"/>
                <w:szCs w:val="22"/>
              </w:rPr>
            </w:pPr>
            <w:r w:rsidRPr="00C75056">
              <w:rPr>
                <w:sz w:val="22"/>
                <w:szCs w:val="22"/>
              </w:rPr>
              <w:t>14 489 990,14</w:t>
            </w:r>
          </w:p>
        </w:tc>
        <w:tc>
          <w:tcPr>
            <w:tcW w:w="967" w:type="dxa"/>
            <w:vAlign w:val="center"/>
          </w:tcPr>
          <w:p w:rsidR="0081159E" w:rsidRPr="00C75056" w:rsidRDefault="00325048" w:rsidP="009B3F10">
            <w:pPr>
              <w:jc w:val="right"/>
              <w:rPr>
                <w:sz w:val="22"/>
                <w:szCs w:val="22"/>
              </w:rPr>
            </w:pPr>
            <w:r w:rsidRPr="00C75056">
              <w:rPr>
                <w:sz w:val="22"/>
                <w:szCs w:val="22"/>
              </w:rPr>
              <w:t>97,26</w:t>
            </w:r>
          </w:p>
        </w:tc>
      </w:tr>
      <w:tr w:rsidR="00325048" w:rsidRPr="00325048" w:rsidTr="004C1951">
        <w:trPr>
          <w:gridAfter w:val="1"/>
          <w:wAfter w:w="16" w:type="dxa"/>
          <w:trHeight w:val="387"/>
          <w:jc w:val="center"/>
        </w:trPr>
        <w:tc>
          <w:tcPr>
            <w:tcW w:w="1134" w:type="dxa"/>
            <w:vAlign w:val="center"/>
          </w:tcPr>
          <w:p w:rsidR="0081159E" w:rsidRPr="006602D1" w:rsidRDefault="0081159E" w:rsidP="00FE4B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81159E" w:rsidRPr="006602D1" w:rsidRDefault="004310EA" w:rsidP="006602D1">
            <w:pPr>
              <w:jc w:val="center"/>
              <w:rPr>
                <w:sz w:val="22"/>
                <w:szCs w:val="22"/>
              </w:rPr>
            </w:pPr>
            <w:r w:rsidRPr="006602D1">
              <w:rPr>
                <w:sz w:val="22"/>
                <w:szCs w:val="22"/>
              </w:rPr>
              <w:t>85503</w:t>
            </w:r>
          </w:p>
        </w:tc>
        <w:tc>
          <w:tcPr>
            <w:tcW w:w="1485" w:type="dxa"/>
            <w:vAlign w:val="center"/>
          </w:tcPr>
          <w:p w:rsidR="0081159E" w:rsidRPr="006602D1" w:rsidRDefault="004310EA" w:rsidP="00FE4BDD">
            <w:pPr>
              <w:jc w:val="center"/>
              <w:rPr>
                <w:sz w:val="22"/>
                <w:szCs w:val="22"/>
              </w:rPr>
            </w:pPr>
            <w:r w:rsidRPr="006602D1">
              <w:rPr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81159E" w:rsidRPr="006602D1" w:rsidRDefault="006602D1" w:rsidP="009B3F10">
            <w:pPr>
              <w:jc w:val="right"/>
              <w:rPr>
                <w:sz w:val="22"/>
                <w:szCs w:val="22"/>
              </w:rPr>
            </w:pPr>
            <w:r w:rsidRPr="006602D1">
              <w:rPr>
                <w:sz w:val="22"/>
                <w:szCs w:val="22"/>
              </w:rPr>
              <w:t>853,00</w:t>
            </w:r>
          </w:p>
        </w:tc>
        <w:tc>
          <w:tcPr>
            <w:tcW w:w="1523" w:type="dxa"/>
            <w:vAlign w:val="center"/>
          </w:tcPr>
          <w:p w:rsidR="0081159E" w:rsidRPr="00C75056" w:rsidRDefault="00325048" w:rsidP="009B3F10">
            <w:pPr>
              <w:jc w:val="right"/>
              <w:rPr>
                <w:sz w:val="22"/>
                <w:szCs w:val="22"/>
              </w:rPr>
            </w:pPr>
            <w:r w:rsidRPr="00C75056">
              <w:rPr>
                <w:sz w:val="22"/>
                <w:szCs w:val="22"/>
              </w:rPr>
              <w:t>720,72</w:t>
            </w:r>
          </w:p>
        </w:tc>
        <w:tc>
          <w:tcPr>
            <w:tcW w:w="967" w:type="dxa"/>
            <w:vAlign w:val="center"/>
          </w:tcPr>
          <w:p w:rsidR="0081159E" w:rsidRPr="00C75056" w:rsidRDefault="00325048" w:rsidP="009B3F10">
            <w:pPr>
              <w:jc w:val="right"/>
              <w:rPr>
                <w:sz w:val="22"/>
                <w:szCs w:val="22"/>
              </w:rPr>
            </w:pPr>
            <w:r w:rsidRPr="00C75056">
              <w:rPr>
                <w:sz w:val="22"/>
                <w:szCs w:val="22"/>
              </w:rPr>
              <w:t>84,49</w:t>
            </w:r>
          </w:p>
        </w:tc>
      </w:tr>
      <w:tr w:rsidR="006602D1" w:rsidRPr="00325048" w:rsidTr="004C1951">
        <w:trPr>
          <w:gridAfter w:val="1"/>
          <w:wAfter w:w="16" w:type="dxa"/>
          <w:trHeight w:val="387"/>
          <w:jc w:val="center"/>
        </w:trPr>
        <w:tc>
          <w:tcPr>
            <w:tcW w:w="1134" w:type="dxa"/>
            <w:vAlign w:val="center"/>
          </w:tcPr>
          <w:p w:rsidR="006602D1" w:rsidRPr="006602D1" w:rsidRDefault="006602D1" w:rsidP="00FE4BD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6602D1" w:rsidRPr="006602D1" w:rsidRDefault="006602D1" w:rsidP="00FE4BDD">
            <w:pPr>
              <w:jc w:val="center"/>
              <w:rPr>
                <w:sz w:val="22"/>
                <w:szCs w:val="22"/>
              </w:rPr>
            </w:pPr>
            <w:r w:rsidRPr="006602D1">
              <w:rPr>
                <w:sz w:val="22"/>
                <w:szCs w:val="22"/>
              </w:rPr>
              <w:t>85504</w:t>
            </w:r>
          </w:p>
        </w:tc>
        <w:tc>
          <w:tcPr>
            <w:tcW w:w="1485" w:type="dxa"/>
            <w:vAlign w:val="center"/>
          </w:tcPr>
          <w:p w:rsidR="006602D1" w:rsidRPr="006602D1" w:rsidRDefault="006602D1" w:rsidP="00FE4BDD">
            <w:pPr>
              <w:jc w:val="center"/>
              <w:rPr>
                <w:sz w:val="22"/>
                <w:szCs w:val="22"/>
              </w:rPr>
            </w:pPr>
            <w:r w:rsidRPr="006602D1">
              <w:rPr>
                <w:sz w:val="22"/>
                <w:szCs w:val="22"/>
              </w:rPr>
              <w:t>2010</w:t>
            </w:r>
          </w:p>
        </w:tc>
        <w:tc>
          <w:tcPr>
            <w:tcW w:w="1559" w:type="dxa"/>
            <w:vAlign w:val="center"/>
          </w:tcPr>
          <w:p w:rsidR="006602D1" w:rsidRPr="006602D1" w:rsidRDefault="006602D1" w:rsidP="009B3F10">
            <w:pPr>
              <w:jc w:val="right"/>
              <w:rPr>
                <w:sz w:val="22"/>
                <w:szCs w:val="22"/>
              </w:rPr>
            </w:pPr>
            <w:r w:rsidRPr="006602D1">
              <w:rPr>
                <w:sz w:val="22"/>
                <w:szCs w:val="22"/>
              </w:rPr>
              <w:t>1 340 155,00</w:t>
            </w:r>
          </w:p>
        </w:tc>
        <w:tc>
          <w:tcPr>
            <w:tcW w:w="1523" w:type="dxa"/>
            <w:vAlign w:val="center"/>
          </w:tcPr>
          <w:p w:rsidR="006602D1" w:rsidRPr="00C75056" w:rsidRDefault="00325048" w:rsidP="009B3F10">
            <w:pPr>
              <w:jc w:val="right"/>
              <w:rPr>
                <w:sz w:val="22"/>
                <w:szCs w:val="22"/>
              </w:rPr>
            </w:pPr>
            <w:r w:rsidRPr="00C75056">
              <w:rPr>
                <w:sz w:val="22"/>
                <w:szCs w:val="22"/>
              </w:rPr>
              <w:t>1 125 080,00</w:t>
            </w:r>
          </w:p>
        </w:tc>
        <w:tc>
          <w:tcPr>
            <w:tcW w:w="967" w:type="dxa"/>
            <w:vAlign w:val="center"/>
          </w:tcPr>
          <w:p w:rsidR="006602D1" w:rsidRPr="00C75056" w:rsidRDefault="00325048" w:rsidP="009B3F10">
            <w:pPr>
              <w:jc w:val="right"/>
              <w:rPr>
                <w:sz w:val="22"/>
                <w:szCs w:val="22"/>
              </w:rPr>
            </w:pPr>
            <w:r w:rsidRPr="00C75056">
              <w:rPr>
                <w:sz w:val="22"/>
                <w:szCs w:val="22"/>
              </w:rPr>
              <w:t>83,95</w:t>
            </w:r>
          </w:p>
        </w:tc>
      </w:tr>
      <w:tr w:rsidR="005B3218" w:rsidRPr="005B3218" w:rsidTr="00FE4BDD">
        <w:trPr>
          <w:trHeight w:val="409"/>
          <w:jc w:val="center"/>
        </w:trPr>
        <w:tc>
          <w:tcPr>
            <w:tcW w:w="4320" w:type="dxa"/>
            <w:gridSpan w:val="3"/>
            <w:shd w:val="clear" w:color="auto" w:fill="00FF00"/>
            <w:vAlign w:val="center"/>
          </w:tcPr>
          <w:p w:rsidR="00FE6740" w:rsidRPr="006602D1" w:rsidRDefault="00FE6740" w:rsidP="00FE4BDD">
            <w:pPr>
              <w:jc w:val="center"/>
              <w:rPr>
                <w:b/>
                <w:sz w:val="22"/>
                <w:szCs w:val="22"/>
              </w:rPr>
            </w:pPr>
            <w:r w:rsidRPr="006602D1">
              <w:rPr>
                <w:b/>
                <w:sz w:val="22"/>
                <w:szCs w:val="22"/>
              </w:rPr>
              <w:t>OGÓŁEM</w:t>
            </w:r>
          </w:p>
        </w:tc>
        <w:tc>
          <w:tcPr>
            <w:tcW w:w="1559" w:type="dxa"/>
            <w:shd w:val="clear" w:color="auto" w:fill="00FF00"/>
            <w:vAlign w:val="center"/>
          </w:tcPr>
          <w:p w:rsidR="00FE6740" w:rsidRPr="006602D1" w:rsidRDefault="006602D1" w:rsidP="00C83B15">
            <w:pPr>
              <w:ind w:left="-108"/>
              <w:jc w:val="right"/>
              <w:rPr>
                <w:b/>
                <w:sz w:val="22"/>
                <w:szCs w:val="22"/>
              </w:rPr>
            </w:pPr>
            <w:r w:rsidRPr="006602D1">
              <w:rPr>
                <w:b/>
                <w:sz w:val="22"/>
                <w:szCs w:val="22"/>
              </w:rPr>
              <w:t>36 551 583,38</w:t>
            </w:r>
          </w:p>
        </w:tc>
        <w:tc>
          <w:tcPr>
            <w:tcW w:w="1523" w:type="dxa"/>
            <w:shd w:val="clear" w:color="auto" w:fill="00FF00"/>
            <w:vAlign w:val="center"/>
          </w:tcPr>
          <w:p w:rsidR="00FE6740" w:rsidRPr="00C75056" w:rsidRDefault="00C75056" w:rsidP="00C83B15">
            <w:pPr>
              <w:jc w:val="right"/>
              <w:rPr>
                <w:b/>
                <w:sz w:val="22"/>
                <w:szCs w:val="22"/>
              </w:rPr>
            </w:pPr>
            <w:r w:rsidRPr="00C75056">
              <w:rPr>
                <w:b/>
                <w:sz w:val="22"/>
                <w:szCs w:val="22"/>
              </w:rPr>
              <w:t>35 750 663,28</w:t>
            </w:r>
          </w:p>
        </w:tc>
        <w:tc>
          <w:tcPr>
            <w:tcW w:w="983" w:type="dxa"/>
            <w:gridSpan w:val="2"/>
            <w:shd w:val="clear" w:color="auto" w:fill="00FF00"/>
            <w:vAlign w:val="center"/>
          </w:tcPr>
          <w:p w:rsidR="00FE6740" w:rsidRPr="00C75056" w:rsidRDefault="00325048" w:rsidP="006F4443">
            <w:pPr>
              <w:jc w:val="right"/>
              <w:rPr>
                <w:b/>
                <w:sz w:val="22"/>
                <w:szCs w:val="22"/>
              </w:rPr>
            </w:pPr>
            <w:r w:rsidRPr="00C75056">
              <w:rPr>
                <w:b/>
                <w:sz w:val="22"/>
                <w:szCs w:val="22"/>
              </w:rPr>
              <w:t>97,8</w:t>
            </w:r>
            <w:r w:rsidR="006F4443">
              <w:rPr>
                <w:b/>
                <w:sz w:val="22"/>
                <w:szCs w:val="22"/>
              </w:rPr>
              <w:t>1</w:t>
            </w:r>
          </w:p>
        </w:tc>
      </w:tr>
    </w:tbl>
    <w:p w:rsidR="00B06A25" w:rsidRPr="005B3218" w:rsidRDefault="00B06A25" w:rsidP="009C3D06">
      <w:pPr>
        <w:rPr>
          <w:color w:val="FF0000"/>
        </w:rPr>
        <w:sectPr w:rsidR="00B06A25" w:rsidRPr="005B3218" w:rsidSect="004212D6">
          <w:headerReference w:type="default" r:id="rId8"/>
          <w:type w:val="continuous"/>
          <w:pgSz w:w="11906" w:h="16838"/>
          <w:pgMar w:top="1418" w:right="1021" w:bottom="1021" w:left="1021" w:header="709" w:footer="709" w:gutter="0"/>
          <w:cols w:space="708"/>
          <w:docGrid w:linePitch="360"/>
        </w:sectPr>
      </w:pPr>
    </w:p>
    <w:p w:rsidR="009C3D06" w:rsidRPr="006F4443" w:rsidRDefault="006F4443" w:rsidP="006F4443">
      <w:pPr>
        <w:rPr>
          <w:b/>
        </w:rPr>
      </w:pPr>
      <w:r w:rsidRPr="006F4443">
        <w:rPr>
          <w:b/>
        </w:rPr>
        <w:lastRenderedPageBreak/>
        <w:t>Tabela 4 - Wydatki</w:t>
      </w:r>
    </w:p>
    <w:p w:rsidR="006F265D" w:rsidRDefault="006F265D" w:rsidP="00E75907">
      <w:pPr>
        <w:spacing w:line="360" w:lineRule="auto"/>
        <w:jc w:val="both"/>
        <w:rPr>
          <w:color w:val="FF0000"/>
        </w:rPr>
      </w:pPr>
    </w:p>
    <w:tbl>
      <w:tblPr>
        <w:tblW w:w="14860" w:type="dxa"/>
        <w:tblInd w:w="7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4"/>
        <w:gridCol w:w="638"/>
        <w:gridCol w:w="434"/>
        <w:gridCol w:w="1881"/>
        <w:gridCol w:w="1056"/>
        <w:gridCol w:w="993"/>
        <w:gridCol w:w="567"/>
        <w:gridCol w:w="996"/>
        <w:gridCol w:w="924"/>
        <w:gridCol w:w="624"/>
        <w:gridCol w:w="867"/>
        <w:gridCol w:w="786"/>
        <w:gridCol w:w="551"/>
        <w:gridCol w:w="992"/>
        <w:gridCol w:w="992"/>
        <w:gridCol w:w="575"/>
        <w:gridCol w:w="410"/>
        <w:gridCol w:w="581"/>
        <w:gridCol w:w="549"/>
      </w:tblGrid>
      <w:tr w:rsidR="003D2566" w:rsidRPr="003D2566" w:rsidTr="009D7826">
        <w:trPr>
          <w:trHeight w:val="192"/>
        </w:trPr>
        <w:tc>
          <w:tcPr>
            <w:tcW w:w="4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Dział</w:t>
            </w:r>
          </w:p>
        </w:tc>
        <w:tc>
          <w:tcPr>
            <w:tcW w:w="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Rozdział</w:t>
            </w:r>
          </w:p>
        </w:tc>
        <w:tc>
          <w:tcPr>
            <w:tcW w:w="4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§</w:t>
            </w:r>
          </w:p>
        </w:tc>
        <w:tc>
          <w:tcPr>
            <w:tcW w:w="1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Nazwa</w:t>
            </w:r>
          </w:p>
        </w:tc>
        <w:tc>
          <w:tcPr>
            <w:tcW w:w="26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 xml:space="preserve">Wydatki </w:t>
            </w:r>
            <w:r w:rsidRPr="003D2566">
              <w:rPr>
                <w:sz w:val="14"/>
                <w:szCs w:val="14"/>
                <w:lang w:eastAsia="pl-PL"/>
              </w:rPr>
              <w:br/>
              <w:t>bieżące</w:t>
            </w:r>
          </w:p>
        </w:tc>
        <w:tc>
          <w:tcPr>
            <w:tcW w:w="7307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z tego:</w:t>
            </w:r>
          </w:p>
        </w:tc>
        <w:tc>
          <w:tcPr>
            <w:tcW w:w="15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 xml:space="preserve">Wydatki </w:t>
            </w:r>
            <w:r w:rsidRPr="003D2566">
              <w:rPr>
                <w:sz w:val="14"/>
                <w:szCs w:val="14"/>
                <w:lang w:eastAsia="pl-PL"/>
              </w:rPr>
              <w:br/>
              <w:t>majątkowe</w:t>
            </w:r>
          </w:p>
        </w:tc>
      </w:tr>
      <w:tr w:rsidR="003D2566" w:rsidRPr="003D2566" w:rsidTr="009D7826">
        <w:trPr>
          <w:trHeight w:val="230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</w:p>
        </w:tc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</w:p>
        </w:tc>
        <w:tc>
          <w:tcPr>
            <w:tcW w:w="730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</w:p>
        </w:tc>
        <w:tc>
          <w:tcPr>
            <w:tcW w:w="15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</w:p>
        </w:tc>
      </w:tr>
      <w:tr w:rsidR="003D2566" w:rsidRPr="003D2566" w:rsidTr="009D7826">
        <w:trPr>
          <w:trHeight w:val="161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</w:p>
        </w:tc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</w:p>
        </w:tc>
        <w:tc>
          <w:tcPr>
            <w:tcW w:w="7307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</w:p>
        </w:tc>
        <w:tc>
          <w:tcPr>
            <w:tcW w:w="15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</w:p>
        </w:tc>
      </w:tr>
      <w:tr w:rsidR="003D2566" w:rsidRPr="003D2566" w:rsidTr="009D7826">
        <w:trPr>
          <w:trHeight w:val="230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</w:p>
        </w:tc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</w:p>
        </w:tc>
        <w:tc>
          <w:tcPr>
            <w:tcW w:w="474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wydatki jednostek budżetowych</w:t>
            </w:r>
          </w:p>
        </w:tc>
        <w:tc>
          <w:tcPr>
            <w:tcW w:w="2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świadczenia na rzecz osób fizycznych</w:t>
            </w:r>
          </w:p>
        </w:tc>
        <w:tc>
          <w:tcPr>
            <w:tcW w:w="15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</w:p>
        </w:tc>
      </w:tr>
      <w:tr w:rsidR="003D2566" w:rsidRPr="003D2566" w:rsidTr="009D7826">
        <w:trPr>
          <w:trHeight w:val="240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</w:p>
        </w:tc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</w:p>
        </w:tc>
        <w:tc>
          <w:tcPr>
            <w:tcW w:w="26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</w:p>
        </w:tc>
        <w:tc>
          <w:tcPr>
            <w:tcW w:w="474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</w:p>
        </w:tc>
        <w:tc>
          <w:tcPr>
            <w:tcW w:w="255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</w:p>
        </w:tc>
        <w:tc>
          <w:tcPr>
            <w:tcW w:w="15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</w:p>
        </w:tc>
      </w:tr>
      <w:tr w:rsidR="003D2566" w:rsidRPr="003D2566" w:rsidTr="009D7826">
        <w:trPr>
          <w:trHeight w:val="832"/>
        </w:trPr>
        <w:tc>
          <w:tcPr>
            <w:tcW w:w="4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</w:p>
        </w:tc>
        <w:tc>
          <w:tcPr>
            <w:tcW w:w="6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</w:p>
        </w:tc>
        <w:tc>
          <w:tcPr>
            <w:tcW w:w="4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</w:p>
        </w:tc>
        <w:tc>
          <w:tcPr>
            <w:tcW w:w="1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Plan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Wykonanie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% wykonania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wynagrodzenia i składki od nich naliczane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Wykonanie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% wykonania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2"/>
                <w:szCs w:val="12"/>
                <w:lang w:eastAsia="pl-PL"/>
              </w:rPr>
            </w:pPr>
            <w:r w:rsidRPr="003D2566">
              <w:rPr>
                <w:sz w:val="12"/>
                <w:szCs w:val="12"/>
                <w:lang w:eastAsia="pl-PL"/>
              </w:rPr>
              <w:t>wydatki związane z realizacją ich statutowych zadań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Wykonanie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% wykonania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Plan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Wykonanie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% wykonania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Plan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Wykonanie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% wykonania</w:t>
            </w:r>
          </w:p>
        </w:tc>
      </w:tr>
      <w:tr w:rsidR="003D2566" w:rsidRPr="003D2566" w:rsidTr="009D7826">
        <w:trPr>
          <w:trHeight w:val="27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15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16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17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18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19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010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Rolnictwo i łowiectwo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125 028,91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125 028,91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2 249,23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2 249,23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122 779,68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122 779,68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01095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Pozostała działalność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125 028,91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125 028,91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2 249,23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2 249,23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122 779,68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122 779,68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47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4010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1 880,00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1 880,00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1 880,00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1 880,00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481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4110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323,17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323,17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323,17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323,17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75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4120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Składki na Fundusz Pracy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46,06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46,06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46,06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46,06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43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202,32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202,32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202,32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202,32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4430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Różne opłaty i składki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122 577,36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122 577,36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122 577,36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122 577,36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63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750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Administracja publiczna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368 433,00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360 120,36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97,74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351 854,00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351 854,00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16 579,00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8 266,36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75011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Urzędy wojewódzkie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368 433,00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360 120,36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97,74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351 854,00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351 854,00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16 579,00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8 266,36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49,86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48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4010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277 753,00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277 753,00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277 753,00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277 753,00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409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4040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Dodatkowe wynagrodzenie roczne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17 400,00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17 400,00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17 400,00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17 400,00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44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4110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50 751,00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50 751,00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50 751,00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50 751,00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4120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Składki na Fundusz Pracy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5 950,00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5 950,00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5 950,00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5 950,00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44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15 914,00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7 601,36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47,77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15 914,00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7 601,36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47,77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4300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665,00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665,00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665,00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665,00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707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lastRenderedPageBreak/>
              <w:t>751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Urzędy naczelnych organów władzy państwowej, kontroli i ochrony prawa oraz sądownictwa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352 264,00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339 759,68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96,45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61 670,00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56 561,26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91,72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79 244,00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76 268,42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96,25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211 350,00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206 930,00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97,91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689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75101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Urzędy naczelnych organów władzy państwowej, kontroli i ochrony prawa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7 540,00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7 540,00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6 188,00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6 188,00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1 352,00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1 352,00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44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4010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5 280,00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5 280,00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5 280,00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5 280,00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45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4110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908,00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908,00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908,00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908,00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42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1 352,00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1 352,00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1 352,00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1 352,00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1215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75109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Wybory do rad gmin, rad powiatów i sejmików województw, wybory wójtów, burmistrzów i prezydentów miast oraz referenda gminne, powiatowe i wojewódzkie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344 724,00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332 219,68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96,37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55 482,00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50 373,26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90,79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77 892,00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74 916,42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96,18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211 350,00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206 930,00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97,91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40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3030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 xml:space="preserve">Różne wydatki na rzecz osób fizycznych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211 350,00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206 930,00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97,91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211 350,00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206 930,00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97,91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45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4110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6 064,00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6 059,59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99,93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6 064,00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6 059,59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99,93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4120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Składki na Fundusz Pracy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859,00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784,73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91,35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859,00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784,73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91,35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4170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Wynagrodzenia bezosobowe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48 559,00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43 528,94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89,64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48 559,00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43 528,94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89,64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44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39 968,00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36 994,28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92,56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39 968,00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36 994,28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92,56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4300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37 130,00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37 129,39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37 130,00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37 129,39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4410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Podróże służbowe krajowe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626,00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625,59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99,93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626,00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625,59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99,93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63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4700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 xml:space="preserve">Szkolenia pracowników niebędących członkami korpusu służby cywilnej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168,00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167,16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99,50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168,00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167,16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99,50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801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Oświata i wychowanie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297 919,00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292 682,25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98,24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297 919,00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292 682,25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98,24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94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80153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Zapewnienie uczniom prawa do bezpłatnego dostępu do podręczników, materiałów edukacyjnych lub materiałów ćwiczeniowych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297 919,00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292 682,25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98,24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297 919,00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292 682,25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98,24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45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2 947,00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2 895,83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98,26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2 947,00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2 895,83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98,26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45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4240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Zakup środków dydaktycznych i książek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294 972,00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289 786,42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98,24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294 972,00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289 786,42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98,24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lastRenderedPageBreak/>
              <w:t>851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Ochrona zdrowia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4 480,00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4 480,00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4 480,00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4 480,00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85195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Pozostała działalność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4 480,00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4 480,00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4 480,00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4 480,00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46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4 480,00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4 480,00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4 480,00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4 480,00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852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Pomoc społeczna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362 746,21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342 303,96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94,36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117 514,00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104 430,00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88,87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203 991,87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197 198,52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96,67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9D7826">
            <w:pPr>
              <w:suppressAutoHyphens w:val="0"/>
              <w:ind w:hanging="233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41 240,34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40 675,44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98,63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159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85213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Składki na ubezpieczenie zdrowotne opłacane za osoby pobierające niektóre świadczenia z pomocy społecznej, niektóre świadczenia rodzinne oraz za osoby uczestniczące w zajęciach w centrum integracji społecznej.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161 981,00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157 463,71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97,21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161 981,00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157 463,71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97,21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43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4130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Składki na ubezpieczenie zdrowotne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161 981,00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157 463,71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97,21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161 981,00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157 463,71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97,21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85215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Dodatki mieszkaniowe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5 534,21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4 958,25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89,59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108,87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97,22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89,30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5 425,34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4 861,03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89,60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3110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Świadczenia społeczne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5 425,34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4 861,03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89,60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5 425,34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4 861,03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89,60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4300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108,87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97,22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89,30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108,87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97,22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89,30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85219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Ośrodki pomocy społecznej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36 352,00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36 352,00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537,00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537,59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35 815,00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35 814,41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3110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Świadczenia społeczne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35 815,00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35 814,41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35 815,00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35 814,41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441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537,00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537,59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100,11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537,00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537,59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587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85228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Usługi opiekuńcze i specjalistyczne usługi opiekuńcze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158 879,00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143 530,00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90,34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117 514,00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104 430,00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88,87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41 365,00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39 100,00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94,52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44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4110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173,69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86,85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200,00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173,69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86,85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4120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Składki na Fundusz Pracy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24,55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81,83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24,55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81,83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8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4170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Wynagrodzenia bezosobowe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117 284,00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104 231,76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88,87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117 284,00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104 231,76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88,87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4300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41 365,00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39 100,00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94,52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41 365,00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39 100,00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94,52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855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Rodzina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35 037 777,00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34 283 352,86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97,85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581 809,00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561 939,58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96,58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186 110,00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163 602,56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87,91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34 269 858,00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33 557 810,72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97,92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85501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Świadczenie wychowawcze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18 798 342,00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18 667 562,00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99,30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223 378,00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222 360,39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99,54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60 980,00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54 894,03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90,02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18 513 984,00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18 390 307,58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99,33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62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3020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Wydatki osobowe niezaliczone do wynagrodzeń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200,00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50,00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3110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Świadczenia społeczne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18 513 584,00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18 390 107,58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99,33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18 513 584,00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18 390 107,58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99,33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46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lastRenderedPageBreak/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4010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181 339,00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181 195,37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99,92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181 339,00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181 195,37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99,92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43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4040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Dodatkowe wynagrodzenie roczne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10 112,00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10 111,30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99,99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10 112,00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10 111,30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99,99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42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4110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27 727,00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27 224,89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98,19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27 727,00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27 224,89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98,19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4120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Składki na Fundusz Pracy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4 200,00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3 828,83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91,16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4 200,00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3 828,83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91,16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44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10 895,00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6 951,97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63,81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10 895,00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6 951,97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63,81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4260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Zakup energii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2 500,00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1 983,36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79,33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2 500,00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1 983,36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79,33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4270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Zakup usług remontowych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500,00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4280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Zakup usług zdrowotnych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4300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38 000,00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37 225,68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97,96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38 000,00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37 225,68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97,96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44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4360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Opłaty z tytułu zakupu usług telekomunikacyjnych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380,00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211,81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55,74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380,00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211,81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55,74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4430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Różne opłaty i składki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26,21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10,48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250,00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26,21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8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4440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Odpisy na zakładowy fundusz świadczeń socjalnych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5 930,00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5 930,00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5 930,00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5 930,00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63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4700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 xml:space="preserve">Szkolenia pracowników niebędących członkami korpusu służby cywilnej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2 425,00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2 425,00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2 425,00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2 425,00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103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85502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Świadczenia rodzinne, świadczenie z funduszu alimentacyjnego oraz składki na ubezpieczenia emerytalne i rentowe z ubezpieczenia społecznego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14 898 427,00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14 489 990,14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97,26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317 698,00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308 272,89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97,03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117 010,00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102 914,11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87,95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14 463 719,00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14 078 803,14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97,34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591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3020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Wydatki osobowe niezaliczone do wynagrodzeń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25,00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200,00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25,00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3110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Świadczenia społeczne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14 462 919,00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14 078 603,14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97,34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14 462 919,00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14 078 603,14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97,34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48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4010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246 943,00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239 762,10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97,09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246 943,00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239 762,10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97,09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45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4040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Dodatkowe wynagrodzenie roczne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16 473,00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16 472,60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16 473,00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16 472,60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43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4110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47 829,00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47 091,14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98,46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47 829,00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47 091,14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98,46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4120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Składki na Fundusz Pracy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6 453,00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4 947,05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76,66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6 453,00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4 947,05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76,66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44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14 517,00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11 794,20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81,24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14 517,00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11 794,20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81,24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lastRenderedPageBreak/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4260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Zakup energii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6 900,00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5 873,29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85,12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6 900,00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5 873,29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85,12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4270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Zakup usług remontowych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1 250,00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62,50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2 000,00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1 250,00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62,50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4280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Zakup usług zdrowotnych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680,00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560,00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82,35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680,00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560,00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82,35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4300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75 278,00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66 774,13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88,70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75 278,00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66 774,13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88,70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405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4360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Opłaty z tytułu zakupu usług telekomunikacyjnych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1 977,57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98,88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2 000,00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1 977,57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98,88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4410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Podróże służbowe krajowe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200,00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4430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Różne opłaty i składki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228,64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45,73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500,00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228,64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45,73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71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4440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Odpisy na zakładowy fundusz świadczeń socjalnych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9 488,00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9 488,00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9 488,00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9 488,00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4580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Pozostałe odsetki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2 600,00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2 121,70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81,60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2 600,00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2 121,70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81,60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52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4700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 xml:space="preserve">Szkolenia pracowników niebędących członkami korpusu służby cywilnej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2 847,00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2 846,58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99,99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2 847,00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2 846,58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99,99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85503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Karta Dużej Rodziny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853,00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720,72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84,49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853,00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720,72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84,49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408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461,00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328,72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71,31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461,00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328,72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71,31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624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4700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 xml:space="preserve">Szkolenia pracowników niebędących członkami korpusu służby cywilnej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392,00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392,00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392,00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392,00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100,00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85504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Wspieranie rodziny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1 340 155,00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1 125 080,00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83,95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40 733,00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31 306,30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76,86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7 267,00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5 073,70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69,82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1 292 155,00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1 088 700,00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84,25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3110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Świadczenia społeczne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1 292 155,00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1 088 700,00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84,25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1 292 155,00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1 088 700,00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84,25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43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4010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Wynagrodzenia osobowe pracowników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2 248,73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56,22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4 000,00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2 248,73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56,22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43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4110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Składki na ubezpieczenia społeczne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5 900,00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4 213,89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71,42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5 900,00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4 213,89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71,42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4120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Składki na Fundusz Pracy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833,00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541,84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65,05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833,00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541,84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65,05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4170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Wynagrodzenia bezosobowe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30 000,00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24 301,84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81,01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30 000,00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24 301,84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81,01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432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4210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Zakup materiałów i wyposażenia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2 500,00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1 466,60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58,66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2 500,00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1 466,60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58,66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4300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Zakup usług pozostałych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3 517,00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2 436,10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69,27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3 517,00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2 436,10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69,27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660"/>
        </w:trPr>
        <w:tc>
          <w:tcPr>
            <w:tcW w:w="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 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4700</w:t>
            </w:r>
          </w:p>
        </w:tc>
        <w:tc>
          <w:tcPr>
            <w:tcW w:w="1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 xml:space="preserve">Szkolenia pracowników niebędących członkami korpusu służby cywilnej 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1 250,00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1 171,00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93,68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1 250,00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1 171,00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93,68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sz w:val="14"/>
                <w:szCs w:val="14"/>
                <w:lang w:eastAsia="pl-PL"/>
              </w:rPr>
            </w:pPr>
            <w:r w:rsidRPr="003D2566">
              <w:rPr>
                <w:sz w:val="14"/>
                <w:szCs w:val="14"/>
                <w:lang w:eastAsia="pl-PL"/>
              </w:rPr>
              <w:t>_</w:t>
            </w:r>
          </w:p>
        </w:tc>
      </w:tr>
      <w:tr w:rsidR="003D2566" w:rsidRPr="003D2566" w:rsidTr="009D7826">
        <w:trPr>
          <w:trHeight w:val="306"/>
        </w:trPr>
        <w:tc>
          <w:tcPr>
            <w:tcW w:w="339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center"/>
              <w:rPr>
                <w:b/>
                <w:bCs/>
                <w:sz w:val="14"/>
                <w:szCs w:val="14"/>
                <w:lang w:eastAsia="pl-PL"/>
              </w:rPr>
            </w:pPr>
            <w:r w:rsidRPr="003D2566">
              <w:rPr>
                <w:b/>
                <w:bCs/>
                <w:sz w:val="14"/>
                <w:szCs w:val="14"/>
                <w:lang w:eastAsia="pl-PL"/>
              </w:rPr>
              <w:t>Wydatki razem:</w:t>
            </w: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b/>
                <w:bCs/>
                <w:sz w:val="14"/>
                <w:szCs w:val="14"/>
                <w:lang w:eastAsia="pl-PL"/>
              </w:rPr>
            </w:pPr>
            <w:r w:rsidRPr="003D2566">
              <w:rPr>
                <w:b/>
                <w:bCs/>
                <w:sz w:val="14"/>
                <w:szCs w:val="14"/>
                <w:lang w:eastAsia="pl-PL"/>
              </w:rPr>
              <w:t>36 548 648,12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b/>
                <w:bCs/>
                <w:sz w:val="14"/>
                <w:szCs w:val="14"/>
                <w:lang w:eastAsia="pl-PL"/>
              </w:rPr>
            </w:pPr>
            <w:r w:rsidRPr="003D2566">
              <w:rPr>
                <w:b/>
                <w:bCs/>
                <w:sz w:val="14"/>
                <w:szCs w:val="14"/>
                <w:lang w:eastAsia="pl-PL"/>
              </w:rPr>
              <w:t>35 747 728,02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b/>
                <w:bCs/>
                <w:sz w:val="14"/>
                <w:szCs w:val="14"/>
                <w:lang w:eastAsia="pl-PL"/>
              </w:rPr>
            </w:pPr>
            <w:r w:rsidRPr="003D2566">
              <w:rPr>
                <w:b/>
                <w:bCs/>
                <w:sz w:val="14"/>
                <w:szCs w:val="14"/>
                <w:lang w:eastAsia="pl-PL"/>
              </w:rPr>
              <w:t>97,81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b/>
                <w:bCs/>
                <w:sz w:val="14"/>
                <w:szCs w:val="14"/>
                <w:lang w:eastAsia="pl-PL"/>
              </w:rPr>
            </w:pPr>
            <w:r w:rsidRPr="003D2566">
              <w:rPr>
                <w:b/>
                <w:bCs/>
                <w:sz w:val="14"/>
                <w:szCs w:val="14"/>
                <w:lang w:eastAsia="pl-PL"/>
              </w:rPr>
              <w:t>1 115 096,23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b/>
                <w:bCs/>
                <w:sz w:val="14"/>
                <w:szCs w:val="14"/>
                <w:lang w:eastAsia="pl-PL"/>
              </w:rPr>
            </w:pPr>
            <w:r w:rsidRPr="003D2566">
              <w:rPr>
                <w:b/>
                <w:bCs/>
                <w:sz w:val="14"/>
                <w:szCs w:val="14"/>
                <w:lang w:eastAsia="pl-PL"/>
              </w:rPr>
              <w:t>1 077 034,07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b/>
                <w:bCs/>
                <w:sz w:val="14"/>
                <w:szCs w:val="14"/>
                <w:lang w:eastAsia="pl-PL"/>
              </w:rPr>
            </w:pPr>
            <w:r w:rsidRPr="003D2566">
              <w:rPr>
                <w:b/>
                <w:bCs/>
                <w:sz w:val="14"/>
                <w:szCs w:val="14"/>
                <w:lang w:eastAsia="pl-PL"/>
              </w:rPr>
              <w:t>96,59</w:t>
            </w:r>
          </w:p>
        </w:tc>
        <w:tc>
          <w:tcPr>
            <w:tcW w:w="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b/>
                <w:bCs/>
                <w:sz w:val="14"/>
                <w:szCs w:val="14"/>
                <w:lang w:eastAsia="pl-PL"/>
              </w:rPr>
            </w:pPr>
            <w:r w:rsidRPr="003D2566">
              <w:rPr>
                <w:b/>
                <w:bCs/>
                <w:sz w:val="14"/>
                <w:szCs w:val="14"/>
                <w:lang w:eastAsia="pl-PL"/>
              </w:rPr>
              <w:t>911 103,55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b/>
                <w:bCs/>
                <w:sz w:val="14"/>
                <w:szCs w:val="14"/>
                <w:lang w:eastAsia="pl-PL"/>
              </w:rPr>
            </w:pPr>
            <w:r w:rsidRPr="003D2566">
              <w:rPr>
                <w:b/>
                <w:bCs/>
                <w:sz w:val="14"/>
                <w:szCs w:val="14"/>
                <w:lang w:eastAsia="pl-PL"/>
              </w:rPr>
              <w:t>865 277,79</w:t>
            </w: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b/>
                <w:bCs/>
                <w:sz w:val="14"/>
                <w:szCs w:val="14"/>
                <w:lang w:eastAsia="pl-PL"/>
              </w:rPr>
            </w:pPr>
            <w:r w:rsidRPr="003D2566">
              <w:rPr>
                <w:b/>
                <w:bCs/>
                <w:sz w:val="14"/>
                <w:szCs w:val="14"/>
                <w:lang w:eastAsia="pl-PL"/>
              </w:rPr>
              <w:t>94,97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b/>
                <w:bCs/>
                <w:sz w:val="14"/>
                <w:szCs w:val="14"/>
                <w:lang w:eastAsia="pl-PL"/>
              </w:rPr>
            </w:pPr>
            <w:r w:rsidRPr="003D2566">
              <w:rPr>
                <w:b/>
                <w:bCs/>
                <w:sz w:val="14"/>
                <w:szCs w:val="14"/>
                <w:lang w:eastAsia="pl-PL"/>
              </w:rPr>
              <w:t>34 522 448,34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b/>
                <w:bCs/>
                <w:sz w:val="14"/>
                <w:szCs w:val="14"/>
                <w:lang w:eastAsia="pl-PL"/>
              </w:rPr>
            </w:pPr>
            <w:r w:rsidRPr="003D2566">
              <w:rPr>
                <w:b/>
                <w:bCs/>
                <w:sz w:val="14"/>
                <w:szCs w:val="14"/>
                <w:lang w:eastAsia="pl-PL"/>
              </w:rPr>
              <w:t>33 805 416,16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b/>
                <w:bCs/>
                <w:sz w:val="14"/>
                <w:szCs w:val="14"/>
                <w:lang w:eastAsia="pl-PL"/>
              </w:rPr>
            </w:pPr>
            <w:r w:rsidRPr="003D2566">
              <w:rPr>
                <w:b/>
                <w:bCs/>
                <w:sz w:val="14"/>
                <w:szCs w:val="14"/>
                <w:lang w:eastAsia="pl-PL"/>
              </w:rPr>
              <w:t>97,92</w:t>
            </w:r>
          </w:p>
        </w:tc>
        <w:tc>
          <w:tcPr>
            <w:tcW w:w="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b/>
                <w:bCs/>
                <w:sz w:val="14"/>
                <w:szCs w:val="14"/>
                <w:lang w:eastAsia="pl-PL"/>
              </w:rPr>
            </w:pPr>
            <w:r w:rsidRPr="003D2566">
              <w:rPr>
                <w:b/>
                <w:bCs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b/>
                <w:bCs/>
                <w:sz w:val="14"/>
                <w:szCs w:val="14"/>
                <w:lang w:eastAsia="pl-PL"/>
              </w:rPr>
            </w:pPr>
            <w:r w:rsidRPr="003D2566">
              <w:rPr>
                <w:b/>
                <w:bCs/>
                <w:sz w:val="14"/>
                <w:szCs w:val="14"/>
                <w:lang w:eastAsia="pl-PL"/>
              </w:rPr>
              <w:t>0,00</w:t>
            </w:r>
          </w:p>
        </w:tc>
        <w:tc>
          <w:tcPr>
            <w:tcW w:w="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2566" w:rsidRPr="003D2566" w:rsidRDefault="003D2566" w:rsidP="003D2566">
            <w:pPr>
              <w:suppressAutoHyphens w:val="0"/>
              <w:jc w:val="right"/>
              <w:rPr>
                <w:b/>
                <w:bCs/>
                <w:sz w:val="14"/>
                <w:szCs w:val="14"/>
                <w:lang w:eastAsia="pl-PL"/>
              </w:rPr>
            </w:pPr>
            <w:r w:rsidRPr="003D2566">
              <w:rPr>
                <w:b/>
                <w:bCs/>
                <w:sz w:val="14"/>
                <w:szCs w:val="14"/>
                <w:lang w:eastAsia="pl-PL"/>
              </w:rPr>
              <w:t>_</w:t>
            </w:r>
          </w:p>
        </w:tc>
      </w:tr>
    </w:tbl>
    <w:p w:rsidR="006F265D" w:rsidRDefault="006F265D" w:rsidP="00E75907">
      <w:pPr>
        <w:spacing w:line="360" w:lineRule="auto"/>
        <w:jc w:val="both"/>
        <w:rPr>
          <w:color w:val="FF0000"/>
        </w:rPr>
      </w:pPr>
    </w:p>
    <w:p w:rsidR="006F265D" w:rsidRDefault="006F265D" w:rsidP="00E75907">
      <w:pPr>
        <w:spacing w:line="360" w:lineRule="auto"/>
        <w:jc w:val="both"/>
        <w:rPr>
          <w:color w:val="FF0000"/>
        </w:rPr>
      </w:pPr>
    </w:p>
    <w:p w:rsidR="0029591A" w:rsidRPr="006F265D" w:rsidRDefault="0029591A" w:rsidP="00E75907">
      <w:pPr>
        <w:spacing w:line="360" w:lineRule="auto"/>
        <w:jc w:val="both"/>
      </w:pPr>
      <w:r w:rsidRPr="006F265D">
        <w:t>Dochody i wydatki związane z realizacją zadań z zakresu administracji rządowej realizowane na podstawie porozumień z organami administracji rządowej przedstawia tabela 5</w:t>
      </w:r>
      <w:r w:rsidR="000613BD" w:rsidRPr="006F265D">
        <w:t>.</w:t>
      </w:r>
    </w:p>
    <w:p w:rsidR="0029591A" w:rsidRPr="005B3218" w:rsidRDefault="0029591A" w:rsidP="00123633">
      <w:pPr>
        <w:jc w:val="both"/>
        <w:rPr>
          <w:b/>
          <w:color w:val="FF0000"/>
        </w:rPr>
      </w:pPr>
    </w:p>
    <w:p w:rsidR="00B06A25" w:rsidRPr="006F265D" w:rsidRDefault="00123633" w:rsidP="00123633">
      <w:pPr>
        <w:jc w:val="both"/>
        <w:rPr>
          <w:b/>
        </w:rPr>
      </w:pPr>
      <w:r w:rsidRPr="006F265D">
        <w:rPr>
          <w:b/>
        </w:rPr>
        <w:t>Tabela 5</w:t>
      </w:r>
    </w:p>
    <w:p w:rsidR="0029591A" w:rsidRPr="005B3218" w:rsidRDefault="0029591A" w:rsidP="00123633">
      <w:pPr>
        <w:jc w:val="both"/>
        <w:rPr>
          <w:b/>
          <w:color w:val="FF0000"/>
        </w:rPr>
      </w:pPr>
    </w:p>
    <w:p w:rsidR="0029591A" w:rsidRPr="00C65B4A" w:rsidRDefault="0029591A" w:rsidP="00123633">
      <w:pPr>
        <w:jc w:val="both"/>
        <w:rPr>
          <w:b/>
          <w:sz w:val="28"/>
          <w:szCs w:val="28"/>
        </w:rPr>
      </w:pPr>
      <w:r w:rsidRPr="00C65B4A">
        <w:rPr>
          <w:b/>
          <w:sz w:val="28"/>
          <w:szCs w:val="28"/>
        </w:rPr>
        <w:t xml:space="preserve">DOCHODY I WYDATKI </w:t>
      </w:r>
      <w:r w:rsidR="00700811" w:rsidRPr="00C65B4A">
        <w:rPr>
          <w:b/>
          <w:sz w:val="28"/>
          <w:szCs w:val="28"/>
        </w:rPr>
        <w:t>ZWIĄZANE Z REALIZACJĄ</w:t>
      </w:r>
      <w:r w:rsidRPr="00C65B4A">
        <w:rPr>
          <w:b/>
          <w:sz w:val="28"/>
          <w:szCs w:val="28"/>
        </w:rPr>
        <w:t xml:space="preserve"> ZADAŃ Z ZAKRESU ADMINISTRACJI RZADOWEJ REALIZOWANYCH NA PODSTAWIE POROZUMIEŃ Z ORGANAMI ADMINISTRACJI RZĄDOWEJ W 201</w:t>
      </w:r>
      <w:r w:rsidR="00C65B4A" w:rsidRPr="00C65B4A">
        <w:rPr>
          <w:b/>
          <w:sz w:val="28"/>
          <w:szCs w:val="28"/>
        </w:rPr>
        <w:t>8</w:t>
      </w:r>
      <w:r w:rsidRPr="00C65B4A">
        <w:rPr>
          <w:b/>
          <w:sz w:val="28"/>
          <w:szCs w:val="28"/>
        </w:rPr>
        <w:t xml:space="preserve"> R.</w:t>
      </w:r>
    </w:p>
    <w:p w:rsidR="00B06A25" w:rsidRPr="00C65B4A" w:rsidRDefault="00B06A25" w:rsidP="00407045">
      <w:pPr>
        <w:jc w:val="center"/>
        <w:rPr>
          <w:sz w:val="28"/>
          <w:szCs w:val="28"/>
        </w:rPr>
      </w:pPr>
    </w:p>
    <w:tbl>
      <w:tblPr>
        <w:tblW w:w="1494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708"/>
        <w:gridCol w:w="566"/>
        <w:gridCol w:w="991"/>
        <w:gridCol w:w="1134"/>
        <w:gridCol w:w="709"/>
        <w:gridCol w:w="992"/>
        <w:gridCol w:w="1027"/>
        <w:gridCol w:w="674"/>
        <w:gridCol w:w="859"/>
        <w:gridCol w:w="1018"/>
        <w:gridCol w:w="685"/>
        <w:gridCol w:w="874"/>
        <w:gridCol w:w="993"/>
        <w:gridCol w:w="708"/>
        <w:gridCol w:w="472"/>
        <w:gridCol w:w="418"/>
        <w:gridCol w:w="385"/>
        <w:gridCol w:w="392"/>
        <w:gridCol w:w="432"/>
        <w:gridCol w:w="340"/>
      </w:tblGrid>
      <w:tr w:rsidR="00C65B4A" w:rsidRPr="00C65B4A" w:rsidTr="00345F0B">
        <w:tc>
          <w:tcPr>
            <w:tcW w:w="568" w:type="dxa"/>
            <w:vMerge w:val="restart"/>
            <w:shd w:val="clear" w:color="auto" w:fill="FFFF00"/>
            <w:vAlign w:val="center"/>
          </w:tcPr>
          <w:p w:rsidR="00B06A25" w:rsidRPr="00C65B4A" w:rsidRDefault="00B06A25" w:rsidP="009B3F10">
            <w:pPr>
              <w:jc w:val="center"/>
              <w:rPr>
                <w:b/>
              </w:rPr>
            </w:pPr>
            <w:r w:rsidRPr="00C65B4A">
              <w:rPr>
                <w:b/>
              </w:rPr>
              <w:t>Dział</w:t>
            </w:r>
          </w:p>
        </w:tc>
        <w:tc>
          <w:tcPr>
            <w:tcW w:w="708" w:type="dxa"/>
            <w:vMerge w:val="restart"/>
            <w:shd w:val="clear" w:color="auto" w:fill="FFFF00"/>
            <w:vAlign w:val="center"/>
          </w:tcPr>
          <w:p w:rsidR="00B06A25" w:rsidRPr="00345F0B" w:rsidRDefault="00B06A25" w:rsidP="009B3F10">
            <w:pPr>
              <w:jc w:val="center"/>
              <w:rPr>
                <w:b/>
                <w:sz w:val="22"/>
                <w:szCs w:val="22"/>
              </w:rPr>
            </w:pPr>
            <w:r w:rsidRPr="00345F0B">
              <w:rPr>
                <w:b/>
                <w:sz w:val="22"/>
                <w:szCs w:val="22"/>
              </w:rPr>
              <w:t>Rozdział</w:t>
            </w:r>
          </w:p>
        </w:tc>
        <w:tc>
          <w:tcPr>
            <w:tcW w:w="566" w:type="dxa"/>
            <w:vMerge w:val="restart"/>
            <w:shd w:val="clear" w:color="auto" w:fill="FFFF00"/>
            <w:vAlign w:val="center"/>
          </w:tcPr>
          <w:p w:rsidR="00B06A25" w:rsidRPr="00C65B4A" w:rsidRDefault="00B06A25" w:rsidP="009B3F10">
            <w:pPr>
              <w:jc w:val="center"/>
              <w:rPr>
                <w:b/>
              </w:rPr>
            </w:pPr>
            <w:r w:rsidRPr="00C65B4A">
              <w:rPr>
                <w:b/>
              </w:rPr>
              <w:t>§</w:t>
            </w:r>
          </w:p>
        </w:tc>
        <w:tc>
          <w:tcPr>
            <w:tcW w:w="2834" w:type="dxa"/>
            <w:gridSpan w:val="3"/>
            <w:vMerge w:val="restart"/>
            <w:shd w:val="clear" w:color="auto" w:fill="FFFF00"/>
            <w:vAlign w:val="center"/>
          </w:tcPr>
          <w:p w:rsidR="00B06A25" w:rsidRPr="00C65B4A" w:rsidRDefault="00B06A25" w:rsidP="009B3F10">
            <w:pPr>
              <w:jc w:val="center"/>
              <w:rPr>
                <w:b/>
              </w:rPr>
            </w:pPr>
            <w:r w:rsidRPr="00C65B4A">
              <w:rPr>
                <w:b/>
              </w:rPr>
              <w:t>Dotacje ogółem</w:t>
            </w:r>
          </w:p>
        </w:tc>
        <w:tc>
          <w:tcPr>
            <w:tcW w:w="2693" w:type="dxa"/>
            <w:gridSpan w:val="3"/>
            <w:vMerge w:val="restart"/>
            <w:shd w:val="clear" w:color="auto" w:fill="FFFF00"/>
            <w:vAlign w:val="center"/>
          </w:tcPr>
          <w:p w:rsidR="00B06A25" w:rsidRPr="00C65B4A" w:rsidRDefault="00B06A25" w:rsidP="009B3F10">
            <w:pPr>
              <w:jc w:val="center"/>
              <w:rPr>
                <w:b/>
              </w:rPr>
            </w:pPr>
            <w:r w:rsidRPr="00C65B4A">
              <w:rPr>
                <w:b/>
              </w:rPr>
              <w:t>Wydatki ogółem</w:t>
            </w:r>
          </w:p>
        </w:tc>
        <w:tc>
          <w:tcPr>
            <w:tcW w:w="7576" w:type="dxa"/>
            <w:gridSpan w:val="12"/>
            <w:shd w:val="clear" w:color="auto" w:fill="FFFF00"/>
            <w:vAlign w:val="center"/>
          </w:tcPr>
          <w:p w:rsidR="00B06A25" w:rsidRPr="00C65B4A" w:rsidRDefault="00B06A25" w:rsidP="009B3F10">
            <w:pPr>
              <w:jc w:val="center"/>
              <w:rPr>
                <w:b/>
              </w:rPr>
            </w:pPr>
            <w:r w:rsidRPr="00C65B4A">
              <w:rPr>
                <w:b/>
              </w:rPr>
              <w:t>z tego:</w:t>
            </w:r>
          </w:p>
        </w:tc>
      </w:tr>
      <w:tr w:rsidR="00C65B4A" w:rsidRPr="00C65B4A" w:rsidTr="00345F0B">
        <w:tc>
          <w:tcPr>
            <w:tcW w:w="568" w:type="dxa"/>
            <w:vMerge/>
            <w:shd w:val="clear" w:color="auto" w:fill="FFFF00"/>
            <w:vAlign w:val="center"/>
          </w:tcPr>
          <w:p w:rsidR="00B06A25" w:rsidRPr="00C65B4A" w:rsidRDefault="00B06A25" w:rsidP="009B3F10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  <w:shd w:val="clear" w:color="auto" w:fill="FFFF00"/>
            <w:vAlign w:val="center"/>
          </w:tcPr>
          <w:p w:rsidR="00B06A25" w:rsidRPr="00C65B4A" w:rsidRDefault="00B06A25" w:rsidP="009B3F10">
            <w:pPr>
              <w:jc w:val="center"/>
              <w:rPr>
                <w:b/>
              </w:rPr>
            </w:pPr>
          </w:p>
        </w:tc>
        <w:tc>
          <w:tcPr>
            <w:tcW w:w="566" w:type="dxa"/>
            <w:vMerge/>
            <w:shd w:val="clear" w:color="auto" w:fill="FFFF00"/>
            <w:vAlign w:val="center"/>
          </w:tcPr>
          <w:p w:rsidR="00B06A25" w:rsidRPr="00C65B4A" w:rsidRDefault="00B06A25" w:rsidP="009B3F10">
            <w:pPr>
              <w:jc w:val="center"/>
              <w:rPr>
                <w:b/>
              </w:rPr>
            </w:pPr>
          </w:p>
        </w:tc>
        <w:tc>
          <w:tcPr>
            <w:tcW w:w="2834" w:type="dxa"/>
            <w:gridSpan w:val="3"/>
            <w:vMerge/>
            <w:shd w:val="clear" w:color="auto" w:fill="FFFF00"/>
            <w:vAlign w:val="center"/>
          </w:tcPr>
          <w:p w:rsidR="00B06A25" w:rsidRPr="00C65B4A" w:rsidRDefault="00B06A25" w:rsidP="009B3F10">
            <w:pPr>
              <w:jc w:val="center"/>
              <w:rPr>
                <w:b/>
              </w:rPr>
            </w:pPr>
          </w:p>
        </w:tc>
        <w:tc>
          <w:tcPr>
            <w:tcW w:w="2693" w:type="dxa"/>
            <w:gridSpan w:val="3"/>
            <w:vMerge/>
            <w:shd w:val="clear" w:color="auto" w:fill="FFFF00"/>
            <w:vAlign w:val="center"/>
          </w:tcPr>
          <w:p w:rsidR="00B06A25" w:rsidRPr="00C65B4A" w:rsidRDefault="00B06A25" w:rsidP="009B3F10">
            <w:pPr>
              <w:jc w:val="center"/>
              <w:rPr>
                <w:b/>
              </w:rPr>
            </w:pPr>
          </w:p>
        </w:tc>
        <w:tc>
          <w:tcPr>
            <w:tcW w:w="2562" w:type="dxa"/>
            <w:gridSpan w:val="3"/>
            <w:vMerge w:val="restart"/>
            <w:shd w:val="clear" w:color="auto" w:fill="FFFF00"/>
            <w:vAlign w:val="center"/>
          </w:tcPr>
          <w:p w:rsidR="00B06A25" w:rsidRPr="00C65B4A" w:rsidRDefault="00B06A25" w:rsidP="009B3F10">
            <w:pPr>
              <w:jc w:val="center"/>
              <w:rPr>
                <w:b/>
              </w:rPr>
            </w:pPr>
            <w:r w:rsidRPr="00C65B4A">
              <w:rPr>
                <w:b/>
              </w:rPr>
              <w:t>Wydatki bieżące</w:t>
            </w:r>
          </w:p>
        </w:tc>
        <w:tc>
          <w:tcPr>
            <w:tcW w:w="3850" w:type="dxa"/>
            <w:gridSpan w:val="6"/>
            <w:shd w:val="clear" w:color="auto" w:fill="FFFF00"/>
            <w:vAlign w:val="center"/>
          </w:tcPr>
          <w:p w:rsidR="00B06A25" w:rsidRPr="00C65B4A" w:rsidRDefault="002D6D4F" w:rsidP="009B3F10">
            <w:pPr>
              <w:jc w:val="center"/>
              <w:rPr>
                <w:b/>
              </w:rPr>
            </w:pPr>
            <w:r w:rsidRPr="00C65B4A">
              <w:rPr>
                <w:b/>
              </w:rPr>
              <w:t>w</w:t>
            </w:r>
            <w:r w:rsidR="00B06A25" w:rsidRPr="00C65B4A">
              <w:rPr>
                <w:b/>
              </w:rPr>
              <w:t xml:space="preserve"> tym</w:t>
            </w:r>
          </w:p>
        </w:tc>
        <w:tc>
          <w:tcPr>
            <w:tcW w:w="1164" w:type="dxa"/>
            <w:gridSpan w:val="3"/>
            <w:vMerge w:val="restart"/>
            <w:shd w:val="clear" w:color="auto" w:fill="FFFF00"/>
            <w:vAlign w:val="center"/>
          </w:tcPr>
          <w:p w:rsidR="00B06A25" w:rsidRPr="00C65B4A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C65B4A">
              <w:rPr>
                <w:b/>
                <w:sz w:val="20"/>
                <w:szCs w:val="20"/>
              </w:rPr>
              <w:t>Wydatki majątkowe</w:t>
            </w:r>
          </w:p>
        </w:tc>
      </w:tr>
      <w:tr w:rsidR="00C65B4A" w:rsidRPr="00C65B4A" w:rsidTr="00345F0B">
        <w:trPr>
          <w:trHeight w:val="628"/>
        </w:trPr>
        <w:tc>
          <w:tcPr>
            <w:tcW w:w="568" w:type="dxa"/>
            <w:vMerge/>
            <w:shd w:val="clear" w:color="auto" w:fill="FFFF00"/>
            <w:vAlign w:val="center"/>
          </w:tcPr>
          <w:p w:rsidR="00B06A25" w:rsidRPr="00C65B4A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FFFF00"/>
            <w:vAlign w:val="center"/>
          </w:tcPr>
          <w:p w:rsidR="00B06A25" w:rsidRPr="00C65B4A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vMerge/>
            <w:shd w:val="clear" w:color="auto" w:fill="FFFF00"/>
            <w:vAlign w:val="center"/>
          </w:tcPr>
          <w:p w:rsidR="00B06A25" w:rsidRPr="00C65B4A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4" w:type="dxa"/>
            <w:gridSpan w:val="3"/>
            <w:vMerge/>
            <w:shd w:val="clear" w:color="auto" w:fill="FFFF00"/>
            <w:vAlign w:val="center"/>
          </w:tcPr>
          <w:p w:rsidR="00B06A25" w:rsidRPr="00C65B4A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gridSpan w:val="3"/>
            <w:vMerge/>
            <w:shd w:val="clear" w:color="auto" w:fill="FFFF00"/>
            <w:vAlign w:val="center"/>
          </w:tcPr>
          <w:p w:rsidR="00B06A25" w:rsidRPr="00C65B4A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62" w:type="dxa"/>
            <w:gridSpan w:val="3"/>
            <w:vMerge/>
            <w:shd w:val="clear" w:color="auto" w:fill="FFFF00"/>
            <w:vAlign w:val="center"/>
          </w:tcPr>
          <w:p w:rsidR="00B06A25" w:rsidRPr="00C65B4A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575" w:type="dxa"/>
            <w:gridSpan w:val="3"/>
            <w:shd w:val="clear" w:color="auto" w:fill="FFFF00"/>
            <w:vAlign w:val="center"/>
          </w:tcPr>
          <w:p w:rsidR="00B06A25" w:rsidRPr="00C65B4A" w:rsidRDefault="00B06A25" w:rsidP="009B3F10">
            <w:pPr>
              <w:jc w:val="center"/>
              <w:rPr>
                <w:b/>
                <w:sz w:val="18"/>
                <w:szCs w:val="18"/>
              </w:rPr>
            </w:pPr>
            <w:r w:rsidRPr="00C65B4A">
              <w:rPr>
                <w:b/>
                <w:sz w:val="18"/>
                <w:szCs w:val="18"/>
              </w:rPr>
              <w:t>wynagrodzenia</w:t>
            </w:r>
          </w:p>
          <w:p w:rsidR="00B06A25" w:rsidRPr="00C65B4A" w:rsidRDefault="00B06A25" w:rsidP="009B3F10">
            <w:pPr>
              <w:jc w:val="center"/>
              <w:rPr>
                <w:b/>
              </w:rPr>
            </w:pPr>
            <w:r w:rsidRPr="00C65B4A">
              <w:rPr>
                <w:b/>
                <w:sz w:val="18"/>
                <w:szCs w:val="18"/>
              </w:rPr>
              <w:t>i pochodne od wynagrodzeń</w:t>
            </w:r>
          </w:p>
        </w:tc>
        <w:tc>
          <w:tcPr>
            <w:tcW w:w="1275" w:type="dxa"/>
            <w:gridSpan w:val="3"/>
            <w:shd w:val="clear" w:color="auto" w:fill="FFFF00"/>
            <w:vAlign w:val="center"/>
          </w:tcPr>
          <w:p w:rsidR="00B06A25" w:rsidRPr="00C65B4A" w:rsidRDefault="00B06A25" w:rsidP="009B3F10">
            <w:pPr>
              <w:jc w:val="center"/>
              <w:rPr>
                <w:b/>
              </w:rPr>
            </w:pPr>
            <w:r w:rsidRPr="00C65B4A">
              <w:rPr>
                <w:b/>
                <w:sz w:val="22"/>
                <w:szCs w:val="22"/>
              </w:rPr>
              <w:t>dotacje</w:t>
            </w:r>
          </w:p>
        </w:tc>
        <w:tc>
          <w:tcPr>
            <w:tcW w:w="1164" w:type="dxa"/>
            <w:gridSpan w:val="3"/>
            <w:vMerge/>
            <w:shd w:val="clear" w:color="auto" w:fill="FFFF00"/>
            <w:vAlign w:val="center"/>
          </w:tcPr>
          <w:p w:rsidR="00B06A25" w:rsidRPr="00C65B4A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</w:tr>
      <w:tr w:rsidR="00C65B4A" w:rsidRPr="00C65B4A" w:rsidTr="00345F0B">
        <w:tc>
          <w:tcPr>
            <w:tcW w:w="568" w:type="dxa"/>
            <w:vMerge/>
            <w:shd w:val="clear" w:color="auto" w:fill="FFFF00"/>
            <w:vAlign w:val="center"/>
          </w:tcPr>
          <w:p w:rsidR="00B06A25" w:rsidRPr="00C65B4A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FFFF00"/>
            <w:vAlign w:val="center"/>
          </w:tcPr>
          <w:p w:rsidR="00B06A25" w:rsidRPr="00C65B4A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66" w:type="dxa"/>
            <w:vMerge/>
            <w:shd w:val="clear" w:color="auto" w:fill="FFFF00"/>
            <w:vAlign w:val="center"/>
          </w:tcPr>
          <w:p w:rsidR="00B06A25" w:rsidRPr="00C65B4A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91" w:type="dxa"/>
            <w:shd w:val="clear" w:color="auto" w:fill="FFFF00"/>
            <w:vAlign w:val="center"/>
          </w:tcPr>
          <w:p w:rsidR="00B06A25" w:rsidRPr="00C65B4A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C65B4A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1134" w:type="dxa"/>
            <w:shd w:val="clear" w:color="auto" w:fill="FFFF00"/>
            <w:vAlign w:val="center"/>
          </w:tcPr>
          <w:p w:rsidR="00B06A25" w:rsidRPr="00C65B4A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C65B4A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709" w:type="dxa"/>
            <w:shd w:val="clear" w:color="auto" w:fill="FFFF00"/>
            <w:vAlign w:val="center"/>
          </w:tcPr>
          <w:p w:rsidR="00B06A25" w:rsidRPr="00C65B4A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C65B4A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B06A25" w:rsidRPr="00C65B4A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C65B4A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1027" w:type="dxa"/>
            <w:shd w:val="clear" w:color="auto" w:fill="FFFF00"/>
            <w:vAlign w:val="center"/>
          </w:tcPr>
          <w:p w:rsidR="00B06A25" w:rsidRPr="00C65B4A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C65B4A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674" w:type="dxa"/>
            <w:shd w:val="clear" w:color="auto" w:fill="FFFF00"/>
            <w:vAlign w:val="center"/>
          </w:tcPr>
          <w:p w:rsidR="00B06A25" w:rsidRPr="00C65B4A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C65B4A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859" w:type="dxa"/>
            <w:shd w:val="clear" w:color="auto" w:fill="FFFF00"/>
            <w:vAlign w:val="center"/>
          </w:tcPr>
          <w:p w:rsidR="00B06A25" w:rsidRPr="00C65B4A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C65B4A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1018" w:type="dxa"/>
            <w:shd w:val="clear" w:color="auto" w:fill="FFFF00"/>
            <w:vAlign w:val="center"/>
          </w:tcPr>
          <w:p w:rsidR="00B06A25" w:rsidRPr="00C65B4A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C65B4A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685" w:type="dxa"/>
            <w:shd w:val="clear" w:color="auto" w:fill="FFFF00"/>
            <w:vAlign w:val="center"/>
          </w:tcPr>
          <w:p w:rsidR="00B06A25" w:rsidRPr="00C65B4A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C65B4A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874" w:type="dxa"/>
            <w:shd w:val="clear" w:color="auto" w:fill="FFFF00"/>
            <w:vAlign w:val="center"/>
          </w:tcPr>
          <w:p w:rsidR="00B06A25" w:rsidRPr="00C65B4A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C65B4A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993" w:type="dxa"/>
            <w:shd w:val="clear" w:color="auto" w:fill="FFFF00"/>
            <w:vAlign w:val="center"/>
          </w:tcPr>
          <w:p w:rsidR="00B06A25" w:rsidRPr="00C65B4A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C65B4A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708" w:type="dxa"/>
            <w:shd w:val="clear" w:color="auto" w:fill="FFFF00"/>
            <w:vAlign w:val="center"/>
          </w:tcPr>
          <w:p w:rsidR="00B06A25" w:rsidRPr="00C65B4A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C65B4A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472" w:type="dxa"/>
            <w:shd w:val="clear" w:color="auto" w:fill="FFFF00"/>
            <w:vAlign w:val="center"/>
          </w:tcPr>
          <w:p w:rsidR="00B06A25" w:rsidRPr="00C65B4A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C65B4A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418" w:type="dxa"/>
            <w:shd w:val="clear" w:color="auto" w:fill="FFFF00"/>
            <w:vAlign w:val="center"/>
          </w:tcPr>
          <w:p w:rsidR="00B06A25" w:rsidRPr="00C65B4A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C65B4A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385" w:type="dxa"/>
            <w:shd w:val="clear" w:color="auto" w:fill="FFFF00"/>
            <w:vAlign w:val="center"/>
          </w:tcPr>
          <w:p w:rsidR="00B06A25" w:rsidRPr="00C65B4A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C65B4A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392" w:type="dxa"/>
            <w:shd w:val="clear" w:color="auto" w:fill="FFFF00"/>
            <w:vAlign w:val="center"/>
          </w:tcPr>
          <w:p w:rsidR="00B06A25" w:rsidRPr="00C65B4A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C65B4A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432" w:type="dxa"/>
            <w:shd w:val="clear" w:color="auto" w:fill="FFFF00"/>
            <w:vAlign w:val="center"/>
          </w:tcPr>
          <w:p w:rsidR="00B06A25" w:rsidRPr="00C65B4A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C65B4A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340" w:type="dxa"/>
            <w:shd w:val="clear" w:color="auto" w:fill="FFFF00"/>
            <w:vAlign w:val="center"/>
          </w:tcPr>
          <w:p w:rsidR="00B06A25" w:rsidRPr="00C65B4A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C65B4A">
              <w:rPr>
                <w:b/>
                <w:sz w:val="20"/>
                <w:szCs w:val="20"/>
              </w:rPr>
              <w:t>%</w:t>
            </w:r>
          </w:p>
        </w:tc>
      </w:tr>
      <w:tr w:rsidR="00C65B4A" w:rsidRPr="009D7826" w:rsidTr="00345F0B">
        <w:trPr>
          <w:trHeight w:val="354"/>
        </w:trPr>
        <w:tc>
          <w:tcPr>
            <w:tcW w:w="568" w:type="dxa"/>
            <w:vAlign w:val="center"/>
          </w:tcPr>
          <w:p w:rsidR="00B06A25" w:rsidRPr="009D7826" w:rsidRDefault="00B06A25" w:rsidP="00FE4BDD">
            <w:pPr>
              <w:jc w:val="center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710</w:t>
            </w:r>
          </w:p>
        </w:tc>
        <w:tc>
          <w:tcPr>
            <w:tcW w:w="708" w:type="dxa"/>
            <w:vAlign w:val="center"/>
          </w:tcPr>
          <w:p w:rsidR="00B06A25" w:rsidRPr="009D7826" w:rsidRDefault="00B06A25" w:rsidP="00FE4BDD">
            <w:pPr>
              <w:jc w:val="center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71035</w:t>
            </w:r>
          </w:p>
        </w:tc>
        <w:tc>
          <w:tcPr>
            <w:tcW w:w="566" w:type="dxa"/>
            <w:vAlign w:val="center"/>
          </w:tcPr>
          <w:p w:rsidR="00B06A25" w:rsidRPr="009D7826" w:rsidRDefault="00B06A25" w:rsidP="00FE4BDD">
            <w:pPr>
              <w:jc w:val="center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2020</w:t>
            </w:r>
          </w:p>
        </w:tc>
        <w:tc>
          <w:tcPr>
            <w:tcW w:w="991" w:type="dxa"/>
            <w:vAlign w:val="center"/>
          </w:tcPr>
          <w:p w:rsidR="00B06A25" w:rsidRPr="009D7826" w:rsidRDefault="00C65B4A" w:rsidP="006433A6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15</w:t>
            </w:r>
            <w:r w:rsidR="009D7826" w:rsidRPr="009D7826">
              <w:rPr>
                <w:sz w:val="16"/>
                <w:szCs w:val="16"/>
              </w:rPr>
              <w:t> </w:t>
            </w:r>
            <w:r w:rsidRPr="009D7826">
              <w:rPr>
                <w:sz w:val="16"/>
                <w:szCs w:val="16"/>
              </w:rPr>
              <w:t>000</w:t>
            </w:r>
            <w:r w:rsidR="009D7826" w:rsidRPr="009D7826">
              <w:rPr>
                <w:sz w:val="16"/>
                <w:szCs w:val="16"/>
              </w:rPr>
              <w:t>,00</w:t>
            </w:r>
          </w:p>
        </w:tc>
        <w:tc>
          <w:tcPr>
            <w:tcW w:w="1134" w:type="dxa"/>
            <w:vAlign w:val="center"/>
          </w:tcPr>
          <w:p w:rsidR="00B06A25" w:rsidRPr="009D7826" w:rsidRDefault="00C65B4A" w:rsidP="009B3F10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15</w:t>
            </w:r>
            <w:r w:rsidR="00962CC5" w:rsidRPr="009D7826">
              <w:rPr>
                <w:sz w:val="16"/>
                <w:szCs w:val="16"/>
              </w:rPr>
              <w:t> </w:t>
            </w:r>
            <w:r w:rsidRPr="009D7826">
              <w:rPr>
                <w:sz w:val="16"/>
                <w:szCs w:val="16"/>
              </w:rPr>
              <w:t>000</w:t>
            </w:r>
            <w:r w:rsidR="00962CC5" w:rsidRPr="009D7826">
              <w:rPr>
                <w:sz w:val="16"/>
                <w:szCs w:val="16"/>
              </w:rPr>
              <w:t>,00</w:t>
            </w:r>
          </w:p>
        </w:tc>
        <w:tc>
          <w:tcPr>
            <w:tcW w:w="709" w:type="dxa"/>
            <w:vAlign w:val="center"/>
          </w:tcPr>
          <w:p w:rsidR="00B06A25" w:rsidRPr="009D7826" w:rsidRDefault="006433A6" w:rsidP="009B3F10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100</w:t>
            </w:r>
            <w:r w:rsidR="00B00B4C" w:rsidRPr="009D7826">
              <w:rPr>
                <w:sz w:val="16"/>
                <w:szCs w:val="16"/>
              </w:rPr>
              <w:t>,0</w:t>
            </w:r>
            <w:r w:rsidR="009D7826">
              <w:rPr>
                <w:sz w:val="16"/>
                <w:szCs w:val="16"/>
              </w:rPr>
              <w:t>0</w:t>
            </w:r>
          </w:p>
        </w:tc>
        <w:tc>
          <w:tcPr>
            <w:tcW w:w="992" w:type="dxa"/>
            <w:vAlign w:val="center"/>
          </w:tcPr>
          <w:p w:rsidR="00B06A25" w:rsidRPr="009D7826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:rsidR="00B06A25" w:rsidRPr="009D7826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74" w:type="dxa"/>
            <w:vAlign w:val="center"/>
          </w:tcPr>
          <w:p w:rsidR="00B06A25" w:rsidRPr="009D7826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B06A25" w:rsidRPr="009D7826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18" w:type="dxa"/>
            <w:vAlign w:val="center"/>
          </w:tcPr>
          <w:p w:rsidR="00B06A25" w:rsidRPr="009D7826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85" w:type="dxa"/>
            <w:vAlign w:val="center"/>
          </w:tcPr>
          <w:p w:rsidR="00B06A25" w:rsidRPr="009D7826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:rsidR="00B06A25" w:rsidRPr="009D7826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B06A25" w:rsidRPr="009D7826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B06A25" w:rsidRPr="009D7826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2" w:type="dxa"/>
            <w:vAlign w:val="center"/>
          </w:tcPr>
          <w:p w:rsidR="00B06A25" w:rsidRPr="009D7826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18" w:type="dxa"/>
            <w:vAlign w:val="center"/>
          </w:tcPr>
          <w:p w:rsidR="00B06A25" w:rsidRPr="009D7826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:rsidR="00B06A25" w:rsidRPr="009D7826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B06A25" w:rsidRPr="009D7826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32" w:type="dxa"/>
            <w:vAlign w:val="center"/>
          </w:tcPr>
          <w:p w:rsidR="00B06A25" w:rsidRPr="009D7826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40" w:type="dxa"/>
            <w:vAlign w:val="center"/>
          </w:tcPr>
          <w:p w:rsidR="00B06A25" w:rsidRPr="009D7826" w:rsidRDefault="00B06A25" w:rsidP="009B3F10">
            <w:pPr>
              <w:jc w:val="right"/>
              <w:rPr>
                <w:sz w:val="16"/>
                <w:szCs w:val="16"/>
              </w:rPr>
            </w:pPr>
          </w:p>
        </w:tc>
      </w:tr>
      <w:tr w:rsidR="00C65B4A" w:rsidRPr="009D7826" w:rsidTr="00345F0B">
        <w:trPr>
          <w:trHeight w:val="213"/>
        </w:trPr>
        <w:tc>
          <w:tcPr>
            <w:tcW w:w="568" w:type="dxa"/>
            <w:vAlign w:val="center"/>
          </w:tcPr>
          <w:p w:rsidR="00A000D4" w:rsidRPr="009D7826" w:rsidRDefault="00A000D4" w:rsidP="00FE4B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A000D4" w:rsidRPr="009D7826" w:rsidRDefault="00A000D4" w:rsidP="00FE4B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:rsidR="00A000D4" w:rsidRPr="009D7826" w:rsidRDefault="00A000D4" w:rsidP="00FE4BDD">
            <w:pPr>
              <w:jc w:val="center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4300</w:t>
            </w:r>
          </w:p>
        </w:tc>
        <w:tc>
          <w:tcPr>
            <w:tcW w:w="991" w:type="dxa"/>
            <w:vAlign w:val="center"/>
          </w:tcPr>
          <w:p w:rsidR="00A000D4" w:rsidRPr="009D7826" w:rsidRDefault="00A000D4" w:rsidP="006433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A000D4" w:rsidRPr="009D7826" w:rsidRDefault="00A000D4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A000D4" w:rsidRPr="009D7826" w:rsidRDefault="00A000D4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A000D4" w:rsidRPr="009D7826" w:rsidRDefault="00C65B4A" w:rsidP="007D39E5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15</w:t>
            </w:r>
            <w:r w:rsidR="009D7826">
              <w:rPr>
                <w:sz w:val="16"/>
                <w:szCs w:val="16"/>
              </w:rPr>
              <w:t> </w:t>
            </w:r>
            <w:r w:rsidRPr="009D7826">
              <w:rPr>
                <w:sz w:val="16"/>
                <w:szCs w:val="16"/>
              </w:rPr>
              <w:t>000</w:t>
            </w:r>
            <w:r w:rsidR="009D7826">
              <w:rPr>
                <w:sz w:val="16"/>
                <w:szCs w:val="16"/>
              </w:rPr>
              <w:t>,00</w:t>
            </w:r>
          </w:p>
        </w:tc>
        <w:tc>
          <w:tcPr>
            <w:tcW w:w="1027" w:type="dxa"/>
            <w:vAlign w:val="center"/>
          </w:tcPr>
          <w:p w:rsidR="00A000D4" w:rsidRPr="009D7826" w:rsidRDefault="00C65B4A" w:rsidP="007D39E5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15</w:t>
            </w:r>
            <w:r w:rsidR="00345F0B">
              <w:rPr>
                <w:sz w:val="16"/>
                <w:szCs w:val="16"/>
              </w:rPr>
              <w:t> </w:t>
            </w:r>
            <w:r w:rsidRPr="009D7826">
              <w:rPr>
                <w:sz w:val="16"/>
                <w:szCs w:val="16"/>
              </w:rPr>
              <w:t>000</w:t>
            </w:r>
            <w:r w:rsidR="00345F0B">
              <w:rPr>
                <w:sz w:val="16"/>
                <w:szCs w:val="16"/>
              </w:rPr>
              <w:t>,00</w:t>
            </w:r>
          </w:p>
        </w:tc>
        <w:tc>
          <w:tcPr>
            <w:tcW w:w="674" w:type="dxa"/>
            <w:vAlign w:val="center"/>
          </w:tcPr>
          <w:p w:rsidR="00A000D4" w:rsidRPr="009D7826" w:rsidRDefault="00A000D4" w:rsidP="007D39E5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100</w:t>
            </w:r>
            <w:r w:rsidR="00345F0B">
              <w:rPr>
                <w:sz w:val="16"/>
                <w:szCs w:val="16"/>
              </w:rPr>
              <w:t>,00</w:t>
            </w:r>
          </w:p>
        </w:tc>
        <w:tc>
          <w:tcPr>
            <w:tcW w:w="859" w:type="dxa"/>
            <w:vAlign w:val="center"/>
          </w:tcPr>
          <w:p w:rsidR="00A000D4" w:rsidRPr="009D7826" w:rsidRDefault="00C65B4A" w:rsidP="006A37FE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15</w:t>
            </w:r>
            <w:r w:rsidR="00345F0B">
              <w:rPr>
                <w:sz w:val="16"/>
                <w:szCs w:val="16"/>
              </w:rPr>
              <w:t> </w:t>
            </w:r>
            <w:r w:rsidRPr="009D7826">
              <w:rPr>
                <w:sz w:val="16"/>
                <w:szCs w:val="16"/>
              </w:rPr>
              <w:t>000</w:t>
            </w:r>
            <w:r w:rsidR="00345F0B">
              <w:rPr>
                <w:sz w:val="16"/>
                <w:szCs w:val="16"/>
              </w:rPr>
              <w:t>,00</w:t>
            </w:r>
          </w:p>
        </w:tc>
        <w:tc>
          <w:tcPr>
            <w:tcW w:w="1018" w:type="dxa"/>
            <w:vAlign w:val="center"/>
          </w:tcPr>
          <w:p w:rsidR="00A000D4" w:rsidRPr="009D7826" w:rsidRDefault="00C65B4A" w:rsidP="007D39E5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15</w:t>
            </w:r>
            <w:r w:rsidR="00345F0B">
              <w:rPr>
                <w:sz w:val="16"/>
                <w:szCs w:val="16"/>
              </w:rPr>
              <w:t> </w:t>
            </w:r>
            <w:r w:rsidRPr="009D7826">
              <w:rPr>
                <w:sz w:val="16"/>
                <w:szCs w:val="16"/>
              </w:rPr>
              <w:t>000</w:t>
            </w:r>
            <w:r w:rsidR="00345F0B">
              <w:rPr>
                <w:sz w:val="16"/>
                <w:szCs w:val="16"/>
              </w:rPr>
              <w:t>,00</w:t>
            </w:r>
          </w:p>
        </w:tc>
        <w:tc>
          <w:tcPr>
            <w:tcW w:w="685" w:type="dxa"/>
            <w:vAlign w:val="center"/>
          </w:tcPr>
          <w:p w:rsidR="00A000D4" w:rsidRPr="009D7826" w:rsidRDefault="005B03D7" w:rsidP="007D39E5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100</w:t>
            </w:r>
            <w:r w:rsidR="00345F0B">
              <w:rPr>
                <w:sz w:val="16"/>
                <w:szCs w:val="16"/>
              </w:rPr>
              <w:t>,00</w:t>
            </w:r>
          </w:p>
        </w:tc>
        <w:tc>
          <w:tcPr>
            <w:tcW w:w="874" w:type="dxa"/>
            <w:vAlign w:val="center"/>
          </w:tcPr>
          <w:p w:rsidR="00A000D4" w:rsidRPr="009D7826" w:rsidRDefault="00A000D4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A000D4" w:rsidRPr="009D7826" w:rsidRDefault="00A000D4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A000D4" w:rsidRPr="009D7826" w:rsidRDefault="00A000D4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2" w:type="dxa"/>
            <w:vAlign w:val="center"/>
          </w:tcPr>
          <w:p w:rsidR="00A000D4" w:rsidRPr="009D7826" w:rsidRDefault="00A000D4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18" w:type="dxa"/>
            <w:vAlign w:val="center"/>
          </w:tcPr>
          <w:p w:rsidR="00A000D4" w:rsidRPr="009D7826" w:rsidRDefault="00A000D4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:rsidR="00A000D4" w:rsidRPr="009D7826" w:rsidRDefault="00A000D4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A000D4" w:rsidRPr="009D7826" w:rsidRDefault="00A000D4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32" w:type="dxa"/>
            <w:vAlign w:val="center"/>
          </w:tcPr>
          <w:p w:rsidR="00A000D4" w:rsidRPr="009D7826" w:rsidRDefault="00A000D4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40" w:type="dxa"/>
            <w:vAlign w:val="center"/>
          </w:tcPr>
          <w:p w:rsidR="00A000D4" w:rsidRPr="009D7826" w:rsidRDefault="00A000D4" w:rsidP="009B3F10">
            <w:pPr>
              <w:jc w:val="right"/>
              <w:rPr>
                <w:sz w:val="16"/>
                <w:szCs w:val="16"/>
              </w:rPr>
            </w:pPr>
          </w:p>
        </w:tc>
      </w:tr>
      <w:tr w:rsidR="00C65B4A" w:rsidRPr="009D7826" w:rsidTr="00345F0B">
        <w:trPr>
          <w:trHeight w:val="405"/>
        </w:trPr>
        <w:tc>
          <w:tcPr>
            <w:tcW w:w="568" w:type="dxa"/>
            <w:vAlign w:val="center"/>
          </w:tcPr>
          <w:p w:rsidR="00025FD5" w:rsidRPr="009D7826" w:rsidRDefault="00025FD5" w:rsidP="00FE4BDD">
            <w:pPr>
              <w:jc w:val="center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852</w:t>
            </w:r>
          </w:p>
        </w:tc>
        <w:tc>
          <w:tcPr>
            <w:tcW w:w="708" w:type="dxa"/>
            <w:vAlign w:val="center"/>
          </w:tcPr>
          <w:p w:rsidR="00025FD5" w:rsidRPr="009D7826" w:rsidRDefault="00025FD5" w:rsidP="00FE4BDD">
            <w:pPr>
              <w:jc w:val="center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85205</w:t>
            </w:r>
          </w:p>
        </w:tc>
        <w:tc>
          <w:tcPr>
            <w:tcW w:w="566" w:type="dxa"/>
            <w:vAlign w:val="center"/>
          </w:tcPr>
          <w:p w:rsidR="00025FD5" w:rsidRPr="009D7826" w:rsidRDefault="00025FD5" w:rsidP="00FE4BDD">
            <w:pPr>
              <w:jc w:val="center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2020</w:t>
            </w:r>
          </w:p>
        </w:tc>
        <w:tc>
          <w:tcPr>
            <w:tcW w:w="991" w:type="dxa"/>
            <w:vAlign w:val="center"/>
          </w:tcPr>
          <w:p w:rsidR="00025FD5" w:rsidRPr="009D7826" w:rsidRDefault="00C65B4A" w:rsidP="00F64600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38</w:t>
            </w:r>
            <w:r w:rsidR="009D7826">
              <w:rPr>
                <w:sz w:val="16"/>
                <w:szCs w:val="16"/>
              </w:rPr>
              <w:t> </w:t>
            </w:r>
            <w:r w:rsidRPr="009D7826">
              <w:rPr>
                <w:sz w:val="16"/>
                <w:szCs w:val="16"/>
              </w:rPr>
              <w:t>000</w:t>
            </w:r>
            <w:r w:rsidR="009D7826">
              <w:rPr>
                <w:sz w:val="16"/>
                <w:szCs w:val="16"/>
              </w:rPr>
              <w:t>,00</w:t>
            </w:r>
          </w:p>
        </w:tc>
        <w:tc>
          <w:tcPr>
            <w:tcW w:w="1134" w:type="dxa"/>
            <w:vAlign w:val="center"/>
          </w:tcPr>
          <w:p w:rsidR="00025FD5" w:rsidRPr="009D7826" w:rsidRDefault="00962CC5" w:rsidP="009B3F10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37 963,99</w:t>
            </w:r>
          </w:p>
        </w:tc>
        <w:tc>
          <w:tcPr>
            <w:tcW w:w="709" w:type="dxa"/>
            <w:vAlign w:val="center"/>
          </w:tcPr>
          <w:p w:rsidR="00025FD5" w:rsidRPr="009D7826" w:rsidRDefault="00962CC5" w:rsidP="009B3F10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99,91</w:t>
            </w:r>
          </w:p>
        </w:tc>
        <w:tc>
          <w:tcPr>
            <w:tcW w:w="992" w:type="dxa"/>
            <w:vAlign w:val="center"/>
          </w:tcPr>
          <w:p w:rsidR="00025FD5" w:rsidRPr="009D7826" w:rsidRDefault="00025FD5" w:rsidP="007D39E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27" w:type="dxa"/>
            <w:vAlign w:val="center"/>
          </w:tcPr>
          <w:p w:rsidR="00025FD5" w:rsidRPr="009D7826" w:rsidRDefault="00025FD5" w:rsidP="007D39E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74" w:type="dxa"/>
            <w:vAlign w:val="center"/>
          </w:tcPr>
          <w:p w:rsidR="00025FD5" w:rsidRPr="009D7826" w:rsidRDefault="00025FD5" w:rsidP="007D39E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9" w:type="dxa"/>
            <w:vAlign w:val="center"/>
          </w:tcPr>
          <w:p w:rsidR="00025FD5" w:rsidRPr="009D7826" w:rsidRDefault="00025FD5" w:rsidP="006A37FE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018" w:type="dxa"/>
            <w:vAlign w:val="center"/>
          </w:tcPr>
          <w:p w:rsidR="00025FD5" w:rsidRPr="009D7826" w:rsidRDefault="00025FD5" w:rsidP="007D39E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685" w:type="dxa"/>
            <w:vAlign w:val="center"/>
          </w:tcPr>
          <w:p w:rsidR="00025FD5" w:rsidRPr="009D7826" w:rsidRDefault="00025FD5" w:rsidP="007D39E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74" w:type="dxa"/>
            <w:vAlign w:val="center"/>
          </w:tcPr>
          <w:p w:rsidR="00025FD5" w:rsidRPr="009D7826" w:rsidRDefault="00025FD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025FD5" w:rsidRPr="009D7826" w:rsidRDefault="00025FD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025FD5" w:rsidRPr="009D7826" w:rsidRDefault="00025FD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2" w:type="dxa"/>
            <w:vAlign w:val="center"/>
          </w:tcPr>
          <w:p w:rsidR="00025FD5" w:rsidRPr="009D7826" w:rsidRDefault="00025FD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18" w:type="dxa"/>
            <w:vAlign w:val="center"/>
          </w:tcPr>
          <w:p w:rsidR="00025FD5" w:rsidRPr="009D7826" w:rsidRDefault="00025FD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:rsidR="00025FD5" w:rsidRPr="009D7826" w:rsidRDefault="00025FD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025FD5" w:rsidRPr="009D7826" w:rsidRDefault="00025FD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32" w:type="dxa"/>
            <w:vAlign w:val="center"/>
          </w:tcPr>
          <w:p w:rsidR="00025FD5" w:rsidRPr="009D7826" w:rsidRDefault="00025FD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40" w:type="dxa"/>
            <w:vAlign w:val="center"/>
          </w:tcPr>
          <w:p w:rsidR="00025FD5" w:rsidRPr="009D7826" w:rsidRDefault="00025FD5" w:rsidP="009B3F10">
            <w:pPr>
              <w:jc w:val="right"/>
              <w:rPr>
                <w:sz w:val="16"/>
                <w:szCs w:val="16"/>
              </w:rPr>
            </w:pPr>
          </w:p>
        </w:tc>
      </w:tr>
      <w:tr w:rsidR="005B3218" w:rsidRPr="009D7826" w:rsidTr="00345F0B">
        <w:trPr>
          <w:trHeight w:val="270"/>
        </w:trPr>
        <w:tc>
          <w:tcPr>
            <w:tcW w:w="568" w:type="dxa"/>
            <w:vAlign w:val="center"/>
          </w:tcPr>
          <w:p w:rsidR="00025FD5" w:rsidRPr="009D7826" w:rsidRDefault="00025FD5" w:rsidP="00FE4B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025FD5" w:rsidRPr="009D7826" w:rsidRDefault="00025FD5" w:rsidP="00FE4B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:rsidR="00025FD5" w:rsidRPr="009D7826" w:rsidRDefault="001372F5" w:rsidP="003459D9">
            <w:pPr>
              <w:jc w:val="center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4010</w:t>
            </w:r>
          </w:p>
        </w:tc>
        <w:tc>
          <w:tcPr>
            <w:tcW w:w="991" w:type="dxa"/>
            <w:vAlign w:val="center"/>
          </w:tcPr>
          <w:p w:rsidR="00025FD5" w:rsidRPr="009D7826" w:rsidRDefault="00025FD5" w:rsidP="006433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25FD5" w:rsidRPr="009D7826" w:rsidRDefault="00025FD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025FD5" w:rsidRPr="009D7826" w:rsidRDefault="00025FD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025FD5" w:rsidRPr="009D7826" w:rsidRDefault="00C65B4A" w:rsidP="007D39E5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6</w:t>
            </w:r>
            <w:r w:rsidR="009D7826">
              <w:rPr>
                <w:sz w:val="16"/>
                <w:szCs w:val="16"/>
              </w:rPr>
              <w:t> </w:t>
            </w:r>
            <w:r w:rsidRPr="009D7826">
              <w:rPr>
                <w:sz w:val="16"/>
                <w:szCs w:val="16"/>
              </w:rPr>
              <w:t>400</w:t>
            </w:r>
            <w:r w:rsidR="009D7826">
              <w:rPr>
                <w:sz w:val="16"/>
                <w:szCs w:val="16"/>
              </w:rPr>
              <w:t>,00</w:t>
            </w:r>
          </w:p>
        </w:tc>
        <w:tc>
          <w:tcPr>
            <w:tcW w:w="1027" w:type="dxa"/>
            <w:vAlign w:val="center"/>
          </w:tcPr>
          <w:p w:rsidR="00025FD5" w:rsidRPr="009D7826" w:rsidRDefault="00962CC5" w:rsidP="007D39E5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6 400,00</w:t>
            </w:r>
          </w:p>
        </w:tc>
        <w:tc>
          <w:tcPr>
            <w:tcW w:w="674" w:type="dxa"/>
            <w:vAlign w:val="center"/>
          </w:tcPr>
          <w:p w:rsidR="00025FD5" w:rsidRPr="009D7826" w:rsidRDefault="00962CC5" w:rsidP="007D39E5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100,0</w:t>
            </w:r>
            <w:r w:rsidR="00345F0B">
              <w:rPr>
                <w:sz w:val="16"/>
                <w:szCs w:val="16"/>
              </w:rPr>
              <w:t>0</w:t>
            </w:r>
          </w:p>
        </w:tc>
        <w:tc>
          <w:tcPr>
            <w:tcW w:w="859" w:type="dxa"/>
            <w:vAlign w:val="center"/>
          </w:tcPr>
          <w:p w:rsidR="00025FD5" w:rsidRPr="009D7826" w:rsidRDefault="00C65B4A" w:rsidP="006A37FE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6</w:t>
            </w:r>
            <w:r w:rsidR="00345F0B">
              <w:rPr>
                <w:sz w:val="16"/>
                <w:szCs w:val="16"/>
              </w:rPr>
              <w:t> </w:t>
            </w:r>
            <w:r w:rsidRPr="009D7826">
              <w:rPr>
                <w:sz w:val="16"/>
                <w:szCs w:val="16"/>
              </w:rPr>
              <w:t>400</w:t>
            </w:r>
            <w:r w:rsidR="00345F0B">
              <w:rPr>
                <w:sz w:val="16"/>
                <w:szCs w:val="16"/>
              </w:rPr>
              <w:t>,00</w:t>
            </w:r>
          </w:p>
        </w:tc>
        <w:tc>
          <w:tcPr>
            <w:tcW w:w="1018" w:type="dxa"/>
            <w:vAlign w:val="center"/>
          </w:tcPr>
          <w:p w:rsidR="00025FD5" w:rsidRPr="009D7826" w:rsidRDefault="00962CC5" w:rsidP="007D39E5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6 400,00</w:t>
            </w:r>
          </w:p>
        </w:tc>
        <w:tc>
          <w:tcPr>
            <w:tcW w:w="685" w:type="dxa"/>
            <w:vAlign w:val="center"/>
          </w:tcPr>
          <w:p w:rsidR="00025FD5" w:rsidRPr="009D7826" w:rsidRDefault="00962CC5" w:rsidP="007D39E5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100,0</w:t>
            </w:r>
            <w:r w:rsidR="00345F0B">
              <w:rPr>
                <w:sz w:val="16"/>
                <w:szCs w:val="16"/>
              </w:rPr>
              <w:t>0</w:t>
            </w:r>
          </w:p>
        </w:tc>
        <w:tc>
          <w:tcPr>
            <w:tcW w:w="874" w:type="dxa"/>
            <w:vAlign w:val="center"/>
          </w:tcPr>
          <w:p w:rsidR="00025FD5" w:rsidRPr="009D7826" w:rsidRDefault="00C65B4A" w:rsidP="009B3F10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6</w:t>
            </w:r>
            <w:r w:rsidR="00345F0B">
              <w:rPr>
                <w:sz w:val="16"/>
                <w:szCs w:val="16"/>
              </w:rPr>
              <w:t> </w:t>
            </w:r>
            <w:r w:rsidRPr="009D7826">
              <w:rPr>
                <w:sz w:val="16"/>
                <w:szCs w:val="16"/>
              </w:rPr>
              <w:t>400</w:t>
            </w:r>
            <w:r w:rsidR="00345F0B">
              <w:rPr>
                <w:sz w:val="16"/>
                <w:szCs w:val="16"/>
              </w:rPr>
              <w:t>,00</w:t>
            </w:r>
          </w:p>
        </w:tc>
        <w:tc>
          <w:tcPr>
            <w:tcW w:w="993" w:type="dxa"/>
            <w:vAlign w:val="center"/>
          </w:tcPr>
          <w:p w:rsidR="00025FD5" w:rsidRPr="009D7826" w:rsidRDefault="00962CC5" w:rsidP="009B3F10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6 400,00</w:t>
            </w:r>
          </w:p>
        </w:tc>
        <w:tc>
          <w:tcPr>
            <w:tcW w:w="708" w:type="dxa"/>
            <w:vAlign w:val="center"/>
          </w:tcPr>
          <w:p w:rsidR="00025FD5" w:rsidRPr="009D7826" w:rsidRDefault="00962CC5" w:rsidP="009B3F10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100,0</w:t>
            </w:r>
            <w:r w:rsidR="00345F0B">
              <w:rPr>
                <w:sz w:val="16"/>
                <w:szCs w:val="16"/>
              </w:rPr>
              <w:t>0</w:t>
            </w:r>
          </w:p>
        </w:tc>
        <w:tc>
          <w:tcPr>
            <w:tcW w:w="472" w:type="dxa"/>
            <w:vAlign w:val="center"/>
          </w:tcPr>
          <w:p w:rsidR="00025FD5" w:rsidRPr="009D7826" w:rsidRDefault="00025FD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18" w:type="dxa"/>
            <w:vAlign w:val="center"/>
          </w:tcPr>
          <w:p w:rsidR="00025FD5" w:rsidRPr="009D7826" w:rsidRDefault="00025FD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:rsidR="00025FD5" w:rsidRPr="009D7826" w:rsidRDefault="00025FD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025FD5" w:rsidRPr="009D7826" w:rsidRDefault="00025FD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32" w:type="dxa"/>
            <w:vAlign w:val="center"/>
          </w:tcPr>
          <w:p w:rsidR="00025FD5" w:rsidRPr="009D7826" w:rsidRDefault="00025FD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40" w:type="dxa"/>
            <w:vAlign w:val="center"/>
          </w:tcPr>
          <w:p w:rsidR="00025FD5" w:rsidRPr="009D7826" w:rsidRDefault="00025FD5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5B3218" w:rsidRPr="009D7826" w:rsidTr="00345F0B">
        <w:trPr>
          <w:trHeight w:val="277"/>
        </w:trPr>
        <w:tc>
          <w:tcPr>
            <w:tcW w:w="568" w:type="dxa"/>
            <w:vAlign w:val="center"/>
          </w:tcPr>
          <w:p w:rsidR="003459D9" w:rsidRPr="009D7826" w:rsidRDefault="003459D9" w:rsidP="00FE4B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3459D9" w:rsidRPr="009D7826" w:rsidRDefault="003459D9" w:rsidP="00FE4B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:rsidR="003459D9" w:rsidRPr="009D7826" w:rsidRDefault="001372F5" w:rsidP="00FE4BDD">
            <w:pPr>
              <w:jc w:val="center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4110</w:t>
            </w:r>
          </w:p>
        </w:tc>
        <w:tc>
          <w:tcPr>
            <w:tcW w:w="991" w:type="dxa"/>
            <w:vAlign w:val="center"/>
          </w:tcPr>
          <w:p w:rsidR="003459D9" w:rsidRPr="009D7826" w:rsidRDefault="003459D9" w:rsidP="006433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459D9" w:rsidRPr="009D7826" w:rsidRDefault="003459D9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459D9" w:rsidRPr="009D7826" w:rsidRDefault="003459D9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459D9" w:rsidRPr="009D7826" w:rsidRDefault="001372F5" w:rsidP="007D39E5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973</w:t>
            </w:r>
            <w:r w:rsidR="009D7826">
              <w:rPr>
                <w:sz w:val="16"/>
                <w:szCs w:val="16"/>
              </w:rPr>
              <w:t>,00</w:t>
            </w:r>
          </w:p>
        </w:tc>
        <w:tc>
          <w:tcPr>
            <w:tcW w:w="1027" w:type="dxa"/>
            <w:vAlign w:val="center"/>
          </w:tcPr>
          <w:p w:rsidR="003459D9" w:rsidRPr="009D7826" w:rsidRDefault="00962CC5" w:rsidP="007D39E5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973,00</w:t>
            </w:r>
          </w:p>
        </w:tc>
        <w:tc>
          <w:tcPr>
            <w:tcW w:w="674" w:type="dxa"/>
            <w:vAlign w:val="center"/>
          </w:tcPr>
          <w:p w:rsidR="003459D9" w:rsidRPr="009D7826" w:rsidRDefault="00962CC5" w:rsidP="007D39E5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100,0</w:t>
            </w:r>
            <w:r w:rsidR="00345F0B">
              <w:rPr>
                <w:sz w:val="16"/>
                <w:szCs w:val="16"/>
              </w:rPr>
              <w:t>0</w:t>
            </w:r>
          </w:p>
        </w:tc>
        <w:tc>
          <w:tcPr>
            <w:tcW w:w="859" w:type="dxa"/>
            <w:vAlign w:val="center"/>
          </w:tcPr>
          <w:p w:rsidR="003459D9" w:rsidRPr="009D7826" w:rsidRDefault="001372F5" w:rsidP="006A37FE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973</w:t>
            </w:r>
            <w:r w:rsidR="00345F0B">
              <w:rPr>
                <w:sz w:val="16"/>
                <w:szCs w:val="16"/>
              </w:rPr>
              <w:t>,00</w:t>
            </w:r>
          </w:p>
        </w:tc>
        <w:tc>
          <w:tcPr>
            <w:tcW w:w="1018" w:type="dxa"/>
            <w:vAlign w:val="center"/>
          </w:tcPr>
          <w:p w:rsidR="003459D9" w:rsidRPr="009D7826" w:rsidRDefault="00962CC5" w:rsidP="00FE35A5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973,00</w:t>
            </w:r>
          </w:p>
        </w:tc>
        <w:tc>
          <w:tcPr>
            <w:tcW w:w="685" w:type="dxa"/>
            <w:vAlign w:val="center"/>
          </w:tcPr>
          <w:p w:rsidR="003459D9" w:rsidRPr="009D7826" w:rsidRDefault="00962CC5" w:rsidP="007D39E5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100,0</w:t>
            </w:r>
            <w:r w:rsidR="00345F0B">
              <w:rPr>
                <w:sz w:val="16"/>
                <w:szCs w:val="16"/>
              </w:rPr>
              <w:t>0</w:t>
            </w:r>
          </w:p>
        </w:tc>
        <w:tc>
          <w:tcPr>
            <w:tcW w:w="874" w:type="dxa"/>
            <w:vAlign w:val="center"/>
          </w:tcPr>
          <w:p w:rsidR="003459D9" w:rsidRPr="009D7826" w:rsidRDefault="001372F5" w:rsidP="009B3F10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973</w:t>
            </w:r>
            <w:r w:rsidR="00345F0B">
              <w:rPr>
                <w:sz w:val="16"/>
                <w:szCs w:val="16"/>
              </w:rPr>
              <w:t>,00</w:t>
            </w:r>
          </w:p>
        </w:tc>
        <w:tc>
          <w:tcPr>
            <w:tcW w:w="993" w:type="dxa"/>
            <w:vAlign w:val="center"/>
          </w:tcPr>
          <w:p w:rsidR="003459D9" w:rsidRPr="009D7826" w:rsidRDefault="00962CC5" w:rsidP="009B3F10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973,00</w:t>
            </w:r>
          </w:p>
        </w:tc>
        <w:tc>
          <w:tcPr>
            <w:tcW w:w="708" w:type="dxa"/>
            <w:vAlign w:val="center"/>
          </w:tcPr>
          <w:p w:rsidR="003459D9" w:rsidRPr="009D7826" w:rsidRDefault="00962CC5" w:rsidP="009B3F10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100,0</w:t>
            </w:r>
            <w:r w:rsidR="00345F0B">
              <w:rPr>
                <w:sz w:val="16"/>
                <w:szCs w:val="16"/>
              </w:rPr>
              <w:t>0</w:t>
            </w:r>
          </w:p>
        </w:tc>
        <w:tc>
          <w:tcPr>
            <w:tcW w:w="472" w:type="dxa"/>
            <w:vAlign w:val="center"/>
          </w:tcPr>
          <w:p w:rsidR="003459D9" w:rsidRPr="009D7826" w:rsidRDefault="003459D9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18" w:type="dxa"/>
            <w:vAlign w:val="center"/>
          </w:tcPr>
          <w:p w:rsidR="003459D9" w:rsidRPr="009D7826" w:rsidRDefault="003459D9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:rsidR="003459D9" w:rsidRPr="009D7826" w:rsidRDefault="003459D9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3459D9" w:rsidRPr="009D7826" w:rsidRDefault="003459D9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32" w:type="dxa"/>
            <w:vAlign w:val="center"/>
          </w:tcPr>
          <w:p w:rsidR="003459D9" w:rsidRPr="009D7826" w:rsidRDefault="003459D9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40" w:type="dxa"/>
            <w:vAlign w:val="center"/>
          </w:tcPr>
          <w:p w:rsidR="003459D9" w:rsidRPr="009D7826" w:rsidRDefault="003459D9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5B3218" w:rsidRPr="009D7826" w:rsidTr="00345F0B">
        <w:trPr>
          <w:trHeight w:val="277"/>
        </w:trPr>
        <w:tc>
          <w:tcPr>
            <w:tcW w:w="568" w:type="dxa"/>
            <w:vAlign w:val="center"/>
          </w:tcPr>
          <w:p w:rsidR="001372F5" w:rsidRPr="009D7826" w:rsidRDefault="001372F5" w:rsidP="00FE4B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372F5" w:rsidRPr="009D7826" w:rsidRDefault="001372F5" w:rsidP="00FE4B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:rsidR="001372F5" w:rsidRPr="009D7826" w:rsidRDefault="001372F5" w:rsidP="00FE4BDD">
            <w:pPr>
              <w:jc w:val="center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4120</w:t>
            </w:r>
          </w:p>
        </w:tc>
        <w:tc>
          <w:tcPr>
            <w:tcW w:w="991" w:type="dxa"/>
            <w:vAlign w:val="center"/>
          </w:tcPr>
          <w:p w:rsidR="001372F5" w:rsidRPr="009D7826" w:rsidRDefault="001372F5" w:rsidP="006433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372F5" w:rsidRPr="009D7826" w:rsidRDefault="001372F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1372F5" w:rsidRPr="009D7826" w:rsidRDefault="001372F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372F5" w:rsidRPr="009D7826" w:rsidRDefault="001372F5" w:rsidP="007D39E5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137</w:t>
            </w:r>
            <w:r w:rsidR="009D7826">
              <w:rPr>
                <w:sz w:val="16"/>
                <w:szCs w:val="16"/>
              </w:rPr>
              <w:t>,00</w:t>
            </w:r>
          </w:p>
        </w:tc>
        <w:tc>
          <w:tcPr>
            <w:tcW w:w="1027" w:type="dxa"/>
            <w:vAlign w:val="center"/>
          </w:tcPr>
          <w:p w:rsidR="001372F5" w:rsidRPr="009D7826" w:rsidRDefault="00962CC5" w:rsidP="007D39E5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137,00</w:t>
            </w:r>
          </w:p>
        </w:tc>
        <w:tc>
          <w:tcPr>
            <w:tcW w:w="674" w:type="dxa"/>
            <w:vAlign w:val="center"/>
          </w:tcPr>
          <w:p w:rsidR="001372F5" w:rsidRPr="009D7826" w:rsidRDefault="00962CC5" w:rsidP="007D39E5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100,0</w:t>
            </w:r>
            <w:r w:rsidR="00345F0B">
              <w:rPr>
                <w:sz w:val="16"/>
                <w:szCs w:val="16"/>
              </w:rPr>
              <w:t>0</w:t>
            </w:r>
          </w:p>
        </w:tc>
        <w:tc>
          <w:tcPr>
            <w:tcW w:w="859" w:type="dxa"/>
            <w:vAlign w:val="center"/>
          </w:tcPr>
          <w:p w:rsidR="001372F5" w:rsidRPr="009D7826" w:rsidRDefault="001372F5" w:rsidP="006A37FE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137</w:t>
            </w:r>
            <w:r w:rsidR="00345F0B">
              <w:rPr>
                <w:sz w:val="16"/>
                <w:szCs w:val="16"/>
              </w:rPr>
              <w:t>,00</w:t>
            </w:r>
          </w:p>
        </w:tc>
        <w:tc>
          <w:tcPr>
            <w:tcW w:w="1018" w:type="dxa"/>
            <w:vAlign w:val="center"/>
          </w:tcPr>
          <w:p w:rsidR="001372F5" w:rsidRPr="009D7826" w:rsidRDefault="00962CC5" w:rsidP="00FE35A5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137,00</w:t>
            </w:r>
          </w:p>
        </w:tc>
        <w:tc>
          <w:tcPr>
            <w:tcW w:w="685" w:type="dxa"/>
            <w:vAlign w:val="center"/>
          </w:tcPr>
          <w:p w:rsidR="001372F5" w:rsidRPr="009D7826" w:rsidRDefault="00962CC5" w:rsidP="007D39E5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100,0</w:t>
            </w:r>
            <w:r w:rsidR="00345F0B">
              <w:rPr>
                <w:sz w:val="16"/>
                <w:szCs w:val="16"/>
              </w:rPr>
              <w:t>0</w:t>
            </w:r>
          </w:p>
        </w:tc>
        <w:tc>
          <w:tcPr>
            <w:tcW w:w="874" w:type="dxa"/>
            <w:vAlign w:val="center"/>
          </w:tcPr>
          <w:p w:rsidR="001372F5" w:rsidRPr="009D7826" w:rsidRDefault="001372F5" w:rsidP="009B3F10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137</w:t>
            </w:r>
            <w:r w:rsidR="00345F0B">
              <w:rPr>
                <w:sz w:val="16"/>
                <w:szCs w:val="16"/>
              </w:rPr>
              <w:t>,00</w:t>
            </w:r>
          </w:p>
        </w:tc>
        <w:tc>
          <w:tcPr>
            <w:tcW w:w="993" w:type="dxa"/>
            <w:vAlign w:val="center"/>
          </w:tcPr>
          <w:p w:rsidR="001372F5" w:rsidRPr="009D7826" w:rsidRDefault="00962CC5" w:rsidP="009B3F10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137,00</w:t>
            </w:r>
          </w:p>
        </w:tc>
        <w:tc>
          <w:tcPr>
            <w:tcW w:w="708" w:type="dxa"/>
            <w:vAlign w:val="center"/>
          </w:tcPr>
          <w:p w:rsidR="001372F5" w:rsidRPr="009D7826" w:rsidRDefault="00962CC5" w:rsidP="009B3F10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100,0</w:t>
            </w:r>
            <w:r w:rsidR="00345F0B">
              <w:rPr>
                <w:sz w:val="16"/>
                <w:szCs w:val="16"/>
              </w:rPr>
              <w:t>0</w:t>
            </w:r>
          </w:p>
        </w:tc>
        <w:tc>
          <w:tcPr>
            <w:tcW w:w="472" w:type="dxa"/>
            <w:vAlign w:val="center"/>
          </w:tcPr>
          <w:p w:rsidR="001372F5" w:rsidRPr="009D7826" w:rsidRDefault="001372F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18" w:type="dxa"/>
            <w:vAlign w:val="center"/>
          </w:tcPr>
          <w:p w:rsidR="001372F5" w:rsidRPr="009D7826" w:rsidRDefault="001372F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:rsidR="001372F5" w:rsidRPr="009D7826" w:rsidRDefault="001372F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1372F5" w:rsidRPr="009D7826" w:rsidRDefault="001372F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32" w:type="dxa"/>
            <w:vAlign w:val="center"/>
          </w:tcPr>
          <w:p w:rsidR="001372F5" w:rsidRPr="009D7826" w:rsidRDefault="001372F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40" w:type="dxa"/>
            <w:vAlign w:val="center"/>
          </w:tcPr>
          <w:p w:rsidR="001372F5" w:rsidRPr="009D7826" w:rsidRDefault="001372F5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5B3218" w:rsidRPr="009D7826" w:rsidTr="00345F0B">
        <w:trPr>
          <w:trHeight w:val="277"/>
        </w:trPr>
        <w:tc>
          <w:tcPr>
            <w:tcW w:w="568" w:type="dxa"/>
            <w:vAlign w:val="center"/>
          </w:tcPr>
          <w:p w:rsidR="003459D9" w:rsidRPr="009D7826" w:rsidRDefault="003459D9" w:rsidP="00FE4B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3459D9" w:rsidRPr="009D7826" w:rsidRDefault="003459D9" w:rsidP="00FE4B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:rsidR="003459D9" w:rsidRPr="009D7826" w:rsidRDefault="001372F5" w:rsidP="00FE4BDD">
            <w:pPr>
              <w:jc w:val="center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4170</w:t>
            </w:r>
          </w:p>
        </w:tc>
        <w:tc>
          <w:tcPr>
            <w:tcW w:w="991" w:type="dxa"/>
            <w:vAlign w:val="center"/>
          </w:tcPr>
          <w:p w:rsidR="003459D9" w:rsidRPr="009D7826" w:rsidRDefault="003459D9" w:rsidP="006433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3459D9" w:rsidRPr="009D7826" w:rsidRDefault="003459D9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3459D9" w:rsidRPr="009D7826" w:rsidRDefault="003459D9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3459D9" w:rsidRPr="009D7826" w:rsidRDefault="00C65B4A" w:rsidP="007D39E5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12</w:t>
            </w:r>
            <w:r w:rsidR="009D7826">
              <w:rPr>
                <w:sz w:val="16"/>
                <w:szCs w:val="16"/>
              </w:rPr>
              <w:t> </w:t>
            </w:r>
            <w:r w:rsidRPr="009D7826">
              <w:rPr>
                <w:sz w:val="16"/>
                <w:szCs w:val="16"/>
              </w:rPr>
              <w:t>110</w:t>
            </w:r>
            <w:r w:rsidR="009D7826">
              <w:rPr>
                <w:sz w:val="16"/>
                <w:szCs w:val="16"/>
              </w:rPr>
              <w:t>,00</w:t>
            </w:r>
          </w:p>
        </w:tc>
        <w:tc>
          <w:tcPr>
            <w:tcW w:w="1027" w:type="dxa"/>
            <w:vAlign w:val="center"/>
          </w:tcPr>
          <w:p w:rsidR="003459D9" w:rsidRPr="009D7826" w:rsidRDefault="00962CC5" w:rsidP="007D39E5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12 110,00</w:t>
            </w:r>
          </w:p>
        </w:tc>
        <w:tc>
          <w:tcPr>
            <w:tcW w:w="674" w:type="dxa"/>
            <w:vAlign w:val="center"/>
          </w:tcPr>
          <w:p w:rsidR="003459D9" w:rsidRPr="009D7826" w:rsidRDefault="00962CC5" w:rsidP="007D39E5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100,0</w:t>
            </w:r>
            <w:r w:rsidR="00345F0B">
              <w:rPr>
                <w:sz w:val="16"/>
                <w:szCs w:val="16"/>
              </w:rPr>
              <w:t>0</w:t>
            </w:r>
          </w:p>
        </w:tc>
        <w:tc>
          <w:tcPr>
            <w:tcW w:w="859" w:type="dxa"/>
            <w:vAlign w:val="center"/>
          </w:tcPr>
          <w:p w:rsidR="003459D9" w:rsidRPr="009D7826" w:rsidRDefault="00C65B4A" w:rsidP="006A37FE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12</w:t>
            </w:r>
            <w:r w:rsidR="00345F0B">
              <w:rPr>
                <w:sz w:val="16"/>
                <w:szCs w:val="16"/>
              </w:rPr>
              <w:t> </w:t>
            </w:r>
            <w:r w:rsidRPr="009D7826">
              <w:rPr>
                <w:sz w:val="16"/>
                <w:szCs w:val="16"/>
              </w:rPr>
              <w:t>110</w:t>
            </w:r>
            <w:r w:rsidR="00345F0B">
              <w:rPr>
                <w:sz w:val="16"/>
                <w:szCs w:val="16"/>
              </w:rPr>
              <w:t>,00</w:t>
            </w:r>
          </w:p>
        </w:tc>
        <w:tc>
          <w:tcPr>
            <w:tcW w:w="1018" w:type="dxa"/>
            <w:vAlign w:val="center"/>
          </w:tcPr>
          <w:p w:rsidR="003459D9" w:rsidRPr="009D7826" w:rsidRDefault="00962CC5" w:rsidP="00FE35A5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12 110,00</w:t>
            </w:r>
          </w:p>
        </w:tc>
        <w:tc>
          <w:tcPr>
            <w:tcW w:w="685" w:type="dxa"/>
            <w:vAlign w:val="center"/>
          </w:tcPr>
          <w:p w:rsidR="003459D9" w:rsidRPr="009D7826" w:rsidRDefault="00962CC5" w:rsidP="007D39E5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100,0</w:t>
            </w:r>
            <w:r w:rsidR="00345F0B">
              <w:rPr>
                <w:sz w:val="16"/>
                <w:szCs w:val="16"/>
              </w:rPr>
              <w:t>0</w:t>
            </w:r>
          </w:p>
        </w:tc>
        <w:tc>
          <w:tcPr>
            <w:tcW w:w="874" w:type="dxa"/>
            <w:vAlign w:val="center"/>
          </w:tcPr>
          <w:p w:rsidR="003459D9" w:rsidRPr="009D7826" w:rsidRDefault="00C65B4A" w:rsidP="009B3F10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12</w:t>
            </w:r>
            <w:r w:rsidR="00345F0B">
              <w:rPr>
                <w:sz w:val="16"/>
                <w:szCs w:val="16"/>
              </w:rPr>
              <w:t> </w:t>
            </w:r>
            <w:r w:rsidRPr="009D7826">
              <w:rPr>
                <w:sz w:val="16"/>
                <w:szCs w:val="16"/>
              </w:rPr>
              <w:t>110</w:t>
            </w:r>
            <w:r w:rsidR="00345F0B">
              <w:rPr>
                <w:sz w:val="16"/>
                <w:szCs w:val="16"/>
              </w:rPr>
              <w:t>,00</w:t>
            </w:r>
          </w:p>
        </w:tc>
        <w:tc>
          <w:tcPr>
            <w:tcW w:w="993" w:type="dxa"/>
            <w:vAlign w:val="center"/>
          </w:tcPr>
          <w:p w:rsidR="003459D9" w:rsidRPr="009D7826" w:rsidRDefault="00962CC5" w:rsidP="009B3F10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12 110,0</w:t>
            </w:r>
          </w:p>
        </w:tc>
        <w:tc>
          <w:tcPr>
            <w:tcW w:w="708" w:type="dxa"/>
            <w:vAlign w:val="center"/>
          </w:tcPr>
          <w:p w:rsidR="003459D9" w:rsidRPr="009D7826" w:rsidRDefault="00962CC5" w:rsidP="009B3F10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100,0</w:t>
            </w:r>
            <w:r w:rsidR="00345F0B">
              <w:rPr>
                <w:sz w:val="16"/>
                <w:szCs w:val="16"/>
              </w:rPr>
              <w:t>0</w:t>
            </w:r>
          </w:p>
        </w:tc>
        <w:tc>
          <w:tcPr>
            <w:tcW w:w="472" w:type="dxa"/>
            <w:vAlign w:val="center"/>
          </w:tcPr>
          <w:p w:rsidR="003459D9" w:rsidRPr="009D7826" w:rsidRDefault="003459D9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18" w:type="dxa"/>
            <w:vAlign w:val="center"/>
          </w:tcPr>
          <w:p w:rsidR="003459D9" w:rsidRPr="009D7826" w:rsidRDefault="003459D9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:rsidR="003459D9" w:rsidRPr="009D7826" w:rsidRDefault="003459D9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3459D9" w:rsidRPr="009D7826" w:rsidRDefault="003459D9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32" w:type="dxa"/>
            <w:vAlign w:val="center"/>
          </w:tcPr>
          <w:p w:rsidR="003459D9" w:rsidRPr="009D7826" w:rsidRDefault="003459D9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40" w:type="dxa"/>
            <w:vAlign w:val="center"/>
          </w:tcPr>
          <w:p w:rsidR="003459D9" w:rsidRPr="009D7826" w:rsidRDefault="003459D9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5B3218" w:rsidRPr="009D7826" w:rsidTr="00345F0B">
        <w:trPr>
          <w:trHeight w:val="277"/>
        </w:trPr>
        <w:tc>
          <w:tcPr>
            <w:tcW w:w="568" w:type="dxa"/>
            <w:vAlign w:val="center"/>
          </w:tcPr>
          <w:p w:rsidR="001372F5" w:rsidRPr="009D7826" w:rsidRDefault="001372F5" w:rsidP="00FE4B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372F5" w:rsidRPr="009D7826" w:rsidRDefault="001372F5" w:rsidP="00FE4B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:rsidR="001372F5" w:rsidRPr="009D7826" w:rsidRDefault="001372F5" w:rsidP="00FE4BDD">
            <w:pPr>
              <w:jc w:val="center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4210</w:t>
            </w:r>
          </w:p>
        </w:tc>
        <w:tc>
          <w:tcPr>
            <w:tcW w:w="991" w:type="dxa"/>
            <w:vAlign w:val="center"/>
          </w:tcPr>
          <w:p w:rsidR="001372F5" w:rsidRPr="009D7826" w:rsidRDefault="001372F5" w:rsidP="006433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372F5" w:rsidRPr="009D7826" w:rsidRDefault="001372F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1372F5" w:rsidRPr="009D7826" w:rsidRDefault="001372F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372F5" w:rsidRPr="009D7826" w:rsidRDefault="00C65B4A" w:rsidP="007D39E5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1</w:t>
            </w:r>
            <w:r w:rsidR="009D7826">
              <w:rPr>
                <w:sz w:val="16"/>
                <w:szCs w:val="16"/>
              </w:rPr>
              <w:t> </w:t>
            </w:r>
            <w:r w:rsidRPr="009D7826">
              <w:rPr>
                <w:sz w:val="16"/>
                <w:szCs w:val="16"/>
              </w:rPr>
              <w:t>000</w:t>
            </w:r>
            <w:r w:rsidR="009D7826">
              <w:rPr>
                <w:sz w:val="16"/>
                <w:szCs w:val="16"/>
              </w:rPr>
              <w:t>,00</w:t>
            </w:r>
            <w:r w:rsidR="001372F5" w:rsidRPr="009D7826">
              <w:rPr>
                <w:sz w:val="16"/>
                <w:szCs w:val="16"/>
              </w:rPr>
              <w:t xml:space="preserve"> </w:t>
            </w:r>
          </w:p>
        </w:tc>
        <w:tc>
          <w:tcPr>
            <w:tcW w:w="1027" w:type="dxa"/>
            <w:vAlign w:val="center"/>
          </w:tcPr>
          <w:p w:rsidR="001372F5" w:rsidRPr="009D7826" w:rsidRDefault="00962CC5" w:rsidP="007D39E5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999,99</w:t>
            </w:r>
          </w:p>
        </w:tc>
        <w:tc>
          <w:tcPr>
            <w:tcW w:w="674" w:type="dxa"/>
            <w:vAlign w:val="center"/>
          </w:tcPr>
          <w:p w:rsidR="001372F5" w:rsidRPr="009D7826" w:rsidRDefault="00962CC5" w:rsidP="007D39E5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100,0</w:t>
            </w:r>
            <w:r w:rsidR="00345F0B">
              <w:rPr>
                <w:sz w:val="16"/>
                <w:szCs w:val="16"/>
              </w:rPr>
              <w:t>0</w:t>
            </w:r>
          </w:p>
        </w:tc>
        <w:tc>
          <w:tcPr>
            <w:tcW w:w="859" w:type="dxa"/>
            <w:vAlign w:val="center"/>
          </w:tcPr>
          <w:p w:rsidR="001372F5" w:rsidRPr="009D7826" w:rsidRDefault="00C65B4A" w:rsidP="006A37FE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1</w:t>
            </w:r>
            <w:r w:rsidR="00345F0B">
              <w:rPr>
                <w:sz w:val="16"/>
                <w:szCs w:val="16"/>
              </w:rPr>
              <w:t> </w:t>
            </w:r>
            <w:r w:rsidRPr="009D7826">
              <w:rPr>
                <w:sz w:val="16"/>
                <w:szCs w:val="16"/>
              </w:rPr>
              <w:t>000</w:t>
            </w:r>
            <w:r w:rsidR="00345F0B">
              <w:rPr>
                <w:sz w:val="16"/>
                <w:szCs w:val="16"/>
              </w:rPr>
              <w:t>,00</w:t>
            </w:r>
          </w:p>
        </w:tc>
        <w:tc>
          <w:tcPr>
            <w:tcW w:w="1018" w:type="dxa"/>
            <w:vAlign w:val="center"/>
          </w:tcPr>
          <w:p w:rsidR="001372F5" w:rsidRPr="009D7826" w:rsidRDefault="00962CC5" w:rsidP="00FE35A5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999,99</w:t>
            </w:r>
          </w:p>
        </w:tc>
        <w:tc>
          <w:tcPr>
            <w:tcW w:w="685" w:type="dxa"/>
            <w:vAlign w:val="center"/>
          </w:tcPr>
          <w:p w:rsidR="001372F5" w:rsidRPr="009D7826" w:rsidRDefault="00962CC5" w:rsidP="007D39E5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100,0</w:t>
            </w:r>
            <w:r w:rsidR="00345F0B">
              <w:rPr>
                <w:sz w:val="16"/>
                <w:szCs w:val="16"/>
              </w:rPr>
              <w:t>0</w:t>
            </w:r>
          </w:p>
        </w:tc>
        <w:tc>
          <w:tcPr>
            <w:tcW w:w="874" w:type="dxa"/>
            <w:vAlign w:val="center"/>
          </w:tcPr>
          <w:p w:rsidR="001372F5" w:rsidRPr="009D7826" w:rsidRDefault="001372F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1372F5" w:rsidRPr="009D7826" w:rsidRDefault="001372F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372F5" w:rsidRPr="009D7826" w:rsidRDefault="001372F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2" w:type="dxa"/>
            <w:vAlign w:val="center"/>
          </w:tcPr>
          <w:p w:rsidR="001372F5" w:rsidRPr="009D7826" w:rsidRDefault="001372F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18" w:type="dxa"/>
            <w:vAlign w:val="center"/>
          </w:tcPr>
          <w:p w:rsidR="001372F5" w:rsidRPr="009D7826" w:rsidRDefault="001372F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:rsidR="001372F5" w:rsidRPr="009D7826" w:rsidRDefault="001372F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1372F5" w:rsidRPr="009D7826" w:rsidRDefault="001372F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32" w:type="dxa"/>
            <w:vAlign w:val="center"/>
          </w:tcPr>
          <w:p w:rsidR="001372F5" w:rsidRPr="009D7826" w:rsidRDefault="001372F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40" w:type="dxa"/>
            <w:vAlign w:val="center"/>
          </w:tcPr>
          <w:p w:rsidR="001372F5" w:rsidRPr="009D7826" w:rsidRDefault="001372F5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5B3218" w:rsidRPr="009D7826" w:rsidTr="00345F0B">
        <w:trPr>
          <w:trHeight w:val="277"/>
        </w:trPr>
        <w:tc>
          <w:tcPr>
            <w:tcW w:w="568" w:type="dxa"/>
            <w:vAlign w:val="center"/>
          </w:tcPr>
          <w:p w:rsidR="001372F5" w:rsidRPr="009D7826" w:rsidRDefault="001372F5" w:rsidP="00FE4B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372F5" w:rsidRPr="009D7826" w:rsidRDefault="001372F5" w:rsidP="00FE4B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:rsidR="001372F5" w:rsidRPr="009D7826" w:rsidRDefault="00C65B4A" w:rsidP="00FE4BDD">
            <w:pPr>
              <w:jc w:val="center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4300</w:t>
            </w:r>
          </w:p>
        </w:tc>
        <w:tc>
          <w:tcPr>
            <w:tcW w:w="991" w:type="dxa"/>
            <w:vAlign w:val="center"/>
          </w:tcPr>
          <w:p w:rsidR="001372F5" w:rsidRPr="009D7826" w:rsidRDefault="001372F5" w:rsidP="006433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1372F5" w:rsidRPr="009D7826" w:rsidRDefault="001372F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1372F5" w:rsidRPr="009D7826" w:rsidRDefault="001372F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1372F5" w:rsidRPr="009D7826" w:rsidRDefault="00C65B4A" w:rsidP="007D39E5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19</w:t>
            </w:r>
            <w:r w:rsidR="009D7826">
              <w:rPr>
                <w:sz w:val="16"/>
                <w:szCs w:val="16"/>
              </w:rPr>
              <w:t> </w:t>
            </w:r>
            <w:r w:rsidRPr="009D7826">
              <w:rPr>
                <w:sz w:val="16"/>
                <w:szCs w:val="16"/>
              </w:rPr>
              <w:t>380</w:t>
            </w:r>
            <w:r w:rsidR="009D7826">
              <w:rPr>
                <w:sz w:val="16"/>
                <w:szCs w:val="16"/>
              </w:rPr>
              <w:t>,00</w:t>
            </w:r>
          </w:p>
        </w:tc>
        <w:tc>
          <w:tcPr>
            <w:tcW w:w="1027" w:type="dxa"/>
            <w:vAlign w:val="center"/>
          </w:tcPr>
          <w:p w:rsidR="001372F5" w:rsidRPr="009D7826" w:rsidRDefault="00962CC5" w:rsidP="007D39E5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19 344,00</w:t>
            </w:r>
          </w:p>
        </w:tc>
        <w:tc>
          <w:tcPr>
            <w:tcW w:w="674" w:type="dxa"/>
            <w:vAlign w:val="center"/>
          </w:tcPr>
          <w:p w:rsidR="001372F5" w:rsidRPr="009D7826" w:rsidRDefault="00962CC5" w:rsidP="007D39E5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99,81</w:t>
            </w:r>
          </w:p>
        </w:tc>
        <w:tc>
          <w:tcPr>
            <w:tcW w:w="859" w:type="dxa"/>
            <w:vAlign w:val="center"/>
          </w:tcPr>
          <w:p w:rsidR="001372F5" w:rsidRPr="009D7826" w:rsidRDefault="00C65B4A" w:rsidP="006A37FE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19</w:t>
            </w:r>
            <w:r w:rsidR="00345F0B">
              <w:rPr>
                <w:sz w:val="16"/>
                <w:szCs w:val="16"/>
              </w:rPr>
              <w:t> </w:t>
            </w:r>
            <w:r w:rsidRPr="009D7826">
              <w:rPr>
                <w:sz w:val="16"/>
                <w:szCs w:val="16"/>
              </w:rPr>
              <w:t>380</w:t>
            </w:r>
            <w:r w:rsidR="00345F0B">
              <w:rPr>
                <w:sz w:val="16"/>
                <w:szCs w:val="16"/>
              </w:rPr>
              <w:t>,00</w:t>
            </w:r>
          </w:p>
        </w:tc>
        <w:tc>
          <w:tcPr>
            <w:tcW w:w="1018" w:type="dxa"/>
            <w:vAlign w:val="center"/>
          </w:tcPr>
          <w:p w:rsidR="001372F5" w:rsidRPr="009D7826" w:rsidRDefault="00962CC5" w:rsidP="00FE35A5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19 344,00</w:t>
            </w:r>
          </w:p>
        </w:tc>
        <w:tc>
          <w:tcPr>
            <w:tcW w:w="685" w:type="dxa"/>
            <w:vAlign w:val="center"/>
          </w:tcPr>
          <w:p w:rsidR="001372F5" w:rsidRPr="009D7826" w:rsidRDefault="00962CC5" w:rsidP="007D39E5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99,81</w:t>
            </w:r>
          </w:p>
        </w:tc>
        <w:tc>
          <w:tcPr>
            <w:tcW w:w="874" w:type="dxa"/>
            <w:vAlign w:val="center"/>
          </w:tcPr>
          <w:p w:rsidR="001372F5" w:rsidRPr="009D7826" w:rsidRDefault="001372F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1372F5" w:rsidRPr="009D7826" w:rsidRDefault="001372F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1372F5" w:rsidRPr="009D7826" w:rsidRDefault="001372F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2" w:type="dxa"/>
            <w:vAlign w:val="center"/>
          </w:tcPr>
          <w:p w:rsidR="001372F5" w:rsidRPr="009D7826" w:rsidRDefault="001372F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18" w:type="dxa"/>
            <w:vAlign w:val="center"/>
          </w:tcPr>
          <w:p w:rsidR="001372F5" w:rsidRPr="009D7826" w:rsidRDefault="001372F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:rsidR="001372F5" w:rsidRPr="009D7826" w:rsidRDefault="001372F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1372F5" w:rsidRPr="009D7826" w:rsidRDefault="001372F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32" w:type="dxa"/>
            <w:vAlign w:val="center"/>
          </w:tcPr>
          <w:p w:rsidR="001372F5" w:rsidRPr="009D7826" w:rsidRDefault="001372F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40" w:type="dxa"/>
            <w:vAlign w:val="center"/>
          </w:tcPr>
          <w:p w:rsidR="001372F5" w:rsidRPr="009D7826" w:rsidRDefault="001372F5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5B3218" w:rsidRPr="009D7826" w:rsidTr="00345F0B">
        <w:trPr>
          <w:trHeight w:val="277"/>
        </w:trPr>
        <w:tc>
          <w:tcPr>
            <w:tcW w:w="568" w:type="dxa"/>
            <w:vAlign w:val="center"/>
          </w:tcPr>
          <w:p w:rsidR="00025FD5" w:rsidRPr="009D7826" w:rsidRDefault="00025FD5" w:rsidP="00FE4B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025FD5" w:rsidRPr="009D7826" w:rsidRDefault="00025FD5" w:rsidP="00FE4BDD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6" w:type="dxa"/>
            <w:vAlign w:val="center"/>
          </w:tcPr>
          <w:p w:rsidR="00025FD5" w:rsidRPr="009D7826" w:rsidRDefault="00C65B4A" w:rsidP="00FE4BDD">
            <w:pPr>
              <w:jc w:val="center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4700</w:t>
            </w:r>
          </w:p>
        </w:tc>
        <w:tc>
          <w:tcPr>
            <w:tcW w:w="991" w:type="dxa"/>
            <w:vAlign w:val="center"/>
          </w:tcPr>
          <w:p w:rsidR="00025FD5" w:rsidRPr="009D7826" w:rsidRDefault="00025FD5" w:rsidP="006433A6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025FD5" w:rsidRPr="009D7826" w:rsidRDefault="00025FD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025FD5" w:rsidRPr="009D7826" w:rsidRDefault="00025FD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025FD5" w:rsidRPr="009D7826" w:rsidRDefault="00C65B4A" w:rsidP="007D39E5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9</w:t>
            </w:r>
            <w:r w:rsidR="009D7826">
              <w:rPr>
                <w:sz w:val="16"/>
                <w:szCs w:val="16"/>
              </w:rPr>
              <w:t> </w:t>
            </w:r>
            <w:r w:rsidRPr="009D7826">
              <w:rPr>
                <w:sz w:val="16"/>
                <w:szCs w:val="16"/>
              </w:rPr>
              <w:t>200</w:t>
            </w:r>
            <w:r w:rsidR="009D7826">
              <w:rPr>
                <w:sz w:val="16"/>
                <w:szCs w:val="16"/>
              </w:rPr>
              <w:t>,00</w:t>
            </w:r>
          </w:p>
        </w:tc>
        <w:tc>
          <w:tcPr>
            <w:tcW w:w="1027" w:type="dxa"/>
            <w:vAlign w:val="center"/>
          </w:tcPr>
          <w:p w:rsidR="00025FD5" w:rsidRPr="009D7826" w:rsidRDefault="00962CC5" w:rsidP="007D39E5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9 200,00</w:t>
            </w:r>
          </w:p>
        </w:tc>
        <w:tc>
          <w:tcPr>
            <w:tcW w:w="674" w:type="dxa"/>
            <w:vAlign w:val="center"/>
          </w:tcPr>
          <w:p w:rsidR="00025FD5" w:rsidRPr="009D7826" w:rsidRDefault="00962CC5" w:rsidP="007D39E5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100,0</w:t>
            </w:r>
            <w:r w:rsidR="00345F0B">
              <w:rPr>
                <w:sz w:val="16"/>
                <w:szCs w:val="16"/>
              </w:rPr>
              <w:t>0</w:t>
            </w:r>
          </w:p>
        </w:tc>
        <w:tc>
          <w:tcPr>
            <w:tcW w:w="859" w:type="dxa"/>
            <w:vAlign w:val="center"/>
          </w:tcPr>
          <w:p w:rsidR="00025FD5" w:rsidRPr="009D7826" w:rsidRDefault="00C65B4A" w:rsidP="006A37FE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9</w:t>
            </w:r>
            <w:r w:rsidR="00345F0B">
              <w:rPr>
                <w:sz w:val="16"/>
                <w:szCs w:val="16"/>
              </w:rPr>
              <w:t> </w:t>
            </w:r>
            <w:r w:rsidRPr="009D7826">
              <w:rPr>
                <w:sz w:val="16"/>
                <w:szCs w:val="16"/>
              </w:rPr>
              <w:t>200</w:t>
            </w:r>
            <w:r w:rsidR="00345F0B">
              <w:rPr>
                <w:sz w:val="16"/>
                <w:szCs w:val="16"/>
              </w:rPr>
              <w:t>,00</w:t>
            </w:r>
          </w:p>
        </w:tc>
        <w:tc>
          <w:tcPr>
            <w:tcW w:w="1018" w:type="dxa"/>
            <w:vAlign w:val="center"/>
          </w:tcPr>
          <w:p w:rsidR="00025FD5" w:rsidRPr="009D7826" w:rsidRDefault="00962CC5" w:rsidP="00FE35A5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9 200,00</w:t>
            </w:r>
          </w:p>
        </w:tc>
        <w:tc>
          <w:tcPr>
            <w:tcW w:w="685" w:type="dxa"/>
            <w:vAlign w:val="center"/>
          </w:tcPr>
          <w:p w:rsidR="00025FD5" w:rsidRPr="009D7826" w:rsidRDefault="00962CC5" w:rsidP="007D39E5">
            <w:pPr>
              <w:jc w:val="right"/>
              <w:rPr>
                <w:sz w:val="16"/>
                <w:szCs w:val="16"/>
              </w:rPr>
            </w:pPr>
            <w:r w:rsidRPr="009D7826">
              <w:rPr>
                <w:sz w:val="16"/>
                <w:szCs w:val="16"/>
              </w:rPr>
              <w:t>100,0</w:t>
            </w:r>
            <w:r w:rsidR="00345F0B">
              <w:rPr>
                <w:sz w:val="16"/>
                <w:szCs w:val="16"/>
              </w:rPr>
              <w:t>0</w:t>
            </w:r>
          </w:p>
        </w:tc>
        <w:tc>
          <w:tcPr>
            <w:tcW w:w="874" w:type="dxa"/>
            <w:vAlign w:val="center"/>
          </w:tcPr>
          <w:p w:rsidR="00025FD5" w:rsidRPr="009D7826" w:rsidRDefault="00025FD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025FD5" w:rsidRPr="009D7826" w:rsidRDefault="00025FD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025FD5" w:rsidRPr="009D7826" w:rsidRDefault="00025FD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72" w:type="dxa"/>
            <w:vAlign w:val="center"/>
          </w:tcPr>
          <w:p w:rsidR="00025FD5" w:rsidRPr="009D7826" w:rsidRDefault="00025FD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18" w:type="dxa"/>
            <w:vAlign w:val="center"/>
          </w:tcPr>
          <w:p w:rsidR="00025FD5" w:rsidRPr="009D7826" w:rsidRDefault="00025FD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85" w:type="dxa"/>
            <w:vAlign w:val="center"/>
          </w:tcPr>
          <w:p w:rsidR="00025FD5" w:rsidRPr="009D7826" w:rsidRDefault="00025FD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92" w:type="dxa"/>
            <w:vAlign w:val="center"/>
          </w:tcPr>
          <w:p w:rsidR="00025FD5" w:rsidRPr="009D7826" w:rsidRDefault="00025FD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432" w:type="dxa"/>
            <w:vAlign w:val="center"/>
          </w:tcPr>
          <w:p w:rsidR="00025FD5" w:rsidRPr="009D7826" w:rsidRDefault="00025FD5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340" w:type="dxa"/>
            <w:vAlign w:val="center"/>
          </w:tcPr>
          <w:p w:rsidR="00025FD5" w:rsidRPr="009D7826" w:rsidRDefault="00025FD5" w:rsidP="009B3F10">
            <w:pPr>
              <w:jc w:val="right"/>
              <w:rPr>
                <w:color w:val="FF0000"/>
                <w:sz w:val="16"/>
                <w:szCs w:val="16"/>
              </w:rPr>
            </w:pPr>
          </w:p>
        </w:tc>
      </w:tr>
      <w:tr w:rsidR="005B3218" w:rsidRPr="009D7826" w:rsidTr="00345F0B">
        <w:trPr>
          <w:trHeight w:val="412"/>
        </w:trPr>
        <w:tc>
          <w:tcPr>
            <w:tcW w:w="1842" w:type="dxa"/>
            <w:gridSpan w:val="3"/>
            <w:tcBorders>
              <w:top w:val="nil"/>
            </w:tcBorders>
            <w:shd w:val="clear" w:color="auto" w:fill="00FF00"/>
            <w:vAlign w:val="center"/>
          </w:tcPr>
          <w:p w:rsidR="009B1113" w:rsidRPr="009D7826" w:rsidRDefault="009B1113" w:rsidP="00FE4BDD">
            <w:pPr>
              <w:jc w:val="center"/>
              <w:rPr>
                <w:b/>
                <w:sz w:val="16"/>
                <w:szCs w:val="16"/>
              </w:rPr>
            </w:pPr>
            <w:r w:rsidRPr="009D7826">
              <w:rPr>
                <w:b/>
                <w:sz w:val="16"/>
                <w:szCs w:val="16"/>
              </w:rPr>
              <w:t>OGÓŁEM</w:t>
            </w:r>
          </w:p>
        </w:tc>
        <w:tc>
          <w:tcPr>
            <w:tcW w:w="991" w:type="dxa"/>
            <w:shd w:val="clear" w:color="auto" w:fill="00FF00"/>
            <w:vAlign w:val="center"/>
          </w:tcPr>
          <w:p w:rsidR="009B1113" w:rsidRPr="009D7826" w:rsidRDefault="00C65B4A" w:rsidP="006433A6">
            <w:pPr>
              <w:jc w:val="right"/>
              <w:rPr>
                <w:b/>
                <w:sz w:val="16"/>
                <w:szCs w:val="16"/>
              </w:rPr>
            </w:pPr>
            <w:r w:rsidRPr="009D7826">
              <w:rPr>
                <w:b/>
                <w:sz w:val="16"/>
                <w:szCs w:val="16"/>
              </w:rPr>
              <w:t>53</w:t>
            </w:r>
            <w:r w:rsidR="009D7826">
              <w:rPr>
                <w:b/>
                <w:sz w:val="16"/>
                <w:szCs w:val="16"/>
              </w:rPr>
              <w:t> </w:t>
            </w:r>
            <w:r w:rsidRPr="009D7826">
              <w:rPr>
                <w:b/>
                <w:sz w:val="16"/>
                <w:szCs w:val="16"/>
              </w:rPr>
              <w:t>000</w:t>
            </w:r>
            <w:r w:rsidR="009D7826"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1134" w:type="dxa"/>
            <w:shd w:val="clear" w:color="auto" w:fill="00FF00"/>
            <w:vAlign w:val="center"/>
          </w:tcPr>
          <w:p w:rsidR="009B1113" w:rsidRPr="009D7826" w:rsidRDefault="00962CC5" w:rsidP="00AB69EB">
            <w:pPr>
              <w:jc w:val="right"/>
              <w:rPr>
                <w:b/>
                <w:sz w:val="16"/>
                <w:szCs w:val="16"/>
              </w:rPr>
            </w:pPr>
            <w:r w:rsidRPr="009D7826">
              <w:rPr>
                <w:b/>
                <w:sz w:val="16"/>
                <w:szCs w:val="16"/>
              </w:rPr>
              <w:t>52 963,99</w:t>
            </w:r>
          </w:p>
        </w:tc>
        <w:tc>
          <w:tcPr>
            <w:tcW w:w="709" w:type="dxa"/>
            <w:shd w:val="clear" w:color="auto" w:fill="00FF00"/>
            <w:vAlign w:val="center"/>
          </w:tcPr>
          <w:p w:rsidR="009B1113" w:rsidRPr="009D7826" w:rsidRDefault="00962CC5" w:rsidP="009B3F10">
            <w:pPr>
              <w:jc w:val="right"/>
              <w:rPr>
                <w:b/>
                <w:sz w:val="16"/>
                <w:szCs w:val="16"/>
              </w:rPr>
            </w:pPr>
            <w:r w:rsidRPr="009D7826">
              <w:rPr>
                <w:b/>
                <w:sz w:val="16"/>
                <w:szCs w:val="16"/>
              </w:rPr>
              <w:t>99,93</w:t>
            </w:r>
          </w:p>
        </w:tc>
        <w:tc>
          <w:tcPr>
            <w:tcW w:w="992" w:type="dxa"/>
            <w:shd w:val="clear" w:color="auto" w:fill="00FF00"/>
            <w:vAlign w:val="center"/>
          </w:tcPr>
          <w:p w:rsidR="009B1113" w:rsidRPr="009D7826" w:rsidRDefault="00C65B4A" w:rsidP="009B3F10">
            <w:pPr>
              <w:jc w:val="right"/>
              <w:rPr>
                <w:b/>
                <w:sz w:val="16"/>
                <w:szCs w:val="16"/>
              </w:rPr>
            </w:pPr>
            <w:r w:rsidRPr="009D7826">
              <w:rPr>
                <w:b/>
                <w:sz w:val="16"/>
                <w:szCs w:val="16"/>
              </w:rPr>
              <w:t>64</w:t>
            </w:r>
            <w:r w:rsidR="009D7826">
              <w:rPr>
                <w:b/>
                <w:sz w:val="16"/>
                <w:szCs w:val="16"/>
              </w:rPr>
              <w:t> </w:t>
            </w:r>
            <w:r w:rsidRPr="009D7826">
              <w:rPr>
                <w:b/>
                <w:sz w:val="16"/>
                <w:szCs w:val="16"/>
              </w:rPr>
              <w:t>200</w:t>
            </w:r>
            <w:r w:rsidR="009D7826"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1027" w:type="dxa"/>
            <w:shd w:val="clear" w:color="auto" w:fill="00FF00"/>
            <w:vAlign w:val="center"/>
          </w:tcPr>
          <w:p w:rsidR="009B1113" w:rsidRPr="009D7826" w:rsidRDefault="00962CC5" w:rsidP="009B3F10">
            <w:pPr>
              <w:jc w:val="right"/>
              <w:rPr>
                <w:b/>
                <w:sz w:val="16"/>
                <w:szCs w:val="16"/>
              </w:rPr>
            </w:pPr>
            <w:r w:rsidRPr="009D7826">
              <w:rPr>
                <w:b/>
                <w:sz w:val="16"/>
                <w:szCs w:val="16"/>
              </w:rPr>
              <w:t>64 163,99</w:t>
            </w:r>
          </w:p>
        </w:tc>
        <w:tc>
          <w:tcPr>
            <w:tcW w:w="674" w:type="dxa"/>
            <w:shd w:val="clear" w:color="auto" w:fill="00FF00"/>
            <w:vAlign w:val="center"/>
          </w:tcPr>
          <w:p w:rsidR="009B1113" w:rsidRPr="009D7826" w:rsidRDefault="00962CC5" w:rsidP="009B3F10">
            <w:pPr>
              <w:jc w:val="right"/>
              <w:rPr>
                <w:b/>
                <w:sz w:val="16"/>
                <w:szCs w:val="16"/>
              </w:rPr>
            </w:pPr>
            <w:r w:rsidRPr="009D7826">
              <w:rPr>
                <w:b/>
                <w:sz w:val="16"/>
                <w:szCs w:val="16"/>
              </w:rPr>
              <w:t>99,94</w:t>
            </w:r>
          </w:p>
        </w:tc>
        <w:tc>
          <w:tcPr>
            <w:tcW w:w="859" w:type="dxa"/>
            <w:shd w:val="clear" w:color="auto" w:fill="00FF00"/>
            <w:vAlign w:val="center"/>
          </w:tcPr>
          <w:p w:rsidR="009B1113" w:rsidRPr="009D7826" w:rsidRDefault="00C65B4A" w:rsidP="009B3F10">
            <w:pPr>
              <w:jc w:val="right"/>
              <w:rPr>
                <w:b/>
                <w:sz w:val="16"/>
                <w:szCs w:val="16"/>
              </w:rPr>
            </w:pPr>
            <w:r w:rsidRPr="009D7826">
              <w:rPr>
                <w:b/>
                <w:sz w:val="16"/>
                <w:szCs w:val="16"/>
              </w:rPr>
              <w:t>64</w:t>
            </w:r>
            <w:r w:rsidR="00345F0B">
              <w:rPr>
                <w:b/>
                <w:sz w:val="16"/>
                <w:szCs w:val="16"/>
              </w:rPr>
              <w:t> </w:t>
            </w:r>
            <w:r w:rsidRPr="009D7826">
              <w:rPr>
                <w:b/>
                <w:sz w:val="16"/>
                <w:szCs w:val="16"/>
              </w:rPr>
              <w:t>200</w:t>
            </w:r>
            <w:r w:rsidR="00345F0B">
              <w:rPr>
                <w:b/>
                <w:sz w:val="16"/>
                <w:szCs w:val="16"/>
              </w:rPr>
              <w:t>,00</w:t>
            </w:r>
          </w:p>
        </w:tc>
        <w:tc>
          <w:tcPr>
            <w:tcW w:w="1018" w:type="dxa"/>
            <w:shd w:val="clear" w:color="auto" w:fill="00FF00"/>
            <w:vAlign w:val="center"/>
          </w:tcPr>
          <w:p w:rsidR="009B1113" w:rsidRPr="009D7826" w:rsidRDefault="00962CC5" w:rsidP="009B3F10">
            <w:pPr>
              <w:jc w:val="right"/>
              <w:rPr>
                <w:b/>
                <w:sz w:val="16"/>
                <w:szCs w:val="16"/>
              </w:rPr>
            </w:pPr>
            <w:r w:rsidRPr="009D7826">
              <w:rPr>
                <w:b/>
                <w:sz w:val="16"/>
                <w:szCs w:val="16"/>
              </w:rPr>
              <w:t>64 163,99</w:t>
            </w:r>
          </w:p>
        </w:tc>
        <w:tc>
          <w:tcPr>
            <w:tcW w:w="685" w:type="dxa"/>
            <w:shd w:val="clear" w:color="auto" w:fill="00FF00"/>
            <w:vAlign w:val="center"/>
          </w:tcPr>
          <w:p w:rsidR="009B1113" w:rsidRPr="009D7826" w:rsidRDefault="00962CC5" w:rsidP="009B3F10">
            <w:pPr>
              <w:jc w:val="right"/>
              <w:rPr>
                <w:b/>
                <w:sz w:val="16"/>
                <w:szCs w:val="16"/>
              </w:rPr>
            </w:pPr>
            <w:r w:rsidRPr="009D7826">
              <w:rPr>
                <w:b/>
                <w:sz w:val="16"/>
                <w:szCs w:val="16"/>
              </w:rPr>
              <w:t>99,94</w:t>
            </w:r>
          </w:p>
        </w:tc>
        <w:tc>
          <w:tcPr>
            <w:tcW w:w="874" w:type="dxa"/>
            <w:shd w:val="clear" w:color="auto" w:fill="00FF00"/>
            <w:vAlign w:val="center"/>
          </w:tcPr>
          <w:p w:rsidR="009B1113" w:rsidRPr="009D7826" w:rsidRDefault="00C65B4A" w:rsidP="009B3F10">
            <w:pPr>
              <w:jc w:val="right"/>
              <w:rPr>
                <w:b/>
                <w:sz w:val="16"/>
                <w:szCs w:val="16"/>
              </w:rPr>
            </w:pPr>
            <w:r w:rsidRPr="009D7826">
              <w:rPr>
                <w:b/>
                <w:sz w:val="16"/>
                <w:szCs w:val="16"/>
              </w:rPr>
              <w:t>19</w:t>
            </w:r>
            <w:r w:rsidR="00345F0B">
              <w:rPr>
                <w:b/>
                <w:sz w:val="16"/>
                <w:szCs w:val="16"/>
              </w:rPr>
              <w:t> </w:t>
            </w:r>
            <w:r w:rsidRPr="009D7826">
              <w:rPr>
                <w:b/>
                <w:sz w:val="16"/>
                <w:szCs w:val="16"/>
              </w:rPr>
              <w:t>620</w:t>
            </w:r>
            <w:r w:rsidR="00345F0B">
              <w:rPr>
                <w:b/>
                <w:sz w:val="16"/>
                <w:szCs w:val="16"/>
              </w:rPr>
              <w:t>,00</w:t>
            </w:r>
            <w:r w:rsidR="00462D44" w:rsidRPr="009D7826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993" w:type="dxa"/>
            <w:shd w:val="clear" w:color="auto" w:fill="00FF00"/>
            <w:vAlign w:val="center"/>
          </w:tcPr>
          <w:p w:rsidR="009B1113" w:rsidRPr="009D7826" w:rsidRDefault="00962CC5" w:rsidP="009B3F10">
            <w:pPr>
              <w:jc w:val="right"/>
              <w:rPr>
                <w:b/>
                <w:sz w:val="16"/>
                <w:szCs w:val="16"/>
              </w:rPr>
            </w:pPr>
            <w:r w:rsidRPr="009D7826">
              <w:rPr>
                <w:b/>
                <w:sz w:val="16"/>
                <w:szCs w:val="16"/>
              </w:rPr>
              <w:t>19 620,0</w:t>
            </w:r>
            <w:r w:rsidR="00345F0B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708" w:type="dxa"/>
            <w:shd w:val="clear" w:color="auto" w:fill="00FF00"/>
            <w:vAlign w:val="center"/>
          </w:tcPr>
          <w:p w:rsidR="009B1113" w:rsidRPr="009D7826" w:rsidRDefault="00962CC5" w:rsidP="009B3F10">
            <w:pPr>
              <w:jc w:val="right"/>
              <w:rPr>
                <w:b/>
                <w:sz w:val="16"/>
                <w:szCs w:val="16"/>
              </w:rPr>
            </w:pPr>
            <w:r w:rsidRPr="009D7826">
              <w:rPr>
                <w:b/>
                <w:sz w:val="16"/>
                <w:szCs w:val="16"/>
              </w:rPr>
              <w:t>100,0</w:t>
            </w:r>
            <w:r w:rsidR="00345F0B">
              <w:rPr>
                <w:b/>
                <w:sz w:val="16"/>
                <w:szCs w:val="16"/>
              </w:rPr>
              <w:t>0</w:t>
            </w:r>
          </w:p>
        </w:tc>
        <w:tc>
          <w:tcPr>
            <w:tcW w:w="472" w:type="dxa"/>
            <w:shd w:val="clear" w:color="auto" w:fill="00FF00"/>
            <w:vAlign w:val="center"/>
          </w:tcPr>
          <w:p w:rsidR="009B1113" w:rsidRPr="009D7826" w:rsidRDefault="009B1113" w:rsidP="009B3F10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418" w:type="dxa"/>
            <w:shd w:val="clear" w:color="auto" w:fill="00FF00"/>
            <w:vAlign w:val="center"/>
          </w:tcPr>
          <w:p w:rsidR="009B1113" w:rsidRPr="009D7826" w:rsidRDefault="009B1113" w:rsidP="009B3F10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85" w:type="dxa"/>
            <w:shd w:val="clear" w:color="auto" w:fill="00FF00"/>
            <w:vAlign w:val="center"/>
          </w:tcPr>
          <w:p w:rsidR="009B1113" w:rsidRPr="009D7826" w:rsidRDefault="009B1113" w:rsidP="009B3F10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92" w:type="dxa"/>
            <w:shd w:val="clear" w:color="auto" w:fill="00FF00"/>
            <w:vAlign w:val="center"/>
          </w:tcPr>
          <w:p w:rsidR="009B1113" w:rsidRPr="009D7826" w:rsidRDefault="009B1113" w:rsidP="009B3F10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432" w:type="dxa"/>
            <w:shd w:val="clear" w:color="auto" w:fill="00FF00"/>
            <w:vAlign w:val="center"/>
          </w:tcPr>
          <w:p w:rsidR="009B1113" w:rsidRPr="009D7826" w:rsidRDefault="009B1113" w:rsidP="009B3F10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340" w:type="dxa"/>
            <w:shd w:val="clear" w:color="auto" w:fill="00FF00"/>
            <w:vAlign w:val="center"/>
          </w:tcPr>
          <w:p w:rsidR="009B1113" w:rsidRPr="009D7826" w:rsidRDefault="009B1113" w:rsidP="009B3F10">
            <w:pPr>
              <w:jc w:val="right"/>
              <w:rPr>
                <w:b/>
                <w:color w:val="FF0000"/>
                <w:sz w:val="16"/>
                <w:szCs w:val="16"/>
              </w:rPr>
            </w:pPr>
          </w:p>
        </w:tc>
      </w:tr>
    </w:tbl>
    <w:p w:rsidR="00732388" w:rsidRPr="009D7826" w:rsidRDefault="00732388" w:rsidP="00E75907">
      <w:pPr>
        <w:pStyle w:val="Tekstpodstawowy21"/>
        <w:spacing w:line="360" w:lineRule="auto"/>
        <w:jc w:val="both"/>
        <w:rPr>
          <w:b w:val="0"/>
          <w:color w:val="FF0000"/>
          <w:sz w:val="18"/>
          <w:szCs w:val="18"/>
        </w:rPr>
      </w:pPr>
    </w:p>
    <w:p w:rsidR="00732388" w:rsidRPr="005B3218" w:rsidRDefault="00732388" w:rsidP="00E75907">
      <w:pPr>
        <w:pStyle w:val="Tekstpodstawowy21"/>
        <w:spacing w:line="360" w:lineRule="auto"/>
        <w:jc w:val="both"/>
        <w:rPr>
          <w:b w:val="0"/>
          <w:color w:val="FF0000"/>
          <w:sz w:val="24"/>
        </w:rPr>
      </w:pPr>
    </w:p>
    <w:p w:rsidR="00732388" w:rsidRPr="005B3218" w:rsidRDefault="00732388" w:rsidP="00E75907">
      <w:pPr>
        <w:pStyle w:val="Tekstpodstawowy21"/>
        <w:spacing w:line="360" w:lineRule="auto"/>
        <w:jc w:val="both"/>
        <w:rPr>
          <w:b w:val="0"/>
          <w:color w:val="FF0000"/>
          <w:sz w:val="24"/>
        </w:rPr>
      </w:pPr>
    </w:p>
    <w:p w:rsidR="00B06A25" w:rsidRPr="00E84A87" w:rsidRDefault="0029591A" w:rsidP="00E75907">
      <w:pPr>
        <w:pStyle w:val="Tekstpodstawowy21"/>
        <w:spacing w:line="360" w:lineRule="auto"/>
        <w:jc w:val="both"/>
        <w:rPr>
          <w:b w:val="0"/>
          <w:sz w:val="24"/>
        </w:rPr>
      </w:pPr>
      <w:r w:rsidRPr="00E84A87">
        <w:rPr>
          <w:b w:val="0"/>
          <w:sz w:val="24"/>
        </w:rPr>
        <w:lastRenderedPageBreak/>
        <w:t xml:space="preserve">Dochody i wydatki związane z realizacją zadań realizowanych na podstawie porozumień (umów) między jednostkami samorządu terytorialnego </w:t>
      </w:r>
      <w:r w:rsidR="00927541" w:rsidRPr="00E84A87">
        <w:rPr>
          <w:b w:val="0"/>
          <w:sz w:val="24"/>
        </w:rPr>
        <w:br/>
      </w:r>
      <w:r w:rsidRPr="00E84A87">
        <w:rPr>
          <w:b w:val="0"/>
          <w:sz w:val="24"/>
        </w:rPr>
        <w:t>w 201</w:t>
      </w:r>
      <w:r w:rsidR="00C65B4A" w:rsidRPr="00E84A87">
        <w:rPr>
          <w:b w:val="0"/>
          <w:sz w:val="24"/>
        </w:rPr>
        <w:t>8</w:t>
      </w:r>
      <w:r w:rsidRPr="00E84A87">
        <w:rPr>
          <w:b w:val="0"/>
          <w:sz w:val="24"/>
        </w:rPr>
        <w:t xml:space="preserve"> r. przedstawia tabela 6</w:t>
      </w:r>
      <w:r w:rsidR="00E75907" w:rsidRPr="00E84A87">
        <w:rPr>
          <w:b w:val="0"/>
          <w:sz w:val="24"/>
        </w:rPr>
        <w:t>.</w:t>
      </w:r>
    </w:p>
    <w:p w:rsidR="002412CC" w:rsidRPr="00E84A87" w:rsidRDefault="002412CC" w:rsidP="00E75907">
      <w:pPr>
        <w:pStyle w:val="Tekstpodstawowy21"/>
        <w:spacing w:line="360" w:lineRule="auto"/>
        <w:jc w:val="both"/>
      </w:pPr>
    </w:p>
    <w:p w:rsidR="00B06A25" w:rsidRPr="00E84A87" w:rsidRDefault="00123633" w:rsidP="00407045">
      <w:pPr>
        <w:rPr>
          <w:b/>
        </w:rPr>
      </w:pPr>
      <w:r w:rsidRPr="00E84A87">
        <w:rPr>
          <w:b/>
        </w:rPr>
        <w:t>Tabela 6</w:t>
      </w:r>
    </w:p>
    <w:p w:rsidR="00B06A25" w:rsidRPr="00E84A87" w:rsidRDefault="00B06A25" w:rsidP="00407045"/>
    <w:p w:rsidR="00B06A25" w:rsidRPr="00E84A87" w:rsidRDefault="00B06A25" w:rsidP="00407045">
      <w:pPr>
        <w:jc w:val="center"/>
        <w:rPr>
          <w:b/>
          <w:sz w:val="28"/>
          <w:szCs w:val="28"/>
        </w:rPr>
      </w:pPr>
      <w:r w:rsidRPr="00E84A87">
        <w:rPr>
          <w:b/>
          <w:sz w:val="28"/>
          <w:szCs w:val="28"/>
        </w:rPr>
        <w:t>DOCHODY I WYDATKI ZWIĄZANE Z RELIZACJĄ ZADAŃ REALIZOWANYCH NA PODSTAWIE POROZUMIEŃ (UMÓW) MIĘDZY JEDNOSTKAMI SAMORZĄDU TERYTORIALNEGO W 201</w:t>
      </w:r>
      <w:r w:rsidR="00E84A87" w:rsidRPr="00E84A87">
        <w:rPr>
          <w:b/>
          <w:sz w:val="28"/>
          <w:szCs w:val="28"/>
        </w:rPr>
        <w:t>8</w:t>
      </w:r>
      <w:r w:rsidRPr="00E84A87">
        <w:rPr>
          <w:b/>
          <w:sz w:val="28"/>
          <w:szCs w:val="28"/>
        </w:rPr>
        <w:t xml:space="preserve"> ROKU</w:t>
      </w:r>
    </w:p>
    <w:p w:rsidR="00B06A25" w:rsidRPr="00E84A87" w:rsidRDefault="00B06A25" w:rsidP="00407045">
      <w:pPr>
        <w:jc w:val="center"/>
        <w:rPr>
          <w:sz w:val="28"/>
          <w:szCs w:val="28"/>
        </w:rPr>
      </w:pPr>
    </w:p>
    <w:p w:rsidR="00B06A25" w:rsidRPr="00E84A87" w:rsidRDefault="00B06A25" w:rsidP="00407045">
      <w:pPr>
        <w:jc w:val="center"/>
        <w:rPr>
          <w:sz w:val="28"/>
          <w:szCs w:val="28"/>
        </w:rPr>
      </w:pPr>
    </w:p>
    <w:tbl>
      <w:tblPr>
        <w:tblW w:w="14982" w:type="dxa"/>
        <w:tblInd w:w="-1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708"/>
        <w:gridCol w:w="709"/>
        <w:gridCol w:w="709"/>
        <w:gridCol w:w="709"/>
        <w:gridCol w:w="567"/>
        <w:gridCol w:w="992"/>
        <w:gridCol w:w="1134"/>
        <w:gridCol w:w="708"/>
        <w:gridCol w:w="850"/>
        <w:gridCol w:w="850"/>
        <w:gridCol w:w="567"/>
        <w:gridCol w:w="283"/>
        <w:gridCol w:w="284"/>
        <w:gridCol w:w="284"/>
        <w:gridCol w:w="850"/>
        <w:gridCol w:w="850"/>
        <w:gridCol w:w="567"/>
        <w:gridCol w:w="992"/>
        <w:gridCol w:w="1134"/>
        <w:gridCol w:w="711"/>
      </w:tblGrid>
      <w:tr w:rsidR="00E84A87" w:rsidRPr="00E84A87" w:rsidTr="00532027">
        <w:tc>
          <w:tcPr>
            <w:tcW w:w="524" w:type="dxa"/>
            <w:vMerge w:val="restart"/>
            <w:shd w:val="clear" w:color="auto" w:fill="FFFF00"/>
            <w:vAlign w:val="center"/>
          </w:tcPr>
          <w:p w:rsidR="00B06A25" w:rsidRPr="00E84A87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E84A87">
              <w:rPr>
                <w:b/>
                <w:sz w:val="20"/>
                <w:szCs w:val="20"/>
              </w:rPr>
              <w:t>Dział</w:t>
            </w:r>
          </w:p>
        </w:tc>
        <w:tc>
          <w:tcPr>
            <w:tcW w:w="708" w:type="dxa"/>
            <w:vMerge w:val="restart"/>
            <w:shd w:val="clear" w:color="auto" w:fill="FFFF00"/>
            <w:vAlign w:val="center"/>
          </w:tcPr>
          <w:p w:rsidR="00B06A25" w:rsidRPr="00E84A87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E84A87">
              <w:rPr>
                <w:b/>
                <w:sz w:val="20"/>
                <w:szCs w:val="20"/>
              </w:rPr>
              <w:t>Rozdział</w:t>
            </w:r>
          </w:p>
        </w:tc>
        <w:tc>
          <w:tcPr>
            <w:tcW w:w="709" w:type="dxa"/>
            <w:vMerge w:val="restart"/>
            <w:shd w:val="clear" w:color="auto" w:fill="FFFF00"/>
            <w:vAlign w:val="center"/>
          </w:tcPr>
          <w:p w:rsidR="00B06A25" w:rsidRPr="00E84A87" w:rsidRDefault="00B06A25" w:rsidP="009B3F10">
            <w:pPr>
              <w:jc w:val="center"/>
              <w:rPr>
                <w:b/>
              </w:rPr>
            </w:pPr>
            <w:r w:rsidRPr="00E84A87">
              <w:rPr>
                <w:b/>
              </w:rPr>
              <w:t>§</w:t>
            </w:r>
          </w:p>
        </w:tc>
        <w:tc>
          <w:tcPr>
            <w:tcW w:w="1985" w:type="dxa"/>
            <w:gridSpan w:val="3"/>
            <w:vMerge w:val="restart"/>
            <w:shd w:val="clear" w:color="auto" w:fill="FFFF00"/>
            <w:vAlign w:val="center"/>
          </w:tcPr>
          <w:p w:rsidR="00B06A25" w:rsidRPr="00E84A87" w:rsidRDefault="00B06A25" w:rsidP="009B3F10">
            <w:pPr>
              <w:jc w:val="center"/>
              <w:rPr>
                <w:b/>
              </w:rPr>
            </w:pPr>
            <w:r w:rsidRPr="00E84A87">
              <w:rPr>
                <w:b/>
              </w:rPr>
              <w:t>Dotacje ogółem</w:t>
            </w:r>
          </w:p>
        </w:tc>
        <w:tc>
          <w:tcPr>
            <w:tcW w:w="2834" w:type="dxa"/>
            <w:gridSpan w:val="3"/>
            <w:vMerge w:val="restart"/>
            <w:shd w:val="clear" w:color="auto" w:fill="FFFF00"/>
            <w:vAlign w:val="center"/>
          </w:tcPr>
          <w:p w:rsidR="00B06A25" w:rsidRPr="00E84A87" w:rsidRDefault="00B06A25" w:rsidP="009B3F10">
            <w:pPr>
              <w:jc w:val="center"/>
              <w:rPr>
                <w:b/>
              </w:rPr>
            </w:pPr>
            <w:r w:rsidRPr="00E84A87">
              <w:rPr>
                <w:b/>
              </w:rPr>
              <w:t>Wydatki ogółem</w:t>
            </w:r>
          </w:p>
        </w:tc>
        <w:tc>
          <w:tcPr>
            <w:tcW w:w="8222" w:type="dxa"/>
            <w:gridSpan w:val="12"/>
            <w:shd w:val="clear" w:color="auto" w:fill="FFFF00"/>
            <w:vAlign w:val="center"/>
          </w:tcPr>
          <w:p w:rsidR="00B06A25" w:rsidRPr="00E84A87" w:rsidRDefault="002D6D4F" w:rsidP="009B3F10">
            <w:pPr>
              <w:jc w:val="center"/>
              <w:rPr>
                <w:b/>
              </w:rPr>
            </w:pPr>
            <w:r w:rsidRPr="00E84A87">
              <w:rPr>
                <w:b/>
              </w:rPr>
              <w:t>z</w:t>
            </w:r>
            <w:r w:rsidR="00B06A25" w:rsidRPr="00E84A87">
              <w:rPr>
                <w:b/>
              </w:rPr>
              <w:t xml:space="preserve"> tego:</w:t>
            </w:r>
          </w:p>
        </w:tc>
      </w:tr>
      <w:tr w:rsidR="00E84A87" w:rsidRPr="00E84A87" w:rsidTr="00532027">
        <w:tc>
          <w:tcPr>
            <w:tcW w:w="524" w:type="dxa"/>
            <w:vMerge/>
            <w:shd w:val="clear" w:color="auto" w:fill="FFFF00"/>
            <w:vAlign w:val="center"/>
          </w:tcPr>
          <w:p w:rsidR="00B06A25" w:rsidRPr="00E84A87" w:rsidRDefault="00B06A25" w:rsidP="009B3F10">
            <w:pPr>
              <w:jc w:val="center"/>
              <w:rPr>
                <w:b/>
              </w:rPr>
            </w:pPr>
          </w:p>
        </w:tc>
        <w:tc>
          <w:tcPr>
            <w:tcW w:w="708" w:type="dxa"/>
            <w:vMerge/>
            <w:shd w:val="clear" w:color="auto" w:fill="FFFF00"/>
            <w:vAlign w:val="center"/>
          </w:tcPr>
          <w:p w:rsidR="00B06A25" w:rsidRPr="00E84A87" w:rsidRDefault="00B06A25" w:rsidP="009B3F10">
            <w:pPr>
              <w:jc w:val="center"/>
              <w:rPr>
                <w:b/>
              </w:rPr>
            </w:pPr>
          </w:p>
        </w:tc>
        <w:tc>
          <w:tcPr>
            <w:tcW w:w="709" w:type="dxa"/>
            <w:vMerge/>
            <w:shd w:val="clear" w:color="auto" w:fill="FFFF00"/>
            <w:vAlign w:val="center"/>
          </w:tcPr>
          <w:p w:rsidR="00B06A25" w:rsidRPr="00E84A87" w:rsidRDefault="00B06A25" w:rsidP="009B3F10">
            <w:pPr>
              <w:jc w:val="center"/>
              <w:rPr>
                <w:b/>
              </w:rPr>
            </w:pPr>
          </w:p>
        </w:tc>
        <w:tc>
          <w:tcPr>
            <w:tcW w:w="1985" w:type="dxa"/>
            <w:gridSpan w:val="3"/>
            <w:vMerge/>
            <w:shd w:val="clear" w:color="auto" w:fill="FFFF00"/>
            <w:vAlign w:val="center"/>
          </w:tcPr>
          <w:p w:rsidR="00B06A25" w:rsidRPr="00E84A87" w:rsidRDefault="00B06A25" w:rsidP="009B3F10">
            <w:pPr>
              <w:jc w:val="center"/>
              <w:rPr>
                <w:b/>
              </w:rPr>
            </w:pPr>
          </w:p>
        </w:tc>
        <w:tc>
          <w:tcPr>
            <w:tcW w:w="2834" w:type="dxa"/>
            <w:gridSpan w:val="3"/>
            <w:vMerge/>
            <w:shd w:val="clear" w:color="auto" w:fill="FFFF00"/>
            <w:vAlign w:val="center"/>
          </w:tcPr>
          <w:p w:rsidR="00B06A25" w:rsidRPr="00E84A87" w:rsidRDefault="00B06A25" w:rsidP="009B3F10">
            <w:pPr>
              <w:jc w:val="center"/>
              <w:rPr>
                <w:b/>
              </w:rPr>
            </w:pPr>
          </w:p>
        </w:tc>
        <w:tc>
          <w:tcPr>
            <w:tcW w:w="2267" w:type="dxa"/>
            <w:gridSpan w:val="3"/>
            <w:vMerge w:val="restart"/>
            <w:shd w:val="clear" w:color="auto" w:fill="FFFF00"/>
            <w:vAlign w:val="center"/>
          </w:tcPr>
          <w:p w:rsidR="00B06A25" w:rsidRPr="00E84A87" w:rsidRDefault="00B06A25" w:rsidP="009B3F10">
            <w:pPr>
              <w:jc w:val="center"/>
              <w:rPr>
                <w:b/>
              </w:rPr>
            </w:pPr>
            <w:r w:rsidRPr="00E84A87">
              <w:rPr>
                <w:b/>
              </w:rPr>
              <w:t>Wydatki bieżące</w:t>
            </w:r>
          </w:p>
        </w:tc>
        <w:tc>
          <w:tcPr>
            <w:tcW w:w="3118" w:type="dxa"/>
            <w:gridSpan w:val="6"/>
            <w:shd w:val="clear" w:color="auto" w:fill="FFFF00"/>
            <w:vAlign w:val="center"/>
          </w:tcPr>
          <w:p w:rsidR="00B06A25" w:rsidRPr="00E84A87" w:rsidRDefault="00B06A25" w:rsidP="009B3F10">
            <w:pPr>
              <w:jc w:val="center"/>
              <w:rPr>
                <w:b/>
              </w:rPr>
            </w:pPr>
            <w:r w:rsidRPr="00E84A87">
              <w:rPr>
                <w:b/>
              </w:rPr>
              <w:t>w tym</w:t>
            </w:r>
          </w:p>
        </w:tc>
        <w:tc>
          <w:tcPr>
            <w:tcW w:w="2837" w:type="dxa"/>
            <w:gridSpan w:val="3"/>
            <w:vMerge w:val="restart"/>
            <w:shd w:val="clear" w:color="auto" w:fill="FFFF00"/>
            <w:vAlign w:val="center"/>
          </w:tcPr>
          <w:p w:rsidR="00B06A25" w:rsidRPr="00E84A87" w:rsidRDefault="00B06A25" w:rsidP="009B3F10">
            <w:pPr>
              <w:jc w:val="center"/>
              <w:rPr>
                <w:b/>
              </w:rPr>
            </w:pPr>
            <w:r w:rsidRPr="00E84A87">
              <w:rPr>
                <w:b/>
              </w:rPr>
              <w:t>Wydatki majątkowe</w:t>
            </w:r>
          </w:p>
        </w:tc>
      </w:tr>
      <w:tr w:rsidR="00E84A87" w:rsidRPr="00E84A87" w:rsidTr="00532027">
        <w:trPr>
          <w:trHeight w:val="905"/>
        </w:trPr>
        <w:tc>
          <w:tcPr>
            <w:tcW w:w="524" w:type="dxa"/>
            <w:vMerge/>
            <w:shd w:val="clear" w:color="auto" w:fill="FFFF00"/>
            <w:vAlign w:val="center"/>
          </w:tcPr>
          <w:p w:rsidR="00B06A25" w:rsidRPr="00E84A87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FFFF00"/>
            <w:vAlign w:val="center"/>
          </w:tcPr>
          <w:p w:rsidR="00B06A25" w:rsidRPr="00E84A87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shd w:val="clear" w:color="auto" w:fill="FFFF00"/>
            <w:vAlign w:val="center"/>
          </w:tcPr>
          <w:p w:rsidR="00B06A25" w:rsidRPr="00E84A87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85" w:type="dxa"/>
            <w:gridSpan w:val="3"/>
            <w:vMerge/>
            <w:shd w:val="clear" w:color="auto" w:fill="FFFF00"/>
            <w:vAlign w:val="center"/>
          </w:tcPr>
          <w:p w:rsidR="00B06A25" w:rsidRPr="00E84A87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834" w:type="dxa"/>
            <w:gridSpan w:val="3"/>
            <w:vMerge/>
            <w:shd w:val="clear" w:color="auto" w:fill="FFFF00"/>
            <w:vAlign w:val="center"/>
          </w:tcPr>
          <w:p w:rsidR="00B06A25" w:rsidRPr="00E84A87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67" w:type="dxa"/>
            <w:gridSpan w:val="3"/>
            <w:vMerge/>
            <w:shd w:val="clear" w:color="auto" w:fill="FFFF00"/>
            <w:vAlign w:val="center"/>
          </w:tcPr>
          <w:p w:rsidR="00B06A25" w:rsidRPr="00E84A87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1" w:type="dxa"/>
            <w:gridSpan w:val="3"/>
            <w:shd w:val="clear" w:color="auto" w:fill="FFFF00"/>
            <w:vAlign w:val="center"/>
          </w:tcPr>
          <w:p w:rsidR="00B06A25" w:rsidRPr="00E84A87" w:rsidRDefault="00B06A25" w:rsidP="009B3F10">
            <w:pPr>
              <w:jc w:val="center"/>
              <w:rPr>
                <w:b/>
                <w:sz w:val="16"/>
                <w:szCs w:val="16"/>
              </w:rPr>
            </w:pPr>
            <w:r w:rsidRPr="00E84A87">
              <w:rPr>
                <w:b/>
                <w:sz w:val="16"/>
                <w:szCs w:val="16"/>
              </w:rPr>
              <w:t>wynagrodzenia</w:t>
            </w:r>
          </w:p>
          <w:p w:rsidR="00B06A25" w:rsidRPr="00E84A87" w:rsidRDefault="00B06A25" w:rsidP="009B3F10">
            <w:pPr>
              <w:jc w:val="center"/>
              <w:rPr>
                <w:b/>
              </w:rPr>
            </w:pPr>
            <w:r w:rsidRPr="00E84A87">
              <w:rPr>
                <w:b/>
                <w:sz w:val="16"/>
                <w:szCs w:val="16"/>
              </w:rPr>
              <w:t>i pochodne od wynagrodzeń</w:t>
            </w:r>
          </w:p>
        </w:tc>
        <w:tc>
          <w:tcPr>
            <w:tcW w:w="2267" w:type="dxa"/>
            <w:gridSpan w:val="3"/>
            <w:shd w:val="clear" w:color="auto" w:fill="FFFF00"/>
            <w:vAlign w:val="center"/>
          </w:tcPr>
          <w:p w:rsidR="00B06A25" w:rsidRPr="00E84A87" w:rsidRDefault="00B06A25" w:rsidP="009B3F10">
            <w:pPr>
              <w:jc w:val="center"/>
              <w:rPr>
                <w:b/>
              </w:rPr>
            </w:pPr>
            <w:r w:rsidRPr="00E84A87">
              <w:rPr>
                <w:b/>
              </w:rPr>
              <w:t>dotacje</w:t>
            </w:r>
          </w:p>
        </w:tc>
        <w:tc>
          <w:tcPr>
            <w:tcW w:w="2837" w:type="dxa"/>
            <w:gridSpan w:val="3"/>
            <w:vMerge/>
            <w:shd w:val="clear" w:color="auto" w:fill="FFFF00"/>
            <w:vAlign w:val="center"/>
          </w:tcPr>
          <w:p w:rsidR="00B06A25" w:rsidRPr="00E84A87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</w:tr>
      <w:tr w:rsidR="00E84A87" w:rsidRPr="00E84A87" w:rsidTr="00532027">
        <w:tc>
          <w:tcPr>
            <w:tcW w:w="524" w:type="dxa"/>
            <w:vMerge/>
            <w:shd w:val="clear" w:color="auto" w:fill="FFFF00"/>
            <w:vAlign w:val="center"/>
          </w:tcPr>
          <w:p w:rsidR="00B06A25" w:rsidRPr="00E84A87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vMerge/>
            <w:shd w:val="clear" w:color="auto" w:fill="FFFF00"/>
            <w:vAlign w:val="center"/>
          </w:tcPr>
          <w:p w:rsidR="00B06A25" w:rsidRPr="00E84A87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shd w:val="clear" w:color="auto" w:fill="FFFF00"/>
            <w:vAlign w:val="center"/>
          </w:tcPr>
          <w:p w:rsidR="00B06A25" w:rsidRPr="00E84A87" w:rsidRDefault="00B06A25" w:rsidP="009B3F1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shd w:val="clear" w:color="auto" w:fill="FFFF00"/>
            <w:vAlign w:val="center"/>
          </w:tcPr>
          <w:p w:rsidR="00B06A25" w:rsidRPr="00E84A87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E84A87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709" w:type="dxa"/>
            <w:shd w:val="clear" w:color="auto" w:fill="FFFF00"/>
            <w:vAlign w:val="center"/>
          </w:tcPr>
          <w:p w:rsidR="00B06A25" w:rsidRPr="00E84A87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E84A87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B06A25" w:rsidRPr="00E84A87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E84A87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B06A25" w:rsidRPr="00E84A87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E84A87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1134" w:type="dxa"/>
            <w:shd w:val="clear" w:color="auto" w:fill="FFFF00"/>
            <w:vAlign w:val="center"/>
          </w:tcPr>
          <w:p w:rsidR="00B06A25" w:rsidRPr="00E84A87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E84A87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708" w:type="dxa"/>
            <w:shd w:val="clear" w:color="auto" w:fill="FFFF00"/>
            <w:vAlign w:val="center"/>
          </w:tcPr>
          <w:p w:rsidR="00B06A25" w:rsidRPr="00E84A87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E84A87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B06A25" w:rsidRPr="00E84A87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E84A87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B06A25" w:rsidRPr="00E84A87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E84A87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B06A25" w:rsidRPr="00E84A87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E84A87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283" w:type="dxa"/>
            <w:shd w:val="clear" w:color="auto" w:fill="FFFF00"/>
            <w:vAlign w:val="center"/>
          </w:tcPr>
          <w:p w:rsidR="00B06A25" w:rsidRPr="00E84A87" w:rsidRDefault="00B06A25" w:rsidP="009B3F10">
            <w:pPr>
              <w:jc w:val="center"/>
              <w:rPr>
                <w:b/>
                <w:sz w:val="16"/>
                <w:szCs w:val="16"/>
              </w:rPr>
            </w:pPr>
            <w:r w:rsidRPr="00E84A87">
              <w:rPr>
                <w:b/>
                <w:sz w:val="16"/>
                <w:szCs w:val="16"/>
              </w:rPr>
              <w:t>Plan</w:t>
            </w:r>
          </w:p>
        </w:tc>
        <w:tc>
          <w:tcPr>
            <w:tcW w:w="284" w:type="dxa"/>
            <w:shd w:val="clear" w:color="auto" w:fill="FFFF00"/>
            <w:vAlign w:val="center"/>
          </w:tcPr>
          <w:p w:rsidR="00B06A25" w:rsidRPr="00E84A87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E84A87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284" w:type="dxa"/>
            <w:shd w:val="clear" w:color="auto" w:fill="FFFF00"/>
            <w:vAlign w:val="center"/>
          </w:tcPr>
          <w:p w:rsidR="00B06A25" w:rsidRPr="00E84A87" w:rsidRDefault="00B06A25" w:rsidP="009B3F10">
            <w:pPr>
              <w:jc w:val="center"/>
              <w:rPr>
                <w:b/>
                <w:sz w:val="16"/>
                <w:szCs w:val="16"/>
              </w:rPr>
            </w:pPr>
            <w:r w:rsidRPr="00E84A87">
              <w:rPr>
                <w:b/>
                <w:sz w:val="16"/>
                <w:szCs w:val="16"/>
              </w:rPr>
              <w:t>%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B06A25" w:rsidRPr="00E84A87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E84A87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850" w:type="dxa"/>
            <w:shd w:val="clear" w:color="auto" w:fill="FFFF00"/>
            <w:vAlign w:val="center"/>
          </w:tcPr>
          <w:p w:rsidR="00B06A25" w:rsidRPr="00E84A87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E84A87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B06A25" w:rsidRPr="00E84A87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E84A87">
              <w:rPr>
                <w:b/>
                <w:sz w:val="20"/>
                <w:szCs w:val="20"/>
              </w:rPr>
              <w:t>%</w:t>
            </w:r>
          </w:p>
        </w:tc>
        <w:tc>
          <w:tcPr>
            <w:tcW w:w="992" w:type="dxa"/>
            <w:shd w:val="clear" w:color="auto" w:fill="FFFF00"/>
            <w:vAlign w:val="center"/>
          </w:tcPr>
          <w:p w:rsidR="00B06A25" w:rsidRPr="00E84A87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E84A87">
              <w:rPr>
                <w:b/>
                <w:sz w:val="20"/>
                <w:szCs w:val="20"/>
              </w:rPr>
              <w:t>Plan</w:t>
            </w:r>
          </w:p>
        </w:tc>
        <w:tc>
          <w:tcPr>
            <w:tcW w:w="1134" w:type="dxa"/>
            <w:shd w:val="clear" w:color="auto" w:fill="FFFF00"/>
            <w:vAlign w:val="center"/>
          </w:tcPr>
          <w:p w:rsidR="00B06A25" w:rsidRPr="00E84A87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E84A87">
              <w:rPr>
                <w:b/>
                <w:sz w:val="20"/>
                <w:szCs w:val="20"/>
              </w:rPr>
              <w:t>Wyk</w:t>
            </w:r>
          </w:p>
        </w:tc>
        <w:tc>
          <w:tcPr>
            <w:tcW w:w="711" w:type="dxa"/>
            <w:shd w:val="clear" w:color="auto" w:fill="FFFF00"/>
            <w:vAlign w:val="center"/>
          </w:tcPr>
          <w:p w:rsidR="00B06A25" w:rsidRPr="00E84A87" w:rsidRDefault="00B06A25" w:rsidP="009B3F10">
            <w:pPr>
              <w:jc w:val="center"/>
              <w:rPr>
                <w:b/>
                <w:sz w:val="20"/>
                <w:szCs w:val="20"/>
              </w:rPr>
            </w:pPr>
            <w:r w:rsidRPr="00E84A87">
              <w:rPr>
                <w:b/>
                <w:sz w:val="20"/>
                <w:szCs w:val="20"/>
              </w:rPr>
              <w:t>%</w:t>
            </w:r>
          </w:p>
        </w:tc>
      </w:tr>
      <w:tr w:rsidR="00532027" w:rsidRPr="00532027" w:rsidTr="00532027">
        <w:trPr>
          <w:trHeight w:val="321"/>
        </w:trPr>
        <w:tc>
          <w:tcPr>
            <w:tcW w:w="524" w:type="dxa"/>
          </w:tcPr>
          <w:p w:rsidR="00F55167" w:rsidRPr="00532027" w:rsidRDefault="00272EFC" w:rsidP="009B3F10">
            <w:pPr>
              <w:jc w:val="center"/>
              <w:rPr>
                <w:sz w:val="16"/>
                <w:szCs w:val="16"/>
              </w:rPr>
            </w:pPr>
            <w:r w:rsidRPr="00532027">
              <w:rPr>
                <w:sz w:val="16"/>
                <w:szCs w:val="16"/>
              </w:rPr>
              <w:t>600</w:t>
            </w:r>
          </w:p>
        </w:tc>
        <w:tc>
          <w:tcPr>
            <w:tcW w:w="708" w:type="dxa"/>
          </w:tcPr>
          <w:p w:rsidR="00F55167" w:rsidRPr="00532027" w:rsidRDefault="00F55167" w:rsidP="00E84A87">
            <w:pPr>
              <w:jc w:val="center"/>
              <w:rPr>
                <w:sz w:val="16"/>
                <w:szCs w:val="16"/>
              </w:rPr>
            </w:pPr>
            <w:r w:rsidRPr="00532027">
              <w:rPr>
                <w:sz w:val="16"/>
                <w:szCs w:val="16"/>
              </w:rPr>
              <w:t>6001</w:t>
            </w:r>
            <w:r w:rsidR="00E84A87" w:rsidRPr="00532027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</w:tcPr>
          <w:p w:rsidR="00F55167" w:rsidRPr="00532027" w:rsidRDefault="00E84A87" w:rsidP="009B3F10">
            <w:pPr>
              <w:jc w:val="center"/>
              <w:rPr>
                <w:sz w:val="16"/>
                <w:szCs w:val="16"/>
              </w:rPr>
            </w:pPr>
            <w:r w:rsidRPr="00532027">
              <w:rPr>
                <w:sz w:val="16"/>
                <w:szCs w:val="16"/>
              </w:rPr>
              <w:t>6050</w:t>
            </w:r>
          </w:p>
        </w:tc>
        <w:tc>
          <w:tcPr>
            <w:tcW w:w="709" w:type="dxa"/>
            <w:vAlign w:val="center"/>
          </w:tcPr>
          <w:p w:rsidR="00F55167" w:rsidRPr="00345F0B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55167" w:rsidRPr="00345F0B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55167" w:rsidRPr="00345F0B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55167" w:rsidRPr="00345F0B" w:rsidRDefault="00E84A87" w:rsidP="009B3F10">
            <w:pPr>
              <w:jc w:val="right"/>
              <w:rPr>
                <w:sz w:val="16"/>
                <w:szCs w:val="16"/>
              </w:rPr>
            </w:pPr>
            <w:r w:rsidRPr="00345F0B">
              <w:rPr>
                <w:sz w:val="16"/>
                <w:szCs w:val="16"/>
              </w:rPr>
              <w:t>170 000</w:t>
            </w:r>
          </w:p>
        </w:tc>
        <w:tc>
          <w:tcPr>
            <w:tcW w:w="1134" w:type="dxa"/>
            <w:vAlign w:val="center"/>
          </w:tcPr>
          <w:p w:rsidR="00F55167" w:rsidRPr="00345F0B" w:rsidRDefault="00554785" w:rsidP="009B3F10">
            <w:pPr>
              <w:jc w:val="right"/>
              <w:rPr>
                <w:sz w:val="16"/>
                <w:szCs w:val="16"/>
              </w:rPr>
            </w:pPr>
            <w:r w:rsidRPr="00345F0B">
              <w:rPr>
                <w:sz w:val="16"/>
                <w:szCs w:val="16"/>
              </w:rPr>
              <w:t>168 424</w:t>
            </w:r>
          </w:p>
        </w:tc>
        <w:tc>
          <w:tcPr>
            <w:tcW w:w="708" w:type="dxa"/>
            <w:vAlign w:val="center"/>
          </w:tcPr>
          <w:p w:rsidR="00F55167" w:rsidRPr="00345F0B" w:rsidRDefault="00554785" w:rsidP="009B3F10">
            <w:pPr>
              <w:jc w:val="right"/>
              <w:rPr>
                <w:sz w:val="16"/>
                <w:szCs w:val="16"/>
              </w:rPr>
            </w:pPr>
            <w:r w:rsidRPr="00345F0B">
              <w:rPr>
                <w:sz w:val="16"/>
                <w:szCs w:val="16"/>
              </w:rPr>
              <w:t>99,07</w:t>
            </w:r>
          </w:p>
        </w:tc>
        <w:tc>
          <w:tcPr>
            <w:tcW w:w="850" w:type="dxa"/>
            <w:vAlign w:val="center"/>
          </w:tcPr>
          <w:p w:rsidR="00F55167" w:rsidRPr="00345F0B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55167" w:rsidRPr="00345F0B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55167" w:rsidRPr="00345F0B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F55167" w:rsidRPr="00345F0B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55167" w:rsidRPr="00345F0B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55167" w:rsidRPr="00345F0B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55167" w:rsidRPr="00345F0B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55167" w:rsidRPr="00345F0B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55167" w:rsidRPr="00345F0B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55167" w:rsidRPr="00345F0B" w:rsidRDefault="00554785" w:rsidP="00F55167">
            <w:pPr>
              <w:jc w:val="right"/>
              <w:rPr>
                <w:sz w:val="16"/>
                <w:szCs w:val="16"/>
              </w:rPr>
            </w:pPr>
            <w:r w:rsidRPr="00345F0B">
              <w:rPr>
                <w:sz w:val="16"/>
                <w:szCs w:val="16"/>
              </w:rPr>
              <w:t>170 000</w:t>
            </w:r>
          </w:p>
        </w:tc>
        <w:tc>
          <w:tcPr>
            <w:tcW w:w="1134" w:type="dxa"/>
            <w:vAlign w:val="center"/>
          </w:tcPr>
          <w:p w:rsidR="00F55167" w:rsidRPr="00345F0B" w:rsidRDefault="00554785" w:rsidP="00F55167">
            <w:pPr>
              <w:jc w:val="right"/>
              <w:rPr>
                <w:sz w:val="16"/>
                <w:szCs w:val="16"/>
              </w:rPr>
            </w:pPr>
            <w:r w:rsidRPr="00345F0B">
              <w:rPr>
                <w:sz w:val="16"/>
                <w:szCs w:val="16"/>
              </w:rPr>
              <w:t>168 424</w:t>
            </w:r>
          </w:p>
        </w:tc>
        <w:tc>
          <w:tcPr>
            <w:tcW w:w="711" w:type="dxa"/>
            <w:vAlign w:val="center"/>
          </w:tcPr>
          <w:p w:rsidR="00F55167" w:rsidRPr="00345F0B" w:rsidRDefault="00532027" w:rsidP="00F55167">
            <w:pPr>
              <w:jc w:val="right"/>
              <w:rPr>
                <w:sz w:val="16"/>
                <w:szCs w:val="16"/>
              </w:rPr>
            </w:pPr>
            <w:r w:rsidRPr="00345F0B">
              <w:rPr>
                <w:sz w:val="16"/>
                <w:szCs w:val="16"/>
              </w:rPr>
              <w:t>99,07</w:t>
            </w:r>
          </w:p>
        </w:tc>
      </w:tr>
      <w:tr w:rsidR="00532027" w:rsidRPr="00532027" w:rsidTr="00532027">
        <w:trPr>
          <w:trHeight w:val="381"/>
        </w:trPr>
        <w:tc>
          <w:tcPr>
            <w:tcW w:w="524" w:type="dxa"/>
          </w:tcPr>
          <w:p w:rsidR="00E84A87" w:rsidRPr="00532027" w:rsidRDefault="00E84A87" w:rsidP="009B3F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E84A87" w:rsidRPr="00532027" w:rsidRDefault="00E84A87" w:rsidP="00E84A87">
            <w:pPr>
              <w:jc w:val="center"/>
              <w:rPr>
                <w:sz w:val="16"/>
                <w:szCs w:val="16"/>
              </w:rPr>
            </w:pPr>
            <w:r w:rsidRPr="00532027">
              <w:rPr>
                <w:sz w:val="16"/>
                <w:szCs w:val="16"/>
              </w:rPr>
              <w:t>60013</w:t>
            </w:r>
          </w:p>
        </w:tc>
        <w:tc>
          <w:tcPr>
            <w:tcW w:w="709" w:type="dxa"/>
          </w:tcPr>
          <w:p w:rsidR="00E84A87" w:rsidRPr="00532027" w:rsidRDefault="00E84A87" w:rsidP="00F55167">
            <w:pPr>
              <w:jc w:val="center"/>
              <w:rPr>
                <w:sz w:val="16"/>
                <w:szCs w:val="16"/>
              </w:rPr>
            </w:pPr>
            <w:r w:rsidRPr="00532027">
              <w:rPr>
                <w:sz w:val="16"/>
                <w:szCs w:val="16"/>
              </w:rPr>
              <w:t>6300</w:t>
            </w:r>
          </w:p>
        </w:tc>
        <w:tc>
          <w:tcPr>
            <w:tcW w:w="709" w:type="dxa"/>
            <w:vAlign w:val="center"/>
          </w:tcPr>
          <w:p w:rsidR="00E84A87" w:rsidRPr="00345F0B" w:rsidRDefault="00E84A87" w:rsidP="00272EF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84A87" w:rsidRPr="00345F0B" w:rsidRDefault="00E84A8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4A87" w:rsidRPr="00345F0B" w:rsidRDefault="00E84A8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84A87" w:rsidRPr="00345F0B" w:rsidRDefault="00E84A87" w:rsidP="009B3F10">
            <w:pPr>
              <w:jc w:val="right"/>
              <w:rPr>
                <w:sz w:val="16"/>
                <w:szCs w:val="16"/>
              </w:rPr>
            </w:pPr>
            <w:r w:rsidRPr="00345F0B">
              <w:rPr>
                <w:sz w:val="16"/>
                <w:szCs w:val="16"/>
              </w:rPr>
              <w:t>1 150 000</w:t>
            </w:r>
          </w:p>
        </w:tc>
        <w:tc>
          <w:tcPr>
            <w:tcW w:w="1134" w:type="dxa"/>
            <w:vAlign w:val="center"/>
          </w:tcPr>
          <w:p w:rsidR="00E84A87" w:rsidRPr="00345F0B" w:rsidRDefault="00554785" w:rsidP="009B3F10">
            <w:pPr>
              <w:jc w:val="right"/>
              <w:rPr>
                <w:sz w:val="16"/>
                <w:szCs w:val="16"/>
              </w:rPr>
            </w:pPr>
            <w:r w:rsidRPr="00345F0B">
              <w:rPr>
                <w:sz w:val="16"/>
                <w:szCs w:val="16"/>
              </w:rPr>
              <w:t>1 144 580,30</w:t>
            </w:r>
          </w:p>
        </w:tc>
        <w:tc>
          <w:tcPr>
            <w:tcW w:w="708" w:type="dxa"/>
            <w:vAlign w:val="center"/>
          </w:tcPr>
          <w:p w:rsidR="00E84A87" w:rsidRPr="00345F0B" w:rsidRDefault="00554785" w:rsidP="009B3F10">
            <w:pPr>
              <w:jc w:val="right"/>
              <w:rPr>
                <w:sz w:val="16"/>
                <w:szCs w:val="16"/>
              </w:rPr>
            </w:pPr>
            <w:r w:rsidRPr="00345F0B">
              <w:rPr>
                <w:sz w:val="16"/>
                <w:szCs w:val="16"/>
              </w:rPr>
              <w:t>99,53</w:t>
            </w:r>
          </w:p>
        </w:tc>
        <w:tc>
          <w:tcPr>
            <w:tcW w:w="850" w:type="dxa"/>
            <w:vAlign w:val="center"/>
          </w:tcPr>
          <w:p w:rsidR="00E84A87" w:rsidRPr="00345F0B" w:rsidRDefault="00E84A8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84A87" w:rsidRPr="00345F0B" w:rsidRDefault="00E84A8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4A87" w:rsidRPr="00345F0B" w:rsidRDefault="00E84A8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84A87" w:rsidRPr="00345F0B" w:rsidRDefault="00E84A8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E84A87" w:rsidRPr="00345F0B" w:rsidRDefault="00E84A8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E84A87" w:rsidRPr="00345F0B" w:rsidRDefault="00E84A8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84A87" w:rsidRPr="00345F0B" w:rsidRDefault="00E84A8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84A87" w:rsidRPr="00345F0B" w:rsidRDefault="00E84A8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84A87" w:rsidRPr="00345F0B" w:rsidRDefault="00E84A8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84A87" w:rsidRPr="00345F0B" w:rsidRDefault="00554785" w:rsidP="00F55167">
            <w:pPr>
              <w:jc w:val="right"/>
              <w:rPr>
                <w:sz w:val="16"/>
                <w:szCs w:val="16"/>
              </w:rPr>
            </w:pPr>
            <w:r w:rsidRPr="00345F0B">
              <w:rPr>
                <w:sz w:val="16"/>
                <w:szCs w:val="16"/>
              </w:rPr>
              <w:t>1 150 000</w:t>
            </w:r>
          </w:p>
        </w:tc>
        <w:tc>
          <w:tcPr>
            <w:tcW w:w="1134" w:type="dxa"/>
            <w:vAlign w:val="center"/>
          </w:tcPr>
          <w:p w:rsidR="00E84A87" w:rsidRPr="00345F0B" w:rsidRDefault="00554785" w:rsidP="00F55167">
            <w:pPr>
              <w:jc w:val="right"/>
              <w:rPr>
                <w:sz w:val="16"/>
                <w:szCs w:val="16"/>
              </w:rPr>
            </w:pPr>
            <w:r w:rsidRPr="00345F0B">
              <w:rPr>
                <w:sz w:val="16"/>
                <w:szCs w:val="16"/>
              </w:rPr>
              <w:t>1 144 580,30</w:t>
            </w:r>
          </w:p>
        </w:tc>
        <w:tc>
          <w:tcPr>
            <w:tcW w:w="711" w:type="dxa"/>
            <w:vAlign w:val="center"/>
          </w:tcPr>
          <w:p w:rsidR="00E84A87" w:rsidRPr="00345F0B" w:rsidRDefault="00532027" w:rsidP="00F55167">
            <w:pPr>
              <w:jc w:val="right"/>
              <w:rPr>
                <w:sz w:val="16"/>
                <w:szCs w:val="16"/>
              </w:rPr>
            </w:pPr>
            <w:r w:rsidRPr="00345F0B">
              <w:rPr>
                <w:sz w:val="16"/>
                <w:szCs w:val="16"/>
              </w:rPr>
              <w:t>99,53</w:t>
            </w:r>
          </w:p>
        </w:tc>
      </w:tr>
      <w:tr w:rsidR="00532027" w:rsidRPr="00532027" w:rsidTr="00532027">
        <w:trPr>
          <w:trHeight w:val="313"/>
        </w:trPr>
        <w:tc>
          <w:tcPr>
            <w:tcW w:w="524" w:type="dxa"/>
          </w:tcPr>
          <w:p w:rsidR="00F55167" w:rsidRPr="00532027" w:rsidRDefault="00F55167" w:rsidP="009B3F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F55167" w:rsidRPr="00532027" w:rsidRDefault="00EC2431" w:rsidP="00E84A87">
            <w:pPr>
              <w:jc w:val="center"/>
              <w:rPr>
                <w:sz w:val="16"/>
                <w:szCs w:val="16"/>
              </w:rPr>
            </w:pPr>
            <w:r w:rsidRPr="00532027">
              <w:rPr>
                <w:sz w:val="16"/>
                <w:szCs w:val="16"/>
              </w:rPr>
              <w:t>6001</w:t>
            </w:r>
            <w:r w:rsidR="00E84A87" w:rsidRPr="00532027"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</w:tcPr>
          <w:p w:rsidR="00F55167" w:rsidRPr="00532027" w:rsidRDefault="00F55167" w:rsidP="00F55167">
            <w:pPr>
              <w:jc w:val="center"/>
              <w:rPr>
                <w:sz w:val="16"/>
                <w:szCs w:val="16"/>
              </w:rPr>
            </w:pPr>
            <w:r w:rsidRPr="00532027">
              <w:rPr>
                <w:sz w:val="16"/>
                <w:szCs w:val="16"/>
              </w:rPr>
              <w:t>6300</w:t>
            </w:r>
          </w:p>
        </w:tc>
        <w:tc>
          <w:tcPr>
            <w:tcW w:w="709" w:type="dxa"/>
            <w:vAlign w:val="center"/>
          </w:tcPr>
          <w:p w:rsidR="00F55167" w:rsidRPr="00345F0B" w:rsidRDefault="00F55167" w:rsidP="00272EF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55167" w:rsidRPr="00345F0B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55167" w:rsidRPr="00345F0B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55167" w:rsidRPr="00345F0B" w:rsidRDefault="005F72F6" w:rsidP="009B3F10">
            <w:pPr>
              <w:jc w:val="right"/>
              <w:rPr>
                <w:sz w:val="16"/>
                <w:szCs w:val="16"/>
              </w:rPr>
            </w:pPr>
            <w:r w:rsidRPr="00345F0B">
              <w:rPr>
                <w:sz w:val="16"/>
                <w:szCs w:val="16"/>
              </w:rPr>
              <w:t>996 742</w:t>
            </w:r>
          </w:p>
        </w:tc>
        <w:tc>
          <w:tcPr>
            <w:tcW w:w="1134" w:type="dxa"/>
            <w:vAlign w:val="center"/>
          </w:tcPr>
          <w:p w:rsidR="00F55167" w:rsidRPr="00345F0B" w:rsidRDefault="00554785" w:rsidP="009B3F10">
            <w:pPr>
              <w:jc w:val="right"/>
              <w:rPr>
                <w:sz w:val="16"/>
                <w:szCs w:val="16"/>
              </w:rPr>
            </w:pPr>
            <w:r w:rsidRPr="00345F0B">
              <w:rPr>
                <w:sz w:val="16"/>
                <w:szCs w:val="16"/>
              </w:rPr>
              <w:t>996 742</w:t>
            </w:r>
          </w:p>
        </w:tc>
        <w:tc>
          <w:tcPr>
            <w:tcW w:w="708" w:type="dxa"/>
            <w:vAlign w:val="center"/>
          </w:tcPr>
          <w:p w:rsidR="00F55167" w:rsidRPr="00345F0B" w:rsidRDefault="00554785" w:rsidP="009B3F10">
            <w:pPr>
              <w:jc w:val="right"/>
              <w:rPr>
                <w:sz w:val="16"/>
                <w:szCs w:val="16"/>
              </w:rPr>
            </w:pPr>
            <w:r w:rsidRPr="00345F0B">
              <w:rPr>
                <w:sz w:val="16"/>
                <w:szCs w:val="16"/>
              </w:rPr>
              <w:t>100</w:t>
            </w:r>
          </w:p>
        </w:tc>
        <w:tc>
          <w:tcPr>
            <w:tcW w:w="850" w:type="dxa"/>
            <w:vAlign w:val="center"/>
          </w:tcPr>
          <w:p w:rsidR="00F55167" w:rsidRPr="00345F0B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55167" w:rsidRPr="00345F0B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55167" w:rsidRPr="00345F0B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F55167" w:rsidRPr="00345F0B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55167" w:rsidRPr="00345F0B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55167" w:rsidRPr="00345F0B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55167" w:rsidRPr="00345F0B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55167" w:rsidRPr="00345F0B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55167" w:rsidRPr="00345F0B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55167" w:rsidRPr="00345F0B" w:rsidRDefault="00554785" w:rsidP="00F55167">
            <w:pPr>
              <w:jc w:val="right"/>
              <w:rPr>
                <w:sz w:val="16"/>
                <w:szCs w:val="16"/>
              </w:rPr>
            </w:pPr>
            <w:r w:rsidRPr="00345F0B">
              <w:rPr>
                <w:sz w:val="16"/>
                <w:szCs w:val="16"/>
              </w:rPr>
              <w:t>996 742</w:t>
            </w:r>
          </w:p>
        </w:tc>
        <w:tc>
          <w:tcPr>
            <w:tcW w:w="1134" w:type="dxa"/>
            <w:vAlign w:val="center"/>
          </w:tcPr>
          <w:p w:rsidR="00F55167" w:rsidRPr="00345F0B" w:rsidRDefault="00532027" w:rsidP="00F55167">
            <w:pPr>
              <w:jc w:val="right"/>
              <w:rPr>
                <w:sz w:val="16"/>
                <w:szCs w:val="16"/>
              </w:rPr>
            </w:pPr>
            <w:r w:rsidRPr="00345F0B">
              <w:rPr>
                <w:sz w:val="16"/>
                <w:szCs w:val="16"/>
              </w:rPr>
              <w:t>996 742</w:t>
            </w:r>
          </w:p>
        </w:tc>
        <w:tc>
          <w:tcPr>
            <w:tcW w:w="711" w:type="dxa"/>
            <w:vAlign w:val="center"/>
          </w:tcPr>
          <w:p w:rsidR="00F55167" w:rsidRPr="00345F0B" w:rsidRDefault="00532027" w:rsidP="00F55167">
            <w:pPr>
              <w:jc w:val="right"/>
              <w:rPr>
                <w:sz w:val="16"/>
                <w:szCs w:val="16"/>
              </w:rPr>
            </w:pPr>
            <w:r w:rsidRPr="00345F0B">
              <w:rPr>
                <w:sz w:val="16"/>
                <w:szCs w:val="16"/>
              </w:rPr>
              <w:t>100</w:t>
            </w:r>
          </w:p>
        </w:tc>
      </w:tr>
      <w:tr w:rsidR="00532027" w:rsidRPr="00532027" w:rsidTr="00532027">
        <w:trPr>
          <w:trHeight w:val="373"/>
        </w:trPr>
        <w:tc>
          <w:tcPr>
            <w:tcW w:w="524" w:type="dxa"/>
          </w:tcPr>
          <w:p w:rsidR="00EB3C0E" w:rsidRPr="00532027" w:rsidRDefault="00EB3C0E" w:rsidP="009B3F10">
            <w:pPr>
              <w:jc w:val="center"/>
              <w:rPr>
                <w:sz w:val="16"/>
                <w:szCs w:val="16"/>
              </w:rPr>
            </w:pPr>
            <w:r w:rsidRPr="00532027">
              <w:rPr>
                <w:sz w:val="16"/>
                <w:szCs w:val="16"/>
              </w:rPr>
              <w:t>851</w:t>
            </w:r>
          </w:p>
        </w:tc>
        <w:tc>
          <w:tcPr>
            <w:tcW w:w="708" w:type="dxa"/>
          </w:tcPr>
          <w:p w:rsidR="00EB3C0E" w:rsidRPr="00532027" w:rsidRDefault="00EB3C0E" w:rsidP="009B3F10">
            <w:pPr>
              <w:jc w:val="center"/>
              <w:rPr>
                <w:sz w:val="16"/>
                <w:szCs w:val="16"/>
              </w:rPr>
            </w:pPr>
            <w:r w:rsidRPr="00532027">
              <w:rPr>
                <w:sz w:val="16"/>
                <w:szCs w:val="16"/>
              </w:rPr>
              <w:t>85111</w:t>
            </w:r>
          </w:p>
        </w:tc>
        <w:tc>
          <w:tcPr>
            <w:tcW w:w="709" w:type="dxa"/>
          </w:tcPr>
          <w:p w:rsidR="00EB3C0E" w:rsidRPr="00532027" w:rsidRDefault="00EB3C0E" w:rsidP="009B3F10">
            <w:pPr>
              <w:jc w:val="center"/>
              <w:rPr>
                <w:sz w:val="16"/>
                <w:szCs w:val="16"/>
              </w:rPr>
            </w:pPr>
            <w:r w:rsidRPr="00532027">
              <w:rPr>
                <w:sz w:val="16"/>
                <w:szCs w:val="16"/>
              </w:rPr>
              <w:t>6300</w:t>
            </w:r>
          </w:p>
        </w:tc>
        <w:tc>
          <w:tcPr>
            <w:tcW w:w="709" w:type="dxa"/>
            <w:vAlign w:val="center"/>
          </w:tcPr>
          <w:p w:rsidR="00EB3C0E" w:rsidRPr="00345F0B" w:rsidRDefault="00EB3C0E" w:rsidP="00EC243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EB3C0E" w:rsidRPr="00345F0B" w:rsidRDefault="00EB3C0E" w:rsidP="00EC2431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B3C0E" w:rsidRPr="00345F0B" w:rsidRDefault="00EB3C0E" w:rsidP="00C25DDC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B3C0E" w:rsidRPr="00345F0B" w:rsidRDefault="005F72F6" w:rsidP="009B3F10">
            <w:pPr>
              <w:jc w:val="right"/>
              <w:rPr>
                <w:sz w:val="16"/>
                <w:szCs w:val="16"/>
              </w:rPr>
            </w:pPr>
            <w:r w:rsidRPr="00345F0B">
              <w:rPr>
                <w:sz w:val="16"/>
                <w:szCs w:val="16"/>
              </w:rPr>
              <w:t>2</w:t>
            </w:r>
            <w:r w:rsidR="00EB3C0E" w:rsidRPr="00345F0B">
              <w:rPr>
                <w:sz w:val="16"/>
                <w:szCs w:val="16"/>
              </w:rPr>
              <w:t>00 000</w:t>
            </w:r>
          </w:p>
        </w:tc>
        <w:tc>
          <w:tcPr>
            <w:tcW w:w="1134" w:type="dxa"/>
            <w:vAlign w:val="center"/>
          </w:tcPr>
          <w:p w:rsidR="00EB3C0E" w:rsidRPr="00345F0B" w:rsidRDefault="00554785" w:rsidP="009B3F10">
            <w:pPr>
              <w:jc w:val="right"/>
              <w:rPr>
                <w:sz w:val="16"/>
                <w:szCs w:val="16"/>
              </w:rPr>
            </w:pPr>
            <w:r w:rsidRPr="00345F0B">
              <w:rPr>
                <w:sz w:val="16"/>
                <w:szCs w:val="16"/>
              </w:rPr>
              <w:t>200 000</w:t>
            </w:r>
          </w:p>
        </w:tc>
        <w:tc>
          <w:tcPr>
            <w:tcW w:w="708" w:type="dxa"/>
            <w:vAlign w:val="center"/>
          </w:tcPr>
          <w:p w:rsidR="00EB3C0E" w:rsidRPr="00345F0B" w:rsidRDefault="00EB3C0E" w:rsidP="009B3F10">
            <w:pPr>
              <w:jc w:val="right"/>
              <w:rPr>
                <w:sz w:val="16"/>
                <w:szCs w:val="16"/>
              </w:rPr>
            </w:pPr>
            <w:r w:rsidRPr="00345F0B">
              <w:rPr>
                <w:sz w:val="16"/>
                <w:szCs w:val="16"/>
              </w:rPr>
              <w:t>100</w:t>
            </w:r>
          </w:p>
        </w:tc>
        <w:tc>
          <w:tcPr>
            <w:tcW w:w="850" w:type="dxa"/>
            <w:vAlign w:val="center"/>
          </w:tcPr>
          <w:p w:rsidR="00EB3C0E" w:rsidRPr="00345F0B" w:rsidRDefault="00EB3C0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B3C0E" w:rsidRPr="00345F0B" w:rsidRDefault="00EB3C0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B3C0E" w:rsidRPr="00345F0B" w:rsidRDefault="00EB3C0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EB3C0E" w:rsidRPr="00345F0B" w:rsidRDefault="00EB3C0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EB3C0E" w:rsidRPr="00345F0B" w:rsidRDefault="00EB3C0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EB3C0E" w:rsidRPr="00345F0B" w:rsidRDefault="00EB3C0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B3C0E" w:rsidRPr="00345F0B" w:rsidRDefault="00EB3C0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EB3C0E" w:rsidRPr="00345F0B" w:rsidRDefault="00EB3C0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EB3C0E" w:rsidRPr="00345F0B" w:rsidRDefault="00EB3C0E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EB3C0E" w:rsidRPr="00345F0B" w:rsidRDefault="00554785" w:rsidP="009B3F10">
            <w:pPr>
              <w:jc w:val="right"/>
              <w:rPr>
                <w:sz w:val="16"/>
                <w:szCs w:val="16"/>
              </w:rPr>
            </w:pPr>
            <w:r w:rsidRPr="00345F0B">
              <w:rPr>
                <w:sz w:val="16"/>
                <w:szCs w:val="16"/>
              </w:rPr>
              <w:t>200 000</w:t>
            </w:r>
          </w:p>
        </w:tc>
        <w:tc>
          <w:tcPr>
            <w:tcW w:w="1134" w:type="dxa"/>
            <w:vAlign w:val="center"/>
          </w:tcPr>
          <w:p w:rsidR="00EB3C0E" w:rsidRPr="00345F0B" w:rsidRDefault="00532027" w:rsidP="009B3F10">
            <w:pPr>
              <w:jc w:val="right"/>
              <w:rPr>
                <w:sz w:val="16"/>
                <w:szCs w:val="16"/>
              </w:rPr>
            </w:pPr>
            <w:r w:rsidRPr="00345F0B">
              <w:rPr>
                <w:sz w:val="16"/>
                <w:szCs w:val="16"/>
              </w:rPr>
              <w:t>200 000</w:t>
            </w:r>
          </w:p>
        </w:tc>
        <w:tc>
          <w:tcPr>
            <w:tcW w:w="711" w:type="dxa"/>
            <w:vAlign w:val="center"/>
          </w:tcPr>
          <w:p w:rsidR="00EB3C0E" w:rsidRPr="00345F0B" w:rsidRDefault="00532027" w:rsidP="009B3F10">
            <w:pPr>
              <w:jc w:val="right"/>
              <w:rPr>
                <w:sz w:val="16"/>
                <w:szCs w:val="16"/>
              </w:rPr>
            </w:pPr>
            <w:r w:rsidRPr="00345F0B">
              <w:rPr>
                <w:sz w:val="16"/>
                <w:szCs w:val="16"/>
              </w:rPr>
              <w:t>100</w:t>
            </w:r>
          </w:p>
        </w:tc>
      </w:tr>
      <w:tr w:rsidR="00532027" w:rsidRPr="00532027" w:rsidTr="00532027">
        <w:trPr>
          <w:trHeight w:val="299"/>
        </w:trPr>
        <w:tc>
          <w:tcPr>
            <w:tcW w:w="524" w:type="dxa"/>
          </w:tcPr>
          <w:p w:rsidR="00F55167" w:rsidRPr="00532027" w:rsidRDefault="00F55167" w:rsidP="009B3F10">
            <w:pPr>
              <w:jc w:val="center"/>
              <w:rPr>
                <w:sz w:val="16"/>
                <w:szCs w:val="16"/>
              </w:rPr>
            </w:pPr>
            <w:r w:rsidRPr="00532027">
              <w:rPr>
                <w:sz w:val="16"/>
                <w:szCs w:val="16"/>
              </w:rPr>
              <w:t>921</w:t>
            </w:r>
          </w:p>
        </w:tc>
        <w:tc>
          <w:tcPr>
            <w:tcW w:w="708" w:type="dxa"/>
          </w:tcPr>
          <w:p w:rsidR="00F55167" w:rsidRPr="00532027" w:rsidRDefault="00F55167" w:rsidP="009B3F10">
            <w:pPr>
              <w:jc w:val="center"/>
              <w:rPr>
                <w:sz w:val="16"/>
                <w:szCs w:val="16"/>
              </w:rPr>
            </w:pPr>
            <w:r w:rsidRPr="00532027">
              <w:rPr>
                <w:sz w:val="16"/>
                <w:szCs w:val="16"/>
              </w:rPr>
              <w:t>92116</w:t>
            </w:r>
          </w:p>
        </w:tc>
        <w:tc>
          <w:tcPr>
            <w:tcW w:w="709" w:type="dxa"/>
          </w:tcPr>
          <w:p w:rsidR="00F55167" w:rsidRPr="00532027" w:rsidRDefault="00F55167" w:rsidP="009B3F10">
            <w:pPr>
              <w:jc w:val="center"/>
              <w:rPr>
                <w:sz w:val="16"/>
                <w:szCs w:val="16"/>
              </w:rPr>
            </w:pPr>
            <w:r w:rsidRPr="00532027">
              <w:rPr>
                <w:sz w:val="16"/>
                <w:szCs w:val="16"/>
              </w:rPr>
              <w:t>2320</w:t>
            </w:r>
          </w:p>
        </w:tc>
        <w:tc>
          <w:tcPr>
            <w:tcW w:w="709" w:type="dxa"/>
            <w:vAlign w:val="center"/>
          </w:tcPr>
          <w:p w:rsidR="00F55167" w:rsidRPr="00345F0B" w:rsidRDefault="00F55167" w:rsidP="00075CDA">
            <w:pPr>
              <w:jc w:val="right"/>
              <w:rPr>
                <w:sz w:val="16"/>
                <w:szCs w:val="16"/>
              </w:rPr>
            </w:pPr>
            <w:r w:rsidRPr="00345F0B">
              <w:rPr>
                <w:sz w:val="16"/>
                <w:szCs w:val="16"/>
              </w:rPr>
              <w:t>1</w:t>
            </w:r>
            <w:r w:rsidR="00075CDA" w:rsidRPr="00345F0B">
              <w:rPr>
                <w:sz w:val="16"/>
                <w:szCs w:val="16"/>
              </w:rPr>
              <w:t>5</w:t>
            </w:r>
            <w:r w:rsidR="00345F0B">
              <w:rPr>
                <w:sz w:val="16"/>
                <w:szCs w:val="16"/>
              </w:rPr>
              <w:t> </w:t>
            </w:r>
            <w:r w:rsidRPr="00345F0B">
              <w:rPr>
                <w:sz w:val="16"/>
                <w:szCs w:val="16"/>
              </w:rPr>
              <w:t>000</w:t>
            </w:r>
          </w:p>
        </w:tc>
        <w:tc>
          <w:tcPr>
            <w:tcW w:w="709" w:type="dxa"/>
            <w:vAlign w:val="center"/>
          </w:tcPr>
          <w:p w:rsidR="00F55167" w:rsidRPr="00345F0B" w:rsidRDefault="00F55167" w:rsidP="00075CDA">
            <w:pPr>
              <w:jc w:val="right"/>
              <w:rPr>
                <w:sz w:val="16"/>
                <w:szCs w:val="16"/>
              </w:rPr>
            </w:pPr>
            <w:r w:rsidRPr="00345F0B">
              <w:rPr>
                <w:sz w:val="16"/>
                <w:szCs w:val="16"/>
              </w:rPr>
              <w:t>1</w:t>
            </w:r>
            <w:r w:rsidR="00075CDA" w:rsidRPr="00345F0B">
              <w:rPr>
                <w:sz w:val="16"/>
                <w:szCs w:val="16"/>
              </w:rPr>
              <w:t>5</w:t>
            </w:r>
            <w:r w:rsidRPr="00345F0B">
              <w:rPr>
                <w:sz w:val="16"/>
                <w:szCs w:val="16"/>
              </w:rPr>
              <w:t xml:space="preserve"> 000</w:t>
            </w:r>
          </w:p>
        </w:tc>
        <w:tc>
          <w:tcPr>
            <w:tcW w:w="567" w:type="dxa"/>
            <w:vAlign w:val="center"/>
          </w:tcPr>
          <w:p w:rsidR="00F55167" w:rsidRPr="00345F0B" w:rsidRDefault="00F55167" w:rsidP="00C25DDC">
            <w:pPr>
              <w:jc w:val="right"/>
              <w:rPr>
                <w:sz w:val="16"/>
                <w:szCs w:val="16"/>
              </w:rPr>
            </w:pPr>
            <w:r w:rsidRPr="00345F0B"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  <w:vAlign w:val="center"/>
          </w:tcPr>
          <w:p w:rsidR="00F55167" w:rsidRPr="00345F0B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55167" w:rsidRPr="00345F0B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8" w:type="dxa"/>
            <w:vAlign w:val="center"/>
          </w:tcPr>
          <w:p w:rsidR="00F55167" w:rsidRPr="00345F0B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55167" w:rsidRPr="00345F0B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55167" w:rsidRPr="00345F0B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55167" w:rsidRPr="00345F0B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3" w:type="dxa"/>
            <w:vAlign w:val="center"/>
          </w:tcPr>
          <w:p w:rsidR="00F55167" w:rsidRPr="00345F0B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55167" w:rsidRPr="00345F0B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55167" w:rsidRPr="00345F0B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55167" w:rsidRPr="00345F0B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55167" w:rsidRPr="00345F0B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55167" w:rsidRPr="00345F0B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55167" w:rsidRPr="00345F0B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55167" w:rsidRPr="00345F0B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1" w:type="dxa"/>
            <w:vAlign w:val="center"/>
          </w:tcPr>
          <w:p w:rsidR="00F55167" w:rsidRPr="00345F0B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</w:tr>
      <w:tr w:rsidR="00532027" w:rsidRPr="00532027" w:rsidTr="00532027">
        <w:trPr>
          <w:trHeight w:val="431"/>
        </w:trPr>
        <w:tc>
          <w:tcPr>
            <w:tcW w:w="524" w:type="dxa"/>
          </w:tcPr>
          <w:p w:rsidR="00F55167" w:rsidRPr="00532027" w:rsidRDefault="00F55167" w:rsidP="009B3F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8" w:type="dxa"/>
          </w:tcPr>
          <w:p w:rsidR="00F55167" w:rsidRPr="00532027" w:rsidRDefault="00F55167" w:rsidP="009B3F10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</w:tcPr>
          <w:p w:rsidR="00F55167" w:rsidRPr="00532027" w:rsidRDefault="00F55167" w:rsidP="009B3F10">
            <w:pPr>
              <w:jc w:val="center"/>
              <w:rPr>
                <w:sz w:val="16"/>
                <w:szCs w:val="16"/>
              </w:rPr>
            </w:pPr>
            <w:r w:rsidRPr="00532027">
              <w:rPr>
                <w:sz w:val="16"/>
                <w:szCs w:val="16"/>
              </w:rPr>
              <w:t>2480</w:t>
            </w:r>
          </w:p>
        </w:tc>
        <w:tc>
          <w:tcPr>
            <w:tcW w:w="709" w:type="dxa"/>
            <w:vAlign w:val="center"/>
          </w:tcPr>
          <w:p w:rsidR="00F55167" w:rsidRPr="00345F0B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09" w:type="dxa"/>
            <w:vAlign w:val="center"/>
          </w:tcPr>
          <w:p w:rsidR="00F55167" w:rsidRPr="00345F0B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567" w:type="dxa"/>
            <w:vAlign w:val="center"/>
          </w:tcPr>
          <w:p w:rsidR="00F55167" w:rsidRPr="00345F0B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F55167" w:rsidRPr="00345F0B" w:rsidRDefault="00F55167" w:rsidP="00075CDA">
            <w:pPr>
              <w:jc w:val="right"/>
              <w:rPr>
                <w:sz w:val="16"/>
                <w:szCs w:val="16"/>
              </w:rPr>
            </w:pPr>
            <w:r w:rsidRPr="00345F0B">
              <w:rPr>
                <w:sz w:val="16"/>
                <w:szCs w:val="16"/>
              </w:rPr>
              <w:t>1</w:t>
            </w:r>
            <w:r w:rsidR="00075CDA" w:rsidRPr="00345F0B">
              <w:rPr>
                <w:sz w:val="16"/>
                <w:szCs w:val="16"/>
              </w:rPr>
              <w:t>5</w:t>
            </w:r>
            <w:r w:rsidRPr="00345F0B">
              <w:rPr>
                <w:sz w:val="16"/>
                <w:szCs w:val="16"/>
              </w:rPr>
              <w:t xml:space="preserve"> 000</w:t>
            </w:r>
          </w:p>
        </w:tc>
        <w:tc>
          <w:tcPr>
            <w:tcW w:w="1134" w:type="dxa"/>
            <w:vAlign w:val="center"/>
          </w:tcPr>
          <w:p w:rsidR="00F55167" w:rsidRPr="00345F0B" w:rsidRDefault="00F55167" w:rsidP="00075CDA">
            <w:pPr>
              <w:jc w:val="right"/>
              <w:rPr>
                <w:sz w:val="16"/>
                <w:szCs w:val="16"/>
              </w:rPr>
            </w:pPr>
            <w:r w:rsidRPr="00345F0B">
              <w:rPr>
                <w:sz w:val="16"/>
                <w:szCs w:val="16"/>
              </w:rPr>
              <w:t>1</w:t>
            </w:r>
            <w:r w:rsidR="00075CDA" w:rsidRPr="00345F0B">
              <w:rPr>
                <w:sz w:val="16"/>
                <w:szCs w:val="16"/>
              </w:rPr>
              <w:t>5 </w:t>
            </w:r>
            <w:r w:rsidRPr="00345F0B">
              <w:rPr>
                <w:sz w:val="16"/>
                <w:szCs w:val="16"/>
              </w:rPr>
              <w:t>000</w:t>
            </w:r>
            <w:r w:rsidR="00075CDA" w:rsidRPr="00345F0B">
              <w:rPr>
                <w:sz w:val="16"/>
                <w:szCs w:val="16"/>
              </w:rPr>
              <w:t>,00</w:t>
            </w:r>
          </w:p>
        </w:tc>
        <w:tc>
          <w:tcPr>
            <w:tcW w:w="708" w:type="dxa"/>
            <w:vAlign w:val="center"/>
          </w:tcPr>
          <w:p w:rsidR="00F55167" w:rsidRPr="00345F0B" w:rsidRDefault="00F55167" w:rsidP="007D39E5">
            <w:pPr>
              <w:jc w:val="right"/>
              <w:rPr>
                <w:sz w:val="16"/>
                <w:szCs w:val="16"/>
              </w:rPr>
            </w:pPr>
            <w:r w:rsidRPr="00345F0B">
              <w:rPr>
                <w:sz w:val="16"/>
                <w:szCs w:val="16"/>
              </w:rPr>
              <w:t>100</w:t>
            </w:r>
          </w:p>
        </w:tc>
        <w:tc>
          <w:tcPr>
            <w:tcW w:w="850" w:type="dxa"/>
            <w:vAlign w:val="center"/>
          </w:tcPr>
          <w:p w:rsidR="00F55167" w:rsidRPr="00345F0B" w:rsidRDefault="00F55167" w:rsidP="00075CDA">
            <w:pPr>
              <w:jc w:val="right"/>
              <w:rPr>
                <w:sz w:val="16"/>
                <w:szCs w:val="16"/>
              </w:rPr>
            </w:pPr>
            <w:r w:rsidRPr="00345F0B">
              <w:rPr>
                <w:sz w:val="16"/>
                <w:szCs w:val="16"/>
              </w:rPr>
              <w:t>1</w:t>
            </w:r>
            <w:r w:rsidR="00075CDA" w:rsidRPr="00345F0B">
              <w:rPr>
                <w:sz w:val="16"/>
                <w:szCs w:val="16"/>
              </w:rPr>
              <w:t>5</w:t>
            </w:r>
            <w:r w:rsidRPr="00345F0B">
              <w:rPr>
                <w:sz w:val="16"/>
                <w:szCs w:val="16"/>
              </w:rPr>
              <w:t xml:space="preserve"> 000</w:t>
            </w:r>
          </w:p>
        </w:tc>
        <w:tc>
          <w:tcPr>
            <w:tcW w:w="850" w:type="dxa"/>
            <w:vAlign w:val="center"/>
          </w:tcPr>
          <w:p w:rsidR="00F55167" w:rsidRPr="00345F0B" w:rsidRDefault="00F55167" w:rsidP="00075CDA">
            <w:pPr>
              <w:jc w:val="right"/>
              <w:rPr>
                <w:sz w:val="16"/>
                <w:szCs w:val="16"/>
              </w:rPr>
            </w:pPr>
            <w:r w:rsidRPr="00345F0B">
              <w:rPr>
                <w:sz w:val="16"/>
                <w:szCs w:val="16"/>
              </w:rPr>
              <w:t>1</w:t>
            </w:r>
            <w:r w:rsidR="00075CDA" w:rsidRPr="00345F0B">
              <w:rPr>
                <w:sz w:val="16"/>
                <w:szCs w:val="16"/>
              </w:rPr>
              <w:t>5</w:t>
            </w:r>
            <w:r w:rsidRPr="00345F0B">
              <w:rPr>
                <w:sz w:val="16"/>
                <w:szCs w:val="16"/>
              </w:rPr>
              <w:t xml:space="preserve"> 000</w:t>
            </w:r>
          </w:p>
        </w:tc>
        <w:tc>
          <w:tcPr>
            <w:tcW w:w="567" w:type="dxa"/>
            <w:vAlign w:val="center"/>
          </w:tcPr>
          <w:p w:rsidR="00F55167" w:rsidRPr="00345F0B" w:rsidRDefault="00F55167" w:rsidP="007D39E5">
            <w:pPr>
              <w:jc w:val="right"/>
              <w:rPr>
                <w:sz w:val="16"/>
                <w:szCs w:val="16"/>
              </w:rPr>
            </w:pPr>
            <w:r w:rsidRPr="00345F0B">
              <w:rPr>
                <w:sz w:val="16"/>
                <w:szCs w:val="16"/>
              </w:rPr>
              <w:t>100</w:t>
            </w:r>
          </w:p>
        </w:tc>
        <w:tc>
          <w:tcPr>
            <w:tcW w:w="283" w:type="dxa"/>
            <w:vAlign w:val="center"/>
          </w:tcPr>
          <w:p w:rsidR="00F55167" w:rsidRPr="00345F0B" w:rsidRDefault="00F55167" w:rsidP="007D39E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55167" w:rsidRPr="00345F0B" w:rsidRDefault="00F55167" w:rsidP="007D39E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284" w:type="dxa"/>
            <w:vAlign w:val="center"/>
          </w:tcPr>
          <w:p w:rsidR="00F55167" w:rsidRPr="00345F0B" w:rsidRDefault="00F55167" w:rsidP="007D39E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850" w:type="dxa"/>
            <w:vAlign w:val="center"/>
          </w:tcPr>
          <w:p w:rsidR="00F55167" w:rsidRPr="00345F0B" w:rsidRDefault="00F55167" w:rsidP="00075CDA">
            <w:pPr>
              <w:jc w:val="right"/>
              <w:rPr>
                <w:sz w:val="16"/>
                <w:szCs w:val="16"/>
              </w:rPr>
            </w:pPr>
            <w:r w:rsidRPr="00345F0B">
              <w:rPr>
                <w:sz w:val="16"/>
                <w:szCs w:val="16"/>
              </w:rPr>
              <w:t>1</w:t>
            </w:r>
            <w:r w:rsidR="00075CDA" w:rsidRPr="00345F0B">
              <w:rPr>
                <w:sz w:val="16"/>
                <w:szCs w:val="16"/>
              </w:rPr>
              <w:t>5</w:t>
            </w:r>
            <w:r w:rsidRPr="00345F0B">
              <w:rPr>
                <w:sz w:val="16"/>
                <w:szCs w:val="16"/>
              </w:rPr>
              <w:t xml:space="preserve"> 000</w:t>
            </w:r>
          </w:p>
        </w:tc>
        <w:tc>
          <w:tcPr>
            <w:tcW w:w="850" w:type="dxa"/>
            <w:vAlign w:val="center"/>
          </w:tcPr>
          <w:p w:rsidR="00F55167" w:rsidRPr="00345F0B" w:rsidRDefault="00F55167" w:rsidP="00075CDA">
            <w:pPr>
              <w:jc w:val="right"/>
              <w:rPr>
                <w:sz w:val="16"/>
                <w:szCs w:val="16"/>
              </w:rPr>
            </w:pPr>
            <w:r w:rsidRPr="00345F0B">
              <w:rPr>
                <w:sz w:val="16"/>
                <w:szCs w:val="16"/>
              </w:rPr>
              <w:t>1</w:t>
            </w:r>
            <w:r w:rsidR="00075CDA" w:rsidRPr="00345F0B">
              <w:rPr>
                <w:sz w:val="16"/>
                <w:szCs w:val="16"/>
              </w:rPr>
              <w:t>5</w:t>
            </w:r>
            <w:r w:rsidRPr="00345F0B">
              <w:rPr>
                <w:sz w:val="16"/>
                <w:szCs w:val="16"/>
              </w:rPr>
              <w:t xml:space="preserve"> 000</w:t>
            </w:r>
          </w:p>
        </w:tc>
        <w:tc>
          <w:tcPr>
            <w:tcW w:w="567" w:type="dxa"/>
            <w:vAlign w:val="center"/>
          </w:tcPr>
          <w:p w:rsidR="00F55167" w:rsidRPr="00345F0B" w:rsidRDefault="00F55167" w:rsidP="007D39E5">
            <w:pPr>
              <w:jc w:val="right"/>
              <w:rPr>
                <w:sz w:val="16"/>
                <w:szCs w:val="16"/>
              </w:rPr>
            </w:pPr>
            <w:r w:rsidRPr="00345F0B"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  <w:vAlign w:val="center"/>
          </w:tcPr>
          <w:p w:rsidR="00F55167" w:rsidRPr="00345F0B" w:rsidRDefault="00F55167" w:rsidP="007D39E5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:rsidR="00F55167" w:rsidRPr="00345F0B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  <w:tc>
          <w:tcPr>
            <w:tcW w:w="711" w:type="dxa"/>
            <w:vAlign w:val="center"/>
          </w:tcPr>
          <w:p w:rsidR="00F55167" w:rsidRPr="00345F0B" w:rsidRDefault="00F55167" w:rsidP="009B3F10">
            <w:pPr>
              <w:jc w:val="right"/>
              <w:rPr>
                <w:sz w:val="16"/>
                <w:szCs w:val="16"/>
              </w:rPr>
            </w:pPr>
          </w:p>
        </w:tc>
      </w:tr>
      <w:tr w:rsidR="00532027" w:rsidRPr="00532027" w:rsidTr="00532027">
        <w:trPr>
          <w:trHeight w:val="460"/>
        </w:trPr>
        <w:tc>
          <w:tcPr>
            <w:tcW w:w="1941" w:type="dxa"/>
            <w:gridSpan w:val="3"/>
            <w:tcBorders>
              <w:top w:val="nil"/>
            </w:tcBorders>
            <w:shd w:val="clear" w:color="auto" w:fill="00FF00"/>
          </w:tcPr>
          <w:p w:rsidR="00EB3C0E" w:rsidRPr="00532027" w:rsidRDefault="00EB3C0E" w:rsidP="009B3F10">
            <w:pPr>
              <w:jc w:val="center"/>
              <w:rPr>
                <w:b/>
                <w:sz w:val="16"/>
                <w:szCs w:val="16"/>
              </w:rPr>
            </w:pPr>
          </w:p>
          <w:p w:rsidR="00F55167" w:rsidRPr="00532027" w:rsidRDefault="00F55167" w:rsidP="009B3F10">
            <w:pPr>
              <w:jc w:val="center"/>
              <w:rPr>
                <w:b/>
                <w:sz w:val="16"/>
                <w:szCs w:val="16"/>
              </w:rPr>
            </w:pPr>
            <w:r w:rsidRPr="00532027">
              <w:rPr>
                <w:b/>
                <w:sz w:val="16"/>
                <w:szCs w:val="16"/>
              </w:rPr>
              <w:t>OGÓŁEM</w:t>
            </w:r>
          </w:p>
        </w:tc>
        <w:tc>
          <w:tcPr>
            <w:tcW w:w="709" w:type="dxa"/>
            <w:shd w:val="clear" w:color="auto" w:fill="00FF00"/>
            <w:vAlign w:val="center"/>
          </w:tcPr>
          <w:p w:rsidR="00F55167" w:rsidRPr="00345F0B" w:rsidRDefault="00554785" w:rsidP="009B3F10">
            <w:pPr>
              <w:jc w:val="right"/>
              <w:rPr>
                <w:b/>
                <w:sz w:val="16"/>
                <w:szCs w:val="16"/>
              </w:rPr>
            </w:pPr>
            <w:r w:rsidRPr="00345F0B">
              <w:rPr>
                <w:b/>
                <w:sz w:val="16"/>
                <w:szCs w:val="16"/>
              </w:rPr>
              <w:t>15 000</w:t>
            </w:r>
          </w:p>
        </w:tc>
        <w:tc>
          <w:tcPr>
            <w:tcW w:w="709" w:type="dxa"/>
            <w:shd w:val="clear" w:color="auto" w:fill="00FF00"/>
            <w:vAlign w:val="center"/>
          </w:tcPr>
          <w:p w:rsidR="00F55167" w:rsidRPr="00345F0B" w:rsidRDefault="00554785" w:rsidP="009B3F10">
            <w:pPr>
              <w:jc w:val="right"/>
              <w:rPr>
                <w:b/>
                <w:sz w:val="16"/>
                <w:szCs w:val="16"/>
              </w:rPr>
            </w:pPr>
            <w:r w:rsidRPr="00345F0B">
              <w:rPr>
                <w:b/>
                <w:sz w:val="16"/>
                <w:szCs w:val="16"/>
              </w:rPr>
              <w:t>15 000</w:t>
            </w:r>
          </w:p>
        </w:tc>
        <w:tc>
          <w:tcPr>
            <w:tcW w:w="567" w:type="dxa"/>
            <w:shd w:val="clear" w:color="auto" w:fill="00FF00"/>
            <w:vAlign w:val="center"/>
          </w:tcPr>
          <w:p w:rsidR="00F55167" w:rsidRPr="00345F0B" w:rsidRDefault="00554785" w:rsidP="00C25DDC">
            <w:pPr>
              <w:jc w:val="right"/>
              <w:rPr>
                <w:b/>
                <w:sz w:val="16"/>
                <w:szCs w:val="16"/>
              </w:rPr>
            </w:pPr>
            <w:r w:rsidRPr="00345F0B"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auto" w:fill="00FF00"/>
            <w:vAlign w:val="center"/>
          </w:tcPr>
          <w:p w:rsidR="00F55167" w:rsidRPr="00345F0B" w:rsidRDefault="00554785" w:rsidP="00955FC3">
            <w:pPr>
              <w:jc w:val="right"/>
              <w:rPr>
                <w:b/>
                <w:sz w:val="16"/>
                <w:szCs w:val="16"/>
              </w:rPr>
            </w:pPr>
            <w:r w:rsidRPr="00345F0B">
              <w:rPr>
                <w:b/>
                <w:sz w:val="16"/>
                <w:szCs w:val="16"/>
              </w:rPr>
              <w:t>2 531 742</w:t>
            </w:r>
          </w:p>
        </w:tc>
        <w:tc>
          <w:tcPr>
            <w:tcW w:w="1134" w:type="dxa"/>
            <w:shd w:val="clear" w:color="auto" w:fill="00FF00"/>
            <w:vAlign w:val="center"/>
          </w:tcPr>
          <w:p w:rsidR="00F55167" w:rsidRPr="00345F0B" w:rsidRDefault="00554785" w:rsidP="00955FC3">
            <w:pPr>
              <w:jc w:val="right"/>
              <w:rPr>
                <w:b/>
                <w:sz w:val="16"/>
                <w:szCs w:val="16"/>
              </w:rPr>
            </w:pPr>
            <w:r w:rsidRPr="00345F0B">
              <w:rPr>
                <w:b/>
                <w:sz w:val="16"/>
                <w:szCs w:val="16"/>
              </w:rPr>
              <w:t>2 524 746,30</w:t>
            </w:r>
          </w:p>
        </w:tc>
        <w:tc>
          <w:tcPr>
            <w:tcW w:w="708" w:type="dxa"/>
            <w:shd w:val="clear" w:color="auto" w:fill="00FF00"/>
            <w:vAlign w:val="center"/>
          </w:tcPr>
          <w:p w:rsidR="00F55167" w:rsidRPr="00345F0B" w:rsidRDefault="00554785" w:rsidP="009B3F10">
            <w:pPr>
              <w:jc w:val="right"/>
              <w:rPr>
                <w:b/>
                <w:sz w:val="16"/>
                <w:szCs w:val="16"/>
              </w:rPr>
            </w:pPr>
            <w:r w:rsidRPr="00345F0B">
              <w:rPr>
                <w:b/>
                <w:sz w:val="16"/>
                <w:szCs w:val="16"/>
              </w:rPr>
              <w:t>99,72</w:t>
            </w:r>
          </w:p>
        </w:tc>
        <w:tc>
          <w:tcPr>
            <w:tcW w:w="850" w:type="dxa"/>
            <w:shd w:val="clear" w:color="auto" w:fill="00FF00"/>
            <w:vAlign w:val="center"/>
          </w:tcPr>
          <w:p w:rsidR="00F55167" w:rsidRPr="00345F0B" w:rsidRDefault="00554785" w:rsidP="009B3F10">
            <w:pPr>
              <w:jc w:val="right"/>
              <w:rPr>
                <w:b/>
                <w:sz w:val="16"/>
                <w:szCs w:val="16"/>
              </w:rPr>
            </w:pPr>
            <w:r w:rsidRPr="00345F0B">
              <w:rPr>
                <w:b/>
                <w:sz w:val="16"/>
                <w:szCs w:val="16"/>
              </w:rPr>
              <w:t>15 000</w:t>
            </w:r>
          </w:p>
        </w:tc>
        <w:tc>
          <w:tcPr>
            <w:tcW w:w="850" w:type="dxa"/>
            <w:shd w:val="clear" w:color="auto" w:fill="00FF00"/>
            <w:vAlign w:val="center"/>
          </w:tcPr>
          <w:p w:rsidR="00F55167" w:rsidRPr="00345F0B" w:rsidRDefault="00554785" w:rsidP="009B3F10">
            <w:pPr>
              <w:jc w:val="right"/>
              <w:rPr>
                <w:b/>
                <w:sz w:val="16"/>
                <w:szCs w:val="16"/>
              </w:rPr>
            </w:pPr>
            <w:r w:rsidRPr="00345F0B">
              <w:rPr>
                <w:b/>
                <w:sz w:val="16"/>
                <w:szCs w:val="16"/>
              </w:rPr>
              <w:t>15 000</w:t>
            </w:r>
          </w:p>
        </w:tc>
        <w:tc>
          <w:tcPr>
            <w:tcW w:w="567" w:type="dxa"/>
            <w:shd w:val="clear" w:color="auto" w:fill="00FF00"/>
            <w:vAlign w:val="center"/>
          </w:tcPr>
          <w:p w:rsidR="00F55167" w:rsidRPr="00345F0B" w:rsidRDefault="00554785" w:rsidP="009B3F10">
            <w:pPr>
              <w:jc w:val="right"/>
              <w:rPr>
                <w:b/>
                <w:sz w:val="16"/>
                <w:szCs w:val="16"/>
              </w:rPr>
            </w:pPr>
            <w:r w:rsidRPr="00345F0B"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283" w:type="dxa"/>
            <w:shd w:val="clear" w:color="auto" w:fill="00FF00"/>
            <w:vAlign w:val="center"/>
          </w:tcPr>
          <w:p w:rsidR="00F55167" w:rsidRPr="00345F0B" w:rsidRDefault="00F55167" w:rsidP="009B3F10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00FF00"/>
            <w:vAlign w:val="center"/>
          </w:tcPr>
          <w:p w:rsidR="00F55167" w:rsidRPr="00345F0B" w:rsidRDefault="00F55167" w:rsidP="009B3F10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284" w:type="dxa"/>
            <w:shd w:val="clear" w:color="auto" w:fill="00FF00"/>
            <w:vAlign w:val="center"/>
          </w:tcPr>
          <w:p w:rsidR="00F55167" w:rsidRPr="00345F0B" w:rsidRDefault="00F55167" w:rsidP="009B3F10">
            <w:pPr>
              <w:jc w:val="right"/>
              <w:rPr>
                <w:b/>
                <w:sz w:val="16"/>
                <w:szCs w:val="16"/>
              </w:rPr>
            </w:pPr>
          </w:p>
        </w:tc>
        <w:tc>
          <w:tcPr>
            <w:tcW w:w="850" w:type="dxa"/>
            <w:shd w:val="clear" w:color="auto" w:fill="00FF00"/>
            <w:vAlign w:val="center"/>
          </w:tcPr>
          <w:p w:rsidR="00F55167" w:rsidRPr="00345F0B" w:rsidRDefault="00554785" w:rsidP="009B3F10">
            <w:pPr>
              <w:jc w:val="right"/>
              <w:rPr>
                <w:b/>
                <w:sz w:val="16"/>
                <w:szCs w:val="16"/>
              </w:rPr>
            </w:pPr>
            <w:r w:rsidRPr="00345F0B">
              <w:rPr>
                <w:b/>
                <w:sz w:val="16"/>
                <w:szCs w:val="16"/>
              </w:rPr>
              <w:t>15 000</w:t>
            </w:r>
          </w:p>
        </w:tc>
        <w:tc>
          <w:tcPr>
            <w:tcW w:w="850" w:type="dxa"/>
            <w:shd w:val="clear" w:color="auto" w:fill="00FF00"/>
            <w:vAlign w:val="center"/>
          </w:tcPr>
          <w:p w:rsidR="00F55167" w:rsidRPr="00345F0B" w:rsidRDefault="00554785" w:rsidP="009B3F10">
            <w:pPr>
              <w:jc w:val="right"/>
              <w:rPr>
                <w:b/>
                <w:sz w:val="16"/>
                <w:szCs w:val="16"/>
              </w:rPr>
            </w:pPr>
            <w:r w:rsidRPr="00345F0B">
              <w:rPr>
                <w:b/>
                <w:sz w:val="16"/>
                <w:szCs w:val="16"/>
              </w:rPr>
              <w:t>15 000</w:t>
            </w:r>
          </w:p>
        </w:tc>
        <w:tc>
          <w:tcPr>
            <w:tcW w:w="567" w:type="dxa"/>
            <w:shd w:val="clear" w:color="auto" w:fill="00FF00"/>
            <w:vAlign w:val="center"/>
          </w:tcPr>
          <w:p w:rsidR="00F55167" w:rsidRPr="00345F0B" w:rsidRDefault="00554785" w:rsidP="009B3F10">
            <w:pPr>
              <w:jc w:val="right"/>
              <w:rPr>
                <w:b/>
                <w:sz w:val="16"/>
                <w:szCs w:val="16"/>
              </w:rPr>
            </w:pPr>
            <w:r w:rsidRPr="00345F0B">
              <w:rPr>
                <w:b/>
                <w:sz w:val="16"/>
                <w:szCs w:val="16"/>
              </w:rPr>
              <w:t>100</w:t>
            </w:r>
          </w:p>
        </w:tc>
        <w:tc>
          <w:tcPr>
            <w:tcW w:w="992" w:type="dxa"/>
            <w:shd w:val="clear" w:color="auto" w:fill="00FF00"/>
            <w:vAlign w:val="center"/>
          </w:tcPr>
          <w:p w:rsidR="00F55167" w:rsidRPr="00345F0B" w:rsidRDefault="00554785" w:rsidP="00955FC3">
            <w:pPr>
              <w:jc w:val="right"/>
              <w:rPr>
                <w:b/>
                <w:sz w:val="16"/>
                <w:szCs w:val="16"/>
              </w:rPr>
            </w:pPr>
            <w:r w:rsidRPr="00345F0B">
              <w:rPr>
                <w:b/>
                <w:sz w:val="16"/>
                <w:szCs w:val="16"/>
              </w:rPr>
              <w:t>2 516 742</w:t>
            </w:r>
          </w:p>
        </w:tc>
        <w:tc>
          <w:tcPr>
            <w:tcW w:w="1134" w:type="dxa"/>
            <w:shd w:val="clear" w:color="auto" w:fill="00FF00"/>
            <w:vAlign w:val="center"/>
          </w:tcPr>
          <w:p w:rsidR="00F55167" w:rsidRPr="00345F0B" w:rsidRDefault="00532027" w:rsidP="00955FC3">
            <w:pPr>
              <w:jc w:val="right"/>
              <w:rPr>
                <w:b/>
                <w:sz w:val="16"/>
                <w:szCs w:val="16"/>
              </w:rPr>
            </w:pPr>
            <w:r w:rsidRPr="00345F0B">
              <w:rPr>
                <w:b/>
                <w:sz w:val="16"/>
                <w:szCs w:val="16"/>
              </w:rPr>
              <w:t>2 509 746,30</w:t>
            </w:r>
          </w:p>
        </w:tc>
        <w:tc>
          <w:tcPr>
            <w:tcW w:w="711" w:type="dxa"/>
            <w:shd w:val="clear" w:color="auto" w:fill="00FF00"/>
            <w:vAlign w:val="center"/>
          </w:tcPr>
          <w:p w:rsidR="00F55167" w:rsidRPr="00345F0B" w:rsidRDefault="00532027" w:rsidP="009B3F10">
            <w:pPr>
              <w:jc w:val="right"/>
              <w:rPr>
                <w:b/>
                <w:sz w:val="16"/>
                <w:szCs w:val="16"/>
              </w:rPr>
            </w:pPr>
            <w:r w:rsidRPr="00345F0B">
              <w:rPr>
                <w:b/>
                <w:sz w:val="16"/>
                <w:szCs w:val="16"/>
              </w:rPr>
              <w:t>99,72</w:t>
            </w:r>
          </w:p>
        </w:tc>
      </w:tr>
    </w:tbl>
    <w:p w:rsidR="00B06A25" w:rsidRPr="00532027" w:rsidRDefault="00B06A25" w:rsidP="00407045">
      <w:pPr>
        <w:pStyle w:val="Tekstpodstawowy21"/>
        <w:jc w:val="both"/>
        <w:rPr>
          <w:sz w:val="18"/>
          <w:szCs w:val="18"/>
        </w:rPr>
      </w:pPr>
    </w:p>
    <w:p w:rsidR="000613BD" w:rsidRPr="00532027" w:rsidRDefault="000613BD" w:rsidP="00407045">
      <w:pPr>
        <w:pStyle w:val="Tekstpodstawowy21"/>
        <w:jc w:val="both"/>
        <w:rPr>
          <w:sz w:val="18"/>
          <w:szCs w:val="18"/>
        </w:rPr>
        <w:sectPr w:rsidR="000613BD" w:rsidRPr="00532027" w:rsidSect="00C83B15">
          <w:pgSz w:w="16838" w:h="11906" w:orient="landscape"/>
          <w:pgMar w:top="1418" w:right="1021" w:bottom="1021" w:left="1021" w:header="709" w:footer="709" w:gutter="0"/>
          <w:cols w:space="708"/>
          <w:docGrid w:linePitch="360"/>
        </w:sectPr>
      </w:pPr>
    </w:p>
    <w:p w:rsidR="000613BD" w:rsidRPr="00160FA9" w:rsidRDefault="000613BD" w:rsidP="000041A5">
      <w:pPr>
        <w:spacing w:line="360" w:lineRule="auto"/>
      </w:pPr>
      <w:r w:rsidRPr="005B3218">
        <w:rPr>
          <w:color w:val="FF0000"/>
        </w:rPr>
        <w:lastRenderedPageBreak/>
        <w:tab/>
      </w:r>
      <w:r w:rsidRPr="00160FA9">
        <w:t>W 201</w:t>
      </w:r>
      <w:r w:rsidR="00160FA9" w:rsidRPr="00160FA9">
        <w:t>8</w:t>
      </w:r>
      <w:r w:rsidRPr="00160FA9">
        <w:t xml:space="preserve"> r. z budżetu gminy Końskie udzielono dotacji:</w:t>
      </w:r>
    </w:p>
    <w:p w:rsidR="000613BD" w:rsidRPr="00160FA9" w:rsidRDefault="000613BD" w:rsidP="0015456D">
      <w:pPr>
        <w:numPr>
          <w:ilvl w:val="0"/>
          <w:numId w:val="5"/>
        </w:numPr>
        <w:spacing w:line="360" w:lineRule="auto"/>
      </w:pPr>
      <w:r w:rsidRPr="00160FA9">
        <w:t xml:space="preserve">dotacje przedmiotowe – Tabela </w:t>
      </w:r>
      <w:r w:rsidR="00065EE3" w:rsidRPr="00160FA9">
        <w:t>7</w:t>
      </w:r>
      <w:r w:rsidRPr="00160FA9">
        <w:t>,</w:t>
      </w:r>
    </w:p>
    <w:p w:rsidR="000613BD" w:rsidRPr="00160FA9" w:rsidRDefault="000613BD" w:rsidP="0015456D">
      <w:pPr>
        <w:numPr>
          <w:ilvl w:val="0"/>
          <w:numId w:val="5"/>
        </w:numPr>
        <w:spacing w:line="360" w:lineRule="auto"/>
      </w:pPr>
      <w:r w:rsidRPr="00160FA9">
        <w:t xml:space="preserve">dotacje podmiotowe – Tabela </w:t>
      </w:r>
      <w:r w:rsidR="00065EE3" w:rsidRPr="00160FA9">
        <w:t>8</w:t>
      </w:r>
      <w:r w:rsidRPr="00160FA9">
        <w:t>,</w:t>
      </w:r>
    </w:p>
    <w:p w:rsidR="000613BD" w:rsidRPr="00160FA9" w:rsidRDefault="000613BD" w:rsidP="0015456D">
      <w:pPr>
        <w:numPr>
          <w:ilvl w:val="0"/>
          <w:numId w:val="5"/>
        </w:numPr>
        <w:spacing w:line="360" w:lineRule="auto"/>
      </w:pPr>
      <w:r w:rsidRPr="00160FA9">
        <w:t xml:space="preserve">dotacje celowe – Tabela </w:t>
      </w:r>
      <w:r w:rsidR="00065EE3" w:rsidRPr="00160FA9">
        <w:t>9</w:t>
      </w:r>
      <w:r w:rsidR="00C25DDC" w:rsidRPr="00160FA9">
        <w:t>.</w:t>
      </w:r>
    </w:p>
    <w:p w:rsidR="00C50D61" w:rsidRPr="005B3218" w:rsidRDefault="00C50D61" w:rsidP="00FB2EAB">
      <w:pPr>
        <w:rPr>
          <w:b/>
          <w:color w:val="FF0000"/>
        </w:rPr>
      </w:pPr>
    </w:p>
    <w:p w:rsidR="003927D9" w:rsidRPr="005B3218" w:rsidRDefault="003927D9" w:rsidP="00FB2EAB">
      <w:pPr>
        <w:rPr>
          <w:b/>
          <w:color w:val="FF0000"/>
        </w:rPr>
      </w:pPr>
    </w:p>
    <w:p w:rsidR="00B06A25" w:rsidRPr="00C65B4A" w:rsidRDefault="00123633" w:rsidP="00FB2EAB">
      <w:pPr>
        <w:rPr>
          <w:b/>
        </w:rPr>
      </w:pPr>
      <w:r w:rsidRPr="00C65B4A">
        <w:rPr>
          <w:b/>
        </w:rPr>
        <w:t xml:space="preserve">Tabela </w:t>
      </w:r>
      <w:r w:rsidR="00065EE3" w:rsidRPr="00C65B4A">
        <w:rPr>
          <w:b/>
        </w:rPr>
        <w:t>7</w:t>
      </w:r>
    </w:p>
    <w:p w:rsidR="00B06A25" w:rsidRPr="00C65B4A" w:rsidRDefault="00B06A25" w:rsidP="00407045">
      <w:pPr>
        <w:jc w:val="center"/>
        <w:rPr>
          <w:b/>
        </w:rPr>
      </w:pPr>
    </w:p>
    <w:p w:rsidR="00B06A25" w:rsidRPr="00C65B4A" w:rsidRDefault="00B06A25" w:rsidP="00407045">
      <w:pPr>
        <w:jc w:val="center"/>
        <w:rPr>
          <w:b/>
        </w:rPr>
      </w:pPr>
      <w:r w:rsidRPr="00C65B4A">
        <w:rPr>
          <w:b/>
        </w:rPr>
        <w:t>DOTACJE PRZEDMIOTOWE W 201</w:t>
      </w:r>
      <w:r w:rsidR="00C65B4A" w:rsidRPr="00C65B4A">
        <w:rPr>
          <w:b/>
        </w:rPr>
        <w:t>8</w:t>
      </w:r>
      <w:r w:rsidRPr="00C65B4A">
        <w:rPr>
          <w:b/>
        </w:rPr>
        <w:t xml:space="preserve"> ROKU</w:t>
      </w:r>
    </w:p>
    <w:p w:rsidR="00B06A25" w:rsidRPr="00C65B4A" w:rsidRDefault="00B06A25" w:rsidP="00407045">
      <w:pPr>
        <w:jc w:val="center"/>
        <w:rPr>
          <w:b/>
          <w:sz w:val="28"/>
          <w:szCs w:val="28"/>
        </w:rPr>
      </w:pPr>
    </w:p>
    <w:tbl>
      <w:tblPr>
        <w:tblW w:w="10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798"/>
        <w:gridCol w:w="851"/>
        <w:gridCol w:w="708"/>
        <w:gridCol w:w="1843"/>
        <w:gridCol w:w="1559"/>
        <w:gridCol w:w="1477"/>
        <w:gridCol w:w="1500"/>
        <w:gridCol w:w="766"/>
      </w:tblGrid>
      <w:tr w:rsidR="005B3218" w:rsidRPr="005B3218" w:rsidTr="00760E65">
        <w:trPr>
          <w:trHeight w:val="480"/>
        </w:trPr>
        <w:tc>
          <w:tcPr>
            <w:tcW w:w="586" w:type="dxa"/>
            <w:vMerge w:val="restart"/>
            <w:shd w:val="clear" w:color="auto" w:fill="FFFF00"/>
            <w:vAlign w:val="center"/>
          </w:tcPr>
          <w:p w:rsidR="00F478E6" w:rsidRPr="00760E65" w:rsidRDefault="00F478E6" w:rsidP="004731D8">
            <w:pPr>
              <w:jc w:val="center"/>
              <w:rPr>
                <w:b/>
                <w:sz w:val="22"/>
                <w:szCs w:val="22"/>
              </w:rPr>
            </w:pPr>
            <w:r w:rsidRPr="00760E65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798" w:type="dxa"/>
            <w:vMerge w:val="restart"/>
            <w:shd w:val="clear" w:color="auto" w:fill="FFFF00"/>
            <w:vAlign w:val="center"/>
          </w:tcPr>
          <w:p w:rsidR="00F478E6" w:rsidRPr="00760E65" w:rsidRDefault="00F478E6" w:rsidP="004731D8">
            <w:pPr>
              <w:jc w:val="center"/>
              <w:rPr>
                <w:b/>
                <w:sz w:val="22"/>
                <w:szCs w:val="22"/>
              </w:rPr>
            </w:pPr>
            <w:r w:rsidRPr="00760E65">
              <w:rPr>
                <w:b/>
                <w:sz w:val="22"/>
                <w:szCs w:val="22"/>
              </w:rPr>
              <w:t>Dział</w:t>
            </w:r>
          </w:p>
        </w:tc>
        <w:tc>
          <w:tcPr>
            <w:tcW w:w="851" w:type="dxa"/>
            <w:vMerge w:val="restart"/>
            <w:shd w:val="clear" w:color="auto" w:fill="FFFF00"/>
            <w:vAlign w:val="center"/>
          </w:tcPr>
          <w:p w:rsidR="00F478E6" w:rsidRPr="00760E65" w:rsidRDefault="00F478E6" w:rsidP="004731D8">
            <w:pPr>
              <w:jc w:val="center"/>
              <w:rPr>
                <w:b/>
                <w:sz w:val="22"/>
                <w:szCs w:val="22"/>
              </w:rPr>
            </w:pPr>
            <w:r w:rsidRPr="00760E65">
              <w:rPr>
                <w:b/>
                <w:sz w:val="22"/>
                <w:szCs w:val="22"/>
              </w:rPr>
              <w:t>Roz</w:t>
            </w:r>
          </w:p>
          <w:p w:rsidR="00F478E6" w:rsidRPr="00760E65" w:rsidRDefault="00F478E6" w:rsidP="004731D8">
            <w:pPr>
              <w:jc w:val="center"/>
              <w:rPr>
                <w:b/>
                <w:sz w:val="22"/>
                <w:szCs w:val="22"/>
              </w:rPr>
            </w:pPr>
            <w:r w:rsidRPr="00760E65">
              <w:rPr>
                <w:b/>
                <w:sz w:val="22"/>
                <w:szCs w:val="22"/>
              </w:rPr>
              <w:t>dział</w:t>
            </w:r>
          </w:p>
        </w:tc>
        <w:tc>
          <w:tcPr>
            <w:tcW w:w="708" w:type="dxa"/>
            <w:vMerge w:val="restart"/>
            <w:shd w:val="clear" w:color="auto" w:fill="FFFF00"/>
          </w:tcPr>
          <w:p w:rsidR="00F478E6" w:rsidRPr="00760E65" w:rsidRDefault="00F478E6" w:rsidP="004731D8">
            <w:pPr>
              <w:jc w:val="center"/>
              <w:rPr>
                <w:b/>
                <w:sz w:val="22"/>
                <w:szCs w:val="22"/>
              </w:rPr>
            </w:pPr>
          </w:p>
          <w:p w:rsidR="00F478E6" w:rsidRPr="00760E65" w:rsidRDefault="00F478E6" w:rsidP="004731D8">
            <w:pPr>
              <w:jc w:val="center"/>
              <w:rPr>
                <w:b/>
                <w:sz w:val="22"/>
                <w:szCs w:val="22"/>
              </w:rPr>
            </w:pPr>
          </w:p>
          <w:p w:rsidR="00F478E6" w:rsidRPr="00760E65" w:rsidRDefault="00F478E6" w:rsidP="004731D8">
            <w:pPr>
              <w:jc w:val="center"/>
              <w:rPr>
                <w:b/>
                <w:sz w:val="22"/>
                <w:szCs w:val="22"/>
              </w:rPr>
            </w:pPr>
            <w:r w:rsidRPr="00760E65">
              <w:rPr>
                <w:b/>
                <w:sz w:val="22"/>
                <w:szCs w:val="22"/>
              </w:rPr>
              <w:t>§</w:t>
            </w:r>
          </w:p>
        </w:tc>
        <w:tc>
          <w:tcPr>
            <w:tcW w:w="1843" w:type="dxa"/>
            <w:vMerge w:val="restart"/>
            <w:shd w:val="clear" w:color="auto" w:fill="FFFF00"/>
            <w:vAlign w:val="center"/>
          </w:tcPr>
          <w:p w:rsidR="00F478E6" w:rsidRPr="00760E65" w:rsidRDefault="00F478E6" w:rsidP="004731D8">
            <w:pPr>
              <w:jc w:val="center"/>
              <w:rPr>
                <w:b/>
                <w:sz w:val="22"/>
                <w:szCs w:val="22"/>
              </w:rPr>
            </w:pPr>
            <w:r w:rsidRPr="00760E65">
              <w:rPr>
                <w:b/>
                <w:sz w:val="22"/>
                <w:szCs w:val="22"/>
              </w:rPr>
              <w:t>Nazwa jednostki otrzymującej dotację</w:t>
            </w:r>
          </w:p>
        </w:tc>
        <w:tc>
          <w:tcPr>
            <w:tcW w:w="1559" w:type="dxa"/>
            <w:vMerge w:val="restart"/>
            <w:shd w:val="clear" w:color="auto" w:fill="FFFF00"/>
            <w:vAlign w:val="center"/>
          </w:tcPr>
          <w:p w:rsidR="00F478E6" w:rsidRPr="00760E65" w:rsidRDefault="00F478E6" w:rsidP="004731D8">
            <w:pPr>
              <w:jc w:val="center"/>
              <w:rPr>
                <w:b/>
                <w:sz w:val="22"/>
                <w:szCs w:val="22"/>
              </w:rPr>
            </w:pPr>
            <w:r w:rsidRPr="00760E65">
              <w:rPr>
                <w:b/>
                <w:sz w:val="22"/>
                <w:szCs w:val="22"/>
              </w:rPr>
              <w:t>Zakres</w:t>
            </w:r>
          </w:p>
        </w:tc>
        <w:tc>
          <w:tcPr>
            <w:tcW w:w="3743" w:type="dxa"/>
            <w:gridSpan w:val="3"/>
            <w:shd w:val="clear" w:color="auto" w:fill="FFFF00"/>
            <w:vAlign w:val="center"/>
          </w:tcPr>
          <w:p w:rsidR="00F478E6" w:rsidRPr="00760E65" w:rsidRDefault="00F478E6" w:rsidP="004731D8">
            <w:pPr>
              <w:jc w:val="center"/>
              <w:rPr>
                <w:b/>
                <w:sz w:val="22"/>
                <w:szCs w:val="22"/>
              </w:rPr>
            </w:pPr>
            <w:r w:rsidRPr="00760E65">
              <w:rPr>
                <w:b/>
                <w:sz w:val="22"/>
                <w:szCs w:val="22"/>
              </w:rPr>
              <w:t>Ogółem kwota dotacji</w:t>
            </w:r>
          </w:p>
        </w:tc>
      </w:tr>
      <w:tr w:rsidR="005B3218" w:rsidRPr="005B3218" w:rsidTr="00760E65">
        <w:trPr>
          <w:trHeight w:val="810"/>
        </w:trPr>
        <w:tc>
          <w:tcPr>
            <w:tcW w:w="586" w:type="dxa"/>
            <w:vMerge/>
            <w:shd w:val="clear" w:color="auto" w:fill="FFFF00"/>
          </w:tcPr>
          <w:p w:rsidR="00F478E6" w:rsidRPr="00760E65" w:rsidRDefault="00F478E6" w:rsidP="009B3F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8" w:type="dxa"/>
            <w:vMerge/>
            <w:shd w:val="clear" w:color="auto" w:fill="FFFF00"/>
          </w:tcPr>
          <w:p w:rsidR="00F478E6" w:rsidRPr="00760E65" w:rsidRDefault="00F478E6" w:rsidP="009B3F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1" w:type="dxa"/>
            <w:vMerge/>
            <w:shd w:val="clear" w:color="auto" w:fill="FFFF00"/>
          </w:tcPr>
          <w:p w:rsidR="00F478E6" w:rsidRPr="00760E65" w:rsidRDefault="00F478E6" w:rsidP="009B3F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08" w:type="dxa"/>
            <w:vMerge/>
            <w:shd w:val="clear" w:color="auto" w:fill="FFFF00"/>
          </w:tcPr>
          <w:p w:rsidR="00F478E6" w:rsidRPr="00760E65" w:rsidRDefault="00F478E6" w:rsidP="009B3F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FFFF00"/>
          </w:tcPr>
          <w:p w:rsidR="00F478E6" w:rsidRPr="00760E65" w:rsidRDefault="00F478E6" w:rsidP="009B3F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clear" w:color="auto" w:fill="FFFF00"/>
          </w:tcPr>
          <w:p w:rsidR="00F478E6" w:rsidRPr="00760E65" w:rsidRDefault="00F478E6" w:rsidP="009B3F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477" w:type="dxa"/>
            <w:shd w:val="clear" w:color="auto" w:fill="FFFF00"/>
            <w:vAlign w:val="center"/>
          </w:tcPr>
          <w:p w:rsidR="00F478E6" w:rsidRPr="00760E65" w:rsidRDefault="00F478E6" w:rsidP="004731D8">
            <w:pPr>
              <w:jc w:val="center"/>
              <w:rPr>
                <w:b/>
                <w:sz w:val="22"/>
                <w:szCs w:val="22"/>
              </w:rPr>
            </w:pPr>
            <w:r w:rsidRPr="00760E65">
              <w:rPr>
                <w:b/>
                <w:sz w:val="22"/>
                <w:szCs w:val="22"/>
              </w:rPr>
              <w:t>Plan</w:t>
            </w:r>
          </w:p>
        </w:tc>
        <w:tc>
          <w:tcPr>
            <w:tcW w:w="1500" w:type="dxa"/>
            <w:shd w:val="clear" w:color="auto" w:fill="FFFF00"/>
            <w:vAlign w:val="center"/>
          </w:tcPr>
          <w:p w:rsidR="00F478E6" w:rsidRPr="00760E65" w:rsidRDefault="00F478E6" w:rsidP="004731D8">
            <w:pPr>
              <w:jc w:val="center"/>
              <w:rPr>
                <w:b/>
                <w:sz w:val="22"/>
                <w:szCs w:val="22"/>
              </w:rPr>
            </w:pPr>
            <w:r w:rsidRPr="00760E65">
              <w:rPr>
                <w:b/>
                <w:sz w:val="22"/>
                <w:szCs w:val="22"/>
              </w:rPr>
              <w:t>Wykonanie</w:t>
            </w:r>
          </w:p>
        </w:tc>
        <w:tc>
          <w:tcPr>
            <w:tcW w:w="766" w:type="dxa"/>
            <w:shd w:val="clear" w:color="auto" w:fill="FFFF00"/>
            <w:vAlign w:val="center"/>
          </w:tcPr>
          <w:p w:rsidR="00F478E6" w:rsidRPr="00760E65" w:rsidRDefault="00F478E6" w:rsidP="004731D8">
            <w:pPr>
              <w:jc w:val="center"/>
              <w:rPr>
                <w:b/>
                <w:sz w:val="22"/>
                <w:szCs w:val="22"/>
              </w:rPr>
            </w:pPr>
            <w:r w:rsidRPr="00760E65">
              <w:rPr>
                <w:b/>
                <w:sz w:val="22"/>
                <w:szCs w:val="22"/>
              </w:rPr>
              <w:t>%</w:t>
            </w:r>
          </w:p>
        </w:tc>
      </w:tr>
      <w:tr w:rsidR="005B3218" w:rsidRPr="005B3218" w:rsidTr="00C50D61">
        <w:trPr>
          <w:trHeight w:val="415"/>
        </w:trPr>
        <w:tc>
          <w:tcPr>
            <w:tcW w:w="10088" w:type="dxa"/>
            <w:gridSpan w:val="9"/>
            <w:vAlign w:val="center"/>
          </w:tcPr>
          <w:p w:rsidR="00C50D61" w:rsidRPr="00760E65" w:rsidRDefault="00C50D61" w:rsidP="00C50D61">
            <w:r w:rsidRPr="00760E65">
              <w:t>Dotacje dla jednostek sektora finansów publicznych</w:t>
            </w:r>
          </w:p>
        </w:tc>
      </w:tr>
      <w:tr w:rsidR="005B3218" w:rsidRPr="005B3218" w:rsidTr="00D41936">
        <w:trPr>
          <w:trHeight w:val="708"/>
        </w:trPr>
        <w:tc>
          <w:tcPr>
            <w:tcW w:w="586" w:type="dxa"/>
            <w:vAlign w:val="center"/>
          </w:tcPr>
          <w:p w:rsidR="00F478E6" w:rsidRPr="00760E65" w:rsidRDefault="003564F9" w:rsidP="00F21CCF">
            <w:pPr>
              <w:jc w:val="center"/>
            </w:pPr>
            <w:r w:rsidRPr="00760E65">
              <w:t>1</w:t>
            </w:r>
            <w:r w:rsidR="00F478E6" w:rsidRPr="00760E65">
              <w:t>.</w:t>
            </w:r>
          </w:p>
        </w:tc>
        <w:tc>
          <w:tcPr>
            <w:tcW w:w="798" w:type="dxa"/>
            <w:vAlign w:val="center"/>
          </w:tcPr>
          <w:p w:rsidR="00F478E6" w:rsidRPr="00760E65" w:rsidRDefault="00F478E6" w:rsidP="00F21CCF">
            <w:pPr>
              <w:jc w:val="center"/>
            </w:pPr>
            <w:r w:rsidRPr="00760E65">
              <w:t>926</w:t>
            </w:r>
          </w:p>
        </w:tc>
        <w:tc>
          <w:tcPr>
            <w:tcW w:w="851" w:type="dxa"/>
            <w:vAlign w:val="center"/>
          </w:tcPr>
          <w:p w:rsidR="00F478E6" w:rsidRPr="00760E65" w:rsidRDefault="00F478E6" w:rsidP="00F21CCF">
            <w:pPr>
              <w:jc w:val="center"/>
            </w:pPr>
            <w:r w:rsidRPr="00760E65">
              <w:t>92601</w:t>
            </w:r>
          </w:p>
        </w:tc>
        <w:tc>
          <w:tcPr>
            <w:tcW w:w="708" w:type="dxa"/>
            <w:vAlign w:val="center"/>
          </w:tcPr>
          <w:p w:rsidR="00F478E6" w:rsidRPr="00760E65" w:rsidRDefault="00F478E6" w:rsidP="00FE4BDD">
            <w:pPr>
              <w:jc w:val="center"/>
            </w:pPr>
            <w:r w:rsidRPr="00760E65">
              <w:t>2650</w:t>
            </w:r>
          </w:p>
        </w:tc>
        <w:tc>
          <w:tcPr>
            <w:tcW w:w="1843" w:type="dxa"/>
            <w:vAlign w:val="center"/>
          </w:tcPr>
          <w:p w:rsidR="00F478E6" w:rsidRPr="00A2477B" w:rsidRDefault="008346F3" w:rsidP="00FE4BDD">
            <w:pPr>
              <w:jc w:val="center"/>
              <w:rPr>
                <w:sz w:val="20"/>
                <w:szCs w:val="20"/>
              </w:rPr>
            </w:pPr>
            <w:r w:rsidRPr="00A2477B">
              <w:rPr>
                <w:sz w:val="20"/>
                <w:szCs w:val="20"/>
              </w:rPr>
              <w:t>Pływalnia Miejska w Końskich</w:t>
            </w:r>
          </w:p>
        </w:tc>
        <w:tc>
          <w:tcPr>
            <w:tcW w:w="1559" w:type="dxa"/>
            <w:vAlign w:val="center"/>
          </w:tcPr>
          <w:p w:rsidR="00F478E6" w:rsidRPr="00760E65" w:rsidRDefault="003564F9" w:rsidP="008346F3">
            <w:pPr>
              <w:jc w:val="center"/>
              <w:rPr>
                <w:sz w:val="20"/>
                <w:szCs w:val="20"/>
              </w:rPr>
            </w:pPr>
            <w:r w:rsidRPr="00760E65">
              <w:rPr>
                <w:sz w:val="20"/>
                <w:szCs w:val="20"/>
              </w:rPr>
              <w:t>Funkcjonowanie pływalni</w:t>
            </w:r>
          </w:p>
        </w:tc>
        <w:tc>
          <w:tcPr>
            <w:tcW w:w="1477" w:type="dxa"/>
            <w:vAlign w:val="center"/>
          </w:tcPr>
          <w:p w:rsidR="00F478E6" w:rsidRPr="00760E65" w:rsidRDefault="003564F9" w:rsidP="00760E65">
            <w:pPr>
              <w:jc w:val="right"/>
            </w:pPr>
            <w:r w:rsidRPr="00760E65">
              <w:t>9</w:t>
            </w:r>
            <w:r w:rsidR="00760E65" w:rsidRPr="00760E65">
              <w:t>5</w:t>
            </w:r>
            <w:r w:rsidRPr="00760E65">
              <w:t>0 000,00</w:t>
            </w:r>
          </w:p>
        </w:tc>
        <w:tc>
          <w:tcPr>
            <w:tcW w:w="1500" w:type="dxa"/>
            <w:vAlign w:val="center"/>
          </w:tcPr>
          <w:p w:rsidR="00F478E6" w:rsidRPr="00760E65" w:rsidRDefault="00760E65" w:rsidP="00C50D61">
            <w:pPr>
              <w:jc w:val="right"/>
            </w:pPr>
            <w:r w:rsidRPr="00760E65">
              <w:t>949 095,00</w:t>
            </w:r>
          </w:p>
        </w:tc>
        <w:tc>
          <w:tcPr>
            <w:tcW w:w="766" w:type="dxa"/>
            <w:vAlign w:val="center"/>
          </w:tcPr>
          <w:p w:rsidR="00F478E6" w:rsidRPr="00760E65" w:rsidRDefault="00760E65" w:rsidP="009B3F10">
            <w:pPr>
              <w:jc w:val="right"/>
            </w:pPr>
            <w:r w:rsidRPr="00760E65">
              <w:t>99,90</w:t>
            </w:r>
          </w:p>
        </w:tc>
      </w:tr>
      <w:tr w:rsidR="005B3218" w:rsidRPr="005B3218" w:rsidTr="00962CC5">
        <w:trPr>
          <w:trHeight w:val="438"/>
        </w:trPr>
        <w:tc>
          <w:tcPr>
            <w:tcW w:w="4786" w:type="dxa"/>
            <w:gridSpan w:val="5"/>
            <w:shd w:val="clear" w:color="auto" w:fill="00FF00"/>
            <w:vAlign w:val="center"/>
          </w:tcPr>
          <w:p w:rsidR="00F478E6" w:rsidRPr="00760E65" w:rsidRDefault="00F478E6" w:rsidP="00962CC5">
            <w:pPr>
              <w:jc w:val="center"/>
              <w:rPr>
                <w:b/>
              </w:rPr>
            </w:pPr>
            <w:r w:rsidRPr="00760E65">
              <w:rPr>
                <w:b/>
              </w:rPr>
              <w:t>OGÓŁEM</w:t>
            </w:r>
          </w:p>
        </w:tc>
        <w:tc>
          <w:tcPr>
            <w:tcW w:w="1559" w:type="dxa"/>
            <w:shd w:val="clear" w:color="auto" w:fill="00FF00"/>
            <w:vAlign w:val="center"/>
          </w:tcPr>
          <w:p w:rsidR="00F478E6" w:rsidRPr="00760E65" w:rsidRDefault="00F478E6" w:rsidP="00962CC5">
            <w:pPr>
              <w:jc w:val="center"/>
              <w:rPr>
                <w:b/>
              </w:rPr>
            </w:pPr>
          </w:p>
        </w:tc>
        <w:tc>
          <w:tcPr>
            <w:tcW w:w="1477" w:type="dxa"/>
            <w:shd w:val="clear" w:color="auto" w:fill="00FF00"/>
            <w:vAlign w:val="center"/>
          </w:tcPr>
          <w:p w:rsidR="00F478E6" w:rsidRPr="00760E65" w:rsidRDefault="003564F9" w:rsidP="001C4770">
            <w:pPr>
              <w:jc w:val="right"/>
              <w:rPr>
                <w:b/>
              </w:rPr>
            </w:pPr>
            <w:r w:rsidRPr="00760E65">
              <w:rPr>
                <w:b/>
              </w:rPr>
              <w:t>9</w:t>
            </w:r>
            <w:r w:rsidR="00760E65" w:rsidRPr="00760E65">
              <w:rPr>
                <w:b/>
              </w:rPr>
              <w:t>5</w:t>
            </w:r>
            <w:r w:rsidRPr="00760E65">
              <w:rPr>
                <w:b/>
              </w:rPr>
              <w:t>0 000,00</w:t>
            </w:r>
          </w:p>
        </w:tc>
        <w:tc>
          <w:tcPr>
            <w:tcW w:w="1500" w:type="dxa"/>
            <w:shd w:val="clear" w:color="auto" w:fill="00FF00"/>
            <w:vAlign w:val="center"/>
          </w:tcPr>
          <w:p w:rsidR="00F478E6" w:rsidRPr="00760E65" w:rsidRDefault="00760E65" w:rsidP="001C4770">
            <w:pPr>
              <w:jc w:val="right"/>
              <w:rPr>
                <w:b/>
              </w:rPr>
            </w:pPr>
            <w:r w:rsidRPr="00760E65">
              <w:rPr>
                <w:b/>
              </w:rPr>
              <w:t>949 095,00</w:t>
            </w:r>
          </w:p>
        </w:tc>
        <w:tc>
          <w:tcPr>
            <w:tcW w:w="766" w:type="dxa"/>
            <w:shd w:val="clear" w:color="auto" w:fill="00FF00"/>
            <w:vAlign w:val="center"/>
          </w:tcPr>
          <w:p w:rsidR="00F478E6" w:rsidRPr="00760E65" w:rsidRDefault="00760E65" w:rsidP="001C4770">
            <w:pPr>
              <w:jc w:val="right"/>
              <w:rPr>
                <w:b/>
              </w:rPr>
            </w:pPr>
            <w:r w:rsidRPr="00760E65">
              <w:rPr>
                <w:b/>
              </w:rPr>
              <w:t>99,90</w:t>
            </w:r>
          </w:p>
        </w:tc>
      </w:tr>
    </w:tbl>
    <w:p w:rsidR="00B06A25" w:rsidRPr="005B3218" w:rsidRDefault="00B06A25" w:rsidP="00407045">
      <w:pPr>
        <w:pStyle w:val="Tekstpodstawowy21"/>
        <w:jc w:val="both"/>
        <w:rPr>
          <w:color w:val="FF0000"/>
        </w:rPr>
      </w:pPr>
    </w:p>
    <w:p w:rsidR="003927D9" w:rsidRDefault="003927D9" w:rsidP="00407045">
      <w:pPr>
        <w:rPr>
          <w:b/>
          <w:color w:val="FF0000"/>
        </w:rPr>
      </w:pPr>
    </w:p>
    <w:p w:rsidR="00B06A25" w:rsidRPr="00913C71" w:rsidRDefault="00123633" w:rsidP="00407045">
      <w:pPr>
        <w:rPr>
          <w:b/>
        </w:rPr>
      </w:pPr>
      <w:r w:rsidRPr="00913C71">
        <w:rPr>
          <w:b/>
        </w:rPr>
        <w:t xml:space="preserve">Tabela </w:t>
      </w:r>
      <w:r w:rsidR="00065EE3" w:rsidRPr="00913C71">
        <w:rPr>
          <w:b/>
        </w:rPr>
        <w:t>8</w:t>
      </w:r>
    </w:p>
    <w:p w:rsidR="00B06A25" w:rsidRPr="00913C71" w:rsidRDefault="00B06A25" w:rsidP="00407045">
      <w:pPr>
        <w:jc w:val="center"/>
        <w:rPr>
          <w:b/>
          <w:sz w:val="28"/>
          <w:szCs w:val="28"/>
        </w:rPr>
      </w:pPr>
    </w:p>
    <w:p w:rsidR="00B06A25" w:rsidRPr="00913C71" w:rsidRDefault="00B06A25" w:rsidP="00407045">
      <w:pPr>
        <w:jc w:val="center"/>
        <w:rPr>
          <w:b/>
        </w:rPr>
      </w:pPr>
      <w:r w:rsidRPr="00913C71">
        <w:rPr>
          <w:b/>
        </w:rPr>
        <w:t>DOTACJE PODMIOTOWE W 201</w:t>
      </w:r>
      <w:r w:rsidR="00760E65" w:rsidRPr="00913C71">
        <w:rPr>
          <w:b/>
        </w:rPr>
        <w:t>8</w:t>
      </w:r>
      <w:r w:rsidRPr="00913C71">
        <w:rPr>
          <w:b/>
        </w:rPr>
        <w:t xml:space="preserve"> ROKU</w:t>
      </w:r>
    </w:p>
    <w:p w:rsidR="00B06A25" w:rsidRPr="00913C71" w:rsidRDefault="00B06A25" w:rsidP="00407045">
      <w:pPr>
        <w:jc w:val="center"/>
        <w:rPr>
          <w:b/>
          <w:sz w:val="28"/>
          <w:szCs w:val="28"/>
        </w:rPr>
      </w:pPr>
    </w:p>
    <w:tbl>
      <w:tblPr>
        <w:tblW w:w="10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798"/>
        <w:gridCol w:w="855"/>
        <w:gridCol w:w="988"/>
        <w:gridCol w:w="3118"/>
        <w:gridCol w:w="1559"/>
        <w:gridCol w:w="1536"/>
        <w:gridCol w:w="900"/>
      </w:tblGrid>
      <w:tr w:rsidR="005B3218" w:rsidRPr="005B3218" w:rsidTr="00FE4BDD">
        <w:trPr>
          <w:trHeight w:val="480"/>
        </w:trPr>
        <w:tc>
          <w:tcPr>
            <w:tcW w:w="586" w:type="dxa"/>
            <w:vMerge w:val="restart"/>
            <w:shd w:val="clear" w:color="auto" w:fill="FFFF00"/>
            <w:vAlign w:val="center"/>
          </w:tcPr>
          <w:p w:rsidR="00157635" w:rsidRPr="00913C71" w:rsidRDefault="00157635" w:rsidP="009B3F10">
            <w:pPr>
              <w:jc w:val="center"/>
              <w:rPr>
                <w:b/>
                <w:sz w:val="22"/>
                <w:szCs w:val="22"/>
              </w:rPr>
            </w:pPr>
            <w:r w:rsidRPr="00913C71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798" w:type="dxa"/>
            <w:vMerge w:val="restart"/>
            <w:shd w:val="clear" w:color="auto" w:fill="FFFF00"/>
            <w:vAlign w:val="center"/>
          </w:tcPr>
          <w:p w:rsidR="00157635" w:rsidRPr="00913C71" w:rsidRDefault="00157635" w:rsidP="009B3F10">
            <w:pPr>
              <w:jc w:val="center"/>
              <w:rPr>
                <w:b/>
                <w:sz w:val="22"/>
                <w:szCs w:val="22"/>
              </w:rPr>
            </w:pPr>
            <w:r w:rsidRPr="00913C71">
              <w:rPr>
                <w:b/>
                <w:sz w:val="22"/>
                <w:szCs w:val="22"/>
              </w:rPr>
              <w:t>Dział</w:t>
            </w:r>
          </w:p>
        </w:tc>
        <w:tc>
          <w:tcPr>
            <w:tcW w:w="855" w:type="dxa"/>
            <w:vMerge w:val="restart"/>
            <w:shd w:val="clear" w:color="auto" w:fill="FFFF00"/>
            <w:vAlign w:val="center"/>
          </w:tcPr>
          <w:p w:rsidR="00157635" w:rsidRPr="00913C71" w:rsidRDefault="00157635" w:rsidP="009B3F10">
            <w:pPr>
              <w:jc w:val="center"/>
              <w:rPr>
                <w:b/>
                <w:sz w:val="22"/>
                <w:szCs w:val="22"/>
              </w:rPr>
            </w:pPr>
            <w:r w:rsidRPr="00913C71">
              <w:rPr>
                <w:b/>
                <w:sz w:val="22"/>
                <w:szCs w:val="22"/>
              </w:rPr>
              <w:t>Roz</w:t>
            </w:r>
          </w:p>
          <w:p w:rsidR="00157635" w:rsidRPr="00913C71" w:rsidRDefault="00157635" w:rsidP="009B3F10">
            <w:pPr>
              <w:jc w:val="center"/>
              <w:rPr>
                <w:b/>
                <w:sz w:val="22"/>
                <w:szCs w:val="22"/>
              </w:rPr>
            </w:pPr>
            <w:r w:rsidRPr="00913C71">
              <w:rPr>
                <w:b/>
                <w:sz w:val="22"/>
                <w:szCs w:val="22"/>
              </w:rPr>
              <w:t>dział</w:t>
            </w:r>
          </w:p>
        </w:tc>
        <w:tc>
          <w:tcPr>
            <w:tcW w:w="988" w:type="dxa"/>
            <w:vMerge w:val="restart"/>
            <w:shd w:val="clear" w:color="auto" w:fill="FFFF00"/>
          </w:tcPr>
          <w:p w:rsidR="00157635" w:rsidRPr="00913C71" w:rsidRDefault="00157635" w:rsidP="004731D8">
            <w:pPr>
              <w:jc w:val="center"/>
              <w:rPr>
                <w:b/>
                <w:sz w:val="22"/>
                <w:szCs w:val="22"/>
              </w:rPr>
            </w:pPr>
          </w:p>
          <w:p w:rsidR="00157635" w:rsidRPr="00913C71" w:rsidRDefault="00B5214A" w:rsidP="004731D8">
            <w:pPr>
              <w:jc w:val="center"/>
              <w:rPr>
                <w:b/>
                <w:sz w:val="22"/>
                <w:szCs w:val="22"/>
              </w:rPr>
            </w:pPr>
            <w:r w:rsidRPr="00913C71">
              <w:rPr>
                <w:b/>
                <w:sz w:val="22"/>
                <w:szCs w:val="22"/>
              </w:rPr>
              <w:t>§</w:t>
            </w:r>
          </w:p>
        </w:tc>
        <w:tc>
          <w:tcPr>
            <w:tcW w:w="3118" w:type="dxa"/>
            <w:vMerge w:val="restart"/>
            <w:shd w:val="clear" w:color="auto" w:fill="FFFF00"/>
            <w:vAlign w:val="center"/>
          </w:tcPr>
          <w:p w:rsidR="00157635" w:rsidRPr="00913C71" w:rsidRDefault="00157635" w:rsidP="004731D8">
            <w:pPr>
              <w:jc w:val="center"/>
              <w:rPr>
                <w:b/>
                <w:sz w:val="22"/>
                <w:szCs w:val="22"/>
              </w:rPr>
            </w:pPr>
            <w:r w:rsidRPr="00913C71">
              <w:rPr>
                <w:b/>
                <w:sz w:val="22"/>
                <w:szCs w:val="22"/>
              </w:rPr>
              <w:t>Nazwa instytucji otrzymującej dotację</w:t>
            </w:r>
          </w:p>
        </w:tc>
        <w:tc>
          <w:tcPr>
            <w:tcW w:w="3995" w:type="dxa"/>
            <w:gridSpan w:val="3"/>
            <w:shd w:val="clear" w:color="auto" w:fill="FFFF00"/>
            <w:vAlign w:val="center"/>
          </w:tcPr>
          <w:p w:rsidR="00157635" w:rsidRPr="00913C71" w:rsidRDefault="00157635" w:rsidP="009B3F10">
            <w:pPr>
              <w:jc w:val="center"/>
              <w:rPr>
                <w:b/>
                <w:sz w:val="22"/>
                <w:szCs w:val="22"/>
              </w:rPr>
            </w:pPr>
            <w:r w:rsidRPr="00913C71">
              <w:rPr>
                <w:b/>
                <w:sz w:val="22"/>
                <w:szCs w:val="22"/>
              </w:rPr>
              <w:t>Ogółem kwota dotacji</w:t>
            </w:r>
          </w:p>
        </w:tc>
      </w:tr>
      <w:tr w:rsidR="005B3218" w:rsidRPr="005B3218" w:rsidTr="002A3011">
        <w:trPr>
          <w:trHeight w:val="359"/>
        </w:trPr>
        <w:tc>
          <w:tcPr>
            <w:tcW w:w="586" w:type="dxa"/>
            <w:vMerge/>
            <w:shd w:val="clear" w:color="auto" w:fill="FFFF00"/>
            <w:vAlign w:val="center"/>
          </w:tcPr>
          <w:p w:rsidR="00157635" w:rsidRPr="00913C71" w:rsidRDefault="00157635" w:rsidP="009B3F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98" w:type="dxa"/>
            <w:vMerge/>
            <w:shd w:val="clear" w:color="auto" w:fill="FFFF00"/>
            <w:vAlign w:val="center"/>
          </w:tcPr>
          <w:p w:rsidR="00157635" w:rsidRPr="00913C71" w:rsidRDefault="00157635" w:rsidP="009B3F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5" w:type="dxa"/>
            <w:vMerge/>
            <w:shd w:val="clear" w:color="auto" w:fill="FFFF00"/>
            <w:vAlign w:val="center"/>
          </w:tcPr>
          <w:p w:rsidR="00157635" w:rsidRPr="00913C71" w:rsidRDefault="00157635" w:rsidP="009B3F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88" w:type="dxa"/>
            <w:vMerge/>
            <w:shd w:val="clear" w:color="auto" w:fill="FFFF00"/>
          </w:tcPr>
          <w:p w:rsidR="00157635" w:rsidRPr="00913C71" w:rsidRDefault="00157635" w:rsidP="009B3F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118" w:type="dxa"/>
            <w:vMerge/>
            <w:shd w:val="clear" w:color="auto" w:fill="FFFF00"/>
            <w:vAlign w:val="center"/>
          </w:tcPr>
          <w:p w:rsidR="00157635" w:rsidRPr="00913C71" w:rsidRDefault="00157635" w:rsidP="009B3F10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FFFF00"/>
            <w:vAlign w:val="center"/>
          </w:tcPr>
          <w:p w:rsidR="00157635" w:rsidRPr="00913C71" w:rsidRDefault="00157635" w:rsidP="009B3F10">
            <w:pPr>
              <w:jc w:val="center"/>
              <w:rPr>
                <w:b/>
                <w:sz w:val="22"/>
                <w:szCs w:val="22"/>
              </w:rPr>
            </w:pPr>
            <w:r w:rsidRPr="00913C71">
              <w:rPr>
                <w:b/>
                <w:sz w:val="22"/>
                <w:szCs w:val="22"/>
              </w:rPr>
              <w:t>Plan</w:t>
            </w:r>
          </w:p>
        </w:tc>
        <w:tc>
          <w:tcPr>
            <w:tcW w:w="1536" w:type="dxa"/>
            <w:shd w:val="clear" w:color="auto" w:fill="FFFF00"/>
            <w:vAlign w:val="center"/>
          </w:tcPr>
          <w:p w:rsidR="00157635" w:rsidRPr="00913C71" w:rsidRDefault="00157635" w:rsidP="009B3F10">
            <w:pPr>
              <w:jc w:val="center"/>
              <w:rPr>
                <w:b/>
                <w:sz w:val="22"/>
                <w:szCs w:val="22"/>
              </w:rPr>
            </w:pPr>
            <w:r w:rsidRPr="00913C71">
              <w:rPr>
                <w:b/>
                <w:sz w:val="22"/>
                <w:szCs w:val="22"/>
              </w:rPr>
              <w:t>Wykonanie</w:t>
            </w:r>
          </w:p>
        </w:tc>
        <w:tc>
          <w:tcPr>
            <w:tcW w:w="900" w:type="dxa"/>
            <w:shd w:val="clear" w:color="auto" w:fill="FFFF00"/>
            <w:vAlign w:val="center"/>
          </w:tcPr>
          <w:p w:rsidR="00157635" w:rsidRPr="00913C71" w:rsidRDefault="00157635" w:rsidP="009B3F10">
            <w:pPr>
              <w:jc w:val="center"/>
              <w:rPr>
                <w:b/>
                <w:sz w:val="22"/>
                <w:szCs w:val="22"/>
              </w:rPr>
            </w:pPr>
            <w:r w:rsidRPr="00913C71">
              <w:rPr>
                <w:b/>
                <w:sz w:val="22"/>
                <w:szCs w:val="22"/>
              </w:rPr>
              <w:t>%</w:t>
            </w:r>
          </w:p>
        </w:tc>
      </w:tr>
      <w:tr w:rsidR="005B3218" w:rsidRPr="005B3218" w:rsidTr="00120D71">
        <w:trPr>
          <w:trHeight w:val="456"/>
        </w:trPr>
        <w:tc>
          <w:tcPr>
            <w:tcW w:w="10340" w:type="dxa"/>
            <w:gridSpan w:val="8"/>
            <w:vAlign w:val="center"/>
          </w:tcPr>
          <w:p w:rsidR="002A3011" w:rsidRPr="00913C71" w:rsidRDefault="002A3011" w:rsidP="002A3011">
            <w:r w:rsidRPr="00913C71">
              <w:t>Dotacje dla jednostek spoza sektora finansów publicznych</w:t>
            </w:r>
          </w:p>
        </w:tc>
      </w:tr>
      <w:tr w:rsidR="005B3218" w:rsidRPr="005B3218" w:rsidTr="00345F0B">
        <w:trPr>
          <w:trHeight w:val="391"/>
        </w:trPr>
        <w:tc>
          <w:tcPr>
            <w:tcW w:w="586" w:type="dxa"/>
            <w:vMerge w:val="restart"/>
            <w:vAlign w:val="center"/>
          </w:tcPr>
          <w:p w:rsidR="00D33D92" w:rsidRPr="00913C71" w:rsidRDefault="00D33D92" w:rsidP="002A3011">
            <w:pPr>
              <w:jc w:val="right"/>
            </w:pPr>
            <w:r w:rsidRPr="00913C71">
              <w:t>1.</w:t>
            </w:r>
          </w:p>
        </w:tc>
        <w:tc>
          <w:tcPr>
            <w:tcW w:w="798" w:type="dxa"/>
            <w:vMerge w:val="restart"/>
            <w:vAlign w:val="center"/>
          </w:tcPr>
          <w:p w:rsidR="00D33D92" w:rsidRPr="00913C71" w:rsidRDefault="00D33D92" w:rsidP="002A3011">
            <w:pPr>
              <w:jc w:val="center"/>
            </w:pPr>
            <w:r w:rsidRPr="00913C71">
              <w:t>801</w:t>
            </w:r>
          </w:p>
        </w:tc>
        <w:tc>
          <w:tcPr>
            <w:tcW w:w="855" w:type="dxa"/>
            <w:vAlign w:val="center"/>
          </w:tcPr>
          <w:p w:rsidR="00D33D92" w:rsidRPr="00913C71" w:rsidRDefault="00D33D92" w:rsidP="002A3011">
            <w:pPr>
              <w:jc w:val="center"/>
            </w:pPr>
            <w:r w:rsidRPr="00913C71">
              <w:t>80101</w:t>
            </w:r>
          </w:p>
        </w:tc>
        <w:tc>
          <w:tcPr>
            <w:tcW w:w="988" w:type="dxa"/>
            <w:vAlign w:val="center"/>
          </w:tcPr>
          <w:p w:rsidR="00D33D92" w:rsidRPr="00913C71" w:rsidRDefault="00D33D92" w:rsidP="002A3011">
            <w:pPr>
              <w:jc w:val="center"/>
            </w:pPr>
            <w:r w:rsidRPr="00913C71">
              <w:t>2540</w:t>
            </w:r>
          </w:p>
        </w:tc>
        <w:tc>
          <w:tcPr>
            <w:tcW w:w="3118" w:type="dxa"/>
            <w:vMerge w:val="restart"/>
            <w:vAlign w:val="center"/>
          </w:tcPr>
          <w:p w:rsidR="00D33D92" w:rsidRPr="00913C71" w:rsidRDefault="005A3742" w:rsidP="002A3011">
            <w:pPr>
              <w:jc w:val="center"/>
              <w:rPr>
                <w:sz w:val="20"/>
                <w:szCs w:val="20"/>
              </w:rPr>
            </w:pPr>
            <w:r w:rsidRPr="00913C71">
              <w:rPr>
                <w:sz w:val="20"/>
                <w:szCs w:val="20"/>
              </w:rPr>
              <w:t>Prywatna</w:t>
            </w:r>
            <w:r w:rsidR="00D33D92" w:rsidRPr="00913C71">
              <w:rPr>
                <w:sz w:val="20"/>
                <w:szCs w:val="20"/>
              </w:rPr>
              <w:t xml:space="preserve"> Szkoła Podstawowa </w:t>
            </w:r>
            <w:r w:rsidR="00345F0B">
              <w:rPr>
                <w:sz w:val="20"/>
                <w:szCs w:val="20"/>
              </w:rPr>
              <w:t xml:space="preserve">       </w:t>
            </w:r>
            <w:r w:rsidR="00D33D92" w:rsidRPr="00913C71">
              <w:rPr>
                <w:sz w:val="20"/>
                <w:szCs w:val="20"/>
              </w:rPr>
              <w:t>w Końskich</w:t>
            </w:r>
          </w:p>
        </w:tc>
        <w:tc>
          <w:tcPr>
            <w:tcW w:w="1559" w:type="dxa"/>
            <w:vAlign w:val="center"/>
          </w:tcPr>
          <w:p w:rsidR="00D33D92" w:rsidRPr="00913C71" w:rsidRDefault="00913C71" w:rsidP="003927D9">
            <w:pPr>
              <w:jc w:val="right"/>
            </w:pPr>
            <w:r w:rsidRPr="00913C71">
              <w:t>187 200,00</w:t>
            </w:r>
          </w:p>
        </w:tc>
        <w:tc>
          <w:tcPr>
            <w:tcW w:w="1536" w:type="dxa"/>
            <w:vAlign w:val="center"/>
          </w:tcPr>
          <w:p w:rsidR="00D33D92" w:rsidRPr="00913C71" w:rsidRDefault="00913C71" w:rsidP="002A3011">
            <w:pPr>
              <w:jc w:val="right"/>
            </w:pPr>
            <w:r w:rsidRPr="00913C71">
              <w:t>186 400,57</w:t>
            </w:r>
          </w:p>
        </w:tc>
        <w:tc>
          <w:tcPr>
            <w:tcW w:w="900" w:type="dxa"/>
            <w:vAlign w:val="center"/>
          </w:tcPr>
          <w:p w:rsidR="00D33D92" w:rsidRPr="00913C71" w:rsidRDefault="00913C71" w:rsidP="002A3011">
            <w:pPr>
              <w:jc w:val="right"/>
            </w:pPr>
            <w:r w:rsidRPr="00913C71">
              <w:t>99,57</w:t>
            </w:r>
          </w:p>
        </w:tc>
      </w:tr>
      <w:tr w:rsidR="005B3218" w:rsidRPr="005B3218" w:rsidTr="00345F0B">
        <w:trPr>
          <w:trHeight w:val="357"/>
        </w:trPr>
        <w:tc>
          <w:tcPr>
            <w:tcW w:w="586" w:type="dxa"/>
            <w:vMerge/>
            <w:vAlign w:val="center"/>
          </w:tcPr>
          <w:p w:rsidR="00D33D92" w:rsidRPr="00913C71" w:rsidRDefault="00D33D92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D33D92" w:rsidRPr="00913C71" w:rsidRDefault="00D33D92" w:rsidP="002A3011">
            <w:pPr>
              <w:jc w:val="center"/>
            </w:pPr>
          </w:p>
        </w:tc>
        <w:tc>
          <w:tcPr>
            <w:tcW w:w="855" w:type="dxa"/>
            <w:vAlign w:val="center"/>
          </w:tcPr>
          <w:p w:rsidR="00D33D92" w:rsidRPr="00913C71" w:rsidRDefault="00D33D92" w:rsidP="002A3011">
            <w:pPr>
              <w:jc w:val="center"/>
            </w:pPr>
            <w:r w:rsidRPr="00913C71">
              <w:t>80150</w:t>
            </w:r>
          </w:p>
        </w:tc>
        <w:tc>
          <w:tcPr>
            <w:tcW w:w="988" w:type="dxa"/>
            <w:vAlign w:val="center"/>
          </w:tcPr>
          <w:p w:rsidR="00D33D92" w:rsidRPr="00913C71" w:rsidRDefault="00D33D92" w:rsidP="002A3011">
            <w:pPr>
              <w:jc w:val="center"/>
            </w:pPr>
            <w:r w:rsidRPr="00913C71">
              <w:t>2540</w:t>
            </w:r>
          </w:p>
        </w:tc>
        <w:tc>
          <w:tcPr>
            <w:tcW w:w="3118" w:type="dxa"/>
            <w:vMerge/>
            <w:vAlign w:val="center"/>
          </w:tcPr>
          <w:p w:rsidR="00D33D92" w:rsidRPr="00913C71" w:rsidRDefault="00D33D92" w:rsidP="002A30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33D92" w:rsidRPr="00913C71" w:rsidRDefault="00913C71" w:rsidP="002A3011">
            <w:pPr>
              <w:jc w:val="right"/>
            </w:pPr>
            <w:r w:rsidRPr="00913C71">
              <w:t>72</w:t>
            </w:r>
            <w:r w:rsidR="005A3742" w:rsidRPr="00913C71">
              <w:t> 500,00</w:t>
            </w:r>
          </w:p>
        </w:tc>
        <w:tc>
          <w:tcPr>
            <w:tcW w:w="1536" w:type="dxa"/>
            <w:vAlign w:val="center"/>
          </w:tcPr>
          <w:p w:rsidR="00D33D92" w:rsidRPr="00913C71" w:rsidRDefault="00913C71" w:rsidP="002A3011">
            <w:pPr>
              <w:jc w:val="right"/>
            </w:pPr>
            <w:r w:rsidRPr="00913C71">
              <w:t>72 223,08</w:t>
            </w:r>
          </w:p>
        </w:tc>
        <w:tc>
          <w:tcPr>
            <w:tcW w:w="900" w:type="dxa"/>
            <w:vAlign w:val="center"/>
          </w:tcPr>
          <w:p w:rsidR="00D33D92" w:rsidRPr="00913C71" w:rsidRDefault="00534834" w:rsidP="00913C71">
            <w:pPr>
              <w:jc w:val="right"/>
            </w:pPr>
            <w:r w:rsidRPr="00913C71">
              <w:t>99,</w:t>
            </w:r>
            <w:r w:rsidR="00913C71" w:rsidRPr="00913C71">
              <w:t>62</w:t>
            </w:r>
          </w:p>
        </w:tc>
      </w:tr>
      <w:tr w:rsidR="005B3218" w:rsidRPr="005B3218" w:rsidTr="00345F0B">
        <w:trPr>
          <w:trHeight w:val="493"/>
        </w:trPr>
        <w:tc>
          <w:tcPr>
            <w:tcW w:w="586" w:type="dxa"/>
            <w:vMerge w:val="restart"/>
            <w:vAlign w:val="center"/>
          </w:tcPr>
          <w:p w:rsidR="00D33D92" w:rsidRPr="00913C71" w:rsidRDefault="00D33D92" w:rsidP="002A3011">
            <w:pPr>
              <w:jc w:val="right"/>
            </w:pPr>
            <w:r w:rsidRPr="00913C71">
              <w:t>2.</w:t>
            </w:r>
          </w:p>
        </w:tc>
        <w:tc>
          <w:tcPr>
            <w:tcW w:w="798" w:type="dxa"/>
            <w:vMerge w:val="restart"/>
            <w:vAlign w:val="center"/>
          </w:tcPr>
          <w:p w:rsidR="00D33D92" w:rsidRPr="00913C71" w:rsidRDefault="00D33D92" w:rsidP="002A3011">
            <w:pPr>
              <w:jc w:val="center"/>
            </w:pPr>
            <w:r w:rsidRPr="00913C71">
              <w:t>801</w:t>
            </w:r>
          </w:p>
        </w:tc>
        <w:tc>
          <w:tcPr>
            <w:tcW w:w="855" w:type="dxa"/>
            <w:vAlign w:val="center"/>
          </w:tcPr>
          <w:p w:rsidR="00D33D92" w:rsidRPr="00913C71" w:rsidRDefault="00D33D92" w:rsidP="002A3011">
            <w:pPr>
              <w:jc w:val="center"/>
            </w:pPr>
            <w:r w:rsidRPr="00913C71">
              <w:t>80104</w:t>
            </w:r>
          </w:p>
        </w:tc>
        <w:tc>
          <w:tcPr>
            <w:tcW w:w="988" w:type="dxa"/>
            <w:vAlign w:val="center"/>
          </w:tcPr>
          <w:p w:rsidR="00D33D92" w:rsidRPr="00913C71" w:rsidRDefault="00D33D92" w:rsidP="002A3011">
            <w:pPr>
              <w:jc w:val="center"/>
            </w:pPr>
            <w:r w:rsidRPr="00913C71">
              <w:t>2540</w:t>
            </w:r>
          </w:p>
        </w:tc>
        <w:tc>
          <w:tcPr>
            <w:tcW w:w="3118" w:type="dxa"/>
            <w:vMerge w:val="restart"/>
            <w:vAlign w:val="center"/>
          </w:tcPr>
          <w:p w:rsidR="00D33D92" w:rsidRPr="00913C71" w:rsidRDefault="00D33D92" w:rsidP="00345F0B">
            <w:pPr>
              <w:jc w:val="center"/>
              <w:rPr>
                <w:sz w:val="20"/>
                <w:szCs w:val="20"/>
              </w:rPr>
            </w:pPr>
            <w:r w:rsidRPr="00913C71">
              <w:rPr>
                <w:sz w:val="20"/>
                <w:szCs w:val="20"/>
              </w:rPr>
              <w:t xml:space="preserve">Niepubliczne </w:t>
            </w:r>
            <w:r w:rsidR="00345F0B">
              <w:rPr>
                <w:sz w:val="20"/>
                <w:szCs w:val="20"/>
              </w:rPr>
              <w:t>P</w:t>
            </w:r>
            <w:r w:rsidRPr="00913C71">
              <w:rPr>
                <w:sz w:val="20"/>
                <w:szCs w:val="20"/>
              </w:rPr>
              <w:t>rzedszkole „Akademia przedszkolaka”</w:t>
            </w:r>
          </w:p>
        </w:tc>
        <w:tc>
          <w:tcPr>
            <w:tcW w:w="1559" w:type="dxa"/>
            <w:vAlign w:val="center"/>
          </w:tcPr>
          <w:p w:rsidR="00D33D92" w:rsidRPr="00913C71" w:rsidRDefault="00913C71" w:rsidP="002A3011">
            <w:pPr>
              <w:jc w:val="right"/>
            </w:pPr>
            <w:r w:rsidRPr="00913C71">
              <w:t>303 600,00</w:t>
            </w:r>
          </w:p>
        </w:tc>
        <w:tc>
          <w:tcPr>
            <w:tcW w:w="1536" w:type="dxa"/>
            <w:vAlign w:val="center"/>
          </w:tcPr>
          <w:p w:rsidR="00D33D92" w:rsidRPr="00913C71" w:rsidRDefault="00913C71" w:rsidP="002A3011">
            <w:pPr>
              <w:jc w:val="right"/>
            </w:pPr>
            <w:r w:rsidRPr="00913C71">
              <w:t>303 555,29</w:t>
            </w:r>
          </w:p>
        </w:tc>
        <w:tc>
          <w:tcPr>
            <w:tcW w:w="900" w:type="dxa"/>
            <w:vAlign w:val="center"/>
          </w:tcPr>
          <w:p w:rsidR="00D33D92" w:rsidRPr="00913C71" w:rsidRDefault="00534834" w:rsidP="00913C71">
            <w:pPr>
              <w:jc w:val="right"/>
            </w:pPr>
            <w:r w:rsidRPr="00913C71">
              <w:t>99,</w:t>
            </w:r>
            <w:r w:rsidR="00913C71" w:rsidRPr="00913C71">
              <w:t>99</w:t>
            </w:r>
          </w:p>
        </w:tc>
      </w:tr>
      <w:tr w:rsidR="005B3218" w:rsidRPr="005B3218" w:rsidTr="00345F0B">
        <w:trPr>
          <w:trHeight w:val="445"/>
        </w:trPr>
        <w:tc>
          <w:tcPr>
            <w:tcW w:w="586" w:type="dxa"/>
            <w:vMerge/>
            <w:vAlign w:val="center"/>
          </w:tcPr>
          <w:p w:rsidR="00D33D92" w:rsidRPr="00913C71" w:rsidRDefault="00D33D92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D33D92" w:rsidRPr="00913C71" w:rsidRDefault="00D33D92" w:rsidP="002A3011">
            <w:pPr>
              <w:jc w:val="center"/>
            </w:pPr>
          </w:p>
        </w:tc>
        <w:tc>
          <w:tcPr>
            <w:tcW w:w="855" w:type="dxa"/>
            <w:vAlign w:val="center"/>
          </w:tcPr>
          <w:p w:rsidR="00D33D92" w:rsidRPr="00913C71" w:rsidRDefault="00D33D92" w:rsidP="002A3011">
            <w:pPr>
              <w:jc w:val="center"/>
            </w:pPr>
            <w:r w:rsidRPr="00913C71">
              <w:t>80149</w:t>
            </w:r>
          </w:p>
        </w:tc>
        <w:tc>
          <w:tcPr>
            <w:tcW w:w="988" w:type="dxa"/>
            <w:vAlign w:val="center"/>
          </w:tcPr>
          <w:p w:rsidR="00D33D92" w:rsidRPr="00913C71" w:rsidRDefault="00D33D92" w:rsidP="002A3011">
            <w:pPr>
              <w:jc w:val="center"/>
            </w:pPr>
            <w:r w:rsidRPr="00913C71">
              <w:t>2540</w:t>
            </w:r>
          </w:p>
        </w:tc>
        <w:tc>
          <w:tcPr>
            <w:tcW w:w="3118" w:type="dxa"/>
            <w:vMerge/>
            <w:vAlign w:val="center"/>
          </w:tcPr>
          <w:p w:rsidR="00D33D92" w:rsidRPr="00913C71" w:rsidRDefault="00D33D92" w:rsidP="002A30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D33D92" w:rsidRPr="00913C71" w:rsidRDefault="00913C71" w:rsidP="002A3011">
            <w:pPr>
              <w:jc w:val="right"/>
            </w:pPr>
            <w:r w:rsidRPr="00913C71">
              <w:t>115 500,00</w:t>
            </w:r>
          </w:p>
        </w:tc>
        <w:tc>
          <w:tcPr>
            <w:tcW w:w="1536" w:type="dxa"/>
            <w:vAlign w:val="center"/>
          </w:tcPr>
          <w:p w:rsidR="00D33D92" w:rsidRPr="00913C71" w:rsidRDefault="00913C71" w:rsidP="002A3011">
            <w:pPr>
              <w:jc w:val="right"/>
            </w:pPr>
            <w:r w:rsidRPr="00913C71">
              <w:t>115 420,98</w:t>
            </w:r>
          </w:p>
        </w:tc>
        <w:tc>
          <w:tcPr>
            <w:tcW w:w="900" w:type="dxa"/>
            <w:vAlign w:val="center"/>
          </w:tcPr>
          <w:p w:rsidR="00D33D92" w:rsidRPr="00913C71" w:rsidRDefault="00534834" w:rsidP="00913C71">
            <w:pPr>
              <w:jc w:val="right"/>
            </w:pPr>
            <w:r w:rsidRPr="00913C71">
              <w:t>9</w:t>
            </w:r>
            <w:r w:rsidR="00913C71">
              <w:t>9</w:t>
            </w:r>
            <w:r w:rsidRPr="00913C71">
              <w:t>,9</w:t>
            </w:r>
            <w:r w:rsidR="00913C71" w:rsidRPr="00913C71">
              <w:t>3</w:t>
            </w:r>
          </w:p>
        </w:tc>
      </w:tr>
      <w:tr w:rsidR="005B3218" w:rsidRPr="005B3218" w:rsidTr="00D41936">
        <w:trPr>
          <w:trHeight w:val="497"/>
        </w:trPr>
        <w:tc>
          <w:tcPr>
            <w:tcW w:w="586" w:type="dxa"/>
            <w:vMerge w:val="restart"/>
            <w:vAlign w:val="center"/>
          </w:tcPr>
          <w:p w:rsidR="00B5214A" w:rsidRPr="00EC1B18" w:rsidRDefault="00B5214A" w:rsidP="002A3011">
            <w:pPr>
              <w:jc w:val="right"/>
            </w:pPr>
            <w:r w:rsidRPr="00EC1B18">
              <w:t>3.</w:t>
            </w:r>
          </w:p>
        </w:tc>
        <w:tc>
          <w:tcPr>
            <w:tcW w:w="798" w:type="dxa"/>
            <w:vMerge w:val="restart"/>
            <w:vAlign w:val="center"/>
          </w:tcPr>
          <w:p w:rsidR="00B5214A" w:rsidRPr="00EC1B18" w:rsidRDefault="00B5214A" w:rsidP="002A3011">
            <w:pPr>
              <w:jc w:val="center"/>
            </w:pPr>
            <w:r w:rsidRPr="00EC1B18">
              <w:t>801</w:t>
            </w:r>
          </w:p>
        </w:tc>
        <w:tc>
          <w:tcPr>
            <w:tcW w:w="855" w:type="dxa"/>
            <w:vAlign w:val="center"/>
          </w:tcPr>
          <w:p w:rsidR="00B5214A" w:rsidRPr="00EC1B18" w:rsidRDefault="00B5214A" w:rsidP="002A3011">
            <w:pPr>
              <w:jc w:val="center"/>
            </w:pPr>
            <w:r w:rsidRPr="00EC1B18">
              <w:t>80104</w:t>
            </w:r>
          </w:p>
        </w:tc>
        <w:tc>
          <w:tcPr>
            <w:tcW w:w="988" w:type="dxa"/>
            <w:vAlign w:val="center"/>
          </w:tcPr>
          <w:p w:rsidR="00B5214A" w:rsidRPr="00EC1B18" w:rsidRDefault="00B5214A" w:rsidP="002A3011">
            <w:pPr>
              <w:jc w:val="center"/>
            </w:pPr>
            <w:r w:rsidRPr="00EC1B18">
              <w:t>2540</w:t>
            </w:r>
          </w:p>
        </w:tc>
        <w:tc>
          <w:tcPr>
            <w:tcW w:w="3118" w:type="dxa"/>
            <w:vMerge w:val="restart"/>
            <w:vAlign w:val="center"/>
          </w:tcPr>
          <w:p w:rsidR="00B5214A" w:rsidRPr="00EC1B18" w:rsidRDefault="00345F0B" w:rsidP="002A30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Niepubliczne P</w:t>
            </w:r>
            <w:r w:rsidR="00B5214A" w:rsidRPr="00EC1B18">
              <w:rPr>
                <w:sz w:val="20"/>
                <w:szCs w:val="20"/>
              </w:rPr>
              <w:t xml:space="preserve">rzedszkole </w:t>
            </w:r>
          </w:p>
          <w:p w:rsidR="00B5214A" w:rsidRPr="00EC1B18" w:rsidRDefault="00B5214A" w:rsidP="00EC1B18">
            <w:pPr>
              <w:jc w:val="center"/>
              <w:rPr>
                <w:sz w:val="20"/>
                <w:szCs w:val="20"/>
              </w:rPr>
            </w:pPr>
            <w:r w:rsidRPr="00EC1B18">
              <w:rPr>
                <w:sz w:val="20"/>
                <w:szCs w:val="20"/>
              </w:rPr>
              <w:t>„</w:t>
            </w:r>
            <w:r w:rsidR="00EC1B18" w:rsidRPr="00EC1B18">
              <w:rPr>
                <w:sz w:val="20"/>
                <w:szCs w:val="20"/>
              </w:rPr>
              <w:t>Czarodziejski Młynek</w:t>
            </w:r>
            <w:r w:rsidRPr="00EC1B18">
              <w:rPr>
                <w:sz w:val="20"/>
                <w:szCs w:val="20"/>
              </w:rPr>
              <w:t>”</w:t>
            </w:r>
          </w:p>
        </w:tc>
        <w:tc>
          <w:tcPr>
            <w:tcW w:w="1559" w:type="dxa"/>
            <w:vAlign w:val="center"/>
          </w:tcPr>
          <w:p w:rsidR="00B5214A" w:rsidRPr="00EC1B18" w:rsidRDefault="00EC1B18" w:rsidP="002A3011">
            <w:pPr>
              <w:jc w:val="right"/>
            </w:pPr>
            <w:r w:rsidRPr="00EC1B18">
              <w:t>296 400,00</w:t>
            </w:r>
          </w:p>
        </w:tc>
        <w:tc>
          <w:tcPr>
            <w:tcW w:w="1536" w:type="dxa"/>
            <w:vAlign w:val="center"/>
          </w:tcPr>
          <w:p w:rsidR="00B5214A" w:rsidRPr="00EC1B18" w:rsidRDefault="00EC1B18" w:rsidP="002A3011">
            <w:pPr>
              <w:jc w:val="right"/>
            </w:pPr>
            <w:r w:rsidRPr="00EC1B18">
              <w:t>296 329,24</w:t>
            </w:r>
          </w:p>
        </w:tc>
        <w:tc>
          <w:tcPr>
            <w:tcW w:w="900" w:type="dxa"/>
            <w:vAlign w:val="center"/>
          </w:tcPr>
          <w:p w:rsidR="00B5214A" w:rsidRPr="00EC1B18" w:rsidRDefault="00534834" w:rsidP="00EC1B18">
            <w:pPr>
              <w:jc w:val="right"/>
            </w:pPr>
            <w:r w:rsidRPr="00EC1B18">
              <w:t>99,</w:t>
            </w:r>
            <w:r w:rsidR="00EC1B18" w:rsidRPr="00EC1B18">
              <w:t>98</w:t>
            </w:r>
          </w:p>
        </w:tc>
      </w:tr>
      <w:tr w:rsidR="005B3218" w:rsidRPr="005B3218" w:rsidTr="00D41936">
        <w:trPr>
          <w:trHeight w:val="419"/>
        </w:trPr>
        <w:tc>
          <w:tcPr>
            <w:tcW w:w="586" w:type="dxa"/>
            <w:vMerge/>
            <w:vAlign w:val="center"/>
          </w:tcPr>
          <w:p w:rsidR="00B5214A" w:rsidRPr="00EC1B18" w:rsidRDefault="00B5214A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B5214A" w:rsidRPr="00EC1B18" w:rsidRDefault="00B5214A" w:rsidP="002A3011">
            <w:pPr>
              <w:jc w:val="center"/>
            </w:pPr>
          </w:p>
        </w:tc>
        <w:tc>
          <w:tcPr>
            <w:tcW w:w="855" w:type="dxa"/>
            <w:vAlign w:val="center"/>
          </w:tcPr>
          <w:p w:rsidR="00B5214A" w:rsidRPr="00EC1B18" w:rsidRDefault="00B5214A" w:rsidP="002A3011">
            <w:pPr>
              <w:jc w:val="center"/>
            </w:pPr>
            <w:r w:rsidRPr="00EC1B18">
              <w:t>80149</w:t>
            </w:r>
          </w:p>
        </w:tc>
        <w:tc>
          <w:tcPr>
            <w:tcW w:w="988" w:type="dxa"/>
            <w:vAlign w:val="center"/>
          </w:tcPr>
          <w:p w:rsidR="00B5214A" w:rsidRPr="00EC1B18" w:rsidRDefault="00B5214A" w:rsidP="002A3011">
            <w:pPr>
              <w:jc w:val="center"/>
            </w:pPr>
            <w:r w:rsidRPr="00EC1B18">
              <w:t>2540</w:t>
            </w:r>
          </w:p>
        </w:tc>
        <w:tc>
          <w:tcPr>
            <w:tcW w:w="3118" w:type="dxa"/>
            <w:vMerge/>
            <w:vAlign w:val="center"/>
          </w:tcPr>
          <w:p w:rsidR="00B5214A" w:rsidRPr="00EC1B18" w:rsidRDefault="00B5214A" w:rsidP="002A30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5214A" w:rsidRPr="00EC1B18" w:rsidRDefault="00EC1B18" w:rsidP="002A3011">
            <w:pPr>
              <w:jc w:val="right"/>
            </w:pPr>
            <w:r w:rsidRPr="00EC1B18">
              <w:t>613 531,00</w:t>
            </w:r>
          </w:p>
        </w:tc>
        <w:tc>
          <w:tcPr>
            <w:tcW w:w="1536" w:type="dxa"/>
            <w:vAlign w:val="center"/>
          </w:tcPr>
          <w:p w:rsidR="00B5214A" w:rsidRPr="00EC1B18" w:rsidRDefault="00EC1B18" w:rsidP="002A3011">
            <w:pPr>
              <w:jc w:val="right"/>
            </w:pPr>
            <w:r w:rsidRPr="00EC1B18">
              <w:t>607 197,88</w:t>
            </w:r>
          </w:p>
        </w:tc>
        <w:tc>
          <w:tcPr>
            <w:tcW w:w="900" w:type="dxa"/>
            <w:vAlign w:val="center"/>
          </w:tcPr>
          <w:p w:rsidR="00B5214A" w:rsidRPr="00EC1B18" w:rsidRDefault="00EC1B18" w:rsidP="002A3011">
            <w:pPr>
              <w:jc w:val="right"/>
            </w:pPr>
            <w:r w:rsidRPr="00EC1B18">
              <w:t>98,97</w:t>
            </w:r>
          </w:p>
        </w:tc>
      </w:tr>
      <w:tr w:rsidR="00501EE5" w:rsidRPr="005B3218" w:rsidTr="00345F0B">
        <w:trPr>
          <w:trHeight w:val="523"/>
        </w:trPr>
        <w:tc>
          <w:tcPr>
            <w:tcW w:w="586" w:type="dxa"/>
            <w:vMerge w:val="restart"/>
            <w:vAlign w:val="center"/>
          </w:tcPr>
          <w:p w:rsidR="00501EE5" w:rsidRPr="00EC1B18" w:rsidRDefault="00501EE5" w:rsidP="00DB2DA1">
            <w:pPr>
              <w:jc w:val="right"/>
            </w:pPr>
            <w:r w:rsidRPr="00EC1B18">
              <w:t>4.</w:t>
            </w:r>
          </w:p>
        </w:tc>
        <w:tc>
          <w:tcPr>
            <w:tcW w:w="798" w:type="dxa"/>
            <w:vMerge w:val="restart"/>
            <w:vAlign w:val="center"/>
          </w:tcPr>
          <w:p w:rsidR="00501EE5" w:rsidRPr="00EC1B18" w:rsidRDefault="00501EE5" w:rsidP="00DB2DA1">
            <w:pPr>
              <w:jc w:val="center"/>
            </w:pPr>
            <w:r w:rsidRPr="00EC1B18">
              <w:t>801</w:t>
            </w:r>
          </w:p>
        </w:tc>
        <w:tc>
          <w:tcPr>
            <w:tcW w:w="855" w:type="dxa"/>
            <w:vAlign w:val="center"/>
          </w:tcPr>
          <w:p w:rsidR="00501EE5" w:rsidRPr="00EC1B18" w:rsidRDefault="00501EE5" w:rsidP="00DB2DA1">
            <w:pPr>
              <w:jc w:val="center"/>
            </w:pPr>
            <w:r w:rsidRPr="00EC1B18">
              <w:t>80104</w:t>
            </w:r>
          </w:p>
        </w:tc>
        <w:tc>
          <w:tcPr>
            <w:tcW w:w="988" w:type="dxa"/>
            <w:vAlign w:val="center"/>
          </w:tcPr>
          <w:p w:rsidR="00501EE5" w:rsidRPr="00EC1B18" w:rsidRDefault="00501EE5" w:rsidP="00DB2DA1">
            <w:pPr>
              <w:jc w:val="center"/>
            </w:pPr>
            <w:r w:rsidRPr="00EC1B18">
              <w:t>2540</w:t>
            </w:r>
          </w:p>
        </w:tc>
        <w:tc>
          <w:tcPr>
            <w:tcW w:w="3118" w:type="dxa"/>
            <w:vMerge w:val="restart"/>
            <w:vAlign w:val="center"/>
          </w:tcPr>
          <w:p w:rsidR="00501EE5" w:rsidRPr="00EC1B18" w:rsidRDefault="00501EE5" w:rsidP="00345F0B">
            <w:pPr>
              <w:jc w:val="center"/>
              <w:rPr>
                <w:sz w:val="20"/>
                <w:szCs w:val="20"/>
              </w:rPr>
            </w:pPr>
            <w:r w:rsidRPr="00EC1B18">
              <w:rPr>
                <w:sz w:val="20"/>
                <w:szCs w:val="20"/>
              </w:rPr>
              <w:t xml:space="preserve">Niepubliczne </w:t>
            </w:r>
            <w:r w:rsidR="00345F0B">
              <w:rPr>
                <w:sz w:val="20"/>
                <w:szCs w:val="20"/>
              </w:rPr>
              <w:t>P</w:t>
            </w:r>
            <w:r w:rsidRPr="00EC1B18">
              <w:rPr>
                <w:sz w:val="20"/>
                <w:szCs w:val="20"/>
              </w:rPr>
              <w:t xml:space="preserve">rzedszkole „Miś” </w:t>
            </w:r>
            <w:r w:rsidRPr="00EC1B18">
              <w:rPr>
                <w:sz w:val="20"/>
                <w:szCs w:val="20"/>
              </w:rPr>
              <w:br/>
              <w:t>w Końskich</w:t>
            </w:r>
          </w:p>
        </w:tc>
        <w:tc>
          <w:tcPr>
            <w:tcW w:w="1559" w:type="dxa"/>
            <w:vAlign w:val="center"/>
          </w:tcPr>
          <w:p w:rsidR="00501EE5" w:rsidRPr="00EC1B18" w:rsidRDefault="00501EE5" w:rsidP="00DB2DA1">
            <w:pPr>
              <w:jc w:val="right"/>
            </w:pPr>
            <w:r w:rsidRPr="00EC1B18">
              <w:t>275 000,00</w:t>
            </w:r>
          </w:p>
        </w:tc>
        <w:tc>
          <w:tcPr>
            <w:tcW w:w="1536" w:type="dxa"/>
            <w:vAlign w:val="center"/>
          </w:tcPr>
          <w:p w:rsidR="00501EE5" w:rsidRPr="00EC1B18" w:rsidRDefault="00501EE5" w:rsidP="00DB2DA1">
            <w:pPr>
              <w:jc w:val="right"/>
            </w:pPr>
            <w:r w:rsidRPr="00EC1B18">
              <w:t>274 957,65</w:t>
            </w:r>
          </w:p>
        </w:tc>
        <w:tc>
          <w:tcPr>
            <w:tcW w:w="900" w:type="dxa"/>
            <w:vAlign w:val="center"/>
          </w:tcPr>
          <w:p w:rsidR="00501EE5" w:rsidRPr="00EC1B18" w:rsidRDefault="00501EE5" w:rsidP="00EC1B18">
            <w:pPr>
              <w:jc w:val="right"/>
            </w:pPr>
            <w:r w:rsidRPr="00EC1B18">
              <w:t>99,98</w:t>
            </w:r>
          </w:p>
        </w:tc>
      </w:tr>
      <w:tr w:rsidR="00501EE5" w:rsidRPr="005B3218" w:rsidTr="00345F0B">
        <w:trPr>
          <w:trHeight w:val="566"/>
        </w:trPr>
        <w:tc>
          <w:tcPr>
            <w:tcW w:w="586" w:type="dxa"/>
            <w:vMerge/>
            <w:vAlign w:val="center"/>
          </w:tcPr>
          <w:p w:rsidR="00501EE5" w:rsidRPr="00EC1B18" w:rsidRDefault="00501EE5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501EE5" w:rsidRPr="00EC1B18" w:rsidRDefault="00501EE5" w:rsidP="002A3011">
            <w:pPr>
              <w:jc w:val="center"/>
            </w:pPr>
          </w:p>
        </w:tc>
        <w:tc>
          <w:tcPr>
            <w:tcW w:w="855" w:type="dxa"/>
            <w:vAlign w:val="center"/>
          </w:tcPr>
          <w:p w:rsidR="00501EE5" w:rsidRPr="00EC1B18" w:rsidRDefault="00501EE5" w:rsidP="002A3011">
            <w:pPr>
              <w:jc w:val="center"/>
            </w:pPr>
            <w:r>
              <w:t>80149</w:t>
            </w:r>
          </w:p>
        </w:tc>
        <w:tc>
          <w:tcPr>
            <w:tcW w:w="988" w:type="dxa"/>
            <w:vAlign w:val="center"/>
          </w:tcPr>
          <w:p w:rsidR="00501EE5" w:rsidRPr="00EC1B18" w:rsidRDefault="00501EE5" w:rsidP="002A3011">
            <w:pPr>
              <w:jc w:val="center"/>
            </w:pPr>
            <w:r>
              <w:t>2540</w:t>
            </w:r>
          </w:p>
        </w:tc>
        <w:tc>
          <w:tcPr>
            <w:tcW w:w="3118" w:type="dxa"/>
            <w:vMerge/>
            <w:vAlign w:val="center"/>
          </w:tcPr>
          <w:p w:rsidR="00501EE5" w:rsidRPr="00EC1B18" w:rsidRDefault="00501EE5" w:rsidP="002A30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01EE5" w:rsidRPr="00EC1B18" w:rsidRDefault="00501EE5" w:rsidP="002A3011">
            <w:pPr>
              <w:jc w:val="right"/>
            </w:pPr>
            <w:r>
              <w:t>42 500,00</w:t>
            </w:r>
          </w:p>
        </w:tc>
        <w:tc>
          <w:tcPr>
            <w:tcW w:w="1536" w:type="dxa"/>
            <w:vAlign w:val="center"/>
          </w:tcPr>
          <w:p w:rsidR="00501EE5" w:rsidRPr="00EC1B18" w:rsidRDefault="00501EE5" w:rsidP="002A3011">
            <w:pPr>
              <w:jc w:val="right"/>
            </w:pPr>
            <w:r>
              <w:t>42 130,12</w:t>
            </w:r>
          </w:p>
        </w:tc>
        <w:tc>
          <w:tcPr>
            <w:tcW w:w="900" w:type="dxa"/>
            <w:vAlign w:val="center"/>
          </w:tcPr>
          <w:p w:rsidR="00501EE5" w:rsidRPr="00EC1B18" w:rsidRDefault="00501EE5" w:rsidP="002A3011">
            <w:pPr>
              <w:jc w:val="right"/>
            </w:pPr>
            <w:r>
              <w:t>99,13</w:t>
            </w:r>
          </w:p>
        </w:tc>
      </w:tr>
      <w:tr w:rsidR="00EC1B18" w:rsidRPr="005B3218" w:rsidTr="00345F0B">
        <w:trPr>
          <w:trHeight w:val="547"/>
        </w:trPr>
        <w:tc>
          <w:tcPr>
            <w:tcW w:w="586" w:type="dxa"/>
            <w:vMerge w:val="restart"/>
            <w:vAlign w:val="center"/>
          </w:tcPr>
          <w:p w:rsidR="00EC1B18" w:rsidRPr="00EC1B18" w:rsidRDefault="00EC1B18" w:rsidP="002A3011">
            <w:pPr>
              <w:jc w:val="right"/>
            </w:pPr>
            <w:r w:rsidRPr="00EC1B18">
              <w:t>5.</w:t>
            </w:r>
          </w:p>
        </w:tc>
        <w:tc>
          <w:tcPr>
            <w:tcW w:w="798" w:type="dxa"/>
            <w:vMerge w:val="restart"/>
            <w:vAlign w:val="center"/>
          </w:tcPr>
          <w:p w:rsidR="00EC1B18" w:rsidRPr="00EC1B18" w:rsidRDefault="00EC1B18" w:rsidP="002A3011">
            <w:pPr>
              <w:jc w:val="center"/>
            </w:pPr>
            <w:r w:rsidRPr="00EC1B18">
              <w:t>801</w:t>
            </w:r>
          </w:p>
        </w:tc>
        <w:tc>
          <w:tcPr>
            <w:tcW w:w="855" w:type="dxa"/>
            <w:vAlign w:val="center"/>
          </w:tcPr>
          <w:p w:rsidR="00EC1B18" w:rsidRPr="00EC1B18" w:rsidRDefault="00EC1B18" w:rsidP="002A3011">
            <w:pPr>
              <w:jc w:val="center"/>
            </w:pPr>
            <w:r w:rsidRPr="00EC1B18">
              <w:t>80104</w:t>
            </w:r>
          </w:p>
        </w:tc>
        <w:tc>
          <w:tcPr>
            <w:tcW w:w="988" w:type="dxa"/>
            <w:vAlign w:val="center"/>
          </w:tcPr>
          <w:p w:rsidR="00EC1B18" w:rsidRPr="00EC1B18" w:rsidRDefault="00EC1B18" w:rsidP="002A3011">
            <w:pPr>
              <w:jc w:val="center"/>
            </w:pPr>
            <w:r w:rsidRPr="00EC1B18">
              <w:t>2540</w:t>
            </w:r>
          </w:p>
        </w:tc>
        <w:tc>
          <w:tcPr>
            <w:tcW w:w="3118" w:type="dxa"/>
            <w:vMerge w:val="restart"/>
            <w:vAlign w:val="center"/>
          </w:tcPr>
          <w:p w:rsidR="00EC1B18" w:rsidRPr="00EC1B18" w:rsidRDefault="00345F0B" w:rsidP="002A30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Niepubliczne P</w:t>
            </w:r>
            <w:r w:rsidR="00EC1B18" w:rsidRPr="00EC1B18">
              <w:rPr>
                <w:sz w:val="20"/>
                <w:szCs w:val="20"/>
              </w:rPr>
              <w:t>rzedszkole „Bajkowa Kraina” w Końskich</w:t>
            </w:r>
          </w:p>
        </w:tc>
        <w:tc>
          <w:tcPr>
            <w:tcW w:w="1559" w:type="dxa"/>
            <w:vAlign w:val="center"/>
          </w:tcPr>
          <w:p w:rsidR="00EC1B18" w:rsidRPr="00EC1B18" w:rsidRDefault="00EC1B18" w:rsidP="002A3011">
            <w:pPr>
              <w:jc w:val="right"/>
            </w:pPr>
            <w:r w:rsidRPr="00EC1B18">
              <w:t>522 850,00</w:t>
            </w:r>
          </w:p>
        </w:tc>
        <w:tc>
          <w:tcPr>
            <w:tcW w:w="1536" w:type="dxa"/>
            <w:vAlign w:val="center"/>
          </w:tcPr>
          <w:p w:rsidR="00EC1B18" w:rsidRPr="00EC1B18" w:rsidRDefault="00EC1B18" w:rsidP="002A3011">
            <w:pPr>
              <w:jc w:val="right"/>
            </w:pPr>
            <w:r w:rsidRPr="00EC1B18">
              <w:t>522 849,65</w:t>
            </w:r>
          </w:p>
        </w:tc>
        <w:tc>
          <w:tcPr>
            <w:tcW w:w="900" w:type="dxa"/>
            <w:vAlign w:val="center"/>
          </w:tcPr>
          <w:p w:rsidR="00EC1B18" w:rsidRPr="00EC1B18" w:rsidRDefault="00EC1B18" w:rsidP="002A3011">
            <w:pPr>
              <w:jc w:val="right"/>
            </w:pPr>
            <w:r w:rsidRPr="00EC1B18">
              <w:t>100,00</w:t>
            </w:r>
          </w:p>
        </w:tc>
      </w:tr>
      <w:tr w:rsidR="00EC1B18" w:rsidRPr="005B3218" w:rsidTr="00345F0B">
        <w:trPr>
          <w:trHeight w:val="543"/>
        </w:trPr>
        <w:tc>
          <w:tcPr>
            <w:tcW w:w="586" w:type="dxa"/>
            <w:vMerge/>
            <w:vAlign w:val="center"/>
          </w:tcPr>
          <w:p w:rsidR="00EC1B18" w:rsidRPr="00EC1B18" w:rsidRDefault="00EC1B18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EC1B18" w:rsidRPr="00EC1B18" w:rsidRDefault="00EC1B18" w:rsidP="002A3011">
            <w:pPr>
              <w:jc w:val="center"/>
            </w:pPr>
          </w:p>
        </w:tc>
        <w:tc>
          <w:tcPr>
            <w:tcW w:w="855" w:type="dxa"/>
            <w:vAlign w:val="center"/>
          </w:tcPr>
          <w:p w:rsidR="00EC1B18" w:rsidRPr="00EC1B18" w:rsidRDefault="00EC1B18" w:rsidP="002A3011">
            <w:pPr>
              <w:jc w:val="center"/>
            </w:pPr>
            <w:r w:rsidRPr="00EC1B18">
              <w:t>80149</w:t>
            </w:r>
          </w:p>
        </w:tc>
        <w:tc>
          <w:tcPr>
            <w:tcW w:w="988" w:type="dxa"/>
            <w:vAlign w:val="center"/>
          </w:tcPr>
          <w:p w:rsidR="00EC1B18" w:rsidRPr="00EC1B18" w:rsidRDefault="00EC1B18" w:rsidP="002A3011">
            <w:pPr>
              <w:jc w:val="center"/>
            </w:pPr>
            <w:r w:rsidRPr="00EC1B18">
              <w:t>2540</w:t>
            </w:r>
          </w:p>
        </w:tc>
        <w:tc>
          <w:tcPr>
            <w:tcW w:w="3118" w:type="dxa"/>
            <w:vMerge/>
            <w:vAlign w:val="center"/>
          </w:tcPr>
          <w:p w:rsidR="00EC1B18" w:rsidRPr="00EC1B18" w:rsidRDefault="00EC1B18" w:rsidP="002A30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EC1B18" w:rsidRPr="00EC1B18" w:rsidRDefault="00EC1B18" w:rsidP="002A3011">
            <w:pPr>
              <w:jc w:val="right"/>
            </w:pPr>
            <w:r w:rsidRPr="00EC1B18">
              <w:t>18 500,00</w:t>
            </w:r>
          </w:p>
        </w:tc>
        <w:tc>
          <w:tcPr>
            <w:tcW w:w="1536" w:type="dxa"/>
            <w:vAlign w:val="center"/>
          </w:tcPr>
          <w:p w:rsidR="00EC1B18" w:rsidRPr="00EC1B18" w:rsidRDefault="00EC1B18" w:rsidP="00856A9B">
            <w:pPr>
              <w:jc w:val="right"/>
            </w:pPr>
            <w:r w:rsidRPr="00EC1B18">
              <w:t>18 444,08</w:t>
            </w:r>
          </w:p>
        </w:tc>
        <w:tc>
          <w:tcPr>
            <w:tcW w:w="900" w:type="dxa"/>
            <w:vAlign w:val="center"/>
          </w:tcPr>
          <w:p w:rsidR="00EC1B18" w:rsidRPr="00EC1B18" w:rsidRDefault="00EC1B18" w:rsidP="002A3011">
            <w:pPr>
              <w:jc w:val="right"/>
            </w:pPr>
            <w:r w:rsidRPr="00EC1B18">
              <w:t>99,70</w:t>
            </w:r>
          </w:p>
        </w:tc>
      </w:tr>
      <w:tr w:rsidR="00501EE5" w:rsidRPr="005B3218" w:rsidTr="00345F0B">
        <w:trPr>
          <w:trHeight w:val="553"/>
        </w:trPr>
        <w:tc>
          <w:tcPr>
            <w:tcW w:w="586" w:type="dxa"/>
            <w:vMerge w:val="restart"/>
            <w:vAlign w:val="center"/>
          </w:tcPr>
          <w:p w:rsidR="00501EE5" w:rsidRPr="00501EE5" w:rsidRDefault="00501EE5" w:rsidP="002A3011">
            <w:pPr>
              <w:jc w:val="right"/>
            </w:pPr>
            <w:r w:rsidRPr="00501EE5">
              <w:lastRenderedPageBreak/>
              <w:t>6.</w:t>
            </w:r>
          </w:p>
        </w:tc>
        <w:tc>
          <w:tcPr>
            <w:tcW w:w="798" w:type="dxa"/>
            <w:vMerge w:val="restart"/>
            <w:vAlign w:val="center"/>
          </w:tcPr>
          <w:p w:rsidR="00501EE5" w:rsidRPr="00501EE5" w:rsidRDefault="00501EE5" w:rsidP="002A3011">
            <w:pPr>
              <w:jc w:val="center"/>
            </w:pPr>
            <w:r w:rsidRPr="00501EE5">
              <w:t>801</w:t>
            </w:r>
          </w:p>
        </w:tc>
        <w:tc>
          <w:tcPr>
            <w:tcW w:w="855" w:type="dxa"/>
            <w:vAlign w:val="center"/>
          </w:tcPr>
          <w:p w:rsidR="00501EE5" w:rsidRPr="00501EE5" w:rsidRDefault="00501EE5" w:rsidP="002A3011">
            <w:pPr>
              <w:jc w:val="center"/>
            </w:pPr>
            <w:r w:rsidRPr="00501EE5">
              <w:t>80104</w:t>
            </w:r>
          </w:p>
        </w:tc>
        <w:tc>
          <w:tcPr>
            <w:tcW w:w="988" w:type="dxa"/>
            <w:vAlign w:val="center"/>
          </w:tcPr>
          <w:p w:rsidR="00501EE5" w:rsidRPr="00501EE5" w:rsidRDefault="00501EE5" w:rsidP="002A3011">
            <w:pPr>
              <w:jc w:val="center"/>
            </w:pPr>
            <w:r w:rsidRPr="00501EE5">
              <w:t>2540</w:t>
            </w:r>
          </w:p>
        </w:tc>
        <w:tc>
          <w:tcPr>
            <w:tcW w:w="3118" w:type="dxa"/>
            <w:vMerge w:val="restart"/>
            <w:vAlign w:val="center"/>
          </w:tcPr>
          <w:p w:rsidR="00501EE5" w:rsidRPr="00501EE5" w:rsidRDefault="00345F0B" w:rsidP="002A30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Niepubliczne P</w:t>
            </w:r>
            <w:r w:rsidR="00501EE5" w:rsidRPr="00501EE5">
              <w:rPr>
                <w:sz w:val="20"/>
                <w:szCs w:val="20"/>
              </w:rPr>
              <w:t>rzedszkole „Mini College” w Końskich</w:t>
            </w:r>
          </w:p>
        </w:tc>
        <w:tc>
          <w:tcPr>
            <w:tcW w:w="1559" w:type="dxa"/>
            <w:vAlign w:val="center"/>
          </w:tcPr>
          <w:p w:rsidR="00501EE5" w:rsidRPr="00501EE5" w:rsidRDefault="00501EE5" w:rsidP="002A3011">
            <w:pPr>
              <w:jc w:val="right"/>
            </w:pPr>
            <w:r w:rsidRPr="00501EE5">
              <w:t>85 000,00</w:t>
            </w:r>
          </w:p>
        </w:tc>
        <w:tc>
          <w:tcPr>
            <w:tcW w:w="1536" w:type="dxa"/>
            <w:vAlign w:val="center"/>
          </w:tcPr>
          <w:p w:rsidR="00501EE5" w:rsidRPr="00501EE5" w:rsidRDefault="00501EE5" w:rsidP="00856A9B">
            <w:pPr>
              <w:jc w:val="right"/>
            </w:pPr>
            <w:r w:rsidRPr="00501EE5">
              <w:t>83 002,57</w:t>
            </w:r>
          </w:p>
        </w:tc>
        <w:tc>
          <w:tcPr>
            <w:tcW w:w="900" w:type="dxa"/>
            <w:vAlign w:val="center"/>
          </w:tcPr>
          <w:p w:rsidR="00501EE5" w:rsidRPr="00501EE5" w:rsidRDefault="00501EE5" w:rsidP="002A3011">
            <w:pPr>
              <w:jc w:val="right"/>
            </w:pPr>
            <w:r w:rsidRPr="00501EE5">
              <w:t>97,65</w:t>
            </w:r>
          </w:p>
        </w:tc>
      </w:tr>
      <w:tr w:rsidR="00501EE5" w:rsidRPr="005B3218" w:rsidTr="00345F0B">
        <w:trPr>
          <w:trHeight w:val="548"/>
        </w:trPr>
        <w:tc>
          <w:tcPr>
            <w:tcW w:w="586" w:type="dxa"/>
            <w:vMerge/>
            <w:vAlign w:val="center"/>
          </w:tcPr>
          <w:p w:rsidR="00501EE5" w:rsidRPr="00501EE5" w:rsidRDefault="00501EE5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501EE5" w:rsidRPr="00501EE5" w:rsidRDefault="00501EE5" w:rsidP="002A3011">
            <w:pPr>
              <w:jc w:val="center"/>
            </w:pPr>
          </w:p>
        </w:tc>
        <w:tc>
          <w:tcPr>
            <w:tcW w:w="855" w:type="dxa"/>
            <w:vAlign w:val="center"/>
          </w:tcPr>
          <w:p w:rsidR="00501EE5" w:rsidRPr="00501EE5" w:rsidRDefault="00501EE5" w:rsidP="002A3011">
            <w:pPr>
              <w:jc w:val="center"/>
            </w:pPr>
            <w:r w:rsidRPr="00501EE5">
              <w:t>80149</w:t>
            </w:r>
          </w:p>
        </w:tc>
        <w:tc>
          <w:tcPr>
            <w:tcW w:w="988" w:type="dxa"/>
            <w:vAlign w:val="center"/>
          </w:tcPr>
          <w:p w:rsidR="00501EE5" w:rsidRPr="00501EE5" w:rsidRDefault="00501EE5" w:rsidP="002A3011">
            <w:pPr>
              <w:jc w:val="center"/>
            </w:pPr>
            <w:r w:rsidRPr="00501EE5">
              <w:t>2540</w:t>
            </w:r>
          </w:p>
        </w:tc>
        <w:tc>
          <w:tcPr>
            <w:tcW w:w="3118" w:type="dxa"/>
            <w:vMerge/>
            <w:vAlign w:val="center"/>
          </w:tcPr>
          <w:p w:rsidR="00501EE5" w:rsidRPr="00501EE5" w:rsidRDefault="00501EE5" w:rsidP="002A30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501EE5" w:rsidRPr="00501EE5" w:rsidRDefault="00501EE5" w:rsidP="002A3011">
            <w:pPr>
              <w:jc w:val="right"/>
            </w:pPr>
            <w:r w:rsidRPr="00501EE5">
              <w:t>61 000,00</w:t>
            </w:r>
          </w:p>
        </w:tc>
        <w:tc>
          <w:tcPr>
            <w:tcW w:w="1536" w:type="dxa"/>
            <w:vAlign w:val="center"/>
          </w:tcPr>
          <w:p w:rsidR="00501EE5" w:rsidRPr="00501EE5" w:rsidRDefault="00501EE5" w:rsidP="00856A9B">
            <w:pPr>
              <w:jc w:val="right"/>
            </w:pPr>
            <w:r w:rsidRPr="00501EE5">
              <w:t>60 185,93</w:t>
            </w:r>
          </w:p>
        </w:tc>
        <w:tc>
          <w:tcPr>
            <w:tcW w:w="900" w:type="dxa"/>
            <w:vAlign w:val="center"/>
          </w:tcPr>
          <w:p w:rsidR="00501EE5" w:rsidRPr="00501EE5" w:rsidRDefault="00501EE5" w:rsidP="002A3011">
            <w:pPr>
              <w:jc w:val="right"/>
            </w:pPr>
            <w:r w:rsidRPr="00501EE5">
              <w:t>98,67</w:t>
            </w:r>
          </w:p>
        </w:tc>
      </w:tr>
      <w:tr w:rsidR="005B3218" w:rsidRPr="005B3218" w:rsidTr="00D41936">
        <w:trPr>
          <w:trHeight w:val="426"/>
        </w:trPr>
        <w:tc>
          <w:tcPr>
            <w:tcW w:w="586" w:type="dxa"/>
            <w:vMerge w:val="restart"/>
            <w:vAlign w:val="center"/>
          </w:tcPr>
          <w:p w:rsidR="00B5214A" w:rsidRPr="00501EE5" w:rsidRDefault="00501EE5" w:rsidP="002A3011">
            <w:pPr>
              <w:jc w:val="right"/>
            </w:pPr>
            <w:r w:rsidRPr="00501EE5">
              <w:t>7</w:t>
            </w:r>
            <w:r w:rsidR="00B5214A" w:rsidRPr="00501EE5">
              <w:t>.</w:t>
            </w:r>
          </w:p>
        </w:tc>
        <w:tc>
          <w:tcPr>
            <w:tcW w:w="798" w:type="dxa"/>
            <w:vMerge w:val="restart"/>
            <w:vAlign w:val="center"/>
          </w:tcPr>
          <w:p w:rsidR="00B5214A" w:rsidRPr="00501EE5" w:rsidRDefault="00B5214A" w:rsidP="002A3011">
            <w:pPr>
              <w:jc w:val="center"/>
            </w:pPr>
            <w:r w:rsidRPr="00501EE5">
              <w:t>801</w:t>
            </w:r>
          </w:p>
        </w:tc>
        <w:tc>
          <w:tcPr>
            <w:tcW w:w="855" w:type="dxa"/>
            <w:vAlign w:val="center"/>
          </w:tcPr>
          <w:p w:rsidR="00B5214A" w:rsidRPr="00501EE5" w:rsidRDefault="00B5214A" w:rsidP="002A3011">
            <w:pPr>
              <w:jc w:val="center"/>
            </w:pPr>
            <w:r w:rsidRPr="00501EE5">
              <w:t>80110</w:t>
            </w:r>
          </w:p>
        </w:tc>
        <w:tc>
          <w:tcPr>
            <w:tcW w:w="988" w:type="dxa"/>
            <w:vAlign w:val="center"/>
          </w:tcPr>
          <w:p w:rsidR="00B5214A" w:rsidRPr="00501EE5" w:rsidRDefault="00B5214A" w:rsidP="002A3011">
            <w:pPr>
              <w:jc w:val="center"/>
            </w:pPr>
            <w:r w:rsidRPr="00501EE5">
              <w:t>2540</w:t>
            </w:r>
          </w:p>
        </w:tc>
        <w:tc>
          <w:tcPr>
            <w:tcW w:w="3118" w:type="dxa"/>
            <w:vMerge w:val="restart"/>
            <w:vAlign w:val="center"/>
          </w:tcPr>
          <w:p w:rsidR="00B5214A" w:rsidRPr="00501EE5" w:rsidRDefault="00501EE5" w:rsidP="002A3011">
            <w:pPr>
              <w:jc w:val="center"/>
              <w:rPr>
                <w:sz w:val="20"/>
                <w:szCs w:val="20"/>
              </w:rPr>
            </w:pPr>
            <w:r w:rsidRPr="00501EE5">
              <w:rPr>
                <w:sz w:val="20"/>
                <w:szCs w:val="20"/>
              </w:rPr>
              <w:t>Niepubliczna Szkoła Podstawowa w Końskich (klasy gimnazjalne)</w:t>
            </w:r>
          </w:p>
        </w:tc>
        <w:tc>
          <w:tcPr>
            <w:tcW w:w="1559" w:type="dxa"/>
            <w:vAlign w:val="center"/>
          </w:tcPr>
          <w:p w:rsidR="00B5214A" w:rsidRPr="00501EE5" w:rsidRDefault="00501EE5" w:rsidP="002A3011">
            <w:pPr>
              <w:jc w:val="right"/>
            </w:pPr>
            <w:r w:rsidRPr="00501EE5">
              <w:t>104 600,00</w:t>
            </w:r>
          </w:p>
        </w:tc>
        <w:tc>
          <w:tcPr>
            <w:tcW w:w="1536" w:type="dxa"/>
            <w:vAlign w:val="center"/>
          </w:tcPr>
          <w:p w:rsidR="00B5214A" w:rsidRPr="00501EE5" w:rsidRDefault="00501EE5" w:rsidP="00856A9B">
            <w:pPr>
              <w:jc w:val="right"/>
            </w:pPr>
            <w:r w:rsidRPr="00501EE5">
              <w:t>104 590,89</w:t>
            </w:r>
          </w:p>
        </w:tc>
        <w:tc>
          <w:tcPr>
            <w:tcW w:w="900" w:type="dxa"/>
            <w:vAlign w:val="center"/>
          </w:tcPr>
          <w:p w:rsidR="00B5214A" w:rsidRPr="00501EE5" w:rsidRDefault="00501EE5" w:rsidP="002A3011">
            <w:pPr>
              <w:jc w:val="right"/>
            </w:pPr>
            <w:r w:rsidRPr="00501EE5">
              <w:t>99,99</w:t>
            </w:r>
          </w:p>
        </w:tc>
      </w:tr>
      <w:tr w:rsidR="005B3218" w:rsidRPr="005B3218" w:rsidTr="00345F0B">
        <w:trPr>
          <w:trHeight w:val="440"/>
        </w:trPr>
        <w:tc>
          <w:tcPr>
            <w:tcW w:w="586" w:type="dxa"/>
            <w:vMerge/>
            <w:vAlign w:val="center"/>
          </w:tcPr>
          <w:p w:rsidR="00B5214A" w:rsidRPr="00501EE5" w:rsidRDefault="00B5214A" w:rsidP="002A3011">
            <w:pPr>
              <w:jc w:val="right"/>
            </w:pPr>
          </w:p>
        </w:tc>
        <w:tc>
          <w:tcPr>
            <w:tcW w:w="798" w:type="dxa"/>
            <w:vMerge/>
            <w:vAlign w:val="center"/>
          </w:tcPr>
          <w:p w:rsidR="00B5214A" w:rsidRPr="00501EE5" w:rsidRDefault="00B5214A" w:rsidP="002A3011">
            <w:pPr>
              <w:jc w:val="center"/>
            </w:pPr>
          </w:p>
        </w:tc>
        <w:tc>
          <w:tcPr>
            <w:tcW w:w="855" w:type="dxa"/>
            <w:vAlign w:val="center"/>
          </w:tcPr>
          <w:p w:rsidR="00B5214A" w:rsidRPr="00501EE5" w:rsidRDefault="00B5214A" w:rsidP="00501EE5">
            <w:pPr>
              <w:jc w:val="center"/>
            </w:pPr>
            <w:r w:rsidRPr="00501EE5">
              <w:t>8015</w:t>
            </w:r>
            <w:r w:rsidR="00501EE5" w:rsidRPr="00501EE5">
              <w:t>2</w:t>
            </w:r>
          </w:p>
        </w:tc>
        <w:tc>
          <w:tcPr>
            <w:tcW w:w="988" w:type="dxa"/>
            <w:vAlign w:val="center"/>
          </w:tcPr>
          <w:p w:rsidR="00B5214A" w:rsidRPr="00501EE5" w:rsidRDefault="00B5214A" w:rsidP="002A3011">
            <w:pPr>
              <w:jc w:val="center"/>
            </w:pPr>
            <w:r w:rsidRPr="00501EE5">
              <w:t>2540</w:t>
            </w:r>
          </w:p>
        </w:tc>
        <w:tc>
          <w:tcPr>
            <w:tcW w:w="3118" w:type="dxa"/>
            <w:vMerge/>
            <w:vAlign w:val="center"/>
          </w:tcPr>
          <w:p w:rsidR="00B5214A" w:rsidRPr="00501EE5" w:rsidRDefault="00B5214A" w:rsidP="002A301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B5214A" w:rsidRPr="00501EE5" w:rsidRDefault="00501EE5" w:rsidP="002A3011">
            <w:pPr>
              <w:jc w:val="right"/>
            </w:pPr>
            <w:r w:rsidRPr="00501EE5">
              <w:t>5 500,00</w:t>
            </w:r>
          </w:p>
        </w:tc>
        <w:tc>
          <w:tcPr>
            <w:tcW w:w="1536" w:type="dxa"/>
            <w:vAlign w:val="center"/>
          </w:tcPr>
          <w:p w:rsidR="00B5214A" w:rsidRPr="00501EE5" w:rsidRDefault="00501EE5" w:rsidP="00856A9B">
            <w:pPr>
              <w:jc w:val="right"/>
            </w:pPr>
            <w:r w:rsidRPr="00501EE5">
              <w:t>5 436,16</w:t>
            </w:r>
          </w:p>
        </w:tc>
        <w:tc>
          <w:tcPr>
            <w:tcW w:w="900" w:type="dxa"/>
            <w:vAlign w:val="center"/>
          </w:tcPr>
          <w:p w:rsidR="00B5214A" w:rsidRPr="00501EE5" w:rsidRDefault="00501EE5" w:rsidP="002A3011">
            <w:pPr>
              <w:jc w:val="right"/>
            </w:pPr>
            <w:r w:rsidRPr="00501EE5">
              <w:t>98,84</w:t>
            </w:r>
          </w:p>
        </w:tc>
      </w:tr>
      <w:tr w:rsidR="005B3218" w:rsidRPr="005B3218" w:rsidTr="003927D9">
        <w:trPr>
          <w:trHeight w:val="418"/>
        </w:trPr>
        <w:tc>
          <w:tcPr>
            <w:tcW w:w="10340" w:type="dxa"/>
            <w:gridSpan w:val="8"/>
            <w:vAlign w:val="center"/>
          </w:tcPr>
          <w:p w:rsidR="002A3011" w:rsidRPr="00913C71" w:rsidRDefault="002A3011" w:rsidP="002A3011">
            <w:r w:rsidRPr="00913C71">
              <w:t>Dotacje dla jednostek sektora finansów publicznych</w:t>
            </w:r>
          </w:p>
        </w:tc>
      </w:tr>
      <w:tr w:rsidR="005B3218" w:rsidRPr="005B3218" w:rsidTr="00DB2DA1">
        <w:trPr>
          <w:trHeight w:val="568"/>
        </w:trPr>
        <w:tc>
          <w:tcPr>
            <w:tcW w:w="586" w:type="dxa"/>
            <w:vAlign w:val="center"/>
          </w:tcPr>
          <w:p w:rsidR="002A3011" w:rsidRPr="00913C71" w:rsidRDefault="002A3011" w:rsidP="002A3011">
            <w:pPr>
              <w:jc w:val="right"/>
            </w:pPr>
            <w:r w:rsidRPr="00913C71">
              <w:t>1.</w:t>
            </w:r>
          </w:p>
        </w:tc>
        <w:tc>
          <w:tcPr>
            <w:tcW w:w="798" w:type="dxa"/>
            <w:vAlign w:val="center"/>
          </w:tcPr>
          <w:p w:rsidR="002A3011" w:rsidRPr="00913C71" w:rsidRDefault="002A3011" w:rsidP="002A3011">
            <w:pPr>
              <w:jc w:val="center"/>
            </w:pPr>
            <w:r w:rsidRPr="00913C71">
              <w:t>921</w:t>
            </w:r>
          </w:p>
        </w:tc>
        <w:tc>
          <w:tcPr>
            <w:tcW w:w="855" w:type="dxa"/>
            <w:vAlign w:val="center"/>
          </w:tcPr>
          <w:p w:rsidR="002A3011" w:rsidRPr="00913C71" w:rsidRDefault="002A3011" w:rsidP="002A3011">
            <w:pPr>
              <w:jc w:val="center"/>
            </w:pPr>
            <w:r w:rsidRPr="00913C71">
              <w:t>92109</w:t>
            </w:r>
          </w:p>
        </w:tc>
        <w:tc>
          <w:tcPr>
            <w:tcW w:w="988" w:type="dxa"/>
            <w:vAlign w:val="center"/>
          </w:tcPr>
          <w:p w:rsidR="002A3011" w:rsidRPr="00913C71" w:rsidRDefault="002A3011" w:rsidP="002A3011">
            <w:pPr>
              <w:jc w:val="center"/>
            </w:pPr>
            <w:r w:rsidRPr="00913C71">
              <w:t>2480</w:t>
            </w:r>
          </w:p>
        </w:tc>
        <w:tc>
          <w:tcPr>
            <w:tcW w:w="3118" w:type="dxa"/>
            <w:vAlign w:val="center"/>
          </w:tcPr>
          <w:p w:rsidR="002A3011" w:rsidRPr="00913C71" w:rsidRDefault="002A3011" w:rsidP="002A3011">
            <w:pPr>
              <w:jc w:val="center"/>
              <w:rPr>
                <w:sz w:val="20"/>
                <w:szCs w:val="20"/>
              </w:rPr>
            </w:pPr>
            <w:r w:rsidRPr="00913C71">
              <w:rPr>
                <w:sz w:val="20"/>
                <w:szCs w:val="20"/>
              </w:rPr>
              <w:t xml:space="preserve">Miejsko-Gminny Dom Kultury </w:t>
            </w:r>
            <w:r w:rsidRPr="00913C71">
              <w:rPr>
                <w:sz w:val="20"/>
                <w:szCs w:val="20"/>
              </w:rPr>
              <w:br/>
              <w:t>w Końskich</w:t>
            </w:r>
          </w:p>
        </w:tc>
        <w:tc>
          <w:tcPr>
            <w:tcW w:w="1559" w:type="dxa"/>
            <w:vAlign w:val="center"/>
          </w:tcPr>
          <w:p w:rsidR="002A3011" w:rsidRPr="00913C71" w:rsidRDefault="005A3742" w:rsidP="00913C71">
            <w:pPr>
              <w:jc w:val="right"/>
            </w:pPr>
            <w:r w:rsidRPr="00913C71">
              <w:t>1 </w:t>
            </w:r>
            <w:r w:rsidR="00913C71" w:rsidRPr="00913C71">
              <w:t>320</w:t>
            </w:r>
            <w:r w:rsidRPr="00913C71">
              <w:t> 000,00</w:t>
            </w:r>
          </w:p>
        </w:tc>
        <w:tc>
          <w:tcPr>
            <w:tcW w:w="1536" w:type="dxa"/>
            <w:vAlign w:val="center"/>
          </w:tcPr>
          <w:p w:rsidR="002A3011" w:rsidRPr="00913C71" w:rsidRDefault="005A3742" w:rsidP="00913C71">
            <w:pPr>
              <w:jc w:val="right"/>
            </w:pPr>
            <w:r w:rsidRPr="00913C71">
              <w:t>1 </w:t>
            </w:r>
            <w:r w:rsidR="00913C71" w:rsidRPr="00913C71">
              <w:t>320</w:t>
            </w:r>
            <w:r w:rsidRPr="00913C71">
              <w:t> 000,00</w:t>
            </w:r>
          </w:p>
        </w:tc>
        <w:tc>
          <w:tcPr>
            <w:tcW w:w="900" w:type="dxa"/>
            <w:vAlign w:val="center"/>
          </w:tcPr>
          <w:p w:rsidR="002A3011" w:rsidRPr="00913C71" w:rsidRDefault="002A3011" w:rsidP="002A3011">
            <w:pPr>
              <w:jc w:val="right"/>
            </w:pPr>
            <w:r w:rsidRPr="00913C71">
              <w:t>100,00</w:t>
            </w:r>
          </w:p>
        </w:tc>
      </w:tr>
      <w:tr w:rsidR="005B3218" w:rsidRPr="005B3218" w:rsidTr="00DB2DA1">
        <w:trPr>
          <w:trHeight w:val="562"/>
        </w:trPr>
        <w:tc>
          <w:tcPr>
            <w:tcW w:w="586" w:type="dxa"/>
            <w:vAlign w:val="center"/>
          </w:tcPr>
          <w:p w:rsidR="002A3011" w:rsidRPr="00913C71" w:rsidRDefault="002A3011" w:rsidP="002A3011">
            <w:pPr>
              <w:jc w:val="right"/>
            </w:pPr>
            <w:r w:rsidRPr="00913C71">
              <w:t>2.</w:t>
            </w:r>
          </w:p>
        </w:tc>
        <w:tc>
          <w:tcPr>
            <w:tcW w:w="798" w:type="dxa"/>
            <w:vAlign w:val="center"/>
          </w:tcPr>
          <w:p w:rsidR="002A3011" w:rsidRPr="00913C71" w:rsidRDefault="002A3011" w:rsidP="002A3011">
            <w:pPr>
              <w:jc w:val="center"/>
            </w:pPr>
            <w:r w:rsidRPr="00913C71">
              <w:t>921</w:t>
            </w:r>
          </w:p>
        </w:tc>
        <w:tc>
          <w:tcPr>
            <w:tcW w:w="855" w:type="dxa"/>
            <w:vAlign w:val="center"/>
          </w:tcPr>
          <w:p w:rsidR="002A3011" w:rsidRPr="00913C71" w:rsidRDefault="002A3011" w:rsidP="002A3011">
            <w:pPr>
              <w:jc w:val="center"/>
            </w:pPr>
            <w:r w:rsidRPr="00913C71">
              <w:t>92116</w:t>
            </w:r>
          </w:p>
        </w:tc>
        <w:tc>
          <w:tcPr>
            <w:tcW w:w="988" w:type="dxa"/>
            <w:vAlign w:val="center"/>
          </w:tcPr>
          <w:p w:rsidR="002A3011" w:rsidRPr="00913C71" w:rsidRDefault="002A3011" w:rsidP="002A3011">
            <w:pPr>
              <w:jc w:val="center"/>
            </w:pPr>
            <w:r w:rsidRPr="00913C71">
              <w:t>2480</w:t>
            </w:r>
          </w:p>
        </w:tc>
        <w:tc>
          <w:tcPr>
            <w:tcW w:w="3118" w:type="dxa"/>
            <w:vAlign w:val="center"/>
          </w:tcPr>
          <w:p w:rsidR="002A3011" w:rsidRPr="00913C71" w:rsidRDefault="002A3011" w:rsidP="002A3011">
            <w:pPr>
              <w:jc w:val="center"/>
              <w:rPr>
                <w:sz w:val="20"/>
                <w:szCs w:val="20"/>
              </w:rPr>
            </w:pPr>
            <w:r w:rsidRPr="00913C71">
              <w:rPr>
                <w:sz w:val="20"/>
                <w:szCs w:val="20"/>
              </w:rPr>
              <w:t xml:space="preserve">Biblioteka Publiczna Miasta </w:t>
            </w:r>
            <w:r w:rsidRPr="00913C71">
              <w:rPr>
                <w:sz w:val="20"/>
                <w:szCs w:val="20"/>
              </w:rPr>
              <w:br/>
              <w:t>i Gminy w Końskich</w:t>
            </w:r>
          </w:p>
        </w:tc>
        <w:tc>
          <w:tcPr>
            <w:tcW w:w="1559" w:type="dxa"/>
            <w:vAlign w:val="center"/>
          </w:tcPr>
          <w:p w:rsidR="002A3011" w:rsidRPr="00913C71" w:rsidRDefault="005A3742" w:rsidP="00913C71">
            <w:pPr>
              <w:jc w:val="right"/>
            </w:pPr>
            <w:r w:rsidRPr="00913C71">
              <w:t>1 1</w:t>
            </w:r>
            <w:r w:rsidR="00913C71" w:rsidRPr="00913C71">
              <w:t>30</w:t>
            </w:r>
            <w:r w:rsidRPr="00913C71">
              <w:t> 000,00</w:t>
            </w:r>
          </w:p>
        </w:tc>
        <w:tc>
          <w:tcPr>
            <w:tcW w:w="1536" w:type="dxa"/>
            <w:vAlign w:val="center"/>
          </w:tcPr>
          <w:p w:rsidR="002A3011" w:rsidRPr="00913C71" w:rsidRDefault="005A3742" w:rsidP="00913C71">
            <w:pPr>
              <w:jc w:val="right"/>
            </w:pPr>
            <w:r w:rsidRPr="00913C71">
              <w:t>1 1</w:t>
            </w:r>
            <w:r w:rsidR="00913C71" w:rsidRPr="00913C71">
              <w:t>30</w:t>
            </w:r>
            <w:r w:rsidRPr="00913C71">
              <w:t> 000,00</w:t>
            </w:r>
          </w:p>
        </w:tc>
        <w:tc>
          <w:tcPr>
            <w:tcW w:w="900" w:type="dxa"/>
            <w:vAlign w:val="center"/>
          </w:tcPr>
          <w:p w:rsidR="002A3011" w:rsidRPr="00913C71" w:rsidRDefault="002A3011" w:rsidP="002A3011">
            <w:pPr>
              <w:jc w:val="right"/>
            </w:pPr>
            <w:r w:rsidRPr="00913C71">
              <w:t>100,00</w:t>
            </w:r>
          </w:p>
        </w:tc>
      </w:tr>
      <w:tr w:rsidR="00501EE5" w:rsidRPr="00501EE5" w:rsidTr="00DB2DA1">
        <w:trPr>
          <w:trHeight w:val="557"/>
        </w:trPr>
        <w:tc>
          <w:tcPr>
            <w:tcW w:w="6345" w:type="dxa"/>
            <w:gridSpan w:val="5"/>
            <w:shd w:val="clear" w:color="auto" w:fill="00FF00"/>
            <w:vAlign w:val="center"/>
          </w:tcPr>
          <w:p w:rsidR="002A3011" w:rsidRPr="00501EE5" w:rsidRDefault="002A3011" w:rsidP="002A3011">
            <w:pPr>
              <w:jc w:val="center"/>
              <w:rPr>
                <w:b/>
              </w:rPr>
            </w:pPr>
            <w:r w:rsidRPr="00501EE5">
              <w:rPr>
                <w:b/>
              </w:rPr>
              <w:t>OGÓŁEM</w:t>
            </w:r>
          </w:p>
        </w:tc>
        <w:tc>
          <w:tcPr>
            <w:tcW w:w="1559" w:type="dxa"/>
            <w:shd w:val="clear" w:color="auto" w:fill="00FF00"/>
            <w:vAlign w:val="center"/>
          </w:tcPr>
          <w:p w:rsidR="002A3011" w:rsidRPr="00501EE5" w:rsidRDefault="00501EE5" w:rsidP="002A3011">
            <w:pPr>
              <w:jc w:val="right"/>
              <w:rPr>
                <w:b/>
              </w:rPr>
            </w:pPr>
            <w:r w:rsidRPr="00501EE5">
              <w:rPr>
                <w:b/>
              </w:rPr>
              <w:t>5 153 681,00</w:t>
            </w:r>
          </w:p>
        </w:tc>
        <w:tc>
          <w:tcPr>
            <w:tcW w:w="1536" w:type="dxa"/>
            <w:shd w:val="clear" w:color="auto" w:fill="00FF00"/>
            <w:vAlign w:val="center"/>
          </w:tcPr>
          <w:p w:rsidR="002A3011" w:rsidRPr="00501EE5" w:rsidRDefault="00501EE5" w:rsidP="002A3011">
            <w:pPr>
              <w:jc w:val="right"/>
              <w:rPr>
                <w:b/>
              </w:rPr>
            </w:pPr>
            <w:r>
              <w:rPr>
                <w:b/>
              </w:rPr>
              <w:t>5 142 724,09</w:t>
            </w:r>
          </w:p>
        </w:tc>
        <w:tc>
          <w:tcPr>
            <w:tcW w:w="900" w:type="dxa"/>
            <w:shd w:val="clear" w:color="auto" w:fill="00FF00"/>
            <w:vAlign w:val="center"/>
          </w:tcPr>
          <w:p w:rsidR="002A3011" w:rsidRPr="00501EE5" w:rsidRDefault="00160FA9" w:rsidP="002A3011">
            <w:pPr>
              <w:jc w:val="right"/>
              <w:rPr>
                <w:b/>
              </w:rPr>
            </w:pPr>
            <w:r>
              <w:rPr>
                <w:b/>
              </w:rPr>
              <w:t>99,79</w:t>
            </w:r>
          </w:p>
        </w:tc>
      </w:tr>
    </w:tbl>
    <w:p w:rsidR="003927D9" w:rsidRPr="00501EE5" w:rsidRDefault="003927D9" w:rsidP="00407045">
      <w:pPr>
        <w:jc w:val="center"/>
        <w:rPr>
          <w:b/>
          <w:sz w:val="28"/>
          <w:szCs w:val="28"/>
        </w:rPr>
      </w:pPr>
    </w:p>
    <w:p w:rsidR="003927D9" w:rsidRPr="005B3218" w:rsidRDefault="003927D9" w:rsidP="003927D9">
      <w:pPr>
        <w:rPr>
          <w:color w:val="FF0000"/>
          <w:sz w:val="28"/>
          <w:szCs w:val="28"/>
        </w:rPr>
      </w:pPr>
    </w:p>
    <w:p w:rsidR="00B06A25" w:rsidRPr="00C42725" w:rsidRDefault="00123633" w:rsidP="00407045">
      <w:pPr>
        <w:rPr>
          <w:b/>
        </w:rPr>
      </w:pPr>
      <w:r w:rsidRPr="00C42725">
        <w:rPr>
          <w:b/>
        </w:rPr>
        <w:t xml:space="preserve">Tabela </w:t>
      </w:r>
      <w:r w:rsidR="00065EE3" w:rsidRPr="00C42725">
        <w:rPr>
          <w:b/>
        </w:rPr>
        <w:t>9</w:t>
      </w:r>
    </w:p>
    <w:p w:rsidR="00B06A25" w:rsidRPr="005B3218" w:rsidRDefault="00B06A25" w:rsidP="00407045">
      <w:pPr>
        <w:jc w:val="center"/>
        <w:rPr>
          <w:b/>
          <w:color w:val="FF0000"/>
          <w:sz w:val="28"/>
          <w:szCs w:val="28"/>
        </w:rPr>
      </w:pPr>
    </w:p>
    <w:p w:rsidR="00B06A25" w:rsidRPr="00C42725" w:rsidRDefault="00B06A25" w:rsidP="00407045">
      <w:pPr>
        <w:jc w:val="center"/>
        <w:rPr>
          <w:b/>
        </w:rPr>
      </w:pPr>
      <w:r w:rsidRPr="00C42725">
        <w:rPr>
          <w:b/>
        </w:rPr>
        <w:t>DOTACJE CELOWE</w:t>
      </w:r>
    </w:p>
    <w:p w:rsidR="00B06A25" w:rsidRPr="00C42725" w:rsidRDefault="00B06A25" w:rsidP="00407045">
      <w:pPr>
        <w:jc w:val="center"/>
        <w:rPr>
          <w:b/>
        </w:rPr>
      </w:pPr>
      <w:r w:rsidRPr="00C42725">
        <w:rPr>
          <w:b/>
        </w:rPr>
        <w:t xml:space="preserve"> UDZIELONE Z BUDŻE</w:t>
      </w:r>
      <w:r w:rsidR="00AA7545" w:rsidRPr="00C42725">
        <w:rPr>
          <w:b/>
        </w:rPr>
        <w:t>TU MIASTA I GMINY KOŃSKIE W 201</w:t>
      </w:r>
      <w:r w:rsidR="00C42725" w:rsidRPr="00C42725">
        <w:rPr>
          <w:b/>
        </w:rPr>
        <w:t>8</w:t>
      </w:r>
      <w:r w:rsidRPr="00C42725">
        <w:rPr>
          <w:b/>
        </w:rPr>
        <w:t xml:space="preserve"> ROKU</w:t>
      </w:r>
    </w:p>
    <w:p w:rsidR="00B06A25" w:rsidRPr="00C42725" w:rsidRDefault="00B06A25" w:rsidP="00407045">
      <w:pPr>
        <w:jc w:val="center"/>
        <w:rPr>
          <w:b/>
        </w:rPr>
      </w:pPr>
    </w:p>
    <w:tbl>
      <w:tblPr>
        <w:tblW w:w="10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6"/>
        <w:gridCol w:w="656"/>
        <w:gridCol w:w="992"/>
        <w:gridCol w:w="993"/>
        <w:gridCol w:w="2976"/>
        <w:gridCol w:w="1560"/>
        <w:gridCol w:w="1559"/>
        <w:gridCol w:w="988"/>
      </w:tblGrid>
      <w:tr w:rsidR="00EE79B7" w:rsidRPr="00C42725" w:rsidTr="00F8355B">
        <w:trPr>
          <w:trHeight w:val="480"/>
        </w:trPr>
        <w:tc>
          <w:tcPr>
            <w:tcW w:w="586" w:type="dxa"/>
            <w:vMerge w:val="restart"/>
            <w:shd w:val="clear" w:color="auto" w:fill="FFFF00"/>
            <w:vAlign w:val="center"/>
          </w:tcPr>
          <w:p w:rsidR="00BB0E35" w:rsidRPr="00C42725" w:rsidRDefault="00BB0E35" w:rsidP="009B3F10">
            <w:pPr>
              <w:jc w:val="center"/>
              <w:rPr>
                <w:b/>
                <w:sz w:val="22"/>
                <w:szCs w:val="22"/>
              </w:rPr>
            </w:pPr>
            <w:r w:rsidRPr="00C42725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656" w:type="dxa"/>
            <w:vMerge w:val="restart"/>
            <w:shd w:val="clear" w:color="auto" w:fill="FFFF00"/>
            <w:vAlign w:val="center"/>
          </w:tcPr>
          <w:p w:rsidR="00BB0E35" w:rsidRPr="00C42725" w:rsidRDefault="00BB0E35" w:rsidP="009B3F10">
            <w:pPr>
              <w:jc w:val="center"/>
              <w:rPr>
                <w:b/>
                <w:sz w:val="18"/>
                <w:szCs w:val="18"/>
              </w:rPr>
            </w:pPr>
            <w:r w:rsidRPr="00C42725">
              <w:rPr>
                <w:b/>
                <w:sz w:val="18"/>
                <w:szCs w:val="18"/>
              </w:rPr>
              <w:t>Dział</w:t>
            </w:r>
          </w:p>
        </w:tc>
        <w:tc>
          <w:tcPr>
            <w:tcW w:w="992" w:type="dxa"/>
            <w:vMerge w:val="restart"/>
            <w:shd w:val="clear" w:color="auto" w:fill="FFFF00"/>
            <w:vAlign w:val="center"/>
          </w:tcPr>
          <w:p w:rsidR="00BB0E35" w:rsidRPr="00C42725" w:rsidRDefault="00BB0E35" w:rsidP="009B3F10">
            <w:pPr>
              <w:jc w:val="center"/>
              <w:rPr>
                <w:b/>
                <w:sz w:val="18"/>
                <w:szCs w:val="18"/>
              </w:rPr>
            </w:pPr>
            <w:r w:rsidRPr="00C42725">
              <w:rPr>
                <w:b/>
                <w:sz w:val="18"/>
                <w:szCs w:val="18"/>
              </w:rPr>
              <w:t>Rozdział</w:t>
            </w:r>
          </w:p>
        </w:tc>
        <w:tc>
          <w:tcPr>
            <w:tcW w:w="993" w:type="dxa"/>
            <w:vMerge w:val="restart"/>
            <w:shd w:val="clear" w:color="auto" w:fill="FFFF00"/>
            <w:vAlign w:val="center"/>
          </w:tcPr>
          <w:p w:rsidR="00BB0E35" w:rsidRPr="00C42725" w:rsidRDefault="00BB0E35" w:rsidP="00BB0E35">
            <w:pPr>
              <w:jc w:val="center"/>
              <w:rPr>
                <w:b/>
              </w:rPr>
            </w:pPr>
            <w:r w:rsidRPr="00C42725">
              <w:rPr>
                <w:b/>
              </w:rPr>
              <w:t>§</w:t>
            </w:r>
          </w:p>
        </w:tc>
        <w:tc>
          <w:tcPr>
            <w:tcW w:w="2976" w:type="dxa"/>
            <w:vMerge w:val="restart"/>
            <w:shd w:val="clear" w:color="auto" w:fill="FFFF00"/>
            <w:vAlign w:val="center"/>
          </w:tcPr>
          <w:p w:rsidR="00BB0E35" w:rsidRPr="00C42725" w:rsidRDefault="00BB0E35" w:rsidP="009B3F10">
            <w:pPr>
              <w:jc w:val="center"/>
              <w:rPr>
                <w:b/>
              </w:rPr>
            </w:pPr>
            <w:r w:rsidRPr="00C42725">
              <w:rPr>
                <w:b/>
              </w:rPr>
              <w:t>Nazwa zadania</w:t>
            </w:r>
          </w:p>
          <w:p w:rsidR="00BB0E35" w:rsidRPr="00C42725" w:rsidRDefault="00BB0E35" w:rsidP="009B3F10">
            <w:pPr>
              <w:jc w:val="center"/>
              <w:rPr>
                <w:b/>
              </w:rPr>
            </w:pPr>
          </w:p>
        </w:tc>
        <w:tc>
          <w:tcPr>
            <w:tcW w:w="4107" w:type="dxa"/>
            <w:gridSpan w:val="3"/>
            <w:shd w:val="clear" w:color="auto" w:fill="FFFF00"/>
            <w:vAlign w:val="center"/>
          </w:tcPr>
          <w:p w:rsidR="00BB0E35" w:rsidRPr="00C42725" w:rsidRDefault="00BB0E35" w:rsidP="009B3F10">
            <w:pPr>
              <w:jc w:val="center"/>
              <w:rPr>
                <w:b/>
              </w:rPr>
            </w:pPr>
            <w:r w:rsidRPr="00C42725">
              <w:rPr>
                <w:b/>
              </w:rPr>
              <w:t>Ogółem kwota dotacji</w:t>
            </w:r>
          </w:p>
        </w:tc>
      </w:tr>
      <w:tr w:rsidR="00C42725" w:rsidRPr="00C42725" w:rsidTr="00110261">
        <w:trPr>
          <w:trHeight w:val="509"/>
        </w:trPr>
        <w:tc>
          <w:tcPr>
            <w:tcW w:w="586" w:type="dxa"/>
            <w:vMerge/>
            <w:shd w:val="clear" w:color="auto" w:fill="FFFF00"/>
            <w:vAlign w:val="center"/>
          </w:tcPr>
          <w:p w:rsidR="00BB0E35" w:rsidRPr="00C42725" w:rsidRDefault="00BB0E35" w:rsidP="009B3F10">
            <w:pPr>
              <w:jc w:val="center"/>
              <w:rPr>
                <w:b/>
              </w:rPr>
            </w:pPr>
          </w:p>
        </w:tc>
        <w:tc>
          <w:tcPr>
            <w:tcW w:w="656" w:type="dxa"/>
            <w:vMerge/>
            <w:shd w:val="clear" w:color="auto" w:fill="FFFF00"/>
            <w:vAlign w:val="center"/>
          </w:tcPr>
          <w:p w:rsidR="00BB0E35" w:rsidRPr="00C42725" w:rsidRDefault="00BB0E35" w:rsidP="009B3F10">
            <w:pPr>
              <w:jc w:val="center"/>
              <w:rPr>
                <w:b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BB0E35" w:rsidRPr="00C42725" w:rsidRDefault="00BB0E35" w:rsidP="009B3F10">
            <w:pPr>
              <w:jc w:val="center"/>
              <w:rPr>
                <w:b/>
              </w:rPr>
            </w:pPr>
          </w:p>
        </w:tc>
        <w:tc>
          <w:tcPr>
            <w:tcW w:w="993" w:type="dxa"/>
            <w:vMerge/>
            <w:shd w:val="clear" w:color="auto" w:fill="FFFF00"/>
          </w:tcPr>
          <w:p w:rsidR="00BB0E35" w:rsidRPr="00C42725" w:rsidRDefault="00BB0E35" w:rsidP="009B3F10">
            <w:pPr>
              <w:jc w:val="center"/>
              <w:rPr>
                <w:b/>
              </w:rPr>
            </w:pPr>
          </w:p>
        </w:tc>
        <w:tc>
          <w:tcPr>
            <w:tcW w:w="2976" w:type="dxa"/>
            <w:vMerge/>
            <w:shd w:val="clear" w:color="auto" w:fill="FFFF00"/>
            <w:vAlign w:val="center"/>
          </w:tcPr>
          <w:p w:rsidR="00BB0E35" w:rsidRPr="00C42725" w:rsidRDefault="00BB0E35" w:rsidP="009B3F10">
            <w:pPr>
              <w:jc w:val="center"/>
              <w:rPr>
                <w:b/>
              </w:rPr>
            </w:pPr>
          </w:p>
        </w:tc>
        <w:tc>
          <w:tcPr>
            <w:tcW w:w="1560" w:type="dxa"/>
            <w:shd w:val="clear" w:color="auto" w:fill="FFFF00"/>
            <w:vAlign w:val="center"/>
          </w:tcPr>
          <w:p w:rsidR="00BB0E35" w:rsidRPr="00C42725" w:rsidRDefault="00BB0E35" w:rsidP="009B3F10">
            <w:pPr>
              <w:jc w:val="center"/>
              <w:rPr>
                <w:b/>
              </w:rPr>
            </w:pPr>
            <w:r w:rsidRPr="00C42725">
              <w:rPr>
                <w:b/>
              </w:rPr>
              <w:t>Plan</w:t>
            </w:r>
          </w:p>
        </w:tc>
        <w:tc>
          <w:tcPr>
            <w:tcW w:w="1559" w:type="dxa"/>
            <w:shd w:val="clear" w:color="auto" w:fill="FFFF00"/>
            <w:vAlign w:val="center"/>
          </w:tcPr>
          <w:p w:rsidR="00BB0E35" w:rsidRPr="00C42725" w:rsidRDefault="00BB0E35" w:rsidP="009B3F10">
            <w:pPr>
              <w:jc w:val="center"/>
              <w:rPr>
                <w:b/>
              </w:rPr>
            </w:pPr>
            <w:r w:rsidRPr="00C42725">
              <w:rPr>
                <w:b/>
              </w:rPr>
              <w:t>Wykonanie</w:t>
            </w:r>
          </w:p>
        </w:tc>
        <w:tc>
          <w:tcPr>
            <w:tcW w:w="988" w:type="dxa"/>
            <w:shd w:val="clear" w:color="auto" w:fill="FFFF00"/>
            <w:vAlign w:val="center"/>
          </w:tcPr>
          <w:p w:rsidR="00BB0E35" w:rsidRPr="00C42725" w:rsidRDefault="00BB0E35" w:rsidP="009B3F10">
            <w:pPr>
              <w:jc w:val="center"/>
              <w:rPr>
                <w:b/>
              </w:rPr>
            </w:pPr>
            <w:r w:rsidRPr="00C42725">
              <w:rPr>
                <w:b/>
              </w:rPr>
              <w:t>%</w:t>
            </w:r>
          </w:p>
        </w:tc>
      </w:tr>
      <w:tr w:rsidR="00EE79B7" w:rsidRPr="00C42725" w:rsidTr="00110261">
        <w:trPr>
          <w:trHeight w:val="403"/>
        </w:trPr>
        <w:tc>
          <w:tcPr>
            <w:tcW w:w="10310" w:type="dxa"/>
            <w:gridSpan w:val="8"/>
            <w:tcBorders>
              <w:bottom w:val="single" w:sz="4" w:space="0" w:color="auto"/>
            </w:tcBorders>
          </w:tcPr>
          <w:p w:rsidR="00596308" w:rsidRPr="00C42725" w:rsidRDefault="00596308" w:rsidP="0015456D">
            <w:pPr>
              <w:pStyle w:val="Akapitzlist"/>
              <w:numPr>
                <w:ilvl w:val="0"/>
                <w:numId w:val="2"/>
              </w:numPr>
            </w:pPr>
            <w:r w:rsidRPr="00C42725">
              <w:t>Dotacje dla jednostek sektora finansów publicznych</w:t>
            </w:r>
          </w:p>
        </w:tc>
      </w:tr>
      <w:tr w:rsidR="00C42725" w:rsidRPr="00C42725" w:rsidTr="00120D71">
        <w:trPr>
          <w:trHeight w:val="1259"/>
        </w:trPr>
        <w:tc>
          <w:tcPr>
            <w:tcW w:w="586" w:type="dxa"/>
            <w:vAlign w:val="center"/>
          </w:tcPr>
          <w:p w:rsidR="0078035E" w:rsidRPr="00C42725" w:rsidRDefault="00F62F32" w:rsidP="002D4453">
            <w:pPr>
              <w:jc w:val="right"/>
            </w:pPr>
            <w:r w:rsidRPr="00C42725">
              <w:t>1</w:t>
            </w:r>
            <w:r w:rsidR="0078035E" w:rsidRPr="00C42725">
              <w:t>.</w:t>
            </w:r>
          </w:p>
        </w:tc>
        <w:tc>
          <w:tcPr>
            <w:tcW w:w="656" w:type="dxa"/>
            <w:vAlign w:val="center"/>
          </w:tcPr>
          <w:p w:rsidR="0078035E" w:rsidRPr="00C42725" w:rsidRDefault="0078035E" w:rsidP="004731D8">
            <w:pPr>
              <w:jc w:val="center"/>
            </w:pPr>
            <w:r w:rsidRPr="00C42725">
              <w:t>600</w:t>
            </w:r>
          </w:p>
        </w:tc>
        <w:tc>
          <w:tcPr>
            <w:tcW w:w="992" w:type="dxa"/>
            <w:vAlign w:val="center"/>
          </w:tcPr>
          <w:p w:rsidR="0078035E" w:rsidRPr="00C42725" w:rsidRDefault="0078035E" w:rsidP="00C42725">
            <w:pPr>
              <w:jc w:val="center"/>
            </w:pPr>
            <w:r w:rsidRPr="00C42725">
              <w:t>6001</w:t>
            </w:r>
            <w:r w:rsidR="00C42725" w:rsidRPr="00C42725">
              <w:t>3</w:t>
            </w:r>
          </w:p>
        </w:tc>
        <w:tc>
          <w:tcPr>
            <w:tcW w:w="993" w:type="dxa"/>
            <w:vAlign w:val="center"/>
          </w:tcPr>
          <w:p w:rsidR="0078035E" w:rsidRPr="00C42725" w:rsidRDefault="0078035E" w:rsidP="00596308">
            <w:pPr>
              <w:jc w:val="center"/>
            </w:pPr>
            <w:r w:rsidRPr="00C42725">
              <w:t>6300</w:t>
            </w:r>
          </w:p>
        </w:tc>
        <w:tc>
          <w:tcPr>
            <w:tcW w:w="2976" w:type="dxa"/>
            <w:vAlign w:val="center"/>
          </w:tcPr>
          <w:p w:rsidR="007506F0" w:rsidRPr="00C42725" w:rsidRDefault="007506F0" w:rsidP="007506F0">
            <w:pPr>
              <w:suppressAutoHyphens w:val="0"/>
              <w:rPr>
                <w:sz w:val="16"/>
                <w:szCs w:val="16"/>
              </w:rPr>
            </w:pPr>
          </w:p>
          <w:p w:rsidR="0078035E" w:rsidRPr="00C42725" w:rsidRDefault="00C42725" w:rsidP="00C42725">
            <w:pPr>
              <w:suppressAutoHyphens w:val="0"/>
              <w:rPr>
                <w:sz w:val="18"/>
                <w:szCs w:val="18"/>
              </w:rPr>
            </w:pPr>
            <w:r w:rsidRPr="00C42725">
              <w:rPr>
                <w:sz w:val="18"/>
                <w:szCs w:val="18"/>
              </w:rPr>
              <w:t>Dofinasowanie drogowych inwestycji Województwa Świętokrzyskiego - "Budowa chodników przy drogach wojewódzkich nr 746 i 749 na terenie gminy Końskie"</w:t>
            </w:r>
          </w:p>
        </w:tc>
        <w:tc>
          <w:tcPr>
            <w:tcW w:w="1560" w:type="dxa"/>
            <w:vAlign w:val="center"/>
          </w:tcPr>
          <w:p w:rsidR="0078035E" w:rsidRPr="00C42725" w:rsidRDefault="00C42725" w:rsidP="002D4453">
            <w:pPr>
              <w:jc w:val="right"/>
            </w:pPr>
            <w:r w:rsidRPr="00C42725">
              <w:t>1 150 000,00</w:t>
            </w:r>
          </w:p>
        </w:tc>
        <w:tc>
          <w:tcPr>
            <w:tcW w:w="1559" w:type="dxa"/>
            <w:vAlign w:val="center"/>
          </w:tcPr>
          <w:p w:rsidR="0078035E" w:rsidRPr="00C42725" w:rsidRDefault="00C42725" w:rsidP="002D4453">
            <w:pPr>
              <w:jc w:val="right"/>
            </w:pPr>
            <w:r w:rsidRPr="00C42725">
              <w:t>1 144 580,30</w:t>
            </w:r>
          </w:p>
        </w:tc>
        <w:tc>
          <w:tcPr>
            <w:tcW w:w="988" w:type="dxa"/>
            <w:vAlign w:val="center"/>
          </w:tcPr>
          <w:p w:rsidR="0078035E" w:rsidRPr="00C42725" w:rsidRDefault="00C42725" w:rsidP="002D4453">
            <w:pPr>
              <w:jc w:val="right"/>
            </w:pPr>
            <w:r w:rsidRPr="00C42725">
              <w:t>99,53</w:t>
            </w:r>
          </w:p>
        </w:tc>
      </w:tr>
      <w:tr w:rsidR="005B3218" w:rsidRPr="005B3218" w:rsidTr="00C42725">
        <w:trPr>
          <w:trHeight w:val="2125"/>
        </w:trPr>
        <w:tc>
          <w:tcPr>
            <w:tcW w:w="586" w:type="dxa"/>
            <w:vAlign w:val="center"/>
          </w:tcPr>
          <w:p w:rsidR="0078035E" w:rsidRPr="00C42725" w:rsidRDefault="00F62F32" w:rsidP="002D4453">
            <w:pPr>
              <w:jc w:val="right"/>
            </w:pPr>
            <w:r w:rsidRPr="00C42725">
              <w:t>2</w:t>
            </w:r>
            <w:r w:rsidR="0078035E" w:rsidRPr="00C42725">
              <w:t>.</w:t>
            </w:r>
          </w:p>
        </w:tc>
        <w:tc>
          <w:tcPr>
            <w:tcW w:w="656" w:type="dxa"/>
            <w:vAlign w:val="center"/>
          </w:tcPr>
          <w:p w:rsidR="0078035E" w:rsidRPr="00C42725" w:rsidRDefault="0078035E" w:rsidP="004731D8">
            <w:pPr>
              <w:jc w:val="center"/>
            </w:pPr>
            <w:r w:rsidRPr="00C42725">
              <w:t>600</w:t>
            </w:r>
          </w:p>
        </w:tc>
        <w:tc>
          <w:tcPr>
            <w:tcW w:w="992" w:type="dxa"/>
            <w:vAlign w:val="center"/>
          </w:tcPr>
          <w:p w:rsidR="0078035E" w:rsidRPr="00C42725" w:rsidRDefault="0078035E" w:rsidP="004731D8">
            <w:pPr>
              <w:jc w:val="center"/>
            </w:pPr>
            <w:r w:rsidRPr="00C42725">
              <w:t>60014</w:t>
            </w:r>
          </w:p>
        </w:tc>
        <w:tc>
          <w:tcPr>
            <w:tcW w:w="993" w:type="dxa"/>
            <w:vAlign w:val="center"/>
          </w:tcPr>
          <w:p w:rsidR="0078035E" w:rsidRPr="00C42725" w:rsidRDefault="0078035E" w:rsidP="00596308">
            <w:pPr>
              <w:jc w:val="center"/>
            </w:pPr>
            <w:r w:rsidRPr="00C42725">
              <w:t>6300</w:t>
            </w:r>
          </w:p>
        </w:tc>
        <w:tc>
          <w:tcPr>
            <w:tcW w:w="2976" w:type="dxa"/>
            <w:vAlign w:val="center"/>
          </w:tcPr>
          <w:p w:rsidR="0078035E" w:rsidRPr="00C42725" w:rsidRDefault="00C42725" w:rsidP="00EC60F6">
            <w:pPr>
              <w:rPr>
                <w:sz w:val="18"/>
                <w:szCs w:val="18"/>
              </w:rPr>
            </w:pPr>
            <w:r w:rsidRPr="00C42725">
              <w:rPr>
                <w:sz w:val="18"/>
                <w:szCs w:val="18"/>
              </w:rPr>
              <w:t>Przebudowa drogi powiatowej Nr 0418T Koliszowy -Bedlno-Kopaniny-Radomek w km 5+899-6+134 na dł. 235mb (odc. I w m. Kopaniny), w km 6+134 - 6+289 na dł. 155mb (odc. II w m. Kopaniny) i w km 6+ 960 - 7+950 na dł. 990 mb. (odc. III w m. Trzemoszna) - dofinansowanie dla Powiatu Koneckiego</w:t>
            </w:r>
          </w:p>
        </w:tc>
        <w:tc>
          <w:tcPr>
            <w:tcW w:w="1560" w:type="dxa"/>
            <w:vAlign w:val="center"/>
          </w:tcPr>
          <w:p w:rsidR="0078035E" w:rsidRPr="00C42725" w:rsidRDefault="00C42725" w:rsidP="002D4453">
            <w:pPr>
              <w:jc w:val="right"/>
            </w:pPr>
            <w:r w:rsidRPr="00C42725">
              <w:t>163 622,00</w:t>
            </w:r>
          </w:p>
        </w:tc>
        <w:tc>
          <w:tcPr>
            <w:tcW w:w="1559" w:type="dxa"/>
            <w:vAlign w:val="center"/>
          </w:tcPr>
          <w:p w:rsidR="0078035E" w:rsidRPr="00C42725" w:rsidRDefault="00C42725" w:rsidP="00F62F32">
            <w:pPr>
              <w:jc w:val="right"/>
            </w:pPr>
            <w:r w:rsidRPr="00C42725">
              <w:t>163 622,00</w:t>
            </w:r>
          </w:p>
        </w:tc>
        <w:tc>
          <w:tcPr>
            <w:tcW w:w="988" w:type="dxa"/>
            <w:vAlign w:val="center"/>
          </w:tcPr>
          <w:p w:rsidR="0078035E" w:rsidRPr="00C42725" w:rsidRDefault="00C42725" w:rsidP="002D4453">
            <w:pPr>
              <w:jc w:val="right"/>
            </w:pPr>
            <w:r w:rsidRPr="00C42725">
              <w:t>100,00</w:t>
            </w:r>
          </w:p>
        </w:tc>
      </w:tr>
      <w:tr w:rsidR="005B3218" w:rsidRPr="005B3218" w:rsidTr="00C42725">
        <w:trPr>
          <w:trHeight w:val="1983"/>
        </w:trPr>
        <w:tc>
          <w:tcPr>
            <w:tcW w:w="586" w:type="dxa"/>
            <w:vAlign w:val="center"/>
          </w:tcPr>
          <w:p w:rsidR="007506F0" w:rsidRPr="00C42725" w:rsidRDefault="00F62F32" w:rsidP="002D4453">
            <w:pPr>
              <w:jc w:val="right"/>
            </w:pPr>
            <w:r w:rsidRPr="00C42725">
              <w:t>3</w:t>
            </w:r>
            <w:r w:rsidR="007506F0" w:rsidRPr="00C42725">
              <w:t>.</w:t>
            </w:r>
          </w:p>
        </w:tc>
        <w:tc>
          <w:tcPr>
            <w:tcW w:w="656" w:type="dxa"/>
            <w:vAlign w:val="center"/>
          </w:tcPr>
          <w:p w:rsidR="007506F0" w:rsidRPr="00C42725" w:rsidRDefault="00C42725" w:rsidP="004731D8">
            <w:pPr>
              <w:jc w:val="center"/>
            </w:pPr>
            <w:r w:rsidRPr="00C42725">
              <w:t>600</w:t>
            </w:r>
          </w:p>
        </w:tc>
        <w:tc>
          <w:tcPr>
            <w:tcW w:w="992" w:type="dxa"/>
            <w:vAlign w:val="center"/>
          </w:tcPr>
          <w:p w:rsidR="007506F0" w:rsidRPr="00C42725" w:rsidRDefault="00C42725" w:rsidP="004731D8">
            <w:pPr>
              <w:jc w:val="center"/>
            </w:pPr>
            <w:r w:rsidRPr="00C42725">
              <w:t>60014</w:t>
            </w:r>
          </w:p>
        </w:tc>
        <w:tc>
          <w:tcPr>
            <w:tcW w:w="993" w:type="dxa"/>
            <w:vAlign w:val="center"/>
          </w:tcPr>
          <w:p w:rsidR="007506F0" w:rsidRPr="00C42725" w:rsidRDefault="007506F0" w:rsidP="00596308">
            <w:pPr>
              <w:jc w:val="center"/>
            </w:pPr>
            <w:r w:rsidRPr="00C42725">
              <w:t>6300</w:t>
            </w:r>
          </w:p>
        </w:tc>
        <w:tc>
          <w:tcPr>
            <w:tcW w:w="2976" w:type="dxa"/>
            <w:vAlign w:val="center"/>
          </w:tcPr>
          <w:p w:rsidR="007506F0" w:rsidRPr="00C42725" w:rsidRDefault="00C42725" w:rsidP="00EC60F6">
            <w:pPr>
              <w:rPr>
                <w:sz w:val="20"/>
                <w:szCs w:val="20"/>
              </w:rPr>
            </w:pPr>
            <w:r w:rsidRPr="00C42725">
              <w:rPr>
                <w:sz w:val="20"/>
                <w:szCs w:val="20"/>
              </w:rPr>
              <w:t>Dofinansowanie drogowych inwestycji Powiatu Koneckiego -Przebudowa  drogi  powiatowej  Nr 0427 T Młynek Nieświński – Drutarnia – Chełb – Stara Kuźnica – Piasek – Furmanów  w km 1+995 - 2+990  na długości 995 mb</w:t>
            </w:r>
          </w:p>
        </w:tc>
        <w:tc>
          <w:tcPr>
            <w:tcW w:w="1560" w:type="dxa"/>
            <w:vAlign w:val="center"/>
          </w:tcPr>
          <w:p w:rsidR="007506F0" w:rsidRPr="00C42725" w:rsidRDefault="00C42725" w:rsidP="002D4453">
            <w:pPr>
              <w:jc w:val="right"/>
            </w:pPr>
            <w:r w:rsidRPr="00C42725">
              <w:t>206 000,00</w:t>
            </w:r>
          </w:p>
        </w:tc>
        <w:tc>
          <w:tcPr>
            <w:tcW w:w="1559" w:type="dxa"/>
            <w:vAlign w:val="center"/>
          </w:tcPr>
          <w:p w:rsidR="007506F0" w:rsidRPr="00C42725" w:rsidRDefault="00C42725" w:rsidP="002D4453">
            <w:pPr>
              <w:jc w:val="right"/>
            </w:pPr>
            <w:r w:rsidRPr="00C42725">
              <w:t>206 000,00</w:t>
            </w:r>
          </w:p>
        </w:tc>
        <w:tc>
          <w:tcPr>
            <w:tcW w:w="988" w:type="dxa"/>
            <w:vAlign w:val="center"/>
          </w:tcPr>
          <w:p w:rsidR="007506F0" w:rsidRPr="00C42725" w:rsidRDefault="00DA3E2A" w:rsidP="002D4453">
            <w:pPr>
              <w:jc w:val="right"/>
            </w:pPr>
            <w:r w:rsidRPr="00C42725">
              <w:t>100,00</w:t>
            </w:r>
          </w:p>
        </w:tc>
      </w:tr>
      <w:tr w:rsidR="00C42725" w:rsidRPr="005B3218" w:rsidTr="00C42725">
        <w:trPr>
          <w:trHeight w:val="5087"/>
        </w:trPr>
        <w:tc>
          <w:tcPr>
            <w:tcW w:w="586" w:type="dxa"/>
            <w:vAlign w:val="center"/>
          </w:tcPr>
          <w:p w:rsidR="00C42725" w:rsidRPr="00C42725" w:rsidRDefault="00C42725" w:rsidP="002D4453">
            <w:pPr>
              <w:jc w:val="right"/>
            </w:pPr>
            <w:r w:rsidRPr="00C42725">
              <w:lastRenderedPageBreak/>
              <w:t>4.</w:t>
            </w:r>
          </w:p>
        </w:tc>
        <w:tc>
          <w:tcPr>
            <w:tcW w:w="656" w:type="dxa"/>
            <w:vAlign w:val="center"/>
          </w:tcPr>
          <w:p w:rsidR="00C42725" w:rsidRPr="00C42725" w:rsidRDefault="00C42725" w:rsidP="004731D8">
            <w:pPr>
              <w:jc w:val="center"/>
            </w:pPr>
            <w:r w:rsidRPr="00C42725">
              <w:t>600</w:t>
            </w:r>
          </w:p>
        </w:tc>
        <w:tc>
          <w:tcPr>
            <w:tcW w:w="992" w:type="dxa"/>
            <w:vAlign w:val="center"/>
          </w:tcPr>
          <w:p w:rsidR="00C42725" w:rsidRPr="00C42725" w:rsidRDefault="00C42725" w:rsidP="00F62F32">
            <w:pPr>
              <w:jc w:val="center"/>
            </w:pPr>
            <w:r w:rsidRPr="00C42725">
              <w:t>60014</w:t>
            </w:r>
          </w:p>
        </w:tc>
        <w:tc>
          <w:tcPr>
            <w:tcW w:w="993" w:type="dxa"/>
            <w:vAlign w:val="center"/>
          </w:tcPr>
          <w:p w:rsidR="00C42725" w:rsidRPr="00C42725" w:rsidRDefault="00C42725" w:rsidP="00596308">
            <w:pPr>
              <w:jc w:val="center"/>
            </w:pPr>
            <w:r w:rsidRPr="00C42725">
              <w:t>6300</w:t>
            </w:r>
          </w:p>
        </w:tc>
        <w:tc>
          <w:tcPr>
            <w:tcW w:w="2976" w:type="dxa"/>
            <w:vAlign w:val="center"/>
          </w:tcPr>
          <w:p w:rsidR="00C42725" w:rsidRPr="00C42725" w:rsidRDefault="00C42725" w:rsidP="00F62F32">
            <w:pPr>
              <w:suppressAutoHyphens w:val="0"/>
              <w:rPr>
                <w:sz w:val="18"/>
                <w:szCs w:val="18"/>
              </w:rPr>
            </w:pPr>
            <w:r w:rsidRPr="00C42725">
              <w:rPr>
                <w:sz w:val="18"/>
                <w:szCs w:val="18"/>
              </w:rPr>
              <w:t>Dofinansowanie drogowych inwestycji Powiatu Koneckiego, w tym "Przebudowa drogi powiatowej Nr 0420 T Grabków-Sworzyce-Radomek w km 0+570 - 1+565 na długości 995 mb", "Przebudowa drogi powiatowej Nr 0421 T Końskie</w:t>
            </w:r>
            <w:r w:rsidR="00EE79B7">
              <w:rPr>
                <w:sz w:val="18"/>
                <w:szCs w:val="18"/>
              </w:rPr>
              <w:t xml:space="preserve"> </w:t>
            </w:r>
            <w:r w:rsidRPr="00C42725">
              <w:rPr>
                <w:sz w:val="18"/>
                <w:szCs w:val="18"/>
              </w:rPr>
              <w:t>-Sierosławice</w:t>
            </w:r>
            <w:r w:rsidR="00EE79B7">
              <w:rPr>
                <w:sz w:val="18"/>
                <w:szCs w:val="18"/>
              </w:rPr>
              <w:t xml:space="preserve"> </w:t>
            </w:r>
            <w:r w:rsidRPr="00C42725">
              <w:rPr>
                <w:sz w:val="18"/>
                <w:szCs w:val="18"/>
              </w:rPr>
              <w:t>-Bedlno-gr. woj. świętokrzyskiego (Wierzchowisko) w km 9+280 - 9+508 na długości 228 mb", "Przebudowa drogi powiatowej Nr 0424 T Proćwin-Gracuch-Jeżów- gr. woj. świętokrzyskiego (Zakrzów) w km 3+280-3+616 i w km 4+450-4+681- na długości 567 mb", "Przebudowa drogi powiatowej, ul. Browarna w Końskich w km 0+010 - 0+456 na długości 446 mb", "Przebudowa drogi powiatowej Nr 0428 T (Petrykozy - gr. woj. świętokrzyskiego - Skrzyszów-Gowarczów-Rogówek-Baczyna- Paruchy w km 13+240-13+890 na długości 649,5mb"</w:t>
            </w:r>
          </w:p>
        </w:tc>
        <w:tc>
          <w:tcPr>
            <w:tcW w:w="1560" w:type="dxa"/>
            <w:vAlign w:val="center"/>
          </w:tcPr>
          <w:p w:rsidR="00C42725" w:rsidRPr="00C42725" w:rsidRDefault="00C42725" w:rsidP="002D4453">
            <w:pPr>
              <w:jc w:val="right"/>
            </w:pPr>
            <w:r w:rsidRPr="00C42725">
              <w:t>531 002,00</w:t>
            </w:r>
          </w:p>
        </w:tc>
        <w:tc>
          <w:tcPr>
            <w:tcW w:w="1559" w:type="dxa"/>
            <w:vAlign w:val="center"/>
          </w:tcPr>
          <w:p w:rsidR="00C42725" w:rsidRPr="00C42725" w:rsidRDefault="00C42725" w:rsidP="002D4453">
            <w:pPr>
              <w:jc w:val="right"/>
            </w:pPr>
            <w:r w:rsidRPr="00C42725">
              <w:t>531 002,00</w:t>
            </w:r>
          </w:p>
        </w:tc>
        <w:tc>
          <w:tcPr>
            <w:tcW w:w="988" w:type="dxa"/>
            <w:vAlign w:val="center"/>
          </w:tcPr>
          <w:p w:rsidR="00C42725" w:rsidRPr="00C42725" w:rsidRDefault="00C42725" w:rsidP="002D4453">
            <w:pPr>
              <w:jc w:val="right"/>
            </w:pPr>
            <w:r w:rsidRPr="00C42725">
              <w:t>100,00</w:t>
            </w:r>
          </w:p>
        </w:tc>
      </w:tr>
      <w:tr w:rsidR="005B3218" w:rsidRPr="005B3218" w:rsidTr="00C42725">
        <w:trPr>
          <w:trHeight w:val="2112"/>
        </w:trPr>
        <w:tc>
          <w:tcPr>
            <w:tcW w:w="586" w:type="dxa"/>
            <w:vAlign w:val="center"/>
          </w:tcPr>
          <w:p w:rsidR="007506F0" w:rsidRPr="00C42725" w:rsidRDefault="00C42725" w:rsidP="002D4453">
            <w:pPr>
              <w:jc w:val="right"/>
            </w:pPr>
            <w:r w:rsidRPr="00C42725">
              <w:t>5</w:t>
            </w:r>
            <w:r w:rsidR="007506F0" w:rsidRPr="00C42725">
              <w:t>.</w:t>
            </w:r>
          </w:p>
        </w:tc>
        <w:tc>
          <w:tcPr>
            <w:tcW w:w="656" w:type="dxa"/>
            <w:vAlign w:val="center"/>
          </w:tcPr>
          <w:p w:rsidR="007506F0" w:rsidRPr="00C42725" w:rsidRDefault="00C42725" w:rsidP="004731D8">
            <w:pPr>
              <w:jc w:val="center"/>
            </w:pPr>
            <w:r w:rsidRPr="00C42725">
              <w:t>600</w:t>
            </w:r>
          </w:p>
        </w:tc>
        <w:tc>
          <w:tcPr>
            <w:tcW w:w="992" w:type="dxa"/>
            <w:vAlign w:val="center"/>
          </w:tcPr>
          <w:p w:rsidR="007506F0" w:rsidRPr="00C42725" w:rsidRDefault="00C42725" w:rsidP="00F62F32">
            <w:pPr>
              <w:jc w:val="center"/>
            </w:pPr>
            <w:r w:rsidRPr="00C42725">
              <w:t>60014</w:t>
            </w:r>
          </w:p>
        </w:tc>
        <w:tc>
          <w:tcPr>
            <w:tcW w:w="993" w:type="dxa"/>
            <w:vAlign w:val="center"/>
          </w:tcPr>
          <w:p w:rsidR="007506F0" w:rsidRPr="00C42725" w:rsidRDefault="00C42725" w:rsidP="00596308">
            <w:pPr>
              <w:jc w:val="center"/>
            </w:pPr>
            <w:r w:rsidRPr="00C42725">
              <w:t>6300</w:t>
            </w:r>
          </w:p>
        </w:tc>
        <w:tc>
          <w:tcPr>
            <w:tcW w:w="2976" w:type="dxa"/>
            <w:vAlign w:val="center"/>
          </w:tcPr>
          <w:p w:rsidR="007506F0" w:rsidRPr="00C42725" w:rsidRDefault="00C42725" w:rsidP="00EC60F6">
            <w:pPr>
              <w:rPr>
                <w:sz w:val="20"/>
                <w:szCs w:val="20"/>
              </w:rPr>
            </w:pPr>
            <w:r w:rsidRPr="00C42725">
              <w:rPr>
                <w:sz w:val="18"/>
                <w:szCs w:val="18"/>
              </w:rPr>
              <w:t>Przebudowa drogi powiatowej Nr 0427 Młynek Nieświński - Drutarnia - Chełb - Stara Kuźnica - Piasek - Furmanów w km 1+000 - 1+995 na długości 995 mb (odc. I Czysta - Drutarnia) i km 3+006 - 4+001 na długości 995 mb (odc. II Chełb - Stara Kużnica) - dofinansowanie drogowych inwestycji Powiatu Koneckiego</w:t>
            </w:r>
          </w:p>
        </w:tc>
        <w:tc>
          <w:tcPr>
            <w:tcW w:w="1560" w:type="dxa"/>
            <w:vAlign w:val="center"/>
          </w:tcPr>
          <w:p w:rsidR="007506F0" w:rsidRPr="00C42725" w:rsidRDefault="00C42725" w:rsidP="002D4453">
            <w:pPr>
              <w:jc w:val="right"/>
            </w:pPr>
            <w:r w:rsidRPr="00C42725">
              <w:t>96 118,00</w:t>
            </w:r>
          </w:p>
        </w:tc>
        <w:tc>
          <w:tcPr>
            <w:tcW w:w="1559" w:type="dxa"/>
            <w:vAlign w:val="center"/>
          </w:tcPr>
          <w:p w:rsidR="007506F0" w:rsidRPr="00C42725" w:rsidRDefault="00C42725" w:rsidP="002D4453">
            <w:pPr>
              <w:jc w:val="right"/>
            </w:pPr>
            <w:r w:rsidRPr="00C42725">
              <w:t>96 118,00</w:t>
            </w:r>
          </w:p>
        </w:tc>
        <w:tc>
          <w:tcPr>
            <w:tcW w:w="988" w:type="dxa"/>
            <w:vAlign w:val="center"/>
          </w:tcPr>
          <w:p w:rsidR="007506F0" w:rsidRPr="00C42725" w:rsidRDefault="00C42725" w:rsidP="002D4453">
            <w:pPr>
              <w:jc w:val="right"/>
            </w:pPr>
            <w:r w:rsidRPr="00C42725">
              <w:t>100,00</w:t>
            </w:r>
          </w:p>
        </w:tc>
      </w:tr>
      <w:tr w:rsidR="005B3218" w:rsidRPr="005B3218" w:rsidTr="00F62F32">
        <w:trPr>
          <w:trHeight w:val="843"/>
        </w:trPr>
        <w:tc>
          <w:tcPr>
            <w:tcW w:w="586" w:type="dxa"/>
            <w:vAlign w:val="center"/>
          </w:tcPr>
          <w:p w:rsidR="0078035E" w:rsidRPr="00C42725" w:rsidRDefault="00C42725" w:rsidP="002D4453">
            <w:pPr>
              <w:jc w:val="right"/>
            </w:pPr>
            <w:r w:rsidRPr="00C42725">
              <w:t>6</w:t>
            </w:r>
            <w:r w:rsidR="0078035E" w:rsidRPr="00C42725">
              <w:t>.</w:t>
            </w:r>
          </w:p>
        </w:tc>
        <w:tc>
          <w:tcPr>
            <w:tcW w:w="656" w:type="dxa"/>
            <w:vAlign w:val="center"/>
          </w:tcPr>
          <w:p w:rsidR="0078035E" w:rsidRPr="00C42725" w:rsidRDefault="00C42725" w:rsidP="004731D8">
            <w:pPr>
              <w:jc w:val="center"/>
            </w:pPr>
            <w:r w:rsidRPr="00C42725">
              <w:t>851</w:t>
            </w:r>
          </w:p>
        </w:tc>
        <w:tc>
          <w:tcPr>
            <w:tcW w:w="992" w:type="dxa"/>
            <w:vAlign w:val="center"/>
          </w:tcPr>
          <w:p w:rsidR="0078035E" w:rsidRPr="00C42725" w:rsidRDefault="00C42725" w:rsidP="004731D8">
            <w:pPr>
              <w:jc w:val="center"/>
            </w:pPr>
            <w:r w:rsidRPr="00C42725">
              <w:t>85111</w:t>
            </w:r>
          </w:p>
        </w:tc>
        <w:tc>
          <w:tcPr>
            <w:tcW w:w="993" w:type="dxa"/>
            <w:vAlign w:val="center"/>
          </w:tcPr>
          <w:p w:rsidR="0078035E" w:rsidRPr="00C42725" w:rsidRDefault="00C42725" w:rsidP="00596308">
            <w:pPr>
              <w:jc w:val="center"/>
            </w:pPr>
            <w:r w:rsidRPr="00C42725">
              <w:t>6300</w:t>
            </w:r>
          </w:p>
        </w:tc>
        <w:tc>
          <w:tcPr>
            <w:tcW w:w="2976" w:type="dxa"/>
            <w:vAlign w:val="center"/>
          </w:tcPr>
          <w:p w:rsidR="007506F0" w:rsidRPr="00C42725" w:rsidRDefault="00C42725" w:rsidP="00EC60F6">
            <w:pPr>
              <w:rPr>
                <w:sz w:val="20"/>
                <w:szCs w:val="20"/>
              </w:rPr>
            </w:pPr>
            <w:r w:rsidRPr="00C42725">
              <w:rPr>
                <w:sz w:val="20"/>
                <w:szCs w:val="20"/>
              </w:rPr>
              <w:t>Dofinansowanie zakupów inwestycyjnych ZOZ Końskie - zakup sprzętu medycznego</w:t>
            </w:r>
          </w:p>
        </w:tc>
        <w:tc>
          <w:tcPr>
            <w:tcW w:w="1560" w:type="dxa"/>
            <w:vAlign w:val="center"/>
          </w:tcPr>
          <w:p w:rsidR="0078035E" w:rsidRPr="00C42725" w:rsidRDefault="00C42725" w:rsidP="007506F0">
            <w:pPr>
              <w:jc w:val="right"/>
            </w:pPr>
            <w:r w:rsidRPr="00C42725">
              <w:t>200 000,00</w:t>
            </w:r>
          </w:p>
        </w:tc>
        <w:tc>
          <w:tcPr>
            <w:tcW w:w="1559" w:type="dxa"/>
            <w:vAlign w:val="center"/>
          </w:tcPr>
          <w:p w:rsidR="0078035E" w:rsidRPr="00C42725" w:rsidRDefault="00C42725" w:rsidP="002D4453">
            <w:pPr>
              <w:jc w:val="right"/>
            </w:pPr>
            <w:r w:rsidRPr="00C42725">
              <w:t>200 000,00</w:t>
            </w:r>
          </w:p>
        </w:tc>
        <w:tc>
          <w:tcPr>
            <w:tcW w:w="988" w:type="dxa"/>
            <w:vAlign w:val="center"/>
          </w:tcPr>
          <w:p w:rsidR="0078035E" w:rsidRPr="00C42725" w:rsidRDefault="00C42725" w:rsidP="002D4453">
            <w:pPr>
              <w:jc w:val="right"/>
            </w:pPr>
            <w:r w:rsidRPr="00C42725">
              <w:t>100,00</w:t>
            </w:r>
          </w:p>
        </w:tc>
      </w:tr>
      <w:tr w:rsidR="005B3218" w:rsidRPr="005B3218" w:rsidTr="007506F0">
        <w:trPr>
          <w:trHeight w:val="415"/>
        </w:trPr>
        <w:tc>
          <w:tcPr>
            <w:tcW w:w="10310" w:type="dxa"/>
            <w:gridSpan w:val="8"/>
            <w:vAlign w:val="center"/>
          </w:tcPr>
          <w:p w:rsidR="0078035E" w:rsidRPr="00C42725" w:rsidRDefault="0078035E" w:rsidP="0015456D">
            <w:pPr>
              <w:numPr>
                <w:ilvl w:val="0"/>
                <w:numId w:val="2"/>
              </w:numPr>
            </w:pPr>
            <w:r w:rsidRPr="00C42725">
              <w:t>Dotacje dla jednostek spoza sektora finansów publicznych</w:t>
            </w:r>
          </w:p>
        </w:tc>
      </w:tr>
      <w:tr w:rsidR="005B3218" w:rsidRPr="005B3218" w:rsidTr="007506F0">
        <w:trPr>
          <w:trHeight w:val="690"/>
        </w:trPr>
        <w:tc>
          <w:tcPr>
            <w:tcW w:w="586" w:type="dxa"/>
            <w:vAlign w:val="center"/>
          </w:tcPr>
          <w:p w:rsidR="0078035E" w:rsidRPr="00C42725" w:rsidRDefault="0078035E" w:rsidP="002D4453">
            <w:pPr>
              <w:jc w:val="right"/>
            </w:pPr>
            <w:r w:rsidRPr="00C42725">
              <w:t>1.</w:t>
            </w:r>
          </w:p>
        </w:tc>
        <w:tc>
          <w:tcPr>
            <w:tcW w:w="656" w:type="dxa"/>
            <w:vAlign w:val="center"/>
          </w:tcPr>
          <w:p w:rsidR="0078035E" w:rsidRPr="00C42725" w:rsidRDefault="0078035E" w:rsidP="004731D8">
            <w:pPr>
              <w:jc w:val="center"/>
            </w:pPr>
            <w:r w:rsidRPr="00C42725">
              <w:t>754</w:t>
            </w:r>
          </w:p>
        </w:tc>
        <w:tc>
          <w:tcPr>
            <w:tcW w:w="992" w:type="dxa"/>
            <w:vAlign w:val="center"/>
          </w:tcPr>
          <w:p w:rsidR="0078035E" w:rsidRPr="00C42725" w:rsidRDefault="0078035E" w:rsidP="004731D8">
            <w:pPr>
              <w:jc w:val="center"/>
            </w:pPr>
            <w:r w:rsidRPr="00C42725">
              <w:t>75412</w:t>
            </w:r>
          </w:p>
        </w:tc>
        <w:tc>
          <w:tcPr>
            <w:tcW w:w="993" w:type="dxa"/>
            <w:vAlign w:val="center"/>
          </w:tcPr>
          <w:p w:rsidR="0078035E" w:rsidRPr="00C42725" w:rsidRDefault="00C42725" w:rsidP="00596308">
            <w:pPr>
              <w:jc w:val="center"/>
            </w:pPr>
            <w:r w:rsidRPr="00C42725">
              <w:t>2830</w:t>
            </w:r>
          </w:p>
        </w:tc>
        <w:tc>
          <w:tcPr>
            <w:tcW w:w="2976" w:type="dxa"/>
            <w:vAlign w:val="center"/>
          </w:tcPr>
          <w:p w:rsidR="0078035E" w:rsidRPr="00C42725" w:rsidRDefault="00C42725" w:rsidP="004C1E0F">
            <w:pPr>
              <w:rPr>
                <w:sz w:val="18"/>
                <w:szCs w:val="18"/>
              </w:rPr>
            </w:pPr>
            <w:r w:rsidRPr="00C42725">
              <w:rPr>
                <w:sz w:val="18"/>
                <w:szCs w:val="18"/>
              </w:rPr>
              <w:t>Dofinansowanie do zakupu torby medycznej i kompresora – OSP Nieświń</w:t>
            </w:r>
          </w:p>
        </w:tc>
        <w:tc>
          <w:tcPr>
            <w:tcW w:w="1560" w:type="dxa"/>
            <w:vAlign w:val="center"/>
          </w:tcPr>
          <w:p w:rsidR="0078035E" w:rsidRPr="00C42725" w:rsidRDefault="00C42725" w:rsidP="002D4453">
            <w:pPr>
              <w:jc w:val="right"/>
            </w:pPr>
            <w:r w:rsidRPr="00C42725">
              <w:t>2 000,00</w:t>
            </w:r>
          </w:p>
        </w:tc>
        <w:tc>
          <w:tcPr>
            <w:tcW w:w="1559" w:type="dxa"/>
            <w:vAlign w:val="center"/>
          </w:tcPr>
          <w:p w:rsidR="0078035E" w:rsidRPr="00C42725" w:rsidRDefault="00C42725" w:rsidP="002D4453">
            <w:pPr>
              <w:jc w:val="right"/>
            </w:pPr>
            <w:r w:rsidRPr="00C42725">
              <w:t>1 300,00</w:t>
            </w:r>
          </w:p>
        </w:tc>
        <w:tc>
          <w:tcPr>
            <w:tcW w:w="988" w:type="dxa"/>
            <w:vAlign w:val="center"/>
          </w:tcPr>
          <w:p w:rsidR="0078035E" w:rsidRPr="00C42725" w:rsidRDefault="00C42725" w:rsidP="002D4453">
            <w:pPr>
              <w:jc w:val="right"/>
            </w:pPr>
            <w:r w:rsidRPr="00C42725">
              <w:t>65,00</w:t>
            </w:r>
          </w:p>
        </w:tc>
      </w:tr>
      <w:tr w:rsidR="005B3218" w:rsidRPr="005B3218" w:rsidTr="00F8355B">
        <w:trPr>
          <w:trHeight w:val="914"/>
        </w:trPr>
        <w:tc>
          <w:tcPr>
            <w:tcW w:w="586" w:type="dxa"/>
            <w:vAlign w:val="center"/>
          </w:tcPr>
          <w:p w:rsidR="007506F0" w:rsidRPr="00C42725" w:rsidRDefault="007506F0" w:rsidP="002D4453">
            <w:pPr>
              <w:jc w:val="right"/>
            </w:pPr>
            <w:r w:rsidRPr="00C42725">
              <w:t>2.</w:t>
            </w:r>
          </w:p>
        </w:tc>
        <w:tc>
          <w:tcPr>
            <w:tcW w:w="656" w:type="dxa"/>
            <w:vAlign w:val="center"/>
          </w:tcPr>
          <w:p w:rsidR="007506F0" w:rsidRPr="00C42725" w:rsidRDefault="007506F0" w:rsidP="00CF7F16">
            <w:pPr>
              <w:jc w:val="center"/>
            </w:pPr>
            <w:r w:rsidRPr="00C42725">
              <w:t>754</w:t>
            </w:r>
          </w:p>
        </w:tc>
        <w:tc>
          <w:tcPr>
            <w:tcW w:w="992" w:type="dxa"/>
            <w:vAlign w:val="center"/>
          </w:tcPr>
          <w:p w:rsidR="007506F0" w:rsidRPr="00C42725" w:rsidRDefault="007506F0" w:rsidP="00CF7F16">
            <w:pPr>
              <w:jc w:val="center"/>
            </w:pPr>
            <w:r w:rsidRPr="00C42725">
              <w:t>75412</w:t>
            </w:r>
          </w:p>
        </w:tc>
        <w:tc>
          <w:tcPr>
            <w:tcW w:w="993" w:type="dxa"/>
            <w:vAlign w:val="center"/>
          </w:tcPr>
          <w:p w:rsidR="007506F0" w:rsidRPr="00C42725" w:rsidRDefault="009A3F3C" w:rsidP="00CF7F16">
            <w:pPr>
              <w:jc w:val="center"/>
            </w:pPr>
            <w:r>
              <w:t>283</w:t>
            </w:r>
            <w:r w:rsidR="007506F0" w:rsidRPr="00C42725">
              <w:t>0</w:t>
            </w:r>
          </w:p>
        </w:tc>
        <w:tc>
          <w:tcPr>
            <w:tcW w:w="2976" w:type="dxa"/>
            <w:vAlign w:val="center"/>
          </w:tcPr>
          <w:p w:rsidR="007506F0" w:rsidRPr="00C42725" w:rsidRDefault="00C42725" w:rsidP="00CF7F16">
            <w:pPr>
              <w:rPr>
                <w:sz w:val="20"/>
                <w:szCs w:val="20"/>
              </w:rPr>
            </w:pPr>
            <w:r w:rsidRPr="00C42725">
              <w:rPr>
                <w:sz w:val="20"/>
                <w:szCs w:val="20"/>
              </w:rPr>
              <w:t>Dofinansowanie do zakupu aparatów powietrznych FENZY – OSP Kazanów</w:t>
            </w:r>
          </w:p>
        </w:tc>
        <w:tc>
          <w:tcPr>
            <w:tcW w:w="1560" w:type="dxa"/>
            <w:vAlign w:val="center"/>
          </w:tcPr>
          <w:p w:rsidR="007506F0" w:rsidRPr="00C42725" w:rsidRDefault="00C42725" w:rsidP="00CF7F16">
            <w:pPr>
              <w:jc w:val="right"/>
            </w:pPr>
            <w:r w:rsidRPr="00C42725">
              <w:t>4 000,00</w:t>
            </w:r>
          </w:p>
        </w:tc>
        <w:tc>
          <w:tcPr>
            <w:tcW w:w="1559" w:type="dxa"/>
            <w:vAlign w:val="center"/>
          </w:tcPr>
          <w:p w:rsidR="007506F0" w:rsidRPr="00C42725" w:rsidRDefault="00C42725" w:rsidP="00CF7F16">
            <w:pPr>
              <w:jc w:val="right"/>
            </w:pPr>
            <w:r w:rsidRPr="00C42725">
              <w:t>4 000,00</w:t>
            </w:r>
          </w:p>
        </w:tc>
        <w:tc>
          <w:tcPr>
            <w:tcW w:w="988" w:type="dxa"/>
            <w:vAlign w:val="center"/>
          </w:tcPr>
          <w:p w:rsidR="007506F0" w:rsidRPr="00C42725" w:rsidRDefault="00734DAE" w:rsidP="00CF7F16">
            <w:pPr>
              <w:jc w:val="right"/>
            </w:pPr>
            <w:r w:rsidRPr="00C42725">
              <w:t>100,00</w:t>
            </w:r>
          </w:p>
        </w:tc>
      </w:tr>
      <w:tr w:rsidR="005B3218" w:rsidRPr="005B3218" w:rsidTr="00715E4F">
        <w:trPr>
          <w:trHeight w:val="768"/>
        </w:trPr>
        <w:tc>
          <w:tcPr>
            <w:tcW w:w="586" w:type="dxa"/>
            <w:vAlign w:val="center"/>
          </w:tcPr>
          <w:p w:rsidR="007506F0" w:rsidRPr="00C42725" w:rsidRDefault="00F62F32" w:rsidP="002D4453">
            <w:pPr>
              <w:jc w:val="right"/>
            </w:pPr>
            <w:r w:rsidRPr="00C42725">
              <w:t>3</w:t>
            </w:r>
            <w:r w:rsidR="00715E4F" w:rsidRPr="00C42725">
              <w:t>.</w:t>
            </w:r>
          </w:p>
        </w:tc>
        <w:tc>
          <w:tcPr>
            <w:tcW w:w="656" w:type="dxa"/>
            <w:vAlign w:val="center"/>
          </w:tcPr>
          <w:p w:rsidR="007506F0" w:rsidRPr="00C42725" w:rsidRDefault="00715E4F" w:rsidP="00CF7F16">
            <w:pPr>
              <w:jc w:val="center"/>
            </w:pPr>
            <w:r w:rsidRPr="00C42725">
              <w:t>754</w:t>
            </w:r>
          </w:p>
        </w:tc>
        <w:tc>
          <w:tcPr>
            <w:tcW w:w="992" w:type="dxa"/>
            <w:vAlign w:val="center"/>
          </w:tcPr>
          <w:p w:rsidR="007506F0" w:rsidRPr="00C42725" w:rsidRDefault="00715E4F" w:rsidP="00CF7F16">
            <w:pPr>
              <w:jc w:val="center"/>
            </w:pPr>
            <w:r w:rsidRPr="00C42725">
              <w:t>75412</w:t>
            </w:r>
          </w:p>
        </w:tc>
        <w:tc>
          <w:tcPr>
            <w:tcW w:w="993" w:type="dxa"/>
            <w:vAlign w:val="center"/>
          </w:tcPr>
          <w:p w:rsidR="007506F0" w:rsidRPr="00C42725" w:rsidRDefault="00715E4F" w:rsidP="00CF7F16">
            <w:pPr>
              <w:jc w:val="center"/>
            </w:pPr>
            <w:r w:rsidRPr="00C42725">
              <w:t>2830</w:t>
            </w:r>
          </w:p>
        </w:tc>
        <w:tc>
          <w:tcPr>
            <w:tcW w:w="2976" w:type="dxa"/>
            <w:vAlign w:val="center"/>
          </w:tcPr>
          <w:p w:rsidR="007506F0" w:rsidRPr="00C42725" w:rsidRDefault="00C42725" w:rsidP="00CF7F16">
            <w:pPr>
              <w:rPr>
                <w:sz w:val="20"/>
                <w:szCs w:val="20"/>
              </w:rPr>
            </w:pPr>
            <w:r w:rsidRPr="00C42725">
              <w:rPr>
                <w:sz w:val="20"/>
                <w:szCs w:val="20"/>
              </w:rPr>
              <w:t>Dofinansowanie do prac remontowych w strażnicy – OSP Sworzyce</w:t>
            </w:r>
          </w:p>
        </w:tc>
        <w:tc>
          <w:tcPr>
            <w:tcW w:w="1560" w:type="dxa"/>
            <w:vAlign w:val="center"/>
          </w:tcPr>
          <w:p w:rsidR="007506F0" w:rsidRPr="00C42725" w:rsidRDefault="00C42725" w:rsidP="00CF7F16">
            <w:pPr>
              <w:jc w:val="right"/>
            </w:pPr>
            <w:r w:rsidRPr="00C42725">
              <w:t>5 000,00</w:t>
            </w:r>
          </w:p>
        </w:tc>
        <w:tc>
          <w:tcPr>
            <w:tcW w:w="1559" w:type="dxa"/>
            <w:vAlign w:val="center"/>
          </w:tcPr>
          <w:p w:rsidR="007506F0" w:rsidRPr="00C42725" w:rsidRDefault="00C42725" w:rsidP="00CF7F16">
            <w:pPr>
              <w:jc w:val="right"/>
            </w:pPr>
            <w:r w:rsidRPr="00C42725">
              <w:t>5 000,00</w:t>
            </w:r>
          </w:p>
        </w:tc>
        <w:tc>
          <w:tcPr>
            <w:tcW w:w="988" w:type="dxa"/>
            <w:vAlign w:val="center"/>
          </w:tcPr>
          <w:p w:rsidR="007506F0" w:rsidRPr="00C42725" w:rsidRDefault="00734DAE" w:rsidP="00CF7F16">
            <w:pPr>
              <w:jc w:val="right"/>
            </w:pPr>
            <w:r w:rsidRPr="00C42725">
              <w:t>100,00</w:t>
            </w:r>
          </w:p>
        </w:tc>
      </w:tr>
      <w:tr w:rsidR="005B3218" w:rsidRPr="005B3218" w:rsidTr="00F8355B">
        <w:trPr>
          <w:trHeight w:val="914"/>
        </w:trPr>
        <w:tc>
          <w:tcPr>
            <w:tcW w:w="586" w:type="dxa"/>
            <w:vAlign w:val="center"/>
          </w:tcPr>
          <w:p w:rsidR="00715E4F" w:rsidRPr="00C42725" w:rsidRDefault="00F62F32" w:rsidP="002D4453">
            <w:pPr>
              <w:jc w:val="right"/>
            </w:pPr>
            <w:r w:rsidRPr="00C42725">
              <w:t>4</w:t>
            </w:r>
            <w:r w:rsidR="00715E4F" w:rsidRPr="00C42725">
              <w:t>.</w:t>
            </w:r>
          </w:p>
        </w:tc>
        <w:tc>
          <w:tcPr>
            <w:tcW w:w="656" w:type="dxa"/>
            <w:vAlign w:val="center"/>
          </w:tcPr>
          <w:p w:rsidR="00715E4F" w:rsidRPr="00C42725" w:rsidRDefault="00715E4F" w:rsidP="00CF7F16">
            <w:pPr>
              <w:jc w:val="center"/>
            </w:pPr>
            <w:r w:rsidRPr="00C42725">
              <w:t>754</w:t>
            </w:r>
          </w:p>
        </w:tc>
        <w:tc>
          <w:tcPr>
            <w:tcW w:w="992" w:type="dxa"/>
            <w:vAlign w:val="center"/>
          </w:tcPr>
          <w:p w:rsidR="00715E4F" w:rsidRPr="00C42725" w:rsidRDefault="00715E4F" w:rsidP="00CF7F16">
            <w:pPr>
              <w:jc w:val="center"/>
            </w:pPr>
            <w:r w:rsidRPr="00C42725">
              <w:t>75412</w:t>
            </w:r>
          </w:p>
        </w:tc>
        <w:tc>
          <w:tcPr>
            <w:tcW w:w="993" w:type="dxa"/>
            <w:vAlign w:val="center"/>
          </w:tcPr>
          <w:p w:rsidR="00715E4F" w:rsidRPr="00C42725" w:rsidRDefault="00715E4F" w:rsidP="00CF7F16">
            <w:pPr>
              <w:jc w:val="center"/>
            </w:pPr>
            <w:r w:rsidRPr="00C42725">
              <w:t>2830</w:t>
            </w:r>
          </w:p>
        </w:tc>
        <w:tc>
          <w:tcPr>
            <w:tcW w:w="2976" w:type="dxa"/>
            <w:vAlign w:val="center"/>
          </w:tcPr>
          <w:p w:rsidR="00715E4F" w:rsidRPr="00C42725" w:rsidRDefault="00C42725" w:rsidP="00CF7F16">
            <w:pPr>
              <w:rPr>
                <w:sz w:val="20"/>
                <w:szCs w:val="20"/>
              </w:rPr>
            </w:pPr>
            <w:r w:rsidRPr="00C42725">
              <w:rPr>
                <w:sz w:val="20"/>
                <w:szCs w:val="20"/>
              </w:rPr>
              <w:t>Dofinansowanie do zakupu radiotelefonu samochodowego z anteną – OSP Modliszewice</w:t>
            </w:r>
          </w:p>
        </w:tc>
        <w:tc>
          <w:tcPr>
            <w:tcW w:w="1560" w:type="dxa"/>
            <w:vAlign w:val="center"/>
          </w:tcPr>
          <w:p w:rsidR="00715E4F" w:rsidRPr="00C42725" w:rsidRDefault="00C42725" w:rsidP="00CF7F16">
            <w:pPr>
              <w:jc w:val="right"/>
            </w:pPr>
            <w:r w:rsidRPr="00C42725">
              <w:t>3 500,00</w:t>
            </w:r>
          </w:p>
        </w:tc>
        <w:tc>
          <w:tcPr>
            <w:tcW w:w="1559" w:type="dxa"/>
            <w:vAlign w:val="center"/>
          </w:tcPr>
          <w:p w:rsidR="00715E4F" w:rsidRPr="00C42725" w:rsidRDefault="00C42725" w:rsidP="00CF7F16">
            <w:pPr>
              <w:jc w:val="right"/>
            </w:pPr>
            <w:r w:rsidRPr="00C42725">
              <w:t>3 500,00</w:t>
            </w:r>
          </w:p>
        </w:tc>
        <w:tc>
          <w:tcPr>
            <w:tcW w:w="988" w:type="dxa"/>
            <w:vAlign w:val="center"/>
          </w:tcPr>
          <w:p w:rsidR="00715E4F" w:rsidRPr="00C42725" w:rsidRDefault="00734DAE" w:rsidP="00CF7F16">
            <w:pPr>
              <w:jc w:val="right"/>
            </w:pPr>
            <w:r w:rsidRPr="00C42725">
              <w:t>100,00</w:t>
            </w:r>
          </w:p>
        </w:tc>
      </w:tr>
      <w:tr w:rsidR="005B3218" w:rsidRPr="005B3218" w:rsidTr="00EE79B7">
        <w:trPr>
          <w:trHeight w:val="1274"/>
        </w:trPr>
        <w:tc>
          <w:tcPr>
            <w:tcW w:w="586" w:type="dxa"/>
            <w:vAlign w:val="center"/>
          </w:tcPr>
          <w:p w:rsidR="00715E4F" w:rsidRPr="00EE79B7" w:rsidRDefault="00F62F32" w:rsidP="002D4453">
            <w:pPr>
              <w:jc w:val="right"/>
            </w:pPr>
            <w:r w:rsidRPr="00EE79B7">
              <w:t>5</w:t>
            </w:r>
            <w:r w:rsidR="00715E4F" w:rsidRPr="00EE79B7">
              <w:t>.</w:t>
            </w:r>
          </w:p>
        </w:tc>
        <w:tc>
          <w:tcPr>
            <w:tcW w:w="656" w:type="dxa"/>
            <w:vAlign w:val="center"/>
          </w:tcPr>
          <w:p w:rsidR="00715E4F" w:rsidRPr="00EE79B7" w:rsidRDefault="00715E4F" w:rsidP="00CF7F16">
            <w:pPr>
              <w:jc w:val="center"/>
            </w:pPr>
            <w:r w:rsidRPr="00EE79B7">
              <w:t>754</w:t>
            </w:r>
          </w:p>
        </w:tc>
        <w:tc>
          <w:tcPr>
            <w:tcW w:w="992" w:type="dxa"/>
            <w:vAlign w:val="center"/>
          </w:tcPr>
          <w:p w:rsidR="00715E4F" w:rsidRPr="00EE79B7" w:rsidRDefault="00715E4F" w:rsidP="00CF7F16">
            <w:pPr>
              <w:jc w:val="center"/>
            </w:pPr>
            <w:r w:rsidRPr="00EE79B7">
              <w:t>75412</w:t>
            </w:r>
          </w:p>
        </w:tc>
        <w:tc>
          <w:tcPr>
            <w:tcW w:w="993" w:type="dxa"/>
            <w:vAlign w:val="center"/>
          </w:tcPr>
          <w:p w:rsidR="00715E4F" w:rsidRPr="00EE79B7" w:rsidRDefault="00EE79B7" w:rsidP="00CF7F16">
            <w:pPr>
              <w:jc w:val="center"/>
            </w:pPr>
            <w:r w:rsidRPr="00EE79B7">
              <w:t>6230</w:t>
            </w:r>
          </w:p>
        </w:tc>
        <w:tc>
          <w:tcPr>
            <w:tcW w:w="2976" w:type="dxa"/>
            <w:vAlign w:val="center"/>
          </w:tcPr>
          <w:p w:rsidR="00715E4F" w:rsidRPr="00EE79B7" w:rsidRDefault="00EE79B7" w:rsidP="00CF7F16">
            <w:pPr>
              <w:rPr>
                <w:sz w:val="20"/>
                <w:szCs w:val="20"/>
              </w:rPr>
            </w:pPr>
            <w:r w:rsidRPr="00EE79B7">
              <w:rPr>
                <w:sz w:val="20"/>
                <w:szCs w:val="20"/>
              </w:rPr>
              <w:t>Dofinansowanie do wydatków inwestycyjnych OSP Kazanów - przebudowa strażnicy - instalacja centralnego ogrzewania i wymiana kotła</w:t>
            </w:r>
          </w:p>
        </w:tc>
        <w:tc>
          <w:tcPr>
            <w:tcW w:w="1560" w:type="dxa"/>
            <w:vAlign w:val="center"/>
          </w:tcPr>
          <w:p w:rsidR="00715E4F" w:rsidRPr="00EE79B7" w:rsidRDefault="00EE79B7" w:rsidP="00CF7F16">
            <w:pPr>
              <w:jc w:val="right"/>
            </w:pPr>
            <w:r w:rsidRPr="00EE79B7">
              <w:t>50 000,00</w:t>
            </w:r>
          </w:p>
        </w:tc>
        <w:tc>
          <w:tcPr>
            <w:tcW w:w="1559" w:type="dxa"/>
            <w:vAlign w:val="center"/>
          </w:tcPr>
          <w:p w:rsidR="00715E4F" w:rsidRPr="00EE79B7" w:rsidRDefault="00EE79B7" w:rsidP="00CF7F16">
            <w:pPr>
              <w:jc w:val="right"/>
            </w:pPr>
            <w:r w:rsidRPr="00EE79B7">
              <w:t>49 753,50</w:t>
            </w:r>
          </w:p>
        </w:tc>
        <w:tc>
          <w:tcPr>
            <w:tcW w:w="988" w:type="dxa"/>
            <w:vAlign w:val="center"/>
          </w:tcPr>
          <w:p w:rsidR="00715E4F" w:rsidRPr="00EE79B7" w:rsidRDefault="00EE79B7" w:rsidP="00CF7F16">
            <w:pPr>
              <w:jc w:val="right"/>
            </w:pPr>
            <w:r w:rsidRPr="00EE79B7">
              <w:t>99,51</w:t>
            </w:r>
          </w:p>
        </w:tc>
      </w:tr>
      <w:tr w:rsidR="005B3218" w:rsidRPr="005B3218" w:rsidTr="00345F0B">
        <w:trPr>
          <w:trHeight w:val="839"/>
        </w:trPr>
        <w:tc>
          <w:tcPr>
            <w:tcW w:w="586" w:type="dxa"/>
            <w:vAlign w:val="center"/>
          </w:tcPr>
          <w:p w:rsidR="00F62F32" w:rsidRPr="00EE79B7" w:rsidRDefault="00F62F32" w:rsidP="002D4453">
            <w:pPr>
              <w:jc w:val="right"/>
            </w:pPr>
            <w:r w:rsidRPr="00EE79B7">
              <w:t>6.</w:t>
            </w:r>
          </w:p>
        </w:tc>
        <w:tc>
          <w:tcPr>
            <w:tcW w:w="656" w:type="dxa"/>
            <w:vAlign w:val="center"/>
          </w:tcPr>
          <w:p w:rsidR="00F62F32" w:rsidRPr="00EE79B7" w:rsidRDefault="00F62F32" w:rsidP="00CF7F16">
            <w:pPr>
              <w:jc w:val="center"/>
            </w:pPr>
            <w:r w:rsidRPr="00EE79B7">
              <w:t>754</w:t>
            </w:r>
          </w:p>
        </w:tc>
        <w:tc>
          <w:tcPr>
            <w:tcW w:w="992" w:type="dxa"/>
            <w:vAlign w:val="center"/>
          </w:tcPr>
          <w:p w:rsidR="00F62F32" w:rsidRPr="00EE79B7" w:rsidRDefault="00F62F32" w:rsidP="00CF7F16">
            <w:pPr>
              <w:jc w:val="center"/>
            </w:pPr>
            <w:r w:rsidRPr="00EE79B7">
              <w:t>75412</w:t>
            </w:r>
          </w:p>
        </w:tc>
        <w:tc>
          <w:tcPr>
            <w:tcW w:w="993" w:type="dxa"/>
            <w:vAlign w:val="center"/>
          </w:tcPr>
          <w:p w:rsidR="00F62F32" w:rsidRPr="00EE79B7" w:rsidRDefault="009A3F3C" w:rsidP="009A3F3C">
            <w:pPr>
              <w:jc w:val="center"/>
            </w:pPr>
            <w:r>
              <w:t>6230</w:t>
            </w:r>
          </w:p>
        </w:tc>
        <w:tc>
          <w:tcPr>
            <w:tcW w:w="2976" w:type="dxa"/>
            <w:vAlign w:val="center"/>
          </w:tcPr>
          <w:p w:rsidR="00F62F32" w:rsidRPr="00EE79B7" w:rsidRDefault="00EE79B7" w:rsidP="00CF7F16">
            <w:pPr>
              <w:rPr>
                <w:sz w:val="20"/>
                <w:szCs w:val="20"/>
              </w:rPr>
            </w:pPr>
            <w:r w:rsidRPr="00EE79B7">
              <w:rPr>
                <w:sz w:val="20"/>
                <w:szCs w:val="20"/>
              </w:rPr>
              <w:t>Dofinansowanie do wydatków inwestycyjnych - rozbudowa strażnicy OSP Dziebałtów</w:t>
            </w:r>
          </w:p>
        </w:tc>
        <w:tc>
          <w:tcPr>
            <w:tcW w:w="1560" w:type="dxa"/>
            <w:vAlign w:val="center"/>
          </w:tcPr>
          <w:p w:rsidR="00F62F32" w:rsidRPr="00EE79B7" w:rsidRDefault="00EE79B7" w:rsidP="00CF7F16">
            <w:pPr>
              <w:jc w:val="right"/>
            </w:pPr>
            <w:r w:rsidRPr="00EE79B7">
              <w:t>160 000,00</w:t>
            </w:r>
          </w:p>
        </w:tc>
        <w:tc>
          <w:tcPr>
            <w:tcW w:w="1559" w:type="dxa"/>
            <w:vAlign w:val="center"/>
          </w:tcPr>
          <w:p w:rsidR="00F62F32" w:rsidRPr="00EE79B7" w:rsidRDefault="00EE79B7" w:rsidP="00CF7F16">
            <w:pPr>
              <w:jc w:val="right"/>
            </w:pPr>
            <w:r w:rsidRPr="00EE79B7">
              <w:t>159 777,77</w:t>
            </w:r>
          </w:p>
        </w:tc>
        <w:tc>
          <w:tcPr>
            <w:tcW w:w="988" w:type="dxa"/>
            <w:vAlign w:val="center"/>
          </w:tcPr>
          <w:p w:rsidR="00F62F32" w:rsidRPr="00EE79B7" w:rsidRDefault="00EE79B7" w:rsidP="00CF7F16">
            <w:pPr>
              <w:jc w:val="right"/>
            </w:pPr>
            <w:r w:rsidRPr="00EE79B7">
              <w:t>99,86</w:t>
            </w:r>
          </w:p>
        </w:tc>
      </w:tr>
      <w:tr w:rsidR="005B3218" w:rsidRPr="005B3218" w:rsidTr="00345F0B">
        <w:trPr>
          <w:trHeight w:val="836"/>
        </w:trPr>
        <w:tc>
          <w:tcPr>
            <w:tcW w:w="586" w:type="dxa"/>
            <w:vAlign w:val="center"/>
          </w:tcPr>
          <w:p w:rsidR="0078035E" w:rsidRPr="00EE79B7" w:rsidRDefault="00EE79B7" w:rsidP="002D4453">
            <w:pPr>
              <w:jc w:val="right"/>
            </w:pPr>
            <w:r w:rsidRPr="00EE79B7">
              <w:lastRenderedPageBreak/>
              <w:t>7</w:t>
            </w:r>
            <w:r w:rsidR="0078035E" w:rsidRPr="00EE79B7">
              <w:t>.</w:t>
            </w:r>
          </w:p>
        </w:tc>
        <w:tc>
          <w:tcPr>
            <w:tcW w:w="656" w:type="dxa"/>
            <w:vAlign w:val="center"/>
          </w:tcPr>
          <w:p w:rsidR="0078035E" w:rsidRPr="00EE79B7" w:rsidRDefault="0078035E" w:rsidP="00CF7F16">
            <w:pPr>
              <w:jc w:val="center"/>
            </w:pPr>
            <w:r w:rsidRPr="00EE79B7">
              <w:t>851</w:t>
            </w:r>
          </w:p>
        </w:tc>
        <w:tc>
          <w:tcPr>
            <w:tcW w:w="992" w:type="dxa"/>
            <w:vAlign w:val="center"/>
          </w:tcPr>
          <w:p w:rsidR="0078035E" w:rsidRPr="00EE79B7" w:rsidRDefault="0078035E" w:rsidP="00CF7F16">
            <w:pPr>
              <w:jc w:val="center"/>
            </w:pPr>
            <w:r w:rsidRPr="00EE79B7">
              <w:t>85154</w:t>
            </w:r>
          </w:p>
        </w:tc>
        <w:tc>
          <w:tcPr>
            <w:tcW w:w="993" w:type="dxa"/>
            <w:vAlign w:val="center"/>
          </w:tcPr>
          <w:p w:rsidR="0078035E" w:rsidRPr="00EE79B7" w:rsidRDefault="0078035E" w:rsidP="00CF7F16">
            <w:pPr>
              <w:jc w:val="center"/>
            </w:pPr>
            <w:r w:rsidRPr="00EE79B7">
              <w:t>2360</w:t>
            </w:r>
          </w:p>
        </w:tc>
        <w:tc>
          <w:tcPr>
            <w:tcW w:w="2976" w:type="dxa"/>
            <w:vAlign w:val="center"/>
          </w:tcPr>
          <w:p w:rsidR="0078035E" w:rsidRPr="00EE79B7" w:rsidRDefault="00EE79B7" w:rsidP="00CF7F16">
            <w:pPr>
              <w:rPr>
                <w:sz w:val="20"/>
                <w:szCs w:val="20"/>
              </w:rPr>
            </w:pPr>
            <w:r w:rsidRPr="00EE79B7">
              <w:rPr>
                <w:sz w:val="20"/>
                <w:szCs w:val="20"/>
              </w:rPr>
              <w:t>O</w:t>
            </w:r>
            <w:r w:rsidR="0078035E" w:rsidRPr="00EE79B7">
              <w:rPr>
                <w:sz w:val="20"/>
                <w:szCs w:val="20"/>
              </w:rPr>
              <w:t xml:space="preserve">rganizowanie działalności </w:t>
            </w:r>
          </w:p>
          <w:p w:rsidR="0078035E" w:rsidRPr="00EE79B7" w:rsidRDefault="0078035E" w:rsidP="00CF7F16">
            <w:pPr>
              <w:rPr>
                <w:sz w:val="20"/>
                <w:szCs w:val="20"/>
              </w:rPr>
            </w:pPr>
            <w:r w:rsidRPr="00EE79B7">
              <w:rPr>
                <w:sz w:val="20"/>
                <w:szCs w:val="20"/>
              </w:rPr>
              <w:t>w zakresie działania przeciwalkoholizmowi</w:t>
            </w:r>
          </w:p>
        </w:tc>
        <w:tc>
          <w:tcPr>
            <w:tcW w:w="1560" w:type="dxa"/>
            <w:vAlign w:val="center"/>
          </w:tcPr>
          <w:p w:rsidR="0078035E" w:rsidRPr="00EE79B7" w:rsidRDefault="00F62F32" w:rsidP="00CF7F16">
            <w:pPr>
              <w:jc w:val="right"/>
            </w:pPr>
            <w:r w:rsidRPr="00EE79B7">
              <w:t>260 000,00</w:t>
            </w:r>
          </w:p>
        </w:tc>
        <w:tc>
          <w:tcPr>
            <w:tcW w:w="1559" w:type="dxa"/>
            <w:vAlign w:val="center"/>
          </w:tcPr>
          <w:p w:rsidR="0078035E" w:rsidRPr="00EE79B7" w:rsidRDefault="00EE79B7" w:rsidP="00CF7F16">
            <w:pPr>
              <w:jc w:val="right"/>
            </w:pPr>
            <w:r w:rsidRPr="00EE79B7">
              <w:t>246 617,00</w:t>
            </w:r>
          </w:p>
        </w:tc>
        <w:tc>
          <w:tcPr>
            <w:tcW w:w="988" w:type="dxa"/>
            <w:vAlign w:val="center"/>
          </w:tcPr>
          <w:p w:rsidR="0078035E" w:rsidRPr="00EE79B7" w:rsidRDefault="00EE79B7" w:rsidP="00CF7F16">
            <w:pPr>
              <w:jc w:val="right"/>
            </w:pPr>
            <w:r w:rsidRPr="00EE79B7">
              <w:t>94,85</w:t>
            </w:r>
          </w:p>
        </w:tc>
      </w:tr>
      <w:tr w:rsidR="005B3218" w:rsidRPr="005B3218" w:rsidTr="00345F0B">
        <w:trPr>
          <w:trHeight w:val="397"/>
        </w:trPr>
        <w:tc>
          <w:tcPr>
            <w:tcW w:w="586" w:type="dxa"/>
            <w:vAlign w:val="center"/>
          </w:tcPr>
          <w:p w:rsidR="00F62F32" w:rsidRPr="00EE79B7" w:rsidRDefault="00EE79B7" w:rsidP="002D4453">
            <w:pPr>
              <w:jc w:val="right"/>
            </w:pPr>
            <w:r w:rsidRPr="00EE79B7">
              <w:t>8</w:t>
            </w:r>
            <w:r w:rsidR="00F62F32" w:rsidRPr="00EE79B7">
              <w:t>.</w:t>
            </w:r>
          </w:p>
        </w:tc>
        <w:tc>
          <w:tcPr>
            <w:tcW w:w="656" w:type="dxa"/>
            <w:vAlign w:val="center"/>
          </w:tcPr>
          <w:p w:rsidR="00F62F32" w:rsidRPr="00EE79B7" w:rsidRDefault="00F62F32" w:rsidP="00CF7F16">
            <w:pPr>
              <w:jc w:val="center"/>
            </w:pPr>
            <w:r w:rsidRPr="00EE79B7">
              <w:t>854</w:t>
            </w:r>
          </w:p>
        </w:tc>
        <w:tc>
          <w:tcPr>
            <w:tcW w:w="992" w:type="dxa"/>
            <w:vAlign w:val="center"/>
          </w:tcPr>
          <w:p w:rsidR="00F62F32" w:rsidRPr="00EE79B7" w:rsidRDefault="00F62F32" w:rsidP="00CF7F16">
            <w:pPr>
              <w:jc w:val="center"/>
            </w:pPr>
            <w:r w:rsidRPr="00EE79B7">
              <w:t>85412</w:t>
            </w:r>
          </w:p>
        </w:tc>
        <w:tc>
          <w:tcPr>
            <w:tcW w:w="993" w:type="dxa"/>
            <w:vAlign w:val="center"/>
          </w:tcPr>
          <w:p w:rsidR="00F62F32" w:rsidRPr="00EE79B7" w:rsidRDefault="00F62F32" w:rsidP="00CF7F16">
            <w:pPr>
              <w:jc w:val="center"/>
            </w:pPr>
            <w:r w:rsidRPr="00EE79B7">
              <w:t>2360</w:t>
            </w:r>
          </w:p>
        </w:tc>
        <w:tc>
          <w:tcPr>
            <w:tcW w:w="2976" w:type="dxa"/>
            <w:vAlign w:val="center"/>
          </w:tcPr>
          <w:p w:rsidR="00F62F32" w:rsidRPr="00EE79B7" w:rsidRDefault="00EE79B7" w:rsidP="00CF7F16">
            <w:pPr>
              <w:rPr>
                <w:sz w:val="20"/>
                <w:szCs w:val="20"/>
              </w:rPr>
            </w:pPr>
            <w:r w:rsidRPr="00EE79B7">
              <w:rPr>
                <w:sz w:val="20"/>
                <w:szCs w:val="20"/>
              </w:rPr>
              <w:t>K</w:t>
            </w:r>
            <w:r w:rsidR="00950AB6" w:rsidRPr="00EE79B7">
              <w:rPr>
                <w:sz w:val="20"/>
                <w:szCs w:val="20"/>
              </w:rPr>
              <w:t>olonie i obozy</w:t>
            </w:r>
          </w:p>
        </w:tc>
        <w:tc>
          <w:tcPr>
            <w:tcW w:w="1560" w:type="dxa"/>
            <w:vAlign w:val="center"/>
          </w:tcPr>
          <w:p w:rsidR="00F62F32" w:rsidRPr="00EE79B7" w:rsidRDefault="00950AB6" w:rsidP="00715E4F">
            <w:pPr>
              <w:jc w:val="right"/>
            </w:pPr>
            <w:r w:rsidRPr="00EE79B7">
              <w:t>20 000,00</w:t>
            </w:r>
          </w:p>
        </w:tc>
        <w:tc>
          <w:tcPr>
            <w:tcW w:w="1559" w:type="dxa"/>
            <w:vAlign w:val="center"/>
          </w:tcPr>
          <w:p w:rsidR="00F62F32" w:rsidRPr="00EE79B7" w:rsidRDefault="00734DAE" w:rsidP="00CF7F16">
            <w:pPr>
              <w:jc w:val="right"/>
            </w:pPr>
            <w:r w:rsidRPr="00EE79B7">
              <w:t>20 000,00</w:t>
            </w:r>
          </w:p>
        </w:tc>
        <w:tc>
          <w:tcPr>
            <w:tcW w:w="988" w:type="dxa"/>
            <w:vAlign w:val="center"/>
          </w:tcPr>
          <w:p w:rsidR="00F62F32" w:rsidRPr="00EE79B7" w:rsidRDefault="00734DAE" w:rsidP="00CF7F16">
            <w:pPr>
              <w:jc w:val="right"/>
            </w:pPr>
            <w:r w:rsidRPr="00EE79B7">
              <w:t>100,00</w:t>
            </w:r>
          </w:p>
        </w:tc>
      </w:tr>
      <w:tr w:rsidR="005B3218" w:rsidRPr="005B3218" w:rsidTr="00EE79B7">
        <w:trPr>
          <w:trHeight w:val="775"/>
        </w:trPr>
        <w:tc>
          <w:tcPr>
            <w:tcW w:w="586" w:type="dxa"/>
            <w:vAlign w:val="center"/>
          </w:tcPr>
          <w:p w:rsidR="004C1E0F" w:rsidRPr="00EE79B7" w:rsidRDefault="00EE79B7" w:rsidP="002D4453">
            <w:pPr>
              <w:jc w:val="right"/>
            </w:pPr>
            <w:r w:rsidRPr="00EE79B7">
              <w:t>9</w:t>
            </w:r>
            <w:r w:rsidR="004C1E0F" w:rsidRPr="00EE79B7">
              <w:t>.</w:t>
            </w:r>
          </w:p>
        </w:tc>
        <w:tc>
          <w:tcPr>
            <w:tcW w:w="656" w:type="dxa"/>
            <w:vAlign w:val="center"/>
          </w:tcPr>
          <w:p w:rsidR="004C1E0F" w:rsidRPr="00EE79B7" w:rsidRDefault="004C1E0F" w:rsidP="00950AB6">
            <w:pPr>
              <w:jc w:val="center"/>
            </w:pPr>
            <w:r w:rsidRPr="00EE79B7">
              <w:t>85</w:t>
            </w:r>
            <w:r w:rsidR="00950AB6" w:rsidRPr="00EE79B7">
              <w:t>5</w:t>
            </w:r>
          </w:p>
        </w:tc>
        <w:tc>
          <w:tcPr>
            <w:tcW w:w="992" w:type="dxa"/>
            <w:vAlign w:val="center"/>
          </w:tcPr>
          <w:p w:rsidR="004C1E0F" w:rsidRPr="00EE79B7" w:rsidRDefault="004C1E0F" w:rsidP="00950AB6">
            <w:pPr>
              <w:jc w:val="center"/>
            </w:pPr>
            <w:r w:rsidRPr="00EE79B7">
              <w:t>85</w:t>
            </w:r>
            <w:r w:rsidR="00950AB6" w:rsidRPr="00EE79B7">
              <w:t>5</w:t>
            </w:r>
            <w:r w:rsidRPr="00EE79B7">
              <w:t>05</w:t>
            </w:r>
          </w:p>
        </w:tc>
        <w:tc>
          <w:tcPr>
            <w:tcW w:w="993" w:type="dxa"/>
            <w:vAlign w:val="center"/>
          </w:tcPr>
          <w:p w:rsidR="004C1E0F" w:rsidRPr="00EE79B7" w:rsidRDefault="004C1E0F" w:rsidP="00CF7F16">
            <w:pPr>
              <w:jc w:val="center"/>
            </w:pPr>
            <w:r w:rsidRPr="00EE79B7">
              <w:t>2830</w:t>
            </w:r>
          </w:p>
        </w:tc>
        <w:tc>
          <w:tcPr>
            <w:tcW w:w="2976" w:type="dxa"/>
            <w:vAlign w:val="center"/>
          </w:tcPr>
          <w:p w:rsidR="004C1E0F" w:rsidRPr="00EE79B7" w:rsidRDefault="00EE79B7" w:rsidP="00CF7F16">
            <w:pPr>
              <w:rPr>
                <w:sz w:val="20"/>
                <w:szCs w:val="20"/>
              </w:rPr>
            </w:pPr>
            <w:r w:rsidRPr="00EE79B7">
              <w:rPr>
                <w:sz w:val="20"/>
                <w:szCs w:val="20"/>
              </w:rPr>
              <w:t>D</w:t>
            </w:r>
            <w:r w:rsidR="004C1E0F" w:rsidRPr="00EE79B7">
              <w:rPr>
                <w:sz w:val="20"/>
                <w:szCs w:val="20"/>
              </w:rPr>
              <w:t>ofinansowanie funkcjonowania placówki</w:t>
            </w:r>
            <w:r w:rsidR="00345F0B">
              <w:rPr>
                <w:sz w:val="20"/>
                <w:szCs w:val="20"/>
              </w:rPr>
              <w:t xml:space="preserve"> – Niepubliczny Ż</w:t>
            </w:r>
            <w:r w:rsidRPr="00EE79B7">
              <w:rPr>
                <w:sz w:val="20"/>
                <w:szCs w:val="20"/>
              </w:rPr>
              <w:t>łobek „Słoneczko”</w:t>
            </w:r>
          </w:p>
        </w:tc>
        <w:tc>
          <w:tcPr>
            <w:tcW w:w="1560" w:type="dxa"/>
            <w:vAlign w:val="center"/>
          </w:tcPr>
          <w:p w:rsidR="004C1E0F" w:rsidRPr="00EE79B7" w:rsidRDefault="00EE79B7" w:rsidP="00715E4F">
            <w:pPr>
              <w:jc w:val="right"/>
            </w:pPr>
            <w:r w:rsidRPr="00EE79B7">
              <w:t>73 000,00</w:t>
            </w:r>
          </w:p>
        </w:tc>
        <w:tc>
          <w:tcPr>
            <w:tcW w:w="1559" w:type="dxa"/>
            <w:vAlign w:val="center"/>
          </w:tcPr>
          <w:p w:rsidR="004C1E0F" w:rsidRPr="00EE79B7" w:rsidRDefault="00EE79B7" w:rsidP="00CF7F16">
            <w:pPr>
              <w:jc w:val="right"/>
            </w:pPr>
            <w:r w:rsidRPr="00EE79B7">
              <w:t>71 100,00</w:t>
            </w:r>
          </w:p>
        </w:tc>
        <w:tc>
          <w:tcPr>
            <w:tcW w:w="988" w:type="dxa"/>
            <w:vAlign w:val="center"/>
          </w:tcPr>
          <w:p w:rsidR="004C1E0F" w:rsidRPr="00EE79B7" w:rsidRDefault="00EE79B7" w:rsidP="00CF7F16">
            <w:pPr>
              <w:jc w:val="right"/>
            </w:pPr>
            <w:r w:rsidRPr="00EE79B7">
              <w:t>97,40</w:t>
            </w:r>
          </w:p>
        </w:tc>
      </w:tr>
      <w:tr w:rsidR="005B3218" w:rsidRPr="005B3218" w:rsidTr="00EE79B7">
        <w:trPr>
          <w:trHeight w:val="842"/>
        </w:trPr>
        <w:tc>
          <w:tcPr>
            <w:tcW w:w="586" w:type="dxa"/>
            <w:vAlign w:val="center"/>
          </w:tcPr>
          <w:p w:rsidR="004C1E0F" w:rsidRPr="00EE79B7" w:rsidRDefault="00950AB6" w:rsidP="00EE79B7">
            <w:pPr>
              <w:jc w:val="right"/>
            </w:pPr>
            <w:r w:rsidRPr="00EE79B7">
              <w:t>1</w:t>
            </w:r>
            <w:r w:rsidR="00EE79B7" w:rsidRPr="00EE79B7">
              <w:t>0</w:t>
            </w:r>
            <w:r w:rsidR="004C1E0F" w:rsidRPr="00EE79B7">
              <w:t>.</w:t>
            </w:r>
          </w:p>
        </w:tc>
        <w:tc>
          <w:tcPr>
            <w:tcW w:w="656" w:type="dxa"/>
            <w:vAlign w:val="center"/>
          </w:tcPr>
          <w:p w:rsidR="004C1E0F" w:rsidRPr="00EE79B7" w:rsidRDefault="004C1E0F" w:rsidP="00950AB6">
            <w:pPr>
              <w:jc w:val="center"/>
            </w:pPr>
            <w:r w:rsidRPr="00EE79B7">
              <w:t>85</w:t>
            </w:r>
            <w:r w:rsidR="00950AB6" w:rsidRPr="00EE79B7">
              <w:t>5</w:t>
            </w:r>
          </w:p>
        </w:tc>
        <w:tc>
          <w:tcPr>
            <w:tcW w:w="992" w:type="dxa"/>
            <w:vAlign w:val="center"/>
          </w:tcPr>
          <w:p w:rsidR="004C1E0F" w:rsidRPr="00EE79B7" w:rsidRDefault="00950AB6" w:rsidP="00EE79B7">
            <w:pPr>
              <w:jc w:val="center"/>
            </w:pPr>
            <w:r w:rsidRPr="00EE79B7">
              <w:t>855</w:t>
            </w:r>
            <w:r w:rsidR="004C1E0F" w:rsidRPr="00EE79B7">
              <w:t>0</w:t>
            </w:r>
            <w:r w:rsidR="00EE79B7" w:rsidRPr="00EE79B7">
              <w:t>5</w:t>
            </w:r>
          </w:p>
        </w:tc>
        <w:tc>
          <w:tcPr>
            <w:tcW w:w="993" w:type="dxa"/>
            <w:vAlign w:val="center"/>
          </w:tcPr>
          <w:p w:rsidR="004C1E0F" w:rsidRPr="00EE79B7" w:rsidRDefault="004C1E0F" w:rsidP="00CF7F16">
            <w:pPr>
              <w:jc w:val="center"/>
            </w:pPr>
            <w:r w:rsidRPr="00EE79B7">
              <w:t>2830</w:t>
            </w:r>
          </w:p>
        </w:tc>
        <w:tc>
          <w:tcPr>
            <w:tcW w:w="2976" w:type="dxa"/>
            <w:vAlign w:val="center"/>
          </w:tcPr>
          <w:p w:rsidR="004C1E0F" w:rsidRPr="00EE79B7" w:rsidRDefault="00EE79B7" w:rsidP="00CF7F1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4C1E0F" w:rsidRPr="00EE79B7">
              <w:rPr>
                <w:sz w:val="20"/>
                <w:szCs w:val="20"/>
              </w:rPr>
              <w:t>ofinansowanie funkcjonowania placówki</w:t>
            </w:r>
            <w:r w:rsidR="00345F0B">
              <w:rPr>
                <w:sz w:val="20"/>
                <w:szCs w:val="20"/>
              </w:rPr>
              <w:t xml:space="preserve"> – Niepubliczny Ż</w:t>
            </w:r>
            <w:r w:rsidRPr="00EE79B7">
              <w:rPr>
                <w:sz w:val="20"/>
                <w:szCs w:val="20"/>
              </w:rPr>
              <w:t>łobek „Bajkowa Kraina”</w:t>
            </w:r>
          </w:p>
        </w:tc>
        <w:tc>
          <w:tcPr>
            <w:tcW w:w="1560" w:type="dxa"/>
            <w:vAlign w:val="center"/>
          </w:tcPr>
          <w:p w:rsidR="004C1E0F" w:rsidRPr="00EE79B7" w:rsidRDefault="00EE79B7" w:rsidP="00CF7F16">
            <w:pPr>
              <w:jc w:val="right"/>
            </w:pPr>
            <w:r w:rsidRPr="00EE79B7">
              <w:t>23 000,00</w:t>
            </w:r>
          </w:p>
        </w:tc>
        <w:tc>
          <w:tcPr>
            <w:tcW w:w="1559" w:type="dxa"/>
            <w:vAlign w:val="center"/>
          </w:tcPr>
          <w:p w:rsidR="004C1E0F" w:rsidRPr="00EE79B7" w:rsidRDefault="00EE79B7" w:rsidP="00CF7F16">
            <w:pPr>
              <w:jc w:val="right"/>
            </w:pPr>
            <w:r w:rsidRPr="00EE79B7">
              <w:t>21 300,00</w:t>
            </w:r>
          </w:p>
        </w:tc>
        <w:tc>
          <w:tcPr>
            <w:tcW w:w="988" w:type="dxa"/>
            <w:vAlign w:val="center"/>
          </w:tcPr>
          <w:p w:rsidR="004C1E0F" w:rsidRPr="00EE79B7" w:rsidRDefault="00EE79B7" w:rsidP="00CF7F16">
            <w:pPr>
              <w:jc w:val="right"/>
            </w:pPr>
            <w:r w:rsidRPr="00EE79B7">
              <w:t>92,61</w:t>
            </w:r>
          </w:p>
        </w:tc>
      </w:tr>
      <w:tr w:rsidR="005B3218" w:rsidRPr="005B3218" w:rsidTr="00F8355B">
        <w:trPr>
          <w:trHeight w:val="1030"/>
        </w:trPr>
        <w:tc>
          <w:tcPr>
            <w:tcW w:w="586" w:type="dxa"/>
            <w:vAlign w:val="center"/>
          </w:tcPr>
          <w:p w:rsidR="0078035E" w:rsidRPr="00EE79B7" w:rsidRDefault="00462D44" w:rsidP="00EE79B7">
            <w:pPr>
              <w:jc w:val="right"/>
            </w:pPr>
            <w:r w:rsidRPr="00EE79B7">
              <w:t>1</w:t>
            </w:r>
            <w:r w:rsidR="00EE79B7" w:rsidRPr="00EE79B7">
              <w:t>1</w:t>
            </w:r>
            <w:r w:rsidRPr="00EE79B7">
              <w:t>.</w:t>
            </w:r>
          </w:p>
        </w:tc>
        <w:tc>
          <w:tcPr>
            <w:tcW w:w="656" w:type="dxa"/>
            <w:vAlign w:val="center"/>
          </w:tcPr>
          <w:p w:rsidR="0078035E" w:rsidRPr="00EE79B7" w:rsidRDefault="0078035E" w:rsidP="00CF7F16">
            <w:pPr>
              <w:jc w:val="center"/>
            </w:pPr>
            <w:r w:rsidRPr="00EE79B7">
              <w:t>900</w:t>
            </w:r>
          </w:p>
        </w:tc>
        <w:tc>
          <w:tcPr>
            <w:tcW w:w="992" w:type="dxa"/>
            <w:vAlign w:val="center"/>
          </w:tcPr>
          <w:p w:rsidR="0078035E" w:rsidRPr="00EE79B7" w:rsidRDefault="0078035E" w:rsidP="004C1E0F">
            <w:pPr>
              <w:jc w:val="center"/>
            </w:pPr>
            <w:r w:rsidRPr="00EE79B7">
              <w:t>900</w:t>
            </w:r>
            <w:r w:rsidR="004C1E0F" w:rsidRPr="00EE79B7">
              <w:t>0</w:t>
            </w:r>
            <w:r w:rsidRPr="00EE79B7">
              <w:t>5</w:t>
            </w:r>
          </w:p>
        </w:tc>
        <w:tc>
          <w:tcPr>
            <w:tcW w:w="993" w:type="dxa"/>
            <w:vAlign w:val="center"/>
          </w:tcPr>
          <w:p w:rsidR="0078035E" w:rsidRPr="00EE79B7" w:rsidRDefault="0078035E" w:rsidP="00CF7F16">
            <w:pPr>
              <w:jc w:val="center"/>
            </w:pPr>
            <w:r w:rsidRPr="00EE79B7">
              <w:t>6230</w:t>
            </w:r>
          </w:p>
        </w:tc>
        <w:tc>
          <w:tcPr>
            <w:tcW w:w="2976" w:type="dxa"/>
            <w:vAlign w:val="center"/>
          </w:tcPr>
          <w:p w:rsidR="0078035E" w:rsidRPr="00EE79B7" w:rsidRDefault="00EE79B7" w:rsidP="004C1E0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4C1E0F" w:rsidRPr="00EE79B7">
              <w:rPr>
                <w:sz w:val="20"/>
                <w:szCs w:val="20"/>
              </w:rPr>
              <w:t>ofinansowanie kosztów inwestycji i zakupów inwestycyjnych - Program ograniczenia niskiej emisji</w:t>
            </w:r>
          </w:p>
        </w:tc>
        <w:tc>
          <w:tcPr>
            <w:tcW w:w="1560" w:type="dxa"/>
            <w:vAlign w:val="center"/>
          </w:tcPr>
          <w:p w:rsidR="0078035E" w:rsidRPr="00EE79B7" w:rsidRDefault="00EE79B7" w:rsidP="00CF7F16">
            <w:pPr>
              <w:jc w:val="right"/>
            </w:pPr>
            <w:r w:rsidRPr="00EE79B7">
              <w:t>484 900,00</w:t>
            </w:r>
          </w:p>
        </w:tc>
        <w:tc>
          <w:tcPr>
            <w:tcW w:w="1559" w:type="dxa"/>
            <w:vAlign w:val="center"/>
          </w:tcPr>
          <w:p w:rsidR="0078035E" w:rsidRPr="00EE79B7" w:rsidRDefault="00EE79B7" w:rsidP="00CF7F16">
            <w:pPr>
              <w:jc w:val="right"/>
            </w:pPr>
            <w:r w:rsidRPr="00EE79B7">
              <w:t>479 650,00</w:t>
            </w:r>
          </w:p>
        </w:tc>
        <w:tc>
          <w:tcPr>
            <w:tcW w:w="988" w:type="dxa"/>
            <w:vAlign w:val="center"/>
          </w:tcPr>
          <w:p w:rsidR="0078035E" w:rsidRPr="00EE79B7" w:rsidRDefault="00EE79B7" w:rsidP="00CF7F16">
            <w:pPr>
              <w:jc w:val="right"/>
            </w:pPr>
            <w:r w:rsidRPr="00EE79B7">
              <w:t>98,92</w:t>
            </w:r>
          </w:p>
        </w:tc>
      </w:tr>
      <w:tr w:rsidR="005B3218" w:rsidRPr="005B3218" w:rsidTr="00F8355B">
        <w:trPr>
          <w:trHeight w:val="691"/>
        </w:trPr>
        <w:tc>
          <w:tcPr>
            <w:tcW w:w="586" w:type="dxa"/>
            <w:vAlign w:val="center"/>
          </w:tcPr>
          <w:p w:rsidR="00253934" w:rsidRPr="00EE79B7" w:rsidRDefault="00715E4F" w:rsidP="00EE79B7">
            <w:pPr>
              <w:jc w:val="right"/>
            </w:pPr>
            <w:r w:rsidRPr="00EE79B7">
              <w:t>1</w:t>
            </w:r>
            <w:r w:rsidR="00EE79B7" w:rsidRPr="00EE79B7">
              <w:t>2</w:t>
            </w:r>
            <w:r w:rsidR="00253934" w:rsidRPr="00EE79B7">
              <w:t>.</w:t>
            </w:r>
          </w:p>
        </w:tc>
        <w:tc>
          <w:tcPr>
            <w:tcW w:w="656" w:type="dxa"/>
            <w:vAlign w:val="center"/>
          </w:tcPr>
          <w:p w:rsidR="00253934" w:rsidRPr="00EE79B7" w:rsidRDefault="00EE79B7" w:rsidP="00CF7F16">
            <w:pPr>
              <w:jc w:val="center"/>
            </w:pPr>
            <w:r w:rsidRPr="00EE79B7">
              <w:t>900</w:t>
            </w:r>
          </w:p>
        </w:tc>
        <w:tc>
          <w:tcPr>
            <w:tcW w:w="992" w:type="dxa"/>
            <w:vAlign w:val="center"/>
          </w:tcPr>
          <w:p w:rsidR="00253934" w:rsidRPr="00EE79B7" w:rsidRDefault="00EE79B7" w:rsidP="00CF7F16">
            <w:pPr>
              <w:jc w:val="center"/>
            </w:pPr>
            <w:r w:rsidRPr="00EE79B7">
              <w:t>90095</w:t>
            </w:r>
          </w:p>
        </w:tc>
        <w:tc>
          <w:tcPr>
            <w:tcW w:w="993" w:type="dxa"/>
            <w:vAlign w:val="center"/>
          </w:tcPr>
          <w:p w:rsidR="00253934" w:rsidRPr="00EE79B7" w:rsidRDefault="00EE79B7" w:rsidP="00EE79B7">
            <w:pPr>
              <w:jc w:val="center"/>
            </w:pPr>
            <w:r w:rsidRPr="00EE79B7">
              <w:t>6230</w:t>
            </w:r>
          </w:p>
        </w:tc>
        <w:tc>
          <w:tcPr>
            <w:tcW w:w="2976" w:type="dxa"/>
            <w:vAlign w:val="center"/>
          </w:tcPr>
          <w:p w:rsidR="00253934" w:rsidRPr="00EE79B7" w:rsidRDefault="00345F0B" w:rsidP="00CF7F16">
            <w:pPr>
              <w:rPr>
                <w:sz w:val="20"/>
                <w:szCs w:val="20"/>
              </w:rPr>
            </w:pPr>
            <w:r w:rsidRPr="00345F0B">
              <w:rPr>
                <w:sz w:val="20"/>
                <w:szCs w:val="20"/>
              </w:rPr>
              <w:t>Dofinansowanie do budowy studni wierconych</w:t>
            </w:r>
          </w:p>
        </w:tc>
        <w:tc>
          <w:tcPr>
            <w:tcW w:w="1560" w:type="dxa"/>
            <w:vAlign w:val="center"/>
          </w:tcPr>
          <w:p w:rsidR="00253934" w:rsidRPr="00EE79B7" w:rsidRDefault="00EE79B7" w:rsidP="00715E4F">
            <w:pPr>
              <w:jc w:val="right"/>
            </w:pPr>
            <w:r w:rsidRPr="00EE79B7">
              <w:t>20 000,00</w:t>
            </w:r>
          </w:p>
        </w:tc>
        <w:tc>
          <w:tcPr>
            <w:tcW w:w="1559" w:type="dxa"/>
            <w:vAlign w:val="center"/>
          </w:tcPr>
          <w:p w:rsidR="00253934" w:rsidRPr="00EE79B7" w:rsidRDefault="00EE79B7" w:rsidP="00253934">
            <w:pPr>
              <w:jc w:val="right"/>
            </w:pPr>
            <w:r w:rsidRPr="00EE79B7">
              <w:t>10 000,00</w:t>
            </w:r>
          </w:p>
        </w:tc>
        <w:tc>
          <w:tcPr>
            <w:tcW w:w="988" w:type="dxa"/>
            <w:vAlign w:val="center"/>
          </w:tcPr>
          <w:p w:rsidR="00253934" w:rsidRPr="00EE79B7" w:rsidRDefault="00EE79B7" w:rsidP="00CF7F16">
            <w:pPr>
              <w:jc w:val="right"/>
            </w:pPr>
            <w:r w:rsidRPr="00EE79B7">
              <w:t>50,00</w:t>
            </w:r>
          </w:p>
        </w:tc>
      </w:tr>
      <w:tr w:rsidR="005B3218" w:rsidRPr="005B3218" w:rsidTr="00F8355B">
        <w:trPr>
          <w:trHeight w:val="700"/>
        </w:trPr>
        <w:tc>
          <w:tcPr>
            <w:tcW w:w="586" w:type="dxa"/>
            <w:vAlign w:val="center"/>
          </w:tcPr>
          <w:p w:rsidR="00253934" w:rsidRPr="00EE79B7" w:rsidRDefault="00950AB6" w:rsidP="00EE79B7">
            <w:pPr>
              <w:jc w:val="right"/>
            </w:pPr>
            <w:r w:rsidRPr="00EE79B7">
              <w:t>1</w:t>
            </w:r>
            <w:r w:rsidR="00EE79B7" w:rsidRPr="00EE79B7">
              <w:t>3</w:t>
            </w:r>
            <w:r w:rsidR="00253934" w:rsidRPr="00EE79B7">
              <w:t>.</w:t>
            </w:r>
          </w:p>
        </w:tc>
        <w:tc>
          <w:tcPr>
            <w:tcW w:w="656" w:type="dxa"/>
            <w:vAlign w:val="center"/>
          </w:tcPr>
          <w:p w:rsidR="00253934" w:rsidRPr="00EE79B7" w:rsidRDefault="00253934" w:rsidP="004C1E0F">
            <w:pPr>
              <w:jc w:val="center"/>
            </w:pPr>
            <w:r w:rsidRPr="00EE79B7">
              <w:t>92</w:t>
            </w:r>
            <w:r w:rsidR="004C1E0F" w:rsidRPr="00EE79B7">
              <w:t>6</w:t>
            </w:r>
          </w:p>
        </w:tc>
        <w:tc>
          <w:tcPr>
            <w:tcW w:w="992" w:type="dxa"/>
            <w:vAlign w:val="center"/>
          </w:tcPr>
          <w:p w:rsidR="00253934" w:rsidRPr="00EE79B7" w:rsidRDefault="004C1E0F" w:rsidP="00CF7F16">
            <w:pPr>
              <w:jc w:val="center"/>
            </w:pPr>
            <w:r w:rsidRPr="00EE79B7">
              <w:t>92605</w:t>
            </w:r>
          </w:p>
        </w:tc>
        <w:tc>
          <w:tcPr>
            <w:tcW w:w="993" w:type="dxa"/>
            <w:vAlign w:val="center"/>
          </w:tcPr>
          <w:p w:rsidR="00253934" w:rsidRPr="00EE79B7" w:rsidRDefault="004C1E0F" w:rsidP="00CF7F16">
            <w:pPr>
              <w:jc w:val="center"/>
            </w:pPr>
            <w:r w:rsidRPr="00EE79B7">
              <w:t>2360</w:t>
            </w:r>
          </w:p>
        </w:tc>
        <w:tc>
          <w:tcPr>
            <w:tcW w:w="2976" w:type="dxa"/>
            <w:vAlign w:val="center"/>
          </w:tcPr>
          <w:p w:rsidR="00253934" w:rsidRPr="00EE79B7" w:rsidRDefault="004C1E0F" w:rsidP="00F8355B">
            <w:pPr>
              <w:rPr>
                <w:sz w:val="20"/>
                <w:szCs w:val="20"/>
              </w:rPr>
            </w:pPr>
            <w:r w:rsidRPr="00EE79B7">
              <w:rPr>
                <w:sz w:val="20"/>
                <w:szCs w:val="20"/>
              </w:rPr>
              <w:t>Organizowanie działalności w zakresie kultury fizycznej i sportu</w:t>
            </w:r>
          </w:p>
        </w:tc>
        <w:tc>
          <w:tcPr>
            <w:tcW w:w="1560" w:type="dxa"/>
            <w:vAlign w:val="center"/>
          </w:tcPr>
          <w:p w:rsidR="00253934" w:rsidRPr="00EE79B7" w:rsidRDefault="00EE79B7" w:rsidP="00F8355B">
            <w:pPr>
              <w:jc w:val="right"/>
            </w:pPr>
            <w:r w:rsidRPr="00EE79B7">
              <w:t>600 000,00</w:t>
            </w:r>
          </w:p>
        </w:tc>
        <w:tc>
          <w:tcPr>
            <w:tcW w:w="1559" w:type="dxa"/>
            <w:vAlign w:val="center"/>
          </w:tcPr>
          <w:p w:rsidR="00253934" w:rsidRPr="00EE79B7" w:rsidRDefault="00EE79B7" w:rsidP="00253934">
            <w:pPr>
              <w:jc w:val="right"/>
            </w:pPr>
            <w:r w:rsidRPr="00EE79B7">
              <w:t>599 999,61</w:t>
            </w:r>
          </w:p>
        </w:tc>
        <w:tc>
          <w:tcPr>
            <w:tcW w:w="988" w:type="dxa"/>
            <w:vAlign w:val="center"/>
          </w:tcPr>
          <w:p w:rsidR="00253934" w:rsidRPr="00EE79B7" w:rsidRDefault="00EE79B7" w:rsidP="00CF7F16">
            <w:pPr>
              <w:jc w:val="right"/>
            </w:pPr>
            <w:r w:rsidRPr="00EE79B7">
              <w:t>100,00</w:t>
            </w:r>
          </w:p>
        </w:tc>
      </w:tr>
      <w:tr w:rsidR="005B3218" w:rsidRPr="005B3218" w:rsidTr="00F8355B">
        <w:trPr>
          <w:trHeight w:val="419"/>
        </w:trPr>
        <w:tc>
          <w:tcPr>
            <w:tcW w:w="3227" w:type="dxa"/>
            <w:gridSpan w:val="4"/>
            <w:shd w:val="clear" w:color="auto" w:fill="00FF00"/>
          </w:tcPr>
          <w:p w:rsidR="00253934" w:rsidRPr="005B3218" w:rsidRDefault="00253934" w:rsidP="009B3F10">
            <w:pPr>
              <w:jc w:val="center"/>
              <w:rPr>
                <w:b/>
                <w:color w:val="FF0000"/>
              </w:rPr>
            </w:pPr>
          </w:p>
        </w:tc>
        <w:tc>
          <w:tcPr>
            <w:tcW w:w="2976" w:type="dxa"/>
            <w:shd w:val="clear" w:color="auto" w:fill="00FF00"/>
            <w:vAlign w:val="center"/>
          </w:tcPr>
          <w:p w:rsidR="00253934" w:rsidRPr="00FD37A9" w:rsidRDefault="00253934" w:rsidP="00FE4BDD">
            <w:pPr>
              <w:jc w:val="center"/>
              <w:rPr>
                <w:b/>
              </w:rPr>
            </w:pPr>
            <w:r w:rsidRPr="00FD37A9">
              <w:rPr>
                <w:b/>
              </w:rPr>
              <w:t>OGÓŁEM</w:t>
            </w:r>
          </w:p>
        </w:tc>
        <w:tc>
          <w:tcPr>
            <w:tcW w:w="1560" w:type="dxa"/>
            <w:shd w:val="clear" w:color="auto" w:fill="00FF00"/>
            <w:vAlign w:val="center"/>
          </w:tcPr>
          <w:p w:rsidR="00253934" w:rsidRPr="00FD37A9" w:rsidRDefault="00FD37A9" w:rsidP="002D4453">
            <w:pPr>
              <w:jc w:val="right"/>
              <w:rPr>
                <w:b/>
              </w:rPr>
            </w:pPr>
            <w:r w:rsidRPr="00FD37A9">
              <w:rPr>
                <w:b/>
              </w:rPr>
              <w:t>4 052 142,00</w:t>
            </w:r>
          </w:p>
        </w:tc>
        <w:tc>
          <w:tcPr>
            <w:tcW w:w="1559" w:type="dxa"/>
            <w:shd w:val="clear" w:color="auto" w:fill="00FF00"/>
            <w:vAlign w:val="center"/>
          </w:tcPr>
          <w:p w:rsidR="00253934" w:rsidRPr="00FD37A9" w:rsidRDefault="00FD37A9" w:rsidP="00182C65">
            <w:pPr>
              <w:jc w:val="right"/>
              <w:rPr>
                <w:b/>
                <w:sz w:val="22"/>
                <w:szCs w:val="22"/>
              </w:rPr>
            </w:pPr>
            <w:r w:rsidRPr="00FD37A9">
              <w:rPr>
                <w:b/>
                <w:sz w:val="22"/>
                <w:szCs w:val="22"/>
              </w:rPr>
              <w:t>4 013 320,18</w:t>
            </w:r>
          </w:p>
        </w:tc>
        <w:tc>
          <w:tcPr>
            <w:tcW w:w="988" w:type="dxa"/>
            <w:shd w:val="clear" w:color="auto" w:fill="00FF00"/>
            <w:vAlign w:val="center"/>
          </w:tcPr>
          <w:p w:rsidR="00253934" w:rsidRPr="00FD37A9" w:rsidRDefault="00FD37A9" w:rsidP="002D4453">
            <w:pPr>
              <w:jc w:val="right"/>
              <w:rPr>
                <w:b/>
              </w:rPr>
            </w:pPr>
            <w:r w:rsidRPr="00FD37A9">
              <w:rPr>
                <w:b/>
              </w:rPr>
              <w:t>99,04</w:t>
            </w:r>
          </w:p>
        </w:tc>
      </w:tr>
    </w:tbl>
    <w:p w:rsidR="00D675B3" w:rsidRPr="005B3218" w:rsidRDefault="00D675B3" w:rsidP="00DC2FB8">
      <w:pPr>
        <w:pStyle w:val="Tekstpodstawowy"/>
        <w:tabs>
          <w:tab w:val="left" w:pos="15"/>
          <w:tab w:val="left" w:pos="585"/>
        </w:tabs>
        <w:spacing w:line="360" w:lineRule="auto"/>
        <w:jc w:val="both"/>
        <w:rPr>
          <w:bCs/>
          <w:color w:val="FF0000"/>
          <w:sz w:val="24"/>
        </w:rPr>
      </w:pPr>
    </w:p>
    <w:p w:rsidR="000613BD" w:rsidRPr="00532027" w:rsidRDefault="000613BD" w:rsidP="00DC2FB8">
      <w:pPr>
        <w:pStyle w:val="Tekstpodstawowy"/>
        <w:tabs>
          <w:tab w:val="left" w:pos="15"/>
          <w:tab w:val="left" w:pos="585"/>
        </w:tabs>
        <w:spacing w:line="360" w:lineRule="auto"/>
        <w:jc w:val="both"/>
        <w:rPr>
          <w:bCs/>
          <w:sz w:val="24"/>
        </w:rPr>
      </w:pPr>
      <w:r w:rsidRPr="00532027">
        <w:rPr>
          <w:bCs/>
          <w:sz w:val="24"/>
        </w:rPr>
        <w:t>W 201</w:t>
      </w:r>
      <w:r w:rsidR="00160FA9" w:rsidRPr="00532027">
        <w:rPr>
          <w:bCs/>
          <w:sz w:val="24"/>
        </w:rPr>
        <w:t>8</w:t>
      </w:r>
      <w:r w:rsidRPr="00532027">
        <w:rPr>
          <w:bCs/>
          <w:sz w:val="24"/>
        </w:rPr>
        <w:t xml:space="preserve"> roku Gmina spłaciła wcześniej zaciągnięte zobowiązania z tytułu </w:t>
      </w:r>
      <w:r w:rsidR="00182C65" w:rsidRPr="00532027">
        <w:rPr>
          <w:bCs/>
          <w:sz w:val="24"/>
        </w:rPr>
        <w:t>obligacj</w:t>
      </w:r>
      <w:r w:rsidR="00AC5D5E" w:rsidRPr="00532027">
        <w:rPr>
          <w:bCs/>
          <w:sz w:val="24"/>
        </w:rPr>
        <w:t xml:space="preserve">i </w:t>
      </w:r>
      <w:r w:rsidR="00182C65" w:rsidRPr="00532027">
        <w:rPr>
          <w:bCs/>
          <w:sz w:val="24"/>
        </w:rPr>
        <w:t>wyemitowan</w:t>
      </w:r>
      <w:r w:rsidR="00AC5D5E" w:rsidRPr="00532027">
        <w:rPr>
          <w:bCs/>
          <w:sz w:val="24"/>
        </w:rPr>
        <w:t>ych</w:t>
      </w:r>
      <w:r w:rsidR="00182C65" w:rsidRPr="00532027">
        <w:rPr>
          <w:bCs/>
          <w:sz w:val="24"/>
        </w:rPr>
        <w:t xml:space="preserve"> </w:t>
      </w:r>
      <w:r w:rsidR="00AC5D5E" w:rsidRPr="00532027">
        <w:rPr>
          <w:bCs/>
          <w:sz w:val="24"/>
        </w:rPr>
        <w:br/>
      </w:r>
      <w:r w:rsidR="00182C65" w:rsidRPr="00532027">
        <w:rPr>
          <w:bCs/>
          <w:sz w:val="24"/>
        </w:rPr>
        <w:t>w 201</w:t>
      </w:r>
      <w:r w:rsidR="00160FA9" w:rsidRPr="00532027">
        <w:rPr>
          <w:bCs/>
          <w:sz w:val="24"/>
        </w:rPr>
        <w:t>1</w:t>
      </w:r>
      <w:r w:rsidR="00182C65" w:rsidRPr="00532027">
        <w:rPr>
          <w:bCs/>
          <w:sz w:val="24"/>
        </w:rPr>
        <w:t xml:space="preserve"> r.</w:t>
      </w:r>
      <w:r w:rsidR="008346F3" w:rsidRPr="00532027">
        <w:rPr>
          <w:bCs/>
          <w:sz w:val="24"/>
        </w:rPr>
        <w:t xml:space="preserve"> i 2012 r.</w:t>
      </w:r>
      <w:r w:rsidR="00182C65" w:rsidRPr="00532027">
        <w:rPr>
          <w:bCs/>
          <w:sz w:val="24"/>
        </w:rPr>
        <w:t xml:space="preserve"> w kwocie </w:t>
      </w:r>
      <w:r w:rsidR="00AC5D5E" w:rsidRPr="00532027">
        <w:rPr>
          <w:bCs/>
          <w:sz w:val="24"/>
        </w:rPr>
        <w:t>7</w:t>
      </w:r>
      <w:r w:rsidR="00182C65" w:rsidRPr="00532027">
        <w:rPr>
          <w:bCs/>
          <w:sz w:val="24"/>
        </w:rPr>
        <w:t> 000 000,00 zł.</w:t>
      </w:r>
    </w:p>
    <w:p w:rsidR="000613BD" w:rsidRPr="00532027" w:rsidRDefault="000613BD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sz w:val="24"/>
        </w:rPr>
      </w:pPr>
      <w:r w:rsidRPr="00532027">
        <w:rPr>
          <w:sz w:val="24"/>
        </w:rPr>
        <w:t>Przychody i rozchody budżetu w 201</w:t>
      </w:r>
      <w:r w:rsidR="00160FA9" w:rsidRPr="00532027">
        <w:rPr>
          <w:sz w:val="24"/>
        </w:rPr>
        <w:t>8</w:t>
      </w:r>
      <w:r w:rsidRPr="00532027">
        <w:rPr>
          <w:sz w:val="24"/>
        </w:rPr>
        <w:t xml:space="preserve"> r. przedstawiono w tabeli 1</w:t>
      </w:r>
      <w:r w:rsidR="00065EE3" w:rsidRPr="00532027">
        <w:rPr>
          <w:sz w:val="24"/>
        </w:rPr>
        <w:t>0</w:t>
      </w:r>
      <w:r w:rsidRPr="00532027">
        <w:rPr>
          <w:sz w:val="24"/>
        </w:rPr>
        <w:t>.</w:t>
      </w:r>
    </w:p>
    <w:p w:rsidR="000613BD" w:rsidRPr="005B3218" w:rsidRDefault="000613BD" w:rsidP="00407045">
      <w:pPr>
        <w:pStyle w:val="Tekstpodstawowy"/>
        <w:tabs>
          <w:tab w:val="left" w:pos="900"/>
        </w:tabs>
        <w:ind w:right="3"/>
        <w:jc w:val="both"/>
        <w:rPr>
          <w:color w:val="FF0000"/>
          <w:sz w:val="24"/>
        </w:rPr>
      </w:pPr>
    </w:p>
    <w:p w:rsidR="00B06A25" w:rsidRPr="00532027" w:rsidRDefault="00123633" w:rsidP="00407045">
      <w:pPr>
        <w:pStyle w:val="Tekstpodstawowy"/>
        <w:tabs>
          <w:tab w:val="left" w:pos="900"/>
        </w:tabs>
        <w:ind w:right="3"/>
        <w:jc w:val="both"/>
        <w:rPr>
          <w:b/>
          <w:sz w:val="24"/>
        </w:rPr>
      </w:pPr>
      <w:r w:rsidRPr="00532027">
        <w:rPr>
          <w:b/>
          <w:sz w:val="24"/>
        </w:rPr>
        <w:t>T</w:t>
      </w:r>
      <w:r w:rsidR="008E6C09" w:rsidRPr="00532027">
        <w:rPr>
          <w:b/>
          <w:sz w:val="24"/>
        </w:rPr>
        <w:t xml:space="preserve">abela </w:t>
      </w:r>
      <w:r w:rsidRPr="00532027">
        <w:rPr>
          <w:b/>
          <w:sz w:val="24"/>
        </w:rPr>
        <w:t>1</w:t>
      </w:r>
      <w:r w:rsidR="00065EE3" w:rsidRPr="00532027">
        <w:rPr>
          <w:b/>
          <w:sz w:val="24"/>
        </w:rPr>
        <w:t>0</w:t>
      </w:r>
    </w:p>
    <w:p w:rsidR="00B06A25" w:rsidRPr="005B3218" w:rsidRDefault="00B06A25" w:rsidP="00407045">
      <w:pPr>
        <w:rPr>
          <w:color w:val="FF0000"/>
        </w:rPr>
      </w:pPr>
    </w:p>
    <w:p w:rsidR="00B06A25" w:rsidRPr="00532027" w:rsidRDefault="00B06A25" w:rsidP="00407045">
      <w:pPr>
        <w:jc w:val="center"/>
        <w:rPr>
          <w:b/>
        </w:rPr>
      </w:pPr>
      <w:r w:rsidRPr="00532027">
        <w:rPr>
          <w:b/>
        </w:rPr>
        <w:t xml:space="preserve">PRZYCHODY I ROZCHODY BUDŻETU </w:t>
      </w:r>
      <w:r w:rsidR="004A034F" w:rsidRPr="00532027">
        <w:rPr>
          <w:b/>
        </w:rPr>
        <w:t>ZA</w:t>
      </w:r>
      <w:r w:rsidRPr="00532027">
        <w:rPr>
          <w:b/>
        </w:rPr>
        <w:t xml:space="preserve"> 201</w:t>
      </w:r>
      <w:r w:rsidR="00532027" w:rsidRPr="00532027">
        <w:rPr>
          <w:b/>
        </w:rPr>
        <w:t>8</w:t>
      </w:r>
      <w:r w:rsidRPr="00532027">
        <w:rPr>
          <w:b/>
        </w:rPr>
        <w:t xml:space="preserve"> </w:t>
      </w:r>
      <w:r w:rsidR="004A034F" w:rsidRPr="00532027">
        <w:rPr>
          <w:b/>
        </w:rPr>
        <w:t>ROK</w:t>
      </w:r>
    </w:p>
    <w:p w:rsidR="00B06A25" w:rsidRPr="00532027" w:rsidRDefault="00B06A25" w:rsidP="00407045">
      <w:r w:rsidRPr="00532027">
        <w:tab/>
      </w:r>
      <w:r w:rsidRPr="00532027">
        <w:tab/>
      </w:r>
      <w:r w:rsidRPr="00532027">
        <w:tab/>
      </w:r>
      <w:r w:rsidRPr="00532027">
        <w:tab/>
      </w:r>
      <w:r w:rsidRPr="00532027">
        <w:tab/>
      </w:r>
      <w:r w:rsidRPr="00532027">
        <w:tab/>
      </w:r>
      <w:r w:rsidRPr="00532027">
        <w:tab/>
      </w:r>
      <w:r w:rsidRPr="00532027">
        <w:tab/>
      </w:r>
      <w:r w:rsidRPr="00532027">
        <w:tab/>
      </w:r>
      <w:r w:rsidRPr="00532027">
        <w:tab/>
      </w:r>
      <w:r w:rsidRPr="00532027">
        <w:tab/>
      </w:r>
    </w:p>
    <w:tbl>
      <w:tblPr>
        <w:tblW w:w="967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896"/>
        <w:gridCol w:w="1800"/>
        <w:gridCol w:w="2311"/>
        <w:gridCol w:w="2021"/>
      </w:tblGrid>
      <w:tr w:rsidR="005B3218" w:rsidRPr="005B3218" w:rsidTr="00532027">
        <w:trPr>
          <w:trHeight w:val="443"/>
        </w:trPr>
        <w:tc>
          <w:tcPr>
            <w:tcW w:w="648" w:type="dxa"/>
            <w:shd w:val="clear" w:color="auto" w:fill="FFFF00"/>
            <w:vAlign w:val="center"/>
          </w:tcPr>
          <w:p w:rsidR="00B06A25" w:rsidRPr="00532027" w:rsidRDefault="00B06A25" w:rsidP="009B3F10">
            <w:pPr>
              <w:jc w:val="center"/>
              <w:rPr>
                <w:b/>
              </w:rPr>
            </w:pPr>
            <w:r w:rsidRPr="00532027">
              <w:rPr>
                <w:b/>
              </w:rPr>
              <w:t>Lp.</w:t>
            </w:r>
          </w:p>
        </w:tc>
        <w:tc>
          <w:tcPr>
            <w:tcW w:w="2896" w:type="dxa"/>
            <w:shd w:val="clear" w:color="auto" w:fill="FFFF00"/>
            <w:vAlign w:val="center"/>
          </w:tcPr>
          <w:p w:rsidR="00B06A25" w:rsidRPr="00532027" w:rsidRDefault="00B06A25" w:rsidP="009B3F10">
            <w:pPr>
              <w:jc w:val="center"/>
              <w:rPr>
                <w:b/>
              </w:rPr>
            </w:pPr>
            <w:r w:rsidRPr="00532027">
              <w:rPr>
                <w:b/>
              </w:rPr>
              <w:t>Treść</w:t>
            </w:r>
          </w:p>
        </w:tc>
        <w:tc>
          <w:tcPr>
            <w:tcW w:w="1800" w:type="dxa"/>
            <w:shd w:val="clear" w:color="auto" w:fill="FFFF00"/>
            <w:vAlign w:val="center"/>
          </w:tcPr>
          <w:p w:rsidR="00B06A25" w:rsidRPr="00532027" w:rsidRDefault="00B06A25" w:rsidP="009B3F10">
            <w:pPr>
              <w:jc w:val="center"/>
              <w:rPr>
                <w:b/>
              </w:rPr>
            </w:pPr>
            <w:r w:rsidRPr="00532027">
              <w:rPr>
                <w:b/>
              </w:rPr>
              <w:t>Klasyfikacja</w:t>
            </w:r>
          </w:p>
        </w:tc>
        <w:tc>
          <w:tcPr>
            <w:tcW w:w="2311" w:type="dxa"/>
            <w:shd w:val="clear" w:color="auto" w:fill="FFFF00"/>
            <w:vAlign w:val="center"/>
          </w:tcPr>
          <w:p w:rsidR="00B06A25" w:rsidRPr="00532027" w:rsidRDefault="00B06A25" w:rsidP="009B3F10">
            <w:pPr>
              <w:jc w:val="center"/>
              <w:rPr>
                <w:b/>
              </w:rPr>
            </w:pPr>
            <w:r w:rsidRPr="00532027">
              <w:rPr>
                <w:b/>
              </w:rPr>
              <w:t>Plan</w:t>
            </w:r>
          </w:p>
        </w:tc>
        <w:tc>
          <w:tcPr>
            <w:tcW w:w="2021" w:type="dxa"/>
            <w:shd w:val="clear" w:color="auto" w:fill="FFFF00"/>
            <w:vAlign w:val="center"/>
          </w:tcPr>
          <w:p w:rsidR="00B06A25" w:rsidRPr="00532027" w:rsidRDefault="00B06A25" w:rsidP="009B3F10">
            <w:pPr>
              <w:jc w:val="center"/>
              <w:rPr>
                <w:b/>
              </w:rPr>
            </w:pPr>
            <w:r w:rsidRPr="00532027">
              <w:rPr>
                <w:b/>
              </w:rPr>
              <w:t>Wykonanie</w:t>
            </w:r>
          </w:p>
        </w:tc>
      </w:tr>
      <w:tr w:rsidR="005B3218" w:rsidRPr="005B3218" w:rsidTr="009B3F10">
        <w:tc>
          <w:tcPr>
            <w:tcW w:w="648" w:type="dxa"/>
          </w:tcPr>
          <w:p w:rsidR="00B06A25" w:rsidRPr="00532027" w:rsidRDefault="00B06A25" w:rsidP="009B3F10">
            <w:pPr>
              <w:jc w:val="center"/>
            </w:pPr>
            <w:r w:rsidRPr="00532027">
              <w:t>1</w:t>
            </w:r>
          </w:p>
        </w:tc>
        <w:tc>
          <w:tcPr>
            <w:tcW w:w="2896" w:type="dxa"/>
          </w:tcPr>
          <w:p w:rsidR="00B06A25" w:rsidRPr="00532027" w:rsidRDefault="00B06A25" w:rsidP="009B3F10">
            <w:pPr>
              <w:jc w:val="center"/>
            </w:pPr>
            <w:r w:rsidRPr="00532027">
              <w:t>2</w:t>
            </w:r>
          </w:p>
        </w:tc>
        <w:tc>
          <w:tcPr>
            <w:tcW w:w="1800" w:type="dxa"/>
          </w:tcPr>
          <w:p w:rsidR="00B06A25" w:rsidRPr="00532027" w:rsidRDefault="00B06A25" w:rsidP="009B3F10">
            <w:pPr>
              <w:jc w:val="center"/>
            </w:pPr>
            <w:r w:rsidRPr="00532027">
              <w:t>3</w:t>
            </w:r>
          </w:p>
        </w:tc>
        <w:tc>
          <w:tcPr>
            <w:tcW w:w="2311" w:type="dxa"/>
          </w:tcPr>
          <w:p w:rsidR="00B06A25" w:rsidRPr="00532027" w:rsidRDefault="00B06A25" w:rsidP="009B3F10">
            <w:pPr>
              <w:jc w:val="center"/>
            </w:pPr>
            <w:r w:rsidRPr="00532027">
              <w:t>4</w:t>
            </w:r>
          </w:p>
        </w:tc>
        <w:tc>
          <w:tcPr>
            <w:tcW w:w="2021" w:type="dxa"/>
          </w:tcPr>
          <w:p w:rsidR="00B06A25" w:rsidRPr="00532027" w:rsidRDefault="00B06A25" w:rsidP="009B3F10">
            <w:pPr>
              <w:jc w:val="center"/>
            </w:pPr>
            <w:r w:rsidRPr="00532027">
              <w:t>5</w:t>
            </w:r>
          </w:p>
        </w:tc>
      </w:tr>
      <w:tr w:rsidR="005B3218" w:rsidRPr="005B3218" w:rsidTr="009B3F10">
        <w:tc>
          <w:tcPr>
            <w:tcW w:w="5344" w:type="dxa"/>
            <w:gridSpan w:val="3"/>
            <w:shd w:val="clear" w:color="auto" w:fill="00FF00"/>
          </w:tcPr>
          <w:p w:rsidR="00B06A25" w:rsidRPr="00532027" w:rsidRDefault="00B06A25" w:rsidP="009B3F10">
            <w:pPr>
              <w:rPr>
                <w:b/>
              </w:rPr>
            </w:pPr>
            <w:r w:rsidRPr="00532027">
              <w:rPr>
                <w:b/>
              </w:rPr>
              <w:t>PRZYCHODY OGÓŁEM:</w:t>
            </w:r>
          </w:p>
        </w:tc>
        <w:tc>
          <w:tcPr>
            <w:tcW w:w="2311" w:type="dxa"/>
            <w:shd w:val="clear" w:color="auto" w:fill="00FF00"/>
          </w:tcPr>
          <w:p w:rsidR="00B06A25" w:rsidRPr="00532027" w:rsidRDefault="009417E0" w:rsidP="00F2787C">
            <w:pPr>
              <w:jc w:val="right"/>
              <w:rPr>
                <w:b/>
              </w:rPr>
            </w:pPr>
            <w:r w:rsidRPr="00532027">
              <w:rPr>
                <w:b/>
              </w:rPr>
              <w:t>1</w:t>
            </w:r>
            <w:r w:rsidR="00F2787C" w:rsidRPr="00532027">
              <w:rPr>
                <w:b/>
              </w:rPr>
              <w:t>2</w:t>
            </w:r>
            <w:r w:rsidR="000D553D" w:rsidRPr="00532027">
              <w:rPr>
                <w:b/>
              </w:rPr>
              <w:t> </w:t>
            </w:r>
            <w:r w:rsidRPr="00532027">
              <w:rPr>
                <w:b/>
              </w:rPr>
              <w:t>0</w:t>
            </w:r>
            <w:r w:rsidR="000D553D" w:rsidRPr="00532027">
              <w:rPr>
                <w:b/>
              </w:rPr>
              <w:t>00 000,00</w:t>
            </w:r>
          </w:p>
        </w:tc>
        <w:tc>
          <w:tcPr>
            <w:tcW w:w="2021" w:type="dxa"/>
            <w:shd w:val="clear" w:color="auto" w:fill="00FF00"/>
          </w:tcPr>
          <w:p w:rsidR="00B06A25" w:rsidRPr="00532027" w:rsidRDefault="00532027" w:rsidP="009B3F10">
            <w:pPr>
              <w:jc w:val="right"/>
              <w:rPr>
                <w:b/>
              </w:rPr>
            </w:pPr>
            <w:r w:rsidRPr="00532027">
              <w:rPr>
                <w:b/>
              </w:rPr>
              <w:t>10 000 000,00</w:t>
            </w:r>
          </w:p>
        </w:tc>
      </w:tr>
      <w:tr w:rsidR="005B3218" w:rsidRPr="005B3218" w:rsidTr="00345F0B">
        <w:trPr>
          <w:trHeight w:val="1474"/>
        </w:trPr>
        <w:tc>
          <w:tcPr>
            <w:tcW w:w="648" w:type="dxa"/>
            <w:vAlign w:val="center"/>
          </w:tcPr>
          <w:p w:rsidR="00182C65" w:rsidRPr="00532027" w:rsidRDefault="00182C65" w:rsidP="00A46FA4">
            <w:pPr>
              <w:jc w:val="right"/>
            </w:pPr>
            <w:r w:rsidRPr="00532027">
              <w:t>1.</w:t>
            </w:r>
          </w:p>
        </w:tc>
        <w:tc>
          <w:tcPr>
            <w:tcW w:w="2896" w:type="dxa"/>
            <w:vAlign w:val="center"/>
          </w:tcPr>
          <w:p w:rsidR="00E4248D" w:rsidRPr="00532027" w:rsidRDefault="00182C65" w:rsidP="00345F0B">
            <w:r w:rsidRPr="00532027">
              <w:t>Papiery wartościowe (obligacje), których zbywalność jest ograniczona</w:t>
            </w:r>
          </w:p>
        </w:tc>
        <w:tc>
          <w:tcPr>
            <w:tcW w:w="1800" w:type="dxa"/>
            <w:vAlign w:val="center"/>
          </w:tcPr>
          <w:p w:rsidR="00182C65" w:rsidRPr="00532027" w:rsidRDefault="00182C65" w:rsidP="00A46FA4">
            <w:pPr>
              <w:jc w:val="center"/>
            </w:pPr>
            <w:r w:rsidRPr="00532027">
              <w:t>§ 931</w:t>
            </w:r>
          </w:p>
        </w:tc>
        <w:tc>
          <w:tcPr>
            <w:tcW w:w="2311" w:type="dxa"/>
            <w:vAlign w:val="center"/>
          </w:tcPr>
          <w:p w:rsidR="00182C65" w:rsidRPr="00532027" w:rsidRDefault="009417E0" w:rsidP="00F2787C">
            <w:pPr>
              <w:jc w:val="right"/>
            </w:pPr>
            <w:r w:rsidRPr="00532027">
              <w:t>1</w:t>
            </w:r>
            <w:r w:rsidR="00F2787C" w:rsidRPr="00532027">
              <w:t>2</w:t>
            </w:r>
            <w:r w:rsidR="00182C65" w:rsidRPr="00532027">
              <w:t> </w:t>
            </w:r>
            <w:r w:rsidRPr="00532027">
              <w:t>0</w:t>
            </w:r>
            <w:r w:rsidR="00182C65" w:rsidRPr="00532027">
              <w:t>00 000,00</w:t>
            </w:r>
          </w:p>
        </w:tc>
        <w:tc>
          <w:tcPr>
            <w:tcW w:w="2021" w:type="dxa"/>
            <w:vAlign w:val="center"/>
          </w:tcPr>
          <w:p w:rsidR="00182C65" w:rsidRPr="00532027" w:rsidRDefault="00532027" w:rsidP="000A1FE5">
            <w:pPr>
              <w:jc w:val="right"/>
            </w:pPr>
            <w:r w:rsidRPr="00532027">
              <w:t>10</w:t>
            </w:r>
            <w:r w:rsidR="000D553D" w:rsidRPr="00532027">
              <w:t> 000 000,00</w:t>
            </w:r>
          </w:p>
        </w:tc>
      </w:tr>
      <w:tr w:rsidR="005B3218" w:rsidRPr="005B3218" w:rsidTr="00715E4F">
        <w:trPr>
          <w:trHeight w:val="265"/>
        </w:trPr>
        <w:tc>
          <w:tcPr>
            <w:tcW w:w="5344" w:type="dxa"/>
            <w:gridSpan w:val="3"/>
            <w:shd w:val="clear" w:color="auto" w:fill="00FF00"/>
          </w:tcPr>
          <w:p w:rsidR="00B06A25" w:rsidRPr="00532027" w:rsidRDefault="00B06A25" w:rsidP="009B3F10">
            <w:pPr>
              <w:rPr>
                <w:b/>
              </w:rPr>
            </w:pPr>
            <w:r w:rsidRPr="00532027">
              <w:rPr>
                <w:b/>
              </w:rPr>
              <w:t>ROZCHODY OGÓŁEM:</w:t>
            </w:r>
          </w:p>
        </w:tc>
        <w:tc>
          <w:tcPr>
            <w:tcW w:w="2311" w:type="dxa"/>
            <w:shd w:val="clear" w:color="auto" w:fill="00FF00"/>
          </w:tcPr>
          <w:p w:rsidR="00B06A25" w:rsidRPr="00532027" w:rsidRDefault="00AC5D5E" w:rsidP="00357A24">
            <w:pPr>
              <w:jc w:val="right"/>
              <w:rPr>
                <w:b/>
              </w:rPr>
            </w:pPr>
            <w:r w:rsidRPr="00532027">
              <w:rPr>
                <w:b/>
              </w:rPr>
              <w:t>7 000 000,00</w:t>
            </w:r>
          </w:p>
        </w:tc>
        <w:tc>
          <w:tcPr>
            <w:tcW w:w="2021" w:type="dxa"/>
            <w:shd w:val="clear" w:color="auto" w:fill="00FF00"/>
          </w:tcPr>
          <w:p w:rsidR="00B06A25" w:rsidRPr="00532027" w:rsidRDefault="00AC5D5E" w:rsidP="00357A24">
            <w:pPr>
              <w:jc w:val="right"/>
              <w:rPr>
                <w:b/>
              </w:rPr>
            </w:pPr>
            <w:r w:rsidRPr="00532027">
              <w:rPr>
                <w:b/>
              </w:rPr>
              <w:t>7 000 000,00</w:t>
            </w:r>
          </w:p>
        </w:tc>
      </w:tr>
      <w:tr w:rsidR="00C23F66" w:rsidRPr="005B3218" w:rsidTr="00D41936">
        <w:trPr>
          <w:trHeight w:val="1552"/>
        </w:trPr>
        <w:tc>
          <w:tcPr>
            <w:tcW w:w="648" w:type="dxa"/>
          </w:tcPr>
          <w:p w:rsidR="00D41936" w:rsidRDefault="00D41936" w:rsidP="000D553D">
            <w:pPr>
              <w:jc w:val="right"/>
            </w:pPr>
          </w:p>
          <w:p w:rsidR="00D41936" w:rsidRDefault="00D41936" w:rsidP="000D553D">
            <w:pPr>
              <w:jc w:val="right"/>
            </w:pPr>
          </w:p>
          <w:p w:rsidR="00182C65" w:rsidRPr="00532027" w:rsidRDefault="00182C65" w:rsidP="000D553D">
            <w:pPr>
              <w:jc w:val="right"/>
            </w:pPr>
            <w:r w:rsidRPr="00532027">
              <w:t>1.</w:t>
            </w:r>
          </w:p>
        </w:tc>
        <w:tc>
          <w:tcPr>
            <w:tcW w:w="2896" w:type="dxa"/>
          </w:tcPr>
          <w:p w:rsidR="00D41936" w:rsidRDefault="00D41936" w:rsidP="009B3F10"/>
          <w:p w:rsidR="00182C65" w:rsidRPr="00532027" w:rsidRDefault="00182C65" w:rsidP="009B3F10">
            <w:r w:rsidRPr="00532027">
              <w:t>Wykup obligacji komunalnych, których zbywalność jest ograniczona</w:t>
            </w:r>
          </w:p>
        </w:tc>
        <w:tc>
          <w:tcPr>
            <w:tcW w:w="1800" w:type="dxa"/>
            <w:vAlign w:val="center"/>
          </w:tcPr>
          <w:p w:rsidR="00182C65" w:rsidRPr="00532027" w:rsidRDefault="00182C65" w:rsidP="00182C65">
            <w:pPr>
              <w:jc w:val="center"/>
            </w:pPr>
            <w:r w:rsidRPr="00532027">
              <w:t>§ 982</w:t>
            </w:r>
          </w:p>
        </w:tc>
        <w:tc>
          <w:tcPr>
            <w:tcW w:w="2311" w:type="dxa"/>
            <w:vAlign w:val="center"/>
          </w:tcPr>
          <w:p w:rsidR="00182C65" w:rsidRPr="00532027" w:rsidRDefault="00AC5D5E" w:rsidP="000A1FE5">
            <w:pPr>
              <w:jc w:val="right"/>
            </w:pPr>
            <w:r w:rsidRPr="00532027">
              <w:t>7</w:t>
            </w:r>
            <w:r w:rsidR="00182C65" w:rsidRPr="00532027">
              <w:t> 000 000,00</w:t>
            </w:r>
          </w:p>
        </w:tc>
        <w:tc>
          <w:tcPr>
            <w:tcW w:w="2021" w:type="dxa"/>
            <w:vAlign w:val="center"/>
          </w:tcPr>
          <w:p w:rsidR="00182C65" w:rsidRPr="00532027" w:rsidRDefault="00AC5D5E" w:rsidP="003A1E3C">
            <w:pPr>
              <w:jc w:val="right"/>
            </w:pPr>
            <w:r w:rsidRPr="00532027">
              <w:t>7</w:t>
            </w:r>
            <w:r w:rsidR="00182C65" w:rsidRPr="00532027">
              <w:t> 000 000,00</w:t>
            </w:r>
          </w:p>
        </w:tc>
      </w:tr>
    </w:tbl>
    <w:p w:rsidR="00B06A25" w:rsidRPr="005B3218" w:rsidRDefault="00B06A25" w:rsidP="00407045">
      <w:pPr>
        <w:rPr>
          <w:color w:val="FF0000"/>
        </w:rPr>
      </w:pPr>
    </w:p>
    <w:p w:rsidR="00B06A25" w:rsidRPr="005B3218" w:rsidRDefault="00B06A25" w:rsidP="00407045">
      <w:pPr>
        <w:rPr>
          <w:bCs/>
          <w:color w:val="FF0000"/>
        </w:rPr>
      </w:pPr>
    </w:p>
    <w:p w:rsidR="00B06A25" w:rsidRPr="001D2494" w:rsidRDefault="00B06A25" w:rsidP="00930822">
      <w:pPr>
        <w:spacing w:line="360" w:lineRule="auto"/>
        <w:ind w:firstLine="708"/>
        <w:jc w:val="both"/>
        <w:rPr>
          <w:bCs/>
        </w:rPr>
      </w:pPr>
      <w:r w:rsidRPr="001D2494">
        <w:rPr>
          <w:bCs/>
        </w:rPr>
        <w:lastRenderedPageBreak/>
        <w:t>W 201</w:t>
      </w:r>
      <w:r w:rsidR="001D2494" w:rsidRPr="001D2494">
        <w:rPr>
          <w:bCs/>
        </w:rPr>
        <w:t>8</w:t>
      </w:r>
      <w:r w:rsidRPr="001D2494">
        <w:rPr>
          <w:bCs/>
        </w:rPr>
        <w:t xml:space="preserve"> r. gmina Końskie </w:t>
      </w:r>
      <w:r w:rsidR="00A701A4" w:rsidRPr="001D2494">
        <w:rPr>
          <w:bCs/>
        </w:rPr>
        <w:t>z</w:t>
      </w:r>
      <w:r w:rsidRPr="001D2494">
        <w:rPr>
          <w:bCs/>
        </w:rPr>
        <w:t xml:space="preserve">realizowała wydatki </w:t>
      </w:r>
      <w:r w:rsidRPr="001D2494">
        <w:rPr>
          <w:bCs/>
          <w:lang w:eastAsia="pl-PL"/>
        </w:rPr>
        <w:t xml:space="preserve">na programy i projekty finansowane </w:t>
      </w:r>
      <w:r w:rsidR="00827027" w:rsidRPr="001D2494">
        <w:rPr>
          <w:bCs/>
          <w:lang w:eastAsia="pl-PL"/>
        </w:rPr>
        <w:br/>
      </w:r>
      <w:r w:rsidRPr="001D2494">
        <w:rPr>
          <w:bCs/>
          <w:lang w:eastAsia="pl-PL"/>
        </w:rPr>
        <w:t>z udziałem środków, o których mowa w art. 5 ust. 1 pkt 2 i 3</w:t>
      </w:r>
      <w:r w:rsidRPr="001D2494">
        <w:rPr>
          <w:bCs/>
        </w:rPr>
        <w:t xml:space="preserve"> ustawy o finansach publicznych.</w:t>
      </w:r>
    </w:p>
    <w:p w:rsidR="001D2494" w:rsidRPr="001D2494" w:rsidRDefault="00B06A25" w:rsidP="00270BC5">
      <w:pPr>
        <w:numPr>
          <w:ilvl w:val="0"/>
          <w:numId w:val="14"/>
        </w:numPr>
        <w:spacing w:line="360" w:lineRule="auto"/>
        <w:jc w:val="both"/>
        <w:rPr>
          <w:bCs/>
        </w:rPr>
      </w:pPr>
      <w:r w:rsidRPr="001D2494">
        <w:rPr>
          <w:bCs/>
        </w:rPr>
        <w:t>W ramach wydatków bieżących realizowan</w:t>
      </w:r>
      <w:r w:rsidR="001D2494" w:rsidRPr="001D2494">
        <w:rPr>
          <w:bCs/>
        </w:rPr>
        <w:t>e były</w:t>
      </w:r>
      <w:r w:rsidRPr="001D2494">
        <w:rPr>
          <w:bCs/>
        </w:rPr>
        <w:t xml:space="preserve"> </w:t>
      </w:r>
      <w:r w:rsidR="002E6DE8" w:rsidRPr="001D2494">
        <w:rPr>
          <w:bCs/>
        </w:rPr>
        <w:t>projekt</w:t>
      </w:r>
      <w:r w:rsidR="001D2494" w:rsidRPr="001D2494">
        <w:rPr>
          <w:bCs/>
        </w:rPr>
        <w:t>y:</w:t>
      </w:r>
    </w:p>
    <w:p w:rsidR="00B06A25" w:rsidRPr="001D2494" w:rsidRDefault="002E6DE8" w:rsidP="00270BC5">
      <w:pPr>
        <w:numPr>
          <w:ilvl w:val="0"/>
          <w:numId w:val="13"/>
        </w:numPr>
        <w:spacing w:line="360" w:lineRule="auto"/>
        <w:ind w:hanging="11"/>
        <w:jc w:val="both"/>
        <w:rPr>
          <w:bCs/>
        </w:rPr>
      </w:pPr>
      <w:r w:rsidRPr="001D2494">
        <w:rPr>
          <w:bCs/>
        </w:rPr>
        <w:t>„</w:t>
      </w:r>
      <w:r w:rsidR="00950AB6" w:rsidRPr="001D2494">
        <w:rPr>
          <w:bCs/>
        </w:rPr>
        <w:t>Przedszkole „Sowa” w Stadnickiej Woli”</w:t>
      </w:r>
      <w:r w:rsidR="00E4248D">
        <w:rPr>
          <w:bCs/>
        </w:rPr>
        <w:t xml:space="preserve"> – dział 801- Oświata i wychowanie,</w:t>
      </w:r>
      <w:r w:rsidRPr="001D2494">
        <w:rPr>
          <w:bCs/>
        </w:rPr>
        <w:t xml:space="preserve"> </w:t>
      </w:r>
      <w:r w:rsidR="00E4248D">
        <w:rPr>
          <w:bCs/>
        </w:rPr>
        <w:br/>
      </w:r>
      <w:r w:rsidRPr="001D2494">
        <w:rPr>
          <w:bCs/>
        </w:rPr>
        <w:t>w ramach Regionalnego Programu Operacyjnego Województwa Świętokrzyskiego na lata 2014-2020 współfinansowanego ze środków Eur</w:t>
      </w:r>
      <w:r w:rsidR="009161F4">
        <w:rPr>
          <w:bCs/>
        </w:rPr>
        <w:t>opejskiego Funduszu Społecznego. Projekt był realizowany w latach 2017 - 2018.</w:t>
      </w:r>
    </w:p>
    <w:p w:rsidR="001D2494" w:rsidRPr="00E4248D" w:rsidRDefault="001D2494" w:rsidP="00270BC5">
      <w:pPr>
        <w:numPr>
          <w:ilvl w:val="0"/>
          <w:numId w:val="13"/>
        </w:numPr>
        <w:spacing w:line="360" w:lineRule="auto"/>
        <w:ind w:hanging="11"/>
        <w:jc w:val="both"/>
        <w:rPr>
          <w:bCs/>
        </w:rPr>
      </w:pPr>
      <w:r w:rsidRPr="00E4248D">
        <w:rPr>
          <w:bCs/>
        </w:rPr>
        <w:t>„Internet i Ja”</w:t>
      </w:r>
      <w:r w:rsidR="00E4248D">
        <w:rPr>
          <w:bCs/>
        </w:rPr>
        <w:t xml:space="preserve"> – w dziale 720 – Informatyka,</w:t>
      </w:r>
      <w:r w:rsidRPr="00E4248D">
        <w:rPr>
          <w:bCs/>
        </w:rPr>
        <w:t xml:space="preserve"> w ramach </w:t>
      </w:r>
      <w:r w:rsidR="009161F4" w:rsidRPr="00E4248D">
        <w:rPr>
          <w:bCs/>
        </w:rPr>
        <w:t>Programu Operacyjnego Polska Cyfrowa na lata 2014 – 2020, Osi Priorytetowej Nr III: Cyfrowe Kompetencje społeczeństwa, działania 3.1.: Działania szkoleniowe na rzecz rozwoju kompetencji cyfrowych dotycz</w:t>
      </w:r>
      <w:r w:rsidR="00A0087D">
        <w:rPr>
          <w:bCs/>
        </w:rPr>
        <w:t>y</w:t>
      </w:r>
      <w:r w:rsidR="009161F4" w:rsidRPr="00E4248D">
        <w:rPr>
          <w:bCs/>
        </w:rPr>
        <w:t xml:space="preserve"> realizacji projektu grantowego pn. „Nowa Era Komputera – poprawa umiejętności korzystania z Internetu, e-usług”. Na dofinansowanie realizacji projektu zawarta została umowa </w:t>
      </w:r>
      <w:r w:rsidR="00E4248D">
        <w:rPr>
          <w:bCs/>
        </w:rPr>
        <w:br/>
      </w:r>
      <w:r w:rsidR="009161F4" w:rsidRPr="00E4248D">
        <w:rPr>
          <w:bCs/>
        </w:rPr>
        <w:t>o dofinansowanie</w:t>
      </w:r>
      <w:r w:rsidR="00E4248D">
        <w:rPr>
          <w:bCs/>
        </w:rPr>
        <w:t xml:space="preserve"> </w:t>
      </w:r>
      <w:r w:rsidR="009161F4" w:rsidRPr="00E4248D">
        <w:rPr>
          <w:bCs/>
        </w:rPr>
        <w:t xml:space="preserve">w dniu 4 września 2018 r. Uchwałą Rady Miejskiej w Końskich </w:t>
      </w:r>
      <w:r w:rsidR="00E61427">
        <w:rPr>
          <w:bCs/>
        </w:rPr>
        <w:br/>
      </w:r>
      <w:r w:rsidR="009161F4" w:rsidRPr="00E4248D">
        <w:rPr>
          <w:bCs/>
        </w:rPr>
        <w:t>Nr LV/520/2018 z dnia 7 września 2018 r. wprowadzono zadanie do budżetu Miasta i Gminy Końskie na 2018 r.</w:t>
      </w:r>
    </w:p>
    <w:p w:rsidR="00FD550B" w:rsidRPr="001D2494" w:rsidRDefault="00AD5BC9" w:rsidP="001163E3">
      <w:pPr>
        <w:spacing w:line="360" w:lineRule="auto"/>
        <w:ind w:firstLine="708"/>
        <w:jc w:val="both"/>
        <w:rPr>
          <w:bCs/>
        </w:rPr>
      </w:pPr>
      <w:r w:rsidRPr="001D2494">
        <w:rPr>
          <w:bCs/>
        </w:rPr>
        <w:t>Realizację wydatków na wyżej wymienion</w:t>
      </w:r>
      <w:r w:rsidR="001D2494" w:rsidRPr="001D2494">
        <w:rPr>
          <w:bCs/>
        </w:rPr>
        <w:t>e</w:t>
      </w:r>
      <w:r w:rsidRPr="001D2494">
        <w:rPr>
          <w:bCs/>
        </w:rPr>
        <w:t xml:space="preserve"> projekt</w:t>
      </w:r>
      <w:r w:rsidR="001D2494" w:rsidRPr="001D2494">
        <w:rPr>
          <w:bCs/>
        </w:rPr>
        <w:t>y</w:t>
      </w:r>
      <w:r w:rsidR="001163E3">
        <w:rPr>
          <w:bCs/>
        </w:rPr>
        <w:t xml:space="preserve">, w ramach wydatków bieżących, </w:t>
      </w:r>
      <w:r w:rsidRPr="001D2494">
        <w:rPr>
          <w:bCs/>
        </w:rPr>
        <w:t xml:space="preserve"> obrazuje tabela </w:t>
      </w:r>
      <w:r w:rsidR="0056363C" w:rsidRPr="001D2494">
        <w:rPr>
          <w:bCs/>
        </w:rPr>
        <w:t>1</w:t>
      </w:r>
      <w:r w:rsidR="00065EE3" w:rsidRPr="001D2494">
        <w:rPr>
          <w:bCs/>
        </w:rPr>
        <w:t>1</w:t>
      </w:r>
      <w:r w:rsidR="0056363C" w:rsidRPr="001D2494">
        <w:rPr>
          <w:bCs/>
        </w:rPr>
        <w:t xml:space="preserve"> </w:t>
      </w:r>
      <w:r w:rsidRPr="001D2494">
        <w:rPr>
          <w:bCs/>
        </w:rPr>
        <w:t>w układzie działów</w:t>
      </w:r>
      <w:r w:rsidR="00AA7545" w:rsidRPr="001D2494">
        <w:rPr>
          <w:bCs/>
        </w:rPr>
        <w:t>,</w:t>
      </w:r>
      <w:r w:rsidRPr="001D2494">
        <w:rPr>
          <w:bCs/>
        </w:rPr>
        <w:t xml:space="preserve"> rozdziałów i paragrafów klasyfikacji budżetowej.</w:t>
      </w:r>
      <w:r w:rsidR="001163E3">
        <w:rPr>
          <w:bCs/>
        </w:rPr>
        <w:t xml:space="preserve"> </w:t>
      </w:r>
      <w:r w:rsidRPr="001D2494">
        <w:rPr>
          <w:bCs/>
        </w:rPr>
        <w:t>W tabeli przedstawiono plan</w:t>
      </w:r>
      <w:r w:rsidR="001D2494" w:rsidRPr="001D2494">
        <w:rPr>
          <w:bCs/>
        </w:rPr>
        <w:t>, plan po zmianach</w:t>
      </w:r>
      <w:r w:rsidRPr="001D2494">
        <w:rPr>
          <w:bCs/>
        </w:rPr>
        <w:t xml:space="preserve"> oraz wykonanie wydatków.</w:t>
      </w:r>
      <w:r w:rsidR="00B63FAF" w:rsidRPr="001D2494">
        <w:rPr>
          <w:bCs/>
        </w:rPr>
        <w:t xml:space="preserve"> </w:t>
      </w:r>
    </w:p>
    <w:p w:rsidR="001D2494" w:rsidRPr="001D2494" w:rsidRDefault="001D2494" w:rsidP="00930822">
      <w:pPr>
        <w:spacing w:line="360" w:lineRule="auto"/>
        <w:jc w:val="both"/>
        <w:rPr>
          <w:bCs/>
        </w:rPr>
      </w:pPr>
    </w:p>
    <w:p w:rsidR="007D39E5" w:rsidRPr="00E4248D" w:rsidRDefault="008E6C09" w:rsidP="00407045">
      <w:pPr>
        <w:rPr>
          <w:b/>
          <w:bCs/>
        </w:rPr>
      </w:pPr>
      <w:r w:rsidRPr="00E4248D">
        <w:rPr>
          <w:b/>
          <w:bCs/>
        </w:rPr>
        <w:t>Tabela 1</w:t>
      </w:r>
      <w:r w:rsidR="00065EE3" w:rsidRPr="00E4248D">
        <w:rPr>
          <w:b/>
          <w:bCs/>
        </w:rPr>
        <w:t>1</w:t>
      </w:r>
    </w:p>
    <w:p w:rsidR="00E4248D" w:rsidRDefault="00E4248D" w:rsidP="00407045">
      <w:pPr>
        <w:rPr>
          <w:b/>
          <w:bCs/>
          <w:color w:val="FF0000"/>
        </w:rPr>
      </w:pPr>
    </w:p>
    <w:tbl>
      <w:tblPr>
        <w:tblW w:w="9855" w:type="dxa"/>
        <w:tblInd w:w="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810"/>
        <w:gridCol w:w="500"/>
        <w:gridCol w:w="3102"/>
        <w:gridCol w:w="989"/>
        <w:gridCol w:w="956"/>
        <w:gridCol w:w="956"/>
        <w:gridCol w:w="1021"/>
        <w:gridCol w:w="981"/>
      </w:tblGrid>
      <w:tr w:rsidR="00E4248D" w:rsidRPr="00E4248D" w:rsidTr="00D41936">
        <w:trPr>
          <w:trHeight w:val="76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4248D">
              <w:rPr>
                <w:b/>
                <w:bCs/>
                <w:sz w:val="18"/>
                <w:szCs w:val="18"/>
                <w:lang w:eastAsia="pl-PL"/>
              </w:rPr>
              <w:t>Dział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4248D">
              <w:rPr>
                <w:b/>
                <w:bCs/>
                <w:sz w:val="18"/>
                <w:szCs w:val="18"/>
                <w:lang w:eastAsia="pl-PL"/>
              </w:rPr>
              <w:t>Rozdział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rFonts w:ascii="Calibri" w:hAnsi="Calibri" w:cs="Arial"/>
                <w:b/>
                <w:bCs/>
                <w:sz w:val="18"/>
                <w:szCs w:val="18"/>
                <w:lang w:eastAsia="pl-PL"/>
              </w:rPr>
            </w:pPr>
            <w:r w:rsidRPr="00E4248D">
              <w:rPr>
                <w:rFonts w:ascii="Calibri" w:hAnsi="Calibri" w:cs="Arial"/>
                <w:b/>
                <w:bCs/>
                <w:sz w:val="18"/>
                <w:szCs w:val="18"/>
                <w:lang w:eastAsia="pl-PL"/>
              </w:rPr>
              <w:t>§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4248D">
              <w:rPr>
                <w:b/>
                <w:bCs/>
                <w:sz w:val="18"/>
                <w:szCs w:val="18"/>
                <w:lang w:eastAsia="pl-PL"/>
              </w:rPr>
              <w:t>Treść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4248D">
              <w:rPr>
                <w:b/>
                <w:bCs/>
                <w:sz w:val="18"/>
                <w:szCs w:val="18"/>
                <w:lang w:eastAsia="pl-PL"/>
              </w:rPr>
              <w:t>Plan pierwotny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4248D">
              <w:rPr>
                <w:b/>
                <w:bCs/>
                <w:sz w:val="18"/>
                <w:szCs w:val="18"/>
                <w:lang w:eastAsia="pl-PL"/>
              </w:rPr>
              <w:t>Zmiany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4248D">
              <w:rPr>
                <w:b/>
                <w:bCs/>
                <w:sz w:val="18"/>
                <w:szCs w:val="18"/>
                <w:lang w:eastAsia="pl-PL"/>
              </w:rPr>
              <w:t>Plan po zmianach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4248D">
              <w:rPr>
                <w:b/>
                <w:bCs/>
                <w:sz w:val="18"/>
                <w:szCs w:val="18"/>
                <w:lang w:eastAsia="pl-PL"/>
              </w:rPr>
              <w:t>Wykonanie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E4248D">
              <w:rPr>
                <w:b/>
                <w:bCs/>
                <w:sz w:val="18"/>
                <w:szCs w:val="18"/>
                <w:lang w:eastAsia="pl-PL"/>
              </w:rPr>
              <w:t>% wykonania</w:t>
            </w:r>
          </w:p>
        </w:tc>
      </w:tr>
      <w:tr w:rsidR="00E4248D" w:rsidRPr="00E4248D" w:rsidTr="00D41936">
        <w:trPr>
          <w:trHeight w:val="40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720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4248D" w:rsidRPr="00E4248D" w:rsidRDefault="00E4248D" w:rsidP="00E4248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Informatyka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118 330,00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1 442,00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119 772,00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116 329,28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97,13</w:t>
            </w:r>
          </w:p>
        </w:tc>
      </w:tr>
      <w:tr w:rsidR="00E4248D" w:rsidRPr="00E4248D" w:rsidTr="00D41936">
        <w:trPr>
          <w:trHeight w:val="30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72095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248D" w:rsidRPr="00E4248D" w:rsidRDefault="00E4248D" w:rsidP="00E4248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Pozostała działalność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118 330,00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1 442,00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119 772,00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116 329,28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97,13</w:t>
            </w:r>
          </w:p>
        </w:tc>
      </w:tr>
      <w:tr w:rsidR="00E4248D" w:rsidRPr="00E4248D" w:rsidTr="00D41936">
        <w:trPr>
          <w:trHeight w:val="4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4017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Wynagrodzenia osobowe pracowników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14 868,00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-2 131,00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12 737,00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12 737,00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100,00</w:t>
            </w:r>
          </w:p>
        </w:tc>
      </w:tr>
      <w:tr w:rsidR="00E4248D" w:rsidRPr="00E4248D" w:rsidTr="00D41936">
        <w:trPr>
          <w:trHeight w:val="41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4019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Wynagrodzenia osobowe pracowników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2 163,00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2 163,00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2 163,00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100,00</w:t>
            </w:r>
          </w:p>
        </w:tc>
      </w:tr>
      <w:tr w:rsidR="00E4248D" w:rsidRPr="00E4248D" w:rsidTr="00D41936">
        <w:trPr>
          <w:trHeight w:val="4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4117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Składki na ubezpieczenia społeczne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2 566,00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117,00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2 683,00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2 676,06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99,74</w:t>
            </w:r>
          </w:p>
        </w:tc>
      </w:tr>
      <w:tr w:rsidR="00E4248D" w:rsidRPr="00E4248D" w:rsidTr="00D41936">
        <w:trPr>
          <w:trHeight w:val="41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4119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Składki na ubezpieczenia społeczne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456,00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456,00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454,55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99,68</w:t>
            </w:r>
          </w:p>
        </w:tc>
      </w:tr>
      <w:tr w:rsidR="00E4248D" w:rsidRPr="00E4248D" w:rsidTr="00D41936">
        <w:trPr>
          <w:trHeight w:val="30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4127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Składki na Fundusz Pracy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366,00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-80,00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286,00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167,82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58,68</w:t>
            </w:r>
          </w:p>
        </w:tc>
      </w:tr>
      <w:tr w:rsidR="00E4248D" w:rsidRPr="00E4248D" w:rsidTr="00D41936">
        <w:trPr>
          <w:trHeight w:val="30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4129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Składki na Fundusz Pracy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48,00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48,00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28,50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59,38</w:t>
            </w:r>
          </w:p>
        </w:tc>
      </w:tr>
      <w:tr w:rsidR="00E4248D" w:rsidRPr="00E4248D" w:rsidTr="00E4248D">
        <w:trPr>
          <w:trHeight w:val="30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sz w:val="18"/>
                <w:szCs w:val="18"/>
                <w:lang w:eastAsia="pl-PL"/>
              </w:rPr>
            </w:pPr>
            <w:r w:rsidRPr="00E4248D">
              <w:rPr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sz w:val="18"/>
                <w:szCs w:val="18"/>
                <w:lang w:eastAsia="pl-PL"/>
              </w:rPr>
            </w:pPr>
            <w:r w:rsidRPr="00E4248D">
              <w:rPr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sz w:val="18"/>
                <w:szCs w:val="18"/>
                <w:lang w:eastAsia="pl-PL"/>
              </w:rPr>
            </w:pPr>
            <w:r w:rsidRPr="00E4248D">
              <w:rPr>
                <w:sz w:val="18"/>
                <w:szCs w:val="18"/>
                <w:lang w:eastAsia="pl-PL"/>
              </w:rPr>
              <w:t>4177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rPr>
                <w:sz w:val="18"/>
                <w:szCs w:val="18"/>
                <w:lang w:eastAsia="pl-PL"/>
              </w:rPr>
            </w:pPr>
            <w:r w:rsidRPr="00E4248D">
              <w:rPr>
                <w:sz w:val="18"/>
                <w:szCs w:val="18"/>
                <w:lang w:eastAsia="pl-PL"/>
              </w:rPr>
              <w:t>Wynagrodzenia bezosobowe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sz w:val="18"/>
                <w:szCs w:val="18"/>
                <w:lang w:eastAsia="pl-PL"/>
              </w:rPr>
            </w:pPr>
            <w:r w:rsidRPr="00E4248D">
              <w:rPr>
                <w:sz w:val="18"/>
                <w:szCs w:val="18"/>
                <w:lang w:eastAsia="pl-PL"/>
              </w:rPr>
              <w:t>21 120,00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sz w:val="18"/>
                <w:szCs w:val="18"/>
                <w:lang w:eastAsia="pl-PL"/>
              </w:rPr>
            </w:pPr>
            <w:r w:rsidRPr="00E4248D">
              <w:rPr>
                <w:sz w:val="18"/>
                <w:szCs w:val="18"/>
                <w:lang w:eastAsia="pl-PL"/>
              </w:rPr>
              <w:t>-3 067,00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sz w:val="18"/>
                <w:szCs w:val="18"/>
                <w:lang w:eastAsia="pl-PL"/>
              </w:rPr>
            </w:pPr>
            <w:r w:rsidRPr="00E4248D">
              <w:rPr>
                <w:sz w:val="18"/>
                <w:szCs w:val="18"/>
                <w:lang w:eastAsia="pl-PL"/>
              </w:rPr>
              <w:t>18 053,00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sz w:val="18"/>
                <w:szCs w:val="18"/>
                <w:lang w:eastAsia="pl-PL"/>
              </w:rPr>
            </w:pPr>
            <w:r w:rsidRPr="00E4248D">
              <w:rPr>
                <w:sz w:val="18"/>
                <w:szCs w:val="18"/>
                <w:lang w:eastAsia="pl-PL"/>
              </w:rPr>
              <w:t>16 781,44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sz w:val="18"/>
                <w:szCs w:val="18"/>
                <w:lang w:eastAsia="pl-PL"/>
              </w:rPr>
            </w:pPr>
            <w:r w:rsidRPr="00E4248D">
              <w:rPr>
                <w:sz w:val="18"/>
                <w:szCs w:val="18"/>
                <w:lang w:eastAsia="pl-PL"/>
              </w:rPr>
              <w:t>92,96</w:t>
            </w:r>
          </w:p>
        </w:tc>
      </w:tr>
      <w:tr w:rsidR="00E4248D" w:rsidRPr="00E4248D" w:rsidTr="00E4248D">
        <w:trPr>
          <w:trHeight w:val="30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4179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Wynagrodzenia bezosobowe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3 067,00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3 067,00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2 850,56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92,94</w:t>
            </w:r>
          </w:p>
        </w:tc>
      </w:tr>
      <w:tr w:rsidR="00E4248D" w:rsidRPr="00E4248D" w:rsidTr="00D41936">
        <w:trPr>
          <w:trHeight w:val="30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4217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Zakup materiałów i wyposażenia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3 860,00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1 290,00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5 150,00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3 855,74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74,87</w:t>
            </w:r>
          </w:p>
        </w:tc>
      </w:tr>
      <w:tr w:rsidR="00E4248D" w:rsidRPr="00E4248D" w:rsidTr="00D41936">
        <w:trPr>
          <w:trHeight w:val="30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4219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Zakup materiałów i wyposażenia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807,00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807,00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654,96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81,16</w:t>
            </w:r>
          </w:p>
        </w:tc>
      </w:tr>
      <w:tr w:rsidR="00E4248D" w:rsidRPr="00E4248D" w:rsidTr="00D41936">
        <w:trPr>
          <w:trHeight w:val="28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4247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Zakup środków dydaktycznych i książek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59 000,00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-8 567,00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50 433,00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50 433,00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100,00</w:t>
            </w:r>
          </w:p>
        </w:tc>
      </w:tr>
      <w:tr w:rsidR="00E4248D" w:rsidRPr="00E4248D" w:rsidTr="00D41936">
        <w:trPr>
          <w:trHeight w:val="41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4249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Zakup środków dydaktycznych i książek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10 067,00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10 067,00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9 990,75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99,24</w:t>
            </w:r>
          </w:p>
        </w:tc>
      </w:tr>
      <w:tr w:rsidR="00E4248D" w:rsidRPr="00E4248D" w:rsidTr="00D41936">
        <w:trPr>
          <w:trHeight w:val="30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4307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Zakup usług pozostałych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3 350,00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8 407,00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11 757,00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11 570,48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98,41</w:t>
            </w:r>
          </w:p>
        </w:tc>
      </w:tr>
      <w:tr w:rsidR="00E4248D" w:rsidRPr="00E4248D" w:rsidTr="00D41936">
        <w:trPr>
          <w:trHeight w:val="30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4309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Zakup usług pozostałych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2 065,00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2 065,00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1 965,42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95,18</w:t>
            </w:r>
          </w:p>
        </w:tc>
      </w:tr>
      <w:tr w:rsidR="00E4248D" w:rsidRPr="00E4248D" w:rsidTr="00D41936">
        <w:trPr>
          <w:trHeight w:val="521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4707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>
              <w:rPr>
                <w:color w:val="000000"/>
                <w:sz w:val="18"/>
                <w:szCs w:val="18"/>
                <w:lang w:eastAsia="pl-PL"/>
              </w:rPr>
              <w:t>Szkolenia pracowników niebęd</w:t>
            </w:r>
            <w:r w:rsidRPr="00E4248D">
              <w:rPr>
                <w:color w:val="000000"/>
                <w:sz w:val="18"/>
                <w:szCs w:val="18"/>
                <w:lang w:eastAsia="pl-PL"/>
              </w:rPr>
              <w:t>ących członkami korpusu służby cywilnej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13 200,00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-13 200,00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_</w:t>
            </w:r>
          </w:p>
        </w:tc>
      </w:tr>
      <w:tr w:rsidR="00E4248D" w:rsidRPr="00E4248D" w:rsidTr="00D41936">
        <w:trPr>
          <w:trHeight w:val="30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801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4248D" w:rsidRPr="00E4248D" w:rsidRDefault="00E4248D" w:rsidP="00E4248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Oświata i wychowanie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193 341,00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12 780,00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206 121,00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206 119,26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100,00</w:t>
            </w:r>
          </w:p>
        </w:tc>
      </w:tr>
      <w:tr w:rsidR="00E4248D" w:rsidRPr="00E4248D" w:rsidTr="00D41936">
        <w:trPr>
          <w:trHeight w:val="30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80104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248D" w:rsidRPr="00E4248D" w:rsidRDefault="00E4248D" w:rsidP="00E4248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 xml:space="preserve">Przedszkola 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183 660,00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13 168,00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196 828,00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196 827,61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100,00</w:t>
            </w:r>
          </w:p>
        </w:tc>
      </w:tr>
      <w:tr w:rsidR="00E4248D" w:rsidRPr="00E4248D" w:rsidTr="00D41936">
        <w:trPr>
          <w:trHeight w:val="49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3027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Wydatki osobowe niezaliczone do wynagrodzeń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6 055,00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515,00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6 570,00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6 570,00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100,00</w:t>
            </w:r>
          </w:p>
        </w:tc>
      </w:tr>
      <w:tr w:rsidR="00E4248D" w:rsidRPr="00E4248D" w:rsidTr="00D41936">
        <w:trPr>
          <w:trHeight w:val="38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4017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Wynagrodzenia osobowe pracowników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96 938,00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1 261,00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98 199,00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98 199,00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100,00</w:t>
            </w:r>
          </w:p>
        </w:tc>
      </w:tr>
      <w:tr w:rsidR="00E4248D" w:rsidRPr="00E4248D" w:rsidTr="00D41936">
        <w:trPr>
          <w:trHeight w:val="27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4019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Wynagrodzenia osobowe pracowników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24 411,00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4 820,00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29 231,00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29 231,00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100,00</w:t>
            </w:r>
          </w:p>
        </w:tc>
      </w:tr>
      <w:tr w:rsidR="00E4248D" w:rsidRPr="00E4248D" w:rsidTr="00D41936">
        <w:trPr>
          <w:trHeight w:val="409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4117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Składki na ubezpieczenia społeczne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17 806,00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2 348,00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20 154,00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20 154,00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100,00</w:t>
            </w:r>
          </w:p>
        </w:tc>
      </w:tr>
      <w:tr w:rsidR="00E4248D" w:rsidRPr="00E4248D" w:rsidTr="00D41936">
        <w:trPr>
          <w:trHeight w:val="27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4119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Składki na ubezpieczenia społeczne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4 220,00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-1 817,00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2 403,00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2 403,00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100,00</w:t>
            </w:r>
          </w:p>
        </w:tc>
      </w:tr>
      <w:tr w:rsidR="00E4248D" w:rsidRPr="00E4248D" w:rsidTr="00D41936">
        <w:trPr>
          <w:trHeight w:val="40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4127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Składki na Fundusz Pracy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2 737,00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-401,00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2 336,00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2 336,00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100,00</w:t>
            </w:r>
          </w:p>
        </w:tc>
      </w:tr>
      <w:tr w:rsidR="00E4248D" w:rsidRPr="00E4248D" w:rsidTr="00D41936">
        <w:trPr>
          <w:trHeight w:val="30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4129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Składki na Fundusz Pracy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690,00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-466,00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224,00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223,70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99,87</w:t>
            </w:r>
          </w:p>
        </w:tc>
      </w:tr>
      <w:tr w:rsidR="00E4248D" w:rsidRPr="00E4248D" w:rsidTr="00D41936">
        <w:trPr>
          <w:trHeight w:val="30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4177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Wynagrodzenia bezosobowe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25 800,00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673,00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26 473,00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26 473,00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100,00</w:t>
            </w:r>
          </w:p>
        </w:tc>
      </w:tr>
      <w:tr w:rsidR="00E4248D" w:rsidRPr="00E4248D" w:rsidTr="00D41936">
        <w:trPr>
          <w:trHeight w:val="3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4217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Zakup materiałów i wyposażenia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5 003,00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235,00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5 238,00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5 237,91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100,00</w:t>
            </w:r>
          </w:p>
        </w:tc>
      </w:tr>
      <w:tr w:rsidR="00E4248D" w:rsidRPr="00E4248D" w:rsidTr="00D41936">
        <w:trPr>
          <w:trHeight w:val="30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4267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Zakup energii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5 000,00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5 000,00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5 000,00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100,00</w:t>
            </w:r>
          </w:p>
        </w:tc>
      </w:tr>
      <w:tr w:rsidR="00E4248D" w:rsidRPr="00E4248D" w:rsidTr="00D41936">
        <w:trPr>
          <w:trHeight w:val="36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4307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Zakup usług pozostałych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1 000,00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1 000,00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1 000,00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100,00</w:t>
            </w:r>
          </w:p>
        </w:tc>
      </w:tr>
      <w:tr w:rsidR="00E4248D" w:rsidRPr="00E4248D" w:rsidTr="00D41936">
        <w:trPr>
          <w:trHeight w:val="336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80148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248D" w:rsidRPr="00E4248D" w:rsidRDefault="00E4248D" w:rsidP="00E4248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Stołówki szkolne i przedszkolne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9 681,00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-388,00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9 293,00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9 291,65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99,99</w:t>
            </w:r>
          </w:p>
        </w:tc>
      </w:tr>
      <w:tr w:rsidR="00E4248D" w:rsidRPr="00E4248D" w:rsidTr="00D41936">
        <w:trPr>
          <w:trHeight w:val="39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4019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Wynagrodzenia osobowe pracowników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8 031,00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-1 057,00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6 974,00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6 973,67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100,00</w:t>
            </w:r>
          </w:p>
        </w:tc>
      </w:tr>
      <w:tr w:rsidR="00E4248D" w:rsidRPr="00E4248D" w:rsidTr="00D41936">
        <w:trPr>
          <w:trHeight w:val="417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4119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Składki na ubezpieczenia społeczne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1 380,00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-54,00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1 326,00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1 325,12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99,93</w:t>
            </w:r>
          </w:p>
        </w:tc>
      </w:tr>
      <w:tr w:rsidR="00E4248D" w:rsidRPr="00E4248D" w:rsidTr="00D41936">
        <w:trPr>
          <w:trHeight w:val="3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4129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Składki na Fundusz Pracy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270,00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-81,00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189,00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188,86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99,93</w:t>
            </w:r>
          </w:p>
        </w:tc>
      </w:tr>
      <w:tr w:rsidR="00E4248D" w:rsidRPr="00E4248D" w:rsidTr="00D41936">
        <w:trPr>
          <w:trHeight w:val="324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4217</w:t>
            </w:r>
          </w:p>
        </w:tc>
        <w:tc>
          <w:tcPr>
            <w:tcW w:w="3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Zakup materiałów i wyposażenia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804,00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804,00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804,00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color w:val="000000"/>
                <w:sz w:val="18"/>
                <w:szCs w:val="18"/>
                <w:lang w:eastAsia="pl-PL"/>
              </w:rPr>
              <w:t>100,00</w:t>
            </w:r>
          </w:p>
        </w:tc>
      </w:tr>
      <w:tr w:rsidR="00E4248D" w:rsidRPr="00E4248D" w:rsidTr="00D41936">
        <w:trPr>
          <w:trHeight w:val="360"/>
        </w:trPr>
        <w:tc>
          <w:tcPr>
            <w:tcW w:w="49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b/>
                <w:bCs/>
                <w:color w:val="000000"/>
                <w:sz w:val="18"/>
                <w:szCs w:val="18"/>
                <w:lang w:eastAsia="pl-PL"/>
              </w:rPr>
              <w:t>Razem projekty - wydatki bieżące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b/>
                <w:bCs/>
                <w:color w:val="000000"/>
                <w:sz w:val="18"/>
                <w:szCs w:val="18"/>
                <w:lang w:eastAsia="pl-PL"/>
              </w:rPr>
              <w:t>311 671,00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b/>
                <w:bCs/>
                <w:color w:val="000000"/>
                <w:sz w:val="18"/>
                <w:szCs w:val="18"/>
                <w:lang w:eastAsia="pl-PL"/>
              </w:rPr>
              <w:t>14 222,00</w:t>
            </w:r>
          </w:p>
        </w:tc>
        <w:tc>
          <w:tcPr>
            <w:tcW w:w="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b/>
                <w:bCs/>
                <w:color w:val="000000"/>
                <w:sz w:val="18"/>
                <w:szCs w:val="18"/>
                <w:lang w:eastAsia="pl-PL"/>
              </w:rPr>
              <w:t>325 893,00</w:t>
            </w:r>
          </w:p>
        </w:tc>
        <w:tc>
          <w:tcPr>
            <w:tcW w:w="10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b/>
                <w:bCs/>
                <w:color w:val="000000"/>
                <w:sz w:val="18"/>
                <w:szCs w:val="18"/>
                <w:lang w:eastAsia="pl-PL"/>
              </w:rPr>
              <w:t>322 448,54</w:t>
            </w:r>
          </w:p>
        </w:tc>
        <w:tc>
          <w:tcPr>
            <w:tcW w:w="9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4248D" w:rsidRPr="00E4248D" w:rsidRDefault="00E4248D" w:rsidP="00E4248D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E4248D">
              <w:rPr>
                <w:b/>
                <w:bCs/>
                <w:color w:val="000000"/>
                <w:sz w:val="18"/>
                <w:szCs w:val="18"/>
                <w:lang w:eastAsia="pl-PL"/>
              </w:rPr>
              <w:t>98,94</w:t>
            </w:r>
          </w:p>
        </w:tc>
      </w:tr>
    </w:tbl>
    <w:p w:rsidR="00E4248D" w:rsidRPr="005B3218" w:rsidRDefault="00E4248D" w:rsidP="00407045">
      <w:pPr>
        <w:rPr>
          <w:b/>
          <w:bCs/>
          <w:color w:val="FF0000"/>
        </w:rPr>
      </w:pPr>
    </w:p>
    <w:p w:rsidR="00A2477B" w:rsidRPr="005B3218" w:rsidRDefault="00A2477B" w:rsidP="00407045">
      <w:pPr>
        <w:rPr>
          <w:b/>
          <w:bCs/>
          <w:color w:val="FF0000"/>
        </w:rPr>
      </w:pPr>
    </w:p>
    <w:p w:rsidR="00216A11" w:rsidRPr="00166D08" w:rsidRDefault="009161F4" w:rsidP="00270BC5">
      <w:pPr>
        <w:numPr>
          <w:ilvl w:val="0"/>
          <w:numId w:val="14"/>
        </w:numPr>
        <w:spacing w:line="360" w:lineRule="auto"/>
        <w:rPr>
          <w:bCs/>
        </w:rPr>
      </w:pPr>
      <w:r w:rsidRPr="00166D08">
        <w:rPr>
          <w:bCs/>
        </w:rPr>
        <w:t>W ramach wydatków majątkowych realizowane były projekty:</w:t>
      </w:r>
    </w:p>
    <w:p w:rsidR="009161F4" w:rsidRPr="00B62940" w:rsidRDefault="001163E3" w:rsidP="00270BC5">
      <w:pPr>
        <w:numPr>
          <w:ilvl w:val="0"/>
          <w:numId w:val="15"/>
        </w:numPr>
        <w:spacing w:line="360" w:lineRule="auto"/>
        <w:jc w:val="both"/>
        <w:rPr>
          <w:bCs/>
        </w:rPr>
      </w:pPr>
      <w:r w:rsidRPr="00B62940">
        <w:rPr>
          <w:bCs/>
        </w:rPr>
        <w:t>„T</w:t>
      </w:r>
      <w:r w:rsidR="00B62940" w:rsidRPr="00B62940">
        <w:rPr>
          <w:bCs/>
        </w:rPr>
        <w:t>ermomodernizacja budynków ZPO Kazanów, ZPO Modliszewice i ZPO Rogów - dokumentacja, audyty i wykonanie” – w dziale 801, rozdziale 80101,</w:t>
      </w:r>
    </w:p>
    <w:p w:rsidR="001163E3" w:rsidRPr="00166D08" w:rsidRDefault="00B62940" w:rsidP="00270BC5">
      <w:pPr>
        <w:numPr>
          <w:ilvl w:val="0"/>
          <w:numId w:val="15"/>
        </w:numPr>
        <w:spacing w:line="360" w:lineRule="auto"/>
        <w:jc w:val="both"/>
        <w:rPr>
          <w:bCs/>
        </w:rPr>
      </w:pPr>
      <w:r w:rsidRPr="00166D08">
        <w:rPr>
          <w:bCs/>
        </w:rPr>
        <w:t>„Rekultywacja i remediacja zdegradowanych zbiorników wodnych na terenie miasta Końskie (Stary Młyn i Browary)” – w dziale 900, rozdziale 90001,</w:t>
      </w:r>
    </w:p>
    <w:p w:rsidR="00B62940" w:rsidRPr="00166D08" w:rsidRDefault="00B62940" w:rsidP="00270BC5">
      <w:pPr>
        <w:numPr>
          <w:ilvl w:val="0"/>
          <w:numId w:val="15"/>
        </w:numPr>
        <w:spacing w:line="360" w:lineRule="auto"/>
        <w:jc w:val="both"/>
        <w:rPr>
          <w:bCs/>
        </w:rPr>
      </w:pPr>
      <w:r w:rsidRPr="00166D08">
        <w:rPr>
          <w:bCs/>
        </w:rPr>
        <w:t>„Odbudowa zbiornika wodnego w Sielpi” – w dziale 900, rozdziale 90095,</w:t>
      </w:r>
    </w:p>
    <w:p w:rsidR="00B62940" w:rsidRPr="00166D08" w:rsidRDefault="00B62940" w:rsidP="00270BC5">
      <w:pPr>
        <w:numPr>
          <w:ilvl w:val="0"/>
          <w:numId w:val="15"/>
        </w:numPr>
        <w:spacing w:line="360" w:lineRule="auto"/>
        <w:jc w:val="both"/>
        <w:rPr>
          <w:bCs/>
        </w:rPr>
      </w:pPr>
      <w:r w:rsidRPr="00166D08">
        <w:rPr>
          <w:bCs/>
        </w:rPr>
        <w:t xml:space="preserve">„Przebudowa infrastruktury drogowej na potrzeby utworzenia centrum przesiadkowego przy ul. Wojska Polskiego w Końskich” – w dziale 600, rozdziale 60095, w tym Budowa ul. Mostowej w Końskich w ramach zadania "Przebudowa infrastruktury drogowej </w:t>
      </w:r>
      <w:r w:rsidR="00423CE2">
        <w:rPr>
          <w:bCs/>
        </w:rPr>
        <w:br/>
      </w:r>
      <w:r w:rsidRPr="00166D08">
        <w:rPr>
          <w:bCs/>
        </w:rPr>
        <w:t>na</w:t>
      </w:r>
      <w:r w:rsidRPr="00B62940">
        <w:rPr>
          <w:bCs/>
          <w:color w:val="FF0000"/>
        </w:rPr>
        <w:t xml:space="preserve"> </w:t>
      </w:r>
      <w:r w:rsidRPr="00166D08">
        <w:rPr>
          <w:bCs/>
        </w:rPr>
        <w:t>potrzeby utworzenia centrum przesiadkowego przy ul. Wojska Polskiego w Końskich" – w dziale 600, rozdziale 60016,</w:t>
      </w:r>
    </w:p>
    <w:p w:rsidR="00B62940" w:rsidRPr="00166D08" w:rsidRDefault="00B62940" w:rsidP="00270BC5">
      <w:pPr>
        <w:numPr>
          <w:ilvl w:val="0"/>
          <w:numId w:val="15"/>
        </w:numPr>
        <w:spacing w:line="360" w:lineRule="auto"/>
        <w:jc w:val="both"/>
        <w:rPr>
          <w:bCs/>
        </w:rPr>
      </w:pPr>
      <w:r w:rsidRPr="00166D08">
        <w:rPr>
          <w:bCs/>
        </w:rPr>
        <w:t>„Doposażenie placu zabaw - w ramach projektu Przedszkole "Sowa" w Stadnickiej Woli” – w dziale 801, rozdziale 80104,</w:t>
      </w:r>
    </w:p>
    <w:p w:rsidR="00B62940" w:rsidRPr="00166D08" w:rsidRDefault="00B62940" w:rsidP="00270BC5">
      <w:pPr>
        <w:numPr>
          <w:ilvl w:val="0"/>
          <w:numId w:val="15"/>
        </w:numPr>
        <w:spacing w:line="360" w:lineRule="auto"/>
        <w:jc w:val="both"/>
        <w:rPr>
          <w:bCs/>
        </w:rPr>
      </w:pPr>
      <w:r w:rsidRPr="00166D08">
        <w:rPr>
          <w:bCs/>
        </w:rPr>
        <w:lastRenderedPageBreak/>
        <w:t xml:space="preserve">„Rozwój  społeczeństwa informacyjnego poprzez wdrożenie nowoczesnych e-usług </w:t>
      </w:r>
      <w:r w:rsidR="00376ECD" w:rsidRPr="00166D08">
        <w:rPr>
          <w:bCs/>
        </w:rPr>
        <w:br/>
      </w:r>
      <w:r w:rsidRPr="00166D08">
        <w:rPr>
          <w:bCs/>
        </w:rPr>
        <w:t>w Gminie Końskie” – w dziale 720, rozdziale 72095,</w:t>
      </w:r>
    </w:p>
    <w:p w:rsidR="00B62940" w:rsidRPr="00166D08" w:rsidRDefault="00376ECD" w:rsidP="00270BC5">
      <w:pPr>
        <w:numPr>
          <w:ilvl w:val="0"/>
          <w:numId w:val="15"/>
        </w:numPr>
        <w:spacing w:line="360" w:lineRule="auto"/>
        <w:jc w:val="both"/>
        <w:rPr>
          <w:bCs/>
        </w:rPr>
      </w:pPr>
      <w:r w:rsidRPr="00166D08">
        <w:rPr>
          <w:bCs/>
        </w:rPr>
        <w:t>„Termomodernizacja budynku MGOPS w Końskich (audyty, dokumentacja, wykonanie)” – w dziale 852, rozdziale 85219,</w:t>
      </w:r>
    </w:p>
    <w:p w:rsidR="00376ECD" w:rsidRPr="00166D08" w:rsidRDefault="00376ECD" w:rsidP="00270BC5">
      <w:pPr>
        <w:numPr>
          <w:ilvl w:val="0"/>
          <w:numId w:val="15"/>
        </w:numPr>
        <w:spacing w:line="360" w:lineRule="auto"/>
        <w:jc w:val="both"/>
        <w:rPr>
          <w:bCs/>
        </w:rPr>
      </w:pPr>
      <w:r w:rsidRPr="00166D08">
        <w:rPr>
          <w:bCs/>
        </w:rPr>
        <w:t xml:space="preserve">„Rozbudowa, nadbudowa i przebudowa świetlicy wiejskiej w miejscowości Gracuch” – </w:t>
      </w:r>
      <w:r w:rsidRPr="00166D08">
        <w:rPr>
          <w:bCs/>
        </w:rPr>
        <w:br/>
        <w:t>w dziale 921, rozdziale 92109.</w:t>
      </w:r>
    </w:p>
    <w:p w:rsidR="001163E3" w:rsidRDefault="001163E3" w:rsidP="00166D08">
      <w:pPr>
        <w:spacing w:line="360" w:lineRule="auto"/>
        <w:ind w:firstLine="708"/>
        <w:jc w:val="both"/>
        <w:rPr>
          <w:bCs/>
        </w:rPr>
      </w:pPr>
      <w:r w:rsidRPr="001D2494">
        <w:rPr>
          <w:bCs/>
        </w:rPr>
        <w:t>Realizację wydatków na wyżej wymienione projekty</w:t>
      </w:r>
      <w:r>
        <w:rPr>
          <w:bCs/>
        </w:rPr>
        <w:t xml:space="preserve">, w ramach wydatków majątkowych, </w:t>
      </w:r>
      <w:r w:rsidRPr="001D2494">
        <w:rPr>
          <w:bCs/>
        </w:rPr>
        <w:t xml:space="preserve"> </w:t>
      </w:r>
      <w:r w:rsidRPr="00166D08">
        <w:rPr>
          <w:bCs/>
        </w:rPr>
        <w:t>obrazuje tabela 1</w:t>
      </w:r>
      <w:r w:rsidR="00376ECD" w:rsidRPr="00166D08">
        <w:rPr>
          <w:bCs/>
        </w:rPr>
        <w:t>2</w:t>
      </w:r>
      <w:r w:rsidRPr="00166D08">
        <w:rPr>
          <w:bCs/>
        </w:rPr>
        <w:t xml:space="preserve"> w układzie</w:t>
      </w:r>
      <w:r w:rsidRPr="001D2494">
        <w:rPr>
          <w:bCs/>
        </w:rPr>
        <w:t xml:space="preserve"> działów, rozdziałów i paragrafów klasyfikacji budżetowej.</w:t>
      </w:r>
      <w:r>
        <w:rPr>
          <w:bCs/>
        </w:rPr>
        <w:t xml:space="preserve"> </w:t>
      </w:r>
      <w:r w:rsidRPr="001D2494">
        <w:rPr>
          <w:bCs/>
        </w:rPr>
        <w:t xml:space="preserve">W tabeli przedstawiono plan, plan po zmianach oraz wykonanie wydatków. </w:t>
      </w:r>
    </w:p>
    <w:p w:rsidR="00166D08" w:rsidRDefault="00166D08" w:rsidP="00166D08">
      <w:pPr>
        <w:spacing w:line="360" w:lineRule="auto"/>
        <w:jc w:val="both"/>
        <w:rPr>
          <w:b/>
          <w:bCs/>
        </w:rPr>
      </w:pPr>
    </w:p>
    <w:p w:rsidR="00166D08" w:rsidRPr="00166D08" w:rsidRDefault="00166D08" w:rsidP="00166D08">
      <w:pPr>
        <w:spacing w:line="360" w:lineRule="auto"/>
        <w:jc w:val="both"/>
        <w:rPr>
          <w:b/>
          <w:bCs/>
        </w:rPr>
      </w:pPr>
      <w:r w:rsidRPr="00166D08">
        <w:rPr>
          <w:b/>
          <w:bCs/>
        </w:rPr>
        <w:t>Tabela 12</w:t>
      </w:r>
    </w:p>
    <w:tbl>
      <w:tblPr>
        <w:tblW w:w="9801" w:type="dxa"/>
        <w:tblInd w:w="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1"/>
        <w:gridCol w:w="810"/>
        <w:gridCol w:w="500"/>
        <w:gridCol w:w="2382"/>
        <w:gridCol w:w="1276"/>
        <w:gridCol w:w="1297"/>
        <w:gridCol w:w="1118"/>
        <w:gridCol w:w="1130"/>
        <w:gridCol w:w="737"/>
      </w:tblGrid>
      <w:tr w:rsidR="00D41936" w:rsidRPr="00D41936" w:rsidTr="00384ABE">
        <w:trPr>
          <w:trHeight w:val="207"/>
        </w:trPr>
        <w:tc>
          <w:tcPr>
            <w:tcW w:w="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b/>
                <w:bCs/>
                <w:color w:val="000000"/>
                <w:sz w:val="18"/>
                <w:szCs w:val="18"/>
                <w:lang w:eastAsia="pl-PL"/>
              </w:rPr>
              <w:t>Dział</w:t>
            </w:r>
          </w:p>
        </w:tc>
        <w:tc>
          <w:tcPr>
            <w:tcW w:w="810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b/>
                <w:bCs/>
                <w:color w:val="000000"/>
                <w:sz w:val="18"/>
                <w:szCs w:val="18"/>
                <w:lang w:eastAsia="pl-PL"/>
              </w:rPr>
              <w:t>Rozdział</w:t>
            </w:r>
          </w:p>
        </w:tc>
        <w:tc>
          <w:tcPr>
            <w:tcW w:w="500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b/>
                <w:bCs/>
                <w:color w:val="000000"/>
                <w:sz w:val="18"/>
                <w:szCs w:val="18"/>
                <w:lang w:eastAsia="pl-PL"/>
              </w:rPr>
              <w:t>§</w:t>
            </w:r>
          </w:p>
        </w:tc>
        <w:tc>
          <w:tcPr>
            <w:tcW w:w="2382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b/>
                <w:bCs/>
                <w:color w:val="000000"/>
                <w:sz w:val="18"/>
                <w:szCs w:val="18"/>
                <w:lang w:eastAsia="pl-PL"/>
              </w:rPr>
              <w:t>Nazwa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D41936">
              <w:rPr>
                <w:b/>
                <w:bCs/>
                <w:sz w:val="18"/>
                <w:szCs w:val="18"/>
                <w:lang w:eastAsia="pl-PL"/>
              </w:rPr>
              <w:t>Plan pierwotny</w:t>
            </w:r>
          </w:p>
        </w:tc>
        <w:tc>
          <w:tcPr>
            <w:tcW w:w="129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D41936">
              <w:rPr>
                <w:b/>
                <w:bCs/>
                <w:sz w:val="18"/>
                <w:szCs w:val="18"/>
                <w:lang w:eastAsia="pl-PL"/>
              </w:rPr>
              <w:t>Zmiany</w:t>
            </w:r>
          </w:p>
        </w:tc>
        <w:tc>
          <w:tcPr>
            <w:tcW w:w="1118" w:type="dxa"/>
            <w:vMerge w:val="restart"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D41936">
              <w:rPr>
                <w:b/>
                <w:bCs/>
                <w:sz w:val="18"/>
                <w:szCs w:val="18"/>
                <w:lang w:eastAsia="pl-PL"/>
              </w:rPr>
              <w:t>Plan po zmianach</w:t>
            </w:r>
          </w:p>
        </w:tc>
        <w:tc>
          <w:tcPr>
            <w:tcW w:w="11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D41936">
              <w:rPr>
                <w:b/>
                <w:bCs/>
                <w:sz w:val="18"/>
                <w:szCs w:val="18"/>
                <w:lang w:eastAsia="pl-PL"/>
              </w:rPr>
              <w:t>Wykonanie</w:t>
            </w:r>
          </w:p>
        </w:tc>
        <w:tc>
          <w:tcPr>
            <w:tcW w:w="73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b/>
                <w:bCs/>
                <w:sz w:val="18"/>
                <w:szCs w:val="18"/>
                <w:lang w:eastAsia="pl-PL"/>
              </w:rPr>
            </w:pPr>
            <w:r w:rsidRPr="00D41936">
              <w:rPr>
                <w:b/>
                <w:bCs/>
                <w:sz w:val="18"/>
                <w:szCs w:val="18"/>
                <w:lang w:eastAsia="pl-PL"/>
              </w:rPr>
              <w:t>% wykonania</w:t>
            </w:r>
          </w:p>
        </w:tc>
      </w:tr>
      <w:tr w:rsidR="00D41936" w:rsidRPr="00D41936" w:rsidTr="00384ABE">
        <w:trPr>
          <w:trHeight w:val="255"/>
        </w:trPr>
        <w:tc>
          <w:tcPr>
            <w:tcW w:w="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10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0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82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9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1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D41936" w:rsidRPr="00D41936" w:rsidTr="00384ABE">
        <w:trPr>
          <w:trHeight w:val="230"/>
        </w:trPr>
        <w:tc>
          <w:tcPr>
            <w:tcW w:w="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10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0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82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9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1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D41936" w:rsidRPr="00D41936" w:rsidTr="00384ABE">
        <w:trPr>
          <w:trHeight w:val="230"/>
        </w:trPr>
        <w:tc>
          <w:tcPr>
            <w:tcW w:w="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10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0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82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9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1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D41936" w:rsidRPr="00D41936" w:rsidTr="00384ABE">
        <w:trPr>
          <w:trHeight w:val="230"/>
        </w:trPr>
        <w:tc>
          <w:tcPr>
            <w:tcW w:w="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10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0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82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9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1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D41936" w:rsidRPr="00D41936" w:rsidTr="00384ABE">
        <w:trPr>
          <w:trHeight w:val="207"/>
        </w:trPr>
        <w:tc>
          <w:tcPr>
            <w:tcW w:w="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10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500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2382" w:type="dxa"/>
            <w:vMerge/>
            <w:tcBorders>
              <w:top w:val="single" w:sz="8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29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18" w:type="dxa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1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3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b/>
                <w:bCs/>
                <w:sz w:val="18"/>
                <w:szCs w:val="18"/>
                <w:lang w:eastAsia="pl-PL"/>
              </w:rPr>
            </w:pPr>
          </w:p>
        </w:tc>
      </w:tr>
      <w:tr w:rsidR="00D41936" w:rsidRPr="00D41936" w:rsidTr="00384ABE">
        <w:trPr>
          <w:trHeight w:val="186"/>
        </w:trPr>
        <w:tc>
          <w:tcPr>
            <w:tcW w:w="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9</w:t>
            </w:r>
          </w:p>
        </w:tc>
      </w:tr>
      <w:tr w:rsidR="00D41936" w:rsidRPr="00D41936" w:rsidTr="00384ABE">
        <w:trPr>
          <w:trHeight w:val="396"/>
        </w:trPr>
        <w:tc>
          <w:tcPr>
            <w:tcW w:w="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600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Transport i łączność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BFBFB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1 389 852,00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-478 385,00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BFBFB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911 467,00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911 281,14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99,98</w:t>
            </w:r>
          </w:p>
        </w:tc>
      </w:tr>
      <w:tr w:rsidR="00D41936" w:rsidRPr="00D41936" w:rsidTr="00384ABE">
        <w:trPr>
          <w:trHeight w:val="576"/>
        </w:trPr>
        <w:tc>
          <w:tcPr>
            <w:tcW w:w="9801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b/>
                <w:bCs/>
                <w:color w:val="000000"/>
                <w:sz w:val="18"/>
                <w:szCs w:val="18"/>
                <w:lang w:eastAsia="pl-PL"/>
              </w:rPr>
              <w:t>Budowa ul. Mostowej w Końskich w ramach zadania "Przebudowa infrastruktury drogowej na potrzeby utworzenia centrum przesiadkowego przy ul. Wojska Polskiego w Końskich"</w:t>
            </w:r>
          </w:p>
        </w:tc>
      </w:tr>
      <w:tr w:rsidR="00D41936" w:rsidRPr="00D41936" w:rsidTr="00384ABE">
        <w:trPr>
          <w:trHeight w:val="420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60016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Drogi publiczne gminne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889 852,00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-4 385,00</w:t>
            </w:r>
          </w:p>
        </w:tc>
        <w:tc>
          <w:tcPr>
            <w:tcW w:w="11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885 467,00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885 466,85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100,00</w:t>
            </w:r>
          </w:p>
        </w:tc>
      </w:tr>
      <w:tr w:rsidR="00D41936" w:rsidRPr="00D41936" w:rsidTr="00384ABE">
        <w:trPr>
          <w:trHeight w:val="612"/>
        </w:trPr>
        <w:tc>
          <w:tcPr>
            <w:tcW w:w="551" w:type="dxa"/>
            <w:tcBorders>
              <w:top w:val="nil"/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6059</w:t>
            </w:r>
          </w:p>
        </w:tc>
        <w:tc>
          <w:tcPr>
            <w:tcW w:w="2382" w:type="dxa"/>
            <w:tcBorders>
              <w:top w:val="single" w:sz="4" w:space="0" w:color="000000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Wydatki inwestycyjne jednostek budżetowych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889 852,00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-4 385,00</w:t>
            </w:r>
          </w:p>
        </w:tc>
        <w:tc>
          <w:tcPr>
            <w:tcW w:w="111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885 467,00</w:t>
            </w:r>
          </w:p>
        </w:tc>
        <w:tc>
          <w:tcPr>
            <w:tcW w:w="113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885 466,85</w:t>
            </w:r>
          </w:p>
        </w:tc>
        <w:tc>
          <w:tcPr>
            <w:tcW w:w="73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100,00</w:t>
            </w:r>
          </w:p>
        </w:tc>
      </w:tr>
      <w:tr w:rsidR="00D41936" w:rsidRPr="00D41936" w:rsidTr="00384ABE">
        <w:trPr>
          <w:trHeight w:val="612"/>
        </w:trPr>
        <w:tc>
          <w:tcPr>
            <w:tcW w:w="9801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b/>
                <w:bCs/>
                <w:color w:val="000000"/>
                <w:sz w:val="18"/>
                <w:szCs w:val="18"/>
                <w:lang w:eastAsia="pl-PL"/>
              </w:rPr>
              <w:t>Przebudowa infrastruktury drogowej na potrzeby utworzenia centrum przesiadkowego przy ul. Wojska Polskiego w Końskich</w:t>
            </w:r>
          </w:p>
        </w:tc>
      </w:tr>
      <w:tr w:rsidR="00D41936" w:rsidRPr="00D41936" w:rsidTr="00384ABE">
        <w:trPr>
          <w:trHeight w:val="348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60095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Pozostała działalność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500 000,00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-474 000,00</w:t>
            </w:r>
          </w:p>
        </w:tc>
        <w:tc>
          <w:tcPr>
            <w:tcW w:w="11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26 000,00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25 814,29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99,29</w:t>
            </w:r>
          </w:p>
        </w:tc>
      </w:tr>
      <w:tr w:rsidR="00D41936" w:rsidRPr="00D41936" w:rsidTr="00384ABE">
        <w:trPr>
          <w:trHeight w:val="612"/>
        </w:trPr>
        <w:tc>
          <w:tcPr>
            <w:tcW w:w="551" w:type="dxa"/>
            <w:tcBorders>
              <w:top w:val="nil"/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6059</w:t>
            </w:r>
          </w:p>
        </w:tc>
        <w:tc>
          <w:tcPr>
            <w:tcW w:w="2382" w:type="dxa"/>
            <w:tcBorders>
              <w:top w:val="single" w:sz="4" w:space="0" w:color="000000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Wydatki inwestycyjne jednostek budżetowych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500 000,00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-474 000,00</w:t>
            </w:r>
          </w:p>
        </w:tc>
        <w:tc>
          <w:tcPr>
            <w:tcW w:w="111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26 000,00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25 814,29</w:t>
            </w:r>
          </w:p>
        </w:tc>
        <w:tc>
          <w:tcPr>
            <w:tcW w:w="73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99,29</w:t>
            </w:r>
          </w:p>
        </w:tc>
      </w:tr>
      <w:tr w:rsidR="00D41936" w:rsidRPr="00D41936" w:rsidTr="00384ABE">
        <w:trPr>
          <w:trHeight w:val="612"/>
        </w:trPr>
        <w:tc>
          <w:tcPr>
            <w:tcW w:w="9801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b/>
                <w:bCs/>
                <w:color w:val="000000"/>
                <w:sz w:val="18"/>
                <w:szCs w:val="18"/>
                <w:lang w:eastAsia="pl-PL"/>
              </w:rPr>
              <w:t>Rozwój  społeczeństwa informacyjnego poprzez wdrożenie nowoczesnych e-usług w Gminie Końskie</w:t>
            </w:r>
          </w:p>
        </w:tc>
      </w:tr>
      <w:tr w:rsidR="00D41936" w:rsidRPr="00D41936" w:rsidTr="00384ABE">
        <w:trPr>
          <w:trHeight w:val="37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720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Informatyka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44 000,00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-35 700,00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8 300,00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7 700,00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92,77</w:t>
            </w:r>
          </w:p>
        </w:tc>
      </w:tr>
      <w:tr w:rsidR="00D41936" w:rsidRPr="00D41936" w:rsidTr="00384ABE">
        <w:trPr>
          <w:trHeight w:val="36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72095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Pozostała działalność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44 000,00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-35 700,00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8 300,00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7 700,00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92,77</w:t>
            </w:r>
          </w:p>
        </w:tc>
      </w:tr>
      <w:tr w:rsidR="00D41936" w:rsidRPr="00D41936" w:rsidTr="00384ABE">
        <w:trPr>
          <w:trHeight w:val="54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6057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Wydatki inwestycyjne jednostek budżetowych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40 000,00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-40 000,00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_</w:t>
            </w:r>
          </w:p>
        </w:tc>
      </w:tr>
      <w:tr w:rsidR="00D41936" w:rsidRPr="00D41936" w:rsidTr="00384ABE">
        <w:trPr>
          <w:trHeight w:val="660"/>
        </w:trPr>
        <w:tc>
          <w:tcPr>
            <w:tcW w:w="551" w:type="dxa"/>
            <w:tcBorders>
              <w:top w:val="nil"/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6059</w:t>
            </w:r>
          </w:p>
        </w:tc>
        <w:tc>
          <w:tcPr>
            <w:tcW w:w="2382" w:type="dxa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Wydatki inwestycyjne jednostek budżetowych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4 000,00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4 300,00</w:t>
            </w:r>
          </w:p>
        </w:tc>
        <w:tc>
          <w:tcPr>
            <w:tcW w:w="111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8 300,00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7 700,00</w:t>
            </w:r>
          </w:p>
        </w:tc>
        <w:tc>
          <w:tcPr>
            <w:tcW w:w="73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92,77</w:t>
            </w:r>
          </w:p>
        </w:tc>
      </w:tr>
      <w:tr w:rsidR="00D41936" w:rsidRPr="00D41936" w:rsidTr="00384ABE">
        <w:trPr>
          <w:trHeight w:val="336"/>
        </w:trPr>
        <w:tc>
          <w:tcPr>
            <w:tcW w:w="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801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Oświata i wychowanie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BFBFB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2 016 000,00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865 656,00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BFBFB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2 881 656,00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2 828 345,24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98,15</w:t>
            </w:r>
          </w:p>
        </w:tc>
      </w:tr>
      <w:tr w:rsidR="00D41936" w:rsidRPr="00D41936" w:rsidTr="00384ABE">
        <w:trPr>
          <w:trHeight w:val="468"/>
        </w:trPr>
        <w:tc>
          <w:tcPr>
            <w:tcW w:w="9801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b/>
                <w:bCs/>
                <w:color w:val="000000"/>
                <w:sz w:val="18"/>
                <w:szCs w:val="18"/>
                <w:lang w:eastAsia="pl-PL"/>
              </w:rPr>
              <w:t>Termomodernizacja budynków ZPO Kazanów, ZPO Modliszewice i ZPO Rogów - dokumentacja, audyty i wykonanie</w:t>
            </w:r>
          </w:p>
        </w:tc>
      </w:tr>
      <w:tr w:rsidR="00D41936" w:rsidRPr="00D41936" w:rsidTr="00384ABE">
        <w:trPr>
          <w:trHeight w:val="36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80101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Szkoły podstawowe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2 000 000,00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870 000,00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2 870 000,00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2 816 689,24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98,14</w:t>
            </w:r>
          </w:p>
        </w:tc>
      </w:tr>
      <w:tr w:rsidR="00D41936" w:rsidRPr="00D41936" w:rsidTr="00384ABE">
        <w:trPr>
          <w:trHeight w:val="60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lastRenderedPageBreak/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6057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Wydatki inwestycyjne jednostek budżetowych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384ABE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1 689 395,00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384ABE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-1 689 395,00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384ABE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936" w:rsidRPr="00D41936" w:rsidRDefault="00D41936" w:rsidP="00384ABE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936" w:rsidRPr="00D41936" w:rsidRDefault="00D41936" w:rsidP="00384ABE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_</w:t>
            </w:r>
          </w:p>
        </w:tc>
      </w:tr>
      <w:tr w:rsidR="00D41936" w:rsidRPr="00D41936" w:rsidTr="00384ABE">
        <w:trPr>
          <w:trHeight w:val="624"/>
        </w:trPr>
        <w:tc>
          <w:tcPr>
            <w:tcW w:w="551" w:type="dxa"/>
            <w:tcBorders>
              <w:top w:val="single" w:sz="4" w:space="0" w:color="auto"/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6059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Wydatki inwestycyjne jednostek budżetowych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vAlign w:val="center"/>
            <w:hideMark/>
          </w:tcPr>
          <w:p w:rsidR="00D41936" w:rsidRPr="00D41936" w:rsidRDefault="00D41936" w:rsidP="00384ABE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310 605,00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384ABE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2 559 395,00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double" w:sz="6" w:space="0" w:color="auto"/>
              <w:right w:val="nil"/>
            </w:tcBorders>
            <w:shd w:val="clear" w:color="000000" w:fill="FFFFFF"/>
            <w:vAlign w:val="center"/>
            <w:hideMark/>
          </w:tcPr>
          <w:p w:rsidR="00D41936" w:rsidRPr="00D41936" w:rsidRDefault="00D41936" w:rsidP="00384ABE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2 870 000,00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936" w:rsidRPr="00D41936" w:rsidRDefault="00D41936" w:rsidP="00384ABE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2 816 689,24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936" w:rsidRPr="00D41936" w:rsidRDefault="00D41936" w:rsidP="00384ABE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98,14</w:t>
            </w:r>
          </w:p>
        </w:tc>
      </w:tr>
      <w:tr w:rsidR="00D41936" w:rsidRPr="00D41936" w:rsidTr="00384ABE">
        <w:trPr>
          <w:trHeight w:val="528"/>
        </w:trPr>
        <w:tc>
          <w:tcPr>
            <w:tcW w:w="9801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b/>
                <w:bCs/>
                <w:color w:val="000000"/>
                <w:sz w:val="18"/>
                <w:szCs w:val="18"/>
                <w:lang w:eastAsia="pl-PL"/>
              </w:rPr>
              <w:t>Doposażenie placu zabaw - w ramach projektu Przedszkole "Sowa" w Stadnickiej Woli</w:t>
            </w:r>
          </w:p>
        </w:tc>
      </w:tr>
      <w:tr w:rsidR="00D41936" w:rsidRPr="00D41936" w:rsidTr="00384ABE">
        <w:trPr>
          <w:trHeight w:val="384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80104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 xml:space="preserve">Przedszkola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16 000,00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-4 344,00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11 656,00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11 656,00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100,00</w:t>
            </w:r>
          </w:p>
        </w:tc>
      </w:tr>
      <w:tr w:rsidR="00D41936" w:rsidRPr="00D41936" w:rsidTr="00384ABE">
        <w:trPr>
          <w:trHeight w:val="552"/>
        </w:trPr>
        <w:tc>
          <w:tcPr>
            <w:tcW w:w="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6057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Wydatki inwestycyjne jednostek budżetowych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11 000,00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656,00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11 656,00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11 656,00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100,00</w:t>
            </w:r>
          </w:p>
        </w:tc>
      </w:tr>
      <w:tr w:rsidR="00D41936" w:rsidRPr="00D41936" w:rsidTr="00384ABE">
        <w:trPr>
          <w:trHeight w:val="55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6059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Wydatki inwestycyjne jednostek budżetowych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5 000,00</w:t>
            </w:r>
          </w:p>
        </w:tc>
        <w:tc>
          <w:tcPr>
            <w:tcW w:w="129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-5 000,00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_</w:t>
            </w:r>
          </w:p>
        </w:tc>
      </w:tr>
      <w:tr w:rsidR="00D41936" w:rsidRPr="00D41936" w:rsidTr="00384ABE">
        <w:trPr>
          <w:trHeight w:val="552"/>
        </w:trPr>
        <w:tc>
          <w:tcPr>
            <w:tcW w:w="980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b/>
                <w:bCs/>
                <w:color w:val="000000"/>
                <w:sz w:val="18"/>
                <w:szCs w:val="18"/>
                <w:lang w:eastAsia="pl-PL"/>
              </w:rPr>
              <w:t>Termomodernizacja budynku MGOPS w Końskich (audyty, dokumentacja, wykonanie)</w:t>
            </w:r>
          </w:p>
        </w:tc>
      </w:tr>
      <w:tr w:rsidR="00D41936" w:rsidRPr="00D41936" w:rsidTr="00384ABE">
        <w:trPr>
          <w:trHeight w:val="4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852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Pomoc społeczna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240 000,00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-240 000,00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_</w:t>
            </w:r>
          </w:p>
        </w:tc>
      </w:tr>
      <w:tr w:rsidR="00D41936" w:rsidRPr="00D41936" w:rsidTr="00384ABE">
        <w:trPr>
          <w:trHeight w:val="40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85219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Ośrodki pomocy społecznej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240 000,00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-240 000,00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_</w:t>
            </w:r>
          </w:p>
        </w:tc>
      </w:tr>
      <w:tr w:rsidR="00D41936" w:rsidRPr="00D41936" w:rsidTr="00384ABE">
        <w:trPr>
          <w:trHeight w:val="552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6057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Wydatki inwestycyjne jednostek budżetowych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198 450,00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-198 450,00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_</w:t>
            </w:r>
          </w:p>
        </w:tc>
      </w:tr>
      <w:tr w:rsidR="00D41936" w:rsidRPr="00D41936" w:rsidTr="00384ABE">
        <w:trPr>
          <w:trHeight w:val="552"/>
        </w:trPr>
        <w:tc>
          <w:tcPr>
            <w:tcW w:w="551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6059</w:t>
            </w:r>
          </w:p>
        </w:tc>
        <w:tc>
          <w:tcPr>
            <w:tcW w:w="2382" w:type="dxa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Wydatki inwestycyjne jednostek budżetowych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41 550,00</w:t>
            </w:r>
          </w:p>
        </w:tc>
        <w:tc>
          <w:tcPr>
            <w:tcW w:w="129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-41 550,00</w:t>
            </w:r>
          </w:p>
        </w:tc>
        <w:tc>
          <w:tcPr>
            <w:tcW w:w="1118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_</w:t>
            </w:r>
          </w:p>
        </w:tc>
      </w:tr>
      <w:tr w:rsidR="00D41936" w:rsidRPr="00D41936" w:rsidTr="00384ABE">
        <w:trPr>
          <w:trHeight w:val="516"/>
        </w:trPr>
        <w:tc>
          <w:tcPr>
            <w:tcW w:w="5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900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8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Gospodarka komunalna i ochrona środowiska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BFBFB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22 000 000,00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-19 317 306,00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BFBFB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2 682 694,00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2 662 372,80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99,24</w:t>
            </w:r>
          </w:p>
        </w:tc>
      </w:tr>
      <w:tr w:rsidR="00D41936" w:rsidRPr="00D41936" w:rsidTr="00384ABE">
        <w:trPr>
          <w:trHeight w:val="576"/>
        </w:trPr>
        <w:tc>
          <w:tcPr>
            <w:tcW w:w="9801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b/>
                <w:bCs/>
                <w:color w:val="000000"/>
                <w:sz w:val="18"/>
                <w:szCs w:val="18"/>
                <w:lang w:eastAsia="pl-PL"/>
              </w:rPr>
              <w:t>Rekultywacja i remediacja zdegradowanych zbiorników wodnych na terenie miasta Końskie (Stary Młyn i Browary)</w:t>
            </w:r>
          </w:p>
        </w:tc>
      </w:tr>
      <w:tr w:rsidR="00D41936" w:rsidRPr="00D41936" w:rsidTr="00384ABE">
        <w:trPr>
          <w:trHeight w:val="552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90001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Gospodarka ściekowa i ochrona wód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13 000 000,00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-10 617 306,00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2 382 694,00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2 364 309,30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99,23</w:t>
            </w:r>
          </w:p>
        </w:tc>
      </w:tr>
      <w:tr w:rsidR="00D41936" w:rsidRPr="00D41936" w:rsidTr="00384ABE">
        <w:trPr>
          <w:trHeight w:val="5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6057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Wydatki inwestycyjne jednostek budżetowych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11 021 092,00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-9 138 398,00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1 882 694,00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1 882 694,00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100,00</w:t>
            </w:r>
          </w:p>
        </w:tc>
      </w:tr>
      <w:tr w:rsidR="00D41936" w:rsidRPr="00D41936" w:rsidTr="00384ABE">
        <w:trPr>
          <w:trHeight w:val="624"/>
        </w:trPr>
        <w:tc>
          <w:tcPr>
            <w:tcW w:w="551" w:type="dxa"/>
            <w:tcBorders>
              <w:top w:val="nil"/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6059</w:t>
            </w:r>
          </w:p>
        </w:tc>
        <w:tc>
          <w:tcPr>
            <w:tcW w:w="2382" w:type="dxa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Wydatki inwestycyjne jednostek budżetowych</w:t>
            </w:r>
          </w:p>
        </w:tc>
        <w:tc>
          <w:tcPr>
            <w:tcW w:w="1276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1 978 908,00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-1 478 908,00</w:t>
            </w:r>
          </w:p>
        </w:tc>
        <w:tc>
          <w:tcPr>
            <w:tcW w:w="1118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500 000,00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481 615,30</w:t>
            </w:r>
          </w:p>
        </w:tc>
        <w:tc>
          <w:tcPr>
            <w:tcW w:w="73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96,32</w:t>
            </w:r>
          </w:p>
        </w:tc>
      </w:tr>
      <w:tr w:rsidR="00D41936" w:rsidRPr="00D41936" w:rsidTr="00384ABE">
        <w:trPr>
          <w:trHeight w:val="660"/>
        </w:trPr>
        <w:tc>
          <w:tcPr>
            <w:tcW w:w="9801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b/>
                <w:bCs/>
                <w:color w:val="000000"/>
                <w:sz w:val="18"/>
                <w:szCs w:val="18"/>
                <w:lang w:eastAsia="pl-PL"/>
              </w:rPr>
              <w:t xml:space="preserve">Odbudowa zbiornika wodnego w Sielpi </w:t>
            </w:r>
          </w:p>
        </w:tc>
      </w:tr>
      <w:tr w:rsidR="00D41936" w:rsidRPr="00D41936" w:rsidTr="00384ABE">
        <w:trPr>
          <w:trHeight w:val="306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90095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8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Pozostała działalność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9 000 000,00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-8 700 000,00</w:t>
            </w:r>
          </w:p>
        </w:tc>
        <w:tc>
          <w:tcPr>
            <w:tcW w:w="1118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300 000,00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298 063,50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99,35</w:t>
            </w:r>
          </w:p>
        </w:tc>
      </w:tr>
      <w:tr w:rsidR="00D41936" w:rsidRPr="00D41936" w:rsidTr="00384ABE">
        <w:trPr>
          <w:trHeight w:val="588"/>
        </w:trPr>
        <w:tc>
          <w:tcPr>
            <w:tcW w:w="55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6057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Wydatki inwestycyjne jednostek budżetowych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7 650 000,00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-7 650 000,00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_</w:t>
            </w:r>
          </w:p>
        </w:tc>
      </w:tr>
      <w:tr w:rsidR="00D41936" w:rsidRPr="00D41936" w:rsidTr="00384ABE">
        <w:trPr>
          <w:trHeight w:val="588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double" w:sz="6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4" w:space="0" w:color="000000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6059</w:t>
            </w:r>
          </w:p>
        </w:tc>
        <w:tc>
          <w:tcPr>
            <w:tcW w:w="2382" w:type="dxa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Wydatki inwestycyjne jednostek budżetowych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double" w:sz="6" w:space="0" w:color="auto"/>
              <w:right w:val="nil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1 350 000,00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-1 050 000,00</w:t>
            </w:r>
          </w:p>
        </w:tc>
        <w:tc>
          <w:tcPr>
            <w:tcW w:w="1118" w:type="dxa"/>
            <w:tcBorders>
              <w:top w:val="single" w:sz="4" w:space="0" w:color="000000"/>
              <w:left w:val="nil"/>
              <w:bottom w:val="double" w:sz="6" w:space="0" w:color="auto"/>
              <w:right w:val="nil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300 000,00</w:t>
            </w:r>
          </w:p>
        </w:tc>
        <w:tc>
          <w:tcPr>
            <w:tcW w:w="113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298 063,50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99,35</w:t>
            </w:r>
          </w:p>
        </w:tc>
      </w:tr>
      <w:tr w:rsidR="00D41936" w:rsidRPr="00D41936" w:rsidTr="00384ABE">
        <w:trPr>
          <w:trHeight w:val="564"/>
        </w:trPr>
        <w:tc>
          <w:tcPr>
            <w:tcW w:w="9801" w:type="dxa"/>
            <w:gridSpan w:val="9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b/>
                <w:bCs/>
                <w:color w:val="000000"/>
                <w:sz w:val="18"/>
                <w:szCs w:val="18"/>
                <w:lang w:eastAsia="pl-PL"/>
              </w:rPr>
              <w:t>Rozbudowa, nadbudowa i przebudowa świetlicy wiejskiej w miejscowości Gracuch</w:t>
            </w:r>
          </w:p>
        </w:tc>
      </w:tr>
      <w:tr w:rsidR="00D41936" w:rsidRPr="00D41936" w:rsidTr="00384ABE">
        <w:trPr>
          <w:trHeight w:val="540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921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Kultura i ochrona dziedzictwa narodowego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41936" w:rsidRPr="00D41936" w:rsidRDefault="00D41936" w:rsidP="00384ABE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450 000,00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41936" w:rsidRPr="00D41936" w:rsidRDefault="00D41936" w:rsidP="00384ABE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-450 000,00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41936" w:rsidRPr="00D41936" w:rsidRDefault="00D41936" w:rsidP="00384ABE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41936" w:rsidRPr="00D41936" w:rsidRDefault="00D41936" w:rsidP="00384ABE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D41936" w:rsidRPr="00D41936" w:rsidRDefault="00D41936" w:rsidP="00384ABE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_</w:t>
            </w:r>
          </w:p>
        </w:tc>
      </w:tr>
      <w:tr w:rsidR="00D41936" w:rsidRPr="00D41936" w:rsidTr="00384ABE">
        <w:trPr>
          <w:trHeight w:val="52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92109</w:t>
            </w:r>
          </w:p>
        </w:tc>
        <w:tc>
          <w:tcPr>
            <w:tcW w:w="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23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 xml:space="preserve">Domy i ośrodki kultury, świetlice i kluby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384ABE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450 000,00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384ABE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-450 000,00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384ABE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384ABE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D41936" w:rsidRPr="00D41936" w:rsidRDefault="00D41936" w:rsidP="00384ABE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_</w:t>
            </w:r>
          </w:p>
        </w:tc>
      </w:tr>
      <w:tr w:rsidR="00D41936" w:rsidRPr="00D41936" w:rsidTr="00384ABE">
        <w:trPr>
          <w:trHeight w:val="528"/>
        </w:trPr>
        <w:tc>
          <w:tcPr>
            <w:tcW w:w="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6057</w:t>
            </w:r>
          </w:p>
        </w:tc>
        <w:tc>
          <w:tcPr>
            <w:tcW w:w="2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Wydatki inwestycyjne jednostek budżetowych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384ABE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205 199,00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384ABE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-205 199,00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384ABE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1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384ABE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7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384ABE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_</w:t>
            </w:r>
          </w:p>
        </w:tc>
      </w:tr>
      <w:tr w:rsidR="00D41936" w:rsidRPr="00D41936" w:rsidTr="00384ABE">
        <w:trPr>
          <w:trHeight w:val="588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500" w:type="dxa"/>
            <w:tcBorders>
              <w:top w:val="single" w:sz="4" w:space="0" w:color="000000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6059</w:t>
            </w:r>
          </w:p>
        </w:tc>
        <w:tc>
          <w:tcPr>
            <w:tcW w:w="2382" w:type="dxa"/>
            <w:tcBorders>
              <w:top w:val="nil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Wydatki inwestycyjne jednostek budżetowych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384ABE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244 801,00</w:t>
            </w:r>
          </w:p>
        </w:tc>
        <w:tc>
          <w:tcPr>
            <w:tcW w:w="129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384ABE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-244 801,00</w:t>
            </w:r>
          </w:p>
        </w:tc>
        <w:tc>
          <w:tcPr>
            <w:tcW w:w="1118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384ABE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1130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384ABE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0,00</w:t>
            </w:r>
          </w:p>
        </w:tc>
        <w:tc>
          <w:tcPr>
            <w:tcW w:w="73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384ABE">
            <w:pPr>
              <w:suppressAutoHyphens w:val="0"/>
              <w:jc w:val="right"/>
              <w:rPr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color w:val="000000"/>
                <w:sz w:val="18"/>
                <w:szCs w:val="18"/>
                <w:lang w:eastAsia="pl-PL"/>
              </w:rPr>
              <w:t>_</w:t>
            </w:r>
          </w:p>
        </w:tc>
      </w:tr>
      <w:tr w:rsidR="00D41936" w:rsidRPr="00D41936" w:rsidTr="00384ABE">
        <w:trPr>
          <w:trHeight w:val="306"/>
        </w:trPr>
        <w:tc>
          <w:tcPr>
            <w:tcW w:w="4243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center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b/>
                <w:bCs/>
                <w:color w:val="000000"/>
                <w:sz w:val="18"/>
                <w:szCs w:val="18"/>
                <w:lang w:eastAsia="pl-PL"/>
              </w:rPr>
              <w:t>Wydatki razem: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b/>
                <w:bCs/>
                <w:color w:val="000000"/>
                <w:sz w:val="18"/>
                <w:szCs w:val="18"/>
                <w:lang w:eastAsia="pl-PL"/>
              </w:rPr>
              <w:t>26 139 852,00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b/>
                <w:bCs/>
                <w:color w:val="000000"/>
                <w:sz w:val="18"/>
                <w:szCs w:val="18"/>
                <w:lang w:eastAsia="pl-PL"/>
              </w:rPr>
              <w:t>-19 655 735,00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b/>
                <w:bCs/>
                <w:color w:val="000000"/>
                <w:sz w:val="18"/>
                <w:szCs w:val="18"/>
                <w:lang w:eastAsia="pl-PL"/>
              </w:rPr>
              <w:t>6 484 117,00</w:t>
            </w:r>
          </w:p>
        </w:tc>
        <w:tc>
          <w:tcPr>
            <w:tcW w:w="1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b/>
                <w:bCs/>
                <w:color w:val="000000"/>
                <w:sz w:val="18"/>
                <w:szCs w:val="18"/>
                <w:lang w:eastAsia="pl-PL"/>
              </w:rPr>
              <w:t>6 409 699,18</w:t>
            </w:r>
          </w:p>
        </w:tc>
        <w:tc>
          <w:tcPr>
            <w:tcW w:w="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41936" w:rsidRPr="00D41936" w:rsidRDefault="00D41936" w:rsidP="00D41936">
            <w:pPr>
              <w:suppressAutoHyphens w:val="0"/>
              <w:jc w:val="right"/>
              <w:rPr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D41936">
              <w:rPr>
                <w:b/>
                <w:bCs/>
                <w:color w:val="000000"/>
                <w:sz w:val="18"/>
                <w:szCs w:val="18"/>
                <w:lang w:eastAsia="pl-PL"/>
              </w:rPr>
              <w:t>98,85</w:t>
            </w:r>
          </w:p>
        </w:tc>
      </w:tr>
    </w:tbl>
    <w:p w:rsidR="00B06A25" w:rsidRPr="00166D08" w:rsidRDefault="00B06A25" w:rsidP="00DC2FB8">
      <w:pPr>
        <w:spacing w:line="360" w:lineRule="auto"/>
        <w:ind w:firstLine="708"/>
        <w:jc w:val="both"/>
        <w:rPr>
          <w:bCs/>
        </w:rPr>
      </w:pPr>
      <w:r w:rsidRPr="001D2494">
        <w:rPr>
          <w:bCs/>
        </w:rPr>
        <w:lastRenderedPageBreak/>
        <w:t xml:space="preserve">Wydatki budżetu Miasta i Gminy Końskie </w:t>
      </w:r>
      <w:r w:rsidR="00CD5204" w:rsidRPr="001D2494">
        <w:rPr>
          <w:bCs/>
        </w:rPr>
        <w:t>w</w:t>
      </w:r>
      <w:r w:rsidRPr="001D2494">
        <w:rPr>
          <w:bCs/>
        </w:rPr>
        <w:t xml:space="preserve"> 201</w:t>
      </w:r>
      <w:r w:rsidR="001D2494" w:rsidRPr="001D2494">
        <w:rPr>
          <w:bCs/>
        </w:rPr>
        <w:t>8</w:t>
      </w:r>
      <w:r w:rsidRPr="001D2494">
        <w:rPr>
          <w:bCs/>
        </w:rPr>
        <w:t xml:space="preserve"> roku zostały zrealizowane</w:t>
      </w:r>
      <w:r w:rsidRPr="005B3218">
        <w:rPr>
          <w:bCs/>
          <w:color w:val="FF0000"/>
        </w:rPr>
        <w:t xml:space="preserve"> </w:t>
      </w:r>
      <w:r w:rsidRPr="00166D08">
        <w:rPr>
          <w:bCs/>
        </w:rPr>
        <w:t xml:space="preserve">w </w:t>
      </w:r>
      <w:r w:rsidR="00166D08" w:rsidRPr="00166D08">
        <w:rPr>
          <w:bCs/>
        </w:rPr>
        <w:t>96,77</w:t>
      </w:r>
      <w:r w:rsidR="00E34725" w:rsidRPr="00166D08">
        <w:rPr>
          <w:bCs/>
        </w:rPr>
        <w:t xml:space="preserve"> %</w:t>
      </w:r>
      <w:r w:rsidR="00E34725" w:rsidRPr="005B3218">
        <w:rPr>
          <w:bCs/>
          <w:color w:val="FF0000"/>
        </w:rPr>
        <w:br/>
      </w:r>
      <w:r w:rsidRPr="00166D08">
        <w:rPr>
          <w:bCs/>
        </w:rPr>
        <w:t>tj. w kwocie</w:t>
      </w:r>
      <w:r w:rsidR="00034F75" w:rsidRPr="00166D08">
        <w:rPr>
          <w:bCs/>
        </w:rPr>
        <w:t xml:space="preserve"> </w:t>
      </w:r>
      <w:r w:rsidR="00166D08" w:rsidRPr="00166D08">
        <w:rPr>
          <w:bCs/>
        </w:rPr>
        <w:t>137 030 374,82</w:t>
      </w:r>
      <w:r w:rsidR="00556314" w:rsidRPr="00166D08">
        <w:rPr>
          <w:bCs/>
        </w:rPr>
        <w:t xml:space="preserve"> </w:t>
      </w:r>
      <w:r w:rsidR="00654E35" w:rsidRPr="00166D08">
        <w:rPr>
          <w:bCs/>
        </w:rPr>
        <w:t>zł</w:t>
      </w:r>
      <w:r w:rsidRPr="00166D08">
        <w:rPr>
          <w:bCs/>
        </w:rPr>
        <w:t xml:space="preserve"> na plan roczny</w:t>
      </w:r>
      <w:r w:rsidR="00654E35" w:rsidRPr="00166D08">
        <w:rPr>
          <w:bCs/>
        </w:rPr>
        <w:t xml:space="preserve"> </w:t>
      </w:r>
      <w:r w:rsidR="001D2494" w:rsidRPr="00166D08">
        <w:rPr>
          <w:bCs/>
        </w:rPr>
        <w:t>141 608 497,29</w:t>
      </w:r>
      <w:r w:rsidR="00F2787C" w:rsidRPr="00166D08">
        <w:rPr>
          <w:bCs/>
        </w:rPr>
        <w:t xml:space="preserve"> </w:t>
      </w:r>
      <w:r w:rsidR="00654E35" w:rsidRPr="00166D08">
        <w:rPr>
          <w:bCs/>
        </w:rPr>
        <w:t>zł</w:t>
      </w:r>
      <w:r w:rsidRPr="00166D08">
        <w:rPr>
          <w:bCs/>
        </w:rPr>
        <w:t xml:space="preserve">. Wydatki </w:t>
      </w:r>
      <w:r w:rsidR="002D7451" w:rsidRPr="00166D08">
        <w:rPr>
          <w:bCs/>
        </w:rPr>
        <w:t xml:space="preserve">bieżące zostały </w:t>
      </w:r>
      <w:r w:rsidRPr="00166D08">
        <w:rPr>
          <w:bCs/>
        </w:rPr>
        <w:t xml:space="preserve">zrealizowane w </w:t>
      </w:r>
      <w:r w:rsidR="00F2787C" w:rsidRPr="00166D08">
        <w:rPr>
          <w:bCs/>
        </w:rPr>
        <w:t>9</w:t>
      </w:r>
      <w:r w:rsidR="00D41936">
        <w:rPr>
          <w:bCs/>
        </w:rPr>
        <w:t>6</w:t>
      </w:r>
      <w:r w:rsidR="00F2787C" w:rsidRPr="00166D08">
        <w:rPr>
          <w:bCs/>
        </w:rPr>
        <w:t>,</w:t>
      </w:r>
      <w:r w:rsidR="00D41936">
        <w:rPr>
          <w:bCs/>
        </w:rPr>
        <w:t>48</w:t>
      </w:r>
      <w:r w:rsidRPr="00166D08">
        <w:rPr>
          <w:bCs/>
        </w:rPr>
        <w:t xml:space="preserve">%, a wydatki majątkowe w </w:t>
      </w:r>
      <w:r w:rsidR="00F2787C" w:rsidRPr="00166D08">
        <w:rPr>
          <w:bCs/>
        </w:rPr>
        <w:t>9</w:t>
      </w:r>
      <w:r w:rsidR="00D41936">
        <w:rPr>
          <w:bCs/>
        </w:rPr>
        <w:t>9</w:t>
      </w:r>
      <w:r w:rsidR="00F2787C" w:rsidRPr="00166D08">
        <w:rPr>
          <w:bCs/>
        </w:rPr>
        <w:t>,</w:t>
      </w:r>
      <w:r w:rsidR="00D41936">
        <w:rPr>
          <w:bCs/>
        </w:rPr>
        <w:t>73</w:t>
      </w:r>
      <w:r w:rsidR="00E43DB5" w:rsidRPr="00166D08">
        <w:rPr>
          <w:bCs/>
        </w:rPr>
        <w:t>%.</w:t>
      </w:r>
    </w:p>
    <w:p w:rsidR="00B06A25" w:rsidRPr="001D2494" w:rsidRDefault="00B06A25" w:rsidP="00DC2FB8">
      <w:pPr>
        <w:spacing w:line="360" w:lineRule="auto"/>
        <w:jc w:val="both"/>
        <w:rPr>
          <w:bCs/>
        </w:rPr>
      </w:pPr>
      <w:r w:rsidRPr="001D2494">
        <w:rPr>
          <w:bCs/>
        </w:rPr>
        <w:t>W ramach wydatków bieżących wydatkowano środki na następujące grupy wydatków:</w:t>
      </w:r>
    </w:p>
    <w:p w:rsidR="00B06A25" w:rsidRPr="001D2494" w:rsidRDefault="008F79D8" w:rsidP="0015456D">
      <w:pPr>
        <w:numPr>
          <w:ilvl w:val="0"/>
          <w:numId w:val="1"/>
        </w:numPr>
        <w:spacing w:line="360" w:lineRule="auto"/>
        <w:ind w:hanging="436"/>
        <w:jc w:val="both"/>
        <w:rPr>
          <w:bCs/>
        </w:rPr>
      </w:pPr>
      <w:r w:rsidRPr="001D2494">
        <w:rPr>
          <w:bCs/>
        </w:rPr>
        <w:t>wydatki jednostek budżetowych, w tym:</w:t>
      </w:r>
    </w:p>
    <w:p w:rsidR="008F79D8" w:rsidRPr="001D2494" w:rsidRDefault="008F79D8" w:rsidP="00DC2FB8">
      <w:pPr>
        <w:spacing w:line="360" w:lineRule="auto"/>
        <w:ind w:left="720"/>
        <w:jc w:val="both"/>
        <w:rPr>
          <w:bCs/>
        </w:rPr>
      </w:pPr>
      <w:r w:rsidRPr="001D2494">
        <w:rPr>
          <w:bCs/>
        </w:rPr>
        <w:t>- wynagrodzenia i składki od nich naliczane,</w:t>
      </w:r>
    </w:p>
    <w:p w:rsidR="008F79D8" w:rsidRPr="001D2494" w:rsidRDefault="008F79D8" w:rsidP="00DC2FB8">
      <w:pPr>
        <w:spacing w:line="360" w:lineRule="auto"/>
        <w:ind w:left="720"/>
        <w:jc w:val="both"/>
        <w:rPr>
          <w:bCs/>
        </w:rPr>
      </w:pPr>
      <w:r w:rsidRPr="001D2494">
        <w:rPr>
          <w:bCs/>
        </w:rPr>
        <w:t>- wydatki związane z realizacją ich statutowych zadań</w:t>
      </w:r>
      <w:r w:rsidR="000613BD" w:rsidRPr="001D2494">
        <w:rPr>
          <w:bCs/>
        </w:rPr>
        <w:t>,</w:t>
      </w:r>
    </w:p>
    <w:p w:rsidR="000613BD" w:rsidRPr="001D2494" w:rsidRDefault="000613BD" w:rsidP="00DC2FB8">
      <w:pPr>
        <w:spacing w:line="360" w:lineRule="auto"/>
        <w:jc w:val="both"/>
        <w:rPr>
          <w:bCs/>
        </w:rPr>
      </w:pPr>
      <w:r w:rsidRPr="001D2494">
        <w:rPr>
          <w:bCs/>
        </w:rPr>
        <w:t xml:space="preserve"> </w:t>
      </w:r>
      <w:r w:rsidR="003E7108" w:rsidRPr="001D2494">
        <w:rPr>
          <w:bCs/>
        </w:rPr>
        <w:t xml:space="preserve">- </w:t>
      </w:r>
      <w:r w:rsidR="002D7451" w:rsidRPr="001D2494">
        <w:rPr>
          <w:bCs/>
        </w:rPr>
        <w:t xml:space="preserve">powyższe obrazuje </w:t>
      </w:r>
      <w:r w:rsidRPr="001D2494">
        <w:rPr>
          <w:bCs/>
        </w:rPr>
        <w:t>Tabela 1</w:t>
      </w:r>
      <w:r w:rsidR="00376ECD">
        <w:rPr>
          <w:bCs/>
        </w:rPr>
        <w:t>3</w:t>
      </w:r>
      <w:r w:rsidRPr="001D2494">
        <w:rPr>
          <w:bCs/>
        </w:rPr>
        <w:t>, stanowiąca załącznik Nr 3 do niniejszego sprawozdania</w:t>
      </w:r>
      <w:r w:rsidR="00E43DB5" w:rsidRPr="001D2494">
        <w:rPr>
          <w:bCs/>
        </w:rPr>
        <w:t>,</w:t>
      </w:r>
    </w:p>
    <w:p w:rsidR="008F79D8" w:rsidRPr="001D2494" w:rsidRDefault="008F79D8" w:rsidP="00DC2FB8">
      <w:pPr>
        <w:spacing w:line="360" w:lineRule="auto"/>
        <w:ind w:firstLine="284"/>
        <w:jc w:val="both"/>
        <w:rPr>
          <w:bCs/>
        </w:rPr>
      </w:pPr>
      <w:r w:rsidRPr="001D2494">
        <w:rPr>
          <w:bCs/>
        </w:rPr>
        <w:t>2)</w:t>
      </w:r>
      <w:r w:rsidRPr="001D2494">
        <w:rPr>
          <w:bCs/>
        </w:rPr>
        <w:tab/>
        <w:t>dotacje na zadania bieżące</w:t>
      </w:r>
      <w:r w:rsidR="00645629" w:rsidRPr="001D2494">
        <w:rPr>
          <w:bCs/>
        </w:rPr>
        <w:t>,</w:t>
      </w:r>
    </w:p>
    <w:p w:rsidR="008F79D8" w:rsidRPr="001D2494" w:rsidRDefault="008F79D8" w:rsidP="00DC2FB8">
      <w:pPr>
        <w:spacing w:line="360" w:lineRule="auto"/>
        <w:ind w:firstLine="284"/>
        <w:jc w:val="both"/>
        <w:rPr>
          <w:bCs/>
        </w:rPr>
      </w:pPr>
      <w:r w:rsidRPr="001D2494">
        <w:rPr>
          <w:bCs/>
        </w:rPr>
        <w:t>3)</w:t>
      </w:r>
      <w:r w:rsidRPr="001D2494">
        <w:rPr>
          <w:bCs/>
        </w:rPr>
        <w:tab/>
        <w:t>świadczenia na rzecz osób fizycznych,</w:t>
      </w:r>
    </w:p>
    <w:p w:rsidR="008F79D8" w:rsidRPr="001D2494" w:rsidRDefault="003E7108" w:rsidP="00DC2FB8">
      <w:pPr>
        <w:spacing w:line="360" w:lineRule="auto"/>
        <w:jc w:val="both"/>
        <w:rPr>
          <w:bCs/>
        </w:rPr>
      </w:pPr>
      <w:r w:rsidRPr="001D2494">
        <w:rPr>
          <w:bCs/>
        </w:rPr>
        <w:t>-</w:t>
      </w:r>
      <w:r w:rsidR="002D7451" w:rsidRPr="001D2494">
        <w:rPr>
          <w:bCs/>
        </w:rPr>
        <w:t xml:space="preserve"> powyższe obrazuje</w:t>
      </w:r>
      <w:r w:rsidRPr="001D2494">
        <w:rPr>
          <w:bCs/>
        </w:rPr>
        <w:t xml:space="preserve"> </w:t>
      </w:r>
      <w:r w:rsidR="000613BD" w:rsidRPr="001D2494">
        <w:rPr>
          <w:bCs/>
        </w:rPr>
        <w:t>T</w:t>
      </w:r>
      <w:r w:rsidR="008F79D8" w:rsidRPr="001D2494">
        <w:rPr>
          <w:bCs/>
        </w:rPr>
        <w:t>abel</w:t>
      </w:r>
      <w:r w:rsidRPr="001D2494">
        <w:rPr>
          <w:bCs/>
        </w:rPr>
        <w:t>a</w:t>
      </w:r>
      <w:r w:rsidR="008F79D8" w:rsidRPr="001D2494">
        <w:rPr>
          <w:bCs/>
        </w:rPr>
        <w:t xml:space="preserve"> </w:t>
      </w:r>
      <w:r w:rsidR="008E6C09" w:rsidRPr="001D2494">
        <w:rPr>
          <w:bCs/>
        </w:rPr>
        <w:t>1</w:t>
      </w:r>
      <w:r w:rsidR="00376ECD">
        <w:rPr>
          <w:bCs/>
        </w:rPr>
        <w:t>4</w:t>
      </w:r>
      <w:r w:rsidR="008F79D8" w:rsidRPr="001D2494">
        <w:rPr>
          <w:bCs/>
        </w:rPr>
        <w:t>,</w:t>
      </w:r>
      <w:r w:rsidR="000613BD" w:rsidRPr="001D2494">
        <w:rPr>
          <w:bCs/>
        </w:rPr>
        <w:t xml:space="preserve"> stanowiąca załącznik Nr 4 do niniejszego sprawozdania</w:t>
      </w:r>
      <w:r w:rsidRPr="001D2494">
        <w:rPr>
          <w:bCs/>
        </w:rPr>
        <w:t>,</w:t>
      </w:r>
    </w:p>
    <w:p w:rsidR="008F79D8" w:rsidRPr="005B3218" w:rsidRDefault="008F79D8" w:rsidP="000041A5">
      <w:pPr>
        <w:spacing w:line="360" w:lineRule="auto"/>
        <w:ind w:firstLine="284"/>
        <w:jc w:val="both"/>
        <w:rPr>
          <w:bCs/>
          <w:color w:val="FF0000"/>
        </w:rPr>
      </w:pPr>
      <w:r w:rsidRPr="00275276">
        <w:rPr>
          <w:bCs/>
        </w:rPr>
        <w:t>4)</w:t>
      </w:r>
      <w:r w:rsidRPr="005B3218">
        <w:rPr>
          <w:bCs/>
          <w:color w:val="FF0000"/>
        </w:rPr>
        <w:tab/>
      </w:r>
      <w:r w:rsidRPr="00275276">
        <w:rPr>
          <w:bCs/>
        </w:rPr>
        <w:t xml:space="preserve">wydatki na obsługę długu publicznego, które zostały zrealizowane w kwocie </w:t>
      </w:r>
      <w:r w:rsidR="00275276" w:rsidRPr="00275276">
        <w:rPr>
          <w:bCs/>
        </w:rPr>
        <w:t>1 631 246,51</w:t>
      </w:r>
      <w:r w:rsidRPr="00275276">
        <w:rPr>
          <w:bCs/>
        </w:rPr>
        <w:t xml:space="preserve"> zł tj. </w:t>
      </w:r>
      <w:r w:rsidR="00275276" w:rsidRPr="00275276">
        <w:rPr>
          <w:bCs/>
        </w:rPr>
        <w:t>98,86</w:t>
      </w:r>
      <w:r w:rsidRPr="00275276">
        <w:rPr>
          <w:bCs/>
        </w:rPr>
        <w:t xml:space="preserve"> % planu rocznego.</w:t>
      </w:r>
    </w:p>
    <w:p w:rsidR="008F79D8" w:rsidRPr="00160FA9" w:rsidRDefault="008F79D8" w:rsidP="000041A5">
      <w:pPr>
        <w:spacing w:line="360" w:lineRule="auto"/>
        <w:ind w:firstLine="284"/>
        <w:jc w:val="both"/>
        <w:rPr>
          <w:bCs/>
        </w:rPr>
      </w:pPr>
      <w:r w:rsidRPr="00160FA9">
        <w:rPr>
          <w:bCs/>
        </w:rPr>
        <w:t>W 201</w:t>
      </w:r>
      <w:r w:rsidR="00160FA9" w:rsidRPr="00160FA9">
        <w:rPr>
          <w:bCs/>
        </w:rPr>
        <w:t>8</w:t>
      </w:r>
      <w:r w:rsidRPr="00160FA9">
        <w:rPr>
          <w:bCs/>
        </w:rPr>
        <w:t xml:space="preserve"> r. gmina Końskie nie ponosiła wydatków na wypłaty z tytułu poręczeń i gwarancji.</w:t>
      </w:r>
    </w:p>
    <w:p w:rsidR="00167EDA" w:rsidRPr="007F0CCD" w:rsidRDefault="00167EDA" w:rsidP="000041A5">
      <w:pPr>
        <w:spacing w:line="360" w:lineRule="auto"/>
        <w:ind w:firstLine="284"/>
        <w:jc w:val="both"/>
        <w:rPr>
          <w:bCs/>
        </w:rPr>
      </w:pPr>
      <w:r w:rsidRPr="007F0CCD">
        <w:rPr>
          <w:bCs/>
        </w:rPr>
        <w:t>Dług gminy Końskie na dzień 31 grudnia 201</w:t>
      </w:r>
      <w:r w:rsidR="00160FA9" w:rsidRPr="007F0CCD">
        <w:rPr>
          <w:bCs/>
        </w:rPr>
        <w:t>8</w:t>
      </w:r>
      <w:r w:rsidRPr="007F0CCD">
        <w:rPr>
          <w:bCs/>
        </w:rPr>
        <w:t xml:space="preserve"> r. wynosi </w:t>
      </w:r>
      <w:r w:rsidR="004232A0" w:rsidRPr="007F0CCD">
        <w:rPr>
          <w:bCs/>
        </w:rPr>
        <w:t>6</w:t>
      </w:r>
      <w:r w:rsidR="00160FA9" w:rsidRPr="007F0CCD">
        <w:rPr>
          <w:bCs/>
        </w:rPr>
        <w:t>3</w:t>
      </w:r>
      <w:r w:rsidR="009417E0" w:rsidRPr="007F0CCD">
        <w:rPr>
          <w:bCs/>
        </w:rPr>
        <w:t> 000 000,00</w:t>
      </w:r>
      <w:r w:rsidR="00FF23CA" w:rsidRPr="007F0CCD">
        <w:rPr>
          <w:bCs/>
        </w:rPr>
        <w:t xml:space="preserve"> zł, z czego:</w:t>
      </w:r>
    </w:p>
    <w:p w:rsidR="00FF23CA" w:rsidRPr="007F0CCD" w:rsidRDefault="00FF23CA" w:rsidP="000041A5">
      <w:pPr>
        <w:spacing w:line="360" w:lineRule="auto"/>
        <w:ind w:firstLine="284"/>
        <w:jc w:val="both"/>
        <w:rPr>
          <w:bCs/>
        </w:rPr>
      </w:pPr>
      <w:r w:rsidRPr="007F0CCD">
        <w:rPr>
          <w:bCs/>
        </w:rPr>
        <w:t xml:space="preserve">- zobowiązania z tytułu obligacji </w:t>
      </w:r>
      <w:r w:rsidR="00E20B5D" w:rsidRPr="007F0CCD">
        <w:rPr>
          <w:bCs/>
        </w:rPr>
        <w:t>–</w:t>
      </w:r>
      <w:r w:rsidRPr="007F0CCD">
        <w:rPr>
          <w:bCs/>
        </w:rPr>
        <w:t xml:space="preserve"> </w:t>
      </w:r>
      <w:r w:rsidR="004232A0" w:rsidRPr="007F0CCD">
        <w:rPr>
          <w:bCs/>
        </w:rPr>
        <w:t>6</w:t>
      </w:r>
      <w:r w:rsidR="00160FA9" w:rsidRPr="007F0CCD">
        <w:rPr>
          <w:bCs/>
        </w:rPr>
        <w:t>3</w:t>
      </w:r>
      <w:r w:rsidR="00E20B5D" w:rsidRPr="007F0CCD">
        <w:rPr>
          <w:bCs/>
        </w:rPr>
        <w:t> 000 000,00 zł,</w:t>
      </w:r>
    </w:p>
    <w:p w:rsidR="00FF23CA" w:rsidRPr="00166D08" w:rsidRDefault="00FF23CA" w:rsidP="00FF23CA">
      <w:pPr>
        <w:spacing w:line="360" w:lineRule="auto"/>
        <w:jc w:val="both"/>
        <w:rPr>
          <w:bCs/>
        </w:rPr>
      </w:pPr>
      <w:r w:rsidRPr="00166D08">
        <w:rPr>
          <w:bCs/>
        </w:rPr>
        <w:t>Wynik budżetu za 201</w:t>
      </w:r>
      <w:r w:rsidR="00272568" w:rsidRPr="00166D08">
        <w:rPr>
          <w:bCs/>
        </w:rPr>
        <w:t>8</w:t>
      </w:r>
      <w:r w:rsidRPr="00166D08">
        <w:rPr>
          <w:bCs/>
        </w:rPr>
        <w:t xml:space="preserve"> r. </w:t>
      </w:r>
      <w:r w:rsidR="009417E0" w:rsidRPr="00166D08">
        <w:rPr>
          <w:bCs/>
        </w:rPr>
        <w:t>t</w:t>
      </w:r>
      <w:r w:rsidRPr="00166D08">
        <w:rPr>
          <w:bCs/>
        </w:rPr>
        <w:t xml:space="preserve">o </w:t>
      </w:r>
      <w:r w:rsidR="009417E0" w:rsidRPr="00166D08">
        <w:rPr>
          <w:bCs/>
        </w:rPr>
        <w:t xml:space="preserve">deficyt </w:t>
      </w:r>
      <w:r w:rsidRPr="00166D08">
        <w:rPr>
          <w:bCs/>
        </w:rPr>
        <w:t xml:space="preserve">w kwocie </w:t>
      </w:r>
      <w:r w:rsidR="00166D08" w:rsidRPr="00166D08">
        <w:rPr>
          <w:bCs/>
        </w:rPr>
        <w:t>1 883 815,15</w:t>
      </w:r>
      <w:r w:rsidRPr="00166D08">
        <w:rPr>
          <w:bCs/>
        </w:rPr>
        <w:t xml:space="preserve"> zł, przy planowanym deficycie </w:t>
      </w:r>
      <w:r w:rsidRPr="00166D08">
        <w:rPr>
          <w:bCs/>
        </w:rPr>
        <w:br/>
        <w:t xml:space="preserve">w wysokości </w:t>
      </w:r>
      <w:r w:rsidR="004232A0" w:rsidRPr="00166D08">
        <w:rPr>
          <w:bCs/>
        </w:rPr>
        <w:t>5</w:t>
      </w:r>
      <w:r w:rsidR="009417E0" w:rsidRPr="00166D08">
        <w:rPr>
          <w:bCs/>
        </w:rPr>
        <w:t> 0</w:t>
      </w:r>
      <w:r w:rsidR="004232A0" w:rsidRPr="00166D08">
        <w:rPr>
          <w:bCs/>
        </w:rPr>
        <w:t>0</w:t>
      </w:r>
      <w:r w:rsidR="009417E0" w:rsidRPr="00166D08">
        <w:rPr>
          <w:bCs/>
        </w:rPr>
        <w:t>0 000,00</w:t>
      </w:r>
      <w:r w:rsidRPr="00166D08">
        <w:rPr>
          <w:bCs/>
        </w:rPr>
        <w:t xml:space="preserve"> zł.</w:t>
      </w:r>
    </w:p>
    <w:p w:rsidR="00994562" w:rsidRPr="007F0CCD" w:rsidRDefault="00025288" w:rsidP="000041A5">
      <w:pPr>
        <w:spacing w:line="360" w:lineRule="auto"/>
        <w:ind w:firstLine="284"/>
        <w:jc w:val="both"/>
        <w:rPr>
          <w:bCs/>
        </w:rPr>
      </w:pPr>
      <w:r w:rsidRPr="007F0CCD">
        <w:rPr>
          <w:bCs/>
        </w:rPr>
        <w:t>W 201</w:t>
      </w:r>
      <w:r w:rsidR="007F0CCD" w:rsidRPr="007F0CCD">
        <w:rPr>
          <w:bCs/>
        </w:rPr>
        <w:t>8</w:t>
      </w:r>
      <w:r w:rsidRPr="007F0CCD">
        <w:rPr>
          <w:bCs/>
        </w:rPr>
        <w:t xml:space="preserve"> r. na terenie gminy funkcjonował </w:t>
      </w:r>
      <w:r w:rsidR="004232A0" w:rsidRPr="007F0CCD">
        <w:rPr>
          <w:bCs/>
        </w:rPr>
        <w:t>jeden samorządowy zakład</w:t>
      </w:r>
      <w:r w:rsidRPr="007F0CCD">
        <w:rPr>
          <w:bCs/>
        </w:rPr>
        <w:t xml:space="preserve"> budżetow</w:t>
      </w:r>
      <w:r w:rsidR="004232A0" w:rsidRPr="007F0CCD">
        <w:rPr>
          <w:bCs/>
        </w:rPr>
        <w:t>y</w:t>
      </w:r>
      <w:r w:rsidRPr="007F0CCD">
        <w:rPr>
          <w:bCs/>
        </w:rPr>
        <w:t>. Realizacja plan</w:t>
      </w:r>
      <w:r w:rsidR="004232A0" w:rsidRPr="007F0CCD">
        <w:rPr>
          <w:bCs/>
        </w:rPr>
        <w:t>u</w:t>
      </w:r>
      <w:r w:rsidRPr="007F0CCD">
        <w:rPr>
          <w:bCs/>
        </w:rPr>
        <w:t xml:space="preserve"> przychodów i </w:t>
      </w:r>
      <w:r w:rsidR="00E728FF" w:rsidRPr="007F0CCD">
        <w:rPr>
          <w:bCs/>
        </w:rPr>
        <w:t>kosztów</w:t>
      </w:r>
      <w:r w:rsidRPr="007F0CCD">
        <w:rPr>
          <w:bCs/>
        </w:rPr>
        <w:t xml:space="preserve"> samorządow</w:t>
      </w:r>
      <w:r w:rsidR="004232A0" w:rsidRPr="007F0CCD">
        <w:rPr>
          <w:bCs/>
        </w:rPr>
        <w:t>ego</w:t>
      </w:r>
      <w:r w:rsidRPr="007F0CCD">
        <w:rPr>
          <w:bCs/>
        </w:rPr>
        <w:t xml:space="preserve"> za</w:t>
      </w:r>
      <w:r w:rsidR="00B63FAF" w:rsidRPr="007F0CCD">
        <w:rPr>
          <w:bCs/>
        </w:rPr>
        <w:t>kład</w:t>
      </w:r>
      <w:r w:rsidR="004232A0" w:rsidRPr="007F0CCD">
        <w:rPr>
          <w:bCs/>
        </w:rPr>
        <w:t>u</w:t>
      </w:r>
      <w:r w:rsidR="00B63FAF" w:rsidRPr="007F0CCD">
        <w:rPr>
          <w:bCs/>
        </w:rPr>
        <w:t xml:space="preserve"> budżetow</w:t>
      </w:r>
      <w:r w:rsidR="004232A0" w:rsidRPr="007F0CCD">
        <w:rPr>
          <w:bCs/>
        </w:rPr>
        <w:t>ego</w:t>
      </w:r>
      <w:r w:rsidR="00B63FAF" w:rsidRPr="007F0CCD">
        <w:rPr>
          <w:bCs/>
        </w:rPr>
        <w:t xml:space="preserve"> przedstawiona</w:t>
      </w:r>
      <w:r w:rsidRPr="007F0CCD">
        <w:rPr>
          <w:bCs/>
        </w:rPr>
        <w:t xml:space="preserve"> została </w:t>
      </w:r>
      <w:r w:rsidRPr="007F0CCD">
        <w:rPr>
          <w:bCs/>
        </w:rPr>
        <w:br/>
        <w:t>w Tabeli</w:t>
      </w:r>
      <w:r w:rsidR="00376ECD" w:rsidRPr="007F0CCD">
        <w:rPr>
          <w:bCs/>
        </w:rPr>
        <w:t xml:space="preserve"> </w:t>
      </w:r>
      <w:r w:rsidRPr="007F0CCD">
        <w:rPr>
          <w:bCs/>
        </w:rPr>
        <w:t>1</w:t>
      </w:r>
      <w:r w:rsidR="00376ECD" w:rsidRPr="007F0CCD">
        <w:rPr>
          <w:bCs/>
        </w:rPr>
        <w:t>5</w:t>
      </w:r>
      <w:r w:rsidRPr="007F0CCD">
        <w:rPr>
          <w:bCs/>
        </w:rPr>
        <w:t>.</w:t>
      </w:r>
    </w:p>
    <w:p w:rsidR="00994562" w:rsidRPr="005B3218" w:rsidRDefault="00994562" w:rsidP="000041A5">
      <w:pPr>
        <w:spacing w:line="360" w:lineRule="auto"/>
        <w:ind w:firstLine="284"/>
        <w:jc w:val="both"/>
        <w:rPr>
          <w:bCs/>
          <w:color w:val="FF0000"/>
        </w:rPr>
      </w:pPr>
    </w:p>
    <w:p w:rsidR="00994562" w:rsidRPr="005B3218" w:rsidRDefault="00994562" w:rsidP="000041A5">
      <w:pPr>
        <w:spacing w:line="360" w:lineRule="auto"/>
        <w:ind w:firstLine="284"/>
        <w:jc w:val="both"/>
        <w:rPr>
          <w:bCs/>
          <w:color w:val="FF0000"/>
        </w:rPr>
      </w:pPr>
    </w:p>
    <w:p w:rsidR="00994562" w:rsidRPr="005B3218" w:rsidRDefault="00994562" w:rsidP="00407045">
      <w:pPr>
        <w:spacing w:line="360" w:lineRule="auto"/>
        <w:rPr>
          <w:bCs/>
          <w:color w:val="FF0000"/>
        </w:rPr>
        <w:sectPr w:rsidR="00994562" w:rsidRPr="005B3218" w:rsidSect="00C224BD">
          <w:headerReference w:type="default" r:id="rId9"/>
          <w:footerReference w:type="default" r:id="rId10"/>
          <w:pgSz w:w="11906" w:h="16838"/>
          <w:pgMar w:top="1418" w:right="1021" w:bottom="1021" w:left="1021" w:header="709" w:footer="709" w:gutter="0"/>
          <w:cols w:space="708"/>
          <w:docGrid w:linePitch="360"/>
        </w:sectPr>
      </w:pPr>
    </w:p>
    <w:tbl>
      <w:tblPr>
        <w:tblpPr w:leftFromText="141" w:rightFromText="141" w:vertAnchor="page" w:horzAnchor="margin" w:tblpX="40" w:tblpY="2236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1985"/>
        <w:gridCol w:w="992"/>
        <w:gridCol w:w="1418"/>
        <w:gridCol w:w="1275"/>
        <w:gridCol w:w="709"/>
        <w:gridCol w:w="1276"/>
        <w:gridCol w:w="1133"/>
        <w:gridCol w:w="567"/>
        <w:gridCol w:w="1275"/>
        <w:gridCol w:w="1134"/>
        <w:gridCol w:w="567"/>
        <w:gridCol w:w="709"/>
        <w:gridCol w:w="710"/>
        <w:gridCol w:w="567"/>
      </w:tblGrid>
      <w:tr w:rsidR="005B3218" w:rsidRPr="005B3218" w:rsidTr="00ED3AFE">
        <w:trPr>
          <w:trHeight w:val="418"/>
        </w:trPr>
        <w:tc>
          <w:tcPr>
            <w:tcW w:w="675" w:type="dxa"/>
            <w:vMerge w:val="restart"/>
            <w:shd w:val="clear" w:color="auto" w:fill="FFFF00"/>
            <w:vAlign w:val="center"/>
          </w:tcPr>
          <w:p w:rsidR="00ED3AFE" w:rsidRPr="005B276C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lastRenderedPageBreak/>
              <w:t>Lp.</w:t>
            </w:r>
          </w:p>
        </w:tc>
        <w:tc>
          <w:tcPr>
            <w:tcW w:w="1985" w:type="dxa"/>
            <w:vMerge w:val="restart"/>
            <w:shd w:val="clear" w:color="auto" w:fill="FFFF00"/>
            <w:vAlign w:val="center"/>
          </w:tcPr>
          <w:p w:rsidR="00ED3AFE" w:rsidRPr="005B276C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Wyszczególnienie</w:t>
            </w:r>
          </w:p>
        </w:tc>
        <w:tc>
          <w:tcPr>
            <w:tcW w:w="992" w:type="dxa"/>
            <w:vMerge w:val="restart"/>
            <w:shd w:val="clear" w:color="auto" w:fill="FFFF00"/>
            <w:vAlign w:val="center"/>
          </w:tcPr>
          <w:p w:rsidR="00ED3AFE" w:rsidRPr="005B276C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dział</w:t>
            </w:r>
          </w:p>
        </w:tc>
        <w:tc>
          <w:tcPr>
            <w:tcW w:w="6378" w:type="dxa"/>
            <w:gridSpan w:val="6"/>
            <w:shd w:val="clear" w:color="auto" w:fill="FFFF00"/>
            <w:vAlign w:val="center"/>
          </w:tcPr>
          <w:p w:rsidR="00ED3AFE" w:rsidRPr="005B276C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Przychody</w:t>
            </w:r>
          </w:p>
        </w:tc>
        <w:tc>
          <w:tcPr>
            <w:tcW w:w="4962" w:type="dxa"/>
            <w:gridSpan w:val="6"/>
            <w:shd w:val="clear" w:color="auto" w:fill="FFFF00"/>
            <w:vAlign w:val="center"/>
          </w:tcPr>
          <w:p w:rsidR="00ED3AFE" w:rsidRPr="005B276C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Koszty</w:t>
            </w:r>
          </w:p>
        </w:tc>
      </w:tr>
      <w:tr w:rsidR="005B3218" w:rsidRPr="005B3218" w:rsidTr="00ED3AFE">
        <w:trPr>
          <w:trHeight w:val="409"/>
        </w:trPr>
        <w:tc>
          <w:tcPr>
            <w:tcW w:w="675" w:type="dxa"/>
            <w:vMerge/>
            <w:shd w:val="clear" w:color="auto" w:fill="FFFF00"/>
            <w:vAlign w:val="center"/>
          </w:tcPr>
          <w:p w:rsidR="00ED3AFE" w:rsidRPr="005B276C" w:rsidRDefault="00ED3AFE" w:rsidP="00953AD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00"/>
            <w:vAlign w:val="center"/>
          </w:tcPr>
          <w:p w:rsidR="00ED3AFE" w:rsidRPr="005B276C" w:rsidRDefault="00ED3AFE" w:rsidP="00953AD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ED3AFE" w:rsidRPr="005B276C" w:rsidRDefault="00ED3AFE" w:rsidP="00953AD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402" w:type="dxa"/>
            <w:gridSpan w:val="3"/>
            <w:shd w:val="clear" w:color="auto" w:fill="FFFF00"/>
            <w:vAlign w:val="center"/>
          </w:tcPr>
          <w:p w:rsidR="00ED3AFE" w:rsidRPr="005B276C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Ogółem</w:t>
            </w:r>
          </w:p>
        </w:tc>
        <w:tc>
          <w:tcPr>
            <w:tcW w:w="2976" w:type="dxa"/>
            <w:gridSpan w:val="3"/>
            <w:shd w:val="clear" w:color="auto" w:fill="FFFF00"/>
            <w:vAlign w:val="center"/>
          </w:tcPr>
          <w:p w:rsidR="00ED3AFE" w:rsidRPr="005B276C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w tym: dotacja z budżetu</w:t>
            </w:r>
          </w:p>
        </w:tc>
        <w:tc>
          <w:tcPr>
            <w:tcW w:w="2976" w:type="dxa"/>
            <w:gridSpan w:val="3"/>
            <w:shd w:val="clear" w:color="auto" w:fill="FFFF00"/>
            <w:vAlign w:val="center"/>
          </w:tcPr>
          <w:p w:rsidR="00ED3AFE" w:rsidRPr="005B276C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ogółem</w:t>
            </w:r>
          </w:p>
        </w:tc>
        <w:tc>
          <w:tcPr>
            <w:tcW w:w="1986" w:type="dxa"/>
            <w:gridSpan w:val="3"/>
            <w:shd w:val="clear" w:color="auto" w:fill="FFFF00"/>
            <w:vAlign w:val="center"/>
          </w:tcPr>
          <w:p w:rsidR="00ED3AFE" w:rsidRPr="005B276C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wpłata do budżetu</w:t>
            </w:r>
          </w:p>
        </w:tc>
      </w:tr>
      <w:tr w:rsidR="005B3218" w:rsidRPr="005B3218" w:rsidTr="00ED3AFE">
        <w:trPr>
          <w:trHeight w:val="451"/>
        </w:trPr>
        <w:tc>
          <w:tcPr>
            <w:tcW w:w="675" w:type="dxa"/>
            <w:vMerge/>
            <w:shd w:val="clear" w:color="auto" w:fill="FFFF00"/>
            <w:vAlign w:val="center"/>
          </w:tcPr>
          <w:p w:rsidR="00ED3AFE" w:rsidRPr="005B276C" w:rsidRDefault="00ED3AFE" w:rsidP="00953AD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vMerge/>
            <w:shd w:val="clear" w:color="auto" w:fill="FFFF00"/>
            <w:vAlign w:val="center"/>
          </w:tcPr>
          <w:p w:rsidR="00ED3AFE" w:rsidRPr="005B276C" w:rsidRDefault="00ED3AFE" w:rsidP="00953AD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FFFF00"/>
            <w:vAlign w:val="center"/>
          </w:tcPr>
          <w:p w:rsidR="00ED3AFE" w:rsidRPr="005B276C" w:rsidRDefault="00ED3AFE" w:rsidP="00953AD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FFFF00"/>
            <w:vAlign w:val="center"/>
          </w:tcPr>
          <w:p w:rsidR="00ED3AFE" w:rsidRPr="005B276C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Plan</w:t>
            </w:r>
          </w:p>
        </w:tc>
        <w:tc>
          <w:tcPr>
            <w:tcW w:w="1275" w:type="dxa"/>
            <w:shd w:val="clear" w:color="auto" w:fill="FFFF00"/>
            <w:vAlign w:val="center"/>
          </w:tcPr>
          <w:p w:rsidR="00ED3AFE" w:rsidRPr="005B276C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Wyk.</w:t>
            </w:r>
          </w:p>
        </w:tc>
        <w:tc>
          <w:tcPr>
            <w:tcW w:w="709" w:type="dxa"/>
            <w:shd w:val="clear" w:color="auto" w:fill="FFFF00"/>
            <w:vAlign w:val="center"/>
          </w:tcPr>
          <w:p w:rsidR="00ED3AFE" w:rsidRPr="005B276C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1276" w:type="dxa"/>
            <w:shd w:val="clear" w:color="auto" w:fill="FFFF00"/>
            <w:vAlign w:val="center"/>
          </w:tcPr>
          <w:p w:rsidR="00ED3AFE" w:rsidRPr="005B276C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Plan</w:t>
            </w:r>
          </w:p>
        </w:tc>
        <w:tc>
          <w:tcPr>
            <w:tcW w:w="1133" w:type="dxa"/>
            <w:shd w:val="clear" w:color="auto" w:fill="FFFF00"/>
            <w:vAlign w:val="center"/>
          </w:tcPr>
          <w:p w:rsidR="00ED3AFE" w:rsidRPr="005B276C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Wyk.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ED3AFE" w:rsidRPr="005B276C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1275" w:type="dxa"/>
            <w:shd w:val="clear" w:color="auto" w:fill="FFFF00"/>
            <w:vAlign w:val="center"/>
          </w:tcPr>
          <w:p w:rsidR="00ED3AFE" w:rsidRPr="005B276C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Plan</w:t>
            </w:r>
          </w:p>
        </w:tc>
        <w:tc>
          <w:tcPr>
            <w:tcW w:w="1134" w:type="dxa"/>
            <w:shd w:val="clear" w:color="auto" w:fill="FFFF00"/>
            <w:vAlign w:val="center"/>
          </w:tcPr>
          <w:p w:rsidR="00ED3AFE" w:rsidRPr="005B276C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Wyk.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ED3AFE" w:rsidRPr="005B276C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FFFF00"/>
            <w:vAlign w:val="center"/>
          </w:tcPr>
          <w:p w:rsidR="00ED3AFE" w:rsidRPr="005B276C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Plan</w:t>
            </w:r>
          </w:p>
        </w:tc>
        <w:tc>
          <w:tcPr>
            <w:tcW w:w="710" w:type="dxa"/>
            <w:shd w:val="clear" w:color="auto" w:fill="FFFF00"/>
            <w:vAlign w:val="center"/>
          </w:tcPr>
          <w:p w:rsidR="00ED3AFE" w:rsidRPr="005B276C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Wyk</w:t>
            </w:r>
          </w:p>
        </w:tc>
        <w:tc>
          <w:tcPr>
            <w:tcW w:w="567" w:type="dxa"/>
            <w:shd w:val="clear" w:color="auto" w:fill="FFFF00"/>
            <w:vAlign w:val="center"/>
          </w:tcPr>
          <w:p w:rsidR="00ED3AFE" w:rsidRPr="005B276C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%</w:t>
            </w:r>
          </w:p>
        </w:tc>
      </w:tr>
      <w:tr w:rsidR="005B3218" w:rsidRPr="005B3218" w:rsidTr="00ED3AFE">
        <w:trPr>
          <w:trHeight w:val="70"/>
        </w:trPr>
        <w:tc>
          <w:tcPr>
            <w:tcW w:w="675" w:type="dxa"/>
          </w:tcPr>
          <w:p w:rsidR="00ED3AFE" w:rsidRPr="005B276C" w:rsidRDefault="00ED3AFE" w:rsidP="00953AD4">
            <w:pPr>
              <w:jc w:val="center"/>
              <w:rPr>
                <w:sz w:val="18"/>
                <w:szCs w:val="18"/>
              </w:rPr>
            </w:pPr>
            <w:r w:rsidRPr="005B276C">
              <w:rPr>
                <w:sz w:val="18"/>
                <w:szCs w:val="18"/>
              </w:rPr>
              <w:t>1</w:t>
            </w:r>
          </w:p>
        </w:tc>
        <w:tc>
          <w:tcPr>
            <w:tcW w:w="1985" w:type="dxa"/>
          </w:tcPr>
          <w:p w:rsidR="00ED3AFE" w:rsidRPr="005B276C" w:rsidRDefault="00ED3AFE" w:rsidP="00953AD4">
            <w:pPr>
              <w:jc w:val="center"/>
              <w:rPr>
                <w:sz w:val="18"/>
                <w:szCs w:val="18"/>
              </w:rPr>
            </w:pPr>
            <w:r w:rsidRPr="005B276C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:rsidR="00ED3AFE" w:rsidRPr="005B276C" w:rsidRDefault="00ED3AFE" w:rsidP="00953AD4">
            <w:pPr>
              <w:jc w:val="center"/>
              <w:rPr>
                <w:sz w:val="18"/>
                <w:szCs w:val="18"/>
              </w:rPr>
            </w:pPr>
            <w:r w:rsidRPr="005B276C">
              <w:rPr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:rsidR="00ED3AFE" w:rsidRPr="005B276C" w:rsidRDefault="00ED3AFE" w:rsidP="00953AD4">
            <w:pPr>
              <w:jc w:val="center"/>
              <w:rPr>
                <w:sz w:val="18"/>
                <w:szCs w:val="18"/>
              </w:rPr>
            </w:pPr>
            <w:r w:rsidRPr="005B276C">
              <w:rPr>
                <w:sz w:val="18"/>
                <w:szCs w:val="18"/>
              </w:rPr>
              <w:t>4</w:t>
            </w:r>
          </w:p>
        </w:tc>
        <w:tc>
          <w:tcPr>
            <w:tcW w:w="1275" w:type="dxa"/>
          </w:tcPr>
          <w:p w:rsidR="00ED3AFE" w:rsidRPr="005B276C" w:rsidRDefault="00ED3AFE" w:rsidP="00953AD4">
            <w:pPr>
              <w:jc w:val="center"/>
              <w:rPr>
                <w:sz w:val="18"/>
                <w:szCs w:val="18"/>
              </w:rPr>
            </w:pPr>
            <w:r w:rsidRPr="005B276C"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ED3AFE" w:rsidRPr="005B276C" w:rsidRDefault="00ED3AFE" w:rsidP="00953AD4">
            <w:pPr>
              <w:jc w:val="center"/>
              <w:rPr>
                <w:sz w:val="18"/>
                <w:szCs w:val="18"/>
              </w:rPr>
            </w:pPr>
            <w:r w:rsidRPr="005B276C">
              <w:rPr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ED3AFE" w:rsidRPr="005B276C" w:rsidRDefault="00ED3AFE" w:rsidP="00953AD4">
            <w:pPr>
              <w:jc w:val="center"/>
              <w:rPr>
                <w:sz w:val="18"/>
                <w:szCs w:val="18"/>
              </w:rPr>
            </w:pPr>
            <w:r w:rsidRPr="005B276C">
              <w:rPr>
                <w:sz w:val="18"/>
                <w:szCs w:val="18"/>
              </w:rPr>
              <w:t>7</w:t>
            </w:r>
          </w:p>
        </w:tc>
        <w:tc>
          <w:tcPr>
            <w:tcW w:w="1133" w:type="dxa"/>
          </w:tcPr>
          <w:p w:rsidR="00ED3AFE" w:rsidRPr="005B276C" w:rsidRDefault="00ED3AFE" w:rsidP="00953AD4">
            <w:pPr>
              <w:jc w:val="center"/>
              <w:rPr>
                <w:sz w:val="18"/>
                <w:szCs w:val="18"/>
              </w:rPr>
            </w:pPr>
            <w:r w:rsidRPr="005B276C">
              <w:rPr>
                <w:sz w:val="18"/>
                <w:szCs w:val="18"/>
              </w:rPr>
              <w:t>8</w:t>
            </w:r>
          </w:p>
        </w:tc>
        <w:tc>
          <w:tcPr>
            <w:tcW w:w="567" w:type="dxa"/>
          </w:tcPr>
          <w:p w:rsidR="00ED3AFE" w:rsidRPr="005B276C" w:rsidRDefault="00ED3AFE" w:rsidP="00953AD4">
            <w:pPr>
              <w:jc w:val="center"/>
              <w:rPr>
                <w:sz w:val="18"/>
                <w:szCs w:val="18"/>
              </w:rPr>
            </w:pPr>
            <w:r w:rsidRPr="005B276C">
              <w:rPr>
                <w:sz w:val="18"/>
                <w:szCs w:val="18"/>
              </w:rPr>
              <w:t>9</w:t>
            </w:r>
          </w:p>
        </w:tc>
        <w:tc>
          <w:tcPr>
            <w:tcW w:w="1275" w:type="dxa"/>
          </w:tcPr>
          <w:p w:rsidR="00ED3AFE" w:rsidRPr="005B276C" w:rsidRDefault="00ED3AFE" w:rsidP="00953AD4">
            <w:pPr>
              <w:jc w:val="center"/>
              <w:rPr>
                <w:sz w:val="18"/>
                <w:szCs w:val="18"/>
              </w:rPr>
            </w:pPr>
            <w:r w:rsidRPr="005B276C">
              <w:rPr>
                <w:sz w:val="18"/>
                <w:szCs w:val="18"/>
              </w:rPr>
              <w:t>10</w:t>
            </w:r>
          </w:p>
        </w:tc>
        <w:tc>
          <w:tcPr>
            <w:tcW w:w="1134" w:type="dxa"/>
          </w:tcPr>
          <w:p w:rsidR="00ED3AFE" w:rsidRPr="005B276C" w:rsidRDefault="00ED3AFE" w:rsidP="00953AD4">
            <w:pPr>
              <w:jc w:val="center"/>
              <w:rPr>
                <w:sz w:val="18"/>
                <w:szCs w:val="18"/>
              </w:rPr>
            </w:pPr>
            <w:r w:rsidRPr="005B276C">
              <w:rPr>
                <w:sz w:val="18"/>
                <w:szCs w:val="18"/>
              </w:rPr>
              <w:t>11</w:t>
            </w:r>
          </w:p>
        </w:tc>
        <w:tc>
          <w:tcPr>
            <w:tcW w:w="567" w:type="dxa"/>
          </w:tcPr>
          <w:p w:rsidR="00ED3AFE" w:rsidRPr="005B276C" w:rsidRDefault="00ED3AFE" w:rsidP="00ED3AFE">
            <w:pPr>
              <w:jc w:val="center"/>
              <w:rPr>
                <w:sz w:val="18"/>
                <w:szCs w:val="18"/>
              </w:rPr>
            </w:pPr>
            <w:r w:rsidRPr="005B276C">
              <w:rPr>
                <w:sz w:val="18"/>
                <w:szCs w:val="18"/>
              </w:rPr>
              <w:t>12</w:t>
            </w:r>
          </w:p>
        </w:tc>
        <w:tc>
          <w:tcPr>
            <w:tcW w:w="709" w:type="dxa"/>
          </w:tcPr>
          <w:p w:rsidR="00ED3AFE" w:rsidRPr="005B276C" w:rsidRDefault="00ED3AFE" w:rsidP="00ED3AFE">
            <w:pPr>
              <w:jc w:val="center"/>
              <w:rPr>
                <w:sz w:val="18"/>
                <w:szCs w:val="18"/>
              </w:rPr>
            </w:pPr>
            <w:r w:rsidRPr="005B276C">
              <w:rPr>
                <w:sz w:val="18"/>
                <w:szCs w:val="18"/>
              </w:rPr>
              <w:t>13</w:t>
            </w:r>
          </w:p>
        </w:tc>
        <w:tc>
          <w:tcPr>
            <w:tcW w:w="710" w:type="dxa"/>
          </w:tcPr>
          <w:p w:rsidR="00ED3AFE" w:rsidRPr="005B276C" w:rsidRDefault="00ED3AFE" w:rsidP="00ED3AFE">
            <w:pPr>
              <w:jc w:val="center"/>
              <w:rPr>
                <w:sz w:val="18"/>
                <w:szCs w:val="18"/>
              </w:rPr>
            </w:pPr>
            <w:r w:rsidRPr="005B276C">
              <w:rPr>
                <w:sz w:val="18"/>
                <w:szCs w:val="18"/>
              </w:rPr>
              <w:t>14</w:t>
            </w:r>
          </w:p>
        </w:tc>
        <w:tc>
          <w:tcPr>
            <w:tcW w:w="567" w:type="dxa"/>
          </w:tcPr>
          <w:p w:rsidR="00ED3AFE" w:rsidRPr="005B276C" w:rsidRDefault="00ED3AFE" w:rsidP="00ED3AFE">
            <w:pPr>
              <w:jc w:val="center"/>
              <w:rPr>
                <w:sz w:val="18"/>
                <w:szCs w:val="18"/>
              </w:rPr>
            </w:pPr>
            <w:r w:rsidRPr="005B276C">
              <w:rPr>
                <w:sz w:val="18"/>
                <w:szCs w:val="18"/>
              </w:rPr>
              <w:t>15</w:t>
            </w:r>
          </w:p>
        </w:tc>
      </w:tr>
      <w:tr w:rsidR="005B3218" w:rsidRPr="005B3218" w:rsidTr="00ED3AFE">
        <w:trPr>
          <w:trHeight w:val="666"/>
        </w:trPr>
        <w:tc>
          <w:tcPr>
            <w:tcW w:w="675" w:type="dxa"/>
            <w:shd w:val="clear" w:color="auto" w:fill="00FFFF"/>
          </w:tcPr>
          <w:p w:rsidR="00ED3AFE" w:rsidRPr="005B276C" w:rsidRDefault="00ED3AFE" w:rsidP="00953AD4">
            <w:pPr>
              <w:jc w:val="center"/>
              <w:rPr>
                <w:b/>
                <w:sz w:val="18"/>
                <w:szCs w:val="18"/>
              </w:rPr>
            </w:pPr>
          </w:p>
          <w:p w:rsidR="00ED3AFE" w:rsidRPr="005B276C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I</w:t>
            </w:r>
          </w:p>
        </w:tc>
        <w:tc>
          <w:tcPr>
            <w:tcW w:w="2977" w:type="dxa"/>
            <w:gridSpan w:val="2"/>
            <w:shd w:val="clear" w:color="auto" w:fill="00FFFF"/>
            <w:vAlign w:val="center"/>
          </w:tcPr>
          <w:p w:rsidR="00ED3AFE" w:rsidRPr="005B276C" w:rsidRDefault="00ED3AFE" w:rsidP="00953AD4">
            <w:pPr>
              <w:ind w:left="-108" w:firstLine="108"/>
              <w:jc w:val="center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Samorządowy zakład budżetowy</w:t>
            </w:r>
          </w:p>
        </w:tc>
        <w:tc>
          <w:tcPr>
            <w:tcW w:w="1418" w:type="dxa"/>
            <w:shd w:val="clear" w:color="auto" w:fill="00FFFF"/>
            <w:tcMar>
              <w:left w:w="28" w:type="dxa"/>
              <w:right w:w="57" w:type="dxa"/>
            </w:tcMar>
            <w:vAlign w:val="center"/>
          </w:tcPr>
          <w:p w:rsidR="00ED3AFE" w:rsidRPr="005B276C" w:rsidRDefault="005B276C" w:rsidP="00953AD4">
            <w:pPr>
              <w:jc w:val="right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2 140 000,00</w:t>
            </w:r>
          </w:p>
        </w:tc>
        <w:tc>
          <w:tcPr>
            <w:tcW w:w="1275" w:type="dxa"/>
            <w:shd w:val="clear" w:color="auto" w:fill="00FFFF"/>
            <w:tcMar>
              <w:left w:w="28" w:type="dxa"/>
              <w:right w:w="57" w:type="dxa"/>
            </w:tcMar>
            <w:vAlign w:val="center"/>
          </w:tcPr>
          <w:p w:rsidR="00ED3AFE" w:rsidRPr="005B276C" w:rsidRDefault="005B276C" w:rsidP="00953AD4">
            <w:pPr>
              <w:jc w:val="right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1 986 173,69</w:t>
            </w:r>
          </w:p>
        </w:tc>
        <w:tc>
          <w:tcPr>
            <w:tcW w:w="709" w:type="dxa"/>
            <w:shd w:val="clear" w:color="auto" w:fill="00FFFF"/>
            <w:tcMar>
              <w:left w:w="28" w:type="dxa"/>
              <w:right w:w="57" w:type="dxa"/>
            </w:tcMar>
            <w:vAlign w:val="center"/>
          </w:tcPr>
          <w:p w:rsidR="00ED3AFE" w:rsidRPr="005B276C" w:rsidRDefault="005B276C" w:rsidP="00953AD4">
            <w:pPr>
              <w:jc w:val="right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92,81</w:t>
            </w:r>
          </w:p>
        </w:tc>
        <w:tc>
          <w:tcPr>
            <w:tcW w:w="1276" w:type="dxa"/>
            <w:shd w:val="clear" w:color="auto" w:fill="00FFFF"/>
            <w:tcMar>
              <w:left w:w="28" w:type="dxa"/>
              <w:right w:w="57" w:type="dxa"/>
            </w:tcMar>
            <w:vAlign w:val="center"/>
          </w:tcPr>
          <w:p w:rsidR="00ED3AFE" w:rsidRPr="005B276C" w:rsidRDefault="005B276C" w:rsidP="00953AD4">
            <w:pPr>
              <w:jc w:val="right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950 000,00</w:t>
            </w:r>
          </w:p>
        </w:tc>
        <w:tc>
          <w:tcPr>
            <w:tcW w:w="1133" w:type="dxa"/>
            <w:shd w:val="clear" w:color="auto" w:fill="00FFFF"/>
            <w:tcMar>
              <w:left w:w="28" w:type="dxa"/>
              <w:right w:w="57" w:type="dxa"/>
            </w:tcMar>
            <w:vAlign w:val="center"/>
          </w:tcPr>
          <w:p w:rsidR="00ED3AFE" w:rsidRPr="005B276C" w:rsidRDefault="005B276C" w:rsidP="00953AD4">
            <w:pPr>
              <w:jc w:val="right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949 095,00</w:t>
            </w:r>
          </w:p>
        </w:tc>
        <w:tc>
          <w:tcPr>
            <w:tcW w:w="567" w:type="dxa"/>
            <w:shd w:val="clear" w:color="auto" w:fill="00FFFF"/>
            <w:tcMar>
              <w:left w:w="28" w:type="dxa"/>
              <w:right w:w="57" w:type="dxa"/>
            </w:tcMar>
            <w:vAlign w:val="center"/>
          </w:tcPr>
          <w:p w:rsidR="00ED3AFE" w:rsidRPr="005B276C" w:rsidRDefault="005B276C" w:rsidP="00953AD4">
            <w:pPr>
              <w:jc w:val="right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99,90</w:t>
            </w:r>
          </w:p>
        </w:tc>
        <w:tc>
          <w:tcPr>
            <w:tcW w:w="1275" w:type="dxa"/>
            <w:shd w:val="clear" w:color="auto" w:fill="00FFFF"/>
            <w:tcMar>
              <w:left w:w="28" w:type="dxa"/>
              <w:right w:w="57" w:type="dxa"/>
            </w:tcMar>
            <w:vAlign w:val="center"/>
          </w:tcPr>
          <w:p w:rsidR="00ED3AFE" w:rsidRPr="005B276C" w:rsidRDefault="005B276C" w:rsidP="00953AD4">
            <w:pPr>
              <w:jc w:val="right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2 140 000,00</w:t>
            </w:r>
          </w:p>
        </w:tc>
        <w:tc>
          <w:tcPr>
            <w:tcW w:w="1134" w:type="dxa"/>
            <w:shd w:val="clear" w:color="auto" w:fill="00FFFF"/>
            <w:tcMar>
              <w:left w:w="28" w:type="dxa"/>
              <w:right w:w="57" w:type="dxa"/>
            </w:tcMar>
            <w:vAlign w:val="center"/>
          </w:tcPr>
          <w:p w:rsidR="00ED3AFE" w:rsidRPr="005B276C" w:rsidRDefault="005B276C" w:rsidP="00953AD4">
            <w:pPr>
              <w:jc w:val="right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2 040 358,85</w:t>
            </w:r>
          </w:p>
        </w:tc>
        <w:tc>
          <w:tcPr>
            <w:tcW w:w="567" w:type="dxa"/>
            <w:shd w:val="clear" w:color="auto" w:fill="00FFFF"/>
            <w:tcMar>
              <w:left w:w="28" w:type="dxa"/>
              <w:right w:w="57" w:type="dxa"/>
            </w:tcMar>
            <w:vAlign w:val="center"/>
          </w:tcPr>
          <w:p w:rsidR="00ED3AFE" w:rsidRPr="005B276C" w:rsidRDefault="005B276C" w:rsidP="00953AD4">
            <w:pPr>
              <w:jc w:val="right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95,34</w:t>
            </w:r>
          </w:p>
        </w:tc>
        <w:tc>
          <w:tcPr>
            <w:tcW w:w="709" w:type="dxa"/>
            <w:shd w:val="clear" w:color="auto" w:fill="00FFFF"/>
            <w:tcMar>
              <w:left w:w="28" w:type="dxa"/>
              <w:right w:w="57" w:type="dxa"/>
            </w:tcMar>
            <w:vAlign w:val="center"/>
          </w:tcPr>
          <w:p w:rsidR="00ED3AFE" w:rsidRPr="005B276C" w:rsidRDefault="005B276C" w:rsidP="00953AD4">
            <w:pPr>
              <w:jc w:val="right"/>
              <w:rPr>
                <w:sz w:val="18"/>
                <w:szCs w:val="18"/>
              </w:rPr>
            </w:pPr>
            <w:r w:rsidRPr="005B276C">
              <w:rPr>
                <w:sz w:val="18"/>
                <w:szCs w:val="18"/>
              </w:rPr>
              <w:t>0,00</w:t>
            </w:r>
          </w:p>
        </w:tc>
        <w:tc>
          <w:tcPr>
            <w:tcW w:w="710" w:type="dxa"/>
            <w:shd w:val="clear" w:color="auto" w:fill="00FFFF"/>
            <w:tcMar>
              <w:left w:w="28" w:type="dxa"/>
              <w:right w:w="57" w:type="dxa"/>
            </w:tcMar>
            <w:vAlign w:val="center"/>
          </w:tcPr>
          <w:p w:rsidR="00ED3AFE" w:rsidRPr="005B276C" w:rsidRDefault="005B276C" w:rsidP="00953AD4">
            <w:pPr>
              <w:jc w:val="right"/>
              <w:rPr>
                <w:sz w:val="18"/>
                <w:szCs w:val="18"/>
              </w:rPr>
            </w:pPr>
            <w:r w:rsidRPr="005B276C">
              <w:rPr>
                <w:sz w:val="18"/>
                <w:szCs w:val="18"/>
              </w:rPr>
              <w:t>0,00</w:t>
            </w:r>
          </w:p>
        </w:tc>
        <w:tc>
          <w:tcPr>
            <w:tcW w:w="567" w:type="dxa"/>
            <w:shd w:val="clear" w:color="auto" w:fill="00FFFF"/>
            <w:tcMar>
              <w:left w:w="28" w:type="dxa"/>
              <w:right w:w="57" w:type="dxa"/>
            </w:tcMar>
            <w:vAlign w:val="center"/>
          </w:tcPr>
          <w:p w:rsidR="00ED3AFE" w:rsidRPr="005B276C" w:rsidRDefault="00ED3AFE" w:rsidP="00953AD4">
            <w:pPr>
              <w:jc w:val="right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-</w:t>
            </w:r>
          </w:p>
        </w:tc>
      </w:tr>
      <w:tr w:rsidR="005B3218" w:rsidRPr="005B3218" w:rsidTr="00ED3AFE">
        <w:trPr>
          <w:trHeight w:val="195"/>
        </w:trPr>
        <w:tc>
          <w:tcPr>
            <w:tcW w:w="675" w:type="dxa"/>
          </w:tcPr>
          <w:p w:rsidR="00ED3AFE" w:rsidRPr="005B276C" w:rsidRDefault="00ED3AFE" w:rsidP="00953AD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ED3AFE" w:rsidRPr="005B276C" w:rsidRDefault="00ED3AFE" w:rsidP="00953AD4">
            <w:pPr>
              <w:jc w:val="center"/>
              <w:rPr>
                <w:sz w:val="18"/>
                <w:szCs w:val="18"/>
              </w:rPr>
            </w:pPr>
            <w:r w:rsidRPr="005B276C">
              <w:rPr>
                <w:sz w:val="18"/>
                <w:szCs w:val="18"/>
              </w:rPr>
              <w:t>w tym:</w:t>
            </w:r>
          </w:p>
        </w:tc>
        <w:tc>
          <w:tcPr>
            <w:tcW w:w="992" w:type="dxa"/>
            <w:vAlign w:val="center"/>
          </w:tcPr>
          <w:p w:rsidR="00ED3AFE" w:rsidRPr="005B276C" w:rsidRDefault="00ED3AFE" w:rsidP="00953AD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tcMar>
              <w:left w:w="28" w:type="dxa"/>
              <w:right w:w="57" w:type="dxa"/>
            </w:tcMar>
            <w:vAlign w:val="center"/>
          </w:tcPr>
          <w:p w:rsidR="00ED3AFE" w:rsidRPr="005B276C" w:rsidRDefault="00ED3AFE" w:rsidP="00953A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Mar>
              <w:left w:w="28" w:type="dxa"/>
              <w:right w:w="57" w:type="dxa"/>
            </w:tcMar>
            <w:vAlign w:val="center"/>
          </w:tcPr>
          <w:p w:rsidR="00ED3AFE" w:rsidRPr="005B276C" w:rsidRDefault="00ED3AFE" w:rsidP="00953A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Mar>
              <w:left w:w="28" w:type="dxa"/>
              <w:right w:w="57" w:type="dxa"/>
            </w:tcMar>
            <w:vAlign w:val="center"/>
          </w:tcPr>
          <w:p w:rsidR="00ED3AFE" w:rsidRPr="005B276C" w:rsidRDefault="00ED3AFE" w:rsidP="00953A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6" w:type="dxa"/>
            <w:tcMar>
              <w:left w:w="28" w:type="dxa"/>
              <w:right w:w="57" w:type="dxa"/>
            </w:tcMar>
            <w:vAlign w:val="center"/>
          </w:tcPr>
          <w:p w:rsidR="00ED3AFE" w:rsidRPr="005B276C" w:rsidRDefault="00ED3AFE" w:rsidP="00953A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Mar>
              <w:left w:w="28" w:type="dxa"/>
              <w:right w:w="57" w:type="dxa"/>
            </w:tcMar>
            <w:vAlign w:val="center"/>
          </w:tcPr>
          <w:p w:rsidR="00ED3AFE" w:rsidRPr="005B276C" w:rsidRDefault="00ED3AFE" w:rsidP="00953A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left w:w="28" w:type="dxa"/>
              <w:right w:w="57" w:type="dxa"/>
            </w:tcMar>
            <w:vAlign w:val="center"/>
          </w:tcPr>
          <w:p w:rsidR="00ED3AFE" w:rsidRPr="005B276C" w:rsidRDefault="00ED3AFE" w:rsidP="00953A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275" w:type="dxa"/>
            <w:tcMar>
              <w:left w:w="28" w:type="dxa"/>
              <w:right w:w="57" w:type="dxa"/>
            </w:tcMar>
            <w:vAlign w:val="center"/>
          </w:tcPr>
          <w:p w:rsidR="00ED3AFE" w:rsidRPr="005B276C" w:rsidRDefault="00ED3AFE" w:rsidP="00953A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1134" w:type="dxa"/>
            <w:tcMar>
              <w:left w:w="28" w:type="dxa"/>
              <w:right w:w="57" w:type="dxa"/>
            </w:tcMar>
            <w:vAlign w:val="center"/>
          </w:tcPr>
          <w:p w:rsidR="00ED3AFE" w:rsidRPr="005B276C" w:rsidRDefault="00ED3AFE" w:rsidP="00953A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left w:w="28" w:type="dxa"/>
              <w:right w:w="57" w:type="dxa"/>
            </w:tcMar>
            <w:vAlign w:val="center"/>
          </w:tcPr>
          <w:p w:rsidR="00ED3AFE" w:rsidRPr="005B276C" w:rsidRDefault="00ED3AFE" w:rsidP="00953A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  <w:tcMar>
              <w:left w:w="28" w:type="dxa"/>
              <w:right w:w="57" w:type="dxa"/>
            </w:tcMar>
            <w:vAlign w:val="center"/>
          </w:tcPr>
          <w:p w:rsidR="00ED3AFE" w:rsidRPr="005B276C" w:rsidRDefault="00ED3AFE" w:rsidP="00953A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710" w:type="dxa"/>
            <w:tcMar>
              <w:left w:w="28" w:type="dxa"/>
              <w:right w:w="57" w:type="dxa"/>
            </w:tcMar>
            <w:vAlign w:val="center"/>
          </w:tcPr>
          <w:p w:rsidR="00ED3AFE" w:rsidRPr="005B276C" w:rsidRDefault="00ED3AFE" w:rsidP="00953AD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  <w:tcMar>
              <w:left w:w="28" w:type="dxa"/>
              <w:right w:w="57" w:type="dxa"/>
            </w:tcMar>
            <w:vAlign w:val="center"/>
          </w:tcPr>
          <w:p w:rsidR="00ED3AFE" w:rsidRPr="005B276C" w:rsidRDefault="00ED3AFE" w:rsidP="00953AD4">
            <w:pPr>
              <w:jc w:val="right"/>
              <w:rPr>
                <w:sz w:val="18"/>
                <w:szCs w:val="18"/>
              </w:rPr>
            </w:pPr>
          </w:p>
        </w:tc>
      </w:tr>
      <w:tr w:rsidR="005B3218" w:rsidRPr="005B3218" w:rsidTr="00ED3AFE">
        <w:trPr>
          <w:trHeight w:val="908"/>
        </w:trPr>
        <w:tc>
          <w:tcPr>
            <w:tcW w:w="675" w:type="dxa"/>
            <w:vAlign w:val="center"/>
          </w:tcPr>
          <w:p w:rsidR="00ED3AFE" w:rsidRPr="005B276C" w:rsidRDefault="00ED3AFE" w:rsidP="00953AD4">
            <w:pPr>
              <w:jc w:val="center"/>
              <w:rPr>
                <w:sz w:val="18"/>
                <w:szCs w:val="18"/>
              </w:rPr>
            </w:pPr>
            <w:r w:rsidRPr="005B276C">
              <w:rPr>
                <w:sz w:val="18"/>
                <w:szCs w:val="18"/>
              </w:rPr>
              <w:t>1.</w:t>
            </w:r>
          </w:p>
        </w:tc>
        <w:tc>
          <w:tcPr>
            <w:tcW w:w="1985" w:type="dxa"/>
            <w:vAlign w:val="center"/>
          </w:tcPr>
          <w:p w:rsidR="00ED3AFE" w:rsidRPr="005B276C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 xml:space="preserve">Pływalnia Miejska </w:t>
            </w:r>
            <w:r w:rsidR="00A50765">
              <w:rPr>
                <w:b/>
                <w:sz w:val="18"/>
                <w:szCs w:val="18"/>
              </w:rPr>
              <w:t xml:space="preserve">     </w:t>
            </w:r>
            <w:r w:rsidRPr="005B276C">
              <w:rPr>
                <w:b/>
                <w:sz w:val="18"/>
                <w:szCs w:val="18"/>
              </w:rPr>
              <w:t>w Końskich</w:t>
            </w:r>
          </w:p>
        </w:tc>
        <w:tc>
          <w:tcPr>
            <w:tcW w:w="992" w:type="dxa"/>
            <w:vAlign w:val="center"/>
          </w:tcPr>
          <w:p w:rsidR="00ED3AFE" w:rsidRPr="005B276C" w:rsidRDefault="00ED3AFE" w:rsidP="00953AD4">
            <w:pPr>
              <w:jc w:val="center"/>
              <w:rPr>
                <w:sz w:val="18"/>
                <w:szCs w:val="18"/>
              </w:rPr>
            </w:pPr>
            <w:r w:rsidRPr="005B276C">
              <w:rPr>
                <w:sz w:val="18"/>
                <w:szCs w:val="18"/>
              </w:rPr>
              <w:t>926</w:t>
            </w:r>
          </w:p>
        </w:tc>
        <w:tc>
          <w:tcPr>
            <w:tcW w:w="1418" w:type="dxa"/>
            <w:tcMar>
              <w:left w:w="28" w:type="dxa"/>
              <w:right w:w="57" w:type="dxa"/>
            </w:tcMar>
            <w:vAlign w:val="center"/>
          </w:tcPr>
          <w:p w:rsidR="00ED3AFE" w:rsidRPr="005B276C" w:rsidRDefault="00166D08" w:rsidP="00953AD4">
            <w:pPr>
              <w:jc w:val="right"/>
              <w:rPr>
                <w:sz w:val="18"/>
                <w:szCs w:val="18"/>
              </w:rPr>
            </w:pPr>
            <w:r w:rsidRPr="005B276C">
              <w:rPr>
                <w:sz w:val="18"/>
                <w:szCs w:val="18"/>
              </w:rPr>
              <w:t>2 140 000,00</w:t>
            </w:r>
          </w:p>
        </w:tc>
        <w:tc>
          <w:tcPr>
            <w:tcW w:w="1275" w:type="dxa"/>
            <w:tcMar>
              <w:left w:w="28" w:type="dxa"/>
              <w:right w:w="57" w:type="dxa"/>
            </w:tcMar>
            <w:vAlign w:val="center"/>
          </w:tcPr>
          <w:p w:rsidR="00ED3AFE" w:rsidRPr="005B276C" w:rsidRDefault="00166D08" w:rsidP="00953AD4">
            <w:pPr>
              <w:jc w:val="right"/>
              <w:rPr>
                <w:sz w:val="18"/>
                <w:szCs w:val="18"/>
              </w:rPr>
            </w:pPr>
            <w:r w:rsidRPr="005B276C">
              <w:rPr>
                <w:sz w:val="18"/>
                <w:szCs w:val="18"/>
              </w:rPr>
              <w:t>1 986 173,69</w:t>
            </w:r>
          </w:p>
        </w:tc>
        <w:tc>
          <w:tcPr>
            <w:tcW w:w="709" w:type="dxa"/>
            <w:tcMar>
              <w:left w:w="28" w:type="dxa"/>
              <w:right w:w="57" w:type="dxa"/>
            </w:tcMar>
            <w:vAlign w:val="center"/>
          </w:tcPr>
          <w:p w:rsidR="00ED3AFE" w:rsidRPr="005B276C" w:rsidRDefault="00166D08" w:rsidP="00953AD4">
            <w:pPr>
              <w:jc w:val="right"/>
              <w:rPr>
                <w:sz w:val="18"/>
                <w:szCs w:val="18"/>
              </w:rPr>
            </w:pPr>
            <w:r w:rsidRPr="005B276C">
              <w:rPr>
                <w:sz w:val="18"/>
                <w:szCs w:val="18"/>
              </w:rPr>
              <w:t>92,81</w:t>
            </w:r>
          </w:p>
        </w:tc>
        <w:tc>
          <w:tcPr>
            <w:tcW w:w="1276" w:type="dxa"/>
            <w:tcMar>
              <w:left w:w="28" w:type="dxa"/>
              <w:right w:w="57" w:type="dxa"/>
            </w:tcMar>
            <w:vAlign w:val="center"/>
          </w:tcPr>
          <w:p w:rsidR="00ED3AFE" w:rsidRPr="005B276C" w:rsidRDefault="00166D08" w:rsidP="00ED3AFE">
            <w:pPr>
              <w:jc w:val="right"/>
              <w:rPr>
                <w:sz w:val="18"/>
                <w:szCs w:val="18"/>
              </w:rPr>
            </w:pPr>
            <w:r w:rsidRPr="005B276C">
              <w:rPr>
                <w:sz w:val="18"/>
                <w:szCs w:val="18"/>
              </w:rPr>
              <w:t>950 000,00</w:t>
            </w:r>
          </w:p>
        </w:tc>
        <w:tc>
          <w:tcPr>
            <w:tcW w:w="1133" w:type="dxa"/>
            <w:tcMar>
              <w:left w:w="28" w:type="dxa"/>
              <w:right w:w="57" w:type="dxa"/>
            </w:tcMar>
            <w:vAlign w:val="center"/>
          </w:tcPr>
          <w:p w:rsidR="00ED3AFE" w:rsidRPr="005B276C" w:rsidRDefault="00166D08" w:rsidP="00953AD4">
            <w:pPr>
              <w:jc w:val="right"/>
              <w:rPr>
                <w:sz w:val="18"/>
                <w:szCs w:val="18"/>
              </w:rPr>
            </w:pPr>
            <w:r w:rsidRPr="005B276C">
              <w:rPr>
                <w:sz w:val="18"/>
                <w:szCs w:val="18"/>
              </w:rPr>
              <w:t>949 095,00</w:t>
            </w:r>
          </w:p>
        </w:tc>
        <w:tc>
          <w:tcPr>
            <w:tcW w:w="567" w:type="dxa"/>
            <w:tcMar>
              <w:left w:w="28" w:type="dxa"/>
              <w:right w:w="57" w:type="dxa"/>
            </w:tcMar>
            <w:vAlign w:val="center"/>
          </w:tcPr>
          <w:p w:rsidR="00ED3AFE" w:rsidRPr="005B276C" w:rsidRDefault="00166D08" w:rsidP="00953AD4">
            <w:pPr>
              <w:jc w:val="right"/>
              <w:rPr>
                <w:sz w:val="18"/>
                <w:szCs w:val="18"/>
              </w:rPr>
            </w:pPr>
            <w:r w:rsidRPr="005B276C">
              <w:rPr>
                <w:sz w:val="18"/>
                <w:szCs w:val="18"/>
              </w:rPr>
              <w:t>99,90</w:t>
            </w:r>
          </w:p>
        </w:tc>
        <w:tc>
          <w:tcPr>
            <w:tcW w:w="1275" w:type="dxa"/>
            <w:tcMar>
              <w:left w:w="28" w:type="dxa"/>
              <w:right w:w="57" w:type="dxa"/>
            </w:tcMar>
            <w:vAlign w:val="center"/>
          </w:tcPr>
          <w:p w:rsidR="00ED3AFE" w:rsidRPr="005B276C" w:rsidRDefault="005B276C" w:rsidP="00953AD4">
            <w:pPr>
              <w:jc w:val="right"/>
              <w:rPr>
                <w:sz w:val="18"/>
                <w:szCs w:val="18"/>
              </w:rPr>
            </w:pPr>
            <w:r w:rsidRPr="005B276C">
              <w:rPr>
                <w:sz w:val="18"/>
                <w:szCs w:val="18"/>
              </w:rPr>
              <w:t>2 140 000,00</w:t>
            </w:r>
          </w:p>
        </w:tc>
        <w:tc>
          <w:tcPr>
            <w:tcW w:w="1134" w:type="dxa"/>
            <w:tcMar>
              <w:left w:w="28" w:type="dxa"/>
              <w:right w:w="57" w:type="dxa"/>
            </w:tcMar>
            <w:vAlign w:val="center"/>
          </w:tcPr>
          <w:p w:rsidR="00ED3AFE" w:rsidRPr="005B276C" w:rsidRDefault="005B276C" w:rsidP="00953AD4">
            <w:pPr>
              <w:jc w:val="right"/>
              <w:rPr>
                <w:sz w:val="18"/>
                <w:szCs w:val="18"/>
              </w:rPr>
            </w:pPr>
            <w:r w:rsidRPr="005B276C">
              <w:rPr>
                <w:sz w:val="18"/>
                <w:szCs w:val="18"/>
              </w:rPr>
              <w:t>2 040 358,85</w:t>
            </w:r>
          </w:p>
        </w:tc>
        <w:tc>
          <w:tcPr>
            <w:tcW w:w="567" w:type="dxa"/>
            <w:tcMar>
              <w:left w:w="28" w:type="dxa"/>
              <w:right w:w="57" w:type="dxa"/>
            </w:tcMar>
            <w:vAlign w:val="center"/>
          </w:tcPr>
          <w:p w:rsidR="00ED3AFE" w:rsidRPr="005B276C" w:rsidRDefault="005B276C" w:rsidP="00953AD4">
            <w:pPr>
              <w:jc w:val="right"/>
              <w:rPr>
                <w:sz w:val="18"/>
                <w:szCs w:val="18"/>
              </w:rPr>
            </w:pPr>
            <w:r w:rsidRPr="005B276C">
              <w:rPr>
                <w:sz w:val="18"/>
                <w:szCs w:val="18"/>
              </w:rPr>
              <w:t>95,34</w:t>
            </w:r>
          </w:p>
        </w:tc>
        <w:tc>
          <w:tcPr>
            <w:tcW w:w="709" w:type="dxa"/>
            <w:tcMar>
              <w:left w:w="28" w:type="dxa"/>
              <w:right w:w="57" w:type="dxa"/>
            </w:tcMar>
            <w:vAlign w:val="center"/>
          </w:tcPr>
          <w:p w:rsidR="00ED3AFE" w:rsidRPr="005B276C" w:rsidRDefault="005B276C" w:rsidP="00953AD4">
            <w:pPr>
              <w:jc w:val="right"/>
              <w:rPr>
                <w:sz w:val="18"/>
                <w:szCs w:val="18"/>
              </w:rPr>
            </w:pPr>
            <w:r w:rsidRPr="005B276C">
              <w:rPr>
                <w:sz w:val="18"/>
                <w:szCs w:val="18"/>
              </w:rPr>
              <w:t>0,00</w:t>
            </w:r>
          </w:p>
        </w:tc>
        <w:tc>
          <w:tcPr>
            <w:tcW w:w="710" w:type="dxa"/>
            <w:tcMar>
              <w:left w:w="28" w:type="dxa"/>
              <w:right w:w="57" w:type="dxa"/>
            </w:tcMar>
            <w:vAlign w:val="center"/>
          </w:tcPr>
          <w:p w:rsidR="00ED3AFE" w:rsidRPr="005B276C" w:rsidRDefault="005B276C" w:rsidP="00953AD4">
            <w:pPr>
              <w:jc w:val="right"/>
              <w:rPr>
                <w:sz w:val="18"/>
                <w:szCs w:val="18"/>
              </w:rPr>
            </w:pPr>
            <w:r w:rsidRPr="005B276C">
              <w:rPr>
                <w:sz w:val="18"/>
                <w:szCs w:val="18"/>
              </w:rPr>
              <w:t>0,00</w:t>
            </w:r>
          </w:p>
        </w:tc>
        <w:tc>
          <w:tcPr>
            <w:tcW w:w="567" w:type="dxa"/>
            <w:tcMar>
              <w:left w:w="28" w:type="dxa"/>
              <w:right w:w="57" w:type="dxa"/>
            </w:tcMar>
            <w:vAlign w:val="center"/>
          </w:tcPr>
          <w:p w:rsidR="00ED3AFE" w:rsidRPr="005B276C" w:rsidRDefault="00ED3AFE" w:rsidP="00953AD4">
            <w:pPr>
              <w:jc w:val="right"/>
              <w:rPr>
                <w:sz w:val="18"/>
                <w:szCs w:val="18"/>
              </w:rPr>
            </w:pPr>
            <w:r w:rsidRPr="005B276C">
              <w:rPr>
                <w:sz w:val="18"/>
                <w:szCs w:val="18"/>
              </w:rPr>
              <w:t>-</w:t>
            </w:r>
          </w:p>
        </w:tc>
      </w:tr>
      <w:tr w:rsidR="005B3218" w:rsidRPr="005B3218" w:rsidTr="00ED3AFE">
        <w:trPr>
          <w:trHeight w:val="674"/>
        </w:trPr>
        <w:tc>
          <w:tcPr>
            <w:tcW w:w="675" w:type="dxa"/>
            <w:shd w:val="clear" w:color="auto" w:fill="00FF00"/>
          </w:tcPr>
          <w:p w:rsidR="00ED3AFE" w:rsidRPr="005B276C" w:rsidRDefault="00ED3AFE" w:rsidP="00953AD4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977" w:type="dxa"/>
            <w:gridSpan w:val="2"/>
            <w:shd w:val="clear" w:color="auto" w:fill="00FF00"/>
            <w:vAlign w:val="center"/>
          </w:tcPr>
          <w:p w:rsidR="00ED3AFE" w:rsidRPr="005B276C" w:rsidRDefault="00ED3AFE" w:rsidP="00953AD4">
            <w:pPr>
              <w:jc w:val="center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OGÓŁEM</w:t>
            </w:r>
          </w:p>
        </w:tc>
        <w:tc>
          <w:tcPr>
            <w:tcW w:w="1418" w:type="dxa"/>
            <w:shd w:val="clear" w:color="auto" w:fill="00FF00"/>
            <w:vAlign w:val="center"/>
          </w:tcPr>
          <w:p w:rsidR="00ED3AFE" w:rsidRPr="005B276C" w:rsidRDefault="005B276C" w:rsidP="00953AD4">
            <w:pPr>
              <w:ind w:left="-107"/>
              <w:jc w:val="right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2 140 000,00</w:t>
            </w:r>
          </w:p>
        </w:tc>
        <w:tc>
          <w:tcPr>
            <w:tcW w:w="1275" w:type="dxa"/>
            <w:shd w:val="clear" w:color="auto" w:fill="00FF00"/>
            <w:vAlign w:val="center"/>
          </w:tcPr>
          <w:p w:rsidR="00ED3AFE" w:rsidRPr="005B276C" w:rsidRDefault="005B276C" w:rsidP="00953AD4">
            <w:pPr>
              <w:jc w:val="right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1 986 173,69</w:t>
            </w:r>
          </w:p>
        </w:tc>
        <w:tc>
          <w:tcPr>
            <w:tcW w:w="709" w:type="dxa"/>
            <w:shd w:val="clear" w:color="auto" w:fill="00FF00"/>
            <w:vAlign w:val="center"/>
          </w:tcPr>
          <w:p w:rsidR="00ED3AFE" w:rsidRPr="005B276C" w:rsidRDefault="005B276C" w:rsidP="00953AD4">
            <w:pPr>
              <w:ind w:left="-108"/>
              <w:jc w:val="right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92,81</w:t>
            </w:r>
          </w:p>
        </w:tc>
        <w:tc>
          <w:tcPr>
            <w:tcW w:w="1276" w:type="dxa"/>
            <w:shd w:val="clear" w:color="auto" w:fill="00FF00"/>
            <w:vAlign w:val="center"/>
          </w:tcPr>
          <w:p w:rsidR="00ED3AFE" w:rsidRPr="005B276C" w:rsidRDefault="005B276C" w:rsidP="00953AD4">
            <w:pPr>
              <w:jc w:val="right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950 000,00</w:t>
            </w:r>
          </w:p>
        </w:tc>
        <w:tc>
          <w:tcPr>
            <w:tcW w:w="1133" w:type="dxa"/>
            <w:shd w:val="clear" w:color="auto" w:fill="00FF00"/>
            <w:vAlign w:val="center"/>
          </w:tcPr>
          <w:p w:rsidR="00ED3AFE" w:rsidRPr="005B276C" w:rsidRDefault="005B276C" w:rsidP="00384ABE">
            <w:pPr>
              <w:jc w:val="right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949 0</w:t>
            </w:r>
            <w:r w:rsidR="00384ABE">
              <w:rPr>
                <w:b/>
                <w:sz w:val="18"/>
                <w:szCs w:val="18"/>
              </w:rPr>
              <w:t>95</w:t>
            </w:r>
            <w:r w:rsidRPr="005B276C">
              <w:rPr>
                <w:b/>
                <w:sz w:val="18"/>
                <w:szCs w:val="18"/>
              </w:rPr>
              <w:t>,00</w:t>
            </w:r>
          </w:p>
        </w:tc>
        <w:tc>
          <w:tcPr>
            <w:tcW w:w="567" w:type="dxa"/>
            <w:shd w:val="clear" w:color="auto" w:fill="00FF00"/>
            <w:vAlign w:val="center"/>
          </w:tcPr>
          <w:p w:rsidR="00ED3AFE" w:rsidRPr="005B276C" w:rsidRDefault="005B276C" w:rsidP="00384ABE">
            <w:pPr>
              <w:ind w:left="-108" w:hanging="108"/>
              <w:jc w:val="right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99,90</w:t>
            </w:r>
          </w:p>
        </w:tc>
        <w:tc>
          <w:tcPr>
            <w:tcW w:w="1275" w:type="dxa"/>
            <w:shd w:val="clear" w:color="auto" w:fill="00FF00"/>
            <w:vAlign w:val="center"/>
          </w:tcPr>
          <w:p w:rsidR="00ED3AFE" w:rsidRPr="005B276C" w:rsidRDefault="005B276C" w:rsidP="00953AD4">
            <w:pPr>
              <w:jc w:val="right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2 140 000,00</w:t>
            </w:r>
          </w:p>
        </w:tc>
        <w:tc>
          <w:tcPr>
            <w:tcW w:w="1134" w:type="dxa"/>
            <w:shd w:val="clear" w:color="auto" w:fill="00FF00"/>
            <w:vAlign w:val="center"/>
          </w:tcPr>
          <w:p w:rsidR="00ED3AFE" w:rsidRPr="005B276C" w:rsidRDefault="005B276C" w:rsidP="00953AD4">
            <w:pPr>
              <w:ind w:hanging="109"/>
              <w:jc w:val="right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2</w:t>
            </w:r>
            <w:r w:rsidR="001C4770">
              <w:rPr>
                <w:b/>
                <w:sz w:val="18"/>
                <w:szCs w:val="18"/>
              </w:rPr>
              <w:t xml:space="preserve"> </w:t>
            </w:r>
            <w:r w:rsidRPr="005B276C">
              <w:rPr>
                <w:b/>
                <w:sz w:val="18"/>
                <w:szCs w:val="18"/>
              </w:rPr>
              <w:t>040 358,85</w:t>
            </w:r>
          </w:p>
        </w:tc>
        <w:tc>
          <w:tcPr>
            <w:tcW w:w="567" w:type="dxa"/>
            <w:shd w:val="clear" w:color="auto" w:fill="00FF00"/>
            <w:vAlign w:val="center"/>
          </w:tcPr>
          <w:p w:rsidR="00ED3AFE" w:rsidRPr="005B276C" w:rsidRDefault="005B276C" w:rsidP="00953AD4">
            <w:pPr>
              <w:ind w:hanging="108"/>
              <w:jc w:val="right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95,34</w:t>
            </w:r>
          </w:p>
        </w:tc>
        <w:tc>
          <w:tcPr>
            <w:tcW w:w="709" w:type="dxa"/>
            <w:shd w:val="clear" w:color="auto" w:fill="00FF00"/>
            <w:vAlign w:val="center"/>
          </w:tcPr>
          <w:p w:rsidR="00ED3AFE" w:rsidRPr="005B276C" w:rsidRDefault="005B276C" w:rsidP="00953AD4">
            <w:pPr>
              <w:jc w:val="right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710" w:type="dxa"/>
            <w:shd w:val="clear" w:color="auto" w:fill="00FF00"/>
            <w:vAlign w:val="center"/>
          </w:tcPr>
          <w:p w:rsidR="00ED3AFE" w:rsidRPr="005B276C" w:rsidRDefault="005B276C" w:rsidP="00953AD4">
            <w:pPr>
              <w:jc w:val="right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0,00</w:t>
            </w:r>
          </w:p>
        </w:tc>
        <w:tc>
          <w:tcPr>
            <w:tcW w:w="567" w:type="dxa"/>
            <w:shd w:val="clear" w:color="auto" w:fill="00FF00"/>
            <w:tcMar>
              <w:left w:w="28" w:type="dxa"/>
            </w:tcMar>
            <w:vAlign w:val="center"/>
          </w:tcPr>
          <w:p w:rsidR="00ED3AFE" w:rsidRPr="005B276C" w:rsidRDefault="00ED3AFE" w:rsidP="00953AD4">
            <w:pPr>
              <w:jc w:val="right"/>
              <w:rPr>
                <w:b/>
                <w:sz w:val="18"/>
                <w:szCs w:val="18"/>
              </w:rPr>
            </w:pPr>
            <w:r w:rsidRPr="005B276C">
              <w:rPr>
                <w:b/>
                <w:sz w:val="18"/>
                <w:szCs w:val="18"/>
              </w:rPr>
              <w:t>-</w:t>
            </w:r>
          </w:p>
        </w:tc>
      </w:tr>
    </w:tbl>
    <w:p w:rsidR="00025288" w:rsidRPr="00532027" w:rsidRDefault="00025288" w:rsidP="00407045">
      <w:pPr>
        <w:spacing w:line="360" w:lineRule="auto"/>
        <w:rPr>
          <w:b/>
          <w:bCs/>
        </w:rPr>
      </w:pPr>
      <w:r w:rsidRPr="00532027">
        <w:rPr>
          <w:b/>
          <w:bCs/>
        </w:rPr>
        <w:t>Tabela 1</w:t>
      </w:r>
      <w:r w:rsidR="00376ECD">
        <w:rPr>
          <w:b/>
          <w:bCs/>
        </w:rPr>
        <w:t>5</w:t>
      </w:r>
    </w:p>
    <w:p w:rsidR="00994562" w:rsidRPr="00532027" w:rsidRDefault="00025288" w:rsidP="00407045">
      <w:pPr>
        <w:spacing w:line="360" w:lineRule="auto"/>
        <w:rPr>
          <w:b/>
          <w:bCs/>
        </w:rPr>
        <w:sectPr w:rsidR="00994562" w:rsidRPr="00532027" w:rsidSect="00994562">
          <w:pgSz w:w="16838" w:h="11906" w:orient="landscape"/>
          <w:pgMar w:top="1021" w:right="1418" w:bottom="1021" w:left="1021" w:header="709" w:footer="709" w:gutter="0"/>
          <w:cols w:space="708"/>
          <w:docGrid w:linePitch="360"/>
        </w:sectPr>
      </w:pPr>
      <w:r w:rsidRPr="00532027">
        <w:rPr>
          <w:b/>
          <w:bCs/>
        </w:rPr>
        <w:t xml:space="preserve">Realizacja planu przychodów i </w:t>
      </w:r>
      <w:r w:rsidR="004B283E" w:rsidRPr="00532027">
        <w:rPr>
          <w:b/>
          <w:bCs/>
        </w:rPr>
        <w:t>kosztów</w:t>
      </w:r>
      <w:r w:rsidRPr="00532027">
        <w:rPr>
          <w:b/>
          <w:bCs/>
        </w:rPr>
        <w:t xml:space="preserve"> samorządow</w:t>
      </w:r>
      <w:r w:rsidR="004232A0" w:rsidRPr="00532027">
        <w:rPr>
          <w:b/>
          <w:bCs/>
        </w:rPr>
        <w:t>ego</w:t>
      </w:r>
      <w:r w:rsidRPr="00532027">
        <w:rPr>
          <w:b/>
          <w:bCs/>
        </w:rPr>
        <w:t xml:space="preserve"> zakład</w:t>
      </w:r>
      <w:r w:rsidR="004232A0" w:rsidRPr="00532027">
        <w:rPr>
          <w:b/>
          <w:bCs/>
        </w:rPr>
        <w:t>u budżetowego</w:t>
      </w:r>
      <w:r w:rsidRPr="00532027">
        <w:rPr>
          <w:b/>
          <w:bCs/>
        </w:rPr>
        <w:t xml:space="preserve"> </w:t>
      </w:r>
      <w:r w:rsidR="00927541" w:rsidRPr="00532027">
        <w:rPr>
          <w:b/>
          <w:bCs/>
        </w:rPr>
        <w:t>w 201</w:t>
      </w:r>
      <w:r w:rsidR="00532027" w:rsidRPr="00532027">
        <w:rPr>
          <w:b/>
          <w:bCs/>
        </w:rPr>
        <w:t>8</w:t>
      </w:r>
      <w:r w:rsidR="00927541" w:rsidRPr="00532027">
        <w:rPr>
          <w:b/>
          <w:bCs/>
        </w:rPr>
        <w:t xml:space="preserve"> r.</w:t>
      </w:r>
    </w:p>
    <w:p w:rsidR="00B06A25" w:rsidRPr="00275276" w:rsidRDefault="00B06A25" w:rsidP="00407045">
      <w:pPr>
        <w:pStyle w:val="Tekstpodstawowy"/>
        <w:tabs>
          <w:tab w:val="left" w:pos="900"/>
        </w:tabs>
        <w:jc w:val="center"/>
        <w:rPr>
          <w:b/>
          <w:bCs/>
        </w:rPr>
      </w:pPr>
      <w:r w:rsidRPr="00275276">
        <w:rPr>
          <w:b/>
          <w:bCs/>
        </w:rPr>
        <w:lastRenderedPageBreak/>
        <w:t>REALIZACJA WYDATKÓW W POSZCZEGÓLNYCH DZIAŁACH PRZEDSTAWIA SIĘ NASTĘPUJĄCO:</w:t>
      </w:r>
    </w:p>
    <w:p w:rsidR="00057B7A" w:rsidRPr="005B3218" w:rsidRDefault="00057B7A" w:rsidP="00407045">
      <w:pPr>
        <w:pStyle w:val="Tekstpodstawowy"/>
        <w:tabs>
          <w:tab w:val="left" w:pos="900"/>
        </w:tabs>
        <w:jc w:val="both"/>
        <w:rPr>
          <w:bCs/>
          <w:color w:val="FF0000"/>
        </w:rPr>
      </w:pPr>
    </w:p>
    <w:p w:rsidR="00B06A25" w:rsidRPr="00272568" w:rsidRDefault="00B06A25" w:rsidP="00ED3998">
      <w:pPr>
        <w:pStyle w:val="Tekstpodstawowy"/>
        <w:tabs>
          <w:tab w:val="left" w:pos="900"/>
        </w:tabs>
        <w:spacing w:line="276" w:lineRule="auto"/>
        <w:jc w:val="center"/>
        <w:rPr>
          <w:b/>
          <w:bCs/>
        </w:rPr>
      </w:pPr>
      <w:r w:rsidRPr="00272568">
        <w:rPr>
          <w:b/>
          <w:bCs/>
        </w:rPr>
        <w:t xml:space="preserve">Dział 010 ROLNICTWO I ŁOWIECTWO – wydatkowano kwotę </w:t>
      </w:r>
    </w:p>
    <w:p w:rsidR="00B06A25" w:rsidRPr="00272568" w:rsidRDefault="00272568" w:rsidP="00ED3998">
      <w:pPr>
        <w:pStyle w:val="Tekstpodstawowy"/>
        <w:tabs>
          <w:tab w:val="left" w:pos="900"/>
        </w:tabs>
        <w:spacing w:line="276" w:lineRule="auto"/>
        <w:jc w:val="center"/>
        <w:rPr>
          <w:b/>
          <w:bCs/>
          <w:u w:val="single"/>
        </w:rPr>
      </w:pPr>
      <w:r w:rsidRPr="00272568">
        <w:rPr>
          <w:b/>
          <w:bCs/>
          <w:u w:val="single"/>
        </w:rPr>
        <w:t>132 550,65</w:t>
      </w:r>
      <w:r w:rsidR="00B06A25" w:rsidRPr="00272568">
        <w:rPr>
          <w:b/>
          <w:bCs/>
          <w:u w:val="single"/>
        </w:rPr>
        <w:t xml:space="preserve"> zł tj. 99,</w:t>
      </w:r>
      <w:r w:rsidRPr="00272568">
        <w:rPr>
          <w:b/>
          <w:bCs/>
          <w:u w:val="single"/>
        </w:rPr>
        <w:t>42</w:t>
      </w:r>
      <w:r w:rsidR="00B06A25" w:rsidRPr="00272568">
        <w:rPr>
          <w:b/>
          <w:bCs/>
          <w:u w:val="single"/>
        </w:rPr>
        <w:t xml:space="preserve"> % planu rocznego</w:t>
      </w:r>
    </w:p>
    <w:p w:rsidR="00B06A25" w:rsidRPr="005B3218" w:rsidRDefault="00B06A25" w:rsidP="00ED3998">
      <w:pPr>
        <w:pStyle w:val="Tekstpodstawowy"/>
        <w:tabs>
          <w:tab w:val="left" w:pos="900"/>
        </w:tabs>
        <w:spacing w:line="276" w:lineRule="auto"/>
        <w:jc w:val="both"/>
        <w:rPr>
          <w:bCs/>
          <w:color w:val="FF0000"/>
          <w:u w:val="single"/>
        </w:rPr>
      </w:pPr>
    </w:p>
    <w:p w:rsidR="00B06A25" w:rsidRPr="00272568" w:rsidRDefault="00B06A25" w:rsidP="00DC2FB8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272568">
        <w:rPr>
          <w:bCs/>
          <w:sz w:val="24"/>
        </w:rPr>
        <w:t xml:space="preserve">z przeznaczeniem na: </w:t>
      </w:r>
    </w:p>
    <w:p w:rsidR="00B06A25" w:rsidRPr="0027594F" w:rsidRDefault="00B06A25" w:rsidP="00DC2FB8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27594F">
        <w:rPr>
          <w:bCs/>
          <w:sz w:val="24"/>
        </w:rPr>
        <w:t>- wpłatę na działalność izby rolniczej</w:t>
      </w:r>
      <w:r w:rsidRPr="0027594F">
        <w:rPr>
          <w:bCs/>
          <w:sz w:val="24"/>
        </w:rPr>
        <w:tab/>
      </w:r>
      <w:r w:rsidRPr="0027594F">
        <w:rPr>
          <w:bCs/>
          <w:sz w:val="24"/>
        </w:rPr>
        <w:tab/>
      </w:r>
      <w:r w:rsidRPr="0027594F">
        <w:rPr>
          <w:bCs/>
          <w:sz w:val="24"/>
        </w:rPr>
        <w:tab/>
      </w:r>
      <w:r w:rsidRPr="0027594F">
        <w:rPr>
          <w:bCs/>
          <w:sz w:val="24"/>
        </w:rPr>
        <w:tab/>
      </w:r>
      <w:r w:rsidRPr="0027594F">
        <w:rPr>
          <w:bCs/>
          <w:sz w:val="24"/>
        </w:rPr>
        <w:tab/>
      </w:r>
      <w:r w:rsidRPr="0027594F">
        <w:rPr>
          <w:bCs/>
          <w:sz w:val="24"/>
        </w:rPr>
        <w:tab/>
        <w:t xml:space="preserve">-      </w:t>
      </w:r>
      <w:r w:rsidR="002E6DDC" w:rsidRPr="0027594F">
        <w:rPr>
          <w:bCs/>
          <w:sz w:val="24"/>
        </w:rPr>
        <w:t xml:space="preserve">  </w:t>
      </w:r>
      <w:r w:rsidR="0027594F" w:rsidRPr="0027594F">
        <w:rPr>
          <w:bCs/>
          <w:sz w:val="24"/>
        </w:rPr>
        <w:t>7 521,74</w:t>
      </w:r>
      <w:r w:rsidRPr="0027594F">
        <w:rPr>
          <w:bCs/>
          <w:sz w:val="24"/>
        </w:rPr>
        <w:t xml:space="preserve"> zł</w:t>
      </w:r>
      <w:r w:rsidR="00ED3998" w:rsidRPr="0027594F">
        <w:rPr>
          <w:bCs/>
          <w:sz w:val="24"/>
        </w:rPr>
        <w:t>,</w:t>
      </w:r>
    </w:p>
    <w:p w:rsidR="00B06A25" w:rsidRPr="0027594F" w:rsidRDefault="00B06A25" w:rsidP="00DC2FB8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27594F">
        <w:rPr>
          <w:bCs/>
          <w:sz w:val="24"/>
        </w:rPr>
        <w:t xml:space="preserve">- pozostała działalność </w:t>
      </w:r>
      <w:r w:rsidRPr="0027594F">
        <w:rPr>
          <w:bCs/>
          <w:sz w:val="24"/>
        </w:rPr>
        <w:tab/>
      </w:r>
      <w:r w:rsidRPr="0027594F">
        <w:rPr>
          <w:bCs/>
          <w:sz w:val="24"/>
        </w:rPr>
        <w:tab/>
      </w:r>
      <w:r w:rsidRPr="0027594F">
        <w:rPr>
          <w:bCs/>
          <w:sz w:val="24"/>
        </w:rPr>
        <w:tab/>
      </w:r>
      <w:r w:rsidRPr="0027594F">
        <w:rPr>
          <w:bCs/>
          <w:sz w:val="24"/>
        </w:rPr>
        <w:tab/>
      </w:r>
      <w:r w:rsidRPr="0027594F">
        <w:rPr>
          <w:bCs/>
          <w:sz w:val="24"/>
        </w:rPr>
        <w:tab/>
      </w:r>
      <w:r w:rsidRPr="0027594F">
        <w:rPr>
          <w:bCs/>
          <w:sz w:val="24"/>
        </w:rPr>
        <w:tab/>
      </w:r>
      <w:r w:rsidRPr="0027594F">
        <w:rPr>
          <w:bCs/>
          <w:sz w:val="24"/>
        </w:rPr>
        <w:tab/>
      </w:r>
      <w:r w:rsidRPr="0027594F">
        <w:rPr>
          <w:bCs/>
          <w:sz w:val="24"/>
        </w:rPr>
        <w:tab/>
        <w:t xml:space="preserve">-    </w:t>
      </w:r>
      <w:r w:rsidR="0027594F" w:rsidRPr="0027594F">
        <w:rPr>
          <w:bCs/>
          <w:sz w:val="24"/>
        </w:rPr>
        <w:t>125 028,91</w:t>
      </w:r>
      <w:r w:rsidRPr="0027594F">
        <w:rPr>
          <w:bCs/>
          <w:sz w:val="24"/>
        </w:rPr>
        <w:t xml:space="preserve"> zł</w:t>
      </w:r>
      <w:r w:rsidR="00ED3998" w:rsidRPr="0027594F">
        <w:rPr>
          <w:bCs/>
          <w:sz w:val="24"/>
        </w:rPr>
        <w:t>,</w:t>
      </w:r>
    </w:p>
    <w:p w:rsidR="00B06A25" w:rsidRPr="0027594F" w:rsidRDefault="00B06A25" w:rsidP="00DC2FB8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</w:p>
    <w:p w:rsidR="00B06A25" w:rsidRPr="0027594F" w:rsidRDefault="00B06A25" w:rsidP="00DC2FB8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27594F">
        <w:rPr>
          <w:bCs/>
          <w:sz w:val="24"/>
        </w:rPr>
        <w:t xml:space="preserve">W ramach pozostałej działalności gmina Końskie wykonywała zadania zlecone, na które otrzymała środki od Wojewody Świętokrzyskiego – zwrot części podatku akcyzowego zawartego w cenie oleju napędowego wykorzystywanego do produkcji rolnej przez producentów rolnych oraz pokrycie kosztów postępowania w sprawie jego zwrotu – łączna kwota wydatków </w:t>
      </w:r>
      <w:r w:rsidR="0027594F" w:rsidRPr="0027594F">
        <w:rPr>
          <w:bCs/>
          <w:sz w:val="24"/>
        </w:rPr>
        <w:t>125 028 ,91</w:t>
      </w:r>
      <w:r w:rsidRPr="0027594F">
        <w:rPr>
          <w:bCs/>
          <w:sz w:val="24"/>
        </w:rPr>
        <w:t xml:space="preserve"> złotych.</w:t>
      </w:r>
    </w:p>
    <w:p w:rsidR="00B06A25" w:rsidRPr="005B3218" w:rsidRDefault="00B06A25" w:rsidP="00ED3998">
      <w:pPr>
        <w:pStyle w:val="Tekstpodstawowy"/>
        <w:tabs>
          <w:tab w:val="left" w:pos="900"/>
        </w:tabs>
        <w:spacing w:line="276" w:lineRule="auto"/>
        <w:jc w:val="both"/>
        <w:rPr>
          <w:bCs/>
          <w:color w:val="FF0000"/>
          <w:sz w:val="24"/>
        </w:rPr>
      </w:pPr>
    </w:p>
    <w:p w:rsidR="004D2C50" w:rsidRPr="00272568" w:rsidRDefault="004D2C50" w:rsidP="00ED3998">
      <w:pPr>
        <w:pStyle w:val="Tekstpodstawowy"/>
        <w:tabs>
          <w:tab w:val="left" w:pos="900"/>
        </w:tabs>
        <w:spacing w:line="276" w:lineRule="auto"/>
        <w:jc w:val="center"/>
        <w:rPr>
          <w:b/>
          <w:bCs/>
        </w:rPr>
      </w:pPr>
      <w:r w:rsidRPr="00272568">
        <w:rPr>
          <w:b/>
          <w:bCs/>
        </w:rPr>
        <w:t>DZIAŁ 400 – WYTWARZANIE I ZAOPATRYWANIE W ENERGIĘ ELEKTRYCZ</w:t>
      </w:r>
      <w:r w:rsidR="00384ABE">
        <w:rPr>
          <w:b/>
          <w:bCs/>
        </w:rPr>
        <w:t>N</w:t>
      </w:r>
      <w:r w:rsidRPr="00272568">
        <w:rPr>
          <w:b/>
          <w:bCs/>
        </w:rPr>
        <w:t xml:space="preserve">Ą, GAZ I WODĘ – wydatkowano kwotę </w:t>
      </w:r>
    </w:p>
    <w:p w:rsidR="004D2C50" w:rsidRPr="00272568" w:rsidRDefault="00272568" w:rsidP="00ED3998">
      <w:pPr>
        <w:pStyle w:val="Tekstpodstawowy"/>
        <w:tabs>
          <w:tab w:val="left" w:pos="900"/>
        </w:tabs>
        <w:spacing w:line="276" w:lineRule="auto"/>
        <w:jc w:val="center"/>
        <w:rPr>
          <w:b/>
          <w:bCs/>
          <w:u w:val="single"/>
        </w:rPr>
      </w:pPr>
      <w:r w:rsidRPr="00272568">
        <w:rPr>
          <w:b/>
          <w:bCs/>
          <w:u w:val="single"/>
        </w:rPr>
        <w:t>79 616,00</w:t>
      </w:r>
      <w:r w:rsidR="004D2C50" w:rsidRPr="00272568">
        <w:rPr>
          <w:b/>
          <w:bCs/>
          <w:u w:val="single"/>
        </w:rPr>
        <w:t xml:space="preserve"> zł tj. </w:t>
      </w:r>
      <w:r w:rsidRPr="00272568">
        <w:rPr>
          <w:b/>
          <w:bCs/>
          <w:u w:val="single"/>
        </w:rPr>
        <w:t>87,69</w:t>
      </w:r>
      <w:r w:rsidR="004D2C50" w:rsidRPr="00272568">
        <w:rPr>
          <w:b/>
          <w:bCs/>
          <w:u w:val="single"/>
        </w:rPr>
        <w:t>% planu rocznego</w:t>
      </w:r>
    </w:p>
    <w:p w:rsidR="004D2C50" w:rsidRPr="005B3218" w:rsidRDefault="004D2C50" w:rsidP="00ED3998">
      <w:pPr>
        <w:pStyle w:val="Tekstpodstawowy"/>
        <w:tabs>
          <w:tab w:val="left" w:pos="900"/>
        </w:tabs>
        <w:spacing w:line="276" w:lineRule="auto"/>
        <w:jc w:val="center"/>
        <w:rPr>
          <w:b/>
          <w:bCs/>
          <w:color w:val="FF0000"/>
        </w:rPr>
      </w:pPr>
    </w:p>
    <w:p w:rsidR="005B276C" w:rsidRPr="005B276C" w:rsidRDefault="002E6DDC" w:rsidP="002E6DDC">
      <w:pPr>
        <w:pStyle w:val="Tekstpodstawowy"/>
        <w:tabs>
          <w:tab w:val="left" w:pos="900"/>
        </w:tabs>
        <w:spacing w:line="276" w:lineRule="auto"/>
        <w:jc w:val="both"/>
        <w:rPr>
          <w:bCs/>
          <w:sz w:val="24"/>
        </w:rPr>
      </w:pPr>
      <w:r w:rsidRPr="005B276C">
        <w:rPr>
          <w:bCs/>
          <w:sz w:val="24"/>
        </w:rPr>
        <w:t>z przeznaczeniem na</w:t>
      </w:r>
      <w:r w:rsidR="005B276C" w:rsidRPr="005B276C">
        <w:rPr>
          <w:bCs/>
          <w:sz w:val="24"/>
        </w:rPr>
        <w:t>:</w:t>
      </w:r>
    </w:p>
    <w:p w:rsidR="002E6DDC" w:rsidRPr="005B276C" w:rsidRDefault="005B276C" w:rsidP="002E6DDC">
      <w:pPr>
        <w:pStyle w:val="Tekstpodstawowy"/>
        <w:tabs>
          <w:tab w:val="left" w:pos="900"/>
        </w:tabs>
        <w:spacing w:line="276" w:lineRule="auto"/>
        <w:jc w:val="both"/>
        <w:rPr>
          <w:bCs/>
          <w:sz w:val="24"/>
        </w:rPr>
      </w:pPr>
      <w:r w:rsidRPr="005B276C">
        <w:rPr>
          <w:bCs/>
          <w:sz w:val="24"/>
        </w:rPr>
        <w:t xml:space="preserve">- </w:t>
      </w:r>
      <w:r w:rsidR="002E6DDC" w:rsidRPr="005B276C">
        <w:rPr>
          <w:bCs/>
          <w:sz w:val="24"/>
        </w:rPr>
        <w:t xml:space="preserve"> </w:t>
      </w:r>
      <w:r w:rsidR="00325FC5" w:rsidRPr="005B276C">
        <w:rPr>
          <w:bCs/>
          <w:sz w:val="24"/>
        </w:rPr>
        <w:t>wpłaty na rzecz Staropolskiego Związku Miast i Gmin</w:t>
      </w:r>
      <w:r w:rsidR="002E6DDC" w:rsidRPr="005B276C">
        <w:rPr>
          <w:bCs/>
          <w:sz w:val="24"/>
        </w:rPr>
        <w:t xml:space="preserve"> </w:t>
      </w:r>
      <w:r w:rsidR="002E6DDC" w:rsidRPr="005B276C">
        <w:rPr>
          <w:bCs/>
          <w:sz w:val="24"/>
        </w:rPr>
        <w:tab/>
        <w:t xml:space="preserve">- </w:t>
      </w:r>
      <w:r w:rsidR="00384ABE">
        <w:rPr>
          <w:bCs/>
          <w:sz w:val="24"/>
        </w:rPr>
        <w:t>25 250</w:t>
      </w:r>
      <w:r w:rsidRPr="005B276C">
        <w:rPr>
          <w:bCs/>
          <w:sz w:val="24"/>
        </w:rPr>
        <w:t>,00 zł,</w:t>
      </w:r>
    </w:p>
    <w:p w:rsidR="005B276C" w:rsidRPr="005B276C" w:rsidRDefault="005B276C" w:rsidP="002E6DDC">
      <w:pPr>
        <w:pStyle w:val="Tekstpodstawowy"/>
        <w:tabs>
          <w:tab w:val="left" w:pos="900"/>
        </w:tabs>
        <w:spacing w:line="276" w:lineRule="auto"/>
        <w:jc w:val="both"/>
        <w:rPr>
          <w:bCs/>
          <w:sz w:val="24"/>
        </w:rPr>
      </w:pPr>
      <w:r w:rsidRPr="005B276C">
        <w:rPr>
          <w:bCs/>
          <w:sz w:val="24"/>
        </w:rPr>
        <w:t>- wydatki majątkowe</w:t>
      </w:r>
      <w:r w:rsidRPr="005B276C">
        <w:rPr>
          <w:bCs/>
          <w:sz w:val="24"/>
        </w:rPr>
        <w:tab/>
      </w:r>
      <w:r w:rsidRPr="005B276C">
        <w:rPr>
          <w:bCs/>
          <w:sz w:val="24"/>
        </w:rPr>
        <w:tab/>
      </w:r>
      <w:r w:rsidRPr="005B276C">
        <w:rPr>
          <w:bCs/>
          <w:sz w:val="24"/>
        </w:rPr>
        <w:tab/>
      </w:r>
      <w:r w:rsidRPr="005B276C">
        <w:rPr>
          <w:bCs/>
          <w:sz w:val="24"/>
        </w:rPr>
        <w:tab/>
      </w:r>
      <w:r w:rsidRPr="005B276C">
        <w:rPr>
          <w:bCs/>
          <w:sz w:val="24"/>
        </w:rPr>
        <w:tab/>
      </w:r>
      <w:r w:rsidRPr="005B276C">
        <w:rPr>
          <w:bCs/>
          <w:sz w:val="24"/>
        </w:rPr>
        <w:tab/>
        <w:t>- 54 366,00 zł,</w:t>
      </w:r>
    </w:p>
    <w:p w:rsidR="005B276C" w:rsidRPr="005B276C" w:rsidRDefault="005B276C" w:rsidP="002E6DDC">
      <w:pPr>
        <w:pStyle w:val="Tekstpodstawowy"/>
        <w:tabs>
          <w:tab w:val="left" w:pos="900"/>
        </w:tabs>
        <w:spacing w:line="276" w:lineRule="auto"/>
        <w:jc w:val="both"/>
        <w:rPr>
          <w:bCs/>
          <w:sz w:val="24"/>
        </w:rPr>
      </w:pPr>
      <w:r w:rsidRPr="005B276C">
        <w:rPr>
          <w:bCs/>
          <w:sz w:val="24"/>
        </w:rPr>
        <w:t xml:space="preserve">w tym </w:t>
      </w:r>
    </w:p>
    <w:p w:rsidR="005B276C" w:rsidRPr="005B276C" w:rsidRDefault="005B276C" w:rsidP="002E6DDC">
      <w:pPr>
        <w:pStyle w:val="Tekstpodstawowy"/>
        <w:tabs>
          <w:tab w:val="left" w:pos="900"/>
        </w:tabs>
        <w:spacing w:line="276" w:lineRule="auto"/>
        <w:jc w:val="both"/>
        <w:rPr>
          <w:bCs/>
          <w:sz w:val="24"/>
        </w:rPr>
      </w:pPr>
      <w:r w:rsidRPr="005B276C">
        <w:rPr>
          <w:bCs/>
          <w:sz w:val="24"/>
        </w:rPr>
        <w:t>- „Wykonanie dokumentacji projektowej dla zadania polegającego na budowie linii zasilających tereny przemysłowe w energię elektryczną wraz z kontenerowymi stacjami transformatorowymi” – 54 366,00 złotych.</w:t>
      </w:r>
    </w:p>
    <w:p w:rsidR="004D2C50" w:rsidRPr="005B3218" w:rsidRDefault="004D2C50" w:rsidP="004D2C50">
      <w:pPr>
        <w:pStyle w:val="Tekstpodstawowy"/>
        <w:tabs>
          <w:tab w:val="left" w:pos="900"/>
        </w:tabs>
        <w:spacing w:line="276" w:lineRule="auto"/>
        <w:jc w:val="both"/>
        <w:rPr>
          <w:bCs/>
          <w:color w:val="FF0000"/>
          <w:sz w:val="24"/>
        </w:rPr>
      </w:pPr>
    </w:p>
    <w:p w:rsidR="004D2C50" w:rsidRPr="005B3218" w:rsidRDefault="004D2C50" w:rsidP="004D2C50">
      <w:pPr>
        <w:pStyle w:val="Tekstpodstawowy"/>
        <w:tabs>
          <w:tab w:val="left" w:pos="900"/>
        </w:tabs>
        <w:spacing w:line="276" w:lineRule="auto"/>
        <w:jc w:val="both"/>
        <w:rPr>
          <w:bCs/>
          <w:color w:val="FF0000"/>
          <w:sz w:val="24"/>
        </w:rPr>
      </w:pPr>
    </w:p>
    <w:p w:rsidR="00B06A25" w:rsidRPr="00272568" w:rsidRDefault="00B06A25" w:rsidP="00ED3998">
      <w:pPr>
        <w:pStyle w:val="Tekstpodstawowy"/>
        <w:tabs>
          <w:tab w:val="left" w:pos="900"/>
        </w:tabs>
        <w:spacing w:line="276" w:lineRule="auto"/>
        <w:jc w:val="center"/>
        <w:rPr>
          <w:b/>
          <w:bCs/>
        </w:rPr>
      </w:pPr>
      <w:r w:rsidRPr="00272568">
        <w:rPr>
          <w:b/>
          <w:bCs/>
        </w:rPr>
        <w:t xml:space="preserve">Dział 600 TRANSPORT I ŁĄCZNOŚĆ - wydatkowano kwotę </w:t>
      </w:r>
    </w:p>
    <w:p w:rsidR="00B06A25" w:rsidRPr="00272568" w:rsidRDefault="00272568" w:rsidP="00ED3998">
      <w:pPr>
        <w:pStyle w:val="Tekstpodstawowy"/>
        <w:tabs>
          <w:tab w:val="left" w:pos="900"/>
        </w:tabs>
        <w:spacing w:line="276" w:lineRule="auto"/>
        <w:jc w:val="center"/>
        <w:rPr>
          <w:b/>
          <w:bCs/>
          <w:u w:val="single"/>
        </w:rPr>
      </w:pPr>
      <w:r w:rsidRPr="00272568">
        <w:rPr>
          <w:b/>
          <w:bCs/>
          <w:u w:val="single"/>
        </w:rPr>
        <w:t>8 609 398,43</w:t>
      </w:r>
      <w:r w:rsidR="001B1D0D" w:rsidRPr="00272568">
        <w:rPr>
          <w:b/>
          <w:bCs/>
          <w:u w:val="single"/>
        </w:rPr>
        <w:t xml:space="preserve"> zł tj. </w:t>
      </w:r>
      <w:r w:rsidRPr="00272568">
        <w:rPr>
          <w:b/>
          <w:bCs/>
          <w:u w:val="single"/>
        </w:rPr>
        <w:t>94,96</w:t>
      </w:r>
      <w:r w:rsidR="00B06A25" w:rsidRPr="00272568">
        <w:rPr>
          <w:b/>
          <w:bCs/>
          <w:u w:val="single"/>
        </w:rPr>
        <w:t xml:space="preserve"> % planu rocznego</w:t>
      </w:r>
    </w:p>
    <w:p w:rsidR="00B06A25" w:rsidRPr="005B3218" w:rsidRDefault="00B06A25" w:rsidP="00ED3998">
      <w:pPr>
        <w:pStyle w:val="Tekstpodstawowy"/>
        <w:tabs>
          <w:tab w:val="left" w:pos="900"/>
        </w:tabs>
        <w:spacing w:line="276" w:lineRule="auto"/>
        <w:ind w:left="180" w:hanging="180"/>
        <w:jc w:val="both"/>
        <w:rPr>
          <w:bCs/>
          <w:color w:val="FF0000"/>
        </w:rPr>
      </w:pPr>
    </w:p>
    <w:p w:rsidR="00B06A25" w:rsidRPr="005B276C" w:rsidRDefault="00B06A25" w:rsidP="00DC2FB8">
      <w:pPr>
        <w:pStyle w:val="Tekstpodstawowy"/>
        <w:tabs>
          <w:tab w:val="left" w:pos="900"/>
        </w:tabs>
        <w:spacing w:line="360" w:lineRule="auto"/>
        <w:ind w:left="180" w:hanging="180"/>
        <w:jc w:val="both"/>
        <w:rPr>
          <w:bCs/>
          <w:sz w:val="24"/>
        </w:rPr>
      </w:pPr>
      <w:r w:rsidRPr="005B276C">
        <w:rPr>
          <w:bCs/>
          <w:sz w:val="24"/>
        </w:rPr>
        <w:t>z przeznaczeniem na:</w:t>
      </w:r>
    </w:p>
    <w:p w:rsidR="00B06A25" w:rsidRPr="009348B1" w:rsidRDefault="00B06A25" w:rsidP="009348B1">
      <w:pPr>
        <w:pStyle w:val="Tekstpodstawowy"/>
        <w:tabs>
          <w:tab w:val="left" w:pos="900"/>
        </w:tabs>
        <w:spacing w:line="360" w:lineRule="auto"/>
        <w:ind w:left="180" w:hanging="180"/>
        <w:jc w:val="both"/>
        <w:rPr>
          <w:bCs/>
          <w:sz w:val="24"/>
        </w:rPr>
      </w:pPr>
      <w:r w:rsidRPr="009348B1">
        <w:rPr>
          <w:bCs/>
          <w:sz w:val="24"/>
        </w:rPr>
        <w:t>- utrzymanie letnie i zimowe dróg</w:t>
      </w:r>
      <w:r w:rsidR="009348B1" w:rsidRPr="009348B1">
        <w:rPr>
          <w:bCs/>
          <w:sz w:val="24"/>
        </w:rPr>
        <w:t>, chodników i parkingów gminnych</w:t>
      </w:r>
      <w:r w:rsidRPr="009348B1">
        <w:rPr>
          <w:bCs/>
          <w:sz w:val="24"/>
        </w:rPr>
        <w:tab/>
      </w:r>
      <w:r w:rsidRPr="009348B1">
        <w:rPr>
          <w:bCs/>
          <w:sz w:val="24"/>
        </w:rPr>
        <w:tab/>
      </w:r>
      <w:r w:rsidRPr="009348B1">
        <w:rPr>
          <w:b/>
          <w:bCs/>
          <w:sz w:val="24"/>
        </w:rPr>
        <w:t xml:space="preserve">- </w:t>
      </w:r>
      <w:r w:rsidR="00A6476A" w:rsidRPr="009348B1">
        <w:rPr>
          <w:b/>
          <w:bCs/>
          <w:sz w:val="24"/>
        </w:rPr>
        <w:t>1</w:t>
      </w:r>
      <w:r w:rsidR="009348B1" w:rsidRPr="009348B1">
        <w:rPr>
          <w:b/>
          <w:bCs/>
          <w:sz w:val="24"/>
        </w:rPr>
        <w:t> 661 622,31</w:t>
      </w:r>
      <w:r w:rsidRPr="009348B1">
        <w:rPr>
          <w:b/>
          <w:bCs/>
          <w:sz w:val="24"/>
        </w:rPr>
        <w:t xml:space="preserve"> zł</w:t>
      </w:r>
      <w:r w:rsidR="00A6476A" w:rsidRPr="009348B1">
        <w:rPr>
          <w:b/>
          <w:bCs/>
          <w:sz w:val="24"/>
        </w:rPr>
        <w:t>.</w:t>
      </w:r>
    </w:p>
    <w:p w:rsidR="00167EDA" w:rsidRPr="00E756D8" w:rsidRDefault="00167EDA" w:rsidP="00167EDA">
      <w:pPr>
        <w:spacing w:line="360" w:lineRule="auto"/>
        <w:ind w:firstLine="708"/>
        <w:jc w:val="both"/>
      </w:pPr>
      <w:r w:rsidRPr="00E756D8">
        <w:t xml:space="preserve">W </w:t>
      </w:r>
      <w:r w:rsidR="009348B1" w:rsidRPr="00E756D8">
        <w:t>2018 r.</w:t>
      </w:r>
      <w:r w:rsidRPr="00E756D8">
        <w:t xml:space="preserve"> poniesiono wydatki na zimowe utrzymanie dróg, </w:t>
      </w:r>
      <w:r w:rsidR="00671DAA" w:rsidRPr="00E756D8">
        <w:t>sprzątanie przystanków, zamiatanie</w:t>
      </w:r>
      <w:r w:rsidRPr="00E756D8">
        <w:t xml:space="preserve"> ulic, konserwacji sygnalizacji świetlno-dźwiękowej, utrzymania przejazdu kolejowego, montażu progów zwalniających, malowania oznakowania poziomego, odnowienia tablic i znaków pionowych, wycinki traw i drzew w pasie drogowym, przeglądu i mycia samochodu służbowego oraz opłat za wody roztopowe i opadowe. Łączna wartość wydatków </w:t>
      </w:r>
      <w:r w:rsidR="00E756D8" w:rsidRPr="00E756D8">
        <w:t>na wyżej wymienione zadania –</w:t>
      </w:r>
      <w:r w:rsidRPr="00E756D8">
        <w:t xml:space="preserve"> </w:t>
      </w:r>
      <w:r w:rsidR="00E756D8" w:rsidRPr="00E756D8">
        <w:t>1 091 049,13</w:t>
      </w:r>
      <w:r w:rsidRPr="00E756D8">
        <w:t xml:space="preserve"> zł.</w:t>
      </w:r>
    </w:p>
    <w:p w:rsidR="00167EDA" w:rsidRPr="00E756D8" w:rsidRDefault="00E756D8" w:rsidP="00167EDA">
      <w:pPr>
        <w:spacing w:line="360" w:lineRule="auto"/>
        <w:ind w:firstLine="708"/>
        <w:jc w:val="both"/>
      </w:pPr>
      <w:r w:rsidRPr="00E756D8">
        <w:lastRenderedPageBreak/>
        <w:t>N</w:t>
      </w:r>
      <w:r w:rsidR="00167EDA" w:rsidRPr="00E756D8">
        <w:t>a drogach gminnych</w:t>
      </w:r>
      <w:r w:rsidRPr="00E756D8">
        <w:t xml:space="preserve"> wykonano roboty remontowe</w:t>
      </w:r>
      <w:r w:rsidR="00167EDA" w:rsidRPr="00E756D8">
        <w:t xml:space="preserve"> za łączną kwotę </w:t>
      </w:r>
      <w:r w:rsidR="00167EDA" w:rsidRPr="00E756D8">
        <w:br/>
      </w:r>
      <w:r w:rsidRPr="00E756D8">
        <w:t>515 883,78</w:t>
      </w:r>
      <w:r w:rsidR="00167EDA" w:rsidRPr="00E756D8">
        <w:t xml:space="preserve"> zł, w tym: remont</w:t>
      </w:r>
      <w:r>
        <w:t>y</w:t>
      </w:r>
      <w:r w:rsidR="00167EDA" w:rsidRPr="00E756D8">
        <w:t xml:space="preserve"> i wyrównanie nawierzchni dróg, remont chodników, </w:t>
      </w:r>
      <w:r w:rsidRPr="00E756D8">
        <w:t>renowację rowów</w:t>
      </w:r>
      <w:r w:rsidR="00167EDA" w:rsidRPr="00E756D8">
        <w:t xml:space="preserve"> </w:t>
      </w:r>
      <w:r w:rsidRPr="00E756D8">
        <w:t>przydrożnych</w:t>
      </w:r>
      <w:r w:rsidR="00167EDA" w:rsidRPr="00E756D8">
        <w:t>, naprawa kosiarek, naprawa samochodu służbowego.</w:t>
      </w:r>
    </w:p>
    <w:p w:rsidR="00167EDA" w:rsidRPr="00E756D8" w:rsidRDefault="00167EDA" w:rsidP="00167EDA">
      <w:pPr>
        <w:spacing w:line="360" w:lineRule="auto"/>
        <w:ind w:firstLine="708"/>
        <w:jc w:val="both"/>
      </w:pPr>
      <w:r w:rsidRPr="00E756D8">
        <w:t xml:space="preserve">W ramach </w:t>
      </w:r>
      <w:r w:rsidR="00E756D8" w:rsidRPr="00E756D8">
        <w:t>działu</w:t>
      </w:r>
      <w:r w:rsidRPr="00E756D8">
        <w:t xml:space="preserve"> wydatkowano kwotę </w:t>
      </w:r>
      <w:r w:rsidR="00E756D8" w:rsidRPr="00E756D8">
        <w:t>27 314,15</w:t>
      </w:r>
      <w:r w:rsidRPr="00E756D8">
        <w:t xml:space="preserve"> zł na zakup paliwa do samochodu, kosiarki </w:t>
      </w:r>
      <w:r w:rsidR="00A6476A" w:rsidRPr="00E756D8">
        <w:br/>
      </w:r>
      <w:r w:rsidRPr="00E756D8">
        <w:t>i piły oraz materiałów budowlanych i narzędzi.</w:t>
      </w:r>
    </w:p>
    <w:p w:rsidR="00167EDA" w:rsidRPr="00E756D8" w:rsidRDefault="00167EDA" w:rsidP="00167EDA">
      <w:pPr>
        <w:spacing w:line="360" w:lineRule="auto"/>
        <w:ind w:firstLine="708"/>
        <w:jc w:val="both"/>
      </w:pPr>
      <w:r w:rsidRPr="00E756D8">
        <w:t>W 201</w:t>
      </w:r>
      <w:r w:rsidR="00E756D8" w:rsidRPr="00E756D8">
        <w:t>8</w:t>
      </w:r>
      <w:r w:rsidRPr="00E756D8">
        <w:t xml:space="preserve"> r. poniesiono inne wydatki związane z utrzymaniem dróg i parkingów gminnych </w:t>
      </w:r>
      <w:r w:rsidR="00A6476A" w:rsidRPr="00E756D8">
        <w:br/>
      </w:r>
      <w:r w:rsidRPr="00E756D8">
        <w:t xml:space="preserve">w łącznej kwocie </w:t>
      </w:r>
      <w:r w:rsidR="00E756D8" w:rsidRPr="00E756D8">
        <w:t>6 551,06</w:t>
      </w:r>
      <w:r w:rsidRPr="00E756D8">
        <w:t xml:space="preserve"> zł</w:t>
      </w:r>
      <w:r w:rsidR="00A6476A" w:rsidRPr="00E756D8">
        <w:t>.</w:t>
      </w:r>
    </w:p>
    <w:p w:rsidR="00B07F29" w:rsidRPr="0034009D" w:rsidRDefault="00B07F29" w:rsidP="00927541">
      <w:pPr>
        <w:spacing w:before="120" w:line="360" w:lineRule="auto"/>
        <w:jc w:val="both"/>
        <w:rPr>
          <w:lang w:eastAsia="pl-PL"/>
        </w:rPr>
      </w:pPr>
      <w:r w:rsidRPr="005B3218">
        <w:rPr>
          <w:color w:val="FF0000"/>
          <w:lang w:eastAsia="pl-PL"/>
        </w:rPr>
        <w:tab/>
      </w:r>
      <w:r w:rsidR="0034009D" w:rsidRPr="0034009D">
        <w:rPr>
          <w:lang w:eastAsia="pl-PL"/>
        </w:rPr>
        <w:t>W</w:t>
      </w:r>
      <w:r w:rsidRPr="0034009D">
        <w:rPr>
          <w:lang w:eastAsia="pl-PL"/>
        </w:rPr>
        <w:t xml:space="preserve"> 201</w:t>
      </w:r>
      <w:r w:rsidR="005B276C" w:rsidRPr="0034009D">
        <w:rPr>
          <w:lang w:eastAsia="pl-PL"/>
        </w:rPr>
        <w:t>8</w:t>
      </w:r>
      <w:r w:rsidRPr="0034009D">
        <w:rPr>
          <w:lang w:eastAsia="pl-PL"/>
        </w:rPr>
        <w:t xml:space="preserve"> r. w ramach działu 600 poniesiono wydatki bieżące na n/w zadania w ramach </w:t>
      </w:r>
      <w:r w:rsidRPr="0034009D">
        <w:rPr>
          <w:b/>
          <w:lang w:eastAsia="pl-PL"/>
        </w:rPr>
        <w:t>funduszu sołeckiego</w:t>
      </w:r>
      <w:r w:rsidR="005F7465" w:rsidRPr="0034009D">
        <w:rPr>
          <w:lang w:eastAsia="pl-PL"/>
        </w:rPr>
        <w:t xml:space="preserve"> w łącznej kwocie</w:t>
      </w:r>
      <w:r w:rsidRPr="0034009D">
        <w:rPr>
          <w:lang w:eastAsia="pl-PL"/>
        </w:rPr>
        <w:t>:</w:t>
      </w:r>
      <w:r w:rsidR="005F7465" w:rsidRPr="0034009D">
        <w:rPr>
          <w:lang w:eastAsia="pl-PL"/>
        </w:rPr>
        <w:t xml:space="preserve"> </w:t>
      </w:r>
      <w:r w:rsidR="0034009D" w:rsidRPr="0034009D">
        <w:rPr>
          <w:b/>
          <w:lang w:eastAsia="pl-PL"/>
        </w:rPr>
        <w:t>20 824,19</w:t>
      </w:r>
      <w:r w:rsidR="005F7465" w:rsidRPr="0034009D">
        <w:rPr>
          <w:b/>
          <w:lang w:eastAsia="pl-PL"/>
        </w:rPr>
        <w:t xml:space="preserve"> złotych</w:t>
      </w:r>
    </w:p>
    <w:p w:rsidR="00B07F29" w:rsidRPr="0034009D" w:rsidRDefault="00E02641" w:rsidP="00753DAB">
      <w:pPr>
        <w:spacing w:line="276" w:lineRule="auto"/>
        <w:jc w:val="both"/>
        <w:rPr>
          <w:lang w:eastAsia="pl-PL"/>
        </w:rPr>
      </w:pPr>
      <w:r w:rsidRPr="0034009D">
        <w:rPr>
          <w:lang w:eastAsia="pl-PL"/>
        </w:rPr>
        <w:t xml:space="preserve">- sołectwo </w:t>
      </w:r>
      <w:r w:rsidR="007708D2" w:rsidRPr="0034009D">
        <w:rPr>
          <w:lang w:eastAsia="pl-PL"/>
        </w:rPr>
        <w:t>Gatniki</w:t>
      </w:r>
    </w:p>
    <w:p w:rsidR="00B07F29" w:rsidRPr="0034009D" w:rsidRDefault="00E02641" w:rsidP="00753DAB">
      <w:pPr>
        <w:spacing w:line="276" w:lineRule="auto"/>
        <w:ind w:firstLine="708"/>
        <w:jc w:val="both"/>
        <w:rPr>
          <w:lang w:eastAsia="pl-PL"/>
        </w:rPr>
      </w:pPr>
      <w:r w:rsidRPr="0034009D">
        <w:rPr>
          <w:lang w:eastAsia="pl-PL"/>
        </w:rPr>
        <w:t>- „</w:t>
      </w:r>
      <w:r w:rsidR="0034009D" w:rsidRPr="0034009D">
        <w:rPr>
          <w:lang w:eastAsia="pl-PL"/>
        </w:rPr>
        <w:t xml:space="preserve">Modernizacja </w:t>
      </w:r>
      <w:r w:rsidR="0007726A" w:rsidRPr="0034009D">
        <w:rPr>
          <w:lang w:eastAsia="pl-PL"/>
        </w:rPr>
        <w:t xml:space="preserve"> drogi na terenie sołectwa”</w:t>
      </w:r>
      <w:r w:rsidR="007708D2" w:rsidRPr="0034009D">
        <w:rPr>
          <w:lang w:eastAsia="pl-PL"/>
        </w:rPr>
        <w:tab/>
      </w:r>
      <w:r w:rsidR="007708D2" w:rsidRPr="0034009D">
        <w:rPr>
          <w:lang w:eastAsia="pl-PL"/>
        </w:rPr>
        <w:tab/>
      </w:r>
      <w:r w:rsidRPr="0034009D">
        <w:rPr>
          <w:lang w:eastAsia="pl-PL"/>
        </w:rPr>
        <w:tab/>
      </w:r>
      <w:r w:rsidR="00CC7B56" w:rsidRPr="0034009D">
        <w:rPr>
          <w:lang w:eastAsia="pl-PL"/>
        </w:rPr>
        <w:tab/>
      </w:r>
      <w:r w:rsidRPr="0034009D">
        <w:rPr>
          <w:lang w:eastAsia="pl-PL"/>
        </w:rPr>
        <w:t xml:space="preserve">- </w:t>
      </w:r>
      <w:r w:rsidR="00CC7B56" w:rsidRPr="0034009D">
        <w:rPr>
          <w:lang w:eastAsia="pl-PL"/>
        </w:rPr>
        <w:t xml:space="preserve"> </w:t>
      </w:r>
      <w:r w:rsidR="0034009D">
        <w:rPr>
          <w:lang w:eastAsia="pl-PL"/>
        </w:rPr>
        <w:t xml:space="preserve">   </w:t>
      </w:r>
      <w:r w:rsidR="0034009D" w:rsidRPr="0034009D">
        <w:rPr>
          <w:lang w:eastAsia="pl-PL"/>
        </w:rPr>
        <w:t>4</w:t>
      </w:r>
      <w:r w:rsidR="007E4EB9" w:rsidRPr="0034009D">
        <w:rPr>
          <w:lang w:eastAsia="pl-PL"/>
        </w:rPr>
        <w:t> </w:t>
      </w:r>
      <w:r w:rsidR="0034009D" w:rsidRPr="0034009D">
        <w:rPr>
          <w:lang w:eastAsia="pl-PL"/>
        </w:rPr>
        <w:t>0</w:t>
      </w:r>
      <w:r w:rsidR="007E4EB9" w:rsidRPr="0034009D">
        <w:rPr>
          <w:lang w:eastAsia="pl-PL"/>
        </w:rPr>
        <w:t>00,00</w:t>
      </w:r>
      <w:r w:rsidRPr="0034009D">
        <w:rPr>
          <w:lang w:eastAsia="pl-PL"/>
        </w:rPr>
        <w:t xml:space="preserve"> zł,</w:t>
      </w:r>
    </w:p>
    <w:p w:rsidR="007E4EB9" w:rsidRPr="0034009D" w:rsidRDefault="007E4EB9" w:rsidP="007E4EB9">
      <w:pPr>
        <w:spacing w:line="276" w:lineRule="auto"/>
        <w:jc w:val="both"/>
        <w:rPr>
          <w:lang w:eastAsia="pl-PL"/>
        </w:rPr>
      </w:pPr>
      <w:r w:rsidRPr="0034009D">
        <w:rPr>
          <w:lang w:eastAsia="pl-PL"/>
        </w:rPr>
        <w:t>- sołectwo Izabelów</w:t>
      </w:r>
    </w:p>
    <w:p w:rsidR="007E4EB9" w:rsidRPr="0034009D" w:rsidRDefault="007E4EB9" w:rsidP="007E4EB9">
      <w:pPr>
        <w:spacing w:line="276" w:lineRule="auto"/>
        <w:jc w:val="both"/>
        <w:rPr>
          <w:lang w:eastAsia="pl-PL"/>
        </w:rPr>
      </w:pPr>
      <w:r w:rsidRPr="0034009D">
        <w:rPr>
          <w:lang w:eastAsia="pl-PL"/>
        </w:rPr>
        <w:tab/>
        <w:t>- „</w:t>
      </w:r>
      <w:r w:rsidR="0034009D" w:rsidRPr="0034009D">
        <w:rPr>
          <w:lang w:eastAsia="pl-PL"/>
        </w:rPr>
        <w:t>Remont drogi wewnętrznej na terenie sołectwa</w:t>
      </w:r>
      <w:r w:rsidRPr="0034009D">
        <w:rPr>
          <w:lang w:eastAsia="pl-PL"/>
        </w:rPr>
        <w:t>”</w:t>
      </w:r>
      <w:r w:rsidRPr="0034009D">
        <w:rPr>
          <w:lang w:eastAsia="pl-PL"/>
        </w:rPr>
        <w:tab/>
      </w:r>
      <w:r w:rsidRPr="0034009D">
        <w:rPr>
          <w:lang w:eastAsia="pl-PL"/>
        </w:rPr>
        <w:tab/>
      </w:r>
      <w:r w:rsidRPr="0034009D">
        <w:rPr>
          <w:lang w:eastAsia="pl-PL"/>
        </w:rPr>
        <w:tab/>
        <w:t xml:space="preserve">-   </w:t>
      </w:r>
      <w:r w:rsidR="0034009D" w:rsidRPr="0034009D">
        <w:rPr>
          <w:lang w:eastAsia="pl-PL"/>
        </w:rPr>
        <w:t>13 929,75</w:t>
      </w:r>
      <w:r w:rsidRPr="0034009D">
        <w:rPr>
          <w:lang w:eastAsia="pl-PL"/>
        </w:rPr>
        <w:t xml:space="preserve"> zł</w:t>
      </w:r>
      <w:r w:rsidR="0034009D" w:rsidRPr="0034009D">
        <w:rPr>
          <w:lang w:eastAsia="pl-PL"/>
        </w:rPr>
        <w:t>,</w:t>
      </w:r>
    </w:p>
    <w:p w:rsidR="00753DAB" w:rsidRPr="0034009D" w:rsidRDefault="00753DAB" w:rsidP="00753DAB">
      <w:pPr>
        <w:spacing w:line="276" w:lineRule="auto"/>
        <w:jc w:val="both"/>
        <w:rPr>
          <w:lang w:eastAsia="pl-PL"/>
        </w:rPr>
      </w:pPr>
      <w:r w:rsidRPr="0034009D">
        <w:rPr>
          <w:lang w:eastAsia="pl-PL"/>
        </w:rPr>
        <w:t xml:space="preserve">- sołectwo </w:t>
      </w:r>
      <w:r w:rsidR="0007726A" w:rsidRPr="0034009D">
        <w:rPr>
          <w:lang w:eastAsia="pl-PL"/>
        </w:rPr>
        <w:t xml:space="preserve">Nowy </w:t>
      </w:r>
      <w:r w:rsidR="0034009D" w:rsidRPr="0034009D">
        <w:rPr>
          <w:lang w:eastAsia="pl-PL"/>
        </w:rPr>
        <w:t>Kazanów</w:t>
      </w:r>
    </w:p>
    <w:p w:rsidR="007E4EB9" w:rsidRPr="0034009D" w:rsidRDefault="00753DAB" w:rsidP="007E4EB9">
      <w:pPr>
        <w:spacing w:line="276" w:lineRule="auto"/>
        <w:jc w:val="both"/>
        <w:rPr>
          <w:lang w:eastAsia="pl-PL"/>
        </w:rPr>
      </w:pPr>
      <w:r w:rsidRPr="0034009D">
        <w:rPr>
          <w:lang w:eastAsia="pl-PL"/>
        </w:rPr>
        <w:tab/>
      </w:r>
      <w:r w:rsidR="007E4EB9" w:rsidRPr="0034009D">
        <w:rPr>
          <w:lang w:eastAsia="pl-PL"/>
        </w:rPr>
        <w:t xml:space="preserve">- „Utwardzenie drogi </w:t>
      </w:r>
      <w:r w:rsidR="0034009D" w:rsidRPr="0034009D">
        <w:rPr>
          <w:lang w:eastAsia="pl-PL"/>
        </w:rPr>
        <w:t>gminnej</w:t>
      </w:r>
      <w:r w:rsidR="007E4EB9" w:rsidRPr="0034009D">
        <w:rPr>
          <w:lang w:eastAsia="pl-PL"/>
        </w:rPr>
        <w:t xml:space="preserve"> na terenie sołectwa”</w:t>
      </w:r>
      <w:r w:rsidR="007E4EB9" w:rsidRPr="0034009D">
        <w:rPr>
          <w:lang w:eastAsia="pl-PL"/>
        </w:rPr>
        <w:tab/>
      </w:r>
      <w:r w:rsidR="007E4EB9" w:rsidRPr="0034009D">
        <w:rPr>
          <w:lang w:eastAsia="pl-PL"/>
        </w:rPr>
        <w:tab/>
      </w:r>
      <w:r w:rsidR="0034009D" w:rsidRPr="0034009D">
        <w:rPr>
          <w:lang w:eastAsia="pl-PL"/>
        </w:rPr>
        <w:tab/>
      </w:r>
      <w:r w:rsidR="007E4EB9" w:rsidRPr="0034009D">
        <w:rPr>
          <w:lang w:eastAsia="pl-PL"/>
        </w:rPr>
        <w:t xml:space="preserve">-   </w:t>
      </w:r>
      <w:r w:rsidR="0034009D" w:rsidRPr="0034009D">
        <w:rPr>
          <w:lang w:eastAsia="pl-PL"/>
        </w:rPr>
        <w:t xml:space="preserve">  2 894,44 zł.</w:t>
      </w:r>
    </w:p>
    <w:p w:rsidR="0034009D" w:rsidRPr="0034009D" w:rsidRDefault="0034009D" w:rsidP="007E4EB9">
      <w:pPr>
        <w:spacing w:line="276" w:lineRule="auto"/>
        <w:jc w:val="both"/>
        <w:rPr>
          <w:lang w:eastAsia="pl-PL"/>
        </w:rPr>
      </w:pPr>
    </w:p>
    <w:p w:rsidR="00B07F29" w:rsidRPr="0034009D" w:rsidRDefault="005F7465" w:rsidP="00753DAB">
      <w:pPr>
        <w:spacing w:line="360" w:lineRule="auto"/>
        <w:jc w:val="both"/>
        <w:rPr>
          <w:b/>
          <w:lang w:eastAsia="pl-PL"/>
        </w:rPr>
      </w:pPr>
      <w:r w:rsidRPr="0034009D">
        <w:rPr>
          <w:lang w:eastAsia="pl-PL"/>
        </w:rPr>
        <w:t xml:space="preserve">W ramach działu </w:t>
      </w:r>
      <w:r w:rsidR="008D075C" w:rsidRPr="0034009D">
        <w:rPr>
          <w:lang w:eastAsia="pl-PL"/>
        </w:rPr>
        <w:t>z</w:t>
      </w:r>
      <w:r w:rsidRPr="0034009D">
        <w:rPr>
          <w:lang w:eastAsia="pl-PL"/>
        </w:rPr>
        <w:t xml:space="preserve">realizowano </w:t>
      </w:r>
      <w:r w:rsidRPr="0034009D">
        <w:rPr>
          <w:b/>
          <w:lang w:eastAsia="pl-PL"/>
        </w:rPr>
        <w:t>wydatki majątkowe</w:t>
      </w:r>
      <w:r w:rsidRPr="0034009D">
        <w:rPr>
          <w:lang w:eastAsia="pl-PL"/>
        </w:rPr>
        <w:t xml:space="preserve"> w łącznej kwocie</w:t>
      </w:r>
      <w:r w:rsidRPr="0034009D">
        <w:rPr>
          <w:lang w:eastAsia="pl-PL"/>
        </w:rPr>
        <w:tab/>
        <w:t xml:space="preserve">- </w:t>
      </w:r>
      <w:r w:rsidR="0034009D" w:rsidRPr="0034009D">
        <w:rPr>
          <w:b/>
          <w:lang w:eastAsia="pl-PL"/>
        </w:rPr>
        <w:t>6 947 776,12</w:t>
      </w:r>
      <w:r w:rsidRPr="0034009D">
        <w:rPr>
          <w:b/>
          <w:lang w:eastAsia="pl-PL"/>
        </w:rPr>
        <w:t xml:space="preserve"> złotych</w:t>
      </w:r>
      <w:r w:rsidR="000041A5" w:rsidRPr="0034009D">
        <w:rPr>
          <w:b/>
          <w:lang w:eastAsia="pl-PL"/>
        </w:rPr>
        <w:t>,</w:t>
      </w:r>
    </w:p>
    <w:p w:rsidR="008167E5" w:rsidRPr="0034009D" w:rsidRDefault="008167E5" w:rsidP="00DC2FB8">
      <w:pPr>
        <w:spacing w:before="120" w:line="360" w:lineRule="auto"/>
        <w:ind w:firstLine="375"/>
        <w:jc w:val="both"/>
        <w:rPr>
          <w:lang w:eastAsia="pl-PL"/>
        </w:rPr>
      </w:pPr>
      <w:r w:rsidRPr="0034009D">
        <w:rPr>
          <w:lang w:eastAsia="pl-PL"/>
        </w:rPr>
        <w:t>w tym:</w:t>
      </w:r>
    </w:p>
    <w:p w:rsidR="00077E3D" w:rsidRPr="0034009D" w:rsidRDefault="00B06A25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bCs/>
          <w:sz w:val="24"/>
        </w:rPr>
      </w:pPr>
      <w:r w:rsidRPr="0034009D">
        <w:rPr>
          <w:bCs/>
          <w:sz w:val="24"/>
        </w:rPr>
        <w:t>-</w:t>
      </w:r>
      <w:r w:rsidR="00077E3D" w:rsidRPr="0034009D">
        <w:rPr>
          <w:bCs/>
          <w:sz w:val="24"/>
        </w:rPr>
        <w:t xml:space="preserve"> </w:t>
      </w:r>
      <w:r w:rsidR="00332448" w:rsidRPr="0034009D">
        <w:rPr>
          <w:bCs/>
          <w:sz w:val="24"/>
        </w:rPr>
        <w:t>„</w:t>
      </w:r>
      <w:r w:rsidR="0034009D" w:rsidRPr="0034009D">
        <w:rPr>
          <w:bCs/>
          <w:sz w:val="24"/>
        </w:rPr>
        <w:t>Dofinasowanie drogowych inwestycji Województwa Świętokrzyskiego - Budowa chodników przy drogach wojewódzkich nr 746 i 749 na terenie gminy Końskie</w:t>
      </w:r>
      <w:r w:rsidR="00332448" w:rsidRPr="0034009D">
        <w:rPr>
          <w:bCs/>
          <w:sz w:val="24"/>
        </w:rPr>
        <w:t>”</w:t>
      </w:r>
      <w:r w:rsidR="009D1F64" w:rsidRPr="0034009D">
        <w:rPr>
          <w:bCs/>
          <w:sz w:val="24"/>
        </w:rPr>
        <w:tab/>
      </w:r>
      <w:r w:rsidR="009D1F64" w:rsidRPr="0034009D">
        <w:rPr>
          <w:b/>
          <w:bCs/>
          <w:sz w:val="24"/>
        </w:rPr>
        <w:t xml:space="preserve">- </w:t>
      </w:r>
      <w:r w:rsidR="0034009D" w:rsidRPr="0034009D">
        <w:rPr>
          <w:b/>
          <w:bCs/>
          <w:sz w:val="24"/>
        </w:rPr>
        <w:t>1 144 580,30</w:t>
      </w:r>
      <w:r w:rsidR="00332448" w:rsidRPr="0034009D">
        <w:rPr>
          <w:b/>
          <w:bCs/>
          <w:sz w:val="24"/>
        </w:rPr>
        <w:t xml:space="preserve"> </w:t>
      </w:r>
      <w:r w:rsidR="009D1F64" w:rsidRPr="0034009D">
        <w:rPr>
          <w:b/>
          <w:bCs/>
          <w:sz w:val="24"/>
        </w:rPr>
        <w:t>zł,</w:t>
      </w:r>
    </w:p>
    <w:p w:rsidR="004C0FAE" w:rsidRPr="0034009D" w:rsidRDefault="009D1F64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b/>
          <w:bCs/>
          <w:sz w:val="24"/>
        </w:rPr>
      </w:pPr>
      <w:r w:rsidRPr="0034009D">
        <w:rPr>
          <w:bCs/>
          <w:sz w:val="24"/>
        </w:rPr>
        <w:t xml:space="preserve">- </w:t>
      </w:r>
      <w:r w:rsidR="0034009D" w:rsidRPr="0034009D">
        <w:rPr>
          <w:bCs/>
          <w:sz w:val="24"/>
        </w:rPr>
        <w:t>„Dofinansowanie drogowych inwestycji Powiatu Koneckiego - "Przebudowa  drogi  powiatowej  Nr 0427 T Młynek Nieświński – Drutarnia – Chełb – Stara Kuźnica – Piasek – Furmanów  w km 1+995 - 2+990  na długości 995 mb”</w:t>
      </w:r>
      <w:r w:rsidR="00A6476A" w:rsidRPr="0034009D">
        <w:rPr>
          <w:bCs/>
          <w:sz w:val="24"/>
        </w:rPr>
        <w:tab/>
      </w:r>
      <w:r w:rsidR="00A6476A" w:rsidRPr="0034009D">
        <w:rPr>
          <w:bCs/>
          <w:sz w:val="24"/>
        </w:rPr>
        <w:tab/>
      </w:r>
      <w:r w:rsidR="00A6476A" w:rsidRPr="0034009D">
        <w:rPr>
          <w:bCs/>
          <w:sz w:val="24"/>
        </w:rPr>
        <w:tab/>
      </w:r>
      <w:r w:rsidR="004C0FAE" w:rsidRPr="0034009D">
        <w:rPr>
          <w:bCs/>
          <w:sz w:val="24"/>
        </w:rPr>
        <w:tab/>
      </w:r>
      <w:r w:rsidR="004C0FAE" w:rsidRPr="0034009D">
        <w:rPr>
          <w:b/>
          <w:bCs/>
          <w:sz w:val="24"/>
        </w:rPr>
        <w:t xml:space="preserve">- </w:t>
      </w:r>
      <w:r w:rsidR="0034009D" w:rsidRPr="0034009D">
        <w:rPr>
          <w:b/>
          <w:bCs/>
          <w:sz w:val="24"/>
        </w:rPr>
        <w:t>206 000,00</w:t>
      </w:r>
      <w:r w:rsidR="004C0FAE" w:rsidRPr="0034009D">
        <w:rPr>
          <w:b/>
          <w:bCs/>
          <w:sz w:val="24"/>
        </w:rPr>
        <w:t xml:space="preserve"> zł,</w:t>
      </w:r>
    </w:p>
    <w:p w:rsidR="003943E0" w:rsidRPr="0034009D" w:rsidRDefault="003943E0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b/>
          <w:bCs/>
          <w:sz w:val="24"/>
        </w:rPr>
      </w:pPr>
      <w:r w:rsidRPr="0034009D">
        <w:rPr>
          <w:bCs/>
          <w:sz w:val="24"/>
        </w:rPr>
        <w:t>- „</w:t>
      </w:r>
      <w:r w:rsidR="0034009D" w:rsidRPr="0034009D">
        <w:rPr>
          <w:bCs/>
          <w:sz w:val="24"/>
        </w:rPr>
        <w:t>Dofinansowanie drogowych inwestycji Powiatu Koneckiego, w tym Przebudowa drogi powiatowej Nr 0420 T Grabków-Sworzyce-Radomek w km 0+570 - 1+565 na długości 995 mb, Przebudowa drogi powiatowej Nr 0421 T Końskie</w:t>
      </w:r>
      <w:r w:rsidR="00223A15">
        <w:rPr>
          <w:bCs/>
          <w:sz w:val="24"/>
        </w:rPr>
        <w:t xml:space="preserve"> – </w:t>
      </w:r>
      <w:r w:rsidR="0034009D" w:rsidRPr="0034009D">
        <w:rPr>
          <w:bCs/>
          <w:sz w:val="24"/>
        </w:rPr>
        <w:t>Sierosławice</w:t>
      </w:r>
      <w:r w:rsidR="00223A15">
        <w:rPr>
          <w:bCs/>
          <w:sz w:val="24"/>
        </w:rPr>
        <w:t xml:space="preserve"> – </w:t>
      </w:r>
      <w:r w:rsidR="0034009D" w:rsidRPr="0034009D">
        <w:rPr>
          <w:bCs/>
          <w:sz w:val="24"/>
        </w:rPr>
        <w:t>Bedlno</w:t>
      </w:r>
      <w:r w:rsidR="00223A15">
        <w:rPr>
          <w:bCs/>
          <w:sz w:val="24"/>
        </w:rPr>
        <w:t xml:space="preserve"> </w:t>
      </w:r>
      <w:r w:rsidR="0034009D" w:rsidRPr="0034009D">
        <w:rPr>
          <w:bCs/>
          <w:sz w:val="24"/>
        </w:rPr>
        <w:t xml:space="preserve">-gr. woj. świętokrzyskiego (Wierzchowisko) w km 9+280 - 9+508 na długości 228 mb", "Przebudowa drogi powiatowej Nr 0424 T Proćwin-Gracuch-Jeżów- gr. woj. świętokrzyskiego (Zakrzów) w km 3+280-3+616 i w km 4+450-4+681- na długości 567 mb, Przebudowa drogi powiatowej, </w:t>
      </w:r>
      <w:r w:rsidR="00C051E4">
        <w:rPr>
          <w:bCs/>
          <w:sz w:val="24"/>
        </w:rPr>
        <w:br/>
      </w:r>
      <w:r w:rsidR="0034009D" w:rsidRPr="0034009D">
        <w:rPr>
          <w:bCs/>
          <w:sz w:val="24"/>
        </w:rPr>
        <w:t>ul. Browarna w Końskich w km 0+010 - 0+456 na długości 446 mb, Przebudowa drogi powiatowej Nr 0428 T (Petrykozy - gr. woj. świętokrzyskiego - Skrzyszów-Gowarczów-Rogówek-Baczyna-Paruchy w km 13+240-13+890 na długości 649,5mb</w:t>
      </w:r>
      <w:r w:rsidRPr="0034009D">
        <w:rPr>
          <w:bCs/>
          <w:sz w:val="24"/>
        </w:rPr>
        <w:t>”</w:t>
      </w:r>
      <w:r w:rsidR="00C051E4">
        <w:rPr>
          <w:bCs/>
          <w:sz w:val="24"/>
        </w:rPr>
        <w:t xml:space="preserve"> </w:t>
      </w:r>
      <w:r w:rsidRPr="0034009D">
        <w:rPr>
          <w:b/>
          <w:bCs/>
          <w:sz w:val="24"/>
        </w:rPr>
        <w:t xml:space="preserve">- </w:t>
      </w:r>
      <w:r w:rsidR="0034009D" w:rsidRPr="0034009D">
        <w:rPr>
          <w:b/>
          <w:bCs/>
          <w:sz w:val="24"/>
        </w:rPr>
        <w:t>531 002,00</w:t>
      </w:r>
      <w:r w:rsidRPr="0034009D">
        <w:rPr>
          <w:b/>
          <w:bCs/>
          <w:sz w:val="24"/>
        </w:rPr>
        <w:t xml:space="preserve"> zł,</w:t>
      </w:r>
    </w:p>
    <w:p w:rsidR="00D112ED" w:rsidRPr="0034009D" w:rsidRDefault="00D112ED" w:rsidP="0034009D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b/>
          <w:bCs/>
          <w:sz w:val="24"/>
        </w:rPr>
      </w:pPr>
      <w:r w:rsidRPr="0034009D">
        <w:rPr>
          <w:bCs/>
          <w:sz w:val="24"/>
        </w:rPr>
        <w:t xml:space="preserve">- </w:t>
      </w:r>
      <w:r w:rsidR="00B93D1F" w:rsidRPr="0034009D">
        <w:rPr>
          <w:bCs/>
          <w:sz w:val="24"/>
        </w:rPr>
        <w:t>„</w:t>
      </w:r>
      <w:r w:rsidR="0034009D" w:rsidRPr="0034009D">
        <w:rPr>
          <w:bCs/>
          <w:sz w:val="24"/>
        </w:rPr>
        <w:t>Dofinansowanie drogowych inwestycji Powiatu Koneckiego - "Przebudowa  drogi  powiatowej  Nr 0427 T Młynek Nieświński – Drutarnia – Chełb – Stara Kuźnica – Piasek – Furmanów w km 1+000 - 1+995  na długości 995 mb (odc. I Czysta - Drutarnia) i km 3+006 - 4+001 na długości 995 mb (odc. II Chełb - Stara Kuźnica)</w:t>
      </w:r>
      <w:r w:rsidR="00B93D1F" w:rsidRPr="0034009D">
        <w:rPr>
          <w:bCs/>
          <w:sz w:val="24"/>
        </w:rPr>
        <w:t>”</w:t>
      </w:r>
      <w:r w:rsidR="002C54D5" w:rsidRPr="0034009D">
        <w:rPr>
          <w:bCs/>
          <w:sz w:val="24"/>
        </w:rPr>
        <w:tab/>
      </w:r>
      <w:r w:rsidR="002C54D5" w:rsidRPr="0034009D">
        <w:rPr>
          <w:bCs/>
          <w:sz w:val="24"/>
        </w:rPr>
        <w:tab/>
      </w:r>
      <w:r w:rsidR="002C54D5" w:rsidRPr="0034009D">
        <w:rPr>
          <w:bCs/>
          <w:sz w:val="24"/>
        </w:rPr>
        <w:tab/>
      </w:r>
      <w:r w:rsidR="002C54D5" w:rsidRPr="0034009D">
        <w:rPr>
          <w:bCs/>
          <w:sz w:val="24"/>
        </w:rPr>
        <w:tab/>
      </w:r>
      <w:r w:rsidRPr="0034009D">
        <w:rPr>
          <w:b/>
          <w:bCs/>
          <w:sz w:val="24"/>
        </w:rPr>
        <w:t xml:space="preserve">- </w:t>
      </w:r>
      <w:r w:rsidR="00D94FD5">
        <w:rPr>
          <w:b/>
          <w:bCs/>
          <w:sz w:val="24"/>
        </w:rPr>
        <w:t xml:space="preserve">    </w:t>
      </w:r>
      <w:r w:rsidR="0034009D" w:rsidRPr="0034009D">
        <w:rPr>
          <w:b/>
          <w:bCs/>
          <w:sz w:val="24"/>
        </w:rPr>
        <w:t xml:space="preserve">96 118,00 </w:t>
      </w:r>
      <w:r w:rsidRPr="0034009D">
        <w:rPr>
          <w:b/>
          <w:bCs/>
          <w:sz w:val="24"/>
        </w:rPr>
        <w:t>zł,</w:t>
      </w:r>
    </w:p>
    <w:p w:rsidR="00D80635" w:rsidRPr="00D94FD5" w:rsidRDefault="00D80635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b/>
          <w:bCs/>
          <w:sz w:val="24"/>
        </w:rPr>
      </w:pPr>
      <w:r w:rsidRPr="00D94FD5">
        <w:rPr>
          <w:bCs/>
          <w:sz w:val="24"/>
        </w:rPr>
        <w:lastRenderedPageBreak/>
        <w:t xml:space="preserve">- </w:t>
      </w:r>
      <w:r w:rsidR="00B93D1F" w:rsidRPr="00D94FD5">
        <w:rPr>
          <w:bCs/>
          <w:sz w:val="24"/>
        </w:rPr>
        <w:t>„</w:t>
      </w:r>
      <w:r w:rsidR="00D94FD5" w:rsidRPr="00D94FD5">
        <w:rPr>
          <w:bCs/>
          <w:sz w:val="24"/>
        </w:rPr>
        <w:t>Budowa obwodnicy Końskich od miejscowości Kornica do miejscowości Młynek Nieświński w ciągu DW 749 i od miejscowości Młynek Nieświński do miejscowości Piła w ciągu DW 746/DP (na parametrach GP)</w:t>
      </w:r>
      <w:r w:rsidR="00B93D1F" w:rsidRPr="00D94FD5">
        <w:rPr>
          <w:bCs/>
          <w:sz w:val="24"/>
        </w:rPr>
        <w:t>”</w:t>
      </w:r>
      <w:r w:rsidRPr="00D94FD5">
        <w:rPr>
          <w:bCs/>
          <w:sz w:val="24"/>
        </w:rPr>
        <w:tab/>
      </w:r>
      <w:r w:rsidRPr="00D94FD5">
        <w:rPr>
          <w:bCs/>
          <w:sz w:val="24"/>
        </w:rPr>
        <w:tab/>
      </w:r>
      <w:r w:rsidRPr="00D94FD5">
        <w:rPr>
          <w:bCs/>
          <w:sz w:val="24"/>
        </w:rPr>
        <w:tab/>
      </w:r>
      <w:r w:rsidRPr="00D94FD5">
        <w:rPr>
          <w:bCs/>
          <w:sz w:val="24"/>
        </w:rPr>
        <w:tab/>
      </w:r>
      <w:r w:rsidR="00D94FD5" w:rsidRPr="00D94FD5">
        <w:rPr>
          <w:bCs/>
          <w:sz w:val="24"/>
        </w:rPr>
        <w:tab/>
      </w:r>
      <w:r w:rsidRPr="00D94FD5">
        <w:rPr>
          <w:b/>
          <w:bCs/>
          <w:sz w:val="24"/>
        </w:rPr>
        <w:t xml:space="preserve">- </w:t>
      </w:r>
      <w:r w:rsidR="00D94FD5">
        <w:rPr>
          <w:b/>
          <w:bCs/>
          <w:sz w:val="24"/>
        </w:rPr>
        <w:t xml:space="preserve">  </w:t>
      </w:r>
      <w:r w:rsidR="00D94FD5" w:rsidRPr="00D94FD5">
        <w:rPr>
          <w:b/>
          <w:bCs/>
          <w:sz w:val="24"/>
        </w:rPr>
        <w:t>168 424,00</w:t>
      </w:r>
      <w:r w:rsidRPr="00D94FD5">
        <w:rPr>
          <w:b/>
          <w:bCs/>
          <w:sz w:val="24"/>
        </w:rPr>
        <w:t xml:space="preserve"> zł</w:t>
      </w:r>
      <w:r w:rsidR="00E24B35" w:rsidRPr="00D94FD5">
        <w:rPr>
          <w:b/>
          <w:bCs/>
          <w:sz w:val="24"/>
        </w:rPr>
        <w:t>,</w:t>
      </w:r>
    </w:p>
    <w:p w:rsidR="00E24B35" w:rsidRPr="00D94FD5" w:rsidRDefault="00E24B35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b/>
          <w:bCs/>
          <w:sz w:val="24"/>
        </w:rPr>
      </w:pPr>
      <w:r w:rsidRPr="00D94FD5">
        <w:rPr>
          <w:bCs/>
          <w:sz w:val="24"/>
        </w:rPr>
        <w:t>- „</w:t>
      </w:r>
      <w:r w:rsidR="00D94FD5" w:rsidRPr="00D94FD5">
        <w:rPr>
          <w:bCs/>
          <w:sz w:val="24"/>
        </w:rPr>
        <w:t xml:space="preserve">Przebudowa drogi powiatowej Nr 0418T Koliszowy -Bedlno-Kopaniny-Radomek w km 5+899-6+134 na dł. 235mb (odc. I w m. Kopaniny), w km 6+134 - 6+289 na dł. 155mb (odc. II </w:t>
      </w:r>
      <w:r w:rsidR="00C02D4F">
        <w:rPr>
          <w:bCs/>
          <w:sz w:val="24"/>
        </w:rPr>
        <w:br/>
      </w:r>
      <w:r w:rsidR="00D94FD5" w:rsidRPr="00D94FD5">
        <w:rPr>
          <w:bCs/>
          <w:sz w:val="24"/>
        </w:rPr>
        <w:t>w m. Kopaniny) i w km 6+ 960 - 7+950 na dł. 990 mb. (odc. III w m. Trzemoszna) - dofinansowanie dla Powiatu Koneckiego</w:t>
      </w:r>
      <w:r w:rsidRPr="00D94FD5">
        <w:rPr>
          <w:bCs/>
          <w:sz w:val="24"/>
        </w:rPr>
        <w:t>”</w:t>
      </w:r>
      <w:r w:rsidRPr="00D94FD5">
        <w:rPr>
          <w:bCs/>
          <w:sz w:val="24"/>
        </w:rPr>
        <w:tab/>
      </w:r>
      <w:r w:rsidR="00D94FD5" w:rsidRPr="00D94FD5">
        <w:rPr>
          <w:bCs/>
          <w:sz w:val="24"/>
        </w:rPr>
        <w:tab/>
      </w:r>
      <w:r w:rsidR="00D94FD5" w:rsidRPr="00D94FD5">
        <w:rPr>
          <w:bCs/>
          <w:sz w:val="24"/>
        </w:rPr>
        <w:tab/>
      </w:r>
      <w:r w:rsidRPr="00D94FD5">
        <w:rPr>
          <w:b/>
          <w:bCs/>
          <w:sz w:val="24"/>
        </w:rPr>
        <w:t xml:space="preserve">-  </w:t>
      </w:r>
      <w:r w:rsidR="00D94FD5">
        <w:rPr>
          <w:b/>
          <w:bCs/>
          <w:sz w:val="24"/>
        </w:rPr>
        <w:t xml:space="preserve">  </w:t>
      </w:r>
      <w:r w:rsidR="00D94FD5" w:rsidRPr="00D94FD5">
        <w:rPr>
          <w:b/>
          <w:bCs/>
          <w:sz w:val="24"/>
        </w:rPr>
        <w:t>163 622,00</w:t>
      </w:r>
      <w:r w:rsidRPr="00D94FD5">
        <w:rPr>
          <w:b/>
          <w:bCs/>
          <w:sz w:val="24"/>
        </w:rPr>
        <w:t xml:space="preserve"> zł,</w:t>
      </w:r>
    </w:p>
    <w:p w:rsidR="00123FB6" w:rsidRPr="00D94FD5" w:rsidRDefault="00123FB6" w:rsidP="00D94FD5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b/>
          <w:bCs/>
          <w:sz w:val="24"/>
        </w:rPr>
      </w:pPr>
      <w:r w:rsidRPr="00D94FD5">
        <w:rPr>
          <w:bCs/>
          <w:sz w:val="24"/>
        </w:rPr>
        <w:t>- „</w:t>
      </w:r>
      <w:r w:rsidR="00D94FD5" w:rsidRPr="00D94FD5">
        <w:rPr>
          <w:bCs/>
          <w:sz w:val="24"/>
        </w:rPr>
        <w:t xml:space="preserve">Przebudowa ul. Jana Kiepury w Końskich (odcinek od ul. Spółdzielczej do ul. Lipowej </w:t>
      </w:r>
      <w:r w:rsidR="00C02D4F">
        <w:rPr>
          <w:bCs/>
          <w:sz w:val="24"/>
        </w:rPr>
        <w:br/>
      </w:r>
      <w:r w:rsidR="00D94FD5" w:rsidRPr="00D94FD5">
        <w:rPr>
          <w:bCs/>
          <w:sz w:val="24"/>
        </w:rPr>
        <w:t>z łącznikiem do ul. Wojska Polskiego)</w:t>
      </w:r>
      <w:r w:rsidRPr="00D94FD5">
        <w:rPr>
          <w:bCs/>
          <w:sz w:val="24"/>
        </w:rPr>
        <w:t>”</w:t>
      </w:r>
      <w:r w:rsidRPr="00D94FD5">
        <w:rPr>
          <w:bCs/>
          <w:sz w:val="24"/>
        </w:rPr>
        <w:tab/>
      </w:r>
      <w:r w:rsidRPr="00D94FD5">
        <w:rPr>
          <w:bCs/>
          <w:sz w:val="24"/>
        </w:rPr>
        <w:tab/>
      </w:r>
      <w:r w:rsidR="002C54D5" w:rsidRPr="00D94FD5">
        <w:rPr>
          <w:bCs/>
          <w:sz w:val="24"/>
        </w:rPr>
        <w:tab/>
      </w:r>
      <w:r w:rsidR="002C54D5" w:rsidRPr="00D94FD5">
        <w:rPr>
          <w:bCs/>
          <w:sz w:val="24"/>
        </w:rPr>
        <w:tab/>
      </w:r>
      <w:r w:rsidRPr="00D94FD5">
        <w:rPr>
          <w:b/>
          <w:bCs/>
          <w:sz w:val="24"/>
        </w:rPr>
        <w:t xml:space="preserve">- </w:t>
      </w:r>
      <w:r w:rsidR="00D94FD5" w:rsidRPr="00D94FD5">
        <w:rPr>
          <w:b/>
          <w:bCs/>
          <w:sz w:val="24"/>
        </w:rPr>
        <w:t>1 008 794,81</w:t>
      </w:r>
      <w:r w:rsidRPr="00D94FD5">
        <w:rPr>
          <w:b/>
          <w:bCs/>
          <w:sz w:val="24"/>
        </w:rPr>
        <w:t xml:space="preserve"> zł,</w:t>
      </w:r>
    </w:p>
    <w:p w:rsidR="00123FB6" w:rsidRPr="00D94FD5" w:rsidRDefault="009D1F64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bCs/>
          <w:sz w:val="24"/>
        </w:rPr>
      </w:pPr>
      <w:r w:rsidRPr="00D94FD5">
        <w:rPr>
          <w:bCs/>
          <w:sz w:val="24"/>
        </w:rPr>
        <w:t xml:space="preserve">- </w:t>
      </w:r>
      <w:r w:rsidR="00123FB6" w:rsidRPr="00D94FD5">
        <w:rPr>
          <w:bCs/>
          <w:sz w:val="24"/>
        </w:rPr>
        <w:t>„</w:t>
      </w:r>
      <w:r w:rsidR="00D94FD5" w:rsidRPr="00D94FD5">
        <w:rPr>
          <w:bCs/>
          <w:sz w:val="24"/>
        </w:rPr>
        <w:t>Budowa ul. Grzybowej w Końskich</w:t>
      </w:r>
      <w:r w:rsidR="00123FB6" w:rsidRPr="00D94FD5">
        <w:rPr>
          <w:bCs/>
          <w:sz w:val="24"/>
        </w:rPr>
        <w:t>”</w:t>
      </w:r>
      <w:r w:rsidR="00D94FD5" w:rsidRPr="00D94FD5">
        <w:rPr>
          <w:bCs/>
          <w:sz w:val="24"/>
        </w:rPr>
        <w:tab/>
      </w:r>
      <w:r w:rsidR="00D94FD5" w:rsidRPr="00D94FD5">
        <w:rPr>
          <w:bCs/>
          <w:sz w:val="24"/>
        </w:rPr>
        <w:tab/>
      </w:r>
      <w:r w:rsidR="00D94FD5" w:rsidRPr="00D94FD5">
        <w:rPr>
          <w:bCs/>
          <w:sz w:val="24"/>
        </w:rPr>
        <w:tab/>
      </w:r>
      <w:r w:rsidR="00D94FD5" w:rsidRPr="00D94FD5">
        <w:rPr>
          <w:bCs/>
          <w:sz w:val="24"/>
        </w:rPr>
        <w:tab/>
      </w:r>
      <w:r w:rsidR="00123FB6" w:rsidRPr="00D94FD5">
        <w:rPr>
          <w:b/>
          <w:bCs/>
          <w:sz w:val="24"/>
        </w:rPr>
        <w:t xml:space="preserve">-   </w:t>
      </w:r>
      <w:r w:rsidR="00D94FD5" w:rsidRPr="00D94FD5">
        <w:rPr>
          <w:b/>
          <w:bCs/>
          <w:sz w:val="24"/>
        </w:rPr>
        <w:t xml:space="preserve"> 604 191,19</w:t>
      </w:r>
      <w:r w:rsidR="00123FB6" w:rsidRPr="00D94FD5">
        <w:rPr>
          <w:b/>
          <w:bCs/>
          <w:sz w:val="24"/>
        </w:rPr>
        <w:t xml:space="preserve"> zł,</w:t>
      </w:r>
    </w:p>
    <w:p w:rsidR="00123FB6" w:rsidRPr="00D94FD5" w:rsidRDefault="00123FB6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b/>
          <w:bCs/>
          <w:sz w:val="24"/>
        </w:rPr>
      </w:pPr>
      <w:r w:rsidRPr="00D94FD5">
        <w:rPr>
          <w:bCs/>
          <w:sz w:val="24"/>
        </w:rPr>
        <w:t xml:space="preserve">- </w:t>
      </w:r>
      <w:r w:rsidR="00B93D1F" w:rsidRPr="00D94FD5">
        <w:rPr>
          <w:bCs/>
          <w:sz w:val="24"/>
        </w:rPr>
        <w:t>„</w:t>
      </w:r>
      <w:r w:rsidR="00D94FD5" w:rsidRPr="00D94FD5">
        <w:rPr>
          <w:bCs/>
          <w:sz w:val="24"/>
        </w:rPr>
        <w:t>Budowa i modernizacja dróg i parkingów gminnych</w:t>
      </w:r>
      <w:r w:rsidR="00B93D1F" w:rsidRPr="00D94FD5">
        <w:rPr>
          <w:bCs/>
          <w:sz w:val="24"/>
        </w:rPr>
        <w:t>”</w:t>
      </w:r>
      <w:r w:rsidRPr="00D94FD5">
        <w:rPr>
          <w:bCs/>
          <w:sz w:val="24"/>
        </w:rPr>
        <w:tab/>
      </w:r>
      <w:r w:rsidRPr="00D94FD5">
        <w:rPr>
          <w:b/>
          <w:bCs/>
          <w:sz w:val="24"/>
        </w:rPr>
        <w:t xml:space="preserve">-    </w:t>
      </w:r>
      <w:r w:rsidR="00D94FD5" w:rsidRPr="00D94FD5">
        <w:rPr>
          <w:b/>
          <w:bCs/>
          <w:sz w:val="24"/>
        </w:rPr>
        <w:t>110 600,05</w:t>
      </w:r>
      <w:r w:rsidRPr="00D94FD5">
        <w:rPr>
          <w:b/>
          <w:bCs/>
          <w:sz w:val="24"/>
        </w:rPr>
        <w:t xml:space="preserve"> zł,</w:t>
      </w:r>
    </w:p>
    <w:p w:rsidR="00D94FD5" w:rsidRPr="00D94FD5" w:rsidRDefault="00123FB6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bCs/>
          <w:sz w:val="24"/>
        </w:rPr>
      </w:pPr>
      <w:r w:rsidRPr="00D94FD5">
        <w:rPr>
          <w:bCs/>
          <w:sz w:val="24"/>
        </w:rPr>
        <w:t>-</w:t>
      </w:r>
      <w:r w:rsidR="00A066AD" w:rsidRPr="00D94FD5">
        <w:rPr>
          <w:bCs/>
          <w:sz w:val="24"/>
        </w:rPr>
        <w:t xml:space="preserve"> </w:t>
      </w:r>
      <w:r w:rsidR="00B93D1F" w:rsidRPr="00D94FD5">
        <w:rPr>
          <w:bCs/>
          <w:sz w:val="24"/>
        </w:rPr>
        <w:t>„</w:t>
      </w:r>
      <w:r w:rsidR="00D94FD5" w:rsidRPr="00D94FD5">
        <w:rPr>
          <w:bCs/>
          <w:sz w:val="24"/>
        </w:rPr>
        <w:t xml:space="preserve">Budowa ul. Mostowej w Końskich w ramach zadania Przebudowa infrastruktury drogowej </w:t>
      </w:r>
      <w:r w:rsidR="00D94FD5">
        <w:rPr>
          <w:bCs/>
          <w:sz w:val="24"/>
        </w:rPr>
        <w:br/>
      </w:r>
      <w:r w:rsidR="00D94FD5" w:rsidRPr="00D94FD5">
        <w:rPr>
          <w:bCs/>
          <w:sz w:val="24"/>
        </w:rPr>
        <w:t>na potrzeby utworzenia centrum przesiadkowego przy ul. Wojska Polskiego w Końskich</w:t>
      </w:r>
      <w:r w:rsidR="00B93D1F" w:rsidRPr="00D94FD5">
        <w:rPr>
          <w:bCs/>
          <w:sz w:val="24"/>
        </w:rPr>
        <w:t>”</w:t>
      </w:r>
    </w:p>
    <w:p w:rsidR="00123FB6" w:rsidRPr="00D94FD5" w:rsidRDefault="00D94FD5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b/>
          <w:bCs/>
          <w:sz w:val="24"/>
        </w:rPr>
      </w:pPr>
      <w:r w:rsidRPr="00D94FD5">
        <w:rPr>
          <w:bCs/>
          <w:sz w:val="24"/>
        </w:rPr>
        <w:tab/>
      </w:r>
      <w:r w:rsidRPr="00D94FD5">
        <w:rPr>
          <w:bCs/>
          <w:sz w:val="24"/>
        </w:rPr>
        <w:tab/>
      </w:r>
      <w:r w:rsidRPr="00D94FD5">
        <w:rPr>
          <w:bCs/>
          <w:sz w:val="24"/>
        </w:rPr>
        <w:tab/>
      </w:r>
      <w:r w:rsidRPr="00D94FD5">
        <w:rPr>
          <w:bCs/>
          <w:sz w:val="24"/>
        </w:rPr>
        <w:tab/>
      </w:r>
      <w:r w:rsidRPr="00D94FD5">
        <w:rPr>
          <w:bCs/>
          <w:sz w:val="24"/>
        </w:rPr>
        <w:tab/>
      </w:r>
      <w:r w:rsidRPr="00D94FD5">
        <w:rPr>
          <w:bCs/>
          <w:sz w:val="24"/>
        </w:rPr>
        <w:tab/>
      </w:r>
      <w:r w:rsidRPr="00D94FD5">
        <w:rPr>
          <w:bCs/>
          <w:sz w:val="24"/>
        </w:rPr>
        <w:tab/>
      </w:r>
      <w:r w:rsidRPr="00D94FD5">
        <w:rPr>
          <w:bCs/>
          <w:sz w:val="24"/>
        </w:rPr>
        <w:tab/>
      </w:r>
      <w:r w:rsidRPr="00D94FD5">
        <w:rPr>
          <w:bCs/>
          <w:sz w:val="24"/>
        </w:rPr>
        <w:tab/>
      </w:r>
      <w:r w:rsidR="003943E0" w:rsidRPr="00D94FD5">
        <w:rPr>
          <w:b/>
          <w:bCs/>
          <w:sz w:val="24"/>
        </w:rPr>
        <w:t xml:space="preserve">-    </w:t>
      </w:r>
      <w:r w:rsidRPr="00D94FD5">
        <w:rPr>
          <w:b/>
          <w:bCs/>
          <w:sz w:val="24"/>
        </w:rPr>
        <w:t xml:space="preserve"> 885 466,85</w:t>
      </w:r>
      <w:r w:rsidR="003943E0" w:rsidRPr="00D94FD5">
        <w:rPr>
          <w:b/>
          <w:bCs/>
          <w:sz w:val="24"/>
        </w:rPr>
        <w:t xml:space="preserve"> zł,</w:t>
      </w:r>
    </w:p>
    <w:p w:rsidR="00A066AD" w:rsidRPr="00D94FD5" w:rsidRDefault="00A066AD" w:rsidP="00D94FD5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b/>
          <w:bCs/>
          <w:sz w:val="24"/>
        </w:rPr>
      </w:pPr>
      <w:r w:rsidRPr="00D94FD5">
        <w:rPr>
          <w:bCs/>
          <w:sz w:val="24"/>
        </w:rPr>
        <w:t xml:space="preserve">- </w:t>
      </w:r>
      <w:r w:rsidR="00B93D1F" w:rsidRPr="00D94FD5">
        <w:rPr>
          <w:bCs/>
          <w:sz w:val="24"/>
        </w:rPr>
        <w:t>„</w:t>
      </w:r>
      <w:r w:rsidR="00D94FD5" w:rsidRPr="00D94FD5">
        <w:rPr>
          <w:bCs/>
          <w:sz w:val="24"/>
        </w:rPr>
        <w:t xml:space="preserve">Przebudowa infrastruktury drogowej na potrzeby utworzenia centrum przesiadkowego przy </w:t>
      </w:r>
      <w:r w:rsidR="00D94FD5">
        <w:rPr>
          <w:bCs/>
          <w:sz w:val="24"/>
        </w:rPr>
        <w:br/>
      </w:r>
      <w:r w:rsidR="00D94FD5" w:rsidRPr="00D94FD5">
        <w:rPr>
          <w:bCs/>
          <w:sz w:val="24"/>
        </w:rPr>
        <w:t>ul. Wojska Polskiego w Końskich</w:t>
      </w:r>
      <w:r w:rsidR="00B93D1F" w:rsidRPr="00D94FD5">
        <w:rPr>
          <w:bCs/>
          <w:sz w:val="24"/>
        </w:rPr>
        <w:t>”</w:t>
      </w:r>
      <w:r w:rsidRPr="00D94FD5">
        <w:rPr>
          <w:bCs/>
          <w:sz w:val="24"/>
        </w:rPr>
        <w:tab/>
      </w:r>
      <w:r w:rsidRPr="00D94FD5">
        <w:rPr>
          <w:bCs/>
          <w:sz w:val="24"/>
        </w:rPr>
        <w:tab/>
      </w:r>
      <w:r w:rsidR="002C54D5" w:rsidRPr="00D94FD5">
        <w:rPr>
          <w:bCs/>
          <w:sz w:val="24"/>
        </w:rPr>
        <w:tab/>
      </w:r>
      <w:r w:rsidRPr="00D94FD5">
        <w:rPr>
          <w:bCs/>
          <w:sz w:val="24"/>
        </w:rPr>
        <w:tab/>
      </w:r>
      <w:r w:rsidR="003943E0" w:rsidRPr="00D94FD5">
        <w:rPr>
          <w:b/>
          <w:bCs/>
          <w:sz w:val="24"/>
        </w:rPr>
        <w:t xml:space="preserve">-   </w:t>
      </w:r>
      <w:r w:rsidR="002C54D5" w:rsidRPr="00D94FD5">
        <w:rPr>
          <w:b/>
          <w:bCs/>
          <w:sz w:val="24"/>
        </w:rPr>
        <w:t xml:space="preserve">  </w:t>
      </w:r>
      <w:r w:rsidR="00D94FD5" w:rsidRPr="00D94FD5">
        <w:rPr>
          <w:b/>
          <w:bCs/>
          <w:sz w:val="24"/>
        </w:rPr>
        <w:t xml:space="preserve"> </w:t>
      </w:r>
      <w:r w:rsidR="003943E0" w:rsidRPr="00D94FD5">
        <w:rPr>
          <w:b/>
          <w:bCs/>
          <w:sz w:val="24"/>
        </w:rPr>
        <w:t xml:space="preserve"> </w:t>
      </w:r>
      <w:r w:rsidR="00D94FD5" w:rsidRPr="00D94FD5">
        <w:rPr>
          <w:b/>
          <w:bCs/>
          <w:sz w:val="24"/>
        </w:rPr>
        <w:t>25 814,29</w:t>
      </w:r>
      <w:r w:rsidR="003943E0" w:rsidRPr="00D94FD5">
        <w:rPr>
          <w:b/>
          <w:bCs/>
          <w:sz w:val="24"/>
        </w:rPr>
        <w:t xml:space="preserve"> zł,</w:t>
      </w:r>
    </w:p>
    <w:p w:rsidR="00A066AD" w:rsidRDefault="00A066AD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b/>
          <w:bCs/>
          <w:sz w:val="24"/>
        </w:rPr>
      </w:pPr>
      <w:r w:rsidRPr="00D94FD5">
        <w:rPr>
          <w:bCs/>
          <w:sz w:val="24"/>
        </w:rPr>
        <w:t xml:space="preserve">- </w:t>
      </w:r>
      <w:r w:rsidR="00B93D1F" w:rsidRPr="00D94FD5">
        <w:rPr>
          <w:bCs/>
          <w:sz w:val="24"/>
        </w:rPr>
        <w:t>„</w:t>
      </w:r>
      <w:r w:rsidR="00D94FD5" w:rsidRPr="00D94FD5">
        <w:rPr>
          <w:bCs/>
          <w:sz w:val="24"/>
        </w:rPr>
        <w:t>Przebudowa, budowa dróg, chodników oraz innej infrastruktury na terenie miasta i gminy Końskie</w:t>
      </w:r>
      <w:r w:rsidR="00B93D1F" w:rsidRPr="00D94FD5">
        <w:rPr>
          <w:bCs/>
          <w:sz w:val="24"/>
        </w:rPr>
        <w:t>”</w:t>
      </w:r>
      <w:r w:rsidRPr="00D94FD5">
        <w:rPr>
          <w:bCs/>
          <w:sz w:val="24"/>
        </w:rPr>
        <w:tab/>
      </w:r>
      <w:r w:rsidR="002C54D5" w:rsidRPr="00D94FD5">
        <w:rPr>
          <w:bCs/>
          <w:sz w:val="24"/>
        </w:rPr>
        <w:tab/>
      </w:r>
      <w:r w:rsidR="002C54D5" w:rsidRPr="00D94FD5">
        <w:rPr>
          <w:bCs/>
          <w:sz w:val="24"/>
        </w:rPr>
        <w:tab/>
      </w:r>
      <w:r w:rsidR="00D94FD5" w:rsidRPr="00D94FD5">
        <w:rPr>
          <w:bCs/>
          <w:sz w:val="24"/>
        </w:rPr>
        <w:tab/>
      </w:r>
      <w:r w:rsidR="00D94FD5" w:rsidRPr="00D94FD5">
        <w:rPr>
          <w:bCs/>
          <w:sz w:val="24"/>
        </w:rPr>
        <w:tab/>
      </w:r>
      <w:r w:rsidR="00D94FD5" w:rsidRPr="00D94FD5">
        <w:rPr>
          <w:bCs/>
          <w:sz w:val="24"/>
        </w:rPr>
        <w:tab/>
      </w:r>
      <w:r w:rsidR="00D94FD5" w:rsidRPr="00D94FD5">
        <w:rPr>
          <w:bCs/>
          <w:sz w:val="24"/>
        </w:rPr>
        <w:tab/>
      </w:r>
      <w:r w:rsidR="00D94FD5" w:rsidRPr="00D94FD5">
        <w:rPr>
          <w:bCs/>
          <w:sz w:val="24"/>
        </w:rPr>
        <w:tab/>
      </w:r>
      <w:r w:rsidR="003943E0" w:rsidRPr="00D94FD5">
        <w:rPr>
          <w:b/>
          <w:bCs/>
          <w:sz w:val="24"/>
        </w:rPr>
        <w:t xml:space="preserve">- </w:t>
      </w:r>
      <w:r w:rsidR="00D94FD5" w:rsidRPr="00D94FD5">
        <w:rPr>
          <w:b/>
          <w:bCs/>
          <w:sz w:val="24"/>
        </w:rPr>
        <w:t>1 192 145,23</w:t>
      </w:r>
      <w:r w:rsidR="003943E0" w:rsidRPr="00D94FD5">
        <w:rPr>
          <w:b/>
          <w:bCs/>
          <w:sz w:val="24"/>
        </w:rPr>
        <w:t xml:space="preserve"> zł,</w:t>
      </w:r>
    </w:p>
    <w:p w:rsidR="004D31EC" w:rsidRPr="004D31EC" w:rsidRDefault="004D31EC" w:rsidP="004D31EC">
      <w:pPr>
        <w:pStyle w:val="Akapitzlist"/>
        <w:spacing w:line="288" w:lineRule="auto"/>
        <w:ind w:left="360"/>
        <w:jc w:val="both"/>
      </w:pPr>
      <w:r w:rsidRPr="004D31EC">
        <w:t>W ramach zadania wykonano:</w:t>
      </w:r>
    </w:p>
    <w:p w:rsidR="004D31EC" w:rsidRPr="004D31EC" w:rsidRDefault="004D31EC" w:rsidP="00270BC5">
      <w:pPr>
        <w:pStyle w:val="Akapitzlist"/>
        <w:numPr>
          <w:ilvl w:val="0"/>
          <w:numId w:val="16"/>
        </w:numPr>
        <w:suppressAutoHyphens w:val="0"/>
        <w:spacing w:line="360" w:lineRule="auto"/>
        <w:jc w:val="both"/>
      </w:pPr>
      <w:r w:rsidRPr="004D31EC">
        <w:t>przebudowę ul. Brzozowej w Końskich za kwotę 134 027,88 zł</w:t>
      </w:r>
      <w:r>
        <w:t>,</w:t>
      </w:r>
    </w:p>
    <w:p w:rsidR="004D31EC" w:rsidRPr="004D31EC" w:rsidRDefault="004D31EC" w:rsidP="00270BC5">
      <w:pPr>
        <w:pStyle w:val="Akapitzlist"/>
        <w:numPr>
          <w:ilvl w:val="0"/>
          <w:numId w:val="16"/>
        </w:numPr>
        <w:suppressAutoHyphens w:val="0"/>
        <w:spacing w:line="360" w:lineRule="auto"/>
        <w:jc w:val="both"/>
      </w:pPr>
      <w:r w:rsidRPr="004D31EC">
        <w:t>przebudow</w:t>
      </w:r>
      <w:r>
        <w:t>ę</w:t>
      </w:r>
      <w:r w:rsidRPr="004D31EC">
        <w:t xml:space="preserve"> ul. Wschodniej w Modliszewicach </w:t>
      </w:r>
      <w:r>
        <w:t>kwo</w:t>
      </w:r>
      <w:r w:rsidRPr="004D31EC">
        <w:t>tę 134 378,33 zł</w:t>
      </w:r>
      <w:r>
        <w:t>,</w:t>
      </w:r>
    </w:p>
    <w:p w:rsidR="004D31EC" w:rsidRPr="004D31EC" w:rsidRDefault="004D31EC" w:rsidP="00270BC5">
      <w:pPr>
        <w:pStyle w:val="Akapitzlist"/>
        <w:numPr>
          <w:ilvl w:val="0"/>
          <w:numId w:val="16"/>
        </w:numPr>
        <w:suppressAutoHyphens w:val="0"/>
        <w:spacing w:line="360" w:lineRule="auto"/>
        <w:jc w:val="both"/>
      </w:pPr>
      <w:r w:rsidRPr="004D31EC">
        <w:t>przebudow</w:t>
      </w:r>
      <w:r>
        <w:t>ę</w:t>
      </w:r>
      <w:r w:rsidRPr="004D31EC">
        <w:t xml:space="preserve"> drogę w msc. T</w:t>
      </w:r>
      <w:r>
        <w:t>rzemoszna za kwotę 30 153,48 zł,</w:t>
      </w:r>
    </w:p>
    <w:p w:rsidR="004D31EC" w:rsidRPr="004D31EC" w:rsidRDefault="004D31EC" w:rsidP="00270BC5">
      <w:pPr>
        <w:pStyle w:val="Akapitzlist"/>
        <w:numPr>
          <w:ilvl w:val="0"/>
          <w:numId w:val="16"/>
        </w:numPr>
        <w:suppressAutoHyphens w:val="0"/>
        <w:spacing w:line="360" w:lineRule="auto"/>
        <w:jc w:val="both"/>
      </w:pPr>
      <w:r w:rsidRPr="004D31EC">
        <w:t>przebudow</w:t>
      </w:r>
      <w:r>
        <w:t>ę ul. Spacerowej</w:t>
      </w:r>
      <w:r w:rsidRPr="004D31EC">
        <w:t xml:space="preserve"> w msc</w:t>
      </w:r>
      <w:r>
        <w:t>. Kornica za kwotę 25 421,52 zł,</w:t>
      </w:r>
    </w:p>
    <w:p w:rsidR="004D31EC" w:rsidRPr="004D31EC" w:rsidRDefault="004D31EC" w:rsidP="00270BC5">
      <w:pPr>
        <w:pStyle w:val="Akapitzlist"/>
        <w:numPr>
          <w:ilvl w:val="0"/>
          <w:numId w:val="16"/>
        </w:numPr>
        <w:suppressAutoHyphens w:val="0"/>
        <w:spacing w:line="360" w:lineRule="auto"/>
        <w:jc w:val="both"/>
      </w:pPr>
      <w:r w:rsidRPr="004D31EC">
        <w:t>przebudow</w:t>
      </w:r>
      <w:r>
        <w:t>ę</w:t>
      </w:r>
      <w:r w:rsidRPr="004D31EC">
        <w:t xml:space="preserve"> drogi w </w:t>
      </w:r>
      <w:r>
        <w:t xml:space="preserve">msc. </w:t>
      </w:r>
      <w:r w:rsidRPr="004D31EC">
        <w:t>Pi</w:t>
      </w:r>
      <w:r>
        <w:t>ła za</w:t>
      </w:r>
      <w:r w:rsidRPr="004D31EC">
        <w:t xml:space="preserve"> kwo</w:t>
      </w:r>
      <w:r>
        <w:t>tę</w:t>
      </w:r>
      <w:r w:rsidRPr="004D31EC">
        <w:t xml:space="preserve"> 22 625,4</w:t>
      </w:r>
      <w:r>
        <w:t>0 zł,</w:t>
      </w:r>
    </w:p>
    <w:p w:rsidR="004D31EC" w:rsidRPr="004D31EC" w:rsidRDefault="004D31EC" w:rsidP="00270BC5">
      <w:pPr>
        <w:pStyle w:val="Akapitzlist"/>
        <w:numPr>
          <w:ilvl w:val="0"/>
          <w:numId w:val="16"/>
        </w:numPr>
        <w:suppressAutoHyphens w:val="0"/>
        <w:spacing w:line="360" w:lineRule="auto"/>
        <w:jc w:val="both"/>
      </w:pPr>
      <w:r w:rsidRPr="004D31EC">
        <w:t>przebudow</w:t>
      </w:r>
      <w:r>
        <w:t>ę</w:t>
      </w:r>
      <w:r w:rsidRPr="004D31EC">
        <w:t xml:space="preserve"> ul. Wschodni</w:t>
      </w:r>
      <w:r>
        <w:t>ej</w:t>
      </w:r>
      <w:r w:rsidRPr="004D31EC">
        <w:t xml:space="preserve"> w Młynku Nieświńskim za kwotę 3 482,31</w:t>
      </w:r>
      <w:r>
        <w:t xml:space="preserve"> zł,</w:t>
      </w:r>
    </w:p>
    <w:p w:rsidR="004D31EC" w:rsidRPr="004D31EC" w:rsidRDefault="004D31EC" w:rsidP="00270BC5">
      <w:pPr>
        <w:pStyle w:val="Akapitzlist"/>
        <w:numPr>
          <w:ilvl w:val="0"/>
          <w:numId w:val="16"/>
        </w:numPr>
        <w:suppressAutoHyphens w:val="0"/>
        <w:spacing w:line="360" w:lineRule="auto"/>
        <w:jc w:val="both"/>
      </w:pPr>
      <w:r w:rsidRPr="004D31EC">
        <w:t>odbudow</w:t>
      </w:r>
      <w:r>
        <w:t>ę</w:t>
      </w:r>
      <w:r w:rsidRPr="004D31EC">
        <w:t xml:space="preserve"> ulicy Partyzantów w Rogowie</w:t>
      </w:r>
      <w:r>
        <w:t xml:space="preserve"> za kwotę 13 381,80 zł,</w:t>
      </w:r>
    </w:p>
    <w:p w:rsidR="004D31EC" w:rsidRPr="004D31EC" w:rsidRDefault="004D31EC" w:rsidP="00270BC5">
      <w:pPr>
        <w:pStyle w:val="Akapitzlist"/>
        <w:numPr>
          <w:ilvl w:val="0"/>
          <w:numId w:val="16"/>
        </w:numPr>
        <w:suppressAutoHyphens w:val="0"/>
        <w:spacing w:line="360" w:lineRule="auto"/>
        <w:jc w:val="both"/>
      </w:pPr>
      <w:r>
        <w:t>odbudowę</w:t>
      </w:r>
      <w:r w:rsidRPr="004D31EC">
        <w:t xml:space="preserve"> ulic</w:t>
      </w:r>
      <w:r>
        <w:t>y</w:t>
      </w:r>
      <w:r w:rsidRPr="004D31EC">
        <w:t xml:space="preserve"> Miodow</w:t>
      </w:r>
      <w:r>
        <w:t>ej</w:t>
      </w:r>
      <w:r w:rsidRPr="004D31EC">
        <w:t xml:space="preserve"> w Rogowie </w:t>
      </w:r>
      <w:r>
        <w:t>za kwotę 17 403,18 zł,</w:t>
      </w:r>
    </w:p>
    <w:p w:rsidR="004D31EC" w:rsidRPr="004D31EC" w:rsidRDefault="004D31EC" w:rsidP="00270BC5">
      <w:pPr>
        <w:pStyle w:val="Akapitzlist"/>
        <w:numPr>
          <w:ilvl w:val="0"/>
          <w:numId w:val="16"/>
        </w:numPr>
        <w:suppressAutoHyphens w:val="0"/>
        <w:spacing w:line="360" w:lineRule="auto"/>
        <w:jc w:val="both"/>
      </w:pPr>
      <w:r w:rsidRPr="004D31EC">
        <w:t>przebudowę drogi we wsi Stara Kuźnica za kwotę 41 433</w:t>
      </w:r>
      <w:r>
        <w:t>,00 zł,</w:t>
      </w:r>
    </w:p>
    <w:p w:rsidR="004D31EC" w:rsidRPr="004D31EC" w:rsidRDefault="004D31EC" w:rsidP="00270BC5">
      <w:pPr>
        <w:pStyle w:val="Akapitzlist"/>
        <w:numPr>
          <w:ilvl w:val="0"/>
          <w:numId w:val="16"/>
        </w:numPr>
        <w:suppressAutoHyphens w:val="0"/>
        <w:spacing w:line="360" w:lineRule="auto"/>
        <w:jc w:val="both"/>
      </w:pPr>
      <w:r w:rsidRPr="004D31EC">
        <w:t>przebudow</w:t>
      </w:r>
      <w:r>
        <w:t>ę</w:t>
      </w:r>
      <w:r w:rsidRPr="004D31EC">
        <w:t xml:space="preserve"> drog</w:t>
      </w:r>
      <w:r>
        <w:t>i</w:t>
      </w:r>
      <w:r w:rsidRPr="004D31EC">
        <w:t xml:space="preserve"> w msc. Piła za kwotę 78 855,30 </w:t>
      </w:r>
      <w:r>
        <w:t>zł,</w:t>
      </w:r>
    </w:p>
    <w:p w:rsidR="004D31EC" w:rsidRPr="004D31EC" w:rsidRDefault="004D31EC" w:rsidP="00270BC5">
      <w:pPr>
        <w:pStyle w:val="Akapitzlist"/>
        <w:numPr>
          <w:ilvl w:val="0"/>
          <w:numId w:val="16"/>
        </w:numPr>
        <w:suppressAutoHyphens w:val="0"/>
        <w:spacing w:line="360" w:lineRule="auto"/>
        <w:jc w:val="both"/>
      </w:pPr>
      <w:r w:rsidRPr="004D31EC">
        <w:t>przebudow</w:t>
      </w:r>
      <w:r>
        <w:t>ę</w:t>
      </w:r>
      <w:r w:rsidRPr="004D31EC">
        <w:t xml:space="preserve"> ciąg</w:t>
      </w:r>
      <w:r>
        <w:t>u</w:t>
      </w:r>
      <w:r w:rsidRPr="004D31EC">
        <w:t xml:space="preserve"> pieszo-jezdn</w:t>
      </w:r>
      <w:r>
        <w:t>ego</w:t>
      </w:r>
      <w:r w:rsidRPr="004D31EC">
        <w:t xml:space="preserve"> w Pomykowie za kwotę 89 772,17</w:t>
      </w:r>
      <w:r>
        <w:t xml:space="preserve"> zł,</w:t>
      </w:r>
    </w:p>
    <w:p w:rsidR="004D31EC" w:rsidRPr="004D31EC" w:rsidRDefault="004D31EC" w:rsidP="00270BC5">
      <w:pPr>
        <w:pStyle w:val="Akapitzlist"/>
        <w:numPr>
          <w:ilvl w:val="0"/>
          <w:numId w:val="16"/>
        </w:numPr>
        <w:suppressAutoHyphens w:val="0"/>
        <w:spacing w:line="360" w:lineRule="auto"/>
        <w:jc w:val="both"/>
      </w:pPr>
      <w:r w:rsidRPr="004D31EC">
        <w:t>przebudow</w:t>
      </w:r>
      <w:r>
        <w:t>ę</w:t>
      </w:r>
      <w:r w:rsidRPr="004D31EC">
        <w:t xml:space="preserve"> drogi w Wąsoszy Nowiny</w:t>
      </w:r>
      <w:r>
        <w:t xml:space="preserve"> za</w:t>
      </w:r>
      <w:r w:rsidRPr="004D31EC">
        <w:t xml:space="preserve"> kwo</w:t>
      </w:r>
      <w:r>
        <w:t>tę</w:t>
      </w:r>
      <w:r w:rsidRPr="004D31EC">
        <w:t xml:space="preserve"> 175 545,0</w:t>
      </w:r>
      <w:r>
        <w:t>0 zł,</w:t>
      </w:r>
    </w:p>
    <w:p w:rsidR="004D31EC" w:rsidRPr="004D31EC" w:rsidRDefault="004D31EC" w:rsidP="00270BC5">
      <w:pPr>
        <w:pStyle w:val="Akapitzlist"/>
        <w:numPr>
          <w:ilvl w:val="0"/>
          <w:numId w:val="16"/>
        </w:numPr>
        <w:suppressAutoHyphens w:val="0"/>
        <w:spacing w:line="360" w:lineRule="auto"/>
        <w:jc w:val="both"/>
      </w:pPr>
      <w:r w:rsidRPr="004D31EC">
        <w:t>przebudow</w:t>
      </w:r>
      <w:r>
        <w:t>ę</w:t>
      </w:r>
      <w:r w:rsidRPr="004D31EC">
        <w:t xml:space="preserve"> chodnik</w:t>
      </w:r>
      <w:r>
        <w:t>a</w:t>
      </w:r>
      <w:r w:rsidRPr="004D31EC">
        <w:t xml:space="preserve"> przy ul. Polnej oraz zatok postojow</w:t>
      </w:r>
      <w:r>
        <w:t>ych</w:t>
      </w:r>
      <w:r w:rsidRPr="004D31EC">
        <w:t xml:space="preserve"> przy ul. Hubala za kwotę 26 654</w:t>
      </w:r>
      <w:r>
        <w:t>,00 zł,</w:t>
      </w:r>
    </w:p>
    <w:p w:rsidR="004D31EC" w:rsidRPr="004D31EC" w:rsidRDefault="004D31EC" w:rsidP="00270BC5">
      <w:pPr>
        <w:pStyle w:val="Akapitzlist"/>
        <w:numPr>
          <w:ilvl w:val="0"/>
          <w:numId w:val="16"/>
        </w:numPr>
        <w:suppressAutoHyphens w:val="0"/>
        <w:spacing w:line="360" w:lineRule="auto"/>
        <w:jc w:val="both"/>
      </w:pPr>
      <w:r w:rsidRPr="004D31EC">
        <w:t>przebudow</w:t>
      </w:r>
      <w:r>
        <w:t>ę</w:t>
      </w:r>
      <w:r w:rsidRPr="004D31EC">
        <w:t xml:space="preserve"> ul. Krótk</w:t>
      </w:r>
      <w:r>
        <w:t>iej</w:t>
      </w:r>
      <w:r w:rsidRPr="004D31EC">
        <w:t xml:space="preserve"> w Sielpi za kwotę 64 488,90</w:t>
      </w:r>
      <w:r>
        <w:t xml:space="preserve"> zł,</w:t>
      </w:r>
    </w:p>
    <w:p w:rsidR="004D31EC" w:rsidRPr="004D31EC" w:rsidRDefault="004D31EC" w:rsidP="00270BC5">
      <w:pPr>
        <w:pStyle w:val="Akapitzlist"/>
        <w:numPr>
          <w:ilvl w:val="0"/>
          <w:numId w:val="16"/>
        </w:numPr>
        <w:suppressAutoHyphens w:val="0"/>
        <w:spacing w:line="360" w:lineRule="auto"/>
        <w:jc w:val="both"/>
      </w:pPr>
      <w:r w:rsidRPr="004D31EC">
        <w:t>przebudow</w:t>
      </w:r>
      <w:r w:rsidR="008814FB">
        <w:t>ę</w:t>
      </w:r>
      <w:r w:rsidRPr="004D31EC">
        <w:t xml:space="preserve"> drog</w:t>
      </w:r>
      <w:r w:rsidR="008814FB">
        <w:t>i</w:t>
      </w:r>
      <w:r w:rsidRPr="004D31EC">
        <w:t xml:space="preserve"> w Pomorzanach za kwotę 65 989,5</w:t>
      </w:r>
      <w:r w:rsidR="008814FB">
        <w:t>0 zł,</w:t>
      </w:r>
    </w:p>
    <w:p w:rsidR="004D31EC" w:rsidRPr="004D31EC" w:rsidRDefault="004D31EC" w:rsidP="00270BC5">
      <w:pPr>
        <w:pStyle w:val="Akapitzlist"/>
        <w:numPr>
          <w:ilvl w:val="0"/>
          <w:numId w:val="16"/>
        </w:numPr>
        <w:suppressAutoHyphens w:val="0"/>
        <w:spacing w:line="360" w:lineRule="auto"/>
        <w:jc w:val="both"/>
      </w:pPr>
      <w:r w:rsidRPr="004D31EC">
        <w:lastRenderedPageBreak/>
        <w:t>przebudow</w:t>
      </w:r>
      <w:r w:rsidR="008814FB">
        <w:t>ę</w:t>
      </w:r>
      <w:r w:rsidRPr="004D31EC">
        <w:t xml:space="preserve"> ul. Spokojnej w Nieświniu za kwotę 88 018,60 </w:t>
      </w:r>
      <w:r w:rsidR="008814FB">
        <w:t>zł,</w:t>
      </w:r>
    </w:p>
    <w:p w:rsidR="004D31EC" w:rsidRPr="004D31EC" w:rsidRDefault="004D31EC" w:rsidP="00270BC5">
      <w:pPr>
        <w:pStyle w:val="Akapitzlist"/>
        <w:numPr>
          <w:ilvl w:val="0"/>
          <w:numId w:val="16"/>
        </w:numPr>
        <w:suppressAutoHyphens w:val="0"/>
        <w:spacing w:line="360" w:lineRule="auto"/>
        <w:jc w:val="both"/>
      </w:pPr>
      <w:r w:rsidRPr="004D31EC">
        <w:t>budow</w:t>
      </w:r>
      <w:r w:rsidR="008814FB">
        <w:t>ę</w:t>
      </w:r>
      <w:r w:rsidRPr="004D31EC">
        <w:t xml:space="preserve"> chodnik</w:t>
      </w:r>
      <w:r w:rsidR="008814FB">
        <w:t>a</w:t>
      </w:r>
      <w:r w:rsidRPr="004D31EC">
        <w:t xml:space="preserve"> przy ul. Jesionowej i Kalinowej w Końskich za kwotę 74 536,71</w:t>
      </w:r>
      <w:r w:rsidR="008814FB">
        <w:t xml:space="preserve"> zł,</w:t>
      </w:r>
    </w:p>
    <w:p w:rsidR="004D31EC" w:rsidRPr="004D31EC" w:rsidRDefault="004D31EC" w:rsidP="00270BC5">
      <w:pPr>
        <w:pStyle w:val="Akapitzlist"/>
        <w:numPr>
          <w:ilvl w:val="0"/>
          <w:numId w:val="16"/>
        </w:numPr>
        <w:suppressAutoHyphens w:val="0"/>
        <w:spacing w:line="360" w:lineRule="auto"/>
        <w:jc w:val="both"/>
      </w:pPr>
      <w:r w:rsidRPr="004D31EC">
        <w:t>utwardz</w:t>
      </w:r>
      <w:r w:rsidR="008814FB">
        <w:t>enie</w:t>
      </w:r>
      <w:r w:rsidRPr="004D31EC">
        <w:t xml:space="preserve">  teren</w:t>
      </w:r>
      <w:r w:rsidR="008814FB">
        <w:t>u</w:t>
      </w:r>
      <w:r w:rsidRPr="004D31EC">
        <w:t xml:space="preserve"> w Pomorzanach za kwotę 15 774,75</w:t>
      </w:r>
      <w:r w:rsidR="008814FB">
        <w:t xml:space="preserve"> zł,</w:t>
      </w:r>
    </w:p>
    <w:p w:rsidR="004D31EC" w:rsidRPr="004D31EC" w:rsidRDefault="004D31EC" w:rsidP="00270BC5">
      <w:pPr>
        <w:pStyle w:val="Akapitzlist"/>
        <w:numPr>
          <w:ilvl w:val="0"/>
          <w:numId w:val="16"/>
        </w:numPr>
        <w:suppressAutoHyphens w:val="0"/>
        <w:spacing w:line="360" w:lineRule="auto"/>
        <w:jc w:val="both"/>
      </w:pPr>
      <w:r w:rsidRPr="004D31EC">
        <w:t>przebudow</w:t>
      </w:r>
      <w:r w:rsidR="008814FB">
        <w:t>ę</w:t>
      </w:r>
      <w:r w:rsidRPr="004D31EC">
        <w:t xml:space="preserve"> drogę w Izabelowie za kwotę 30 737,70</w:t>
      </w:r>
      <w:r w:rsidR="008814FB">
        <w:t xml:space="preserve"> zł,</w:t>
      </w:r>
    </w:p>
    <w:p w:rsidR="004D31EC" w:rsidRPr="004D31EC" w:rsidRDefault="004D31EC" w:rsidP="00270BC5">
      <w:pPr>
        <w:pStyle w:val="Akapitzlist"/>
        <w:numPr>
          <w:ilvl w:val="0"/>
          <w:numId w:val="16"/>
        </w:numPr>
        <w:suppressAutoHyphens w:val="0"/>
        <w:spacing w:line="360" w:lineRule="auto"/>
        <w:jc w:val="both"/>
      </w:pPr>
      <w:r w:rsidRPr="004D31EC">
        <w:t>budow</w:t>
      </w:r>
      <w:r w:rsidR="008814FB">
        <w:t>ę</w:t>
      </w:r>
      <w:r w:rsidRPr="004D31EC">
        <w:t xml:space="preserve"> chodnik</w:t>
      </w:r>
      <w:r w:rsidR="008814FB">
        <w:t xml:space="preserve">a </w:t>
      </w:r>
      <w:r w:rsidRPr="004D31EC">
        <w:t>w Brodach za kwotę 59 465,70 zł</w:t>
      </w:r>
      <w:r w:rsidR="008814FB">
        <w:t>,</w:t>
      </w:r>
    </w:p>
    <w:p w:rsidR="00A066AD" w:rsidRPr="00D94FD5" w:rsidRDefault="00A066AD" w:rsidP="00D94FD5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b/>
          <w:bCs/>
          <w:sz w:val="24"/>
        </w:rPr>
      </w:pPr>
      <w:r w:rsidRPr="00D94FD5">
        <w:rPr>
          <w:bCs/>
          <w:sz w:val="24"/>
        </w:rPr>
        <w:t xml:space="preserve">- </w:t>
      </w:r>
      <w:r w:rsidR="00B93D1F" w:rsidRPr="00D94FD5">
        <w:rPr>
          <w:bCs/>
          <w:sz w:val="24"/>
        </w:rPr>
        <w:t>„</w:t>
      </w:r>
      <w:r w:rsidR="00D94FD5" w:rsidRPr="00D94FD5">
        <w:rPr>
          <w:bCs/>
          <w:sz w:val="24"/>
        </w:rPr>
        <w:t xml:space="preserve">Przebudowa drogi łączącej ul. Południową (dr. powiatowa) z ul. Robotniczą (dr. gminna) </w:t>
      </w:r>
      <w:r w:rsidR="00D94FD5" w:rsidRPr="00D94FD5">
        <w:rPr>
          <w:bCs/>
          <w:sz w:val="24"/>
        </w:rPr>
        <w:br/>
        <w:t>w Końskich</w:t>
      </w:r>
      <w:r w:rsidR="00B93D1F" w:rsidRPr="00D94FD5">
        <w:rPr>
          <w:bCs/>
          <w:sz w:val="24"/>
        </w:rPr>
        <w:t>”</w:t>
      </w:r>
      <w:r w:rsidRPr="00D94FD5">
        <w:rPr>
          <w:bCs/>
          <w:sz w:val="24"/>
        </w:rPr>
        <w:tab/>
      </w:r>
      <w:r w:rsidR="002C54D5" w:rsidRPr="00D94FD5">
        <w:rPr>
          <w:bCs/>
          <w:sz w:val="24"/>
        </w:rPr>
        <w:tab/>
      </w:r>
      <w:r w:rsidR="002C54D5" w:rsidRPr="00D94FD5">
        <w:rPr>
          <w:bCs/>
          <w:sz w:val="24"/>
        </w:rPr>
        <w:tab/>
      </w:r>
      <w:r w:rsidR="002C54D5" w:rsidRPr="00D94FD5">
        <w:rPr>
          <w:bCs/>
          <w:sz w:val="24"/>
        </w:rPr>
        <w:tab/>
      </w:r>
      <w:r w:rsidR="002C54D5" w:rsidRPr="00D94FD5">
        <w:rPr>
          <w:bCs/>
          <w:sz w:val="24"/>
        </w:rPr>
        <w:tab/>
      </w:r>
      <w:r w:rsidR="00D94FD5" w:rsidRPr="00D94FD5">
        <w:rPr>
          <w:bCs/>
          <w:sz w:val="24"/>
        </w:rPr>
        <w:tab/>
      </w:r>
      <w:r w:rsidR="00D94FD5" w:rsidRPr="00D94FD5">
        <w:rPr>
          <w:bCs/>
          <w:sz w:val="24"/>
        </w:rPr>
        <w:tab/>
      </w:r>
      <w:r w:rsidR="003943E0" w:rsidRPr="00D94FD5">
        <w:rPr>
          <w:b/>
          <w:bCs/>
          <w:sz w:val="24"/>
        </w:rPr>
        <w:t xml:space="preserve">-    </w:t>
      </w:r>
      <w:r w:rsidR="00D94FD5" w:rsidRPr="00D94FD5">
        <w:rPr>
          <w:b/>
          <w:bCs/>
          <w:sz w:val="24"/>
        </w:rPr>
        <w:t>472 490,48</w:t>
      </w:r>
      <w:r w:rsidR="003943E0" w:rsidRPr="00D94FD5">
        <w:rPr>
          <w:b/>
          <w:bCs/>
          <w:sz w:val="24"/>
        </w:rPr>
        <w:t xml:space="preserve"> zł,</w:t>
      </w:r>
    </w:p>
    <w:p w:rsidR="00A066AD" w:rsidRPr="00C02D4F" w:rsidRDefault="00A066AD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b/>
          <w:bCs/>
          <w:sz w:val="24"/>
        </w:rPr>
      </w:pPr>
      <w:r w:rsidRPr="00C02D4F">
        <w:rPr>
          <w:bCs/>
          <w:sz w:val="24"/>
        </w:rPr>
        <w:t xml:space="preserve">- </w:t>
      </w:r>
      <w:r w:rsidR="00B93D1F" w:rsidRPr="00C02D4F">
        <w:rPr>
          <w:bCs/>
          <w:sz w:val="24"/>
        </w:rPr>
        <w:t>„</w:t>
      </w:r>
      <w:r w:rsidR="00C02D4F" w:rsidRPr="00C02D4F">
        <w:rPr>
          <w:bCs/>
          <w:sz w:val="24"/>
        </w:rPr>
        <w:t>Przebudowa ul. Spokojnej w Nieświniu</w:t>
      </w:r>
      <w:r w:rsidR="00B93D1F" w:rsidRPr="00C02D4F">
        <w:rPr>
          <w:bCs/>
          <w:sz w:val="24"/>
        </w:rPr>
        <w:t>”</w:t>
      </w:r>
      <w:r w:rsidRPr="00C02D4F">
        <w:rPr>
          <w:bCs/>
          <w:sz w:val="24"/>
        </w:rPr>
        <w:tab/>
      </w:r>
      <w:r w:rsidR="002C54D5" w:rsidRPr="00C02D4F">
        <w:rPr>
          <w:bCs/>
          <w:sz w:val="24"/>
        </w:rPr>
        <w:tab/>
      </w:r>
      <w:r w:rsidR="00C02D4F" w:rsidRPr="00C02D4F">
        <w:rPr>
          <w:bCs/>
          <w:sz w:val="24"/>
        </w:rPr>
        <w:tab/>
      </w:r>
      <w:r w:rsidR="003943E0" w:rsidRPr="00C02D4F">
        <w:rPr>
          <w:b/>
          <w:bCs/>
          <w:sz w:val="24"/>
        </w:rPr>
        <w:t xml:space="preserve">-    </w:t>
      </w:r>
      <w:r w:rsidR="00C02D4F" w:rsidRPr="00C02D4F">
        <w:rPr>
          <w:b/>
          <w:bCs/>
          <w:sz w:val="24"/>
        </w:rPr>
        <w:t>123 102,09</w:t>
      </w:r>
      <w:r w:rsidR="003943E0" w:rsidRPr="00C02D4F">
        <w:rPr>
          <w:b/>
          <w:bCs/>
          <w:sz w:val="24"/>
        </w:rPr>
        <w:t xml:space="preserve"> zł,</w:t>
      </w:r>
    </w:p>
    <w:p w:rsidR="00C02D4F" w:rsidRDefault="00C02D4F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</w:p>
    <w:p w:rsidR="00C11A4C" w:rsidRPr="00D94FD5" w:rsidRDefault="00C11A4C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D94FD5">
        <w:rPr>
          <w:sz w:val="24"/>
          <w:lang w:eastAsia="pl-PL"/>
        </w:rPr>
        <w:t xml:space="preserve">oraz wydatki zrealizowane w ramach </w:t>
      </w:r>
      <w:r w:rsidRPr="00D94FD5">
        <w:rPr>
          <w:b/>
          <w:sz w:val="24"/>
          <w:lang w:eastAsia="pl-PL"/>
        </w:rPr>
        <w:t>funduszu sołeckiego</w:t>
      </w:r>
      <w:r w:rsidR="00CF7F16" w:rsidRPr="00D94FD5">
        <w:rPr>
          <w:sz w:val="24"/>
          <w:lang w:eastAsia="pl-PL"/>
        </w:rPr>
        <w:t xml:space="preserve"> w łącznej kwocie </w:t>
      </w:r>
      <w:r w:rsidR="00D94FD5" w:rsidRPr="00D94FD5">
        <w:rPr>
          <w:b/>
          <w:sz w:val="24"/>
          <w:lang w:eastAsia="pl-PL"/>
        </w:rPr>
        <w:t>215 424,83</w:t>
      </w:r>
      <w:r w:rsidR="00CF7F16" w:rsidRPr="00D94FD5">
        <w:rPr>
          <w:b/>
          <w:sz w:val="24"/>
          <w:lang w:eastAsia="pl-PL"/>
        </w:rPr>
        <w:t xml:space="preserve"> zł:</w:t>
      </w:r>
    </w:p>
    <w:p w:rsidR="00E24B35" w:rsidRPr="00D94FD5" w:rsidRDefault="00E24B35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D94FD5">
        <w:rPr>
          <w:sz w:val="24"/>
          <w:lang w:eastAsia="pl-PL"/>
        </w:rPr>
        <w:t>- sołectwo Brody</w:t>
      </w:r>
    </w:p>
    <w:p w:rsidR="00E24B35" w:rsidRPr="00D94FD5" w:rsidRDefault="00E24B35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D94FD5">
        <w:rPr>
          <w:sz w:val="24"/>
          <w:lang w:eastAsia="pl-PL"/>
        </w:rPr>
        <w:tab/>
        <w:t>- „Budowa chodnika przy drodze gminnej”</w:t>
      </w:r>
      <w:r w:rsidRPr="00D94FD5">
        <w:rPr>
          <w:sz w:val="24"/>
          <w:lang w:eastAsia="pl-PL"/>
        </w:rPr>
        <w:tab/>
      </w:r>
      <w:r w:rsidRPr="00D94FD5">
        <w:rPr>
          <w:sz w:val="24"/>
          <w:lang w:eastAsia="pl-PL"/>
        </w:rPr>
        <w:tab/>
      </w:r>
      <w:r w:rsidRPr="00D94FD5">
        <w:rPr>
          <w:sz w:val="24"/>
          <w:lang w:eastAsia="pl-PL"/>
        </w:rPr>
        <w:tab/>
      </w:r>
      <w:r w:rsidR="00C02D4F">
        <w:rPr>
          <w:sz w:val="24"/>
          <w:lang w:eastAsia="pl-PL"/>
        </w:rPr>
        <w:tab/>
      </w:r>
      <w:r w:rsidRPr="00D94FD5">
        <w:rPr>
          <w:sz w:val="24"/>
          <w:lang w:eastAsia="pl-PL"/>
        </w:rPr>
        <w:t xml:space="preserve">- </w:t>
      </w:r>
      <w:r w:rsidR="00D94FD5" w:rsidRPr="00D94FD5">
        <w:rPr>
          <w:sz w:val="24"/>
          <w:lang w:eastAsia="pl-PL"/>
        </w:rPr>
        <w:t>25 769,00</w:t>
      </w:r>
      <w:r w:rsidRPr="00D94FD5">
        <w:rPr>
          <w:sz w:val="24"/>
          <w:lang w:eastAsia="pl-PL"/>
        </w:rPr>
        <w:t xml:space="preserve"> zł,</w:t>
      </w:r>
    </w:p>
    <w:p w:rsidR="0038041B" w:rsidRPr="00D94FD5" w:rsidRDefault="0038041B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D94FD5">
        <w:rPr>
          <w:sz w:val="24"/>
          <w:lang w:eastAsia="pl-PL"/>
        </w:rPr>
        <w:t xml:space="preserve">- sołectwo </w:t>
      </w:r>
      <w:r w:rsidR="00D94FD5" w:rsidRPr="00D94FD5">
        <w:rPr>
          <w:sz w:val="24"/>
          <w:lang w:eastAsia="pl-PL"/>
        </w:rPr>
        <w:t>Kornica</w:t>
      </w:r>
    </w:p>
    <w:p w:rsidR="0038041B" w:rsidRPr="00D94FD5" w:rsidRDefault="0038041B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D94FD5">
        <w:rPr>
          <w:sz w:val="24"/>
          <w:lang w:eastAsia="pl-PL"/>
        </w:rPr>
        <w:tab/>
        <w:t>- „</w:t>
      </w:r>
      <w:r w:rsidR="00D94FD5" w:rsidRPr="00D94FD5">
        <w:rPr>
          <w:sz w:val="24"/>
          <w:lang w:eastAsia="pl-PL"/>
        </w:rPr>
        <w:t>Przebudowa ul. Spacerowej w msc. Kornica</w:t>
      </w:r>
      <w:r w:rsidRPr="00D94FD5">
        <w:rPr>
          <w:sz w:val="24"/>
          <w:lang w:eastAsia="pl-PL"/>
        </w:rPr>
        <w:t>”</w:t>
      </w:r>
      <w:r w:rsidR="00E24B35" w:rsidRPr="00D94FD5">
        <w:rPr>
          <w:sz w:val="24"/>
          <w:lang w:eastAsia="pl-PL"/>
        </w:rPr>
        <w:tab/>
      </w:r>
      <w:r w:rsidR="000E3A91" w:rsidRPr="00D94FD5">
        <w:rPr>
          <w:sz w:val="24"/>
          <w:lang w:eastAsia="pl-PL"/>
        </w:rPr>
        <w:tab/>
      </w:r>
      <w:r w:rsidR="00C02D4F">
        <w:rPr>
          <w:sz w:val="24"/>
          <w:lang w:eastAsia="pl-PL"/>
        </w:rPr>
        <w:tab/>
      </w:r>
      <w:r w:rsidRPr="00D94FD5">
        <w:rPr>
          <w:sz w:val="24"/>
          <w:lang w:eastAsia="pl-PL"/>
        </w:rPr>
        <w:t xml:space="preserve">- </w:t>
      </w:r>
      <w:r w:rsidR="000E3A91" w:rsidRPr="00D94FD5">
        <w:rPr>
          <w:sz w:val="24"/>
          <w:lang w:eastAsia="pl-PL"/>
        </w:rPr>
        <w:t>1</w:t>
      </w:r>
      <w:r w:rsidR="00D94FD5" w:rsidRPr="00D94FD5">
        <w:rPr>
          <w:sz w:val="24"/>
          <w:lang w:eastAsia="pl-PL"/>
        </w:rPr>
        <w:t>2</w:t>
      </w:r>
      <w:r w:rsidR="000E3A91" w:rsidRPr="00D94FD5">
        <w:rPr>
          <w:sz w:val="24"/>
          <w:lang w:eastAsia="pl-PL"/>
        </w:rPr>
        <w:t> 000,00</w:t>
      </w:r>
      <w:r w:rsidRPr="00D94FD5">
        <w:rPr>
          <w:sz w:val="24"/>
          <w:lang w:eastAsia="pl-PL"/>
        </w:rPr>
        <w:t xml:space="preserve"> zł,</w:t>
      </w:r>
    </w:p>
    <w:p w:rsidR="000E3A91" w:rsidRPr="00C02D4F" w:rsidRDefault="000E3A91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C02D4F">
        <w:rPr>
          <w:sz w:val="24"/>
          <w:lang w:eastAsia="pl-PL"/>
        </w:rPr>
        <w:t xml:space="preserve">- sołectwo </w:t>
      </w:r>
      <w:r w:rsidR="00C02D4F" w:rsidRPr="00C02D4F">
        <w:rPr>
          <w:sz w:val="24"/>
          <w:lang w:eastAsia="pl-PL"/>
        </w:rPr>
        <w:t>Młynek Nieświński</w:t>
      </w:r>
      <w:r w:rsidRPr="00C02D4F">
        <w:rPr>
          <w:sz w:val="24"/>
          <w:lang w:eastAsia="pl-PL"/>
        </w:rPr>
        <w:tab/>
      </w:r>
    </w:p>
    <w:p w:rsidR="000E3A91" w:rsidRPr="00C02D4F" w:rsidRDefault="000E3A91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C02D4F">
        <w:rPr>
          <w:sz w:val="24"/>
          <w:lang w:eastAsia="pl-PL"/>
        </w:rPr>
        <w:tab/>
        <w:t>- „</w:t>
      </w:r>
      <w:r w:rsidR="00C02D4F" w:rsidRPr="00C02D4F">
        <w:rPr>
          <w:sz w:val="24"/>
          <w:lang w:eastAsia="pl-PL"/>
        </w:rPr>
        <w:t>Przebudowa drogi gminnej</w:t>
      </w:r>
      <w:r w:rsidRPr="00C02D4F">
        <w:rPr>
          <w:sz w:val="24"/>
          <w:lang w:eastAsia="pl-PL"/>
        </w:rPr>
        <w:t>”</w:t>
      </w:r>
      <w:r w:rsidRPr="00C02D4F">
        <w:rPr>
          <w:sz w:val="24"/>
          <w:lang w:eastAsia="pl-PL"/>
        </w:rPr>
        <w:tab/>
      </w:r>
      <w:r w:rsidRPr="00C02D4F">
        <w:rPr>
          <w:sz w:val="24"/>
          <w:lang w:eastAsia="pl-PL"/>
        </w:rPr>
        <w:tab/>
      </w:r>
      <w:r w:rsidRPr="00C02D4F">
        <w:rPr>
          <w:sz w:val="24"/>
          <w:lang w:eastAsia="pl-PL"/>
        </w:rPr>
        <w:tab/>
      </w:r>
      <w:r w:rsidR="00C02D4F" w:rsidRPr="00C02D4F">
        <w:rPr>
          <w:sz w:val="24"/>
          <w:lang w:eastAsia="pl-PL"/>
        </w:rPr>
        <w:tab/>
      </w:r>
      <w:r w:rsidR="00C02D4F" w:rsidRPr="00C02D4F">
        <w:rPr>
          <w:sz w:val="24"/>
          <w:lang w:eastAsia="pl-PL"/>
        </w:rPr>
        <w:tab/>
      </w:r>
      <w:r w:rsidR="00C02D4F">
        <w:rPr>
          <w:sz w:val="24"/>
          <w:lang w:eastAsia="pl-PL"/>
        </w:rPr>
        <w:tab/>
      </w:r>
      <w:r w:rsidRPr="00C02D4F">
        <w:rPr>
          <w:sz w:val="24"/>
          <w:lang w:eastAsia="pl-PL"/>
        </w:rPr>
        <w:t>- 1</w:t>
      </w:r>
      <w:r w:rsidR="00C02D4F" w:rsidRPr="00C02D4F">
        <w:rPr>
          <w:sz w:val="24"/>
          <w:lang w:eastAsia="pl-PL"/>
        </w:rPr>
        <w:t>8</w:t>
      </w:r>
      <w:r w:rsidRPr="00C02D4F">
        <w:rPr>
          <w:sz w:val="24"/>
          <w:lang w:eastAsia="pl-PL"/>
        </w:rPr>
        <w:t> </w:t>
      </w:r>
      <w:r w:rsidR="00C02D4F" w:rsidRPr="00C02D4F">
        <w:rPr>
          <w:sz w:val="24"/>
          <w:lang w:eastAsia="pl-PL"/>
        </w:rPr>
        <w:t>7</w:t>
      </w:r>
      <w:r w:rsidRPr="00C02D4F">
        <w:rPr>
          <w:sz w:val="24"/>
          <w:lang w:eastAsia="pl-PL"/>
        </w:rPr>
        <w:t>00,00 zł,</w:t>
      </w:r>
    </w:p>
    <w:p w:rsidR="000E3A91" w:rsidRPr="00C02D4F" w:rsidRDefault="000E3A91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C02D4F">
        <w:rPr>
          <w:sz w:val="24"/>
          <w:lang w:eastAsia="pl-PL"/>
        </w:rPr>
        <w:t xml:space="preserve">- sołectwo </w:t>
      </w:r>
      <w:r w:rsidR="00C02D4F" w:rsidRPr="00C02D4F">
        <w:rPr>
          <w:sz w:val="24"/>
          <w:lang w:eastAsia="pl-PL"/>
        </w:rPr>
        <w:t>Modliszewice</w:t>
      </w:r>
    </w:p>
    <w:p w:rsidR="000E3A91" w:rsidRPr="00C02D4F" w:rsidRDefault="000E3A91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C02D4F">
        <w:rPr>
          <w:sz w:val="24"/>
          <w:lang w:eastAsia="pl-PL"/>
        </w:rPr>
        <w:tab/>
        <w:t>- „</w:t>
      </w:r>
      <w:r w:rsidR="00C02D4F" w:rsidRPr="00C02D4F">
        <w:rPr>
          <w:sz w:val="24"/>
          <w:lang w:eastAsia="pl-PL"/>
        </w:rPr>
        <w:t>Przebudowa ul. Wschodniej w Modliszewicach</w:t>
      </w:r>
      <w:r w:rsidRPr="00C02D4F">
        <w:rPr>
          <w:sz w:val="24"/>
          <w:lang w:eastAsia="pl-PL"/>
        </w:rPr>
        <w:t>”</w:t>
      </w:r>
      <w:r w:rsidRPr="00C02D4F">
        <w:rPr>
          <w:sz w:val="24"/>
          <w:lang w:eastAsia="pl-PL"/>
        </w:rPr>
        <w:tab/>
      </w:r>
      <w:r w:rsidRPr="00C02D4F">
        <w:rPr>
          <w:sz w:val="24"/>
          <w:lang w:eastAsia="pl-PL"/>
        </w:rPr>
        <w:tab/>
      </w:r>
      <w:r w:rsidR="00C02D4F">
        <w:rPr>
          <w:sz w:val="24"/>
          <w:lang w:eastAsia="pl-PL"/>
        </w:rPr>
        <w:tab/>
      </w:r>
      <w:r w:rsidRPr="00C02D4F">
        <w:rPr>
          <w:sz w:val="24"/>
          <w:lang w:eastAsia="pl-PL"/>
        </w:rPr>
        <w:t xml:space="preserve">- </w:t>
      </w:r>
      <w:r w:rsidR="00C02D4F" w:rsidRPr="00C02D4F">
        <w:rPr>
          <w:sz w:val="24"/>
          <w:lang w:eastAsia="pl-PL"/>
        </w:rPr>
        <w:t>30</w:t>
      </w:r>
      <w:r w:rsidRPr="00C02D4F">
        <w:rPr>
          <w:sz w:val="24"/>
          <w:lang w:eastAsia="pl-PL"/>
        </w:rPr>
        <w:t> 000,00 zł,</w:t>
      </w:r>
    </w:p>
    <w:p w:rsidR="0038041B" w:rsidRPr="00C02D4F" w:rsidRDefault="0038041B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C02D4F">
        <w:rPr>
          <w:sz w:val="24"/>
          <w:lang w:eastAsia="pl-PL"/>
        </w:rPr>
        <w:t>- sołectwo Nieświń</w:t>
      </w:r>
    </w:p>
    <w:p w:rsidR="0038041B" w:rsidRPr="00C02D4F" w:rsidRDefault="0038041B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C02D4F">
        <w:rPr>
          <w:sz w:val="24"/>
          <w:lang w:eastAsia="pl-PL"/>
        </w:rPr>
        <w:tab/>
        <w:t>- „</w:t>
      </w:r>
      <w:r w:rsidR="00C02D4F" w:rsidRPr="00C02D4F">
        <w:rPr>
          <w:sz w:val="24"/>
          <w:lang w:eastAsia="pl-PL"/>
        </w:rPr>
        <w:t>Modernizacja drogi gminnej na terenie sołectwa - ul. Spokojna</w:t>
      </w:r>
      <w:r w:rsidRPr="00C02D4F">
        <w:rPr>
          <w:sz w:val="24"/>
          <w:lang w:eastAsia="pl-PL"/>
        </w:rPr>
        <w:t>”</w:t>
      </w:r>
      <w:r w:rsidR="000E3A91" w:rsidRPr="00C02D4F">
        <w:rPr>
          <w:sz w:val="24"/>
          <w:lang w:eastAsia="pl-PL"/>
        </w:rPr>
        <w:tab/>
      </w:r>
      <w:r w:rsidRPr="00C02D4F">
        <w:rPr>
          <w:sz w:val="24"/>
          <w:lang w:eastAsia="pl-PL"/>
        </w:rPr>
        <w:t xml:space="preserve">- </w:t>
      </w:r>
      <w:r w:rsidR="00C02D4F" w:rsidRPr="00C02D4F">
        <w:rPr>
          <w:sz w:val="24"/>
          <w:lang w:eastAsia="pl-PL"/>
        </w:rPr>
        <w:t>20</w:t>
      </w:r>
      <w:r w:rsidR="00241C2F" w:rsidRPr="00C02D4F">
        <w:rPr>
          <w:sz w:val="24"/>
          <w:lang w:eastAsia="pl-PL"/>
        </w:rPr>
        <w:t xml:space="preserve"> 000,00 </w:t>
      </w:r>
      <w:r w:rsidRPr="00C02D4F">
        <w:rPr>
          <w:sz w:val="24"/>
          <w:lang w:eastAsia="pl-PL"/>
        </w:rPr>
        <w:t>zł,</w:t>
      </w:r>
    </w:p>
    <w:p w:rsidR="0038041B" w:rsidRPr="00C02D4F" w:rsidRDefault="0038041B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C02D4F">
        <w:rPr>
          <w:sz w:val="24"/>
          <w:lang w:eastAsia="pl-PL"/>
        </w:rPr>
        <w:t xml:space="preserve">- sołectwo </w:t>
      </w:r>
      <w:r w:rsidR="00C02D4F" w:rsidRPr="00C02D4F">
        <w:rPr>
          <w:sz w:val="24"/>
          <w:lang w:eastAsia="pl-PL"/>
        </w:rPr>
        <w:t>Nowy Sokołów</w:t>
      </w:r>
    </w:p>
    <w:p w:rsidR="0038041B" w:rsidRPr="00C02D4F" w:rsidRDefault="0038041B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C02D4F">
        <w:rPr>
          <w:sz w:val="24"/>
          <w:lang w:eastAsia="pl-PL"/>
        </w:rPr>
        <w:tab/>
        <w:t>- „</w:t>
      </w:r>
      <w:r w:rsidR="00C02D4F" w:rsidRPr="00C02D4F">
        <w:rPr>
          <w:sz w:val="24"/>
          <w:lang w:eastAsia="pl-PL"/>
        </w:rPr>
        <w:t>Utwardzenie drogi wewnętrznej dojazdowej do pól</w:t>
      </w:r>
      <w:r w:rsidRPr="00C02D4F">
        <w:rPr>
          <w:sz w:val="24"/>
          <w:lang w:eastAsia="pl-PL"/>
        </w:rPr>
        <w:t>”</w:t>
      </w:r>
      <w:r w:rsidR="00241C2F" w:rsidRPr="00C02D4F">
        <w:rPr>
          <w:sz w:val="24"/>
          <w:lang w:eastAsia="pl-PL"/>
        </w:rPr>
        <w:tab/>
      </w:r>
      <w:r w:rsidR="00241C2F" w:rsidRPr="00C02D4F">
        <w:rPr>
          <w:sz w:val="24"/>
          <w:lang w:eastAsia="pl-PL"/>
        </w:rPr>
        <w:tab/>
      </w:r>
      <w:r w:rsidR="00C02D4F" w:rsidRPr="00C02D4F">
        <w:rPr>
          <w:sz w:val="24"/>
          <w:lang w:eastAsia="pl-PL"/>
        </w:rPr>
        <w:tab/>
      </w:r>
      <w:r w:rsidRPr="00C02D4F">
        <w:rPr>
          <w:sz w:val="24"/>
          <w:lang w:eastAsia="pl-PL"/>
        </w:rPr>
        <w:t xml:space="preserve">- </w:t>
      </w:r>
      <w:r w:rsidR="00C02D4F" w:rsidRPr="00C02D4F">
        <w:rPr>
          <w:sz w:val="24"/>
          <w:lang w:eastAsia="pl-PL"/>
        </w:rPr>
        <w:t>10 895,83</w:t>
      </w:r>
      <w:r w:rsidRPr="00C02D4F">
        <w:rPr>
          <w:sz w:val="24"/>
          <w:lang w:eastAsia="pl-PL"/>
        </w:rPr>
        <w:t xml:space="preserve"> zł,</w:t>
      </w:r>
    </w:p>
    <w:p w:rsidR="0038041B" w:rsidRPr="00C02D4F" w:rsidRDefault="0038041B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C02D4F">
        <w:rPr>
          <w:sz w:val="24"/>
          <w:lang w:eastAsia="pl-PL"/>
        </w:rPr>
        <w:t>- sołectwo P</w:t>
      </w:r>
      <w:r w:rsidR="00C02D4F" w:rsidRPr="00C02D4F">
        <w:rPr>
          <w:sz w:val="24"/>
          <w:lang w:eastAsia="pl-PL"/>
        </w:rPr>
        <w:t>iła</w:t>
      </w:r>
    </w:p>
    <w:p w:rsidR="00C02D4F" w:rsidRPr="00C02D4F" w:rsidRDefault="0038041B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C02D4F">
        <w:rPr>
          <w:sz w:val="24"/>
          <w:lang w:eastAsia="pl-PL"/>
        </w:rPr>
        <w:tab/>
        <w:t>- „</w:t>
      </w:r>
      <w:r w:rsidR="00C02D4F" w:rsidRPr="00C02D4F">
        <w:rPr>
          <w:sz w:val="24"/>
          <w:lang w:eastAsia="pl-PL"/>
        </w:rPr>
        <w:t xml:space="preserve">Przebudowa drogi nr 543 i 57/11 oraz odc. drogi od nr 70j do 70k </w:t>
      </w:r>
    </w:p>
    <w:p w:rsidR="0038041B" w:rsidRPr="00C02D4F" w:rsidRDefault="00C02D4F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C02D4F">
        <w:rPr>
          <w:sz w:val="24"/>
          <w:lang w:eastAsia="pl-PL"/>
        </w:rPr>
        <w:tab/>
        <w:t>na terenie sołectwa</w:t>
      </w:r>
      <w:r w:rsidR="0038041B" w:rsidRPr="00C02D4F">
        <w:rPr>
          <w:sz w:val="24"/>
          <w:lang w:eastAsia="pl-PL"/>
        </w:rPr>
        <w:t>”</w:t>
      </w:r>
      <w:r w:rsidR="0038041B" w:rsidRPr="00C02D4F">
        <w:rPr>
          <w:sz w:val="24"/>
          <w:lang w:eastAsia="pl-PL"/>
        </w:rPr>
        <w:tab/>
      </w:r>
      <w:r w:rsidR="00241C2F" w:rsidRPr="00C02D4F">
        <w:rPr>
          <w:sz w:val="24"/>
          <w:lang w:eastAsia="pl-PL"/>
        </w:rPr>
        <w:tab/>
      </w:r>
      <w:r w:rsidRPr="00C02D4F">
        <w:rPr>
          <w:sz w:val="24"/>
          <w:lang w:eastAsia="pl-PL"/>
        </w:rPr>
        <w:tab/>
      </w:r>
      <w:r w:rsidRPr="00C02D4F">
        <w:rPr>
          <w:sz w:val="24"/>
          <w:lang w:eastAsia="pl-PL"/>
        </w:rPr>
        <w:tab/>
      </w:r>
      <w:r w:rsidRPr="00C02D4F">
        <w:rPr>
          <w:sz w:val="24"/>
          <w:lang w:eastAsia="pl-PL"/>
        </w:rPr>
        <w:tab/>
      </w:r>
      <w:r w:rsidRPr="00C02D4F">
        <w:rPr>
          <w:sz w:val="24"/>
          <w:lang w:eastAsia="pl-PL"/>
        </w:rPr>
        <w:tab/>
      </w:r>
      <w:r w:rsidRPr="00C02D4F">
        <w:rPr>
          <w:sz w:val="24"/>
          <w:lang w:eastAsia="pl-PL"/>
        </w:rPr>
        <w:tab/>
      </w:r>
      <w:r w:rsidR="0038041B" w:rsidRPr="00C02D4F">
        <w:rPr>
          <w:sz w:val="24"/>
          <w:lang w:eastAsia="pl-PL"/>
        </w:rPr>
        <w:t xml:space="preserve">- </w:t>
      </w:r>
      <w:r w:rsidRPr="00C02D4F">
        <w:rPr>
          <w:sz w:val="24"/>
          <w:lang w:eastAsia="pl-PL"/>
        </w:rPr>
        <w:t>20 000,00</w:t>
      </w:r>
      <w:r w:rsidR="0038041B" w:rsidRPr="00C02D4F">
        <w:rPr>
          <w:sz w:val="24"/>
          <w:lang w:eastAsia="pl-PL"/>
        </w:rPr>
        <w:t xml:space="preserve"> zł,</w:t>
      </w:r>
    </w:p>
    <w:p w:rsidR="00E47987" w:rsidRPr="00C02D4F" w:rsidRDefault="0038041B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C02D4F">
        <w:rPr>
          <w:sz w:val="24"/>
          <w:lang w:eastAsia="pl-PL"/>
        </w:rPr>
        <w:t xml:space="preserve">- </w:t>
      </w:r>
      <w:r w:rsidR="00241C2F" w:rsidRPr="00C02D4F">
        <w:rPr>
          <w:sz w:val="24"/>
          <w:lang w:eastAsia="pl-PL"/>
        </w:rPr>
        <w:t xml:space="preserve">sołectwo </w:t>
      </w:r>
      <w:r w:rsidR="004B6F59" w:rsidRPr="00C02D4F">
        <w:rPr>
          <w:sz w:val="24"/>
          <w:lang w:eastAsia="pl-PL"/>
        </w:rPr>
        <w:t>Rogów</w:t>
      </w:r>
    </w:p>
    <w:p w:rsidR="00E47987" w:rsidRDefault="00E47987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C02D4F">
        <w:rPr>
          <w:sz w:val="24"/>
          <w:lang w:eastAsia="pl-PL"/>
        </w:rPr>
        <w:tab/>
        <w:t>- „</w:t>
      </w:r>
      <w:r w:rsidR="00C02D4F" w:rsidRPr="00C02D4F">
        <w:rPr>
          <w:sz w:val="24"/>
          <w:lang w:eastAsia="pl-PL"/>
        </w:rPr>
        <w:t>Odbudowa drogi gminnej gruntowej ul. Partyzantów</w:t>
      </w:r>
      <w:r w:rsidR="004B6F59" w:rsidRPr="00C02D4F">
        <w:rPr>
          <w:sz w:val="24"/>
          <w:lang w:eastAsia="pl-PL"/>
        </w:rPr>
        <w:t>”</w:t>
      </w:r>
      <w:r w:rsidR="004B6F59" w:rsidRPr="00C02D4F">
        <w:rPr>
          <w:sz w:val="24"/>
          <w:lang w:eastAsia="pl-PL"/>
        </w:rPr>
        <w:tab/>
      </w:r>
      <w:r w:rsidRPr="00C02D4F">
        <w:rPr>
          <w:sz w:val="24"/>
          <w:lang w:eastAsia="pl-PL"/>
        </w:rPr>
        <w:tab/>
        <w:t xml:space="preserve">- </w:t>
      </w:r>
      <w:r w:rsidR="00C02D4F" w:rsidRPr="00C02D4F">
        <w:rPr>
          <w:sz w:val="24"/>
          <w:lang w:eastAsia="pl-PL"/>
        </w:rPr>
        <w:t>10 8</w:t>
      </w:r>
      <w:r w:rsidR="004B6F59" w:rsidRPr="00C02D4F">
        <w:rPr>
          <w:sz w:val="24"/>
          <w:lang w:eastAsia="pl-PL"/>
        </w:rPr>
        <w:t>00</w:t>
      </w:r>
      <w:r w:rsidRPr="00C02D4F">
        <w:rPr>
          <w:sz w:val="24"/>
          <w:lang w:eastAsia="pl-PL"/>
        </w:rPr>
        <w:t>,0</w:t>
      </w:r>
      <w:r w:rsidR="00241C2F" w:rsidRPr="00C02D4F">
        <w:rPr>
          <w:sz w:val="24"/>
          <w:lang w:eastAsia="pl-PL"/>
        </w:rPr>
        <w:t>0</w:t>
      </w:r>
      <w:r w:rsidRPr="00C02D4F">
        <w:rPr>
          <w:sz w:val="24"/>
          <w:lang w:eastAsia="pl-PL"/>
        </w:rPr>
        <w:t xml:space="preserve"> zł,</w:t>
      </w:r>
    </w:p>
    <w:p w:rsidR="00C02D4F" w:rsidRPr="00C02D4F" w:rsidRDefault="00C02D4F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>
        <w:rPr>
          <w:sz w:val="24"/>
          <w:lang w:eastAsia="pl-PL"/>
        </w:rPr>
        <w:tab/>
        <w:t>- „</w:t>
      </w:r>
      <w:r w:rsidRPr="00C02D4F">
        <w:rPr>
          <w:sz w:val="24"/>
          <w:lang w:eastAsia="pl-PL"/>
        </w:rPr>
        <w:t>Odbudowa drogi gminnej ul. Miodowa</w:t>
      </w:r>
      <w:r>
        <w:rPr>
          <w:sz w:val="24"/>
          <w:lang w:eastAsia="pl-PL"/>
        </w:rPr>
        <w:t>”</w:t>
      </w:r>
      <w:r w:rsidR="00701790">
        <w:rPr>
          <w:sz w:val="24"/>
          <w:lang w:eastAsia="pl-PL"/>
        </w:rPr>
        <w:tab/>
      </w:r>
      <w:r w:rsidR="00701790">
        <w:rPr>
          <w:sz w:val="24"/>
          <w:lang w:eastAsia="pl-PL"/>
        </w:rPr>
        <w:tab/>
      </w:r>
      <w:r w:rsidR="00701790">
        <w:rPr>
          <w:sz w:val="24"/>
          <w:lang w:eastAsia="pl-PL"/>
        </w:rPr>
        <w:tab/>
      </w:r>
      <w:r w:rsidR="00701790">
        <w:rPr>
          <w:sz w:val="24"/>
          <w:lang w:eastAsia="pl-PL"/>
        </w:rPr>
        <w:tab/>
        <w:t>-   9 000,00 zł,</w:t>
      </w:r>
    </w:p>
    <w:p w:rsidR="00E47987" w:rsidRPr="00701790" w:rsidRDefault="00E47987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701790">
        <w:rPr>
          <w:sz w:val="24"/>
          <w:lang w:eastAsia="pl-PL"/>
        </w:rPr>
        <w:t xml:space="preserve">- sołectwo </w:t>
      </w:r>
      <w:r w:rsidR="00241C2F" w:rsidRPr="00701790">
        <w:rPr>
          <w:sz w:val="24"/>
          <w:lang w:eastAsia="pl-PL"/>
        </w:rPr>
        <w:t>Sierosławice</w:t>
      </w:r>
    </w:p>
    <w:p w:rsidR="00E47987" w:rsidRPr="00701790" w:rsidRDefault="00E47987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701790">
        <w:rPr>
          <w:sz w:val="24"/>
          <w:lang w:eastAsia="pl-PL"/>
        </w:rPr>
        <w:tab/>
        <w:t>- „</w:t>
      </w:r>
      <w:r w:rsidR="00701790" w:rsidRPr="00701790">
        <w:rPr>
          <w:sz w:val="24"/>
          <w:lang w:eastAsia="pl-PL"/>
        </w:rPr>
        <w:t>Przebudowa ul. Wschodniej w Modliszewicach</w:t>
      </w:r>
      <w:r w:rsidRPr="00701790">
        <w:rPr>
          <w:sz w:val="24"/>
          <w:lang w:eastAsia="pl-PL"/>
        </w:rPr>
        <w:t>”</w:t>
      </w:r>
      <w:r w:rsidRPr="00701790">
        <w:rPr>
          <w:sz w:val="24"/>
          <w:lang w:eastAsia="pl-PL"/>
        </w:rPr>
        <w:tab/>
      </w:r>
      <w:r w:rsidR="00241C2F" w:rsidRPr="00701790">
        <w:rPr>
          <w:sz w:val="24"/>
          <w:lang w:eastAsia="pl-PL"/>
        </w:rPr>
        <w:tab/>
      </w:r>
      <w:r w:rsidR="00701790" w:rsidRPr="00701790">
        <w:rPr>
          <w:sz w:val="24"/>
          <w:lang w:eastAsia="pl-PL"/>
        </w:rPr>
        <w:tab/>
      </w:r>
      <w:r w:rsidRPr="00701790">
        <w:rPr>
          <w:sz w:val="24"/>
          <w:lang w:eastAsia="pl-PL"/>
        </w:rPr>
        <w:t xml:space="preserve">- </w:t>
      </w:r>
      <w:r w:rsidR="00701790" w:rsidRPr="00701790">
        <w:rPr>
          <w:sz w:val="24"/>
          <w:lang w:eastAsia="pl-PL"/>
        </w:rPr>
        <w:t>10</w:t>
      </w:r>
      <w:r w:rsidR="00241C2F" w:rsidRPr="00701790">
        <w:rPr>
          <w:sz w:val="24"/>
          <w:lang w:eastAsia="pl-PL"/>
        </w:rPr>
        <w:t xml:space="preserve"> </w:t>
      </w:r>
      <w:r w:rsidR="004B6F59" w:rsidRPr="00701790">
        <w:rPr>
          <w:sz w:val="24"/>
          <w:lang w:eastAsia="pl-PL"/>
        </w:rPr>
        <w:t>0</w:t>
      </w:r>
      <w:r w:rsidR="00241C2F" w:rsidRPr="00701790">
        <w:rPr>
          <w:sz w:val="24"/>
          <w:lang w:eastAsia="pl-PL"/>
        </w:rPr>
        <w:t>00</w:t>
      </w:r>
      <w:r w:rsidRPr="00701790">
        <w:rPr>
          <w:sz w:val="24"/>
          <w:lang w:eastAsia="pl-PL"/>
        </w:rPr>
        <w:t>,00 zł,</w:t>
      </w:r>
    </w:p>
    <w:p w:rsidR="004B6F59" w:rsidRPr="00701790" w:rsidRDefault="004B6F59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701790">
        <w:rPr>
          <w:sz w:val="24"/>
          <w:lang w:eastAsia="pl-PL"/>
        </w:rPr>
        <w:t>- sołectwo Star</w:t>
      </w:r>
      <w:r w:rsidR="00701790" w:rsidRPr="00701790">
        <w:rPr>
          <w:sz w:val="24"/>
          <w:lang w:eastAsia="pl-PL"/>
        </w:rPr>
        <w:t>a</w:t>
      </w:r>
      <w:r w:rsidRPr="00701790">
        <w:rPr>
          <w:sz w:val="24"/>
          <w:lang w:eastAsia="pl-PL"/>
        </w:rPr>
        <w:t xml:space="preserve"> K</w:t>
      </w:r>
      <w:r w:rsidR="00701790" w:rsidRPr="00701790">
        <w:rPr>
          <w:sz w:val="24"/>
          <w:lang w:eastAsia="pl-PL"/>
        </w:rPr>
        <w:t>uźnica</w:t>
      </w:r>
    </w:p>
    <w:p w:rsidR="004B6F59" w:rsidRPr="00701790" w:rsidRDefault="004B6F59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701790">
        <w:rPr>
          <w:sz w:val="24"/>
          <w:lang w:eastAsia="pl-PL"/>
        </w:rPr>
        <w:tab/>
        <w:t>- „</w:t>
      </w:r>
      <w:r w:rsidR="00701790" w:rsidRPr="00701790">
        <w:rPr>
          <w:sz w:val="24"/>
          <w:lang w:eastAsia="pl-PL"/>
        </w:rPr>
        <w:t>Przebudowa drogi gminnej we wsi Stara Kuźnica</w:t>
      </w:r>
      <w:r w:rsidRPr="00701790">
        <w:rPr>
          <w:sz w:val="24"/>
          <w:lang w:eastAsia="pl-PL"/>
        </w:rPr>
        <w:t>”</w:t>
      </w:r>
      <w:r w:rsidRPr="00701790">
        <w:rPr>
          <w:sz w:val="24"/>
          <w:lang w:eastAsia="pl-PL"/>
        </w:rPr>
        <w:tab/>
      </w:r>
      <w:r w:rsidRPr="00701790">
        <w:rPr>
          <w:sz w:val="24"/>
          <w:lang w:eastAsia="pl-PL"/>
        </w:rPr>
        <w:tab/>
      </w:r>
      <w:r w:rsidRPr="00701790">
        <w:rPr>
          <w:sz w:val="24"/>
          <w:lang w:eastAsia="pl-PL"/>
        </w:rPr>
        <w:tab/>
        <w:t>- 1</w:t>
      </w:r>
      <w:r w:rsidR="00701790" w:rsidRPr="00701790">
        <w:rPr>
          <w:sz w:val="24"/>
          <w:lang w:eastAsia="pl-PL"/>
        </w:rPr>
        <w:t>3</w:t>
      </w:r>
      <w:r w:rsidRPr="00701790">
        <w:rPr>
          <w:sz w:val="24"/>
          <w:lang w:eastAsia="pl-PL"/>
        </w:rPr>
        <w:t> </w:t>
      </w:r>
      <w:r w:rsidR="00701790" w:rsidRPr="00701790">
        <w:rPr>
          <w:sz w:val="24"/>
          <w:lang w:eastAsia="pl-PL"/>
        </w:rPr>
        <w:t>671</w:t>
      </w:r>
      <w:r w:rsidRPr="00701790">
        <w:rPr>
          <w:sz w:val="24"/>
          <w:lang w:eastAsia="pl-PL"/>
        </w:rPr>
        <w:t>,00 zł,</w:t>
      </w:r>
    </w:p>
    <w:p w:rsidR="005644A7" w:rsidRPr="00701790" w:rsidRDefault="005644A7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701790">
        <w:rPr>
          <w:sz w:val="24"/>
          <w:lang w:eastAsia="pl-PL"/>
        </w:rPr>
        <w:t xml:space="preserve">- sołectwo </w:t>
      </w:r>
      <w:r w:rsidR="00241C2F" w:rsidRPr="00701790">
        <w:rPr>
          <w:sz w:val="24"/>
          <w:lang w:eastAsia="pl-PL"/>
        </w:rPr>
        <w:t>Trzemoszna</w:t>
      </w:r>
    </w:p>
    <w:p w:rsidR="005644A7" w:rsidRPr="005B3218" w:rsidRDefault="005644A7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color w:val="FF0000"/>
          <w:sz w:val="24"/>
          <w:lang w:eastAsia="pl-PL"/>
        </w:rPr>
      </w:pPr>
      <w:r w:rsidRPr="00701790">
        <w:rPr>
          <w:sz w:val="24"/>
          <w:lang w:eastAsia="pl-PL"/>
        </w:rPr>
        <w:tab/>
        <w:t>- „</w:t>
      </w:r>
      <w:r w:rsidR="00701790" w:rsidRPr="00701790">
        <w:rPr>
          <w:sz w:val="24"/>
          <w:lang w:eastAsia="pl-PL"/>
        </w:rPr>
        <w:t>Przebudowa drogi gminnej we wsi Trzemoszna</w:t>
      </w:r>
      <w:r w:rsidR="004B6F59" w:rsidRPr="00701790">
        <w:rPr>
          <w:sz w:val="24"/>
          <w:lang w:eastAsia="pl-PL"/>
        </w:rPr>
        <w:t>”</w:t>
      </w:r>
      <w:r w:rsidR="004B6F59" w:rsidRPr="00701790">
        <w:rPr>
          <w:sz w:val="24"/>
          <w:lang w:eastAsia="pl-PL"/>
        </w:rPr>
        <w:tab/>
      </w:r>
      <w:r w:rsidRPr="00701790">
        <w:rPr>
          <w:sz w:val="24"/>
          <w:lang w:eastAsia="pl-PL"/>
        </w:rPr>
        <w:tab/>
      </w:r>
      <w:r w:rsidR="00241C2F" w:rsidRPr="00701790">
        <w:rPr>
          <w:sz w:val="24"/>
          <w:lang w:eastAsia="pl-PL"/>
        </w:rPr>
        <w:tab/>
      </w:r>
      <w:r w:rsidR="004B6F59" w:rsidRPr="00701790">
        <w:rPr>
          <w:sz w:val="24"/>
          <w:lang w:eastAsia="pl-PL"/>
        </w:rPr>
        <w:t xml:space="preserve">- </w:t>
      </w:r>
      <w:r w:rsidR="00701790" w:rsidRPr="00701790">
        <w:rPr>
          <w:sz w:val="24"/>
          <w:lang w:eastAsia="pl-PL"/>
        </w:rPr>
        <w:t>14 589,00</w:t>
      </w:r>
      <w:r w:rsidR="004B6F59" w:rsidRPr="00701790">
        <w:rPr>
          <w:sz w:val="24"/>
          <w:lang w:eastAsia="pl-PL"/>
        </w:rPr>
        <w:t xml:space="preserve"> zł,</w:t>
      </w:r>
    </w:p>
    <w:p w:rsidR="004B6F59" w:rsidRPr="00701790" w:rsidRDefault="004B6F59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701790">
        <w:rPr>
          <w:sz w:val="24"/>
          <w:lang w:eastAsia="pl-PL"/>
        </w:rPr>
        <w:t>- sołectwo Wąsosz</w:t>
      </w:r>
    </w:p>
    <w:p w:rsidR="004B6F59" w:rsidRPr="00701790" w:rsidRDefault="004B6F59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sz w:val="24"/>
          <w:lang w:eastAsia="pl-PL"/>
        </w:rPr>
      </w:pPr>
      <w:r w:rsidRPr="00701790">
        <w:rPr>
          <w:sz w:val="24"/>
          <w:lang w:eastAsia="pl-PL"/>
        </w:rPr>
        <w:lastRenderedPageBreak/>
        <w:tab/>
        <w:t>- „</w:t>
      </w:r>
      <w:r w:rsidR="00701790" w:rsidRPr="00701790">
        <w:rPr>
          <w:sz w:val="24"/>
          <w:lang w:eastAsia="pl-PL"/>
        </w:rPr>
        <w:t>Przebudowa drogi (ul. Nowiny) w msc. Wąsosz</w:t>
      </w:r>
      <w:r w:rsidRPr="00701790">
        <w:rPr>
          <w:sz w:val="24"/>
          <w:lang w:eastAsia="pl-PL"/>
        </w:rPr>
        <w:t>”</w:t>
      </w:r>
      <w:r w:rsidRPr="00701790">
        <w:rPr>
          <w:sz w:val="24"/>
          <w:lang w:eastAsia="pl-PL"/>
        </w:rPr>
        <w:tab/>
      </w:r>
      <w:r w:rsidRPr="00701790">
        <w:rPr>
          <w:sz w:val="24"/>
          <w:lang w:eastAsia="pl-PL"/>
        </w:rPr>
        <w:tab/>
      </w:r>
      <w:r w:rsidRPr="00701790">
        <w:rPr>
          <w:sz w:val="24"/>
          <w:lang w:eastAsia="pl-PL"/>
        </w:rPr>
        <w:tab/>
        <w:t xml:space="preserve">- </w:t>
      </w:r>
      <w:r w:rsidR="00701790" w:rsidRPr="00701790">
        <w:rPr>
          <w:sz w:val="24"/>
          <w:lang w:eastAsia="pl-PL"/>
        </w:rPr>
        <w:t>20 000,00</w:t>
      </w:r>
      <w:r w:rsidR="00E47D4E">
        <w:rPr>
          <w:sz w:val="24"/>
          <w:lang w:eastAsia="pl-PL"/>
        </w:rPr>
        <w:t xml:space="preserve"> zł.</w:t>
      </w:r>
    </w:p>
    <w:p w:rsidR="001B2902" w:rsidRPr="005B3218" w:rsidRDefault="005644A7" w:rsidP="00040ED0">
      <w:pPr>
        <w:pStyle w:val="Tekstpodstawowy"/>
        <w:tabs>
          <w:tab w:val="left" w:pos="375"/>
          <w:tab w:val="left" w:pos="1095"/>
        </w:tabs>
        <w:spacing w:line="360" w:lineRule="auto"/>
        <w:ind w:left="375"/>
        <w:jc w:val="both"/>
        <w:rPr>
          <w:color w:val="FF0000"/>
          <w:sz w:val="24"/>
          <w:lang w:eastAsia="pl-PL"/>
        </w:rPr>
      </w:pPr>
      <w:r w:rsidRPr="005B3218">
        <w:rPr>
          <w:color w:val="FF0000"/>
          <w:sz w:val="24"/>
          <w:lang w:eastAsia="pl-PL"/>
        </w:rPr>
        <w:tab/>
      </w:r>
    </w:p>
    <w:p w:rsidR="00B06A25" w:rsidRPr="00272568" w:rsidRDefault="00B06A25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center"/>
        <w:rPr>
          <w:b/>
          <w:bCs/>
        </w:rPr>
      </w:pPr>
      <w:r w:rsidRPr="00272568">
        <w:rPr>
          <w:b/>
          <w:bCs/>
        </w:rPr>
        <w:t xml:space="preserve">Dział 630 TURYSTYKA – wydatkowano kwotę </w:t>
      </w:r>
    </w:p>
    <w:p w:rsidR="00B06A25" w:rsidRPr="005B3218" w:rsidRDefault="00272568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center"/>
        <w:rPr>
          <w:b/>
          <w:bCs/>
          <w:color w:val="FF0000"/>
          <w:u w:val="single"/>
        </w:rPr>
      </w:pPr>
      <w:r w:rsidRPr="00272568">
        <w:rPr>
          <w:b/>
          <w:bCs/>
          <w:u w:val="single"/>
        </w:rPr>
        <w:t>2 434,60</w:t>
      </w:r>
      <w:r w:rsidR="00B06A25" w:rsidRPr="00272568">
        <w:rPr>
          <w:b/>
          <w:bCs/>
          <w:u w:val="single"/>
        </w:rPr>
        <w:t xml:space="preserve"> złotych tj</w:t>
      </w:r>
      <w:r w:rsidR="005972AB" w:rsidRPr="00272568">
        <w:rPr>
          <w:b/>
          <w:bCs/>
          <w:u w:val="single"/>
        </w:rPr>
        <w:t xml:space="preserve">. </w:t>
      </w:r>
      <w:r w:rsidRPr="00272568">
        <w:rPr>
          <w:b/>
          <w:bCs/>
          <w:u w:val="single"/>
        </w:rPr>
        <w:t>18,73</w:t>
      </w:r>
      <w:r w:rsidR="00B06A25" w:rsidRPr="00272568">
        <w:rPr>
          <w:b/>
          <w:bCs/>
          <w:u w:val="single"/>
        </w:rPr>
        <w:t xml:space="preserve"> % planu rocznego</w:t>
      </w:r>
    </w:p>
    <w:p w:rsidR="00B06A25" w:rsidRPr="005B3218" w:rsidRDefault="00B06A25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both"/>
        <w:rPr>
          <w:bCs/>
          <w:color w:val="FF0000"/>
          <w:sz w:val="24"/>
        </w:rPr>
      </w:pPr>
    </w:p>
    <w:p w:rsidR="00B06A25" w:rsidRPr="0027594F" w:rsidRDefault="00B06A25" w:rsidP="00B452DF">
      <w:pPr>
        <w:pStyle w:val="Tekstpodstawowy"/>
        <w:tabs>
          <w:tab w:val="left" w:pos="900"/>
        </w:tabs>
        <w:spacing w:line="360" w:lineRule="auto"/>
        <w:ind w:left="180" w:right="543" w:hanging="180"/>
        <w:jc w:val="both"/>
        <w:rPr>
          <w:bCs/>
          <w:sz w:val="24"/>
        </w:rPr>
      </w:pPr>
      <w:r w:rsidRPr="0027594F">
        <w:rPr>
          <w:bCs/>
          <w:sz w:val="24"/>
        </w:rPr>
        <w:t>z przeznaczeniem na:</w:t>
      </w:r>
    </w:p>
    <w:p w:rsidR="001B2902" w:rsidRPr="00D94E83" w:rsidRDefault="001B2902" w:rsidP="00B93D1F">
      <w:pPr>
        <w:pStyle w:val="Tekstpodstawowy"/>
        <w:tabs>
          <w:tab w:val="left" w:pos="900"/>
        </w:tabs>
        <w:spacing w:line="360" w:lineRule="auto"/>
        <w:ind w:left="180" w:right="543" w:hanging="180"/>
        <w:jc w:val="both"/>
        <w:rPr>
          <w:bCs/>
          <w:sz w:val="24"/>
        </w:rPr>
      </w:pPr>
      <w:r w:rsidRPr="00D94E83">
        <w:rPr>
          <w:bCs/>
          <w:sz w:val="24"/>
        </w:rPr>
        <w:t xml:space="preserve">- utrzymanie trwałości projektu </w:t>
      </w:r>
      <w:r w:rsidR="00B93D1F" w:rsidRPr="00D94E83">
        <w:rPr>
          <w:bCs/>
          <w:sz w:val="24"/>
        </w:rPr>
        <w:t>„Trasy rowerowe w Polsce Wschodniej”</w:t>
      </w:r>
      <w:r w:rsidR="00B93D1F" w:rsidRPr="00D94E83">
        <w:rPr>
          <w:bCs/>
          <w:sz w:val="24"/>
        </w:rPr>
        <w:tab/>
        <w:t xml:space="preserve">- </w:t>
      </w:r>
      <w:r w:rsidR="00D94E83" w:rsidRPr="00D94E83">
        <w:rPr>
          <w:bCs/>
          <w:sz w:val="24"/>
        </w:rPr>
        <w:t>2 434,60</w:t>
      </w:r>
      <w:r w:rsidR="00B93D1F" w:rsidRPr="00D94E83">
        <w:rPr>
          <w:bCs/>
          <w:sz w:val="24"/>
        </w:rPr>
        <w:t xml:space="preserve"> zł.</w:t>
      </w:r>
    </w:p>
    <w:p w:rsidR="00362764" w:rsidRPr="00D94E83" w:rsidRDefault="00362764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center"/>
        <w:rPr>
          <w:b/>
          <w:bCs/>
        </w:rPr>
      </w:pPr>
    </w:p>
    <w:p w:rsidR="00B06A25" w:rsidRPr="00272568" w:rsidRDefault="00B06A25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center"/>
        <w:rPr>
          <w:b/>
          <w:bCs/>
        </w:rPr>
      </w:pPr>
      <w:r w:rsidRPr="00272568">
        <w:rPr>
          <w:b/>
          <w:bCs/>
        </w:rPr>
        <w:t>Dział 700 GOSPODARKA MIESZKANIOWA – wydatkowano kwotę</w:t>
      </w:r>
    </w:p>
    <w:p w:rsidR="00B06A25" w:rsidRPr="00272568" w:rsidRDefault="00272568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center"/>
        <w:rPr>
          <w:b/>
          <w:bCs/>
          <w:u w:val="single"/>
        </w:rPr>
      </w:pPr>
      <w:r w:rsidRPr="00272568">
        <w:rPr>
          <w:b/>
          <w:bCs/>
          <w:u w:val="single"/>
        </w:rPr>
        <w:t>2 614 826,84</w:t>
      </w:r>
      <w:r w:rsidR="001B1D0D" w:rsidRPr="00272568">
        <w:rPr>
          <w:b/>
          <w:bCs/>
          <w:u w:val="single"/>
        </w:rPr>
        <w:t xml:space="preserve"> zł tj. </w:t>
      </w:r>
      <w:r w:rsidRPr="00272568">
        <w:rPr>
          <w:b/>
          <w:bCs/>
          <w:u w:val="single"/>
        </w:rPr>
        <w:t>92,76</w:t>
      </w:r>
      <w:r w:rsidR="00B06A25" w:rsidRPr="00272568">
        <w:rPr>
          <w:b/>
          <w:bCs/>
          <w:u w:val="single"/>
        </w:rPr>
        <w:t>% planu rocznego</w:t>
      </w:r>
    </w:p>
    <w:p w:rsidR="00B06A25" w:rsidRPr="005B3218" w:rsidRDefault="00B06A25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both"/>
        <w:rPr>
          <w:bCs/>
          <w:color w:val="FF0000"/>
        </w:rPr>
      </w:pPr>
    </w:p>
    <w:p w:rsidR="00B06A25" w:rsidRPr="0027594F" w:rsidRDefault="00B06A25" w:rsidP="00DC2FB8">
      <w:pPr>
        <w:pStyle w:val="Tekstpodstawowy"/>
        <w:tabs>
          <w:tab w:val="left" w:pos="900"/>
        </w:tabs>
        <w:spacing w:line="360" w:lineRule="auto"/>
        <w:ind w:left="180" w:right="543" w:hanging="180"/>
        <w:jc w:val="both"/>
        <w:rPr>
          <w:bCs/>
          <w:sz w:val="24"/>
        </w:rPr>
      </w:pPr>
      <w:r w:rsidRPr="0027594F">
        <w:rPr>
          <w:bCs/>
          <w:sz w:val="24"/>
        </w:rPr>
        <w:t>z przeznaczeniem na:</w:t>
      </w:r>
    </w:p>
    <w:p w:rsidR="00B06A25" w:rsidRPr="0027594F" w:rsidRDefault="00B06A25" w:rsidP="00DC2FB8">
      <w:pPr>
        <w:pStyle w:val="Tekstpodstawowy"/>
        <w:tabs>
          <w:tab w:val="left" w:pos="900"/>
        </w:tabs>
        <w:spacing w:line="360" w:lineRule="auto"/>
        <w:ind w:left="180" w:hanging="180"/>
        <w:jc w:val="both"/>
        <w:rPr>
          <w:bCs/>
          <w:sz w:val="24"/>
        </w:rPr>
      </w:pPr>
      <w:r w:rsidRPr="0027594F">
        <w:rPr>
          <w:bCs/>
          <w:sz w:val="24"/>
        </w:rPr>
        <w:t>- gospodarkę gruntami i nieruchomościami</w:t>
      </w:r>
      <w:r w:rsidRPr="0027594F">
        <w:rPr>
          <w:bCs/>
          <w:sz w:val="24"/>
        </w:rPr>
        <w:tab/>
      </w:r>
      <w:r w:rsidRPr="0027594F">
        <w:rPr>
          <w:bCs/>
          <w:sz w:val="24"/>
        </w:rPr>
        <w:tab/>
      </w:r>
      <w:r w:rsidRPr="0027594F">
        <w:rPr>
          <w:bCs/>
          <w:sz w:val="24"/>
        </w:rPr>
        <w:tab/>
      </w:r>
      <w:r w:rsidRPr="0027594F">
        <w:rPr>
          <w:bCs/>
          <w:sz w:val="24"/>
        </w:rPr>
        <w:tab/>
        <w:t xml:space="preserve">- </w:t>
      </w:r>
      <w:r w:rsidR="0027594F" w:rsidRPr="0027594F">
        <w:rPr>
          <w:bCs/>
          <w:sz w:val="24"/>
        </w:rPr>
        <w:t>2 264 836,53</w:t>
      </w:r>
      <w:r w:rsidRPr="0027594F">
        <w:rPr>
          <w:bCs/>
          <w:sz w:val="24"/>
        </w:rPr>
        <w:t xml:space="preserve"> zł</w:t>
      </w:r>
      <w:r w:rsidR="005C4E0F" w:rsidRPr="0027594F">
        <w:rPr>
          <w:bCs/>
          <w:sz w:val="24"/>
        </w:rPr>
        <w:t>,</w:t>
      </w:r>
    </w:p>
    <w:p w:rsidR="0027594F" w:rsidRPr="0027594F" w:rsidRDefault="0027594F" w:rsidP="00DC2FB8">
      <w:pPr>
        <w:pStyle w:val="Tekstpodstawowy"/>
        <w:tabs>
          <w:tab w:val="left" w:pos="900"/>
        </w:tabs>
        <w:spacing w:line="360" w:lineRule="auto"/>
        <w:ind w:left="180" w:hanging="180"/>
        <w:jc w:val="both"/>
        <w:rPr>
          <w:bCs/>
          <w:sz w:val="24"/>
        </w:rPr>
      </w:pPr>
      <w:r w:rsidRPr="0027594F">
        <w:rPr>
          <w:bCs/>
          <w:sz w:val="24"/>
        </w:rPr>
        <w:t>- pozostałą działalność</w:t>
      </w:r>
      <w:r w:rsidRPr="0027594F">
        <w:rPr>
          <w:bCs/>
          <w:sz w:val="24"/>
        </w:rPr>
        <w:tab/>
      </w:r>
      <w:r w:rsidRPr="0027594F">
        <w:rPr>
          <w:bCs/>
          <w:sz w:val="24"/>
        </w:rPr>
        <w:tab/>
      </w:r>
      <w:r w:rsidRPr="0027594F">
        <w:rPr>
          <w:bCs/>
          <w:sz w:val="24"/>
        </w:rPr>
        <w:tab/>
      </w:r>
      <w:r w:rsidRPr="0027594F">
        <w:rPr>
          <w:bCs/>
          <w:sz w:val="24"/>
        </w:rPr>
        <w:tab/>
      </w:r>
      <w:r w:rsidRPr="0027594F">
        <w:rPr>
          <w:bCs/>
          <w:sz w:val="24"/>
        </w:rPr>
        <w:tab/>
      </w:r>
      <w:r w:rsidRPr="0027594F">
        <w:rPr>
          <w:bCs/>
          <w:sz w:val="24"/>
        </w:rPr>
        <w:tab/>
        <w:t>-      10 282,79 zł,</w:t>
      </w:r>
    </w:p>
    <w:p w:rsidR="00B06A25" w:rsidRPr="0027594F" w:rsidRDefault="00B06A25" w:rsidP="00DC2FB8">
      <w:pPr>
        <w:pStyle w:val="Tekstpodstawowy"/>
        <w:tabs>
          <w:tab w:val="left" w:pos="540"/>
          <w:tab w:val="left" w:pos="900"/>
        </w:tabs>
        <w:spacing w:line="360" w:lineRule="auto"/>
        <w:ind w:right="15"/>
        <w:jc w:val="both"/>
        <w:rPr>
          <w:bCs/>
          <w:sz w:val="24"/>
        </w:rPr>
      </w:pPr>
      <w:r w:rsidRPr="0027594F">
        <w:rPr>
          <w:bCs/>
          <w:sz w:val="24"/>
        </w:rPr>
        <w:t>- wydatki majątkowe</w:t>
      </w:r>
      <w:r w:rsidRPr="0027594F">
        <w:rPr>
          <w:bCs/>
          <w:sz w:val="24"/>
        </w:rPr>
        <w:tab/>
      </w:r>
      <w:r w:rsidRPr="0027594F">
        <w:rPr>
          <w:bCs/>
          <w:sz w:val="24"/>
        </w:rPr>
        <w:tab/>
      </w:r>
      <w:r w:rsidRPr="0027594F">
        <w:rPr>
          <w:bCs/>
          <w:sz w:val="24"/>
        </w:rPr>
        <w:tab/>
      </w:r>
      <w:r w:rsidRPr="0027594F">
        <w:rPr>
          <w:bCs/>
          <w:sz w:val="24"/>
        </w:rPr>
        <w:tab/>
      </w:r>
      <w:r w:rsidRPr="0027594F">
        <w:rPr>
          <w:bCs/>
          <w:sz w:val="24"/>
        </w:rPr>
        <w:tab/>
      </w:r>
      <w:r w:rsidRPr="0027594F">
        <w:rPr>
          <w:bCs/>
          <w:sz w:val="24"/>
        </w:rPr>
        <w:tab/>
      </w:r>
      <w:r w:rsidRPr="0027594F">
        <w:rPr>
          <w:bCs/>
          <w:sz w:val="24"/>
        </w:rPr>
        <w:tab/>
        <w:t xml:space="preserve">- </w:t>
      </w:r>
      <w:r w:rsidR="0027594F" w:rsidRPr="0027594F">
        <w:rPr>
          <w:bCs/>
          <w:sz w:val="24"/>
        </w:rPr>
        <w:t xml:space="preserve">   339 707,52</w:t>
      </w:r>
      <w:r w:rsidRPr="0027594F">
        <w:rPr>
          <w:bCs/>
          <w:sz w:val="24"/>
        </w:rPr>
        <w:t xml:space="preserve"> zł</w:t>
      </w:r>
      <w:r w:rsidR="005C4E0F" w:rsidRPr="0027594F">
        <w:rPr>
          <w:bCs/>
          <w:sz w:val="24"/>
        </w:rPr>
        <w:t>,</w:t>
      </w:r>
    </w:p>
    <w:p w:rsidR="00B06A25" w:rsidRPr="0027594F" w:rsidRDefault="00B06A25" w:rsidP="00DC2FB8">
      <w:pPr>
        <w:pStyle w:val="Tekstpodstawowy"/>
        <w:tabs>
          <w:tab w:val="left" w:pos="900"/>
        </w:tabs>
        <w:spacing w:line="360" w:lineRule="auto"/>
        <w:ind w:left="180" w:right="3" w:hanging="180"/>
        <w:jc w:val="both"/>
        <w:rPr>
          <w:bCs/>
          <w:sz w:val="24"/>
        </w:rPr>
      </w:pPr>
      <w:r w:rsidRPr="005B3218">
        <w:rPr>
          <w:bCs/>
          <w:color w:val="FF0000"/>
          <w:sz w:val="24"/>
        </w:rPr>
        <w:tab/>
      </w:r>
      <w:r w:rsidRPr="0027594F">
        <w:rPr>
          <w:bCs/>
          <w:sz w:val="24"/>
        </w:rPr>
        <w:t xml:space="preserve">  w tym:</w:t>
      </w:r>
    </w:p>
    <w:p w:rsidR="00B06A25" w:rsidRPr="0027594F" w:rsidRDefault="00B06A25" w:rsidP="00DC2FB8">
      <w:pPr>
        <w:pStyle w:val="Tekstpodstawowy"/>
        <w:tabs>
          <w:tab w:val="left" w:pos="900"/>
        </w:tabs>
        <w:spacing w:line="360" w:lineRule="auto"/>
        <w:ind w:left="180" w:right="3" w:hanging="180"/>
        <w:jc w:val="both"/>
        <w:rPr>
          <w:bCs/>
          <w:sz w:val="24"/>
        </w:rPr>
      </w:pPr>
      <w:r w:rsidRPr="0027594F">
        <w:rPr>
          <w:bCs/>
          <w:sz w:val="24"/>
        </w:rPr>
        <w:tab/>
        <w:t xml:space="preserve"> - </w:t>
      </w:r>
      <w:r w:rsidR="00B93D1F" w:rsidRPr="0027594F">
        <w:rPr>
          <w:bCs/>
          <w:sz w:val="24"/>
        </w:rPr>
        <w:t>„W</w:t>
      </w:r>
      <w:r w:rsidRPr="0027594F">
        <w:rPr>
          <w:bCs/>
          <w:sz w:val="24"/>
        </w:rPr>
        <w:t>ykupy gruntów na zasoby gminy</w:t>
      </w:r>
      <w:r w:rsidR="00B93D1F" w:rsidRPr="0027594F">
        <w:rPr>
          <w:bCs/>
          <w:sz w:val="24"/>
        </w:rPr>
        <w:t>”</w:t>
      </w:r>
      <w:r w:rsidRPr="0027594F">
        <w:rPr>
          <w:bCs/>
          <w:sz w:val="24"/>
        </w:rPr>
        <w:t xml:space="preserve"> </w:t>
      </w:r>
      <w:r w:rsidRPr="0027594F">
        <w:rPr>
          <w:bCs/>
          <w:sz w:val="24"/>
        </w:rPr>
        <w:tab/>
      </w:r>
      <w:r w:rsidRPr="0027594F">
        <w:rPr>
          <w:bCs/>
          <w:sz w:val="24"/>
        </w:rPr>
        <w:tab/>
      </w:r>
      <w:r w:rsidRPr="0027594F">
        <w:rPr>
          <w:bCs/>
          <w:sz w:val="24"/>
        </w:rPr>
        <w:tab/>
        <w:t xml:space="preserve">- </w:t>
      </w:r>
      <w:r w:rsidR="00A3562A" w:rsidRPr="0027594F">
        <w:rPr>
          <w:bCs/>
          <w:sz w:val="24"/>
        </w:rPr>
        <w:t xml:space="preserve"> </w:t>
      </w:r>
      <w:r w:rsidR="0027594F" w:rsidRPr="0027594F">
        <w:rPr>
          <w:bCs/>
          <w:sz w:val="24"/>
        </w:rPr>
        <w:t>339 707,52</w:t>
      </w:r>
      <w:r w:rsidRPr="0027594F">
        <w:rPr>
          <w:bCs/>
          <w:sz w:val="24"/>
        </w:rPr>
        <w:t xml:space="preserve"> zł</w:t>
      </w:r>
      <w:r w:rsidR="0027594F" w:rsidRPr="0027594F">
        <w:rPr>
          <w:bCs/>
          <w:sz w:val="24"/>
        </w:rPr>
        <w:t>.</w:t>
      </w:r>
    </w:p>
    <w:p w:rsidR="00B06A25" w:rsidRPr="0027594F" w:rsidRDefault="00B93D1F" w:rsidP="00877098">
      <w:pPr>
        <w:pStyle w:val="Tekstpodstawowy"/>
        <w:tabs>
          <w:tab w:val="left" w:pos="900"/>
        </w:tabs>
        <w:spacing w:line="360" w:lineRule="auto"/>
        <w:ind w:left="180" w:right="3" w:hanging="180"/>
        <w:jc w:val="both"/>
        <w:rPr>
          <w:bCs/>
          <w:sz w:val="24"/>
        </w:rPr>
      </w:pPr>
      <w:r w:rsidRPr="0027594F">
        <w:rPr>
          <w:bCs/>
          <w:sz w:val="24"/>
        </w:rPr>
        <w:tab/>
      </w:r>
    </w:p>
    <w:p w:rsidR="00B06A25" w:rsidRPr="0027594F" w:rsidRDefault="00B93D1F" w:rsidP="0027594F">
      <w:pPr>
        <w:pStyle w:val="Tekstpodstawowy"/>
        <w:tabs>
          <w:tab w:val="left" w:pos="900"/>
        </w:tabs>
        <w:spacing w:line="360" w:lineRule="auto"/>
        <w:ind w:left="180" w:right="3" w:hanging="180"/>
        <w:jc w:val="both"/>
        <w:rPr>
          <w:bCs/>
          <w:sz w:val="24"/>
        </w:rPr>
      </w:pPr>
      <w:r w:rsidRPr="0027594F">
        <w:rPr>
          <w:bCs/>
          <w:sz w:val="24"/>
        </w:rPr>
        <w:tab/>
      </w:r>
      <w:r w:rsidR="00B06A25" w:rsidRPr="0027594F">
        <w:rPr>
          <w:bCs/>
          <w:sz w:val="24"/>
        </w:rPr>
        <w:t>W ramach gospodarki gruntami i nieruchomościami dokonywano</w:t>
      </w:r>
      <w:r w:rsidR="0027594F" w:rsidRPr="0027594F">
        <w:rPr>
          <w:bCs/>
          <w:sz w:val="24"/>
        </w:rPr>
        <w:t xml:space="preserve"> między innymi</w:t>
      </w:r>
      <w:r w:rsidR="00B06A25" w:rsidRPr="0027594F">
        <w:rPr>
          <w:bCs/>
          <w:sz w:val="24"/>
        </w:rPr>
        <w:t xml:space="preserve"> wydatków związanych z szacunkami </w:t>
      </w:r>
      <w:r w:rsidR="0027594F" w:rsidRPr="0027594F">
        <w:rPr>
          <w:bCs/>
          <w:sz w:val="24"/>
        </w:rPr>
        <w:t xml:space="preserve"> wartości </w:t>
      </w:r>
      <w:r w:rsidR="00B06A25" w:rsidRPr="0027594F">
        <w:rPr>
          <w:bCs/>
          <w:sz w:val="24"/>
        </w:rPr>
        <w:t>mienia</w:t>
      </w:r>
      <w:r w:rsidR="00877098" w:rsidRPr="0027594F">
        <w:rPr>
          <w:bCs/>
          <w:sz w:val="24"/>
        </w:rPr>
        <w:t>,</w:t>
      </w:r>
      <w:r w:rsidR="00B06A25" w:rsidRPr="0027594F">
        <w:rPr>
          <w:bCs/>
          <w:sz w:val="24"/>
        </w:rPr>
        <w:t xml:space="preserve"> opłatami, opracowaniami i usługami geodezyjnymi</w:t>
      </w:r>
      <w:r w:rsidR="004D7DDE" w:rsidRPr="0027594F">
        <w:rPr>
          <w:bCs/>
          <w:sz w:val="24"/>
        </w:rPr>
        <w:t>,</w:t>
      </w:r>
      <w:r w:rsidR="00B06A25" w:rsidRPr="0027594F">
        <w:rPr>
          <w:bCs/>
          <w:sz w:val="24"/>
        </w:rPr>
        <w:t xml:space="preserve"> utrzymaniem lokali gminnych</w:t>
      </w:r>
      <w:r w:rsidR="004D7DDE" w:rsidRPr="0027594F">
        <w:rPr>
          <w:bCs/>
          <w:sz w:val="24"/>
        </w:rPr>
        <w:t xml:space="preserve"> oraz lokali</w:t>
      </w:r>
      <w:r w:rsidR="00B06A25" w:rsidRPr="0027594F">
        <w:rPr>
          <w:bCs/>
          <w:sz w:val="24"/>
        </w:rPr>
        <w:t xml:space="preserve"> we wspólnotach</w:t>
      </w:r>
      <w:r w:rsidR="00A83BBD" w:rsidRPr="0027594F">
        <w:rPr>
          <w:bCs/>
          <w:sz w:val="24"/>
        </w:rPr>
        <w:t xml:space="preserve"> mieszkaniowych</w:t>
      </w:r>
      <w:r w:rsidR="004D7DDE" w:rsidRPr="0027594F">
        <w:rPr>
          <w:bCs/>
          <w:sz w:val="24"/>
        </w:rPr>
        <w:t>,</w:t>
      </w:r>
      <w:r w:rsidR="00A83BBD" w:rsidRPr="0027594F">
        <w:rPr>
          <w:bCs/>
          <w:sz w:val="24"/>
        </w:rPr>
        <w:t xml:space="preserve"> wypłatą odszkodowań za nieruchomości przejęte </w:t>
      </w:r>
      <w:r w:rsidR="007469C1" w:rsidRPr="0027594F">
        <w:rPr>
          <w:bCs/>
          <w:sz w:val="24"/>
        </w:rPr>
        <w:t>przez gminę Końskie</w:t>
      </w:r>
      <w:r w:rsidR="00A83BBD" w:rsidRPr="0027594F">
        <w:rPr>
          <w:bCs/>
          <w:sz w:val="24"/>
        </w:rPr>
        <w:t>.</w:t>
      </w:r>
    </w:p>
    <w:p w:rsidR="000041A5" w:rsidRPr="005B3218" w:rsidRDefault="00B06A25" w:rsidP="000041A5">
      <w:pPr>
        <w:pStyle w:val="Tekstpodstawowy"/>
        <w:tabs>
          <w:tab w:val="left" w:pos="720"/>
        </w:tabs>
        <w:spacing w:line="360" w:lineRule="auto"/>
        <w:ind w:right="3" w:hanging="15"/>
        <w:jc w:val="both"/>
        <w:rPr>
          <w:bCs/>
          <w:color w:val="FF0000"/>
          <w:sz w:val="24"/>
        </w:rPr>
      </w:pPr>
      <w:r w:rsidRPr="005B3218">
        <w:rPr>
          <w:bCs/>
          <w:color w:val="FF0000"/>
          <w:sz w:val="24"/>
        </w:rPr>
        <w:tab/>
      </w:r>
      <w:r w:rsidRPr="005B3218">
        <w:rPr>
          <w:bCs/>
          <w:color w:val="FF0000"/>
          <w:sz w:val="24"/>
        </w:rPr>
        <w:tab/>
      </w:r>
    </w:p>
    <w:p w:rsidR="00B06A25" w:rsidRPr="00272568" w:rsidRDefault="00B06A25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center"/>
        <w:rPr>
          <w:b/>
          <w:bCs/>
        </w:rPr>
      </w:pPr>
      <w:r w:rsidRPr="00272568">
        <w:rPr>
          <w:b/>
          <w:bCs/>
        </w:rPr>
        <w:t>Dział 710 DZIAŁALNOŚĆ USŁUGOWA – wydatkowano kwotę</w:t>
      </w:r>
    </w:p>
    <w:p w:rsidR="00B06A25" w:rsidRPr="00272568" w:rsidRDefault="00272568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center"/>
        <w:rPr>
          <w:b/>
          <w:bCs/>
          <w:u w:val="single"/>
        </w:rPr>
      </w:pPr>
      <w:r w:rsidRPr="00272568">
        <w:rPr>
          <w:b/>
          <w:bCs/>
          <w:u w:val="single"/>
        </w:rPr>
        <w:t>142 844,15</w:t>
      </w:r>
      <w:r w:rsidR="00003C2B" w:rsidRPr="00272568">
        <w:rPr>
          <w:b/>
          <w:bCs/>
          <w:u w:val="single"/>
        </w:rPr>
        <w:t xml:space="preserve"> </w:t>
      </w:r>
      <w:r w:rsidR="00B06A25" w:rsidRPr="00272568">
        <w:rPr>
          <w:b/>
          <w:bCs/>
          <w:u w:val="single"/>
        </w:rPr>
        <w:t>zł tj</w:t>
      </w:r>
      <w:r w:rsidR="004D7DDE" w:rsidRPr="00272568">
        <w:rPr>
          <w:b/>
          <w:bCs/>
          <w:u w:val="single"/>
        </w:rPr>
        <w:t xml:space="preserve">. </w:t>
      </w:r>
      <w:r w:rsidRPr="00272568">
        <w:rPr>
          <w:b/>
          <w:bCs/>
          <w:u w:val="single"/>
        </w:rPr>
        <w:t>91,33</w:t>
      </w:r>
      <w:r w:rsidR="00B06A25" w:rsidRPr="00272568">
        <w:rPr>
          <w:b/>
          <w:bCs/>
          <w:u w:val="single"/>
        </w:rPr>
        <w:t>% planu rocznego</w:t>
      </w:r>
    </w:p>
    <w:p w:rsidR="00B06A25" w:rsidRPr="005B3218" w:rsidRDefault="00B06A25" w:rsidP="00ED3998">
      <w:pPr>
        <w:pStyle w:val="Tekstpodstawowy"/>
        <w:tabs>
          <w:tab w:val="left" w:pos="900"/>
        </w:tabs>
        <w:spacing w:line="276" w:lineRule="auto"/>
        <w:ind w:left="180" w:right="543" w:hanging="180"/>
        <w:jc w:val="both"/>
        <w:rPr>
          <w:bCs/>
          <w:color w:val="FF0000"/>
        </w:rPr>
      </w:pPr>
    </w:p>
    <w:p w:rsidR="00B06A25" w:rsidRPr="0027594F" w:rsidRDefault="00B06A25" w:rsidP="00DC2FB8">
      <w:pPr>
        <w:pStyle w:val="Tekstpodstawowy"/>
        <w:tabs>
          <w:tab w:val="left" w:pos="900"/>
        </w:tabs>
        <w:spacing w:line="360" w:lineRule="auto"/>
        <w:ind w:left="180" w:right="543" w:hanging="180"/>
        <w:jc w:val="both"/>
        <w:rPr>
          <w:bCs/>
          <w:sz w:val="24"/>
        </w:rPr>
      </w:pPr>
      <w:r w:rsidRPr="0027594F">
        <w:rPr>
          <w:bCs/>
          <w:sz w:val="24"/>
        </w:rPr>
        <w:t>z przeznaczeniem na:</w:t>
      </w:r>
    </w:p>
    <w:p w:rsidR="00B06A25" w:rsidRPr="00760BBB" w:rsidRDefault="00B06A25" w:rsidP="00DC2FB8">
      <w:pPr>
        <w:pStyle w:val="Tekstpodstawowy"/>
        <w:tabs>
          <w:tab w:val="left" w:pos="1050"/>
          <w:tab w:val="left" w:pos="1080"/>
        </w:tabs>
        <w:spacing w:line="360" w:lineRule="auto"/>
        <w:ind w:right="15"/>
        <w:jc w:val="both"/>
        <w:rPr>
          <w:bCs/>
          <w:sz w:val="24"/>
        </w:rPr>
      </w:pPr>
      <w:r w:rsidRPr="00760BBB">
        <w:rPr>
          <w:bCs/>
          <w:sz w:val="24"/>
        </w:rPr>
        <w:t xml:space="preserve">- opracowanie miejscowych planów zagospodarowania </w:t>
      </w:r>
      <w:r w:rsidR="00E83705" w:rsidRPr="00760BBB">
        <w:rPr>
          <w:bCs/>
          <w:sz w:val="24"/>
        </w:rPr>
        <w:t>przestrzennego</w:t>
      </w:r>
    </w:p>
    <w:p w:rsidR="00B06A25" w:rsidRPr="00760BBB" w:rsidRDefault="00E83705" w:rsidP="00DC2FB8">
      <w:pPr>
        <w:pStyle w:val="Tekstpodstawowy"/>
        <w:tabs>
          <w:tab w:val="left" w:pos="1050"/>
          <w:tab w:val="left" w:pos="1080"/>
        </w:tabs>
        <w:spacing w:line="360" w:lineRule="auto"/>
        <w:ind w:right="15"/>
        <w:jc w:val="both"/>
        <w:rPr>
          <w:bCs/>
          <w:sz w:val="24"/>
        </w:rPr>
      </w:pPr>
      <w:r w:rsidRPr="00760BBB">
        <w:rPr>
          <w:bCs/>
          <w:sz w:val="24"/>
        </w:rPr>
        <w:t xml:space="preserve"> oraz</w:t>
      </w:r>
      <w:r w:rsidR="00B06A25" w:rsidRPr="00760BBB">
        <w:rPr>
          <w:bCs/>
          <w:sz w:val="24"/>
        </w:rPr>
        <w:t xml:space="preserve"> projekty decyzji o warunkach zabudowy i zagospodarowania terenu</w:t>
      </w:r>
      <w:r w:rsidR="00B06A25" w:rsidRPr="00760BBB">
        <w:rPr>
          <w:bCs/>
          <w:sz w:val="24"/>
        </w:rPr>
        <w:tab/>
      </w:r>
      <w:r w:rsidR="00B06A25" w:rsidRPr="00760BBB">
        <w:rPr>
          <w:bCs/>
          <w:sz w:val="24"/>
        </w:rPr>
        <w:tab/>
        <w:t xml:space="preserve">- </w:t>
      </w:r>
      <w:r w:rsidR="00760BBB" w:rsidRPr="00760BBB">
        <w:rPr>
          <w:bCs/>
          <w:sz w:val="24"/>
        </w:rPr>
        <w:t>111 969,75</w:t>
      </w:r>
      <w:r w:rsidR="00B06A25" w:rsidRPr="00760BBB">
        <w:rPr>
          <w:bCs/>
          <w:sz w:val="24"/>
        </w:rPr>
        <w:t xml:space="preserve"> zł,</w:t>
      </w:r>
    </w:p>
    <w:p w:rsidR="00B06A25" w:rsidRPr="00760BBB" w:rsidRDefault="00B06A25" w:rsidP="00DC2FB8">
      <w:pPr>
        <w:pStyle w:val="Tekstpodstawowy"/>
        <w:tabs>
          <w:tab w:val="left" w:pos="720"/>
        </w:tabs>
        <w:spacing w:line="360" w:lineRule="auto"/>
        <w:ind w:right="15"/>
        <w:jc w:val="both"/>
        <w:rPr>
          <w:bCs/>
          <w:sz w:val="24"/>
        </w:rPr>
      </w:pPr>
      <w:r w:rsidRPr="00760BBB">
        <w:rPr>
          <w:bCs/>
          <w:sz w:val="24"/>
        </w:rPr>
        <w:t>-</w:t>
      </w:r>
      <w:r w:rsidR="00F3105F" w:rsidRPr="00760BBB">
        <w:rPr>
          <w:bCs/>
          <w:sz w:val="24"/>
        </w:rPr>
        <w:t xml:space="preserve"> utrzymanie cmentarzy</w:t>
      </w:r>
      <w:r w:rsidR="00F3105F" w:rsidRPr="00760BBB">
        <w:rPr>
          <w:bCs/>
          <w:sz w:val="24"/>
        </w:rPr>
        <w:tab/>
      </w:r>
      <w:r w:rsidR="00F3105F" w:rsidRPr="00760BBB">
        <w:rPr>
          <w:bCs/>
          <w:sz w:val="24"/>
        </w:rPr>
        <w:tab/>
      </w:r>
      <w:r w:rsidR="00F3105F" w:rsidRPr="00760BBB">
        <w:rPr>
          <w:bCs/>
          <w:sz w:val="24"/>
        </w:rPr>
        <w:tab/>
      </w:r>
      <w:r w:rsidR="00F3105F" w:rsidRPr="00760BBB">
        <w:rPr>
          <w:bCs/>
          <w:sz w:val="24"/>
        </w:rPr>
        <w:tab/>
      </w:r>
      <w:r w:rsidR="00F3105F" w:rsidRPr="00760BBB">
        <w:rPr>
          <w:bCs/>
          <w:sz w:val="24"/>
        </w:rPr>
        <w:tab/>
      </w:r>
      <w:r w:rsidR="00F3105F" w:rsidRPr="00760BBB">
        <w:rPr>
          <w:bCs/>
          <w:sz w:val="24"/>
        </w:rPr>
        <w:tab/>
      </w:r>
      <w:r w:rsidR="00F3105F" w:rsidRPr="00760BBB">
        <w:rPr>
          <w:bCs/>
          <w:sz w:val="24"/>
        </w:rPr>
        <w:tab/>
      </w:r>
      <w:r w:rsidR="00F3105F" w:rsidRPr="00760BBB">
        <w:rPr>
          <w:bCs/>
          <w:sz w:val="24"/>
        </w:rPr>
        <w:tab/>
        <w:t xml:space="preserve">- </w:t>
      </w:r>
      <w:r w:rsidR="007F0244" w:rsidRPr="00760BBB">
        <w:rPr>
          <w:bCs/>
          <w:sz w:val="24"/>
        </w:rPr>
        <w:t xml:space="preserve">  </w:t>
      </w:r>
      <w:r w:rsidR="00760BBB" w:rsidRPr="00760BBB">
        <w:rPr>
          <w:bCs/>
          <w:sz w:val="24"/>
        </w:rPr>
        <w:t>30 874,40</w:t>
      </w:r>
      <w:r w:rsidR="00A83BBD" w:rsidRPr="00760BBB">
        <w:rPr>
          <w:bCs/>
          <w:sz w:val="24"/>
        </w:rPr>
        <w:t xml:space="preserve"> zł,</w:t>
      </w:r>
    </w:p>
    <w:p w:rsidR="00D32D49" w:rsidRPr="00760BBB" w:rsidRDefault="007469C1" w:rsidP="00DC2FB8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sz w:val="24"/>
        </w:rPr>
      </w:pPr>
      <w:r w:rsidRPr="00760BBB">
        <w:rPr>
          <w:bCs/>
          <w:sz w:val="24"/>
        </w:rPr>
        <w:t xml:space="preserve">W ramach działu </w:t>
      </w:r>
      <w:r w:rsidR="00763E71" w:rsidRPr="00760BBB">
        <w:rPr>
          <w:bCs/>
          <w:sz w:val="24"/>
        </w:rPr>
        <w:t>G</w:t>
      </w:r>
      <w:r w:rsidR="00D32D49" w:rsidRPr="00760BBB">
        <w:rPr>
          <w:bCs/>
          <w:sz w:val="24"/>
        </w:rPr>
        <w:t xml:space="preserve">mina wykonywała zadania z zakresu administracji rządowej realizowane </w:t>
      </w:r>
      <w:r w:rsidRPr="00760BBB">
        <w:rPr>
          <w:bCs/>
          <w:sz w:val="24"/>
        </w:rPr>
        <w:br/>
      </w:r>
      <w:r w:rsidR="00D32D49" w:rsidRPr="00760BBB">
        <w:rPr>
          <w:bCs/>
          <w:sz w:val="24"/>
        </w:rPr>
        <w:t>na podstawie porozumień z organami administracji rządowej</w:t>
      </w:r>
      <w:r w:rsidRPr="00760BBB">
        <w:rPr>
          <w:bCs/>
          <w:sz w:val="24"/>
        </w:rPr>
        <w:t xml:space="preserve"> (utrzymanie cmentarzy wojennych)</w:t>
      </w:r>
      <w:r w:rsidR="00D32D49" w:rsidRPr="00760BBB">
        <w:rPr>
          <w:bCs/>
          <w:sz w:val="24"/>
        </w:rPr>
        <w:t xml:space="preserve">, </w:t>
      </w:r>
      <w:r w:rsidRPr="00760BBB">
        <w:rPr>
          <w:bCs/>
          <w:sz w:val="24"/>
        </w:rPr>
        <w:br/>
      </w:r>
      <w:r w:rsidR="00D32D49" w:rsidRPr="00760BBB">
        <w:rPr>
          <w:bCs/>
          <w:sz w:val="24"/>
        </w:rPr>
        <w:t xml:space="preserve">na które wydatkowano środki otrzymane z budżetu </w:t>
      </w:r>
      <w:r w:rsidR="003F0304">
        <w:rPr>
          <w:bCs/>
          <w:sz w:val="24"/>
        </w:rPr>
        <w:t>Wojewody Świętokrzyskiego</w:t>
      </w:r>
      <w:r w:rsidR="00D32D49" w:rsidRPr="00760BBB">
        <w:rPr>
          <w:bCs/>
          <w:sz w:val="24"/>
        </w:rPr>
        <w:t xml:space="preserve"> w wysokości – </w:t>
      </w:r>
      <w:r w:rsidR="00760BBB" w:rsidRPr="00760BBB">
        <w:rPr>
          <w:bCs/>
          <w:sz w:val="24"/>
        </w:rPr>
        <w:t>15</w:t>
      </w:r>
      <w:r w:rsidR="00D32D49" w:rsidRPr="00760BBB">
        <w:rPr>
          <w:bCs/>
          <w:sz w:val="24"/>
        </w:rPr>
        <w:t> 000,00 złotych.</w:t>
      </w:r>
    </w:p>
    <w:p w:rsidR="001152F5" w:rsidRDefault="001152F5" w:rsidP="00DC2FB8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color w:val="FF0000"/>
          <w:sz w:val="24"/>
        </w:rPr>
      </w:pPr>
    </w:p>
    <w:p w:rsidR="008814FB" w:rsidRDefault="008814FB" w:rsidP="00DC2FB8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color w:val="FF0000"/>
          <w:sz w:val="24"/>
        </w:rPr>
      </w:pPr>
    </w:p>
    <w:p w:rsidR="007F0244" w:rsidRPr="00272568" w:rsidRDefault="007F0244" w:rsidP="00ED3998">
      <w:pPr>
        <w:pStyle w:val="Tekstpodstawowy"/>
        <w:tabs>
          <w:tab w:val="left" w:pos="900"/>
        </w:tabs>
        <w:spacing w:line="276" w:lineRule="auto"/>
        <w:ind w:right="453"/>
        <w:jc w:val="center"/>
        <w:rPr>
          <w:b/>
          <w:bCs/>
        </w:rPr>
      </w:pPr>
      <w:r w:rsidRPr="00272568">
        <w:rPr>
          <w:b/>
          <w:bCs/>
        </w:rPr>
        <w:lastRenderedPageBreak/>
        <w:t>Dział 720 INFORMATYKA</w:t>
      </w:r>
    </w:p>
    <w:p w:rsidR="005954F1" w:rsidRPr="00272568" w:rsidRDefault="005954F1" w:rsidP="00ED3998">
      <w:pPr>
        <w:pStyle w:val="Tekstpodstawowy"/>
        <w:tabs>
          <w:tab w:val="left" w:pos="900"/>
        </w:tabs>
        <w:spacing w:line="276" w:lineRule="auto"/>
        <w:ind w:right="453"/>
        <w:jc w:val="center"/>
        <w:rPr>
          <w:b/>
          <w:bCs/>
          <w:u w:val="single"/>
        </w:rPr>
      </w:pPr>
      <w:r w:rsidRPr="00272568">
        <w:rPr>
          <w:b/>
          <w:bCs/>
          <w:u w:val="single"/>
        </w:rPr>
        <w:t xml:space="preserve">- wydatkowano kwotę </w:t>
      </w:r>
      <w:r w:rsidR="00272568" w:rsidRPr="00272568">
        <w:rPr>
          <w:b/>
          <w:bCs/>
          <w:u w:val="single"/>
        </w:rPr>
        <w:t>128 026,78</w:t>
      </w:r>
      <w:r w:rsidRPr="00272568">
        <w:rPr>
          <w:b/>
          <w:bCs/>
          <w:u w:val="single"/>
        </w:rPr>
        <w:t xml:space="preserve"> zł, tj. </w:t>
      </w:r>
      <w:r w:rsidR="00272568" w:rsidRPr="00272568">
        <w:rPr>
          <w:b/>
          <w:bCs/>
          <w:u w:val="single"/>
        </w:rPr>
        <w:t>96,86</w:t>
      </w:r>
      <w:r w:rsidRPr="00272568">
        <w:rPr>
          <w:b/>
          <w:bCs/>
          <w:u w:val="single"/>
        </w:rPr>
        <w:t>% planu rocznego</w:t>
      </w:r>
    </w:p>
    <w:p w:rsidR="005954F1" w:rsidRPr="005B3218" w:rsidRDefault="005954F1" w:rsidP="00ED3998">
      <w:pPr>
        <w:pStyle w:val="Tekstpodstawowy"/>
        <w:tabs>
          <w:tab w:val="left" w:pos="900"/>
        </w:tabs>
        <w:spacing w:line="276" w:lineRule="auto"/>
        <w:ind w:right="453"/>
        <w:jc w:val="center"/>
        <w:rPr>
          <w:b/>
          <w:bCs/>
          <w:color w:val="FF0000"/>
        </w:rPr>
      </w:pPr>
    </w:p>
    <w:p w:rsidR="00E75DE9" w:rsidRPr="00E75DE9" w:rsidRDefault="005954F1" w:rsidP="005954F1">
      <w:pPr>
        <w:pStyle w:val="Tekstpodstawowy"/>
        <w:tabs>
          <w:tab w:val="left" w:pos="900"/>
        </w:tabs>
        <w:spacing w:line="360" w:lineRule="auto"/>
        <w:ind w:right="453"/>
        <w:jc w:val="both"/>
        <w:rPr>
          <w:bCs/>
          <w:sz w:val="24"/>
        </w:rPr>
      </w:pPr>
      <w:r w:rsidRPr="00E75DE9">
        <w:rPr>
          <w:bCs/>
          <w:sz w:val="24"/>
        </w:rPr>
        <w:t>z przeznaczeniem na</w:t>
      </w:r>
      <w:r w:rsidR="00E75DE9" w:rsidRPr="00E75DE9">
        <w:rPr>
          <w:bCs/>
          <w:sz w:val="24"/>
        </w:rPr>
        <w:t>:</w:t>
      </w:r>
    </w:p>
    <w:p w:rsidR="00E75DE9" w:rsidRPr="00E75DE9" w:rsidRDefault="00E75DE9" w:rsidP="005954F1">
      <w:pPr>
        <w:pStyle w:val="Tekstpodstawowy"/>
        <w:tabs>
          <w:tab w:val="left" w:pos="900"/>
        </w:tabs>
        <w:spacing w:line="360" w:lineRule="auto"/>
        <w:ind w:right="453"/>
        <w:jc w:val="both"/>
        <w:rPr>
          <w:bCs/>
          <w:sz w:val="24"/>
        </w:rPr>
      </w:pPr>
      <w:r w:rsidRPr="00E75DE9">
        <w:rPr>
          <w:bCs/>
          <w:sz w:val="24"/>
        </w:rPr>
        <w:t xml:space="preserve">- realizację projektu „Internet i Ja” </w:t>
      </w:r>
      <w:r w:rsidRPr="00E75DE9">
        <w:rPr>
          <w:bCs/>
          <w:sz w:val="24"/>
        </w:rPr>
        <w:tab/>
      </w:r>
      <w:r w:rsidRPr="00E75DE9">
        <w:rPr>
          <w:bCs/>
          <w:sz w:val="24"/>
        </w:rPr>
        <w:tab/>
      </w:r>
      <w:r w:rsidRPr="00E75DE9">
        <w:rPr>
          <w:bCs/>
          <w:sz w:val="24"/>
        </w:rPr>
        <w:tab/>
      </w:r>
      <w:r w:rsidRPr="00E75DE9">
        <w:rPr>
          <w:bCs/>
          <w:sz w:val="24"/>
        </w:rPr>
        <w:tab/>
        <w:t>- 116 329,28 zł,</w:t>
      </w:r>
    </w:p>
    <w:p w:rsidR="00E75DE9" w:rsidRDefault="00E75DE9" w:rsidP="005954F1">
      <w:pPr>
        <w:pStyle w:val="Tekstpodstawowy"/>
        <w:tabs>
          <w:tab w:val="left" w:pos="900"/>
        </w:tabs>
        <w:spacing w:line="360" w:lineRule="auto"/>
        <w:ind w:right="453"/>
        <w:jc w:val="both"/>
        <w:rPr>
          <w:bCs/>
          <w:sz w:val="24"/>
        </w:rPr>
      </w:pPr>
      <w:r w:rsidRPr="00E75DE9">
        <w:rPr>
          <w:bCs/>
          <w:sz w:val="24"/>
        </w:rPr>
        <w:t>- wydatki majątkowe</w:t>
      </w:r>
      <w:r w:rsidRPr="00E75DE9">
        <w:rPr>
          <w:bCs/>
          <w:sz w:val="24"/>
        </w:rPr>
        <w:tab/>
      </w:r>
      <w:r w:rsidRPr="00E75DE9">
        <w:rPr>
          <w:bCs/>
          <w:sz w:val="24"/>
        </w:rPr>
        <w:tab/>
      </w:r>
      <w:r w:rsidRPr="00E75DE9">
        <w:rPr>
          <w:bCs/>
          <w:sz w:val="24"/>
        </w:rPr>
        <w:tab/>
      </w:r>
      <w:r w:rsidRPr="00E75DE9">
        <w:rPr>
          <w:bCs/>
          <w:sz w:val="24"/>
        </w:rPr>
        <w:tab/>
      </w:r>
      <w:r w:rsidRPr="00E75DE9">
        <w:rPr>
          <w:bCs/>
          <w:sz w:val="24"/>
        </w:rPr>
        <w:tab/>
      </w:r>
      <w:r w:rsidRPr="00E75DE9">
        <w:rPr>
          <w:bCs/>
          <w:sz w:val="24"/>
        </w:rPr>
        <w:tab/>
        <w:t>-   11 697,50</w:t>
      </w:r>
      <w:r>
        <w:rPr>
          <w:bCs/>
          <w:sz w:val="24"/>
        </w:rPr>
        <w:t xml:space="preserve"> zł,</w:t>
      </w:r>
    </w:p>
    <w:p w:rsidR="00E75DE9" w:rsidRDefault="00E75DE9" w:rsidP="005954F1">
      <w:pPr>
        <w:pStyle w:val="Tekstpodstawowy"/>
        <w:tabs>
          <w:tab w:val="left" w:pos="900"/>
        </w:tabs>
        <w:spacing w:line="360" w:lineRule="auto"/>
        <w:ind w:right="453"/>
        <w:jc w:val="both"/>
        <w:rPr>
          <w:bCs/>
          <w:sz w:val="24"/>
        </w:rPr>
      </w:pPr>
      <w:r>
        <w:rPr>
          <w:bCs/>
          <w:sz w:val="24"/>
        </w:rPr>
        <w:t>w tym:</w:t>
      </w:r>
    </w:p>
    <w:p w:rsidR="00E75DE9" w:rsidRPr="00E47D4E" w:rsidRDefault="00E75DE9" w:rsidP="005954F1">
      <w:pPr>
        <w:pStyle w:val="Tekstpodstawowy"/>
        <w:tabs>
          <w:tab w:val="left" w:pos="900"/>
        </w:tabs>
        <w:spacing w:line="360" w:lineRule="auto"/>
        <w:ind w:right="453"/>
        <w:jc w:val="both"/>
        <w:rPr>
          <w:bCs/>
          <w:sz w:val="24"/>
        </w:rPr>
      </w:pPr>
      <w:r w:rsidRPr="00E47D4E">
        <w:rPr>
          <w:bCs/>
          <w:sz w:val="24"/>
        </w:rPr>
        <w:t xml:space="preserve">- </w:t>
      </w:r>
      <w:r w:rsidR="005B4B1C" w:rsidRPr="00E47D4E">
        <w:rPr>
          <w:bCs/>
          <w:sz w:val="24"/>
        </w:rPr>
        <w:t xml:space="preserve">„Rozwój  społeczeństwa informacyjnego poprzez wdrożenie nowoczesnych </w:t>
      </w:r>
    </w:p>
    <w:p w:rsidR="005954F1" w:rsidRPr="00E47D4E" w:rsidRDefault="005B4B1C" w:rsidP="005954F1">
      <w:pPr>
        <w:pStyle w:val="Tekstpodstawowy"/>
        <w:tabs>
          <w:tab w:val="left" w:pos="900"/>
        </w:tabs>
        <w:spacing w:line="360" w:lineRule="auto"/>
        <w:ind w:right="453"/>
        <w:jc w:val="both"/>
        <w:rPr>
          <w:bCs/>
          <w:sz w:val="24"/>
        </w:rPr>
      </w:pPr>
      <w:r w:rsidRPr="00E47D4E">
        <w:rPr>
          <w:bCs/>
          <w:sz w:val="24"/>
        </w:rPr>
        <w:t>e-usług w Gminie Końskie”</w:t>
      </w:r>
      <w:r w:rsidRPr="00E47D4E">
        <w:rPr>
          <w:bCs/>
          <w:sz w:val="24"/>
        </w:rPr>
        <w:tab/>
      </w:r>
      <w:r w:rsidRPr="00E47D4E">
        <w:rPr>
          <w:bCs/>
          <w:sz w:val="24"/>
        </w:rPr>
        <w:tab/>
      </w:r>
      <w:r w:rsidRPr="00E47D4E">
        <w:rPr>
          <w:bCs/>
          <w:sz w:val="24"/>
        </w:rPr>
        <w:tab/>
      </w:r>
      <w:r w:rsidR="00E47D4E" w:rsidRPr="00E47D4E">
        <w:rPr>
          <w:bCs/>
          <w:sz w:val="24"/>
        </w:rPr>
        <w:tab/>
        <w:t>- 7 7</w:t>
      </w:r>
      <w:r w:rsidR="00E75DE9" w:rsidRPr="00E47D4E">
        <w:rPr>
          <w:bCs/>
          <w:sz w:val="24"/>
        </w:rPr>
        <w:t>00,00 zł,</w:t>
      </w:r>
    </w:p>
    <w:p w:rsidR="00E75DE9" w:rsidRPr="00E47D4E" w:rsidRDefault="00E75DE9" w:rsidP="005954F1">
      <w:pPr>
        <w:pStyle w:val="Tekstpodstawowy"/>
        <w:tabs>
          <w:tab w:val="left" w:pos="900"/>
        </w:tabs>
        <w:spacing w:line="360" w:lineRule="auto"/>
        <w:ind w:right="453"/>
        <w:jc w:val="both"/>
        <w:rPr>
          <w:bCs/>
          <w:sz w:val="24"/>
        </w:rPr>
      </w:pPr>
      <w:r w:rsidRPr="00E47D4E">
        <w:rPr>
          <w:bCs/>
          <w:sz w:val="24"/>
        </w:rPr>
        <w:t xml:space="preserve">- „Przeniesienie węzła głównego sieci światłowodowej </w:t>
      </w:r>
    </w:p>
    <w:p w:rsidR="00E75DE9" w:rsidRPr="00E47D4E" w:rsidRDefault="00E75DE9" w:rsidP="005954F1">
      <w:pPr>
        <w:pStyle w:val="Tekstpodstawowy"/>
        <w:tabs>
          <w:tab w:val="left" w:pos="900"/>
        </w:tabs>
        <w:spacing w:line="360" w:lineRule="auto"/>
        <w:ind w:right="453"/>
        <w:jc w:val="both"/>
        <w:rPr>
          <w:bCs/>
          <w:sz w:val="24"/>
        </w:rPr>
      </w:pPr>
      <w:r w:rsidRPr="00E47D4E">
        <w:rPr>
          <w:bCs/>
          <w:sz w:val="24"/>
        </w:rPr>
        <w:t>do budynku MGOPS w Końskich”</w:t>
      </w:r>
      <w:r w:rsidRPr="00E47D4E">
        <w:rPr>
          <w:bCs/>
          <w:sz w:val="24"/>
        </w:rPr>
        <w:tab/>
      </w:r>
      <w:r w:rsidRPr="00E47D4E">
        <w:rPr>
          <w:bCs/>
          <w:sz w:val="24"/>
        </w:rPr>
        <w:tab/>
      </w:r>
      <w:r w:rsidRPr="00E47D4E">
        <w:rPr>
          <w:bCs/>
          <w:sz w:val="24"/>
        </w:rPr>
        <w:tab/>
        <w:t>-   2 337,00 zł,</w:t>
      </w:r>
    </w:p>
    <w:p w:rsidR="00E47D4E" w:rsidRPr="00E47D4E" w:rsidRDefault="00E75DE9" w:rsidP="005954F1">
      <w:pPr>
        <w:pStyle w:val="Tekstpodstawowy"/>
        <w:tabs>
          <w:tab w:val="left" w:pos="900"/>
        </w:tabs>
        <w:spacing w:line="360" w:lineRule="auto"/>
        <w:ind w:right="453"/>
        <w:jc w:val="both"/>
        <w:rPr>
          <w:bCs/>
          <w:sz w:val="24"/>
        </w:rPr>
      </w:pPr>
      <w:r w:rsidRPr="00E47D4E">
        <w:rPr>
          <w:bCs/>
          <w:sz w:val="24"/>
        </w:rPr>
        <w:t xml:space="preserve">- „Podłączenie sieci światłowodowej do sieci szerokopasmowej </w:t>
      </w:r>
    </w:p>
    <w:p w:rsidR="00E75DE9" w:rsidRPr="00E47D4E" w:rsidRDefault="00E75DE9" w:rsidP="005954F1">
      <w:pPr>
        <w:pStyle w:val="Tekstpodstawowy"/>
        <w:tabs>
          <w:tab w:val="left" w:pos="900"/>
        </w:tabs>
        <w:spacing w:line="360" w:lineRule="auto"/>
        <w:ind w:right="453"/>
        <w:jc w:val="both"/>
        <w:rPr>
          <w:bCs/>
          <w:sz w:val="24"/>
        </w:rPr>
      </w:pPr>
      <w:r w:rsidRPr="00E47D4E">
        <w:rPr>
          <w:bCs/>
          <w:sz w:val="24"/>
        </w:rPr>
        <w:t>Polski Wschodniej</w:t>
      </w:r>
      <w:r w:rsidR="00E47D4E" w:rsidRPr="00E47D4E">
        <w:rPr>
          <w:bCs/>
          <w:sz w:val="24"/>
        </w:rPr>
        <w:t>”</w:t>
      </w:r>
      <w:r w:rsidR="00E47D4E" w:rsidRPr="00E47D4E">
        <w:rPr>
          <w:bCs/>
          <w:sz w:val="24"/>
        </w:rPr>
        <w:tab/>
      </w:r>
      <w:r w:rsidR="00E47D4E" w:rsidRPr="00E47D4E">
        <w:rPr>
          <w:bCs/>
          <w:sz w:val="24"/>
        </w:rPr>
        <w:tab/>
      </w:r>
      <w:r w:rsidR="00E47D4E" w:rsidRPr="00E47D4E">
        <w:rPr>
          <w:bCs/>
          <w:sz w:val="24"/>
        </w:rPr>
        <w:tab/>
      </w:r>
      <w:r w:rsidR="00E47D4E" w:rsidRPr="00E47D4E">
        <w:rPr>
          <w:bCs/>
          <w:sz w:val="24"/>
        </w:rPr>
        <w:tab/>
      </w:r>
      <w:r w:rsidR="00E47D4E" w:rsidRPr="00E47D4E">
        <w:rPr>
          <w:bCs/>
          <w:sz w:val="24"/>
        </w:rPr>
        <w:tab/>
        <w:t>- 1 660,50 zł.</w:t>
      </w:r>
    </w:p>
    <w:p w:rsidR="005954F1" w:rsidRPr="005B3218" w:rsidRDefault="005954F1" w:rsidP="00ED3998">
      <w:pPr>
        <w:pStyle w:val="Tekstpodstawowy"/>
        <w:tabs>
          <w:tab w:val="left" w:pos="900"/>
        </w:tabs>
        <w:spacing w:line="276" w:lineRule="auto"/>
        <w:ind w:right="453"/>
        <w:jc w:val="center"/>
        <w:rPr>
          <w:b/>
          <w:bCs/>
          <w:color w:val="FF0000"/>
        </w:rPr>
      </w:pPr>
    </w:p>
    <w:p w:rsidR="00B06A25" w:rsidRPr="00272568" w:rsidRDefault="00B06A25" w:rsidP="00ED3998">
      <w:pPr>
        <w:pStyle w:val="Tekstpodstawowy"/>
        <w:tabs>
          <w:tab w:val="left" w:pos="900"/>
        </w:tabs>
        <w:spacing w:line="276" w:lineRule="auto"/>
        <w:ind w:right="453"/>
        <w:jc w:val="center"/>
        <w:rPr>
          <w:b/>
          <w:bCs/>
        </w:rPr>
      </w:pPr>
      <w:r w:rsidRPr="00272568">
        <w:rPr>
          <w:b/>
          <w:bCs/>
        </w:rPr>
        <w:t xml:space="preserve">Dział 750 ADMINISTRACJA PUBLICZNA </w:t>
      </w:r>
    </w:p>
    <w:p w:rsidR="00B06A25" w:rsidRPr="00272568" w:rsidRDefault="005954F1" w:rsidP="00ED3998">
      <w:pPr>
        <w:pStyle w:val="Tekstpodstawowy"/>
        <w:tabs>
          <w:tab w:val="left" w:pos="900"/>
        </w:tabs>
        <w:spacing w:line="276" w:lineRule="auto"/>
        <w:ind w:right="453"/>
        <w:jc w:val="center"/>
        <w:rPr>
          <w:b/>
          <w:bCs/>
          <w:u w:val="single"/>
        </w:rPr>
      </w:pPr>
      <w:r w:rsidRPr="00272568">
        <w:rPr>
          <w:b/>
          <w:bCs/>
          <w:u w:val="single"/>
        </w:rPr>
        <w:t>-</w:t>
      </w:r>
      <w:r w:rsidR="00B06A25" w:rsidRPr="00272568">
        <w:rPr>
          <w:b/>
          <w:bCs/>
          <w:u w:val="single"/>
        </w:rPr>
        <w:t xml:space="preserve"> wydatkowano kwotę </w:t>
      </w:r>
      <w:r w:rsidR="00272568" w:rsidRPr="00272568">
        <w:rPr>
          <w:b/>
          <w:bCs/>
          <w:u w:val="single"/>
        </w:rPr>
        <w:t>10 089 020,04</w:t>
      </w:r>
      <w:r w:rsidR="00B06A25" w:rsidRPr="00272568">
        <w:rPr>
          <w:b/>
          <w:bCs/>
          <w:u w:val="single"/>
        </w:rPr>
        <w:t xml:space="preserve"> zł tj. </w:t>
      </w:r>
      <w:r w:rsidR="00272568" w:rsidRPr="00272568">
        <w:rPr>
          <w:b/>
          <w:bCs/>
          <w:u w:val="single"/>
        </w:rPr>
        <w:t>95,31</w:t>
      </w:r>
      <w:r w:rsidR="00B06A25" w:rsidRPr="00272568">
        <w:rPr>
          <w:b/>
          <w:bCs/>
          <w:u w:val="single"/>
        </w:rPr>
        <w:t>% planu rocznego</w:t>
      </w:r>
    </w:p>
    <w:p w:rsidR="00B06A25" w:rsidRPr="005B3218" w:rsidRDefault="00B06A25" w:rsidP="00ED3998">
      <w:pPr>
        <w:pStyle w:val="Tekstpodstawowy"/>
        <w:tabs>
          <w:tab w:val="left" w:pos="900"/>
        </w:tabs>
        <w:spacing w:line="276" w:lineRule="auto"/>
        <w:ind w:right="453"/>
        <w:jc w:val="both"/>
        <w:rPr>
          <w:bCs/>
          <w:color w:val="FF0000"/>
          <w:u w:val="single"/>
        </w:rPr>
      </w:pPr>
    </w:p>
    <w:p w:rsidR="00B06A25" w:rsidRPr="00760BBB" w:rsidRDefault="00B06A25" w:rsidP="00DC2FB8">
      <w:pPr>
        <w:pStyle w:val="Tekstpodstawowy"/>
        <w:tabs>
          <w:tab w:val="left" w:pos="900"/>
        </w:tabs>
        <w:spacing w:line="360" w:lineRule="auto"/>
        <w:ind w:right="453"/>
        <w:jc w:val="both"/>
        <w:rPr>
          <w:bCs/>
          <w:sz w:val="24"/>
        </w:rPr>
      </w:pPr>
      <w:r w:rsidRPr="00760BBB">
        <w:rPr>
          <w:bCs/>
          <w:sz w:val="24"/>
        </w:rPr>
        <w:t>z przeznaczeniem na:</w:t>
      </w:r>
    </w:p>
    <w:p w:rsidR="00B06A25" w:rsidRPr="00760BBB" w:rsidRDefault="00B06A25" w:rsidP="00DC2FB8">
      <w:pPr>
        <w:pStyle w:val="Tekstpodstawowy"/>
        <w:tabs>
          <w:tab w:val="left" w:pos="900"/>
        </w:tabs>
        <w:spacing w:line="360" w:lineRule="auto"/>
        <w:jc w:val="both"/>
        <w:rPr>
          <w:bCs/>
          <w:sz w:val="24"/>
        </w:rPr>
      </w:pPr>
      <w:r w:rsidRPr="00760BBB">
        <w:rPr>
          <w:bCs/>
          <w:sz w:val="24"/>
        </w:rPr>
        <w:t>- funkcjonowanie Rady Miejskiej</w:t>
      </w:r>
      <w:r w:rsidRPr="00760BBB">
        <w:rPr>
          <w:bCs/>
          <w:sz w:val="24"/>
        </w:rPr>
        <w:tab/>
      </w:r>
      <w:r w:rsidRPr="00760BBB">
        <w:rPr>
          <w:bCs/>
          <w:sz w:val="24"/>
        </w:rPr>
        <w:tab/>
      </w:r>
      <w:r w:rsidRPr="00760BBB">
        <w:rPr>
          <w:bCs/>
          <w:sz w:val="24"/>
        </w:rPr>
        <w:tab/>
      </w:r>
      <w:r w:rsidRPr="00760BBB">
        <w:rPr>
          <w:bCs/>
          <w:sz w:val="24"/>
        </w:rPr>
        <w:tab/>
      </w:r>
      <w:r w:rsidRPr="00760BBB">
        <w:rPr>
          <w:bCs/>
          <w:sz w:val="24"/>
        </w:rPr>
        <w:tab/>
      </w:r>
      <w:r w:rsidR="00BC7947" w:rsidRPr="00760BBB">
        <w:rPr>
          <w:bCs/>
          <w:sz w:val="24"/>
        </w:rPr>
        <w:tab/>
      </w:r>
      <w:r w:rsidRPr="00760BBB">
        <w:rPr>
          <w:bCs/>
          <w:sz w:val="24"/>
        </w:rPr>
        <w:t xml:space="preserve">-   </w:t>
      </w:r>
      <w:r w:rsidR="00A01389" w:rsidRPr="00760BBB">
        <w:rPr>
          <w:bCs/>
          <w:sz w:val="24"/>
        </w:rPr>
        <w:t xml:space="preserve"> </w:t>
      </w:r>
      <w:r w:rsidR="00760BBB" w:rsidRPr="00760BBB">
        <w:rPr>
          <w:bCs/>
          <w:sz w:val="24"/>
        </w:rPr>
        <w:t>262 470,68</w:t>
      </w:r>
      <w:r w:rsidRPr="00760BBB">
        <w:rPr>
          <w:bCs/>
          <w:sz w:val="24"/>
        </w:rPr>
        <w:t xml:space="preserve"> zł</w:t>
      </w:r>
      <w:r w:rsidR="005C4E0F" w:rsidRPr="00760BBB">
        <w:rPr>
          <w:bCs/>
          <w:sz w:val="24"/>
        </w:rPr>
        <w:t>,</w:t>
      </w:r>
    </w:p>
    <w:p w:rsidR="00B06A25" w:rsidRPr="00760BBB" w:rsidRDefault="00B06A25" w:rsidP="00DC2FB8">
      <w:pPr>
        <w:pStyle w:val="Tekstpodstawowy"/>
        <w:tabs>
          <w:tab w:val="left" w:pos="900"/>
        </w:tabs>
        <w:spacing w:line="360" w:lineRule="auto"/>
        <w:ind w:right="30"/>
        <w:jc w:val="both"/>
        <w:rPr>
          <w:bCs/>
          <w:sz w:val="24"/>
        </w:rPr>
      </w:pPr>
      <w:r w:rsidRPr="00760BBB">
        <w:rPr>
          <w:bCs/>
          <w:sz w:val="24"/>
        </w:rPr>
        <w:t>- funkcjonowanie Urzędu</w:t>
      </w:r>
      <w:r w:rsidRPr="00760BBB">
        <w:rPr>
          <w:bCs/>
          <w:sz w:val="24"/>
        </w:rPr>
        <w:tab/>
      </w:r>
      <w:r w:rsidRPr="00760BBB">
        <w:rPr>
          <w:bCs/>
          <w:sz w:val="24"/>
        </w:rPr>
        <w:tab/>
      </w:r>
      <w:r w:rsidRPr="00760BBB">
        <w:rPr>
          <w:bCs/>
          <w:sz w:val="24"/>
        </w:rPr>
        <w:tab/>
      </w:r>
      <w:r w:rsidRPr="00760BBB">
        <w:rPr>
          <w:bCs/>
          <w:sz w:val="24"/>
        </w:rPr>
        <w:tab/>
      </w:r>
      <w:r w:rsidRPr="00760BBB">
        <w:rPr>
          <w:bCs/>
          <w:sz w:val="24"/>
        </w:rPr>
        <w:tab/>
      </w:r>
      <w:r w:rsidRPr="00760BBB">
        <w:rPr>
          <w:bCs/>
          <w:sz w:val="24"/>
        </w:rPr>
        <w:tab/>
      </w:r>
      <w:r w:rsidR="00BC7947" w:rsidRPr="00760BBB">
        <w:rPr>
          <w:bCs/>
          <w:sz w:val="24"/>
        </w:rPr>
        <w:tab/>
      </w:r>
      <w:r w:rsidRPr="00760BBB">
        <w:rPr>
          <w:bCs/>
          <w:sz w:val="24"/>
        </w:rPr>
        <w:t>-</w:t>
      </w:r>
      <w:r w:rsidR="00BC7947" w:rsidRPr="00760BBB">
        <w:rPr>
          <w:bCs/>
          <w:sz w:val="24"/>
        </w:rPr>
        <w:t xml:space="preserve"> </w:t>
      </w:r>
      <w:r w:rsidR="00E429E1" w:rsidRPr="00760BBB">
        <w:rPr>
          <w:bCs/>
          <w:sz w:val="24"/>
        </w:rPr>
        <w:t>7</w:t>
      </w:r>
      <w:r w:rsidR="00760BBB" w:rsidRPr="00760BBB">
        <w:rPr>
          <w:bCs/>
          <w:sz w:val="24"/>
        </w:rPr>
        <w:t> 796 4</w:t>
      </w:r>
      <w:r w:rsidR="002B79DE">
        <w:rPr>
          <w:bCs/>
          <w:sz w:val="24"/>
        </w:rPr>
        <w:t>1</w:t>
      </w:r>
      <w:r w:rsidR="00760BBB" w:rsidRPr="00760BBB">
        <w:rPr>
          <w:bCs/>
          <w:sz w:val="24"/>
        </w:rPr>
        <w:t>1,</w:t>
      </w:r>
      <w:r w:rsidR="002B79DE">
        <w:rPr>
          <w:bCs/>
          <w:sz w:val="24"/>
        </w:rPr>
        <w:t>97</w:t>
      </w:r>
      <w:r w:rsidR="00A01389" w:rsidRPr="00760BBB">
        <w:rPr>
          <w:bCs/>
          <w:sz w:val="24"/>
        </w:rPr>
        <w:t xml:space="preserve"> zł</w:t>
      </w:r>
      <w:r w:rsidR="00BC7947" w:rsidRPr="00760BBB">
        <w:rPr>
          <w:bCs/>
          <w:sz w:val="24"/>
        </w:rPr>
        <w:t>,</w:t>
      </w:r>
    </w:p>
    <w:p w:rsidR="00B06A25" w:rsidRPr="00760BBB" w:rsidRDefault="00B06A25" w:rsidP="00DC2FB8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sz w:val="24"/>
        </w:rPr>
      </w:pPr>
      <w:r w:rsidRPr="00760BBB">
        <w:rPr>
          <w:bCs/>
          <w:sz w:val="24"/>
        </w:rPr>
        <w:t>- promocj</w:t>
      </w:r>
      <w:r w:rsidR="00760BBB" w:rsidRPr="00760BBB">
        <w:rPr>
          <w:bCs/>
          <w:sz w:val="24"/>
        </w:rPr>
        <w:t>ę</w:t>
      </w:r>
      <w:r w:rsidRPr="00760BBB">
        <w:rPr>
          <w:bCs/>
          <w:sz w:val="24"/>
        </w:rPr>
        <w:t xml:space="preserve"> gminy</w:t>
      </w:r>
      <w:r w:rsidRPr="00760BBB">
        <w:rPr>
          <w:bCs/>
          <w:sz w:val="24"/>
        </w:rPr>
        <w:tab/>
      </w:r>
      <w:r w:rsidRPr="00760BBB">
        <w:rPr>
          <w:bCs/>
          <w:sz w:val="24"/>
        </w:rPr>
        <w:tab/>
      </w:r>
      <w:r w:rsidRPr="00760BBB">
        <w:rPr>
          <w:bCs/>
          <w:sz w:val="24"/>
        </w:rPr>
        <w:tab/>
      </w:r>
      <w:r w:rsidRPr="00760BBB">
        <w:rPr>
          <w:bCs/>
          <w:sz w:val="24"/>
        </w:rPr>
        <w:tab/>
      </w:r>
      <w:r w:rsidR="00A01389" w:rsidRPr="00760BBB">
        <w:rPr>
          <w:bCs/>
          <w:sz w:val="24"/>
        </w:rPr>
        <w:tab/>
      </w:r>
      <w:r w:rsidRPr="00760BBB">
        <w:rPr>
          <w:bCs/>
          <w:sz w:val="24"/>
        </w:rPr>
        <w:tab/>
      </w:r>
      <w:r w:rsidRPr="00760BBB">
        <w:rPr>
          <w:bCs/>
          <w:sz w:val="24"/>
        </w:rPr>
        <w:tab/>
      </w:r>
      <w:r w:rsidRPr="00760BBB">
        <w:rPr>
          <w:bCs/>
          <w:sz w:val="24"/>
        </w:rPr>
        <w:tab/>
        <w:t>-</w:t>
      </w:r>
      <w:r w:rsidR="00BC7947" w:rsidRPr="00760BBB">
        <w:rPr>
          <w:bCs/>
          <w:sz w:val="24"/>
        </w:rPr>
        <w:t xml:space="preserve">  </w:t>
      </w:r>
      <w:r w:rsidRPr="00760BBB">
        <w:rPr>
          <w:bCs/>
          <w:sz w:val="24"/>
        </w:rPr>
        <w:t xml:space="preserve"> </w:t>
      </w:r>
      <w:r w:rsidR="00760BBB" w:rsidRPr="00760BBB">
        <w:rPr>
          <w:bCs/>
          <w:sz w:val="24"/>
        </w:rPr>
        <w:t>387 028,67</w:t>
      </w:r>
      <w:r w:rsidRPr="00760BBB">
        <w:rPr>
          <w:bCs/>
          <w:sz w:val="24"/>
        </w:rPr>
        <w:t xml:space="preserve"> zł</w:t>
      </w:r>
      <w:r w:rsidR="005C4E0F" w:rsidRPr="00760BBB">
        <w:rPr>
          <w:bCs/>
          <w:sz w:val="24"/>
        </w:rPr>
        <w:t>,</w:t>
      </w:r>
    </w:p>
    <w:p w:rsidR="00EF3C51" w:rsidRPr="00760BBB" w:rsidRDefault="00EF3C51" w:rsidP="00DC2FB8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sz w:val="24"/>
        </w:rPr>
      </w:pPr>
      <w:r w:rsidRPr="00760BBB">
        <w:rPr>
          <w:bCs/>
          <w:sz w:val="24"/>
        </w:rPr>
        <w:t>- funkcjonowanie Centrum Usług Wspólnych Gminy Końskie</w:t>
      </w:r>
      <w:r w:rsidRPr="00760BBB">
        <w:rPr>
          <w:bCs/>
          <w:sz w:val="24"/>
        </w:rPr>
        <w:tab/>
      </w:r>
      <w:r w:rsidRPr="00760BBB">
        <w:rPr>
          <w:bCs/>
          <w:sz w:val="24"/>
        </w:rPr>
        <w:tab/>
        <w:t xml:space="preserve">-   </w:t>
      </w:r>
      <w:r w:rsidR="00760BBB" w:rsidRPr="00760BBB">
        <w:rPr>
          <w:bCs/>
          <w:sz w:val="24"/>
        </w:rPr>
        <w:t>913 871,82</w:t>
      </w:r>
      <w:r w:rsidRPr="00760BBB">
        <w:rPr>
          <w:bCs/>
          <w:sz w:val="24"/>
        </w:rPr>
        <w:t xml:space="preserve"> zł,</w:t>
      </w:r>
    </w:p>
    <w:p w:rsidR="00B06A25" w:rsidRPr="00760BBB" w:rsidRDefault="00760BBB" w:rsidP="00DC2FB8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sz w:val="24"/>
        </w:rPr>
      </w:pPr>
      <w:r w:rsidRPr="00760BBB">
        <w:rPr>
          <w:bCs/>
          <w:sz w:val="24"/>
        </w:rPr>
        <w:t>- pozostałą</w:t>
      </w:r>
      <w:r w:rsidR="00B06A25" w:rsidRPr="00760BBB">
        <w:rPr>
          <w:bCs/>
          <w:sz w:val="24"/>
        </w:rPr>
        <w:t xml:space="preserve"> działalność</w:t>
      </w:r>
      <w:r w:rsidR="00B06A25" w:rsidRPr="00760BBB">
        <w:rPr>
          <w:bCs/>
          <w:sz w:val="24"/>
        </w:rPr>
        <w:tab/>
      </w:r>
      <w:r w:rsidR="00B06A25" w:rsidRPr="00760BBB">
        <w:rPr>
          <w:bCs/>
          <w:sz w:val="24"/>
        </w:rPr>
        <w:tab/>
      </w:r>
      <w:r w:rsidR="00B06A25" w:rsidRPr="00760BBB">
        <w:rPr>
          <w:bCs/>
          <w:sz w:val="24"/>
        </w:rPr>
        <w:tab/>
      </w:r>
      <w:r w:rsidR="00B06A25" w:rsidRPr="00760BBB">
        <w:rPr>
          <w:bCs/>
          <w:sz w:val="24"/>
        </w:rPr>
        <w:tab/>
      </w:r>
      <w:r w:rsidR="00B06A25" w:rsidRPr="00760BBB">
        <w:rPr>
          <w:bCs/>
          <w:sz w:val="24"/>
        </w:rPr>
        <w:tab/>
      </w:r>
      <w:r w:rsidR="00B06A25" w:rsidRPr="00760BBB">
        <w:rPr>
          <w:bCs/>
          <w:sz w:val="24"/>
        </w:rPr>
        <w:tab/>
      </w:r>
      <w:r w:rsidR="00BC7947" w:rsidRPr="00760BBB">
        <w:rPr>
          <w:bCs/>
          <w:sz w:val="24"/>
        </w:rPr>
        <w:tab/>
      </w:r>
      <w:r w:rsidR="00B06A25" w:rsidRPr="00760BBB">
        <w:rPr>
          <w:bCs/>
          <w:sz w:val="24"/>
        </w:rPr>
        <w:t>-</w:t>
      </w:r>
      <w:r w:rsidR="00BC7947" w:rsidRPr="00760BBB">
        <w:rPr>
          <w:bCs/>
          <w:sz w:val="24"/>
        </w:rPr>
        <w:t xml:space="preserve">   </w:t>
      </w:r>
      <w:r w:rsidRPr="00760BBB">
        <w:rPr>
          <w:bCs/>
          <w:sz w:val="24"/>
        </w:rPr>
        <w:t>623 0</w:t>
      </w:r>
      <w:r w:rsidR="002B79DE">
        <w:rPr>
          <w:bCs/>
          <w:sz w:val="24"/>
        </w:rPr>
        <w:t>65</w:t>
      </w:r>
      <w:r w:rsidRPr="00760BBB">
        <w:rPr>
          <w:bCs/>
          <w:sz w:val="24"/>
        </w:rPr>
        <w:t>,</w:t>
      </w:r>
      <w:r w:rsidR="002B79DE">
        <w:rPr>
          <w:bCs/>
          <w:sz w:val="24"/>
        </w:rPr>
        <w:t>34</w:t>
      </w:r>
      <w:r w:rsidR="00B06A25" w:rsidRPr="00760BBB">
        <w:rPr>
          <w:bCs/>
          <w:sz w:val="24"/>
        </w:rPr>
        <w:t xml:space="preserve"> zł</w:t>
      </w:r>
      <w:r w:rsidR="005C4E0F" w:rsidRPr="00760BBB">
        <w:rPr>
          <w:bCs/>
          <w:sz w:val="24"/>
        </w:rPr>
        <w:t>,</w:t>
      </w:r>
    </w:p>
    <w:p w:rsidR="002E76B1" w:rsidRPr="00760BBB" w:rsidRDefault="002E76B1" w:rsidP="00DC2FB8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sz w:val="24"/>
        </w:rPr>
      </w:pPr>
      <w:r w:rsidRPr="00760BBB">
        <w:rPr>
          <w:bCs/>
          <w:sz w:val="24"/>
        </w:rPr>
        <w:t>- wydatki majątkowe</w:t>
      </w:r>
      <w:r w:rsidRPr="00760BBB">
        <w:rPr>
          <w:bCs/>
          <w:sz w:val="24"/>
        </w:rPr>
        <w:tab/>
      </w:r>
      <w:r w:rsidRPr="00760BBB">
        <w:rPr>
          <w:bCs/>
          <w:sz w:val="24"/>
        </w:rPr>
        <w:tab/>
      </w:r>
      <w:r w:rsidRPr="00760BBB">
        <w:rPr>
          <w:bCs/>
          <w:sz w:val="24"/>
        </w:rPr>
        <w:tab/>
      </w:r>
      <w:r w:rsidRPr="00760BBB">
        <w:rPr>
          <w:bCs/>
          <w:sz w:val="24"/>
        </w:rPr>
        <w:tab/>
      </w:r>
      <w:r w:rsidRPr="00760BBB">
        <w:rPr>
          <w:bCs/>
          <w:sz w:val="24"/>
        </w:rPr>
        <w:tab/>
      </w:r>
      <w:r w:rsidRPr="00760BBB">
        <w:rPr>
          <w:bCs/>
          <w:sz w:val="24"/>
        </w:rPr>
        <w:tab/>
      </w:r>
      <w:r w:rsidRPr="00760BBB">
        <w:rPr>
          <w:bCs/>
          <w:sz w:val="24"/>
        </w:rPr>
        <w:tab/>
      </w:r>
      <w:r w:rsidRPr="00760BBB">
        <w:rPr>
          <w:bCs/>
          <w:sz w:val="24"/>
        </w:rPr>
        <w:tab/>
        <w:t xml:space="preserve">-   </w:t>
      </w:r>
      <w:r w:rsidR="00760BBB" w:rsidRPr="00760BBB">
        <w:rPr>
          <w:bCs/>
          <w:sz w:val="24"/>
        </w:rPr>
        <w:t>106 </w:t>
      </w:r>
      <w:r w:rsidR="00760BBB">
        <w:rPr>
          <w:bCs/>
          <w:sz w:val="24"/>
        </w:rPr>
        <w:t>171</w:t>
      </w:r>
      <w:r w:rsidR="00760BBB" w:rsidRPr="00760BBB">
        <w:rPr>
          <w:bCs/>
          <w:sz w:val="24"/>
        </w:rPr>
        <w:t>,56</w:t>
      </w:r>
      <w:r w:rsidR="00BC4815" w:rsidRPr="00760BBB">
        <w:rPr>
          <w:bCs/>
          <w:sz w:val="24"/>
        </w:rPr>
        <w:t xml:space="preserve"> </w:t>
      </w:r>
      <w:r w:rsidRPr="00760BBB">
        <w:rPr>
          <w:bCs/>
          <w:sz w:val="24"/>
        </w:rPr>
        <w:t>zł,</w:t>
      </w:r>
    </w:p>
    <w:p w:rsidR="002E76B1" w:rsidRPr="00760BBB" w:rsidRDefault="002E76B1" w:rsidP="00DC2FB8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sz w:val="24"/>
        </w:rPr>
      </w:pPr>
      <w:r w:rsidRPr="00760BBB">
        <w:rPr>
          <w:bCs/>
          <w:sz w:val="24"/>
        </w:rPr>
        <w:tab/>
        <w:t xml:space="preserve">w tym: </w:t>
      </w:r>
    </w:p>
    <w:p w:rsidR="00EF3C51" w:rsidRPr="0004737D" w:rsidRDefault="002E76B1" w:rsidP="00DC2FB8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sz w:val="24"/>
        </w:rPr>
      </w:pPr>
      <w:r w:rsidRPr="005B3218">
        <w:rPr>
          <w:bCs/>
          <w:color w:val="FF0000"/>
          <w:sz w:val="24"/>
        </w:rPr>
        <w:tab/>
      </w:r>
      <w:r w:rsidR="00DD1F7B" w:rsidRPr="0004737D">
        <w:rPr>
          <w:bCs/>
          <w:sz w:val="24"/>
        </w:rPr>
        <w:t>-</w:t>
      </w:r>
      <w:r w:rsidR="00F63733" w:rsidRPr="0004737D">
        <w:rPr>
          <w:bCs/>
          <w:sz w:val="24"/>
        </w:rPr>
        <w:t xml:space="preserve"> </w:t>
      </w:r>
      <w:r w:rsidR="00EF3C51" w:rsidRPr="0004737D">
        <w:rPr>
          <w:bCs/>
          <w:sz w:val="24"/>
        </w:rPr>
        <w:t xml:space="preserve">„Zakup sprzętu informatycznego, oprogramowania </w:t>
      </w:r>
    </w:p>
    <w:p w:rsidR="00230310" w:rsidRPr="0004737D" w:rsidRDefault="00EF3C51" w:rsidP="00DC2FB8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sz w:val="24"/>
        </w:rPr>
      </w:pPr>
      <w:r w:rsidRPr="0004737D">
        <w:rPr>
          <w:bCs/>
          <w:sz w:val="24"/>
        </w:rPr>
        <w:tab/>
        <w:t xml:space="preserve">  i urządzeń biurowych na potrzeby UMiG Końskie”</w:t>
      </w:r>
      <w:r w:rsidR="00DD1F7B" w:rsidRPr="0004737D">
        <w:rPr>
          <w:bCs/>
          <w:sz w:val="24"/>
        </w:rPr>
        <w:tab/>
        <w:t xml:space="preserve">- </w:t>
      </w:r>
      <w:r w:rsidR="0004737D" w:rsidRPr="0004737D">
        <w:rPr>
          <w:bCs/>
          <w:sz w:val="24"/>
        </w:rPr>
        <w:t>29 522,66 zł,</w:t>
      </w:r>
    </w:p>
    <w:p w:rsidR="0004737D" w:rsidRPr="0004737D" w:rsidRDefault="0004737D" w:rsidP="0004737D">
      <w:pPr>
        <w:pStyle w:val="Tekstpodstawowy"/>
        <w:tabs>
          <w:tab w:val="left" w:pos="900"/>
        </w:tabs>
        <w:spacing w:line="360" w:lineRule="auto"/>
        <w:ind w:left="708" w:right="-15"/>
        <w:jc w:val="both"/>
        <w:rPr>
          <w:bCs/>
          <w:sz w:val="24"/>
        </w:rPr>
      </w:pPr>
      <w:r w:rsidRPr="0004737D">
        <w:rPr>
          <w:bCs/>
          <w:sz w:val="24"/>
        </w:rPr>
        <w:tab/>
        <w:t>- „Zakup systemu informatycznego wraz z oprzyrządowaniem oraz dostawą na potrzeby obsługi sesji Rady Miejskiej w Końskich”</w:t>
      </w:r>
      <w:r w:rsidRPr="0004737D">
        <w:rPr>
          <w:bCs/>
          <w:sz w:val="24"/>
        </w:rPr>
        <w:tab/>
      </w:r>
      <w:r w:rsidRPr="0004737D">
        <w:rPr>
          <w:bCs/>
          <w:sz w:val="24"/>
        </w:rPr>
        <w:tab/>
      </w:r>
      <w:r w:rsidRPr="0004737D">
        <w:rPr>
          <w:bCs/>
          <w:sz w:val="24"/>
        </w:rPr>
        <w:tab/>
        <w:t>- 76 648,90 zł.</w:t>
      </w:r>
    </w:p>
    <w:p w:rsidR="00EF3C51" w:rsidRPr="0004737D" w:rsidRDefault="00EF3C51" w:rsidP="00DC2FB8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sz w:val="24"/>
        </w:rPr>
      </w:pPr>
      <w:r w:rsidRPr="0004737D">
        <w:rPr>
          <w:bCs/>
          <w:sz w:val="24"/>
        </w:rPr>
        <w:tab/>
      </w:r>
    </w:p>
    <w:p w:rsidR="00B06A25" w:rsidRPr="0004737D" w:rsidRDefault="00B06A25" w:rsidP="00DC2FB8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sz w:val="24"/>
        </w:rPr>
      </w:pPr>
      <w:r w:rsidRPr="0004737D">
        <w:rPr>
          <w:bCs/>
          <w:sz w:val="24"/>
        </w:rPr>
        <w:t>W ramach działu 750 – Administracja publiczna, rozdziału 75011 – Urzędy Wojewódzkie gmina wykonywała zadania zlecone, na które wydatkowano środki otrzymane z b</w:t>
      </w:r>
      <w:r w:rsidR="00BC7947" w:rsidRPr="0004737D">
        <w:rPr>
          <w:bCs/>
          <w:sz w:val="24"/>
        </w:rPr>
        <w:t xml:space="preserve">udżetu wojewody w wysokości – </w:t>
      </w:r>
      <w:r w:rsidR="0004737D" w:rsidRPr="0004737D">
        <w:rPr>
          <w:bCs/>
          <w:sz w:val="24"/>
        </w:rPr>
        <w:t>360 120,36</w:t>
      </w:r>
      <w:r w:rsidR="0003557E" w:rsidRPr="0004737D">
        <w:rPr>
          <w:bCs/>
          <w:sz w:val="24"/>
        </w:rPr>
        <w:t xml:space="preserve"> złotych.</w:t>
      </w:r>
    </w:p>
    <w:p w:rsidR="008808DA" w:rsidRPr="005B3218" w:rsidRDefault="008808DA" w:rsidP="00DC2FB8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color w:val="FF0000"/>
          <w:sz w:val="24"/>
        </w:rPr>
      </w:pPr>
    </w:p>
    <w:p w:rsidR="00B06A25" w:rsidRPr="00272568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272568">
        <w:rPr>
          <w:b/>
          <w:bCs/>
        </w:rPr>
        <w:lastRenderedPageBreak/>
        <w:t xml:space="preserve">Dział 751 URZĘDY NACZELNYCH ORGANÓW WŁADZY PAŃSTWOWEJ, KONTROLI I OCHRONY PRAWA ORAZ SĄDOWNICTWA </w:t>
      </w:r>
    </w:p>
    <w:p w:rsidR="00B06A25" w:rsidRPr="00272568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272568">
        <w:rPr>
          <w:b/>
          <w:bCs/>
          <w:u w:val="single"/>
        </w:rPr>
        <w:t xml:space="preserve">wydatkowano kwotę </w:t>
      </w:r>
      <w:r w:rsidR="00272568" w:rsidRPr="00272568">
        <w:rPr>
          <w:b/>
          <w:bCs/>
          <w:u w:val="single"/>
        </w:rPr>
        <w:t>339 759,68</w:t>
      </w:r>
      <w:r w:rsidRPr="00272568">
        <w:rPr>
          <w:b/>
          <w:bCs/>
          <w:u w:val="single"/>
        </w:rPr>
        <w:t xml:space="preserve"> zł tj. </w:t>
      </w:r>
      <w:r w:rsidR="00272568" w:rsidRPr="00272568">
        <w:rPr>
          <w:b/>
          <w:bCs/>
          <w:u w:val="single"/>
        </w:rPr>
        <w:t>96,45</w:t>
      </w:r>
      <w:r w:rsidRPr="00272568">
        <w:rPr>
          <w:b/>
          <w:bCs/>
          <w:u w:val="single"/>
        </w:rPr>
        <w:t xml:space="preserve"> % planu rocznego</w:t>
      </w:r>
    </w:p>
    <w:p w:rsidR="00B06A25" w:rsidRPr="005B3218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color w:val="FF0000"/>
          <w:u w:val="single"/>
        </w:rPr>
      </w:pPr>
    </w:p>
    <w:p w:rsidR="00B06A25" w:rsidRPr="0004737D" w:rsidRDefault="00B06A25" w:rsidP="00EB4E8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4737D">
        <w:rPr>
          <w:bCs/>
          <w:sz w:val="24"/>
        </w:rPr>
        <w:t>z przeznaczeniem na wydatki związane z:</w:t>
      </w:r>
    </w:p>
    <w:p w:rsidR="00B06A25" w:rsidRPr="0004737D" w:rsidRDefault="00B06A25" w:rsidP="00EB4E8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4737D">
        <w:rPr>
          <w:bCs/>
          <w:sz w:val="24"/>
        </w:rPr>
        <w:t>- prowadzeniem i aktualizacją stałego rejestru wyborców</w:t>
      </w:r>
      <w:r w:rsidRPr="0004737D">
        <w:rPr>
          <w:bCs/>
          <w:sz w:val="24"/>
        </w:rPr>
        <w:tab/>
      </w:r>
      <w:r w:rsidR="00D32D49" w:rsidRPr="0004737D">
        <w:rPr>
          <w:bCs/>
          <w:sz w:val="24"/>
        </w:rPr>
        <w:tab/>
      </w:r>
      <w:r w:rsidRPr="0004737D">
        <w:rPr>
          <w:bCs/>
          <w:sz w:val="24"/>
        </w:rPr>
        <w:tab/>
        <w:t xml:space="preserve">- </w:t>
      </w:r>
      <w:r w:rsidR="0004737D" w:rsidRPr="0004737D">
        <w:rPr>
          <w:bCs/>
          <w:sz w:val="24"/>
        </w:rPr>
        <w:t xml:space="preserve">    7 540,00</w:t>
      </w:r>
      <w:r w:rsidRPr="0004737D">
        <w:rPr>
          <w:bCs/>
          <w:sz w:val="24"/>
        </w:rPr>
        <w:t xml:space="preserve"> zł</w:t>
      </w:r>
      <w:r w:rsidR="005B1E59" w:rsidRPr="0004737D">
        <w:rPr>
          <w:bCs/>
          <w:sz w:val="24"/>
        </w:rPr>
        <w:t>,</w:t>
      </w:r>
    </w:p>
    <w:p w:rsidR="005B1E59" w:rsidRPr="0004737D" w:rsidRDefault="005B1E59" w:rsidP="00EB4E8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4737D">
        <w:rPr>
          <w:bCs/>
          <w:sz w:val="24"/>
        </w:rPr>
        <w:t xml:space="preserve">- </w:t>
      </w:r>
      <w:r w:rsidR="0004737D" w:rsidRPr="0004737D">
        <w:rPr>
          <w:bCs/>
          <w:sz w:val="24"/>
        </w:rPr>
        <w:t>obsługą wyborów samorządowych</w:t>
      </w:r>
      <w:r w:rsidRPr="0004737D">
        <w:rPr>
          <w:bCs/>
          <w:sz w:val="24"/>
        </w:rPr>
        <w:tab/>
      </w:r>
      <w:r w:rsidRPr="0004737D">
        <w:rPr>
          <w:bCs/>
          <w:sz w:val="24"/>
        </w:rPr>
        <w:tab/>
      </w:r>
      <w:r w:rsidRPr="0004737D">
        <w:rPr>
          <w:bCs/>
          <w:sz w:val="24"/>
        </w:rPr>
        <w:tab/>
      </w:r>
      <w:r w:rsidRPr="0004737D">
        <w:rPr>
          <w:bCs/>
          <w:sz w:val="24"/>
        </w:rPr>
        <w:tab/>
      </w:r>
      <w:r w:rsidRPr="0004737D">
        <w:rPr>
          <w:bCs/>
          <w:sz w:val="24"/>
        </w:rPr>
        <w:tab/>
      </w:r>
      <w:r w:rsidRPr="0004737D">
        <w:rPr>
          <w:bCs/>
          <w:sz w:val="24"/>
        </w:rPr>
        <w:tab/>
        <w:t xml:space="preserve">- </w:t>
      </w:r>
      <w:r w:rsidR="0004737D" w:rsidRPr="0004737D">
        <w:rPr>
          <w:bCs/>
          <w:sz w:val="24"/>
        </w:rPr>
        <w:t>332 219,68</w:t>
      </w:r>
      <w:r w:rsidRPr="0004737D">
        <w:rPr>
          <w:bCs/>
          <w:sz w:val="24"/>
        </w:rPr>
        <w:t xml:space="preserve"> zł.</w:t>
      </w:r>
    </w:p>
    <w:p w:rsidR="000041A5" w:rsidRPr="005B3218" w:rsidRDefault="000041A5" w:rsidP="00EB4E85">
      <w:pPr>
        <w:pStyle w:val="Tekstpodstawowy"/>
        <w:tabs>
          <w:tab w:val="left" w:pos="900"/>
        </w:tabs>
        <w:spacing w:line="360" w:lineRule="auto"/>
        <w:ind w:right="-15"/>
        <w:jc w:val="both"/>
        <w:rPr>
          <w:bCs/>
          <w:color w:val="FF0000"/>
        </w:rPr>
      </w:pPr>
    </w:p>
    <w:p w:rsidR="00B06A25" w:rsidRPr="00272568" w:rsidRDefault="00E429E1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272568">
        <w:rPr>
          <w:b/>
          <w:bCs/>
        </w:rPr>
        <w:t>Dział 754 BEZPIECZEŃ</w:t>
      </w:r>
      <w:r w:rsidR="00B06A25" w:rsidRPr="00272568">
        <w:rPr>
          <w:b/>
          <w:bCs/>
        </w:rPr>
        <w:t xml:space="preserve">STWO PUBLICZNE I OCHRONA PRZECIWPOŻAROWA </w:t>
      </w:r>
    </w:p>
    <w:p w:rsidR="00B06A25" w:rsidRPr="00272568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272568">
        <w:rPr>
          <w:b/>
          <w:bCs/>
          <w:u w:val="single"/>
        </w:rPr>
        <w:t xml:space="preserve">wydatkowano kwotę </w:t>
      </w:r>
      <w:r w:rsidR="00272568" w:rsidRPr="00272568">
        <w:rPr>
          <w:b/>
          <w:bCs/>
          <w:u w:val="single"/>
        </w:rPr>
        <w:t>1 184 708,42</w:t>
      </w:r>
      <w:r w:rsidRPr="00272568">
        <w:rPr>
          <w:b/>
          <w:bCs/>
          <w:u w:val="single"/>
        </w:rPr>
        <w:t xml:space="preserve"> zł tj. </w:t>
      </w:r>
      <w:r w:rsidR="00272568" w:rsidRPr="00272568">
        <w:rPr>
          <w:b/>
          <w:bCs/>
          <w:u w:val="single"/>
        </w:rPr>
        <w:t>74,82</w:t>
      </w:r>
      <w:r w:rsidR="001B1D0D" w:rsidRPr="00272568">
        <w:rPr>
          <w:b/>
          <w:bCs/>
          <w:u w:val="single"/>
        </w:rPr>
        <w:t xml:space="preserve"> % planu rocznego</w:t>
      </w:r>
    </w:p>
    <w:p w:rsidR="00B06A25" w:rsidRPr="005B3218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Cs/>
          <w:color w:val="FF0000"/>
          <w:u w:val="single"/>
        </w:rPr>
      </w:pPr>
    </w:p>
    <w:p w:rsidR="00B06A25" w:rsidRPr="00301F61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01F61">
        <w:rPr>
          <w:bCs/>
          <w:sz w:val="24"/>
        </w:rPr>
        <w:t>z przeznaczeniem na:</w:t>
      </w:r>
    </w:p>
    <w:p w:rsidR="00B06A25" w:rsidRPr="00301F61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01F61">
        <w:rPr>
          <w:bCs/>
          <w:sz w:val="24"/>
        </w:rPr>
        <w:t>- utrzymanie ochotniczych straży pożarnych</w:t>
      </w:r>
      <w:r w:rsidRPr="00301F61">
        <w:rPr>
          <w:bCs/>
          <w:sz w:val="24"/>
        </w:rPr>
        <w:tab/>
      </w:r>
      <w:r w:rsidRPr="00301F61">
        <w:rPr>
          <w:bCs/>
          <w:sz w:val="24"/>
        </w:rPr>
        <w:tab/>
      </w:r>
      <w:r w:rsidRPr="00301F61">
        <w:rPr>
          <w:bCs/>
          <w:sz w:val="24"/>
        </w:rPr>
        <w:tab/>
      </w:r>
      <w:r w:rsidRPr="00301F61">
        <w:rPr>
          <w:bCs/>
          <w:sz w:val="24"/>
        </w:rPr>
        <w:tab/>
        <w:t>-</w:t>
      </w:r>
      <w:r w:rsidR="00343B60" w:rsidRPr="00301F61">
        <w:rPr>
          <w:bCs/>
          <w:sz w:val="24"/>
        </w:rPr>
        <w:t xml:space="preserve"> </w:t>
      </w:r>
      <w:r w:rsidR="005B1E59" w:rsidRPr="00301F61">
        <w:rPr>
          <w:bCs/>
          <w:sz w:val="24"/>
        </w:rPr>
        <w:t>2</w:t>
      </w:r>
      <w:r w:rsidR="00343B60" w:rsidRPr="00301F61">
        <w:rPr>
          <w:bCs/>
          <w:sz w:val="24"/>
        </w:rPr>
        <w:t>73</w:t>
      </w:r>
      <w:r w:rsidR="00301F61" w:rsidRPr="00301F61">
        <w:rPr>
          <w:bCs/>
          <w:sz w:val="24"/>
        </w:rPr>
        <w:t> 403,04</w:t>
      </w:r>
      <w:r w:rsidRPr="00301F61">
        <w:rPr>
          <w:bCs/>
          <w:sz w:val="24"/>
        </w:rPr>
        <w:t xml:space="preserve"> zł</w:t>
      </w:r>
      <w:r w:rsidR="005C4E0F" w:rsidRPr="00301F61">
        <w:rPr>
          <w:bCs/>
          <w:sz w:val="24"/>
        </w:rPr>
        <w:t>,</w:t>
      </w:r>
    </w:p>
    <w:p w:rsidR="00B06A25" w:rsidRPr="00301F61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01F61">
        <w:rPr>
          <w:bCs/>
          <w:sz w:val="24"/>
        </w:rPr>
        <w:t>- funkcjonowanie straży miejskiej</w:t>
      </w:r>
      <w:r w:rsidRPr="00301F61">
        <w:rPr>
          <w:bCs/>
          <w:sz w:val="24"/>
        </w:rPr>
        <w:tab/>
      </w:r>
      <w:r w:rsidRPr="00301F61">
        <w:rPr>
          <w:bCs/>
          <w:sz w:val="24"/>
        </w:rPr>
        <w:tab/>
      </w:r>
      <w:r w:rsidRPr="00301F61">
        <w:rPr>
          <w:bCs/>
          <w:sz w:val="24"/>
        </w:rPr>
        <w:tab/>
      </w:r>
      <w:r w:rsidRPr="00301F61">
        <w:rPr>
          <w:bCs/>
          <w:sz w:val="24"/>
        </w:rPr>
        <w:tab/>
      </w:r>
      <w:r w:rsidRPr="00301F61">
        <w:rPr>
          <w:bCs/>
          <w:sz w:val="24"/>
        </w:rPr>
        <w:tab/>
      </w:r>
      <w:r w:rsidRPr="00301F61">
        <w:rPr>
          <w:bCs/>
          <w:sz w:val="24"/>
        </w:rPr>
        <w:tab/>
        <w:t>-</w:t>
      </w:r>
      <w:r w:rsidR="00343B60" w:rsidRPr="00301F61">
        <w:rPr>
          <w:bCs/>
          <w:sz w:val="24"/>
        </w:rPr>
        <w:t xml:space="preserve"> </w:t>
      </w:r>
      <w:r w:rsidR="00301F61" w:rsidRPr="00301F61">
        <w:rPr>
          <w:bCs/>
          <w:sz w:val="24"/>
        </w:rPr>
        <w:t>324 750,51</w:t>
      </w:r>
      <w:r w:rsidRPr="00301F61">
        <w:rPr>
          <w:bCs/>
          <w:sz w:val="24"/>
        </w:rPr>
        <w:t xml:space="preserve"> zł</w:t>
      </w:r>
      <w:r w:rsidR="005C4E0F" w:rsidRPr="00301F61">
        <w:rPr>
          <w:bCs/>
          <w:sz w:val="24"/>
        </w:rPr>
        <w:t>,</w:t>
      </w:r>
    </w:p>
    <w:p w:rsidR="00B06A25" w:rsidRPr="00301F61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01F61">
        <w:rPr>
          <w:bCs/>
          <w:sz w:val="24"/>
        </w:rPr>
        <w:t>- wydatki majątkowe</w:t>
      </w:r>
      <w:r w:rsidRPr="00301F61">
        <w:rPr>
          <w:bCs/>
          <w:sz w:val="24"/>
        </w:rPr>
        <w:tab/>
      </w:r>
      <w:r w:rsidRPr="00301F61">
        <w:rPr>
          <w:bCs/>
          <w:sz w:val="24"/>
        </w:rPr>
        <w:tab/>
      </w:r>
      <w:r w:rsidRPr="00301F61">
        <w:rPr>
          <w:bCs/>
          <w:sz w:val="24"/>
        </w:rPr>
        <w:tab/>
      </w:r>
      <w:r w:rsidRPr="00301F61">
        <w:rPr>
          <w:bCs/>
          <w:sz w:val="24"/>
        </w:rPr>
        <w:tab/>
      </w:r>
      <w:r w:rsidRPr="00301F61">
        <w:rPr>
          <w:bCs/>
          <w:sz w:val="24"/>
        </w:rPr>
        <w:tab/>
      </w:r>
      <w:r w:rsidRPr="00301F61">
        <w:rPr>
          <w:bCs/>
          <w:sz w:val="24"/>
        </w:rPr>
        <w:tab/>
      </w:r>
      <w:r w:rsidRPr="00301F61">
        <w:rPr>
          <w:bCs/>
          <w:sz w:val="24"/>
        </w:rPr>
        <w:tab/>
      </w:r>
      <w:r w:rsidRPr="00301F61">
        <w:rPr>
          <w:bCs/>
          <w:sz w:val="24"/>
        </w:rPr>
        <w:tab/>
        <w:t>-</w:t>
      </w:r>
      <w:r w:rsidR="00343B60" w:rsidRPr="00301F61">
        <w:rPr>
          <w:bCs/>
          <w:sz w:val="24"/>
        </w:rPr>
        <w:t xml:space="preserve"> </w:t>
      </w:r>
      <w:r w:rsidR="00301F61" w:rsidRPr="00301F61">
        <w:rPr>
          <w:bCs/>
          <w:sz w:val="24"/>
        </w:rPr>
        <w:t>586 554,87</w:t>
      </w:r>
      <w:r w:rsidR="008808DA" w:rsidRPr="00301F61">
        <w:rPr>
          <w:bCs/>
          <w:sz w:val="24"/>
        </w:rPr>
        <w:t xml:space="preserve"> </w:t>
      </w:r>
      <w:r w:rsidRPr="00301F61">
        <w:rPr>
          <w:bCs/>
          <w:sz w:val="24"/>
        </w:rPr>
        <w:t>zł</w:t>
      </w:r>
      <w:r w:rsidR="005C4E0F" w:rsidRPr="00301F61">
        <w:rPr>
          <w:bCs/>
          <w:sz w:val="24"/>
        </w:rPr>
        <w:t>,</w:t>
      </w:r>
    </w:p>
    <w:p w:rsidR="00B06A25" w:rsidRPr="00301F61" w:rsidRDefault="00B06A25" w:rsidP="00C2349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01F61">
        <w:rPr>
          <w:bCs/>
          <w:sz w:val="24"/>
        </w:rPr>
        <w:t>w tym:</w:t>
      </w:r>
    </w:p>
    <w:p w:rsidR="00E75DE9" w:rsidRPr="00E75DE9" w:rsidRDefault="00343B60" w:rsidP="00E75DE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75DE9">
        <w:rPr>
          <w:bCs/>
          <w:sz w:val="24"/>
        </w:rPr>
        <w:t xml:space="preserve">- </w:t>
      </w:r>
      <w:r w:rsidR="00E75DE9" w:rsidRPr="00E75DE9">
        <w:rPr>
          <w:bCs/>
          <w:sz w:val="24"/>
        </w:rPr>
        <w:t xml:space="preserve">„Przeniesienie punktu dostępowego monitoringu miejskiego PD-A z KSM </w:t>
      </w:r>
    </w:p>
    <w:p w:rsidR="006B118D" w:rsidRPr="00E75DE9" w:rsidRDefault="00E75DE9" w:rsidP="00E75DE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75DE9">
        <w:rPr>
          <w:bCs/>
          <w:sz w:val="24"/>
        </w:rPr>
        <w:t>w Końskich do MGOPS w Końskich”</w:t>
      </w:r>
      <w:r w:rsidR="00343B60" w:rsidRPr="00E75DE9">
        <w:rPr>
          <w:bCs/>
          <w:sz w:val="24"/>
        </w:rPr>
        <w:tab/>
      </w:r>
      <w:r w:rsidR="00343B60" w:rsidRPr="00E75DE9">
        <w:rPr>
          <w:bCs/>
          <w:sz w:val="24"/>
        </w:rPr>
        <w:tab/>
      </w:r>
      <w:r w:rsidRPr="00E75DE9">
        <w:rPr>
          <w:bCs/>
          <w:sz w:val="24"/>
        </w:rPr>
        <w:tab/>
      </w:r>
      <w:r>
        <w:rPr>
          <w:bCs/>
          <w:sz w:val="24"/>
        </w:rPr>
        <w:tab/>
      </w:r>
      <w:r w:rsidR="00E37DFB" w:rsidRPr="00E75DE9">
        <w:rPr>
          <w:bCs/>
          <w:sz w:val="24"/>
        </w:rPr>
        <w:t xml:space="preserve">- </w:t>
      </w:r>
      <w:r w:rsidRPr="00E75DE9">
        <w:rPr>
          <w:bCs/>
          <w:sz w:val="24"/>
        </w:rPr>
        <w:t xml:space="preserve">    4 182,00</w:t>
      </w:r>
      <w:r w:rsidR="00343B60" w:rsidRPr="00E75DE9">
        <w:rPr>
          <w:bCs/>
          <w:sz w:val="24"/>
        </w:rPr>
        <w:t xml:space="preserve"> z</w:t>
      </w:r>
      <w:r w:rsidR="005B1E59" w:rsidRPr="00E75DE9">
        <w:rPr>
          <w:bCs/>
          <w:sz w:val="24"/>
        </w:rPr>
        <w:t>ł,</w:t>
      </w:r>
    </w:p>
    <w:p w:rsidR="005B1E59" w:rsidRPr="00E75DE9" w:rsidRDefault="005B1E59" w:rsidP="00E75DE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75DE9">
        <w:rPr>
          <w:bCs/>
          <w:sz w:val="24"/>
        </w:rPr>
        <w:t xml:space="preserve">- </w:t>
      </w:r>
      <w:r w:rsidR="00E75DE9" w:rsidRPr="00E75DE9">
        <w:rPr>
          <w:bCs/>
          <w:sz w:val="24"/>
        </w:rPr>
        <w:t>„Rozbudowa strażnicy OSP w Dziebałtowie”</w:t>
      </w:r>
      <w:r w:rsidR="00343B60" w:rsidRPr="00E75DE9">
        <w:rPr>
          <w:bCs/>
          <w:sz w:val="24"/>
        </w:rPr>
        <w:tab/>
      </w:r>
      <w:r w:rsidR="00343B60" w:rsidRPr="00E75DE9">
        <w:rPr>
          <w:bCs/>
          <w:sz w:val="24"/>
        </w:rPr>
        <w:tab/>
      </w:r>
      <w:r w:rsidR="00E75DE9">
        <w:rPr>
          <w:bCs/>
          <w:sz w:val="24"/>
        </w:rPr>
        <w:tab/>
      </w:r>
      <w:r w:rsidR="006304F9" w:rsidRPr="00E75DE9">
        <w:rPr>
          <w:bCs/>
          <w:sz w:val="24"/>
        </w:rPr>
        <w:t xml:space="preserve">- </w:t>
      </w:r>
      <w:r w:rsidR="00E75DE9" w:rsidRPr="00E75DE9">
        <w:rPr>
          <w:bCs/>
          <w:sz w:val="24"/>
        </w:rPr>
        <w:t>159 777,77</w:t>
      </w:r>
      <w:r w:rsidR="006304F9" w:rsidRPr="00E75DE9">
        <w:rPr>
          <w:bCs/>
          <w:sz w:val="24"/>
        </w:rPr>
        <w:t xml:space="preserve"> zł,</w:t>
      </w:r>
    </w:p>
    <w:p w:rsidR="00E75DE9" w:rsidRPr="00E75DE9" w:rsidRDefault="005B1E59" w:rsidP="00C2349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75DE9">
        <w:rPr>
          <w:bCs/>
          <w:sz w:val="24"/>
        </w:rPr>
        <w:t>-</w:t>
      </w:r>
      <w:r w:rsidR="00343B60" w:rsidRPr="00E75DE9">
        <w:rPr>
          <w:bCs/>
          <w:sz w:val="24"/>
        </w:rPr>
        <w:t xml:space="preserve"> </w:t>
      </w:r>
      <w:r w:rsidR="00E75DE9" w:rsidRPr="00E75DE9">
        <w:rPr>
          <w:bCs/>
          <w:sz w:val="24"/>
        </w:rPr>
        <w:t xml:space="preserve">„Przebudowa instalacji c.o. i wymiana kotła </w:t>
      </w:r>
    </w:p>
    <w:p w:rsidR="004A046A" w:rsidRPr="00E75DE9" w:rsidRDefault="00E75DE9" w:rsidP="00C2349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75DE9">
        <w:rPr>
          <w:bCs/>
          <w:sz w:val="24"/>
        </w:rPr>
        <w:t>w strażnicy OSP w Kazanowie</w:t>
      </w:r>
      <w:r w:rsidR="00343B60" w:rsidRPr="00E75DE9">
        <w:rPr>
          <w:bCs/>
          <w:sz w:val="24"/>
        </w:rPr>
        <w:tab/>
      </w:r>
      <w:r w:rsidR="00343B60" w:rsidRPr="00E75DE9">
        <w:rPr>
          <w:bCs/>
          <w:sz w:val="24"/>
        </w:rPr>
        <w:tab/>
      </w:r>
      <w:r w:rsidR="00343B60" w:rsidRPr="00E75DE9">
        <w:rPr>
          <w:bCs/>
          <w:sz w:val="24"/>
        </w:rPr>
        <w:tab/>
      </w:r>
      <w:r w:rsidRPr="00E75DE9">
        <w:rPr>
          <w:bCs/>
          <w:sz w:val="24"/>
        </w:rPr>
        <w:tab/>
      </w:r>
      <w:r>
        <w:rPr>
          <w:bCs/>
          <w:sz w:val="24"/>
        </w:rPr>
        <w:tab/>
      </w:r>
      <w:r w:rsidR="006304F9" w:rsidRPr="00E75DE9">
        <w:rPr>
          <w:bCs/>
          <w:sz w:val="24"/>
        </w:rPr>
        <w:t xml:space="preserve">- </w:t>
      </w:r>
      <w:r w:rsidRPr="00E75DE9">
        <w:rPr>
          <w:bCs/>
          <w:sz w:val="24"/>
        </w:rPr>
        <w:t xml:space="preserve">  49 753,50</w:t>
      </w:r>
      <w:r w:rsidR="006304F9" w:rsidRPr="00E75DE9">
        <w:rPr>
          <w:bCs/>
          <w:sz w:val="24"/>
        </w:rPr>
        <w:t xml:space="preserve"> zł</w:t>
      </w:r>
      <w:r w:rsidR="00343B60" w:rsidRPr="00E75DE9">
        <w:rPr>
          <w:bCs/>
          <w:sz w:val="24"/>
        </w:rPr>
        <w:t>,</w:t>
      </w:r>
    </w:p>
    <w:p w:rsidR="00E37DFB" w:rsidRPr="00E75DE9" w:rsidRDefault="00343B60" w:rsidP="00C2349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75DE9">
        <w:rPr>
          <w:bCs/>
          <w:sz w:val="24"/>
        </w:rPr>
        <w:t xml:space="preserve">- </w:t>
      </w:r>
      <w:r w:rsidR="00E75DE9" w:rsidRPr="00E75DE9">
        <w:rPr>
          <w:bCs/>
          <w:sz w:val="24"/>
        </w:rPr>
        <w:t>„Zakup nieruchomości na potrzeby OSP w Modliszewicach”</w:t>
      </w:r>
      <w:r w:rsidRPr="00E75DE9">
        <w:rPr>
          <w:bCs/>
          <w:sz w:val="24"/>
        </w:rPr>
        <w:tab/>
        <w:t xml:space="preserve">- </w:t>
      </w:r>
      <w:r w:rsidR="00E75DE9" w:rsidRPr="00E75DE9">
        <w:rPr>
          <w:bCs/>
          <w:sz w:val="24"/>
        </w:rPr>
        <w:t xml:space="preserve">372 841,60 </w:t>
      </w:r>
      <w:r w:rsidRPr="00E75DE9">
        <w:rPr>
          <w:bCs/>
          <w:sz w:val="24"/>
        </w:rPr>
        <w:t>zł.</w:t>
      </w:r>
    </w:p>
    <w:p w:rsidR="00223A15" w:rsidRDefault="00223A15" w:rsidP="00C2349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</w:p>
    <w:p w:rsidR="00E756D8" w:rsidRPr="005B3218" w:rsidRDefault="00E756D8" w:rsidP="00C2349C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</w:p>
    <w:p w:rsidR="00B06A25" w:rsidRPr="00272568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272568">
        <w:rPr>
          <w:b/>
          <w:bCs/>
        </w:rPr>
        <w:t>Dział 757 OBSŁUGA DŁUGU PUBLICZNEGO   –   wydatkowano kwotę</w:t>
      </w:r>
    </w:p>
    <w:p w:rsidR="00B06A25" w:rsidRPr="00272568" w:rsidRDefault="00272568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272568">
        <w:rPr>
          <w:b/>
          <w:bCs/>
          <w:u w:val="single"/>
        </w:rPr>
        <w:t>1 631 246,51</w:t>
      </w:r>
      <w:r w:rsidR="00B06A25" w:rsidRPr="00272568">
        <w:rPr>
          <w:b/>
          <w:bCs/>
          <w:u w:val="single"/>
        </w:rPr>
        <w:t xml:space="preserve"> zł tj. </w:t>
      </w:r>
      <w:r w:rsidRPr="00272568">
        <w:rPr>
          <w:b/>
          <w:bCs/>
          <w:u w:val="single"/>
        </w:rPr>
        <w:t>98,86</w:t>
      </w:r>
      <w:r w:rsidR="00B06A25" w:rsidRPr="00272568">
        <w:rPr>
          <w:b/>
          <w:bCs/>
          <w:u w:val="single"/>
        </w:rPr>
        <w:t xml:space="preserve"> % planu rocznego</w:t>
      </w:r>
    </w:p>
    <w:p w:rsidR="00B06A25" w:rsidRPr="005B3218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both"/>
        <w:rPr>
          <w:bCs/>
          <w:color w:val="FF0000"/>
        </w:rPr>
      </w:pPr>
    </w:p>
    <w:p w:rsidR="00B06A25" w:rsidRPr="00047660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47660">
        <w:rPr>
          <w:bCs/>
          <w:sz w:val="24"/>
        </w:rPr>
        <w:t xml:space="preserve">z przeznaczeniem na zapłatę odsetek </w:t>
      </w:r>
      <w:r w:rsidR="007E2CEE" w:rsidRPr="00047660">
        <w:rPr>
          <w:bCs/>
          <w:sz w:val="24"/>
        </w:rPr>
        <w:t>od kredyt</w:t>
      </w:r>
      <w:r w:rsidR="0009642E" w:rsidRPr="00047660">
        <w:rPr>
          <w:bCs/>
          <w:sz w:val="24"/>
        </w:rPr>
        <w:t>u</w:t>
      </w:r>
      <w:r w:rsidRPr="00047660">
        <w:rPr>
          <w:bCs/>
          <w:sz w:val="24"/>
        </w:rPr>
        <w:t xml:space="preserve"> zaciągnięt</w:t>
      </w:r>
      <w:r w:rsidR="003E0FA7" w:rsidRPr="00047660">
        <w:rPr>
          <w:bCs/>
          <w:sz w:val="24"/>
        </w:rPr>
        <w:t>ego</w:t>
      </w:r>
      <w:r w:rsidRPr="00047660">
        <w:rPr>
          <w:bCs/>
          <w:sz w:val="24"/>
        </w:rPr>
        <w:t xml:space="preserve"> w </w:t>
      </w:r>
      <w:r w:rsidR="00C36732" w:rsidRPr="00047660">
        <w:rPr>
          <w:bCs/>
          <w:sz w:val="24"/>
        </w:rPr>
        <w:t>201</w:t>
      </w:r>
      <w:r w:rsidR="00A41B93" w:rsidRPr="00047660">
        <w:rPr>
          <w:bCs/>
          <w:sz w:val="24"/>
        </w:rPr>
        <w:t>8</w:t>
      </w:r>
      <w:r w:rsidR="00C36732" w:rsidRPr="00047660">
        <w:rPr>
          <w:bCs/>
          <w:sz w:val="24"/>
        </w:rPr>
        <w:t xml:space="preserve"> r. w rachunku bieżącym</w:t>
      </w:r>
      <w:r w:rsidR="00C47A14" w:rsidRPr="00047660">
        <w:rPr>
          <w:bCs/>
          <w:sz w:val="24"/>
        </w:rPr>
        <w:t xml:space="preserve">, odsetek od obligacji wyemitowanych przez gminę Końskie w </w:t>
      </w:r>
      <w:r w:rsidR="007E2CEE" w:rsidRPr="00047660">
        <w:rPr>
          <w:bCs/>
          <w:sz w:val="24"/>
        </w:rPr>
        <w:t xml:space="preserve">latach </w:t>
      </w:r>
      <w:r w:rsidR="00C47A14" w:rsidRPr="00047660">
        <w:rPr>
          <w:bCs/>
          <w:sz w:val="24"/>
        </w:rPr>
        <w:t>201</w:t>
      </w:r>
      <w:r w:rsidR="00A41B93" w:rsidRPr="00047660">
        <w:rPr>
          <w:bCs/>
          <w:sz w:val="24"/>
        </w:rPr>
        <w:t>1</w:t>
      </w:r>
      <w:r w:rsidR="007E2CEE" w:rsidRPr="00047660">
        <w:rPr>
          <w:bCs/>
          <w:sz w:val="24"/>
        </w:rPr>
        <w:t xml:space="preserve"> </w:t>
      </w:r>
      <w:r w:rsidR="00E37DFB" w:rsidRPr="00047660">
        <w:rPr>
          <w:bCs/>
          <w:sz w:val="24"/>
        </w:rPr>
        <w:t>–</w:t>
      </w:r>
      <w:r w:rsidR="007E2CEE" w:rsidRPr="00047660">
        <w:rPr>
          <w:bCs/>
          <w:sz w:val="24"/>
        </w:rPr>
        <w:t xml:space="preserve"> 2012</w:t>
      </w:r>
      <w:r w:rsidR="00E429E1" w:rsidRPr="00047660">
        <w:rPr>
          <w:bCs/>
          <w:sz w:val="24"/>
        </w:rPr>
        <w:t xml:space="preserve"> i w 2014</w:t>
      </w:r>
      <w:r w:rsidR="008F6337" w:rsidRPr="00047660">
        <w:rPr>
          <w:bCs/>
          <w:sz w:val="24"/>
        </w:rPr>
        <w:t xml:space="preserve"> </w:t>
      </w:r>
      <w:r w:rsidR="0009642E" w:rsidRPr="00047660">
        <w:rPr>
          <w:bCs/>
          <w:sz w:val="24"/>
        </w:rPr>
        <w:t>-</w:t>
      </w:r>
      <w:r w:rsidR="008F6337" w:rsidRPr="00047660">
        <w:rPr>
          <w:bCs/>
          <w:sz w:val="24"/>
        </w:rPr>
        <w:t xml:space="preserve"> </w:t>
      </w:r>
      <w:r w:rsidR="0009642E" w:rsidRPr="00047660">
        <w:rPr>
          <w:bCs/>
          <w:sz w:val="24"/>
        </w:rPr>
        <w:t>201</w:t>
      </w:r>
      <w:r w:rsidR="00047660" w:rsidRPr="00047660">
        <w:rPr>
          <w:bCs/>
          <w:sz w:val="24"/>
        </w:rPr>
        <w:t>8</w:t>
      </w:r>
      <w:r w:rsidR="008F6337" w:rsidRPr="00047660">
        <w:rPr>
          <w:bCs/>
          <w:sz w:val="24"/>
        </w:rPr>
        <w:t xml:space="preserve"> oraz prowizję dotyczącą emisji obligacji w 201</w:t>
      </w:r>
      <w:r w:rsidR="00A41B93" w:rsidRPr="00047660">
        <w:rPr>
          <w:bCs/>
          <w:sz w:val="24"/>
        </w:rPr>
        <w:t>8</w:t>
      </w:r>
      <w:r w:rsidR="008F6337" w:rsidRPr="00047660">
        <w:rPr>
          <w:bCs/>
          <w:sz w:val="24"/>
        </w:rPr>
        <w:t xml:space="preserve"> r.</w:t>
      </w:r>
    </w:p>
    <w:p w:rsidR="00EB444B" w:rsidRPr="005B3218" w:rsidRDefault="00EB444B" w:rsidP="007934DC">
      <w:pPr>
        <w:pStyle w:val="Tekstpodstawowy"/>
        <w:tabs>
          <w:tab w:val="left" w:pos="900"/>
        </w:tabs>
        <w:spacing w:line="276" w:lineRule="auto"/>
        <w:ind w:right="3"/>
        <w:jc w:val="both"/>
        <w:rPr>
          <w:bCs/>
          <w:color w:val="FF0000"/>
          <w:sz w:val="24"/>
        </w:rPr>
      </w:pPr>
    </w:p>
    <w:p w:rsidR="00737B0B" w:rsidRPr="00272568" w:rsidRDefault="001B1D0D" w:rsidP="00737B0B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272568">
        <w:rPr>
          <w:b/>
          <w:bCs/>
        </w:rPr>
        <w:t xml:space="preserve">Dział 758 </w:t>
      </w:r>
      <w:r w:rsidR="009F62FA" w:rsidRPr="00272568">
        <w:rPr>
          <w:b/>
          <w:bCs/>
        </w:rPr>
        <w:t>–</w:t>
      </w:r>
      <w:r w:rsidRPr="00272568">
        <w:rPr>
          <w:b/>
          <w:bCs/>
        </w:rPr>
        <w:t xml:space="preserve"> </w:t>
      </w:r>
      <w:r w:rsidR="009F62FA" w:rsidRPr="00272568">
        <w:rPr>
          <w:b/>
          <w:bCs/>
        </w:rPr>
        <w:t>RÓŻNE ROZLICZENIA</w:t>
      </w:r>
      <w:r w:rsidR="00737B0B" w:rsidRPr="00272568">
        <w:rPr>
          <w:b/>
          <w:bCs/>
        </w:rPr>
        <w:t xml:space="preserve"> -  wydatkowano kwotę</w:t>
      </w:r>
    </w:p>
    <w:p w:rsidR="00737B0B" w:rsidRPr="005B3218" w:rsidRDefault="00272568" w:rsidP="00737B0B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color w:val="FF0000"/>
          <w:u w:val="single"/>
        </w:rPr>
      </w:pPr>
      <w:r w:rsidRPr="00272568">
        <w:rPr>
          <w:b/>
          <w:bCs/>
          <w:u w:val="single"/>
        </w:rPr>
        <w:t>337 501,42</w:t>
      </w:r>
      <w:r w:rsidR="00737B0B" w:rsidRPr="00272568">
        <w:rPr>
          <w:b/>
          <w:bCs/>
          <w:u w:val="single"/>
        </w:rPr>
        <w:t xml:space="preserve"> zł tj. </w:t>
      </w:r>
      <w:r w:rsidRPr="00272568">
        <w:rPr>
          <w:b/>
          <w:bCs/>
          <w:u w:val="single"/>
        </w:rPr>
        <w:t>91,24</w:t>
      </w:r>
      <w:r w:rsidR="00737B0B" w:rsidRPr="00272568">
        <w:rPr>
          <w:b/>
          <w:bCs/>
          <w:u w:val="single"/>
        </w:rPr>
        <w:t xml:space="preserve"> % planu rocznego</w:t>
      </w:r>
    </w:p>
    <w:p w:rsidR="009F62FA" w:rsidRPr="005B3218" w:rsidRDefault="009F62FA" w:rsidP="002C7105">
      <w:pPr>
        <w:pStyle w:val="Tekstpodstawowy"/>
        <w:tabs>
          <w:tab w:val="left" w:pos="900"/>
        </w:tabs>
        <w:spacing w:line="276" w:lineRule="auto"/>
        <w:ind w:right="3"/>
        <w:jc w:val="both"/>
        <w:rPr>
          <w:b/>
          <w:bCs/>
          <w:color w:val="FF0000"/>
          <w:sz w:val="24"/>
        </w:rPr>
      </w:pPr>
    </w:p>
    <w:p w:rsidR="00A41B93" w:rsidRPr="00B1233C" w:rsidRDefault="00E8342F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000000"/>
          <w:sz w:val="24"/>
        </w:rPr>
      </w:pPr>
      <w:r w:rsidRPr="00B1233C">
        <w:rPr>
          <w:bCs/>
          <w:color w:val="000000"/>
          <w:sz w:val="24"/>
        </w:rPr>
        <w:t>z przeznaczeniem na</w:t>
      </w:r>
      <w:r w:rsidR="00A41B93" w:rsidRPr="00B1233C">
        <w:rPr>
          <w:bCs/>
          <w:color w:val="000000"/>
          <w:sz w:val="24"/>
        </w:rPr>
        <w:t>:</w:t>
      </w:r>
    </w:p>
    <w:p w:rsidR="002C7105" w:rsidRPr="00B1233C" w:rsidRDefault="00A41B93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000000"/>
          <w:sz w:val="24"/>
        </w:rPr>
      </w:pPr>
      <w:r w:rsidRPr="00B1233C">
        <w:rPr>
          <w:bCs/>
          <w:color w:val="000000"/>
          <w:sz w:val="24"/>
        </w:rPr>
        <w:lastRenderedPageBreak/>
        <w:t xml:space="preserve">- </w:t>
      </w:r>
      <w:r w:rsidR="00E8342F" w:rsidRPr="00B1233C">
        <w:rPr>
          <w:bCs/>
          <w:color w:val="000000"/>
          <w:sz w:val="24"/>
        </w:rPr>
        <w:t>zapłatę</w:t>
      </w:r>
      <w:r w:rsidR="002C7105" w:rsidRPr="00B1233C">
        <w:rPr>
          <w:bCs/>
          <w:color w:val="000000"/>
          <w:sz w:val="24"/>
        </w:rPr>
        <w:t xml:space="preserve"> </w:t>
      </w:r>
      <w:r w:rsidR="00230310" w:rsidRPr="00B1233C">
        <w:rPr>
          <w:bCs/>
          <w:color w:val="000000"/>
          <w:sz w:val="24"/>
        </w:rPr>
        <w:t xml:space="preserve"> podatku od towarów i usług</w:t>
      </w:r>
      <w:r w:rsidR="005972AB" w:rsidRPr="00B1233C">
        <w:rPr>
          <w:bCs/>
          <w:color w:val="000000"/>
          <w:sz w:val="24"/>
        </w:rPr>
        <w:t xml:space="preserve"> </w:t>
      </w:r>
      <w:r w:rsidRPr="00B1233C">
        <w:rPr>
          <w:bCs/>
          <w:color w:val="000000"/>
          <w:sz w:val="24"/>
        </w:rPr>
        <w:tab/>
      </w:r>
      <w:r>
        <w:rPr>
          <w:bCs/>
          <w:color w:val="FF0000"/>
          <w:sz w:val="24"/>
        </w:rPr>
        <w:tab/>
      </w:r>
      <w:r>
        <w:rPr>
          <w:bCs/>
          <w:color w:val="FF0000"/>
          <w:sz w:val="24"/>
        </w:rPr>
        <w:tab/>
      </w:r>
      <w:r>
        <w:rPr>
          <w:bCs/>
          <w:color w:val="FF0000"/>
          <w:sz w:val="24"/>
        </w:rPr>
        <w:tab/>
      </w:r>
      <w:r w:rsidRPr="00B1233C">
        <w:rPr>
          <w:bCs/>
          <w:color w:val="000000"/>
          <w:sz w:val="24"/>
        </w:rPr>
        <w:tab/>
        <w:t xml:space="preserve">- </w:t>
      </w:r>
      <w:r w:rsidR="00E47D4E">
        <w:rPr>
          <w:bCs/>
          <w:color w:val="000000"/>
          <w:sz w:val="24"/>
        </w:rPr>
        <w:t xml:space="preserve">  </w:t>
      </w:r>
      <w:r w:rsidRPr="00B1233C">
        <w:rPr>
          <w:bCs/>
          <w:color w:val="000000"/>
          <w:sz w:val="24"/>
        </w:rPr>
        <w:t>26 583,42 zł,</w:t>
      </w:r>
    </w:p>
    <w:p w:rsidR="00A41B93" w:rsidRPr="00E47D4E" w:rsidRDefault="00A41B93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47D4E">
        <w:rPr>
          <w:bCs/>
          <w:sz w:val="24"/>
        </w:rPr>
        <w:t xml:space="preserve">- </w:t>
      </w:r>
      <w:r w:rsidR="00E47D4E" w:rsidRPr="00E47D4E">
        <w:rPr>
          <w:bCs/>
          <w:sz w:val="24"/>
        </w:rPr>
        <w:t>zwrot do budżetu państwa nienależnie pobranej subwencji ogólnej</w:t>
      </w:r>
    </w:p>
    <w:p w:rsidR="00E47D4E" w:rsidRPr="00E47D4E" w:rsidRDefault="00E47D4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47D4E">
        <w:rPr>
          <w:bCs/>
          <w:sz w:val="24"/>
        </w:rPr>
        <w:t>części oświatowej za 2014 r.</w:t>
      </w:r>
      <w:r w:rsidRPr="00E47D4E">
        <w:rPr>
          <w:bCs/>
          <w:sz w:val="24"/>
        </w:rPr>
        <w:tab/>
      </w:r>
      <w:r w:rsidRPr="00E47D4E">
        <w:rPr>
          <w:bCs/>
          <w:sz w:val="24"/>
        </w:rPr>
        <w:tab/>
      </w:r>
      <w:r w:rsidRPr="00E47D4E">
        <w:rPr>
          <w:bCs/>
          <w:sz w:val="24"/>
        </w:rPr>
        <w:tab/>
      </w:r>
      <w:r w:rsidRPr="00E47D4E">
        <w:rPr>
          <w:bCs/>
          <w:sz w:val="24"/>
        </w:rPr>
        <w:tab/>
      </w:r>
      <w:r w:rsidRPr="00E47D4E">
        <w:rPr>
          <w:bCs/>
          <w:sz w:val="24"/>
        </w:rPr>
        <w:tab/>
      </w:r>
      <w:r w:rsidRPr="00E47D4E">
        <w:rPr>
          <w:bCs/>
          <w:sz w:val="24"/>
        </w:rPr>
        <w:tab/>
      </w:r>
      <w:r w:rsidRPr="00E47D4E">
        <w:rPr>
          <w:bCs/>
          <w:sz w:val="24"/>
        </w:rPr>
        <w:tab/>
        <w:t>- 310 918,00 zł.</w:t>
      </w:r>
      <w:r w:rsidRPr="00E47D4E">
        <w:rPr>
          <w:bCs/>
          <w:sz w:val="24"/>
        </w:rPr>
        <w:tab/>
      </w:r>
    </w:p>
    <w:p w:rsidR="00167EDA" w:rsidRPr="005B3218" w:rsidRDefault="00167EDA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</w:p>
    <w:p w:rsidR="00B06A25" w:rsidRPr="00272568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272568">
        <w:rPr>
          <w:b/>
          <w:bCs/>
        </w:rPr>
        <w:t>Dział 801 OŚWIATA I WYCHOWANIE – wydatkowano kwotę</w:t>
      </w:r>
    </w:p>
    <w:p w:rsidR="00B06A25" w:rsidRPr="005B3218" w:rsidRDefault="00272568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color w:val="FF0000"/>
          <w:u w:val="single"/>
        </w:rPr>
      </w:pPr>
      <w:r w:rsidRPr="00272568">
        <w:rPr>
          <w:b/>
          <w:bCs/>
          <w:u w:val="single"/>
        </w:rPr>
        <w:t>44 606 420,27</w:t>
      </w:r>
      <w:r w:rsidR="00B06A25" w:rsidRPr="00272568">
        <w:rPr>
          <w:b/>
          <w:bCs/>
          <w:u w:val="single"/>
        </w:rPr>
        <w:t xml:space="preserve"> zł tj. </w:t>
      </w:r>
      <w:r w:rsidRPr="00272568">
        <w:rPr>
          <w:b/>
          <w:bCs/>
          <w:u w:val="single"/>
        </w:rPr>
        <w:t>97,57</w:t>
      </w:r>
      <w:r w:rsidR="00B06A25" w:rsidRPr="00272568">
        <w:rPr>
          <w:b/>
          <w:bCs/>
          <w:u w:val="single"/>
        </w:rPr>
        <w:t xml:space="preserve"> % planu rocznego</w:t>
      </w:r>
    </w:p>
    <w:p w:rsidR="00B06A25" w:rsidRPr="005B3218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both"/>
        <w:rPr>
          <w:bCs/>
          <w:color w:val="FF0000"/>
        </w:rPr>
      </w:pPr>
    </w:p>
    <w:p w:rsidR="00B06A25" w:rsidRPr="00047660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047660">
        <w:rPr>
          <w:bCs/>
          <w:sz w:val="24"/>
        </w:rPr>
        <w:t>z przeznaczeniem na:</w:t>
      </w:r>
    </w:p>
    <w:p w:rsidR="00B06A25" w:rsidRPr="00766144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66144">
        <w:rPr>
          <w:bCs/>
          <w:sz w:val="24"/>
        </w:rPr>
        <w:t>- utrzymanie szkół podstawowych</w:t>
      </w:r>
      <w:r w:rsidRPr="00766144">
        <w:rPr>
          <w:bCs/>
          <w:sz w:val="24"/>
        </w:rPr>
        <w:tab/>
      </w:r>
      <w:r w:rsidRPr="00766144">
        <w:rPr>
          <w:bCs/>
          <w:sz w:val="24"/>
        </w:rPr>
        <w:tab/>
      </w:r>
      <w:r w:rsidRPr="00766144">
        <w:rPr>
          <w:bCs/>
          <w:sz w:val="24"/>
        </w:rPr>
        <w:tab/>
      </w:r>
      <w:r w:rsidRPr="00766144">
        <w:rPr>
          <w:bCs/>
          <w:sz w:val="24"/>
        </w:rPr>
        <w:tab/>
      </w:r>
      <w:r w:rsidRPr="00766144">
        <w:rPr>
          <w:bCs/>
          <w:sz w:val="24"/>
        </w:rPr>
        <w:tab/>
      </w:r>
      <w:r w:rsidRPr="00766144">
        <w:rPr>
          <w:bCs/>
          <w:sz w:val="24"/>
        </w:rPr>
        <w:tab/>
        <w:t xml:space="preserve">- </w:t>
      </w:r>
      <w:r w:rsidR="00766144" w:rsidRPr="00766144">
        <w:rPr>
          <w:bCs/>
          <w:sz w:val="24"/>
        </w:rPr>
        <w:t>19 844 481,97</w:t>
      </w:r>
      <w:r w:rsidRPr="00766144">
        <w:rPr>
          <w:bCs/>
          <w:sz w:val="24"/>
        </w:rPr>
        <w:t xml:space="preserve"> zł</w:t>
      </w:r>
      <w:r w:rsidR="005C4E0F" w:rsidRPr="00766144">
        <w:rPr>
          <w:bCs/>
          <w:sz w:val="24"/>
        </w:rPr>
        <w:t>,</w:t>
      </w:r>
    </w:p>
    <w:p w:rsidR="00B06A25" w:rsidRPr="00766144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66144">
        <w:rPr>
          <w:bCs/>
          <w:sz w:val="24"/>
        </w:rPr>
        <w:t>- utrzymanie oddziałów przedszkolnych</w:t>
      </w:r>
      <w:r w:rsidRPr="00766144">
        <w:rPr>
          <w:bCs/>
          <w:sz w:val="24"/>
        </w:rPr>
        <w:tab/>
      </w:r>
      <w:r w:rsidRPr="00766144">
        <w:rPr>
          <w:bCs/>
          <w:sz w:val="24"/>
        </w:rPr>
        <w:tab/>
      </w:r>
      <w:r w:rsidRPr="00766144">
        <w:rPr>
          <w:bCs/>
          <w:sz w:val="24"/>
        </w:rPr>
        <w:tab/>
      </w:r>
      <w:r w:rsidRPr="00766144">
        <w:rPr>
          <w:bCs/>
          <w:sz w:val="24"/>
        </w:rPr>
        <w:tab/>
      </w:r>
      <w:r w:rsidRPr="00766144">
        <w:rPr>
          <w:bCs/>
          <w:sz w:val="24"/>
        </w:rPr>
        <w:tab/>
        <w:t xml:space="preserve">-      </w:t>
      </w:r>
      <w:r w:rsidR="00766144" w:rsidRPr="00766144">
        <w:rPr>
          <w:bCs/>
          <w:sz w:val="24"/>
        </w:rPr>
        <w:t>251 959,72</w:t>
      </w:r>
      <w:r w:rsidRPr="00766144">
        <w:rPr>
          <w:bCs/>
          <w:sz w:val="24"/>
        </w:rPr>
        <w:t xml:space="preserve"> zł</w:t>
      </w:r>
      <w:r w:rsidR="005C4E0F" w:rsidRPr="00766144">
        <w:rPr>
          <w:bCs/>
          <w:sz w:val="24"/>
        </w:rPr>
        <w:t>,</w:t>
      </w:r>
    </w:p>
    <w:p w:rsidR="00B06A25" w:rsidRPr="00766144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66144">
        <w:rPr>
          <w:bCs/>
          <w:sz w:val="24"/>
        </w:rPr>
        <w:t>- utrzymanie przedszkoli</w:t>
      </w:r>
      <w:r w:rsidRPr="00766144">
        <w:rPr>
          <w:bCs/>
          <w:sz w:val="24"/>
        </w:rPr>
        <w:tab/>
      </w:r>
      <w:r w:rsidRPr="00766144">
        <w:rPr>
          <w:bCs/>
          <w:sz w:val="24"/>
        </w:rPr>
        <w:tab/>
      </w:r>
      <w:r w:rsidRPr="00766144">
        <w:rPr>
          <w:bCs/>
          <w:sz w:val="24"/>
        </w:rPr>
        <w:tab/>
      </w:r>
      <w:r w:rsidRPr="00766144">
        <w:rPr>
          <w:bCs/>
          <w:sz w:val="24"/>
        </w:rPr>
        <w:tab/>
      </w:r>
      <w:r w:rsidRPr="00766144">
        <w:rPr>
          <w:bCs/>
          <w:sz w:val="24"/>
        </w:rPr>
        <w:tab/>
      </w:r>
      <w:r w:rsidRPr="00766144">
        <w:rPr>
          <w:bCs/>
          <w:sz w:val="24"/>
        </w:rPr>
        <w:tab/>
      </w:r>
      <w:r w:rsidRPr="00766144">
        <w:rPr>
          <w:bCs/>
          <w:sz w:val="24"/>
        </w:rPr>
        <w:tab/>
        <w:t xml:space="preserve">-  </w:t>
      </w:r>
      <w:r w:rsidR="00754D7B" w:rsidRPr="00766144">
        <w:rPr>
          <w:bCs/>
          <w:sz w:val="24"/>
        </w:rPr>
        <w:t xml:space="preserve"> </w:t>
      </w:r>
      <w:r w:rsidR="00766144" w:rsidRPr="00766144">
        <w:rPr>
          <w:bCs/>
          <w:sz w:val="24"/>
        </w:rPr>
        <w:t>7 964 018,22</w:t>
      </w:r>
      <w:r w:rsidRPr="00766144">
        <w:rPr>
          <w:bCs/>
          <w:sz w:val="24"/>
        </w:rPr>
        <w:t xml:space="preserve"> zł</w:t>
      </w:r>
      <w:r w:rsidR="005C4E0F" w:rsidRPr="00766144">
        <w:rPr>
          <w:bCs/>
          <w:sz w:val="24"/>
        </w:rPr>
        <w:t>,</w:t>
      </w:r>
    </w:p>
    <w:p w:rsidR="00EE0608" w:rsidRPr="00766144" w:rsidRDefault="00EE0608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66144">
        <w:rPr>
          <w:bCs/>
          <w:sz w:val="24"/>
        </w:rPr>
        <w:t xml:space="preserve">w tym na realizację projektu pn. „Przedszkole „Sowa” w Stadnickiej Woli -    </w:t>
      </w:r>
      <w:r w:rsidR="00766144">
        <w:rPr>
          <w:bCs/>
          <w:sz w:val="24"/>
        </w:rPr>
        <w:t>196 827,61</w:t>
      </w:r>
      <w:r w:rsidRPr="00766144">
        <w:rPr>
          <w:bCs/>
          <w:sz w:val="24"/>
        </w:rPr>
        <w:t xml:space="preserve"> zł,</w:t>
      </w:r>
    </w:p>
    <w:p w:rsidR="00B06A25" w:rsidRPr="00766144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66144">
        <w:rPr>
          <w:bCs/>
          <w:sz w:val="24"/>
        </w:rPr>
        <w:t>- utrzymanie punktów innych form wych. przedszkolnego</w:t>
      </w:r>
      <w:r w:rsidRPr="00766144">
        <w:rPr>
          <w:bCs/>
          <w:sz w:val="24"/>
        </w:rPr>
        <w:tab/>
      </w:r>
      <w:r w:rsidRPr="00766144">
        <w:rPr>
          <w:bCs/>
          <w:sz w:val="24"/>
        </w:rPr>
        <w:tab/>
      </w:r>
      <w:r w:rsidRPr="00766144">
        <w:rPr>
          <w:bCs/>
          <w:sz w:val="24"/>
        </w:rPr>
        <w:tab/>
        <w:t xml:space="preserve">-     </w:t>
      </w:r>
      <w:r w:rsidR="00EE0608" w:rsidRPr="00766144">
        <w:rPr>
          <w:bCs/>
          <w:sz w:val="24"/>
        </w:rPr>
        <w:t xml:space="preserve"> </w:t>
      </w:r>
      <w:r w:rsidR="00766144" w:rsidRPr="00766144">
        <w:rPr>
          <w:bCs/>
          <w:sz w:val="24"/>
        </w:rPr>
        <w:t>197 628,06</w:t>
      </w:r>
      <w:r w:rsidRPr="00766144">
        <w:rPr>
          <w:bCs/>
          <w:sz w:val="24"/>
        </w:rPr>
        <w:t xml:space="preserve"> zł</w:t>
      </w:r>
      <w:r w:rsidR="005C4E0F" w:rsidRPr="00766144">
        <w:rPr>
          <w:bCs/>
          <w:sz w:val="24"/>
        </w:rPr>
        <w:t>,</w:t>
      </w:r>
    </w:p>
    <w:p w:rsidR="00B06A25" w:rsidRPr="00766144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66144">
        <w:rPr>
          <w:bCs/>
          <w:sz w:val="24"/>
        </w:rPr>
        <w:t>- utrzymanie gimnazjów</w:t>
      </w:r>
      <w:r w:rsidRPr="00766144">
        <w:rPr>
          <w:bCs/>
          <w:sz w:val="24"/>
        </w:rPr>
        <w:tab/>
      </w:r>
      <w:r w:rsidRPr="00766144">
        <w:rPr>
          <w:bCs/>
          <w:sz w:val="24"/>
        </w:rPr>
        <w:tab/>
      </w:r>
      <w:r w:rsidRPr="00766144">
        <w:rPr>
          <w:bCs/>
          <w:sz w:val="24"/>
        </w:rPr>
        <w:tab/>
      </w:r>
      <w:r w:rsidRPr="00766144">
        <w:rPr>
          <w:bCs/>
          <w:sz w:val="24"/>
        </w:rPr>
        <w:tab/>
      </w:r>
      <w:r w:rsidRPr="00766144">
        <w:rPr>
          <w:bCs/>
          <w:sz w:val="24"/>
        </w:rPr>
        <w:tab/>
      </w:r>
      <w:r w:rsidRPr="00766144">
        <w:rPr>
          <w:bCs/>
          <w:sz w:val="24"/>
        </w:rPr>
        <w:tab/>
      </w:r>
      <w:r w:rsidRPr="00766144">
        <w:rPr>
          <w:bCs/>
          <w:sz w:val="24"/>
        </w:rPr>
        <w:tab/>
        <w:t xml:space="preserve">-  </w:t>
      </w:r>
      <w:r w:rsidR="00EE0608" w:rsidRPr="00766144">
        <w:rPr>
          <w:bCs/>
          <w:sz w:val="24"/>
        </w:rPr>
        <w:t xml:space="preserve"> </w:t>
      </w:r>
      <w:r w:rsidR="00766144" w:rsidRPr="00766144">
        <w:rPr>
          <w:bCs/>
          <w:sz w:val="24"/>
        </w:rPr>
        <w:t>6 334 533,40</w:t>
      </w:r>
      <w:r w:rsidRPr="00766144">
        <w:rPr>
          <w:bCs/>
          <w:sz w:val="24"/>
        </w:rPr>
        <w:t xml:space="preserve"> zł</w:t>
      </w:r>
      <w:r w:rsidR="005C4E0F" w:rsidRPr="00766144">
        <w:rPr>
          <w:bCs/>
          <w:sz w:val="24"/>
        </w:rPr>
        <w:t>,</w:t>
      </w:r>
    </w:p>
    <w:p w:rsidR="00B06A25" w:rsidRPr="00766144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66144">
        <w:rPr>
          <w:bCs/>
          <w:sz w:val="24"/>
        </w:rPr>
        <w:t>- dowożenie uczniów do szkół</w:t>
      </w:r>
      <w:r w:rsidRPr="00766144">
        <w:rPr>
          <w:bCs/>
          <w:sz w:val="24"/>
        </w:rPr>
        <w:tab/>
      </w:r>
      <w:r w:rsidRPr="00766144">
        <w:rPr>
          <w:bCs/>
          <w:sz w:val="24"/>
        </w:rPr>
        <w:tab/>
      </w:r>
      <w:r w:rsidRPr="00766144">
        <w:rPr>
          <w:bCs/>
          <w:sz w:val="24"/>
        </w:rPr>
        <w:tab/>
      </w:r>
      <w:r w:rsidRPr="00766144">
        <w:rPr>
          <w:bCs/>
          <w:sz w:val="24"/>
        </w:rPr>
        <w:tab/>
      </w:r>
      <w:r w:rsidRPr="00766144">
        <w:rPr>
          <w:bCs/>
          <w:sz w:val="24"/>
        </w:rPr>
        <w:tab/>
      </w:r>
      <w:r w:rsidRPr="00766144">
        <w:rPr>
          <w:bCs/>
          <w:sz w:val="24"/>
        </w:rPr>
        <w:tab/>
        <w:t xml:space="preserve">-   </w:t>
      </w:r>
      <w:r w:rsidR="00766144" w:rsidRPr="00766144">
        <w:rPr>
          <w:bCs/>
          <w:sz w:val="24"/>
        </w:rPr>
        <w:t>1 020 185,72</w:t>
      </w:r>
      <w:r w:rsidRPr="00766144">
        <w:rPr>
          <w:bCs/>
          <w:sz w:val="24"/>
        </w:rPr>
        <w:t xml:space="preserve"> zł</w:t>
      </w:r>
      <w:r w:rsidR="005C4E0F" w:rsidRPr="00766144">
        <w:rPr>
          <w:bCs/>
          <w:sz w:val="24"/>
        </w:rPr>
        <w:t>,</w:t>
      </w:r>
    </w:p>
    <w:p w:rsidR="00B06A25" w:rsidRPr="00766144" w:rsidRDefault="00B06A25" w:rsidP="00511E6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66144">
        <w:rPr>
          <w:bCs/>
          <w:sz w:val="24"/>
        </w:rPr>
        <w:t>- dokształcanie i doskonalenie nauczycieli</w:t>
      </w:r>
      <w:r w:rsidRPr="00766144">
        <w:rPr>
          <w:bCs/>
          <w:sz w:val="24"/>
        </w:rPr>
        <w:tab/>
      </w:r>
      <w:r w:rsidRPr="00766144">
        <w:rPr>
          <w:bCs/>
          <w:sz w:val="24"/>
        </w:rPr>
        <w:tab/>
      </w:r>
      <w:r w:rsidRPr="00766144">
        <w:rPr>
          <w:bCs/>
          <w:sz w:val="24"/>
        </w:rPr>
        <w:tab/>
      </w:r>
      <w:r w:rsidRPr="00766144">
        <w:rPr>
          <w:bCs/>
          <w:sz w:val="24"/>
        </w:rPr>
        <w:tab/>
      </w:r>
      <w:r w:rsidRPr="00766144">
        <w:rPr>
          <w:bCs/>
          <w:sz w:val="24"/>
        </w:rPr>
        <w:tab/>
        <w:t xml:space="preserve">-     </w:t>
      </w:r>
      <w:r w:rsidR="00732F1F" w:rsidRPr="00766144">
        <w:rPr>
          <w:bCs/>
          <w:sz w:val="24"/>
        </w:rPr>
        <w:t xml:space="preserve"> </w:t>
      </w:r>
      <w:r w:rsidR="00EE0608" w:rsidRPr="00766144">
        <w:rPr>
          <w:bCs/>
          <w:sz w:val="24"/>
        </w:rPr>
        <w:t xml:space="preserve"> </w:t>
      </w:r>
      <w:r w:rsidR="00732F1F" w:rsidRPr="00766144">
        <w:rPr>
          <w:bCs/>
          <w:sz w:val="24"/>
        </w:rPr>
        <w:t xml:space="preserve"> </w:t>
      </w:r>
      <w:r w:rsidR="00766144" w:rsidRPr="00766144">
        <w:rPr>
          <w:bCs/>
          <w:sz w:val="24"/>
        </w:rPr>
        <w:t>91 372,25</w:t>
      </w:r>
      <w:r w:rsidRPr="00766144">
        <w:rPr>
          <w:bCs/>
          <w:sz w:val="24"/>
        </w:rPr>
        <w:t xml:space="preserve"> zł</w:t>
      </w:r>
      <w:r w:rsidR="005C4E0F" w:rsidRPr="00766144">
        <w:rPr>
          <w:bCs/>
          <w:sz w:val="24"/>
        </w:rPr>
        <w:t>,</w:t>
      </w:r>
    </w:p>
    <w:p w:rsidR="00B06A25" w:rsidRPr="00766144" w:rsidRDefault="00B06A25" w:rsidP="00511E6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66144">
        <w:rPr>
          <w:bCs/>
          <w:sz w:val="24"/>
        </w:rPr>
        <w:t>- stołówki szkolne i przedszkolne</w:t>
      </w:r>
      <w:r w:rsidRPr="00766144">
        <w:rPr>
          <w:bCs/>
          <w:sz w:val="24"/>
        </w:rPr>
        <w:tab/>
      </w:r>
      <w:r w:rsidRPr="00766144">
        <w:rPr>
          <w:bCs/>
          <w:sz w:val="24"/>
        </w:rPr>
        <w:tab/>
      </w:r>
      <w:r w:rsidRPr="00766144">
        <w:rPr>
          <w:bCs/>
          <w:sz w:val="24"/>
        </w:rPr>
        <w:tab/>
      </w:r>
      <w:r w:rsidRPr="00766144">
        <w:rPr>
          <w:bCs/>
          <w:sz w:val="24"/>
        </w:rPr>
        <w:tab/>
      </w:r>
      <w:r w:rsidRPr="00766144">
        <w:rPr>
          <w:bCs/>
          <w:sz w:val="24"/>
        </w:rPr>
        <w:tab/>
      </w:r>
      <w:r w:rsidRPr="00766144">
        <w:rPr>
          <w:bCs/>
          <w:sz w:val="24"/>
        </w:rPr>
        <w:tab/>
        <w:t xml:space="preserve">- </w:t>
      </w:r>
      <w:r w:rsidR="00EE0608" w:rsidRPr="00766144">
        <w:rPr>
          <w:bCs/>
          <w:sz w:val="24"/>
        </w:rPr>
        <w:t xml:space="preserve"> </w:t>
      </w:r>
      <w:r w:rsidRPr="00766144">
        <w:rPr>
          <w:bCs/>
          <w:sz w:val="24"/>
        </w:rPr>
        <w:t xml:space="preserve"> </w:t>
      </w:r>
      <w:r w:rsidR="00766144" w:rsidRPr="00766144">
        <w:rPr>
          <w:bCs/>
          <w:sz w:val="24"/>
        </w:rPr>
        <w:t>2 495 413,75</w:t>
      </w:r>
      <w:r w:rsidRPr="00766144">
        <w:rPr>
          <w:bCs/>
          <w:sz w:val="24"/>
        </w:rPr>
        <w:t xml:space="preserve"> zł</w:t>
      </w:r>
      <w:r w:rsidR="005C4E0F" w:rsidRPr="00766144">
        <w:rPr>
          <w:bCs/>
          <w:sz w:val="24"/>
        </w:rPr>
        <w:t>,</w:t>
      </w:r>
    </w:p>
    <w:p w:rsidR="00EE0608" w:rsidRPr="00766144" w:rsidRDefault="00EE0608" w:rsidP="00511E6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66144">
        <w:rPr>
          <w:bCs/>
          <w:sz w:val="24"/>
        </w:rPr>
        <w:t xml:space="preserve">w tym na realizację projektu pn. „Przedszkole „Sowa” w Stadnickiej Woli -        </w:t>
      </w:r>
      <w:r w:rsidR="00766144" w:rsidRPr="00766144">
        <w:rPr>
          <w:bCs/>
          <w:sz w:val="24"/>
        </w:rPr>
        <w:t>9 291,65</w:t>
      </w:r>
      <w:r w:rsidRPr="00766144">
        <w:rPr>
          <w:bCs/>
          <w:sz w:val="24"/>
        </w:rPr>
        <w:t xml:space="preserve"> zł,</w:t>
      </w:r>
    </w:p>
    <w:p w:rsidR="00511E67" w:rsidRPr="00766144" w:rsidRDefault="00511E67" w:rsidP="00511E67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lang w:eastAsia="pl-PL"/>
        </w:rPr>
      </w:pPr>
      <w:r w:rsidRPr="00766144">
        <w:rPr>
          <w:bCs/>
        </w:rPr>
        <w:t>- r</w:t>
      </w:r>
      <w:r w:rsidRPr="00766144">
        <w:rPr>
          <w:rFonts w:eastAsia="Calibri"/>
          <w:lang w:eastAsia="pl-PL"/>
        </w:rPr>
        <w:t xml:space="preserve">ealizację zadań wymagających stosowania specjalnej organizacji nauki </w:t>
      </w:r>
      <w:r w:rsidRPr="00766144">
        <w:rPr>
          <w:rFonts w:eastAsia="Calibri"/>
          <w:lang w:eastAsia="pl-PL"/>
        </w:rPr>
        <w:br/>
        <w:t xml:space="preserve">i metod pracy dla dzieci w przedszkolach, oddziałach przedszkolnych </w:t>
      </w:r>
      <w:r w:rsidRPr="00766144">
        <w:rPr>
          <w:rFonts w:eastAsia="Calibri"/>
          <w:lang w:eastAsia="pl-PL"/>
        </w:rPr>
        <w:br/>
        <w:t xml:space="preserve">w szkołach podstawowych i innych formach wychowania przedszkolnego -    </w:t>
      </w:r>
      <w:r w:rsidR="00766144" w:rsidRPr="00766144">
        <w:rPr>
          <w:rFonts w:eastAsia="Calibri"/>
          <w:lang w:eastAsia="pl-PL"/>
        </w:rPr>
        <w:t>939 356,84</w:t>
      </w:r>
      <w:r w:rsidRPr="00766144">
        <w:rPr>
          <w:rFonts w:eastAsia="Calibri"/>
          <w:lang w:eastAsia="pl-PL"/>
        </w:rPr>
        <w:t xml:space="preserve"> zł,</w:t>
      </w:r>
    </w:p>
    <w:p w:rsidR="00511E67" w:rsidRPr="00766144" w:rsidRDefault="00511E67" w:rsidP="00511E67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lang w:eastAsia="pl-PL"/>
        </w:rPr>
      </w:pPr>
      <w:r w:rsidRPr="00766144">
        <w:rPr>
          <w:rFonts w:eastAsia="Calibri"/>
          <w:lang w:eastAsia="pl-PL"/>
        </w:rPr>
        <w:t>- realizacj</w:t>
      </w:r>
      <w:r w:rsidR="00766144" w:rsidRPr="00766144">
        <w:rPr>
          <w:rFonts w:eastAsia="Calibri"/>
          <w:lang w:eastAsia="pl-PL"/>
        </w:rPr>
        <w:t>ę</w:t>
      </w:r>
      <w:r w:rsidRPr="00766144">
        <w:rPr>
          <w:rFonts w:eastAsia="Calibri"/>
          <w:lang w:eastAsia="pl-PL"/>
        </w:rPr>
        <w:t xml:space="preserve"> zadań wymagających stosowania specjalnej organizacji nauki </w:t>
      </w:r>
      <w:r w:rsidRPr="00766144">
        <w:rPr>
          <w:rFonts w:eastAsia="Calibri"/>
          <w:lang w:eastAsia="pl-PL"/>
        </w:rPr>
        <w:br/>
        <w:t>i metod pracy dla dzieci i mło</w:t>
      </w:r>
      <w:r w:rsidR="00766144" w:rsidRPr="00766144">
        <w:rPr>
          <w:rFonts w:eastAsia="Calibri"/>
          <w:lang w:eastAsia="pl-PL"/>
        </w:rPr>
        <w:t>dzieży w szkołach podstawowych</w:t>
      </w:r>
      <w:r w:rsidRPr="00766144">
        <w:rPr>
          <w:rFonts w:eastAsia="Calibri"/>
          <w:lang w:eastAsia="pl-PL"/>
        </w:rPr>
        <w:tab/>
      </w:r>
      <w:r w:rsidRPr="00766144">
        <w:rPr>
          <w:rFonts w:eastAsia="Calibri"/>
          <w:lang w:eastAsia="pl-PL"/>
        </w:rPr>
        <w:tab/>
        <w:t xml:space="preserve">-  </w:t>
      </w:r>
      <w:r w:rsidR="00766144" w:rsidRPr="00766144">
        <w:rPr>
          <w:rFonts w:eastAsia="Calibri"/>
          <w:lang w:eastAsia="pl-PL"/>
        </w:rPr>
        <w:t>1 122 926,59</w:t>
      </w:r>
      <w:r w:rsidRPr="00766144">
        <w:rPr>
          <w:rFonts w:eastAsia="Calibri"/>
          <w:lang w:eastAsia="pl-PL"/>
        </w:rPr>
        <w:t xml:space="preserve"> zł,</w:t>
      </w:r>
    </w:p>
    <w:p w:rsidR="00766144" w:rsidRPr="00766144" w:rsidRDefault="00766144" w:rsidP="00511E67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lang w:eastAsia="pl-PL"/>
        </w:rPr>
      </w:pPr>
      <w:r w:rsidRPr="00766144">
        <w:rPr>
          <w:rFonts w:eastAsia="Calibri"/>
          <w:lang w:eastAsia="pl-PL"/>
        </w:rPr>
        <w:t xml:space="preserve">- realizację zadań wymagających stosowania specjalnej organizacji nauki </w:t>
      </w:r>
    </w:p>
    <w:p w:rsidR="00766144" w:rsidRDefault="00766144" w:rsidP="00511E67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lang w:eastAsia="pl-PL"/>
        </w:rPr>
      </w:pPr>
      <w:r w:rsidRPr="00766144">
        <w:rPr>
          <w:rFonts w:eastAsia="Calibri"/>
          <w:lang w:eastAsia="pl-PL"/>
        </w:rPr>
        <w:t xml:space="preserve">i metod pracy dla dzieci i młodzieży w gimnazjach, </w:t>
      </w:r>
      <w:r w:rsidRPr="00766144">
        <w:rPr>
          <w:rFonts w:eastAsia="Calibri"/>
          <w:lang w:eastAsia="pl-PL"/>
        </w:rPr>
        <w:tab/>
      </w:r>
      <w:r w:rsidRPr="00766144">
        <w:rPr>
          <w:rFonts w:eastAsia="Calibri"/>
          <w:lang w:eastAsia="pl-PL"/>
        </w:rPr>
        <w:tab/>
      </w:r>
      <w:r w:rsidRPr="00766144">
        <w:rPr>
          <w:rFonts w:eastAsia="Calibri"/>
          <w:lang w:eastAsia="pl-PL"/>
        </w:rPr>
        <w:tab/>
        <w:t>-     215 755,27 zł,</w:t>
      </w:r>
    </w:p>
    <w:p w:rsidR="00766144" w:rsidRDefault="00766144" w:rsidP="00511E67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lang w:eastAsia="pl-PL"/>
        </w:rPr>
      </w:pPr>
      <w:r>
        <w:rPr>
          <w:rFonts w:eastAsia="Calibri"/>
          <w:lang w:eastAsia="pl-PL"/>
        </w:rPr>
        <w:t xml:space="preserve">- zapewnienie uczniom prawa do bezpłatnego dostępu do podręczników, </w:t>
      </w:r>
    </w:p>
    <w:p w:rsidR="00766144" w:rsidRPr="00766144" w:rsidRDefault="00766144" w:rsidP="00511E67">
      <w:pPr>
        <w:suppressAutoHyphens w:val="0"/>
        <w:autoSpaceDE w:val="0"/>
        <w:autoSpaceDN w:val="0"/>
        <w:adjustRightInd w:val="0"/>
        <w:spacing w:line="360" w:lineRule="auto"/>
        <w:rPr>
          <w:rFonts w:eastAsia="Calibri"/>
          <w:lang w:eastAsia="pl-PL"/>
        </w:rPr>
      </w:pPr>
      <w:r>
        <w:rPr>
          <w:rFonts w:eastAsia="Calibri"/>
          <w:lang w:eastAsia="pl-PL"/>
        </w:rPr>
        <w:t>materiałów edukacyjnych lub materiałów ćwiczeniowych</w:t>
      </w:r>
      <w:r>
        <w:rPr>
          <w:rFonts w:eastAsia="Calibri"/>
          <w:lang w:eastAsia="pl-PL"/>
        </w:rPr>
        <w:tab/>
      </w:r>
      <w:r>
        <w:rPr>
          <w:rFonts w:eastAsia="Calibri"/>
          <w:lang w:eastAsia="pl-PL"/>
        </w:rPr>
        <w:tab/>
      </w:r>
      <w:r>
        <w:rPr>
          <w:rFonts w:eastAsia="Calibri"/>
          <w:lang w:eastAsia="pl-PL"/>
        </w:rPr>
        <w:tab/>
        <w:t>-    292 682,25 zł,</w:t>
      </w:r>
    </w:p>
    <w:p w:rsidR="00B06A25" w:rsidRPr="00CF1239" w:rsidRDefault="00B06A25" w:rsidP="00511E6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F1239">
        <w:rPr>
          <w:bCs/>
          <w:sz w:val="24"/>
        </w:rPr>
        <w:t>- pozostała działalność</w:t>
      </w:r>
      <w:r w:rsidRPr="00CF1239">
        <w:rPr>
          <w:bCs/>
          <w:sz w:val="24"/>
        </w:rPr>
        <w:tab/>
      </w:r>
      <w:r w:rsidRPr="00CF1239">
        <w:rPr>
          <w:bCs/>
          <w:sz w:val="24"/>
        </w:rPr>
        <w:tab/>
      </w:r>
      <w:r w:rsidRPr="00CF1239">
        <w:rPr>
          <w:bCs/>
          <w:sz w:val="24"/>
        </w:rPr>
        <w:tab/>
      </w:r>
      <w:r w:rsidRPr="00CF1239">
        <w:rPr>
          <w:bCs/>
          <w:sz w:val="24"/>
        </w:rPr>
        <w:tab/>
      </w:r>
      <w:r w:rsidRPr="00CF1239">
        <w:rPr>
          <w:bCs/>
          <w:sz w:val="24"/>
        </w:rPr>
        <w:tab/>
      </w:r>
      <w:r w:rsidRPr="00CF1239">
        <w:rPr>
          <w:bCs/>
          <w:sz w:val="24"/>
        </w:rPr>
        <w:tab/>
      </w:r>
      <w:r w:rsidRPr="00CF1239">
        <w:rPr>
          <w:bCs/>
          <w:sz w:val="24"/>
        </w:rPr>
        <w:tab/>
        <w:t xml:space="preserve">-       </w:t>
      </w:r>
      <w:r w:rsidR="00CF1239" w:rsidRPr="00CF1239">
        <w:rPr>
          <w:bCs/>
          <w:sz w:val="24"/>
        </w:rPr>
        <w:t>64 323,24</w:t>
      </w:r>
      <w:r w:rsidRPr="00CF1239">
        <w:rPr>
          <w:bCs/>
          <w:sz w:val="24"/>
        </w:rPr>
        <w:t xml:space="preserve"> zł</w:t>
      </w:r>
      <w:r w:rsidR="005C4E0F" w:rsidRPr="00CF1239">
        <w:rPr>
          <w:bCs/>
          <w:sz w:val="24"/>
        </w:rPr>
        <w:t>,</w:t>
      </w:r>
    </w:p>
    <w:p w:rsidR="00B06A25" w:rsidRPr="00CF1239" w:rsidRDefault="00B06A25" w:rsidP="00511E67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F1239">
        <w:rPr>
          <w:bCs/>
          <w:sz w:val="24"/>
        </w:rPr>
        <w:t>- wydatki majątkowe</w:t>
      </w:r>
      <w:r w:rsidRPr="00CF1239">
        <w:rPr>
          <w:bCs/>
          <w:sz w:val="24"/>
        </w:rPr>
        <w:tab/>
      </w:r>
      <w:r w:rsidRPr="00CF1239">
        <w:rPr>
          <w:bCs/>
          <w:sz w:val="24"/>
        </w:rPr>
        <w:tab/>
      </w:r>
      <w:r w:rsidRPr="00CF1239">
        <w:rPr>
          <w:bCs/>
          <w:sz w:val="24"/>
        </w:rPr>
        <w:tab/>
      </w:r>
      <w:r w:rsidRPr="00CF1239">
        <w:rPr>
          <w:bCs/>
          <w:sz w:val="24"/>
        </w:rPr>
        <w:tab/>
      </w:r>
      <w:r w:rsidRPr="00CF1239">
        <w:rPr>
          <w:bCs/>
          <w:sz w:val="24"/>
        </w:rPr>
        <w:tab/>
      </w:r>
      <w:r w:rsidRPr="00CF1239">
        <w:rPr>
          <w:bCs/>
          <w:sz w:val="24"/>
        </w:rPr>
        <w:tab/>
      </w:r>
      <w:r w:rsidRPr="00CF1239">
        <w:rPr>
          <w:bCs/>
          <w:sz w:val="24"/>
        </w:rPr>
        <w:tab/>
      </w:r>
      <w:r w:rsidRPr="00CF1239">
        <w:rPr>
          <w:bCs/>
          <w:sz w:val="24"/>
        </w:rPr>
        <w:tab/>
        <w:t xml:space="preserve">- </w:t>
      </w:r>
      <w:r w:rsidR="00CF1239" w:rsidRPr="00CF1239">
        <w:rPr>
          <w:bCs/>
          <w:sz w:val="24"/>
        </w:rPr>
        <w:t>3 771 782,99</w:t>
      </w:r>
      <w:r w:rsidR="00732F1F" w:rsidRPr="00CF1239">
        <w:rPr>
          <w:bCs/>
          <w:sz w:val="24"/>
        </w:rPr>
        <w:t xml:space="preserve"> </w:t>
      </w:r>
      <w:r w:rsidRPr="00CF1239">
        <w:rPr>
          <w:bCs/>
          <w:sz w:val="24"/>
        </w:rPr>
        <w:t>zł</w:t>
      </w:r>
      <w:r w:rsidR="005C4E0F" w:rsidRPr="00CF1239">
        <w:rPr>
          <w:bCs/>
          <w:sz w:val="24"/>
        </w:rPr>
        <w:t>,</w:t>
      </w:r>
    </w:p>
    <w:p w:rsidR="00B06A25" w:rsidRPr="00CF1239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F1239">
        <w:rPr>
          <w:bCs/>
          <w:sz w:val="24"/>
        </w:rPr>
        <w:t>w tym:</w:t>
      </w:r>
    </w:p>
    <w:p w:rsidR="00511E67" w:rsidRPr="00CF1239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F1239">
        <w:rPr>
          <w:bCs/>
          <w:sz w:val="24"/>
        </w:rPr>
        <w:t>-</w:t>
      </w:r>
      <w:r w:rsidR="00E43DBB" w:rsidRPr="00CF1239">
        <w:rPr>
          <w:bCs/>
          <w:sz w:val="24"/>
        </w:rPr>
        <w:t xml:space="preserve"> </w:t>
      </w:r>
      <w:r w:rsidR="0068004E" w:rsidRPr="00CF1239">
        <w:rPr>
          <w:bCs/>
          <w:sz w:val="24"/>
        </w:rPr>
        <w:t>„</w:t>
      </w:r>
      <w:r w:rsidR="00CF1239" w:rsidRPr="00CF1239">
        <w:rPr>
          <w:bCs/>
          <w:sz w:val="24"/>
        </w:rPr>
        <w:t>Wymiana części dachu na budynku ZPO w Stadnickiej Woli</w:t>
      </w:r>
      <w:r w:rsidR="0068004E" w:rsidRPr="00CF1239">
        <w:rPr>
          <w:bCs/>
          <w:sz w:val="24"/>
        </w:rPr>
        <w:t>”</w:t>
      </w:r>
      <w:r w:rsidR="0068004E" w:rsidRPr="00CF1239">
        <w:rPr>
          <w:bCs/>
          <w:sz w:val="24"/>
        </w:rPr>
        <w:tab/>
      </w:r>
      <w:r w:rsidR="00EE0608" w:rsidRPr="00CF1239">
        <w:rPr>
          <w:bCs/>
          <w:sz w:val="24"/>
        </w:rPr>
        <w:tab/>
      </w:r>
      <w:r w:rsidR="00EE0608" w:rsidRPr="00CF1239">
        <w:rPr>
          <w:bCs/>
          <w:sz w:val="24"/>
        </w:rPr>
        <w:tab/>
      </w:r>
      <w:r w:rsidR="008357D0" w:rsidRPr="00CF1239">
        <w:rPr>
          <w:bCs/>
          <w:sz w:val="24"/>
        </w:rPr>
        <w:t xml:space="preserve">- </w:t>
      </w:r>
      <w:r w:rsidR="00EE0608" w:rsidRPr="00CF1239">
        <w:rPr>
          <w:bCs/>
          <w:sz w:val="24"/>
        </w:rPr>
        <w:t xml:space="preserve">     </w:t>
      </w:r>
      <w:r w:rsidR="00CF1239" w:rsidRPr="00CF1239">
        <w:rPr>
          <w:bCs/>
          <w:sz w:val="24"/>
        </w:rPr>
        <w:t>69 994,40</w:t>
      </w:r>
      <w:r w:rsidR="0068004E" w:rsidRPr="00CF1239">
        <w:rPr>
          <w:bCs/>
          <w:sz w:val="24"/>
        </w:rPr>
        <w:t xml:space="preserve"> </w:t>
      </w:r>
      <w:r w:rsidR="008357D0" w:rsidRPr="00CF1239">
        <w:rPr>
          <w:bCs/>
          <w:sz w:val="24"/>
        </w:rPr>
        <w:t>zł,</w:t>
      </w:r>
    </w:p>
    <w:p w:rsidR="00CF1239" w:rsidRPr="00CF1239" w:rsidRDefault="0068004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F1239">
        <w:rPr>
          <w:bCs/>
          <w:sz w:val="24"/>
        </w:rPr>
        <w:t>- „</w:t>
      </w:r>
      <w:r w:rsidR="00CF1239" w:rsidRPr="00CF1239">
        <w:rPr>
          <w:bCs/>
          <w:sz w:val="24"/>
        </w:rPr>
        <w:t xml:space="preserve">Doposażenie placu zabaw - w ramach projektu Przedszkole "Sowa" </w:t>
      </w:r>
    </w:p>
    <w:p w:rsidR="0068004E" w:rsidRPr="00CF1239" w:rsidRDefault="00CF1239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F1239">
        <w:rPr>
          <w:bCs/>
          <w:sz w:val="24"/>
        </w:rPr>
        <w:t xml:space="preserve">  w Stadnickiej Woli</w:t>
      </w:r>
      <w:r w:rsidR="0068004E" w:rsidRPr="00CF1239">
        <w:rPr>
          <w:bCs/>
          <w:sz w:val="24"/>
        </w:rPr>
        <w:t>”</w:t>
      </w:r>
      <w:r w:rsidR="00EE0608" w:rsidRPr="00CF1239">
        <w:rPr>
          <w:bCs/>
          <w:sz w:val="24"/>
        </w:rPr>
        <w:tab/>
      </w:r>
      <w:r w:rsidR="00EE0608" w:rsidRPr="00CF1239">
        <w:rPr>
          <w:bCs/>
          <w:sz w:val="24"/>
        </w:rPr>
        <w:tab/>
      </w:r>
      <w:r w:rsidR="0068004E" w:rsidRPr="00CF1239">
        <w:rPr>
          <w:bCs/>
          <w:sz w:val="24"/>
        </w:rPr>
        <w:tab/>
      </w:r>
      <w:r w:rsidR="0068004E" w:rsidRPr="00CF1239">
        <w:rPr>
          <w:bCs/>
          <w:sz w:val="24"/>
        </w:rPr>
        <w:tab/>
      </w:r>
      <w:r w:rsidR="0068004E" w:rsidRPr="00CF1239">
        <w:rPr>
          <w:bCs/>
          <w:sz w:val="24"/>
        </w:rPr>
        <w:tab/>
      </w:r>
      <w:r w:rsidRPr="00CF1239">
        <w:rPr>
          <w:bCs/>
          <w:sz w:val="24"/>
        </w:rPr>
        <w:tab/>
      </w:r>
      <w:r w:rsidRPr="00CF1239">
        <w:rPr>
          <w:bCs/>
          <w:sz w:val="24"/>
        </w:rPr>
        <w:tab/>
      </w:r>
      <w:r w:rsidRPr="00CF1239">
        <w:rPr>
          <w:bCs/>
          <w:sz w:val="24"/>
        </w:rPr>
        <w:tab/>
      </w:r>
      <w:r w:rsidRPr="00CF1239">
        <w:rPr>
          <w:bCs/>
          <w:sz w:val="24"/>
        </w:rPr>
        <w:tab/>
      </w:r>
      <w:r w:rsidR="0068004E" w:rsidRPr="00CF1239">
        <w:rPr>
          <w:bCs/>
          <w:sz w:val="24"/>
        </w:rPr>
        <w:t xml:space="preserve">- </w:t>
      </w:r>
      <w:r w:rsidR="00EE0608" w:rsidRPr="00CF1239">
        <w:rPr>
          <w:bCs/>
          <w:sz w:val="24"/>
        </w:rPr>
        <w:t xml:space="preserve">    </w:t>
      </w:r>
      <w:r w:rsidRPr="00CF1239">
        <w:rPr>
          <w:bCs/>
          <w:sz w:val="24"/>
        </w:rPr>
        <w:t>11 656</w:t>
      </w:r>
      <w:r w:rsidR="00EE0608" w:rsidRPr="00CF1239">
        <w:rPr>
          <w:bCs/>
          <w:sz w:val="24"/>
        </w:rPr>
        <w:t>,00</w:t>
      </w:r>
      <w:r w:rsidR="0068004E" w:rsidRPr="00CF1239">
        <w:rPr>
          <w:bCs/>
          <w:sz w:val="24"/>
        </w:rPr>
        <w:t xml:space="preserve"> zł,</w:t>
      </w:r>
    </w:p>
    <w:p w:rsidR="0068004E" w:rsidRPr="00CF1239" w:rsidRDefault="0068004E" w:rsidP="00CF123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F1239">
        <w:rPr>
          <w:bCs/>
          <w:sz w:val="24"/>
        </w:rPr>
        <w:t>- „</w:t>
      </w:r>
      <w:r w:rsidR="00CF1239" w:rsidRPr="00CF1239">
        <w:rPr>
          <w:bCs/>
          <w:sz w:val="24"/>
        </w:rPr>
        <w:t>Zakup kotła warzelnego do stołówki szkolnej przy SP Nr 1 w Końskich</w:t>
      </w:r>
      <w:r w:rsidRPr="00CF1239">
        <w:rPr>
          <w:bCs/>
          <w:sz w:val="24"/>
        </w:rPr>
        <w:t>”</w:t>
      </w:r>
      <w:r w:rsidR="00EE0608" w:rsidRPr="00CF1239">
        <w:rPr>
          <w:bCs/>
          <w:sz w:val="24"/>
        </w:rPr>
        <w:tab/>
      </w:r>
      <w:r w:rsidRPr="00CF1239">
        <w:rPr>
          <w:bCs/>
          <w:sz w:val="24"/>
        </w:rPr>
        <w:t xml:space="preserve">- </w:t>
      </w:r>
      <w:r w:rsidR="00CF1239" w:rsidRPr="00CF1239">
        <w:rPr>
          <w:bCs/>
          <w:sz w:val="24"/>
        </w:rPr>
        <w:t xml:space="preserve">    11 152,00</w:t>
      </w:r>
      <w:r w:rsidRPr="00CF1239">
        <w:rPr>
          <w:bCs/>
          <w:sz w:val="24"/>
        </w:rPr>
        <w:t xml:space="preserve"> zł,</w:t>
      </w:r>
    </w:p>
    <w:p w:rsidR="00CF1239" w:rsidRPr="00CF1239" w:rsidRDefault="0068004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F1239">
        <w:rPr>
          <w:bCs/>
          <w:sz w:val="24"/>
        </w:rPr>
        <w:t xml:space="preserve">- </w:t>
      </w:r>
      <w:r w:rsidR="007648C3" w:rsidRPr="00CF1239">
        <w:rPr>
          <w:bCs/>
          <w:sz w:val="24"/>
        </w:rPr>
        <w:t>„</w:t>
      </w:r>
      <w:r w:rsidR="00CF1239" w:rsidRPr="00CF1239">
        <w:rPr>
          <w:bCs/>
          <w:sz w:val="24"/>
        </w:rPr>
        <w:t xml:space="preserve">Termomodernizacja budynków ZPO Kazanów, ZPO Modliszewice </w:t>
      </w:r>
    </w:p>
    <w:p w:rsidR="0068004E" w:rsidRPr="00CF1239" w:rsidRDefault="00CF1239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F1239">
        <w:rPr>
          <w:bCs/>
          <w:sz w:val="24"/>
        </w:rPr>
        <w:lastRenderedPageBreak/>
        <w:t>i ZPO Rogów - dokumentacja, audyty i wykonanie</w:t>
      </w:r>
      <w:r w:rsidR="007648C3" w:rsidRPr="00CF1239">
        <w:rPr>
          <w:bCs/>
          <w:sz w:val="24"/>
        </w:rPr>
        <w:t>”</w:t>
      </w:r>
      <w:r w:rsidR="007648C3" w:rsidRPr="00CF1239">
        <w:rPr>
          <w:bCs/>
          <w:sz w:val="24"/>
        </w:rPr>
        <w:tab/>
      </w:r>
      <w:r w:rsidR="00EE0608" w:rsidRPr="00CF1239">
        <w:rPr>
          <w:bCs/>
          <w:sz w:val="24"/>
        </w:rPr>
        <w:tab/>
      </w:r>
      <w:r w:rsidR="007648C3" w:rsidRPr="00CF1239">
        <w:rPr>
          <w:bCs/>
          <w:sz w:val="24"/>
        </w:rPr>
        <w:tab/>
      </w:r>
      <w:r w:rsidR="007648C3" w:rsidRPr="00CF1239">
        <w:rPr>
          <w:bCs/>
          <w:sz w:val="24"/>
        </w:rPr>
        <w:tab/>
        <w:t>-</w:t>
      </w:r>
      <w:r w:rsidRPr="00CF1239">
        <w:rPr>
          <w:bCs/>
          <w:sz w:val="24"/>
        </w:rPr>
        <w:t xml:space="preserve"> 2 816 689,24</w:t>
      </w:r>
      <w:r w:rsidR="007648C3" w:rsidRPr="00CF1239">
        <w:rPr>
          <w:bCs/>
          <w:sz w:val="24"/>
        </w:rPr>
        <w:t xml:space="preserve"> zł,</w:t>
      </w:r>
    </w:p>
    <w:p w:rsidR="007648C3" w:rsidRPr="00CF1239" w:rsidRDefault="007648C3" w:rsidP="00CF123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F1239">
        <w:rPr>
          <w:bCs/>
          <w:sz w:val="24"/>
        </w:rPr>
        <w:t>- „</w:t>
      </w:r>
      <w:r w:rsidR="00CF1239" w:rsidRPr="00CF1239">
        <w:rPr>
          <w:bCs/>
          <w:sz w:val="24"/>
        </w:rPr>
        <w:t>Budowa Szkoły Podstawowej w Kopaninach</w:t>
      </w:r>
      <w:r w:rsidRPr="00CF1239">
        <w:rPr>
          <w:bCs/>
          <w:sz w:val="24"/>
        </w:rPr>
        <w:t>”</w:t>
      </w:r>
      <w:r w:rsidRPr="00CF1239">
        <w:rPr>
          <w:bCs/>
          <w:sz w:val="24"/>
        </w:rPr>
        <w:tab/>
      </w:r>
      <w:r w:rsidR="00EE0608" w:rsidRPr="00CF1239">
        <w:rPr>
          <w:bCs/>
          <w:sz w:val="24"/>
        </w:rPr>
        <w:tab/>
      </w:r>
      <w:r w:rsidR="00EE0608" w:rsidRPr="00CF1239">
        <w:rPr>
          <w:bCs/>
          <w:sz w:val="24"/>
        </w:rPr>
        <w:tab/>
      </w:r>
      <w:r w:rsidR="00EE0608" w:rsidRPr="00CF1239">
        <w:rPr>
          <w:bCs/>
          <w:sz w:val="24"/>
        </w:rPr>
        <w:tab/>
      </w:r>
      <w:r w:rsidRPr="00CF1239">
        <w:rPr>
          <w:bCs/>
          <w:sz w:val="24"/>
        </w:rPr>
        <w:tab/>
        <w:t xml:space="preserve">- </w:t>
      </w:r>
      <w:r w:rsidR="00EE0608" w:rsidRPr="00CF1239">
        <w:rPr>
          <w:bCs/>
          <w:sz w:val="24"/>
        </w:rPr>
        <w:t xml:space="preserve">     </w:t>
      </w:r>
      <w:r w:rsidR="00CF1239" w:rsidRPr="00CF1239">
        <w:rPr>
          <w:bCs/>
          <w:sz w:val="24"/>
        </w:rPr>
        <w:t>25 652,66</w:t>
      </w:r>
      <w:r w:rsidRPr="00CF1239">
        <w:rPr>
          <w:bCs/>
          <w:sz w:val="24"/>
        </w:rPr>
        <w:t xml:space="preserve"> zł,</w:t>
      </w:r>
    </w:p>
    <w:p w:rsidR="00CF1239" w:rsidRPr="00CF1239" w:rsidRDefault="007648C3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F1239">
        <w:rPr>
          <w:bCs/>
          <w:sz w:val="24"/>
        </w:rPr>
        <w:t>- „</w:t>
      </w:r>
      <w:r w:rsidR="00CF1239" w:rsidRPr="00CF1239">
        <w:rPr>
          <w:bCs/>
          <w:sz w:val="24"/>
        </w:rPr>
        <w:t xml:space="preserve">Termomodernizacja budynków  ZPO Nieświń i ZPO Pomyków </w:t>
      </w:r>
    </w:p>
    <w:p w:rsidR="007648C3" w:rsidRPr="00CF1239" w:rsidRDefault="00CF1239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F1239">
        <w:rPr>
          <w:bCs/>
          <w:sz w:val="24"/>
        </w:rPr>
        <w:t>- dokumentacja, audyty i wykonanie</w:t>
      </w:r>
      <w:r w:rsidR="007648C3" w:rsidRPr="00CF1239">
        <w:rPr>
          <w:bCs/>
          <w:sz w:val="24"/>
        </w:rPr>
        <w:t>”</w:t>
      </w:r>
      <w:r w:rsidR="007648C3" w:rsidRPr="00CF1239">
        <w:rPr>
          <w:bCs/>
          <w:sz w:val="24"/>
        </w:rPr>
        <w:tab/>
      </w:r>
      <w:r w:rsidR="007648C3" w:rsidRPr="00CF1239">
        <w:rPr>
          <w:bCs/>
          <w:sz w:val="24"/>
        </w:rPr>
        <w:tab/>
      </w:r>
      <w:r w:rsidR="007648C3" w:rsidRPr="00CF1239">
        <w:rPr>
          <w:bCs/>
          <w:sz w:val="24"/>
        </w:rPr>
        <w:tab/>
      </w:r>
      <w:r w:rsidRPr="00CF1239">
        <w:rPr>
          <w:bCs/>
          <w:sz w:val="24"/>
        </w:rPr>
        <w:tab/>
      </w:r>
      <w:r w:rsidRPr="00CF1239">
        <w:rPr>
          <w:bCs/>
          <w:sz w:val="24"/>
        </w:rPr>
        <w:tab/>
      </w:r>
      <w:r w:rsidRPr="00CF1239">
        <w:rPr>
          <w:bCs/>
          <w:sz w:val="24"/>
        </w:rPr>
        <w:tab/>
      </w:r>
      <w:r w:rsidR="007648C3" w:rsidRPr="00CF1239">
        <w:rPr>
          <w:bCs/>
          <w:sz w:val="24"/>
        </w:rPr>
        <w:t xml:space="preserve">- </w:t>
      </w:r>
      <w:r w:rsidR="00C2349C" w:rsidRPr="00CF1239">
        <w:rPr>
          <w:bCs/>
          <w:sz w:val="24"/>
        </w:rPr>
        <w:t xml:space="preserve">   </w:t>
      </w:r>
      <w:r w:rsidRPr="00CF1239">
        <w:rPr>
          <w:bCs/>
          <w:sz w:val="24"/>
        </w:rPr>
        <w:t xml:space="preserve">  26 582,60</w:t>
      </w:r>
      <w:r w:rsidR="00C2349C" w:rsidRPr="00CF1239">
        <w:rPr>
          <w:bCs/>
          <w:sz w:val="24"/>
        </w:rPr>
        <w:t xml:space="preserve"> </w:t>
      </w:r>
      <w:r w:rsidR="007648C3" w:rsidRPr="00CF1239">
        <w:rPr>
          <w:bCs/>
          <w:sz w:val="24"/>
        </w:rPr>
        <w:t>zł,</w:t>
      </w:r>
    </w:p>
    <w:p w:rsidR="00CF1239" w:rsidRPr="00CF1239" w:rsidRDefault="007648C3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F1239">
        <w:rPr>
          <w:bCs/>
          <w:sz w:val="24"/>
        </w:rPr>
        <w:t>- „</w:t>
      </w:r>
      <w:r w:rsidR="00CF1239" w:rsidRPr="00CF1239">
        <w:rPr>
          <w:bCs/>
          <w:sz w:val="24"/>
        </w:rPr>
        <w:t xml:space="preserve">Rozbudowa budynku Zespołu Placówek Oświatowych w Kazanowie </w:t>
      </w:r>
    </w:p>
    <w:p w:rsidR="007648C3" w:rsidRPr="00CF1239" w:rsidRDefault="00CF1239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F1239">
        <w:rPr>
          <w:bCs/>
          <w:sz w:val="24"/>
        </w:rPr>
        <w:t>- dokumentacja i wykonanie</w:t>
      </w:r>
      <w:r w:rsidR="007648C3" w:rsidRPr="00CF1239">
        <w:rPr>
          <w:bCs/>
          <w:sz w:val="24"/>
        </w:rPr>
        <w:t>”</w:t>
      </w:r>
      <w:r w:rsidR="007648C3" w:rsidRPr="00CF1239">
        <w:rPr>
          <w:bCs/>
          <w:sz w:val="24"/>
        </w:rPr>
        <w:tab/>
      </w:r>
      <w:r w:rsidRPr="00CF1239">
        <w:rPr>
          <w:bCs/>
          <w:sz w:val="24"/>
        </w:rPr>
        <w:tab/>
      </w:r>
      <w:r w:rsidRPr="00CF1239">
        <w:rPr>
          <w:bCs/>
          <w:sz w:val="24"/>
        </w:rPr>
        <w:tab/>
      </w:r>
      <w:r w:rsidRPr="00CF1239">
        <w:rPr>
          <w:bCs/>
          <w:sz w:val="24"/>
        </w:rPr>
        <w:tab/>
      </w:r>
      <w:r w:rsidRPr="00CF1239">
        <w:rPr>
          <w:bCs/>
          <w:sz w:val="24"/>
        </w:rPr>
        <w:tab/>
      </w:r>
      <w:r w:rsidRPr="00CF1239">
        <w:rPr>
          <w:bCs/>
          <w:sz w:val="24"/>
        </w:rPr>
        <w:tab/>
      </w:r>
      <w:r w:rsidRPr="00CF1239">
        <w:rPr>
          <w:bCs/>
          <w:sz w:val="24"/>
        </w:rPr>
        <w:tab/>
      </w:r>
      <w:r w:rsidR="007648C3" w:rsidRPr="00CF1239">
        <w:rPr>
          <w:bCs/>
          <w:sz w:val="24"/>
        </w:rPr>
        <w:t xml:space="preserve">- </w:t>
      </w:r>
      <w:r w:rsidR="00C2349C" w:rsidRPr="00CF1239">
        <w:rPr>
          <w:bCs/>
          <w:sz w:val="24"/>
        </w:rPr>
        <w:t xml:space="preserve">     </w:t>
      </w:r>
      <w:r w:rsidRPr="00CF1239">
        <w:rPr>
          <w:bCs/>
          <w:sz w:val="24"/>
        </w:rPr>
        <w:t>61 960,12</w:t>
      </w:r>
      <w:r w:rsidR="007648C3" w:rsidRPr="00CF1239">
        <w:rPr>
          <w:bCs/>
          <w:sz w:val="24"/>
        </w:rPr>
        <w:t xml:space="preserve"> zł,</w:t>
      </w:r>
    </w:p>
    <w:p w:rsidR="007648C3" w:rsidRPr="00CF1239" w:rsidRDefault="007648C3" w:rsidP="00CF123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F1239">
        <w:rPr>
          <w:bCs/>
          <w:sz w:val="24"/>
        </w:rPr>
        <w:t>- „</w:t>
      </w:r>
      <w:r w:rsidR="00CF1239" w:rsidRPr="00CF1239">
        <w:rPr>
          <w:bCs/>
          <w:sz w:val="24"/>
        </w:rPr>
        <w:t>Budowa Przedszkola w Pomykowie</w:t>
      </w:r>
      <w:r w:rsidRPr="00CF1239">
        <w:rPr>
          <w:bCs/>
          <w:sz w:val="24"/>
        </w:rPr>
        <w:t>”</w:t>
      </w:r>
      <w:r w:rsidR="00C2349C" w:rsidRPr="00CF1239">
        <w:rPr>
          <w:bCs/>
          <w:sz w:val="24"/>
        </w:rPr>
        <w:tab/>
      </w:r>
      <w:r w:rsidR="00C2349C" w:rsidRPr="00CF1239">
        <w:rPr>
          <w:bCs/>
          <w:sz w:val="24"/>
        </w:rPr>
        <w:tab/>
      </w:r>
      <w:r w:rsidR="00C2349C" w:rsidRPr="00CF1239">
        <w:rPr>
          <w:bCs/>
          <w:sz w:val="24"/>
        </w:rPr>
        <w:tab/>
      </w:r>
      <w:r w:rsidR="00C2349C" w:rsidRPr="00CF1239">
        <w:rPr>
          <w:bCs/>
          <w:sz w:val="24"/>
        </w:rPr>
        <w:tab/>
      </w:r>
      <w:r w:rsidR="00C2349C" w:rsidRPr="00CF1239">
        <w:rPr>
          <w:bCs/>
          <w:sz w:val="24"/>
        </w:rPr>
        <w:tab/>
      </w:r>
      <w:r w:rsidR="00C2349C" w:rsidRPr="00CF1239">
        <w:rPr>
          <w:bCs/>
          <w:sz w:val="24"/>
        </w:rPr>
        <w:tab/>
        <w:t xml:space="preserve">-   </w:t>
      </w:r>
      <w:r w:rsidR="00CF1239" w:rsidRPr="00CF1239">
        <w:rPr>
          <w:bCs/>
          <w:sz w:val="24"/>
        </w:rPr>
        <w:t xml:space="preserve"> 748 095,97 zł.</w:t>
      </w:r>
    </w:p>
    <w:p w:rsidR="00C2349C" w:rsidRPr="005B3218" w:rsidRDefault="00C2349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</w:p>
    <w:p w:rsidR="006F06F9" w:rsidRPr="00441AAF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441AAF">
        <w:rPr>
          <w:b/>
          <w:bCs/>
        </w:rPr>
        <w:t xml:space="preserve">Dział 851 OCHRONA ZDROWIA – wydatkowano kwotę </w:t>
      </w:r>
    </w:p>
    <w:p w:rsidR="00B06A25" w:rsidRPr="00441AAF" w:rsidRDefault="00272568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441AAF">
        <w:rPr>
          <w:b/>
          <w:bCs/>
          <w:u w:val="single"/>
        </w:rPr>
        <w:t>921 765,11</w:t>
      </w:r>
      <w:r w:rsidR="00B06A25" w:rsidRPr="00441AAF">
        <w:rPr>
          <w:b/>
          <w:bCs/>
          <w:u w:val="single"/>
        </w:rPr>
        <w:t xml:space="preserve"> zł</w:t>
      </w:r>
      <w:r w:rsidR="006F06F9" w:rsidRPr="00441AAF">
        <w:rPr>
          <w:b/>
          <w:bCs/>
          <w:u w:val="single"/>
        </w:rPr>
        <w:t xml:space="preserve"> </w:t>
      </w:r>
      <w:r w:rsidR="00B06A25" w:rsidRPr="00441AAF">
        <w:rPr>
          <w:b/>
          <w:bCs/>
          <w:u w:val="single"/>
        </w:rPr>
        <w:t xml:space="preserve">tj. </w:t>
      </w:r>
      <w:r w:rsidR="00441AAF" w:rsidRPr="00441AAF">
        <w:rPr>
          <w:b/>
          <w:bCs/>
          <w:u w:val="single"/>
        </w:rPr>
        <w:t>95,08</w:t>
      </w:r>
      <w:r w:rsidR="00B06A25" w:rsidRPr="00441AAF">
        <w:rPr>
          <w:b/>
          <w:bCs/>
          <w:u w:val="single"/>
        </w:rPr>
        <w:t xml:space="preserve"> % planu rocznego</w:t>
      </w:r>
    </w:p>
    <w:p w:rsidR="00B06A25" w:rsidRPr="005B3218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Cs/>
          <w:color w:val="FF0000"/>
        </w:rPr>
      </w:pPr>
    </w:p>
    <w:p w:rsidR="00B06A25" w:rsidRPr="00CF1239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F1239">
        <w:rPr>
          <w:bCs/>
          <w:sz w:val="24"/>
        </w:rPr>
        <w:t xml:space="preserve">z przeznaczeniem na: </w:t>
      </w:r>
    </w:p>
    <w:p w:rsidR="00B06A25" w:rsidRPr="00CF1239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F1239">
        <w:rPr>
          <w:bCs/>
          <w:sz w:val="24"/>
        </w:rPr>
        <w:t>- zwalczanie narko</w:t>
      </w:r>
      <w:r w:rsidR="00835EC9" w:rsidRPr="00CF1239">
        <w:rPr>
          <w:bCs/>
          <w:sz w:val="24"/>
        </w:rPr>
        <w:t>manii</w:t>
      </w:r>
      <w:r w:rsidR="00835EC9" w:rsidRPr="00CF1239">
        <w:rPr>
          <w:bCs/>
          <w:sz w:val="24"/>
        </w:rPr>
        <w:tab/>
      </w:r>
      <w:r w:rsidR="00835EC9" w:rsidRPr="00CF1239">
        <w:rPr>
          <w:bCs/>
          <w:sz w:val="24"/>
        </w:rPr>
        <w:tab/>
      </w:r>
      <w:r w:rsidR="00835EC9" w:rsidRPr="00CF1239">
        <w:rPr>
          <w:bCs/>
          <w:sz w:val="24"/>
        </w:rPr>
        <w:tab/>
      </w:r>
      <w:r w:rsidR="00835EC9" w:rsidRPr="00CF1239">
        <w:rPr>
          <w:bCs/>
          <w:sz w:val="24"/>
        </w:rPr>
        <w:tab/>
      </w:r>
      <w:r w:rsidR="00835EC9" w:rsidRPr="00CF1239">
        <w:rPr>
          <w:bCs/>
          <w:sz w:val="24"/>
        </w:rPr>
        <w:tab/>
        <w:t xml:space="preserve">-   </w:t>
      </w:r>
      <w:r w:rsidR="00C2349C" w:rsidRPr="00CF1239">
        <w:rPr>
          <w:bCs/>
          <w:sz w:val="24"/>
        </w:rPr>
        <w:t>11 </w:t>
      </w:r>
      <w:r w:rsidR="00CF1239" w:rsidRPr="00CF1239">
        <w:rPr>
          <w:bCs/>
          <w:sz w:val="24"/>
        </w:rPr>
        <w:t>560</w:t>
      </w:r>
      <w:r w:rsidR="00C2349C" w:rsidRPr="00CF1239">
        <w:rPr>
          <w:bCs/>
          <w:sz w:val="24"/>
        </w:rPr>
        <w:t>,00</w:t>
      </w:r>
      <w:r w:rsidRPr="00CF1239">
        <w:rPr>
          <w:bCs/>
          <w:sz w:val="24"/>
        </w:rPr>
        <w:t xml:space="preserve"> zł</w:t>
      </w:r>
      <w:r w:rsidR="00835EC9" w:rsidRPr="00CF1239">
        <w:rPr>
          <w:bCs/>
          <w:sz w:val="24"/>
        </w:rPr>
        <w:t>,</w:t>
      </w:r>
    </w:p>
    <w:p w:rsidR="00B06A25" w:rsidRPr="00CF1239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F1239">
        <w:rPr>
          <w:bCs/>
          <w:sz w:val="24"/>
        </w:rPr>
        <w:t>- przeciwdziałanie alkoholizmowi</w:t>
      </w:r>
      <w:r w:rsidRPr="00CF1239">
        <w:rPr>
          <w:bCs/>
          <w:sz w:val="24"/>
        </w:rPr>
        <w:tab/>
      </w:r>
      <w:r w:rsidRPr="00CF1239">
        <w:rPr>
          <w:bCs/>
          <w:sz w:val="24"/>
        </w:rPr>
        <w:tab/>
      </w:r>
      <w:r w:rsidRPr="00CF1239">
        <w:rPr>
          <w:bCs/>
          <w:sz w:val="24"/>
        </w:rPr>
        <w:tab/>
      </w:r>
      <w:r w:rsidRPr="00CF1239">
        <w:rPr>
          <w:bCs/>
          <w:sz w:val="24"/>
        </w:rPr>
        <w:tab/>
        <w:t xml:space="preserve">- </w:t>
      </w:r>
      <w:r w:rsidR="00CF1239" w:rsidRPr="00CF1239">
        <w:rPr>
          <w:bCs/>
          <w:sz w:val="24"/>
        </w:rPr>
        <w:t>705 725,11</w:t>
      </w:r>
      <w:r w:rsidRPr="00CF1239">
        <w:rPr>
          <w:bCs/>
          <w:sz w:val="24"/>
        </w:rPr>
        <w:t xml:space="preserve"> zł</w:t>
      </w:r>
      <w:r w:rsidR="007C5E31" w:rsidRPr="00CF1239">
        <w:rPr>
          <w:bCs/>
          <w:sz w:val="24"/>
        </w:rPr>
        <w:t>,</w:t>
      </w:r>
    </w:p>
    <w:p w:rsidR="007C5E31" w:rsidRDefault="007C5E31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F1239">
        <w:rPr>
          <w:bCs/>
          <w:sz w:val="24"/>
        </w:rPr>
        <w:t>- pozostała działalność</w:t>
      </w:r>
      <w:r w:rsidRPr="00CF1239">
        <w:rPr>
          <w:bCs/>
          <w:sz w:val="24"/>
        </w:rPr>
        <w:tab/>
      </w:r>
      <w:r w:rsidRPr="00CF1239">
        <w:rPr>
          <w:bCs/>
          <w:sz w:val="24"/>
        </w:rPr>
        <w:tab/>
      </w:r>
      <w:r w:rsidRPr="00CF1239">
        <w:rPr>
          <w:bCs/>
          <w:sz w:val="24"/>
        </w:rPr>
        <w:tab/>
      </w:r>
      <w:r w:rsidRPr="00CF1239">
        <w:rPr>
          <w:bCs/>
          <w:sz w:val="24"/>
        </w:rPr>
        <w:tab/>
      </w:r>
      <w:r w:rsidRPr="00CF1239">
        <w:rPr>
          <w:bCs/>
          <w:sz w:val="24"/>
        </w:rPr>
        <w:tab/>
        <w:t xml:space="preserve">-     </w:t>
      </w:r>
      <w:r w:rsidR="00384ABE">
        <w:rPr>
          <w:bCs/>
          <w:sz w:val="24"/>
        </w:rPr>
        <w:t>4 480,00 zł,</w:t>
      </w:r>
    </w:p>
    <w:p w:rsidR="00384ABE" w:rsidRDefault="00384AB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- wydatki majątkowe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- 200 000,00 zł,</w:t>
      </w:r>
    </w:p>
    <w:p w:rsidR="00384ABE" w:rsidRPr="00CF1239" w:rsidRDefault="00384AB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w tym</w:t>
      </w:r>
    </w:p>
    <w:p w:rsidR="00384ABE" w:rsidRPr="00384ABE" w:rsidRDefault="00384AB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84ABE">
        <w:rPr>
          <w:bCs/>
          <w:sz w:val="24"/>
        </w:rPr>
        <w:t xml:space="preserve">- „Dofinansowanie zakupów inwestycyjnych ZOZ Końskie </w:t>
      </w:r>
    </w:p>
    <w:p w:rsidR="00CF1239" w:rsidRPr="00384ABE" w:rsidRDefault="00384AB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384ABE">
        <w:rPr>
          <w:bCs/>
          <w:sz w:val="24"/>
        </w:rPr>
        <w:t xml:space="preserve">  - zakup sprzętu medycznego”</w:t>
      </w:r>
      <w:r w:rsidRPr="00384ABE">
        <w:rPr>
          <w:bCs/>
          <w:sz w:val="24"/>
        </w:rPr>
        <w:tab/>
      </w:r>
      <w:r w:rsidRPr="00384ABE">
        <w:rPr>
          <w:bCs/>
          <w:sz w:val="24"/>
        </w:rPr>
        <w:tab/>
      </w:r>
      <w:r w:rsidRPr="00384ABE">
        <w:rPr>
          <w:bCs/>
          <w:sz w:val="24"/>
        </w:rPr>
        <w:tab/>
        <w:t>- 200 000,00 zł.</w:t>
      </w:r>
    </w:p>
    <w:p w:rsidR="00384ABE" w:rsidRPr="005B3218" w:rsidRDefault="00384AB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</w:p>
    <w:p w:rsidR="00912BB1" w:rsidRPr="00441AAF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441AAF">
        <w:rPr>
          <w:b/>
          <w:bCs/>
        </w:rPr>
        <w:t xml:space="preserve">Dział 852 POMOC SPOŁECZNA – wydatkowano kwotę </w:t>
      </w:r>
    </w:p>
    <w:p w:rsidR="00B06A25" w:rsidRPr="00441AAF" w:rsidRDefault="00441AAF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441AAF">
        <w:rPr>
          <w:b/>
          <w:bCs/>
          <w:u w:val="single"/>
        </w:rPr>
        <w:t>9 679 510,12</w:t>
      </w:r>
      <w:r w:rsidR="00B06A25" w:rsidRPr="00441AAF">
        <w:rPr>
          <w:b/>
          <w:bCs/>
          <w:u w:val="single"/>
        </w:rPr>
        <w:t xml:space="preserve"> zł</w:t>
      </w:r>
      <w:r w:rsidR="00912BB1" w:rsidRPr="00441AAF">
        <w:rPr>
          <w:b/>
          <w:bCs/>
          <w:u w:val="single"/>
        </w:rPr>
        <w:t xml:space="preserve">, </w:t>
      </w:r>
      <w:r w:rsidR="00792E09" w:rsidRPr="00441AAF">
        <w:rPr>
          <w:b/>
          <w:bCs/>
          <w:u w:val="single"/>
        </w:rPr>
        <w:t>t</w:t>
      </w:r>
      <w:r w:rsidR="00B06A25" w:rsidRPr="00441AAF">
        <w:rPr>
          <w:b/>
          <w:bCs/>
          <w:u w:val="single"/>
        </w:rPr>
        <w:t>j</w:t>
      </w:r>
      <w:r w:rsidR="00792E09" w:rsidRPr="00441AAF">
        <w:rPr>
          <w:b/>
          <w:bCs/>
          <w:u w:val="single"/>
        </w:rPr>
        <w:t xml:space="preserve">. </w:t>
      </w:r>
      <w:r w:rsidRPr="00441AAF">
        <w:rPr>
          <w:b/>
          <w:bCs/>
          <w:u w:val="single"/>
        </w:rPr>
        <w:t>98,11</w:t>
      </w:r>
      <w:r w:rsidR="00044388" w:rsidRPr="00441AAF">
        <w:rPr>
          <w:b/>
          <w:bCs/>
          <w:u w:val="single"/>
        </w:rPr>
        <w:t xml:space="preserve"> % planu rocznego</w:t>
      </w:r>
    </w:p>
    <w:p w:rsidR="00044388" w:rsidRPr="005B3218" w:rsidRDefault="00044388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color w:val="FF0000"/>
          <w:u w:val="single"/>
        </w:rPr>
      </w:pPr>
    </w:p>
    <w:p w:rsidR="00B06A25" w:rsidRPr="00CF1239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F1239">
        <w:rPr>
          <w:bCs/>
          <w:sz w:val="24"/>
        </w:rPr>
        <w:t>z przeznaczeniem na:</w:t>
      </w:r>
    </w:p>
    <w:p w:rsidR="00B06A25" w:rsidRPr="00CF1239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F1239">
        <w:rPr>
          <w:bCs/>
          <w:sz w:val="24"/>
        </w:rPr>
        <w:t xml:space="preserve">- utrzymanie </w:t>
      </w:r>
      <w:r w:rsidR="008808DA" w:rsidRPr="00CF1239">
        <w:rPr>
          <w:bCs/>
          <w:sz w:val="24"/>
        </w:rPr>
        <w:t xml:space="preserve">pensjonariuszy w </w:t>
      </w:r>
      <w:r w:rsidRPr="00CF1239">
        <w:rPr>
          <w:bCs/>
          <w:sz w:val="24"/>
        </w:rPr>
        <w:t>domu pomocy społecznej</w:t>
      </w:r>
      <w:r w:rsidRPr="00CF1239">
        <w:rPr>
          <w:bCs/>
          <w:sz w:val="24"/>
        </w:rPr>
        <w:tab/>
      </w:r>
      <w:r w:rsidRPr="00CF1239">
        <w:rPr>
          <w:bCs/>
          <w:sz w:val="24"/>
        </w:rPr>
        <w:tab/>
      </w:r>
      <w:r w:rsidRPr="00CF1239">
        <w:rPr>
          <w:bCs/>
          <w:sz w:val="24"/>
        </w:rPr>
        <w:tab/>
      </w:r>
      <w:r w:rsidRPr="00CF1239">
        <w:rPr>
          <w:bCs/>
          <w:sz w:val="24"/>
        </w:rPr>
        <w:tab/>
        <w:t xml:space="preserve">-   </w:t>
      </w:r>
      <w:r w:rsidR="00CF1239" w:rsidRPr="00CF1239">
        <w:rPr>
          <w:bCs/>
          <w:sz w:val="24"/>
        </w:rPr>
        <w:t>1 503 140,79</w:t>
      </w:r>
      <w:r w:rsidRPr="00CF1239">
        <w:rPr>
          <w:bCs/>
          <w:sz w:val="24"/>
        </w:rPr>
        <w:t xml:space="preserve"> zł,</w:t>
      </w:r>
    </w:p>
    <w:p w:rsidR="002575D6" w:rsidRPr="00CF1239" w:rsidRDefault="002575D6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F1239">
        <w:rPr>
          <w:bCs/>
          <w:sz w:val="24"/>
        </w:rPr>
        <w:t>- zadania w zakresie przeciwdziałania przemocy w rodzinie</w:t>
      </w:r>
      <w:r w:rsidRPr="00CF1239">
        <w:rPr>
          <w:bCs/>
          <w:sz w:val="24"/>
        </w:rPr>
        <w:tab/>
      </w:r>
      <w:r w:rsidRPr="00CF1239">
        <w:rPr>
          <w:bCs/>
          <w:sz w:val="24"/>
        </w:rPr>
        <w:tab/>
      </w:r>
      <w:r w:rsidRPr="00CF1239">
        <w:rPr>
          <w:bCs/>
          <w:sz w:val="24"/>
        </w:rPr>
        <w:tab/>
        <w:t xml:space="preserve">-        </w:t>
      </w:r>
      <w:r w:rsidR="00CF1239" w:rsidRPr="00CF1239">
        <w:rPr>
          <w:bCs/>
          <w:sz w:val="24"/>
        </w:rPr>
        <w:t>58 809,37</w:t>
      </w:r>
      <w:r w:rsidRPr="00CF1239">
        <w:rPr>
          <w:bCs/>
          <w:sz w:val="24"/>
        </w:rPr>
        <w:t xml:space="preserve"> zł,</w:t>
      </w:r>
    </w:p>
    <w:p w:rsidR="00B06A25" w:rsidRPr="00CF1239" w:rsidRDefault="00B06A25" w:rsidP="00DC2FB8">
      <w:pPr>
        <w:spacing w:line="360" w:lineRule="auto"/>
        <w:jc w:val="both"/>
        <w:rPr>
          <w:lang w:eastAsia="pl-PL"/>
        </w:rPr>
      </w:pPr>
      <w:r w:rsidRPr="00CF1239">
        <w:rPr>
          <w:lang w:eastAsia="pl-PL"/>
        </w:rPr>
        <w:t xml:space="preserve">- składki na ubezpieczenie zdrowotne </w:t>
      </w:r>
      <w:r w:rsidRPr="00CF1239">
        <w:rPr>
          <w:lang w:eastAsia="pl-PL"/>
        </w:rPr>
        <w:tab/>
      </w:r>
      <w:r w:rsidRPr="00CF1239">
        <w:rPr>
          <w:lang w:eastAsia="pl-PL"/>
        </w:rPr>
        <w:tab/>
      </w:r>
      <w:r w:rsidRPr="00CF1239">
        <w:rPr>
          <w:lang w:eastAsia="pl-PL"/>
        </w:rPr>
        <w:tab/>
      </w:r>
      <w:r w:rsidRPr="00CF1239">
        <w:rPr>
          <w:lang w:eastAsia="pl-PL"/>
        </w:rPr>
        <w:tab/>
      </w:r>
      <w:r w:rsidRPr="00CF1239">
        <w:rPr>
          <w:lang w:eastAsia="pl-PL"/>
        </w:rPr>
        <w:tab/>
      </w:r>
      <w:r w:rsidRPr="00CF1239">
        <w:rPr>
          <w:lang w:eastAsia="pl-PL"/>
        </w:rPr>
        <w:tab/>
        <w:t xml:space="preserve">-      </w:t>
      </w:r>
      <w:r w:rsidR="00CF1239" w:rsidRPr="00CF1239">
        <w:rPr>
          <w:lang w:eastAsia="pl-PL"/>
        </w:rPr>
        <w:t>329 923,64</w:t>
      </w:r>
      <w:r w:rsidRPr="00CF1239">
        <w:rPr>
          <w:lang w:eastAsia="pl-PL"/>
        </w:rPr>
        <w:t xml:space="preserve"> zł,</w:t>
      </w:r>
    </w:p>
    <w:p w:rsidR="00B06A25" w:rsidRPr="007A62C3" w:rsidRDefault="00B06A25" w:rsidP="00DC2FB8">
      <w:pPr>
        <w:spacing w:line="360" w:lineRule="auto"/>
        <w:jc w:val="both"/>
        <w:rPr>
          <w:lang w:eastAsia="pl-PL"/>
        </w:rPr>
      </w:pPr>
      <w:r w:rsidRPr="007A62C3">
        <w:rPr>
          <w:lang w:eastAsia="pl-PL"/>
        </w:rPr>
        <w:t>- zasiłki i pomoc w naturze</w:t>
      </w:r>
      <w:r w:rsidR="00052B35" w:rsidRPr="007A62C3">
        <w:rPr>
          <w:lang w:eastAsia="pl-PL"/>
        </w:rPr>
        <w:tab/>
      </w:r>
      <w:r w:rsidR="00052B35" w:rsidRPr="007A62C3">
        <w:rPr>
          <w:lang w:eastAsia="pl-PL"/>
        </w:rPr>
        <w:tab/>
      </w:r>
      <w:r w:rsidR="00052B35" w:rsidRPr="007A62C3">
        <w:rPr>
          <w:lang w:eastAsia="pl-PL"/>
        </w:rPr>
        <w:tab/>
      </w:r>
      <w:r w:rsidR="00052B35" w:rsidRPr="007A62C3">
        <w:rPr>
          <w:lang w:eastAsia="pl-PL"/>
        </w:rPr>
        <w:tab/>
      </w:r>
      <w:r w:rsidRPr="007A62C3">
        <w:rPr>
          <w:lang w:eastAsia="pl-PL"/>
        </w:rPr>
        <w:tab/>
      </w:r>
      <w:r w:rsidRPr="007A62C3">
        <w:rPr>
          <w:lang w:eastAsia="pl-PL"/>
        </w:rPr>
        <w:tab/>
      </w:r>
      <w:r w:rsidRPr="007A62C3">
        <w:rPr>
          <w:lang w:eastAsia="pl-PL"/>
        </w:rPr>
        <w:tab/>
      </w:r>
      <w:r w:rsidRPr="007A62C3">
        <w:rPr>
          <w:lang w:eastAsia="pl-PL"/>
        </w:rPr>
        <w:tab/>
        <w:t xml:space="preserve">-      </w:t>
      </w:r>
      <w:r w:rsidR="007A62C3" w:rsidRPr="007A62C3">
        <w:rPr>
          <w:lang w:eastAsia="pl-PL"/>
        </w:rPr>
        <w:t>682 865,58</w:t>
      </w:r>
      <w:r w:rsidRPr="007A62C3">
        <w:rPr>
          <w:lang w:eastAsia="pl-PL"/>
        </w:rPr>
        <w:t xml:space="preserve"> zł,</w:t>
      </w:r>
    </w:p>
    <w:p w:rsidR="00B06A25" w:rsidRPr="007A62C3" w:rsidRDefault="00B06A25" w:rsidP="00DC2FB8">
      <w:pPr>
        <w:spacing w:line="360" w:lineRule="auto"/>
        <w:jc w:val="both"/>
        <w:rPr>
          <w:lang w:eastAsia="pl-PL"/>
        </w:rPr>
      </w:pPr>
      <w:r w:rsidRPr="007A62C3">
        <w:rPr>
          <w:lang w:eastAsia="pl-PL"/>
        </w:rPr>
        <w:t>- dodatki mieszkaniowe</w:t>
      </w:r>
      <w:r w:rsidRPr="007A62C3">
        <w:rPr>
          <w:lang w:eastAsia="pl-PL"/>
        </w:rPr>
        <w:tab/>
      </w:r>
      <w:r w:rsidRPr="007A62C3">
        <w:rPr>
          <w:lang w:eastAsia="pl-PL"/>
        </w:rPr>
        <w:tab/>
      </w:r>
      <w:r w:rsidRPr="007A62C3">
        <w:rPr>
          <w:lang w:eastAsia="pl-PL"/>
        </w:rPr>
        <w:tab/>
      </w:r>
      <w:r w:rsidRPr="007A62C3">
        <w:rPr>
          <w:lang w:eastAsia="pl-PL"/>
        </w:rPr>
        <w:tab/>
      </w:r>
      <w:r w:rsidRPr="007A62C3">
        <w:rPr>
          <w:lang w:eastAsia="pl-PL"/>
        </w:rPr>
        <w:tab/>
      </w:r>
      <w:r w:rsidRPr="007A62C3">
        <w:rPr>
          <w:lang w:eastAsia="pl-PL"/>
        </w:rPr>
        <w:tab/>
      </w:r>
      <w:r w:rsidRPr="007A62C3">
        <w:rPr>
          <w:lang w:eastAsia="pl-PL"/>
        </w:rPr>
        <w:tab/>
      </w:r>
      <w:r w:rsidRPr="007A62C3">
        <w:rPr>
          <w:lang w:eastAsia="pl-PL"/>
        </w:rPr>
        <w:tab/>
        <w:t xml:space="preserve">-      </w:t>
      </w:r>
      <w:r w:rsidR="007A62C3" w:rsidRPr="007A62C3">
        <w:rPr>
          <w:lang w:eastAsia="pl-PL"/>
        </w:rPr>
        <w:t>219 430,03</w:t>
      </w:r>
      <w:r w:rsidRPr="007A62C3">
        <w:rPr>
          <w:lang w:eastAsia="pl-PL"/>
        </w:rPr>
        <w:t xml:space="preserve"> zł,</w:t>
      </w:r>
    </w:p>
    <w:p w:rsidR="00B06A25" w:rsidRPr="007A62C3" w:rsidRDefault="00B06A25" w:rsidP="00DC2FB8">
      <w:pPr>
        <w:spacing w:line="360" w:lineRule="auto"/>
        <w:jc w:val="both"/>
        <w:rPr>
          <w:lang w:eastAsia="pl-PL"/>
        </w:rPr>
      </w:pPr>
      <w:r w:rsidRPr="007A62C3">
        <w:rPr>
          <w:lang w:eastAsia="pl-PL"/>
        </w:rPr>
        <w:t>- zasiłki stałe</w:t>
      </w:r>
      <w:r w:rsidRPr="007A62C3">
        <w:rPr>
          <w:lang w:eastAsia="pl-PL"/>
        </w:rPr>
        <w:tab/>
      </w:r>
      <w:r w:rsidRPr="007A62C3">
        <w:rPr>
          <w:lang w:eastAsia="pl-PL"/>
        </w:rPr>
        <w:tab/>
      </w:r>
      <w:r w:rsidRPr="007A62C3">
        <w:rPr>
          <w:lang w:eastAsia="pl-PL"/>
        </w:rPr>
        <w:tab/>
      </w:r>
      <w:r w:rsidRPr="007A62C3">
        <w:rPr>
          <w:lang w:eastAsia="pl-PL"/>
        </w:rPr>
        <w:tab/>
      </w:r>
      <w:r w:rsidRPr="007A62C3">
        <w:rPr>
          <w:lang w:eastAsia="pl-PL"/>
        </w:rPr>
        <w:tab/>
      </w:r>
      <w:r w:rsidRPr="007A62C3">
        <w:rPr>
          <w:lang w:eastAsia="pl-PL"/>
        </w:rPr>
        <w:tab/>
      </w:r>
      <w:r w:rsidRPr="007A62C3">
        <w:rPr>
          <w:lang w:eastAsia="pl-PL"/>
        </w:rPr>
        <w:tab/>
      </w:r>
      <w:r w:rsidRPr="007A62C3">
        <w:rPr>
          <w:lang w:eastAsia="pl-PL"/>
        </w:rPr>
        <w:tab/>
      </w:r>
      <w:r w:rsidRPr="007A62C3">
        <w:rPr>
          <w:lang w:eastAsia="pl-PL"/>
        </w:rPr>
        <w:tab/>
      </w:r>
      <w:r w:rsidRPr="007A62C3">
        <w:rPr>
          <w:lang w:eastAsia="pl-PL"/>
        </w:rPr>
        <w:tab/>
        <w:t xml:space="preserve">-   </w:t>
      </w:r>
      <w:r w:rsidR="007A62C3" w:rsidRPr="007A62C3">
        <w:rPr>
          <w:lang w:eastAsia="pl-PL"/>
        </w:rPr>
        <w:t>1 994 160,34</w:t>
      </w:r>
      <w:r w:rsidRPr="007A62C3">
        <w:rPr>
          <w:lang w:eastAsia="pl-PL"/>
        </w:rPr>
        <w:t xml:space="preserve"> zł,</w:t>
      </w:r>
    </w:p>
    <w:p w:rsidR="00B06A25" w:rsidRPr="007A62C3" w:rsidRDefault="00B06A25" w:rsidP="00DC2FB8">
      <w:pPr>
        <w:spacing w:line="360" w:lineRule="auto"/>
        <w:jc w:val="both"/>
        <w:rPr>
          <w:lang w:eastAsia="pl-PL"/>
        </w:rPr>
      </w:pPr>
      <w:r w:rsidRPr="007A62C3">
        <w:rPr>
          <w:lang w:eastAsia="pl-PL"/>
        </w:rPr>
        <w:t>- utrzymanie ośrodka pomocy społecznej</w:t>
      </w:r>
      <w:r w:rsidRPr="007A62C3">
        <w:rPr>
          <w:lang w:eastAsia="pl-PL"/>
        </w:rPr>
        <w:tab/>
      </w:r>
      <w:r w:rsidRPr="007A62C3">
        <w:rPr>
          <w:lang w:eastAsia="pl-PL"/>
        </w:rPr>
        <w:tab/>
      </w:r>
      <w:r w:rsidRPr="007A62C3">
        <w:rPr>
          <w:lang w:eastAsia="pl-PL"/>
        </w:rPr>
        <w:tab/>
      </w:r>
      <w:r w:rsidRPr="007A62C3">
        <w:rPr>
          <w:lang w:eastAsia="pl-PL"/>
        </w:rPr>
        <w:tab/>
      </w:r>
      <w:r w:rsidRPr="007A62C3">
        <w:rPr>
          <w:lang w:eastAsia="pl-PL"/>
        </w:rPr>
        <w:tab/>
      </w:r>
      <w:r w:rsidRPr="007A62C3">
        <w:rPr>
          <w:lang w:eastAsia="pl-PL"/>
        </w:rPr>
        <w:tab/>
        <w:t xml:space="preserve">-   </w:t>
      </w:r>
      <w:r w:rsidR="007A62C3" w:rsidRPr="007A62C3">
        <w:rPr>
          <w:lang w:eastAsia="pl-PL"/>
        </w:rPr>
        <w:t>3</w:t>
      </w:r>
      <w:r w:rsidR="00250D3C">
        <w:rPr>
          <w:lang w:eastAsia="pl-PL"/>
        </w:rPr>
        <w:t> 496 641</w:t>
      </w:r>
      <w:r w:rsidR="007A62C3" w:rsidRPr="007A62C3">
        <w:rPr>
          <w:lang w:eastAsia="pl-PL"/>
        </w:rPr>
        <w:t>,12</w:t>
      </w:r>
      <w:r w:rsidR="005C4E0F" w:rsidRPr="007A62C3">
        <w:rPr>
          <w:lang w:eastAsia="pl-PL"/>
        </w:rPr>
        <w:t xml:space="preserve"> zł,</w:t>
      </w:r>
    </w:p>
    <w:p w:rsidR="00052B35" w:rsidRPr="00250D3C" w:rsidRDefault="00052B35" w:rsidP="00DC2FB8">
      <w:pPr>
        <w:spacing w:line="360" w:lineRule="auto"/>
        <w:jc w:val="both"/>
        <w:rPr>
          <w:lang w:eastAsia="pl-PL"/>
        </w:rPr>
      </w:pPr>
      <w:r w:rsidRPr="00250D3C">
        <w:rPr>
          <w:lang w:eastAsia="pl-PL"/>
        </w:rPr>
        <w:t>- wynagrodzenie dla opiekunów prawnych</w:t>
      </w:r>
      <w:r w:rsidRPr="00250D3C">
        <w:rPr>
          <w:lang w:eastAsia="pl-PL"/>
        </w:rPr>
        <w:tab/>
      </w:r>
      <w:r w:rsidRPr="00250D3C">
        <w:rPr>
          <w:lang w:eastAsia="pl-PL"/>
        </w:rPr>
        <w:tab/>
      </w:r>
      <w:r w:rsidRPr="00250D3C">
        <w:rPr>
          <w:lang w:eastAsia="pl-PL"/>
        </w:rPr>
        <w:tab/>
      </w:r>
      <w:r w:rsidRPr="00250D3C">
        <w:rPr>
          <w:lang w:eastAsia="pl-PL"/>
        </w:rPr>
        <w:tab/>
      </w:r>
      <w:r w:rsidRPr="00250D3C">
        <w:rPr>
          <w:lang w:eastAsia="pl-PL"/>
        </w:rPr>
        <w:tab/>
      </w:r>
      <w:r w:rsidRPr="00250D3C">
        <w:rPr>
          <w:lang w:eastAsia="pl-PL"/>
        </w:rPr>
        <w:tab/>
        <w:t xml:space="preserve">-        </w:t>
      </w:r>
      <w:r w:rsidR="00250D3C" w:rsidRPr="00250D3C">
        <w:rPr>
          <w:lang w:eastAsia="pl-PL"/>
        </w:rPr>
        <w:t>36 352,00</w:t>
      </w:r>
      <w:r w:rsidRPr="00250D3C">
        <w:rPr>
          <w:lang w:eastAsia="pl-PL"/>
        </w:rPr>
        <w:t xml:space="preserve"> zł</w:t>
      </w:r>
      <w:r w:rsidR="005D0C50" w:rsidRPr="00250D3C">
        <w:rPr>
          <w:lang w:eastAsia="pl-PL"/>
        </w:rPr>
        <w:t>,</w:t>
      </w:r>
    </w:p>
    <w:p w:rsidR="00B06A25" w:rsidRPr="00250D3C" w:rsidRDefault="00B06A25" w:rsidP="00DC2FB8">
      <w:pPr>
        <w:spacing w:line="360" w:lineRule="auto"/>
        <w:jc w:val="both"/>
        <w:rPr>
          <w:lang w:eastAsia="pl-PL"/>
        </w:rPr>
      </w:pPr>
      <w:r w:rsidRPr="00250D3C">
        <w:rPr>
          <w:lang w:eastAsia="pl-PL"/>
        </w:rPr>
        <w:t>- usługi opiekuńcze i specjalistyczne usługi opiekuńcze</w:t>
      </w:r>
      <w:r w:rsidRPr="00250D3C">
        <w:rPr>
          <w:lang w:eastAsia="pl-PL"/>
        </w:rPr>
        <w:tab/>
      </w:r>
      <w:r w:rsidRPr="00250D3C">
        <w:rPr>
          <w:lang w:eastAsia="pl-PL"/>
        </w:rPr>
        <w:tab/>
      </w:r>
      <w:r w:rsidRPr="00250D3C">
        <w:rPr>
          <w:lang w:eastAsia="pl-PL"/>
        </w:rPr>
        <w:tab/>
      </w:r>
      <w:r w:rsidRPr="00250D3C">
        <w:rPr>
          <w:lang w:eastAsia="pl-PL"/>
        </w:rPr>
        <w:tab/>
        <w:t xml:space="preserve">-      </w:t>
      </w:r>
      <w:r w:rsidR="00250D3C" w:rsidRPr="00250D3C">
        <w:rPr>
          <w:lang w:eastAsia="pl-PL"/>
        </w:rPr>
        <w:t>143 530,00</w:t>
      </w:r>
      <w:r w:rsidR="005C4E0F" w:rsidRPr="00250D3C">
        <w:rPr>
          <w:lang w:eastAsia="pl-PL"/>
        </w:rPr>
        <w:t xml:space="preserve"> zł,</w:t>
      </w:r>
    </w:p>
    <w:p w:rsidR="009C6089" w:rsidRPr="00250D3C" w:rsidRDefault="009C6089" w:rsidP="00DC2FB8">
      <w:pPr>
        <w:spacing w:line="360" w:lineRule="auto"/>
        <w:jc w:val="both"/>
        <w:rPr>
          <w:lang w:eastAsia="pl-PL"/>
        </w:rPr>
      </w:pPr>
      <w:r w:rsidRPr="00250D3C">
        <w:rPr>
          <w:lang w:eastAsia="pl-PL"/>
        </w:rPr>
        <w:t>- pomoc w zakresie dożywiania</w:t>
      </w:r>
      <w:r w:rsidRPr="00250D3C">
        <w:rPr>
          <w:lang w:eastAsia="pl-PL"/>
        </w:rPr>
        <w:tab/>
      </w:r>
      <w:r w:rsidRPr="00250D3C">
        <w:rPr>
          <w:lang w:eastAsia="pl-PL"/>
        </w:rPr>
        <w:tab/>
      </w:r>
      <w:r w:rsidRPr="00250D3C">
        <w:rPr>
          <w:lang w:eastAsia="pl-PL"/>
        </w:rPr>
        <w:tab/>
      </w:r>
      <w:r w:rsidRPr="00250D3C">
        <w:rPr>
          <w:lang w:eastAsia="pl-PL"/>
        </w:rPr>
        <w:tab/>
      </w:r>
      <w:r w:rsidRPr="00250D3C">
        <w:rPr>
          <w:lang w:eastAsia="pl-PL"/>
        </w:rPr>
        <w:tab/>
      </w:r>
      <w:r w:rsidRPr="00250D3C">
        <w:rPr>
          <w:lang w:eastAsia="pl-PL"/>
        </w:rPr>
        <w:tab/>
      </w:r>
      <w:r w:rsidRPr="00250D3C">
        <w:rPr>
          <w:lang w:eastAsia="pl-PL"/>
        </w:rPr>
        <w:tab/>
        <w:t xml:space="preserve">-      </w:t>
      </w:r>
      <w:r w:rsidR="00250D3C" w:rsidRPr="00250D3C">
        <w:rPr>
          <w:lang w:eastAsia="pl-PL"/>
        </w:rPr>
        <w:t>936 164,50</w:t>
      </w:r>
      <w:r w:rsidRPr="00250D3C">
        <w:rPr>
          <w:lang w:eastAsia="pl-PL"/>
        </w:rPr>
        <w:t xml:space="preserve"> zł,</w:t>
      </w:r>
    </w:p>
    <w:p w:rsidR="00B06A25" w:rsidRPr="00250D3C" w:rsidRDefault="00B06A25" w:rsidP="00DC2FB8">
      <w:pPr>
        <w:spacing w:line="360" w:lineRule="auto"/>
        <w:jc w:val="both"/>
        <w:rPr>
          <w:lang w:eastAsia="pl-PL"/>
        </w:rPr>
      </w:pPr>
      <w:r w:rsidRPr="00250D3C">
        <w:rPr>
          <w:lang w:eastAsia="pl-PL"/>
        </w:rPr>
        <w:t>- pozostała działalność</w:t>
      </w:r>
      <w:r w:rsidRPr="00250D3C">
        <w:rPr>
          <w:lang w:eastAsia="pl-PL"/>
        </w:rPr>
        <w:tab/>
      </w:r>
      <w:r w:rsidRPr="00250D3C">
        <w:rPr>
          <w:lang w:eastAsia="pl-PL"/>
        </w:rPr>
        <w:tab/>
      </w:r>
      <w:r w:rsidRPr="00250D3C">
        <w:rPr>
          <w:lang w:eastAsia="pl-PL"/>
        </w:rPr>
        <w:tab/>
      </w:r>
      <w:r w:rsidRPr="00250D3C">
        <w:rPr>
          <w:lang w:eastAsia="pl-PL"/>
        </w:rPr>
        <w:tab/>
      </w:r>
      <w:r w:rsidRPr="00250D3C">
        <w:rPr>
          <w:lang w:eastAsia="pl-PL"/>
        </w:rPr>
        <w:tab/>
      </w:r>
      <w:r w:rsidRPr="00250D3C">
        <w:rPr>
          <w:lang w:eastAsia="pl-PL"/>
        </w:rPr>
        <w:tab/>
      </w:r>
      <w:r w:rsidRPr="00250D3C">
        <w:rPr>
          <w:lang w:eastAsia="pl-PL"/>
        </w:rPr>
        <w:tab/>
      </w:r>
      <w:r w:rsidRPr="00250D3C">
        <w:rPr>
          <w:lang w:eastAsia="pl-PL"/>
        </w:rPr>
        <w:tab/>
        <w:t xml:space="preserve">-   </w:t>
      </w:r>
      <w:r w:rsidR="009C6089" w:rsidRPr="00250D3C">
        <w:rPr>
          <w:lang w:eastAsia="pl-PL"/>
        </w:rPr>
        <w:t xml:space="preserve">   </w:t>
      </w:r>
      <w:r w:rsidR="00250D3C" w:rsidRPr="00250D3C">
        <w:rPr>
          <w:lang w:eastAsia="pl-PL"/>
        </w:rPr>
        <w:t>278 492,75</w:t>
      </w:r>
      <w:r w:rsidR="00052B35" w:rsidRPr="00250D3C">
        <w:rPr>
          <w:lang w:eastAsia="pl-PL"/>
        </w:rPr>
        <w:t xml:space="preserve"> zł,</w:t>
      </w:r>
    </w:p>
    <w:p w:rsidR="00052B35" w:rsidRPr="00250D3C" w:rsidRDefault="00052B35" w:rsidP="00DC2FB8">
      <w:pPr>
        <w:spacing w:line="360" w:lineRule="auto"/>
        <w:jc w:val="both"/>
        <w:rPr>
          <w:lang w:eastAsia="pl-PL"/>
        </w:rPr>
      </w:pPr>
      <w:r w:rsidRPr="00250D3C">
        <w:rPr>
          <w:lang w:eastAsia="pl-PL"/>
        </w:rPr>
        <w:lastRenderedPageBreak/>
        <w:t>w tym:</w:t>
      </w:r>
    </w:p>
    <w:p w:rsidR="00165E5E" w:rsidRPr="00250D3C" w:rsidRDefault="00052B35" w:rsidP="009C6089">
      <w:pPr>
        <w:spacing w:line="360" w:lineRule="auto"/>
        <w:jc w:val="both"/>
        <w:rPr>
          <w:lang w:eastAsia="pl-PL"/>
        </w:rPr>
      </w:pPr>
      <w:r w:rsidRPr="005B3218">
        <w:rPr>
          <w:color w:val="FF0000"/>
          <w:lang w:eastAsia="pl-PL"/>
        </w:rPr>
        <w:tab/>
      </w:r>
      <w:r w:rsidR="00165E5E" w:rsidRPr="00250D3C">
        <w:rPr>
          <w:lang w:eastAsia="pl-PL"/>
        </w:rPr>
        <w:t>- Karta Dużej Rodziny (samorządowa)</w:t>
      </w:r>
      <w:r w:rsidR="00165E5E" w:rsidRPr="00250D3C">
        <w:rPr>
          <w:lang w:eastAsia="pl-PL"/>
        </w:rPr>
        <w:tab/>
      </w:r>
      <w:r w:rsidR="00165E5E" w:rsidRPr="00250D3C">
        <w:rPr>
          <w:lang w:eastAsia="pl-PL"/>
        </w:rPr>
        <w:tab/>
      </w:r>
      <w:r w:rsidR="00165E5E" w:rsidRPr="00250D3C">
        <w:rPr>
          <w:lang w:eastAsia="pl-PL"/>
        </w:rPr>
        <w:tab/>
        <w:t xml:space="preserve">- </w:t>
      </w:r>
      <w:r w:rsidR="009C6089" w:rsidRPr="00250D3C">
        <w:rPr>
          <w:lang w:eastAsia="pl-PL"/>
        </w:rPr>
        <w:t xml:space="preserve">  </w:t>
      </w:r>
      <w:r w:rsidR="00250D3C" w:rsidRPr="00250D3C">
        <w:rPr>
          <w:lang w:eastAsia="pl-PL"/>
        </w:rPr>
        <w:t>87 743,69</w:t>
      </w:r>
      <w:r w:rsidR="000577FA" w:rsidRPr="00250D3C">
        <w:rPr>
          <w:lang w:eastAsia="pl-PL"/>
        </w:rPr>
        <w:t xml:space="preserve"> zł,</w:t>
      </w:r>
    </w:p>
    <w:p w:rsidR="009C6089" w:rsidRPr="00250D3C" w:rsidRDefault="009C6089" w:rsidP="009C6089">
      <w:pPr>
        <w:spacing w:line="360" w:lineRule="auto"/>
        <w:jc w:val="both"/>
        <w:rPr>
          <w:lang w:eastAsia="pl-PL"/>
        </w:rPr>
      </w:pPr>
      <w:r w:rsidRPr="005B3218">
        <w:rPr>
          <w:color w:val="FF0000"/>
          <w:lang w:eastAsia="pl-PL"/>
        </w:rPr>
        <w:tab/>
      </w:r>
      <w:r w:rsidRPr="00250D3C">
        <w:rPr>
          <w:lang w:eastAsia="pl-PL"/>
        </w:rPr>
        <w:t>- Dom Dziennego Pobytu ze stołówką</w:t>
      </w:r>
      <w:r w:rsidRPr="00250D3C">
        <w:rPr>
          <w:lang w:eastAsia="pl-PL"/>
        </w:rPr>
        <w:tab/>
      </w:r>
      <w:r w:rsidRPr="00250D3C">
        <w:rPr>
          <w:lang w:eastAsia="pl-PL"/>
        </w:rPr>
        <w:tab/>
      </w:r>
      <w:r w:rsidRPr="00250D3C">
        <w:rPr>
          <w:lang w:eastAsia="pl-PL"/>
        </w:rPr>
        <w:tab/>
        <w:t xml:space="preserve">- </w:t>
      </w:r>
      <w:r w:rsidR="00250D3C" w:rsidRPr="00250D3C">
        <w:rPr>
          <w:lang w:eastAsia="pl-PL"/>
        </w:rPr>
        <w:t>141 514,87</w:t>
      </w:r>
      <w:r w:rsidRPr="00250D3C">
        <w:rPr>
          <w:lang w:eastAsia="pl-PL"/>
        </w:rPr>
        <w:t xml:space="preserve"> zł,</w:t>
      </w:r>
    </w:p>
    <w:p w:rsidR="009C6089" w:rsidRPr="00250D3C" w:rsidRDefault="009C6089" w:rsidP="009C6089">
      <w:pPr>
        <w:spacing w:line="360" w:lineRule="auto"/>
        <w:jc w:val="both"/>
        <w:rPr>
          <w:lang w:eastAsia="pl-PL"/>
        </w:rPr>
      </w:pPr>
      <w:r w:rsidRPr="005B3218">
        <w:rPr>
          <w:color w:val="FF0000"/>
          <w:lang w:eastAsia="pl-PL"/>
        </w:rPr>
        <w:tab/>
      </w:r>
      <w:r w:rsidRPr="00250D3C">
        <w:rPr>
          <w:lang w:eastAsia="pl-PL"/>
        </w:rPr>
        <w:t>- prace społecznie- użyteczne</w:t>
      </w:r>
      <w:r w:rsidRPr="00250D3C">
        <w:rPr>
          <w:lang w:eastAsia="pl-PL"/>
        </w:rPr>
        <w:tab/>
      </w:r>
      <w:r w:rsidRPr="00250D3C">
        <w:rPr>
          <w:lang w:eastAsia="pl-PL"/>
        </w:rPr>
        <w:tab/>
      </w:r>
      <w:r w:rsidRPr="00250D3C">
        <w:rPr>
          <w:lang w:eastAsia="pl-PL"/>
        </w:rPr>
        <w:tab/>
      </w:r>
      <w:r w:rsidRPr="00250D3C">
        <w:rPr>
          <w:lang w:eastAsia="pl-PL"/>
        </w:rPr>
        <w:tab/>
      </w:r>
      <w:r w:rsidRPr="00250D3C">
        <w:rPr>
          <w:lang w:eastAsia="pl-PL"/>
        </w:rPr>
        <w:tab/>
        <w:t xml:space="preserve">-     </w:t>
      </w:r>
      <w:r w:rsidR="00250D3C" w:rsidRPr="00250D3C">
        <w:rPr>
          <w:lang w:eastAsia="pl-PL"/>
        </w:rPr>
        <w:t>7 553,00</w:t>
      </w:r>
      <w:r w:rsidRPr="00250D3C">
        <w:rPr>
          <w:lang w:eastAsia="pl-PL"/>
        </w:rPr>
        <w:t xml:space="preserve"> zł,</w:t>
      </w:r>
    </w:p>
    <w:p w:rsidR="009C6089" w:rsidRPr="00250D3C" w:rsidRDefault="009C6089" w:rsidP="009C6089">
      <w:pPr>
        <w:spacing w:line="360" w:lineRule="auto"/>
        <w:jc w:val="both"/>
        <w:rPr>
          <w:lang w:eastAsia="pl-PL"/>
        </w:rPr>
      </w:pPr>
      <w:r w:rsidRPr="005B3218">
        <w:rPr>
          <w:color w:val="FF0000"/>
          <w:lang w:eastAsia="pl-PL"/>
        </w:rPr>
        <w:tab/>
      </w:r>
      <w:r w:rsidRPr="00250D3C">
        <w:rPr>
          <w:lang w:eastAsia="pl-PL"/>
        </w:rPr>
        <w:t>- Klub Integracji Społecznej</w:t>
      </w:r>
      <w:r w:rsidRPr="00250D3C">
        <w:rPr>
          <w:lang w:eastAsia="pl-PL"/>
        </w:rPr>
        <w:tab/>
      </w:r>
      <w:r w:rsidRPr="00250D3C">
        <w:rPr>
          <w:lang w:eastAsia="pl-PL"/>
        </w:rPr>
        <w:tab/>
      </w:r>
      <w:r w:rsidRPr="00250D3C">
        <w:rPr>
          <w:lang w:eastAsia="pl-PL"/>
        </w:rPr>
        <w:tab/>
      </w:r>
      <w:r w:rsidRPr="00250D3C">
        <w:rPr>
          <w:lang w:eastAsia="pl-PL"/>
        </w:rPr>
        <w:tab/>
      </w:r>
      <w:r w:rsidRPr="00250D3C">
        <w:rPr>
          <w:lang w:eastAsia="pl-PL"/>
        </w:rPr>
        <w:tab/>
        <w:t xml:space="preserve">-  </w:t>
      </w:r>
      <w:r w:rsidR="00250D3C" w:rsidRPr="00250D3C">
        <w:rPr>
          <w:lang w:eastAsia="pl-PL"/>
        </w:rPr>
        <w:t>41 681,19</w:t>
      </w:r>
      <w:r w:rsidRPr="00250D3C">
        <w:rPr>
          <w:lang w:eastAsia="pl-PL"/>
        </w:rPr>
        <w:t xml:space="preserve"> zł,</w:t>
      </w:r>
    </w:p>
    <w:p w:rsidR="00B06A25" w:rsidRPr="00250D3C" w:rsidRDefault="00B06A25" w:rsidP="00DC2FB8">
      <w:pPr>
        <w:spacing w:line="360" w:lineRule="auto"/>
        <w:jc w:val="both"/>
        <w:rPr>
          <w:lang w:eastAsia="pl-PL"/>
        </w:rPr>
      </w:pPr>
      <w:r w:rsidRPr="00250D3C">
        <w:rPr>
          <w:lang w:eastAsia="pl-PL"/>
        </w:rPr>
        <w:t xml:space="preserve">Powyższe wydatki dotyczą zadań własnych na łączna kwotę – </w:t>
      </w:r>
      <w:r w:rsidR="00250D3C" w:rsidRPr="00250D3C">
        <w:rPr>
          <w:lang w:eastAsia="pl-PL"/>
        </w:rPr>
        <w:t>9 337 206,16</w:t>
      </w:r>
      <w:r w:rsidRPr="00250D3C">
        <w:rPr>
          <w:lang w:eastAsia="pl-PL"/>
        </w:rPr>
        <w:t xml:space="preserve"> zł i zadań zleconych na łączną kwotę </w:t>
      </w:r>
      <w:r w:rsidR="00250D3C" w:rsidRPr="00250D3C">
        <w:rPr>
          <w:lang w:eastAsia="pl-PL"/>
        </w:rPr>
        <w:t>342 303,96</w:t>
      </w:r>
      <w:r w:rsidR="00D23E0E" w:rsidRPr="00250D3C">
        <w:rPr>
          <w:lang w:eastAsia="pl-PL"/>
        </w:rPr>
        <w:t xml:space="preserve"> zł</w:t>
      </w:r>
      <w:r w:rsidR="0003557E" w:rsidRPr="00250D3C">
        <w:rPr>
          <w:lang w:eastAsia="pl-PL"/>
        </w:rPr>
        <w:t>.</w:t>
      </w:r>
    </w:p>
    <w:p w:rsidR="000611F5" w:rsidRPr="005B3218" w:rsidRDefault="000611F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color w:val="FF0000"/>
        </w:rPr>
      </w:pPr>
    </w:p>
    <w:p w:rsidR="00B06A25" w:rsidRPr="00441AAF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441AAF">
        <w:rPr>
          <w:b/>
          <w:bCs/>
        </w:rPr>
        <w:t>Dział   854   EDUKACYJNA OPIEKA WYCHOWAWCZA –</w:t>
      </w:r>
    </w:p>
    <w:p w:rsidR="00B06A25" w:rsidRPr="00441AAF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441AAF">
        <w:rPr>
          <w:b/>
          <w:bCs/>
          <w:u w:val="single"/>
        </w:rPr>
        <w:t>wydatkowano kwotę</w:t>
      </w:r>
      <w:r w:rsidR="00BB390F" w:rsidRPr="00441AAF">
        <w:rPr>
          <w:b/>
          <w:bCs/>
          <w:u w:val="single"/>
        </w:rPr>
        <w:t xml:space="preserve"> </w:t>
      </w:r>
      <w:r w:rsidR="00441AAF" w:rsidRPr="00441AAF">
        <w:rPr>
          <w:b/>
          <w:bCs/>
          <w:u w:val="single"/>
        </w:rPr>
        <w:t>1 245 625,21</w:t>
      </w:r>
      <w:r w:rsidR="0007610C" w:rsidRPr="00441AAF">
        <w:rPr>
          <w:b/>
          <w:bCs/>
          <w:u w:val="single"/>
        </w:rPr>
        <w:t xml:space="preserve"> </w:t>
      </w:r>
      <w:r w:rsidRPr="00441AAF">
        <w:rPr>
          <w:b/>
          <w:bCs/>
          <w:u w:val="single"/>
        </w:rPr>
        <w:t xml:space="preserve">zł tj. </w:t>
      </w:r>
      <w:r w:rsidR="00441AAF" w:rsidRPr="00441AAF">
        <w:rPr>
          <w:b/>
          <w:bCs/>
          <w:u w:val="single"/>
        </w:rPr>
        <w:t>92,07</w:t>
      </w:r>
      <w:r w:rsidRPr="00441AAF">
        <w:rPr>
          <w:b/>
          <w:bCs/>
          <w:u w:val="single"/>
        </w:rPr>
        <w:t>% planu rocznego</w:t>
      </w:r>
    </w:p>
    <w:p w:rsidR="00B06A25" w:rsidRPr="00441AAF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both"/>
        <w:rPr>
          <w:bCs/>
        </w:rPr>
      </w:pPr>
    </w:p>
    <w:p w:rsidR="00B06A25" w:rsidRPr="00250D3C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250D3C">
        <w:rPr>
          <w:bCs/>
          <w:sz w:val="24"/>
        </w:rPr>
        <w:t>z przeznaczeniem na:</w:t>
      </w:r>
    </w:p>
    <w:p w:rsidR="00B06A25" w:rsidRPr="00250D3C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250D3C">
        <w:rPr>
          <w:bCs/>
          <w:sz w:val="24"/>
        </w:rPr>
        <w:t>- utrzymanie świetlic szkolnych</w:t>
      </w:r>
      <w:r w:rsidRPr="00250D3C">
        <w:rPr>
          <w:bCs/>
          <w:sz w:val="24"/>
        </w:rPr>
        <w:tab/>
      </w:r>
      <w:r w:rsidRPr="00250D3C">
        <w:rPr>
          <w:bCs/>
          <w:sz w:val="24"/>
        </w:rPr>
        <w:tab/>
      </w:r>
      <w:r w:rsidRPr="00250D3C">
        <w:rPr>
          <w:bCs/>
          <w:sz w:val="24"/>
        </w:rPr>
        <w:tab/>
      </w:r>
      <w:r w:rsidRPr="00250D3C">
        <w:rPr>
          <w:bCs/>
          <w:sz w:val="24"/>
        </w:rPr>
        <w:tab/>
      </w:r>
      <w:r w:rsidRPr="00250D3C">
        <w:rPr>
          <w:bCs/>
          <w:sz w:val="24"/>
        </w:rPr>
        <w:tab/>
      </w:r>
      <w:r w:rsidRPr="00250D3C">
        <w:rPr>
          <w:bCs/>
          <w:sz w:val="24"/>
        </w:rPr>
        <w:tab/>
        <w:t xml:space="preserve">- </w:t>
      </w:r>
      <w:r w:rsidR="00250D3C" w:rsidRPr="00250D3C">
        <w:rPr>
          <w:bCs/>
          <w:sz w:val="24"/>
        </w:rPr>
        <w:t>1 058 963,53</w:t>
      </w:r>
      <w:r w:rsidRPr="00250D3C">
        <w:rPr>
          <w:bCs/>
          <w:sz w:val="24"/>
        </w:rPr>
        <w:t xml:space="preserve"> zł</w:t>
      </w:r>
      <w:r w:rsidR="005C4E0F" w:rsidRPr="00250D3C">
        <w:rPr>
          <w:bCs/>
          <w:sz w:val="24"/>
        </w:rPr>
        <w:t>,</w:t>
      </w:r>
    </w:p>
    <w:p w:rsidR="00B0547D" w:rsidRPr="00250D3C" w:rsidRDefault="00B0547D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250D3C">
        <w:rPr>
          <w:bCs/>
          <w:sz w:val="24"/>
        </w:rPr>
        <w:t>- wczesne wspomaganie rozwoju dziecka</w:t>
      </w:r>
      <w:r w:rsidRPr="00250D3C">
        <w:rPr>
          <w:bCs/>
          <w:sz w:val="24"/>
        </w:rPr>
        <w:tab/>
      </w:r>
      <w:r w:rsidRPr="00250D3C">
        <w:rPr>
          <w:bCs/>
          <w:sz w:val="24"/>
        </w:rPr>
        <w:tab/>
      </w:r>
      <w:r w:rsidRPr="00250D3C">
        <w:rPr>
          <w:bCs/>
          <w:sz w:val="24"/>
        </w:rPr>
        <w:tab/>
      </w:r>
      <w:r w:rsidRPr="00250D3C">
        <w:rPr>
          <w:bCs/>
          <w:sz w:val="24"/>
        </w:rPr>
        <w:tab/>
      </w:r>
      <w:r w:rsidRPr="00250D3C">
        <w:rPr>
          <w:bCs/>
          <w:sz w:val="24"/>
        </w:rPr>
        <w:tab/>
        <w:t xml:space="preserve">-   </w:t>
      </w:r>
      <w:r w:rsidR="00250D3C" w:rsidRPr="00250D3C">
        <w:rPr>
          <w:bCs/>
          <w:sz w:val="24"/>
        </w:rPr>
        <w:t xml:space="preserve">   27 606,35</w:t>
      </w:r>
      <w:r w:rsidRPr="00250D3C">
        <w:rPr>
          <w:bCs/>
          <w:sz w:val="24"/>
        </w:rPr>
        <w:t xml:space="preserve"> zł,</w:t>
      </w:r>
    </w:p>
    <w:p w:rsidR="00B06A25" w:rsidRPr="00250D3C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250D3C">
        <w:rPr>
          <w:bCs/>
          <w:sz w:val="24"/>
        </w:rPr>
        <w:t>- organizowanie kolonii i obozów</w:t>
      </w:r>
      <w:r w:rsidRPr="00250D3C">
        <w:rPr>
          <w:bCs/>
          <w:sz w:val="24"/>
        </w:rPr>
        <w:tab/>
      </w:r>
      <w:r w:rsidRPr="00250D3C">
        <w:rPr>
          <w:bCs/>
          <w:sz w:val="24"/>
        </w:rPr>
        <w:tab/>
      </w:r>
      <w:r w:rsidRPr="00250D3C">
        <w:rPr>
          <w:bCs/>
          <w:sz w:val="24"/>
        </w:rPr>
        <w:tab/>
      </w:r>
      <w:r w:rsidRPr="00250D3C">
        <w:rPr>
          <w:bCs/>
          <w:sz w:val="24"/>
        </w:rPr>
        <w:tab/>
      </w:r>
      <w:r w:rsidRPr="00250D3C">
        <w:rPr>
          <w:bCs/>
          <w:sz w:val="24"/>
        </w:rPr>
        <w:tab/>
      </w:r>
      <w:r w:rsidRPr="00250D3C">
        <w:rPr>
          <w:bCs/>
          <w:sz w:val="24"/>
        </w:rPr>
        <w:tab/>
        <w:t xml:space="preserve">-  </w:t>
      </w:r>
      <w:r w:rsidR="00250D3C" w:rsidRPr="00250D3C">
        <w:rPr>
          <w:bCs/>
          <w:sz w:val="24"/>
        </w:rPr>
        <w:t xml:space="preserve">   </w:t>
      </w:r>
      <w:r w:rsidRPr="00250D3C">
        <w:rPr>
          <w:bCs/>
          <w:sz w:val="24"/>
        </w:rPr>
        <w:t xml:space="preserve"> </w:t>
      </w:r>
      <w:r w:rsidR="000611F5" w:rsidRPr="00250D3C">
        <w:rPr>
          <w:bCs/>
          <w:sz w:val="24"/>
        </w:rPr>
        <w:t>20 000,00</w:t>
      </w:r>
      <w:r w:rsidRPr="00250D3C">
        <w:rPr>
          <w:bCs/>
          <w:sz w:val="24"/>
        </w:rPr>
        <w:t xml:space="preserve"> zł</w:t>
      </w:r>
      <w:r w:rsidR="005C4E0F" w:rsidRPr="00250D3C">
        <w:rPr>
          <w:bCs/>
          <w:sz w:val="24"/>
        </w:rPr>
        <w:t>,</w:t>
      </w:r>
    </w:p>
    <w:p w:rsidR="00B06A25" w:rsidRPr="00250D3C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250D3C">
        <w:rPr>
          <w:bCs/>
          <w:sz w:val="24"/>
        </w:rPr>
        <w:t>- pomoc materialna dla uczniów</w:t>
      </w:r>
      <w:r w:rsidRPr="00250D3C">
        <w:rPr>
          <w:bCs/>
          <w:sz w:val="24"/>
        </w:rPr>
        <w:tab/>
      </w:r>
      <w:r w:rsidRPr="00250D3C">
        <w:rPr>
          <w:bCs/>
          <w:sz w:val="24"/>
        </w:rPr>
        <w:tab/>
      </w:r>
      <w:r w:rsidRPr="00250D3C">
        <w:rPr>
          <w:bCs/>
          <w:sz w:val="24"/>
        </w:rPr>
        <w:tab/>
      </w:r>
      <w:r w:rsidRPr="00250D3C">
        <w:rPr>
          <w:bCs/>
          <w:sz w:val="24"/>
        </w:rPr>
        <w:tab/>
      </w:r>
      <w:r w:rsidRPr="00250D3C">
        <w:rPr>
          <w:bCs/>
          <w:sz w:val="24"/>
        </w:rPr>
        <w:tab/>
      </w:r>
      <w:r w:rsidRPr="00250D3C">
        <w:rPr>
          <w:bCs/>
          <w:sz w:val="24"/>
        </w:rPr>
        <w:tab/>
        <w:t xml:space="preserve">- </w:t>
      </w:r>
      <w:r w:rsidR="00250D3C" w:rsidRPr="00250D3C">
        <w:rPr>
          <w:bCs/>
          <w:sz w:val="24"/>
        </w:rPr>
        <w:t xml:space="preserve">   138 585,33</w:t>
      </w:r>
      <w:r w:rsidRPr="00250D3C">
        <w:rPr>
          <w:bCs/>
          <w:sz w:val="24"/>
        </w:rPr>
        <w:t xml:space="preserve"> zł</w:t>
      </w:r>
      <w:r w:rsidR="00EC1341" w:rsidRPr="00250D3C">
        <w:rPr>
          <w:bCs/>
          <w:sz w:val="24"/>
        </w:rPr>
        <w:t>,</w:t>
      </w:r>
    </w:p>
    <w:p w:rsidR="00EC1341" w:rsidRPr="00250D3C" w:rsidRDefault="00EC1341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250D3C">
        <w:rPr>
          <w:bCs/>
          <w:sz w:val="24"/>
        </w:rPr>
        <w:t>- doskonalenie zawodowe nauczycieli</w:t>
      </w:r>
      <w:r w:rsidRPr="00250D3C">
        <w:rPr>
          <w:bCs/>
          <w:sz w:val="24"/>
        </w:rPr>
        <w:tab/>
      </w:r>
      <w:r w:rsidRPr="00250D3C">
        <w:rPr>
          <w:bCs/>
          <w:sz w:val="24"/>
        </w:rPr>
        <w:tab/>
      </w:r>
      <w:r w:rsidRPr="00250D3C">
        <w:rPr>
          <w:bCs/>
          <w:sz w:val="24"/>
        </w:rPr>
        <w:tab/>
      </w:r>
      <w:r w:rsidRPr="00250D3C">
        <w:rPr>
          <w:bCs/>
          <w:sz w:val="24"/>
        </w:rPr>
        <w:tab/>
      </w:r>
      <w:r w:rsidRPr="00250D3C">
        <w:rPr>
          <w:bCs/>
          <w:sz w:val="24"/>
        </w:rPr>
        <w:tab/>
        <w:t xml:space="preserve">-     </w:t>
      </w:r>
      <w:r w:rsidR="000611F5" w:rsidRPr="00250D3C">
        <w:rPr>
          <w:bCs/>
          <w:sz w:val="24"/>
        </w:rPr>
        <w:t xml:space="preserve">  </w:t>
      </w:r>
      <w:r w:rsidRPr="00250D3C">
        <w:rPr>
          <w:bCs/>
          <w:sz w:val="24"/>
        </w:rPr>
        <w:t> </w:t>
      </w:r>
      <w:r w:rsidR="00250D3C" w:rsidRPr="00250D3C">
        <w:rPr>
          <w:bCs/>
          <w:sz w:val="24"/>
        </w:rPr>
        <w:t xml:space="preserve">   470</w:t>
      </w:r>
      <w:r w:rsidRPr="00250D3C">
        <w:rPr>
          <w:bCs/>
          <w:sz w:val="24"/>
        </w:rPr>
        <w:t>,00 zł.</w:t>
      </w:r>
    </w:p>
    <w:p w:rsidR="00765AA0" w:rsidRPr="005B3218" w:rsidRDefault="00765AA0" w:rsidP="00ED3998">
      <w:pPr>
        <w:pStyle w:val="Tekstpodstawowy"/>
        <w:tabs>
          <w:tab w:val="left" w:pos="900"/>
        </w:tabs>
        <w:spacing w:line="276" w:lineRule="auto"/>
        <w:ind w:right="3"/>
        <w:jc w:val="both"/>
        <w:rPr>
          <w:bCs/>
          <w:color w:val="FF0000"/>
          <w:sz w:val="24"/>
        </w:rPr>
      </w:pPr>
    </w:p>
    <w:p w:rsidR="008F72A8" w:rsidRPr="00441AAF" w:rsidRDefault="008F72A8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441AAF">
        <w:rPr>
          <w:b/>
          <w:bCs/>
        </w:rPr>
        <w:t xml:space="preserve">Dział 855 – RODZINA </w:t>
      </w:r>
    </w:p>
    <w:p w:rsidR="008F72A8" w:rsidRPr="00441AAF" w:rsidRDefault="008F72A8" w:rsidP="008F72A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441AAF">
        <w:rPr>
          <w:b/>
          <w:bCs/>
          <w:u w:val="single"/>
        </w:rPr>
        <w:t>wydatkowano kwotę</w:t>
      </w:r>
      <w:r w:rsidR="000611F5" w:rsidRPr="00441AAF">
        <w:rPr>
          <w:b/>
          <w:bCs/>
          <w:u w:val="single"/>
        </w:rPr>
        <w:t xml:space="preserve"> </w:t>
      </w:r>
      <w:r w:rsidR="00441AAF" w:rsidRPr="00441AAF">
        <w:rPr>
          <w:b/>
          <w:bCs/>
          <w:u w:val="single"/>
        </w:rPr>
        <w:t>35 103 095,34</w:t>
      </w:r>
      <w:r w:rsidRPr="00441AAF">
        <w:rPr>
          <w:b/>
          <w:bCs/>
          <w:u w:val="single"/>
        </w:rPr>
        <w:t xml:space="preserve"> zł tj. </w:t>
      </w:r>
      <w:r w:rsidR="00441AAF" w:rsidRPr="00441AAF">
        <w:rPr>
          <w:b/>
          <w:bCs/>
          <w:u w:val="single"/>
        </w:rPr>
        <w:t>97,8</w:t>
      </w:r>
      <w:r w:rsidR="000611F5" w:rsidRPr="00441AAF">
        <w:rPr>
          <w:b/>
          <w:bCs/>
          <w:u w:val="single"/>
        </w:rPr>
        <w:t>2</w:t>
      </w:r>
      <w:r w:rsidRPr="00441AAF">
        <w:rPr>
          <w:b/>
          <w:bCs/>
          <w:u w:val="single"/>
        </w:rPr>
        <w:t xml:space="preserve"> % planu rocznego</w:t>
      </w:r>
    </w:p>
    <w:p w:rsidR="000611F5" w:rsidRPr="005B3218" w:rsidRDefault="000611F5" w:rsidP="008F72A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color w:val="FF0000"/>
          <w:u w:val="single"/>
        </w:rPr>
      </w:pPr>
    </w:p>
    <w:p w:rsidR="005623A2" w:rsidRPr="00250D3C" w:rsidRDefault="005623A2" w:rsidP="005623A2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250D3C">
        <w:rPr>
          <w:bCs/>
          <w:sz w:val="24"/>
        </w:rPr>
        <w:t>z przeznaczeniem na:</w:t>
      </w:r>
    </w:p>
    <w:p w:rsidR="000611F5" w:rsidRPr="00250D3C" w:rsidRDefault="000611F5" w:rsidP="000611F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250D3C">
        <w:rPr>
          <w:bCs/>
          <w:sz w:val="24"/>
        </w:rPr>
        <w:t>- świadczenie wychowawcze</w:t>
      </w:r>
      <w:r w:rsidRPr="00250D3C">
        <w:rPr>
          <w:bCs/>
          <w:sz w:val="24"/>
        </w:rPr>
        <w:tab/>
      </w:r>
      <w:r w:rsidRPr="00250D3C">
        <w:rPr>
          <w:bCs/>
          <w:sz w:val="24"/>
        </w:rPr>
        <w:tab/>
      </w:r>
      <w:r w:rsidRPr="00250D3C">
        <w:rPr>
          <w:bCs/>
          <w:sz w:val="24"/>
        </w:rPr>
        <w:tab/>
      </w:r>
      <w:r w:rsidRPr="00250D3C">
        <w:rPr>
          <w:bCs/>
          <w:sz w:val="24"/>
        </w:rPr>
        <w:tab/>
      </w:r>
      <w:r w:rsidRPr="00250D3C">
        <w:rPr>
          <w:bCs/>
          <w:sz w:val="24"/>
        </w:rPr>
        <w:tab/>
      </w:r>
      <w:r w:rsidRPr="00250D3C">
        <w:rPr>
          <w:bCs/>
          <w:sz w:val="24"/>
        </w:rPr>
        <w:tab/>
      </w:r>
      <w:r w:rsidRPr="00250D3C">
        <w:rPr>
          <w:bCs/>
          <w:sz w:val="24"/>
        </w:rPr>
        <w:tab/>
      </w:r>
      <w:r w:rsidRPr="00250D3C">
        <w:rPr>
          <w:bCs/>
          <w:sz w:val="24"/>
        </w:rPr>
        <w:tab/>
        <w:t xml:space="preserve">- </w:t>
      </w:r>
      <w:r w:rsidR="00250D3C" w:rsidRPr="00250D3C">
        <w:rPr>
          <w:bCs/>
          <w:sz w:val="24"/>
        </w:rPr>
        <w:t>18 695 245,87</w:t>
      </w:r>
      <w:r w:rsidRPr="00250D3C">
        <w:rPr>
          <w:bCs/>
          <w:sz w:val="24"/>
        </w:rPr>
        <w:t xml:space="preserve"> zł,</w:t>
      </w:r>
    </w:p>
    <w:p w:rsidR="000611F5" w:rsidRPr="00250D3C" w:rsidRDefault="000611F5" w:rsidP="000611F5">
      <w:pPr>
        <w:spacing w:line="360" w:lineRule="auto"/>
        <w:jc w:val="both"/>
        <w:rPr>
          <w:lang w:eastAsia="pl-PL"/>
        </w:rPr>
      </w:pPr>
      <w:r w:rsidRPr="00250D3C">
        <w:rPr>
          <w:bCs/>
        </w:rPr>
        <w:t xml:space="preserve">- </w:t>
      </w:r>
      <w:r w:rsidRPr="00250D3C">
        <w:rPr>
          <w:lang w:eastAsia="pl-PL"/>
        </w:rPr>
        <w:t>świadczenia rodzinne oraz składki na ubezpieczenia emerytalne i rentowe</w:t>
      </w:r>
      <w:r w:rsidRPr="00250D3C">
        <w:rPr>
          <w:lang w:eastAsia="pl-PL"/>
        </w:rPr>
        <w:tab/>
        <w:t xml:space="preserve">- </w:t>
      </w:r>
      <w:r w:rsidR="00250D3C" w:rsidRPr="00250D3C">
        <w:rPr>
          <w:lang w:eastAsia="pl-PL"/>
        </w:rPr>
        <w:t>14 539 211,99</w:t>
      </w:r>
      <w:r w:rsidRPr="00250D3C">
        <w:rPr>
          <w:lang w:eastAsia="pl-PL"/>
        </w:rPr>
        <w:t xml:space="preserve"> zł,</w:t>
      </w:r>
    </w:p>
    <w:p w:rsidR="000611F5" w:rsidRPr="00250D3C" w:rsidRDefault="000611F5" w:rsidP="000611F5">
      <w:pPr>
        <w:spacing w:line="360" w:lineRule="auto"/>
        <w:jc w:val="both"/>
        <w:rPr>
          <w:lang w:eastAsia="pl-PL"/>
        </w:rPr>
      </w:pPr>
      <w:r w:rsidRPr="00250D3C">
        <w:rPr>
          <w:lang w:eastAsia="pl-PL"/>
        </w:rPr>
        <w:t>- Karta Dużej Rodziny (krajowa)</w:t>
      </w:r>
      <w:r w:rsidRPr="00250D3C">
        <w:rPr>
          <w:lang w:eastAsia="pl-PL"/>
        </w:rPr>
        <w:tab/>
      </w:r>
      <w:r w:rsidRPr="00250D3C">
        <w:rPr>
          <w:lang w:eastAsia="pl-PL"/>
        </w:rPr>
        <w:tab/>
      </w:r>
      <w:r w:rsidRPr="00250D3C">
        <w:rPr>
          <w:lang w:eastAsia="pl-PL"/>
        </w:rPr>
        <w:tab/>
      </w:r>
      <w:r w:rsidRPr="00250D3C">
        <w:rPr>
          <w:lang w:eastAsia="pl-PL"/>
        </w:rPr>
        <w:tab/>
      </w:r>
      <w:r w:rsidRPr="00250D3C">
        <w:rPr>
          <w:lang w:eastAsia="pl-PL"/>
        </w:rPr>
        <w:tab/>
      </w:r>
      <w:r w:rsidRPr="00250D3C">
        <w:rPr>
          <w:lang w:eastAsia="pl-PL"/>
        </w:rPr>
        <w:tab/>
      </w:r>
      <w:r w:rsidRPr="00250D3C">
        <w:rPr>
          <w:lang w:eastAsia="pl-PL"/>
        </w:rPr>
        <w:tab/>
        <w:t xml:space="preserve">-             </w:t>
      </w:r>
      <w:r w:rsidR="00250D3C" w:rsidRPr="00250D3C">
        <w:rPr>
          <w:lang w:eastAsia="pl-PL"/>
        </w:rPr>
        <w:t>720,72</w:t>
      </w:r>
      <w:r w:rsidRPr="00250D3C">
        <w:rPr>
          <w:lang w:eastAsia="pl-PL"/>
        </w:rPr>
        <w:t xml:space="preserve"> zł,</w:t>
      </w:r>
    </w:p>
    <w:p w:rsidR="000611F5" w:rsidRPr="00E75DE9" w:rsidRDefault="000611F5" w:rsidP="000611F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75DE9">
        <w:rPr>
          <w:lang w:eastAsia="pl-PL"/>
        </w:rPr>
        <w:t xml:space="preserve">- </w:t>
      </w:r>
      <w:r w:rsidRPr="00E75DE9">
        <w:rPr>
          <w:bCs/>
          <w:sz w:val="24"/>
        </w:rPr>
        <w:t>wspieranie rodziny</w:t>
      </w:r>
      <w:r w:rsidRPr="00E75DE9">
        <w:rPr>
          <w:bCs/>
          <w:sz w:val="24"/>
        </w:rPr>
        <w:tab/>
      </w:r>
      <w:r w:rsidRPr="00E75DE9">
        <w:rPr>
          <w:bCs/>
          <w:sz w:val="24"/>
        </w:rPr>
        <w:tab/>
      </w:r>
      <w:r w:rsidRPr="00E75DE9">
        <w:rPr>
          <w:bCs/>
          <w:sz w:val="24"/>
        </w:rPr>
        <w:tab/>
      </w:r>
      <w:r w:rsidRPr="00E75DE9">
        <w:rPr>
          <w:bCs/>
          <w:sz w:val="24"/>
        </w:rPr>
        <w:tab/>
      </w:r>
      <w:r w:rsidRPr="00E75DE9">
        <w:rPr>
          <w:bCs/>
          <w:sz w:val="24"/>
        </w:rPr>
        <w:tab/>
      </w:r>
      <w:r w:rsidRPr="00E75DE9">
        <w:rPr>
          <w:bCs/>
          <w:sz w:val="24"/>
        </w:rPr>
        <w:tab/>
      </w:r>
      <w:r w:rsidRPr="00E75DE9">
        <w:rPr>
          <w:bCs/>
          <w:sz w:val="24"/>
        </w:rPr>
        <w:tab/>
      </w:r>
      <w:r w:rsidRPr="00E75DE9">
        <w:rPr>
          <w:bCs/>
          <w:sz w:val="24"/>
        </w:rPr>
        <w:tab/>
      </w:r>
      <w:r w:rsidRPr="00E75DE9">
        <w:rPr>
          <w:bCs/>
          <w:sz w:val="24"/>
        </w:rPr>
        <w:tab/>
        <w:t xml:space="preserve">- </w:t>
      </w:r>
      <w:r w:rsidR="00E75DE9" w:rsidRPr="00E75DE9">
        <w:rPr>
          <w:bCs/>
          <w:sz w:val="24"/>
        </w:rPr>
        <w:t xml:space="preserve">  1 277 219,16</w:t>
      </w:r>
      <w:r w:rsidRPr="00E75DE9">
        <w:rPr>
          <w:bCs/>
          <w:sz w:val="24"/>
        </w:rPr>
        <w:t xml:space="preserve"> zł,</w:t>
      </w:r>
    </w:p>
    <w:p w:rsidR="000611F5" w:rsidRPr="00E75DE9" w:rsidRDefault="000611F5" w:rsidP="000611F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75DE9">
        <w:rPr>
          <w:bCs/>
          <w:sz w:val="24"/>
        </w:rPr>
        <w:t>- dotację dla niepubliczn</w:t>
      </w:r>
      <w:r w:rsidR="00E75DE9" w:rsidRPr="00E75DE9">
        <w:rPr>
          <w:bCs/>
          <w:sz w:val="24"/>
        </w:rPr>
        <w:t>ych</w:t>
      </w:r>
      <w:r w:rsidRPr="00E75DE9">
        <w:rPr>
          <w:bCs/>
          <w:sz w:val="24"/>
        </w:rPr>
        <w:t xml:space="preserve"> żłobk</w:t>
      </w:r>
      <w:r w:rsidR="00E75DE9" w:rsidRPr="00E75DE9">
        <w:rPr>
          <w:bCs/>
          <w:sz w:val="24"/>
        </w:rPr>
        <w:t>ów</w:t>
      </w:r>
      <w:r w:rsidRPr="00E75DE9">
        <w:rPr>
          <w:bCs/>
          <w:sz w:val="24"/>
        </w:rPr>
        <w:tab/>
      </w:r>
      <w:r w:rsidRPr="00E75DE9">
        <w:rPr>
          <w:bCs/>
          <w:sz w:val="24"/>
        </w:rPr>
        <w:tab/>
      </w:r>
      <w:r w:rsidRPr="00E75DE9">
        <w:rPr>
          <w:bCs/>
          <w:sz w:val="24"/>
        </w:rPr>
        <w:tab/>
      </w:r>
      <w:r w:rsidRPr="00E75DE9">
        <w:rPr>
          <w:bCs/>
          <w:sz w:val="24"/>
        </w:rPr>
        <w:tab/>
      </w:r>
      <w:r w:rsidRPr="00E75DE9">
        <w:rPr>
          <w:bCs/>
          <w:sz w:val="24"/>
        </w:rPr>
        <w:tab/>
      </w:r>
      <w:r w:rsidRPr="00E75DE9">
        <w:rPr>
          <w:bCs/>
          <w:sz w:val="24"/>
        </w:rPr>
        <w:tab/>
        <w:t xml:space="preserve">-        </w:t>
      </w:r>
      <w:r w:rsidR="00E75DE9" w:rsidRPr="00E75DE9">
        <w:rPr>
          <w:bCs/>
          <w:sz w:val="24"/>
        </w:rPr>
        <w:t>92 400,00</w:t>
      </w:r>
      <w:r w:rsidRPr="00E75DE9">
        <w:rPr>
          <w:bCs/>
          <w:sz w:val="24"/>
        </w:rPr>
        <w:t xml:space="preserve"> zł,</w:t>
      </w:r>
    </w:p>
    <w:p w:rsidR="000611F5" w:rsidRPr="00E75DE9" w:rsidRDefault="000611F5" w:rsidP="000611F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75DE9">
        <w:rPr>
          <w:bCs/>
          <w:sz w:val="24"/>
        </w:rPr>
        <w:t>- utrzymanie dzieci w rodzinach zastępczych</w:t>
      </w:r>
      <w:r w:rsidRPr="00E75DE9">
        <w:rPr>
          <w:bCs/>
          <w:sz w:val="24"/>
        </w:rPr>
        <w:tab/>
      </w:r>
      <w:r w:rsidRPr="00E75DE9">
        <w:rPr>
          <w:bCs/>
          <w:sz w:val="24"/>
        </w:rPr>
        <w:tab/>
      </w:r>
      <w:r w:rsidRPr="00E75DE9">
        <w:rPr>
          <w:bCs/>
          <w:sz w:val="24"/>
        </w:rPr>
        <w:tab/>
      </w:r>
      <w:r w:rsidRPr="00E75DE9">
        <w:rPr>
          <w:bCs/>
          <w:sz w:val="24"/>
        </w:rPr>
        <w:tab/>
      </w:r>
      <w:r w:rsidRPr="00E75DE9">
        <w:rPr>
          <w:bCs/>
          <w:sz w:val="24"/>
        </w:rPr>
        <w:tab/>
        <w:t xml:space="preserve">-       </w:t>
      </w:r>
      <w:r w:rsidR="00E75DE9" w:rsidRPr="00E75DE9">
        <w:rPr>
          <w:bCs/>
          <w:sz w:val="24"/>
        </w:rPr>
        <w:t>498 297,60</w:t>
      </w:r>
      <w:r w:rsidRPr="00E75DE9">
        <w:rPr>
          <w:bCs/>
          <w:sz w:val="24"/>
        </w:rPr>
        <w:t xml:space="preserve"> zł,</w:t>
      </w:r>
    </w:p>
    <w:p w:rsidR="000611F5" w:rsidRPr="00E75DE9" w:rsidRDefault="000611F5" w:rsidP="000611F5">
      <w:pPr>
        <w:spacing w:line="360" w:lineRule="auto"/>
        <w:jc w:val="both"/>
        <w:rPr>
          <w:lang w:eastAsia="pl-PL"/>
        </w:rPr>
      </w:pPr>
      <w:r w:rsidRPr="00E75DE9">
        <w:rPr>
          <w:lang w:eastAsia="pl-PL"/>
        </w:rPr>
        <w:t xml:space="preserve">Powyższe wydatki dotyczą zadań własnych na łączna kwotę – </w:t>
      </w:r>
      <w:r w:rsidR="00E75DE9" w:rsidRPr="00E75DE9">
        <w:rPr>
          <w:lang w:eastAsia="pl-PL"/>
        </w:rPr>
        <w:t>819 742,48</w:t>
      </w:r>
      <w:r w:rsidRPr="00E75DE9">
        <w:rPr>
          <w:lang w:eastAsia="pl-PL"/>
        </w:rPr>
        <w:t xml:space="preserve"> zł i zadań zleconych na łączną kwotę </w:t>
      </w:r>
      <w:r w:rsidR="00E75DE9" w:rsidRPr="00E75DE9">
        <w:rPr>
          <w:lang w:eastAsia="pl-PL"/>
        </w:rPr>
        <w:t>34 283 352,86</w:t>
      </w:r>
      <w:r w:rsidRPr="00E75DE9">
        <w:rPr>
          <w:lang w:eastAsia="pl-PL"/>
        </w:rPr>
        <w:t xml:space="preserve"> zł.</w:t>
      </w:r>
    </w:p>
    <w:p w:rsidR="008F72A8" w:rsidRPr="005B3218" w:rsidRDefault="008F72A8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color w:val="FF0000"/>
        </w:rPr>
      </w:pPr>
    </w:p>
    <w:p w:rsidR="00B06A25" w:rsidRPr="00441AAF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441AAF">
        <w:rPr>
          <w:b/>
          <w:bCs/>
        </w:rPr>
        <w:t>Dział 900 GOSPODARKA KOMUNALNA I OCHRONA ŚRODOWISKA</w:t>
      </w:r>
    </w:p>
    <w:p w:rsidR="00B06A25" w:rsidRPr="00441AAF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441AAF">
        <w:rPr>
          <w:b/>
          <w:bCs/>
          <w:u w:val="single"/>
        </w:rPr>
        <w:t xml:space="preserve">wydatkowano kwotę </w:t>
      </w:r>
      <w:r w:rsidR="00441AAF" w:rsidRPr="00441AAF">
        <w:rPr>
          <w:b/>
          <w:bCs/>
          <w:u w:val="single"/>
        </w:rPr>
        <w:t>12 581 014,35</w:t>
      </w:r>
      <w:r w:rsidRPr="00441AAF">
        <w:rPr>
          <w:b/>
          <w:bCs/>
          <w:u w:val="single"/>
        </w:rPr>
        <w:t xml:space="preserve"> zł tj. </w:t>
      </w:r>
      <w:r w:rsidR="00441AAF" w:rsidRPr="00441AAF">
        <w:rPr>
          <w:b/>
          <w:bCs/>
          <w:u w:val="single"/>
        </w:rPr>
        <w:t>96,21</w:t>
      </w:r>
      <w:r w:rsidR="00BB390F" w:rsidRPr="00441AAF">
        <w:rPr>
          <w:b/>
          <w:bCs/>
          <w:u w:val="single"/>
        </w:rPr>
        <w:t xml:space="preserve"> % planu rocznego</w:t>
      </w:r>
    </w:p>
    <w:p w:rsidR="00B06A25" w:rsidRPr="005B3218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Cs/>
          <w:color w:val="FF0000"/>
        </w:rPr>
      </w:pPr>
    </w:p>
    <w:p w:rsidR="00B06A25" w:rsidRPr="00E47D4E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47D4E">
        <w:rPr>
          <w:bCs/>
          <w:sz w:val="24"/>
        </w:rPr>
        <w:t>z przeznaczeniem na:</w:t>
      </w:r>
    </w:p>
    <w:p w:rsidR="00B06A25" w:rsidRPr="00A53311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E47D4E">
        <w:rPr>
          <w:bCs/>
          <w:sz w:val="24"/>
        </w:rPr>
        <w:t xml:space="preserve">- </w:t>
      </w:r>
      <w:r w:rsidR="00E53C98" w:rsidRPr="00E47D4E">
        <w:rPr>
          <w:bCs/>
          <w:sz w:val="24"/>
        </w:rPr>
        <w:t>gospodarka ściekowa i ochrona wód</w:t>
      </w:r>
      <w:r w:rsidR="00E53C98" w:rsidRPr="005B3218">
        <w:rPr>
          <w:bCs/>
          <w:color w:val="FF0000"/>
          <w:sz w:val="24"/>
        </w:rPr>
        <w:tab/>
      </w:r>
      <w:r w:rsidRPr="005B3218">
        <w:rPr>
          <w:bCs/>
          <w:color w:val="FF0000"/>
          <w:sz w:val="24"/>
        </w:rPr>
        <w:t xml:space="preserve"> </w:t>
      </w:r>
      <w:r w:rsidRPr="005B3218">
        <w:rPr>
          <w:bCs/>
          <w:color w:val="FF0000"/>
          <w:sz w:val="24"/>
        </w:rPr>
        <w:tab/>
      </w:r>
      <w:r w:rsidRPr="005B3218">
        <w:rPr>
          <w:bCs/>
          <w:color w:val="FF0000"/>
          <w:sz w:val="24"/>
        </w:rPr>
        <w:tab/>
      </w:r>
      <w:r w:rsidRPr="005B3218">
        <w:rPr>
          <w:bCs/>
          <w:color w:val="FF0000"/>
          <w:sz w:val="24"/>
        </w:rPr>
        <w:tab/>
      </w:r>
      <w:r w:rsidR="00EC71D4" w:rsidRPr="005B3218">
        <w:rPr>
          <w:bCs/>
          <w:color w:val="FF0000"/>
          <w:sz w:val="24"/>
        </w:rPr>
        <w:tab/>
      </w:r>
      <w:r w:rsidRPr="005B3218">
        <w:rPr>
          <w:bCs/>
          <w:color w:val="FF0000"/>
          <w:sz w:val="24"/>
        </w:rPr>
        <w:tab/>
      </w:r>
      <w:r w:rsidRPr="00A53311">
        <w:rPr>
          <w:bCs/>
          <w:sz w:val="24"/>
        </w:rPr>
        <w:t>-</w:t>
      </w:r>
      <w:r w:rsidR="00E53C98" w:rsidRPr="00A53311">
        <w:rPr>
          <w:bCs/>
          <w:sz w:val="24"/>
        </w:rPr>
        <w:t xml:space="preserve"> </w:t>
      </w:r>
      <w:r w:rsidR="00A53311" w:rsidRPr="00A53311">
        <w:rPr>
          <w:bCs/>
          <w:sz w:val="24"/>
        </w:rPr>
        <w:t>2 0</w:t>
      </w:r>
      <w:r w:rsidR="00093292">
        <w:rPr>
          <w:bCs/>
          <w:sz w:val="24"/>
        </w:rPr>
        <w:t>56 894,87</w:t>
      </w:r>
      <w:r w:rsidRPr="00A53311">
        <w:rPr>
          <w:bCs/>
          <w:sz w:val="24"/>
        </w:rPr>
        <w:t xml:space="preserve"> zł</w:t>
      </w:r>
      <w:r w:rsidR="00E53C98" w:rsidRPr="00A53311">
        <w:rPr>
          <w:bCs/>
          <w:sz w:val="24"/>
        </w:rPr>
        <w:t>,</w:t>
      </w:r>
    </w:p>
    <w:p w:rsidR="00B06A25" w:rsidRPr="00A53311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53311">
        <w:rPr>
          <w:bCs/>
          <w:sz w:val="24"/>
        </w:rPr>
        <w:lastRenderedPageBreak/>
        <w:t>- gospodarkę odpadami</w:t>
      </w:r>
      <w:r w:rsidRPr="00A53311">
        <w:rPr>
          <w:bCs/>
          <w:sz w:val="24"/>
        </w:rPr>
        <w:tab/>
      </w:r>
      <w:r w:rsidRPr="00A53311">
        <w:rPr>
          <w:bCs/>
          <w:sz w:val="24"/>
        </w:rPr>
        <w:tab/>
      </w:r>
      <w:r w:rsidRPr="00A53311">
        <w:rPr>
          <w:bCs/>
          <w:sz w:val="24"/>
        </w:rPr>
        <w:tab/>
      </w:r>
      <w:r w:rsidRPr="00A53311">
        <w:rPr>
          <w:bCs/>
          <w:sz w:val="24"/>
        </w:rPr>
        <w:tab/>
      </w:r>
      <w:r w:rsidRPr="00A53311">
        <w:rPr>
          <w:bCs/>
          <w:sz w:val="24"/>
        </w:rPr>
        <w:tab/>
      </w:r>
      <w:r w:rsidRPr="00A53311">
        <w:rPr>
          <w:bCs/>
          <w:sz w:val="24"/>
        </w:rPr>
        <w:tab/>
      </w:r>
      <w:r w:rsidR="00EC71D4" w:rsidRPr="00A53311">
        <w:rPr>
          <w:bCs/>
          <w:sz w:val="24"/>
        </w:rPr>
        <w:tab/>
      </w:r>
      <w:r w:rsidRPr="00A53311">
        <w:rPr>
          <w:bCs/>
          <w:sz w:val="24"/>
        </w:rPr>
        <w:tab/>
        <w:t xml:space="preserve">- </w:t>
      </w:r>
      <w:r w:rsidR="00A53311" w:rsidRPr="00A53311">
        <w:rPr>
          <w:bCs/>
          <w:sz w:val="24"/>
        </w:rPr>
        <w:t>3 601 327,97</w:t>
      </w:r>
      <w:r w:rsidRPr="00A53311">
        <w:rPr>
          <w:bCs/>
          <w:sz w:val="24"/>
        </w:rPr>
        <w:t xml:space="preserve"> zł</w:t>
      </w:r>
      <w:r w:rsidR="005C4E0F" w:rsidRPr="00A53311">
        <w:rPr>
          <w:bCs/>
          <w:sz w:val="24"/>
        </w:rPr>
        <w:t>,</w:t>
      </w:r>
    </w:p>
    <w:p w:rsidR="00B06A25" w:rsidRPr="00A53311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53311">
        <w:rPr>
          <w:bCs/>
          <w:sz w:val="24"/>
        </w:rPr>
        <w:t>- oczyszczanie miast</w:t>
      </w:r>
      <w:r w:rsidR="00E53C98" w:rsidRPr="00A53311">
        <w:rPr>
          <w:bCs/>
          <w:sz w:val="24"/>
        </w:rPr>
        <w:t xml:space="preserve"> i wsi</w:t>
      </w:r>
      <w:r w:rsidRPr="00A53311">
        <w:rPr>
          <w:bCs/>
          <w:sz w:val="24"/>
        </w:rPr>
        <w:tab/>
      </w:r>
      <w:r w:rsidRPr="00A53311">
        <w:rPr>
          <w:bCs/>
          <w:sz w:val="24"/>
        </w:rPr>
        <w:tab/>
      </w:r>
      <w:r w:rsidRPr="00A53311">
        <w:rPr>
          <w:bCs/>
          <w:sz w:val="24"/>
        </w:rPr>
        <w:tab/>
      </w:r>
      <w:r w:rsidRPr="00A53311">
        <w:rPr>
          <w:bCs/>
          <w:sz w:val="24"/>
        </w:rPr>
        <w:tab/>
      </w:r>
      <w:r w:rsidRPr="00A53311">
        <w:rPr>
          <w:bCs/>
          <w:sz w:val="24"/>
        </w:rPr>
        <w:tab/>
      </w:r>
      <w:r w:rsidRPr="00A53311">
        <w:rPr>
          <w:bCs/>
          <w:sz w:val="24"/>
        </w:rPr>
        <w:tab/>
      </w:r>
      <w:r w:rsidR="00EC71D4" w:rsidRPr="00A53311">
        <w:rPr>
          <w:bCs/>
          <w:sz w:val="24"/>
        </w:rPr>
        <w:tab/>
      </w:r>
      <w:r w:rsidRPr="00A53311">
        <w:rPr>
          <w:bCs/>
          <w:sz w:val="24"/>
        </w:rPr>
        <w:tab/>
        <w:t xml:space="preserve">- </w:t>
      </w:r>
      <w:r w:rsidR="00E53C98" w:rsidRPr="00A53311">
        <w:rPr>
          <w:bCs/>
          <w:sz w:val="24"/>
        </w:rPr>
        <w:t xml:space="preserve">   </w:t>
      </w:r>
      <w:r w:rsidR="00A53311" w:rsidRPr="00A53311">
        <w:rPr>
          <w:bCs/>
          <w:sz w:val="24"/>
        </w:rPr>
        <w:t>521 681,60</w:t>
      </w:r>
      <w:r w:rsidRPr="00A53311">
        <w:rPr>
          <w:bCs/>
          <w:sz w:val="24"/>
        </w:rPr>
        <w:t xml:space="preserve"> zł</w:t>
      </w:r>
      <w:r w:rsidR="005C4E0F" w:rsidRPr="00A53311">
        <w:rPr>
          <w:bCs/>
          <w:sz w:val="24"/>
        </w:rPr>
        <w:t>,</w:t>
      </w:r>
    </w:p>
    <w:p w:rsidR="00B06A25" w:rsidRPr="00A53311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53311">
        <w:rPr>
          <w:bCs/>
          <w:sz w:val="24"/>
        </w:rPr>
        <w:t>- utrzymanie zieleni</w:t>
      </w:r>
      <w:r w:rsidR="00E53C98" w:rsidRPr="00A53311">
        <w:rPr>
          <w:bCs/>
          <w:sz w:val="24"/>
        </w:rPr>
        <w:tab/>
      </w:r>
      <w:r w:rsidR="00E53C98" w:rsidRPr="00A53311">
        <w:rPr>
          <w:bCs/>
          <w:sz w:val="24"/>
        </w:rPr>
        <w:tab/>
      </w:r>
      <w:r w:rsidRPr="00A53311">
        <w:rPr>
          <w:bCs/>
          <w:sz w:val="24"/>
        </w:rPr>
        <w:tab/>
      </w:r>
      <w:r w:rsidRPr="00A53311">
        <w:rPr>
          <w:bCs/>
          <w:sz w:val="24"/>
        </w:rPr>
        <w:tab/>
      </w:r>
      <w:r w:rsidRPr="00A53311">
        <w:rPr>
          <w:bCs/>
          <w:sz w:val="24"/>
        </w:rPr>
        <w:tab/>
      </w:r>
      <w:r w:rsidRPr="00A53311">
        <w:rPr>
          <w:bCs/>
          <w:sz w:val="24"/>
        </w:rPr>
        <w:tab/>
      </w:r>
      <w:r w:rsidRPr="00A53311">
        <w:rPr>
          <w:bCs/>
          <w:sz w:val="24"/>
        </w:rPr>
        <w:tab/>
      </w:r>
      <w:r w:rsidR="00EC71D4" w:rsidRPr="00A53311">
        <w:rPr>
          <w:bCs/>
          <w:sz w:val="24"/>
        </w:rPr>
        <w:tab/>
      </w:r>
      <w:r w:rsidRPr="00A53311">
        <w:rPr>
          <w:bCs/>
          <w:sz w:val="24"/>
        </w:rPr>
        <w:tab/>
        <w:t xml:space="preserve">- </w:t>
      </w:r>
      <w:r w:rsidR="00E53C98" w:rsidRPr="00A53311">
        <w:rPr>
          <w:bCs/>
          <w:sz w:val="24"/>
        </w:rPr>
        <w:t xml:space="preserve">   </w:t>
      </w:r>
      <w:r w:rsidR="00A53311" w:rsidRPr="00A53311">
        <w:rPr>
          <w:bCs/>
          <w:sz w:val="24"/>
        </w:rPr>
        <w:t>36</w:t>
      </w:r>
      <w:r w:rsidR="00093292">
        <w:rPr>
          <w:bCs/>
          <w:sz w:val="24"/>
        </w:rPr>
        <w:t>9 987,85</w:t>
      </w:r>
      <w:r w:rsidRPr="00A53311">
        <w:rPr>
          <w:bCs/>
          <w:sz w:val="24"/>
        </w:rPr>
        <w:t xml:space="preserve"> zł</w:t>
      </w:r>
      <w:r w:rsidR="005C4E0F" w:rsidRPr="00A53311">
        <w:rPr>
          <w:bCs/>
          <w:sz w:val="24"/>
        </w:rPr>
        <w:t>,</w:t>
      </w:r>
    </w:p>
    <w:p w:rsidR="00DC7610" w:rsidRPr="00A53311" w:rsidRDefault="00DC7610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53311">
        <w:rPr>
          <w:bCs/>
          <w:sz w:val="24"/>
        </w:rPr>
        <w:t>- ochrona powietrza atmosferycznego i klimatu</w:t>
      </w:r>
      <w:r w:rsidRPr="00A53311">
        <w:rPr>
          <w:bCs/>
          <w:sz w:val="24"/>
        </w:rPr>
        <w:tab/>
      </w:r>
      <w:r w:rsidRPr="00A53311">
        <w:rPr>
          <w:bCs/>
          <w:sz w:val="24"/>
        </w:rPr>
        <w:tab/>
      </w:r>
      <w:r w:rsidRPr="00A53311">
        <w:rPr>
          <w:bCs/>
          <w:sz w:val="24"/>
        </w:rPr>
        <w:tab/>
      </w:r>
      <w:r w:rsidRPr="00A53311">
        <w:rPr>
          <w:bCs/>
          <w:sz w:val="24"/>
        </w:rPr>
        <w:tab/>
      </w:r>
      <w:r w:rsidRPr="00A53311">
        <w:rPr>
          <w:bCs/>
          <w:sz w:val="24"/>
        </w:rPr>
        <w:tab/>
        <w:t xml:space="preserve">-      </w:t>
      </w:r>
      <w:r w:rsidR="00332818" w:rsidRPr="00A53311">
        <w:rPr>
          <w:bCs/>
          <w:sz w:val="24"/>
        </w:rPr>
        <w:t xml:space="preserve">  </w:t>
      </w:r>
      <w:r w:rsidR="00A53311" w:rsidRPr="00A53311">
        <w:rPr>
          <w:bCs/>
          <w:sz w:val="24"/>
        </w:rPr>
        <w:t>2 983,23</w:t>
      </w:r>
      <w:r w:rsidRPr="00A53311">
        <w:rPr>
          <w:bCs/>
          <w:sz w:val="24"/>
        </w:rPr>
        <w:t xml:space="preserve"> zł,</w:t>
      </w:r>
    </w:p>
    <w:p w:rsidR="00B06A25" w:rsidRPr="00A53311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53311">
        <w:rPr>
          <w:bCs/>
          <w:sz w:val="24"/>
        </w:rPr>
        <w:t>- oświetlenie ulic, placów i dróg</w:t>
      </w:r>
      <w:r w:rsidRPr="00A53311">
        <w:rPr>
          <w:bCs/>
          <w:sz w:val="24"/>
        </w:rPr>
        <w:tab/>
      </w:r>
      <w:r w:rsidRPr="00A53311">
        <w:rPr>
          <w:bCs/>
          <w:sz w:val="24"/>
        </w:rPr>
        <w:tab/>
      </w:r>
      <w:r w:rsidRPr="00A53311">
        <w:rPr>
          <w:bCs/>
          <w:sz w:val="24"/>
        </w:rPr>
        <w:tab/>
      </w:r>
      <w:r w:rsidRPr="00A53311">
        <w:rPr>
          <w:bCs/>
          <w:sz w:val="24"/>
        </w:rPr>
        <w:tab/>
      </w:r>
      <w:r w:rsidRPr="00A53311">
        <w:rPr>
          <w:bCs/>
          <w:sz w:val="24"/>
        </w:rPr>
        <w:tab/>
      </w:r>
      <w:r w:rsidR="00EC71D4" w:rsidRPr="00A53311">
        <w:rPr>
          <w:bCs/>
          <w:sz w:val="24"/>
        </w:rPr>
        <w:tab/>
      </w:r>
      <w:r w:rsidRPr="00A53311">
        <w:rPr>
          <w:bCs/>
          <w:sz w:val="24"/>
        </w:rPr>
        <w:tab/>
        <w:t xml:space="preserve">- </w:t>
      </w:r>
      <w:r w:rsidR="00A53311" w:rsidRPr="00A53311">
        <w:rPr>
          <w:bCs/>
          <w:sz w:val="24"/>
        </w:rPr>
        <w:t>1 446 414,10</w:t>
      </w:r>
      <w:r w:rsidR="00DC7610" w:rsidRPr="00A53311">
        <w:rPr>
          <w:bCs/>
          <w:sz w:val="24"/>
        </w:rPr>
        <w:t xml:space="preserve"> </w:t>
      </w:r>
      <w:r w:rsidRPr="00A53311">
        <w:rPr>
          <w:bCs/>
          <w:sz w:val="24"/>
        </w:rPr>
        <w:t>zł</w:t>
      </w:r>
      <w:r w:rsidR="005C4E0F" w:rsidRPr="00A53311">
        <w:rPr>
          <w:bCs/>
          <w:sz w:val="24"/>
        </w:rPr>
        <w:t>,</w:t>
      </w:r>
    </w:p>
    <w:p w:rsidR="00304160" w:rsidRPr="00A53311" w:rsidRDefault="00304160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53311">
        <w:rPr>
          <w:bCs/>
          <w:sz w:val="24"/>
        </w:rPr>
        <w:t xml:space="preserve">z czego wydatki zrealizowane w ramach </w:t>
      </w:r>
      <w:r w:rsidRPr="003F0304">
        <w:rPr>
          <w:b/>
          <w:bCs/>
          <w:sz w:val="24"/>
        </w:rPr>
        <w:t>funduszu sołeckiego</w:t>
      </w:r>
      <w:r w:rsidRPr="00A53311">
        <w:rPr>
          <w:bCs/>
          <w:sz w:val="24"/>
        </w:rPr>
        <w:t xml:space="preserve"> w kwocie </w:t>
      </w:r>
      <w:r w:rsidR="00A53311" w:rsidRPr="003F0304">
        <w:rPr>
          <w:b/>
          <w:bCs/>
          <w:sz w:val="24"/>
        </w:rPr>
        <w:t>13 225,99</w:t>
      </w:r>
      <w:r w:rsidRPr="003F0304">
        <w:rPr>
          <w:b/>
          <w:bCs/>
          <w:sz w:val="24"/>
        </w:rPr>
        <w:t xml:space="preserve"> zł</w:t>
      </w:r>
      <w:r w:rsidRPr="00A53311">
        <w:rPr>
          <w:bCs/>
          <w:sz w:val="24"/>
        </w:rPr>
        <w:t>:</w:t>
      </w:r>
    </w:p>
    <w:p w:rsidR="00304160" w:rsidRPr="00B6650F" w:rsidRDefault="00304160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6650F">
        <w:rPr>
          <w:bCs/>
          <w:sz w:val="24"/>
        </w:rPr>
        <w:t>- sołectwo</w:t>
      </w:r>
      <w:r w:rsidR="004A7704" w:rsidRPr="00B6650F">
        <w:rPr>
          <w:bCs/>
          <w:sz w:val="24"/>
        </w:rPr>
        <w:t xml:space="preserve"> </w:t>
      </w:r>
      <w:r w:rsidR="00B6650F" w:rsidRPr="00B6650F">
        <w:rPr>
          <w:bCs/>
          <w:sz w:val="24"/>
        </w:rPr>
        <w:t>Koczwara</w:t>
      </w:r>
      <w:r w:rsidR="004A7704" w:rsidRPr="00B6650F">
        <w:rPr>
          <w:bCs/>
          <w:sz w:val="24"/>
        </w:rPr>
        <w:tab/>
      </w:r>
    </w:p>
    <w:p w:rsidR="004A7704" w:rsidRPr="00B6650F" w:rsidRDefault="004A7704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6650F">
        <w:rPr>
          <w:bCs/>
          <w:sz w:val="24"/>
        </w:rPr>
        <w:tab/>
        <w:t>- „</w:t>
      </w:r>
      <w:r w:rsidR="00B6650F" w:rsidRPr="00B6650F">
        <w:rPr>
          <w:bCs/>
          <w:sz w:val="24"/>
        </w:rPr>
        <w:t>Zakup farby do renowacji słupów oświetleniowych</w:t>
      </w:r>
      <w:r w:rsidRPr="00B6650F">
        <w:rPr>
          <w:bCs/>
          <w:sz w:val="24"/>
        </w:rPr>
        <w:t>”</w:t>
      </w:r>
      <w:r w:rsidRPr="00B6650F">
        <w:rPr>
          <w:bCs/>
          <w:sz w:val="24"/>
        </w:rPr>
        <w:tab/>
        <w:t xml:space="preserve">- </w:t>
      </w:r>
      <w:r w:rsidR="00B6650F">
        <w:rPr>
          <w:bCs/>
          <w:sz w:val="24"/>
        </w:rPr>
        <w:t xml:space="preserve">   </w:t>
      </w:r>
      <w:r w:rsidR="00B6650F" w:rsidRPr="00B6650F">
        <w:rPr>
          <w:bCs/>
          <w:sz w:val="24"/>
        </w:rPr>
        <w:t>599,99</w:t>
      </w:r>
      <w:r w:rsidRPr="00B6650F">
        <w:rPr>
          <w:bCs/>
          <w:sz w:val="24"/>
        </w:rPr>
        <w:t xml:space="preserve"> zł,</w:t>
      </w:r>
    </w:p>
    <w:p w:rsidR="004A7704" w:rsidRPr="00B6650F" w:rsidRDefault="004A7704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6650F">
        <w:rPr>
          <w:bCs/>
          <w:sz w:val="24"/>
        </w:rPr>
        <w:t xml:space="preserve">- sołectwo </w:t>
      </w:r>
      <w:r w:rsidR="00B6650F" w:rsidRPr="00B6650F">
        <w:rPr>
          <w:bCs/>
          <w:sz w:val="24"/>
        </w:rPr>
        <w:t>Nowy Kazanów</w:t>
      </w:r>
    </w:p>
    <w:p w:rsidR="004A7704" w:rsidRPr="00B6650F" w:rsidRDefault="004A7704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6650F">
        <w:rPr>
          <w:bCs/>
          <w:sz w:val="24"/>
        </w:rPr>
        <w:tab/>
        <w:t xml:space="preserve">- </w:t>
      </w:r>
      <w:r w:rsidR="00B6650F" w:rsidRPr="00B6650F">
        <w:rPr>
          <w:bCs/>
          <w:sz w:val="24"/>
        </w:rPr>
        <w:t>„Uzupełnienie oświetlenia ulicznego</w:t>
      </w:r>
      <w:r w:rsidRPr="00B6650F">
        <w:rPr>
          <w:bCs/>
          <w:sz w:val="24"/>
        </w:rPr>
        <w:t>”</w:t>
      </w:r>
      <w:r w:rsidRPr="00B6650F">
        <w:rPr>
          <w:bCs/>
          <w:sz w:val="24"/>
        </w:rPr>
        <w:tab/>
      </w:r>
      <w:r w:rsidR="00B6650F" w:rsidRPr="00B6650F">
        <w:rPr>
          <w:bCs/>
          <w:sz w:val="24"/>
        </w:rPr>
        <w:tab/>
      </w:r>
      <w:r w:rsidR="00B6650F" w:rsidRPr="00B6650F">
        <w:rPr>
          <w:bCs/>
          <w:sz w:val="24"/>
        </w:rPr>
        <w:tab/>
      </w:r>
      <w:r w:rsidRPr="00B6650F">
        <w:rPr>
          <w:bCs/>
          <w:sz w:val="24"/>
        </w:rPr>
        <w:t xml:space="preserve">- </w:t>
      </w:r>
      <w:r w:rsidR="00B6650F" w:rsidRPr="00B6650F">
        <w:rPr>
          <w:bCs/>
          <w:sz w:val="24"/>
        </w:rPr>
        <w:t>1 685,10</w:t>
      </w:r>
      <w:r w:rsidRPr="00B6650F">
        <w:rPr>
          <w:bCs/>
          <w:sz w:val="24"/>
        </w:rPr>
        <w:t xml:space="preserve"> zł,</w:t>
      </w:r>
    </w:p>
    <w:p w:rsidR="00B6650F" w:rsidRPr="00B6650F" w:rsidRDefault="00B6650F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6650F">
        <w:rPr>
          <w:bCs/>
          <w:sz w:val="24"/>
        </w:rPr>
        <w:t>- sołectwo Piła</w:t>
      </w:r>
    </w:p>
    <w:p w:rsidR="00B6650F" w:rsidRPr="00B6650F" w:rsidRDefault="00B6650F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6650F">
        <w:rPr>
          <w:bCs/>
          <w:sz w:val="24"/>
        </w:rPr>
        <w:tab/>
        <w:t xml:space="preserve">- „Zakup i montaż 5 lamp oświetleniowych </w:t>
      </w:r>
    </w:p>
    <w:p w:rsidR="00B6650F" w:rsidRPr="00B6650F" w:rsidRDefault="00B6650F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6650F">
        <w:rPr>
          <w:bCs/>
          <w:sz w:val="24"/>
        </w:rPr>
        <w:tab/>
        <w:t>na uzupełnienie istniejącego oświetlenia”</w:t>
      </w:r>
      <w:r w:rsidRPr="00B6650F">
        <w:rPr>
          <w:bCs/>
          <w:sz w:val="24"/>
        </w:rPr>
        <w:tab/>
      </w:r>
      <w:r w:rsidRPr="00B6650F">
        <w:rPr>
          <w:bCs/>
          <w:sz w:val="24"/>
        </w:rPr>
        <w:tab/>
      </w:r>
      <w:r w:rsidRPr="00B6650F">
        <w:rPr>
          <w:bCs/>
          <w:sz w:val="24"/>
        </w:rPr>
        <w:tab/>
        <w:t>- 5 000,00 zł,</w:t>
      </w:r>
    </w:p>
    <w:p w:rsidR="00B6650F" w:rsidRPr="00B6650F" w:rsidRDefault="00B6650F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6650F">
        <w:rPr>
          <w:bCs/>
          <w:sz w:val="24"/>
        </w:rPr>
        <w:t>- sołectwo Przybyszowy</w:t>
      </w:r>
    </w:p>
    <w:p w:rsidR="00B6650F" w:rsidRPr="00B6650F" w:rsidRDefault="00B6650F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6650F">
        <w:rPr>
          <w:bCs/>
          <w:sz w:val="24"/>
        </w:rPr>
        <w:tab/>
        <w:t>- „Dowieszenie lamp oświetlenia ulicznego”</w:t>
      </w:r>
      <w:r w:rsidRPr="00B6650F">
        <w:rPr>
          <w:bCs/>
          <w:sz w:val="24"/>
        </w:rPr>
        <w:tab/>
      </w:r>
      <w:r w:rsidRPr="00B6650F">
        <w:rPr>
          <w:bCs/>
          <w:sz w:val="24"/>
        </w:rPr>
        <w:tab/>
        <w:t>- 5 940,90 zł,</w:t>
      </w:r>
    </w:p>
    <w:p w:rsidR="00B06A25" w:rsidRPr="00A53311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53311">
        <w:rPr>
          <w:bCs/>
          <w:sz w:val="24"/>
        </w:rPr>
        <w:t>- pozostała działalność</w:t>
      </w:r>
      <w:r w:rsidRPr="00A53311">
        <w:rPr>
          <w:b/>
          <w:bCs/>
          <w:sz w:val="24"/>
        </w:rPr>
        <w:t xml:space="preserve"> </w:t>
      </w:r>
      <w:r w:rsidRPr="00A53311">
        <w:rPr>
          <w:b/>
          <w:bCs/>
          <w:sz w:val="24"/>
        </w:rPr>
        <w:tab/>
      </w:r>
      <w:r w:rsidRPr="00A53311">
        <w:rPr>
          <w:b/>
          <w:bCs/>
          <w:sz w:val="24"/>
        </w:rPr>
        <w:tab/>
      </w:r>
      <w:r w:rsidRPr="00A53311">
        <w:rPr>
          <w:b/>
          <w:bCs/>
          <w:sz w:val="24"/>
        </w:rPr>
        <w:tab/>
      </w:r>
      <w:r w:rsidRPr="00A53311">
        <w:rPr>
          <w:b/>
          <w:bCs/>
          <w:sz w:val="24"/>
        </w:rPr>
        <w:tab/>
      </w:r>
      <w:r w:rsidRPr="00A53311">
        <w:rPr>
          <w:b/>
          <w:bCs/>
          <w:sz w:val="24"/>
        </w:rPr>
        <w:tab/>
      </w:r>
      <w:r w:rsidRPr="00A53311">
        <w:rPr>
          <w:b/>
          <w:bCs/>
          <w:sz w:val="24"/>
        </w:rPr>
        <w:tab/>
      </w:r>
      <w:r w:rsidR="00EC71D4" w:rsidRPr="00A53311">
        <w:rPr>
          <w:b/>
          <w:bCs/>
          <w:sz w:val="24"/>
        </w:rPr>
        <w:tab/>
      </w:r>
      <w:r w:rsidRPr="00A53311">
        <w:rPr>
          <w:b/>
          <w:bCs/>
          <w:sz w:val="24"/>
        </w:rPr>
        <w:tab/>
      </w:r>
      <w:r w:rsidRPr="00A53311">
        <w:rPr>
          <w:bCs/>
          <w:sz w:val="24"/>
        </w:rPr>
        <w:t xml:space="preserve">- </w:t>
      </w:r>
      <w:r w:rsidR="00E53C98" w:rsidRPr="00A53311">
        <w:rPr>
          <w:bCs/>
          <w:sz w:val="24"/>
        </w:rPr>
        <w:t xml:space="preserve">   </w:t>
      </w:r>
      <w:r w:rsidR="00A53311" w:rsidRPr="00A53311">
        <w:rPr>
          <w:bCs/>
          <w:sz w:val="24"/>
        </w:rPr>
        <w:t>341 545,72</w:t>
      </w:r>
      <w:r w:rsidRPr="00A53311">
        <w:rPr>
          <w:bCs/>
          <w:sz w:val="24"/>
        </w:rPr>
        <w:t xml:space="preserve"> zł</w:t>
      </w:r>
      <w:r w:rsidR="005C4E0F" w:rsidRPr="00A53311">
        <w:rPr>
          <w:bCs/>
          <w:sz w:val="24"/>
        </w:rPr>
        <w:t>,</w:t>
      </w:r>
    </w:p>
    <w:p w:rsidR="00E372DE" w:rsidRPr="00A53311" w:rsidRDefault="00E372D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53311">
        <w:rPr>
          <w:bCs/>
          <w:sz w:val="24"/>
        </w:rPr>
        <w:t xml:space="preserve">z czego wydatki zrealizowane w ramach </w:t>
      </w:r>
      <w:r w:rsidRPr="003F0304">
        <w:rPr>
          <w:b/>
          <w:bCs/>
          <w:sz w:val="24"/>
        </w:rPr>
        <w:t>funduszu sołeckiego</w:t>
      </w:r>
      <w:r w:rsidR="009943DB" w:rsidRPr="00A53311">
        <w:rPr>
          <w:bCs/>
          <w:sz w:val="24"/>
        </w:rPr>
        <w:t xml:space="preserve"> w łącznej kwocie</w:t>
      </w:r>
      <w:r w:rsidR="005A1472">
        <w:rPr>
          <w:bCs/>
          <w:sz w:val="24"/>
        </w:rPr>
        <w:t>:</w:t>
      </w:r>
      <w:r w:rsidR="009943DB" w:rsidRPr="00A53311">
        <w:rPr>
          <w:bCs/>
          <w:sz w:val="24"/>
        </w:rPr>
        <w:t xml:space="preserve"> </w:t>
      </w:r>
      <w:r w:rsidR="00A53311" w:rsidRPr="003F0304">
        <w:rPr>
          <w:b/>
          <w:bCs/>
          <w:sz w:val="24"/>
        </w:rPr>
        <w:t>66 232,63</w:t>
      </w:r>
      <w:r w:rsidR="009943DB" w:rsidRPr="003F0304">
        <w:rPr>
          <w:b/>
          <w:bCs/>
          <w:sz w:val="24"/>
        </w:rPr>
        <w:t xml:space="preserve"> zł</w:t>
      </w:r>
      <w:r w:rsidR="009943DB" w:rsidRPr="00A53311">
        <w:rPr>
          <w:bCs/>
          <w:sz w:val="24"/>
        </w:rPr>
        <w:t>:</w:t>
      </w:r>
    </w:p>
    <w:p w:rsidR="00B6650F" w:rsidRPr="00B6650F" w:rsidRDefault="00B6650F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6650F">
        <w:rPr>
          <w:bCs/>
          <w:sz w:val="24"/>
        </w:rPr>
        <w:t>- sołectwo Bedlno</w:t>
      </w:r>
    </w:p>
    <w:p w:rsidR="00B6650F" w:rsidRPr="00B6650F" w:rsidRDefault="00B6650F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6650F">
        <w:rPr>
          <w:bCs/>
          <w:sz w:val="24"/>
        </w:rPr>
        <w:tab/>
        <w:t xml:space="preserve">- „Zakup usług i artykułów do konserwacji urządzeń </w:t>
      </w:r>
    </w:p>
    <w:p w:rsidR="00B6650F" w:rsidRDefault="00B6650F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6650F">
        <w:rPr>
          <w:bCs/>
          <w:sz w:val="24"/>
        </w:rPr>
        <w:tab/>
        <w:t xml:space="preserve">   i zagospodarowania placu wokół świetlicy i placu zabaw”</w:t>
      </w:r>
      <w:r w:rsidRPr="00B6650F">
        <w:rPr>
          <w:bCs/>
          <w:sz w:val="24"/>
        </w:rPr>
        <w:tab/>
        <w:t>- 1 943,19 zł,</w:t>
      </w:r>
    </w:p>
    <w:p w:rsidR="004A6EED" w:rsidRDefault="004A6EED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  <w:t>- „</w:t>
      </w:r>
      <w:r w:rsidRPr="004A6EED">
        <w:rPr>
          <w:bCs/>
          <w:sz w:val="24"/>
        </w:rPr>
        <w:t>Zakup namiotu rekreacyjnego</w:t>
      </w:r>
      <w:r>
        <w:rPr>
          <w:bCs/>
          <w:sz w:val="24"/>
        </w:rPr>
        <w:t>”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- 1 688,79 zł,</w:t>
      </w:r>
    </w:p>
    <w:p w:rsidR="004A6EED" w:rsidRDefault="004A6EED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  <w:t>- „</w:t>
      </w:r>
      <w:r w:rsidRPr="004A6EED">
        <w:rPr>
          <w:bCs/>
          <w:sz w:val="24"/>
        </w:rPr>
        <w:t xml:space="preserve">Zakup usług związanych z utrzymaniem czystości </w:t>
      </w:r>
    </w:p>
    <w:p w:rsidR="004A6EED" w:rsidRPr="00B6650F" w:rsidRDefault="004A6EED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</w:r>
      <w:r w:rsidRPr="004A6EED">
        <w:rPr>
          <w:bCs/>
          <w:sz w:val="24"/>
        </w:rPr>
        <w:t>na terenie świetlicy wiejskiej</w:t>
      </w:r>
      <w:r>
        <w:rPr>
          <w:bCs/>
          <w:sz w:val="24"/>
        </w:rPr>
        <w:t>”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   608,80 zł,</w:t>
      </w:r>
    </w:p>
    <w:p w:rsidR="00026ED8" w:rsidRPr="004A6EED" w:rsidRDefault="00026ED8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6EED">
        <w:rPr>
          <w:bCs/>
          <w:sz w:val="24"/>
        </w:rPr>
        <w:t xml:space="preserve">- sołectwo </w:t>
      </w:r>
      <w:r w:rsidR="00662C51" w:rsidRPr="004A6EED">
        <w:rPr>
          <w:bCs/>
          <w:sz w:val="24"/>
        </w:rPr>
        <w:t>Dyszów</w:t>
      </w:r>
    </w:p>
    <w:p w:rsidR="00026ED8" w:rsidRPr="004A6EED" w:rsidRDefault="00026ED8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6EED">
        <w:rPr>
          <w:bCs/>
          <w:sz w:val="24"/>
        </w:rPr>
        <w:tab/>
        <w:t>- „</w:t>
      </w:r>
      <w:r w:rsidR="00662C51" w:rsidRPr="004A6EED">
        <w:rPr>
          <w:bCs/>
          <w:sz w:val="24"/>
        </w:rPr>
        <w:t>Zakup elementów siłowni zewnętrznej”</w:t>
      </w:r>
      <w:r w:rsidR="00662C51" w:rsidRPr="004A6EED">
        <w:rPr>
          <w:bCs/>
          <w:sz w:val="24"/>
        </w:rPr>
        <w:tab/>
      </w:r>
      <w:r w:rsidR="00662C51" w:rsidRPr="004A6EED">
        <w:rPr>
          <w:bCs/>
          <w:sz w:val="24"/>
        </w:rPr>
        <w:tab/>
      </w:r>
      <w:r w:rsidR="005A1472">
        <w:rPr>
          <w:bCs/>
          <w:sz w:val="24"/>
        </w:rPr>
        <w:tab/>
      </w:r>
      <w:r w:rsidR="00662C51" w:rsidRPr="004A6EED">
        <w:rPr>
          <w:bCs/>
          <w:sz w:val="24"/>
        </w:rPr>
        <w:t xml:space="preserve">- </w:t>
      </w:r>
      <w:r w:rsidR="004A6EED" w:rsidRPr="004A6EED">
        <w:rPr>
          <w:bCs/>
          <w:sz w:val="24"/>
        </w:rPr>
        <w:t xml:space="preserve">2 454,50 </w:t>
      </w:r>
      <w:r w:rsidRPr="004A6EED">
        <w:rPr>
          <w:bCs/>
          <w:sz w:val="24"/>
        </w:rPr>
        <w:t>zł,</w:t>
      </w:r>
    </w:p>
    <w:p w:rsidR="004A6EED" w:rsidRPr="004A6EED" w:rsidRDefault="004A6EED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6EED">
        <w:rPr>
          <w:bCs/>
          <w:sz w:val="24"/>
        </w:rPr>
        <w:t>- sołectwo Gatniki</w:t>
      </w:r>
    </w:p>
    <w:p w:rsidR="004A6EED" w:rsidRPr="004A6EED" w:rsidRDefault="004A6EED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6EED">
        <w:rPr>
          <w:bCs/>
          <w:sz w:val="24"/>
        </w:rPr>
        <w:tab/>
        <w:t>- „Konserwacja- naprawa i przeglądy urządzeń na placu zabaw”</w:t>
      </w:r>
      <w:r w:rsidRPr="004A6EED">
        <w:rPr>
          <w:bCs/>
          <w:sz w:val="24"/>
        </w:rPr>
        <w:tab/>
        <w:t xml:space="preserve">- </w:t>
      </w:r>
      <w:r w:rsidR="00110261">
        <w:rPr>
          <w:bCs/>
          <w:sz w:val="24"/>
        </w:rPr>
        <w:t xml:space="preserve">   </w:t>
      </w:r>
      <w:r w:rsidRPr="004A6EED">
        <w:rPr>
          <w:bCs/>
          <w:sz w:val="24"/>
        </w:rPr>
        <w:t>419,80</w:t>
      </w:r>
      <w:r w:rsidR="001C04E2">
        <w:rPr>
          <w:bCs/>
          <w:sz w:val="24"/>
        </w:rPr>
        <w:t xml:space="preserve"> zł,</w:t>
      </w:r>
    </w:p>
    <w:p w:rsidR="00D30F72" w:rsidRPr="004A6EED" w:rsidRDefault="00D30F72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6EED">
        <w:rPr>
          <w:bCs/>
          <w:sz w:val="24"/>
        </w:rPr>
        <w:t xml:space="preserve">- sołectwo </w:t>
      </w:r>
      <w:r w:rsidR="00662C51" w:rsidRPr="004A6EED">
        <w:rPr>
          <w:bCs/>
          <w:sz w:val="24"/>
        </w:rPr>
        <w:t>Górny Młyn</w:t>
      </w:r>
    </w:p>
    <w:p w:rsidR="00D30F72" w:rsidRPr="004A6EED" w:rsidRDefault="00D30F72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6EED">
        <w:rPr>
          <w:bCs/>
          <w:sz w:val="24"/>
        </w:rPr>
        <w:tab/>
        <w:t>-„</w:t>
      </w:r>
      <w:r w:rsidR="004A6EED" w:rsidRPr="004A6EED">
        <w:rPr>
          <w:bCs/>
          <w:sz w:val="24"/>
        </w:rPr>
        <w:t>Zakup kosy spalinowej wraz z akcesoriami</w:t>
      </w:r>
      <w:r w:rsidRPr="004A6EED">
        <w:rPr>
          <w:bCs/>
          <w:sz w:val="24"/>
        </w:rPr>
        <w:t>”</w:t>
      </w:r>
      <w:r w:rsidR="00662C51" w:rsidRPr="004A6EED">
        <w:rPr>
          <w:bCs/>
          <w:sz w:val="24"/>
        </w:rPr>
        <w:tab/>
      </w:r>
      <w:r w:rsidR="00662C51" w:rsidRPr="004A6EED">
        <w:rPr>
          <w:bCs/>
          <w:sz w:val="24"/>
        </w:rPr>
        <w:tab/>
      </w:r>
      <w:r w:rsidR="00662C51" w:rsidRPr="004A6EED">
        <w:rPr>
          <w:bCs/>
          <w:sz w:val="24"/>
        </w:rPr>
        <w:tab/>
      </w:r>
      <w:r w:rsidRPr="004A6EED">
        <w:rPr>
          <w:bCs/>
          <w:sz w:val="24"/>
        </w:rPr>
        <w:t xml:space="preserve">- </w:t>
      </w:r>
      <w:r w:rsidR="00662C51" w:rsidRPr="004A6EED">
        <w:rPr>
          <w:bCs/>
          <w:sz w:val="24"/>
        </w:rPr>
        <w:t>1 </w:t>
      </w:r>
      <w:r w:rsidR="004A6EED" w:rsidRPr="004A6EED">
        <w:rPr>
          <w:bCs/>
          <w:sz w:val="24"/>
        </w:rPr>
        <w:t>799</w:t>
      </w:r>
      <w:r w:rsidR="00662C51" w:rsidRPr="004A6EED">
        <w:rPr>
          <w:bCs/>
          <w:sz w:val="24"/>
        </w:rPr>
        <w:t>,00</w:t>
      </w:r>
      <w:r w:rsidRPr="004A6EED">
        <w:rPr>
          <w:bCs/>
          <w:sz w:val="24"/>
        </w:rPr>
        <w:t xml:space="preserve"> zł,</w:t>
      </w:r>
    </w:p>
    <w:p w:rsidR="004A6EED" w:rsidRPr="004A6EED" w:rsidRDefault="004A6EED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6EED">
        <w:rPr>
          <w:bCs/>
          <w:sz w:val="24"/>
        </w:rPr>
        <w:tab/>
        <w:t xml:space="preserve">- „Zakup materiałów do remontu oraz utrzymania należytego </w:t>
      </w:r>
    </w:p>
    <w:p w:rsidR="004A6EED" w:rsidRPr="004A6EED" w:rsidRDefault="004A6EED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6EED">
        <w:rPr>
          <w:bCs/>
          <w:sz w:val="24"/>
        </w:rPr>
        <w:tab/>
        <w:t xml:space="preserve">stanu urządzeń rekreacyjnych oraz pomieszczenia gospodarczego”- </w:t>
      </w:r>
      <w:r w:rsidR="00110261">
        <w:rPr>
          <w:bCs/>
          <w:sz w:val="24"/>
        </w:rPr>
        <w:t>2 455,49</w:t>
      </w:r>
      <w:r w:rsidRPr="004A6EED">
        <w:rPr>
          <w:bCs/>
          <w:sz w:val="24"/>
        </w:rPr>
        <w:t xml:space="preserve"> zł,</w:t>
      </w:r>
    </w:p>
    <w:p w:rsidR="004A6EED" w:rsidRPr="004A6EED" w:rsidRDefault="004A6EED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6EED">
        <w:rPr>
          <w:bCs/>
          <w:sz w:val="24"/>
        </w:rPr>
        <w:tab/>
        <w:t xml:space="preserve">- „Utwardzenie terenu rekreacyjnego wraz z ułożeniem chodnika” </w:t>
      </w:r>
      <w:r w:rsidR="005A1472">
        <w:rPr>
          <w:bCs/>
          <w:sz w:val="24"/>
        </w:rPr>
        <w:t>-</w:t>
      </w:r>
      <w:r w:rsidRPr="004A6EED">
        <w:rPr>
          <w:bCs/>
          <w:sz w:val="24"/>
        </w:rPr>
        <w:t xml:space="preserve"> 6 000,00 zł</w:t>
      </w:r>
      <w:r>
        <w:rPr>
          <w:bCs/>
          <w:sz w:val="24"/>
        </w:rPr>
        <w:t>,</w:t>
      </w:r>
    </w:p>
    <w:p w:rsidR="004A6EED" w:rsidRPr="004A6EED" w:rsidRDefault="004A6EED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6EED">
        <w:rPr>
          <w:bCs/>
          <w:sz w:val="24"/>
        </w:rPr>
        <w:t>- sołectwo Koczwara</w:t>
      </w:r>
    </w:p>
    <w:p w:rsidR="004A6EED" w:rsidRPr="004A6EED" w:rsidRDefault="004A6EED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6EED">
        <w:rPr>
          <w:bCs/>
          <w:sz w:val="24"/>
        </w:rPr>
        <w:tab/>
        <w:t>- „Zakup urządzeń i wyposażenia do altany rekreacyjnej”</w:t>
      </w:r>
      <w:r w:rsidRPr="004A6EED">
        <w:rPr>
          <w:bCs/>
          <w:sz w:val="24"/>
        </w:rPr>
        <w:tab/>
      </w:r>
      <w:r w:rsidR="00423CE2">
        <w:rPr>
          <w:bCs/>
          <w:sz w:val="24"/>
        </w:rPr>
        <w:t xml:space="preserve">   </w:t>
      </w:r>
      <w:r w:rsidRPr="004A6EED">
        <w:rPr>
          <w:bCs/>
          <w:sz w:val="24"/>
        </w:rPr>
        <w:t>- 8 660,00 zł,</w:t>
      </w:r>
    </w:p>
    <w:p w:rsidR="004A6EED" w:rsidRPr="004A6EED" w:rsidRDefault="004A6EED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6EED">
        <w:rPr>
          <w:bCs/>
          <w:sz w:val="24"/>
        </w:rPr>
        <w:tab/>
        <w:t>- „Zakup i montaż 4 lamp solarnych do oświetlenia placu zabaw” - 1 950,00 zł,</w:t>
      </w:r>
    </w:p>
    <w:p w:rsidR="004A6EED" w:rsidRPr="004A6EED" w:rsidRDefault="004A6EED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6EED">
        <w:rPr>
          <w:bCs/>
          <w:sz w:val="24"/>
        </w:rPr>
        <w:lastRenderedPageBreak/>
        <w:tab/>
        <w:t>- „Zmiana planu(projektu) zagospodarowania terenu”</w:t>
      </w:r>
      <w:r w:rsidRPr="004A6EED">
        <w:rPr>
          <w:bCs/>
          <w:sz w:val="24"/>
        </w:rPr>
        <w:tab/>
      </w:r>
      <w:r w:rsidRPr="004A6EED">
        <w:rPr>
          <w:bCs/>
          <w:sz w:val="24"/>
        </w:rPr>
        <w:tab/>
        <w:t>- 2 460,00 zł,</w:t>
      </w:r>
    </w:p>
    <w:p w:rsidR="004A6EED" w:rsidRPr="004A6EED" w:rsidRDefault="004A6EED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A6EED">
        <w:rPr>
          <w:bCs/>
          <w:sz w:val="24"/>
        </w:rPr>
        <w:tab/>
        <w:t>- „Zakup dwóch lamp solarnych na plac rekreacyjny”</w:t>
      </w:r>
      <w:r w:rsidRPr="004A6EED">
        <w:rPr>
          <w:bCs/>
          <w:sz w:val="24"/>
        </w:rPr>
        <w:tab/>
      </w:r>
      <w:r w:rsidRPr="004A6EED">
        <w:rPr>
          <w:bCs/>
          <w:sz w:val="24"/>
        </w:rPr>
        <w:tab/>
        <w:t>-    910,00 zł</w:t>
      </w:r>
    </w:p>
    <w:p w:rsidR="00D30F72" w:rsidRPr="001C04E2" w:rsidRDefault="00D30F72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C04E2">
        <w:rPr>
          <w:bCs/>
          <w:sz w:val="24"/>
        </w:rPr>
        <w:t xml:space="preserve">- sołectwo </w:t>
      </w:r>
      <w:r w:rsidR="00662C51" w:rsidRPr="001C04E2">
        <w:rPr>
          <w:bCs/>
          <w:sz w:val="24"/>
        </w:rPr>
        <w:t>Małachów</w:t>
      </w:r>
    </w:p>
    <w:p w:rsidR="00D30F72" w:rsidRPr="001C04E2" w:rsidRDefault="00D30F72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C04E2">
        <w:rPr>
          <w:bCs/>
          <w:sz w:val="24"/>
        </w:rPr>
        <w:tab/>
        <w:t>- „</w:t>
      </w:r>
      <w:r w:rsidR="004A6EED" w:rsidRPr="001C04E2">
        <w:rPr>
          <w:bCs/>
          <w:sz w:val="24"/>
        </w:rPr>
        <w:t>Zakup dwóch namiotów rekreacyjnych oraz wyposażenia rekreacyjnego</w:t>
      </w:r>
      <w:r w:rsidRPr="001C04E2">
        <w:rPr>
          <w:bCs/>
          <w:sz w:val="24"/>
        </w:rPr>
        <w:t xml:space="preserve">”- </w:t>
      </w:r>
      <w:r w:rsidR="00A16405" w:rsidRPr="001C04E2">
        <w:rPr>
          <w:bCs/>
          <w:sz w:val="24"/>
        </w:rPr>
        <w:t xml:space="preserve"> </w:t>
      </w:r>
      <w:r w:rsidR="001C04E2" w:rsidRPr="001C04E2">
        <w:rPr>
          <w:bCs/>
          <w:sz w:val="24"/>
        </w:rPr>
        <w:t>7 294,72</w:t>
      </w:r>
      <w:r w:rsidRPr="001C04E2">
        <w:rPr>
          <w:bCs/>
          <w:sz w:val="24"/>
        </w:rPr>
        <w:t xml:space="preserve"> zł,</w:t>
      </w:r>
    </w:p>
    <w:p w:rsidR="00713ECC" w:rsidRPr="001C04E2" w:rsidRDefault="00D30F72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C04E2">
        <w:rPr>
          <w:bCs/>
          <w:sz w:val="24"/>
        </w:rPr>
        <w:t xml:space="preserve">- </w:t>
      </w:r>
      <w:r w:rsidR="00420236" w:rsidRPr="001C04E2">
        <w:rPr>
          <w:bCs/>
          <w:sz w:val="24"/>
        </w:rPr>
        <w:t xml:space="preserve">sołectwo </w:t>
      </w:r>
      <w:r w:rsidR="00662C51" w:rsidRPr="001C04E2">
        <w:rPr>
          <w:bCs/>
          <w:sz w:val="24"/>
        </w:rPr>
        <w:t>Modliszewice</w:t>
      </w:r>
    </w:p>
    <w:p w:rsidR="001C04E2" w:rsidRPr="001C04E2" w:rsidRDefault="00420236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C04E2">
        <w:rPr>
          <w:bCs/>
          <w:sz w:val="24"/>
        </w:rPr>
        <w:tab/>
        <w:t>- „</w:t>
      </w:r>
      <w:r w:rsidR="001C04E2" w:rsidRPr="001C04E2">
        <w:rPr>
          <w:bCs/>
          <w:sz w:val="24"/>
        </w:rPr>
        <w:t xml:space="preserve">Zakup materiałów do konserwacji urządzeń rekreacyjnych </w:t>
      </w:r>
    </w:p>
    <w:p w:rsidR="00420236" w:rsidRPr="001C04E2" w:rsidRDefault="001C04E2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C04E2">
        <w:rPr>
          <w:bCs/>
          <w:sz w:val="24"/>
        </w:rPr>
        <w:tab/>
        <w:t>na placu zabaw oraz do utrzymania porządku</w:t>
      </w:r>
      <w:r w:rsidR="00420236" w:rsidRPr="001C04E2">
        <w:rPr>
          <w:bCs/>
          <w:sz w:val="24"/>
        </w:rPr>
        <w:t>”</w:t>
      </w:r>
      <w:r w:rsidR="00662C51" w:rsidRPr="001C04E2">
        <w:rPr>
          <w:bCs/>
          <w:sz w:val="24"/>
        </w:rPr>
        <w:tab/>
      </w:r>
      <w:r w:rsidR="00420236" w:rsidRPr="001C04E2">
        <w:rPr>
          <w:bCs/>
          <w:sz w:val="24"/>
        </w:rPr>
        <w:tab/>
      </w:r>
      <w:r w:rsidR="00713ECC" w:rsidRPr="001C04E2">
        <w:rPr>
          <w:bCs/>
          <w:sz w:val="24"/>
        </w:rPr>
        <w:tab/>
      </w:r>
      <w:r w:rsidR="00420236" w:rsidRPr="001C04E2">
        <w:rPr>
          <w:bCs/>
          <w:sz w:val="24"/>
        </w:rPr>
        <w:t xml:space="preserve">- </w:t>
      </w:r>
      <w:r w:rsidR="00662C51" w:rsidRPr="001C04E2">
        <w:rPr>
          <w:bCs/>
          <w:sz w:val="24"/>
        </w:rPr>
        <w:t xml:space="preserve">1 </w:t>
      </w:r>
      <w:r w:rsidRPr="001C04E2">
        <w:rPr>
          <w:bCs/>
          <w:sz w:val="24"/>
        </w:rPr>
        <w:t>722</w:t>
      </w:r>
      <w:r w:rsidR="00713ECC" w:rsidRPr="001C04E2">
        <w:rPr>
          <w:bCs/>
          <w:sz w:val="24"/>
        </w:rPr>
        <w:t>,00</w:t>
      </w:r>
      <w:r w:rsidR="00420236" w:rsidRPr="001C04E2">
        <w:rPr>
          <w:bCs/>
          <w:sz w:val="24"/>
        </w:rPr>
        <w:t xml:space="preserve"> zł,</w:t>
      </w:r>
    </w:p>
    <w:p w:rsidR="001C04E2" w:rsidRPr="001C04E2" w:rsidRDefault="001C04E2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C04E2">
        <w:rPr>
          <w:bCs/>
          <w:sz w:val="24"/>
        </w:rPr>
        <w:t>- sołectwo Niebo</w:t>
      </w:r>
    </w:p>
    <w:p w:rsidR="001C04E2" w:rsidRPr="001C04E2" w:rsidRDefault="001C04E2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C04E2">
        <w:rPr>
          <w:bCs/>
          <w:sz w:val="24"/>
        </w:rPr>
        <w:tab/>
        <w:t>- „Remont i renowacja urządzeń na placu rekreacyjnym”</w:t>
      </w:r>
      <w:r w:rsidRPr="001C04E2">
        <w:rPr>
          <w:bCs/>
          <w:sz w:val="24"/>
        </w:rPr>
        <w:tab/>
      </w:r>
      <w:r w:rsidRPr="001C04E2">
        <w:rPr>
          <w:bCs/>
          <w:sz w:val="24"/>
        </w:rPr>
        <w:tab/>
        <w:t>- 6 949,50 zł,</w:t>
      </w:r>
    </w:p>
    <w:p w:rsidR="001C04E2" w:rsidRPr="001C04E2" w:rsidRDefault="001C04E2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C04E2">
        <w:rPr>
          <w:bCs/>
          <w:sz w:val="24"/>
        </w:rPr>
        <w:t>- sołectwo Nieświń</w:t>
      </w:r>
      <w:r w:rsidRPr="001C04E2">
        <w:rPr>
          <w:bCs/>
          <w:sz w:val="24"/>
        </w:rPr>
        <w:tab/>
      </w:r>
    </w:p>
    <w:p w:rsidR="001C04E2" w:rsidRPr="001C04E2" w:rsidRDefault="001C04E2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C04E2">
        <w:rPr>
          <w:bCs/>
          <w:sz w:val="24"/>
        </w:rPr>
        <w:tab/>
        <w:t xml:space="preserve">- „Konserwacja urządzeń zabawowych oraz utrzymanie </w:t>
      </w:r>
    </w:p>
    <w:p w:rsidR="001C04E2" w:rsidRPr="001C04E2" w:rsidRDefault="001C04E2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C04E2">
        <w:rPr>
          <w:bCs/>
          <w:sz w:val="24"/>
        </w:rPr>
        <w:tab/>
        <w:t>świetlicy wiejskiej (zakup materiałów)”</w:t>
      </w:r>
      <w:r w:rsidRPr="001C04E2">
        <w:rPr>
          <w:bCs/>
          <w:sz w:val="24"/>
        </w:rPr>
        <w:tab/>
      </w:r>
      <w:r w:rsidRPr="001C04E2">
        <w:rPr>
          <w:bCs/>
          <w:sz w:val="24"/>
        </w:rPr>
        <w:tab/>
      </w:r>
      <w:r w:rsidRPr="001C04E2">
        <w:rPr>
          <w:bCs/>
          <w:sz w:val="24"/>
        </w:rPr>
        <w:tab/>
      </w:r>
      <w:r w:rsidRPr="001C04E2">
        <w:rPr>
          <w:bCs/>
          <w:sz w:val="24"/>
        </w:rPr>
        <w:tab/>
        <w:t xml:space="preserve">- </w:t>
      </w:r>
      <w:r w:rsidR="00110261">
        <w:rPr>
          <w:bCs/>
          <w:sz w:val="24"/>
        </w:rPr>
        <w:t xml:space="preserve">  </w:t>
      </w:r>
      <w:r w:rsidRPr="001C04E2">
        <w:rPr>
          <w:bCs/>
          <w:sz w:val="24"/>
        </w:rPr>
        <w:t> 993,94 zł,</w:t>
      </w:r>
    </w:p>
    <w:p w:rsidR="00420236" w:rsidRPr="001C04E2" w:rsidRDefault="00420236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C04E2">
        <w:rPr>
          <w:bCs/>
          <w:sz w:val="24"/>
        </w:rPr>
        <w:t xml:space="preserve">- sołectwo </w:t>
      </w:r>
      <w:r w:rsidR="00662C51" w:rsidRPr="001C04E2">
        <w:rPr>
          <w:bCs/>
          <w:sz w:val="24"/>
        </w:rPr>
        <w:t>Pomorzany</w:t>
      </w:r>
    </w:p>
    <w:p w:rsidR="00420236" w:rsidRPr="001C04E2" w:rsidRDefault="00420236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C04E2">
        <w:rPr>
          <w:bCs/>
          <w:sz w:val="24"/>
        </w:rPr>
        <w:tab/>
        <w:t>- „</w:t>
      </w:r>
      <w:r w:rsidR="001C04E2" w:rsidRPr="001C04E2">
        <w:rPr>
          <w:bCs/>
          <w:sz w:val="24"/>
        </w:rPr>
        <w:t>Zakup namiotów rekreacyjnych</w:t>
      </w:r>
      <w:r w:rsidRPr="001C04E2">
        <w:rPr>
          <w:bCs/>
          <w:sz w:val="24"/>
        </w:rPr>
        <w:t>”</w:t>
      </w:r>
      <w:r w:rsidR="00713ECC" w:rsidRPr="001C04E2">
        <w:rPr>
          <w:bCs/>
          <w:sz w:val="24"/>
        </w:rPr>
        <w:tab/>
      </w:r>
      <w:r w:rsidRPr="001C04E2">
        <w:rPr>
          <w:bCs/>
          <w:sz w:val="24"/>
        </w:rPr>
        <w:tab/>
      </w:r>
      <w:r w:rsidRPr="001C04E2">
        <w:rPr>
          <w:bCs/>
          <w:sz w:val="24"/>
        </w:rPr>
        <w:tab/>
      </w:r>
      <w:r w:rsidR="00713ECC" w:rsidRPr="001C04E2">
        <w:rPr>
          <w:bCs/>
          <w:sz w:val="24"/>
        </w:rPr>
        <w:tab/>
      </w:r>
      <w:r w:rsidRPr="001C04E2">
        <w:rPr>
          <w:bCs/>
          <w:sz w:val="24"/>
        </w:rPr>
        <w:t xml:space="preserve">- </w:t>
      </w:r>
      <w:r w:rsidR="001C04E2" w:rsidRPr="001C04E2">
        <w:rPr>
          <w:bCs/>
          <w:sz w:val="24"/>
        </w:rPr>
        <w:t>4 750,00</w:t>
      </w:r>
      <w:r w:rsidRPr="001C04E2">
        <w:rPr>
          <w:bCs/>
          <w:sz w:val="24"/>
        </w:rPr>
        <w:t xml:space="preserve"> zł</w:t>
      </w:r>
      <w:r w:rsidR="00A16405" w:rsidRPr="001C04E2">
        <w:rPr>
          <w:bCs/>
          <w:sz w:val="24"/>
        </w:rPr>
        <w:t>,</w:t>
      </w:r>
    </w:p>
    <w:p w:rsidR="001C04E2" w:rsidRPr="001C04E2" w:rsidRDefault="001C04E2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C04E2">
        <w:rPr>
          <w:bCs/>
          <w:sz w:val="24"/>
        </w:rPr>
        <w:t>- sołectwo Proćwin</w:t>
      </w:r>
    </w:p>
    <w:p w:rsidR="001C04E2" w:rsidRPr="001C04E2" w:rsidRDefault="001C04E2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C04E2">
        <w:rPr>
          <w:bCs/>
          <w:sz w:val="24"/>
        </w:rPr>
        <w:tab/>
        <w:t xml:space="preserve">- „Zakup dwóch kosiarek spalinowych i dmuchawy elektrycznej” </w:t>
      </w:r>
      <w:r>
        <w:rPr>
          <w:bCs/>
          <w:sz w:val="24"/>
        </w:rPr>
        <w:t>-</w:t>
      </w:r>
      <w:r w:rsidRPr="001C04E2">
        <w:rPr>
          <w:bCs/>
          <w:sz w:val="24"/>
        </w:rPr>
        <w:t xml:space="preserve"> 5 097,00 zł,</w:t>
      </w:r>
    </w:p>
    <w:p w:rsidR="001C04E2" w:rsidRPr="001C04E2" w:rsidRDefault="001C04E2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C04E2">
        <w:rPr>
          <w:bCs/>
          <w:sz w:val="24"/>
        </w:rPr>
        <w:t>- sołectwo Przybyszowy</w:t>
      </w:r>
    </w:p>
    <w:p w:rsidR="001C04E2" w:rsidRPr="001C04E2" w:rsidRDefault="001C04E2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C04E2">
        <w:rPr>
          <w:bCs/>
          <w:sz w:val="24"/>
        </w:rPr>
        <w:tab/>
        <w:t>- „Doposażenie placu zabaw”</w:t>
      </w:r>
      <w:r w:rsidRPr="001C04E2">
        <w:rPr>
          <w:bCs/>
          <w:sz w:val="24"/>
        </w:rPr>
        <w:tab/>
      </w:r>
      <w:r w:rsidRPr="001C04E2">
        <w:rPr>
          <w:bCs/>
          <w:sz w:val="24"/>
        </w:rPr>
        <w:tab/>
      </w:r>
      <w:r w:rsidRPr="001C04E2">
        <w:rPr>
          <w:bCs/>
          <w:sz w:val="24"/>
        </w:rPr>
        <w:tab/>
      </w:r>
      <w:r w:rsidRPr="001C04E2">
        <w:rPr>
          <w:bCs/>
          <w:sz w:val="24"/>
        </w:rPr>
        <w:tab/>
      </w:r>
      <w:r w:rsidR="005A1472">
        <w:rPr>
          <w:bCs/>
          <w:sz w:val="24"/>
        </w:rPr>
        <w:tab/>
      </w:r>
      <w:r w:rsidRPr="001C04E2">
        <w:rPr>
          <w:bCs/>
          <w:sz w:val="24"/>
        </w:rPr>
        <w:t>- 1 237,50 zł,</w:t>
      </w:r>
    </w:p>
    <w:p w:rsidR="00A16405" w:rsidRPr="001C04E2" w:rsidRDefault="00A16405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C04E2">
        <w:rPr>
          <w:bCs/>
          <w:sz w:val="24"/>
        </w:rPr>
        <w:t xml:space="preserve">- sołectwo </w:t>
      </w:r>
      <w:r w:rsidR="00662C51" w:rsidRPr="001C04E2">
        <w:rPr>
          <w:bCs/>
          <w:sz w:val="24"/>
        </w:rPr>
        <w:t>Sielpia</w:t>
      </w:r>
    </w:p>
    <w:p w:rsidR="00A16405" w:rsidRPr="001C04E2" w:rsidRDefault="00A16405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C04E2">
        <w:rPr>
          <w:bCs/>
          <w:sz w:val="24"/>
        </w:rPr>
        <w:tab/>
        <w:t>- „</w:t>
      </w:r>
      <w:r w:rsidR="001C04E2" w:rsidRPr="001C04E2">
        <w:rPr>
          <w:bCs/>
          <w:sz w:val="24"/>
        </w:rPr>
        <w:t>Zakup grilla betonowego</w:t>
      </w:r>
      <w:r w:rsidRPr="001C04E2">
        <w:rPr>
          <w:bCs/>
          <w:sz w:val="24"/>
        </w:rPr>
        <w:t>”</w:t>
      </w:r>
      <w:r w:rsidRPr="001C04E2">
        <w:rPr>
          <w:bCs/>
          <w:sz w:val="24"/>
        </w:rPr>
        <w:tab/>
      </w:r>
      <w:r w:rsidR="00713ECC" w:rsidRPr="001C04E2">
        <w:rPr>
          <w:bCs/>
          <w:sz w:val="24"/>
        </w:rPr>
        <w:tab/>
      </w:r>
      <w:r w:rsidRPr="001C04E2">
        <w:rPr>
          <w:bCs/>
          <w:sz w:val="24"/>
        </w:rPr>
        <w:tab/>
      </w:r>
      <w:r w:rsidR="001C04E2" w:rsidRPr="001C04E2">
        <w:rPr>
          <w:bCs/>
          <w:sz w:val="24"/>
        </w:rPr>
        <w:tab/>
      </w:r>
      <w:r w:rsidR="005A1472">
        <w:rPr>
          <w:bCs/>
          <w:sz w:val="24"/>
        </w:rPr>
        <w:tab/>
      </w:r>
      <w:r w:rsidRPr="001C04E2">
        <w:rPr>
          <w:bCs/>
          <w:sz w:val="24"/>
        </w:rPr>
        <w:t xml:space="preserve">- </w:t>
      </w:r>
      <w:r w:rsidR="00662C51" w:rsidRPr="001C04E2">
        <w:rPr>
          <w:bCs/>
          <w:sz w:val="24"/>
        </w:rPr>
        <w:t xml:space="preserve">   </w:t>
      </w:r>
      <w:r w:rsidR="001C04E2" w:rsidRPr="001C04E2">
        <w:rPr>
          <w:bCs/>
          <w:sz w:val="24"/>
        </w:rPr>
        <w:t>429,00</w:t>
      </w:r>
      <w:r w:rsidRPr="001C04E2">
        <w:rPr>
          <w:bCs/>
          <w:sz w:val="24"/>
        </w:rPr>
        <w:t xml:space="preserve"> zł,</w:t>
      </w:r>
    </w:p>
    <w:p w:rsidR="00A16405" w:rsidRPr="001C04E2" w:rsidRDefault="00A16405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C04E2">
        <w:rPr>
          <w:bCs/>
          <w:sz w:val="24"/>
        </w:rPr>
        <w:t xml:space="preserve">- sołectwo </w:t>
      </w:r>
      <w:r w:rsidR="001C04E2" w:rsidRPr="001C04E2">
        <w:rPr>
          <w:bCs/>
          <w:sz w:val="24"/>
        </w:rPr>
        <w:t>Stary Dziebałtów</w:t>
      </w:r>
    </w:p>
    <w:p w:rsidR="00A16405" w:rsidRPr="001C04E2" w:rsidRDefault="00A16405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C04E2">
        <w:rPr>
          <w:bCs/>
          <w:sz w:val="24"/>
        </w:rPr>
        <w:tab/>
        <w:t>-</w:t>
      </w:r>
      <w:r w:rsidR="00713ECC" w:rsidRPr="001C04E2">
        <w:rPr>
          <w:bCs/>
          <w:sz w:val="24"/>
        </w:rPr>
        <w:t xml:space="preserve"> </w:t>
      </w:r>
      <w:r w:rsidRPr="001C04E2">
        <w:rPr>
          <w:bCs/>
          <w:sz w:val="24"/>
        </w:rPr>
        <w:t>„</w:t>
      </w:r>
      <w:r w:rsidR="001C04E2" w:rsidRPr="001C04E2">
        <w:rPr>
          <w:bCs/>
          <w:sz w:val="24"/>
        </w:rPr>
        <w:t>Zagospodarowanie placu rekreacyjnego</w:t>
      </w:r>
      <w:r w:rsidRPr="001C04E2">
        <w:rPr>
          <w:bCs/>
          <w:sz w:val="24"/>
        </w:rPr>
        <w:t>”</w:t>
      </w:r>
      <w:r w:rsidR="00662C51" w:rsidRPr="001C04E2">
        <w:rPr>
          <w:bCs/>
          <w:sz w:val="24"/>
        </w:rPr>
        <w:tab/>
      </w:r>
      <w:r w:rsidRPr="001C04E2">
        <w:rPr>
          <w:bCs/>
          <w:sz w:val="24"/>
        </w:rPr>
        <w:tab/>
      </w:r>
      <w:r w:rsidR="005A1472">
        <w:rPr>
          <w:bCs/>
          <w:sz w:val="24"/>
        </w:rPr>
        <w:tab/>
      </w:r>
      <w:r w:rsidRPr="001C04E2">
        <w:rPr>
          <w:bCs/>
          <w:sz w:val="24"/>
        </w:rPr>
        <w:t xml:space="preserve">- </w:t>
      </w:r>
      <w:r w:rsidR="001C04E2" w:rsidRPr="001C04E2">
        <w:rPr>
          <w:bCs/>
          <w:sz w:val="24"/>
        </w:rPr>
        <w:t>2 </w:t>
      </w:r>
      <w:r w:rsidR="00110261">
        <w:rPr>
          <w:bCs/>
          <w:sz w:val="24"/>
        </w:rPr>
        <w:t>8</w:t>
      </w:r>
      <w:r w:rsidR="001C04E2" w:rsidRPr="001C04E2">
        <w:rPr>
          <w:bCs/>
          <w:sz w:val="24"/>
        </w:rPr>
        <w:t>71,96</w:t>
      </w:r>
      <w:r w:rsidRPr="001C04E2">
        <w:rPr>
          <w:bCs/>
          <w:sz w:val="24"/>
        </w:rPr>
        <w:t xml:space="preserve"> zł,</w:t>
      </w:r>
    </w:p>
    <w:p w:rsidR="00713ECC" w:rsidRPr="001C04E2" w:rsidRDefault="00713ECC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C04E2">
        <w:rPr>
          <w:bCs/>
          <w:sz w:val="24"/>
        </w:rPr>
        <w:t xml:space="preserve">- sołectwo </w:t>
      </w:r>
      <w:r w:rsidR="00662C51" w:rsidRPr="001C04E2">
        <w:rPr>
          <w:bCs/>
          <w:sz w:val="24"/>
        </w:rPr>
        <w:t>Star</w:t>
      </w:r>
      <w:r w:rsidR="001C04E2" w:rsidRPr="001C04E2">
        <w:rPr>
          <w:bCs/>
          <w:sz w:val="24"/>
        </w:rPr>
        <w:t>y</w:t>
      </w:r>
      <w:r w:rsidR="00662C51" w:rsidRPr="001C04E2">
        <w:rPr>
          <w:bCs/>
          <w:sz w:val="24"/>
        </w:rPr>
        <w:t xml:space="preserve"> </w:t>
      </w:r>
      <w:r w:rsidR="001C04E2" w:rsidRPr="001C04E2">
        <w:rPr>
          <w:bCs/>
          <w:sz w:val="24"/>
        </w:rPr>
        <w:t>Sokołów</w:t>
      </w:r>
    </w:p>
    <w:p w:rsidR="001C04E2" w:rsidRPr="001C04E2" w:rsidRDefault="00713ECC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C04E2">
        <w:rPr>
          <w:bCs/>
          <w:sz w:val="24"/>
        </w:rPr>
        <w:tab/>
        <w:t>- „</w:t>
      </w:r>
      <w:r w:rsidR="001C04E2" w:rsidRPr="001C04E2">
        <w:rPr>
          <w:bCs/>
          <w:sz w:val="24"/>
        </w:rPr>
        <w:t>Zakup materiałów, w tym benzyny i akcesoriów do kosiarki</w:t>
      </w:r>
    </w:p>
    <w:p w:rsidR="00713ECC" w:rsidRPr="001C04E2" w:rsidRDefault="001C04E2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C04E2">
        <w:rPr>
          <w:bCs/>
          <w:sz w:val="24"/>
        </w:rPr>
        <w:tab/>
        <w:t xml:space="preserve"> na potrzeby utrzymania placu gminnego</w:t>
      </w:r>
      <w:r w:rsidR="00662C51" w:rsidRPr="001C04E2">
        <w:rPr>
          <w:bCs/>
          <w:sz w:val="24"/>
        </w:rPr>
        <w:t>”</w:t>
      </w:r>
      <w:r w:rsidR="00662C51" w:rsidRPr="001C04E2">
        <w:rPr>
          <w:bCs/>
          <w:sz w:val="24"/>
        </w:rPr>
        <w:tab/>
      </w:r>
      <w:r w:rsidR="00662C51" w:rsidRPr="001C04E2">
        <w:rPr>
          <w:bCs/>
          <w:sz w:val="24"/>
        </w:rPr>
        <w:tab/>
      </w:r>
      <w:r w:rsidRPr="001C04E2">
        <w:rPr>
          <w:bCs/>
          <w:sz w:val="24"/>
        </w:rPr>
        <w:tab/>
      </w:r>
      <w:r w:rsidR="005A1472">
        <w:rPr>
          <w:bCs/>
          <w:sz w:val="24"/>
        </w:rPr>
        <w:tab/>
      </w:r>
      <w:r w:rsidR="00662C51" w:rsidRPr="001C04E2">
        <w:rPr>
          <w:bCs/>
          <w:sz w:val="24"/>
        </w:rPr>
        <w:t xml:space="preserve">- </w:t>
      </w:r>
      <w:r w:rsidRPr="001C04E2">
        <w:rPr>
          <w:bCs/>
          <w:sz w:val="24"/>
        </w:rPr>
        <w:t xml:space="preserve">  296,80</w:t>
      </w:r>
      <w:r w:rsidR="00713ECC" w:rsidRPr="001C04E2">
        <w:rPr>
          <w:bCs/>
          <w:sz w:val="24"/>
        </w:rPr>
        <w:t xml:space="preserve"> zł,</w:t>
      </w:r>
    </w:p>
    <w:p w:rsidR="00662C51" w:rsidRPr="001C04E2" w:rsidRDefault="00662C51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B3218">
        <w:rPr>
          <w:bCs/>
          <w:color w:val="FF0000"/>
          <w:sz w:val="24"/>
        </w:rPr>
        <w:tab/>
      </w:r>
      <w:r w:rsidRPr="001C04E2">
        <w:rPr>
          <w:bCs/>
          <w:sz w:val="24"/>
        </w:rPr>
        <w:t>- „</w:t>
      </w:r>
      <w:r w:rsidR="001C04E2" w:rsidRPr="001C04E2">
        <w:rPr>
          <w:bCs/>
          <w:sz w:val="24"/>
        </w:rPr>
        <w:t>Zakup ławek na plac rekreacyjny</w:t>
      </w:r>
      <w:r w:rsidRPr="001C04E2">
        <w:rPr>
          <w:bCs/>
          <w:sz w:val="24"/>
        </w:rPr>
        <w:t>”</w:t>
      </w:r>
      <w:r w:rsidRPr="001C04E2">
        <w:rPr>
          <w:bCs/>
          <w:sz w:val="24"/>
        </w:rPr>
        <w:tab/>
      </w:r>
      <w:r w:rsidRPr="001C04E2">
        <w:rPr>
          <w:bCs/>
          <w:sz w:val="24"/>
        </w:rPr>
        <w:tab/>
      </w:r>
      <w:r w:rsidRPr="001C04E2">
        <w:rPr>
          <w:bCs/>
          <w:sz w:val="24"/>
        </w:rPr>
        <w:tab/>
      </w:r>
      <w:r w:rsidR="005A1472">
        <w:rPr>
          <w:bCs/>
          <w:sz w:val="24"/>
        </w:rPr>
        <w:tab/>
      </w:r>
      <w:r w:rsidRPr="001C04E2">
        <w:rPr>
          <w:bCs/>
          <w:sz w:val="24"/>
        </w:rPr>
        <w:t xml:space="preserve">- </w:t>
      </w:r>
      <w:r w:rsidR="001C04E2" w:rsidRPr="001C04E2">
        <w:rPr>
          <w:bCs/>
          <w:sz w:val="24"/>
        </w:rPr>
        <w:t>3 025,76</w:t>
      </w:r>
      <w:r w:rsidRPr="001C04E2">
        <w:rPr>
          <w:bCs/>
          <w:sz w:val="24"/>
        </w:rPr>
        <w:t xml:space="preserve"> zł,</w:t>
      </w:r>
    </w:p>
    <w:p w:rsidR="00713ECC" w:rsidRPr="001C04E2" w:rsidRDefault="00713ECC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C04E2">
        <w:rPr>
          <w:bCs/>
          <w:sz w:val="24"/>
        </w:rPr>
        <w:t>- sołectwo Wincentów</w:t>
      </w:r>
    </w:p>
    <w:p w:rsidR="00713ECC" w:rsidRPr="001C04E2" w:rsidRDefault="00713ECC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1C04E2">
        <w:rPr>
          <w:bCs/>
          <w:sz w:val="24"/>
        </w:rPr>
        <w:tab/>
        <w:t>- „</w:t>
      </w:r>
      <w:r w:rsidR="001C04E2" w:rsidRPr="001C04E2">
        <w:rPr>
          <w:bCs/>
          <w:sz w:val="24"/>
        </w:rPr>
        <w:t>Zakup paliwa i oleju do mikrociągnika</w:t>
      </w:r>
      <w:r w:rsidRPr="001C04E2">
        <w:rPr>
          <w:bCs/>
          <w:sz w:val="24"/>
        </w:rPr>
        <w:t>”</w:t>
      </w:r>
      <w:r w:rsidRPr="001C04E2">
        <w:rPr>
          <w:bCs/>
          <w:sz w:val="24"/>
        </w:rPr>
        <w:tab/>
      </w:r>
      <w:r w:rsidR="00020DA1" w:rsidRPr="001C04E2">
        <w:rPr>
          <w:bCs/>
          <w:sz w:val="24"/>
        </w:rPr>
        <w:tab/>
      </w:r>
      <w:r w:rsidR="005A1472">
        <w:rPr>
          <w:bCs/>
          <w:sz w:val="24"/>
        </w:rPr>
        <w:tab/>
      </w:r>
      <w:r w:rsidRPr="001C04E2">
        <w:rPr>
          <w:bCs/>
          <w:sz w:val="24"/>
        </w:rPr>
        <w:t xml:space="preserve">-    </w:t>
      </w:r>
      <w:r w:rsidR="001C04E2" w:rsidRPr="001C04E2">
        <w:rPr>
          <w:bCs/>
          <w:sz w:val="24"/>
        </w:rPr>
        <w:t>214,88</w:t>
      </w:r>
      <w:r w:rsidRPr="001C04E2">
        <w:rPr>
          <w:bCs/>
          <w:sz w:val="24"/>
        </w:rPr>
        <w:t xml:space="preserve"> zł,</w:t>
      </w:r>
    </w:p>
    <w:p w:rsidR="00B06A25" w:rsidRPr="00527E34" w:rsidRDefault="00B06A25" w:rsidP="00A16405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27E34">
        <w:rPr>
          <w:bCs/>
          <w:sz w:val="24"/>
        </w:rPr>
        <w:t>- wydatki majątkowe</w:t>
      </w:r>
      <w:r w:rsidRPr="00527E34">
        <w:rPr>
          <w:bCs/>
          <w:sz w:val="24"/>
        </w:rPr>
        <w:tab/>
      </w:r>
      <w:r w:rsidRPr="00527E34">
        <w:rPr>
          <w:bCs/>
          <w:sz w:val="24"/>
        </w:rPr>
        <w:tab/>
      </w:r>
      <w:r w:rsidRPr="00527E34">
        <w:rPr>
          <w:bCs/>
          <w:sz w:val="24"/>
        </w:rPr>
        <w:tab/>
      </w:r>
      <w:r w:rsidRPr="00527E34">
        <w:rPr>
          <w:bCs/>
          <w:sz w:val="24"/>
        </w:rPr>
        <w:tab/>
      </w:r>
      <w:r w:rsidRPr="00527E34">
        <w:rPr>
          <w:bCs/>
          <w:sz w:val="24"/>
        </w:rPr>
        <w:tab/>
      </w:r>
      <w:r w:rsidRPr="00527E34">
        <w:rPr>
          <w:bCs/>
          <w:sz w:val="24"/>
        </w:rPr>
        <w:tab/>
      </w:r>
      <w:r w:rsidRPr="00527E34">
        <w:rPr>
          <w:bCs/>
          <w:sz w:val="24"/>
        </w:rPr>
        <w:tab/>
      </w:r>
      <w:r w:rsidR="00EC71D4" w:rsidRPr="00527E34">
        <w:rPr>
          <w:bCs/>
          <w:sz w:val="24"/>
        </w:rPr>
        <w:tab/>
      </w:r>
      <w:r w:rsidRPr="00527E34">
        <w:rPr>
          <w:bCs/>
          <w:sz w:val="24"/>
        </w:rPr>
        <w:tab/>
        <w:t>-</w:t>
      </w:r>
      <w:r w:rsidR="00E53C98" w:rsidRPr="00527E34">
        <w:rPr>
          <w:bCs/>
          <w:sz w:val="24"/>
        </w:rPr>
        <w:t xml:space="preserve"> </w:t>
      </w:r>
      <w:r w:rsidR="00527E34" w:rsidRPr="00527E34">
        <w:rPr>
          <w:bCs/>
          <w:sz w:val="24"/>
        </w:rPr>
        <w:t>4 240 179,01</w:t>
      </w:r>
      <w:r w:rsidRPr="00527E34">
        <w:rPr>
          <w:bCs/>
          <w:sz w:val="24"/>
        </w:rPr>
        <w:t xml:space="preserve"> zł</w:t>
      </w:r>
      <w:r w:rsidR="005C4E0F" w:rsidRPr="00527E34">
        <w:rPr>
          <w:bCs/>
          <w:sz w:val="24"/>
        </w:rPr>
        <w:t>,</w:t>
      </w:r>
    </w:p>
    <w:p w:rsidR="00B06A25" w:rsidRPr="00527E34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27E34">
        <w:rPr>
          <w:bCs/>
          <w:sz w:val="24"/>
        </w:rPr>
        <w:t xml:space="preserve">   w tym:</w:t>
      </w:r>
    </w:p>
    <w:p w:rsidR="00FD3774" w:rsidRPr="0015329C" w:rsidRDefault="00FD3774" w:rsidP="00DC2FB8">
      <w:pPr>
        <w:suppressAutoHyphens w:val="0"/>
        <w:spacing w:line="360" w:lineRule="auto"/>
        <w:jc w:val="both"/>
        <w:rPr>
          <w:lang w:eastAsia="pl-PL"/>
        </w:rPr>
      </w:pPr>
      <w:r w:rsidRPr="0015329C">
        <w:rPr>
          <w:lang w:eastAsia="pl-PL"/>
        </w:rPr>
        <w:t>- „</w:t>
      </w:r>
      <w:r w:rsidR="0015329C" w:rsidRPr="0015329C">
        <w:rPr>
          <w:lang w:eastAsia="pl-PL"/>
        </w:rPr>
        <w:t>Wykonanie odwodnienia terenu sołectwa Sierosławice</w:t>
      </w:r>
      <w:r w:rsidRPr="0015329C">
        <w:rPr>
          <w:lang w:eastAsia="pl-PL"/>
        </w:rPr>
        <w:t>”</w:t>
      </w:r>
      <w:r w:rsidR="0015329C" w:rsidRPr="0015329C">
        <w:rPr>
          <w:lang w:eastAsia="pl-PL"/>
        </w:rPr>
        <w:tab/>
      </w:r>
      <w:r w:rsidR="0015329C" w:rsidRPr="0015329C">
        <w:rPr>
          <w:lang w:eastAsia="pl-PL"/>
        </w:rPr>
        <w:tab/>
      </w:r>
      <w:r w:rsidR="0015329C" w:rsidRPr="0015329C">
        <w:rPr>
          <w:lang w:eastAsia="pl-PL"/>
        </w:rPr>
        <w:tab/>
      </w:r>
      <w:r w:rsidRPr="0015329C">
        <w:rPr>
          <w:lang w:eastAsia="pl-PL"/>
        </w:rPr>
        <w:t xml:space="preserve">- </w:t>
      </w:r>
      <w:r w:rsidR="0015329C">
        <w:rPr>
          <w:lang w:eastAsia="pl-PL"/>
        </w:rPr>
        <w:t xml:space="preserve">     </w:t>
      </w:r>
      <w:r w:rsidR="0015329C" w:rsidRPr="0015329C">
        <w:rPr>
          <w:lang w:eastAsia="pl-PL"/>
        </w:rPr>
        <w:t>10 824,00</w:t>
      </w:r>
      <w:r w:rsidRPr="0015329C">
        <w:rPr>
          <w:lang w:eastAsia="pl-PL"/>
        </w:rPr>
        <w:t xml:space="preserve"> zł,</w:t>
      </w:r>
    </w:p>
    <w:p w:rsidR="0015329C" w:rsidRPr="0015329C" w:rsidRDefault="00FD3774" w:rsidP="00DC2FB8">
      <w:pPr>
        <w:suppressAutoHyphens w:val="0"/>
        <w:spacing w:line="360" w:lineRule="auto"/>
        <w:jc w:val="both"/>
        <w:rPr>
          <w:lang w:eastAsia="pl-PL"/>
        </w:rPr>
      </w:pPr>
      <w:r w:rsidRPr="0015329C">
        <w:rPr>
          <w:lang w:eastAsia="pl-PL"/>
        </w:rPr>
        <w:t>- „</w:t>
      </w:r>
      <w:r w:rsidR="0015329C" w:rsidRPr="0015329C">
        <w:rPr>
          <w:lang w:eastAsia="pl-PL"/>
        </w:rPr>
        <w:t>Rekultywacja i remediacja zdegradowanych zbiorników wodnych</w:t>
      </w:r>
    </w:p>
    <w:p w:rsidR="00FD3774" w:rsidRPr="0015329C" w:rsidRDefault="0015329C" w:rsidP="00DC2FB8">
      <w:pPr>
        <w:suppressAutoHyphens w:val="0"/>
        <w:spacing w:line="360" w:lineRule="auto"/>
        <w:jc w:val="both"/>
        <w:rPr>
          <w:lang w:eastAsia="pl-PL"/>
        </w:rPr>
      </w:pPr>
      <w:r w:rsidRPr="0015329C">
        <w:rPr>
          <w:lang w:eastAsia="pl-PL"/>
        </w:rPr>
        <w:t xml:space="preserve"> na terenie miasta Końskie (Stary Młyn i Browary)</w:t>
      </w:r>
      <w:r w:rsidR="00FD3774" w:rsidRPr="0015329C">
        <w:rPr>
          <w:lang w:eastAsia="pl-PL"/>
        </w:rPr>
        <w:t>”</w:t>
      </w:r>
      <w:r w:rsidR="00FD3774" w:rsidRPr="0015329C">
        <w:rPr>
          <w:lang w:eastAsia="pl-PL"/>
        </w:rPr>
        <w:tab/>
      </w:r>
      <w:r w:rsidR="00FD3774" w:rsidRPr="0015329C">
        <w:rPr>
          <w:lang w:eastAsia="pl-PL"/>
        </w:rPr>
        <w:tab/>
      </w:r>
      <w:r w:rsidRPr="0015329C">
        <w:rPr>
          <w:lang w:eastAsia="pl-PL"/>
        </w:rPr>
        <w:tab/>
      </w:r>
      <w:r w:rsidR="00FD3774" w:rsidRPr="0015329C">
        <w:rPr>
          <w:lang w:eastAsia="pl-PL"/>
        </w:rPr>
        <w:t xml:space="preserve">- </w:t>
      </w:r>
      <w:r w:rsidRPr="0015329C">
        <w:rPr>
          <w:lang w:eastAsia="pl-PL"/>
        </w:rPr>
        <w:t>2 364 309,30</w:t>
      </w:r>
      <w:r w:rsidR="00FD3774" w:rsidRPr="0015329C">
        <w:rPr>
          <w:lang w:eastAsia="pl-PL"/>
        </w:rPr>
        <w:t xml:space="preserve"> zł,</w:t>
      </w:r>
    </w:p>
    <w:p w:rsidR="00FD3774" w:rsidRPr="0015329C" w:rsidRDefault="00FD3774" w:rsidP="00DC2FB8">
      <w:pPr>
        <w:suppressAutoHyphens w:val="0"/>
        <w:spacing w:line="360" w:lineRule="auto"/>
        <w:jc w:val="both"/>
        <w:rPr>
          <w:lang w:eastAsia="pl-PL"/>
        </w:rPr>
      </w:pPr>
      <w:r w:rsidRPr="0015329C">
        <w:rPr>
          <w:lang w:eastAsia="pl-PL"/>
        </w:rPr>
        <w:t>- „</w:t>
      </w:r>
      <w:r w:rsidR="0015329C" w:rsidRPr="0015329C">
        <w:rPr>
          <w:lang w:eastAsia="pl-PL"/>
        </w:rPr>
        <w:t>Program ograniczenia niskiej emisji dla miasta i gminy Końskie</w:t>
      </w:r>
      <w:r w:rsidRPr="0015329C">
        <w:rPr>
          <w:lang w:eastAsia="pl-PL"/>
        </w:rPr>
        <w:t>”</w:t>
      </w:r>
      <w:r w:rsidR="009F1BB1" w:rsidRPr="0015329C">
        <w:rPr>
          <w:lang w:eastAsia="pl-PL"/>
        </w:rPr>
        <w:tab/>
      </w:r>
      <w:r w:rsidRPr="0015329C">
        <w:rPr>
          <w:lang w:eastAsia="pl-PL"/>
        </w:rPr>
        <w:t xml:space="preserve">-   </w:t>
      </w:r>
      <w:r w:rsidR="0015329C" w:rsidRPr="0015329C">
        <w:rPr>
          <w:lang w:eastAsia="pl-PL"/>
        </w:rPr>
        <w:t xml:space="preserve"> 479 650,00 </w:t>
      </w:r>
      <w:r w:rsidRPr="0015329C">
        <w:rPr>
          <w:lang w:eastAsia="pl-PL"/>
        </w:rPr>
        <w:t>zł,</w:t>
      </w:r>
    </w:p>
    <w:p w:rsidR="0015329C" w:rsidRPr="0015329C" w:rsidRDefault="00880721" w:rsidP="00DC2FB8">
      <w:pPr>
        <w:suppressAutoHyphens w:val="0"/>
        <w:spacing w:line="360" w:lineRule="auto"/>
        <w:jc w:val="both"/>
        <w:rPr>
          <w:lang w:eastAsia="pl-PL"/>
        </w:rPr>
      </w:pPr>
      <w:r w:rsidRPr="0015329C">
        <w:rPr>
          <w:lang w:eastAsia="pl-PL"/>
        </w:rPr>
        <w:t>- „</w:t>
      </w:r>
      <w:r w:rsidR="0015329C" w:rsidRPr="0015329C">
        <w:rPr>
          <w:lang w:eastAsia="pl-PL"/>
        </w:rPr>
        <w:t>Przebudowa i uzupełnienie oświetlenia drogowego</w:t>
      </w:r>
    </w:p>
    <w:p w:rsidR="00880721" w:rsidRPr="0015329C" w:rsidRDefault="0015329C" w:rsidP="00DC2FB8">
      <w:pPr>
        <w:suppressAutoHyphens w:val="0"/>
        <w:spacing w:line="360" w:lineRule="auto"/>
        <w:jc w:val="both"/>
        <w:rPr>
          <w:lang w:eastAsia="pl-PL"/>
        </w:rPr>
      </w:pPr>
      <w:r w:rsidRPr="0015329C">
        <w:rPr>
          <w:lang w:eastAsia="pl-PL"/>
        </w:rPr>
        <w:lastRenderedPageBreak/>
        <w:t xml:space="preserve"> na terenie miasta i gminy Końskie</w:t>
      </w:r>
      <w:r w:rsidR="00880721" w:rsidRPr="0015329C">
        <w:rPr>
          <w:lang w:eastAsia="pl-PL"/>
        </w:rPr>
        <w:t>”</w:t>
      </w:r>
      <w:r w:rsidR="00880721" w:rsidRPr="0015329C">
        <w:rPr>
          <w:lang w:eastAsia="pl-PL"/>
        </w:rPr>
        <w:tab/>
      </w:r>
      <w:r w:rsidR="009F1BB1" w:rsidRPr="0015329C">
        <w:rPr>
          <w:lang w:eastAsia="pl-PL"/>
        </w:rPr>
        <w:tab/>
      </w:r>
      <w:r w:rsidR="00880721" w:rsidRPr="0015329C">
        <w:rPr>
          <w:lang w:eastAsia="pl-PL"/>
        </w:rPr>
        <w:tab/>
      </w:r>
      <w:r w:rsidRPr="0015329C">
        <w:rPr>
          <w:lang w:eastAsia="pl-PL"/>
        </w:rPr>
        <w:tab/>
      </w:r>
      <w:r w:rsidRPr="0015329C">
        <w:rPr>
          <w:lang w:eastAsia="pl-PL"/>
        </w:rPr>
        <w:tab/>
      </w:r>
      <w:r w:rsidRPr="0015329C">
        <w:rPr>
          <w:lang w:eastAsia="pl-PL"/>
        </w:rPr>
        <w:tab/>
      </w:r>
      <w:r w:rsidR="00880721" w:rsidRPr="0015329C">
        <w:rPr>
          <w:lang w:eastAsia="pl-PL"/>
        </w:rPr>
        <w:t xml:space="preserve">-   </w:t>
      </w:r>
      <w:r w:rsidRPr="0015329C">
        <w:rPr>
          <w:lang w:eastAsia="pl-PL"/>
        </w:rPr>
        <w:t>260 364,21</w:t>
      </w:r>
      <w:r w:rsidR="00880721" w:rsidRPr="0015329C">
        <w:rPr>
          <w:lang w:eastAsia="pl-PL"/>
        </w:rPr>
        <w:t xml:space="preserve"> zł,</w:t>
      </w:r>
    </w:p>
    <w:p w:rsidR="000B3A09" w:rsidRPr="000B3A09" w:rsidRDefault="00880721" w:rsidP="00DC2FB8">
      <w:pPr>
        <w:suppressAutoHyphens w:val="0"/>
        <w:spacing w:line="360" w:lineRule="auto"/>
        <w:jc w:val="both"/>
        <w:rPr>
          <w:lang w:eastAsia="pl-PL"/>
        </w:rPr>
      </w:pPr>
      <w:r w:rsidRPr="000B3A09">
        <w:rPr>
          <w:lang w:eastAsia="pl-PL"/>
        </w:rPr>
        <w:t>- „</w:t>
      </w:r>
      <w:r w:rsidR="000B3A09" w:rsidRPr="000B3A09">
        <w:rPr>
          <w:lang w:eastAsia="pl-PL"/>
        </w:rPr>
        <w:t xml:space="preserve">Rewitalizacja obszarów miasta Końskie (rewitalizacja centrum, </w:t>
      </w:r>
    </w:p>
    <w:p w:rsidR="00880721" w:rsidRPr="000B3A09" w:rsidRDefault="000B3A09" w:rsidP="00DC2FB8">
      <w:pPr>
        <w:suppressAutoHyphens w:val="0"/>
        <w:spacing w:line="360" w:lineRule="auto"/>
        <w:jc w:val="both"/>
        <w:rPr>
          <w:lang w:eastAsia="pl-PL"/>
        </w:rPr>
      </w:pPr>
      <w:r w:rsidRPr="000B3A09">
        <w:rPr>
          <w:lang w:eastAsia="pl-PL"/>
        </w:rPr>
        <w:t>przebudowa Parku Miejskiego, w tym Ogródka Jordanowskiego)</w:t>
      </w:r>
      <w:r w:rsidR="00880721" w:rsidRPr="000B3A09">
        <w:rPr>
          <w:lang w:eastAsia="pl-PL"/>
        </w:rPr>
        <w:t>”</w:t>
      </w:r>
      <w:r w:rsidR="00880721" w:rsidRPr="000B3A09">
        <w:rPr>
          <w:lang w:eastAsia="pl-PL"/>
        </w:rPr>
        <w:tab/>
      </w:r>
      <w:r w:rsidRPr="000B3A09">
        <w:rPr>
          <w:lang w:eastAsia="pl-PL"/>
        </w:rPr>
        <w:tab/>
      </w:r>
      <w:r w:rsidR="00880721" w:rsidRPr="000B3A09">
        <w:rPr>
          <w:lang w:eastAsia="pl-PL"/>
        </w:rPr>
        <w:t xml:space="preserve">-   </w:t>
      </w:r>
      <w:r w:rsidRPr="000B3A09">
        <w:rPr>
          <w:lang w:eastAsia="pl-PL"/>
        </w:rPr>
        <w:t>240 957,00</w:t>
      </w:r>
      <w:r w:rsidR="00880721" w:rsidRPr="000B3A09">
        <w:rPr>
          <w:lang w:eastAsia="pl-PL"/>
        </w:rPr>
        <w:t xml:space="preserve"> zł,</w:t>
      </w:r>
    </w:p>
    <w:p w:rsidR="00880721" w:rsidRPr="000B3A09" w:rsidRDefault="00880721" w:rsidP="00DC2FB8">
      <w:pPr>
        <w:suppressAutoHyphens w:val="0"/>
        <w:spacing w:line="360" w:lineRule="auto"/>
        <w:jc w:val="both"/>
        <w:rPr>
          <w:lang w:eastAsia="pl-PL"/>
        </w:rPr>
      </w:pPr>
      <w:r w:rsidRPr="000B3A09">
        <w:rPr>
          <w:lang w:eastAsia="pl-PL"/>
        </w:rPr>
        <w:t>- „</w:t>
      </w:r>
      <w:r w:rsidR="000B3A09" w:rsidRPr="000B3A09">
        <w:rPr>
          <w:lang w:eastAsia="pl-PL"/>
        </w:rPr>
        <w:t>Odbudowa zbiornika wodnego w Sielpi</w:t>
      </w:r>
      <w:r w:rsidRPr="000B3A09">
        <w:rPr>
          <w:lang w:eastAsia="pl-PL"/>
        </w:rPr>
        <w:t>”</w:t>
      </w:r>
      <w:r w:rsidRPr="000B3A09">
        <w:rPr>
          <w:lang w:eastAsia="pl-PL"/>
        </w:rPr>
        <w:tab/>
      </w:r>
      <w:r w:rsidRPr="000B3A09">
        <w:rPr>
          <w:lang w:eastAsia="pl-PL"/>
        </w:rPr>
        <w:tab/>
      </w:r>
      <w:r w:rsidRPr="000B3A09">
        <w:rPr>
          <w:lang w:eastAsia="pl-PL"/>
        </w:rPr>
        <w:tab/>
      </w:r>
      <w:r w:rsidR="000B3A09" w:rsidRPr="000B3A09">
        <w:rPr>
          <w:lang w:eastAsia="pl-PL"/>
        </w:rPr>
        <w:tab/>
      </w:r>
      <w:r w:rsidR="000B3A09" w:rsidRPr="000B3A09">
        <w:rPr>
          <w:lang w:eastAsia="pl-PL"/>
        </w:rPr>
        <w:tab/>
      </w:r>
      <w:r w:rsidRPr="000B3A09">
        <w:rPr>
          <w:lang w:eastAsia="pl-PL"/>
        </w:rPr>
        <w:t xml:space="preserve">-   </w:t>
      </w:r>
      <w:r w:rsidR="000B3A09" w:rsidRPr="000B3A09">
        <w:rPr>
          <w:lang w:eastAsia="pl-PL"/>
        </w:rPr>
        <w:t>298 063,50</w:t>
      </w:r>
      <w:r w:rsidRPr="000B3A09">
        <w:rPr>
          <w:lang w:eastAsia="pl-PL"/>
        </w:rPr>
        <w:t xml:space="preserve"> zł,</w:t>
      </w:r>
    </w:p>
    <w:p w:rsidR="000B3A09" w:rsidRPr="000B3A09" w:rsidRDefault="00880721" w:rsidP="00DC2FB8">
      <w:pPr>
        <w:suppressAutoHyphens w:val="0"/>
        <w:spacing w:line="360" w:lineRule="auto"/>
        <w:jc w:val="both"/>
        <w:rPr>
          <w:lang w:eastAsia="pl-PL"/>
        </w:rPr>
      </w:pPr>
      <w:r w:rsidRPr="000B3A09">
        <w:rPr>
          <w:lang w:eastAsia="pl-PL"/>
        </w:rPr>
        <w:t>- „</w:t>
      </w:r>
      <w:r w:rsidR="000B3A09" w:rsidRPr="000B3A09">
        <w:rPr>
          <w:lang w:eastAsia="pl-PL"/>
        </w:rPr>
        <w:t xml:space="preserve">Budowa oświetlenia drogowego - łącznik ul. Południowej   </w:t>
      </w:r>
    </w:p>
    <w:p w:rsidR="00880721" w:rsidRPr="000B3A09" w:rsidRDefault="000B3A09" w:rsidP="00DC2FB8">
      <w:pPr>
        <w:suppressAutoHyphens w:val="0"/>
        <w:spacing w:line="360" w:lineRule="auto"/>
        <w:jc w:val="both"/>
        <w:rPr>
          <w:lang w:eastAsia="pl-PL"/>
        </w:rPr>
      </w:pPr>
      <w:r w:rsidRPr="000B3A09">
        <w:rPr>
          <w:lang w:eastAsia="pl-PL"/>
        </w:rPr>
        <w:t>z ul. Robotniczą w Końskich</w:t>
      </w:r>
      <w:r w:rsidR="00880721" w:rsidRPr="000B3A09">
        <w:rPr>
          <w:lang w:eastAsia="pl-PL"/>
        </w:rPr>
        <w:t>”</w:t>
      </w:r>
      <w:r w:rsidR="00880721" w:rsidRPr="000B3A09">
        <w:rPr>
          <w:lang w:eastAsia="pl-PL"/>
        </w:rPr>
        <w:tab/>
      </w:r>
      <w:r w:rsidR="00880721" w:rsidRPr="000B3A09">
        <w:rPr>
          <w:lang w:eastAsia="pl-PL"/>
        </w:rPr>
        <w:tab/>
      </w:r>
      <w:r w:rsidR="00880721" w:rsidRPr="000B3A09">
        <w:rPr>
          <w:lang w:eastAsia="pl-PL"/>
        </w:rPr>
        <w:tab/>
      </w:r>
      <w:r w:rsidR="00880721" w:rsidRPr="000B3A09">
        <w:rPr>
          <w:lang w:eastAsia="pl-PL"/>
        </w:rPr>
        <w:tab/>
      </w:r>
      <w:r w:rsidR="00880721" w:rsidRPr="000B3A09">
        <w:rPr>
          <w:lang w:eastAsia="pl-PL"/>
        </w:rPr>
        <w:tab/>
      </w:r>
      <w:r w:rsidRPr="000B3A09">
        <w:rPr>
          <w:lang w:eastAsia="pl-PL"/>
        </w:rPr>
        <w:tab/>
      </w:r>
      <w:r w:rsidR="00880721" w:rsidRPr="000B3A09">
        <w:rPr>
          <w:lang w:eastAsia="pl-PL"/>
        </w:rPr>
        <w:t xml:space="preserve">-   </w:t>
      </w:r>
      <w:r w:rsidRPr="000B3A09">
        <w:rPr>
          <w:lang w:eastAsia="pl-PL"/>
        </w:rPr>
        <w:t xml:space="preserve">  71 065,56</w:t>
      </w:r>
      <w:r w:rsidR="00880721" w:rsidRPr="000B3A09">
        <w:rPr>
          <w:lang w:eastAsia="pl-PL"/>
        </w:rPr>
        <w:t xml:space="preserve"> zł,</w:t>
      </w:r>
    </w:p>
    <w:p w:rsidR="000B3A09" w:rsidRPr="000B3A09" w:rsidRDefault="00880721" w:rsidP="000B3A09">
      <w:pPr>
        <w:suppressAutoHyphens w:val="0"/>
        <w:spacing w:line="360" w:lineRule="auto"/>
        <w:jc w:val="both"/>
        <w:rPr>
          <w:lang w:eastAsia="pl-PL"/>
        </w:rPr>
      </w:pPr>
      <w:r w:rsidRPr="000B3A09">
        <w:rPr>
          <w:lang w:eastAsia="pl-PL"/>
        </w:rPr>
        <w:t>- „</w:t>
      </w:r>
      <w:r w:rsidR="000B3A09" w:rsidRPr="000B3A09">
        <w:rPr>
          <w:lang w:eastAsia="pl-PL"/>
        </w:rPr>
        <w:t xml:space="preserve">Uzupełnienie oświetlenia drogowego w miejscowości Kornica </w:t>
      </w:r>
    </w:p>
    <w:p w:rsidR="00880721" w:rsidRPr="000B3A09" w:rsidRDefault="000B3A09" w:rsidP="000B3A09">
      <w:pPr>
        <w:suppressAutoHyphens w:val="0"/>
        <w:spacing w:line="360" w:lineRule="auto"/>
        <w:jc w:val="both"/>
        <w:rPr>
          <w:lang w:eastAsia="pl-PL"/>
        </w:rPr>
      </w:pPr>
      <w:r w:rsidRPr="000B3A09">
        <w:rPr>
          <w:lang w:eastAsia="pl-PL"/>
        </w:rPr>
        <w:t>(dokumentacja i wykonanie)</w:t>
      </w:r>
      <w:r w:rsidR="00880721" w:rsidRPr="000B3A09">
        <w:rPr>
          <w:lang w:eastAsia="pl-PL"/>
        </w:rPr>
        <w:t>”</w:t>
      </w:r>
      <w:r w:rsidR="00880721" w:rsidRPr="000B3A09">
        <w:rPr>
          <w:lang w:eastAsia="pl-PL"/>
        </w:rPr>
        <w:tab/>
      </w:r>
      <w:r w:rsidR="00880721" w:rsidRPr="000B3A09">
        <w:rPr>
          <w:lang w:eastAsia="pl-PL"/>
        </w:rPr>
        <w:tab/>
      </w:r>
      <w:r w:rsidR="00880721" w:rsidRPr="000B3A09">
        <w:rPr>
          <w:lang w:eastAsia="pl-PL"/>
        </w:rPr>
        <w:tab/>
      </w:r>
      <w:r w:rsidR="00880721" w:rsidRPr="000B3A09">
        <w:rPr>
          <w:lang w:eastAsia="pl-PL"/>
        </w:rPr>
        <w:tab/>
      </w:r>
      <w:r w:rsidR="00880721" w:rsidRPr="000B3A09">
        <w:rPr>
          <w:lang w:eastAsia="pl-PL"/>
        </w:rPr>
        <w:tab/>
      </w:r>
      <w:r w:rsidR="009F1BB1" w:rsidRPr="000B3A09">
        <w:rPr>
          <w:lang w:eastAsia="pl-PL"/>
        </w:rPr>
        <w:tab/>
      </w:r>
      <w:r w:rsidR="00880721" w:rsidRPr="000B3A09">
        <w:rPr>
          <w:lang w:eastAsia="pl-PL"/>
        </w:rPr>
        <w:t xml:space="preserve">-  </w:t>
      </w:r>
      <w:r w:rsidRPr="000B3A09">
        <w:rPr>
          <w:lang w:eastAsia="pl-PL"/>
        </w:rPr>
        <w:t xml:space="preserve">     5 289,</w:t>
      </w:r>
      <w:r w:rsidR="009F1BB1" w:rsidRPr="000B3A09">
        <w:rPr>
          <w:lang w:eastAsia="pl-PL"/>
        </w:rPr>
        <w:t>00</w:t>
      </w:r>
      <w:r w:rsidR="00880721" w:rsidRPr="000B3A09">
        <w:rPr>
          <w:lang w:eastAsia="pl-PL"/>
        </w:rPr>
        <w:t xml:space="preserve"> zł,</w:t>
      </w:r>
    </w:p>
    <w:p w:rsidR="000B3A09" w:rsidRPr="000B3A09" w:rsidRDefault="00880721" w:rsidP="00DC2FB8">
      <w:pPr>
        <w:suppressAutoHyphens w:val="0"/>
        <w:spacing w:line="360" w:lineRule="auto"/>
        <w:jc w:val="both"/>
        <w:rPr>
          <w:lang w:eastAsia="pl-PL"/>
        </w:rPr>
      </w:pPr>
      <w:r w:rsidRPr="000B3A09">
        <w:rPr>
          <w:lang w:eastAsia="pl-PL"/>
        </w:rPr>
        <w:t>- „</w:t>
      </w:r>
      <w:r w:rsidR="000B3A09" w:rsidRPr="000B3A09">
        <w:rPr>
          <w:lang w:eastAsia="pl-PL"/>
        </w:rPr>
        <w:t xml:space="preserve">Doposażenie placu zabaw na os. 3-go Maja w Końskich </w:t>
      </w:r>
    </w:p>
    <w:p w:rsidR="00880721" w:rsidRPr="000B3A09" w:rsidRDefault="000B3A09" w:rsidP="00DC2FB8">
      <w:pPr>
        <w:suppressAutoHyphens w:val="0"/>
        <w:spacing w:line="360" w:lineRule="auto"/>
        <w:jc w:val="both"/>
        <w:rPr>
          <w:lang w:eastAsia="pl-PL"/>
        </w:rPr>
      </w:pPr>
      <w:r w:rsidRPr="000B3A09">
        <w:rPr>
          <w:lang w:eastAsia="pl-PL"/>
        </w:rPr>
        <w:t>poprzez wykonanie nawierzchni syntetycznej</w:t>
      </w:r>
      <w:r w:rsidR="00880721" w:rsidRPr="000B3A09">
        <w:rPr>
          <w:lang w:eastAsia="pl-PL"/>
        </w:rPr>
        <w:t>”</w:t>
      </w:r>
      <w:r w:rsidR="00880721" w:rsidRPr="000B3A09">
        <w:rPr>
          <w:lang w:eastAsia="pl-PL"/>
        </w:rPr>
        <w:tab/>
      </w:r>
      <w:r w:rsidR="00880721" w:rsidRPr="000B3A09">
        <w:rPr>
          <w:lang w:eastAsia="pl-PL"/>
        </w:rPr>
        <w:tab/>
      </w:r>
      <w:r w:rsidR="00880721" w:rsidRPr="000B3A09">
        <w:rPr>
          <w:lang w:eastAsia="pl-PL"/>
        </w:rPr>
        <w:tab/>
      </w:r>
      <w:r w:rsidRPr="000B3A09">
        <w:rPr>
          <w:lang w:eastAsia="pl-PL"/>
        </w:rPr>
        <w:tab/>
      </w:r>
      <w:r w:rsidR="00880721" w:rsidRPr="000B3A09">
        <w:rPr>
          <w:lang w:eastAsia="pl-PL"/>
        </w:rPr>
        <w:t xml:space="preserve">-  </w:t>
      </w:r>
      <w:r w:rsidRPr="000B3A09">
        <w:rPr>
          <w:lang w:eastAsia="pl-PL"/>
        </w:rPr>
        <w:t xml:space="preserve">   67 820,00</w:t>
      </w:r>
      <w:r w:rsidR="009F1BB1" w:rsidRPr="000B3A09">
        <w:rPr>
          <w:lang w:eastAsia="pl-PL"/>
        </w:rPr>
        <w:t xml:space="preserve"> </w:t>
      </w:r>
      <w:r w:rsidR="00880721" w:rsidRPr="000B3A09">
        <w:rPr>
          <w:lang w:eastAsia="pl-PL"/>
        </w:rPr>
        <w:t>zł,</w:t>
      </w:r>
    </w:p>
    <w:p w:rsidR="000B3A09" w:rsidRPr="000B3A09" w:rsidRDefault="00880721" w:rsidP="000B3A09">
      <w:pPr>
        <w:suppressAutoHyphens w:val="0"/>
        <w:spacing w:line="360" w:lineRule="auto"/>
        <w:jc w:val="both"/>
        <w:rPr>
          <w:lang w:eastAsia="pl-PL"/>
        </w:rPr>
      </w:pPr>
      <w:r w:rsidRPr="000B3A09">
        <w:rPr>
          <w:lang w:eastAsia="pl-PL"/>
        </w:rPr>
        <w:t>- „</w:t>
      </w:r>
      <w:r w:rsidR="000B3A09" w:rsidRPr="000B3A09">
        <w:rPr>
          <w:lang w:eastAsia="pl-PL"/>
        </w:rPr>
        <w:t xml:space="preserve">Budowa placu rekreacyjno-sportowego z zestawem do ćwiczeń </w:t>
      </w:r>
    </w:p>
    <w:p w:rsidR="000B3A09" w:rsidRPr="000B3A09" w:rsidRDefault="000B3A09" w:rsidP="000B3A09">
      <w:pPr>
        <w:suppressAutoHyphens w:val="0"/>
        <w:spacing w:line="360" w:lineRule="auto"/>
        <w:jc w:val="both"/>
        <w:rPr>
          <w:lang w:eastAsia="pl-PL"/>
        </w:rPr>
      </w:pPr>
      <w:r w:rsidRPr="000B3A09">
        <w:rPr>
          <w:lang w:eastAsia="pl-PL"/>
        </w:rPr>
        <w:t xml:space="preserve">siłowych street workout i elementami siłowni zewnętrznej na </w:t>
      </w:r>
    </w:p>
    <w:p w:rsidR="00880721" w:rsidRPr="000B3A09" w:rsidRDefault="000B3A09" w:rsidP="000B3A09">
      <w:pPr>
        <w:suppressAutoHyphens w:val="0"/>
        <w:spacing w:line="360" w:lineRule="auto"/>
        <w:jc w:val="both"/>
        <w:rPr>
          <w:lang w:eastAsia="pl-PL"/>
        </w:rPr>
      </w:pPr>
      <w:r w:rsidRPr="000B3A09">
        <w:rPr>
          <w:lang w:eastAsia="pl-PL"/>
        </w:rPr>
        <w:t>osiedlu Warszawska w Końskich</w:t>
      </w:r>
      <w:r w:rsidR="009F1BB1" w:rsidRPr="000B3A09">
        <w:rPr>
          <w:lang w:eastAsia="pl-PL"/>
        </w:rPr>
        <w:t>”</w:t>
      </w:r>
      <w:r w:rsidR="00880721" w:rsidRPr="000B3A09">
        <w:rPr>
          <w:lang w:eastAsia="pl-PL"/>
        </w:rPr>
        <w:tab/>
      </w:r>
      <w:r w:rsidR="00880721" w:rsidRPr="000B3A09">
        <w:rPr>
          <w:lang w:eastAsia="pl-PL"/>
        </w:rPr>
        <w:tab/>
      </w:r>
      <w:r w:rsidR="00880721" w:rsidRPr="000B3A09">
        <w:rPr>
          <w:lang w:eastAsia="pl-PL"/>
        </w:rPr>
        <w:tab/>
      </w:r>
      <w:r w:rsidR="00880721" w:rsidRPr="000B3A09">
        <w:rPr>
          <w:lang w:eastAsia="pl-PL"/>
        </w:rPr>
        <w:tab/>
      </w:r>
      <w:r w:rsidR="00880721" w:rsidRPr="000B3A09">
        <w:rPr>
          <w:lang w:eastAsia="pl-PL"/>
        </w:rPr>
        <w:tab/>
      </w:r>
      <w:r w:rsidR="00880721" w:rsidRPr="000B3A09">
        <w:rPr>
          <w:lang w:eastAsia="pl-PL"/>
        </w:rPr>
        <w:tab/>
        <w:t xml:space="preserve">-    </w:t>
      </w:r>
      <w:r w:rsidR="008D61F5">
        <w:rPr>
          <w:lang w:eastAsia="pl-PL"/>
        </w:rPr>
        <w:t xml:space="preserve"> </w:t>
      </w:r>
      <w:r w:rsidRPr="000B3A09">
        <w:rPr>
          <w:lang w:eastAsia="pl-PL"/>
        </w:rPr>
        <w:t>99 207,93</w:t>
      </w:r>
      <w:r w:rsidR="00880721" w:rsidRPr="000B3A09">
        <w:rPr>
          <w:lang w:eastAsia="pl-PL"/>
        </w:rPr>
        <w:t xml:space="preserve"> zł,</w:t>
      </w:r>
    </w:p>
    <w:p w:rsidR="000B3A09" w:rsidRPr="000B3A09" w:rsidRDefault="00880721" w:rsidP="000B3A09">
      <w:pPr>
        <w:suppressAutoHyphens w:val="0"/>
        <w:spacing w:line="360" w:lineRule="auto"/>
        <w:jc w:val="both"/>
        <w:rPr>
          <w:lang w:eastAsia="pl-PL"/>
        </w:rPr>
      </w:pPr>
      <w:r w:rsidRPr="000B3A09">
        <w:rPr>
          <w:lang w:eastAsia="pl-PL"/>
        </w:rPr>
        <w:t>- „</w:t>
      </w:r>
      <w:r w:rsidR="000B3A09" w:rsidRPr="000B3A09">
        <w:rPr>
          <w:lang w:eastAsia="pl-PL"/>
        </w:rPr>
        <w:t xml:space="preserve">Wykonanie ogrodzenia placu rekreacyjnego  </w:t>
      </w:r>
    </w:p>
    <w:p w:rsidR="00880721" w:rsidRPr="000B3A09" w:rsidRDefault="000B3A09" w:rsidP="000B3A09">
      <w:pPr>
        <w:suppressAutoHyphens w:val="0"/>
        <w:spacing w:line="360" w:lineRule="auto"/>
        <w:jc w:val="both"/>
        <w:rPr>
          <w:lang w:eastAsia="pl-PL"/>
        </w:rPr>
      </w:pPr>
      <w:r w:rsidRPr="000B3A09">
        <w:rPr>
          <w:lang w:eastAsia="pl-PL"/>
        </w:rPr>
        <w:t>przy zbiorniku wodnym na Starym Młynie</w:t>
      </w:r>
      <w:r w:rsidR="009F1BB1" w:rsidRPr="000B3A09">
        <w:rPr>
          <w:lang w:eastAsia="pl-PL"/>
        </w:rPr>
        <w:t>”</w:t>
      </w:r>
      <w:r w:rsidR="009F1BB1" w:rsidRPr="000B3A09">
        <w:rPr>
          <w:lang w:eastAsia="pl-PL"/>
        </w:rPr>
        <w:tab/>
      </w:r>
      <w:r w:rsidR="009F1BB1" w:rsidRPr="000B3A09">
        <w:rPr>
          <w:lang w:eastAsia="pl-PL"/>
        </w:rPr>
        <w:tab/>
      </w:r>
      <w:r w:rsidRPr="000B3A09">
        <w:rPr>
          <w:lang w:eastAsia="pl-PL"/>
        </w:rPr>
        <w:tab/>
      </w:r>
      <w:r w:rsidRPr="000B3A09">
        <w:rPr>
          <w:lang w:eastAsia="pl-PL"/>
        </w:rPr>
        <w:tab/>
      </w:r>
      <w:r w:rsidRPr="000B3A09">
        <w:rPr>
          <w:lang w:eastAsia="pl-PL"/>
        </w:rPr>
        <w:tab/>
      </w:r>
      <w:r w:rsidR="009F1BB1" w:rsidRPr="000B3A09">
        <w:rPr>
          <w:lang w:eastAsia="pl-PL"/>
        </w:rPr>
        <w:t>-</w:t>
      </w:r>
      <w:r w:rsidRPr="000B3A09">
        <w:rPr>
          <w:lang w:eastAsia="pl-PL"/>
        </w:rPr>
        <w:t xml:space="preserve">    </w:t>
      </w:r>
      <w:r>
        <w:rPr>
          <w:lang w:eastAsia="pl-PL"/>
        </w:rPr>
        <w:t xml:space="preserve">    </w:t>
      </w:r>
      <w:r w:rsidRPr="000B3A09">
        <w:rPr>
          <w:lang w:eastAsia="pl-PL"/>
        </w:rPr>
        <w:t>7 990,00 zł</w:t>
      </w:r>
      <w:r w:rsidR="00880721" w:rsidRPr="000B3A09">
        <w:rPr>
          <w:lang w:eastAsia="pl-PL"/>
        </w:rPr>
        <w:t>,</w:t>
      </w:r>
    </w:p>
    <w:p w:rsidR="009F1BB1" w:rsidRDefault="009F1BB1" w:rsidP="000B3A09">
      <w:pPr>
        <w:suppressAutoHyphens w:val="0"/>
        <w:spacing w:line="360" w:lineRule="auto"/>
        <w:jc w:val="both"/>
        <w:rPr>
          <w:lang w:eastAsia="pl-PL"/>
        </w:rPr>
      </w:pPr>
      <w:r w:rsidRPr="008D61F5">
        <w:rPr>
          <w:lang w:eastAsia="pl-PL"/>
        </w:rPr>
        <w:t>- „</w:t>
      </w:r>
      <w:r w:rsidR="000B3A09" w:rsidRPr="008D61F5">
        <w:rPr>
          <w:lang w:eastAsia="pl-PL"/>
        </w:rPr>
        <w:t>Otwarte Strefy Aktywności na terenie miasta i gminy Końskie</w:t>
      </w:r>
      <w:r w:rsidRPr="008D61F5">
        <w:rPr>
          <w:lang w:eastAsia="pl-PL"/>
        </w:rPr>
        <w:t>”</w:t>
      </w:r>
      <w:r w:rsidR="000B3A09" w:rsidRPr="008D61F5">
        <w:rPr>
          <w:lang w:eastAsia="pl-PL"/>
        </w:rPr>
        <w:tab/>
      </w:r>
      <w:r w:rsidRPr="008D61F5">
        <w:rPr>
          <w:lang w:eastAsia="pl-PL"/>
        </w:rPr>
        <w:tab/>
        <w:t xml:space="preserve">-    </w:t>
      </w:r>
      <w:r w:rsidR="000B3A09" w:rsidRPr="008D61F5">
        <w:rPr>
          <w:lang w:eastAsia="pl-PL"/>
        </w:rPr>
        <w:t xml:space="preserve">107 748,00 </w:t>
      </w:r>
      <w:r w:rsidRPr="008D61F5">
        <w:rPr>
          <w:lang w:eastAsia="pl-PL"/>
        </w:rPr>
        <w:t>zł,</w:t>
      </w:r>
    </w:p>
    <w:p w:rsidR="008D61F5" w:rsidRPr="008D61F5" w:rsidRDefault="008D61F5" w:rsidP="000B3A09">
      <w:pPr>
        <w:suppressAutoHyphens w:val="0"/>
        <w:spacing w:line="360" w:lineRule="auto"/>
        <w:jc w:val="both"/>
        <w:rPr>
          <w:lang w:eastAsia="pl-PL"/>
        </w:rPr>
      </w:pPr>
      <w:r>
        <w:rPr>
          <w:lang w:eastAsia="pl-PL"/>
        </w:rPr>
        <w:t>- „</w:t>
      </w:r>
      <w:r w:rsidRPr="008D61F5">
        <w:rPr>
          <w:lang w:eastAsia="pl-PL"/>
        </w:rPr>
        <w:t>Dofinansowanie do budowy studni wierconych</w:t>
      </w:r>
      <w:r>
        <w:rPr>
          <w:lang w:eastAsia="pl-PL"/>
        </w:rPr>
        <w:t>”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  <w:t>-      10 000,00 zł</w:t>
      </w:r>
      <w:r w:rsidR="008C3CCA">
        <w:rPr>
          <w:lang w:eastAsia="pl-PL"/>
        </w:rPr>
        <w:t>,</w:t>
      </w:r>
    </w:p>
    <w:p w:rsidR="00FC0302" w:rsidRPr="00527E34" w:rsidRDefault="00F431E4" w:rsidP="00F431E4">
      <w:pPr>
        <w:pStyle w:val="Tekstpodstawowy"/>
        <w:tabs>
          <w:tab w:val="left" w:pos="900"/>
        </w:tabs>
        <w:spacing w:line="276" w:lineRule="auto"/>
        <w:ind w:right="3"/>
        <w:jc w:val="both"/>
        <w:rPr>
          <w:bCs/>
          <w:sz w:val="24"/>
        </w:rPr>
      </w:pPr>
      <w:r w:rsidRPr="00527E34">
        <w:rPr>
          <w:bCs/>
          <w:sz w:val="24"/>
        </w:rPr>
        <w:t xml:space="preserve">oraz </w:t>
      </w:r>
      <w:r w:rsidR="00D04BCD" w:rsidRPr="00527E34">
        <w:rPr>
          <w:bCs/>
          <w:sz w:val="24"/>
        </w:rPr>
        <w:t xml:space="preserve">wydatki majątkowe zrealizowane w ramach </w:t>
      </w:r>
      <w:r w:rsidR="00D04BCD" w:rsidRPr="003F0304">
        <w:rPr>
          <w:b/>
          <w:bCs/>
          <w:sz w:val="24"/>
        </w:rPr>
        <w:t>funduszu sołeckiego</w:t>
      </w:r>
      <w:r w:rsidR="00CA1AB2" w:rsidRPr="00527E34">
        <w:rPr>
          <w:bCs/>
          <w:sz w:val="24"/>
        </w:rPr>
        <w:t xml:space="preserve"> w kwocie</w:t>
      </w:r>
      <w:r w:rsidRPr="00527E34">
        <w:rPr>
          <w:bCs/>
          <w:sz w:val="24"/>
        </w:rPr>
        <w:t>:</w:t>
      </w:r>
      <w:r w:rsidR="00CA1AB2" w:rsidRPr="00527E34">
        <w:rPr>
          <w:bCs/>
          <w:sz w:val="24"/>
        </w:rPr>
        <w:t xml:space="preserve"> </w:t>
      </w:r>
      <w:r w:rsidR="00527E34" w:rsidRPr="003F0304">
        <w:rPr>
          <w:b/>
          <w:bCs/>
          <w:sz w:val="24"/>
        </w:rPr>
        <w:t>216 890,51</w:t>
      </w:r>
      <w:r w:rsidR="00CA1AB2" w:rsidRPr="00527E34">
        <w:rPr>
          <w:bCs/>
          <w:sz w:val="24"/>
        </w:rPr>
        <w:t xml:space="preserve"> zł</w:t>
      </w:r>
      <w:r w:rsidR="00D04BCD" w:rsidRPr="00527E34">
        <w:rPr>
          <w:bCs/>
          <w:sz w:val="24"/>
        </w:rPr>
        <w:t>:</w:t>
      </w:r>
    </w:p>
    <w:p w:rsidR="009943DB" w:rsidRPr="008C3CCA" w:rsidRDefault="00D04BCD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C3CCA">
        <w:rPr>
          <w:bCs/>
          <w:sz w:val="24"/>
        </w:rPr>
        <w:t xml:space="preserve">- </w:t>
      </w:r>
      <w:r w:rsidR="009943DB" w:rsidRPr="008C3CCA">
        <w:rPr>
          <w:bCs/>
          <w:sz w:val="24"/>
        </w:rPr>
        <w:t>sołectwo Ba</w:t>
      </w:r>
      <w:r w:rsidR="009826C7" w:rsidRPr="008C3CCA">
        <w:rPr>
          <w:bCs/>
          <w:sz w:val="24"/>
        </w:rPr>
        <w:t>czyna</w:t>
      </w:r>
    </w:p>
    <w:p w:rsidR="00D04BCD" w:rsidRPr="008C3CCA" w:rsidRDefault="009943DB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C3CCA">
        <w:rPr>
          <w:bCs/>
          <w:sz w:val="24"/>
        </w:rPr>
        <w:tab/>
        <w:t>- „</w:t>
      </w:r>
      <w:r w:rsidR="008C3CCA" w:rsidRPr="008C3CCA">
        <w:rPr>
          <w:bCs/>
          <w:sz w:val="24"/>
        </w:rPr>
        <w:t>Budowa altany na placu zabaw w Baczynie</w:t>
      </w:r>
      <w:r w:rsidR="00B154C8" w:rsidRPr="008C3CCA">
        <w:rPr>
          <w:bCs/>
          <w:sz w:val="24"/>
        </w:rPr>
        <w:t>”</w:t>
      </w:r>
      <w:r w:rsidR="00880721" w:rsidRPr="008C3CCA">
        <w:rPr>
          <w:bCs/>
          <w:sz w:val="24"/>
        </w:rPr>
        <w:tab/>
      </w:r>
      <w:r w:rsidR="00880721" w:rsidRPr="008C3CCA">
        <w:rPr>
          <w:bCs/>
          <w:sz w:val="24"/>
        </w:rPr>
        <w:tab/>
      </w:r>
      <w:r w:rsidR="00A91758" w:rsidRPr="008C3CCA">
        <w:rPr>
          <w:bCs/>
          <w:sz w:val="24"/>
        </w:rPr>
        <w:tab/>
      </w:r>
      <w:r w:rsidR="00B154C8" w:rsidRPr="008C3CCA">
        <w:rPr>
          <w:bCs/>
          <w:sz w:val="24"/>
        </w:rPr>
        <w:tab/>
      </w:r>
      <w:r w:rsidR="00A91758" w:rsidRPr="008C3CCA">
        <w:rPr>
          <w:bCs/>
          <w:sz w:val="24"/>
        </w:rPr>
        <w:t>-</w:t>
      </w:r>
      <w:r w:rsidR="00D04BCD" w:rsidRPr="008C3CCA">
        <w:rPr>
          <w:bCs/>
          <w:sz w:val="24"/>
        </w:rPr>
        <w:t xml:space="preserve"> </w:t>
      </w:r>
      <w:r w:rsidR="008C3CCA" w:rsidRPr="008C3CCA">
        <w:rPr>
          <w:bCs/>
          <w:sz w:val="24"/>
        </w:rPr>
        <w:t>11 000,00</w:t>
      </w:r>
      <w:r w:rsidR="00CA1AB2" w:rsidRPr="008C3CCA">
        <w:rPr>
          <w:bCs/>
          <w:sz w:val="24"/>
        </w:rPr>
        <w:t xml:space="preserve"> zł,</w:t>
      </w:r>
    </w:p>
    <w:p w:rsidR="00BB0A82" w:rsidRPr="00BB0A82" w:rsidRDefault="00BB0A8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B0A82">
        <w:rPr>
          <w:bCs/>
          <w:sz w:val="24"/>
        </w:rPr>
        <w:t>- sołectwo Bedlenko</w:t>
      </w:r>
    </w:p>
    <w:p w:rsidR="00BB0A82" w:rsidRPr="00BB0A82" w:rsidRDefault="00BB0A8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B0A82">
        <w:rPr>
          <w:bCs/>
          <w:sz w:val="24"/>
        </w:rPr>
        <w:tab/>
        <w:t>- „Doposażenie placu zabaw”</w:t>
      </w:r>
      <w:r w:rsidRPr="00BB0A82">
        <w:rPr>
          <w:bCs/>
          <w:sz w:val="24"/>
        </w:rPr>
        <w:tab/>
      </w:r>
      <w:r w:rsidRPr="00BB0A82">
        <w:rPr>
          <w:bCs/>
          <w:sz w:val="24"/>
        </w:rPr>
        <w:tab/>
      </w:r>
      <w:r w:rsidRPr="00BB0A82">
        <w:rPr>
          <w:bCs/>
          <w:sz w:val="24"/>
        </w:rPr>
        <w:tab/>
      </w:r>
      <w:r w:rsidRPr="00BB0A82">
        <w:rPr>
          <w:bCs/>
          <w:sz w:val="24"/>
        </w:rPr>
        <w:tab/>
      </w:r>
      <w:r w:rsidRPr="00BB0A82">
        <w:rPr>
          <w:bCs/>
          <w:sz w:val="24"/>
        </w:rPr>
        <w:tab/>
      </w:r>
      <w:r w:rsidRPr="00BB0A82">
        <w:rPr>
          <w:bCs/>
          <w:sz w:val="24"/>
        </w:rPr>
        <w:tab/>
        <w:t>-   9 329,00 zł,</w:t>
      </w:r>
    </w:p>
    <w:p w:rsidR="00BB0A82" w:rsidRPr="00BB0A82" w:rsidRDefault="00BB0A8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B0A82">
        <w:rPr>
          <w:bCs/>
          <w:sz w:val="24"/>
        </w:rPr>
        <w:t>- sołectwo Dyszów</w:t>
      </w:r>
    </w:p>
    <w:p w:rsidR="00BB0A82" w:rsidRPr="00BB0A82" w:rsidRDefault="00BB0A8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B0A82">
        <w:rPr>
          <w:bCs/>
          <w:sz w:val="24"/>
        </w:rPr>
        <w:tab/>
        <w:t>- „Zakup elementów siłowni zewnętrznej”</w:t>
      </w:r>
      <w:r w:rsidRPr="00BB0A82">
        <w:rPr>
          <w:bCs/>
          <w:sz w:val="24"/>
        </w:rPr>
        <w:tab/>
      </w:r>
      <w:r w:rsidRPr="00BB0A82">
        <w:rPr>
          <w:bCs/>
          <w:sz w:val="24"/>
        </w:rPr>
        <w:tab/>
      </w:r>
      <w:r w:rsidRPr="00BB0A82">
        <w:rPr>
          <w:bCs/>
          <w:sz w:val="24"/>
        </w:rPr>
        <w:tab/>
      </w:r>
      <w:r w:rsidRPr="00BB0A82">
        <w:rPr>
          <w:bCs/>
          <w:sz w:val="24"/>
        </w:rPr>
        <w:tab/>
        <w:t>-   8 800,00 zł,</w:t>
      </w:r>
    </w:p>
    <w:p w:rsidR="00BB0A82" w:rsidRPr="00BB0A82" w:rsidRDefault="00BB0A8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B0A82">
        <w:rPr>
          <w:bCs/>
          <w:sz w:val="24"/>
        </w:rPr>
        <w:t>- sołectwo Gatniki</w:t>
      </w:r>
    </w:p>
    <w:p w:rsidR="00BB0A82" w:rsidRPr="00BB0A82" w:rsidRDefault="00BB0A8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B0A82">
        <w:rPr>
          <w:bCs/>
          <w:sz w:val="24"/>
        </w:rPr>
        <w:tab/>
        <w:t>- „Zakup i montaż siłowni plenerowej (dokumentacja i wykonanie)”</w:t>
      </w:r>
      <w:r w:rsidRPr="00BB0A82">
        <w:rPr>
          <w:bCs/>
          <w:sz w:val="24"/>
        </w:rPr>
        <w:tab/>
        <w:t>-   5 904,00 zł,</w:t>
      </w:r>
    </w:p>
    <w:p w:rsidR="0022054D" w:rsidRPr="00BB0A82" w:rsidRDefault="0022054D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B0A82">
        <w:rPr>
          <w:bCs/>
          <w:sz w:val="24"/>
        </w:rPr>
        <w:t xml:space="preserve">- sołectwo </w:t>
      </w:r>
      <w:r w:rsidR="00BB0A82" w:rsidRPr="00BB0A82">
        <w:rPr>
          <w:bCs/>
          <w:sz w:val="24"/>
        </w:rPr>
        <w:t>Nieświń</w:t>
      </w:r>
    </w:p>
    <w:p w:rsidR="0022054D" w:rsidRPr="00BB0A82" w:rsidRDefault="0022054D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B0A82">
        <w:rPr>
          <w:bCs/>
          <w:sz w:val="24"/>
        </w:rPr>
        <w:tab/>
        <w:t>- „</w:t>
      </w:r>
      <w:r w:rsidR="00BB0A82" w:rsidRPr="00BB0A82">
        <w:rPr>
          <w:bCs/>
          <w:sz w:val="24"/>
        </w:rPr>
        <w:t>Doposażenie placu zabaw w urządzenia zabawowe”</w:t>
      </w:r>
      <w:r w:rsidR="00BB0A82" w:rsidRPr="00BB0A82">
        <w:rPr>
          <w:bCs/>
          <w:sz w:val="24"/>
        </w:rPr>
        <w:tab/>
      </w:r>
      <w:r w:rsidR="00BB0A82" w:rsidRPr="00BB0A82">
        <w:rPr>
          <w:bCs/>
          <w:sz w:val="24"/>
        </w:rPr>
        <w:tab/>
      </w:r>
      <w:r w:rsidR="00BB0A82" w:rsidRPr="00BB0A82">
        <w:rPr>
          <w:bCs/>
          <w:sz w:val="24"/>
        </w:rPr>
        <w:tab/>
        <w:t>-   5 278,50</w:t>
      </w:r>
      <w:r w:rsidRPr="00BB0A82">
        <w:rPr>
          <w:bCs/>
          <w:sz w:val="24"/>
        </w:rPr>
        <w:t xml:space="preserve"> zł,</w:t>
      </w:r>
    </w:p>
    <w:p w:rsidR="0022054D" w:rsidRPr="00BB0A82" w:rsidRDefault="0022054D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B0A82">
        <w:rPr>
          <w:bCs/>
          <w:sz w:val="24"/>
        </w:rPr>
        <w:t xml:space="preserve">- sołectwo </w:t>
      </w:r>
      <w:r w:rsidR="00BB0A82" w:rsidRPr="00BB0A82">
        <w:rPr>
          <w:bCs/>
          <w:sz w:val="24"/>
        </w:rPr>
        <w:t>Nowy Kazanów</w:t>
      </w:r>
    </w:p>
    <w:p w:rsidR="0022054D" w:rsidRPr="00BB0A82" w:rsidRDefault="0022054D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B0A82">
        <w:rPr>
          <w:bCs/>
          <w:sz w:val="24"/>
        </w:rPr>
        <w:tab/>
        <w:t>- „</w:t>
      </w:r>
      <w:r w:rsidR="00BB0A82" w:rsidRPr="00BB0A82">
        <w:rPr>
          <w:bCs/>
          <w:sz w:val="24"/>
        </w:rPr>
        <w:t>Zakup i montaż urządzeń rekreacyjnych</w:t>
      </w:r>
      <w:r w:rsidRPr="00BB0A82">
        <w:rPr>
          <w:bCs/>
          <w:sz w:val="24"/>
        </w:rPr>
        <w:t>”</w:t>
      </w:r>
      <w:r w:rsidRPr="00BB0A82">
        <w:rPr>
          <w:bCs/>
          <w:sz w:val="24"/>
        </w:rPr>
        <w:tab/>
      </w:r>
      <w:r w:rsidRPr="00BB0A82">
        <w:rPr>
          <w:bCs/>
          <w:sz w:val="24"/>
        </w:rPr>
        <w:tab/>
      </w:r>
      <w:r w:rsidR="00BB0A82" w:rsidRPr="00BB0A82">
        <w:rPr>
          <w:bCs/>
          <w:sz w:val="24"/>
        </w:rPr>
        <w:tab/>
      </w:r>
      <w:r w:rsidR="00BB0A82" w:rsidRPr="00BB0A82">
        <w:rPr>
          <w:bCs/>
          <w:sz w:val="24"/>
        </w:rPr>
        <w:tab/>
      </w:r>
      <w:r w:rsidRPr="00BB0A82">
        <w:rPr>
          <w:bCs/>
          <w:sz w:val="24"/>
        </w:rPr>
        <w:t xml:space="preserve">- </w:t>
      </w:r>
      <w:r w:rsidR="00BB0A82" w:rsidRPr="00BB0A82">
        <w:rPr>
          <w:bCs/>
          <w:sz w:val="24"/>
        </w:rPr>
        <w:t xml:space="preserve">  7 281,60</w:t>
      </w:r>
      <w:r w:rsidRPr="00BB0A82">
        <w:rPr>
          <w:bCs/>
          <w:sz w:val="24"/>
        </w:rPr>
        <w:t xml:space="preserve"> zł</w:t>
      </w:r>
      <w:r w:rsidR="00BB0A82">
        <w:rPr>
          <w:bCs/>
          <w:sz w:val="24"/>
        </w:rPr>
        <w:t>,</w:t>
      </w:r>
    </w:p>
    <w:p w:rsidR="00F07700" w:rsidRPr="00BB0A82" w:rsidRDefault="00F07700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B0A82">
        <w:rPr>
          <w:bCs/>
          <w:sz w:val="24"/>
        </w:rPr>
        <w:t>- sołectwo Paruchy</w:t>
      </w:r>
    </w:p>
    <w:p w:rsidR="00F07700" w:rsidRPr="00BB0A82" w:rsidRDefault="00F07700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B0A82">
        <w:rPr>
          <w:bCs/>
          <w:sz w:val="24"/>
        </w:rPr>
        <w:tab/>
        <w:t>- „</w:t>
      </w:r>
      <w:r w:rsidR="00BB0A82" w:rsidRPr="00BB0A82">
        <w:rPr>
          <w:bCs/>
          <w:sz w:val="24"/>
        </w:rPr>
        <w:t>Wykonanie ogrodzenia terenu rekreacyjnego</w:t>
      </w:r>
      <w:r w:rsidRPr="00BB0A82">
        <w:rPr>
          <w:bCs/>
          <w:sz w:val="24"/>
        </w:rPr>
        <w:t>”</w:t>
      </w:r>
      <w:r w:rsidRPr="00BB0A82">
        <w:rPr>
          <w:bCs/>
          <w:sz w:val="24"/>
        </w:rPr>
        <w:tab/>
      </w:r>
      <w:r w:rsidRPr="00BB0A82">
        <w:rPr>
          <w:bCs/>
          <w:sz w:val="24"/>
        </w:rPr>
        <w:tab/>
      </w:r>
      <w:r w:rsidRPr="00BB0A82">
        <w:rPr>
          <w:bCs/>
          <w:sz w:val="24"/>
        </w:rPr>
        <w:tab/>
      </w:r>
      <w:r w:rsidR="00BB0A82" w:rsidRPr="00BB0A82">
        <w:rPr>
          <w:bCs/>
          <w:sz w:val="24"/>
        </w:rPr>
        <w:tab/>
      </w:r>
      <w:r w:rsidRPr="00BB0A82">
        <w:rPr>
          <w:bCs/>
          <w:sz w:val="24"/>
        </w:rPr>
        <w:t xml:space="preserve">-   </w:t>
      </w:r>
      <w:r w:rsidR="00BB0A82" w:rsidRPr="00BB0A82">
        <w:rPr>
          <w:bCs/>
          <w:sz w:val="24"/>
        </w:rPr>
        <w:t>6 790,00</w:t>
      </w:r>
      <w:r w:rsidRPr="00BB0A82">
        <w:rPr>
          <w:bCs/>
          <w:sz w:val="24"/>
        </w:rPr>
        <w:t xml:space="preserve"> zł,</w:t>
      </w:r>
    </w:p>
    <w:p w:rsidR="00BB0A82" w:rsidRPr="00BB0A82" w:rsidRDefault="00BB0A8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B0A82">
        <w:rPr>
          <w:bCs/>
          <w:sz w:val="24"/>
        </w:rPr>
        <w:tab/>
        <w:t>- „Doposażenie placu zabaw(zakup i montaż urządzeń)”</w:t>
      </w:r>
      <w:r w:rsidRPr="00BB0A82">
        <w:rPr>
          <w:bCs/>
          <w:sz w:val="24"/>
        </w:rPr>
        <w:tab/>
      </w:r>
      <w:r w:rsidRPr="00BB0A82">
        <w:rPr>
          <w:bCs/>
          <w:sz w:val="24"/>
        </w:rPr>
        <w:tab/>
      </w:r>
      <w:r w:rsidRPr="00BB0A82">
        <w:rPr>
          <w:bCs/>
          <w:sz w:val="24"/>
        </w:rPr>
        <w:tab/>
        <w:t>-   3 125,43 zł,</w:t>
      </w:r>
    </w:p>
    <w:p w:rsidR="00F07700" w:rsidRPr="00BB0A82" w:rsidRDefault="00F07700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B0A82">
        <w:rPr>
          <w:bCs/>
          <w:sz w:val="24"/>
        </w:rPr>
        <w:t>- sołectwo Pomyków</w:t>
      </w:r>
    </w:p>
    <w:p w:rsidR="00F07700" w:rsidRPr="00BB0A82" w:rsidRDefault="00F07700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B0A82">
        <w:rPr>
          <w:bCs/>
          <w:sz w:val="24"/>
        </w:rPr>
        <w:tab/>
        <w:t>- „</w:t>
      </w:r>
      <w:r w:rsidR="00BB0A82" w:rsidRPr="00BB0A82">
        <w:rPr>
          <w:bCs/>
          <w:sz w:val="24"/>
        </w:rPr>
        <w:t>Doposażenie placu rekreacyjnego w Pomykowie</w:t>
      </w:r>
      <w:r w:rsidRPr="00BB0A82">
        <w:rPr>
          <w:bCs/>
          <w:sz w:val="24"/>
        </w:rPr>
        <w:t>”</w:t>
      </w:r>
      <w:r w:rsidRPr="00BB0A82">
        <w:rPr>
          <w:bCs/>
          <w:sz w:val="24"/>
        </w:rPr>
        <w:tab/>
      </w:r>
      <w:r w:rsidRPr="00BB0A82">
        <w:rPr>
          <w:bCs/>
          <w:sz w:val="24"/>
        </w:rPr>
        <w:tab/>
      </w:r>
      <w:r w:rsidR="00BB0A82" w:rsidRPr="00BB0A82">
        <w:rPr>
          <w:bCs/>
          <w:sz w:val="24"/>
        </w:rPr>
        <w:tab/>
      </w:r>
      <w:r w:rsidRPr="00BB0A82">
        <w:rPr>
          <w:bCs/>
          <w:sz w:val="24"/>
        </w:rPr>
        <w:t xml:space="preserve">- </w:t>
      </w:r>
      <w:r w:rsidR="00BB0A82" w:rsidRPr="00BB0A82">
        <w:rPr>
          <w:bCs/>
          <w:sz w:val="24"/>
        </w:rPr>
        <w:t>19 755,65</w:t>
      </w:r>
      <w:r w:rsidRPr="00BB0A82">
        <w:rPr>
          <w:bCs/>
          <w:sz w:val="24"/>
        </w:rPr>
        <w:t xml:space="preserve"> zł,</w:t>
      </w:r>
    </w:p>
    <w:p w:rsidR="00A91758" w:rsidRPr="00BB0A82" w:rsidRDefault="00D04BCD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B0A82">
        <w:rPr>
          <w:bCs/>
          <w:sz w:val="24"/>
        </w:rPr>
        <w:lastRenderedPageBreak/>
        <w:t xml:space="preserve">- </w:t>
      </w:r>
      <w:r w:rsidR="00A91758" w:rsidRPr="00BB0A82">
        <w:rPr>
          <w:bCs/>
          <w:sz w:val="24"/>
        </w:rPr>
        <w:t xml:space="preserve">sołectwo </w:t>
      </w:r>
      <w:r w:rsidR="00F07700" w:rsidRPr="00BB0A82">
        <w:rPr>
          <w:bCs/>
          <w:sz w:val="24"/>
        </w:rPr>
        <w:t>Pomorzany</w:t>
      </w:r>
    </w:p>
    <w:p w:rsidR="00A91758" w:rsidRPr="00BB0A82" w:rsidRDefault="00A91758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B0A82">
        <w:rPr>
          <w:bCs/>
          <w:sz w:val="24"/>
        </w:rPr>
        <w:tab/>
        <w:t>- „</w:t>
      </w:r>
      <w:r w:rsidR="00BB0A82" w:rsidRPr="00BB0A82">
        <w:rPr>
          <w:bCs/>
          <w:sz w:val="24"/>
        </w:rPr>
        <w:t>Budowa placu zabaw (zakup i montaż urządzeń)</w:t>
      </w:r>
      <w:r w:rsidRPr="00BB0A82">
        <w:rPr>
          <w:bCs/>
          <w:sz w:val="24"/>
        </w:rPr>
        <w:t>”</w:t>
      </w:r>
      <w:r w:rsidR="00F07700" w:rsidRPr="00BB0A82">
        <w:rPr>
          <w:bCs/>
          <w:sz w:val="24"/>
        </w:rPr>
        <w:tab/>
      </w:r>
      <w:r w:rsidR="00F07700" w:rsidRPr="00BB0A82">
        <w:rPr>
          <w:bCs/>
          <w:sz w:val="24"/>
        </w:rPr>
        <w:tab/>
      </w:r>
      <w:r w:rsidR="00F07700" w:rsidRPr="00BB0A82">
        <w:rPr>
          <w:bCs/>
          <w:sz w:val="24"/>
        </w:rPr>
        <w:tab/>
      </w:r>
      <w:r w:rsidRPr="00BB0A82">
        <w:rPr>
          <w:bCs/>
          <w:sz w:val="24"/>
        </w:rPr>
        <w:t xml:space="preserve">- </w:t>
      </w:r>
      <w:r w:rsidR="001A24C1" w:rsidRPr="00BB0A82">
        <w:rPr>
          <w:bCs/>
          <w:sz w:val="24"/>
        </w:rPr>
        <w:t xml:space="preserve"> </w:t>
      </w:r>
      <w:r w:rsidR="00F07700" w:rsidRPr="00BB0A82">
        <w:rPr>
          <w:bCs/>
          <w:sz w:val="24"/>
        </w:rPr>
        <w:t xml:space="preserve"> </w:t>
      </w:r>
      <w:r w:rsidR="0062408D" w:rsidRPr="00BB0A82">
        <w:rPr>
          <w:bCs/>
          <w:sz w:val="24"/>
        </w:rPr>
        <w:t>6</w:t>
      </w:r>
      <w:r w:rsidR="00BB0A82" w:rsidRPr="00BB0A82">
        <w:rPr>
          <w:bCs/>
          <w:sz w:val="24"/>
        </w:rPr>
        <w:t> 555,90</w:t>
      </w:r>
      <w:r w:rsidRPr="00BB0A82">
        <w:rPr>
          <w:bCs/>
          <w:sz w:val="24"/>
        </w:rPr>
        <w:t xml:space="preserve"> zł,</w:t>
      </w:r>
    </w:p>
    <w:p w:rsidR="00BB0A82" w:rsidRPr="00BB0A82" w:rsidRDefault="00BB0A82" w:rsidP="00B154C8">
      <w:pPr>
        <w:pStyle w:val="Tekstpodstawowy"/>
        <w:tabs>
          <w:tab w:val="left" w:pos="900"/>
          <w:tab w:val="left" w:pos="1812"/>
        </w:tabs>
        <w:spacing w:line="360" w:lineRule="auto"/>
        <w:ind w:right="3"/>
        <w:jc w:val="both"/>
        <w:rPr>
          <w:bCs/>
          <w:sz w:val="24"/>
        </w:rPr>
      </w:pPr>
      <w:r w:rsidRPr="00BB0A82">
        <w:rPr>
          <w:bCs/>
          <w:sz w:val="24"/>
        </w:rPr>
        <w:t>- sołectwo Proćwin</w:t>
      </w:r>
    </w:p>
    <w:p w:rsidR="00BB0A82" w:rsidRPr="00BB0A82" w:rsidRDefault="00BB0A82" w:rsidP="00B154C8">
      <w:pPr>
        <w:pStyle w:val="Tekstpodstawowy"/>
        <w:tabs>
          <w:tab w:val="left" w:pos="900"/>
          <w:tab w:val="left" w:pos="1812"/>
        </w:tabs>
        <w:spacing w:line="360" w:lineRule="auto"/>
        <w:ind w:right="3"/>
        <w:jc w:val="both"/>
        <w:rPr>
          <w:bCs/>
          <w:sz w:val="24"/>
        </w:rPr>
      </w:pPr>
      <w:r w:rsidRPr="00BB0A82">
        <w:rPr>
          <w:bCs/>
          <w:sz w:val="24"/>
        </w:rPr>
        <w:tab/>
        <w:t xml:space="preserve">- „Budowa siłowni zewnętrznej na terenie sołectwa </w:t>
      </w:r>
    </w:p>
    <w:p w:rsidR="00BB0A82" w:rsidRPr="00BB0A82" w:rsidRDefault="00BB0A82" w:rsidP="00B154C8">
      <w:pPr>
        <w:pStyle w:val="Tekstpodstawowy"/>
        <w:tabs>
          <w:tab w:val="left" w:pos="900"/>
          <w:tab w:val="left" w:pos="1812"/>
        </w:tabs>
        <w:spacing w:line="360" w:lineRule="auto"/>
        <w:ind w:right="3"/>
        <w:jc w:val="both"/>
        <w:rPr>
          <w:bCs/>
          <w:sz w:val="24"/>
        </w:rPr>
      </w:pPr>
      <w:r w:rsidRPr="00BB0A82">
        <w:rPr>
          <w:bCs/>
          <w:sz w:val="24"/>
        </w:rPr>
        <w:tab/>
        <w:t>(dokumentacja i wykonanie)”</w:t>
      </w:r>
      <w:r w:rsidRPr="00BB0A82">
        <w:rPr>
          <w:bCs/>
          <w:sz w:val="24"/>
        </w:rPr>
        <w:tab/>
      </w:r>
      <w:r w:rsidRPr="00BB0A82">
        <w:rPr>
          <w:bCs/>
          <w:sz w:val="24"/>
        </w:rPr>
        <w:tab/>
      </w:r>
      <w:r w:rsidRPr="00BB0A82">
        <w:rPr>
          <w:bCs/>
          <w:sz w:val="24"/>
        </w:rPr>
        <w:tab/>
      </w:r>
      <w:r w:rsidRPr="00BB0A82">
        <w:rPr>
          <w:bCs/>
          <w:sz w:val="24"/>
        </w:rPr>
        <w:tab/>
      </w:r>
      <w:r w:rsidRPr="00BB0A82">
        <w:rPr>
          <w:bCs/>
          <w:sz w:val="24"/>
        </w:rPr>
        <w:tab/>
      </w:r>
      <w:r w:rsidRPr="00BB0A82">
        <w:rPr>
          <w:bCs/>
          <w:sz w:val="24"/>
        </w:rPr>
        <w:tab/>
        <w:t>- 14 391,00 zł,</w:t>
      </w:r>
    </w:p>
    <w:p w:rsidR="00DD2DF3" w:rsidRDefault="00DD2DF3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- sołectwo Rogów</w:t>
      </w:r>
    </w:p>
    <w:p w:rsidR="00DD2DF3" w:rsidRDefault="00DD2DF3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  <w:t>- „</w:t>
      </w:r>
      <w:r w:rsidRPr="00DD2DF3">
        <w:rPr>
          <w:bCs/>
          <w:sz w:val="24"/>
        </w:rPr>
        <w:t>Budowa oświetlenia ulicznego</w:t>
      </w:r>
      <w:r>
        <w:rPr>
          <w:bCs/>
          <w:sz w:val="24"/>
        </w:rPr>
        <w:t>”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- 12 985,00 zł,</w:t>
      </w:r>
    </w:p>
    <w:p w:rsidR="00A91758" w:rsidRPr="00BB0A82" w:rsidRDefault="00A91758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B0A82">
        <w:rPr>
          <w:bCs/>
          <w:sz w:val="24"/>
        </w:rPr>
        <w:t xml:space="preserve">- sołectwo </w:t>
      </w:r>
      <w:r w:rsidR="00F07700" w:rsidRPr="00BB0A82">
        <w:rPr>
          <w:bCs/>
          <w:sz w:val="24"/>
        </w:rPr>
        <w:t>Sielpia</w:t>
      </w:r>
    </w:p>
    <w:p w:rsidR="00A91758" w:rsidRPr="00BB0A82" w:rsidRDefault="00A91758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B0A82">
        <w:rPr>
          <w:bCs/>
          <w:sz w:val="24"/>
        </w:rPr>
        <w:tab/>
        <w:t>- „</w:t>
      </w:r>
      <w:r w:rsidR="00BB0A82" w:rsidRPr="00BB0A82">
        <w:rPr>
          <w:bCs/>
          <w:sz w:val="24"/>
        </w:rPr>
        <w:t>Zakup i montaż urządzeń do siłowni zewnętrznej</w:t>
      </w:r>
      <w:r w:rsidRPr="00BB0A82">
        <w:rPr>
          <w:bCs/>
          <w:sz w:val="24"/>
        </w:rPr>
        <w:t>”</w:t>
      </w:r>
      <w:r w:rsidRPr="00BB0A82">
        <w:rPr>
          <w:bCs/>
          <w:sz w:val="24"/>
        </w:rPr>
        <w:tab/>
      </w:r>
      <w:r w:rsidR="00B154C8" w:rsidRPr="00BB0A82">
        <w:rPr>
          <w:bCs/>
          <w:sz w:val="24"/>
        </w:rPr>
        <w:tab/>
      </w:r>
      <w:r w:rsidR="00B154C8" w:rsidRPr="00BB0A82">
        <w:rPr>
          <w:bCs/>
          <w:sz w:val="24"/>
        </w:rPr>
        <w:tab/>
      </w:r>
      <w:r w:rsidRPr="00BB0A82">
        <w:rPr>
          <w:bCs/>
          <w:sz w:val="24"/>
        </w:rPr>
        <w:t>-</w:t>
      </w:r>
      <w:r w:rsidR="00B154C8" w:rsidRPr="00BB0A82">
        <w:rPr>
          <w:bCs/>
          <w:sz w:val="24"/>
        </w:rPr>
        <w:t xml:space="preserve"> </w:t>
      </w:r>
      <w:r w:rsidR="00BB0A82" w:rsidRPr="00BB0A82">
        <w:rPr>
          <w:bCs/>
          <w:sz w:val="24"/>
        </w:rPr>
        <w:t>10 392,27</w:t>
      </w:r>
      <w:r w:rsidRPr="00BB0A82">
        <w:rPr>
          <w:bCs/>
          <w:sz w:val="24"/>
        </w:rPr>
        <w:t xml:space="preserve"> zł,</w:t>
      </w:r>
    </w:p>
    <w:p w:rsidR="00BB0A82" w:rsidRPr="00BB0A82" w:rsidRDefault="00BB0A8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B0A82">
        <w:rPr>
          <w:bCs/>
          <w:sz w:val="24"/>
        </w:rPr>
        <w:t>- sołectwo Sierosławice</w:t>
      </w:r>
    </w:p>
    <w:p w:rsidR="00BB0A82" w:rsidRPr="00BB0A82" w:rsidRDefault="00BB0A8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B0A82">
        <w:rPr>
          <w:bCs/>
          <w:sz w:val="24"/>
        </w:rPr>
        <w:tab/>
        <w:t>- „Zagospodarowanie terenu wokół świetlicy wiejskiej”</w:t>
      </w:r>
      <w:r w:rsidRPr="00BB0A82">
        <w:rPr>
          <w:bCs/>
          <w:sz w:val="24"/>
        </w:rPr>
        <w:tab/>
      </w:r>
      <w:r w:rsidRPr="00BB0A82">
        <w:rPr>
          <w:bCs/>
          <w:sz w:val="24"/>
        </w:rPr>
        <w:tab/>
      </w:r>
      <w:r w:rsidRPr="00BB0A82">
        <w:rPr>
          <w:bCs/>
          <w:sz w:val="24"/>
        </w:rPr>
        <w:tab/>
        <w:t>- 19 929,00 zł,</w:t>
      </w:r>
    </w:p>
    <w:p w:rsidR="00A91758" w:rsidRPr="00BB0A82" w:rsidRDefault="00A91758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B0A82">
        <w:rPr>
          <w:bCs/>
          <w:sz w:val="24"/>
        </w:rPr>
        <w:t xml:space="preserve">- sołectwo </w:t>
      </w:r>
      <w:r w:rsidR="00F07700" w:rsidRPr="00BB0A82">
        <w:rPr>
          <w:bCs/>
          <w:sz w:val="24"/>
        </w:rPr>
        <w:t>Stary Dziebałtów</w:t>
      </w:r>
    </w:p>
    <w:p w:rsidR="00A91758" w:rsidRPr="00BB0A82" w:rsidRDefault="00A91758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BB0A82">
        <w:rPr>
          <w:bCs/>
          <w:sz w:val="24"/>
        </w:rPr>
        <w:tab/>
        <w:t>- „</w:t>
      </w:r>
      <w:r w:rsidR="00BB0A82" w:rsidRPr="00BB0A82">
        <w:rPr>
          <w:bCs/>
          <w:sz w:val="24"/>
        </w:rPr>
        <w:t>Wykonanie altany rekreacyjnej (dokumentacja i wykonanie)</w:t>
      </w:r>
      <w:r w:rsidRPr="00BB0A82">
        <w:rPr>
          <w:bCs/>
          <w:sz w:val="24"/>
        </w:rPr>
        <w:t>”</w:t>
      </w:r>
      <w:r w:rsidR="00B154C8" w:rsidRPr="00BB0A82">
        <w:rPr>
          <w:bCs/>
          <w:sz w:val="24"/>
        </w:rPr>
        <w:tab/>
      </w:r>
      <w:r w:rsidR="00B154C8" w:rsidRPr="00BB0A82">
        <w:rPr>
          <w:bCs/>
          <w:sz w:val="24"/>
        </w:rPr>
        <w:tab/>
      </w:r>
      <w:r w:rsidR="007C56DC" w:rsidRPr="00BB0A82">
        <w:rPr>
          <w:bCs/>
          <w:sz w:val="24"/>
        </w:rPr>
        <w:t>-</w:t>
      </w:r>
      <w:r w:rsidR="00D30F72" w:rsidRPr="00BB0A82">
        <w:rPr>
          <w:bCs/>
          <w:sz w:val="24"/>
        </w:rPr>
        <w:t xml:space="preserve"> </w:t>
      </w:r>
      <w:r w:rsidR="00BB0A82" w:rsidRPr="00BB0A82">
        <w:rPr>
          <w:bCs/>
          <w:sz w:val="24"/>
        </w:rPr>
        <w:t>15 990,00</w:t>
      </w:r>
      <w:r w:rsidR="00B154C8" w:rsidRPr="00BB0A82">
        <w:rPr>
          <w:bCs/>
          <w:sz w:val="24"/>
        </w:rPr>
        <w:t xml:space="preserve"> </w:t>
      </w:r>
      <w:r w:rsidRPr="00BB0A82">
        <w:rPr>
          <w:bCs/>
          <w:sz w:val="24"/>
        </w:rPr>
        <w:t>zł,</w:t>
      </w:r>
    </w:p>
    <w:p w:rsidR="00DD2DF3" w:rsidRPr="00DD2DF3" w:rsidRDefault="00DD2DF3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D2DF3">
        <w:rPr>
          <w:bCs/>
          <w:sz w:val="24"/>
        </w:rPr>
        <w:t>- sołectwo Stary Kazanów</w:t>
      </w:r>
    </w:p>
    <w:p w:rsidR="00DD2DF3" w:rsidRPr="00DD2DF3" w:rsidRDefault="00DD2DF3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D2DF3">
        <w:rPr>
          <w:bCs/>
          <w:sz w:val="24"/>
        </w:rPr>
        <w:tab/>
        <w:t>- „Budowa siłowni zewnętrznej”</w:t>
      </w:r>
      <w:r w:rsidRPr="00DD2DF3">
        <w:rPr>
          <w:bCs/>
          <w:sz w:val="24"/>
        </w:rPr>
        <w:tab/>
      </w:r>
      <w:r w:rsidRPr="00DD2DF3">
        <w:rPr>
          <w:bCs/>
          <w:sz w:val="24"/>
        </w:rPr>
        <w:tab/>
      </w:r>
      <w:r w:rsidRPr="00DD2DF3">
        <w:rPr>
          <w:bCs/>
          <w:sz w:val="24"/>
        </w:rPr>
        <w:tab/>
      </w:r>
      <w:r w:rsidRPr="00DD2DF3">
        <w:rPr>
          <w:bCs/>
          <w:sz w:val="24"/>
        </w:rPr>
        <w:tab/>
      </w:r>
      <w:r w:rsidRPr="00DD2DF3">
        <w:rPr>
          <w:bCs/>
          <w:sz w:val="24"/>
        </w:rPr>
        <w:tab/>
      </w:r>
      <w:r w:rsidRPr="00DD2DF3">
        <w:rPr>
          <w:bCs/>
          <w:sz w:val="24"/>
        </w:rPr>
        <w:tab/>
        <w:t xml:space="preserve">- </w:t>
      </w:r>
      <w:r>
        <w:rPr>
          <w:bCs/>
          <w:sz w:val="24"/>
        </w:rPr>
        <w:t>12 500,00</w:t>
      </w:r>
      <w:r w:rsidRPr="00DD2DF3">
        <w:rPr>
          <w:bCs/>
          <w:sz w:val="24"/>
        </w:rPr>
        <w:t xml:space="preserve"> zł,</w:t>
      </w:r>
    </w:p>
    <w:p w:rsidR="006D5533" w:rsidRPr="00DD2DF3" w:rsidRDefault="006D5533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D2DF3">
        <w:rPr>
          <w:bCs/>
          <w:sz w:val="24"/>
        </w:rPr>
        <w:t xml:space="preserve">- sołectwo </w:t>
      </w:r>
      <w:r w:rsidR="00F07700" w:rsidRPr="00DD2DF3">
        <w:rPr>
          <w:bCs/>
          <w:sz w:val="24"/>
        </w:rPr>
        <w:t>Stary Sokołów</w:t>
      </w:r>
    </w:p>
    <w:p w:rsidR="006D5533" w:rsidRPr="00DD2DF3" w:rsidRDefault="006D5533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D2DF3">
        <w:rPr>
          <w:bCs/>
          <w:sz w:val="24"/>
        </w:rPr>
        <w:tab/>
        <w:t>- „</w:t>
      </w:r>
      <w:r w:rsidR="00DD2DF3" w:rsidRPr="00DD2DF3">
        <w:rPr>
          <w:bCs/>
          <w:sz w:val="24"/>
        </w:rPr>
        <w:t>Budowa siłowni zewnętrznej (dokumentacja i wykonanie)</w:t>
      </w:r>
      <w:r w:rsidRPr="00DD2DF3">
        <w:rPr>
          <w:bCs/>
          <w:sz w:val="24"/>
        </w:rPr>
        <w:t>”</w:t>
      </w:r>
      <w:r w:rsidR="00B154C8" w:rsidRPr="00DD2DF3">
        <w:rPr>
          <w:bCs/>
          <w:sz w:val="24"/>
        </w:rPr>
        <w:tab/>
      </w:r>
      <w:r w:rsidRPr="00DD2DF3">
        <w:rPr>
          <w:bCs/>
          <w:sz w:val="24"/>
        </w:rPr>
        <w:tab/>
        <w:t xml:space="preserve">- </w:t>
      </w:r>
      <w:r w:rsidR="00DD2DF3" w:rsidRPr="00DD2DF3">
        <w:rPr>
          <w:bCs/>
          <w:sz w:val="24"/>
        </w:rPr>
        <w:t>14 784,60</w:t>
      </w:r>
      <w:r w:rsidR="00D30F72" w:rsidRPr="00DD2DF3">
        <w:rPr>
          <w:bCs/>
          <w:sz w:val="24"/>
        </w:rPr>
        <w:t xml:space="preserve"> zł,</w:t>
      </w:r>
    </w:p>
    <w:p w:rsidR="00D30F72" w:rsidRPr="00DD2DF3" w:rsidRDefault="00D30F7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D2DF3">
        <w:rPr>
          <w:bCs/>
          <w:sz w:val="24"/>
        </w:rPr>
        <w:t xml:space="preserve">- sołectwo </w:t>
      </w:r>
      <w:r w:rsidR="00F07700" w:rsidRPr="00DD2DF3">
        <w:rPr>
          <w:bCs/>
          <w:sz w:val="24"/>
        </w:rPr>
        <w:t>Stadnicka Wola</w:t>
      </w:r>
    </w:p>
    <w:p w:rsidR="00D30F72" w:rsidRPr="00DD2DF3" w:rsidRDefault="00D30F7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D2DF3">
        <w:rPr>
          <w:bCs/>
          <w:sz w:val="24"/>
        </w:rPr>
        <w:tab/>
        <w:t>- „</w:t>
      </w:r>
      <w:r w:rsidR="00DD2DF3" w:rsidRPr="00DD2DF3">
        <w:rPr>
          <w:bCs/>
          <w:sz w:val="24"/>
        </w:rPr>
        <w:t>Zakup i montaż urządzeń rekreacyjnych</w:t>
      </w:r>
      <w:r w:rsidRPr="00DD2DF3">
        <w:rPr>
          <w:bCs/>
          <w:sz w:val="24"/>
        </w:rPr>
        <w:t>”</w:t>
      </w:r>
      <w:r w:rsidRPr="00DD2DF3">
        <w:rPr>
          <w:bCs/>
          <w:sz w:val="24"/>
        </w:rPr>
        <w:tab/>
      </w:r>
      <w:r w:rsidR="007C56DC" w:rsidRPr="00DD2DF3">
        <w:rPr>
          <w:bCs/>
          <w:sz w:val="24"/>
        </w:rPr>
        <w:tab/>
      </w:r>
      <w:r w:rsidR="00B154C8" w:rsidRPr="00DD2DF3">
        <w:rPr>
          <w:bCs/>
          <w:sz w:val="24"/>
        </w:rPr>
        <w:tab/>
      </w:r>
      <w:r w:rsidR="00B154C8" w:rsidRPr="00DD2DF3">
        <w:rPr>
          <w:bCs/>
          <w:sz w:val="24"/>
        </w:rPr>
        <w:tab/>
      </w:r>
      <w:r w:rsidR="00F07700" w:rsidRPr="00DD2DF3">
        <w:rPr>
          <w:bCs/>
          <w:sz w:val="24"/>
        </w:rPr>
        <w:t>-</w:t>
      </w:r>
      <w:r w:rsidR="00B154C8" w:rsidRPr="00DD2DF3">
        <w:rPr>
          <w:bCs/>
          <w:sz w:val="24"/>
        </w:rPr>
        <w:t xml:space="preserve"> </w:t>
      </w:r>
      <w:r w:rsidR="00DD2DF3" w:rsidRPr="00DD2DF3">
        <w:rPr>
          <w:bCs/>
          <w:sz w:val="24"/>
        </w:rPr>
        <w:t>18 099,45</w:t>
      </w:r>
      <w:r w:rsidR="00F07700" w:rsidRPr="00DD2DF3">
        <w:rPr>
          <w:bCs/>
          <w:sz w:val="24"/>
        </w:rPr>
        <w:t xml:space="preserve"> </w:t>
      </w:r>
      <w:r w:rsidRPr="00DD2DF3">
        <w:rPr>
          <w:bCs/>
          <w:sz w:val="24"/>
        </w:rPr>
        <w:t>zł,</w:t>
      </w:r>
    </w:p>
    <w:p w:rsidR="00D30F72" w:rsidRPr="00DD2DF3" w:rsidRDefault="007C56DC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D2DF3">
        <w:rPr>
          <w:bCs/>
          <w:sz w:val="24"/>
        </w:rPr>
        <w:t>- sołectwo</w:t>
      </w:r>
      <w:r w:rsidR="004A7704" w:rsidRPr="00DD2DF3">
        <w:rPr>
          <w:bCs/>
          <w:sz w:val="24"/>
        </w:rPr>
        <w:t xml:space="preserve"> Wincentów</w:t>
      </w:r>
    </w:p>
    <w:p w:rsidR="00DD2DF3" w:rsidRPr="00DD2DF3" w:rsidRDefault="00D30F72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D2DF3">
        <w:rPr>
          <w:bCs/>
          <w:sz w:val="24"/>
        </w:rPr>
        <w:tab/>
        <w:t>- „</w:t>
      </w:r>
      <w:r w:rsidR="00DD2DF3" w:rsidRPr="00DD2DF3">
        <w:rPr>
          <w:bCs/>
          <w:sz w:val="24"/>
        </w:rPr>
        <w:t>Wykonanie oświetlenia na placu gminnym na terenie sołectwa</w:t>
      </w:r>
    </w:p>
    <w:p w:rsidR="00D30F72" w:rsidRPr="00DD2DF3" w:rsidRDefault="00DD2DF3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DD2DF3">
        <w:rPr>
          <w:bCs/>
          <w:sz w:val="24"/>
        </w:rPr>
        <w:tab/>
        <w:t xml:space="preserve"> (dokumentacja i wykonanie)</w:t>
      </w:r>
      <w:r w:rsidR="00D30F72" w:rsidRPr="00DD2DF3">
        <w:rPr>
          <w:bCs/>
          <w:sz w:val="24"/>
        </w:rPr>
        <w:t>”</w:t>
      </w:r>
      <w:r w:rsidR="007C56DC" w:rsidRPr="00DD2DF3">
        <w:rPr>
          <w:bCs/>
          <w:sz w:val="24"/>
        </w:rPr>
        <w:tab/>
      </w:r>
      <w:r w:rsidR="00D30F72" w:rsidRPr="00DD2DF3">
        <w:rPr>
          <w:bCs/>
          <w:sz w:val="24"/>
        </w:rPr>
        <w:tab/>
      </w:r>
      <w:r w:rsidR="004A7704" w:rsidRPr="00DD2DF3">
        <w:rPr>
          <w:bCs/>
          <w:sz w:val="24"/>
        </w:rPr>
        <w:tab/>
      </w:r>
      <w:r w:rsidR="004A7704" w:rsidRPr="00DD2DF3">
        <w:rPr>
          <w:bCs/>
          <w:sz w:val="24"/>
        </w:rPr>
        <w:tab/>
      </w:r>
      <w:r w:rsidR="004A7704" w:rsidRPr="00DD2DF3">
        <w:rPr>
          <w:bCs/>
          <w:sz w:val="24"/>
        </w:rPr>
        <w:tab/>
      </w:r>
      <w:r w:rsidRPr="00DD2DF3">
        <w:rPr>
          <w:bCs/>
          <w:sz w:val="24"/>
        </w:rPr>
        <w:tab/>
      </w:r>
      <w:r w:rsidR="00D30F72" w:rsidRPr="00DD2DF3">
        <w:rPr>
          <w:bCs/>
          <w:sz w:val="24"/>
        </w:rPr>
        <w:t>-</w:t>
      </w:r>
      <w:r w:rsidR="004A7704" w:rsidRPr="00DD2DF3">
        <w:rPr>
          <w:bCs/>
          <w:sz w:val="24"/>
        </w:rPr>
        <w:t xml:space="preserve"> </w:t>
      </w:r>
      <w:r w:rsidRPr="00DD2DF3">
        <w:rPr>
          <w:bCs/>
          <w:sz w:val="24"/>
        </w:rPr>
        <w:t>13 999,11 zł.</w:t>
      </w:r>
    </w:p>
    <w:p w:rsidR="00DD2DF3" w:rsidRPr="005B3218" w:rsidRDefault="00BB7616" w:rsidP="00F21D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  <w:r w:rsidRPr="005B3218">
        <w:rPr>
          <w:bCs/>
          <w:color w:val="FF0000"/>
          <w:sz w:val="24"/>
        </w:rPr>
        <w:tab/>
      </w:r>
    </w:p>
    <w:p w:rsidR="00B06A25" w:rsidRPr="00441AAF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441AAF">
        <w:rPr>
          <w:b/>
          <w:bCs/>
        </w:rPr>
        <w:t>Dział 921 KULTURA I OCHRONA DZIEDZICTWA NARODOWEGO</w:t>
      </w:r>
    </w:p>
    <w:p w:rsidR="00B06A25" w:rsidRPr="00441AAF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441AAF">
        <w:rPr>
          <w:b/>
          <w:bCs/>
          <w:u w:val="single"/>
        </w:rPr>
        <w:t xml:space="preserve">wydatkowano kwotę </w:t>
      </w:r>
      <w:r w:rsidR="00441AAF" w:rsidRPr="00441AAF">
        <w:rPr>
          <w:b/>
          <w:bCs/>
          <w:u w:val="single"/>
        </w:rPr>
        <w:t>3 280 665,18</w:t>
      </w:r>
      <w:r w:rsidRPr="00441AAF">
        <w:rPr>
          <w:b/>
          <w:bCs/>
          <w:u w:val="single"/>
        </w:rPr>
        <w:t xml:space="preserve"> zł tj. </w:t>
      </w:r>
      <w:r w:rsidR="00441AAF" w:rsidRPr="00441AAF">
        <w:rPr>
          <w:b/>
          <w:bCs/>
          <w:u w:val="single"/>
        </w:rPr>
        <w:t>99,08</w:t>
      </w:r>
      <w:r w:rsidRPr="00441AAF">
        <w:rPr>
          <w:b/>
          <w:bCs/>
          <w:u w:val="single"/>
        </w:rPr>
        <w:t xml:space="preserve"> % planu rocznego</w:t>
      </w:r>
    </w:p>
    <w:p w:rsidR="00B06A25" w:rsidRPr="005B3218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color w:val="FF0000"/>
          <w:u w:val="single"/>
        </w:rPr>
      </w:pPr>
    </w:p>
    <w:p w:rsidR="00B06A25" w:rsidRPr="00784885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84885">
        <w:rPr>
          <w:bCs/>
          <w:sz w:val="24"/>
        </w:rPr>
        <w:t>z przeznaczeniem na:</w:t>
      </w:r>
    </w:p>
    <w:p w:rsidR="00B06A25" w:rsidRPr="00784885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84885">
        <w:rPr>
          <w:bCs/>
          <w:sz w:val="24"/>
        </w:rPr>
        <w:t>- utrzymanie domu kultury i świetlic</w:t>
      </w:r>
      <w:r w:rsidRPr="00784885">
        <w:rPr>
          <w:bCs/>
          <w:sz w:val="24"/>
        </w:rPr>
        <w:tab/>
      </w:r>
      <w:r w:rsidRPr="00784885">
        <w:rPr>
          <w:bCs/>
          <w:sz w:val="24"/>
        </w:rPr>
        <w:tab/>
      </w:r>
      <w:r w:rsidRPr="00784885">
        <w:rPr>
          <w:bCs/>
          <w:sz w:val="24"/>
        </w:rPr>
        <w:tab/>
      </w:r>
      <w:r w:rsidRPr="00784885">
        <w:rPr>
          <w:bCs/>
          <w:sz w:val="24"/>
        </w:rPr>
        <w:tab/>
      </w:r>
      <w:r w:rsidRPr="00784885">
        <w:rPr>
          <w:bCs/>
          <w:sz w:val="24"/>
        </w:rPr>
        <w:tab/>
      </w:r>
      <w:r w:rsidRPr="00784885">
        <w:rPr>
          <w:bCs/>
          <w:sz w:val="24"/>
        </w:rPr>
        <w:tab/>
        <w:t xml:space="preserve">- </w:t>
      </w:r>
      <w:r w:rsidR="00784885" w:rsidRPr="00784885">
        <w:rPr>
          <w:bCs/>
          <w:sz w:val="24"/>
        </w:rPr>
        <w:t>1 416 243,12</w:t>
      </w:r>
      <w:r w:rsidRPr="00784885">
        <w:rPr>
          <w:bCs/>
          <w:sz w:val="24"/>
        </w:rPr>
        <w:t xml:space="preserve"> zł</w:t>
      </w:r>
      <w:r w:rsidR="00133ED5" w:rsidRPr="00784885">
        <w:rPr>
          <w:bCs/>
          <w:sz w:val="24"/>
        </w:rPr>
        <w:t>,</w:t>
      </w:r>
    </w:p>
    <w:p w:rsidR="008E3996" w:rsidRPr="00784885" w:rsidRDefault="00D04111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84885">
        <w:rPr>
          <w:bCs/>
          <w:sz w:val="24"/>
        </w:rPr>
        <w:t xml:space="preserve">w tym </w:t>
      </w:r>
    </w:p>
    <w:p w:rsidR="008E3996" w:rsidRPr="00784885" w:rsidRDefault="008E3996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84885">
        <w:rPr>
          <w:bCs/>
          <w:sz w:val="24"/>
        </w:rPr>
        <w:t xml:space="preserve">- na realizację zadań (bieżących) w ramach </w:t>
      </w:r>
      <w:r w:rsidRPr="003F0304">
        <w:rPr>
          <w:b/>
          <w:bCs/>
          <w:sz w:val="24"/>
        </w:rPr>
        <w:t>funduszu sołeckiego</w:t>
      </w:r>
      <w:r w:rsidRPr="00784885">
        <w:rPr>
          <w:bCs/>
          <w:sz w:val="24"/>
        </w:rPr>
        <w:t xml:space="preserve"> w łącznej kwocie – </w:t>
      </w:r>
      <w:r w:rsidR="00784885" w:rsidRPr="003F0304">
        <w:rPr>
          <w:b/>
          <w:bCs/>
          <w:sz w:val="24"/>
        </w:rPr>
        <w:t>72 179,35</w:t>
      </w:r>
      <w:r w:rsidRPr="00784885">
        <w:rPr>
          <w:bCs/>
          <w:sz w:val="24"/>
        </w:rPr>
        <w:t xml:space="preserve"> </w:t>
      </w:r>
      <w:r w:rsidRPr="003F0304">
        <w:rPr>
          <w:b/>
          <w:bCs/>
          <w:sz w:val="24"/>
        </w:rPr>
        <w:t>zł</w:t>
      </w:r>
      <w:r w:rsidRPr="00784885">
        <w:rPr>
          <w:bCs/>
          <w:sz w:val="24"/>
        </w:rPr>
        <w:t xml:space="preserve">, </w:t>
      </w:r>
      <w:r w:rsidRPr="00784885">
        <w:rPr>
          <w:bCs/>
          <w:sz w:val="24"/>
        </w:rPr>
        <w:br/>
        <w:t>z czego:</w:t>
      </w:r>
    </w:p>
    <w:p w:rsidR="008E3996" w:rsidRPr="00784885" w:rsidRDefault="008E3996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84885">
        <w:rPr>
          <w:bCs/>
          <w:sz w:val="24"/>
        </w:rPr>
        <w:t xml:space="preserve">- sołectwo </w:t>
      </w:r>
      <w:r w:rsidR="00E022BE" w:rsidRPr="00784885">
        <w:rPr>
          <w:bCs/>
          <w:sz w:val="24"/>
        </w:rPr>
        <w:t>Bedlno</w:t>
      </w:r>
    </w:p>
    <w:p w:rsidR="00E022BE" w:rsidRDefault="008E3996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84885">
        <w:rPr>
          <w:bCs/>
          <w:sz w:val="24"/>
        </w:rPr>
        <w:tab/>
      </w:r>
      <w:r w:rsidR="00E022BE" w:rsidRPr="00784885">
        <w:rPr>
          <w:bCs/>
          <w:sz w:val="24"/>
        </w:rPr>
        <w:t xml:space="preserve">- „Zakup </w:t>
      </w:r>
      <w:r w:rsidR="00020DA1" w:rsidRPr="00784885">
        <w:rPr>
          <w:bCs/>
          <w:sz w:val="24"/>
        </w:rPr>
        <w:t>wyposażenia do</w:t>
      </w:r>
      <w:r w:rsidR="00E022BE" w:rsidRPr="00784885">
        <w:rPr>
          <w:bCs/>
          <w:sz w:val="24"/>
        </w:rPr>
        <w:t xml:space="preserve"> świetlicy wiejskiej</w:t>
      </w:r>
      <w:r w:rsidR="00784885" w:rsidRPr="00784885">
        <w:rPr>
          <w:bCs/>
          <w:sz w:val="24"/>
        </w:rPr>
        <w:t>”</w:t>
      </w:r>
      <w:r w:rsidR="00E022BE" w:rsidRPr="00784885">
        <w:rPr>
          <w:bCs/>
          <w:sz w:val="24"/>
        </w:rPr>
        <w:tab/>
      </w:r>
      <w:r w:rsidR="00020DA1" w:rsidRPr="00784885">
        <w:rPr>
          <w:bCs/>
          <w:sz w:val="24"/>
        </w:rPr>
        <w:tab/>
      </w:r>
      <w:r w:rsidR="00E022BE" w:rsidRPr="00784885">
        <w:rPr>
          <w:bCs/>
          <w:sz w:val="24"/>
        </w:rPr>
        <w:t xml:space="preserve">- </w:t>
      </w:r>
      <w:r w:rsidR="00D10F2B" w:rsidRPr="00784885">
        <w:rPr>
          <w:bCs/>
          <w:sz w:val="24"/>
        </w:rPr>
        <w:t xml:space="preserve"> </w:t>
      </w:r>
      <w:r w:rsidR="00784885" w:rsidRPr="00784885">
        <w:rPr>
          <w:bCs/>
          <w:sz w:val="24"/>
        </w:rPr>
        <w:t>9 411,55</w:t>
      </w:r>
      <w:r w:rsidR="00E022BE" w:rsidRPr="00784885">
        <w:rPr>
          <w:bCs/>
          <w:sz w:val="24"/>
        </w:rPr>
        <w:t xml:space="preserve"> zł,</w:t>
      </w:r>
    </w:p>
    <w:p w:rsidR="00784885" w:rsidRPr="00784885" w:rsidRDefault="00784885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  <w:t>- „</w:t>
      </w:r>
      <w:r w:rsidRPr="00784885">
        <w:rPr>
          <w:bCs/>
          <w:sz w:val="24"/>
        </w:rPr>
        <w:t>Zakup materiałów elektrycznych do świetlicy wiejskiej</w:t>
      </w:r>
      <w:r>
        <w:rPr>
          <w:bCs/>
          <w:sz w:val="24"/>
        </w:rPr>
        <w:t>” – 392,57 zł,</w:t>
      </w:r>
    </w:p>
    <w:p w:rsidR="008E3996" w:rsidRPr="00784885" w:rsidRDefault="008E3996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84885">
        <w:rPr>
          <w:bCs/>
          <w:sz w:val="24"/>
        </w:rPr>
        <w:t xml:space="preserve">- sołectwo </w:t>
      </w:r>
      <w:r w:rsidR="00E022BE" w:rsidRPr="00784885">
        <w:rPr>
          <w:bCs/>
          <w:sz w:val="24"/>
        </w:rPr>
        <w:t>Bedlenko</w:t>
      </w:r>
    </w:p>
    <w:p w:rsidR="00784885" w:rsidRPr="00784885" w:rsidRDefault="00020DA1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84885">
        <w:rPr>
          <w:bCs/>
          <w:sz w:val="24"/>
        </w:rPr>
        <w:lastRenderedPageBreak/>
        <w:tab/>
        <w:t>- „</w:t>
      </w:r>
      <w:r w:rsidR="00784885" w:rsidRPr="00784885">
        <w:rPr>
          <w:bCs/>
          <w:sz w:val="24"/>
        </w:rPr>
        <w:t xml:space="preserve">Doposażenie świetlicy wiejskiej w niezbędne materiały </w:t>
      </w:r>
    </w:p>
    <w:p w:rsidR="00E022BE" w:rsidRPr="00784885" w:rsidRDefault="00784885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84885">
        <w:rPr>
          <w:bCs/>
          <w:sz w:val="24"/>
        </w:rPr>
        <w:tab/>
        <w:t>i sprzęt AGD</w:t>
      </w:r>
      <w:r w:rsidR="00020DA1" w:rsidRPr="00784885">
        <w:rPr>
          <w:bCs/>
          <w:sz w:val="24"/>
        </w:rPr>
        <w:t>”</w:t>
      </w:r>
      <w:r w:rsidR="00020DA1" w:rsidRPr="00784885">
        <w:rPr>
          <w:bCs/>
          <w:sz w:val="24"/>
        </w:rPr>
        <w:tab/>
      </w:r>
      <w:r w:rsidR="00020DA1" w:rsidRPr="00784885">
        <w:rPr>
          <w:bCs/>
          <w:sz w:val="24"/>
        </w:rPr>
        <w:tab/>
      </w:r>
      <w:r w:rsidR="00020DA1" w:rsidRPr="00784885">
        <w:rPr>
          <w:bCs/>
          <w:sz w:val="24"/>
        </w:rPr>
        <w:tab/>
      </w:r>
      <w:r w:rsidR="00E022BE" w:rsidRPr="00784885">
        <w:rPr>
          <w:bCs/>
          <w:sz w:val="24"/>
        </w:rPr>
        <w:tab/>
      </w:r>
      <w:r w:rsidRPr="00784885">
        <w:rPr>
          <w:bCs/>
          <w:sz w:val="24"/>
        </w:rPr>
        <w:tab/>
      </w:r>
      <w:r w:rsidRPr="00784885">
        <w:rPr>
          <w:bCs/>
          <w:sz w:val="24"/>
        </w:rPr>
        <w:tab/>
      </w:r>
      <w:r w:rsidR="00E022BE" w:rsidRPr="00784885">
        <w:rPr>
          <w:bCs/>
          <w:sz w:val="24"/>
        </w:rPr>
        <w:t xml:space="preserve">-   </w:t>
      </w:r>
      <w:r w:rsidRPr="00784885">
        <w:rPr>
          <w:bCs/>
          <w:sz w:val="24"/>
        </w:rPr>
        <w:t>2 146,84</w:t>
      </w:r>
      <w:r w:rsidR="00E022BE" w:rsidRPr="00784885">
        <w:rPr>
          <w:bCs/>
          <w:sz w:val="24"/>
        </w:rPr>
        <w:t xml:space="preserve"> zł</w:t>
      </w:r>
      <w:r w:rsidR="00D10F2B" w:rsidRPr="00784885">
        <w:rPr>
          <w:bCs/>
          <w:sz w:val="24"/>
        </w:rPr>
        <w:t>,</w:t>
      </w:r>
    </w:p>
    <w:p w:rsidR="008E3996" w:rsidRPr="00784885" w:rsidRDefault="008E3996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B3218">
        <w:rPr>
          <w:bCs/>
          <w:color w:val="FF0000"/>
          <w:sz w:val="24"/>
        </w:rPr>
        <w:tab/>
      </w:r>
      <w:r w:rsidRPr="00784885">
        <w:rPr>
          <w:bCs/>
          <w:sz w:val="24"/>
        </w:rPr>
        <w:t>- „</w:t>
      </w:r>
      <w:r w:rsidR="00784885" w:rsidRPr="00784885">
        <w:rPr>
          <w:bCs/>
          <w:sz w:val="24"/>
        </w:rPr>
        <w:t>Zakup sprzętu nagłaśniającego</w:t>
      </w:r>
      <w:r w:rsidR="00E17A21" w:rsidRPr="00784885">
        <w:rPr>
          <w:bCs/>
          <w:sz w:val="24"/>
        </w:rPr>
        <w:t>”</w:t>
      </w:r>
      <w:r w:rsidR="00020DA1" w:rsidRPr="00784885">
        <w:rPr>
          <w:bCs/>
          <w:sz w:val="24"/>
        </w:rPr>
        <w:tab/>
      </w:r>
      <w:r w:rsidRPr="00784885">
        <w:rPr>
          <w:bCs/>
          <w:sz w:val="24"/>
        </w:rPr>
        <w:tab/>
      </w:r>
      <w:r w:rsidRPr="00784885">
        <w:rPr>
          <w:bCs/>
          <w:sz w:val="24"/>
        </w:rPr>
        <w:tab/>
      </w:r>
      <w:r w:rsidR="00784885" w:rsidRPr="00784885">
        <w:rPr>
          <w:bCs/>
          <w:sz w:val="24"/>
        </w:rPr>
        <w:tab/>
      </w:r>
      <w:r w:rsidRPr="00784885">
        <w:rPr>
          <w:bCs/>
          <w:sz w:val="24"/>
        </w:rPr>
        <w:t xml:space="preserve">- </w:t>
      </w:r>
      <w:r w:rsidR="00E022BE" w:rsidRPr="00784885">
        <w:rPr>
          <w:bCs/>
          <w:sz w:val="24"/>
        </w:rPr>
        <w:t xml:space="preserve">  </w:t>
      </w:r>
      <w:r w:rsidR="00784885" w:rsidRPr="00784885">
        <w:rPr>
          <w:bCs/>
          <w:sz w:val="24"/>
        </w:rPr>
        <w:t>2 830,00</w:t>
      </w:r>
      <w:r w:rsidRPr="00784885">
        <w:rPr>
          <w:bCs/>
          <w:sz w:val="24"/>
        </w:rPr>
        <w:t xml:space="preserve"> zł,</w:t>
      </w:r>
    </w:p>
    <w:p w:rsidR="00784885" w:rsidRPr="00784885" w:rsidRDefault="00784885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84885">
        <w:rPr>
          <w:bCs/>
          <w:sz w:val="24"/>
        </w:rPr>
        <w:t>- sołectwo Gracuch</w:t>
      </w:r>
    </w:p>
    <w:p w:rsidR="00784885" w:rsidRDefault="00784885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color w:val="FF0000"/>
          <w:sz w:val="24"/>
        </w:rPr>
      </w:pPr>
      <w:r w:rsidRPr="00784885">
        <w:rPr>
          <w:bCs/>
          <w:sz w:val="24"/>
        </w:rPr>
        <w:tab/>
        <w:t>- „Zakup wyposażenia do świetlicy wiejskiej”</w:t>
      </w:r>
      <w:r w:rsidRPr="00784885">
        <w:rPr>
          <w:bCs/>
          <w:sz w:val="24"/>
        </w:rPr>
        <w:tab/>
      </w:r>
      <w:r w:rsidRPr="00784885">
        <w:rPr>
          <w:bCs/>
          <w:sz w:val="24"/>
        </w:rPr>
        <w:tab/>
        <w:t xml:space="preserve">- </w:t>
      </w:r>
      <w:r w:rsidR="009A26A9">
        <w:rPr>
          <w:bCs/>
          <w:sz w:val="24"/>
        </w:rPr>
        <w:t xml:space="preserve"> </w:t>
      </w:r>
      <w:r w:rsidRPr="00784885">
        <w:rPr>
          <w:bCs/>
          <w:sz w:val="24"/>
        </w:rPr>
        <w:t>9 985,99 zł,</w:t>
      </w:r>
      <w:r w:rsidRPr="00784885">
        <w:rPr>
          <w:bCs/>
          <w:sz w:val="24"/>
        </w:rPr>
        <w:tab/>
      </w:r>
      <w:r>
        <w:rPr>
          <w:bCs/>
          <w:color w:val="FF0000"/>
          <w:sz w:val="24"/>
        </w:rPr>
        <w:tab/>
      </w:r>
      <w:r>
        <w:rPr>
          <w:bCs/>
          <w:color w:val="FF0000"/>
          <w:sz w:val="24"/>
        </w:rPr>
        <w:tab/>
      </w:r>
    </w:p>
    <w:p w:rsidR="0084744C" w:rsidRPr="00784885" w:rsidRDefault="0084744C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84885">
        <w:rPr>
          <w:bCs/>
          <w:sz w:val="24"/>
        </w:rPr>
        <w:t>- sołectwo Nieświń</w:t>
      </w:r>
    </w:p>
    <w:p w:rsidR="00784885" w:rsidRPr="00784885" w:rsidRDefault="0084744C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84885">
        <w:rPr>
          <w:bCs/>
          <w:sz w:val="24"/>
        </w:rPr>
        <w:tab/>
        <w:t>- „</w:t>
      </w:r>
      <w:r w:rsidR="00784885" w:rsidRPr="00784885">
        <w:rPr>
          <w:bCs/>
          <w:sz w:val="24"/>
        </w:rPr>
        <w:t xml:space="preserve">Konserwacja urządzeń zabawowych oraz utrzymanie </w:t>
      </w:r>
    </w:p>
    <w:p w:rsidR="0084744C" w:rsidRPr="00784885" w:rsidRDefault="00784885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84885">
        <w:rPr>
          <w:bCs/>
          <w:sz w:val="24"/>
        </w:rPr>
        <w:tab/>
        <w:t>świetlicy wiejskiej (zakup materiałów)</w:t>
      </w:r>
      <w:r w:rsidR="0084744C" w:rsidRPr="00784885">
        <w:rPr>
          <w:bCs/>
          <w:sz w:val="24"/>
        </w:rPr>
        <w:t>”</w:t>
      </w:r>
      <w:r w:rsidR="0084744C" w:rsidRPr="00784885">
        <w:rPr>
          <w:bCs/>
          <w:sz w:val="24"/>
        </w:rPr>
        <w:tab/>
      </w:r>
      <w:r w:rsidR="0084744C" w:rsidRPr="00784885">
        <w:rPr>
          <w:bCs/>
          <w:sz w:val="24"/>
        </w:rPr>
        <w:tab/>
      </w:r>
      <w:r w:rsidRPr="00784885">
        <w:rPr>
          <w:bCs/>
          <w:sz w:val="24"/>
        </w:rPr>
        <w:tab/>
      </w:r>
      <w:r w:rsidR="0084744C" w:rsidRPr="00784885">
        <w:rPr>
          <w:bCs/>
          <w:sz w:val="24"/>
        </w:rPr>
        <w:t xml:space="preserve">-   </w:t>
      </w:r>
      <w:r w:rsidR="00D10F2B" w:rsidRPr="00784885">
        <w:rPr>
          <w:bCs/>
          <w:sz w:val="24"/>
        </w:rPr>
        <w:t>1</w:t>
      </w:r>
      <w:r w:rsidRPr="00784885">
        <w:rPr>
          <w:bCs/>
          <w:sz w:val="24"/>
        </w:rPr>
        <w:t> 000,00</w:t>
      </w:r>
      <w:r w:rsidR="0084744C" w:rsidRPr="00784885">
        <w:rPr>
          <w:bCs/>
          <w:sz w:val="24"/>
        </w:rPr>
        <w:t xml:space="preserve"> zł,</w:t>
      </w:r>
    </w:p>
    <w:p w:rsidR="0084744C" w:rsidRPr="00784885" w:rsidRDefault="0084744C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84885">
        <w:rPr>
          <w:bCs/>
          <w:sz w:val="24"/>
        </w:rPr>
        <w:t xml:space="preserve">- sołectwo Nowy </w:t>
      </w:r>
      <w:r w:rsidR="00784885" w:rsidRPr="00784885">
        <w:rPr>
          <w:bCs/>
          <w:sz w:val="24"/>
        </w:rPr>
        <w:t>Dziebałtów</w:t>
      </w:r>
    </w:p>
    <w:p w:rsidR="0084744C" w:rsidRPr="00784885" w:rsidRDefault="0084744C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84885">
        <w:rPr>
          <w:bCs/>
          <w:sz w:val="24"/>
        </w:rPr>
        <w:tab/>
        <w:t>- „</w:t>
      </w:r>
      <w:r w:rsidR="00784885" w:rsidRPr="00784885">
        <w:rPr>
          <w:bCs/>
          <w:sz w:val="24"/>
        </w:rPr>
        <w:t>Doposażenie kuchni w świetlicy wiejskiej</w:t>
      </w:r>
      <w:r w:rsidRPr="00784885">
        <w:rPr>
          <w:bCs/>
          <w:sz w:val="24"/>
        </w:rPr>
        <w:t>”</w:t>
      </w:r>
      <w:r w:rsidRPr="00784885">
        <w:rPr>
          <w:bCs/>
          <w:sz w:val="24"/>
        </w:rPr>
        <w:tab/>
      </w:r>
      <w:r w:rsidRPr="00784885">
        <w:rPr>
          <w:bCs/>
          <w:sz w:val="24"/>
        </w:rPr>
        <w:tab/>
        <w:t xml:space="preserve">-   </w:t>
      </w:r>
      <w:r w:rsidR="00784885" w:rsidRPr="00784885">
        <w:rPr>
          <w:bCs/>
          <w:sz w:val="24"/>
        </w:rPr>
        <w:t>3 571,91</w:t>
      </w:r>
      <w:r w:rsidRPr="00784885">
        <w:rPr>
          <w:bCs/>
          <w:sz w:val="24"/>
        </w:rPr>
        <w:t xml:space="preserve"> zł,</w:t>
      </w:r>
    </w:p>
    <w:p w:rsidR="00784885" w:rsidRPr="00784885" w:rsidRDefault="00784885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84885">
        <w:rPr>
          <w:bCs/>
          <w:sz w:val="24"/>
        </w:rPr>
        <w:t>- sołectwo Nowy Kazanów</w:t>
      </w:r>
    </w:p>
    <w:p w:rsidR="00784885" w:rsidRPr="00784885" w:rsidRDefault="00784885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84885">
        <w:rPr>
          <w:bCs/>
          <w:sz w:val="24"/>
        </w:rPr>
        <w:tab/>
        <w:t xml:space="preserve">- „Modernizacja i doposażenie świetlicy wiejskiej </w:t>
      </w:r>
    </w:p>
    <w:p w:rsidR="00784885" w:rsidRPr="00784885" w:rsidRDefault="00784885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84885">
        <w:rPr>
          <w:bCs/>
          <w:sz w:val="24"/>
        </w:rPr>
        <w:tab/>
        <w:t>(wykonanie instalacji c.o.)”</w:t>
      </w:r>
      <w:r w:rsidRPr="00784885">
        <w:rPr>
          <w:bCs/>
          <w:sz w:val="24"/>
        </w:rPr>
        <w:tab/>
      </w:r>
      <w:r w:rsidRPr="00784885">
        <w:rPr>
          <w:bCs/>
          <w:sz w:val="24"/>
        </w:rPr>
        <w:tab/>
      </w:r>
      <w:r w:rsidRPr="00784885">
        <w:rPr>
          <w:bCs/>
          <w:sz w:val="24"/>
        </w:rPr>
        <w:tab/>
      </w:r>
      <w:r w:rsidRPr="00784885">
        <w:rPr>
          <w:bCs/>
          <w:sz w:val="24"/>
        </w:rPr>
        <w:tab/>
        <w:t xml:space="preserve">- </w:t>
      </w:r>
      <w:r w:rsidR="009A26A9">
        <w:rPr>
          <w:bCs/>
          <w:sz w:val="24"/>
        </w:rPr>
        <w:t xml:space="preserve"> </w:t>
      </w:r>
      <w:r w:rsidRPr="00784885">
        <w:rPr>
          <w:bCs/>
          <w:sz w:val="24"/>
        </w:rPr>
        <w:t>8 000,00 zł,</w:t>
      </w:r>
    </w:p>
    <w:p w:rsidR="00784885" w:rsidRPr="00784885" w:rsidRDefault="00784885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84885">
        <w:rPr>
          <w:bCs/>
          <w:sz w:val="24"/>
        </w:rPr>
        <w:tab/>
        <w:t>- „Zakup wyposażenia do świetlicy wiejskiej”</w:t>
      </w:r>
      <w:r w:rsidRPr="00784885">
        <w:rPr>
          <w:bCs/>
          <w:sz w:val="24"/>
        </w:rPr>
        <w:tab/>
      </w:r>
      <w:r w:rsidRPr="00784885">
        <w:rPr>
          <w:bCs/>
          <w:sz w:val="24"/>
        </w:rPr>
        <w:tab/>
        <w:t>-</w:t>
      </w:r>
      <w:r w:rsidR="009A26A9">
        <w:rPr>
          <w:bCs/>
          <w:sz w:val="24"/>
        </w:rPr>
        <w:t xml:space="preserve"> </w:t>
      </w:r>
      <w:r w:rsidRPr="00784885">
        <w:rPr>
          <w:bCs/>
          <w:sz w:val="24"/>
        </w:rPr>
        <w:t xml:space="preserve"> 2 499,00 zł,</w:t>
      </w:r>
    </w:p>
    <w:p w:rsidR="00784885" w:rsidRPr="00784885" w:rsidRDefault="00784885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84885">
        <w:rPr>
          <w:bCs/>
          <w:sz w:val="24"/>
        </w:rPr>
        <w:t>- sołectwo Pomorzany</w:t>
      </w:r>
    </w:p>
    <w:p w:rsidR="00784885" w:rsidRDefault="00784885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84885">
        <w:rPr>
          <w:bCs/>
          <w:sz w:val="24"/>
        </w:rPr>
        <w:tab/>
        <w:t>- „Utrzymanie świetlicy wiejskiej (zakup materiałów)”</w:t>
      </w:r>
      <w:r w:rsidRPr="00784885">
        <w:rPr>
          <w:bCs/>
          <w:sz w:val="24"/>
        </w:rPr>
        <w:tab/>
        <w:t xml:space="preserve">- </w:t>
      </w:r>
      <w:r w:rsidR="009A26A9">
        <w:rPr>
          <w:bCs/>
          <w:sz w:val="24"/>
        </w:rPr>
        <w:t xml:space="preserve"> </w:t>
      </w:r>
      <w:r w:rsidRPr="00784885">
        <w:rPr>
          <w:bCs/>
          <w:sz w:val="24"/>
        </w:rPr>
        <w:t>1 899,27 zł,</w:t>
      </w:r>
    </w:p>
    <w:p w:rsidR="00784885" w:rsidRDefault="00784885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  <w:t>- „</w:t>
      </w:r>
      <w:r w:rsidRPr="00784885">
        <w:rPr>
          <w:bCs/>
          <w:sz w:val="24"/>
        </w:rPr>
        <w:t>Zakup wyposażenia do świetlicy wiejskiej</w:t>
      </w:r>
      <w:r>
        <w:rPr>
          <w:bCs/>
          <w:sz w:val="24"/>
        </w:rPr>
        <w:t>”</w:t>
      </w:r>
      <w:r>
        <w:rPr>
          <w:bCs/>
          <w:sz w:val="24"/>
        </w:rPr>
        <w:tab/>
      </w:r>
      <w:r>
        <w:rPr>
          <w:bCs/>
          <w:sz w:val="24"/>
        </w:rPr>
        <w:tab/>
        <w:t>-</w:t>
      </w:r>
      <w:r w:rsidR="009A26A9">
        <w:rPr>
          <w:bCs/>
          <w:sz w:val="24"/>
        </w:rPr>
        <w:t xml:space="preserve"> </w:t>
      </w:r>
      <w:r>
        <w:rPr>
          <w:bCs/>
          <w:sz w:val="24"/>
        </w:rPr>
        <w:t xml:space="preserve"> 3 436,00 zł,</w:t>
      </w:r>
    </w:p>
    <w:p w:rsidR="00784885" w:rsidRDefault="00784885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- sołectwo Przybyszowy</w:t>
      </w:r>
    </w:p>
    <w:p w:rsidR="00784885" w:rsidRDefault="00784885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  <w:t>- „</w:t>
      </w:r>
      <w:r w:rsidRPr="00784885">
        <w:rPr>
          <w:bCs/>
          <w:sz w:val="24"/>
        </w:rPr>
        <w:t>Zakup stołów i krzeseł do świetlicy wiejskiej</w:t>
      </w:r>
      <w:r>
        <w:rPr>
          <w:bCs/>
          <w:sz w:val="24"/>
        </w:rPr>
        <w:t>”</w:t>
      </w:r>
      <w:r>
        <w:rPr>
          <w:bCs/>
          <w:sz w:val="24"/>
        </w:rPr>
        <w:tab/>
      </w:r>
      <w:r>
        <w:rPr>
          <w:bCs/>
          <w:sz w:val="24"/>
        </w:rPr>
        <w:tab/>
        <w:t>-</w:t>
      </w:r>
      <w:r w:rsidR="009A26A9">
        <w:rPr>
          <w:bCs/>
          <w:sz w:val="24"/>
        </w:rPr>
        <w:t xml:space="preserve"> </w:t>
      </w:r>
      <w:r>
        <w:rPr>
          <w:bCs/>
          <w:sz w:val="24"/>
        </w:rPr>
        <w:t xml:space="preserve"> 4 243,50 zł,</w:t>
      </w:r>
    </w:p>
    <w:p w:rsidR="00A6613F" w:rsidRDefault="00A6613F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- sołectwo Stary Kazanów</w:t>
      </w:r>
    </w:p>
    <w:p w:rsidR="00A6613F" w:rsidRDefault="00A6613F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  <w:t>- „</w:t>
      </w:r>
      <w:r w:rsidRPr="00A6613F">
        <w:rPr>
          <w:bCs/>
          <w:sz w:val="24"/>
        </w:rPr>
        <w:t xml:space="preserve">Wykonanie instalacji centralnego ogrzewania </w:t>
      </w:r>
    </w:p>
    <w:p w:rsidR="00A6613F" w:rsidRDefault="00A6613F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</w:r>
      <w:r w:rsidRPr="00A6613F">
        <w:rPr>
          <w:bCs/>
          <w:sz w:val="24"/>
        </w:rPr>
        <w:t>w świetlicy wiejskiej</w:t>
      </w:r>
      <w:r>
        <w:rPr>
          <w:bCs/>
          <w:sz w:val="24"/>
        </w:rPr>
        <w:t>”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- </w:t>
      </w:r>
      <w:r w:rsidR="009A26A9">
        <w:rPr>
          <w:bCs/>
          <w:sz w:val="24"/>
        </w:rPr>
        <w:t xml:space="preserve"> </w:t>
      </w:r>
      <w:r>
        <w:rPr>
          <w:bCs/>
          <w:sz w:val="24"/>
        </w:rPr>
        <w:t>4 976,50 zł,</w:t>
      </w:r>
    </w:p>
    <w:p w:rsidR="00A6613F" w:rsidRDefault="00A6613F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- sołectwo Sworzyce</w:t>
      </w:r>
    </w:p>
    <w:p w:rsidR="00A6613F" w:rsidRDefault="00A6613F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  <w:t>- „</w:t>
      </w:r>
      <w:r w:rsidRPr="00A6613F">
        <w:rPr>
          <w:bCs/>
          <w:sz w:val="24"/>
        </w:rPr>
        <w:t>Remont świetlicy wiejskiej</w:t>
      </w:r>
      <w:r>
        <w:rPr>
          <w:bCs/>
          <w:sz w:val="24"/>
        </w:rPr>
        <w:t>”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- 17 786,22 zł,</w:t>
      </w:r>
    </w:p>
    <w:p w:rsidR="00B06A25" w:rsidRDefault="00B06A25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6613F">
        <w:rPr>
          <w:bCs/>
          <w:sz w:val="24"/>
        </w:rPr>
        <w:t>- utrzymanie biblioteki</w:t>
      </w:r>
      <w:r w:rsidR="004B0CB3" w:rsidRPr="00A6613F">
        <w:rPr>
          <w:bCs/>
          <w:sz w:val="24"/>
        </w:rPr>
        <w:t xml:space="preserve"> i filii</w:t>
      </w:r>
      <w:r w:rsidRPr="00A6613F">
        <w:rPr>
          <w:bCs/>
          <w:sz w:val="24"/>
        </w:rPr>
        <w:tab/>
      </w:r>
      <w:r w:rsidRPr="00A6613F">
        <w:rPr>
          <w:bCs/>
          <w:sz w:val="24"/>
        </w:rPr>
        <w:tab/>
      </w:r>
      <w:r w:rsidRPr="00A6613F">
        <w:rPr>
          <w:bCs/>
          <w:sz w:val="24"/>
        </w:rPr>
        <w:tab/>
      </w:r>
      <w:r w:rsidRPr="00A6613F">
        <w:rPr>
          <w:bCs/>
          <w:sz w:val="24"/>
        </w:rPr>
        <w:tab/>
      </w:r>
      <w:r w:rsidRPr="00A6613F">
        <w:rPr>
          <w:bCs/>
          <w:sz w:val="24"/>
        </w:rPr>
        <w:tab/>
      </w:r>
      <w:r w:rsidRPr="00A6613F">
        <w:rPr>
          <w:bCs/>
          <w:sz w:val="24"/>
        </w:rPr>
        <w:tab/>
      </w:r>
      <w:r w:rsidRPr="00A6613F">
        <w:rPr>
          <w:bCs/>
          <w:sz w:val="24"/>
        </w:rPr>
        <w:tab/>
        <w:t xml:space="preserve">- </w:t>
      </w:r>
      <w:r w:rsidR="002E487A" w:rsidRPr="00A6613F">
        <w:rPr>
          <w:bCs/>
          <w:sz w:val="24"/>
        </w:rPr>
        <w:t xml:space="preserve">   </w:t>
      </w:r>
      <w:r w:rsidR="00A6613F" w:rsidRPr="00A6613F">
        <w:rPr>
          <w:bCs/>
          <w:sz w:val="24"/>
        </w:rPr>
        <w:t>1 130 497,47</w:t>
      </w:r>
      <w:r w:rsidRPr="00A6613F">
        <w:rPr>
          <w:bCs/>
          <w:sz w:val="24"/>
        </w:rPr>
        <w:t xml:space="preserve"> zł</w:t>
      </w:r>
      <w:r w:rsidR="00133ED5" w:rsidRPr="00A6613F">
        <w:rPr>
          <w:bCs/>
          <w:sz w:val="24"/>
        </w:rPr>
        <w:t>,</w:t>
      </w:r>
    </w:p>
    <w:p w:rsidR="00A6613F" w:rsidRDefault="00A6613F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w tym</w:t>
      </w:r>
    </w:p>
    <w:p w:rsidR="00A6613F" w:rsidRDefault="00A6613F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 xml:space="preserve">na realizację zadań (bieżących) w ramach </w:t>
      </w:r>
      <w:r w:rsidRPr="003F0304">
        <w:rPr>
          <w:b/>
          <w:bCs/>
          <w:sz w:val="24"/>
        </w:rPr>
        <w:t>funduszu sołeckiego – 497,47</w:t>
      </w:r>
      <w:r>
        <w:rPr>
          <w:bCs/>
          <w:sz w:val="24"/>
        </w:rPr>
        <w:t xml:space="preserve"> </w:t>
      </w:r>
      <w:r w:rsidRPr="003F0304">
        <w:rPr>
          <w:b/>
          <w:bCs/>
          <w:sz w:val="24"/>
        </w:rPr>
        <w:t>zł</w:t>
      </w:r>
      <w:r>
        <w:rPr>
          <w:bCs/>
          <w:sz w:val="24"/>
        </w:rPr>
        <w:t>,</w:t>
      </w:r>
    </w:p>
    <w:p w:rsidR="00A6613F" w:rsidRDefault="00A6613F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z czego</w:t>
      </w:r>
    </w:p>
    <w:p w:rsidR="00A6613F" w:rsidRDefault="00A6613F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- sołectwo Nowy Kazanów</w:t>
      </w:r>
    </w:p>
    <w:p w:rsidR="00A6613F" w:rsidRPr="00A6613F" w:rsidRDefault="00A6613F" w:rsidP="004B0CB3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ab/>
        <w:t>- „</w:t>
      </w:r>
      <w:r w:rsidRPr="00A6613F">
        <w:rPr>
          <w:bCs/>
          <w:sz w:val="24"/>
        </w:rPr>
        <w:t>Zakup książek do filii Biblioteki Publicznej</w:t>
      </w:r>
      <w:r>
        <w:rPr>
          <w:bCs/>
          <w:sz w:val="24"/>
        </w:rPr>
        <w:t>”</w:t>
      </w:r>
      <w:r>
        <w:rPr>
          <w:bCs/>
          <w:sz w:val="24"/>
        </w:rPr>
        <w:tab/>
        <w:t>- 497,47 zł,</w:t>
      </w:r>
    </w:p>
    <w:p w:rsidR="00B06A25" w:rsidRPr="00A6613F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6613F">
        <w:rPr>
          <w:bCs/>
          <w:sz w:val="24"/>
        </w:rPr>
        <w:t>- pozostałą działalność</w:t>
      </w:r>
      <w:r w:rsidRPr="00A6613F">
        <w:rPr>
          <w:bCs/>
          <w:sz w:val="24"/>
        </w:rPr>
        <w:tab/>
      </w:r>
      <w:r w:rsidRPr="00A6613F">
        <w:rPr>
          <w:bCs/>
          <w:sz w:val="24"/>
        </w:rPr>
        <w:tab/>
      </w:r>
      <w:r w:rsidRPr="00A6613F">
        <w:rPr>
          <w:bCs/>
          <w:sz w:val="24"/>
        </w:rPr>
        <w:tab/>
      </w:r>
      <w:r w:rsidRPr="00A6613F">
        <w:rPr>
          <w:bCs/>
          <w:sz w:val="24"/>
        </w:rPr>
        <w:tab/>
      </w:r>
      <w:r w:rsidRPr="00A6613F">
        <w:rPr>
          <w:bCs/>
          <w:sz w:val="24"/>
        </w:rPr>
        <w:tab/>
      </w:r>
      <w:r w:rsidRPr="00A6613F">
        <w:rPr>
          <w:bCs/>
          <w:sz w:val="24"/>
        </w:rPr>
        <w:tab/>
      </w:r>
      <w:r w:rsidRPr="00A6613F">
        <w:rPr>
          <w:bCs/>
          <w:sz w:val="24"/>
        </w:rPr>
        <w:tab/>
        <w:t xml:space="preserve">-    </w:t>
      </w:r>
      <w:r w:rsidR="008B6D41" w:rsidRPr="00A6613F">
        <w:rPr>
          <w:bCs/>
          <w:sz w:val="24"/>
        </w:rPr>
        <w:t xml:space="preserve">   </w:t>
      </w:r>
      <w:r w:rsidR="00A6613F" w:rsidRPr="00A6613F">
        <w:rPr>
          <w:bCs/>
          <w:sz w:val="24"/>
        </w:rPr>
        <w:t>127 677,62</w:t>
      </w:r>
      <w:r w:rsidR="00D10F2B" w:rsidRPr="00A6613F">
        <w:rPr>
          <w:bCs/>
          <w:sz w:val="24"/>
        </w:rPr>
        <w:t xml:space="preserve"> </w:t>
      </w:r>
      <w:r w:rsidRPr="00A6613F">
        <w:rPr>
          <w:bCs/>
          <w:sz w:val="24"/>
        </w:rPr>
        <w:t>zł</w:t>
      </w:r>
      <w:r w:rsidR="00133ED5" w:rsidRPr="00A6613F">
        <w:rPr>
          <w:bCs/>
          <w:sz w:val="24"/>
        </w:rPr>
        <w:t>,</w:t>
      </w:r>
    </w:p>
    <w:p w:rsidR="000611D6" w:rsidRPr="00A6613F" w:rsidRDefault="000611D6" w:rsidP="000611D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6613F">
        <w:rPr>
          <w:bCs/>
          <w:sz w:val="24"/>
        </w:rPr>
        <w:t xml:space="preserve">w tym </w:t>
      </w:r>
    </w:p>
    <w:p w:rsidR="000611D6" w:rsidRPr="00A6613F" w:rsidRDefault="000611D6" w:rsidP="000611D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6613F">
        <w:rPr>
          <w:bCs/>
          <w:sz w:val="24"/>
        </w:rPr>
        <w:t xml:space="preserve">- na realizację zadań (bieżących) w ramach </w:t>
      </w:r>
      <w:r w:rsidRPr="003F0304">
        <w:rPr>
          <w:b/>
          <w:bCs/>
          <w:sz w:val="24"/>
        </w:rPr>
        <w:t>funduszu sołeckiego</w:t>
      </w:r>
      <w:r w:rsidRPr="00A6613F">
        <w:rPr>
          <w:bCs/>
          <w:sz w:val="24"/>
        </w:rPr>
        <w:t xml:space="preserve"> w łącznej kwocie</w:t>
      </w:r>
      <w:r w:rsidR="00770893" w:rsidRPr="00A6613F">
        <w:rPr>
          <w:bCs/>
          <w:sz w:val="24"/>
        </w:rPr>
        <w:t>:</w:t>
      </w:r>
      <w:r w:rsidRPr="00A6613F">
        <w:rPr>
          <w:bCs/>
          <w:sz w:val="24"/>
        </w:rPr>
        <w:t xml:space="preserve"> </w:t>
      </w:r>
      <w:r w:rsidR="00A6613F" w:rsidRPr="003F0304">
        <w:rPr>
          <w:b/>
          <w:bCs/>
          <w:sz w:val="24"/>
        </w:rPr>
        <w:t>46 840,06</w:t>
      </w:r>
      <w:r w:rsidR="00F21D1E" w:rsidRPr="00A6613F">
        <w:rPr>
          <w:bCs/>
          <w:sz w:val="24"/>
        </w:rPr>
        <w:t xml:space="preserve"> </w:t>
      </w:r>
      <w:r w:rsidR="00F21D1E" w:rsidRPr="003F0304">
        <w:rPr>
          <w:b/>
          <w:bCs/>
          <w:sz w:val="24"/>
        </w:rPr>
        <w:t>zł</w:t>
      </w:r>
      <w:r w:rsidR="00F21D1E" w:rsidRPr="00A6613F">
        <w:rPr>
          <w:bCs/>
          <w:sz w:val="24"/>
        </w:rPr>
        <w:t xml:space="preserve"> </w:t>
      </w:r>
      <w:r w:rsidRPr="00A6613F">
        <w:rPr>
          <w:bCs/>
          <w:sz w:val="24"/>
        </w:rPr>
        <w:t>–</w:t>
      </w:r>
      <w:r w:rsidRPr="00A6613F">
        <w:rPr>
          <w:bCs/>
          <w:sz w:val="24"/>
        </w:rPr>
        <w:br/>
        <w:t>z czego:</w:t>
      </w:r>
    </w:p>
    <w:p w:rsidR="009E3341" w:rsidRPr="00822C20" w:rsidRDefault="009E3341" w:rsidP="000611D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22C20">
        <w:rPr>
          <w:bCs/>
          <w:sz w:val="24"/>
        </w:rPr>
        <w:t>- sołectwo Bedlno</w:t>
      </w:r>
    </w:p>
    <w:p w:rsidR="009E3341" w:rsidRPr="00822C20" w:rsidRDefault="009E3341" w:rsidP="000611D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822C20">
        <w:rPr>
          <w:bCs/>
          <w:sz w:val="24"/>
        </w:rPr>
        <w:lastRenderedPageBreak/>
        <w:tab/>
        <w:t>- „Organizacja spotkań sportowo-kulturalnych”</w:t>
      </w:r>
      <w:r w:rsidRPr="00822C20">
        <w:rPr>
          <w:bCs/>
          <w:sz w:val="24"/>
        </w:rPr>
        <w:tab/>
      </w:r>
      <w:r w:rsidRPr="00822C20">
        <w:rPr>
          <w:bCs/>
          <w:sz w:val="24"/>
        </w:rPr>
        <w:tab/>
        <w:t>-   3</w:t>
      </w:r>
      <w:r w:rsidR="00D10F2B" w:rsidRPr="00822C20">
        <w:rPr>
          <w:bCs/>
          <w:sz w:val="24"/>
        </w:rPr>
        <w:t> </w:t>
      </w:r>
      <w:r w:rsidR="00822C20" w:rsidRPr="00822C20">
        <w:rPr>
          <w:bCs/>
          <w:sz w:val="24"/>
        </w:rPr>
        <w:t>955,87</w:t>
      </w:r>
      <w:r w:rsidRPr="00822C20">
        <w:rPr>
          <w:bCs/>
          <w:sz w:val="24"/>
        </w:rPr>
        <w:t xml:space="preserve"> zł</w:t>
      </w:r>
      <w:r w:rsidR="00C2459F" w:rsidRPr="00822C20">
        <w:rPr>
          <w:bCs/>
          <w:sz w:val="24"/>
        </w:rPr>
        <w:t>,</w:t>
      </w:r>
    </w:p>
    <w:p w:rsidR="00D10F2B" w:rsidRPr="007425BA" w:rsidRDefault="00D10F2B" w:rsidP="000611D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425BA">
        <w:rPr>
          <w:bCs/>
          <w:sz w:val="24"/>
        </w:rPr>
        <w:t>- sołectwo Bedlenko</w:t>
      </w:r>
    </w:p>
    <w:p w:rsidR="00D10F2B" w:rsidRPr="007425BA" w:rsidRDefault="00D10F2B" w:rsidP="00D10F2B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425BA">
        <w:rPr>
          <w:bCs/>
          <w:sz w:val="24"/>
        </w:rPr>
        <w:tab/>
        <w:t>- „Organizacja spotkań sportowo-kulturalnych”</w:t>
      </w:r>
      <w:r w:rsidRPr="007425BA">
        <w:rPr>
          <w:bCs/>
          <w:sz w:val="24"/>
        </w:rPr>
        <w:tab/>
      </w:r>
      <w:r w:rsidRPr="007425BA">
        <w:rPr>
          <w:bCs/>
          <w:sz w:val="24"/>
        </w:rPr>
        <w:tab/>
        <w:t xml:space="preserve">-   </w:t>
      </w:r>
      <w:r w:rsidR="007425BA" w:rsidRPr="007425BA">
        <w:rPr>
          <w:bCs/>
          <w:sz w:val="24"/>
        </w:rPr>
        <w:t>3 799,06</w:t>
      </w:r>
      <w:r w:rsidRPr="007425BA">
        <w:rPr>
          <w:bCs/>
          <w:sz w:val="24"/>
        </w:rPr>
        <w:t xml:space="preserve"> zł,</w:t>
      </w:r>
    </w:p>
    <w:p w:rsidR="00EF3D39" w:rsidRPr="007425BA" w:rsidRDefault="00EF3D39" w:rsidP="000611D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425BA">
        <w:rPr>
          <w:bCs/>
          <w:sz w:val="24"/>
        </w:rPr>
        <w:t>- sołectwo Gatniki</w:t>
      </w:r>
    </w:p>
    <w:p w:rsidR="00EF3D39" w:rsidRPr="007425BA" w:rsidRDefault="00EF3D39" w:rsidP="000611D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425BA">
        <w:rPr>
          <w:bCs/>
          <w:sz w:val="24"/>
        </w:rPr>
        <w:tab/>
        <w:t>- „</w:t>
      </w:r>
      <w:r w:rsidR="00D0256A" w:rsidRPr="007425BA">
        <w:rPr>
          <w:bCs/>
          <w:sz w:val="24"/>
        </w:rPr>
        <w:t xml:space="preserve">Organizacja </w:t>
      </w:r>
      <w:r w:rsidR="009822EA" w:rsidRPr="007425BA">
        <w:rPr>
          <w:bCs/>
          <w:sz w:val="24"/>
        </w:rPr>
        <w:t>spotkań</w:t>
      </w:r>
      <w:r w:rsidR="00D0256A" w:rsidRPr="007425BA">
        <w:rPr>
          <w:bCs/>
          <w:sz w:val="24"/>
        </w:rPr>
        <w:t xml:space="preserve"> sportowo</w:t>
      </w:r>
      <w:r w:rsidR="009E3341" w:rsidRPr="007425BA">
        <w:rPr>
          <w:bCs/>
          <w:sz w:val="24"/>
        </w:rPr>
        <w:t xml:space="preserve"> - k</w:t>
      </w:r>
      <w:r w:rsidR="00E9659A" w:rsidRPr="007425BA">
        <w:rPr>
          <w:bCs/>
          <w:sz w:val="24"/>
        </w:rPr>
        <w:t>u</w:t>
      </w:r>
      <w:r w:rsidR="009E3341" w:rsidRPr="007425BA">
        <w:rPr>
          <w:bCs/>
          <w:sz w:val="24"/>
        </w:rPr>
        <w:t>lturaln</w:t>
      </w:r>
      <w:r w:rsidR="009822EA" w:rsidRPr="007425BA">
        <w:rPr>
          <w:bCs/>
          <w:sz w:val="24"/>
        </w:rPr>
        <w:t>ych</w:t>
      </w:r>
      <w:r w:rsidRPr="007425BA">
        <w:rPr>
          <w:bCs/>
          <w:sz w:val="24"/>
        </w:rPr>
        <w:t>”</w:t>
      </w:r>
      <w:r w:rsidRPr="007425BA">
        <w:rPr>
          <w:bCs/>
          <w:sz w:val="24"/>
        </w:rPr>
        <w:tab/>
      </w:r>
      <w:r w:rsidR="009822EA" w:rsidRPr="007425BA">
        <w:rPr>
          <w:bCs/>
          <w:sz w:val="24"/>
        </w:rPr>
        <w:tab/>
      </w:r>
      <w:r w:rsidRPr="007425BA">
        <w:rPr>
          <w:bCs/>
          <w:sz w:val="24"/>
        </w:rPr>
        <w:t xml:space="preserve">- </w:t>
      </w:r>
      <w:r w:rsidR="005E758A" w:rsidRPr="007425BA">
        <w:rPr>
          <w:bCs/>
          <w:sz w:val="24"/>
        </w:rPr>
        <w:t xml:space="preserve"> </w:t>
      </w:r>
      <w:r w:rsidR="00770893" w:rsidRPr="007425BA">
        <w:rPr>
          <w:bCs/>
          <w:sz w:val="24"/>
        </w:rPr>
        <w:t xml:space="preserve"> </w:t>
      </w:r>
      <w:r w:rsidR="007425BA" w:rsidRPr="007425BA">
        <w:rPr>
          <w:bCs/>
          <w:sz w:val="24"/>
        </w:rPr>
        <w:t xml:space="preserve">   998,63</w:t>
      </w:r>
      <w:r w:rsidRPr="007425BA">
        <w:rPr>
          <w:bCs/>
          <w:sz w:val="24"/>
        </w:rPr>
        <w:t xml:space="preserve"> zł</w:t>
      </w:r>
      <w:r w:rsidR="00770893" w:rsidRPr="007425BA">
        <w:rPr>
          <w:bCs/>
          <w:sz w:val="24"/>
        </w:rPr>
        <w:t>,</w:t>
      </w:r>
    </w:p>
    <w:p w:rsidR="009822EA" w:rsidRPr="007425BA" w:rsidRDefault="009822EA" w:rsidP="000611D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425BA">
        <w:rPr>
          <w:bCs/>
          <w:sz w:val="24"/>
        </w:rPr>
        <w:t>- sołectwo Gracuch</w:t>
      </w:r>
    </w:p>
    <w:p w:rsidR="009822EA" w:rsidRPr="007425BA" w:rsidRDefault="009822EA" w:rsidP="000611D6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425BA">
        <w:rPr>
          <w:bCs/>
          <w:sz w:val="24"/>
        </w:rPr>
        <w:tab/>
        <w:t>- „</w:t>
      </w:r>
      <w:r w:rsidR="007425BA" w:rsidRPr="007425BA">
        <w:rPr>
          <w:bCs/>
          <w:sz w:val="24"/>
        </w:rPr>
        <w:t>Organizacja spotkań sportowo - kulturalnych</w:t>
      </w:r>
      <w:r w:rsidRPr="007425BA">
        <w:rPr>
          <w:bCs/>
          <w:sz w:val="24"/>
        </w:rPr>
        <w:t>”</w:t>
      </w:r>
      <w:r w:rsidRPr="007425BA">
        <w:rPr>
          <w:bCs/>
          <w:sz w:val="24"/>
        </w:rPr>
        <w:tab/>
      </w:r>
      <w:r w:rsidRPr="007425BA">
        <w:rPr>
          <w:bCs/>
          <w:sz w:val="24"/>
        </w:rPr>
        <w:tab/>
        <w:t>-   2</w:t>
      </w:r>
      <w:r w:rsidR="007425BA" w:rsidRPr="007425BA">
        <w:rPr>
          <w:bCs/>
          <w:sz w:val="24"/>
        </w:rPr>
        <w:t> 092,99</w:t>
      </w:r>
      <w:r w:rsidRPr="007425BA">
        <w:rPr>
          <w:bCs/>
          <w:sz w:val="24"/>
        </w:rPr>
        <w:t xml:space="preserve"> zł,</w:t>
      </w:r>
    </w:p>
    <w:p w:rsidR="000611D6" w:rsidRPr="007425BA" w:rsidRDefault="00AA4A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425BA">
        <w:rPr>
          <w:bCs/>
          <w:sz w:val="24"/>
        </w:rPr>
        <w:t>- sołectwo Górny Młyn</w:t>
      </w:r>
    </w:p>
    <w:p w:rsidR="00AA4A1E" w:rsidRPr="007425BA" w:rsidRDefault="00AA4A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425BA">
        <w:rPr>
          <w:bCs/>
          <w:sz w:val="24"/>
        </w:rPr>
        <w:tab/>
        <w:t>- „</w:t>
      </w:r>
      <w:r w:rsidR="007425BA" w:rsidRPr="007425BA">
        <w:rPr>
          <w:bCs/>
          <w:sz w:val="24"/>
        </w:rPr>
        <w:t>Organizacja spotkań sportowo - kulturalnych</w:t>
      </w:r>
      <w:r w:rsidR="00EF3D39" w:rsidRPr="007425BA">
        <w:rPr>
          <w:bCs/>
          <w:sz w:val="24"/>
        </w:rPr>
        <w:t>”</w:t>
      </w:r>
      <w:r w:rsidRPr="007425BA">
        <w:rPr>
          <w:bCs/>
          <w:sz w:val="24"/>
        </w:rPr>
        <w:tab/>
      </w:r>
      <w:r w:rsidRPr="007425BA">
        <w:rPr>
          <w:bCs/>
          <w:sz w:val="24"/>
        </w:rPr>
        <w:tab/>
        <w:t xml:space="preserve">- </w:t>
      </w:r>
      <w:r w:rsidR="00770893" w:rsidRPr="007425BA">
        <w:rPr>
          <w:bCs/>
          <w:sz w:val="24"/>
        </w:rPr>
        <w:t xml:space="preserve">  </w:t>
      </w:r>
      <w:r w:rsidR="007425BA" w:rsidRPr="007425BA">
        <w:rPr>
          <w:bCs/>
          <w:sz w:val="24"/>
        </w:rPr>
        <w:t>1 997,94</w:t>
      </w:r>
      <w:r w:rsidR="00EF3D39" w:rsidRPr="007425BA">
        <w:rPr>
          <w:bCs/>
          <w:sz w:val="24"/>
        </w:rPr>
        <w:t xml:space="preserve"> </w:t>
      </w:r>
      <w:r w:rsidRPr="007425BA">
        <w:rPr>
          <w:bCs/>
          <w:sz w:val="24"/>
        </w:rPr>
        <w:t>zł,</w:t>
      </w:r>
    </w:p>
    <w:p w:rsidR="00AA4A1E" w:rsidRPr="007425BA" w:rsidRDefault="00AA4A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425BA">
        <w:rPr>
          <w:bCs/>
          <w:sz w:val="24"/>
        </w:rPr>
        <w:t xml:space="preserve">- sołectwo </w:t>
      </w:r>
      <w:r w:rsidR="00D0256A" w:rsidRPr="007425BA">
        <w:rPr>
          <w:bCs/>
          <w:sz w:val="24"/>
        </w:rPr>
        <w:t>Izabelów</w:t>
      </w:r>
    </w:p>
    <w:p w:rsidR="00AA4A1E" w:rsidRPr="007425BA" w:rsidRDefault="00AA4A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425BA">
        <w:rPr>
          <w:bCs/>
          <w:sz w:val="24"/>
        </w:rPr>
        <w:tab/>
        <w:t>- „</w:t>
      </w:r>
      <w:r w:rsidR="00D0256A" w:rsidRPr="007425BA">
        <w:rPr>
          <w:bCs/>
          <w:sz w:val="24"/>
        </w:rPr>
        <w:t xml:space="preserve">Organizacja </w:t>
      </w:r>
      <w:r w:rsidR="009822EA" w:rsidRPr="007425BA">
        <w:rPr>
          <w:bCs/>
          <w:sz w:val="24"/>
        </w:rPr>
        <w:t>imprez</w:t>
      </w:r>
      <w:r w:rsidR="007425BA" w:rsidRPr="007425BA">
        <w:rPr>
          <w:bCs/>
          <w:sz w:val="24"/>
        </w:rPr>
        <w:t>y</w:t>
      </w:r>
      <w:r w:rsidR="009822EA" w:rsidRPr="007425BA">
        <w:rPr>
          <w:bCs/>
          <w:sz w:val="24"/>
        </w:rPr>
        <w:t xml:space="preserve"> </w:t>
      </w:r>
      <w:r w:rsidR="00D0256A" w:rsidRPr="007425BA">
        <w:rPr>
          <w:bCs/>
          <w:sz w:val="24"/>
        </w:rPr>
        <w:t>sportowo - kulturalnych</w:t>
      </w:r>
      <w:r w:rsidRPr="007425BA">
        <w:rPr>
          <w:bCs/>
          <w:sz w:val="24"/>
        </w:rPr>
        <w:t>”</w:t>
      </w:r>
      <w:r w:rsidRPr="007425BA">
        <w:rPr>
          <w:bCs/>
          <w:sz w:val="24"/>
        </w:rPr>
        <w:tab/>
      </w:r>
      <w:r w:rsidRPr="007425BA">
        <w:rPr>
          <w:bCs/>
          <w:sz w:val="24"/>
        </w:rPr>
        <w:tab/>
        <w:t xml:space="preserve">- </w:t>
      </w:r>
      <w:r w:rsidR="00770893" w:rsidRPr="007425BA">
        <w:rPr>
          <w:bCs/>
          <w:sz w:val="24"/>
        </w:rPr>
        <w:t xml:space="preserve">  </w:t>
      </w:r>
      <w:r w:rsidR="007425BA" w:rsidRPr="007425BA">
        <w:rPr>
          <w:bCs/>
          <w:sz w:val="24"/>
        </w:rPr>
        <w:t>1 959,05</w:t>
      </w:r>
      <w:r w:rsidRPr="007425BA">
        <w:rPr>
          <w:bCs/>
          <w:sz w:val="24"/>
        </w:rPr>
        <w:t xml:space="preserve"> zł,</w:t>
      </w:r>
    </w:p>
    <w:p w:rsidR="00E9659A" w:rsidRPr="007425BA" w:rsidRDefault="00E9659A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425BA">
        <w:rPr>
          <w:bCs/>
          <w:sz w:val="24"/>
        </w:rPr>
        <w:t>- sołectwo Jeżów</w:t>
      </w:r>
    </w:p>
    <w:p w:rsidR="00E9659A" w:rsidRPr="007425BA" w:rsidRDefault="00E9659A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425BA">
        <w:rPr>
          <w:bCs/>
          <w:sz w:val="24"/>
        </w:rPr>
        <w:tab/>
        <w:t>- „Organizacja turniej</w:t>
      </w:r>
      <w:r w:rsidR="007425BA" w:rsidRPr="007425BA">
        <w:rPr>
          <w:bCs/>
          <w:sz w:val="24"/>
        </w:rPr>
        <w:t>ów</w:t>
      </w:r>
      <w:r w:rsidRPr="007425BA">
        <w:rPr>
          <w:bCs/>
          <w:sz w:val="24"/>
        </w:rPr>
        <w:t xml:space="preserve"> sportowo-kulturaln</w:t>
      </w:r>
      <w:r w:rsidR="007425BA" w:rsidRPr="007425BA">
        <w:rPr>
          <w:bCs/>
          <w:sz w:val="24"/>
        </w:rPr>
        <w:t>ych</w:t>
      </w:r>
      <w:r w:rsidRPr="007425BA">
        <w:rPr>
          <w:bCs/>
          <w:sz w:val="24"/>
        </w:rPr>
        <w:t>”</w:t>
      </w:r>
      <w:r w:rsidRPr="007425BA">
        <w:rPr>
          <w:bCs/>
          <w:sz w:val="24"/>
        </w:rPr>
        <w:tab/>
      </w:r>
      <w:r w:rsidRPr="007425BA">
        <w:rPr>
          <w:bCs/>
          <w:sz w:val="24"/>
        </w:rPr>
        <w:tab/>
        <w:t>-   1</w:t>
      </w:r>
      <w:r w:rsidR="007425BA" w:rsidRPr="007425BA">
        <w:rPr>
          <w:bCs/>
          <w:sz w:val="24"/>
        </w:rPr>
        <w:t> 647,00</w:t>
      </w:r>
      <w:r w:rsidRPr="007425BA">
        <w:rPr>
          <w:bCs/>
          <w:sz w:val="24"/>
        </w:rPr>
        <w:t xml:space="preserve"> zł,</w:t>
      </w:r>
    </w:p>
    <w:p w:rsidR="00AA4A1E" w:rsidRPr="007425BA" w:rsidRDefault="00AA4A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425BA">
        <w:rPr>
          <w:bCs/>
          <w:sz w:val="24"/>
        </w:rPr>
        <w:t xml:space="preserve">- sołectwo </w:t>
      </w:r>
      <w:r w:rsidR="00D0256A" w:rsidRPr="007425BA">
        <w:rPr>
          <w:bCs/>
          <w:sz w:val="24"/>
        </w:rPr>
        <w:t>Koczwara</w:t>
      </w:r>
    </w:p>
    <w:p w:rsidR="00EF3D39" w:rsidRPr="007425BA" w:rsidRDefault="00EF3D39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425BA">
        <w:rPr>
          <w:bCs/>
          <w:sz w:val="24"/>
        </w:rPr>
        <w:tab/>
        <w:t>- „</w:t>
      </w:r>
      <w:r w:rsidR="00D0256A" w:rsidRPr="007425BA">
        <w:rPr>
          <w:bCs/>
          <w:sz w:val="24"/>
        </w:rPr>
        <w:t xml:space="preserve">Organizacja </w:t>
      </w:r>
      <w:r w:rsidR="007425BA" w:rsidRPr="007425BA">
        <w:rPr>
          <w:bCs/>
          <w:sz w:val="24"/>
        </w:rPr>
        <w:t>imprez</w:t>
      </w:r>
      <w:r w:rsidR="00D0256A" w:rsidRPr="007425BA">
        <w:rPr>
          <w:bCs/>
          <w:sz w:val="24"/>
        </w:rPr>
        <w:t xml:space="preserve"> sportowo-kulturaln</w:t>
      </w:r>
      <w:r w:rsidR="00E9659A" w:rsidRPr="007425BA">
        <w:rPr>
          <w:bCs/>
          <w:sz w:val="24"/>
        </w:rPr>
        <w:t>ych</w:t>
      </w:r>
      <w:r w:rsidRPr="007425BA">
        <w:rPr>
          <w:bCs/>
          <w:sz w:val="24"/>
        </w:rPr>
        <w:t>”</w:t>
      </w:r>
      <w:r w:rsidRPr="007425BA">
        <w:rPr>
          <w:bCs/>
          <w:sz w:val="24"/>
        </w:rPr>
        <w:tab/>
      </w:r>
      <w:r w:rsidRPr="007425BA">
        <w:rPr>
          <w:bCs/>
          <w:sz w:val="24"/>
        </w:rPr>
        <w:tab/>
        <w:t xml:space="preserve">- </w:t>
      </w:r>
      <w:r w:rsidR="00D0256A" w:rsidRPr="007425BA">
        <w:rPr>
          <w:bCs/>
          <w:sz w:val="24"/>
        </w:rPr>
        <w:t xml:space="preserve">  </w:t>
      </w:r>
      <w:r w:rsidR="00FA543B">
        <w:rPr>
          <w:bCs/>
          <w:sz w:val="24"/>
        </w:rPr>
        <w:t>2 139,38</w:t>
      </w:r>
      <w:r w:rsidRPr="007425BA">
        <w:rPr>
          <w:bCs/>
          <w:sz w:val="24"/>
        </w:rPr>
        <w:t xml:space="preserve"> zł,</w:t>
      </w:r>
    </w:p>
    <w:p w:rsidR="009822EA" w:rsidRPr="007425BA" w:rsidRDefault="009822EA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425BA">
        <w:rPr>
          <w:bCs/>
          <w:sz w:val="24"/>
        </w:rPr>
        <w:t>- sołectwo Małachów</w:t>
      </w:r>
    </w:p>
    <w:p w:rsidR="009822EA" w:rsidRPr="007425BA" w:rsidRDefault="009822EA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425BA">
        <w:rPr>
          <w:bCs/>
          <w:sz w:val="24"/>
        </w:rPr>
        <w:tab/>
        <w:t>- „Organizacja spotkań sportowo-kulturalnych”</w:t>
      </w:r>
      <w:r w:rsidRPr="007425BA">
        <w:rPr>
          <w:bCs/>
          <w:sz w:val="24"/>
        </w:rPr>
        <w:tab/>
      </w:r>
      <w:r w:rsidRPr="007425BA">
        <w:rPr>
          <w:bCs/>
          <w:sz w:val="24"/>
        </w:rPr>
        <w:tab/>
        <w:t>-  1</w:t>
      </w:r>
      <w:r w:rsidR="007425BA" w:rsidRPr="007425BA">
        <w:rPr>
          <w:bCs/>
          <w:sz w:val="24"/>
        </w:rPr>
        <w:t> 124,07</w:t>
      </w:r>
      <w:r w:rsidRPr="007425BA">
        <w:rPr>
          <w:bCs/>
          <w:sz w:val="24"/>
        </w:rPr>
        <w:t xml:space="preserve"> zł,</w:t>
      </w:r>
    </w:p>
    <w:p w:rsidR="007425BA" w:rsidRPr="00417602" w:rsidRDefault="007425BA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17602">
        <w:rPr>
          <w:bCs/>
          <w:sz w:val="24"/>
        </w:rPr>
        <w:t>- sołectwo Młynek Nieświński</w:t>
      </w:r>
    </w:p>
    <w:p w:rsidR="007425BA" w:rsidRPr="00417602" w:rsidRDefault="007425BA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17602">
        <w:rPr>
          <w:bCs/>
          <w:sz w:val="24"/>
        </w:rPr>
        <w:tab/>
        <w:t>- „Organizacja spotkań sportowo-kulturalnych”</w:t>
      </w:r>
      <w:r w:rsidRPr="00417602">
        <w:rPr>
          <w:bCs/>
          <w:sz w:val="24"/>
        </w:rPr>
        <w:tab/>
      </w:r>
      <w:r w:rsidRPr="00417602">
        <w:rPr>
          <w:bCs/>
          <w:sz w:val="24"/>
        </w:rPr>
        <w:tab/>
        <w:t>- 1 494,23 zł,</w:t>
      </w:r>
    </w:p>
    <w:p w:rsidR="00E9659A" w:rsidRPr="00417602" w:rsidRDefault="00E9659A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17602">
        <w:rPr>
          <w:bCs/>
          <w:sz w:val="24"/>
        </w:rPr>
        <w:t>- sołectwo Nałęczów</w:t>
      </w:r>
    </w:p>
    <w:p w:rsidR="00E9659A" w:rsidRPr="00417602" w:rsidRDefault="00E9659A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17602">
        <w:rPr>
          <w:bCs/>
          <w:sz w:val="24"/>
        </w:rPr>
        <w:tab/>
        <w:t>- „</w:t>
      </w:r>
      <w:r w:rsidR="00417602" w:rsidRPr="00417602">
        <w:rPr>
          <w:bCs/>
          <w:sz w:val="24"/>
        </w:rPr>
        <w:t>Organizacja imprezy kulturalnej</w:t>
      </w:r>
      <w:r w:rsidRPr="00417602">
        <w:rPr>
          <w:bCs/>
          <w:sz w:val="24"/>
        </w:rPr>
        <w:t>”</w:t>
      </w:r>
      <w:r w:rsidRPr="00417602">
        <w:rPr>
          <w:bCs/>
          <w:sz w:val="24"/>
        </w:rPr>
        <w:tab/>
      </w:r>
      <w:r w:rsidR="009822EA" w:rsidRPr="00417602">
        <w:rPr>
          <w:bCs/>
          <w:sz w:val="24"/>
        </w:rPr>
        <w:tab/>
      </w:r>
      <w:r w:rsidRPr="00417602">
        <w:rPr>
          <w:bCs/>
          <w:sz w:val="24"/>
        </w:rPr>
        <w:tab/>
        <w:t>-  1</w:t>
      </w:r>
      <w:r w:rsidR="00417602" w:rsidRPr="00417602">
        <w:rPr>
          <w:bCs/>
          <w:sz w:val="24"/>
        </w:rPr>
        <w:t> </w:t>
      </w:r>
      <w:r w:rsidRPr="00417602">
        <w:rPr>
          <w:bCs/>
          <w:sz w:val="24"/>
        </w:rPr>
        <w:t>5</w:t>
      </w:r>
      <w:r w:rsidR="00417602" w:rsidRPr="00417602">
        <w:rPr>
          <w:bCs/>
          <w:sz w:val="24"/>
        </w:rPr>
        <w:t>99,99</w:t>
      </w:r>
      <w:r w:rsidRPr="00417602">
        <w:rPr>
          <w:bCs/>
          <w:sz w:val="24"/>
        </w:rPr>
        <w:t xml:space="preserve"> zł,</w:t>
      </w:r>
    </w:p>
    <w:p w:rsidR="00E9659A" w:rsidRPr="007A7295" w:rsidRDefault="00E9659A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A7295">
        <w:rPr>
          <w:bCs/>
          <w:sz w:val="24"/>
        </w:rPr>
        <w:t>- sołectwo Niebo</w:t>
      </w:r>
    </w:p>
    <w:p w:rsidR="00E9659A" w:rsidRPr="007A7295" w:rsidRDefault="00E9659A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A7295">
        <w:rPr>
          <w:bCs/>
          <w:sz w:val="24"/>
        </w:rPr>
        <w:tab/>
        <w:t>- „</w:t>
      </w:r>
      <w:r w:rsidR="007A7295" w:rsidRPr="007A7295">
        <w:rPr>
          <w:bCs/>
          <w:sz w:val="24"/>
        </w:rPr>
        <w:t>Organizacja spotkania kulturalno-sportowego</w:t>
      </w:r>
      <w:r w:rsidRPr="007A7295">
        <w:rPr>
          <w:bCs/>
          <w:sz w:val="24"/>
        </w:rPr>
        <w:t>”</w:t>
      </w:r>
      <w:r w:rsidRPr="007A7295">
        <w:rPr>
          <w:bCs/>
          <w:sz w:val="24"/>
        </w:rPr>
        <w:tab/>
      </w:r>
      <w:r w:rsidRPr="007A7295">
        <w:rPr>
          <w:bCs/>
          <w:sz w:val="24"/>
        </w:rPr>
        <w:tab/>
        <w:t xml:space="preserve">-  </w:t>
      </w:r>
      <w:r w:rsidR="007A7295" w:rsidRPr="007A7295">
        <w:rPr>
          <w:bCs/>
          <w:sz w:val="24"/>
        </w:rPr>
        <w:t>1 999</w:t>
      </w:r>
      <w:r w:rsidRPr="007A7295">
        <w:rPr>
          <w:bCs/>
          <w:sz w:val="24"/>
        </w:rPr>
        <w:t>,00 zł,</w:t>
      </w:r>
    </w:p>
    <w:p w:rsidR="00EF3D39" w:rsidRPr="007A7295" w:rsidRDefault="00EF3D39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A7295">
        <w:rPr>
          <w:bCs/>
          <w:sz w:val="24"/>
        </w:rPr>
        <w:t xml:space="preserve">- sołectwo </w:t>
      </w:r>
      <w:r w:rsidR="00864DEA" w:rsidRPr="007A7295">
        <w:rPr>
          <w:bCs/>
          <w:sz w:val="24"/>
        </w:rPr>
        <w:t>Nieświń</w:t>
      </w:r>
    </w:p>
    <w:p w:rsidR="00EF3D39" w:rsidRPr="007A7295" w:rsidRDefault="00EF3D39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A7295">
        <w:rPr>
          <w:bCs/>
          <w:sz w:val="24"/>
        </w:rPr>
        <w:tab/>
        <w:t xml:space="preserve">- „Organizacja </w:t>
      </w:r>
      <w:r w:rsidR="007A7295" w:rsidRPr="007A7295">
        <w:rPr>
          <w:bCs/>
          <w:sz w:val="24"/>
        </w:rPr>
        <w:t>spotkań</w:t>
      </w:r>
      <w:r w:rsidRPr="007A7295">
        <w:rPr>
          <w:bCs/>
          <w:sz w:val="24"/>
        </w:rPr>
        <w:t xml:space="preserve"> kulturalno-sportowych”</w:t>
      </w:r>
      <w:r w:rsidRPr="007A7295">
        <w:rPr>
          <w:bCs/>
          <w:sz w:val="24"/>
        </w:rPr>
        <w:tab/>
      </w:r>
      <w:r w:rsidRPr="007A7295">
        <w:rPr>
          <w:bCs/>
          <w:sz w:val="24"/>
        </w:rPr>
        <w:tab/>
        <w:t xml:space="preserve">-   </w:t>
      </w:r>
      <w:r w:rsidR="007A7295" w:rsidRPr="007A7295">
        <w:rPr>
          <w:bCs/>
          <w:sz w:val="24"/>
        </w:rPr>
        <w:t>5 182,64</w:t>
      </w:r>
      <w:r w:rsidR="00864DEA" w:rsidRPr="007A7295">
        <w:rPr>
          <w:bCs/>
          <w:sz w:val="24"/>
        </w:rPr>
        <w:t xml:space="preserve"> </w:t>
      </w:r>
      <w:r w:rsidRPr="007A7295">
        <w:rPr>
          <w:bCs/>
          <w:sz w:val="24"/>
        </w:rPr>
        <w:t>zł,</w:t>
      </w:r>
    </w:p>
    <w:p w:rsidR="00E9659A" w:rsidRPr="007A7295" w:rsidRDefault="00E9659A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A7295">
        <w:rPr>
          <w:bCs/>
          <w:sz w:val="24"/>
        </w:rPr>
        <w:t>- sołectwo Nowy Dziebałtów</w:t>
      </w:r>
    </w:p>
    <w:p w:rsidR="00E9659A" w:rsidRPr="007A7295" w:rsidRDefault="00E9659A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A7295">
        <w:rPr>
          <w:bCs/>
          <w:sz w:val="24"/>
        </w:rPr>
        <w:tab/>
        <w:t xml:space="preserve">- „Organizacja </w:t>
      </w:r>
      <w:r w:rsidR="009822EA" w:rsidRPr="007A7295">
        <w:rPr>
          <w:bCs/>
          <w:sz w:val="24"/>
        </w:rPr>
        <w:t>spotkań</w:t>
      </w:r>
      <w:r w:rsidRPr="007A7295">
        <w:rPr>
          <w:bCs/>
          <w:sz w:val="24"/>
        </w:rPr>
        <w:t xml:space="preserve"> </w:t>
      </w:r>
      <w:r w:rsidR="009822EA" w:rsidRPr="007A7295">
        <w:rPr>
          <w:bCs/>
          <w:sz w:val="24"/>
        </w:rPr>
        <w:t>sportowo-kulturalnych”</w:t>
      </w:r>
      <w:r w:rsidR="009822EA" w:rsidRPr="007A7295">
        <w:rPr>
          <w:bCs/>
          <w:sz w:val="24"/>
        </w:rPr>
        <w:tab/>
      </w:r>
      <w:r w:rsidR="009822EA" w:rsidRPr="007A7295">
        <w:rPr>
          <w:bCs/>
          <w:sz w:val="24"/>
        </w:rPr>
        <w:tab/>
        <w:t xml:space="preserve">-      </w:t>
      </w:r>
      <w:r w:rsidR="007A7295" w:rsidRPr="007A7295">
        <w:rPr>
          <w:bCs/>
          <w:sz w:val="24"/>
        </w:rPr>
        <w:t>842,43</w:t>
      </w:r>
      <w:r w:rsidRPr="007A7295">
        <w:rPr>
          <w:bCs/>
          <w:sz w:val="24"/>
        </w:rPr>
        <w:t xml:space="preserve"> zł,</w:t>
      </w:r>
    </w:p>
    <w:p w:rsidR="00E9659A" w:rsidRPr="007A7295" w:rsidRDefault="00E9659A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A7295">
        <w:rPr>
          <w:bCs/>
          <w:sz w:val="24"/>
        </w:rPr>
        <w:t>- sołectwo Nowy Kazanów</w:t>
      </w:r>
    </w:p>
    <w:p w:rsidR="00E9659A" w:rsidRPr="007A7295" w:rsidRDefault="00E9659A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7A7295">
        <w:rPr>
          <w:bCs/>
          <w:sz w:val="24"/>
        </w:rPr>
        <w:tab/>
        <w:t>- „</w:t>
      </w:r>
      <w:r w:rsidR="007A7295" w:rsidRPr="007A7295">
        <w:rPr>
          <w:bCs/>
          <w:sz w:val="24"/>
        </w:rPr>
        <w:t>Organizacja spotkań sportowo-kulturalnych</w:t>
      </w:r>
      <w:r w:rsidRPr="007A7295">
        <w:rPr>
          <w:bCs/>
          <w:sz w:val="24"/>
        </w:rPr>
        <w:t>”</w:t>
      </w:r>
      <w:r w:rsidRPr="007A7295">
        <w:rPr>
          <w:bCs/>
          <w:sz w:val="24"/>
        </w:rPr>
        <w:tab/>
      </w:r>
      <w:r w:rsidRPr="007A7295">
        <w:rPr>
          <w:bCs/>
          <w:sz w:val="24"/>
        </w:rPr>
        <w:tab/>
        <w:t xml:space="preserve">-   </w:t>
      </w:r>
      <w:r w:rsidR="00C44595" w:rsidRPr="007A7295">
        <w:rPr>
          <w:bCs/>
          <w:sz w:val="24"/>
        </w:rPr>
        <w:t>1</w:t>
      </w:r>
      <w:r w:rsidR="007A7295" w:rsidRPr="007A7295">
        <w:rPr>
          <w:bCs/>
          <w:sz w:val="24"/>
        </w:rPr>
        <w:t> 498,77</w:t>
      </w:r>
      <w:r w:rsidR="00C44595" w:rsidRPr="007A7295">
        <w:rPr>
          <w:bCs/>
          <w:sz w:val="24"/>
        </w:rPr>
        <w:t xml:space="preserve"> zł,</w:t>
      </w:r>
    </w:p>
    <w:p w:rsidR="005E758A" w:rsidRPr="00C75836" w:rsidRDefault="005E758A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75836">
        <w:rPr>
          <w:bCs/>
          <w:sz w:val="24"/>
        </w:rPr>
        <w:t>- sołectwo Piła</w:t>
      </w:r>
    </w:p>
    <w:p w:rsidR="005E758A" w:rsidRPr="00C75836" w:rsidRDefault="005E758A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75836">
        <w:rPr>
          <w:bCs/>
          <w:sz w:val="24"/>
        </w:rPr>
        <w:tab/>
        <w:t>- „</w:t>
      </w:r>
      <w:r w:rsidR="00864DEA" w:rsidRPr="00C75836">
        <w:rPr>
          <w:bCs/>
          <w:sz w:val="24"/>
        </w:rPr>
        <w:t xml:space="preserve">Organizacja </w:t>
      </w:r>
      <w:r w:rsidR="009822EA" w:rsidRPr="00C75836">
        <w:rPr>
          <w:bCs/>
          <w:sz w:val="24"/>
        </w:rPr>
        <w:t>imprez sportowo-kulturalnych</w:t>
      </w:r>
      <w:r w:rsidRPr="00C75836">
        <w:rPr>
          <w:bCs/>
          <w:sz w:val="24"/>
        </w:rPr>
        <w:t>”</w:t>
      </w:r>
      <w:r w:rsidRPr="00C75836">
        <w:rPr>
          <w:bCs/>
          <w:sz w:val="24"/>
        </w:rPr>
        <w:tab/>
      </w:r>
      <w:r w:rsidR="00C44595" w:rsidRPr="00C75836">
        <w:rPr>
          <w:bCs/>
          <w:sz w:val="24"/>
        </w:rPr>
        <w:tab/>
      </w:r>
      <w:r w:rsidRPr="00C75836">
        <w:rPr>
          <w:bCs/>
          <w:sz w:val="24"/>
        </w:rPr>
        <w:t xml:space="preserve">-   </w:t>
      </w:r>
      <w:r w:rsidR="001E388C" w:rsidRPr="00C75836">
        <w:rPr>
          <w:bCs/>
          <w:sz w:val="24"/>
        </w:rPr>
        <w:t>3</w:t>
      </w:r>
      <w:r w:rsidR="00C75836" w:rsidRPr="00C75836">
        <w:rPr>
          <w:bCs/>
          <w:sz w:val="24"/>
        </w:rPr>
        <w:t> 325,50</w:t>
      </w:r>
      <w:r w:rsidRPr="00C75836">
        <w:rPr>
          <w:bCs/>
          <w:sz w:val="24"/>
        </w:rPr>
        <w:t xml:space="preserve"> zł,</w:t>
      </w:r>
    </w:p>
    <w:p w:rsidR="00AA4A1E" w:rsidRPr="00C75836" w:rsidRDefault="00AA4A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75836">
        <w:rPr>
          <w:bCs/>
          <w:sz w:val="24"/>
        </w:rPr>
        <w:t>- sołectwo Pomyków</w:t>
      </w:r>
    </w:p>
    <w:p w:rsidR="00AA4A1E" w:rsidRPr="00C75836" w:rsidRDefault="00AA4A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75836">
        <w:rPr>
          <w:bCs/>
          <w:sz w:val="24"/>
        </w:rPr>
        <w:tab/>
        <w:t>- „</w:t>
      </w:r>
      <w:r w:rsidR="00864DEA" w:rsidRPr="00C75836">
        <w:rPr>
          <w:bCs/>
          <w:sz w:val="24"/>
        </w:rPr>
        <w:t xml:space="preserve">Organizacja </w:t>
      </w:r>
      <w:r w:rsidR="001E388C" w:rsidRPr="00C75836">
        <w:rPr>
          <w:bCs/>
          <w:sz w:val="24"/>
        </w:rPr>
        <w:t>spotkań kulturalnych i sportowych</w:t>
      </w:r>
      <w:r w:rsidR="005E758A" w:rsidRPr="00C75836">
        <w:rPr>
          <w:bCs/>
          <w:sz w:val="24"/>
        </w:rPr>
        <w:t>”</w:t>
      </w:r>
      <w:r w:rsidRPr="00C75836">
        <w:rPr>
          <w:bCs/>
          <w:sz w:val="24"/>
        </w:rPr>
        <w:tab/>
        <w:t xml:space="preserve">- </w:t>
      </w:r>
      <w:r w:rsidR="005E758A" w:rsidRPr="00C75836">
        <w:rPr>
          <w:bCs/>
          <w:sz w:val="24"/>
        </w:rPr>
        <w:t xml:space="preserve">  </w:t>
      </w:r>
      <w:r w:rsidR="00C75836" w:rsidRPr="00C75836">
        <w:rPr>
          <w:bCs/>
          <w:sz w:val="24"/>
        </w:rPr>
        <w:t>2 734,49</w:t>
      </w:r>
      <w:r w:rsidRPr="00C75836">
        <w:rPr>
          <w:bCs/>
          <w:sz w:val="24"/>
        </w:rPr>
        <w:t xml:space="preserve"> zł,</w:t>
      </w:r>
    </w:p>
    <w:p w:rsidR="005E758A" w:rsidRPr="00C75836" w:rsidRDefault="005E758A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75836">
        <w:rPr>
          <w:bCs/>
          <w:sz w:val="24"/>
        </w:rPr>
        <w:t xml:space="preserve">- sołectwo </w:t>
      </w:r>
      <w:r w:rsidR="00864DEA" w:rsidRPr="00C75836">
        <w:rPr>
          <w:bCs/>
          <w:sz w:val="24"/>
        </w:rPr>
        <w:t>Pomorzany</w:t>
      </w:r>
    </w:p>
    <w:p w:rsidR="005E758A" w:rsidRPr="00C75836" w:rsidRDefault="005E758A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75836">
        <w:rPr>
          <w:bCs/>
          <w:sz w:val="24"/>
        </w:rPr>
        <w:tab/>
        <w:t>- „</w:t>
      </w:r>
      <w:r w:rsidR="00864DEA" w:rsidRPr="00C75836">
        <w:rPr>
          <w:bCs/>
          <w:sz w:val="24"/>
        </w:rPr>
        <w:t>Organizacja festynu kulturalno- sportowego</w:t>
      </w:r>
      <w:r w:rsidRPr="00C75836">
        <w:rPr>
          <w:bCs/>
          <w:sz w:val="24"/>
        </w:rPr>
        <w:t>”</w:t>
      </w:r>
      <w:r w:rsidRPr="00C75836">
        <w:rPr>
          <w:bCs/>
          <w:sz w:val="24"/>
        </w:rPr>
        <w:tab/>
      </w:r>
      <w:r w:rsidRPr="00C75836">
        <w:rPr>
          <w:bCs/>
          <w:sz w:val="24"/>
        </w:rPr>
        <w:tab/>
        <w:t xml:space="preserve">-   </w:t>
      </w:r>
      <w:r w:rsidR="001E388C" w:rsidRPr="00C75836">
        <w:rPr>
          <w:bCs/>
          <w:sz w:val="24"/>
        </w:rPr>
        <w:t>1</w:t>
      </w:r>
      <w:r w:rsidR="00C75836" w:rsidRPr="00C75836">
        <w:rPr>
          <w:bCs/>
          <w:sz w:val="24"/>
        </w:rPr>
        <w:t> 961,38</w:t>
      </w:r>
      <w:r w:rsidRPr="00C75836">
        <w:rPr>
          <w:bCs/>
          <w:sz w:val="24"/>
        </w:rPr>
        <w:t xml:space="preserve"> zł,</w:t>
      </w:r>
    </w:p>
    <w:p w:rsidR="00C75836" w:rsidRPr="00C75836" w:rsidRDefault="00C75836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75836">
        <w:rPr>
          <w:bCs/>
          <w:sz w:val="24"/>
        </w:rPr>
        <w:lastRenderedPageBreak/>
        <w:t>- sołectwo Sielpia</w:t>
      </w:r>
    </w:p>
    <w:p w:rsidR="00C75836" w:rsidRPr="00C75836" w:rsidRDefault="00C75836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75836">
        <w:rPr>
          <w:bCs/>
          <w:sz w:val="24"/>
        </w:rPr>
        <w:tab/>
        <w:t>- „Organizacja pokazu multimedialnego (zabytki Sielpi)” -    933,98 zł,</w:t>
      </w:r>
    </w:p>
    <w:p w:rsidR="00AA4A1E" w:rsidRPr="00C75836" w:rsidRDefault="00AA4A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75836">
        <w:rPr>
          <w:bCs/>
          <w:sz w:val="24"/>
        </w:rPr>
        <w:t>- sołectwo Sierosławice</w:t>
      </w:r>
    </w:p>
    <w:p w:rsidR="00AA4A1E" w:rsidRPr="00C75836" w:rsidRDefault="00AA4A1E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75836">
        <w:rPr>
          <w:bCs/>
          <w:sz w:val="24"/>
        </w:rPr>
        <w:tab/>
        <w:t>- „</w:t>
      </w:r>
      <w:r w:rsidR="00864DEA" w:rsidRPr="00C75836">
        <w:rPr>
          <w:bCs/>
          <w:sz w:val="24"/>
        </w:rPr>
        <w:t>Organizacja imprez kulturalno-sportowych</w:t>
      </w:r>
      <w:r w:rsidR="005E758A" w:rsidRPr="00C75836">
        <w:rPr>
          <w:bCs/>
          <w:sz w:val="24"/>
        </w:rPr>
        <w:t>”</w:t>
      </w:r>
      <w:r w:rsidRPr="00C75836">
        <w:rPr>
          <w:bCs/>
          <w:sz w:val="24"/>
        </w:rPr>
        <w:tab/>
      </w:r>
      <w:r w:rsidRPr="00C75836">
        <w:rPr>
          <w:bCs/>
          <w:sz w:val="24"/>
        </w:rPr>
        <w:tab/>
        <w:t xml:space="preserve">- </w:t>
      </w:r>
      <w:r w:rsidR="005E758A" w:rsidRPr="00C75836">
        <w:rPr>
          <w:bCs/>
          <w:sz w:val="24"/>
        </w:rPr>
        <w:t xml:space="preserve">  </w:t>
      </w:r>
      <w:r w:rsidR="00C75836" w:rsidRPr="00C75836">
        <w:rPr>
          <w:bCs/>
          <w:sz w:val="24"/>
        </w:rPr>
        <w:t>1 555,65</w:t>
      </w:r>
      <w:r w:rsidRPr="00C75836">
        <w:rPr>
          <w:bCs/>
          <w:sz w:val="24"/>
        </w:rPr>
        <w:t xml:space="preserve"> zł,</w:t>
      </w:r>
    </w:p>
    <w:p w:rsidR="005E758A" w:rsidRPr="00C75836" w:rsidRDefault="005E758A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75836">
        <w:rPr>
          <w:bCs/>
          <w:sz w:val="24"/>
        </w:rPr>
        <w:t xml:space="preserve">- sołectwo </w:t>
      </w:r>
      <w:r w:rsidR="00C44595" w:rsidRPr="00C75836">
        <w:rPr>
          <w:bCs/>
          <w:sz w:val="24"/>
        </w:rPr>
        <w:t>Stary Dziebałtów</w:t>
      </w:r>
    </w:p>
    <w:p w:rsidR="005E758A" w:rsidRPr="00C75836" w:rsidRDefault="005E758A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75836">
        <w:rPr>
          <w:bCs/>
          <w:sz w:val="24"/>
        </w:rPr>
        <w:tab/>
        <w:t>- „</w:t>
      </w:r>
      <w:r w:rsidR="00C75836" w:rsidRPr="00C75836">
        <w:rPr>
          <w:bCs/>
          <w:sz w:val="24"/>
        </w:rPr>
        <w:t xml:space="preserve">Organizacja </w:t>
      </w:r>
      <w:r w:rsidR="003F0304">
        <w:rPr>
          <w:bCs/>
          <w:sz w:val="24"/>
        </w:rPr>
        <w:t>spotkań</w:t>
      </w:r>
      <w:r w:rsidR="00C75836" w:rsidRPr="00C75836">
        <w:rPr>
          <w:bCs/>
          <w:sz w:val="24"/>
        </w:rPr>
        <w:t xml:space="preserve"> kulturalno-sportowych</w:t>
      </w:r>
      <w:r w:rsidRPr="00C75836">
        <w:rPr>
          <w:bCs/>
          <w:sz w:val="24"/>
        </w:rPr>
        <w:t>”</w:t>
      </w:r>
      <w:r w:rsidRPr="00C75836">
        <w:rPr>
          <w:bCs/>
          <w:sz w:val="24"/>
        </w:rPr>
        <w:tab/>
      </w:r>
      <w:r w:rsidRPr="00C75836">
        <w:rPr>
          <w:bCs/>
          <w:sz w:val="24"/>
        </w:rPr>
        <w:tab/>
        <w:t xml:space="preserve">-   </w:t>
      </w:r>
      <w:r w:rsidR="001E388C" w:rsidRPr="00C75836">
        <w:rPr>
          <w:bCs/>
          <w:sz w:val="24"/>
        </w:rPr>
        <w:t>1</w:t>
      </w:r>
      <w:r w:rsidR="00C75836" w:rsidRPr="00C75836">
        <w:rPr>
          <w:bCs/>
          <w:sz w:val="24"/>
        </w:rPr>
        <w:t> 500,00</w:t>
      </w:r>
      <w:r w:rsidRPr="00C75836">
        <w:rPr>
          <w:bCs/>
          <w:sz w:val="24"/>
        </w:rPr>
        <w:t xml:space="preserve"> zł,</w:t>
      </w:r>
    </w:p>
    <w:p w:rsidR="00C44595" w:rsidRPr="00C75836" w:rsidRDefault="00C44595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75836">
        <w:rPr>
          <w:bCs/>
          <w:sz w:val="24"/>
        </w:rPr>
        <w:t>- sołectwo Stary Kazanów</w:t>
      </w:r>
    </w:p>
    <w:p w:rsidR="00C44595" w:rsidRPr="00C75836" w:rsidRDefault="00C44595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75836">
        <w:rPr>
          <w:bCs/>
          <w:sz w:val="24"/>
        </w:rPr>
        <w:tab/>
        <w:t>- „Organizacja spotkań sportowo – kulturalnych”</w:t>
      </w:r>
      <w:r w:rsidRPr="00C75836">
        <w:rPr>
          <w:bCs/>
          <w:sz w:val="24"/>
        </w:rPr>
        <w:tab/>
      </w:r>
      <w:r w:rsidRPr="00C75836">
        <w:rPr>
          <w:bCs/>
          <w:sz w:val="24"/>
        </w:rPr>
        <w:tab/>
        <w:t>-   1</w:t>
      </w:r>
      <w:r w:rsidR="00D142F4" w:rsidRPr="00C75836">
        <w:rPr>
          <w:bCs/>
          <w:sz w:val="24"/>
        </w:rPr>
        <w:t> 99</w:t>
      </w:r>
      <w:r w:rsidR="00C75836" w:rsidRPr="00C75836">
        <w:rPr>
          <w:bCs/>
          <w:sz w:val="24"/>
        </w:rPr>
        <w:t>7</w:t>
      </w:r>
      <w:r w:rsidR="00D142F4" w:rsidRPr="00C75836">
        <w:rPr>
          <w:bCs/>
          <w:sz w:val="24"/>
        </w:rPr>
        <w:t>,</w:t>
      </w:r>
      <w:r w:rsidR="00C75836" w:rsidRPr="00C75836">
        <w:rPr>
          <w:bCs/>
          <w:sz w:val="24"/>
        </w:rPr>
        <w:t>57</w:t>
      </w:r>
      <w:r w:rsidRPr="00C75836">
        <w:rPr>
          <w:bCs/>
          <w:sz w:val="24"/>
        </w:rPr>
        <w:t xml:space="preserve"> zł,</w:t>
      </w:r>
    </w:p>
    <w:p w:rsidR="00AA4A1E" w:rsidRPr="00C75836" w:rsidRDefault="00AA4A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75836">
        <w:rPr>
          <w:bCs/>
          <w:sz w:val="24"/>
        </w:rPr>
        <w:t>- sołectwo Wąsosz</w:t>
      </w:r>
    </w:p>
    <w:p w:rsidR="00AA4A1E" w:rsidRPr="00C75836" w:rsidRDefault="00AA4A1E" w:rsidP="00AA4A1E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75836">
        <w:rPr>
          <w:bCs/>
          <w:sz w:val="24"/>
        </w:rPr>
        <w:tab/>
        <w:t>-</w:t>
      </w:r>
      <w:r w:rsidR="005E758A" w:rsidRPr="00C75836">
        <w:rPr>
          <w:bCs/>
          <w:sz w:val="24"/>
        </w:rPr>
        <w:t xml:space="preserve"> „</w:t>
      </w:r>
      <w:r w:rsidR="00864DEA" w:rsidRPr="00C75836">
        <w:rPr>
          <w:bCs/>
          <w:sz w:val="24"/>
        </w:rPr>
        <w:t xml:space="preserve">Organizacja </w:t>
      </w:r>
      <w:r w:rsidR="003F0304">
        <w:rPr>
          <w:bCs/>
          <w:sz w:val="24"/>
        </w:rPr>
        <w:t>spotkań</w:t>
      </w:r>
      <w:r w:rsidR="00864DEA" w:rsidRPr="00C75836">
        <w:rPr>
          <w:bCs/>
          <w:sz w:val="24"/>
        </w:rPr>
        <w:t xml:space="preserve"> kulturalnych i sportowych</w:t>
      </w:r>
      <w:r w:rsidR="005E758A" w:rsidRPr="00C75836">
        <w:rPr>
          <w:bCs/>
          <w:sz w:val="24"/>
        </w:rPr>
        <w:t>”</w:t>
      </w:r>
      <w:r w:rsidR="00864DEA" w:rsidRPr="00C75836">
        <w:rPr>
          <w:bCs/>
          <w:sz w:val="24"/>
        </w:rPr>
        <w:tab/>
      </w:r>
      <w:r w:rsidRPr="00C75836">
        <w:rPr>
          <w:bCs/>
          <w:sz w:val="24"/>
        </w:rPr>
        <w:t xml:space="preserve">- </w:t>
      </w:r>
      <w:r w:rsidR="005E758A" w:rsidRPr="00C75836">
        <w:rPr>
          <w:bCs/>
          <w:sz w:val="24"/>
        </w:rPr>
        <w:t xml:space="preserve">  </w:t>
      </w:r>
      <w:r w:rsidR="00C75836" w:rsidRPr="00C75836">
        <w:rPr>
          <w:bCs/>
          <w:sz w:val="24"/>
        </w:rPr>
        <w:t xml:space="preserve">   500,44</w:t>
      </w:r>
      <w:r w:rsidRPr="00C75836">
        <w:rPr>
          <w:bCs/>
          <w:sz w:val="24"/>
        </w:rPr>
        <w:t xml:space="preserve"> zł,</w:t>
      </w:r>
    </w:p>
    <w:p w:rsidR="00B06A25" w:rsidRPr="00C15029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5029">
        <w:rPr>
          <w:bCs/>
          <w:sz w:val="24"/>
        </w:rPr>
        <w:t>- wydatki majątkowe</w:t>
      </w:r>
      <w:r w:rsidRPr="00C15029">
        <w:rPr>
          <w:bCs/>
          <w:sz w:val="24"/>
        </w:rPr>
        <w:tab/>
      </w:r>
      <w:r w:rsidRPr="00C15029">
        <w:rPr>
          <w:bCs/>
          <w:sz w:val="24"/>
        </w:rPr>
        <w:tab/>
      </w:r>
      <w:r w:rsidRPr="00C15029">
        <w:rPr>
          <w:bCs/>
          <w:sz w:val="24"/>
        </w:rPr>
        <w:tab/>
      </w:r>
      <w:r w:rsidRPr="00C15029">
        <w:rPr>
          <w:bCs/>
          <w:sz w:val="24"/>
        </w:rPr>
        <w:tab/>
      </w:r>
      <w:r w:rsidRPr="00C15029">
        <w:rPr>
          <w:bCs/>
          <w:sz w:val="24"/>
        </w:rPr>
        <w:tab/>
      </w:r>
      <w:r w:rsidRPr="00C15029">
        <w:rPr>
          <w:bCs/>
          <w:sz w:val="24"/>
        </w:rPr>
        <w:tab/>
      </w:r>
      <w:r w:rsidRPr="00C15029">
        <w:rPr>
          <w:bCs/>
          <w:sz w:val="24"/>
        </w:rPr>
        <w:tab/>
      </w:r>
      <w:r w:rsidRPr="00C15029">
        <w:rPr>
          <w:bCs/>
          <w:sz w:val="24"/>
        </w:rPr>
        <w:tab/>
        <w:t xml:space="preserve">- </w:t>
      </w:r>
      <w:r w:rsidR="00C75836" w:rsidRPr="00C15029">
        <w:rPr>
          <w:bCs/>
          <w:sz w:val="24"/>
        </w:rPr>
        <w:t>606 246,97</w:t>
      </w:r>
      <w:r w:rsidRPr="00C15029">
        <w:rPr>
          <w:bCs/>
          <w:sz w:val="24"/>
        </w:rPr>
        <w:t xml:space="preserve"> zł</w:t>
      </w:r>
      <w:r w:rsidR="00133ED5" w:rsidRPr="00C15029">
        <w:rPr>
          <w:bCs/>
          <w:sz w:val="24"/>
        </w:rPr>
        <w:t>,</w:t>
      </w:r>
    </w:p>
    <w:p w:rsidR="00B06A25" w:rsidRPr="00C15029" w:rsidRDefault="00133ED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5029">
        <w:rPr>
          <w:bCs/>
          <w:sz w:val="24"/>
        </w:rPr>
        <w:t>w tym</w:t>
      </w:r>
      <w:r w:rsidR="00C15029">
        <w:rPr>
          <w:bCs/>
          <w:sz w:val="24"/>
        </w:rPr>
        <w:t>:</w:t>
      </w:r>
    </w:p>
    <w:p w:rsidR="00C15029" w:rsidRPr="00C15029" w:rsidRDefault="00F01D69" w:rsidP="00C1502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5029">
        <w:rPr>
          <w:bCs/>
          <w:sz w:val="24"/>
        </w:rPr>
        <w:t>-</w:t>
      </w:r>
      <w:r w:rsidR="00C44595" w:rsidRPr="00C15029">
        <w:rPr>
          <w:bCs/>
          <w:sz w:val="24"/>
        </w:rPr>
        <w:t xml:space="preserve"> „</w:t>
      </w:r>
      <w:r w:rsidR="00C15029" w:rsidRPr="00C15029">
        <w:rPr>
          <w:bCs/>
          <w:sz w:val="24"/>
        </w:rPr>
        <w:t xml:space="preserve">Zagospodarowanie terenu przy Domu Kultury w Kornicy </w:t>
      </w:r>
    </w:p>
    <w:p w:rsidR="00F01D69" w:rsidRPr="00C15029" w:rsidRDefault="00C15029" w:rsidP="00C1502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5029">
        <w:rPr>
          <w:bCs/>
          <w:sz w:val="24"/>
        </w:rPr>
        <w:t xml:space="preserve">  - budowa kompleksu sportowo-rekreacyjnego</w:t>
      </w:r>
      <w:r w:rsidR="00C44595" w:rsidRPr="00C15029">
        <w:rPr>
          <w:bCs/>
          <w:sz w:val="24"/>
        </w:rPr>
        <w:t>”</w:t>
      </w:r>
      <w:r w:rsidR="00C44595" w:rsidRPr="00C15029">
        <w:rPr>
          <w:bCs/>
          <w:sz w:val="24"/>
        </w:rPr>
        <w:tab/>
      </w:r>
      <w:r w:rsidR="004A61B3" w:rsidRPr="00C15029">
        <w:rPr>
          <w:bCs/>
          <w:sz w:val="24"/>
        </w:rPr>
        <w:tab/>
      </w:r>
      <w:r w:rsidR="004A61B3" w:rsidRPr="00C15029">
        <w:rPr>
          <w:bCs/>
          <w:sz w:val="24"/>
        </w:rPr>
        <w:tab/>
      </w:r>
      <w:r w:rsidR="004A61B3" w:rsidRPr="00C15029">
        <w:rPr>
          <w:bCs/>
          <w:sz w:val="24"/>
        </w:rPr>
        <w:tab/>
      </w:r>
      <w:r w:rsidR="00C44595" w:rsidRPr="00C15029">
        <w:rPr>
          <w:bCs/>
          <w:sz w:val="24"/>
        </w:rPr>
        <w:t xml:space="preserve">- </w:t>
      </w:r>
      <w:r w:rsidR="004A61B3" w:rsidRPr="00C15029">
        <w:rPr>
          <w:bCs/>
          <w:sz w:val="24"/>
        </w:rPr>
        <w:t xml:space="preserve"> </w:t>
      </w:r>
      <w:r w:rsidRPr="00C15029">
        <w:rPr>
          <w:bCs/>
          <w:sz w:val="24"/>
        </w:rPr>
        <w:t>99 640,20</w:t>
      </w:r>
      <w:r w:rsidR="00C44595" w:rsidRPr="00C15029">
        <w:rPr>
          <w:bCs/>
          <w:sz w:val="24"/>
        </w:rPr>
        <w:t xml:space="preserve"> zł,</w:t>
      </w:r>
    </w:p>
    <w:p w:rsidR="00C15029" w:rsidRPr="00C15029" w:rsidRDefault="00F01D69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5029">
        <w:rPr>
          <w:bCs/>
          <w:sz w:val="24"/>
        </w:rPr>
        <w:t>-</w:t>
      </w:r>
      <w:r w:rsidR="00C44595" w:rsidRPr="00C15029">
        <w:rPr>
          <w:bCs/>
          <w:sz w:val="24"/>
        </w:rPr>
        <w:t xml:space="preserve"> „</w:t>
      </w:r>
      <w:r w:rsidR="00C15029" w:rsidRPr="00C15029">
        <w:rPr>
          <w:bCs/>
          <w:sz w:val="24"/>
        </w:rPr>
        <w:t xml:space="preserve">Dostosowanie typowej dokumentacji na potrzeby budowy świetlic </w:t>
      </w:r>
    </w:p>
    <w:p w:rsidR="00F01D69" w:rsidRPr="00C15029" w:rsidRDefault="00C15029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5029">
        <w:rPr>
          <w:bCs/>
          <w:sz w:val="24"/>
        </w:rPr>
        <w:t xml:space="preserve">   wiejskich w msc. Trzemoszna, Młynek Nieświński i Brody</w:t>
      </w:r>
      <w:r w:rsidR="00C44595" w:rsidRPr="00C15029">
        <w:rPr>
          <w:bCs/>
          <w:sz w:val="24"/>
        </w:rPr>
        <w:t>”</w:t>
      </w:r>
      <w:r w:rsidR="00C44595" w:rsidRPr="00C15029">
        <w:rPr>
          <w:bCs/>
          <w:sz w:val="24"/>
        </w:rPr>
        <w:tab/>
      </w:r>
      <w:r w:rsidR="00C44595" w:rsidRPr="00C15029">
        <w:rPr>
          <w:bCs/>
          <w:sz w:val="24"/>
        </w:rPr>
        <w:tab/>
        <w:t xml:space="preserve">-  </w:t>
      </w:r>
      <w:r w:rsidRPr="00C15029">
        <w:rPr>
          <w:bCs/>
          <w:sz w:val="24"/>
        </w:rPr>
        <w:t>13 050,00</w:t>
      </w:r>
      <w:r w:rsidR="00C44595" w:rsidRPr="00C15029">
        <w:rPr>
          <w:bCs/>
          <w:sz w:val="24"/>
        </w:rPr>
        <w:t xml:space="preserve"> zł,</w:t>
      </w:r>
    </w:p>
    <w:p w:rsidR="00C15029" w:rsidRPr="00C15029" w:rsidRDefault="00C44595" w:rsidP="00C1502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5029">
        <w:rPr>
          <w:bCs/>
          <w:sz w:val="24"/>
        </w:rPr>
        <w:t>- „</w:t>
      </w:r>
      <w:r w:rsidR="00C15029" w:rsidRPr="00C15029">
        <w:rPr>
          <w:bCs/>
          <w:sz w:val="24"/>
        </w:rPr>
        <w:t xml:space="preserve">Przebudowa budynków Muzeum Zagłębia Staropolskiego </w:t>
      </w:r>
    </w:p>
    <w:p w:rsidR="00C15029" w:rsidRPr="00C15029" w:rsidRDefault="00C15029" w:rsidP="00C1502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5029">
        <w:rPr>
          <w:bCs/>
          <w:sz w:val="24"/>
        </w:rPr>
        <w:t xml:space="preserve">  w celu zachowania i zabezpieczenia obiektów dziedzictwa</w:t>
      </w:r>
    </w:p>
    <w:p w:rsidR="00C44595" w:rsidRPr="00C15029" w:rsidRDefault="00C15029" w:rsidP="00C1502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5029">
        <w:rPr>
          <w:bCs/>
          <w:sz w:val="24"/>
        </w:rPr>
        <w:t xml:space="preserve">  narodowego i kulturowego (dokumentacja)</w:t>
      </w:r>
      <w:r w:rsidR="004A61B3" w:rsidRPr="00C15029">
        <w:rPr>
          <w:bCs/>
          <w:sz w:val="24"/>
        </w:rPr>
        <w:t>”</w:t>
      </w:r>
      <w:r w:rsidR="00C44595" w:rsidRPr="00C15029">
        <w:rPr>
          <w:bCs/>
          <w:sz w:val="24"/>
        </w:rPr>
        <w:tab/>
      </w:r>
      <w:r w:rsidR="00C44595" w:rsidRPr="00C15029">
        <w:rPr>
          <w:bCs/>
          <w:sz w:val="24"/>
        </w:rPr>
        <w:tab/>
      </w:r>
      <w:r w:rsidR="00C44595" w:rsidRPr="00C15029">
        <w:rPr>
          <w:bCs/>
          <w:sz w:val="24"/>
        </w:rPr>
        <w:tab/>
      </w:r>
      <w:r w:rsidR="00C44595" w:rsidRPr="00C15029">
        <w:rPr>
          <w:bCs/>
          <w:sz w:val="24"/>
        </w:rPr>
        <w:tab/>
        <w:t xml:space="preserve">- </w:t>
      </w:r>
      <w:r w:rsidR="004A61B3" w:rsidRPr="00C15029">
        <w:rPr>
          <w:bCs/>
          <w:sz w:val="24"/>
        </w:rPr>
        <w:t xml:space="preserve"> </w:t>
      </w:r>
      <w:r w:rsidR="007665C3" w:rsidRPr="00C15029">
        <w:rPr>
          <w:bCs/>
          <w:sz w:val="24"/>
        </w:rPr>
        <w:t xml:space="preserve"> </w:t>
      </w:r>
      <w:r w:rsidRPr="00C15029">
        <w:rPr>
          <w:bCs/>
          <w:sz w:val="24"/>
        </w:rPr>
        <w:t>11 303,0</w:t>
      </w:r>
      <w:r w:rsidR="004A61B3" w:rsidRPr="00C15029">
        <w:rPr>
          <w:bCs/>
          <w:sz w:val="24"/>
        </w:rPr>
        <w:t>0</w:t>
      </w:r>
      <w:r w:rsidR="00C44595" w:rsidRPr="00C15029">
        <w:rPr>
          <w:bCs/>
          <w:sz w:val="24"/>
        </w:rPr>
        <w:t xml:space="preserve"> zł</w:t>
      </w:r>
      <w:r w:rsidR="004A61B3" w:rsidRPr="00C15029">
        <w:rPr>
          <w:bCs/>
          <w:sz w:val="24"/>
        </w:rPr>
        <w:t>,</w:t>
      </w:r>
    </w:p>
    <w:p w:rsidR="004A61B3" w:rsidRPr="00C15029" w:rsidRDefault="007665C3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5029">
        <w:rPr>
          <w:bCs/>
          <w:sz w:val="24"/>
        </w:rPr>
        <w:t>- „</w:t>
      </w:r>
      <w:r w:rsidR="00C15029" w:rsidRPr="00C15029">
        <w:rPr>
          <w:bCs/>
          <w:sz w:val="24"/>
        </w:rPr>
        <w:t>Ławeczka Niepodległości w Końskich</w:t>
      </w:r>
      <w:r w:rsidRPr="00C15029">
        <w:rPr>
          <w:bCs/>
          <w:sz w:val="24"/>
        </w:rPr>
        <w:t>”</w:t>
      </w:r>
      <w:r w:rsidRPr="00C15029">
        <w:rPr>
          <w:bCs/>
          <w:sz w:val="24"/>
        </w:rPr>
        <w:tab/>
      </w:r>
      <w:r w:rsidRPr="00C15029">
        <w:rPr>
          <w:bCs/>
          <w:sz w:val="24"/>
        </w:rPr>
        <w:tab/>
      </w:r>
      <w:r w:rsidRPr="00C15029">
        <w:rPr>
          <w:bCs/>
          <w:sz w:val="24"/>
        </w:rPr>
        <w:tab/>
      </w:r>
      <w:r w:rsidR="00C15029" w:rsidRPr="00C15029">
        <w:rPr>
          <w:bCs/>
          <w:sz w:val="24"/>
        </w:rPr>
        <w:tab/>
      </w:r>
      <w:r w:rsidR="00C15029" w:rsidRPr="00C15029">
        <w:rPr>
          <w:bCs/>
          <w:sz w:val="24"/>
        </w:rPr>
        <w:tab/>
      </w:r>
      <w:r w:rsidRPr="00C15029">
        <w:rPr>
          <w:bCs/>
          <w:sz w:val="24"/>
        </w:rPr>
        <w:t xml:space="preserve">-   </w:t>
      </w:r>
      <w:r w:rsidR="00C15029" w:rsidRPr="00C15029">
        <w:rPr>
          <w:bCs/>
          <w:sz w:val="24"/>
        </w:rPr>
        <w:t>33 146,50</w:t>
      </w:r>
      <w:r w:rsidRPr="00C15029">
        <w:rPr>
          <w:bCs/>
          <w:sz w:val="24"/>
        </w:rPr>
        <w:t xml:space="preserve"> zł,</w:t>
      </w:r>
    </w:p>
    <w:p w:rsidR="00C15029" w:rsidRPr="00C15029" w:rsidRDefault="007665C3" w:rsidP="00C1502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5029">
        <w:rPr>
          <w:bCs/>
          <w:sz w:val="24"/>
        </w:rPr>
        <w:t>- „</w:t>
      </w:r>
      <w:r w:rsidR="00C15029" w:rsidRPr="00C15029">
        <w:rPr>
          <w:bCs/>
          <w:sz w:val="24"/>
        </w:rPr>
        <w:t xml:space="preserve">Przebudowa i rozbudowa budynku Gimnazjum Nr 2 </w:t>
      </w:r>
    </w:p>
    <w:p w:rsidR="007665C3" w:rsidRPr="00C15029" w:rsidRDefault="00C15029" w:rsidP="00C1502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5029">
        <w:rPr>
          <w:bCs/>
          <w:sz w:val="24"/>
        </w:rPr>
        <w:t xml:space="preserve">  w Końskich na potrzeby Centrum Kultury</w:t>
      </w:r>
      <w:r w:rsidR="007665C3" w:rsidRPr="00C15029">
        <w:rPr>
          <w:bCs/>
          <w:sz w:val="24"/>
        </w:rPr>
        <w:t>”</w:t>
      </w:r>
      <w:r w:rsidR="007665C3" w:rsidRPr="00C15029">
        <w:rPr>
          <w:bCs/>
          <w:sz w:val="24"/>
        </w:rPr>
        <w:tab/>
      </w:r>
      <w:r w:rsidR="007665C3" w:rsidRPr="00C15029">
        <w:rPr>
          <w:bCs/>
          <w:sz w:val="24"/>
        </w:rPr>
        <w:tab/>
      </w:r>
      <w:r w:rsidR="007665C3" w:rsidRPr="00C15029">
        <w:rPr>
          <w:bCs/>
          <w:sz w:val="24"/>
        </w:rPr>
        <w:tab/>
      </w:r>
      <w:r w:rsidR="007665C3" w:rsidRPr="00C15029">
        <w:rPr>
          <w:bCs/>
          <w:sz w:val="24"/>
        </w:rPr>
        <w:tab/>
        <w:t xml:space="preserve">- </w:t>
      </w:r>
      <w:r w:rsidRPr="00C15029">
        <w:rPr>
          <w:bCs/>
          <w:sz w:val="24"/>
        </w:rPr>
        <w:t>130 380</w:t>
      </w:r>
      <w:r w:rsidR="007665C3" w:rsidRPr="00C15029">
        <w:rPr>
          <w:bCs/>
          <w:sz w:val="24"/>
        </w:rPr>
        <w:t>,00 zł,</w:t>
      </w:r>
    </w:p>
    <w:p w:rsidR="007665C3" w:rsidRDefault="007665C3" w:rsidP="00C1502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C15029">
        <w:rPr>
          <w:bCs/>
          <w:sz w:val="24"/>
        </w:rPr>
        <w:t>- „</w:t>
      </w:r>
      <w:r w:rsidR="00C15029" w:rsidRPr="00C15029">
        <w:rPr>
          <w:bCs/>
          <w:sz w:val="24"/>
        </w:rPr>
        <w:t>Termomodernizacja budynku WDK w Kornicy</w:t>
      </w:r>
      <w:r w:rsidRPr="00C15029">
        <w:rPr>
          <w:bCs/>
          <w:sz w:val="24"/>
        </w:rPr>
        <w:t>”</w:t>
      </w:r>
      <w:r w:rsidRPr="00C15029">
        <w:rPr>
          <w:bCs/>
          <w:sz w:val="24"/>
        </w:rPr>
        <w:tab/>
      </w:r>
      <w:r w:rsidRPr="00C15029">
        <w:rPr>
          <w:bCs/>
          <w:sz w:val="24"/>
        </w:rPr>
        <w:tab/>
      </w:r>
      <w:r w:rsidRPr="00C15029">
        <w:rPr>
          <w:bCs/>
          <w:sz w:val="24"/>
        </w:rPr>
        <w:tab/>
      </w:r>
      <w:r w:rsidRPr="00C15029">
        <w:rPr>
          <w:bCs/>
          <w:sz w:val="24"/>
        </w:rPr>
        <w:tab/>
        <w:t xml:space="preserve">- </w:t>
      </w:r>
      <w:r w:rsidR="00C15029" w:rsidRPr="00C15029">
        <w:rPr>
          <w:bCs/>
          <w:sz w:val="24"/>
        </w:rPr>
        <w:t xml:space="preserve">    5 904</w:t>
      </w:r>
      <w:r w:rsidRPr="00C15029">
        <w:rPr>
          <w:bCs/>
          <w:sz w:val="24"/>
        </w:rPr>
        <w:t xml:space="preserve">,00 zł, </w:t>
      </w:r>
    </w:p>
    <w:p w:rsidR="00C15029" w:rsidRDefault="00C15029" w:rsidP="00C1502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- „</w:t>
      </w:r>
      <w:r w:rsidRPr="00C15029">
        <w:rPr>
          <w:bCs/>
          <w:sz w:val="24"/>
        </w:rPr>
        <w:t>Przebudowa budynków pałacowych</w:t>
      </w:r>
      <w:r>
        <w:rPr>
          <w:bCs/>
          <w:sz w:val="24"/>
        </w:rPr>
        <w:t>”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- 264 147,47 zł,</w:t>
      </w:r>
    </w:p>
    <w:p w:rsidR="00C15029" w:rsidRDefault="00C15029" w:rsidP="00C1502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- „</w:t>
      </w:r>
      <w:r w:rsidRPr="00C15029">
        <w:rPr>
          <w:bCs/>
          <w:sz w:val="24"/>
        </w:rPr>
        <w:t xml:space="preserve">Termomodernizacja budynków Zespołu Parkowo- Pałacowego </w:t>
      </w:r>
    </w:p>
    <w:p w:rsidR="00C15029" w:rsidRDefault="00C15029" w:rsidP="00C1502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 xml:space="preserve">  </w:t>
      </w:r>
      <w:r w:rsidRPr="00C15029">
        <w:rPr>
          <w:bCs/>
          <w:sz w:val="24"/>
        </w:rPr>
        <w:t>w Końskich (audyty, dokumentacja i wykonanie)</w:t>
      </w:r>
      <w:r>
        <w:rPr>
          <w:bCs/>
          <w:sz w:val="24"/>
        </w:rPr>
        <w:t>”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-       </w:t>
      </w:r>
      <w:r w:rsidR="00FF3D90">
        <w:rPr>
          <w:bCs/>
          <w:sz w:val="24"/>
        </w:rPr>
        <w:t xml:space="preserve"> </w:t>
      </w:r>
      <w:r>
        <w:rPr>
          <w:bCs/>
          <w:sz w:val="24"/>
        </w:rPr>
        <w:t>984,00 zł,</w:t>
      </w:r>
    </w:p>
    <w:p w:rsidR="00C15029" w:rsidRPr="00C15029" w:rsidRDefault="00FF3D90" w:rsidP="00C1502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>
        <w:rPr>
          <w:bCs/>
          <w:sz w:val="24"/>
        </w:rPr>
        <w:t>- „</w:t>
      </w:r>
      <w:r w:rsidRPr="00FF3D90">
        <w:rPr>
          <w:bCs/>
          <w:sz w:val="24"/>
        </w:rPr>
        <w:t>Odbudowa reliktu dworu w Starym Kazanowie</w:t>
      </w:r>
      <w:r>
        <w:rPr>
          <w:bCs/>
          <w:sz w:val="24"/>
        </w:rPr>
        <w:t>”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>-   28 130,64 zł.</w:t>
      </w:r>
    </w:p>
    <w:p w:rsidR="00C36D86" w:rsidRPr="00C15029" w:rsidRDefault="004B0CB3" w:rsidP="004B0CB3">
      <w:pPr>
        <w:suppressAutoHyphens w:val="0"/>
        <w:spacing w:line="360" w:lineRule="auto"/>
        <w:jc w:val="both"/>
        <w:rPr>
          <w:lang w:eastAsia="pl-PL"/>
        </w:rPr>
      </w:pPr>
      <w:r w:rsidRPr="00C15029">
        <w:rPr>
          <w:lang w:eastAsia="pl-PL"/>
        </w:rPr>
        <w:t>oraz</w:t>
      </w:r>
      <w:r w:rsidR="00C36D86" w:rsidRPr="00C15029">
        <w:rPr>
          <w:lang w:eastAsia="pl-PL"/>
        </w:rPr>
        <w:t xml:space="preserve"> zadani</w:t>
      </w:r>
      <w:r w:rsidRPr="00C15029">
        <w:rPr>
          <w:lang w:eastAsia="pl-PL"/>
        </w:rPr>
        <w:t>a</w:t>
      </w:r>
      <w:r w:rsidR="00C36D86" w:rsidRPr="00C15029">
        <w:rPr>
          <w:lang w:eastAsia="pl-PL"/>
        </w:rPr>
        <w:t xml:space="preserve"> zrealizowane w ramach </w:t>
      </w:r>
      <w:r w:rsidR="00C36D86" w:rsidRPr="003F0304">
        <w:rPr>
          <w:b/>
          <w:lang w:eastAsia="pl-PL"/>
        </w:rPr>
        <w:t>funduszu sołeckiego</w:t>
      </w:r>
      <w:r w:rsidR="00C36D86" w:rsidRPr="00C15029">
        <w:rPr>
          <w:lang w:eastAsia="pl-PL"/>
        </w:rPr>
        <w:t xml:space="preserve"> w łącznej kwocie</w:t>
      </w:r>
      <w:r w:rsidR="00C36D86" w:rsidRPr="00C15029">
        <w:rPr>
          <w:lang w:eastAsia="pl-PL"/>
        </w:rPr>
        <w:tab/>
        <w:t xml:space="preserve"> </w:t>
      </w:r>
      <w:r w:rsidR="000611D6" w:rsidRPr="00C15029">
        <w:rPr>
          <w:lang w:eastAsia="pl-PL"/>
        </w:rPr>
        <w:t xml:space="preserve">-  </w:t>
      </w:r>
      <w:r w:rsidR="00C15029" w:rsidRPr="003F0304">
        <w:rPr>
          <w:b/>
          <w:lang w:eastAsia="pl-PL"/>
        </w:rPr>
        <w:t>19 561,16</w:t>
      </w:r>
      <w:r w:rsidR="00C36D86" w:rsidRPr="00C15029">
        <w:rPr>
          <w:lang w:eastAsia="pl-PL"/>
        </w:rPr>
        <w:t xml:space="preserve"> </w:t>
      </w:r>
      <w:r w:rsidR="00C36D86" w:rsidRPr="003F0304">
        <w:rPr>
          <w:b/>
          <w:lang w:eastAsia="pl-PL"/>
        </w:rPr>
        <w:t>zł</w:t>
      </w:r>
      <w:r w:rsidR="00C15029">
        <w:rPr>
          <w:lang w:eastAsia="pl-PL"/>
        </w:rPr>
        <w:t>,</w:t>
      </w:r>
    </w:p>
    <w:p w:rsidR="00C36D86" w:rsidRPr="00C15029" w:rsidRDefault="00C36D86" w:rsidP="00DC2FB8">
      <w:pPr>
        <w:suppressAutoHyphens w:val="0"/>
        <w:spacing w:line="360" w:lineRule="auto"/>
        <w:ind w:firstLine="360"/>
        <w:jc w:val="both"/>
        <w:rPr>
          <w:lang w:eastAsia="pl-PL"/>
        </w:rPr>
      </w:pPr>
      <w:r w:rsidRPr="00C15029">
        <w:rPr>
          <w:lang w:eastAsia="pl-PL"/>
        </w:rPr>
        <w:t>z czego:</w:t>
      </w:r>
    </w:p>
    <w:p w:rsidR="004B0CB3" w:rsidRPr="00C15029" w:rsidRDefault="004B0CB3" w:rsidP="004B0CB3">
      <w:pPr>
        <w:suppressAutoHyphens w:val="0"/>
        <w:spacing w:line="360" w:lineRule="auto"/>
        <w:jc w:val="both"/>
        <w:rPr>
          <w:lang w:eastAsia="pl-PL"/>
        </w:rPr>
      </w:pPr>
      <w:r w:rsidRPr="00C15029">
        <w:rPr>
          <w:lang w:eastAsia="pl-PL"/>
        </w:rPr>
        <w:t xml:space="preserve">- sołectwo </w:t>
      </w:r>
      <w:r w:rsidR="002809DD" w:rsidRPr="00C15029">
        <w:rPr>
          <w:lang w:eastAsia="pl-PL"/>
        </w:rPr>
        <w:t>Dyszów</w:t>
      </w:r>
    </w:p>
    <w:p w:rsidR="004B0CB3" w:rsidRPr="00C15029" w:rsidRDefault="004B0CB3" w:rsidP="007665C3">
      <w:pPr>
        <w:suppressAutoHyphens w:val="0"/>
        <w:spacing w:line="360" w:lineRule="auto"/>
        <w:jc w:val="both"/>
        <w:rPr>
          <w:lang w:eastAsia="pl-PL"/>
        </w:rPr>
      </w:pPr>
      <w:r w:rsidRPr="005B3218">
        <w:rPr>
          <w:color w:val="FF0000"/>
          <w:lang w:eastAsia="pl-PL"/>
        </w:rPr>
        <w:tab/>
      </w:r>
      <w:r w:rsidRPr="00C15029">
        <w:rPr>
          <w:lang w:eastAsia="pl-PL"/>
        </w:rPr>
        <w:t>- „</w:t>
      </w:r>
      <w:r w:rsidR="00C15029" w:rsidRPr="00C15029">
        <w:rPr>
          <w:lang w:eastAsia="pl-PL"/>
        </w:rPr>
        <w:t>Uzupełnienie klimatyzacji w świetlicy wiejskiej</w:t>
      </w:r>
      <w:r w:rsidRPr="00C15029">
        <w:rPr>
          <w:lang w:eastAsia="pl-PL"/>
        </w:rPr>
        <w:t>”</w:t>
      </w:r>
      <w:r w:rsidR="007665C3" w:rsidRPr="00C15029">
        <w:rPr>
          <w:lang w:eastAsia="pl-PL"/>
        </w:rPr>
        <w:tab/>
      </w:r>
      <w:r w:rsidR="00C15029" w:rsidRPr="00C15029">
        <w:rPr>
          <w:lang w:eastAsia="pl-PL"/>
        </w:rPr>
        <w:tab/>
      </w:r>
      <w:r w:rsidR="00C15029">
        <w:rPr>
          <w:lang w:eastAsia="pl-PL"/>
        </w:rPr>
        <w:t xml:space="preserve">      </w:t>
      </w:r>
      <w:r w:rsidR="007665C3" w:rsidRPr="00C15029">
        <w:rPr>
          <w:lang w:eastAsia="pl-PL"/>
        </w:rPr>
        <w:t>-</w:t>
      </w:r>
      <w:r w:rsidRPr="00C15029">
        <w:rPr>
          <w:lang w:eastAsia="pl-PL"/>
        </w:rPr>
        <w:t xml:space="preserve"> </w:t>
      </w:r>
      <w:r w:rsidR="00C15029" w:rsidRPr="00C15029">
        <w:rPr>
          <w:lang w:eastAsia="pl-PL"/>
        </w:rPr>
        <w:t>7 134,00</w:t>
      </w:r>
      <w:r w:rsidRPr="00C15029">
        <w:rPr>
          <w:lang w:eastAsia="pl-PL"/>
        </w:rPr>
        <w:t xml:space="preserve"> zł,</w:t>
      </w:r>
    </w:p>
    <w:p w:rsidR="002809DD" w:rsidRPr="00C15029" w:rsidRDefault="002809DD" w:rsidP="002809DD">
      <w:pPr>
        <w:suppressAutoHyphens w:val="0"/>
        <w:spacing w:line="360" w:lineRule="auto"/>
        <w:jc w:val="both"/>
        <w:rPr>
          <w:lang w:eastAsia="pl-PL"/>
        </w:rPr>
      </w:pPr>
      <w:r w:rsidRPr="00C15029">
        <w:rPr>
          <w:lang w:eastAsia="pl-PL"/>
        </w:rPr>
        <w:t xml:space="preserve">- sołectwo </w:t>
      </w:r>
      <w:r w:rsidR="00C15029" w:rsidRPr="00C15029">
        <w:rPr>
          <w:lang w:eastAsia="pl-PL"/>
        </w:rPr>
        <w:t>Jeżów</w:t>
      </w:r>
    </w:p>
    <w:p w:rsidR="002809DD" w:rsidRPr="00C15029" w:rsidRDefault="002809DD" w:rsidP="002809DD">
      <w:pPr>
        <w:suppressAutoHyphens w:val="0"/>
        <w:spacing w:line="360" w:lineRule="auto"/>
        <w:jc w:val="both"/>
        <w:rPr>
          <w:lang w:eastAsia="pl-PL"/>
        </w:rPr>
      </w:pPr>
      <w:r w:rsidRPr="00C15029">
        <w:rPr>
          <w:lang w:eastAsia="pl-PL"/>
        </w:rPr>
        <w:tab/>
        <w:t>- „</w:t>
      </w:r>
      <w:r w:rsidR="00C15029" w:rsidRPr="00C15029">
        <w:rPr>
          <w:lang w:eastAsia="pl-PL"/>
        </w:rPr>
        <w:t>Zakup wyposażenia do świetlicy wiejskiej (sprzęt nagłaśniający)</w:t>
      </w:r>
      <w:r w:rsidRPr="00C15029">
        <w:rPr>
          <w:lang w:eastAsia="pl-PL"/>
        </w:rPr>
        <w:t>”</w:t>
      </w:r>
      <w:r w:rsidR="00C15029" w:rsidRPr="00C15029">
        <w:rPr>
          <w:lang w:eastAsia="pl-PL"/>
        </w:rPr>
        <w:t xml:space="preserve"> </w:t>
      </w:r>
      <w:r w:rsidR="007665C3" w:rsidRPr="00C15029">
        <w:rPr>
          <w:lang w:eastAsia="pl-PL"/>
        </w:rPr>
        <w:t xml:space="preserve">-  </w:t>
      </w:r>
      <w:r w:rsidR="00C15029" w:rsidRPr="00C15029">
        <w:rPr>
          <w:lang w:eastAsia="pl-PL"/>
        </w:rPr>
        <w:t>6 000,00</w:t>
      </w:r>
      <w:r w:rsidRPr="00C15029">
        <w:rPr>
          <w:lang w:eastAsia="pl-PL"/>
        </w:rPr>
        <w:t xml:space="preserve"> zł,</w:t>
      </w:r>
    </w:p>
    <w:p w:rsidR="004B0CB3" w:rsidRPr="00C15029" w:rsidRDefault="004B0CB3" w:rsidP="004B0CB3">
      <w:pPr>
        <w:suppressAutoHyphens w:val="0"/>
        <w:spacing w:line="360" w:lineRule="auto"/>
        <w:jc w:val="both"/>
        <w:rPr>
          <w:lang w:eastAsia="pl-PL"/>
        </w:rPr>
      </w:pPr>
      <w:r w:rsidRPr="00C15029">
        <w:rPr>
          <w:lang w:eastAsia="pl-PL"/>
        </w:rPr>
        <w:t xml:space="preserve">- sołectwo </w:t>
      </w:r>
      <w:r w:rsidR="00C15029" w:rsidRPr="00C15029">
        <w:rPr>
          <w:lang w:eastAsia="pl-PL"/>
        </w:rPr>
        <w:t>Nowy Dziebałtów</w:t>
      </w:r>
    </w:p>
    <w:p w:rsidR="004B0CB3" w:rsidRPr="00C15029" w:rsidRDefault="004B0CB3" w:rsidP="004B0CB3">
      <w:pPr>
        <w:suppressAutoHyphens w:val="0"/>
        <w:spacing w:line="360" w:lineRule="auto"/>
        <w:jc w:val="both"/>
        <w:rPr>
          <w:lang w:eastAsia="pl-PL"/>
        </w:rPr>
      </w:pPr>
      <w:r w:rsidRPr="00C15029">
        <w:rPr>
          <w:lang w:eastAsia="pl-PL"/>
        </w:rPr>
        <w:tab/>
        <w:t>- „</w:t>
      </w:r>
      <w:r w:rsidR="00C15029" w:rsidRPr="00C15029">
        <w:rPr>
          <w:lang w:eastAsia="pl-PL"/>
        </w:rPr>
        <w:t>Doposażenie kuchni w świetlicy wiejskiej</w:t>
      </w:r>
      <w:r w:rsidR="007665C3" w:rsidRPr="00C15029">
        <w:rPr>
          <w:lang w:eastAsia="pl-PL"/>
        </w:rPr>
        <w:t>”</w:t>
      </w:r>
      <w:r w:rsidRPr="00C15029">
        <w:rPr>
          <w:lang w:eastAsia="pl-PL"/>
        </w:rPr>
        <w:tab/>
      </w:r>
      <w:r w:rsidR="007665C3" w:rsidRPr="00C15029">
        <w:rPr>
          <w:lang w:eastAsia="pl-PL"/>
        </w:rPr>
        <w:tab/>
      </w:r>
      <w:r w:rsidR="007665C3" w:rsidRPr="00C15029">
        <w:rPr>
          <w:lang w:eastAsia="pl-PL"/>
        </w:rPr>
        <w:tab/>
      </w:r>
      <w:r w:rsidR="00C15029" w:rsidRPr="00C15029">
        <w:rPr>
          <w:lang w:eastAsia="pl-PL"/>
        </w:rPr>
        <w:t xml:space="preserve">    </w:t>
      </w:r>
      <w:r w:rsidRPr="00C15029">
        <w:rPr>
          <w:lang w:eastAsia="pl-PL"/>
        </w:rPr>
        <w:t xml:space="preserve">- </w:t>
      </w:r>
      <w:r w:rsidR="007665C3" w:rsidRPr="00C15029">
        <w:rPr>
          <w:lang w:eastAsia="pl-PL"/>
        </w:rPr>
        <w:t xml:space="preserve">  6</w:t>
      </w:r>
      <w:r w:rsidR="00C15029" w:rsidRPr="00C15029">
        <w:rPr>
          <w:lang w:eastAsia="pl-PL"/>
        </w:rPr>
        <w:t> 427,16</w:t>
      </w:r>
      <w:r w:rsidR="00D0256A" w:rsidRPr="00C15029">
        <w:rPr>
          <w:lang w:eastAsia="pl-PL"/>
        </w:rPr>
        <w:t xml:space="preserve"> </w:t>
      </w:r>
      <w:r w:rsidRPr="00C15029">
        <w:rPr>
          <w:lang w:eastAsia="pl-PL"/>
        </w:rPr>
        <w:t>zł.</w:t>
      </w:r>
    </w:p>
    <w:p w:rsidR="00B06A25" w:rsidRDefault="00F97949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B3218">
        <w:rPr>
          <w:bCs/>
          <w:color w:val="FF0000"/>
          <w:sz w:val="24"/>
        </w:rPr>
        <w:lastRenderedPageBreak/>
        <w:tab/>
      </w:r>
      <w:r w:rsidR="00B06A25" w:rsidRPr="00C15029">
        <w:rPr>
          <w:bCs/>
          <w:sz w:val="24"/>
        </w:rPr>
        <w:t>W 201</w:t>
      </w:r>
      <w:r w:rsidR="00C15029" w:rsidRPr="00C15029">
        <w:rPr>
          <w:bCs/>
          <w:sz w:val="24"/>
        </w:rPr>
        <w:t>8</w:t>
      </w:r>
      <w:r w:rsidR="00B06A25" w:rsidRPr="00C15029">
        <w:rPr>
          <w:bCs/>
          <w:sz w:val="24"/>
        </w:rPr>
        <w:t xml:space="preserve"> r. Gmina</w:t>
      </w:r>
      <w:r w:rsidR="00C36D86" w:rsidRPr="00C15029">
        <w:rPr>
          <w:bCs/>
          <w:sz w:val="24"/>
        </w:rPr>
        <w:t xml:space="preserve"> Końskie</w:t>
      </w:r>
      <w:r w:rsidR="00B06A25" w:rsidRPr="00C15029">
        <w:rPr>
          <w:bCs/>
          <w:sz w:val="24"/>
        </w:rPr>
        <w:t xml:space="preserve"> otrzymała od Powiatu Koneckiego dotację w kwocie 1</w:t>
      </w:r>
      <w:r w:rsidR="002809DD" w:rsidRPr="00C15029">
        <w:rPr>
          <w:bCs/>
          <w:sz w:val="24"/>
        </w:rPr>
        <w:t>5</w:t>
      </w:r>
      <w:r w:rsidR="00B06A25" w:rsidRPr="00C15029">
        <w:rPr>
          <w:bCs/>
          <w:sz w:val="24"/>
        </w:rPr>
        <w:t xml:space="preserve"> 000,00 złotych, którą przekazała Bibliotece Publicznej Miasta i Gminy Końskie na realizację zadań wynikających z porozumienia zawartego pomiędzy Miastem i Gminą Końskie a Powiatem </w:t>
      </w:r>
      <w:r w:rsidR="00B06A25" w:rsidRPr="003F0304">
        <w:rPr>
          <w:bCs/>
          <w:sz w:val="24"/>
        </w:rPr>
        <w:t>Koneckim.</w:t>
      </w:r>
    </w:p>
    <w:p w:rsidR="003F0304" w:rsidRPr="003F0304" w:rsidRDefault="003F0304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</w:p>
    <w:p w:rsidR="00441AAF" w:rsidRDefault="00441AAF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441AAF">
        <w:rPr>
          <w:b/>
          <w:bCs/>
        </w:rPr>
        <w:t>Dział 925 – OGRODY BOTANICZNE</w:t>
      </w:r>
      <w:r w:rsidR="003F0304">
        <w:rPr>
          <w:b/>
          <w:bCs/>
        </w:rPr>
        <w:t xml:space="preserve"> </w:t>
      </w:r>
      <w:r w:rsidRPr="00441AAF">
        <w:rPr>
          <w:b/>
          <w:bCs/>
        </w:rPr>
        <w:t xml:space="preserve">I ZOOLIGICZNE ORAZ NATURALNE OBSZARY I OBIEKTY CHRONIONEJ PRZYRODY – wydatkowano kwotę </w:t>
      </w:r>
      <w:r w:rsidRPr="00441AAF">
        <w:rPr>
          <w:b/>
          <w:bCs/>
          <w:u w:val="single"/>
        </w:rPr>
        <w:t>11 439,00 zł, tj. 71,49 % planu rocznego</w:t>
      </w:r>
    </w:p>
    <w:p w:rsidR="00FA543B" w:rsidRDefault="00FA543B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</w:p>
    <w:p w:rsidR="00FF3D90" w:rsidRPr="0027594F" w:rsidRDefault="00FF3D90" w:rsidP="00FF3D90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27594F">
        <w:rPr>
          <w:bCs/>
          <w:sz w:val="24"/>
        </w:rPr>
        <w:t>z przeznaczeniem na</w:t>
      </w:r>
      <w:r w:rsidR="00FA543B">
        <w:rPr>
          <w:bCs/>
          <w:sz w:val="24"/>
        </w:rPr>
        <w:t xml:space="preserve"> wykonanie ekspertyzy dendrologicznej i geologicznej pomników przyrody na terenie gminy Końskie.</w:t>
      </w:r>
    </w:p>
    <w:p w:rsidR="00FF3D90" w:rsidRPr="00FF3D90" w:rsidRDefault="00FF3D90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Cs/>
        </w:rPr>
      </w:pPr>
    </w:p>
    <w:p w:rsidR="00B06A25" w:rsidRPr="0027594F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</w:rPr>
      </w:pPr>
      <w:r w:rsidRPr="0027594F">
        <w:rPr>
          <w:b/>
          <w:bCs/>
        </w:rPr>
        <w:t>Dział 926 KULTURA FIZYCZNA I SPORT – wydatkowano kwotę</w:t>
      </w:r>
    </w:p>
    <w:p w:rsidR="00B06A25" w:rsidRPr="0027594F" w:rsidRDefault="00441AAF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u w:val="single"/>
        </w:rPr>
      </w:pPr>
      <w:r w:rsidRPr="0027594F">
        <w:rPr>
          <w:b/>
          <w:bCs/>
          <w:u w:val="single"/>
        </w:rPr>
        <w:t>4 308 906,72</w:t>
      </w:r>
      <w:r w:rsidR="00B06A25" w:rsidRPr="0027594F">
        <w:rPr>
          <w:b/>
          <w:bCs/>
          <w:u w:val="single"/>
        </w:rPr>
        <w:t xml:space="preserve"> zł, tj. </w:t>
      </w:r>
      <w:r w:rsidR="007665C3" w:rsidRPr="0027594F">
        <w:rPr>
          <w:b/>
          <w:bCs/>
          <w:u w:val="single"/>
        </w:rPr>
        <w:t>96</w:t>
      </w:r>
      <w:r w:rsidRPr="0027594F">
        <w:rPr>
          <w:b/>
          <w:bCs/>
          <w:u w:val="single"/>
        </w:rPr>
        <w:t>,58</w:t>
      </w:r>
      <w:r w:rsidR="00B06A25" w:rsidRPr="0027594F">
        <w:rPr>
          <w:b/>
          <w:bCs/>
          <w:u w:val="single"/>
        </w:rPr>
        <w:t xml:space="preserve"> % planu rocznego</w:t>
      </w:r>
    </w:p>
    <w:p w:rsidR="00B06A25" w:rsidRPr="005B3218" w:rsidRDefault="00B06A25" w:rsidP="00ED3998">
      <w:pPr>
        <w:pStyle w:val="Tekstpodstawowy"/>
        <w:tabs>
          <w:tab w:val="left" w:pos="900"/>
        </w:tabs>
        <w:spacing w:line="276" w:lineRule="auto"/>
        <w:ind w:right="3"/>
        <w:jc w:val="center"/>
        <w:rPr>
          <w:b/>
          <w:bCs/>
          <w:color w:val="FF0000"/>
          <w:u w:val="single"/>
        </w:rPr>
      </w:pPr>
    </w:p>
    <w:p w:rsidR="00B06A25" w:rsidRPr="0027594F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27594F">
        <w:rPr>
          <w:bCs/>
          <w:sz w:val="24"/>
        </w:rPr>
        <w:t>z przeznaczeniem na:</w:t>
      </w:r>
    </w:p>
    <w:p w:rsidR="00B06A25" w:rsidRPr="00FA543B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A543B">
        <w:rPr>
          <w:bCs/>
          <w:sz w:val="24"/>
        </w:rPr>
        <w:t xml:space="preserve">- dotację dla </w:t>
      </w:r>
      <w:r w:rsidR="00A15F01" w:rsidRPr="00FA543B">
        <w:rPr>
          <w:bCs/>
          <w:sz w:val="24"/>
        </w:rPr>
        <w:t>Pływalni Miejskiej w Końskich</w:t>
      </w:r>
      <w:r w:rsidR="00A15F01" w:rsidRPr="00FA543B">
        <w:rPr>
          <w:bCs/>
          <w:sz w:val="24"/>
        </w:rPr>
        <w:tab/>
      </w:r>
      <w:r w:rsidR="00A15F01" w:rsidRPr="00FA543B">
        <w:rPr>
          <w:bCs/>
          <w:sz w:val="24"/>
        </w:rPr>
        <w:tab/>
      </w:r>
      <w:r w:rsidRPr="00FA543B">
        <w:rPr>
          <w:bCs/>
          <w:sz w:val="24"/>
        </w:rPr>
        <w:tab/>
      </w:r>
      <w:r w:rsidR="008B6D41" w:rsidRPr="00FA543B">
        <w:rPr>
          <w:bCs/>
          <w:sz w:val="24"/>
        </w:rPr>
        <w:tab/>
      </w:r>
      <w:r w:rsidRPr="00FA543B">
        <w:rPr>
          <w:bCs/>
          <w:sz w:val="24"/>
        </w:rPr>
        <w:tab/>
        <w:t xml:space="preserve">- </w:t>
      </w:r>
      <w:r w:rsidR="002809DD" w:rsidRPr="00FA543B">
        <w:rPr>
          <w:bCs/>
          <w:sz w:val="24"/>
        </w:rPr>
        <w:t xml:space="preserve">   </w:t>
      </w:r>
      <w:r w:rsidR="007665C3" w:rsidRPr="00FA543B">
        <w:rPr>
          <w:bCs/>
          <w:sz w:val="24"/>
        </w:rPr>
        <w:t>9</w:t>
      </w:r>
      <w:r w:rsidR="00FA543B" w:rsidRPr="00FA543B">
        <w:rPr>
          <w:bCs/>
          <w:sz w:val="24"/>
        </w:rPr>
        <w:t>49</w:t>
      </w:r>
      <w:r w:rsidR="007665C3" w:rsidRPr="00FA543B">
        <w:rPr>
          <w:bCs/>
          <w:sz w:val="24"/>
        </w:rPr>
        <w:t xml:space="preserve"> 0</w:t>
      </w:r>
      <w:r w:rsidR="003F0304">
        <w:rPr>
          <w:bCs/>
          <w:sz w:val="24"/>
        </w:rPr>
        <w:t>95</w:t>
      </w:r>
      <w:r w:rsidR="00B61ED2" w:rsidRPr="00FA543B">
        <w:rPr>
          <w:bCs/>
          <w:sz w:val="24"/>
        </w:rPr>
        <w:t>,00</w:t>
      </w:r>
      <w:r w:rsidRPr="00FA543B">
        <w:rPr>
          <w:bCs/>
          <w:sz w:val="24"/>
        </w:rPr>
        <w:t xml:space="preserve"> zł</w:t>
      </w:r>
      <w:r w:rsidR="00133ED5" w:rsidRPr="00FA543B">
        <w:rPr>
          <w:bCs/>
          <w:sz w:val="24"/>
        </w:rPr>
        <w:t>,</w:t>
      </w:r>
    </w:p>
    <w:p w:rsidR="00F21D1E" w:rsidRPr="00FA543B" w:rsidRDefault="00F21D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A543B">
        <w:rPr>
          <w:bCs/>
          <w:sz w:val="24"/>
        </w:rPr>
        <w:t>- utrzymanie obiektów sportowych</w:t>
      </w:r>
      <w:r w:rsidRPr="00FA543B">
        <w:rPr>
          <w:bCs/>
          <w:sz w:val="24"/>
        </w:rPr>
        <w:tab/>
      </w:r>
      <w:r w:rsidRPr="00FA543B">
        <w:rPr>
          <w:bCs/>
          <w:sz w:val="24"/>
        </w:rPr>
        <w:tab/>
      </w:r>
      <w:r w:rsidRPr="00FA543B">
        <w:rPr>
          <w:bCs/>
          <w:sz w:val="24"/>
        </w:rPr>
        <w:tab/>
      </w:r>
      <w:r w:rsidRPr="00FA543B">
        <w:rPr>
          <w:bCs/>
          <w:sz w:val="24"/>
        </w:rPr>
        <w:tab/>
      </w:r>
      <w:r w:rsidRPr="00FA543B">
        <w:rPr>
          <w:bCs/>
          <w:sz w:val="24"/>
        </w:rPr>
        <w:tab/>
      </w:r>
      <w:r w:rsidR="008B6D41" w:rsidRPr="00FA543B">
        <w:rPr>
          <w:bCs/>
          <w:sz w:val="24"/>
        </w:rPr>
        <w:tab/>
      </w:r>
      <w:r w:rsidRPr="00FA543B">
        <w:rPr>
          <w:bCs/>
          <w:sz w:val="24"/>
        </w:rPr>
        <w:tab/>
        <w:t xml:space="preserve">- </w:t>
      </w:r>
      <w:r w:rsidR="007665C3" w:rsidRPr="00FA543B">
        <w:rPr>
          <w:bCs/>
          <w:sz w:val="24"/>
        </w:rPr>
        <w:t>1</w:t>
      </w:r>
      <w:r w:rsidR="00FA543B" w:rsidRPr="00FA543B">
        <w:rPr>
          <w:bCs/>
          <w:sz w:val="24"/>
        </w:rPr>
        <w:t> 697 2</w:t>
      </w:r>
      <w:r w:rsidR="003F0304">
        <w:rPr>
          <w:bCs/>
          <w:sz w:val="24"/>
        </w:rPr>
        <w:t>21</w:t>
      </w:r>
      <w:r w:rsidR="00FA543B" w:rsidRPr="00FA543B">
        <w:rPr>
          <w:bCs/>
          <w:sz w:val="24"/>
        </w:rPr>
        <w:t>,11</w:t>
      </w:r>
      <w:r w:rsidR="007D2DF1" w:rsidRPr="00FA543B">
        <w:rPr>
          <w:bCs/>
          <w:sz w:val="24"/>
        </w:rPr>
        <w:t xml:space="preserve"> </w:t>
      </w:r>
      <w:r w:rsidRPr="00FA543B">
        <w:rPr>
          <w:bCs/>
          <w:sz w:val="24"/>
        </w:rPr>
        <w:t>zł,</w:t>
      </w:r>
    </w:p>
    <w:p w:rsidR="00F21D1E" w:rsidRPr="00FA543B" w:rsidRDefault="00F21D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A543B">
        <w:rPr>
          <w:bCs/>
          <w:sz w:val="24"/>
        </w:rPr>
        <w:t xml:space="preserve">z czego wydatki zrealizowane w ramach </w:t>
      </w:r>
      <w:r w:rsidRPr="003F0304">
        <w:rPr>
          <w:b/>
          <w:bCs/>
          <w:sz w:val="24"/>
        </w:rPr>
        <w:t>funduszu sołeckiego</w:t>
      </w:r>
      <w:r w:rsidR="00B61ED2" w:rsidRPr="00FA543B">
        <w:rPr>
          <w:bCs/>
          <w:sz w:val="24"/>
        </w:rPr>
        <w:t xml:space="preserve"> w łącznej kwocie </w:t>
      </w:r>
      <w:r w:rsidR="00FA543B" w:rsidRPr="003F0304">
        <w:rPr>
          <w:b/>
          <w:bCs/>
          <w:sz w:val="24"/>
        </w:rPr>
        <w:t>14 550,79</w:t>
      </w:r>
      <w:r w:rsidR="00B61ED2" w:rsidRPr="003F0304">
        <w:rPr>
          <w:b/>
          <w:bCs/>
          <w:sz w:val="24"/>
        </w:rPr>
        <w:t xml:space="preserve"> zł</w:t>
      </w:r>
      <w:r w:rsidR="00B61ED2" w:rsidRPr="00FA543B">
        <w:rPr>
          <w:bCs/>
          <w:sz w:val="24"/>
        </w:rPr>
        <w:t>:</w:t>
      </w:r>
    </w:p>
    <w:p w:rsidR="00FA543B" w:rsidRPr="00FA543B" w:rsidRDefault="00FA543B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A543B">
        <w:rPr>
          <w:bCs/>
          <w:sz w:val="24"/>
        </w:rPr>
        <w:t>- sołectwo Bedlno</w:t>
      </w:r>
    </w:p>
    <w:p w:rsidR="00FA543B" w:rsidRPr="00FA543B" w:rsidRDefault="00FA543B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A543B">
        <w:rPr>
          <w:bCs/>
          <w:sz w:val="24"/>
        </w:rPr>
        <w:tab/>
        <w:t>- „Zakup wyposażenia boiska sportowego”</w:t>
      </w:r>
      <w:r w:rsidRPr="00FA543B">
        <w:rPr>
          <w:bCs/>
          <w:sz w:val="24"/>
        </w:rPr>
        <w:tab/>
      </w:r>
      <w:r w:rsidRPr="00FA543B">
        <w:rPr>
          <w:bCs/>
          <w:sz w:val="24"/>
        </w:rPr>
        <w:tab/>
        <w:t>-    500,00 zł,</w:t>
      </w:r>
    </w:p>
    <w:p w:rsidR="00F21D1E" w:rsidRPr="00FA543B" w:rsidRDefault="00F21D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A543B">
        <w:rPr>
          <w:bCs/>
          <w:sz w:val="24"/>
        </w:rPr>
        <w:t xml:space="preserve">- sołectwo </w:t>
      </w:r>
      <w:r w:rsidR="00253722" w:rsidRPr="00FA543B">
        <w:rPr>
          <w:bCs/>
          <w:sz w:val="24"/>
        </w:rPr>
        <w:t>Jeżów</w:t>
      </w:r>
    </w:p>
    <w:p w:rsidR="00F21D1E" w:rsidRPr="00FA543B" w:rsidRDefault="00F21D1E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A543B">
        <w:rPr>
          <w:bCs/>
          <w:sz w:val="24"/>
        </w:rPr>
        <w:tab/>
        <w:t>- „</w:t>
      </w:r>
      <w:r w:rsidR="00FA543B" w:rsidRPr="00FA543B">
        <w:rPr>
          <w:bCs/>
          <w:sz w:val="24"/>
        </w:rPr>
        <w:t>Zakup, montaż i konserwacja ogrodzenia boiska sportowego</w:t>
      </w:r>
      <w:r w:rsidR="00B61ED2" w:rsidRPr="00FA543B">
        <w:rPr>
          <w:bCs/>
          <w:sz w:val="24"/>
        </w:rPr>
        <w:t>”</w:t>
      </w:r>
      <w:r w:rsidR="00253722" w:rsidRPr="00FA543B">
        <w:rPr>
          <w:bCs/>
          <w:sz w:val="24"/>
        </w:rPr>
        <w:tab/>
      </w:r>
      <w:r w:rsidR="00FA543B" w:rsidRPr="00FA543B">
        <w:rPr>
          <w:bCs/>
          <w:sz w:val="24"/>
        </w:rPr>
        <w:t xml:space="preserve"> </w:t>
      </w:r>
      <w:r w:rsidR="00253722" w:rsidRPr="00FA543B">
        <w:rPr>
          <w:bCs/>
          <w:sz w:val="24"/>
        </w:rPr>
        <w:t>-</w:t>
      </w:r>
      <w:r w:rsidRPr="00FA543B">
        <w:rPr>
          <w:bCs/>
          <w:sz w:val="24"/>
        </w:rPr>
        <w:t xml:space="preserve"> </w:t>
      </w:r>
      <w:r w:rsidR="00FA543B" w:rsidRPr="00FA543B">
        <w:rPr>
          <w:bCs/>
          <w:sz w:val="24"/>
        </w:rPr>
        <w:t>5 480</w:t>
      </w:r>
      <w:r w:rsidR="00253722" w:rsidRPr="00FA543B">
        <w:rPr>
          <w:bCs/>
          <w:sz w:val="24"/>
        </w:rPr>
        <w:t>,00</w:t>
      </w:r>
      <w:r w:rsidRPr="00FA543B">
        <w:rPr>
          <w:bCs/>
          <w:sz w:val="24"/>
        </w:rPr>
        <w:t xml:space="preserve"> zł,</w:t>
      </w:r>
    </w:p>
    <w:p w:rsidR="00FA543B" w:rsidRPr="00FA543B" w:rsidRDefault="00FA543B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A543B">
        <w:rPr>
          <w:bCs/>
          <w:sz w:val="24"/>
        </w:rPr>
        <w:t>- sołectwo Kornica</w:t>
      </w:r>
    </w:p>
    <w:p w:rsidR="00FA543B" w:rsidRPr="00FA543B" w:rsidRDefault="00FA543B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A543B">
        <w:rPr>
          <w:bCs/>
          <w:sz w:val="24"/>
        </w:rPr>
        <w:tab/>
        <w:t>- „Zakup wyposażenia boiska sportowego”</w:t>
      </w:r>
      <w:r w:rsidRPr="00FA543B">
        <w:rPr>
          <w:bCs/>
          <w:sz w:val="24"/>
        </w:rPr>
        <w:tab/>
      </w:r>
      <w:r w:rsidRPr="00FA543B">
        <w:rPr>
          <w:bCs/>
          <w:sz w:val="24"/>
        </w:rPr>
        <w:tab/>
        <w:t>- 8 271,05 zł,</w:t>
      </w:r>
    </w:p>
    <w:p w:rsidR="00253722" w:rsidRPr="00FA543B" w:rsidRDefault="00253722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A543B">
        <w:rPr>
          <w:bCs/>
          <w:sz w:val="24"/>
        </w:rPr>
        <w:t xml:space="preserve">- sołectwo </w:t>
      </w:r>
      <w:r w:rsidR="00FA543B" w:rsidRPr="00FA543B">
        <w:rPr>
          <w:bCs/>
          <w:sz w:val="24"/>
        </w:rPr>
        <w:t>Pomorzany</w:t>
      </w:r>
    </w:p>
    <w:p w:rsidR="00253722" w:rsidRPr="00FA543B" w:rsidRDefault="00253722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FA543B">
        <w:rPr>
          <w:bCs/>
          <w:sz w:val="24"/>
        </w:rPr>
        <w:tab/>
        <w:t>- „</w:t>
      </w:r>
      <w:r w:rsidR="00FA543B" w:rsidRPr="00FA543B">
        <w:rPr>
          <w:bCs/>
          <w:sz w:val="24"/>
        </w:rPr>
        <w:t>Utrzymanie boiska sportowego (zakup paliwa do kosiarki itp.)</w:t>
      </w:r>
      <w:r w:rsidRPr="00FA543B">
        <w:rPr>
          <w:bCs/>
          <w:sz w:val="24"/>
        </w:rPr>
        <w:t xml:space="preserve">” – </w:t>
      </w:r>
      <w:r w:rsidR="00FA543B" w:rsidRPr="00FA543B">
        <w:rPr>
          <w:bCs/>
          <w:sz w:val="24"/>
        </w:rPr>
        <w:t>299,74</w:t>
      </w:r>
      <w:r w:rsidRPr="00FA543B">
        <w:rPr>
          <w:bCs/>
          <w:sz w:val="24"/>
        </w:rPr>
        <w:t xml:space="preserve"> zł,</w:t>
      </w:r>
      <w:r w:rsidRPr="00FA543B">
        <w:rPr>
          <w:bCs/>
          <w:sz w:val="24"/>
        </w:rPr>
        <w:tab/>
      </w:r>
    </w:p>
    <w:p w:rsidR="00B06A25" w:rsidRPr="004C3DEA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C3DEA">
        <w:rPr>
          <w:bCs/>
          <w:sz w:val="24"/>
        </w:rPr>
        <w:t>- dotacje dla stowarzyszeń na zadania zlecone do realizacji</w:t>
      </w:r>
    </w:p>
    <w:p w:rsidR="00B06A25" w:rsidRPr="004C3DEA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C3DEA">
        <w:rPr>
          <w:bCs/>
          <w:sz w:val="24"/>
        </w:rPr>
        <w:t xml:space="preserve">  z zakresu kultury fizycznej i sportu</w:t>
      </w:r>
      <w:r w:rsidRPr="004C3DEA">
        <w:rPr>
          <w:bCs/>
          <w:sz w:val="24"/>
        </w:rPr>
        <w:tab/>
      </w:r>
      <w:r w:rsidRPr="004C3DEA">
        <w:rPr>
          <w:bCs/>
          <w:sz w:val="24"/>
        </w:rPr>
        <w:tab/>
      </w:r>
      <w:r w:rsidRPr="004C3DEA">
        <w:rPr>
          <w:bCs/>
          <w:sz w:val="24"/>
        </w:rPr>
        <w:tab/>
      </w:r>
      <w:r w:rsidRPr="004C3DEA">
        <w:rPr>
          <w:bCs/>
          <w:sz w:val="24"/>
        </w:rPr>
        <w:tab/>
      </w:r>
      <w:r w:rsidRPr="004C3DEA">
        <w:rPr>
          <w:bCs/>
          <w:sz w:val="24"/>
        </w:rPr>
        <w:tab/>
      </w:r>
      <w:r w:rsidRPr="004C3DEA">
        <w:rPr>
          <w:bCs/>
          <w:sz w:val="24"/>
        </w:rPr>
        <w:tab/>
      </w:r>
      <w:r w:rsidR="008B6D41" w:rsidRPr="004C3DEA">
        <w:rPr>
          <w:bCs/>
          <w:sz w:val="24"/>
        </w:rPr>
        <w:tab/>
      </w:r>
      <w:r w:rsidRPr="004C3DEA">
        <w:rPr>
          <w:bCs/>
          <w:sz w:val="24"/>
        </w:rPr>
        <w:t xml:space="preserve">-    </w:t>
      </w:r>
      <w:r w:rsidR="004C3DEA" w:rsidRPr="004C3DEA">
        <w:rPr>
          <w:bCs/>
          <w:sz w:val="24"/>
        </w:rPr>
        <w:t>599 999,61</w:t>
      </w:r>
      <w:r w:rsidRPr="004C3DEA">
        <w:rPr>
          <w:bCs/>
          <w:sz w:val="24"/>
        </w:rPr>
        <w:t xml:space="preserve"> zł</w:t>
      </w:r>
      <w:r w:rsidR="005C4E0F" w:rsidRPr="004C3DEA">
        <w:rPr>
          <w:bCs/>
          <w:sz w:val="24"/>
        </w:rPr>
        <w:t>,</w:t>
      </w:r>
    </w:p>
    <w:p w:rsidR="00B06A25" w:rsidRPr="004C3DEA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C3DEA">
        <w:rPr>
          <w:bCs/>
          <w:sz w:val="24"/>
        </w:rPr>
        <w:t>w tym dla:</w:t>
      </w:r>
    </w:p>
    <w:p w:rsidR="00B06A25" w:rsidRPr="004C3DEA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C3DEA">
        <w:rPr>
          <w:bCs/>
          <w:sz w:val="24"/>
        </w:rPr>
        <w:t>- MKS Neptun</w:t>
      </w:r>
      <w:r w:rsidRPr="004C3DEA">
        <w:rPr>
          <w:bCs/>
          <w:sz w:val="24"/>
        </w:rPr>
        <w:tab/>
      </w:r>
      <w:r w:rsidRPr="004C3DEA">
        <w:rPr>
          <w:bCs/>
          <w:sz w:val="24"/>
        </w:rPr>
        <w:tab/>
      </w:r>
      <w:r w:rsidRPr="004C3DEA">
        <w:rPr>
          <w:bCs/>
          <w:sz w:val="24"/>
        </w:rPr>
        <w:tab/>
      </w:r>
      <w:r w:rsidRPr="004C3DEA">
        <w:rPr>
          <w:bCs/>
          <w:sz w:val="24"/>
        </w:rPr>
        <w:tab/>
      </w:r>
      <w:r w:rsidRPr="004C3DEA">
        <w:rPr>
          <w:bCs/>
          <w:sz w:val="24"/>
        </w:rPr>
        <w:tab/>
      </w:r>
      <w:r w:rsidR="004C3DEA">
        <w:rPr>
          <w:bCs/>
          <w:sz w:val="24"/>
        </w:rPr>
        <w:tab/>
      </w:r>
      <w:r w:rsidRPr="004C3DEA">
        <w:rPr>
          <w:bCs/>
          <w:sz w:val="24"/>
        </w:rPr>
        <w:t xml:space="preserve">- </w:t>
      </w:r>
      <w:r w:rsidR="000709DD" w:rsidRPr="004C3DEA">
        <w:rPr>
          <w:bCs/>
          <w:sz w:val="24"/>
        </w:rPr>
        <w:t>118 000,00</w:t>
      </w:r>
      <w:r w:rsidRPr="004C3DEA">
        <w:rPr>
          <w:bCs/>
          <w:sz w:val="24"/>
        </w:rPr>
        <w:t xml:space="preserve"> zł,</w:t>
      </w:r>
    </w:p>
    <w:p w:rsidR="00B06A25" w:rsidRPr="004C3DEA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C3DEA">
        <w:rPr>
          <w:bCs/>
          <w:sz w:val="24"/>
        </w:rPr>
        <w:t>- KSSPR</w:t>
      </w:r>
      <w:r w:rsidRPr="004C3DEA">
        <w:rPr>
          <w:bCs/>
          <w:sz w:val="24"/>
        </w:rPr>
        <w:tab/>
      </w:r>
      <w:r w:rsidRPr="004C3DEA">
        <w:rPr>
          <w:bCs/>
          <w:sz w:val="24"/>
        </w:rPr>
        <w:tab/>
      </w:r>
      <w:r w:rsidRPr="004C3DEA">
        <w:rPr>
          <w:bCs/>
          <w:sz w:val="24"/>
        </w:rPr>
        <w:tab/>
      </w:r>
      <w:r w:rsidRPr="004C3DEA">
        <w:rPr>
          <w:bCs/>
          <w:sz w:val="24"/>
        </w:rPr>
        <w:tab/>
      </w:r>
      <w:r w:rsidRPr="004C3DEA">
        <w:rPr>
          <w:bCs/>
          <w:sz w:val="24"/>
        </w:rPr>
        <w:tab/>
      </w:r>
      <w:r w:rsidRPr="004C3DEA">
        <w:rPr>
          <w:bCs/>
          <w:sz w:val="24"/>
        </w:rPr>
        <w:tab/>
      </w:r>
      <w:r w:rsidRPr="004C3DEA">
        <w:rPr>
          <w:bCs/>
          <w:sz w:val="24"/>
        </w:rPr>
        <w:tab/>
      </w:r>
      <w:r w:rsidR="004C3DEA">
        <w:rPr>
          <w:bCs/>
          <w:sz w:val="24"/>
        </w:rPr>
        <w:tab/>
      </w:r>
      <w:r w:rsidRPr="004C3DEA">
        <w:rPr>
          <w:bCs/>
          <w:sz w:val="24"/>
        </w:rPr>
        <w:t xml:space="preserve">- </w:t>
      </w:r>
      <w:r w:rsidR="000709DD" w:rsidRPr="004C3DEA">
        <w:rPr>
          <w:bCs/>
          <w:sz w:val="24"/>
        </w:rPr>
        <w:t>12</w:t>
      </w:r>
      <w:r w:rsidR="004C3DEA" w:rsidRPr="004C3DEA">
        <w:rPr>
          <w:bCs/>
          <w:sz w:val="24"/>
        </w:rPr>
        <w:t>5</w:t>
      </w:r>
      <w:r w:rsidR="000709DD" w:rsidRPr="004C3DEA">
        <w:rPr>
          <w:bCs/>
          <w:sz w:val="24"/>
        </w:rPr>
        <w:t> </w:t>
      </w:r>
      <w:r w:rsidR="004C3DEA" w:rsidRPr="004C3DEA">
        <w:rPr>
          <w:bCs/>
          <w:sz w:val="24"/>
        </w:rPr>
        <w:t>000</w:t>
      </w:r>
      <w:r w:rsidR="000709DD" w:rsidRPr="004C3DEA">
        <w:rPr>
          <w:bCs/>
          <w:sz w:val="24"/>
        </w:rPr>
        <w:t>,00</w:t>
      </w:r>
      <w:r w:rsidRPr="004C3DEA">
        <w:rPr>
          <w:bCs/>
          <w:sz w:val="24"/>
        </w:rPr>
        <w:t xml:space="preserve"> zł,</w:t>
      </w:r>
    </w:p>
    <w:p w:rsidR="00B06A25" w:rsidRPr="004C3DEA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C3DEA">
        <w:rPr>
          <w:bCs/>
          <w:sz w:val="24"/>
        </w:rPr>
        <w:t>- UKS „Wodnik”</w:t>
      </w:r>
      <w:r w:rsidRPr="004C3DEA">
        <w:rPr>
          <w:bCs/>
          <w:sz w:val="24"/>
        </w:rPr>
        <w:tab/>
      </w:r>
      <w:r w:rsidRPr="004C3DEA">
        <w:rPr>
          <w:bCs/>
          <w:sz w:val="24"/>
        </w:rPr>
        <w:tab/>
      </w:r>
      <w:r w:rsidRPr="004C3DEA">
        <w:rPr>
          <w:bCs/>
          <w:sz w:val="24"/>
        </w:rPr>
        <w:tab/>
      </w:r>
      <w:r w:rsidRPr="004C3DEA">
        <w:rPr>
          <w:bCs/>
          <w:sz w:val="24"/>
        </w:rPr>
        <w:tab/>
      </w:r>
      <w:r w:rsidRPr="004C3DEA">
        <w:rPr>
          <w:bCs/>
          <w:sz w:val="24"/>
        </w:rPr>
        <w:tab/>
      </w:r>
      <w:r w:rsidR="004C3DEA">
        <w:rPr>
          <w:bCs/>
          <w:sz w:val="24"/>
        </w:rPr>
        <w:tab/>
      </w:r>
      <w:r w:rsidRPr="004C3DEA">
        <w:rPr>
          <w:bCs/>
          <w:sz w:val="24"/>
        </w:rPr>
        <w:t xml:space="preserve">-   </w:t>
      </w:r>
      <w:r w:rsidR="000709DD" w:rsidRPr="004C3DEA">
        <w:rPr>
          <w:bCs/>
          <w:sz w:val="24"/>
        </w:rPr>
        <w:t>1</w:t>
      </w:r>
      <w:r w:rsidR="004C3DEA" w:rsidRPr="004C3DEA">
        <w:rPr>
          <w:bCs/>
          <w:sz w:val="24"/>
        </w:rPr>
        <w:t>2</w:t>
      </w:r>
      <w:r w:rsidRPr="004C3DEA">
        <w:rPr>
          <w:bCs/>
          <w:sz w:val="24"/>
        </w:rPr>
        <w:t> </w:t>
      </w:r>
      <w:r w:rsidR="00046D56" w:rsidRPr="004C3DEA">
        <w:rPr>
          <w:bCs/>
          <w:sz w:val="24"/>
        </w:rPr>
        <w:t>0</w:t>
      </w:r>
      <w:r w:rsidRPr="004C3DEA">
        <w:rPr>
          <w:bCs/>
          <w:sz w:val="24"/>
        </w:rPr>
        <w:t>00,00 zł,</w:t>
      </w:r>
    </w:p>
    <w:p w:rsidR="00BD2839" w:rsidRPr="004C3DEA" w:rsidRDefault="00B06A25" w:rsidP="00BD283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C3DEA">
        <w:rPr>
          <w:bCs/>
          <w:sz w:val="24"/>
        </w:rPr>
        <w:t>- UKS „Olimpia”</w:t>
      </w:r>
      <w:r w:rsidRPr="004C3DEA">
        <w:rPr>
          <w:bCs/>
          <w:sz w:val="24"/>
        </w:rPr>
        <w:tab/>
      </w:r>
      <w:r w:rsidRPr="004C3DEA">
        <w:rPr>
          <w:bCs/>
          <w:sz w:val="24"/>
        </w:rPr>
        <w:tab/>
      </w:r>
      <w:r w:rsidRPr="004C3DEA">
        <w:rPr>
          <w:bCs/>
          <w:sz w:val="24"/>
        </w:rPr>
        <w:tab/>
      </w:r>
      <w:r w:rsidRPr="004C3DEA">
        <w:rPr>
          <w:bCs/>
          <w:sz w:val="24"/>
        </w:rPr>
        <w:tab/>
      </w:r>
      <w:r w:rsidRPr="004C3DEA">
        <w:rPr>
          <w:bCs/>
          <w:sz w:val="24"/>
        </w:rPr>
        <w:tab/>
      </w:r>
      <w:r w:rsidR="004C3DEA">
        <w:rPr>
          <w:bCs/>
          <w:sz w:val="24"/>
        </w:rPr>
        <w:tab/>
      </w:r>
      <w:r w:rsidRPr="004C3DEA">
        <w:rPr>
          <w:bCs/>
          <w:sz w:val="24"/>
        </w:rPr>
        <w:t xml:space="preserve">-   </w:t>
      </w:r>
      <w:r w:rsidR="00046D56" w:rsidRPr="004C3DEA">
        <w:rPr>
          <w:bCs/>
          <w:sz w:val="24"/>
        </w:rPr>
        <w:t>2</w:t>
      </w:r>
      <w:r w:rsidR="000709DD" w:rsidRPr="004C3DEA">
        <w:rPr>
          <w:bCs/>
          <w:sz w:val="24"/>
        </w:rPr>
        <w:t>5</w:t>
      </w:r>
      <w:r w:rsidRPr="004C3DEA">
        <w:rPr>
          <w:bCs/>
          <w:sz w:val="24"/>
        </w:rPr>
        <w:t> </w:t>
      </w:r>
      <w:r w:rsidR="00046D56" w:rsidRPr="004C3DEA">
        <w:rPr>
          <w:bCs/>
          <w:sz w:val="24"/>
        </w:rPr>
        <w:t>000</w:t>
      </w:r>
      <w:r w:rsidR="00BD2839" w:rsidRPr="004C3DEA">
        <w:rPr>
          <w:bCs/>
          <w:sz w:val="24"/>
        </w:rPr>
        <w:t>,00 zł,</w:t>
      </w:r>
    </w:p>
    <w:p w:rsidR="004C3DEA" w:rsidRPr="004C3DEA" w:rsidRDefault="00495543" w:rsidP="00BD283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C3DEA">
        <w:rPr>
          <w:bCs/>
          <w:sz w:val="24"/>
        </w:rPr>
        <w:t xml:space="preserve">- </w:t>
      </w:r>
      <w:r w:rsidR="004C3DEA" w:rsidRPr="004C3DEA">
        <w:rPr>
          <w:bCs/>
          <w:sz w:val="24"/>
        </w:rPr>
        <w:t xml:space="preserve">UKS </w:t>
      </w:r>
      <w:r w:rsidR="004C3DEA">
        <w:rPr>
          <w:bCs/>
          <w:sz w:val="24"/>
        </w:rPr>
        <w:t>„</w:t>
      </w:r>
      <w:r w:rsidR="004C3DEA" w:rsidRPr="004C3DEA">
        <w:rPr>
          <w:bCs/>
          <w:sz w:val="24"/>
        </w:rPr>
        <w:t>Koneckie Stowarzyszenie Sportu i Rekreacji</w:t>
      </w:r>
      <w:r w:rsidR="004C3DEA">
        <w:rPr>
          <w:bCs/>
          <w:sz w:val="24"/>
        </w:rPr>
        <w:t>”</w:t>
      </w:r>
      <w:r w:rsidR="004C3DEA" w:rsidRPr="004C3DEA">
        <w:rPr>
          <w:bCs/>
          <w:sz w:val="24"/>
        </w:rPr>
        <w:t xml:space="preserve"> </w:t>
      </w:r>
      <w:r w:rsidR="004C3DEA" w:rsidRPr="004C3DEA">
        <w:rPr>
          <w:bCs/>
          <w:sz w:val="24"/>
        </w:rPr>
        <w:tab/>
        <w:t xml:space="preserve">-     </w:t>
      </w:r>
      <w:r w:rsidR="004C3DEA">
        <w:rPr>
          <w:bCs/>
          <w:sz w:val="24"/>
        </w:rPr>
        <w:t>7</w:t>
      </w:r>
      <w:r w:rsidR="004C3DEA" w:rsidRPr="004C3DEA">
        <w:rPr>
          <w:bCs/>
          <w:sz w:val="24"/>
        </w:rPr>
        <w:t> 000,00 zł,</w:t>
      </w:r>
    </w:p>
    <w:p w:rsidR="00BD2839" w:rsidRPr="004C3DEA" w:rsidRDefault="004C3DEA" w:rsidP="00BD2839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C3DEA">
        <w:rPr>
          <w:bCs/>
          <w:sz w:val="24"/>
        </w:rPr>
        <w:t xml:space="preserve">- </w:t>
      </w:r>
      <w:r w:rsidR="00495543" w:rsidRPr="004C3DEA">
        <w:rPr>
          <w:bCs/>
          <w:sz w:val="24"/>
        </w:rPr>
        <w:t>S</w:t>
      </w:r>
      <w:r w:rsidRPr="004C3DEA">
        <w:rPr>
          <w:bCs/>
          <w:sz w:val="24"/>
        </w:rPr>
        <w:t xml:space="preserve">towarzyszenie </w:t>
      </w:r>
      <w:r w:rsidR="00495543" w:rsidRPr="004C3DEA">
        <w:rPr>
          <w:bCs/>
          <w:sz w:val="24"/>
        </w:rPr>
        <w:t>S</w:t>
      </w:r>
      <w:r w:rsidRPr="004C3DEA">
        <w:rPr>
          <w:bCs/>
          <w:sz w:val="24"/>
        </w:rPr>
        <w:t>portowe</w:t>
      </w:r>
      <w:r w:rsidR="00495543" w:rsidRPr="004C3DEA">
        <w:rPr>
          <w:bCs/>
          <w:sz w:val="24"/>
        </w:rPr>
        <w:t xml:space="preserve"> Fair Play</w:t>
      </w:r>
      <w:r w:rsidR="00495543" w:rsidRPr="004C3DEA">
        <w:rPr>
          <w:bCs/>
          <w:sz w:val="24"/>
        </w:rPr>
        <w:tab/>
      </w:r>
      <w:r w:rsidR="00495543" w:rsidRPr="004C3DEA">
        <w:rPr>
          <w:bCs/>
          <w:sz w:val="24"/>
        </w:rPr>
        <w:tab/>
      </w:r>
      <w:r w:rsidR="00495543" w:rsidRPr="004C3DEA">
        <w:rPr>
          <w:bCs/>
          <w:sz w:val="24"/>
        </w:rPr>
        <w:tab/>
        <w:t xml:space="preserve">-   </w:t>
      </w:r>
      <w:r w:rsidR="00E372DE" w:rsidRPr="004C3DEA">
        <w:rPr>
          <w:bCs/>
          <w:sz w:val="24"/>
        </w:rPr>
        <w:t>1</w:t>
      </w:r>
      <w:r w:rsidR="000112C2" w:rsidRPr="004C3DEA">
        <w:rPr>
          <w:bCs/>
          <w:sz w:val="24"/>
        </w:rPr>
        <w:t>3</w:t>
      </w:r>
      <w:r w:rsidRPr="004C3DEA">
        <w:rPr>
          <w:bCs/>
          <w:sz w:val="24"/>
        </w:rPr>
        <w:t> 999,61</w:t>
      </w:r>
      <w:r w:rsidR="00495543" w:rsidRPr="004C3DEA">
        <w:rPr>
          <w:bCs/>
          <w:sz w:val="24"/>
        </w:rPr>
        <w:t xml:space="preserve"> </w:t>
      </w:r>
      <w:r w:rsidR="00BD2839" w:rsidRPr="004C3DEA">
        <w:rPr>
          <w:bCs/>
          <w:sz w:val="24"/>
        </w:rPr>
        <w:t>zł,</w:t>
      </w:r>
    </w:p>
    <w:p w:rsidR="004F5E65" w:rsidRPr="004C3DEA" w:rsidRDefault="004F5E6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C3DEA">
        <w:rPr>
          <w:bCs/>
          <w:sz w:val="24"/>
        </w:rPr>
        <w:lastRenderedPageBreak/>
        <w:t>- KK Karate Kyokushin</w:t>
      </w:r>
      <w:r w:rsidRPr="004C3DEA">
        <w:rPr>
          <w:bCs/>
          <w:sz w:val="24"/>
        </w:rPr>
        <w:tab/>
      </w:r>
      <w:r w:rsidRPr="004C3DEA">
        <w:rPr>
          <w:bCs/>
          <w:sz w:val="24"/>
        </w:rPr>
        <w:tab/>
      </w:r>
      <w:r w:rsidRPr="004C3DEA">
        <w:rPr>
          <w:bCs/>
          <w:sz w:val="24"/>
        </w:rPr>
        <w:tab/>
      </w:r>
      <w:r w:rsidRPr="004C3DEA">
        <w:rPr>
          <w:bCs/>
          <w:sz w:val="24"/>
        </w:rPr>
        <w:tab/>
      </w:r>
      <w:r w:rsidR="004C3DEA" w:rsidRPr="004C3DEA">
        <w:rPr>
          <w:bCs/>
          <w:sz w:val="24"/>
        </w:rPr>
        <w:tab/>
      </w:r>
      <w:r w:rsidRPr="004C3DEA">
        <w:rPr>
          <w:bCs/>
          <w:sz w:val="24"/>
        </w:rPr>
        <w:t xml:space="preserve">-     </w:t>
      </w:r>
      <w:r w:rsidR="004C3DEA" w:rsidRPr="004C3DEA">
        <w:rPr>
          <w:bCs/>
          <w:sz w:val="24"/>
        </w:rPr>
        <w:t>6</w:t>
      </w:r>
      <w:r w:rsidR="000112C2" w:rsidRPr="004C3DEA">
        <w:rPr>
          <w:bCs/>
          <w:sz w:val="24"/>
        </w:rPr>
        <w:t> </w:t>
      </w:r>
      <w:r w:rsidR="000709DD" w:rsidRPr="004C3DEA">
        <w:rPr>
          <w:bCs/>
          <w:sz w:val="24"/>
        </w:rPr>
        <w:t>0</w:t>
      </w:r>
      <w:r w:rsidR="000112C2" w:rsidRPr="004C3DEA">
        <w:rPr>
          <w:bCs/>
          <w:sz w:val="24"/>
        </w:rPr>
        <w:t>00,00</w:t>
      </w:r>
      <w:r w:rsidRPr="004C3DEA">
        <w:rPr>
          <w:bCs/>
          <w:sz w:val="24"/>
        </w:rPr>
        <w:t xml:space="preserve"> zł,</w:t>
      </w:r>
    </w:p>
    <w:p w:rsidR="007F762C" w:rsidRPr="004C3DEA" w:rsidRDefault="007F762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C3DEA">
        <w:rPr>
          <w:bCs/>
          <w:sz w:val="24"/>
        </w:rPr>
        <w:t xml:space="preserve">oraz na </w:t>
      </w:r>
      <w:r w:rsidR="00E372DE" w:rsidRPr="004C3DEA">
        <w:rPr>
          <w:bCs/>
          <w:sz w:val="24"/>
        </w:rPr>
        <w:t>rozwój sportu</w:t>
      </w:r>
      <w:r w:rsidRPr="004C3DEA">
        <w:rPr>
          <w:bCs/>
          <w:sz w:val="24"/>
        </w:rPr>
        <w:t>:</w:t>
      </w:r>
    </w:p>
    <w:p w:rsidR="007F762C" w:rsidRPr="004C3DEA" w:rsidRDefault="007F762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C3DEA">
        <w:rPr>
          <w:bCs/>
          <w:sz w:val="24"/>
        </w:rPr>
        <w:t>- MKS Neptun</w:t>
      </w:r>
      <w:r w:rsidRPr="004C3DEA">
        <w:rPr>
          <w:bCs/>
          <w:sz w:val="24"/>
        </w:rPr>
        <w:tab/>
      </w:r>
      <w:r w:rsidRPr="004C3DEA">
        <w:rPr>
          <w:bCs/>
          <w:sz w:val="24"/>
        </w:rPr>
        <w:tab/>
      </w:r>
      <w:r w:rsidRPr="004C3DEA">
        <w:rPr>
          <w:bCs/>
          <w:sz w:val="24"/>
        </w:rPr>
        <w:tab/>
      </w:r>
      <w:r w:rsidRPr="004C3DEA">
        <w:rPr>
          <w:bCs/>
          <w:sz w:val="24"/>
        </w:rPr>
        <w:tab/>
      </w:r>
      <w:r w:rsidRPr="004C3DEA">
        <w:rPr>
          <w:bCs/>
          <w:sz w:val="24"/>
        </w:rPr>
        <w:tab/>
        <w:t>-</w:t>
      </w:r>
      <w:r w:rsidR="00BD2839" w:rsidRPr="004C3DEA">
        <w:rPr>
          <w:bCs/>
          <w:sz w:val="24"/>
        </w:rPr>
        <w:t xml:space="preserve"> 1</w:t>
      </w:r>
      <w:r w:rsidR="004C3DEA" w:rsidRPr="004C3DEA">
        <w:rPr>
          <w:bCs/>
          <w:sz w:val="24"/>
        </w:rPr>
        <w:t>43</w:t>
      </w:r>
      <w:r w:rsidRPr="004C3DEA">
        <w:rPr>
          <w:bCs/>
          <w:sz w:val="24"/>
        </w:rPr>
        <w:t xml:space="preserve"> 000,00 zł,</w:t>
      </w:r>
    </w:p>
    <w:p w:rsidR="007F762C" w:rsidRPr="004C3DEA" w:rsidRDefault="007F762C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4C3DEA">
        <w:rPr>
          <w:bCs/>
          <w:sz w:val="24"/>
        </w:rPr>
        <w:t>- KSSPR</w:t>
      </w:r>
      <w:r w:rsidRPr="004C3DEA">
        <w:rPr>
          <w:bCs/>
          <w:sz w:val="24"/>
        </w:rPr>
        <w:tab/>
      </w:r>
      <w:r w:rsidRPr="004C3DEA">
        <w:rPr>
          <w:bCs/>
          <w:sz w:val="24"/>
        </w:rPr>
        <w:tab/>
      </w:r>
      <w:r w:rsidRPr="004C3DEA">
        <w:rPr>
          <w:bCs/>
          <w:sz w:val="24"/>
        </w:rPr>
        <w:tab/>
      </w:r>
      <w:r w:rsidRPr="004C3DEA">
        <w:rPr>
          <w:bCs/>
          <w:sz w:val="24"/>
        </w:rPr>
        <w:tab/>
      </w:r>
      <w:r w:rsidRPr="004C3DEA">
        <w:rPr>
          <w:bCs/>
          <w:sz w:val="24"/>
        </w:rPr>
        <w:tab/>
      </w:r>
      <w:r w:rsidRPr="004C3DEA">
        <w:rPr>
          <w:bCs/>
          <w:sz w:val="24"/>
        </w:rPr>
        <w:tab/>
      </w:r>
      <w:r w:rsidRPr="004C3DEA">
        <w:rPr>
          <w:bCs/>
          <w:sz w:val="24"/>
        </w:rPr>
        <w:tab/>
        <w:t>- 1</w:t>
      </w:r>
      <w:r w:rsidR="000709DD" w:rsidRPr="004C3DEA">
        <w:rPr>
          <w:bCs/>
          <w:sz w:val="24"/>
        </w:rPr>
        <w:t>5</w:t>
      </w:r>
      <w:r w:rsidR="00BD2839" w:rsidRPr="004C3DEA">
        <w:rPr>
          <w:bCs/>
          <w:sz w:val="24"/>
        </w:rPr>
        <w:t>0</w:t>
      </w:r>
      <w:r w:rsidRPr="004C3DEA">
        <w:rPr>
          <w:bCs/>
          <w:sz w:val="24"/>
        </w:rPr>
        <w:t> 000,00 zł,</w:t>
      </w:r>
    </w:p>
    <w:p w:rsidR="00B06A25" w:rsidRPr="00A438A5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438A5">
        <w:rPr>
          <w:bCs/>
          <w:sz w:val="24"/>
        </w:rPr>
        <w:t>- pozostała działalność</w:t>
      </w:r>
      <w:r w:rsidRPr="00A438A5">
        <w:rPr>
          <w:bCs/>
          <w:sz w:val="24"/>
        </w:rPr>
        <w:tab/>
      </w:r>
      <w:r w:rsidRPr="00A438A5">
        <w:rPr>
          <w:bCs/>
          <w:sz w:val="24"/>
        </w:rPr>
        <w:tab/>
      </w:r>
      <w:r w:rsidRPr="00A438A5">
        <w:rPr>
          <w:bCs/>
          <w:sz w:val="24"/>
        </w:rPr>
        <w:tab/>
      </w:r>
      <w:r w:rsidRPr="00A438A5">
        <w:rPr>
          <w:bCs/>
          <w:sz w:val="24"/>
        </w:rPr>
        <w:tab/>
      </w:r>
      <w:r w:rsidRPr="00A438A5">
        <w:rPr>
          <w:bCs/>
          <w:sz w:val="24"/>
        </w:rPr>
        <w:tab/>
      </w:r>
      <w:r w:rsidRPr="00A438A5">
        <w:rPr>
          <w:bCs/>
          <w:sz w:val="24"/>
        </w:rPr>
        <w:tab/>
      </w:r>
      <w:r w:rsidRPr="00A438A5">
        <w:rPr>
          <w:bCs/>
          <w:sz w:val="24"/>
        </w:rPr>
        <w:tab/>
      </w:r>
      <w:r w:rsidRPr="00A438A5">
        <w:rPr>
          <w:bCs/>
          <w:sz w:val="24"/>
        </w:rPr>
        <w:tab/>
        <w:t xml:space="preserve">-    </w:t>
      </w:r>
      <w:r w:rsidR="00A438A5" w:rsidRPr="00A438A5">
        <w:rPr>
          <w:bCs/>
          <w:sz w:val="24"/>
        </w:rPr>
        <w:t>283 851,23</w:t>
      </w:r>
      <w:r w:rsidRPr="00A438A5">
        <w:rPr>
          <w:bCs/>
          <w:sz w:val="24"/>
        </w:rPr>
        <w:t xml:space="preserve"> zł</w:t>
      </w:r>
      <w:r w:rsidR="00484633" w:rsidRPr="00A438A5">
        <w:rPr>
          <w:bCs/>
          <w:sz w:val="24"/>
        </w:rPr>
        <w:t>,</w:t>
      </w:r>
    </w:p>
    <w:p w:rsidR="007D2DF1" w:rsidRPr="00A438A5" w:rsidRDefault="007D2DF1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438A5">
        <w:rPr>
          <w:bCs/>
          <w:sz w:val="24"/>
        </w:rPr>
        <w:t xml:space="preserve">w tym wydatki zrealizowane w ramach </w:t>
      </w:r>
      <w:r w:rsidRPr="003F0304">
        <w:rPr>
          <w:b/>
          <w:bCs/>
          <w:sz w:val="24"/>
        </w:rPr>
        <w:t>funduszu sołeckiego</w:t>
      </w:r>
      <w:r w:rsidRPr="00A438A5">
        <w:rPr>
          <w:bCs/>
          <w:sz w:val="24"/>
        </w:rPr>
        <w:t xml:space="preserve"> w łącznej kwocie: </w:t>
      </w:r>
      <w:r w:rsidR="00A438A5" w:rsidRPr="003F0304">
        <w:rPr>
          <w:b/>
          <w:bCs/>
          <w:sz w:val="24"/>
        </w:rPr>
        <w:t>2 398,62</w:t>
      </w:r>
      <w:r w:rsidRPr="003F0304">
        <w:rPr>
          <w:b/>
          <w:bCs/>
          <w:sz w:val="24"/>
        </w:rPr>
        <w:t xml:space="preserve"> zł</w:t>
      </w:r>
      <w:r w:rsidRPr="00A438A5">
        <w:rPr>
          <w:bCs/>
          <w:sz w:val="24"/>
        </w:rPr>
        <w:t>:</w:t>
      </w:r>
    </w:p>
    <w:p w:rsidR="00253722" w:rsidRPr="00A438A5" w:rsidRDefault="00253722" w:rsidP="00253722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438A5">
        <w:rPr>
          <w:bCs/>
          <w:sz w:val="24"/>
        </w:rPr>
        <w:t>- sołectwo Wincentów</w:t>
      </w:r>
    </w:p>
    <w:p w:rsidR="00253722" w:rsidRPr="00A438A5" w:rsidRDefault="00253722" w:rsidP="00253722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438A5">
        <w:rPr>
          <w:bCs/>
          <w:sz w:val="24"/>
        </w:rPr>
        <w:tab/>
        <w:t>- „Organizacja turnieju sportowo-rekreacyjnego”</w:t>
      </w:r>
      <w:r w:rsidRPr="00A438A5">
        <w:rPr>
          <w:bCs/>
          <w:sz w:val="24"/>
        </w:rPr>
        <w:tab/>
      </w:r>
      <w:r w:rsidRPr="00A438A5">
        <w:rPr>
          <w:bCs/>
          <w:sz w:val="24"/>
        </w:rPr>
        <w:tab/>
        <w:t xml:space="preserve">- </w:t>
      </w:r>
      <w:r w:rsidR="00A438A5" w:rsidRPr="00A438A5">
        <w:rPr>
          <w:bCs/>
          <w:sz w:val="24"/>
        </w:rPr>
        <w:t>2 398,62</w:t>
      </w:r>
      <w:r w:rsidRPr="00A438A5">
        <w:rPr>
          <w:bCs/>
          <w:sz w:val="24"/>
        </w:rPr>
        <w:t xml:space="preserve"> zł,</w:t>
      </w:r>
    </w:p>
    <w:p w:rsidR="00B06A25" w:rsidRPr="00A438A5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438A5">
        <w:rPr>
          <w:bCs/>
          <w:sz w:val="24"/>
        </w:rPr>
        <w:t xml:space="preserve">- wydatki </w:t>
      </w:r>
      <w:r w:rsidR="007D2DF1" w:rsidRPr="00A438A5">
        <w:rPr>
          <w:bCs/>
          <w:sz w:val="24"/>
        </w:rPr>
        <w:t>majątkowe</w:t>
      </w:r>
      <w:r w:rsidRPr="00A438A5">
        <w:rPr>
          <w:bCs/>
          <w:sz w:val="24"/>
        </w:rPr>
        <w:tab/>
      </w:r>
      <w:r w:rsidRPr="00A438A5">
        <w:rPr>
          <w:bCs/>
          <w:sz w:val="24"/>
        </w:rPr>
        <w:tab/>
      </w:r>
      <w:r w:rsidRPr="00A438A5">
        <w:rPr>
          <w:bCs/>
          <w:sz w:val="24"/>
        </w:rPr>
        <w:tab/>
      </w:r>
      <w:r w:rsidRPr="00A438A5">
        <w:rPr>
          <w:bCs/>
          <w:sz w:val="24"/>
        </w:rPr>
        <w:tab/>
      </w:r>
      <w:r w:rsidRPr="00A438A5">
        <w:rPr>
          <w:bCs/>
          <w:sz w:val="24"/>
        </w:rPr>
        <w:tab/>
      </w:r>
      <w:r w:rsidRPr="00A438A5">
        <w:rPr>
          <w:bCs/>
          <w:sz w:val="24"/>
        </w:rPr>
        <w:tab/>
      </w:r>
      <w:r w:rsidRPr="00A438A5">
        <w:rPr>
          <w:bCs/>
          <w:sz w:val="24"/>
        </w:rPr>
        <w:tab/>
      </w:r>
      <w:r w:rsidRPr="00A438A5">
        <w:rPr>
          <w:bCs/>
          <w:sz w:val="24"/>
        </w:rPr>
        <w:tab/>
      </w:r>
      <w:r w:rsidR="008B6D41" w:rsidRPr="00A438A5">
        <w:rPr>
          <w:bCs/>
          <w:sz w:val="24"/>
        </w:rPr>
        <w:tab/>
      </w:r>
      <w:r w:rsidR="00F97949" w:rsidRPr="00A438A5">
        <w:rPr>
          <w:bCs/>
          <w:sz w:val="24"/>
        </w:rPr>
        <w:t xml:space="preserve">-  </w:t>
      </w:r>
      <w:r w:rsidR="00A438A5" w:rsidRPr="00A438A5">
        <w:rPr>
          <w:bCs/>
          <w:sz w:val="24"/>
        </w:rPr>
        <w:t>778 739,77</w:t>
      </w:r>
      <w:r w:rsidR="007D2DF1" w:rsidRPr="00A438A5">
        <w:rPr>
          <w:bCs/>
          <w:sz w:val="24"/>
        </w:rPr>
        <w:t xml:space="preserve"> </w:t>
      </w:r>
      <w:r w:rsidRPr="00A438A5">
        <w:rPr>
          <w:bCs/>
          <w:sz w:val="24"/>
        </w:rPr>
        <w:t>zł</w:t>
      </w:r>
      <w:r w:rsidR="005C4E0F" w:rsidRPr="00A438A5">
        <w:rPr>
          <w:bCs/>
          <w:sz w:val="24"/>
        </w:rPr>
        <w:t>,</w:t>
      </w:r>
    </w:p>
    <w:p w:rsidR="00B06A25" w:rsidRPr="00A438A5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A438A5">
        <w:rPr>
          <w:bCs/>
          <w:sz w:val="24"/>
        </w:rPr>
        <w:t xml:space="preserve"> w tym:</w:t>
      </w:r>
    </w:p>
    <w:p w:rsidR="005E2142" w:rsidRPr="00A438A5" w:rsidRDefault="002809DD" w:rsidP="00174165">
      <w:pPr>
        <w:pStyle w:val="Tekstpodstawowy"/>
        <w:tabs>
          <w:tab w:val="left" w:pos="900"/>
        </w:tabs>
        <w:spacing w:line="360" w:lineRule="auto"/>
        <w:ind w:right="3"/>
        <w:rPr>
          <w:bCs/>
          <w:sz w:val="24"/>
        </w:rPr>
      </w:pPr>
      <w:r w:rsidRPr="00A438A5">
        <w:rPr>
          <w:bCs/>
          <w:sz w:val="24"/>
        </w:rPr>
        <w:t>- „</w:t>
      </w:r>
      <w:r w:rsidR="000709DD" w:rsidRPr="00A438A5">
        <w:rPr>
          <w:bCs/>
          <w:sz w:val="24"/>
        </w:rPr>
        <w:t>Budowa stadionu lekkoatletycznego w gminie Końskie</w:t>
      </w:r>
      <w:r w:rsidRPr="00A438A5">
        <w:rPr>
          <w:bCs/>
          <w:sz w:val="24"/>
        </w:rPr>
        <w:t>”</w:t>
      </w:r>
      <w:r w:rsidRPr="00A438A5">
        <w:rPr>
          <w:bCs/>
          <w:sz w:val="24"/>
        </w:rPr>
        <w:tab/>
      </w:r>
      <w:r w:rsidRPr="00A438A5">
        <w:rPr>
          <w:bCs/>
          <w:sz w:val="24"/>
        </w:rPr>
        <w:tab/>
        <w:t xml:space="preserve">- </w:t>
      </w:r>
      <w:r w:rsidR="00A438A5" w:rsidRPr="00A438A5">
        <w:rPr>
          <w:bCs/>
          <w:sz w:val="24"/>
        </w:rPr>
        <w:t>562 778,91</w:t>
      </w:r>
      <w:r w:rsidRPr="00A438A5">
        <w:rPr>
          <w:bCs/>
          <w:sz w:val="24"/>
        </w:rPr>
        <w:t xml:space="preserve"> zł,</w:t>
      </w:r>
    </w:p>
    <w:p w:rsidR="00A438A5" w:rsidRPr="00A438A5" w:rsidRDefault="002809DD" w:rsidP="00A438A5">
      <w:pPr>
        <w:pStyle w:val="Tekstpodstawowy"/>
        <w:tabs>
          <w:tab w:val="left" w:pos="900"/>
        </w:tabs>
        <w:spacing w:line="360" w:lineRule="auto"/>
        <w:ind w:right="3"/>
        <w:rPr>
          <w:bCs/>
          <w:sz w:val="24"/>
        </w:rPr>
      </w:pPr>
      <w:r w:rsidRPr="00A438A5">
        <w:rPr>
          <w:bCs/>
          <w:sz w:val="24"/>
        </w:rPr>
        <w:t>- „</w:t>
      </w:r>
      <w:r w:rsidR="00A438A5" w:rsidRPr="00A438A5">
        <w:rPr>
          <w:bCs/>
          <w:sz w:val="24"/>
        </w:rPr>
        <w:t xml:space="preserve">Budowa boiska wielofunkcyjnego z nawierzchnią sztuczną </w:t>
      </w:r>
    </w:p>
    <w:p w:rsidR="002809DD" w:rsidRPr="00A438A5" w:rsidRDefault="00A438A5" w:rsidP="00A438A5">
      <w:pPr>
        <w:pStyle w:val="Tekstpodstawowy"/>
        <w:tabs>
          <w:tab w:val="left" w:pos="900"/>
        </w:tabs>
        <w:spacing w:line="360" w:lineRule="auto"/>
        <w:ind w:right="3"/>
        <w:rPr>
          <w:bCs/>
          <w:sz w:val="24"/>
        </w:rPr>
      </w:pPr>
      <w:r w:rsidRPr="00A438A5">
        <w:rPr>
          <w:bCs/>
          <w:sz w:val="24"/>
        </w:rPr>
        <w:t xml:space="preserve">   wraz z ogrodzeniem w Nieświniu</w:t>
      </w:r>
      <w:r w:rsidR="002809DD" w:rsidRPr="00A438A5">
        <w:rPr>
          <w:bCs/>
          <w:sz w:val="24"/>
        </w:rPr>
        <w:t>”</w:t>
      </w:r>
      <w:r w:rsidR="002809DD" w:rsidRPr="00A438A5">
        <w:rPr>
          <w:bCs/>
          <w:sz w:val="24"/>
        </w:rPr>
        <w:tab/>
      </w:r>
      <w:r w:rsidR="000709DD" w:rsidRPr="00A438A5">
        <w:rPr>
          <w:bCs/>
          <w:sz w:val="24"/>
        </w:rPr>
        <w:tab/>
      </w:r>
      <w:r w:rsidR="000709DD" w:rsidRPr="00A438A5">
        <w:rPr>
          <w:bCs/>
          <w:sz w:val="24"/>
        </w:rPr>
        <w:tab/>
      </w:r>
      <w:r w:rsidR="000709DD" w:rsidRPr="00A438A5">
        <w:rPr>
          <w:bCs/>
          <w:sz w:val="24"/>
        </w:rPr>
        <w:tab/>
      </w:r>
      <w:r w:rsidR="002809DD" w:rsidRPr="00A438A5">
        <w:rPr>
          <w:bCs/>
          <w:sz w:val="24"/>
        </w:rPr>
        <w:tab/>
        <w:t xml:space="preserve">- </w:t>
      </w:r>
      <w:r w:rsidRPr="00A438A5">
        <w:rPr>
          <w:bCs/>
          <w:sz w:val="24"/>
        </w:rPr>
        <w:t xml:space="preserve">  92 785,91</w:t>
      </w:r>
      <w:r w:rsidR="002809DD" w:rsidRPr="00A438A5">
        <w:rPr>
          <w:bCs/>
          <w:sz w:val="24"/>
        </w:rPr>
        <w:t xml:space="preserve"> zł,</w:t>
      </w:r>
    </w:p>
    <w:p w:rsidR="002809DD" w:rsidRPr="00A438A5" w:rsidRDefault="002809DD" w:rsidP="00A438A5">
      <w:pPr>
        <w:pStyle w:val="Tekstpodstawowy"/>
        <w:tabs>
          <w:tab w:val="left" w:pos="900"/>
        </w:tabs>
        <w:spacing w:line="360" w:lineRule="auto"/>
        <w:ind w:right="3"/>
        <w:rPr>
          <w:bCs/>
          <w:sz w:val="24"/>
        </w:rPr>
      </w:pPr>
      <w:r w:rsidRPr="00A438A5">
        <w:rPr>
          <w:bCs/>
          <w:sz w:val="24"/>
        </w:rPr>
        <w:t>- „</w:t>
      </w:r>
      <w:r w:rsidR="00A438A5" w:rsidRPr="00A438A5">
        <w:rPr>
          <w:bCs/>
          <w:sz w:val="24"/>
        </w:rPr>
        <w:t>Budowa krytej trybuny na Stadionie Miejskim w Końskich</w:t>
      </w:r>
      <w:r w:rsidRPr="00A438A5">
        <w:rPr>
          <w:bCs/>
          <w:sz w:val="24"/>
        </w:rPr>
        <w:t>”</w:t>
      </w:r>
      <w:r w:rsidRPr="00A438A5">
        <w:rPr>
          <w:bCs/>
          <w:sz w:val="24"/>
        </w:rPr>
        <w:tab/>
        <w:t xml:space="preserve">- </w:t>
      </w:r>
      <w:r w:rsidR="00A438A5" w:rsidRPr="00A438A5">
        <w:rPr>
          <w:bCs/>
          <w:sz w:val="24"/>
        </w:rPr>
        <w:t xml:space="preserve">  98 742,80</w:t>
      </w:r>
      <w:r w:rsidRPr="00A438A5">
        <w:rPr>
          <w:bCs/>
          <w:sz w:val="24"/>
        </w:rPr>
        <w:t xml:space="preserve"> zł,</w:t>
      </w:r>
    </w:p>
    <w:p w:rsidR="002809DD" w:rsidRPr="00A438A5" w:rsidRDefault="00C2459F" w:rsidP="00174165">
      <w:pPr>
        <w:pStyle w:val="Tekstpodstawowy"/>
        <w:tabs>
          <w:tab w:val="left" w:pos="900"/>
        </w:tabs>
        <w:spacing w:line="360" w:lineRule="auto"/>
        <w:ind w:right="3"/>
        <w:rPr>
          <w:bCs/>
          <w:sz w:val="24"/>
        </w:rPr>
      </w:pPr>
      <w:r w:rsidRPr="00A438A5">
        <w:rPr>
          <w:bCs/>
          <w:sz w:val="24"/>
        </w:rPr>
        <w:t>o</w:t>
      </w:r>
      <w:r w:rsidR="002809DD" w:rsidRPr="00A438A5">
        <w:rPr>
          <w:bCs/>
          <w:sz w:val="24"/>
        </w:rPr>
        <w:t xml:space="preserve">raz wydatki zrealizowane w ramach </w:t>
      </w:r>
      <w:r w:rsidR="002809DD" w:rsidRPr="003F0304">
        <w:rPr>
          <w:b/>
          <w:bCs/>
          <w:sz w:val="24"/>
        </w:rPr>
        <w:t xml:space="preserve">funduszu sołeckiego – </w:t>
      </w:r>
      <w:r w:rsidR="00A438A5" w:rsidRPr="003F0304">
        <w:rPr>
          <w:b/>
          <w:bCs/>
          <w:sz w:val="24"/>
        </w:rPr>
        <w:t>24 432,15</w:t>
      </w:r>
      <w:r w:rsidR="002809DD" w:rsidRPr="003F0304">
        <w:rPr>
          <w:b/>
          <w:bCs/>
          <w:sz w:val="24"/>
        </w:rPr>
        <w:t xml:space="preserve"> zł</w:t>
      </w:r>
      <w:r w:rsidR="002809DD" w:rsidRPr="00A438A5">
        <w:rPr>
          <w:bCs/>
          <w:sz w:val="24"/>
        </w:rPr>
        <w:t>, z czego:</w:t>
      </w:r>
    </w:p>
    <w:p w:rsidR="002809DD" w:rsidRPr="00A438A5" w:rsidRDefault="00C2459F" w:rsidP="00174165">
      <w:pPr>
        <w:pStyle w:val="Tekstpodstawowy"/>
        <w:tabs>
          <w:tab w:val="left" w:pos="900"/>
        </w:tabs>
        <w:spacing w:line="360" w:lineRule="auto"/>
        <w:ind w:right="3"/>
        <w:rPr>
          <w:bCs/>
          <w:sz w:val="24"/>
        </w:rPr>
      </w:pPr>
      <w:r w:rsidRPr="00A438A5">
        <w:rPr>
          <w:bCs/>
          <w:sz w:val="24"/>
        </w:rPr>
        <w:t xml:space="preserve">- sołectwo </w:t>
      </w:r>
      <w:r w:rsidR="00A438A5" w:rsidRPr="00A438A5">
        <w:rPr>
          <w:bCs/>
          <w:sz w:val="24"/>
        </w:rPr>
        <w:t>Nałęczów</w:t>
      </w:r>
    </w:p>
    <w:p w:rsidR="00C2459F" w:rsidRPr="00A438A5" w:rsidRDefault="00C2459F" w:rsidP="00174165">
      <w:pPr>
        <w:pStyle w:val="Tekstpodstawowy"/>
        <w:tabs>
          <w:tab w:val="left" w:pos="900"/>
        </w:tabs>
        <w:spacing w:line="360" w:lineRule="auto"/>
        <w:ind w:right="3"/>
        <w:rPr>
          <w:bCs/>
          <w:sz w:val="24"/>
        </w:rPr>
      </w:pPr>
      <w:r w:rsidRPr="00A438A5">
        <w:rPr>
          <w:bCs/>
          <w:sz w:val="24"/>
        </w:rPr>
        <w:tab/>
        <w:t>- „</w:t>
      </w:r>
      <w:r w:rsidR="00A438A5" w:rsidRPr="00A438A5">
        <w:rPr>
          <w:bCs/>
          <w:sz w:val="24"/>
        </w:rPr>
        <w:t>Budowa boiska do gry w piłkę nożną</w:t>
      </w:r>
      <w:r w:rsidRPr="00A438A5">
        <w:rPr>
          <w:bCs/>
          <w:sz w:val="24"/>
        </w:rPr>
        <w:t>”</w:t>
      </w:r>
      <w:r w:rsidRPr="00A438A5">
        <w:rPr>
          <w:bCs/>
          <w:sz w:val="24"/>
        </w:rPr>
        <w:tab/>
      </w:r>
      <w:r w:rsidR="00A438A5" w:rsidRPr="00A438A5">
        <w:rPr>
          <w:bCs/>
          <w:sz w:val="24"/>
        </w:rPr>
        <w:tab/>
      </w:r>
      <w:r w:rsidRPr="00A438A5">
        <w:rPr>
          <w:bCs/>
          <w:sz w:val="24"/>
        </w:rPr>
        <w:t xml:space="preserve">- </w:t>
      </w:r>
      <w:r w:rsidR="00A438A5" w:rsidRPr="00A438A5">
        <w:rPr>
          <w:bCs/>
          <w:sz w:val="24"/>
        </w:rPr>
        <w:t>10</w:t>
      </w:r>
      <w:r w:rsidR="000709DD" w:rsidRPr="00A438A5">
        <w:rPr>
          <w:bCs/>
          <w:sz w:val="24"/>
        </w:rPr>
        <w:t xml:space="preserve"> 000</w:t>
      </w:r>
      <w:r w:rsidR="00A438A5" w:rsidRPr="00A438A5">
        <w:rPr>
          <w:bCs/>
          <w:sz w:val="24"/>
        </w:rPr>
        <w:t>,00 zł,</w:t>
      </w:r>
    </w:p>
    <w:p w:rsidR="00A438A5" w:rsidRPr="00A438A5" w:rsidRDefault="00A438A5" w:rsidP="00174165">
      <w:pPr>
        <w:pStyle w:val="Tekstpodstawowy"/>
        <w:tabs>
          <w:tab w:val="left" w:pos="900"/>
        </w:tabs>
        <w:spacing w:line="360" w:lineRule="auto"/>
        <w:ind w:right="3"/>
        <w:rPr>
          <w:bCs/>
          <w:sz w:val="24"/>
        </w:rPr>
      </w:pPr>
      <w:r w:rsidRPr="00A438A5">
        <w:rPr>
          <w:bCs/>
          <w:sz w:val="24"/>
        </w:rPr>
        <w:t>- sołectwo Nowy Dziebałtów</w:t>
      </w:r>
    </w:p>
    <w:p w:rsidR="00A438A5" w:rsidRPr="00A438A5" w:rsidRDefault="00A438A5" w:rsidP="00174165">
      <w:pPr>
        <w:pStyle w:val="Tekstpodstawowy"/>
        <w:tabs>
          <w:tab w:val="left" w:pos="900"/>
        </w:tabs>
        <w:spacing w:line="360" w:lineRule="auto"/>
        <w:ind w:right="3"/>
        <w:rPr>
          <w:bCs/>
          <w:sz w:val="24"/>
        </w:rPr>
      </w:pPr>
      <w:r w:rsidRPr="00A438A5">
        <w:rPr>
          <w:bCs/>
          <w:sz w:val="24"/>
        </w:rPr>
        <w:tab/>
        <w:t>- „Doposażenie siłowni sportowej</w:t>
      </w:r>
    </w:p>
    <w:p w:rsidR="00A438A5" w:rsidRPr="00A438A5" w:rsidRDefault="00A438A5" w:rsidP="00174165">
      <w:pPr>
        <w:pStyle w:val="Tekstpodstawowy"/>
        <w:tabs>
          <w:tab w:val="left" w:pos="900"/>
        </w:tabs>
        <w:spacing w:line="360" w:lineRule="auto"/>
        <w:ind w:right="3"/>
        <w:rPr>
          <w:bCs/>
          <w:sz w:val="24"/>
        </w:rPr>
      </w:pPr>
      <w:r w:rsidRPr="00A438A5">
        <w:rPr>
          <w:bCs/>
          <w:sz w:val="24"/>
        </w:rPr>
        <w:tab/>
        <w:t xml:space="preserve"> przy Szkole Podstawowej w Dziebałtowie”</w:t>
      </w:r>
      <w:r w:rsidRPr="00A438A5">
        <w:rPr>
          <w:bCs/>
          <w:sz w:val="24"/>
        </w:rPr>
        <w:tab/>
        <w:t>- 14 432,15 zł.</w:t>
      </w:r>
    </w:p>
    <w:p w:rsidR="00B06A25" w:rsidRPr="00BD04AE" w:rsidRDefault="00B06A25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B3218">
        <w:rPr>
          <w:bCs/>
          <w:color w:val="FF0000"/>
          <w:szCs w:val="28"/>
        </w:rPr>
        <w:tab/>
      </w:r>
      <w:r w:rsidRPr="00BD04AE">
        <w:rPr>
          <w:bCs/>
          <w:sz w:val="24"/>
        </w:rPr>
        <w:t>W 201</w:t>
      </w:r>
      <w:r w:rsidR="00BD04AE" w:rsidRPr="00BD04AE">
        <w:rPr>
          <w:bCs/>
          <w:sz w:val="24"/>
        </w:rPr>
        <w:t>8</w:t>
      </w:r>
      <w:r w:rsidRPr="00BD04AE">
        <w:rPr>
          <w:bCs/>
          <w:sz w:val="24"/>
        </w:rPr>
        <w:t xml:space="preserve"> roku gmina Końskie realizowała wydatki majątkowe, które zostały zrealizowane </w:t>
      </w:r>
      <w:r w:rsidR="00927541" w:rsidRPr="00BD04AE">
        <w:rPr>
          <w:bCs/>
          <w:sz w:val="24"/>
        </w:rPr>
        <w:br/>
      </w:r>
      <w:r w:rsidRPr="00BD04AE">
        <w:rPr>
          <w:bCs/>
          <w:sz w:val="24"/>
        </w:rPr>
        <w:t xml:space="preserve">w </w:t>
      </w:r>
      <w:r w:rsidR="00BD04AE" w:rsidRPr="00BD04AE">
        <w:rPr>
          <w:bCs/>
          <w:sz w:val="24"/>
        </w:rPr>
        <w:t>98,73</w:t>
      </w:r>
      <w:r w:rsidRPr="00BD04AE">
        <w:rPr>
          <w:bCs/>
          <w:sz w:val="24"/>
        </w:rPr>
        <w:t>% planu rocznego</w:t>
      </w:r>
      <w:r w:rsidR="00E72802" w:rsidRPr="00BD04AE">
        <w:rPr>
          <w:bCs/>
          <w:sz w:val="24"/>
        </w:rPr>
        <w:t>.</w:t>
      </w:r>
      <w:r w:rsidRPr="00BD04AE">
        <w:rPr>
          <w:bCs/>
          <w:sz w:val="24"/>
        </w:rPr>
        <w:t xml:space="preserve"> </w:t>
      </w:r>
      <w:r w:rsidR="00E72802" w:rsidRPr="00BD04AE">
        <w:rPr>
          <w:bCs/>
          <w:sz w:val="24"/>
        </w:rPr>
        <w:t>N</w:t>
      </w:r>
      <w:r w:rsidRPr="00BD04AE">
        <w:rPr>
          <w:bCs/>
          <w:sz w:val="24"/>
        </w:rPr>
        <w:t xml:space="preserve">a planowaną kwotę </w:t>
      </w:r>
      <w:r w:rsidR="00BD04AE" w:rsidRPr="00BD04AE">
        <w:rPr>
          <w:bCs/>
          <w:sz w:val="24"/>
        </w:rPr>
        <w:t>17 870 558,00</w:t>
      </w:r>
      <w:r w:rsidR="00C11DFA" w:rsidRPr="00BD04AE">
        <w:rPr>
          <w:bCs/>
          <w:sz w:val="24"/>
        </w:rPr>
        <w:t xml:space="preserve"> </w:t>
      </w:r>
      <w:r w:rsidRPr="00BD04AE">
        <w:rPr>
          <w:bCs/>
          <w:sz w:val="24"/>
        </w:rPr>
        <w:t xml:space="preserve">zł wydatkowano </w:t>
      </w:r>
      <w:r w:rsidR="00BD04AE" w:rsidRPr="00BD04AE">
        <w:rPr>
          <w:bCs/>
          <w:sz w:val="24"/>
        </w:rPr>
        <w:t>17 643 222,31</w:t>
      </w:r>
      <w:r w:rsidR="00C11DFA" w:rsidRPr="00BD04AE">
        <w:rPr>
          <w:bCs/>
          <w:sz w:val="24"/>
        </w:rPr>
        <w:t xml:space="preserve"> </w:t>
      </w:r>
      <w:r w:rsidRPr="00BD04AE">
        <w:rPr>
          <w:bCs/>
          <w:sz w:val="24"/>
        </w:rPr>
        <w:t>zł.</w:t>
      </w:r>
    </w:p>
    <w:p w:rsidR="00123633" w:rsidRPr="00376ECD" w:rsidRDefault="006A2E92" w:rsidP="00DC2FB8">
      <w:pPr>
        <w:pStyle w:val="Tekstpodstawowy"/>
        <w:tabs>
          <w:tab w:val="left" w:pos="900"/>
        </w:tabs>
        <w:spacing w:line="360" w:lineRule="auto"/>
        <w:ind w:right="3"/>
        <w:jc w:val="both"/>
        <w:rPr>
          <w:bCs/>
          <w:sz w:val="24"/>
        </w:rPr>
      </w:pPr>
      <w:r w:rsidRPr="005B3218">
        <w:rPr>
          <w:bCs/>
          <w:color w:val="FF0000"/>
          <w:sz w:val="24"/>
        </w:rPr>
        <w:tab/>
      </w:r>
      <w:r w:rsidRPr="00376ECD">
        <w:rPr>
          <w:bCs/>
          <w:sz w:val="24"/>
        </w:rPr>
        <w:t>R</w:t>
      </w:r>
      <w:r w:rsidR="00B06A25" w:rsidRPr="00376ECD">
        <w:rPr>
          <w:bCs/>
          <w:sz w:val="24"/>
        </w:rPr>
        <w:t xml:space="preserve">ealizację wydatków majątkowych obrazuje </w:t>
      </w:r>
      <w:r w:rsidR="00025288" w:rsidRPr="00376ECD">
        <w:rPr>
          <w:bCs/>
          <w:sz w:val="24"/>
        </w:rPr>
        <w:t>tabela 1</w:t>
      </w:r>
      <w:r w:rsidR="00376ECD" w:rsidRPr="00376ECD">
        <w:rPr>
          <w:bCs/>
          <w:sz w:val="24"/>
        </w:rPr>
        <w:t>6</w:t>
      </w:r>
      <w:r w:rsidR="003E7108" w:rsidRPr="00376ECD">
        <w:rPr>
          <w:bCs/>
          <w:sz w:val="24"/>
        </w:rPr>
        <w:t xml:space="preserve">, stanowiąca załącznik Nr 5 </w:t>
      </w:r>
      <w:r w:rsidR="00927541" w:rsidRPr="00376ECD">
        <w:rPr>
          <w:bCs/>
          <w:sz w:val="24"/>
        </w:rPr>
        <w:br/>
      </w:r>
      <w:r w:rsidR="003E7108" w:rsidRPr="00376ECD">
        <w:rPr>
          <w:bCs/>
          <w:sz w:val="24"/>
        </w:rPr>
        <w:t>do niniejszego sprawozdania</w:t>
      </w:r>
      <w:r w:rsidRPr="00376ECD">
        <w:rPr>
          <w:bCs/>
          <w:sz w:val="24"/>
        </w:rPr>
        <w:t>.</w:t>
      </w:r>
    </w:p>
    <w:p w:rsidR="00A11414" w:rsidRPr="005B3218" w:rsidRDefault="00A11414" w:rsidP="00DC2FB8">
      <w:pPr>
        <w:spacing w:line="360" w:lineRule="auto"/>
        <w:ind w:firstLine="708"/>
        <w:jc w:val="both"/>
        <w:rPr>
          <w:color w:val="FF0000"/>
        </w:rPr>
      </w:pPr>
    </w:p>
    <w:p w:rsidR="002676CF" w:rsidRPr="00BD04AE" w:rsidRDefault="006A2E92" w:rsidP="006E453B">
      <w:pPr>
        <w:spacing w:line="360" w:lineRule="auto"/>
        <w:ind w:firstLine="708"/>
        <w:jc w:val="both"/>
      </w:pPr>
      <w:r w:rsidRPr="00BD04AE">
        <w:t>W 201</w:t>
      </w:r>
      <w:r w:rsidR="00BD04AE" w:rsidRPr="00BD04AE">
        <w:t>8</w:t>
      </w:r>
      <w:r w:rsidRPr="00BD04AE">
        <w:t xml:space="preserve"> r. gmina realizowała wydatki zarówno bieżące, jak i majątkowe w ramach funduszu sołeckiego. Realizacja ty</w:t>
      </w:r>
      <w:r w:rsidR="007F762C" w:rsidRPr="00BD04AE">
        <w:t>ch</w:t>
      </w:r>
      <w:r w:rsidRPr="00BD04AE">
        <w:t xml:space="preserve"> wydatków została przedstawiona w tabeli Nr 1</w:t>
      </w:r>
      <w:r w:rsidR="00BD04AE" w:rsidRPr="00BD04AE">
        <w:t>7</w:t>
      </w:r>
      <w:r w:rsidRPr="00BD04AE">
        <w:t xml:space="preserve">, stanowiącej załącznik </w:t>
      </w:r>
      <w:r w:rsidR="005E2142" w:rsidRPr="00BD04AE">
        <w:br/>
      </w:r>
      <w:r w:rsidRPr="00BD04AE">
        <w:t>Nr 6 do niniejszego sprawozdania.</w:t>
      </w:r>
    </w:p>
    <w:p w:rsidR="00994562" w:rsidRPr="00BD04AE" w:rsidRDefault="00994562" w:rsidP="006A2E92">
      <w:pPr>
        <w:spacing w:line="360" w:lineRule="auto"/>
        <w:rPr>
          <w:b/>
          <w:sz w:val="28"/>
          <w:szCs w:val="28"/>
        </w:rPr>
        <w:sectPr w:rsidR="00994562" w:rsidRPr="00BD04AE" w:rsidSect="00C224BD">
          <w:pgSz w:w="11906" w:h="16838"/>
          <w:pgMar w:top="1418" w:right="1021" w:bottom="1021" w:left="1021" w:header="709" w:footer="709" w:gutter="0"/>
          <w:cols w:space="708"/>
          <w:docGrid w:linePitch="360"/>
        </w:sectPr>
      </w:pPr>
    </w:p>
    <w:p w:rsidR="00053EA4" w:rsidRPr="006869A4" w:rsidRDefault="00053EA4" w:rsidP="00053EA4">
      <w:pPr>
        <w:spacing w:line="360" w:lineRule="auto"/>
        <w:jc w:val="center"/>
        <w:rPr>
          <w:b/>
          <w:sz w:val="28"/>
          <w:szCs w:val="28"/>
        </w:rPr>
      </w:pPr>
      <w:r w:rsidRPr="006869A4">
        <w:rPr>
          <w:b/>
          <w:sz w:val="28"/>
          <w:szCs w:val="28"/>
        </w:rPr>
        <w:lastRenderedPageBreak/>
        <w:t>REALIZACJA PROGRAMÓW WIELOLETNICH ZA ROK 201</w:t>
      </w:r>
      <w:r w:rsidR="006869A4" w:rsidRPr="006869A4">
        <w:rPr>
          <w:b/>
          <w:sz w:val="28"/>
          <w:szCs w:val="28"/>
        </w:rPr>
        <w:t>8</w:t>
      </w:r>
    </w:p>
    <w:p w:rsidR="000C02BD" w:rsidRPr="005B3218" w:rsidRDefault="000C02BD" w:rsidP="00053EA4">
      <w:pPr>
        <w:spacing w:line="360" w:lineRule="auto"/>
        <w:jc w:val="center"/>
        <w:rPr>
          <w:b/>
          <w:color w:val="FF0000"/>
          <w:sz w:val="28"/>
          <w:szCs w:val="28"/>
        </w:rPr>
      </w:pPr>
    </w:p>
    <w:p w:rsidR="0035117F" w:rsidRPr="00D67C40" w:rsidRDefault="0035117F" w:rsidP="0015456D">
      <w:pPr>
        <w:numPr>
          <w:ilvl w:val="0"/>
          <w:numId w:val="10"/>
        </w:numPr>
        <w:spacing w:line="360" w:lineRule="auto"/>
        <w:ind w:left="0" w:firstLine="0"/>
        <w:jc w:val="both"/>
        <w:rPr>
          <w:b/>
          <w:highlight w:val="lightGray"/>
        </w:rPr>
      </w:pPr>
      <w:r w:rsidRPr="00D67C40">
        <w:rPr>
          <w:b/>
          <w:highlight w:val="lightGray"/>
        </w:rPr>
        <w:t xml:space="preserve">Wydatki na programy, projekty lub zadania związane z programami realizowanymi </w:t>
      </w:r>
      <w:r w:rsidRPr="00D67C40">
        <w:rPr>
          <w:b/>
          <w:highlight w:val="lightGray"/>
        </w:rPr>
        <w:br/>
        <w:t xml:space="preserve">z udziałem środków, o których mowa w art. 5 ust. 1 pkt 2 i 3 ustawy z dnia 27 sierpnia 2009 r. </w:t>
      </w:r>
      <w:r w:rsidRPr="00D67C40">
        <w:rPr>
          <w:b/>
          <w:highlight w:val="lightGray"/>
        </w:rPr>
        <w:br/>
        <w:t>o finansach publicznych</w:t>
      </w:r>
    </w:p>
    <w:p w:rsidR="0035117F" w:rsidRPr="006869A4" w:rsidRDefault="0035117F" w:rsidP="0035117F">
      <w:pPr>
        <w:spacing w:line="360" w:lineRule="auto"/>
        <w:jc w:val="both"/>
        <w:rPr>
          <w:b/>
        </w:rPr>
      </w:pPr>
      <w:r w:rsidRPr="00D67C40">
        <w:rPr>
          <w:b/>
          <w:highlight w:val="lightGray"/>
        </w:rPr>
        <w:t>1. Wydatki bieżące</w:t>
      </w:r>
    </w:p>
    <w:p w:rsidR="0035117F" w:rsidRPr="006869A4" w:rsidRDefault="0035117F" w:rsidP="0015456D">
      <w:pPr>
        <w:numPr>
          <w:ilvl w:val="0"/>
          <w:numId w:val="11"/>
        </w:numPr>
        <w:suppressAutoHyphens w:val="0"/>
        <w:spacing w:line="360" w:lineRule="auto"/>
        <w:jc w:val="both"/>
        <w:rPr>
          <w:b/>
        </w:rPr>
      </w:pPr>
      <w:r w:rsidRPr="006869A4">
        <w:rPr>
          <w:b/>
        </w:rPr>
        <w:t>Przedszkole „Sowa” w Stadnickiej Woli – Upowszechnianie i wzrost jakości edukacji przedszkolnej</w:t>
      </w:r>
    </w:p>
    <w:p w:rsidR="0035117F" w:rsidRPr="00E61427" w:rsidRDefault="0035117F" w:rsidP="005A44C1">
      <w:pPr>
        <w:spacing w:line="360" w:lineRule="auto"/>
        <w:jc w:val="both"/>
      </w:pPr>
      <w:r w:rsidRPr="00E61427">
        <w:t xml:space="preserve">Projekt pn. „Przedszkole „Sowa” w Stadnickiej Woli” współfinansowany </w:t>
      </w:r>
      <w:r w:rsidR="00A0087D">
        <w:t>był</w:t>
      </w:r>
      <w:r w:rsidRPr="00E61427">
        <w:t xml:space="preserve"> ze środków Unii Europejskiej na podstawie umowy o dofinansowanie nr: </w:t>
      </w:r>
      <w:r w:rsidR="00986E46" w:rsidRPr="00E61427">
        <w:t>RPSW.08.03.01-26-0006/17-00</w:t>
      </w:r>
      <w:r w:rsidRPr="00E61427">
        <w:t xml:space="preserve"> z dnia </w:t>
      </w:r>
      <w:r w:rsidR="00986E46" w:rsidRPr="00E61427">
        <w:t xml:space="preserve">18.08.2017 r. w ramach Regionalnego Programu Operacyjnego Województwa Świętokrzyskiego </w:t>
      </w:r>
      <w:r w:rsidR="002B25AF" w:rsidRPr="00E61427">
        <w:br/>
      </w:r>
      <w:r w:rsidR="00986E46" w:rsidRPr="00E61427">
        <w:t>na lata 2014-2020 współfinansowanego ze środków Europejskiego Funduszu Społecznego</w:t>
      </w:r>
      <w:r w:rsidRPr="00E61427">
        <w:t xml:space="preserve">. Kwota dofinansowania </w:t>
      </w:r>
      <w:r w:rsidR="00986E46" w:rsidRPr="00E61427">
        <w:t>314 341,93</w:t>
      </w:r>
      <w:r w:rsidRPr="00E61427">
        <w:t xml:space="preserve"> zł. Okres realizacji: 01.09.2017</w:t>
      </w:r>
      <w:r w:rsidR="0095489A" w:rsidRPr="00E61427">
        <w:t xml:space="preserve"> r.</w:t>
      </w:r>
      <w:r w:rsidRPr="00E61427">
        <w:t xml:space="preserve"> – 30.06.2018</w:t>
      </w:r>
      <w:r w:rsidR="0095489A" w:rsidRPr="00E61427">
        <w:t xml:space="preserve"> r</w:t>
      </w:r>
      <w:r w:rsidRPr="00E61427">
        <w:t>. W 201</w:t>
      </w:r>
      <w:r w:rsidR="00E61427" w:rsidRPr="00E61427">
        <w:t>8</w:t>
      </w:r>
      <w:r w:rsidRPr="00E61427">
        <w:t xml:space="preserve"> r. wydatkowano kwotę </w:t>
      </w:r>
      <w:r w:rsidR="00E61427" w:rsidRPr="00E61427">
        <w:t>206 119,26</w:t>
      </w:r>
      <w:r w:rsidR="007F0155" w:rsidRPr="00E61427">
        <w:t xml:space="preserve"> </w:t>
      </w:r>
      <w:r w:rsidRPr="00E61427">
        <w:t>złotych.</w:t>
      </w:r>
    </w:p>
    <w:p w:rsidR="0035117F" w:rsidRPr="00E61427" w:rsidRDefault="0035117F" w:rsidP="005A44C1">
      <w:pPr>
        <w:spacing w:line="360" w:lineRule="auto"/>
        <w:ind w:firstLine="851"/>
        <w:jc w:val="both"/>
      </w:pPr>
      <w:r w:rsidRPr="00E61427">
        <w:t xml:space="preserve">W ramach projektu </w:t>
      </w:r>
      <w:r w:rsidR="007F0155" w:rsidRPr="00E61427">
        <w:t xml:space="preserve">finansowane </w:t>
      </w:r>
      <w:r w:rsidR="00A0087D">
        <w:t>były</w:t>
      </w:r>
      <w:r w:rsidR="007F0155" w:rsidRPr="00E61427">
        <w:t xml:space="preserve"> wydatki, w </w:t>
      </w:r>
      <w:r w:rsidR="00A0087D">
        <w:t>szczególności na</w:t>
      </w:r>
      <w:r w:rsidR="007F0155" w:rsidRPr="00E61427">
        <w:t xml:space="preserve"> wynagrodzenia nauczycieli i personelu</w:t>
      </w:r>
      <w:r w:rsidR="00A0087D">
        <w:t xml:space="preserve"> oraz</w:t>
      </w:r>
      <w:r w:rsidR="007F0155" w:rsidRPr="00E61427">
        <w:t xml:space="preserve"> związane </w:t>
      </w:r>
      <w:r w:rsidR="00986E46" w:rsidRPr="00E61427">
        <w:t xml:space="preserve">z funkcjonowaniem oddziałów przedszkolnych wraz </w:t>
      </w:r>
      <w:r w:rsidR="00A0087D">
        <w:br/>
      </w:r>
      <w:r w:rsidR="00986E46" w:rsidRPr="00E61427">
        <w:t>ze stołówką.</w:t>
      </w:r>
    </w:p>
    <w:p w:rsidR="00986E46" w:rsidRPr="005A44C1" w:rsidRDefault="00986E46" w:rsidP="005A44C1">
      <w:pPr>
        <w:spacing w:line="360" w:lineRule="auto"/>
        <w:ind w:firstLine="851"/>
        <w:jc w:val="both"/>
        <w:rPr>
          <w:color w:val="FF0000"/>
        </w:rPr>
      </w:pPr>
    </w:p>
    <w:p w:rsidR="0035117F" w:rsidRPr="005A44C1" w:rsidRDefault="0035117F" w:rsidP="005A44C1">
      <w:pPr>
        <w:numPr>
          <w:ilvl w:val="0"/>
          <w:numId w:val="11"/>
        </w:numPr>
        <w:spacing w:line="360" w:lineRule="auto"/>
        <w:jc w:val="both"/>
        <w:rPr>
          <w:b/>
        </w:rPr>
      </w:pPr>
      <w:r w:rsidRPr="005A44C1">
        <w:rPr>
          <w:b/>
        </w:rPr>
        <w:t>„Nowe Przedszkole w Pomykowie” – Upowszechnianie i wzrost jakości edukacji przedszkolnej</w:t>
      </w:r>
    </w:p>
    <w:p w:rsidR="00986E46" w:rsidRDefault="00986E46" w:rsidP="005A44C1">
      <w:pPr>
        <w:spacing w:line="360" w:lineRule="auto"/>
        <w:jc w:val="both"/>
      </w:pPr>
      <w:r w:rsidRPr="005A44C1">
        <w:t>Projekt pn. „Nowe Przedszkole w Pomykowie” współfinansowany będzie ze środków Unii Europejskiej na podstawie umowy o dofinansowanie nr: RPSW.08.03.01-26-000</w:t>
      </w:r>
      <w:r w:rsidR="0095489A" w:rsidRPr="005A44C1">
        <w:t>5</w:t>
      </w:r>
      <w:r w:rsidRPr="005A44C1">
        <w:t xml:space="preserve">/17-00 z dnia 18.08.2017 r. w ramach Regionalnego Programu Operacyjnego Województwa Świętokrzyskiego </w:t>
      </w:r>
      <w:r w:rsidR="002B25AF" w:rsidRPr="005A44C1">
        <w:br/>
      </w:r>
      <w:r w:rsidRPr="005A44C1">
        <w:t xml:space="preserve">na lata 2014-2020 współfinansowanego ze środków Europejskiego Funduszu Społecznego. Kwota dofinansowania </w:t>
      </w:r>
      <w:r w:rsidR="0095489A" w:rsidRPr="005A44C1">
        <w:t>222 970,42</w:t>
      </w:r>
      <w:r w:rsidRPr="005A44C1">
        <w:t xml:space="preserve"> zł. Okres realizacji projektu 01.0</w:t>
      </w:r>
      <w:r w:rsidR="006869A4" w:rsidRPr="005A44C1">
        <w:t>1</w:t>
      </w:r>
      <w:r w:rsidRPr="005A44C1">
        <w:t>.201</w:t>
      </w:r>
      <w:r w:rsidR="006869A4" w:rsidRPr="005A44C1">
        <w:t>9</w:t>
      </w:r>
      <w:r w:rsidR="0095489A" w:rsidRPr="005A44C1">
        <w:t xml:space="preserve"> r.</w:t>
      </w:r>
      <w:r w:rsidRPr="005A44C1">
        <w:t xml:space="preserve"> – </w:t>
      </w:r>
      <w:r w:rsidR="006869A4" w:rsidRPr="005A44C1">
        <w:t>31.12</w:t>
      </w:r>
      <w:r w:rsidRPr="005A44C1">
        <w:t>.2019</w:t>
      </w:r>
      <w:r w:rsidR="0095489A" w:rsidRPr="005A44C1">
        <w:t xml:space="preserve"> r</w:t>
      </w:r>
      <w:r w:rsidRPr="005A44C1">
        <w:t>. W 201</w:t>
      </w:r>
      <w:r w:rsidR="006869A4" w:rsidRPr="005A44C1">
        <w:t>8</w:t>
      </w:r>
      <w:r w:rsidRPr="005A44C1">
        <w:t xml:space="preserve"> r. nie poniesiono wydatków.</w:t>
      </w:r>
    </w:p>
    <w:p w:rsidR="007F73B2" w:rsidRPr="005A44C1" w:rsidRDefault="007F73B2" w:rsidP="005A44C1">
      <w:pPr>
        <w:spacing w:line="360" w:lineRule="auto"/>
        <w:jc w:val="both"/>
      </w:pPr>
    </w:p>
    <w:p w:rsidR="006869A4" w:rsidRPr="005A44C1" w:rsidRDefault="006869A4" w:rsidP="005A44C1">
      <w:pPr>
        <w:numPr>
          <w:ilvl w:val="0"/>
          <w:numId w:val="11"/>
        </w:numPr>
        <w:spacing w:line="360" w:lineRule="auto"/>
        <w:jc w:val="both"/>
        <w:rPr>
          <w:b/>
        </w:rPr>
      </w:pPr>
      <w:r w:rsidRPr="005A44C1">
        <w:rPr>
          <w:b/>
        </w:rPr>
        <w:t xml:space="preserve">„Internet i Ja – Nowa era komputera” – Poprawa umiejętności korzystania </w:t>
      </w:r>
      <w:r w:rsidR="007F73B2">
        <w:rPr>
          <w:b/>
        </w:rPr>
        <w:br/>
      </w:r>
      <w:r w:rsidRPr="005A44C1">
        <w:rPr>
          <w:b/>
        </w:rPr>
        <w:t>z Internetu i e-usług”</w:t>
      </w:r>
    </w:p>
    <w:p w:rsidR="006869A4" w:rsidRDefault="006869A4" w:rsidP="005A44C1">
      <w:pPr>
        <w:spacing w:line="360" w:lineRule="auto"/>
        <w:jc w:val="both"/>
        <w:rPr>
          <w:bCs/>
        </w:rPr>
      </w:pPr>
      <w:r w:rsidRPr="007F73B2">
        <w:t>Projekt „Internet i Ja”</w:t>
      </w:r>
      <w:r w:rsidR="007F73B2" w:rsidRPr="007F73B2">
        <w:rPr>
          <w:bCs/>
        </w:rPr>
        <w:t xml:space="preserve"> </w:t>
      </w:r>
      <w:r w:rsidR="007F73B2">
        <w:rPr>
          <w:bCs/>
        </w:rPr>
        <w:t xml:space="preserve">realizowany </w:t>
      </w:r>
      <w:r w:rsidR="007F73B2" w:rsidRPr="00E4248D">
        <w:rPr>
          <w:bCs/>
        </w:rPr>
        <w:t>w ramach Programu Operacyjnego Polska Cyfrowa na lata 2014 – 2020, Osi Priorytetowej Nr III: Cyfrowe Kompetencje społeczeństwa, działania 3.1.:</w:t>
      </w:r>
      <w:r w:rsidR="007F73B2">
        <w:rPr>
          <w:bCs/>
        </w:rPr>
        <w:t xml:space="preserve"> </w:t>
      </w:r>
      <w:r w:rsidR="007F73B2" w:rsidRPr="00E4248D">
        <w:rPr>
          <w:bCs/>
        </w:rPr>
        <w:t>Działania szkoleniowe na rzecz rozwoju kompetencji cyfrowych dotycz</w:t>
      </w:r>
      <w:r w:rsidR="00A0087D">
        <w:rPr>
          <w:bCs/>
        </w:rPr>
        <w:t>y</w:t>
      </w:r>
      <w:r w:rsidR="007F73B2" w:rsidRPr="00E4248D">
        <w:rPr>
          <w:bCs/>
        </w:rPr>
        <w:t xml:space="preserve"> realizacji projektu grantowego pn. „Nowa Era Komputera – poprawa umiejętności korzystania z Internetu, e-usług”. Na dofinansowanie realizacji projektu zawarta została umowa </w:t>
      </w:r>
      <w:r w:rsidR="007F73B2">
        <w:rPr>
          <w:bCs/>
        </w:rPr>
        <w:t>o powierzenie grantu nr 21/NEK/POCP/2018</w:t>
      </w:r>
      <w:r w:rsidR="00BA6892">
        <w:rPr>
          <w:bCs/>
        </w:rPr>
        <w:t xml:space="preserve"> </w:t>
      </w:r>
      <w:r w:rsidR="00BA6892">
        <w:rPr>
          <w:bCs/>
        </w:rPr>
        <w:br/>
      </w:r>
      <w:r w:rsidR="00BA6892">
        <w:rPr>
          <w:bCs/>
        </w:rPr>
        <w:lastRenderedPageBreak/>
        <w:t>w</w:t>
      </w:r>
      <w:r w:rsidR="007F73B2" w:rsidRPr="00E4248D">
        <w:rPr>
          <w:bCs/>
        </w:rPr>
        <w:t xml:space="preserve"> dniu 4 września 2018 r.</w:t>
      </w:r>
      <w:r w:rsidR="00BA6892">
        <w:rPr>
          <w:bCs/>
        </w:rPr>
        <w:t xml:space="preserve"> Projekt uzyskał dofinansowanie w kwocie 147 840,00 złotych. Okres realizacji projektu od dnia podpisania umowy do 28 lutego 2019 r.</w:t>
      </w:r>
    </w:p>
    <w:p w:rsidR="00BA6892" w:rsidRDefault="00BA6892" w:rsidP="005A44C1">
      <w:pPr>
        <w:spacing w:line="360" w:lineRule="auto"/>
        <w:jc w:val="both"/>
        <w:rPr>
          <w:bCs/>
        </w:rPr>
      </w:pPr>
      <w:r>
        <w:rPr>
          <w:bCs/>
        </w:rPr>
        <w:t>W 2018 r. na realizację projektu wydatkowano kwotę 116 329,28 złotych.</w:t>
      </w:r>
    </w:p>
    <w:p w:rsidR="00BA6892" w:rsidRPr="005A44C1" w:rsidRDefault="00BA6892" w:rsidP="005A44C1">
      <w:pPr>
        <w:spacing w:line="360" w:lineRule="auto"/>
        <w:jc w:val="both"/>
        <w:rPr>
          <w:color w:val="FF0000"/>
        </w:rPr>
      </w:pPr>
    </w:p>
    <w:p w:rsidR="006869A4" w:rsidRPr="005A44C1" w:rsidRDefault="006869A4" w:rsidP="00270BC5">
      <w:pPr>
        <w:numPr>
          <w:ilvl w:val="0"/>
          <w:numId w:val="14"/>
        </w:numPr>
        <w:spacing w:line="360" w:lineRule="auto"/>
        <w:jc w:val="both"/>
        <w:rPr>
          <w:b/>
        </w:rPr>
      </w:pPr>
      <w:r w:rsidRPr="005A44C1">
        <w:rPr>
          <w:b/>
        </w:rPr>
        <w:t>Wydatki majątkowe</w:t>
      </w:r>
    </w:p>
    <w:p w:rsidR="004308B5" w:rsidRPr="005A44C1" w:rsidRDefault="004308B5" w:rsidP="00270BC5">
      <w:pPr>
        <w:pStyle w:val="Akapitzlist"/>
        <w:numPr>
          <w:ilvl w:val="0"/>
          <w:numId w:val="17"/>
        </w:numPr>
        <w:suppressAutoHyphens w:val="0"/>
        <w:spacing w:line="360" w:lineRule="auto"/>
        <w:jc w:val="both"/>
        <w:rPr>
          <w:b/>
        </w:rPr>
      </w:pPr>
      <w:r w:rsidRPr="005A44C1">
        <w:rPr>
          <w:b/>
        </w:rPr>
        <w:t>Termomodernizacja budynków ZPO Kazanów, ZPO Modliszewice i ZPO Rogów - dokumentacja, audyty i wykonanie - Poprawa stanu technicznego placówek oświatowych - realizacja programu ograniczenia niskiej emisji</w:t>
      </w:r>
    </w:p>
    <w:p w:rsidR="004308B5" w:rsidRPr="005A44C1" w:rsidRDefault="004308B5" w:rsidP="005A44C1">
      <w:pPr>
        <w:pStyle w:val="Akapitzlist"/>
        <w:suppressAutoHyphens w:val="0"/>
        <w:spacing w:line="360" w:lineRule="auto"/>
        <w:ind w:left="720"/>
        <w:contextualSpacing/>
        <w:jc w:val="both"/>
      </w:pPr>
      <w:r w:rsidRPr="005A44C1">
        <w:t>W dniu 15.05.2018 r. podpisano umowę z Przedsiębiorstwem Produkcyjno Usługowo-Handlow</w:t>
      </w:r>
      <w:r w:rsidR="00972993">
        <w:t>ym</w:t>
      </w:r>
      <w:r w:rsidRPr="005A44C1">
        <w:t xml:space="preserve"> "BUDMAR" s.c., które wykonało termomodernizację budynku ZPO Kazanów </w:t>
      </w:r>
      <w:r w:rsidR="00E35C43">
        <w:br/>
      </w:r>
      <w:r w:rsidRPr="005A44C1">
        <w:t>za kwotę 844 998,59 zł. Wykonawca otrzymał wynagrodzenie częściowe w kwocie 585 858,60</w:t>
      </w:r>
      <w:r w:rsidR="00E35C43">
        <w:t xml:space="preserve"> </w:t>
      </w:r>
      <w:r w:rsidRPr="005A44C1">
        <w:t>zł.</w:t>
      </w:r>
    </w:p>
    <w:p w:rsidR="004308B5" w:rsidRPr="005A44C1" w:rsidRDefault="004308B5" w:rsidP="005A44C1">
      <w:pPr>
        <w:pStyle w:val="Akapitzlist"/>
        <w:suppressAutoHyphens w:val="0"/>
        <w:spacing w:line="360" w:lineRule="auto"/>
        <w:ind w:left="720"/>
        <w:contextualSpacing/>
        <w:jc w:val="both"/>
      </w:pPr>
      <w:r w:rsidRPr="005A44C1">
        <w:t xml:space="preserve">Przedsiębiorstwo Usługowo-Handlowe "BANKAR" zgodnie z umową z dnia 15.05.2018 r. przeprowadziło termomodernizację budynku ZPO Modliszewice za kwotę 863 620,04 zł. </w:t>
      </w:r>
    </w:p>
    <w:p w:rsidR="004308B5" w:rsidRPr="005A44C1" w:rsidRDefault="004308B5" w:rsidP="005A44C1">
      <w:pPr>
        <w:pStyle w:val="Akapitzlist"/>
        <w:suppressAutoHyphens w:val="0"/>
        <w:spacing w:line="360" w:lineRule="auto"/>
        <w:ind w:left="720"/>
        <w:contextualSpacing/>
        <w:jc w:val="both"/>
      </w:pPr>
      <w:r w:rsidRPr="005A44C1">
        <w:t>W ramach zadania SGW BUDOWNICTWO Sp. K. na podstawie umowy z dnia 15.05.2018 r.  zrealizowało termomodernizację budynku ZPO Rogów. za kwotę 1 340 700,00 zł.</w:t>
      </w:r>
    </w:p>
    <w:p w:rsidR="004308B5" w:rsidRPr="005A44C1" w:rsidRDefault="004308B5" w:rsidP="005A44C1">
      <w:pPr>
        <w:pStyle w:val="Akapitzlist"/>
        <w:suppressAutoHyphens w:val="0"/>
        <w:spacing w:line="360" w:lineRule="auto"/>
        <w:ind w:left="720"/>
        <w:contextualSpacing/>
        <w:jc w:val="both"/>
      </w:pPr>
      <w:r w:rsidRPr="005A44C1">
        <w:t>EKO-DOM Projekty budowlane mgr inż. Andrzej Charun  zgodnie z umową z dnia</w:t>
      </w:r>
      <w:r w:rsidRPr="005A44C1">
        <w:br/>
        <w:t>07.06.2018 r. pełnił nadzór inwestorski w specjalności konstrukcyjno-budowaln</w:t>
      </w:r>
      <w:r w:rsidR="00972993">
        <w:t>ej</w:t>
      </w:r>
      <w:r w:rsidRPr="005A44C1">
        <w:t xml:space="preserve"> przy robotach termomodernizacyjnych za kwotę 7 500,00 zł. </w:t>
      </w:r>
    </w:p>
    <w:p w:rsidR="004308B5" w:rsidRPr="005A44C1" w:rsidRDefault="004308B5" w:rsidP="005A44C1">
      <w:pPr>
        <w:pStyle w:val="Akapitzlist"/>
        <w:suppressAutoHyphens w:val="0"/>
        <w:spacing w:line="360" w:lineRule="auto"/>
        <w:ind w:left="720"/>
        <w:contextualSpacing/>
        <w:jc w:val="both"/>
      </w:pPr>
      <w:r w:rsidRPr="005A44C1">
        <w:t>Gmina Końskie umową z dnia 07.06.2018 r. zleciła osobie fizycznej posiadającej wymagane uprawnienia sprawowanie nadzoru inwestorskiego w branży elektrycznej przy robotach termomodernizacyjnych. Inspektor za wykonaną usługę otrzymał wynagrodzenie w kwocie</w:t>
      </w:r>
      <w:r w:rsidRPr="005A44C1">
        <w:br/>
        <w:t>8 018,00 zł.</w:t>
      </w:r>
    </w:p>
    <w:p w:rsidR="004308B5" w:rsidRPr="005A44C1" w:rsidRDefault="004308B5" w:rsidP="005A44C1">
      <w:pPr>
        <w:pStyle w:val="Akapitzlist"/>
        <w:suppressAutoHyphens w:val="0"/>
        <w:spacing w:line="360" w:lineRule="auto"/>
        <w:ind w:left="720"/>
        <w:contextualSpacing/>
        <w:jc w:val="both"/>
      </w:pPr>
      <w:r w:rsidRPr="005A44C1">
        <w:t>KNK BUDOWNICTWO Zbigniew Gajos zgodnie z</w:t>
      </w:r>
      <w:r w:rsidR="00972993">
        <w:t xml:space="preserve"> umową z</w:t>
      </w:r>
      <w:r w:rsidRPr="005A44C1">
        <w:t xml:space="preserve"> dnia 14.06.2018 r. pełnił nadzór inwestorski w specjalności sanitarnej przy robotach termomodernizacyjnych za kwotę </w:t>
      </w:r>
      <w:r w:rsidRPr="005A44C1">
        <w:br/>
        <w:t>8 000,00 zł.</w:t>
      </w:r>
    </w:p>
    <w:p w:rsidR="004308B5" w:rsidRPr="005A44C1" w:rsidRDefault="004308B5" w:rsidP="005A44C1">
      <w:pPr>
        <w:pStyle w:val="Akapitzlist"/>
        <w:suppressAutoHyphens w:val="0"/>
        <w:spacing w:line="360" w:lineRule="auto"/>
        <w:ind w:left="720"/>
        <w:contextualSpacing/>
        <w:jc w:val="both"/>
      </w:pPr>
      <w:r w:rsidRPr="005A44C1">
        <w:t>W ramach zadania osoba fizyczna na podstawie umowy zlecenia z dnia 27.06.2018 r. opracowała audyt efektywności energetycznej i audyt energetyczny za kwotę 1 000,00 zł.</w:t>
      </w:r>
    </w:p>
    <w:p w:rsidR="004308B5" w:rsidRPr="005A44C1" w:rsidRDefault="004308B5" w:rsidP="005A44C1">
      <w:pPr>
        <w:pStyle w:val="Akapitzlist"/>
        <w:suppressAutoHyphens w:val="0"/>
        <w:spacing w:line="360" w:lineRule="auto"/>
        <w:ind w:left="720"/>
        <w:jc w:val="both"/>
      </w:pPr>
      <w:r w:rsidRPr="005A44C1">
        <w:t>Gmina Końskie zleciła firmie Przedsiębiorstwo Produkcyjno-Usługowo-Handlowe "D.W.A" spółka cywilna Anna i Zbigniew Wenus dostawę i montaż tablic informacyjnych za kwotę</w:t>
      </w:r>
      <w:r w:rsidRPr="005A44C1">
        <w:br/>
        <w:t>1 992,60 zł .</w:t>
      </w:r>
    </w:p>
    <w:p w:rsidR="004308B5" w:rsidRPr="005A44C1" w:rsidRDefault="004308B5" w:rsidP="005A44C1">
      <w:pPr>
        <w:pStyle w:val="Akapitzlist"/>
        <w:spacing w:line="360" w:lineRule="auto"/>
        <w:ind w:left="360"/>
        <w:jc w:val="both"/>
      </w:pPr>
      <w:r w:rsidRPr="005A44C1">
        <w:t xml:space="preserve">Łącznie na zadanie w 2018 r. wydatkowano kwotę </w:t>
      </w:r>
      <w:r w:rsidRPr="005A44C1">
        <w:rPr>
          <w:b/>
        </w:rPr>
        <w:t>2 816 689,24 zł</w:t>
      </w:r>
      <w:r w:rsidRPr="005A44C1">
        <w:t>.</w:t>
      </w:r>
    </w:p>
    <w:p w:rsidR="004308B5" w:rsidRDefault="004308B5" w:rsidP="005A44C1">
      <w:pPr>
        <w:pStyle w:val="Akapitzlist"/>
        <w:suppressAutoHyphens w:val="0"/>
        <w:spacing w:line="360" w:lineRule="auto"/>
        <w:ind w:left="720"/>
        <w:jc w:val="both"/>
        <w:rPr>
          <w:b/>
        </w:rPr>
      </w:pPr>
    </w:p>
    <w:p w:rsidR="00E35C43" w:rsidRDefault="00E35C43" w:rsidP="005A44C1">
      <w:pPr>
        <w:pStyle w:val="Akapitzlist"/>
        <w:suppressAutoHyphens w:val="0"/>
        <w:spacing w:line="360" w:lineRule="auto"/>
        <w:ind w:left="720"/>
        <w:jc w:val="both"/>
        <w:rPr>
          <w:b/>
        </w:rPr>
      </w:pPr>
    </w:p>
    <w:p w:rsidR="00E35C43" w:rsidRPr="005A44C1" w:rsidRDefault="00E35C43" w:rsidP="005A44C1">
      <w:pPr>
        <w:pStyle w:val="Akapitzlist"/>
        <w:suppressAutoHyphens w:val="0"/>
        <w:spacing w:line="360" w:lineRule="auto"/>
        <w:ind w:left="720"/>
        <w:jc w:val="both"/>
        <w:rPr>
          <w:b/>
        </w:rPr>
      </w:pPr>
    </w:p>
    <w:p w:rsidR="004308B5" w:rsidRPr="005A44C1" w:rsidRDefault="004308B5" w:rsidP="00270BC5">
      <w:pPr>
        <w:pStyle w:val="Akapitzlist"/>
        <w:numPr>
          <w:ilvl w:val="0"/>
          <w:numId w:val="17"/>
        </w:numPr>
        <w:suppressAutoHyphens w:val="0"/>
        <w:spacing w:line="360" w:lineRule="auto"/>
        <w:jc w:val="both"/>
      </w:pPr>
      <w:r w:rsidRPr="005A44C1">
        <w:rPr>
          <w:b/>
        </w:rPr>
        <w:lastRenderedPageBreak/>
        <w:t>Termomodernizacja</w:t>
      </w:r>
      <w:r w:rsidRPr="005A44C1">
        <w:t xml:space="preserve"> </w:t>
      </w:r>
      <w:r w:rsidRPr="005A44C1">
        <w:rPr>
          <w:b/>
        </w:rPr>
        <w:t>budynku MGOPS w Końskich - Poprawa stanu technicznego budynku</w:t>
      </w:r>
    </w:p>
    <w:p w:rsidR="003774E9" w:rsidRPr="005A44C1" w:rsidRDefault="003774E9" w:rsidP="005A44C1">
      <w:pPr>
        <w:pStyle w:val="Akapitzlist"/>
        <w:suppressAutoHyphens w:val="0"/>
        <w:spacing w:line="360" w:lineRule="auto"/>
        <w:ind w:left="720"/>
        <w:contextualSpacing/>
        <w:jc w:val="both"/>
        <w:rPr>
          <w:b/>
        </w:rPr>
      </w:pPr>
      <w:r w:rsidRPr="005A44C1">
        <w:t>Przedsiębiorstwo EXPOL-BIS Pawliszak Arkadiusz i Pawliszak Waldemar Spółka Jawna zgodnie</w:t>
      </w:r>
      <w:r w:rsidR="00E61427">
        <w:t xml:space="preserve"> </w:t>
      </w:r>
      <w:r w:rsidRPr="005A44C1">
        <w:t xml:space="preserve">z umowa z dnia 10.10.2018 r. realizuje termomodernizację budynku MGOPS </w:t>
      </w:r>
      <w:r w:rsidR="00E61427">
        <w:br/>
      </w:r>
      <w:r w:rsidRPr="005A44C1">
        <w:t>w Końskich za kwotę 576 878,20 zł. Termin zakończenia prac przypada na 31.05.2019 r.</w:t>
      </w:r>
    </w:p>
    <w:p w:rsidR="003774E9" w:rsidRPr="005A44C1" w:rsidRDefault="003774E9" w:rsidP="005A44C1">
      <w:pPr>
        <w:pStyle w:val="Akapitzlist"/>
        <w:suppressAutoHyphens w:val="0"/>
        <w:spacing w:line="360" w:lineRule="auto"/>
        <w:ind w:left="720"/>
        <w:contextualSpacing/>
        <w:jc w:val="both"/>
      </w:pPr>
      <w:r w:rsidRPr="005A44C1">
        <w:t>W dniu 19.10.2018 r. podpisano umowę z Przedsiębiorstwem Budowlano Handlowym BAZA inż. Henryk Kos na sprawowanie nadzoru inwestorskiego w specjalności konstrukcyjno-budowlanej za kwotę 2 000,00 zł.</w:t>
      </w:r>
    </w:p>
    <w:p w:rsidR="003774E9" w:rsidRPr="005A44C1" w:rsidRDefault="003774E9" w:rsidP="005A44C1">
      <w:pPr>
        <w:pStyle w:val="Akapitzlist"/>
        <w:suppressAutoHyphens w:val="0"/>
        <w:spacing w:line="360" w:lineRule="auto"/>
        <w:ind w:left="720"/>
        <w:contextualSpacing/>
        <w:jc w:val="both"/>
      </w:pPr>
      <w:r w:rsidRPr="005A44C1">
        <w:t>Gmina Końskie w dniu 19.10.2018 r. powierzyła osobie fizycznej pos</w:t>
      </w:r>
      <w:r w:rsidR="00972993">
        <w:t>ia</w:t>
      </w:r>
      <w:r w:rsidRPr="005A44C1">
        <w:t xml:space="preserve">dającej stosowne uprawnienia budowlane sprawowanie nadzoru inwestorskiego w specjalności sanitarnej </w:t>
      </w:r>
      <w:r w:rsidR="00E61427">
        <w:br/>
      </w:r>
      <w:r w:rsidRPr="005A44C1">
        <w:t>za kwotę 2 600,00 zł.</w:t>
      </w:r>
    </w:p>
    <w:p w:rsidR="003774E9" w:rsidRPr="005A44C1" w:rsidRDefault="003774E9" w:rsidP="005A44C1">
      <w:pPr>
        <w:pStyle w:val="Akapitzlist"/>
        <w:suppressAutoHyphens w:val="0"/>
        <w:spacing w:line="360" w:lineRule="auto"/>
        <w:ind w:left="720"/>
        <w:contextualSpacing/>
        <w:jc w:val="both"/>
      </w:pPr>
      <w:r w:rsidRPr="005A44C1">
        <w:t>Nadzór w specjalności elektrycznej sprawowany jest przez osobę fizyczną posiadającą uprawnienia budowlane. Inspektor zgodnie z umową  z dnia 19.10.2018 r. za zrealizowaną usługę otrzyma wynagrodzenie w kwocie 1 400,00 zł.</w:t>
      </w:r>
    </w:p>
    <w:p w:rsidR="003774E9" w:rsidRPr="005A44C1" w:rsidRDefault="003774E9" w:rsidP="005A44C1">
      <w:pPr>
        <w:pStyle w:val="Akapitzlist"/>
        <w:spacing w:line="360" w:lineRule="auto"/>
        <w:ind w:left="360"/>
        <w:jc w:val="both"/>
      </w:pPr>
      <w:r w:rsidRPr="005A44C1">
        <w:t>W 2018 r. nie ponoszono wydatków na realizację zadania.</w:t>
      </w:r>
    </w:p>
    <w:p w:rsidR="003774E9" w:rsidRPr="005A44C1" w:rsidRDefault="003774E9" w:rsidP="005A44C1">
      <w:pPr>
        <w:pStyle w:val="Akapitzlist"/>
        <w:suppressAutoHyphens w:val="0"/>
        <w:spacing w:line="360" w:lineRule="auto"/>
        <w:ind w:left="720"/>
        <w:jc w:val="both"/>
      </w:pPr>
    </w:p>
    <w:p w:rsidR="004308B5" w:rsidRPr="005A44C1" w:rsidRDefault="004308B5" w:rsidP="00270BC5">
      <w:pPr>
        <w:pStyle w:val="Akapitzlist"/>
        <w:numPr>
          <w:ilvl w:val="0"/>
          <w:numId w:val="17"/>
        </w:numPr>
        <w:suppressAutoHyphens w:val="0"/>
        <w:spacing w:line="360" w:lineRule="auto"/>
        <w:jc w:val="both"/>
      </w:pPr>
      <w:r w:rsidRPr="005A44C1">
        <w:rPr>
          <w:b/>
        </w:rPr>
        <w:t>Odbudowa zbiornika wodnego w Sielpi - Rewitalizacja zbiornika oraz terenów przyległych</w:t>
      </w:r>
      <w:r w:rsidR="00E61427">
        <w:rPr>
          <w:b/>
        </w:rPr>
        <w:t xml:space="preserve"> </w:t>
      </w:r>
      <w:r w:rsidRPr="005A44C1">
        <w:rPr>
          <w:b/>
        </w:rPr>
        <w:t>w celu wzbogacenia infrastruktury turystyczno-rekreacyjnej oraz przywrócenia funkcjonalności zbiornika wodnego</w:t>
      </w:r>
    </w:p>
    <w:p w:rsidR="003774E9" w:rsidRPr="005A44C1" w:rsidRDefault="003774E9" w:rsidP="005A44C1">
      <w:pPr>
        <w:pStyle w:val="Akapitzlist"/>
        <w:suppressAutoHyphens w:val="0"/>
        <w:spacing w:line="360" w:lineRule="auto"/>
        <w:ind w:left="720"/>
        <w:jc w:val="both"/>
      </w:pPr>
      <w:r w:rsidRPr="005A44C1">
        <w:t>Instytut OZE Sp. z o.o. na podstawie umowy z dnia 18.06.2014 r. wystawił fakturę na kwotę 24 108,00 zł za zakończenie etapu opracowania koncepcji programowo-przestrzennej odbudowy zbiornika wodnego w Sielpi.</w:t>
      </w:r>
    </w:p>
    <w:p w:rsidR="003774E9" w:rsidRPr="005A44C1" w:rsidRDefault="003774E9" w:rsidP="005A44C1">
      <w:pPr>
        <w:pStyle w:val="Akapitzlist"/>
        <w:suppressAutoHyphens w:val="0"/>
        <w:spacing w:line="360" w:lineRule="auto"/>
        <w:ind w:left="720"/>
        <w:contextualSpacing/>
        <w:jc w:val="both"/>
      </w:pPr>
      <w:r w:rsidRPr="005A44C1">
        <w:t>W ramach zadania Instytut OZE Sp. z o.o. zgodnie z umową z dnia 28.06.2017 r. dostarczył Gminie Końskie dokumentację przygotowawczą (PFU, WWiOPR, WWiORB i inne opracowania) za kwotę 73 062,00 zł.</w:t>
      </w:r>
    </w:p>
    <w:p w:rsidR="003774E9" w:rsidRPr="005A44C1" w:rsidRDefault="003774E9" w:rsidP="005A44C1">
      <w:pPr>
        <w:pStyle w:val="Akapitzlist"/>
        <w:suppressAutoHyphens w:val="0"/>
        <w:spacing w:line="360" w:lineRule="auto"/>
        <w:ind w:left="720"/>
        <w:jc w:val="both"/>
      </w:pPr>
      <w:r w:rsidRPr="005A44C1">
        <w:t>Instytut OZE Sp. z o.o. zgodnie z umową z dnia 20.09.2017 r. opracował dokumenty dotyczące remontu obiektów piętrzących wodę w zbiorniku Sielpia za kwotę 36 223,50 zł.</w:t>
      </w:r>
    </w:p>
    <w:p w:rsidR="003774E9" w:rsidRPr="005A44C1" w:rsidRDefault="003774E9" w:rsidP="005A44C1">
      <w:pPr>
        <w:pStyle w:val="Akapitzlist"/>
        <w:suppressAutoHyphens w:val="0"/>
        <w:spacing w:line="360" w:lineRule="auto"/>
        <w:ind w:left="720"/>
        <w:jc w:val="both"/>
      </w:pPr>
      <w:r w:rsidRPr="005A44C1">
        <w:t xml:space="preserve">W dniu 21.08.2018 r. zlecono firmie Instytut OZE Sp. z o.o. opracowanie dokumentacji przetargowej dla </w:t>
      </w:r>
      <w:r w:rsidR="00A0087D">
        <w:t>ww. zadania</w:t>
      </w:r>
      <w:r w:rsidRPr="005A44C1">
        <w:t>. Wykonawca za przekazane materiały otrzymał kwotę 158 670,00 zł.</w:t>
      </w:r>
    </w:p>
    <w:p w:rsidR="003774E9" w:rsidRPr="005A44C1" w:rsidRDefault="003774E9" w:rsidP="005A44C1">
      <w:pPr>
        <w:pStyle w:val="Akapitzlist"/>
        <w:suppressAutoHyphens w:val="0"/>
        <w:spacing w:line="360" w:lineRule="auto"/>
        <w:ind w:left="720"/>
        <w:jc w:val="both"/>
      </w:pPr>
      <w:r w:rsidRPr="005A44C1">
        <w:t>Zlecono przedsiębiorstwu Biuro Analiz Inwestycji Marzena Adydan aktualizację studium wykonalności za kwotę 6 000,00 zł. Biuro Analiz przekazało zaktualizowane studium</w:t>
      </w:r>
      <w:r w:rsidRPr="005A44C1">
        <w:br/>
        <w:t>w terminie.</w:t>
      </w:r>
    </w:p>
    <w:p w:rsidR="003774E9" w:rsidRPr="005A44C1" w:rsidRDefault="003774E9" w:rsidP="005A44C1">
      <w:pPr>
        <w:spacing w:line="360" w:lineRule="auto"/>
        <w:ind w:left="360"/>
        <w:jc w:val="both"/>
      </w:pPr>
      <w:r w:rsidRPr="005A44C1">
        <w:t xml:space="preserve">Łącznie na zadanie w 2018 r. wydatkowano kwotę </w:t>
      </w:r>
      <w:r w:rsidRPr="005A44C1">
        <w:rPr>
          <w:b/>
        </w:rPr>
        <w:t>298 063,50 zł.</w:t>
      </w:r>
    </w:p>
    <w:p w:rsidR="003774E9" w:rsidRPr="005A44C1" w:rsidRDefault="003774E9" w:rsidP="005A44C1">
      <w:pPr>
        <w:pStyle w:val="Akapitzlist"/>
        <w:suppressAutoHyphens w:val="0"/>
        <w:spacing w:line="360" w:lineRule="auto"/>
        <w:ind w:left="720"/>
        <w:jc w:val="both"/>
      </w:pPr>
    </w:p>
    <w:p w:rsidR="004308B5" w:rsidRPr="005A44C1" w:rsidRDefault="004308B5" w:rsidP="00270BC5">
      <w:pPr>
        <w:pStyle w:val="Akapitzlist"/>
        <w:numPr>
          <w:ilvl w:val="0"/>
          <w:numId w:val="17"/>
        </w:numPr>
        <w:suppressAutoHyphens w:val="0"/>
        <w:spacing w:line="360" w:lineRule="auto"/>
        <w:jc w:val="both"/>
      </w:pPr>
      <w:r w:rsidRPr="005A44C1">
        <w:rPr>
          <w:b/>
        </w:rPr>
        <w:lastRenderedPageBreak/>
        <w:t>Rekultywacja i remediacja zdegradowanych zbiorników wodnych na terenie miasta Końskie (Stary Młyn i Browary) - Przywrócenie funkcjonalności zbiorników wodnych oraz ochrona wód</w:t>
      </w:r>
    </w:p>
    <w:p w:rsidR="003774E9" w:rsidRPr="005A44C1" w:rsidRDefault="003774E9" w:rsidP="005A44C1">
      <w:pPr>
        <w:pStyle w:val="Akapitzlist"/>
        <w:suppressAutoHyphens w:val="0"/>
        <w:spacing w:line="360" w:lineRule="auto"/>
        <w:ind w:left="720"/>
        <w:contextualSpacing/>
        <w:jc w:val="both"/>
      </w:pPr>
      <w:r w:rsidRPr="005A44C1">
        <w:t>Instytut OZE Sp. z o.o. zgodnie z umową z dnia 14.06.2017 r. opracował dokumentację przygotowawczą (m.in. PFU, WWiOPR, WWiORB) za kwotę 143 295,00 zł.</w:t>
      </w:r>
    </w:p>
    <w:p w:rsidR="003774E9" w:rsidRPr="005A44C1" w:rsidRDefault="003774E9" w:rsidP="005A44C1">
      <w:pPr>
        <w:pStyle w:val="Akapitzlist"/>
        <w:suppressAutoHyphens w:val="0"/>
        <w:spacing w:line="360" w:lineRule="auto"/>
        <w:ind w:left="720"/>
        <w:contextualSpacing/>
        <w:jc w:val="both"/>
      </w:pPr>
      <w:r w:rsidRPr="005A44C1">
        <w:t>Konsorcjum firm STAWECKI HOLDING Sp. z o.o. Sp. K.(Lider), ESC Przedsiębiorstwo Handlowo-Usługowe oraz Biuro Studiów i Projektów Gospodarki Wodnej Rolnictwa "BIPROMEL" Sp. z o.o. na podstawie umowy z dnia 07.05.2018 r. opracuje dokumentację projektową i na jej podstawie wykona roboty budowalne na zbiornikach wodnych</w:t>
      </w:r>
      <w:r w:rsidRPr="005A44C1">
        <w:br/>
        <w:t>w Końskich za kwotę 8 671 500,00 zł. Wykonawca w 2018 r. otrzymał wynagrodzenie częściowe w kwocie 2 207 184,40 zł.</w:t>
      </w:r>
    </w:p>
    <w:p w:rsidR="003774E9" w:rsidRPr="005A44C1" w:rsidRDefault="003774E9" w:rsidP="005A44C1">
      <w:pPr>
        <w:pStyle w:val="Akapitzlist"/>
        <w:suppressAutoHyphens w:val="0"/>
        <w:spacing w:line="360" w:lineRule="auto"/>
        <w:ind w:left="720"/>
        <w:contextualSpacing/>
        <w:jc w:val="both"/>
      </w:pPr>
      <w:r w:rsidRPr="005A44C1">
        <w:t>W ramach zadania Pracownia Szyldów i Reklam s.c. Tomasz Buśkiewicz, Robert Czagowiec zgodnie z  umową z dnia 25.06.2018 r. dostarczyła i zamontowała dwie tablice informacyjno-pamiątkowe za kwotę 1 463,70 zł.</w:t>
      </w:r>
    </w:p>
    <w:p w:rsidR="003774E9" w:rsidRPr="005A44C1" w:rsidRDefault="003774E9" w:rsidP="005A44C1">
      <w:pPr>
        <w:pStyle w:val="Akapitzlist"/>
        <w:suppressAutoHyphens w:val="0"/>
        <w:spacing w:line="360" w:lineRule="auto"/>
        <w:ind w:left="720"/>
        <w:contextualSpacing/>
        <w:jc w:val="both"/>
      </w:pPr>
      <w:r w:rsidRPr="005A44C1">
        <w:t>Inspektor nadzoru inwestorskiego w specjalności inżynierii hydrotechnicznej zgodnie</w:t>
      </w:r>
      <w:r w:rsidRPr="005A44C1">
        <w:br/>
        <w:t>z umową z dnia 17.07.2018 r. sprawuje nadzór nad zadaniem za kwotę 16 000,00 zł. Inspektor otrzymał wynagrodzenie częściowe w kwocie 8 000,00 zł.</w:t>
      </w:r>
    </w:p>
    <w:p w:rsidR="003774E9" w:rsidRPr="005A44C1" w:rsidRDefault="003774E9" w:rsidP="005A44C1">
      <w:pPr>
        <w:pStyle w:val="Akapitzlist"/>
        <w:suppressAutoHyphens w:val="0"/>
        <w:spacing w:line="360" w:lineRule="auto"/>
        <w:ind w:left="720"/>
        <w:contextualSpacing/>
        <w:jc w:val="both"/>
      </w:pPr>
      <w:r w:rsidRPr="005A44C1">
        <w:t>W dniu 17.07.2018 r. podpisano umowę z archeologiem, który sprawuje nadzór nad robotami ziemnymi za kwotę 5 000,00 zł.  Archeolog otrzymał wynagrodzenie częściowe</w:t>
      </w:r>
      <w:r w:rsidRPr="005A44C1">
        <w:br/>
        <w:t xml:space="preserve">w kwocie 2 500,00 zł. </w:t>
      </w:r>
    </w:p>
    <w:p w:rsidR="003774E9" w:rsidRPr="005A44C1" w:rsidRDefault="003774E9" w:rsidP="005A44C1">
      <w:pPr>
        <w:pStyle w:val="Akapitzlist"/>
        <w:suppressAutoHyphens w:val="0"/>
        <w:spacing w:line="360" w:lineRule="auto"/>
        <w:ind w:left="720"/>
        <w:contextualSpacing/>
        <w:jc w:val="both"/>
      </w:pPr>
      <w:r w:rsidRPr="005A44C1">
        <w:t>Gmina Końskie, jako płatnik uregulowała składki ubezpieczeniowe od umów zlecenia</w:t>
      </w:r>
      <w:r w:rsidRPr="005A44C1">
        <w:br/>
        <w:t>w kwocie 1 866,20 zł</w:t>
      </w:r>
      <w:r w:rsidR="00E61427">
        <w:t>.</w:t>
      </w:r>
    </w:p>
    <w:p w:rsidR="003774E9" w:rsidRPr="005A44C1" w:rsidRDefault="003774E9" w:rsidP="005A44C1">
      <w:pPr>
        <w:spacing w:line="360" w:lineRule="auto"/>
        <w:ind w:left="357"/>
        <w:jc w:val="both"/>
      </w:pPr>
      <w:r w:rsidRPr="005A44C1">
        <w:t xml:space="preserve"> Łącznie na zadanie w 2018 r. wydatkowano kwotę </w:t>
      </w:r>
      <w:r w:rsidRPr="005A44C1">
        <w:rPr>
          <w:b/>
        </w:rPr>
        <w:t>2 364 309,30 zł.</w:t>
      </w:r>
    </w:p>
    <w:p w:rsidR="003774E9" w:rsidRPr="005A44C1" w:rsidRDefault="003774E9" w:rsidP="005A44C1">
      <w:pPr>
        <w:pStyle w:val="Akapitzlist"/>
        <w:suppressAutoHyphens w:val="0"/>
        <w:spacing w:line="360" w:lineRule="auto"/>
        <w:ind w:left="720"/>
        <w:jc w:val="both"/>
      </w:pPr>
    </w:p>
    <w:p w:rsidR="004308B5" w:rsidRPr="005A44C1" w:rsidRDefault="004308B5" w:rsidP="00270BC5">
      <w:pPr>
        <w:pStyle w:val="Akapitzlist"/>
        <w:numPr>
          <w:ilvl w:val="0"/>
          <w:numId w:val="17"/>
        </w:numPr>
        <w:suppressAutoHyphens w:val="0"/>
        <w:spacing w:line="360" w:lineRule="auto"/>
        <w:jc w:val="both"/>
      </w:pPr>
      <w:r w:rsidRPr="005A44C1">
        <w:rPr>
          <w:b/>
        </w:rPr>
        <w:t xml:space="preserve">Rozwój społeczeństwa informacyjnego poprzez wdrożenie nowoczesnych e-usług </w:t>
      </w:r>
      <w:r w:rsidR="00E61427">
        <w:rPr>
          <w:b/>
        </w:rPr>
        <w:br/>
      </w:r>
      <w:r w:rsidRPr="005A44C1">
        <w:rPr>
          <w:b/>
        </w:rPr>
        <w:t>w Gminie Końskie - Zapewnienie funkcjonowania sprawnych usług publicznych</w:t>
      </w:r>
    </w:p>
    <w:p w:rsidR="003774E9" w:rsidRPr="005A44C1" w:rsidRDefault="003774E9" w:rsidP="005A44C1">
      <w:pPr>
        <w:pStyle w:val="Akapitzlist"/>
        <w:suppressAutoHyphens w:val="0"/>
        <w:spacing w:line="360" w:lineRule="auto"/>
        <w:ind w:left="720"/>
        <w:jc w:val="both"/>
      </w:pPr>
      <w:r w:rsidRPr="005A44C1">
        <w:t>Zleceniem z dnia 13.09.2017 r. powierzono osobie fizycznej opracowanie koncepcji wraz</w:t>
      </w:r>
      <w:r w:rsidRPr="005A44C1">
        <w:br/>
        <w:t xml:space="preserve">z kosztorysami za kwotę 6 000,00 zł. Wykonawca za wykonane dzieło zgodnie z umową otrzymał wynagrodzenie końcowe w kwocie 600,00 zł. </w:t>
      </w:r>
    </w:p>
    <w:p w:rsidR="003774E9" w:rsidRPr="005A44C1" w:rsidRDefault="003774E9" w:rsidP="005A44C1">
      <w:pPr>
        <w:pStyle w:val="Akapitzlist"/>
        <w:suppressAutoHyphens w:val="0"/>
        <w:spacing w:line="360" w:lineRule="auto"/>
        <w:ind w:left="720"/>
        <w:jc w:val="both"/>
      </w:pPr>
      <w:r w:rsidRPr="005A44C1">
        <w:t>Zgodnie z umową z dnia 13.09.2017 r. osoba fizyczna za kwotę 8  500,00 zł opracowała studium wykonalności. Zleceniobiorca otrzymał zgodnie z umową wynagrodzenie końcowe</w:t>
      </w:r>
      <w:r w:rsidRPr="005A44C1">
        <w:br/>
        <w:t xml:space="preserve">w kwocie 1 700,00 zł. </w:t>
      </w:r>
    </w:p>
    <w:p w:rsidR="003774E9" w:rsidRPr="005A44C1" w:rsidRDefault="003774E9" w:rsidP="005A44C1">
      <w:pPr>
        <w:pStyle w:val="Akapitzlist"/>
        <w:suppressAutoHyphens w:val="0"/>
        <w:spacing w:line="360" w:lineRule="auto"/>
        <w:ind w:left="720"/>
        <w:jc w:val="both"/>
      </w:pPr>
      <w:r w:rsidRPr="005A44C1">
        <w:t>Firma 3P Piotr Przybyła na podstawie umowy z dnia 30.04.2018 r. opracował</w:t>
      </w:r>
      <w:r w:rsidR="00E35C43">
        <w:t>a</w:t>
      </w:r>
      <w:r w:rsidRPr="005A44C1">
        <w:t xml:space="preserve"> specyfikację istotnych warunków zamówienia dla zadania e-usługi za kwotę 6 000,00 zł.  Wykonawca otrzymał honorarium częściowe w kwocie 5 400,00 zł. </w:t>
      </w:r>
    </w:p>
    <w:p w:rsidR="003774E9" w:rsidRPr="005A44C1" w:rsidRDefault="003774E9" w:rsidP="005A44C1">
      <w:pPr>
        <w:pStyle w:val="Akapitzlist"/>
        <w:spacing w:line="360" w:lineRule="auto"/>
        <w:ind w:left="360"/>
        <w:jc w:val="both"/>
      </w:pPr>
      <w:r w:rsidRPr="005A44C1">
        <w:lastRenderedPageBreak/>
        <w:t xml:space="preserve">Łącznie na zadanie w 2018 r. wydatkowano kwotę </w:t>
      </w:r>
      <w:r w:rsidRPr="005A44C1">
        <w:rPr>
          <w:b/>
        </w:rPr>
        <w:t>7 700,00</w:t>
      </w:r>
      <w:r w:rsidRPr="005A44C1">
        <w:t xml:space="preserve"> </w:t>
      </w:r>
      <w:r w:rsidRPr="005A44C1">
        <w:rPr>
          <w:b/>
        </w:rPr>
        <w:t>zł</w:t>
      </w:r>
      <w:r w:rsidRPr="005A44C1">
        <w:t>.</w:t>
      </w:r>
    </w:p>
    <w:p w:rsidR="003774E9" w:rsidRPr="005A44C1" w:rsidRDefault="003774E9" w:rsidP="005A44C1">
      <w:pPr>
        <w:pStyle w:val="Akapitzlist"/>
        <w:suppressAutoHyphens w:val="0"/>
        <w:spacing w:line="360" w:lineRule="auto"/>
        <w:ind w:left="720"/>
        <w:jc w:val="both"/>
      </w:pPr>
    </w:p>
    <w:p w:rsidR="004308B5" w:rsidRPr="005A44C1" w:rsidRDefault="004308B5" w:rsidP="00270BC5">
      <w:pPr>
        <w:pStyle w:val="Akapitzlist"/>
        <w:numPr>
          <w:ilvl w:val="0"/>
          <w:numId w:val="17"/>
        </w:numPr>
        <w:suppressAutoHyphens w:val="0"/>
        <w:spacing w:line="360" w:lineRule="auto"/>
        <w:jc w:val="both"/>
        <w:rPr>
          <w:b/>
        </w:rPr>
      </w:pPr>
      <w:r w:rsidRPr="005A44C1">
        <w:rPr>
          <w:b/>
        </w:rPr>
        <w:t>Rozbudowa, nadbudowa i przebudowa świetlicy wiejskiej w miejscowości Gracuch - Poprawa stanu infrastruktury kulturalnej gminy Końskie</w:t>
      </w:r>
    </w:p>
    <w:p w:rsidR="003774E9" w:rsidRPr="005A44C1" w:rsidRDefault="003774E9" w:rsidP="005A44C1">
      <w:pPr>
        <w:pStyle w:val="Akapitzlist"/>
        <w:tabs>
          <w:tab w:val="left" w:pos="804"/>
        </w:tabs>
        <w:suppressAutoHyphens w:val="0"/>
        <w:spacing w:line="360" w:lineRule="auto"/>
        <w:ind w:left="720"/>
        <w:jc w:val="both"/>
      </w:pPr>
      <w:r w:rsidRPr="005A44C1">
        <w:t>Biuro EKO-DOM Projekty budowlane mgr inż. Andrzej Charun na podstawie umowy z dnia 20.03.2018 r. sprawuje nadzór inwestorski w specjalności konstrukcyjno-budowlanej za kwotę 2 214,00 zł.</w:t>
      </w:r>
    </w:p>
    <w:p w:rsidR="003774E9" w:rsidRPr="005A44C1" w:rsidRDefault="003774E9" w:rsidP="005A44C1">
      <w:pPr>
        <w:pStyle w:val="Akapitzlist"/>
        <w:tabs>
          <w:tab w:val="left" w:pos="804"/>
        </w:tabs>
        <w:suppressAutoHyphens w:val="0"/>
        <w:spacing w:line="360" w:lineRule="auto"/>
        <w:ind w:left="720"/>
        <w:jc w:val="both"/>
      </w:pPr>
      <w:r w:rsidRPr="005A44C1">
        <w:t xml:space="preserve">Usługi Remontowo-Budowlane REMO-BUD s.c. Robert Kosmal, Katarzyna Mołdawa </w:t>
      </w:r>
      <w:r w:rsidR="009A26A9">
        <w:br/>
      </w:r>
      <w:r w:rsidRPr="005A44C1">
        <w:t>na podstawie umowy z dnia 03.09.2018 r. prowadzi roboty budowlane w Gracuchu. Wykonawca za wykonane prace otrzyma wynagrodzenie w kwocie 449 999,19 zł.</w:t>
      </w:r>
    </w:p>
    <w:p w:rsidR="003774E9" w:rsidRPr="005A44C1" w:rsidRDefault="003774E9" w:rsidP="005A44C1">
      <w:pPr>
        <w:pStyle w:val="Akapitzlist"/>
        <w:spacing w:line="360" w:lineRule="auto"/>
        <w:ind w:left="360"/>
        <w:jc w:val="both"/>
      </w:pPr>
      <w:r w:rsidRPr="005A44C1">
        <w:t>W 2018 r. nie ponoszono wydatków na realizację zadania</w:t>
      </w:r>
    </w:p>
    <w:p w:rsidR="003774E9" w:rsidRPr="005A44C1" w:rsidRDefault="003774E9" w:rsidP="005A44C1">
      <w:pPr>
        <w:pStyle w:val="Akapitzlist"/>
        <w:spacing w:line="360" w:lineRule="auto"/>
        <w:ind w:left="360"/>
        <w:jc w:val="both"/>
        <w:rPr>
          <w:b/>
        </w:rPr>
      </w:pPr>
    </w:p>
    <w:p w:rsidR="004308B5" w:rsidRPr="005A44C1" w:rsidRDefault="004308B5" w:rsidP="00270BC5">
      <w:pPr>
        <w:pStyle w:val="Akapitzlist"/>
        <w:numPr>
          <w:ilvl w:val="0"/>
          <w:numId w:val="17"/>
        </w:numPr>
        <w:suppressAutoHyphens w:val="0"/>
        <w:spacing w:line="360" w:lineRule="auto"/>
        <w:jc w:val="both"/>
        <w:rPr>
          <w:b/>
        </w:rPr>
      </w:pPr>
      <w:r w:rsidRPr="005A44C1">
        <w:rPr>
          <w:b/>
        </w:rPr>
        <w:t xml:space="preserve">Budowa ul. Mostowej w Końskich w ramach zadania "Przebudowa infrastruktury drogowej na potrzeby utworzenia centrum przesiadkowego przy ul. Wojska Polskiego </w:t>
      </w:r>
      <w:r w:rsidR="00AD4017">
        <w:rPr>
          <w:b/>
        </w:rPr>
        <w:br/>
      </w:r>
      <w:r w:rsidRPr="005A44C1">
        <w:rPr>
          <w:b/>
        </w:rPr>
        <w:t>w Końskich - Poprawa stanu infrastruktury drogowej oraz organizacji komunikacji na terenie miasta Końskie</w:t>
      </w:r>
    </w:p>
    <w:p w:rsidR="004308B5" w:rsidRPr="005A44C1" w:rsidRDefault="004308B5" w:rsidP="005A44C1">
      <w:pPr>
        <w:pStyle w:val="Akapitzlist"/>
        <w:suppressAutoHyphens w:val="0"/>
        <w:spacing w:line="360" w:lineRule="auto"/>
        <w:ind w:left="720"/>
        <w:jc w:val="both"/>
      </w:pPr>
      <w:r w:rsidRPr="005A44C1">
        <w:t>W dniu 21.03.2016 r. podpisano umowę z firmą Specjalistyczne Biuro Inwestycyjno-Inżynierskie PROSTA-PROJEKT, która opracowała dokumentację projektowo-kosztorysową budowy ulicy Mostowej w Końskich za kwotę 39 237,00 zł.</w:t>
      </w:r>
    </w:p>
    <w:p w:rsidR="004308B5" w:rsidRPr="005A44C1" w:rsidRDefault="004308B5" w:rsidP="005A44C1">
      <w:pPr>
        <w:pStyle w:val="Akapitzlist"/>
        <w:suppressAutoHyphens w:val="0"/>
        <w:spacing w:line="360" w:lineRule="auto"/>
        <w:ind w:left="720"/>
        <w:jc w:val="both"/>
      </w:pPr>
      <w:r w:rsidRPr="005A44C1">
        <w:t>Przedsiębiorstwo ALBUD Błaszczyk Bednarczyk Sp. J. na podstawie umowy z dnia</w:t>
      </w:r>
      <w:r w:rsidRPr="005A44C1">
        <w:br/>
        <w:t>25.04.2018 r. wykonało budowę ul. Mostowej za kwotę 845 614,85 zł.</w:t>
      </w:r>
    </w:p>
    <w:p w:rsidR="004308B5" w:rsidRPr="005A44C1" w:rsidRDefault="004308B5" w:rsidP="005A44C1">
      <w:pPr>
        <w:pStyle w:val="Akapitzlist"/>
        <w:suppressAutoHyphens w:val="0"/>
        <w:spacing w:line="360" w:lineRule="auto"/>
        <w:ind w:left="720"/>
        <w:jc w:val="both"/>
      </w:pPr>
      <w:r w:rsidRPr="005A44C1">
        <w:t>Specjalistyczne Biuro Inwestycyjno-Inżynierskie PROSTA-PROJEKT na podstawie umowy</w:t>
      </w:r>
      <w:r w:rsidRPr="005A44C1">
        <w:br/>
        <w:t xml:space="preserve"> z dnia 21.03.2016 r. sprawowało nadzór autorski na budowie za kwotę 615,00 zł.</w:t>
      </w:r>
    </w:p>
    <w:p w:rsidR="004308B5" w:rsidRPr="005A44C1" w:rsidRDefault="004308B5" w:rsidP="005A44C1">
      <w:pPr>
        <w:spacing w:line="360" w:lineRule="auto"/>
        <w:ind w:left="357"/>
        <w:jc w:val="both"/>
        <w:rPr>
          <w:b/>
        </w:rPr>
      </w:pPr>
      <w:r w:rsidRPr="005A44C1">
        <w:t xml:space="preserve">Łącznie na zadanie w 2018 r. wydatkowano kwotę </w:t>
      </w:r>
      <w:r w:rsidRPr="005A44C1">
        <w:rPr>
          <w:b/>
        </w:rPr>
        <w:t>885 466,85 zł.</w:t>
      </w:r>
    </w:p>
    <w:p w:rsidR="004308B5" w:rsidRPr="005A44C1" w:rsidRDefault="004308B5" w:rsidP="005A44C1">
      <w:pPr>
        <w:pStyle w:val="Akapitzlist"/>
        <w:suppressAutoHyphens w:val="0"/>
        <w:spacing w:line="360" w:lineRule="auto"/>
        <w:ind w:left="720"/>
        <w:jc w:val="both"/>
        <w:rPr>
          <w:b/>
        </w:rPr>
      </w:pPr>
    </w:p>
    <w:p w:rsidR="004308B5" w:rsidRPr="005A44C1" w:rsidRDefault="004308B5" w:rsidP="00270BC5">
      <w:pPr>
        <w:pStyle w:val="Akapitzlist"/>
        <w:numPr>
          <w:ilvl w:val="0"/>
          <w:numId w:val="17"/>
        </w:numPr>
        <w:suppressAutoHyphens w:val="0"/>
        <w:spacing w:line="360" w:lineRule="auto"/>
        <w:jc w:val="both"/>
        <w:rPr>
          <w:b/>
        </w:rPr>
      </w:pPr>
      <w:r w:rsidRPr="005A44C1">
        <w:rPr>
          <w:b/>
        </w:rPr>
        <w:t>Przebudowa infrastruktury drogowej na potrzeby utworzenia centrum przesiadkowego przy ul. Wojska Polskiego w Końskich - Utworzenie zintegrowanego centrum przesiadkowego w celu ograniczenia ruchu w centrum miasta oraz poprawy organizacji komunikacji na terenie miasta Końskie</w:t>
      </w:r>
    </w:p>
    <w:p w:rsidR="004308B5" w:rsidRPr="005A44C1" w:rsidRDefault="004308B5" w:rsidP="005A44C1">
      <w:pPr>
        <w:pStyle w:val="Akapitzlist"/>
        <w:suppressAutoHyphens w:val="0"/>
        <w:spacing w:line="360" w:lineRule="auto"/>
        <w:ind w:left="720"/>
        <w:jc w:val="both"/>
      </w:pPr>
      <w:r w:rsidRPr="005A44C1">
        <w:t xml:space="preserve">Przedsiębiorstwo Projektowanie i Nadzór Budownictwa Drogowego mgr inż. Zbigniew Ciepliński zgodnie z umową z dnia 27.01.2017 r. opracował dokumentację projektową obejmującą utworzenie centrum przesiadkowego za kwotę 23 370,00 zł. </w:t>
      </w:r>
    </w:p>
    <w:p w:rsidR="004308B5" w:rsidRPr="005A44C1" w:rsidRDefault="004308B5" w:rsidP="005A44C1">
      <w:pPr>
        <w:pStyle w:val="Akapitzlist"/>
        <w:suppressAutoHyphens w:val="0"/>
        <w:spacing w:line="360" w:lineRule="auto"/>
        <w:ind w:left="720"/>
        <w:jc w:val="both"/>
      </w:pPr>
      <w:r w:rsidRPr="005A44C1">
        <w:t>Podmiot ZKRM Sp. z o.o. zgodnie z umową z dnia 22.08.2017 r. przygotował studium wykonalności dla ww. przedsięwzi</w:t>
      </w:r>
      <w:r w:rsidR="00E572C3">
        <w:t>ęcia. Wykonawca otrzymał ostanią</w:t>
      </w:r>
      <w:r w:rsidRPr="005A44C1">
        <w:t xml:space="preserve"> część wynagrodzenia</w:t>
      </w:r>
      <w:r w:rsidRPr="005A44C1">
        <w:br/>
        <w:t>w kwocie 1 780,00 zł.</w:t>
      </w:r>
    </w:p>
    <w:p w:rsidR="004308B5" w:rsidRPr="005A44C1" w:rsidRDefault="004308B5" w:rsidP="005A44C1">
      <w:pPr>
        <w:pStyle w:val="Akapitzlist"/>
        <w:suppressAutoHyphens w:val="0"/>
        <w:spacing w:line="360" w:lineRule="auto"/>
        <w:ind w:left="720"/>
        <w:jc w:val="both"/>
      </w:pPr>
      <w:r w:rsidRPr="005A44C1">
        <w:lastRenderedPageBreak/>
        <w:t>PGE Dystrybucja SA Oddział Skarżysko-Kamienna na podstawie umów z dnia 02.05.2018 r.</w:t>
      </w:r>
      <w:r w:rsidRPr="005A44C1">
        <w:br/>
        <w:t>i 07.05.2018 r. wykonało przyłącza elektryczne do toalety publicznej oraz oświetlenia drogow</w:t>
      </w:r>
      <w:r w:rsidR="00972993">
        <w:t>ego</w:t>
      </w:r>
      <w:r w:rsidRPr="005A44C1">
        <w:t xml:space="preserve"> za kwotę 664,29 zł.</w:t>
      </w:r>
    </w:p>
    <w:p w:rsidR="004308B5" w:rsidRPr="005A44C1" w:rsidRDefault="004308B5" w:rsidP="005A44C1">
      <w:pPr>
        <w:pStyle w:val="Akapitzlist"/>
        <w:spacing w:line="360" w:lineRule="auto"/>
        <w:ind w:left="360"/>
        <w:jc w:val="both"/>
      </w:pPr>
      <w:r w:rsidRPr="005A44C1">
        <w:t xml:space="preserve">Łącznie na zadanie w 2018 r. wydatkowano kwotę </w:t>
      </w:r>
      <w:r w:rsidRPr="005A44C1">
        <w:rPr>
          <w:b/>
        </w:rPr>
        <w:t>25 814,29</w:t>
      </w:r>
      <w:r w:rsidRPr="005A44C1">
        <w:t xml:space="preserve"> </w:t>
      </w:r>
      <w:r w:rsidRPr="005A44C1">
        <w:rPr>
          <w:b/>
        </w:rPr>
        <w:t>zł</w:t>
      </w:r>
      <w:r w:rsidRPr="005A44C1">
        <w:t>.</w:t>
      </w:r>
    </w:p>
    <w:p w:rsidR="004308B5" w:rsidRPr="005A44C1" w:rsidRDefault="004308B5" w:rsidP="005A44C1">
      <w:pPr>
        <w:pStyle w:val="Akapitzlist"/>
        <w:suppressAutoHyphens w:val="0"/>
        <w:spacing w:line="360" w:lineRule="auto"/>
        <w:ind w:left="720"/>
        <w:jc w:val="both"/>
        <w:rPr>
          <w:b/>
        </w:rPr>
      </w:pPr>
    </w:p>
    <w:p w:rsidR="0035117F" w:rsidRPr="005A44C1" w:rsidRDefault="0035117F" w:rsidP="005A44C1">
      <w:pPr>
        <w:pStyle w:val="Akapitzlist"/>
        <w:numPr>
          <w:ilvl w:val="0"/>
          <w:numId w:val="10"/>
        </w:numPr>
        <w:shd w:val="clear" w:color="auto" w:fill="D9D9D9"/>
        <w:suppressAutoHyphens w:val="0"/>
        <w:spacing w:line="360" w:lineRule="auto"/>
        <w:ind w:hanging="1080"/>
        <w:contextualSpacing/>
        <w:rPr>
          <w:b/>
        </w:rPr>
      </w:pPr>
      <w:r w:rsidRPr="005A44C1">
        <w:rPr>
          <w:b/>
        </w:rPr>
        <w:t>Przedsięwzięcia pozostałe</w:t>
      </w:r>
    </w:p>
    <w:p w:rsidR="00301851" w:rsidRPr="005A44C1" w:rsidRDefault="0040371E" w:rsidP="005A44C1">
      <w:pPr>
        <w:pStyle w:val="Akapitzlist"/>
        <w:numPr>
          <w:ilvl w:val="0"/>
          <w:numId w:val="8"/>
        </w:numPr>
        <w:shd w:val="clear" w:color="auto" w:fill="D9D9D9"/>
        <w:suppressAutoHyphens w:val="0"/>
        <w:spacing w:line="360" w:lineRule="auto"/>
        <w:contextualSpacing/>
        <w:rPr>
          <w:b/>
        </w:rPr>
      </w:pPr>
      <w:r w:rsidRPr="005A44C1">
        <w:rPr>
          <w:b/>
        </w:rPr>
        <w:t>Wydatki bieżące</w:t>
      </w:r>
    </w:p>
    <w:p w:rsidR="0040371E" w:rsidRPr="005A44C1" w:rsidRDefault="0040371E" w:rsidP="005A44C1">
      <w:pPr>
        <w:pStyle w:val="Akapitzlist"/>
        <w:numPr>
          <w:ilvl w:val="0"/>
          <w:numId w:val="12"/>
        </w:numPr>
        <w:suppressAutoHyphens w:val="0"/>
        <w:spacing w:line="360" w:lineRule="auto"/>
        <w:ind w:left="1276" w:hanging="567"/>
        <w:jc w:val="both"/>
      </w:pPr>
      <w:r w:rsidRPr="005A44C1">
        <w:rPr>
          <w:b/>
        </w:rPr>
        <w:t>Dopłata do ścieków sanitarnych dla gospodarstw domowych - Zbiorowe odprowadzenie ścieków  z terenu gminy Końskie</w:t>
      </w:r>
    </w:p>
    <w:p w:rsidR="009836D3" w:rsidRPr="00AD4017" w:rsidRDefault="009836D3" w:rsidP="005A44C1">
      <w:pPr>
        <w:spacing w:line="360" w:lineRule="auto"/>
        <w:jc w:val="both"/>
      </w:pPr>
      <w:r w:rsidRPr="00AD4017">
        <w:rPr>
          <w:bCs/>
          <w:lang w:eastAsia="pl-PL"/>
        </w:rPr>
        <w:t xml:space="preserve">Uchwałą </w:t>
      </w:r>
      <w:r w:rsidR="00367EBA" w:rsidRPr="00AD4017">
        <w:rPr>
          <w:bCs/>
          <w:lang w:eastAsia="pl-PL"/>
        </w:rPr>
        <w:t>Nr XXXI/310/2017 z dnia 30 marca 2017 r.</w:t>
      </w:r>
      <w:r w:rsidRPr="00AD4017">
        <w:rPr>
          <w:bCs/>
          <w:lang w:eastAsia="pl-PL"/>
        </w:rPr>
        <w:t xml:space="preserve"> w sprawie ustalenia dopłat do cen za zbiorowe odprowadzanie ścieków dla gospodarstw domowych</w:t>
      </w:r>
      <w:r w:rsidR="00AD4017" w:rsidRPr="00AD4017">
        <w:rPr>
          <w:bCs/>
          <w:lang w:eastAsia="pl-PL"/>
        </w:rPr>
        <w:t xml:space="preserve"> z terenu Miasta i Gminy Końskie, zmienionej uchwałą Nr L/467/2018 z dnia 30 kwietnia 2018 r. oraz uchwałą Nr LIV/516/2018 z dnia 14 sierpnia 2018 r.</w:t>
      </w:r>
      <w:r w:rsidRPr="00AD4017">
        <w:rPr>
          <w:bCs/>
          <w:lang w:eastAsia="pl-PL"/>
        </w:rPr>
        <w:t xml:space="preserve"> zostały określone dopłaty do każdego m</w:t>
      </w:r>
      <w:r w:rsidRPr="00AD4017">
        <w:rPr>
          <w:bCs/>
          <w:vertAlign w:val="superscript"/>
          <w:lang w:eastAsia="pl-PL"/>
        </w:rPr>
        <w:t>3</w:t>
      </w:r>
      <w:r w:rsidRPr="00AD4017">
        <w:rPr>
          <w:bCs/>
          <w:lang w:eastAsia="pl-PL"/>
        </w:rPr>
        <w:t xml:space="preserve"> odprowadzanych ścieków sanitarnych dla grupy - gospodarstwa domowe. W 201</w:t>
      </w:r>
      <w:r w:rsidR="00AD4017" w:rsidRPr="00AD4017">
        <w:rPr>
          <w:bCs/>
          <w:lang w:eastAsia="pl-PL"/>
        </w:rPr>
        <w:t>8</w:t>
      </w:r>
      <w:r w:rsidR="00301851" w:rsidRPr="00AD4017">
        <w:rPr>
          <w:bCs/>
          <w:lang w:eastAsia="pl-PL"/>
        </w:rPr>
        <w:t xml:space="preserve"> r.</w:t>
      </w:r>
      <w:r w:rsidRPr="00AD4017">
        <w:rPr>
          <w:bCs/>
          <w:lang w:eastAsia="pl-PL"/>
        </w:rPr>
        <w:t xml:space="preserve"> </w:t>
      </w:r>
      <w:r w:rsidR="00301851" w:rsidRPr="00AD4017">
        <w:rPr>
          <w:bCs/>
          <w:lang w:eastAsia="pl-PL"/>
        </w:rPr>
        <w:t xml:space="preserve">na ww. przedsięwzięcie poniesiono wydatki w </w:t>
      </w:r>
      <w:r w:rsidRPr="00AD4017">
        <w:rPr>
          <w:bCs/>
          <w:lang w:eastAsia="pl-PL"/>
        </w:rPr>
        <w:t>kwo</w:t>
      </w:r>
      <w:r w:rsidR="00301851" w:rsidRPr="00AD4017">
        <w:rPr>
          <w:bCs/>
          <w:lang w:eastAsia="pl-PL"/>
        </w:rPr>
        <w:t>cie</w:t>
      </w:r>
      <w:r w:rsidRPr="00AD4017">
        <w:rPr>
          <w:bCs/>
          <w:lang w:eastAsia="pl-PL"/>
        </w:rPr>
        <w:t xml:space="preserve"> </w:t>
      </w:r>
      <w:r w:rsidR="00AD4017" w:rsidRPr="00AD4017">
        <w:rPr>
          <w:b/>
        </w:rPr>
        <w:t>2 021 690,05</w:t>
      </w:r>
      <w:r w:rsidRPr="00AD4017">
        <w:t xml:space="preserve"> </w:t>
      </w:r>
      <w:r w:rsidRPr="00E572C3">
        <w:rPr>
          <w:b/>
        </w:rPr>
        <w:t>zł.</w:t>
      </w:r>
      <w:r w:rsidRPr="00AD4017">
        <w:t xml:space="preserve"> </w:t>
      </w:r>
    </w:p>
    <w:p w:rsidR="009836D3" w:rsidRPr="005A44C1" w:rsidRDefault="009836D3" w:rsidP="005A44C1">
      <w:pPr>
        <w:pStyle w:val="Akapitzlist"/>
        <w:suppressAutoHyphens w:val="0"/>
        <w:spacing w:line="360" w:lineRule="auto"/>
        <w:ind w:left="360"/>
        <w:jc w:val="both"/>
        <w:rPr>
          <w:color w:val="FF0000"/>
        </w:rPr>
      </w:pPr>
    </w:p>
    <w:p w:rsidR="0040371E" w:rsidRPr="005A44C1" w:rsidRDefault="0040371E" w:rsidP="005A44C1">
      <w:pPr>
        <w:pStyle w:val="Akapitzlist"/>
        <w:numPr>
          <w:ilvl w:val="0"/>
          <w:numId w:val="12"/>
        </w:numPr>
        <w:suppressAutoHyphens w:val="0"/>
        <w:spacing w:line="360" w:lineRule="auto"/>
        <w:jc w:val="both"/>
      </w:pPr>
      <w:r w:rsidRPr="005A44C1">
        <w:rPr>
          <w:b/>
        </w:rPr>
        <w:t>Konserwacja i eksploatacja sieci oświetlenia drogowego oraz iluminacje świąteczne na terenie miasta i gminy Końskie - Zapewnienie bezpieczeństwa na terenie gminy Końskie</w:t>
      </w:r>
    </w:p>
    <w:p w:rsidR="0040371E" w:rsidRPr="00174718" w:rsidRDefault="000A2669" w:rsidP="005A44C1">
      <w:pPr>
        <w:pStyle w:val="Akapitzlist"/>
        <w:spacing w:line="360" w:lineRule="auto"/>
        <w:ind w:left="0"/>
        <w:jc w:val="both"/>
        <w:rPr>
          <w:b/>
        </w:rPr>
      </w:pPr>
      <w:r w:rsidRPr="00174718">
        <w:t xml:space="preserve">W dniu 17 sierpnia 2016 r. została zawarta umowa z Przedsiębiorstwem Usługowo-Handlowym „DAWEX” Dariusz Krawczyk na usługi w zakresie konserwacji oświetlenia ulicznego na terenie miasta i gminy Końskie oraz wykonanie świetlnej dekoracji świątecznej na kwotę </w:t>
      </w:r>
      <w:r w:rsidR="00174718" w:rsidRPr="00174718">
        <w:t>538 918,91</w:t>
      </w:r>
      <w:r w:rsidRPr="00174718">
        <w:t xml:space="preserve"> złotych, z terminem realizacji umowy w latach 2016-2020.</w:t>
      </w:r>
      <w:r w:rsidR="00076AB5" w:rsidRPr="00174718">
        <w:t xml:space="preserve"> </w:t>
      </w:r>
      <w:r w:rsidRPr="00174718">
        <w:t>W 201</w:t>
      </w:r>
      <w:r w:rsidR="00174718" w:rsidRPr="00174718">
        <w:t>8</w:t>
      </w:r>
      <w:r w:rsidRPr="00174718">
        <w:t xml:space="preserve"> r.</w:t>
      </w:r>
      <w:r w:rsidR="00076AB5" w:rsidRPr="00174718">
        <w:t xml:space="preserve"> na realizację przedsięwzięcia</w:t>
      </w:r>
      <w:r w:rsidRPr="00174718">
        <w:t xml:space="preserve"> poniesiono wydatk</w:t>
      </w:r>
      <w:r w:rsidR="00076AB5" w:rsidRPr="00174718">
        <w:t>i</w:t>
      </w:r>
      <w:r w:rsidRPr="00174718">
        <w:t xml:space="preserve"> </w:t>
      </w:r>
      <w:r w:rsidR="00076AB5" w:rsidRPr="00174718">
        <w:t xml:space="preserve">w kwocie </w:t>
      </w:r>
      <w:r w:rsidR="00174718" w:rsidRPr="00174718">
        <w:rPr>
          <w:b/>
        </w:rPr>
        <w:t>167 249,67</w:t>
      </w:r>
      <w:r w:rsidR="00076AB5" w:rsidRPr="00174718">
        <w:rPr>
          <w:b/>
        </w:rPr>
        <w:t xml:space="preserve"> zł.</w:t>
      </w:r>
      <w:r w:rsidRPr="00174718">
        <w:rPr>
          <w:b/>
        </w:rPr>
        <w:t xml:space="preserve"> </w:t>
      </w:r>
    </w:p>
    <w:p w:rsidR="0040371E" w:rsidRPr="005A44C1" w:rsidRDefault="0040371E" w:rsidP="005A44C1">
      <w:pPr>
        <w:pStyle w:val="Akapitzlist"/>
        <w:spacing w:line="360" w:lineRule="auto"/>
        <w:ind w:left="360"/>
        <w:jc w:val="both"/>
        <w:rPr>
          <w:color w:val="FF0000"/>
        </w:rPr>
      </w:pPr>
    </w:p>
    <w:p w:rsidR="0040371E" w:rsidRPr="005A44C1" w:rsidRDefault="0040371E" w:rsidP="005A44C1">
      <w:pPr>
        <w:pStyle w:val="Akapitzlist"/>
        <w:numPr>
          <w:ilvl w:val="0"/>
          <w:numId w:val="12"/>
        </w:numPr>
        <w:suppressAutoHyphens w:val="0"/>
        <w:spacing w:line="360" w:lineRule="auto"/>
        <w:jc w:val="both"/>
      </w:pPr>
      <w:r w:rsidRPr="005A44C1">
        <w:rPr>
          <w:b/>
        </w:rPr>
        <w:t>Nauka pływania dla uczniów</w:t>
      </w:r>
      <w:r w:rsidR="000A2669" w:rsidRPr="005A44C1">
        <w:rPr>
          <w:b/>
        </w:rPr>
        <w:t xml:space="preserve"> SP Nr 1 w Końskich</w:t>
      </w:r>
      <w:r w:rsidRPr="005A44C1">
        <w:rPr>
          <w:b/>
        </w:rPr>
        <w:t xml:space="preserve"> - Realizacja programu edukacyjnego </w:t>
      </w:r>
      <w:r w:rsidR="000A2669" w:rsidRPr="005A44C1">
        <w:rPr>
          <w:b/>
        </w:rPr>
        <w:br/>
      </w:r>
      <w:r w:rsidRPr="005A44C1">
        <w:rPr>
          <w:b/>
        </w:rPr>
        <w:t>w zakresie nauki pływania</w:t>
      </w:r>
    </w:p>
    <w:p w:rsidR="0040371E" w:rsidRPr="0036591E" w:rsidRDefault="000A2669" w:rsidP="005A44C1">
      <w:pPr>
        <w:pStyle w:val="Akapitzlist"/>
        <w:spacing w:line="360" w:lineRule="auto"/>
        <w:ind w:left="0"/>
        <w:jc w:val="both"/>
      </w:pPr>
      <w:r w:rsidRPr="0036591E">
        <w:t>W 201</w:t>
      </w:r>
      <w:r w:rsidR="003774E9" w:rsidRPr="0036591E">
        <w:t>8</w:t>
      </w:r>
      <w:r w:rsidRPr="0036591E">
        <w:t xml:space="preserve"> r. wydatkowano kwotę </w:t>
      </w:r>
      <w:r w:rsidR="002137E3">
        <w:t>92</w:t>
      </w:r>
      <w:r w:rsidR="0036591E" w:rsidRPr="0036591E">
        <w:t xml:space="preserve"> 400</w:t>
      </w:r>
      <w:r w:rsidR="00971DF8" w:rsidRPr="0036591E">
        <w:t>,00</w:t>
      </w:r>
      <w:r w:rsidRPr="0036591E">
        <w:t xml:space="preserve"> zł.</w:t>
      </w:r>
    </w:p>
    <w:p w:rsidR="0040371E" w:rsidRPr="005A44C1" w:rsidRDefault="0040371E" w:rsidP="005A44C1">
      <w:pPr>
        <w:pStyle w:val="Akapitzlist"/>
        <w:spacing w:line="360" w:lineRule="auto"/>
        <w:ind w:left="360"/>
        <w:jc w:val="both"/>
        <w:rPr>
          <w:color w:val="FF0000"/>
        </w:rPr>
      </w:pPr>
    </w:p>
    <w:p w:rsidR="0040371E" w:rsidRPr="005A44C1" w:rsidRDefault="0040371E" w:rsidP="005A44C1">
      <w:pPr>
        <w:pStyle w:val="Akapitzlist"/>
        <w:numPr>
          <w:ilvl w:val="0"/>
          <w:numId w:val="12"/>
        </w:numPr>
        <w:suppressAutoHyphens w:val="0"/>
        <w:spacing w:line="360" w:lineRule="auto"/>
        <w:jc w:val="both"/>
      </w:pPr>
      <w:r w:rsidRPr="005A44C1">
        <w:rPr>
          <w:b/>
        </w:rPr>
        <w:t>Nauka pływania dla uczniów</w:t>
      </w:r>
      <w:r w:rsidR="000A2669" w:rsidRPr="005A44C1">
        <w:rPr>
          <w:b/>
        </w:rPr>
        <w:t xml:space="preserve"> SP Nr 2 w Końskich</w:t>
      </w:r>
      <w:r w:rsidRPr="005A44C1">
        <w:rPr>
          <w:b/>
        </w:rPr>
        <w:t xml:space="preserve"> - Realizacja programu edukacyjnego </w:t>
      </w:r>
      <w:r w:rsidR="002B25AF" w:rsidRPr="005A44C1">
        <w:rPr>
          <w:b/>
        </w:rPr>
        <w:br/>
      </w:r>
      <w:r w:rsidRPr="005A44C1">
        <w:rPr>
          <w:b/>
        </w:rPr>
        <w:t>w zakresie nauki pływania</w:t>
      </w:r>
    </w:p>
    <w:p w:rsidR="000A2669" w:rsidRPr="0036591E" w:rsidRDefault="000A2669" w:rsidP="005A44C1">
      <w:pPr>
        <w:pStyle w:val="Akapitzlist"/>
        <w:spacing w:line="360" w:lineRule="auto"/>
        <w:ind w:left="0"/>
        <w:jc w:val="both"/>
      </w:pPr>
      <w:r w:rsidRPr="0036591E">
        <w:t>W 201</w:t>
      </w:r>
      <w:r w:rsidR="003774E9" w:rsidRPr="0036591E">
        <w:t>8</w:t>
      </w:r>
      <w:r w:rsidRPr="0036591E">
        <w:t xml:space="preserve"> r. wydatkowano kwotę </w:t>
      </w:r>
      <w:r w:rsidR="002137E3">
        <w:t>7</w:t>
      </w:r>
      <w:r w:rsidR="0036591E" w:rsidRPr="0036591E">
        <w:t>6 560</w:t>
      </w:r>
      <w:r w:rsidR="00971DF8" w:rsidRPr="0036591E">
        <w:t>,00</w:t>
      </w:r>
      <w:r w:rsidRPr="0036591E">
        <w:t xml:space="preserve"> zł.</w:t>
      </w:r>
    </w:p>
    <w:p w:rsidR="000A2669" w:rsidRPr="005A44C1" w:rsidRDefault="000A2669" w:rsidP="005A44C1">
      <w:pPr>
        <w:pStyle w:val="Akapitzlist"/>
        <w:suppressAutoHyphens w:val="0"/>
        <w:spacing w:line="360" w:lineRule="auto"/>
        <w:ind w:left="360"/>
        <w:jc w:val="both"/>
        <w:rPr>
          <w:color w:val="FF0000"/>
        </w:rPr>
      </w:pPr>
    </w:p>
    <w:p w:rsidR="0040371E" w:rsidRPr="005A44C1" w:rsidRDefault="0040371E" w:rsidP="005A44C1">
      <w:pPr>
        <w:pStyle w:val="Akapitzlist"/>
        <w:numPr>
          <w:ilvl w:val="0"/>
          <w:numId w:val="12"/>
        </w:numPr>
        <w:suppressAutoHyphens w:val="0"/>
        <w:spacing w:line="360" w:lineRule="auto"/>
        <w:jc w:val="both"/>
      </w:pPr>
      <w:r w:rsidRPr="005A44C1">
        <w:rPr>
          <w:b/>
        </w:rPr>
        <w:t xml:space="preserve">Nauka pływania dla uczniów SP w Dziebałtowie - Realizacja programu edukacyjnego </w:t>
      </w:r>
      <w:r w:rsidR="002B25AF" w:rsidRPr="005A44C1">
        <w:rPr>
          <w:b/>
        </w:rPr>
        <w:br/>
      </w:r>
      <w:r w:rsidRPr="005A44C1">
        <w:rPr>
          <w:b/>
        </w:rPr>
        <w:t>w zakresie nauki pływania</w:t>
      </w:r>
    </w:p>
    <w:p w:rsidR="000A2669" w:rsidRPr="0036591E" w:rsidRDefault="00971DF8" w:rsidP="005A44C1">
      <w:pPr>
        <w:pStyle w:val="Akapitzlist"/>
        <w:spacing w:line="360" w:lineRule="auto"/>
        <w:ind w:left="0"/>
        <w:jc w:val="both"/>
      </w:pPr>
      <w:r w:rsidRPr="0036591E">
        <w:t>W 201</w:t>
      </w:r>
      <w:r w:rsidR="003774E9" w:rsidRPr="0036591E">
        <w:t>8</w:t>
      </w:r>
      <w:r w:rsidR="000A2669" w:rsidRPr="0036591E">
        <w:t xml:space="preserve"> r. wydatkowano kwotę </w:t>
      </w:r>
      <w:r w:rsidR="002137E3">
        <w:t>8</w:t>
      </w:r>
      <w:r w:rsidR="000A2669" w:rsidRPr="0036591E">
        <w:t> 800,00 zł.</w:t>
      </w:r>
    </w:p>
    <w:p w:rsidR="000A2669" w:rsidRPr="005A44C1" w:rsidRDefault="000A2669" w:rsidP="005A44C1">
      <w:pPr>
        <w:pStyle w:val="Akapitzlist"/>
        <w:spacing w:line="360" w:lineRule="auto"/>
        <w:ind w:left="360"/>
        <w:jc w:val="both"/>
        <w:rPr>
          <w:color w:val="FF0000"/>
        </w:rPr>
      </w:pPr>
    </w:p>
    <w:p w:rsidR="0040371E" w:rsidRPr="005A44C1" w:rsidRDefault="0040371E" w:rsidP="005A44C1">
      <w:pPr>
        <w:pStyle w:val="Akapitzlist"/>
        <w:numPr>
          <w:ilvl w:val="0"/>
          <w:numId w:val="12"/>
        </w:numPr>
        <w:suppressAutoHyphens w:val="0"/>
        <w:spacing w:line="360" w:lineRule="auto"/>
        <w:jc w:val="both"/>
      </w:pPr>
      <w:r w:rsidRPr="005A44C1">
        <w:rPr>
          <w:b/>
        </w:rPr>
        <w:t xml:space="preserve">Nauka pływania dla uczniów ZPO w Kazanowie - Realizacja programu edukacyjnego </w:t>
      </w:r>
      <w:r w:rsidR="002B25AF" w:rsidRPr="005A44C1">
        <w:rPr>
          <w:b/>
        </w:rPr>
        <w:br/>
      </w:r>
      <w:r w:rsidRPr="005A44C1">
        <w:rPr>
          <w:b/>
        </w:rPr>
        <w:t>w zakresie nauki pływania</w:t>
      </w:r>
    </w:p>
    <w:p w:rsidR="000A2669" w:rsidRPr="0036591E" w:rsidRDefault="000A2669" w:rsidP="005A44C1">
      <w:pPr>
        <w:pStyle w:val="Akapitzlist"/>
        <w:spacing w:line="360" w:lineRule="auto"/>
        <w:ind w:left="0"/>
        <w:jc w:val="both"/>
      </w:pPr>
      <w:r w:rsidRPr="0036591E">
        <w:t>W 201</w:t>
      </w:r>
      <w:r w:rsidR="003774E9" w:rsidRPr="0036591E">
        <w:t>8</w:t>
      </w:r>
      <w:r w:rsidRPr="0036591E">
        <w:t xml:space="preserve"> r. wydatkowano kwotę </w:t>
      </w:r>
      <w:r w:rsidR="00693004">
        <w:t>9</w:t>
      </w:r>
      <w:r w:rsidRPr="0036591E">
        <w:t> </w:t>
      </w:r>
      <w:r w:rsidR="0036591E">
        <w:t>680</w:t>
      </w:r>
      <w:r w:rsidRPr="0036591E">
        <w:t>,00 zł.</w:t>
      </w:r>
    </w:p>
    <w:p w:rsidR="0040371E" w:rsidRPr="005A44C1" w:rsidRDefault="0040371E" w:rsidP="005A44C1">
      <w:pPr>
        <w:pStyle w:val="Akapitzlist"/>
        <w:spacing w:line="360" w:lineRule="auto"/>
        <w:ind w:left="360"/>
        <w:jc w:val="both"/>
        <w:rPr>
          <w:color w:val="FF0000"/>
        </w:rPr>
      </w:pPr>
    </w:p>
    <w:p w:rsidR="0040371E" w:rsidRPr="005A44C1" w:rsidRDefault="0040371E" w:rsidP="005A44C1">
      <w:pPr>
        <w:pStyle w:val="Akapitzlist"/>
        <w:numPr>
          <w:ilvl w:val="0"/>
          <w:numId w:val="12"/>
        </w:numPr>
        <w:suppressAutoHyphens w:val="0"/>
        <w:spacing w:line="360" w:lineRule="auto"/>
        <w:jc w:val="both"/>
      </w:pPr>
      <w:r w:rsidRPr="005A44C1">
        <w:rPr>
          <w:b/>
        </w:rPr>
        <w:t xml:space="preserve">Nauka pływania uczniów SP w Kopaninach - Realizacja programu edukacyjnego </w:t>
      </w:r>
      <w:r w:rsidR="002B25AF" w:rsidRPr="005A44C1">
        <w:rPr>
          <w:b/>
        </w:rPr>
        <w:br/>
      </w:r>
      <w:r w:rsidRPr="005A44C1">
        <w:rPr>
          <w:b/>
        </w:rPr>
        <w:t>w zakresie nauki pływania</w:t>
      </w:r>
    </w:p>
    <w:p w:rsidR="000A2669" w:rsidRPr="0036591E" w:rsidRDefault="000A2669" w:rsidP="005A44C1">
      <w:pPr>
        <w:pStyle w:val="Akapitzlist"/>
        <w:spacing w:line="360" w:lineRule="auto"/>
        <w:ind w:left="0"/>
        <w:jc w:val="both"/>
      </w:pPr>
      <w:r w:rsidRPr="0036591E">
        <w:t>W 201</w:t>
      </w:r>
      <w:r w:rsidR="003774E9" w:rsidRPr="0036591E">
        <w:t>8</w:t>
      </w:r>
      <w:r w:rsidRPr="0036591E">
        <w:t xml:space="preserve"> r. wydatkowano kwotę </w:t>
      </w:r>
      <w:r w:rsidR="002137E3">
        <w:t>8</w:t>
      </w:r>
      <w:r w:rsidRPr="0036591E">
        <w:t> 800,00 zł.</w:t>
      </w:r>
    </w:p>
    <w:p w:rsidR="0040371E" w:rsidRPr="005A44C1" w:rsidRDefault="0040371E" w:rsidP="005A44C1">
      <w:pPr>
        <w:pStyle w:val="Akapitzlist"/>
        <w:spacing w:line="360" w:lineRule="auto"/>
        <w:ind w:left="360"/>
        <w:jc w:val="both"/>
        <w:rPr>
          <w:color w:val="FF0000"/>
        </w:rPr>
      </w:pPr>
    </w:p>
    <w:p w:rsidR="0040371E" w:rsidRPr="005A44C1" w:rsidRDefault="0040371E" w:rsidP="005A44C1">
      <w:pPr>
        <w:pStyle w:val="Akapitzlist"/>
        <w:numPr>
          <w:ilvl w:val="0"/>
          <w:numId w:val="12"/>
        </w:numPr>
        <w:suppressAutoHyphens w:val="0"/>
        <w:spacing w:line="360" w:lineRule="auto"/>
        <w:jc w:val="both"/>
      </w:pPr>
      <w:r w:rsidRPr="005A44C1">
        <w:rPr>
          <w:b/>
        </w:rPr>
        <w:t xml:space="preserve">Nauka pływania uczniów </w:t>
      </w:r>
      <w:r w:rsidR="003774E9" w:rsidRPr="005A44C1">
        <w:rPr>
          <w:b/>
        </w:rPr>
        <w:t>ZPO</w:t>
      </w:r>
      <w:r w:rsidRPr="005A44C1">
        <w:rPr>
          <w:b/>
        </w:rPr>
        <w:t xml:space="preserve"> w Modliszewicach - Realizacja programu edukacyjnego </w:t>
      </w:r>
      <w:r w:rsidR="000A2669" w:rsidRPr="005A44C1">
        <w:rPr>
          <w:b/>
        </w:rPr>
        <w:br/>
      </w:r>
      <w:r w:rsidRPr="005A44C1">
        <w:rPr>
          <w:b/>
        </w:rPr>
        <w:t>w zakresie nauki pływania</w:t>
      </w:r>
    </w:p>
    <w:p w:rsidR="000A2669" w:rsidRPr="0036591E" w:rsidRDefault="000A2669" w:rsidP="005A44C1">
      <w:pPr>
        <w:pStyle w:val="Akapitzlist"/>
        <w:spacing w:line="360" w:lineRule="auto"/>
        <w:ind w:left="0"/>
        <w:jc w:val="both"/>
      </w:pPr>
      <w:r w:rsidRPr="0036591E">
        <w:t>W 201</w:t>
      </w:r>
      <w:r w:rsidR="003774E9" w:rsidRPr="0036591E">
        <w:t>8</w:t>
      </w:r>
      <w:r w:rsidRPr="0036591E">
        <w:t xml:space="preserve"> r. wydatkowano kwotę </w:t>
      </w:r>
      <w:r w:rsidR="00693004">
        <w:t>3</w:t>
      </w:r>
      <w:r w:rsidR="0036591E" w:rsidRPr="0036591E">
        <w:t> 520,</w:t>
      </w:r>
      <w:r w:rsidR="00971DF8" w:rsidRPr="0036591E">
        <w:t>00</w:t>
      </w:r>
      <w:r w:rsidRPr="0036591E">
        <w:t xml:space="preserve"> zł.</w:t>
      </w:r>
    </w:p>
    <w:p w:rsidR="000A2669" w:rsidRPr="005A44C1" w:rsidRDefault="000A2669" w:rsidP="005A44C1">
      <w:pPr>
        <w:pStyle w:val="Akapitzlist"/>
        <w:suppressAutoHyphens w:val="0"/>
        <w:spacing w:line="360" w:lineRule="auto"/>
        <w:ind w:left="360"/>
        <w:jc w:val="both"/>
        <w:rPr>
          <w:color w:val="FF0000"/>
        </w:rPr>
      </w:pPr>
    </w:p>
    <w:p w:rsidR="0040371E" w:rsidRPr="005A44C1" w:rsidRDefault="0040371E" w:rsidP="005A44C1">
      <w:pPr>
        <w:pStyle w:val="Akapitzlist"/>
        <w:numPr>
          <w:ilvl w:val="0"/>
          <w:numId w:val="12"/>
        </w:numPr>
        <w:suppressAutoHyphens w:val="0"/>
        <w:spacing w:line="360" w:lineRule="auto"/>
        <w:jc w:val="both"/>
      </w:pPr>
      <w:r w:rsidRPr="005A44C1">
        <w:rPr>
          <w:b/>
        </w:rPr>
        <w:t xml:space="preserve">Nauka pływania uczniów ZPO Pomyków - Realizacja programu edukacyjnego </w:t>
      </w:r>
      <w:r w:rsidR="002B25AF" w:rsidRPr="005A44C1">
        <w:rPr>
          <w:b/>
        </w:rPr>
        <w:br/>
      </w:r>
      <w:r w:rsidRPr="005A44C1">
        <w:rPr>
          <w:b/>
        </w:rPr>
        <w:t>w zakresie nauki pływania</w:t>
      </w:r>
    </w:p>
    <w:p w:rsidR="000A2669" w:rsidRPr="0036591E" w:rsidRDefault="000A2669" w:rsidP="005A44C1">
      <w:pPr>
        <w:pStyle w:val="Akapitzlist"/>
        <w:spacing w:line="360" w:lineRule="auto"/>
        <w:ind w:left="0"/>
        <w:jc w:val="both"/>
      </w:pPr>
      <w:r w:rsidRPr="0036591E">
        <w:t>W 201</w:t>
      </w:r>
      <w:r w:rsidR="003774E9" w:rsidRPr="0036591E">
        <w:t>8</w:t>
      </w:r>
      <w:r w:rsidRPr="0036591E">
        <w:t xml:space="preserve"> r. wydatkowano kwotę </w:t>
      </w:r>
      <w:r w:rsidR="00693004">
        <w:t>8</w:t>
      </w:r>
      <w:r w:rsidRPr="0036591E">
        <w:t> 800,00 zł.</w:t>
      </w:r>
    </w:p>
    <w:p w:rsidR="0040371E" w:rsidRPr="0036591E" w:rsidRDefault="0040371E" w:rsidP="005A44C1">
      <w:pPr>
        <w:pStyle w:val="Akapitzlist"/>
        <w:spacing w:line="360" w:lineRule="auto"/>
        <w:ind w:left="360"/>
        <w:jc w:val="both"/>
      </w:pPr>
    </w:p>
    <w:p w:rsidR="0040371E" w:rsidRPr="005A44C1" w:rsidRDefault="0040371E" w:rsidP="005A44C1">
      <w:pPr>
        <w:pStyle w:val="Akapitzlist"/>
        <w:numPr>
          <w:ilvl w:val="0"/>
          <w:numId w:val="12"/>
        </w:numPr>
        <w:suppressAutoHyphens w:val="0"/>
        <w:spacing w:line="360" w:lineRule="auto"/>
        <w:jc w:val="both"/>
      </w:pPr>
      <w:r w:rsidRPr="005A44C1">
        <w:rPr>
          <w:b/>
        </w:rPr>
        <w:t xml:space="preserve">Nauka pływania uczniów ZPO w Nieświniu - Realizacja programu edukacyjnego </w:t>
      </w:r>
      <w:r w:rsidR="002B25AF" w:rsidRPr="005A44C1">
        <w:rPr>
          <w:b/>
        </w:rPr>
        <w:br/>
      </w:r>
      <w:r w:rsidRPr="005A44C1">
        <w:rPr>
          <w:b/>
        </w:rPr>
        <w:t>w zakresie nauki pływania</w:t>
      </w:r>
    </w:p>
    <w:p w:rsidR="000A2669" w:rsidRPr="0036591E" w:rsidRDefault="000A2669" w:rsidP="005A44C1">
      <w:pPr>
        <w:pStyle w:val="Akapitzlist"/>
        <w:spacing w:line="360" w:lineRule="auto"/>
        <w:ind w:left="0"/>
        <w:jc w:val="both"/>
      </w:pPr>
      <w:r w:rsidRPr="0036591E">
        <w:t>W 201</w:t>
      </w:r>
      <w:r w:rsidR="003774E9" w:rsidRPr="0036591E">
        <w:t>8</w:t>
      </w:r>
      <w:r w:rsidRPr="0036591E">
        <w:t xml:space="preserve"> r. wydatkowano kwotę </w:t>
      </w:r>
      <w:r w:rsidR="00693004">
        <w:t>8</w:t>
      </w:r>
      <w:r w:rsidRPr="0036591E">
        <w:t> 800,00 zł.</w:t>
      </w:r>
    </w:p>
    <w:p w:rsidR="0040371E" w:rsidRPr="005A44C1" w:rsidRDefault="0040371E" w:rsidP="005A44C1">
      <w:pPr>
        <w:pStyle w:val="Akapitzlist"/>
        <w:spacing w:line="360" w:lineRule="auto"/>
        <w:ind w:left="360"/>
        <w:jc w:val="both"/>
        <w:rPr>
          <w:color w:val="FF0000"/>
        </w:rPr>
      </w:pPr>
    </w:p>
    <w:p w:rsidR="0040371E" w:rsidRPr="005A44C1" w:rsidRDefault="0040371E" w:rsidP="005A44C1">
      <w:pPr>
        <w:pStyle w:val="Akapitzlist"/>
        <w:numPr>
          <w:ilvl w:val="0"/>
          <w:numId w:val="12"/>
        </w:numPr>
        <w:suppressAutoHyphens w:val="0"/>
        <w:spacing w:line="360" w:lineRule="auto"/>
        <w:jc w:val="both"/>
      </w:pPr>
      <w:r w:rsidRPr="005A44C1">
        <w:rPr>
          <w:b/>
        </w:rPr>
        <w:t>Nauka pływania uczniów Z</w:t>
      </w:r>
      <w:r w:rsidR="003774E9" w:rsidRPr="005A44C1">
        <w:rPr>
          <w:b/>
        </w:rPr>
        <w:t>PO</w:t>
      </w:r>
      <w:r w:rsidRPr="005A44C1">
        <w:rPr>
          <w:b/>
        </w:rPr>
        <w:t xml:space="preserve"> Rogów - Realizacja programu edukacyjnego w zakresie nauki pływania</w:t>
      </w:r>
    </w:p>
    <w:p w:rsidR="000A2669" w:rsidRPr="0036591E" w:rsidRDefault="000A2669" w:rsidP="005A44C1">
      <w:pPr>
        <w:pStyle w:val="Akapitzlist"/>
        <w:spacing w:line="360" w:lineRule="auto"/>
        <w:ind w:left="0"/>
        <w:jc w:val="both"/>
      </w:pPr>
      <w:r w:rsidRPr="0036591E">
        <w:t>W 201</w:t>
      </w:r>
      <w:r w:rsidR="003774E9" w:rsidRPr="0036591E">
        <w:t>8</w:t>
      </w:r>
      <w:r w:rsidRPr="0036591E">
        <w:t xml:space="preserve"> r. wydatkowano kwotę </w:t>
      </w:r>
      <w:r w:rsidR="00693004">
        <w:t>9</w:t>
      </w:r>
      <w:r w:rsidR="00971DF8" w:rsidRPr="0036591E">
        <w:t xml:space="preserve"> </w:t>
      </w:r>
      <w:r w:rsidR="0036591E" w:rsidRPr="0036591E">
        <w:t>6</w:t>
      </w:r>
      <w:r w:rsidR="00971DF8" w:rsidRPr="0036591E">
        <w:t>80</w:t>
      </w:r>
      <w:r w:rsidRPr="0036591E">
        <w:t>,00 zł.</w:t>
      </w:r>
    </w:p>
    <w:p w:rsidR="0040371E" w:rsidRPr="005A44C1" w:rsidRDefault="0040371E" w:rsidP="005A44C1">
      <w:pPr>
        <w:pStyle w:val="Akapitzlist"/>
        <w:spacing w:line="360" w:lineRule="auto"/>
        <w:ind w:left="360"/>
        <w:jc w:val="both"/>
        <w:rPr>
          <w:color w:val="FF0000"/>
        </w:rPr>
      </w:pPr>
    </w:p>
    <w:p w:rsidR="0040371E" w:rsidRPr="005A44C1" w:rsidRDefault="0040371E" w:rsidP="005A44C1">
      <w:pPr>
        <w:pStyle w:val="Akapitzlist"/>
        <w:numPr>
          <w:ilvl w:val="0"/>
          <w:numId w:val="12"/>
        </w:numPr>
        <w:suppressAutoHyphens w:val="0"/>
        <w:spacing w:line="360" w:lineRule="auto"/>
        <w:jc w:val="both"/>
      </w:pPr>
      <w:r w:rsidRPr="005A44C1">
        <w:rPr>
          <w:b/>
        </w:rPr>
        <w:t>Nauka pływania uczniów Z</w:t>
      </w:r>
      <w:r w:rsidR="003774E9" w:rsidRPr="005A44C1">
        <w:rPr>
          <w:b/>
        </w:rPr>
        <w:t>PO</w:t>
      </w:r>
      <w:r w:rsidRPr="005A44C1">
        <w:rPr>
          <w:b/>
        </w:rPr>
        <w:t xml:space="preserve"> Stadnicka Wola - Realizacja programu edukacyjnego </w:t>
      </w:r>
      <w:r w:rsidR="002B25AF" w:rsidRPr="005A44C1">
        <w:rPr>
          <w:b/>
        </w:rPr>
        <w:br/>
      </w:r>
      <w:r w:rsidRPr="005A44C1">
        <w:rPr>
          <w:b/>
        </w:rPr>
        <w:t>w zakresie nauki pływania</w:t>
      </w:r>
    </w:p>
    <w:p w:rsidR="000A2669" w:rsidRPr="0036591E" w:rsidRDefault="000A2669" w:rsidP="005A44C1">
      <w:pPr>
        <w:pStyle w:val="Akapitzlist"/>
        <w:spacing w:line="360" w:lineRule="auto"/>
        <w:ind w:left="0"/>
        <w:jc w:val="both"/>
      </w:pPr>
      <w:r w:rsidRPr="0036591E">
        <w:t>W 201</w:t>
      </w:r>
      <w:r w:rsidR="003774E9" w:rsidRPr="0036591E">
        <w:t>8</w:t>
      </w:r>
      <w:r w:rsidRPr="0036591E">
        <w:t xml:space="preserve"> r. wydatkowano kwotę </w:t>
      </w:r>
      <w:r w:rsidR="00693004">
        <w:t>29</w:t>
      </w:r>
      <w:r w:rsidR="0036591E" w:rsidRPr="0036591E">
        <w:t> 040,00</w:t>
      </w:r>
      <w:r w:rsidRPr="0036591E">
        <w:t xml:space="preserve"> zł.</w:t>
      </w:r>
    </w:p>
    <w:p w:rsidR="00442F18" w:rsidRPr="005A44C1" w:rsidRDefault="00442F18" w:rsidP="005A44C1">
      <w:pPr>
        <w:spacing w:line="360" w:lineRule="auto"/>
        <w:ind w:firstLine="357"/>
        <w:jc w:val="both"/>
        <w:rPr>
          <w:color w:val="FF0000"/>
        </w:rPr>
      </w:pPr>
    </w:p>
    <w:p w:rsidR="0040371E" w:rsidRPr="005A44C1" w:rsidRDefault="0040371E" w:rsidP="005A44C1">
      <w:pPr>
        <w:pStyle w:val="Akapitzlist"/>
        <w:numPr>
          <w:ilvl w:val="0"/>
          <w:numId w:val="12"/>
        </w:numPr>
        <w:suppressAutoHyphens w:val="0"/>
        <w:spacing w:line="360" w:lineRule="auto"/>
        <w:jc w:val="both"/>
        <w:rPr>
          <w:b/>
        </w:rPr>
      </w:pPr>
      <w:r w:rsidRPr="005A44C1">
        <w:rPr>
          <w:b/>
        </w:rPr>
        <w:t>Scalenie i podział działek na obszarach objętych planem zagospodarowania przestrzennego - Uporządkowanie własności terenów na obszarze gminy Końskie</w:t>
      </w:r>
    </w:p>
    <w:p w:rsidR="002F2556" w:rsidRPr="002F2556" w:rsidRDefault="009836D3" w:rsidP="002F2556">
      <w:pPr>
        <w:pStyle w:val="Akapitzlist"/>
        <w:spacing w:line="360" w:lineRule="auto"/>
        <w:ind w:left="360"/>
        <w:jc w:val="both"/>
      </w:pPr>
      <w:r w:rsidRPr="002F2556">
        <w:t>W 201</w:t>
      </w:r>
      <w:r w:rsidR="002F2556" w:rsidRPr="002F2556">
        <w:t>8</w:t>
      </w:r>
      <w:r w:rsidRPr="002F2556">
        <w:t xml:space="preserve"> r. na ww. przedsięwzięcie poniesiono wydatki w kwocie </w:t>
      </w:r>
      <w:r w:rsidR="002F2556" w:rsidRPr="002F2556">
        <w:rPr>
          <w:b/>
        </w:rPr>
        <w:t>64 479,50</w:t>
      </w:r>
      <w:r w:rsidRPr="002F2556">
        <w:rPr>
          <w:b/>
        </w:rPr>
        <w:t xml:space="preserve"> złotych</w:t>
      </w:r>
      <w:r w:rsidRPr="002F2556">
        <w:t xml:space="preserve"> na podstawie um</w:t>
      </w:r>
      <w:r w:rsidR="002166F0" w:rsidRPr="002F2556">
        <w:t>ów</w:t>
      </w:r>
      <w:r w:rsidRPr="002F2556">
        <w:t xml:space="preserve"> z dnia </w:t>
      </w:r>
      <w:r w:rsidR="002F2556" w:rsidRPr="002F2556">
        <w:t>6 września 2017 r.,</w:t>
      </w:r>
      <w:r w:rsidR="002166F0" w:rsidRPr="002F2556">
        <w:t xml:space="preserve"> </w:t>
      </w:r>
      <w:r w:rsidR="002F2556" w:rsidRPr="002F2556">
        <w:t xml:space="preserve">20 listopada 2017 r. oraz 6 grudnia 2017 r. i 14 grudnia 2017 r. </w:t>
      </w:r>
      <w:r w:rsidRPr="002F2556">
        <w:t>dotycząc</w:t>
      </w:r>
      <w:r w:rsidR="002166F0" w:rsidRPr="002F2556">
        <w:t>ych</w:t>
      </w:r>
      <w:r w:rsidRPr="002F2556">
        <w:t xml:space="preserve"> wykonania prac geodezyjnych w zakres</w:t>
      </w:r>
      <w:r w:rsidR="002166F0" w:rsidRPr="002F2556">
        <w:t xml:space="preserve">ie rozgraniczenia nieruchomości i podziału </w:t>
      </w:r>
      <w:r w:rsidR="002166F0" w:rsidRPr="002F2556">
        <w:lastRenderedPageBreak/>
        <w:t xml:space="preserve">nieruchomości </w:t>
      </w:r>
      <w:r w:rsidR="002F2556" w:rsidRPr="002F2556">
        <w:t>w msc. Izabelów oraz w Końskich ul. Browarna i Południowa, w msc. Stadnicka Wola, w msc</w:t>
      </w:r>
      <w:r w:rsidR="00E572C3">
        <w:t>.</w:t>
      </w:r>
      <w:r w:rsidR="002F2556" w:rsidRPr="002F2556">
        <w:t xml:space="preserve"> Sielpia.</w:t>
      </w:r>
    </w:p>
    <w:p w:rsidR="0040371E" w:rsidRPr="005A44C1" w:rsidRDefault="0040371E" w:rsidP="002F2556">
      <w:pPr>
        <w:pStyle w:val="Akapitzlist"/>
        <w:spacing w:line="360" w:lineRule="auto"/>
        <w:ind w:left="0"/>
        <w:jc w:val="both"/>
        <w:rPr>
          <w:color w:val="FF0000"/>
        </w:rPr>
      </w:pPr>
    </w:p>
    <w:p w:rsidR="00CD4030" w:rsidRPr="005A44C1" w:rsidRDefault="003774E9" w:rsidP="005A44C1">
      <w:pPr>
        <w:pStyle w:val="Akapitzlist"/>
        <w:numPr>
          <w:ilvl w:val="0"/>
          <w:numId w:val="12"/>
        </w:numPr>
        <w:suppressAutoHyphens w:val="0"/>
        <w:spacing w:line="360" w:lineRule="auto"/>
        <w:jc w:val="both"/>
        <w:rPr>
          <w:bCs/>
          <w:iCs/>
        </w:rPr>
      </w:pPr>
      <w:r w:rsidRPr="005A44C1">
        <w:rPr>
          <w:b/>
        </w:rPr>
        <w:t>Sporządza</w:t>
      </w:r>
      <w:r w:rsidR="0040371E" w:rsidRPr="005A44C1">
        <w:rPr>
          <w:b/>
        </w:rPr>
        <w:t xml:space="preserve">nie planów zagospodarowania przestrzennego - Realizacja zadań </w:t>
      </w:r>
      <w:r w:rsidR="002B25AF" w:rsidRPr="005A44C1">
        <w:rPr>
          <w:b/>
        </w:rPr>
        <w:br/>
      </w:r>
      <w:r w:rsidR="0040371E" w:rsidRPr="005A44C1">
        <w:rPr>
          <w:b/>
        </w:rPr>
        <w:t>w zakresie planowania przestrzennego terenu miasta i gminy</w:t>
      </w:r>
    </w:p>
    <w:p w:rsidR="00E47710" w:rsidRPr="002311AA" w:rsidRDefault="00E47710" w:rsidP="00442F18">
      <w:pPr>
        <w:spacing w:line="360" w:lineRule="auto"/>
        <w:ind w:left="360"/>
        <w:jc w:val="both"/>
      </w:pPr>
      <w:r w:rsidRPr="002311AA">
        <w:rPr>
          <w:bCs/>
          <w:iCs/>
        </w:rPr>
        <w:t>W roku 201</w:t>
      </w:r>
      <w:r w:rsidR="002B474C" w:rsidRPr="002311AA">
        <w:rPr>
          <w:bCs/>
          <w:iCs/>
        </w:rPr>
        <w:t>8</w:t>
      </w:r>
      <w:r w:rsidRPr="002311AA">
        <w:rPr>
          <w:bCs/>
          <w:iCs/>
        </w:rPr>
        <w:t xml:space="preserve"> opracowano </w:t>
      </w:r>
      <w:r w:rsidRPr="002311AA">
        <w:t>projekt</w:t>
      </w:r>
      <w:r w:rsidR="002B474C" w:rsidRPr="002311AA">
        <w:t>y</w:t>
      </w:r>
      <w:r w:rsidRPr="002311AA">
        <w:t xml:space="preserve"> planu zagospodarowania przestrzennego dla poszczególnych fragmentów terenu Miasta i Gminy Końskie</w:t>
      </w:r>
      <w:r w:rsidR="002311AA" w:rsidRPr="002311AA">
        <w:t xml:space="preserve"> za kwotę </w:t>
      </w:r>
      <w:r w:rsidR="002311AA" w:rsidRPr="002311AA">
        <w:rPr>
          <w:b/>
        </w:rPr>
        <w:t>104 169,75</w:t>
      </w:r>
      <w:r w:rsidRPr="002311AA">
        <w:rPr>
          <w:b/>
          <w:bCs/>
        </w:rPr>
        <w:t xml:space="preserve"> zł</w:t>
      </w:r>
      <w:r w:rsidR="00850FD6">
        <w:rPr>
          <w:b/>
          <w:bCs/>
        </w:rPr>
        <w:t>,</w:t>
      </w:r>
      <w:r w:rsidRPr="002311AA">
        <w:rPr>
          <w:b/>
          <w:bCs/>
        </w:rPr>
        <w:t xml:space="preserve"> </w:t>
      </w:r>
      <w:r w:rsidRPr="00850FD6">
        <w:rPr>
          <w:bCs/>
        </w:rPr>
        <w:t>w</w:t>
      </w:r>
      <w:r w:rsidRPr="002311AA">
        <w:rPr>
          <w:bCs/>
        </w:rPr>
        <w:t xml:space="preserve"> tym:</w:t>
      </w:r>
      <w:r w:rsidRPr="002311AA">
        <w:rPr>
          <w:bCs/>
        </w:rPr>
        <w:tab/>
      </w:r>
    </w:p>
    <w:p w:rsidR="002311AA" w:rsidRPr="00442F18" w:rsidRDefault="002311AA" w:rsidP="00442F18">
      <w:pPr>
        <w:pStyle w:val="Standard"/>
        <w:spacing w:line="360" w:lineRule="auto"/>
        <w:ind w:left="360"/>
        <w:jc w:val="both"/>
        <w:rPr>
          <w:bCs/>
        </w:rPr>
      </w:pPr>
      <w:r w:rsidRPr="00442F18">
        <w:rPr>
          <w:bCs/>
        </w:rPr>
        <w:t>- opracowanie miejscowego planu zagospodarowania przestrzennego</w:t>
      </w:r>
      <w:r w:rsidRPr="00442F18">
        <w:rPr>
          <w:rFonts w:eastAsia="Times New Roman" w:cs="Times New Roman"/>
          <w:b/>
          <w:bCs/>
        </w:rPr>
        <w:t xml:space="preserve"> </w:t>
      </w:r>
      <w:r w:rsidRPr="00442F18">
        <w:rPr>
          <w:rFonts w:eastAsia="Times New Roman" w:cs="Times New Roman"/>
        </w:rPr>
        <w:t>fragmentu terenu miasta Końskie oraz sołectwa  Kornica</w:t>
      </w:r>
      <w:r w:rsidRPr="00442F18">
        <w:rPr>
          <w:bCs/>
        </w:rPr>
        <w:t xml:space="preserve"> zgodnie z umową nr ZP-272-2.115.2015.RB  z dnia 05.08.2015 r.</w:t>
      </w:r>
      <w:r w:rsidR="00442F18" w:rsidRPr="00442F18">
        <w:rPr>
          <w:bCs/>
        </w:rPr>
        <w:t>,</w:t>
      </w:r>
    </w:p>
    <w:p w:rsidR="002311AA" w:rsidRPr="00442F18" w:rsidRDefault="002311AA" w:rsidP="00442F18">
      <w:pPr>
        <w:pStyle w:val="Standard"/>
        <w:spacing w:line="360" w:lineRule="auto"/>
        <w:ind w:left="360"/>
        <w:jc w:val="both"/>
        <w:rPr>
          <w:bCs/>
        </w:rPr>
      </w:pPr>
      <w:r w:rsidRPr="00442F18">
        <w:rPr>
          <w:bCs/>
        </w:rPr>
        <w:t xml:space="preserve">- opracowanie miejscowego planu zagospodarowania przestrzennego </w:t>
      </w:r>
      <w:r w:rsidRPr="00442F18">
        <w:t>f</w:t>
      </w:r>
      <w:r w:rsidRPr="00442F18">
        <w:rPr>
          <w:rFonts w:eastAsia="Times New Roman" w:cs="Times New Roman"/>
        </w:rPr>
        <w:t xml:space="preserve">ragmentu terenu miasta Końskie w granicach ulic: Izabelowskiej, Browarnej, cieku wodnego od Wincentowa, ulicy Południowej po granice administracyjne miasta </w:t>
      </w:r>
      <w:r w:rsidRPr="00442F18">
        <w:rPr>
          <w:bCs/>
        </w:rPr>
        <w:t xml:space="preserve"> zgodnie z umową Nr 272.1.23.2016.EP z dnia 23.06.2016 r.</w:t>
      </w:r>
      <w:r w:rsidR="00442F18" w:rsidRPr="00442F18">
        <w:rPr>
          <w:bCs/>
        </w:rPr>
        <w:t>,</w:t>
      </w:r>
    </w:p>
    <w:p w:rsidR="002311AA" w:rsidRPr="00442F18" w:rsidRDefault="002311AA" w:rsidP="00442F18">
      <w:pPr>
        <w:pStyle w:val="Standard"/>
        <w:spacing w:line="360" w:lineRule="auto"/>
        <w:ind w:left="360"/>
        <w:jc w:val="both"/>
      </w:pPr>
      <w:r w:rsidRPr="00442F18">
        <w:rPr>
          <w:bCs/>
        </w:rPr>
        <w:t xml:space="preserve">- opracowanie miejscowego planu zagospodarowania przestrzennego </w:t>
      </w:r>
      <w:r w:rsidRPr="00442F18">
        <w:rPr>
          <w:rFonts w:eastAsia="Calibri" w:cs="Times New Roman"/>
          <w:lang w:eastAsia="en-US"/>
        </w:rPr>
        <w:t>fragmentu terenu miasta Końskie dla funkcji produkcyjnych i towarzyszących oraz poprzemysłowych</w:t>
      </w:r>
      <w:r w:rsidRPr="00442F18">
        <w:rPr>
          <w:bCs/>
        </w:rPr>
        <w:t xml:space="preserve">  zgodnie z umową </w:t>
      </w:r>
      <w:r w:rsidR="00442F18" w:rsidRPr="00442F18">
        <w:rPr>
          <w:bCs/>
        </w:rPr>
        <w:br/>
      </w:r>
      <w:r w:rsidRPr="00442F18">
        <w:t>nr ZP.272.2.13.2017.EP z dnia 04.05.2017r.</w:t>
      </w:r>
      <w:r w:rsidR="00442F18" w:rsidRPr="00442F18">
        <w:t>,</w:t>
      </w:r>
      <w:r w:rsidRPr="00442F18">
        <w:t xml:space="preserve"> </w:t>
      </w:r>
    </w:p>
    <w:p w:rsidR="002311AA" w:rsidRPr="00442F18" w:rsidRDefault="002311AA" w:rsidP="00442F18">
      <w:pPr>
        <w:pStyle w:val="Standard"/>
        <w:spacing w:line="360" w:lineRule="auto"/>
        <w:ind w:left="360"/>
        <w:jc w:val="both"/>
      </w:pPr>
      <w:r w:rsidRPr="00442F18">
        <w:rPr>
          <w:bCs/>
        </w:rPr>
        <w:t xml:space="preserve">- </w:t>
      </w:r>
      <w:r w:rsidRPr="00442F18">
        <w:t>opracowanie miejscowego planu zagospodarowania przestrzennego o</w:t>
      </w:r>
      <w:r w:rsidRPr="00442F18">
        <w:rPr>
          <w:rFonts w:cs="Times New Roman"/>
        </w:rPr>
        <w:t>bejmującego fragment terenu miasta Końskie pomiędzy ul. Krakowską, Mjr Hubala, Polną i Kielecką</w:t>
      </w:r>
      <w:r w:rsidRPr="00442F18">
        <w:t xml:space="preserve"> zgodnie z umową </w:t>
      </w:r>
      <w:r w:rsidR="00442F18" w:rsidRPr="00442F18">
        <w:br/>
      </w:r>
      <w:r w:rsidRPr="00442F18">
        <w:t>nr ZP.272.1.30.2017.DS z dnia 28.08.2017 r.</w:t>
      </w:r>
      <w:r w:rsidR="00442F18" w:rsidRPr="00442F18">
        <w:t>,</w:t>
      </w:r>
    </w:p>
    <w:p w:rsidR="002311AA" w:rsidRPr="00442F18" w:rsidRDefault="002311AA" w:rsidP="00442F18">
      <w:pPr>
        <w:pStyle w:val="Standard"/>
        <w:spacing w:line="360" w:lineRule="auto"/>
        <w:ind w:left="360"/>
        <w:jc w:val="both"/>
      </w:pPr>
      <w:r w:rsidRPr="00442F18">
        <w:t xml:space="preserve">- opracowanie miejscowego planu zagospodarowania przestrzennego </w:t>
      </w:r>
      <w:r w:rsidRPr="00442F18">
        <w:rPr>
          <w:rFonts w:eastAsia="Times New Roman" w:cs="Times New Roman"/>
        </w:rPr>
        <w:t>obejmującego fragment terenu miasta Końskie w granicach ulic: Ks. Granata, Strażackiej, Kazanowskiej i Piłsudskiego</w:t>
      </w:r>
      <w:r w:rsidRPr="00442F18">
        <w:t xml:space="preserve"> zgodnie z umową nr ZP.272.1.3.2017.DS z dnia 21.02.2017 r.</w:t>
      </w:r>
      <w:r w:rsidR="00442F18" w:rsidRPr="00442F18">
        <w:t>,</w:t>
      </w:r>
      <w:r w:rsidRPr="00442F18">
        <w:t xml:space="preserve"> </w:t>
      </w:r>
    </w:p>
    <w:p w:rsidR="002311AA" w:rsidRPr="00442F18" w:rsidRDefault="002311AA" w:rsidP="00442F18">
      <w:pPr>
        <w:pStyle w:val="Standard"/>
        <w:spacing w:line="360" w:lineRule="auto"/>
        <w:ind w:left="360"/>
        <w:jc w:val="both"/>
      </w:pPr>
      <w:r w:rsidRPr="00442F18">
        <w:t xml:space="preserve">- opracowanie miejscowego planu zagospodarowania przestrzennego </w:t>
      </w:r>
      <w:r w:rsidRPr="00442F18">
        <w:rPr>
          <w:rFonts w:eastAsia="Times New Roman" w:cs="Times New Roman"/>
        </w:rPr>
        <w:t>obejmującego fragment terenu miasta Końskie w granicach ulic: Kazanowskiej, Krakowskiej, 16-go Stycznia, Zamkowej, Ks. J. Granata i Strażackiej</w:t>
      </w:r>
      <w:r w:rsidRPr="00442F18">
        <w:t xml:space="preserve"> zgodnie z umową nr ZP.272.1.3.2017.DS z dnia 21.02.2017 r.</w:t>
      </w:r>
      <w:r w:rsidR="00442F18" w:rsidRPr="00442F18">
        <w:t>,</w:t>
      </w:r>
      <w:r w:rsidRPr="00442F18">
        <w:t xml:space="preserve"> </w:t>
      </w:r>
    </w:p>
    <w:p w:rsidR="002311AA" w:rsidRPr="00442F18" w:rsidRDefault="002311AA" w:rsidP="00442F18">
      <w:pPr>
        <w:pStyle w:val="Standard"/>
        <w:spacing w:line="360" w:lineRule="auto"/>
        <w:ind w:left="360"/>
        <w:jc w:val="both"/>
      </w:pPr>
      <w:r w:rsidRPr="00442F18">
        <w:t>- opracowanie miejscowego planu zagospodarowania przestrzennego</w:t>
      </w:r>
      <w:r w:rsidRPr="00442F18">
        <w:rPr>
          <w:rFonts w:eastAsia="Times New Roman" w:cs="Times New Roman"/>
          <w:b/>
          <w:bCs/>
        </w:rPr>
        <w:t xml:space="preserve">  </w:t>
      </w:r>
      <w:r w:rsidRPr="00442F18">
        <w:rPr>
          <w:rFonts w:eastAsia="Times New Roman" w:cs="Times New Roman"/>
        </w:rPr>
        <w:t>obejmującego fragment terenu miasta Końskie w granicach ulic: Wjazdowej, Warszawskiej, Wojska Polskiego, Lipowej, 1-go Maja, Mieszka I-go,</w:t>
      </w:r>
      <w:r w:rsidR="009B37AE">
        <w:rPr>
          <w:rFonts w:eastAsia="Times New Roman" w:cs="Times New Roman"/>
        </w:rPr>
        <w:t xml:space="preserve"> </w:t>
      </w:r>
      <w:r w:rsidRPr="00442F18">
        <w:rPr>
          <w:rFonts w:eastAsia="Times New Roman" w:cs="Times New Roman"/>
        </w:rPr>
        <w:t>Iwo Odrowąża</w:t>
      </w:r>
      <w:r w:rsidR="009B37AE">
        <w:rPr>
          <w:rFonts w:eastAsia="Times New Roman" w:cs="Times New Roman"/>
        </w:rPr>
        <w:t xml:space="preserve"> </w:t>
      </w:r>
      <w:r w:rsidRPr="00442F18">
        <w:rPr>
          <w:rFonts w:eastAsia="Times New Roman" w:cs="Times New Roman"/>
        </w:rPr>
        <w:t>i Spółdzielczej</w:t>
      </w:r>
      <w:r w:rsidRPr="00442F18">
        <w:t xml:space="preserve"> zgodnie z umową </w:t>
      </w:r>
      <w:r w:rsidR="009B37AE">
        <w:br/>
      </w:r>
      <w:r w:rsidRPr="00442F18">
        <w:t>nr ZP.272.1.48.A.2016.DS z dnia 21.11.2016</w:t>
      </w:r>
      <w:r w:rsidR="00442F18" w:rsidRPr="00442F18">
        <w:t xml:space="preserve"> </w:t>
      </w:r>
      <w:r w:rsidRPr="00442F18">
        <w:t>r</w:t>
      </w:r>
      <w:r w:rsidR="00442F18" w:rsidRPr="00442F18">
        <w:t>.,</w:t>
      </w:r>
    </w:p>
    <w:p w:rsidR="002311AA" w:rsidRPr="00442F18" w:rsidRDefault="00442F18" w:rsidP="00442F18">
      <w:pPr>
        <w:pStyle w:val="Standard"/>
        <w:spacing w:line="360" w:lineRule="auto"/>
        <w:ind w:left="360"/>
        <w:jc w:val="both"/>
      </w:pPr>
      <w:r w:rsidRPr="00442F18">
        <w:t xml:space="preserve">- </w:t>
      </w:r>
      <w:r w:rsidR="002311AA" w:rsidRPr="00442F18">
        <w:t xml:space="preserve">opracowanie miejscowego planu zagospodarowania przestrzennego fragmentu terenu miasta Końskie na wschód od terenów kolejowych po granice administracyjne  miasta zgodnie z umową </w:t>
      </w:r>
      <w:r w:rsidRPr="00442F18">
        <w:br/>
      </w:r>
      <w:r w:rsidR="002311AA" w:rsidRPr="00442F18">
        <w:t>nr ZP.272.1.25.B.2016.EP z dnia 29.06.2016 r.</w:t>
      </w:r>
      <w:r w:rsidRPr="00442F18">
        <w:t>,</w:t>
      </w:r>
      <w:r w:rsidR="002311AA" w:rsidRPr="00442F18">
        <w:t xml:space="preserve"> </w:t>
      </w:r>
    </w:p>
    <w:p w:rsidR="002311AA" w:rsidRPr="00442F18" w:rsidRDefault="00442F18" w:rsidP="00442F18">
      <w:pPr>
        <w:pStyle w:val="Standard"/>
        <w:spacing w:line="360" w:lineRule="auto"/>
        <w:ind w:left="360"/>
        <w:jc w:val="both"/>
      </w:pPr>
      <w:r w:rsidRPr="00442F18">
        <w:t>-</w:t>
      </w:r>
      <w:r w:rsidR="002311AA" w:rsidRPr="00442F18">
        <w:t xml:space="preserve"> opracowanie miejscowego planu zagospodarowania przestrzennego </w:t>
      </w:r>
      <w:r w:rsidR="002311AA" w:rsidRPr="00442F18">
        <w:rPr>
          <w:rFonts w:eastAsia="Calibri" w:cs="Times New Roman"/>
          <w:lang w:eastAsia="en-US"/>
        </w:rPr>
        <w:t>fragmentu terenu miasta Końskie dla funkcji produkcyjnych i towarzyszących oraz poprzemysłowych</w:t>
      </w:r>
      <w:r w:rsidR="002311AA" w:rsidRPr="00442F18">
        <w:t xml:space="preserve"> zgodnie z umową </w:t>
      </w:r>
      <w:r w:rsidRPr="00442F18">
        <w:br/>
      </w:r>
      <w:r w:rsidR="002311AA" w:rsidRPr="00442F18">
        <w:t>nr ZP.272.2.13.2017.EP z dnia 04.05.2017 r.</w:t>
      </w:r>
      <w:r w:rsidRPr="00442F18">
        <w:t>,</w:t>
      </w:r>
      <w:r w:rsidR="002311AA" w:rsidRPr="00442F18">
        <w:t xml:space="preserve"> </w:t>
      </w:r>
    </w:p>
    <w:p w:rsidR="002311AA" w:rsidRPr="00442F18" w:rsidRDefault="00442F18" w:rsidP="00442F18">
      <w:pPr>
        <w:pStyle w:val="Standard"/>
        <w:spacing w:line="360" w:lineRule="auto"/>
        <w:ind w:left="360"/>
        <w:jc w:val="both"/>
      </w:pPr>
      <w:r w:rsidRPr="00442F18">
        <w:lastRenderedPageBreak/>
        <w:t>-</w:t>
      </w:r>
      <w:r w:rsidR="002311AA" w:rsidRPr="00442F18">
        <w:t xml:space="preserve"> opracowanie miejscowego planu zagospodarowania przestrzennego </w:t>
      </w:r>
      <w:r w:rsidR="002311AA" w:rsidRPr="00442F18">
        <w:rPr>
          <w:rFonts w:eastAsia="Times New Roman" w:cs="Times New Roman"/>
        </w:rPr>
        <w:t xml:space="preserve">obejmującego fragment terenu miasta Końskie w granicach ulic: Partyzantów, Źródlanej, Browarnej </w:t>
      </w:r>
      <w:r w:rsidR="002311AA" w:rsidRPr="00442F18">
        <w:t xml:space="preserve">zgodnie z umową </w:t>
      </w:r>
      <w:r w:rsidRPr="00442F18">
        <w:br/>
      </w:r>
      <w:r w:rsidR="002311AA" w:rsidRPr="00442F18">
        <w:t>nr ZP.272.1.8.2017.EP z dnia 22.03.2017 r.</w:t>
      </w:r>
      <w:r w:rsidRPr="00442F18">
        <w:t>,</w:t>
      </w:r>
    </w:p>
    <w:p w:rsidR="002311AA" w:rsidRPr="00442F18" w:rsidRDefault="00442F18" w:rsidP="00442F18">
      <w:pPr>
        <w:pStyle w:val="Standard"/>
        <w:spacing w:line="360" w:lineRule="auto"/>
        <w:ind w:left="360"/>
        <w:jc w:val="both"/>
      </w:pPr>
      <w:r w:rsidRPr="00442F18">
        <w:t>-</w:t>
      </w:r>
      <w:r w:rsidR="002311AA" w:rsidRPr="00442F18">
        <w:t xml:space="preserve"> opracowanie miejscowego planu zagospodarowania przestrzennego </w:t>
      </w:r>
      <w:r w:rsidR="002311AA" w:rsidRPr="00442F18">
        <w:rPr>
          <w:rFonts w:eastAsia="Times New Roman" w:cs="Times New Roman"/>
          <w:spacing w:val="-2"/>
        </w:rPr>
        <w:t xml:space="preserve">obejmującego działki </w:t>
      </w:r>
      <w:r w:rsidRPr="00442F18">
        <w:rPr>
          <w:rFonts w:eastAsia="Times New Roman" w:cs="Times New Roman"/>
          <w:spacing w:val="-2"/>
        </w:rPr>
        <w:br/>
      </w:r>
      <w:r w:rsidR="002311AA" w:rsidRPr="00442F18">
        <w:rPr>
          <w:rFonts w:eastAsia="Times New Roman" w:cs="Times New Roman"/>
          <w:spacing w:val="-2"/>
        </w:rPr>
        <w:t xml:space="preserve">nr 3173/43, 3173/44, 3173/45, 3173/46, 3173/47, 3173/48, 3173/49, część działki nr 3184/1 zlokalizowane przy ulicy Folwarcznej w Końskich </w:t>
      </w:r>
      <w:r w:rsidR="002311AA" w:rsidRPr="00442F18">
        <w:t xml:space="preserve">zgodnie z umową nr ZP.272.1.20.A.2018.DS </w:t>
      </w:r>
      <w:r>
        <w:br/>
      </w:r>
      <w:r w:rsidR="002311AA" w:rsidRPr="00442F18">
        <w:t>z dnia 04.06.2018</w:t>
      </w:r>
      <w:r w:rsidRPr="00442F18">
        <w:t xml:space="preserve"> </w:t>
      </w:r>
      <w:r w:rsidR="002311AA" w:rsidRPr="00442F18">
        <w:t>r</w:t>
      </w:r>
      <w:r w:rsidRPr="00442F18">
        <w:t>.,</w:t>
      </w:r>
    </w:p>
    <w:p w:rsidR="002311AA" w:rsidRPr="00442F18" w:rsidRDefault="00442F18" w:rsidP="00442F18">
      <w:pPr>
        <w:pStyle w:val="Standard"/>
        <w:spacing w:line="360" w:lineRule="auto"/>
        <w:ind w:left="360"/>
        <w:jc w:val="both"/>
      </w:pPr>
      <w:r w:rsidRPr="00442F18">
        <w:t>-</w:t>
      </w:r>
      <w:r w:rsidR="002311AA" w:rsidRPr="00442F18">
        <w:t xml:space="preserve"> opracowanie korekty miejscowego planu zagospodarowania przestrzennego fragmentu terenu miasta Końskie w granicach ulic: Gimnazjalnej, Spacerowej oraz Zachodniej zgodnie z umową </w:t>
      </w:r>
      <w:r w:rsidRPr="00442F18">
        <w:br/>
      </w:r>
      <w:r w:rsidR="002311AA" w:rsidRPr="00442F18">
        <w:t>nr ZP.272.2.122.2018.DS z dnia 10.07.2018 r.</w:t>
      </w:r>
      <w:r w:rsidRPr="00442F18">
        <w:t>,</w:t>
      </w:r>
    </w:p>
    <w:p w:rsidR="002311AA" w:rsidRPr="00442F18" w:rsidRDefault="00442F18" w:rsidP="00442F18">
      <w:pPr>
        <w:pStyle w:val="Standard"/>
        <w:spacing w:line="360" w:lineRule="auto"/>
        <w:ind w:left="360"/>
        <w:jc w:val="both"/>
      </w:pPr>
      <w:r w:rsidRPr="00442F18">
        <w:t>-</w:t>
      </w:r>
      <w:r w:rsidR="002311AA" w:rsidRPr="00442F18">
        <w:t xml:space="preserve"> opracowanie miejscowego planu zagospodarowania przestrzennego </w:t>
      </w:r>
      <w:r w:rsidR="002311AA" w:rsidRPr="00442F18">
        <w:rPr>
          <w:rFonts w:eastAsia="Times New Roman" w:cs="Times New Roman"/>
        </w:rPr>
        <w:t xml:space="preserve">obejmującego fragment terenu miasta Końskie w granicach ulic: Źródlanej, Folwarcznej i Browarnej </w:t>
      </w:r>
      <w:r w:rsidR="002311AA" w:rsidRPr="00442F18">
        <w:t xml:space="preserve">zgodnie z umową </w:t>
      </w:r>
      <w:r w:rsidRPr="00442F18">
        <w:br/>
      </w:r>
      <w:r w:rsidR="002311AA" w:rsidRPr="00442F18">
        <w:t>nr ZP.272.1.8.2017.EP z dnia 22.03.2017 r.</w:t>
      </w:r>
      <w:r w:rsidRPr="00442F18">
        <w:t>,</w:t>
      </w:r>
    </w:p>
    <w:p w:rsidR="002311AA" w:rsidRPr="00442F18" w:rsidRDefault="00442F18" w:rsidP="00442F18">
      <w:pPr>
        <w:pStyle w:val="Standard"/>
        <w:spacing w:line="360" w:lineRule="auto"/>
        <w:ind w:left="360"/>
        <w:jc w:val="both"/>
        <w:rPr>
          <w:b/>
          <w:bCs/>
        </w:rPr>
      </w:pPr>
      <w:r w:rsidRPr="00442F18">
        <w:t>-</w:t>
      </w:r>
      <w:r w:rsidR="002311AA" w:rsidRPr="00442F18">
        <w:rPr>
          <w:b/>
          <w:bCs/>
        </w:rPr>
        <w:t xml:space="preserve">  </w:t>
      </w:r>
      <w:r w:rsidR="002311AA" w:rsidRPr="00442F18">
        <w:t xml:space="preserve">opracowanie miejscowych planów zagospodarowania przestrzennego: </w:t>
      </w:r>
      <w:r w:rsidR="002311AA" w:rsidRPr="00442F18">
        <w:rPr>
          <w:rFonts w:eastAsia="Times New Roman" w:cs="Times New Roman"/>
        </w:rPr>
        <w:t>fragmentu terenu miasta Końskie w rejonie ulic: 3 Maja, Romualda Traugutta, Niepodległości, Kazimierza Pułaskiego i Hugo Kołłątaja</w:t>
      </w:r>
      <w:r w:rsidR="002311AA" w:rsidRPr="00442F18">
        <w:t xml:space="preserve"> oraz fragmentu terenu miasta Końskie, na wschód od terenów kolejowych </w:t>
      </w:r>
      <w:r w:rsidR="00423CE2">
        <w:br/>
      </w:r>
      <w:r w:rsidR="002311AA" w:rsidRPr="00442F18">
        <w:t>po granice administracyjne miasta zgodnie z umową nr ZP.271.2.5.2014 z dnia 17.02.2014</w:t>
      </w:r>
      <w:r w:rsidRPr="00442F18">
        <w:t xml:space="preserve"> </w:t>
      </w:r>
      <w:r w:rsidR="002311AA" w:rsidRPr="00442F18">
        <w:t>r</w:t>
      </w:r>
      <w:r w:rsidRPr="00442F18">
        <w:t>.,</w:t>
      </w:r>
    </w:p>
    <w:p w:rsidR="002311AA" w:rsidRPr="00442F18" w:rsidRDefault="00442F18" w:rsidP="00442F18">
      <w:pPr>
        <w:spacing w:line="360" w:lineRule="auto"/>
        <w:ind w:left="360"/>
        <w:jc w:val="both"/>
      </w:pPr>
      <w:r w:rsidRPr="00442F18">
        <w:rPr>
          <w:b/>
          <w:bCs/>
        </w:rPr>
        <w:t>-</w:t>
      </w:r>
      <w:r w:rsidR="002311AA" w:rsidRPr="00442F18">
        <w:t xml:space="preserve"> opracowanie miejscowego planu zagospodarowania przestrzennego fragmentu terenu miasta Końskie w rejonie ulicy Browarnej oraz części sołectwa Pomyków zgodnie z umową </w:t>
      </w:r>
      <w:r w:rsidRPr="00442F18">
        <w:br/>
      </w:r>
      <w:r w:rsidR="002311AA" w:rsidRPr="00442F18">
        <w:t>nr ZP.272.1.33.2016.EP z dnia 20.07.2016 r.</w:t>
      </w:r>
      <w:r w:rsidRPr="00442F18">
        <w:t>,</w:t>
      </w:r>
    </w:p>
    <w:p w:rsidR="002311AA" w:rsidRPr="00442F18" w:rsidRDefault="00442F18" w:rsidP="00442F18">
      <w:pPr>
        <w:pStyle w:val="Standard"/>
        <w:spacing w:line="360" w:lineRule="auto"/>
        <w:ind w:left="360"/>
        <w:jc w:val="both"/>
        <w:rPr>
          <w:rFonts w:eastAsia="Times New Roman" w:cs="Times New Roman"/>
        </w:rPr>
      </w:pPr>
      <w:r w:rsidRPr="00442F18">
        <w:rPr>
          <w:rFonts w:eastAsia="Times New Roman" w:cs="Times New Roman"/>
        </w:rPr>
        <w:t>-</w:t>
      </w:r>
      <w:r w:rsidR="002311AA" w:rsidRPr="00442F18">
        <w:rPr>
          <w:rFonts w:eastAsia="Times New Roman" w:cs="Times New Roman"/>
        </w:rPr>
        <w:t xml:space="preserve"> opracowanie zmiany części miejscowego planu zagospodarowania przestrzennego obejmującego fragment terenu miasta Końskie pomiędzy ul. Krakowską,</w:t>
      </w:r>
      <w:r w:rsidRPr="00442F18">
        <w:rPr>
          <w:rFonts w:eastAsia="Times New Roman" w:cs="Times New Roman"/>
        </w:rPr>
        <w:t xml:space="preserve"> </w:t>
      </w:r>
      <w:r w:rsidR="002311AA" w:rsidRPr="00442F18">
        <w:rPr>
          <w:rFonts w:eastAsia="Times New Roman" w:cs="Times New Roman"/>
        </w:rPr>
        <w:t xml:space="preserve">Mjr Hubala, Polną i Kielecką zgodnie </w:t>
      </w:r>
      <w:r w:rsidR="00C051E4">
        <w:rPr>
          <w:rFonts w:eastAsia="Times New Roman" w:cs="Times New Roman"/>
        </w:rPr>
        <w:br/>
      </w:r>
      <w:r w:rsidR="002311AA" w:rsidRPr="00442F18">
        <w:rPr>
          <w:rFonts w:eastAsia="Times New Roman" w:cs="Times New Roman"/>
        </w:rPr>
        <w:t xml:space="preserve">z umową nr ZP.272.1.30.2017.DS z dnia 28.08.2017 r. </w:t>
      </w:r>
    </w:p>
    <w:p w:rsidR="00FE0744" w:rsidRPr="00442F18" w:rsidRDefault="00FE0744" w:rsidP="00442F18">
      <w:pPr>
        <w:pStyle w:val="Standard"/>
        <w:spacing w:line="360" w:lineRule="auto"/>
        <w:ind w:left="360"/>
        <w:jc w:val="both"/>
        <w:rPr>
          <w:rFonts w:cs="Times New Roman"/>
          <w:bCs/>
        </w:rPr>
      </w:pPr>
    </w:p>
    <w:p w:rsidR="008E01E5" w:rsidRPr="005A44C1" w:rsidRDefault="0040371E" w:rsidP="005A44C1">
      <w:pPr>
        <w:pStyle w:val="Akapitzlist"/>
        <w:numPr>
          <w:ilvl w:val="0"/>
          <w:numId w:val="12"/>
        </w:numPr>
        <w:suppressAutoHyphens w:val="0"/>
        <w:spacing w:line="360" w:lineRule="auto"/>
        <w:jc w:val="both"/>
      </w:pPr>
      <w:r w:rsidRPr="005A44C1">
        <w:rPr>
          <w:b/>
        </w:rPr>
        <w:t>Trasy rowerowe w Polsce Wschodniej - trwałość projektu - Zapewnienie trwałości projektu</w:t>
      </w:r>
      <w:r w:rsidR="00755E00" w:rsidRPr="005A44C1">
        <w:rPr>
          <w:b/>
        </w:rPr>
        <w:t xml:space="preserve"> </w:t>
      </w:r>
      <w:r w:rsidRPr="005A44C1">
        <w:rPr>
          <w:b/>
        </w:rPr>
        <w:t>w zakresie prawidłowego funkcjonowania tras rowerowych</w:t>
      </w:r>
    </w:p>
    <w:p w:rsidR="0040371E" w:rsidRPr="00D747B5" w:rsidRDefault="0040371E" w:rsidP="009B37AE">
      <w:pPr>
        <w:pStyle w:val="Akapitzlist"/>
        <w:spacing w:line="360" w:lineRule="auto"/>
        <w:ind w:left="360"/>
        <w:jc w:val="both"/>
      </w:pPr>
      <w:r w:rsidRPr="00D747B5">
        <w:t>W 201</w:t>
      </w:r>
      <w:r w:rsidR="00D747B5" w:rsidRPr="00D747B5">
        <w:t>8</w:t>
      </w:r>
      <w:r w:rsidRPr="00D747B5">
        <w:t xml:space="preserve"> roku </w:t>
      </w:r>
      <w:r w:rsidR="00FE0744" w:rsidRPr="00D747B5">
        <w:t xml:space="preserve">w ramach trwałości projektu </w:t>
      </w:r>
      <w:r w:rsidRPr="00D747B5">
        <w:t>ubezpiecz</w:t>
      </w:r>
      <w:r w:rsidR="00FE0744" w:rsidRPr="00D747B5">
        <w:t xml:space="preserve">ono infrastrukturę oraz poniesiono wydatki </w:t>
      </w:r>
      <w:r w:rsidR="00423CE2">
        <w:br/>
      </w:r>
      <w:r w:rsidR="00FE0744" w:rsidRPr="00D747B5">
        <w:t xml:space="preserve">za wodę, ścieki oraz serwisowanie kabiny sanitarnej w łącznej </w:t>
      </w:r>
      <w:r w:rsidRPr="00D747B5">
        <w:t xml:space="preserve">kwocie </w:t>
      </w:r>
      <w:r w:rsidR="00D747B5" w:rsidRPr="00D747B5">
        <w:rPr>
          <w:b/>
        </w:rPr>
        <w:t>2 434,60</w:t>
      </w:r>
      <w:r w:rsidR="00FE0744" w:rsidRPr="00D747B5">
        <w:rPr>
          <w:b/>
        </w:rPr>
        <w:t xml:space="preserve"> zł.</w:t>
      </w:r>
      <w:r w:rsidRPr="00D747B5">
        <w:t xml:space="preserve"> </w:t>
      </w:r>
    </w:p>
    <w:p w:rsidR="0040371E" w:rsidRPr="005A44C1" w:rsidRDefault="0040371E" w:rsidP="005A44C1">
      <w:pPr>
        <w:pStyle w:val="Akapitzlist"/>
        <w:spacing w:line="360" w:lineRule="auto"/>
        <w:ind w:left="0"/>
        <w:jc w:val="both"/>
        <w:rPr>
          <w:b/>
          <w:color w:val="FF0000"/>
        </w:rPr>
      </w:pPr>
    </w:p>
    <w:p w:rsidR="008E01E5" w:rsidRPr="005A44C1" w:rsidRDefault="0040371E" w:rsidP="005A44C1">
      <w:pPr>
        <w:pStyle w:val="Akapitzlist"/>
        <w:numPr>
          <w:ilvl w:val="0"/>
          <w:numId w:val="12"/>
        </w:numPr>
        <w:suppressAutoHyphens w:val="0"/>
        <w:spacing w:line="360" w:lineRule="auto"/>
        <w:jc w:val="both"/>
      </w:pPr>
      <w:r w:rsidRPr="005A44C1">
        <w:rPr>
          <w:b/>
        </w:rPr>
        <w:t xml:space="preserve">Utrzymanie przejazdu kolejowego na ul. Warszawskiej w Końskich - Utrzymanie przejazdu kolejowego w celu usprawnienia ciągów komunikacyjnych na terenie gminy </w:t>
      </w:r>
    </w:p>
    <w:p w:rsidR="0040371E" w:rsidRPr="00D747B5" w:rsidRDefault="00971DF8" w:rsidP="009B37AE">
      <w:pPr>
        <w:pStyle w:val="Akapitzlist"/>
        <w:spacing w:line="360" w:lineRule="auto"/>
        <w:ind w:left="360"/>
        <w:jc w:val="both"/>
      </w:pPr>
      <w:r w:rsidRPr="00D747B5">
        <w:t>Na podstawie porozumienia Nr 28/208/019/03002480/14 z dnia 20 czerwca 2014 r. n</w:t>
      </w:r>
      <w:r w:rsidR="0040371E" w:rsidRPr="00D747B5">
        <w:t>a utrzymanie przejazdu kolejowego na ul. Warszawskiej w Końskich w 201</w:t>
      </w:r>
      <w:r w:rsidR="00D747B5" w:rsidRPr="00D747B5">
        <w:t>8</w:t>
      </w:r>
      <w:r w:rsidR="0040371E" w:rsidRPr="00D747B5">
        <w:t xml:space="preserve"> r poniesiono wydatki w kwocie </w:t>
      </w:r>
      <w:r w:rsidRPr="00D747B5">
        <w:br/>
      </w:r>
      <w:r w:rsidR="0040371E" w:rsidRPr="00D747B5">
        <w:rPr>
          <w:b/>
        </w:rPr>
        <w:t>12</w:t>
      </w:r>
      <w:r w:rsidR="00D747B5" w:rsidRPr="00D747B5">
        <w:rPr>
          <w:b/>
        </w:rPr>
        <w:t> 269,50</w:t>
      </w:r>
      <w:r w:rsidR="0040371E" w:rsidRPr="00D747B5">
        <w:rPr>
          <w:b/>
        </w:rPr>
        <w:t xml:space="preserve"> zł</w:t>
      </w:r>
      <w:r w:rsidR="00D747B5" w:rsidRPr="00D747B5">
        <w:rPr>
          <w:b/>
        </w:rPr>
        <w:t>.</w:t>
      </w:r>
    </w:p>
    <w:p w:rsidR="0040371E" w:rsidRPr="005A44C1" w:rsidRDefault="0040371E" w:rsidP="005A44C1">
      <w:pPr>
        <w:pStyle w:val="Akapitzlist"/>
        <w:spacing w:line="360" w:lineRule="auto"/>
        <w:ind w:left="360"/>
        <w:jc w:val="both"/>
        <w:rPr>
          <w:color w:val="FF0000"/>
        </w:rPr>
      </w:pPr>
    </w:p>
    <w:p w:rsidR="008E01E5" w:rsidRPr="005A44C1" w:rsidRDefault="0040371E" w:rsidP="005A44C1">
      <w:pPr>
        <w:pStyle w:val="Akapitzlist"/>
        <w:numPr>
          <w:ilvl w:val="0"/>
          <w:numId w:val="12"/>
        </w:numPr>
        <w:suppressAutoHyphens w:val="0"/>
        <w:spacing w:line="360" w:lineRule="auto"/>
        <w:jc w:val="both"/>
      </w:pPr>
      <w:r w:rsidRPr="005A44C1">
        <w:rPr>
          <w:b/>
        </w:rPr>
        <w:lastRenderedPageBreak/>
        <w:t>Zwalczanie barszczu Sosnowskiego na terenie miasta i gminy Końskie - Likwidacja barszczu Sosnowskiego na terenie gminy Końskie w celu ochrony roślinności</w:t>
      </w:r>
    </w:p>
    <w:p w:rsidR="001A2E65" w:rsidRPr="009B37AE" w:rsidRDefault="001A2E65" w:rsidP="009B37AE">
      <w:pPr>
        <w:spacing w:line="360" w:lineRule="auto"/>
        <w:ind w:left="360"/>
        <w:jc w:val="both"/>
      </w:pPr>
      <w:r w:rsidRPr="009B37AE">
        <w:t xml:space="preserve">Wyłoniony w ramach postępowania o udzielenie zamówienia publicznego wykonawca Przedsiębiorstwo Geologiczne w Kielcach podjęło się realizacji zadania „Zwalczanie barszczu Sosnowskiego na terenie miasta i gminy Końskie” zgodnie z umową  nr ZP-272.1.40.2016.EP </w:t>
      </w:r>
      <w:r w:rsidR="009B37AE">
        <w:br/>
      </w:r>
      <w:r w:rsidRPr="009B37AE">
        <w:t>z dnia 17.08.2016 r. na powierzchni 9,5184 ha za kwotę 123 120,00 zł.  Ponadto w trakcie wykonywania usługi w związku z rozsianiem się nasion barszczu Sosnowskiego na nowe działki zaszła konieczność zinwentaryzowania obszarów</w:t>
      </w:r>
      <w:r w:rsidR="00E572C3">
        <w:t>,</w:t>
      </w:r>
      <w:r w:rsidRPr="009B37AE">
        <w:t xml:space="preserve"> na których rośnie w/w roślina i wyłonienie </w:t>
      </w:r>
      <w:r w:rsidR="009B37AE">
        <w:br/>
      </w:r>
      <w:r w:rsidRPr="009B37AE">
        <w:t xml:space="preserve">w ramach postępowania o udzielenie zamówienia publicznego wykonawcy usługi polegającej </w:t>
      </w:r>
      <w:r w:rsidR="00C051E4">
        <w:br/>
      </w:r>
      <w:r w:rsidRPr="009B37AE">
        <w:t xml:space="preserve">na likwidacji barszczu Sosnowskiego na dodatkowym terenie </w:t>
      </w:r>
      <w:r w:rsidR="00E572C3">
        <w:t>o</w:t>
      </w:r>
      <w:r w:rsidRPr="009B37AE">
        <w:t xml:space="preserve"> powierzchni 0,1805 ha. W wyniku rozstrzygnięcia przetargu został wyłoniony wykonawca tych prac tj. Przedsiębiorstwo Gospodarki Komunalnej w Końskich Sp. z o.o. za kwotę 12 420,00 zł, z którym zawarto umowę </w:t>
      </w:r>
      <w:r w:rsidR="00C051E4">
        <w:br/>
      </w:r>
      <w:r w:rsidRPr="009B37AE">
        <w:t xml:space="preserve">nr ZP-272.2.51.2016.EP z dnia 06.12.2016 r. W trakcie wykonywania usługi usuwania rośliny barszczu Sosnowskiego stwierdzono kolejne obszary występowania tej rośliny. Przeprowadzono inwentaryzację i uzyskano zgodę właścicieli </w:t>
      </w:r>
      <w:r w:rsidR="00755E00" w:rsidRPr="009B37AE">
        <w:t>n</w:t>
      </w:r>
      <w:r w:rsidRPr="009B37AE">
        <w:t>ieruchomości</w:t>
      </w:r>
      <w:r w:rsidR="00B40204" w:rsidRPr="009B37AE">
        <w:t>,</w:t>
      </w:r>
      <w:r w:rsidRPr="009B37AE">
        <w:t xml:space="preserve"> na których rośnie roślina barszczu Sosnowskiego. W ramach postępowania o udzielenie zamówienia publicznego wyłoniono wykonawcę tej usługi polegającej na likwidacji barszczu Sosnowskiego na powierzchni 2,035 ha za kwotę 34 999,99 zł, którym zostało  Przedsiębiorstwo Gospodarki Komunalnej Sp. z o.o. </w:t>
      </w:r>
      <w:r w:rsidR="009B37AE">
        <w:br/>
      </w:r>
      <w:r w:rsidRPr="009B37AE">
        <w:t>w Końskich. Z w/w firmą zawarta została umowa  Nr ZP-272.1.34.2017.EP z dnia 26.10.2017 r. Łącznie usługa likwidacji barszczu</w:t>
      </w:r>
      <w:r w:rsidR="00755E00" w:rsidRPr="009B37AE">
        <w:t xml:space="preserve"> </w:t>
      </w:r>
      <w:r w:rsidRPr="009B37AE">
        <w:t xml:space="preserve">Sosnowskiego jest prowadzana na powierzchni 11,7339 ha </w:t>
      </w:r>
      <w:r w:rsidR="009B37AE">
        <w:br/>
      </w:r>
      <w:r w:rsidRPr="009B37AE">
        <w:t xml:space="preserve">za kwotę 170 539,99 zł. przy czym Wojewódzki Fundusz Ochrony Środowiska i Gospodarki Wodnej w Kielcach zgodnie z zawartą umową refunduje 90 % kosztów kwalifikowanych zadania likwidacji barszczu Sosnowskiego na terenie miasta i gminy Końskie, zgodnie z zawartymi umowami dotacyjnymi  nr 225/16 z dnia 13.07.2016 r. wraz z aneksem nr 01/16 z dnia </w:t>
      </w:r>
      <w:r w:rsidR="00C051E4">
        <w:br/>
      </w:r>
      <w:r w:rsidRPr="009B37AE">
        <w:t>22.12.2016 r. oraz umową nr 716/17 z dnia 29.11.2017 r.</w:t>
      </w:r>
    </w:p>
    <w:p w:rsidR="001A2E65" w:rsidRPr="009B37AE" w:rsidRDefault="001A2E65" w:rsidP="009B37AE">
      <w:pPr>
        <w:spacing w:line="360" w:lineRule="auto"/>
        <w:ind w:left="360"/>
        <w:jc w:val="both"/>
      </w:pPr>
      <w:r w:rsidRPr="009B37AE">
        <w:t xml:space="preserve">W 2017 r. w ramach zawartych umów realizowano zadania „Zwalczanie barszczu Sosnowskiego </w:t>
      </w:r>
      <w:r w:rsidR="002B25AF" w:rsidRPr="009B37AE">
        <w:br/>
      </w:r>
      <w:r w:rsidRPr="009B37AE">
        <w:t>na terenie miasta i gminy Końskie”:</w:t>
      </w:r>
    </w:p>
    <w:p w:rsidR="001A2E65" w:rsidRPr="009B37AE" w:rsidRDefault="001A2E65" w:rsidP="009B37AE">
      <w:pPr>
        <w:spacing w:line="360" w:lineRule="auto"/>
        <w:ind w:left="360"/>
        <w:jc w:val="both"/>
      </w:pPr>
      <w:r w:rsidRPr="009B37AE">
        <w:t>1) Przedsiębiorstwo Geologiczne Sp. z o.o. w Kielcach</w:t>
      </w:r>
      <w:r w:rsidR="002B25AF" w:rsidRPr="009B37AE">
        <w:t xml:space="preserve"> </w:t>
      </w:r>
      <w:r w:rsidRPr="009B37AE">
        <w:t xml:space="preserve">– w ramach umowy </w:t>
      </w:r>
      <w:r w:rsidR="00305510">
        <w:br/>
      </w:r>
      <w:r w:rsidRPr="009B37AE">
        <w:t>nr ZP-272.1.40.2016.EP z dnia 17.08.2016 r.</w:t>
      </w:r>
    </w:p>
    <w:p w:rsidR="001A2E65" w:rsidRPr="009B37AE" w:rsidRDefault="001A2E65" w:rsidP="009B37AE">
      <w:pPr>
        <w:spacing w:line="360" w:lineRule="auto"/>
        <w:ind w:firstLine="360"/>
        <w:jc w:val="both"/>
      </w:pPr>
      <w:r w:rsidRPr="009B37AE">
        <w:t xml:space="preserve">a) </w:t>
      </w:r>
      <w:r w:rsidR="009B37AE" w:rsidRPr="009B37AE">
        <w:t>V</w:t>
      </w:r>
      <w:r w:rsidRPr="009B37AE">
        <w:t xml:space="preserve"> etap za kwotę 20 520,00 zł</w:t>
      </w:r>
      <w:r w:rsidR="009B37AE">
        <w:t>,</w:t>
      </w:r>
    </w:p>
    <w:p w:rsidR="001A2E65" w:rsidRPr="009B37AE" w:rsidRDefault="009B37AE" w:rsidP="009B37AE">
      <w:pPr>
        <w:spacing w:line="360" w:lineRule="auto"/>
        <w:ind w:firstLine="360"/>
        <w:jc w:val="both"/>
      </w:pPr>
      <w:r w:rsidRPr="009B37AE">
        <w:t xml:space="preserve">b) </w:t>
      </w:r>
      <w:r w:rsidR="001A2E65" w:rsidRPr="009B37AE">
        <w:t>V</w:t>
      </w:r>
      <w:r w:rsidR="00972993">
        <w:t>I</w:t>
      </w:r>
      <w:r w:rsidR="001A2E65" w:rsidRPr="009B37AE">
        <w:t xml:space="preserve"> etap za kwotę 20 520,00 zł</w:t>
      </w:r>
      <w:r>
        <w:t>,</w:t>
      </w:r>
    </w:p>
    <w:p w:rsidR="001A2E65" w:rsidRPr="009B37AE" w:rsidRDefault="009B37AE" w:rsidP="009B37AE">
      <w:pPr>
        <w:spacing w:line="360" w:lineRule="auto"/>
        <w:ind w:firstLine="360"/>
        <w:jc w:val="both"/>
        <w:rPr>
          <w:b/>
        </w:rPr>
      </w:pPr>
      <w:r>
        <w:t>r</w:t>
      </w:r>
      <w:r w:rsidR="001A2E65" w:rsidRPr="009B37AE">
        <w:t xml:space="preserve">azem na kwotę </w:t>
      </w:r>
      <w:r>
        <w:rPr>
          <w:b/>
        </w:rPr>
        <w:t>41 040,00 zł,</w:t>
      </w:r>
    </w:p>
    <w:p w:rsidR="001A2E65" w:rsidRPr="009B37AE" w:rsidRDefault="001A2E65" w:rsidP="009B37AE">
      <w:pPr>
        <w:spacing w:line="360" w:lineRule="auto"/>
        <w:ind w:left="360"/>
        <w:jc w:val="both"/>
      </w:pPr>
      <w:r w:rsidRPr="009B37AE">
        <w:t xml:space="preserve">2) Przedsiębiorstwo Gospodarki Komunalnej Sp. z o.o. w Końskich – w ramach umowy </w:t>
      </w:r>
      <w:r w:rsidR="00305510">
        <w:br/>
        <w:t xml:space="preserve"> nr </w:t>
      </w:r>
      <w:r w:rsidRPr="009B37AE">
        <w:t>ZP-272.2.51.2016.EP z dnia 06.12.2016 r.</w:t>
      </w:r>
    </w:p>
    <w:p w:rsidR="001A2E65" w:rsidRPr="009B37AE" w:rsidRDefault="001A2E65" w:rsidP="009B37AE">
      <w:pPr>
        <w:spacing w:line="360" w:lineRule="auto"/>
        <w:ind w:firstLine="360"/>
        <w:jc w:val="both"/>
      </w:pPr>
      <w:r w:rsidRPr="009B37AE">
        <w:t xml:space="preserve">a) etap </w:t>
      </w:r>
      <w:r w:rsidR="009B37AE" w:rsidRPr="009B37AE">
        <w:t>II</w:t>
      </w:r>
      <w:r w:rsidRPr="009B37AE">
        <w:t>I za kwotę 2 070,00 zł</w:t>
      </w:r>
      <w:r w:rsidR="009B37AE">
        <w:t>,</w:t>
      </w:r>
    </w:p>
    <w:p w:rsidR="001A2E65" w:rsidRPr="009B37AE" w:rsidRDefault="009B37AE" w:rsidP="009B37AE">
      <w:pPr>
        <w:spacing w:line="360" w:lineRule="auto"/>
        <w:ind w:firstLine="360"/>
        <w:jc w:val="both"/>
      </w:pPr>
      <w:r w:rsidRPr="009B37AE">
        <w:lastRenderedPageBreak/>
        <w:t>b) etap IV</w:t>
      </w:r>
      <w:r w:rsidR="001A2E65" w:rsidRPr="009B37AE">
        <w:t xml:space="preserve"> za kwotę 2 070,00 zł</w:t>
      </w:r>
      <w:r>
        <w:t>,</w:t>
      </w:r>
    </w:p>
    <w:p w:rsidR="001A2E65" w:rsidRPr="009B37AE" w:rsidRDefault="009B37AE" w:rsidP="009B37AE">
      <w:pPr>
        <w:spacing w:line="360" w:lineRule="auto"/>
        <w:ind w:firstLine="360"/>
        <w:jc w:val="both"/>
        <w:rPr>
          <w:b/>
        </w:rPr>
      </w:pPr>
      <w:r>
        <w:t>r</w:t>
      </w:r>
      <w:r w:rsidR="001A2E65" w:rsidRPr="009B37AE">
        <w:t xml:space="preserve">azem na kwotę </w:t>
      </w:r>
      <w:r w:rsidR="001A2E65" w:rsidRPr="009B37AE">
        <w:rPr>
          <w:b/>
        </w:rPr>
        <w:t>4 140,00 zł</w:t>
      </w:r>
      <w:r>
        <w:rPr>
          <w:b/>
        </w:rPr>
        <w:t>,</w:t>
      </w:r>
    </w:p>
    <w:p w:rsidR="001A2E65" w:rsidRPr="009B37AE" w:rsidRDefault="001A2E65" w:rsidP="009B37AE">
      <w:pPr>
        <w:spacing w:line="360" w:lineRule="auto"/>
        <w:ind w:left="360"/>
        <w:jc w:val="both"/>
      </w:pPr>
      <w:r w:rsidRPr="009B37AE">
        <w:t xml:space="preserve">3) Przedsiębiorstwo Gospodarki Komunalnej Sp. z o.o. w Końskich – w ramach umowy </w:t>
      </w:r>
      <w:r w:rsidR="00305510">
        <w:br/>
        <w:t>n</w:t>
      </w:r>
      <w:r w:rsidRPr="009B37AE">
        <w:t>r ZP-272.1.34.2017.EP z dnia 26.10.2017 r.</w:t>
      </w:r>
    </w:p>
    <w:p w:rsidR="001A2E65" w:rsidRPr="009B37AE" w:rsidRDefault="001A2E65" w:rsidP="009B37AE">
      <w:pPr>
        <w:spacing w:line="360" w:lineRule="auto"/>
        <w:ind w:firstLine="360"/>
        <w:jc w:val="both"/>
      </w:pPr>
      <w:r w:rsidRPr="009B37AE">
        <w:t>a) etap I</w:t>
      </w:r>
      <w:r w:rsidR="009B37AE" w:rsidRPr="009B37AE">
        <w:t>I</w:t>
      </w:r>
      <w:r w:rsidRPr="009B37AE">
        <w:t xml:space="preserve"> za kwotę </w:t>
      </w:r>
      <w:r w:rsidR="009B37AE" w:rsidRPr="009B37AE">
        <w:t>5 384,61 zł,</w:t>
      </w:r>
    </w:p>
    <w:p w:rsidR="009B37AE" w:rsidRPr="009B37AE" w:rsidRDefault="009B37AE" w:rsidP="009B37AE">
      <w:pPr>
        <w:spacing w:line="360" w:lineRule="auto"/>
        <w:ind w:firstLine="360"/>
        <w:jc w:val="both"/>
      </w:pPr>
      <w:r w:rsidRPr="009B37AE">
        <w:t>b) etap III za kwotę 5 384,61 zł</w:t>
      </w:r>
      <w:r>
        <w:t>,</w:t>
      </w:r>
    </w:p>
    <w:p w:rsidR="009B37AE" w:rsidRPr="009B37AE" w:rsidRDefault="009B37AE" w:rsidP="009B37AE">
      <w:pPr>
        <w:spacing w:line="360" w:lineRule="auto"/>
        <w:ind w:firstLine="360"/>
        <w:jc w:val="both"/>
        <w:rPr>
          <w:b/>
        </w:rPr>
      </w:pPr>
      <w:r>
        <w:t>r</w:t>
      </w:r>
      <w:r w:rsidRPr="009B37AE">
        <w:t xml:space="preserve">azem na kwotę </w:t>
      </w:r>
      <w:r w:rsidRPr="009B37AE">
        <w:rPr>
          <w:b/>
        </w:rPr>
        <w:t>10 769,22 zł</w:t>
      </w:r>
      <w:r>
        <w:rPr>
          <w:b/>
        </w:rPr>
        <w:t>.</w:t>
      </w:r>
    </w:p>
    <w:p w:rsidR="001A2E65" w:rsidRPr="002137E3" w:rsidRDefault="001A2E65" w:rsidP="009B37AE">
      <w:pPr>
        <w:spacing w:line="360" w:lineRule="auto"/>
        <w:ind w:left="360"/>
        <w:jc w:val="both"/>
      </w:pPr>
      <w:r w:rsidRPr="002137E3">
        <w:t xml:space="preserve">Łącznie na wykonanie w/w usługi wydatkowano kwotę </w:t>
      </w:r>
      <w:r w:rsidR="002137E3" w:rsidRPr="002137E3">
        <w:rPr>
          <w:b/>
        </w:rPr>
        <w:t>55 949,22</w:t>
      </w:r>
      <w:r w:rsidRPr="002137E3">
        <w:rPr>
          <w:b/>
        </w:rPr>
        <w:t xml:space="preserve"> zł. </w:t>
      </w:r>
      <w:r w:rsidRPr="002137E3">
        <w:t xml:space="preserve">Zadanie jest dofinansowane </w:t>
      </w:r>
      <w:r w:rsidR="002137E3">
        <w:br/>
      </w:r>
      <w:r w:rsidRPr="002137E3">
        <w:t>z Wojewódzkiego Funduszu Ochrony Środowiska i Gospodarki Wodnej w Kielcach w 201</w:t>
      </w:r>
      <w:r w:rsidR="002137E3" w:rsidRPr="002137E3">
        <w:t>8</w:t>
      </w:r>
      <w:r w:rsidRPr="002137E3">
        <w:t xml:space="preserve"> r. gmina Końskie otrzymała dotację w kwocie </w:t>
      </w:r>
      <w:r w:rsidR="002137E3" w:rsidRPr="002137E3">
        <w:rPr>
          <w:b/>
        </w:rPr>
        <w:t>50 354,30</w:t>
      </w:r>
      <w:r w:rsidRPr="002137E3">
        <w:rPr>
          <w:b/>
        </w:rPr>
        <w:t xml:space="preserve"> zł</w:t>
      </w:r>
      <w:r w:rsidR="003774E9" w:rsidRPr="002137E3">
        <w:rPr>
          <w:b/>
        </w:rPr>
        <w:t>.</w:t>
      </w:r>
    </w:p>
    <w:p w:rsidR="003774E9" w:rsidRPr="005A44C1" w:rsidRDefault="003774E9" w:rsidP="005A44C1">
      <w:pPr>
        <w:spacing w:line="360" w:lineRule="auto"/>
        <w:ind w:left="360"/>
        <w:jc w:val="both"/>
        <w:rPr>
          <w:b/>
          <w:color w:val="FF0000"/>
        </w:rPr>
      </w:pPr>
    </w:p>
    <w:p w:rsidR="0040371E" w:rsidRPr="005A44C1" w:rsidRDefault="00300AE7" w:rsidP="005A44C1">
      <w:pPr>
        <w:numPr>
          <w:ilvl w:val="0"/>
          <w:numId w:val="12"/>
        </w:numPr>
        <w:spacing w:line="360" w:lineRule="auto"/>
        <w:jc w:val="both"/>
        <w:rPr>
          <w:b/>
        </w:rPr>
      </w:pPr>
      <w:r w:rsidRPr="005A44C1">
        <w:rPr>
          <w:b/>
        </w:rPr>
        <w:t>Program</w:t>
      </w:r>
      <w:r w:rsidRPr="005A44C1">
        <w:t xml:space="preserve"> </w:t>
      </w:r>
      <w:r w:rsidRPr="005A44C1">
        <w:rPr>
          <w:b/>
        </w:rPr>
        <w:t xml:space="preserve">Ochrony Środowiska dla Miasta i Gminy Końskie na lata 2017-2020 - Opracowanie Programu Ochrony Środowiska Miasta i Gminy Końskie na lata 2017-2020 </w:t>
      </w:r>
      <w:r w:rsidR="004E26ED" w:rsidRPr="005A44C1">
        <w:rPr>
          <w:b/>
        </w:rPr>
        <w:br/>
      </w:r>
      <w:r w:rsidRPr="005A44C1">
        <w:rPr>
          <w:b/>
        </w:rPr>
        <w:t>z perspektywą do 2024 r.</w:t>
      </w:r>
    </w:p>
    <w:p w:rsidR="00E47710" w:rsidRPr="00AB5818" w:rsidRDefault="00E47710" w:rsidP="009B37AE">
      <w:pPr>
        <w:spacing w:line="360" w:lineRule="auto"/>
        <w:ind w:left="360"/>
        <w:jc w:val="both"/>
        <w:rPr>
          <w:b/>
        </w:rPr>
      </w:pPr>
      <w:r w:rsidRPr="00AB5818">
        <w:t xml:space="preserve">W wyniku przeprowadzonego postępowania o udzielenie zamówienia publicznego firma Ekolog Sp. z o.o. z siedzibą w Poznaniu, ul. Świętowidzka 6/4 </w:t>
      </w:r>
      <w:r w:rsidR="00AB5818" w:rsidRPr="00AB5818">
        <w:t>opracowała</w:t>
      </w:r>
      <w:r w:rsidRPr="00AB5818">
        <w:t xml:space="preserve"> „Program Ochrony Środowiska dla Miasta i Gminy Końskie na lata 2017-2020 z perspektywą do 2024 r. wraz </w:t>
      </w:r>
      <w:r w:rsidR="009B37AE">
        <w:br/>
      </w:r>
      <w:r w:rsidRPr="00AB5818">
        <w:t>z Prognoz</w:t>
      </w:r>
      <w:r w:rsidR="00AB5818" w:rsidRPr="00AB5818">
        <w:t>ą</w:t>
      </w:r>
      <w:r w:rsidRPr="00AB5818">
        <w:t xml:space="preserve"> Oddziaływania na Środowisko oraz „Raport z realizacji Gminnego Programu Ochrony Środowiska dla Miasta i Gminy Końskie w latach 2015-2016”. </w:t>
      </w:r>
      <w:r w:rsidR="00AB5818" w:rsidRPr="00AB5818">
        <w:t xml:space="preserve">Gmina Końskie zapłaciła </w:t>
      </w:r>
      <w:r w:rsidR="00305510">
        <w:br/>
      </w:r>
      <w:r w:rsidR="00AB5818" w:rsidRPr="00AB5818">
        <w:t xml:space="preserve">za ww. opracowanie </w:t>
      </w:r>
      <w:r w:rsidRPr="00AB5818">
        <w:rPr>
          <w:b/>
        </w:rPr>
        <w:t>7 500,00 zł.</w:t>
      </w:r>
    </w:p>
    <w:p w:rsidR="003774E9" w:rsidRPr="005A44C1" w:rsidRDefault="003774E9" w:rsidP="005A44C1">
      <w:pPr>
        <w:spacing w:line="360" w:lineRule="auto"/>
        <w:jc w:val="both"/>
        <w:rPr>
          <w:b/>
          <w:color w:val="FF0000"/>
        </w:rPr>
      </w:pPr>
    </w:p>
    <w:p w:rsidR="003774E9" w:rsidRDefault="003774E9" w:rsidP="005A44C1">
      <w:pPr>
        <w:numPr>
          <w:ilvl w:val="0"/>
          <w:numId w:val="12"/>
        </w:numPr>
        <w:spacing w:line="360" w:lineRule="auto"/>
        <w:jc w:val="both"/>
        <w:rPr>
          <w:b/>
        </w:rPr>
      </w:pPr>
      <w:r w:rsidRPr="005A44C1">
        <w:rPr>
          <w:b/>
        </w:rPr>
        <w:t>OZE dla mieszkańców SZGiM – trwałość projektu – Zapewnienie środków na realizację wydatków związanych z trwałością projektu</w:t>
      </w:r>
    </w:p>
    <w:p w:rsidR="00AB5818" w:rsidRDefault="00022BCB" w:rsidP="00022BCB">
      <w:pPr>
        <w:spacing w:line="360" w:lineRule="auto"/>
        <w:ind w:left="720"/>
        <w:jc w:val="both"/>
      </w:pPr>
      <w:r w:rsidRPr="00022BCB">
        <w:t>W 2018 r. nie poniesiono wydatków na ww. przedsięwzięcie.</w:t>
      </w:r>
    </w:p>
    <w:p w:rsidR="00022BCB" w:rsidRPr="00022BCB" w:rsidRDefault="00022BCB" w:rsidP="00022BCB">
      <w:pPr>
        <w:spacing w:line="360" w:lineRule="auto"/>
        <w:ind w:left="720"/>
        <w:jc w:val="both"/>
      </w:pPr>
    </w:p>
    <w:p w:rsidR="00734AC7" w:rsidRDefault="00734AC7" w:rsidP="005A44C1">
      <w:pPr>
        <w:numPr>
          <w:ilvl w:val="0"/>
          <w:numId w:val="12"/>
        </w:numPr>
        <w:spacing w:line="360" w:lineRule="auto"/>
        <w:jc w:val="both"/>
        <w:rPr>
          <w:b/>
        </w:rPr>
      </w:pPr>
      <w:r w:rsidRPr="005A44C1">
        <w:rPr>
          <w:b/>
        </w:rPr>
        <w:t>Użytkowanie nieruchomości o łącznej powierzchni 2,1205 ha na potrzeby prowadzenia niezbędnych robót remontowych zbiornika wodnego w Sielpi – Zapewnienie prawa dysponowania gruntem pod wodą płynącą powierzchniową rzeki Czarnej Malenieckiej</w:t>
      </w:r>
    </w:p>
    <w:p w:rsidR="00AB5818" w:rsidRPr="00174718" w:rsidRDefault="00174718" w:rsidP="00AB5818">
      <w:pPr>
        <w:spacing w:line="360" w:lineRule="auto"/>
        <w:ind w:left="720"/>
        <w:jc w:val="both"/>
      </w:pPr>
      <w:r w:rsidRPr="00174718">
        <w:t xml:space="preserve">W dniu 19 lipca 2018 r. gmina Końskie zawarła umowę użytkowania z Państwowym Gospodarstwem Wodnym Wody Polskie, ul. Grzybowska 80/82, 00-844 Warszawa do dnia </w:t>
      </w:r>
      <w:r w:rsidR="009B37AE">
        <w:br/>
      </w:r>
      <w:r w:rsidRPr="00174718">
        <w:t xml:space="preserve">30 czerwca 2020 r. Przedmiotem ww. umowy jest użytkowanie nieruchomości stanowiącej wydzielony grunt pod wodą płynącą powierzchniową rzeki Czarnej Malenieckiej. Nieruchomość ta została oddana w użytkowanie w celu przeprowadzenia robót remontowych na zbiorniku wodnym w Sielpi. W 2018 r. z tytułu użytkowania wyżej opisanej nieruchomości poniesiono wydatki w kwocie </w:t>
      </w:r>
      <w:r w:rsidR="00AB5818" w:rsidRPr="00174718">
        <w:t>5 344,82 zł.</w:t>
      </w:r>
    </w:p>
    <w:p w:rsidR="00022BCB" w:rsidRPr="00AB5818" w:rsidRDefault="00022BCB" w:rsidP="00AB5818">
      <w:pPr>
        <w:spacing w:line="360" w:lineRule="auto"/>
        <w:ind w:left="720"/>
        <w:jc w:val="both"/>
        <w:rPr>
          <w:color w:val="FF0000"/>
        </w:rPr>
      </w:pPr>
    </w:p>
    <w:p w:rsidR="00734AC7" w:rsidRDefault="00734AC7" w:rsidP="005A44C1">
      <w:pPr>
        <w:numPr>
          <w:ilvl w:val="0"/>
          <w:numId w:val="12"/>
        </w:numPr>
        <w:spacing w:line="360" w:lineRule="auto"/>
        <w:jc w:val="both"/>
        <w:rPr>
          <w:b/>
        </w:rPr>
      </w:pPr>
      <w:r w:rsidRPr="005A44C1">
        <w:rPr>
          <w:b/>
        </w:rPr>
        <w:t>Zarządzanie i administrowanie gminnym zasobem nieruchomości miasta i gminy Końskie – Zapewnienie nadzoru nad prawidłowym gospodarowaniem gminnym zasobem nieruchomości</w:t>
      </w:r>
    </w:p>
    <w:p w:rsidR="00AB5818" w:rsidRPr="0002268D" w:rsidRDefault="0002268D" w:rsidP="00AB5818">
      <w:pPr>
        <w:spacing w:line="360" w:lineRule="auto"/>
        <w:ind w:left="720"/>
        <w:jc w:val="both"/>
      </w:pPr>
      <w:r w:rsidRPr="0002268D">
        <w:t>W dniu 25 października 2018 r. gmina Końskie podpi</w:t>
      </w:r>
      <w:r w:rsidR="00305510">
        <w:t>sała umowę  nr ZP-272.2.54.2018.</w:t>
      </w:r>
      <w:r w:rsidRPr="0002268D">
        <w:t xml:space="preserve">EP </w:t>
      </w:r>
      <w:r w:rsidR="009B37AE">
        <w:br/>
      </w:r>
      <w:r w:rsidRPr="0002268D">
        <w:t>na zarządzanie i administrowanie gminnymi lokalami użytkowymi i mieszkalnymi w 2019 r.</w:t>
      </w:r>
      <w:r w:rsidR="009B37AE">
        <w:br/>
      </w:r>
      <w:r w:rsidRPr="0002268D">
        <w:t>za kwotę 341 933,40 złotych.</w:t>
      </w:r>
    </w:p>
    <w:p w:rsidR="00300AE7" w:rsidRPr="0002268D" w:rsidRDefault="00300AE7" w:rsidP="005A44C1">
      <w:pPr>
        <w:spacing w:line="360" w:lineRule="auto"/>
        <w:ind w:left="360"/>
        <w:jc w:val="both"/>
        <w:rPr>
          <w:b/>
        </w:rPr>
      </w:pPr>
    </w:p>
    <w:p w:rsidR="0040371E" w:rsidRPr="005A44C1" w:rsidRDefault="0040371E" w:rsidP="005A44C1">
      <w:pPr>
        <w:pStyle w:val="Akapitzlist"/>
        <w:numPr>
          <w:ilvl w:val="0"/>
          <w:numId w:val="8"/>
        </w:numPr>
        <w:shd w:val="clear" w:color="auto" w:fill="D9D9D9"/>
        <w:suppressAutoHyphens w:val="0"/>
        <w:spacing w:line="360" w:lineRule="auto"/>
        <w:contextualSpacing/>
        <w:rPr>
          <w:b/>
        </w:rPr>
      </w:pPr>
      <w:r w:rsidRPr="005A44C1">
        <w:rPr>
          <w:b/>
        </w:rPr>
        <w:t>Wydatki majątkowe</w:t>
      </w:r>
    </w:p>
    <w:p w:rsidR="0040371E" w:rsidRPr="005A44C1" w:rsidRDefault="0040371E" w:rsidP="005A44C1">
      <w:pPr>
        <w:pStyle w:val="Akapitzlist"/>
        <w:spacing w:line="360" w:lineRule="auto"/>
        <w:ind w:left="0"/>
        <w:jc w:val="both"/>
        <w:rPr>
          <w:b/>
          <w:color w:val="FF0000"/>
        </w:rPr>
      </w:pPr>
    </w:p>
    <w:p w:rsidR="00734AC7" w:rsidRPr="005A44C1" w:rsidRDefault="00734AC7" w:rsidP="00270BC5">
      <w:pPr>
        <w:pStyle w:val="Akapitzlist"/>
        <w:numPr>
          <w:ilvl w:val="0"/>
          <w:numId w:val="18"/>
        </w:numPr>
        <w:suppressAutoHyphens w:val="0"/>
        <w:spacing w:line="360" w:lineRule="auto"/>
        <w:contextualSpacing/>
        <w:jc w:val="both"/>
      </w:pPr>
      <w:r w:rsidRPr="005A44C1">
        <w:rPr>
          <w:b/>
        </w:rPr>
        <w:t>Budowa i modernizacja dróg i parkingów gminnych - Poprawa lokalnego systemu komunikacyjnego</w:t>
      </w:r>
    </w:p>
    <w:p w:rsidR="00734AC7" w:rsidRPr="005A44C1" w:rsidRDefault="00734AC7" w:rsidP="005A44C1">
      <w:pPr>
        <w:pStyle w:val="Akapitzlist"/>
        <w:suppressAutoHyphens w:val="0"/>
        <w:spacing w:line="360" w:lineRule="auto"/>
        <w:ind w:left="720"/>
        <w:jc w:val="both"/>
      </w:pPr>
      <w:r w:rsidRPr="005A44C1">
        <w:t>PGE Dystrybucja SA Oddział Skarżysko-Kamienna na podstawie umowy z dnia 28.11.2017 r. wykonało przyłączenie instalacji oświetlenia drogowego od ul. Zachodniej do ul. Gimnazjalnej w Końskich za kwotę 146,05 zł.</w:t>
      </w:r>
    </w:p>
    <w:p w:rsidR="00734AC7" w:rsidRPr="005A44C1" w:rsidRDefault="00734AC7" w:rsidP="005A44C1">
      <w:pPr>
        <w:pStyle w:val="Akapitzlist"/>
        <w:suppressAutoHyphens w:val="0"/>
        <w:spacing w:line="360" w:lineRule="auto"/>
        <w:ind w:left="720"/>
        <w:jc w:val="both"/>
      </w:pPr>
      <w:r w:rsidRPr="005A44C1">
        <w:t>W dniu 21.03.2016 r. podpisano umowę z firmą Specjalistyczne Biuro Inwestycyjno-Inżynierskie PROSTA-PROJEKT, która opracowała dokumentację projektowo-kosztorysową budowy ulicy Źródlanej w Końskich za kwotę 39 237,00 zł.</w:t>
      </w:r>
    </w:p>
    <w:p w:rsidR="00734AC7" w:rsidRPr="005A44C1" w:rsidRDefault="00734AC7" w:rsidP="005A44C1">
      <w:pPr>
        <w:pStyle w:val="Akapitzlist"/>
        <w:suppressAutoHyphens w:val="0"/>
        <w:spacing w:line="360" w:lineRule="auto"/>
        <w:ind w:left="720"/>
        <w:jc w:val="both"/>
      </w:pPr>
      <w:r w:rsidRPr="005A44C1">
        <w:t>Pracownia Projektowania i Nadzoru "HIT" na podstawie umowy z dnia 31.03.2017 r. opracowało dokumentację projektową budowy drogi gminnej łączącej drogę powiatową</w:t>
      </w:r>
      <w:r w:rsidRPr="005A44C1">
        <w:br/>
        <w:t>ul. Zachodnia z drogą wewnętrzną ul. Gimnazjalną w Końskich za kwotę 71 217,00 zł.</w:t>
      </w:r>
    </w:p>
    <w:p w:rsidR="00734AC7" w:rsidRPr="005A44C1" w:rsidRDefault="00734AC7" w:rsidP="005A44C1">
      <w:pPr>
        <w:pStyle w:val="Akapitzlist"/>
        <w:spacing w:line="360" w:lineRule="auto"/>
        <w:ind w:left="360"/>
        <w:jc w:val="both"/>
        <w:rPr>
          <w:b/>
        </w:rPr>
      </w:pPr>
      <w:r w:rsidRPr="005A44C1">
        <w:t xml:space="preserve">Łącznie na zadanie w 2018 r. wydatkowano kwotę </w:t>
      </w:r>
      <w:r w:rsidRPr="005A44C1">
        <w:rPr>
          <w:b/>
        </w:rPr>
        <w:t>110 600,05 zł.</w:t>
      </w:r>
    </w:p>
    <w:p w:rsidR="0040371E" w:rsidRPr="005A44C1" w:rsidRDefault="0040371E" w:rsidP="005A44C1">
      <w:pPr>
        <w:pStyle w:val="Akapitzlist"/>
        <w:spacing w:line="360" w:lineRule="auto"/>
        <w:ind w:left="0"/>
        <w:jc w:val="both"/>
        <w:rPr>
          <w:b/>
          <w:color w:val="FF0000"/>
        </w:rPr>
      </w:pPr>
    </w:p>
    <w:p w:rsidR="0040371E" w:rsidRPr="005A44C1" w:rsidRDefault="0040371E" w:rsidP="00270BC5">
      <w:pPr>
        <w:pStyle w:val="Akapitzlist"/>
        <w:numPr>
          <w:ilvl w:val="0"/>
          <w:numId w:val="18"/>
        </w:numPr>
        <w:suppressAutoHyphens w:val="0"/>
        <w:spacing w:line="360" w:lineRule="auto"/>
        <w:jc w:val="both"/>
      </w:pPr>
      <w:r w:rsidRPr="005A44C1">
        <w:rPr>
          <w:b/>
        </w:rPr>
        <w:t>Budowa obwodnicy Końskich od miejscowości Kornica do miejscowości Młynek Nieświński</w:t>
      </w:r>
      <w:r w:rsidR="002B25AF" w:rsidRPr="005A44C1">
        <w:rPr>
          <w:b/>
        </w:rPr>
        <w:t xml:space="preserve"> </w:t>
      </w:r>
      <w:r w:rsidRPr="005A44C1">
        <w:rPr>
          <w:b/>
        </w:rPr>
        <w:t xml:space="preserve">w ciągu DW 749 i od miejscowości Młynek Nieświński do miejscowości Piła </w:t>
      </w:r>
      <w:r w:rsidR="002B25AF" w:rsidRPr="005A44C1">
        <w:rPr>
          <w:b/>
        </w:rPr>
        <w:br/>
      </w:r>
      <w:r w:rsidRPr="005A44C1">
        <w:rPr>
          <w:b/>
        </w:rPr>
        <w:t xml:space="preserve">w ciągu DW 746/DP (na parametrach GP) - Oprac. studium wykonalności z koncepcją oraz uzyskanie decyzji środowiskowej i oprac. programu funkcjonalno-użytkowego </w:t>
      </w:r>
    </w:p>
    <w:p w:rsidR="00734AC7" w:rsidRPr="005A44C1" w:rsidRDefault="00734AC7" w:rsidP="005A44C1">
      <w:pPr>
        <w:pStyle w:val="Akapitzlist"/>
        <w:spacing w:line="360" w:lineRule="auto"/>
        <w:ind w:left="720"/>
        <w:jc w:val="both"/>
      </w:pPr>
      <w:r w:rsidRPr="005A44C1">
        <w:t xml:space="preserve">W dniu 04.01.2016 r. została zawarta umowa z Pracownią Projektową RoadWay Grzegorz Kowalik. Wykonawca opracował studium wykonalności wraz z koncepcją programowo-przestrzenną, program funkcjonalno-użytkowy, a także uzyskał niezbędne decyzje, za które otrzymał wynagrodzenie w kwocie </w:t>
      </w:r>
      <w:r w:rsidRPr="005A44C1">
        <w:rPr>
          <w:b/>
        </w:rPr>
        <w:t>168 424,00 zł</w:t>
      </w:r>
      <w:r w:rsidRPr="005A44C1">
        <w:t>. Opracowanie projektowe zostało przekazane do Świętokrzyskie</w:t>
      </w:r>
      <w:r w:rsidR="00E572C3">
        <w:t>go</w:t>
      </w:r>
      <w:r w:rsidRPr="005A44C1">
        <w:t xml:space="preserve"> Zarządu Dróg Wojewódzkich w Kielcach. </w:t>
      </w:r>
    </w:p>
    <w:p w:rsidR="0040371E" w:rsidRDefault="0040371E" w:rsidP="005A44C1">
      <w:pPr>
        <w:pStyle w:val="Akapitzlist"/>
        <w:spacing w:line="360" w:lineRule="auto"/>
        <w:ind w:left="360"/>
        <w:jc w:val="both"/>
        <w:rPr>
          <w:b/>
          <w:color w:val="FF0000"/>
        </w:rPr>
      </w:pPr>
    </w:p>
    <w:p w:rsidR="00C051E4" w:rsidRPr="005A44C1" w:rsidRDefault="00C051E4" w:rsidP="005A44C1">
      <w:pPr>
        <w:pStyle w:val="Akapitzlist"/>
        <w:spacing w:line="360" w:lineRule="auto"/>
        <w:ind w:left="360"/>
        <w:jc w:val="both"/>
        <w:rPr>
          <w:b/>
          <w:color w:val="FF0000"/>
        </w:rPr>
      </w:pPr>
    </w:p>
    <w:p w:rsidR="0040371E" w:rsidRPr="005A44C1" w:rsidRDefault="0040371E" w:rsidP="00270BC5">
      <w:pPr>
        <w:pStyle w:val="Akapitzlist"/>
        <w:numPr>
          <w:ilvl w:val="0"/>
          <w:numId w:val="18"/>
        </w:numPr>
        <w:suppressAutoHyphens w:val="0"/>
        <w:spacing w:line="360" w:lineRule="auto"/>
        <w:jc w:val="both"/>
      </w:pPr>
      <w:r w:rsidRPr="005A44C1">
        <w:rPr>
          <w:b/>
        </w:rPr>
        <w:lastRenderedPageBreak/>
        <w:t xml:space="preserve">Budowa Przedszkola w Pomykowie - Zapewnienie infrastruktury edukacyjnej dla dzieci z terenu gminy Końskie </w:t>
      </w:r>
    </w:p>
    <w:p w:rsidR="00734AC7" w:rsidRPr="005A44C1" w:rsidRDefault="00734AC7" w:rsidP="005A44C1">
      <w:pPr>
        <w:pStyle w:val="Akapitzlist"/>
        <w:suppressAutoHyphens w:val="0"/>
        <w:spacing w:line="360" w:lineRule="auto"/>
        <w:ind w:left="720"/>
        <w:contextualSpacing/>
        <w:jc w:val="both"/>
      </w:pPr>
      <w:r w:rsidRPr="005A44C1">
        <w:t>Biuro Paweł Grzybek "GRZYBUD" na podstawie umowy z dnia 19.10.2017 r. za kwotę</w:t>
      </w:r>
      <w:r w:rsidRPr="005A44C1">
        <w:br/>
        <w:t xml:space="preserve">12 300,00 zł wprowadziło zmiany w opracowanej dokumentacji budowy przedszkola. </w:t>
      </w:r>
    </w:p>
    <w:p w:rsidR="00734AC7" w:rsidRPr="005A44C1" w:rsidRDefault="00734AC7" w:rsidP="005A44C1">
      <w:pPr>
        <w:pStyle w:val="Akapitzlist"/>
        <w:suppressAutoHyphens w:val="0"/>
        <w:spacing w:line="360" w:lineRule="auto"/>
        <w:ind w:left="720"/>
        <w:contextualSpacing/>
        <w:jc w:val="both"/>
      </w:pPr>
      <w:r w:rsidRPr="005A44C1">
        <w:t>Krajowa Agencja Poszanowania Energii S.A. na podstawie umowy z dnia 06.02.2018 r. dokonała weryfikacji dokumentacji projektowej  pn. "Budowa budynku przedszkola wraz</w:t>
      </w:r>
      <w:r w:rsidRPr="005A44C1">
        <w:br/>
        <w:t>z filią biblioteczną w Pomykowie" za łączną kwotę zlecenia 12 915,00 zł. Wykonawca otrzymał wynagrodzenie częściowe w kwocie 6 765,00 zł.</w:t>
      </w:r>
    </w:p>
    <w:p w:rsidR="00734AC7" w:rsidRPr="005A44C1" w:rsidRDefault="00734AC7" w:rsidP="005A44C1">
      <w:pPr>
        <w:pStyle w:val="Akapitzlist"/>
        <w:suppressAutoHyphens w:val="0"/>
        <w:spacing w:line="360" w:lineRule="auto"/>
        <w:ind w:left="720"/>
        <w:contextualSpacing/>
        <w:jc w:val="both"/>
      </w:pPr>
      <w:r w:rsidRPr="005A44C1">
        <w:t xml:space="preserve">W dniu 21.03.2018 r. podpisano umowę z  Przedsiębiorstwem Wielobranżowym </w:t>
      </w:r>
      <w:r w:rsidR="00C051E4">
        <w:t>„</w:t>
      </w:r>
      <w:r w:rsidRPr="005A44C1">
        <w:t>JANEK</w:t>
      </w:r>
      <w:r w:rsidR="00C051E4">
        <w:t>”</w:t>
      </w:r>
      <w:r w:rsidRPr="005A44C1">
        <w:t xml:space="preserve"> </w:t>
      </w:r>
      <w:r w:rsidR="00305510">
        <w:br/>
      </w:r>
      <w:r w:rsidRPr="005A44C1">
        <w:t xml:space="preserve">na budowę budynku przedszkola za kwotę 1 896 546,59 zł. Przedsiębiorstwo „JANEK” </w:t>
      </w:r>
      <w:r w:rsidR="00305510">
        <w:br/>
      </w:r>
      <w:r w:rsidRPr="005A44C1">
        <w:t xml:space="preserve">na podstawie odbiorów częściowych robót otrzymało wynagrodzenie w wysokości </w:t>
      </w:r>
      <w:r w:rsidR="00305510">
        <w:br/>
      </w:r>
      <w:r w:rsidRPr="005A44C1">
        <w:t>715 672,25</w:t>
      </w:r>
      <w:r w:rsidR="00972993">
        <w:t xml:space="preserve"> </w:t>
      </w:r>
      <w:r w:rsidRPr="005A44C1">
        <w:t>zł. Planowany termin zakończenia robót styczeń 2019 r.</w:t>
      </w:r>
    </w:p>
    <w:p w:rsidR="00734AC7" w:rsidRPr="005A44C1" w:rsidRDefault="00734AC7" w:rsidP="005A44C1">
      <w:pPr>
        <w:pStyle w:val="Akapitzlist"/>
        <w:suppressAutoHyphens w:val="0"/>
        <w:spacing w:line="360" w:lineRule="auto"/>
        <w:ind w:left="720"/>
        <w:contextualSpacing/>
        <w:jc w:val="both"/>
      </w:pPr>
      <w:r w:rsidRPr="005A44C1">
        <w:t>Firma Usługi Budowalne na podstawie umowy z dnia 21.03.2018 r. pełni nadzór inwestorski w specjalności konstrukcyjno-budowlanej dla zadania budowa budynku przedszkola za kwotę 9 225,00 zł. Inspektor otrzymał wynagrodzenie częściowe w kwocie 5 535,00 zł.</w:t>
      </w:r>
    </w:p>
    <w:p w:rsidR="00734AC7" w:rsidRPr="005A44C1" w:rsidRDefault="00734AC7" w:rsidP="005A44C1">
      <w:pPr>
        <w:pStyle w:val="Akapitzlist"/>
        <w:suppressAutoHyphens w:val="0"/>
        <w:spacing w:line="360" w:lineRule="auto"/>
        <w:ind w:left="720"/>
        <w:contextualSpacing/>
        <w:jc w:val="both"/>
      </w:pPr>
      <w:r w:rsidRPr="005A44C1">
        <w:t xml:space="preserve">Przedsiębiorstwo Handlowo-Usługowe KLIMEX zgodnie z umowami z dnia 21.03.2018 r. sprawuje nadzór inwestorski w branżach sanitarnej, elektrycznej i telekomunikacyjnej </w:t>
      </w:r>
      <w:r w:rsidR="00305510">
        <w:br/>
      </w:r>
      <w:r w:rsidRPr="005A44C1">
        <w:t>dla zadania budowa budynku przedszkola za łączne wynagrodzenie w kwocie 8 610,00 zł.</w:t>
      </w:r>
    </w:p>
    <w:p w:rsidR="00734AC7" w:rsidRPr="005A44C1" w:rsidRDefault="00734AC7" w:rsidP="005A44C1">
      <w:pPr>
        <w:pStyle w:val="Akapitzlist"/>
        <w:suppressAutoHyphens w:val="0"/>
        <w:spacing w:line="360" w:lineRule="auto"/>
        <w:ind w:left="720"/>
        <w:jc w:val="both"/>
      </w:pPr>
      <w:r w:rsidRPr="005A44C1">
        <w:t xml:space="preserve">Zlecono umową z dnia 21.03.2018 r. firmie Labrys pełnienie nadzoru archeologicznego </w:t>
      </w:r>
      <w:r w:rsidR="00305510">
        <w:br/>
      </w:r>
      <w:r w:rsidRPr="005A44C1">
        <w:t>dla zadania budowa budynku przedszkola. Archeolog po wypełnieniu swoich obowiązków otrzymał kwotę 2 900,00 zł.</w:t>
      </w:r>
    </w:p>
    <w:p w:rsidR="00734AC7" w:rsidRPr="005A44C1" w:rsidRDefault="00734AC7" w:rsidP="005A44C1">
      <w:pPr>
        <w:pStyle w:val="Akapitzlist"/>
        <w:suppressAutoHyphens w:val="0"/>
        <w:spacing w:line="360" w:lineRule="auto"/>
        <w:ind w:left="720"/>
        <w:jc w:val="both"/>
      </w:pPr>
      <w:r w:rsidRPr="005A44C1">
        <w:t>Polska Spółka Gazownictwa Sp. z o.o. Oddział Zakład Gazowniczy w Kielcach zgodnie</w:t>
      </w:r>
      <w:r w:rsidRPr="005A44C1">
        <w:br/>
        <w:t xml:space="preserve">z umową z dnia 11.09.2018 r. zrealizowała przyłącze gazowe do budynku oświatowego </w:t>
      </w:r>
      <w:r w:rsidR="001649FF">
        <w:br/>
      </w:r>
      <w:r w:rsidRPr="005A44C1">
        <w:t>za kwotę 4 923,72 zł.</w:t>
      </w:r>
    </w:p>
    <w:p w:rsidR="00734AC7" w:rsidRPr="005A44C1" w:rsidRDefault="00734AC7" w:rsidP="005A44C1">
      <w:pPr>
        <w:pStyle w:val="Akapitzlist"/>
        <w:spacing w:line="360" w:lineRule="auto"/>
        <w:ind w:left="360"/>
        <w:jc w:val="both"/>
      </w:pPr>
      <w:r w:rsidRPr="005A44C1">
        <w:t xml:space="preserve">Łącznie na zadanie w 2018 r. wydatkowano kwotę </w:t>
      </w:r>
      <w:r w:rsidRPr="005A44C1">
        <w:rPr>
          <w:b/>
        </w:rPr>
        <w:t>748 095,97 zł.</w:t>
      </w:r>
    </w:p>
    <w:p w:rsidR="001649FF" w:rsidRPr="005A44C1" w:rsidRDefault="001649FF" w:rsidP="005A44C1">
      <w:pPr>
        <w:pStyle w:val="Akapitzlist"/>
        <w:spacing w:line="360" w:lineRule="auto"/>
        <w:ind w:left="0"/>
        <w:jc w:val="both"/>
        <w:rPr>
          <w:b/>
          <w:color w:val="FF0000"/>
        </w:rPr>
      </w:pPr>
    </w:p>
    <w:p w:rsidR="00734AC7" w:rsidRPr="005A44C1" w:rsidRDefault="00734AC7" w:rsidP="00270BC5">
      <w:pPr>
        <w:pStyle w:val="Akapitzlist"/>
        <w:numPr>
          <w:ilvl w:val="0"/>
          <w:numId w:val="18"/>
        </w:numPr>
        <w:suppressAutoHyphens w:val="0"/>
        <w:spacing w:line="360" w:lineRule="auto"/>
        <w:ind w:left="360"/>
        <w:jc w:val="both"/>
      </w:pPr>
      <w:r w:rsidRPr="005A44C1">
        <w:rPr>
          <w:b/>
        </w:rPr>
        <w:t>Budowa stadionu lekkoatletycznego w Gminie Końskie - Budowa infrastruktury sportowej na terenie gminy</w:t>
      </w:r>
    </w:p>
    <w:p w:rsidR="00734AC7" w:rsidRPr="005A44C1" w:rsidRDefault="00734AC7" w:rsidP="009A26A9">
      <w:pPr>
        <w:pStyle w:val="Akapitzlist"/>
        <w:suppressAutoHyphens w:val="0"/>
        <w:spacing w:line="360" w:lineRule="auto"/>
        <w:ind w:left="360"/>
        <w:contextualSpacing/>
        <w:jc w:val="both"/>
      </w:pPr>
      <w:r w:rsidRPr="005A44C1">
        <w:t>Polska Spółka Gazownictwa Sp. z o.o. ul. Oddział Zakład Gazowniczy w Kielcach na podstawie umowy z dnia 27.11.2017 r. przygotowała przyłącze instalacji gazowej do budynku Zapleczowo-Biurowego za kwotę 6 795,00 zł.</w:t>
      </w:r>
    </w:p>
    <w:p w:rsidR="00734AC7" w:rsidRPr="005A44C1" w:rsidRDefault="00734AC7" w:rsidP="009A26A9">
      <w:pPr>
        <w:pStyle w:val="Akapitzlist"/>
        <w:suppressAutoHyphens w:val="0"/>
        <w:spacing w:line="360" w:lineRule="auto"/>
        <w:ind w:left="360"/>
        <w:contextualSpacing/>
        <w:jc w:val="both"/>
      </w:pPr>
      <w:r w:rsidRPr="005A44C1">
        <w:t>W dniu 05.07.2018 r. podpisano umowę z Zakład</w:t>
      </w:r>
      <w:r w:rsidR="00972993">
        <w:t>em</w:t>
      </w:r>
      <w:r w:rsidRPr="005A44C1">
        <w:t xml:space="preserve"> Inżynierii Sanitarnej MINO – SOMA </w:t>
      </w:r>
      <w:r w:rsidR="00C051E4">
        <w:br/>
      </w:r>
      <w:r w:rsidRPr="005A44C1">
        <w:t xml:space="preserve">na wykonanie instalacji zewnętrznych do budynku zapleczowo-biurowego w terminie </w:t>
      </w:r>
      <w:r w:rsidR="00972993">
        <w:br/>
      </w:r>
      <w:r w:rsidRPr="005A44C1">
        <w:t>do 30.06.2019 r. za kwotę 454 690,88 zł.  W 2018 r. zakład MINO-SOMA otrzymał wynagrodzenie częściowe w wysokości 192 527,88 zł.</w:t>
      </w:r>
    </w:p>
    <w:p w:rsidR="00734AC7" w:rsidRPr="005A44C1" w:rsidRDefault="00734AC7" w:rsidP="009A26A9">
      <w:pPr>
        <w:pStyle w:val="Akapitzlist"/>
        <w:suppressAutoHyphens w:val="0"/>
        <w:spacing w:line="360" w:lineRule="auto"/>
        <w:ind w:left="360"/>
        <w:contextualSpacing/>
        <w:jc w:val="both"/>
      </w:pPr>
      <w:r w:rsidRPr="005A44C1">
        <w:lastRenderedPageBreak/>
        <w:t>Firma Jan Chebdowski Przedsiębiorstwo Wielobranżowe „JANEK” zgodnie z umową z dnia 05.07.2018 r. realizuje budowę budynku zapleczowo-biurowego za kwotę 1 660 500,00 zł. Planowany termin zakończenia prac to 30.06.2019 r. Wykonawca za zrealizowany etap robót otrzymał kwotę 363 456,03</w:t>
      </w:r>
      <w:r w:rsidR="00972993">
        <w:t xml:space="preserve"> zł.</w:t>
      </w:r>
    </w:p>
    <w:p w:rsidR="00734AC7" w:rsidRPr="005A44C1" w:rsidRDefault="00734AC7" w:rsidP="005A44C1">
      <w:pPr>
        <w:pStyle w:val="Akapitzlist"/>
        <w:spacing w:line="360" w:lineRule="auto"/>
        <w:ind w:left="360"/>
        <w:jc w:val="both"/>
        <w:rPr>
          <w:b/>
          <w:noProof/>
        </w:rPr>
      </w:pPr>
      <w:r w:rsidRPr="005A44C1">
        <w:t xml:space="preserve">Łącznie na zadanie w 2018 r. wydatkowano kwotę </w:t>
      </w:r>
      <w:r w:rsidRPr="005A44C1">
        <w:rPr>
          <w:b/>
        </w:rPr>
        <w:t>562 778,91 zł</w:t>
      </w:r>
      <w:r w:rsidRPr="005A44C1">
        <w:t>.</w:t>
      </w:r>
    </w:p>
    <w:p w:rsidR="00734AC7" w:rsidRPr="005A44C1" w:rsidRDefault="00734AC7" w:rsidP="005A44C1">
      <w:pPr>
        <w:pStyle w:val="Akapitzlist"/>
        <w:spacing w:line="360" w:lineRule="auto"/>
        <w:ind w:left="360"/>
        <w:jc w:val="both"/>
        <w:rPr>
          <w:b/>
        </w:rPr>
      </w:pPr>
    </w:p>
    <w:p w:rsidR="00734AC7" w:rsidRPr="005A44C1" w:rsidRDefault="00734AC7" w:rsidP="00270BC5">
      <w:pPr>
        <w:pStyle w:val="Akapitzlist"/>
        <w:numPr>
          <w:ilvl w:val="0"/>
          <w:numId w:val="18"/>
        </w:numPr>
        <w:suppressAutoHyphens w:val="0"/>
        <w:spacing w:line="360" w:lineRule="auto"/>
        <w:ind w:left="360"/>
        <w:jc w:val="both"/>
      </w:pPr>
      <w:r w:rsidRPr="005A44C1">
        <w:rPr>
          <w:b/>
        </w:rPr>
        <w:t>Budowa Szkoły Podstawowej w Kopaninach (dokumentacja i wykonanie) - Poprawa stanu infrastruktury edukacyjnej na terenie gminy Końskie</w:t>
      </w:r>
    </w:p>
    <w:p w:rsidR="00D944D3" w:rsidRDefault="00734AC7" w:rsidP="009A26A9">
      <w:pPr>
        <w:pStyle w:val="Akapitzlist"/>
        <w:suppressAutoHyphens w:val="0"/>
        <w:spacing w:line="360" w:lineRule="auto"/>
        <w:ind w:left="360"/>
        <w:jc w:val="both"/>
      </w:pPr>
      <w:r w:rsidRPr="005A44C1">
        <w:t xml:space="preserve">W dniu 10.04.2017 r. podpisano umowę z firmą M-DOM Projekty Budowalne Michał Pawlikowski. </w:t>
      </w:r>
      <w:r w:rsidR="00D944D3">
        <w:t>P</w:t>
      </w:r>
      <w:r w:rsidRPr="005A44C1">
        <w:t xml:space="preserve">racowania projektowa M-DOM </w:t>
      </w:r>
      <w:r w:rsidR="00D944D3">
        <w:t>opracowała</w:t>
      </w:r>
      <w:r w:rsidRPr="005A44C1">
        <w:t xml:space="preserve"> dokumentację projektową szkoły </w:t>
      </w:r>
      <w:r w:rsidR="00D944D3">
        <w:br/>
      </w:r>
      <w:r w:rsidRPr="005A44C1">
        <w:t xml:space="preserve">za kwotę 44 000,00 zł. </w:t>
      </w:r>
    </w:p>
    <w:p w:rsidR="00734AC7" w:rsidRPr="005A44C1" w:rsidRDefault="00734AC7" w:rsidP="009A26A9">
      <w:pPr>
        <w:pStyle w:val="Akapitzlist"/>
        <w:suppressAutoHyphens w:val="0"/>
        <w:spacing w:line="360" w:lineRule="auto"/>
        <w:ind w:left="360"/>
        <w:jc w:val="both"/>
      </w:pPr>
      <w:r w:rsidRPr="005A44C1">
        <w:t>Przedsiębiorstwo Wodociągów i Kanalizacji w Końskich Sp. z o.o. na podstawie zlecenia z dnia 12.12.2018 r. wykonało przyłącze wodociągowe wraz z zasuwą za kwotę 5 954,54 zł.</w:t>
      </w:r>
    </w:p>
    <w:p w:rsidR="00734AC7" w:rsidRPr="005A44C1" w:rsidRDefault="00734AC7" w:rsidP="009A26A9">
      <w:pPr>
        <w:pStyle w:val="Akapitzlist"/>
        <w:suppressAutoHyphens w:val="0"/>
        <w:spacing w:line="360" w:lineRule="auto"/>
        <w:ind w:left="360"/>
        <w:jc w:val="both"/>
      </w:pPr>
      <w:r w:rsidRPr="005A44C1">
        <w:t>Gmina Końskie wniosła do Regionalnej Dyrekcji Lasów Państwowych w Radomiu opłatę</w:t>
      </w:r>
      <w:r w:rsidRPr="005A44C1">
        <w:br/>
        <w:t>w wysokości 19 698,12 zł za trwałe wyłącz</w:t>
      </w:r>
      <w:r w:rsidR="00972993">
        <w:t>e</w:t>
      </w:r>
      <w:r w:rsidRPr="005A44C1">
        <w:t>nie gruntów leś</w:t>
      </w:r>
      <w:r w:rsidR="00972993">
        <w:t>nych z produkcji.</w:t>
      </w:r>
    </w:p>
    <w:p w:rsidR="00734AC7" w:rsidRPr="005A44C1" w:rsidRDefault="00734AC7" w:rsidP="005A44C1">
      <w:pPr>
        <w:pStyle w:val="Akapitzlist"/>
        <w:spacing w:line="360" w:lineRule="auto"/>
        <w:ind w:left="360"/>
        <w:jc w:val="both"/>
        <w:rPr>
          <w:b/>
        </w:rPr>
      </w:pPr>
      <w:r w:rsidRPr="005A44C1">
        <w:t xml:space="preserve">Łącznie na zadanie w 2018 r. wydatkowano kwotę </w:t>
      </w:r>
      <w:r w:rsidRPr="005A44C1">
        <w:rPr>
          <w:b/>
        </w:rPr>
        <w:t>25 652,66 zł.</w:t>
      </w:r>
    </w:p>
    <w:p w:rsidR="00734AC7" w:rsidRPr="005A44C1" w:rsidRDefault="00734AC7" w:rsidP="005A44C1">
      <w:pPr>
        <w:pStyle w:val="Akapitzlist"/>
        <w:spacing w:line="360" w:lineRule="auto"/>
        <w:ind w:left="360"/>
        <w:jc w:val="both"/>
        <w:rPr>
          <w:b/>
        </w:rPr>
      </w:pPr>
    </w:p>
    <w:p w:rsidR="00734AC7" w:rsidRPr="007F73B2" w:rsidRDefault="00734AC7" w:rsidP="00270BC5">
      <w:pPr>
        <w:pStyle w:val="Akapitzlist"/>
        <w:numPr>
          <w:ilvl w:val="0"/>
          <w:numId w:val="18"/>
        </w:numPr>
        <w:suppressAutoHyphens w:val="0"/>
        <w:spacing w:line="360" w:lineRule="auto"/>
        <w:ind w:left="360"/>
        <w:jc w:val="both"/>
        <w:rPr>
          <w:b/>
        </w:rPr>
      </w:pPr>
      <w:r w:rsidRPr="007F73B2">
        <w:rPr>
          <w:b/>
        </w:rPr>
        <w:t>Program ograniczenia niskiej emisji dla miasta i gminy Końskie - Realizacja zadań wynikających z Programu ograniczenia niskiej emisji dla miasta i gminy Końskie w celu ochrony środowiska</w:t>
      </w:r>
    </w:p>
    <w:p w:rsidR="00850FD6" w:rsidRPr="00850FD6" w:rsidRDefault="00850FD6" w:rsidP="00850FD6">
      <w:pPr>
        <w:pStyle w:val="Akapitzlist"/>
        <w:spacing w:line="360" w:lineRule="auto"/>
        <w:ind w:left="360"/>
        <w:jc w:val="both"/>
        <w:rPr>
          <w:bCs/>
          <w:lang w:eastAsia="pl-PL"/>
        </w:rPr>
      </w:pPr>
      <w:r w:rsidRPr="00850FD6">
        <w:rPr>
          <w:bCs/>
          <w:lang w:eastAsia="pl-PL"/>
        </w:rPr>
        <w:t xml:space="preserve">W 2018 r. zrealizowano 96 zadań w ramach Programu Ograniczania Niskiej Emisji dla miasta </w:t>
      </w:r>
      <w:r w:rsidRPr="00850FD6">
        <w:rPr>
          <w:bCs/>
          <w:lang w:eastAsia="pl-PL"/>
        </w:rPr>
        <w:br/>
        <w:t xml:space="preserve">i gminy Końskie. Z budżetu gminy Końskie udzielono dotacji dla mieszkańców o łącznej wartości </w:t>
      </w:r>
      <w:r w:rsidRPr="00850FD6">
        <w:rPr>
          <w:b/>
          <w:bCs/>
        </w:rPr>
        <w:t xml:space="preserve">479.650,00  </w:t>
      </w:r>
      <w:r w:rsidRPr="00850FD6">
        <w:rPr>
          <w:b/>
          <w:bCs/>
          <w:lang w:eastAsia="pl-PL"/>
        </w:rPr>
        <w:t>zł</w:t>
      </w:r>
      <w:r w:rsidRPr="00850FD6">
        <w:rPr>
          <w:bCs/>
          <w:lang w:eastAsia="pl-PL"/>
        </w:rPr>
        <w:t xml:space="preserve">. w tym dofinansowanie z WFOŚ i GW w Kielcach stanowiło kwotę </w:t>
      </w:r>
      <w:r w:rsidRPr="00850FD6">
        <w:rPr>
          <w:b/>
          <w:bCs/>
        </w:rPr>
        <w:t xml:space="preserve">435.778,80 </w:t>
      </w:r>
      <w:r w:rsidRPr="00850FD6">
        <w:rPr>
          <w:bCs/>
          <w:lang w:eastAsia="pl-PL"/>
        </w:rPr>
        <w:t xml:space="preserve">zł. </w:t>
      </w:r>
    </w:p>
    <w:p w:rsidR="00850FD6" w:rsidRPr="005A44C1" w:rsidRDefault="00850FD6" w:rsidP="005A44C1">
      <w:pPr>
        <w:pStyle w:val="Akapitzlist"/>
        <w:spacing w:line="360" w:lineRule="auto"/>
        <w:rPr>
          <w:b/>
        </w:rPr>
      </w:pPr>
    </w:p>
    <w:p w:rsidR="00734AC7" w:rsidRPr="005A44C1" w:rsidRDefault="00734AC7" w:rsidP="00270BC5">
      <w:pPr>
        <w:pStyle w:val="Akapitzlist"/>
        <w:numPr>
          <w:ilvl w:val="0"/>
          <w:numId w:val="18"/>
        </w:numPr>
        <w:suppressAutoHyphens w:val="0"/>
        <w:spacing w:line="360" w:lineRule="auto"/>
        <w:ind w:left="360"/>
        <w:jc w:val="both"/>
      </w:pPr>
      <w:r w:rsidRPr="005A44C1">
        <w:rPr>
          <w:b/>
        </w:rPr>
        <w:t xml:space="preserve">Przebudowa budynków pałacowych - Poprawa stanu technicznego i zapewnienie funkcjonalności nieruchomości gminy Końskie </w:t>
      </w:r>
    </w:p>
    <w:p w:rsidR="00734AC7" w:rsidRPr="005A44C1" w:rsidRDefault="00734AC7" w:rsidP="00CD7AAB">
      <w:pPr>
        <w:pStyle w:val="Akapitzlist"/>
        <w:suppressAutoHyphens w:val="0"/>
        <w:spacing w:line="360" w:lineRule="auto"/>
        <w:ind w:left="360"/>
        <w:contextualSpacing/>
        <w:jc w:val="both"/>
      </w:pPr>
      <w:r w:rsidRPr="005A44C1">
        <w:t xml:space="preserve">Przedsiębiorstwo Wielobranżowe WEKTOR na podstawie umowy z dnia 09.11.2017 r. opracowało ekspertyzę techniczną dla budynku urzędu (skrzydło północno-zachodnie) za kwotę 17 835,00 zł. </w:t>
      </w:r>
    </w:p>
    <w:p w:rsidR="00734AC7" w:rsidRPr="005A44C1" w:rsidRDefault="00734AC7" w:rsidP="00CD7AAB">
      <w:pPr>
        <w:pStyle w:val="Akapitzlist"/>
        <w:suppressAutoHyphens w:val="0"/>
        <w:spacing w:line="360" w:lineRule="auto"/>
        <w:ind w:left="360"/>
        <w:contextualSpacing/>
        <w:jc w:val="both"/>
      </w:pPr>
      <w:r w:rsidRPr="005A44C1">
        <w:t>Firma CONTEK PROJEKT Andrzej Met na podstawie umów z dnia 17.03.2017 r. zapewniła osoby posiadające uprawnienia do sprawowania samodzielnej funkcji technicznej</w:t>
      </w:r>
      <w:r w:rsidRPr="005A44C1">
        <w:br/>
        <w:t xml:space="preserve">w budownictwie za łączną kwotę 8 300,00 zł. </w:t>
      </w:r>
    </w:p>
    <w:p w:rsidR="00734AC7" w:rsidRPr="005A44C1" w:rsidRDefault="00734AC7" w:rsidP="00CD7AAB">
      <w:pPr>
        <w:pStyle w:val="Akapitzlist"/>
        <w:suppressAutoHyphens w:val="0"/>
        <w:spacing w:line="360" w:lineRule="auto"/>
        <w:ind w:left="360"/>
        <w:contextualSpacing/>
        <w:jc w:val="both"/>
      </w:pPr>
      <w:r w:rsidRPr="005A44C1">
        <w:t>Usługi Remontowo-Budowlane Mirosław Kuśmierczyk na podstawie umowy z dnia 29.03.20</w:t>
      </w:r>
      <w:r w:rsidR="00972993">
        <w:t>18</w:t>
      </w:r>
      <w:r w:rsidRPr="005A44C1">
        <w:t xml:space="preserve"> r. zrealizował część przebudowy w północno-wschodnim skrzydle Zespołu Parkowo-Pałacowego </w:t>
      </w:r>
      <w:r w:rsidR="00CD0953">
        <w:br/>
      </w:r>
      <w:r w:rsidRPr="005A44C1">
        <w:t>w Końskich za kwotę 188 996,97 zł.</w:t>
      </w:r>
    </w:p>
    <w:p w:rsidR="00734AC7" w:rsidRPr="005A44C1" w:rsidRDefault="00734AC7" w:rsidP="00CD7AAB">
      <w:pPr>
        <w:pStyle w:val="Akapitzlist"/>
        <w:suppressAutoHyphens w:val="0"/>
        <w:spacing w:line="360" w:lineRule="auto"/>
        <w:ind w:left="360"/>
        <w:contextualSpacing/>
        <w:jc w:val="both"/>
      </w:pPr>
      <w:r w:rsidRPr="005A44C1">
        <w:lastRenderedPageBreak/>
        <w:t xml:space="preserve">W dniu </w:t>
      </w:r>
      <w:r w:rsidR="00972993">
        <w:t>14</w:t>
      </w:r>
      <w:r w:rsidRPr="005A44C1">
        <w:t>.0</w:t>
      </w:r>
      <w:r w:rsidR="00972993">
        <w:t>2</w:t>
      </w:r>
      <w:r w:rsidRPr="005A44C1">
        <w:t xml:space="preserve">.2018 r. podpisano umowę z Biurem Usług Projektowych i Obsługi Inwestycji "PROKON" Sławomir Rogowski dotyczącą opracowania zmiany dokumentacji projektowej remontu dachu w zachodnim skrzydle Zespołu Parkowo-Pałacowego w Końskich. Wykonawca </w:t>
      </w:r>
      <w:r w:rsidR="00305510">
        <w:br/>
      </w:r>
      <w:r w:rsidRPr="005A44C1">
        <w:t>za opracowanie projektu otrzymał honorarium w kwocie 49 015,50 zł.</w:t>
      </w:r>
    </w:p>
    <w:p w:rsidR="00734AC7" w:rsidRPr="005A44C1" w:rsidRDefault="00734AC7" w:rsidP="005A44C1">
      <w:pPr>
        <w:tabs>
          <w:tab w:val="left" w:pos="804"/>
        </w:tabs>
        <w:spacing w:line="360" w:lineRule="auto"/>
        <w:ind w:left="360"/>
        <w:jc w:val="both"/>
        <w:rPr>
          <w:b/>
        </w:rPr>
      </w:pPr>
      <w:r w:rsidRPr="005A44C1">
        <w:t xml:space="preserve">Łącznie na zadanie w 2018 r. wydatkowano kwotę </w:t>
      </w:r>
      <w:r w:rsidRPr="005A44C1">
        <w:rPr>
          <w:b/>
        </w:rPr>
        <w:t>264 147,47 zł.</w:t>
      </w:r>
    </w:p>
    <w:p w:rsidR="00734AC7" w:rsidRPr="005A44C1" w:rsidRDefault="00734AC7" w:rsidP="005A44C1">
      <w:pPr>
        <w:pStyle w:val="Akapitzlist"/>
        <w:spacing w:line="360" w:lineRule="auto"/>
        <w:ind w:left="360"/>
        <w:jc w:val="both"/>
        <w:rPr>
          <w:b/>
        </w:rPr>
      </w:pPr>
    </w:p>
    <w:p w:rsidR="00734AC7" w:rsidRPr="005A44C1" w:rsidRDefault="00734AC7" w:rsidP="00270BC5">
      <w:pPr>
        <w:pStyle w:val="Akapitzlist"/>
        <w:numPr>
          <w:ilvl w:val="0"/>
          <w:numId w:val="18"/>
        </w:numPr>
        <w:suppressAutoHyphens w:val="0"/>
        <w:spacing w:line="360" w:lineRule="auto"/>
        <w:ind w:left="360"/>
        <w:jc w:val="both"/>
      </w:pPr>
      <w:r w:rsidRPr="005A44C1">
        <w:rPr>
          <w:b/>
        </w:rPr>
        <w:t>Przebudowa i rozbudowa budynku Gimnazjum Nr 2 w Końskich na potrzeby Centrum Kultury - Zmiana funkcjonalności budynku Gimnazjum Nr 2 w Końskich w celu utworzenia Centrum Kultury gminy Końskie</w:t>
      </w:r>
    </w:p>
    <w:p w:rsidR="00734AC7" w:rsidRPr="005A44C1" w:rsidRDefault="00734AC7" w:rsidP="005A44C1">
      <w:pPr>
        <w:pStyle w:val="Akapitzlist"/>
        <w:tabs>
          <w:tab w:val="left" w:pos="804"/>
        </w:tabs>
        <w:spacing w:line="360" w:lineRule="auto"/>
        <w:ind w:left="360"/>
        <w:jc w:val="both"/>
        <w:rPr>
          <w:b/>
        </w:rPr>
      </w:pPr>
      <w:r w:rsidRPr="005A44C1">
        <w:t xml:space="preserve">Przedsiębiorstwo VITARO Sp. z o.o. na podstawie umowy z dnia 23.10.2017 r. opracowało dokumentację projektową za kwotę </w:t>
      </w:r>
      <w:r w:rsidRPr="005A44C1">
        <w:rPr>
          <w:b/>
        </w:rPr>
        <w:t>130 380,00 zł.</w:t>
      </w:r>
    </w:p>
    <w:p w:rsidR="00734AC7" w:rsidRPr="005A44C1" w:rsidRDefault="00734AC7" w:rsidP="005A44C1">
      <w:pPr>
        <w:pStyle w:val="Akapitzlist"/>
        <w:spacing w:line="360" w:lineRule="auto"/>
        <w:ind w:left="360"/>
        <w:jc w:val="both"/>
      </w:pPr>
    </w:p>
    <w:p w:rsidR="00734AC7" w:rsidRPr="005A44C1" w:rsidRDefault="00734AC7" w:rsidP="00270BC5">
      <w:pPr>
        <w:pStyle w:val="Akapitzlist"/>
        <w:numPr>
          <w:ilvl w:val="0"/>
          <w:numId w:val="18"/>
        </w:numPr>
        <w:suppressAutoHyphens w:val="0"/>
        <w:spacing w:line="360" w:lineRule="auto"/>
        <w:ind w:left="360"/>
        <w:jc w:val="both"/>
        <w:rPr>
          <w:b/>
        </w:rPr>
      </w:pPr>
      <w:r w:rsidRPr="005A44C1">
        <w:rPr>
          <w:b/>
        </w:rPr>
        <w:t>Przebudowa i uzupełnienie oświetlenia drogowego na terenie miasta i gminy Końskie - Zapewnienie bezpieczeństwa w ruchu ulicznym</w:t>
      </w:r>
    </w:p>
    <w:p w:rsidR="00734AC7" w:rsidRPr="005A44C1" w:rsidRDefault="00734AC7" w:rsidP="005A44C1">
      <w:pPr>
        <w:pStyle w:val="Akapitzlist"/>
        <w:spacing w:line="360" w:lineRule="auto"/>
        <w:ind w:left="357"/>
        <w:jc w:val="both"/>
      </w:pPr>
      <w:r w:rsidRPr="005A44C1">
        <w:t>W ramach zadania wykonano:</w:t>
      </w:r>
    </w:p>
    <w:p w:rsidR="00734AC7" w:rsidRPr="005A44C1" w:rsidRDefault="00734AC7" w:rsidP="00270BC5">
      <w:pPr>
        <w:pStyle w:val="Akapitzlist"/>
        <w:numPr>
          <w:ilvl w:val="0"/>
          <w:numId w:val="21"/>
        </w:numPr>
        <w:suppressAutoHyphens w:val="0"/>
        <w:spacing w:line="360" w:lineRule="auto"/>
        <w:jc w:val="both"/>
      </w:pPr>
      <w:r w:rsidRPr="005A44C1">
        <w:t>Firma DELTA Energia Karol Parys na podstawie umowy z dnia 29.05.2015 r. opracowała dokumentację budowy oświetlenia ulicznego przy ul. Wjazdowej w Końskich za kwotę</w:t>
      </w:r>
      <w:r w:rsidRPr="005A44C1">
        <w:br/>
        <w:t>8 364,00 zł.</w:t>
      </w:r>
    </w:p>
    <w:p w:rsidR="00734AC7" w:rsidRPr="005A44C1" w:rsidRDefault="00734AC7" w:rsidP="00270BC5">
      <w:pPr>
        <w:pStyle w:val="Akapitzlist"/>
        <w:numPr>
          <w:ilvl w:val="0"/>
          <w:numId w:val="21"/>
        </w:numPr>
        <w:suppressAutoHyphens w:val="0"/>
        <w:spacing w:line="360" w:lineRule="auto"/>
        <w:jc w:val="both"/>
      </w:pPr>
      <w:r w:rsidRPr="005A44C1">
        <w:t>W dniu 10.05.2017 r. podpisano umowę z firmą ELEKTRA Dominik Krawczyk, która wykonała budowę oświetlenia drogowego na terenie gminy Końskie w Brodach, Starym Kazanowie, Rogowie i Bedlnie za kwotę 22 386,00 zł.</w:t>
      </w:r>
    </w:p>
    <w:p w:rsidR="00734AC7" w:rsidRPr="005A44C1" w:rsidRDefault="00734AC7" w:rsidP="00270BC5">
      <w:pPr>
        <w:pStyle w:val="Akapitzlist"/>
        <w:numPr>
          <w:ilvl w:val="0"/>
          <w:numId w:val="21"/>
        </w:numPr>
        <w:suppressAutoHyphens w:val="0"/>
        <w:spacing w:line="360" w:lineRule="auto"/>
        <w:jc w:val="both"/>
      </w:pPr>
      <w:r w:rsidRPr="005A44C1">
        <w:t>W dniu 26.10.2017 r. podpisano umowę z Zakładem Usługowo Handlowym Pro-Mar Marcin Ptak na budowę oświetlenia ulicznego w msc. Wąsosz za kwotę 18 240,90 zł, roboty zostały zakończone.</w:t>
      </w:r>
    </w:p>
    <w:p w:rsidR="00734AC7" w:rsidRPr="005A44C1" w:rsidRDefault="00734AC7" w:rsidP="00270BC5">
      <w:pPr>
        <w:pStyle w:val="Akapitzlist"/>
        <w:numPr>
          <w:ilvl w:val="0"/>
          <w:numId w:val="21"/>
        </w:numPr>
        <w:suppressAutoHyphens w:val="0"/>
        <w:spacing w:line="360" w:lineRule="auto"/>
        <w:jc w:val="both"/>
      </w:pPr>
      <w:r w:rsidRPr="005A44C1">
        <w:t>Umową z dnia 18.10.2017 r. zlecono Zakładowi Usługowo Handlowemu Pro-Mar Marcin Ptak budowę oświetlenia ulicznego w msc. Nowy Kazanów za kwotę 39 268,00 zł, roboty zostały zakończone.</w:t>
      </w:r>
    </w:p>
    <w:p w:rsidR="00734AC7" w:rsidRPr="005A44C1" w:rsidRDefault="00734AC7" w:rsidP="00270BC5">
      <w:pPr>
        <w:pStyle w:val="Akapitzlist"/>
        <w:numPr>
          <w:ilvl w:val="0"/>
          <w:numId w:val="21"/>
        </w:numPr>
        <w:suppressAutoHyphens w:val="0"/>
        <w:spacing w:line="360" w:lineRule="auto"/>
        <w:jc w:val="both"/>
      </w:pPr>
      <w:r w:rsidRPr="005A44C1">
        <w:t>Zakład Usługowo Handlowy Pro-Mar Marcin Ptak zgodnie z umową z dnia 18.10.2017 r. zbudował oświetlenie uliczne przy ul. Hubala w Końskich za 44 280,00 zł.</w:t>
      </w:r>
    </w:p>
    <w:p w:rsidR="00734AC7" w:rsidRPr="005A44C1" w:rsidRDefault="00734AC7" w:rsidP="00270BC5">
      <w:pPr>
        <w:pStyle w:val="Akapitzlist"/>
        <w:numPr>
          <w:ilvl w:val="0"/>
          <w:numId w:val="21"/>
        </w:numPr>
        <w:suppressAutoHyphens w:val="0"/>
        <w:spacing w:line="360" w:lineRule="auto"/>
        <w:jc w:val="both"/>
      </w:pPr>
      <w:r w:rsidRPr="005A44C1">
        <w:t xml:space="preserve">W dniu 18.10.2017 r. podpisano umowę z Zakładem Usługowo Handlowym Pro-Mar Marcin Ptak na budowę oświetlenia ulicznego przy ul. Brzozowej w Końskich za kwotę 45 952,00 zł, roboty zostały zakończone. </w:t>
      </w:r>
    </w:p>
    <w:p w:rsidR="00734AC7" w:rsidRPr="005A44C1" w:rsidRDefault="00734AC7" w:rsidP="00270BC5">
      <w:pPr>
        <w:pStyle w:val="Akapitzlist"/>
        <w:numPr>
          <w:ilvl w:val="0"/>
          <w:numId w:val="21"/>
        </w:numPr>
        <w:suppressAutoHyphens w:val="0"/>
        <w:spacing w:line="360" w:lineRule="auto"/>
        <w:jc w:val="both"/>
      </w:pPr>
      <w:r w:rsidRPr="005A44C1">
        <w:t>Firma Labrys Urszula Jedynak zgodnie z umową z dnia 18.10.2017 r. sprawowała nadzór archeologiczny nad pracami ziemnymi przy budowie oświetlenia ulicznego przy ul. Hubala</w:t>
      </w:r>
      <w:r w:rsidRPr="005A44C1">
        <w:br/>
        <w:t>w Końskich za kwotę 1 200,00 zł.</w:t>
      </w:r>
    </w:p>
    <w:p w:rsidR="00734AC7" w:rsidRPr="005A44C1" w:rsidRDefault="00734AC7" w:rsidP="00270BC5">
      <w:pPr>
        <w:pStyle w:val="Akapitzlist"/>
        <w:numPr>
          <w:ilvl w:val="0"/>
          <w:numId w:val="21"/>
        </w:numPr>
        <w:suppressAutoHyphens w:val="0"/>
        <w:spacing w:line="360" w:lineRule="auto"/>
        <w:jc w:val="both"/>
      </w:pPr>
      <w:r w:rsidRPr="005A44C1">
        <w:lastRenderedPageBreak/>
        <w:t>W dniu 09.02.2018 r. podpisano umowę z  biurem PROJEKTY ELEKTRYCZNE SKROBISZ Sławomir Skrobisz dotyczącą opracowania dokumentacji budowy oświetlenia ulicznego</w:t>
      </w:r>
      <w:r w:rsidRPr="005A44C1">
        <w:br/>
        <w:t>w Końskich przy ul. Brzozowej (kontynuacja projektu – etap II). Wykonawca przekazał Gminie projekt, za który otrzyma wynagrodzenie w wysokości 5</w:t>
      </w:r>
      <w:r w:rsidR="00972993">
        <w:t xml:space="preserve"> </w:t>
      </w:r>
      <w:r w:rsidRPr="005A44C1">
        <w:t xml:space="preserve">495,64 zł w tym 123,00 zł </w:t>
      </w:r>
      <w:r w:rsidR="00CD7AAB">
        <w:br/>
      </w:r>
      <w:r w:rsidRPr="005A44C1">
        <w:t>za pełniony nadzór autorski.</w:t>
      </w:r>
    </w:p>
    <w:p w:rsidR="00734AC7" w:rsidRPr="005A44C1" w:rsidRDefault="00734AC7" w:rsidP="00270BC5">
      <w:pPr>
        <w:pStyle w:val="Akapitzlist"/>
        <w:numPr>
          <w:ilvl w:val="0"/>
          <w:numId w:val="21"/>
        </w:numPr>
        <w:suppressAutoHyphens w:val="0"/>
        <w:spacing w:line="360" w:lineRule="auto"/>
        <w:jc w:val="both"/>
      </w:pPr>
      <w:r w:rsidRPr="005A44C1">
        <w:t xml:space="preserve">PGE Dystrybucja S.A. Oddział Skarżysko Kamienna na podstawie umowy z dnia </w:t>
      </w:r>
      <w:r w:rsidR="00C051E4">
        <w:br/>
      </w:r>
      <w:r w:rsidRPr="005A44C1">
        <w:t xml:space="preserve">05.06.2018 r. wykonało przyłącze elektryczne do oświetlenia drogowego w msc. Drutarnia </w:t>
      </w:r>
      <w:r w:rsidR="00423CE2">
        <w:br/>
      </w:r>
      <w:r w:rsidRPr="005A44C1">
        <w:t>za kwotę</w:t>
      </w:r>
      <w:r w:rsidR="00423CE2">
        <w:t xml:space="preserve"> </w:t>
      </w:r>
      <w:r w:rsidRPr="005A44C1">
        <w:t>229,67 zł.</w:t>
      </w:r>
    </w:p>
    <w:p w:rsidR="00734AC7" w:rsidRPr="005A44C1" w:rsidRDefault="00734AC7" w:rsidP="00270BC5">
      <w:pPr>
        <w:pStyle w:val="Akapitzlist"/>
        <w:numPr>
          <w:ilvl w:val="0"/>
          <w:numId w:val="21"/>
        </w:numPr>
        <w:suppressAutoHyphens w:val="0"/>
        <w:spacing w:line="360" w:lineRule="auto"/>
        <w:jc w:val="both"/>
      </w:pPr>
      <w:r w:rsidRPr="005A44C1">
        <w:t>W dniu 05.10.2017 r. podpisano umowę z Zakładem Usługowo Handlowym Pro-Mar Marcin Ptak, który wykonał rozbudowę oświetlenia drogowego w Drutarni za kwotę 16 851,00 zł.</w:t>
      </w:r>
    </w:p>
    <w:p w:rsidR="00734AC7" w:rsidRPr="005A44C1" w:rsidRDefault="00734AC7" w:rsidP="00270BC5">
      <w:pPr>
        <w:pStyle w:val="Akapitzlist"/>
        <w:numPr>
          <w:ilvl w:val="0"/>
          <w:numId w:val="21"/>
        </w:numPr>
        <w:suppressAutoHyphens w:val="0"/>
        <w:spacing w:line="360" w:lineRule="auto"/>
        <w:jc w:val="both"/>
      </w:pPr>
      <w:r w:rsidRPr="005A44C1">
        <w:t>W dniu 09.07.2018 r. podpisano umowę z Zakładem Usługowo Handlowym Pro-Mar Marcin Ptak na budowę oświetlenia ulicznego przy ul. Brzozowej w Końskich – etap II. Wykonawca zakończył prace, za którą otrzymał kwotę 46 000,00 zł.</w:t>
      </w:r>
    </w:p>
    <w:p w:rsidR="00734AC7" w:rsidRPr="005A44C1" w:rsidRDefault="00734AC7" w:rsidP="00270BC5">
      <w:pPr>
        <w:pStyle w:val="Akapitzlist"/>
        <w:numPr>
          <w:ilvl w:val="0"/>
          <w:numId w:val="21"/>
        </w:numPr>
        <w:suppressAutoHyphens w:val="0"/>
        <w:spacing w:line="360" w:lineRule="auto"/>
        <w:jc w:val="both"/>
      </w:pPr>
      <w:r w:rsidRPr="005A44C1">
        <w:t xml:space="preserve">ELWIBOR Wiesław Ryszard Borowski zgodnie z umową z dnia </w:t>
      </w:r>
      <w:r w:rsidR="00972993">
        <w:t>10</w:t>
      </w:r>
      <w:r w:rsidRPr="005A44C1">
        <w:t>.08.2018 r. opracował dokumentację budowy oświetlenia drogowego w msc. Piła za kwotę 3 548,50 zł.</w:t>
      </w:r>
    </w:p>
    <w:p w:rsidR="00734AC7" w:rsidRPr="005A44C1" w:rsidRDefault="00734AC7" w:rsidP="00270BC5">
      <w:pPr>
        <w:pStyle w:val="Akapitzlist"/>
        <w:numPr>
          <w:ilvl w:val="0"/>
          <w:numId w:val="21"/>
        </w:numPr>
        <w:suppressAutoHyphens w:val="0"/>
        <w:spacing w:line="360" w:lineRule="auto"/>
        <w:jc w:val="both"/>
      </w:pPr>
      <w:r w:rsidRPr="005A44C1">
        <w:t xml:space="preserve">W dniu 06.08.2018 r. podpisano umowę z ELWIBOR Wiesław Ryszard Borowski </w:t>
      </w:r>
      <w:r w:rsidR="00305510">
        <w:br/>
      </w:r>
      <w:r w:rsidRPr="005A44C1">
        <w:t>na opracowanie dokumentacji projektowej oświetlenia ulicznego w Starym Sokołowie. Projektant za przekazaną dokumentację otrzymał wynagrodzenie w kwocie 8 548,50 zł.</w:t>
      </w:r>
    </w:p>
    <w:p w:rsidR="00734AC7" w:rsidRPr="005A44C1" w:rsidRDefault="00734AC7" w:rsidP="005A44C1">
      <w:pPr>
        <w:spacing w:line="360" w:lineRule="auto"/>
        <w:ind w:left="346"/>
        <w:jc w:val="both"/>
        <w:rPr>
          <w:lang w:eastAsia="pl-PL"/>
        </w:rPr>
      </w:pPr>
      <w:r w:rsidRPr="005A44C1">
        <w:rPr>
          <w:lang w:eastAsia="pl-PL"/>
        </w:rPr>
        <w:t xml:space="preserve">Łącznie na zadanie w 2018 r. wydatkowano kwotę </w:t>
      </w:r>
      <w:r w:rsidRPr="005A44C1">
        <w:rPr>
          <w:b/>
          <w:lang w:eastAsia="pl-PL"/>
        </w:rPr>
        <w:t>260 364,21 zł.</w:t>
      </w:r>
    </w:p>
    <w:p w:rsidR="00850FD6" w:rsidRPr="005A44C1" w:rsidRDefault="00850FD6" w:rsidP="005A44C1">
      <w:pPr>
        <w:pStyle w:val="Akapitzlist"/>
        <w:spacing w:line="360" w:lineRule="auto"/>
        <w:ind w:left="360"/>
        <w:jc w:val="both"/>
      </w:pPr>
    </w:p>
    <w:p w:rsidR="00734AC7" w:rsidRPr="005A44C1" w:rsidRDefault="00734AC7" w:rsidP="00270BC5">
      <w:pPr>
        <w:pStyle w:val="Akapitzlist"/>
        <w:numPr>
          <w:ilvl w:val="0"/>
          <w:numId w:val="18"/>
        </w:numPr>
        <w:suppressAutoHyphens w:val="0"/>
        <w:spacing w:line="360" w:lineRule="auto"/>
        <w:ind w:left="360"/>
        <w:jc w:val="both"/>
      </w:pPr>
      <w:r w:rsidRPr="005A44C1">
        <w:rPr>
          <w:b/>
        </w:rPr>
        <w:t>Budowa cmentarza grzebalnego (komunalnego) w Końskich  - Zapewnienie realizacji zadań z zakresu utrzymania cmentarzy gminnych</w:t>
      </w:r>
    </w:p>
    <w:p w:rsidR="00734AC7" w:rsidRPr="005A44C1" w:rsidRDefault="00734AC7" w:rsidP="00A50765">
      <w:pPr>
        <w:pStyle w:val="Akapitzlist"/>
        <w:suppressAutoHyphens w:val="0"/>
        <w:spacing w:line="360" w:lineRule="auto"/>
        <w:ind w:left="360"/>
        <w:contextualSpacing/>
        <w:jc w:val="both"/>
      </w:pPr>
      <w:r w:rsidRPr="005A44C1">
        <w:t>W dniu 04.04.2018 r. podpisano porozumienie rozwiązujące umow</w:t>
      </w:r>
      <w:r w:rsidR="00972993">
        <w:t>ę</w:t>
      </w:r>
      <w:r w:rsidRPr="005A44C1">
        <w:t xml:space="preserve"> z dnia 31.07.2015 r.</w:t>
      </w:r>
      <w:r w:rsidRPr="005A44C1">
        <w:br/>
        <w:t>z przedsiębiorstwem Al-Khouri Joseph Biuro Projektowe. Przedmiotem umowy było opracowanie dokumentacji projektowej przebudowy cmentarza komunalnego w Końskich.</w:t>
      </w:r>
    </w:p>
    <w:p w:rsidR="00734AC7" w:rsidRPr="005A44C1" w:rsidRDefault="00734AC7" w:rsidP="00A50765">
      <w:pPr>
        <w:pStyle w:val="Akapitzlist"/>
        <w:suppressAutoHyphens w:val="0"/>
        <w:spacing w:line="360" w:lineRule="auto"/>
        <w:ind w:left="360"/>
        <w:contextualSpacing/>
        <w:jc w:val="both"/>
      </w:pPr>
      <w:r w:rsidRPr="005A44C1">
        <w:t>Firma Al-Khouri Joseph Biuro Projektowe opracowuje dokumentację projektową budowy cmentarza grzebalnego zgodnie z umową z dnia 11.0</w:t>
      </w:r>
      <w:r w:rsidR="00972993">
        <w:t>6</w:t>
      </w:r>
      <w:r w:rsidRPr="005A44C1">
        <w:t xml:space="preserve">.2018 r. za kwotę 59 040,00 zł. </w:t>
      </w:r>
    </w:p>
    <w:p w:rsidR="00734AC7" w:rsidRPr="005A44C1" w:rsidRDefault="00734AC7" w:rsidP="005A44C1">
      <w:pPr>
        <w:pStyle w:val="Akapitzlist"/>
        <w:spacing w:line="360" w:lineRule="auto"/>
        <w:ind w:left="360"/>
        <w:jc w:val="both"/>
      </w:pPr>
      <w:r w:rsidRPr="005A44C1">
        <w:t>W 2018 r. nie ponoszono wydatków na realizację zadania.</w:t>
      </w:r>
    </w:p>
    <w:p w:rsidR="00734AC7" w:rsidRPr="005A44C1" w:rsidRDefault="00734AC7" w:rsidP="005A44C1">
      <w:pPr>
        <w:pStyle w:val="Akapitzlist"/>
        <w:spacing w:line="360" w:lineRule="auto"/>
        <w:ind w:left="360"/>
        <w:jc w:val="both"/>
      </w:pPr>
    </w:p>
    <w:p w:rsidR="00734AC7" w:rsidRPr="005A44C1" w:rsidRDefault="00734AC7" w:rsidP="00270BC5">
      <w:pPr>
        <w:pStyle w:val="Akapitzlist"/>
        <w:numPr>
          <w:ilvl w:val="0"/>
          <w:numId w:val="18"/>
        </w:numPr>
        <w:suppressAutoHyphens w:val="0"/>
        <w:spacing w:line="360" w:lineRule="auto"/>
        <w:ind w:left="360"/>
        <w:jc w:val="both"/>
      </w:pPr>
      <w:r w:rsidRPr="005A44C1">
        <w:rPr>
          <w:b/>
        </w:rPr>
        <w:t>Termomodernizacja budynków Zespołu Parkowo-Pałacowego w Końskich (audyty, dokumentacja i wykonanie) - Poprawa stanu technicznego budynków Zespołu Pałacowo - Parkowego w Końskich - realizacja planu gospodarki niskoemisyjnej</w:t>
      </w:r>
    </w:p>
    <w:p w:rsidR="00734AC7" w:rsidRPr="005A44C1" w:rsidRDefault="00734AC7" w:rsidP="005A44C1">
      <w:pPr>
        <w:pStyle w:val="Akapitzlist"/>
        <w:spacing w:line="360" w:lineRule="auto"/>
        <w:ind w:left="360"/>
        <w:jc w:val="both"/>
      </w:pPr>
      <w:r w:rsidRPr="005A44C1">
        <w:t>Firma CREATIMUM Sp. z o.o. zgodnie z umową z dnia 29.01.2018 r. opracowała studium wykonalności dla zadania termomodernizacji budynków Zespołu Parkowo-Pałacowego</w:t>
      </w:r>
      <w:r w:rsidRPr="005A44C1">
        <w:br/>
      </w:r>
      <w:r w:rsidRPr="005A44C1">
        <w:lastRenderedPageBreak/>
        <w:t>w Końskich za kwotę 1 230,00 zł. Dotychczas Wykonawcy wypłacono część wynagrodzenia</w:t>
      </w:r>
      <w:r w:rsidRPr="005A44C1">
        <w:br/>
        <w:t xml:space="preserve">w kwocie </w:t>
      </w:r>
      <w:r w:rsidRPr="005A44C1">
        <w:rPr>
          <w:b/>
        </w:rPr>
        <w:t>984,00 zł</w:t>
      </w:r>
      <w:r w:rsidRPr="005A44C1">
        <w:t>.</w:t>
      </w:r>
    </w:p>
    <w:p w:rsidR="00734AC7" w:rsidRPr="005A44C1" w:rsidRDefault="00734AC7" w:rsidP="005A44C1">
      <w:pPr>
        <w:pStyle w:val="Akapitzlist"/>
        <w:spacing w:line="360" w:lineRule="auto"/>
        <w:ind w:left="360"/>
        <w:jc w:val="both"/>
        <w:rPr>
          <w:b/>
        </w:rPr>
      </w:pPr>
    </w:p>
    <w:p w:rsidR="00734AC7" w:rsidRPr="005A44C1" w:rsidRDefault="00734AC7" w:rsidP="00270BC5">
      <w:pPr>
        <w:pStyle w:val="Akapitzlist"/>
        <w:numPr>
          <w:ilvl w:val="0"/>
          <w:numId w:val="18"/>
        </w:numPr>
        <w:suppressAutoHyphens w:val="0"/>
        <w:spacing w:line="360" w:lineRule="auto"/>
        <w:ind w:left="360"/>
        <w:jc w:val="both"/>
        <w:rPr>
          <w:b/>
        </w:rPr>
      </w:pPr>
      <w:r w:rsidRPr="005A44C1">
        <w:rPr>
          <w:b/>
        </w:rPr>
        <w:t xml:space="preserve">Termomodernizacja budynku Gimnazjum Nr 2 w Końskich (audyty, dokumentacja </w:t>
      </w:r>
      <w:r w:rsidR="00A50765">
        <w:rPr>
          <w:b/>
        </w:rPr>
        <w:br/>
      </w:r>
      <w:r w:rsidRPr="005A44C1">
        <w:rPr>
          <w:b/>
        </w:rPr>
        <w:t>i wykonanie) - Poprawa stanu technicznego budynku Gimnazjum Nr 2</w:t>
      </w:r>
      <w:r w:rsidR="00CD0953">
        <w:rPr>
          <w:b/>
        </w:rPr>
        <w:t xml:space="preserve"> </w:t>
      </w:r>
      <w:r w:rsidRPr="005A44C1">
        <w:rPr>
          <w:b/>
        </w:rPr>
        <w:t>- realizacja planu gospodarki niskoemisyjnej</w:t>
      </w:r>
    </w:p>
    <w:p w:rsidR="00734AC7" w:rsidRDefault="00734AC7" w:rsidP="005A44C1">
      <w:pPr>
        <w:pStyle w:val="Akapitzlist"/>
        <w:spacing w:line="360" w:lineRule="auto"/>
        <w:ind w:left="360"/>
        <w:jc w:val="both"/>
      </w:pPr>
      <w:r w:rsidRPr="005A44C1">
        <w:t>W 2018 r. nie ponoszono wydatków na realizację zadania.</w:t>
      </w:r>
    </w:p>
    <w:p w:rsidR="00A50765" w:rsidRPr="005A44C1" w:rsidRDefault="00A50765" w:rsidP="005A44C1">
      <w:pPr>
        <w:pStyle w:val="Akapitzlist"/>
        <w:spacing w:line="360" w:lineRule="auto"/>
        <w:ind w:left="360"/>
        <w:jc w:val="both"/>
      </w:pPr>
    </w:p>
    <w:p w:rsidR="00734AC7" w:rsidRPr="005A44C1" w:rsidRDefault="00734AC7" w:rsidP="00270BC5">
      <w:pPr>
        <w:pStyle w:val="Akapitzlist"/>
        <w:numPr>
          <w:ilvl w:val="0"/>
          <w:numId w:val="18"/>
        </w:numPr>
        <w:suppressAutoHyphens w:val="0"/>
        <w:spacing w:line="360" w:lineRule="auto"/>
        <w:ind w:left="360"/>
        <w:jc w:val="both"/>
        <w:rPr>
          <w:b/>
        </w:rPr>
      </w:pPr>
      <w:r w:rsidRPr="005A44C1">
        <w:rPr>
          <w:b/>
        </w:rPr>
        <w:t>Wykonanie dokumentacji projektowej dla zadania polegającego na budowie linii zasilających tereny przemysłowe w energię elektryczną wraz z kontenerowymi stacjami transformatorowymi - Przystosowanie terenów przemysłowych na potrzeby inwestorów</w:t>
      </w:r>
    </w:p>
    <w:p w:rsidR="00734AC7" w:rsidRPr="005A44C1" w:rsidRDefault="00734AC7" w:rsidP="00A50765">
      <w:pPr>
        <w:pStyle w:val="Akapitzlist"/>
        <w:suppressAutoHyphens w:val="0"/>
        <w:spacing w:line="360" w:lineRule="auto"/>
        <w:ind w:left="360"/>
        <w:contextualSpacing/>
        <w:jc w:val="both"/>
      </w:pPr>
      <w:r w:rsidRPr="005A44C1">
        <w:t xml:space="preserve">W dniu 03.08.2015 r. podpisano umowę z Przedsiębiorstwem Robót Elektrycznych </w:t>
      </w:r>
      <w:r w:rsidRPr="005A44C1">
        <w:br/>
        <w:t xml:space="preserve">i Ogólnobudowlanych „ENERGOKRZEM” s.c. A. Krzemień, S. Krzemień, B. Krzemień dotyczącą opracowania kompletnej dokumentacji projektowej zasilania terenów przemysłowych za kwotę 55 596,00 zł. Wykonawca otrzymał wynagrodzenie częściowe w kwocie 54 366,00 zł. </w:t>
      </w:r>
    </w:p>
    <w:p w:rsidR="00734AC7" w:rsidRPr="005A44C1" w:rsidRDefault="00734AC7" w:rsidP="00A50765">
      <w:pPr>
        <w:pStyle w:val="Akapitzlist"/>
        <w:suppressAutoHyphens w:val="0"/>
        <w:spacing w:line="360" w:lineRule="auto"/>
        <w:ind w:left="348"/>
        <w:contextualSpacing/>
        <w:jc w:val="both"/>
      </w:pPr>
      <w:r w:rsidRPr="005A44C1">
        <w:t>PGE Dystrybucja S.A. Oddział Skarżysko-Kamienna na podstawie umowy z dnia 09.06</w:t>
      </w:r>
      <w:r w:rsidR="00972993">
        <w:t>.2017 r. opracowuje dokumentację</w:t>
      </w:r>
      <w:r w:rsidRPr="005A44C1">
        <w:t xml:space="preserve"> projektową wykonania przyłącza elektroenergetycznego strefy przemysłowej w Końskich i Kornicy. Za wykonanie przedmiotu umowy PGE otrzyma wynagrodzenie w kwocie 286 590,00 zł. W 2018 r. nie wydatkowano środków na ten zakres.</w:t>
      </w:r>
    </w:p>
    <w:p w:rsidR="00734AC7" w:rsidRPr="005A44C1" w:rsidRDefault="00734AC7" w:rsidP="005A44C1">
      <w:pPr>
        <w:spacing w:line="360" w:lineRule="auto"/>
        <w:ind w:left="348"/>
        <w:jc w:val="both"/>
      </w:pPr>
      <w:r w:rsidRPr="005A44C1">
        <w:t xml:space="preserve">Łącznie na zadanie w 2018 r. wydatkowano kwotę </w:t>
      </w:r>
      <w:r w:rsidRPr="005A44C1">
        <w:rPr>
          <w:b/>
        </w:rPr>
        <w:t>54 366,00 zł</w:t>
      </w:r>
      <w:r w:rsidRPr="005A44C1">
        <w:t>.</w:t>
      </w:r>
    </w:p>
    <w:p w:rsidR="00734AC7" w:rsidRPr="005A44C1" w:rsidRDefault="00734AC7" w:rsidP="005A44C1">
      <w:pPr>
        <w:pStyle w:val="Akapitzlist"/>
        <w:spacing w:line="360" w:lineRule="auto"/>
        <w:ind w:left="360"/>
        <w:jc w:val="both"/>
        <w:rPr>
          <w:b/>
        </w:rPr>
      </w:pPr>
    </w:p>
    <w:p w:rsidR="00734AC7" w:rsidRPr="005A44C1" w:rsidRDefault="00734AC7" w:rsidP="00270BC5">
      <w:pPr>
        <w:pStyle w:val="Akapitzlist"/>
        <w:numPr>
          <w:ilvl w:val="0"/>
          <w:numId w:val="18"/>
        </w:numPr>
        <w:suppressAutoHyphens w:val="0"/>
        <w:spacing w:line="360" w:lineRule="auto"/>
        <w:ind w:left="360"/>
        <w:jc w:val="both"/>
        <w:rPr>
          <w:b/>
        </w:rPr>
      </w:pPr>
      <w:r w:rsidRPr="005A44C1">
        <w:rPr>
          <w:b/>
        </w:rPr>
        <w:t>Budowa ul. Grzybowej w Końskich - Poprawa stanu dróg i funkcjonalności ciągów komunikacyjnych na terenie miasta Końskie</w:t>
      </w:r>
    </w:p>
    <w:p w:rsidR="00734AC7" w:rsidRPr="005A44C1" w:rsidRDefault="00734AC7" w:rsidP="00A50765">
      <w:pPr>
        <w:pStyle w:val="Akapitzlist"/>
        <w:suppressAutoHyphens w:val="0"/>
        <w:spacing w:line="360" w:lineRule="auto"/>
        <w:ind w:left="360"/>
        <w:jc w:val="both"/>
      </w:pPr>
      <w:r w:rsidRPr="005A44C1">
        <w:t xml:space="preserve">Firma Budowlano-Drogowa BAKAMEX Janusz Bakalarz na podstawie umowy z dnia </w:t>
      </w:r>
      <w:r w:rsidR="00A50765">
        <w:br/>
      </w:r>
      <w:r w:rsidRPr="005A44C1">
        <w:t xml:space="preserve">14.03.2018 r. zrealizowało budowę ul. Grzybowej w Końskich za kwotę 603 011,19 zł. </w:t>
      </w:r>
    </w:p>
    <w:p w:rsidR="00734AC7" w:rsidRPr="005A44C1" w:rsidRDefault="00734AC7" w:rsidP="00A50765">
      <w:pPr>
        <w:pStyle w:val="Akapitzlist"/>
        <w:suppressAutoHyphens w:val="0"/>
        <w:spacing w:line="360" w:lineRule="auto"/>
        <w:ind w:left="360"/>
        <w:jc w:val="both"/>
        <w:rPr>
          <w:b/>
        </w:rPr>
      </w:pPr>
      <w:r w:rsidRPr="005A44C1">
        <w:t>Gmina Końskie za wykonane zlecenie nadzoru technicznego wypłaciła  Wykonawcy kwotę 1 180,00 zł.</w:t>
      </w:r>
    </w:p>
    <w:p w:rsidR="00734AC7" w:rsidRPr="005A44C1" w:rsidRDefault="00734AC7" w:rsidP="005A44C1">
      <w:pPr>
        <w:pStyle w:val="Akapitzlist"/>
        <w:spacing w:line="360" w:lineRule="auto"/>
        <w:ind w:left="360"/>
        <w:jc w:val="both"/>
        <w:rPr>
          <w:b/>
        </w:rPr>
      </w:pPr>
      <w:r w:rsidRPr="005A44C1">
        <w:t xml:space="preserve">Łącznie na zadanie w 2018 r. wydatkowano kwotę </w:t>
      </w:r>
      <w:r w:rsidRPr="005A44C1">
        <w:rPr>
          <w:b/>
        </w:rPr>
        <w:t>604 191,19 zł.</w:t>
      </w:r>
    </w:p>
    <w:p w:rsidR="00734AC7" w:rsidRPr="005A44C1" w:rsidRDefault="00734AC7" w:rsidP="005A44C1">
      <w:pPr>
        <w:pStyle w:val="Akapitzlist"/>
        <w:spacing w:line="360" w:lineRule="auto"/>
        <w:ind w:left="360"/>
        <w:jc w:val="both"/>
        <w:rPr>
          <w:b/>
        </w:rPr>
      </w:pPr>
    </w:p>
    <w:p w:rsidR="00734AC7" w:rsidRPr="005A44C1" w:rsidRDefault="00734AC7" w:rsidP="00270BC5">
      <w:pPr>
        <w:pStyle w:val="Akapitzlist"/>
        <w:numPr>
          <w:ilvl w:val="0"/>
          <w:numId w:val="18"/>
        </w:numPr>
        <w:suppressAutoHyphens w:val="0"/>
        <w:spacing w:line="360" w:lineRule="auto"/>
        <w:ind w:left="360"/>
        <w:jc w:val="both"/>
        <w:rPr>
          <w:b/>
        </w:rPr>
      </w:pPr>
      <w:r w:rsidRPr="005A44C1">
        <w:rPr>
          <w:b/>
        </w:rPr>
        <w:t xml:space="preserve">Przebudowa ul. Jana Kiepury w Końskich (odcinek od ul. Spółdzielczej do ul. Lipowej </w:t>
      </w:r>
      <w:r w:rsidR="00A50765">
        <w:rPr>
          <w:b/>
        </w:rPr>
        <w:br/>
      </w:r>
      <w:r w:rsidRPr="005A44C1">
        <w:rPr>
          <w:b/>
        </w:rPr>
        <w:t>z łącznikiem do ul. Wojska Polskiego) - Poprawa stanu dróg i funkcjonalności ciągów komunikacyjnych na terenie miasta Końskie</w:t>
      </w:r>
    </w:p>
    <w:p w:rsidR="00734AC7" w:rsidRPr="005A44C1" w:rsidRDefault="00734AC7" w:rsidP="00A50765">
      <w:pPr>
        <w:pStyle w:val="Akapitzlist"/>
        <w:suppressAutoHyphens w:val="0"/>
        <w:spacing w:line="360" w:lineRule="auto"/>
        <w:ind w:left="360"/>
        <w:jc w:val="both"/>
        <w:rPr>
          <w:b/>
        </w:rPr>
      </w:pPr>
      <w:r w:rsidRPr="005A44C1">
        <w:t xml:space="preserve">W dniu 07.03.2018 r. podpisano umowę z przedsiębiorstwem TRAKT S.A. dotyczącą przebudowy ul. Jana Kiepury w Końskich. Wykonawca po wykonaniu zadania otrzymał wynagrodzenie w kwocie 1 004 834,21 zł. </w:t>
      </w:r>
    </w:p>
    <w:p w:rsidR="00734AC7" w:rsidRPr="005A44C1" w:rsidRDefault="00734AC7" w:rsidP="00A50765">
      <w:pPr>
        <w:pStyle w:val="Akapitzlist"/>
        <w:suppressAutoHyphens w:val="0"/>
        <w:spacing w:line="360" w:lineRule="auto"/>
        <w:ind w:left="360"/>
        <w:jc w:val="both"/>
      </w:pPr>
      <w:r w:rsidRPr="005A44C1">
        <w:lastRenderedPageBreak/>
        <w:t>Przedsiębiorstwo Wielobranżowe "MAGRA" Marek Szczepanik i Włodzimierz Synowiec Spółka Jawna na podstawie zlecenia opracowało dokumentację techniczną za kwotę</w:t>
      </w:r>
      <w:r w:rsidRPr="005A44C1">
        <w:br/>
        <w:t xml:space="preserve">3 284,10 zł. </w:t>
      </w:r>
    </w:p>
    <w:p w:rsidR="00734AC7" w:rsidRPr="005A44C1" w:rsidRDefault="00734AC7" w:rsidP="00A50765">
      <w:pPr>
        <w:pStyle w:val="Akapitzlist"/>
        <w:suppressAutoHyphens w:val="0"/>
        <w:spacing w:line="360" w:lineRule="auto"/>
        <w:ind w:left="360"/>
        <w:jc w:val="both"/>
        <w:rPr>
          <w:b/>
        </w:rPr>
      </w:pPr>
      <w:r w:rsidRPr="005A44C1">
        <w:t>Gmina Końskie zleciła Zakładowi Handlowo-Usługowemu Adam Kwiel dostawę i montaż tablicy informacyjnej za kwotę 676,50 zł.</w:t>
      </w:r>
    </w:p>
    <w:p w:rsidR="00734AC7" w:rsidRPr="005A44C1" w:rsidRDefault="00734AC7" w:rsidP="005A44C1">
      <w:pPr>
        <w:spacing w:line="360" w:lineRule="auto"/>
        <w:ind w:left="360"/>
        <w:jc w:val="both"/>
        <w:rPr>
          <w:b/>
        </w:rPr>
      </w:pPr>
      <w:r w:rsidRPr="005A44C1">
        <w:t xml:space="preserve">Łącznie na zadanie w 2018 r. wydatkowano kwotę </w:t>
      </w:r>
      <w:r w:rsidRPr="005A44C1">
        <w:rPr>
          <w:b/>
        </w:rPr>
        <w:t>1 008 794,81 zł.</w:t>
      </w:r>
    </w:p>
    <w:p w:rsidR="00734AC7" w:rsidRPr="005A44C1" w:rsidRDefault="00734AC7" w:rsidP="005A44C1">
      <w:pPr>
        <w:pStyle w:val="Akapitzlist"/>
        <w:spacing w:line="360" w:lineRule="auto"/>
        <w:ind w:left="360"/>
        <w:jc w:val="both"/>
      </w:pPr>
    </w:p>
    <w:p w:rsidR="00734AC7" w:rsidRPr="005A44C1" w:rsidRDefault="00734AC7" w:rsidP="00270BC5">
      <w:pPr>
        <w:pStyle w:val="Akapitzlist"/>
        <w:numPr>
          <w:ilvl w:val="0"/>
          <w:numId w:val="18"/>
        </w:numPr>
        <w:suppressAutoHyphens w:val="0"/>
        <w:spacing w:line="360" w:lineRule="auto"/>
        <w:ind w:left="360"/>
        <w:jc w:val="both"/>
      </w:pPr>
      <w:r w:rsidRPr="005A44C1">
        <w:rPr>
          <w:b/>
        </w:rPr>
        <w:t>Przebudowa drogi powiatowej Nr 0418T Koliszowy</w:t>
      </w:r>
      <w:r w:rsidR="00CD7AAB">
        <w:rPr>
          <w:b/>
        </w:rPr>
        <w:t xml:space="preserve"> – </w:t>
      </w:r>
      <w:r w:rsidRPr="005A44C1">
        <w:rPr>
          <w:b/>
        </w:rPr>
        <w:t>Bedlno</w:t>
      </w:r>
      <w:r w:rsidR="00CD7AAB">
        <w:rPr>
          <w:b/>
        </w:rPr>
        <w:t xml:space="preserve"> </w:t>
      </w:r>
      <w:r w:rsidRPr="005A44C1">
        <w:rPr>
          <w:b/>
        </w:rPr>
        <w:t>-</w:t>
      </w:r>
      <w:r w:rsidR="00CD7AAB">
        <w:rPr>
          <w:b/>
        </w:rPr>
        <w:t xml:space="preserve"> </w:t>
      </w:r>
      <w:r w:rsidRPr="005A44C1">
        <w:rPr>
          <w:b/>
        </w:rPr>
        <w:t>Kopaniny - Radomek w km 5+899 - 6+134 na dł. 235 mb (odc. I w m. Kopaniny), w km 6+134-6+289 na dł. 155 mb. (odc. II w m. Kopaniny) i w km 6+960-7+950 na dł. 990 mb. (odc. III w m. Trzemoszna) - dofinansowanie dla Powiatu Koneckiego - Poprawa stanu dróg na terenie gminy Końskie</w:t>
      </w:r>
    </w:p>
    <w:p w:rsidR="00734AC7" w:rsidRPr="005A44C1" w:rsidRDefault="00734AC7" w:rsidP="005A44C1">
      <w:pPr>
        <w:pStyle w:val="Akapitzlist"/>
        <w:spacing w:line="360" w:lineRule="auto"/>
        <w:ind w:left="360"/>
        <w:jc w:val="both"/>
        <w:rPr>
          <w:noProof/>
        </w:rPr>
      </w:pPr>
      <w:r w:rsidRPr="005A44C1">
        <w:rPr>
          <w:noProof/>
        </w:rPr>
        <w:t xml:space="preserve">W dniu </w:t>
      </w:r>
      <w:r w:rsidR="00972993">
        <w:rPr>
          <w:noProof/>
        </w:rPr>
        <w:t>15</w:t>
      </w:r>
      <w:r w:rsidRPr="005A44C1">
        <w:rPr>
          <w:noProof/>
        </w:rPr>
        <w:t xml:space="preserve"> września 2017 r. gmina Końskie podpisała umowę w sprawie udzielenia pomocy finansowej dla Powiatu Koneckiego na realizację przebudowy drogi powiatowej Nr 0418T. Gmina Końskie udzieliła pomocy finansowej w wysokści </w:t>
      </w:r>
      <w:r w:rsidRPr="005A44C1">
        <w:rPr>
          <w:b/>
          <w:noProof/>
        </w:rPr>
        <w:t>163 622,00 zł</w:t>
      </w:r>
      <w:r w:rsidRPr="005A44C1">
        <w:rPr>
          <w:noProof/>
        </w:rPr>
        <w:t xml:space="preserve">. </w:t>
      </w:r>
    </w:p>
    <w:p w:rsidR="00734AC7" w:rsidRPr="005A44C1" w:rsidRDefault="00734AC7" w:rsidP="005A44C1">
      <w:pPr>
        <w:pStyle w:val="Akapitzlist"/>
        <w:spacing w:line="360" w:lineRule="auto"/>
        <w:ind w:left="360"/>
        <w:jc w:val="both"/>
      </w:pPr>
    </w:p>
    <w:p w:rsidR="00734AC7" w:rsidRPr="005A44C1" w:rsidRDefault="00734AC7" w:rsidP="00270BC5">
      <w:pPr>
        <w:pStyle w:val="Akapitzlist"/>
        <w:numPr>
          <w:ilvl w:val="0"/>
          <w:numId w:val="18"/>
        </w:numPr>
        <w:suppressAutoHyphens w:val="0"/>
        <w:spacing w:line="360" w:lineRule="auto"/>
        <w:ind w:left="360"/>
        <w:jc w:val="both"/>
      </w:pPr>
      <w:r w:rsidRPr="005A44C1">
        <w:rPr>
          <w:b/>
        </w:rPr>
        <w:t xml:space="preserve">Przeniesienie punktu dostępowego monitoringu miejskiego PD-A z KSM w Końskich </w:t>
      </w:r>
      <w:r w:rsidR="00305510">
        <w:rPr>
          <w:b/>
        </w:rPr>
        <w:br/>
      </w:r>
      <w:r w:rsidRPr="005A44C1">
        <w:rPr>
          <w:b/>
        </w:rPr>
        <w:t>do MGOPS w Końskich - Zapewnienie nadzoru oraz prawidłowego funkcjonowania monitoringu miejskiego</w:t>
      </w:r>
    </w:p>
    <w:p w:rsidR="00734AC7" w:rsidRPr="005A44C1" w:rsidRDefault="00734AC7" w:rsidP="005A44C1">
      <w:pPr>
        <w:pStyle w:val="Akapitzlist"/>
        <w:spacing w:line="360" w:lineRule="auto"/>
        <w:ind w:left="360"/>
        <w:jc w:val="both"/>
      </w:pPr>
      <w:r w:rsidRPr="005A44C1">
        <w:t xml:space="preserve">Zakład Instalacji Elektrycznych "TELEKOM" Mieczysław Bandura zgodnie z umową z dnia 19.03.2018 r. opracował program funkcjonalno-użytkowy za kwotę </w:t>
      </w:r>
      <w:r w:rsidRPr="005A44C1">
        <w:rPr>
          <w:b/>
        </w:rPr>
        <w:t xml:space="preserve">4 182,00 zł. </w:t>
      </w:r>
    </w:p>
    <w:p w:rsidR="00734AC7" w:rsidRPr="005A44C1" w:rsidRDefault="00734AC7" w:rsidP="005A44C1">
      <w:pPr>
        <w:pStyle w:val="Akapitzlist"/>
        <w:spacing w:line="360" w:lineRule="auto"/>
        <w:ind w:left="360"/>
        <w:jc w:val="both"/>
      </w:pPr>
    </w:p>
    <w:p w:rsidR="00734AC7" w:rsidRPr="005A44C1" w:rsidRDefault="00734AC7" w:rsidP="00270BC5">
      <w:pPr>
        <w:pStyle w:val="Akapitzlist"/>
        <w:numPr>
          <w:ilvl w:val="0"/>
          <w:numId w:val="18"/>
        </w:numPr>
        <w:suppressAutoHyphens w:val="0"/>
        <w:spacing w:line="360" w:lineRule="auto"/>
        <w:ind w:left="360"/>
        <w:jc w:val="both"/>
      </w:pPr>
      <w:r w:rsidRPr="005A44C1">
        <w:rPr>
          <w:b/>
        </w:rPr>
        <w:t>Podłączenie sieci światłowodowej do sieci szerokopasmowej Polski Wschodniej - Utworzenie zapasowego źródła dostępu do sieci światłowodowej</w:t>
      </w:r>
    </w:p>
    <w:p w:rsidR="00734AC7" w:rsidRPr="005A44C1" w:rsidRDefault="00734AC7" w:rsidP="005A44C1">
      <w:pPr>
        <w:pStyle w:val="Akapitzlist"/>
        <w:spacing w:line="360" w:lineRule="auto"/>
        <w:ind w:left="360"/>
        <w:jc w:val="both"/>
      </w:pPr>
      <w:r w:rsidRPr="005A44C1">
        <w:t xml:space="preserve">Zakład Instalacji Elektrycznych "TELEKOM" Mieczysław Bandura zgodnie z umową z dnia 19.03.2018 r. opracował program funkcjonalno-użytkowy za kwotę 3 321,00 zł. Przedsięwzięcie realizowane jest wspólnie z Powiatem Koneckim, dlatego też Gmina Końskie wypłaciła Wykonawcy wynagrodzenie w kwocie </w:t>
      </w:r>
      <w:r w:rsidRPr="005A44C1">
        <w:rPr>
          <w:b/>
        </w:rPr>
        <w:t>1 660,50 zł</w:t>
      </w:r>
      <w:r w:rsidRPr="005A44C1">
        <w:t>.</w:t>
      </w:r>
    </w:p>
    <w:p w:rsidR="00734AC7" w:rsidRPr="005A44C1" w:rsidRDefault="00734AC7" w:rsidP="005A44C1">
      <w:pPr>
        <w:pStyle w:val="Akapitzlist"/>
        <w:spacing w:line="360" w:lineRule="auto"/>
        <w:ind w:left="360"/>
        <w:jc w:val="both"/>
        <w:rPr>
          <w:b/>
        </w:rPr>
      </w:pPr>
    </w:p>
    <w:p w:rsidR="00734AC7" w:rsidRPr="005A44C1" w:rsidRDefault="00734AC7" w:rsidP="00270BC5">
      <w:pPr>
        <w:pStyle w:val="Akapitzlist"/>
        <w:numPr>
          <w:ilvl w:val="0"/>
          <w:numId w:val="18"/>
        </w:numPr>
        <w:suppressAutoHyphens w:val="0"/>
        <w:spacing w:line="360" w:lineRule="auto"/>
        <w:ind w:left="360"/>
        <w:jc w:val="both"/>
        <w:rPr>
          <w:b/>
        </w:rPr>
      </w:pPr>
      <w:r w:rsidRPr="005A44C1">
        <w:rPr>
          <w:b/>
        </w:rPr>
        <w:t>Odbudowa reliktu dworu w Starym Kazanowie - Zabezpieczenie obiektu zabytkowego wraz z jego odbudową w ramach opieki nad zabytkami</w:t>
      </w:r>
    </w:p>
    <w:p w:rsidR="00734AC7" w:rsidRPr="005A44C1" w:rsidRDefault="00734AC7" w:rsidP="00A50765">
      <w:pPr>
        <w:pStyle w:val="Akapitzlist"/>
        <w:suppressAutoHyphens w:val="0"/>
        <w:spacing w:line="360" w:lineRule="auto"/>
        <w:ind w:left="360"/>
        <w:contextualSpacing/>
        <w:jc w:val="both"/>
      </w:pPr>
      <w:r w:rsidRPr="005A44C1">
        <w:t xml:space="preserve">W dniu 05.06.2017 r. podpisano umowę z firmą Labrys Urszula Jedynak, która zapewnia nadzór archeologiczny nad odbudową reliktu za kwotę 5 000,00 zł. </w:t>
      </w:r>
    </w:p>
    <w:p w:rsidR="00734AC7" w:rsidRPr="005A44C1" w:rsidRDefault="00734AC7" w:rsidP="00A50765">
      <w:pPr>
        <w:pStyle w:val="Akapitzlist"/>
        <w:suppressAutoHyphens w:val="0"/>
        <w:spacing w:line="360" w:lineRule="auto"/>
        <w:ind w:left="360"/>
        <w:contextualSpacing/>
        <w:jc w:val="both"/>
      </w:pPr>
      <w:r w:rsidRPr="005A44C1">
        <w:t xml:space="preserve">Firma Projektowanie i Nadzór Budownictwa Drogowego mgr inż. Zbigniew Ciepliński zgodnie </w:t>
      </w:r>
      <w:r w:rsidR="00A50765">
        <w:br/>
      </w:r>
      <w:r w:rsidRPr="005A44C1">
        <w:t xml:space="preserve">z umową z dnia 05.06.2017 r. opracował dokumentację przebudowy rowu melioracyjnego </w:t>
      </w:r>
      <w:r w:rsidR="00305510">
        <w:br/>
      </w:r>
      <w:r w:rsidRPr="005A44C1">
        <w:t xml:space="preserve">za kwotę 8 610,00 zł. </w:t>
      </w:r>
    </w:p>
    <w:p w:rsidR="00734AC7" w:rsidRPr="005A44C1" w:rsidRDefault="00734AC7" w:rsidP="00A50765">
      <w:pPr>
        <w:pStyle w:val="Akapitzlist"/>
        <w:suppressAutoHyphens w:val="0"/>
        <w:spacing w:line="360" w:lineRule="auto"/>
        <w:ind w:left="360"/>
        <w:contextualSpacing/>
        <w:jc w:val="both"/>
      </w:pPr>
      <w:r w:rsidRPr="005A44C1">
        <w:lastRenderedPageBreak/>
        <w:t>Firma Usługi Transportowo-Sprzętowe Jarosław Kornecki na podstawie umowy z dnia 31.07.2018 r. wykonała rów melioracyjny w Starym Kazanowie za kwotę 19 520,64 zł.</w:t>
      </w:r>
    </w:p>
    <w:p w:rsidR="00734AC7" w:rsidRPr="005A44C1" w:rsidRDefault="00734AC7" w:rsidP="005A44C1">
      <w:pPr>
        <w:pStyle w:val="Akapitzlist"/>
        <w:spacing w:line="360" w:lineRule="auto"/>
        <w:ind w:left="360"/>
        <w:jc w:val="both"/>
      </w:pPr>
      <w:r w:rsidRPr="005A44C1">
        <w:t xml:space="preserve">Łącznie na zadanie w 2018 r. wydatkowano kwotę </w:t>
      </w:r>
      <w:r w:rsidRPr="005A44C1">
        <w:rPr>
          <w:b/>
        </w:rPr>
        <w:t>28 130,64 zł</w:t>
      </w:r>
      <w:r w:rsidRPr="005A44C1">
        <w:t>.</w:t>
      </w:r>
    </w:p>
    <w:p w:rsidR="00734AC7" w:rsidRPr="005A44C1" w:rsidRDefault="00734AC7" w:rsidP="005A44C1">
      <w:pPr>
        <w:pStyle w:val="Akapitzlist"/>
        <w:spacing w:line="360" w:lineRule="auto"/>
        <w:ind w:left="360"/>
        <w:jc w:val="both"/>
      </w:pPr>
    </w:p>
    <w:p w:rsidR="00734AC7" w:rsidRPr="005A44C1" w:rsidRDefault="00734AC7" w:rsidP="00270BC5">
      <w:pPr>
        <w:pStyle w:val="Akapitzlist"/>
        <w:numPr>
          <w:ilvl w:val="0"/>
          <w:numId w:val="18"/>
        </w:numPr>
        <w:suppressAutoHyphens w:val="0"/>
        <w:spacing w:line="360" w:lineRule="auto"/>
        <w:ind w:left="360"/>
        <w:jc w:val="both"/>
        <w:rPr>
          <w:b/>
        </w:rPr>
      </w:pPr>
      <w:r w:rsidRPr="005A44C1">
        <w:rPr>
          <w:b/>
        </w:rPr>
        <w:t>Przeniesienie węzła głównego sieci światłowodowej do budynku MGOPS w Końskich - Zapewnienie poprawnego funkcjonowania sieci światłowodowej na terenie miasta Końskie</w:t>
      </w:r>
    </w:p>
    <w:p w:rsidR="00734AC7" w:rsidRPr="005A44C1" w:rsidRDefault="00734AC7" w:rsidP="005A44C1">
      <w:pPr>
        <w:pStyle w:val="Akapitzlist"/>
        <w:spacing w:line="360" w:lineRule="auto"/>
        <w:ind w:left="360"/>
        <w:jc w:val="both"/>
      </w:pPr>
      <w:r w:rsidRPr="005A44C1">
        <w:t xml:space="preserve">Zakład Instalacji Elektrycznych "TELEKOM" Mieczysław Bandura zgodnie z umową z dnia 19.03.2018 r. opracował program funkcjonalno-użytkowy za kwotę 4 674,00 zł. Przedsięwzięcie realizowane jest wspólnie z Powiatem Koneckim, dlatego też Gmina Końskie wypłaciła Wykonawcy wynagrodzenie w kwocie </w:t>
      </w:r>
      <w:r w:rsidRPr="005A44C1">
        <w:rPr>
          <w:b/>
        </w:rPr>
        <w:t>2 337,00 zł</w:t>
      </w:r>
      <w:r w:rsidRPr="005A44C1">
        <w:t>.</w:t>
      </w:r>
    </w:p>
    <w:p w:rsidR="00734AC7" w:rsidRPr="005A44C1" w:rsidRDefault="00734AC7" w:rsidP="005A44C1">
      <w:pPr>
        <w:pStyle w:val="Akapitzlist"/>
        <w:spacing w:line="360" w:lineRule="auto"/>
        <w:ind w:left="0"/>
        <w:jc w:val="both"/>
        <w:rPr>
          <w:b/>
        </w:rPr>
      </w:pPr>
    </w:p>
    <w:p w:rsidR="00734AC7" w:rsidRPr="005A44C1" w:rsidRDefault="00734AC7" w:rsidP="00270BC5">
      <w:pPr>
        <w:pStyle w:val="Akapitzlist"/>
        <w:numPr>
          <w:ilvl w:val="0"/>
          <w:numId w:val="18"/>
        </w:numPr>
        <w:suppressAutoHyphens w:val="0"/>
        <w:spacing w:line="360" w:lineRule="auto"/>
        <w:ind w:left="360"/>
        <w:jc w:val="both"/>
      </w:pPr>
      <w:r w:rsidRPr="005A44C1">
        <w:rPr>
          <w:b/>
        </w:rPr>
        <w:t>Budowa lapidarium (dokumentacja i wykonanie) - Upamiętnienie obecności obywateli pochodzenia żydowskiego na ziemi koneckiej</w:t>
      </w:r>
    </w:p>
    <w:p w:rsidR="00734AC7" w:rsidRPr="005A44C1" w:rsidRDefault="00734AC7" w:rsidP="005A44C1">
      <w:pPr>
        <w:pStyle w:val="Akapitzlist"/>
        <w:spacing w:line="360" w:lineRule="auto"/>
        <w:ind w:left="360"/>
        <w:jc w:val="both"/>
      </w:pPr>
      <w:r w:rsidRPr="005A44C1">
        <w:t>W 2018 r. nie ponoszono wydatków na realizację zadania.</w:t>
      </w:r>
    </w:p>
    <w:p w:rsidR="00734AC7" w:rsidRPr="005A44C1" w:rsidRDefault="00734AC7" w:rsidP="005A44C1">
      <w:pPr>
        <w:pStyle w:val="Akapitzlist"/>
        <w:spacing w:line="360" w:lineRule="auto"/>
        <w:ind w:left="360"/>
        <w:jc w:val="both"/>
      </w:pPr>
    </w:p>
    <w:p w:rsidR="00734AC7" w:rsidRPr="005A44C1" w:rsidRDefault="00734AC7" w:rsidP="00270BC5">
      <w:pPr>
        <w:pStyle w:val="Akapitzlist"/>
        <w:numPr>
          <w:ilvl w:val="0"/>
          <w:numId w:val="18"/>
        </w:numPr>
        <w:suppressAutoHyphens w:val="0"/>
        <w:spacing w:line="360" w:lineRule="auto"/>
        <w:ind w:left="360"/>
        <w:jc w:val="both"/>
      </w:pPr>
      <w:r w:rsidRPr="005A44C1">
        <w:rPr>
          <w:b/>
        </w:rPr>
        <w:t>Wykonanie odwodnienia terenu sołectwa Sierosławice - Poprawa funkcjonowania systemu odwadniającego</w:t>
      </w:r>
    </w:p>
    <w:p w:rsidR="00734AC7" w:rsidRPr="005A44C1" w:rsidRDefault="00734AC7" w:rsidP="005A44C1">
      <w:pPr>
        <w:pStyle w:val="Akapitzlist"/>
        <w:spacing w:line="360" w:lineRule="auto"/>
        <w:ind w:left="360"/>
        <w:jc w:val="both"/>
      </w:pPr>
      <w:r w:rsidRPr="005A44C1">
        <w:t xml:space="preserve">Zadanie projektowe zostało zrealizowane na podstawie umowy z dnia 18.09.2017 r. przez firmę Projektowanie, Wykonawstwo, Powiernictwo Inwestycyjne ZR PERFEKT za kwotę </w:t>
      </w:r>
      <w:r w:rsidRPr="005A44C1">
        <w:rPr>
          <w:b/>
        </w:rPr>
        <w:t>10 824,00 zł</w:t>
      </w:r>
      <w:r w:rsidRPr="005A44C1">
        <w:t>.</w:t>
      </w:r>
    </w:p>
    <w:p w:rsidR="00734AC7" w:rsidRPr="005A44C1" w:rsidRDefault="00734AC7" w:rsidP="005A44C1">
      <w:pPr>
        <w:pStyle w:val="Akapitzlist"/>
        <w:spacing w:line="360" w:lineRule="auto"/>
        <w:ind w:left="360"/>
        <w:jc w:val="both"/>
      </w:pPr>
    </w:p>
    <w:p w:rsidR="00734AC7" w:rsidRPr="005A44C1" w:rsidRDefault="00734AC7" w:rsidP="00270BC5">
      <w:pPr>
        <w:pStyle w:val="Akapitzlist"/>
        <w:numPr>
          <w:ilvl w:val="0"/>
          <w:numId w:val="18"/>
        </w:numPr>
        <w:suppressAutoHyphens w:val="0"/>
        <w:spacing w:line="360" w:lineRule="auto"/>
        <w:ind w:left="360"/>
        <w:jc w:val="both"/>
      </w:pPr>
      <w:r w:rsidRPr="005A44C1">
        <w:rPr>
          <w:b/>
        </w:rPr>
        <w:t>Termomodernizacja budynków ZPO w Nieświniu i ZPO w Pomykowie - Poprawa stanu technicznego budynków - realizacja planu gospodarki niskoemisyjnej</w:t>
      </w:r>
    </w:p>
    <w:p w:rsidR="00734AC7" w:rsidRPr="005A44C1" w:rsidRDefault="00734AC7" w:rsidP="00CD7AAB">
      <w:pPr>
        <w:pStyle w:val="Akapitzlist"/>
        <w:suppressAutoHyphens w:val="0"/>
        <w:spacing w:line="360" w:lineRule="auto"/>
        <w:ind w:left="360"/>
        <w:contextualSpacing/>
        <w:jc w:val="both"/>
      </w:pPr>
      <w:r w:rsidRPr="005A44C1">
        <w:t>Pracownia Audytorska Sp. z o.o. na podstawie umowy z dnia 24.07.2017 r. opracowała dokumentację projektową termomodernizacji ZPO Nieświń za kwotę 9 200,40 zł.  Wykonawca otrzymał wynagrodzenie częściowe w kwocie 8 610,00 zł.</w:t>
      </w:r>
    </w:p>
    <w:p w:rsidR="00734AC7" w:rsidRPr="005A44C1" w:rsidRDefault="00734AC7" w:rsidP="00CD7AAB">
      <w:pPr>
        <w:pStyle w:val="Akapitzlist"/>
        <w:suppressAutoHyphens w:val="0"/>
        <w:spacing w:line="360" w:lineRule="auto"/>
        <w:ind w:left="360"/>
        <w:contextualSpacing/>
        <w:jc w:val="both"/>
      </w:pPr>
      <w:r w:rsidRPr="005A44C1">
        <w:t>W dniu 24.07.2017 r. podpisano umowę z Pracownią Audytorską Sp. z o.o., opracował dokumentację projektową termomodernizacji ZPO Pomyków za kwotę 11 316,00 zł. Wykonawca otrzymał wynagrodzenie częściowe w kwocie 10 725,60 zł.</w:t>
      </w:r>
    </w:p>
    <w:p w:rsidR="00734AC7" w:rsidRPr="005A44C1" w:rsidRDefault="00734AC7" w:rsidP="00CD7AAB">
      <w:pPr>
        <w:pStyle w:val="Akapitzlist"/>
        <w:suppressAutoHyphens w:val="0"/>
        <w:spacing w:line="360" w:lineRule="auto"/>
        <w:ind w:left="360"/>
        <w:contextualSpacing/>
        <w:jc w:val="both"/>
      </w:pPr>
      <w:r w:rsidRPr="005A44C1">
        <w:t>Pracownia Audytorska Sp. z o.o. na podstawie umowy z dnia 20.11.2017 r. opracowała dokumentację projektową termomodernizacji sali gimnastycznej ZPO Nieświń za kwotę</w:t>
      </w:r>
      <w:r w:rsidRPr="005A44C1">
        <w:br/>
        <w:t>6 888,00 zł. Wykonawca otrzymał wynagrodzenie częściowe w kwocie 6 150,00 zł.</w:t>
      </w:r>
    </w:p>
    <w:p w:rsidR="00734AC7" w:rsidRPr="005A44C1" w:rsidRDefault="00734AC7" w:rsidP="00CD7AAB">
      <w:pPr>
        <w:pStyle w:val="Akapitzlist"/>
        <w:suppressAutoHyphens w:val="0"/>
        <w:spacing w:line="360" w:lineRule="auto"/>
        <w:ind w:left="360"/>
        <w:contextualSpacing/>
        <w:jc w:val="both"/>
      </w:pPr>
      <w:r w:rsidRPr="005A44C1">
        <w:t>Firma CREATIMUM Sp. z o.o. zgodnie z umową z dnia 29.01.2018 r. opracowała studium wykonalności dla zadania termomodernizacji budynku ZPO w Nieświniu za kwotę 1 230,00 zł. Dotychczas Wykonawcy wypłacono część wynagrodzenia w kwocie 984,00 zł.</w:t>
      </w:r>
    </w:p>
    <w:p w:rsidR="00734AC7" w:rsidRPr="005A44C1" w:rsidRDefault="00734AC7" w:rsidP="00CD7AAB">
      <w:pPr>
        <w:pStyle w:val="Akapitzlist"/>
        <w:suppressAutoHyphens w:val="0"/>
        <w:spacing w:line="360" w:lineRule="auto"/>
        <w:ind w:left="360"/>
        <w:jc w:val="both"/>
      </w:pPr>
      <w:r w:rsidRPr="005A44C1">
        <w:lastRenderedPageBreak/>
        <w:t xml:space="preserve">Wykonano kopię map z projektów dołączonych do wniosków o dofinansowanie za kwotę </w:t>
      </w:r>
      <w:r w:rsidR="00CD7AAB">
        <w:br/>
      </w:r>
      <w:r w:rsidRPr="005A44C1">
        <w:t>113,00 zł.</w:t>
      </w:r>
    </w:p>
    <w:p w:rsidR="00734AC7" w:rsidRPr="005A44C1" w:rsidRDefault="00734AC7" w:rsidP="005A44C1">
      <w:pPr>
        <w:spacing w:line="360" w:lineRule="auto"/>
        <w:ind w:left="360"/>
        <w:jc w:val="both"/>
      </w:pPr>
      <w:r w:rsidRPr="005A44C1">
        <w:t xml:space="preserve">Łącznie na zadanie w 2018 r. wydatkowano kwotę </w:t>
      </w:r>
      <w:r w:rsidRPr="005A44C1">
        <w:rPr>
          <w:b/>
        </w:rPr>
        <w:t>26 582,60 zł</w:t>
      </w:r>
      <w:r w:rsidRPr="005A44C1">
        <w:t>.</w:t>
      </w:r>
    </w:p>
    <w:p w:rsidR="00734AC7" w:rsidRPr="005A44C1" w:rsidRDefault="00734AC7" w:rsidP="005A44C1">
      <w:pPr>
        <w:pStyle w:val="Akapitzlist"/>
        <w:spacing w:line="360" w:lineRule="auto"/>
        <w:ind w:left="360"/>
        <w:jc w:val="both"/>
        <w:rPr>
          <w:b/>
        </w:rPr>
      </w:pPr>
    </w:p>
    <w:p w:rsidR="00734AC7" w:rsidRPr="005A44C1" w:rsidRDefault="00734AC7" w:rsidP="00270BC5">
      <w:pPr>
        <w:pStyle w:val="Akapitzlist"/>
        <w:numPr>
          <w:ilvl w:val="0"/>
          <w:numId w:val="18"/>
        </w:numPr>
        <w:suppressAutoHyphens w:val="0"/>
        <w:spacing w:line="360" w:lineRule="auto"/>
        <w:ind w:left="360"/>
        <w:jc w:val="both"/>
      </w:pPr>
      <w:r w:rsidRPr="005A44C1">
        <w:rPr>
          <w:b/>
        </w:rPr>
        <w:t>Termomodernizacja budynku WDK w Kornicy - Poprawa stanu technicznego budynku WDK - realizacja programu ograniczenia niskiej emisji</w:t>
      </w:r>
    </w:p>
    <w:p w:rsidR="00734AC7" w:rsidRPr="005A44C1" w:rsidRDefault="00734AC7" w:rsidP="00CD7AAB">
      <w:pPr>
        <w:pStyle w:val="Akapitzlist"/>
        <w:suppressAutoHyphens w:val="0"/>
        <w:spacing w:line="360" w:lineRule="auto"/>
        <w:ind w:left="360"/>
        <w:jc w:val="both"/>
      </w:pPr>
      <w:r w:rsidRPr="005A44C1">
        <w:t xml:space="preserve">Firma CREATIMUM Sp. z o.o. zgodnie z umową z dnia 29.01.2018 r. opracowała studium wykonalności dla zadania termomodernizacji budynku WDK w Kornicy za kwotę 1 230,00 zł. Dotychczas Wykonawcy wypłacono część wynagrodzenia w kwocie 984,00 zł. </w:t>
      </w:r>
    </w:p>
    <w:p w:rsidR="00734AC7" w:rsidRPr="005A44C1" w:rsidRDefault="00734AC7" w:rsidP="00CD7AAB">
      <w:pPr>
        <w:pStyle w:val="Akapitzlist"/>
        <w:suppressAutoHyphens w:val="0"/>
        <w:spacing w:line="360" w:lineRule="auto"/>
        <w:ind w:left="360"/>
        <w:jc w:val="both"/>
      </w:pPr>
      <w:r w:rsidRPr="005A44C1">
        <w:t xml:space="preserve">Pracownia EKO-DOM Projekty budowlane mgr inż. Andrzej Charun na podstawie umowy z dnia 16.08.2018 r. opracowała program funkcjonalno-użytkowy oraz dokumentację przetargową </w:t>
      </w:r>
      <w:r w:rsidR="009A26A9">
        <w:br/>
      </w:r>
      <w:r w:rsidRPr="005A44C1">
        <w:t xml:space="preserve">za kwotę 4 920,00 zł. </w:t>
      </w:r>
    </w:p>
    <w:p w:rsidR="00734AC7" w:rsidRPr="005A44C1" w:rsidRDefault="00734AC7" w:rsidP="00CD7AAB">
      <w:pPr>
        <w:pStyle w:val="Akapitzlist"/>
        <w:suppressAutoHyphens w:val="0"/>
        <w:spacing w:line="360" w:lineRule="auto"/>
        <w:ind w:left="357"/>
        <w:jc w:val="both"/>
      </w:pPr>
      <w:r w:rsidRPr="005A44C1">
        <w:t>EXPOL-BIS Pawliszak Arkadiusz i Pawliszak Waldemar Spółka Jawna na podstawie umowy</w:t>
      </w:r>
      <w:r w:rsidRPr="005A44C1">
        <w:br/>
        <w:t xml:space="preserve">z dnia 25.10.2018 r. w formie zaprojektuj i wybuduj realizuje termomodernizację WDK </w:t>
      </w:r>
      <w:r w:rsidRPr="005A44C1">
        <w:br/>
        <w:t xml:space="preserve">w Kornicy za kwotę 731 601,20 zł z terminem zakończenia robót w II kw. 2019 r. W 2018 r. </w:t>
      </w:r>
      <w:r w:rsidR="00423CE2">
        <w:br/>
      </w:r>
      <w:bookmarkStart w:id="0" w:name="_GoBack"/>
      <w:bookmarkEnd w:id="0"/>
      <w:r w:rsidRPr="005A44C1">
        <w:t>nie wydatkowano środków na ten zakres.</w:t>
      </w:r>
    </w:p>
    <w:p w:rsidR="00734AC7" w:rsidRPr="005A44C1" w:rsidRDefault="00734AC7" w:rsidP="005A44C1">
      <w:pPr>
        <w:pStyle w:val="Akapitzlist"/>
        <w:tabs>
          <w:tab w:val="left" w:pos="804"/>
        </w:tabs>
        <w:spacing w:line="360" w:lineRule="auto"/>
        <w:ind w:left="357"/>
        <w:jc w:val="both"/>
      </w:pPr>
      <w:r w:rsidRPr="005A44C1">
        <w:t xml:space="preserve">Łącznie na zadanie w 2018 r. wydatkowano kwotę </w:t>
      </w:r>
      <w:r w:rsidRPr="005A44C1">
        <w:rPr>
          <w:b/>
        </w:rPr>
        <w:t>5 904,00 zł.</w:t>
      </w:r>
    </w:p>
    <w:p w:rsidR="00850FD6" w:rsidRPr="005A44C1" w:rsidRDefault="00850FD6" w:rsidP="005A44C1">
      <w:pPr>
        <w:pStyle w:val="Akapitzlist"/>
        <w:spacing w:line="360" w:lineRule="auto"/>
        <w:ind w:left="360"/>
        <w:jc w:val="both"/>
      </w:pPr>
    </w:p>
    <w:p w:rsidR="00734AC7" w:rsidRPr="005A44C1" w:rsidRDefault="00734AC7" w:rsidP="00270BC5">
      <w:pPr>
        <w:pStyle w:val="Akapitzlist"/>
        <w:numPr>
          <w:ilvl w:val="0"/>
          <w:numId w:val="18"/>
        </w:numPr>
        <w:suppressAutoHyphens w:val="0"/>
        <w:spacing w:line="360" w:lineRule="auto"/>
        <w:ind w:left="360"/>
        <w:jc w:val="both"/>
      </w:pPr>
      <w:r w:rsidRPr="005A44C1">
        <w:rPr>
          <w:b/>
        </w:rPr>
        <w:t>Rewitalizacja obszarów miasta Końskie - Odnowa części terenów miasta Końskie</w:t>
      </w:r>
    </w:p>
    <w:p w:rsidR="00734AC7" w:rsidRPr="005A44C1" w:rsidRDefault="00734AC7" w:rsidP="00CD7AAB">
      <w:pPr>
        <w:pStyle w:val="Akapitzlist"/>
        <w:suppressAutoHyphens w:val="0"/>
        <w:spacing w:line="360" w:lineRule="auto"/>
        <w:ind w:left="360"/>
        <w:contextualSpacing/>
        <w:jc w:val="both"/>
      </w:pPr>
      <w:r w:rsidRPr="005A44C1">
        <w:t xml:space="preserve">Studio Projektowe i Wzornictwa NARADA Wiesław Michałek na podstawie umowy z dnia 15.09.2016 r. opracowuje dokumentację projektową rewitalizacji centrum miasta za kwotę </w:t>
      </w:r>
      <w:r w:rsidR="00D355F2">
        <w:br/>
      </w:r>
      <w:r w:rsidRPr="005A44C1">
        <w:t xml:space="preserve">499 380,00 zł. </w:t>
      </w:r>
    </w:p>
    <w:p w:rsidR="00734AC7" w:rsidRPr="005A44C1" w:rsidRDefault="00734AC7" w:rsidP="00CD7AAB">
      <w:pPr>
        <w:pStyle w:val="Akapitzlist"/>
        <w:suppressAutoHyphens w:val="0"/>
        <w:spacing w:line="360" w:lineRule="auto"/>
        <w:ind w:left="360"/>
        <w:contextualSpacing/>
        <w:jc w:val="both"/>
      </w:pPr>
      <w:r w:rsidRPr="005A44C1">
        <w:t xml:space="preserve">Biuro BD PROJEKT mgr inż. Piotr Doniec zgodnie z umową z dnia 11.07.2017 r. opracowuje dokumentację przebudowy Parku Miejskiego za kwotę 216 972,00 zł. W 2018 r. wypłacono wynagrodzenie częściowe w kwocie 82 410,00 zł. </w:t>
      </w:r>
    </w:p>
    <w:p w:rsidR="00734AC7" w:rsidRPr="005A44C1" w:rsidRDefault="00734AC7" w:rsidP="00CD7AAB">
      <w:pPr>
        <w:pStyle w:val="Akapitzlist"/>
        <w:suppressAutoHyphens w:val="0"/>
        <w:spacing w:line="360" w:lineRule="auto"/>
        <w:ind w:left="360"/>
        <w:contextualSpacing/>
        <w:jc w:val="both"/>
      </w:pPr>
      <w:r w:rsidRPr="005A44C1">
        <w:t>W dniu 08.11.2017 r. podpisano umowę z biurem EBE Studio Pracownia Architektoniczna, które opracowało dokumentację adaptacji budynków stolarni na potrzeby Muzeum Ziemi Koneckiej wraz z zagospodarowaniem terenu wokół za kwotę 75 030,00 zł.</w:t>
      </w:r>
    </w:p>
    <w:p w:rsidR="00734AC7" w:rsidRPr="005A44C1" w:rsidRDefault="00734AC7" w:rsidP="00CD7AAB">
      <w:pPr>
        <w:pStyle w:val="Akapitzlist"/>
        <w:suppressAutoHyphens w:val="0"/>
        <w:spacing w:line="360" w:lineRule="auto"/>
        <w:ind w:left="360"/>
        <w:contextualSpacing/>
        <w:jc w:val="both"/>
      </w:pPr>
      <w:r w:rsidRPr="005A44C1">
        <w:t>Krajowe Stowarzyszenie Wspierania Przedsiębiorczości zgodnie z umową z dnia 12.06.2017 r.  opracowało studium wykonalności dla zadania "Rewitalizacja miasta Końskie" za kwotę</w:t>
      </w:r>
      <w:r w:rsidRPr="005A44C1">
        <w:br/>
        <w:t>8 610,00 zł. Wykonawcy wypłacono ostatnią część wynagrodzenia w kwocie 1 722,00 zł.</w:t>
      </w:r>
    </w:p>
    <w:p w:rsidR="00734AC7" w:rsidRPr="005A44C1" w:rsidRDefault="00734AC7" w:rsidP="00CD7AAB">
      <w:pPr>
        <w:pStyle w:val="Akapitzlist"/>
        <w:suppressAutoHyphens w:val="0"/>
        <w:spacing w:line="360" w:lineRule="auto"/>
        <w:ind w:left="360"/>
        <w:contextualSpacing/>
        <w:jc w:val="both"/>
      </w:pPr>
      <w:r w:rsidRPr="005A44C1">
        <w:t xml:space="preserve">Firma INSTAL-TECH Marcin Marzec zgodnie z umową z dnia 16.11.2017 r. opracowała dokumentację budowy lodowiska/boiska w Końskich za kwotę 81 795,00 zł. </w:t>
      </w:r>
    </w:p>
    <w:p w:rsidR="00734AC7" w:rsidRPr="005A44C1" w:rsidRDefault="00734AC7" w:rsidP="005A44C1">
      <w:pPr>
        <w:pStyle w:val="Akapitzlist"/>
        <w:spacing w:line="360" w:lineRule="auto"/>
        <w:ind w:left="360"/>
        <w:jc w:val="both"/>
      </w:pPr>
      <w:r w:rsidRPr="005A44C1">
        <w:t xml:space="preserve">Łącznie na zadanie w 2018 r. wydatkowano kwotę </w:t>
      </w:r>
      <w:r w:rsidRPr="005A44C1">
        <w:rPr>
          <w:b/>
        </w:rPr>
        <w:t>240 957,00 zł</w:t>
      </w:r>
      <w:r w:rsidRPr="005A44C1">
        <w:t>.</w:t>
      </w:r>
    </w:p>
    <w:p w:rsidR="00734AC7" w:rsidRDefault="00734AC7" w:rsidP="005A44C1">
      <w:pPr>
        <w:pStyle w:val="Akapitzlist"/>
        <w:spacing w:line="360" w:lineRule="auto"/>
        <w:ind w:left="360"/>
        <w:jc w:val="both"/>
      </w:pPr>
    </w:p>
    <w:p w:rsidR="00734AC7" w:rsidRPr="005A44C1" w:rsidRDefault="00734AC7" w:rsidP="00270BC5">
      <w:pPr>
        <w:pStyle w:val="Akapitzlist"/>
        <w:numPr>
          <w:ilvl w:val="0"/>
          <w:numId w:val="18"/>
        </w:numPr>
        <w:suppressAutoHyphens w:val="0"/>
        <w:spacing w:line="360" w:lineRule="auto"/>
        <w:ind w:left="360"/>
        <w:jc w:val="both"/>
      </w:pPr>
      <w:r w:rsidRPr="005A44C1">
        <w:rPr>
          <w:b/>
        </w:rPr>
        <w:lastRenderedPageBreak/>
        <w:t>Rozbudowa budynku Zespołu Placówek Oświatowych w Kazanowie – dokumentacja</w:t>
      </w:r>
      <w:r w:rsidRPr="005A44C1">
        <w:rPr>
          <w:b/>
        </w:rPr>
        <w:br/>
        <w:t>i wykonanie - Dostosowanie infrastruktury edukacyjnej w związku z wprowadzeniem ośmioklasowych szkół podstawowych</w:t>
      </w:r>
    </w:p>
    <w:p w:rsidR="00734AC7" w:rsidRPr="005A44C1" w:rsidRDefault="00734AC7" w:rsidP="00CD7AAB">
      <w:pPr>
        <w:pStyle w:val="Akapitzlist"/>
        <w:suppressAutoHyphens w:val="0"/>
        <w:spacing w:line="360" w:lineRule="auto"/>
        <w:ind w:left="360"/>
        <w:jc w:val="both"/>
      </w:pPr>
      <w:r w:rsidRPr="005A44C1">
        <w:t>Przedsiębiorstwo Budowlano-Handlowe "Baza" inż. Henryk Kos zgodnie z umową z dnia 26.02.2018 r. za kwotę 14 490,00 zł opracowało dokumentację projektową nadbudowy</w:t>
      </w:r>
      <w:r w:rsidRPr="005A44C1">
        <w:br/>
        <w:t>i przebudowy szkoły w Kazanowie.</w:t>
      </w:r>
    </w:p>
    <w:p w:rsidR="00734AC7" w:rsidRPr="005A44C1" w:rsidRDefault="00734AC7" w:rsidP="00CD7AAB">
      <w:pPr>
        <w:pStyle w:val="Akapitzlist"/>
        <w:suppressAutoHyphens w:val="0"/>
        <w:spacing w:line="360" w:lineRule="auto"/>
        <w:ind w:left="360"/>
        <w:contextualSpacing/>
        <w:jc w:val="both"/>
      </w:pPr>
      <w:r w:rsidRPr="005A44C1">
        <w:t xml:space="preserve">Przedsiębiorstwo Produkcyjno </w:t>
      </w:r>
      <w:r w:rsidR="00CD7AAB">
        <w:t xml:space="preserve">– </w:t>
      </w:r>
      <w:r w:rsidRPr="005A44C1">
        <w:t>Usługowo</w:t>
      </w:r>
      <w:r w:rsidR="00CD7AAB">
        <w:t xml:space="preserve"> </w:t>
      </w:r>
      <w:r w:rsidRPr="005A44C1">
        <w:t>-</w:t>
      </w:r>
      <w:r w:rsidR="00CD7AAB">
        <w:t xml:space="preserve"> </w:t>
      </w:r>
      <w:r w:rsidRPr="005A44C1">
        <w:t>Handlowe "BUDMAR" s.c. zrealizowało część robót budowalnych z zakresu nadbudowy i przebudowy szkoły za kwotę 47 470,12 zł.</w:t>
      </w:r>
    </w:p>
    <w:p w:rsidR="00734AC7" w:rsidRPr="005A44C1" w:rsidRDefault="00734AC7" w:rsidP="005A44C1">
      <w:pPr>
        <w:spacing w:line="360" w:lineRule="auto"/>
        <w:ind w:left="360"/>
        <w:jc w:val="both"/>
      </w:pPr>
      <w:r w:rsidRPr="005A44C1">
        <w:t xml:space="preserve">Łącznie na zadanie w 2018 r. wydatkowano kwotę </w:t>
      </w:r>
      <w:r w:rsidRPr="005A44C1">
        <w:rPr>
          <w:b/>
        </w:rPr>
        <w:t>61 960,12 zł</w:t>
      </w:r>
      <w:r w:rsidRPr="005A44C1">
        <w:t>.</w:t>
      </w:r>
    </w:p>
    <w:p w:rsidR="00734AC7" w:rsidRPr="005A44C1" w:rsidRDefault="00734AC7" w:rsidP="005A44C1">
      <w:pPr>
        <w:pStyle w:val="Akapitzlist"/>
        <w:spacing w:line="360" w:lineRule="auto"/>
        <w:ind w:left="360"/>
        <w:jc w:val="both"/>
      </w:pPr>
    </w:p>
    <w:p w:rsidR="00734AC7" w:rsidRPr="00D355F2" w:rsidRDefault="00734AC7" w:rsidP="00270BC5">
      <w:pPr>
        <w:pStyle w:val="Akapitzlist"/>
        <w:numPr>
          <w:ilvl w:val="0"/>
          <w:numId w:val="18"/>
        </w:numPr>
        <w:suppressAutoHyphens w:val="0"/>
        <w:spacing w:line="360" w:lineRule="auto"/>
        <w:ind w:left="360"/>
        <w:jc w:val="both"/>
      </w:pPr>
      <w:r w:rsidRPr="005A44C1">
        <w:rPr>
          <w:b/>
        </w:rPr>
        <w:t xml:space="preserve">Budowa drogi gminnej łączącej drogę powiatową ul. Zachodnią z ul. Gimnazjalną </w:t>
      </w:r>
      <w:r w:rsidR="007F73B2">
        <w:rPr>
          <w:b/>
        </w:rPr>
        <w:br/>
      </w:r>
      <w:r w:rsidRPr="005A44C1">
        <w:rPr>
          <w:b/>
        </w:rPr>
        <w:t>w Końskich - Poprawa stanu dróg oraz ciągów komunikacyjnych na terenie miasta i gminy Końskich</w:t>
      </w:r>
    </w:p>
    <w:p w:rsidR="00D355F2" w:rsidRDefault="00D355F2" w:rsidP="00D355F2">
      <w:pPr>
        <w:spacing w:line="360" w:lineRule="auto"/>
        <w:ind w:left="360"/>
        <w:jc w:val="both"/>
        <w:rPr>
          <w:sz w:val="22"/>
          <w:szCs w:val="22"/>
          <w:lang w:eastAsia="en-US"/>
        </w:rPr>
      </w:pPr>
      <w:r>
        <w:t xml:space="preserve">Na realizację zadania pn. „Budowa drogi gminnej łączącej drogę powiatową ul. Zachodnią </w:t>
      </w:r>
      <w:r w:rsidR="00423CE2">
        <w:br/>
      </w:r>
      <w:r>
        <w:t>z ul. Gimnazjalną w Końskich” złożono wniosek o dofinansowanie w ramach Programu Rozwoju Gminnej i Powiatowej Infrastruktury Drogowej na lata 2016-2019. Przedsięwzięcie znajduje się na liście rankingowej zadań przewidzianych do dofinansowania.</w:t>
      </w:r>
    </w:p>
    <w:p w:rsidR="00734AC7" w:rsidRPr="005A44C1" w:rsidRDefault="00734AC7" w:rsidP="005A44C1">
      <w:pPr>
        <w:pStyle w:val="Akapitzlist"/>
        <w:spacing w:line="360" w:lineRule="auto"/>
        <w:ind w:left="360"/>
        <w:jc w:val="both"/>
      </w:pPr>
      <w:r w:rsidRPr="005A44C1">
        <w:t>W 2018 r. nie ponoszono wydatków na realizację zadania.</w:t>
      </w:r>
    </w:p>
    <w:p w:rsidR="00734AC7" w:rsidRPr="005A44C1" w:rsidRDefault="00734AC7" w:rsidP="005A44C1">
      <w:pPr>
        <w:pStyle w:val="Akapitzlist"/>
        <w:spacing w:line="360" w:lineRule="auto"/>
        <w:ind w:left="360"/>
        <w:jc w:val="both"/>
      </w:pPr>
    </w:p>
    <w:p w:rsidR="00734AC7" w:rsidRPr="005A44C1" w:rsidRDefault="00734AC7" w:rsidP="00270BC5">
      <w:pPr>
        <w:pStyle w:val="Akapitzlist"/>
        <w:numPr>
          <w:ilvl w:val="0"/>
          <w:numId w:val="18"/>
        </w:numPr>
        <w:suppressAutoHyphens w:val="0"/>
        <w:spacing w:line="360" w:lineRule="auto"/>
        <w:ind w:left="360"/>
        <w:jc w:val="both"/>
      </w:pPr>
      <w:r w:rsidRPr="005A44C1">
        <w:rPr>
          <w:b/>
        </w:rPr>
        <w:t>Budowa ul. Jarzębinowej w Sielpi - Poprawa stanu dróg na terenie gminy Końskie</w:t>
      </w:r>
    </w:p>
    <w:p w:rsidR="00D355F2" w:rsidRDefault="00D355F2" w:rsidP="00D355F2">
      <w:pPr>
        <w:spacing w:line="360" w:lineRule="auto"/>
        <w:ind w:left="360"/>
        <w:jc w:val="both"/>
        <w:rPr>
          <w:sz w:val="22"/>
          <w:szCs w:val="22"/>
          <w:lang w:eastAsia="en-US"/>
        </w:rPr>
      </w:pPr>
      <w:r>
        <w:t>Na realizację zadania pn. „Budowa ul. Jarzębinowej w Sielpi i ścieżki rowerowej wzdłuż drogi gminnej nr 001227T Nowy Dziebałtów - Sielpia oraz budowa sieci oświetlenia ulicznego kablowego o długości 75 m” złożono wniosek o dofinansowanie w ramach Programu Rozwoju Gminnej i Powiatowej Infrastruktury Drogowej na lata 2016-2019. Przedsięwzięcie znajduje się na liście rezerwowej.</w:t>
      </w:r>
    </w:p>
    <w:p w:rsidR="00734AC7" w:rsidRPr="005A44C1" w:rsidRDefault="00734AC7" w:rsidP="005A44C1">
      <w:pPr>
        <w:pStyle w:val="Akapitzlist"/>
        <w:spacing w:line="360" w:lineRule="auto"/>
        <w:ind w:left="360"/>
        <w:jc w:val="both"/>
      </w:pPr>
      <w:r w:rsidRPr="005A44C1">
        <w:t>W 2018 r. nie ponoszono wydatków na realizację zadania.</w:t>
      </w:r>
    </w:p>
    <w:p w:rsidR="00734AC7" w:rsidRPr="005A44C1" w:rsidRDefault="00734AC7" w:rsidP="005A44C1">
      <w:pPr>
        <w:spacing w:line="360" w:lineRule="auto"/>
        <w:jc w:val="center"/>
        <w:rPr>
          <w:noProof/>
        </w:rPr>
      </w:pPr>
    </w:p>
    <w:p w:rsidR="00F8454C" w:rsidRPr="005A44C1" w:rsidRDefault="00F8454C" w:rsidP="005A44C1">
      <w:pPr>
        <w:pStyle w:val="Akapitzlist"/>
        <w:suppressAutoHyphens w:val="0"/>
        <w:spacing w:line="360" w:lineRule="auto"/>
        <w:ind w:left="720"/>
        <w:jc w:val="both"/>
        <w:rPr>
          <w:b/>
        </w:rPr>
      </w:pPr>
    </w:p>
    <w:sectPr w:rsidR="00F8454C" w:rsidRPr="005A44C1" w:rsidSect="006301B1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7C40" w:rsidRDefault="00D67C40" w:rsidP="00EB7A9A">
      <w:r>
        <w:separator/>
      </w:r>
    </w:p>
  </w:endnote>
  <w:endnote w:type="continuationSeparator" w:id="0">
    <w:p w:rsidR="00D67C40" w:rsidRDefault="00D67C40" w:rsidP="00EB7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87D" w:rsidRDefault="00A0087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7C40" w:rsidRDefault="00D67C40" w:rsidP="00EB7A9A">
      <w:r>
        <w:separator/>
      </w:r>
    </w:p>
  </w:footnote>
  <w:footnote w:type="continuationSeparator" w:id="0">
    <w:p w:rsidR="00D67C40" w:rsidRDefault="00D67C40" w:rsidP="00EB7A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87D" w:rsidRDefault="00A0087D">
    <w:pPr>
      <w:pStyle w:val="Nagwek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423CE2">
      <w:rPr>
        <w:noProof/>
      </w:rPr>
      <w:t>10</w:t>
    </w:r>
    <w:r>
      <w:rPr>
        <w:noProof/>
      </w:rPr>
      <w:fldChar w:fldCharType="end"/>
    </w:r>
  </w:p>
  <w:p w:rsidR="00A0087D" w:rsidRDefault="00A0087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087D" w:rsidRDefault="00A0087D" w:rsidP="009B3F10">
    <w:pPr>
      <w:pStyle w:val="Nagwek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23CE2">
      <w:rPr>
        <w:rStyle w:val="Numerstrony"/>
        <w:noProof/>
      </w:rPr>
      <w:t>40</w:t>
    </w:r>
    <w:r>
      <w:rPr>
        <w:rStyle w:val="Numerstrony"/>
      </w:rPr>
      <w:fldChar w:fldCharType="end"/>
    </w:r>
    <w:r w:rsidR="00D67C40">
      <w:rPr>
        <w:noProof/>
        <w:lang w:eastAsia="pl-PL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0;margin-top:0;width:472.1pt;height:15.7pt;z-index:-1;mso-wrap-distance-left:0;mso-wrap-distance-right:0;mso-position-horizontal-relative:text;mso-position-vertical-relative:text" stroked="f">
          <v:fill color2="black"/>
          <v:textbox style="mso-next-textbox:#_x0000_s2049" inset="0,0,0,0">
            <w:txbxContent>
              <w:p w:rsidR="00A0087D" w:rsidRDefault="00A0087D">
                <w:pPr>
                  <w:pStyle w:val="Tekstpodstawowy21"/>
                </w:pP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9678FC60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04F2346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multilevel"/>
    <w:tmpl w:val="00000001"/>
    <w:name w:val="WW8Num4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eastAsia="StarSymbol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eastAsia="StarSymbol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eastAsia="StarSymbol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eastAsia="StarSymbol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eastAsia="StarSymbol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eastAsia="StarSymbol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eastAsia="StarSymbol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eastAsia="StarSymbol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eastAsia="StarSymbol"/>
      </w:rPr>
    </w:lvl>
  </w:abstractNum>
  <w:abstractNum w:abstractNumId="3" w15:restartNumberingAfterBreak="0">
    <w:nsid w:val="00000002"/>
    <w:multiLevelType w:val="multilevel"/>
    <w:tmpl w:val="00000002"/>
    <w:name w:val="WW8Num5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eastAsia="StarSymbol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eastAsia="StarSymbol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eastAsia="StarSymbol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eastAsia="StarSymbol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eastAsia="StarSymbol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eastAsia="StarSymbol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eastAsia="StarSymbol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eastAsia="StarSymbol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eastAsia="StarSymbol"/>
      </w:rPr>
    </w:lvl>
  </w:abstractNum>
  <w:abstractNum w:abstractNumId="4" w15:restartNumberingAfterBreak="0">
    <w:nsid w:val="00000003"/>
    <w:multiLevelType w:val="multilevel"/>
    <w:tmpl w:val="00000003"/>
    <w:name w:val="WW8Num6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eastAsia="StarSymbol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eastAsia="StarSymbol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eastAsia="StarSymbol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eastAsia="StarSymbol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eastAsia="StarSymbol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eastAsia="StarSymbol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eastAsia="StarSymbol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eastAsia="StarSymbol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eastAsia="StarSymbol"/>
      </w:rPr>
    </w:lvl>
  </w:abstractNum>
  <w:abstractNum w:abstractNumId="5" w15:restartNumberingAfterBreak="0">
    <w:nsid w:val="00000004"/>
    <w:multiLevelType w:val="multilevel"/>
    <w:tmpl w:val="00000004"/>
    <w:name w:val="WW8Num7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eastAsia="StarSymbol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eastAsia="StarSymbol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eastAsia="StarSymbol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eastAsia="StarSymbol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eastAsia="StarSymbol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eastAsia="StarSymbol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eastAsia="StarSymbol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eastAsia="StarSymbol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eastAsia="StarSymbol"/>
      </w:rPr>
    </w:lvl>
  </w:abstractNum>
  <w:abstractNum w:abstractNumId="6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eastAsia="StarSymbol"/>
        <w:sz w:val="18"/>
      </w:rPr>
    </w:lvl>
    <w:lvl w:ilvl="1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StarSymbol" w:eastAsia="StarSymbol"/>
        <w:sz w:val="18"/>
      </w:rPr>
    </w:lvl>
    <w:lvl w:ilvl="2">
      <w:start w:val="1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StarSymbol" w:eastAsia="StarSymbol"/>
        <w:sz w:val="18"/>
      </w:rPr>
    </w:lvl>
    <w:lvl w:ilvl="3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StarSymbol" w:eastAsia="StarSymbol"/>
        <w:sz w:val="18"/>
      </w:rPr>
    </w:lvl>
    <w:lvl w:ilvl="4">
      <w:start w:val="1"/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StarSymbol" w:eastAsia="StarSymbol"/>
        <w:sz w:val="18"/>
      </w:rPr>
    </w:lvl>
    <w:lvl w:ilvl="5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StarSymbol" w:eastAsia="StarSymbol"/>
        <w:sz w:val="18"/>
      </w:rPr>
    </w:lvl>
    <w:lvl w:ilvl="6">
      <w:start w:val="1"/>
      <w:numFmt w:val="bullet"/>
      <w:lvlText w:val="–"/>
      <w:lvlJc w:val="left"/>
      <w:pPr>
        <w:tabs>
          <w:tab w:val="num" w:pos="2520"/>
        </w:tabs>
        <w:ind w:left="2520" w:hanging="360"/>
      </w:pPr>
      <w:rPr>
        <w:rFonts w:ascii="StarSymbol" w:eastAsia="StarSymbol"/>
        <w:sz w:val="18"/>
      </w:rPr>
    </w:lvl>
    <w:lvl w:ilvl="7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StarSymbol" w:eastAsia="StarSymbol"/>
        <w:sz w:val="18"/>
      </w:rPr>
    </w:lvl>
    <w:lvl w:ilvl="8">
      <w:start w:val="1"/>
      <w:numFmt w:val="bullet"/>
      <w:lvlText w:val="–"/>
      <w:lvlJc w:val="left"/>
      <w:pPr>
        <w:tabs>
          <w:tab w:val="num" w:pos="3240"/>
        </w:tabs>
        <w:ind w:left="3240" w:hanging="360"/>
      </w:pPr>
      <w:rPr>
        <w:rFonts w:ascii="StarSymbol" w:eastAsia="StarSymbol"/>
        <w:sz w:val="18"/>
      </w:rPr>
    </w:lvl>
  </w:abstractNum>
  <w:abstractNum w:abstractNumId="7" w15:restartNumberingAfterBreak="0">
    <w:nsid w:val="00000006"/>
    <w:multiLevelType w:val="multilevel"/>
    <w:tmpl w:val="00000006"/>
    <w:name w:val="WW8Num9"/>
    <w:lvl w:ilvl="0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StarSymbol" w:eastAsia="StarSymbol"/>
      </w:rPr>
    </w:lvl>
    <w:lvl w:ilvl="1">
      <w:start w:val="1"/>
      <w:numFmt w:val="bullet"/>
      <w:lvlText w:val="–"/>
      <w:lvlJc w:val="left"/>
      <w:pPr>
        <w:tabs>
          <w:tab w:val="num" w:pos="628"/>
        </w:tabs>
        <w:ind w:left="628" w:hanging="360"/>
      </w:pPr>
      <w:rPr>
        <w:rFonts w:ascii="StarSymbol" w:eastAsia="StarSymbol"/>
      </w:rPr>
    </w:lvl>
    <w:lvl w:ilvl="2">
      <w:start w:val="1"/>
      <w:numFmt w:val="bullet"/>
      <w:lvlText w:val="–"/>
      <w:lvlJc w:val="left"/>
      <w:pPr>
        <w:tabs>
          <w:tab w:val="num" w:pos="896"/>
        </w:tabs>
        <w:ind w:left="896" w:hanging="360"/>
      </w:pPr>
      <w:rPr>
        <w:rFonts w:ascii="StarSymbol" w:eastAsia="StarSymbol"/>
      </w:rPr>
    </w:lvl>
    <w:lvl w:ilvl="3">
      <w:start w:val="1"/>
      <w:numFmt w:val="bullet"/>
      <w:lvlText w:val="–"/>
      <w:lvlJc w:val="left"/>
      <w:pPr>
        <w:tabs>
          <w:tab w:val="num" w:pos="1164"/>
        </w:tabs>
        <w:ind w:left="1164" w:hanging="360"/>
      </w:pPr>
      <w:rPr>
        <w:rFonts w:ascii="StarSymbol" w:eastAsia="StarSymbol"/>
      </w:rPr>
    </w:lvl>
    <w:lvl w:ilvl="4">
      <w:start w:val="1"/>
      <w:numFmt w:val="bullet"/>
      <w:lvlText w:val="–"/>
      <w:lvlJc w:val="left"/>
      <w:pPr>
        <w:tabs>
          <w:tab w:val="num" w:pos="1432"/>
        </w:tabs>
        <w:ind w:left="1432" w:hanging="360"/>
      </w:pPr>
      <w:rPr>
        <w:rFonts w:ascii="StarSymbol" w:eastAsia="StarSymbol"/>
      </w:rPr>
    </w:lvl>
    <w:lvl w:ilvl="5">
      <w:start w:val="1"/>
      <w:numFmt w:val="bullet"/>
      <w:lvlText w:val="–"/>
      <w:lvlJc w:val="left"/>
      <w:pPr>
        <w:tabs>
          <w:tab w:val="num" w:pos="1700"/>
        </w:tabs>
        <w:ind w:left="1700" w:hanging="360"/>
      </w:pPr>
      <w:rPr>
        <w:rFonts w:ascii="StarSymbol" w:eastAsia="StarSymbol"/>
      </w:rPr>
    </w:lvl>
    <w:lvl w:ilvl="6">
      <w:start w:val="1"/>
      <w:numFmt w:val="bullet"/>
      <w:lvlText w:val="–"/>
      <w:lvlJc w:val="left"/>
      <w:pPr>
        <w:tabs>
          <w:tab w:val="num" w:pos="1968"/>
        </w:tabs>
        <w:ind w:left="1968" w:hanging="360"/>
      </w:pPr>
      <w:rPr>
        <w:rFonts w:ascii="StarSymbol" w:eastAsia="StarSymbol"/>
      </w:rPr>
    </w:lvl>
    <w:lvl w:ilvl="7">
      <w:start w:val="1"/>
      <w:numFmt w:val="bullet"/>
      <w:lvlText w:val="–"/>
      <w:lvlJc w:val="left"/>
      <w:pPr>
        <w:tabs>
          <w:tab w:val="num" w:pos="2236"/>
        </w:tabs>
        <w:ind w:left="2236" w:hanging="360"/>
      </w:pPr>
      <w:rPr>
        <w:rFonts w:ascii="StarSymbol" w:eastAsia="StarSymbol"/>
      </w:rPr>
    </w:lvl>
    <w:lvl w:ilvl="8">
      <w:start w:val="1"/>
      <w:numFmt w:val="bullet"/>
      <w:lvlText w:val="–"/>
      <w:lvlJc w:val="left"/>
      <w:pPr>
        <w:tabs>
          <w:tab w:val="num" w:pos="2504"/>
        </w:tabs>
        <w:ind w:left="2504" w:hanging="360"/>
      </w:pPr>
      <w:rPr>
        <w:rFonts w:ascii="StarSymbol" w:eastAsia="StarSymbol"/>
      </w:rPr>
    </w:lvl>
  </w:abstractNum>
  <w:abstractNum w:abstractNumId="8" w15:restartNumberingAfterBreak="0">
    <w:nsid w:val="00000007"/>
    <w:multiLevelType w:val="multi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bullet"/>
      <w:lvlText w:val=""/>
      <w:lvlJc w:val="left"/>
      <w:pPr>
        <w:tabs>
          <w:tab w:val="num" w:pos="120"/>
        </w:tabs>
        <w:ind w:left="12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1320"/>
        </w:tabs>
        <w:ind w:left="13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040"/>
        </w:tabs>
        <w:ind w:left="20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2760"/>
        </w:tabs>
        <w:ind w:left="27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480"/>
        </w:tabs>
        <w:ind w:left="34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4200"/>
        </w:tabs>
        <w:ind w:left="42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4920"/>
        </w:tabs>
        <w:ind w:left="4920" w:hanging="180"/>
      </w:pPr>
      <w:rPr>
        <w:rFonts w:cs="Times New Roman"/>
      </w:rPr>
    </w:lvl>
  </w:abstractNum>
  <w:abstractNum w:abstractNumId="9" w15:restartNumberingAfterBreak="0">
    <w:nsid w:val="00000008"/>
    <w:multiLevelType w:val="singleLevel"/>
    <w:tmpl w:val="00000008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0" w15:restartNumberingAfterBreak="0">
    <w:nsid w:val="00AC0501"/>
    <w:multiLevelType w:val="hybridMultilevel"/>
    <w:tmpl w:val="364EC2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1B819A5"/>
    <w:multiLevelType w:val="hybridMultilevel"/>
    <w:tmpl w:val="9EFEDFB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2536375"/>
    <w:multiLevelType w:val="hybridMultilevel"/>
    <w:tmpl w:val="C85292CC"/>
    <w:lvl w:ilvl="0" w:tplc="7ADA661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4A60A68"/>
    <w:multiLevelType w:val="hybridMultilevel"/>
    <w:tmpl w:val="EBA836C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5E964A0"/>
    <w:multiLevelType w:val="hybridMultilevel"/>
    <w:tmpl w:val="CEF87A8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8927223"/>
    <w:multiLevelType w:val="multilevel"/>
    <w:tmpl w:val="5EEC0F6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10427987"/>
    <w:multiLevelType w:val="hybridMultilevel"/>
    <w:tmpl w:val="A5567ACC"/>
    <w:lvl w:ilvl="0" w:tplc="6442CC50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10F66BBE"/>
    <w:multiLevelType w:val="hybridMultilevel"/>
    <w:tmpl w:val="032048E4"/>
    <w:lvl w:ilvl="0" w:tplc="CB98FB5E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3014820"/>
    <w:multiLevelType w:val="multilevel"/>
    <w:tmpl w:val="5EEC0F6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1D5D26B7"/>
    <w:multiLevelType w:val="hybridMultilevel"/>
    <w:tmpl w:val="D180CF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025AC8"/>
    <w:multiLevelType w:val="hybridMultilevel"/>
    <w:tmpl w:val="008651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C80573E"/>
    <w:multiLevelType w:val="hybridMultilevel"/>
    <w:tmpl w:val="158AB5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DDF7541"/>
    <w:multiLevelType w:val="hybridMultilevel"/>
    <w:tmpl w:val="38D23CC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F463E86"/>
    <w:multiLevelType w:val="multilevel"/>
    <w:tmpl w:val="5EEC0F6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6F0638B"/>
    <w:multiLevelType w:val="hybridMultilevel"/>
    <w:tmpl w:val="1952E57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295B5C"/>
    <w:multiLevelType w:val="hybridMultilevel"/>
    <w:tmpl w:val="44D28964"/>
    <w:lvl w:ilvl="0" w:tplc="50D2E93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EF151FA"/>
    <w:multiLevelType w:val="hybridMultilevel"/>
    <w:tmpl w:val="EE8AD2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8C3EBF"/>
    <w:multiLevelType w:val="hybridMultilevel"/>
    <w:tmpl w:val="B5CE51B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E31B26"/>
    <w:multiLevelType w:val="multilevel"/>
    <w:tmpl w:val="5EEC0F6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495B761D"/>
    <w:multiLevelType w:val="hybridMultilevel"/>
    <w:tmpl w:val="8C3A076A"/>
    <w:lvl w:ilvl="0" w:tplc="A7E207E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A2B13DC"/>
    <w:multiLevelType w:val="hybridMultilevel"/>
    <w:tmpl w:val="058E7DF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EFE1C18"/>
    <w:multiLevelType w:val="hybridMultilevel"/>
    <w:tmpl w:val="3EF81298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0E17F48"/>
    <w:multiLevelType w:val="hybridMultilevel"/>
    <w:tmpl w:val="99C0BFE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23873D1"/>
    <w:multiLevelType w:val="multilevel"/>
    <w:tmpl w:val="5EEC0F6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4" w15:restartNumberingAfterBreak="0">
    <w:nsid w:val="57884C35"/>
    <w:multiLevelType w:val="hybridMultilevel"/>
    <w:tmpl w:val="05D8A9CC"/>
    <w:lvl w:ilvl="0" w:tplc="6AF0FE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7CA1BB5"/>
    <w:multiLevelType w:val="hybridMultilevel"/>
    <w:tmpl w:val="56A6A572"/>
    <w:lvl w:ilvl="0" w:tplc="E3F6F7B8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 w15:restartNumberingAfterBreak="0">
    <w:nsid w:val="5DA66A2C"/>
    <w:multiLevelType w:val="multilevel"/>
    <w:tmpl w:val="1E1EEFF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65EA1628"/>
    <w:multiLevelType w:val="multilevel"/>
    <w:tmpl w:val="5EEC0F6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6A686A1E"/>
    <w:multiLevelType w:val="multilevel"/>
    <w:tmpl w:val="5EEC0F6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C8C7A7A"/>
    <w:multiLevelType w:val="hybridMultilevel"/>
    <w:tmpl w:val="3730910E"/>
    <w:lvl w:ilvl="0" w:tplc="583C760C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2B3D79"/>
    <w:multiLevelType w:val="hybridMultilevel"/>
    <w:tmpl w:val="B72CCAAE"/>
    <w:lvl w:ilvl="0" w:tplc="41C69CCC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1" w15:restartNumberingAfterBreak="0">
    <w:nsid w:val="702B6699"/>
    <w:multiLevelType w:val="hybridMultilevel"/>
    <w:tmpl w:val="9E8E404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06D48CE"/>
    <w:multiLevelType w:val="multilevel"/>
    <w:tmpl w:val="5EEC0F6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 w15:restartNumberingAfterBreak="0">
    <w:nsid w:val="714776BB"/>
    <w:multiLevelType w:val="hybridMultilevel"/>
    <w:tmpl w:val="E65ABAE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7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4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1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3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075" w:hanging="360"/>
      </w:pPr>
      <w:rPr>
        <w:rFonts w:ascii="Wingdings" w:hAnsi="Wingdings" w:hint="default"/>
      </w:rPr>
    </w:lvl>
  </w:abstractNum>
  <w:abstractNum w:abstractNumId="44" w15:restartNumberingAfterBreak="0">
    <w:nsid w:val="7AFD1422"/>
    <w:multiLevelType w:val="multilevel"/>
    <w:tmpl w:val="5EEC0F6C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auto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Calibri" w:hAnsi="Calibri" w:cs="Calibri" w:hint="default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1"/>
  </w:num>
  <w:num w:numId="2">
    <w:abstractNumId w:val="12"/>
  </w:num>
  <w:num w:numId="3">
    <w:abstractNumId w:val="14"/>
  </w:num>
  <w:num w:numId="4">
    <w:abstractNumId w:val="11"/>
  </w:num>
  <w:num w:numId="5">
    <w:abstractNumId w:val="40"/>
  </w:num>
  <w:num w:numId="6">
    <w:abstractNumId w:val="1"/>
  </w:num>
  <w:num w:numId="7">
    <w:abstractNumId w:val="0"/>
  </w:num>
  <w:num w:numId="8">
    <w:abstractNumId w:val="25"/>
  </w:num>
  <w:num w:numId="9">
    <w:abstractNumId w:val="35"/>
  </w:num>
  <w:num w:numId="1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39"/>
  </w:num>
  <w:num w:numId="13">
    <w:abstractNumId w:val="26"/>
  </w:num>
  <w:num w:numId="14">
    <w:abstractNumId w:val="20"/>
  </w:num>
  <w:num w:numId="15">
    <w:abstractNumId w:val="16"/>
  </w:num>
  <w:num w:numId="16">
    <w:abstractNumId w:val="43"/>
  </w:num>
  <w:num w:numId="17">
    <w:abstractNumId w:val="29"/>
  </w:num>
  <w:num w:numId="18">
    <w:abstractNumId w:val="36"/>
  </w:num>
  <w:num w:numId="19">
    <w:abstractNumId w:val="31"/>
  </w:num>
  <w:num w:numId="20">
    <w:abstractNumId w:val="27"/>
  </w:num>
  <w:num w:numId="21">
    <w:abstractNumId w:val="32"/>
  </w:num>
  <w:num w:numId="22">
    <w:abstractNumId w:val="22"/>
  </w:num>
  <w:num w:numId="23">
    <w:abstractNumId w:val="24"/>
  </w:num>
  <w:num w:numId="24">
    <w:abstractNumId w:val="10"/>
  </w:num>
  <w:num w:numId="25">
    <w:abstractNumId w:val="19"/>
  </w:num>
  <w:num w:numId="26">
    <w:abstractNumId w:val="30"/>
  </w:num>
  <w:num w:numId="27">
    <w:abstractNumId w:val="13"/>
  </w:num>
  <w:num w:numId="28">
    <w:abstractNumId w:val="41"/>
  </w:num>
  <w:num w:numId="29">
    <w:abstractNumId w:val="42"/>
  </w:num>
  <w:num w:numId="30">
    <w:abstractNumId w:val="44"/>
  </w:num>
  <w:num w:numId="31">
    <w:abstractNumId w:val="37"/>
  </w:num>
  <w:num w:numId="32">
    <w:abstractNumId w:val="15"/>
  </w:num>
  <w:num w:numId="33">
    <w:abstractNumId w:val="18"/>
  </w:num>
  <w:num w:numId="34">
    <w:abstractNumId w:val="33"/>
  </w:num>
  <w:num w:numId="35">
    <w:abstractNumId w:val="28"/>
  </w:num>
  <w:num w:numId="36">
    <w:abstractNumId w:val="38"/>
  </w:num>
  <w:num w:numId="37">
    <w:abstractNumId w:val="23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6FEF"/>
    <w:rsid w:val="000015FD"/>
    <w:rsid w:val="00003C2B"/>
    <w:rsid w:val="000041A5"/>
    <w:rsid w:val="00004249"/>
    <w:rsid w:val="000054C6"/>
    <w:rsid w:val="00006FEF"/>
    <w:rsid w:val="00007DFC"/>
    <w:rsid w:val="000112C2"/>
    <w:rsid w:val="00012AD2"/>
    <w:rsid w:val="00013283"/>
    <w:rsid w:val="00013D73"/>
    <w:rsid w:val="00013DBB"/>
    <w:rsid w:val="00020080"/>
    <w:rsid w:val="00020DA1"/>
    <w:rsid w:val="00021185"/>
    <w:rsid w:val="000216E8"/>
    <w:rsid w:val="000218F8"/>
    <w:rsid w:val="00022672"/>
    <w:rsid w:val="0002268D"/>
    <w:rsid w:val="00022BCB"/>
    <w:rsid w:val="00025010"/>
    <w:rsid w:val="00025288"/>
    <w:rsid w:val="000259AE"/>
    <w:rsid w:val="00025FD5"/>
    <w:rsid w:val="00026A2A"/>
    <w:rsid w:val="00026ED8"/>
    <w:rsid w:val="00032A65"/>
    <w:rsid w:val="00034F75"/>
    <w:rsid w:val="00035128"/>
    <w:rsid w:val="0003557E"/>
    <w:rsid w:val="000370B6"/>
    <w:rsid w:val="00040077"/>
    <w:rsid w:val="000408ED"/>
    <w:rsid w:val="00040ED0"/>
    <w:rsid w:val="00044388"/>
    <w:rsid w:val="00044A92"/>
    <w:rsid w:val="00046D56"/>
    <w:rsid w:val="0004737D"/>
    <w:rsid w:val="00047660"/>
    <w:rsid w:val="00050CA2"/>
    <w:rsid w:val="00052168"/>
    <w:rsid w:val="000527DF"/>
    <w:rsid w:val="00052B35"/>
    <w:rsid w:val="00053EA4"/>
    <w:rsid w:val="000550C8"/>
    <w:rsid w:val="00056176"/>
    <w:rsid w:val="000577FA"/>
    <w:rsid w:val="00057B7A"/>
    <w:rsid w:val="000604F8"/>
    <w:rsid w:val="000611D6"/>
    <w:rsid w:val="000611F5"/>
    <w:rsid w:val="000613BD"/>
    <w:rsid w:val="00062D10"/>
    <w:rsid w:val="00064999"/>
    <w:rsid w:val="00065EE3"/>
    <w:rsid w:val="000668AC"/>
    <w:rsid w:val="000709DD"/>
    <w:rsid w:val="000715A9"/>
    <w:rsid w:val="0007237B"/>
    <w:rsid w:val="00073D9C"/>
    <w:rsid w:val="00074639"/>
    <w:rsid w:val="00075547"/>
    <w:rsid w:val="00075CDA"/>
    <w:rsid w:val="0007610C"/>
    <w:rsid w:val="0007642E"/>
    <w:rsid w:val="000768DB"/>
    <w:rsid w:val="00076AB5"/>
    <w:rsid w:val="0007726A"/>
    <w:rsid w:val="00077E3D"/>
    <w:rsid w:val="000802F4"/>
    <w:rsid w:val="00081E3C"/>
    <w:rsid w:val="000832EA"/>
    <w:rsid w:val="00083702"/>
    <w:rsid w:val="000837A9"/>
    <w:rsid w:val="00086004"/>
    <w:rsid w:val="0009263A"/>
    <w:rsid w:val="0009297F"/>
    <w:rsid w:val="000930A2"/>
    <w:rsid w:val="00093292"/>
    <w:rsid w:val="000936E7"/>
    <w:rsid w:val="00094081"/>
    <w:rsid w:val="0009545B"/>
    <w:rsid w:val="0009642E"/>
    <w:rsid w:val="000A1FE5"/>
    <w:rsid w:val="000A2669"/>
    <w:rsid w:val="000A2FF4"/>
    <w:rsid w:val="000A61A6"/>
    <w:rsid w:val="000B36D5"/>
    <w:rsid w:val="000B3A09"/>
    <w:rsid w:val="000B7634"/>
    <w:rsid w:val="000C02BD"/>
    <w:rsid w:val="000C0AE3"/>
    <w:rsid w:val="000C2820"/>
    <w:rsid w:val="000C37B0"/>
    <w:rsid w:val="000D0906"/>
    <w:rsid w:val="000D29CF"/>
    <w:rsid w:val="000D528D"/>
    <w:rsid w:val="000D553D"/>
    <w:rsid w:val="000E0F78"/>
    <w:rsid w:val="000E3A91"/>
    <w:rsid w:val="000E5CD6"/>
    <w:rsid w:val="000E6B4E"/>
    <w:rsid w:val="000E73EF"/>
    <w:rsid w:val="000F3AC5"/>
    <w:rsid w:val="000F4D65"/>
    <w:rsid w:val="00100B04"/>
    <w:rsid w:val="0010133C"/>
    <w:rsid w:val="00102C45"/>
    <w:rsid w:val="001035F2"/>
    <w:rsid w:val="0010602E"/>
    <w:rsid w:val="00107D78"/>
    <w:rsid w:val="00110261"/>
    <w:rsid w:val="00112029"/>
    <w:rsid w:val="001152F5"/>
    <w:rsid w:val="001156F4"/>
    <w:rsid w:val="001163E3"/>
    <w:rsid w:val="00117542"/>
    <w:rsid w:val="00120D71"/>
    <w:rsid w:val="00122BF9"/>
    <w:rsid w:val="00123633"/>
    <w:rsid w:val="00123A1C"/>
    <w:rsid w:val="00123FB6"/>
    <w:rsid w:val="00125B5A"/>
    <w:rsid w:val="001313B8"/>
    <w:rsid w:val="001332B6"/>
    <w:rsid w:val="00133ED5"/>
    <w:rsid w:val="00135049"/>
    <w:rsid w:val="0013620F"/>
    <w:rsid w:val="001372F5"/>
    <w:rsid w:val="001375F3"/>
    <w:rsid w:val="0014066A"/>
    <w:rsid w:val="00141EC6"/>
    <w:rsid w:val="001421C6"/>
    <w:rsid w:val="00145C27"/>
    <w:rsid w:val="001476D0"/>
    <w:rsid w:val="0015329C"/>
    <w:rsid w:val="00153962"/>
    <w:rsid w:val="0015456D"/>
    <w:rsid w:val="0015562F"/>
    <w:rsid w:val="001561A9"/>
    <w:rsid w:val="00157635"/>
    <w:rsid w:val="00160FA9"/>
    <w:rsid w:val="00161132"/>
    <w:rsid w:val="001626B5"/>
    <w:rsid w:val="0016465D"/>
    <w:rsid w:val="001649FF"/>
    <w:rsid w:val="00165523"/>
    <w:rsid w:val="00165905"/>
    <w:rsid w:val="00165E5E"/>
    <w:rsid w:val="00166D08"/>
    <w:rsid w:val="001672E1"/>
    <w:rsid w:val="00167EDA"/>
    <w:rsid w:val="00170136"/>
    <w:rsid w:val="00171C82"/>
    <w:rsid w:val="00173C9A"/>
    <w:rsid w:val="00174165"/>
    <w:rsid w:val="00174718"/>
    <w:rsid w:val="001753D8"/>
    <w:rsid w:val="00175D1A"/>
    <w:rsid w:val="00176E12"/>
    <w:rsid w:val="00182C65"/>
    <w:rsid w:val="00184A5E"/>
    <w:rsid w:val="00185087"/>
    <w:rsid w:val="0019178E"/>
    <w:rsid w:val="00191D5B"/>
    <w:rsid w:val="00193A02"/>
    <w:rsid w:val="001A1210"/>
    <w:rsid w:val="001A24C1"/>
    <w:rsid w:val="001A2E65"/>
    <w:rsid w:val="001A3915"/>
    <w:rsid w:val="001A48BD"/>
    <w:rsid w:val="001B1D0D"/>
    <w:rsid w:val="001B2902"/>
    <w:rsid w:val="001B3BEF"/>
    <w:rsid w:val="001B543D"/>
    <w:rsid w:val="001B647F"/>
    <w:rsid w:val="001B6840"/>
    <w:rsid w:val="001C04E2"/>
    <w:rsid w:val="001C0E2F"/>
    <w:rsid w:val="001C1C96"/>
    <w:rsid w:val="001C2069"/>
    <w:rsid w:val="001C4770"/>
    <w:rsid w:val="001C4C91"/>
    <w:rsid w:val="001C615D"/>
    <w:rsid w:val="001C69B7"/>
    <w:rsid w:val="001D03A1"/>
    <w:rsid w:val="001D2494"/>
    <w:rsid w:val="001D3420"/>
    <w:rsid w:val="001D5736"/>
    <w:rsid w:val="001D6D05"/>
    <w:rsid w:val="001E1118"/>
    <w:rsid w:val="001E1B9D"/>
    <w:rsid w:val="001E1CE4"/>
    <w:rsid w:val="001E388C"/>
    <w:rsid w:val="001E6286"/>
    <w:rsid w:val="001F55F8"/>
    <w:rsid w:val="001F6F7A"/>
    <w:rsid w:val="00200B68"/>
    <w:rsid w:val="002013FB"/>
    <w:rsid w:val="0020410A"/>
    <w:rsid w:val="00205595"/>
    <w:rsid w:val="002056EE"/>
    <w:rsid w:val="00206BE3"/>
    <w:rsid w:val="002070F1"/>
    <w:rsid w:val="00210F18"/>
    <w:rsid w:val="00210FD3"/>
    <w:rsid w:val="00211E50"/>
    <w:rsid w:val="002137E3"/>
    <w:rsid w:val="0021418E"/>
    <w:rsid w:val="00215968"/>
    <w:rsid w:val="00215E43"/>
    <w:rsid w:val="00216667"/>
    <w:rsid w:val="002166F0"/>
    <w:rsid w:val="00216A11"/>
    <w:rsid w:val="00216C03"/>
    <w:rsid w:val="002176FF"/>
    <w:rsid w:val="0022054D"/>
    <w:rsid w:val="00220839"/>
    <w:rsid w:val="00223A15"/>
    <w:rsid w:val="00224755"/>
    <w:rsid w:val="002264D5"/>
    <w:rsid w:val="00230310"/>
    <w:rsid w:val="002311AA"/>
    <w:rsid w:val="00234871"/>
    <w:rsid w:val="00235105"/>
    <w:rsid w:val="0024094B"/>
    <w:rsid w:val="002409EA"/>
    <w:rsid w:val="002412CC"/>
    <w:rsid w:val="00241C2F"/>
    <w:rsid w:val="00246598"/>
    <w:rsid w:val="00250D3C"/>
    <w:rsid w:val="00253722"/>
    <w:rsid w:val="00253934"/>
    <w:rsid w:val="00254B48"/>
    <w:rsid w:val="002575D6"/>
    <w:rsid w:val="00260565"/>
    <w:rsid w:val="00261932"/>
    <w:rsid w:val="00263A02"/>
    <w:rsid w:val="00263F8C"/>
    <w:rsid w:val="0026753D"/>
    <w:rsid w:val="002676CF"/>
    <w:rsid w:val="00270BC5"/>
    <w:rsid w:val="00272568"/>
    <w:rsid w:val="00272EFC"/>
    <w:rsid w:val="00275276"/>
    <w:rsid w:val="0027553A"/>
    <w:rsid w:val="0027594F"/>
    <w:rsid w:val="00275E28"/>
    <w:rsid w:val="00275E6A"/>
    <w:rsid w:val="002775C5"/>
    <w:rsid w:val="00280040"/>
    <w:rsid w:val="002809DD"/>
    <w:rsid w:val="00281AC0"/>
    <w:rsid w:val="00283B1F"/>
    <w:rsid w:val="0028497F"/>
    <w:rsid w:val="0028658F"/>
    <w:rsid w:val="00292636"/>
    <w:rsid w:val="00292E09"/>
    <w:rsid w:val="0029336C"/>
    <w:rsid w:val="00293927"/>
    <w:rsid w:val="00293ACA"/>
    <w:rsid w:val="0029591A"/>
    <w:rsid w:val="002965DA"/>
    <w:rsid w:val="002A225F"/>
    <w:rsid w:val="002A3011"/>
    <w:rsid w:val="002A30C4"/>
    <w:rsid w:val="002A3155"/>
    <w:rsid w:val="002A3B24"/>
    <w:rsid w:val="002A3D8D"/>
    <w:rsid w:val="002A4A4C"/>
    <w:rsid w:val="002A79DD"/>
    <w:rsid w:val="002B0353"/>
    <w:rsid w:val="002B1215"/>
    <w:rsid w:val="002B25AF"/>
    <w:rsid w:val="002B4251"/>
    <w:rsid w:val="002B474C"/>
    <w:rsid w:val="002B5235"/>
    <w:rsid w:val="002B689D"/>
    <w:rsid w:val="002B79DE"/>
    <w:rsid w:val="002C2188"/>
    <w:rsid w:val="002C3125"/>
    <w:rsid w:val="002C4309"/>
    <w:rsid w:val="002C54D5"/>
    <w:rsid w:val="002C6CEA"/>
    <w:rsid w:val="002C7105"/>
    <w:rsid w:val="002C7A1A"/>
    <w:rsid w:val="002D4453"/>
    <w:rsid w:val="002D67A2"/>
    <w:rsid w:val="002D6D4F"/>
    <w:rsid w:val="002D7451"/>
    <w:rsid w:val="002E14F3"/>
    <w:rsid w:val="002E487A"/>
    <w:rsid w:val="002E6DDC"/>
    <w:rsid w:val="002E6DE8"/>
    <w:rsid w:val="002E76B1"/>
    <w:rsid w:val="002F2556"/>
    <w:rsid w:val="002F3537"/>
    <w:rsid w:val="002F39C9"/>
    <w:rsid w:val="002F56D4"/>
    <w:rsid w:val="002F7A03"/>
    <w:rsid w:val="00300AE7"/>
    <w:rsid w:val="00301549"/>
    <w:rsid w:val="003017B2"/>
    <w:rsid w:val="00301851"/>
    <w:rsid w:val="00301F61"/>
    <w:rsid w:val="00302ABE"/>
    <w:rsid w:val="00302B72"/>
    <w:rsid w:val="00304160"/>
    <w:rsid w:val="00305510"/>
    <w:rsid w:val="00307787"/>
    <w:rsid w:val="0030784D"/>
    <w:rsid w:val="003101DB"/>
    <w:rsid w:val="003110C9"/>
    <w:rsid w:val="00314484"/>
    <w:rsid w:val="00314877"/>
    <w:rsid w:val="00314D1E"/>
    <w:rsid w:val="00315015"/>
    <w:rsid w:val="00320521"/>
    <w:rsid w:val="00321723"/>
    <w:rsid w:val="00325048"/>
    <w:rsid w:val="00325FC5"/>
    <w:rsid w:val="00326460"/>
    <w:rsid w:val="00326819"/>
    <w:rsid w:val="00330ACD"/>
    <w:rsid w:val="003311C6"/>
    <w:rsid w:val="00332448"/>
    <w:rsid w:val="00332818"/>
    <w:rsid w:val="003338DF"/>
    <w:rsid w:val="00336620"/>
    <w:rsid w:val="00337148"/>
    <w:rsid w:val="00337A6B"/>
    <w:rsid w:val="0034009D"/>
    <w:rsid w:val="00343B60"/>
    <w:rsid w:val="003459D9"/>
    <w:rsid w:val="00345C2D"/>
    <w:rsid w:val="00345F0B"/>
    <w:rsid w:val="003467DA"/>
    <w:rsid w:val="0035117F"/>
    <w:rsid w:val="003549B0"/>
    <w:rsid w:val="003564F9"/>
    <w:rsid w:val="00356704"/>
    <w:rsid w:val="003579E5"/>
    <w:rsid w:val="00357A24"/>
    <w:rsid w:val="00360CBA"/>
    <w:rsid w:val="00361880"/>
    <w:rsid w:val="00362764"/>
    <w:rsid w:val="0036588B"/>
    <w:rsid w:val="0036591E"/>
    <w:rsid w:val="00367EBA"/>
    <w:rsid w:val="0037187B"/>
    <w:rsid w:val="00372ACF"/>
    <w:rsid w:val="00372BE4"/>
    <w:rsid w:val="00376526"/>
    <w:rsid w:val="00376ECD"/>
    <w:rsid w:val="003774E9"/>
    <w:rsid w:val="0038041B"/>
    <w:rsid w:val="003820D4"/>
    <w:rsid w:val="00383260"/>
    <w:rsid w:val="00384ABE"/>
    <w:rsid w:val="00390107"/>
    <w:rsid w:val="0039089F"/>
    <w:rsid w:val="003927D9"/>
    <w:rsid w:val="003943E0"/>
    <w:rsid w:val="00396D9B"/>
    <w:rsid w:val="003A1E3C"/>
    <w:rsid w:val="003A1E7C"/>
    <w:rsid w:val="003A7811"/>
    <w:rsid w:val="003A7B4D"/>
    <w:rsid w:val="003B2D2D"/>
    <w:rsid w:val="003B45DD"/>
    <w:rsid w:val="003B6724"/>
    <w:rsid w:val="003C0D88"/>
    <w:rsid w:val="003C0DC3"/>
    <w:rsid w:val="003C0DD9"/>
    <w:rsid w:val="003D0E1F"/>
    <w:rsid w:val="003D2566"/>
    <w:rsid w:val="003D33CE"/>
    <w:rsid w:val="003D3FC5"/>
    <w:rsid w:val="003D400F"/>
    <w:rsid w:val="003D42C8"/>
    <w:rsid w:val="003D720D"/>
    <w:rsid w:val="003E0FA7"/>
    <w:rsid w:val="003E267F"/>
    <w:rsid w:val="003E3CAA"/>
    <w:rsid w:val="003E5B70"/>
    <w:rsid w:val="003E7108"/>
    <w:rsid w:val="003E7EDF"/>
    <w:rsid w:val="003F0210"/>
    <w:rsid w:val="003F0304"/>
    <w:rsid w:val="003F0769"/>
    <w:rsid w:val="003F3CB4"/>
    <w:rsid w:val="003F5E48"/>
    <w:rsid w:val="003F6CD1"/>
    <w:rsid w:val="0040019E"/>
    <w:rsid w:val="00400CE0"/>
    <w:rsid w:val="00401096"/>
    <w:rsid w:val="004016E5"/>
    <w:rsid w:val="00402A29"/>
    <w:rsid w:val="00402F26"/>
    <w:rsid w:val="00402F88"/>
    <w:rsid w:val="00403115"/>
    <w:rsid w:val="004031DE"/>
    <w:rsid w:val="004031FF"/>
    <w:rsid w:val="0040371E"/>
    <w:rsid w:val="00407045"/>
    <w:rsid w:val="00411411"/>
    <w:rsid w:val="00413413"/>
    <w:rsid w:val="00413C97"/>
    <w:rsid w:val="00415DB0"/>
    <w:rsid w:val="00417602"/>
    <w:rsid w:val="00417834"/>
    <w:rsid w:val="00417C6D"/>
    <w:rsid w:val="00420236"/>
    <w:rsid w:val="00420DB4"/>
    <w:rsid w:val="004212D6"/>
    <w:rsid w:val="00422353"/>
    <w:rsid w:val="00423272"/>
    <w:rsid w:val="004232A0"/>
    <w:rsid w:val="00423ADD"/>
    <w:rsid w:val="00423CE2"/>
    <w:rsid w:val="00424EDB"/>
    <w:rsid w:val="00425538"/>
    <w:rsid w:val="004256BD"/>
    <w:rsid w:val="004270EC"/>
    <w:rsid w:val="004308B5"/>
    <w:rsid w:val="00430F08"/>
    <w:rsid w:val="004310EA"/>
    <w:rsid w:val="004314FC"/>
    <w:rsid w:val="00431C67"/>
    <w:rsid w:val="00432888"/>
    <w:rsid w:val="0043486F"/>
    <w:rsid w:val="004360D9"/>
    <w:rsid w:val="00441AAF"/>
    <w:rsid w:val="00441CFC"/>
    <w:rsid w:val="00442F18"/>
    <w:rsid w:val="00444655"/>
    <w:rsid w:val="00445ACA"/>
    <w:rsid w:val="00447963"/>
    <w:rsid w:val="0045159D"/>
    <w:rsid w:val="00452F31"/>
    <w:rsid w:val="004533B9"/>
    <w:rsid w:val="004577F2"/>
    <w:rsid w:val="00457C1E"/>
    <w:rsid w:val="004602C6"/>
    <w:rsid w:val="00460326"/>
    <w:rsid w:val="00462D44"/>
    <w:rsid w:val="00465521"/>
    <w:rsid w:val="004667BB"/>
    <w:rsid w:val="004669E7"/>
    <w:rsid w:val="004701FC"/>
    <w:rsid w:val="00470BE4"/>
    <w:rsid w:val="004717D5"/>
    <w:rsid w:val="004724EA"/>
    <w:rsid w:val="004725DF"/>
    <w:rsid w:val="004731D8"/>
    <w:rsid w:val="0047382A"/>
    <w:rsid w:val="00477913"/>
    <w:rsid w:val="004815FA"/>
    <w:rsid w:val="00484633"/>
    <w:rsid w:val="00484F69"/>
    <w:rsid w:val="0048623B"/>
    <w:rsid w:val="00492901"/>
    <w:rsid w:val="00495543"/>
    <w:rsid w:val="0049661F"/>
    <w:rsid w:val="00497BEF"/>
    <w:rsid w:val="004A034F"/>
    <w:rsid w:val="004A046A"/>
    <w:rsid w:val="004A2432"/>
    <w:rsid w:val="004A47B9"/>
    <w:rsid w:val="004A4D14"/>
    <w:rsid w:val="004A5D5E"/>
    <w:rsid w:val="004A61B3"/>
    <w:rsid w:val="004A6DDE"/>
    <w:rsid w:val="004A6EED"/>
    <w:rsid w:val="004A7704"/>
    <w:rsid w:val="004A7B92"/>
    <w:rsid w:val="004B0394"/>
    <w:rsid w:val="004B0CB3"/>
    <w:rsid w:val="004B11F7"/>
    <w:rsid w:val="004B20C4"/>
    <w:rsid w:val="004B283E"/>
    <w:rsid w:val="004B2976"/>
    <w:rsid w:val="004B31A2"/>
    <w:rsid w:val="004B3A67"/>
    <w:rsid w:val="004B4076"/>
    <w:rsid w:val="004B53F9"/>
    <w:rsid w:val="004B6F59"/>
    <w:rsid w:val="004C0FAE"/>
    <w:rsid w:val="004C1951"/>
    <w:rsid w:val="004C1E0F"/>
    <w:rsid w:val="004C20FC"/>
    <w:rsid w:val="004C3DEA"/>
    <w:rsid w:val="004C6105"/>
    <w:rsid w:val="004C6D46"/>
    <w:rsid w:val="004D06B6"/>
    <w:rsid w:val="004D203D"/>
    <w:rsid w:val="004D2C50"/>
    <w:rsid w:val="004D31EC"/>
    <w:rsid w:val="004D3BE3"/>
    <w:rsid w:val="004D47A0"/>
    <w:rsid w:val="004D4906"/>
    <w:rsid w:val="004D5610"/>
    <w:rsid w:val="004D7B71"/>
    <w:rsid w:val="004D7DDE"/>
    <w:rsid w:val="004E23CC"/>
    <w:rsid w:val="004E26ED"/>
    <w:rsid w:val="004E2FB0"/>
    <w:rsid w:val="004F03DF"/>
    <w:rsid w:val="004F24A6"/>
    <w:rsid w:val="004F59B0"/>
    <w:rsid w:val="004F5E65"/>
    <w:rsid w:val="004F79A4"/>
    <w:rsid w:val="004F7FBF"/>
    <w:rsid w:val="00500C8C"/>
    <w:rsid w:val="00501EE5"/>
    <w:rsid w:val="00504FAB"/>
    <w:rsid w:val="005051F4"/>
    <w:rsid w:val="00507046"/>
    <w:rsid w:val="00507B86"/>
    <w:rsid w:val="00511E67"/>
    <w:rsid w:val="00512EA3"/>
    <w:rsid w:val="005200E2"/>
    <w:rsid w:val="005208F3"/>
    <w:rsid w:val="00521455"/>
    <w:rsid w:val="00523CE8"/>
    <w:rsid w:val="00526541"/>
    <w:rsid w:val="00527E34"/>
    <w:rsid w:val="00530331"/>
    <w:rsid w:val="00530C4E"/>
    <w:rsid w:val="00531EC1"/>
    <w:rsid w:val="00532027"/>
    <w:rsid w:val="0053333C"/>
    <w:rsid w:val="00534834"/>
    <w:rsid w:val="00534D78"/>
    <w:rsid w:val="00535CE5"/>
    <w:rsid w:val="0053644C"/>
    <w:rsid w:val="005379A2"/>
    <w:rsid w:val="00540FD3"/>
    <w:rsid w:val="00543247"/>
    <w:rsid w:val="00547CFB"/>
    <w:rsid w:val="00551B28"/>
    <w:rsid w:val="00552CA2"/>
    <w:rsid w:val="00554785"/>
    <w:rsid w:val="00554DA6"/>
    <w:rsid w:val="005553F7"/>
    <w:rsid w:val="005556B6"/>
    <w:rsid w:val="005559A1"/>
    <w:rsid w:val="00555DB8"/>
    <w:rsid w:val="00556314"/>
    <w:rsid w:val="00557449"/>
    <w:rsid w:val="005601FE"/>
    <w:rsid w:val="00560EEA"/>
    <w:rsid w:val="005623A2"/>
    <w:rsid w:val="0056363C"/>
    <w:rsid w:val="00563E13"/>
    <w:rsid w:val="005644A7"/>
    <w:rsid w:val="00567A14"/>
    <w:rsid w:val="0057007A"/>
    <w:rsid w:val="0057051F"/>
    <w:rsid w:val="0057099F"/>
    <w:rsid w:val="005725B5"/>
    <w:rsid w:val="005726C4"/>
    <w:rsid w:val="00572EF5"/>
    <w:rsid w:val="00573F5D"/>
    <w:rsid w:val="005747D6"/>
    <w:rsid w:val="00575BC8"/>
    <w:rsid w:val="005774E4"/>
    <w:rsid w:val="00580B42"/>
    <w:rsid w:val="005823F1"/>
    <w:rsid w:val="00582F11"/>
    <w:rsid w:val="005857AA"/>
    <w:rsid w:val="005920F7"/>
    <w:rsid w:val="00592475"/>
    <w:rsid w:val="00592761"/>
    <w:rsid w:val="00592991"/>
    <w:rsid w:val="005954F1"/>
    <w:rsid w:val="00596308"/>
    <w:rsid w:val="005972AB"/>
    <w:rsid w:val="005A063C"/>
    <w:rsid w:val="005A1472"/>
    <w:rsid w:val="005A3742"/>
    <w:rsid w:val="005A3DAE"/>
    <w:rsid w:val="005A3E03"/>
    <w:rsid w:val="005A44C1"/>
    <w:rsid w:val="005B01F8"/>
    <w:rsid w:val="005B03D7"/>
    <w:rsid w:val="005B0673"/>
    <w:rsid w:val="005B090A"/>
    <w:rsid w:val="005B1E59"/>
    <w:rsid w:val="005B20F3"/>
    <w:rsid w:val="005B276C"/>
    <w:rsid w:val="005B3218"/>
    <w:rsid w:val="005B4B1C"/>
    <w:rsid w:val="005B65A5"/>
    <w:rsid w:val="005C0603"/>
    <w:rsid w:val="005C07D5"/>
    <w:rsid w:val="005C387F"/>
    <w:rsid w:val="005C4958"/>
    <w:rsid w:val="005C4C89"/>
    <w:rsid w:val="005C4E0F"/>
    <w:rsid w:val="005C5484"/>
    <w:rsid w:val="005C6FC5"/>
    <w:rsid w:val="005D070C"/>
    <w:rsid w:val="005D0C50"/>
    <w:rsid w:val="005D21D3"/>
    <w:rsid w:val="005D3B31"/>
    <w:rsid w:val="005D3D14"/>
    <w:rsid w:val="005D40E6"/>
    <w:rsid w:val="005D4C28"/>
    <w:rsid w:val="005D6480"/>
    <w:rsid w:val="005E0264"/>
    <w:rsid w:val="005E02AF"/>
    <w:rsid w:val="005E0DF1"/>
    <w:rsid w:val="005E2142"/>
    <w:rsid w:val="005E240B"/>
    <w:rsid w:val="005E33EC"/>
    <w:rsid w:val="005E758A"/>
    <w:rsid w:val="005F0331"/>
    <w:rsid w:val="005F1E82"/>
    <w:rsid w:val="005F3B2C"/>
    <w:rsid w:val="005F47A9"/>
    <w:rsid w:val="005F5AD6"/>
    <w:rsid w:val="005F72F6"/>
    <w:rsid w:val="005F7465"/>
    <w:rsid w:val="006002ED"/>
    <w:rsid w:val="00600693"/>
    <w:rsid w:val="00600992"/>
    <w:rsid w:val="006025FF"/>
    <w:rsid w:val="0060719A"/>
    <w:rsid w:val="0061152B"/>
    <w:rsid w:val="00611A9A"/>
    <w:rsid w:val="00615B7A"/>
    <w:rsid w:val="00616F07"/>
    <w:rsid w:val="00620BF2"/>
    <w:rsid w:val="00620D4D"/>
    <w:rsid w:val="0062408D"/>
    <w:rsid w:val="00625C8C"/>
    <w:rsid w:val="00626078"/>
    <w:rsid w:val="00626431"/>
    <w:rsid w:val="00626F29"/>
    <w:rsid w:val="006279AC"/>
    <w:rsid w:val="00627C6B"/>
    <w:rsid w:val="006301B1"/>
    <w:rsid w:val="006304F9"/>
    <w:rsid w:val="00631CFD"/>
    <w:rsid w:val="0063257B"/>
    <w:rsid w:val="006331AD"/>
    <w:rsid w:val="006433A6"/>
    <w:rsid w:val="00645629"/>
    <w:rsid w:val="00653C6E"/>
    <w:rsid w:val="00654D83"/>
    <w:rsid w:val="00654E35"/>
    <w:rsid w:val="006602D1"/>
    <w:rsid w:val="00660460"/>
    <w:rsid w:val="00660741"/>
    <w:rsid w:val="006629B2"/>
    <w:rsid w:val="00662C51"/>
    <w:rsid w:val="00663313"/>
    <w:rsid w:val="006636F3"/>
    <w:rsid w:val="00665906"/>
    <w:rsid w:val="00665F80"/>
    <w:rsid w:val="0066710D"/>
    <w:rsid w:val="00670B5F"/>
    <w:rsid w:val="0067146E"/>
    <w:rsid w:val="00671DAA"/>
    <w:rsid w:val="00673004"/>
    <w:rsid w:val="00677CC8"/>
    <w:rsid w:val="0068004E"/>
    <w:rsid w:val="00680EFC"/>
    <w:rsid w:val="00685278"/>
    <w:rsid w:val="006869A4"/>
    <w:rsid w:val="006918B0"/>
    <w:rsid w:val="00692ECB"/>
    <w:rsid w:val="00693004"/>
    <w:rsid w:val="00695A5F"/>
    <w:rsid w:val="006963F7"/>
    <w:rsid w:val="00697A85"/>
    <w:rsid w:val="006A0552"/>
    <w:rsid w:val="006A2E92"/>
    <w:rsid w:val="006A37FE"/>
    <w:rsid w:val="006A7C19"/>
    <w:rsid w:val="006B076D"/>
    <w:rsid w:val="006B118D"/>
    <w:rsid w:val="006B147F"/>
    <w:rsid w:val="006B1A6E"/>
    <w:rsid w:val="006B2CF2"/>
    <w:rsid w:val="006B3492"/>
    <w:rsid w:val="006B5F0C"/>
    <w:rsid w:val="006B720C"/>
    <w:rsid w:val="006C190D"/>
    <w:rsid w:val="006C22EE"/>
    <w:rsid w:val="006C34E4"/>
    <w:rsid w:val="006C4286"/>
    <w:rsid w:val="006C6013"/>
    <w:rsid w:val="006D0216"/>
    <w:rsid w:val="006D5533"/>
    <w:rsid w:val="006D7842"/>
    <w:rsid w:val="006E24F4"/>
    <w:rsid w:val="006E453B"/>
    <w:rsid w:val="006F06F9"/>
    <w:rsid w:val="006F1513"/>
    <w:rsid w:val="006F265D"/>
    <w:rsid w:val="006F4443"/>
    <w:rsid w:val="006F5535"/>
    <w:rsid w:val="006F7B01"/>
    <w:rsid w:val="00700811"/>
    <w:rsid w:val="00701749"/>
    <w:rsid w:val="00701790"/>
    <w:rsid w:val="007054E6"/>
    <w:rsid w:val="00706225"/>
    <w:rsid w:val="007112E2"/>
    <w:rsid w:val="00713ECC"/>
    <w:rsid w:val="0071576A"/>
    <w:rsid w:val="00715E4F"/>
    <w:rsid w:val="0072121E"/>
    <w:rsid w:val="00726328"/>
    <w:rsid w:val="00730CD4"/>
    <w:rsid w:val="00731355"/>
    <w:rsid w:val="007319DB"/>
    <w:rsid w:val="00732388"/>
    <w:rsid w:val="00732A4D"/>
    <w:rsid w:val="00732F1F"/>
    <w:rsid w:val="007331DE"/>
    <w:rsid w:val="00733D1E"/>
    <w:rsid w:val="00734AC7"/>
    <w:rsid w:val="00734DAE"/>
    <w:rsid w:val="00735662"/>
    <w:rsid w:val="00735B7E"/>
    <w:rsid w:val="00737B0B"/>
    <w:rsid w:val="00737C9B"/>
    <w:rsid w:val="00740E8C"/>
    <w:rsid w:val="007425BA"/>
    <w:rsid w:val="00743D12"/>
    <w:rsid w:val="007440DA"/>
    <w:rsid w:val="00745EF4"/>
    <w:rsid w:val="007466FA"/>
    <w:rsid w:val="007469C1"/>
    <w:rsid w:val="00747367"/>
    <w:rsid w:val="007504BD"/>
    <w:rsid w:val="007506F0"/>
    <w:rsid w:val="007519C7"/>
    <w:rsid w:val="00752963"/>
    <w:rsid w:val="00752B7B"/>
    <w:rsid w:val="00753DAB"/>
    <w:rsid w:val="00754D7B"/>
    <w:rsid w:val="00755E00"/>
    <w:rsid w:val="00757602"/>
    <w:rsid w:val="00760BBB"/>
    <w:rsid w:val="00760E65"/>
    <w:rsid w:val="00762DDF"/>
    <w:rsid w:val="00763248"/>
    <w:rsid w:val="00763E71"/>
    <w:rsid w:val="007648C3"/>
    <w:rsid w:val="00765AA0"/>
    <w:rsid w:val="00766144"/>
    <w:rsid w:val="007665C3"/>
    <w:rsid w:val="0076724C"/>
    <w:rsid w:val="00770893"/>
    <w:rsid w:val="007708D2"/>
    <w:rsid w:val="00771681"/>
    <w:rsid w:val="00773CE3"/>
    <w:rsid w:val="007750D2"/>
    <w:rsid w:val="00776D61"/>
    <w:rsid w:val="0078035E"/>
    <w:rsid w:val="00782177"/>
    <w:rsid w:val="00782BD8"/>
    <w:rsid w:val="00783658"/>
    <w:rsid w:val="007845C0"/>
    <w:rsid w:val="00784885"/>
    <w:rsid w:val="00784BA7"/>
    <w:rsid w:val="00784D87"/>
    <w:rsid w:val="007864FC"/>
    <w:rsid w:val="00786536"/>
    <w:rsid w:val="00792E09"/>
    <w:rsid w:val="007934DC"/>
    <w:rsid w:val="00794551"/>
    <w:rsid w:val="00794F19"/>
    <w:rsid w:val="00797AA1"/>
    <w:rsid w:val="007A0345"/>
    <w:rsid w:val="007A0C3A"/>
    <w:rsid w:val="007A15EB"/>
    <w:rsid w:val="007A6196"/>
    <w:rsid w:val="007A62C3"/>
    <w:rsid w:val="007A6942"/>
    <w:rsid w:val="007A6A5E"/>
    <w:rsid w:val="007A7295"/>
    <w:rsid w:val="007A72E1"/>
    <w:rsid w:val="007B1B16"/>
    <w:rsid w:val="007B3DB5"/>
    <w:rsid w:val="007B44E6"/>
    <w:rsid w:val="007B6851"/>
    <w:rsid w:val="007B7963"/>
    <w:rsid w:val="007C0A3D"/>
    <w:rsid w:val="007C159B"/>
    <w:rsid w:val="007C189E"/>
    <w:rsid w:val="007C2838"/>
    <w:rsid w:val="007C39E9"/>
    <w:rsid w:val="007C4229"/>
    <w:rsid w:val="007C4D88"/>
    <w:rsid w:val="007C56DC"/>
    <w:rsid w:val="007C5E31"/>
    <w:rsid w:val="007C6835"/>
    <w:rsid w:val="007D0D45"/>
    <w:rsid w:val="007D2DF1"/>
    <w:rsid w:val="007D3938"/>
    <w:rsid w:val="007D39E5"/>
    <w:rsid w:val="007D42E5"/>
    <w:rsid w:val="007D652F"/>
    <w:rsid w:val="007E0A1E"/>
    <w:rsid w:val="007E105F"/>
    <w:rsid w:val="007E2CEE"/>
    <w:rsid w:val="007E4BE0"/>
    <w:rsid w:val="007E4D68"/>
    <w:rsid w:val="007E4EB9"/>
    <w:rsid w:val="007E580E"/>
    <w:rsid w:val="007F0155"/>
    <w:rsid w:val="007F0244"/>
    <w:rsid w:val="007F0CCD"/>
    <w:rsid w:val="007F1092"/>
    <w:rsid w:val="007F1849"/>
    <w:rsid w:val="007F1D94"/>
    <w:rsid w:val="007F2B4C"/>
    <w:rsid w:val="007F73B2"/>
    <w:rsid w:val="007F762C"/>
    <w:rsid w:val="00804265"/>
    <w:rsid w:val="0081159E"/>
    <w:rsid w:val="00811A6E"/>
    <w:rsid w:val="00814BB5"/>
    <w:rsid w:val="0081632E"/>
    <w:rsid w:val="008167E5"/>
    <w:rsid w:val="00816E89"/>
    <w:rsid w:val="00822C20"/>
    <w:rsid w:val="00823348"/>
    <w:rsid w:val="00823457"/>
    <w:rsid w:val="0082548A"/>
    <w:rsid w:val="00827027"/>
    <w:rsid w:val="00830AC6"/>
    <w:rsid w:val="008346F3"/>
    <w:rsid w:val="00834DA0"/>
    <w:rsid w:val="00835285"/>
    <w:rsid w:val="008357D0"/>
    <w:rsid w:val="00835EC9"/>
    <w:rsid w:val="008400E9"/>
    <w:rsid w:val="0084575D"/>
    <w:rsid w:val="00846FA7"/>
    <w:rsid w:val="0084744C"/>
    <w:rsid w:val="00847980"/>
    <w:rsid w:val="00850FD6"/>
    <w:rsid w:val="00852326"/>
    <w:rsid w:val="00852514"/>
    <w:rsid w:val="00853078"/>
    <w:rsid w:val="00853E38"/>
    <w:rsid w:val="00854E44"/>
    <w:rsid w:val="00856A9B"/>
    <w:rsid w:val="008642D8"/>
    <w:rsid w:val="0086438C"/>
    <w:rsid w:val="008644CC"/>
    <w:rsid w:val="008646FF"/>
    <w:rsid w:val="00864DEA"/>
    <w:rsid w:val="008676D1"/>
    <w:rsid w:val="008677A8"/>
    <w:rsid w:val="00871272"/>
    <w:rsid w:val="008714CE"/>
    <w:rsid w:val="0087466B"/>
    <w:rsid w:val="008746F3"/>
    <w:rsid w:val="00874D67"/>
    <w:rsid w:val="00875474"/>
    <w:rsid w:val="00875DC3"/>
    <w:rsid w:val="00877098"/>
    <w:rsid w:val="00880721"/>
    <w:rsid w:val="008808DA"/>
    <w:rsid w:val="008814FB"/>
    <w:rsid w:val="008821FF"/>
    <w:rsid w:val="00882BC5"/>
    <w:rsid w:val="00884E48"/>
    <w:rsid w:val="00887456"/>
    <w:rsid w:val="00890F6F"/>
    <w:rsid w:val="00892DFA"/>
    <w:rsid w:val="008943D7"/>
    <w:rsid w:val="00894ABF"/>
    <w:rsid w:val="008962A0"/>
    <w:rsid w:val="008A21E4"/>
    <w:rsid w:val="008A2B01"/>
    <w:rsid w:val="008A2CEF"/>
    <w:rsid w:val="008A71C9"/>
    <w:rsid w:val="008B4068"/>
    <w:rsid w:val="008B5749"/>
    <w:rsid w:val="008B69B5"/>
    <w:rsid w:val="008B6D41"/>
    <w:rsid w:val="008B7B66"/>
    <w:rsid w:val="008C078A"/>
    <w:rsid w:val="008C3CCA"/>
    <w:rsid w:val="008C3FBF"/>
    <w:rsid w:val="008C55C1"/>
    <w:rsid w:val="008D075C"/>
    <w:rsid w:val="008D186E"/>
    <w:rsid w:val="008D2793"/>
    <w:rsid w:val="008D451C"/>
    <w:rsid w:val="008D4EEF"/>
    <w:rsid w:val="008D5F27"/>
    <w:rsid w:val="008D61F5"/>
    <w:rsid w:val="008D6EFA"/>
    <w:rsid w:val="008E01E5"/>
    <w:rsid w:val="008E02E7"/>
    <w:rsid w:val="008E2876"/>
    <w:rsid w:val="008E3996"/>
    <w:rsid w:val="008E6133"/>
    <w:rsid w:val="008E6C09"/>
    <w:rsid w:val="008E79E1"/>
    <w:rsid w:val="008F1706"/>
    <w:rsid w:val="008F4AB6"/>
    <w:rsid w:val="008F50FE"/>
    <w:rsid w:val="008F6337"/>
    <w:rsid w:val="008F6449"/>
    <w:rsid w:val="008F72A8"/>
    <w:rsid w:val="008F79D8"/>
    <w:rsid w:val="00902E2D"/>
    <w:rsid w:val="0090414C"/>
    <w:rsid w:val="00904212"/>
    <w:rsid w:val="009060B8"/>
    <w:rsid w:val="00910A5B"/>
    <w:rsid w:val="00911266"/>
    <w:rsid w:val="00912BB1"/>
    <w:rsid w:val="00913C71"/>
    <w:rsid w:val="00914BD1"/>
    <w:rsid w:val="00915ACF"/>
    <w:rsid w:val="00916158"/>
    <w:rsid w:val="009161F4"/>
    <w:rsid w:val="00917A79"/>
    <w:rsid w:val="0092039E"/>
    <w:rsid w:val="00920A55"/>
    <w:rsid w:val="00923CB4"/>
    <w:rsid w:val="00927541"/>
    <w:rsid w:val="00930822"/>
    <w:rsid w:val="009348B1"/>
    <w:rsid w:val="0093618D"/>
    <w:rsid w:val="009417E0"/>
    <w:rsid w:val="00943AC5"/>
    <w:rsid w:val="009461E2"/>
    <w:rsid w:val="00950AB6"/>
    <w:rsid w:val="009529C5"/>
    <w:rsid w:val="00952B8A"/>
    <w:rsid w:val="00953AD4"/>
    <w:rsid w:val="0095489A"/>
    <w:rsid w:val="00955B60"/>
    <w:rsid w:val="00955FC3"/>
    <w:rsid w:val="00956CD1"/>
    <w:rsid w:val="00962CC5"/>
    <w:rsid w:val="00965E02"/>
    <w:rsid w:val="009679BE"/>
    <w:rsid w:val="009704D8"/>
    <w:rsid w:val="00971DF8"/>
    <w:rsid w:val="00972373"/>
    <w:rsid w:val="00972993"/>
    <w:rsid w:val="0097315A"/>
    <w:rsid w:val="00974211"/>
    <w:rsid w:val="009811C3"/>
    <w:rsid w:val="00981C62"/>
    <w:rsid w:val="009822EA"/>
    <w:rsid w:val="009826C7"/>
    <w:rsid w:val="00982DA1"/>
    <w:rsid w:val="00983500"/>
    <w:rsid w:val="009836D3"/>
    <w:rsid w:val="00985273"/>
    <w:rsid w:val="00985304"/>
    <w:rsid w:val="00986E46"/>
    <w:rsid w:val="00987751"/>
    <w:rsid w:val="00990B7F"/>
    <w:rsid w:val="009943DB"/>
    <w:rsid w:val="00994562"/>
    <w:rsid w:val="00994F4E"/>
    <w:rsid w:val="009951D2"/>
    <w:rsid w:val="00996762"/>
    <w:rsid w:val="009968C9"/>
    <w:rsid w:val="00996A2D"/>
    <w:rsid w:val="00997CEB"/>
    <w:rsid w:val="009A00D0"/>
    <w:rsid w:val="009A0F4E"/>
    <w:rsid w:val="009A1314"/>
    <w:rsid w:val="009A2357"/>
    <w:rsid w:val="009A26A9"/>
    <w:rsid w:val="009A3F3C"/>
    <w:rsid w:val="009A46B4"/>
    <w:rsid w:val="009A494B"/>
    <w:rsid w:val="009A4D2B"/>
    <w:rsid w:val="009A52A1"/>
    <w:rsid w:val="009A7F0C"/>
    <w:rsid w:val="009B01EF"/>
    <w:rsid w:val="009B1113"/>
    <w:rsid w:val="009B2455"/>
    <w:rsid w:val="009B2588"/>
    <w:rsid w:val="009B26C3"/>
    <w:rsid w:val="009B37AE"/>
    <w:rsid w:val="009B3F10"/>
    <w:rsid w:val="009B595F"/>
    <w:rsid w:val="009B5E56"/>
    <w:rsid w:val="009C04BC"/>
    <w:rsid w:val="009C2FBE"/>
    <w:rsid w:val="009C39AA"/>
    <w:rsid w:val="009C3B01"/>
    <w:rsid w:val="009C3D06"/>
    <w:rsid w:val="009C418D"/>
    <w:rsid w:val="009C46FC"/>
    <w:rsid w:val="009C6089"/>
    <w:rsid w:val="009D1F64"/>
    <w:rsid w:val="009D383D"/>
    <w:rsid w:val="009D481F"/>
    <w:rsid w:val="009D7826"/>
    <w:rsid w:val="009E0E7B"/>
    <w:rsid w:val="009E3341"/>
    <w:rsid w:val="009E38F0"/>
    <w:rsid w:val="009E39F1"/>
    <w:rsid w:val="009E4842"/>
    <w:rsid w:val="009E5A89"/>
    <w:rsid w:val="009E6D5D"/>
    <w:rsid w:val="009E7AF5"/>
    <w:rsid w:val="009F0225"/>
    <w:rsid w:val="009F1BB1"/>
    <w:rsid w:val="009F1F16"/>
    <w:rsid w:val="009F2EA9"/>
    <w:rsid w:val="009F41C5"/>
    <w:rsid w:val="009F535B"/>
    <w:rsid w:val="009F5A72"/>
    <w:rsid w:val="009F5BE7"/>
    <w:rsid w:val="009F62FA"/>
    <w:rsid w:val="00A000D4"/>
    <w:rsid w:val="00A0087D"/>
    <w:rsid w:val="00A01389"/>
    <w:rsid w:val="00A06629"/>
    <w:rsid w:val="00A066AD"/>
    <w:rsid w:val="00A11414"/>
    <w:rsid w:val="00A14C92"/>
    <w:rsid w:val="00A1542A"/>
    <w:rsid w:val="00A15F01"/>
    <w:rsid w:val="00A16405"/>
    <w:rsid w:val="00A209AE"/>
    <w:rsid w:val="00A21084"/>
    <w:rsid w:val="00A2477B"/>
    <w:rsid w:val="00A267E3"/>
    <w:rsid w:val="00A27225"/>
    <w:rsid w:val="00A30998"/>
    <w:rsid w:val="00A314AB"/>
    <w:rsid w:val="00A347D5"/>
    <w:rsid w:val="00A3562A"/>
    <w:rsid w:val="00A3614D"/>
    <w:rsid w:val="00A37642"/>
    <w:rsid w:val="00A40618"/>
    <w:rsid w:val="00A40877"/>
    <w:rsid w:val="00A419F7"/>
    <w:rsid w:val="00A41B93"/>
    <w:rsid w:val="00A438A5"/>
    <w:rsid w:val="00A4481A"/>
    <w:rsid w:val="00A46FA4"/>
    <w:rsid w:val="00A5043F"/>
    <w:rsid w:val="00A5057C"/>
    <w:rsid w:val="00A50765"/>
    <w:rsid w:val="00A52A98"/>
    <w:rsid w:val="00A53311"/>
    <w:rsid w:val="00A56E37"/>
    <w:rsid w:val="00A5755D"/>
    <w:rsid w:val="00A616B4"/>
    <w:rsid w:val="00A61B87"/>
    <w:rsid w:val="00A6476A"/>
    <w:rsid w:val="00A64AF4"/>
    <w:rsid w:val="00A64C0A"/>
    <w:rsid w:val="00A64FBD"/>
    <w:rsid w:val="00A65C42"/>
    <w:rsid w:val="00A65EC7"/>
    <w:rsid w:val="00A6613F"/>
    <w:rsid w:val="00A66A57"/>
    <w:rsid w:val="00A67785"/>
    <w:rsid w:val="00A701A4"/>
    <w:rsid w:val="00A71423"/>
    <w:rsid w:val="00A714D3"/>
    <w:rsid w:val="00A73156"/>
    <w:rsid w:val="00A73CB1"/>
    <w:rsid w:val="00A743E4"/>
    <w:rsid w:val="00A74740"/>
    <w:rsid w:val="00A771C4"/>
    <w:rsid w:val="00A80D57"/>
    <w:rsid w:val="00A82873"/>
    <w:rsid w:val="00A83BBD"/>
    <w:rsid w:val="00A8614C"/>
    <w:rsid w:val="00A87927"/>
    <w:rsid w:val="00A87B76"/>
    <w:rsid w:val="00A905E7"/>
    <w:rsid w:val="00A91758"/>
    <w:rsid w:val="00A9332A"/>
    <w:rsid w:val="00A961A0"/>
    <w:rsid w:val="00AA1D37"/>
    <w:rsid w:val="00AA2CBC"/>
    <w:rsid w:val="00AA34CB"/>
    <w:rsid w:val="00AA3BFA"/>
    <w:rsid w:val="00AA4A1E"/>
    <w:rsid w:val="00AA4F73"/>
    <w:rsid w:val="00AA7545"/>
    <w:rsid w:val="00AA7A3A"/>
    <w:rsid w:val="00AA7ECE"/>
    <w:rsid w:val="00AB2119"/>
    <w:rsid w:val="00AB23A8"/>
    <w:rsid w:val="00AB3D76"/>
    <w:rsid w:val="00AB4905"/>
    <w:rsid w:val="00AB5818"/>
    <w:rsid w:val="00AB69EB"/>
    <w:rsid w:val="00AC10E8"/>
    <w:rsid w:val="00AC5D5E"/>
    <w:rsid w:val="00AC60AB"/>
    <w:rsid w:val="00AD4017"/>
    <w:rsid w:val="00AD5BC9"/>
    <w:rsid w:val="00AD6DCB"/>
    <w:rsid w:val="00AE5D7E"/>
    <w:rsid w:val="00AF05FF"/>
    <w:rsid w:val="00AF14F2"/>
    <w:rsid w:val="00AF67FA"/>
    <w:rsid w:val="00AF7597"/>
    <w:rsid w:val="00AF7B02"/>
    <w:rsid w:val="00B00B4C"/>
    <w:rsid w:val="00B014DA"/>
    <w:rsid w:val="00B01CE4"/>
    <w:rsid w:val="00B0547D"/>
    <w:rsid w:val="00B0588C"/>
    <w:rsid w:val="00B05F73"/>
    <w:rsid w:val="00B06A25"/>
    <w:rsid w:val="00B07F29"/>
    <w:rsid w:val="00B10912"/>
    <w:rsid w:val="00B1233C"/>
    <w:rsid w:val="00B128B5"/>
    <w:rsid w:val="00B130E7"/>
    <w:rsid w:val="00B13A61"/>
    <w:rsid w:val="00B14527"/>
    <w:rsid w:val="00B154C8"/>
    <w:rsid w:val="00B15BBF"/>
    <w:rsid w:val="00B1686E"/>
    <w:rsid w:val="00B17290"/>
    <w:rsid w:val="00B233FF"/>
    <w:rsid w:val="00B23DA7"/>
    <w:rsid w:val="00B34A09"/>
    <w:rsid w:val="00B40204"/>
    <w:rsid w:val="00B40238"/>
    <w:rsid w:val="00B41726"/>
    <w:rsid w:val="00B452DF"/>
    <w:rsid w:val="00B50B33"/>
    <w:rsid w:val="00B512CE"/>
    <w:rsid w:val="00B5214A"/>
    <w:rsid w:val="00B522F7"/>
    <w:rsid w:val="00B61ED2"/>
    <w:rsid w:val="00B61ED8"/>
    <w:rsid w:val="00B62602"/>
    <w:rsid w:val="00B62940"/>
    <w:rsid w:val="00B63D0B"/>
    <w:rsid w:val="00B63FAF"/>
    <w:rsid w:val="00B65CEA"/>
    <w:rsid w:val="00B6650F"/>
    <w:rsid w:val="00B67925"/>
    <w:rsid w:val="00B739B6"/>
    <w:rsid w:val="00B7602A"/>
    <w:rsid w:val="00B76643"/>
    <w:rsid w:val="00B770A1"/>
    <w:rsid w:val="00B77984"/>
    <w:rsid w:val="00B80385"/>
    <w:rsid w:val="00B81BBD"/>
    <w:rsid w:val="00B81BDA"/>
    <w:rsid w:val="00B83344"/>
    <w:rsid w:val="00B848F2"/>
    <w:rsid w:val="00B849A0"/>
    <w:rsid w:val="00B8626D"/>
    <w:rsid w:val="00B8676A"/>
    <w:rsid w:val="00B87289"/>
    <w:rsid w:val="00B91C07"/>
    <w:rsid w:val="00B92854"/>
    <w:rsid w:val="00B93D1F"/>
    <w:rsid w:val="00B94B69"/>
    <w:rsid w:val="00B9784E"/>
    <w:rsid w:val="00BA64B3"/>
    <w:rsid w:val="00BA6892"/>
    <w:rsid w:val="00BB0A82"/>
    <w:rsid w:val="00BB0E35"/>
    <w:rsid w:val="00BB1186"/>
    <w:rsid w:val="00BB390F"/>
    <w:rsid w:val="00BB41E9"/>
    <w:rsid w:val="00BB64BF"/>
    <w:rsid w:val="00BB7616"/>
    <w:rsid w:val="00BC1DF0"/>
    <w:rsid w:val="00BC2680"/>
    <w:rsid w:val="00BC29C6"/>
    <w:rsid w:val="00BC4815"/>
    <w:rsid w:val="00BC4E0D"/>
    <w:rsid w:val="00BC7947"/>
    <w:rsid w:val="00BD04AE"/>
    <w:rsid w:val="00BD1C68"/>
    <w:rsid w:val="00BD2839"/>
    <w:rsid w:val="00BD3301"/>
    <w:rsid w:val="00BD3D81"/>
    <w:rsid w:val="00BD5A3F"/>
    <w:rsid w:val="00BD5B0F"/>
    <w:rsid w:val="00BD6080"/>
    <w:rsid w:val="00BD6F2D"/>
    <w:rsid w:val="00BD765C"/>
    <w:rsid w:val="00BE12E7"/>
    <w:rsid w:val="00BE1D82"/>
    <w:rsid w:val="00BE22AD"/>
    <w:rsid w:val="00BE2945"/>
    <w:rsid w:val="00BF1F5C"/>
    <w:rsid w:val="00BF2AAE"/>
    <w:rsid w:val="00BF324C"/>
    <w:rsid w:val="00BF59F7"/>
    <w:rsid w:val="00BF5FB7"/>
    <w:rsid w:val="00BF638C"/>
    <w:rsid w:val="00C00D08"/>
    <w:rsid w:val="00C01091"/>
    <w:rsid w:val="00C01222"/>
    <w:rsid w:val="00C0213C"/>
    <w:rsid w:val="00C02D4F"/>
    <w:rsid w:val="00C051E4"/>
    <w:rsid w:val="00C07266"/>
    <w:rsid w:val="00C11A4C"/>
    <w:rsid w:val="00C11DFA"/>
    <w:rsid w:val="00C1444C"/>
    <w:rsid w:val="00C15029"/>
    <w:rsid w:val="00C1759F"/>
    <w:rsid w:val="00C17B0C"/>
    <w:rsid w:val="00C224BD"/>
    <w:rsid w:val="00C23331"/>
    <w:rsid w:val="00C2349C"/>
    <w:rsid w:val="00C23F66"/>
    <w:rsid w:val="00C2459F"/>
    <w:rsid w:val="00C2502D"/>
    <w:rsid w:val="00C25DDC"/>
    <w:rsid w:val="00C30800"/>
    <w:rsid w:val="00C3591A"/>
    <w:rsid w:val="00C36732"/>
    <w:rsid w:val="00C36B89"/>
    <w:rsid w:val="00C36D86"/>
    <w:rsid w:val="00C41A2E"/>
    <w:rsid w:val="00C42725"/>
    <w:rsid w:val="00C43E8F"/>
    <w:rsid w:val="00C44595"/>
    <w:rsid w:val="00C45EBB"/>
    <w:rsid w:val="00C45FDF"/>
    <w:rsid w:val="00C47A14"/>
    <w:rsid w:val="00C504B1"/>
    <w:rsid w:val="00C50D61"/>
    <w:rsid w:val="00C50F41"/>
    <w:rsid w:val="00C54656"/>
    <w:rsid w:val="00C54C70"/>
    <w:rsid w:val="00C56107"/>
    <w:rsid w:val="00C56B2B"/>
    <w:rsid w:val="00C57176"/>
    <w:rsid w:val="00C61AA8"/>
    <w:rsid w:val="00C63881"/>
    <w:rsid w:val="00C63B09"/>
    <w:rsid w:val="00C63B58"/>
    <w:rsid w:val="00C65B4A"/>
    <w:rsid w:val="00C75056"/>
    <w:rsid w:val="00C75836"/>
    <w:rsid w:val="00C77F3A"/>
    <w:rsid w:val="00C83B15"/>
    <w:rsid w:val="00C83EED"/>
    <w:rsid w:val="00C86372"/>
    <w:rsid w:val="00C86E99"/>
    <w:rsid w:val="00C87270"/>
    <w:rsid w:val="00C91FFB"/>
    <w:rsid w:val="00C940C0"/>
    <w:rsid w:val="00C95E94"/>
    <w:rsid w:val="00C97739"/>
    <w:rsid w:val="00C97A00"/>
    <w:rsid w:val="00C97BB9"/>
    <w:rsid w:val="00CA133E"/>
    <w:rsid w:val="00CA1AB2"/>
    <w:rsid w:val="00CA1F36"/>
    <w:rsid w:val="00CA594A"/>
    <w:rsid w:val="00CA5CBF"/>
    <w:rsid w:val="00CB1708"/>
    <w:rsid w:val="00CB463B"/>
    <w:rsid w:val="00CB617B"/>
    <w:rsid w:val="00CC1081"/>
    <w:rsid w:val="00CC2A65"/>
    <w:rsid w:val="00CC2E19"/>
    <w:rsid w:val="00CC7354"/>
    <w:rsid w:val="00CC7B56"/>
    <w:rsid w:val="00CD0073"/>
    <w:rsid w:val="00CD0953"/>
    <w:rsid w:val="00CD2756"/>
    <w:rsid w:val="00CD4030"/>
    <w:rsid w:val="00CD5204"/>
    <w:rsid w:val="00CD5694"/>
    <w:rsid w:val="00CD5D1E"/>
    <w:rsid w:val="00CD7AAB"/>
    <w:rsid w:val="00CE077B"/>
    <w:rsid w:val="00CE6BDA"/>
    <w:rsid w:val="00CF0BEF"/>
    <w:rsid w:val="00CF0CDA"/>
    <w:rsid w:val="00CF1239"/>
    <w:rsid w:val="00CF1A9C"/>
    <w:rsid w:val="00CF334F"/>
    <w:rsid w:val="00CF5422"/>
    <w:rsid w:val="00CF7F16"/>
    <w:rsid w:val="00D0256A"/>
    <w:rsid w:val="00D030FB"/>
    <w:rsid w:val="00D04111"/>
    <w:rsid w:val="00D04BCD"/>
    <w:rsid w:val="00D10F2B"/>
    <w:rsid w:val="00D11091"/>
    <w:rsid w:val="00D112ED"/>
    <w:rsid w:val="00D142F4"/>
    <w:rsid w:val="00D176BE"/>
    <w:rsid w:val="00D20B06"/>
    <w:rsid w:val="00D20E14"/>
    <w:rsid w:val="00D214F7"/>
    <w:rsid w:val="00D23371"/>
    <w:rsid w:val="00D23A55"/>
    <w:rsid w:val="00D23E0E"/>
    <w:rsid w:val="00D26641"/>
    <w:rsid w:val="00D26D58"/>
    <w:rsid w:val="00D30A06"/>
    <w:rsid w:val="00D30F72"/>
    <w:rsid w:val="00D315B8"/>
    <w:rsid w:val="00D31818"/>
    <w:rsid w:val="00D32D49"/>
    <w:rsid w:val="00D33D92"/>
    <w:rsid w:val="00D34643"/>
    <w:rsid w:val="00D34794"/>
    <w:rsid w:val="00D355F2"/>
    <w:rsid w:val="00D35A11"/>
    <w:rsid w:val="00D36272"/>
    <w:rsid w:val="00D373F4"/>
    <w:rsid w:val="00D41936"/>
    <w:rsid w:val="00D44249"/>
    <w:rsid w:val="00D52B74"/>
    <w:rsid w:val="00D5359E"/>
    <w:rsid w:val="00D53AAE"/>
    <w:rsid w:val="00D53F49"/>
    <w:rsid w:val="00D542E3"/>
    <w:rsid w:val="00D54A02"/>
    <w:rsid w:val="00D55508"/>
    <w:rsid w:val="00D5685E"/>
    <w:rsid w:val="00D61100"/>
    <w:rsid w:val="00D65C2B"/>
    <w:rsid w:val="00D65FEA"/>
    <w:rsid w:val="00D66A0A"/>
    <w:rsid w:val="00D675B3"/>
    <w:rsid w:val="00D67C40"/>
    <w:rsid w:val="00D67FBF"/>
    <w:rsid w:val="00D70615"/>
    <w:rsid w:val="00D72649"/>
    <w:rsid w:val="00D74197"/>
    <w:rsid w:val="00D747B5"/>
    <w:rsid w:val="00D74E3A"/>
    <w:rsid w:val="00D75E02"/>
    <w:rsid w:val="00D76EAF"/>
    <w:rsid w:val="00D80635"/>
    <w:rsid w:val="00D81A5E"/>
    <w:rsid w:val="00D81FC3"/>
    <w:rsid w:val="00D82F1B"/>
    <w:rsid w:val="00D846BD"/>
    <w:rsid w:val="00D84B3F"/>
    <w:rsid w:val="00D86164"/>
    <w:rsid w:val="00D93486"/>
    <w:rsid w:val="00D937C7"/>
    <w:rsid w:val="00D944D3"/>
    <w:rsid w:val="00D94E83"/>
    <w:rsid w:val="00D94FD5"/>
    <w:rsid w:val="00D953C6"/>
    <w:rsid w:val="00D96BC3"/>
    <w:rsid w:val="00D97F57"/>
    <w:rsid w:val="00DA0643"/>
    <w:rsid w:val="00DA252B"/>
    <w:rsid w:val="00DA3E2A"/>
    <w:rsid w:val="00DA4738"/>
    <w:rsid w:val="00DA4B55"/>
    <w:rsid w:val="00DB039D"/>
    <w:rsid w:val="00DB2DA1"/>
    <w:rsid w:val="00DB34AB"/>
    <w:rsid w:val="00DB61AF"/>
    <w:rsid w:val="00DB6553"/>
    <w:rsid w:val="00DB68FD"/>
    <w:rsid w:val="00DC06E3"/>
    <w:rsid w:val="00DC2FB8"/>
    <w:rsid w:val="00DC7610"/>
    <w:rsid w:val="00DC7F47"/>
    <w:rsid w:val="00DD1A37"/>
    <w:rsid w:val="00DD1F7B"/>
    <w:rsid w:val="00DD2DF3"/>
    <w:rsid w:val="00DD2E6A"/>
    <w:rsid w:val="00DD404B"/>
    <w:rsid w:val="00DD538E"/>
    <w:rsid w:val="00DD6CAC"/>
    <w:rsid w:val="00DD6D85"/>
    <w:rsid w:val="00DE2935"/>
    <w:rsid w:val="00DE3E25"/>
    <w:rsid w:val="00DE5941"/>
    <w:rsid w:val="00DE7A1A"/>
    <w:rsid w:val="00DF3614"/>
    <w:rsid w:val="00DF5FFC"/>
    <w:rsid w:val="00DF6FF3"/>
    <w:rsid w:val="00DF722E"/>
    <w:rsid w:val="00E01A23"/>
    <w:rsid w:val="00E022BE"/>
    <w:rsid w:val="00E02641"/>
    <w:rsid w:val="00E0348C"/>
    <w:rsid w:val="00E03BB8"/>
    <w:rsid w:val="00E03D9E"/>
    <w:rsid w:val="00E0413E"/>
    <w:rsid w:val="00E066E9"/>
    <w:rsid w:val="00E07B22"/>
    <w:rsid w:val="00E07C01"/>
    <w:rsid w:val="00E1278F"/>
    <w:rsid w:val="00E15FA8"/>
    <w:rsid w:val="00E17A21"/>
    <w:rsid w:val="00E20B5D"/>
    <w:rsid w:val="00E217BD"/>
    <w:rsid w:val="00E21FF6"/>
    <w:rsid w:val="00E23DF6"/>
    <w:rsid w:val="00E24B35"/>
    <w:rsid w:val="00E27D1F"/>
    <w:rsid w:val="00E30256"/>
    <w:rsid w:val="00E305A0"/>
    <w:rsid w:val="00E342F8"/>
    <w:rsid w:val="00E344BA"/>
    <w:rsid w:val="00E34725"/>
    <w:rsid w:val="00E34974"/>
    <w:rsid w:val="00E35C43"/>
    <w:rsid w:val="00E35EB3"/>
    <w:rsid w:val="00E36306"/>
    <w:rsid w:val="00E36B48"/>
    <w:rsid w:val="00E372DE"/>
    <w:rsid w:val="00E37DFB"/>
    <w:rsid w:val="00E423F6"/>
    <w:rsid w:val="00E4248D"/>
    <w:rsid w:val="00E429E1"/>
    <w:rsid w:val="00E43DB5"/>
    <w:rsid w:val="00E43DBB"/>
    <w:rsid w:val="00E44673"/>
    <w:rsid w:val="00E45C31"/>
    <w:rsid w:val="00E47119"/>
    <w:rsid w:val="00E47710"/>
    <w:rsid w:val="00E47987"/>
    <w:rsid w:val="00E47D4E"/>
    <w:rsid w:val="00E5051F"/>
    <w:rsid w:val="00E50DC3"/>
    <w:rsid w:val="00E51647"/>
    <w:rsid w:val="00E53C98"/>
    <w:rsid w:val="00E572C3"/>
    <w:rsid w:val="00E61427"/>
    <w:rsid w:val="00E632BD"/>
    <w:rsid w:val="00E6422C"/>
    <w:rsid w:val="00E6590C"/>
    <w:rsid w:val="00E65CA9"/>
    <w:rsid w:val="00E66595"/>
    <w:rsid w:val="00E72802"/>
    <w:rsid w:val="00E728FF"/>
    <w:rsid w:val="00E72CD2"/>
    <w:rsid w:val="00E730EB"/>
    <w:rsid w:val="00E7421D"/>
    <w:rsid w:val="00E756D8"/>
    <w:rsid w:val="00E75907"/>
    <w:rsid w:val="00E75DE9"/>
    <w:rsid w:val="00E77852"/>
    <w:rsid w:val="00E8342F"/>
    <w:rsid w:val="00E83705"/>
    <w:rsid w:val="00E84A87"/>
    <w:rsid w:val="00E904F1"/>
    <w:rsid w:val="00E9083D"/>
    <w:rsid w:val="00E90B19"/>
    <w:rsid w:val="00E91AC8"/>
    <w:rsid w:val="00E951E9"/>
    <w:rsid w:val="00E96275"/>
    <w:rsid w:val="00E9659A"/>
    <w:rsid w:val="00E96DBC"/>
    <w:rsid w:val="00EA0692"/>
    <w:rsid w:val="00EA2216"/>
    <w:rsid w:val="00EA3A12"/>
    <w:rsid w:val="00EA72A7"/>
    <w:rsid w:val="00EB0D46"/>
    <w:rsid w:val="00EB2AB7"/>
    <w:rsid w:val="00EB2BCB"/>
    <w:rsid w:val="00EB3C0E"/>
    <w:rsid w:val="00EB444B"/>
    <w:rsid w:val="00EB480E"/>
    <w:rsid w:val="00EB4E85"/>
    <w:rsid w:val="00EB7A2B"/>
    <w:rsid w:val="00EB7A9A"/>
    <w:rsid w:val="00EC1341"/>
    <w:rsid w:val="00EC15FD"/>
    <w:rsid w:val="00EC1B18"/>
    <w:rsid w:val="00EC1E77"/>
    <w:rsid w:val="00EC2431"/>
    <w:rsid w:val="00EC2F8B"/>
    <w:rsid w:val="00EC362D"/>
    <w:rsid w:val="00EC3C57"/>
    <w:rsid w:val="00EC60F6"/>
    <w:rsid w:val="00EC6E87"/>
    <w:rsid w:val="00EC71D4"/>
    <w:rsid w:val="00EC796E"/>
    <w:rsid w:val="00EC7C5D"/>
    <w:rsid w:val="00ED3998"/>
    <w:rsid w:val="00ED3AFE"/>
    <w:rsid w:val="00ED42EB"/>
    <w:rsid w:val="00ED5554"/>
    <w:rsid w:val="00ED7B3C"/>
    <w:rsid w:val="00EE0608"/>
    <w:rsid w:val="00EE12EB"/>
    <w:rsid w:val="00EE1739"/>
    <w:rsid w:val="00EE1B0B"/>
    <w:rsid w:val="00EE359F"/>
    <w:rsid w:val="00EE742F"/>
    <w:rsid w:val="00EE7548"/>
    <w:rsid w:val="00EE75F6"/>
    <w:rsid w:val="00EE79B7"/>
    <w:rsid w:val="00EF0686"/>
    <w:rsid w:val="00EF3C51"/>
    <w:rsid w:val="00EF3D39"/>
    <w:rsid w:val="00EF70FE"/>
    <w:rsid w:val="00EF7A54"/>
    <w:rsid w:val="00EF7F4C"/>
    <w:rsid w:val="00F0104C"/>
    <w:rsid w:val="00F0197C"/>
    <w:rsid w:val="00F01D69"/>
    <w:rsid w:val="00F01F6C"/>
    <w:rsid w:val="00F032C3"/>
    <w:rsid w:val="00F06FFA"/>
    <w:rsid w:val="00F07700"/>
    <w:rsid w:val="00F102D2"/>
    <w:rsid w:val="00F141DD"/>
    <w:rsid w:val="00F1681B"/>
    <w:rsid w:val="00F16C62"/>
    <w:rsid w:val="00F20729"/>
    <w:rsid w:val="00F21CCF"/>
    <w:rsid w:val="00F21D1E"/>
    <w:rsid w:val="00F275DB"/>
    <w:rsid w:val="00F2787C"/>
    <w:rsid w:val="00F3105F"/>
    <w:rsid w:val="00F3121E"/>
    <w:rsid w:val="00F31703"/>
    <w:rsid w:val="00F31829"/>
    <w:rsid w:val="00F320C2"/>
    <w:rsid w:val="00F33042"/>
    <w:rsid w:val="00F33682"/>
    <w:rsid w:val="00F34487"/>
    <w:rsid w:val="00F345B9"/>
    <w:rsid w:val="00F34609"/>
    <w:rsid w:val="00F36972"/>
    <w:rsid w:val="00F40FA4"/>
    <w:rsid w:val="00F431E4"/>
    <w:rsid w:val="00F442DB"/>
    <w:rsid w:val="00F45DAA"/>
    <w:rsid w:val="00F46F7B"/>
    <w:rsid w:val="00F47515"/>
    <w:rsid w:val="00F478E6"/>
    <w:rsid w:val="00F50C4A"/>
    <w:rsid w:val="00F55167"/>
    <w:rsid w:val="00F62F32"/>
    <w:rsid w:val="00F631CB"/>
    <w:rsid w:val="00F6336C"/>
    <w:rsid w:val="00F63733"/>
    <w:rsid w:val="00F64600"/>
    <w:rsid w:val="00F65ED8"/>
    <w:rsid w:val="00F66DEF"/>
    <w:rsid w:val="00F701A4"/>
    <w:rsid w:val="00F7253A"/>
    <w:rsid w:val="00F82737"/>
    <w:rsid w:val="00F82853"/>
    <w:rsid w:val="00F8355B"/>
    <w:rsid w:val="00F8454C"/>
    <w:rsid w:val="00F8571A"/>
    <w:rsid w:val="00F86962"/>
    <w:rsid w:val="00F87F60"/>
    <w:rsid w:val="00F92CEC"/>
    <w:rsid w:val="00F932E5"/>
    <w:rsid w:val="00F97949"/>
    <w:rsid w:val="00F97A8D"/>
    <w:rsid w:val="00FA08AD"/>
    <w:rsid w:val="00FA1ACA"/>
    <w:rsid w:val="00FA1FE7"/>
    <w:rsid w:val="00FA2729"/>
    <w:rsid w:val="00FA2978"/>
    <w:rsid w:val="00FA543B"/>
    <w:rsid w:val="00FA5CEC"/>
    <w:rsid w:val="00FA608D"/>
    <w:rsid w:val="00FB2EAB"/>
    <w:rsid w:val="00FB3C28"/>
    <w:rsid w:val="00FB403D"/>
    <w:rsid w:val="00FB5B75"/>
    <w:rsid w:val="00FC0302"/>
    <w:rsid w:val="00FC0978"/>
    <w:rsid w:val="00FC1FDA"/>
    <w:rsid w:val="00FC39CF"/>
    <w:rsid w:val="00FC4256"/>
    <w:rsid w:val="00FC598F"/>
    <w:rsid w:val="00FC5DE5"/>
    <w:rsid w:val="00FC64B7"/>
    <w:rsid w:val="00FD3774"/>
    <w:rsid w:val="00FD37A9"/>
    <w:rsid w:val="00FD4A2C"/>
    <w:rsid w:val="00FD50F6"/>
    <w:rsid w:val="00FD550B"/>
    <w:rsid w:val="00FD5D81"/>
    <w:rsid w:val="00FD74B9"/>
    <w:rsid w:val="00FD754F"/>
    <w:rsid w:val="00FE0744"/>
    <w:rsid w:val="00FE1B76"/>
    <w:rsid w:val="00FE2A15"/>
    <w:rsid w:val="00FE35A5"/>
    <w:rsid w:val="00FE3793"/>
    <w:rsid w:val="00FE40A2"/>
    <w:rsid w:val="00FE427F"/>
    <w:rsid w:val="00FE4BDD"/>
    <w:rsid w:val="00FE6740"/>
    <w:rsid w:val="00FE695C"/>
    <w:rsid w:val="00FE6C55"/>
    <w:rsid w:val="00FE7343"/>
    <w:rsid w:val="00FF15EA"/>
    <w:rsid w:val="00FF23CA"/>
    <w:rsid w:val="00FF3AB9"/>
    <w:rsid w:val="00FF3D90"/>
    <w:rsid w:val="00FF44E7"/>
    <w:rsid w:val="00FF5422"/>
    <w:rsid w:val="00FF7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5:docId w15:val="{1401C514-E340-43F7-A16B-6D294B7E6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06FE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407045"/>
    <w:pPr>
      <w:keepNext/>
      <w:ind w:left="4956" w:firstLine="708"/>
      <w:jc w:val="both"/>
      <w:outlineLvl w:val="0"/>
    </w:pPr>
    <w:rPr>
      <w:rFonts w:ascii="Arial" w:hAnsi="Arial" w:cs="Arial"/>
      <w:sz w:val="28"/>
    </w:rPr>
  </w:style>
  <w:style w:type="paragraph" w:styleId="Nagwek2">
    <w:name w:val="heading 2"/>
    <w:basedOn w:val="Normalny"/>
    <w:next w:val="Tekstpodstawowy"/>
    <w:link w:val="Nagwek2Znak"/>
    <w:uiPriority w:val="99"/>
    <w:qFormat/>
    <w:rsid w:val="00407045"/>
    <w:pPr>
      <w:spacing w:before="100" w:after="100" w:line="360" w:lineRule="auto"/>
      <w:outlineLvl w:val="1"/>
    </w:pPr>
    <w:rPr>
      <w:sz w:val="28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407045"/>
    <w:pPr>
      <w:keepNext/>
      <w:spacing w:before="240" w:after="60"/>
      <w:outlineLvl w:val="2"/>
    </w:pPr>
    <w:rPr>
      <w:sz w:val="28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407045"/>
    <w:pPr>
      <w:keepNext/>
      <w:outlineLvl w:val="3"/>
    </w:pPr>
    <w:rPr>
      <w:b/>
      <w:sz w:val="36"/>
      <w:szCs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407045"/>
    <w:pPr>
      <w:keepNext/>
      <w:outlineLvl w:val="4"/>
    </w:pPr>
    <w:rPr>
      <w:sz w:val="36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07045"/>
    <w:pPr>
      <w:keepNext/>
      <w:outlineLvl w:val="5"/>
    </w:pPr>
    <w:rPr>
      <w:b/>
      <w:sz w:val="28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407045"/>
    <w:pPr>
      <w:keepNext/>
      <w:outlineLvl w:val="6"/>
    </w:pPr>
    <w:rPr>
      <w:b/>
      <w:sz w:val="32"/>
      <w:szCs w:val="20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407045"/>
    <w:pPr>
      <w:keepNext/>
      <w:ind w:left="1416" w:firstLine="708"/>
      <w:outlineLvl w:val="7"/>
    </w:pPr>
    <w:rPr>
      <w:b/>
      <w:sz w:val="28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407045"/>
    <w:pPr>
      <w:keepNext/>
      <w:outlineLvl w:val="8"/>
    </w:pPr>
    <w:rPr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407045"/>
    <w:rPr>
      <w:rFonts w:ascii="Arial" w:hAnsi="Arial" w:cs="Arial"/>
      <w:sz w:val="24"/>
      <w:szCs w:val="24"/>
      <w:lang w:eastAsia="ar-SA" w:bidi="ar-SA"/>
    </w:rPr>
  </w:style>
  <w:style w:type="paragraph" w:styleId="Tekstpodstawowy">
    <w:name w:val="Body Text"/>
    <w:basedOn w:val="Normalny"/>
    <w:link w:val="TekstpodstawowyZnak"/>
    <w:uiPriority w:val="99"/>
    <w:rsid w:val="00006FEF"/>
    <w:rPr>
      <w:sz w:val="28"/>
    </w:rPr>
  </w:style>
  <w:style w:type="character" w:customStyle="1" w:styleId="TekstpodstawowyZnak">
    <w:name w:val="Tekst podstawowy Znak"/>
    <w:link w:val="Tekstpodstawowy"/>
    <w:uiPriority w:val="99"/>
    <w:locked/>
    <w:rsid w:val="00006FEF"/>
    <w:rPr>
      <w:rFonts w:ascii="Times New Roman" w:hAnsi="Times New Roman" w:cs="Times New Roman"/>
      <w:sz w:val="24"/>
      <w:szCs w:val="24"/>
      <w:lang w:eastAsia="ar-SA" w:bidi="ar-SA"/>
    </w:rPr>
  </w:style>
  <w:style w:type="character" w:customStyle="1" w:styleId="Nagwek2Znak">
    <w:name w:val="Nagłówek 2 Znak"/>
    <w:link w:val="Nagwek2"/>
    <w:uiPriority w:val="99"/>
    <w:locked/>
    <w:rsid w:val="00407045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Nagwek3Znak">
    <w:name w:val="Nagłówek 3 Znak"/>
    <w:link w:val="Nagwek3"/>
    <w:uiPriority w:val="99"/>
    <w:locked/>
    <w:rsid w:val="00407045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Nagwek4Znak">
    <w:name w:val="Nagłówek 4 Znak"/>
    <w:link w:val="Nagwek4"/>
    <w:uiPriority w:val="99"/>
    <w:locked/>
    <w:rsid w:val="00407045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Nagwek5Znak">
    <w:name w:val="Nagłówek 5 Znak"/>
    <w:link w:val="Nagwek5"/>
    <w:uiPriority w:val="99"/>
    <w:locked/>
    <w:rsid w:val="00407045"/>
    <w:rPr>
      <w:rFonts w:ascii="Times New Roman" w:hAnsi="Times New Roman" w:cs="Times New Roman"/>
      <w:sz w:val="20"/>
      <w:szCs w:val="20"/>
      <w:lang w:eastAsia="ar-SA" w:bidi="ar-SA"/>
    </w:rPr>
  </w:style>
  <w:style w:type="character" w:customStyle="1" w:styleId="Nagwek6Znak">
    <w:name w:val="Nagłówek 6 Znak"/>
    <w:link w:val="Nagwek6"/>
    <w:uiPriority w:val="99"/>
    <w:locked/>
    <w:rsid w:val="00407045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Nagwek7Znak">
    <w:name w:val="Nagłówek 7 Znak"/>
    <w:link w:val="Nagwek7"/>
    <w:uiPriority w:val="99"/>
    <w:locked/>
    <w:rsid w:val="00407045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Nagwek8Znak">
    <w:name w:val="Nagłówek 8 Znak"/>
    <w:link w:val="Nagwek8"/>
    <w:uiPriority w:val="99"/>
    <w:locked/>
    <w:rsid w:val="00407045"/>
    <w:rPr>
      <w:rFonts w:ascii="Times New Roman" w:hAnsi="Times New Roman" w:cs="Times New Roman"/>
      <w:b/>
      <w:sz w:val="20"/>
      <w:szCs w:val="20"/>
      <w:lang w:eastAsia="ar-SA" w:bidi="ar-SA"/>
    </w:rPr>
  </w:style>
  <w:style w:type="character" w:customStyle="1" w:styleId="Nagwek9Znak">
    <w:name w:val="Nagłówek 9 Znak"/>
    <w:link w:val="Nagwek9"/>
    <w:uiPriority w:val="99"/>
    <w:locked/>
    <w:rsid w:val="00407045"/>
    <w:rPr>
      <w:rFonts w:ascii="Times New Roman" w:hAnsi="Times New Roman" w:cs="Times New Roman"/>
      <w:b/>
      <w:sz w:val="20"/>
      <w:szCs w:val="20"/>
      <w:lang w:eastAsia="ar-SA" w:bidi="ar-SA"/>
    </w:rPr>
  </w:style>
  <w:style w:type="paragraph" w:styleId="Tytu">
    <w:name w:val="Title"/>
    <w:basedOn w:val="Normalny"/>
    <w:next w:val="Normalny"/>
    <w:link w:val="TytuZnak"/>
    <w:uiPriority w:val="99"/>
    <w:qFormat/>
    <w:rsid w:val="00006FEF"/>
    <w:pPr>
      <w:jc w:val="center"/>
    </w:pPr>
    <w:rPr>
      <w:b/>
      <w:bCs/>
      <w:sz w:val="28"/>
    </w:rPr>
  </w:style>
  <w:style w:type="character" w:customStyle="1" w:styleId="TytuZnak">
    <w:name w:val="Tytuł Znak"/>
    <w:link w:val="Tytu"/>
    <w:uiPriority w:val="99"/>
    <w:locked/>
    <w:rsid w:val="00006FEF"/>
    <w:rPr>
      <w:rFonts w:ascii="Times New Roman" w:hAnsi="Times New Roman" w:cs="Times New Roman"/>
      <w:b/>
      <w:bCs/>
      <w:sz w:val="24"/>
      <w:szCs w:val="24"/>
      <w:lang w:eastAsia="ar-SA" w:bidi="ar-SA"/>
    </w:rPr>
  </w:style>
  <w:style w:type="paragraph" w:styleId="Podtytu">
    <w:name w:val="Subtitle"/>
    <w:basedOn w:val="Normalny"/>
    <w:next w:val="Normalny"/>
    <w:link w:val="PodtytuZnak"/>
    <w:uiPriority w:val="99"/>
    <w:qFormat/>
    <w:rsid w:val="00006FEF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PodtytuZnak">
    <w:name w:val="Podtytuł Znak"/>
    <w:link w:val="Podtytu"/>
    <w:uiPriority w:val="99"/>
    <w:locked/>
    <w:rsid w:val="00006FEF"/>
    <w:rPr>
      <w:rFonts w:ascii="Cambria" w:hAnsi="Cambria" w:cs="Times New Roman"/>
      <w:i/>
      <w:iCs/>
      <w:color w:val="4F81BD"/>
      <w:spacing w:val="15"/>
      <w:sz w:val="24"/>
      <w:szCs w:val="24"/>
      <w:lang w:eastAsia="ar-SA" w:bidi="ar-SA"/>
    </w:rPr>
  </w:style>
  <w:style w:type="paragraph" w:customStyle="1" w:styleId="Tekstpodstawowy21">
    <w:name w:val="Tekst podstawowy 21"/>
    <w:basedOn w:val="Normalny"/>
    <w:uiPriority w:val="99"/>
    <w:rsid w:val="00407045"/>
    <w:pPr>
      <w:jc w:val="center"/>
    </w:pPr>
    <w:rPr>
      <w:b/>
      <w:bCs/>
      <w:sz w:val="28"/>
    </w:rPr>
  </w:style>
  <w:style w:type="character" w:customStyle="1" w:styleId="WW8Num1z1">
    <w:name w:val="WW8Num1z1"/>
    <w:uiPriority w:val="99"/>
    <w:rsid w:val="00407045"/>
    <w:rPr>
      <w:rFonts w:ascii="Symbol" w:hAnsi="Symbol"/>
    </w:rPr>
  </w:style>
  <w:style w:type="character" w:customStyle="1" w:styleId="WW8Num2z0">
    <w:name w:val="WW8Num2z0"/>
    <w:uiPriority w:val="99"/>
    <w:rsid w:val="00407045"/>
    <w:rPr>
      <w:rFonts w:ascii="Symbol" w:hAnsi="Symbol"/>
    </w:rPr>
  </w:style>
  <w:style w:type="character" w:customStyle="1" w:styleId="WW8Num3z0">
    <w:name w:val="WW8Num3z0"/>
    <w:uiPriority w:val="99"/>
    <w:rsid w:val="00407045"/>
    <w:rPr>
      <w:rFonts w:ascii="Times New Roman" w:hAnsi="Times New Roman"/>
    </w:rPr>
  </w:style>
  <w:style w:type="character" w:customStyle="1" w:styleId="WW8Num4z0">
    <w:name w:val="WW8Num4z0"/>
    <w:uiPriority w:val="99"/>
    <w:rsid w:val="00407045"/>
    <w:rPr>
      <w:rFonts w:ascii="Wingdings" w:hAnsi="Wingdings"/>
    </w:rPr>
  </w:style>
  <w:style w:type="character" w:customStyle="1" w:styleId="WW8Num5z0">
    <w:name w:val="WW8Num5z0"/>
    <w:uiPriority w:val="99"/>
    <w:rsid w:val="00407045"/>
    <w:rPr>
      <w:rFonts w:ascii="Times New Roman" w:hAnsi="Times New Roman"/>
    </w:rPr>
  </w:style>
  <w:style w:type="character" w:customStyle="1" w:styleId="WW8Num6z0">
    <w:name w:val="WW8Num6z0"/>
    <w:uiPriority w:val="99"/>
    <w:rsid w:val="00407045"/>
    <w:rPr>
      <w:rFonts w:ascii="Symbol" w:hAnsi="Symbol"/>
    </w:rPr>
  </w:style>
  <w:style w:type="character" w:customStyle="1" w:styleId="WW8Num7z0">
    <w:name w:val="WW8Num7z0"/>
    <w:uiPriority w:val="99"/>
    <w:rsid w:val="00407045"/>
    <w:rPr>
      <w:rFonts w:ascii="Symbol" w:hAnsi="Symbol"/>
    </w:rPr>
  </w:style>
  <w:style w:type="character" w:customStyle="1" w:styleId="WW8Num8z0">
    <w:name w:val="WW8Num8z0"/>
    <w:uiPriority w:val="99"/>
    <w:rsid w:val="00407045"/>
    <w:rPr>
      <w:rFonts w:ascii="StarSymbol" w:eastAsia="StarSymbol"/>
      <w:sz w:val="18"/>
    </w:rPr>
  </w:style>
  <w:style w:type="character" w:customStyle="1" w:styleId="WW8Num9z0">
    <w:name w:val="WW8Num9z0"/>
    <w:uiPriority w:val="99"/>
    <w:rsid w:val="00407045"/>
    <w:rPr>
      <w:rFonts w:ascii="Times New Roman" w:hAnsi="Times New Roman"/>
    </w:rPr>
  </w:style>
  <w:style w:type="character" w:customStyle="1" w:styleId="WW8Num11z1">
    <w:name w:val="WW8Num11z1"/>
    <w:uiPriority w:val="99"/>
    <w:rsid w:val="00407045"/>
    <w:rPr>
      <w:rFonts w:ascii="Symbol" w:hAnsi="Symbol"/>
    </w:rPr>
  </w:style>
  <w:style w:type="character" w:customStyle="1" w:styleId="Domylnaczcionkaakapitu2">
    <w:name w:val="Domyślna czcionka akapitu2"/>
    <w:uiPriority w:val="99"/>
    <w:rsid w:val="00407045"/>
  </w:style>
  <w:style w:type="character" w:customStyle="1" w:styleId="Absatz-Standardschriftart">
    <w:name w:val="Absatz-Standardschriftart"/>
    <w:uiPriority w:val="99"/>
    <w:rsid w:val="00407045"/>
  </w:style>
  <w:style w:type="character" w:customStyle="1" w:styleId="WW-Absatz-Standardschriftart">
    <w:name w:val="WW-Absatz-Standardschriftart"/>
    <w:uiPriority w:val="99"/>
    <w:rsid w:val="00407045"/>
  </w:style>
  <w:style w:type="character" w:customStyle="1" w:styleId="WW8Num10z0">
    <w:name w:val="WW8Num10z0"/>
    <w:uiPriority w:val="99"/>
    <w:rsid w:val="00407045"/>
    <w:rPr>
      <w:rFonts w:ascii="StarSymbol" w:eastAsia="StarSymbol"/>
      <w:sz w:val="18"/>
    </w:rPr>
  </w:style>
  <w:style w:type="character" w:customStyle="1" w:styleId="WW-Absatz-Standardschriftart1">
    <w:name w:val="WW-Absatz-Standardschriftart1"/>
    <w:uiPriority w:val="99"/>
    <w:rsid w:val="00407045"/>
  </w:style>
  <w:style w:type="character" w:customStyle="1" w:styleId="WW-Absatz-Standardschriftart11">
    <w:name w:val="WW-Absatz-Standardschriftart11"/>
    <w:uiPriority w:val="99"/>
    <w:rsid w:val="00407045"/>
  </w:style>
  <w:style w:type="character" w:customStyle="1" w:styleId="WW-Absatz-Standardschriftart111">
    <w:name w:val="WW-Absatz-Standardschriftart111"/>
    <w:uiPriority w:val="99"/>
    <w:rsid w:val="00407045"/>
  </w:style>
  <w:style w:type="character" w:customStyle="1" w:styleId="WW-Absatz-Standardschriftart1111">
    <w:name w:val="WW-Absatz-Standardschriftart1111"/>
    <w:uiPriority w:val="99"/>
    <w:rsid w:val="00407045"/>
  </w:style>
  <w:style w:type="character" w:customStyle="1" w:styleId="WW8Num3z1">
    <w:name w:val="WW8Num3z1"/>
    <w:uiPriority w:val="99"/>
    <w:rsid w:val="00407045"/>
    <w:rPr>
      <w:rFonts w:ascii="Courier New" w:hAnsi="Courier New"/>
    </w:rPr>
  </w:style>
  <w:style w:type="character" w:customStyle="1" w:styleId="WW8Num3z2">
    <w:name w:val="WW8Num3z2"/>
    <w:uiPriority w:val="99"/>
    <w:rsid w:val="00407045"/>
    <w:rPr>
      <w:rFonts w:ascii="Wingdings" w:hAnsi="Wingdings"/>
    </w:rPr>
  </w:style>
  <w:style w:type="character" w:customStyle="1" w:styleId="WW8Num3z3">
    <w:name w:val="WW8Num3z3"/>
    <w:uiPriority w:val="99"/>
    <w:rsid w:val="00407045"/>
    <w:rPr>
      <w:rFonts w:ascii="Symbol" w:hAnsi="Symbol"/>
    </w:rPr>
  </w:style>
  <w:style w:type="character" w:customStyle="1" w:styleId="WW8Num4z1">
    <w:name w:val="WW8Num4z1"/>
    <w:uiPriority w:val="99"/>
    <w:rsid w:val="00407045"/>
    <w:rPr>
      <w:rFonts w:ascii="Courier New" w:hAnsi="Courier New"/>
    </w:rPr>
  </w:style>
  <w:style w:type="character" w:customStyle="1" w:styleId="WW8Num4z3">
    <w:name w:val="WW8Num4z3"/>
    <w:uiPriority w:val="99"/>
    <w:rsid w:val="00407045"/>
    <w:rPr>
      <w:rFonts w:ascii="Symbol" w:hAnsi="Symbol"/>
    </w:rPr>
  </w:style>
  <w:style w:type="character" w:customStyle="1" w:styleId="WW8Num6z1">
    <w:name w:val="WW8Num6z1"/>
    <w:uiPriority w:val="99"/>
    <w:rsid w:val="00407045"/>
    <w:rPr>
      <w:rFonts w:ascii="Courier New" w:hAnsi="Courier New"/>
    </w:rPr>
  </w:style>
  <w:style w:type="character" w:customStyle="1" w:styleId="WW8Num6z2">
    <w:name w:val="WW8Num6z2"/>
    <w:uiPriority w:val="99"/>
    <w:rsid w:val="00407045"/>
    <w:rPr>
      <w:rFonts w:ascii="Wingdings" w:hAnsi="Wingdings"/>
    </w:rPr>
  </w:style>
  <w:style w:type="character" w:customStyle="1" w:styleId="WW8Num9z1">
    <w:name w:val="WW8Num9z1"/>
    <w:uiPriority w:val="99"/>
    <w:rsid w:val="00407045"/>
    <w:rPr>
      <w:rFonts w:ascii="Courier New" w:hAnsi="Courier New"/>
    </w:rPr>
  </w:style>
  <w:style w:type="character" w:customStyle="1" w:styleId="WW8Num9z2">
    <w:name w:val="WW8Num9z2"/>
    <w:uiPriority w:val="99"/>
    <w:rsid w:val="00407045"/>
    <w:rPr>
      <w:rFonts w:ascii="Wingdings" w:hAnsi="Wingdings"/>
    </w:rPr>
  </w:style>
  <w:style w:type="character" w:customStyle="1" w:styleId="WW8Num9z3">
    <w:name w:val="WW8Num9z3"/>
    <w:uiPriority w:val="99"/>
    <w:rsid w:val="00407045"/>
    <w:rPr>
      <w:rFonts w:ascii="Symbol" w:hAnsi="Symbol"/>
    </w:rPr>
  </w:style>
  <w:style w:type="character" w:customStyle="1" w:styleId="Domylnaczcionkaakapitu1">
    <w:name w:val="Domyślna czcionka akapitu1"/>
    <w:uiPriority w:val="99"/>
    <w:rsid w:val="00407045"/>
  </w:style>
  <w:style w:type="character" w:styleId="Numerstrony">
    <w:name w:val="page number"/>
    <w:uiPriority w:val="99"/>
    <w:rsid w:val="00407045"/>
    <w:rPr>
      <w:rFonts w:cs="Times New Roman"/>
    </w:rPr>
  </w:style>
  <w:style w:type="character" w:customStyle="1" w:styleId="Symbolewypunktowania">
    <w:name w:val="Symbole wypunktowania"/>
    <w:uiPriority w:val="99"/>
    <w:rsid w:val="00407045"/>
    <w:rPr>
      <w:rFonts w:ascii="StarSymbol" w:eastAsia="StarSymbol" w:hAnsi="StarSymbol"/>
      <w:sz w:val="18"/>
    </w:rPr>
  </w:style>
  <w:style w:type="character" w:customStyle="1" w:styleId="Znakinumeracji">
    <w:name w:val="Znaki numeracji"/>
    <w:uiPriority w:val="99"/>
    <w:rsid w:val="00407045"/>
  </w:style>
  <w:style w:type="paragraph" w:styleId="Lista">
    <w:name w:val="List"/>
    <w:basedOn w:val="Tekstpodstawowy"/>
    <w:uiPriority w:val="99"/>
    <w:rsid w:val="00407045"/>
    <w:rPr>
      <w:rFonts w:cs="Tahoma"/>
    </w:rPr>
  </w:style>
  <w:style w:type="paragraph" w:customStyle="1" w:styleId="Podpis2">
    <w:name w:val="Podpis2"/>
    <w:basedOn w:val="Normalny"/>
    <w:uiPriority w:val="99"/>
    <w:rsid w:val="00407045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uiPriority w:val="99"/>
    <w:rsid w:val="00407045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uiPriority w:val="99"/>
    <w:rsid w:val="00407045"/>
    <w:pPr>
      <w:keepNext/>
      <w:spacing w:before="240" w:after="120"/>
    </w:pPr>
    <w:rPr>
      <w:rFonts w:ascii="Arial" w:eastAsia="Calibri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407045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Nagwek10">
    <w:name w:val="Nagłówek1"/>
    <w:basedOn w:val="Normalny"/>
    <w:next w:val="Tekstpodstawowy"/>
    <w:uiPriority w:val="99"/>
    <w:rsid w:val="00407045"/>
    <w:pPr>
      <w:keepNext/>
      <w:spacing w:before="240" w:after="120"/>
    </w:pPr>
    <w:rPr>
      <w:rFonts w:ascii="Arial" w:eastAsia="Calibri" w:hAnsi="Arial" w:cs="Tahoma"/>
      <w:sz w:val="28"/>
      <w:szCs w:val="28"/>
    </w:rPr>
  </w:style>
  <w:style w:type="paragraph" w:customStyle="1" w:styleId="1">
    <w:name w:val="1"/>
    <w:basedOn w:val="Normalny"/>
    <w:next w:val="Nagwek"/>
    <w:uiPriority w:val="99"/>
    <w:rsid w:val="0040704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4070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07045"/>
    <w:rPr>
      <w:rFonts w:ascii="Times New Roman" w:hAnsi="Times New Roman" w:cs="Times New Roman"/>
      <w:sz w:val="24"/>
      <w:szCs w:val="24"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407045"/>
    <w:pPr>
      <w:ind w:left="497" w:hanging="497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locked/>
    <w:rsid w:val="00407045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Tekstpodstawowywcity21">
    <w:name w:val="Tekst podstawowy wcięty 21"/>
    <w:basedOn w:val="Normalny"/>
    <w:uiPriority w:val="99"/>
    <w:rsid w:val="00407045"/>
    <w:pPr>
      <w:ind w:left="195" w:hanging="195"/>
    </w:pPr>
    <w:rPr>
      <w:sz w:val="28"/>
      <w:szCs w:val="20"/>
    </w:rPr>
  </w:style>
  <w:style w:type="paragraph" w:styleId="Stopka">
    <w:name w:val="footer"/>
    <w:basedOn w:val="Normalny"/>
    <w:link w:val="StopkaZnak"/>
    <w:uiPriority w:val="99"/>
    <w:rsid w:val="00407045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407045"/>
    <w:rPr>
      <w:rFonts w:ascii="Times New Roman" w:hAnsi="Times New Roman" w:cs="Times New Roman"/>
      <w:sz w:val="20"/>
      <w:szCs w:val="20"/>
      <w:lang w:eastAsia="ar-SA" w:bidi="ar-SA"/>
    </w:rPr>
  </w:style>
  <w:style w:type="paragraph" w:customStyle="1" w:styleId="Tekstpodstawowywcity31">
    <w:name w:val="Tekst podstawowy wcięty 31"/>
    <w:basedOn w:val="Normalny"/>
    <w:uiPriority w:val="99"/>
    <w:rsid w:val="00407045"/>
    <w:pPr>
      <w:ind w:left="214" w:hanging="214"/>
    </w:pPr>
    <w:rPr>
      <w:sz w:val="28"/>
      <w:szCs w:val="20"/>
    </w:rPr>
  </w:style>
  <w:style w:type="paragraph" w:customStyle="1" w:styleId="Tekstpodstawowy31">
    <w:name w:val="Tekst podstawowy 31"/>
    <w:basedOn w:val="Normalny"/>
    <w:uiPriority w:val="99"/>
    <w:rsid w:val="00407045"/>
    <w:pPr>
      <w:jc w:val="right"/>
    </w:pPr>
    <w:rPr>
      <w:sz w:val="22"/>
      <w:szCs w:val="20"/>
    </w:rPr>
  </w:style>
  <w:style w:type="paragraph" w:styleId="Tekstdymka">
    <w:name w:val="Balloon Text"/>
    <w:basedOn w:val="Normalny"/>
    <w:link w:val="TekstdymkaZnak"/>
    <w:uiPriority w:val="99"/>
    <w:rsid w:val="0040704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locked/>
    <w:rsid w:val="00407045"/>
    <w:rPr>
      <w:rFonts w:ascii="Tahoma" w:hAnsi="Tahoma" w:cs="Tahoma"/>
      <w:sz w:val="16"/>
      <w:szCs w:val="16"/>
      <w:lang w:eastAsia="ar-SA" w:bidi="ar-SA"/>
    </w:rPr>
  </w:style>
  <w:style w:type="paragraph" w:customStyle="1" w:styleId="Tekstpodstawowy32">
    <w:name w:val="Tekst podstawowy 32"/>
    <w:basedOn w:val="Normalny"/>
    <w:uiPriority w:val="99"/>
    <w:rsid w:val="00407045"/>
    <w:rPr>
      <w:szCs w:val="20"/>
    </w:rPr>
  </w:style>
  <w:style w:type="paragraph" w:customStyle="1" w:styleId="Nagwek21">
    <w:name w:val="Nag?—wek 2"/>
    <w:basedOn w:val="Normalny"/>
    <w:next w:val="Normalny"/>
    <w:uiPriority w:val="99"/>
    <w:rsid w:val="00407045"/>
    <w:pPr>
      <w:spacing w:before="120"/>
    </w:pPr>
    <w:rPr>
      <w:rFonts w:ascii="Arial" w:hAnsi="Arial"/>
      <w:b/>
      <w:szCs w:val="20"/>
    </w:rPr>
  </w:style>
  <w:style w:type="paragraph" w:customStyle="1" w:styleId="Zawartotabeli">
    <w:name w:val="Zawartość tabeli"/>
    <w:basedOn w:val="Normalny"/>
    <w:uiPriority w:val="99"/>
    <w:rsid w:val="00407045"/>
    <w:pPr>
      <w:suppressLineNumbers/>
    </w:pPr>
  </w:style>
  <w:style w:type="paragraph" w:customStyle="1" w:styleId="Nagwektabeli">
    <w:name w:val="Nagłówek tabeli"/>
    <w:basedOn w:val="Zawartotabeli"/>
    <w:uiPriority w:val="99"/>
    <w:rsid w:val="00407045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uiPriority w:val="99"/>
    <w:rsid w:val="00407045"/>
  </w:style>
  <w:style w:type="paragraph" w:customStyle="1" w:styleId="Tekstpodstawowy22">
    <w:name w:val="Tekst podstawowy 22"/>
    <w:basedOn w:val="Normalny"/>
    <w:uiPriority w:val="99"/>
    <w:rsid w:val="00407045"/>
    <w:pPr>
      <w:spacing w:after="120" w:line="480" w:lineRule="auto"/>
    </w:pPr>
  </w:style>
  <w:style w:type="paragraph" w:customStyle="1" w:styleId="Tekstpodstawowy321">
    <w:name w:val="Tekst podstawowy 321"/>
    <w:basedOn w:val="Normalny"/>
    <w:uiPriority w:val="99"/>
    <w:rsid w:val="00407045"/>
    <w:pPr>
      <w:spacing w:after="120"/>
    </w:pPr>
    <w:rPr>
      <w:sz w:val="16"/>
      <w:szCs w:val="16"/>
    </w:rPr>
  </w:style>
  <w:style w:type="paragraph" w:customStyle="1" w:styleId="Tekstpodstawowywcity32">
    <w:name w:val="Tekst podstawowy wcięty 32"/>
    <w:basedOn w:val="Normalny"/>
    <w:uiPriority w:val="99"/>
    <w:rsid w:val="00407045"/>
    <w:pPr>
      <w:spacing w:after="120"/>
      <w:ind w:left="283"/>
    </w:pPr>
    <w:rPr>
      <w:sz w:val="16"/>
      <w:szCs w:val="16"/>
    </w:rPr>
  </w:style>
  <w:style w:type="character" w:styleId="Odwoaniedokomentarza">
    <w:name w:val="annotation reference"/>
    <w:uiPriority w:val="99"/>
    <w:semiHidden/>
    <w:rsid w:val="0040704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0704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407045"/>
    <w:rPr>
      <w:rFonts w:ascii="Times New Roman" w:hAnsi="Times New Roman" w:cs="Times New Roman"/>
      <w:sz w:val="20"/>
      <w:szCs w:val="20"/>
      <w:lang w:eastAsia="ar-SA" w:bidi="ar-SA"/>
    </w:rPr>
  </w:style>
  <w:style w:type="paragraph" w:styleId="Tekstpodstawowywcity3">
    <w:name w:val="Body Text Indent 3"/>
    <w:basedOn w:val="Normalny"/>
    <w:link w:val="Tekstpodstawowywcity3Znak"/>
    <w:uiPriority w:val="99"/>
    <w:rsid w:val="00407045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407045"/>
    <w:rPr>
      <w:rFonts w:ascii="Times New Roman" w:hAnsi="Times New Roman" w:cs="Times New Roman"/>
      <w:sz w:val="16"/>
      <w:szCs w:val="16"/>
      <w:lang w:eastAsia="ar-SA" w:bidi="ar-SA"/>
    </w:rPr>
  </w:style>
  <w:style w:type="character" w:customStyle="1" w:styleId="Odwoaniedokomentarza1">
    <w:name w:val="Odwołanie do komentarza1"/>
    <w:uiPriority w:val="99"/>
    <w:rsid w:val="00407045"/>
    <w:rPr>
      <w:rFonts w:cs="Times New Roman"/>
      <w:sz w:val="16"/>
      <w:szCs w:val="16"/>
    </w:rPr>
  </w:style>
  <w:style w:type="paragraph" w:styleId="Tekstpodstawowy2">
    <w:name w:val="Body Text 2"/>
    <w:basedOn w:val="Normalny"/>
    <w:link w:val="Tekstpodstawowy2Znak"/>
    <w:uiPriority w:val="99"/>
    <w:rsid w:val="00407045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locked/>
    <w:rsid w:val="00407045"/>
    <w:rPr>
      <w:rFonts w:ascii="Times New Roman" w:hAnsi="Times New Roman" w:cs="Times New Roman"/>
      <w:sz w:val="24"/>
      <w:szCs w:val="24"/>
      <w:lang w:eastAsia="ar-SA" w:bidi="ar-SA"/>
    </w:rPr>
  </w:style>
  <w:style w:type="table" w:styleId="Tabela-Siatka">
    <w:name w:val="Table Grid"/>
    <w:basedOn w:val="Standardowy"/>
    <w:uiPriority w:val="99"/>
    <w:rsid w:val="0040704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99"/>
    <w:qFormat/>
    <w:rsid w:val="00407045"/>
    <w:rPr>
      <w:rFonts w:cs="Times New Roman"/>
      <w:b/>
      <w:bCs/>
    </w:rPr>
  </w:style>
  <w:style w:type="paragraph" w:styleId="Akapitzlist">
    <w:name w:val="List Paragraph"/>
    <w:basedOn w:val="Normalny"/>
    <w:uiPriority w:val="34"/>
    <w:qFormat/>
    <w:rsid w:val="00407045"/>
    <w:pPr>
      <w:ind w:left="708"/>
    </w:pPr>
  </w:style>
  <w:style w:type="character" w:styleId="Hipercze">
    <w:name w:val="Hyperlink"/>
    <w:uiPriority w:val="99"/>
    <w:semiHidden/>
    <w:unhideWhenUsed/>
    <w:locked/>
    <w:rsid w:val="00D176BE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locked/>
    <w:rsid w:val="00D176BE"/>
    <w:rPr>
      <w:color w:val="800080"/>
      <w:u w:val="single"/>
    </w:rPr>
  </w:style>
  <w:style w:type="paragraph" w:customStyle="1" w:styleId="xl58">
    <w:name w:val="xl58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59">
    <w:name w:val="xl59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60">
    <w:name w:val="xl60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61">
    <w:name w:val="xl61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62">
    <w:name w:val="xl62"/>
    <w:basedOn w:val="Normalny"/>
    <w:rsid w:val="00D176BE"/>
    <w:pPr>
      <w:pBdr>
        <w:left w:val="single" w:sz="4" w:space="0" w:color="000000"/>
        <w:bottom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63">
    <w:name w:val="xl63"/>
    <w:basedOn w:val="Normalny"/>
    <w:rsid w:val="00D176B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64">
    <w:name w:val="xl64"/>
    <w:basedOn w:val="Normalny"/>
    <w:rsid w:val="00D176BE"/>
    <w:pPr>
      <w:pBdr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65">
    <w:name w:val="xl65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66">
    <w:name w:val="xl66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67">
    <w:name w:val="xl67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68">
    <w:name w:val="xl68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69">
    <w:name w:val="xl69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0">
    <w:name w:val="xl70"/>
    <w:basedOn w:val="Normalny"/>
    <w:rsid w:val="00D176BE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1">
    <w:name w:val="xl71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2">
    <w:name w:val="xl72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3">
    <w:name w:val="xl73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pl-PL"/>
    </w:rPr>
  </w:style>
  <w:style w:type="paragraph" w:customStyle="1" w:styleId="xl74">
    <w:name w:val="xl74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lang w:eastAsia="pl-PL"/>
    </w:rPr>
  </w:style>
  <w:style w:type="paragraph" w:customStyle="1" w:styleId="xl75">
    <w:name w:val="xl75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6">
    <w:name w:val="xl76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7">
    <w:name w:val="xl77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8">
    <w:name w:val="xl78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BFBFB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79">
    <w:name w:val="xl79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0">
    <w:name w:val="xl80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1">
    <w:name w:val="xl81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2">
    <w:name w:val="xl82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8D8D8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3">
    <w:name w:val="xl83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4">
    <w:name w:val="xl84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5">
    <w:name w:val="xl85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6">
    <w:name w:val="xl86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7">
    <w:name w:val="xl87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8">
    <w:name w:val="xl88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89">
    <w:name w:val="xl89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90">
    <w:name w:val="xl90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91">
    <w:name w:val="xl91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92">
    <w:name w:val="xl92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93">
    <w:name w:val="xl93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  <w:lang w:eastAsia="pl-PL"/>
    </w:rPr>
  </w:style>
  <w:style w:type="paragraph" w:customStyle="1" w:styleId="xl94">
    <w:name w:val="xl94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8D8D8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  <w:lang w:eastAsia="pl-PL"/>
    </w:rPr>
  </w:style>
  <w:style w:type="paragraph" w:customStyle="1" w:styleId="xl95">
    <w:name w:val="xl95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BFBFBF"/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4"/>
      <w:szCs w:val="14"/>
      <w:lang w:eastAsia="pl-PL"/>
    </w:rPr>
  </w:style>
  <w:style w:type="paragraph" w:customStyle="1" w:styleId="xl96">
    <w:name w:val="xl96"/>
    <w:basedOn w:val="Normalny"/>
    <w:rsid w:val="00D176B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7">
    <w:name w:val="xl97"/>
    <w:basedOn w:val="Normalny"/>
    <w:rsid w:val="00D176BE"/>
    <w:pPr>
      <w:pBdr>
        <w:top w:val="single" w:sz="4" w:space="0" w:color="000000"/>
        <w:lef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8">
    <w:name w:val="xl98"/>
    <w:basedOn w:val="Normalny"/>
    <w:rsid w:val="00D176BE"/>
    <w:pPr>
      <w:pBdr>
        <w:left w:val="single" w:sz="4" w:space="0" w:color="000000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99">
    <w:name w:val="xl99"/>
    <w:basedOn w:val="Normalny"/>
    <w:rsid w:val="00D176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0">
    <w:name w:val="xl100"/>
    <w:basedOn w:val="Normalny"/>
    <w:rsid w:val="00D176BE"/>
    <w:pPr>
      <w:pBdr>
        <w:top w:val="single" w:sz="4" w:space="0" w:color="auto"/>
        <w:lef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1">
    <w:name w:val="xl101"/>
    <w:basedOn w:val="Normalny"/>
    <w:rsid w:val="00D176BE"/>
    <w:pPr>
      <w:pBdr>
        <w:top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2">
    <w:name w:val="xl102"/>
    <w:basedOn w:val="Normalny"/>
    <w:rsid w:val="00D176BE"/>
    <w:pPr>
      <w:pBdr>
        <w:top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3">
    <w:name w:val="xl103"/>
    <w:basedOn w:val="Normalny"/>
    <w:rsid w:val="00D176BE"/>
    <w:pPr>
      <w:pBdr>
        <w:lef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4">
    <w:name w:val="xl104"/>
    <w:basedOn w:val="Normalny"/>
    <w:rsid w:val="00D176BE"/>
    <w:pP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5">
    <w:name w:val="xl105"/>
    <w:basedOn w:val="Normalny"/>
    <w:rsid w:val="00D176BE"/>
    <w:pPr>
      <w:pBdr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6">
    <w:name w:val="xl106"/>
    <w:basedOn w:val="Normalny"/>
    <w:rsid w:val="00D176BE"/>
    <w:pPr>
      <w:pBdr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7">
    <w:name w:val="xl107"/>
    <w:basedOn w:val="Normalny"/>
    <w:rsid w:val="00D176BE"/>
    <w:pPr>
      <w:pBdr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xl108">
    <w:name w:val="xl108"/>
    <w:basedOn w:val="Normalny"/>
    <w:rsid w:val="00D176BE"/>
    <w:pPr>
      <w:pBdr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  <w:lang w:eastAsia="pl-PL"/>
    </w:rPr>
  </w:style>
  <w:style w:type="paragraph" w:customStyle="1" w:styleId="ListParagraph1">
    <w:name w:val="List Paragraph1"/>
    <w:basedOn w:val="Normalny"/>
    <w:uiPriority w:val="99"/>
    <w:rsid w:val="00495543"/>
    <w:pPr>
      <w:suppressAutoHyphens w:val="0"/>
      <w:ind w:left="720"/>
      <w:contextualSpacing/>
    </w:pPr>
    <w:rPr>
      <w:lang w:eastAsia="pl-PL"/>
    </w:rPr>
  </w:style>
  <w:style w:type="paragraph" w:styleId="Lista2">
    <w:name w:val="List 2"/>
    <w:basedOn w:val="Normalny"/>
    <w:uiPriority w:val="99"/>
    <w:unhideWhenUsed/>
    <w:locked/>
    <w:rsid w:val="00A905E7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locked/>
    <w:rsid w:val="00A905E7"/>
    <w:pPr>
      <w:ind w:left="849" w:hanging="283"/>
      <w:contextualSpacing/>
    </w:pPr>
  </w:style>
  <w:style w:type="paragraph" w:styleId="Zwrotpoegnalny">
    <w:name w:val="Closing"/>
    <w:basedOn w:val="Normalny"/>
    <w:link w:val="ZwrotpoegnalnyZnak"/>
    <w:uiPriority w:val="99"/>
    <w:unhideWhenUsed/>
    <w:locked/>
    <w:rsid w:val="00A905E7"/>
    <w:pPr>
      <w:ind w:left="4252"/>
    </w:pPr>
  </w:style>
  <w:style w:type="character" w:customStyle="1" w:styleId="ZwrotpoegnalnyZnak">
    <w:name w:val="Zwrot pożegnalny Znak"/>
    <w:link w:val="Zwrotpoegnalny"/>
    <w:uiPriority w:val="99"/>
    <w:rsid w:val="00A905E7"/>
    <w:rPr>
      <w:rFonts w:ascii="Times New Roman" w:eastAsia="Times New Roman" w:hAnsi="Times New Roman"/>
      <w:sz w:val="24"/>
      <w:szCs w:val="24"/>
      <w:lang w:eastAsia="ar-SA"/>
    </w:rPr>
  </w:style>
  <w:style w:type="paragraph" w:styleId="Listapunktowana">
    <w:name w:val="List Bullet"/>
    <w:basedOn w:val="Normalny"/>
    <w:uiPriority w:val="99"/>
    <w:unhideWhenUsed/>
    <w:locked/>
    <w:rsid w:val="00A905E7"/>
    <w:pPr>
      <w:numPr>
        <w:numId w:val="6"/>
      </w:numPr>
      <w:contextualSpacing/>
    </w:pPr>
  </w:style>
  <w:style w:type="paragraph" w:styleId="Listapunktowana2">
    <w:name w:val="List Bullet 2"/>
    <w:basedOn w:val="Normalny"/>
    <w:uiPriority w:val="99"/>
    <w:unhideWhenUsed/>
    <w:locked/>
    <w:rsid w:val="00A905E7"/>
    <w:pPr>
      <w:numPr>
        <w:numId w:val="7"/>
      </w:numPr>
      <w:contextualSpacing/>
    </w:pPr>
  </w:style>
  <w:style w:type="paragraph" w:styleId="Lista-kontynuacja">
    <w:name w:val="List Continue"/>
    <w:basedOn w:val="Normalny"/>
    <w:uiPriority w:val="99"/>
    <w:unhideWhenUsed/>
    <w:locked/>
    <w:rsid w:val="00A905E7"/>
    <w:pPr>
      <w:spacing w:after="120"/>
      <w:ind w:left="283"/>
      <w:contextualSpacing/>
    </w:pPr>
  </w:style>
  <w:style w:type="paragraph" w:styleId="Legenda">
    <w:name w:val="caption"/>
    <w:basedOn w:val="Normalny"/>
    <w:next w:val="Normalny"/>
    <w:uiPriority w:val="35"/>
    <w:unhideWhenUsed/>
    <w:qFormat/>
    <w:locked/>
    <w:rsid w:val="00A905E7"/>
    <w:rPr>
      <w:b/>
      <w:bCs/>
      <w:sz w:val="20"/>
      <w:szCs w:val="20"/>
    </w:rPr>
  </w:style>
  <w:style w:type="paragraph" w:styleId="Podpis">
    <w:name w:val="Signature"/>
    <w:basedOn w:val="Normalny"/>
    <w:link w:val="PodpisZnak"/>
    <w:uiPriority w:val="99"/>
    <w:unhideWhenUsed/>
    <w:locked/>
    <w:rsid w:val="00A905E7"/>
    <w:pPr>
      <w:ind w:left="4252"/>
    </w:pPr>
  </w:style>
  <w:style w:type="character" w:customStyle="1" w:styleId="PodpisZnak">
    <w:name w:val="Podpis Znak"/>
    <w:link w:val="Podpis"/>
    <w:uiPriority w:val="99"/>
    <w:rsid w:val="00A905E7"/>
    <w:rPr>
      <w:rFonts w:ascii="Times New Roman" w:eastAsia="Times New Roman" w:hAnsi="Times New Roman"/>
      <w:sz w:val="24"/>
      <w:szCs w:val="24"/>
      <w:lang w:eastAsia="ar-SA"/>
    </w:rPr>
  </w:style>
  <w:style w:type="paragraph" w:styleId="Wcicienormalne">
    <w:name w:val="Normal Indent"/>
    <w:basedOn w:val="Normalny"/>
    <w:uiPriority w:val="99"/>
    <w:unhideWhenUsed/>
    <w:locked/>
    <w:rsid w:val="00A905E7"/>
    <w:pPr>
      <w:ind w:left="708"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locked/>
    <w:rsid w:val="00A905E7"/>
    <w:pPr>
      <w:spacing w:after="120"/>
      <w:ind w:firstLine="210"/>
    </w:pPr>
    <w:rPr>
      <w:sz w:val="24"/>
    </w:rPr>
  </w:style>
  <w:style w:type="character" w:customStyle="1" w:styleId="TekstpodstawowyzwciciemZnak">
    <w:name w:val="Tekst podstawowy z wcięciem Znak"/>
    <w:link w:val="Tekstpodstawowyzwciciem"/>
    <w:uiPriority w:val="99"/>
    <w:rsid w:val="00A905E7"/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locked/>
    <w:rsid w:val="00A905E7"/>
    <w:pPr>
      <w:spacing w:after="120"/>
      <w:ind w:left="283" w:firstLine="210"/>
    </w:pPr>
    <w:rPr>
      <w:szCs w:val="24"/>
    </w:rPr>
  </w:style>
  <w:style w:type="character" w:customStyle="1" w:styleId="Tekstpodstawowyzwciciem2Znak">
    <w:name w:val="Tekst podstawowy z wcięciem 2 Znak"/>
    <w:link w:val="Tekstpodstawowyzwciciem2"/>
    <w:uiPriority w:val="99"/>
    <w:rsid w:val="00A905E7"/>
    <w:rPr>
      <w:rFonts w:ascii="Times New Roman" w:eastAsia="Times New Roman" w:hAnsi="Times New Roman" w:cs="Times New Roman"/>
      <w:sz w:val="24"/>
      <w:szCs w:val="24"/>
      <w:lang w:eastAsia="ar-SA" w:bidi="ar-SA"/>
    </w:rPr>
  </w:style>
  <w:style w:type="paragraph" w:customStyle="1" w:styleId="xl109">
    <w:name w:val="xl109"/>
    <w:basedOn w:val="Normalny"/>
    <w:rsid w:val="00AA7EC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textAlignment w:val="center"/>
    </w:pPr>
    <w:rPr>
      <w:sz w:val="16"/>
      <w:szCs w:val="16"/>
      <w:lang w:eastAsia="pl-PL"/>
    </w:rPr>
  </w:style>
  <w:style w:type="paragraph" w:customStyle="1" w:styleId="xl110">
    <w:name w:val="xl110"/>
    <w:basedOn w:val="Normalny"/>
    <w:rsid w:val="00AA7EC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111">
    <w:name w:val="xl111"/>
    <w:basedOn w:val="Normalny"/>
    <w:rsid w:val="00AA7ECE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112">
    <w:name w:val="xl112"/>
    <w:basedOn w:val="Normalny"/>
    <w:rsid w:val="00AA7E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uppressAutoHyphens w:val="0"/>
      <w:spacing w:before="100" w:beforeAutospacing="1" w:after="100" w:afterAutospacing="1"/>
      <w:jc w:val="right"/>
      <w:textAlignment w:val="center"/>
    </w:pPr>
    <w:rPr>
      <w:sz w:val="16"/>
      <w:szCs w:val="16"/>
      <w:lang w:eastAsia="pl-PL"/>
    </w:rPr>
  </w:style>
  <w:style w:type="paragraph" w:customStyle="1" w:styleId="xl113">
    <w:name w:val="xl113"/>
    <w:basedOn w:val="Normalny"/>
    <w:rsid w:val="00AA7ECE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D9D9D9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rsid w:val="00CD4030"/>
    <w:pPr>
      <w:widowControl w:val="0"/>
      <w:suppressAutoHyphens/>
      <w:autoSpaceDN w:val="0"/>
      <w:textAlignment w:val="baseline"/>
    </w:pPr>
    <w:rPr>
      <w:rFonts w:ascii="Times New Roman" w:eastAsia="Lucida Sans Unicode" w:hAnsi="Times New Roman" w:cs="Tahoma"/>
      <w:kern w:val="3"/>
      <w:sz w:val="24"/>
      <w:szCs w:val="24"/>
    </w:rPr>
  </w:style>
  <w:style w:type="paragraph" w:styleId="NormalnyWeb">
    <w:name w:val="Normal (Web)"/>
    <w:basedOn w:val="Normalny"/>
    <w:uiPriority w:val="99"/>
    <w:unhideWhenUsed/>
    <w:locked/>
    <w:rsid w:val="004E26ED"/>
    <w:pPr>
      <w:suppressAutoHyphens w:val="0"/>
      <w:spacing w:before="100" w:beforeAutospacing="1" w:after="100" w:afterAutospacing="1"/>
    </w:pPr>
    <w:rPr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3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9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38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4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75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2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63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1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03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1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8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76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7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0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72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90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9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96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7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23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63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4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8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2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0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9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7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1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26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0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5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3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82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92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0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5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0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6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E08499-BCA3-4FDF-9765-CA10CBABB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15895</TotalTime>
  <Pages>1</Pages>
  <Words>16787</Words>
  <Characters>100722</Characters>
  <Application>Microsoft Office Word</Application>
  <DocSecurity>0</DocSecurity>
  <Lines>839</Lines>
  <Paragraphs>234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Ntt</dc:creator>
  <cp:keywords/>
  <dc:description/>
  <cp:lastModifiedBy>Beata Lis</cp:lastModifiedBy>
  <cp:revision>516</cp:revision>
  <cp:lastPrinted>2019-03-21T11:56:00Z</cp:lastPrinted>
  <dcterms:created xsi:type="dcterms:W3CDTF">2011-03-09T09:29:00Z</dcterms:created>
  <dcterms:modified xsi:type="dcterms:W3CDTF">2019-03-27T10:27:00Z</dcterms:modified>
</cp:coreProperties>
</file>