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A25" w:rsidRPr="00AD6DCB" w:rsidRDefault="00B06A25" w:rsidP="00006FEF">
      <w:pPr>
        <w:spacing w:line="360" w:lineRule="auto"/>
        <w:jc w:val="center"/>
        <w:rPr>
          <w:b/>
          <w:sz w:val="32"/>
          <w:szCs w:val="32"/>
        </w:rPr>
      </w:pPr>
      <w:r w:rsidRPr="00AD6DCB">
        <w:rPr>
          <w:b/>
          <w:sz w:val="32"/>
          <w:szCs w:val="32"/>
        </w:rPr>
        <w:t>BURMISTRZ  MIASTA  I  GMINY</w:t>
      </w:r>
    </w:p>
    <w:p w:rsidR="00B06A25" w:rsidRPr="00AD6DCB" w:rsidRDefault="00B06A25" w:rsidP="00006FEF">
      <w:pPr>
        <w:spacing w:line="360" w:lineRule="auto"/>
        <w:jc w:val="center"/>
        <w:rPr>
          <w:b/>
          <w:sz w:val="32"/>
          <w:szCs w:val="32"/>
        </w:rPr>
      </w:pPr>
      <w:r w:rsidRPr="00AD6DCB">
        <w:rPr>
          <w:b/>
          <w:sz w:val="32"/>
          <w:szCs w:val="32"/>
        </w:rPr>
        <w:t>KOŃSKIE</w:t>
      </w:r>
    </w:p>
    <w:p w:rsidR="00B06A25" w:rsidRPr="00AD6DCB" w:rsidRDefault="00B06A25" w:rsidP="00006FEF">
      <w:pPr>
        <w:spacing w:line="360" w:lineRule="auto"/>
        <w:jc w:val="center"/>
        <w:rPr>
          <w:b/>
          <w:sz w:val="32"/>
          <w:szCs w:val="32"/>
        </w:rPr>
      </w:pPr>
    </w:p>
    <w:p w:rsidR="00B06A25" w:rsidRPr="00AD6DCB" w:rsidRDefault="00B06A25" w:rsidP="00006FEF">
      <w:pPr>
        <w:spacing w:line="360" w:lineRule="auto"/>
        <w:jc w:val="center"/>
        <w:rPr>
          <w:b/>
          <w:sz w:val="32"/>
          <w:szCs w:val="32"/>
        </w:rPr>
      </w:pPr>
    </w:p>
    <w:p w:rsidR="00B06A25" w:rsidRPr="00AD6DCB" w:rsidRDefault="00B06A25" w:rsidP="00006FEF">
      <w:pPr>
        <w:spacing w:line="360" w:lineRule="auto"/>
        <w:jc w:val="center"/>
        <w:rPr>
          <w:b/>
          <w:sz w:val="32"/>
          <w:szCs w:val="32"/>
        </w:rPr>
      </w:pPr>
    </w:p>
    <w:p w:rsidR="00B06A25" w:rsidRPr="00AD6DCB" w:rsidRDefault="00B06A25" w:rsidP="00006FEF">
      <w:pPr>
        <w:spacing w:line="360" w:lineRule="auto"/>
        <w:jc w:val="center"/>
        <w:rPr>
          <w:b/>
          <w:sz w:val="32"/>
          <w:szCs w:val="32"/>
        </w:rPr>
      </w:pPr>
    </w:p>
    <w:p w:rsidR="00B06A25" w:rsidRPr="00AD6DCB" w:rsidRDefault="00B06A25" w:rsidP="00006FEF">
      <w:pPr>
        <w:spacing w:line="360" w:lineRule="auto"/>
        <w:jc w:val="center"/>
        <w:rPr>
          <w:b/>
          <w:sz w:val="32"/>
          <w:szCs w:val="32"/>
        </w:rPr>
      </w:pPr>
    </w:p>
    <w:p w:rsidR="00B06A25" w:rsidRPr="00AD6DCB" w:rsidRDefault="00B06A25" w:rsidP="00006FEF">
      <w:pPr>
        <w:spacing w:line="360" w:lineRule="auto"/>
        <w:jc w:val="center"/>
        <w:rPr>
          <w:b/>
          <w:sz w:val="52"/>
          <w:szCs w:val="52"/>
        </w:rPr>
      </w:pPr>
      <w:r w:rsidRPr="00AD6DCB">
        <w:rPr>
          <w:b/>
          <w:sz w:val="52"/>
          <w:szCs w:val="52"/>
        </w:rPr>
        <w:t>S P R A W O Z D A N I E</w:t>
      </w:r>
    </w:p>
    <w:p w:rsidR="00B06A25" w:rsidRPr="00AD6DCB" w:rsidRDefault="00B06A25" w:rsidP="00006FEF">
      <w:pPr>
        <w:spacing w:line="360" w:lineRule="auto"/>
        <w:jc w:val="center"/>
        <w:rPr>
          <w:b/>
          <w:sz w:val="32"/>
          <w:szCs w:val="32"/>
        </w:rPr>
      </w:pPr>
    </w:p>
    <w:p w:rsidR="00B06A25" w:rsidRPr="00AD6DCB" w:rsidRDefault="00B06A25" w:rsidP="00006FEF">
      <w:pPr>
        <w:spacing w:line="360" w:lineRule="auto"/>
        <w:jc w:val="center"/>
        <w:rPr>
          <w:b/>
          <w:sz w:val="32"/>
          <w:szCs w:val="32"/>
        </w:rPr>
      </w:pPr>
      <w:r w:rsidRPr="00AD6DCB">
        <w:rPr>
          <w:b/>
          <w:sz w:val="32"/>
          <w:szCs w:val="32"/>
        </w:rPr>
        <w:t xml:space="preserve">Z   W Y K O N A N I A   B U D Ż E T U </w:t>
      </w:r>
    </w:p>
    <w:p w:rsidR="00B06A25" w:rsidRPr="00AD6DCB" w:rsidRDefault="00B06A25" w:rsidP="00006FEF">
      <w:pPr>
        <w:spacing w:line="360" w:lineRule="auto"/>
        <w:jc w:val="center"/>
        <w:rPr>
          <w:b/>
          <w:sz w:val="32"/>
          <w:szCs w:val="32"/>
        </w:rPr>
      </w:pPr>
      <w:r w:rsidRPr="00AD6DCB">
        <w:rPr>
          <w:b/>
          <w:sz w:val="32"/>
          <w:szCs w:val="32"/>
        </w:rPr>
        <w:t>Z A    201</w:t>
      </w:r>
      <w:r w:rsidR="00AD6DCB" w:rsidRPr="00AD6DCB">
        <w:rPr>
          <w:b/>
          <w:sz w:val="32"/>
          <w:szCs w:val="32"/>
        </w:rPr>
        <w:t>7</w:t>
      </w:r>
      <w:r w:rsidRPr="00AD6DCB">
        <w:rPr>
          <w:b/>
          <w:sz w:val="32"/>
          <w:szCs w:val="32"/>
        </w:rPr>
        <w:t xml:space="preserve"> ROK</w:t>
      </w:r>
    </w:p>
    <w:p w:rsidR="00B06A25" w:rsidRPr="00AD6DCB" w:rsidRDefault="00B06A25" w:rsidP="00006FEF">
      <w:pPr>
        <w:spacing w:line="360" w:lineRule="auto"/>
        <w:jc w:val="center"/>
        <w:rPr>
          <w:b/>
          <w:sz w:val="32"/>
          <w:szCs w:val="32"/>
        </w:rPr>
      </w:pPr>
    </w:p>
    <w:p w:rsidR="00B06A25" w:rsidRPr="00C23F66" w:rsidRDefault="00B06A25" w:rsidP="00006FEF">
      <w:pPr>
        <w:spacing w:line="360" w:lineRule="auto"/>
        <w:jc w:val="center"/>
        <w:rPr>
          <w:b/>
          <w:color w:val="FF0000"/>
          <w:sz w:val="32"/>
          <w:szCs w:val="32"/>
        </w:rPr>
      </w:pPr>
    </w:p>
    <w:p w:rsidR="00B06A25" w:rsidRPr="00C23F66" w:rsidRDefault="00B06A25" w:rsidP="00006FEF">
      <w:pPr>
        <w:spacing w:line="360" w:lineRule="auto"/>
        <w:jc w:val="center"/>
        <w:rPr>
          <w:b/>
          <w:color w:val="FF0000"/>
          <w:sz w:val="32"/>
          <w:szCs w:val="32"/>
        </w:rPr>
      </w:pPr>
    </w:p>
    <w:p w:rsidR="00B06A25" w:rsidRPr="00C23F66" w:rsidRDefault="00B06A25" w:rsidP="00006FEF">
      <w:pPr>
        <w:spacing w:line="360" w:lineRule="auto"/>
        <w:jc w:val="center"/>
        <w:rPr>
          <w:b/>
          <w:color w:val="FF0000"/>
          <w:sz w:val="32"/>
          <w:szCs w:val="32"/>
        </w:rPr>
      </w:pPr>
    </w:p>
    <w:p w:rsidR="00B06A25" w:rsidRPr="00C23F66" w:rsidRDefault="00B06A25" w:rsidP="00006FEF">
      <w:pPr>
        <w:spacing w:line="360" w:lineRule="auto"/>
        <w:jc w:val="center"/>
        <w:rPr>
          <w:b/>
          <w:color w:val="FF0000"/>
          <w:sz w:val="32"/>
          <w:szCs w:val="32"/>
        </w:rPr>
      </w:pPr>
    </w:p>
    <w:p w:rsidR="00B06A25" w:rsidRPr="00C23F66" w:rsidRDefault="00B06A25" w:rsidP="00006FEF">
      <w:pPr>
        <w:spacing w:line="360" w:lineRule="auto"/>
        <w:jc w:val="center"/>
        <w:rPr>
          <w:b/>
          <w:color w:val="FF0000"/>
          <w:sz w:val="32"/>
          <w:szCs w:val="32"/>
        </w:rPr>
      </w:pPr>
    </w:p>
    <w:p w:rsidR="00B06A25" w:rsidRPr="00C23F66" w:rsidRDefault="00B06A25" w:rsidP="00006FEF">
      <w:pPr>
        <w:spacing w:line="360" w:lineRule="auto"/>
        <w:jc w:val="center"/>
        <w:rPr>
          <w:b/>
          <w:color w:val="FF0000"/>
          <w:sz w:val="32"/>
          <w:szCs w:val="32"/>
        </w:rPr>
      </w:pPr>
    </w:p>
    <w:p w:rsidR="00B06A25" w:rsidRPr="00C23F66" w:rsidRDefault="00B06A25" w:rsidP="00006FEF">
      <w:pPr>
        <w:spacing w:line="360" w:lineRule="auto"/>
        <w:jc w:val="center"/>
        <w:rPr>
          <w:b/>
          <w:color w:val="FF0000"/>
          <w:sz w:val="32"/>
          <w:szCs w:val="32"/>
        </w:rPr>
      </w:pPr>
    </w:p>
    <w:p w:rsidR="00B06A25" w:rsidRPr="00C23F66" w:rsidRDefault="00B06A25" w:rsidP="00006FEF">
      <w:pPr>
        <w:spacing w:line="360" w:lineRule="auto"/>
        <w:jc w:val="center"/>
        <w:rPr>
          <w:b/>
          <w:color w:val="FF0000"/>
          <w:sz w:val="32"/>
          <w:szCs w:val="32"/>
        </w:rPr>
      </w:pPr>
    </w:p>
    <w:p w:rsidR="00B06A25" w:rsidRPr="00C23F66" w:rsidRDefault="00B06A25" w:rsidP="00006FEF">
      <w:pPr>
        <w:spacing w:line="360" w:lineRule="auto"/>
        <w:jc w:val="center"/>
        <w:rPr>
          <w:b/>
          <w:color w:val="FF0000"/>
          <w:sz w:val="32"/>
          <w:szCs w:val="32"/>
        </w:rPr>
      </w:pPr>
    </w:p>
    <w:p w:rsidR="00B06A25" w:rsidRPr="00C23F66" w:rsidRDefault="00B06A25" w:rsidP="00006FEF">
      <w:pPr>
        <w:spacing w:line="360" w:lineRule="auto"/>
        <w:jc w:val="center"/>
        <w:rPr>
          <w:b/>
          <w:color w:val="FF0000"/>
          <w:sz w:val="32"/>
          <w:szCs w:val="32"/>
        </w:rPr>
      </w:pPr>
    </w:p>
    <w:p w:rsidR="00B06A25" w:rsidRPr="00C23F66" w:rsidRDefault="00B06A25" w:rsidP="00006FEF">
      <w:pPr>
        <w:spacing w:line="360" w:lineRule="auto"/>
        <w:jc w:val="center"/>
        <w:rPr>
          <w:b/>
          <w:color w:val="FF0000"/>
          <w:sz w:val="32"/>
          <w:szCs w:val="32"/>
        </w:rPr>
      </w:pPr>
    </w:p>
    <w:p w:rsidR="00B06A25" w:rsidRPr="00AD6DCB" w:rsidRDefault="00B06A25" w:rsidP="00006FEF">
      <w:pPr>
        <w:spacing w:line="360" w:lineRule="auto"/>
        <w:jc w:val="center"/>
        <w:rPr>
          <w:b/>
          <w:sz w:val="32"/>
          <w:szCs w:val="32"/>
        </w:rPr>
      </w:pPr>
      <w:r w:rsidRPr="00AD6DCB">
        <w:rPr>
          <w:b/>
          <w:sz w:val="32"/>
          <w:szCs w:val="32"/>
        </w:rPr>
        <w:t>KOŃSKIE, MARZEC 201</w:t>
      </w:r>
      <w:r w:rsidR="00AD6DCB" w:rsidRPr="00AD6DCB">
        <w:rPr>
          <w:b/>
          <w:sz w:val="32"/>
          <w:szCs w:val="32"/>
        </w:rPr>
        <w:t>8</w:t>
      </w:r>
      <w:r w:rsidRPr="00AD6DCB">
        <w:rPr>
          <w:b/>
          <w:sz w:val="32"/>
          <w:szCs w:val="32"/>
        </w:rPr>
        <w:t xml:space="preserve"> ROK</w:t>
      </w:r>
    </w:p>
    <w:p w:rsidR="00EC796E" w:rsidRPr="00C23F66" w:rsidRDefault="00EC796E" w:rsidP="00006FEF">
      <w:pPr>
        <w:spacing w:line="360" w:lineRule="auto"/>
        <w:jc w:val="center"/>
        <w:rPr>
          <w:b/>
          <w:color w:val="FF0000"/>
          <w:sz w:val="32"/>
          <w:szCs w:val="32"/>
        </w:rPr>
      </w:pPr>
    </w:p>
    <w:p w:rsidR="00B06A25" w:rsidRPr="00700811" w:rsidRDefault="00B06A25" w:rsidP="00DC2FB8">
      <w:pPr>
        <w:spacing w:line="360" w:lineRule="auto"/>
        <w:jc w:val="both"/>
        <w:rPr>
          <w:b/>
          <w:bCs/>
        </w:rPr>
      </w:pPr>
      <w:r w:rsidRPr="00C23F66">
        <w:rPr>
          <w:bCs/>
          <w:color w:val="FF0000"/>
          <w:sz w:val="28"/>
        </w:rPr>
        <w:lastRenderedPageBreak/>
        <w:tab/>
      </w:r>
      <w:r w:rsidRPr="00700811">
        <w:rPr>
          <w:bCs/>
        </w:rPr>
        <w:t>Miasto i Gmina Końskie zajmuje powierzchnię 25 01</w:t>
      </w:r>
      <w:r w:rsidR="009679BE" w:rsidRPr="00700811">
        <w:rPr>
          <w:bCs/>
        </w:rPr>
        <w:t>8</w:t>
      </w:r>
      <w:r w:rsidRPr="00700811">
        <w:rPr>
          <w:bCs/>
        </w:rPr>
        <w:t xml:space="preserve"> ha. Miasto zajmuje 1</w:t>
      </w:r>
      <w:r w:rsidR="00CD5204" w:rsidRPr="00700811">
        <w:rPr>
          <w:bCs/>
        </w:rPr>
        <w:t xml:space="preserve"> </w:t>
      </w:r>
      <w:r w:rsidRPr="00700811">
        <w:rPr>
          <w:bCs/>
        </w:rPr>
        <w:t>770 ha, zaś Gmina 23 24</w:t>
      </w:r>
      <w:r w:rsidR="006B720C" w:rsidRPr="00700811">
        <w:rPr>
          <w:bCs/>
        </w:rPr>
        <w:t>7</w:t>
      </w:r>
      <w:r w:rsidRPr="00700811">
        <w:rPr>
          <w:bCs/>
        </w:rPr>
        <w:t xml:space="preserve"> ha. Ponad połowę powierzchni ogółem zajmują lasy i grunty leśne – </w:t>
      </w:r>
      <w:r w:rsidR="00CD5204" w:rsidRPr="00700811">
        <w:rPr>
          <w:bCs/>
        </w:rPr>
        <w:t xml:space="preserve">12 </w:t>
      </w:r>
      <w:r w:rsidR="006B720C" w:rsidRPr="00700811">
        <w:rPr>
          <w:bCs/>
        </w:rPr>
        <w:t>808</w:t>
      </w:r>
      <w:r w:rsidRPr="00700811">
        <w:rPr>
          <w:bCs/>
        </w:rPr>
        <w:t xml:space="preserve"> ha.</w:t>
      </w:r>
    </w:p>
    <w:p w:rsidR="00B06A25" w:rsidRPr="00F82853" w:rsidRDefault="00B06A25" w:rsidP="00DC2FB8">
      <w:pPr>
        <w:spacing w:line="360" w:lineRule="auto"/>
        <w:jc w:val="both"/>
        <w:rPr>
          <w:bCs/>
        </w:rPr>
      </w:pPr>
      <w:r w:rsidRPr="00C23F66">
        <w:rPr>
          <w:b/>
          <w:bCs/>
          <w:color w:val="FF0000"/>
        </w:rPr>
        <w:tab/>
      </w:r>
      <w:r w:rsidRPr="00F82853">
        <w:rPr>
          <w:bCs/>
        </w:rPr>
        <w:t>Na dzień 31 grudnia 201</w:t>
      </w:r>
      <w:r w:rsidR="00700811" w:rsidRPr="00F82853">
        <w:rPr>
          <w:bCs/>
        </w:rPr>
        <w:t>7</w:t>
      </w:r>
      <w:r w:rsidRPr="00F82853">
        <w:rPr>
          <w:bCs/>
        </w:rPr>
        <w:t xml:space="preserve"> roku Gmina Końskie liczyła </w:t>
      </w:r>
      <w:r w:rsidR="00F82853" w:rsidRPr="00F82853">
        <w:rPr>
          <w:bCs/>
        </w:rPr>
        <w:t>35 816</w:t>
      </w:r>
      <w:r w:rsidRPr="00F82853">
        <w:rPr>
          <w:bCs/>
        </w:rPr>
        <w:t xml:space="preserve"> mieszkańców, w tym </w:t>
      </w:r>
      <w:r w:rsidR="00F82853" w:rsidRPr="00F82853">
        <w:rPr>
          <w:bCs/>
        </w:rPr>
        <w:t>19 584</w:t>
      </w:r>
      <w:r w:rsidRPr="00F82853">
        <w:rPr>
          <w:bCs/>
        </w:rPr>
        <w:t xml:space="preserve"> </w:t>
      </w:r>
      <w:r w:rsidR="00230310" w:rsidRPr="00F82853">
        <w:rPr>
          <w:bCs/>
        </w:rPr>
        <w:br/>
      </w:r>
      <w:r w:rsidRPr="00F82853">
        <w:rPr>
          <w:bCs/>
        </w:rPr>
        <w:t xml:space="preserve">w mieście, 16 </w:t>
      </w:r>
      <w:r w:rsidR="00F82853" w:rsidRPr="00F82853">
        <w:rPr>
          <w:bCs/>
        </w:rPr>
        <w:t>232</w:t>
      </w:r>
      <w:r w:rsidRPr="00F82853">
        <w:rPr>
          <w:bCs/>
        </w:rPr>
        <w:t xml:space="preserve"> na wsi.</w:t>
      </w:r>
    </w:p>
    <w:p w:rsidR="00B06A25" w:rsidRPr="00F82853" w:rsidRDefault="00B06A25" w:rsidP="00DC2FB8">
      <w:pPr>
        <w:spacing w:line="360" w:lineRule="auto"/>
        <w:jc w:val="both"/>
        <w:rPr>
          <w:bCs/>
        </w:rPr>
      </w:pPr>
      <w:r w:rsidRPr="00F82853">
        <w:rPr>
          <w:bCs/>
        </w:rPr>
        <w:t>Liczba ludności w porównaniu do 20</w:t>
      </w:r>
      <w:r w:rsidR="00592475" w:rsidRPr="00F82853">
        <w:rPr>
          <w:bCs/>
        </w:rPr>
        <w:t>1</w:t>
      </w:r>
      <w:r w:rsidR="00272EFC" w:rsidRPr="00F82853">
        <w:rPr>
          <w:bCs/>
        </w:rPr>
        <w:t>6</w:t>
      </w:r>
      <w:r w:rsidRPr="00F82853">
        <w:rPr>
          <w:bCs/>
        </w:rPr>
        <w:t xml:space="preserve"> r. </w:t>
      </w:r>
      <w:r w:rsidR="006A37FE" w:rsidRPr="00F82853">
        <w:rPr>
          <w:bCs/>
        </w:rPr>
        <w:t>z</w:t>
      </w:r>
      <w:r w:rsidR="006D0216" w:rsidRPr="00F82853">
        <w:rPr>
          <w:bCs/>
        </w:rPr>
        <w:t>mniej</w:t>
      </w:r>
      <w:r w:rsidR="006A37FE" w:rsidRPr="00F82853">
        <w:rPr>
          <w:bCs/>
        </w:rPr>
        <w:t>szyła się</w:t>
      </w:r>
      <w:r w:rsidRPr="00F82853">
        <w:rPr>
          <w:bCs/>
        </w:rPr>
        <w:t xml:space="preserve"> o </w:t>
      </w:r>
      <w:r w:rsidR="00F82853" w:rsidRPr="00F82853">
        <w:rPr>
          <w:bCs/>
        </w:rPr>
        <w:t>351</w:t>
      </w:r>
      <w:r w:rsidR="008346F3" w:rsidRPr="00F82853">
        <w:rPr>
          <w:bCs/>
        </w:rPr>
        <w:t xml:space="preserve"> </w:t>
      </w:r>
      <w:r w:rsidRPr="00F82853">
        <w:rPr>
          <w:bCs/>
        </w:rPr>
        <w:t>os</w:t>
      </w:r>
      <w:r w:rsidR="006A37FE" w:rsidRPr="00F82853">
        <w:rPr>
          <w:bCs/>
        </w:rPr>
        <w:t>ób</w:t>
      </w:r>
      <w:r w:rsidRPr="00F82853">
        <w:rPr>
          <w:bCs/>
        </w:rPr>
        <w:t>.</w:t>
      </w:r>
    </w:p>
    <w:p w:rsidR="00B06A25" w:rsidRPr="00F82853" w:rsidRDefault="00B06A25" w:rsidP="00DC2FB8">
      <w:pPr>
        <w:spacing w:line="360" w:lineRule="auto"/>
        <w:jc w:val="both"/>
        <w:rPr>
          <w:bCs/>
        </w:rPr>
      </w:pPr>
      <w:r w:rsidRPr="00F82853">
        <w:rPr>
          <w:bCs/>
        </w:rPr>
        <w:t>Przyrost naturalny ludności za 201</w:t>
      </w:r>
      <w:r w:rsidR="00272EFC" w:rsidRPr="00F82853">
        <w:rPr>
          <w:bCs/>
        </w:rPr>
        <w:t>7</w:t>
      </w:r>
      <w:r w:rsidRPr="00F82853">
        <w:rPr>
          <w:bCs/>
        </w:rPr>
        <w:t xml:space="preserve"> r. wynosi minus </w:t>
      </w:r>
      <w:r w:rsidR="006A37FE" w:rsidRPr="00F82853">
        <w:rPr>
          <w:bCs/>
        </w:rPr>
        <w:t>1</w:t>
      </w:r>
      <w:r w:rsidR="00F82853" w:rsidRPr="00F82853">
        <w:rPr>
          <w:bCs/>
        </w:rPr>
        <w:t>34</w:t>
      </w:r>
      <w:r w:rsidRPr="00F82853">
        <w:rPr>
          <w:bCs/>
        </w:rPr>
        <w:t xml:space="preserve"> (zmarł</w:t>
      </w:r>
      <w:r w:rsidR="002B4251" w:rsidRPr="00F82853">
        <w:rPr>
          <w:bCs/>
        </w:rPr>
        <w:t>o</w:t>
      </w:r>
      <w:r w:rsidRPr="00F82853">
        <w:rPr>
          <w:bCs/>
        </w:rPr>
        <w:t xml:space="preserve"> </w:t>
      </w:r>
      <w:r w:rsidR="008346F3" w:rsidRPr="00F82853">
        <w:rPr>
          <w:bCs/>
        </w:rPr>
        <w:t>4</w:t>
      </w:r>
      <w:r w:rsidR="00F82853" w:rsidRPr="00F82853">
        <w:rPr>
          <w:bCs/>
        </w:rPr>
        <w:t>1</w:t>
      </w:r>
      <w:r w:rsidR="008346F3" w:rsidRPr="00F82853">
        <w:rPr>
          <w:bCs/>
        </w:rPr>
        <w:t>3</w:t>
      </w:r>
      <w:r w:rsidRPr="00F82853">
        <w:rPr>
          <w:bCs/>
        </w:rPr>
        <w:t xml:space="preserve"> os</w:t>
      </w:r>
      <w:r w:rsidR="002B4251" w:rsidRPr="00F82853">
        <w:rPr>
          <w:bCs/>
        </w:rPr>
        <w:t>ó</w:t>
      </w:r>
      <w:r w:rsidRPr="00F82853">
        <w:rPr>
          <w:bCs/>
        </w:rPr>
        <w:t xml:space="preserve">b, a urodziło się </w:t>
      </w:r>
      <w:r w:rsidR="006A37FE" w:rsidRPr="00F82853">
        <w:rPr>
          <w:bCs/>
        </w:rPr>
        <w:t>2</w:t>
      </w:r>
      <w:r w:rsidR="008346F3" w:rsidRPr="00F82853">
        <w:rPr>
          <w:bCs/>
        </w:rPr>
        <w:t>7</w:t>
      </w:r>
      <w:r w:rsidR="00F82853" w:rsidRPr="00F82853">
        <w:rPr>
          <w:bCs/>
        </w:rPr>
        <w:t>9</w:t>
      </w:r>
      <w:r w:rsidRPr="00F82853">
        <w:rPr>
          <w:bCs/>
        </w:rPr>
        <w:t>).</w:t>
      </w:r>
    </w:p>
    <w:p w:rsidR="00B06A25" w:rsidRPr="00700811" w:rsidRDefault="00B06A25" w:rsidP="00DC2FB8">
      <w:pPr>
        <w:spacing w:line="360" w:lineRule="auto"/>
        <w:jc w:val="both"/>
        <w:rPr>
          <w:bCs/>
        </w:rPr>
      </w:pPr>
      <w:r w:rsidRPr="00700811">
        <w:rPr>
          <w:bCs/>
        </w:rPr>
        <w:t>W skład Gminy wchodzi 40 sołectw. Na terenie miasta działa 5 samorządów osiedlowych.</w:t>
      </w:r>
    </w:p>
    <w:p w:rsidR="00B06A25" w:rsidRPr="00700811" w:rsidRDefault="00B06A25" w:rsidP="00DC2FB8">
      <w:pPr>
        <w:spacing w:line="360" w:lineRule="auto"/>
        <w:jc w:val="both"/>
      </w:pPr>
      <w:r w:rsidRPr="00700811">
        <w:t>Budżet Miasta i Gminy Końskie na 201</w:t>
      </w:r>
      <w:r w:rsidR="00700811" w:rsidRPr="00700811">
        <w:t>7</w:t>
      </w:r>
      <w:r w:rsidRPr="00700811">
        <w:t xml:space="preserve"> rok uchwalony został przez Radę Miejską w dniu </w:t>
      </w:r>
      <w:r w:rsidRPr="00700811">
        <w:br/>
      </w:r>
      <w:r w:rsidR="00700811" w:rsidRPr="00700811">
        <w:t>29</w:t>
      </w:r>
      <w:r w:rsidRPr="00700811">
        <w:t xml:space="preserve"> </w:t>
      </w:r>
      <w:r w:rsidR="00592475" w:rsidRPr="00700811">
        <w:t>grudnia</w:t>
      </w:r>
      <w:r w:rsidRPr="00700811">
        <w:t xml:space="preserve"> 201</w:t>
      </w:r>
      <w:r w:rsidR="00700811" w:rsidRPr="00700811">
        <w:t>6</w:t>
      </w:r>
      <w:r w:rsidRPr="00700811">
        <w:t xml:space="preserve"> roku.</w:t>
      </w:r>
    </w:p>
    <w:p w:rsidR="00B06A25" w:rsidRPr="00700811" w:rsidRDefault="00B06A25" w:rsidP="00DC2FB8">
      <w:pPr>
        <w:pStyle w:val="Tytu"/>
        <w:spacing w:line="360" w:lineRule="auto"/>
        <w:jc w:val="both"/>
        <w:rPr>
          <w:sz w:val="24"/>
        </w:rPr>
      </w:pPr>
      <w:r w:rsidRPr="00700811">
        <w:rPr>
          <w:b w:val="0"/>
          <w:sz w:val="24"/>
        </w:rPr>
        <w:t>Obejmował on plan dochodów i wydatków na zadania własne i zlecone zamykający się kwotami</w:t>
      </w:r>
      <w:r w:rsidRPr="00700811">
        <w:rPr>
          <w:sz w:val="24"/>
        </w:rPr>
        <w:t>:</w:t>
      </w:r>
    </w:p>
    <w:p w:rsidR="00B06A25" w:rsidRPr="00700811" w:rsidRDefault="00B06A25" w:rsidP="00DC2FB8">
      <w:pPr>
        <w:spacing w:line="360" w:lineRule="auto"/>
      </w:pPr>
      <w:r w:rsidRPr="00700811">
        <w:rPr>
          <w:sz w:val="28"/>
        </w:rPr>
        <w:tab/>
      </w:r>
      <w:r w:rsidRPr="00700811">
        <w:rPr>
          <w:sz w:val="28"/>
        </w:rPr>
        <w:tab/>
      </w:r>
      <w:r w:rsidR="00592475" w:rsidRPr="00700811">
        <w:t>po stronie dochodów</w:t>
      </w:r>
      <w:r w:rsidR="00654E35" w:rsidRPr="00700811">
        <w:t xml:space="preserve"> </w:t>
      </w:r>
      <w:r w:rsidR="00700811" w:rsidRPr="00700811">
        <w:t>126 429 802,00</w:t>
      </w:r>
      <w:r w:rsidR="00654E35" w:rsidRPr="00700811">
        <w:t xml:space="preserve"> zł</w:t>
      </w:r>
      <w:r w:rsidRPr="00700811">
        <w:t>,</w:t>
      </w:r>
    </w:p>
    <w:p w:rsidR="00B06A25" w:rsidRPr="00700811" w:rsidRDefault="00B06A25" w:rsidP="00DC2FB8">
      <w:pPr>
        <w:spacing w:line="360" w:lineRule="auto"/>
      </w:pPr>
      <w:r w:rsidRPr="00700811">
        <w:tab/>
      </w:r>
      <w:r w:rsidR="00592475" w:rsidRPr="00700811">
        <w:tab/>
        <w:t>po stronie wydatków</w:t>
      </w:r>
      <w:r w:rsidR="00654E35" w:rsidRPr="00700811">
        <w:t xml:space="preserve"> </w:t>
      </w:r>
      <w:r w:rsidR="00700811" w:rsidRPr="00700811">
        <w:t>130 429 802,00</w:t>
      </w:r>
      <w:r w:rsidR="00654E35" w:rsidRPr="00700811">
        <w:t xml:space="preserve"> zł</w:t>
      </w:r>
      <w:r w:rsidRPr="00700811">
        <w:t>.</w:t>
      </w:r>
    </w:p>
    <w:p w:rsidR="00B06A25" w:rsidRPr="00700811" w:rsidRDefault="00B06A25" w:rsidP="00DC2FB8">
      <w:pPr>
        <w:spacing w:line="360" w:lineRule="auto"/>
      </w:pPr>
      <w:r w:rsidRPr="00700811">
        <w:t>W wyniku zmian wprowadzonych w 201</w:t>
      </w:r>
      <w:r w:rsidR="00700811" w:rsidRPr="00700811">
        <w:t>7</w:t>
      </w:r>
      <w:r w:rsidRPr="00700811">
        <w:t xml:space="preserve"> roku budżet:</w:t>
      </w:r>
    </w:p>
    <w:p w:rsidR="00B06A25" w:rsidRPr="00700811" w:rsidRDefault="00B06A25" w:rsidP="00DC2FB8">
      <w:pPr>
        <w:spacing w:line="360" w:lineRule="auto"/>
        <w:ind w:hanging="15"/>
        <w:jc w:val="both"/>
      </w:pPr>
      <w:r w:rsidRPr="00700811">
        <w:t>- po stronie dochodów zamknął się kwotą</w:t>
      </w:r>
      <w:r w:rsidR="00654E35" w:rsidRPr="00700811">
        <w:t xml:space="preserve"> </w:t>
      </w:r>
      <w:r w:rsidR="00700811" w:rsidRPr="00700811">
        <w:t>132 420 748,</w:t>
      </w:r>
      <w:r w:rsidR="001A2E65">
        <w:t>8</w:t>
      </w:r>
      <w:r w:rsidR="00700811" w:rsidRPr="00700811">
        <w:t>0</w:t>
      </w:r>
      <w:r w:rsidR="00654E35" w:rsidRPr="00700811">
        <w:t xml:space="preserve"> zł</w:t>
      </w:r>
      <w:r w:rsidRPr="00700811">
        <w:t xml:space="preserve"> tj. został z</w:t>
      </w:r>
      <w:r w:rsidR="006B720C" w:rsidRPr="00700811">
        <w:t>więk</w:t>
      </w:r>
      <w:r w:rsidRPr="00700811">
        <w:t>szony o kwotę</w:t>
      </w:r>
      <w:r w:rsidR="00654E35" w:rsidRPr="00700811">
        <w:t xml:space="preserve"> </w:t>
      </w:r>
      <w:r w:rsidR="00700811" w:rsidRPr="00700811">
        <w:t>5 990 946,</w:t>
      </w:r>
      <w:r w:rsidR="001A2E65">
        <w:t>8</w:t>
      </w:r>
      <w:r w:rsidR="00700811" w:rsidRPr="00700811">
        <w:t>0</w:t>
      </w:r>
      <w:r w:rsidR="00654E35" w:rsidRPr="00700811">
        <w:t xml:space="preserve"> zł</w:t>
      </w:r>
      <w:r w:rsidR="004212D6" w:rsidRPr="00700811">
        <w:t>,</w:t>
      </w:r>
    </w:p>
    <w:p w:rsidR="00B06A25" w:rsidRPr="00700811" w:rsidRDefault="00B06A25" w:rsidP="00DC2FB8">
      <w:pPr>
        <w:spacing w:line="360" w:lineRule="auto"/>
        <w:jc w:val="both"/>
      </w:pPr>
      <w:r w:rsidRPr="00700811">
        <w:t>- po stronie wydatków uległ z</w:t>
      </w:r>
      <w:r w:rsidR="006B720C" w:rsidRPr="00700811">
        <w:t>więk</w:t>
      </w:r>
      <w:r w:rsidRPr="00700811">
        <w:t>szeniu do kwoty</w:t>
      </w:r>
      <w:r w:rsidR="00654E35" w:rsidRPr="00700811">
        <w:t xml:space="preserve"> </w:t>
      </w:r>
      <w:r w:rsidR="00700811" w:rsidRPr="00700811">
        <w:t>137 420 748,</w:t>
      </w:r>
      <w:r w:rsidR="001A2E65">
        <w:t>8</w:t>
      </w:r>
      <w:r w:rsidR="00700811" w:rsidRPr="00700811">
        <w:t>0</w:t>
      </w:r>
      <w:r w:rsidR="00654E35" w:rsidRPr="00700811">
        <w:t xml:space="preserve"> zł</w:t>
      </w:r>
      <w:r w:rsidR="006B720C" w:rsidRPr="00700811">
        <w:t>,</w:t>
      </w:r>
      <w:r w:rsidRPr="00700811">
        <w:t xml:space="preserve"> to jest o kwotę</w:t>
      </w:r>
      <w:r w:rsidR="00654E35" w:rsidRPr="00700811">
        <w:t xml:space="preserve"> </w:t>
      </w:r>
      <w:r w:rsidR="00700811" w:rsidRPr="00700811">
        <w:t>6 990 946,</w:t>
      </w:r>
      <w:r w:rsidR="001A2E65">
        <w:t>8</w:t>
      </w:r>
      <w:r w:rsidR="00700811" w:rsidRPr="00700811">
        <w:t>0</w:t>
      </w:r>
      <w:r w:rsidR="00654E35" w:rsidRPr="00700811">
        <w:t xml:space="preserve"> zł</w:t>
      </w:r>
      <w:r w:rsidR="00700811" w:rsidRPr="00700811">
        <w:t>.</w:t>
      </w:r>
    </w:p>
    <w:p w:rsidR="00B06A25" w:rsidRPr="00700811" w:rsidRDefault="00B06A25" w:rsidP="00DC2FB8">
      <w:pPr>
        <w:spacing w:line="360" w:lineRule="auto"/>
        <w:jc w:val="both"/>
      </w:pPr>
      <w:r w:rsidRPr="00700811">
        <w:t xml:space="preserve">Zmian w planie dochodów i wydatków dokonano na podstawie uchwał Rady Miejskiej w Końskich oraz zarządzeń Burmistrza Miasta i Gminy Końskie, zgodnie z upoważnieniami wynikającymi </w:t>
      </w:r>
      <w:r w:rsidR="00C224BD" w:rsidRPr="00700811">
        <w:br/>
      </w:r>
      <w:r w:rsidRPr="00700811">
        <w:t>z</w:t>
      </w:r>
      <w:r w:rsidR="00F97A8D" w:rsidRPr="00700811">
        <w:t xml:space="preserve"> ustawy o finansach publicznych i</w:t>
      </w:r>
      <w:r w:rsidRPr="00700811">
        <w:t xml:space="preserve"> uchwały z dnia </w:t>
      </w:r>
      <w:r w:rsidR="00700811" w:rsidRPr="00700811">
        <w:t>29</w:t>
      </w:r>
      <w:r w:rsidR="00592475" w:rsidRPr="00700811">
        <w:t xml:space="preserve"> grudnia</w:t>
      </w:r>
      <w:r w:rsidRPr="00700811">
        <w:t xml:space="preserve"> 201</w:t>
      </w:r>
      <w:r w:rsidR="00700811" w:rsidRPr="00700811">
        <w:t>6</w:t>
      </w:r>
      <w:r w:rsidRPr="00700811">
        <w:t xml:space="preserve"> r. w sprawie uchwalenia budżetu Miasta i Gminy Końskie na 201</w:t>
      </w:r>
      <w:r w:rsidR="00700811" w:rsidRPr="00700811">
        <w:t>7</w:t>
      </w:r>
      <w:r w:rsidRPr="00700811">
        <w:t xml:space="preserve"> rok.</w:t>
      </w:r>
    </w:p>
    <w:p w:rsidR="00B06A25" w:rsidRPr="00C23F66" w:rsidRDefault="00B06A25" w:rsidP="00DC2FB8">
      <w:pPr>
        <w:pStyle w:val="Tekstpodstawowy"/>
        <w:tabs>
          <w:tab w:val="left" w:pos="120"/>
        </w:tabs>
        <w:spacing w:line="360" w:lineRule="auto"/>
        <w:jc w:val="both"/>
        <w:rPr>
          <w:color w:val="FF0000"/>
        </w:rPr>
      </w:pPr>
    </w:p>
    <w:p w:rsidR="003E5B70" w:rsidRPr="00700811" w:rsidRDefault="008714CE" w:rsidP="00DC2FB8">
      <w:pPr>
        <w:pStyle w:val="Tekstpodstawowy"/>
        <w:tabs>
          <w:tab w:val="left" w:pos="120"/>
        </w:tabs>
        <w:spacing w:line="360" w:lineRule="auto"/>
        <w:jc w:val="both"/>
        <w:rPr>
          <w:sz w:val="24"/>
        </w:rPr>
      </w:pPr>
      <w:r w:rsidRPr="00C23F66">
        <w:rPr>
          <w:color w:val="FF0000"/>
          <w:sz w:val="24"/>
        </w:rPr>
        <w:tab/>
      </w:r>
      <w:r w:rsidR="003E5B70" w:rsidRPr="00700811">
        <w:rPr>
          <w:sz w:val="24"/>
        </w:rPr>
        <w:t>Realizacj</w:t>
      </w:r>
      <w:r w:rsidRPr="00700811">
        <w:rPr>
          <w:sz w:val="24"/>
        </w:rPr>
        <w:t>ę</w:t>
      </w:r>
      <w:r w:rsidR="003E5B70" w:rsidRPr="00700811">
        <w:rPr>
          <w:sz w:val="24"/>
        </w:rPr>
        <w:t xml:space="preserve"> budżetu za 201</w:t>
      </w:r>
      <w:r w:rsidR="00700811" w:rsidRPr="00700811">
        <w:rPr>
          <w:sz w:val="24"/>
        </w:rPr>
        <w:t>7</w:t>
      </w:r>
      <w:r w:rsidR="003E5B70" w:rsidRPr="00700811">
        <w:rPr>
          <w:sz w:val="24"/>
        </w:rPr>
        <w:t xml:space="preserve"> r. obrazują tabele stanowiące załączniki do niniejszego sprawozdania:</w:t>
      </w:r>
    </w:p>
    <w:p w:rsidR="003E5B70" w:rsidRPr="00700811" w:rsidRDefault="003E5B70" w:rsidP="0015456D">
      <w:pPr>
        <w:pStyle w:val="Tekstpodstawowy"/>
        <w:numPr>
          <w:ilvl w:val="0"/>
          <w:numId w:val="3"/>
        </w:numPr>
        <w:tabs>
          <w:tab w:val="left" w:pos="120"/>
        </w:tabs>
        <w:spacing w:line="360" w:lineRule="auto"/>
        <w:jc w:val="both"/>
        <w:rPr>
          <w:sz w:val="24"/>
        </w:rPr>
      </w:pPr>
      <w:r w:rsidRPr="00700811">
        <w:rPr>
          <w:sz w:val="24"/>
        </w:rPr>
        <w:t>Tabela Nr 1 – Dochody budżetu za 201</w:t>
      </w:r>
      <w:r w:rsidR="00700811" w:rsidRPr="00700811">
        <w:rPr>
          <w:sz w:val="24"/>
        </w:rPr>
        <w:t>7</w:t>
      </w:r>
      <w:r w:rsidRPr="00700811">
        <w:rPr>
          <w:sz w:val="24"/>
        </w:rPr>
        <w:t xml:space="preserve"> rok według działów i źródeł pochodzenia - zawarta </w:t>
      </w:r>
      <w:r w:rsidR="00927541" w:rsidRPr="00700811">
        <w:rPr>
          <w:sz w:val="24"/>
        </w:rPr>
        <w:br/>
      </w:r>
      <w:r w:rsidRPr="00700811">
        <w:rPr>
          <w:sz w:val="24"/>
        </w:rPr>
        <w:t>w załączniku nr 1 do niniejszego sprawozdania,</w:t>
      </w:r>
    </w:p>
    <w:p w:rsidR="003E5B70" w:rsidRPr="00700811" w:rsidRDefault="003E5B70" w:rsidP="0015456D">
      <w:pPr>
        <w:pStyle w:val="Tekstpodstawowy"/>
        <w:numPr>
          <w:ilvl w:val="0"/>
          <w:numId w:val="3"/>
        </w:numPr>
        <w:tabs>
          <w:tab w:val="left" w:pos="120"/>
        </w:tabs>
        <w:spacing w:line="360" w:lineRule="auto"/>
        <w:jc w:val="both"/>
        <w:rPr>
          <w:sz w:val="24"/>
        </w:rPr>
      </w:pPr>
      <w:r w:rsidRPr="00700811">
        <w:rPr>
          <w:sz w:val="24"/>
        </w:rPr>
        <w:t>Tabela Nr 2 – Wydatki budżetu za 201</w:t>
      </w:r>
      <w:r w:rsidR="00700811" w:rsidRPr="00700811">
        <w:rPr>
          <w:sz w:val="24"/>
        </w:rPr>
        <w:t>7</w:t>
      </w:r>
      <w:r w:rsidRPr="00700811">
        <w:rPr>
          <w:sz w:val="24"/>
        </w:rPr>
        <w:t xml:space="preserve"> r. </w:t>
      </w:r>
      <w:r w:rsidR="009B26C3" w:rsidRPr="00700811">
        <w:rPr>
          <w:sz w:val="24"/>
        </w:rPr>
        <w:t xml:space="preserve">w układzie działów, rozdziałów </w:t>
      </w:r>
      <w:r w:rsidR="009B26C3" w:rsidRPr="00700811">
        <w:rPr>
          <w:sz w:val="24"/>
        </w:rPr>
        <w:br/>
        <w:t>i paragrafów klasyfikacji budżetowej</w:t>
      </w:r>
      <w:r w:rsidR="00445ACA" w:rsidRPr="00700811">
        <w:rPr>
          <w:sz w:val="24"/>
        </w:rPr>
        <w:t>, z podziałem na wydatki bieżące i wydatki majątkowe</w:t>
      </w:r>
      <w:r w:rsidR="009B26C3" w:rsidRPr="00700811">
        <w:rPr>
          <w:sz w:val="24"/>
        </w:rPr>
        <w:t xml:space="preserve"> – zawarta w załączniku Nr 2 do niniejszego sprawozdania.</w:t>
      </w:r>
    </w:p>
    <w:p w:rsidR="00445ACA" w:rsidRPr="00C23F66" w:rsidRDefault="00445ACA" w:rsidP="00DC2FB8">
      <w:pPr>
        <w:pStyle w:val="Tekstpodstawowy"/>
        <w:tabs>
          <w:tab w:val="left" w:pos="120"/>
        </w:tabs>
        <w:spacing w:line="360" w:lineRule="auto"/>
        <w:ind w:left="720"/>
        <w:jc w:val="both"/>
        <w:rPr>
          <w:color w:val="FF0000"/>
          <w:sz w:val="24"/>
        </w:rPr>
      </w:pPr>
    </w:p>
    <w:p w:rsidR="00B06A25" w:rsidRPr="00EA72A7" w:rsidRDefault="009B26C3" w:rsidP="00DC2FB8">
      <w:pPr>
        <w:pStyle w:val="Tekstpodstawowy"/>
        <w:tabs>
          <w:tab w:val="left" w:pos="0"/>
        </w:tabs>
        <w:spacing w:line="360" w:lineRule="auto"/>
        <w:jc w:val="both"/>
        <w:rPr>
          <w:bCs/>
          <w:sz w:val="24"/>
        </w:rPr>
      </w:pPr>
      <w:r w:rsidRPr="00C23F66">
        <w:rPr>
          <w:bCs/>
          <w:color w:val="FF0000"/>
          <w:sz w:val="24"/>
        </w:rPr>
        <w:tab/>
      </w:r>
      <w:r w:rsidR="00B06A25" w:rsidRPr="00EA72A7">
        <w:rPr>
          <w:bCs/>
          <w:sz w:val="24"/>
        </w:rPr>
        <w:t>Strona dochodowa budżetu za 201</w:t>
      </w:r>
      <w:r w:rsidR="00700811" w:rsidRPr="00EA72A7">
        <w:rPr>
          <w:bCs/>
          <w:sz w:val="24"/>
        </w:rPr>
        <w:t>7</w:t>
      </w:r>
      <w:r w:rsidR="00B06A25" w:rsidRPr="00EA72A7">
        <w:rPr>
          <w:bCs/>
          <w:sz w:val="24"/>
        </w:rPr>
        <w:t xml:space="preserve"> rok została wykonana w </w:t>
      </w:r>
      <w:r w:rsidR="00EA72A7" w:rsidRPr="00EA72A7">
        <w:rPr>
          <w:bCs/>
          <w:sz w:val="24"/>
        </w:rPr>
        <w:t>96,58</w:t>
      </w:r>
      <w:r w:rsidR="00B06A25" w:rsidRPr="00EA72A7">
        <w:rPr>
          <w:bCs/>
          <w:sz w:val="24"/>
        </w:rPr>
        <w:t xml:space="preserve"> % tj. w kwocie</w:t>
      </w:r>
      <w:r w:rsidR="00654E35" w:rsidRPr="00EA72A7">
        <w:rPr>
          <w:bCs/>
          <w:sz w:val="24"/>
        </w:rPr>
        <w:t xml:space="preserve"> </w:t>
      </w:r>
      <w:r w:rsidR="00EA72A7" w:rsidRPr="00EA72A7">
        <w:rPr>
          <w:bCs/>
          <w:sz w:val="24"/>
        </w:rPr>
        <w:t>127 886 505,49</w:t>
      </w:r>
      <w:r w:rsidR="00654E35" w:rsidRPr="00EA72A7">
        <w:rPr>
          <w:bCs/>
          <w:sz w:val="24"/>
        </w:rPr>
        <w:t xml:space="preserve"> zł</w:t>
      </w:r>
      <w:r w:rsidR="00B06A25" w:rsidRPr="00EA72A7">
        <w:rPr>
          <w:bCs/>
          <w:sz w:val="24"/>
        </w:rPr>
        <w:t xml:space="preserve"> na plan roczny</w:t>
      </w:r>
      <w:r w:rsidR="00654E35" w:rsidRPr="00EA72A7">
        <w:rPr>
          <w:bCs/>
          <w:sz w:val="24"/>
        </w:rPr>
        <w:t xml:space="preserve"> </w:t>
      </w:r>
      <w:r w:rsidR="00EA72A7" w:rsidRPr="00EA72A7">
        <w:rPr>
          <w:bCs/>
          <w:sz w:val="24"/>
        </w:rPr>
        <w:t>132 420 748,80</w:t>
      </w:r>
      <w:r w:rsidR="00B522F7" w:rsidRPr="00EA72A7">
        <w:rPr>
          <w:bCs/>
          <w:sz w:val="24"/>
        </w:rPr>
        <w:t xml:space="preserve"> </w:t>
      </w:r>
      <w:r w:rsidR="00654E35" w:rsidRPr="00EA72A7">
        <w:rPr>
          <w:bCs/>
          <w:sz w:val="24"/>
        </w:rPr>
        <w:t>zł</w:t>
      </w:r>
      <w:r w:rsidR="00B06A25" w:rsidRPr="00EA72A7">
        <w:rPr>
          <w:bCs/>
          <w:sz w:val="24"/>
        </w:rPr>
        <w:t>.</w:t>
      </w:r>
    </w:p>
    <w:p w:rsidR="00B06A25" w:rsidRPr="00EA72A7" w:rsidRDefault="00B06A25" w:rsidP="00DC2FB8">
      <w:pPr>
        <w:pStyle w:val="Tekstpodstawowy"/>
        <w:spacing w:line="360" w:lineRule="auto"/>
        <w:ind w:firstLine="708"/>
        <w:jc w:val="both"/>
        <w:rPr>
          <w:bCs/>
          <w:sz w:val="24"/>
        </w:rPr>
      </w:pPr>
      <w:r w:rsidRPr="00EA72A7">
        <w:rPr>
          <w:bCs/>
          <w:sz w:val="24"/>
        </w:rPr>
        <w:t>Z tabeli</w:t>
      </w:r>
      <w:r w:rsidR="00445ACA" w:rsidRPr="00EA72A7">
        <w:rPr>
          <w:bCs/>
          <w:sz w:val="24"/>
        </w:rPr>
        <w:t xml:space="preserve"> Nr 1</w:t>
      </w:r>
      <w:r w:rsidR="00BF638C" w:rsidRPr="00EA72A7">
        <w:rPr>
          <w:bCs/>
          <w:sz w:val="24"/>
        </w:rPr>
        <w:t xml:space="preserve"> (załącznik Nr 1)</w:t>
      </w:r>
      <w:r w:rsidRPr="00EA72A7">
        <w:rPr>
          <w:bCs/>
          <w:sz w:val="24"/>
        </w:rPr>
        <w:t xml:space="preserve"> wynika, że dochody bieżące w 201</w:t>
      </w:r>
      <w:r w:rsidR="00EA72A7" w:rsidRPr="00EA72A7">
        <w:rPr>
          <w:bCs/>
          <w:sz w:val="24"/>
        </w:rPr>
        <w:t>7</w:t>
      </w:r>
      <w:r w:rsidRPr="00EA72A7">
        <w:rPr>
          <w:bCs/>
          <w:sz w:val="24"/>
        </w:rPr>
        <w:t xml:space="preserve"> roku zostały zrealizowane </w:t>
      </w:r>
      <w:r w:rsidRPr="00EA72A7">
        <w:rPr>
          <w:bCs/>
          <w:sz w:val="24"/>
        </w:rPr>
        <w:br/>
        <w:t xml:space="preserve">w </w:t>
      </w:r>
      <w:r w:rsidR="00EA72A7" w:rsidRPr="00EA72A7">
        <w:rPr>
          <w:bCs/>
          <w:sz w:val="24"/>
        </w:rPr>
        <w:t>98,94</w:t>
      </w:r>
      <w:r w:rsidRPr="00EA72A7">
        <w:rPr>
          <w:bCs/>
          <w:sz w:val="24"/>
        </w:rPr>
        <w:t xml:space="preserve"> %, natomiast dochody majątkowe zostały zrealizowane w </w:t>
      </w:r>
      <w:r w:rsidR="00EA72A7" w:rsidRPr="00EA72A7">
        <w:rPr>
          <w:bCs/>
          <w:sz w:val="24"/>
        </w:rPr>
        <w:t>49,01</w:t>
      </w:r>
      <w:r w:rsidRPr="00EA72A7">
        <w:rPr>
          <w:bCs/>
          <w:sz w:val="24"/>
        </w:rPr>
        <w:t xml:space="preserve"> %. </w:t>
      </w:r>
    </w:p>
    <w:p w:rsidR="00B06A25" w:rsidRPr="00EA72A7" w:rsidRDefault="00B06A25" w:rsidP="00DC2FB8">
      <w:pPr>
        <w:pStyle w:val="Tekstpodstawowy"/>
        <w:spacing w:line="360" w:lineRule="auto"/>
        <w:jc w:val="both"/>
        <w:rPr>
          <w:bCs/>
          <w:sz w:val="24"/>
        </w:rPr>
      </w:pPr>
      <w:r w:rsidRPr="00EA72A7">
        <w:rPr>
          <w:bCs/>
          <w:sz w:val="24"/>
        </w:rPr>
        <w:t xml:space="preserve">Realizacja dochodów z tytułu podatków i opłat pobieranych przez gminę jest zadowalająca. </w:t>
      </w:r>
    </w:p>
    <w:p w:rsidR="004B20C4" w:rsidRPr="00EA72A7" w:rsidRDefault="00E75907" w:rsidP="00DC2FB8">
      <w:pPr>
        <w:spacing w:line="360" w:lineRule="auto"/>
        <w:jc w:val="both"/>
      </w:pPr>
      <w:r w:rsidRPr="00EA72A7">
        <w:t xml:space="preserve">Dochody w dziale 756 zostały zrealizowane w </w:t>
      </w:r>
      <w:r w:rsidR="00C07266" w:rsidRPr="00EA72A7">
        <w:t>10</w:t>
      </w:r>
      <w:r w:rsidR="00B522F7" w:rsidRPr="00EA72A7">
        <w:t>1</w:t>
      </w:r>
      <w:r w:rsidR="00C07266" w:rsidRPr="00EA72A7">
        <w:t>,</w:t>
      </w:r>
      <w:r w:rsidR="00EA72A7" w:rsidRPr="00EA72A7">
        <w:t>14</w:t>
      </w:r>
      <w:r w:rsidR="004B20C4" w:rsidRPr="00EA72A7">
        <w:t>%</w:t>
      </w:r>
    </w:p>
    <w:p w:rsidR="00E75907" w:rsidRPr="00EA72A7" w:rsidRDefault="004B20C4" w:rsidP="00DC2FB8">
      <w:pPr>
        <w:spacing w:line="360" w:lineRule="auto"/>
        <w:jc w:val="both"/>
      </w:pPr>
      <w:r w:rsidRPr="00EA72A7">
        <w:lastRenderedPageBreak/>
        <w:t>D</w:t>
      </w:r>
      <w:r w:rsidR="00E75907" w:rsidRPr="00EA72A7">
        <w:t>ochody z tytułu podatków i</w:t>
      </w:r>
      <w:r w:rsidR="00362764" w:rsidRPr="00EA72A7">
        <w:t xml:space="preserve"> opłat od osób fizycznych w </w:t>
      </w:r>
      <w:r w:rsidR="00EA72A7" w:rsidRPr="00EA72A7">
        <w:t>101,46</w:t>
      </w:r>
      <w:r w:rsidR="00E75907" w:rsidRPr="00EA72A7">
        <w:t xml:space="preserve"> %, a od osób prawnych w </w:t>
      </w:r>
      <w:r w:rsidR="00EA72A7" w:rsidRPr="00EA72A7">
        <w:t>101,15</w:t>
      </w:r>
      <w:r w:rsidR="00E75907" w:rsidRPr="00EA72A7">
        <w:t>%.</w:t>
      </w:r>
    </w:p>
    <w:p w:rsidR="009A2357" w:rsidRPr="004E26ED" w:rsidRDefault="00E75907" w:rsidP="00DC2FB8">
      <w:pPr>
        <w:spacing w:line="360" w:lineRule="auto"/>
        <w:jc w:val="both"/>
      </w:pPr>
      <w:r w:rsidRPr="004E26ED">
        <w:t xml:space="preserve">Wpływy z opłaty za odbiór odpadów komunalnych </w:t>
      </w:r>
      <w:r w:rsidR="007F762C" w:rsidRPr="004E26ED">
        <w:t>w 201</w:t>
      </w:r>
      <w:r w:rsidR="004E26ED" w:rsidRPr="004E26ED">
        <w:t>7</w:t>
      </w:r>
      <w:r w:rsidR="007F762C" w:rsidRPr="004E26ED">
        <w:t xml:space="preserve"> r. </w:t>
      </w:r>
      <w:r w:rsidRPr="004E26ED">
        <w:t xml:space="preserve">zostały zrealizowane w </w:t>
      </w:r>
      <w:r w:rsidR="002E14F3" w:rsidRPr="004E26ED">
        <w:t xml:space="preserve">kwocie </w:t>
      </w:r>
      <w:r w:rsidR="00C2459F" w:rsidRPr="004E26ED">
        <w:t>2</w:t>
      </w:r>
      <w:r w:rsidR="004E26ED" w:rsidRPr="004E26ED">
        <w:t> </w:t>
      </w:r>
      <w:r w:rsidR="00C2459F" w:rsidRPr="004E26ED">
        <w:t>9</w:t>
      </w:r>
      <w:r w:rsidR="004E26ED" w:rsidRPr="004E26ED">
        <w:t>00 104,01</w:t>
      </w:r>
      <w:r w:rsidR="009A2357" w:rsidRPr="004E26ED">
        <w:t xml:space="preserve"> złotych, z czego </w:t>
      </w:r>
      <w:r w:rsidR="00EB2AB7" w:rsidRPr="004E26ED">
        <w:t xml:space="preserve">kwota w wysokości </w:t>
      </w:r>
      <w:r w:rsidR="004E26ED" w:rsidRPr="004E26ED">
        <w:t>2 811 671,57</w:t>
      </w:r>
      <w:r w:rsidR="009A2357" w:rsidRPr="004E26ED">
        <w:t xml:space="preserve"> złotych dotyczy należności za 201</w:t>
      </w:r>
      <w:r w:rsidR="004E26ED" w:rsidRPr="004E26ED">
        <w:t>7</w:t>
      </w:r>
      <w:r w:rsidR="009A2357" w:rsidRPr="004E26ED">
        <w:t xml:space="preserve"> r.</w:t>
      </w:r>
      <w:r w:rsidR="00DC2FB8" w:rsidRPr="004E26ED">
        <w:t xml:space="preserve"> </w:t>
      </w:r>
    </w:p>
    <w:p w:rsidR="009B26C3" w:rsidRPr="004E26ED" w:rsidRDefault="009B26C3" w:rsidP="00DC2FB8">
      <w:pPr>
        <w:spacing w:line="360" w:lineRule="auto"/>
        <w:jc w:val="both"/>
      </w:pPr>
      <w:r w:rsidRPr="004E26ED">
        <w:t>Gmina w 201</w:t>
      </w:r>
      <w:r w:rsidR="004E26ED" w:rsidRPr="004E26ED">
        <w:t>7</w:t>
      </w:r>
      <w:r w:rsidRPr="004E26ED">
        <w:t xml:space="preserve"> r. realizowała zadania własne</w:t>
      </w:r>
      <w:r w:rsidR="0029591A" w:rsidRPr="004E26ED">
        <w:t xml:space="preserve">, zadania zlecone, zadania z zakresu administracji rządowej na podstawie porozumień z organami administracji rządowej oraz zadania realizowane </w:t>
      </w:r>
      <w:r w:rsidR="00927541" w:rsidRPr="004E26ED">
        <w:br/>
      </w:r>
      <w:r w:rsidR="0029591A" w:rsidRPr="004E26ED">
        <w:t>na podstawie porozumień miedzy jednostkami samorządu terytorialnego.</w:t>
      </w:r>
    </w:p>
    <w:p w:rsidR="009B26C3" w:rsidRPr="005F3B2C" w:rsidRDefault="009B26C3" w:rsidP="00DC2FB8">
      <w:pPr>
        <w:spacing w:line="360" w:lineRule="auto"/>
        <w:jc w:val="both"/>
      </w:pPr>
      <w:r w:rsidRPr="005F3B2C">
        <w:t>Dochody i wydatki związane z realizacją zadań z zakresu administracji rządowej i innych zadań</w:t>
      </w:r>
      <w:r w:rsidRPr="00C23F66">
        <w:rPr>
          <w:color w:val="FF0000"/>
        </w:rPr>
        <w:t xml:space="preserve"> </w:t>
      </w:r>
      <w:r w:rsidRPr="005F3B2C">
        <w:t>zleconych odrębnymi ustawami w 201</w:t>
      </w:r>
      <w:r w:rsidR="005F3B2C" w:rsidRPr="005F3B2C">
        <w:t>7</w:t>
      </w:r>
      <w:r w:rsidRPr="005F3B2C">
        <w:t xml:space="preserve"> r. przedstawiają poniższe tabele:</w:t>
      </w:r>
    </w:p>
    <w:p w:rsidR="009B26C3" w:rsidRPr="005F3B2C" w:rsidRDefault="009B26C3" w:rsidP="0015456D">
      <w:pPr>
        <w:numPr>
          <w:ilvl w:val="0"/>
          <w:numId w:val="4"/>
        </w:numPr>
        <w:spacing w:line="360" w:lineRule="auto"/>
        <w:jc w:val="both"/>
      </w:pPr>
      <w:r w:rsidRPr="005F3B2C">
        <w:t>Tabela Nr 3 – Dochody,</w:t>
      </w:r>
    </w:p>
    <w:p w:rsidR="009B26C3" w:rsidRPr="005F3B2C" w:rsidRDefault="00E0348C" w:rsidP="0015456D">
      <w:pPr>
        <w:numPr>
          <w:ilvl w:val="0"/>
          <w:numId w:val="4"/>
        </w:numPr>
        <w:spacing w:line="360" w:lineRule="auto"/>
        <w:jc w:val="both"/>
      </w:pPr>
      <w:r w:rsidRPr="005F3B2C">
        <w:t>Tabela Nr 4</w:t>
      </w:r>
      <w:r w:rsidR="009B26C3" w:rsidRPr="005F3B2C">
        <w:t xml:space="preserve"> – Wydatki.</w:t>
      </w:r>
    </w:p>
    <w:p w:rsidR="004F03DF" w:rsidRPr="00C23F66" w:rsidRDefault="004F03DF" w:rsidP="004F03DF">
      <w:pPr>
        <w:spacing w:line="360" w:lineRule="auto"/>
        <w:ind w:left="720"/>
        <w:jc w:val="both"/>
        <w:rPr>
          <w:color w:val="FF0000"/>
        </w:rPr>
      </w:pPr>
    </w:p>
    <w:p w:rsidR="00B06A25" w:rsidRPr="005F3B2C" w:rsidRDefault="009B26C3">
      <w:pPr>
        <w:rPr>
          <w:b/>
        </w:rPr>
      </w:pPr>
      <w:r w:rsidRPr="005F3B2C">
        <w:rPr>
          <w:b/>
        </w:rPr>
        <w:t xml:space="preserve">Tabela Nr 3 - </w:t>
      </w:r>
      <w:r w:rsidR="00123633" w:rsidRPr="005F3B2C">
        <w:rPr>
          <w:b/>
        </w:rPr>
        <w:t>Dochody</w:t>
      </w:r>
    </w:p>
    <w:p w:rsidR="00B06A25" w:rsidRPr="005F3B2C" w:rsidRDefault="00B06A25"/>
    <w:tbl>
      <w:tblPr>
        <w:tblW w:w="8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701"/>
        <w:gridCol w:w="1485"/>
        <w:gridCol w:w="1559"/>
        <w:gridCol w:w="1523"/>
        <w:gridCol w:w="967"/>
        <w:gridCol w:w="16"/>
      </w:tblGrid>
      <w:tr w:rsidR="00C23F66" w:rsidRPr="005F3B2C" w:rsidTr="008821FF">
        <w:trPr>
          <w:gridAfter w:val="1"/>
          <w:wAfter w:w="16" w:type="dxa"/>
          <w:trHeight w:val="322"/>
          <w:jc w:val="center"/>
        </w:trPr>
        <w:tc>
          <w:tcPr>
            <w:tcW w:w="1134" w:type="dxa"/>
            <w:vMerge w:val="restart"/>
            <w:shd w:val="clear" w:color="auto" w:fill="FFFF00"/>
            <w:vAlign w:val="center"/>
          </w:tcPr>
          <w:p w:rsidR="00B06A25" w:rsidRPr="005F3B2C" w:rsidRDefault="00B06A25" w:rsidP="009B3F10">
            <w:pPr>
              <w:ind w:right="-250"/>
              <w:jc w:val="both"/>
              <w:rPr>
                <w:b/>
              </w:rPr>
            </w:pPr>
            <w:r w:rsidRPr="005F3B2C">
              <w:rPr>
                <w:b/>
              </w:rPr>
              <w:t>Dział</w:t>
            </w:r>
          </w:p>
        </w:tc>
        <w:tc>
          <w:tcPr>
            <w:tcW w:w="1701" w:type="dxa"/>
            <w:vMerge w:val="restart"/>
            <w:shd w:val="clear" w:color="auto" w:fill="FFFF00"/>
            <w:vAlign w:val="center"/>
          </w:tcPr>
          <w:p w:rsidR="00B06A25" w:rsidRPr="005F3B2C" w:rsidRDefault="00B06A25" w:rsidP="009B3F10">
            <w:pPr>
              <w:jc w:val="center"/>
              <w:rPr>
                <w:b/>
              </w:rPr>
            </w:pPr>
            <w:r w:rsidRPr="005F3B2C">
              <w:rPr>
                <w:b/>
              </w:rPr>
              <w:t>Rozdział</w:t>
            </w:r>
          </w:p>
        </w:tc>
        <w:tc>
          <w:tcPr>
            <w:tcW w:w="1485" w:type="dxa"/>
            <w:vMerge w:val="restart"/>
            <w:shd w:val="clear" w:color="auto" w:fill="FFFF00"/>
            <w:vAlign w:val="center"/>
          </w:tcPr>
          <w:p w:rsidR="00B06A25" w:rsidRPr="005F3B2C" w:rsidRDefault="00B06A25" w:rsidP="009B3F10">
            <w:pPr>
              <w:jc w:val="center"/>
              <w:rPr>
                <w:b/>
              </w:rPr>
            </w:pPr>
            <w:r w:rsidRPr="005F3B2C">
              <w:rPr>
                <w:b/>
              </w:rPr>
              <w:t>§</w:t>
            </w:r>
          </w:p>
        </w:tc>
        <w:tc>
          <w:tcPr>
            <w:tcW w:w="4049" w:type="dxa"/>
            <w:gridSpan w:val="3"/>
            <w:vMerge w:val="restart"/>
            <w:shd w:val="clear" w:color="auto" w:fill="FFFF00"/>
            <w:vAlign w:val="center"/>
          </w:tcPr>
          <w:p w:rsidR="00B06A25" w:rsidRPr="005F3B2C" w:rsidRDefault="00B06A25" w:rsidP="009B3F10">
            <w:pPr>
              <w:jc w:val="center"/>
              <w:rPr>
                <w:b/>
              </w:rPr>
            </w:pPr>
            <w:r w:rsidRPr="005F3B2C">
              <w:rPr>
                <w:b/>
              </w:rPr>
              <w:t>Dotacje ogółem</w:t>
            </w:r>
          </w:p>
        </w:tc>
      </w:tr>
      <w:tr w:rsidR="00C23F66" w:rsidRPr="005F3B2C" w:rsidTr="008821FF">
        <w:trPr>
          <w:gridAfter w:val="1"/>
          <w:wAfter w:w="16" w:type="dxa"/>
          <w:trHeight w:val="322"/>
          <w:jc w:val="center"/>
        </w:trPr>
        <w:tc>
          <w:tcPr>
            <w:tcW w:w="1134" w:type="dxa"/>
            <w:vMerge/>
            <w:shd w:val="clear" w:color="auto" w:fill="FFFF00"/>
            <w:vAlign w:val="center"/>
          </w:tcPr>
          <w:p w:rsidR="00B06A25" w:rsidRPr="005F3B2C" w:rsidRDefault="00B06A25" w:rsidP="009B3F10">
            <w:pPr>
              <w:jc w:val="center"/>
              <w:rPr>
                <w:b/>
                <w:sz w:val="28"/>
                <w:szCs w:val="28"/>
              </w:rPr>
            </w:pPr>
          </w:p>
        </w:tc>
        <w:tc>
          <w:tcPr>
            <w:tcW w:w="1701" w:type="dxa"/>
            <w:vMerge/>
            <w:shd w:val="clear" w:color="auto" w:fill="FFFF00"/>
            <w:vAlign w:val="center"/>
          </w:tcPr>
          <w:p w:rsidR="00B06A25" w:rsidRPr="005F3B2C" w:rsidRDefault="00B06A25" w:rsidP="009B3F10">
            <w:pPr>
              <w:jc w:val="center"/>
              <w:rPr>
                <w:b/>
                <w:sz w:val="28"/>
                <w:szCs w:val="28"/>
              </w:rPr>
            </w:pPr>
          </w:p>
        </w:tc>
        <w:tc>
          <w:tcPr>
            <w:tcW w:w="1485" w:type="dxa"/>
            <w:vMerge/>
            <w:shd w:val="clear" w:color="auto" w:fill="FFFF00"/>
            <w:vAlign w:val="center"/>
          </w:tcPr>
          <w:p w:rsidR="00B06A25" w:rsidRPr="005F3B2C" w:rsidRDefault="00B06A25" w:rsidP="009B3F10">
            <w:pPr>
              <w:jc w:val="center"/>
              <w:rPr>
                <w:b/>
                <w:sz w:val="28"/>
                <w:szCs w:val="28"/>
              </w:rPr>
            </w:pPr>
          </w:p>
        </w:tc>
        <w:tc>
          <w:tcPr>
            <w:tcW w:w="4049" w:type="dxa"/>
            <w:gridSpan w:val="3"/>
            <w:vMerge/>
            <w:shd w:val="clear" w:color="auto" w:fill="FFFF00"/>
            <w:vAlign w:val="center"/>
          </w:tcPr>
          <w:p w:rsidR="00B06A25" w:rsidRPr="005F3B2C" w:rsidRDefault="00B06A25" w:rsidP="009B3F10">
            <w:pPr>
              <w:jc w:val="center"/>
              <w:rPr>
                <w:b/>
                <w:sz w:val="28"/>
                <w:szCs w:val="28"/>
              </w:rPr>
            </w:pPr>
          </w:p>
        </w:tc>
      </w:tr>
      <w:tr w:rsidR="005F3B2C" w:rsidRPr="005F3B2C" w:rsidTr="004310EA">
        <w:trPr>
          <w:gridAfter w:val="1"/>
          <w:wAfter w:w="16" w:type="dxa"/>
          <w:trHeight w:val="322"/>
          <w:jc w:val="center"/>
        </w:trPr>
        <w:tc>
          <w:tcPr>
            <w:tcW w:w="1134" w:type="dxa"/>
            <w:vMerge/>
            <w:shd w:val="clear" w:color="auto" w:fill="FFFF00"/>
            <w:vAlign w:val="center"/>
          </w:tcPr>
          <w:p w:rsidR="00B06A25" w:rsidRPr="005F3B2C" w:rsidRDefault="00B06A25" w:rsidP="009B3F10">
            <w:pPr>
              <w:jc w:val="center"/>
              <w:rPr>
                <w:sz w:val="28"/>
                <w:szCs w:val="28"/>
              </w:rPr>
            </w:pPr>
          </w:p>
        </w:tc>
        <w:tc>
          <w:tcPr>
            <w:tcW w:w="1701" w:type="dxa"/>
            <w:vMerge/>
            <w:shd w:val="clear" w:color="auto" w:fill="FFFF00"/>
            <w:vAlign w:val="center"/>
          </w:tcPr>
          <w:p w:rsidR="00B06A25" w:rsidRPr="005F3B2C" w:rsidRDefault="00B06A25" w:rsidP="009B3F10">
            <w:pPr>
              <w:jc w:val="center"/>
              <w:rPr>
                <w:sz w:val="28"/>
                <w:szCs w:val="28"/>
              </w:rPr>
            </w:pPr>
          </w:p>
        </w:tc>
        <w:tc>
          <w:tcPr>
            <w:tcW w:w="1485" w:type="dxa"/>
            <w:vMerge/>
            <w:shd w:val="clear" w:color="auto" w:fill="FFFF00"/>
            <w:vAlign w:val="center"/>
          </w:tcPr>
          <w:p w:rsidR="00B06A25" w:rsidRPr="005F3B2C" w:rsidRDefault="00B06A25" w:rsidP="009B3F10">
            <w:pPr>
              <w:jc w:val="center"/>
              <w:rPr>
                <w:sz w:val="28"/>
                <w:szCs w:val="28"/>
              </w:rPr>
            </w:pPr>
          </w:p>
        </w:tc>
        <w:tc>
          <w:tcPr>
            <w:tcW w:w="4049" w:type="dxa"/>
            <w:gridSpan w:val="3"/>
            <w:vMerge/>
            <w:shd w:val="clear" w:color="auto" w:fill="FFFF00"/>
            <w:vAlign w:val="center"/>
          </w:tcPr>
          <w:p w:rsidR="00B06A25" w:rsidRPr="005F3B2C" w:rsidRDefault="00B06A25" w:rsidP="009B3F10">
            <w:pPr>
              <w:jc w:val="center"/>
              <w:rPr>
                <w:sz w:val="28"/>
                <w:szCs w:val="28"/>
              </w:rPr>
            </w:pPr>
          </w:p>
        </w:tc>
      </w:tr>
      <w:tr w:rsidR="00C23F66" w:rsidRPr="005F3B2C" w:rsidTr="00BD5A3F">
        <w:trPr>
          <w:gridAfter w:val="1"/>
          <w:wAfter w:w="16" w:type="dxa"/>
          <w:trHeight w:val="411"/>
          <w:jc w:val="center"/>
        </w:trPr>
        <w:tc>
          <w:tcPr>
            <w:tcW w:w="1134" w:type="dxa"/>
            <w:vMerge/>
            <w:shd w:val="clear" w:color="auto" w:fill="FFFF00"/>
            <w:vAlign w:val="center"/>
          </w:tcPr>
          <w:p w:rsidR="00B06A25" w:rsidRPr="005F3B2C" w:rsidRDefault="00B06A25" w:rsidP="009B3F10">
            <w:pPr>
              <w:jc w:val="center"/>
              <w:rPr>
                <w:sz w:val="28"/>
                <w:szCs w:val="28"/>
              </w:rPr>
            </w:pPr>
          </w:p>
        </w:tc>
        <w:tc>
          <w:tcPr>
            <w:tcW w:w="1701" w:type="dxa"/>
            <w:vMerge/>
            <w:shd w:val="clear" w:color="auto" w:fill="FFFF00"/>
            <w:vAlign w:val="center"/>
          </w:tcPr>
          <w:p w:rsidR="00B06A25" w:rsidRPr="005F3B2C" w:rsidRDefault="00B06A25" w:rsidP="009B3F10">
            <w:pPr>
              <w:jc w:val="center"/>
              <w:rPr>
                <w:sz w:val="28"/>
                <w:szCs w:val="28"/>
              </w:rPr>
            </w:pPr>
          </w:p>
        </w:tc>
        <w:tc>
          <w:tcPr>
            <w:tcW w:w="1485" w:type="dxa"/>
            <w:vMerge/>
            <w:shd w:val="clear" w:color="auto" w:fill="FFFF00"/>
            <w:vAlign w:val="center"/>
          </w:tcPr>
          <w:p w:rsidR="00B06A25" w:rsidRPr="005F3B2C" w:rsidRDefault="00B06A25" w:rsidP="009B3F10">
            <w:pPr>
              <w:jc w:val="center"/>
              <w:rPr>
                <w:sz w:val="28"/>
                <w:szCs w:val="28"/>
              </w:rPr>
            </w:pPr>
          </w:p>
        </w:tc>
        <w:tc>
          <w:tcPr>
            <w:tcW w:w="1559" w:type="dxa"/>
            <w:shd w:val="clear" w:color="auto" w:fill="FFFF00"/>
            <w:vAlign w:val="center"/>
          </w:tcPr>
          <w:p w:rsidR="00B06A25" w:rsidRPr="005F3B2C" w:rsidRDefault="00B06A25" w:rsidP="009B3F10">
            <w:pPr>
              <w:jc w:val="center"/>
              <w:rPr>
                <w:b/>
                <w:sz w:val="20"/>
                <w:szCs w:val="20"/>
              </w:rPr>
            </w:pPr>
            <w:r w:rsidRPr="005F3B2C">
              <w:rPr>
                <w:b/>
                <w:sz w:val="20"/>
                <w:szCs w:val="20"/>
              </w:rPr>
              <w:t>Plan</w:t>
            </w:r>
          </w:p>
        </w:tc>
        <w:tc>
          <w:tcPr>
            <w:tcW w:w="1523" w:type="dxa"/>
            <w:shd w:val="clear" w:color="auto" w:fill="FFFF00"/>
            <w:vAlign w:val="center"/>
          </w:tcPr>
          <w:p w:rsidR="00B06A25" w:rsidRPr="005F3B2C" w:rsidRDefault="00B06A25" w:rsidP="009B3F10">
            <w:pPr>
              <w:jc w:val="center"/>
              <w:rPr>
                <w:b/>
                <w:sz w:val="20"/>
                <w:szCs w:val="20"/>
              </w:rPr>
            </w:pPr>
            <w:r w:rsidRPr="005F3B2C">
              <w:rPr>
                <w:b/>
                <w:sz w:val="20"/>
                <w:szCs w:val="20"/>
              </w:rPr>
              <w:t>Wyk</w:t>
            </w:r>
          </w:p>
        </w:tc>
        <w:tc>
          <w:tcPr>
            <w:tcW w:w="967" w:type="dxa"/>
            <w:shd w:val="clear" w:color="auto" w:fill="FFFF00"/>
            <w:vAlign w:val="center"/>
          </w:tcPr>
          <w:p w:rsidR="00B06A25" w:rsidRPr="005F3B2C" w:rsidRDefault="00B06A25" w:rsidP="009B3F10">
            <w:pPr>
              <w:jc w:val="center"/>
              <w:rPr>
                <w:b/>
                <w:sz w:val="20"/>
                <w:szCs w:val="20"/>
              </w:rPr>
            </w:pPr>
            <w:r w:rsidRPr="005F3B2C">
              <w:rPr>
                <w:b/>
                <w:sz w:val="20"/>
                <w:szCs w:val="20"/>
              </w:rPr>
              <w:t>%</w:t>
            </w:r>
          </w:p>
        </w:tc>
      </w:tr>
      <w:tr w:rsidR="00C23F66" w:rsidRPr="005F3B2C" w:rsidTr="00FE4BDD">
        <w:trPr>
          <w:gridAfter w:val="1"/>
          <w:wAfter w:w="16" w:type="dxa"/>
          <w:trHeight w:val="411"/>
          <w:jc w:val="center"/>
        </w:trPr>
        <w:tc>
          <w:tcPr>
            <w:tcW w:w="1134" w:type="dxa"/>
            <w:vAlign w:val="center"/>
          </w:tcPr>
          <w:p w:rsidR="00B06A25" w:rsidRPr="005F3B2C" w:rsidRDefault="00B06A25" w:rsidP="00FE4BDD">
            <w:pPr>
              <w:jc w:val="center"/>
              <w:rPr>
                <w:sz w:val="22"/>
                <w:szCs w:val="22"/>
              </w:rPr>
            </w:pPr>
            <w:r w:rsidRPr="005F3B2C">
              <w:rPr>
                <w:sz w:val="22"/>
                <w:szCs w:val="22"/>
              </w:rPr>
              <w:t>010</w:t>
            </w:r>
          </w:p>
        </w:tc>
        <w:tc>
          <w:tcPr>
            <w:tcW w:w="1701" w:type="dxa"/>
            <w:vAlign w:val="center"/>
          </w:tcPr>
          <w:p w:rsidR="00B06A25" w:rsidRPr="005F3B2C" w:rsidRDefault="00B06A25" w:rsidP="00FE4BDD">
            <w:pPr>
              <w:jc w:val="center"/>
              <w:rPr>
                <w:sz w:val="22"/>
                <w:szCs w:val="22"/>
              </w:rPr>
            </w:pPr>
            <w:r w:rsidRPr="005F3B2C">
              <w:rPr>
                <w:sz w:val="22"/>
                <w:szCs w:val="22"/>
              </w:rPr>
              <w:t>01095</w:t>
            </w:r>
          </w:p>
        </w:tc>
        <w:tc>
          <w:tcPr>
            <w:tcW w:w="1485" w:type="dxa"/>
            <w:vAlign w:val="center"/>
          </w:tcPr>
          <w:p w:rsidR="00B06A25" w:rsidRPr="005F3B2C" w:rsidRDefault="00B06A25" w:rsidP="00FE4BDD">
            <w:pPr>
              <w:jc w:val="center"/>
              <w:rPr>
                <w:sz w:val="22"/>
                <w:szCs w:val="22"/>
              </w:rPr>
            </w:pPr>
            <w:r w:rsidRPr="005F3B2C">
              <w:rPr>
                <w:sz w:val="22"/>
                <w:szCs w:val="22"/>
              </w:rPr>
              <w:t>2010</w:t>
            </w:r>
          </w:p>
        </w:tc>
        <w:tc>
          <w:tcPr>
            <w:tcW w:w="1559" w:type="dxa"/>
            <w:vAlign w:val="center"/>
          </w:tcPr>
          <w:p w:rsidR="00B06A25" w:rsidRPr="005F3B2C" w:rsidRDefault="004310EA" w:rsidP="009B3F10">
            <w:pPr>
              <w:jc w:val="right"/>
              <w:rPr>
                <w:sz w:val="22"/>
                <w:szCs w:val="22"/>
              </w:rPr>
            </w:pPr>
            <w:r w:rsidRPr="005F3B2C">
              <w:rPr>
                <w:sz w:val="22"/>
                <w:szCs w:val="22"/>
              </w:rPr>
              <w:t>121 721,70</w:t>
            </w:r>
          </w:p>
        </w:tc>
        <w:tc>
          <w:tcPr>
            <w:tcW w:w="1523" w:type="dxa"/>
            <w:vAlign w:val="center"/>
          </w:tcPr>
          <w:p w:rsidR="00B06A25" w:rsidRPr="005F3B2C" w:rsidRDefault="004310EA" w:rsidP="009B3F10">
            <w:pPr>
              <w:jc w:val="right"/>
              <w:rPr>
                <w:sz w:val="22"/>
                <w:szCs w:val="22"/>
              </w:rPr>
            </w:pPr>
            <w:r w:rsidRPr="005F3B2C">
              <w:rPr>
                <w:sz w:val="22"/>
                <w:szCs w:val="22"/>
              </w:rPr>
              <w:t>121 721,70</w:t>
            </w:r>
          </w:p>
        </w:tc>
        <w:tc>
          <w:tcPr>
            <w:tcW w:w="967" w:type="dxa"/>
            <w:vAlign w:val="center"/>
          </w:tcPr>
          <w:p w:rsidR="00B06A25" w:rsidRPr="005F3B2C" w:rsidRDefault="004310EA" w:rsidP="009B3F10">
            <w:pPr>
              <w:jc w:val="right"/>
              <w:rPr>
                <w:sz w:val="22"/>
                <w:szCs w:val="22"/>
              </w:rPr>
            </w:pPr>
            <w:r w:rsidRPr="005F3B2C">
              <w:rPr>
                <w:sz w:val="22"/>
                <w:szCs w:val="22"/>
              </w:rPr>
              <w:t>100,00</w:t>
            </w:r>
          </w:p>
        </w:tc>
      </w:tr>
      <w:tr w:rsidR="00C23F66" w:rsidRPr="005F3B2C" w:rsidTr="00FE4BDD">
        <w:trPr>
          <w:gridAfter w:val="1"/>
          <w:wAfter w:w="16" w:type="dxa"/>
          <w:trHeight w:val="417"/>
          <w:jc w:val="center"/>
        </w:trPr>
        <w:tc>
          <w:tcPr>
            <w:tcW w:w="1134" w:type="dxa"/>
            <w:vAlign w:val="center"/>
          </w:tcPr>
          <w:p w:rsidR="00B06A25" w:rsidRPr="005F3B2C" w:rsidRDefault="008821FF" w:rsidP="00FE4BDD">
            <w:pPr>
              <w:jc w:val="center"/>
              <w:rPr>
                <w:sz w:val="22"/>
                <w:szCs w:val="22"/>
              </w:rPr>
            </w:pPr>
            <w:r w:rsidRPr="005F3B2C">
              <w:rPr>
                <w:sz w:val="22"/>
                <w:szCs w:val="22"/>
              </w:rPr>
              <w:t>750</w:t>
            </w:r>
          </w:p>
        </w:tc>
        <w:tc>
          <w:tcPr>
            <w:tcW w:w="1701" w:type="dxa"/>
            <w:vAlign w:val="center"/>
          </w:tcPr>
          <w:p w:rsidR="00B06A25" w:rsidRPr="005F3B2C" w:rsidRDefault="00B06A25" w:rsidP="00FE4BDD">
            <w:pPr>
              <w:jc w:val="center"/>
              <w:rPr>
                <w:sz w:val="22"/>
                <w:szCs w:val="22"/>
              </w:rPr>
            </w:pPr>
            <w:r w:rsidRPr="005F3B2C">
              <w:rPr>
                <w:sz w:val="22"/>
                <w:szCs w:val="22"/>
              </w:rPr>
              <w:t>75011</w:t>
            </w:r>
          </w:p>
        </w:tc>
        <w:tc>
          <w:tcPr>
            <w:tcW w:w="1485" w:type="dxa"/>
            <w:vAlign w:val="center"/>
          </w:tcPr>
          <w:p w:rsidR="00B06A25" w:rsidRPr="005F3B2C" w:rsidRDefault="00B06A25" w:rsidP="00FE4BDD">
            <w:pPr>
              <w:jc w:val="center"/>
              <w:rPr>
                <w:sz w:val="22"/>
                <w:szCs w:val="22"/>
              </w:rPr>
            </w:pPr>
            <w:r w:rsidRPr="005F3B2C">
              <w:rPr>
                <w:sz w:val="22"/>
                <w:szCs w:val="22"/>
              </w:rPr>
              <w:t>2010</w:t>
            </w:r>
          </w:p>
        </w:tc>
        <w:tc>
          <w:tcPr>
            <w:tcW w:w="1559" w:type="dxa"/>
            <w:vAlign w:val="center"/>
          </w:tcPr>
          <w:p w:rsidR="00B06A25" w:rsidRPr="005F3B2C" w:rsidRDefault="004310EA" w:rsidP="004270EC">
            <w:pPr>
              <w:jc w:val="right"/>
              <w:rPr>
                <w:sz w:val="22"/>
                <w:szCs w:val="22"/>
              </w:rPr>
            </w:pPr>
            <w:r w:rsidRPr="005F3B2C">
              <w:rPr>
                <w:sz w:val="22"/>
                <w:szCs w:val="22"/>
              </w:rPr>
              <w:t>409 420,00</w:t>
            </w:r>
          </w:p>
        </w:tc>
        <w:tc>
          <w:tcPr>
            <w:tcW w:w="1523" w:type="dxa"/>
            <w:vAlign w:val="center"/>
          </w:tcPr>
          <w:p w:rsidR="00B06A25" w:rsidRPr="005F3B2C" w:rsidRDefault="004310EA" w:rsidP="009B3F10">
            <w:pPr>
              <w:jc w:val="right"/>
              <w:rPr>
                <w:sz w:val="22"/>
                <w:szCs w:val="22"/>
              </w:rPr>
            </w:pPr>
            <w:r w:rsidRPr="005F3B2C">
              <w:rPr>
                <w:sz w:val="22"/>
                <w:szCs w:val="22"/>
              </w:rPr>
              <w:t>409 420,00</w:t>
            </w:r>
          </w:p>
        </w:tc>
        <w:tc>
          <w:tcPr>
            <w:tcW w:w="967" w:type="dxa"/>
            <w:vAlign w:val="center"/>
          </w:tcPr>
          <w:p w:rsidR="00B06A25" w:rsidRPr="005F3B2C" w:rsidRDefault="004310EA" w:rsidP="009B3F10">
            <w:pPr>
              <w:jc w:val="right"/>
              <w:rPr>
                <w:sz w:val="22"/>
                <w:szCs w:val="22"/>
              </w:rPr>
            </w:pPr>
            <w:r w:rsidRPr="005F3B2C">
              <w:rPr>
                <w:sz w:val="22"/>
                <w:szCs w:val="22"/>
              </w:rPr>
              <w:t>100,00</w:t>
            </w:r>
          </w:p>
        </w:tc>
      </w:tr>
      <w:tr w:rsidR="00C23F66" w:rsidRPr="005F3B2C" w:rsidTr="00FE4BDD">
        <w:trPr>
          <w:gridAfter w:val="1"/>
          <w:wAfter w:w="16" w:type="dxa"/>
          <w:trHeight w:val="415"/>
          <w:jc w:val="center"/>
        </w:trPr>
        <w:tc>
          <w:tcPr>
            <w:tcW w:w="1134" w:type="dxa"/>
            <w:vAlign w:val="center"/>
          </w:tcPr>
          <w:p w:rsidR="00FE6740" w:rsidRPr="005F3B2C" w:rsidRDefault="00383260" w:rsidP="00FE4BDD">
            <w:pPr>
              <w:jc w:val="center"/>
              <w:rPr>
                <w:sz w:val="22"/>
                <w:szCs w:val="22"/>
              </w:rPr>
            </w:pPr>
            <w:r w:rsidRPr="005F3B2C">
              <w:rPr>
                <w:sz w:val="22"/>
                <w:szCs w:val="22"/>
              </w:rPr>
              <w:t>751</w:t>
            </w:r>
          </w:p>
        </w:tc>
        <w:tc>
          <w:tcPr>
            <w:tcW w:w="1701" w:type="dxa"/>
            <w:vAlign w:val="center"/>
          </w:tcPr>
          <w:p w:rsidR="00FE6740" w:rsidRPr="005F3B2C" w:rsidRDefault="00FE6740" w:rsidP="00FE6740">
            <w:pPr>
              <w:jc w:val="center"/>
              <w:rPr>
                <w:sz w:val="22"/>
                <w:szCs w:val="22"/>
              </w:rPr>
            </w:pPr>
            <w:r w:rsidRPr="005F3B2C">
              <w:rPr>
                <w:sz w:val="22"/>
                <w:szCs w:val="22"/>
              </w:rPr>
              <w:t>75101</w:t>
            </w:r>
          </w:p>
        </w:tc>
        <w:tc>
          <w:tcPr>
            <w:tcW w:w="1485" w:type="dxa"/>
            <w:vAlign w:val="center"/>
          </w:tcPr>
          <w:p w:rsidR="00FE6740" w:rsidRPr="005F3B2C" w:rsidRDefault="00FE6740" w:rsidP="00FE6740">
            <w:pPr>
              <w:jc w:val="center"/>
              <w:rPr>
                <w:sz w:val="22"/>
                <w:szCs w:val="22"/>
              </w:rPr>
            </w:pPr>
            <w:r w:rsidRPr="005F3B2C">
              <w:rPr>
                <w:sz w:val="22"/>
                <w:szCs w:val="22"/>
              </w:rPr>
              <w:t>2010</w:t>
            </w:r>
          </w:p>
        </w:tc>
        <w:tc>
          <w:tcPr>
            <w:tcW w:w="1559" w:type="dxa"/>
            <w:vAlign w:val="center"/>
          </w:tcPr>
          <w:p w:rsidR="00FE6740" w:rsidRPr="005F3B2C" w:rsidRDefault="004310EA" w:rsidP="00FE6740">
            <w:pPr>
              <w:jc w:val="right"/>
              <w:rPr>
                <w:sz w:val="22"/>
                <w:szCs w:val="22"/>
              </w:rPr>
            </w:pPr>
            <w:r w:rsidRPr="005F3B2C">
              <w:rPr>
                <w:sz w:val="22"/>
                <w:szCs w:val="22"/>
              </w:rPr>
              <w:t>11 814,00</w:t>
            </w:r>
          </w:p>
        </w:tc>
        <w:tc>
          <w:tcPr>
            <w:tcW w:w="1523" w:type="dxa"/>
            <w:vAlign w:val="center"/>
          </w:tcPr>
          <w:p w:rsidR="00FE6740" w:rsidRPr="005F3B2C" w:rsidRDefault="004310EA" w:rsidP="00BD5A3F">
            <w:pPr>
              <w:jc w:val="right"/>
              <w:rPr>
                <w:sz w:val="22"/>
                <w:szCs w:val="22"/>
              </w:rPr>
            </w:pPr>
            <w:r w:rsidRPr="005F3B2C">
              <w:rPr>
                <w:sz w:val="22"/>
                <w:szCs w:val="22"/>
              </w:rPr>
              <w:t>11 475,15</w:t>
            </w:r>
          </w:p>
        </w:tc>
        <w:tc>
          <w:tcPr>
            <w:tcW w:w="967" w:type="dxa"/>
            <w:vAlign w:val="center"/>
          </w:tcPr>
          <w:p w:rsidR="00FE6740" w:rsidRPr="005F3B2C" w:rsidRDefault="004310EA" w:rsidP="00FE6740">
            <w:pPr>
              <w:jc w:val="right"/>
              <w:rPr>
                <w:sz w:val="22"/>
                <w:szCs w:val="22"/>
              </w:rPr>
            </w:pPr>
            <w:r w:rsidRPr="005F3B2C">
              <w:rPr>
                <w:sz w:val="22"/>
                <w:szCs w:val="22"/>
              </w:rPr>
              <w:t>97,13</w:t>
            </w:r>
          </w:p>
        </w:tc>
      </w:tr>
      <w:tr w:rsidR="00C23F66" w:rsidRPr="005F3B2C" w:rsidTr="00FE4BDD">
        <w:trPr>
          <w:gridAfter w:val="1"/>
          <w:wAfter w:w="16" w:type="dxa"/>
          <w:trHeight w:val="415"/>
          <w:jc w:val="center"/>
        </w:trPr>
        <w:tc>
          <w:tcPr>
            <w:tcW w:w="1134" w:type="dxa"/>
            <w:vAlign w:val="center"/>
          </w:tcPr>
          <w:p w:rsidR="00BD5A3F" w:rsidRPr="005F3B2C" w:rsidRDefault="00BD5A3F" w:rsidP="00FE4BDD">
            <w:pPr>
              <w:jc w:val="center"/>
              <w:rPr>
                <w:b/>
                <w:sz w:val="22"/>
                <w:szCs w:val="22"/>
              </w:rPr>
            </w:pPr>
            <w:r w:rsidRPr="005F3B2C">
              <w:rPr>
                <w:b/>
                <w:sz w:val="22"/>
                <w:szCs w:val="22"/>
              </w:rPr>
              <w:t>801</w:t>
            </w:r>
          </w:p>
        </w:tc>
        <w:tc>
          <w:tcPr>
            <w:tcW w:w="1701" w:type="dxa"/>
            <w:vAlign w:val="center"/>
          </w:tcPr>
          <w:p w:rsidR="00BD5A3F" w:rsidRPr="005F3B2C" w:rsidRDefault="00BD5A3F" w:rsidP="00FE4BDD">
            <w:pPr>
              <w:jc w:val="center"/>
              <w:rPr>
                <w:b/>
                <w:sz w:val="22"/>
                <w:szCs w:val="22"/>
              </w:rPr>
            </w:pPr>
          </w:p>
        </w:tc>
        <w:tc>
          <w:tcPr>
            <w:tcW w:w="1485" w:type="dxa"/>
            <w:vAlign w:val="center"/>
          </w:tcPr>
          <w:p w:rsidR="00BD5A3F" w:rsidRPr="005F3B2C" w:rsidRDefault="00BD5A3F" w:rsidP="00FE4BDD">
            <w:pPr>
              <w:jc w:val="center"/>
              <w:rPr>
                <w:b/>
                <w:sz w:val="22"/>
                <w:szCs w:val="22"/>
              </w:rPr>
            </w:pPr>
          </w:p>
        </w:tc>
        <w:tc>
          <w:tcPr>
            <w:tcW w:w="1559" w:type="dxa"/>
            <w:vAlign w:val="center"/>
          </w:tcPr>
          <w:p w:rsidR="00BD5A3F" w:rsidRPr="005F3B2C" w:rsidRDefault="00C83B15" w:rsidP="009B3F10">
            <w:pPr>
              <w:jc w:val="right"/>
              <w:rPr>
                <w:b/>
                <w:sz w:val="22"/>
                <w:szCs w:val="22"/>
              </w:rPr>
            </w:pPr>
            <w:r>
              <w:rPr>
                <w:b/>
                <w:sz w:val="22"/>
                <w:szCs w:val="22"/>
              </w:rPr>
              <w:t>395 504,00</w:t>
            </w:r>
          </w:p>
        </w:tc>
        <w:tc>
          <w:tcPr>
            <w:tcW w:w="1523" w:type="dxa"/>
            <w:vAlign w:val="center"/>
          </w:tcPr>
          <w:p w:rsidR="00BD5A3F" w:rsidRPr="005F3B2C" w:rsidRDefault="00C83B15" w:rsidP="009B3F10">
            <w:pPr>
              <w:jc w:val="right"/>
              <w:rPr>
                <w:b/>
                <w:sz w:val="22"/>
                <w:szCs w:val="22"/>
              </w:rPr>
            </w:pPr>
            <w:r>
              <w:rPr>
                <w:b/>
                <w:sz w:val="22"/>
                <w:szCs w:val="22"/>
              </w:rPr>
              <w:t>384 202,18</w:t>
            </w:r>
          </w:p>
        </w:tc>
        <w:tc>
          <w:tcPr>
            <w:tcW w:w="967" w:type="dxa"/>
            <w:vAlign w:val="center"/>
          </w:tcPr>
          <w:p w:rsidR="00BD5A3F" w:rsidRPr="005F3B2C" w:rsidRDefault="004310EA" w:rsidP="00C83B15">
            <w:pPr>
              <w:jc w:val="right"/>
              <w:rPr>
                <w:b/>
                <w:sz w:val="22"/>
                <w:szCs w:val="22"/>
              </w:rPr>
            </w:pPr>
            <w:r w:rsidRPr="005F3B2C">
              <w:rPr>
                <w:b/>
                <w:sz w:val="22"/>
                <w:szCs w:val="22"/>
              </w:rPr>
              <w:t>97,</w:t>
            </w:r>
            <w:r w:rsidR="00C83B15">
              <w:rPr>
                <w:b/>
                <w:sz w:val="22"/>
                <w:szCs w:val="22"/>
              </w:rPr>
              <w:t>1</w:t>
            </w:r>
            <w:r w:rsidRPr="005F3B2C">
              <w:rPr>
                <w:b/>
                <w:sz w:val="22"/>
                <w:szCs w:val="22"/>
              </w:rPr>
              <w:t>4</w:t>
            </w:r>
          </w:p>
        </w:tc>
      </w:tr>
      <w:tr w:rsidR="00C23F66" w:rsidRPr="005F3B2C" w:rsidTr="00FE4BDD">
        <w:trPr>
          <w:gridAfter w:val="1"/>
          <w:wAfter w:w="16" w:type="dxa"/>
          <w:trHeight w:val="415"/>
          <w:jc w:val="center"/>
        </w:trPr>
        <w:tc>
          <w:tcPr>
            <w:tcW w:w="1134" w:type="dxa"/>
            <w:vAlign w:val="center"/>
          </w:tcPr>
          <w:p w:rsidR="00FE6740" w:rsidRPr="005F3B2C" w:rsidRDefault="00FE6740" w:rsidP="00FE4BDD">
            <w:pPr>
              <w:jc w:val="center"/>
              <w:rPr>
                <w:sz w:val="22"/>
                <w:szCs w:val="22"/>
              </w:rPr>
            </w:pPr>
          </w:p>
        </w:tc>
        <w:tc>
          <w:tcPr>
            <w:tcW w:w="1701" w:type="dxa"/>
            <w:vAlign w:val="center"/>
          </w:tcPr>
          <w:p w:rsidR="00FE6740" w:rsidRPr="005F3B2C" w:rsidRDefault="00FE6740" w:rsidP="00FE4BDD">
            <w:pPr>
              <w:jc w:val="center"/>
              <w:rPr>
                <w:sz w:val="22"/>
                <w:szCs w:val="22"/>
              </w:rPr>
            </w:pPr>
            <w:r w:rsidRPr="005F3B2C">
              <w:rPr>
                <w:sz w:val="22"/>
                <w:szCs w:val="22"/>
              </w:rPr>
              <w:t>80101</w:t>
            </w:r>
          </w:p>
        </w:tc>
        <w:tc>
          <w:tcPr>
            <w:tcW w:w="1485" w:type="dxa"/>
            <w:vAlign w:val="center"/>
          </w:tcPr>
          <w:p w:rsidR="00FE6740" w:rsidRPr="005F3B2C" w:rsidRDefault="00FE6740" w:rsidP="00FE4BDD">
            <w:pPr>
              <w:jc w:val="center"/>
              <w:rPr>
                <w:sz w:val="22"/>
                <w:szCs w:val="22"/>
              </w:rPr>
            </w:pPr>
            <w:r w:rsidRPr="005F3B2C">
              <w:rPr>
                <w:sz w:val="22"/>
                <w:szCs w:val="22"/>
              </w:rPr>
              <w:t>2010</w:t>
            </w:r>
          </w:p>
        </w:tc>
        <w:tc>
          <w:tcPr>
            <w:tcW w:w="1559" w:type="dxa"/>
            <w:vAlign w:val="center"/>
          </w:tcPr>
          <w:p w:rsidR="00FE6740" w:rsidRPr="005F3B2C" w:rsidRDefault="004310EA" w:rsidP="009B3F10">
            <w:pPr>
              <w:jc w:val="right"/>
              <w:rPr>
                <w:sz w:val="22"/>
                <w:szCs w:val="22"/>
              </w:rPr>
            </w:pPr>
            <w:r w:rsidRPr="005F3B2C">
              <w:rPr>
                <w:sz w:val="22"/>
                <w:szCs w:val="22"/>
              </w:rPr>
              <w:t>283 922,00</w:t>
            </w:r>
          </w:p>
        </w:tc>
        <w:tc>
          <w:tcPr>
            <w:tcW w:w="1523" w:type="dxa"/>
            <w:vAlign w:val="center"/>
          </w:tcPr>
          <w:p w:rsidR="00FE6740" w:rsidRPr="005F3B2C" w:rsidRDefault="004310EA" w:rsidP="009B3F10">
            <w:pPr>
              <w:jc w:val="right"/>
              <w:rPr>
                <w:sz w:val="22"/>
                <w:szCs w:val="22"/>
              </w:rPr>
            </w:pPr>
            <w:r w:rsidRPr="005F3B2C">
              <w:rPr>
                <w:sz w:val="22"/>
                <w:szCs w:val="22"/>
              </w:rPr>
              <w:t>280 391,47</w:t>
            </w:r>
          </w:p>
        </w:tc>
        <w:tc>
          <w:tcPr>
            <w:tcW w:w="967" w:type="dxa"/>
            <w:vAlign w:val="center"/>
          </w:tcPr>
          <w:p w:rsidR="00FE6740" w:rsidRPr="005F3B2C" w:rsidRDefault="004310EA" w:rsidP="009B3F10">
            <w:pPr>
              <w:jc w:val="right"/>
              <w:rPr>
                <w:sz w:val="22"/>
                <w:szCs w:val="22"/>
              </w:rPr>
            </w:pPr>
            <w:r w:rsidRPr="005F3B2C">
              <w:rPr>
                <w:sz w:val="22"/>
                <w:szCs w:val="22"/>
              </w:rPr>
              <w:t>98,76</w:t>
            </w:r>
          </w:p>
        </w:tc>
      </w:tr>
      <w:tr w:rsidR="00C23F66" w:rsidRPr="005F3B2C" w:rsidTr="00FE4BDD">
        <w:trPr>
          <w:gridAfter w:val="1"/>
          <w:wAfter w:w="16" w:type="dxa"/>
          <w:trHeight w:val="415"/>
          <w:jc w:val="center"/>
        </w:trPr>
        <w:tc>
          <w:tcPr>
            <w:tcW w:w="1134" w:type="dxa"/>
            <w:vAlign w:val="center"/>
          </w:tcPr>
          <w:p w:rsidR="00BD5A3F" w:rsidRPr="005F3B2C" w:rsidRDefault="00BD5A3F" w:rsidP="00FE4BDD">
            <w:pPr>
              <w:jc w:val="center"/>
              <w:rPr>
                <w:sz w:val="22"/>
                <w:szCs w:val="22"/>
              </w:rPr>
            </w:pPr>
          </w:p>
        </w:tc>
        <w:tc>
          <w:tcPr>
            <w:tcW w:w="1701" w:type="dxa"/>
            <w:vAlign w:val="center"/>
          </w:tcPr>
          <w:p w:rsidR="00BD5A3F" w:rsidRPr="005F3B2C" w:rsidRDefault="00BD5A3F" w:rsidP="00FE4BDD">
            <w:pPr>
              <w:jc w:val="center"/>
              <w:rPr>
                <w:sz w:val="22"/>
                <w:szCs w:val="22"/>
              </w:rPr>
            </w:pPr>
            <w:r w:rsidRPr="005F3B2C">
              <w:rPr>
                <w:sz w:val="22"/>
                <w:szCs w:val="22"/>
              </w:rPr>
              <w:t>80110</w:t>
            </w:r>
          </w:p>
        </w:tc>
        <w:tc>
          <w:tcPr>
            <w:tcW w:w="1485" w:type="dxa"/>
            <w:vAlign w:val="center"/>
          </w:tcPr>
          <w:p w:rsidR="00BD5A3F" w:rsidRPr="005F3B2C" w:rsidRDefault="00BD5A3F" w:rsidP="00FE4BDD">
            <w:pPr>
              <w:jc w:val="center"/>
              <w:rPr>
                <w:sz w:val="22"/>
                <w:szCs w:val="22"/>
              </w:rPr>
            </w:pPr>
            <w:r w:rsidRPr="005F3B2C">
              <w:rPr>
                <w:sz w:val="22"/>
                <w:szCs w:val="22"/>
              </w:rPr>
              <w:t>2010</w:t>
            </w:r>
          </w:p>
        </w:tc>
        <w:tc>
          <w:tcPr>
            <w:tcW w:w="1559" w:type="dxa"/>
            <w:vAlign w:val="center"/>
          </w:tcPr>
          <w:p w:rsidR="00BD5A3F" w:rsidRPr="005F3B2C" w:rsidRDefault="004310EA" w:rsidP="009B3F10">
            <w:pPr>
              <w:jc w:val="right"/>
              <w:rPr>
                <w:sz w:val="22"/>
                <w:szCs w:val="22"/>
              </w:rPr>
            </w:pPr>
            <w:r w:rsidRPr="005F3B2C">
              <w:rPr>
                <w:sz w:val="22"/>
                <w:szCs w:val="22"/>
              </w:rPr>
              <w:t>107 098,00</w:t>
            </w:r>
          </w:p>
        </w:tc>
        <w:tc>
          <w:tcPr>
            <w:tcW w:w="1523" w:type="dxa"/>
            <w:vAlign w:val="center"/>
          </w:tcPr>
          <w:p w:rsidR="00BD5A3F" w:rsidRPr="005F3B2C" w:rsidRDefault="004310EA" w:rsidP="009B3F10">
            <w:pPr>
              <w:jc w:val="right"/>
              <w:rPr>
                <w:sz w:val="22"/>
                <w:szCs w:val="22"/>
              </w:rPr>
            </w:pPr>
            <w:r w:rsidRPr="005F3B2C">
              <w:rPr>
                <w:sz w:val="22"/>
                <w:szCs w:val="22"/>
              </w:rPr>
              <w:t>101 819,47</w:t>
            </w:r>
          </w:p>
        </w:tc>
        <w:tc>
          <w:tcPr>
            <w:tcW w:w="967" w:type="dxa"/>
            <w:vAlign w:val="center"/>
          </w:tcPr>
          <w:p w:rsidR="00BD5A3F" w:rsidRPr="005F3B2C" w:rsidRDefault="004310EA" w:rsidP="00383260">
            <w:pPr>
              <w:jc w:val="right"/>
              <w:rPr>
                <w:sz w:val="22"/>
                <w:szCs w:val="22"/>
              </w:rPr>
            </w:pPr>
            <w:r w:rsidRPr="005F3B2C">
              <w:rPr>
                <w:sz w:val="22"/>
                <w:szCs w:val="22"/>
              </w:rPr>
              <w:t>95,07</w:t>
            </w:r>
          </w:p>
        </w:tc>
      </w:tr>
      <w:tr w:rsidR="00C23F66" w:rsidRPr="005F3B2C" w:rsidTr="00383260">
        <w:trPr>
          <w:gridAfter w:val="1"/>
          <w:wAfter w:w="16" w:type="dxa"/>
          <w:trHeight w:val="411"/>
          <w:jc w:val="center"/>
        </w:trPr>
        <w:tc>
          <w:tcPr>
            <w:tcW w:w="1134" w:type="dxa"/>
            <w:vAlign w:val="center"/>
          </w:tcPr>
          <w:p w:rsidR="00383260" w:rsidRPr="005F3B2C" w:rsidRDefault="00383260" w:rsidP="00FE4BDD">
            <w:pPr>
              <w:jc w:val="center"/>
              <w:rPr>
                <w:sz w:val="22"/>
                <w:szCs w:val="22"/>
              </w:rPr>
            </w:pPr>
          </w:p>
        </w:tc>
        <w:tc>
          <w:tcPr>
            <w:tcW w:w="1701" w:type="dxa"/>
            <w:vAlign w:val="center"/>
          </w:tcPr>
          <w:p w:rsidR="00383260" w:rsidRPr="005F3B2C" w:rsidRDefault="00383260" w:rsidP="00FE4BDD">
            <w:pPr>
              <w:jc w:val="center"/>
              <w:rPr>
                <w:sz w:val="22"/>
                <w:szCs w:val="22"/>
              </w:rPr>
            </w:pPr>
            <w:r w:rsidRPr="005F3B2C">
              <w:rPr>
                <w:sz w:val="22"/>
                <w:szCs w:val="22"/>
              </w:rPr>
              <w:t>80150</w:t>
            </w:r>
          </w:p>
        </w:tc>
        <w:tc>
          <w:tcPr>
            <w:tcW w:w="1485" w:type="dxa"/>
            <w:vAlign w:val="center"/>
          </w:tcPr>
          <w:p w:rsidR="00383260" w:rsidRPr="005F3B2C" w:rsidRDefault="00383260" w:rsidP="00FE4BDD">
            <w:pPr>
              <w:jc w:val="center"/>
              <w:rPr>
                <w:sz w:val="22"/>
                <w:szCs w:val="22"/>
              </w:rPr>
            </w:pPr>
            <w:r w:rsidRPr="005F3B2C">
              <w:rPr>
                <w:sz w:val="22"/>
                <w:szCs w:val="22"/>
              </w:rPr>
              <w:t>2010</w:t>
            </w:r>
          </w:p>
        </w:tc>
        <w:tc>
          <w:tcPr>
            <w:tcW w:w="1559" w:type="dxa"/>
            <w:vAlign w:val="center"/>
          </w:tcPr>
          <w:p w:rsidR="00383260" w:rsidRPr="005F3B2C" w:rsidRDefault="004310EA" w:rsidP="009B3F10">
            <w:pPr>
              <w:jc w:val="right"/>
              <w:rPr>
                <w:sz w:val="22"/>
                <w:szCs w:val="22"/>
              </w:rPr>
            </w:pPr>
            <w:r w:rsidRPr="005F3B2C">
              <w:rPr>
                <w:sz w:val="22"/>
                <w:szCs w:val="22"/>
              </w:rPr>
              <w:t>4 484,00</w:t>
            </w:r>
          </w:p>
        </w:tc>
        <w:tc>
          <w:tcPr>
            <w:tcW w:w="1523" w:type="dxa"/>
            <w:vAlign w:val="center"/>
          </w:tcPr>
          <w:p w:rsidR="00383260" w:rsidRPr="005F3B2C" w:rsidRDefault="004310EA" w:rsidP="009B3F10">
            <w:pPr>
              <w:jc w:val="right"/>
              <w:rPr>
                <w:sz w:val="22"/>
                <w:szCs w:val="22"/>
              </w:rPr>
            </w:pPr>
            <w:r w:rsidRPr="005F3B2C">
              <w:rPr>
                <w:sz w:val="22"/>
                <w:szCs w:val="22"/>
              </w:rPr>
              <w:t>1 991,24</w:t>
            </w:r>
          </w:p>
        </w:tc>
        <w:tc>
          <w:tcPr>
            <w:tcW w:w="967" w:type="dxa"/>
            <w:vAlign w:val="center"/>
          </w:tcPr>
          <w:p w:rsidR="00383260" w:rsidRPr="005F3B2C" w:rsidRDefault="004310EA" w:rsidP="009B3F10">
            <w:pPr>
              <w:jc w:val="right"/>
              <w:rPr>
                <w:sz w:val="22"/>
                <w:szCs w:val="22"/>
              </w:rPr>
            </w:pPr>
            <w:r w:rsidRPr="005F3B2C">
              <w:rPr>
                <w:sz w:val="22"/>
                <w:szCs w:val="22"/>
              </w:rPr>
              <w:t>44,41</w:t>
            </w:r>
          </w:p>
        </w:tc>
      </w:tr>
      <w:tr w:rsidR="005F3B2C" w:rsidRPr="005F3B2C" w:rsidTr="004310EA">
        <w:trPr>
          <w:gridAfter w:val="1"/>
          <w:wAfter w:w="16" w:type="dxa"/>
          <w:trHeight w:val="422"/>
          <w:jc w:val="center"/>
        </w:trPr>
        <w:tc>
          <w:tcPr>
            <w:tcW w:w="1134" w:type="dxa"/>
            <w:vAlign w:val="center"/>
          </w:tcPr>
          <w:p w:rsidR="00FE6740" w:rsidRPr="005F3B2C" w:rsidRDefault="00FE6740" w:rsidP="00FE4BDD">
            <w:pPr>
              <w:jc w:val="center"/>
              <w:rPr>
                <w:sz w:val="22"/>
                <w:szCs w:val="22"/>
              </w:rPr>
            </w:pPr>
            <w:r w:rsidRPr="005F3B2C">
              <w:rPr>
                <w:sz w:val="22"/>
                <w:szCs w:val="22"/>
              </w:rPr>
              <w:t>851</w:t>
            </w:r>
          </w:p>
        </w:tc>
        <w:tc>
          <w:tcPr>
            <w:tcW w:w="1701" w:type="dxa"/>
            <w:vAlign w:val="center"/>
          </w:tcPr>
          <w:p w:rsidR="00FE6740" w:rsidRPr="005F3B2C" w:rsidRDefault="00FE6740" w:rsidP="00FE4BDD">
            <w:pPr>
              <w:jc w:val="center"/>
              <w:rPr>
                <w:sz w:val="22"/>
                <w:szCs w:val="22"/>
              </w:rPr>
            </w:pPr>
            <w:r w:rsidRPr="005F3B2C">
              <w:rPr>
                <w:sz w:val="22"/>
                <w:szCs w:val="22"/>
              </w:rPr>
              <w:t>85195</w:t>
            </w:r>
          </w:p>
        </w:tc>
        <w:tc>
          <w:tcPr>
            <w:tcW w:w="1485" w:type="dxa"/>
            <w:vAlign w:val="center"/>
          </w:tcPr>
          <w:p w:rsidR="00FE6740" w:rsidRPr="005F3B2C" w:rsidRDefault="00FE6740" w:rsidP="00FE4BDD">
            <w:pPr>
              <w:jc w:val="center"/>
              <w:rPr>
                <w:sz w:val="22"/>
                <w:szCs w:val="22"/>
              </w:rPr>
            </w:pPr>
            <w:r w:rsidRPr="005F3B2C">
              <w:rPr>
                <w:sz w:val="22"/>
                <w:szCs w:val="22"/>
              </w:rPr>
              <w:t>2010</w:t>
            </w:r>
          </w:p>
        </w:tc>
        <w:tc>
          <w:tcPr>
            <w:tcW w:w="1559" w:type="dxa"/>
            <w:vAlign w:val="center"/>
          </w:tcPr>
          <w:p w:rsidR="00FE6740" w:rsidRPr="005F3B2C" w:rsidRDefault="004310EA" w:rsidP="009B3F10">
            <w:pPr>
              <w:jc w:val="right"/>
              <w:rPr>
                <w:sz w:val="22"/>
                <w:szCs w:val="22"/>
              </w:rPr>
            </w:pPr>
            <w:r w:rsidRPr="005F3B2C">
              <w:rPr>
                <w:sz w:val="22"/>
                <w:szCs w:val="22"/>
              </w:rPr>
              <w:t>3 500,00</w:t>
            </w:r>
          </w:p>
        </w:tc>
        <w:tc>
          <w:tcPr>
            <w:tcW w:w="1523" w:type="dxa"/>
            <w:vAlign w:val="center"/>
          </w:tcPr>
          <w:p w:rsidR="00FE6740" w:rsidRPr="005F3B2C" w:rsidRDefault="004310EA" w:rsidP="009B3F10">
            <w:pPr>
              <w:jc w:val="right"/>
              <w:rPr>
                <w:sz w:val="22"/>
                <w:szCs w:val="22"/>
              </w:rPr>
            </w:pPr>
            <w:r w:rsidRPr="005F3B2C">
              <w:rPr>
                <w:sz w:val="22"/>
                <w:szCs w:val="22"/>
              </w:rPr>
              <w:t>3 010,00</w:t>
            </w:r>
          </w:p>
        </w:tc>
        <w:tc>
          <w:tcPr>
            <w:tcW w:w="967" w:type="dxa"/>
            <w:vAlign w:val="center"/>
          </w:tcPr>
          <w:p w:rsidR="00FE6740" w:rsidRPr="005F3B2C" w:rsidRDefault="004310EA" w:rsidP="009B3F10">
            <w:pPr>
              <w:jc w:val="right"/>
              <w:rPr>
                <w:sz w:val="22"/>
                <w:szCs w:val="22"/>
              </w:rPr>
            </w:pPr>
            <w:r w:rsidRPr="005F3B2C">
              <w:rPr>
                <w:sz w:val="22"/>
                <w:szCs w:val="22"/>
              </w:rPr>
              <w:t>86,00</w:t>
            </w:r>
          </w:p>
        </w:tc>
      </w:tr>
      <w:tr w:rsidR="005F3B2C" w:rsidRPr="005F3B2C" w:rsidTr="004310EA">
        <w:trPr>
          <w:gridAfter w:val="1"/>
          <w:wAfter w:w="16" w:type="dxa"/>
          <w:trHeight w:val="273"/>
          <w:jc w:val="center"/>
        </w:trPr>
        <w:tc>
          <w:tcPr>
            <w:tcW w:w="1134" w:type="dxa"/>
            <w:vAlign w:val="center"/>
          </w:tcPr>
          <w:p w:rsidR="00FE6740" w:rsidRPr="005F3B2C" w:rsidRDefault="00FE6740" w:rsidP="00FE4BDD">
            <w:pPr>
              <w:jc w:val="center"/>
              <w:rPr>
                <w:b/>
                <w:sz w:val="22"/>
                <w:szCs w:val="22"/>
              </w:rPr>
            </w:pPr>
            <w:r w:rsidRPr="005F3B2C">
              <w:rPr>
                <w:b/>
                <w:sz w:val="22"/>
                <w:szCs w:val="22"/>
              </w:rPr>
              <w:t>852</w:t>
            </w:r>
          </w:p>
        </w:tc>
        <w:tc>
          <w:tcPr>
            <w:tcW w:w="1701" w:type="dxa"/>
            <w:vAlign w:val="center"/>
          </w:tcPr>
          <w:p w:rsidR="00FE6740" w:rsidRPr="005F3B2C" w:rsidRDefault="00FE6740" w:rsidP="00FE4BDD">
            <w:pPr>
              <w:jc w:val="center"/>
              <w:rPr>
                <w:b/>
                <w:sz w:val="22"/>
                <w:szCs w:val="22"/>
              </w:rPr>
            </w:pPr>
          </w:p>
        </w:tc>
        <w:tc>
          <w:tcPr>
            <w:tcW w:w="1485" w:type="dxa"/>
            <w:vAlign w:val="center"/>
          </w:tcPr>
          <w:p w:rsidR="00FE6740" w:rsidRPr="005F3B2C" w:rsidRDefault="00FE6740" w:rsidP="00FE4BDD">
            <w:pPr>
              <w:jc w:val="center"/>
              <w:rPr>
                <w:b/>
                <w:sz w:val="22"/>
                <w:szCs w:val="22"/>
              </w:rPr>
            </w:pPr>
          </w:p>
        </w:tc>
        <w:tc>
          <w:tcPr>
            <w:tcW w:w="1559" w:type="dxa"/>
            <w:vAlign w:val="center"/>
          </w:tcPr>
          <w:p w:rsidR="00FE6740" w:rsidRPr="005F3B2C" w:rsidRDefault="004310EA" w:rsidP="001476D0">
            <w:pPr>
              <w:jc w:val="right"/>
              <w:rPr>
                <w:b/>
                <w:sz w:val="22"/>
                <w:szCs w:val="22"/>
              </w:rPr>
            </w:pPr>
            <w:r w:rsidRPr="005F3B2C">
              <w:rPr>
                <w:b/>
                <w:sz w:val="22"/>
                <w:szCs w:val="22"/>
              </w:rPr>
              <w:t>346 317,00</w:t>
            </w:r>
          </w:p>
        </w:tc>
        <w:tc>
          <w:tcPr>
            <w:tcW w:w="1523" w:type="dxa"/>
            <w:vAlign w:val="center"/>
          </w:tcPr>
          <w:p w:rsidR="00FE6740" w:rsidRPr="005F3B2C" w:rsidRDefault="004310EA" w:rsidP="009B3F10">
            <w:pPr>
              <w:jc w:val="right"/>
              <w:rPr>
                <w:b/>
                <w:sz w:val="22"/>
                <w:szCs w:val="22"/>
              </w:rPr>
            </w:pPr>
            <w:r w:rsidRPr="005F3B2C">
              <w:rPr>
                <w:b/>
                <w:sz w:val="22"/>
                <w:szCs w:val="22"/>
              </w:rPr>
              <w:t>322 915,39</w:t>
            </w:r>
          </w:p>
        </w:tc>
        <w:tc>
          <w:tcPr>
            <w:tcW w:w="967" w:type="dxa"/>
            <w:vAlign w:val="center"/>
          </w:tcPr>
          <w:p w:rsidR="00FE6740" w:rsidRPr="005F3B2C" w:rsidRDefault="004310EA" w:rsidP="009B3F10">
            <w:pPr>
              <w:jc w:val="right"/>
              <w:rPr>
                <w:b/>
                <w:sz w:val="22"/>
                <w:szCs w:val="22"/>
              </w:rPr>
            </w:pPr>
            <w:r w:rsidRPr="005F3B2C">
              <w:rPr>
                <w:b/>
                <w:sz w:val="22"/>
                <w:szCs w:val="22"/>
              </w:rPr>
              <w:t>93,24</w:t>
            </w:r>
          </w:p>
        </w:tc>
      </w:tr>
      <w:tr w:rsidR="00C23F66" w:rsidRPr="005F3B2C" w:rsidTr="004C1951">
        <w:trPr>
          <w:gridAfter w:val="1"/>
          <w:wAfter w:w="16" w:type="dxa"/>
          <w:trHeight w:val="423"/>
          <w:jc w:val="center"/>
        </w:trPr>
        <w:tc>
          <w:tcPr>
            <w:tcW w:w="1134" w:type="dxa"/>
            <w:vAlign w:val="center"/>
          </w:tcPr>
          <w:p w:rsidR="00FE6740" w:rsidRPr="005F3B2C" w:rsidRDefault="00FE6740" w:rsidP="00FE4BDD">
            <w:pPr>
              <w:jc w:val="center"/>
              <w:rPr>
                <w:sz w:val="22"/>
                <w:szCs w:val="22"/>
              </w:rPr>
            </w:pPr>
          </w:p>
        </w:tc>
        <w:tc>
          <w:tcPr>
            <w:tcW w:w="1701" w:type="dxa"/>
            <w:vAlign w:val="center"/>
          </w:tcPr>
          <w:p w:rsidR="00FE6740" w:rsidRPr="005F3B2C" w:rsidRDefault="00FE6740" w:rsidP="00FE4BDD">
            <w:pPr>
              <w:jc w:val="center"/>
              <w:rPr>
                <w:sz w:val="22"/>
                <w:szCs w:val="22"/>
              </w:rPr>
            </w:pPr>
            <w:r w:rsidRPr="005F3B2C">
              <w:rPr>
                <w:sz w:val="22"/>
                <w:szCs w:val="22"/>
              </w:rPr>
              <w:t>85213</w:t>
            </w:r>
          </w:p>
        </w:tc>
        <w:tc>
          <w:tcPr>
            <w:tcW w:w="1485" w:type="dxa"/>
            <w:vAlign w:val="center"/>
          </w:tcPr>
          <w:p w:rsidR="00FE6740" w:rsidRPr="005F3B2C" w:rsidRDefault="00FE6740" w:rsidP="00FE4BDD">
            <w:pPr>
              <w:jc w:val="center"/>
              <w:rPr>
                <w:sz w:val="22"/>
                <w:szCs w:val="22"/>
              </w:rPr>
            </w:pPr>
            <w:r w:rsidRPr="005F3B2C">
              <w:rPr>
                <w:sz w:val="22"/>
                <w:szCs w:val="22"/>
              </w:rPr>
              <w:t>2010</w:t>
            </w:r>
          </w:p>
        </w:tc>
        <w:tc>
          <w:tcPr>
            <w:tcW w:w="1559" w:type="dxa"/>
            <w:vAlign w:val="center"/>
          </w:tcPr>
          <w:p w:rsidR="00FE6740" w:rsidRPr="005F3B2C" w:rsidRDefault="004310EA" w:rsidP="009B3F10">
            <w:pPr>
              <w:jc w:val="right"/>
              <w:rPr>
                <w:sz w:val="22"/>
                <w:szCs w:val="22"/>
              </w:rPr>
            </w:pPr>
            <w:r w:rsidRPr="005F3B2C">
              <w:rPr>
                <w:sz w:val="22"/>
                <w:szCs w:val="22"/>
              </w:rPr>
              <w:t>158 695,00</w:t>
            </w:r>
          </w:p>
        </w:tc>
        <w:tc>
          <w:tcPr>
            <w:tcW w:w="1523" w:type="dxa"/>
            <w:vAlign w:val="center"/>
          </w:tcPr>
          <w:p w:rsidR="00FE6740" w:rsidRPr="005F3B2C" w:rsidRDefault="004310EA" w:rsidP="008821FF">
            <w:pPr>
              <w:jc w:val="right"/>
              <w:rPr>
                <w:sz w:val="22"/>
                <w:szCs w:val="22"/>
              </w:rPr>
            </w:pPr>
            <w:r w:rsidRPr="005F3B2C">
              <w:rPr>
                <w:sz w:val="22"/>
                <w:szCs w:val="22"/>
              </w:rPr>
              <w:t>154 336,41</w:t>
            </w:r>
          </w:p>
        </w:tc>
        <w:tc>
          <w:tcPr>
            <w:tcW w:w="967" w:type="dxa"/>
            <w:vAlign w:val="center"/>
          </w:tcPr>
          <w:p w:rsidR="00FE6740" w:rsidRPr="005F3B2C" w:rsidRDefault="004310EA" w:rsidP="009B3F10">
            <w:pPr>
              <w:jc w:val="right"/>
              <w:rPr>
                <w:sz w:val="22"/>
                <w:szCs w:val="22"/>
              </w:rPr>
            </w:pPr>
            <w:r w:rsidRPr="005F3B2C">
              <w:rPr>
                <w:sz w:val="22"/>
                <w:szCs w:val="22"/>
              </w:rPr>
              <w:t>97,25</w:t>
            </w:r>
          </w:p>
        </w:tc>
      </w:tr>
      <w:tr w:rsidR="00C23F66" w:rsidRPr="005F3B2C" w:rsidTr="004C1951">
        <w:trPr>
          <w:gridAfter w:val="1"/>
          <w:wAfter w:w="16" w:type="dxa"/>
          <w:trHeight w:val="415"/>
          <w:jc w:val="center"/>
        </w:trPr>
        <w:tc>
          <w:tcPr>
            <w:tcW w:w="1134" w:type="dxa"/>
            <w:vAlign w:val="center"/>
          </w:tcPr>
          <w:p w:rsidR="00FE6740" w:rsidRPr="005F3B2C" w:rsidRDefault="00FE6740" w:rsidP="00FE4BDD">
            <w:pPr>
              <w:jc w:val="center"/>
              <w:rPr>
                <w:sz w:val="22"/>
                <w:szCs w:val="22"/>
              </w:rPr>
            </w:pPr>
          </w:p>
        </w:tc>
        <w:tc>
          <w:tcPr>
            <w:tcW w:w="1701" w:type="dxa"/>
            <w:vAlign w:val="center"/>
          </w:tcPr>
          <w:p w:rsidR="00FE6740" w:rsidRPr="005F3B2C" w:rsidRDefault="00FE6740" w:rsidP="00FE4BDD">
            <w:pPr>
              <w:jc w:val="center"/>
              <w:rPr>
                <w:sz w:val="22"/>
                <w:szCs w:val="22"/>
              </w:rPr>
            </w:pPr>
            <w:r w:rsidRPr="005F3B2C">
              <w:rPr>
                <w:sz w:val="22"/>
                <w:szCs w:val="22"/>
              </w:rPr>
              <w:t>85215</w:t>
            </w:r>
          </w:p>
        </w:tc>
        <w:tc>
          <w:tcPr>
            <w:tcW w:w="1485" w:type="dxa"/>
            <w:vAlign w:val="center"/>
          </w:tcPr>
          <w:p w:rsidR="00FE6740" w:rsidRPr="005F3B2C" w:rsidRDefault="00FE6740" w:rsidP="00FE4BDD">
            <w:pPr>
              <w:jc w:val="center"/>
              <w:rPr>
                <w:sz w:val="22"/>
                <w:szCs w:val="22"/>
              </w:rPr>
            </w:pPr>
            <w:r w:rsidRPr="005F3B2C">
              <w:rPr>
                <w:sz w:val="22"/>
                <w:szCs w:val="22"/>
              </w:rPr>
              <w:t>2010</w:t>
            </w:r>
          </w:p>
        </w:tc>
        <w:tc>
          <w:tcPr>
            <w:tcW w:w="1559" w:type="dxa"/>
            <w:vAlign w:val="center"/>
          </w:tcPr>
          <w:p w:rsidR="00FE6740" w:rsidRPr="005F3B2C" w:rsidRDefault="004310EA" w:rsidP="009B3F10">
            <w:pPr>
              <w:jc w:val="right"/>
              <w:rPr>
                <w:sz w:val="22"/>
                <w:szCs w:val="22"/>
              </w:rPr>
            </w:pPr>
            <w:r w:rsidRPr="005F3B2C">
              <w:rPr>
                <w:sz w:val="22"/>
                <w:szCs w:val="22"/>
              </w:rPr>
              <w:t>6 900,00</w:t>
            </w:r>
          </w:p>
        </w:tc>
        <w:tc>
          <w:tcPr>
            <w:tcW w:w="1523" w:type="dxa"/>
            <w:vAlign w:val="center"/>
          </w:tcPr>
          <w:p w:rsidR="00FE6740" w:rsidRPr="005F3B2C" w:rsidRDefault="004310EA" w:rsidP="00326819">
            <w:pPr>
              <w:jc w:val="right"/>
              <w:rPr>
                <w:sz w:val="22"/>
                <w:szCs w:val="22"/>
              </w:rPr>
            </w:pPr>
            <w:r w:rsidRPr="005F3B2C">
              <w:rPr>
                <w:sz w:val="22"/>
                <w:szCs w:val="22"/>
              </w:rPr>
              <w:t>6 229,98</w:t>
            </w:r>
          </w:p>
        </w:tc>
        <w:tc>
          <w:tcPr>
            <w:tcW w:w="967" w:type="dxa"/>
            <w:vAlign w:val="center"/>
          </w:tcPr>
          <w:p w:rsidR="00FE6740" w:rsidRPr="005F3B2C" w:rsidRDefault="004310EA" w:rsidP="009B3F10">
            <w:pPr>
              <w:jc w:val="right"/>
              <w:rPr>
                <w:sz w:val="22"/>
                <w:szCs w:val="22"/>
              </w:rPr>
            </w:pPr>
            <w:r w:rsidRPr="005F3B2C">
              <w:rPr>
                <w:sz w:val="22"/>
                <w:szCs w:val="22"/>
              </w:rPr>
              <w:t>90,29</w:t>
            </w:r>
          </w:p>
        </w:tc>
      </w:tr>
      <w:tr w:rsidR="00C23F66" w:rsidRPr="005F3B2C" w:rsidTr="00FE4BDD">
        <w:trPr>
          <w:gridAfter w:val="1"/>
          <w:wAfter w:w="16" w:type="dxa"/>
          <w:trHeight w:val="406"/>
          <w:jc w:val="center"/>
        </w:trPr>
        <w:tc>
          <w:tcPr>
            <w:tcW w:w="1134" w:type="dxa"/>
            <w:vAlign w:val="center"/>
          </w:tcPr>
          <w:p w:rsidR="00FE6740" w:rsidRPr="005F3B2C" w:rsidRDefault="00FE6740" w:rsidP="00FE4BDD">
            <w:pPr>
              <w:jc w:val="center"/>
              <w:rPr>
                <w:sz w:val="22"/>
                <w:szCs w:val="22"/>
              </w:rPr>
            </w:pPr>
          </w:p>
        </w:tc>
        <w:tc>
          <w:tcPr>
            <w:tcW w:w="1701" w:type="dxa"/>
            <w:vAlign w:val="center"/>
          </w:tcPr>
          <w:p w:rsidR="00FE6740" w:rsidRPr="005F3B2C" w:rsidRDefault="00FE6740" w:rsidP="00FE4BDD">
            <w:pPr>
              <w:jc w:val="center"/>
              <w:rPr>
                <w:sz w:val="22"/>
                <w:szCs w:val="22"/>
              </w:rPr>
            </w:pPr>
            <w:r w:rsidRPr="005F3B2C">
              <w:rPr>
                <w:sz w:val="22"/>
                <w:szCs w:val="22"/>
              </w:rPr>
              <w:t>85219</w:t>
            </w:r>
          </w:p>
        </w:tc>
        <w:tc>
          <w:tcPr>
            <w:tcW w:w="1485" w:type="dxa"/>
            <w:vAlign w:val="center"/>
          </w:tcPr>
          <w:p w:rsidR="00FE6740" w:rsidRPr="005F3B2C" w:rsidRDefault="00FE6740" w:rsidP="00FE4BDD">
            <w:pPr>
              <w:jc w:val="center"/>
              <w:rPr>
                <w:sz w:val="22"/>
                <w:szCs w:val="22"/>
              </w:rPr>
            </w:pPr>
            <w:r w:rsidRPr="005F3B2C">
              <w:rPr>
                <w:sz w:val="22"/>
                <w:szCs w:val="22"/>
              </w:rPr>
              <w:t>2010</w:t>
            </w:r>
          </w:p>
        </w:tc>
        <w:tc>
          <w:tcPr>
            <w:tcW w:w="1559" w:type="dxa"/>
            <w:vAlign w:val="center"/>
          </w:tcPr>
          <w:p w:rsidR="00FE6740" w:rsidRPr="005F3B2C" w:rsidRDefault="004310EA" w:rsidP="009B3F10">
            <w:pPr>
              <w:jc w:val="right"/>
              <w:rPr>
                <w:sz w:val="22"/>
                <w:szCs w:val="22"/>
              </w:rPr>
            </w:pPr>
            <w:r w:rsidRPr="005F3B2C">
              <w:rPr>
                <w:sz w:val="22"/>
                <w:szCs w:val="22"/>
              </w:rPr>
              <w:t>30 349,00</w:t>
            </w:r>
          </w:p>
        </w:tc>
        <w:tc>
          <w:tcPr>
            <w:tcW w:w="1523" w:type="dxa"/>
            <w:vAlign w:val="center"/>
          </w:tcPr>
          <w:p w:rsidR="00FE6740" w:rsidRPr="005F3B2C" w:rsidRDefault="004310EA" w:rsidP="00326819">
            <w:pPr>
              <w:jc w:val="right"/>
              <w:rPr>
                <w:sz w:val="22"/>
                <w:szCs w:val="22"/>
              </w:rPr>
            </w:pPr>
            <w:r w:rsidRPr="005F3B2C">
              <w:rPr>
                <w:sz w:val="22"/>
                <w:szCs w:val="22"/>
              </w:rPr>
              <w:t>30 349,00</w:t>
            </w:r>
          </w:p>
        </w:tc>
        <w:tc>
          <w:tcPr>
            <w:tcW w:w="967" w:type="dxa"/>
            <w:vAlign w:val="center"/>
          </w:tcPr>
          <w:p w:rsidR="00FE6740" w:rsidRPr="005F3B2C" w:rsidRDefault="004310EA" w:rsidP="009B3F10">
            <w:pPr>
              <w:jc w:val="right"/>
              <w:rPr>
                <w:sz w:val="22"/>
                <w:szCs w:val="22"/>
              </w:rPr>
            </w:pPr>
            <w:r w:rsidRPr="005F3B2C">
              <w:rPr>
                <w:sz w:val="22"/>
                <w:szCs w:val="22"/>
              </w:rPr>
              <w:t>100,00</w:t>
            </w:r>
          </w:p>
        </w:tc>
      </w:tr>
      <w:tr w:rsidR="00C23F66" w:rsidRPr="005F3B2C" w:rsidTr="004C1951">
        <w:trPr>
          <w:gridAfter w:val="1"/>
          <w:wAfter w:w="16" w:type="dxa"/>
          <w:trHeight w:val="411"/>
          <w:jc w:val="center"/>
        </w:trPr>
        <w:tc>
          <w:tcPr>
            <w:tcW w:w="1134" w:type="dxa"/>
            <w:vAlign w:val="center"/>
          </w:tcPr>
          <w:p w:rsidR="00FE6740" w:rsidRPr="005F3B2C" w:rsidRDefault="00FE6740" w:rsidP="00FE4BDD">
            <w:pPr>
              <w:jc w:val="center"/>
              <w:rPr>
                <w:sz w:val="22"/>
                <w:szCs w:val="22"/>
              </w:rPr>
            </w:pPr>
          </w:p>
        </w:tc>
        <w:tc>
          <w:tcPr>
            <w:tcW w:w="1701" w:type="dxa"/>
            <w:vAlign w:val="center"/>
          </w:tcPr>
          <w:p w:rsidR="00FE6740" w:rsidRPr="005F3B2C" w:rsidRDefault="00FE6740" w:rsidP="00FE4BDD">
            <w:pPr>
              <w:jc w:val="center"/>
              <w:rPr>
                <w:sz w:val="22"/>
                <w:szCs w:val="22"/>
              </w:rPr>
            </w:pPr>
            <w:r w:rsidRPr="005F3B2C">
              <w:rPr>
                <w:sz w:val="22"/>
                <w:szCs w:val="22"/>
              </w:rPr>
              <w:t>85228</w:t>
            </w:r>
          </w:p>
        </w:tc>
        <w:tc>
          <w:tcPr>
            <w:tcW w:w="1485" w:type="dxa"/>
            <w:vAlign w:val="center"/>
          </w:tcPr>
          <w:p w:rsidR="00FE6740" w:rsidRPr="005F3B2C" w:rsidRDefault="00FE6740" w:rsidP="00FE4BDD">
            <w:pPr>
              <w:jc w:val="center"/>
              <w:rPr>
                <w:sz w:val="22"/>
                <w:szCs w:val="22"/>
              </w:rPr>
            </w:pPr>
            <w:r w:rsidRPr="005F3B2C">
              <w:rPr>
                <w:sz w:val="22"/>
                <w:szCs w:val="22"/>
              </w:rPr>
              <w:t>2010</w:t>
            </w:r>
          </w:p>
        </w:tc>
        <w:tc>
          <w:tcPr>
            <w:tcW w:w="1559" w:type="dxa"/>
            <w:vAlign w:val="center"/>
          </w:tcPr>
          <w:p w:rsidR="00FE6740" w:rsidRPr="005F3B2C" w:rsidRDefault="004310EA" w:rsidP="009B3F10">
            <w:pPr>
              <w:jc w:val="right"/>
              <w:rPr>
                <w:sz w:val="22"/>
                <w:szCs w:val="22"/>
              </w:rPr>
            </w:pPr>
            <w:r w:rsidRPr="005F3B2C">
              <w:rPr>
                <w:sz w:val="22"/>
                <w:szCs w:val="22"/>
              </w:rPr>
              <w:t>150 373,00</w:t>
            </w:r>
          </w:p>
        </w:tc>
        <w:tc>
          <w:tcPr>
            <w:tcW w:w="1523" w:type="dxa"/>
            <w:vAlign w:val="center"/>
          </w:tcPr>
          <w:p w:rsidR="00FE6740" w:rsidRPr="005F3B2C" w:rsidRDefault="004310EA" w:rsidP="009B3F10">
            <w:pPr>
              <w:jc w:val="right"/>
              <w:rPr>
                <w:sz w:val="22"/>
                <w:szCs w:val="22"/>
              </w:rPr>
            </w:pPr>
            <w:r w:rsidRPr="005F3B2C">
              <w:rPr>
                <w:sz w:val="22"/>
                <w:szCs w:val="22"/>
              </w:rPr>
              <w:t>132 000,00</w:t>
            </w:r>
          </w:p>
        </w:tc>
        <w:tc>
          <w:tcPr>
            <w:tcW w:w="967" w:type="dxa"/>
            <w:vAlign w:val="center"/>
          </w:tcPr>
          <w:p w:rsidR="00FE6740" w:rsidRPr="005F3B2C" w:rsidRDefault="004310EA" w:rsidP="009B3F10">
            <w:pPr>
              <w:jc w:val="right"/>
              <w:rPr>
                <w:sz w:val="22"/>
                <w:szCs w:val="22"/>
              </w:rPr>
            </w:pPr>
            <w:r w:rsidRPr="005F3B2C">
              <w:rPr>
                <w:sz w:val="22"/>
                <w:szCs w:val="22"/>
              </w:rPr>
              <w:t>87,78</w:t>
            </w:r>
          </w:p>
        </w:tc>
      </w:tr>
      <w:tr w:rsidR="005F3B2C" w:rsidRPr="005F3B2C" w:rsidTr="004C1951">
        <w:trPr>
          <w:gridAfter w:val="1"/>
          <w:wAfter w:w="16" w:type="dxa"/>
          <w:trHeight w:val="387"/>
          <w:jc w:val="center"/>
        </w:trPr>
        <w:tc>
          <w:tcPr>
            <w:tcW w:w="1134" w:type="dxa"/>
            <w:vAlign w:val="center"/>
          </w:tcPr>
          <w:p w:rsidR="00FE6740" w:rsidRPr="005F3B2C" w:rsidRDefault="004310EA" w:rsidP="00FE4BDD">
            <w:pPr>
              <w:jc w:val="center"/>
              <w:rPr>
                <w:b/>
                <w:sz w:val="22"/>
                <w:szCs w:val="22"/>
              </w:rPr>
            </w:pPr>
            <w:r w:rsidRPr="005F3B2C">
              <w:rPr>
                <w:b/>
                <w:sz w:val="22"/>
                <w:szCs w:val="22"/>
              </w:rPr>
              <w:t>855</w:t>
            </w:r>
          </w:p>
        </w:tc>
        <w:tc>
          <w:tcPr>
            <w:tcW w:w="1701" w:type="dxa"/>
            <w:vAlign w:val="center"/>
          </w:tcPr>
          <w:p w:rsidR="00FE6740" w:rsidRPr="005F3B2C" w:rsidRDefault="00FE6740" w:rsidP="00FE4BDD">
            <w:pPr>
              <w:jc w:val="center"/>
              <w:rPr>
                <w:b/>
                <w:sz w:val="22"/>
                <w:szCs w:val="22"/>
              </w:rPr>
            </w:pPr>
          </w:p>
        </w:tc>
        <w:tc>
          <w:tcPr>
            <w:tcW w:w="1485" w:type="dxa"/>
            <w:vAlign w:val="center"/>
          </w:tcPr>
          <w:p w:rsidR="00FE6740" w:rsidRPr="005F3B2C" w:rsidRDefault="00FE6740" w:rsidP="00FE4BDD">
            <w:pPr>
              <w:jc w:val="center"/>
              <w:rPr>
                <w:b/>
                <w:sz w:val="22"/>
                <w:szCs w:val="22"/>
              </w:rPr>
            </w:pPr>
          </w:p>
        </w:tc>
        <w:tc>
          <w:tcPr>
            <w:tcW w:w="1559" w:type="dxa"/>
            <w:vAlign w:val="center"/>
          </w:tcPr>
          <w:p w:rsidR="00FE6740" w:rsidRPr="005F3B2C" w:rsidRDefault="004310EA" w:rsidP="009B3F10">
            <w:pPr>
              <w:jc w:val="right"/>
              <w:rPr>
                <w:b/>
                <w:sz w:val="22"/>
                <w:szCs w:val="22"/>
              </w:rPr>
            </w:pPr>
            <w:r w:rsidRPr="005F3B2C">
              <w:rPr>
                <w:b/>
                <w:sz w:val="22"/>
                <w:szCs w:val="22"/>
              </w:rPr>
              <w:t>35 335 060,00</w:t>
            </w:r>
          </w:p>
        </w:tc>
        <w:tc>
          <w:tcPr>
            <w:tcW w:w="1523" w:type="dxa"/>
            <w:vAlign w:val="center"/>
          </w:tcPr>
          <w:p w:rsidR="00FE6740" w:rsidRPr="005F3B2C" w:rsidRDefault="004310EA" w:rsidP="009B3F10">
            <w:pPr>
              <w:jc w:val="right"/>
              <w:rPr>
                <w:b/>
                <w:sz w:val="22"/>
                <w:szCs w:val="22"/>
              </w:rPr>
            </w:pPr>
            <w:r w:rsidRPr="005F3B2C">
              <w:rPr>
                <w:b/>
                <w:sz w:val="22"/>
                <w:szCs w:val="22"/>
              </w:rPr>
              <w:t>34 476 828,00</w:t>
            </w:r>
          </w:p>
        </w:tc>
        <w:tc>
          <w:tcPr>
            <w:tcW w:w="967" w:type="dxa"/>
            <w:vAlign w:val="center"/>
          </w:tcPr>
          <w:p w:rsidR="00FE6740" w:rsidRPr="005F3B2C" w:rsidRDefault="004310EA" w:rsidP="009B3F10">
            <w:pPr>
              <w:jc w:val="right"/>
              <w:rPr>
                <w:b/>
                <w:sz w:val="22"/>
                <w:szCs w:val="22"/>
              </w:rPr>
            </w:pPr>
            <w:r w:rsidRPr="005F3B2C">
              <w:rPr>
                <w:b/>
                <w:sz w:val="22"/>
                <w:szCs w:val="22"/>
              </w:rPr>
              <w:t>97,57</w:t>
            </w:r>
          </w:p>
        </w:tc>
      </w:tr>
      <w:tr w:rsidR="00735B7E" w:rsidRPr="005F3B2C" w:rsidTr="004C1951">
        <w:trPr>
          <w:gridAfter w:val="1"/>
          <w:wAfter w:w="16" w:type="dxa"/>
          <w:trHeight w:val="387"/>
          <w:jc w:val="center"/>
        </w:trPr>
        <w:tc>
          <w:tcPr>
            <w:tcW w:w="1134" w:type="dxa"/>
            <w:vAlign w:val="center"/>
          </w:tcPr>
          <w:p w:rsidR="00735B7E" w:rsidRPr="005F3B2C" w:rsidRDefault="00735B7E" w:rsidP="004310EA">
            <w:pPr>
              <w:rPr>
                <w:sz w:val="22"/>
                <w:szCs w:val="22"/>
              </w:rPr>
            </w:pPr>
          </w:p>
        </w:tc>
        <w:tc>
          <w:tcPr>
            <w:tcW w:w="1701" w:type="dxa"/>
            <w:vAlign w:val="center"/>
          </w:tcPr>
          <w:p w:rsidR="00735B7E" w:rsidRPr="005F3B2C" w:rsidRDefault="004310EA" w:rsidP="00FE4BDD">
            <w:pPr>
              <w:jc w:val="center"/>
              <w:rPr>
                <w:sz w:val="22"/>
                <w:szCs w:val="22"/>
              </w:rPr>
            </w:pPr>
            <w:r w:rsidRPr="005F3B2C">
              <w:rPr>
                <w:sz w:val="22"/>
                <w:szCs w:val="22"/>
              </w:rPr>
              <w:t>85501</w:t>
            </w:r>
          </w:p>
        </w:tc>
        <w:tc>
          <w:tcPr>
            <w:tcW w:w="1485" w:type="dxa"/>
            <w:vAlign w:val="center"/>
          </w:tcPr>
          <w:p w:rsidR="00735B7E" w:rsidRPr="005F3B2C" w:rsidRDefault="004310EA" w:rsidP="00FE4BDD">
            <w:pPr>
              <w:jc w:val="center"/>
              <w:rPr>
                <w:sz w:val="22"/>
                <w:szCs w:val="22"/>
              </w:rPr>
            </w:pPr>
            <w:r w:rsidRPr="005F3B2C">
              <w:rPr>
                <w:sz w:val="22"/>
                <w:szCs w:val="22"/>
              </w:rPr>
              <w:t>2060</w:t>
            </w:r>
          </w:p>
        </w:tc>
        <w:tc>
          <w:tcPr>
            <w:tcW w:w="1559" w:type="dxa"/>
            <w:vAlign w:val="center"/>
          </w:tcPr>
          <w:p w:rsidR="00735B7E" w:rsidRPr="005F3B2C" w:rsidRDefault="004310EA" w:rsidP="009B3F10">
            <w:pPr>
              <w:jc w:val="right"/>
              <w:rPr>
                <w:sz w:val="22"/>
                <w:szCs w:val="22"/>
              </w:rPr>
            </w:pPr>
            <w:r w:rsidRPr="005F3B2C">
              <w:rPr>
                <w:sz w:val="22"/>
                <w:szCs w:val="22"/>
              </w:rPr>
              <w:t>20 593 360,00</w:t>
            </w:r>
          </w:p>
        </w:tc>
        <w:tc>
          <w:tcPr>
            <w:tcW w:w="1523" w:type="dxa"/>
            <w:vAlign w:val="center"/>
          </w:tcPr>
          <w:p w:rsidR="00735B7E" w:rsidRPr="005F3B2C" w:rsidRDefault="004310EA" w:rsidP="009B3F10">
            <w:pPr>
              <w:jc w:val="right"/>
              <w:rPr>
                <w:sz w:val="22"/>
                <w:szCs w:val="22"/>
              </w:rPr>
            </w:pPr>
            <w:r w:rsidRPr="005F3B2C">
              <w:rPr>
                <w:sz w:val="22"/>
                <w:szCs w:val="22"/>
              </w:rPr>
              <w:t>19 883 938,00</w:t>
            </w:r>
          </w:p>
        </w:tc>
        <w:tc>
          <w:tcPr>
            <w:tcW w:w="967" w:type="dxa"/>
            <w:vAlign w:val="center"/>
          </w:tcPr>
          <w:p w:rsidR="00735B7E" w:rsidRPr="005F3B2C" w:rsidRDefault="004310EA" w:rsidP="009B3F10">
            <w:pPr>
              <w:jc w:val="right"/>
              <w:rPr>
                <w:sz w:val="22"/>
                <w:szCs w:val="22"/>
              </w:rPr>
            </w:pPr>
            <w:r w:rsidRPr="005F3B2C">
              <w:rPr>
                <w:sz w:val="22"/>
                <w:szCs w:val="22"/>
              </w:rPr>
              <w:t>96,56</w:t>
            </w:r>
          </w:p>
        </w:tc>
      </w:tr>
      <w:tr w:rsidR="0081159E" w:rsidRPr="005F3B2C" w:rsidTr="004C1951">
        <w:trPr>
          <w:gridAfter w:val="1"/>
          <w:wAfter w:w="16" w:type="dxa"/>
          <w:trHeight w:val="387"/>
          <w:jc w:val="center"/>
        </w:trPr>
        <w:tc>
          <w:tcPr>
            <w:tcW w:w="1134" w:type="dxa"/>
            <w:vAlign w:val="center"/>
          </w:tcPr>
          <w:p w:rsidR="0081159E" w:rsidRPr="005F3B2C" w:rsidRDefault="0081159E" w:rsidP="00FE4BDD">
            <w:pPr>
              <w:jc w:val="center"/>
              <w:rPr>
                <w:sz w:val="22"/>
                <w:szCs w:val="22"/>
              </w:rPr>
            </w:pPr>
          </w:p>
        </w:tc>
        <w:tc>
          <w:tcPr>
            <w:tcW w:w="1701" w:type="dxa"/>
            <w:vAlign w:val="center"/>
          </w:tcPr>
          <w:p w:rsidR="0081159E" w:rsidRPr="005F3B2C" w:rsidRDefault="004310EA" w:rsidP="00FE4BDD">
            <w:pPr>
              <w:jc w:val="center"/>
              <w:rPr>
                <w:sz w:val="22"/>
                <w:szCs w:val="22"/>
              </w:rPr>
            </w:pPr>
            <w:r w:rsidRPr="005F3B2C">
              <w:rPr>
                <w:sz w:val="22"/>
                <w:szCs w:val="22"/>
              </w:rPr>
              <w:t>85502</w:t>
            </w:r>
          </w:p>
        </w:tc>
        <w:tc>
          <w:tcPr>
            <w:tcW w:w="1485" w:type="dxa"/>
            <w:vAlign w:val="center"/>
          </w:tcPr>
          <w:p w:rsidR="0081159E" w:rsidRPr="005F3B2C" w:rsidRDefault="004310EA" w:rsidP="00FE4BDD">
            <w:pPr>
              <w:jc w:val="center"/>
              <w:rPr>
                <w:sz w:val="22"/>
                <w:szCs w:val="22"/>
              </w:rPr>
            </w:pPr>
            <w:r w:rsidRPr="005F3B2C">
              <w:rPr>
                <w:sz w:val="22"/>
                <w:szCs w:val="22"/>
              </w:rPr>
              <w:t>2010</w:t>
            </w:r>
          </w:p>
        </w:tc>
        <w:tc>
          <w:tcPr>
            <w:tcW w:w="1559" w:type="dxa"/>
            <w:vAlign w:val="center"/>
          </w:tcPr>
          <w:p w:rsidR="0081159E" w:rsidRPr="005F3B2C" w:rsidRDefault="004310EA" w:rsidP="009B3F10">
            <w:pPr>
              <w:jc w:val="right"/>
              <w:rPr>
                <w:sz w:val="22"/>
                <w:szCs w:val="22"/>
              </w:rPr>
            </w:pPr>
            <w:r w:rsidRPr="005F3B2C">
              <w:rPr>
                <w:sz w:val="22"/>
                <w:szCs w:val="22"/>
              </w:rPr>
              <w:t>14 741 097,00</w:t>
            </w:r>
          </w:p>
        </w:tc>
        <w:tc>
          <w:tcPr>
            <w:tcW w:w="1523" w:type="dxa"/>
            <w:vAlign w:val="center"/>
          </w:tcPr>
          <w:p w:rsidR="0081159E" w:rsidRPr="005F3B2C" w:rsidRDefault="004310EA" w:rsidP="009B3F10">
            <w:pPr>
              <w:jc w:val="right"/>
              <w:rPr>
                <w:sz w:val="22"/>
                <w:szCs w:val="22"/>
              </w:rPr>
            </w:pPr>
            <w:r w:rsidRPr="005F3B2C">
              <w:rPr>
                <w:sz w:val="22"/>
                <w:szCs w:val="22"/>
              </w:rPr>
              <w:t>14 592 287,00</w:t>
            </w:r>
          </w:p>
        </w:tc>
        <w:tc>
          <w:tcPr>
            <w:tcW w:w="967" w:type="dxa"/>
            <w:vAlign w:val="center"/>
          </w:tcPr>
          <w:p w:rsidR="0081159E" w:rsidRPr="005F3B2C" w:rsidRDefault="004310EA" w:rsidP="009B3F10">
            <w:pPr>
              <w:jc w:val="right"/>
              <w:rPr>
                <w:sz w:val="22"/>
                <w:szCs w:val="22"/>
              </w:rPr>
            </w:pPr>
            <w:r w:rsidRPr="005F3B2C">
              <w:rPr>
                <w:sz w:val="22"/>
                <w:szCs w:val="22"/>
              </w:rPr>
              <w:t>98,99</w:t>
            </w:r>
          </w:p>
        </w:tc>
      </w:tr>
      <w:tr w:rsidR="0081159E" w:rsidRPr="005F3B2C" w:rsidTr="004C1951">
        <w:trPr>
          <w:gridAfter w:val="1"/>
          <w:wAfter w:w="16" w:type="dxa"/>
          <w:trHeight w:val="387"/>
          <w:jc w:val="center"/>
        </w:trPr>
        <w:tc>
          <w:tcPr>
            <w:tcW w:w="1134" w:type="dxa"/>
            <w:vAlign w:val="center"/>
          </w:tcPr>
          <w:p w:rsidR="0081159E" w:rsidRPr="005F3B2C" w:rsidRDefault="0081159E" w:rsidP="00FE4BDD">
            <w:pPr>
              <w:jc w:val="center"/>
              <w:rPr>
                <w:sz w:val="22"/>
                <w:szCs w:val="22"/>
              </w:rPr>
            </w:pPr>
          </w:p>
        </w:tc>
        <w:tc>
          <w:tcPr>
            <w:tcW w:w="1701" w:type="dxa"/>
            <w:vAlign w:val="center"/>
          </w:tcPr>
          <w:p w:rsidR="0081159E" w:rsidRPr="005F3B2C" w:rsidRDefault="004310EA" w:rsidP="00FE4BDD">
            <w:pPr>
              <w:jc w:val="center"/>
              <w:rPr>
                <w:sz w:val="22"/>
                <w:szCs w:val="22"/>
              </w:rPr>
            </w:pPr>
            <w:r w:rsidRPr="005F3B2C">
              <w:rPr>
                <w:sz w:val="22"/>
                <w:szCs w:val="22"/>
              </w:rPr>
              <w:t>855003</w:t>
            </w:r>
          </w:p>
        </w:tc>
        <w:tc>
          <w:tcPr>
            <w:tcW w:w="1485" w:type="dxa"/>
            <w:vAlign w:val="center"/>
          </w:tcPr>
          <w:p w:rsidR="0081159E" w:rsidRPr="005F3B2C" w:rsidRDefault="004310EA" w:rsidP="00FE4BDD">
            <w:pPr>
              <w:jc w:val="center"/>
              <w:rPr>
                <w:sz w:val="22"/>
                <w:szCs w:val="22"/>
              </w:rPr>
            </w:pPr>
            <w:r w:rsidRPr="005F3B2C">
              <w:rPr>
                <w:sz w:val="22"/>
                <w:szCs w:val="22"/>
              </w:rPr>
              <w:t>2010</w:t>
            </w:r>
          </w:p>
        </w:tc>
        <w:tc>
          <w:tcPr>
            <w:tcW w:w="1559" w:type="dxa"/>
            <w:vAlign w:val="center"/>
          </w:tcPr>
          <w:p w:rsidR="0081159E" w:rsidRPr="005F3B2C" w:rsidRDefault="004310EA" w:rsidP="009B3F10">
            <w:pPr>
              <w:jc w:val="right"/>
              <w:rPr>
                <w:sz w:val="22"/>
                <w:szCs w:val="22"/>
              </w:rPr>
            </w:pPr>
            <w:r w:rsidRPr="005F3B2C">
              <w:rPr>
                <w:sz w:val="22"/>
                <w:szCs w:val="22"/>
              </w:rPr>
              <w:t>603,00</w:t>
            </w:r>
          </w:p>
        </w:tc>
        <w:tc>
          <w:tcPr>
            <w:tcW w:w="1523" w:type="dxa"/>
            <w:vAlign w:val="center"/>
          </w:tcPr>
          <w:p w:rsidR="0081159E" w:rsidRPr="005F3B2C" w:rsidRDefault="004310EA" w:rsidP="009B3F10">
            <w:pPr>
              <w:jc w:val="right"/>
              <w:rPr>
                <w:sz w:val="22"/>
                <w:szCs w:val="22"/>
              </w:rPr>
            </w:pPr>
            <w:r w:rsidRPr="005F3B2C">
              <w:rPr>
                <w:sz w:val="22"/>
                <w:szCs w:val="22"/>
              </w:rPr>
              <w:t>603,00</w:t>
            </w:r>
          </w:p>
        </w:tc>
        <w:tc>
          <w:tcPr>
            <w:tcW w:w="967" w:type="dxa"/>
            <w:vAlign w:val="center"/>
          </w:tcPr>
          <w:p w:rsidR="0081159E" w:rsidRPr="005F3B2C" w:rsidRDefault="004310EA" w:rsidP="009B3F10">
            <w:pPr>
              <w:jc w:val="right"/>
              <w:rPr>
                <w:sz w:val="22"/>
                <w:szCs w:val="22"/>
              </w:rPr>
            </w:pPr>
            <w:r w:rsidRPr="005F3B2C">
              <w:rPr>
                <w:sz w:val="22"/>
                <w:szCs w:val="22"/>
              </w:rPr>
              <w:t>100,00</w:t>
            </w:r>
          </w:p>
        </w:tc>
      </w:tr>
      <w:tr w:rsidR="00C23F66" w:rsidRPr="00C23F66" w:rsidTr="00FE4BDD">
        <w:trPr>
          <w:trHeight w:val="409"/>
          <w:jc w:val="center"/>
        </w:trPr>
        <w:tc>
          <w:tcPr>
            <w:tcW w:w="4320" w:type="dxa"/>
            <w:gridSpan w:val="3"/>
            <w:shd w:val="clear" w:color="auto" w:fill="00FF00"/>
            <w:vAlign w:val="center"/>
          </w:tcPr>
          <w:p w:rsidR="00FE6740" w:rsidRPr="005F3B2C" w:rsidRDefault="00FE6740" w:rsidP="00FE4BDD">
            <w:pPr>
              <w:jc w:val="center"/>
              <w:rPr>
                <w:b/>
                <w:sz w:val="22"/>
                <w:szCs w:val="22"/>
              </w:rPr>
            </w:pPr>
            <w:r w:rsidRPr="005F3B2C">
              <w:rPr>
                <w:b/>
                <w:sz w:val="22"/>
                <w:szCs w:val="22"/>
              </w:rPr>
              <w:t>OGÓŁEM</w:t>
            </w:r>
          </w:p>
        </w:tc>
        <w:tc>
          <w:tcPr>
            <w:tcW w:w="1559" w:type="dxa"/>
            <w:shd w:val="clear" w:color="auto" w:fill="00FF00"/>
            <w:vAlign w:val="center"/>
          </w:tcPr>
          <w:p w:rsidR="00FE6740" w:rsidRPr="005F3B2C" w:rsidRDefault="005F3B2C" w:rsidP="00C83B15">
            <w:pPr>
              <w:ind w:left="-108"/>
              <w:jc w:val="right"/>
              <w:rPr>
                <w:b/>
                <w:sz w:val="22"/>
                <w:szCs w:val="22"/>
              </w:rPr>
            </w:pPr>
            <w:r w:rsidRPr="005F3B2C">
              <w:rPr>
                <w:b/>
                <w:sz w:val="22"/>
                <w:szCs w:val="22"/>
              </w:rPr>
              <w:t>36 62</w:t>
            </w:r>
            <w:r w:rsidR="00C83B15">
              <w:rPr>
                <w:b/>
                <w:sz w:val="22"/>
                <w:szCs w:val="22"/>
              </w:rPr>
              <w:t>3</w:t>
            </w:r>
            <w:r w:rsidRPr="005F3B2C">
              <w:rPr>
                <w:b/>
                <w:sz w:val="22"/>
                <w:szCs w:val="22"/>
              </w:rPr>
              <w:t> </w:t>
            </w:r>
            <w:r w:rsidR="00C83B15">
              <w:rPr>
                <w:b/>
                <w:sz w:val="22"/>
                <w:szCs w:val="22"/>
              </w:rPr>
              <w:t>3</w:t>
            </w:r>
            <w:r w:rsidRPr="005F3B2C">
              <w:rPr>
                <w:b/>
                <w:sz w:val="22"/>
                <w:szCs w:val="22"/>
              </w:rPr>
              <w:t>36,70</w:t>
            </w:r>
          </w:p>
        </w:tc>
        <w:tc>
          <w:tcPr>
            <w:tcW w:w="1523" w:type="dxa"/>
            <w:shd w:val="clear" w:color="auto" w:fill="00FF00"/>
            <w:vAlign w:val="center"/>
          </w:tcPr>
          <w:p w:rsidR="00FE6740" w:rsidRPr="005F3B2C" w:rsidRDefault="005F3B2C" w:rsidP="00C83B15">
            <w:pPr>
              <w:jc w:val="right"/>
              <w:rPr>
                <w:b/>
                <w:sz w:val="22"/>
                <w:szCs w:val="22"/>
              </w:rPr>
            </w:pPr>
            <w:r w:rsidRPr="005F3B2C">
              <w:rPr>
                <w:b/>
                <w:sz w:val="22"/>
                <w:szCs w:val="22"/>
              </w:rPr>
              <w:t>35 7</w:t>
            </w:r>
            <w:r w:rsidR="00C83B15">
              <w:rPr>
                <w:b/>
                <w:sz w:val="22"/>
                <w:szCs w:val="22"/>
              </w:rPr>
              <w:t>29</w:t>
            </w:r>
            <w:r w:rsidRPr="005F3B2C">
              <w:rPr>
                <w:b/>
                <w:sz w:val="22"/>
                <w:szCs w:val="22"/>
              </w:rPr>
              <w:t> </w:t>
            </w:r>
            <w:r w:rsidR="00C83B15">
              <w:rPr>
                <w:b/>
                <w:sz w:val="22"/>
                <w:szCs w:val="22"/>
              </w:rPr>
              <w:t>572</w:t>
            </w:r>
            <w:r w:rsidRPr="005F3B2C">
              <w:rPr>
                <w:b/>
                <w:sz w:val="22"/>
                <w:szCs w:val="22"/>
              </w:rPr>
              <w:t>,42</w:t>
            </w:r>
          </w:p>
        </w:tc>
        <w:tc>
          <w:tcPr>
            <w:tcW w:w="983" w:type="dxa"/>
            <w:gridSpan w:val="2"/>
            <w:shd w:val="clear" w:color="auto" w:fill="00FF00"/>
            <w:vAlign w:val="center"/>
          </w:tcPr>
          <w:p w:rsidR="00FE6740" w:rsidRPr="005F3B2C" w:rsidRDefault="005F3B2C" w:rsidP="009B3F10">
            <w:pPr>
              <w:jc w:val="right"/>
              <w:rPr>
                <w:b/>
                <w:sz w:val="22"/>
                <w:szCs w:val="22"/>
              </w:rPr>
            </w:pPr>
            <w:r w:rsidRPr="005F3B2C">
              <w:rPr>
                <w:b/>
                <w:sz w:val="22"/>
                <w:szCs w:val="22"/>
              </w:rPr>
              <w:t>97,56</w:t>
            </w:r>
          </w:p>
        </w:tc>
      </w:tr>
    </w:tbl>
    <w:p w:rsidR="00B06A25" w:rsidRPr="00C23F66" w:rsidRDefault="00B06A25" w:rsidP="009C3D06">
      <w:pPr>
        <w:rPr>
          <w:color w:val="FF0000"/>
        </w:rPr>
        <w:sectPr w:rsidR="00B06A25" w:rsidRPr="00C23F66" w:rsidSect="004212D6">
          <w:headerReference w:type="default" r:id="rId8"/>
          <w:type w:val="continuous"/>
          <w:pgSz w:w="11906" w:h="16838"/>
          <w:pgMar w:top="1418" w:right="1021" w:bottom="1021" w:left="1021" w:header="709" w:footer="709" w:gutter="0"/>
          <w:cols w:space="708"/>
          <w:docGrid w:linePitch="360"/>
        </w:sectPr>
      </w:pPr>
    </w:p>
    <w:tbl>
      <w:tblPr>
        <w:tblW w:w="14743" w:type="dxa"/>
        <w:tblInd w:w="70" w:type="dxa"/>
        <w:tblLayout w:type="fixed"/>
        <w:tblCellMar>
          <w:left w:w="70" w:type="dxa"/>
          <w:right w:w="70" w:type="dxa"/>
        </w:tblCellMar>
        <w:tblLook w:val="04A0" w:firstRow="1" w:lastRow="0" w:firstColumn="1" w:lastColumn="0" w:noHBand="0" w:noVBand="1"/>
      </w:tblPr>
      <w:tblGrid>
        <w:gridCol w:w="160"/>
        <w:gridCol w:w="303"/>
        <w:gridCol w:w="141"/>
        <w:gridCol w:w="530"/>
        <w:gridCol w:w="420"/>
        <w:gridCol w:w="485"/>
        <w:gridCol w:w="1647"/>
        <w:gridCol w:w="961"/>
        <w:gridCol w:w="993"/>
        <w:gridCol w:w="598"/>
        <w:gridCol w:w="996"/>
        <w:gridCol w:w="831"/>
        <w:gridCol w:w="567"/>
        <w:gridCol w:w="817"/>
        <w:gridCol w:w="884"/>
        <w:gridCol w:w="598"/>
        <w:gridCol w:w="946"/>
        <w:gridCol w:w="1023"/>
        <w:gridCol w:w="583"/>
        <w:gridCol w:w="389"/>
        <w:gridCol w:w="431"/>
        <w:gridCol w:w="440"/>
      </w:tblGrid>
      <w:tr w:rsidR="008400E9" w:rsidRPr="008400E9" w:rsidTr="00AB69EB">
        <w:trPr>
          <w:trHeight w:val="696"/>
        </w:trPr>
        <w:tc>
          <w:tcPr>
            <w:tcW w:w="160" w:type="dxa"/>
            <w:tcBorders>
              <w:top w:val="nil"/>
              <w:left w:val="nil"/>
              <w:bottom w:val="nil"/>
              <w:right w:val="nil"/>
            </w:tcBorders>
            <w:shd w:val="clear" w:color="auto" w:fill="auto"/>
            <w:noWrap/>
            <w:vAlign w:val="bottom"/>
            <w:hideMark/>
          </w:tcPr>
          <w:p w:rsidR="008400E9" w:rsidRPr="008400E9" w:rsidRDefault="008400E9" w:rsidP="008400E9">
            <w:pPr>
              <w:suppressAutoHyphens w:val="0"/>
              <w:rPr>
                <w:sz w:val="20"/>
                <w:szCs w:val="20"/>
                <w:lang w:eastAsia="pl-PL"/>
              </w:rPr>
            </w:pPr>
          </w:p>
        </w:tc>
        <w:tc>
          <w:tcPr>
            <w:tcW w:w="14583" w:type="dxa"/>
            <w:gridSpan w:val="21"/>
            <w:tcBorders>
              <w:top w:val="nil"/>
              <w:left w:val="nil"/>
              <w:bottom w:val="nil"/>
              <w:right w:val="nil"/>
            </w:tcBorders>
            <w:shd w:val="clear" w:color="000000" w:fill="FFFFFF"/>
            <w:vAlign w:val="center"/>
            <w:hideMark/>
          </w:tcPr>
          <w:p w:rsidR="008400E9" w:rsidRPr="008400E9" w:rsidRDefault="008400E9" w:rsidP="008400E9">
            <w:pPr>
              <w:suppressAutoHyphens w:val="0"/>
              <w:rPr>
                <w:b/>
                <w:bCs/>
                <w:color w:val="000000"/>
                <w:lang w:eastAsia="pl-PL"/>
              </w:rPr>
            </w:pPr>
            <w:r w:rsidRPr="008400E9">
              <w:rPr>
                <w:b/>
                <w:bCs/>
                <w:color w:val="000000"/>
                <w:lang w:eastAsia="pl-PL"/>
              </w:rPr>
              <w:t>Tabela Nr 4</w:t>
            </w:r>
          </w:p>
        </w:tc>
      </w:tr>
      <w:tr w:rsidR="008400E9" w:rsidRPr="008400E9" w:rsidTr="00AB69EB">
        <w:trPr>
          <w:trHeight w:val="160"/>
        </w:trPr>
        <w:tc>
          <w:tcPr>
            <w:tcW w:w="463" w:type="dxa"/>
            <w:gridSpan w:val="2"/>
            <w:tcBorders>
              <w:top w:val="nil"/>
              <w:left w:val="nil"/>
              <w:bottom w:val="nil"/>
              <w:right w:val="nil"/>
            </w:tcBorders>
            <w:shd w:val="clear" w:color="auto" w:fill="auto"/>
            <w:noWrap/>
            <w:vAlign w:val="bottom"/>
            <w:hideMark/>
          </w:tcPr>
          <w:p w:rsidR="008400E9" w:rsidRPr="008400E9" w:rsidRDefault="008400E9" w:rsidP="008400E9">
            <w:pPr>
              <w:suppressAutoHyphens w:val="0"/>
              <w:rPr>
                <w:b/>
                <w:bCs/>
                <w:color w:val="000000"/>
                <w:lang w:eastAsia="pl-PL"/>
              </w:rPr>
            </w:pPr>
          </w:p>
        </w:tc>
        <w:tc>
          <w:tcPr>
            <w:tcW w:w="1576" w:type="dxa"/>
            <w:gridSpan w:val="4"/>
            <w:tcBorders>
              <w:top w:val="nil"/>
              <w:left w:val="nil"/>
              <w:bottom w:val="nil"/>
              <w:right w:val="nil"/>
            </w:tcBorders>
            <w:shd w:val="clear" w:color="000000" w:fill="FFFFFF"/>
            <w:vAlign w:val="center"/>
            <w:hideMark/>
          </w:tcPr>
          <w:p w:rsidR="008400E9" w:rsidRPr="008400E9" w:rsidRDefault="008400E9" w:rsidP="008400E9">
            <w:pPr>
              <w:suppressAutoHyphens w:val="0"/>
              <w:jc w:val="center"/>
              <w:rPr>
                <w:rFonts w:ascii="Arial" w:hAnsi="Arial" w:cs="Arial"/>
                <w:color w:val="000000"/>
                <w:sz w:val="14"/>
                <w:szCs w:val="14"/>
                <w:lang w:eastAsia="pl-PL"/>
              </w:rPr>
            </w:pPr>
            <w:r w:rsidRPr="008400E9">
              <w:rPr>
                <w:rFonts w:ascii="Arial" w:hAnsi="Arial" w:cs="Arial"/>
                <w:color w:val="000000"/>
                <w:sz w:val="14"/>
                <w:szCs w:val="14"/>
                <w:lang w:eastAsia="pl-PL"/>
              </w:rPr>
              <w:t> </w:t>
            </w:r>
          </w:p>
        </w:tc>
        <w:tc>
          <w:tcPr>
            <w:tcW w:w="1647" w:type="dxa"/>
            <w:tcBorders>
              <w:top w:val="nil"/>
              <w:left w:val="nil"/>
              <w:bottom w:val="nil"/>
              <w:right w:val="nil"/>
            </w:tcBorders>
            <w:shd w:val="clear" w:color="000000" w:fill="FFFFFF"/>
            <w:vAlign w:val="center"/>
            <w:hideMark/>
          </w:tcPr>
          <w:p w:rsidR="008400E9" w:rsidRPr="008400E9" w:rsidRDefault="008400E9" w:rsidP="008400E9">
            <w:pPr>
              <w:suppressAutoHyphens w:val="0"/>
              <w:rPr>
                <w:rFonts w:ascii="Arial" w:hAnsi="Arial" w:cs="Arial"/>
                <w:b/>
                <w:bCs/>
                <w:color w:val="000000"/>
                <w:sz w:val="14"/>
                <w:szCs w:val="14"/>
                <w:lang w:eastAsia="pl-PL"/>
              </w:rPr>
            </w:pPr>
            <w:r w:rsidRPr="008400E9">
              <w:rPr>
                <w:rFonts w:ascii="Arial" w:hAnsi="Arial" w:cs="Arial"/>
                <w:b/>
                <w:bCs/>
                <w:color w:val="000000"/>
                <w:sz w:val="14"/>
                <w:szCs w:val="14"/>
                <w:lang w:eastAsia="pl-PL"/>
              </w:rPr>
              <w:t> </w:t>
            </w:r>
          </w:p>
        </w:tc>
        <w:tc>
          <w:tcPr>
            <w:tcW w:w="11057" w:type="dxa"/>
            <w:gridSpan w:val="15"/>
            <w:tcBorders>
              <w:top w:val="nil"/>
              <w:left w:val="nil"/>
              <w:bottom w:val="nil"/>
              <w:right w:val="nil"/>
            </w:tcBorders>
            <w:shd w:val="clear" w:color="auto" w:fill="auto"/>
            <w:noWrap/>
            <w:vAlign w:val="bottom"/>
            <w:hideMark/>
          </w:tcPr>
          <w:p w:rsidR="008400E9" w:rsidRPr="008400E9" w:rsidRDefault="008400E9" w:rsidP="008400E9">
            <w:pPr>
              <w:suppressAutoHyphens w:val="0"/>
              <w:rPr>
                <w:rFonts w:ascii="Arial" w:hAnsi="Arial" w:cs="Arial"/>
                <w:b/>
                <w:bCs/>
                <w:color w:val="000000"/>
                <w:sz w:val="14"/>
                <w:szCs w:val="14"/>
                <w:lang w:eastAsia="pl-PL"/>
              </w:rPr>
            </w:pPr>
          </w:p>
        </w:tc>
      </w:tr>
      <w:tr w:rsidR="008400E9" w:rsidRPr="008400E9" w:rsidTr="00AB69EB">
        <w:trPr>
          <w:trHeight w:val="18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rPr>
                <w:sz w:val="20"/>
                <w:szCs w:val="20"/>
                <w:lang w:eastAsia="pl-PL"/>
              </w:rPr>
            </w:pPr>
          </w:p>
        </w:tc>
        <w:tc>
          <w:tcPr>
            <w:tcW w:w="44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Dział</w:t>
            </w:r>
          </w:p>
        </w:tc>
        <w:tc>
          <w:tcPr>
            <w:tcW w:w="5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Rozdział</w:t>
            </w:r>
          </w:p>
        </w:tc>
        <w:tc>
          <w:tcPr>
            <w:tcW w:w="4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w:t>
            </w:r>
          </w:p>
        </w:tc>
        <w:tc>
          <w:tcPr>
            <w:tcW w:w="213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Nazwa</w:t>
            </w:r>
          </w:p>
        </w:tc>
        <w:tc>
          <w:tcPr>
            <w:tcW w:w="255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6"/>
                <w:szCs w:val="16"/>
                <w:lang w:eastAsia="pl-PL"/>
              </w:rPr>
            </w:pPr>
            <w:r w:rsidRPr="00F82853">
              <w:rPr>
                <w:color w:val="000000"/>
                <w:sz w:val="16"/>
                <w:szCs w:val="16"/>
                <w:lang w:eastAsia="pl-PL"/>
              </w:rPr>
              <w:t>Wydatki bieżące</w:t>
            </w:r>
          </w:p>
        </w:tc>
        <w:tc>
          <w:tcPr>
            <w:tcW w:w="7245"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6"/>
                <w:szCs w:val="16"/>
                <w:lang w:eastAsia="pl-PL"/>
              </w:rPr>
            </w:pPr>
            <w:r w:rsidRPr="00F82853">
              <w:rPr>
                <w:color w:val="000000"/>
                <w:sz w:val="16"/>
                <w:szCs w:val="16"/>
                <w:lang w:eastAsia="pl-PL"/>
              </w:rPr>
              <w:t xml:space="preserve"> z tego</w:t>
            </w:r>
          </w:p>
        </w:tc>
        <w:tc>
          <w:tcPr>
            <w:tcW w:w="1260" w:type="dxa"/>
            <w:gridSpan w:val="3"/>
            <w:vMerge w:val="restart"/>
            <w:tcBorders>
              <w:top w:val="single" w:sz="4" w:space="0" w:color="000000"/>
              <w:left w:val="nil"/>
              <w:bottom w:val="single" w:sz="4" w:space="0" w:color="000000"/>
              <w:right w:val="single" w:sz="4" w:space="0" w:color="000000"/>
            </w:tcBorders>
            <w:shd w:val="clear" w:color="000000" w:fill="FFFFFF"/>
            <w:vAlign w:val="center"/>
            <w:hideMark/>
          </w:tcPr>
          <w:p w:rsidR="008400E9" w:rsidRPr="00F82853" w:rsidRDefault="008400E9" w:rsidP="008400E9">
            <w:pPr>
              <w:suppressAutoHyphens w:val="0"/>
              <w:jc w:val="center"/>
              <w:rPr>
                <w:color w:val="000000"/>
                <w:sz w:val="16"/>
                <w:szCs w:val="16"/>
                <w:lang w:eastAsia="pl-PL"/>
              </w:rPr>
            </w:pPr>
            <w:r w:rsidRPr="00F82853">
              <w:rPr>
                <w:color w:val="000000"/>
                <w:sz w:val="16"/>
                <w:szCs w:val="16"/>
                <w:lang w:eastAsia="pl-PL"/>
              </w:rPr>
              <w:t xml:space="preserve">Wydatki </w:t>
            </w:r>
            <w:r w:rsidRPr="00F82853">
              <w:rPr>
                <w:color w:val="000000"/>
                <w:sz w:val="16"/>
                <w:szCs w:val="16"/>
                <w:lang w:eastAsia="pl-PL"/>
              </w:rPr>
              <w:br/>
              <w:t>majątkowe, zakupy inwestycyjne</w:t>
            </w:r>
          </w:p>
        </w:tc>
      </w:tr>
      <w:tr w:rsidR="008400E9" w:rsidRPr="008400E9" w:rsidTr="00AB69EB">
        <w:trPr>
          <w:trHeight w:val="18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center"/>
              <w:rPr>
                <w:color w:val="000000"/>
                <w:sz w:val="14"/>
                <w:szCs w:val="14"/>
                <w:lang w:eastAsia="pl-PL"/>
              </w:rPr>
            </w:pPr>
          </w:p>
        </w:tc>
        <w:tc>
          <w:tcPr>
            <w:tcW w:w="444"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132"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552" w:type="dxa"/>
            <w:gridSpan w:val="3"/>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7245" w:type="dxa"/>
            <w:gridSpan w:val="9"/>
            <w:vMerge/>
            <w:tcBorders>
              <w:top w:val="single" w:sz="4" w:space="0" w:color="auto"/>
              <w:left w:val="single" w:sz="4" w:space="0" w:color="auto"/>
              <w:bottom w:val="single" w:sz="4" w:space="0" w:color="auto"/>
              <w:right w:val="single" w:sz="4" w:space="0" w:color="auto"/>
            </w:tcBorders>
            <w:vAlign w:val="center"/>
            <w:hideMark/>
          </w:tcPr>
          <w:p w:rsidR="008400E9" w:rsidRPr="00F82853" w:rsidRDefault="008400E9" w:rsidP="008400E9">
            <w:pPr>
              <w:suppressAutoHyphens w:val="0"/>
              <w:rPr>
                <w:color w:val="000000"/>
                <w:sz w:val="16"/>
                <w:szCs w:val="16"/>
                <w:lang w:eastAsia="pl-PL"/>
              </w:rPr>
            </w:pPr>
          </w:p>
        </w:tc>
        <w:tc>
          <w:tcPr>
            <w:tcW w:w="1260" w:type="dxa"/>
            <w:gridSpan w:val="3"/>
            <w:vMerge/>
            <w:tcBorders>
              <w:top w:val="single" w:sz="4" w:space="0" w:color="000000"/>
              <w:left w:val="nil"/>
              <w:bottom w:val="single" w:sz="4" w:space="0" w:color="000000"/>
              <w:right w:val="single" w:sz="4" w:space="0" w:color="000000"/>
            </w:tcBorders>
            <w:vAlign w:val="center"/>
            <w:hideMark/>
          </w:tcPr>
          <w:p w:rsidR="008400E9" w:rsidRPr="00F82853" w:rsidRDefault="008400E9" w:rsidP="008400E9">
            <w:pPr>
              <w:suppressAutoHyphens w:val="0"/>
              <w:rPr>
                <w:color w:val="000000"/>
                <w:sz w:val="16"/>
                <w:szCs w:val="16"/>
                <w:lang w:eastAsia="pl-PL"/>
              </w:rPr>
            </w:pPr>
          </w:p>
        </w:tc>
      </w:tr>
      <w:tr w:rsidR="008400E9" w:rsidRPr="008400E9" w:rsidTr="00AB69EB">
        <w:trPr>
          <w:trHeight w:val="255"/>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rPr>
                <w:sz w:val="20"/>
                <w:szCs w:val="20"/>
                <w:lang w:eastAsia="pl-PL"/>
              </w:rPr>
            </w:pPr>
          </w:p>
        </w:tc>
        <w:tc>
          <w:tcPr>
            <w:tcW w:w="444"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132"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552" w:type="dxa"/>
            <w:gridSpan w:val="3"/>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4693"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6"/>
                <w:szCs w:val="16"/>
                <w:lang w:eastAsia="pl-PL"/>
              </w:rPr>
            </w:pPr>
            <w:r w:rsidRPr="00F82853">
              <w:rPr>
                <w:color w:val="000000"/>
                <w:sz w:val="16"/>
                <w:szCs w:val="16"/>
                <w:lang w:eastAsia="pl-PL"/>
              </w:rPr>
              <w:t>wydatki jednostek budżetowych</w:t>
            </w:r>
          </w:p>
        </w:tc>
        <w:tc>
          <w:tcPr>
            <w:tcW w:w="255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6"/>
                <w:szCs w:val="16"/>
                <w:lang w:eastAsia="pl-PL"/>
              </w:rPr>
            </w:pPr>
            <w:r w:rsidRPr="00F82853">
              <w:rPr>
                <w:color w:val="000000"/>
                <w:sz w:val="16"/>
                <w:szCs w:val="16"/>
                <w:lang w:eastAsia="pl-PL"/>
              </w:rPr>
              <w:t>świadczenia na rzecz osób fizycznych;</w:t>
            </w:r>
          </w:p>
        </w:tc>
        <w:tc>
          <w:tcPr>
            <w:tcW w:w="1260" w:type="dxa"/>
            <w:gridSpan w:val="3"/>
            <w:vMerge/>
            <w:tcBorders>
              <w:top w:val="single" w:sz="4" w:space="0" w:color="000000"/>
              <w:left w:val="single" w:sz="4" w:space="0" w:color="auto"/>
              <w:bottom w:val="single" w:sz="4" w:space="0" w:color="000000"/>
              <w:right w:val="single" w:sz="4" w:space="0" w:color="000000"/>
            </w:tcBorders>
            <w:vAlign w:val="center"/>
            <w:hideMark/>
          </w:tcPr>
          <w:p w:rsidR="008400E9" w:rsidRPr="00F82853" w:rsidRDefault="008400E9" w:rsidP="008400E9">
            <w:pPr>
              <w:suppressAutoHyphens w:val="0"/>
              <w:rPr>
                <w:color w:val="000000"/>
                <w:sz w:val="16"/>
                <w:szCs w:val="16"/>
                <w:lang w:eastAsia="pl-PL"/>
              </w:rPr>
            </w:pPr>
          </w:p>
        </w:tc>
      </w:tr>
      <w:tr w:rsidR="008400E9" w:rsidRPr="008400E9" w:rsidTr="00AB69EB">
        <w:trPr>
          <w:trHeight w:val="51"/>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center"/>
              <w:rPr>
                <w:color w:val="000000"/>
                <w:sz w:val="14"/>
                <w:szCs w:val="14"/>
                <w:lang w:eastAsia="pl-PL"/>
              </w:rPr>
            </w:pPr>
          </w:p>
        </w:tc>
        <w:tc>
          <w:tcPr>
            <w:tcW w:w="444"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132"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552" w:type="dxa"/>
            <w:gridSpan w:val="3"/>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4693" w:type="dxa"/>
            <w:gridSpan w:val="6"/>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552" w:type="dxa"/>
            <w:gridSpan w:val="3"/>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1260" w:type="dxa"/>
            <w:gridSpan w:val="3"/>
            <w:vMerge/>
            <w:tcBorders>
              <w:top w:val="single" w:sz="4" w:space="0" w:color="000000"/>
              <w:left w:val="single" w:sz="4" w:space="0" w:color="auto"/>
              <w:bottom w:val="single" w:sz="4" w:space="0" w:color="000000"/>
              <w:right w:val="single" w:sz="4" w:space="0" w:color="000000"/>
            </w:tcBorders>
            <w:vAlign w:val="center"/>
            <w:hideMark/>
          </w:tcPr>
          <w:p w:rsidR="008400E9" w:rsidRPr="008400E9" w:rsidRDefault="008400E9" w:rsidP="008400E9">
            <w:pPr>
              <w:suppressAutoHyphens w:val="0"/>
              <w:rPr>
                <w:color w:val="000000"/>
                <w:sz w:val="14"/>
                <w:szCs w:val="14"/>
                <w:lang w:eastAsia="pl-PL"/>
              </w:rPr>
            </w:pPr>
          </w:p>
        </w:tc>
      </w:tr>
      <w:tr w:rsidR="008400E9" w:rsidRPr="008400E9" w:rsidTr="00AB69EB">
        <w:trPr>
          <w:trHeight w:val="120"/>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rPr>
                <w:sz w:val="20"/>
                <w:szCs w:val="20"/>
                <w:lang w:eastAsia="pl-PL"/>
              </w:rPr>
            </w:pPr>
          </w:p>
        </w:tc>
        <w:tc>
          <w:tcPr>
            <w:tcW w:w="444"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132"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552" w:type="dxa"/>
            <w:gridSpan w:val="3"/>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4693" w:type="dxa"/>
            <w:gridSpan w:val="6"/>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552" w:type="dxa"/>
            <w:gridSpan w:val="3"/>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1260" w:type="dxa"/>
            <w:gridSpan w:val="3"/>
            <w:vMerge/>
            <w:tcBorders>
              <w:top w:val="single" w:sz="4" w:space="0" w:color="000000"/>
              <w:left w:val="single" w:sz="4" w:space="0" w:color="auto"/>
              <w:bottom w:val="single" w:sz="4" w:space="0" w:color="000000"/>
              <w:right w:val="single" w:sz="4" w:space="0" w:color="000000"/>
            </w:tcBorders>
            <w:vAlign w:val="center"/>
            <w:hideMark/>
          </w:tcPr>
          <w:p w:rsidR="008400E9" w:rsidRPr="008400E9" w:rsidRDefault="008400E9" w:rsidP="008400E9">
            <w:pPr>
              <w:suppressAutoHyphens w:val="0"/>
              <w:rPr>
                <w:color w:val="000000"/>
                <w:sz w:val="14"/>
                <w:szCs w:val="14"/>
                <w:lang w:eastAsia="pl-PL"/>
              </w:rPr>
            </w:pPr>
          </w:p>
        </w:tc>
      </w:tr>
      <w:tr w:rsidR="008400E9" w:rsidRPr="008400E9" w:rsidTr="00AB69EB">
        <w:trPr>
          <w:trHeight w:val="58"/>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rPr>
                <w:sz w:val="20"/>
                <w:szCs w:val="20"/>
                <w:lang w:eastAsia="pl-PL"/>
              </w:rPr>
            </w:pPr>
          </w:p>
        </w:tc>
        <w:tc>
          <w:tcPr>
            <w:tcW w:w="444"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132"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552" w:type="dxa"/>
            <w:gridSpan w:val="3"/>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4693" w:type="dxa"/>
            <w:gridSpan w:val="6"/>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552" w:type="dxa"/>
            <w:gridSpan w:val="3"/>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1260" w:type="dxa"/>
            <w:gridSpan w:val="3"/>
            <w:vMerge/>
            <w:tcBorders>
              <w:top w:val="single" w:sz="4" w:space="0" w:color="000000"/>
              <w:left w:val="single" w:sz="4" w:space="0" w:color="auto"/>
              <w:bottom w:val="single" w:sz="4" w:space="0" w:color="000000"/>
              <w:right w:val="single" w:sz="4" w:space="0" w:color="000000"/>
            </w:tcBorders>
            <w:vAlign w:val="center"/>
            <w:hideMark/>
          </w:tcPr>
          <w:p w:rsidR="008400E9" w:rsidRPr="008400E9" w:rsidRDefault="008400E9" w:rsidP="008400E9">
            <w:pPr>
              <w:suppressAutoHyphens w:val="0"/>
              <w:rPr>
                <w:color w:val="000000"/>
                <w:sz w:val="14"/>
                <w:szCs w:val="14"/>
                <w:lang w:eastAsia="pl-PL"/>
              </w:rPr>
            </w:pPr>
          </w:p>
        </w:tc>
      </w:tr>
      <w:tr w:rsidR="008400E9" w:rsidRPr="008400E9" w:rsidTr="00AB69EB">
        <w:trPr>
          <w:trHeight w:val="1059"/>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rPr>
                <w:sz w:val="20"/>
                <w:szCs w:val="20"/>
                <w:lang w:eastAsia="pl-PL"/>
              </w:rPr>
            </w:pPr>
          </w:p>
        </w:tc>
        <w:tc>
          <w:tcPr>
            <w:tcW w:w="444"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2132" w:type="dxa"/>
            <w:gridSpan w:val="2"/>
            <w:vMerge/>
            <w:tcBorders>
              <w:top w:val="single" w:sz="4" w:space="0" w:color="auto"/>
              <w:left w:val="single" w:sz="4" w:space="0" w:color="auto"/>
              <w:bottom w:val="single" w:sz="4" w:space="0" w:color="auto"/>
              <w:right w:val="single" w:sz="4" w:space="0" w:color="auto"/>
            </w:tcBorders>
            <w:vAlign w:val="center"/>
            <w:hideMark/>
          </w:tcPr>
          <w:p w:rsidR="008400E9" w:rsidRPr="008400E9" w:rsidRDefault="008400E9" w:rsidP="008400E9">
            <w:pPr>
              <w:suppressAutoHyphens w:val="0"/>
              <w:rPr>
                <w:color w:val="000000"/>
                <w:sz w:val="14"/>
                <w:szCs w:val="14"/>
                <w:lang w:eastAsia="pl-PL"/>
              </w:rPr>
            </w:pP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Plan</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Wykonanie</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 wykonania</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wynagrodzenia i składki od nich naliczane</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wykonanie</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 wykonania</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wydatki związane z realizacją ich statutowych zadań;</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wykonanie</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 wykonania</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Plan</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Wykonanie</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 wykonania</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Plan</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Wykonanie</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F82853" w:rsidRDefault="008400E9" w:rsidP="008400E9">
            <w:pPr>
              <w:suppressAutoHyphens w:val="0"/>
              <w:jc w:val="center"/>
              <w:rPr>
                <w:color w:val="000000"/>
                <w:sz w:val="14"/>
                <w:szCs w:val="14"/>
                <w:lang w:eastAsia="pl-PL"/>
              </w:rPr>
            </w:pPr>
            <w:r w:rsidRPr="00F82853">
              <w:rPr>
                <w:color w:val="000000"/>
                <w:sz w:val="14"/>
                <w:szCs w:val="14"/>
                <w:lang w:eastAsia="pl-PL"/>
              </w:rPr>
              <w:t>% wykonania</w:t>
            </w:r>
          </w:p>
        </w:tc>
      </w:tr>
      <w:tr w:rsidR="008400E9" w:rsidRPr="008400E9" w:rsidTr="00AB69EB">
        <w:trPr>
          <w:trHeight w:val="18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center"/>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2</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3</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6</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7</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11</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12</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13</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14</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15</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16</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17</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18</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19</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center"/>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010</w:t>
            </w:r>
          </w:p>
        </w:tc>
        <w:tc>
          <w:tcPr>
            <w:tcW w:w="53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Rolnictwo i łowiectwo</w:t>
            </w:r>
          </w:p>
        </w:tc>
        <w:tc>
          <w:tcPr>
            <w:tcW w:w="96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121 721,70</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121 721,70</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2 273,16</w:t>
            </w:r>
          </w:p>
        </w:tc>
        <w:tc>
          <w:tcPr>
            <w:tcW w:w="83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2 273,16</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119 448,54</w:t>
            </w:r>
          </w:p>
        </w:tc>
        <w:tc>
          <w:tcPr>
            <w:tcW w:w="88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119 448,54</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01095</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Pozostała działalność</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121 721,70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121 721,70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2 273,16</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2 273,16</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119 448,54</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119 448,54</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32"/>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4010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Wynagrodzenia osobowe pracowników</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1 900,00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1 900,00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44"/>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ubezpieczenia społeczne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326,61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326,61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326,61</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326,61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4120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Fundusz Pracy</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46,55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46,55</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46,55</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46,55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37"/>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113,54</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113,54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113,54</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113,54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4430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Różne opłaty i składki</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119 335,00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119 335,00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119 335,00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119 335,00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750</w:t>
            </w:r>
          </w:p>
        </w:tc>
        <w:tc>
          <w:tcPr>
            <w:tcW w:w="53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Administracja publiczna</w:t>
            </w:r>
          </w:p>
        </w:tc>
        <w:tc>
          <w:tcPr>
            <w:tcW w:w="96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409 420,00</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409 420,00</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396 975,00</w:t>
            </w:r>
          </w:p>
        </w:tc>
        <w:tc>
          <w:tcPr>
            <w:tcW w:w="83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396 975,00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12 445,00</w:t>
            </w:r>
          </w:p>
        </w:tc>
        <w:tc>
          <w:tcPr>
            <w:tcW w:w="88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12 445,00</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75011</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Urzędy wojewódzkie</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409 420,00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409 420,00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396 975,00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396 975,00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12 445,00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12 445,00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5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4010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Wynagrodzenia osobowe pracowników</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314 895,00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314 895,00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314 895,00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314 895,00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291"/>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4040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Dodatkowe wynagrodzenie roczne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18 000,00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18 000,00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18 000,00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18 000,00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24"/>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ubezpieczenia społeczne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57 186,00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57 186,00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57 186,00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57 186,00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4120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Fundusz Pracy</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6 894,00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6 894,00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6 894,00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6 894,00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37"/>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11 000,00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11 000,00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11 000,00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4300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usług pozostałych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1 445,00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1 445,00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1 445,00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1 445,00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557"/>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751</w:t>
            </w:r>
          </w:p>
        </w:tc>
        <w:tc>
          <w:tcPr>
            <w:tcW w:w="53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Urzędy naczelnych organów władzy państwowej, kontroli i ochrony prawa oraz sądownictwa</w:t>
            </w:r>
          </w:p>
        </w:tc>
        <w:tc>
          <w:tcPr>
            <w:tcW w:w="96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11 814,00</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11 475,15</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97,13</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6 328,00</w:t>
            </w:r>
          </w:p>
        </w:tc>
        <w:tc>
          <w:tcPr>
            <w:tcW w:w="83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6 328,00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5 486,00</w:t>
            </w:r>
          </w:p>
        </w:tc>
        <w:tc>
          <w:tcPr>
            <w:tcW w:w="88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5 147,15</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93,82</w:t>
            </w:r>
          </w:p>
        </w:tc>
        <w:tc>
          <w:tcPr>
            <w:tcW w:w="94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547"/>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75101</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Urzędy naczelnych organów władzy państwowej, kontroli i ochrony prawa</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11 814,00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11 475,15</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97,13</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6 328,00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6 328,00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5 486,00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5 147,15</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93,82</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44"/>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4010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Wynagrodzenia osobowe pracowników</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5 400,00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5 400,00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5 400,00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5 400,00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9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ubezpieczenia społeczne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928,00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928,00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928,00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928,00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274"/>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5 486,00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5 147,15</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93,82</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5 486,00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5 147,15</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93,82</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801</w:t>
            </w:r>
          </w:p>
        </w:tc>
        <w:tc>
          <w:tcPr>
            <w:tcW w:w="53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Oświata i wychowanie</w:t>
            </w:r>
          </w:p>
        </w:tc>
        <w:tc>
          <w:tcPr>
            <w:tcW w:w="96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395 504,00</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384 202,18</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97,14</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395 504,00</w:t>
            </w:r>
          </w:p>
        </w:tc>
        <w:tc>
          <w:tcPr>
            <w:tcW w:w="88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384 202,18</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97,14</w:t>
            </w:r>
          </w:p>
        </w:tc>
        <w:tc>
          <w:tcPr>
            <w:tcW w:w="94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80101</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Szkoły podstawowe</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283 922,00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280 391,47</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98,76</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283 922,00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280 391,47</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98,76</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259"/>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2 805,00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2 757,15</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98,29</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2 805,00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2 757,15</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98,29</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21"/>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4240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środków dydaktycznych i książek</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281 117,00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277 634,32</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98,76</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281 117,00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277 634,32</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98,76</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80110</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Gimnazja</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107 098,00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101 819,47</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95,07</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107 098,00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101 819,47</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95,07</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245"/>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1 059,00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1 007,78</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95,16</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1 059,00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1 007,78</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95,16</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53"/>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4240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środków dydaktycznych i książek</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106 039,00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100 811,69</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95,07</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106 039,00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100 811,69</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95,07</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1601"/>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80150</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Realizacja zadań wymagających stosowania specjalnej organizacji nauki i metod pracy dla dzieci i młodzieży w szkołach podstawowych, gimnazjach, liceach ogólnokształcących, liceach profilowanych i szkołach zawodowych oraz szkołach artystycznych</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4 484,00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1 991,24</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44,41</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4 484,00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1 991,24</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44,41</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263"/>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19,71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44,80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19,71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44,80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65"/>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4240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środków dydaktycznych i książek</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4 440,00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1 971,53</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44,40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4 440,00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1 971,53</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44,40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851</w:t>
            </w:r>
          </w:p>
        </w:tc>
        <w:tc>
          <w:tcPr>
            <w:tcW w:w="53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Ochrona zdrowia</w:t>
            </w:r>
          </w:p>
        </w:tc>
        <w:tc>
          <w:tcPr>
            <w:tcW w:w="96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3 500,00</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3 010,00</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86,00</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3 500,00</w:t>
            </w:r>
          </w:p>
        </w:tc>
        <w:tc>
          <w:tcPr>
            <w:tcW w:w="88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3 010,00</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86,00</w:t>
            </w:r>
          </w:p>
        </w:tc>
        <w:tc>
          <w:tcPr>
            <w:tcW w:w="94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85195</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Pozostała działalność</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3 500,00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3 010,00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86,00</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3 500,00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3 010,00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86,00</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auto"/>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auto"/>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auto"/>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11"/>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3 500,00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3 010,00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86,00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3 500,00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3 010,00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86,00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852</w:t>
            </w:r>
          </w:p>
        </w:tc>
        <w:tc>
          <w:tcPr>
            <w:tcW w:w="53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Pomoc społeczna</w:t>
            </w:r>
          </w:p>
        </w:tc>
        <w:tc>
          <w:tcPr>
            <w:tcW w:w="96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346 317,00</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322 915,39</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93,24</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109 913,00</w:t>
            </w:r>
          </w:p>
        </w:tc>
        <w:tc>
          <w:tcPr>
            <w:tcW w:w="83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99 920,00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90,91</w:t>
            </w:r>
          </w:p>
        </w:tc>
        <w:tc>
          <w:tcPr>
            <w:tcW w:w="81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199 739,00</w:t>
            </w:r>
          </w:p>
        </w:tc>
        <w:tc>
          <w:tcPr>
            <w:tcW w:w="88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186 987,57</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93,62</w:t>
            </w:r>
          </w:p>
        </w:tc>
        <w:tc>
          <w:tcPr>
            <w:tcW w:w="94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36 665,00</w:t>
            </w:r>
          </w:p>
        </w:tc>
        <w:tc>
          <w:tcPr>
            <w:tcW w:w="102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36 007,82</w:t>
            </w:r>
          </w:p>
        </w:tc>
        <w:tc>
          <w:tcPr>
            <w:tcW w:w="58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98,21</w:t>
            </w:r>
          </w:p>
        </w:tc>
        <w:tc>
          <w:tcPr>
            <w:tcW w:w="389" w:type="dxa"/>
            <w:tcBorders>
              <w:top w:val="single" w:sz="4" w:space="0" w:color="auto"/>
              <w:left w:val="single" w:sz="4" w:space="0" w:color="auto"/>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1258"/>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85213</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ubezpieczenie zdrowotne opłacane za osoby pobierające niektóre świadczenia z pomocy społecznej, niektóre świadczenia rodzinne oraz za osoby uczestniczące w zajęciach w centrum integracji społecznej.</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158 695,00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154 336,41</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97,25</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158 695,00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154 336,41</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97,25</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272EFC">
        <w:trPr>
          <w:trHeight w:val="411"/>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4130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ubezpieczenie zdrowotne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158 695,00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154 336,41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97,25</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158 695,00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154 336,41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97,25</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272EFC">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85215</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Dodatki mieszkaniowe</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6 900,00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6 229,98</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90,29</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135,00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122,16</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90,49</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6 765,00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6 107,82</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90,29</w:t>
            </w:r>
          </w:p>
        </w:tc>
        <w:tc>
          <w:tcPr>
            <w:tcW w:w="38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272EFC">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3110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Świadczenia społeczne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6 765,00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6 107,82</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90,29</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6 765,00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6 107,82</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90,29</w:t>
            </w:r>
          </w:p>
        </w:tc>
        <w:tc>
          <w:tcPr>
            <w:tcW w:w="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272EFC">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4300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usług pozostałych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135,00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122,16</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90,49</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135,00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122,16</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90,49</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85219</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Ośrodki pomocy społecznej</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30 349,00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30 349,00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449,00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449,00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29 900,00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29 900,00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389" w:type="dxa"/>
            <w:tcBorders>
              <w:top w:val="nil"/>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3110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Świadczenia społeczne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29 900,00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29 900,00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29 900,00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29 900,00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247"/>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449,00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449,00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449,00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449,00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22"/>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85228</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Usługi opiekuńcze i specjalistyczne usługi opiekuńcze</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150 373,00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132 000,00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87,78</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109 913,00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99 920,00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90,91</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40 460,00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32 080,00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79,29</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59"/>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4170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Wynagrodzenia bezosobowe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109 913,00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99 920,00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90,91</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109 913,00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99 920,00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90,91</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4300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usług pozostałych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40 460,00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32 080,00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79,29</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40 460,00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32 080,00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79,29</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855</w:t>
            </w:r>
          </w:p>
        </w:tc>
        <w:tc>
          <w:tcPr>
            <w:tcW w:w="53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Rodzina</w:t>
            </w:r>
          </w:p>
        </w:tc>
        <w:tc>
          <w:tcPr>
            <w:tcW w:w="96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35 335 060,00</w:t>
            </w:r>
          </w:p>
        </w:tc>
        <w:tc>
          <w:tcPr>
            <w:tcW w:w="99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34 476 828,00</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97,57</w:t>
            </w:r>
          </w:p>
        </w:tc>
        <w:tc>
          <w:tcPr>
            <w:tcW w:w="99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513 109,00</w:t>
            </w:r>
          </w:p>
        </w:tc>
        <w:tc>
          <w:tcPr>
            <w:tcW w:w="831"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474 539,50</w:t>
            </w:r>
          </w:p>
        </w:tc>
        <w:tc>
          <w:tcPr>
            <w:tcW w:w="56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92,48</w:t>
            </w:r>
          </w:p>
        </w:tc>
        <w:tc>
          <w:tcPr>
            <w:tcW w:w="817"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188 662,00</w:t>
            </w:r>
          </w:p>
        </w:tc>
        <w:tc>
          <w:tcPr>
            <w:tcW w:w="884"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168 892,78</w:t>
            </w:r>
          </w:p>
        </w:tc>
        <w:tc>
          <w:tcPr>
            <w:tcW w:w="598"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89,52</w:t>
            </w:r>
          </w:p>
        </w:tc>
        <w:tc>
          <w:tcPr>
            <w:tcW w:w="946"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34 633 289,00</w:t>
            </w:r>
          </w:p>
        </w:tc>
        <w:tc>
          <w:tcPr>
            <w:tcW w:w="102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33 833 395,72</w:t>
            </w:r>
          </w:p>
        </w:tc>
        <w:tc>
          <w:tcPr>
            <w:tcW w:w="583"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97,69</w:t>
            </w:r>
          </w:p>
        </w:tc>
        <w:tc>
          <w:tcPr>
            <w:tcW w:w="389" w:type="dxa"/>
            <w:tcBorders>
              <w:top w:val="nil"/>
              <w:left w:val="single" w:sz="4" w:space="0" w:color="auto"/>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BFBFB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85501</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Świadczenie wychowawcze</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20 593 360,00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19 883 938,00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96,56</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208 188,00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188 746,95</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90,66</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75 212,00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68 247,36</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90,74</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20 309 960,00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19 626 943,69</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96,64</w:t>
            </w:r>
          </w:p>
        </w:tc>
        <w:tc>
          <w:tcPr>
            <w:tcW w:w="389" w:type="dxa"/>
            <w:tcBorders>
              <w:top w:val="nil"/>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42"/>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3020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Wydatki osobowe niezaliczone do wynagrodzeń</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800,00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3110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Świadczenia społeczne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20 309 160,00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19 626 943,69</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96,64</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20 309 160,00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19 626 943,69</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96,64</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03"/>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4010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Wynagrodzenia osobowe pracowników</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166 068,00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160 005,68</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96,35</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166 068,00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160 005,68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96,35</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34"/>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4040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Dodatkowe wynagrodzenie roczne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7 711,00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3 520,34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45,65</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7 711,00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3 520,34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45,65</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08"/>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ubezpieczenia społeczne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30 341,00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21 930,19</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72,28</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30 341,00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21 930,19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72,28</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4120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Fundusz Pracy</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4 068,00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3 290,74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80,89</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4 068,00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3 290,74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80,89</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237"/>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15 469,00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10 797,86</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69,80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15 469,00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10 797,86</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69,80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4260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energii</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1 501,30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75,07</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2 000,00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1 501,30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75,07</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4270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usług remontowych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1 928,41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96,42</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2 000,00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1 928,41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96,42</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4280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usług zdrowotnych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4300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usług pozostałych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45 000,00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44 933,94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99,85</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45 000,00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44 933,94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99,85</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92"/>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4360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Opłaty z tytułu zakupu usług telekomunikacyjnych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412,94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68,82</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412,94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68,82</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4410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Podróże służbowe krajowe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4430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Różne opłaty i składki</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111,33</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11,13</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1 000,00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111,33</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11,13</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272EFC">
        <w:trPr>
          <w:trHeight w:val="428"/>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4440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Odpisy na zakładowy fundusz świadczeń socjalnych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4 743,00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4 743,00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4 743,00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4 743,00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272EFC">
        <w:trPr>
          <w:trHeight w:val="555"/>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4700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 xml:space="preserve">Szkolenia pracowników niebędących członkami korpusu służby cywilnej </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3 800,00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3 618,58</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95,23</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3 800,00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3 618,58</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95,23</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272EFC">
        <w:trPr>
          <w:trHeight w:val="843"/>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85502</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Świadczenia rodzinne, świadczenie z funduszu alimentacyjnego oraz składki na ubezpieczenia emerytalne i rentowe z ubezpieczenia społecznego</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14 741 097,00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14 592 287,00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98,99</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304 921,00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285 792,55</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93,73</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112 847,00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100 042,42</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88,65</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14 323 329,00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14 206 452,03</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99,18</w:t>
            </w:r>
          </w:p>
        </w:tc>
        <w:tc>
          <w:tcPr>
            <w:tcW w:w="389" w:type="dxa"/>
            <w:tcBorders>
              <w:top w:val="single" w:sz="4" w:space="0" w:color="auto"/>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20"/>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3020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Wydatki osobowe niezaliczone do wynagrodzeń</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1 000,00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3110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Świadczenia społeczne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14 322 329,00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14 206 452,03</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99,19</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14 322 329,00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14 206 452,03</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99,19</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5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4010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Wynagrodzenia osobowe pracowników</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232 823,00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224 094,61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96,25</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232 823,00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224 094,61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96,25</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44"/>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4040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Dodatkowe wynagrodzenie roczne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16 808,00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15 740,33</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93,65</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16 808,00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15 740,33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93,65</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32"/>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ubezpieczenia społeczne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43 586,00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41 536,77</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95,30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43 586,00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41 536,77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95,30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4120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Składki na Fundusz Pracy</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5 704,00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4 420,84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77,50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5 704,00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4 420,84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77,50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271"/>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4170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Wynagrodzenia bezosobowe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6 000,00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97"/>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20 997,00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19 699,04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93,82</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20 997,00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19 699,04</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93,82</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4260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energii</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5 240,61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87,34</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6 000,00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5 240,61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87,34</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4270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usług remontowych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1 999,20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99,96</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2 000,00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1 999,20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99,96</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4280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usług zdrowotnych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560,00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530,00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94,64</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560,00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530,00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94,64</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4300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usług pozostałych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61 814,00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57 459,23</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92,96</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61 814,00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57 459,23</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92,96</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8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4360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Opłaty z tytułu zakupu usług telekomunikacyjnych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4 476,00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1 947,83</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43,52</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4 476,00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1 947,83</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43,52</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4410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Podróże służbowe krajowe</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4430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Różne opłaty i składki</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2 000,00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189,51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9,48</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2 000,00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189,51</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9,48</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auto"/>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43"/>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4440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Odpisy na zakładowy fundusz świadczeń socjalnych</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8 300,00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8 300,00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8 300,00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8 300,00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4580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Pozostałe odsetki</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single" w:sz="4" w:space="0" w:color="auto"/>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single" w:sz="4" w:space="0" w:color="auto"/>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623"/>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4700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 xml:space="preserve">Szkolenia pracowników niebędących członkami korpusu służby cywilnej </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5 700,00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4 657,00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81,70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5 700,00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4 657,00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81,70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19"/>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85503</w:t>
            </w:r>
          </w:p>
        </w:tc>
        <w:tc>
          <w:tcPr>
            <w:tcW w:w="4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Karta Dużej Rodziny</w:t>
            </w:r>
          </w:p>
        </w:tc>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603,00</w:t>
            </w:r>
          </w:p>
        </w:tc>
        <w:tc>
          <w:tcPr>
            <w:tcW w:w="99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603,00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603,00</w:t>
            </w:r>
          </w:p>
        </w:tc>
        <w:tc>
          <w:tcPr>
            <w:tcW w:w="8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603,00</w:t>
            </w:r>
          </w:p>
        </w:tc>
        <w:tc>
          <w:tcPr>
            <w:tcW w:w="59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D9D9D9"/>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45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4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5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 </w:t>
            </w:r>
          </w:p>
        </w:tc>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color w:val="000000"/>
                <w:sz w:val="14"/>
                <w:szCs w:val="14"/>
                <w:lang w:eastAsia="pl-PL"/>
              </w:rPr>
            </w:pPr>
            <w:r w:rsidRPr="008400E9">
              <w:rPr>
                <w:color w:val="000000"/>
                <w:sz w:val="14"/>
                <w:szCs w:val="14"/>
                <w:lang w:eastAsia="pl-PL"/>
              </w:rPr>
              <w:t>4210</w:t>
            </w:r>
          </w:p>
        </w:tc>
        <w:tc>
          <w:tcPr>
            <w:tcW w:w="213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rPr>
                <w:color w:val="000000"/>
                <w:sz w:val="14"/>
                <w:szCs w:val="14"/>
                <w:lang w:eastAsia="pl-PL"/>
              </w:rPr>
            </w:pPr>
            <w:r w:rsidRPr="008400E9">
              <w:rPr>
                <w:color w:val="000000"/>
                <w:sz w:val="14"/>
                <w:szCs w:val="14"/>
                <w:lang w:eastAsia="pl-PL"/>
              </w:rPr>
              <w:t>Zakup materiałów i wyposażenia</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603,00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603,00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603,00</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603,00</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100,00</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color w:val="000000"/>
                <w:sz w:val="14"/>
                <w:szCs w:val="14"/>
                <w:lang w:eastAsia="pl-PL"/>
              </w:rPr>
            </w:pPr>
            <w:r w:rsidRPr="008400E9">
              <w:rPr>
                <w:color w:val="000000"/>
                <w:sz w:val="14"/>
                <w:szCs w:val="14"/>
                <w:lang w:eastAsia="pl-PL"/>
              </w:rPr>
              <w:t>_</w:t>
            </w:r>
          </w:p>
        </w:tc>
      </w:tr>
      <w:tr w:rsidR="008400E9" w:rsidRPr="008400E9" w:rsidTr="00AB69EB">
        <w:trPr>
          <w:trHeight w:val="306"/>
        </w:trPr>
        <w:tc>
          <w:tcPr>
            <w:tcW w:w="160" w:type="dxa"/>
            <w:tcBorders>
              <w:top w:val="nil"/>
              <w:left w:val="nil"/>
              <w:bottom w:val="nil"/>
              <w:right w:val="single" w:sz="4" w:space="0" w:color="auto"/>
            </w:tcBorders>
            <w:shd w:val="clear" w:color="auto" w:fill="auto"/>
            <w:noWrap/>
            <w:vAlign w:val="bottom"/>
            <w:hideMark/>
          </w:tcPr>
          <w:p w:rsidR="008400E9" w:rsidRPr="008400E9" w:rsidRDefault="008400E9" w:rsidP="008400E9">
            <w:pPr>
              <w:suppressAutoHyphens w:val="0"/>
              <w:jc w:val="right"/>
              <w:rPr>
                <w:color w:val="000000"/>
                <w:sz w:val="14"/>
                <w:szCs w:val="14"/>
                <w:lang w:eastAsia="pl-PL"/>
              </w:rPr>
            </w:pPr>
          </w:p>
        </w:tc>
        <w:tc>
          <w:tcPr>
            <w:tcW w:w="35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center"/>
              <w:rPr>
                <w:b/>
                <w:bCs/>
                <w:color w:val="000000"/>
                <w:sz w:val="14"/>
                <w:szCs w:val="14"/>
                <w:lang w:eastAsia="pl-PL"/>
              </w:rPr>
            </w:pPr>
            <w:r w:rsidRPr="008400E9">
              <w:rPr>
                <w:b/>
                <w:bCs/>
                <w:color w:val="000000"/>
                <w:sz w:val="14"/>
                <w:szCs w:val="14"/>
                <w:lang w:eastAsia="pl-PL"/>
              </w:rPr>
              <w:t>Wydatki razem:</w:t>
            </w:r>
          </w:p>
        </w:tc>
        <w:tc>
          <w:tcPr>
            <w:tcW w:w="9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36 623 336,70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35 729 572,42</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97,56</w:t>
            </w:r>
          </w:p>
        </w:tc>
        <w:tc>
          <w:tcPr>
            <w:tcW w:w="9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1 028 598,16</w:t>
            </w:r>
          </w:p>
        </w:tc>
        <w:tc>
          <w:tcPr>
            <w:tcW w:w="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980 035,66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95,28</w:t>
            </w:r>
          </w:p>
        </w:tc>
        <w:tc>
          <w:tcPr>
            <w:tcW w:w="8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924 784,54</w:t>
            </w:r>
          </w:p>
        </w:tc>
        <w:tc>
          <w:tcPr>
            <w:tcW w:w="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880 133,22</w:t>
            </w:r>
          </w:p>
        </w:tc>
        <w:tc>
          <w:tcPr>
            <w:tcW w:w="5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95,17</w:t>
            </w:r>
          </w:p>
        </w:tc>
        <w:tc>
          <w:tcPr>
            <w:tcW w:w="9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34 669 954,00</w:t>
            </w:r>
          </w:p>
        </w:tc>
        <w:tc>
          <w:tcPr>
            <w:tcW w:w="10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33 869 403,54</w:t>
            </w:r>
          </w:p>
        </w:tc>
        <w:tc>
          <w:tcPr>
            <w:tcW w:w="5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97,69</w:t>
            </w:r>
          </w:p>
        </w:tc>
        <w:tc>
          <w:tcPr>
            <w:tcW w:w="389" w:type="dxa"/>
            <w:tcBorders>
              <w:top w:val="nil"/>
              <w:left w:val="single" w:sz="4" w:space="0" w:color="auto"/>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0,00</w:t>
            </w:r>
          </w:p>
        </w:tc>
        <w:tc>
          <w:tcPr>
            <w:tcW w:w="431"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0,00</w:t>
            </w:r>
          </w:p>
        </w:tc>
        <w:tc>
          <w:tcPr>
            <w:tcW w:w="440" w:type="dxa"/>
            <w:tcBorders>
              <w:top w:val="nil"/>
              <w:left w:val="nil"/>
              <w:bottom w:val="single" w:sz="4" w:space="0" w:color="000000"/>
              <w:right w:val="single" w:sz="4" w:space="0" w:color="000000"/>
            </w:tcBorders>
            <w:shd w:val="clear" w:color="000000" w:fill="FFFFFF"/>
            <w:vAlign w:val="center"/>
            <w:hideMark/>
          </w:tcPr>
          <w:p w:rsidR="008400E9" w:rsidRPr="008400E9" w:rsidRDefault="008400E9" w:rsidP="008400E9">
            <w:pPr>
              <w:suppressAutoHyphens w:val="0"/>
              <w:jc w:val="right"/>
              <w:rPr>
                <w:b/>
                <w:bCs/>
                <w:color w:val="000000"/>
                <w:sz w:val="14"/>
                <w:szCs w:val="14"/>
                <w:lang w:eastAsia="pl-PL"/>
              </w:rPr>
            </w:pPr>
            <w:r w:rsidRPr="008400E9">
              <w:rPr>
                <w:b/>
                <w:bCs/>
                <w:color w:val="000000"/>
                <w:sz w:val="14"/>
                <w:szCs w:val="14"/>
                <w:lang w:eastAsia="pl-PL"/>
              </w:rPr>
              <w:t>_</w:t>
            </w:r>
          </w:p>
        </w:tc>
      </w:tr>
    </w:tbl>
    <w:p w:rsidR="009C3D06" w:rsidRPr="00C23F66" w:rsidRDefault="009C3D06" w:rsidP="00407045">
      <w:pPr>
        <w:jc w:val="center"/>
        <w:rPr>
          <w:color w:val="FF0000"/>
        </w:rPr>
      </w:pPr>
    </w:p>
    <w:p w:rsidR="0029591A" w:rsidRPr="003564F9" w:rsidRDefault="0029591A" w:rsidP="00E75907">
      <w:pPr>
        <w:spacing w:line="360" w:lineRule="auto"/>
        <w:jc w:val="both"/>
      </w:pPr>
      <w:r w:rsidRPr="003564F9">
        <w:t>Dochody i wydatki związane z realizacją zadań z zakresu administracji rządowej realizowane na podstawie porozumień z organami administracji rządowej przedstawia tabela Nr 5</w:t>
      </w:r>
      <w:r w:rsidR="000613BD" w:rsidRPr="003564F9">
        <w:t>.</w:t>
      </w:r>
    </w:p>
    <w:p w:rsidR="0029591A" w:rsidRPr="00C23F66" w:rsidRDefault="0029591A" w:rsidP="00123633">
      <w:pPr>
        <w:jc w:val="both"/>
        <w:rPr>
          <w:b/>
          <w:color w:val="FF0000"/>
        </w:rPr>
      </w:pPr>
    </w:p>
    <w:p w:rsidR="00B06A25" w:rsidRPr="00AB69EB" w:rsidRDefault="00123633" w:rsidP="00123633">
      <w:pPr>
        <w:jc w:val="both"/>
        <w:rPr>
          <w:b/>
        </w:rPr>
      </w:pPr>
      <w:r w:rsidRPr="00AB69EB">
        <w:rPr>
          <w:b/>
        </w:rPr>
        <w:t>Tabela Nr 5</w:t>
      </w:r>
    </w:p>
    <w:p w:rsidR="0029591A" w:rsidRPr="00C23F66" w:rsidRDefault="0029591A" w:rsidP="00123633">
      <w:pPr>
        <w:jc w:val="both"/>
        <w:rPr>
          <w:b/>
          <w:color w:val="FF0000"/>
        </w:rPr>
      </w:pPr>
    </w:p>
    <w:p w:rsidR="0029591A" w:rsidRPr="00AB69EB" w:rsidRDefault="0029591A" w:rsidP="00123633">
      <w:pPr>
        <w:jc w:val="both"/>
        <w:rPr>
          <w:b/>
          <w:sz w:val="28"/>
          <w:szCs w:val="28"/>
        </w:rPr>
      </w:pPr>
      <w:r w:rsidRPr="00AB69EB">
        <w:rPr>
          <w:b/>
          <w:sz w:val="28"/>
          <w:szCs w:val="28"/>
        </w:rPr>
        <w:t xml:space="preserve">DOCHODY I WYDATKI </w:t>
      </w:r>
      <w:r w:rsidR="00700811" w:rsidRPr="00AB69EB">
        <w:rPr>
          <w:b/>
          <w:sz w:val="28"/>
          <w:szCs w:val="28"/>
        </w:rPr>
        <w:t>ZWIĄZANE Z REALIZACJĄ</w:t>
      </w:r>
      <w:r w:rsidRPr="00AB69EB">
        <w:rPr>
          <w:b/>
          <w:sz w:val="28"/>
          <w:szCs w:val="28"/>
        </w:rPr>
        <w:t xml:space="preserve"> ZADAŃ Z ZAKRESU ADMINISTRACJI RZADOWEJ REALIZOWANYCH NA PODSTAWIE POROZUMIEŃ Z ORGANAMI ADMINISTRACJI RZĄDOWEJ W 201</w:t>
      </w:r>
      <w:r w:rsidR="00700811" w:rsidRPr="00AB69EB">
        <w:rPr>
          <w:b/>
          <w:sz w:val="28"/>
          <w:szCs w:val="28"/>
        </w:rPr>
        <w:t>7</w:t>
      </w:r>
      <w:r w:rsidRPr="00AB69EB">
        <w:rPr>
          <w:b/>
          <w:sz w:val="28"/>
          <w:szCs w:val="28"/>
        </w:rPr>
        <w:t xml:space="preserve"> R.</w:t>
      </w:r>
    </w:p>
    <w:p w:rsidR="00B06A25" w:rsidRPr="00C23F66" w:rsidRDefault="00B06A25" w:rsidP="00407045">
      <w:pPr>
        <w:jc w:val="center"/>
        <w:rPr>
          <w:color w:val="FF0000"/>
          <w:sz w:val="28"/>
          <w:szCs w:val="28"/>
        </w:rPr>
      </w:pPr>
    </w:p>
    <w:tbl>
      <w:tblPr>
        <w:tblW w:w="150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51"/>
        <w:gridCol w:w="709"/>
        <w:gridCol w:w="850"/>
        <w:gridCol w:w="1134"/>
        <w:gridCol w:w="709"/>
        <w:gridCol w:w="850"/>
        <w:gridCol w:w="1027"/>
        <w:gridCol w:w="674"/>
        <w:gridCol w:w="859"/>
        <w:gridCol w:w="1018"/>
        <w:gridCol w:w="685"/>
        <w:gridCol w:w="874"/>
        <w:gridCol w:w="993"/>
        <w:gridCol w:w="708"/>
        <w:gridCol w:w="472"/>
        <w:gridCol w:w="418"/>
        <w:gridCol w:w="385"/>
        <w:gridCol w:w="472"/>
        <w:gridCol w:w="432"/>
        <w:gridCol w:w="340"/>
      </w:tblGrid>
      <w:tr w:rsidR="00C23F66" w:rsidRPr="00C23F66" w:rsidTr="00F2787C">
        <w:tc>
          <w:tcPr>
            <w:tcW w:w="568" w:type="dxa"/>
            <w:vMerge w:val="restart"/>
            <w:shd w:val="clear" w:color="auto" w:fill="FFFF00"/>
            <w:vAlign w:val="center"/>
          </w:tcPr>
          <w:p w:rsidR="00B06A25" w:rsidRPr="00C41A2E" w:rsidRDefault="00B06A25" w:rsidP="009B3F10">
            <w:pPr>
              <w:jc w:val="center"/>
              <w:rPr>
                <w:b/>
              </w:rPr>
            </w:pPr>
            <w:r w:rsidRPr="00C41A2E">
              <w:rPr>
                <w:b/>
              </w:rPr>
              <w:t>Dział</w:t>
            </w:r>
          </w:p>
        </w:tc>
        <w:tc>
          <w:tcPr>
            <w:tcW w:w="851" w:type="dxa"/>
            <w:vMerge w:val="restart"/>
            <w:shd w:val="clear" w:color="auto" w:fill="FFFF00"/>
            <w:vAlign w:val="center"/>
          </w:tcPr>
          <w:p w:rsidR="00B06A25" w:rsidRPr="00C41A2E" w:rsidRDefault="00B06A25" w:rsidP="009B3F10">
            <w:pPr>
              <w:jc w:val="center"/>
              <w:rPr>
                <w:b/>
              </w:rPr>
            </w:pPr>
            <w:r w:rsidRPr="00C41A2E">
              <w:rPr>
                <w:b/>
              </w:rPr>
              <w:t>Rozdział</w:t>
            </w:r>
          </w:p>
        </w:tc>
        <w:tc>
          <w:tcPr>
            <w:tcW w:w="709" w:type="dxa"/>
            <w:vMerge w:val="restart"/>
            <w:shd w:val="clear" w:color="auto" w:fill="FFFF00"/>
            <w:vAlign w:val="center"/>
          </w:tcPr>
          <w:p w:rsidR="00B06A25" w:rsidRPr="00C41A2E" w:rsidRDefault="00B06A25" w:rsidP="009B3F10">
            <w:pPr>
              <w:jc w:val="center"/>
              <w:rPr>
                <w:b/>
              </w:rPr>
            </w:pPr>
            <w:r w:rsidRPr="00C41A2E">
              <w:rPr>
                <w:b/>
              </w:rPr>
              <w:t>§</w:t>
            </w:r>
          </w:p>
        </w:tc>
        <w:tc>
          <w:tcPr>
            <w:tcW w:w="2693" w:type="dxa"/>
            <w:gridSpan w:val="3"/>
            <w:vMerge w:val="restart"/>
            <w:shd w:val="clear" w:color="auto" w:fill="FFFF00"/>
            <w:vAlign w:val="center"/>
          </w:tcPr>
          <w:p w:rsidR="00B06A25" w:rsidRPr="00C41A2E" w:rsidRDefault="00B06A25" w:rsidP="009B3F10">
            <w:pPr>
              <w:jc w:val="center"/>
              <w:rPr>
                <w:b/>
              </w:rPr>
            </w:pPr>
            <w:r w:rsidRPr="00C41A2E">
              <w:rPr>
                <w:b/>
              </w:rPr>
              <w:t>Dotacje ogółem</w:t>
            </w:r>
          </w:p>
        </w:tc>
        <w:tc>
          <w:tcPr>
            <w:tcW w:w="2551" w:type="dxa"/>
            <w:gridSpan w:val="3"/>
            <w:vMerge w:val="restart"/>
            <w:shd w:val="clear" w:color="auto" w:fill="FFFF00"/>
            <w:vAlign w:val="center"/>
          </w:tcPr>
          <w:p w:rsidR="00B06A25" w:rsidRPr="00C41A2E" w:rsidRDefault="00B06A25" w:rsidP="009B3F10">
            <w:pPr>
              <w:jc w:val="center"/>
              <w:rPr>
                <w:b/>
              </w:rPr>
            </w:pPr>
            <w:r w:rsidRPr="00C41A2E">
              <w:rPr>
                <w:b/>
              </w:rPr>
              <w:t>Wydatki ogółem</w:t>
            </w:r>
          </w:p>
        </w:tc>
        <w:tc>
          <w:tcPr>
            <w:tcW w:w="7656" w:type="dxa"/>
            <w:gridSpan w:val="12"/>
            <w:shd w:val="clear" w:color="auto" w:fill="FFFF00"/>
            <w:vAlign w:val="center"/>
          </w:tcPr>
          <w:p w:rsidR="00B06A25" w:rsidRPr="00C41A2E" w:rsidRDefault="00B06A25" w:rsidP="009B3F10">
            <w:pPr>
              <w:jc w:val="center"/>
              <w:rPr>
                <w:b/>
              </w:rPr>
            </w:pPr>
            <w:r w:rsidRPr="00C41A2E">
              <w:rPr>
                <w:b/>
              </w:rPr>
              <w:t>z tego:</w:t>
            </w:r>
          </w:p>
        </w:tc>
      </w:tr>
      <w:tr w:rsidR="00C23F66" w:rsidRPr="00C23F66" w:rsidTr="00F2787C">
        <w:tc>
          <w:tcPr>
            <w:tcW w:w="568" w:type="dxa"/>
            <w:vMerge/>
            <w:shd w:val="clear" w:color="auto" w:fill="FFFF00"/>
            <w:vAlign w:val="center"/>
          </w:tcPr>
          <w:p w:rsidR="00B06A25" w:rsidRPr="00C41A2E" w:rsidRDefault="00B06A25" w:rsidP="009B3F10">
            <w:pPr>
              <w:jc w:val="center"/>
              <w:rPr>
                <w:b/>
              </w:rPr>
            </w:pPr>
          </w:p>
        </w:tc>
        <w:tc>
          <w:tcPr>
            <w:tcW w:w="851" w:type="dxa"/>
            <w:vMerge/>
            <w:shd w:val="clear" w:color="auto" w:fill="FFFF00"/>
            <w:vAlign w:val="center"/>
          </w:tcPr>
          <w:p w:rsidR="00B06A25" w:rsidRPr="00C41A2E" w:rsidRDefault="00B06A25" w:rsidP="009B3F10">
            <w:pPr>
              <w:jc w:val="center"/>
              <w:rPr>
                <w:b/>
              </w:rPr>
            </w:pPr>
          </w:p>
        </w:tc>
        <w:tc>
          <w:tcPr>
            <w:tcW w:w="709" w:type="dxa"/>
            <w:vMerge/>
            <w:shd w:val="clear" w:color="auto" w:fill="FFFF00"/>
            <w:vAlign w:val="center"/>
          </w:tcPr>
          <w:p w:rsidR="00B06A25" w:rsidRPr="00C41A2E" w:rsidRDefault="00B06A25" w:rsidP="009B3F10">
            <w:pPr>
              <w:jc w:val="center"/>
              <w:rPr>
                <w:b/>
              </w:rPr>
            </w:pPr>
          </w:p>
        </w:tc>
        <w:tc>
          <w:tcPr>
            <w:tcW w:w="2693" w:type="dxa"/>
            <w:gridSpan w:val="3"/>
            <w:vMerge/>
            <w:shd w:val="clear" w:color="auto" w:fill="FFFF00"/>
            <w:vAlign w:val="center"/>
          </w:tcPr>
          <w:p w:rsidR="00B06A25" w:rsidRPr="00C41A2E" w:rsidRDefault="00B06A25" w:rsidP="009B3F10">
            <w:pPr>
              <w:jc w:val="center"/>
              <w:rPr>
                <w:b/>
              </w:rPr>
            </w:pPr>
          </w:p>
        </w:tc>
        <w:tc>
          <w:tcPr>
            <w:tcW w:w="2551" w:type="dxa"/>
            <w:gridSpan w:val="3"/>
            <w:vMerge/>
            <w:shd w:val="clear" w:color="auto" w:fill="FFFF00"/>
            <w:vAlign w:val="center"/>
          </w:tcPr>
          <w:p w:rsidR="00B06A25" w:rsidRPr="00C41A2E" w:rsidRDefault="00B06A25" w:rsidP="009B3F10">
            <w:pPr>
              <w:jc w:val="center"/>
              <w:rPr>
                <w:b/>
              </w:rPr>
            </w:pPr>
          </w:p>
        </w:tc>
        <w:tc>
          <w:tcPr>
            <w:tcW w:w="2562" w:type="dxa"/>
            <w:gridSpan w:val="3"/>
            <w:vMerge w:val="restart"/>
            <w:shd w:val="clear" w:color="auto" w:fill="FFFF00"/>
            <w:vAlign w:val="center"/>
          </w:tcPr>
          <w:p w:rsidR="00B06A25" w:rsidRPr="00C41A2E" w:rsidRDefault="00B06A25" w:rsidP="009B3F10">
            <w:pPr>
              <w:jc w:val="center"/>
              <w:rPr>
                <w:b/>
              </w:rPr>
            </w:pPr>
            <w:r w:rsidRPr="00C41A2E">
              <w:rPr>
                <w:b/>
              </w:rPr>
              <w:t>Wydatki bieżące</w:t>
            </w:r>
          </w:p>
        </w:tc>
        <w:tc>
          <w:tcPr>
            <w:tcW w:w="3850" w:type="dxa"/>
            <w:gridSpan w:val="6"/>
            <w:shd w:val="clear" w:color="auto" w:fill="FFFF00"/>
            <w:vAlign w:val="center"/>
          </w:tcPr>
          <w:p w:rsidR="00B06A25" w:rsidRPr="00C41A2E" w:rsidRDefault="002D6D4F" w:rsidP="009B3F10">
            <w:pPr>
              <w:jc w:val="center"/>
              <w:rPr>
                <w:b/>
              </w:rPr>
            </w:pPr>
            <w:r w:rsidRPr="00C41A2E">
              <w:rPr>
                <w:b/>
              </w:rPr>
              <w:t>w</w:t>
            </w:r>
            <w:r w:rsidR="00B06A25" w:rsidRPr="00C41A2E">
              <w:rPr>
                <w:b/>
              </w:rPr>
              <w:t xml:space="preserve"> tym</w:t>
            </w:r>
          </w:p>
        </w:tc>
        <w:tc>
          <w:tcPr>
            <w:tcW w:w="1244" w:type="dxa"/>
            <w:gridSpan w:val="3"/>
            <w:vMerge w:val="restart"/>
            <w:shd w:val="clear" w:color="auto" w:fill="FFFF00"/>
            <w:vAlign w:val="center"/>
          </w:tcPr>
          <w:p w:rsidR="00B06A25" w:rsidRPr="00C41A2E" w:rsidRDefault="00B06A25" w:rsidP="009B3F10">
            <w:pPr>
              <w:jc w:val="center"/>
              <w:rPr>
                <w:b/>
                <w:sz w:val="20"/>
                <w:szCs w:val="20"/>
              </w:rPr>
            </w:pPr>
            <w:r w:rsidRPr="00C41A2E">
              <w:rPr>
                <w:b/>
                <w:sz w:val="20"/>
                <w:szCs w:val="20"/>
              </w:rPr>
              <w:t>Wydatki majątkowe</w:t>
            </w:r>
          </w:p>
        </w:tc>
      </w:tr>
      <w:tr w:rsidR="00C23F66" w:rsidRPr="00C23F66" w:rsidTr="00F2787C">
        <w:trPr>
          <w:trHeight w:val="628"/>
        </w:trPr>
        <w:tc>
          <w:tcPr>
            <w:tcW w:w="568" w:type="dxa"/>
            <w:vMerge/>
            <w:shd w:val="clear" w:color="auto" w:fill="FFFF00"/>
            <w:vAlign w:val="center"/>
          </w:tcPr>
          <w:p w:rsidR="00B06A25" w:rsidRPr="00C41A2E" w:rsidRDefault="00B06A25" w:rsidP="009B3F10">
            <w:pPr>
              <w:jc w:val="center"/>
              <w:rPr>
                <w:sz w:val="28"/>
                <w:szCs w:val="28"/>
              </w:rPr>
            </w:pPr>
          </w:p>
        </w:tc>
        <w:tc>
          <w:tcPr>
            <w:tcW w:w="851" w:type="dxa"/>
            <w:vMerge/>
            <w:shd w:val="clear" w:color="auto" w:fill="FFFF00"/>
            <w:vAlign w:val="center"/>
          </w:tcPr>
          <w:p w:rsidR="00B06A25" w:rsidRPr="00C41A2E" w:rsidRDefault="00B06A25" w:rsidP="009B3F10">
            <w:pPr>
              <w:jc w:val="center"/>
              <w:rPr>
                <w:sz w:val="28"/>
                <w:szCs w:val="28"/>
              </w:rPr>
            </w:pPr>
          </w:p>
        </w:tc>
        <w:tc>
          <w:tcPr>
            <w:tcW w:w="709" w:type="dxa"/>
            <w:vMerge/>
            <w:shd w:val="clear" w:color="auto" w:fill="FFFF00"/>
            <w:vAlign w:val="center"/>
          </w:tcPr>
          <w:p w:rsidR="00B06A25" w:rsidRPr="00C41A2E" w:rsidRDefault="00B06A25" w:rsidP="009B3F10">
            <w:pPr>
              <w:jc w:val="center"/>
              <w:rPr>
                <w:sz w:val="28"/>
                <w:szCs w:val="28"/>
              </w:rPr>
            </w:pPr>
          </w:p>
        </w:tc>
        <w:tc>
          <w:tcPr>
            <w:tcW w:w="2693" w:type="dxa"/>
            <w:gridSpan w:val="3"/>
            <w:vMerge/>
            <w:shd w:val="clear" w:color="auto" w:fill="FFFF00"/>
            <w:vAlign w:val="center"/>
          </w:tcPr>
          <w:p w:rsidR="00B06A25" w:rsidRPr="00C41A2E" w:rsidRDefault="00B06A25" w:rsidP="009B3F10">
            <w:pPr>
              <w:jc w:val="center"/>
              <w:rPr>
                <w:sz w:val="28"/>
                <w:szCs w:val="28"/>
              </w:rPr>
            </w:pPr>
          </w:p>
        </w:tc>
        <w:tc>
          <w:tcPr>
            <w:tcW w:w="2551" w:type="dxa"/>
            <w:gridSpan w:val="3"/>
            <w:vMerge/>
            <w:shd w:val="clear" w:color="auto" w:fill="FFFF00"/>
            <w:vAlign w:val="center"/>
          </w:tcPr>
          <w:p w:rsidR="00B06A25" w:rsidRPr="00C41A2E" w:rsidRDefault="00B06A25" w:rsidP="009B3F10">
            <w:pPr>
              <w:jc w:val="center"/>
              <w:rPr>
                <w:sz w:val="28"/>
                <w:szCs w:val="28"/>
              </w:rPr>
            </w:pPr>
          </w:p>
        </w:tc>
        <w:tc>
          <w:tcPr>
            <w:tcW w:w="2562" w:type="dxa"/>
            <w:gridSpan w:val="3"/>
            <w:vMerge/>
            <w:shd w:val="clear" w:color="auto" w:fill="FFFF00"/>
            <w:vAlign w:val="center"/>
          </w:tcPr>
          <w:p w:rsidR="00B06A25" w:rsidRPr="00C41A2E" w:rsidRDefault="00B06A25" w:rsidP="009B3F10">
            <w:pPr>
              <w:jc w:val="center"/>
              <w:rPr>
                <w:sz w:val="28"/>
                <w:szCs w:val="28"/>
              </w:rPr>
            </w:pPr>
          </w:p>
        </w:tc>
        <w:tc>
          <w:tcPr>
            <w:tcW w:w="2575" w:type="dxa"/>
            <w:gridSpan w:val="3"/>
            <w:shd w:val="clear" w:color="auto" w:fill="FFFF00"/>
            <w:vAlign w:val="center"/>
          </w:tcPr>
          <w:p w:rsidR="00B06A25" w:rsidRPr="00C41A2E" w:rsidRDefault="00B06A25" w:rsidP="009B3F10">
            <w:pPr>
              <w:jc w:val="center"/>
              <w:rPr>
                <w:b/>
                <w:sz w:val="18"/>
                <w:szCs w:val="18"/>
              </w:rPr>
            </w:pPr>
            <w:r w:rsidRPr="00C41A2E">
              <w:rPr>
                <w:b/>
                <w:sz w:val="18"/>
                <w:szCs w:val="18"/>
              </w:rPr>
              <w:t>wynagrodzenia</w:t>
            </w:r>
          </w:p>
          <w:p w:rsidR="00B06A25" w:rsidRPr="00C41A2E" w:rsidRDefault="00B06A25" w:rsidP="009B3F10">
            <w:pPr>
              <w:jc w:val="center"/>
              <w:rPr>
                <w:b/>
              </w:rPr>
            </w:pPr>
            <w:r w:rsidRPr="00C41A2E">
              <w:rPr>
                <w:b/>
                <w:sz w:val="18"/>
                <w:szCs w:val="18"/>
              </w:rPr>
              <w:t>i pochodne od wynagrodzeń</w:t>
            </w:r>
          </w:p>
        </w:tc>
        <w:tc>
          <w:tcPr>
            <w:tcW w:w="1275" w:type="dxa"/>
            <w:gridSpan w:val="3"/>
            <w:shd w:val="clear" w:color="auto" w:fill="FFFF00"/>
            <w:vAlign w:val="center"/>
          </w:tcPr>
          <w:p w:rsidR="00B06A25" w:rsidRPr="00C41A2E" w:rsidRDefault="00B06A25" w:rsidP="009B3F10">
            <w:pPr>
              <w:jc w:val="center"/>
              <w:rPr>
                <w:b/>
              </w:rPr>
            </w:pPr>
            <w:r w:rsidRPr="00C41A2E">
              <w:rPr>
                <w:b/>
                <w:sz w:val="22"/>
                <w:szCs w:val="22"/>
              </w:rPr>
              <w:t>dotacje</w:t>
            </w:r>
          </w:p>
        </w:tc>
        <w:tc>
          <w:tcPr>
            <w:tcW w:w="1244" w:type="dxa"/>
            <w:gridSpan w:val="3"/>
            <w:vMerge/>
            <w:shd w:val="clear" w:color="auto" w:fill="FFFF00"/>
            <w:vAlign w:val="center"/>
          </w:tcPr>
          <w:p w:rsidR="00B06A25" w:rsidRPr="00C41A2E" w:rsidRDefault="00B06A25" w:rsidP="009B3F10">
            <w:pPr>
              <w:jc w:val="center"/>
              <w:rPr>
                <w:sz w:val="28"/>
                <w:szCs w:val="28"/>
              </w:rPr>
            </w:pPr>
          </w:p>
        </w:tc>
      </w:tr>
      <w:tr w:rsidR="00C23F66" w:rsidRPr="00C23F66" w:rsidTr="00F2787C">
        <w:tc>
          <w:tcPr>
            <w:tcW w:w="568" w:type="dxa"/>
            <w:vMerge/>
            <w:shd w:val="clear" w:color="auto" w:fill="FFFF00"/>
            <w:vAlign w:val="center"/>
          </w:tcPr>
          <w:p w:rsidR="00B06A25" w:rsidRPr="00C41A2E" w:rsidRDefault="00B06A25" w:rsidP="009B3F10">
            <w:pPr>
              <w:jc w:val="center"/>
              <w:rPr>
                <w:sz w:val="28"/>
                <w:szCs w:val="28"/>
              </w:rPr>
            </w:pPr>
          </w:p>
        </w:tc>
        <w:tc>
          <w:tcPr>
            <w:tcW w:w="851" w:type="dxa"/>
            <w:vMerge/>
            <w:shd w:val="clear" w:color="auto" w:fill="FFFF00"/>
            <w:vAlign w:val="center"/>
          </w:tcPr>
          <w:p w:rsidR="00B06A25" w:rsidRPr="00C41A2E" w:rsidRDefault="00B06A25" w:rsidP="009B3F10">
            <w:pPr>
              <w:jc w:val="center"/>
              <w:rPr>
                <w:sz w:val="28"/>
                <w:szCs w:val="28"/>
              </w:rPr>
            </w:pPr>
          </w:p>
        </w:tc>
        <w:tc>
          <w:tcPr>
            <w:tcW w:w="709" w:type="dxa"/>
            <w:vMerge/>
            <w:shd w:val="clear" w:color="auto" w:fill="FFFF00"/>
            <w:vAlign w:val="center"/>
          </w:tcPr>
          <w:p w:rsidR="00B06A25" w:rsidRPr="00C41A2E" w:rsidRDefault="00B06A25" w:rsidP="009B3F10">
            <w:pPr>
              <w:jc w:val="center"/>
              <w:rPr>
                <w:sz w:val="28"/>
                <w:szCs w:val="28"/>
              </w:rPr>
            </w:pPr>
          </w:p>
        </w:tc>
        <w:tc>
          <w:tcPr>
            <w:tcW w:w="850" w:type="dxa"/>
            <w:shd w:val="clear" w:color="auto" w:fill="FFFF00"/>
            <w:vAlign w:val="center"/>
          </w:tcPr>
          <w:p w:rsidR="00B06A25" w:rsidRPr="00C41A2E" w:rsidRDefault="00B06A25" w:rsidP="009B3F10">
            <w:pPr>
              <w:jc w:val="center"/>
              <w:rPr>
                <w:b/>
                <w:sz w:val="20"/>
                <w:szCs w:val="20"/>
              </w:rPr>
            </w:pPr>
            <w:r w:rsidRPr="00C41A2E">
              <w:rPr>
                <w:b/>
                <w:sz w:val="20"/>
                <w:szCs w:val="20"/>
              </w:rPr>
              <w:t>Plan</w:t>
            </w:r>
          </w:p>
        </w:tc>
        <w:tc>
          <w:tcPr>
            <w:tcW w:w="1134" w:type="dxa"/>
            <w:shd w:val="clear" w:color="auto" w:fill="FFFF00"/>
            <w:vAlign w:val="center"/>
          </w:tcPr>
          <w:p w:rsidR="00B06A25" w:rsidRPr="00C41A2E" w:rsidRDefault="00B06A25" w:rsidP="009B3F10">
            <w:pPr>
              <w:jc w:val="center"/>
              <w:rPr>
                <w:b/>
                <w:sz w:val="20"/>
                <w:szCs w:val="20"/>
              </w:rPr>
            </w:pPr>
            <w:r w:rsidRPr="00C41A2E">
              <w:rPr>
                <w:b/>
                <w:sz w:val="20"/>
                <w:szCs w:val="20"/>
              </w:rPr>
              <w:t>Wyk</w:t>
            </w:r>
          </w:p>
        </w:tc>
        <w:tc>
          <w:tcPr>
            <w:tcW w:w="709" w:type="dxa"/>
            <w:shd w:val="clear" w:color="auto" w:fill="FFFF00"/>
            <w:vAlign w:val="center"/>
          </w:tcPr>
          <w:p w:rsidR="00B06A25" w:rsidRPr="00C41A2E" w:rsidRDefault="00B06A25" w:rsidP="009B3F10">
            <w:pPr>
              <w:jc w:val="center"/>
              <w:rPr>
                <w:b/>
                <w:sz w:val="20"/>
                <w:szCs w:val="20"/>
              </w:rPr>
            </w:pPr>
            <w:r w:rsidRPr="00C41A2E">
              <w:rPr>
                <w:b/>
                <w:sz w:val="20"/>
                <w:szCs w:val="20"/>
              </w:rPr>
              <w:t>%</w:t>
            </w:r>
          </w:p>
        </w:tc>
        <w:tc>
          <w:tcPr>
            <w:tcW w:w="850" w:type="dxa"/>
            <w:shd w:val="clear" w:color="auto" w:fill="FFFF00"/>
            <w:vAlign w:val="center"/>
          </w:tcPr>
          <w:p w:rsidR="00B06A25" w:rsidRPr="00C41A2E" w:rsidRDefault="00B06A25" w:rsidP="009B3F10">
            <w:pPr>
              <w:jc w:val="center"/>
              <w:rPr>
                <w:b/>
                <w:sz w:val="20"/>
                <w:szCs w:val="20"/>
              </w:rPr>
            </w:pPr>
            <w:r w:rsidRPr="00C41A2E">
              <w:rPr>
                <w:b/>
                <w:sz w:val="20"/>
                <w:szCs w:val="20"/>
              </w:rPr>
              <w:t>Plan</w:t>
            </w:r>
          </w:p>
        </w:tc>
        <w:tc>
          <w:tcPr>
            <w:tcW w:w="1027" w:type="dxa"/>
            <w:shd w:val="clear" w:color="auto" w:fill="FFFF00"/>
            <w:vAlign w:val="center"/>
          </w:tcPr>
          <w:p w:rsidR="00B06A25" w:rsidRPr="00C41A2E" w:rsidRDefault="00B06A25" w:rsidP="009B3F10">
            <w:pPr>
              <w:jc w:val="center"/>
              <w:rPr>
                <w:b/>
                <w:sz w:val="20"/>
                <w:szCs w:val="20"/>
              </w:rPr>
            </w:pPr>
            <w:r w:rsidRPr="00C41A2E">
              <w:rPr>
                <w:b/>
                <w:sz w:val="20"/>
                <w:szCs w:val="20"/>
              </w:rPr>
              <w:t>Wyk</w:t>
            </w:r>
          </w:p>
        </w:tc>
        <w:tc>
          <w:tcPr>
            <w:tcW w:w="674" w:type="dxa"/>
            <w:shd w:val="clear" w:color="auto" w:fill="FFFF00"/>
            <w:vAlign w:val="center"/>
          </w:tcPr>
          <w:p w:rsidR="00B06A25" w:rsidRPr="00C41A2E" w:rsidRDefault="00B06A25" w:rsidP="009B3F10">
            <w:pPr>
              <w:jc w:val="center"/>
              <w:rPr>
                <w:b/>
                <w:sz w:val="20"/>
                <w:szCs w:val="20"/>
              </w:rPr>
            </w:pPr>
            <w:r w:rsidRPr="00C41A2E">
              <w:rPr>
                <w:b/>
                <w:sz w:val="20"/>
                <w:szCs w:val="20"/>
              </w:rPr>
              <w:t>%</w:t>
            </w:r>
          </w:p>
        </w:tc>
        <w:tc>
          <w:tcPr>
            <w:tcW w:w="859" w:type="dxa"/>
            <w:shd w:val="clear" w:color="auto" w:fill="FFFF00"/>
            <w:vAlign w:val="center"/>
          </w:tcPr>
          <w:p w:rsidR="00B06A25" w:rsidRPr="00C41A2E" w:rsidRDefault="00B06A25" w:rsidP="009B3F10">
            <w:pPr>
              <w:jc w:val="center"/>
              <w:rPr>
                <w:b/>
                <w:sz w:val="20"/>
                <w:szCs w:val="20"/>
              </w:rPr>
            </w:pPr>
            <w:r w:rsidRPr="00C41A2E">
              <w:rPr>
                <w:b/>
                <w:sz w:val="20"/>
                <w:szCs w:val="20"/>
              </w:rPr>
              <w:t>Plan</w:t>
            </w:r>
          </w:p>
        </w:tc>
        <w:tc>
          <w:tcPr>
            <w:tcW w:w="1018" w:type="dxa"/>
            <w:shd w:val="clear" w:color="auto" w:fill="FFFF00"/>
            <w:vAlign w:val="center"/>
          </w:tcPr>
          <w:p w:rsidR="00B06A25" w:rsidRPr="00C41A2E" w:rsidRDefault="00B06A25" w:rsidP="009B3F10">
            <w:pPr>
              <w:jc w:val="center"/>
              <w:rPr>
                <w:b/>
                <w:sz w:val="20"/>
                <w:szCs w:val="20"/>
              </w:rPr>
            </w:pPr>
            <w:r w:rsidRPr="00C41A2E">
              <w:rPr>
                <w:b/>
                <w:sz w:val="20"/>
                <w:szCs w:val="20"/>
              </w:rPr>
              <w:t>Wyk</w:t>
            </w:r>
          </w:p>
        </w:tc>
        <w:tc>
          <w:tcPr>
            <w:tcW w:w="685" w:type="dxa"/>
            <w:shd w:val="clear" w:color="auto" w:fill="FFFF00"/>
            <w:vAlign w:val="center"/>
          </w:tcPr>
          <w:p w:rsidR="00B06A25" w:rsidRPr="00C41A2E" w:rsidRDefault="00B06A25" w:rsidP="009B3F10">
            <w:pPr>
              <w:jc w:val="center"/>
              <w:rPr>
                <w:b/>
                <w:sz w:val="20"/>
                <w:szCs w:val="20"/>
              </w:rPr>
            </w:pPr>
            <w:r w:rsidRPr="00C41A2E">
              <w:rPr>
                <w:b/>
                <w:sz w:val="20"/>
                <w:szCs w:val="20"/>
              </w:rPr>
              <w:t>%</w:t>
            </w:r>
          </w:p>
        </w:tc>
        <w:tc>
          <w:tcPr>
            <w:tcW w:w="874" w:type="dxa"/>
            <w:shd w:val="clear" w:color="auto" w:fill="FFFF00"/>
            <w:vAlign w:val="center"/>
          </w:tcPr>
          <w:p w:rsidR="00B06A25" w:rsidRPr="00C41A2E" w:rsidRDefault="00B06A25" w:rsidP="009B3F10">
            <w:pPr>
              <w:jc w:val="center"/>
              <w:rPr>
                <w:b/>
                <w:sz w:val="20"/>
                <w:szCs w:val="20"/>
              </w:rPr>
            </w:pPr>
            <w:r w:rsidRPr="00C41A2E">
              <w:rPr>
                <w:b/>
                <w:sz w:val="20"/>
                <w:szCs w:val="20"/>
              </w:rPr>
              <w:t>Plan</w:t>
            </w:r>
          </w:p>
        </w:tc>
        <w:tc>
          <w:tcPr>
            <w:tcW w:w="993" w:type="dxa"/>
            <w:shd w:val="clear" w:color="auto" w:fill="FFFF00"/>
            <w:vAlign w:val="center"/>
          </w:tcPr>
          <w:p w:rsidR="00B06A25" w:rsidRPr="00C41A2E" w:rsidRDefault="00B06A25" w:rsidP="009B3F10">
            <w:pPr>
              <w:jc w:val="center"/>
              <w:rPr>
                <w:b/>
                <w:sz w:val="20"/>
                <w:szCs w:val="20"/>
              </w:rPr>
            </w:pPr>
            <w:r w:rsidRPr="00C41A2E">
              <w:rPr>
                <w:b/>
                <w:sz w:val="20"/>
                <w:szCs w:val="20"/>
              </w:rPr>
              <w:t>Wyk</w:t>
            </w:r>
          </w:p>
        </w:tc>
        <w:tc>
          <w:tcPr>
            <w:tcW w:w="708" w:type="dxa"/>
            <w:shd w:val="clear" w:color="auto" w:fill="FFFF00"/>
            <w:vAlign w:val="center"/>
          </w:tcPr>
          <w:p w:rsidR="00B06A25" w:rsidRPr="00C41A2E" w:rsidRDefault="00B06A25" w:rsidP="009B3F10">
            <w:pPr>
              <w:jc w:val="center"/>
              <w:rPr>
                <w:b/>
                <w:sz w:val="20"/>
                <w:szCs w:val="20"/>
              </w:rPr>
            </w:pPr>
            <w:r w:rsidRPr="00C41A2E">
              <w:rPr>
                <w:b/>
                <w:sz w:val="20"/>
                <w:szCs w:val="20"/>
              </w:rPr>
              <w:t>%</w:t>
            </w:r>
          </w:p>
        </w:tc>
        <w:tc>
          <w:tcPr>
            <w:tcW w:w="472" w:type="dxa"/>
            <w:shd w:val="clear" w:color="auto" w:fill="FFFF00"/>
            <w:vAlign w:val="center"/>
          </w:tcPr>
          <w:p w:rsidR="00B06A25" w:rsidRPr="00C41A2E" w:rsidRDefault="00B06A25" w:rsidP="009B3F10">
            <w:pPr>
              <w:jc w:val="center"/>
              <w:rPr>
                <w:b/>
                <w:sz w:val="20"/>
                <w:szCs w:val="20"/>
              </w:rPr>
            </w:pPr>
            <w:r w:rsidRPr="00C41A2E">
              <w:rPr>
                <w:b/>
                <w:sz w:val="20"/>
                <w:szCs w:val="20"/>
              </w:rPr>
              <w:t>Plan</w:t>
            </w:r>
          </w:p>
        </w:tc>
        <w:tc>
          <w:tcPr>
            <w:tcW w:w="418" w:type="dxa"/>
            <w:shd w:val="clear" w:color="auto" w:fill="FFFF00"/>
            <w:vAlign w:val="center"/>
          </w:tcPr>
          <w:p w:rsidR="00B06A25" w:rsidRPr="00C41A2E" w:rsidRDefault="00B06A25" w:rsidP="009B3F10">
            <w:pPr>
              <w:jc w:val="center"/>
              <w:rPr>
                <w:b/>
                <w:sz w:val="20"/>
                <w:szCs w:val="20"/>
              </w:rPr>
            </w:pPr>
            <w:r w:rsidRPr="00C41A2E">
              <w:rPr>
                <w:b/>
                <w:sz w:val="20"/>
                <w:szCs w:val="20"/>
              </w:rPr>
              <w:t>Wyk</w:t>
            </w:r>
          </w:p>
        </w:tc>
        <w:tc>
          <w:tcPr>
            <w:tcW w:w="385" w:type="dxa"/>
            <w:shd w:val="clear" w:color="auto" w:fill="FFFF00"/>
            <w:vAlign w:val="center"/>
          </w:tcPr>
          <w:p w:rsidR="00B06A25" w:rsidRPr="00C41A2E" w:rsidRDefault="00B06A25" w:rsidP="009B3F10">
            <w:pPr>
              <w:jc w:val="center"/>
              <w:rPr>
                <w:b/>
                <w:sz w:val="20"/>
                <w:szCs w:val="20"/>
              </w:rPr>
            </w:pPr>
            <w:r w:rsidRPr="00C41A2E">
              <w:rPr>
                <w:b/>
                <w:sz w:val="20"/>
                <w:szCs w:val="20"/>
              </w:rPr>
              <w:t>%</w:t>
            </w:r>
          </w:p>
        </w:tc>
        <w:tc>
          <w:tcPr>
            <w:tcW w:w="472" w:type="dxa"/>
            <w:shd w:val="clear" w:color="auto" w:fill="FFFF00"/>
            <w:vAlign w:val="center"/>
          </w:tcPr>
          <w:p w:rsidR="00B06A25" w:rsidRPr="00C41A2E" w:rsidRDefault="00B06A25" w:rsidP="009B3F10">
            <w:pPr>
              <w:jc w:val="center"/>
              <w:rPr>
                <w:b/>
                <w:sz w:val="20"/>
                <w:szCs w:val="20"/>
              </w:rPr>
            </w:pPr>
            <w:r w:rsidRPr="00C41A2E">
              <w:rPr>
                <w:b/>
                <w:sz w:val="20"/>
                <w:szCs w:val="20"/>
              </w:rPr>
              <w:t>Plan</w:t>
            </w:r>
          </w:p>
        </w:tc>
        <w:tc>
          <w:tcPr>
            <w:tcW w:w="432" w:type="dxa"/>
            <w:shd w:val="clear" w:color="auto" w:fill="FFFF00"/>
            <w:vAlign w:val="center"/>
          </w:tcPr>
          <w:p w:rsidR="00B06A25" w:rsidRPr="00C41A2E" w:rsidRDefault="00B06A25" w:rsidP="009B3F10">
            <w:pPr>
              <w:jc w:val="center"/>
              <w:rPr>
                <w:b/>
                <w:sz w:val="20"/>
                <w:szCs w:val="20"/>
              </w:rPr>
            </w:pPr>
            <w:r w:rsidRPr="00C41A2E">
              <w:rPr>
                <w:b/>
                <w:sz w:val="20"/>
                <w:szCs w:val="20"/>
              </w:rPr>
              <w:t>Wyk</w:t>
            </w:r>
          </w:p>
        </w:tc>
        <w:tc>
          <w:tcPr>
            <w:tcW w:w="340" w:type="dxa"/>
            <w:shd w:val="clear" w:color="auto" w:fill="FFFF00"/>
            <w:vAlign w:val="center"/>
          </w:tcPr>
          <w:p w:rsidR="00B06A25" w:rsidRPr="00C41A2E" w:rsidRDefault="00B06A25" w:rsidP="009B3F10">
            <w:pPr>
              <w:jc w:val="center"/>
              <w:rPr>
                <w:b/>
                <w:sz w:val="20"/>
                <w:szCs w:val="20"/>
              </w:rPr>
            </w:pPr>
            <w:r w:rsidRPr="00C41A2E">
              <w:rPr>
                <w:b/>
                <w:sz w:val="20"/>
                <w:szCs w:val="20"/>
              </w:rPr>
              <w:t>%</w:t>
            </w:r>
          </w:p>
        </w:tc>
      </w:tr>
      <w:tr w:rsidR="00C23F66" w:rsidRPr="00C23F66" w:rsidTr="00F2787C">
        <w:trPr>
          <w:trHeight w:val="354"/>
        </w:trPr>
        <w:tc>
          <w:tcPr>
            <w:tcW w:w="568" w:type="dxa"/>
            <w:vAlign w:val="center"/>
          </w:tcPr>
          <w:p w:rsidR="00B06A25" w:rsidRPr="00C41A2E" w:rsidRDefault="00B06A25" w:rsidP="00FE4BDD">
            <w:pPr>
              <w:jc w:val="center"/>
              <w:rPr>
                <w:sz w:val="20"/>
                <w:szCs w:val="20"/>
              </w:rPr>
            </w:pPr>
            <w:r w:rsidRPr="00C41A2E">
              <w:rPr>
                <w:sz w:val="20"/>
                <w:szCs w:val="20"/>
              </w:rPr>
              <w:t>710</w:t>
            </w:r>
          </w:p>
        </w:tc>
        <w:tc>
          <w:tcPr>
            <w:tcW w:w="851" w:type="dxa"/>
            <w:vAlign w:val="center"/>
          </w:tcPr>
          <w:p w:rsidR="00B06A25" w:rsidRPr="00C41A2E" w:rsidRDefault="00B06A25" w:rsidP="00FE4BDD">
            <w:pPr>
              <w:jc w:val="center"/>
              <w:rPr>
                <w:sz w:val="20"/>
                <w:szCs w:val="20"/>
              </w:rPr>
            </w:pPr>
            <w:r w:rsidRPr="00C41A2E">
              <w:rPr>
                <w:sz w:val="20"/>
                <w:szCs w:val="20"/>
              </w:rPr>
              <w:t>71035</w:t>
            </w:r>
          </w:p>
        </w:tc>
        <w:tc>
          <w:tcPr>
            <w:tcW w:w="709" w:type="dxa"/>
            <w:vAlign w:val="center"/>
          </w:tcPr>
          <w:p w:rsidR="00B06A25" w:rsidRPr="00C41A2E" w:rsidRDefault="00B06A25" w:rsidP="00FE4BDD">
            <w:pPr>
              <w:jc w:val="center"/>
              <w:rPr>
                <w:sz w:val="20"/>
                <w:szCs w:val="20"/>
              </w:rPr>
            </w:pPr>
            <w:r w:rsidRPr="00C41A2E">
              <w:rPr>
                <w:sz w:val="20"/>
                <w:szCs w:val="20"/>
              </w:rPr>
              <w:t>2020</w:t>
            </w:r>
          </w:p>
        </w:tc>
        <w:tc>
          <w:tcPr>
            <w:tcW w:w="850" w:type="dxa"/>
            <w:vAlign w:val="center"/>
          </w:tcPr>
          <w:p w:rsidR="00B06A25" w:rsidRPr="00C41A2E" w:rsidRDefault="00AB69EB" w:rsidP="006433A6">
            <w:pPr>
              <w:jc w:val="right"/>
              <w:rPr>
                <w:sz w:val="20"/>
                <w:szCs w:val="20"/>
              </w:rPr>
            </w:pPr>
            <w:r w:rsidRPr="00C41A2E">
              <w:rPr>
                <w:sz w:val="20"/>
                <w:szCs w:val="20"/>
              </w:rPr>
              <w:t>4</w:t>
            </w:r>
            <w:r w:rsidR="00FE35A5" w:rsidRPr="00C41A2E">
              <w:rPr>
                <w:sz w:val="20"/>
                <w:szCs w:val="20"/>
              </w:rPr>
              <w:t> </w:t>
            </w:r>
            <w:r w:rsidR="006433A6" w:rsidRPr="00C41A2E">
              <w:rPr>
                <w:sz w:val="20"/>
                <w:szCs w:val="20"/>
              </w:rPr>
              <w:t>000</w:t>
            </w:r>
          </w:p>
        </w:tc>
        <w:tc>
          <w:tcPr>
            <w:tcW w:w="1134" w:type="dxa"/>
            <w:vAlign w:val="center"/>
          </w:tcPr>
          <w:p w:rsidR="00B06A25" w:rsidRPr="00C41A2E" w:rsidRDefault="00AB69EB" w:rsidP="009B3F10">
            <w:pPr>
              <w:jc w:val="right"/>
              <w:rPr>
                <w:sz w:val="20"/>
                <w:szCs w:val="20"/>
              </w:rPr>
            </w:pPr>
            <w:r w:rsidRPr="00C41A2E">
              <w:rPr>
                <w:sz w:val="20"/>
                <w:szCs w:val="20"/>
              </w:rPr>
              <w:t>4 </w:t>
            </w:r>
            <w:r w:rsidR="00F64600" w:rsidRPr="00C41A2E">
              <w:rPr>
                <w:sz w:val="20"/>
                <w:szCs w:val="20"/>
              </w:rPr>
              <w:t>000</w:t>
            </w:r>
            <w:r w:rsidRPr="00C41A2E">
              <w:rPr>
                <w:sz w:val="20"/>
                <w:szCs w:val="20"/>
              </w:rPr>
              <w:t>,00</w:t>
            </w:r>
          </w:p>
        </w:tc>
        <w:tc>
          <w:tcPr>
            <w:tcW w:w="709" w:type="dxa"/>
            <w:vAlign w:val="center"/>
          </w:tcPr>
          <w:p w:rsidR="00B06A25" w:rsidRPr="00C41A2E" w:rsidRDefault="006433A6" w:rsidP="009B3F10">
            <w:pPr>
              <w:jc w:val="right"/>
              <w:rPr>
                <w:sz w:val="20"/>
                <w:szCs w:val="20"/>
              </w:rPr>
            </w:pPr>
            <w:r w:rsidRPr="00C41A2E">
              <w:rPr>
                <w:sz w:val="20"/>
                <w:szCs w:val="20"/>
              </w:rPr>
              <w:t>100</w:t>
            </w:r>
            <w:r w:rsidR="00B00B4C" w:rsidRPr="00C41A2E">
              <w:rPr>
                <w:sz w:val="20"/>
                <w:szCs w:val="20"/>
              </w:rPr>
              <w:t>,0</w:t>
            </w:r>
          </w:p>
        </w:tc>
        <w:tc>
          <w:tcPr>
            <w:tcW w:w="850" w:type="dxa"/>
            <w:vAlign w:val="center"/>
          </w:tcPr>
          <w:p w:rsidR="00B06A25" w:rsidRPr="00C41A2E" w:rsidRDefault="00B06A25" w:rsidP="009B3F10">
            <w:pPr>
              <w:jc w:val="right"/>
              <w:rPr>
                <w:sz w:val="20"/>
                <w:szCs w:val="20"/>
              </w:rPr>
            </w:pPr>
          </w:p>
        </w:tc>
        <w:tc>
          <w:tcPr>
            <w:tcW w:w="1027" w:type="dxa"/>
            <w:vAlign w:val="center"/>
          </w:tcPr>
          <w:p w:rsidR="00B06A25" w:rsidRPr="00C41A2E" w:rsidRDefault="00B06A25" w:rsidP="009B3F10">
            <w:pPr>
              <w:jc w:val="right"/>
              <w:rPr>
                <w:sz w:val="20"/>
                <w:szCs w:val="20"/>
              </w:rPr>
            </w:pPr>
          </w:p>
        </w:tc>
        <w:tc>
          <w:tcPr>
            <w:tcW w:w="674" w:type="dxa"/>
            <w:vAlign w:val="center"/>
          </w:tcPr>
          <w:p w:rsidR="00B06A25" w:rsidRPr="00C41A2E" w:rsidRDefault="00B06A25" w:rsidP="009B3F10">
            <w:pPr>
              <w:jc w:val="right"/>
              <w:rPr>
                <w:sz w:val="20"/>
                <w:szCs w:val="20"/>
              </w:rPr>
            </w:pPr>
          </w:p>
        </w:tc>
        <w:tc>
          <w:tcPr>
            <w:tcW w:w="859" w:type="dxa"/>
            <w:vAlign w:val="center"/>
          </w:tcPr>
          <w:p w:rsidR="00B06A25" w:rsidRPr="00C41A2E" w:rsidRDefault="00B06A25" w:rsidP="009B3F10">
            <w:pPr>
              <w:jc w:val="right"/>
              <w:rPr>
                <w:sz w:val="20"/>
                <w:szCs w:val="20"/>
              </w:rPr>
            </w:pPr>
          </w:p>
        </w:tc>
        <w:tc>
          <w:tcPr>
            <w:tcW w:w="1018" w:type="dxa"/>
            <w:vAlign w:val="center"/>
          </w:tcPr>
          <w:p w:rsidR="00B06A25" w:rsidRPr="00C41A2E" w:rsidRDefault="00B06A25" w:rsidP="009B3F10">
            <w:pPr>
              <w:jc w:val="right"/>
              <w:rPr>
                <w:sz w:val="20"/>
                <w:szCs w:val="20"/>
              </w:rPr>
            </w:pPr>
          </w:p>
        </w:tc>
        <w:tc>
          <w:tcPr>
            <w:tcW w:w="685" w:type="dxa"/>
            <w:vAlign w:val="center"/>
          </w:tcPr>
          <w:p w:rsidR="00B06A25" w:rsidRPr="00C41A2E" w:rsidRDefault="00B06A25" w:rsidP="009B3F10">
            <w:pPr>
              <w:jc w:val="right"/>
              <w:rPr>
                <w:sz w:val="20"/>
                <w:szCs w:val="20"/>
              </w:rPr>
            </w:pPr>
          </w:p>
        </w:tc>
        <w:tc>
          <w:tcPr>
            <w:tcW w:w="874" w:type="dxa"/>
            <w:vAlign w:val="center"/>
          </w:tcPr>
          <w:p w:rsidR="00B06A25" w:rsidRPr="00C23F66" w:rsidRDefault="00B06A25" w:rsidP="009B3F10">
            <w:pPr>
              <w:jc w:val="right"/>
              <w:rPr>
                <w:color w:val="FF0000"/>
                <w:sz w:val="20"/>
                <w:szCs w:val="20"/>
              </w:rPr>
            </w:pPr>
          </w:p>
        </w:tc>
        <w:tc>
          <w:tcPr>
            <w:tcW w:w="993" w:type="dxa"/>
            <w:vAlign w:val="center"/>
          </w:tcPr>
          <w:p w:rsidR="00B06A25" w:rsidRPr="00C23F66" w:rsidRDefault="00B06A25" w:rsidP="009B3F10">
            <w:pPr>
              <w:jc w:val="right"/>
              <w:rPr>
                <w:color w:val="FF0000"/>
                <w:sz w:val="20"/>
                <w:szCs w:val="20"/>
              </w:rPr>
            </w:pPr>
          </w:p>
        </w:tc>
        <w:tc>
          <w:tcPr>
            <w:tcW w:w="708" w:type="dxa"/>
            <w:vAlign w:val="center"/>
          </w:tcPr>
          <w:p w:rsidR="00B06A25" w:rsidRPr="00C23F66" w:rsidRDefault="00B06A25" w:rsidP="009B3F10">
            <w:pPr>
              <w:jc w:val="right"/>
              <w:rPr>
                <w:color w:val="FF0000"/>
                <w:sz w:val="20"/>
                <w:szCs w:val="20"/>
              </w:rPr>
            </w:pPr>
          </w:p>
        </w:tc>
        <w:tc>
          <w:tcPr>
            <w:tcW w:w="472" w:type="dxa"/>
            <w:vAlign w:val="center"/>
          </w:tcPr>
          <w:p w:rsidR="00B06A25" w:rsidRPr="00C23F66" w:rsidRDefault="00B06A25" w:rsidP="009B3F10">
            <w:pPr>
              <w:jc w:val="right"/>
              <w:rPr>
                <w:color w:val="FF0000"/>
                <w:sz w:val="20"/>
                <w:szCs w:val="20"/>
              </w:rPr>
            </w:pPr>
          </w:p>
        </w:tc>
        <w:tc>
          <w:tcPr>
            <w:tcW w:w="418" w:type="dxa"/>
            <w:vAlign w:val="center"/>
          </w:tcPr>
          <w:p w:rsidR="00B06A25" w:rsidRPr="00C23F66" w:rsidRDefault="00B06A25" w:rsidP="009B3F10">
            <w:pPr>
              <w:jc w:val="right"/>
              <w:rPr>
                <w:color w:val="FF0000"/>
                <w:sz w:val="20"/>
                <w:szCs w:val="20"/>
              </w:rPr>
            </w:pPr>
          </w:p>
        </w:tc>
        <w:tc>
          <w:tcPr>
            <w:tcW w:w="385" w:type="dxa"/>
            <w:vAlign w:val="center"/>
          </w:tcPr>
          <w:p w:rsidR="00B06A25" w:rsidRPr="00C23F66" w:rsidRDefault="00B06A25" w:rsidP="009B3F10">
            <w:pPr>
              <w:jc w:val="right"/>
              <w:rPr>
                <w:color w:val="FF0000"/>
                <w:sz w:val="20"/>
                <w:szCs w:val="20"/>
              </w:rPr>
            </w:pPr>
          </w:p>
        </w:tc>
        <w:tc>
          <w:tcPr>
            <w:tcW w:w="472" w:type="dxa"/>
            <w:vAlign w:val="center"/>
          </w:tcPr>
          <w:p w:rsidR="00B06A25" w:rsidRPr="00C23F66" w:rsidRDefault="00B06A25" w:rsidP="009B3F10">
            <w:pPr>
              <w:jc w:val="right"/>
              <w:rPr>
                <w:color w:val="FF0000"/>
                <w:sz w:val="20"/>
                <w:szCs w:val="20"/>
              </w:rPr>
            </w:pPr>
          </w:p>
        </w:tc>
        <w:tc>
          <w:tcPr>
            <w:tcW w:w="432" w:type="dxa"/>
            <w:vAlign w:val="center"/>
          </w:tcPr>
          <w:p w:rsidR="00B06A25" w:rsidRPr="00C23F66" w:rsidRDefault="00B06A25" w:rsidP="009B3F10">
            <w:pPr>
              <w:jc w:val="right"/>
              <w:rPr>
                <w:color w:val="FF0000"/>
                <w:sz w:val="20"/>
                <w:szCs w:val="20"/>
              </w:rPr>
            </w:pPr>
          </w:p>
        </w:tc>
        <w:tc>
          <w:tcPr>
            <w:tcW w:w="340" w:type="dxa"/>
            <w:vAlign w:val="center"/>
          </w:tcPr>
          <w:p w:rsidR="00B06A25" w:rsidRPr="00C23F66" w:rsidRDefault="00B06A25" w:rsidP="009B3F10">
            <w:pPr>
              <w:jc w:val="right"/>
              <w:rPr>
                <w:color w:val="FF0000"/>
                <w:sz w:val="20"/>
                <w:szCs w:val="20"/>
              </w:rPr>
            </w:pPr>
          </w:p>
        </w:tc>
      </w:tr>
      <w:tr w:rsidR="00C23F66" w:rsidRPr="00C23F66" w:rsidTr="00F2787C">
        <w:trPr>
          <w:trHeight w:val="213"/>
        </w:trPr>
        <w:tc>
          <w:tcPr>
            <w:tcW w:w="568" w:type="dxa"/>
            <w:vAlign w:val="center"/>
          </w:tcPr>
          <w:p w:rsidR="00A000D4" w:rsidRPr="00C41A2E" w:rsidRDefault="00A000D4" w:rsidP="00FE4BDD">
            <w:pPr>
              <w:jc w:val="center"/>
              <w:rPr>
                <w:sz w:val="20"/>
                <w:szCs w:val="20"/>
              </w:rPr>
            </w:pPr>
          </w:p>
        </w:tc>
        <w:tc>
          <w:tcPr>
            <w:tcW w:w="851" w:type="dxa"/>
            <w:vAlign w:val="center"/>
          </w:tcPr>
          <w:p w:rsidR="00A000D4" w:rsidRPr="00C41A2E" w:rsidRDefault="00A000D4" w:rsidP="00FE4BDD">
            <w:pPr>
              <w:jc w:val="center"/>
              <w:rPr>
                <w:sz w:val="20"/>
                <w:szCs w:val="20"/>
              </w:rPr>
            </w:pPr>
          </w:p>
        </w:tc>
        <w:tc>
          <w:tcPr>
            <w:tcW w:w="709" w:type="dxa"/>
            <w:vAlign w:val="center"/>
          </w:tcPr>
          <w:p w:rsidR="00A000D4" w:rsidRPr="00C41A2E" w:rsidRDefault="00A000D4" w:rsidP="00FE4BDD">
            <w:pPr>
              <w:jc w:val="center"/>
              <w:rPr>
                <w:sz w:val="20"/>
                <w:szCs w:val="20"/>
              </w:rPr>
            </w:pPr>
            <w:r w:rsidRPr="00C41A2E">
              <w:rPr>
                <w:sz w:val="20"/>
                <w:szCs w:val="20"/>
              </w:rPr>
              <w:t>4300</w:t>
            </w:r>
          </w:p>
        </w:tc>
        <w:tc>
          <w:tcPr>
            <w:tcW w:w="850" w:type="dxa"/>
            <w:vAlign w:val="center"/>
          </w:tcPr>
          <w:p w:rsidR="00A000D4" w:rsidRPr="00C41A2E" w:rsidRDefault="00A000D4" w:rsidP="006433A6">
            <w:pPr>
              <w:jc w:val="right"/>
              <w:rPr>
                <w:sz w:val="20"/>
                <w:szCs w:val="20"/>
              </w:rPr>
            </w:pPr>
          </w:p>
        </w:tc>
        <w:tc>
          <w:tcPr>
            <w:tcW w:w="1134" w:type="dxa"/>
            <w:vAlign w:val="center"/>
          </w:tcPr>
          <w:p w:rsidR="00A000D4" w:rsidRPr="00C41A2E" w:rsidRDefault="00A000D4" w:rsidP="009B3F10">
            <w:pPr>
              <w:jc w:val="right"/>
              <w:rPr>
                <w:sz w:val="20"/>
                <w:szCs w:val="20"/>
              </w:rPr>
            </w:pPr>
          </w:p>
        </w:tc>
        <w:tc>
          <w:tcPr>
            <w:tcW w:w="709" w:type="dxa"/>
            <w:vAlign w:val="center"/>
          </w:tcPr>
          <w:p w:rsidR="00A000D4" w:rsidRPr="00C41A2E" w:rsidRDefault="00A000D4" w:rsidP="009B3F10">
            <w:pPr>
              <w:jc w:val="right"/>
              <w:rPr>
                <w:sz w:val="20"/>
                <w:szCs w:val="20"/>
              </w:rPr>
            </w:pPr>
          </w:p>
        </w:tc>
        <w:tc>
          <w:tcPr>
            <w:tcW w:w="850" w:type="dxa"/>
            <w:vAlign w:val="center"/>
          </w:tcPr>
          <w:p w:rsidR="00A000D4" w:rsidRPr="00C41A2E" w:rsidRDefault="00AB69EB" w:rsidP="007D39E5">
            <w:pPr>
              <w:jc w:val="right"/>
              <w:rPr>
                <w:sz w:val="20"/>
                <w:szCs w:val="20"/>
              </w:rPr>
            </w:pPr>
            <w:r w:rsidRPr="00C41A2E">
              <w:rPr>
                <w:sz w:val="20"/>
                <w:szCs w:val="20"/>
              </w:rPr>
              <w:t>4</w:t>
            </w:r>
            <w:r w:rsidR="00025FD5" w:rsidRPr="00C41A2E">
              <w:rPr>
                <w:sz w:val="20"/>
                <w:szCs w:val="20"/>
              </w:rPr>
              <w:t xml:space="preserve"> 000</w:t>
            </w:r>
          </w:p>
        </w:tc>
        <w:tc>
          <w:tcPr>
            <w:tcW w:w="1027" w:type="dxa"/>
            <w:vAlign w:val="center"/>
          </w:tcPr>
          <w:p w:rsidR="00A000D4" w:rsidRPr="00C41A2E" w:rsidRDefault="00C41A2E" w:rsidP="007D39E5">
            <w:pPr>
              <w:jc w:val="right"/>
              <w:rPr>
                <w:sz w:val="20"/>
                <w:szCs w:val="20"/>
              </w:rPr>
            </w:pPr>
            <w:r w:rsidRPr="00C41A2E">
              <w:rPr>
                <w:sz w:val="20"/>
                <w:szCs w:val="20"/>
              </w:rPr>
              <w:t>4</w:t>
            </w:r>
            <w:r w:rsidR="00FE35A5" w:rsidRPr="00C41A2E">
              <w:rPr>
                <w:sz w:val="20"/>
                <w:szCs w:val="20"/>
              </w:rPr>
              <w:t> </w:t>
            </w:r>
            <w:r w:rsidR="00025FD5" w:rsidRPr="00C41A2E">
              <w:rPr>
                <w:sz w:val="20"/>
                <w:szCs w:val="20"/>
              </w:rPr>
              <w:t>000</w:t>
            </w:r>
            <w:r w:rsidR="00FE35A5" w:rsidRPr="00C41A2E">
              <w:rPr>
                <w:sz w:val="20"/>
                <w:szCs w:val="20"/>
              </w:rPr>
              <w:t>,00</w:t>
            </w:r>
          </w:p>
        </w:tc>
        <w:tc>
          <w:tcPr>
            <w:tcW w:w="674" w:type="dxa"/>
            <w:vAlign w:val="center"/>
          </w:tcPr>
          <w:p w:rsidR="00A000D4" w:rsidRPr="00C41A2E" w:rsidRDefault="00A000D4" w:rsidP="007D39E5">
            <w:pPr>
              <w:jc w:val="right"/>
              <w:rPr>
                <w:sz w:val="20"/>
                <w:szCs w:val="20"/>
              </w:rPr>
            </w:pPr>
            <w:r w:rsidRPr="00C41A2E">
              <w:rPr>
                <w:sz w:val="20"/>
                <w:szCs w:val="20"/>
              </w:rPr>
              <w:t>100</w:t>
            </w:r>
          </w:p>
        </w:tc>
        <w:tc>
          <w:tcPr>
            <w:tcW w:w="859" w:type="dxa"/>
            <w:vAlign w:val="center"/>
          </w:tcPr>
          <w:p w:rsidR="00A000D4" w:rsidRPr="00C41A2E" w:rsidRDefault="00C41A2E" w:rsidP="006A37FE">
            <w:pPr>
              <w:jc w:val="right"/>
              <w:rPr>
                <w:sz w:val="20"/>
                <w:szCs w:val="20"/>
              </w:rPr>
            </w:pPr>
            <w:r w:rsidRPr="00C41A2E">
              <w:rPr>
                <w:sz w:val="20"/>
                <w:szCs w:val="20"/>
              </w:rPr>
              <w:t>4</w:t>
            </w:r>
            <w:r w:rsidR="00025FD5" w:rsidRPr="00C41A2E">
              <w:rPr>
                <w:sz w:val="20"/>
                <w:szCs w:val="20"/>
              </w:rPr>
              <w:t xml:space="preserve"> 000</w:t>
            </w:r>
          </w:p>
        </w:tc>
        <w:tc>
          <w:tcPr>
            <w:tcW w:w="1018" w:type="dxa"/>
            <w:vAlign w:val="center"/>
          </w:tcPr>
          <w:p w:rsidR="00A000D4" w:rsidRPr="00C41A2E" w:rsidRDefault="00C41A2E" w:rsidP="007D39E5">
            <w:pPr>
              <w:jc w:val="right"/>
              <w:rPr>
                <w:sz w:val="20"/>
                <w:szCs w:val="20"/>
              </w:rPr>
            </w:pPr>
            <w:r w:rsidRPr="00C41A2E">
              <w:rPr>
                <w:sz w:val="20"/>
                <w:szCs w:val="20"/>
              </w:rPr>
              <w:t>4</w:t>
            </w:r>
            <w:r w:rsidR="00FE35A5" w:rsidRPr="00C41A2E">
              <w:rPr>
                <w:sz w:val="20"/>
                <w:szCs w:val="20"/>
              </w:rPr>
              <w:t> </w:t>
            </w:r>
            <w:r w:rsidR="00025FD5" w:rsidRPr="00C41A2E">
              <w:rPr>
                <w:sz w:val="20"/>
                <w:szCs w:val="20"/>
              </w:rPr>
              <w:t>000</w:t>
            </w:r>
            <w:r w:rsidR="00FE35A5" w:rsidRPr="00C41A2E">
              <w:rPr>
                <w:sz w:val="20"/>
                <w:szCs w:val="20"/>
              </w:rPr>
              <w:t>,00</w:t>
            </w:r>
          </w:p>
        </w:tc>
        <w:tc>
          <w:tcPr>
            <w:tcW w:w="685" w:type="dxa"/>
            <w:vAlign w:val="center"/>
          </w:tcPr>
          <w:p w:rsidR="00A000D4" w:rsidRPr="00C41A2E" w:rsidRDefault="005B03D7" w:rsidP="007D39E5">
            <w:pPr>
              <w:jc w:val="right"/>
              <w:rPr>
                <w:sz w:val="20"/>
                <w:szCs w:val="20"/>
              </w:rPr>
            </w:pPr>
            <w:r w:rsidRPr="00C41A2E">
              <w:rPr>
                <w:sz w:val="20"/>
                <w:szCs w:val="20"/>
              </w:rPr>
              <w:t>100</w:t>
            </w:r>
          </w:p>
        </w:tc>
        <w:tc>
          <w:tcPr>
            <w:tcW w:w="874" w:type="dxa"/>
            <w:vAlign w:val="center"/>
          </w:tcPr>
          <w:p w:rsidR="00A000D4" w:rsidRPr="00C23F66" w:rsidRDefault="00A000D4" w:rsidP="009B3F10">
            <w:pPr>
              <w:jc w:val="right"/>
              <w:rPr>
                <w:color w:val="FF0000"/>
                <w:sz w:val="20"/>
                <w:szCs w:val="20"/>
              </w:rPr>
            </w:pPr>
          </w:p>
        </w:tc>
        <w:tc>
          <w:tcPr>
            <w:tcW w:w="993" w:type="dxa"/>
            <w:vAlign w:val="center"/>
          </w:tcPr>
          <w:p w:rsidR="00A000D4" w:rsidRPr="00C23F66" w:rsidRDefault="00A000D4" w:rsidP="009B3F10">
            <w:pPr>
              <w:jc w:val="right"/>
              <w:rPr>
                <w:color w:val="FF0000"/>
                <w:sz w:val="20"/>
                <w:szCs w:val="20"/>
              </w:rPr>
            </w:pPr>
          </w:p>
        </w:tc>
        <w:tc>
          <w:tcPr>
            <w:tcW w:w="708" w:type="dxa"/>
            <w:vAlign w:val="center"/>
          </w:tcPr>
          <w:p w:rsidR="00A000D4" w:rsidRPr="00C23F66" w:rsidRDefault="00A000D4" w:rsidP="009B3F10">
            <w:pPr>
              <w:jc w:val="right"/>
              <w:rPr>
                <w:color w:val="FF0000"/>
                <w:sz w:val="20"/>
                <w:szCs w:val="20"/>
              </w:rPr>
            </w:pPr>
          </w:p>
        </w:tc>
        <w:tc>
          <w:tcPr>
            <w:tcW w:w="472" w:type="dxa"/>
            <w:vAlign w:val="center"/>
          </w:tcPr>
          <w:p w:rsidR="00A000D4" w:rsidRPr="00C23F66" w:rsidRDefault="00A000D4" w:rsidP="009B3F10">
            <w:pPr>
              <w:jc w:val="right"/>
              <w:rPr>
                <w:color w:val="FF0000"/>
                <w:sz w:val="20"/>
                <w:szCs w:val="20"/>
              </w:rPr>
            </w:pPr>
          </w:p>
        </w:tc>
        <w:tc>
          <w:tcPr>
            <w:tcW w:w="418" w:type="dxa"/>
            <w:vAlign w:val="center"/>
          </w:tcPr>
          <w:p w:rsidR="00A000D4" w:rsidRPr="00C23F66" w:rsidRDefault="00A000D4" w:rsidP="009B3F10">
            <w:pPr>
              <w:jc w:val="right"/>
              <w:rPr>
                <w:color w:val="FF0000"/>
                <w:sz w:val="20"/>
                <w:szCs w:val="20"/>
              </w:rPr>
            </w:pPr>
          </w:p>
        </w:tc>
        <w:tc>
          <w:tcPr>
            <w:tcW w:w="385" w:type="dxa"/>
            <w:vAlign w:val="center"/>
          </w:tcPr>
          <w:p w:rsidR="00A000D4" w:rsidRPr="00C23F66" w:rsidRDefault="00A000D4" w:rsidP="009B3F10">
            <w:pPr>
              <w:jc w:val="right"/>
              <w:rPr>
                <w:color w:val="FF0000"/>
                <w:sz w:val="20"/>
                <w:szCs w:val="20"/>
              </w:rPr>
            </w:pPr>
          </w:p>
        </w:tc>
        <w:tc>
          <w:tcPr>
            <w:tcW w:w="472" w:type="dxa"/>
            <w:vAlign w:val="center"/>
          </w:tcPr>
          <w:p w:rsidR="00A000D4" w:rsidRPr="00C23F66" w:rsidRDefault="00A000D4" w:rsidP="009B3F10">
            <w:pPr>
              <w:jc w:val="right"/>
              <w:rPr>
                <w:color w:val="FF0000"/>
                <w:sz w:val="20"/>
                <w:szCs w:val="20"/>
              </w:rPr>
            </w:pPr>
          </w:p>
        </w:tc>
        <w:tc>
          <w:tcPr>
            <w:tcW w:w="432" w:type="dxa"/>
            <w:vAlign w:val="center"/>
          </w:tcPr>
          <w:p w:rsidR="00A000D4" w:rsidRPr="00C23F66" w:rsidRDefault="00A000D4" w:rsidP="009B3F10">
            <w:pPr>
              <w:jc w:val="right"/>
              <w:rPr>
                <w:color w:val="FF0000"/>
                <w:sz w:val="20"/>
                <w:szCs w:val="20"/>
              </w:rPr>
            </w:pPr>
          </w:p>
        </w:tc>
        <w:tc>
          <w:tcPr>
            <w:tcW w:w="340" w:type="dxa"/>
            <w:vAlign w:val="center"/>
          </w:tcPr>
          <w:p w:rsidR="00A000D4" w:rsidRPr="00C23F66" w:rsidRDefault="00A000D4" w:rsidP="009B3F10">
            <w:pPr>
              <w:jc w:val="right"/>
              <w:rPr>
                <w:color w:val="FF0000"/>
                <w:sz w:val="20"/>
                <w:szCs w:val="20"/>
              </w:rPr>
            </w:pPr>
          </w:p>
        </w:tc>
      </w:tr>
      <w:tr w:rsidR="00C23F66" w:rsidRPr="00C23F66" w:rsidTr="00F2787C">
        <w:trPr>
          <w:trHeight w:val="405"/>
        </w:trPr>
        <w:tc>
          <w:tcPr>
            <w:tcW w:w="568" w:type="dxa"/>
            <w:vAlign w:val="center"/>
          </w:tcPr>
          <w:p w:rsidR="00025FD5" w:rsidRPr="00C41A2E" w:rsidRDefault="00025FD5" w:rsidP="00FE4BDD">
            <w:pPr>
              <w:jc w:val="center"/>
              <w:rPr>
                <w:sz w:val="20"/>
                <w:szCs w:val="20"/>
              </w:rPr>
            </w:pPr>
            <w:r w:rsidRPr="00C41A2E">
              <w:rPr>
                <w:sz w:val="20"/>
                <w:szCs w:val="20"/>
              </w:rPr>
              <w:t>852</w:t>
            </w:r>
          </w:p>
        </w:tc>
        <w:tc>
          <w:tcPr>
            <w:tcW w:w="851" w:type="dxa"/>
            <w:vAlign w:val="center"/>
          </w:tcPr>
          <w:p w:rsidR="00025FD5" w:rsidRPr="00C41A2E" w:rsidRDefault="00025FD5" w:rsidP="00FE4BDD">
            <w:pPr>
              <w:jc w:val="center"/>
              <w:rPr>
                <w:sz w:val="20"/>
                <w:szCs w:val="20"/>
              </w:rPr>
            </w:pPr>
            <w:r w:rsidRPr="00C41A2E">
              <w:rPr>
                <w:sz w:val="20"/>
                <w:szCs w:val="20"/>
              </w:rPr>
              <w:t>85205</w:t>
            </w:r>
          </w:p>
        </w:tc>
        <w:tc>
          <w:tcPr>
            <w:tcW w:w="709" w:type="dxa"/>
            <w:vAlign w:val="center"/>
          </w:tcPr>
          <w:p w:rsidR="00025FD5" w:rsidRPr="00C41A2E" w:rsidRDefault="00025FD5" w:rsidP="00FE4BDD">
            <w:pPr>
              <w:jc w:val="center"/>
              <w:rPr>
                <w:sz w:val="20"/>
                <w:szCs w:val="20"/>
              </w:rPr>
            </w:pPr>
            <w:r w:rsidRPr="00C41A2E">
              <w:rPr>
                <w:sz w:val="20"/>
                <w:szCs w:val="20"/>
              </w:rPr>
              <w:t>2020</w:t>
            </w:r>
          </w:p>
        </w:tc>
        <w:tc>
          <w:tcPr>
            <w:tcW w:w="850" w:type="dxa"/>
            <w:vAlign w:val="center"/>
          </w:tcPr>
          <w:p w:rsidR="00025FD5" w:rsidRPr="00C41A2E" w:rsidRDefault="00AB69EB" w:rsidP="00F64600">
            <w:pPr>
              <w:jc w:val="right"/>
              <w:rPr>
                <w:sz w:val="20"/>
                <w:szCs w:val="20"/>
              </w:rPr>
            </w:pPr>
            <w:r w:rsidRPr="00C41A2E">
              <w:rPr>
                <w:sz w:val="20"/>
                <w:szCs w:val="20"/>
              </w:rPr>
              <w:t>27</w:t>
            </w:r>
            <w:r w:rsidR="00025FD5" w:rsidRPr="00C41A2E">
              <w:rPr>
                <w:sz w:val="20"/>
                <w:szCs w:val="20"/>
              </w:rPr>
              <w:t xml:space="preserve"> 000</w:t>
            </w:r>
          </w:p>
        </w:tc>
        <w:tc>
          <w:tcPr>
            <w:tcW w:w="1134" w:type="dxa"/>
            <w:vAlign w:val="center"/>
          </w:tcPr>
          <w:p w:rsidR="00025FD5" w:rsidRPr="00C41A2E" w:rsidRDefault="00AB69EB" w:rsidP="009B3F10">
            <w:pPr>
              <w:jc w:val="right"/>
              <w:rPr>
                <w:sz w:val="20"/>
                <w:szCs w:val="20"/>
              </w:rPr>
            </w:pPr>
            <w:r w:rsidRPr="00C41A2E">
              <w:rPr>
                <w:sz w:val="20"/>
                <w:szCs w:val="20"/>
              </w:rPr>
              <w:t>26 996,01</w:t>
            </w:r>
          </w:p>
        </w:tc>
        <w:tc>
          <w:tcPr>
            <w:tcW w:w="709" w:type="dxa"/>
            <w:vAlign w:val="center"/>
          </w:tcPr>
          <w:p w:rsidR="00025FD5" w:rsidRPr="00C41A2E" w:rsidRDefault="00AB69EB" w:rsidP="009B3F10">
            <w:pPr>
              <w:jc w:val="right"/>
              <w:rPr>
                <w:sz w:val="20"/>
                <w:szCs w:val="20"/>
              </w:rPr>
            </w:pPr>
            <w:r w:rsidRPr="00C41A2E">
              <w:rPr>
                <w:sz w:val="20"/>
                <w:szCs w:val="20"/>
              </w:rPr>
              <w:t>99,99</w:t>
            </w:r>
          </w:p>
        </w:tc>
        <w:tc>
          <w:tcPr>
            <w:tcW w:w="850" w:type="dxa"/>
            <w:vAlign w:val="center"/>
          </w:tcPr>
          <w:p w:rsidR="00025FD5" w:rsidRPr="00C23F66" w:rsidRDefault="00025FD5" w:rsidP="007D39E5">
            <w:pPr>
              <w:jc w:val="right"/>
              <w:rPr>
                <w:color w:val="FF0000"/>
                <w:sz w:val="20"/>
                <w:szCs w:val="20"/>
              </w:rPr>
            </w:pPr>
          </w:p>
        </w:tc>
        <w:tc>
          <w:tcPr>
            <w:tcW w:w="1027" w:type="dxa"/>
            <w:vAlign w:val="center"/>
          </w:tcPr>
          <w:p w:rsidR="00025FD5" w:rsidRPr="00C23F66" w:rsidRDefault="00025FD5" w:rsidP="007D39E5">
            <w:pPr>
              <w:jc w:val="right"/>
              <w:rPr>
                <w:color w:val="FF0000"/>
                <w:sz w:val="20"/>
                <w:szCs w:val="20"/>
              </w:rPr>
            </w:pPr>
          </w:p>
        </w:tc>
        <w:tc>
          <w:tcPr>
            <w:tcW w:w="674" w:type="dxa"/>
            <w:vAlign w:val="center"/>
          </w:tcPr>
          <w:p w:rsidR="00025FD5" w:rsidRPr="00C23F66" w:rsidRDefault="00025FD5" w:rsidP="007D39E5">
            <w:pPr>
              <w:jc w:val="right"/>
              <w:rPr>
                <w:color w:val="FF0000"/>
                <w:sz w:val="20"/>
                <w:szCs w:val="20"/>
              </w:rPr>
            </w:pPr>
          </w:p>
        </w:tc>
        <w:tc>
          <w:tcPr>
            <w:tcW w:w="859" w:type="dxa"/>
            <w:vAlign w:val="center"/>
          </w:tcPr>
          <w:p w:rsidR="00025FD5" w:rsidRPr="00C23F66" w:rsidRDefault="00025FD5" w:rsidP="006A37FE">
            <w:pPr>
              <w:jc w:val="right"/>
              <w:rPr>
                <w:color w:val="FF0000"/>
                <w:sz w:val="20"/>
                <w:szCs w:val="20"/>
              </w:rPr>
            </w:pPr>
          </w:p>
        </w:tc>
        <w:tc>
          <w:tcPr>
            <w:tcW w:w="1018" w:type="dxa"/>
            <w:vAlign w:val="center"/>
          </w:tcPr>
          <w:p w:rsidR="00025FD5" w:rsidRPr="00C23F66" w:rsidRDefault="00025FD5" w:rsidP="007D39E5">
            <w:pPr>
              <w:jc w:val="right"/>
              <w:rPr>
                <w:color w:val="FF0000"/>
                <w:sz w:val="20"/>
                <w:szCs w:val="20"/>
              </w:rPr>
            </w:pPr>
          </w:p>
        </w:tc>
        <w:tc>
          <w:tcPr>
            <w:tcW w:w="685" w:type="dxa"/>
            <w:vAlign w:val="center"/>
          </w:tcPr>
          <w:p w:rsidR="00025FD5" w:rsidRPr="00C23F66" w:rsidRDefault="00025FD5" w:rsidP="007D39E5">
            <w:pPr>
              <w:jc w:val="right"/>
              <w:rPr>
                <w:color w:val="FF0000"/>
                <w:sz w:val="20"/>
                <w:szCs w:val="20"/>
              </w:rPr>
            </w:pPr>
          </w:p>
        </w:tc>
        <w:tc>
          <w:tcPr>
            <w:tcW w:w="874" w:type="dxa"/>
            <w:vAlign w:val="center"/>
          </w:tcPr>
          <w:p w:rsidR="00025FD5" w:rsidRPr="00C23F66" w:rsidRDefault="00025FD5" w:rsidP="009B3F10">
            <w:pPr>
              <w:jc w:val="right"/>
              <w:rPr>
                <w:color w:val="FF0000"/>
                <w:sz w:val="20"/>
                <w:szCs w:val="20"/>
              </w:rPr>
            </w:pPr>
          </w:p>
        </w:tc>
        <w:tc>
          <w:tcPr>
            <w:tcW w:w="993" w:type="dxa"/>
            <w:vAlign w:val="center"/>
          </w:tcPr>
          <w:p w:rsidR="00025FD5" w:rsidRPr="00C23F66" w:rsidRDefault="00025FD5" w:rsidP="009B3F10">
            <w:pPr>
              <w:jc w:val="right"/>
              <w:rPr>
                <w:color w:val="FF0000"/>
                <w:sz w:val="20"/>
                <w:szCs w:val="20"/>
              </w:rPr>
            </w:pPr>
          </w:p>
        </w:tc>
        <w:tc>
          <w:tcPr>
            <w:tcW w:w="708" w:type="dxa"/>
            <w:vAlign w:val="center"/>
          </w:tcPr>
          <w:p w:rsidR="00025FD5" w:rsidRPr="00C23F66" w:rsidRDefault="00025FD5" w:rsidP="009B3F10">
            <w:pPr>
              <w:jc w:val="right"/>
              <w:rPr>
                <w:color w:val="FF0000"/>
                <w:sz w:val="20"/>
                <w:szCs w:val="20"/>
              </w:rPr>
            </w:pPr>
          </w:p>
        </w:tc>
        <w:tc>
          <w:tcPr>
            <w:tcW w:w="472" w:type="dxa"/>
            <w:vAlign w:val="center"/>
          </w:tcPr>
          <w:p w:rsidR="00025FD5" w:rsidRPr="00C23F66" w:rsidRDefault="00025FD5" w:rsidP="009B3F10">
            <w:pPr>
              <w:jc w:val="right"/>
              <w:rPr>
                <w:color w:val="FF0000"/>
                <w:sz w:val="20"/>
                <w:szCs w:val="20"/>
              </w:rPr>
            </w:pPr>
          </w:p>
        </w:tc>
        <w:tc>
          <w:tcPr>
            <w:tcW w:w="418" w:type="dxa"/>
            <w:vAlign w:val="center"/>
          </w:tcPr>
          <w:p w:rsidR="00025FD5" w:rsidRPr="00C23F66" w:rsidRDefault="00025FD5" w:rsidP="009B3F10">
            <w:pPr>
              <w:jc w:val="right"/>
              <w:rPr>
                <w:color w:val="FF0000"/>
                <w:sz w:val="20"/>
                <w:szCs w:val="20"/>
              </w:rPr>
            </w:pPr>
          </w:p>
        </w:tc>
        <w:tc>
          <w:tcPr>
            <w:tcW w:w="385" w:type="dxa"/>
            <w:vAlign w:val="center"/>
          </w:tcPr>
          <w:p w:rsidR="00025FD5" w:rsidRPr="00C23F66" w:rsidRDefault="00025FD5" w:rsidP="009B3F10">
            <w:pPr>
              <w:jc w:val="right"/>
              <w:rPr>
                <w:color w:val="FF0000"/>
                <w:sz w:val="20"/>
                <w:szCs w:val="20"/>
              </w:rPr>
            </w:pPr>
          </w:p>
        </w:tc>
        <w:tc>
          <w:tcPr>
            <w:tcW w:w="472" w:type="dxa"/>
            <w:vAlign w:val="center"/>
          </w:tcPr>
          <w:p w:rsidR="00025FD5" w:rsidRPr="00C23F66" w:rsidRDefault="00025FD5" w:rsidP="009B3F10">
            <w:pPr>
              <w:jc w:val="right"/>
              <w:rPr>
                <w:color w:val="FF0000"/>
                <w:sz w:val="20"/>
                <w:szCs w:val="20"/>
              </w:rPr>
            </w:pPr>
          </w:p>
        </w:tc>
        <w:tc>
          <w:tcPr>
            <w:tcW w:w="432" w:type="dxa"/>
            <w:vAlign w:val="center"/>
          </w:tcPr>
          <w:p w:rsidR="00025FD5" w:rsidRPr="00C23F66" w:rsidRDefault="00025FD5" w:rsidP="009B3F10">
            <w:pPr>
              <w:jc w:val="right"/>
              <w:rPr>
                <w:color w:val="FF0000"/>
                <w:sz w:val="20"/>
                <w:szCs w:val="20"/>
              </w:rPr>
            </w:pPr>
          </w:p>
        </w:tc>
        <w:tc>
          <w:tcPr>
            <w:tcW w:w="340" w:type="dxa"/>
            <w:vAlign w:val="center"/>
          </w:tcPr>
          <w:p w:rsidR="00025FD5" w:rsidRPr="00C23F66" w:rsidRDefault="00025FD5" w:rsidP="009B3F10">
            <w:pPr>
              <w:jc w:val="right"/>
              <w:rPr>
                <w:color w:val="FF0000"/>
                <w:sz w:val="20"/>
                <w:szCs w:val="20"/>
              </w:rPr>
            </w:pPr>
          </w:p>
        </w:tc>
      </w:tr>
      <w:tr w:rsidR="00C23F66" w:rsidRPr="00C23F66" w:rsidTr="00F2787C">
        <w:trPr>
          <w:trHeight w:val="270"/>
        </w:trPr>
        <w:tc>
          <w:tcPr>
            <w:tcW w:w="568" w:type="dxa"/>
            <w:vAlign w:val="center"/>
          </w:tcPr>
          <w:p w:rsidR="00025FD5" w:rsidRPr="00C23F66" w:rsidRDefault="00025FD5" w:rsidP="00FE4BDD">
            <w:pPr>
              <w:jc w:val="center"/>
              <w:rPr>
                <w:color w:val="FF0000"/>
                <w:sz w:val="20"/>
                <w:szCs w:val="20"/>
              </w:rPr>
            </w:pPr>
          </w:p>
        </w:tc>
        <w:tc>
          <w:tcPr>
            <w:tcW w:w="851" w:type="dxa"/>
            <w:vAlign w:val="center"/>
          </w:tcPr>
          <w:p w:rsidR="00025FD5" w:rsidRPr="00C23F66" w:rsidRDefault="00025FD5" w:rsidP="00FE4BDD">
            <w:pPr>
              <w:jc w:val="center"/>
              <w:rPr>
                <w:color w:val="FF0000"/>
                <w:sz w:val="20"/>
                <w:szCs w:val="20"/>
              </w:rPr>
            </w:pPr>
          </w:p>
        </w:tc>
        <w:tc>
          <w:tcPr>
            <w:tcW w:w="709" w:type="dxa"/>
            <w:vAlign w:val="center"/>
          </w:tcPr>
          <w:p w:rsidR="00025FD5" w:rsidRPr="001372F5" w:rsidRDefault="001372F5" w:rsidP="003459D9">
            <w:pPr>
              <w:jc w:val="center"/>
              <w:rPr>
                <w:sz w:val="20"/>
                <w:szCs w:val="20"/>
              </w:rPr>
            </w:pPr>
            <w:r w:rsidRPr="001372F5">
              <w:rPr>
                <w:sz w:val="20"/>
                <w:szCs w:val="20"/>
              </w:rPr>
              <w:t>4010</w:t>
            </w:r>
          </w:p>
        </w:tc>
        <w:tc>
          <w:tcPr>
            <w:tcW w:w="850" w:type="dxa"/>
            <w:vAlign w:val="center"/>
          </w:tcPr>
          <w:p w:rsidR="00025FD5" w:rsidRPr="001372F5" w:rsidRDefault="00025FD5" w:rsidP="006433A6">
            <w:pPr>
              <w:jc w:val="right"/>
              <w:rPr>
                <w:sz w:val="20"/>
                <w:szCs w:val="20"/>
              </w:rPr>
            </w:pPr>
          </w:p>
        </w:tc>
        <w:tc>
          <w:tcPr>
            <w:tcW w:w="1134" w:type="dxa"/>
            <w:vAlign w:val="center"/>
          </w:tcPr>
          <w:p w:rsidR="00025FD5" w:rsidRPr="001372F5" w:rsidRDefault="00025FD5" w:rsidP="009B3F10">
            <w:pPr>
              <w:jc w:val="right"/>
              <w:rPr>
                <w:sz w:val="20"/>
                <w:szCs w:val="20"/>
              </w:rPr>
            </w:pPr>
          </w:p>
        </w:tc>
        <w:tc>
          <w:tcPr>
            <w:tcW w:w="709" w:type="dxa"/>
            <w:vAlign w:val="center"/>
          </w:tcPr>
          <w:p w:rsidR="00025FD5" w:rsidRPr="001372F5" w:rsidRDefault="00025FD5" w:rsidP="009B3F10">
            <w:pPr>
              <w:jc w:val="right"/>
              <w:rPr>
                <w:sz w:val="20"/>
                <w:szCs w:val="20"/>
              </w:rPr>
            </w:pPr>
          </w:p>
        </w:tc>
        <w:tc>
          <w:tcPr>
            <w:tcW w:w="850" w:type="dxa"/>
            <w:vAlign w:val="center"/>
          </w:tcPr>
          <w:p w:rsidR="00025FD5" w:rsidRPr="001372F5" w:rsidRDefault="001372F5" w:rsidP="007D39E5">
            <w:pPr>
              <w:jc w:val="right"/>
              <w:rPr>
                <w:sz w:val="20"/>
                <w:szCs w:val="20"/>
              </w:rPr>
            </w:pPr>
            <w:r w:rsidRPr="001372F5">
              <w:rPr>
                <w:sz w:val="20"/>
                <w:szCs w:val="20"/>
              </w:rPr>
              <w:t>4 900</w:t>
            </w:r>
          </w:p>
        </w:tc>
        <w:tc>
          <w:tcPr>
            <w:tcW w:w="1027" w:type="dxa"/>
            <w:vAlign w:val="center"/>
          </w:tcPr>
          <w:p w:rsidR="00025FD5" w:rsidRPr="001372F5" w:rsidRDefault="001372F5" w:rsidP="007D39E5">
            <w:pPr>
              <w:jc w:val="right"/>
              <w:rPr>
                <w:sz w:val="20"/>
                <w:szCs w:val="20"/>
              </w:rPr>
            </w:pPr>
            <w:r w:rsidRPr="001372F5">
              <w:rPr>
                <w:sz w:val="20"/>
                <w:szCs w:val="20"/>
              </w:rPr>
              <w:t>4 900,00</w:t>
            </w:r>
          </w:p>
        </w:tc>
        <w:tc>
          <w:tcPr>
            <w:tcW w:w="674" w:type="dxa"/>
            <w:vAlign w:val="center"/>
          </w:tcPr>
          <w:p w:rsidR="00025FD5" w:rsidRPr="001372F5" w:rsidRDefault="001372F5" w:rsidP="007D39E5">
            <w:pPr>
              <w:jc w:val="right"/>
              <w:rPr>
                <w:sz w:val="20"/>
                <w:szCs w:val="20"/>
              </w:rPr>
            </w:pPr>
            <w:r w:rsidRPr="001372F5">
              <w:rPr>
                <w:sz w:val="20"/>
                <w:szCs w:val="20"/>
              </w:rPr>
              <w:t>100,0</w:t>
            </w:r>
          </w:p>
        </w:tc>
        <w:tc>
          <w:tcPr>
            <w:tcW w:w="859" w:type="dxa"/>
            <w:vAlign w:val="center"/>
          </w:tcPr>
          <w:p w:rsidR="00025FD5" w:rsidRPr="001372F5" w:rsidRDefault="001372F5" w:rsidP="006A37FE">
            <w:pPr>
              <w:jc w:val="right"/>
              <w:rPr>
                <w:sz w:val="20"/>
                <w:szCs w:val="20"/>
              </w:rPr>
            </w:pPr>
            <w:r w:rsidRPr="001372F5">
              <w:rPr>
                <w:sz w:val="20"/>
                <w:szCs w:val="20"/>
              </w:rPr>
              <w:t>4 900</w:t>
            </w:r>
          </w:p>
        </w:tc>
        <w:tc>
          <w:tcPr>
            <w:tcW w:w="1018" w:type="dxa"/>
            <w:vAlign w:val="center"/>
          </w:tcPr>
          <w:p w:rsidR="00025FD5" w:rsidRPr="001372F5" w:rsidRDefault="001372F5" w:rsidP="007D39E5">
            <w:pPr>
              <w:jc w:val="right"/>
              <w:rPr>
                <w:sz w:val="20"/>
                <w:szCs w:val="20"/>
              </w:rPr>
            </w:pPr>
            <w:r w:rsidRPr="001372F5">
              <w:rPr>
                <w:sz w:val="20"/>
                <w:szCs w:val="20"/>
              </w:rPr>
              <w:t>4 900,00</w:t>
            </w:r>
          </w:p>
        </w:tc>
        <w:tc>
          <w:tcPr>
            <w:tcW w:w="685" w:type="dxa"/>
            <w:vAlign w:val="center"/>
          </w:tcPr>
          <w:p w:rsidR="00025FD5" w:rsidRPr="001372F5" w:rsidRDefault="001372F5" w:rsidP="007D39E5">
            <w:pPr>
              <w:jc w:val="right"/>
              <w:rPr>
                <w:sz w:val="20"/>
                <w:szCs w:val="20"/>
              </w:rPr>
            </w:pPr>
            <w:r w:rsidRPr="001372F5">
              <w:rPr>
                <w:sz w:val="20"/>
                <w:szCs w:val="20"/>
              </w:rPr>
              <w:t>100,0</w:t>
            </w:r>
          </w:p>
        </w:tc>
        <w:tc>
          <w:tcPr>
            <w:tcW w:w="874" w:type="dxa"/>
            <w:vAlign w:val="center"/>
          </w:tcPr>
          <w:p w:rsidR="00025FD5" w:rsidRPr="00F2787C" w:rsidRDefault="001372F5" w:rsidP="009B3F10">
            <w:pPr>
              <w:jc w:val="right"/>
              <w:rPr>
                <w:sz w:val="20"/>
                <w:szCs w:val="20"/>
              </w:rPr>
            </w:pPr>
            <w:r w:rsidRPr="00F2787C">
              <w:rPr>
                <w:sz w:val="20"/>
                <w:szCs w:val="20"/>
              </w:rPr>
              <w:t>4 900</w:t>
            </w:r>
          </w:p>
        </w:tc>
        <w:tc>
          <w:tcPr>
            <w:tcW w:w="993" w:type="dxa"/>
            <w:vAlign w:val="center"/>
          </w:tcPr>
          <w:p w:rsidR="00025FD5" w:rsidRPr="00F2787C" w:rsidRDefault="00F2787C" w:rsidP="009B3F10">
            <w:pPr>
              <w:jc w:val="right"/>
              <w:rPr>
                <w:sz w:val="20"/>
                <w:szCs w:val="20"/>
              </w:rPr>
            </w:pPr>
            <w:r w:rsidRPr="00F2787C">
              <w:rPr>
                <w:sz w:val="20"/>
                <w:szCs w:val="20"/>
              </w:rPr>
              <w:t>4 900,0</w:t>
            </w:r>
          </w:p>
        </w:tc>
        <w:tc>
          <w:tcPr>
            <w:tcW w:w="708" w:type="dxa"/>
            <w:vAlign w:val="center"/>
          </w:tcPr>
          <w:p w:rsidR="00025FD5" w:rsidRPr="00F2787C" w:rsidRDefault="00F2787C" w:rsidP="009B3F10">
            <w:pPr>
              <w:jc w:val="right"/>
              <w:rPr>
                <w:sz w:val="20"/>
                <w:szCs w:val="20"/>
              </w:rPr>
            </w:pPr>
            <w:r w:rsidRPr="00F2787C">
              <w:rPr>
                <w:sz w:val="20"/>
                <w:szCs w:val="20"/>
              </w:rPr>
              <w:t>100,0</w:t>
            </w:r>
          </w:p>
        </w:tc>
        <w:tc>
          <w:tcPr>
            <w:tcW w:w="472" w:type="dxa"/>
            <w:vAlign w:val="center"/>
          </w:tcPr>
          <w:p w:rsidR="00025FD5" w:rsidRPr="00F2787C" w:rsidRDefault="00025FD5" w:rsidP="009B3F10">
            <w:pPr>
              <w:jc w:val="right"/>
              <w:rPr>
                <w:sz w:val="20"/>
                <w:szCs w:val="20"/>
              </w:rPr>
            </w:pPr>
          </w:p>
        </w:tc>
        <w:tc>
          <w:tcPr>
            <w:tcW w:w="418" w:type="dxa"/>
            <w:vAlign w:val="center"/>
          </w:tcPr>
          <w:p w:rsidR="00025FD5" w:rsidRPr="00C23F66" w:rsidRDefault="00025FD5" w:rsidP="009B3F10">
            <w:pPr>
              <w:jc w:val="right"/>
              <w:rPr>
                <w:color w:val="FF0000"/>
                <w:sz w:val="20"/>
                <w:szCs w:val="20"/>
              </w:rPr>
            </w:pPr>
          </w:p>
        </w:tc>
        <w:tc>
          <w:tcPr>
            <w:tcW w:w="385" w:type="dxa"/>
            <w:vAlign w:val="center"/>
          </w:tcPr>
          <w:p w:rsidR="00025FD5" w:rsidRPr="00C23F66" w:rsidRDefault="00025FD5" w:rsidP="009B3F10">
            <w:pPr>
              <w:jc w:val="right"/>
              <w:rPr>
                <w:color w:val="FF0000"/>
                <w:sz w:val="20"/>
                <w:szCs w:val="20"/>
              </w:rPr>
            </w:pPr>
          </w:p>
        </w:tc>
        <w:tc>
          <w:tcPr>
            <w:tcW w:w="472" w:type="dxa"/>
            <w:vAlign w:val="center"/>
          </w:tcPr>
          <w:p w:rsidR="00025FD5" w:rsidRPr="00C23F66" w:rsidRDefault="00025FD5" w:rsidP="009B3F10">
            <w:pPr>
              <w:jc w:val="right"/>
              <w:rPr>
                <w:color w:val="FF0000"/>
                <w:sz w:val="20"/>
                <w:szCs w:val="20"/>
              </w:rPr>
            </w:pPr>
          </w:p>
        </w:tc>
        <w:tc>
          <w:tcPr>
            <w:tcW w:w="432" w:type="dxa"/>
            <w:vAlign w:val="center"/>
          </w:tcPr>
          <w:p w:rsidR="00025FD5" w:rsidRPr="00C23F66" w:rsidRDefault="00025FD5" w:rsidP="009B3F10">
            <w:pPr>
              <w:jc w:val="right"/>
              <w:rPr>
                <w:color w:val="FF0000"/>
                <w:sz w:val="20"/>
                <w:szCs w:val="20"/>
              </w:rPr>
            </w:pPr>
          </w:p>
        </w:tc>
        <w:tc>
          <w:tcPr>
            <w:tcW w:w="340" w:type="dxa"/>
            <w:vAlign w:val="center"/>
          </w:tcPr>
          <w:p w:rsidR="00025FD5" w:rsidRPr="00C23F66" w:rsidRDefault="00025FD5" w:rsidP="009B3F10">
            <w:pPr>
              <w:jc w:val="right"/>
              <w:rPr>
                <w:color w:val="FF0000"/>
                <w:sz w:val="20"/>
                <w:szCs w:val="20"/>
              </w:rPr>
            </w:pPr>
          </w:p>
        </w:tc>
      </w:tr>
      <w:tr w:rsidR="00C23F66" w:rsidRPr="00C23F66" w:rsidTr="00F2787C">
        <w:trPr>
          <w:trHeight w:val="277"/>
        </w:trPr>
        <w:tc>
          <w:tcPr>
            <w:tcW w:w="568" w:type="dxa"/>
            <w:vAlign w:val="center"/>
          </w:tcPr>
          <w:p w:rsidR="003459D9" w:rsidRPr="00C23F66" w:rsidRDefault="003459D9" w:rsidP="00FE4BDD">
            <w:pPr>
              <w:jc w:val="center"/>
              <w:rPr>
                <w:color w:val="FF0000"/>
                <w:sz w:val="20"/>
                <w:szCs w:val="20"/>
              </w:rPr>
            </w:pPr>
          </w:p>
        </w:tc>
        <w:tc>
          <w:tcPr>
            <w:tcW w:w="851" w:type="dxa"/>
            <w:vAlign w:val="center"/>
          </w:tcPr>
          <w:p w:rsidR="003459D9" w:rsidRPr="00C23F66" w:rsidRDefault="003459D9" w:rsidP="00FE4BDD">
            <w:pPr>
              <w:jc w:val="center"/>
              <w:rPr>
                <w:color w:val="FF0000"/>
                <w:sz w:val="20"/>
                <w:szCs w:val="20"/>
              </w:rPr>
            </w:pPr>
          </w:p>
        </w:tc>
        <w:tc>
          <w:tcPr>
            <w:tcW w:w="709" w:type="dxa"/>
            <w:vAlign w:val="center"/>
          </w:tcPr>
          <w:p w:rsidR="003459D9" w:rsidRPr="001372F5" w:rsidRDefault="001372F5" w:rsidP="00FE4BDD">
            <w:pPr>
              <w:jc w:val="center"/>
              <w:rPr>
                <w:sz w:val="20"/>
                <w:szCs w:val="20"/>
              </w:rPr>
            </w:pPr>
            <w:r w:rsidRPr="001372F5">
              <w:rPr>
                <w:sz w:val="20"/>
                <w:szCs w:val="20"/>
              </w:rPr>
              <w:t>4110</w:t>
            </w:r>
          </w:p>
        </w:tc>
        <w:tc>
          <w:tcPr>
            <w:tcW w:w="850" w:type="dxa"/>
            <w:vAlign w:val="center"/>
          </w:tcPr>
          <w:p w:rsidR="003459D9" w:rsidRPr="001372F5" w:rsidRDefault="003459D9" w:rsidP="006433A6">
            <w:pPr>
              <w:jc w:val="right"/>
              <w:rPr>
                <w:sz w:val="20"/>
                <w:szCs w:val="20"/>
              </w:rPr>
            </w:pPr>
          </w:p>
        </w:tc>
        <w:tc>
          <w:tcPr>
            <w:tcW w:w="1134" w:type="dxa"/>
            <w:vAlign w:val="center"/>
          </w:tcPr>
          <w:p w:rsidR="003459D9" w:rsidRPr="001372F5" w:rsidRDefault="003459D9" w:rsidP="009B3F10">
            <w:pPr>
              <w:jc w:val="right"/>
              <w:rPr>
                <w:sz w:val="20"/>
                <w:szCs w:val="20"/>
              </w:rPr>
            </w:pPr>
          </w:p>
        </w:tc>
        <w:tc>
          <w:tcPr>
            <w:tcW w:w="709" w:type="dxa"/>
            <w:vAlign w:val="center"/>
          </w:tcPr>
          <w:p w:rsidR="003459D9" w:rsidRPr="001372F5" w:rsidRDefault="003459D9" w:rsidP="009B3F10">
            <w:pPr>
              <w:jc w:val="right"/>
              <w:rPr>
                <w:sz w:val="20"/>
                <w:szCs w:val="20"/>
              </w:rPr>
            </w:pPr>
          </w:p>
        </w:tc>
        <w:tc>
          <w:tcPr>
            <w:tcW w:w="850" w:type="dxa"/>
            <w:vAlign w:val="center"/>
          </w:tcPr>
          <w:p w:rsidR="003459D9" w:rsidRPr="001372F5" w:rsidRDefault="001372F5" w:rsidP="007D39E5">
            <w:pPr>
              <w:jc w:val="right"/>
              <w:rPr>
                <w:sz w:val="20"/>
                <w:szCs w:val="20"/>
              </w:rPr>
            </w:pPr>
            <w:r w:rsidRPr="001372F5">
              <w:rPr>
                <w:sz w:val="20"/>
                <w:szCs w:val="20"/>
              </w:rPr>
              <w:t>973</w:t>
            </w:r>
          </w:p>
        </w:tc>
        <w:tc>
          <w:tcPr>
            <w:tcW w:w="1027" w:type="dxa"/>
            <w:vAlign w:val="center"/>
          </w:tcPr>
          <w:p w:rsidR="003459D9" w:rsidRPr="001372F5" w:rsidRDefault="001372F5" w:rsidP="007D39E5">
            <w:pPr>
              <w:jc w:val="right"/>
              <w:rPr>
                <w:sz w:val="20"/>
                <w:szCs w:val="20"/>
              </w:rPr>
            </w:pPr>
            <w:r w:rsidRPr="001372F5">
              <w:rPr>
                <w:sz w:val="20"/>
                <w:szCs w:val="20"/>
              </w:rPr>
              <w:t>973,00</w:t>
            </w:r>
          </w:p>
        </w:tc>
        <w:tc>
          <w:tcPr>
            <w:tcW w:w="674" w:type="dxa"/>
            <w:vAlign w:val="center"/>
          </w:tcPr>
          <w:p w:rsidR="003459D9" w:rsidRPr="001372F5" w:rsidRDefault="001372F5" w:rsidP="007D39E5">
            <w:pPr>
              <w:jc w:val="right"/>
              <w:rPr>
                <w:sz w:val="20"/>
                <w:szCs w:val="20"/>
              </w:rPr>
            </w:pPr>
            <w:r w:rsidRPr="001372F5">
              <w:rPr>
                <w:sz w:val="20"/>
                <w:szCs w:val="20"/>
              </w:rPr>
              <w:t>100,0</w:t>
            </w:r>
          </w:p>
        </w:tc>
        <w:tc>
          <w:tcPr>
            <w:tcW w:w="859" w:type="dxa"/>
            <w:vAlign w:val="center"/>
          </w:tcPr>
          <w:p w:rsidR="003459D9" w:rsidRPr="001372F5" w:rsidRDefault="001372F5" w:rsidP="006A37FE">
            <w:pPr>
              <w:jc w:val="right"/>
              <w:rPr>
                <w:sz w:val="20"/>
                <w:szCs w:val="20"/>
              </w:rPr>
            </w:pPr>
            <w:r w:rsidRPr="001372F5">
              <w:rPr>
                <w:sz w:val="20"/>
                <w:szCs w:val="20"/>
              </w:rPr>
              <w:t>973</w:t>
            </w:r>
          </w:p>
        </w:tc>
        <w:tc>
          <w:tcPr>
            <w:tcW w:w="1018" w:type="dxa"/>
            <w:vAlign w:val="center"/>
          </w:tcPr>
          <w:p w:rsidR="003459D9" w:rsidRPr="001372F5" w:rsidRDefault="001372F5" w:rsidP="00FE35A5">
            <w:pPr>
              <w:jc w:val="right"/>
              <w:rPr>
                <w:sz w:val="20"/>
                <w:szCs w:val="20"/>
              </w:rPr>
            </w:pPr>
            <w:r w:rsidRPr="001372F5">
              <w:rPr>
                <w:sz w:val="20"/>
                <w:szCs w:val="20"/>
              </w:rPr>
              <w:t>973,00</w:t>
            </w:r>
          </w:p>
        </w:tc>
        <w:tc>
          <w:tcPr>
            <w:tcW w:w="685" w:type="dxa"/>
            <w:vAlign w:val="center"/>
          </w:tcPr>
          <w:p w:rsidR="003459D9" w:rsidRPr="001372F5" w:rsidRDefault="001372F5" w:rsidP="007D39E5">
            <w:pPr>
              <w:jc w:val="right"/>
              <w:rPr>
                <w:sz w:val="20"/>
                <w:szCs w:val="20"/>
              </w:rPr>
            </w:pPr>
            <w:r w:rsidRPr="001372F5">
              <w:rPr>
                <w:sz w:val="20"/>
                <w:szCs w:val="20"/>
              </w:rPr>
              <w:t>100,0</w:t>
            </w:r>
          </w:p>
        </w:tc>
        <w:tc>
          <w:tcPr>
            <w:tcW w:w="874" w:type="dxa"/>
            <w:vAlign w:val="center"/>
          </w:tcPr>
          <w:p w:rsidR="003459D9" w:rsidRPr="00F2787C" w:rsidRDefault="001372F5" w:rsidP="009B3F10">
            <w:pPr>
              <w:jc w:val="right"/>
              <w:rPr>
                <w:sz w:val="20"/>
                <w:szCs w:val="20"/>
              </w:rPr>
            </w:pPr>
            <w:r w:rsidRPr="00F2787C">
              <w:rPr>
                <w:sz w:val="20"/>
                <w:szCs w:val="20"/>
              </w:rPr>
              <w:t>973</w:t>
            </w:r>
          </w:p>
        </w:tc>
        <w:tc>
          <w:tcPr>
            <w:tcW w:w="993" w:type="dxa"/>
            <w:vAlign w:val="center"/>
          </w:tcPr>
          <w:p w:rsidR="003459D9" w:rsidRPr="00F2787C" w:rsidRDefault="00F2787C" w:rsidP="009B3F10">
            <w:pPr>
              <w:jc w:val="right"/>
              <w:rPr>
                <w:sz w:val="20"/>
                <w:szCs w:val="20"/>
              </w:rPr>
            </w:pPr>
            <w:r w:rsidRPr="00F2787C">
              <w:rPr>
                <w:sz w:val="20"/>
                <w:szCs w:val="20"/>
              </w:rPr>
              <w:t>973,00</w:t>
            </w:r>
          </w:p>
        </w:tc>
        <w:tc>
          <w:tcPr>
            <w:tcW w:w="708" w:type="dxa"/>
            <w:vAlign w:val="center"/>
          </w:tcPr>
          <w:p w:rsidR="003459D9" w:rsidRPr="00F2787C" w:rsidRDefault="00F2787C" w:rsidP="009B3F10">
            <w:pPr>
              <w:jc w:val="right"/>
              <w:rPr>
                <w:sz w:val="20"/>
                <w:szCs w:val="20"/>
              </w:rPr>
            </w:pPr>
            <w:r w:rsidRPr="00F2787C">
              <w:rPr>
                <w:sz w:val="20"/>
                <w:szCs w:val="20"/>
              </w:rPr>
              <w:t>100,0</w:t>
            </w:r>
          </w:p>
        </w:tc>
        <w:tc>
          <w:tcPr>
            <w:tcW w:w="472" w:type="dxa"/>
            <w:vAlign w:val="center"/>
          </w:tcPr>
          <w:p w:rsidR="003459D9" w:rsidRPr="00F2787C" w:rsidRDefault="003459D9" w:rsidP="009B3F10">
            <w:pPr>
              <w:jc w:val="right"/>
              <w:rPr>
                <w:sz w:val="20"/>
                <w:szCs w:val="20"/>
              </w:rPr>
            </w:pPr>
          </w:p>
        </w:tc>
        <w:tc>
          <w:tcPr>
            <w:tcW w:w="418" w:type="dxa"/>
            <w:vAlign w:val="center"/>
          </w:tcPr>
          <w:p w:rsidR="003459D9" w:rsidRPr="00C23F66" w:rsidRDefault="003459D9" w:rsidP="009B3F10">
            <w:pPr>
              <w:jc w:val="right"/>
              <w:rPr>
                <w:color w:val="FF0000"/>
                <w:sz w:val="20"/>
                <w:szCs w:val="20"/>
              </w:rPr>
            </w:pPr>
          </w:p>
        </w:tc>
        <w:tc>
          <w:tcPr>
            <w:tcW w:w="385" w:type="dxa"/>
            <w:vAlign w:val="center"/>
          </w:tcPr>
          <w:p w:rsidR="003459D9" w:rsidRPr="00C23F66" w:rsidRDefault="003459D9" w:rsidP="009B3F10">
            <w:pPr>
              <w:jc w:val="right"/>
              <w:rPr>
                <w:color w:val="FF0000"/>
                <w:sz w:val="20"/>
                <w:szCs w:val="20"/>
              </w:rPr>
            </w:pPr>
          </w:p>
        </w:tc>
        <w:tc>
          <w:tcPr>
            <w:tcW w:w="472" w:type="dxa"/>
            <w:vAlign w:val="center"/>
          </w:tcPr>
          <w:p w:rsidR="003459D9" w:rsidRPr="00C23F66" w:rsidRDefault="003459D9" w:rsidP="009B3F10">
            <w:pPr>
              <w:jc w:val="right"/>
              <w:rPr>
                <w:color w:val="FF0000"/>
                <w:sz w:val="20"/>
                <w:szCs w:val="20"/>
              </w:rPr>
            </w:pPr>
          </w:p>
        </w:tc>
        <w:tc>
          <w:tcPr>
            <w:tcW w:w="432" w:type="dxa"/>
            <w:vAlign w:val="center"/>
          </w:tcPr>
          <w:p w:rsidR="003459D9" w:rsidRPr="00C23F66" w:rsidRDefault="003459D9" w:rsidP="009B3F10">
            <w:pPr>
              <w:jc w:val="right"/>
              <w:rPr>
                <w:color w:val="FF0000"/>
                <w:sz w:val="20"/>
                <w:szCs w:val="20"/>
              </w:rPr>
            </w:pPr>
          </w:p>
        </w:tc>
        <w:tc>
          <w:tcPr>
            <w:tcW w:w="340" w:type="dxa"/>
            <w:vAlign w:val="center"/>
          </w:tcPr>
          <w:p w:rsidR="003459D9" w:rsidRPr="00C23F66" w:rsidRDefault="003459D9" w:rsidP="009B3F10">
            <w:pPr>
              <w:jc w:val="right"/>
              <w:rPr>
                <w:color w:val="FF0000"/>
                <w:sz w:val="20"/>
                <w:szCs w:val="20"/>
              </w:rPr>
            </w:pPr>
          </w:p>
        </w:tc>
      </w:tr>
      <w:tr w:rsidR="001372F5" w:rsidRPr="00C23F66" w:rsidTr="00F2787C">
        <w:trPr>
          <w:trHeight w:val="277"/>
        </w:trPr>
        <w:tc>
          <w:tcPr>
            <w:tcW w:w="568" w:type="dxa"/>
            <w:vAlign w:val="center"/>
          </w:tcPr>
          <w:p w:rsidR="001372F5" w:rsidRPr="00C23F66" w:rsidRDefault="001372F5" w:rsidP="00FE4BDD">
            <w:pPr>
              <w:jc w:val="center"/>
              <w:rPr>
                <w:color w:val="FF0000"/>
                <w:sz w:val="20"/>
                <w:szCs w:val="20"/>
              </w:rPr>
            </w:pPr>
          </w:p>
        </w:tc>
        <w:tc>
          <w:tcPr>
            <w:tcW w:w="851" w:type="dxa"/>
            <w:vAlign w:val="center"/>
          </w:tcPr>
          <w:p w:rsidR="001372F5" w:rsidRPr="00C23F66" w:rsidRDefault="001372F5" w:rsidP="00FE4BDD">
            <w:pPr>
              <w:jc w:val="center"/>
              <w:rPr>
                <w:color w:val="FF0000"/>
                <w:sz w:val="20"/>
                <w:szCs w:val="20"/>
              </w:rPr>
            </w:pPr>
          </w:p>
        </w:tc>
        <w:tc>
          <w:tcPr>
            <w:tcW w:w="709" w:type="dxa"/>
            <w:vAlign w:val="center"/>
          </w:tcPr>
          <w:p w:rsidR="001372F5" w:rsidRPr="001372F5" w:rsidRDefault="001372F5" w:rsidP="00FE4BDD">
            <w:pPr>
              <w:jc w:val="center"/>
              <w:rPr>
                <w:sz w:val="20"/>
                <w:szCs w:val="20"/>
              </w:rPr>
            </w:pPr>
            <w:r w:rsidRPr="001372F5">
              <w:rPr>
                <w:sz w:val="20"/>
                <w:szCs w:val="20"/>
              </w:rPr>
              <w:t>4120</w:t>
            </w:r>
          </w:p>
        </w:tc>
        <w:tc>
          <w:tcPr>
            <w:tcW w:w="850" w:type="dxa"/>
            <w:vAlign w:val="center"/>
          </w:tcPr>
          <w:p w:rsidR="001372F5" w:rsidRPr="001372F5" w:rsidRDefault="001372F5" w:rsidP="006433A6">
            <w:pPr>
              <w:jc w:val="right"/>
              <w:rPr>
                <w:sz w:val="20"/>
                <w:szCs w:val="20"/>
              </w:rPr>
            </w:pPr>
          </w:p>
        </w:tc>
        <w:tc>
          <w:tcPr>
            <w:tcW w:w="1134" w:type="dxa"/>
            <w:vAlign w:val="center"/>
          </w:tcPr>
          <w:p w:rsidR="001372F5" w:rsidRPr="001372F5" w:rsidRDefault="001372F5" w:rsidP="009B3F10">
            <w:pPr>
              <w:jc w:val="right"/>
              <w:rPr>
                <w:sz w:val="20"/>
                <w:szCs w:val="20"/>
              </w:rPr>
            </w:pPr>
          </w:p>
        </w:tc>
        <w:tc>
          <w:tcPr>
            <w:tcW w:w="709" w:type="dxa"/>
            <w:vAlign w:val="center"/>
          </w:tcPr>
          <w:p w:rsidR="001372F5" w:rsidRPr="001372F5" w:rsidRDefault="001372F5" w:rsidP="009B3F10">
            <w:pPr>
              <w:jc w:val="right"/>
              <w:rPr>
                <w:sz w:val="20"/>
                <w:szCs w:val="20"/>
              </w:rPr>
            </w:pPr>
          </w:p>
        </w:tc>
        <w:tc>
          <w:tcPr>
            <w:tcW w:w="850" w:type="dxa"/>
            <w:vAlign w:val="center"/>
          </w:tcPr>
          <w:p w:rsidR="001372F5" w:rsidRPr="001372F5" w:rsidRDefault="001372F5" w:rsidP="007D39E5">
            <w:pPr>
              <w:jc w:val="right"/>
              <w:rPr>
                <w:sz w:val="20"/>
                <w:szCs w:val="20"/>
              </w:rPr>
            </w:pPr>
            <w:r w:rsidRPr="001372F5">
              <w:rPr>
                <w:sz w:val="20"/>
                <w:szCs w:val="20"/>
              </w:rPr>
              <w:t>137</w:t>
            </w:r>
          </w:p>
        </w:tc>
        <w:tc>
          <w:tcPr>
            <w:tcW w:w="1027" w:type="dxa"/>
            <w:vAlign w:val="center"/>
          </w:tcPr>
          <w:p w:rsidR="001372F5" w:rsidRPr="001372F5" w:rsidRDefault="001372F5" w:rsidP="007D39E5">
            <w:pPr>
              <w:jc w:val="right"/>
              <w:rPr>
                <w:sz w:val="20"/>
                <w:szCs w:val="20"/>
              </w:rPr>
            </w:pPr>
            <w:r w:rsidRPr="001372F5">
              <w:rPr>
                <w:sz w:val="20"/>
                <w:szCs w:val="20"/>
              </w:rPr>
              <w:t>137,00</w:t>
            </w:r>
          </w:p>
        </w:tc>
        <w:tc>
          <w:tcPr>
            <w:tcW w:w="674" w:type="dxa"/>
            <w:vAlign w:val="center"/>
          </w:tcPr>
          <w:p w:rsidR="001372F5" w:rsidRPr="001372F5" w:rsidRDefault="001372F5" w:rsidP="007D39E5">
            <w:pPr>
              <w:jc w:val="right"/>
              <w:rPr>
                <w:sz w:val="20"/>
                <w:szCs w:val="20"/>
              </w:rPr>
            </w:pPr>
            <w:r w:rsidRPr="001372F5">
              <w:rPr>
                <w:sz w:val="20"/>
                <w:szCs w:val="20"/>
              </w:rPr>
              <w:t>100,0</w:t>
            </w:r>
          </w:p>
        </w:tc>
        <w:tc>
          <w:tcPr>
            <w:tcW w:w="859" w:type="dxa"/>
            <w:vAlign w:val="center"/>
          </w:tcPr>
          <w:p w:rsidR="001372F5" w:rsidRPr="001372F5" w:rsidRDefault="001372F5" w:rsidP="006A37FE">
            <w:pPr>
              <w:jc w:val="right"/>
              <w:rPr>
                <w:sz w:val="20"/>
                <w:szCs w:val="20"/>
              </w:rPr>
            </w:pPr>
            <w:r w:rsidRPr="001372F5">
              <w:rPr>
                <w:sz w:val="20"/>
                <w:szCs w:val="20"/>
              </w:rPr>
              <w:t>137</w:t>
            </w:r>
          </w:p>
        </w:tc>
        <w:tc>
          <w:tcPr>
            <w:tcW w:w="1018" w:type="dxa"/>
            <w:vAlign w:val="center"/>
          </w:tcPr>
          <w:p w:rsidR="001372F5" w:rsidRPr="001372F5" w:rsidRDefault="001372F5" w:rsidP="00FE35A5">
            <w:pPr>
              <w:jc w:val="right"/>
              <w:rPr>
                <w:sz w:val="20"/>
                <w:szCs w:val="20"/>
              </w:rPr>
            </w:pPr>
            <w:r w:rsidRPr="001372F5">
              <w:rPr>
                <w:sz w:val="20"/>
                <w:szCs w:val="20"/>
              </w:rPr>
              <w:t>137,00</w:t>
            </w:r>
          </w:p>
        </w:tc>
        <w:tc>
          <w:tcPr>
            <w:tcW w:w="685" w:type="dxa"/>
            <w:vAlign w:val="center"/>
          </w:tcPr>
          <w:p w:rsidR="001372F5" w:rsidRPr="001372F5" w:rsidRDefault="001372F5" w:rsidP="007D39E5">
            <w:pPr>
              <w:jc w:val="right"/>
              <w:rPr>
                <w:sz w:val="20"/>
                <w:szCs w:val="20"/>
              </w:rPr>
            </w:pPr>
            <w:r w:rsidRPr="001372F5">
              <w:rPr>
                <w:sz w:val="20"/>
                <w:szCs w:val="20"/>
              </w:rPr>
              <w:t>100,0</w:t>
            </w:r>
          </w:p>
        </w:tc>
        <w:tc>
          <w:tcPr>
            <w:tcW w:w="874" w:type="dxa"/>
            <w:vAlign w:val="center"/>
          </w:tcPr>
          <w:p w:rsidR="001372F5" w:rsidRPr="00F2787C" w:rsidRDefault="001372F5" w:rsidP="009B3F10">
            <w:pPr>
              <w:jc w:val="right"/>
              <w:rPr>
                <w:sz w:val="20"/>
                <w:szCs w:val="20"/>
              </w:rPr>
            </w:pPr>
            <w:r w:rsidRPr="00F2787C">
              <w:rPr>
                <w:sz w:val="20"/>
                <w:szCs w:val="20"/>
              </w:rPr>
              <w:t>137</w:t>
            </w:r>
          </w:p>
        </w:tc>
        <w:tc>
          <w:tcPr>
            <w:tcW w:w="993" w:type="dxa"/>
            <w:vAlign w:val="center"/>
          </w:tcPr>
          <w:p w:rsidR="001372F5" w:rsidRPr="00F2787C" w:rsidRDefault="00F2787C" w:rsidP="009B3F10">
            <w:pPr>
              <w:jc w:val="right"/>
              <w:rPr>
                <w:sz w:val="20"/>
                <w:szCs w:val="20"/>
              </w:rPr>
            </w:pPr>
            <w:r w:rsidRPr="00F2787C">
              <w:rPr>
                <w:sz w:val="20"/>
                <w:szCs w:val="20"/>
              </w:rPr>
              <w:t>137,00</w:t>
            </w:r>
          </w:p>
        </w:tc>
        <w:tc>
          <w:tcPr>
            <w:tcW w:w="708" w:type="dxa"/>
            <w:vAlign w:val="center"/>
          </w:tcPr>
          <w:p w:rsidR="001372F5" w:rsidRPr="00F2787C" w:rsidRDefault="00F2787C" w:rsidP="009B3F10">
            <w:pPr>
              <w:jc w:val="right"/>
              <w:rPr>
                <w:sz w:val="20"/>
                <w:szCs w:val="20"/>
              </w:rPr>
            </w:pPr>
            <w:r w:rsidRPr="00F2787C">
              <w:rPr>
                <w:sz w:val="20"/>
                <w:szCs w:val="20"/>
              </w:rPr>
              <w:t>100,0</w:t>
            </w:r>
          </w:p>
        </w:tc>
        <w:tc>
          <w:tcPr>
            <w:tcW w:w="472" w:type="dxa"/>
            <w:vAlign w:val="center"/>
          </w:tcPr>
          <w:p w:rsidR="001372F5" w:rsidRPr="00F2787C" w:rsidRDefault="001372F5" w:rsidP="009B3F10">
            <w:pPr>
              <w:jc w:val="right"/>
              <w:rPr>
                <w:sz w:val="20"/>
                <w:szCs w:val="20"/>
              </w:rPr>
            </w:pPr>
          </w:p>
        </w:tc>
        <w:tc>
          <w:tcPr>
            <w:tcW w:w="418" w:type="dxa"/>
            <w:vAlign w:val="center"/>
          </w:tcPr>
          <w:p w:rsidR="001372F5" w:rsidRPr="00C23F66" w:rsidRDefault="001372F5" w:rsidP="009B3F10">
            <w:pPr>
              <w:jc w:val="right"/>
              <w:rPr>
                <w:color w:val="FF0000"/>
                <w:sz w:val="20"/>
                <w:szCs w:val="20"/>
              </w:rPr>
            </w:pPr>
          </w:p>
        </w:tc>
        <w:tc>
          <w:tcPr>
            <w:tcW w:w="385" w:type="dxa"/>
            <w:vAlign w:val="center"/>
          </w:tcPr>
          <w:p w:rsidR="001372F5" w:rsidRPr="00C23F66" w:rsidRDefault="001372F5" w:rsidP="009B3F10">
            <w:pPr>
              <w:jc w:val="right"/>
              <w:rPr>
                <w:color w:val="FF0000"/>
                <w:sz w:val="20"/>
                <w:szCs w:val="20"/>
              </w:rPr>
            </w:pPr>
          </w:p>
        </w:tc>
        <w:tc>
          <w:tcPr>
            <w:tcW w:w="472" w:type="dxa"/>
            <w:vAlign w:val="center"/>
          </w:tcPr>
          <w:p w:rsidR="001372F5" w:rsidRPr="00C23F66" w:rsidRDefault="001372F5" w:rsidP="009B3F10">
            <w:pPr>
              <w:jc w:val="right"/>
              <w:rPr>
                <w:color w:val="FF0000"/>
                <w:sz w:val="20"/>
                <w:szCs w:val="20"/>
              </w:rPr>
            </w:pPr>
          </w:p>
        </w:tc>
        <w:tc>
          <w:tcPr>
            <w:tcW w:w="432" w:type="dxa"/>
            <w:vAlign w:val="center"/>
          </w:tcPr>
          <w:p w:rsidR="001372F5" w:rsidRPr="00C23F66" w:rsidRDefault="001372F5" w:rsidP="009B3F10">
            <w:pPr>
              <w:jc w:val="right"/>
              <w:rPr>
                <w:color w:val="FF0000"/>
                <w:sz w:val="20"/>
                <w:szCs w:val="20"/>
              </w:rPr>
            </w:pPr>
          </w:p>
        </w:tc>
        <w:tc>
          <w:tcPr>
            <w:tcW w:w="340" w:type="dxa"/>
            <w:vAlign w:val="center"/>
          </w:tcPr>
          <w:p w:rsidR="001372F5" w:rsidRPr="00C23F66" w:rsidRDefault="001372F5" w:rsidP="009B3F10">
            <w:pPr>
              <w:jc w:val="right"/>
              <w:rPr>
                <w:color w:val="FF0000"/>
                <w:sz w:val="20"/>
                <w:szCs w:val="20"/>
              </w:rPr>
            </w:pPr>
          </w:p>
        </w:tc>
      </w:tr>
      <w:tr w:rsidR="00C23F66" w:rsidRPr="00C23F66" w:rsidTr="00F2787C">
        <w:trPr>
          <w:trHeight w:val="277"/>
        </w:trPr>
        <w:tc>
          <w:tcPr>
            <w:tcW w:w="568" w:type="dxa"/>
            <w:vAlign w:val="center"/>
          </w:tcPr>
          <w:p w:rsidR="003459D9" w:rsidRPr="00C23F66" w:rsidRDefault="003459D9" w:rsidP="00FE4BDD">
            <w:pPr>
              <w:jc w:val="center"/>
              <w:rPr>
                <w:color w:val="FF0000"/>
                <w:sz w:val="20"/>
                <w:szCs w:val="20"/>
              </w:rPr>
            </w:pPr>
          </w:p>
        </w:tc>
        <w:tc>
          <w:tcPr>
            <w:tcW w:w="851" w:type="dxa"/>
            <w:vAlign w:val="center"/>
          </w:tcPr>
          <w:p w:rsidR="003459D9" w:rsidRPr="00C23F66" w:rsidRDefault="003459D9" w:rsidP="00FE4BDD">
            <w:pPr>
              <w:jc w:val="center"/>
              <w:rPr>
                <w:color w:val="FF0000"/>
                <w:sz w:val="20"/>
                <w:szCs w:val="20"/>
              </w:rPr>
            </w:pPr>
          </w:p>
        </w:tc>
        <w:tc>
          <w:tcPr>
            <w:tcW w:w="709" w:type="dxa"/>
            <w:vAlign w:val="center"/>
          </w:tcPr>
          <w:p w:rsidR="003459D9" w:rsidRPr="001372F5" w:rsidRDefault="001372F5" w:rsidP="00FE4BDD">
            <w:pPr>
              <w:jc w:val="center"/>
              <w:rPr>
                <w:sz w:val="20"/>
                <w:szCs w:val="20"/>
              </w:rPr>
            </w:pPr>
            <w:r w:rsidRPr="001372F5">
              <w:rPr>
                <w:sz w:val="20"/>
                <w:szCs w:val="20"/>
              </w:rPr>
              <w:t>4170</w:t>
            </w:r>
          </w:p>
        </w:tc>
        <w:tc>
          <w:tcPr>
            <w:tcW w:w="850" w:type="dxa"/>
            <w:vAlign w:val="center"/>
          </w:tcPr>
          <w:p w:rsidR="003459D9" w:rsidRPr="001372F5" w:rsidRDefault="003459D9" w:rsidP="006433A6">
            <w:pPr>
              <w:jc w:val="right"/>
              <w:rPr>
                <w:sz w:val="20"/>
                <w:szCs w:val="20"/>
              </w:rPr>
            </w:pPr>
          </w:p>
        </w:tc>
        <w:tc>
          <w:tcPr>
            <w:tcW w:w="1134" w:type="dxa"/>
            <w:vAlign w:val="center"/>
          </w:tcPr>
          <w:p w:rsidR="003459D9" w:rsidRPr="001372F5" w:rsidRDefault="003459D9" w:rsidP="009B3F10">
            <w:pPr>
              <w:jc w:val="right"/>
              <w:rPr>
                <w:sz w:val="20"/>
                <w:szCs w:val="20"/>
              </w:rPr>
            </w:pPr>
          </w:p>
        </w:tc>
        <w:tc>
          <w:tcPr>
            <w:tcW w:w="709" w:type="dxa"/>
            <w:vAlign w:val="center"/>
          </w:tcPr>
          <w:p w:rsidR="003459D9" w:rsidRPr="001372F5" w:rsidRDefault="003459D9" w:rsidP="009B3F10">
            <w:pPr>
              <w:jc w:val="right"/>
              <w:rPr>
                <w:sz w:val="20"/>
                <w:szCs w:val="20"/>
              </w:rPr>
            </w:pPr>
          </w:p>
        </w:tc>
        <w:tc>
          <w:tcPr>
            <w:tcW w:w="850" w:type="dxa"/>
            <w:vAlign w:val="center"/>
          </w:tcPr>
          <w:p w:rsidR="003459D9" w:rsidRPr="001372F5" w:rsidRDefault="001372F5" w:rsidP="007D39E5">
            <w:pPr>
              <w:jc w:val="right"/>
              <w:rPr>
                <w:sz w:val="20"/>
                <w:szCs w:val="20"/>
              </w:rPr>
            </w:pPr>
            <w:r w:rsidRPr="001372F5">
              <w:rPr>
                <w:sz w:val="20"/>
                <w:szCs w:val="20"/>
              </w:rPr>
              <w:t>5 610</w:t>
            </w:r>
          </w:p>
        </w:tc>
        <w:tc>
          <w:tcPr>
            <w:tcW w:w="1027" w:type="dxa"/>
            <w:vAlign w:val="center"/>
          </w:tcPr>
          <w:p w:rsidR="003459D9" w:rsidRPr="001372F5" w:rsidRDefault="001372F5" w:rsidP="007D39E5">
            <w:pPr>
              <w:jc w:val="right"/>
              <w:rPr>
                <w:sz w:val="20"/>
                <w:szCs w:val="20"/>
              </w:rPr>
            </w:pPr>
            <w:r w:rsidRPr="001372F5">
              <w:rPr>
                <w:sz w:val="20"/>
                <w:szCs w:val="20"/>
              </w:rPr>
              <w:t>5 610,00</w:t>
            </w:r>
          </w:p>
        </w:tc>
        <w:tc>
          <w:tcPr>
            <w:tcW w:w="674" w:type="dxa"/>
            <w:vAlign w:val="center"/>
          </w:tcPr>
          <w:p w:rsidR="003459D9" w:rsidRPr="001372F5" w:rsidRDefault="001372F5" w:rsidP="007D39E5">
            <w:pPr>
              <w:jc w:val="right"/>
              <w:rPr>
                <w:sz w:val="20"/>
                <w:szCs w:val="20"/>
              </w:rPr>
            </w:pPr>
            <w:r w:rsidRPr="001372F5">
              <w:rPr>
                <w:sz w:val="20"/>
                <w:szCs w:val="20"/>
              </w:rPr>
              <w:t>100,0</w:t>
            </w:r>
          </w:p>
        </w:tc>
        <w:tc>
          <w:tcPr>
            <w:tcW w:w="859" w:type="dxa"/>
            <w:vAlign w:val="center"/>
          </w:tcPr>
          <w:p w:rsidR="003459D9" w:rsidRPr="001372F5" w:rsidRDefault="001372F5" w:rsidP="006A37FE">
            <w:pPr>
              <w:jc w:val="right"/>
              <w:rPr>
                <w:sz w:val="20"/>
                <w:szCs w:val="20"/>
              </w:rPr>
            </w:pPr>
            <w:r w:rsidRPr="001372F5">
              <w:rPr>
                <w:sz w:val="20"/>
                <w:szCs w:val="20"/>
              </w:rPr>
              <w:t>5 610</w:t>
            </w:r>
          </w:p>
        </w:tc>
        <w:tc>
          <w:tcPr>
            <w:tcW w:w="1018" w:type="dxa"/>
            <w:vAlign w:val="center"/>
          </w:tcPr>
          <w:p w:rsidR="003459D9" w:rsidRPr="001372F5" w:rsidRDefault="001372F5" w:rsidP="00FE35A5">
            <w:pPr>
              <w:jc w:val="right"/>
              <w:rPr>
                <w:sz w:val="20"/>
                <w:szCs w:val="20"/>
              </w:rPr>
            </w:pPr>
            <w:r w:rsidRPr="001372F5">
              <w:rPr>
                <w:sz w:val="20"/>
                <w:szCs w:val="20"/>
              </w:rPr>
              <w:t>5 610,00</w:t>
            </w:r>
          </w:p>
        </w:tc>
        <w:tc>
          <w:tcPr>
            <w:tcW w:w="685" w:type="dxa"/>
            <w:vAlign w:val="center"/>
          </w:tcPr>
          <w:p w:rsidR="003459D9" w:rsidRPr="001372F5" w:rsidRDefault="001372F5" w:rsidP="007D39E5">
            <w:pPr>
              <w:jc w:val="right"/>
              <w:rPr>
                <w:sz w:val="20"/>
                <w:szCs w:val="20"/>
              </w:rPr>
            </w:pPr>
            <w:r w:rsidRPr="001372F5">
              <w:rPr>
                <w:sz w:val="20"/>
                <w:szCs w:val="20"/>
              </w:rPr>
              <w:t>100,0</w:t>
            </w:r>
          </w:p>
        </w:tc>
        <w:tc>
          <w:tcPr>
            <w:tcW w:w="874" w:type="dxa"/>
            <w:vAlign w:val="center"/>
          </w:tcPr>
          <w:p w:rsidR="003459D9" w:rsidRPr="00F2787C" w:rsidRDefault="001372F5" w:rsidP="009B3F10">
            <w:pPr>
              <w:jc w:val="right"/>
              <w:rPr>
                <w:sz w:val="20"/>
                <w:szCs w:val="20"/>
              </w:rPr>
            </w:pPr>
            <w:r w:rsidRPr="00F2787C">
              <w:rPr>
                <w:sz w:val="20"/>
                <w:szCs w:val="20"/>
              </w:rPr>
              <w:t>5 610</w:t>
            </w:r>
          </w:p>
        </w:tc>
        <w:tc>
          <w:tcPr>
            <w:tcW w:w="993" w:type="dxa"/>
            <w:vAlign w:val="center"/>
          </w:tcPr>
          <w:p w:rsidR="003459D9" w:rsidRPr="00F2787C" w:rsidRDefault="00F2787C" w:rsidP="009B3F10">
            <w:pPr>
              <w:jc w:val="right"/>
              <w:rPr>
                <w:sz w:val="20"/>
                <w:szCs w:val="20"/>
              </w:rPr>
            </w:pPr>
            <w:r w:rsidRPr="00F2787C">
              <w:rPr>
                <w:sz w:val="20"/>
                <w:szCs w:val="20"/>
              </w:rPr>
              <w:t>5</w:t>
            </w:r>
            <w:r>
              <w:rPr>
                <w:sz w:val="20"/>
                <w:szCs w:val="20"/>
              </w:rPr>
              <w:t xml:space="preserve"> </w:t>
            </w:r>
            <w:r w:rsidRPr="00F2787C">
              <w:rPr>
                <w:sz w:val="20"/>
                <w:szCs w:val="20"/>
              </w:rPr>
              <w:t>610,0</w:t>
            </w:r>
          </w:p>
        </w:tc>
        <w:tc>
          <w:tcPr>
            <w:tcW w:w="708" w:type="dxa"/>
            <w:vAlign w:val="center"/>
          </w:tcPr>
          <w:p w:rsidR="003459D9" w:rsidRPr="00F2787C" w:rsidRDefault="00F2787C" w:rsidP="009B3F10">
            <w:pPr>
              <w:jc w:val="right"/>
              <w:rPr>
                <w:sz w:val="20"/>
                <w:szCs w:val="20"/>
              </w:rPr>
            </w:pPr>
            <w:r w:rsidRPr="00F2787C">
              <w:rPr>
                <w:sz w:val="20"/>
                <w:szCs w:val="20"/>
              </w:rPr>
              <w:t>100,0</w:t>
            </w:r>
          </w:p>
        </w:tc>
        <w:tc>
          <w:tcPr>
            <w:tcW w:w="472" w:type="dxa"/>
            <w:vAlign w:val="center"/>
          </w:tcPr>
          <w:p w:rsidR="003459D9" w:rsidRPr="00F2787C" w:rsidRDefault="003459D9" w:rsidP="009B3F10">
            <w:pPr>
              <w:jc w:val="right"/>
              <w:rPr>
                <w:sz w:val="20"/>
                <w:szCs w:val="20"/>
              </w:rPr>
            </w:pPr>
          </w:p>
        </w:tc>
        <w:tc>
          <w:tcPr>
            <w:tcW w:w="418" w:type="dxa"/>
            <w:vAlign w:val="center"/>
          </w:tcPr>
          <w:p w:rsidR="003459D9" w:rsidRPr="00C23F66" w:rsidRDefault="003459D9" w:rsidP="009B3F10">
            <w:pPr>
              <w:jc w:val="right"/>
              <w:rPr>
                <w:color w:val="FF0000"/>
                <w:sz w:val="20"/>
                <w:szCs w:val="20"/>
              </w:rPr>
            </w:pPr>
          </w:p>
        </w:tc>
        <w:tc>
          <w:tcPr>
            <w:tcW w:w="385" w:type="dxa"/>
            <w:vAlign w:val="center"/>
          </w:tcPr>
          <w:p w:rsidR="003459D9" w:rsidRPr="00C23F66" w:rsidRDefault="003459D9" w:rsidP="009B3F10">
            <w:pPr>
              <w:jc w:val="right"/>
              <w:rPr>
                <w:color w:val="FF0000"/>
                <w:sz w:val="20"/>
                <w:szCs w:val="20"/>
              </w:rPr>
            </w:pPr>
          </w:p>
        </w:tc>
        <w:tc>
          <w:tcPr>
            <w:tcW w:w="472" w:type="dxa"/>
            <w:vAlign w:val="center"/>
          </w:tcPr>
          <w:p w:rsidR="003459D9" w:rsidRPr="00C23F66" w:rsidRDefault="003459D9" w:rsidP="009B3F10">
            <w:pPr>
              <w:jc w:val="right"/>
              <w:rPr>
                <w:color w:val="FF0000"/>
                <w:sz w:val="20"/>
                <w:szCs w:val="20"/>
              </w:rPr>
            </w:pPr>
          </w:p>
        </w:tc>
        <w:tc>
          <w:tcPr>
            <w:tcW w:w="432" w:type="dxa"/>
            <w:vAlign w:val="center"/>
          </w:tcPr>
          <w:p w:rsidR="003459D9" w:rsidRPr="00C23F66" w:rsidRDefault="003459D9" w:rsidP="009B3F10">
            <w:pPr>
              <w:jc w:val="right"/>
              <w:rPr>
                <w:color w:val="FF0000"/>
                <w:sz w:val="20"/>
                <w:szCs w:val="20"/>
              </w:rPr>
            </w:pPr>
          </w:p>
        </w:tc>
        <w:tc>
          <w:tcPr>
            <w:tcW w:w="340" w:type="dxa"/>
            <w:vAlign w:val="center"/>
          </w:tcPr>
          <w:p w:rsidR="003459D9" w:rsidRPr="00C23F66" w:rsidRDefault="003459D9" w:rsidP="009B3F10">
            <w:pPr>
              <w:jc w:val="right"/>
              <w:rPr>
                <w:color w:val="FF0000"/>
                <w:sz w:val="20"/>
                <w:szCs w:val="20"/>
              </w:rPr>
            </w:pPr>
          </w:p>
        </w:tc>
      </w:tr>
      <w:tr w:rsidR="001372F5" w:rsidRPr="00C23F66" w:rsidTr="00F2787C">
        <w:trPr>
          <w:trHeight w:val="277"/>
        </w:trPr>
        <w:tc>
          <w:tcPr>
            <w:tcW w:w="568" w:type="dxa"/>
            <w:vAlign w:val="center"/>
          </w:tcPr>
          <w:p w:rsidR="001372F5" w:rsidRPr="00C23F66" w:rsidRDefault="001372F5" w:rsidP="00FE4BDD">
            <w:pPr>
              <w:jc w:val="center"/>
              <w:rPr>
                <w:color w:val="FF0000"/>
                <w:sz w:val="20"/>
                <w:szCs w:val="20"/>
              </w:rPr>
            </w:pPr>
          </w:p>
        </w:tc>
        <w:tc>
          <w:tcPr>
            <w:tcW w:w="851" w:type="dxa"/>
            <w:vAlign w:val="center"/>
          </w:tcPr>
          <w:p w:rsidR="001372F5" w:rsidRPr="00C23F66" w:rsidRDefault="001372F5" w:rsidP="00FE4BDD">
            <w:pPr>
              <w:jc w:val="center"/>
              <w:rPr>
                <w:color w:val="FF0000"/>
                <w:sz w:val="20"/>
                <w:szCs w:val="20"/>
              </w:rPr>
            </w:pPr>
          </w:p>
        </w:tc>
        <w:tc>
          <w:tcPr>
            <w:tcW w:w="709" w:type="dxa"/>
            <w:vAlign w:val="center"/>
          </w:tcPr>
          <w:p w:rsidR="001372F5" w:rsidRPr="001372F5" w:rsidRDefault="001372F5" w:rsidP="00FE4BDD">
            <w:pPr>
              <w:jc w:val="center"/>
              <w:rPr>
                <w:sz w:val="20"/>
                <w:szCs w:val="20"/>
              </w:rPr>
            </w:pPr>
            <w:r w:rsidRPr="001372F5">
              <w:rPr>
                <w:sz w:val="20"/>
                <w:szCs w:val="20"/>
              </w:rPr>
              <w:t>4210</w:t>
            </w:r>
          </w:p>
        </w:tc>
        <w:tc>
          <w:tcPr>
            <w:tcW w:w="850" w:type="dxa"/>
            <w:vAlign w:val="center"/>
          </w:tcPr>
          <w:p w:rsidR="001372F5" w:rsidRPr="001372F5" w:rsidRDefault="001372F5" w:rsidP="006433A6">
            <w:pPr>
              <w:jc w:val="right"/>
              <w:rPr>
                <w:sz w:val="20"/>
                <w:szCs w:val="20"/>
              </w:rPr>
            </w:pPr>
          </w:p>
        </w:tc>
        <w:tc>
          <w:tcPr>
            <w:tcW w:w="1134" w:type="dxa"/>
            <w:vAlign w:val="center"/>
          </w:tcPr>
          <w:p w:rsidR="001372F5" w:rsidRPr="001372F5" w:rsidRDefault="001372F5" w:rsidP="009B3F10">
            <w:pPr>
              <w:jc w:val="right"/>
              <w:rPr>
                <w:sz w:val="20"/>
                <w:szCs w:val="20"/>
              </w:rPr>
            </w:pPr>
          </w:p>
        </w:tc>
        <w:tc>
          <w:tcPr>
            <w:tcW w:w="709" w:type="dxa"/>
            <w:vAlign w:val="center"/>
          </w:tcPr>
          <w:p w:rsidR="001372F5" w:rsidRPr="001372F5" w:rsidRDefault="001372F5" w:rsidP="009B3F10">
            <w:pPr>
              <w:jc w:val="right"/>
              <w:rPr>
                <w:sz w:val="20"/>
                <w:szCs w:val="20"/>
              </w:rPr>
            </w:pPr>
          </w:p>
        </w:tc>
        <w:tc>
          <w:tcPr>
            <w:tcW w:w="850" w:type="dxa"/>
            <w:vAlign w:val="center"/>
          </w:tcPr>
          <w:p w:rsidR="001372F5" w:rsidRPr="001372F5" w:rsidRDefault="001372F5" w:rsidP="007D39E5">
            <w:pPr>
              <w:jc w:val="right"/>
              <w:rPr>
                <w:sz w:val="20"/>
                <w:szCs w:val="20"/>
              </w:rPr>
            </w:pPr>
            <w:r w:rsidRPr="001372F5">
              <w:rPr>
                <w:sz w:val="20"/>
                <w:szCs w:val="20"/>
              </w:rPr>
              <w:t xml:space="preserve">3 500 </w:t>
            </w:r>
          </w:p>
        </w:tc>
        <w:tc>
          <w:tcPr>
            <w:tcW w:w="1027" w:type="dxa"/>
            <w:vAlign w:val="center"/>
          </w:tcPr>
          <w:p w:rsidR="001372F5" w:rsidRPr="001372F5" w:rsidRDefault="001372F5" w:rsidP="007D39E5">
            <w:pPr>
              <w:jc w:val="right"/>
              <w:rPr>
                <w:sz w:val="20"/>
                <w:szCs w:val="20"/>
              </w:rPr>
            </w:pPr>
            <w:r w:rsidRPr="001372F5">
              <w:rPr>
                <w:sz w:val="20"/>
                <w:szCs w:val="20"/>
              </w:rPr>
              <w:t>3 500,00</w:t>
            </w:r>
          </w:p>
        </w:tc>
        <w:tc>
          <w:tcPr>
            <w:tcW w:w="674" w:type="dxa"/>
            <w:vAlign w:val="center"/>
          </w:tcPr>
          <w:p w:rsidR="001372F5" w:rsidRPr="001372F5" w:rsidRDefault="001372F5" w:rsidP="007D39E5">
            <w:pPr>
              <w:jc w:val="right"/>
              <w:rPr>
                <w:sz w:val="20"/>
                <w:szCs w:val="20"/>
              </w:rPr>
            </w:pPr>
            <w:r w:rsidRPr="001372F5">
              <w:rPr>
                <w:sz w:val="20"/>
                <w:szCs w:val="20"/>
              </w:rPr>
              <w:t>100,0</w:t>
            </w:r>
          </w:p>
        </w:tc>
        <w:tc>
          <w:tcPr>
            <w:tcW w:w="859" w:type="dxa"/>
            <w:vAlign w:val="center"/>
          </w:tcPr>
          <w:p w:rsidR="001372F5" w:rsidRPr="001372F5" w:rsidRDefault="001372F5" w:rsidP="006A37FE">
            <w:pPr>
              <w:jc w:val="right"/>
              <w:rPr>
                <w:sz w:val="20"/>
                <w:szCs w:val="20"/>
              </w:rPr>
            </w:pPr>
            <w:r w:rsidRPr="001372F5">
              <w:rPr>
                <w:sz w:val="20"/>
                <w:szCs w:val="20"/>
              </w:rPr>
              <w:t>3 500</w:t>
            </w:r>
          </w:p>
        </w:tc>
        <w:tc>
          <w:tcPr>
            <w:tcW w:w="1018" w:type="dxa"/>
            <w:vAlign w:val="center"/>
          </w:tcPr>
          <w:p w:rsidR="001372F5" w:rsidRPr="001372F5" w:rsidRDefault="001372F5" w:rsidP="00FE35A5">
            <w:pPr>
              <w:jc w:val="right"/>
              <w:rPr>
                <w:sz w:val="20"/>
                <w:szCs w:val="20"/>
              </w:rPr>
            </w:pPr>
            <w:r w:rsidRPr="001372F5">
              <w:rPr>
                <w:sz w:val="20"/>
                <w:szCs w:val="20"/>
              </w:rPr>
              <w:t>3 500,00</w:t>
            </w:r>
          </w:p>
        </w:tc>
        <w:tc>
          <w:tcPr>
            <w:tcW w:w="685" w:type="dxa"/>
            <w:vAlign w:val="center"/>
          </w:tcPr>
          <w:p w:rsidR="001372F5" w:rsidRPr="001372F5" w:rsidRDefault="001372F5" w:rsidP="007D39E5">
            <w:pPr>
              <w:jc w:val="right"/>
              <w:rPr>
                <w:sz w:val="20"/>
                <w:szCs w:val="20"/>
              </w:rPr>
            </w:pPr>
            <w:r w:rsidRPr="001372F5">
              <w:rPr>
                <w:sz w:val="20"/>
                <w:szCs w:val="20"/>
              </w:rPr>
              <w:t>100,0</w:t>
            </w:r>
          </w:p>
        </w:tc>
        <w:tc>
          <w:tcPr>
            <w:tcW w:w="874" w:type="dxa"/>
            <w:vAlign w:val="center"/>
          </w:tcPr>
          <w:p w:rsidR="001372F5" w:rsidRPr="00C23F66" w:rsidRDefault="001372F5" w:rsidP="009B3F10">
            <w:pPr>
              <w:jc w:val="right"/>
              <w:rPr>
                <w:color w:val="FF0000"/>
                <w:sz w:val="20"/>
                <w:szCs w:val="20"/>
              </w:rPr>
            </w:pPr>
          </w:p>
        </w:tc>
        <w:tc>
          <w:tcPr>
            <w:tcW w:w="993" w:type="dxa"/>
            <w:vAlign w:val="center"/>
          </w:tcPr>
          <w:p w:rsidR="001372F5" w:rsidRPr="00C23F66" w:rsidRDefault="001372F5" w:rsidP="009B3F10">
            <w:pPr>
              <w:jc w:val="right"/>
              <w:rPr>
                <w:color w:val="FF0000"/>
                <w:sz w:val="20"/>
                <w:szCs w:val="20"/>
              </w:rPr>
            </w:pPr>
          </w:p>
        </w:tc>
        <w:tc>
          <w:tcPr>
            <w:tcW w:w="708" w:type="dxa"/>
            <w:vAlign w:val="center"/>
          </w:tcPr>
          <w:p w:rsidR="001372F5" w:rsidRPr="00F2787C" w:rsidRDefault="001372F5" w:rsidP="009B3F10">
            <w:pPr>
              <w:jc w:val="right"/>
              <w:rPr>
                <w:sz w:val="20"/>
                <w:szCs w:val="20"/>
              </w:rPr>
            </w:pPr>
          </w:p>
        </w:tc>
        <w:tc>
          <w:tcPr>
            <w:tcW w:w="472" w:type="dxa"/>
            <w:vAlign w:val="center"/>
          </w:tcPr>
          <w:p w:rsidR="001372F5" w:rsidRPr="00F2787C" w:rsidRDefault="001372F5" w:rsidP="009B3F10">
            <w:pPr>
              <w:jc w:val="right"/>
              <w:rPr>
                <w:sz w:val="20"/>
                <w:szCs w:val="20"/>
              </w:rPr>
            </w:pPr>
          </w:p>
        </w:tc>
        <w:tc>
          <w:tcPr>
            <w:tcW w:w="418" w:type="dxa"/>
            <w:vAlign w:val="center"/>
          </w:tcPr>
          <w:p w:rsidR="001372F5" w:rsidRPr="00C23F66" w:rsidRDefault="001372F5" w:rsidP="009B3F10">
            <w:pPr>
              <w:jc w:val="right"/>
              <w:rPr>
                <w:color w:val="FF0000"/>
                <w:sz w:val="20"/>
                <w:szCs w:val="20"/>
              </w:rPr>
            </w:pPr>
          </w:p>
        </w:tc>
        <w:tc>
          <w:tcPr>
            <w:tcW w:w="385" w:type="dxa"/>
            <w:vAlign w:val="center"/>
          </w:tcPr>
          <w:p w:rsidR="001372F5" w:rsidRPr="00C23F66" w:rsidRDefault="001372F5" w:rsidP="009B3F10">
            <w:pPr>
              <w:jc w:val="right"/>
              <w:rPr>
                <w:color w:val="FF0000"/>
                <w:sz w:val="20"/>
                <w:szCs w:val="20"/>
              </w:rPr>
            </w:pPr>
          </w:p>
        </w:tc>
        <w:tc>
          <w:tcPr>
            <w:tcW w:w="472" w:type="dxa"/>
            <w:vAlign w:val="center"/>
          </w:tcPr>
          <w:p w:rsidR="001372F5" w:rsidRPr="00C23F66" w:rsidRDefault="001372F5" w:rsidP="009B3F10">
            <w:pPr>
              <w:jc w:val="right"/>
              <w:rPr>
                <w:color w:val="FF0000"/>
                <w:sz w:val="20"/>
                <w:szCs w:val="20"/>
              </w:rPr>
            </w:pPr>
          </w:p>
        </w:tc>
        <w:tc>
          <w:tcPr>
            <w:tcW w:w="432" w:type="dxa"/>
            <w:vAlign w:val="center"/>
          </w:tcPr>
          <w:p w:rsidR="001372F5" w:rsidRPr="00C23F66" w:rsidRDefault="001372F5" w:rsidP="009B3F10">
            <w:pPr>
              <w:jc w:val="right"/>
              <w:rPr>
                <w:color w:val="FF0000"/>
                <w:sz w:val="20"/>
                <w:szCs w:val="20"/>
              </w:rPr>
            </w:pPr>
          </w:p>
        </w:tc>
        <w:tc>
          <w:tcPr>
            <w:tcW w:w="340" w:type="dxa"/>
            <w:vAlign w:val="center"/>
          </w:tcPr>
          <w:p w:rsidR="001372F5" w:rsidRPr="00C23F66" w:rsidRDefault="001372F5" w:rsidP="009B3F10">
            <w:pPr>
              <w:jc w:val="right"/>
              <w:rPr>
                <w:color w:val="FF0000"/>
                <w:sz w:val="20"/>
                <w:szCs w:val="20"/>
              </w:rPr>
            </w:pPr>
          </w:p>
        </w:tc>
      </w:tr>
      <w:tr w:rsidR="001372F5" w:rsidRPr="00C23F66" w:rsidTr="00F2787C">
        <w:trPr>
          <w:trHeight w:val="277"/>
        </w:trPr>
        <w:tc>
          <w:tcPr>
            <w:tcW w:w="568" w:type="dxa"/>
            <w:vAlign w:val="center"/>
          </w:tcPr>
          <w:p w:rsidR="001372F5" w:rsidRPr="00C23F66" w:rsidRDefault="001372F5" w:rsidP="00FE4BDD">
            <w:pPr>
              <w:jc w:val="center"/>
              <w:rPr>
                <w:color w:val="FF0000"/>
                <w:sz w:val="20"/>
                <w:szCs w:val="20"/>
              </w:rPr>
            </w:pPr>
          </w:p>
        </w:tc>
        <w:tc>
          <w:tcPr>
            <w:tcW w:w="851" w:type="dxa"/>
            <w:vAlign w:val="center"/>
          </w:tcPr>
          <w:p w:rsidR="001372F5" w:rsidRPr="00C23F66" w:rsidRDefault="001372F5" w:rsidP="00FE4BDD">
            <w:pPr>
              <w:jc w:val="center"/>
              <w:rPr>
                <w:color w:val="FF0000"/>
                <w:sz w:val="20"/>
                <w:szCs w:val="20"/>
              </w:rPr>
            </w:pPr>
          </w:p>
        </w:tc>
        <w:tc>
          <w:tcPr>
            <w:tcW w:w="709" w:type="dxa"/>
            <w:vAlign w:val="center"/>
          </w:tcPr>
          <w:p w:rsidR="001372F5" w:rsidRPr="001372F5" w:rsidRDefault="001372F5" w:rsidP="00FE4BDD">
            <w:pPr>
              <w:jc w:val="center"/>
              <w:rPr>
                <w:sz w:val="20"/>
                <w:szCs w:val="20"/>
              </w:rPr>
            </w:pPr>
            <w:r w:rsidRPr="001372F5">
              <w:rPr>
                <w:sz w:val="20"/>
                <w:szCs w:val="20"/>
              </w:rPr>
              <w:t>4270</w:t>
            </w:r>
          </w:p>
        </w:tc>
        <w:tc>
          <w:tcPr>
            <w:tcW w:w="850" w:type="dxa"/>
            <w:vAlign w:val="center"/>
          </w:tcPr>
          <w:p w:rsidR="001372F5" w:rsidRPr="001372F5" w:rsidRDefault="001372F5" w:rsidP="006433A6">
            <w:pPr>
              <w:jc w:val="right"/>
              <w:rPr>
                <w:sz w:val="20"/>
                <w:szCs w:val="20"/>
              </w:rPr>
            </w:pPr>
          </w:p>
        </w:tc>
        <w:tc>
          <w:tcPr>
            <w:tcW w:w="1134" w:type="dxa"/>
            <w:vAlign w:val="center"/>
          </w:tcPr>
          <w:p w:rsidR="001372F5" w:rsidRPr="001372F5" w:rsidRDefault="001372F5" w:rsidP="009B3F10">
            <w:pPr>
              <w:jc w:val="right"/>
              <w:rPr>
                <w:sz w:val="20"/>
                <w:szCs w:val="20"/>
              </w:rPr>
            </w:pPr>
          </w:p>
        </w:tc>
        <w:tc>
          <w:tcPr>
            <w:tcW w:w="709" w:type="dxa"/>
            <w:vAlign w:val="center"/>
          </w:tcPr>
          <w:p w:rsidR="001372F5" w:rsidRPr="001372F5" w:rsidRDefault="001372F5" w:rsidP="009B3F10">
            <w:pPr>
              <w:jc w:val="right"/>
              <w:rPr>
                <w:sz w:val="20"/>
                <w:szCs w:val="20"/>
              </w:rPr>
            </w:pPr>
          </w:p>
        </w:tc>
        <w:tc>
          <w:tcPr>
            <w:tcW w:w="850" w:type="dxa"/>
            <w:vAlign w:val="center"/>
          </w:tcPr>
          <w:p w:rsidR="001372F5" w:rsidRPr="001372F5" w:rsidRDefault="001372F5" w:rsidP="007D39E5">
            <w:pPr>
              <w:jc w:val="right"/>
              <w:rPr>
                <w:sz w:val="20"/>
                <w:szCs w:val="20"/>
              </w:rPr>
            </w:pPr>
            <w:r w:rsidRPr="001372F5">
              <w:rPr>
                <w:sz w:val="20"/>
                <w:szCs w:val="20"/>
              </w:rPr>
              <w:t>18 600</w:t>
            </w:r>
          </w:p>
        </w:tc>
        <w:tc>
          <w:tcPr>
            <w:tcW w:w="1027" w:type="dxa"/>
            <w:vAlign w:val="center"/>
          </w:tcPr>
          <w:p w:rsidR="001372F5" w:rsidRPr="001372F5" w:rsidRDefault="001372F5" w:rsidP="007D39E5">
            <w:pPr>
              <w:jc w:val="right"/>
              <w:rPr>
                <w:sz w:val="20"/>
                <w:szCs w:val="20"/>
              </w:rPr>
            </w:pPr>
            <w:r w:rsidRPr="001372F5">
              <w:rPr>
                <w:sz w:val="20"/>
                <w:szCs w:val="20"/>
              </w:rPr>
              <w:t>18 596,01</w:t>
            </w:r>
          </w:p>
        </w:tc>
        <w:tc>
          <w:tcPr>
            <w:tcW w:w="674" w:type="dxa"/>
            <w:vAlign w:val="center"/>
          </w:tcPr>
          <w:p w:rsidR="001372F5" w:rsidRPr="001372F5" w:rsidRDefault="001372F5" w:rsidP="007D39E5">
            <w:pPr>
              <w:jc w:val="right"/>
              <w:rPr>
                <w:sz w:val="20"/>
                <w:szCs w:val="20"/>
              </w:rPr>
            </w:pPr>
            <w:r w:rsidRPr="001372F5">
              <w:rPr>
                <w:sz w:val="20"/>
                <w:szCs w:val="20"/>
              </w:rPr>
              <w:t>99,98</w:t>
            </w:r>
          </w:p>
        </w:tc>
        <w:tc>
          <w:tcPr>
            <w:tcW w:w="859" w:type="dxa"/>
            <w:vAlign w:val="center"/>
          </w:tcPr>
          <w:p w:rsidR="001372F5" w:rsidRPr="001372F5" w:rsidRDefault="001372F5" w:rsidP="006A37FE">
            <w:pPr>
              <w:jc w:val="right"/>
              <w:rPr>
                <w:sz w:val="20"/>
                <w:szCs w:val="20"/>
              </w:rPr>
            </w:pPr>
            <w:r w:rsidRPr="001372F5">
              <w:rPr>
                <w:sz w:val="20"/>
                <w:szCs w:val="20"/>
              </w:rPr>
              <w:t>18 600</w:t>
            </w:r>
          </w:p>
        </w:tc>
        <w:tc>
          <w:tcPr>
            <w:tcW w:w="1018" w:type="dxa"/>
            <w:vAlign w:val="center"/>
          </w:tcPr>
          <w:p w:rsidR="001372F5" w:rsidRPr="001372F5" w:rsidRDefault="001372F5" w:rsidP="00FE35A5">
            <w:pPr>
              <w:jc w:val="right"/>
              <w:rPr>
                <w:sz w:val="20"/>
                <w:szCs w:val="20"/>
              </w:rPr>
            </w:pPr>
            <w:r w:rsidRPr="001372F5">
              <w:rPr>
                <w:sz w:val="20"/>
                <w:szCs w:val="20"/>
              </w:rPr>
              <w:t>18 596,01</w:t>
            </w:r>
          </w:p>
        </w:tc>
        <w:tc>
          <w:tcPr>
            <w:tcW w:w="685" w:type="dxa"/>
            <w:vAlign w:val="center"/>
          </w:tcPr>
          <w:p w:rsidR="001372F5" w:rsidRPr="001372F5" w:rsidRDefault="001372F5" w:rsidP="007D39E5">
            <w:pPr>
              <w:jc w:val="right"/>
              <w:rPr>
                <w:sz w:val="20"/>
                <w:szCs w:val="20"/>
              </w:rPr>
            </w:pPr>
            <w:r w:rsidRPr="001372F5">
              <w:rPr>
                <w:sz w:val="20"/>
                <w:szCs w:val="20"/>
              </w:rPr>
              <w:t>99,98</w:t>
            </w:r>
          </w:p>
        </w:tc>
        <w:tc>
          <w:tcPr>
            <w:tcW w:w="874" w:type="dxa"/>
            <w:vAlign w:val="center"/>
          </w:tcPr>
          <w:p w:rsidR="001372F5" w:rsidRPr="00C23F66" w:rsidRDefault="001372F5" w:rsidP="009B3F10">
            <w:pPr>
              <w:jc w:val="right"/>
              <w:rPr>
                <w:color w:val="FF0000"/>
                <w:sz w:val="20"/>
                <w:szCs w:val="20"/>
              </w:rPr>
            </w:pPr>
          </w:p>
        </w:tc>
        <w:tc>
          <w:tcPr>
            <w:tcW w:w="993" w:type="dxa"/>
            <w:vAlign w:val="center"/>
          </w:tcPr>
          <w:p w:rsidR="001372F5" w:rsidRPr="00C23F66" w:rsidRDefault="001372F5" w:rsidP="009B3F10">
            <w:pPr>
              <w:jc w:val="right"/>
              <w:rPr>
                <w:color w:val="FF0000"/>
                <w:sz w:val="20"/>
                <w:szCs w:val="20"/>
              </w:rPr>
            </w:pPr>
          </w:p>
        </w:tc>
        <w:tc>
          <w:tcPr>
            <w:tcW w:w="708" w:type="dxa"/>
            <w:vAlign w:val="center"/>
          </w:tcPr>
          <w:p w:rsidR="001372F5" w:rsidRPr="00C23F66" w:rsidRDefault="001372F5" w:rsidP="009B3F10">
            <w:pPr>
              <w:jc w:val="right"/>
              <w:rPr>
                <w:color w:val="FF0000"/>
                <w:sz w:val="20"/>
                <w:szCs w:val="20"/>
              </w:rPr>
            </w:pPr>
          </w:p>
        </w:tc>
        <w:tc>
          <w:tcPr>
            <w:tcW w:w="472" w:type="dxa"/>
            <w:vAlign w:val="center"/>
          </w:tcPr>
          <w:p w:rsidR="001372F5" w:rsidRPr="00C23F66" w:rsidRDefault="001372F5" w:rsidP="009B3F10">
            <w:pPr>
              <w:jc w:val="right"/>
              <w:rPr>
                <w:color w:val="FF0000"/>
                <w:sz w:val="20"/>
                <w:szCs w:val="20"/>
              </w:rPr>
            </w:pPr>
          </w:p>
        </w:tc>
        <w:tc>
          <w:tcPr>
            <w:tcW w:w="418" w:type="dxa"/>
            <w:vAlign w:val="center"/>
          </w:tcPr>
          <w:p w:rsidR="001372F5" w:rsidRPr="00C23F66" w:rsidRDefault="001372F5" w:rsidP="009B3F10">
            <w:pPr>
              <w:jc w:val="right"/>
              <w:rPr>
                <w:color w:val="FF0000"/>
                <w:sz w:val="20"/>
                <w:szCs w:val="20"/>
              </w:rPr>
            </w:pPr>
          </w:p>
        </w:tc>
        <w:tc>
          <w:tcPr>
            <w:tcW w:w="385" w:type="dxa"/>
            <w:vAlign w:val="center"/>
          </w:tcPr>
          <w:p w:rsidR="001372F5" w:rsidRPr="00C23F66" w:rsidRDefault="001372F5" w:rsidP="009B3F10">
            <w:pPr>
              <w:jc w:val="right"/>
              <w:rPr>
                <w:color w:val="FF0000"/>
                <w:sz w:val="20"/>
                <w:szCs w:val="20"/>
              </w:rPr>
            </w:pPr>
          </w:p>
        </w:tc>
        <w:tc>
          <w:tcPr>
            <w:tcW w:w="472" w:type="dxa"/>
            <w:vAlign w:val="center"/>
          </w:tcPr>
          <w:p w:rsidR="001372F5" w:rsidRPr="00C23F66" w:rsidRDefault="001372F5" w:rsidP="009B3F10">
            <w:pPr>
              <w:jc w:val="right"/>
              <w:rPr>
                <w:color w:val="FF0000"/>
                <w:sz w:val="20"/>
                <w:szCs w:val="20"/>
              </w:rPr>
            </w:pPr>
          </w:p>
        </w:tc>
        <w:tc>
          <w:tcPr>
            <w:tcW w:w="432" w:type="dxa"/>
            <w:vAlign w:val="center"/>
          </w:tcPr>
          <w:p w:rsidR="001372F5" w:rsidRPr="00C23F66" w:rsidRDefault="001372F5" w:rsidP="009B3F10">
            <w:pPr>
              <w:jc w:val="right"/>
              <w:rPr>
                <w:color w:val="FF0000"/>
                <w:sz w:val="20"/>
                <w:szCs w:val="20"/>
              </w:rPr>
            </w:pPr>
          </w:p>
        </w:tc>
        <w:tc>
          <w:tcPr>
            <w:tcW w:w="340" w:type="dxa"/>
            <w:vAlign w:val="center"/>
          </w:tcPr>
          <w:p w:rsidR="001372F5" w:rsidRPr="00C23F66" w:rsidRDefault="001372F5" w:rsidP="009B3F10">
            <w:pPr>
              <w:jc w:val="right"/>
              <w:rPr>
                <w:color w:val="FF0000"/>
                <w:sz w:val="20"/>
                <w:szCs w:val="20"/>
              </w:rPr>
            </w:pPr>
          </w:p>
        </w:tc>
      </w:tr>
      <w:tr w:rsidR="00C23F66" w:rsidRPr="00C23F66" w:rsidTr="00F2787C">
        <w:trPr>
          <w:trHeight w:val="277"/>
        </w:trPr>
        <w:tc>
          <w:tcPr>
            <w:tcW w:w="568" w:type="dxa"/>
            <w:vAlign w:val="center"/>
          </w:tcPr>
          <w:p w:rsidR="00025FD5" w:rsidRPr="00C23F66" w:rsidRDefault="00025FD5" w:rsidP="00FE4BDD">
            <w:pPr>
              <w:jc w:val="center"/>
              <w:rPr>
                <w:color w:val="FF0000"/>
                <w:sz w:val="20"/>
                <w:szCs w:val="20"/>
              </w:rPr>
            </w:pPr>
          </w:p>
        </w:tc>
        <w:tc>
          <w:tcPr>
            <w:tcW w:w="851" w:type="dxa"/>
            <w:vAlign w:val="center"/>
          </w:tcPr>
          <w:p w:rsidR="00025FD5" w:rsidRPr="00C23F66" w:rsidRDefault="00025FD5" w:rsidP="00FE4BDD">
            <w:pPr>
              <w:jc w:val="center"/>
              <w:rPr>
                <w:color w:val="FF0000"/>
                <w:sz w:val="20"/>
                <w:szCs w:val="20"/>
              </w:rPr>
            </w:pPr>
          </w:p>
        </w:tc>
        <w:tc>
          <w:tcPr>
            <w:tcW w:w="709" w:type="dxa"/>
            <w:vAlign w:val="center"/>
          </w:tcPr>
          <w:p w:rsidR="00025FD5" w:rsidRPr="001372F5" w:rsidRDefault="001372F5" w:rsidP="00FE4BDD">
            <w:pPr>
              <w:jc w:val="center"/>
              <w:rPr>
                <w:sz w:val="20"/>
                <w:szCs w:val="20"/>
              </w:rPr>
            </w:pPr>
            <w:r w:rsidRPr="001372F5">
              <w:rPr>
                <w:sz w:val="20"/>
                <w:szCs w:val="20"/>
              </w:rPr>
              <w:t>4300</w:t>
            </w:r>
          </w:p>
        </w:tc>
        <w:tc>
          <w:tcPr>
            <w:tcW w:w="850" w:type="dxa"/>
            <w:vAlign w:val="center"/>
          </w:tcPr>
          <w:p w:rsidR="00025FD5" w:rsidRPr="001372F5" w:rsidRDefault="00025FD5" w:rsidP="006433A6">
            <w:pPr>
              <w:jc w:val="right"/>
              <w:rPr>
                <w:sz w:val="20"/>
                <w:szCs w:val="20"/>
              </w:rPr>
            </w:pPr>
          </w:p>
        </w:tc>
        <w:tc>
          <w:tcPr>
            <w:tcW w:w="1134" w:type="dxa"/>
            <w:vAlign w:val="center"/>
          </w:tcPr>
          <w:p w:rsidR="00025FD5" w:rsidRPr="001372F5" w:rsidRDefault="00025FD5" w:rsidP="009B3F10">
            <w:pPr>
              <w:jc w:val="right"/>
              <w:rPr>
                <w:sz w:val="20"/>
                <w:szCs w:val="20"/>
              </w:rPr>
            </w:pPr>
          </w:p>
        </w:tc>
        <w:tc>
          <w:tcPr>
            <w:tcW w:w="709" w:type="dxa"/>
            <w:vAlign w:val="center"/>
          </w:tcPr>
          <w:p w:rsidR="00025FD5" w:rsidRPr="001372F5" w:rsidRDefault="00025FD5" w:rsidP="009B3F10">
            <w:pPr>
              <w:jc w:val="right"/>
              <w:rPr>
                <w:sz w:val="20"/>
                <w:szCs w:val="20"/>
              </w:rPr>
            </w:pPr>
          </w:p>
        </w:tc>
        <w:tc>
          <w:tcPr>
            <w:tcW w:w="850" w:type="dxa"/>
            <w:vAlign w:val="center"/>
          </w:tcPr>
          <w:p w:rsidR="00025FD5" w:rsidRPr="001372F5" w:rsidRDefault="001372F5" w:rsidP="007D39E5">
            <w:pPr>
              <w:jc w:val="right"/>
              <w:rPr>
                <w:sz w:val="20"/>
                <w:szCs w:val="20"/>
              </w:rPr>
            </w:pPr>
            <w:r w:rsidRPr="001372F5">
              <w:rPr>
                <w:sz w:val="20"/>
                <w:szCs w:val="20"/>
              </w:rPr>
              <w:t>6 860</w:t>
            </w:r>
          </w:p>
        </w:tc>
        <w:tc>
          <w:tcPr>
            <w:tcW w:w="1027" w:type="dxa"/>
            <w:vAlign w:val="center"/>
          </w:tcPr>
          <w:p w:rsidR="00025FD5" w:rsidRPr="001372F5" w:rsidRDefault="001372F5" w:rsidP="007D39E5">
            <w:pPr>
              <w:jc w:val="right"/>
              <w:rPr>
                <w:sz w:val="20"/>
                <w:szCs w:val="20"/>
              </w:rPr>
            </w:pPr>
            <w:r w:rsidRPr="001372F5">
              <w:rPr>
                <w:sz w:val="20"/>
                <w:szCs w:val="20"/>
              </w:rPr>
              <w:t>6 860,00</w:t>
            </w:r>
          </w:p>
        </w:tc>
        <w:tc>
          <w:tcPr>
            <w:tcW w:w="674" w:type="dxa"/>
            <w:vAlign w:val="center"/>
          </w:tcPr>
          <w:p w:rsidR="00025FD5" w:rsidRPr="001372F5" w:rsidRDefault="001372F5" w:rsidP="007D39E5">
            <w:pPr>
              <w:jc w:val="right"/>
              <w:rPr>
                <w:sz w:val="20"/>
                <w:szCs w:val="20"/>
              </w:rPr>
            </w:pPr>
            <w:r w:rsidRPr="001372F5">
              <w:rPr>
                <w:sz w:val="20"/>
                <w:szCs w:val="20"/>
              </w:rPr>
              <w:t>100,0</w:t>
            </w:r>
          </w:p>
        </w:tc>
        <w:tc>
          <w:tcPr>
            <w:tcW w:w="859" w:type="dxa"/>
            <w:vAlign w:val="center"/>
          </w:tcPr>
          <w:p w:rsidR="00025FD5" w:rsidRPr="001372F5" w:rsidRDefault="001372F5" w:rsidP="006A37FE">
            <w:pPr>
              <w:jc w:val="right"/>
              <w:rPr>
                <w:sz w:val="20"/>
                <w:szCs w:val="20"/>
              </w:rPr>
            </w:pPr>
            <w:r w:rsidRPr="001372F5">
              <w:rPr>
                <w:sz w:val="20"/>
                <w:szCs w:val="20"/>
              </w:rPr>
              <w:t>6 860</w:t>
            </w:r>
          </w:p>
        </w:tc>
        <w:tc>
          <w:tcPr>
            <w:tcW w:w="1018" w:type="dxa"/>
            <w:vAlign w:val="center"/>
          </w:tcPr>
          <w:p w:rsidR="00025FD5" w:rsidRPr="001372F5" w:rsidRDefault="001372F5" w:rsidP="00FE35A5">
            <w:pPr>
              <w:jc w:val="right"/>
              <w:rPr>
                <w:sz w:val="20"/>
                <w:szCs w:val="20"/>
              </w:rPr>
            </w:pPr>
            <w:r w:rsidRPr="001372F5">
              <w:rPr>
                <w:sz w:val="20"/>
                <w:szCs w:val="20"/>
              </w:rPr>
              <w:t>6 860,00</w:t>
            </w:r>
          </w:p>
        </w:tc>
        <w:tc>
          <w:tcPr>
            <w:tcW w:w="685" w:type="dxa"/>
            <w:vAlign w:val="center"/>
          </w:tcPr>
          <w:p w:rsidR="00025FD5" w:rsidRPr="001372F5" w:rsidRDefault="001372F5" w:rsidP="007D39E5">
            <w:pPr>
              <w:jc w:val="right"/>
              <w:rPr>
                <w:sz w:val="20"/>
                <w:szCs w:val="20"/>
              </w:rPr>
            </w:pPr>
            <w:r w:rsidRPr="001372F5">
              <w:rPr>
                <w:sz w:val="20"/>
                <w:szCs w:val="20"/>
              </w:rPr>
              <w:t>100,0</w:t>
            </w:r>
          </w:p>
        </w:tc>
        <w:tc>
          <w:tcPr>
            <w:tcW w:w="874" w:type="dxa"/>
            <w:vAlign w:val="center"/>
          </w:tcPr>
          <w:p w:rsidR="00025FD5" w:rsidRPr="00C23F66" w:rsidRDefault="00025FD5" w:rsidP="009B3F10">
            <w:pPr>
              <w:jc w:val="right"/>
              <w:rPr>
                <w:color w:val="FF0000"/>
                <w:sz w:val="20"/>
                <w:szCs w:val="20"/>
              </w:rPr>
            </w:pPr>
          </w:p>
        </w:tc>
        <w:tc>
          <w:tcPr>
            <w:tcW w:w="993" w:type="dxa"/>
            <w:vAlign w:val="center"/>
          </w:tcPr>
          <w:p w:rsidR="00025FD5" w:rsidRPr="00C23F66" w:rsidRDefault="00025FD5" w:rsidP="009B3F10">
            <w:pPr>
              <w:jc w:val="right"/>
              <w:rPr>
                <w:color w:val="FF0000"/>
                <w:sz w:val="20"/>
                <w:szCs w:val="20"/>
              </w:rPr>
            </w:pPr>
          </w:p>
        </w:tc>
        <w:tc>
          <w:tcPr>
            <w:tcW w:w="708" w:type="dxa"/>
            <w:vAlign w:val="center"/>
          </w:tcPr>
          <w:p w:rsidR="00025FD5" w:rsidRPr="00C23F66" w:rsidRDefault="00025FD5" w:rsidP="009B3F10">
            <w:pPr>
              <w:jc w:val="right"/>
              <w:rPr>
                <w:color w:val="FF0000"/>
                <w:sz w:val="20"/>
                <w:szCs w:val="20"/>
              </w:rPr>
            </w:pPr>
          </w:p>
        </w:tc>
        <w:tc>
          <w:tcPr>
            <w:tcW w:w="472" w:type="dxa"/>
            <w:vAlign w:val="center"/>
          </w:tcPr>
          <w:p w:rsidR="00025FD5" w:rsidRPr="00C23F66" w:rsidRDefault="00025FD5" w:rsidP="009B3F10">
            <w:pPr>
              <w:jc w:val="right"/>
              <w:rPr>
                <w:color w:val="FF0000"/>
                <w:sz w:val="20"/>
                <w:szCs w:val="20"/>
              </w:rPr>
            </w:pPr>
          </w:p>
        </w:tc>
        <w:tc>
          <w:tcPr>
            <w:tcW w:w="418" w:type="dxa"/>
            <w:vAlign w:val="center"/>
          </w:tcPr>
          <w:p w:rsidR="00025FD5" w:rsidRPr="00C23F66" w:rsidRDefault="00025FD5" w:rsidP="009B3F10">
            <w:pPr>
              <w:jc w:val="right"/>
              <w:rPr>
                <w:color w:val="FF0000"/>
                <w:sz w:val="20"/>
                <w:szCs w:val="20"/>
              </w:rPr>
            </w:pPr>
          </w:p>
        </w:tc>
        <w:tc>
          <w:tcPr>
            <w:tcW w:w="385" w:type="dxa"/>
            <w:vAlign w:val="center"/>
          </w:tcPr>
          <w:p w:rsidR="00025FD5" w:rsidRPr="00C23F66" w:rsidRDefault="00025FD5" w:rsidP="009B3F10">
            <w:pPr>
              <w:jc w:val="right"/>
              <w:rPr>
                <w:color w:val="FF0000"/>
                <w:sz w:val="20"/>
                <w:szCs w:val="20"/>
              </w:rPr>
            </w:pPr>
          </w:p>
        </w:tc>
        <w:tc>
          <w:tcPr>
            <w:tcW w:w="472" w:type="dxa"/>
            <w:vAlign w:val="center"/>
          </w:tcPr>
          <w:p w:rsidR="00025FD5" w:rsidRPr="00C23F66" w:rsidRDefault="00025FD5" w:rsidP="009B3F10">
            <w:pPr>
              <w:jc w:val="right"/>
              <w:rPr>
                <w:color w:val="FF0000"/>
                <w:sz w:val="20"/>
                <w:szCs w:val="20"/>
              </w:rPr>
            </w:pPr>
          </w:p>
        </w:tc>
        <w:tc>
          <w:tcPr>
            <w:tcW w:w="432" w:type="dxa"/>
            <w:vAlign w:val="center"/>
          </w:tcPr>
          <w:p w:rsidR="00025FD5" w:rsidRPr="00C23F66" w:rsidRDefault="00025FD5" w:rsidP="009B3F10">
            <w:pPr>
              <w:jc w:val="right"/>
              <w:rPr>
                <w:color w:val="FF0000"/>
                <w:sz w:val="20"/>
                <w:szCs w:val="20"/>
              </w:rPr>
            </w:pPr>
          </w:p>
        </w:tc>
        <w:tc>
          <w:tcPr>
            <w:tcW w:w="340" w:type="dxa"/>
            <w:vAlign w:val="center"/>
          </w:tcPr>
          <w:p w:rsidR="00025FD5" w:rsidRPr="00C23F66" w:rsidRDefault="00025FD5" w:rsidP="009B3F10">
            <w:pPr>
              <w:jc w:val="right"/>
              <w:rPr>
                <w:color w:val="FF0000"/>
                <w:sz w:val="20"/>
                <w:szCs w:val="20"/>
              </w:rPr>
            </w:pPr>
          </w:p>
        </w:tc>
      </w:tr>
      <w:tr w:rsidR="00AB69EB" w:rsidRPr="00C23F66" w:rsidTr="00F2787C">
        <w:trPr>
          <w:trHeight w:val="277"/>
        </w:trPr>
        <w:tc>
          <w:tcPr>
            <w:tcW w:w="568" w:type="dxa"/>
            <w:vAlign w:val="center"/>
          </w:tcPr>
          <w:p w:rsidR="00AB69EB" w:rsidRPr="00C41A2E" w:rsidRDefault="00AB69EB" w:rsidP="00FE4BDD">
            <w:pPr>
              <w:jc w:val="center"/>
              <w:rPr>
                <w:sz w:val="20"/>
                <w:szCs w:val="20"/>
              </w:rPr>
            </w:pPr>
            <w:r w:rsidRPr="00C41A2E">
              <w:rPr>
                <w:sz w:val="20"/>
                <w:szCs w:val="20"/>
              </w:rPr>
              <w:t>900</w:t>
            </w:r>
          </w:p>
        </w:tc>
        <w:tc>
          <w:tcPr>
            <w:tcW w:w="851" w:type="dxa"/>
            <w:vAlign w:val="center"/>
          </w:tcPr>
          <w:p w:rsidR="00AB69EB" w:rsidRPr="00C41A2E" w:rsidRDefault="00AB69EB" w:rsidP="00FE4BDD">
            <w:pPr>
              <w:jc w:val="center"/>
              <w:rPr>
                <w:sz w:val="20"/>
                <w:szCs w:val="20"/>
              </w:rPr>
            </w:pPr>
            <w:r w:rsidRPr="00C41A2E">
              <w:rPr>
                <w:sz w:val="20"/>
                <w:szCs w:val="20"/>
              </w:rPr>
              <w:t>90002</w:t>
            </w:r>
          </w:p>
        </w:tc>
        <w:tc>
          <w:tcPr>
            <w:tcW w:w="709" w:type="dxa"/>
            <w:vAlign w:val="center"/>
          </w:tcPr>
          <w:p w:rsidR="00AB69EB" w:rsidRPr="00C41A2E" w:rsidRDefault="00AB69EB" w:rsidP="00FE4BDD">
            <w:pPr>
              <w:jc w:val="center"/>
              <w:rPr>
                <w:sz w:val="20"/>
                <w:szCs w:val="20"/>
              </w:rPr>
            </w:pPr>
            <w:r w:rsidRPr="00C41A2E">
              <w:rPr>
                <w:sz w:val="20"/>
                <w:szCs w:val="20"/>
              </w:rPr>
              <w:t>2020</w:t>
            </w:r>
          </w:p>
        </w:tc>
        <w:tc>
          <w:tcPr>
            <w:tcW w:w="850" w:type="dxa"/>
            <w:vAlign w:val="center"/>
          </w:tcPr>
          <w:p w:rsidR="00AB69EB" w:rsidRPr="00C41A2E" w:rsidRDefault="00AB69EB" w:rsidP="006433A6">
            <w:pPr>
              <w:jc w:val="right"/>
              <w:rPr>
                <w:sz w:val="20"/>
                <w:szCs w:val="20"/>
              </w:rPr>
            </w:pPr>
            <w:r w:rsidRPr="00C41A2E">
              <w:rPr>
                <w:sz w:val="20"/>
                <w:szCs w:val="20"/>
              </w:rPr>
              <w:t>5 600</w:t>
            </w:r>
          </w:p>
        </w:tc>
        <w:tc>
          <w:tcPr>
            <w:tcW w:w="1134" w:type="dxa"/>
            <w:vAlign w:val="center"/>
          </w:tcPr>
          <w:p w:rsidR="00AB69EB" w:rsidRPr="00C41A2E" w:rsidRDefault="00AB69EB" w:rsidP="009B3F10">
            <w:pPr>
              <w:jc w:val="right"/>
              <w:rPr>
                <w:sz w:val="20"/>
                <w:szCs w:val="20"/>
              </w:rPr>
            </w:pPr>
            <w:r w:rsidRPr="00C41A2E">
              <w:rPr>
                <w:sz w:val="20"/>
                <w:szCs w:val="20"/>
              </w:rPr>
              <w:t>5 600,00</w:t>
            </w:r>
          </w:p>
        </w:tc>
        <w:tc>
          <w:tcPr>
            <w:tcW w:w="709" w:type="dxa"/>
            <w:vAlign w:val="center"/>
          </w:tcPr>
          <w:p w:rsidR="00AB69EB" w:rsidRPr="00C41A2E" w:rsidRDefault="00AB69EB" w:rsidP="009B3F10">
            <w:pPr>
              <w:jc w:val="right"/>
              <w:rPr>
                <w:sz w:val="20"/>
                <w:szCs w:val="20"/>
              </w:rPr>
            </w:pPr>
            <w:r w:rsidRPr="00C41A2E">
              <w:rPr>
                <w:sz w:val="20"/>
                <w:szCs w:val="20"/>
              </w:rPr>
              <w:t>100,0</w:t>
            </w:r>
          </w:p>
        </w:tc>
        <w:tc>
          <w:tcPr>
            <w:tcW w:w="850" w:type="dxa"/>
            <w:vAlign w:val="center"/>
          </w:tcPr>
          <w:p w:rsidR="00AB69EB" w:rsidRPr="00C41A2E" w:rsidRDefault="00AB69EB" w:rsidP="007D39E5">
            <w:pPr>
              <w:jc w:val="right"/>
              <w:rPr>
                <w:sz w:val="20"/>
                <w:szCs w:val="20"/>
              </w:rPr>
            </w:pPr>
          </w:p>
        </w:tc>
        <w:tc>
          <w:tcPr>
            <w:tcW w:w="1027" w:type="dxa"/>
            <w:vAlign w:val="center"/>
          </w:tcPr>
          <w:p w:rsidR="00AB69EB" w:rsidRPr="00C23F66" w:rsidRDefault="00AB69EB" w:rsidP="007D39E5">
            <w:pPr>
              <w:jc w:val="right"/>
              <w:rPr>
                <w:color w:val="FF0000"/>
                <w:sz w:val="20"/>
                <w:szCs w:val="20"/>
              </w:rPr>
            </w:pPr>
          </w:p>
        </w:tc>
        <w:tc>
          <w:tcPr>
            <w:tcW w:w="674" w:type="dxa"/>
            <w:vAlign w:val="center"/>
          </w:tcPr>
          <w:p w:rsidR="00AB69EB" w:rsidRPr="00C23F66" w:rsidRDefault="00AB69EB" w:rsidP="007D39E5">
            <w:pPr>
              <w:jc w:val="right"/>
              <w:rPr>
                <w:color w:val="FF0000"/>
                <w:sz w:val="20"/>
                <w:szCs w:val="20"/>
              </w:rPr>
            </w:pPr>
          </w:p>
        </w:tc>
        <w:tc>
          <w:tcPr>
            <w:tcW w:w="859" w:type="dxa"/>
            <w:vAlign w:val="center"/>
          </w:tcPr>
          <w:p w:rsidR="00AB69EB" w:rsidRPr="00C23F66" w:rsidRDefault="00AB69EB" w:rsidP="006A37FE">
            <w:pPr>
              <w:jc w:val="right"/>
              <w:rPr>
                <w:color w:val="FF0000"/>
                <w:sz w:val="20"/>
                <w:szCs w:val="20"/>
              </w:rPr>
            </w:pPr>
          </w:p>
        </w:tc>
        <w:tc>
          <w:tcPr>
            <w:tcW w:w="1018" w:type="dxa"/>
            <w:vAlign w:val="center"/>
          </w:tcPr>
          <w:p w:rsidR="00AB69EB" w:rsidRPr="00C23F66" w:rsidRDefault="00AB69EB" w:rsidP="00FE35A5">
            <w:pPr>
              <w:jc w:val="right"/>
              <w:rPr>
                <w:color w:val="FF0000"/>
                <w:sz w:val="20"/>
                <w:szCs w:val="20"/>
              </w:rPr>
            </w:pPr>
          </w:p>
        </w:tc>
        <w:tc>
          <w:tcPr>
            <w:tcW w:w="685" w:type="dxa"/>
            <w:vAlign w:val="center"/>
          </w:tcPr>
          <w:p w:rsidR="00AB69EB" w:rsidRPr="00C23F66" w:rsidRDefault="00AB69EB" w:rsidP="007D39E5">
            <w:pPr>
              <w:jc w:val="right"/>
              <w:rPr>
                <w:color w:val="FF0000"/>
                <w:sz w:val="20"/>
                <w:szCs w:val="20"/>
              </w:rPr>
            </w:pPr>
          </w:p>
        </w:tc>
        <w:tc>
          <w:tcPr>
            <w:tcW w:w="874" w:type="dxa"/>
            <w:vAlign w:val="center"/>
          </w:tcPr>
          <w:p w:rsidR="00AB69EB" w:rsidRPr="00C23F66" w:rsidRDefault="00AB69EB" w:rsidP="009B3F10">
            <w:pPr>
              <w:jc w:val="right"/>
              <w:rPr>
                <w:color w:val="FF0000"/>
                <w:sz w:val="20"/>
                <w:szCs w:val="20"/>
              </w:rPr>
            </w:pPr>
          </w:p>
        </w:tc>
        <w:tc>
          <w:tcPr>
            <w:tcW w:w="993" w:type="dxa"/>
            <w:vAlign w:val="center"/>
          </w:tcPr>
          <w:p w:rsidR="00AB69EB" w:rsidRPr="00C23F66" w:rsidRDefault="00AB69EB" w:rsidP="009B3F10">
            <w:pPr>
              <w:jc w:val="right"/>
              <w:rPr>
                <w:color w:val="FF0000"/>
                <w:sz w:val="20"/>
                <w:szCs w:val="20"/>
              </w:rPr>
            </w:pPr>
          </w:p>
        </w:tc>
        <w:tc>
          <w:tcPr>
            <w:tcW w:w="708" w:type="dxa"/>
            <w:vAlign w:val="center"/>
          </w:tcPr>
          <w:p w:rsidR="00AB69EB" w:rsidRPr="00C23F66" w:rsidRDefault="00AB69EB" w:rsidP="009B3F10">
            <w:pPr>
              <w:jc w:val="right"/>
              <w:rPr>
                <w:color w:val="FF0000"/>
                <w:sz w:val="20"/>
                <w:szCs w:val="20"/>
              </w:rPr>
            </w:pPr>
          </w:p>
        </w:tc>
        <w:tc>
          <w:tcPr>
            <w:tcW w:w="472" w:type="dxa"/>
            <w:vAlign w:val="center"/>
          </w:tcPr>
          <w:p w:rsidR="00AB69EB" w:rsidRPr="00C23F66" w:rsidRDefault="00AB69EB" w:rsidP="009B3F10">
            <w:pPr>
              <w:jc w:val="right"/>
              <w:rPr>
                <w:color w:val="FF0000"/>
                <w:sz w:val="20"/>
                <w:szCs w:val="20"/>
              </w:rPr>
            </w:pPr>
          </w:p>
        </w:tc>
        <w:tc>
          <w:tcPr>
            <w:tcW w:w="418" w:type="dxa"/>
            <w:vAlign w:val="center"/>
          </w:tcPr>
          <w:p w:rsidR="00AB69EB" w:rsidRPr="00C23F66" w:rsidRDefault="00AB69EB" w:rsidP="009B3F10">
            <w:pPr>
              <w:jc w:val="right"/>
              <w:rPr>
                <w:color w:val="FF0000"/>
                <w:sz w:val="20"/>
                <w:szCs w:val="20"/>
              </w:rPr>
            </w:pPr>
          </w:p>
        </w:tc>
        <w:tc>
          <w:tcPr>
            <w:tcW w:w="385" w:type="dxa"/>
            <w:vAlign w:val="center"/>
          </w:tcPr>
          <w:p w:rsidR="00AB69EB" w:rsidRPr="00C23F66" w:rsidRDefault="00AB69EB" w:rsidP="009B3F10">
            <w:pPr>
              <w:jc w:val="right"/>
              <w:rPr>
                <w:color w:val="FF0000"/>
                <w:sz w:val="20"/>
                <w:szCs w:val="20"/>
              </w:rPr>
            </w:pPr>
          </w:p>
        </w:tc>
        <w:tc>
          <w:tcPr>
            <w:tcW w:w="472" w:type="dxa"/>
            <w:vAlign w:val="center"/>
          </w:tcPr>
          <w:p w:rsidR="00AB69EB" w:rsidRPr="00C23F66" w:rsidRDefault="00AB69EB" w:rsidP="009B3F10">
            <w:pPr>
              <w:jc w:val="right"/>
              <w:rPr>
                <w:color w:val="FF0000"/>
                <w:sz w:val="20"/>
                <w:szCs w:val="20"/>
              </w:rPr>
            </w:pPr>
          </w:p>
        </w:tc>
        <w:tc>
          <w:tcPr>
            <w:tcW w:w="432" w:type="dxa"/>
            <w:vAlign w:val="center"/>
          </w:tcPr>
          <w:p w:rsidR="00AB69EB" w:rsidRPr="00C23F66" w:rsidRDefault="00AB69EB" w:rsidP="009B3F10">
            <w:pPr>
              <w:jc w:val="right"/>
              <w:rPr>
                <w:color w:val="FF0000"/>
                <w:sz w:val="20"/>
                <w:szCs w:val="20"/>
              </w:rPr>
            </w:pPr>
          </w:p>
        </w:tc>
        <w:tc>
          <w:tcPr>
            <w:tcW w:w="340" w:type="dxa"/>
            <w:vAlign w:val="center"/>
          </w:tcPr>
          <w:p w:rsidR="00AB69EB" w:rsidRPr="00C23F66" w:rsidRDefault="00AB69EB" w:rsidP="009B3F10">
            <w:pPr>
              <w:jc w:val="right"/>
              <w:rPr>
                <w:color w:val="FF0000"/>
                <w:sz w:val="20"/>
                <w:szCs w:val="20"/>
              </w:rPr>
            </w:pPr>
          </w:p>
        </w:tc>
      </w:tr>
      <w:tr w:rsidR="00AB69EB" w:rsidRPr="00C23F66" w:rsidTr="00F2787C">
        <w:trPr>
          <w:trHeight w:val="277"/>
        </w:trPr>
        <w:tc>
          <w:tcPr>
            <w:tcW w:w="568" w:type="dxa"/>
            <w:vAlign w:val="center"/>
          </w:tcPr>
          <w:p w:rsidR="00AB69EB" w:rsidRPr="00C23F66" w:rsidRDefault="00AB69EB" w:rsidP="00FE4BDD">
            <w:pPr>
              <w:jc w:val="center"/>
              <w:rPr>
                <w:color w:val="FF0000"/>
                <w:sz w:val="20"/>
                <w:szCs w:val="20"/>
              </w:rPr>
            </w:pPr>
          </w:p>
        </w:tc>
        <w:tc>
          <w:tcPr>
            <w:tcW w:w="851" w:type="dxa"/>
            <w:vAlign w:val="center"/>
          </w:tcPr>
          <w:p w:rsidR="00AB69EB" w:rsidRPr="00C23F66" w:rsidRDefault="00AB69EB" w:rsidP="00FE4BDD">
            <w:pPr>
              <w:jc w:val="center"/>
              <w:rPr>
                <w:color w:val="FF0000"/>
                <w:sz w:val="20"/>
                <w:szCs w:val="20"/>
              </w:rPr>
            </w:pPr>
          </w:p>
        </w:tc>
        <w:tc>
          <w:tcPr>
            <w:tcW w:w="709" w:type="dxa"/>
            <w:vAlign w:val="center"/>
          </w:tcPr>
          <w:p w:rsidR="00AB69EB" w:rsidRPr="00C41A2E" w:rsidRDefault="00AB69EB" w:rsidP="00FE4BDD">
            <w:pPr>
              <w:jc w:val="center"/>
              <w:rPr>
                <w:sz w:val="20"/>
                <w:szCs w:val="20"/>
              </w:rPr>
            </w:pPr>
            <w:r w:rsidRPr="00C41A2E">
              <w:rPr>
                <w:sz w:val="20"/>
                <w:szCs w:val="20"/>
              </w:rPr>
              <w:t>4300</w:t>
            </w:r>
          </w:p>
        </w:tc>
        <w:tc>
          <w:tcPr>
            <w:tcW w:w="850" w:type="dxa"/>
            <w:vAlign w:val="center"/>
          </w:tcPr>
          <w:p w:rsidR="00AB69EB" w:rsidRPr="00C41A2E" w:rsidRDefault="00AB69EB" w:rsidP="006433A6">
            <w:pPr>
              <w:jc w:val="right"/>
              <w:rPr>
                <w:sz w:val="20"/>
                <w:szCs w:val="20"/>
              </w:rPr>
            </w:pPr>
          </w:p>
        </w:tc>
        <w:tc>
          <w:tcPr>
            <w:tcW w:w="1134" w:type="dxa"/>
            <w:vAlign w:val="center"/>
          </w:tcPr>
          <w:p w:rsidR="00AB69EB" w:rsidRPr="00C41A2E" w:rsidRDefault="00AB69EB" w:rsidP="009B3F10">
            <w:pPr>
              <w:jc w:val="right"/>
              <w:rPr>
                <w:sz w:val="20"/>
                <w:szCs w:val="20"/>
              </w:rPr>
            </w:pPr>
          </w:p>
        </w:tc>
        <w:tc>
          <w:tcPr>
            <w:tcW w:w="709" w:type="dxa"/>
            <w:vAlign w:val="center"/>
          </w:tcPr>
          <w:p w:rsidR="00AB69EB" w:rsidRPr="00C41A2E" w:rsidRDefault="00AB69EB" w:rsidP="009B3F10">
            <w:pPr>
              <w:jc w:val="right"/>
              <w:rPr>
                <w:sz w:val="20"/>
                <w:szCs w:val="20"/>
              </w:rPr>
            </w:pPr>
          </w:p>
        </w:tc>
        <w:tc>
          <w:tcPr>
            <w:tcW w:w="850" w:type="dxa"/>
            <w:vAlign w:val="center"/>
          </w:tcPr>
          <w:p w:rsidR="00AB69EB" w:rsidRPr="00C41A2E" w:rsidRDefault="00C41A2E" w:rsidP="007D39E5">
            <w:pPr>
              <w:jc w:val="right"/>
              <w:rPr>
                <w:sz w:val="20"/>
                <w:szCs w:val="20"/>
              </w:rPr>
            </w:pPr>
            <w:r w:rsidRPr="00C41A2E">
              <w:rPr>
                <w:sz w:val="20"/>
                <w:szCs w:val="20"/>
              </w:rPr>
              <w:t>7 400</w:t>
            </w:r>
          </w:p>
        </w:tc>
        <w:tc>
          <w:tcPr>
            <w:tcW w:w="1027" w:type="dxa"/>
            <w:vAlign w:val="center"/>
          </w:tcPr>
          <w:p w:rsidR="00AB69EB" w:rsidRPr="00C41A2E" w:rsidRDefault="00C41A2E" w:rsidP="007D39E5">
            <w:pPr>
              <w:jc w:val="right"/>
              <w:rPr>
                <w:sz w:val="20"/>
                <w:szCs w:val="20"/>
              </w:rPr>
            </w:pPr>
            <w:r w:rsidRPr="00C41A2E">
              <w:rPr>
                <w:sz w:val="20"/>
                <w:szCs w:val="20"/>
              </w:rPr>
              <w:t>7 400,00</w:t>
            </w:r>
          </w:p>
        </w:tc>
        <w:tc>
          <w:tcPr>
            <w:tcW w:w="674" w:type="dxa"/>
            <w:vAlign w:val="center"/>
          </w:tcPr>
          <w:p w:rsidR="00AB69EB" w:rsidRPr="00C41A2E" w:rsidRDefault="00C41A2E" w:rsidP="007D39E5">
            <w:pPr>
              <w:jc w:val="right"/>
              <w:rPr>
                <w:sz w:val="20"/>
                <w:szCs w:val="20"/>
              </w:rPr>
            </w:pPr>
            <w:r w:rsidRPr="00C41A2E">
              <w:rPr>
                <w:sz w:val="20"/>
                <w:szCs w:val="20"/>
              </w:rPr>
              <w:t>100</w:t>
            </w:r>
          </w:p>
        </w:tc>
        <w:tc>
          <w:tcPr>
            <w:tcW w:w="859" w:type="dxa"/>
            <w:vAlign w:val="center"/>
          </w:tcPr>
          <w:p w:rsidR="00AB69EB" w:rsidRPr="00C41A2E" w:rsidRDefault="00C41A2E" w:rsidP="006A37FE">
            <w:pPr>
              <w:jc w:val="right"/>
              <w:rPr>
                <w:sz w:val="20"/>
                <w:szCs w:val="20"/>
              </w:rPr>
            </w:pPr>
            <w:r w:rsidRPr="00C41A2E">
              <w:rPr>
                <w:sz w:val="20"/>
                <w:szCs w:val="20"/>
              </w:rPr>
              <w:t>7 400</w:t>
            </w:r>
          </w:p>
        </w:tc>
        <w:tc>
          <w:tcPr>
            <w:tcW w:w="1018" w:type="dxa"/>
            <w:vAlign w:val="center"/>
          </w:tcPr>
          <w:p w:rsidR="00AB69EB" w:rsidRPr="00C41A2E" w:rsidRDefault="00C41A2E" w:rsidP="00FE35A5">
            <w:pPr>
              <w:jc w:val="right"/>
              <w:rPr>
                <w:sz w:val="20"/>
                <w:szCs w:val="20"/>
              </w:rPr>
            </w:pPr>
            <w:r w:rsidRPr="00C41A2E">
              <w:rPr>
                <w:sz w:val="20"/>
                <w:szCs w:val="20"/>
              </w:rPr>
              <w:t xml:space="preserve"> 7 400,00</w:t>
            </w:r>
          </w:p>
        </w:tc>
        <w:tc>
          <w:tcPr>
            <w:tcW w:w="685" w:type="dxa"/>
            <w:vAlign w:val="center"/>
          </w:tcPr>
          <w:p w:rsidR="00AB69EB" w:rsidRPr="00C41A2E" w:rsidRDefault="00C41A2E" w:rsidP="007D39E5">
            <w:pPr>
              <w:jc w:val="right"/>
              <w:rPr>
                <w:sz w:val="20"/>
                <w:szCs w:val="20"/>
              </w:rPr>
            </w:pPr>
            <w:r w:rsidRPr="00C41A2E">
              <w:rPr>
                <w:sz w:val="20"/>
                <w:szCs w:val="20"/>
              </w:rPr>
              <w:t>100</w:t>
            </w:r>
          </w:p>
        </w:tc>
        <w:tc>
          <w:tcPr>
            <w:tcW w:w="874" w:type="dxa"/>
            <w:vAlign w:val="center"/>
          </w:tcPr>
          <w:p w:rsidR="00AB69EB" w:rsidRPr="00C23F66" w:rsidRDefault="00AB69EB" w:rsidP="009B3F10">
            <w:pPr>
              <w:jc w:val="right"/>
              <w:rPr>
                <w:color w:val="FF0000"/>
                <w:sz w:val="20"/>
                <w:szCs w:val="20"/>
              </w:rPr>
            </w:pPr>
          </w:p>
        </w:tc>
        <w:tc>
          <w:tcPr>
            <w:tcW w:w="993" w:type="dxa"/>
            <w:vAlign w:val="center"/>
          </w:tcPr>
          <w:p w:rsidR="00AB69EB" w:rsidRPr="00C23F66" w:rsidRDefault="00AB69EB" w:rsidP="009B3F10">
            <w:pPr>
              <w:jc w:val="right"/>
              <w:rPr>
                <w:color w:val="FF0000"/>
                <w:sz w:val="20"/>
                <w:szCs w:val="20"/>
              </w:rPr>
            </w:pPr>
          </w:p>
        </w:tc>
        <w:tc>
          <w:tcPr>
            <w:tcW w:w="708" w:type="dxa"/>
            <w:vAlign w:val="center"/>
          </w:tcPr>
          <w:p w:rsidR="00AB69EB" w:rsidRPr="00C23F66" w:rsidRDefault="00AB69EB" w:rsidP="009B3F10">
            <w:pPr>
              <w:jc w:val="right"/>
              <w:rPr>
                <w:color w:val="FF0000"/>
                <w:sz w:val="20"/>
                <w:szCs w:val="20"/>
              </w:rPr>
            </w:pPr>
          </w:p>
        </w:tc>
        <w:tc>
          <w:tcPr>
            <w:tcW w:w="472" w:type="dxa"/>
            <w:vAlign w:val="center"/>
          </w:tcPr>
          <w:p w:rsidR="00AB69EB" w:rsidRPr="00C23F66" w:rsidRDefault="00AB69EB" w:rsidP="009B3F10">
            <w:pPr>
              <w:jc w:val="right"/>
              <w:rPr>
                <w:color w:val="FF0000"/>
                <w:sz w:val="20"/>
                <w:szCs w:val="20"/>
              </w:rPr>
            </w:pPr>
          </w:p>
        </w:tc>
        <w:tc>
          <w:tcPr>
            <w:tcW w:w="418" w:type="dxa"/>
            <w:vAlign w:val="center"/>
          </w:tcPr>
          <w:p w:rsidR="00AB69EB" w:rsidRPr="00C23F66" w:rsidRDefault="00AB69EB" w:rsidP="009B3F10">
            <w:pPr>
              <w:jc w:val="right"/>
              <w:rPr>
                <w:color w:val="FF0000"/>
                <w:sz w:val="20"/>
                <w:szCs w:val="20"/>
              </w:rPr>
            </w:pPr>
          </w:p>
        </w:tc>
        <w:tc>
          <w:tcPr>
            <w:tcW w:w="385" w:type="dxa"/>
            <w:vAlign w:val="center"/>
          </w:tcPr>
          <w:p w:rsidR="00AB69EB" w:rsidRPr="00C23F66" w:rsidRDefault="00AB69EB" w:rsidP="009B3F10">
            <w:pPr>
              <w:jc w:val="right"/>
              <w:rPr>
                <w:color w:val="FF0000"/>
                <w:sz w:val="20"/>
                <w:szCs w:val="20"/>
              </w:rPr>
            </w:pPr>
          </w:p>
        </w:tc>
        <w:tc>
          <w:tcPr>
            <w:tcW w:w="472" w:type="dxa"/>
            <w:vAlign w:val="center"/>
          </w:tcPr>
          <w:p w:rsidR="00AB69EB" w:rsidRPr="00C23F66" w:rsidRDefault="00AB69EB" w:rsidP="009B3F10">
            <w:pPr>
              <w:jc w:val="right"/>
              <w:rPr>
                <w:color w:val="FF0000"/>
                <w:sz w:val="20"/>
                <w:szCs w:val="20"/>
              </w:rPr>
            </w:pPr>
          </w:p>
        </w:tc>
        <w:tc>
          <w:tcPr>
            <w:tcW w:w="432" w:type="dxa"/>
            <w:vAlign w:val="center"/>
          </w:tcPr>
          <w:p w:rsidR="00AB69EB" w:rsidRPr="00C23F66" w:rsidRDefault="00AB69EB" w:rsidP="009B3F10">
            <w:pPr>
              <w:jc w:val="right"/>
              <w:rPr>
                <w:color w:val="FF0000"/>
                <w:sz w:val="20"/>
                <w:szCs w:val="20"/>
              </w:rPr>
            </w:pPr>
          </w:p>
        </w:tc>
        <w:tc>
          <w:tcPr>
            <w:tcW w:w="340" w:type="dxa"/>
            <w:vAlign w:val="center"/>
          </w:tcPr>
          <w:p w:rsidR="00AB69EB" w:rsidRPr="00C23F66" w:rsidRDefault="00AB69EB" w:rsidP="009B3F10">
            <w:pPr>
              <w:jc w:val="right"/>
              <w:rPr>
                <w:color w:val="FF0000"/>
                <w:sz w:val="20"/>
                <w:szCs w:val="20"/>
              </w:rPr>
            </w:pPr>
          </w:p>
        </w:tc>
      </w:tr>
      <w:tr w:rsidR="00C23F66" w:rsidRPr="00C23F66" w:rsidTr="00F2787C">
        <w:trPr>
          <w:trHeight w:val="412"/>
        </w:trPr>
        <w:tc>
          <w:tcPr>
            <w:tcW w:w="2128" w:type="dxa"/>
            <w:gridSpan w:val="3"/>
            <w:tcBorders>
              <w:top w:val="nil"/>
            </w:tcBorders>
            <w:shd w:val="clear" w:color="auto" w:fill="00FF00"/>
            <w:vAlign w:val="center"/>
          </w:tcPr>
          <w:p w:rsidR="009B1113" w:rsidRPr="00AC5D5E" w:rsidRDefault="009B1113" w:rsidP="00FE4BDD">
            <w:pPr>
              <w:jc w:val="center"/>
              <w:rPr>
                <w:b/>
                <w:sz w:val="28"/>
                <w:szCs w:val="28"/>
              </w:rPr>
            </w:pPr>
            <w:r w:rsidRPr="00AC5D5E">
              <w:rPr>
                <w:b/>
                <w:sz w:val="28"/>
                <w:szCs w:val="28"/>
              </w:rPr>
              <w:t>OGÓŁEM</w:t>
            </w:r>
          </w:p>
        </w:tc>
        <w:tc>
          <w:tcPr>
            <w:tcW w:w="850" w:type="dxa"/>
            <w:shd w:val="clear" w:color="auto" w:fill="00FF00"/>
            <w:vAlign w:val="center"/>
          </w:tcPr>
          <w:p w:rsidR="009B1113" w:rsidRPr="00AC5D5E" w:rsidRDefault="00AB69EB" w:rsidP="006433A6">
            <w:pPr>
              <w:jc w:val="right"/>
              <w:rPr>
                <w:b/>
                <w:sz w:val="20"/>
                <w:szCs w:val="20"/>
              </w:rPr>
            </w:pPr>
            <w:r w:rsidRPr="00AC5D5E">
              <w:rPr>
                <w:b/>
                <w:sz w:val="20"/>
                <w:szCs w:val="20"/>
              </w:rPr>
              <w:t>36 600</w:t>
            </w:r>
          </w:p>
        </w:tc>
        <w:tc>
          <w:tcPr>
            <w:tcW w:w="1134" w:type="dxa"/>
            <w:shd w:val="clear" w:color="auto" w:fill="00FF00"/>
            <w:vAlign w:val="center"/>
          </w:tcPr>
          <w:p w:rsidR="009B1113" w:rsidRPr="00AC5D5E" w:rsidRDefault="00AB69EB" w:rsidP="00AB69EB">
            <w:pPr>
              <w:jc w:val="right"/>
              <w:rPr>
                <w:b/>
                <w:sz w:val="20"/>
                <w:szCs w:val="20"/>
              </w:rPr>
            </w:pPr>
            <w:r w:rsidRPr="00AC5D5E">
              <w:rPr>
                <w:b/>
                <w:sz w:val="20"/>
                <w:szCs w:val="20"/>
              </w:rPr>
              <w:t>36 596,01</w:t>
            </w:r>
          </w:p>
        </w:tc>
        <w:tc>
          <w:tcPr>
            <w:tcW w:w="709" w:type="dxa"/>
            <w:shd w:val="clear" w:color="auto" w:fill="00FF00"/>
            <w:vAlign w:val="center"/>
          </w:tcPr>
          <w:p w:rsidR="009B1113" w:rsidRPr="00AC5D5E" w:rsidRDefault="00AB69EB" w:rsidP="009B3F10">
            <w:pPr>
              <w:jc w:val="right"/>
              <w:rPr>
                <w:b/>
                <w:sz w:val="20"/>
                <w:szCs w:val="20"/>
              </w:rPr>
            </w:pPr>
            <w:r w:rsidRPr="00AC5D5E">
              <w:rPr>
                <w:b/>
                <w:sz w:val="20"/>
                <w:szCs w:val="20"/>
              </w:rPr>
              <w:t>99,99</w:t>
            </w:r>
          </w:p>
        </w:tc>
        <w:tc>
          <w:tcPr>
            <w:tcW w:w="850" w:type="dxa"/>
            <w:shd w:val="clear" w:color="auto" w:fill="00FF00"/>
            <w:vAlign w:val="center"/>
          </w:tcPr>
          <w:p w:rsidR="009B1113" w:rsidRPr="00F2787C" w:rsidRDefault="001372F5" w:rsidP="009B3F10">
            <w:pPr>
              <w:jc w:val="right"/>
              <w:rPr>
                <w:b/>
                <w:sz w:val="20"/>
                <w:szCs w:val="20"/>
              </w:rPr>
            </w:pPr>
            <w:r w:rsidRPr="00F2787C">
              <w:rPr>
                <w:b/>
                <w:sz w:val="20"/>
                <w:szCs w:val="20"/>
              </w:rPr>
              <w:t>51 980</w:t>
            </w:r>
          </w:p>
        </w:tc>
        <w:tc>
          <w:tcPr>
            <w:tcW w:w="1027" w:type="dxa"/>
            <w:shd w:val="clear" w:color="auto" w:fill="00FF00"/>
            <w:vAlign w:val="center"/>
          </w:tcPr>
          <w:p w:rsidR="009B1113" w:rsidRPr="00F2787C" w:rsidRDefault="00F2787C" w:rsidP="009B3F10">
            <w:pPr>
              <w:jc w:val="right"/>
              <w:rPr>
                <w:b/>
                <w:sz w:val="20"/>
                <w:szCs w:val="20"/>
              </w:rPr>
            </w:pPr>
            <w:r>
              <w:rPr>
                <w:b/>
                <w:sz w:val="20"/>
                <w:szCs w:val="20"/>
              </w:rPr>
              <w:t>51 976,01</w:t>
            </w:r>
          </w:p>
        </w:tc>
        <w:tc>
          <w:tcPr>
            <w:tcW w:w="674" w:type="dxa"/>
            <w:shd w:val="clear" w:color="auto" w:fill="00FF00"/>
            <w:vAlign w:val="center"/>
          </w:tcPr>
          <w:p w:rsidR="009B1113" w:rsidRPr="00F2787C" w:rsidRDefault="00F2787C" w:rsidP="009B3F10">
            <w:pPr>
              <w:jc w:val="right"/>
              <w:rPr>
                <w:b/>
                <w:sz w:val="20"/>
                <w:szCs w:val="20"/>
              </w:rPr>
            </w:pPr>
            <w:r>
              <w:rPr>
                <w:b/>
                <w:sz w:val="20"/>
                <w:szCs w:val="20"/>
              </w:rPr>
              <w:t>99,99</w:t>
            </w:r>
          </w:p>
        </w:tc>
        <w:tc>
          <w:tcPr>
            <w:tcW w:w="859" w:type="dxa"/>
            <w:shd w:val="clear" w:color="auto" w:fill="00FF00"/>
            <w:vAlign w:val="center"/>
          </w:tcPr>
          <w:p w:rsidR="009B1113" w:rsidRPr="00F2787C" w:rsidRDefault="001372F5" w:rsidP="009B3F10">
            <w:pPr>
              <w:jc w:val="right"/>
              <w:rPr>
                <w:b/>
                <w:sz w:val="20"/>
                <w:szCs w:val="20"/>
              </w:rPr>
            </w:pPr>
            <w:r w:rsidRPr="00F2787C">
              <w:rPr>
                <w:b/>
                <w:sz w:val="20"/>
                <w:szCs w:val="20"/>
              </w:rPr>
              <w:t>51 980</w:t>
            </w:r>
          </w:p>
        </w:tc>
        <w:tc>
          <w:tcPr>
            <w:tcW w:w="1018" w:type="dxa"/>
            <w:shd w:val="clear" w:color="auto" w:fill="00FF00"/>
            <w:vAlign w:val="center"/>
          </w:tcPr>
          <w:p w:rsidR="009B1113" w:rsidRPr="00F2787C" w:rsidRDefault="00F2787C" w:rsidP="009B3F10">
            <w:pPr>
              <w:jc w:val="right"/>
              <w:rPr>
                <w:b/>
                <w:sz w:val="20"/>
                <w:szCs w:val="20"/>
              </w:rPr>
            </w:pPr>
            <w:r>
              <w:rPr>
                <w:b/>
                <w:sz w:val="20"/>
                <w:szCs w:val="20"/>
              </w:rPr>
              <w:t>51 976,01</w:t>
            </w:r>
          </w:p>
        </w:tc>
        <w:tc>
          <w:tcPr>
            <w:tcW w:w="685" w:type="dxa"/>
            <w:shd w:val="clear" w:color="auto" w:fill="00FF00"/>
            <w:vAlign w:val="center"/>
          </w:tcPr>
          <w:p w:rsidR="009B1113" w:rsidRPr="00F2787C" w:rsidRDefault="00F2787C" w:rsidP="009B3F10">
            <w:pPr>
              <w:jc w:val="right"/>
              <w:rPr>
                <w:b/>
                <w:sz w:val="20"/>
                <w:szCs w:val="20"/>
              </w:rPr>
            </w:pPr>
            <w:r>
              <w:rPr>
                <w:b/>
                <w:sz w:val="20"/>
                <w:szCs w:val="20"/>
              </w:rPr>
              <w:t>99,99</w:t>
            </w:r>
          </w:p>
        </w:tc>
        <w:tc>
          <w:tcPr>
            <w:tcW w:w="874" w:type="dxa"/>
            <w:shd w:val="clear" w:color="auto" w:fill="00FF00"/>
            <w:vAlign w:val="center"/>
          </w:tcPr>
          <w:p w:rsidR="009B1113" w:rsidRPr="00F2787C" w:rsidRDefault="00F2787C" w:rsidP="009B3F10">
            <w:pPr>
              <w:jc w:val="right"/>
              <w:rPr>
                <w:b/>
                <w:sz w:val="20"/>
                <w:szCs w:val="20"/>
              </w:rPr>
            </w:pPr>
            <w:r>
              <w:rPr>
                <w:b/>
                <w:sz w:val="20"/>
                <w:szCs w:val="20"/>
              </w:rPr>
              <w:t>11 620</w:t>
            </w:r>
            <w:r w:rsidR="00462D44" w:rsidRPr="00F2787C">
              <w:rPr>
                <w:b/>
                <w:sz w:val="20"/>
                <w:szCs w:val="20"/>
              </w:rPr>
              <w:t xml:space="preserve"> </w:t>
            </w:r>
          </w:p>
        </w:tc>
        <w:tc>
          <w:tcPr>
            <w:tcW w:w="993" w:type="dxa"/>
            <w:shd w:val="clear" w:color="auto" w:fill="00FF00"/>
            <w:vAlign w:val="center"/>
          </w:tcPr>
          <w:p w:rsidR="009B1113" w:rsidRPr="00F2787C" w:rsidRDefault="00F2787C" w:rsidP="009B3F10">
            <w:pPr>
              <w:jc w:val="right"/>
              <w:rPr>
                <w:b/>
                <w:sz w:val="20"/>
                <w:szCs w:val="20"/>
              </w:rPr>
            </w:pPr>
            <w:r>
              <w:rPr>
                <w:b/>
                <w:sz w:val="20"/>
                <w:szCs w:val="20"/>
              </w:rPr>
              <w:t>11 620,0</w:t>
            </w:r>
          </w:p>
        </w:tc>
        <w:tc>
          <w:tcPr>
            <w:tcW w:w="708" w:type="dxa"/>
            <w:shd w:val="clear" w:color="auto" w:fill="00FF00"/>
            <w:vAlign w:val="center"/>
          </w:tcPr>
          <w:p w:rsidR="009B1113" w:rsidRPr="00F2787C" w:rsidRDefault="00F2787C" w:rsidP="009B3F10">
            <w:pPr>
              <w:jc w:val="right"/>
              <w:rPr>
                <w:b/>
                <w:sz w:val="20"/>
                <w:szCs w:val="20"/>
              </w:rPr>
            </w:pPr>
            <w:r>
              <w:rPr>
                <w:b/>
                <w:sz w:val="20"/>
                <w:szCs w:val="20"/>
              </w:rPr>
              <w:t>100,0</w:t>
            </w:r>
          </w:p>
        </w:tc>
        <w:tc>
          <w:tcPr>
            <w:tcW w:w="472" w:type="dxa"/>
            <w:shd w:val="clear" w:color="auto" w:fill="00FF00"/>
            <w:vAlign w:val="center"/>
          </w:tcPr>
          <w:p w:rsidR="009B1113" w:rsidRPr="00F2787C" w:rsidRDefault="009B1113" w:rsidP="009B3F10">
            <w:pPr>
              <w:jc w:val="right"/>
              <w:rPr>
                <w:b/>
                <w:sz w:val="20"/>
                <w:szCs w:val="20"/>
              </w:rPr>
            </w:pPr>
          </w:p>
        </w:tc>
        <w:tc>
          <w:tcPr>
            <w:tcW w:w="418" w:type="dxa"/>
            <w:shd w:val="clear" w:color="auto" w:fill="00FF00"/>
            <w:vAlign w:val="center"/>
          </w:tcPr>
          <w:p w:rsidR="009B1113" w:rsidRPr="00C23F66" w:rsidRDefault="009B1113" w:rsidP="009B3F10">
            <w:pPr>
              <w:jc w:val="right"/>
              <w:rPr>
                <w:b/>
                <w:color w:val="FF0000"/>
                <w:sz w:val="20"/>
                <w:szCs w:val="20"/>
              </w:rPr>
            </w:pPr>
          </w:p>
        </w:tc>
        <w:tc>
          <w:tcPr>
            <w:tcW w:w="385" w:type="dxa"/>
            <w:shd w:val="clear" w:color="auto" w:fill="00FF00"/>
            <w:vAlign w:val="center"/>
          </w:tcPr>
          <w:p w:rsidR="009B1113" w:rsidRPr="00C23F66" w:rsidRDefault="009B1113" w:rsidP="009B3F10">
            <w:pPr>
              <w:jc w:val="right"/>
              <w:rPr>
                <w:b/>
                <w:color w:val="FF0000"/>
                <w:sz w:val="20"/>
                <w:szCs w:val="20"/>
              </w:rPr>
            </w:pPr>
          </w:p>
        </w:tc>
        <w:tc>
          <w:tcPr>
            <w:tcW w:w="472" w:type="dxa"/>
            <w:shd w:val="clear" w:color="auto" w:fill="00FF00"/>
            <w:vAlign w:val="center"/>
          </w:tcPr>
          <w:p w:rsidR="009B1113" w:rsidRPr="00C23F66" w:rsidRDefault="009B1113" w:rsidP="009B3F10">
            <w:pPr>
              <w:jc w:val="right"/>
              <w:rPr>
                <w:b/>
                <w:color w:val="FF0000"/>
                <w:sz w:val="20"/>
                <w:szCs w:val="20"/>
              </w:rPr>
            </w:pPr>
          </w:p>
        </w:tc>
        <w:tc>
          <w:tcPr>
            <w:tcW w:w="432" w:type="dxa"/>
            <w:shd w:val="clear" w:color="auto" w:fill="00FF00"/>
            <w:vAlign w:val="center"/>
          </w:tcPr>
          <w:p w:rsidR="009B1113" w:rsidRPr="00C23F66" w:rsidRDefault="009B1113" w:rsidP="009B3F10">
            <w:pPr>
              <w:jc w:val="right"/>
              <w:rPr>
                <w:b/>
                <w:color w:val="FF0000"/>
                <w:sz w:val="20"/>
                <w:szCs w:val="20"/>
              </w:rPr>
            </w:pPr>
          </w:p>
        </w:tc>
        <w:tc>
          <w:tcPr>
            <w:tcW w:w="340" w:type="dxa"/>
            <w:shd w:val="clear" w:color="auto" w:fill="00FF00"/>
            <w:vAlign w:val="center"/>
          </w:tcPr>
          <w:p w:rsidR="009B1113" w:rsidRPr="00C23F66" w:rsidRDefault="009B1113" w:rsidP="009B3F10">
            <w:pPr>
              <w:jc w:val="right"/>
              <w:rPr>
                <w:b/>
                <w:color w:val="FF0000"/>
                <w:sz w:val="20"/>
                <w:szCs w:val="20"/>
              </w:rPr>
            </w:pPr>
          </w:p>
        </w:tc>
      </w:tr>
    </w:tbl>
    <w:p w:rsidR="00732388" w:rsidRPr="00C23F66" w:rsidRDefault="00732388" w:rsidP="00E75907">
      <w:pPr>
        <w:pStyle w:val="Tekstpodstawowy21"/>
        <w:spacing w:line="360" w:lineRule="auto"/>
        <w:jc w:val="both"/>
        <w:rPr>
          <w:b w:val="0"/>
          <w:color w:val="FF0000"/>
          <w:sz w:val="24"/>
        </w:rPr>
      </w:pPr>
    </w:p>
    <w:p w:rsidR="00732388" w:rsidRPr="00C23F66" w:rsidRDefault="00732388" w:rsidP="00E75907">
      <w:pPr>
        <w:pStyle w:val="Tekstpodstawowy21"/>
        <w:spacing w:line="360" w:lineRule="auto"/>
        <w:jc w:val="both"/>
        <w:rPr>
          <w:b w:val="0"/>
          <w:color w:val="FF0000"/>
          <w:sz w:val="24"/>
        </w:rPr>
      </w:pPr>
    </w:p>
    <w:p w:rsidR="00732388" w:rsidRPr="00C23F66" w:rsidRDefault="00732388" w:rsidP="00E75907">
      <w:pPr>
        <w:pStyle w:val="Tekstpodstawowy21"/>
        <w:spacing w:line="360" w:lineRule="auto"/>
        <w:jc w:val="both"/>
        <w:rPr>
          <w:b w:val="0"/>
          <w:color w:val="FF0000"/>
          <w:sz w:val="24"/>
        </w:rPr>
      </w:pPr>
    </w:p>
    <w:p w:rsidR="00B06A25" w:rsidRPr="003564F9" w:rsidRDefault="0029591A" w:rsidP="00E75907">
      <w:pPr>
        <w:pStyle w:val="Tekstpodstawowy21"/>
        <w:spacing w:line="360" w:lineRule="auto"/>
        <w:jc w:val="both"/>
        <w:rPr>
          <w:b w:val="0"/>
          <w:sz w:val="24"/>
        </w:rPr>
      </w:pPr>
      <w:r w:rsidRPr="003564F9">
        <w:rPr>
          <w:b w:val="0"/>
          <w:sz w:val="24"/>
        </w:rPr>
        <w:t xml:space="preserve">Dochody i wydatki związane z realizacją zadań realizowanych na podstawie porozumień (umów) między jednostkami samorządu terytorialnego </w:t>
      </w:r>
      <w:r w:rsidR="00927541" w:rsidRPr="003564F9">
        <w:rPr>
          <w:b w:val="0"/>
          <w:sz w:val="24"/>
        </w:rPr>
        <w:br/>
      </w:r>
      <w:r w:rsidRPr="003564F9">
        <w:rPr>
          <w:b w:val="0"/>
          <w:sz w:val="24"/>
        </w:rPr>
        <w:t>w 201</w:t>
      </w:r>
      <w:r w:rsidR="003564F9" w:rsidRPr="003564F9">
        <w:rPr>
          <w:b w:val="0"/>
          <w:sz w:val="24"/>
        </w:rPr>
        <w:t>7</w:t>
      </w:r>
      <w:r w:rsidRPr="003564F9">
        <w:rPr>
          <w:b w:val="0"/>
          <w:sz w:val="24"/>
        </w:rPr>
        <w:t xml:space="preserve"> r. przedstawia tabela Nr 6</w:t>
      </w:r>
      <w:r w:rsidR="00E75907" w:rsidRPr="003564F9">
        <w:rPr>
          <w:b w:val="0"/>
          <w:sz w:val="24"/>
        </w:rPr>
        <w:t>.</w:t>
      </w:r>
    </w:p>
    <w:p w:rsidR="002412CC" w:rsidRPr="00C23F66" w:rsidRDefault="002412CC" w:rsidP="00E75907">
      <w:pPr>
        <w:pStyle w:val="Tekstpodstawowy21"/>
        <w:spacing w:line="360" w:lineRule="auto"/>
        <w:jc w:val="both"/>
        <w:rPr>
          <w:color w:val="FF0000"/>
        </w:rPr>
      </w:pPr>
    </w:p>
    <w:p w:rsidR="00B06A25" w:rsidRPr="00272EFC" w:rsidRDefault="00123633" w:rsidP="00407045">
      <w:pPr>
        <w:rPr>
          <w:b/>
        </w:rPr>
      </w:pPr>
      <w:r w:rsidRPr="00272EFC">
        <w:rPr>
          <w:b/>
        </w:rPr>
        <w:t>Tabela Nr 6</w:t>
      </w:r>
    </w:p>
    <w:p w:rsidR="00B06A25" w:rsidRPr="00C23F66" w:rsidRDefault="00B06A25" w:rsidP="00407045">
      <w:pPr>
        <w:rPr>
          <w:color w:val="FF0000"/>
        </w:rPr>
      </w:pPr>
    </w:p>
    <w:p w:rsidR="00B06A25" w:rsidRPr="00272EFC" w:rsidRDefault="00B06A25" w:rsidP="00407045">
      <w:pPr>
        <w:jc w:val="center"/>
        <w:rPr>
          <w:b/>
          <w:sz w:val="28"/>
          <w:szCs w:val="28"/>
        </w:rPr>
      </w:pPr>
      <w:r w:rsidRPr="00272EFC">
        <w:rPr>
          <w:b/>
          <w:sz w:val="28"/>
          <w:szCs w:val="28"/>
        </w:rPr>
        <w:t>DOCHODY I WYDATKI ZWIĄZANE Z RELIZACJĄ ZADAŃ REALIZOWANYCH NA PODSTAWIE POROZUMIEŃ (UMÓW) MIĘDZY JEDNOSTKAMI SAMORZĄDU TERYTORIALNEGO W 201</w:t>
      </w:r>
      <w:r w:rsidR="00272EFC" w:rsidRPr="00272EFC">
        <w:rPr>
          <w:b/>
          <w:sz w:val="28"/>
          <w:szCs w:val="28"/>
        </w:rPr>
        <w:t>7</w:t>
      </w:r>
      <w:r w:rsidRPr="00272EFC">
        <w:rPr>
          <w:b/>
          <w:sz w:val="28"/>
          <w:szCs w:val="28"/>
        </w:rPr>
        <w:t xml:space="preserve"> ROKU</w:t>
      </w:r>
    </w:p>
    <w:p w:rsidR="00B06A25" w:rsidRPr="00C23F66" w:rsidRDefault="00B06A25" w:rsidP="00407045">
      <w:pPr>
        <w:jc w:val="center"/>
        <w:rPr>
          <w:color w:val="FF0000"/>
          <w:sz w:val="28"/>
          <w:szCs w:val="28"/>
        </w:rPr>
      </w:pPr>
    </w:p>
    <w:p w:rsidR="00B06A25" w:rsidRPr="00C23F66" w:rsidRDefault="00B06A25" w:rsidP="00407045">
      <w:pPr>
        <w:jc w:val="center"/>
        <w:rPr>
          <w:color w:val="FF0000"/>
          <w:sz w:val="28"/>
          <w:szCs w:val="28"/>
        </w:rPr>
      </w:pPr>
    </w:p>
    <w:tbl>
      <w:tblPr>
        <w:tblW w:w="1526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
        <w:gridCol w:w="850"/>
        <w:gridCol w:w="709"/>
        <w:gridCol w:w="850"/>
        <w:gridCol w:w="851"/>
        <w:gridCol w:w="567"/>
        <w:gridCol w:w="992"/>
        <w:gridCol w:w="1134"/>
        <w:gridCol w:w="567"/>
        <w:gridCol w:w="851"/>
        <w:gridCol w:w="850"/>
        <w:gridCol w:w="567"/>
        <w:gridCol w:w="283"/>
        <w:gridCol w:w="284"/>
        <w:gridCol w:w="284"/>
        <w:gridCol w:w="850"/>
        <w:gridCol w:w="850"/>
        <w:gridCol w:w="567"/>
        <w:gridCol w:w="992"/>
        <w:gridCol w:w="1134"/>
        <w:gridCol w:w="567"/>
      </w:tblGrid>
      <w:tr w:rsidR="00C23F66" w:rsidRPr="00C23F66" w:rsidTr="00F82853">
        <w:tc>
          <w:tcPr>
            <w:tcW w:w="666" w:type="dxa"/>
            <w:vMerge w:val="restart"/>
            <w:shd w:val="clear" w:color="auto" w:fill="FFFF00"/>
            <w:vAlign w:val="center"/>
          </w:tcPr>
          <w:p w:rsidR="00B06A25" w:rsidRPr="00272EFC" w:rsidRDefault="00B06A25" w:rsidP="009B3F10">
            <w:pPr>
              <w:jc w:val="center"/>
              <w:rPr>
                <w:b/>
                <w:sz w:val="20"/>
                <w:szCs w:val="20"/>
              </w:rPr>
            </w:pPr>
            <w:r w:rsidRPr="00272EFC">
              <w:rPr>
                <w:b/>
                <w:sz w:val="20"/>
                <w:szCs w:val="20"/>
              </w:rPr>
              <w:t>Dział</w:t>
            </w:r>
          </w:p>
        </w:tc>
        <w:tc>
          <w:tcPr>
            <w:tcW w:w="850" w:type="dxa"/>
            <w:vMerge w:val="restart"/>
            <w:shd w:val="clear" w:color="auto" w:fill="FFFF00"/>
            <w:vAlign w:val="center"/>
          </w:tcPr>
          <w:p w:rsidR="00B06A25" w:rsidRPr="00272EFC" w:rsidRDefault="00B06A25" w:rsidP="009B3F10">
            <w:pPr>
              <w:jc w:val="center"/>
              <w:rPr>
                <w:b/>
                <w:sz w:val="20"/>
                <w:szCs w:val="20"/>
              </w:rPr>
            </w:pPr>
            <w:r w:rsidRPr="00272EFC">
              <w:rPr>
                <w:b/>
                <w:sz w:val="20"/>
                <w:szCs w:val="20"/>
              </w:rPr>
              <w:t>Rozdział</w:t>
            </w:r>
          </w:p>
        </w:tc>
        <w:tc>
          <w:tcPr>
            <w:tcW w:w="709" w:type="dxa"/>
            <w:vMerge w:val="restart"/>
            <w:shd w:val="clear" w:color="auto" w:fill="FFFF00"/>
            <w:vAlign w:val="center"/>
          </w:tcPr>
          <w:p w:rsidR="00B06A25" w:rsidRPr="00272EFC" w:rsidRDefault="00B06A25" w:rsidP="009B3F10">
            <w:pPr>
              <w:jc w:val="center"/>
              <w:rPr>
                <w:b/>
              </w:rPr>
            </w:pPr>
            <w:r w:rsidRPr="00272EFC">
              <w:rPr>
                <w:b/>
              </w:rPr>
              <w:t>§</w:t>
            </w:r>
          </w:p>
        </w:tc>
        <w:tc>
          <w:tcPr>
            <w:tcW w:w="2268" w:type="dxa"/>
            <w:gridSpan w:val="3"/>
            <w:vMerge w:val="restart"/>
            <w:shd w:val="clear" w:color="auto" w:fill="FFFF00"/>
            <w:vAlign w:val="center"/>
          </w:tcPr>
          <w:p w:rsidR="00B06A25" w:rsidRPr="00272EFC" w:rsidRDefault="00B06A25" w:rsidP="009B3F10">
            <w:pPr>
              <w:jc w:val="center"/>
              <w:rPr>
                <w:b/>
              </w:rPr>
            </w:pPr>
            <w:r w:rsidRPr="00272EFC">
              <w:rPr>
                <w:b/>
              </w:rPr>
              <w:t>Dotacje ogółem</w:t>
            </w:r>
          </w:p>
        </w:tc>
        <w:tc>
          <w:tcPr>
            <w:tcW w:w="2693" w:type="dxa"/>
            <w:gridSpan w:val="3"/>
            <w:vMerge w:val="restart"/>
            <w:shd w:val="clear" w:color="auto" w:fill="FFFF00"/>
            <w:vAlign w:val="center"/>
          </w:tcPr>
          <w:p w:rsidR="00B06A25" w:rsidRPr="00272EFC" w:rsidRDefault="00B06A25" w:rsidP="009B3F10">
            <w:pPr>
              <w:jc w:val="center"/>
              <w:rPr>
                <w:b/>
              </w:rPr>
            </w:pPr>
            <w:r w:rsidRPr="00272EFC">
              <w:rPr>
                <w:b/>
              </w:rPr>
              <w:t>Wydatki ogółem</w:t>
            </w:r>
          </w:p>
        </w:tc>
        <w:tc>
          <w:tcPr>
            <w:tcW w:w="8079" w:type="dxa"/>
            <w:gridSpan w:val="12"/>
            <w:shd w:val="clear" w:color="auto" w:fill="FFFF00"/>
            <w:vAlign w:val="center"/>
          </w:tcPr>
          <w:p w:rsidR="00B06A25" w:rsidRPr="00272EFC" w:rsidRDefault="002D6D4F" w:rsidP="009B3F10">
            <w:pPr>
              <w:jc w:val="center"/>
              <w:rPr>
                <w:b/>
              </w:rPr>
            </w:pPr>
            <w:r w:rsidRPr="00272EFC">
              <w:rPr>
                <w:b/>
              </w:rPr>
              <w:t>z</w:t>
            </w:r>
            <w:r w:rsidR="00B06A25" w:rsidRPr="00272EFC">
              <w:rPr>
                <w:b/>
              </w:rPr>
              <w:t xml:space="preserve"> tego:</w:t>
            </w:r>
          </w:p>
        </w:tc>
      </w:tr>
      <w:tr w:rsidR="00C23F66" w:rsidRPr="00C23F66" w:rsidTr="00F82853">
        <w:tc>
          <w:tcPr>
            <w:tcW w:w="666" w:type="dxa"/>
            <w:vMerge/>
            <w:shd w:val="clear" w:color="auto" w:fill="FFFF00"/>
            <w:vAlign w:val="center"/>
          </w:tcPr>
          <w:p w:rsidR="00B06A25" w:rsidRPr="00C23F66" w:rsidRDefault="00B06A25" w:rsidP="009B3F10">
            <w:pPr>
              <w:jc w:val="center"/>
              <w:rPr>
                <w:b/>
                <w:color w:val="FF0000"/>
              </w:rPr>
            </w:pPr>
          </w:p>
        </w:tc>
        <w:tc>
          <w:tcPr>
            <w:tcW w:w="850" w:type="dxa"/>
            <w:vMerge/>
            <w:shd w:val="clear" w:color="auto" w:fill="FFFF00"/>
            <w:vAlign w:val="center"/>
          </w:tcPr>
          <w:p w:rsidR="00B06A25" w:rsidRPr="00272EFC" w:rsidRDefault="00B06A25" w:rsidP="009B3F10">
            <w:pPr>
              <w:jc w:val="center"/>
              <w:rPr>
                <w:b/>
              </w:rPr>
            </w:pPr>
          </w:p>
        </w:tc>
        <w:tc>
          <w:tcPr>
            <w:tcW w:w="709" w:type="dxa"/>
            <w:vMerge/>
            <w:shd w:val="clear" w:color="auto" w:fill="FFFF00"/>
            <w:vAlign w:val="center"/>
          </w:tcPr>
          <w:p w:rsidR="00B06A25" w:rsidRPr="00272EFC" w:rsidRDefault="00B06A25" w:rsidP="009B3F10">
            <w:pPr>
              <w:jc w:val="center"/>
              <w:rPr>
                <w:b/>
              </w:rPr>
            </w:pPr>
          </w:p>
        </w:tc>
        <w:tc>
          <w:tcPr>
            <w:tcW w:w="2268" w:type="dxa"/>
            <w:gridSpan w:val="3"/>
            <w:vMerge/>
            <w:shd w:val="clear" w:color="auto" w:fill="FFFF00"/>
            <w:vAlign w:val="center"/>
          </w:tcPr>
          <w:p w:rsidR="00B06A25" w:rsidRPr="00272EFC" w:rsidRDefault="00B06A25" w:rsidP="009B3F10">
            <w:pPr>
              <w:jc w:val="center"/>
              <w:rPr>
                <w:b/>
              </w:rPr>
            </w:pPr>
          </w:p>
        </w:tc>
        <w:tc>
          <w:tcPr>
            <w:tcW w:w="2693" w:type="dxa"/>
            <w:gridSpan w:val="3"/>
            <w:vMerge/>
            <w:shd w:val="clear" w:color="auto" w:fill="FFFF00"/>
            <w:vAlign w:val="center"/>
          </w:tcPr>
          <w:p w:rsidR="00B06A25" w:rsidRPr="00272EFC" w:rsidRDefault="00B06A25" w:rsidP="009B3F10">
            <w:pPr>
              <w:jc w:val="center"/>
              <w:rPr>
                <w:b/>
              </w:rPr>
            </w:pPr>
          </w:p>
        </w:tc>
        <w:tc>
          <w:tcPr>
            <w:tcW w:w="2268" w:type="dxa"/>
            <w:gridSpan w:val="3"/>
            <w:vMerge w:val="restart"/>
            <w:shd w:val="clear" w:color="auto" w:fill="FFFF00"/>
            <w:vAlign w:val="center"/>
          </w:tcPr>
          <w:p w:rsidR="00B06A25" w:rsidRPr="00272EFC" w:rsidRDefault="00B06A25" w:rsidP="009B3F10">
            <w:pPr>
              <w:jc w:val="center"/>
              <w:rPr>
                <w:b/>
              </w:rPr>
            </w:pPr>
            <w:r w:rsidRPr="00272EFC">
              <w:rPr>
                <w:b/>
              </w:rPr>
              <w:t>Wydatki bieżące</w:t>
            </w:r>
          </w:p>
        </w:tc>
        <w:tc>
          <w:tcPr>
            <w:tcW w:w="3118" w:type="dxa"/>
            <w:gridSpan w:val="6"/>
            <w:shd w:val="clear" w:color="auto" w:fill="FFFF00"/>
            <w:vAlign w:val="center"/>
          </w:tcPr>
          <w:p w:rsidR="00B06A25" w:rsidRPr="00272EFC" w:rsidRDefault="00B06A25" w:rsidP="009B3F10">
            <w:pPr>
              <w:jc w:val="center"/>
              <w:rPr>
                <w:b/>
              </w:rPr>
            </w:pPr>
            <w:r w:rsidRPr="00272EFC">
              <w:rPr>
                <w:b/>
              </w:rPr>
              <w:t>w tym</w:t>
            </w:r>
          </w:p>
        </w:tc>
        <w:tc>
          <w:tcPr>
            <w:tcW w:w="2693" w:type="dxa"/>
            <w:gridSpan w:val="3"/>
            <w:vMerge w:val="restart"/>
            <w:shd w:val="clear" w:color="auto" w:fill="FFFF00"/>
            <w:vAlign w:val="center"/>
          </w:tcPr>
          <w:p w:rsidR="00B06A25" w:rsidRPr="00272EFC" w:rsidRDefault="00B06A25" w:rsidP="009B3F10">
            <w:pPr>
              <w:jc w:val="center"/>
              <w:rPr>
                <w:b/>
              </w:rPr>
            </w:pPr>
            <w:r w:rsidRPr="00272EFC">
              <w:rPr>
                <w:b/>
              </w:rPr>
              <w:t>Wydatki majątkowe</w:t>
            </w:r>
          </w:p>
        </w:tc>
      </w:tr>
      <w:tr w:rsidR="00C23F66" w:rsidRPr="00C23F66" w:rsidTr="00F82853">
        <w:trPr>
          <w:trHeight w:val="905"/>
        </w:trPr>
        <w:tc>
          <w:tcPr>
            <w:tcW w:w="666" w:type="dxa"/>
            <w:vMerge/>
            <w:shd w:val="clear" w:color="auto" w:fill="FFFF00"/>
            <w:vAlign w:val="center"/>
          </w:tcPr>
          <w:p w:rsidR="00B06A25" w:rsidRPr="00C23F66" w:rsidRDefault="00B06A25" w:rsidP="009B3F10">
            <w:pPr>
              <w:jc w:val="center"/>
              <w:rPr>
                <w:color w:val="FF0000"/>
                <w:sz w:val="28"/>
                <w:szCs w:val="28"/>
              </w:rPr>
            </w:pPr>
          </w:p>
        </w:tc>
        <w:tc>
          <w:tcPr>
            <w:tcW w:w="850" w:type="dxa"/>
            <w:vMerge/>
            <w:shd w:val="clear" w:color="auto" w:fill="FFFF00"/>
            <w:vAlign w:val="center"/>
          </w:tcPr>
          <w:p w:rsidR="00B06A25" w:rsidRPr="00272EFC" w:rsidRDefault="00B06A25" w:rsidP="009B3F10">
            <w:pPr>
              <w:jc w:val="center"/>
              <w:rPr>
                <w:sz w:val="28"/>
                <w:szCs w:val="28"/>
              </w:rPr>
            </w:pPr>
          </w:p>
        </w:tc>
        <w:tc>
          <w:tcPr>
            <w:tcW w:w="709" w:type="dxa"/>
            <w:vMerge/>
            <w:shd w:val="clear" w:color="auto" w:fill="FFFF00"/>
            <w:vAlign w:val="center"/>
          </w:tcPr>
          <w:p w:rsidR="00B06A25" w:rsidRPr="00272EFC" w:rsidRDefault="00B06A25" w:rsidP="009B3F10">
            <w:pPr>
              <w:jc w:val="center"/>
              <w:rPr>
                <w:sz w:val="28"/>
                <w:szCs w:val="28"/>
              </w:rPr>
            </w:pPr>
          </w:p>
        </w:tc>
        <w:tc>
          <w:tcPr>
            <w:tcW w:w="2268" w:type="dxa"/>
            <w:gridSpan w:val="3"/>
            <w:vMerge/>
            <w:shd w:val="clear" w:color="auto" w:fill="FFFF00"/>
            <w:vAlign w:val="center"/>
          </w:tcPr>
          <w:p w:rsidR="00B06A25" w:rsidRPr="00272EFC" w:rsidRDefault="00B06A25" w:rsidP="009B3F10">
            <w:pPr>
              <w:jc w:val="center"/>
              <w:rPr>
                <w:sz w:val="28"/>
                <w:szCs w:val="28"/>
              </w:rPr>
            </w:pPr>
          </w:p>
        </w:tc>
        <w:tc>
          <w:tcPr>
            <w:tcW w:w="2693" w:type="dxa"/>
            <w:gridSpan w:val="3"/>
            <w:vMerge/>
            <w:shd w:val="clear" w:color="auto" w:fill="FFFF00"/>
            <w:vAlign w:val="center"/>
          </w:tcPr>
          <w:p w:rsidR="00B06A25" w:rsidRPr="00272EFC" w:rsidRDefault="00B06A25" w:rsidP="009B3F10">
            <w:pPr>
              <w:jc w:val="center"/>
              <w:rPr>
                <w:sz w:val="28"/>
                <w:szCs w:val="28"/>
              </w:rPr>
            </w:pPr>
          </w:p>
        </w:tc>
        <w:tc>
          <w:tcPr>
            <w:tcW w:w="2268" w:type="dxa"/>
            <w:gridSpan w:val="3"/>
            <w:vMerge/>
            <w:shd w:val="clear" w:color="auto" w:fill="FFFF00"/>
            <w:vAlign w:val="center"/>
          </w:tcPr>
          <w:p w:rsidR="00B06A25" w:rsidRPr="00272EFC" w:rsidRDefault="00B06A25" w:rsidP="009B3F10">
            <w:pPr>
              <w:jc w:val="center"/>
              <w:rPr>
                <w:sz w:val="28"/>
                <w:szCs w:val="28"/>
              </w:rPr>
            </w:pPr>
          </w:p>
        </w:tc>
        <w:tc>
          <w:tcPr>
            <w:tcW w:w="851" w:type="dxa"/>
            <w:gridSpan w:val="3"/>
            <w:shd w:val="clear" w:color="auto" w:fill="FFFF00"/>
            <w:vAlign w:val="center"/>
          </w:tcPr>
          <w:p w:rsidR="00B06A25" w:rsidRPr="00272EFC" w:rsidRDefault="00B06A25" w:rsidP="009B3F10">
            <w:pPr>
              <w:jc w:val="center"/>
              <w:rPr>
                <w:b/>
                <w:sz w:val="16"/>
                <w:szCs w:val="16"/>
              </w:rPr>
            </w:pPr>
            <w:r w:rsidRPr="00272EFC">
              <w:rPr>
                <w:b/>
                <w:sz w:val="16"/>
                <w:szCs w:val="16"/>
              </w:rPr>
              <w:t>wynagrodzenia</w:t>
            </w:r>
          </w:p>
          <w:p w:rsidR="00B06A25" w:rsidRPr="00272EFC" w:rsidRDefault="00B06A25" w:rsidP="009B3F10">
            <w:pPr>
              <w:jc w:val="center"/>
              <w:rPr>
                <w:b/>
              </w:rPr>
            </w:pPr>
            <w:r w:rsidRPr="00272EFC">
              <w:rPr>
                <w:b/>
                <w:sz w:val="16"/>
                <w:szCs w:val="16"/>
              </w:rPr>
              <w:t>i pochodne od wynagrodzeń</w:t>
            </w:r>
          </w:p>
        </w:tc>
        <w:tc>
          <w:tcPr>
            <w:tcW w:w="2267" w:type="dxa"/>
            <w:gridSpan w:val="3"/>
            <w:shd w:val="clear" w:color="auto" w:fill="FFFF00"/>
            <w:vAlign w:val="center"/>
          </w:tcPr>
          <w:p w:rsidR="00B06A25" w:rsidRPr="00272EFC" w:rsidRDefault="00B06A25" w:rsidP="009B3F10">
            <w:pPr>
              <w:jc w:val="center"/>
              <w:rPr>
                <w:b/>
              </w:rPr>
            </w:pPr>
            <w:r w:rsidRPr="00272EFC">
              <w:rPr>
                <w:b/>
              </w:rPr>
              <w:t>dotacje</w:t>
            </w:r>
          </w:p>
        </w:tc>
        <w:tc>
          <w:tcPr>
            <w:tcW w:w="2693" w:type="dxa"/>
            <w:gridSpan w:val="3"/>
            <w:vMerge/>
            <w:shd w:val="clear" w:color="auto" w:fill="FFFF00"/>
            <w:vAlign w:val="center"/>
          </w:tcPr>
          <w:p w:rsidR="00B06A25" w:rsidRPr="00272EFC" w:rsidRDefault="00B06A25" w:rsidP="009B3F10">
            <w:pPr>
              <w:jc w:val="center"/>
              <w:rPr>
                <w:sz w:val="28"/>
                <w:szCs w:val="28"/>
              </w:rPr>
            </w:pPr>
          </w:p>
        </w:tc>
      </w:tr>
      <w:tr w:rsidR="00C23F66" w:rsidRPr="00C23F66" w:rsidTr="00F82853">
        <w:tc>
          <w:tcPr>
            <w:tcW w:w="666" w:type="dxa"/>
            <w:vMerge/>
            <w:shd w:val="clear" w:color="auto" w:fill="FFFF00"/>
            <w:vAlign w:val="center"/>
          </w:tcPr>
          <w:p w:rsidR="00B06A25" w:rsidRPr="00C23F66" w:rsidRDefault="00B06A25" w:rsidP="009B3F10">
            <w:pPr>
              <w:jc w:val="center"/>
              <w:rPr>
                <w:color w:val="FF0000"/>
                <w:sz w:val="28"/>
                <w:szCs w:val="28"/>
              </w:rPr>
            </w:pPr>
          </w:p>
        </w:tc>
        <w:tc>
          <w:tcPr>
            <w:tcW w:w="850" w:type="dxa"/>
            <w:vMerge/>
            <w:shd w:val="clear" w:color="auto" w:fill="FFFF00"/>
            <w:vAlign w:val="center"/>
          </w:tcPr>
          <w:p w:rsidR="00B06A25" w:rsidRPr="00272EFC" w:rsidRDefault="00B06A25" w:rsidP="009B3F10">
            <w:pPr>
              <w:jc w:val="center"/>
              <w:rPr>
                <w:sz w:val="28"/>
                <w:szCs w:val="28"/>
              </w:rPr>
            </w:pPr>
          </w:p>
        </w:tc>
        <w:tc>
          <w:tcPr>
            <w:tcW w:w="709" w:type="dxa"/>
            <w:vMerge/>
            <w:shd w:val="clear" w:color="auto" w:fill="FFFF00"/>
            <w:vAlign w:val="center"/>
          </w:tcPr>
          <w:p w:rsidR="00B06A25" w:rsidRPr="00272EFC" w:rsidRDefault="00B06A25" w:rsidP="009B3F10">
            <w:pPr>
              <w:jc w:val="center"/>
              <w:rPr>
                <w:sz w:val="28"/>
                <w:szCs w:val="28"/>
              </w:rPr>
            </w:pPr>
          </w:p>
        </w:tc>
        <w:tc>
          <w:tcPr>
            <w:tcW w:w="850" w:type="dxa"/>
            <w:shd w:val="clear" w:color="auto" w:fill="FFFF00"/>
            <w:vAlign w:val="center"/>
          </w:tcPr>
          <w:p w:rsidR="00B06A25" w:rsidRPr="00272EFC" w:rsidRDefault="00B06A25" w:rsidP="009B3F10">
            <w:pPr>
              <w:jc w:val="center"/>
              <w:rPr>
                <w:b/>
                <w:sz w:val="20"/>
                <w:szCs w:val="20"/>
              </w:rPr>
            </w:pPr>
            <w:r w:rsidRPr="00272EFC">
              <w:rPr>
                <w:b/>
                <w:sz w:val="20"/>
                <w:szCs w:val="20"/>
              </w:rPr>
              <w:t>Plan</w:t>
            </w:r>
          </w:p>
        </w:tc>
        <w:tc>
          <w:tcPr>
            <w:tcW w:w="851" w:type="dxa"/>
            <w:shd w:val="clear" w:color="auto" w:fill="FFFF00"/>
            <w:vAlign w:val="center"/>
          </w:tcPr>
          <w:p w:rsidR="00B06A25" w:rsidRPr="00272EFC" w:rsidRDefault="00B06A25" w:rsidP="009B3F10">
            <w:pPr>
              <w:jc w:val="center"/>
              <w:rPr>
                <w:b/>
                <w:sz w:val="20"/>
                <w:szCs w:val="20"/>
              </w:rPr>
            </w:pPr>
            <w:r w:rsidRPr="00272EFC">
              <w:rPr>
                <w:b/>
                <w:sz w:val="20"/>
                <w:szCs w:val="20"/>
              </w:rPr>
              <w:t>Wyk</w:t>
            </w:r>
          </w:p>
        </w:tc>
        <w:tc>
          <w:tcPr>
            <w:tcW w:w="567" w:type="dxa"/>
            <w:shd w:val="clear" w:color="auto" w:fill="FFFF00"/>
            <w:vAlign w:val="center"/>
          </w:tcPr>
          <w:p w:rsidR="00B06A25" w:rsidRPr="00272EFC" w:rsidRDefault="00B06A25" w:rsidP="009B3F10">
            <w:pPr>
              <w:jc w:val="center"/>
              <w:rPr>
                <w:b/>
                <w:sz w:val="20"/>
                <w:szCs w:val="20"/>
              </w:rPr>
            </w:pPr>
            <w:r w:rsidRPr="00272EFC">
              <w:rPr>
                <w:b/>
                <w:sz w:val="20"/>
                <w:szCs w:val="20"/>
              </w:rPr>
              <w:t>%</w:t>
            </w:r>
          </w:p>
        </w:tc>
        <w:tc>
          <w:tcPr>
            <w:tcW w:w="992" w:type="dxa"/>
            <w:shd w:val="clear" w:color="auto" w:fill="FFFF00"/>
            <w:vAlign w:val="center"/>
          </w:tcPr>
          <w:p w:rsidR="00B06A25" w:rsidRPr="00272EFC" w:rsidRDefault="00B06A25" w:rsidP="009B3F10">
            <w:pPr>
              <w:jc w:val="center"/>
              <w:rPr>
                <w:b/>
                <w:sz w:val="20"/>
                <w:szCs w:val="20"/>
              </w:rPr>
            </w:pPr>
            <w:r w:rsidRPr="00272EFC">
              <w:rPr>
                <w:b/>
                <w:sz w:val="20"/>
                <w:szCs w:val="20"/>
              </w:rPr>
              <w:t>Plan</w:t>
            </w:r>
          </w:p>
        </w:tc>
        <w:tc>
          <w:tcPr>
            <w:tcW w:w="1134" w:type="dxa"/>
            <w:shd w:val="clear" w:color="auto" w:fill="FFFF00"/>
            <w:vAlign w:val="center"/>
          </w:tcPr>
          <w:p w:rsidR="00B06A25" w:rsidRPr="00272EFC" w:rsidRDefault="00B06A25" w:rsidP="009B3F10">
            <w:pPr>
              <w:jc w:val="center"/>
              <w:rPr>
                <w:b/>
                <w:sz w:val="20"/>
                <w:szCs w:val="20"/>
              </w:rPr>
            </w:pPr>
            <w:r w:rsidRPr="00272EFC">
              <w:rPr>
                <w:b/>
                <w:sz w:val="20"/>
                <w:szCs w:val="20"/>
              </w:rPr>
              <w:t>Wyk</w:t>
            </w:r>
          </w:p>
        </w:tc>
        <w:tc>
          <w:tcPr>
            <w:tcW w:w="567" w:type="dxa"/>
            <w:shd w:val="clear" w:color="auto" w:fill="FFFF00"/>
            <w:vAlign w:val="center"/>
          </w:tcPr>
          <w:p w:rsidR="00B06A25" w:rsidRPr="00272EFC" w:rsidRDefault="00B06A25" w:rsidP="009B3F10">
            <w:pPr>
              <w:jc w:val="center"/>
              <w:rPr>
                <w:b/>
                <w:sz w:val="20"/>
                <w:szCs w:val="20"/>
              </w:rPr>
            </w:pPr>
            <w:r w:rsidRPr="00272EFC">
              <w:rPr>
                <w:b/>
                <w:sz w:val="20"/>
                <w:szCs w:val="20"/>
              </w:rPr>
              <w:t>%</w:t>
            </w:r>
          </w:p>
        </w:tc>
        <w:tc>
          <w:tcPr>
            <w:tcW w:w="851" w:type="dxa"/>
            <w:shd w:val="clear" w:color="auto" w:fill="FFFF00"/>
            <w:vAlign w:val="center"/>
          </w:tcPr>
          <w:p w:rsidR="00B06A25" w:rsidRPr="00272EFC" w:rsidRDefault="00B06A25" w:rsidP="009B3F10">
            <w:pPr>
              <w:jc w:val="center"/>
              <w:rPr>
                <w:b/>
                <w:sz w:val="20"/>
                <w:szCs w:val="20"/>
              </w:rPr>
            </w:pPr>
            <w:r w:rsidRPr="00272EFC">
              <w:rPr>
                <w:b/>
                <w:sz w:val="20"/>
                <w:szCs w:val="20"/>
              </w:rPr>
              <w:t>Plan</w:t>
            </w:r>
          </w:p>
        </w:tc>
        <w:tc>
          <w:tcPr>
            <w:tcW w:w="850" w:type="dxa"/>
            <w:shd w:val="clear" w:color="auto" w:fill="FFFF00"/>
            <w:vAlign w:val="center"/>
          </w:tcPr>
          <w:p w:rsidR="00B06A25" w:rsidRPr="00272EFC" w:rsidRDefault="00B06A25" w:rsidP="009B3F10">
            <w:pPr>
              <w:jc w:val="center"/>
              <w:rPr>
                <w:b/>
                <w:sz w:val="20"/>
                <w:szCs w:val="20"/>
              </w:rPr>
            </w:pPr>
            <w:r w:rsidRPr="00272EFC">
              <w:rPr>
                <w:b/>
                <w:sz w:val="20"/>
                <w:szCs w:val="20"/>
              </w:rPr>
              <w:t>Wyk</w:t>
            </w:r>
          </w:p>
        </w:tc>
        <w:tc>
          <w:tcPr>
            <w:tcW w:w="567" w:type="dxa"/>
            <w:shd w:val="clear" w:color="auto" w:fill="FFFF00"/>
            <w:vAlign w:val="center"/>
          </w:tcPr>
          <w:p w:rsidR="00B06A25" w:rsidRPr="00272EFC" w:rsidRDefault="00B06A25" w:rsidP="009B3F10">
            <w:pPr>
              <w:jc w:val="center"/>
              <w:rPr>
                <w:b/>
                <w:sz w:val="20"/>
                <w:szCs w:val="20"/>
              </w:rPr>
            </w:pPr>
            <w:r w:rsidRPr="00272EFC">
              <w:rPr>
                <w:b/>
                <w:sz w:val="20"/>
                <w:szCs w:val="20"/>
              </w:rPr>
              <w:t>%</w:t>
            </w:r>
          </w:p>
        </w:tc>
        <w:tc>
          <w:tcPr>
            <w:tcW w:w="283" w:type="dxa"/>
            <w:shd w:val="clear" w:color="auto" w:fill="FFFF00"/>
            <w:vAlign w:val="center"/>
          </w:tcPr>
          <w:p w:rsidR="00B06A25" w:rsidRPr="00272EFC" w:rsidRDefault="00B06A25" w:rsidP="009B3F10">
            <w:pPr>
              <w:jc w:val="center"/>
              <w:rPr>
                <w:b/>
                <w:sz w:val="16"/>
                <w:szCs w:val="16"/>
              </w:rPr>
            </w:pPr>
            <w:r w:rsidRPr="00272EFC">
              <w:rPr>
                <w:b/>
                <w:sz w:val="16"/>
                <w:szCs w:val="16"/>
              </w:rPr>
              <w:t>Plan</w:t>
            </w:r>
          </w:p>
        </w:tc>
        <w:tc>
          <w:tcPr>
            <w:tcW w:w="284" w:type="dxa"/>
            <w:shd w:val="clear" w:color="auto" w:fill="FFFF00"/>
            <w:vAlign w:val="center"/>
          </w:tcPr>
          <w:p w:rsidR="00B06A25" w:rsidRPr="00272EFC" w:rsidRDefault="00B06A25" w:rsidP="009B3F10">
            <w:pPr>
              <w:jc w:val="center"/>
              <w:rPr>
                <w:b/>
                <w:sz w:val="20"/>
                <w:szCs w:val="20"/>
              </w:rPr>
            </w:pPr>
            <w:r w:rsidRPr="00272EFC">
              <w:rPr>
                <w:b/>
                <w:sz w:val="20"/>
                <w:szCs w:val="20"/>
              </w:rPr>
              <w:t>Wyk</w:t>
            </w:r>
          </w:p>
        </w:tc>
        <w:tc>
          <w:tcPr>
            <w:tcW w:w="284" w:type="dxa"/>
            <w:shd w:val="clear" w:color="auto" w:fill="FFFF00"/>
            <w:vAlign w:val="center"/>
          </w:tcPr>
          <w:p w:rsidR="00B06A25" w:rsidRPr="00272EFC" w:rsidRDefault="00B06A25" w:rsidP="009B3F10">
            <w:pPr>
              <w:jc w:val="center"/>
              <w:rPr>
                <w:b/>
                <w:sz w:val="16"/>
                <w:szCs w:val="16"/>
              </w:rPr>
            </w:pPr>
            <w:r w:rsidRPr="00272EFC">
              <w:rPr>
                <w:b/>
                <w:sz w:val="16"/>
                <w:szCs w:val="16"/>
              </w:rPr>
              <w:t>%</w:t>
            </w:r>
          </w:p>
        </w:tc>
        <w:tc>
          <w:tcPr>
            <w:tcW w:w="850" w:type="dxa"/>
            <w:shd w:val="clear" w:color="auto" w:fill="FFFF00"/>
            <w:vAlign w:val="center"/>
          </w:tcPr>
          <w:p w:rsidR="00B06A25" w:rsidRPr="00272EFC" w:rsidRDefault="00B06A25" w:rsidP="009B3F10">
            <w:pPr>
              <w:jc w:val="center"/>
              <w:rPr>
                <w:b/>
                <w:sz w:val="20"/>
                <w:szCs w:val="20"/>
              </w:rPr>
            </w:pPr>
            <w:r w:rsidRPr="00272EFC">
              <w:rPr>
                <w:b/>
                <w:sz w:val="20"/>
                <w:szCs w:val="20"/>
              </w:rPr>
              <w:t>Plan</w:t>
            </w:r>
          </w:p>
        </w:tc>
        <w:tc>
          <w:tcPr>
            <w:tcW w:w="850" w:type="dxa"/>
            <w:shd w:val="clear" w:color="auto" w:fill="FFFF00"/>
            <w:vAlign w:val="center"/>
          </w:tcPr>
          <w:p w:rsidR="00B06A25" w:rsidRPr="00272EFC" w:rsidRDefault="00B06A25" w:rsidP="009B3F10">
            <w:pPr>
              <w:jc w:val="center"/>
              <w:rPr>
                <w:b/>
                <w:sz w:val="20"/>
                <w:szCs w:val="20"/>
              </w:rPr>
            </w:pPr>
            <w:r w:rsidRPr="00272EFC">
              <w:rPr>
                <w:b/>
                <w:sz w:val="20"/>
                <w:szCs w:val="20"/>
              </w:rPr>
              <w:t>Wyk</w:t>
            </w:r>
          </w:p>
        </w:tc>
        <w:tc>
          <w:tcPr>
            <w:tcW w:w="567" w:type="dxa"/>
            <w:shd w:val="clear" w:color="auto" w:fill="FFFF00"/>
            <w:vAlign w:val="center"/>
          </w:tcPr>
          <w:p w:rsidR="00B06A25" w:rsidRPr="00272EFC" w:rsidRDefault="00B06A25" w:rsidP="009B3F10">
            <w:pPr>
              <w:jc w:val="center"/>
              <w:rPr>
                <w:b/>
                <w:sz w:val="20"/>
                <w:szCs w:val="20"/>
              </w:rPr>
            </w:pPr>
            <w:r w:rsidRPr="00272EFC">
              <w:rPr>
                <w:b/>
                <w:sz w:val="20"/>
                <w:szCs w:val="20"/>
              </w:rPr>
              <w:t>%</w:t>
            </w:r>
          </w:p>
        </w:tc>
        <w:tc>
          <w:tcPr>
            <w:tcW w:w="992" w:type="dxa"/>
            <w:shd w:val="clear" w:color="auto" w:fill="FFFF00"/>
            <w:vAlign w:val="center"/>
          </w:tcPr>
          <w:p w:rsidR="00B06A25" w:rsidRPr="00272EFC" w:rsidRDefault="00B06A25" w:rsidP="009B3F10">
            <w:pPr>
              <w:jc w:val="center"/>
              <w:rPr>
                <w:b/>
                <w:sz w:val="20"/>
                <w:szCs w:val="20"/>
              </w:rPr>
            </w:pPr>
            <w:r w:rsidRPr="00272EFC">
              <w:rPr>
                <w:b/>
                <w:sz w:val="20"/>
                <w:szCs w:val="20"/>
              </w:rPr>
              <w:t>Plan</w:t>
            </w:r>
          </w:p>
        </w:tc>
        <w:tc>
          <w:tcPr>
            <w:tcW w:w="1134" w:type="dxa"/>
            <w:shd w:val="clear" w:color="auto" w:fill="FFFF00"/>
            <w:vAlign w:val="center"/>
          </w:tcPr>
          <w:p w:rsidR="00B06A25" w:rsidRPr="00272EFC" w:rsidRDefault="00B06A25" w:rsidP="009B3F10">
            <w:pPr>
              <w:jc w:val="center"/>
              <w:rPr>
                <w:b/>
                <w:sz w:val="20"/>
                <w:szCs w:val="20"/>
              </w:rPr>
            </w:pPr>
            <w:r w:rsidRPr="00272EFC">
              <w:rPr>
                <w:b/>
                <w:sz w:val="20"/>
                <w:szCs w:val="20"/>
              </w:rPr>
              <w:t>Wyk</w:t>
            </w:r>
          </w:p>
        </w:tc>
        <w:tc>
          <w:tcPr>
            <w:tcW w:w="567" w:type="dxa"/>
            <w:shd w:val="clear" w:color="auto" w:fill="FFFF00"/>
            <w:vAlign w:val="center"/>
          </w:tcPr>
          <w:p w:rsidR="00B06A25" w:rsidRPr="00272EFC" w:rsidRDefault="00B06A25" w:rsidP="009B3F10">
            <w:pPr>
              <w:jc w:val="center"/>
              <w:rPr>
                <w:b/>
                <w:sz w:val="20"/>
                <w:szCs w:val="20"/>
              </w:rPr>
            </w:pPr>
            <w:r w:rsidRPr="00272EFC">
              <w:rPr>
                <w:b/>
                <w:sz w:val="20"/>
                <w:szCs w:val="20"/>
              </w:rPr>
              <w:t>%</w:t>
            </w:r>
          </w:p>
        </w:tc>
      </w:tr>
      <w:tr w:rsidR="00C23F66" w:rsidRPr="00C23F66" w:rsidTr="00F82853">
        <w:tc>
          <w:tcPr>
            <w:tcW w:w="666" w:type="dxa"/>
          </w:tcPr>
          <w:p w:rsidR="00F55167" w:rsidRPr="00272EFC" w:rsidRDefault="00272EFC" w:rsidP="009B3F10">
            <w:pPr>
              <w:jc w:val="center"/>
              <w:rPr>
                <w:sz w:val="22"/>
                <w:szCs w:val="22"/>
              </w:rPr>
            </w:pPr>
            <w:r w:rsidRPr="00272EFC">
              <w:rPr>
                <w:sz w:val="22"/>
                <w:szCs w:val="22"/>
              </w:rPr>
              <w:t>600</w:t>
            </w:r>
          </w:p>
        </w:tc>
        <w:tc>
          <w:tcPr>
            <w:tcW w:w="850" w:type="dxa"/>
          </w:tcPr>
          <w:p w:rsidR="00F55167" w:rsidRPr="00272EFC" w:rsidRDefault="00F55167" w:rsidP="009B3F10">
            <w:pPr>
              <w:jc w:val="center"/>
              <w:rPr>
                <w:sz w:val="22"/>
                <w:szCs w:val="22"/>
              </w:rPr>
            </w:pPr>
            <w:r w:rsidRPr="00272EFC">
              <w:rPr>
                <w:sz w:val="22"/>
                <w:szCs w:val="22"/>
              </w:rPr>
              <w:t>60014</w:t>
            </w:r>
          </w:p>
        </w:tc>
        <w:tc>
          <w:tcPr>
            <w:tcW w:w="709" w:type="dxa"/>
          </w:tcPr>
          <w:p w:rsidR="00F55167" w:rsidRPr="00272EFC" w:rsidRDefault="00F55167" w:rsidP="009B3F10">
            <w:pPr>
              <w:jc w:val="center"/>
              <w:rPr>
                <w:sz w:val="22"/>
                <w:szCs w:val="22"/>
              </w:rPr>
            </w:pPr>
            <w:r w:rsidRPr="00272EFC">
              <w:rPr>
                <w:sz w:val="22"/>
                <w:szCs w:val="22"/>
              </w:rPr>
              <w:t>6300</w:t>
            </w:r>
          </w:p>
        </w:tc>
        <w:tc>
          <w:tcPr>
            <w:tcW w:w="850" w:type="dxa"/>
            <w:vAlign w:val="center"/>
          </w:tcPr>
          <w:p w:rsidR="00F55167" w:rsidRPr="00272EFC" w:rsidRDefault="00F55167" w:rsidP="009B3F10">
            <w:pPr>
              <w:jc w:val="right"/>
              <w:rPr>
                <w:sz w:val="20"/>
                <w:szCs w:val="20"/>
              </w:rPr>
            </w:pPr>
          </w:p>
        </w:tc>
        <w:tc>
          <w:tcPr>
            <w:tcW w:w="851" w:type="dxa"/>
            <w:vAlign w:val="center"/>
          </w:tcPr>
          <w:p w:rsidR="00F55167" w:rsidRPr="00272EFC" w:rsidRDefault="00F55167" w:rsidP="009B3F10">
            <w:pPr>
              <w:jc w:val="right"/>
              <w:rPr>
                <w:sz w:val="20"/>
                <w:szCs w:val="20"/>
              </w:rPr>
            </w:pPr>
          </w:p>
        </w:tc>
        <w:tc>
          <w:tcPr>
            <w:tcW w:w="567" w:type="dxa"/>
            <w:vAlign w:val="center"/>
          </w:tcPr>
          <w:p w:rsidR="00F55167" w:rsidRPr="00272EFC" w:rsidRDefault="00F55167" w:rsidP="009B3F10">
            <w:pPr>
              <w:jc w:val="right"/>
              <w:rPr>
                <w:sz w:val="20"/>
                <w:szCs w:val="20"/>
              </w:rPr>
            </w:pPr>
          </w:p>
        </w:tc>
        <w:tc>
          <w:tcPr>
            <w:tcW w:w="992" w:type="dxa"/>
            <w:vAlign w:val="center"/>
          </w:tcPr>
          <w:p w:rsidR="00F55167" w:rsidRPr="00272EFC" w:rsidRDefault="00272EFC" w:rsidP="009B3F10">
            <w:pPr>
              <w:jc w:val="right"/>
              <w:rPr>
                <w:sz w:val="20"/>
                <w:szCs w:val="20"/>
              </w:rPr>
            </w:pPr>
            <w:r w:rsidRPr="00272EFC">
              <w:rPr>
                <w:sz w:val="20"/>
                <w:szCs w:val="20"/>
              </w:rPr>
              <w:t>964 012</w:t>
            </w:r>
          </w:p>
        </w:tc>
        <w:tc>
          <w:tcPr>
            <w:tcW w:w="1134" w:type="dxa"/>
            <w:vAlign w:val="center"/>
          </w:tcPr>
          <w:p w:rsidR="00F55167" w:rsidRPr="00272EFC" w:rsidRDefault="00272EFC" w:rsidP="009B3F10">
            <w:pPr>
              <w:jc w:val="right"/>
              <w:rPr>
                <w:sz w:val="20"/>
                <w:szCs w:val="20"/>
              </w:rPr>
            </w:pPr>
            <w:r w:rsidRPr="00272EFC">
              <w:rPr>
                <w:sz w:val="20"/>
                <w:szCs w:val="20"/>
              </w:rPr>
              <w:t>964 012,00</w:t>
            </w:r>
          </w:p>
        </w:tc>
        <w:tc>
          <w:tcPr>
            <w:tcW w:w="567" w:type="dxa"/>
            <w:vAlign w:val="center"/>
          </w:tcPr>
          <w:p w:rsidR="00F55167" w:rsidRPr="00272EFC" w:rsidRDefault="00F55167" w:rsidP="009B3F10">
            <w:pPr>
              <w:jc w:val="right"/>
              <w:rPr>
                <w:sz w:val="20"/>
                <w:szCs w:val="20"/>
              </w:rPr>
            </w:pPr>
            <w:r w:rsidRPr="00272EFC">
              <w:rPr>
                <w:sz w:val="20"/>
                <w:szCs w:val="20"/>
              </w:rPr>
              <w:t>100</w:t>
            </w:r>
          </w:p>
        </w:tc>
        <w:tc>
          <w:tcPr>
            <w:tcW w:w="851" w:type="dxa"/>
            <w:vAlign w:val="center"/>
          </w:tcPr>
          <w:p w:rsidR="00F55167" w:rsidRPr="00272EFC" w:rsidRDefault="00F55167" w:rsidP="009B3F10">
            <w:pPr>
              <w:jc w:val="right"/>
              <w:rPr>
                <w:sz w:val="20"/>
                <w:szCs w:val="20"/>
              </w:rPr>
            </w:pPr>
          </w:p>
        </w:tc>
        <w:tc>
          <w:tcPr>
            <w:tcW w:w="850" w:type="dxa"/>
            <w:vAlign w:val="center"/>
          </w:tcPr>
          <w:p w:rsidR="00F55167" w:rsidRPr="00272EFC" w:rsidRDefault="00F55167" w:rsidP="009B3F10">
            <w:pPr>
              <w:jc w:val="right"/>
              <w:rPr>
                <w:sz w:val="20"/>
                <w:szCs w:val="20"/>
              </w:rPr>
            </w:pPr>
          </w:p>
        </w:tc>
        <w:tc>
          <w:tcPr>
            <w:tcW w:w="567" w:type="dxa"/>
            <w:vAlign w:val="center"/>
          </w:tcPr>
          <w:p w:rsidR="00F55167" w:rsidRPr="00272EFC" w:rsidRDefault="00F55167" w:rsidP="009B3F10">
            <w:pPr>
              <w:jc w:val="right"/>
              <w:rPr>
                <w:sz w:val="20"/>
                <w:szCs w:val="20"/>
              </w:rPr>
            </w:pPr>
          </w:p>
        </w:tc>
        <w:tc>
          <w:tcPr>
            <w:tcW w:w="283" w:type="dxa"/>
            <w:vAlign w:val="center"/>
          </w:tcPr>
          <w:p w:rsidR="00F55167" w:rsidRPr="00272EFC" w:rsidRDefault="00F55167" w:rsidP="009B3F10">
            <w:pPr>
              <w:jc w:val="right"/>
              <w:rPr>
                <w:sz w:val="20"/>
                <w:szCs w:val="20"/>
              </w:rPr>
            </w:pPr>
          </w:p>
        </w:tc>
        <w:tc>
          <w:tcPr>
            <w:tcW w:w="284" w:type="dxa"/>
            <w:vAlign w:val="center"/>
          </w:tcPr>
          <w:p w:rsidR="00F55167" w:rsidRPr="00272EFC" w:rsidRDefault="00F55167" w:rsidP="009B3F10">
            <w:pPr>
              <w:jc w:val="right"/>
              <w:rPr>
                <w:sz w:val="20"/>
                <w:szCs w:val="20"/>
              </w:rPr>
            </w:pPr>
          </w:p>
        </w:tc>
        <w:tc>
          <w:tcPr>
            <w:tcW w:w="284" w:type="dxa"/>
            <w:vAlign w:val="center"/>
          </w:tcPr>
          <w:p w:rsidR="00F55167" w:rsidRPr="00272EFC" w:rsidRDefault="00F55167" w:rsidP="009B3F10">
            <w:pPr>
              <w:jc w:val="right"/>
              <w:rPr>
                <w:sz w:val="20"/>
                <w:szCs w:val="20"/>
              </w:rPr>
            </w:pPr>
          </w:p>
        </w:tc>
        <w:tc>
          <w:tcPr>
            <w:tcW w:w="850" w:type="dxa"/>
            <w:vAlign w:val="center"/>
          </w:tcPr>
          <w:p w:rsidR="00F55167" w:rsidRPr="00272EFC" w:rsidRDefault="00F55167" w:rsidP="009B3F10">
            <w:pPr>
              <w:jc w:val="right"/>
              <w:rPr>
                <w:sz w:val="20"/>
                <w:szCs w:val="20"/>
              </w:rPr>
            </w:pPr>
          </w:p>
        </w:tc>
        <w:tc>
          <w:tcPr>
            <w:tcW w:w="850" w:type="dxa"/>
            <w:vAlign w:val="center"/>
          </w:tcPr>
          <w:p w:rsidR="00F55167" w:rsidRPr="00272EFC" w:rsidRDefault="00F55167" w:rsidP="009B3F10">
            <w:pPr>
              <w:jc w:val="right"/>
              <w:rPr>
                <w:sz w:val="20"/>
                <w:szCs w:val="20"/>
              </w:rPr>
            </w:pPr>
          </w:p>
        </w:tc>
        <w:tc>
          <w:tcPr>
            <w:tcW w:w="567" w:type="dxa"/>
            <w:vAlign w:val="center"/>
          </w:tcPr>
          <w:p w:rsidR="00F55167" w:rsidRPr="00272EFC" w:rsidRDefault="00F55167" w:rsidP="009B3F10">
            <w:pPr>
              <w:jc w:val="right"/>
              <w:rPr>
                <w:sz w:val="20"/>
                <w:szCs w:val="20"/>
              </w:rPr>
            </w:pPr>
          </w:p>
        </w:tc>
        <w:tc>
          <w:tcPr>
            <w:tcW w:w="992" w:type="dxa"/>
            <w:vAlign w:val="center"/>
          </w:tcPr>
          <w:p w:rsidR="00F55167" w:rsidRPr="00272EFC" w:rsidRDefault="00272EFC" w:rsidP="00F55167">
            <w:pPr>
              <w:jc w:val="right"/>
              <w:rPr>
                <w:sz w:val="20"/>
                <w:szCs w:val="20"/>
              </w:rPr>
            </w:pPr>
            <w:r w:rsidRPr="00272EFC">
              <w:rPr>
                <w:sz w:val="20"/>
                <w:szCs w:val="20"/>
              </w:rPr>
              <w:t>964 012</w:t>
            </w:r>
          </w:p>
        </w:tc>
        <w:tc>
          <w:tcPr>
            <w:tcW w:w="1134" w:type="dxa"/>
            <w:vAlign w:val="center"/>
          </w:tcPr>
          <w:p w:rsidR="00F55167" w:rsidRPr="00272EFC" w:rsidRDefault="00272EFC" w:rsidP="00F55167">
            <w:pPr>
              <w:jc w:val="right"/>
              <w:rPr>
                <w:sz w:val="20"/>
                <w:szCs w:val="20"/>
              </w:rPr>
            </w:pPr>
            <w:r w:rsidRPr="00272EFC">
              <w:rPr>
                <w:sz w:val="20"/>
                <w:szCs w:val="20"/>
              </w:rPr>
              <w:t>964 012,00</w:t>
            </w:r>
          </w:p>
        </w:tc>
        <w:tc>
          <w:tcPr>
            <w:tcW w:w="567" w:type="dxa"/>
            <w:vAlign w:val="center"/>
          </w:tcPr>
          <w:p w:rsidR="00F55167" w:rsidRPr="00272EFC" w:rsidRDefault="00F55167" w:rsidP="00F55167">
            <w:pPr>
              <w:jc w:val="right"/>
              <w:rPr>
                <w:sz w:val="20"/>
                <w:szCs w:val="20"/>
              </w:rPr>
            </w:pPr>
            <w:r w:rsidRPr="00272EFC">
              <w:rPr>
                <w:sz w:val="20"/>
                <w:szCs w:val="20"/>
              </w:rPr>
              <w:t>100</w:t>
            </w:r>
          </w:p>
        </w:tc>
      </w:tr>
      <w:tr w:rsidR="00C23F66" w:rsidRPr="00C23F66" w:rsidTr="00F82853">
        <w:tc>
          <w:tcPr>
            <w:tcW w:w="666" w:type="dxa"/>
          </w:tcPr>
          <w:p w:rsidR="00F55167" w:rsidRPr="00C23F66" w:rsidRDefault="00F55167" w:rsidP="009B3F10">
            <w:pPr>
              <w:jc w:val="center"/>
              <w:rPr>
                <w:color w:val="FF0000"/>
                <w:sz w:val="22"/>
                <w:szCs w:val="22"/>
              </w:rPr>
            </w:pPr>
          </w:p>
        </w:tc>
        <w:tc>
          <w:tcPr>
            <w:tcW w:w="850" w:type="dxa"/>
          </w:tcPr>
          <w:p w:rsidR="00F55167" w:rsidRPr="00272EFC" w:rsidRDefault="00EC2431" w:rsidP="00F55167">
            <w:pPr>
              <w:jc w:val="center"/>
              <w:rPr>
                <w:sz w:val="22"/>
                <w:szCs w:val="22"/>
              </w:rPr>
            </w:pPr>
            <w:r w:rsidRPr="00272EFC">
              <w:rPr>
                <w:sz w:val="22"/>
                <w:szCs w:val="22"/>
              </w:rPr>
              <w:t>60016</w:t>
            </w:r>
          </w:p>
        </w:tc>
        <w:tc>
          <w:tcPr>
            <w:tcW w:w="709" w:type="dxa"/>
          </w:tcPr>
          <w:p w:rsidR="00F55167" w:rsidRPr="00272EFC" w:rsidRDefault="00F55167" w:rsidP="00F55167">
            <w:pPr>
              <w:jc w:val="center"/>
              <w:rPr>
                <w:sz w:val="22"/>
                <w:szCs w:val="22"/>
              </w:rPr>
            </w:pPr>
            <w:r w:rsidRPr="00272EFC">
              <w:rPr>
                <w:sz w:val="22"/>
                <w:szCs w:val="22"/>
              </w:rPr>
              <w:t>6300</w:t>
            </w:r>
          </w:p>
        </w:tc>
        <w:tc>
          <w:tcPr>
            <w:tcW w:w="850" w:type="dxa"/>
            <w:vAlign w:val="center"/>
          </w:tcPr>
          <w:p w:rsidR="00F55167" w:rsidRPr="00F82853" w:rsidRDefault="00075CDA" w:rsidP="00272EFC">
            <w:pPr>
              <w:jc w:val="right"/>
              <w:rPr>
                <w:sz w:val="18"/>
                <w:szCs w:val="18"/>
              </w:rPr>
            </w:pPr>
            <w:r w:rsidRPr="00F82853">
              <w:rPr>
                <w:sz w:val="18"/>
                <w:szCs w:val="18"/>
              </w:rPr>
              <w:t>1</w:t>
            </w:r>
            <w:r w:rsidR="00272EFC" w:rsidRPr="00F82853">
              <w:rPr>
                <w:sz w:val="18"/>
                <w:szCs w:val="18"/>
              </w:rPr>
              <w:t>9</w:t>
            </w:r>
            <w:r w:rsidRPr="00F82853">
              <w:rPr>
                <w:sz w:val="18"/>
                <w:szCs w:val="18"/>
              </w:rPr>
              <w:t>5 000</w:t>
            </w:r>
          </w:p>
        </w:tc>
        <w:tc>
          <w:tcPr>
            <w:tcW w:w="851" w:type="dxa"/>
            <w:vAlign w:val="center"/>
          </w:tcPr>
          <w:p w:rsidR="00F55167" w:rsidRPr="00F82853" w:rsidRDefault="00075CDA" w:rsidP="009B3F10">
            <w:pPr>
              <w:jc w:val="right"/>
              <w:rPr>
                <w:sz w:val="18"/>
                <w:szCs w:val="18"/>
              </w:rPr>
            </w:pPr>
            <w:r w:rsidRPr="00F82853">
              <w:rPr>
                <w:sz w:val="18"/>
                <w:szCs w:val="18"/>
              </w:rPr>
              <w:t>1</w:t>
            </w:r>
            <w:r w:rsidR="00272EFC" w:rsidRPr="00F82853">
              <w:rPr>
                <w:sz w:val="18"/>
                <w:szCs w:val="18"/>
              </w:rPr>
              <w:t>9</w:t>
            </w:r>
            <w:r w:rsidRPr="00F82853">
              <w:rPr>
                <w:sz w:val="18"/>
                <w:szCs w:val="18"/>
              </w:rPr>
              <w:t>5 000</w:t>
            </w:r>
          </w:p>
        </w:tc>
        <w:tc>
          <w:tcPr>
            <w:tcW w:w="567" w:type="dxa"/>
            <w:vAlign w:val="center"/>
          </w:tcPr>
          <w:p w:rsidR="00F55167" w:rsidRPr="00272EFC" w:rsidRDefault="00EC2431" w:rsidP="009B3F10">
            <w:pPr>
              <w:jc w:val="right"/>
              <w:rPr>
                <w:sz w:val="20"/>
                <w:szCs w:val="20"/>
              </w:rPr>
            </w:pPr>
            <w:r w:rsidRPr="00272EFC">
              <w:rPr>
                <w:sz w:val="20"/>
                <w:szCs w:val="20"/>
              </w:rPr>
              <w:t>100</w:t>
            </w:r>
          </w:p>
        </w:tc>
        <w:tc>
          <w:tcPr>
            <w:tcW w:w="992" w:type="dxa"/>
            <w:vAlign w:val="center"/>
          </w:tcPr>
          <w:p w:rsidR="00F55167" w:rsidRPr="00272EFC" w:rsidRDefault="00F55167" w:rsidP="009B3F10">
            <w:pPr>
              <w:jc w:val="right"/>
              <w:rPr>
                <w:sz w:val="20"/>
                <w:szCs w:val="20"/>
              </w:rPr>
            </w:pPr>
          </w:p>
        </w:tc>
        <w:tc>
          <w:tcPr>
            <w:tcW w:w="1134" w:type="dxa"/>
            <w:vAlign w:val="center"/>
          </w:tcPr>
          <w:p w:rsidR="00F55167" w:rsidRPr="00272EFC" w:rsidRDefault="00F55167" w:rsidP="009B3F10">
            <w:pPr>
              <w:jc w:val="right"/>
              <w:rPr>
                <w:sz w:val="20"/>
                <w:szCs w:val="20"/>
              </w:rPr>
            </w:pPr>
          </w:p>
        </w:tc>
        <w:tc>
          <w:tcPr>
            <w:tcW w:w="567" w:type="dxa"/>
            <w:vAlign w:val="center"/>
          </w:tcPr>
          <w:p w:rsidR="00F55167" w:rsidRPr="00272EFC" w:rsidRDefault="00F55167" w:rsidP="009B3F10">
            <w:pPr>
              <w:jc w:val="right"/>
              <w:rPr>
                <w:sz w:val="20"/>
                <w:szCs w:val="20"/>
              </w:rPr>
            </w:pPr>
          </w:p>
        </w:tc>
        <w:tc>
          <w:tcPr>
            <w:tcW w:w="851" w:type="dxa"/>
            <w:vAlign w:val="center"/>
          </w:tcPr>
          <w:p w:rsidR="00F55167" w:rsidRPr="00272EFC" w:rsidRDefault="00F55167" w:rsidP="009B3F10">
            <w:pPr>
              <w:jc w:val="right"/>
              <w:rPr>
                <w:sz w:val="20"/>
                <w:szCs w:val="20"/>
              </w:rPr>
            </w:pPr>
          </w:p>
        </w:tc>
        <w:tc>
          <w:tcPr>
            <w:tcW w:w="850" w:type="dxa"/>
            <w:vAlign w:val="center"/>
          </w:tcPr>
          <w:p w:rsidR="00F55167" w:rsidRPr="00272EFC" w:rsidRDefault="00F55167" w:rsidP="009B3F10">
            <w:pPr>
              <w:jc w:val="right"/>
              <w:rPr>
                <w:sz w:val="20"/>
                <w:szCs w:val="20"/>
              </w:rPr>
            </w:pPr>
          </w:p>
        </w:tc>
        <w:tc>
          <w:tcPr>
            <w:tcW w:w="567" w:type="dxa"/>
            <w:vAlign w:val="center"/>
          </w:tcPr>
          <w:p w:rsidR="00F55167" w:rsidRPr="00272EFC" w:rsidRDefault="00F55167" w:rsidP="009B3F10">
            <w:pPr>
              <w:jc w:val="right"/>
              <w:rPr>
                <w:sz w:val="20"/>
                <w:szCs w:val="20"/>
              </w:rPr>
            </w:pPr>
          </w:p>
        </w:tc>
        <w:tc>
          <w:tcPr>
            <w:tcW w:w="283" w:type="dxa"/>
            <w:vAlign w:val="center"/>
          </w:tcPr>
          <w:p w:rsidR="00F55167" w:rsidRPr="00272EFC" w:rsidRDefault="00F55167" w:rsidP="009B3F10">
            <w:pPr>
              <w:jc w:val="right"/>
              <w:rPr>
                <w:sz w:val="20"/>
                <w:szCs w:val="20"/>
              </w:rPr>
            </w:pPr>
          </w:p>
        </w:tc>
        <w:tc>
          <w:tcPr>
            <w:tcW w:w="284" w:type="dxa"/>
            <w:vAlign w:val="center"/>
          </w:tcPr>
          <w:p w:rsidR="00F55167" w:rsidRPr="00272EFC" w:rsidRDefault="00F55167" w:rsidP="009B3F10">
            <w:pPr>
              <w:jc w:val="right"/>
              <w:rPr>
                <w:sz w:val="20"/>
                <w:szCs w:val="20"/>
              </w:rPr>
            </w:pPr>
          </w:p>
        </w:tc>
        <w:tc>
          <w:tcPr>
            <w:tcW w:w="284" w:type="dxa"/>
            <w:vAlign w:val="center"/>
          </w:tcPr>
          <w:p w:rsidR="00F55167" w:rsidRPr="00272EFC" w:rsidRDefault="00F55167" w:rsidP="009B3F10">
            <w:pPr>
              <w:jc w:val="right"/>
              <w:rPr>
                <w:sz w:val="20"/>
                <w:szCs w:val="20"/>
              </w:rPr>
            </w:pPr>
          </w:p>
        </w:tc>
        <w:tc>
          <w:tcPr>
            <w:tcW w:w="850" w:type="dxa"/>
            <w:vAlign w:val="center"/>
          </w:tcPr>
          <w:p w:rsidR="00F55167" w:rsidRPr="00272EFC" w:rsidRDefault="00F55167" w:rsidP="009B3F10">
            <w:pPr>
              <w:jc w:val="right"/>
              <w:rPr>
                <w:sz w:val="20"/>
                <w:szCs w:val="20"/>
              </w:rPr>
            </w:pPr>
          </w:p>
        </w:tc>
        <w:tc>
          <w:tcPr>
            <w:tcW w:w="850" w:type="dxa"/>
            <w:vAlign w:val="center"/>
          </w:tcPr>
          <w:p w:rsidR="00F55167" w:rsidRPr="00272EFC" w:rsidRDefault="00F55167" w:rsidP="009B3F10">
            <w:pPr>
              <w:jc w:val="right"/>
              <w:rPr>
                <w:sz w:val="20"/>
                <w:szCs w:val="20"/>
              </w:rPr>
            </w:pPr>
          </w:p>
        </w:tc>
        <w:tc>
          <w:tcPr>
            <w:tcW w:w="567" w:type="dxa"/>
            <w:vAlign w:val="center"/>
          </w:tcPr>
          <w:p w:rsidR="00F55167" w:rsidRPr="00272EFC" w:rsidRDefault="00F55167" w:rsidP="009B3F10">
            <w:pPr>
              <w:jc w:val="right"/>
              <w:rPr>
                <w:sz w:val="20"/>
                <w:szCs w:val="20"/>
              </w:rPr>
            </w:pPr>
          </w:p>
        </w:tc>
        <w:tc>
          <w:tcPr>
            <w:tcW w:w="992" w:type="dxa"/>
            <w:vAlign w:val="center"/>
          </w:tcPr>
          <w:p w:rsidR="00F55167" w:rsidRPr="00272EFC" w:rsidRDefault="00F55167" w:rsidP="00F55167">
            <w:pPr>
              <w:jc w:val="right"/>
              <w:rPr>
                <w:sz w:val="20"/>
                <w:szCs w:val="20"/>
              </w:rPr>
            </w:pPr>
          </w:p>
        </w:tc>
        <w:tc>
          <w:tcPr>
            <w:tcW w:w="1134" w:type="dxa"/>
            <w:vAlign w:val="center"/>
          </w:tcPr>
          <w:p w:rsidR="00F55167" w:rsidRPr="00272EFC" w:rsidRDefault="00F55167" w:rsidP="00F55167">
            <w:pPr>
              <w:jc w:val="right"/>
              <w:rPr>
                <w:sz w:val="18"/>
                <w:szCs w:val="18"/>
              </w:rPr>
            </w:pPr>
          </w:p>
        </w:tc>
        <w:tc>
          <w:tcPr>
            <w:tcW w:w="567" w:type="dxa"/>
            <w:vAlign w:val="center"/>
          </w:tcPr>
          <w:p w:rsidR="00F55167" w:rsidRPr="00272EFC" w:rsidRDefault="00F55167" w:rsidP="00F55167">
            <w:pPr>
              <w:jc w:val="right"/>
              <w:rPr>
                <w:sz w:val="18"/>
                <w:szCs w:val="18"/>
              </w:rPr>
            </w:pPr>
          </w:p>
        </w:tc>
      </w:tr>
      <w:tr w:rsidR="00C23F66" w:rsidRPr="00C23F66" w:rsidTr="00F82853">
        <w:tc>
          <w:tcPr>
            <w:tcW w:w="666" w:type="dxa"/>
          </w:tcPr>
          <w:p w:rsidR="00EC2431" w:rsidRPr="00C23F66" w:rsidRDefault="00EC2431" w:rsidP="009B3F10">
            <w:pPr>
              <w:jc w:val="center"/>
              <w:rPr>
                <w:color w:val="FF0000"/>
                <w:sz w:val="22"/>
                <w:szCs w:val="22"/>
              </w:rPr>
            </w:pPr>
          </w:p>
        </w:tc>
        <w:tc>
          <w:tcPr>
            <w:tcW w:w="850" w:type="dxa"/>
          </w:tcPr>
          <w:p w:rsidR="00EC2431" w:rsidRPr="00272EFC" w:rsidRDefault="00075CDA" w:rsidP="009B3F10">
            <w:pPr>
              <w:jc w:val="center"/>
              <w:rPr>
                <w:sz w:val="22"/>
                <w:szCs w:val="22"/>
              </w:rPr>
            </w:pPr>
            <w:r w:rsidRPr="00272EFC">
              <w:rPr>
                <w:sz w:val="22"/>
                <w:szCs w:val="22"/>
              </w:rPr>
              <w:t>60016</w:t>
            </w:r>
          </w:p>
        </w:tc>
        <w:tc>
          <w:tcPr>
            <w:tcW w:w="709" w:type="dxa"/>
          </w:tcPr>
          <w:p w:rsidR="00EC2431" w:rsidRPr="00272EFC" w:rsidRDefault="00EC2431" w:rsidP="009B3F10">
            <w:pPr>
              <w:jc w:val="center"/>
              <w:rPr>
                <w:sz w:val="22"/>
                <w:szCs w:val="22"/>
              </w:rPr>
            </w:pPr>
            <w:r w:rsidRPr="00272EFC">
              <w:rPr>
                <w:sz w:val="22"/>
                <w:szCs w:val="22"/>
              </w:rPr>
              <w:t>6050</w:t>
            </w:r>
          </w:p>
        </w:tc>
        <w:tc>
          <w:tcPr>
            <w:tcW w:w="850" w:type="dxa"/>
            <w:vAlign w:val="center"/>
          </w:tcPr>
          <w:p w:rsidR="00EC2431" w:rsidRPr="00272EFC" w:rsidRDefault="00EC2431" w:rsidP="00EC2431">
            <w:pPr>
              <w:jc w:val="right"/>
              <w:rPr>
                <w:sz w:val="20"/>
                <w:szCs w:val="20"/>
              </w:rPr>
            </w:pPr>
          </w:p>
        </w:tc>
        <w:tc>
          <w:tcPr>
            <w:tcW w:w="851" w:type="dxa"/>
            <w:vAlign w:val="center"/>
          </w:tcPr>
          <w:p w:rsidR="00EC2431" w:rsidRPr="00272EFC" w:rsidRDefault="00EC2431" w:rsidP="00EC2431">
            <w:pPr>
              <w:jc w:val="right"/>
              <w:rPr>
                <w:sz w:val="20"/>
                <w:szCs w:val="20"/>
              </w:rPr>
            </w:pPr>
          </w:p>
        </w:tc>
        <w:tc>
          <w:tcPr>
            <w:tcW w:w="567" w:type="dxa"/>
            <w:vAlign w:val="center"/>
          </w:tcPr>
          <w:p w:rsidR="00EC2431" w:rsidRPr="00272EFC" w:rsidRDefault="00EC2431" w:rsidP="00C25DDC">
            <w:pPr>
              <w:jc w:val="right"/>
              <w:rPr>
                <w:sz w:val="20"/>
                <w:szCs w:val="20"/>
              </w:rPr>
            </w:pPr>
          </w:p>
        </w:tc>
        <w:tc>
          <w:tcPr>
            <w:tcW w:w="992" w:type="dxa"/>
            <w:vAlign w:val="center"/>
          </w:tcPr>
          <w:p w:rsidR="00EC2431" w:rsidRPr="00272EFC" w:rsidRDefault="00272EFC" w:rsidP="009B3F10">
            <w:pPr>
              <w:jc w:val="right"/>
              <w:rPr>
                <w:sz w:val="20"/>
                <w:szCs w:val="20"/>
              </w:rPr>
            </w:pPr>
            <w:r w:rsidRPr="00272EFC">
              <w:rPr>
                <w:sz w:val="20"/>
                <w:szCs w:val="20"/>
              </w:rPr>
              <w:t>19</w:t>
            </w:r>
            <w:r w:rsidR="00075CDA" w:rsidRPr="00272EFC">
              <w:rPr>
                <w:sz w:val="20"/>
                <w:szCs w:val="20"/>
              </w:rPr>
              <w:t>5 000</w:t>
            </w:r>
          </w:p>
        </w:tc>
        <w:tc>
          <w:tcPr>
            <w:tcW w:w="1134" w:type="dxa"/>
            <w:vAlign w:val="center"/>
          </w:tcPr>
          <w:p w:rsidR="00EC2431" w:rsidRPr="00272EFC" w:rsidRDefault="00075CDA" w:rsidP="00272EFC">
            <w:pPr>
              <w:jc w:val="right"/>
              <w:rPr>
                <w:sz w:val="20"/>
                <w:szCs w:val="20"/>
              </w:rPr>
            </w:pPr>
            <w:r w:rsidRPr="00272EFC">
              <w:rPr>
                <w:sz w:val="20"/>
                <w:szCs w:val="20"/>
              </w:rPr>
              <w:t>1</w:t>
            </w:r>
            <w:r w:rsidR="00272EFC" w:rsidRPr="00272EFC">
              <w:rPr>
                <w:sz w:val="20"/>
                <w:szCs w:val="20"/>
              </w:rPr>
              <w:t>9</w:t>
            </w:r>
            <w:r w:rsidRPr="00272EFC">
              <w:rPr>
                <w:sz w:val="20"/>
                <w:szCs w:val="20"/>
              </w:rPr>
              <w:t>5 000,00</w:t>
            </w:r>
          </w:p>
        </w:tc>
        <w:tc>
          <w:tcPr>
            <w:tcW w:w="567" w:type="dxa"/>
            <w:vAlign w:val="center"/>
          </w:tcPr>
          <w:p w:rsidR="00EC2431" w:rsidRPr="00272EFC" w:rsidRDefault="00EC2431" w:rsidP="009B3F10">
            <w:pPr>
              <w:jc w:val="right"/>
              <w:rPr>
                <w:sz w:val="20"/>
                <w:szCs w:val="20"/>
              </w:rPr>
            </w:pPr>
            <w:r w:rsidRPr="00272EFC">
              <w:rPr>
                <w:sz w:val="20"/>
                <w:szCs w:val="20"/>
              </w:rPr>
              <w:t>100</w:t>
            </w:r>
          </w:p>
        </w:tc>
        <w:tc>
          <w:tcPr>
            <w:tcW w:w="851" w:type="dxa"/>
            <w:vAlign w:val="center"/>
          </w:tcPr>
          <w:p w:rsidR="00EC2431" w:rsidRPr="00272EFC" w:rsidRDefault="00EC2431" w:rsidP="009B3F10">
            <w:pPr>
              <w:jc w:val="right"/>
              <w:rPr>
                <w:sz w:val="20"/>
                <w:szCs w:val="20"/>
              </w:rPr>
            </w:pPr>
          </w:p>
        </w:tc>
        <w:tc>
          <w:tcPr>
            <w:tcW w:w="850" w:type="dxa"/>
            <w:vAlign w:val="center"/>
          </w:tcPr>
          <w:p w:rsidR="00EC2431" w:rsidRPr="00272EFC" w:rsidRDefault="00EC2431" w:rsidP="009B3F10">
            <w:pPr>
              <w:jc w:val="right"/>
              <w:rPr>
                <w:sz w:val="20"/>
                <w:szCs w:val="20"/>
              </w:rPr>
            </w:pPr>
          </w:p>
        </w:tc>
        <w:tc>
          <w:tcPr>
            <w:tcW w:w="567" w:type="dxa"/>
            <w:vAlign w:val="center"/>
          </w:tcPr>
          <w:p w:rsidR="00EC2431" w:rsidRPr="00272EFC" w:rsidRDefault="00EC2431" w:rsidP="009B3F10">
            <w:pPr>
              <w:jc w:val="right"/>
              <w:rPr>
                <w:sz w:val="20"/>
                <w:szCs w:val="20"/>
              </w:rPr>
            </w:pPr>
          </w:p>
        </w:tc>
        <w:tc>
          <w:tcPr>
            <w:tcW w:w="283" w:type="dxa"/>
            <w:vAlign w:val="center"/>
          </w:tcPr>
          <w:p w:rsidR="00EC2431" w:rsidRPr="00272EFC" w:rsidRDefault="00EC2431" w:rsidP="009B3F10">
            <w:pPr>
              <w:jc w:val="right"/>
              <w:rPr>
                <w:sz w:val="20"/>
                <w:szCs w:val="20"/>
              </w:rPr>
            </w:pPr>
          </w:p>
        </w:tc>
        <w:tc>
          <w:tcPr>
            <w:tcW w:w="284" w:type="dxa"/>
            <w:vAlign w:val="center"/>
          </w:tcPr>
          <w:p w:rsidR="00EC2431" w:rsidRPr="00272EFC" w:rsidRDefault="00EC2431" w:rsidP="009B3F10">
            <w:pPr>
              <w:jc w:val="right"/>
              <w:rPr>
                <w:sz w:val="20"/>
                <w:szCs w:val="20"/>
              </w:rPr>
            </w:pPr>
          </w:p>
        </w:tc>
        <w:tc>
          <w:tcPr>
            <w:tcW w:w="284" w:type="dxa"/>
            <w:vAlign w:val="center"/>
          </w:tcPr>
          <w:p w:rsidR="00EC2431" w:rsidRPr="00272EFC" w:rsidRDefault="00EC2431" w:rsidP="009B3F10">
            <w:pPr>
              <w:jc w:val="right"/>
              <w:rPr>
                <w:sz w:val="20"/>
                <w:szCs w:val="20"/>
              </w:rPr>
            </w:pPr>
          </w:p>
        </w:tc>
        <w:tc>
          <w:tcPr>
            <w:tcW w:w="850" w:type="dxa"/>
            <w:vAlign w:val="center"/>
          </w:tcPr>
          <w:p w:rsidR="00EC2431" w:rsidRPr="00272EFC" w:rsidRDefault="00EC2431" w:rsidP="009B3F10">
            <w:pPr>
              <w:jc w:val="right"/>
              <w:rPr>
                <w:sz w:val="20"/>
                <w:szCs w:val="20"/>
              </w:rPr>
            </w:pPr>
          </w:p>
        </w:tc>
        <w:tc>
          <w:tcPr>
            <w:tcW w:w="850" w:type="dxa"/>
            <w:vAlign w:val="center"/>
          </w:tcPr>
          <w:p w:rsidR="00EC2431" w:rsidRPr="00272EFC" w:rsidRDefault="00EC2431" w:rsidP="009B3F10">
            <w:pPr>
              <w:jc w:val="right"/>
              <w:rPr>
                <w:sz w:val="20"/>
                <w:szCs w:val="20"/>
              </w:rPr>
            </w:pPr>
          </w:p>
        </w:tc>
        <w:tc>
          <w:tcPr>
            <w:tcW w:w="567" w:type="dxa"/>
            <w:vAlign w:val="center"/>
          </w:tcPr>
          <w:p w:rsidR="00EC2431" w:rsidRPr="00272EFC" w:rsidRDefault="00EC2431" w:rsidP="009B3F10">
            <w:pPr>
              <w:jc w:val="right"/>
              <w:rPr>
                <w:sz w:val="20"/>
                <w:szCs w:val="20"/>
              </w:rPr>
            </w:pPr>
          </w:p>
        </w:tc>
        <w:tc>
          <w:tcPr>
            <w:tcW w:w="992" w:type="dxa"/>
            <w:vAlign w:val="center"/>
          </w:tcPr>
          <w:p w:rsidR="00EC2431" w:rsidRPr="00272EFC" w:rsidRDefault="00075CDA" w:rsidP="00272EFC">
            <w:pPr>
              <w:jc w:val="right"/>
              <w:rPr>
                <w:sz w:val="20"/>
                <w:szCs w:val="20"/>
              </w:rPr>
            </w:pPr>
            <w:r w:rsidRPr="00272EFC">
              <w:rPr>
                <w:sz w:val="20"/>
                <w:szCs w:val="20"/>
              </w:rPr>
              <w:t>1</w:t>
            </w:r>
            <w:r w:rsidR="00272EFC" w:rsidRPr="00272EFC">
              <w:rPr>
                <w:sz w:val="20"/>
                <w:szCs w:val="20"/>
              </w:rPr>
              <w:t>9</w:t>
            </w:r>
            <w:r w:rsidRPr="00272EFC">
              <w:rPr>
                <w:sz w:val="20"/>
                <w:szCs w:val="20"/>
              </w:rPr>
              <w:t>5 000</w:t>
            </w:r>
          </w:p>
        </w:tc>
        <w:tc>
          <w:tcPr>
            <w:tcW w:w="1134" w:type="dxa"/>
            <w:vAlign w:val="center"/>
          </w:tcPr>
          <w:p w:rsidR="00EC2431" w:rsidRPr="00F82853" w:rsidRDefault="00075CDA" w:rsidP="009B3F10">
            <w:pPr>
              <w:jc w:val="right"/>
              <w:rPr>
                <w:sz w:val="20"/>
                <w:szCs w:val="20"/>
              </w:rPr>
            </w:pPr>
            <w:r w:rsidRPr="00F82853">
              <w:rPr>
                <w:sz w:val="20"/>
                <w:szCs w:val="20"/>
              </w:rPr>
              <w:t>1</w:t>
            </w:r>
            <w:r w:rsidR="00272EFC" w:rsidRPr="00F82853">
              <w:rPr>
                <w:sz w:val="20"/>
                <w:szCs w:val="20"/>
              </w:rPr>
              <w:t>9</w:t>
            </w:r>
            <w:r w:rsidRPr="00F82853">
              <w:rPr>
                <w:sz w:val="20"/>
                <w:szCs w:val="20"/>
              </w:rPr>
              <w:t>5 000,00</w:t>
            </w:r>
          </w:p>
        </w:tc>
        <w:tc>
          <w:tcPr>
            <w:tcW w:w="567" w:type="dxa"/>
            <w:vAlign w:val="center"/>
          </w:tcPr>
          <w:p w:rsidR="00EC2431" w:rsidRPr="00272EFC" w:rsidRDefault="00EB3C0E" w:rsidP="009B3F10">
            <w:pPr>
              <w:jc w:val="right"/>
              <w:rPr>
                <w:sz w:val="20"/>
                <w:szCs w:val="20"/>
              </w:rPr>
            </w:pPr>
            <w:r w:rsidRPr="00272EFC">
              <w:rPr>
                <w:sz w:val="20"/>
                <w:szCs w:val="20"/>
              </w:rPr>
              <w:t>100</w:t>
            </w:r>
          </w:p>
        </w:tc>
      </w:tr>
      <w:tr w:rsidR="00C23F66" w:rsidRPr="00C23F66" w:rsidTr="00F82853">
        <w:tc>
          <w:tcPr>
            <w:tcW w:w="666" w:type="dxa"/>
          </w:tcPr>
          <w:p w:rsidR="00EB3C0E" w:rsidRPr="005A3742" w:rsidRDefault="00EB3C0E" w:rsidP="009B3F10">
            <w:pPr>
              <w:jc w:val="center"/>
              <w:rPr>
                <w:sz w:val="22"/>
                <w:szCs w:val="22"/>
              </w:rPr>
            </w:pPr>
            <w:r w:rsidRPr="005A3742">
              <w:rPr>
                <w:sz w:val="22"/>
                <w:szCs w:val="22"/>
              </w:rPr>
              <w:t>851</w:t>
            </w:r>
          </w:p>
        </w:tc>
        <w:tc>
          <w:tcPr>
            <w:tcW w:w="850" w:type="dxa"/>
          </w:tcPr>
          <w:p w:rsidR="00EB3C0E" w:rsidRPr="005A3742" w:rsidRDefault="00EB3C0E" w:rsidP="009B3F10">
            <w:pPr>
              <w:jc w:val="center"/>
              <w:rPr>
                <w:sz w:val="22"/>
                <w:szCs w:val="22"/>
              </w:rPr>
            </w:pPr>
            <w:r w:rsidRPr="005A3742">
              <w:rPr>
                <w:sz w:val="22"/>
                <w:szCs w:val="22"/>
              </w:rPr>
              <w:t>85111</w:t>
            </w:r>
          </w:p>
        </w:tc>
        <w:tc>
          <w:tcPr>
            <w:tcW w:w="709" w:type="dxa"/>
          </w:tcPr>
          <w:p w:rsidR="00EB3C0E" w:rsidRPr="005A3742" w:rsidRDefault="00EB3C0E" w:rsidP="009B3F10">
            <w:pPr>
              <w:jc w:val="center"/>
              <w:rPr>
                <w:sz w:val="22"/>
                <w:szCs w:val="22"/>
              </w:rPr>
            </w:pPr>
            <w:r w:rsidRPr="005A3742">
              <w:rPr>
                <w:sz w:val="22"/>
                <w:szCs w:val="22"/>
              </w:rPr>
              <w:t>6300</w:t>
            </w:r>
          </w:p>
        </w:tc>
        <w:tc>
          <w:tcPr>
            <w:tcW w:w="850" w:type="dxa"/>
            <w:vAlign w:val="center"/>
          </w:tcPr>
          <w:p w:rsidR="00EB3C0E" w:rsidRPr="005A3742" w:rsidRDefault="00EB3C0E" w:rsidP="00EC2431">
            <w:pPr>
              <w:jc w:val="right"/>
              <w:rPr>
                <w:sz w:val="20"/>
                <w:szCs w:val="20"/>
              </w:rPr>
            </w:pPr>
          </w:p>
        </w:tc>
        <w:tc>
          <w:tcPr>
            <w:tcW w:w="851" w:type="dxa"/>
            <w:vAlign w:val="center"/>
          </w:tcPr>
          <w:p w:rsidR="00EB3C0E" w:rsidRPr="005A3742" w:rsidRDefault="00EB3C0E" w:rsidP="00EC2431">
            <w:pPr>
              <w:jc w:val="right"/>
              <w:rPr>
                <w:sz w:val="20"/>
                <w:szCs w:val="20"/>
              </w:rPr>
            </w:pPr>
          </w:p>
        </w:tc>
        <w:tc>
          <w:tcPr>
            <w:tcW w:w="567" w:type="dxa"/>
            <w:vAlign w:val="center"/>
          </w:tcPr>
          <w:p w:rsidR="00EB3C0E" w:rsidRPr="005A3742" w:rsidRDefault="00EB3C0E" w:rsidP="00C25DDC">
            <w:pPr>
              <w:jc w:val="right"/>
              <w:rPr>
                <w:sz w:val="20"/>
                <w:szCs w:val="20"/>
              </w:rPr>
            </w:pPr>
          </w:p>
        </w:tc>
        <w:tc>
          <w:tcPr>
            <w:tcW w:w="992" w:type="dxa"/>
            <w:vAlign w:val="center"/>
          </w:tcPr>
          <w:p w:rsidR="00EB3C0E" w:rsidRPr="005A3742" w:rsidRDefault="005A3742" w:rsidP="009B3F10">
            <w:pPr>
              <w:jc w:val="right"/>
              <w:rPr>
                <w:sz w:val="20"/>
                <w:szCs w:val="20"/>
              </w:rPr>
            </w:pPr>
            <w:r w:rsidRPr="005A3742">
              <w:rPr>
                <w:sz w:val="20"/>
                <w:szCs w:val="20"/>
              </w:rPr>
              <w:t>1</w:t>
            </w:r>
            <w:r w:rsidR="00EB3C0E" w:rsidRPr="005A3742">
              <w:rPr>
                <w:sz w:val="20"/>
                <w:szCs w:val="20"/>
              </w:rPr>
              <w:t>00 000</w:t>
            </w:r>
          </w:p>
        </w:tc>
        <w:tc>
          <w:tcPr>
            <w:tcW w:w="1134" w:type="dxa"/>
            <w:vAlign w:val="center"/>
          </w:tcPr>
          <w:p w:rsidR="00EB3C0E" w:rsidRPr="005A3742" w:rsidRDefault="005A3742" w:rsidP="009B3F10">
            <w:pPr>
              <w:jc w:val="right"/>
              <w:rPr>
                <w:sz w:val="20"/>
                <w:szCs w:val="20"/>
              </w:rPr>
            </w:pPr>
            <w:r w:rsidRPr="005A3742">
              <w:rPr>
                <w:sz w:val="20"/>
                <w:szCs w:val="20"/>
              </w:rPr>
              <w:t>1</w:t>
            </w:r>
            <w:r w:rsidR="00EB3C0E" w:rsidRPr="005A3742">
              <w:rPr>
                <w:sz w:val="20"/>
                <w:szCs w:val="20"/>
              </w:rPr>
              <w:t>00</w:t>
            </w:r>
            <w:r w:rsidR="00075CDA" w:rsidRPr="005A3742">
              <w:rPr>
                <w:sz w:val="20"/>
                <w:szCs w:val="20"/>
              </w:rPr>
              <w:t> </w:t>
            </w:r>
            <w:r w:rsidR="00EB3C0E" w:rsidRPr="005A3742">
              <w:rPr>
                <w:sz w:val="20"/>
                <w:szCs w:val="20"/>
              </w:rPr>
              <w:t>000</w:t>
            </w:r>
            <w:r w:rsidR="00075CDA" w:rsidRPr="005A3742">
              <w:rPr>
                <w:sz w:val="20"/>
                <w:szCs w:val="20"/>
              </w:rPr>
              <w:t>,00</w:t>
            </w:r>
          </w:p>
        </w:tc>
        <w:tc>
          <w:tcPr>
            <w:tcW w:w="567" w:type="dxa"/>
            <w:vAlign w:val="center"/>
          </w:tcPr>
          <w:p w:rsidR="00EB3C0E" w:rsidRPr="005A3742" w:rsidRDefault="00EB3C0E" w:rsidP="009B3F10">
            <w:pPr>
              <w:jc w:val="right"/>
              <w:rPr>
                <w:sz w:val="20"/>
                <w:szCs w:val="20"/>
              </w:rPr>
            </w:pPr>
            <w:r w:rsidRPr="005A3742">
              <w:rPr>
                <w:sz w:val="20"/>
                <w:szCs w:val="20"/>
              </w:rPr>
              <w:t>100</w:t>
            </w:r>
          </w:p>
        </w:tc>
        <w:tc>
          <w:tcPr>
            <w:tcW w:w="851" w:type="dxa"/>
            <w:vAlign w:val="center"/>
          </w:tcPr>
          <w:p w:rsidR="00EB3C0E" w:rsidRPr="005A3742" w:rsidRDefault="00EB3C0E" w:rsidP="009B3F10">
            <w:pPr>
              <w:jc w:val="right"/>
              <w:rPr>
                <w:sz w:val="20"/>
                <w:szCs w:val="20"/>
              </w:rPr>
            </w:pPr>
          </w:p>
        </w:tc>
        <w:tc>
          <w:tcPr>
            <w:tcW w:w="850" w:type="dxa"/>
            <w:vAlign w:val="center"/>
          </w:tcPr>
          <w:p w:rsidR="00EB3C0E" w:rsidRPr="005A3742" w:rsidRDefault="00EB3C0E" w:rsidP="009B3F10">
            <w:pPr>
              <w:jc w:val="right"/>
              <w:rPr>
                <w:sz w:val="20"/>
                <w:szCs w:val="20"/>
              </w:rPr>
            </w:pPr>
          </w:p>
        </w:tc>
        <w:tc>
          <w:tcPr>
            <w:tcW w:w="567" w:type="dxa"/>
            <w:vAlign w:val="center"/>
          </w:tcPr>
          <w:p w:rsidR="00EB3C0E" w:rsidRPr="005A3742" w:rsidRDefault="00EB3C0E" w:rsidP="009B3F10">
            <w:pPr>
              <w:jc w:val="right"/>
              <w:rPr>
                <w:sz w:val="20"/>
                <w:szCs w:val="20"/>
              </w:rPr>
            </w:pPr>
          </w:p>
        </w:tc>
        <w:tc>
          <w:tcPr>
            <w:tcW w:w="283" w:type="dxa"/>
            <w:vAlign w:val="center"/>
          </w:tcPr>
          <w:p w:rsidR="00EB3C0E" w:rsidRPr="005A3742" w:rsidRDefault="00EB3C0E" w:rsidP="009B3F10">
            <w:pPr>
              <w:jc w:val="right"/>
              <w:rPr>
                <w:sz w:val="20"/>
                <w:szCs w:val="20"/>
              </w:rPr>
            </w:pPr>
          </w:p>
        </w:tc>
        <w:tc>
          <w:tcPr>
            <w:tcW w:w="284" w:type="dxa"/>
            <w:vAlign w:val="center"/>
          </w:tcPr>
          <w:p w:rsidR="00EB3C0E" w:rsidRPr="005A3742" w:rsidRDefault="00EB3C0E" w:rsidP="009B3F10">
            <w:pPr>
              <w:jc w:val="right"/>
              <w:rPr>
                <w:sz w:val="20"/>
                <w:szCs w:val="20"/>
              </w:rPr>
            </w:pPr>
          </w:p>
        </w:tc>
        <w:tc>
          <w:tcPr>
            <w:tcW w:w="284" w:type="dxa"/>
            <w:vAlign w:val="center"/>
          </w:tcPr>
          <w:p w:rsidR="00EB3C0E" w:rsidRPr="005A3742" w:rsidRDefault="00EB3C0E" w:rsidP="009B3F10">
            <w:pPr>
              <w:jc w:val="right"/>
              <w:rPr>
                <w:sz w:val="20"/>
                <w:szCs w:val="20"/>
              </w:rPr>
            </w:pPr>
          </w:p>
        </w:tc>
        <w:tc>
          <w:tcPr>
            <w:tcW w:w="850" w:type="dxa"/>
            <w:vAlign w:val="center"/>
          </w:tcPr>
          <w:p w:rsidR="00EB3C0E" w:rsidRPr="005A3742" w:rsidRDefault="00EB3C0E" w:rsidP="009B3F10">
            <w:pPr>
              <w:jc w:val="right"/>
              <w:rPr>
                <w:sz w:val="20"/>
                <w:szCs w:val="20"/>
              </w:rPr>
            </w:pPr>
          </w:p>
        </w:tc>
        <w:tc>
          <w:tcPr>
            <w:tcW w:w="850" w:type="dxa"/>
            <w:vAlign w:val="center"/>
          </w:tcPr>
          <w:p w:rsidR="00EB3C0E" w:rsidRPr="005A3742" w:rsidRDefault="00EB3C0E" w:rsidP="009B3F10">
            <w:pPr>
              <w:jc w:val="right"/>
              <w:rPr>
                <w:sz w:val="20"/>
                <w:szCs w:val="20"/>
              </w:rPr>
            </w:pPr>
          </w:p>
        </w:tc>
        <w:tc>
          <w:tcPr>
            <w:tcW w:w="567" w:type="dxa"/>
            <w:vAlign w:val="center"/>
          </w:tcPr>
          <w:p w:rsidR="00EB3C0E" w:rsidRPr="005A3742" w:rsidRDefault="00EB3C0E" w:rsidP="009B3F10">
            <w:pPr>
              <w:jc w:val="right"/>
              <w:rPr>
                <w:sz w:val="20"/>
                <w:szCs w:val="20"/>
              </w:rPr>
            </w:pPr>
          </w:p>
        </w:tc>
        <w:tc>
          <w:tcPr>
            <w:tcW w:w="992" w:type="dxa"/>
            <w:vAlign w:val="center"/>
          </w:tcPr>
          <w:p w:rsidR="00EB3C0E" w:rsidRPr="005A3742" w:rsidRDefault="005A3742" w:rsidP="009B3F10">
            <w:pPr>
              <w:jc w:val="right"/>
              <w:rPr>
                <w:sz w:val="20"/>
                <w:szCs w:val="20"/>
              </w:rPr>
            </w:pPr>
            <w:r w:rsidRPr="005A3742">
              <w:rPr>
                <w:sz w:val="20"/>
                <w:szCs w:val="20"/>
              </w:rPr>
              <w:t>1</w:t>
            </w:r>
            <w:r w:rsidR="00EB3C0E" w:rsidRPr="005A3742">
              <w:rPr>
                <w:sz w:val="20"/>
                <w:szCs w:val="20"/>
              </w:rPr>
              <w:t>00 000</w:t>
            </w:r>
          </w:p>
        </w:tc>
        <w:tc>
          <w:tcPr>
            <w:tcW w:w="1134" w:type="dxa"/>
            <w:vAlign w:val="center"/>
          </w:tcPr>
          <w:p w:rsidR="00EB3C0E" w:rsidRPr="005A3742" w:rsidRDefault="005A3742" w:rsidP="009B3F10">
            <w:pPr>
              <w:jc w:val="right"/>
              <w:rPr>
                <w:sz w:val="20"/>
                <w:szCs w:val="20"/>
              </w:rPr>
            </w:pPr>
            <w:r w:rsidRPr="005A3742">
              <w:rPr>
                <w:sz w:val="20"/>
                <w:szCs w:val="20"/>
              </w:rPr>
              <w:t>1</w:t>
            </w:r>
            <w:r w:rsidR="00EB3C0E" w:rsidRPr="005A3742">
              <w:rPr>
                <w:sz w:val="20"/>
                <w:szCs w:val="20"/>
              </w:rPr>
              <w:t>00</w:t>
            </w:r>
            <w:r w:rsidR="00075CDA" w:rsidRPr="005A3742">
              <w:rPr>
                <w:sz w:val="20"/>
                <w:szCs w:val="20"/>
              </w:rPr>
              <w:t> </w:t>
            </w:r>
            <w:r w:rsidR="00EB3C0E" w:rsidRPr="005A3742">
              <w:rPr>
                <w:sz w:val="20"/>
                <w:szCs w:val="20"/>
              </w:rPr>
              <w:t>000</w:t>
            </w:r>
            <w:r w:rsidR="00075CDA" w:rsidRPr="005A3742">
              <w:rPr>
                <w:sz w:val="20"/>
                <w:szCs w:val="20"/>
              </w:rPr>
              <w:t>,00</w:t>
            </w:r>
          </w:p>
        </w:tc>
        <w:tc>
          <w:tcPr>
            <w:tcW w:w="567" w:type="dxa"/>
            <w:vAlign w:val="center"/>
          </w:tcPr>
          <w:p w:rsidR="00EB3C0E" w:rsidRPr="005A3742" w:rsidRDefault="00EB3C0E" w:rsidP="009B3F10">
            <w:pPr>
              <w:jc w:val="right"/>
              <w:rPr>
                <w:sz w:val="20"/>
                <w:szCs w:val="20"/>
              </w:rPr>
            </w:pPr>
            <w:r w:rsidRPr="005A3742">
              <w:rPr>
                <w:sz w:val="20"/>
                <w:szCs w:val="20"/>
              </w:rPr>
              <w:t>100</w:t>
            </w:r>
          </w:p>
        </w:tc>
      </w:tr>
      <w:tr w:rsidR="00C23F66" w:rsidRPr="00C23F66" w:rsidTr="00F82853">
        <w:tc>
          <w:tcPr>
            <w:tcW w:w="666" w:type="dxa"/>
          </w:tcPr>
          <w:p w:rsidR="00F55167" w:rsidRPr="005A3742" w:rsidRDefault="00F55167" w:rsidP="009B3F10">
            <w:pPr>
              <w:jc w:val="center"/>
              <w:rPr>
                <w:sz w:val="22"/>
                <w:szCs w:val="22"/>
              </w:rPr>
            </w:pPr>
            <w:r w:rsidRPr="005A3742">
              <w:rPr>
                <w:sz w:val="22"/>
                <w:szCs w:val="22"/>
              </w:rPr>
              <w:t>921</w:t>
            </w:r>
          </w:p>
        </w:tc>
        <w:tc>
          <w:tcPr>
            <w:tcW w:w="850" w:type="dxa"/>
          </w:tcPr>
          <w:p w:rsidR="00F55167" w:rsidRPr="005A3742" w:rsidRDefault="00F55167" w:rsidP="009B3F10">
            <w:pPr>
              <w:jc w:val="center"/>
              <w:rPr>
                <w:sz w:val="22"/>
                <w:szCs w:val="22"/>
              </w:rPr>
            </w:pPr>
            <w:r w:rsidRPr="005A3742">
              <w:rPr>
                <w:sz w:val="22"/>
                <w:szCs w:val="22"/>
              </w:rPr>
              <w:t>92116</w:t>
            </w:r>
          </w:p>
        </w:tc>
        <w:tc>
          <w:tcPr>
            <w:tcW w:w="709" w:type="dxa"/>
          </w:tcPr>
          <w:p w:rsidR="00F55167" w:rsidRPr="005A3742" w:rsidRDefault="00F55167" w:rsidP="009B3F10">
            <w:pPr>
              <w:jc w:val="center"/>
              <w:rPr>
                <w:sz w:val="22"/>
                <w:szCs w:val="22"/>
              </w:rPr>
            </w:pPr>
            <w:r w:rsidRPr="005A3742">
              <w:rPr>
                <w:sz w:val="22"/>
                <w:szCs w:val="22"/>
              </w:rPr>
              <w:t>2320</w:t>
            </w:r>
          </w:p>
        </w:tc>
        <w:tc>
          <w:tcPr>
            <w:tcW w:w="850" w:type="dxa"/>
            <w:vAlign w:val="center"/>
          </w:tcPr>
          <w:p w:rsidR="00F55167" w:rsidRPr="005A3742" w:rsidRDefault="00F55167" w:rsidP="00075CDA">
            <w:pPr>
              <w:jc w:val="right"/>
              <w:rPr>
                <w:sz w:val="20"/>
                <w:szCs w:val="20"/>
              </w:rPr>
            </w:pPr>
            <w:r w:rsidRPr="005A3742">
              <w:rPr>
                <w:sz w:val="20"/>
                <w:szCs w:val="20"/>
              </w:rPr>
              <w:t>1</w:t>
            </w:r>
            <w:r w:rsidR="00075CDA" w:rsidRPr="005A3742">
              <w:rPr>
                <w:sz w:val="20"/>
                <w:szCs w:val="20"/>
              </w:rPr>
              <w:t>5</w:t>
            </w:r>
            <w:r w:rsidRPr="005A3742">
              <w:rPr>
                <w:sz w:val="20"/>
                <w:szCs w:val="20"/>
              </w:rPr>
              <w:t xml:space="preserve"> 000</w:t>
            </w:r>
          </w:p>
        </w:tc>
        <w:tc>
          <w:tcPr>
            <w:tcW w:w="851" w:type="dxa"/>
            <w:vAlign w:val="center"/>
          </w:tcPr>
          <w:p w:rsidR="00F55167" w:rsidRPr="005A3742" w:rsidRDefault="00F55167" w:rsidP="00075CDA">
            <w:pPr>
              <w:jc w:val="right"/>
              <w:rPr>
                <w:sz w:val="20"/>
                <w:szCs w:val="20"/>
              </w:rPr>
            </w:pPr>
            <w:r w:rsidRPr="005A3742">
              <w:rPr>
                <w:sz w:val="20"/>
                <w:szCs w:val="20"/>
              </w:rPr>
              <w:t>1</w:t>
            </w:r>
            <w:r w:rsidR="00075CDA" w:rsidRPr="005A3742">
              <w:rPr>
                <w:sz w:val="20"/>
                <w:szCs w:val="20"/>
              </w:rPr>
              <w:t>5</w:t>
            </w:r>
            <w:r w:rsidRPr="005A3742">
              <w:rPr>
                <w:sz w:val="20"/>
                <w:szCs w:val="20"/>
              </w:rPr>
              <w:t xml:space="preserve"> 000</w:t>
            </w:r>
          </w:p>
        </w:tc>
        <w:tc>
          <w:tcPr>
            <w:tcW w:w="567" w:type="dxa"/>
            <w:vAlign w:val="center"/>
          </w:tcPr>
          <w:p w:rsidR="00F55167" w:rsidRPr="005A3742" w:rsidRDefault="00F55167" w:rsidP="00C25DDC">
            <w:pPr>
              <w:jc w:val="right"/>
              <w:rPr>
                <w:sz w:val="20"/>
                <w:szCs w:val="20"/>
              </w:rPr>
            </w:pPr>
            <w:r w:rsidRPr="005A3742">
              <w:rPr>
                <w:sz w:val="20"/>
                <w:szCs w:val="20"/>
              </w:rPr>
              <w:t>100</w:t>
            </w:r>
          </w:p>
        </w:tc>
        <w:tc>
          <w:tcPr>
            <w:tcW w:w="992" w:type="dxa"/>
            <w:vAlign w:val="center"/>
          </w:tcPr>
          <w:p w:rsidR="00F55167" w:rsidRPr="005A3742" w:rsidRDefault="00F55167" w:rsidP="009B3F10">
            <w:pPr>
              <w:jc w:val="right"/>
              <w:rPr>
                <w:sz w:val="20"/>
                <w:szCs w:val="20"/>
              </w:rPr>
            </w:pPr>
          </w:p>
        </w:tc>
        <w:tc>
          <w:tcPr>
            <w:tcW w:w="1134" w:type="dxa"/>
            <w:vAlign w:val="center"/>
          </w:tcPr>
          <w:p w:rsidR="00F55167" w:rsidRPr="005A3742" w:rsidRDefault="00F55167" w:rsidP="009B3F10">
            <w:pPr>
              <w:jc w:val="right"/>
              <w:rPr>
                <w:sz w:val="20"/>
                <w:szCs w:val="20"/>
              </w:rPr>
            </w:pPr>
          </w:p>
        </w:tc>
        <w:tc>
          <w:tcPr>
            <w:tcW w:w="567" w:type="dxa"/>
            <w:vAlign w:val="center"/>
          </w:tcPr>
          <w:p w:rsidR="00F55167" w:rsidRPr="005A3742" w:rsidRDefault="00F55167" w:rsidP="009B3F10">
            <w:pPr>
              <w:jc w:val="right"/>
              <w:rPr>
                <w:sz w:val="20"/>
                <w:szCs w:val="20"/>
              </w:rPr>
            </w:pPr>
          </w:p>
        </w:tc>
        <w:tc>
          <w:tcPr>
            <w:tcW w:w="851" w:type="dxa"/>
            <w:vAlign w:val="center"/>
          </w:tcPr>
          <w:p w:rsidR="00F55167" w:rsidRPr="005A3742" w:rsidRDefault="00F55167" w:rsidP="009B3F10">
            <w:pPr>
              <w:jc w:val="right"/>
              <w:rPr>
                <w:sz w:val="20"/>
                <w:szCs w:val="20"/>
              </w:rPr>
            </w:pPr>
          </w:p>
        </w:tc>
        <w:tc>
          <w:tcPr>
            <w:tcW w:w="850" w:type="dxa"/>
            <w:vAlign w:val="center"/>
          </w:tcPr>
          <w:p w:rsidR="00F55167" w:rsidRPr="005A3742" w:rsidRDefault="00F55167" w:rsidP="009B3F10">
            <w:pPr>
              <w:jc w:val="right"/>
              <w:rPr>
                <w:sz w:val="20"/>
                <w:szCs w:val="20"/>
              </w:rPr>
            </w:pPr>
          </w:p>
        </w:tc>
        <w:tc>
          <w:tcPr>
            <w:tcW w:w="567" w:type="dxa"/>
            <w:vAlign w:val="center"/>
          </w:tcPr>
          <w:p w:rsidR="00F55167" w:rsidRPr="005A3742" w:rsidRDefault="00F55167" w:rsidP="009B3F10">
            <w:pPr>
              <w:jc w:val="right"/>
              <w:rPr>
                <w:sz w:val="20"/>
                <w:szCs w:val="20"/>
              </w:rPr>
            </w:pPr>
          </w:p>
        </w:tc>
        <w:tc>
          <w:tcPr>
            <w:tcW w:w="283" w:type="dxa"/>
            <w:vAlign w:val="center"/>
          </w:tcPr>
          <w:p w:rsidR="00F55167" w:rsidRPr="005A3742" w:rsidRDefault="00F55167" w:rsidP="009B3F10">
            <w:pPr>
              <w:jc w:val="right"/>
              <w:rPr>
                <w:sz w:val="20"/>
                <w:szCs w:val="20"/>
              </w:rPr>
            </w:pPr>
          </w:p>
        </w:tc>
        <w:tc>
          <w:tcPr>
            <w:tcW w:w="284" w:type="dxa"/>
            <w:vAlign w:val="center"/>
          </w:tcPr>
          <w:p w:rsidR="00F55167" w:rsidRPr="005A3742" w:rsidRDefault="00F55167" w:rsidP="009B3F10">
            <w:pPr>
              <w:jc w:val="right"/>
              <w:rPr>
                <w:sz w:val="20"/>
                <w:szCs w:val="20"/>
              </w:rPr>
            </w:pPr>
          </w:p>
        </w:tc>
        <w:tc>
          <w:tcPr>
            <w:tcW w:w="284" w:type="dxa"/>
            <w:vAlign w:val="center"/>
          </w:tcPr>
          <w:p w:rsidR="00F55167" w:rsidRPr="005A3742" w:rsidRDefault="00F55167" w:rsidP="009B3F10">
            <w:pPr>
              <w:jc w:val="right"/>
              <w:rPr>
                <w:sz w:val="20"/>
                <w:szCs w:val="20"/>
              </w:rPr>
            </w:pPr>
          </w:p>
        </w:tc>
        <w:tc>
          <w:tcPr>
            <w:tcW w:w="850" w:type="dxa"/>
            <w:vAlign w:val="center"/>
          </w:tcPr>
          <w:p w:rsidR="00F55167" w:rsidRPr="005A3742" w:rsidRDefault="00F55167" w:rsidP="009B3F10">
            <w:pPr>
              <w:jc w:val="right"/>
              <w:rPr>
                <w:sz w:val="20"/>
                <w:szCs w:val="20"/>
              </w:rPr>
            </w:pPr>
          </w:p>
        </w:tc>
        <w:tc>
          <w:tcPr>
            <w:tcW w:w="850" w:type="dxa"/>
            <w:vAlign w:val="center"/>
          </w:tcPr>
          <w:p w:rsidR="00F55167" w:rsidRPr="005A3742" w:rsidRDefault="00F55167" w:rsidP="009B3F10">
            <w:pPr>
              <w:jc w:val="right"/>
              <w:rPr>
                <w:sz w:val="20"/>
                <w:szCs w:val="20"/>
              </w:rPr>
            </w:pPr>
          </w:p>
        </w:tc>
        <w:tc>
          <w:tcPr>
            <w:tcW w:w="567" w:type="dxa"/>
            <w:vAlign w:val="center"/>
          </w:tcPr>
          <w:p w:rsidR="00F55167" w:rsidRPr="005A3742" w:rsidRDefault="00F55167" w:rsidP="009B3F10">
            <w:pPr>
              <w:jc w:val="right"/>
              <w:rPr>
                <w:sz w:val="20"/>
                <w:szCs w:val="20"/>
              </w:rPr>
            </w:pPr>
          </w:p>
        </w:tc>
        <w:tc>
          <w:tcPr>
            <w:tcW w:w="992" w:type="dxa"/>
            <w:vAlign w:val="center"/>
          </w:tcPr>
          <w:p w:rsidR="00F55167" w:rsidRPr="005A3742" w:rsidRDefault="00F55167" w:rsidP="009B3F10">
            <w:pPr>
              <w:jc w:val="right"/>
              <w:rPr>
                <w:sz w:val="20"/>
                <w:szCs w:val="20"/>
              </w:rPr>
            </w:pPr>
          </w:p>
        </w:tc>
        <w:tc>
          <w:tcPr>
            <w:tcW w:w="1134" w:type="dxa"/>
            <w:vAlign w:val="center"/>
          </w:tcPr>
          <w:p w:rsidR="00F55167" w:rsidRPr="005A3742" w:rsidRDefault="00F55167" w:rsidP="009B3F10">
            <w:pPr>
              <w:jc w:val="right"/>
              <w:rPr>
                <w:sz w:val="20"/>
                <w:szCs w:val="20"/>
              </w:rPr>
            </w:pPr>
          </w:p>
        </w:tc>
        <w:tc>
          <w:tcPr>
            <w:tcW w:w="567" w:type="dxa"/>
            <w:vAlign w:val="center"/>
          </w:tcPr>
          <w:p w:rsidR="00F55167" w:rsidRPr="005A3742" w:rsidRDefault="00F55167" w:rsidP="009B3F10">
            <w:pPr>
              <w:jc w:val="right"/>
              <w:rPr>
                <w:sz w:val="20"/>
                <w:szCs w:val="20"/>
              </w:rPr>
            </w:pPr>
          </w:p>
        </w:tc>
      </w:tr>
      <w:tr w:rsidR="00C23F66" w:rsidRPr="00C23F66" w:rsidTr="00F82853">
        <w:tc>
          <w:tcPr>
            <w:tcW w:w="666" w:type="dxa"/>
          </w:tcPr>
          <w:p w:rsidR="00F55167" w:rsidRPr="005A3742" w:rsidRDefault="00F55167" w:rsidP="009B3F10">
            <w:pPr>
              <w:jc w:val="center"/>
              <w:rPr>
                <w:sz w:val="22"/>
                <w:szCs w:val="22"/>
              </w:rPr>
            </w:pPr>
          </w:p>
        </w:tc>
        <w:tc>
          <w:tcPr>
            <w:tcW w:w="850" w:type="dxa"/>
          </w:tcPr>
          <w:p w:rsidR="00F55167" w:rsidRPr="005A3742" w:rsidRDefault="00F55167" w:rsidP="009B3F10">
            <w:pPr>
              <w:jc w:val="center"/>
              <w:rPr>
                <w:sz w:val="22"/>
                <w:szCs w:val="22"/>
              </w:rPr>
            </w:pPr>
          </w:p>
        </w:tc>
        <w:tc>
          <w:tcPr>
            <w:tcW w:w="709" w:type="dxa"/>
          </w:tcPr>
          <w:p w:rsidR="00F55167" w:rsidRPr="005A3742" w:rsidRDefault="00F55167" w:rsidP="009B3F10">
            <w:pPr>
              <w:jc w:val="center"/>
              <w:rPr>
                <w:sz w:val="22"/>
                <w:szCs w:val="22"/>
              </w:rPr>
            </w:pPr>
            <w:r w:rsidRPr="005A3742">
              <w:rPr>
                <w:sz w:val="22"/>
                <w:szCs w:val="22"/>
              </w:rPr>
              <w:t>2480</w:t>
            </w:r>
          </w:p>
        </w:tc>
        <w:tc>
          <w:tcPr>
            <w:tcW w:w="850" w:type="dxa"/>
            <w:vAlign w:val="center"/>
          </w:tcPr>
          <w:p w:rsidR="00F55167" w:rsidRPr="005A3742" w:rsidRDefault="00F55167" w:rsidP="009B3F10">
            <w:pPr>
              <w:jc w:val="right"/>
              <w:rPr>
                <w:sz w:val="20"/>
                <w:szCs w:val="20"/>
              </w:rPr>
            </w:pPr>
          </w:p>
        </w:tc>
        <w:tc>
          <w:tcPr>
            <w:tcW w:w="851" w:type="dxa"/>
            <w:vAlign w:val="center"/>
          </w:tcPr>
          <w:p w:rsidR="00F55167" w:rsidRPr="005A3742" w:rsidRDefault="00F55167" w:rsidP="009B3F10">
            <w:pPr>
              <w:jc w:val="right"/>
              <w:rPr>
                <w:sz w:val="20"/>
                <w:szCs w:val="20"/>
              </w:rPr>
            </w:pPr>
          </w:p>
        </w:tc>
        <w:tc>
          <w:tcPr>
            <w:tcW w:w="567" w:type="dxa"/>
            <w:vAlign w:val="center"/>
          </w:tcPr>
          <w:p w:rsidR="00F55167" w:rsidRPr="005A3742" w:rsidRDefault="00F55167" w:rsidP="009B3F10">
            <w:pPr>
              <w:jc w:val="right"/>
              <w:rPr>
                <w:sz w:val="20"/>
                <w:szCs w:val="20"/>
              </w:rPr>
            </w:pPr>
          </w:p>
        </w:tc>
        <w:tc>
          <w:tcPr>
            <w:tcW w:w="992" w:type="dxa"/>
            <w:vAlign w:val="center"/>
          </w:tcPr>
          <w:p w:rsidR="00F55167" w:rsidRPr="005A3742" w:rsidRDefault="00F55167" w:rsidP="00075CDA">
            <w:pPr>
              <w:jc w:val="right"/>
              <w:rPr>
                <w:sz w:val="20"/>
                <w:szCs w:val="20"/>
              </w:rPr>
            </w:pPr>
            <w:r w:rsidRPr="005A3742">
              <w:rPr>
                <w:sz w:val="20"/>
                <w:szCs w:val="20"/>
              </w:rPr>
              <w:t>1</w:t>
            </w:r>
            <w:r w:rsidR="00075CDA" w:rsidRPr="005A3742">
              <w:rPr>
                <w:sz w:val="20"/>
                <w:szCs w:val="20"/>
              </w:rPr>
              <w:t>5</w:t>
            </w:r>
            <w:r w:rsidRPr="005A3742">
              <w:rPr>
                <w:sz w:val="20"/>
                <w:szCs w:val="20"/>
              </w:rPr>
              <w:t xml:space="preserve"> 000</w:t>
            </w:r>
          </w:p>
        </w:tc>
        <w:tc>
          <w:tcPr>
            <w:tcW w:w="1134" w:type="dxa"/>
            <w:vAlign w:val="center"/>
          </w:tcPr>
          <w:p w:rsidR="00F55167" w:rsidRPr="005A3742" w:rsidRDefault="00F55167" w:rsidP="00075CDA">
            <w:pPr>
              <w:jc w:val="right"/>
              <w:rPr>
                <w:sz w:val="20"/>
                <w:szCs w:val="20"/>
              </w:rPr>
            </w:pPr>
            <w:r w:rsidRPr="005A3742">
              <w:rPr>
                <w:sz w:val="20"/>
                <w:szCs w:val="20"/>
              </w:rPr>
              <w:t>1</w:t>
            </w:r>
            <w:r w:rsidR="00075CDA" w:rsidRPr="005A3742">
              <w:rPr>
                <w:sz w:val="20"/>
                <w:szCs w:val="20"/>
              </w:rPr>
              <w:t>5 </w:t>
            </w:r>
            <w:r w:rsidRPr="005A3742">
              <w:rPr>
                <w:sz w:val="20"/>
                <w:szCs w:val="20"/>
              </w:rPr>
              <w:t>000</w:t>
            </w:r>
            <w:r w:rsidR="00075CDA" w:rsidRPr="005A3742">
              <w:rPr>
                <w:sz w:val="20"/>
                <w:szCs w:val="20"/>
              </w:rPr>
              <w:t>,00</w:t>
            </w:r>
          </w:p>
        </w:tc>
        <w:tc>
          <w:tcPr>
            <w:tcW w:w="567" w:type="dxa"/>
            <w:vAlign w:val="center"/>
          </w:tcPr>
          <w:p w:rsidR="00F55167" w:rsidRPr="005A3742" w:rsidRDefault="00F55167" w:rsidP="007D39E5">
            <w:pPr>
              <w:jc w:val="right"/>
              <w:rPr>
                <w:sz w:val="20"/>
                <w:szCs w:val="20"/>
              </w:rPr>
            </w:pPr>
            <w:r w:rsidRPr="005A3742">
              <w:rPr>
                <w:sz w:val="20"/>
                <w:szCs w:val="20"/>
              </w:rPr>
              <w:t>100</w:t>
            </w:r>
          </w:p>
        </w:tc>
        <w:tc>
          <w:tcPr>
            <w:tcW w:w="851" w:type="dxa"/>
            <w:vAlign w:val="center"/>
          </w:tcPr>
          <w:p w:rsidR="00F55167" w:rsidRPr="005A3742" w:rsidRDefault="00F55167" w:rsidP="00075CDA">
            <w:pPr>
              <w:jc w:val="right"/>
              <w:rPr>
                <w:sz w:val="20"/>
                <w:szCs w:val="20"/>
              </w:rPr>
            </w:pPr>
            <w:r w:rsidRPr="005A3742">
              <w:rPr>
                <w:sz w:val="20"/>
                <w:szCs w:val="20"/>
              </w:rPr>
              <w:t>1</w:t>
            </w:r>
            <w:r w:rsidR="00075CDA" w:rsidRPr="005A3742">
              <w:rPr>
                <w:sz w:val="20"/>
                <w:szCs w:val="20"/>
              </w:rPr>
              <w:t>5</w:t>
            </w:r>
            <w:r w:rsidRPr="005A3742">
              <w:rPr>
                <w:sz w:val="20"/>
                <w:szCs w:val="20"/>
              </w:rPr>
              <w:t xml:space="preserve"> 000</w:t>
            </w:r>
          </w:p>
        </w:tc>
        <w:tc>
          <w:tcPr>
            <w:tcW w:w="850" w:type="dxa"/>
            <w:vAlign w:val="center"/>
          </w:tcPr>
          <w:p w:rsidR="00F55167" w:rsidRPr="005A3742" w:rsidRDefault="00F55167" w:rsidP="00075CDA">
            <w:pPr>
              <w:jc w:val="right"/>
              <w:rPr>
                <w:sz w:val="20"/>
                <w:szCs w:val="20"/>
              </w:rPr>
            </w:pPr>
            <w:r w:rsidRPr="005A3742">
              <w:rPr>
                <w:sz w:val="20"/>
                <w:szCs w:val="20"/>
              </w:rPr>
              <w:t>1</w:t>
            </w:r>
            <w:r w:rsidR="00075CDA" w:rsidRPr="005A3742">
              <w:rPr>
                <w:sz w:val="20"/>
                <w:szCs w:val="20"/>
              </w:rPr>
              <w:t>5</w:t>
            </w:r>
            <w:r w:rsidRPr="005A3742">
              <w:rPr>
                <w:sz w:val="20"/>
                <w:szCs w:val="20"/>
              </w:rPr>
              <w:t xml:space="preserve"> 000</w:t>
            </w:r>
          </w:p>
        </w:tc>
        <w:tc>
          <w:tcPr>
            <w:tcW w:w="567" w:type="dxa"/>
            <w:vAlign w:val="center"/>
          </w:tcPr>
          <w:p w:rsidR="00F55167" w:rsidRPr="005A3742" w:rsidRDefault="00F55167" w:rsidP="007D39E5">
            <w:pPr>
              <w:jc w:val="right"/>
              <w:rPr>
                <w:sz w:val="20"/>
                <w:szCs w:val="20"/>
              </w:rPr>
            </w:pPr>
            <w:r w:rsidRPr="005A3742">
              <w:rPr>
                <w:sz w:val="20"/>
                <w:szCs w:val="20"/>
              </w:rPr>
              <w:t>100</w:t>
            </w:r>
          </w:p>
        </w:tc>
        <w:tc>
          <w:tcPr>
            <w:tcW w:w="283" w:type="dxa"/>
            <w:vAlign w:val="center"/>
          </w:tcPr>
          <w:p w:rsidR="00F55167" w:rsidRPr="005A3742" w:rsidRDefault="00F55167" w:rsidP="007D39E5">
            <w:pPr>
              <w:jc w:val="right"/>
              <w:rPr>
                <w:sz w:val="20"/>
                <w:szCs w:val="20"/>
              </w:rPr>
            </w:pPr>
          </w:p>
        </w:tc>
        <w:tc>
          <w:tcPr>
            <w:tcW w:w="284" w:type="dxa"/>
            <w:vAlign w:val="center"/>
          </w:tcPr>
          <w:p w:rsidR="00F55167" w:rsidRPr="005A3742" w:rsidRDefault="00F55167" w:rsidP="007D39E5">
            <w:pPr>
              <w:jc w:val="right"/>
              <w:rPr>
                <w:sz w:val="20"/>
                <w:szCs w:val="20"/>
              </w:rPr>
            </w:pPr>
          </w:p>
        </w:tc>
        <w:tc>
          <w:tcPr>
            <w:tcW w:w="284" w:type="dxa"/>
            <w:vAlign w:val="center"/>
          </w:tcPr>
          <w:p w:rsidR="00F55167" w:rsidRPr="005A3742" w:rsidRDefault="00F55167" w:rsidP="007D39E5">
            <w:pPr>
              <w:jc w:val="right"/>
              <w:rPr>
                <w:sz w:val="20"/>
                <w:szCs w:val="20"/>
              </w:rPr>
            </w:pPr>
          </w:p>
        </w:tc>
        <w:tc>
          <w:tcPr>
            <w:tcW w:w="850" w:type="dxa"/>
            <w:vAlign w:val="center"/>
          </w:tcPr>
          <w:p w:rsidR="00F55167" w:rsidRPr="005A3742" w:rsidRDefault="00F55167" w:rsidP="00075CDA">
            <w:pPr>
              <w:jc w:val="right"/>
              <w:rPr>
                <w:sz w:val="20"/>
                <w:szCs w:val="20"/>
              </w:rPr>
            </w:pPr>
            <w:r w:rsidRPr="005A3742">
              <w:rPr>
                <w:sz w:val="20"/>
                <w:szCs w:val="20"/>
              </w:rPr>
              <w:t>1</w:t>
            </w:r>
            <w:r w:rsidR="00075CDA" w:rsidRPr="005A3742">
              <w:rPr>
                <w:sz w:val="20"/>
                <w:szCs w:val="20"/>
              </w:rPr>
              <w:t>5</w:t>
            </w:r>
            <w:r w:rsidRPr="005A3742">
              <w:rPr>
                <w:sz w:val="20"/>
                <w:szCs w:val="20"/>
              </w:rPr>
              <w:t xml:space="preserve"> 000</w:t>
            </w:r>
          </w:p>
        </w:tc>
        <w:tc>
          <w:tcPr>
            <w:tcW w:w="850" w:type="dxa"/>
            <w:vAlign w:val="center"/>
          </w:tcPr>
          <w:p w:rsidR="00F55167" w:rsidRPr="005A3742" w:rsidRDefault="00F55167" w:rsidP="00075CDA">
            <w:pPr>
              <w:jc w:val="right"/>
              <w:rPr>
                <w:sz w:val="20"/>
                <w:szCs w:val="20"/>
              </w:rPr>
            </w:pPr>
            <w:r w:rsidRPr="005A3742">
              <w:rPr>
                <w:sz w:val="20"/>
                <w:szCs w:val="20"/>
              </w:rPr>
              <w:t>1</w:t>
            </w:r>
            <w:r w:rsidR="00075CDA" w:rsidRPr="005A3742">
              <w:rPr>
                <w:sz w:val="20"/>
                <w:szCs w:val="20"/>
              </w:rPr>
              <w:t>5</w:t>
            </w:r>
            <w:r w:rsidRPr="005A3742">
              <w:rPr>
                <w:sz w:val="20"/>
                <w:szCs w:val="20"/>
              </w:rPr>
              <w:t xml:space="preserve"> 000</w:t>
            </w:r>
          </w:p>
        </w:tc>
        <w:tc>
          <w:tcPr>
            <w:tcW w:w="567" w:type="dxa"/>
            <w:vAlign w:val="center"/>
          </w:tcPr>
          <w:p w:rsidR="00F55167" w:rsidRPr="005A3742" w:rsidRDefault="00F55167" w:rsidP="007D39E5">
            <w:pPr>
              <w:jc w:val="right"/>
              <w:rPr>
                <w:sz w:val="20"/>
                <w:szCs w:val="20"/>
              </w:rPr>
            </w:pPr>
            <w:r w:rsidRPr="005A3742">
              <w:rPr>
                <w:sz w:val="20"/>
                <w:szCs w:val="20"/>
              </w:rPr>
              <w:t>100</w:t>
            </w:r>
          </w:p>
        </w:tc>
        <w:tc>
          <w:tcPr>
            <w:tcW w:w="992" w:type="dxa"/>
            <w:vAlign w:val="center"/>
          </w:tcPr>
          <w:p w:rsidR="00F55167" w:rsidRPr="005A3742" w:rsidRDefault="00F55167" w:rsidP="007D39E5">
            <w:pPr>
              <w:jc w:val="right"/>
              <w:rPr>
                <w:sz w:val="20"/>
                <w:szCs w:val="20"/>
              </w:rPr>
            </w:pPr>
          </w:p>
        </w:tc>
        <w:tc>
          <w:tcPr>
            <w:tcW w:w="1134" w:type="dxa"/>
            <w:vAlign w:val="center"/>
          </w:tcPr>
          <w:p w:rsidR="00F55167" w:rsidRPr="005A3742" w:rsidRDefault="00F55167" w:rsidP="009B3F10">
            <w:pPr>
              <w:jc w:val="right"/>
              <w:rPr>
                <w:sz w:val="20"/>
                <w:szCs w:val="20"/>
              </w:rPr>
            </w:pPr>
          </w:p>
        </w:tc>
        <w:tc>
          <w:tcPr>
            <w:tcW w:w="567" w:type="dxa"/>
            <w:vAlign w:val="center"/>
          </w:tcPr>
          <w:p w:rsidR="00F55167" w:rsidRPr="005A3742" w:rsidRDefault="00F55167" w:rsidP="009B3F10">
            <w:pPr>
              <w:jc w:val="right"/>
              <w:rPr>
                <w:sz w:val="20"/>
                <w:szCs w:val="20"/>
              </w:rPr>
            </w:pPr>
          </w:p>
        </w:tc>
      </w:tr>
      <w:tr w:rsidR="00C23F66" w:rsidRPr="00C23F66" w:rsidTr="00F82853">
        <w:trPr>
          <w:trHeight w:val="460"/>
        </w:trPr>
        <w:tc>
          <w:tcPr>
            <w:tcW w:w="2225" w:type="dxa"/>
            <w:gridSpan w:val="3"/>
            <w:tcBorders>
              <w:top w:val="nil"/>
            </w:tcBorders>
            <w:shd w:val="clear" w:color="auto" w:fill="00FF00"/>
          </w:tcPr>
          <w:p w:rsidR="00EB3C0E" w:rsidRPr="005A3742" w:rsidRDefault="00EB3C0E" w:rsidP="009B3F10">
            <w:pPr>
              <w:jc w:val="center"/>
              <w:rPr>
                <w:b/>
                <w:sz w:val="18"/>
                <w:szCs w:val="18"/>
              </w:rPr>
            </w:pPr>
          </w:p>
          <w:p w:rsidR="00F55167" w:rsidRPr="005A3742" w:rsidRDefault="00F55167" w:rsidP="009B3F10">
            <w:pPr>
              <w:jc w:val="center"/>
              <w:rPr>
                <w:b/>
                <w:sz w:val="18"/>
                <w:szCs w:val="18"/>
              </w:rPr>
            </w:pPr>
            <w:r w:rsidRPr="005A3742">
              <w:rPr>
                <w:b/>
                <w:sz w:val="18"/>
                <w:szCs w:val="18"/>
              </w:rPr>
              <w:t>OGÓŁEM</w:t>
            </w:r>
          </w:p>
        </w:tc>
        <w:tc>
          <w:tcPr>
            <w:tcW w:w="850" w:type="dxa"/>
            <w:shd w:val="clear" w:color="auto" w:fill="00FF00"/>
            <w:vAlign w:val="center"/>
          </w:tcPr>
          <w:p w:rsidR="00F55167" w:rsidRPr="005A3742" w:rsidRDefault="005A3742" w:rsidP="009B3F10">
            <w:pPr>
              <w:jc w:val="right"/>
              <w:rPr>
                <w:b/>
                <w:sz w:val="18"/>
                <w:szCs w:val="18"/>
              </w:rPr>
            </w:pPr>
            <w:r w:rsidRPr="005A3742">
              <w:rPr>
                <w:b/>
                <w:sz w:val="18"/>
                <w:szCs w:val="18"/>
              </w:rPr>
              <w:t>210 000</w:t>
            </w:r>
          </w:p>
        </w:tc>
        <w:tc>
          <w:tcPr>
            <w:tcW w:w="851" w:type="dxa"/>
            <w:shd w:val="clear" w:color="auto" w:fill="00FF00"/>
            <w:vAlign w:val="center"/>
          </w:tcPr>
          <w:p w:rsidR="00F55167" w:rsidRPr="005A3742" w:rsidRDefault="005A3742" w:rsidP="009B3F10">
            <w:pPr>
              <w:jc w:val="right"/>
              <w:rPr>
                <w:b/>
                <w:sz w:val="18"/>
                <w:szCs w:val="18"/>
              </w:rPr>
            </w:pPr>
            <w:r w:rsidRPr="005A3742">
              <w:rPr>
                <w:b/>
                <w:sz w:val="18"/>
                <w:szCs w:val="18"/>
              </w:rPr>
              <w:t>210 000</w:t>
            </w:r>
          </w:p>
        </w:tc>
        <w:tc>
          <w:tcPr>
            <w:tcW w:w="567" w:type="dxa"/>
            <w:shd w:val="clear" w:color="auto" w:fill="00FF00"/>
            <w:vAlign w:val="center"/>
          </w:tcPr>
          <w:p w:rsidR="00F55167" w:rsidRPr="005A3742" w:rsidRDefault="005A3742" w:rsidP="00C25DDC">
            <w:pPr>
              <w:jc w:val="right"/>
              <w:rPr>
                <w:b/>
                <w:sz w:val="18"/>
                <w:szCs w:val="18"/>
              </w:rPr>
            </w:pPr>
            <w:r w:rsidRPr="005A3742">
              <w:rPr>
                <w:b/>
                <w:sz w:val="18"/>
                <w:szCs w:val="18"/>
              </w:rPr>
              <w:t>100</w:t>
            </w:r>
          </w:p>
        </w:tc>
        <w:tc>
          <w:tcPr>
            <w:tcW w:w="992" w:type="dxa"/>
            <w:shd w:val="clear" w:color="auto" w:fill="00FF00"/>
            <w:vAlign w:val="center"/>
          </w:tcPr>
          <w:p w:rsidR="00F55167" w:rsidRPr="005A3742" w:rsidRDefault="005A3742" w:rsidP="00955FC3">
            <w:pPr>
              <w:jc w:val="right"/>
              <w:rPr>
                <w:b/>
                <w:sz w:val="18"/>
                <w:szCs w:val="18"/>
              </w:rPr>
            </w:pPr>
            <w:r w:rsidRPr="005A3742">
              <w:rPr>
                <w:b/>
                <w:sz w:val="18"/>
                <w:szCs w:val="18"/>
              </w:rPr>
              <w:t>1 274 012</w:t>
            </w:r>
          </w:p>
        </w:tc>
        <w:tc>
          <w:tcPr>
            <w:tcW w:w="1134" w:type="dxa"/>
            <w:shd w:val="clear" w:color="auto" w:fill="00FF00"/>
            <w:vAlign w:val="center"/>
          </w:tcPr>
          <w:p w:rsidR="00F55167" w:rsidRPr="005A3742" w:rsidRDefault="005A3742" w:rsidP="00955FC3">
            <w:pPr>
              <w:jc w:val="right"/>
              <w:rPr>
                <w:b/>
                <w:sz w:val="18"/>
                <w:szCs w:val="18"/>
              </w:rPr>
            </w:pPr>
            <w:r w:rsidRPr="005A3742">
              <w:rPr>
                <w:b/>
                <w:sz w:val="18"/>
                <w:szCs w:val="18"/>
              </w:rPr>
              <w:t>1 274 012</w:t>
            </w:r>
          </w:p>
        </w:tc>
        <w:tc>
          <w:tcPr>
            <w:tcW w:w="567" w:type="dxa"/>
            <w:shd w:val="clear" w:color="auto" w:fill="00FF00"/>
            <w:vAlign w:val="center"/>
          </w:tcPr>
          <w:p w:rsidR="00F55167" w:rsidRPr="005A3742" w:rsidRDefault="005A3742" w:rsidP="009B3F10">
            <w:pPr>
              <w:jc w:val="right"/>
              <w:rPr>
                <w:b/>
                <w:sz w:val="18"/>
                <w:szCs w:val="18"/>
              </w:rPr>
            </w:pPr>
            <w:r w:rsidRPr="005A3742">
              <w:rPr>
                <w:b/>
                <w:sz w:val="18"/>
                <w:szCs w:val="18"/>
              </w:rPr>
              <w:t>100</w:t>
            </w:r>
          </w:p>
        </w:tc>
        <w:tc>
          <w:tcPr>
            <w:tcW w:w="851" w:type="dxa"/>
            <w:shd w:val="clear" w:color="auto" w:fill="00FF00"/>
            <w:vAlign w:val="center"/>
          </w:tcPr>
          <w:p w:rsidR="00F55167" w:rsidRPr="005A3742" w:rsidRDefault="005A3742" w:rsidP="009B3F10">
            <w:pPr>
              <w:jc w:val="right"/>
              <w:rPr>
                <w:b/>
                <w:sz w:val="18"/>
                <w:szCs w:val="18"/>
              </w:rPr>
            </w:pPr>
            <w:r w:rsidRPr="005A3742">
              <w:rPr>
                <w:b/>
                <w:sz w:val="18"/>
                <w:szCs w:val="18"/>
              </w:rPr>
              <w:t>15 000</w:t>
            </w:r>
          </w:p>
        </w:tc>
        <w:tc>
          <w:tcPr>
            <w:tcW w:w="850" w:type="dxa"/>
            <w:shd w:val="clear" w:color="auto" w:fill="00FF00"/>
            <w:vAlign w:val="center"/>
          </w:tcPr>
          <w:p w:rsidR="00F55167" w:rsidRPr="005A3742" w:rsidRDefault="005A3742" w:rsidP="009B3F10">
            <w:pPr>
              <w:jc w:val="right"/>
              <w:rPr>
                <w:b/>
                <w:sz w:val="18"/>
                <w:szCs w:val="18"/>
              </w:rPr>
            </w:pPr>
            <w:r w:rsidRPr="005A3742">
              <w:rPr>
                <w:b/>
                <w:sz w:val="18"/>
                <w:szCs w:val="18"/>
              </w:rPr>
              <w:t>15 000</w:t>
            </w:r>
          </w:p>
        </w:tc>
        <w:tc>
          <w:tcPr>
            <w:tcW w:w="567" w:type="dxa"/>
            <w:shd w:val="clear" w:color="auto" w:fill="00FF00"/>
            <w:vAlign w:val="center"/>
          </w:tcPr>
          <w:p w:rsidR="00F55167" w:rsidRPr="005A3742" w:rsidRDefault="005A3742" w:rsidP="009B3F10">
            <w:pPr>
              <w:jc w:val="right"/>
              <w:rPr>
                <w:b/>
                <w:sz w:val="18"/>
                <w:szCs w:val="18"/>
              </w:rPr>
            </w:pPr>
            <w:r w:rsidRPr="005A3742">
              <w:rPr>
                <w:b/>
                <w:sz w:val="18"/>
                <w:szCs w:val="18"/>
              </w:rPr>
              <w:t>100</w:t>
            </w:r>
          </w:p>
        </w:tc>
        <w:tc>
          <w:tcPr>
            <w:tcW w:w="283" w:type="dxa"/>
            <w:shd w:val="clear" w:color="auto" w:fill="00FF00"/>
            <w:vAlign w:val="center"/>
          </w:tcPr>
          <w:p w:rsidR="00F55167" w:rsidRPr="005A3742" w:rsidRDefault="00F55167" w:rsidP="009B3F10">
            <w:pPr>
              <w:jc w:val="right"/>
              <w:rPr>
                <w:b/>
                <w:sz w:val="18"/>
                <w:szCs w:val="18"/>
              </w:rPr>
            </w:pPr>
          </w:p>
        </w:tc>
        <w:tc>
          <w:tcPr>
            <w:tcW w:w="284" w:type="dxa"/>
            <w:shd w:val="clear" w:color="auto" w:fill="00FF00"/>
            <w:vAlign w:val="center"/>
          </w:tcPr>
          <w:p w:rsidR="00F55167" w:rsidRPr="005A3742" w:rsidRDefault="00F55167" w:rsidP="009B3F10">
            <w:pPr>
              <w:jc w:val="right"/>
              <w:rPr>
                <w:b/>
                <w:sz w:val="18"/>
                <w:szCs w:val="18"/>
              </w:rPr>
            </w:pPr>
          </w:p>
        </w:tc>
        <w:tc>
          <w:tcPr>
            <w:tcW w:w="284" w:type="dxa"/>
            <w:shd w:val="clear" w:color="auto" w:fill="00FF00"/>
            <w:vAlign w:val="center"/>
          </w:tcPr>
          <w:p w:rsidR="00F55167" w:rsidRPr="005A3742" w:rsidRDefault="00F55167" w:rsidP="009B3F10">
            <w:pPr>
              <w:jc w:val="right"/>
              <w:rPr>
                <w:b/>
                <w:sz w:val="18"/>
                <w:szCs w:val="18"/>
              </w:rPr>
            </w:pPr>
          </w:p>
        </w:tc>
        <w:tc>
          <w:tcPr>
            <w:tcW w:w="850" w:type="dxa"/>
            <w:shd w:val="clear" w:color="auto" w:fill="00FF00"/>
            <w:vAlign w:val="center"/>
          </w:tcPr>
          <w:p w:rsidR="00F55167" w:rsidRPr="005A3742" w:rsidRDefault="005A3742" w:rsidP="009B3F10">
            <w:pPr>
              <w:jc w:val="right"/>
              <w:rPr>
                <w:b/>
                <w:sz w:val="18"/>
                <w:szCs w:val="18"/>
              </w:rPr>
            </w:pPr>
            <w:r w:rsidRPr="005A3742">
              <w:rPr>
                <w:b/>
                <w:sz w:val="18"/>
                <w:szCs w:val="18"/>
              </w:rPr>
              <w:t>15 000</w:t>
            </w:r>
          </w:p>
        </w:tc>
        <w:tc>
          <w:tcPr>
            <w:tcW w:w="850" w:type="dxa"/>
            <w:shd w:val="clear" w:color="auto" w:fill="00FF00"/>
            <w:vAlign w:val="center"/>
          </w:tcPr>
          <w:p w:rsidR="00F55167" w:rsidRPr="005A3742" w:rsidRDefault="005A3742" w:rsidP="009B3F10">
            <w:pPr>
              <w:jc w:val="right"/>
              <w:rPr>
                <w:b/>
                <w:sz w:val="18"/>
                <w:szCs w:val="18"/>
              </w:rPr>
            </w:pPr>
            <w:r w:rsidRPr="005A3742">
              <w:rPr>
                <w:b/>
                <w:sz w:val="18"/>
                <w:szCs w:val="18"/>
              </w:rPr>
              <w:t>15 000</w:t>
            </w:r>
          </w:p>
        </w:tc>
        <w:tc>
          <w:tcPr>
            <w:tcW w:w="567" w:type="dxa"/>
            <w:shd w:val="clear" w:color="auto" w:fill="00FF00"/>
            <w:vAlign w:val="center"/>
          </w:tcPr>
          <w:p w:rsidR="00F55167" w:rsidRPr="005A3742" w:rsidRDefault="005A3742" w:rsidP="009B3F10">
            <w:pPr>
              <w:jc w:val="right"/>
              <w:rPr>
                <w:b/>
                <w:sz w:val="18"/>
                <w:szCs w:val="18"/>
              </w:rPr>
            </w:pPr>
            <w:r w:rsidRPr="005A3742">
              <w:rPr>
                <w:b/>
                <w:sz w:val="18"/>
                <w:szCs w:val="18"/>
              </w:rPr>
              <w:t>100</w:t>
            </w:r>
          </w:p>
        </w:tc>
        <w:tc>
          <w:tcPr>
            <w:tcW w:w="992" w:type="dxa"/>
            <w:shd w:val="clear" w:color="auto" w:fill="00FF00"/>
            <w:vAlign w:val="center"/>
          </w:tcPr>
          <w:p w:rsidR="00F55167" w:rsidRPr="005A3742" w:rsidRDefault="005A3742" w:rsidP="00955FC3">
            <w:pPr>
              <w:jc w:val="right"/>
              <w:rPr>
                <w:b/>
                <w:sz w:val="18"/>
                <w:szCs w:val="18"/>
              </w:rPr>
            </w:pPr>
            <w:r w:rsidRPr="005A3742">
              <w:rPr>
                <w:b/>
                <w:sz w:val="18"/>
                <w:szCs w:val="18"/>
              </w:rPr>
              <w:t>1 259 012</w:t>
            </w:r>
          </w:p>
        </w:tc>
        <w:tc>
          <w:tcPr>
            <w:tcW w:w="1134" w:type="dxa"/>
            <w:shd w:val="clear" w:color="auto" w:fill="00FF00"/>
            <w:vAlign w:val="center"/>
          </w:tcPr>
          <w:p w:rsidR="00F55167" w:rsidRPr="005A3742" w:rsidRDefault="005A3742" w:rsidP="00955FC3">
            <w:pPr>
              <w:jc w:val="right"/>
              <w:rPr>
                <w:b/>
                <w:sz w:val="18"/>
                <w:szCs w:val="18"/>
              </w:rPr>
            </w:pPr>
            <w:r w:rsidRPr="005A3742">
              <w:rPr>
                <w:b/>
                <w:sz w:val="18"/>
                <w:szCs w:val="18"/>
              </w:rPr>
              <w:t>1 259 012</w:t>
            </w:r>
          </w:p>
        </w:tc>
        <w:tc>
          <w:tcPr>
            <w:tcW w:w="567" w:type="dxa"/>
            <w:shd w:val="clear" w:color="auto" w:fill="00FF00"/>
            <w:vAlign w:val="center"/>
          </w:tcPr>
          <w:p w:rsidR="00F55167" w:rsidRPr="005A3742" w:rsidRDefault="005A3742" w:rsidP="009B3F10">
            <w:pPr>
              <w:jc w:val="right"/>
              <w:rPr>
                <w:b/>
                <w:sz w:val="18"/>
                <w:szCs w:val="18"/>
              </w:rPr>
            </w:pPr>
            <w:r w:rsidRPr="005A3742">
              <w:rPr>
                <w:b/>
                <w:sz w:val="18"/>
                <w:szCs w:val="18"/>
              </w:rPr>
              <w:t>100</w:t>
            </w:r>
          </w:p>
        </w:tc>
      </w:tr>
    </w:tbl>
    <w:p w:rsidR="00B06A25" w:rsidRPr="00C23F66" w:rsidRDefault="00B06A25" w:rsidP="00407045">
      <w:pPr>
        <w:pStyle w:val="Tekstpodstawowy21"/>
        <w:jc w:val="both"/>
        <w:rPr>
          <w:color w:val="FF0000"/>
          <w:sz w:val="18"/>
          <w:szCs w:val="18"/>
        </w:rPr>
      </w:pPr>
    </w:p>
    <w:p w:rsidR="000613BD" w:rsidRPr="00C23F66" w:rsidRDefault="000613BD" w:rsidP="00407045">
      <w:pPr>
        <w:pStyle w:val="Tekstpodstawowy21"/>
        <w:jc w:val="both"/>
        <w:rPr>
          <w:color w:val="FF0000"/>
          <w:sz w:val="18"/>
          <w:szCs w:val="18"/>
        </w:rPr>
        <w:sectPr w:rsidR="000613BD" w:rsidRPr="00C23F66" w:rsidSect="00C83B15">
          <w:pgSz w:w="16838" w:h="11906" w:orient="landscape"/>
          <w:pgMar w:top="1418" w:right="1021" w:bottom="1021" w:left="1021" w:header="709" w:footer="709" w:gutter="0"/>
          <w:cols w:space="708"/>
          <w:docGrid w:linePitch="360"/>
        </w:sectPr>
      </w:pPr>
    </w:p>
    <w:p w:rsidR="000613BD" w:rsidRPr="003564F9" w:rsidRDefault="000613BD" w:rsidP="000041A5">
      <w:pPr>
        <w:spacing w:line="360" w:lineRule="auto"/>
      </w:pPr>
      <w:r w:rsidRPr="00C23F66">
        <w:rPr>
          <w:color w:val="FF0000"/>
        </w:rPr>
        <w:lastRenderedPageBreak/>
        <w:tab/>
      </w:r>
      <w:r w:rsidRPr="003564F9">
        <w:t>W 201</w:t>
      </w:r>
      <w:r w:rsidR="003564F9" w:rsidRPr="003564F9">
        <w:t>7</w:t>
      </w:r>
      <w:r w:rsidRPr="003564F9">
        <w:t xml:space="preserve"> r. z budżetu gminy Końskie udzielono dotacji:</w:t>
      </w:r>
    </w:p>
    <w:p w:rsidR="000613BD" w:rsidRPr="003564F9" w:rsidRDefault="000613BD" w:rsidP="0015456D">
      <w:pPr>
        <w:numPr>
          <w:ilvl w:val="0"/>
          <w:numId w:val="5"/>
        </w:numPr>
        <w:spacing w:line="360" w:lineRule="auto"/>
      </w:pPr>
      <w:r w:rsidRPr="003564F9">
        <w:t xml:space="preserve">dotacje przedmiotowe – Tabela Nr </w:t>
      </w:r>
      <w:r w:rsidR="00065EE3" w:rsidRPr="003564F9">
        <w:t>7</w:t>
      </w:r>
      <w:r w:rsidRPr="003564F9">
        <w:t>,</w:t>
      </w:r>
    </w:p>
    <w:p w:rsidR="000613BD" w:rsidRPr="003564F9" w:rsidRDefault="000613BD" w:rsidP="0015456D">
      <w:pPr>
        <w:numPr>
          <w:ilvl w:val="0"/>
          <w:numId w:val="5"/>
        </w:numPr>
        <w:spacing w:line="360" w:lineRule="auto"/>
      </w:pPr>
      <w:r w:rsidRPr="003564F9">
        <w:t xml:space="preserve">dotacje podmiotowe – Tabela Nr </w:t>
      </w:r>
      <w:r w:rsidR="00065EE3" w:rsidRPr="003564F9">
        <w:t>8</w:t>
      </w:r>
      <w:r w:rsidRPr="003564F9">
        <w:t>,</w:t>
      </w:r>
    </w:p>
    <w:p w:rsidR="000613BD" w:rsidRPr="003564F9" w:rsidRDefault="000613BD" w:rsidP="0015456D">
      <w:pPr>
        <w:numPr>
          <w:ilvl w:val="0"/>
          <w:numId w:val="5"/>
        </w:numPr>
        <w:spacing w:line="360" w:lineRule="auto"/>
      </w:pPr>
      <w:r w:rsidRPr="003564F9">
        <w:t xml:space="preserve">dotacje celowe – Tabela Nr </w:t>
      </w:r>
      <w:r w:rsidR="00065EE3" w:rsidRPr="003564F9">
        <w:t>9</w:t>
      </w:r>
      <w:r w:rsidR="00C25DDC" w:rsidRPr="003564F9">
        <w:t>.</w:t>
      </w:r>
    </w:p>
    <w:p w:rsidR="00C50D61" w:rsidRPr="00C23F66" w:rsidRDefault="00C50D61" w:rsidP="00FB2EAB">
      <w:pPr>
        <w:rPr>
          <w:b/>
          <w:color w:val="FF0000"/>
        </w:rPr>
      </w:pPr>
    </w:p>
    <w:p w:rsidR="003927D9" w:rsidRPr="00C23F66" w:rsidRDefault="003927D9" w:rsidP="00FB2EAB">
      <w:pPr>
        <w:rPr>
          <w:b/>
          <w:color w:val="FF0000"/>
        </w:rPr>
      </w:pPr>
    </w:p>
    <w:p w:rsidR="00B06A25" w:rsidRPr="003564F9" w:rsidRDefault="00123633" w:rsidP="00FB2EAB">
      <w:pPr>
        <w:rPr>
          <w:b/>
        </w:rPr>
      </w:pPr>
      <w:r w:rsidRPr="003564F9">
        <w:rPr>
          <w:b/>
        </w:rPr>
        <w:t xml:space="preserve">Tabela Nr </w:t>
      </w:r>
      <w:r w:rsidR="00065EE3" w:rsidRPr="003564F9">
        <w:rPr>
          <w:b/>
        </w:rPr>
        <w:t>7</w:t>
      </w:r>
    </w:p>
    <w:p w:rsidR="00B06A25" w:rsidRPr="003564F9" w:rsidRDefault="00B06A25" w:rsidP="00407045">
      <w:pPr>
        <w:jc w:val="center"/>
        <w:rPr>
          <w:b/>
        </w:rPr>
      </w:pPr>
    </w:p>
    <w:p w:rsidR="00B06A25" w:rsidRPr="003564F9" w:rsidRDefault="00B06A25" w:rsidP="00407045">
      <w:pPr>
        <w:jc w:val="center"/>
        <w:rPr>
          <w:b/>
        </w:rPr>
      </w:pPr>
      <w:r w:rsidRPr="003564F9">
        <w:rPr>
          <w:b/>
        </w:rPr>
        <w:t>DOTACJE PRZEDMIOTOWE W 201</w:t>
      </w:r>
      <w:r w:rsidR="003564F9" w:rsidRPr="003564F9">
        <w:rPr>
          <w:b/>
        </w:rPr>
        <w:t>7</w:t>
      </w:r>
      <w:r w:rsidRPr="003564F9">
        <w:rPr>
          <w:b/>
        </w:rPr>
        <w:t xml:space="preserve"> ROKU</w:t>
      </w:r>
    </w:p>
    <w:p w:rsidR="00B06A25" w:rsidRPr="003564F9" w:rsidRDefault="00B06A25" w:rsidP="00407045">
      <w:pPr>
        <w:jc w:val="center"/>
        <w:rPr>
          <w:b/>
          <w:sz w:val="28"/>
          <w:szCs w:val="28"/>
        </w:rPr>
      </w:pPr>
    </w:p>
    <w:tbl>
      <w:tblPr>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656"/>
        <w:gridCol w:w="851"/>
        <w:gridCol w:w="708"/>
        <w:gridCol w:w="1985"/>
        <w:gridCol w:w="1559"/>
        <w:gridCol w:w="1477"/>
        <w:gridCol w:w="1500"/>
        <w:gridCol w:w="766"/>
      </w:tblGrid>
      <w:tr w:rsidR="003564F9" w:rsidRPr="003564F9" w:rsidTr="004667BB">
        <w:trPr>
          <w:trHeight w:val="480"/>
        </w:trPr>
        <w:tc>
          <w:tcPr>
            <w:tcW w:w="586" w:type="dxa"/>
            <w:vMerge w:val="restart"/>
            <w:shd w:val="clear" w:color="auto" w:fill="FFFF00"/>
            <w:vAlign w:val="center"/>
          </w:tcPr>
          <w:p w:rsidR="00F478E6" w:rsidRPr="003564F9" w:rsidRDefault="00F478E6" w:rsidP="004731D8">
            <w:pPr>
              <w:jc w:val="center"/>
              <w:rPr>
                <w:b/>
              </w:rPr>
            </w:pPr>
            <w:r w:rsidRPr="003564F9">
              <w:rPr>
                <w:b/>
              </w:rPr>
              <w:t>Lp.</w:t>
            </w:r>
          </w:p>
        </w:tc>
        <w:tc>
          <w:tcPr>
            <w:tcW w:w="656" w:type="dxa"/>
            <w:vMerge w:val="restart"/>
            <w:shd w:val="clear" w:color="auto" w:fill="FFFF00"/>
            <w:vAlign w:val="center"/>
          </w:tcPr>
          <w:p w:rsidR="00F478E6" w:rsidRPr="003564F9" w:rsidRDefault="00F478E6" w:rsidP="004731D8">
            <w:pPr>
              <w:jc w:val="center"/>
              <w:rPr>
                <w:b/>
              </w:rPr>
            </w:pPr>
            <w:r w:rsidRPr="003564F9">
              <w:rPr>
                <w:b/>
              </w:rPr>
              <w:t>Dział</w:t>
            </w:r>
          </w:p>
        </w:tc>
        <w:tc>
          <w:tcPr>
            <w:tcW w:w="851" w:type="dxa"/>
            <w:vMerge w:val="restart"/>
            <w:shd w:val="clear" w:color="auto" w:fill="FFFF00"/>
            <w:vAlign w:val="center"/>
          </w:tcPr>
          <w:p w:rsidR="00F478E6" w:rsidRPr="003564F9" w:rsidRDefault="00F478E6" w:rsidP="004731D8">
            <w:pPr>
              <w:jc w:val="center"/>
              <w:rPr>
                <w:b/>
              </w:rPr>
            </w:pPr>
            <w:r w:rsidRPr="003564F9">
              <w:rPr>
                <w:b/>
              </w:rPr>
              <w:t>Roz</w:t>
            </w:r>
          </w:p>
          <w:p w:rsidR="00F478E6" w:rsidRPr="003564F9" w:rsidRDefault="00F478E6" w:rsidP="004731D8">
            <w:pPr>
              <w:jc w:val="center"/>
              <w:rPr>
                <w:b/>
              </w:rPr>
            </w:pPr>
            <w:r w:rsidRPr="003564F9">
              <w:rPr>
                <w:b/>
              </w:rPr>
              <w:t>dział</w:t>
            </w:r>
          </w:p>
        </w:tc>
        <w:tc>
          <w:tcPr>
            <w:tcW w:w="708" w:type="dxa"/>
            <w:vMerge w:val="restart"/>
            <w:shd w:val="clear" w:color="auto" w:fill="FFFF00"/>
          </w:tcPr>
          <w:p w:rsidR="00F478E6" w:rsidRPr="003564F9" w:rsidRDefault="00F478E6" w:rsidP="004731D8">
            <w:pPr>
              <w:jc w:val="center"/>
              <w:rPr>
                <w:b/>
              </w:rPr>
            </w:pPr>
          </w:p>
          <w:p w:rsidR="00F478E6" w:rsidRPr="003564F9" w:rsidRDefault="00F478E6" w:rsidP="004731D8">
            <w:pPr>
              <w:jc w:val="center"/>
              <w:rPr>
                <w:b/>
              </w:rPr>
            </w:pPr>
          </w:p>
          <w:p w:rsidR="00F478E6" w:rsidRPr="003564F9" w:rsidRDefault="00F478E6" w:rsidP="004731D8">
            <w:pPr>
              <w:jc w:val="center"/>
              <w:rPr>
                <w:b/>
              </w:rPr>
            </w:pPr>
            <w:r w:rsidRPr="003564F9">
              <w:rPr>
                <w:b/>
              </w:rPr>
              <w:t>§</w:t>
            </w:r>
          </w:p>
        </w:tc>
        <w:tc>
          <w:tcPr>
            <w:tcW w:w="1985" w:type="dxa"/>
            <w:vMerge w:val="restart"/>
            <w:shd w:val="clear" w:color="auto" w:fill="FFFF00"/>
            <w:vAlign w:val="center"/>
          </w:tcPr>
          <w:p w:rsidR="00F478E6" w:rsidRPr="003564F9" w:rsidRDefault="00F478E6" w:rsidP="004731D8">
            <w:pPr>
              <w:jc w:val="center"/>
              <w:rPr>
                <w:b/>
              </w:rPr>
            </w:pPr>
            <w:r w:rsidRPr="003564F9">
              <w:rPr>
                <w:b/>
              </w:rPr>
              <w:t>Nazwa jednostki otrzymującej dotację</w:t>
            </w:r>
          </w:p>
        </w:tc>
        <w:tc>
          <w:tcPr>
            <w:tcW w:w="1559" w:type="dxa"/>
            <w:vMerge w:val="restart"/>
            <w:shd w:val="clear" w:color="auto" w:fill="FFFF00"/>
            <w:vAlign w:val="center"/>
          </w:tcPr>
          <w:p w:rsidR="00F478E6" w:rsidRPr="003564F9" w:rsidRDefault="00F478E6" w:rsidP="004731D8">
            <w:pPr>
              <w:jc w:val="center"/>
              <w:rPr>
                <w:b/>
              </w:rPr>
            </w:pPr>
            <w:r w:rsidRPr="003564F9">
              <w:rPr>
                <w:b/>
              </w:rPr>
              <w:t>Zakres</w:t>
            </w:r>
          </w:p>
        </w:tc>
        <w:tc>
          <w:tcPr>
            <w:tcW w:w="3743" w:type="dxa"/>
            <w:gridSpan w:val="3"/>
            <w:shd w:val="clear" w:color="auto" w:fill="FFFF00"/>
            <w:vAlign w:val="center"/>
          </w:tcPr>
          <w:p w:rsidR="00F478E6" w:rsidRPr="003564F9" w:rsidRDefault="00F478E6" w:rsidP="004731D8">
            <w:pPr>
              <w:jc w:val="center"/>
              <w:rPr>
                <w:b/>
              </w:rPr>
            </w:pPr>
            <w:r w:rsidRPr="003564F9">
              <w:rPr>
                <w:b/>
              </w:rPr>
              <w:t>Ogółem kwota dotacji</w:t>
            </w:r>
          </w:p>
        </w:tc>
      </w:tr>
      <w:tr w:rsidR="003564F9" w:rsidRPr="003564F9" w:rsidTr="004667BB">
        <w:trPr>
          <w:trHeight w:val="810"/>
        </w:trPr>
        <w:tc>
          <w:tcPr>
            <w:tcW w:w="586" w:type="dxa"/>
            <w:vMerge/>
            <w:shd w:val="clear" w:color="auto" w:fill="FFFF00"/>
          </w:tcPr>
          <w:p w:rsidR="00F478E6" w:rsidRPr="003564F9" w:rsidRDefault="00F478E6" w:rsidP="009B3F10">
            <w:pPr>
              <w:jc w:val="center"/>
              <w:rPr>
                <w:b/>
              </w:rPr>
            </w:pPr>
          </w:p>
        </w:tc>
        <w:tc>
          <w:tcPr>
            <w:tcW w:w="656" w:type="dxa"/>
            <w:vMerge/>
            <w:shd w:val="clear" w:color="auto" w:fill="FFFF00"/>
          </w:tcPr>
          <w:p w:rsidR="00F478E6" w:rsidRPr="003564F9" w:rsidRDefault="00F478E6" w:rsidP="009B3F10">
            <w:pPr>
              <w:jc w:val="center"/>
              <w:rPr>
                <w:b/>
              </w:rPr>
            </w:pPr>
          </w:p>
        </w:tc>
        <w:tc>
          <w:tcPr>
            <w:tcW w:w="851" w:type="dxa"/>
            <w:vMerge/>
            <w:shd w:val="clear" w:color="auto" w:fill="FFFF00"/>
          </w:tcPr>
          <w:p w:rsidR="00F478E6" w:rsidRPr="003564F9" w:rsidRDefault="00F478E6" w:rsidP="009B3F10">
            <w:pPr>
              <w:jc w:val="center"/>
              <w:rPr>
                <w:b/>
              </w:rPr>
            </w:pPr>
          </w:p>
        </w:tc>
        <w:tc>
          <w:tcPr>
            <w:tcW w:w="708" w:type="dxa"/>
            <w:vMerge/>
            <w:shd w:val="clear" w:color="auto" w:fill="FFFF00"/>
          </w:tcPr>
          <w:p w:rsidR="00F478E6" w:rsidRPr="003564F9" w:rsidRDefault="00F478E6" w:rsidP="009B3F10">
            <w:pPr>
              <w:jc w:val="center"/>
              <w:rPr>
                <w:b/>
              </w:rPr>
            </w:pPr>
          </w:p>
        </w:tc>
        <w:tc>
          <w:tcPr>
            <w:tcW w:w="1985" w:type="dxa"/>
            <w:vMerge/>
            <w:shd w:val="clear" w:color="auto" w:fill="FFFF00"/>
          </w:tcPr>
          <w:p w:rsidR="00F478E6" w:rsidRPr="003564F9" w:rsidRDefault="00F478E6" w:rsidP="009B3F10">
            <w:pPr>
              <w:jc w:val="center"/>
              <w:rPr>
                <w:b/>
              </w:rPr>
            </w:pPr>
          </w:p>
        </w:tc>
        <w:tc>
          <w:tcPr>
            <w:tcW w:w="1559" w:type="dxa"/>
            <w:vMerge/>
            <w:shd w:val="clear" w:color="auto" w:fill="FFFF00"/>
          </w:tcPr>
          <w:p w:rsidR="00F478E6" w:rsidRPr="003564F9" w:rsidRDefault="00F478E6" w:rsidP="009B3F10">
            <w:pPr>
              <w:jc w:val="center"/>
              <w:rPr>
                <w:b/>
              </w:rPr>
            </w:pPr>
          </w:p>
        </w:tc>
        <w:tc>
          <w:tcPr>
            <w:tcW w:w="1477" w:type="dxa"/>
            <w:shd w:val="clear" w:color="auto" w:fill="FFFF00"/>
            <w:vAlign w:val="center"/>
          </w:tcPr>
          <w:p w:rsidR="00F478E6" w:rsidRPr="003564F9" w:rsidRDefault="00F478E6" w:rsidP="004731D8">
            <w:pPr>
              <w:jc w:val="center"/>
              <w:rPr>
                <w:b/>
              </w:rPr>
            </w:pPr>
            <w:r w:rsidRPr="003564F9">
              <w:rPr>
                <w:b/>
              </w:rPr>
              <w:t>Plan</w:t>
            </w:r>
          </w:p>
        </w:tc>
        <w:tc>
          <w:tcPr>
            <w:tcW w:w="1500" w:type="dxa"/>
            <w:shd w:val="clear" w:color="auto" w:fill="FFFF00"/>
            <w:vAlign w:val="center"/>
          </w:tcPr>
          <w:p w:rsidR="00F478E6" w:rsidRPr="003564F9" w:rsidRDefault="00F478E6" w:rsidP="004731D8">
            <w:pPr>
              <w:jc w:val="center"/>
              <w:rPr>
                <w:b/>
              </w:rPr>
            </w:pPr>
            <w:r w:rsidRPr="003564F9">
              <w:rPr>
                <w:b/>
              </w:rPr>
              <w:t>Wykonanie</w:t>
            </w:r>
          </w:p>
        </w:tc>
        <w:tc>
          <w:tcPr>
            <w:tcW w:w="766" w:type="dxa"/>
            <w:shd w:val="clear" w:color="auto" w:fill="FFFF00"/>
            <w:vAlign w:val="center"/>
          </w:tcPr>
          <w:p w:rsidR="00F478E6" w:rsidRPr="003564F9" w:rsidRDefault="00F478E6" w:rsidP="004731D8">
            <w:pPr>
              <w:jc w:val="center"/>
              <w:rPr>
                <w:b/>
              </w:rPr>
            </w:pPr>
            <w:r w:rsidRPr="003564F9">
              <w:rPr>
                <w:b/>
              </w:rPr>
              <w:t>%</w:t>
            </w:r>
          </w:p>
        </w:tc>
      </w:tr>
      <w:tr w:rsidR="003564F9" w:rsidRPr="003564F9" w:rsidTr="00C50D61">
        <w:trPr>
          <w:trHeight w:val="415"/>
        </w:trPr>
        <w:tc>
          <w:tcPr>
            <w:tcW w:w="10088" w:type="dxa"/>
            <w:gridSpan w:val="9"/>
            <w:vAlign w:val="center"/>
          </w:tcPr>
          <w:p w:rsidR="00C50D61" w:rsidRPr="003564F9" w:rsidRDefault="00C50D61" w:rsidP="00C50D61">
            <w:r w:rsidRPr="003564F9">
              <w:t>Dotacje dla jednostek sektora finansów publicznych</w:t>
            </w:r>
          </w:p>
        </w:tc>
      </w:tr>
      <w:tr w:rsidR="003564F9" w:rsidRPr="003564F9" w:rsidTr="004667BB">
        <w:trPr>
          <w:trHeight w:val="984"/>
        </w:trPr>
        <w:tc>
          <w:tcPr>
            <w:tcW w:w="586" w:type="dxa"/>
            <w:vAlign w:val="center"/>
          </w:tcPr>
          <w:p w:rsidR="00F478E6" w:rsidRPr="003564F9" w:rsidRDefault="003564F9" w:rsidP="00F21CCF">
            <w:pPr>
              <w:jc w:val="center"/>
            </w:pPr>
            <w:r w:rsidRPr="003564F9">
              <w:t>1</w:t>
            </w:r>
            <w:r w:rsidR="00F478E6" w:rsidRPr="003564F9">
              <w:t>.</w:t>
            </w:r>
          </w:p>
        </w:tc>
        <w:tc>
          <w:tcPr>
            <w:tcW w:w="656" w:type="dxa"/>
            <w:vAlign w:val="center"/>
          </w:tcPr>
          <w:p w:rsidR="00F478E6" w:rsidRPr="003564F9" w:rsidRDefault="00F478E6" w:rsidP="00F21CCF">
            <w:pPr>
              <w:jc w:val="center"/>
            </w:pPr>
            <w:r w:rsidRPr="003564F9">
              <w:t>926</w:t>
            </w:r>
          </w:p>
        </w:tc>
        <w:tc>
          <w:tcPr>
            <w:tcW w:w="851" w:type="dxa"/>
            <w:vAlign w:val="center"/>
          </w:tcPr>
          <w:p w:rsidR="00F478E6" w:rsidRPr="003564F9" w:rsidRDefault="00F478E6" w:rsidP="00F21CCF">
            <w:pPr>
              <w:jc w:val="center"/>
            </w:pPr>
            <w:r w:rsidRPr="003564F9">
              <w:t>92601</w:t>
            </w:r>
          </w:p>
        </w:tc>
        <w:tc>
          <w:tcPr>
            <w:tcW w:w="708" w:type="dxa"/>
            <w:vAlign w:val="center"/>
          </w:tcPr>
          <w:p w:rsidR="00F478E6" w:rsidRPr="003564F9" w:rsidRDefault="00F478E6" w:rsidP="00FE4BDD">
            <w:pPr>
              <w:jc w:val="center"/>
            </w:pPr>
            <w:r w:rsidRPr="003564F9">
              <w:t>2650</w:t>
            </w:r>
          </w:p>
        </w:tc>
        <w:tc>
          <w:tcPr>
            <w:tcW w:w="1985" w:type="dxa"/>
            <w:vAlign w:val="center"/>
          </w:tcPr>
          <w:p w:rsidR="00F478E6" w:rsidRPr="003564F9" w:rsidRDefault="008346F3" w:rsidP="00FE4BDD">
            <w:pPr>
              <w:jc w:val="center"/>
            </w:pPr>
            <w:r w:rsidRPr="003564F9">
              <w:t>Pływalnia Miejska w Końskich</w:t>
            </w:r>
          </w:p>
        </w:tc>
        <w:tc>
          <w:tcPr>
            <w:tcW w:w="1559" w:type="dxa"/>
            <w:vAlign w:val="center"/>
          </w:tcPr>
          <w:p w:rsidR="00F478E6" w:rsidRPr="003564F9" w:rsidRDefault="003564F9" w:rsidP="008346F3">
            <w:pPr>
              <w:jc w:val="center"/>
              <w:rPr>
                <w:sz w:val="20"/>
                <w:szCs w:val="20"/>
              </w:rPr>
            </w:pPr>
            <w:r w:rsidRPr="003564F9">
              <w:rPr>
                <w:sz w:val="20"/>
                <w:szCs w:val="20"/>
              </w:rPr>
              <w:t>Funkcjonowanie pływalni</w:t>
            </w:r>
          </w:p>
        </w:tc>
        <w:tc>
          <w:tcPr>
            <w:tcW w:w="1477" w:type="dxa"/>
            <w:vAlign w:val="center"/>
          </w:tcPr>
          <w:p w:rsidR="00F478E6" w:rsidRPr="003564F9" w:rsidRDefault="003564F9" w:rsidP="00C50D61">
            <w:pPr>
              <w:jc w:val="right"/>
            </w:pPr>
            <w:r w:rsidRPr="003564F9">
              <w:t>920 000,00</w:t>
            </w:r>
          </w:p>
        </w:tc>
        <w:tc>
          <w:tcPr>
            <w:tcW w:w="1500" w:type="dxa"/>
            <w:vAlign w:val="center"/>
          </w:tcPr>
          <w:p w:rsidR="00F478E6" w:rsidRPr="003564F9" w:rsidRDefault="003564F9" w:rsidP="00C50D61">
            <w:pPr>
              <w:jc w:val="right"/>
            </w:pPr>
            <w:r w:rsidRPr="003564F9">
              <w:t>920 000,00</w:t>
            </w:r>
          </w:p>
        </w:tc>
        <w:tc>
          <w:tcPr>
            <w:tcW w:w="766" w:type="dxa"/>
            <w:vAlign w:val="center"/>
          </w:tcPr>
          <w:p w:rsidR="00F478E6" w:rsidRPr="003564F9" w:rsidRDefault="00FA1FE7" w:rsidP="009B3F10">
            <w:pPr>
              <w:jc w:val="right"/>
            </w:pPr>
            <w:r w:rsidRPr="003564F9">
              <w:t>100,0</w:t>
            </w:r>
          </w:p>
        </w:tc>
      </w:tr>
      <w:tr w:rsidR="003564F9" w:rsidRPr="003564F9" w:rsidTr="003927D9">
        <w:trPr>
          <w:trHeight w:val="438"/>
        </w:trPr>
        <w:tc>
          <w:tcPr>
            <w:tcW w:w="4786" w:type="dxa"/>
            <w:gridSpan w:val="5"/>
            <w:shd w:val="clear" w:color="auto" w:fill="00FF00"/>
          </w:tcPr>
          <w:p w:rsidR="008746F3" w:rsidRPr="003564F9" w:rsidRDefault="008746F3" w:rsidP="003927D9">
            <w:pPr>
              <w:jc w:val="right"/>
              <w:rPr>
                <w:b/>
              </w:rPr>
            </w:pPr>
          </w:p>
          <w:p w:rsidR="00F478E6" w:rsidRPr="003564F9" w:rsidRDefault="00F478E6" w:rsidP="003927D9">
            <w:pPr>
              <w:jc w:val="right"/>
              <w:rPr>
                <w:b/>
              </w:rPr>
            </w:pPr>
            <w:r w:rsidRPr="003564F9">
              <w:rPr>
                <w:b/>
              </w:rPr>
              <w:t>OGÓŁEM</w:t>
            </w:r>
          </w:p>
        </w:tc>
        <w:tc>
          <w:tcPr>
            <w:tcW w:w="1559" w:type="dxa"/>
            <w:shd w:val="clear" w:color="auto" w:fill="00FF00"/>
          </w:tcPr>
          <w:p w:rsidR="00F478E6" w:rsidRPr="003564F9" w:rsidRDefault="00F478E6" w:rsidP="009B3F10">
            <w:pPr>
              <w:jc w:val="center"/>
              <w:rPr>
                <w:b/>
              </w:rPr>
            </w:pPr>
          </w:p>
        </w:tc>
        <w:tc>
          <w:tcPr>
            <w:tcW w:w="1477" w:type="dxa"/>
            <w:shd w:val="clear" w:color="auto" w:fill="00FF00"/>
          </w:tcPr>
          <w:p w:rsidR="008746F3" w:rsidRPr="003564F9" w:rsidRDefault="008746F3" w:rsidP="00C50D61">
            <w:pPr>
              <w:jc w:val="center"/>
              <w:rPr>
                <w:b/>
              </w:rPr>
            </w:pPr>
          </w:p>
          <w:p w:rsidR="00F478E6" w:rsidRPr="003564F9" w:rsidRDefault="003564F9" w:rsidP="00C50D61">
            <w:pPr>
              <w:jc w:val="center"/>
              <w:rPr>
                <w:b/>
              </w:rPr>
            </w:pPr>
            <w:r w:rsidRPr="003564F9">
              <w:rPr>
                <w:b/>
              </w:rPr>
              <w:t>920 000,00</w:t>
            </w:r>
          </w:p>
        </w:tc>
        <w:tc>
          <w:tcPr>
            <w:tcW w:w="1500" w:type="dxa"/>
            <w:shd w:val="clear" w:color="auto" w:fill="00FF00"/>
          </w:tcPr>
          <w:p w:rsidR="008746F3" w:rsidRPr="003564F9" w:rsidRDefault="008746F3" w:rsidP="00C50D61">
            <w:pPr>
              <w:jc w:val="center"/>
              <w:rPr>
                <w:b/>
              </w:rPr>
            </w:pPr>
          </w:p>
          <w:p w:rsidR="00F478E6" w:rsidRPr="003564F9" w:rsidRDefault="003564F9" w:rsidP="00C50D61">
            <w:pPr>
              <w:jc w:val="center"/>
              <w:rPr>
                <w:b/>
              </w:rPr>
            </w:pPr>
            <w:r w:rsidRPr="003564F9">
              <w:rPr>
                <w:b/>
              </w:rPr>
              <w:t>920 000,00</w:t>
            </w:r>
          </w:p>
        </w:tc>
        <w:tc>
          <w:tcPr>
            <w:tcW w:w="766" w:type="dxa"/>
            <w:shd w:val="clear" w:color="auto" w:fill="00FF00"/>
          </w:tcPr>
          <w:p w:rsidR="008746F3" w:rsidRPr="003564F9" w:rsidRDefault="008746F3" w:rsidP="009B3F10">
            <w:pPr>
              <w:jc w:val="center"/>
              <w:rPr>
                <w:b/>
              </w:rPr>
            </w:pPr>
          </w:p>
          <w:p w:rsidR="00F478E6" w:rsidRPr="003564F9" w:rsidRDefault="003564F9" w:rsidP="009B3F10">
            <w:pPr>
              <w:jc w:val="center"/>
              <w:rPr>
                <w:b/>
              </w:rPr>
            </w:pPr>
            <w:r w:rsidRPr="003564F9">
              <w:rPr>
                <w:b/>
              </w:rPr>
              <w:t>100,0</w:t>
            </w:r>
          </w:p>
        </w:tc>
      </w:tr>
    </w:tbl>
    <w:p w:rsidR="00B06A25" w:rsidRPr="00C23F66" w:rsidRDefault="00B06A25" w:rsidP="00407045">
      <w:pPr>
        <w:pStyle w:val="Tekstpodstawowy21"/>
        <w:jc w:val="both"/>
        <w:rPr>
          <w:color w:val="FF0000"/>
        </w:rPr>
      </w:pPr>
    </w:p>
    <w:p w:rsidR="003927D9" w:rsidRPr="00C23F66" w:rsidRDefault="003927D9" w:rsidP="00407045">
      <w:pPr>
        <w:rPr>
          <w:b/>
          <w:color w:val="FF0000"/>
        </w:rPr>
      </w:pPr>
    </w:p>
    <w:p w:rsidR="003927D9" w:rsidRPr="00C23F66" w:rsidRDefault="003927D9" w:rsidP="00407045">
      <w:pPr>
        <w:rPr>
          <w:b/>
          <w:color w:val="FF0000"/>
        </w:rPr>
      </w:pPr>
    </w:p>
    <w:p w:rsidR="00B06A25" w:rsidRPr="005A3742" w:rsidRDefault="00123633" w:rsidP="00407045">
      <w:pPr>
        <w:rPr>
          <w:b/>
        </w:rPr>
      </w:pPr>
      <w:r w:rsidRPr="005A3742">
        <w:rPr>
          <w:b/>
        </w:rPr>
        <w:t xml:space="preserve">Tabela Nr </w:t>
      </w:r>
      <w:r w:rsidR="00065EE3" w:rsidRPr="005A3742">
        <w:rPr>
          <w:b/>
        </w:rPr>
        <w:t>8</w:t>
      </w:r>
    </w:p>
    <w:p w:rsidR="00B06A25" w:rsidRPr="005A3742" w:rsidRDefault="00B06A25" w:rsidP="00407045">
      <w:pPr>
        <w:jc w:val="center"/>
        <w:rPr>
          <w:b/>
          <w:sz w:val="28"/>
          <w:szCs w:val="28"/>
        </w:rPr>
      </w:pPr>
    </w:p>
    <w:p w:rsidR="00B06A25" w:rsidRPr="005A3742" w:rsidRDefault="00B06A25" w:rsidP="00407045">
      <w:pPr>
        <w:jc w:val="center"/>
        <w:rPr>
          <w:b/>
        </w:rPr>
      </w:pPr>
      <w:r w:rsidRPr="005A3742">
        <w:rPr>
          <w:b/>
        </w:rPr>
        <w:t>DOTACJE PODMIOTOWE W 201</w:t>
      </w:r>
      <w:r w:rsidR="005A3742" w:rsidRPr="005A3742">
        <w:rPr>
          <w:b/>
        </w:rPr>
        <w:t>7</w:t>
      </w:r>
      <w:r w:rsidRPr="005A3742">
        <w:rPr>
          <w:b/>
        </w:rPr>
        <w:t xml:space="preserve"> ROKU</w:t>
      </w:r>
    </w:p>
    <w:p w:rsidR="00B06A25" w:rsidRPr="005A3742" w:rsidRDefault="00B06A25" w:rsidP="00407045">
      <w:pPr>
        <w:jc w:val="center"/>
        <w:rPr>
          <w:b/>
          <w:sz w:val="28"/>
          <w:szCs w:val="28"/>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798"/>
        <w:gridCol w:w="855"/>
        <w:gridCol w:w="988"/>
        <w:gridCol w:w="3118"/>
        <w:gridCol w:w="1559"/>
        <w:gridCol w:w="1536"/>
        <w:gridCol w:w="900"/>
      </w:tblGrid>
      <w:tr w:rsidR="005A3742" w:rsidRPr="005A3742" w:rsidTr="00FE4BDD">
        <w:trPr>
          <w:trHeight w:val="480"/>
        </w:trPr>
        <w:tc>
          <w:tcPr>
            <w:tcW w:w="586" w:type="dxa"/>
            <w:vMerge w:val="restart"/>
            <w:shd w:val="clear" w:color="auto" w:fill="FFFF00"/>
            <w:vAlign w:val="center"/>
          </w:tcPr>
          <w:p w:rsidR="00157635" w:rsidRPr="005A3742" w:rsidRDefault="00157635" w:rsidP="009B3F10">
            <w:pPr>
              <w:jc w:val="center"/>
              <w:rPr>
                <w:b/>
              </w:rPr>
            </w:pPr>
            <w:r w:rsidRPr="005A3742">
              <w:rPr>
                <w:b/>
              </w:rPr>
              <w:t>Lp.</w:t>
            </w:r>
          </w:p>
        </w:tc>
        <w:tc>
          <w:tcPr>
            <w:tcW w:w="798" w:type="dxa"/>
            <w:vMerge w:val="restart"/>
            <w:shd w:val="clear" w:color="auto" w:fill="FFFF00"/>
            <w:vAlign w:val="center"/>
          </w:tcPr>
          <w:p w:rsidR="00157635" w:rsidRPr="005A3742" w:rsidRDefault="00157635" w:rsidP="009B3F10">
            <w:pPr>
              <w:jc w:val="center"/>
              <w:rPr>
                <w:b/>
              </w:rPr>
            </w:pPr>
            <w:r w:rsidRPr="005A3742">
              <w:rPr>
                <w:b/>
              </w:rPr>
              <w:t>Dział</w:t>
            </w:r>
          </w:p>
        </w:tc>
        <w:tc>
          <w:tcPr>
            <w:tcW w:w="855" w:type="dxa"/>
            <w:vMerge w:val="restart"/>
            <w:shd w:val="clear" w:color="auto" w:fill="FFFF00"/>
            <w:vAlign w:val="center"/>
          </w:tcPr>
          <w:p w:rsidR="00157635" w:rsidRPr="005A3742" w:rsidRDefault="00157635" w:rsidP="009B3F10">
            <w:pPr>
              <w:jc w:val="center"/>
              <w:rPr>
                <w:b/>
              </w:rPr>
            </w:pPr>
            <w:r w:rsidRPr="005A3742">
              <w:rPr>
                <w:b/>
              </w:rPr>
              <w:t>Roz</w:t>
            </w:r>
          </w:p>
          <w:p w:rsidR="00157635" w:rsidRPr="005A3742" w:rsidRDefault="00157635" w:rsidP="009B3F10">
            <w:pPr>
              <w:jc w:val="center"/>
              <w:rPr>
                <w:b/>
              </w:rPr>
            </w:pPr>
            <w:r w:rsidRPr="005A3742">
              <w:rPr>
                <w:b/>
              </w:rPr>
              <w:t>dział</w:t>
            </w:r>
          </w:p>
        </w:tc>
        <w:tc>
          <w:tcPr>
            <w:tcW w:w="988" w:type="dxa"/>
            <w:vMerge w:val="restart"/>
            <w:shd w:val="clear" w:color="auto" w:fill="FFFF00"/>
          </w:tcPr>
          <w:p w:rsidR="00157635" w:rsidRPr="005A3742" w:rsidRDefault="00157635" w:rsidP="004731D8">
            <w:pPr>
              <w:jc w:val="center"/>
              <w:rPr>
                <w:b/>
              </w:rPr>
            </w:pPr>
          </w:p>
          <w:p w:rsidR="00157635" w:rsidRPr="005A3742" w:rsidRDefault="00B5214A" w:rsidP="004731D8">
            <w:pPr>
              <w:jc w:val="center"/>
              <w:rPr>
                <w:b/>
              </w:rPr>
            </w:pPr>
            <w:r>
              <w:rPr>
                <w:b/>
              </w:rPr>
              <w:t>§</w:t>
            </w:r>
          </w:p>
        </w:tc>
        <w:tc>
          <w:tcPr>
            <w:tcW w:w="3118" w:type="dxa"/>
            <w:vMerge w:val="restart"/>
            <w:shd w:val="clear" w:color="auto" w:fill="FFFF00"/>
            <w:vAlign w:val="center"/>
          </w:tcPr>
          <w:p w:rsidR="00157635" w:rsidRPr="005A3742" w:rsidRDefault="00157635" w:rsidP="004731D8">
            <w:pPr>
              <w:jc w:val="center"/>
              <w:rPr>
                <w:b/>
              </w:rPr>
            </w:pPr>
            <w:r w:rsidRPr="005A3742">
              <w:rPr>
                <w:b/>
              </w:rPr>
              <w:t>Nazwa instytucji otrzymującej dotację</w:t>
            </w:r>
          </w:p>
        </w:tc>
        <w:tc>
          <w:tcPr>
            <w:tcW w:w="3995" w:type="dxa"/>
            <w:gridSpan w:val="3"/>
            <w:shd w:val="clear" w:color="auto" w:fill="FFFF00"/>
            <w:vAlign w:val="center"/>
          </w:tcPr>
          <w:p w:rsidR="00157635" w:rsidRPr="005A3742" w:rsidRDefault="00157635" w:rsidP="009B3F10">
            <w:pPr>
              <w:jc w:val="center"/>
              <w:rPr>
                <w:b/>
              </w:rPr>
            </w:pPr>
            <w:r w:rsidRPr="005A3742">
              <w:rPr>
                <w:b/>
              </w:rPr>
              <w:t>Ogółem kwota dotacji</w:t>
            </w:r>
          </w:p>
        </w:tc>
      </w:tr>
      <w:tr w:rsidR="005A3742" w:rsidRPr="005A3742" w:rsidTr="002A3011">
        <w:trPr>
          <w:trHeight w:val="359"/>
        </w:trPr>
        <w:tc>
          <w:tcPr>
            <w:tcW w:w="586" w:type="dxa"/>
            <w:vMerge/>
            <w:shd w:val="clear" w:color="auto" w:fill="FFFF00"/>
            <w:vAlign w:val="center"/>
          </w:tcPr>
          <w:p w:rsidR="00157635" w:rsidRPr="005A3742" w:rsidRDefault="00157635" w:rsidP="009B3F10">
            <w:pPr>
              <w:jc w:val="center"/>
              <w:rPr>
                <w:b/>
              </w:rPr>
            </w:pPr>
          </w:p>
        </w:tc>
        <w:tc>
          <w:tcPr>
            <w:tcW w:w="798" w:type="dxa"/>
            <w:vMerge/>
            <w:shd w:val="clear" w:color="auto" w:fill="FFFF00"/>
            <w:vAlign w:val="center"/>
          </w:tcPr>
          <w:p w:rsidR="00157635" w:rsidRPr="005A3742" w:rsidRDefault="00157635" w:rsidP="009B3F10">
            <w:pPr>
              <w:jc w:val="center"/>
              <w:rPr>
                <w:b/>
              </w:rPr>
            </w:pPr>
          </w:p>
        </w:tc>
        <w:tc>
          <w:tcPr>
            <w:tcW w:w="855" w:type="dxa"/>
            <w:vMerge/>
            <w:shd w:val="clear" w:color="auto" w:fill="FFFF00"/>
            <w:vAlign w:val="center"/>
          </w:tcPr>
          <w:p w:rsidR="00157635" w:rsidRPr="005A3742" w:rsidRDefault="00157635" w:rsidP="009B3F10">
            <w:pPr>
              <w:jc w:val="center"/>
              <w:rPr>
                <w:b/>
              </w:rPr>
            </w:pPr>
          </w:p>
        </w:tc>
        <w:tc>
          <w:tcPr>
            <w:tcW w:w="988" w:type="dxa"/>
            <w:vMerge/>
            <w:shd w:val="clear" w:color="auto" w:fill="FFFF00"/>
          </w:tcPr>
          <w:p w:rsidR="00157635" w:rsidRPr="005A3742" w:rsidRDefault="00157635" w:rsidP="009B3F10">
            <w:pPr>
              <w:jc w:val="center"/>
              <w:rPr>
                <w:b/>
              </w:rPr>
            </w:pPr>
          </w:p>
        </w:tc>
        <w:tc>
          <w:tcPr>
            <w:tcW w:w="3118" w:type="dxa"/>
            <w:vMerge/>
            <w:shd w:val="clear" w:color="auto" w:fill="FFFF00"/>
            <w:vAlign w:val="center"/>
          </w:tcPr>
          <w:p w:rsidR="00157635" w:rsidRPr="005A3742" w:rsidRDefault="00157635" w:rsidP="009B3F10">
            <w:pPr>
              <w:jc w:val="center"/>
              <w:rPr>
                <w:b/>
              </w:rPr>
            </w:pPr>
          </w:p>
        </w:tc>
        <w:tc>
          <w:tcPr>
            <w:tcW w:w="1559" w:type="dxa"/>
            <w:shd w:val="clear" w:color="auto" w:fill="FFFF00"/>
            <w:vAlign w:val="center"/>
          </w:tcPr>
          <w:p w:rsidR="00157635" w:rsidRPr="005A3742" w:rsidRDefault="00157635" w:rsidP="009B3F10">
            <w:pPr>
              <w:jc w:val="center"/>
              <w:rPr>
                <w:b/>
              </w:rPr>
            </w:pPr>
            <w:r w:rsidRPr="005A3742">
              <w:rPr>
                <w:b/>
              </w:rPr>
              <w:t>Plan</w:t>
            </w:r>
          </w:p>
        </w:tc>
        <w:tc>
          <w:tcPr>
            <w:tcW w:w="1536" w:type="dxa"/>
            <w:shd w:val="clear" w:color="auto" w:fill="FFFF00"/>
            <w:vAlign w:val="center"/>
          </w:tcPr>
          <w:p w:rsidR="00157635" w:rsidRPr="005A3742" w:rsidRDefault="00157635" w:rsidP="009B3F10">
            <w:pPr>
              <w:jc w:val="center"/>
              <w:rPr>
                <w:b/>
              </w:rPr>
            </w:pPr>
            <w:r w:rsidRPr="005A3742">
              <w:rPr>
                <w:b/>
              </w:rPr>
              <w:t>Wykonanie</w:t>
            </w:r>
          </w:p>
        </w:tc>
        <w:tc>
          <w:tcPr>
            <w:tcW w:w="900" w:type="dxa"/>
            <w:shd w:val="clear" w:color="auto" w:fill="FFFF00"/>
            <w:vAlign w:val="center"/>
          </w:tcPr>
          <w:p w:rsidR="00157635" w:rsidRPr="005A3742" w:rsidRDefault="00157635" w:rsidP="009B3F10">
            <w:pPr>
              <w:jc w:val="center"/>
              <w:rPr>
                <w:b/>
              </w:rPr>
            </w:pPr>
            <w:r w:rsidRPr="005A3742">
              <w:rPr>
                <w:b/>
              </w:rPr>
              <w:t>%</w:t>
            </w:r>
          </w:p>
        </w:tc>
      </w:tr>
      <w:tr w:rsidR="00C23F66" w:rsidRPr="00C23F66" w:rsidTr="003927D9">
        <w:trPr>
          <w:trHeight w:val="353"/>
        </w:trPr>
        <w:tc>
          <w:tcPr>
            <w:tcW w:w="10340" w:type="dxa"/>
            <w:gridSpan w:val="8"/>
            <w:vAlign w:val="center"/>
          </w:tcPr>
          <w:p w:rsidR="002A3011" w:rsidRPr="005A3742" w:rsidRDefault="002A3011" w:rsidP="002A3011">
            <w:r w:rsidRPr="005A3742">
              <w:t>Dotacje dla jednostek spoza sektora finansów publicznych</w:t>
            </w:r>
          </w:p>
        </w:tc>
      </w:tr>
      <w:tr w:rsidR="00C23F66" w:rsidRPr="00C23F66" w:rsidTr="00DB2DA1">
        <w:trPr>
          <w:trHeight w:val="590"/>
        </w:trPr>
        <w:tc>
          <w:tcPr>
            <w:tcW w:w="586" w:type="dxa"/>
            <w:vMerge w:val="restart"/>
            <w:vAlign w:val="center"/>
          </w:tcPr>
          <w:p w:rsidR="00D33D92" w:rsidRPr="005A3742" w:rsidRDefault="00D33D92" w:rsidP="002A3011">
            <w:pPr>
              <w:jc w:val="right"/>
            </w:pPr>
            <w:r w:rsidRPr="005A3742">
              <w:t>1.</w:t>
            </w:r>
          </w:p>
        </w:tc>
        <w:tc>
          <w:tcPr>
            <w:tcW w:w="798" w:type="dxa"/>
            <w:vMerge w:val="restart"/>
            <w:vAlign w:val="center"/>
          </w:tcPr>
          <w:p w:rsidR="00D33D92" w:rsidRPr="005A3742" w:rsidRDefault="00D33D92" w:rsidP="002A3011">
            <w:pPr>
              <w:jc w:val="center"/>
            </w:pPr>
            <w:r w:rsidRPr="005A3742">
              <w:t>801</w:t>
            </w:r>
          </w:p>
        </w:tc>
        <w:tc>
          <w:tcPr>
            <w:tcW w:w="855" w:type="dxa"/>
            <w:vAlign w:val="center"/>
          </w:tcPr>
          <w:p w:rsidR="00D33D92" w:rsidRPr="005A3742" w:rsidRDefault="00D33D92" w:rsidP="002A3011">
            <w:pPr>
              <w:jc w:val="center"/>
            </w:pPr>
            <w:r w:rsidRPr="005A3742">
              <w:t>80101</w:t>
            </w:r>
          </w:p>
        </w:tc>
        <w:tc>
          <w:tcPr>
            <w:tcW w:w="988" w:type="dxa"/>
            <w:vAlign w:val="center"/>
          </w:tcPr>
          <w:p w:rsidR="00D33D92" w:rsidRPr="005A3742" w:rsidRDefault="00D33D92" w:rsidP="002A3011">
            <w:pPr>
              <w:jc w:val="center"/>
            </w:pPr>
            <w:r w:rsidRPr="005A3742">
              <w:t>2540</w:t>
            </w:r>
          </w:p>
        </w:tc>
        <w:tc>
          <w:tcPr>
            <w:tcW w:w="3118" w:type="dxa"/>
            <w:vMerge w:val="restart"/>
            <w:vAlign w:val="center"/>
          </w:tcPr>
          <w:p w:rsidR="00D33D92" w:rsidRPr="005A3742" w:rsidRDefault="005A3742" w:rsidP="002A3011">
            <w:pPr>
              <w:jc w:val="center"/>
              <w:rPr>
                <w:sz w:val="20"/>
                <w:szCs w:val="20"/>
              </w:rPr>
            </w:pPr>
            <w:r w:rsidRPr="005A3742">
              <w:rPr>
                <w:sz w:val="20"/>
                <w:szCs w:val="20"/>
              </w:rPr>
              <w:t>Prywatna</w:t>
            </w:r>
            <w:r w:rsidR="00D33D92" w:rsidRPr="005A3742">
              <w:rPr>
                <w:sz w:val="20"/>
                <w:szCs w:val="20"/>
              </w:rPr>
              <w:t xml:space="preserve"> Szkoła Podstawowa w Końskich</w:t>
            </w:r>
          </w:p>
        </w:tc>
        <w:tc>
          <w:tcPr>
            <w:tcW w:w="1559" w:type="dxa"/>
            <w:vAlign w:val="center"/>
          </w:tcPr>
          <w:p w:rsidR="00D33D92" w:rsidRPr="005A3742" w:rsidRDefault="005A3742" w:rsidP="003927D9">
            <w:pPr>
              <w:jc w:val="right"/>
            </w:pPr>
            <w:r w:rsidRPr="005A3742">
              <w:t>139 500,00</w:t>
            </w:r>
          </w:p>
        </w:tc>
        <w:tc>
          <w:tcPr>
            <w:tcW w:w="1536" w:type="dxa"/>
            <w:vAlign w:val="center"/>
          </w:tcPr>
          <w:p w:rsidR="00D33D92" w:rsidRPr="005A3742" w:rsidRDefault="00534834" w:rsidP="002A3011">
            <w:pPr>
              <w:jc w:val="right"/>
            </w:pPr>
            <w:r>
              <w:t>138 404,62</w:t>
            </w:r>
          </w:p>
        </w:tc>
        <w:tc>
          <w:tcPr>
            <w:tcW w:w="900" w:type="dxa"/>
            <w:vAlign w:val="center"/>
          </w:tcPr>
          <w:p w:rsidR="00D33D92" w:rsidRPr="00534834" w:rsidRDefault="00534834" w:rsidP="002A3011">
            <w:pPr>
              <w:jc w:val="right"/>
            </w:pPr>
            <w:r w:rsidRPr="00534834">
              <w:t>99,21</w:t>
            </w:r>
          </w:p>
        </w:tc>
      </w:tr>
      <w:tr w:rsidR="00C23F66" w:rsidRPr="00C23F66" w:rsidTr="00DB2DA1">
        <w:trPr>
          <w:trHeight w:val="556"/>
        </w:trPr>
        <w:tc>
          <w:tcPr>
            <w:tcW w:w="586" w:type="dxa"/>
            <w:vMerge/>
            <w:vAlign w:val="center"/>
          </w:tcPr>
          <w:p w:rsidR="00D33D92" w:rsidRPr="005A3742" w:rsidRDefault="00D33D92" w:rsidP="002A3011">
            <w:pPr>
              <w:jc w:val="right"/>
            </w:pPr>
          </w:p>
        </w:tc>
        <w:tc>
          <w:tcPr>
            <w:tcW w:w="798" w:type="dxa"/>
            <w:vMerge/>
            <w:vAlign w:val="center"/>
          </w:tcPr>
          <w:p w:rsidR="00D33D92" w:rsidRPr="005A3742" w:rsidRDefault="00D33D92" w:rsidP="002A3011">
            <w:pPr>
              <w:jc w:val="center"/>
            </w:pPr>
          </w:p>
        </w:tc>
        <w:tc>
          <w:tcPr>
            <w:tcW w:w="855" w:type="dxa"/>
            <w:vAlign w:val="center"/>
          </w:tcPr>
          <w:p w:rsidR="00D33D92" w:rsidRPr="005A3742" w:rsidRDefault="00D33D92" w:rsidP="002A3011">
            <w:pPr>
              <w:jc w:val="center"/>
            </w:pPr>
            <w:r w:rsidRPr="005A3742">
              <w:t>80150</w:t>
            </w:r>
          </w:p>
        </w:tc>
        <w:tc>
          <w:tcPr>
            <w:tcW w:w="988" w:type="dxa"/>
            <w:vAlign w:val="center"/>
          </w:tcPr>
          <w:p w:rsidR="00D33D92" w:rsidRPr="005A3742" w:rsidRDefault="00D33D92" w:rsidP="002A3011">
            <w:pPr>
              <w:jc w:val="center"/>
            </w:pPr>
            <w:r w:rsidRPr="005A3742">
              <w:t>2540</w:t>
            </w:r>
          </w:p>
        </w:tc>
        <w:tc>
          <w:tcPr>
            <w:tcW w:w="3118" w:type="dxa"/>
            <w:vMerge/>
            <w:vAlign w:val="center"/>
          </w:tcPr>
          <w:p w:rsidR="00D33D92" w:rsidRPr="005A3742" w:rsidRDefault="00D33D92" w:rsidP="002A3011">
            <w:pPr>
              <w:jc w:val="center"/>
              <w:rPr>
                <w:sz w:val="20"/>
                <w:szCs w:val="20"/>
              </w:rPr>
            </w:pPr>
          </w:p>
        </w:tc>
        <w:tc>
          <w:tcPr>
            <w:tcW w:w="1559" w:type="dxa"/>
            <w:vAlign w:val="center"/>
          </w:tcPr>
          <w:p w:rsidR="00D33D92" w:rsidRPr="005A3742" w:rsidRDefault="005A3742" w:rsidP="002A3011">
            <w:pPr>
              <w:jc w:val="right"/>
            </w:pPr>
            <w:r w:rsidRPr="005A3742">
              <w:t>58 500,00</w:t>
            </w:r>
          </w:p>
        </w:tc>
        <w:tc>
          <w:tcPr>
            <w:tcW w:w="1536" w:type="dxa"/>
            <w:vAlign w:val="center"/>
          </w:tcPr>
          <w:p w:rsidR="00D33D92" w:rsidRPr="005A3742" w:rsidRDefault="00534834" w:rsidP="002A3011">
            <w:pPr>
              <w:jc w:val="right"/>
            </w:pPr>
            <w:r>
              <w:t>58 093,31</w:t>
            </w:r>
          </w:p>
        </w:tc>
        <w:tc>
          <w:tcPr>
            <w:tcW w:w="900" w:type="dxa"/>
            <w:vAlign w:val="center"/>
          </w:tcPr>
          <w:p w:rsidR="00D33D92" w:rsidRPr="00534834" w:rsidRDefault="00534834" w:rsidP="002A3011">
            <w:pPr>
              <w:jc w:val="right"/>
            </w:pPr>
            <w:r w:rsidRPr="00534834">
              <w:t>99,30</w:t>
            </w:r>
          </w:p>
        </w:tc>
      </w:tr>
      <w:tr w:rsidR="00C23F66" w:rsidRPr="00C23F66" w:rsidTr="00DB2DA1">
        <w:trPr>
          <w:trHeight w:val="703"/>
        </w:trPr>
        <w:tc>
          <w:tcPr>
            <w:tcW w:w="586" w:type="dxa"/>
            <w:vMerge w:val="restart"/>
            <w:vAlign w:val="center"/>
          </w:tcPr>
          <w:p w:rsidR="00D33D92" w:rsidRPr="005A3742" w:rsidRDefault="00D33D92" w:rsidP="002A3011">
            <w:pPr>
              <w:jc w:val="right"/>
            </w:pPr>
            <w:r w:rsidRPr="005A3742">
              <w:t>2.</w:t>
            </w:r>
          </w:p>
        </w:tc>
        <w:tc>
          <w:tcPr>
            <w:tcW w:w="798" w:type="dxa"/>
            <w:vMerge w:val="restart"/>
            <w:vAlign w:val="center"/>
          </w:tcPr>
          <w:p w:rsidR="00D33D92" w:rsidRPr="005A3742" w:rsidRDefault="00D33D92" w:rsidP="002A3011">
            <w:pPr>
              <w:jc w:val="center"/>
            </w:pPr>
            <w:r w:rsidRPr="005A3742">
              <w:t>801</w:t>
            </w:r>
          </w:p>
        </w:tc>
        <w:tc>
          <w:tcPr>
            <w:tcW w:w="855" w:type="dxa"/>
            <w:vAlign w:val="center"/>
          </w:tcPr>
          <w:p w:rsidR="00D33D92" w:rsidRPr="005A3742" w:rsidRDefault="00D33D92" w:rsidP="002A3011">
            <w:pPr>
              <w:jc w:val="center"/>
            </w:pPr>
            <w:r w:rsidRPr="005A3742">
              <w:t>80104</w:t>
            </w:r>
          </w:p>
        </w:tc>
        <w:tc>
          <w:tcPr>
            <w:tcW w:w="988" w:type="dxa"/>
            <w:vAlign w:val="center"/>
          </w:tcPr>
          <w:p w:rsidR="00D33D92" w:rsidRPr="005A3742" w:rsidRDefault="00D33D92" w:rsidP="002A3011">
            <w:pPr>
              <w:jc w:val="center"/>
            </w:pPr>
            <w:r w:rsidRPr="005A3742">
              <w:t>2540</w:t>
            </w:r>
          </w:p>
        </w:tc>
        <w:tc>
          <w:tcPr>
            <w:tcW w:w="3118" w:type="dxa"/>
            <w:vMerge w:val="restart"/>
            <w:vAlign w:val="center"/>
          </w:tcPr>
          <w:p w:rsidR="00D33D92" w:rsidRPr="005A3742" w:rsidRDefault="00D33D92" w:rsidP="002A3011">
            <w:pPr>
              <w:jc w:val="center"/>
              <w:rPr>
                <w:sz w:val="20"/>
                <w:szCs w:val="20"/>
              </w:rPr>
            </w:pPr>
            <w:r w:rsidRPr="005A3742">
              <w:rPr>
                <w:sz w:val="20"/>
                <w:szCs w:val="20"/>
              </w:rPr>
              <w:t>Niepubliczne przedszkole „Akademia przedszkolaka”</w:t>
            </w:r>
          </w:p>
        </w:tc>
        <w:tc>
          <w:tcPr>
            <w:tcW w:w="1559" w:type="dxa"/>
            <w:vAlign w:val="center"/>
          </w:tcPr>
          <w:p w:rsidR="00D33D92" w:rsidRPr="005A3742" w:rsidRDefault="005A3742" w:rsidP="002A3011">
            <w:pPr>
              <w:jc w:val="right"/>
            </w:pPr>
            <w:r w:rsidRPr="005A3742">
              <w:t>262 000,00</w:t>
            </w:r>
          </w:p>
        </w:tc>
        <w:tc>
          <w:tcPr>
            <w:tcW w:w="1536" w:type="dxa"/>
            <w:vAlign w:val="center"/>
          </w:tcPr>
          <w:p w:rsidR="00D33D92" w:rsidRPr="005A3742" w:rsidRDefault="00534834" w:rsidP="002A3011">
            <w:pPr>
              <w:jc w:val="right"/>
            </w:pPr>
            <w:r>
              <w:t>261 340,07</w:t>
            </w:r>
          </w:p>
        </w:tc>
        <w:tc>
          <w:tcPr>
            <w:tcW w:w="900" w:type="dxa"/>
            <w:vAlign w:val="center"/>
          </w:tcPr>
          <w:p w:rsidR="00D33D92" w:rsidRPr="00534834" w:rsidRDefault="00534834" w:rsidP="002A3011">
            <w:pPr>
              <w:jc w:val="right"/>
            </w:pPr>
            <w:r w:rsidRPr="00534834">
              <w:t>99,75</w:t>
            </w:r>
          </w:p>
        </w:tc>
      </w:tr>
      <w:tr w:rsidR="00C23F66" w:rsidRPr="00C23F66" w:rsidTr="00D33D92">
        <w:trPr>
          <w:trHeight w:val="411"/>
        </w:trPr>
        <w:tc>
          <w:tcPr>
            <w:tcW w:w="586" w:type="dxa"/>
            <w:vMerge/>
            <w:vAlign w:val="center"/>
          </w:tcPr>
          <w:p w:rsidR="00D33D92" w:rsidRPr="005A3742" w:rsidRDefault="00D33D92" w:rsidP="002A3011">
            <w:pPr>
              <w:jc w:val="right"/>
            </w:pPr>
          </w:p>
        </w:tc>
        <w:tc>
          <w:tcPr>
            <w:tcW w:w="798" w:type="dxa"/>
            <w:vMerge/>
            <w:vAlign w:val="center"/>
          </w:tcPr>
          <w:p w:rsidR="00D33D92" w:rsidRPr="005A3742" w:rsidRDefault="00D33D92" w:rsidP="002A3011">
            <w:pPr>
              <w:jc w:val="center"/>
            </w:pPr>
          </w:p>
        </w:tc>
        <w:tc>
          <w:tcPr>
            <w:tcW w:w="855" w:type="dxa"/>
            <w:vAlign w:val="center"/>
          </w:tcPr>
          <w:p w:rsidR="00D33D92" w:rsidRPr="005A3742" w:rsidRDefault="00D33D92" w:rsidP="002A3011">
            <w:pPr>
              <w:jc w:val="center"/>
            </w:pPr>
            <w:r w:rsidRPr="005A3742">
              <w:t>80149</w:t>
            </w:r>
          </w:p>
        </w:tc>
        <w:tc>
          <w:tcPr>
            <w:tcW w:w="988" w:type="dxa"/>
            <w:vAlign w:val="center"/>
          </w:tcPr>
          <w:p w:rsidR="00D33D92" w:rsidRPr="005A3742" w:rsidRDefault="00D33D92" w:rsidP="002A3011">
            <w:pPr>
              <w:jc w:val="center"/>
            </w:pPr>
            <w:r w:rsidRPr="005A3742">
              <w:t>2540</w:t>
            </w:r>
          </w:p>
        </w:tc>
        <w:tc>
          <w:tcPr>
            <w:tcW w:w="3118" w:type="dxa"/>
            <w:vMerge/>
            <w:vAlign w:val="center"/>
          </w:tcPr>
          <w:p w:rsidR="00D33D92" w:rsidRPr="005A3742" w:rsidRDefault="00D33D92" w:rsidP="002A3011">
            <w:pPr>
              <w:jc w:val="center"/>
              <w:rPr>
                <w:sz w:val="20"/>
                <w:szCs w:val="20"/>
              </w:rPr>
            </w:pPr>
          </w:p>
        </w:tc>
        <w:tc>
          <w:tcPr>
            <w:tcW w:w="1559" w:type="dxa"/>
            <w:vAlign w:val="center"/>
          </w:tcPr>
          <w:p w:rsidR="00D33D92" w:rsidRPr="005A3742" w:rsidRDefault="005A3742" w:rsidP="002A3011">
            <w:pPr>
              <w:jc w:val="right"/>
            </w:pPr>
            <w:r w:rsidRPr="005A3742">
              <w:t>107 000,00</w:t>
            </w:r>
          </w:p>
        </w:tc>
        <w:tc>
          <w:tcPr>
            <w:tcW w:w="1536" w:type="dxa"/>
            <w:vAlign w:val="center"/>
          </w:tcPr>
          <w:p w:rsidR="00D33D92" w:rsidRPr="00534834" w:rsidRDefault="00534834" w:rsidP="002A3011">
            <w:pPr>
              <w:jc w:val="right"/>
            </w:pPr>
            <w:r w:rsidRPr="00534834">
              <w:t>105 913,05</w:t>
            </w:r>
          </w:p>
        </w:tc>
        <w:tc>
          <w:tcPr>
            <w:tcW w:w="900" w:type="dxa"/>
            <w:vAlign w:val="center"/>
          </w:tcPr>
          <w:p w:rsidR="00D33D92" w:rsidRPr="00534834" w:rsidRDefault="00534834" w:rsidP="002A3011">
            <w:pPr>
              <w:jc w:val="right"/>
            </w:pPr>
            <w:r w:rsidRPr="00534834">
              <w:t>98,98</w:t>
            </w:r>
          </w:p>
        </w:tc>
      </w:tr>
      <w:tr w:rsidR="00B5214A" w:rsidRPr="00C23F66" w:rsidTr="003927D9">
        <w:trPr>
          <w:trHeight w:val="660"/>
        </w:trPr>
        <w:tc>
          <w:tcPr>
            <w:tcW w:w="586" w:type="dxa"/>
            <w:vMerge w:val="restart"/>
            <w:vAlign w:val="center"/>
          </w:tcPr>
          <w:p w:rsidR="00B5214A" w:rsidRPr="00B5214A" w:rsidRDefault="00B5214A" w:rsidP="002A3011">
            <w:pPr>
              <w:jc w:val="right"/>
            </w:pPr>
            <w:r w:rsidRPr="00B5214A">
              <w:t>3.</w:t>
            </w:r>
          </w:p>
        </w:tc>
        <w:tc>
          <w:tcPr>
            <w:tcW w:w="798" w:type="dxa"/>
            <w:vMerge w:val="restart"/>
            <w:vAlign w:val="center"/>
          </w:tcPr>
          <w:p w:rsidR="00B5214A" w:rsidRPr="00B5214A" w:rsidRDefault="00B5214A" w:rsidP="002A3011">
            <w:pPr>
              <w:jc w:val="center"/>
            </w:pPr>
            <w:r w:rsidRPr="00B5214A">
              <w:t>801</w:t>
            </w:r>
          </w:p>
        </w:tc>
        <w:tc>
          <w:tcPr>
            <w:tcW w:w="855" w:type="dxa"/>
            <w:vAlign w:val="center"/>
          </w:tcPr>
          <w:p w:rsidR="00B5214A" w:rsidRPr="00B5214A" w:rsidRDefault="00B5214A" w:rsidP="002A3011">
            <w:pPr>
              <w:jc w:val="center"/>
            </w:pPr>
            <w:r w:rsidRPr="00B5214A">
              <w:t>80104</w:t>
            </w:r>
          </w:p>
        </w:tc>
        <w:tc>
          <w:tcPr>
            <w:tcW w:w="988" w:type="dxa"/>
            <w:vAlign w:val="center"/>
          </w:tcPr>
          <w:p w:rsidR="00B5214A" w:rsidRPr="00B5214A" w:rsidRDefault="00B5214A" w:rsidP="002A3011">
            <w:pPr>
              <w:jc w:val="center"/>
            </w:pPr>
            <w:r w:rsidRPr="00B5214A">
              <w:t>2540</w:t>
            </w:r>
          </w:p>
        </w:tc>
        <w:tc>
          <w:tcPr>
            <w:tcW w:w="3118" w:type="dxa"/>
            <w:vMerge w:val="restart"/>
            <w:vAlign w:val="center"/>
          </w:tcPr>
          <w:p w:rsidR="00B5214A" w:rsidRPr="00B5214A" w:rsidRDefault="00B5214A" w:rsidP="002A3011">
            <w:pPr>
              <w:jc w:val="center"/>
              <w:rPr>
                <w:sz w:val="20"/>
                <w:szCs w:val="20"/>
              </w:rPr>
            </w:pPr>
            <w:r w:rsidRPr="00B5214A">
              <w:rPr>
                <w:sz w:val="20"/>
                <w:szCs w:val="20"/>
              </w:rPr>
              <w:t xml:space="preserve">Niepubliczne przedszkole </w:t>
            </w:r>
          </w:p>
          <w:p w:rsidR="00B5214A" w:rsidRPr="00B5214A" w:rsidRDefault="00B5214A" w:rsidP="002A3011">
            <w:pPr>
              <w:jc w:val="center"/>
              <w:rPr>
                <w:sz w:val="20"/>
                <w:szCs w:val="20"/>
              </w:rPr>
            </w:pPr>
            <w:r w:rsidRPr="00B5214A">
              <w:rPr>
                <w:sz w:val="20"/>
                <w:szCs w:val="20"/>
              </w:rPr>
              <w:t>„Z uśmiechem”</w:t>
            </w:r>
          </w:p>
        </w:tc>
        <w:tc>
          <w:tcPr>
            <w:tcW w:w="1559" w:type="dxa"/>
            <w:vAlign w:val="center"/>
          </w:tcPr>
          <w:p w:rsidR="00B5214A" w:rsidRPr="00B5214A" w:rsidRDefault="00B5214A" w:rsidP="002A3011">
            <w:pPr>
              <w:jc w:val="right"/>
            </w:pPr>
            <w:r w:rsidRPr="00B5214A">
              <w:t>35 600,00</w:t>
            </w:r>
          </w:p>
        </w:tc>
        <w:tc>
          <w:tcPr>
            <w:tcW w:w="1536" w:type="dxa"/>
            <w:vAlign w:val="center"/>
          </w:tcPr>
          <w:p w:rsidR="00B5214A" w:rsidRPr="00534834" w:rsidRDefault="00534834" w:rsidP="002A3011">
            <w:pPr>
              <w:jc w:val="right"/>
            </w:pPr>
            <w:r w:rsidRPr="00534834">
              <w:t>35 554,14</w:t>
            </w:r>
          </w:p>
        </w:tc>
        <w:tc>
          <w:tcPr>
            <w:tcW w:w="900" w:type="dxa"/>
            <w:vAlign w:val="center"/>
          </w:tcPr>
          <w:p w:rsidR="00B5214A" w:rsidRPr="00534834" w:rsidRDefault="00534834" w:rsidP="002A3011">
            <w:pPr>
              <w:jc w:val="right"/>
            </w:pPr>
            <w:r w:rsidRPr="00534834">
              <w:t>99,87</w:t>
            </w:r>
          </w:p>
        </w:tc>
      </w:tr>
      <w:tr w:rsidR="00B5214A" w:rsidRPr="00C23F66" w:rsidTr="003927D9">
        <w:trPr>
          <w:trHeight w:val="660"/>
        </w:trPr>
        <w:tc>
          <w:tcPr>
            <w:tcW w:w="586" w:type="dxa"/>
            <w:vMerge/>
            <w:vAlign w:val="center"/>
          </w:tcPr>
          <w:p w:rsidR="00B5214A" w:rsidRPr="00B5214A" w:rsidRDefault="00B5214A" w:rsidP="002A3011">
            <w:pPr>
              <w:jc w:val="right"/>
            </w:pPr>
          </w:p>
        </w:tc>
        <w:tc>
          <w:tcPr>
            <w:tcW w:w="798" w:type="dxa"/>
            <w:vMerge/>
            <w:vAlign w:val="center"/>
          </w:tcPr>
          <w:p w:rsidR="00B5214A" w:rsidRPr="00B5214A" w:rsidRDefault="00B5214A" w:rsidP="002A3011">
            <w:pPr>
              <w:jc w:val="center"/>
            </w:pPr>
          </w:p>
        </w:tc>
        <w:tc>
          <w:tcPr>
            <w:tcW w:w="855" w:type="dxa"/>
            <w:vAlign w:val="center"/>
          </w:tcPr>
          <w:p w:rsidR="00B5214A" w:rsidRPr="00B5214A" w:rsidRDefault="00B5214A" w:rsidP="002A3011">
            <w:pPr>
              <w:jc w:val="center"/>
            </w:pPr>
            <w:r w:rsidRPr="00B5214A">
              <w:t>80149</w:t>
            </w:r>
          </w:p>
        </w:tc>
        <w:tc>
          <w:tcPr>
            <w:tcW w:w="988" w:type="dxa"/>
            <w:vAlign w:val="center"/>
          </w:tcPr>
          <w:p w:rsidR="00B5214A" w:rsidRPr="00B5214A" w:rsidRDefault="00B5214A" w:rsidP="002A3011">
            <w:pPr>
              <w:jc w:val="center"/>
            </w:pPr>
            <w:r w:rsidRPr="00B5214A">
              <w:t>2540</w:t>
            </w:r>
          </w:p>
        </w:tc>
        <w:tc>
          <w:tcPr>
            <w:tcW w:w="3118" w:type="dxa"/>
            <w:vMerge/>
            <w:vAlign w:val="center"/>
          </w:tcPr>
          <w:p w:rsidR="00B5214A" w:rsidRPr="00B5214A" w:rsidRDefault="00B5214A" w:rsidP="002A3011">
            <w:pPr>
              <w:jc w:val="center"/>
              <w:rPr>
                <w:sz w:val="20"/>
                <w:szCs w:val="20"/>
              </w:rPr>
            </w:pPr>
          </w:p>
        </w:tc>
        <w:tc>
          <w:tcPr>
            <w:tcW w:w="1559" w:type="dxa"/>
            <w:vAlign w:val="center"/>
          </w:tcPr>
          <w:p w:rsidR="00B5214A" w:rsidRPr="00B5214A" w:rsidRDefault="00B5214A" w:rsidP="002A3011">
            <w:pPr>
              <w:jc w:val="right"/>
            </w:pPr>
            <w:r w:rsidRPr="00B5214A">
              <w:t>10 300,00</w:t>
            </w:r>
          </w:p>
        </w:tc>
        <w:tc>
          <w:tcPr>
            <w:tcW w:w="1536" w:type="dxa"/>
            <w:vAlign w:val="center"/>
          </w:tcPr>
          <w:p w:rsidR="00B5214A" w:rsidRPr="00534834" w:rsidRDefault="00534834" w:rsidP="002A3011">
            <w:pPr>
              <w:jc w:val="right"/>
            </w:pPr>
            <w:r w:rsidRPr="00534834">
              <w:t>10 226,76</w:t>
            </w:r>
          </w:p>
        </w:tc>
        <w:tc>
          <w:tcPr>
            <w:tcW w:w="900" w:type="dxa"/>
            <w:vAlign w:val="center"/>
          </w:tcPr>
          <w:p w:rsidR="00B5214A" w:rsidRPr="00534834" w:rsidRDefault="00534834" w:rsidP="002A3011">
            <w:pPr>
              <w:jc w:val="right"/>
            </w:pPr>
            <w:r w:rsidRPr="00534834">
              <w:t>99,29</w:t>
            </w:r>
          </w:p>
        </w:tc>
      </w:tr>
      <w:tr w:rsidR="00C23F66" w:rsidRPr="00C23F66" w:rsidTr="00DB2DA1">
        <w:trPr>
          <w:trHeight w:val="552"/>
        </w:trPr>
        <w:tc>
          <w:tcPr>
            <w:tcW w:w="586" w:type="dxa"/>
            <w:vMerge w:val="restart"/>
            <w:vAlign w:val="center"/>
          </w:tcPr>
          <w:p w:rsidR="00DB2DA1" w:rsidRPr="00B5214A" w:rsidRDefault="00DB2DA1" w:rsidP="00DB2DA1">
            <w:pPr>
              <w:jc w:val="right"/>
            </w:pPr>
            <w:r w:rsidRPr="00B5214A">
              <w:lastRenderedPageBreak/>
              <w:t>4.</w:t>
            </w:r>
          </w:p>
        </w:tc>
        <w:tc>
          <w:tcPr>
            <w:tcW w:w="798" w:type="dxa"/>
            <w:vMerge w:val="restart"/>
            <w:vAlign w:val="center"/>
          </w:tcPr>
          <w:p w:rsidR="00DB2DA1" w:rsidRPr="00B5214A" w:rsidRDefault="00DB2DA1" w:rsidP="00DB2DA1">
            <w:pPr>
              <w:jc w:val="center"/>
            </w:pPr>
            <w:r w:rsidRPr="00B5214A">
              <w:t>801</w:t>
            </w:r>
          </w:p>
        </w:tc>
        <w:tc>
          <w:tcPr>
            <w:tcW w:w="855" w:type="dxa"/>
            <w:vAlign w:val="center"/>
          </w:tcPr>
          <w:p w:rsidR="00DB2DA1" w:rsidRPr="00B5214A" w:rsidRDefault="00DB2DA1" w:rsidP="00DB2DA1">
            <w:pPr>
              <w:jc w:val="center"/>
            </w:pPr>
            <w:r w:rsidRPr="00B5214A">
              <w:t>80104</w:t>
            </w:r>
          </w:p>
        </w:tc>
        <w:tc>
          <w:tcPr>
            <w:tcW w:w="988" w:type="dxa"/>
            <w:vAlign w:val="center"/>
          </w:tcPr>
          <w:p w:rsidR="00DB2DA1" w:rsidRPr="00B5214A" w:rsidRDefault="00DB2DA1" w:rsidP="00DB2DA1">
            <w:pPr>
              <w:jc w:val="center"/>
            </w:pPr>
            <w:r w:rsidRPr="00B5214A">
              <w:t>2540</w:t>
            </w:r>
          </w:p>
        </w:tc>
        <w:tc>
          <w:tcPr>
            <w:tcW w:w="3118" w:type="dxa"/>
            <w:vMerge w:val="restart"/>
            <w:vAlign w:val="center"/>
          </w:tcPr>
          <w:p w:rsidR="00DB2DA1" w:rsidRPr="00B5214A" w:rsidRDefault="00DB2DA1" w:rsidP="00DB2DA1">
            <w:pPr>
              <w:jc w:val="center"/>
              <w:rPr>
                <w:sz w:val="20"/>
                <w:szCs w:val="20"/>
              </w:rPr>
            </w:pPr>
            <w:r w:rsidRPr="00B5214A">
              <w:rPr>
                <w:sz w:val="20"/>
                <w:szCs w:val="20"/>
              </w:rPr>
              <w:t xml:space="preserve">Niepubliczne przedszkole „Miś” </w:t>
            </w:r>
            <w:r w:rsidRPr="00B5214A">
              <w:rPr>
                <w:sz w:val="20"/>
                <w:szCs w:val="20"/>
              </w:rPr>
              <w:br/>
              <w:t>w Końskich</w:t>
            </w:r>
          </w:p>
        </w:tc>
        <w:tc>
          <w:tcPr>
            <w:tcW w:w="1559" w:type="dxa"/>
            <w:vAlign w:val="center"/>
          </w:tcPr>
          <w:p w:rsidR="00DB2DA1" w:rsidRPr="00B5214A" w:rsidRDefault="00B5214A" w:rsidP="00DB2DA1">
            <w:pPr>
              <w:jc w:val="right"/>
            </w:pPr>
            <w:r w:rsidRPr="00B5214A">
              <w:t>274 500,00</w:t>
            </w:r>
          </w:p>
        </w:tc>
        <w:tc>
          <w:tcPr>
            <w:tcW w:w="1536" w:type="dxa"/>
            <w:vAlign w:val="center"/>
          </w:tcPr>
          <w:p w:rsidR="00DB2DA1" w:rsidRPr="00FD550B" w:rsidRDefault="00FD550B" w:rsidP="00DB2DA1">
            <w:pPr>
              <w:jc w:val="right"/>
            </w:pPr>
            <w:r w:rsidRPr="00FD550B">
              <w:t>274 077,21</w:t>
            </w:r>
          </w:p>
        </w:tc>
        <w:tc>
          <w:tcPr>
            <w:tcW w:w="900" w:type="dxa"/>
            <w:vAlign w:val="center"/>
          </w:tcPr>
          <w:p w:rsidR="00DB2DA1" w:rsidRPr="00FD550B" w:rsidRDefault="00FD550B" w:rsidP="00DB2DA1">
            <w:pPr>
              <w:jc w:val="right"/>
            </w:pPr>
            <w:r w:rsidRPr="00FD550B">
              <w:t>99,85</w:t>
            </w:r>
          </w:p>
        </w:tc>
      </w:tr>
      <w:tr w:rsidR="00C23F66" w:rsidRPr="00C23F66" w:rsidTr="00DB2DA1">
        <w:trPr>
          <w:trHeight w:val="560"/>
        </w:trPr>
        <w:tc>
          <w:tcPr>
            <w:tcW w:w="586" w:type="dxa"/>
            <w:vMerge/>
            <w:vAlign w:val="center"/>
          </w:tcPr>
          <w:p w:rsidR="00DB2DA1" w:rsidRPr="00B5214A" w:rsidRDefault="00DB2DA1" w:rsidP="002A3011">
            <w:pPr>
              <w:jc w:val="right"/>
            </w:pPr>
          </w:p>
        </w:tc>
        <w:tc>
          <w:tcPr>
            <w:tcW w:w="798" w:type="dxa"/>
            <w:vMerge/>
            <w:vAlign w:val="center"/>
          </w:tcPr>
          <w:p w:rsidR="00DB2DA1" w:rsidRPr="00B5214A" w:rsidRDefault="00DB2DA1" w:rsidP="002A3011">
            <w:pPr>
              <w:jc w:val="center"/>
            </w:pPr>
          </w:p>
        </w:tc>
        <w:tc>
          <w:tcPr>
            <w:tcW w:w="855" w:type="dxa"/>
            <w:vAlign w:val="center"/>
          </w:tcPr>
          <w:p w:rsidR="00DB2DA1" w:rsidRPr="00B5214A" w:rsidRDefault="00DB2DA1" w:rsidP="002A3011">
            <w:pPr>
              <w:jc w:val="center"/>
            </w:pPr>
            <w:r w:rsidRPr="00B5214A">
              <w:t>80149</w:t>
            </w:r>
          </w:p>
        </w:tc>
        <w:tc>
          <w:tcPr>
            <w:tcW w:w="988" w:type="dxa"/>
            <w:vAlign w:val="center"/>
          </w:tcPr>
          <w:p w:rsidR="00DB2DA1" w:rsidRPr="00B5214A" w:rsidRDefault="00DB2DA1" w:rsidP="002A3011">
            <w:pPr>
              <w:jc w:val="center"/>
            </w:pPr>
            <w:r w:rsidRPr="00B5214A">
              <w:t>2540</w:t>
            </w:r>
          </w:p>
        </w:tc>
        <w:tc>
          <w:tcPr>
            <w:tcW w:w="3118" w:type="dxa"/>
            <w:vMerge/>
            <w:vAlign w:val="center"/>
          </w:tcPr>
          <w:p w:rsidR="00DB2DA1" w:rsidRPr="00B5214A" w:rsidRDefault="00DB2DA1" w:rsidP="002A3011">
            <w:pPr>
              <w:jc w:val="center"/>
              <w:rPr>
                <w:sz w:val="20"/>
                <w:szCs w:val="20"/>
              </w:rPr>
            </w:pPr>
          </w:p>
        </w:tc>
        <w:tc>
          <w:tcPr>
            <w:tcW w:w="1559" w:type="dxa"/>
            <w:vAlign w:val="center"/>
          </w:tcPr>
          <w:p w:rsidR="00DB2DA1" w:rsidRPr="00B5214A" w:rsidRDefault="00B5214A" w:rsidP="002A3011">
            <w:pPr>
              <w:jc w:val="right"/>
            </w:pPr>
            <w:r w:rsidRPr="00B5214A">
              <w:t>90 500,00</w:t>
            </w:r>
          </w:p>
        </w:tc>
        <w:tc>
          <w:tcPr>
            <w:tcW w:w="1536" w:type="dxa"/>
            <w:vAlign w:val="center"/>
          </w:tcPr>
          <w:p w:rsidR="00DB2DA1" w:rsidRPr="00FD550B" w:rsidRDefault="00FD550B" w:rsidP="002A3011">
            <w:pPr>
              <w:jc w:val="right"/>
            </w:pPr>
            <w:r w:rsidRPr="00FD550B">
              <w:t>89 389,32</w:t>
            </w:r>
          </w:p>
        </w:tc>
        <w:tc>
          <w:tcPr>
            <w:tcW w:w="900" w:type="dxa"/>
            <w:vAlign w:val="center"/>
          </w:tcPr>
          <w:p w:rsidR="00DB2DA1" w:rsidRPr="00FD550B" w:rsidRDefault="00FD550B" w:rsidP="002A3011">
            <w:pPr>
              <w:jc w:val="right"/>
            </w:pPr>
            <w:r w:rsidRPr="00FD550B">
              <w:t>98,77</w:t>
            </w:r>
          </w:p>
        </w:tc>
      </w:tr>
      <w:tr w:rsidR="00B5214A" w:rsidRPr="00C23F66" w:rsidTr="00B5214A">
        <w:trPr>
          <w:trHeight w:val="709"/>
        </w:trPr>
        <w:tc>
          <w:tcPr>
            <w:tcW w:w="586" w:type="dxa"/>
            <w:vAlign w:val="center"/>
          </w:tcPr>
          <w:p w:rsidR="00B5214A" w:rsidRPr="00B5214A" w:rsidRDefault="00B5214A" w:rsidP="002A3011">
            <w:pPr>
              <w:jc w:val="right"/>
            </w:pPr>
            <w:r w:rsidRPr="00B5214A">
              <w:t>5.</w:t>
            </w:r>
          </w:p>
        </w:tc>
        <w:tc>
          <w:tcPr>
            <w:tcW w:w="798" w:type="dxa"/>
            <w:vAlign w:val="center"/>
          </w:tcPr>
          <w:p w:rsidR="00B5214A" w:rsidRPr="00B5214A" w:rsidRDefault="00B5214A" w:rsidP="002A3011">
            <w:pPr>
              <w:jc w:val="center"/>
            </w:pPr>
            <w:r w:rsidRPr="00B5214A">
              <w:t>801</w:t>
            </w:r>
          </w:p>
        </w:tc>
        <w:tc>
          <w:tcPr>
            <w:tcW w:w="855" w:type="dxa"/>
            <w:vAlign w:val="center"/>
          </w:tcPr>
          <w:p w:rsidR="00B5214A" w:rsidRPr="00B5214A" w:rsidRDefault="00B5214A" w:rsidP="002A3011">
            <w:pPr>
              <w:jc w:val="center"/>
            </w:pPr>
            <w:r w:rsidRPr="00B5214A">
              <w:t>80104</w:t>
            </w:r>
          </w:p>
        </w:tc>
        <w:tc>
          <w:tcPr>
            <w:tcW w:w="988" w:type="dxa"/>
            <w:vAlign w:val="center"/>
          </w:tcPr>
          <w:p w:rsidR="00B5214A" w:rsidRPr="00B5214A" w:rsidRDefault="00B5214A" w:rsidP="002A3011">
            <w:pPr>
              <w:jc w:val="center"/>
            </w:pPr>
            <w:r w:rsidRPr="00B5214A">
              <w:t>2540</w:t>
            </w:r>
          </w:p>
        </w:tc>
        <w:tc>
          <w:tcPr>
            <w:tcW w:w="3118" w:type="dxa"/>
            <w:vAlign w:val="center"/>
          </w:tcPr>
          <w:p w:rsidR="00B5214A" w:rsidRPr="00B5214A" w:rsidRDefault="00B5214A" w:rsidP="002A3011">
            <w:pPr>
              <w:jc w:val="center"/>
              <w:rPr>
                <w:sz w:val="20"/>
                <w:szCs w:val="20"/>
              </w:rPr>
            </w:pPr>
            <w:r w:rsidRPr="00B5214A">
              <w:rPr>
                <w:sz w:val="20"/>
                <w:szCs w:val="20"/>
              </w:rPr>
              <w:t>Niepubliczne przedszkole „Bajkowa Kraina” w Końskich</w:t>
            </w:r>
          </w:p>
        </w:tc>
        <w:tc>
          <w:tcPr>
            <w:tcW w:w="1559" w:type="dxa"/>
            <w:vAlign w:val="center"/>
          </w:tcPr>
          <w:p w:rsidR="00B5214A" w:rsidRPr="00B5214A" w:rsidRDefault="00B5214A" w:rsidP="002A3011">
            <w:pPr>
              <w:jc w:val="right"/>
            </w:pPr>
            <w:r w:rsidRPr="00B5214A">
              <w:t>510 000,00</w:t>
            </w:r>
          </w:p>
        </w:tc>
        <w:tc>
          <w:tcPr>
            <w:tcW w:w="1536" w:type="dxa"/>
            <w:vAlign w:val="center"/>
          </w:tcPr>
          <w:p w:rsidR="00B5214A" w:rsidRPr="00FD550B" w:rsidRDefault="00FD550B" w:rsidP="002A3011">
            <w:pPr>
              <w:jc w:val="right"/>
            </w:pPr>
            <w:r w:rsidRPr="00FD550B">
              <w:t>508 534,15</w:t>
            </w:r>
          </w:p>
        </w:tc>
        <w:tc>
          <w:tcPr>
            <w:tcW w:w="900" w:type="dxa"/>
            <w:vAlign w:val="center"/>
          </w:tcPr>
          <w:p w:rsidR="00B5214A" w:rsidRPr="00FD550B" w:rsidRDefault="00FD550B" w:rsidP="002A3011">
            <w:pPr>
              <w:jc w:val="right"/>
            </w:pPr>
            <w:r w:rsidRPr="00FD550B">
              <w:t>99,71</w:t>
            </w:r>
          </w:p>
        </w:tc>
      </w:tr>
      <w:tr w:rsidR="00B5214A" w:rsidRPr="00C23F66" w:rsidTr="00B5214A">
        <w:trPr>
          <w:trHeight w:val="690"/>
        </w:trPr>
        <w:tc>
          <w:tcPr>
            <w:tcW w:w="586" w:type="dxa"/>
            <w:vMerge w:val="restart"/>
            <w:vAlign w:val="center"/>
          </w:tcPr>
          <w:p w:rsidR="00B5214A" w:rsidRPr="00B5214A" w:rsidRDefault="00B5214A" w:rsidP="002A3011">
            <w:pPr>
              <w:jc w:val="right"/>
            </w:pPr>
            <w:r w:rsidRPr="00B5214A">
              <w:t>6.</w:t>
            </w:r>
          </w:p>
        </w:tc>
        <w:tc>
          <w:tcPr>
            <w:tcW w:w="798" w:type="dxa"/>
            <w:vMerge w:val="restart"/>
            <w:vAlign w:val="center"/>
          </w:tcPr>
          <w:p w:rsidR="00B5214A" w:rsidRPr="00B5214A" w:rsidRDefault="00B5214A" w:rsidP="002A3011">
            <w:pPr>
              <w:jc w:val="center"/>
            </w:pPr>
            <w:r w:rsidRPr="00B5214A">
              <w:t>801</w:t>
            </w:r>
          </w:p>
        </w:tc>
        <w:tc>
          <w:tcPr>
            <w:tcW w:w="855" w:type="dxa"/>
            <w:vAlign w:val="center"/>
          </w:tcPr>
          <w:p w:rsidR="00B5214A" w:rsidRPr="00B5214A" w:rsidRDefault="00B5214A" w:rsidP="002A3011">
            <w:pPr>
              <w:jc w:val="center"/>
            </w:pPr>
            <w:r w:rsidRPr="00B5214A">
              <w:t>80110</w:t>
            </w:r>
          </w:p>
        </w:tc>
        <w:tc>
          <w:tcPr>
            <w:tcW w:w="988" w:type="dxa"/>
            <w:vAlign w:val="center"/>
          </w:tcPr>
          <w:p w:rsidR="00B5214A" w:rsidRPr="00B5214A" w:rsidRDefault="00B5214A" w:rsidP="002A3011">
            <w:pPr>
              <w:jc w:val="center"/>
            </w:pPr>
            <w:r w:rsidRPr="00B5214A">
              <w:t>2540</w:t>
            </w:r>
          </w:p>
        </w:tc>
        <w:tc>
          <w:tcPr>
            <w:tcW w:w="3118" w:type="dxa"/>
            <w:vMerge w:val="restart"/>
            <w:vAlign w:val="center"/>
          </w:tcPr>
          <w:p w:rsidR="00B5214A" w:rsidRPr="00B5214A" w:rsidRDefault="00B5214A" w:rsidP="002A3011">
            <w:pPr>
              <w:jc w:val="center"/>
              <w:rPr>
                <w:sz w:val="20"/>
                <w:szCs w:val="20"/>
              </w:rPr>
            </w:pPr>
            <w:r w:rsidRPr="00B5214A">
              <w:rPr>
                <w:sz w:val="20"/>
                <w:szCs w:val="20"/>
              </w:rPr>
              <w:t>Gimnazja-Świętokrzyskie Stowarzyszenie na Rzecz Aktywizacji Zawodowej i Pomocy Młodzieży w Kielcach</w:t>
            </w:r>
          </w:p>
        </w:tc>
        <w:tc>
          <w:tcPr>
            <w:tcW w:w="1559" w:type="dxa"/>
            <w:vAlign w:val="center"/>
          </w:tcPr>
          <w:p w:rsidR="00B5214A" w:rsidRPr="00B5214A" w:rsidRDefault="00B5214A" w:rsidP="002A3011">
            <w:pPr>
              <w:jc w:val="right"/>
            </w:pPr>
            <w:r w:rsidRPr="00B5214A">
              <w:t>195 000,00</w:t>
            </w:r>
          </w:p>
        </w:tc>
        <w:tc>
          <w:tcPr>
            <w:tcW w:w="1536" w:type="dxa"/>
            <w:vAlign w:val="center"/>
          </w:tcPr>
          <w:p w:rsidR="00B5214A" w:rsidRPr="00FD550B" w:rsidRDefault="00FD550B" w:rsidP="00856A9B">
            <w:pPr>
              <w:jc w:val="right"/>
            </w:pPr>
            <w:r w:rsidRPr="00FD550B">
              <w:t>193 205,04</w:t>
            </w:r>
          </w:p>
        </w:tc>
        <w:tc>
          <w:tcPr>
            <w:tcW w:w="900" w:type="dxa"/>
            <w:vAlign w:val="center"/>
          </w:tcPr>
          <w:p w:rsidR="00B5214A" w:rsidRPr="00FD550B" w:rsidRDefault="00FD550B" w:rsidP="002A3011">
            <w:pPr>
              <w:jc w:val="right"/>
            </w:pPr>
            <w:r w:rsidRPr="00FD550B">
              <w:t>99,08</w:t>
            </w:r>
          </w:p>
        </w:tc>
      </w:tr>
      <w:tr w:rsidR="00B5214A" w:rsidRPr="00C23F66" w:rsidTr="00B5214A">
        <w:trPr>
          <w:trHeight w:val="689"/>
        </w:trPr>
        <w:tc>
          <w:tcPr>
            <w:tcW w:w="586" w:type="dxa"/>
            <w:vMerge/>
            <w:vAlign w:val="center"/>
          </w:tcPr>
          <w:p w:rsidR="00B5214A" w:rsidRPr="00B5214A" w:rsidRDefault="00B5214A" w:rsidP="002A3011">
            <w:pPr>
              <w:jc w:val="right"/>
            </w:pPr>
          </w:p>
        </w:tc>
        <w:tc>
          <w:tcPr>
            <w:tcW w:w="798" w:type="dxa"/>
            <w:vMerge/>
            <w:vAlign w:val="center"/>
          </w:tcPr>
          <w:p w:rsidR="00B5214A" w:rsidRPr="00B5214A" w:rsidRDefault="00B5214A" w:rsidP="002A3011">
            <w:pPr>
              <w:jc w:val="center"/>
            </w:pPr>
          </w:p>
        </w:tc>
        <w:tc>
          <w:tcPr>
            <w:tcW w:w="855" w:type="dxa"/>
            <w:vAlign w:val="center"/>
          </w:tcPr>
          <w:p w:rsidR="00B5214A" w:rsidRPr="00B5214A" w:rsidRDefault="00B5214A" w:rsidP="002A3011">
            <w:pPr>
              <w:jc w:val="center"/>
            </w:pPr>
            <w:r w:rsidRPr="00B5214A">
              <w:t>80150</w:t>
            </w:r>
          </w:p>
        </w:tc>
        <w:tc>
          <w:tcPr>
            <w:tcW w:w="988" w:type="dxa"/>
            <w:vAlign w:val="center"/>
          </w:tcPr>
          <w:p w:rsidR="00B5214A" w:rsidRPr="00B5214A" w:rsidRDefault="00B5214A" w:rsidP="002A3011">
            <w:pPr>
              <w:jc w:val="center"/>
            </w:pPr>
            <w:r w:rsidRPr="00B5214A">
              <w:t>2540</w:t>
            </w:r>
          </w:p>
        </w:tc>
        <w:tc>
          <w:tcPr>
            <w:tcW w:w="3118" w:type="dxa"/>
            <w:vMerge/>
            <w:vAlign w:val="center"/>
          </w:tcPr>
          <w:p w:rsidR="00B5214A" w:rsidRPr="00B5214A" w:rsidRDefault="00B5214A" w:rsidP="002A3011">
            <w:pPr>
              <w:jc w:val="center"/>
              <w:rPr>
                <w:sz w:val="20"/>
                <w:szCs w:val="20"/>
              </w:rPr>
            </w:pPr>
          </w:p>
        </w:tc>
        <w:tc>
          <w:tcPr>
            <w:tcW w:w="1559" w:type="dxa"/>
            <w:vAlign w:val="center"/>
          </w:tcPr>
          <w:p w:rsidR="00B5214A" w:rsidRPr="00B5214A" w:rsidRDefault="00B5214A" w:rsidP="002A3011">
            <w:pPr>
              <w:jc w:val="right"/>
            </w:pPr>
            <w:r w:rsidRPr="00B5214A">
              <w:t>15 000,00</w:t>
            </w:r>
          </w:p>
        </w:tc>
        <w:tc>
          <w:tcPr>
            <w:tcW w:w="1536" w:type="dxa"/>
            <w:vAlign w:val="center"/>
          </w:tcPr>
          <w:p w:rsidR="00B5214A" w:rsidRPr="00FD550B" w:rsidRDefault="00FD550B" w:rsidP="00856A9B">
            <w:pPr>
              <w:jc w:val="right"/>
            </w:pPr>
            <w:r w:rsidRPr="00FD550B">
              <w:t>11 931,18</w:t>
            </w:r>
          </w:p>
        </w:tc>
        <w:tc>
          <w:tcPr>
            <w:tcW w:w="900" w:type="dxa"/>
            <w:vAlign w:val="center"/>
          </w:tcPr>
          <w:p w:rsidR="00B5214A" w:rsidRPr="00FD550B" w:rsidRDefault="00FD550B" w:rsidP="002A3011">
            <w:pPr>
              <w:jc w:val="right"/>
            </w:pPr>
            <w:r w:rsidRPr="00FD550B">
              <w:t>79,54</w:t>
            </w:r>
          </w:p>
        </w:tc>
      </w:tr>
      <w:tr w:rsidR="00B5214A" w:rsidRPr="00C23F66" w:rsidTr="00B5214A">
        <w:trPr>
          <w:trHeight w:val="569"/>
        </w:trPr>
        <w:tc>
          <w:tcPr>
            <w:tcW w:w="586" w:type="dxa"/>
            <w:vMerge w:val="restart"/>
            <w:vAlign w:val="center"/>
          </w:tcPr>
          <w:p w:rsidR="00B5214A" w:rsidRPr="00B5214A" w:rsidRDefault="00B5214A" w:rsidP="002A3011">
            <w:pPr>
              <w:jc w:val="right"/>
            </w:pPr>
            <w:r w:rsidRPr="00B5214A">
              <w:t>7.</w:t>
            </w:r>
          </w:p>
        </w:tc>
        <w:tc>
          <w:tcPr>
            <w:tcW w:w="798" w:type="dxa"/>
            <w:vMerge w:val="restart"/>
            <w:vAlign w:val="center"/>
          </w:tcPr>
          <w:p w:rsidR="00B5214A" w:rsidRPr="00B5214A" w:rsidRDefault="00B5214A" w:rsidP="002A3011">
            <w:pPr>
              <w:jc w:val="center"/>
            </w:pPr>
            <w:r w:rsidRPr="00B5214A">
              <w:t>801</w:t>
            </w:r>
          </w:p>
        </w:tc>
        <w:tc>
          <w:tcPr>
            <w:tcW w:w="855" w:type="dxa"/>
            <w:vAlign w:val="center"/>
          </w:tcPr>
          <w:p w:rsidR="00B5214A" w:rsidRPr="00B5214A" w:rsidRDefault="00B5214A" w:rsidP="002A3011">
            <w:pPr>
              <w:jc w:val="center"/>
            </w:pPr>
            <w:r w:rsidRPr="00B5214A">
              <w:t>80104</w:t>
            </w:r>
          </w:p>
        </w:tc>
        <w:tc>
          <w:tcPr>
            <w:tcW w:w="988" w:type="dxa"/>
            <w:vAlign w:val="center"/>
          </w:tcPr>
          <w:p w:rsidR="00B5214A" w:rsidRPr="00B5214A" w:rsidRDefault="00B5214A" w:rsidP="002A3011">
            <w:pPr>
              <w:jc w:val="center"/>
            </w:pPr>
            <w:r w:rsidRPr="00B5214A">
              <w:t>2540</w:t>
            </w:r>
          </w:p>
        </w:tc>
        <w:tc>
          <w:tcPr>
            <w:tcW w:w="3118" w:type="dxa"/>
            <w:vMerge w:val="restart"/>
            <w:vAlign w:val="center"/>
          </w:tcPr>
          <w:p w:rsidR="00B5214A" w:rsidRPr="00B5214A" w:rsidRDefault="00B5214A" w:rsidP="002A3011">
            <w:pPr>
              <w:jc w:val="center"/>
              <w:rPr>
                <w:sz w:val="20"/>
                <w:szCs w:val="20"/>
              </w:rPr>
            </w:pPr>
            <w:r w:rsidRPr="00B5214A">
              <w:rPr>
                <w:sz w:val="20"/>
                <w:szCs w:val="20"/>
              </w:rPr>
              <w:t xml:space="preserve">Niepubliczne Przedszkole „Czarodziejski Młynek” </w:t>
            </w:r>
            <w:r w:rsidRPr="00B5214A">
              <w:rPr>
                <w:sz w:val="20"/>
                <w:szCs w:val="20"/>
              </w:rPr>
              <w:br/>
              <w:t>w Końskich</w:t>
            </w:r>
          </w:p>
        </w:tc>
        <w:tc>
          <w:tcPr>
            <w:tcW w:w="1559" w:type="dxa"/>
            <w:vAlign w:val="center"/>
          </w:tcPr>
          <w:p w:rsidR="00B5214A" w:rsidRPr="00B5214A" w:rsidRDefault="00B5214A" w:rsidP="002A3011">
            <w:pPr>
              <w:jc w:val="right"/>
            </w:pPr>
            <w:r w:rsidRPr="00B5214A">
              <w:t>66 000,00</w:t>
            </w:r>
          </w:p>
        </w:tc>
        <w:tc>
          <w:tcPr>
            <w:tcW w:w="1536" w:type="dxa"/>
            <w:vAlign w:val="center"/>
          </w:tcPr>
          <w:p w:rsidR="00B5214A" w:rsidRPr="00FD550B" w:rsidRDefault="00FD550B" w:rsidP="00856A9B">
            <w:pPr>
              <w:jc w:val="right"/>
            </w:pPr>
            <w:r w:rsidRPr="00FD550B">
              <w:t>65 982,82</w:t>
            </w:r>
          </w:p>
        </w:tc>
        <w:tc>
          <w:tcPr>
            <w:tcW w:w="900" w:type="dxa"/>
            <w:vAlign w:val="center"/>
          </w:tcPr>
          <w:p w:rsidR="00B5214A" w:rsidRPr="00FD550B" w:rsidRDefault="00FD550B" w:rsidP="002A3011">
            <w:pPr>
              <w:jc w:val="right"/>
            </w:pPr>
            <w:r w:rsidRPr="00FD550B">
              <w:t>99,97</w:t>
            </w:r>
          </w:p>
        </w:tc>
      </w:tr>
      <w:tr w:rsidR="00B5214A" w:rsidRPr="00C23F66" w:rsidTr="00B5214A">
        <w:trPr>
          <w:trHeight w:val="550"/>
        </w:trPr>
        <w:tc>
          <w:tcPr>
            <w:tcW w:w="586" w:type="dxa"/>
            <w:vMerge/>
            <w:vAlign w:val="center"/>
          </w:tcPr>
          <w:p w:rsidR="00B5214A" w:rsidRPr="00B5214A" w:rsidRDefault="00B5214A" w:rsidP="002A3011">
            <w:pPr>
              <w:jc w:val="right"/>
            </w:pPr>
          </w:p>
        </w:tc>
        <w:tc>
          <w:tcPr>
            <w:tcW w:w="798" w:type="dxa"/>
            <w:vMerge/>
            <w:vAlign w:val="center"/>
          </w:tcPr>
          <w:p w:rsidR="00B5214A" w:rsidRPr="00B5214A" w:rsidRDefault="00B5214A" w:rsidP="002A3011">
            <w:pPr>
              <w:jc w:val="center"/>
            </w:pPr>
          </w:p>
        </w:tc>
        <w:tc>
          <w:tcPr>
            <w:tcW w:w="855" w:type="dxa"/>
            <w:vAlign w:val="center"/>
          </w:tcPr>
          <w:p w:rsidR="00B5214A" w:rsidRPr="00B5214A" w:rsidRDefault="00B5214A" w:rsidP="002A3011">
            <w:pPr>
              <w:jc w:val="center"/>
            </w:pPr>
            <w:r w:rsidRPr="00B5214A">
              <w:t>80149</w:t>
            </w:r>
          </w:p>
        </w:tc>
        <w:tc>
          <w:tcPr>
            <w:tcW w:w="988" w:type="dxa"/>
            <w:vAlign w:val="center"/>
          </w:tcPr>
          <w:p w:rsidR="00B5214A" w:rsidRPr="00B5214A" w:rsidRDefault="00B5214A" w:rsidP="002A3011">
            <w:pPr>
              <w:jc w:val="center"/>
            </w:pPr>
            <w:r w:rsidRPr="00B5214A">
              <w:t>2540</w:t>
            </w:r>
          </w:p>
        </w:tc>
        <w:tc>
          <w:tcPr>
            <w:tcW w:w="3118" w:type="dxa"/>
            <w:vMerge/>
            <w:vAlign w:val="center"/>
          </w:tcPr>
          <w:p w:rsidR="00B5214A" w:rsidRPr="00B5214A" w:rsidRDefault="00B5214A" w:rsidP="002A3011">
            <w:pPr>
              <w:jc w:val="center"/>
              <w:rPr>
                <w:sz w:val="20"/>
                <w:szCs w:val="20"/>
              </w:rPr>
            </w:pPr>
          </w:p>
        </w:tc>
        <w:tc>
          <w:tcPr>
            <w:tcW w:w="1559" w:type="dxa"/>
            <w:vAlign w:val="center"/>
          </w:tcPr>
          <w:p w:rsidR="00B5214A" w:rsidRPr="00B5214A" w:rsidRDefault="00B5214A" w:rsidP="002A3011">
            <w:pPr>
              <w:jc w:val="right"/>
            </w:pPr>
            <w:r w:rsidRPr="00B5214A">
              <w:t>52 000,00</w:t>
            </w:r>
          </w:p>
        </w:tc>
        <w:tc>
          <w:tcPr>
            <w:tcW w:w="1536" w:type="dxa"/>
            <w:vAlign w:val="center"/>
          </w:tcPr>
          <w:p w:rsidR="00B5214A" w:rsidRPr="00FD550B" w:rsidRDefault="00FD550B" w:rsidP="00856A9B">
            <w:pPr>
              <w:jc w:val="right"/>
            </w:pPr>
            <w:r w:rsidRPr="00FD550B">
              <w:t>51 796,54</w:t>
            </w:r>
          </w:p>
        </w:tc>
        <w:tc>
          <w:tcPr>
            <w:tcW w:w="900" w:type="dxa"/>
            <w:vAlign w:val="center"/>
          </w:tcPr>
          <w:p w:rsidR="00B5214A" w:rsidRPr="00FD550B" w:rsidRDefault="00FD550B" w:rsidP="002A3011">
            <w:pPr>
              <w:jc w:val="right"/>
            </w:pPr>
            <w:r w:rsidRPr="00FD550B">
              <w:t>99,61</w:t>
            </w:r>
          </w:p>
        </w:tc>
      </w:tr>
      <w:tr w:rsidR="00C23F66" w:rsidRPr="00C23F66" w:rsidTr="003927D9">
        <w:trPr>
          <w:trHeight w:val="418"/>
        </w:trPr>
        <w:tc>
          <w:tcPr>
            <w:tcW w:w="10340" w:type="dxa"/>
            <w:gridSpan w:val="8"/>
            <w:vAlign w:val="center"/>
          </w:tcPr>
          <w:p w:rsidR="002A3011" w:rsidRPr="005A3742" w:rsidRDefault="002A3011" w:rsidP="002A3011">
            <w:r w:rsidRPr="005A3742">
              <w:t>Dotacje dla jednostek sektora finansów publicznych</w:t>
            </w:r>
          </w:p>
        </w:tc>
      </w:tr>
      <w:tr w:rsidR="00C23F66" w:rsidRPr="00C23F66" w:rsidTr="00DB2DA1">
        <w:trPr>
          <w:trHeight w:val="568"/>
        </w:trPr>
        <w:tc>
          <w:tcPr>
            <w:tcW w:w="586" w:type="dxa"/>
            <w:vAlign w:val="center"/>
          </w:tcPr>
          <w:p w:rsidR="002A3011" w:rsidRPr="00B5214A" w:rsidRDefault="002A3011" w:rsidP="002A3011">
            <w:pPr>
              <w:jc w:val="right"/>
            </w:pPr>
            <w:r w:rsidRPr="00B5214A">
              <w:t>1.</w:t>
            </w:r>
          </w:p>
        </w:tc>
        <w:tc>
          <w:tcPr>
            <w:tcW w:w="798" w:type="dxa"/>
            <w:vAlign w:val="center"/>
          </w:tcPr>
          <w:p w:rsidR="002A3011" w:rsidRPr="00B5214A" w:rsidRDefault="002A3011" w:rsidP="002A3011">
            <w:pPr>
              <w:jc w:val="center"/>
            </w:pPr>
            <w:r w:rsidRPr="00B5214A">
              <w:t>921</w:t>
            </w:r>
          </w:p>
        </w:tc>
        <w:tc>
          <w:tcPr>
            <w:tcW w:w="855" w:type="dxa"/>
            <w:vAlign w:val="center"/>
          </w:tcPr>
          <w:p w:rsidR="002A3011" w:rsidRPr="005A3742" w:rsidRDefault="002A3011" w:rsidP="002A3011">
            <w:pPr>
              <w:jc w:val="center"/>
            </w:pPr>
            <w:r w:rsidRPr="005A3742">
              <w:t>92109</w:t>
            </w:r>
          </w:p>
        </w:tc>
        <w:tc>
          <w:tcPr>
            <w:tcW w:w="988" w:type="dxa"/>
            <w:vAlign w:val="center"/>
          </w:tcPr>
          <w:p w:rsidR="002A3011" w:rsidRPr="005A3742" w:rsidRDefault="002A3011" w:rsidP="002A3011">
            <w:pPr>
              <w:jc w:val="center"/>
            </w:pPr>
            <w:r w:rsidRPr="005A3742">
              <w:t>2480</w:t>
            </w:r>
          </w:p>
        </w:tc>
        <w:tc>
          <w:tcPr>
            <w:tcW w:w="3118" w:type="dxa"/>
            <w:vAlign w:val="center"/>
          </w:tcPr>
          <w:p w:rsidR="002A3011" w:rsidRPr="005A3742" w:rsidRDefault="002A3011" w:rsidP="002A3011">
            <w:pPr>
              <w:jc w:val="center"/>
              <w:rPr>
                <w:sz w:val="20"/>
                <w:szCs w:val="20"/>
              </w:rPr>
            </w:pPr>
            <w:r w:rsidRPr="005A3742">
              <w:rPr>
                <w:sz w:val="20"/>
                <w:szCs w:val="20"/>
              </w:rPr>
              <w:t xml:space="preserve">Miejsko-Gminny Dom Kultury </w:t>
            </w:r>
            <w:r w:rsidRPr="005A3742">
              <w:rPr>
                <w:sz w:val="20"/>
                <w:szCs w:val="20"/>
              </w:rPr>
              <w:br/>
              <w:t>w Końskich</w:t>
            </w:r>
          </w:p>
        </w:tc>
        <w:tc>
          <w:tcPr>
            <w:tcW w:w="1559" w:type="dxa"/>
            <w:vAlign w:val="center"/>
          </w:tcPr>
          <w:p w:rsidR="002A3011" w:rsidRPr="005A3742" w:rsidRDefault="005A3742" w:rsidP="00C95E94">
            <w:pPr>
              <w:jc w:val="right"/>
            </w:pPr>
            <w:r w:rsidRPr="005A3742">
              <w:t>1 285</w:t>
            </w:r>
            <w:r>
              <w:t> </w:t>
            </w:r>
            <w:r w:rsidRPr="005A3742">
              <w:t>000</w:t>
            </w:r>
            <w:r>
              <w:t>,00</w:t>
            </w:r>
          </w:p>
        </w:tc>
        <w:tc>
          <w:tcPr>
            <w:tcW w:w="1536" w:type="dxa"/>
            <w:vAlign w:val="center"/>
          </w:tcPr>
          <w:p w:rsidR="002A3011" w:rsidRPr="005A3742" w:rsidRDefault="005A3742" w:rsidP="00C95E94">
            <w:pPr>
              <w:jc w:val="right"/>
            </w:pPr>
            <w:r w:rsidRPr="005A3742">
              <w:t>1 285</w:t>
            </w:r>
            <w:r>
              <w:t> </w:t>
            </w:r>
            <w:r w:rsidRPr="005A3742">
              <w:t>000</w:t>
            </w:r>
            <w:r>
              <w:t>,00</w:t>
            </w:r>
          </w:p>
        </w:tc>
        <w:tc>
          <w:tcPr>
            <w:tcW w:w="900" w:type="dxa"/>
            <w:vAlign w:val="center"/>
          </w:tcPr>
          <w:p w:rsidR="002A3011" w:rsidRPr="005A3742" w:rsidRDefault="002A3011" w:rsidP="002A3011">
            <w:pPr>
              <w:jc w:val="right"/>
            </w:pPr>
            <w:r w:rsidRPr="005A3742">
              <w:t>100,00</w:t>
            </w:r>
          </w:p>
        </w:tc>
      </w:tr>
      <w:tr w:rsidR="00C23F66" w:rsidRPr="00C23F66" w:rsidTr="00DB2DA1">
        <w:trPr>
          <w:trHeight w:val="562"/>
        </w:trPr>
        <w:tc>
          <w:tcPr>
            <w:tcW w:w="586" w:type="dxa"/>
            <w:vAlign w:val="center"/>
          </w:tcPr>
          <w:p w:rsidR="002A3011" w:rsidRPr="00B5214A" w:rsidRDefault="002A3011" w:rsidP="002A3011">
            <w:pPr>
              <w:jc w:val="right"/>
            </w:pPr>
            <w:r w:rsidRPr="00B5214A">
              <w:t>2.</w:t>
            </w:r>
          </w:p>
        </w:tc>
        <w:tc>
          <w:tcPr>
            <w:tcW w:w="798" w:type="dxa"/>
            <w:vAlign w:val="center"/>
          </w:tcPr>
          <w:p w:rsidR="002A3011" w:rsidRPr="00B5214A" w:rsidRDefault="002A3011" w:rsidP="002A3011">
            <w:pPr>
              <w:jc w:val="center"/>
            </w:pPr>
            <w:r w:rsidRPr="00B5214A">
              <w:t>921</w:t>
            </w:r>
          </w:p>
        </w:tc>
        <w:tc>
          <w:tcPr>
            <w:tcW w:w="855" w:type="dxa"/>
            <w:vAlign w:val="center"/>
          </w:tcPr>
          <w:p w:rsidR="002A3011" w:rsidRPr="005A3742" w:rsidRDefault="002A3011" w:rsidP="002A3011">
            <w:pPr>
              <w:jc w:val="center"/>
            </w:pPr>
            <w:r w:rsidRPr="005A3742">
              <w:t>92116</w:t>
            </w:r>
          </w:p>
        </w:tc>
        <w:tc>
          <w:tcPr>
            <w:tcW w:w="988" w:type="dxa"/>
            <w:vAlign w:val="center"/>
          </w:tcPr>
          <w:p w:rsidR="002A3011" w:rsidRPr="005A3742" w:rsidRDefault="002A3011" w:rsidP="002A3011">
            <w:pPr>
              <w:jc w:val="center"/>
            </w:pPr>
            <w:r w:rsidRPr="005A3742">
              <w:t>2480</w:t>
            </w:r>
          </w:p>
        </w:tc>
        <w:tc>
          <w:tcPr>
            <w:tcW w:w="3118" w:type="dxa"/>
            <w:vAlign w:val="center"/>
          </w:tcPr>
          <w:p w:rsidR="002A3011" w:rsidRPr="005A3742" w:rsidRDefault="002A3011" w:rsidP="002A3011">
            <w:pPr>
              <w:jc w:val="center"/>
              <w:rPr>
                <w:sz w:val="20"/>
                <w:szCs w:val="20"/>
              </w:rPr>
            </w:pPr>
            <w:r w:rsidRPr="005A3742">
              <w:rPr>
                <w:sz w:val="20"/>
                <w:szCs w:val="20"/>
              </w:rPr>
              <w:t xml:space="preserve">Biblioteka Publiczna Miasta </w:t>
            </w:r>
            <w:r w:rsidRPr="005A3742">
              <w:rPr>
                <w:sz w:val="20"/>
                <w:szCs w:val="20"/>
              </w:rPr>
              <w:br/>
              <w:t>i Gminy w Końskich</w:t>
            </w:r>
          </w:p>
        </w:tc>
        <w:tc>
          <w:tcPr>
            <w:tcW w:w="1559" w:type="dxa"/>
            <w:vAlign w:val="center"/>
          </w:tcPr>
          <w:p w:rsidR="002A3011" w:rsidRPr="005A3742" w:rsidRDefault="005A3742" w:rsidP="00C95E94">
            <w:pPr>
              <w:jc w:val="right"/>
            </w:pPr>
            <w:r w:rsidRPr="005A3742">
              <w:t>1 145</w:t>
            </w:r>
            <w:r>
              <w:t> </w:t>
            </w:r>
            <w:r w:rsidRPr="005A3742">
              <w:t>000</w:t>
            </w:r>
            <w:r>
              <w:t>,00</w:t>
            </w:r>
          </w:p>
        </w:tc>
        <w:tc>
          <w:tcPr>
            <w:tcW w:w="1536" w:type="dxa"/>
            <w:vAlign w:val="center"/>
          </w:tcPr>
          <w:p w:rsidR="002A3011" w:rsidRPr="005A3742" w:rsidRDefault="005A3742" w:rsidP="00856A9B">
            <w:pPr>
              <w:jc w:val="right"/>
            </w:pPr>
            <w:r w:rsidRPr="005A3742">
              <w:t>1 145</w:t>
            </w:r>
            <w:r>
              <w:t> </w:t>
            </w:r>
            <w:r w:rsidRPr="005A3742">
              <w:t>000</w:t>
            </w:r>
            <w:r>
              <w:t>,00</w:t>
            </w:r>
          </w:p>
        </w:tc>
        <w:tc>
          <w:tcPr>
            <w:tcW w:w="900" w:type="dxa"/>
            <w:vAlign w:val="center"/>
          </w:tcPr>
          <w:p w:rsidR="002A3011" w:rsidRPr="005A3742" w:rsidRDefault="002A3011" w:rsidP="002A3011">
            <w:pPr>
              <w:jc w:val="right"/>
            </w:pPr>
            <w:r w:rsidRPr="005A3742">
              <w:t>100,00</w:t>
            </w:r>
          </w:p>
        </w:tc>
      </w:tr>
      <w:tr w:rsidR="00C23F66" w:rsidRPr="00C23F66" w:rsidTr="00DB2DA1">
        <w:trPr>
          <w:trHeight w:val="557"/>
        </w:trPr>
        <w:tc>
          <w:tcPr>
            <w:tcW w:w="6345" w:type="dxa"/>
            <w:gridSpan w:val="5"/>
            <w:shd w:val="clear" w:color="auto" w:fill="00FF00"/>
            <w:vAlign w:val="center"/>
          </w:tcPr>
          <w:p w:rsidR="002A3011" w:rsidRPr="00B5214A" w:rsidRDefault="002A3011" w:rsidP="002A3011">
            <w:pPr>
              <w:jc w:val="center"/>
              <w:rPr>
                <w:b/>
              </w:rPr>
            </w:pPr>
            <w:r w:rsidRPr="00B5214A">
              <w:rPr>
                <w:b/>
              </w:rPr>
              <w:t>OGÓŁEM</w:t>
            </w:r>
          </w:p>
        </w:tc>
        <w:tc>
          <w:tcPr>
            <w:tcW w:w="1559" w:type="dxa"/>
            <w:shd w:val="clear" w:color="auto" w:fill="00FF00"/>
            <w:vAlign w:val="center"/>
          </w:tcPr>
          <w:p w:rsidR="002A3011" w:rsidRPr="00B5214A" w:rsidRDefault="00B5214A" w:rsidP="002A3011">
            <w:pPr>
              <w:jc w:val="right"/>
              <w:rPr>
                <w:b/>
              </w:rPr>
            </w:pPr>
            <w:r w:rsidRPr="00B5214A">
              <w:rPr>
                <w:b/>
              </w:rPr>
              <w:t>4 245 900,00</w:t>
            </w:r>
          </w:p>
        </w:tc>
        <w:tc>
          <w:tcPr>
            <w:tcW w:w="1536" w:type="dxa"/>
            <w:shd w:val="clear" w:color="auto" w:fill="00FF00"/>
            <w:vAlign w:val="center"/>
          </w:tcPr>
          <w:p w:rsidR="002A3011" w:rsidRPr="00FD550B" w:rsidRDefault="00FD550B" w:rsidP="002A3011">
            <w:pPr>
              <w:jc w:val="right"/>
              <w:rPr>
                <w:b/>
              </w:rPr>
            </w:pPr>
            <w:r w:rsidRPr="00FD550B">
              <w:rPr>
                <w:b/>
              </w:rPr>
              <w:t>4 234 448,21</w:t>
            </w:r>
          </w:p>
        </w:tc>
        <w:tc>
          <w:tcPr>
            <w:tcW w:w="900" w:type="dxa"/>
            <w:shd w:val="clear" w:color="auto" w:fill="00FF00"/>
            <w:vAlign w:val="center"/>
          </w:tcPr>
          <w:p w:rsidR="002A3011" w:rsidRPr="00FD550B" w:rsidRDefault="00FD550B" w:rsidP="002A3011">
            <w:pPr>
              <w:jc w:val="right"/>
              <w:rPr>
                <w:b/>
              </w:rPr>
            </w:pPr>
            <w:r w:rsidRPr="00FD550B">
              <w:rPr>
                <w:b/>
              </w:rPr>
              <w:t>99,73</w:t>
            </w:r>
          </w:p>
        </w:tc>
      </w:tr>
    </w:tbl>
    <w:p w:rsidR="003927D9" w:rsidRPr="00C23F66" w:rsidRDefault="003927D9" w:rsidP="00407045">
      <w:pPr>
        <w:jc w:val="center"/>
        <w:rPr>
          <w:b/>
          <w:color w:val="FF0000"/>
          <w:sz w:val="28"/>
          <w:szCs w:val="28"/>
        </w:rPr>
      </w:pPr>
    </w:p>
    <w:p w:rsidR="003927D9" w:rsidRPr="00C23F66" w:rsidRDefault="003927D9" w:rsidP="003927D9">
      <w:pPr>
        <w:rPr>
          <w:color w:val="FF0000"/>
          <w:sz w:val="28"/>
          <w:szCs w:val="28"/>
        </w:rPr>
      </w:pPr>
    </w:p>
    <w:p w:rsidR="00B06A25" w:rsidRPr="00C23F66" w:rsidRDefault="00B06A25" w:rsidP="003927D9">
      <w:pPr>
        <w:rPr>
          <w:color w:val="FF0000"/>
          <w:sz w:val="28"/>
          <w:szCs w:val="28"/>
        </w:rPr>
        <w:sectPr w:rsidR="00B06A25" w:rsidRPr="00C23F66" w:rsidSect="006A37FE">
          <w:pgSz w:w="11906" w:h="16838"/>
          <w:pgMar w:top="1418" w:right="1021" w:bottom="1418" w:left="1021" w:header="709" w:footer="709" w:gutter="0"/>
          <w:cols w:space="708"/>
          <w:docGrid w:linePitch="360"/>
        </w:sectPr>
      </w:pPr>
    </w:p>
    <w:p w:rsidR="00B06A25" w:rsidRPr="00B5214A" w:rsidRDefault="00123633" w:rsidP="00407045">
      <w:pPr>
        <w:rPr>
          <w:b/>
        </w:rPr>
      </w:pPr>
      <w:r w:rsidRPr="00B5214A">
        <w:rPr>
          <w:b/>
        </w:rPr>
        <w:lastRenderedPageBreak/>
        <w:t xml:space="preserve">Tabela Nr </w:t>
      </w:r>
      <w:r w:rsidR="00065EE3" w:rsidRPr="00B5214A">
        <w:rPr>
          <w:b/>
        </w:rPr>
        <w:t>9</w:t>
      </w:r>
    </w:p>
    <w:p w:rsidR="00B06A25" w:rsidRPr="00B5214A" w:rsidRDefault="00B06A25" w:rsidP="00407045">
      <w:pPr>
        <w:jc w:val="center"/>
        <w:rPr>
          <w:b/>
          <w:sz w:val="28"/>
          <w:szCs w:val="28"/>
        </w:rPr>
      </w:pPr>
    </w:p>
    <w:p w:rsidR="00B06A25" w:rsidRPr="00B5214A" w:rsidRDefault="00B06A25" w:rsidP="00407045">
      <w:pPr>
        <w:jc w:val="center"/>
        <w:rPr>
          <w:b/>
        </w:rPr>
      </w:pPr>
      <w:r w:rsidRPr="00B5214A">
        <w:rPr>
          <w:b/>
        </w:rPr>
        <w:t>DOTACJE CELOWE</w:t>
      </w:r>
    </w:p>
    <w:p w:rsidR="00B06A25" w:rsidRPr="00B5214A" w:rsidRDefault="00B06A25" w:rsidP="00407045">
      <w:pPr>
        <w:jc w:val="center"/>
        <w:rPr>
          <w:b/>
        </w:rPr>
      </w:pPr>
      <w:r w:rsidRPr="00B5214A">
        <w:rPr>
          <w:b/>
        </w:rPr>
        <w:t xml:space="preserve"> UDZIELONE Z BUDŻE</w:t>
      </w:r>
      <w:r w:rsidR="00AA7545" w:rsidRPr="00B5214A">
        <w:rPr>
          <w:b/>
        </w:rPr>
        <w:t>TU MIASTA I GMINY KOŃSKIE W 201</w:t>
      </w:r>
      <w:r w:rsidR="00B5214A" w:rsidRPr="00B5214A">
        <w:rPr>
          <w:b/>
        </w:rPr>
        <w:t>7</w:t>
      </w:r>
      <w:r w:rsidRPr="00B5214A">
        <w:rPr>
          <w:b/>
        </w:rPr>
        <w:t xml:space="preserve"> ROKU</w:t>
      </w:r>
    </w:p>
    <w:p w:rsidR="00B06A25" w:rsidRPr="00B5214A" w:rsidRDefault="00B06A25" w:rsidP="00407045">
      <w:pPr>
        <w:jc w:val="center"/>
        <w:rPr>
          <w:b/>
        </w:rPr>
      </w:pPr>
    </w:p>
    <w:p w:rsidR="00B06A25" w:rsidRPr="00B5214A" w:rsidRDefault="00B06A25" w:rsidP="00407045">
      <w:pPr>
        <w:jc w:val="center"/>
        <w:rPr>
          <w:b/>
          <w:sz w:val="28"/>
          <w:szCs w:val="28"/>
        </w:rPr>
      </w:pPr>
    </w:p>
    <w:tbl>
      <w:tblPr>
        <w:tblW w:w="10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656"/>
        <w:gridCol w:w="992"/>
        <w:gridCol w:w="993"/>
        <w:gridCol w:w="2976"/>
        <w:gridCol w:w="1560"/>
        <w:gridCol w:w="1559"/>
        <w:gridCol w:w="988"/>
      </w:tblGrid>
      <w:tr w:rsidR="00B5214A" w:rsidRPr="00B5214A" w:rsidTr="00F8355B">
        <w:trPr>
          <w:trHeight w:val="480"/>
        </w:trPr>
        <w:tc>
          <w:tcPr>
            <w:tcW w:w="586" w:type="dxa"/>
            <w:vMerge w:val="restart"/>
            <w:shd w:val="clear" w:color="auto" w:fill="FFFF00"/>
            <w:vAlign w:val="center"/>
          </w:tcPr>
          <w:p w:rsidR="00BB0E35" w:rsidRPr="00B5214A" w:rsidRDefault="00BB0E35" w:rsidP="009B3F10">
            <w:pPr>
              <w:jc w:val="center"/>
              <w:rPr>
                <w:b/>
                <w:sz w:val="22"/>
                <w:szCs w:val="22"/>
              </w:rPr>
            </w:pPr>
            <w:r w:rsidRPr="00B5214A">
              <w:rPr>
                <w:b/>
                <w:sz w:val="22"/>
                <w:szCs w:val="22"/>
              </w:rPr>
              <w:t>Lp.</w:t>
            </w:r>
          </w:p>
        </w:tc>
        <w:tc>
          <w:tcPr>
            <w:tcW w:w="656" w:type="dxa"/>
            <w:vMerge w:val="restart"/>
            <w:shd w:val="clear" w:color="auto" w:fill="FFFF00"/>
            <w:vAlign w:val="center"/>
          </w:tcPr>
          <w:p w:rsidR="00BB0E35" w:rsidRPr="00B5214A" w:rsidRDefault="00BB0E35" w:rsidP="009B3F10">
            <w:pPr>
              <w:jc w:val="center"/>
              <w:rPr>
                <w:b/>
                <w:sz w:val="18"/>
                <w:szCs w:val="18"/>
              </w:rPr>
            </w:pPr>
            <w:r w:rsidRPr="00B5214A">
              <w:rPr>
                <w:b/>
                <w:sz w:val="18"/>
                <w:szCs w:val="18"/>
              </w:rPr>
              <w:t>Dział</w:t>
            </w:r>
          </w:p>
        </w:tc>
        <w:tc>
          <w:tcPr>
            <w:tcW w:w="992" w:type="dxa"/>
            <w:vMerge w:val="restart"/>
            <w:shd w:val="clear" w:color="auto" w:fill="FFFF00"/>
            <w:vAlign w:val="center"/>
          </w:tcPr>
          <w:p w:rsidR="00BB0E35" w:rsidRPr="00B5214A" w:rsidRDefault="00BB0E35" w:rsidP="009B3F10">
            <w:pPr>
              <w:jc w:val="center"/>
              <w:rPr>
                <w:b/>
                <w:sz w:val="18"/>
                <w:szCs w:val="18"/>
              </w:rPr>
            </w:pPr>
            <w:r w:rsidRPr="00B5214A">
              <w:rPr>
                <w:b/>
                <w:sz w:val="18"/>
                <w:szCs w:val="18"/>
              </w:rPr>
              <w:t>Rozdział</w:t>
            </w:r>
          </w:p>
        </w:tc>
        <w:tc>
          <w:tcPr>
            <w:tcW w:w="993" w:type="dxa"/>
            <w:vMerge w:val="restart"/>
            <w:shd w:val="clear" w:color="auto" w:fill="FFFF00"/>
            <w:vAlign w:val="center"/>
          </w:tcPr>
          <w:p w:rsidR="00BB0E35" w:rsidRPr="00B5214A" w:rsidRDefault="00BB0E35" w:rsidP="00BB0E35">
            <w:pPr>
              <w:jc w:val="center"/>
              <w:rPr>
                <w:b/>
              </w:rPr>
            </w:pPr>
            <w:r w:rsidRPr="00B5214A">
              <w:rPr>
                <w:b/>
              </w:rPr>
              <w:t>§</w:t>
            </w:r>
          </w:p>
        </w:tc>
        <w:tc>
          <w:tcPr>
            <w:tcW w:w="2976" w:type="dxa"/>
            <w:vMerge w:val="restart"/>
            <w:shd w:val="clear" w:color="auto" w:fill="FFFF00"/>
            <w:vAlign w:val="center"/>
          </w:tcPr>
          <w:p w:rsidR="00BB0E35" w:rsidRPr="00B5214A" w:rsidRDefault="00BB0E35" w:rsidP="009B3F10">
            <w:pPr>
              <w:jc w:val="center"/>
              <w:rPr>
                <w:b/>
              </w:rPr>
            </w:pPr>
            <w:r w:rsidRPr="00B5214A">
              <w:rPr>
                <w:b/>
              </w:rPr>
              <w:t>Nazwa zadania</w:t>
            </w:r>
          </w:p>
          <w:p w:rsidR="00BB0E35" w:rsidRPr="00B5214A" w:rsidRDefault="00BB0E35" w:rsidP="009B3F10">
            <w:pPr>
              <w:jc w:val="center"/>
              <w:rPr>
                <w:b/>
              </w:rPr>
            </w:pPr>
          </w:p>
        </w:tc>
        <w:tc>
          <w:tcPr>
            <w:tcW w:w="4107" w:type="dxa"/>
            <w:gridSpan w:val="3"/>
            <w:shd w:val="clear" w:color="auto" w:fill="FFFF00"/>
            <w:vAlign w:val="center"/>
          </w:tcPr>
          <w:p w:rsidR="00BB0E35" w:rsidRPr="00B5214A" w:rsidRDefault="00BB0E35" w:rsidP="009B3F10">
            <w:pPr>
              <w:jc w:val="center"/>
              <w:rPr>
                <w:b/>
              </w:rPr>
            </w:pPr>
            <w:r w:rsidRPr="00B5214A">
              <w:rPr>
                <w:b/>
              </w:rPr>
              <w:t>Ogółem kwota dotacji</w:t>
            </w:r>
          </w:p>
        </w:tc>
      </w:tr>
      <w:tr w:rsidR="00B5214A" w:rsidRPr="00B5214A" w:rsidTr="00F8355B">
        <w:trPr>
          <w:trHeight w:val="810"/>
        </w:trPr>
        <w:tc>
          <w:tcPr>
            <w:tcW w:w="586" w:type="dxa"/>
            <w:vMerge/>
            <w:shd w:val="clear" w:color="auto" w:fill="FFFF00"/>
            <w:vAlign w:val="center"/>
          </w:tcPr>
          <w:p w:rsidR="00BB0E35" w:rsidRPr="00B5214A" w:rsidRDefault="00BB0E35" w:rsidP="009B3F10">
            <w:pPr>
              <w:jc w:val="center"/>
              <w:rPr>
                <w:b/>
              </w:rPr>
            </w:pPr>
          </w:p>
        </w:tc>
        <w:tc>
          <w:tcPr>
            <w:tcW w:w="656" w:type="dxa"/>
            <w:vMerge/>
            <w:shd w:val="clear" w:color="auto" w:fill="FFFF00"/>
            <w:vAlign w:val="center"/>
          </w:tcPr>
          <w:p w:rsidR="00BB0E35" w:rsidRPr="00B5214A" w:rsidRDefault="00BB0E35" w:rsidP="009B3F10">
            <w:pPr>
              <w:jc w:val="center"/>
              <w:rPr>
                <w:b/>
              </w:rPr>
            </w:pPr>
          </w:p>
        </w:tc>
        <w:tc>
          <w:tcPr>
            <w:tcW w:w="992" w:type="dxa"/>
            <w:vMerge/>
            <w:shd w:val="clear" w:color="auto" w:fill="FFFF00"/>
            <w:vAlign w:val="center"/>
          </w:tcPr>
          <w:p w:rsidR="00BB0E35" w:rsidRPr="00B5214A" w:rsidRDefault="00BB0E35" w:rsidP="009B3F10">
            <w:pPr>
              <w:jc w:val="center"/>
              <w:rPr>
                <w:b/>
              </w:rPr>
            </w:pPr>
          </w:p>
        </w:tc>
        <w:tc>
          <w:tcPr>
            <w:tcW w:w="993" w:type="dxa"/>
            <w:vMerge/>
            <w:shd w:val="clear" w:color="auto" w:fill="FFFF00"/>
          </w:tcPr>
          <w:p w:rsidR="00BB0E35" w:rsidRPr="00B5214A" w:rsidRDefault="00BB0E35" w:rsidP="009B3F10">
            <w:pPr>
              <w:jc w:val="center"/>
              <w:rPr>
                <w:b/>
              </w:rPr>
            </w:pPr>
          </w:p>
        </w:tc>
        <w:tc>
          <w:tcPr>
            <w:tcW w:w="2976" w:type="dxa"/>
            <w:vMerge/>
            <w:shd w:val="clear" w:color="auto" w:fill="FFFF00"/>
            <w:vAlign w:val="center"/>
          </w:tcPr>
          <w:p w:rsidR="00BB0E35" w:rsidRPr="00B5214A" w:rsidRDefault="00BB0E35" w:rsidP="009B3F10">
            <w:pPr>
              <w:jc w:val="center"/>
              <w:rPr>
                <w:b/>
              </w:rPr>
            </w:pPr>
          </w:p>
        </w:tc>
        <w:tc>
          <w:tcPr>
            <w:tcW w:w="1560" w:type="dxa"/>
            <w:shd w:val="clear" w:color="auto" w:fill="FFFF00"/>
            <w:vAlign w:val="center"/>
          </w:tcPr>
          <w:p w:rsidR="00BB0E35" w:rsidRPr="00B5214A" w:rsidRDefault="00BB0E35" w:rsidP="009B3F10">
            <w:pPr>
              <w:jc w:val="center"/>
              <w:rPr>
                <w:b/>
              </w:rPr>
            </w:pPr>
            <w:r w:rsidRPr="00B5214A">
              <w:rPr>
                <w:b/>
              </w:rPr>
              <w:t>Plan</w:t>
            </w:r>
          </w:p>
        </w:tc>
        <w:tc>
          <w:tcPr>
            <w:tcW w:w="1559" w:type="dxa"/>
            <w:shd w:val="clear" w:color="auto" w:fill="FFFF00"/>
            <w:vAlign w:val="center"/>
          </w:tcPr>
          <w:p w:rsidR="00BB0E35" w:rsidRPr="00B5214A" w:rsidRDefault="00BB0E35" w:rsidP="009B3F10">
            <w:pPr>
              <w:jc w:val="center"/>
              <w:rPr>
                <w:b/>
              </w:rPr>
            </w:pPr>
            <w:r w:rsidRPr="00B5214A">
              <w:rPr>
                <w:b/>
              </w:rPr>
              <w:t>Wykonanie</w:t>
            </w:r>
          </w:p>
        </w:tc>
        <w:tc>
          <w:tcPr>
            <w:tcW w:w="988" w:type="dxa"/>
            <w:shd w:val="clear" w:color="auto" w:fill="FFFF00"/>
            <w:vAlign w:val="center"/>
          </w:tcPr>
          <w:p w:rsidR="00BB0E35" w:rsidRPr="00B5214A" w:rsidRDefault="00BB0E35" w:rsidP="009B3F10">
            <w:pPr>
              <w:jc w:val="center"/>
              <w:rPr>
                <w:b/>
              </w:rPr>
            </w:pPr>
            <w:r w:rsidRPr="00B5214A">
              <w:rPr>
                <w:b/>
              </w:rPr>
              <w:t>%</w:t>
            </w:r>
          </w:p>
        </w:tc>
      </w:tr>
      <w:tr w:rsidR="00C23F66" w:rsidRPr="00C23F66" w:rsidTr="00F8355B">
        <w:tc>
          <w:tcPr>
            <w:tcW w:w="10310" w:type="dxa"/>
            <w:gridSpan w:val="8"/>
            <w:tcBorders>
              <w:bottom w:val="single" w:sz="4" w:space="0" w:color="auto"/>
            </w:tcBorders>
          </w:tcPr>
          <w:p w:rsidR="00596308" w:rsidRPr="00B5214A" w:rsidRDefault="00596308" w:rsidP="0015456D">
            <w:pPr>
              <w:pStyle w:val="Akapitzlist"/>
              <w:numPr>
                <w:ilvl w:val="0"/>
                <w:numId w:val="2"/>
              </w:numPr>
            </w:pPr>
            <w:r w:rsidRPr="00B5214A">
              <w:t>Dotacje dla jednostek sektora finansów publicznych</w:t>
            </w:r>
          </w:p>
        </w:tc>
      </w:tr>
      <w:tr w:rsidR="00C23F66" w:rsidRPr="00C23F66" w:rsidTr="00F62F32">
        <w:trPr>
          <w:trHeight w:val="3306"/>
        </w:trPr>
        <w:tc>
          <w:tcPr>
            <w:tcW w:w="586" w:type="dxa"/>
            <w:vAlign w:val="center"/>
          </w:tcPr>
          <w:p w:rsidR="0078035E" w:rsidRPr="00F62F32" w:rsidRDefault="00F62F32" w:rsidP="002D4453">
            <w:pPr>
              <w:jc w:val="right"/>
            </w:pPr>
            <w:r w:rsidRPr="00F62F32">
              <w:t>1</w:t>
            </w:r>
            <w:r w:rsidR="0078035E" w:rsidRPr="00F62F32">
              <w:t>.</w:t>
            </w:r>
          </w:p>
        </w:tc>
        <w:tc>
          <w:tcPr>
            <w:tcW w:w="656" w:type="dxa"/>
            <w:vAlign w:val="center"/>
          </w:tcPr>
          <w:p w:rsidR="0078035E" w:rsidRPr="00F62F32" w:rsidRDefault="0078035E" w:rsidP="004731D8">
            <w:pPr>
              <w:jc w:val="center"/>
            </w:pPr>
            <w:r w:rsidRPr="00F62F32">
              <w:t>600</w:t>
            </w:r>
          </w:p>
        </w:tc>
        <w:tc>
          <w:tcPr>
            <w:tcW w:w="992" w:type="dxa"/>
            <w:vAlign w:val="center"/>
          </w:tcPr>
          <w:p w:rsidR="0078035E" w:rsidRPr="00F62F32" w:rsidRDefault="0078035E" w:rsidP="007506F0">
            <w:pPr>
              <w:jc w:val="center"/>
            </w:pPr>
            <w:r w:rsidRPr="00F62F32">
              <w:t>6001</w:t>
            </w:r>
            <w:r w:rsidR="007506F0" w:rsidRPr="00F62F32">
              <w:t>4</w:t>
            </w:r>
          </w:p>
        </w:tc>
        <w:tc>
          <w:tcPr>
            <w:tcW w:w="993" w:type="dxa"/>
            <w:vAlign w:val="center"/>
          </w:tcPr>
          <w:p w:rsidR="0078035E" w:rsidRPr="00F62F32" w:rsidRDefault="0078035E" w:rsidP="00596308">
            <w:pPr>
              <w:jc w:val="center"/>
            </w:pPr>
            <w:r w:rsidRPr="00F62F32">
              <w:t>6300</w:t>
            </w:r>
          </w:p>
        </w:tc>
        <w:tc>
          <w:tcPr>
            <w:tcW w:w="2976" w:type="dxa"/>
            <w:vAlign w:val="center"/>
          </w:tcPr>
          <w:p w:rsidR="007506F0" w:rsidRPr="00F62F32" w:rsidRDefault="007506F0" w:rsidP="007506F0">
            <w:pPr>
              <w:suppressAutoHyphens w:val="0"/>
              <w:rPr>
                <w:sz w:val="16"/>
                <w:szCs w:val="16"/>
              </w:rPr>
            </w:pPr>
          </w:p>
          <w:p w:rsidR="00B5214A" w:rsidRPr="00F62F32" w:rsidRDefault="00B5214A" w:rsidP="00B5214A">
            <w:pPr>
              <w:suppressAutoHyphens w:val="0"/>
              <w:rPr>
                <w:sz w:val="18"/>
                <w:szCs w:val="18"/>
                <w:lang w:eastAsia="pl-PL"/>
              </w:rPr>
            </w:pPr>
            <w:r w:rsidRPr="00F62F32">
              <w:rPr>
                <w:sz w:val="18"/>
                <w:szCs w:val="18"/>
              </w:rPr>
              <w:t>Przebudowa drogi powiatowej nr 0421T Końskie -Sierosławice-Bedlenko-Bedlno- gr. Woj. Świętokrzyskiego (Wierzchowisko) w km 0+035 - 0+499 na dł. 464 mb (ul. Gimnazjalna w Końskich), w km 1+830 - 2+626</w:t>
            </w:r>
            <w:r w:rsidR="00F62F32" w:rsidRPr="00F62F32">
              <w:rPr>
                <w:sz w:val="18"/>
                <w:szCs w:val="18"/>
              </w:rPr>
              <w:t xml:space="preserve"> na dł. 796 mb (ul. Karolinowska</w:t>
            </w:r>
            <w:r w:rsidRPr="00F62F32">
              <w:rPr>
                <w:sz w:val="18"/>
                <w:szCs w:val="18"/>
              </w:rPr>
              <w:t xml:space="preserve"> w Modliszewicach), w km 2+626 - 3+047 na długości 421 mb (ul. Konecka w Sierosławicach i w km 3+052 - 3+482 na długości 430 mb (ul. Skalna w Sierosławicach)  na łącznej dł. 2 111 mb. - dofinansowanie inwestycji Powiatu Koneckiego</w:t>
            </w:r>
          </w:p>
          <w:p w:rsidR="0078035E" w:rsidRPr="00F62F32" w:rsidRDefault="0078035E" w:rsidP="00B5214A">
            <w:pPr>
              <w:suppressAutoHyphens w:val="0"/>
              <w:rPr>
                <w:sz w:val="18"/>
                <w:szCs w:val="18"/>
              </w:rPr>
            </w:pPr>
          </w:p>
        </w:tc>
        <w:tc>
          <w:tcPr>
            <w:tcW w:w="1560" w:type="dxa"/>
            <w:vAlign w:val="center"/>
          </w:tcPr>
          <w:p w:rsidR="0078035E" w:rsidRPr="00F62F32" w:rsidRDefault="00F62F32" w:rsidP="002D4453">
            <w:pPr>
              <w:jc w:val="right"/>
            </w:pPr>
            <w:r w:rsidRPr="00F62F32">
              <w:t>721 295,00</w:t>
            </w:r>
          </w:p>
        </w:tc>
        <w:tc>
          <w:tcPr>
            <w:tcW w:w="1559" w:type="dxa"/>
            <w:vAlign w:val="center"/>
          </w:tcPr>
          <w:p w:rsidR="0078035E" w:rsidRPr="00F62F32" w:rsidRDefault="00F62F32" w:rsidP="002D4453">
            <w:pPr>
              <w:jc w:val="right"/>
            </w:pPr>
            <w:r w:rsidRPr="00F62F32">
              <w:t>721 295,00</w:t>
            </w:r>
          </w:p>
        </w:tc>
        <w:tc>
          <w:tcPr>
            <w:tcW w:w="988" w:type="dxa"/>
            <w:vAlign w:val="center"/>
          </w:tcPr>
          <w:p w:rsidR="0078035E" w:rsidRPr="00F62F32" w:rsidRDefault="00F62F32" w:rsidP="002D4453">
            <w:pPr>
              <w:jc w:val="right"/>
            </w:pPr>
            <w:r w:rsidRPr="00F62F32">
              <w:t>100,00</w:t>
            </w:r>
          </w:p>
        </w:tc>
      </w:tr>
      <w:tr w:rsidR="00C23F66" w:rsidRPr="00C23F66" w:rsidTr="00F62F32">
        <w:trPr>
          <w:trHeight w:val="2633"/>
        </w:trPr>
        <w:tc>
          <w:tcPr>
            <w:tcW w:w="586" w:type="dxa"/>
            <w:vAlign w:val="center"/>
          </w:tcPr>
          <w:p w:rsidR="0078035E" w:rsidRPr="00F62F32" w:rsidRDefault="00F62F32" w:rsidP="002D4453">
            <w:pPr>
              <w:jc w:val="right"/>
            </w:pPr>
            <w:r w:rsidRPr="00F62F32">
              <w:t>2</w:t>
            </w:r>
            <w:r w:rsidR="0078035E" w:rsidRPr="00F62F32">
              <w:t>.</w:t>
            </w:r>
          </w:p>
        </w:tc>
        <w:tc>
          <w:tcPr>
            <w:tcW w:w="656" w:type="dxa"/>
            <w:vAlign w:val="center"/>
          </w:tcPr>
          <w:p w:rsidR="0078035E" w:rsidRPr="00F62F32" w:rsidRDefault="0078035E" w:rsidP="004731D8">
            <w:pPr>
              <w:jc w:val="center"/>
            </w:pPr>
            <w:r w:rsidRPr="00F62F32">
              <w:t>600</w:t>
            </w:r>
          </w:p>
        </w:tc>
        <w:tc>
          <w:tcPr>
            <w:tcW w:w="992" w:type="dxa"/>
            <w:vAlign w:val="center"/>
          </w:tcPr>
          <w:p w:rsidR="0078035E" w:rsidRPr="00F62F32" w:rsidRDefault="0078035E" w:rsidP="004731D8">
            <w:pPr>
              <w:jc w:val="center"/>
            </w:pPr>
            <w:r w:rsidRPr="00F62F32">
              <w:t>60014</w:t>
            </w:r>
          </w:p>
        </w:tc>
        <w:tc>
          <w:tcPr>
            <w:tcW w:w="993" w:type="dxa"/>
            <w:vAlign w:val="center"/>
          </w:tcPr>
          <w:p w:rsidR="0078035E" w:rsidRPr="00F62F32" w:rsidRDefault="0078035E" w:rsidP="00596308">
            <w:pPr>
              <w:jc w:val="center"/>
            </w:pPr>
            <w:r w:rsidRPr="00F62F32">
              <w:t>6300</w:t>
            </w:r>
          </w:p>
        </w:tc>
        <w:tc>
          <w:tcPr>
            <w:tcW w:w="2976" w:type="dxa"/>
            <w:vAlign w:val="center"/>
          </w:tcPr>
          <w:p w:rsidR="00F62F32" w:rsidRPr="00F62F32" w:rsidRDefault="00F62F32" w:rsidP="00F62F32">
            <w:pPr>
              <w:suppressAutoHyphens w:val="0"/>
              <w:rPr>
                <w:sz w:val="18"/>
                <w:szCs w:val="18"/>
                <w:lang w:eastAsia="pl-PL"/>
              </w:rPr>
            </w:pPr>
            <w:r w:rsidRPr="00F62F32">
              <w:rPr>
                <w:sz w:val="18"/>
                <w:szCs w:val="18"/>
              </w:rPr>
              <w:t>Przebudowa chodnika w ciągu drogi powiatowej Nr 0417T Wincentów - Nowy Dziebałtów - Stary Sokołów - Strzęboszów - Dęba  - Koliszowy w km 1+710 - 2+700 na długości 990 mb w m. Nowy Dziebałtów,  przebudowa drogi Nr 0426 T Rogów - Dyszów w km 0+325 - 0+915 na dł. 590mb i w km 1+860 - 2+013 na dł. 153 mb na łącznej długości 743 mb - dofinansowanie dla Powiatu Koneckiego</w:t>
            </w:r>
          </w:p>
          <w:p w:rsidR="0078035E" w:rsidRPr="00F62F32" w:rsidRDefault="0078035E" w:rsidP="00EC60F6">
            <w:pPr>
              <w:rPr>
                <w:sz w:val="18"/>
                <w:szCs w:val="18"/>
              </w:rPr>
            </w:pPr>
          </w:p>
        </w:tc>
        <w:tc>
          <w:tcPr>
            <w:tcW w:w="1560" w:type="dxa"/>
            <w:vAlign w:val="center"/>
          </w:tcPr>
          <w:p w:rsidR="0078035E" w:rsidRPr="00F62F32" w:rsidRDefault="00F62F32" w:rsidP="002D4453">
            <w:pPr>
              <w:jc w:val="right"/>
            </w:pPr>
            <w:r w:rsidRPr="00F62F32">
              <w:t>242 717,00</w:t>
            </w:r>
          </w:p>
        </w:tc>
        <w:tc>
          <w:tcPr>
            <w:tcW w:w="1559" w:type="dxa"/>
            <w:vAlign w:val="center"/>
          </w:tcPr>
          <w:p w:rsidR="0078035E" w:rsidRPr="00F62F32" w:rsidRDefault="00F62F32" w:rsidP="00F62F32">
            <w:pPr>
              <w:jc w:val="right"/>
            </w:pPr>
            <w:r w:rsidRPr="00F62F32">
              <w:t>242 717,00</w:t>
            </w:r>
          </w:p>
        </w:tc>
        <w:tc>
          <w:tcPr>
            <w:tcW w:w="988" w:type="dxa"/>
            <w:vAlign w:val="center"/>
          </w:tcPr>
          <w:p w:rsidR="0078035E" w:rsidRPr="00F62F32" w:rsidRDefault="00DA3E2A" w:rsidP="002D4453">
            <w:pPr>
              <w:jc w:val="right"/>
            </w:pPr>
            <w:r w:rsidRPr="00F62F32">
              <w:t>100,00</w:t>
            </w:r>
          </w:p>
        </w:tc>
      </w:tr>
      <w:tr w:rsidR="00C23F66" w:rsidRPr="00C23F66" w:rsidTr="00715E4F">
        <w:trPr>
          <w:trHeight w:val="845"/>
        </w:trPr>
        <w:tc>
          <w:tcPr>
            <w:tcW w:w="586" w:type="dxa"/>
            <w:vAlign w:val="center"/>
          </w:tcPr>
          <w:p w:rsidR="007506F0" w:rsidRPr="00F62F32" w:rsidRDefault="00F62F32" w:rsidP="002D4453">
            <w:pPr>
              <w:jc w:val="right"/>
            </w:pPr>
            <w:r w:rsidRPr="00F62F32">
              <w:t>3</w:t>
            </w:r>
            <w:r w:rsidR="007506F0" w:rsidRPr="00F62F32">
              <w:t>.</w:t>
            </w:r>
          </w:p>
        </w:tc>
        <w:tc>
          <w:tcPr>
            <w:tcW w:w="656" w:type="dxa"/>
            <w:vAlign w:val="center"/>
          </w:tcPr>
          <w:p w:rsidR="007506F0" w:rsidRPr="00F62F32" w:rsidRDefault="007506F0" w:rsidP="004731D8">
            <w:pPr>
              <w:jc w:val="center"/>
            </w:pPr>
            <w:r w:rsidRPr="00F62F32">
              <w:t>851</w:t>
            </w:r>
          </w:p>
        </w:tc>
        <w:tc>
          <w:tcPr>
            <w:tcW w:w="992" w:type="dxa"/>
            <w:vAlign w:val="center"/>
          </w:tcPr>
          <w:p w:rsidR="007506F0" w:rsidRPr="00F62F32" w:rsidRDefault="007506F0" w:rsidP="004731D8">
            <w:pPr>
              <w:jc w:val="center"/>
            </w:pPr>
            <w:r w:rsidRPr="00F62F32">
              <w:t>85111</w:t>
            </w:r>
          </w:p>
        </w:tc>
        <w:tc>
          <w:tcPr>
            <w:tcW w:w="993" w:type="dxa"/>
            <w:vAlign w:val="center"/>
          </w:tcPr>
          <w:p w:rsidR="007506F0" w:rsidRPr="00F62F32" w:rsidRDefault="007506F0" w:rsidP="00596308">
            <w:pPr>
              <w:jc w:val="center"/>
            </w:pPr>
            <w:r w:rsidRPr="00F62F32">
              <w:t>6300</w:t>
            </w:r>
          </w:p>
        </w:tc>
        <w:tc>
          <w:tcPr>
            <w:tcW w:w="2976" w:type="dxa"/>
            <w:vAlign w:val="center"/>
          </w:tcPr>
          <w:p w:rsidR="007506F0" w:rsidRPr="00F62F32" w:rsidRDefault="007506F0" w:rsidP="00EC60F6">
            <w:pPr>
              <w:rPr>
                <w:sz w:val="20"/>
                <w:szCs w:val="20"/>
              </w:rPr>
            </w:pPr>
            <w:r w:rsidRPr="00F62F32">
              <w:rPr>
                <w:sz w:val="20"/>
                <w:szCs w:val="20"/>
              </w:rPr>
              <w:t>Dofinansowanie zakupów inwestycyjnych ZOZ Końskie - Zakup sprzętu medycznego</w:t>
            </w:r>
          </w:p>
        </w:tc>
        <w:tc>
          <w:tcPr>
            <w:tcW w:w="1560" w:type="dxa"/>
            <w:vAlign w:val="center"/>
          </w:tcPr>
          <w:p w:rsidR="007506F0" w:rsidRPr="00F62F32" w:rsidRDefault="00F62F32" w:rsidP="002D4453">
            <w:pPr>
              <w:jc w:val="right"/>
            </w:pPr>
            <w:r w:rsidRPr="00F62F32">
              <w:t>1</w:t>
            </w:r>
            <w:r w:rsidR="007506F0" w:rsidRPr="00F62F32">
              <w:t>00 000,00</w:t>
            </w:r>
          </w:p>
        </w:tc>
        <w:tc>
          <w:tcPr>
            <w:tcW w:w="1559" w:type="dxa"/>
            <w:vAlign w:val="center"/>
          </w:tcPr>
          <w:p w:rsidR="007506F0" w:rsidRPr="00F62F32" w:rsidRDefault="00F62F32" w:rsidP="002D4453">
            <w:pPr>
              <w:jc w:val="right"/>
            </w:pPr>
            <w:r w:rsidRPr="00F62F32">
              <w:t>1</w:t>
            </w:r>
            <w:r w:rsidR="00DA3E2A" w:rsidRPr="00F62F32">
              <w:t>00 000,00</w:t>
            </w:r>
          </w:p>
        </w:tc>
        <w:tc>
          <w:tcPr>
            <w:tcW w:w="988" w:type="dxa"/>
            <w:vAlign w:val="center"/>
          </w:tcPr>
          <w:p w:rsidR="007506F0" w:rsidRPr="00F62F32" w:rsidRDefault="00DA3E2A" w:rsidP="002D4453">
            <w:pPr>
              <w:jc w:val="right"/>
            </w:pPr>
            <w:r w:rsidRPr="00F62F32">
              <w:t>100,00</w:t>
            </w:r>
          </w:p>
        </w:tc>
      </w:tr>
      <w:tr w:rsidR="00C23F66" w:rsidRPr="00C23F66" w:rsidTr="00F62F32">
        <w:trPr>
          <w:trHeight w:val="842"/>
        </w:trPr>
        <w:tc>
          <w:tcPr>
            <w:tcW w:w="586" w:type="dxa"/>
            <w:vAlign w:val="center"/>
          </w:tcPr>
          <w:p w:rsidR="007506F0" w:rsidRPr="00F62F32" w:rsidRDefault="00F62F32" w:rsidP="002D4453">
            <w:pPr>
              <w:jc w:val="right"/>
            </w:pPr>
            <w:r w:rsidRPr="00F62F32">
              <w:t>4</w:t>
            </w:r>
            <w:r w:rsidR="007506F0" w:rsidRPr="00F62F32">
              <w:t>.</w:t>
            </w:r>
          </w:p>
        </w:tc>
        <w:tc>
          <w:tcPr>
            <w:tcW w:w="656" w:type="dxa"/>
            <w:vAlign w:val="center"/>
          </w:tcPr>
          <w:p w:rsidR="007506F0" w:rsidRPr="00F62F32" w:rsidRDefault="007506F0" w:rsidP="004731D8">
            <w:pPr>
              <w:jc w:val="center"/>
            </w:pPr>
            <w:r w:rsidRPr="00F62F32">
              <w:t>921</w:t>
            </w:r>
          </w:p>
        </w:tc>
        <w:tc>
          <w:tcPr>
            <w:tcW w:w="992" w:type="dxa"/>
            <w:vAlign w:val="center"/>
          </w:tcPr>
          <w:p w:rsidR="007506F0" w:rsidRPr="00F62F32" w:rsidRDefault="007506F0" w:rsidP="00F62F32">
            <w:pPr>
              <w:jc w:val="center"/>
            </w:pPr>
            <w:r w:rsidRPr="00F62F32">
              <w:t>921</w:t>
            </w:r>
            <w:r w:rsidR="00F62F32" w:rsidRPr="00F62F32">
              <w:t>09</w:t>
            </w:r>
          </w:p>
        </w:tc>
        <w:tc>
          <w:tcPr>
            <w:tcW w:w="993" w:type="dxa"/>
            <w:vAlign w:val="center"/>
          </w:tcPr>
          <w:p w:rsidR="007506F0" w:rsidRPr="00F62F32" w:rsidRDefault="00F62F32" w:rsidP="00596308">
            <w:pPr>
              <w:jc w:val="center"/>
            </w:pPr>
            <w:r w:rsidRPr="00F62F32">
              <w:t>6220</w:t>
            </w:r>
          </w:p>
        </w:tc>
        <w:tc>
          <w:tcPr>
            <w:tcW w:w="2976" w:type="dxa"/>
            <w:vAlign w:val="center"/>
          </w:tcPr>
          <w:p w:rsidR="00F62F32" w:rsidRPr="00F62F32" w:rsidRDefault="00F62F32" w:rsidP="00F62F32">
            <w:pPr>
              <w:suppressAutoHyphens w:val="0"/>
              <w:rPr>
                <w:sz w:val="18"/>
                <w:szCs w:val="18"/>
                <w:lang w:eastAsia="pl-PL"/>
              </w:rPr>
            </w:pPr>
            <w:r w:rsidRPr="00F62F32">
              <w:rPr>
                <w:sz w:val="18"/>
                <w:szCs w:val="18"/>
              </w:rPr>
              <w:t>Dofinansowanie do zakupów inwestycyjnych (zakup sprzętu nagłaśniającego)</w:t>
            </w:r>
          </w:p>
          <w:p w:rsidR="007506F0" w:rsidRPr="00F62F32" w:rsidRDefault="007506F0" w:rsidP="00EC60F6">
            <w:pPr>
              <w:rPr>
                <w:sz w:val="20"/>
                <w:szCs w:val="20"/>
              </w:rPr>
            </w:pPr>
          </w:p>
        </w:tc>
        <w:tc>
          <w:tcPr>
            <w:tcW w:w="1560" w:type="dxa"/>
            <w:vAlign w:val="center"/>
          </w:tcPr>
          <w:p w:rsidR="007506F0" w:rsidRPr="00F62F32" w:rsidRDefault="00F62F32" w:rsidP="002D4453">
            <w:pPr>
              <w:jc w:val="right"/>
            </w:pPr>
            <w:r w:rsidRPr="00F62F32">
              <w:t>28 000,00</w:t>
            </w:r>
          </w:p>
        </w:tc>
        <w:tc>
          <w:tcPr>
            <w:tcW w:w="1559" w:type="dxa"/>
            <w:vAlign w:val="center"/>
          </w:tcPr>
          <w:p w:rsidR="007506F0" w:rsidRPr="00734DAE" w:rsidRDefault="00734DAE" w:rsidP="002D4453">
            <w:pPr>
              <w:jc w:val="right"/>
            </w:pPr>
            <w:r w:rsidRPr="00734DAE">
              <w:t>27 050,00</w:t>
            </w:r>
          </w:p>
        </w:tc>
        <w:tc>
          <w:tcPr>
            <w:tcW w:w="988" w:type="dxa"/>
            <w:vAlign w:val="center"/>
          </w:tcPr>
          <w:p w:rsidR="007506F0" w:rsidRPr="00734DAE" w:rsidRDefault="00734DAE" w:rsidP="002D4453">
            <w:pPr>
              <w:jc w:val="right"/>
            </w:pPr>
            <w:r w:rsidRPr="00734DAE">
              <w:t>96,61</w:t>
            </w:r>
          </w:p>
        </w:tc>
      </w:tr>
      <w:tr w:rsidR="00C23F66" w:rsidRPr="00C23F66" w:rsidTr="00F62F32">
        <w:trPr>
          <w:trHeight w:val="843"/>
        </w:trPr>
        <w:tc>
          <w:tcPr>
            <w:tcW w:w="586" w:type="dxa"/>
            <w:vAlign w:val="center"/>
          </w:tcPr>
          <w:p w:rsidR="0078035E" w:rsidRPr="00F62F32" w:rsidRDefault="00F62F32" w:rsidP="002D4453">
            <w:pPr>
              <w:jc w:val="right"/>
            </w:pPr>
            <w:r w:rsidRPr="00F62F32">
              <w:t>5</w:t>
            </w:r>
            <w:r w:rsidR="0078035E" w:rsidRPr="00F62F32">
              <w:t>.</w:t>
            </w:r>
          </w:p>
        </w:tc>
        <w:tc>
          <w:tcPr>
            <w:tcW w:w="656" w:type="dxa"/>
            <w:vAlign w:val="center"/>
          </w:tcPr>
          <w:p w:rsidR="0078035E" w:rsidRPr="00F62F32" w:rsidRDefault="0078035E" w:rsidP="004731D8">
            <w:pPr>
              <w:jc w:val="center"/>
            </w:pPr>
            <w:r w:rsidRPr="00F62F32">
              <w:t>926</w:t>
            </w:r>
          </w:p>
        </w:tc>
        <w:tc>
          <w:tcPr>
            <w:tcW w:w="992" w:type="dxa"/>
            <w:vAlign w:val="center"/>
          </w:tcPr>
          <w:p w:rsidR="0078035E" w:rsidRPr="00F62F32" w:rsidRDefault="0078035E" w:rsidP="004731D8">
            <w:pPr>
              <w:jc w:val="center"/>
            </w:pPr>
            <w:r w:rsidRPr="00F62F32">
              <w:t>92601</w:t>
            </w:r>
          </w:p>
        </w:tc>
        <w:tc>
          <w:tcPr>
            <w:tcW w:w="993" w:type="dxa"/>
            <w:vAlign w:val="center"/>
          </w:tcPr>
          <w:p w:rsidR="0078035E" w:rsidRPr="00F62F32" w:rsidRDefault="0078035E" w:rsidP="00596308">
            <w:pPr>
              <w:jc w:val="center"/>
            </w:pPr>
            <w:r w:rsidRPr="00F62F32">
              <w:t>6210</w:t>
            </w:r>
          </w:p>
        </w:tc>
        <w:tc>
          <w:tcPr>
            <w:tcW w:w="2976" w:type="dxa"/>
            <w:vAlign w:val="center"/>
          </w:tcPr>
          <w:p w:rsidR="007506F0" w:rsidRPr="00F62F32" w:rsidRDefault="007506F0" w:rsidP="00EC60F6">
            <w:pPr>
              <w:rPr>
                <w:sz w:val="20"/>
                <w:szCs w:val="20"/>
              </w:rPr>
            </w:pPr>
            <w:r w:rsidRPr="00F62F32">
              <w:rPr>
                <w:sz w:val="20"/>
                <w:szCs w:val="20"/>
              </w:rPr>
              <w:t>Dofinansowanie zakupów i wydatkó</w:t>
            </w:r>
            <w:r w:rsidR="00F62F32" w:rsidRPr="00F62F32">
              <w:rPr>
                <w:sz w:val="20"/>
                <w:szCs w:val="20"/>
              </w:rPr>
              <w:t xml:space="preserve">w inwestycyjnych </w:t>
            </w:r>
          </w:p>
        </w:tc>
        <w:tc>
          <w:tcPr>
            <w:tcW w:w="1560" w:type="dxa"/>
            <w:vAlign w:val="center"/>
          </w:tcPr>
          <w:p w:rsidR="0078035E" w:rsidRPr="00F62F32" w:rsidRDefault="00F62F32" w:rsidP="007506F0">
            <w:pPr>
              <w:jc w:val="right"/>
            </w:pPr>
            <w:r w:rsidRPr="00F62F32">
              <w:t>121 500,00</w:t>
            </w:r>
          </w:p>
        </w:tc>
        <w:tc>
          <w:tcPr>
            <w:tcW w:w="1559" w:type="dxa"/>
            <w:vAlign w:val="center"/>
          </w:tcPr>
          <w:p w:rsidR="0078035E" w:rsidRPr="00734DAE" w:rsidRDefault="00734DAE" w:rsidP="002D4453">
            <w:pPr>
              <w:jc w:val="right"/>
            </w:pPr>
            <w:r w:rsidRPr="00734DAE">
              <w:t>121 451,35</w:t>
            </w:r>
          </w:p>
        </w:tc>
        <w:tc>
          <w:tcPr>
            <w:tcW w:w="988" w:type="dxa"/>
            <w:vAlign w:val="center"/>
          </w:tcPr>
          <w:p w:rsidR="0078035E" w:rsidRPr="00734DAE" w:rsidRDefault="00734DAE" w:rsidP="002D4453">
            <w:pPr>
              <w:jc w:val="right"/>
            </w:pPr>
            <w:r w:rsidRPr="00734DAE">
              <w:t>99,96</w:t>
            </w:r>
          </w:p>
        </w:tc>
      </w:tr>
      <w:tr w:rsidR="00C23F66" w:rsidRPr="00C23F66" w:rsidTr="007506F0">
        <w:trPr>
          <w:trHeight w:val="415"/>
        </w:trPr>
        <w:tc>
          <w:tcPr>
            <w:tcW w:w="10310" w:type="dxa"/>
            <w:gridSpan w:val="8"/>
            <w:vAlign w:val="center"/>
          </w:tcPr>
          <w:p w:rsidR="0078035E" w:rsidRPr="00F62F32" w:rsidRDefault="0078035E" w:rsidP="0015456D">
            <w:pPr>
              <w:numPr>
                <w:ilvl w:val="0"/>
                <w:numId w:val="2"/>
              </w:numPr>
            </w:pPr>
            <w:r w:rsidRPr="00F62F32">
              <w:t>Dotacje dla jednostek spoza sektora finansów publicznych</w:t>
            </w:r>
          </w:p>
        </w:tc>
      </w:tr>
      <w:tr w:rsidR="00C23F66" w:rsidRPr="00C23F66" w:rsidTr="007506F0">
        <w:trPr>
          <w:trHeight w:val="690"/>
        </w:trPr>
        <w:tc>
          <w:tcPr>
            <w:tcW w:w="586" w:type="dxa"/>
            <w:vAlign w:val="center"/>
          </w:tcPr>
          <w:p w:rsidR="0078035E" w:rsidRPr="00F62F32" w:rsidRDefault="0078035E" w:rsidP="002D4453">
            <w:pPr>
              <w:jc w:val="right"/>
            </w:pPr>
            <w:r w:rsidRPr="00F62F32">
              <w:t>1.</w:t>
            </w:r>
          </w:p>
        </w:tc>
        <w:tc>
          <w:tcPr>
            <w:tcW w:w="656" w:type="dxa"/>
            <w:vAlign w:val="center"/>
          </w:tcPr>
          <w:p w:rsidR="0078035E" w:rsidRPr="00F62F32" w:rsidRDefault="0078035E" w:rsidP="004731D8">
            <w:pPr>
              <w:jc w:val="center"/>
            </w:pPr>
            <w:r w:rsidRPr="00F62F32">
              <w:t>754</w:t>
            </w:r>
          </w:p>
        </w:tc>
        <w:tc>
          <w:tcPr>
            <w:tcW w:w="992" w:type="dxa"/>
            <w:vAlign w:val="center"/>
          </w:tcPr>
          <w:p w:rsidR="0078035E" w:rsidRPr="00F62F32" w:rsidRDefault="0078035E" w:rsidP="004731D8">
            <w:pPr>
              <w:jc w:val="center"/>
            </w:pPr>
            <w:r w:rsidRPr="00F62F32">
              <w:t>75412</w:t>
            </w:r>
          </w:p>
        </w:tc>
        <w:tc>
          <w:tcPr>
            <w:tcW w:w="993" w:type="dxa"/>
            <w:vAlign w:val="center"/>
          </w:tcPr>
          <w:p w:rsidR="0078035E" w:rsidRPr="00F62F32" w:rsidRDefault="0078035E" w:rsidP="00596308">
            <w:pPr>
              <w:jc w:val="center"/>
            </w:pPr>
            <w:r w:rsidRPr="00F62F32">
              <w:t>6230</w:t>
            </w:r>
          </w:p>
        </w:tc>
        <w:tc>
          <w:tcPr>
            <w:tcW w:w="2976" w:type="dxa"/>
            <w:vAlign w:val="center"/>
          </w:tcPr>
          <w:p w:rsidR="00F62F32" w:rsidRPr="00F62F32" w:rsidRDefault="00F62F32" w:rsidP="00F62F32">
            <w:pPr>
              <w:suppressAutoHyphens w:val="0"/>
              <w:rPr>
                <w:sz w:val="18"/>
                <w:szCs w:val="18"/>
                <w:lang w:eastAsia="pl-PL"/>
              </w:rPr>
            </w:pPr>
            <w:r w:rsidRPr="00F62F32">
              <w:rPr>
                <w:sz w:val="18"/>
                <w:szCs w:val="18"/>
              </w:rPr>
              <w:t>Dofinansowanie do wydatków inwestycyjnych OSP Kazanów - przebudowa wraz z termomodernizacją strażnicy</w:t>
            </w:r>
          </w:p>
          <w:p w:rsidR="0078035E" w:rsidRPr="00F62F32" w:rsidRDefault="0078035E" w:rsidP="004C1E0F">
            <w:pPr>
              <w:rPr>
                <w:color w:val="FF0000"/>
                <w:sz w:val="18"/>
                <w:szCs w:val="18"/>
              </w:rPr>
            </w:pPr>
          </w:p>
        </w:tc>
        <w:tc>
          <w:tcPr>
            <w:tcW w:w="1560" w:type="dxa"/>
            <w:vAlign w:val="center"/>
          </w:tcPr>
          <w:p w:rsidR="0078035E" w:rsidRPr="00F62F32" w:rsidRDefault="00F62F32" w:rsidP="002D4453">
            <w:pPr>
              <w:jc w:val="right"/>
            </w:pPr>
            <w:r w:rsidRPr="00F62F32">
              <w:t>130 000,00</w:t>
            </w:r>
          </w:p>
        </w:tc>
        <w:tc>
          <w:tcPr>
            <w:tcW w:w="1559" w:type="dxa"/>
            <w:vAlign w:val="center"/>
          </w:tcPr>
          <w:p w:rsidR="0078035E" w:rsidRPr="00734DAE" w:rsidRDefault="00734DAE" w:rsidP="002D4453">
            <w:pPr>
              <w:jc w:val="right"/>
            </w:pPr>
            <w:r w:rsidRPr="00734DAE">
              <w:t>128 306,71</w:t>
            </w:r>
          </w:p>
        </w:tc>
        <w:tc>
          <w:tcPr>
            <w:tcW w:w="988" w:type="dxa"/>
            <w:vAlign w:val="center"/>
          </w:tcPr>
          <w:p w:rsidR="0078035E" w:rsidRPr="00734DAE" w:rsidRDefault="00734DAE" w:rsidP="002D4453">
            <w:pPr>
              <w:jc w:val="right"/>
            </w:pPr>
            <w:r w:rsidRPr="00734DAE">
              <w:t>98,70</w:t>
            </w:r>
          </w:p>
        </w:tc>
      </w:tr>
      <w:tr w:rsidR="00734DAE" w:rsidRPr="00734DAE" w:rsidTr="00F8355B">
        <w:trPr>
          <w:trHeight w:val="914"/>
        </w:trPr>
        <w:tc>
          <w:tcPr>
            <w:tcW w:w="586" w:type="dxa"/>
            <w:vAlign w:val="center"/>
          </w:tcPr>
          <w:p w:rsidR="007506F0" w:rsidRPr="00F62F32" w:rsidRDefault="007506F0" w:rsidP="002D4453">
            <w:pPr>
              <w:jc w:val="right"/>
            </w:pPr>
            <w:r w:rsidRPr="00F62F32">
              <w:lastRenderedPageBreak/>
              <w:t>2.</w:t>
            </w:r>
          </w:p>
        </w:tc>
        <w:tc>
          <w:tcPr>
            <w:tcW w:w="656" w:type="dxa"/>
            <w:vAlign w:val="center"/>
          </w:tcPr>
          <w:p w:rsidR="007506F0" w:rsidRPr="00F62F32" w:rsidRDefault="007506F0" w:rsidP="00CF7F16">
            <w:pPr>
              <w:jc w:val="center"/>
            </w:pPr>
            <w:r w:rsidRPr="00F62F32">
              <w:t>754</w:t>
            </w:r>
          </w:p>
        </w:tc>
        <w:tc>
          <w:tcPr>
            <w:tcW w:w="992" w:type="dxa"/>
            <w:vAlign w:val="center"/>
          </w:tcPr>
          <w:p w:rsidR="007506F0" w:rsidRPr="00F62F32" w:rsidRDefault="007506F0" w:rsidP="00CF7F16">
            <w:pPr>
              <w:jc w:val="center"/>
            </w:pPr>
            <w:r w:rsidRPr="00F62F32">
              <w:t>75412</w:t>
            </w:r>
          </w:p>
        </w:tc>
        <w:tc>
          <w:tcPr>
            <w:tcW w:w="993" w:type="dxa"/>
            <w:vAlign w:val="center"/>
          </w:tcPr>
          <w:p w:rsidR="007506F0" w:rsidRPr="00F62F32" w:rsidRDefault="007506F0" w:rsidP="00CF7F16">
            <w:pPr>
              <w:jc w:val="center"/>
            </w:pPr>
            <w:r w:rsidRPr="00F62F32">
              <w:t>6230</w:t>
            </w:r>
          </w:p>
        </w:tc>
        <w:tc>
          <w:tcPr>
            <w:tcW w:w="2976" w:type="dxa"/>
            <w:vAlign w:val="center"/>
          </w:tcPr>
          <w:p w:rsidR="00F62F32" w:rsidRDefault="00F62F32" w:rsidP="00F62F32">
            <w:pPr>
              <w:suppressAutoHyphens w:val="0"/>
              <w:rPr>
                <w:sz w:val="20"/>
                <w:szCs w:val="20"/>
                <w:lang w:eastAsia="pl-PL"/>
              </w:rPr>
            </w:pPr>
            <w:r>
              <w:rPr>
                <w:sz w:val="20"/>
                <w:szCs w:val="20"/>
              </w:rPr>
              <w:t>Dofinansowanie do zakupu 2 aparatów powietrznych FENZY</w:t>
            </w:r>
          </w:p>
          <w:p w:rsidR="007506F0" w:rsidRPr="00C23F66" w:rsidRDefault="007506F0" w:rsidP="00CF7F16">
            <w:pPr>
              <w:rPr>
                <w:color w:val="FF0000"/>
                <w:sz w:val="20"/>
                <w:szCs w:val="20"/>
              </w:rPr>
            </w:pPr>
          </w:p>
        </w:tc>
        <w:tc>
          <w:tcPr>
            <w:tcW w:w="1560" w:type="dxa"/>
            <w:vAlign w:val="center"/>
          </w:tcPr>
          <w:p w:rsidR="007506F0" w:rsidRPr="00F62F32" w:rsidRDefault="00F62F32" w:rsidP="00CF7F16">
            <w:pPr>
              <w:jc w:val="right"/>
            </w:pPr>
            <w:r w:rsidRPr="00F62F32">
              <w:t>8 400,00</w:t>
            </w:r>
          </w:p>
        </w:tc>
        <w:tc>
          <w:tcPr>
            <w:tcW w:w="1559" w:type="dxa"/>
            <w:vAlign w:val="center"/>
          </w:tcPr>
          <w:p w:rsidR="007506F0" w:rsidRPr="00734DAE" w:rsidRDefault="00734DAE" w:rsidP="00CF7F16">
            <w:pPr>
              <w:jc w:val="right"/>
            </w:pPr>
            <w:r w:rsidRPr="00734DAE">
              <w:t>8 400,00</w:t>
            </w:r>
          </w:p>
        </w:tc>
        <w:tc>
          <w:tcPr>
            <w:tcW w:w="988" w:type="dxa"/>
            <w:vAlign w:val="center"/>
          </w:tcPr>
          <w:p w:rsidR="007506F0" w:rsidRPr="00734DAE" w:rsidRDefault="00734DAE" w:rsidP="00CF7F16">
            <w:pPr>
              <w:jc w:val="right"/>
            </w:pPr>
            <w:r w:rsidRPr="00734DAE">
              <w:t>100,00</w:t>
            </w:r>
          </w:p>
        </w:tc>
      </w:tr>
      <w:tr w:rsidR="00734DAE" w:rsidRPr="00734DAE" w:rsidTr="00715E4F">
        <w:trPr>
          <w:trHeight w:val="768"/>
        </w:trPr>
        <w:tc>
          <w:tcPr>
            <w:tcW w:w="586" w:type="dxa"/>
            <w:vAlign w:val="center"/>
          </w:tcPr>
          <w:p w:rsidR="007506F0" w:rsidRPr="00F62F32" w:rsidRDefault="00F62F32" w:rsidP="002D4453">
            <w:pPr>
              <w:jc w:val="right"/>
            </w:pPr>
            <w:r w:rsidRPr="00F62F32">
              <w:t>3</w:t>
            </w:r>
            <w:r w:rsidR="00715E4F" w:rsidRPr="00F62F32">
              <w:t>.</w:t>
            </w:r>
          </w:p>
        </w:tc>
        <w:tc>
          <w:tcPr>
            <w:tcW w:w="656" w:type="dxa"/>
            <w:vAlign w:val="center"/>
          </w:tcPr>
          <w:p w:rsidR="007506F0" w:rsidRPr="00F62F32" w:rsidRDefault="00715E4F" w:rsidP="00CF7F16">
            <w:pPr>
              <w:jc w:val="center"/>
            </w:pPr>
            <w:r w:rsidRPr="00F62F32">
              <w:t>754</w:t>
            </w:r>
          </w:p>
        </w:tc>
        <w:tc>
          <w:tcPr>
            <w:tcW w:w="992" w:type="dxa"/>
            <w:vAlign w:val="center"/>
          </w:tcPr>
          <w:p w:rsidR="007506F0" w:rsidRPr="00F62F32" w:rsidRDefault="00715E4F" w:rsidP="00CF7F16">
            <w:pPr>
              <w:jc w:val="center"/>
            </w:pPr>
            <w:r w:rsidRPr="00F62F32">
              <w:t>75412</w:t>
            </w:r>
          </w:p>
        </w:tc>
        <w:tc>
          <w:tcPr>
            <w:tcW w:w="993" w:type="dxa"/>
            <w:vAlign w:val="center"/>
          </w:tcPr>
          <w:p w:rsidR="007506F0" w:rsidRPr="00F62F32" w:rsidRDefault="00715E4F" w:rsidP="00CF7F16">
            <w:pPr>
              <w:jc w:val="center"/>
            </w:pPr>
            <w:r w:rsidRPr="00F62F32">
              <w:t>2830</w:t>
            </w:r>
          </w:p>
        </w:tc>
        <w:tc>
          <w:tcPr>
            <w:tcW w:w="2976" w:type="dxa"/>
            <w:vAlign w:val="center"/>
          </w:tcPr>
          <w:p w:rsidR="00F62F32" w:rsidRDefault="00F62F32" w:rsidP="00F62F32">
            <w:pPr>
              <w:suppressAutoHyphens w:val="0"/>
              <w:rPr>
                <w:sz w:val="20"/>
                <w:szCs w:val="20"/>
                <w:lang w:eastAsia="pl-PL"/>
              </w:rPr>
            </w:pPr>
            <w:r>
              <w:rPr>
                <w:sz w:val="20"/>
                <w:szCs w:val="20"/>
              </w:rPr>
              <w:t>Dofinansowanie do zakupu najaśnicy przenośnej</w:t>
            </w:r>
          </w:p>
          <w:p w:rsidR="007506F0" w:rsidRPr="00C23F66" w:rsidRDefault="007506F0" w:rsidP="00CF7F16">
            <w:pPr>
              <w:rPr>
                <w:color w:val="FF0000"/>
                <w:sz w:val="20"/>
                <w:szCs w:val="20"/>
              </w:rPr>
            </w:pPr>
          </w:p>
        </w:tc>
        <w:tc>
          <w:tcPr>
            <w:tcW w:w="1560" w:type="dxa"/>
            <w:vAlign w:val="center"/>
          </w:tcPr>
          <w:p w:rsidR="007506F0" w:rsidRPr="00F62F32" w:rsidRDefault="00F62F32" w:rsidP="00CF7F16">
            <w:pPr>
              <w:jc w:val="right"/>
            </w:pPr>
            <w:r w:rsidRPr="00F62F32">
              <w:t>3 100,00</w:t>
            </w:r>
          </w:p>
        </w:tc>
        <w:tc>
          <w:tcPr>
            <w:tcW w:w="1559" w:type="dxa"/>
            <w:vAlign w:val="center"/>
          </w:tcPr>
          <w:p w:rsidR="007506F0" w:rsidRPr="00734DAE" w:rsidRDefault="00734DAE" w:rsidP="00CF7F16">
            <w:pPr>
              <w:jc w:val="right"/>
            </w:pPr>
            <w:r w:rsidRPr="00734DAE">
              <w:t>3 100,00</w:t>
            </w:r>
          </w:p>
        </w:tc>
        <w:tc>
          <w:tcPr>
            <w:tcW w:w="988" w:type="dxa"/>
            <w:vAlign w:val="center"/>
          </w:tcPr>
          <w:p w:rsidR="007506F0" w:rsidRPr="00734DAE" w:rsidRDefault="00734DAE" w:rsidP="00CF7F16">
            <w:pPr>
              <w:jc w:val="right"/>
            </w:pPr>
            <w:r w:rsidRPr="00734DAE">
              <w:t>100,00</w:t>
            </w:r>
          </w:p>
        </w:tc>
      </w:tr>
      <w:tr w:rsidR="00734DAE" w:rsidRPr="00734DAE" w:rsidTr="00F8355B">
        <w:trPr>
          <w:trHeight w:val="914"/>
        </w:trPr>
        <w:tc>
          <w:tcPr>
            <w:tcW w:w="586" w:type="dxa"/>
            <w:vAlign w:val="center"/>
          </w:tcPr>
          <w:p w:rsidR="00715E4F" w:rsidRPr="00F62F32" w:rsidRDefault="00F62F32" w:rsidP="002D4453">
            <w:pPr>
              <w:jc w:val="right"/>
            </w:pPr>
            <w:r w:rsidRPr="00F62F32">
              <w:t>4</w:t>
            </w:r>
            <w:r w:rsidR="00715E4F" w:rsidRPr="00F62F32">
              <w:t>.</w:t>
            </w:r>
          </w:p>
        </w:tc>
        <w:tc>
          <w:tcPr>
            <w:tcW w:w="656" w:type="dxa"/>
            <w:vAlign w:val="center"/>
          </w:tcPr>
          <w:p w:rsidR="00715E4F" w:rsidRPr="00F62F32" w:rsidRDefault="00715E4F" w:rsidP="00CF7F16">
            <w:pPr>
              <w:jc w:val="center"/>
            </w:pPr>
            <w:r w:rsidRPr="00F62F32">
              <w:t>754</w:t>
            </w:r>
          </w:p>
        </w:tc>
        <w:tc>
          <w:tcPr>
            <w:tcW w:w="992" w:type="dxa"/>
            <w:vAlign w:val="center"/>
          </w:tcPr>
          <w:p w:rsidR="00715E4F" w:rsidRPr="00F62F32" w:rsidRDefault="00715E4F" w:rsidP="00CF7F16">
            <w:pPr>
              <w:jc w:val="center"/>
            </w:pPr>
            <w:r w:rsidRPr="00F62F32">
              <w:t>75412</w:t>
            </w:r>
          </w:p>
        </w:tc>
        <w:tc>
          <w:tcPr>
            <w:tcW w:w="993" w:type="dxa"/>
            <w:vAlign w:val="center"/>
          </w:tcPr>
          <w:p w:rsidR="00715E4F" w:rsidRPr="00F62F32" w:rsidRDefault="00715E4F" w:rsidP="00CF7F16">
            <w:pPr>
              <w:jc w:val="center"/>
            </w:pPr>
            <w:r w:rsidRPr="00F62F32">
              <w:t>2830</w:t>
            </w:r>
          </w:p>
        </w:tc>
        <w:tc>
          <w:tcPr>
            <w:tcW w:w="2976" w:type="dxa"/>
            <w:vAlign w:val="center"/>
          </w:tcPr>
          <w:p w:rsidR="00F62F32" w:rsidRDefault="00F62F32" w:rsidP="00F62F32">
            <w:pPr>
              <w:suppressAutoHyphens w:val="0"/>
              <w:rPr>
                <w:sz w:val="20"/>
                <w:szCs w:val="20"/>
                <w:lang w:eastAsia="pl-PL"/>
              </w:rPr>
            </w:pPr>
            <w:r>
              <w:rPr>
                <w:sz w:val="20"/>
                <w:szCs w:val="20"/>
              </w:rPr>
              <w:t>Dofinansowanie do zakupu radiostacji nasobnej MOTOROLA</w:t>
            </w:r>
          </w:p>
          <w:p w:rsidR="00715E4F" w:rsidRPr="00C23F66" w:rsidRDefault="00715E4F" w:rsidP="00CF7F16">
            <w:pPr>
              <w:rPr>
                <w:color w:val="FF0000"/>
                <w:sz w:val="20"/>
                <w:szCs w:val="20"/>
              </w:rPr>
            </w:pPr>
          </w:p>
        </w:tc>
        <w:tc>
          <w:tcPr>
            <w:tcW w:w="1560" w:type="dxa"/>
            <w:vAlign w:val="center"/>
          </w:tcPr>
          <w:p w:rsidR="00715E4F" w:rsidRPr="00F62F32" w:rsidRDefault="00F62F32" w:rsidP="00CF7F16">
            <w:pPr>
              <w:jc w:val="right"/>
            </w:pPr>
            <w:r w:rsidRPr="00F62F32">
              <w:t>2 350,00</w:t>
            </w:r>
          </w:p>
        </w:tc>
        <w:tc>
          <w:tcPr>
            <w:tcW w:w="1559" w:type="dxa"/>
            <w:vAlign w:val="center"/>
          </w:tcPr>
          <w:p w:rsidR="00715E4F" w:rsidRPr="00734DAE" w:rsidRDefault="00734DAE" w:rsidP="00CF7F16">
            <w:pPr>
              <w:jc w:val="right"/>
            </w:pPr>
            <w:r w:rsidRPr="00734DAE">
              <w:t>2 350,00</w:t>
            </w:r>
          </w:p>
        </w:tc>
        <w:tc>
          <w:tcPr>
            <w:tcW w:w="988" w:type="dxa"/>
            <w:vAlign w:val="center"/>
          </w:tcPr>
          <w:p w:rsidR="00715E4F" w:rsidRPr="00734DAE" w:rsidRDefault="00734DAE" w:rsidP="00CF7F16">
            <w:pPr>
              <w:jc w:val="right"/>
            </w:pPr>
            <w:r w:rsidRPr="00734DAE">
              <w:t>100,00</w:t>
            </w:r>
          </w:p>
        </w:tc>
      </w:tr>
      <w:tr w:rsidR="00734DAE" w:rsidRPr="00734DAE" w:rsidTr="00715E4F">
        <w:trPr>
          <w:trHeight w:val="766"/>
        </w:trPr>
        <w:tc>
          <w:tcPr>
            <w:tcW w:w="586" w:type="dxa"/>
            <w:vAlign w:val="center"/>
          </w:tcPr>
          <w:p w:rsidR="00715E4F" w:rsidRPr="00F62F32" w:rsidRDefault="00F62F32" w:rsidP="002D4453">
            <w:pPr>
              <w:jc w:val="right"/>
            </w:pPr>
            <w:r w:rsidRPr="00F62F32">
              <w:t>5</w:t>
            </w:r>
            <w:r w:rsidR="00715E4F" w:rsidRPr="00F62F32">
              <w:t>.</w:t>
            </w:r>
          </w:p>
        </w:tc>
        <w:tc>
          <w:tcPr>
            <w:tcW w:w="656" w:type="dxa"/>
            <w:vAlign w:val="center"/>
          </w:tcPr>
          <w:p w:rsidR="00715E4F" w:rsidRPr="00F62F32" w:rsidRDefault="00715E4F" w:rsidP="00CF7F16">
            <w:pPr>
              <w:jc w:val="center"/>
            </w:pPr>
            <w:r w:rsidRPr="00F62F32">
              <w:t>754</w:t>
            </w:r>
          </w:p>
        </w:tc>
        <w:tc>
          <w:tcPr>
            <w:tcW w:w="992" w:type="dxa"/>
            <w:vAlign w:val="center"/>
          </w:tcPr>
          <w:p w:rsidR="00715E4F" w:rsidRPr="00F62F32" w:rsidRDefault="00715E4F" w:rsidP="00CF7F16">
            <w:pPr>
              <w:jc w:val="center"/>
            </w:pPr>
            <w:r w:rsidRPr="00F62F32">
              <w:t>75412</w:t>
            </w:r>
          </w:p>
        </w:tc>
        <w:tc>
          <w:tcPr>
            <w:tcW w:w="993" w:type="dxa"/>
            <w:vAlign w:val="center"/>
          </w:tcPr>
          <w:p w:rsidR="00715E4F" w:rsidRPr="00F62F32" w:rsidRDefault="00715E4F" w:rsidP="00CF7F16">
            <w:pPr>
              <w:jc w:val="center"/>
            </w:pPr>
            <w:r w:rsidRPr="00F62F32">
              <w:t>2830</w:t>
            </w:r>
          </w:p>
        </w:tc>
        <w:tc>
          <w:tcPr>
            <w:tcW w:w="2976" w:type="dxa"/>
            <w:vAlign w:val="center"/>
          </w:tcPr>
          <w:p w:rsidR="00F62F32" w:rsidRDefault="00F62F32" w:rsidP="00F62F32">
            <w:pPr>
              <w:suppressAutoHyphens w:val="0"/>
              <w:rPr>
                <w:sz w:val="20"/>
                <w:szCs w:val="20"/>
                <w:lang w:eastAsia="pl-PL"/>
              </w:rPr>
            </w:pPr>
            <w:r>
              <w:rPr>
                <w:sz w:val="20"/>
                <w:szCs w:val="20"/>
              </w:rPr>
              <w:t>Dofinansowanie do zakupu agregatu prądotwórczego</w:t>
            </w:r>
          </w:p>
          <w:p w:rsidR="00715E4F" w:rsidRPr="00C23F66" w:rsidRDefault="00715E4F" w:rsidP="00CF7F16">
            <w:pPr>
              <w:rPr>
                <w:color w:val="FF0000"/>
                <w:sz w:val="20"/>
                <w:szCs w:val="20"/>
              </w:rPr>
            </w:pPr>
          </w:p>
        </w:tc>
        <w:tc>
          <w:tcPr>
            <w:tcW w:w="1560" w:type="dxa"/>
            <w:vAlign w:val="center"/>
          </w:tcPr>
          <w:p w:rsidR="00715E4F" w:rsidRPr="00F62F32" w:rsidRDefault="00F62F32" w:rsidP="00CF7F16">
            <w:pPr>
              <w:jc w:val="right"/>
            </w:pPr>
            <w:r w:rsidRPr="00F62F32">
              <w:t>3 100,00</w:t>
            </w:r>
          </w:p>
        </w:tc>
        <w:tc>
          <w:tcPr>
            <w:tcW w:w="1559" w:type="dxa"/>
            <w:vAlign w:val="center"/>
          </w:tcPr>
          <w:p w:rsidR="00715E4F" w:rsidRPr="00734DAE" w:rsidRDefault="00734DAE" w:rsidP="00CF7F16">
            <w:pPr>
              <w:jc w:val="right"/>
            </w:pPr>
            <w:r w:rsidRPr="00734DAE">
              <w:t>3 100,00</w:t>
            </w:r>
          </w:p>
        </w:tc>
        <w:tc>
          <w:tcPr>
            <w:tcW w:w="988" w:type="dxa"/>
            <w:vAlign w:val="center"/>
          </w:tcPr>
          <w:p w:rsidR="00715E4F" w:rsidRPr="00734DAE" w:rsidRDefault="00734DAE" w:rsidP="00CF7F16">
            <w:pPr>
              <w:jc w:val="right"/>
            </w:pPr>
            <w:r w:rsidRPr="00734DAE">
              <w:t>100,00</w:t>
            </w:r>
          </w:p>
        </w:tc>
      </w:tr>
      <w:tr w:rsidR="00734DAE" w:rsidRPr="00734DAE" w:rsidTr="00F8355B">
        <w:trPr>
          <w:trHeight w:val="914"/>
        </w:trPr>
        <w:tc>
          <w:tcPr>
            <w:tcW w:w="586" w:type="dxa"/>
            <w:vAlign w:val="center"/>
          </w:tcPr>
          <w:p w:rsidR="00F62F32" w:rsidRPr="00F62F32" w:rsidRDefault="00F62F32" w:rsidP="002D4453">
            <w:pPr>
              <w:jc w:val="right"/>
            </w:pPr>
            <w:r w:rsidRPr="00F62F32">
              <w:t>6.</w:t>
            </w:r>
          </w:p>
        </w:tc>
        <w:tc>
          <w:tcPr>
            <w:tcW w:w="656" w:type="dxa"/>
            <w:vAlign w:val="center"/>
          </w:tcPr>
          <w:p w:rsidR="00F62F32" w:rsidRPr="00F62F32" w:rsidRDefault="00F62F32" w:rsidP="00CF7F16">
            <w:pPr>
              <w:jc w:val="center"/>
            </w:pPr>
            <w:r w:rsidRPr="00F62F32">
              <w:t>754</w:t>
            </w:r>
          </w:p>
        </w:tc>
        <w:tc>
          <w:tcPr>
            <w:tcW w:w="992" w:type="dxa"/>
            <w:vAlign w:val="center"/>
          </w:tcPr>
          <w:p w:rsidR="00F62F32" w:rsidRPr="00F62F32" w:rsidRDefault="00F62F32" w:rsidP="00CF7F16">
            <w:pPr>
              <w:jc w:val="center"/>
            </w:pPr>
            <w:r w:rsidRPr="00F62F32">
              <w:t>75412</w:t>
            </w:r>
          </w:p>
        </w:tc>
        <w:tc>
          <w:tcPr>
            <w:tcW w:w="993" w:type="dxa"/>
            <w:vAlign w:val="center"/>
          </w:tcPr>
          <w:p w:rsidR="00F62F32" w:rsidRPr="00F62F32" w:rsidRDefault="00F62F32" w:rsidP="00CF7F16">
            <w:pPr>
              <w:jc w:val="center"/>
            </w:pPr>
            <w:r w:rsidRPr="00F62F32">
              <w:t>2830</w:t>
            </w:r>
          </w:p>
        </w:tc>
        <w:tc>
          <w:tcPr>
            <w:tcW w:w="2976" w:type="dxa"/>
            <w:vAlign w:val="center"/>
          </w:tcPr>
          <w:p w:rsidR="00F62F32" w:rsidRDefault="00F62F32" w:rsidP="00F62F32">
            <w:pPr>
              <w:suppressAutoHyphens w:val="0"/>
              <w:rPr>
                <w:sz w:val="20"/>
                <w:szCs w:val="20"/>
                <w:lang w:eastAsia="pl-PL"/>
              </w:rPr>
            </w:pPr>
            <w:r>
              <w:rPr>
                <w:sz w:val="20"/>
                <w:szCs w:val="20"/>
              </w:rPr>
              <w:t>Dofinansowanie do zakupu wytwornico-prądownicy</w:t>
            </w:r>
          </w:p>
          <w:p w:rsidR="00F62F32" w:rsidRPr="00C23F66" w:rsidRDefault="00F62F32" w:rsidP="00CF7F16">
            <w:pPr>
              <w:rPr>
                <w:color w:val="FF0000"/>
                <w:sz w:val="20"/>
                <w:szCs w:val="20"/>
              </w:rPr>
            </w:pPr>
          </w:p>
        </w:tc>
        <w:tc>
          <w:tcPr>
            <w:tcW w:w="1560" w:type="dxa"/>
            <w:vAlign w:val="center"/>
          </w:tcPr>
          <w:p w:rsidR="00F62F32" w:rsidRPr="00F62F32" w:rsidRDefault="00F62F32" w:rsidP="00CF7F16">
            <w:pPr>
              <w:jc w:val="right"/>
            </w:pPr>
            <w:r w:rsidRPr="00F62F32">
              <w:t>3 000,00</w:t>
            </w:r>
          </w:p>
        </w:tc>
        <w:tc>
          <w:tcPr>
            <w:tcW w:w="1559" w:type="dxa"/>
            <w:vAlign w:val="center"/>
          </w:tcPr>
          <w:p w:rsidR="00F62F32" w:rsidRPr="00734DAE" w:rsidRDefault="00734DAE" w:rsidP="00CF7F16">
            <w:pPr>
              <w:jc w:val="right"/>
            </w:pPr>
            <w:r w:rsidRPr="00734DAE">
              <w:t>3 000,00</w:t>
            </w:r>
          </w:p>
        </w:tc>
        <w:tc>
          <w:tcPr>
            <w:tcW w:w="988" w:type="dxa"/>
            <w:vAlign w:val="center"/>
          </w:tcPr>
          <w:p w:rsidR="00F62F32" w:rsidRPr="00734DAE" w:rsidRDefault="00734DAE" w:rsidP="00CF7F16">
            <w:pPr>
              <w:jc w:val="right"/>
            </w:pPr>
            <w:r w:rsidRPr="00734DAE">
              <w:t>100,00</w:t>
            </w:r>
          </w:p>
        </w:tc>
      </w:tr>
      <w:tr w:rsidR="00734DAE" w:rsidRPr="00734DAE" w:rsidTr="00F8355B">
        <w:trPr>
          <w:trHeight w:val="914"/>
        </w:trPr>
        <w:tc>
          <w:tcPr>
            <w:tcW w:w="586" w:type="dxa"/>
            <w:vAlign w:val="center"/>
          </w:tcPr>
          <w:p w:rsidR="00F62F32" w:rsidRPr="00F62F32" w:rsidRDefault="00F62F32" w:rsidP="002D4453">
            <w:pPr>
              <w:jc w:val="right"/>
            </w:pPr>
            <w:r w:rsidRPr="00F62F32">
              <w:t>7.</w:t>
            </w:r>
          </w:p>
        </w:tc>
        <w:tc>
          <w:tcPr>
            <w:tcW w:w="656" w:type="dxa"/>
            <w:vAlign w:val="center"/>
          </w:tcPr>
          <w:p w:rsidR="00F62F32" w:rsidRPr="00F62F32" w:rsidRDefault="00F62F32" w:rsidP="00CF7F16">
            <w:pPr>
              <w:jc w:val="center"/>
            </w:pPr>
            <w:r w:rsidRPr="00F62F32">
              <w:t>754</w:t>
            </w:r>
          </w:p>
        </w:tc>
        <w:tc>
          <w:tcPr>
            <w:tcW w:w="992" w:type="dxa"/>
            <w:vAlign w:val="center"/>
          </w:tcPr>
          <w:p w:rsidR="00F62F32" w:rsidRPr="00F62F32" w:rsidRDefault="00F62F32" w:rsidP="00CF7F16">
            <w:pPr>
              <w:jc w:val="center"/>
            </w:pPr>
            <w:r w:rsidRPr="00F62F32">
              <w:t>75412</w:t>
            </w:r>
          </w:p>
        </w:tc>
        <w:tc>
          <w:tcPr>
            <w:tcW w:w="993" w:type="dxa"/>
            <w:vAlign w:val="center"/>
          </w:tcPr>
          <w:p w:rsidR="00F62F32" w:rsidRPr="00F62F32" w:rsidRDefault="00F62F32" w:rsidP="00CF7F16">
            <w:pPr>
              <w:jc w:val="center"/>
            </w:pPr>
            <w:r w:rsidRPr="00F62F32">
              <w:t>2830</w:t>
            </w:r>
          </w:p>
        </w:tc>
        <w:tc>
          <w:tcPr>
            <w:tcW w:w="2976" w:type="dxa"/>
            <w:vAlign w:val="center"/>
          </w:tcPr>
          <w:p w:rsidR="00F62F32" w:rsidRDefault="00F62F32" w:rsidP="00F62F32">
            <w:pPr>
              <w:suppressAutoHyphens w:val="0"/>
              <w:rPr>
                <w:sz w:val="20"/>
                <w:szCs w:val="20"/>
                <w:lang w:eastAsia="pl-PL"/>
              </w:rPr>
            </w:pPr>
            <w:r>
              <w:rPr>
                <w:sz w:val="20"/>
                <w:szCs w:val="20"/>
              </w:rPr>
              <w:t>Dofinansowanie do zakupu drabiny nasadkowej</w:t>
            </w:r>
          </w:p>
          <w:p w:rsidR="00F62F32" w:rsidRPr="00C23F66" w:rsidRDefault="00F62F32" w:rsidP="00CF7F16">
            <w:pPr>
              <w:rPr>
                <w:color w:val="FF0000"/>
                <w:sz w:val="20"/>
                <w:szCs w:val="20"/>
              </w:rPr>
            </w:pPr>
          </w:p>
        </w:tc>
        <w:tc>
          <w:tcPr>
            <w:tcW w:w="1560" w:type="dxa"/>
            <w:vAlign w:val="center"/>
          </w:tcPr>
          <w:p w:rsidR="00F62F32" w:rsidRPr="00F62F32" w:rsidRDefault="00F62F32" w:rsidP="00CF7F16">
            <w:pPr>
              <w:jc w:val="right"/>
            </w:pPr>
            <w:r w:rsidRPr="00F62F32">
              <w:t>2 600,00</w:t>
            </w:r>
          </w:p>
        </w:tc>
        <w:tc>
          <w:tcPr>
            <w:tcW w:w="1559" w:type="dxa"/>
            <w:vAlign w:val="center"/>
          </w:tcPr>
          <w:p w:rsidR="00F62F32" w:rsidRPr="00734DAE" w:rsidRDefault="00734DAE" w:rsidP="00CF7F16">
            <w:pPr>
              <w:jc w:val="right"/>
            </w:pPr>
            <w:r w:rsidRPr="00734DAE">
              <w:t>2 600,00</w:t>
            </w:r>
          </w:p>
        </w:tc>
        <w:tc>
          <w:tcPr>
            <w:tcW w:w="988" w:type="dxa"/>
            <w:vAlign w:val="center"/>
          </w:tcPr>
          <w:p w:rsidR="00F62F32" w:rsidRPr="00734DAE" w:rsidRDefault="00734DAE" w:rsidP="00CF7F16">
            <w:pPr>
              <w:jc w:val="right"/>
            </w:pPr>
            <w:r w:rsidRPr="00734DAE">
              <w:t>100,00</w:t>
            </w:r>
          </w:p>
        </w:tc>
      </w:tr>
      <w:tr w:rsidR="00734DAE" w:rsidRPr="00734DAE" w:rsidTr="00F8355B">
        <w:trPr>
          <w:trHeight w:val="914"/>
        </w:trPr>
        <w:tc>
          <w:tcPr>
            <w:tcW w:w="586" w:type="dxa"/>
            <w:vAlign w:val="center"/>
          </w:tcPr>
          <w:p w:rsidR="00F62F32" w:rsidRPr="00F62F32" w:rsidRDefault="00F62F32" w:rsidP="002D4453">
            <w:pPr>
              <w:jc w:val="right"/>
            </w:pPr>
            <w:r w:rsidRPr="00F62F32">
              <w:t>8.</w:t>
            </w:r>
          </w:p>
        </w:tc>
        <w:tc>
          <w:tcPr>
            <w:tcW w:w="656" w:type="dxa"/>
            <w:vAlign w:val="center"/>
          </w:tcPr>
          <w:p w:rsidR="00F62F32" w:rsidRPr="00F62F32" w:rsidRDefault="00F62F32" w:rsidP="00CF7F16">
            <w:pPr>
              <w:jc w:val="center"/>
            </w:pPr>
            <w:r w:rsidRPr="00F62F32">
              <w:t>754</w:t>
            </w:r>
          </w:p>
        </w:tc>
        <w:tc>
          <w:tcPr>
            <w:tcW w:w="992" w:type="dxa"/>
            <w:vAlign w:val="center"/>
          </w:tcPr>
          <w:p w:rsidR="00F62F32" w:rsidRPr="00F62F32" w:rsidRDefault="00F62F32" w:rsidP="00CF7F16">
            <w:pPr>
              <w:jc w:val="center"/>
            </w:pPr>
            <w:r w:rsidRPr="00F62F32">
              <w:t>75412</w:t>
            </w:r>
          </w:p>
        </w:tc>
        <w:tc>
          <w:tcPr>
            <w:tcW w:w="993" w:type="dxa"/>
            <w:vAlign w:val="center"/>
          </w:tcPr>
          <w:p w:rsidR="00F62F32" w:rsidRPr="00F62F32" w:rsidRDefault="00F62F32" w:rsidP="00CF7F16">
            <w:pPr>
              <w:jc w:val="center"/>
            </w:pPr>
            <w:r w:rsidRPr="00F62F32">
              <w:t>2830</w:t>
            </w:r>
          </w:p>
        </w:tc>
        <w:tc>
          <w:tcPr>
            <w:tcW w:w="2976" w:type="dxa"/>
            <w:vAlign w:val="center"/>
          </w:tcPr>
          <w:p w:rsidR="00F62F32" w:rsidRDefault="00F62F32" w:rsidP="00F62F32">
            <w:pPr>
              <w:suppressAutoHyphens w:val="0"/>
              <w:rPr>
                <w:sz w:val="20"/>
                <w:szCs w:val="20"/>
                <w:lang w:eastAsia="pl-PL"/>
              </w:rPr>
            </w:pPr>
            <w:r>
              <w:rPr>
                <w:sz w:val="20"/>
                <w:szCs w:val="20"/>
              </w:rPr>
              <w:t>Dofinansowanie do prac remontowych w strażnicy</w:t>
            </w:r>
          </w:p>
          <w:p w:rsidR="00F62F32" w:rsidRPr="00C23F66" w:rsidRDefault="00F62F32" w:rsidP="00CF7F16">
            <w:pPr>
              <w:rPr>
                <w:color w:val="FF0000"/>
                <w:sz w:val="20"/>
                <w:szCs w:val="20"/>
              </w:rPr>
            </w:pPr>
          </w:p>
        </w:tc>
        <w:tc>
          <w:tcPr>
            <w:tcW w:w="1560" w:type="dxa"/>
            <w:vAlign w:val="center"/>
          </w:tcPr>
          <w:p w:rsidR="00F62F32" w:rsidRPr="00F62F32" w:rsidRDefault="00F62F32" w:rsidP="00CF7F16">
            <w:pPr>
              <w:jc w:val="right"/>
            </w:pPr>
            <w:r w:rsidRPr="00F62F32">
              <w:t>5 000,00</w:t>
            </w:r>
          </w:p>
        </w:tc>
        <w:tc>
          <w:tcPr>
            <w:tcW w:w="1559" w:type="dxa"/>
            <w:vAlign w:val="center"/>
          </w:tcPr>
          <w:p w:rsidR="00F62F32" w:rsidRPr="00734DAE" w:rsidRDefault="00734DAE" w:rsidP="00CF7F16">
            <w:pPr>
              <w:jc w:val="right"/>
            </w:pPr>
            <w:r w:rsidRPr="00734DAE">
              <w:t>4 997,98</w:t>
            </w:r>
          </w:p>
        </w:tc>
        <w:tc>
          <w:tcPr>
            <w:tcW w:w="988" w:type="dxa"/>
            <w:vAlign w:val="center"/>
          </w:tcPr>
          <w:p w:rsidR="00F62F32" w:rsidRPr="00734DAE" w:rsidRDefault="00734DAE" w:rsidP="00CF7F16">
            <w:pPr>
              <w:jc w:val="right"/>
            </w:pPr>
            <w:r w:rsidRPr="00734DAE">
              <w:t>99,96</w:t>
            </w:r>
          </w:p>
        </w:tc>
      </w:tr>
      <w:tr w:rsidR="00734DAE" w:rsidRPr="00734DAE" w:rsidTr="00950AB6">
        <w:trPr>
          <w:trHeight w:val="752"/>
        </w:trPr>
        <w:tc>
          <w:tcPr>
            <w:tcW w:w="586" w:type="dxa"/>
            <w:vAlign w:val="center"/>
          </w:tcPr>
          <w:p w:rsidR="00F62F32" w:rsidRPr="00F62F32" w:rsidRDefault="00F62F32" w:rsidP="002D4453">
            <w:pPr>
              <w:jc w:val="right"/>
            </w:pPr>
            <w:r w:rsidRPr="00F62F32">
              <w:t>9.</w:t>
            </w:r>
          </w:p>
        </w:tc>
        <w:tc>
          <w:tcPr>
            <w:tcW w:w="656" w:type="dxa"/>
            <w:vAlign w:val="center"/>
          </w:tcPr>
          <w:p w:rsidR="00F62F32" w:rsidRPr="00F62F32" w:rsidRDefault="00F62F32" w:rsidP="00CF7F16">
            <w:pPr>
              <w:jc w:val="center"/>
            </w:pPr>
            <w:r w:rsidRPr="00F62F32">
              <w:t>754</w:t>
            </w:r>
          </w:p>
        </w:tc>
        <w:tc>
          <w:tcPr>
            <w:tcW w:w="992" w:type="dxa"/>
            <w:vAlign w:val="center"/>
          </w:tcPr>
          <w:p w:rsidR="00F62F32" w:rsidRPr="00F62F32" w:rsidRDefault="00F62F32" w:rsidP="00CF7F16">
            <w:pPr>
              <w:jc w:val="center"/>
            </w:pPr>
            <w:r w:rsidRPr="00F62F32">
              <w:t>75412</w:t>
            </w:r>
          </w:p>
        </w:tc>
        <w:tc>
          <w:tcPr>
            <w:tcW w:w="993" w:type="dxa"/>
            <w:vAlign w:val="center"/>
          </w:tcPr>
          <w:p w:rsidR="00F62F32" w:rsidRPr="00F62F32" w:rsidRDefault="00F62F32" w:rsidP="00CF7F16">
            <w:pPr>
              <w:jc w:val="center"/>
            </w:pPr>
            <w:r w:rsidRPr="00F62F32">
              <w:t>2830</w:t>
            </w:r>
          </w:p>
        </w:tc>
        <w:tc>
          <w:tcPr>
            <w:tcW w:w="2976" w:type="dxa"/>
            <w:vAlign w:val="center"/>
          </w:tcPr>
          <w:p w:rsidR="00F62F32" w:rsidRDefault="00F62F32" w:rsidP="00F62F32">
            <w:pPr>
              <w:suppressAutoHyphens w:val="0"/>
              <w:rPr>
                <w:sz w:val="20"/>
                <w:szCs w:val="20"/>
                <w:lang w:eastAsia="pl-PL"/>
              </w:rPr>
            </w:pPr>
            <w:r>
              <w:rPr>
                <w:sz w:val="20"/>
                <w:szCs w:val="20"/>
              </w:rPr>
              <w:t>Dofinansowanie do prac remontowych w strażnicy</w:t>
            </w:r>
          </w:p>
          <w:p w:rsidR="00F62F32" w:rsidRPr="00C23F66" w:rsidRDefault="00F62F32" w:rsidP="00CF7F16">
            <w:pPr>
              <w:rPr>
                <w:color w:val="FF0000"/>
                <w:sz w:val="20"/>
                <w:szCs w:val="20"/>
              </w:rPr>
            </w:pPr>
          </w:p>
        </w:tc>
        <w:tc>
          <w:tcPr>
            <w:tcW w:w="1560" w:type="dxa"/>
            <w:vAlign w:val="center"/>
          </w:tcPr>
          <w:p w:rsidR="00F62F32" w:rsidRPr="00F62F32" w:rsidRDefault="00F62F32" w:rsidP="00CF7F16">
            <w:pPr>
              <w:jc w:val="right"/>
            </w:pPr>
            <w:r w:rsidRPr="00F62F32">
              <w:t>6 000,00</w:t>
            </w:r>
          </w:p>
        </w:tc>
        <w:tc>
          <w:tcPr>
            <w:tcW w:w="1559" w:type="dxa"/>
            <w:vAlign w:val="center"/>
          </w:tcPr>
          <w:p w:rsidR="00F62F32" w:rsidRPr="00734DAE" w:rsidRDefault="00734DAE" w:rsidP="00CF7F16">
            <w:pPr>
              <w:jc w:val="right"/>
            </w:pPr>
            <w:r w:rsidRPr="00734DAE">
              <w:t>6 000,00</w:t>
            </w:r>
          </w:p>
        </w:tc>
        <w:tc>
          <w:tcPr>
            <w:tcW w:w="988" w:type="dxa"/>
            <w:vAlign w:val="center"/>
          </w:tcPr>
          <w:p w:rsidR="00F62F32" w:rsidRPr="00734DAE" w:rsidRDefault="00734DAE" w:rsidP="00CF7F16">
            <w:pPr>
              <w:jc w:val="right"/>
            </w:pPr>
            <w:r w:rsidRPr="00734DAE">
              <w:t>100,00</w:t>
            </w:r>
          </w:p>
        </w:tc>
      </w:tr>
      <w:tr w:rsidR="00734DAE" w:rsidRPr="00734DAE" w:rsidTr="00950AB6">
        <w:trPr>
          <w:trHeight w:val="834"/>
        </w:trPr>
        <w:tc>
          <w:tcPr>
            <w:tcW w:w="586" w:type="dxa"/>
            <w:vAlign w:val="center"/>
          </w:tcPr>
          <w:p w:rsidR="00F62F32" w:rsidRPr="00F62F32" w:rsidRDefault="00F62F32" w:rsidP="002D4453">
            <w:pPr>
              <w:jc w:val="right"/>
            </w:pPr>
            <w:r w:rsidRPr="00F62F32">
              <w:t>10.</w:t>
            </w:r>
          </w:p>
        </w:tc>
        <w:tc>
          <w:tcPr>
            <w:tcW w:w="656" w:type="dxa"/>
            <w:vAlign w:val="center"/>
          </w:tcPr>
          <w:p w:rsidR="00F62F32" w:rsidRPr="00F62F32" w:rsidRDefault="00F62F32" w:rsidP="00CF7F16">
            <w:pPr>
              <w:jc w:val="center"/>
            </w:pPr>
            <w:r w:rsidRPr="00F62F32">
              <w:t>754</w:t>
            </w:r>
          </w:p>
        </w:tc>
        <w:tc>
          <w:tcPr>
            <w:tcW w:w="992" w:type="dxa"/>
            <w:vAlign w:val="center"/>
          </w:tcPr>
          <w:p w:rsidR="00F62F32" w:rsidRPr="00F62F32" w:rsidRDefault="00F62F32" w:rsidP="00CF7F16">
            <w:pPr>
              <w:jc w:val="center"/>
            </w:pPr>
            <w:r w:rsidRPr="00F62F32">
              <w:t>75412</w:t>
            </w:r>
          </w:p>
        </w:tc>
        <w:tc>
          <w:tcPr>
            <w:tcW w:w="993" w:type="dxa"/>
            <w:vAlign w:val="center"/>
          </w:tcPr>
          <w:p w:rsidR="00F62F32" w:rsidRPr="00F62F32" w:rsidRDefault="00F62F32" w:rsidP="00CF7F16">
            <w:pPr>
              <w:jc w:val="center"/>
            </w:pPr>
            <w:r w:rsidRPr="00F62F32">
              <w:t>2830</w:t>
            </w:r>
          </w:p>
        </w:tc>
        <w:tc>
          <w:tcPr>
            <w:tcW w:w="2976" w:type="dxa"/>
            <w:vAlign w:val="center"/>
          </w:tcPr>
          <w:p w:rsidR="00F62F32" w:rsidRDefault="00F62F32" w:rsidP="00F62F32">
            <w:pPr>
              <w:suppressAutoHyphens w:val="0"/>
              <w:rPr>
                <w:sz w:val="20"/>
                <w:szCs w:val="20"/>
                <w:lang w:eastAsia="pl-PL"/>
              </w:rPr>
            </w:pPr>
            <w:r>
              <w:rPr>
                <w:sz w:val="20"/>
                <w:szCs w:val="20"/>
              </w:rPr>
              <w:t>Dofinansowanie do prac remontowych w strażnicy</w:t>
            </w:r>
          </w:p>
          <w:p w:rsidR="00F62F32" w:rsidRPr="00C23F66" w:rsidRDefault="00F62F32" w:rsidP="00CF7F16">
            <w:pPr>
              <w:rPr>
                <w:color w:val="FF0000"/>
                <w:sz w:val="20"/>
                <w:szCs w:val="20"/>
              </w:rPr>
            </w:pPr>
          </w:p>
        </w:tc>
        <w:tc>
          <w:tcPr>
            <w:tcW w:w="1560" w:type="dxa"/>
            <w:vAlign w:val="center"/>
          </w:tcPr>
          <w:p w:rsidR="00F62F32" w:rsidRPr="00F62F32" w:rsidRDefault="00F62F32" w:rsidP="00CF7F16">
            <w:pPr>
              <w:jc w:val="right"/>
            </w:pPr>
            <w:r w:rsidRPr="00F62F32">
              <w:t>15 000,00</w:t>
            </w:r>
          </w:p>
        </w:tc>
        <w:tc>
          <w:tcPr>
            <w:tcW w:w="1559" w:type="dxa"/>
            <w:vAlign w:val="center"/>
          </w:tcPr>
          <w:p w:rsidR="00F62F32" w:rsidRPr="00734DAE" w:rsidRDefault="00734DAE" w:rsidP="00CF7F16">
            <w:pPr>
              <w:jc w:val="right"/>
            </w:pPr>
            <w:r w:rsidRPr="00734DAE">
              <w:t>13 899,00</w:t>
            </w:r>
          </w:p>
        </w:tc>
        <w:tc>
          <w:tcPr>
            <w:tcW w:w="988" w:type="dxa"/>
            <w:vAlign w:val="center"/>
          </w:tcPr>
          <w:p w:rsidR="00F62F32" w:rsidRPr="00734DAE" w:rsidRDefault="00734DAE" w:rsidP="00CF7F16">
            <w:pPr>
              <w:jc w:val="right"/>
            </w:pPr>
            <w:r w:rsidRPr="00734DAE">
              <w:t>92,66</w:t>
            </w:r>
          </w:p>
        </w:tc>
      </w:tr>
      <w:tr w:rsidR="00734DAE" w:rsidRPr="00734DAE" w:rsidTr="00F8355B">
        <w:trPr>
          <w:trHeight w:val="914"/>
        </w:trPr>
        <w:tc>
          <w:tcPr>
            <w:tcW w:w="586" w:type="dxa"/>
            <w:vAlign w:val="center"/>
          </w:tcPr>
          <w:p w:rsidR="0078035E" w:rsidRPr="00950AB6" w:rsidRDefault="00F62F32" w:rsidP="002D4453">
            <w:pPr>
              <w:jc w:val="right"/>
            </w:pPr>
            <w:r w:rsidRPr="00950AB6">
              <w:t>11</w:t>
            </w:r>
            <w:r w:rsidR="0078035E" w:rsidRPr="00950AB6">
              <w:t>.</w:t>
            </w:r>
          </w:p>
        </w:tc>
        <w:tc>
          <w:tcPr>
            <w:tcW w:w="656" w:type="dxa"/>
            <w:vAlign w:val="center"/>
          </w:tcPr>
          <w:p w:rsidR="0078035E" w:rsidRPr="00950AB6" w:rsidRDefault="0078035E" w:rsidP="00CF7F16">
            <w:pPr>
              <w:jc w:val="center"/>
            </w:pPr>
            <w:r w:rsidRPr="00950AB6">
              <w:t>851</w:t>
            </w:r>
          </w:p>
        </w:tc>
        <w:tc>
          <w:tcPr>
            <w:tcW w:w="992" w:type="dxa"/>
            <w:vAlign w:val="center"/>
          </w:tcPr>
          <w:p w:rsidR="0078035E" w:rsidRPr="00950AB6" w:rsidRDefault="0078035E" w:rsidP="00CF7F16">
            <w:pPr>
              <w:jc w:val="center"/>
            </w:pPr>
            <w:r w:rsidRPr="00950AB6">
              <w:t>85154</w:t>
            </w:r>
          </w:p>
        </w:tc>
        <w:tc>
          <w:tcPr>
            <w:tcW w:w="993" w:type="dxa"/>
            <w:vAlign w:val="center"/>
          </w:tcPr>
          <w:p w:rsidR="0078035E" w:rsidRPr="00950AB6" w:rsidRDefault="0078035E" w:rsidP="00CF7F16">
            <w:pPr>
              <w:jc w:val="center"/>
            </w:pPr>
            <w:r w:rsidRPr="00950AB6">
              <w:t>2360</w:t>
            </w:r>
          </w:p>
        </w:tc>
        <w:tc>
          <w:tcPr>
            <w:tcW w:w="2976" w:type="dxa"/>
            <w:vAlign w:val="center"/>
          </w:tcPr>
          <w:p w:rsidR="0078035E" w:rsidRPr="00950AB6" w:rsidRDefault="0078035E" w:rsidP="00CF7F16">
            <w:pPr>
              <w:rPr>
                <w:sz w:val="20"/>
                <w:szCs w:val="20"/>
              </w:rPr>
            </w:pPr>
            <w:r w:rsidRPr="00950AB6">
              <w:rPr>
                <w:sz w:val="20"/>
                <w:szCs w:val="20"/>
              </w:rPr>
              <w:t xml:space="preserve">organizowanie działalności </w:t>
            </w:r>
          </w:p>
          <w:p w:rsidR="0078035E" w:rsidRPr="00950AB6" w:rsidRDefault="0078035E" w:rsidP="00CF7F16">
            <w:pPr>
              <w:rPr>
                <w:sz w:val="20"/>
                <w:szCs w:val="20"/>
              </w:rPr>
            </w:pPr>
            <w:r w:rsidRPr="00950AB6">
              <w:rPr>
                <w:sz w:val="20"/>
                <w:szCs w:val="20"/>
              </w:rPr>
              <w:t>w zakresie działania przeciwalkoholizmowi</w:t>
            </w:r>
          </w:p>
        </w:tc>
        <w:tc>
          <w:tcPr>
            <w:tcW w:w="1560" w:type="dxa"/>
            <w:vAlign w:val="center"/>
          </w:tcPr>
          <w:p w:rsidR="0078035E" w:rsidRPr="00950AB6" w:rsidRDefault="00F62F32" w:rsidP="00CF7F16">
            <w:pPr>
              <w:jc w:val="right"/>
            </w:pPr>
            <w:r w:rsidRPr="00950AB6">
              <w:t>260 000,00</w:t>
            </w:r>
          </w:p>
        </w:tc>
        <w:tc>
          <w:tcPr>
            <w:tcW w:w="1559" w:type="dxa"/>
            <w:vAlign w:val="center"/>
          </w:tcPr>
          <w:p w:rsidR="0078035E" w:rsidRPr="00734DAE" w:rsidRDefault="00734DAE" w:rsidP="00CF7F16">
            <w:pPr>
              <w:jc w:val="right"/>
            </w:pPr>
            <w:r w:rsidRPr="00734DAE">
              <w:t>256 820,00</w:t>
            </w:r>
          </w:p>
        </w:tc>
        <w:tc>
          <w:tcPr>
            <w:tcW w:w="988" w:type="dxa"/>
            <w:vAlign w:val="center"/>
          </w:tcPr>
          <w:p w:rsidR="0078035E" w:rsidRPr="00734DAE" w:rsidRDefault="00734DAE" w:rsidP="00CF7F16">
            <w:pPr>
              <w:jc w:val="right"/>
            </w:pPr>
            <w:r w:rsidRPr="00734DAE">
              <w:t>98,78</w:t>
            </w:r>
          </w:p>
        </w:tc>
      </w:tr>
      <w:tr w:rsidR="00734DAE" w:rsidRPr="00734DAE" w:rsidTr="00715E4F">
        <w:trPr>
          <w:trHeight w:val="609"/>
        </w:trPr>
        <w:tc>
          <w:tcPr>
            <w:tcW w:w="586" w:type="dxa"/>
            <w:vAlign w:val="center"/>
          </w:tcPr>
          <w:p w:rsidR="00F62F32" w:rsidRPr="00950AB6" w:rsidRDefault="00F62F32" w:rsidP="002D4453">
            <w:pPr>
              <w:jc w:val="right"/>
            </w:pPr>
            <w:r w:rsidRPr="00950AB6">
              <w:t>12.</w:t>
            </w:r>
          </w:p>
        </w:tc>
        <w:tc>
          <w:tcPr>
            <w:tcW w:w="656" w:type="dxa"/>
            <w:vAlign w:val="center"/>
          </w:tcPr>
          <w:p w:rsidR="00F62F32" w:rsidRPr="00950AB6" w:rsidRDefault="00F62F32" w:rsidP="00CF7F16">
            <w:pPr>
              <w:jc w:val="center"/>
            </w:pPr>
            <w:r w:rsidRPr="00950AB6">
              <w:t>854</w:t>
            </w:r>
          </w:p>
        </w:tc>
        <w:tc>
          <w:tcPr>
            <w:tcW w:w="992" w:type="dxa"/>
            <w:vAlign w:val="center"/>
          </w:tcPr>
          <w:p w:rsidR="00F62F32" w:rsidRPr="00950AB6" w:rsidRDefault="00F62F32" w:rsidP="00CF7F16">
            <w:pPr>
              <w:jc w:val="center"/>
            </w:pPr>
            <w:r w:rsidRPr="00950AB6">
              <w:t>85412</w:t>
            </w:r>
          </w:p>
        </w:tc>
        <w:tc>
          <w:tcPr>
            <w:tcW w:w="993" w:type="dxa"/>
            <w:vAlign w:val="center"/>
          </w:tcPr>
          <w:p w:rsidR="00F62F32" w:rsidRPr="00950AB6" w:rsidRDefault="00F62F32" w:rsidP="00CF7F16">
            <w:pPr>
              <w:jc w:val="center"/>
            </w:pPr>
            <w:r w:rsidRPr="00950AB6">
              <w:t>2360</w:t>
            </w:r>
          </w:p>
        </w:tc>
        <w:tc>
          <w:tcPr>
            <w:tcW w:w="2976" w:type="dxa"/>
            <w:vAlign w:val="center"/>
          </w:tcPr>
          <w:p w:rsidR="00F62F32" w:rsidRPr="00950AB6" w:rsidRDefault="00950AB6" w:rsidP="00CF7F16">
            <w:pPr>
              <w:rPr>
                <w:sz w:val="20"/>
                <w:szCs w:val="20"/>
              </w:rPr>
            </w:pPr>
            <w:r w:rsidRPr="00950AB6">
              <w:rPr>
                <w:sz w:val="20"/>
                <w:szCs w:val="20"/>
              </w:rPr>
              <w:t>kolonie i obozy</w:t>
            </w:r>
          </w:p>
        </w:tc>
        <w:tc>
          <w:tcPr>
            <w:tcW w:w="1560" w:type="dxa"/>
            <w:vAlign w:val="center"/>
          </w:tcPr>
          <w:p w:rsidR="00F62F32" w:rsidRPr="00950AB6" w:rsidRDefault="00950AB6" w:rsidP="00715E4F">
            <w:pPr>
              <w:jc w:val="right"/>
            </w:pPr>
            <w:r w:rsidRPr="00950AB6">
              <w:t>20 000,00</w:t>
            </w:r>
          </w:p>
        </w:tc>
        <w:tc>
          <w:tcPr>
            <w:tcW w:w="1559" w:type="dxa"/>
            <w:vAlign w:val="center"/>
          </w:tcPr>
          <w:p w:rsidR="00F62F32" w:rsidRPr="00734DAE" w:rsidRDefault="00734DAE" w:rsidP="00CF7F16">
            <w:pPr>
              <w:jc w:val="right"/>
            </w:pPr>
            <w:r w:rsidRPr="00734DAE">
              <w:t>20 000,00</w:t>
            </w:r>
          </w:p>
        </w:tc>
        <w:tc>
          <w:tcPr>
            <w:tcW w:w="988" w:type="dxa"/>
            <w:vAlign w:val="center"/>
          </w:tcPr>
          <w:p w:rsidR="00F62F32" w:rsidRPr="00734DAE" w:rsidRDefault="00734DAE" w:rsidP="00CF7F16">
            <w:pPr>
              <w:jc w:val="right"/>
            </w:pPr>
            <w:r w:rsidRPr="00734DAE">
              <w:t>100,00</w:t>
            </w:r>
          </w:p>
        </w:tc>
      </w:tr>
      <w:tr w:rsidR="00734DAE" w:rsidRPr="00734DAE" w:rsidTr="00715E4F">
        <w:trPr>
          <w:trHeight w:val="609"/>
        </w:trPr>
        <w:tc>
          <w:tcPr>
            <w:tcW w:w="586" w:type="dxa"/>
            <w:vAlign w:val="center"/>
          </w:tcPr>
          <w:p w:rsidR="004C1E0F" w:rsidRPr="00950AB6" w:rsidRDefault="00950AB6" w:rsidP="002D4453">
            <w:pPr>
              <w:jc w:val="right"/>
            </w:pPr>
            <w:r w:rsidRPr="00950AB6">
              <w:t>13</w:t>
            </w:r>
            <w:r w:rsidR="004C1E0F" w:rsidRPr="00950AB6">
              <w:t>.</w:t>
            </w:r>
          </w:p>
        </w:tc>
        <w:tc>
          <w:tcPr>
            <w:tcW w:w="656" w:type="dxa"/>
            <w:vAlign w:val="center"/>
          </w:tcPr>
          <w:p w:rsidR="004C1E0F" w:rsidRPr="00950AB6" w:rsidRDefault="004C1E0F" w:rsidP="00950AB6">
            <w:pPr>
              <w:jc w:val="center"/>
            </w:pPr>
            <w:r w:rsidRPr="00950AB6">
              <w:t>85</w:t>
            </w:r>
            <w:r w:rsidR="00950AB6" w:rsidRPr="00950AB6">
              <w:t>5</w:t>
            </w:r>
          </w:p>
        </w:tc>
        <w:tc>
          <w:tcPr>
            <w:tcW w:w="992" w:type="dxa"/>
            <w:vAlign w:val="center"/>
          </w:tcPr>
          <w:p w:rsidR="004C1E0F" w:rsidRPr="00950AB6" w:rsidRDefault="004C1E0F" w:rsidP="00950AB6">
            <w:pPr>
              <w:jc w:val="center"/>
            </w:pPr>
            <w:r w:rsidRPr="00950AB6">
              <w:t>85</w:t>
            </w:r>
            <w:r w:rsidR="00950AB6" w:rsidRPr="00950AB6">
              <w:t>5</w:t>
            </w:r>
            <w:r w:rsidRPr="00950AB6">
              <w:t>05</w:t>
            </w:r>
          </w:p>
        </w:tc>
        <w:tc>
          <w:tcPr>
            <w:tcW w:w="993" w:type="dxa"/>
            <w:vAlign w:val="center"/>
          </w:tcPr>
          <w:p w:rsidR="004C1E0F" w:rsidRPr="00950AB6" w:rsidRDefault="004C1E0F" w:rsidP="00CF7F16">
            <w:pPr>
              <w:jc w:val="center"/>
            </w:pPr>
            <w:r w:rsidRPr="00950AB6">
              <w:t>2830</w:t>
            </w:r>
          </w:p>
        </w:tc>
        <w:tc>
          <w:tcPr>
            <w:tcW w:w="2976" w:type="dxa"/>
            <w:vAlign w:val="center"/>
          </w:tcPr>
          <w:p w:rsidR="004C1E0F" w:rsidRPr="00950AB6" w:rsidRDefault="004C1E0F" w:rsidP="00CF7F16">
            <w:pPr>
              <w:rPr>
                <w:sz w:val="20"/>
                <w:szCs w:val="20"/>
              </w:rPr>
            </w:pPr>
            <w:r w:rsidRPr="00950AB6">
              <w:rPr>
                <w:sz w:val="20"/>
                <w:szCs w:val="20"/>
              </w:rPr>
              <w:t>dofinansowanie funkcjonowania placówki</w:t>
            </w:r>
          </w:p>
        </w:tc>
        <w:tc>
          <w:tcPr>
            <w:tcW w:w="1560" w:type="dxa"/>
            <w:vAlign w:val="center"/>
          </w:tcPr>
          <w:p w:rsidR="004C1E0F" w:rsidRPr="00950AB6" w:rsidRDefault="00950AB6" w:rsidP="00715E4F">
            <w:pPr>
              <w:jc w:val="right"/>
            </w:pPr>
            <w:r w:rsidRPr="00950AB6">
              <w:t>30 900,00</w:t>
            </w:r>
          </w:p>
        </w:tc>
        <w:tc>
          <w:tcPr>
            <w:tcW w:w="1559" w:type="dxa"/>
            <w:vAlign w:val="center"/>
          </w:tcPr>
          <w:p w:rsidR="004C1E0F" w:rsidRPr="00734DAE" w:rsidRDefault="00734DAE" w:rsidP="00CF7F16">
            <w:pPr>
              <w:jc w:val="right"/>
            </w:pPr>
            <w:r w:rsidRPr="00734DAE">
              <w:t>30 900,00</w:t>
            </w:r>
          </w:p>
        </w:tc>
        <w:tc>
          <w:tcPr>
            <w:tcW w:w="988" w:type="dxa"/>
            <w:vAlign w:val="center"/>
          </w:tcPr>
          <w:p w:rsidR="004C1E0F" w:rsidRPr="00734DAE" w:rsidRDefault="00734DAE" w:rsidP="00CF7F16">
            <w:pPr>
              <w:jc w:val="right"/>
            </w:pPr>
            <w:r w:rsidRPr="00734DAE">
              <w:t>100,00</w:t>
            </w:r>
          </w:p>
        </w:tc>
      </w:tr>
      <w:tr w:rsidR="00734DAE" w:rsidRPr="00734DAE" w:rsidTr="00715E4F">
        <w:trPr>
          <w:trHeight w:val="561"/>
        </w:trPr>
        <w:tc>
          <w:tcPr>
            <w:tcW w:w="586" w:type="dxa"/>
            <w:vAlign w:val="center"/>
          </w:tcPr>
          <w:p w:rsidR="004C1E0F" w:rsidRPr="00950AB6" w:rsidRDefault="00950AB6" w:rsidP="002D4453">
            <w:pPr>
              <w:jc w:val="right"/>
            </w:pPr>
            <w:r w:rsidRPr="00950AB6">
              <w:t>14</w:t>
            </w:r>
            <w:r w:rsidR="004C1E0F" w:rsidRPr="00950AB6">
              <w:t>.</w:t>
            </w:r>
          </w:p>
        </w:tc>
        <w:tc>
          <w:tcPr>
            <w:tcW w:w="656" w:type="dxa"/>
            <w:vAlign w:val="center"/>
          </w:tcPr>
          <w:p w:rsidR="004C1E0F" w:rsidRPr="00950AB6" w:rsidRDefault="004C1E0F" w:rsidP="00950AB6">
            <w:pPr>
              <w:jc w:val="center"/>
            </w:pPr>
            <w:r w:rsidRPr="00950AB6">
              <w:t>85</w:t>
            </w:r>
            <w:r w:rsidR="00950AB6" w:rsidRPr="00950AB6">
              <w:t>5</w:t>
            </w:r>
          </w:p>
        </w:tc>
        <w:tc>
          <w:tcPr>
            <w:tcW w:w="992" w:type="dxa"/>
            <w:vAlign w:val="center"/>
          </w:tcPr>
          <w:p w:rsidR="004C1E0F" w:rsidRPr="00950AB6" w:rsidRDefault="00950AB6" w:rsidP="00CF7F16">
            <w:pPr>
              <w:jc w:val="center"/>
            </w:pPr>
            <w:r w:rsidRPr="00950AB6">
              <w:t>855</w:t>
            </w:r>
            <w:r w:rsidR="004C1E0F" w:rsidRPr="00950AB6">
              <w:t>06</w:t>
            </w:r>
          </w:p>
        </w:tc>
        <w:tc>
          <w:tcPr>
            <w:tcW w:w="993" w:type="dxa"/>
            <w:vAlign w:val="center"/>
          </w:tcPr>
          <w:p w:rsidR="004C1E0F" w:rsidRPr="00950AB6" w:rsidRDefault="004C1E0F" w:rsidP="00CF7F16">
            <w:pPr>
              <w:jc w:val="center"/>
            </w:pPr>
            <w:r w:rsidRPr="00950AB6">
              <w:t>2830</w:t>
            </w:r>
          </w:p>
        </w:tc>
        <w:tc>
          <w:tcPr>
            <w:tcW w:w="2976" w:type="dxa"/>
            <w:vAlign w:val="center"/>
          </w:tcPr>
          <w:p w:rsidR="004C1E0F" w:rsidRPr="00950AB6" w:rsidRDefault="004C1E0F" w:rsidP="00CF7F16">
            <w:pPr>
              <w:rPr>
                <w:sz w:val="20"/>
                <w:szCs w:val="20"/>
              </w:rPr>
            </w:pPr>
            <w:r w:rsidRPr="00950AB6">
              <w:rPr>
                <w:sz w:val="20"/>
                <w:szCs w:val="20"/>
              </w:rPr>
              <w:t>dofinansowanie funkcjonowania placówki</w:t>
            </w:r>
          </w:p>
        </w:tc>
        <w:tc>
          <w:tcPr>
            <w:tcW w:w="1560" w:type="dxa"/>
            <w:vAlign w:val="center"/>
          </w:tcPr>
          <w:p w:rsidR="004C1E0F" w:rsidRPr="00950AB6" w:rsidRDefault="00950AB6" w:rsidP="00CF7F16">
            <w:pPr>
              <w:jc w:val="right"/>
            </w:pPr>
            <w:r w:rsidRPr="00950AB6">
              <w:t>27 000,00</w:t>
            </w:r>
          </w:p>
        </w:tc>
        <w:tc>
          <w:tcPr>
            <w:tcW w:w="1559" w:type="dxa"/>
            <w:vAlign w:val="center"/>
          </w:tcPr>
          <w:p w:rsidR="004C1E0F" w:rsidRPr="00734DAE" w:rsidRDefault="00734DAE" w:rsidP="00CF7F16">
            <w:pPr>
              <w:jc w:val="right"/>
            </w:pPr>
            <w:r w:rsidRPr="00734DAE">
              <w:t>27 000,00</w:t>
            </w:r>
          </w:p>
        </w:tc>
        <w:tc>
          <w:tcPr>
            <w:tcW w:w="988" w:type="dxa"/>
            <w:vAlign w:val="center"/>
          </w:tcPr>
          <w:p w:rsidR="004C1E0F" w:rsidRPr="00734DAE" w:rsidRDefault="00734DAE" w:rsidP="00CF7F16">
            <w:pPr>
              <w:jc w:val="right"/>
            </w:pPr>
            <w:r w:rsidRPr="00734DAE">
              <w:t>100,00</w:t>
            </w:r>
          </w:p>
        </w:tc>
      </w:tr>
      <w:tr w:rsidR="00734DAE" w:rsidRPr="00734DAE" w:rsidTr="00F8355B">
        <w:trPr>
          <w:trHeight w:val="1030"/>
        </w:trPr>
        <w:tc>
          <w:tcPr>
            <w:tcW w:w="586" w:type="dxa"/>
            <w:vAlign w:val="center"/>
          </w:tcPr>
          <w:p w:rsidR="0078035E" w:rsidRPr="00950AB6" w:rsidRDefault="00462D44" w:rsidP="00950AB6">
            <w:pPr>
              <w:jc w:val="right"/>
            </w:pPr>
            <w:r w:rsidRPr="00950AB6">
              <w:t>1</w:t>
            </w:r>
            <w:r w:rsidR="00950AB6" w:rsidRPr="00950AB6">
              <w:t>5</w:t>
            </w:r>
            <w:r w:rsidRPr="00950AB6">
              <w:t>.</w:t>
            </w:r>
          </w:p>
        </w:tc>
        <w:tc>
          <w:tcPr>
            <w:tcW w:w="656" w:type="dxa"/>
            <w:vAlign w:val="center"/>
          </w:tcPr>
          <w:p w:rsidR="0078035E" w:rsidRPr="00950AB6" w:rsidRDefault="0078035E" w:rsidP="00CF7F16">
            <w:pPr>
              <w:jc w:val="center"/>
            </w:pPr>
            <w:r w:rsidRPr="00950AB6">
              <w:t>900</w:t>
            </w:r>
          </w:p>
        </w:tc>
        <w:tc>
          <w:tcPr>
            <w:tcW w:w="992" w:type="dxa"/>
            <w:vAlign w:val="center"/>
          </w:tcPr>
          <w:p w:rsidR="0078035E" w:rsidRPr="00950AB6" w:rsidRDefault="0078035E" w:rsidP="004C1E0F">
            <w:pPr>
              <w:jc w:val="center"/>
            </w:pPr>
            <w:r w:rsidRPr="00950AB6">
              <w:t>900</w:t>
            </w:r>
            <w:r w:rsidR="004C1E0F" w:rsidRPr="00950AB6">
              <w:t>0</w:t>
            </w:r>
            <w:r w:rsidRPr="00950AB6">
              <w:t>5</w:t>
            </w:r>
          </w:p>
        </w:tc>
        <w:tc>
          <w:tcPr>
            <w:tcW w:w="993" w:type="dxa"/>
            <w:vAlign w:val="center"/>
          </w:tcPr>
          <w:p w:rsidR="0078035E" w:rsidRPr="00950AB6" w:rsidRDefault="0078035E" w:rsidP="00CF7F16">
            <w:pPr>
              <w:jc w:val="center"/>
            </w:pPr>
            <w:r w:rsidRPr="00950AB6">
              <w:t>6230</w:t>
            </w:r>
          </w:p>
        </w:tc>
        <w:tc>
          <w:tcPr>
            <w:tcW w:w="2976" w:type="dxa"/>
            <w:vAlign w:val="center"/>
          </w:tcPr>
          <w:p w:rsidR="0078035E" w:rsidRPr="00950AB6" w:rsidRDefault="0078035E" w:rsidP="004C1E0F">
            <w:pPr>
              <w:rPr>
                <w:sz w:val="20"/>
                <w:szCs w:val="20"/>
              </w:rPr>
            </w:pPr>
            <w:r w:rsidRPr="00950AB6">
              <w:rPr>
                <w:sz w:val="20"/>
                <w:szCs w:val="20"/>
              </w:rPr>
              <w:t>d</w:t>
            </w:r>
            <w:r w:rsidR="004C1E0F" w:rsidRPr="00950AB6">
              <w:rPr>
                <w:sz w:val="20"/>
                <w:szCs w:val="20"/>
              </w:rPr>
              <w:t>ofinansowanie kosztów inwestycji i zakupów inwestycyjnych - Program ograniczenia niskiej emisji</w:t>
            </w:r>
          </w:p>
        </w:tc>
        <w:tc>
          <w:tcPr>
            <w:tcW w:w="1560" w:type="dxa"/>
            <w:vAlign w:val="center"/>
          </w:tcPr>
          <w:p w:rsidR="0078035E" w:rsidRPr="00950AB6" w:rsidRDefault="00950AB6" w:rsidP="00CF7F16">
            <w:pPr>
              <w:jc w:val="right"/>
            </w:pPr>
            <w:r w:rsidRPr="00950AB6">
              <w:t>325 000,00</w:t>
            </w:r>
          </w:p>
        </w:tc>
        <w:tc>
          <w:tcPr>
            <w:tcW w:w="1559" w:type="dxa"/>
            <w:vAlign w:val="center"/>
          </w:tcPr>
          <w:p w:rsidR="0078035E" w:rsidRPr="00734DAE" w:rsidRDefault="00734DAE" w:rsidP="00CF7F16">
            <w:pPr>
              <w:jc w:val="right"/>
            </w:pPr>
            <w:r w:rsidRPr="00734DAE">
              <w:t>318 456,40</w:t>
            </w:r>
          </w:p>
        </w:tc>
        <w:tc>
          <w:tcPr>
            <w:tcW w:w="988" w:type="dxa"/>
            <w:vAlign w:val="center"/>
          </w:tcPr>
          <w:p w:rsidR="0078035E" w:rsidRPr="00734DAE" w:rsidRDefault="00734DAE" w:rsidP="00CF7F16">
            <w:pPr>
              <w:jc w:val="right"/>
            </w:pPr>
            <w:r w:rsidRPr="00734DAE">
              <w:t>97,99</w:t>
            </w:r>
          </w:p>
        </w:tc>
      </w:tr>
      <w:tr w:rsidR="00734DAE" w:rsidRPr="00734DAE" w:rsidTr="00F8355B">
        <w:trPr>
          <w:trHeight w:val="691"/>
        </w:trPr>
        <w:tc>
          <w:tcPr>
            <w:tcW w:w="586" w:type="dxa"/>
            <w:vAlign w:val="center"/>
          </w:tcPr>
          <w:p w:rsidR="00253934" w:rsidRPr="00950AB6" w:rsidRDefault="00715E4F" w:rsidP="00950AB6">
            <w:pPr>
              <w:jc w:val="right"/>
            </w:pPr>
            <w:r w:rsidRPr="00950AB6">
              <w:t>1</w:t>
            </w:r>
            <w:r w:rsidR="00950AB6" w:rsidRPr="00950AB6">
              <w:t>6</w:t>
            </w:r>
            <w:r w:rsidR="00253934" w:rsidRPr="00950AB6">
              <w:t>.</w:t>
            </w:r>
          </w:p>
        </w:tc>
        <w:tc>
          <w:tcPr>
            <w:tcW w:w="656" w:type="dxa"/>
            <w:vAlign w:val="center"/>
          </w:tcPr>
          <w:p w:rsidR="00253934" w:rsidRPr="00950AB6" w:rsidRDefault="00253934" w:rsidP="00CF7F16">
            <w:pPr>
              <w:jc w:val="center"/>
            </w:pPr>
            <w:r w:rsidRPr="00950AB6">
              <w:t>921</w:t>
            </w:r>
          </w:p>
        </w:tc>
        <w:tc>
          <w:tcPr>
            <w:tcW w:w="992" w:type="dxa"/>
            <w:vAlign w:val="center"/>
          </w:tcPr>
          <w:p w:rsidR="00253934" w:rsidRPr="00950AB6" w:rsidRDefault="00253934" w:rsidP="00CF7F16">
            <w:pPr>
              <w:jc w:val="center"/>
            </w:pPr>
            <w:r w:rsidRPr="00950AB6">
              <w:t>92105</w:t>
            </w:r>
          </w:p>
        </w:tc>
        <w:tc>
          <w:tcPr>
            <w:tcW w:w="993" w:type="dxa"/>
            <w:vAlign w:val="center"/>
          </w:tcPr>
          <w:p w:rsidR="00253934" w:rsidRPr="00950AB6" w:rsidRDefault="00253934" w:rsidP="00CF7F16">
            <w:pPr>
              <w:jc w:val="center"/>
            </w:pPr>
            <w:r w:rsidRPr="00950AB6">
              <w:t>2360</w:t>
            </w:r>
          </w:p>
        </w:tc>
        <w:tc>
          <w:tcPr>
            <w:tcW w:w="2976" w:type="dxa"/>
            <w:vAlign w:val="center"/>
          </w:tcPr>
          <w:p w:rsidR="00253934" w:rsidRPr="00950AB6" w:rsidRDefault="00253934" w:rsidP="00CF7F16">
            <w:pPr>
              <w:rPr>
                <w:sz w:val="20"/>
                <w:szCs w:val="20"/>
              </w:rPr>
            </w:pPr>
            <w:r w:rsidRPr="00950AB6">
              <w:rPr>
                <w:sz w:val="20"/>
                <w:szCs w:val="20"/>
              </w:rPr>
              <w:t>organizowanie działalności kulturalnej</w:t>
            </w:r>
          </w:p>
        </w:tc>
        <w:tc>
          <w:tcPr>
            <w:tcW w:w="1560" w:type="dxa"/>
            <w:vAlign w:val="center"/>
          </w:tcPr>
          <w:p w:rsidR="00253934" w:rsidRPr="00950AB6" w:rsidRDefault="00950AB6" w:rsidP="00715E4F">
            <w:pPr>
              <w:jc w:val="right"/>
            </w:pPr>
            <w:r w:rsidRPr="00950AB6">
              <w:t>5 000,00</w:t>
            </w:r>
          </w:p>
        </w:tc>
        <w:tc>
          <w:tcPr>
            <w:tcW w:w="1559" w:type="dxa"/>
            <w:vAlign w:val="center"/>
          </w:tcPr>
          <w:p w:rsidR="00253934" w:rsidRPr="00734DAE" w:rsidRDefault="00734DAE" w:rsidP="00253934">
            <w:pPr>
              <w:jc w:val="right"/>
            </w:pPr>
            <w:r w:rsidRPr="00734DAE">
              <w:t>5 000,00</w:t>
            </w:r>
          </w:p>
        </w:tc>
        <w:tc>
          <w:tcPr>
            <w:tcW w:w="988" w:type="dxa"/>
            <w:vAlign w:val="center"/>
          </w:tcPr>
          <w:p w:rsidR="00253934" w:rsidRPr="00734DAE" w:rsidRDefault="00734DAE" w:rsidP="00CF7F16">
            <w:pPr>
              <w:jc w:val="right"/>
            </w:pPr>
            <w:r w:rsidRPr="00734DAE">
              <w:t>100,00</w:t>
            </w:r>
          </w:p>
        </w:tc>
      </w:tr>
      <w:tr w:rsidR="00734DAE" w:rsidRPr="00734DAE" w:rsidTr="00F8355B">
        <w:trPr>
          <w:trHeight w:val="700"/>
        </w:trPr>
        <w:tc>
          <w:tcPr>
            <w:tcW w:w="586" w:type="dxa"/>
            <w:vAlign w:val="center"/>
          </w:tcPr>
          <w:p w:rsidR="00253934" w:rsidRPr="00950AB6" w:rsidRDefault="00950AB6" w:rsidP="002D4453">
            <w:pPr>
              <w:jc w:val="right"/>
            </w:pPr>
            <w:r w:rsidRPr="00950AB6">
              <w:t>17</w:t>
            </w:r>
            <w:r w:rsidR="00253934" w:rsidRPr="00950AB6">
              <w:t>.</w:t>
            </w:r>
          </w:p>
        </w:tc>
        <w:tc>
          <w:tcPr>
            <w:tcW w:w="656" w:type="dxa"/>
            <w:vAlign w:val="center"/>
          </w:tcPr>
          <w:p w:rsidR="00253934" w:rsidRPr="00950AB6" w:rsidRDefault="00253934" w:rsidP="004C1E0F">
            <w:pPr>
              <w:jc w:val="center"/>
            </w:pPr>
            <w:r w:rsidRPr="00950AB6">
              <w:t>92</w:t>
            </w:r>
            <w:r w:rsidR="004C1E0F" w:rsidRPr="00950AB6">
              <w:t>6</w:t>
            </w:r>
          </w:p>
        </w:tc>
        <w:tc>
          <w:tcPr>
            <w:tcW w:w="992" w:type="dxa"/>
            <w:vAlign w:val="center"/>
          </w:tcPr>
          <w:p w:rsidR="00253934" w:rsidRPr="00950AB6" w:rsidRDefault="004C1E0F" w:rsidP="00CF7F16">
            <w:pPr>
              <w:jc w:val="center"/>
            </w:pPr>
            <w:r w:rsidRPr="00950AB6">
              <w:t>92605</w:t>
            </w:r>
          </w:p>
        </w:tc>
        <w:tc>
          <w:tcPr>
            <w:tcW w:w="993" w:type="dxa"/>
            <w:vAlign w:val="center"/>
          </w:tcPr>
          <w:p w:rsidR="00253934" w:rsidRPr="00950AB6" w:rsidRDefault="004C1E0F" w:rsidP="00CF7F16">
            <w:pPr>
              <w:jc w:val="center"/>
            </w:pPr>
            <w:r w:rsidRPr="00950AB6">
              <w:t>2360</w:t>
            </w:r>
          </w:p>
        </w:tc>
        <w:tc>
          <w:tcPr>
            <w:tcW w:w="2976" w:type="dxa"/>
            <w:vAlign w:val="center"/>
          </w:tcPr>
          <w:p w:rsidR="00253934" w:rsidRPr="00950AB6" w:rsidRDefault="004C1E0F" w:rsidP="00F8355B">
            <w:pPr>
              <w:rPr>
                <w:sz w:val="20"/>
                <w:szCs w:val="20"/>
              </w:rPr>
            </w:pPr>
            <w:r w:rsidRPr="00950AB6">
              <w:rPr>
                <w:sz w:val="20"/>
                <w:szCs w:val="20"/>
              </w:rPr>
              <w:t>Organizowanie działalności w zakresie kultury fizycznej i sportu</w:t>
            </w:r>
          </w:p>
        </w:tc>
        <w:tc>
          <w:tcPr>
            <w:tcW w:w="1560" w:type="dxa"/>
            <w:vAlign w:val="center"/>
          </w:tcPr>
          <w:p w:rsidR="00253934" w:rsidRPr="00950AB6" w:rsidRDefault="00950AB6" w:rsidP="00F8355B">
            <w:pPr>
              <w:jc w:val="right"/>
            </w:pPr>
            <w:r w:rsidRPr="00950AB6">
              <w:t>568 000,00</w:t>
            </w:r>
          </w:p>
        </w:tc>
        <w:tc>
          <w:tcPr>
            <w:tcW w:w="1559" w:type="dxa"/>
            <w:vAlign w:val="center"/>
          </w:tcPr>
          <w:p w:rsidR="00253934" w:rsidRPr="00734DAE" w:rsidRDefault="00734DAE" w:rsidP="00253934">
            <w:pPr>
              <w:jc w:val="right"/>
            </w:pPr>
            <w:r w:rsidRPr="00734DAE">
              <w:t>567 725,00</w:t>
            </w:r>
          </w:p>
        </w:tc>
        <w:tc>
          <w:tcPr>
            <w:tcW w:w="988" w:type="dxa"/>
            <w:vAlign w:val="center"/>
          </w:tcPr>
          <w:p w:rsidR="00253934" w:rsidRPr="00734DAE" w:rsidRDefault="00734DAE" w:rsidP="00CF7F16">
            <w:pPr>
              <w:jc w:val="right"/>
            </w:pPr>
            <w:r w:rsidRPr="00734DAE">
              <w:t>99,96</w:t>
            </w:r>
          </w:p>
        </w:tc>
      </w:tr>
      <w:tr w:rsidR="00734DAE" w:rsidRPr="00734DAE" w:rsidTr="00F8355B">
        <w:trPr>
          <w:trHeight w:val="419"/>
        </w:trPr>
        <w:tc>
          <w:tcPr>
            <w:tcW w:w="3227" w:type="dxa"/>
            <w:gridSpan w:val="4"/>
            <w:shd w:val="clear" w:color="auto" w:fill="00FF00"/>
          </w:tcPr>
          <w:p w:rsidR="00253934" w:rsidRPr="00950AB6" w:rsidRDefault="00253934" w:rsidP="009B3F10">
            <w:pPr>
              <w:jc w:val="center"/>
              <w:rPr>
                <w:b/>
              </w:rPr>
            </w:pPr>
          </w:p>
        </w:tc>
        <w:tc>
          <w:tcPr>
            <w:tcW w:w="2976" w:type="dxa"/>
            <w:shd w:val="clear" w:color="auto" w:fill="00FF00"/>
            <w:vAlign w:val="center"/>
          </w:tcPr>
          <w:p w:rsidR="00253934" w:rsidRPr="00950AB6" w:rsidRDefault="00253934" w:rsidP="00FE4BDD">
            <w:pPr>
              <w:jc w:val="center"/>
              <w:rPr>
                <w:b/>
              </w:rPr>
            </w:pPr>
            <w:r w:rsidRPr="00950AB6">
              <w:rPr>
                <w:b/>
              </w:rPr>
              <w:t>OGÓŁEM</w:t>
            </w:r>
          </w:p>
        </w:tc>
        <w:tc>
          <w:tcPr>
            <w:tcW w:w="1560" w:type="dxa"/>
            <w:shd w:val="clear" w:color="auto" w:fill="00FF00"/>
            <w:vAlign w:val="center"/>
          </w:tcPr>
          <w:p w:rsidR="00253934" w:rsidRPr="00950AB6" w:rsidRDefault="00950AB6" w:rsidP="002D4453">
            <w:pPr>
              <w:jc w:val="right"/>
              <w:rPr>
                <w:b/>
              </w:rPr>
            </w:pPr>
            <w:r w:rsidRPr="00950AB6">
              <w:rPr>
                <w:b/>
              </w:rPr>
              <w:t>2 627 962,00</w:t>
            </w:r>
          </w:p>
        </w:tc>
        <w:tc>
          <w:tcPr>
            <w:tcW w:w="1559" w:type="dxa"/>
            <w:shd w:val="clear" w:color="auto" w:fill="00FF00"/>
            <w:vAlign w:val="center"/>
          </w:tcPr>
          <w:p w:rsidR="00253934" w:rsidRPr="00734DAE" w:rsidRDefault="00734DAE" w:rsidP="00182C65">
            <w:pPr>
              <w:jc w:val="right"/>
              <w:rPr>
                <w:b/>
                <w:sz w:val="22"/>
                <w:szCs w:val="22"/>
              </w:rPr>
            </w:pPr>
            <w:r w:rsidRPr="00734DAE">
              <w:rPr>
                <w:b/>
                <w:sz w:val="22"/>
                <w:szCs w:val="22"/>
              </w:rPr>
              <w:t>2 614 168,44</w:t>
            </w:r>
          </w:p>
        </w:tc>
        <w:tc>
          <w:tcPr>
            <w:tcW w:w="988" w:type="dxa"/>
            <w:shd w:val="clear" w:color="auto" w:fill="00FF00"/>
            <w:vAlign w:val="center"/>
          </w:tcPr>
          <w:p w:rsidR="00253934" w:rsidRPr="00734DAE" w:rsidRDefault="00734DAE" w:rsidP="002D4453">
            <w:pPr>
              <w:jc w:val="right"/>
              <w:rPr>
                <w:b/>
              </w:rPr>
            </w:pPr>
            <w:r w:rsidRPr="00734DAE">
              <w:rPr>
                <w:b/>
              </w:rPr>
              <w:t>99,48</w:t>
            </w:r>
          </w:p>
        </w:tc>
      </w:tr>
    </w:tbl>
    <w:p w:rsidR="00D675B3" w:rsidRPr="00C23F66" w:rsidRDefault="00D675B3" w:rsidP="00DC2FB8">
      <w:pPr>
        <w:pStyle w:val="Tekstpodstawowy"/>
        <w:tabs>
          <w:tab w:val="left" w:pos="15"/>
          <w:tab w:val="left" w:pos="585"/>
        </w:tabs>
        <w:spacing w:line="360" w:lineRule="auto"/>
        <w:jc w:val="both"/>
        <w:rPr>
          <w:bCs/>
          <w:color w:val="FF0000"/>
          <w:sz w:val="24"/>
        </w:rPr>
      </w:pPr>
    </w:p>
    <w:p w:rsidR="000613BD" w:rsidRPr="00AC5D5E" w:rsidRDefault="000613BD" w:rsidP="00DC2FB8">
      <w:pPr>
        <w:pStyle w:val="Tekstpodstawowy"/>
        <w:tabs>
          <w:tab w:val="left" w:pos="15"/>
          <w:tab w:val="left" w:pos="585"/>
        </w:tabs>
        <w:spacing w:line="360" w:lineRule="auto"/>
        <w:jc w:val="both"/>
        <w:rPr>
          <w:bCs/>
          <w:sz w:val="24"/>
        </w:rPr>
      </w:pPr>
      <w:r w:rsidRPr="00AC5D5E">
        <w:rPr>
          <w:bCs/>
          <w:sz w:val="24"/>
        </w:rPr>
        <w:lastRenderedPageBreak/>
        <w:t>W 201</w:t>
      </w:r>
      <w:r w:rsidR="00AC5D5E" w:rsidRPr="00AC5D5E">
        <w:rPr>
          <w:bCs/>
          <w:sz w:val="24"/>
        </w:rPr>
        <w:t>7</w:t>
      </w:r>
      <w:r w:rsidRPr="00AC5D5E">
        <w:rPr>
          <w:bCs/>
          <w:sz w:val="24"/>
        </w:rPr>
        <w:t xml:space="preserve"> roku Gmina spłaciła wcześniej zaciągnięte zobowiązania z tytułu </w:t>
      </w:r>
      <w:r w:rsidR="00182C65" w:rsidRPr="00AC5D5E">
        <w:rPr>
          <w:bCs/>
          <w:sz w:val="24"/>
        </w:rPr>
        <w:t>obligacj</w:t>
      </w:r>
      <w:r w:rsidR="00AC5D5E" w:rsidRPr="00AC5D5E">
        <w:rPr>
          <w:bCs/>
          <w:sz w:val="24"/>
        </w:rPr>
        <w:t xml:space="preserve">i </w:t>
      </w:r>
      <w:r w:rsidR="00182C65" w:rsidRPr="00AC5D5E">
        <w:rPr>
          <w:bCs/>
          <w:sz w:val="24"/>
        </w:rPr>
        <w:t>wyemitowan</w:t>
      </w:r>
      <w:r w:rsidR="00AC5D5E" w:rsidRPr="00AC5D5E">
        <w:rPr>
          <w:bCs/>
          <w:sz w:val="24"/>
        </w:rPr>
        <w:t>ych</w:t>
      </w:r>
      <w:r w:rsidR="00182C65" w:rsidRPr="00AC5D5E">
        <w:rPr>
          <w:bCs/>
          <w:sz w:val="24"/>
        </w:rPr>
        <w:t xml:space="preserve"> </w:t>
      </w:r>
      <w:r w:rsidR="00AC5D5E" w:rsidRPr="00AC5D5E">
        <w:rPr>
          <w:bCs/>
          <w:sz w:val="24"/>
        </w:rPr>
        <w:br/>
      </w:r>
      <w:r w:rsidR="00182C65" w:rsidRPr="00AC5D5E">
        <w:rPr>
          <w:bCs/>
          <w:sz w:val="24"/>
        </w:rPr>
        <w:t>w 2010 r.</w:t>
      </w:r>
      <w:r w:rsidR="008346F3" w:rsidRPr="00AC5D5E">
        <w:rPr>
          <w:bCs/>
          <w:sz w:val="24"/>
        </w:rPr>
        <w:t xml:space="preserve"> i 2012 r.</w:t>
      </w:r>
      <w:r w:rsidR="00182C65" w:rsidRPr="00AC5D5E">
        <w:rPr>
          <w:bCs/>
          <w:sz w:val="24"/>
        </w:rPr>
        <w:t xml:space="preserve"> w kwocie </w:t>
      </w:r>
      <w:r w:rsidR="00AC5D5E" w:rsidRPr="00AC5D5E">
        <w:rPr>
          <w:bCs/>
          <w:sz w:val="24"/>
        </w:rPr>
        <w:t>7</w:t>
      </w:r>
      <w:r w:rsidR="00182C65" w:rsidRPr="00AC5D5E">
        <w:rPr>
          <w:bCs/>
          <w:sz w:val="24"/>
        </w:rPr>
        <w:t> 000 000,00 zł.</w:t>
      </w:r>
    </w:p>
    <w:p w:rsidR="000613BD" w:rsidRPr="00AC5D5E" w:rsidRDefault="000613BD" w:rsidP="00DC2FB8">
      <w:pPr>
        <w:pStyle w:val="Tekstpodstawowy"/>
        <w:tabs>
          <w:tab w:val="left" w:pos="900"/>
        </w:tabs>
        <w:spacing w:line="360" w:lineRule="auto"/>
        <w:ind w:right="3"/>
        <w:jc w:val="both"/>
        <w:rPr>
          <w:sz w:val="24"/>
        </w:rPr>
      </w:pPr>
      <w:r w:rsidRPr="00AC5D5E">
        <w:rPr>
          <w:sz w:val="24"/>
        </w:rPr>
        <w:t>Przychody i rozchody budżetu w 201</w:t>
      </w:r>
      <w:r w:rsidR="00AC5D5E" w:rsidRPr="00AC5D5E">
        <w:rPr>
          <w:sz w:val="24"/>
        </w:rPr>
        <w:t>7</w:t>
      </w:r>
      <w:r w:rsidRPr="00AC5D5E">
        <w:rPr>
          <w:sz w:val="24"/>
        </w:rPr>
        <w:t xml:space="preserve"> r. przedstawiono w tabeli Nr 1</w:t>
      </w:r>
      <w:r w:rsidR="00065EE3" w:rsidRPr="00AC5D5E">
        <w:rPr>
          <w:sz w:val="24"/>
        </w:rPr>
        <w:t>0</w:t>
      </w:r>
      <w:r w:rsidRPr="00AC5D5E">
        <w:rPr>
          <w:sz w:val="24"/>
        </w:rPr>
        <w:t>.</w:t>
      </w:r>
    </w:p>
    <w:p w:rsidR="000613BD" w:rsidRPr="00C23F66" w:rsidRDefault="000613BD" w:rsidP="00407045">
      <w:pPr>
        <w:pStyle w:val="Tekstpodstawowy"/>
        <w:tabs>
          <w:tab w:val="left" w:pos="900"/>
        </w:tabs>
        <w:ind w:right="3"/>
        <w:jc w:val="both"/>
        <w:rPr>
          <w:color w:val="FF0000"/>
          <w:sz w:val="24"/>
        </w:rPr>
      </w:pPr>
    </w:p>
    <w:p w:rsidR="00B06A25" w:rsidRPr="00AC5D5E" w:rsidRDefault="00123633" w:rsidP="00407045">
      <w:pPr>
        <w:pStyle w:val="Tekstpodstawowy"/>
        <w:tabs>
          <w:tab w:val="left" w:pos="900"/>
        </w:tabs>
        <w:ind w:right="3"/>
        <w:jc w:val="both"/>
        <w:rPr>
          <w:b/>
          <w:sz w:val="24"/>
        </w:rPr>
      </w:pPr>
      <w:r w:rsidRPr="00AC5D5E">
        <w:rPr>
          <w:b/>
          <w:sz w:val="24"/>
        </w:rPr>
        <w:t>T</w:t>
      </w:r>
      <w:r w:rsidR="008E6C09" w:rsidRPr="00AC5D5E">
        <w:rPr>
          <w:b/>
          <w:sz w:val="24"/>
        </w:rPr>
        <w:t>abela Nr</w:t>
      </w:r>
      <w:r w:rsidRPr="00AC5D5E">
        <w:rPr>
          <w:b/>
          <w:sz w:val="24"/>
        </w:rPr>
        <w:t xml:space="preserve"> 1</w:t>
      </w:r>
      <w:r w:rsidR="00065EE3" w:rsidRPr="00AC5D5E">
        <w:rPr>
          <w:b/>
          <w:sz w:val="24"/>
        </w:rPr>
        <w:t>0</w:t>
      </w:r>
    </w:p>
    <w:p w:rsidR="00B06A25" w:rsidRPr="00AC5D5E" w:rsidRDefault="00B06A25" w:rsidP="00407045"/>
    <w:p w:rsidR="00B06A25" w:rsidRPr="00AC5D5E" w:rsidRDefault="00B06A25" w:rsidP="00407045">
      <w:pPr>
        <w:jc w:val="center"/>
        <w:rPr>
          <w:b/>
        </w:rPr>
      </w:pPr>
      <w:r w:rsidRPr="00AC5D5E">
        <w:rPr>
          <w:b/>
        </w:rPr>
        <w:t xml:space="preserve">PRZYCHODY I ROZCHODY BUDŻETU </w:t>
      </w:r>
      <w:r w:rsidR="004A034F" w:rsidRPr="00AC5D5E">
        <w:rPr>
          <w:b/>
        </w:rPr>
        <w:t>ZA</w:t>
      </w:r>
      <w:r w:rsidRPr="00AC5D5E">
        <w:rPr>
          <w:b/>
        </w:rPr>
        <w:t xml:space="preserve"> 201</w:t>
      </w:r>
      <w:r w:rsidR="00AC5D5E" w:rsidRPr="00AC5D5E">
        <w:rPr>
          <w:b/>
        </w:rPr>
        <w:t>7</w:t>
      </w:r>
      <w:r w:rsidRPr="00AC5D5E">
        <w:rPr>
          <w:b/>
        </w:rPr>
        <w:t xml:space="preserve"> </w:t>
      </w:r>
      <w:r w:rsidR="004A034F" w:rsidRPr="00AC5D5E">
        <w:rPr>
          <w:b/>
        </w:rPr>
        <w:t>ROK</w:t>
      </w:r>
    </w:p>
    <w:p w:rsidR="00B06A25" w:rsidRPr="00C23F66" w:rsidRDefault="00B06A25" w:rsidP="00407045">
      <w:pPr>
        <w:rPr>
          <w:color w:val="FF0000"/>
        </w:rPr>
      </w:pPr>
      <w:r w:rsidRPr="00C23F66">
        <w:rPr>
          <w:color w:val="FF0000"/>
        </w:rPr>
        <w:tab/>
      </w:r>
      <w:r w:rsidRPr="00C23F66">
        <w:rPr>
          <w:color w:val="FF0000"/>
        </w:rPr>
        <w:tab/>
      </w:r>
      <w:r w:rsidRPr="00C23F66">
        <w:rPr>
          <w:color w:val="FF0000"/>
        </w:rPr>
        <w:tab/>
      </w:r>
      <w:r w:rsidRPr="00C23F66">
        <w:rPr>
          <w:color w:val="FF0000"/>
        </w:rPr>
        <w:tab/>
      </w:r>
      <w:r w:rsidRPr="00C23F66">
        <w:rPr>
          <w:color w:val="FF0000"/>
        </w:rPr>
        <w:tab/>
      </w:r>
      <w:r w:rsidRPr="00C23F66">
        <w:rPr>
          <w:color w:val="FF0000"/>
        </w:rPr>
        <w:tab/>
      </w:r>
      <w:r w:rsidRPr="00C23F66">
        <w:rPr>
          <w:color w:val="FF0000"/>
        </w:rPr>
        <w:tab/>
      </w:r>
      <w:r w:rsidRPr="00C23F66">
        <w:rPr>
          <w:color w:val="FF0000"/>
        </w:rPr>
        <w:tab/>
      </w:r>
      <w:r w:rsidRPr="00C23F66">
        <w:rPr>
          <w:color w:val="FF0000"/>
        </w:rPr>
        <w:tab/>
      </w:r>
      <w:r w:rsidRPr="00C23F66">
        <w:rPr>
          <w:color w:val="FF0000"/>
        </w:rPr>
        <w:tab/>
      </w:r>
      <w:r w:rsidRPr="00C23F66">
        <w:rPr>
          <w:color w:val="FF0000"/>
        </w:rPr>
        <w:tab/>
      </w:r>
    </w:p>
    <w:tbl>
      <w:tblPr>
        <w:tblW w:w="9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96"/>
        <w:gridCol w:w="1800"/>
        <w:gridCol w:w="2311"/>
        <w:gridCol w:w="2021"/>
      </w:tblGrid>
      <w:tr w:rsidR="00C23F66" w:rsidRPr="00C23F66" w:rsidTr="009B3F10">
        <w:tc>
          <w:tcPr>
            <w:tcW w:w="648" w:type="dxa"/>
            <w:shd w:val="clear" w:color="auto" w:fill="FFFF00"/>
            <w:vAlign w:val="center"/>
          </w:tcPr>
          <w:p w:rsidR="00B06A25" w:rsidRPr="00F2787C" w:rsidRDefault="00B06A25" w:rsidP="009B3F10">
            <w:pPr>
              <w:jc w:val="center"/>
              <w:rPr>
                <w:b/>
              </w:rPr>
            </w:pPr>
            <w:r w:rsidRPr="00F2787C">
              <w:rPr>
                <w:b/>
              </w:rPr>
              <w:t>Lp.</w:t>
            </w:r>
          </w:p>
        </w:tc>
        <w:tc>
          <w:tcPr>
            <w:tcW w:w="2896" w:type="dxa"/>
            <w:shd w:val="clear" w:color="auto" w:fill="FFFF00"/>
            <w:vAlign w:val="center"/>
          </w:tcPr>
          <w:p w:rsidR="00B06A25" w:rsidRPr="00F2787C" w:rsidRDefault="00B06A25" w:rsidP="009B3F10">
            <w:pPr>
              <w:jc w:val="center"/>
              <w:rPr>
                <w:b/>
              </w:rPr>
            </w:pPr>
            <w:r w:rsidRPr="00F2787C">
              <w:rPr>
                <w:b/>
              </w:rPr>
              <w:t>Treść</w:t>
            </w:r>
          </w:p>
        </w:tc>
        <w:tc>
          <w:tcPr>
            <w:tcW w:w="1800" w:type="dxa"/>
            <w:shd w:val="clear" w:color="auto" w:fill="FFFF00"/>
            <w:vAlign w:val="center"/>
          </w:tcPr>
          <w:p w:rsidR="00B06A25" w:rsidRPr="00F2787C" w:rsidRDefault="00B06A25" w:rsidP="009B3F10">
            <w:pPr>
              <w:jc w:val="center"/>
              <w:rPr>
                <w:b/>
              </w:rPr>
            </w:pPr>
            <w:r w:rsidRPr="00F2787C">
              <w:rPr>
                <w:b/>
              </w:rPr>
              <w:t>Klasyfikacja</w:t>
            </w:r>
          </w:p>
        </w:tc>
        <w:tc>
          <w:tcPr>
            <w:tcW w:w="2311" w:type="dxa"/>
            <w:shd w:val="clear" w:color="auto" w:fill="FFFF00"/>
            <w:vAlign w:val="center"/>
          </w:tcPr>
          <w:p w:rsidR="00B06A25" w:rsidRPr="00F2787C" w:rsidRDefault="00B06A25" w:rsidP="009B3F10">
            <w:pPr>
              <w:jc w:val="center"/>
              <w:rPr>
                <w:b/>
              </w:rPr>
            </w:pPr>
            <w:r w:rsidRPr="00F2787C">
              <w:rPr>
                <w:b/>
              </w:rPr>
              <w:t>Plan</w:t>
            </w:r>
          </w:p>
        </w:tc>
        <w:tc>
          <w:tcPr>
            <w:tcW w:w="2021" w:type="dxa"/>
            <w:shd w:val="clear" w:color="auto" w:fill="FFFF00"/>
            <w:vAlign w:val="center"/>
          </w:tcPr>
          <w:p w:rsidR="00B06A25" w:rsidRPr="00F2787C" w:rsidRDefault="00B06A25" w:rsidP="009B3F10">
            <w:pPr>
              <w:jc w:val="center"/>
              <w:rPr>
                <w:b/>
              </w:rPr>
            </w:pPr>
            <w:r w:rsidRPr="00F2787C">
              <w:rPr>
                <w:b/>
              </w:rPr>
              <w:t>Wykonanie</w:t>
            </w:r>
          </w:p>
        </w:tc>
      </w:tr>
      <w:tr w:rsidR="00C23F66" w:rsidRPr="00C23F66" w:rsidTr="009B3F10">
        <w:tc>
          <w:tcPr>
            <w:tcW w:w="648" w:type="dxa"/>
          </w:tcPr>
          <w:p w:rsidR="00B06A25" w:rsidRPr="00F2787C" w:rsidRDefault="00B06A25" w:rsidP="009B3F10">
            <w:pPr>
              <w:jc w:val="center"/>
            </w:pPr>
            <w:r w:rsidRPr="00F2787C">
              <w:t>1</w:t>
            </w:r>
          </w:p>
        </w:tc>
        <w:tc>
          <w:tcPr>
            <w:tcW w:w="2896" w:type="dxa"/>
          </w:tcPr>
          <w:p w:rsidR="00B06A25" w:rsidRPr="00F2787C" w:rsidRDefault="00B06A25" w:rsidP="009B3F10">
            <w:pPr>
              <w:jc w:val="center"/>
            </w:pPr>
            <w:r w:rsidRPr="00F2787C">
              <w:t>2</w:t>
            </w:r>
          </w:p>
        </w:tc>
        <w:tc>
          <w:tcPr>
            <w:tcW w:w="1800" w:type="dxa"/>
          </w:tcPr>
          <w:p w:rsidR="00B06A25" w:rsidRPr="00F2787C" w:rsidRDefault="00B06A25" w:rsidP="009B3F10">
            <w:pPr>
              <w:jc w:val="center"/>
            </w:pPr>
            <w:r w:rsidRPr="00F2787C">
              <w:t>3</w:t>
            </w:r>
          </w:p>
        </w:tc>
        <w:tc>
          <w:tcPr>
            <w:tcW w:w="2311" w:type="dxa"/>
          </w:tcPr>
          <w:p w:rsidR="00B06A25" w:rsidRPr="00F2787C" w:rsidRDefault="00B06A25" w:rsidP="009B3F10">
            <w:pPr>
              <w:jc w:val="center"/>
            </w:pPr>
            <w:r w:rsidRPr="00F2787C">
              <w:t>4</w:t>
            </w:r>
          </w:p>
        </w:tc>
        <w:tc>
          <w:tcPr>
            <w:tcW w:w="2021" w:type="dxa"/>
          </w:tcPr>
          <w:p w:rsidR="00B06A25" w:rsidRPr="00F2787C" w:rsidRDefault="00B06A25" w:rsidP="009B3F10">
            <w:pPr>
              <w:jc w:val="center"/>
            </w:pPr>
            <w:r w:rsidRPr="00F2787C">
              <w:t>5</w:t>
            </w:r>
          </w:p>
        </w:tc>
      </w:tr>
      <w:tr w:rsidR="00C23F66" w:rsidRPr="00C23F66" w:rsidTr="009B3F10">
        <w:tc>
          <w:tcPr>
            <w:tcW w:w="5344" w:type="dxa"/>
            <w:gridSpan w:val="3"/>
            <w:shd w:val="clear" w:color="auto" w:fill="00FF00"/>
          </w:tcPr>
          <w:p w:rsidR="00B06A25" w:rsidRPr="00F2787C" w:rsidRDefault="00B06A25" w:rsidP="009B3F10">
            <w:pPr>
              <w:rPr>
                <w:b/>
              </w:rPr>
            </w:pPr>
            <w:r w:rsidRPr="00F2787C">
              <w:rPr>
                <w:b/>
              </w:rPr>
              <w:t>PRZYCHODY OGÓŁEM:</w:t>
            </w:r>
          </w:p>
        </w:tc>
        <w:tc>
          <w:tcPr>
            <w:tcW w:w="2311" w:type="dxa"/>
            <w:shd w:val="clear" w:color="auto" w:fill="00FF00"/>
          </w:tcPr>
          <w:p w:rsidR="00B06A25" w:rsidRPr="00F2787C" w:rsidRDefault="009417E0" w:rsidP="00F2787C">
            <w:pPr>
              <w:jc w:val="right"/>
              <w:rPr>
                <w:b/>
              </w:rPr>
            </w:pPr>
            <w:r w:rsidRPr="00F2787C">
              <w:rPr>
                <w:b/>
              </w:rPr>
              <w:t>1</w:t>
            </w:r>
            <w:r w:rsidR="00F2787C" w:rsidRPr="00F2787C">
              <w:rPr>
                <w:b/>
              </w:rPr>
              <w:t>2</w:t>
            </w:r>
            <w:r w:rsidR="000D553D" w:rsidRPr="00F2787C">
              <w:rPr>
                <w:b/>
              </w:rPr>
              <w:t> </w:t>
            </w:r>
            <w:r w:rsidRPr="00F2787C">
              <w:rPr>
                <w:b/>
              </w:rPr>
              <w:t>0</w:t>
            </w:r>
            <w:r w:rsidR="000D553D" w:rsidRPr="00F2787C">
              <w:rPr>
                <w:b/>
              </w:rPr>
              <w:t>00 000,00</w:t>
            </w:r>
          </w:p>
        </w:tc>
        <w:tc>
          <w:tcPr>
            <w:tcW w:w="2021" w:type="dxa"/>
            <w:shd w:val="clear" w:color="auto" w:fill="00FF00"/>
          </w:tcPr>
          <w:p w:rsidR="00B06A25" w:rsidRPr="00F2787C" w:rsidRDefault="00F2787C" w:rsidP="009B3F10">
            <w:pPr>
              <w:jc w:val="right"/>
              <w:rPr>
                <w:b/>
              </w:rPr>
            </w:pPr>
            <w:r w:rsidRPr="00F2787C">
              <w:rPr>
                <w:b/>
              </w:rPr>
              <w:t>9 718 739,09</w:t>
            </w:r>
          </w:p>
        </w:tc>
      </w:tr>
      <w:tr w:rsidR="00C23F66" w:rsidRPr="00C23F66" w:rsidTr="00A46FA4">
        <w:trPr>
          <w:trHeight w:val="393"/>
        </w:trPr>
        <w:tc>
          <w:tcPr>
            <w:tcW w:w="648" w:type="dxa"/>
            <w:vAlign w:val="center"/>
          </w:tcPr>
          <w:p w:rsidR="00182C65" w:rsidRPr="00F2787C" w:rsidRDefault="00182C65" w:rsidP="00A46FA4">
            <w:pPr>
              <w:jc w:val="right"/>
            </w:pPr>
            <w:r w:rsidRPr="00F2787C">
              <w:t>1.</w:t>
            </w:r>
          </w:p>
        </w:tc>
        <w:tc>
          <w:tcPr>
            <w:tcW w:w="2896" w:type="dxa"/>
            <w:vAlign w:val="center"/>
          </w:tcPr>
          <w:p w:rsidR="00182C65" w:rsidRPr="00F2787C" w:rsidRDefault="00182C65" w:rsidP="004731D8">
            <w:r w:rsidRPr="00F2787C">
              <w:t>Papiery wartościowe (obligacje), których zbywalność jest ograniczona</w:t>
            </w:r>
          </w:p>
        </w:tc>
        <w:tc>
          <w:tcPr>
            <w:tcW w:w="1800" w:type="dxa"/>
            <w:vAlign w:val="center"/>
          </w:tcPr>
          <w:p w:rsidR="00182C65" w:rsidRPr="00F2787C" w:rsidRDefault="00182C65" w:rsidP="00A46FA4">
            <w:pPr>
              <w:jc w:val="center"/>
            </w:pPr>
            <w:r w:rsidRPr="00F2787C">
              <w:t>§ 931</w:t>
            </w:r>
          </w:p>
        </w:tc>
        <w:tc>
          <w:tcPr>
            <w:tcW w:w="2311" w:type="dxa"/>
            <w:vAlign w:val="center"/>
          </w:tcPr>
          <w:p w:rsidR="00182C65" w:rsidRPr="00F2787C" w:rsidRDefault="009417E0" w:rsidP="00F2787C">
            <w:pPr>
              <w:jc w:val="right"/>
            </w:pPr>
            <w:r w:rsidRPr="00F2787C">
              <w:t>1</w:t>
            </w:r>
            <w:r w:rsidR="00F2787C" w:rsidRPr="00F2787C">
              <w:t>2</w:t>
            </w:r>
            <w:r w:rsidR="00182C65" w:rsidRPr="00F2787C">
              <w:t> </w:t>
            </w:r>
            <w:r w:rsidRPr="00F2787C">
              <w:t>0</w:t>
            </w:r>
            <w:r w:rsidR="00182C65" w:rsidRPr="00F2787C">
              <w:t>00 000,00</w:t>
            </w:r>
          </w:p>
        </w:tc>
        <w:tc>
          <w:tcPr>
            <w:tcW w:w="2021" w:type="dxa"/>
            <w:vAlign w:val="center"/>
          </w:tcPr>
          <w:p w:rsidR="00182C65" w:rsidRPr="00F2787C" w:rsidRDefault="00F2787C" w:rsidP="000A1FE5">
            <w:pPr>
              <w:jc w:val="right"/>
            </w:pPr>
            <w:r w:rsidRPr="00F2787C">
              <w:t>9</w:t>
            </w:r>
            <w:r w:rsidR="000D553D" w:rsidRPr="00F2787C">
              <w:t> 000 000,00</w:t>
            </w:r>
          </w:p>
        </w:tc>
      </w:tr>
      <w:tr w:rsidR="00C23F66" w:rsidRPr="00C23F66" w:rsidTr="00A46FA4">
        <w:trPr>
          <w:trHeight w:val="393"/>
        </w:trPr>
        <w:tc>
          <w:tcPr>
            <w:tcW w:w="648" w:type="dxa"/>
            <w:vAlign w:val="center"/>
          </w:tcPr>
          <w:p w:rsidR="00B06A25" w:rsidRPr="00F2787C" w:rsidRDefault="009417E0" w:rsidP="00A46FA4">
            <w:pPr>
              <w:jc w:val="right"/>
            </w:pPr>
            <w:r w:rsidRPr="00F2787C">
              <w:t>3</w:t>
            </w:r>
            <w:r w:rsidR="00182C65" w:rsidRPr="00F2787C">
              <w:t>.</w:t>
            </w:r>
          </w:p>
        </w:tc>
        <w:tc>
          <w:tcPr>
            <w:tcW w:w="2896" w:type="dxa"/>
            <w:vAlign w:val="center"/>
          </w:tcPr>
          <w:p w:rsidR="00B06A25" w:rsidRPr="00F2787C" w:rsidRDefault="00B06A25" w:rsidP="004731D8">
            <w:r w:rsidRPr="00F2787C">
              <w:t>Inne źródła</w:t>
            </w:r>
            <w:r w:rsidR="00357A24" w:rsidRPr="00F2787C">
              <w:t>- wolne środki</w:t>
            </w:r>
          </w:p>
        </w:tc>
        <w:tc>
          <w:tcPr>
            <w:tcW w:w="1800" w:type="dxa"/>
            <w:vAlign w:val="center"/>
          </w:tcPr>
          <w:p w:rsidR="00B06A25" w:rsidRPr="00F2787C" w:rsidRDefault="00B06A25" w:rsidP="00357A24">
            <w:pPr>
              <w:jc w:val="center"/>
            </w:pPr>
            <w:r w:rsidRPr="00F2787C">
              <w:t>§ 95</w:t>
            </w:r>
            <w:r w:rsidR="00357A24" w:rsidRPr="00F2787C">
              <w:t>0</w:t>
            </w:r>
          </w:p>
        </w:tc>
        <w:tc>
          <w:tcPr>
            <w:tcW w:w="2311" w:type="dxa"/>
            <w:vAlign w:val="center"/>
          </w:tcPr>
          <w:p w:rsidR="00B06A25" w:rsidRPr="00F2787C" w:rsidRDefault="00182C65" w:rsidP="000A1FE5">
            <w:pPr>
              <w:jc w:val="right"/>
            </w:pPr>
            <w:r w:rsidRPr="00F2787C">
              <w:t>0,00</w:t>
            </w:r>
          </w:p>
        </w:tc>
        <w:tc>
          <w:tcPr>
            <w:tcW w:w="2021" w:type="dxa"/>
            <w:vAlign w:val="center"/>
          </w:tcPr>
          <w:p w:rsidR="00B06A25" w:rsidRPr="00F2787C" w:rsidRDefault="00F2787C" w:rsidP="000A1FE5">
            <w:pPr>
              <w:jc w:val="right"/>
            </w:pPr>
            <w:r w:rsidRPr="00F2787C">
              <w:t>718 739,09</w:t>
            </w:r>
          </w:p>
        </w:tc>
      </w:tr>
      <w:tr w:rsidR="00C23F66" w:rsidRPr="00C23F66" w:rsidTr="00715E4F">
        <w:trPr>
          <w:trHeight w:val="265"/>
        </w:trPr>
        <w:tc>
          <w:tcPr>
            <w:tcW w:w="5344" w:type="dxa"/>
            <w:gridSpan w:val="3"/>
            <w:shd w:val="clear" w:color="auto" w:fill="00FF00"/>
          </w:tcPr>
          <w:p w:rsidR="00B06A25" w:rsidRPr="00AC5D5E" w:rsidRDefault="00B06A25" w:rsidP="009B3F10">
            <w:pPr>
              <w:rPr>
                <w:b/>
              </w:rPr>
            </w:pPr>
            <w:r w:rsidRPr="00AC5D5E">
              <w:rPr>
                <w:b/>
              </w:rPr>
              <w:t>ROZCHODY OGÓŁEM:</w:t>
            </w:r>
          </w:p>
        </w:tc>
        <w:tc>
          <w:tcPr>
            <w:tcW w:w="2311" w:type="dxa"/>
            <w:shd w:val="clear" w:color="auto" w:fill="00FF00"/>
          </w:tcPr>
          <w:p w:rsidR="00B06A25" w:rsidRPr="00AC5D5E" w:rsidRDefault="00AC5D5E" w:rsidP="00357A24">
            <w:pPr>
              <w:jc w:val="right"/>
              <w:rPr>
                <w:b/>
              </w:rPr>
            </w:pPr>
            <w:r w:rsidRPr="00AC5D5E">
              <w:rPr>
                <w:b/>
              </w:rPr>
              <w:t>7 000 000,00</w:t>
            </w:r>
          </w:p>
        </w:tc>
        <w:tc>
          <w:tcPr>
            <w:tcW w:w="2021" w:type="dxa"/>
            <w:shd w:val="clear" w:color="auto" w:fill="00FF00"/>
          </w:tcPr>
          <w:p w:rsidR="00B06A25" w:rsidRPr="00AC5D5E" w:rsidRDefault="00AC5D5E" w:rsidP="00357A24">
            <w:pPr>
              <w:jc w:val="right"/>
              <w:rPr>
                <w:b/>
              </w:rPr>
            </w:pPr>
            <w:r w:rsidRPr="00AC5D5E">
              <w:rPr>
                <w:b/>
              </w:rPr>
              <w:t>7 000 000,00</w:t>
            </w:r>
          </w:p>
        </w:tc>
      </w:tr>
      <w:tr w:rsidR="00C23F66" w:rsidRPr="00C23F66" w:rsidTr="00182C65">
        <w:tc>
          <w:tcPr>
            <w:tcW w:w="648" w:type="dxa"/>
          </w:tcPr>
          <w:p w:rsidR="00182C65" w:rsidRPr="00F2787C" w:rsidRDefault="00182C65" w:rsidP="000D553D">
            <w:pPr>
              <w:jc w:val="right"/>
            </w:pPr>
            <w:r w:rsidRPr="00F2787C">
              <w:t>1.</w:t>
            </w:r>
          </w:p>
        </w:tc>
        <w:tc>
          <w:tcPr>
            <w:tcW w:w="2896" w:type="dxa"/>
          </w:tcPr>
          <w:p w:rsidR="00182C65" w:rsidRPr="00AC5D5E" w:rsidRDefault="00182C65" w:rsidP="009B3F10">
            <w:r w:rsidRPr="00AC5D5E">
              <w:t>Wykup obligacji komunalnych, których zbywalność jest ograniczona</w:t>
            </w:r>
          </w:p>
        </w:tc>
        <w:tc>
          <w:tcPr>
            <w:tcW w:w="1800" w:type="dxa"/>
            <w:vAlign w:val="center"/>
          </w:tcPr>
          <w:p w:rsidR="00182C65" w:rsidRPr="00AC5D5E" w:rsidRDefault="00182C65" w:rsidP="00182C65">
            <w:pPr>
              <w:jc w:val="center"/>
            </w:pPr>
            <w:r w:rsidRPr="00AC5D5E">
              <w:t>§ 982</w:t>
            </w:r>
          </w:p>
        </w:tc>
        <w:tc>
          <w:tcPr>
            <w:tcW w:w="2311" w:type="dxa"/>
            <w:vAlign w:val="center"/>
          </w:tcPr>
          <w:p w:rsidR="00182C65" w:rsidRPr="00AC5D5E" w:rsidRDefault="00AC5D5E" w:rsidP="000A1FE5">
            <w:pPr>
              <w:jc w:val="right"/>
            </w:pPr>
            <w:r w:rsidRPr="00AC5D5E">
              <w:t>7</w:t>
            </w:r>
            <w:r w:rsidR="00182C65" w:rsidRPr="00AC5D5E">
              <w:t> 000 000,00</w:t>
            </w:r>
          </w:p>
        </w:tc>
        <w:tc>
          <w:tcPr>
            <w:tcW w:w="2021" w:type="dxa"/>
            <w:vAlign w:val="center"/>
          </w:tcPr>
          <w:p w:rsidR="00182C65" w:rsidRPr="00AC5D5E" w:rsidRDefault="00AC5D5E" w:rsidP="003A1E3C">
            <w:pPr>
              <w:jc w:val="right"/>
            </w:pPr>
            <w:r w:rsidRPr="00AC5D5E">
              <w:t>7</w:t>
            </w:r>
            <w:r w:rsidR="00182C65" w:rsidRPr="00AC5D5E">
              <w:t> 000 000,00</w:t>
            </w:r>
          </w:p>
        </w:tc>
      </w:tr>
    </w:tbl>
    <w:p w:rsidR="00B06A25" w:rsidRPr="00C23F66" w:rsidRDefault="00B06A25" w:rsidP="00407045">
      <w:pPr>
        <w:rPr>
          <w:color w:val="FF0000"/>
        </w:rPr>
      </w:pPr>
    </w:p>
    <w:p w:rsidR="00B06A25" w:rsidRPr="00C23F66" w:rsidRDefault="00B06A25" w:rsidP="00407045">
      <w:pPr>
        <w:rPr>
          <w:bCs/>
          <w:color w:val="FF0000"/>
        </w:rPr>
      </w:pPr>
    </w:p>
    <w:p w:rsidR="00B06A25" w:rsidRPr="00950AB6" w:rsidRDefault="00B06A25" w:rsidP="00930822">
      <w:pPr>
        <w:spacing w:line="360" w:lineRule="auto"/>
        <w:ind w:firstLine="708"/>
        <w:jc w:val="both"/>
        <w:rPr>
          <w:bCs/>
        </w:rPr>
      </w:pPr>
      <w:r w:rsidRPr="00950AB6">
        <w:rPr>
          <w:bCs/>
        </w:rPr>
        <w:t>W 201</w:t>
      </w:r>
      <w:r w:rsidR="00950AB6" w:rsidRPr="00950AB6">
        <w:rPr>
          <w:bCs/>
        </w:rPr>
        <w:t>7</w:t>
      </w:r>
      <w:r w:rsidRPr="00950AB6">
        <w:rPr>
          <w:bCs/>
        </w:rPr>
        <w:t xml:space="preserve"> r. gmina Końskie </w:t>
      </w:r>
      <w:r w:rsidR="00A701A4" w:rsidRPr="00950AB6">
        <w:rPr>
          <w:bCs/>
        </w:rPr>
        <w:t>z</w:t>
      </w:r>
      <w:r w:rsidRPr="00950AB6">
        <w:rPr>
          <w:bCs/>
        </w:rPr>
        <w:t xml:space="preserve">realizowała wydatki </w:t>
      </w:r>
      <w:r w:rsidRPr="00950AB6">
        <w:rPr>
          <w:bCs/>
          <w:lang w:eastAsia="pl-PL"/>
        </w:rPr>
        <w:t xml:space="preserve">na programy i projekty finansowane </w:t>
      </w:r>
      <w:r w:rsidR="00827027" w:rsidRPr="00950AB6">
        <w:rPr>
          <w:bCs/>
          <w:lang w:eastAsia="pl-PL"/>
        </w:rPr>
        <w:br/>
      </w:r>
      <w:r w:rsidRPr="00950AB6">
        <w:rPr>
          <w:bCs/>
          <w:lang w:eastAsia="pl-PL"/>
        </w:rPr>
        <w:t>z udziałem środków, o których mowa w art. 5 ust. 1 pkt 2 i 3</w:t>
      </w:r>
      <w:r w:rsidRPr="00950AB6">
        <w:rPr>
          <w:bCs/>
        </w:rPr>
        <w:t xml:space="preserve"> ustawy o finansach publicznych.</w:t>
      </w:r>
    </w:p>
    <w:p w:rsidR="00B06A25" w:rsidRPr="00950AB6" w:rsidRDefault="00B06A25" w:rsidP="00930822">
      <w:pPr>
        <w:spacing w:line="360" w:lineRule="auto"/>
        <w:jc w:val="both"/>
        <w:rPr>
          <w:bCs/>
        </w:rPr>
      </w:pPr>
      <w:r w:rsidRPr="00950AB6">
        <w:rPr>
          <w:bCs/>
        </w:rPr>
        <w:t xml:space="preserve">W ramach wydatków bieżących </w:t>
      </w:r>
      <w:r w:rsidR="002E6DE8" w:rsidRPr="00950AB6">
        <w:rPr>
          <w:bCs/>
        </w:rPr>
        <w:t>z</w:t>
      </w:r>
      <w:r w:rsidRPr="00950AB6">
        <w:rPr>
          <w:bCs/>
        </w:rPr>
        <w:t xml:space="preserve">realizowano </w:t>
      </w:r>
      <w:r w:rsidR="002E6DE8" w:rsidRPr="00950AB6">
        <w:rPr>
          <w:bCs/>
        </w:rPr>
        <w:t>projekt pn. „</w:t>
      </w:r>
      <w:r w:rsidR="00950AB6" w:rsidRPr="00950AB6">
        <w:rPr>
          <w:bCs/>
        </w:rPr>
        <w:t>Przedszkole „Sowa” w Stadnickiej Woli”</w:t>
      </w:r>
      <w:r w:rsidR="002E6DE8" w:rsidRPr="00950AB6">
        <w:rPr>
          <w:bCs/>
        </w:rPr>
        <w:t xml:space="preserve"> w ramach Regionalnego Programu Operacyjnego Województwa Świętokrzyskiego na lata 2014-2020 współfinansowanego ze środków Europejskiego Funduszu Społecznego.</w:t>
      </w:r>
    </w:p>
    <w:p w:rsidR="00B06A25" w:rsidRPr="00950AB6" w:rsidRDefault="00AD5BC9" w:rsidP="00A701A4">
      <w:pPr>
        <w:spacing w:line="360" w:lineRule="auto"/>
        <w:ind w:firstLine="708"/>
        <w:jc w:val="both"/>
        <w:rPr>
          <w:bCs/>
        </w:rPr>
      </w:pPr>
      <w:r w:rsidRPr="00950AB6">
        <w:rPr>
          <w:bCs/>
        </w:rPr>
        <w:t>Realizację wydatków na wyżej wymienion</w:t>
      </w:r>
      <w:r w:rsidR="002E6DE8" w:rsidRPr="00950AB6">
        <w:rPr>
          <w:bCs/>
        </w:rPr>
        <w:t>y</w:t>
      </w:r>
      <w:r w:rsidRPr="00950AB6">
        <w:rPr>
          <w:bCs/>
        </w:rPr>
        <w:t xml:space="preserve"> projekt obrazuje tabela </w:t>
      </w:r>
      <w:r w:rsidR="0056363C" w:rsidRPr="00950AB6">
        <w:rPr>
          <w:bCs/>
        </w:rPr>
        <w:t>Nr 1</w:t>
      </w:r>
      <w:r w:rsidR="00065EE3" w:rsidRPr="00950AB6">
        <w:rPr>
          <w:bCs/>
        </w:rPr>
        <w:t>1</w:t>
      </w:r>
      <w:r w:rsidR="0056363C" w:rsidRPr="00950AB6">
        <w:rPr>
          <w:bCs/>
        </w:rPr>
        <w:t xml:space="preserve"> </w:t>
      </w:r>
      <w:r w:rsidRPr="00950AB6">
        <w:rPr>
          <w:bCs/>
        </w:rPr>
        <w:t>w układzie działów</w:t>
      </w:r>
      <w:r w:rsidR="00AA7545" w:rsidRPr="00950AB6">
        <w:rPr>
          <w:bCs/>
        </w:rPr>
        <w:t>,</w:t>
      </w:r>
      <w:r w:rsidRPr="00950AB6">
        <w:rPr>
          <w:bCs/>
        </w:rPr>
        <w:t xml:space="preserve"> rozdziałów i paragrafów klasyfikacji budżetowej.</w:t>
      </w:r>
    </w:p>
    <w:p w:rsidR="003579E5" w:rsidRDefault="00AD5BC9" w:rsidP="00930822">
      <w:pPr>
        <w:spacing w:line="360" w:lineRule="auto"/>
        <w:jc w:val="both"/>
        <w:rPr>
          <w:bCs/>
          <w:color w:val="FF0000"/>
        </w:rPr>
      </w:pPr>
      <w:r w:rsidRPr="00534834">
        <w:rPr>
          <w:bCs/>
        </w:rPr>
        <w:t>W tabeli przedstawiono plan oraz wykonanie wydatków.</w:t>
      </w:r>
      <w:r w:rsidR="00B63FAF" w:rsidRPr="00534834">
        <w:rPr>
          <w:bCs/>
        </w:rPr>
        <w:t xml:space="preserve"> Środki na realizację</w:t>
      </w:r>
      <w:r w:rsidR="003579E5" w:rsidRPr="00534834">
        <w:rPr>
          <w:bCs/>
        </w:rPr>
        <w:t xml:space="preserve"> projektu wprowadzon</w:t>
      </w:r>
      <w:r w:rsidR="00B63FAF" w:rsidRPr="00534834">
        <w:rPr>
          <w:bCs/>
        </w:rPr>
        <w:t>e</w:t>
      </w:r>
      <w:r w:rsidR="003579E5" w:rsidRPr="00534834">
        <w:rPr>
          <w:bCs/>
        </w:rPr>
        <w:t xml:space="preserve"> zostały do budżetu na podstawie uchwały Rady Miejskiej w Końskich Nr X</w:t>
      </w:r>
      <w:r w:rsidR="00C43E8F" w:rsidRPr="00534834">
        <w:rPr>
          <w:bCs/>
        </w:rPr>
        <w:t xml:space="preserve">XXVIII/379/2017 </w:t>
      </w:r>
      <w:r w:rsidR="003579E5" w:rsidRPr="00534834">
        <w:rPr>
          <w:bCs/>
        </w:rPr>
        <w:t xml:space="preserve">z dnia </w:t>
      </w:r>
      <w:r w:rsidR="003579E5" w:rsidRPr="00534834">
        <w:rPr>
          <w:bCs/>
        </w:rPr>
        <w:br/>
      </w:r>
      <w:r w:rsidR="00C43E8F" w:rsidRPr="00534834">
        <w:rPr>
          <w:bCs/>
        </w:rPr>
        <w:t>30 sierpnia 2017 r.</w:t>
      </w:r>
      <w:r w:rsidR="003579E5" w:rsidRPr="00C23F66">
        <w:rPr>
          <w:bCs/>
          <w:color w:val="FF0000"/>
        </w:rPr>
        <w:t xml:space="preserve"> </w:t>
      </w:r>
    </w:p>
    <w:p w:rsidR="00FD550B" w:rsidRPr="00C23F66" w:rsidRDefault="00FD550B" w:rsidP="00930822">
      <w:pPr>
        <w:spacing w:line="360" w:lineRule="auto"/>
        <w:jc w:val="both"/>
        <w:rPr>
          <w:bCs/>
          <w:color w:val="FF0000"/>
        </w:rPr>
      </w:pPr>
    </w:p>
    <w:p w:rsidR="007D39E5" w:rsidRPr="00950AB6" w:rsidRDefault="008E6C09" w:rsidP="00407045">
      <w:pPr>
        <w:rPr>
          <w:b/>
          <w:bCs/>
        </w:rPr>
      </w:pPr>
      <w:r w:rsidRPr="00950AB6">
        <w:rPr>
          <w:b/>
          <w:bCs/>
        </w:rPr>
        <w:t>Tabela Nr 1</w:t>
      </w:r>
      <w:r w:rsidR="00065EE3" w:rsidRPr="00950AB6">
        <w:rPr>
          <w:b/>
          <w:bCs/>
        </w:rPr>
        <w:t>1</w:t>
      </w:r>
    </w:p>
    <w:p w:rsidR="00216A11" w:rsidRPr="00C23F66" w:rsidRDefault="00216A11" w:rsidP="00407045">
      <w:pPr>
        <w:rPr>
          <w:b/>
          <w:bCs/>
          <w:color w:val="FF0000"/>
        </w:rPr>
      </w:pPr>
    </w:p>
    <w:tbl>
      <w:tblPr>
        <w:tblW w:w="9493" w:type="dxa"/>
        <w:tblInd w:w="75" w:type="dxa"/>
        <w:tblCellMar>
          <w:left w:w="70" w:type="dxa"/>
          <w:right w:w="70" w:type="dxa"/>
        </w:tblCellMar>
        <w:tblLook w:val="04A0" w:firstRow="1" w:lastRow="0" w:firstColumn="1" w:lastColumn="0" w:noHBand="0" w:noVBand="1"/>
      </w:tblPr>
      <w:tblGrid>
        <w:gridCol w:w="547"/>
        <w:gridCol w:w="810"/>
        <w:gridCol w:w="830"/>
        <w:gridCol w:w="2344"/>
        <w:gridCol w:w="970"/>
        <w:gridCol w:w="848"/>
        <w:gridCol w:w="988"/>
        <w:gridCol w:w="1175"/>
        <w:gridCol w:w="981"/>
      </w:tblGrid>
      <w:tr w:rsidR="00534834" w:rsidRPr="00534834" w:rsidTr="00534834">
        <w:trPr>
          <w:trHeight w:val="864"/>
        </w:trPr>
        <w:tc>
          <w:tcPr>
            <w:tcW w:w="54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Dział</w:t>
            </w:r>
          </w:p>
        </w:tc>
        <w:tc>
          <w:tcPr>
            <w:tcW w:w="810" w:type="dxa"/>
            <w:tcBorders>
              <w:top w:val="single" w:sz="4" w:space="0" w:color="000000"/>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Rozdział</w:t>
            </w:r>
          </w:p>
        </w:tc>
        <w:tc>
          <w:tcPr>
            <w:tcW w:w="830" w:type="dxa"/>
            <w:tcBorders>
              <w:top w:val="single" w:sz="4" w:space="0" w:color="000000"/>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Paragraf</w:t>
            </w:r>
          </w:p>
        </w:tc>
        <w:tc>
          <w:tcPr>
            <w:tcW w:w="2344" w:type="dxa"/>
            <w:tcBorders>
              <w:top w:val="single" w:sz="4" w:space="0" w:color="000000"/>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Treść</w:t>
            </w:r>
          </w:p>
        </w:tc>
        <w:tc>
          <w:tcPr>
            <w:tcW w:w="970" w:type="dxa"/>
            <w:tcBorders>
              <w:top w:val="single" w:sz="4" w:space="0" w:color="000000"/>
              <w:left w:val="nil"/>
              <w:bottom w:val="single" w:sz="4" w:space="0" w:color="000000"/>
              <w:right w:val="nil"/>
            </w:tcBorders>
            <w:shd w:val="clear" w:color="000000" w:fill="FFFFFF"/>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Plan pierwotny</w:t>
            </w:r>
          </w:p>
        </w:tc>
        <w:tc>
          <w:tcPr>
            <w:tcW w:w="848" w:type="dxa"/>
            <w:tcBorders>
              <w:top w:val="single" w:sz="4" w:space="0" w:color="000000"/>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Zmiany</w:t>
            </w:r>
          </w:p>
        </w:tc>
        <w:tc>
          <w:tcPr>
            <w:tcW w:w="988" w:type="dxa"/>
            <w:tcBorders>
              <w:top w:val="single" w:sz="4" w:space="0" w:color="000000"/>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Plan po zmianach</w:t>
            </w:r>
          </w:p>
        </w:tc>
        <w:tc>
          <w:tcPr>
            <w:tcW w:w="11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Wykonanie</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 wykonania</w:t>
            </w:r>
          </w:p>
        </w:tc>
      </w:tr>
      <w:tr w:rsidR="00534834" w:rsidRPr="00534834" w:rsidTr="00534834">
        <w:trPr>
          <w:trHeight w:val="342"/>
        </w:trPr>
        <w:tc>
          <w:tcPr>
            <w:tcW w:w="547" w:type="dxa"/>
            <w:tcBorders>
              <w:top w:val="nil"/>
              <w:left w:val="single" w:sz="4" w:space="0" w:color="000000"/>
              <w:bottom w:val="single" w:sz="4" w:space="0" w:color="000000"/>
              <w:right w:val="single" w:sz="4" w:space="0" w:color="000000"/>
            </w:tcBorders>
            <w:shd w:val="clear" w:color="000000" w:fill="BFBFBF"/>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801</w:t>
            </w:r>
          </w:p>
        </w:tc>
        <w:tc>
          <w:tcPr>
            <w:tcW w:w="810" w:type="dxa"/>
            <w:tcBorders>
              <w:top w:val="nil"/>
              <w:left w:val="nil"/>
              <w:bottom w:val="single" w:sz="4" w:space="0" w:color="auto"/>
              <w:right w:val="single" w:sz="4" w:space="0" w:color="000000"/>
            </w:tcBorders>
            <w:shd w:val="clear" w:color="000000" w:fill="BFBFBF"/>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 </w:t>
            </w:r>
          </w:p>
        </w:tc>
        <w:tc>
          <w:tcPr>
            <w:tcW w:w="830" w:type="dxa"/>
            <w:tcBorders>
              <w:top w:val="nil"/>
              <w:left w:val="nil"/>
              <w:bottom w:val="single" w:sz="4" w:space="0" w:color="auto"/>
              <w:right w:val="single" w:sz="4" w:space="0" w:color="000000"/>
            </w:tcBorders>
            <w:shd w:val="clear" w:color="000000" w:fill="BFBFBF"/>
            <w:vAlign w:val="center"/>
            <w:hideMark/>
          </w:tcPr>
          <w:p w:rsidR="00534834" w:rsidRPr="00534834" w:rsidRDefault="00534834" w:rsidP="00534834">
            <w:pPr>
              <w:suppressAutoHyphens w:val="0"/>
              <w:jc w:val="center"/>
              <w:rPr>
                <w:b/>
                <w:bCs/>
                <w:color w:val="000000"/>
                <w:sz w:val="18"/>
                <w:szCs w:val="18"/>
                <w:lang w:eastAsia="pl-PL"/>
              </w:rPr>
            </w:pPr>
            <w:r w:rsidRPr="00534834">
              <w:rPr>
                <w:b/>
                <w:bCs/>
                <w:color w:val="000000"/>
                <w:sz w:val="18"/>
                <w:szCs w:val="18"/>
                <w:lang w:eastAsia="pl-PL"/>
              </w:rPr>
              <w:t> </w:t>
            </w:r>
          </w:p>
        </w:tc>
        <w:tc>
          <w:tcPr>
            <w:tcW w:w="2344" w:type="dxa"/>
            <w:tcBorders>
              <w:top w:val="nil"/>
              <w:left w:val="nil"/>
              <w:bottom w:val="single" w:sz="4" w:space="0" w:color="auto"/>
              <w:right w:val="single" w:sz="4" w:space="0" w:color="000000"/>
            </w:tcBorders>
            <w:shd w:val="clear" w:color="000000" w:fill="BFBFBF"/>
            <w:vAlign w:val="center"/>
            <w:hideMark/>
          </w:tcPr>
          <w:p w:rsidR="00534834" w:rsidRPr="00534834" w:rsidRDefault="00534834" w:rsidP="00534834">
            <w:pPr>
              <w:suppressAutoHyphens w:val="0"/>
              <w:rPr>
                <w:b/>
                <w:bCs/>
                <w:color w:val="000000"/>
                <w:sz w:val="18"/>
                <w:szCs w:val="18"/>
                <w:lang w:eastAsia="pl-PL"/>
              </w:rPr>
            </w:pPr>
            <w:r w:rsidRPr="00534834">
              <w:rPr>
                <w:b/>
                <w:bCs/>
                <w:color w:val="000000"/>
                <w:sz w:val="18"/>
                <w:szCs w:val="18"/>
                <w:lang w:eastAsia="pl-PL"/>
              </w:rPr>
              <w:t>Oświata i wychowanie</w:t>
            </w:r>
          </w:p>
        </w:tc>
        <w:tc>
          <w:tcPr>
            <w:tcW w:w="970" w:type="dxa"/>
            <w:tcBorders>
              <w:top w:val="nil"/>
              <w:left w:val="nil"/>
              <w:bottom w:val="single" w:sz="4" w:space="0" w:color="auto"/>
              <w:right w:val="nil"/>
            </w:tcBorders>
            <w:shd w:val="clear" w:color="000000" w:fill="BFBFBF"/>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169 741,00</w:t>
            </w:r>
          </w:p>
        </w:tc>
        <w:tc>
          <w:tcPr>
            <w:tcW w:w="848" w:type="dxa"/>
            <w:tcBorders>
              <w:top w:val="nil"/>
              <w:left w:val="single" w:sz="4" w:space="0" w:color="000000"/>
              <w:bottom w:val="single" w:sz="4" w:space="0" w:color="auto"/>
              <w:right w:val="nil"/>
            </w:tcBorders>
            <w:shd w:val="clear" w:color="000000" w:fill="BFBFBF"/>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1 298,00</w:t>
            </w:r>
          </w:p>
        </w:tc>
        <w:tc>
          <w:tcPr>
            <w:tcW w:w="988" w:type="dxa"/>
            <w:tcBorders>
              <w:top w:val="nil"/>
              <w:left w:val="single" w:sz="4" w:space="0" w:color="000000"/>
              <w:bottom w:val="single" w:sz="4" w:space="0" w:color="auto"/>
              <w:right w:val="nil"/>
            </w:tcBorders>
            <w:shd w:val="clear" w:color="000000" w:fill="BFBFBF"/>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171 039,00</w:t>
            </w:r>
          </w:p>
        </w:tc>
        <w:tc>
          <w:tcPr>
            <w:tcW w:w="1175" w:type="dxa"/>
            <w:tcBorders>
              <w:top w:val="nil"/>
              <w:left w:val="single" w:sz="4" w:space="0" w:color="auto"/>
              <w:bottom w:val="single" w:sz="4" w:space="0" w:color="auto"/>
              <w:right w:val="single" w:sz="4" w:space="0" w:color="auto"/>
            </w:tcBorders>
            <w:shd w:val="clear" w:color="000000" w:fill="BFBFBF"/>
            <w:noWrap/>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138 669,54</w:t>
            </w:r>
          </w:p>
        </w:tc>
        <w:tc>
          <w:tcPr>
            <w:tcW w:w="981" w:type="dxa"/>
            <w:tcBorders>
              <w:top w:val="nil"/>
              <w:left w:val="nil"/>
              <w:bottom w:val="single" w:sz="4" w:space="0" w:color="auto"/>
              <w:right w:val="single" w:sz="4" w:space="0" w:color="auto"/>
            </w:tcBorders>
            <w:shd w:val="clear" w:color="000000" w:fill="BFBFBF"/>
            <w:noWrap/>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81,07</w:t>
            </w:r>
          </w:p>
        </w:tc>
      </w:tr>
      <w:tr w:rsidR="00534834" w:rsidRPr="00534834" w:rsidTr="00534834">
        <w:trPr>
          <w:trHeight w:val="342"/>
        </w:trPr>
        <w:tc>
          <w:tcPr>
            <w:tcW w:w="547" w:type="dxa"/>
            <w:tcBorders>
              <w:top w:val="nil"/>
              <w:left w:val="single" w:sz="4" w:space="0" w:color="000000"/>
              <w:bottom w:val="nil"/>
              <w:right w:val="single" w:sz="4" w:space="0" w:color="auto"/>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80104</w:t>
            </w:r>
          </w:p>
        </w:tc>
        <w:tc>
          <w:tcPr>
            <w:tcW w:w="83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234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 xml:space="preserve">Przedszkola </w:t>
            </w:r>
          </w:p>
        </w:tc>
        <w:tc>
          <w:tcPr>
            <w:tcW w:w="97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164 223,00</w:t>
            </w:r>
          </w:p>
        </w:tc>
        <w:tc>
          <w:tcPr>
            <w:tcW w:w="84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-3 552,00</w:t>
            </w:r>
          </w:p>
        </w:tc>
        <w:tc>
          <w:tcPr>
            <w:tcW w:w="98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160 671,00</w:t>
            </w:r>
          </w:p>
        </w:tc>
        <w:tc>
          <w:tcPr>
            <w:tcW w:w="117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138 669,54</w:t>
            </w:r>
          </w:p>
        </w:tc>
        <w:tc>
          <w:tcPr>
            <w:tcW w:w="9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86,31</w:t>
            </w:r>
          </w:p>
        </w:tc>
      </w:tr>
      <w:tr w:rsidR="00534834" w:rsidRPr="00534834" w:rsidTr="00534834">
        <w:trPr>
          <w:trHeight w:val="552"/>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single" w:sz="4" w:space="0" w:color="auto"/>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single" w:sz="4" w:space="0" w:color="auto"/>
              <w:left w:val="nil"/>
              <w:bottom w:val="single" w:sz="4" w:space="0" w:color="auto"/>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3027</w:t>
            </w:r>
          </w:p>
        </w:tc>
        <w:tc>
          <w:tcPr>
            <w:tcW w:w="2344" w:type="dxa"/>
            <w:tcBorders>
              <w:top w:val="single" w:sz="4" w:space="0" w:color="auto"/>
              <w:left w:val="nil"/>
              <w:bottom w:val="single" w:sz="4" w:space="0" w:color="auto"/>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Wydatki osobowe niezaliczone do wynagrodzeń</w:t>
            </w:r>
          </w:p>
        </w:tc>
        <w:tc>
          <w:tcPr>
            <w:tcW w:w="970" w:type="dxa"/>
            <w:tcBorders>
              <w:top w:val="single" w:sz="4" w:space="0" w:color="auto"/>
              <w:left w:val="nil"/>
              <w:bottom w:val="single" w:sz="4" w:space="0" w:color="auto"/>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4 036,00</w:t>
            </w:r>
          </w:p>
        </w:tc>
        <w:tc>
          <w:tcPr>
            <w:tcW w:w="848" w:type="dxa"/>
            <w:tcBorders>
              <w:top w:val="single" w:sz="4" w:space="0" w:color="auto"/>
              <w:left w:val="single" w:sz="4" w:space="0" w:color="000000"/>
              <w:bottom w:val="single" w:sz="4" w:space="0" w:color="auto"/>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8" w:type="dxa"/>
            <w:tcBorders>
              <w:top w:val="single" w:sz="4" w:space="0" w:color="auto"/>
              <w:left w:val="single" w:sz="4" w:space="0" w:color="000000"/>
              <w:bottom w:val="single" w:sz="4" w:space="0" w:color="auto"/>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4 036,00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4 036,00</w:t>
            </w:r>
          </w:p>
        </w:tc>
        <w:tc>
          <w:tcPr>
            <w:tcW w:w="981" w:type="dxa"/>
            <w:tcBorders>
              <w:top w:val="single" w:sz="4" w:space="0" w:color="auto"/>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100,00</w:t>
            </w:r>
          </w:p>
        </w:tc>
      </w:tr>
      <w:tr w:rsidR="00534834" w:rsidRPr="00534834" w:rsidTr="00534834">
        <w:trPr>
          <w:trHeight w:val="468"/>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lastRenderedPageBreak/>
              <w:t> </w:t>
            </w:r>
          </w:p>
        </w:tc>
        <w:tc>
          <w:tcPr>
            <w:tcW w:w="810" w:type="dxa"/>
            <w:tcBorders>
              <w:top w:val="nil"/>
              <w:left w:val="nil"/>
              <w:bottom w:val="nil"/>
              <w:right w:val="single" w:sz="4" w:space="0" w:color="auto"/>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4017</w:t>
            </w:r>
          </w:p>
        </w:tc>
        <w:tc>
          <w:tcPr>
            <w:tcW w:w="23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Wynagrodzenia osobowe pracowników</w:t>
            </w:r>
          </w:p>
        </w:tc>
        <w:tc>
          <w:tcPr>
            <w:tcW w:w="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66 019,00</w:t>
            </w:r>
          </w:p>
        </w:tc>
        <w:tc>
          <w:tcPr>
            <w:tcW w:w="8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-5 600,00</w:t>
            </w:r>
          </w:p>
        </w:tc>
        <w:tc>
          <w:tcPr>
            <w:tcW w:w="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60 419,00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60 419,00</w:t>
            </w:r>
          </w:p>
        </w:tc>
        <w:tc>
          <w:tcPr>
            <w:tcW w:w="9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100,00</w:t>
            </w:r>
          </w:p>
        </w:tc>
      </w:tr>
      <w:tr w:rsidR="00534834" w:rsidRPr="00534834" w:rsidTr="00534834">
        <w:trPr>
          <w:trHeight w:val="576"/>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single" w:sz="4" w:space="0" w:color="auto"/>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4019</w:t>
            </w:r>
          </w:p>
        </w:tc>
        <w:tc>
          <w:tcPr>
            <w:tcW w:w="2344" w:type="dxa"/>
            <w:tcBorders>
              <w:top w:val="single" w:sz="4" w:space="0" w:color="auto"/>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Wynagrodzenia osobowe pracowników</w:t>
            </w:r>
          </w:p>
        </w:tc>
        <w:tc>
          <w:tcPr>
            <w:tcW w:w="970" w:type="dxa"/>
            <w:tcBorders>
              <w:top w:val="single" w:sz="4" w:space="0" w:color="auto"/>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4 518,00</w:t>
            </w:r>
          </w:p>
        </w:tc>
        <w:tc>
          <w:tcPr>
            <w:tcW w:w="848" w:type="dxa"/>
            <w:tcBorders>
              <w:top w:val="single" w:sz="4" w:space="0" w:color="auto"/>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8" w:type="dxa"/>
            <w:tcBorders>
              <w:top w:val="single" w:sz="4" w:space="0" w:color="auto"/>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4 518,00</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4 518,00</w:t>
            </w:r>
          </w:p>
        </w:tc>
        <w:tc>
          <w:tcPr>
            <w:tcW w:w="981" w:type="dxa"/>
            <w:tcBorders>
              <w:top w:val="single" w:sz="4" w:space="0" w:color="auto"/>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100,00</w:t>
            </w:r>
          </w:p>
        </w:tc>
      </w:tr>
      <w:tr w:rsidR="00534834" w:rsidRPr="00534834" w:rsidTr="00534834">
        <w:trPr>
          <w:trHeight w:val="545"/>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4117</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Składki na ubezpieczenia społeczne</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12 152,00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-960,00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11 192,00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9 204,74</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82,24</w:t>
            </w:r>
          </w:p>
        </w:tc>
      </w:tr>
      <w:tr w:rsidR="00534834" w:rsidRPr="00534834" w:rsidTr="00534834">
        <w:trPr>
          <w:trHeight w:val="555"/>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4119</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Składki na ubezpieczenia społeczne</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800,00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800,00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572,43</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71,55</w:t>
            </w:r>
          </w:p>
        </w:tc>
      </w:tr>
      <w:tr w:rsidR="00534834" w:rsidRPr="00534834" w:rsidTr="00534834">
        <w:trPr>
          <w:trHeight w:val="498"/>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4127</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Składki na Fundusz Pracy</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1 939,00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-139,00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1 800,00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1 035,08</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57,50</w:t>
            </w:r>
          </w:p>
        </w:tc>
      </w:tr>
      <w:tr w:rsidR="00534834" w:rsidRPr="00534834" w:rsidTr="00534834">
        <w:trPr>
          <w:trHeight w:val="327"/>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4129</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Składki na Fundusz Pracy</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200,00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200,00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81,57</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40,79</w:t>
            </w:r>
          </w:p>
        </w:tc>
      </w:tr>
      <w:tr w:rsidR="00534834" w:rsidRPr="00534834" w:rsidTr="00534834">
        <w:trPr>
          <w:trHeight w:val="417"/>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4177</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Wynagrodzenia bezosobowe</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14 500,00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5 500,00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20 000,00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19 327,00</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96,64</w:t>
            </w:r>
          </w:p>
        </w:tc>
      </w:tr>
      <w:tr w:rsidR="00534834" w:rsidRPr="00534834" w:rsidTr="00534834">
        <w:trPr>
          <w:trHeight w:val="492"/>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4217</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Zakup materiałów i wyposażenia</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23 495,00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-2 353,00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21 142,00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18 372,73</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86,90</w:t>
            </w:r>
          </w:p>
        </w:tc>
      </w:tr>
      <w:tr w:rsidR="00534834" w:rsidRPr="00534834" w:rsidTr="00534834">
        <w:trPr>
          <w:trHeight w:val="564"/>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4247</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Zakup środków dydaktycznych i książek</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24 364,00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24 364,00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21 025,50</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86,30</w:t>
            </w:r>
          </w:p>
        </w:tc>
      </w:tr>
      <w:tr w:rsidR="00534834" w:rsidRPr="00534834" w:rsidTr="00534834">
        <w:trPr>
          <w:trHeight w:val="342"/>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4307</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Zakup usług pozostałych</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1 200,00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1 200,00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77,49</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6,46</w:t>
            </w:r>
          </w:p>
        </w:tc>
      </w:tr>
      <w:tr w:rsidR="00534834" w:rsidRPr="00534834" w:rsidTr="00534834">
        <w:trPr>
          <w:trHeight w:val="564"/>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6057</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Wydatki inwestycyjne jednostek budżetowych</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11 000,00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11 000,00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r>
      <w:tr w:rsidR="00534834" w:rsidRPr="00534834" w:rsidTr="00534834">
        <w:trPr>
          <w:trHeight w:val="576"/>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single" w:sz="4" w:space="0" w:color="000000"/>
              <w:left w:val="nil"/>
              <w:bottom w:val="single" w:sz="4" w:space="0" w:color="000000"/>
              <w:right w:val="single" w:sz="4" w:space="0" w:color="000000"/>
            </w:tcBorders>
            <w:shd w:val="clear" w:color="000000" w:fill="D3D3D3"/>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80148</w:t>
            </w:r>
          </w:p>
        </w:tc>
        <w:tc>
          <w:tcPr>
            <w:tcW w:w="830" w:type="dxa"/>
            <w:tcBorders>
              <w:top w:val="nil"/>
              <w:left w:val="nil"/>
              <w:bottom w:val="single" w:sz="4" w:space="0" w:color="000000"/>
              <w:right w:val="single" w:sz="4" w:space="0" w:color="000000"/>
            </w:tcBorders>
            <w:shd w:val="clear" w:color="000000" w:fill="D3D3D3"/>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2344" w:type="dxa"/>
            <w:tcBorders>
              <w:top w:val="nil"/>
              <w:left w:val="nil"/>
              <w:bottom w:val="single" w:sz="4" w:space="0" w:color="000000"/>
              <w:right w:val="single" w:sz="4" w:space="0" w:color="000000"/>
            </w:tcBorders>
            <w:shd w:val="clear" w:color="000000" w:fill="D3D3D3"/>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Stołówki szkolne i przedszkolne</w:t>
            </w:r>
          </w:p>
        </w:tc>
        <w:tc>
          <w:tcPr>
            <w:tcW w:w="970" w:type="dxa"/>
            <w:tcBorders>
              <w:top w:val="nil"/>
              <w:left w:val="nil"/>
              <w:bottom w:val="single" w:sz="4" w:space="0" w:color="000000"/>
              <w:right w:val="nil"/>
            </w:tcBorders>
            <w:shd w:val="clear" w:color="000000" w:fill="D3D3D3"/>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5 518,00</w:t>
            </w:r>
          </w:p>
        </w:tc>
        <w:tc>
          <w:tcPr>
            <w:tcW w:w="848" w:type="dxa"/>
            <w:tcBorders>
              <w:top w:val="nil"/>
              <w:left w:val="single" w:sz="4" w:space="0" w:color="000000"/>
              <w:bottom w:val="single" w:sz="4" w:space="0" w:color="000000"/>
              <w:right w:val="nil"/>
            </w:tcBorders>
            <w:shd w:val="clear" w:color="000000" w:fill="D9D9D9"/>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4 850,00</w:t>
            </w:r>
          </w:p>
        </w:tc>
        <w:tc>
          <w:tcPr>
            <w:tcW w:w="988" w:type="dxa"/>
            <w:tcBorders>
              <w:top w:val="nil"/>
              <w:left w:val="single" w:sz="4" w:space="0" w:color="000000"/>
              <w:bottom w:val="single" w:sz="4" w:space="0" w:color="000000"/>
              <w:right w:val="nil"/>
            </w:tcBorders>
            <w:shd w:val="clear" w:color="000000" w:fill="D3D3D3"/>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10 368,00</w:t>
            </w:r>
          </w:p>
        </w:tc>
        <w:tc>
          <w:tcPr>
            <w:tcW w:w="1175" w:type="dxa"/>
            <w:tcBorders>
              <w:top w:val="nil"/>
              <w:left w:val="single" w:sz="4" w:space="0" w:color="auto"/>
              <w:bottom w:val="single" w:sz="4" w:space="0" w:color="auto"/>
              <w:right w:val="single" w:sz="4" w:space="0" w:color="auto"/>
            </w:tcBorders>
            <w:shd w:val="clear" w:color="000000" w:fill="D9D9D9"/>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7 934,33</w:t>
            </w:r>
          </w:p>
        </w:tc>
        <w:tc>
          <w:tcPr>
            <w:tcW w:w="981" w:type="dxa"/>
            <w:tcBorders>
              <w:top w:val="nil"/>
              <w:left w:val="nil"/>
              <w:bottom w:val="single" w:sz="4" w:space="0" w:color="auto"/>
              <w:right w:val="single" w:sz="4" w:space="0" w:color="auto"/>
            </w:tcBorders>
            <w:shd w:val="clear" w:color="000000" w:fill="D9D9D9"/>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76,53</w:t>
            </w:r>
          </w:p>
        </w:tc>
      </w:tr>
      <w:tr w:rsidR="00534834" w:rsidRPr="00534834" w:rsidTr="00534834">
        <w:trPr>
          <w:trHeight w:val="552"/>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4019</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Wynagrodzenia osobowe pracowników</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4 518,00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4 518,00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3 898,53</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86,29</w:t>
            </w:r>
          </w:p>
        </w:tc>
      </w:tr>
      <w:tr w:rsidR="00534834" w:rsidRPr="00534834" w:rsidTr="00534834">
        <w:trPr>
          <w:trHeight w:val="516"/>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4119</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Składki na ubezpieczenia społeczne</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800,00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800,00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543,81</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67,98</w:t>
            </w:r>
          </w:p>
        </w:tc>
      </w:tr>
      <w:tr w:rsidR="00534834" w:rsidRPr="00534834" w:rsidTr="00534834">
        <w:trPr>
          <w:trHeight w:val="342"/>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4129</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Składki na Fundusz Pracy</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200,00</w:t>
            </w:r>
          </w:p>
        </w:tc>
        <w:tc>
          <w:tcPr>
            <w:tcW w:w="84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200,00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77,51</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38,76</w:t>
            </w:r>
          </w:p>
        </w:tc>
      </w:tr>
      <w:tr w:rsidR="00534834" w:rsidRPr="00534834" w:rsidTr="00534834">
        <w:trPr>
          <w:trHeight w:val="576"/>
        </w:trPr>
        <w:tc>
          <w:tcPr>
            <w:tcW w:w="547" w:type="dxa"/>
            <w:tcBorders>
              <w:top w:val="nil"/>
              <w:left w:val="single" w:sz="4" w:space="0" w:color="000000"/>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10" w:type="dxa"/>
            <w:tcBorders>
              <w:top w:val="nil"/>
              <w:left w:val="nil"/>
              <w:bottom w:val="nil"/>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 </w:t>
            </w:r>
          </w:p>
        </w:tc>
        <w:tc>
          <w:tcPr>
            <w:tcW w:w="830"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center"/>
              <w:rPr>
                <w:color w:val="000000"/>
                <w:sz w:val="18"/>
                <w:szCs w:val="18"/>
                <w:lang w:eastAsia="pl-PL"/>
              </w:rPr>
            </w:pPr>
            <w:r w:rsidRPr="00534834">
              <w:rPr>
                <w:color w:val="000000"/>
                <w:sz w:val="18"/>
                <w:szCs w:val="18"/>
                <w:lang w:eastAsia="pl-PL"/>
              </w:rPr>
              <w:t>4217</w:t>
            </w:r>
          </w:p>
        </w:tc>
        <w:tc>
          <w:tcPr>
            <w:tcW w:w="2344" w:type="dxa"/>
            <w:tcBorders>
              <w:top w:val="nil"/>
              <w:left w:val="nil"/>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rPr>
                <w:color w:val="000000"/>
                <w:sz w:val="18"/>
                <w:szCs w:val="18"/>
                <w:lang w:eastAsia="pl-PL"/>
              </w:rPr>
            </w:pPr>
            <w:r w:rsidRPr="00534834">
              <w:rPr>
                <w:color w:val="000000"/>
                <w:sz w:val="18"/>
                <w:szCs w:val="18"/>
                <w:lang w:eastAsia="pl-PL"/>
              </w:rPr>
              <w:t>Zakup materiałów i wyposażenia</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0,00</w:t>
            </w:r>
          </w:p>
        </w:tc>
        <w:tc>
          <w:tcPr>
            <w:tcW w:w="848" w:type="dxa"/>
            <w:tcBorders>
              <w:top w:val="nil"/>
              <w:left w:val="single" w:sz="4" w:space="0" w:color="000000"/>
              <w:bottom w:val="nil"/>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4 850,00</w:t>
            </w:r>
          </w:p>
        </w:tc>
        <w:tc>
          <w:tcPr>
            <w:tcW w:w="988" w:type="dxa"/>
            <w:tcBorders>
              <w:top w:val="nil"/>
              <w:left w:val="single" w:sz="4" w:space="0" w:color="000000"/>
              <w:bottom w:val="single" w:sz="4" w:space="0" w:color="000000"/>
              <w:right w:val="nil"/>
            </w:tcBorders>
            <w:shd w:val="clear" w:color="000000" w:fill="FFFFFF"/>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4 850,00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3 414,48</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color w:val="000000"/>
                <w:sz w:val="18"/>
                <w:szCs w:val="18"/>
                <w:lang w:eastAsia="pl-PL"/>
              </w:rPr>
            </w:pPr>
            <w:r w:rsidRPr="00534834">
              <w:rPr>
                <w:color w:val="000000"/>
                <w:sz w:val="18"/>
                <w:szCs w:val="18"/>
                <w:lang w:eastAsia="pl-PL"/>
              </w:rPr>
              <w:t>70,40</w:t>
            </w:r>
          </w:p>
        </w:tc>
      </w:tr>
      <w:tr w:rsidR="00534834" w:rsidRPr="00534834" w:rsidTr="00534834">
        <w:trPr>
          <w:trHeight w:val="342"/>
        </w:trPr>
        <w:tc>
          <w:tcPr>
            <w:tcW w:w="4531"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Razem:</w:t>
            </w:r>
          </w:p>
        </w:tc>
        <w:tc>
          <w:tcPr>
            <w:tcW w:w="970"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169 741,00</w:t>
            </w:r>
          </w:p>
        </w:tc>
        <w:tc>
          <w:tcPr>
            <w:tcW w:w="8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1 298,00</w:t>
            </w:r>
          </w:p>
        </w:tc>
        <w:tc>
          <w:tcPr>
            <w:tcW w:w="988" w:type="dxa"/>
            <w:tcBorders>
              <w:top w:val="nil"/>
              <w:left w:val="nil"/>
              <w:bottom w:val="single" w:sz="4" w:space="0" w:color="000000"/>
              <w:right w:val="nil"/>
            </w:tcBorders>
            <w:shd w:val="clear" w:color="000000" w:fill="FFFFFF"/>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171 039,00</w:t>
            </w:r>
          </w:p>
        </w:tc>
        <w:tc>
          <w:tcPr>
            <w:tcW w:w="1175" w:type="dxa"/>
            <w:tcBorders>
              <w:top w:val="nil"/>
              <w:left w:val="single" w:sz="4" w:space="0" w:color="auto"/>
              <w:bottom w:val="single" w:sz="4" w:space="0" w:color="auto"/>
              <w:right w:val="single" w:sz="4" w:space="0" w:color="auto"/>
            </w:tcBorders>
            <w:shd w:val="clear" w:color="auto" w:fill="auto"/>
            <w:noWrap/>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146 603,87</w:t>
            </w:r>
          </w:p>
        </w:tc>
        <w:tc>
          <w:tcPr>
            <w:tcW w:w="981" w:type="dxa"/>
            <w:tcBorders>
              <w:top w:val="nil"/>
              <w:left w:val="nil"/>
              <w:bottom w:val="single" w:sz="4" w:space="0" w:color="auto"/>
              <w:right w:val="single" w:sz="4" w:space="0" w:color="auto"/>
            </w:tcBorders>
            <w:shd w:val="clear" w:color="000000" w:fill="FFFFFF"/>
            <w:noWrap/>
            <w:vAlign w:val="center"/>
            <w:hideMark/>
          </w:tcPr>
          <w:p w:rsidR="00534834" w:rsidRPr="00534834" w:rsidRDefault="00534834" w:rsidP="00534834">
            <w:pPr>
              <w:suppressAutoHyphens w:val="0"/>
              <w:jc w:val="right"/>
              <w:rPr>
                <w:b/>
                <w:bCs/>
                <w:color w:val="000000"/>
                <w:sz w:val="18"/>
                <w:szCs w:val="18"/>
                <w:lang w:eastAsia="pl-PL"/>
              </w:rPr>
            </w:pPr>
            <w:r w:rsidRPr="00534834">
              <w:rPr>
                <w:b/>
                <w:bCs/>
                <w:color w:val="000000"/>
                <w:sz w:val="18"/>
                <w:szCs w:val="18"/>
                <w:lang w:eastAsia="pl-PL"/>
              </w:rPr>
              <w:t>85,71</w:t>
            </w:r>
          </w:p>
        </w:tc>
      </w:tr>
    </w:tbl>
    <w:p w:rsidR="00216A11" w:rsidRPr="00C23F66" w:rsidRDefault="00216A11" w:rsidP="00407045">
      <w:pPr>
        <w:rPr>
          <w:b/>
          <w:bCs/>
          <w:color w:val="FF0000"/>
        </w:rPr>
      </w:pPr>
    </w:p>
    <w:p w:rsidR="00216A11" w:rsidRPr="00C23F66" w:rsidRDefault="00216A11" w:rsidP="00407045">
      <w:pPr>
        <w:rPr>
          <w:b/>
          <w:bCs/>
          <w:color w:val="FF0000"/>
        </w:rPr>
      </w:pPr>
    </w:p>
    <w:p w:rsidR="008E6C09" w:rsidRPr="00C23F66" w:rsidRDefault="008E6C09" w:rsidP="00407045">
      <w:pPr>
        <w:rPr>
          <w:bCs/>
          <w:color w:val="FF0000"/>
        </w:rPr>
      </w:pPr>
    </w:p>
    <w:p w:rsidR="00B06A25" w:rsidRPr="00F2787C" w:rsidRDefault="00B06A25" w:rsidP="00DC2FB8">
      <w:pPr>
        <w:spacing w:line="360" w:lineRule="auto"/>
        <w:ind w:firstLine="708"/>
        <w:jc w:val="both"/>
        <w:rPr>
          <w:bCs/>
        </w:rPr>
      </w:pPr>
      <w:r w:rsidRPr="00F2787C">
        <w:rPr>
          <w:bCs/>
        </w:rPr>
        <w:t xml:space="preserve">Wydatki budżetu Miasta i Gminy Końskie </w:t>
      </w:r>
      <w:r w:rsidR="00CD5204" w:rsidRPr="00F2787C">
        <w:rPr>
          <w:bCs/>
        </w:rPr>
        <w:t>w</w:t>
      </w:r>
      <w:r w:rsidRPr="00F2787C">
        <w:rPr>
          <w:bCs/>
        </w:rPr>
        <w:t xml:space="preserve"> 201</w:t>
      </w:r>
      <w:r w:rsidR="00F2787C" w:rsidRPr="00F2787C">
        <w:rPr>
          <w:bCs/>
        </w:rPr>
        <w:t>7</w:t>
      </w:r>
      <w:r w:rsidRPr="00F2787C">
        <w:rPr>
          <w:bCs/>
        </w:rPr>
        <w:t xml:space="preserve"> roku zostały zrealizowane w </w:t>
      </w:r>
      <w:r w:rsidR="00F2787C" w:rsidRPr="00F2787C">
        <w:rPr>
          <w:bCs/>
        </w:rPr>
        <w:t>95,30</w:t>
      </w:r>
      <w:r w:rsidR="00E34725" w:rsidRPr="00F2787C">
        <w:rPr>
          <w:bCs/>
        </w:rPr>
        <w:t xml:space="preserve"> %</w:t>
      </w:r>
      <w:r w:rsidR="00E34725" w:rsidRPr="00F2787C">
        <w:rPr>
          <w:bCs/>
        </w:rPr>
        <w:br/>
      </w:r>
      <w:r w:rsidRPr="00F2787C">
        <w:rPr>
          <w:bCs/>
        </w:rPr>
        <w:t>tj. w kwocie</w:t>
      </w:r>
      <w:r w:rsidR="00034F75" w:rsidRPr="00F2787C">
        <w:rPr>
          <w:bCs/>
        </w:rPr>
        <w:t xml:space="preserve"> </w:t>
      </w:r>
      <w:r w:rsidR="00F2787C" w:rsidRPr="00F2787C">
        <w:rPr>
          <w:bCs/>
        </w:rPr>
        <w:t>130 961 272,05</w:t>
      </w:r>
      <w:r w:rsidR="00556314" w:rsidRPr="00F2787C">
        <w:rPr>
          <w:bCs/>
        </w:rPr>
        <w:t xml:space="preserve"> </w:t>
      </w:r>
      <w:r w:rsidR="00654E35" w:rsidRPr="00F2787C">
        <w:rPr>
          <w:bCs/>
        </w:rPr>
        <w:t>zł</w:t>
      </w:r>
      <w:r w:rsidRPr="00F2787C">
        <w:rPr>
          <w:bCs/>
        </w:rPr>
        <w:t xml:space="preserve"> na plan roczny</w:t>
      </w:r>
      <w:r w:rsidR="00654E35" w:rsidRPr="00F2787C">
        <w:rPr>
          <w:bCs/>
        </w:rPr>
        <w:t xml:space="preserve"> </w:t>
      </w:r>
      <w:r w:rsidR="00F2787C" w:rsidRPr="00F2787C">
        <w:rPr>
          <w:bCs/>
        </w:rPr>
        <w:t xml:space="preserve">137 420 748,80 </w:t>
      </w:r>
      <w:r w:rsidR="00654E35" w:rsidRPr="00F2787C">
        <w:rPr>
          <w:bCs/>
        </w:rPr>
        <w:t>zł</w:t>
      </w:r>
      <w:r w:rsidRPr="00F2787C">
        <w:rPr>
          <w:bCs/>
        </w:rPr>
        <w:t xml:space="preserve">. Wydatki </w:t>
      </w:r>
      <w:r w:rsidR="002D7451" w:rsidRPr="00F2787C">
        <w:rPr>
          <w:bCs/>
        </w:rPr>
        <w:t xml:space="preserve">bieżące zostały </w:t>
      </w:r>
      <w:r w:rsidRPr="00F2787C">
        <w:rPr>
          <w:bCs/>
        </w:rPr>
        <w:t xml:space="preserve">zrealizowane w </w:t>
      </w:r>
      <w:r w:rsidR="00F2787C" w:rsidRPr="00F2787C">
        <w:rPr>
          <w:bCs/>
        </w:rPr>
        <w:t>95,09</w:t>
      </w:r>
      <w:r w:rsidRPr="00F2787C">
        <w:rPr>
          <w:bCs/>
        </w:rPr>
        <w:t xml:space="preserve">%, a wydatki majątkowe w </w:t>
      </w:r>
      <w:r w:rsidR="00F2787C" w:rsidRPr="00F2787C">
        <w:rPr>
          <w:bCs/>
        </w:rPr>
        <w:t>96,78</w:t>
      </w:r>
      <w:r w:rsidR="00E43DB5" w:rsidRPr="00F2787C">
        <w:rPr>
          <w:bCs/>
        </w:rPr>
        <w:t>%.</w:t>
      </w:r>
    </w:p>
    <w:p w:rsidR="00B06A25" w:rsidRPr="00F2787C" w:rsidRDefault="00B06A25" w:rsidP="00DC2FB8">
      <w:pPr>
        <w:spacing w:line="360" w:lineRule="auto"/>
        <w:jc w:val="both"/>
        <w:rPr>
          <w:bCs/>
        </w:rPr>
      </w:pPr>
      <w:r w:rsidRPr="00F2787C">
        <w:rPr>
          <w:bCs/>
        </w:rPr>
        <w:t>W ramach wydatków bieżących wydatkowano środki na następujące grupy wydatków:</w:t>
      </w:r>
    </w:p>
    <w:p w:rsidR="00B06A25" w:rsidRPr="00F2787C" w:rsidRDefault="008F79D8" w:rsidP="0015456D">
      <w:pPr>
        <w:numPr>
          <w:ilvl w:val="0"/>
          <w:numId w:val="1"/>
        </w:numPr>
        <w:spacing w:line="360" w:lineRule="auto"/>
        <w:ind w:hanging="436"/>
        <w:jc w:val="both"/>
        <w:rPr>
          <w:bCs/>
        </w:rPr>
      </w:pPr>
      <w:r w:rsidRPr="00F2787C">
        <w:rPr>
          <w:bCs/>
        </w:rPr>
        <w:t>wydatki jednostek budżetowych, w tym:</w:t>
      </w:r>
    </w:p>
    <w:p w:rsidR="008F79D8" w:rsidRPr="00F2787C" w:rsidRDefault="008F79D8" w:rsidP="00DC2FB8">
      <w:pPr>
        <w:spacing w:line="360" w:lineRule="auto"/>
        <w:ind w:left="720"/>
        <w:jc w:val="both"/>
        <w:rPr>
          <w:bCs/>
        </w:rPr>
      </w:pPr>
      <w:r w:rsidRPr="00F2787C">
        <w:rPr>
          <w:bCs/>
        </w:rPr>
        <w:t>- wynagrodzenia i składki od nich naliczane,</w:t>
      </w:r>
    </w:p>
    <w:p w:rsidR="008F79D8" w:rsidRPr="00F2787C" w:rsidRDefault="008F79D8" w:rsidP="00DC2FB8">
      <w:pPr>
        <w:spacing w:line="360" w:lineRule="auto"/>
        <w:ind w:left="720"/>
        <w:jc w:val="both"/>
        <w:rPr>
          <w:bCs/>
        </w:rPr>
      </w:pPr>
      <w:r w:rsidRPr="00F2787C">
        <w:rPr>
          <w:bCs/>
        </w:rPr>
        <w:t>- wydatki związane z realizacją ich statutowych zadań</w:t>
      </w:r>
      <w:r w:rsidR="000613BD" w:rsidRPr="00F2787C">
        <w:rPr>
          <w:bCs/>
        </w:rPr>
        <w:t>,</w:t>
      </w:r>
    </w:p>
    <w:p w:rsidR="000613BD" w:rsidRPr="00F2787C" w:rsidRDefault="000613BD" w:rsidP="00DC2FB8">
      <w:pPr>
        <w:spacing w:line="360" w:lineRule="auto"/>
        <w:jc w:val="both"/>
        <w:rPr>
          <w:bCs/>
        </w:rPr>
      </w:pPr>
      <w:r w:rsidRPr="00F2787C">
        <w:rPr>
          <w:bCs/>
        </w:rPr>
        <w:t xml:space="preserve"> </w:t>
      </w:r>
      <w:r w:rsidR="003E7108" w:rsidRPr="00F2787C">
        <w:rPr>
          <w:bCs/>
        </w:rPr>
        <w:t xml:space="preserve">- </w:t>
      </w:r>
      <w:r w:rsidR="002D7451" w:rsidRPr="00F2787C">
        <w:rPr>
          <w:bCs/>
        </w:rPr>
        <w:t xml:space="preserve">powyższe obrazuje </w:t>
      </w:r>
      <w:r w:rsidRPr="00F2787C">
        <w:rPr>
          <w:bCs/>
        </w:rPr>
        <w:t>Tabela Nr 1</w:t>
      </w:r>
      <w:r w:rsidR="00065EE3" w:rsidRPr="00F2787C">
        <w:rPr>
          <w:bCs/>
        </w:rPr>
        <w:t>2</w:t>
      </w:r>
      <w:r w:rsidRPr="00F2787C">
        <w:rPr>
          <w:bCs/>
        </w:rPr>
        <w:t>, stanowiąca załącznik Nr 3 do niniejszego sprawozdania</w:t>
      </w:r>
      <w:r w:rsidR="00E43DB5" w:rsidRPr="00F2787C">
        <w:rPr>
          <w:bCs/>
        </w:rPr>
        <w:t>,</w:t>
      </w:r>
    </w:p>
    <w:p w:rsidR="008F79D8" w:rsidRPr="00F2787C" w:rsidRDefault="008F79D8" w:rsidP="00DC2FB8">
      <w:pPr>
        <w:spacing w:line="360" w:lineRule="auto"/>
        <w:ind w:firstLine="284"/>
        <w:jc w:val="both"/>
        <w:rPr>
          <w:bCs/>
        </w:rPr>
      </w:pPr>
      <w:r w:rsidRPr="00F2787C">
        <w:rPr>
          <w:bCs/>
        </w:rPr>
        <w:t>2)</w:t>
      </w:r>
      <w:r w:rsidRPr="00F2787C">
        <w:rPr>
          <w:bCs/>
        </w:rPr>
        <w:tab/>
        <w:t>dotacje na zadania bieżące</w:t>
      </w:r>
      <w:r w:rsidR="00645629" w:rsidRPr="00F2787C">
        <w:rPr>
          <w:bCs/>
        </w:rPr>
        <w:t>,</w:t>
      </w:r>
    </w:p>
    <w:p w:rsidR="008F79D8" w:rsidRPr="00F2787C" w:rsidRDefault="008F79D8" w:rsidP="00DC2FB8">
      <w:pPr>
        <w:spacing w:line="360" w:lineRule="auto"/>
        <w:ind w:firstLine="284"/>
        <w:jc w:val="both"/>
        <w:rPr>
          <w:bCs/>
        </w:rPr>
      </w:pPr>
      <w:r w:rsidRPr="00F2787C">
        <w:rPr>
          <w:bCs/>
        </w:rPr>
        <w:t>3)</w:t>
      </w:r>
      <w:r w:rsidRPr="00F2787C">
        <w:rPr>
          <w:bCs/>
        </w:rPr>
        <w:tab/>
        <w:t>świadczenia na rzecz osób fizycznych,</w:t>
      </w:r>
    </w:p>
    <w:p w:rsidR="008F79D8" w:rsidRPr="00F2787C" w:rsidRDefault="003E7108" w:rsidP="00DC2FB8">
      <w:pPr>
        <w:spacing w:line="360" w:lineRule="auto"/>
        <w:jc w:val="both"/>
        <w:rPr>
          <w:bCs/>
        </w:rPr>
      </w:pPr>
      <w:r w:rsidRPr="00F2787C">
        <w:rPr>
          <w:bCs/>
        </w:rPr>
        <w:t>-</w:t>
      </w:r>
      <w:r w:rsidR="002D7451" w:rsidRPr="00F2787C">
        <w:rPr>
          <w:bCs/>
        </w:rPr>
        <w:t xml:space="preserve"> powyższe obrazuje</w:t>
      </w:r>
      <w:r w:rsidRPr="00F2787C">
        <w:rPr>
          <w:bCs/>
        </w:rPr>
        <w:t xml:space="preserve"> </w:t>
      </w:r>
      <w:r w:rsidR="000613BD" w:rsidRPr="00F2787C">
        <w:rPr>
          <w:bCs/>
        </w:rPr>
        <w:t>T</w:t>
      </w:r>
      <w:r w:rsidR="008F79D8" w:rsidRPr="00F2787C">
        <w:rPr>
          <w:bCs/>
        </w:rPr>
        <w:t>abel</w:t>
      </w:r>
      <w:r w:rsidRPr="00F2787C">
        <w:rPr>
          <w:bCs/>
        </w:rPr>
        <w:t>a</w:t>
      </w:r>
      <w:r w:rsidR="008F79D8" w:rsidRPr="00F2787C">
        <w:rPr>
          <w:bCs/>
        </w:rPr>
        <w:t xml:space="preserve"> </w:t>
      </w:r>
      <w:r w:rsidR="008E6C09" w:rsidRPr="00F2787C">
        <w:rPr>
          <w:bCs/>
        </w:rPr>
        <w:t>Nr 1</w:t>
      </w:r>
      <w:r w:rsidR="00065EE3" w:rsidRPr="00F2787C">
        <w:rPr>
          <w:bCs/>
        </w:rPr>
        <w:t>3</w:t>
      </w:r>
      <w:r w:rsidR="008F79D8" w:rsidRPr="00F2787C">
        <w:rPr>
          <w:bCs/>
        </w:rPr>
        <w:t>,</w:t>
      </w:r>
      <w:r w:rsidR="000613BD" w:rsidRPr="00F2787C">
        <w:rPr>
          <w:bCs/>
        </w:rPr>
        <w:t xml:space="preserve"> stanowiąca załącznik Nr 4 do niniejszego sprawozdania</w:t>
      </w:r>
      <w:r w:rsidRPr="00F2787C">
        <w:rPr>
          <w:bCs/>
        </w:rPr>
        <w:t>,</w:t>
      </w:r>
    </w:p>
    <w:p w:rsidR="008F79D8" w:rsidRPr="004232A0" w:rsidRDefault="008F79D8" w:rsidP="000041A5">
      <w:pPr>
        <w:spacing w:line="360" w:lineRule="auto"/>
        <w:ind w:firstLine="284"/>
        <w:jc w:val="both"/>
        <w:rPr>
          <w:bCs/>
        </w:rPr>
      </w:pPr>
      <w:r w:rsidRPr="004232A0">
        <w:rPr>
          <w:bCs/>
        </w:rPr>
        <w:lastRenderedPageBreak/>
        <w:t>4)</w:t>
      </w:r>
      <w:r w:rsidRPr="00C23F66">
        <w:rPr>
          <w:bCs/>
          <w:color w:val="FF0000"/>
        </w:rPr>
        <w:tab/>
      </w:r>
      <w:r w:rsidRPr="004232A0">
        <w:rPr>
          <w:bCs/>
        </w:rPr>
        <w:t xml:space="preserve">wydatki na obsługę długu publicznego, które zostały zrealizowane w kwocie </w:t>
      </w:r>
      <w:r w:rsidR="004232A0" w:rsidRPr="004232A0">
        <w:rPr>
          <w:bCs/>
        </w:rPr>
        <w:t>1 587 050,65</w:t>
      </w:r>
      <w:r w:rsidRPr="004232A0">
        <w:rPr>
          <w:bCs/>
        </w:rPr>
        <w:t xml:space="preserve"> zł tj. </w:t>
      </w:r>
      <w:r w:rsidR="004232A0" w:rsidRPr="004232A0">
        <w:rPr>
          <w:bCs/>
        </w:rPr>
        <w:t>99,19</w:t>
      </w:r>
      <w:r w:rsidRPr="004232A0">
        <w:rPr>
          <w:bCs/>
        </w:rPr>
        <w:t xml:space="preserve"> % planu rocznego.</w:t>
      </w:r>
    </w:p>
    <w:p w:rsidR="008F79D8" w:rsidRPr="004232A0" w:rsidRDefault="008F79D8" w:rsidP="000041A5">
      <w:pPr>
        <w:spacing w:line="360" w:lineRule="auto"/>
        <w:ind w:firstLine="284"/>
        <w:jc w:val="both"/>
        <w:rPr>
          <w:bCs/>
        </w:rPr>
      </w:pPr>
      <w:r w:rsidRPr="004232A0">
        <w:rPr>
          <w:bCs/>
        </w:rPr>
        <w:t>W 201</w:t>
      </w:r>
      <w:r w:rsidR="004232A0" w:rsidRPr="004232A0">
        <w:rPr>
          <w:bCs/>
        </w:rPr>
        <w:t>7</w:t>
      </w:r>
      <w:r w:rsidRPr="004232A0">
        <w:rPr>
          <w:bCs/>
        </w:rPr>
        <w:t xml:space="preserve"> r. gmina Końskie nie ponosiła wydatków na wypłaty z tytułu poręczeń i gwarancji.</w:t>
      </w:r>
    </w:p>
    <w:p w:rsidR="00167EDA" w:rsidRPr="004232A0" w:rsidRDefault="00167EDA" w:rsidP="000041A5">
      <w:pPr>
        <w:spacing w:line="360" w:lineRule="auto"/>
        <w:ind w:firstLine="284"/>
        <w:jc w:val="both"/>
        <w:rPr>
          <w:bCs/>
        </w:rPr>
      </w:pPr>
      <w:r w:rsidRPr="004232A0">
        <w:rPr>
          <w:bCs/>
        </w:rPr>
        <w:t>Dług gminy Końskie na dzień 31 grudnia 201</w:t>
      </w:r>
      <w:r w:rsidR="004232A0" w:rsidRPr="004232A0">
        <w:rPr>
          <w:bCs/>
        </w:rPr>
        <w:t>7</w:t>
      </w:r>
      <w:r w:rsidRPr="004232A0">
        <w:rPr>
          <w:bCs/>
        </w:rPr>
        <w:t xml:space="preserve"> r. wynosi </w:t>
      </w:r>
      <w:r w:rsidR="004232A0" w:rsidRPr="004232A0">
        <w:rPr>
          <w:bCs/>
        </w:rPr>
        <w:t>60</w:t>
      </w:r>
      <w:r w:rsidR="009417E0" w:rsidRPr="004232A0">
        <w:rPr>
          <w:bCs/>
        </w:rPr>
        <w:t> 000 000,00</w:t>
      </w:r>
      <w:r w:rsidR="00FF23CA" w:rsidRPr="004232A0">
        <w:rPr>
          <w:bCs/>
        </w:rPr>
        <w:t xml:space="preserve"> zł, z czego:</w:t>
      </w:r>
    </w:p>
    <w:p w:rsidR="00FF23CA" w:rsidRPr="004232A0" w:rsidRDefault="00FF23CA" w:rsidP="000041A5">
      <w:pPr>
        <w:spacing w:line="360" w:lineRule="auto"/>
        <w:ind w:firstLine="284"/>
        <w:jc w:val="both"/>
        <w:rPr>
          <w:bCs/>
        </w:rPr>
      </w:pPr>
      <w:r w:rsidRPr="004232A0">
        <w:rPr>
          <w:bCs/>
        </w:rPr>
        <w:t xml:space="preserve">- zobowiązania z tytułu obligacji </w:t>
      </w:r>
      <w:r w:rsidR="00E20B5D" w:rsidRPr="004232A0">
        <w:rPr>
          <w:bCs/>
        </w:rPr>
        <w:t>–</w:t>
      </w:r>
      <w:r w:rsidRPr="004232A0">
        <w:rPr>
          <w:bCs/>
        </w:rPr>
        <w:t xml:space="preserve"> </w:t>
      </w:r>
      <w:r w:rsidR="004232A0" w:rsidRPr="004232A0">
        <w:rPr>
          <w:bCs/>
        </w:rPr>
        <w:t>60</w:t>
      </w:r>
      <w:r w:rsidR="00E20B5D" w:rsidRPr="004232A0">
        <w:rPr>
          <w:bCs/>
        </w:rPr>
        <w:t> 000 000,00 zł,</w:t>
      </w:r>
    </w:p>
    <w:p w:rsidR="00FF23CA" w:rsidRPr="004232A0" w:rsidRDefault="00FF23CA" w:rsidP="00FF23CA">
      <w:pPr>
        <w:spacing w:line="360" w:lineRule="auto"/>
        <w:jc w:val="both"/>
        <w:rPr>
          <w:bCs/>
        </w:rPr>
      </w:pPr>
      <w:r w:rsidRPr="004232A0">
        <w:rPr>
          <w:bCs/>
        </w:rPr>
        <w:t>Wynik budżetu za 201</w:t>
      </w:r>
      <w:r w:rsidR="004232A0" w:rsidRPr="004232A0">
        <w:rPr>
          <w:bCs/>
        </w:rPr>
        <w:t>7</w:t>
      </w:r>
      <w:r w:rsidRPr="004232A0">
        <w:rPr>
          <w:bCs/>
        </w:rPr>
        <w:t xml:space="preserve"> r. </w:t>
      </w:r>
      <w:r w:rsidR="009417E0" w:rsidRPr="004232A0">
        <w:rPr>
          <w:bCs/>
        </w:rPr>
        <w:t>t</w:t>
      </w:r>
      <w:r w:rsidRPr="004232A0">
        <w:rPr>
          <w:bCs/>
        </w:rPr>
        <w:t xml:space="preserve">o </w:t>
      </w:r>
      <w:r w:rsidR="009417E0" w:rsidRPr="004232A0">
        <w:rPr>
          <w:bCs/>
        </w:rPr>
        <w:t xml:space="preserve">deficyt </w:t>
      </w:r>
      <w:r w:rsidRPr="004232A0">
        <w:rPr>
          <w:bCs/>
        </w:rPr>
        <w:t xml:space="preserve">w kwocie </w:t>
      </w:r>
      <w:r w:rsidR="004232A0" w:rsidRPr="004232A0">
        <w:rPr>
          <w:bCs/>
        </w:rPr>
        <w:t>3 074 766,56</w:t>
      </w:r>
      <w:r w:rsidRPr="004232A0">
        <w:rPr>
          <w:bCs/>
        </w:rPr>
        <w:t xml:space="preserve"> zł, przy planowanym deficycie </w:t>
      </w:r>
      <w:r w:rsidRPr="004232A0">
        <w:rPr>
          <w:bCs/>
        </w:rPr>
        <w:br/>
        <w:t xml:space="preserve">w wysokości </w:t>
      </w:r>
      <w:r w:rsidR="004232A0" w:rsidRPr="004232A0">
        <w:rPr>
          <w:bCs/>
        </w:rPr>
        <w:t>5</w:t>
      </w:r>
      <w:r w:rsidR="009417E0" w:rsidRPr="004232A0">
        <w:rPr>
          <w:bCs/>
        </w:rPr>
        <w:t> 0</w:t>
      </w:r>
      <w:r w:rsidR="004232A0" w:rsidRPr="004232A0">
        <w:rPr>
          <w:bCs/>
        </w:rPr>
        <w:t>0</w:t>
      </w:r>
      <w:r w:rsidR="009417E0" w:rsidRPr="004232A0">
        <w:rPr>
          <w:bCs/>
        </w:rPr>
        <w:t>0 000,00</w:t>
      </w:r>
      <w:r w:rsidRPr="004232A0">
        <w:rPr>
          <w:bCs/>
        </w:rPr>
        <w:t xml:space="preserve"> zł.</w:t>
      </w:r>
    </w:p>
    <w:p w:rsidR="00994562" w:rsidRPr="004232A0" w:rsidRDefault="00025288" w:rsidP="000041A5">
      <w:pPr>
        <w:spacing w:line="360" w:lineRule="auto"/>
        <w:ind w:firstLine="284"/>
        <w:jc w:val="both"/>
        <w:rPr>
          <w:bCs/>
        </w:rPr>
      </w:pPr>
      <w:r w:rsidRPr="004232A0">
        <w:rPr>
          <w:bCs/>
        </w:rPr>
        <w:t>W 201</w:t>
      </w:r>
      <w:r w:rsidR="004232A0" w:rsidRPr="004232A0">
        <w:rPr>
          <w:bCs/>
        </w:rPr>
        <w:t>7</w:t>
      </w:r>
      <w:r w:rsidRPr="004232A0">
        <w:rPr>
          <w:bCs/>
        </w:rPr>
        <w:t xml:space="preserve"> r. na terenie gminy funkcjonował </w:t>
      </w:r>
      <w:r w:rsidR="004232A0" w:rsidRPr="004232A0">
        <w:rPr>
          <w:bCs/>
        </w:rPr>
        <w:t>jeden samorządowy zakład</w:t>
      </w:r>
      <w:r w:rsidRPr="004232A0">
        <w:rPr>
          <w:bCs/>
        </w:rPr>
        <w:t xml:space="preserve"> budżetow</w:t>
      </w:r>
      <w:r w:rsidR="004232A0" w:rsidRPr="004232A0">
        <w:rPr>
          <w:bCs/>
        </w:rPr>
        <w:t>y</w:t>
      </w:r>
      <w:r w:rsidRPr="004232A0">
        <w:rPr>
          <w:bCs/>
        </w:rPr>
        <w:t>. Realizacja plan</w:t>
      </w:r>
      <w:r w:rsidR="004232A0" w:rsidRPr="004232A0">
        <w:rPr>
          <w:bCs/>
        </w:rPr>
        <w:t>u</w:t>
      </w:r>
      <w:r w:rsidRPr="004232A0">
        <w:rPr>
          <w:bCs/>
        </w:rPr>
        <w:t xml:space="preserve"> przychodów i </w:t>
      </w:r>
      <w:r w:rsidR="00E728FF" w:rsidRPr="004232A0">
        <w:rPr>
          <w:bCs/>
        </w:rPr>
        <w:t>kosztów</w:t>
      </w:r>
      <w:r w:rsidRPr="004232A0">
        <w:rPr>
          <w:bCs/>
        </w:rPr>
        <w:t xml:space="preserve"> samorządow</w:t>
      </w:r>
      <w:r w:rsidR="004232A0" w:rsidRPr="004232A0">
        <w:rPr>
          <w:bCs/>
        </w:rPr>
        <w:t>ego</w:t>
      </w:r>
      <w:r w:rsidRPr="004232A0">
        <w:rPr>
          <w:bCs/>
        </w:rPr>
        <w:t xml:space="preserve"> za</w:t>
      </w:r>
      <w:r w:rsidR="00B63FAF" w:rsidRPr="004232A0">
        <w:rPr>
          <w:bCs/>
        </w:rPr>
        <w:t>kład</w:t>
      </w:r>
      <w:r w:rsidR="004232A0" w:rsidRPr="004232A0">
        <w:rPr>
          <w:bCs/>
        </w:rPr>
        <w:t>u</w:t>
      </w:r>
      <w:r w:rsidR="00B63FAF" w:rsidRPr="004232A0">
        <w:rPr>
          <w:bCs/>
        </w:rPr>
        <w:t xml:space="preserve"> budżetow</w:t>
      </w:r>
      <w:r w:rsidR="004232A0" w:rsidRPr="004232A0">
        <w:rPr>
          <w:bCs/>
        </w:rPr>
        <w:t>ego</w:t>
      </w:r>
      <w:r w:rsidR="00B63FAF" w:rsidRPr="004232A0">
        <w:rPr>
          <w:bCs/>
        </w:rPr>
        <w:t xml:space="preserve"> przedstawiona</w:t>
      </w:r>
      <w:r w:rsidRPr="004232A0">
        <w:rPr>
          <w:bCs/>
        </w:rPr>
        <w:t xml:space="preserve"> została </w:t>
      </w:r>
      <w:r w:rsidRPr="004232A0">
        <w:rPr>
          <w:bCs/>
        </w:rPr>
        <w:br/>
        <w:t>w Tabeli Nr 1</w:t>
      </w:r>
      <w:r w:rsidR="00065EE3" w:rsidRPr="004232A0">
        <w:rPr>
          <w:bCs/>
        </w:rPr>
        <w:t>4</w:t>
      </w:r>
      <w:r w:rsidRPr="004232A0">
        <w:rPr>
          <w:bCs/>
        </w:rPr>
        <w:t>.</w:t>
      </w:r>
    </w:p>
    <w:p w:rsidR="00994562" w:rsidRPr="00C23F66" w:rsidRDefault="00994562" w:rsidP="000041A5">
      <w:pPr>
        <w:spacing w:line="360" w:lineRule="auto"/>
        <w:ind w:firstLine="284"/>
        <w:jc w:val="both"/>
        <w:rPr>
          <w:bCs/>
          <w:color w:val="FF0000"/>
        </w:rPr>
      </w:pPr>
    </w:p>
    <w:p w:rsidR="00994562" w:rsidRPr="00C23F66" w:rsidRDefault="00994562" w:rsidP="000041A5">
      <w:pPr>
        <w:spacing w:line="360" w:lineRule="auto"/>
        <w:ind w:firstLine="284"/>
        <w:jc w:val="both"/>
        <w:rPr>
          <w:bCs/>
          <w:color w:val="FF0000"/>
        </w:rPr>
      </w:pPr>
    </w:p>
    <w:p w:rsidR="00994562" w:rsidRPr="00C23F66" w:rsidRDefault="00994562" w:rsidP="00407045">
      <w:pPr>
        <w:spacing w:line="360" w:lineRule="auto"/>
        <w:rPr>
          <w:bCs/>
          <w:color w:val="FF0000"/>
        </w:rPr>
        <w:sectPr w:rsidR="00994562" w:rsidRPr="00C23F66" w:rsidSect="00C224BD">
          <w:headerReference w:type="default" r:id="rId9"/>
          <w:footerReference w:type="default" r:id="rId10"/>
          <w:pgSz w:w="11906" w:h="16838"/>
          <w:pgMar w:top="1418" w:right="1021" w:bottom="1021" w:left="1021" w:header="709" w:footer="709" w:gutter="0"/>
          <w:cols w:space="708"/>
          <w:docGrid w:linePitch="360"/>
        </w:sectPr>
      </w:pPr>
    </w:p>
    <w:tbl>
      <w:tblPr>
        <w:tblpPr w:leftFromText="141" w:rightFromText="141" w:vertAnchor="page" w:horzAnchor="margin" w:tblpX="40" w:tblpY="2236"/>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5"/>
        <w:gridCol w:w="992"/>
        <w:gridCol w:w="1418"/>
        <w:gridCol w:w="1275"/>
        <w:gridCol w:w="709"/>
        <w:gridCol w:w="1276"/>
        <w:gridCol w:w="1133"/>
        <w:gridCol w:w="567"/>
        <w:gridCol w:w="1275"/>
        <w:gridCol w:w="1134"/>
        <w:gridCol w:w="567"/>
        <w:gridCol w:w="709"/>
        <w:gridCol w:w="710"/>
        <w:gridCol w:w="567"/>
      </w:tblGrid>
      <w:tr w:rsidR="00ED3AFE" w:rsidRPr="00C23F66" w:rsidTr="00ED3AFE">
        <w:trPr>
          <w:trHeight w:val="418"/>
        </w:trPr>
        <w:tc>
          <w:tcPr>
            <w:tcW w:w="675" w:type="dxa"/>
            <w:vMerge w:val="restart"/>
            <w:shd w:val="clear" w:color="auto" w:fill="FFFF00"/>
            <w:vAlign w:val="center"/>
          </w:tcPr>
          <w:p w:rsidR="00ED3AFE" w:rsidRPr="00ED3AFE" w:rsidRDefault="00ED3AFE" w:rsidP="00953AD4">
            <w:pPr>
              <w:jc w:val="center"/>
              <w:rPr>
                <w:b/>
                <w:sz w:val="18"/>
                <w:szCs w:val="18"/>
              </w:rPr>
            </w:pPr>
            <w:r w:rsidRPr="00ED3AFE">
              <w:rPr>
                <w:b/>
                <w:sz w:val="18"/>
                <w:szCs w:val="18"/>
              </w:rPr>
              <w:lastRenderedPageBreak/>
              <w:t>Lp.</w:t>
            </w:r>
          </w:p>
        </w:tc>
        <w:tc>
          <w:tcPr>
            <w:tcW w:w="1985" w:type="dxa"/>
            <w:vMerge w:val="restart"/>
            <w:shd w:val="clear" w:color="auto" w:fill="FFFF00"/>
            <w:vAlign w:val="center"/>
          </w:tcPr>
          <w:p w:rsidR="00ED3AFE" w:rsidRPr="00ED3AFE" w:rsidRDefault="00ED3AFE" w:rsidP="00953AD4">
            <w:pPr>
              <w:jc w:val="center"/>
              <w:rPr>
                <w:b/>
                <w:sz w:val="18"/>
                <w:szCs w:val="18"/>
              </w:rPr>
            </w:pPr>
            <w:r w:rsidRPr="00ED3AFE">
              <w:rPr>
                <w:b/>
                <w:sz w:val="18"/>
                <w:szCs w:val="18"/>
              </w:rPr>
              <w:t>Wyszczególnienie</w:t>
            </w:r>
          </w:p>
        </w:tc>
        <w:tc>
          <w:tcPr>
            <w:tcW w:w="992" w:type="dxa"/>
            <w:vMerge w:val="restart"/>
            <w:shd w:val="clear" w:color="auto" w:fill="FFFF00"/>
            <w:vAlign w:val="center"/>
          </w:tcPr>
          <w:p w:rsidR="00ED3AFE" w:rsidRPr="00ED3AFE" w:rsidRDefault="00ED3AFE" w:rsidP="00953AD4">
            <w:pPr>
              <w:jc w:val="center"/>
              <w:rPr>
                <w:b/>
                <w:sz w:val="18"/>
                <w:szCs w:val="18"/>
              </w:rPr>
            </w:pPr>
            <w:r w:rsidRPr="00ED3AFE">
              <w:rPr>
                <w:b/>
                <w:sz w:val="18"/>
                <w:szCs w:val="18"/>
              </w:rPr>
              <w:t>dział</w:t>
            </w:r>
          </w:p>
        </w:tc>
        <w:tc>
          <w:tcPr>
            <w:tcW w:w="6378" w:type="dxa"/>
            <w:gridSpan w:val="6"/>
            <w:shd w:val="clear" w:color="auto" w:fill="FFFF00"/>
            <w:vAlign w:val="center"/>
          </w:tcPr>
          <w:p w:rsidR="00ED3AFE" w:rsidRPr="00ED3AFE" w:rsidRDefault="00ED3AFE" w:rsidP="00953AD4">
            <w:pPr>
              <w:jc w:val="center"/>
              <w:rPr>
                <w:b/>
                <w:sz w:val="18"/>
                <w:szCs w:val="18"/>
              </w:rPr>
            </w:pPr>
            <w:r w:rsidRPr="00ED3AFE">
              <w:rPr>
                <w:b/>
                <w:sz w:val="18"/>
                <w:szCs w:val="18"/>
              </w:rPr>
              <w:t>Przychody</w:t>
            </w:r>
          </w:p>
        </w:tc>
        <w:tc>
          <w:tcPr>
            <w:tcW w:w="4962" w:type="dxa"/>
            <w:gridSpan w:val="6"/>
            <w:shd w:val="clear" w:color="auto" w:fill="FFFF00"/>
            <w:vAlign w:val="center"/>
          </w:tcPr>
          <w:p w:rsidR="00ED3AFE" w:rsidRPr="00ED3AFE" w:rsidRDefault="00ED3AFE" w:rsidP="00953AD4">
            <w:pPr>
              <w:jc w:val="center"/>
              <w:rPr>
                <w:b/>
                <w:sz w:val="18"/>
                <w:szCs w:val="18"/>
              </w:rPr>
            </w:pPr>
            <w:r w:rsidRPr="00ED3AFE">
              <w:rPr>
                <w:b/>
                <w:sz w:val="18"/>
                <w:szCs w:val="18"/>
              </w:rPr>
              <w:t>Koszty</w:t>
            </w:r>
          </w:p>
        </w:tc>
      </w:tr>
      <w:tr w:rsidR="00ED3AFE" w:rsidRPr="00C23F66" w:rsidTr="00ED3AFE">
        <w:trPr>
          <w:trHeight w:val="409"/>
        </w:trPr>
        <w:tc>
          <w:tcPr>
            <w:tcW w:w="675" w:type="dxa"/>
            <w:vMerge/>
            <w:shd w:val="clear" w:color="auto" w:fill="FFFF00"/>
            <w:vAlign w:val="center"/>
          </w:tcPr>
          <w:p w:rsidR="00ED3AFE" w:rsidRPr="00ED3AFE" w:rsidRDefault="00ED3AFE" w:rsidP="00953AD4">
            <w:pPr>
              <w:jc w:val="center"/>
              <w:rPr>
                <w:b/>
                <w:sz w:val="18"/>
                <w:szCs w:val="18"/>
              </w:rPr>
            </w:pPr>
          </w:p>
        </w:tc>
        <w:tc>
          <w:tcPr>
            <w:tcW w:w="1985" w:type="dxa"/>
            <w:vMerge/>
            <w:shd w:val="clear" w:color="auto" w:fill="FFFF00"/>
            <w:vAlign w:val="center"/>
          </w:tcPr>
          <w:p w:rsidR="00ED3AFE" w:rsidRPr="00ED3AFE" w:rsidRDefault="00ED3AFE" w:rsidP="00953AD4">
            <w:pPr>
              <w:jc w:val="center"/>
              <w:rPr>
                <w:b/>
                <w:sz w:val="18"/>
                <w:szCs w:val="18"/>
              </w:rPr>
            </w:pPr>
          </w:p>
        </w:tc>
        <w:tc>
          <w:tcPr>
            <w:tcW w:w="992" w:type="dxa"/>
            <w:vMerge/>
            <w:shd w:val="clear" w:color="auto" w:fill="FFFF00"/>
            <w:vAlign w:val="center"/>
          </w:tcPr>
          <w:p w:rsidR="00ED3AFE" w:rsidRPr="00ED3AFE" w:rsidRDefault="00ED3AFE" w:rsidP="00953AD4">
            <w:pPr>
              <w:jc w:val="center"/>
              <w:rPr>
                <w:b/>
                <w:sz w:val="18"/>
                <w:szCs w:val="18"/>
              </w:rPr>
            </w:pPr>
          </w:p>
        </w:tc>
        <w:tc>
          <w:tcPr>
            <w:tcW w:w="3402" w:type="dxa"/>
            <w:gridSpan w:val="3"/>
            <w:shd w:val="clear" w:color="auto" w:fill="FFFF00"/>
            <w:vAlign w:val="center"/>
          </w:tcPr>
          <w:p w:rsidR="00ED3AFE" w:rsidRPr="00ED3AFE" w:rsidRDefault="00ED3AFE" w:rsidP="00953AD4">
            <w:pPr>
              <w:jc w:val="center"/>
              <w:rPr>
                <w:b/>
                <w:sz w:val="18"/>
                <w:szCs w:val="18"/>
              </w:rPr>
            </w:pPr>
            <w:r w:rsidRPr="00ED3AFE">
              <w:rPr>
                <w:b/>
                <w:sz w:val="18"/>
                <w:szCs w:val="18"/>
              </w:rPr>
              <w:t>Ogółem</w:t>
            </w:r>
          </w:p>
        </w:tc>
        <w:tc>
          <w:tcPr>
            <w:tcW w:w="2976" w:type="dxa"/>
            <w:gridSpan w:val="3"/>
            <w:shd w:val="clear" w:color="auto" w:fill="FFFF00"/>
            <w:vAlign w:val="center"/>
          </w:tcPr>
          <w:p w:rsidR="00ED3AFE" w:rsidRPr="00ED3AFE" w:rsidRDefault="00ED3AFE" w:rsidP="00953AD4">
            <w:pPr>
              <w:jc w:val="center"/>
              <w:rPr>
                <w:b/>
                <w:sz w:val="18"/>
                <w:szCs w:val="18"/>
              </w:rPr>
            </w:pPr>
            <w:r w:rsidRPr="00ED3AFE">
              <w:rPr>
                <w:b/>
                <w:sz w:val="18"/>
                <w:szCs w:val="18"/>
              </w:rPr>
              <w:t>w tym: dotacja z budżetu</w:t>
            </w:r>
          </w:p>
        </w:tc>
        <w:tc>
          <w:tcPr>
            <w:tcW w:w="2976" w:type="dxa"/>
            <w:gridSpan w:val="3"/>
            <w:shd w:val="clear" w:color="auto" w:fill="FFFF00"/>
            <w:vAlign w:val="center"/>
          </w:tcPr>
          <w:p w:rsidR="00ED3AFE" w:rsidRPr="00ED3AFE" w:rsidRDefault="00ED3AFE" w:rsidP="00953AD4">
            <w:pPr>
              <w:jc w:val="center"/>
              <w:rPr>
                <w:b/>
                <w:sz w:val="18"/>
                <w:szCs w:val="18"/>
              </w:rPr>
            </w:pPr>
            <w:r w:rsidRPr="00ED3AFE">
              <w:rPr>
                <w:b/>
                <w:sz w:val="18"/>
                <w:szCs w:val="18"/>
              </w:rPr>
              <w:t>ogółem</w:t>
            </w:r>
          </w:p>
        </w:tc>
        <w:tc>
          <w:tcPr>
            <w:tcW w:w="1986" w:type="dxa"/>
            <w:gridSpan w:val="3"/>
            <w:shd w:val="clear" w:color="auto" w:fill="FFFF00"/>
            <w:vAlign w:val="center"/>
          </w:tcPr>
          <w:p w:rsidR="00ED3AFE" w:rsidRPr="00ED3AFE" w:rsidRDefault="00ED3AFE" w:rsidP="00953AD4">
            <w:pPr>
              <w:jc w:val="center"/>
              <w:rPr>
                <w:b/>
                <w:sz w:val="18"/>
                <w:szCs w:val="18"/>
              </w:rPr>
            </w:pPr>
            <w:r w:rsidRPr="00ED3AFE">
              <w:rPr>
                <w:b/>
                <w:sz w:val="18"/>
                <w:szCs w:val="18"/>
              </w:rPr>
              <w:t>wpłata do budżetu</w:t>
            </w:r>
          </w:p>
        </w:tc>
      </w:tr>
      <w:tr w:rsidR="00ED3AFE" w:rsidRPr="00C23F66" w:rsidTr="00ED3AFE">
        <w:trPr>
          <w:trHeight w:val="451"/>
        </w:trPr>
        <w:tc>
          <w:tcPr>
            <w:tcW w:w="675" w:type="dxa"/>
            <w:vMerge/>
            <w:shd w:val="clear" w:color="auto" w:fill="FFFF00"/>
            <w:vAlign w:val="center"/>
          </w:tcPr>
          <w:p w:rsidR="00ED3AFE" w:rsidRPr="00ED3AFE" w:rsidRDefault="00ED3AFE" w:rsidP="00953AD4">
            <w:pPr>
              <w:jc w:val="center"/>
              <w:rPr>
                <w:b/>
                <w:sz w:val="18"/>
                <w:szCs w:val="18"/>
              </w:rPr>
            </w:pPr>
          </w:p>
        </w:tc>
        <w:tc>
          <w:tcPr>
            <w:tcW w:w="1985" w:type="dxa"/>
            <w:vMerge/>
            <w:shd w:val="clear" w:color="auto" w:fill="FFFF00"/>
            <w:vAlign w:val="center"/>
          </w:tcPr>
          <w:p w:rsidR="00ED3AFE" w:rsidRPr="00ED3AFE" w:rsidRDefault="00ED3AFE" w:rsidP="00953AD4">
            <w:pPr>
              <w:jc w:val="center"/>
              <w:rPr>
                <w:b/>
                <w:sz w:val="18"/>
                <w:szCs w:val="18"/>
              </w:rPr>
            </w:pPr>
          </w:p>
        </w:tc>
        <w:tc>
          <w:tcPr>
            <w:tcW w:w="992" w:type="dxa"/>
            <w:vMerge/>
            <w:shd w:val="clear" w:color="auto" w:fill="FFFF00"/>
            <w:vAlign w:val="center"/>
          </w:tcPr>
          <w:p w:rsidR="00ED3AFE" w:rsidRPr="00ED3AFE" w:rsidRDefault="00ED3AFE" w:rsidP="00953AD4">
            <w:pPr>
              <w:jc w:val="center"/>
              <w:rPr>
                <w:b/>
                <w:sz w:val="18"/>
                <w:szCs w:val="18"/>
              </w:rPr>
            </w:pPr>
          </w:p>
        </w:tc>
        <w:tc>
          <w:tcPr>
            <w:tcW w:w="1418" w:type="dxa"/>
            <w:shd w:val="clear" w:color="auto" w:fill="FFFF00"/>
            <w:vAlign w:val="center"/>
          </w:tcPr>
          <w:p w:rsidR="00ED3AFE" w:rsidRPr="00ED3AFE" w:rsidRDefault="00ED3AFE" w:rsidP="00953AD4">
            <w:pPr>
              <w:jc w:val="center"/>
              <w:rPr>
                <w:b/>
                <w:sz w:val="18"/>
                <w:szCs w:val="18"/>
              </w:rPr>
            </w:pPr>
            <w:r w:rsidRPr="00ED3AFE">
              <w:rPr>
                <w:b/>
                <w:sz w:val="18"/>
                <w:szCs w:val="18"/>
              </w:rPr>
              <w:t>Plan</w:t>
            </w:r>
          </w:p>
        </w:tc>
        <w:tc>
          <w:tcPr>
            <w:tcW w:w="1275" w:type="dxa"/>
            <w:shd w:val="clear" w:color="auto" w:fill="FFFF00"/>
            <w:vAlign w:val="center"/>
          </w:tcPr>
          <w:p w:rsidR="00ED3AFE" w:rsidRPr="00ED3AFE" w:rsidRDefault="00ED3AFE" w:rsidP="00953AD4">
            <w:pPr>
              <w:jc w:val="center"/>
              <w:rPr>
                <w:b/>
                <w:sz w:val="18"/>
                <w:szCs w:val="18"/>
              </w:rPr>
            </w:pPr>
            <w:r w:rsidRPr="00ED3AFE">
              <w:rPr>
                <w:b/>
                <w:sz w:val="18"/>
                <w:szCs w:val="18"/>
              </w:rPr>
              <w:t>Wyk.</w:t>
            </w:r>
          </w:p>
        </w:tc>
        <w:tc>
          <w:tcPr>
            <w:tcW w:w="709" w:type="dxa"/>
            <w:shd w:val="clear" w:color="auto" w:fill="FFFF00"/>
            <w:vAlign w:val="center"/>
          </w:tcPr>
          <w:p w:rsidR="00ED3AFE" w:rsidRPr="00ED3AFE" w:rsidRDefault="00ED3AFE" w:rsidP="00953AD4">
            <w:pPr>
              <w:jc w:val="center"/>
              <w:rPr>
                <w:b/>
                <w:sz w:val="18"/>
                <w:szCs w:val="18"/>
              </w:rPr>
            </w:pPr>
            <w:r w:rsidRPr="00ED3AFE">
              <w:rPr>
                <w:b/>
                <w:sz w:val="18"/>
                <w:szCs w:val="18"/>
              </w:rPr>
              <w:t>%</w:t>
            </w:r>
          </w:p>
        </w:tc>
        <w:tc>
          <w:tcPr>
            <w:tcW w:w="1276" w:type="dxa"/>
            <w:shd w:val="clear" w:color="auto" w:fill="FFFF00"/>
            <w:vAlign w:val="center"/>
          </w:tcPr>
          <w:p w:rsidR="00ED3AFE" w:rsidRPr="00ED3AFE" w:rsidRDefault="00ED3AFE" w:rsidP="00953AD4">
            <w:pPr>
              <w:jc w:val="center"/>
              <w:rPr>
                <w:b/>
                <w:sz w:val="18"/>
                <w:szCs w:val="18"/>
              </w:rPr>
            </w:pPr>
            <w:r w:rsidRPr="00ED3AFE">
              <w:rPr>
                <w:b/>
                <w:sz w:val="18"/>
                <w:szCs w:val="18"/>
              </w:rPr>
              <w:t>Plan</w:t>
            </w:r>
          </w:p>
        </w:tc>
        <w:tc>
          <w:tcPr>
            <w:tcW w:w="1133" w:type="dxa"/>
            <w:shd w:val="clear" w:color="auto" w:fill="FFFF00"/>
            <w:vAlign w:val="center"/>
          </w:tcPr>
          <w:p w:rsidR="00ED3AFE" w:rsidRPr="00ED3AFE" w:rsidRDefault="00ED3AFE" w:rsidP="00953AD4">
            <w:pPr>
              <w:jc w:val="center"/>
              <w:rPr>
                <w:b/>
                <w:sz w:val="18"/>
                <w:szCs w:val="18"/>
              </w:rPr>
            </w:pPr>
            <w:r w:rsidRPr="00ED3AFE">
              <w:rPr>
                <w:b/>
                <w:sz w:val="18"/>
                <w:szCs w:val="18"/>
              </w:rPr>
              <w:t>Wyk.</w:t>
            </w:r>
          </w:p>
        </w:tc>
        <w:tc>
          <w:tcPr>
            <w:tcW w:w="567" w:type="dxa"/>
            <w:shd w:val="clear" w:color="auto" w:fill="FFFF00"/>
            <w:vAlign w:val="center"/>
          </w:tcPr>
          <w:p w:rsidR="00ED3AFE" w:rsidRPr="00ED3AFE" w:rsidRDefault="00ED3AFE" w:rsidP="00953AD4">
            <w:pPr>
              <w:jc w:val="center"/>
              <w:rPr>
                <w:b/>
                <w:sz w:val="18"/>
                <w:szCs w:val="18"/>
              </w:rPr>
            </w:pPr>
            <w:r w:rsidRPr="00ED3AFE">
              <w:rPr>
                <w:b/>
                <w:sz w:val="18"/>
                <w:szCs w:val="18"/>
              </w:rPr>
              <w:t>%</w:t>
            </w:r>
          </w:p>
        </w:tc>
        <w:tc>
          <w:tcPr>
            <w:tcW w:w="1275" w:type="dxa"/>
            <w:shd w:val="clear" w:color="auto" w:fill="FFFF00"/>
            <w:vAlign w:val="center"/>
          </w:tcPr>
          <w:p w:rsidR="00ED3AFE" w:rsidRPr="00ED3AFE" w:rsidRDefault="00ED3AFE" w:rsidP="00953AD4">
            <w:pPr>
              <w:jc w:val="center"/>
              <w:rPr>
                <w:b/>
                <w:sz w:val="18"/>
                <w:szCs w:val="18"/>
              </w:rPr>
            </w:pPr>
            <w:r w:rsidRPr="00ED3AFE">
              <w:rPr>
                <w:b/>
                <w:sz w:val="18"/>
                <w:szCs w:val="18"/>
              </w:rPr>
              <w:t>Plan</w:t>
            </w:r>
          </w:p>
        </w:tc>
        <w:tc>
          <w:tcPr>
            <w:tcW w:w="1134" w:type="dxa"/>
            <w:shd w:val="clear" w:color="auto" w:fill="FFFF00"/>
            <w:vAlign w:val="center"/>
          </w:tcPr>
          <w:p w:rsidR="00ED3AFE" w:rsidRPr="00ED3AFE" w:rsidRDefault="00ED3AFE" w:rsidP="00953AD4">
            <w:pPr>
              <w:jc w:val="center"/>
              <w:rPr>
                <w:b/>
                <w:sz w:val="18"/>
                <w:szCs w:val="18"/>
              </w:rPr>
            </w:pPr>
            <w:r w:rsidRPr="00ED3AFE">
              <w:rPr>
                <w:b/>
                <w:sz w:val="18"/>
                <w:szCs w:val="18"/>
              </w:rPr>
              <w:t>Wyk.</w:t>
            </w:r>
          </w:p>
        </w:tc>
        <w:tc>
          <w:tcPr>
            <w:tcW w:w="567" w:type="dxa"/>
            <w:shd w:val="clear" w:color="auto" w:fill="FFFF00"/>
            <w:vAlign w:val="center"/>
          </w:tcPr>
          <w:p w:rsidR="00ED3AFE" w:rsidRPr="00ED3AFE" w:rsidRDefault="00ED3AFE" w:rsidP="00953AD4">
            <w:pPr>
              <w:jc w:val="center"/>
              <w:rPr>
                <w:b/>
                <w:sz w:val="18"/>
                <w:szCs w:val="18"/>
              </w:rPr>
            </w:pPr>
            <w:r w:rsidRPr="00ED3AFE">
              <w:rPr>
                <w:b/>
                <w:sz w:val="18"/>
                <w:szCs w:val="18"/>
              </w:rPr>
              <w:t>%</w:t>
            </w:r>
          </w:p>
        </w:tc>
        <w:tc>
          <w:tcPr>
            <w:tcW w:w="709" w:type="dxa"/>
            <w:shd w:val="clear" w:color="auto" w:fill="FFFF00"/>
            <w:vAlign w:val="center"/>
          </w:tcPr>
          <w:p w:rsidR="00ED3AFE" w:rsidRPr="00ED3AFE" w:rsidRDefault="00ED3AFE" w:rsidP="00953AD4">
            <w:pPr>
              <w:jc w:val="center"/>
              <w:rPr>
                <w:b/>
                <w:sz w:val="18"/>
                <w:szCs w:val="18"/>
              </w:rPr>
            </w:pPr>
            <w:r w:rsidRPr="00ED3AFE">
              <w:rPr>
                <w:b/>
                <w:sz w:val="18"/>
                <w:szCs w:val="18"/>
              </w:rPr>
              <w:t>Plan</w:t>
            </w:r>
          </w:p>
        </w:tc>
        <w:tc>
          <w:tcPr>
            <w:tcW w:w="710" w:type="dxa"/>
            <w:shd w:val="clear" w:color="auto" w:fill="FFFF00"/>
            <w:vAlign w:val="center"/>
          </w:tcPr>
          <w:p w:rsidR="00ED3AFE" w:rsidRPr="00ED3AFE" w:rsidRDefault="00ED3AFE" w:rsidP="00953AD4">
            <w:pPr>
              <w:jc w:val="center"/>
              <w:rPr>
                <w:b/>
                <w:sz w:val="18"/>
                <w:szCs w:val="18"/>
              </w:rPr>
            </w:pPr>
            <w:r w:rsidRPr="00ED3AFE">
              <w:rPr>
                <w:b/>
                <w:sz w:val="18"/>
                <w:szCs w:val="18"/>
              </w:rPr>
              <w:t>Wyk</w:t>
            </w:r>
          </w:p>
        </w:tc>
        <w:tc>
          <w:tcPr>
            <w:tcW w:w="567" w:type="dxa"/>
            <w:shd w:val="clear" w:color="auto" w:fill="FFFF00"/>
            <w:vAlign w:val="center"/>
          </w:tcPr>
          <w:p w:rsidR="00ED3AFE" w:rsidRPr="00ED3AFE" w:rsidRDefault="00ED3AFE" w:rsidP="00953AD4">
            <w:pPr>
              <w:jc w:val="center"/>
              <w:rPr>
                <w:b/>
                <w:sz w:val="18"/>
                <w:szCs w:val="18"/>
              </w:rPr>
            </w:pPr>
            <w:r w:rsidRPr="00ED3AFE">
              <w:rPr>
                <w:b/>
                <w:sz w:val="18"/>
                <w:szCs w:val="18"/>
              </w:rPr>
              <w:t>%</w:t>
            </w:r>
          </w:p>
        </w:tc>
      </w:tr>
      <w:tr w:rsidR="00ED3AFE" w:rsidRPr="00C23F66" w:rsidTr="00ED3AFE">
        <w:trPr>
          <w:trHeight w:val="70"/>
        </w:trPr>
        <w:tc>
          <w:tcPr>
            <w:tcW w:w="675" w:type="dxa"/>
          </w:tcPr>
          <w:p w:rsidR="00ED3AFE" w:rsidRPr="00ED3AFE" w:rsidRDefault="00ED3AFE" w:rsidP="00953AD4">
            <w:pPr>
              <w:jc w:val="center"/>
              <w:rPr>
                <w:sz w:val="18"/>
                <w:szCs w:val="18"/>
              </w:rPr>
            </w:pPr>
            <w:r w:rsidRPr="00ED3AFE">
              <w:rPr>
                <w:sz w:val="18"/>
                <w:szCs w:val="18"/>
              </w:rPr>
              <w:t>1</w:t>
            </w:r>
          </w:p>
        </w:tc>
        <w:tc>
          <w:tcPr>
            <w:tcW w:w="1985" w:type="dxa"/>
          </w:tcPr>
          <w:p w:rsidR="00ED3AFE" w:rsidRPr="00ED3AFE" w:rsidRDefault="00ED3AFE" w:rsidP="00953AD4">
            <w:pPr>
              <w:jc w:val="center"/>
              <w:rPr>
                <w:sz w:val="18"/>
                <w:szCs w:val="18"/>
              </w:rPr>
            </w:pPr>
            <w:r w:rsidRPr="00ED3AFE">
              <w:rPr>
                <w:sz w:val="18"/>
                <w:szCs w:val="18"/>
              </w:rPr>
              <w:t>2</w:t>
            </w:r>
          </w:p>
        </w:tc>
        <w:tc>
          <w:tcPr>
            <w:tcW w:w="992" w:type="dxa"/>
          </w:tcPr>
          <w:p w:rsidR="00ED3AFE" w:rsidRPr="00ED3AFE" w:rsidRDefault="00ED3AFE" w:rsidP="00953AD4">
            <w:pPr>
              <w:jc w:val="center"/>
              <w:rPr>
                <w:sz w:val="18"/>
                <w:szCs w:val="18"/>
              </w:rPr>
            </w:pPr>
            <w:r w:rsidRPr="00ED3AFE">
              <w:rPr>
                <w:sz w:val="18"/>
                <w:szCs w:val="18"/>
              </w:rPr>
              <w:t>3</w:t>
            </w:r>
          </w:p>
        </w:tc>
        <w:tc>
          <w:tcPr>
            <w:tcW w:w="1418" w:type="dxa"/>
          </w:tcPr>
          <w:p w:rsidR="00ED3AFE" w:rsidRPr="00ED3AFE" w:rsidRDefault="00ED3AFE" w:rsidP="00953AD4">
            <w:pPr>
              <w:jc w:val="center"/>
              <w:rPr>
                <w:sz w:val="18"/>
                <w:szCs w:val="18"/>
              </w:rPr>
            </w:pPr>
            <w:r>
              <w:rPr>
                <w:sz w:val="18"/>
                <w:szCs w:val="18"/>
              </w:rPr>
              <w:t>4</w:t>
            </w:r>
          </w:p>
        </w:tc>
        <w:tc>
          <w:tcPr>
            <w:tcW w:w="1275" w:type="dxa"/>
          </w:tcPr>
          <w:p w:rsidR="00ED3AFE" w:rsidRPr="00ED3AFE" w:rsidRDefault="00ED3AFE" w:rsidP="00953AD4">
            <w:pPr>
              <w:jc w:val="center"/>
              <w:rPr>
                <w:sz w:val="18"/>
                <w:szCs w:val="18"/>
              </w:rPr>
            </w:pPr>
            <w:r>
              <w:rPr>
                <w:sz w:val="18"/>
                <w:szCs w:val="18"/>
              </w:rPr>
              <w:t>5</w:t>
            </w:r>
          </w:p>
        </w:tc>
        <w:tc>
          <w:tcPr>
            <w:tcW w:w="709" w:type="dxa"/>
          </w:tcPr>
          <w:p w:rsidR="00ED3AFE" w:rsidRPr="00ED3AFE" w:rsidRDefault="00ED3AFE" w:rsidP="00953AD4">
            <w:pPr>
              <w:jc w:val="center"/>
              <w:rPr>
                <w:sz w:val="18"/>
                <w:szCs w:val="18"/>
              </w:rPr>
            </w:pPr>
            <w:r>
              <w:rPr>
                <w:sz w:val="18"/>
                <w:szCs w:val="18"/>
              </w:rPr>
              <w:t>6</w:t>
            </w:r>
          </w:p>
        </w:tc>
        <w:tc>
          <w:tcPr>
            <w:tcW w:w="1276" w:type="dxa"/>
          </w:tcPr>
          <w:p w:rsidR="00ED3AFE" w:rsidRPr="00ED3AFE" w:rsidRDefault="00ED3AFE" w:rsidP="00953AD4">
            <w:pPr>
              <w:jc w:val="center"/>
              <w:rPr>
                <w:sz w:val="18"/>
                <w:szCs w:val="18"/>
              </w:rPr>
            </w:pPr>
            <w:r>
              <w:rPr>
                <w:sz w:val="18"/>
                <w:szCs w:val="18"/>
              </w:rPr>
              <w:t>7</w:t>
            </w:r>
          </w:p>
        </w:tc>
        <w:tc>
          <w:tcPr>
            <w:tcW w:w="1133" w:type="dxa"/>
          </w:tcPr>
          <w:p w:rsidR="00ED3AFE" w:rsidRPr="00ED3AFE" w:rsidRDefault="00ED3AFE" w:rsidP="00953AD4">
            <w:pPr>
              <w:jc w:val="center"/>
              <w:rPr>
                <w:sz w:val="18"/>
                <w:szCs w:val="18"/>
              </w:rPr>
            </w:pPr>
            <w:r>
              <w:rPr>
                <w:sz w:val="18"/>
                <w:szCs w:val="18"/>
              </w:rPr>
              <w:t>8</w:t>
            </w:r>
          </w:p>
        </w:tc>
        <w:tc>
          <w:tcPr>
            <w:tcW w:w="567" w:type="dxa"/>
          </w:tcPr>
          <w:p w:rsidR="00ED3AFE" w:rsidRPr="00ED3AFE" w:rsidRDefault="00ED3AFE" w:rsidP="00953AD4">
            <w:pPr>
              <w:jc w:val="center"/>
              <w:rPr>
                <w:sz w:val="18"/>
                <w:szCs w:val="18"/>
              </w:rPr>
            </w:pPr>
            <w:r>
              <w:rPr>
                <w:sz w:val="18"/>
                <w:szCs w:val="18"/>
              </w:rPr>
              <w:t>9</w:t>
            </w:r>
          </w:p>
        </w:tc>
        <w:tc>
          <w:tcPr>
            <w:tcW w:w="1275" w:type="dxa"/>
          </w:tcPr>
          <w:p w:rsidR="00ED3AFE" w:rsidRPr="00ED3AFE" w:rsidRDefault="00ED3AFE" w:rsidP="00953AD4">
            <w:pPr>
              <w:jc w:val="center"/>
              <w:rPr>
                <w:sz w:val="18"/>
                <w:szCs w:val="18"/>
              </w:rPr>
            </w:pPr>
            <w:r>
              <w:rPr>
                <w:sz w:val="18"/>
                <w:szCs w:val="18"/>
              </w:rPr>
              <w:t>10</w:t>
            </w:r>
          </w:p>
        </w:tc>
        <w:tc>
          <w:tcPr>
            <w:tcW w:w="1134" w:type="dxa"/>
          </w:tcPr>
          <w:p w:rsidR="00ED3AFE" w:rsidRPr="00ED3AFE" w:rsidRDefault="00ED3AFE" w:rsidP="00953AD4">
            <w:pPr>
              <w:jc w:val="center"/>
              <w:rPr>
                <w:sz w:val="18"/>
                <w:szCs w:val="18"/>
              </w:rPr>
            </w:pPr>
            <w:r>
              <w:rPr>
                <w:sz w:val="18"/>
                <w:szCs w:val="18"/>
              </w:rPr>
              <w:t>11</w:t>
            </w:r>
          </w:p>
        </w:tc>
        <w:tc>
          <w:tcPr>
            <w:tcW w:w="567" w:type="dxa"/>
          </w:tcPr>
          <w:p w:rsidR="00ED3AFE" w:rsidRPr="00ED3AFE" w:rsidRDefault="00ED3AFE" w:rsidP="00ED3AFE">
            <w:pPr>
              <w:jc w:val="center"/>
              <w:rPr>
                <w:sz w:val="18"/>
                <w:szCs w:val="18"/>
              </w:rPr>
            </w:pPr>
            <w:r w:rsidRPr="00ED3AFE">
              <w:rPr>
                <w:sz w:val="18"/>
                <w:szCs w:val="18"/>
              </w:rPr>
              <w:t>12</w:t>
            </w:r>
          </w:p>
        </w:tc>
        <w:tc>
          <w:tcPr>
            <w:tcW w:w="709" w:type="dxa"/>
          </w:tcPr>
          <w:p w:rsidR="00ED3AFE" w:rsidRPr="00ED3AFE" w:rsidRDefault="00ED3AFE" w:rsidP="00ED3AFE">
            <w:pPr>
              <w:jc w:val="center"/>
              <w:rPr>
                <w:sz w:val="18"/>
                <w:szCs w:val="18"/>
              </w:rPr>
            </w:pPr>
            <w:r w:rsidRPr="00ED3AFE">
              <w:rPr>
                <w:sz w:val="18"/>
                <w:szCs w:val="18"/>
              </w:rPr>
              <w:t>13</w:t>
            </w:r>
          </w:p>
        </w:tc>
        <w:tc>
          <w:tcPr>
            <w:tcW w:w="710" w:type="dxa"/>
          </w:tcPr>
          <w:p w:rsidR="00ED3AFE" w:rsidRPr="00ED3AFE" w:rsidRDefault="00ED3AFE" w:rsidP="00ED3AFE">
            <w:pPr>
              <w:jc w:val="center"/>
              <w:rPr>
                <w:sz w:val="18"/>
                <w:szCs w:val="18"/>
              </w:rPr>
            </w:pPr>
            <w:r w:rsidRPr="00ED3AFE">
              <w:rPr>
                <w:sz w:val="18"/>
                <w:szCs w:val="18"/>
              </w:rPr>
              <w:t>14</w:t>
            </w:r>
          </w:p>
        </w:tc>
        <w:tc>
          <w:tcPr>
            <w:tcW w:w="567" w:type="dxa"/>
          </w:tcPr>
          <w:p w:rsidR="00ED3AFE" w:rsidRPr="00ED3AFE" w:rsidRDefault="00ED3AFE" w:rsidP="00ED3AFE">
            <w:pPr>
              <w:jc w:val="center"/>
              <w:rPr>
                <w:sz w:val="18"/>
                <w:szCs w:val="18"/>
              </w:rPr>
            </w:pPr>
            <w:r w:rsidRPr="00ED3AFE">
              <w:rPr>
                <w:sz w:val="18"/>
                <w:szCs w:val="18"/>
              </w:rPr>
              <w:t>15</w:t>
            </w:r>
          </w:p>
        </w:tc>
      </w:tr>
      <w:tr w:rsidR="00ED3AFE" w:rsidRPr="00ED3AFE" w:rsidTr="00ED3AFE">
        <w:trPr>
          <w:trHeight w:val="666"/>
        </w:trPr>
        <w:tc>
          <w:tcPr>
            <w:tcW w:w="675" w:type="dxa"/>
            <w:shd w:val="clear" w:color="auto" w:fill="00FFFF"/>
          </w:tcPr>
          <w:p w:rsidR="00ED3AFE" w:rsidRPr="00ED3AFE" w:rsidRDefault="00ED3AFE" w:rsidP="00953AD4">
            <w:pPr>
              <w:jc w:val="center"/>
              <w:rPr>
                <w:b/>
                <w:sz w:val="18"/>
                <w:szCs w:val="18"/>
              </w:rPr>
            </w:pPr>
          </w:p>
          <w:p w:rsidR="00ED3AFE" w:rsidRPr="00ED3AFE" w:rsidRDefault="00ED3AFE" w:rsidP="00953AD4">
            <w:pPr>
              <w:jc w:val="center"/>
              <w:rPr>
                <w:b/>
                <w:sz w:val="18"/>
                <w:szCs w:val="18"/>
              </w:rPr>
            </w:pPr>
            <w:r w:rsidRPr="00ED3AFE">
              <w:rPr>
                <w:b/>
                <w:sz w:val="18"/>
                <w:szCs w:val="18"/>
              </w:rPr>
              <w:t>I</w:t>
            </w:r>
          </w:p>
        </w:tc>
        <w:tc>
          <w:tcPr>
            <w:tcW w:w="2977" w:type="dxa"/>
            <w:gridSpan w:val="2"/>
            <w:shd w:val="clear" w:color="auto" w:fill="00FFFF"/>
            <w:vAlign w:val="center"/>
          </w:tcPr>
          <w:p w:rsidR="00ED3AFE" w:rsidRPr="00ED3AFE" w:rsidRDefault="00ED3AFE" w:rsidP="00953AD4">
            <w:pPr>
              <w:ind w:left="-108" w:firstLine="108"/>
              <w:jc w:val="center"/>
              <w:rPr>
                <w:b/>
                <w:sz w:val="18"/>
                <w:szCs w:val="18"/>
              </w:rPr>
            </w:pPr>
            <w:r w:rsidRPr="00ED3AFE">
              <w:rPr>
                <w:b/>
                <w:sz w:val="18"/>
                <w:szCs w:val="18"/>
              </w:rPr>
              <w:t>Samorządowy zakład budżetowy</w:t>
            </w:r>
          </w:p>
        </w:tc>
        <w:tc>
          <w:tcPr>
            <w:tcW w:w="1418" w:type="dxa"/>
            <w:shd w:val="clear" w:color="auto" w:fill="00FFFF"/>
            <w:tcMar>
              <w:left w:w="28" w:type="dxa"/>
              <w:right w:w="57" w:type="dxa"/>
            </w:tcMar>
            <w:vAlign w:val="center"/>
          </w:tcPr>
          <w:p w:rsidR="00ED3AFE" w:rsidRPr="00ED3AFE" w:rsidRDefault="00ED3AFE" w:rsidP="00953AD4">
            <w:pPr>
              <w:jc w:val="right"/>
              <w:rPr>
                <w:b/>
                <w:sz w:val="18"/>
                <w:szCs w:val="18"/>
              </w:rPr>
            </w:pPr>
            <w:r w:rsidRPr="00ED3AFE">
              <w:rPr>
                <w:sz w:val="18"/>
                <w:szCs w:val="18"/>
              </w:rPr>
              <w:t>2 040 000,00</w:t>
            </w:r>
          </w:p>
        </w:tc>
        <w:tc>
          <w:tcPr>
            <w:tcW w:w="1275" w:type="dxa"/>
            <w:shd w:val="clear" w:color="auto" w:fill="00FFFF"/>
            <w:tcMar>
              <w:left w:w="28" w:type="dxa"/>
              <w:right w:w="57" w:type="dxa"/>
            </w:tcMar>
            <w:vAlign w:val="center"/>
          </w:tcPr>
          <w:p w:rsidR="00ED3AFE" w:rsidRPr="00ED3AFE" w:rsidRDefault="00ED3AFE" w:rsidP="00953AD4">
            <w:pPr>
              <w:jc w:val="right"/>
              <w:rPr>
                <w:b/>
                <w:sz w:val="18"/>
                <w:szCs w:val="18"/>
              </w:rPr>
            </w:pPr>
            <w:r w:rsidRPr="00ED3AFE">
              <w:rPr>
                <w:sz w:val="18"/>
                <w:szCs w:val="18"/>
              </w:rPr>
              <w:t>1 995 404,97</w:t>
            </w:r>
          </w:p>
        </w:tc>
        <w:tc>
          <w:tcPr>
            <w:tcW w:w="709" w:type="dxa"/>
            <w:shd w:val="clear" w:color="auto" w:fill="00FFFF"/>
            <w:tcMar>
              <w:left w:w="28" w:type="dxa"/>
              <w:right w:w="57" w:type="dxa"/>
            </w:tcMar>
            <w:vAlign w:val="center"/>
          </w:tcPr>
          <w:p w:rsidR="00ED3AFE" w:rsidRPr="00ED3AFE" w:rsidRDefault="00ED3AFE" w:rsidP="00953AD4">
            <w:pPr>
              <w:jc w:val="right"/>
              <w:rPr>
                <w:b/>
                <w:sz w:val="18"/>
                <w:szCs w:val="18"/>
              </w:rPr>
            </w:pPr>
            <w:r w:rsidRPr="00ED3AFE">
              <w:rPr>
                <w:sz w:val="18"/>
                <w:szCs w:val="18"/>
              </w:rPr>
              <w:t>97,81</w:t>
            </w:r>
          </w:p>
        </w:tc>
        <w:tc>
          <w:tcPr>
            <w:tcW w:w="1276" w:type="dxa"/>
            <w:shd w:val="clear" w:color="auto" w:fill="00FFFF"/>
            <w:tcMar>
              <w:left w:w="28" w:type="dxa"/>
              <w:right w:w="57" w:type="dxa"/>
            </w:tcMar>
            <w:vAlign w:val="center"/>
          </w:tcPr>
          <w:p w:rsidR="00ED3AFE" w:rsidRPr="00ED3AFE" w:rsidRDefault="00ED3AFE" w:rsidP="00953AD4">
            <w:pPr>
              <w:jc w:val="right"/>
              <w:rPr>
                <w:b/>
                <w:sz w:val="18"/>
                <w:szCs w:val="18"/>
              </w:rPr>
            </w:pPr>
            <w:r w:rsidRPr="00ED3AFE">
              <w:rPr>
                <w:sz w:val="18"/>
                <w:szCs w:val="18"/>
              </w:rPr>
              <w:t>920 000,00</w:t>
            </w:r>
          </w:p>
        </w:tc>
        <w:tc>
          <w:tcPr>
            <w:tcW w:w="1133" w:type="dxa"/>
            <w:shd w:val="clear" w:color="auto" w:fill="00FFFF"/>
            <w:tcMar>
              <w:left w:w="28" w:type="dxa"/>
              <w:right w:w="57" w:type="dxa"/>
            </w:tcMar>
            <w:vAlign w:val="center"/>
          </w:tcPr>
          <w:p w:rsidR="00ED3AFE" w:rsidRPr="00ED3AFE" w:rsidRDefault="00ED3AFE" w:rsidP="00953AD4">
            <w:pPr>
              <w:jc w:val="right"/>
              <w:rPr>
                <w:b/>
                <w:sz w:val="18"/>
                <w:szCs w:val="18"/>
              </w:rPr>
            </w:pPr>
            <w:r w:rsidRPr="00ED3AFE">
              <w:rPr>
                <w:sz w:val="18"/>
                <w:szCs w:val="18"/>
              </w:rPr>
              <w:t>920 000,00</w:t>
            </w:r>
          </w:p>
        </w:tc>
        <w:tc>
          <w:tcPr>
            <w:tcW w:w="567" w:type="dxa"/>
            <w:shd w:val="clear" w:color="auto" w:fill="00FFFF"/>
            <w:tcMar>
              <w:left w:w="28" w:type="dxa"/>
              <w:right w:w="57" w:type="dxa"/>
            </w:tcMar>
            <w:vAlign w:val="center"/>
          </w:tcPr>
          <w:p w:rsidR="00ED3AFE" w:rsidRPr="00ED3AFE" w:rsidRDefault="00ED3AFE" w:rsidP="00953AD4">
            <w:pPr>
              <w:jc w:val="right"/>
              <w:rPr>
                <w:b/>
                <w:sz w:val="18"/>
                <w:szCs w:val="18"/>
              </w:rPr>
            </w:pPr>
            <w:r w:rsidRPr="00ED3AFE">
              <w:rPr>
                <w:sz w:val="18"/>
                <w:szCs w:val="18"/>
              </w:rPr>
              <w:t>100,0</w:t>
            </w:r>
          </w:p>
        </w:tc>
        <w:tc>
          <w:tcPr>
            <w:tcW w:w="1275" w:type="dxa"/>
            <w:shd w:val="clear" w:color="auto" w:fill="00FFFF"/>
            <w:tcMar>
              <w:left w:w="28" w:type="dxa"/>
              <w:right w:w="57" w:type="dxa"/>
            </w:tcMar>
            <w:vAlign w:val="center"/>
          </w:tcPr>
          <w:p w:rsidR="00ED3AFE" w:rsidRPr="00ED3AFE" w:rsidRDefault="00ED3AFE" w:rsidP="00953AD4">
            <w:pPr>
              <w:jc w:val="right"/>
              <w:rPr>
                <w:b/>
                <w:sz w:val="18"/>
                <w:szCs w:val="18"/>
              </w:rPr>
            </w:pPr>
            <w:r w:rsidRPr="00ED3AFE">
              <w:rPr>
                <w:sz w:val="18"/>
                <w:szCs w:val="18"/>
              </w:rPr>
              <w:t>2 040 000,00</w:t>
            </w:r>
          </w:p>
        </w:tc>
        <w:tc>
          <w:tcPr>
            <w:tcW w:w="1134" w:type="dxa"/>
            <w:shd w:val="clear" w:color="auto" w:fill="00FFFF"/>
            <w:tcMar>
              <w:left w:w="28" w:type="dxa"/>
              <w:right w:w="57" w:type="dxa"/>
            </w:tcMar>
            <w:vAlign w:val="center"/>
          </w:tcPr>
          <w:p w:rsidR="00ED3AFE" w:rsidRPr="00ED3AFE" w:rsidRDefault="00ED3AFE" w:rsidP="00953AD4">
            <w:pPr>
              <w:jc w:val="right"/>
              <w:rPr>
                <w:b/>
                <w:sz w:val="18"/>
                <w:szCs w:val="18"/>
              </w:rPr>
            </w:pPr>
            <w:r w:rsidRPr="00ED3AFE">
              <w:rPr>
                <w:sz w:val="18"/>
                <w:szCs w:val="18"/>
              </w:rPr>
              <w:t>2 021 074,59</w:t>
            </w:r>
          </w:p>
        </w:tc>
        <w:tc>
          <w:tcPr>
            <w:tcW w:w="567" w:type="dxa"/>
            <w:shd w:val="clear" w:color="auto" w:fill="00FFFF"/>
            <w:tcMar>
              <w:left w:w="28" w:type="dxa"/>
              <w:right w:w="57" w:type="dxa"/>
            </w:tcMar>
            <w:vAlign w:val="center"/>
          </w:tcPr>
          <w:p w:rsidR="00ED3AFE" w:rsidRPr="00ED3AFE" w:rsidRDefault="00ED3AFE" w:rsidP="00953AD4">
            <w:pPr>
              <w:jc w:val="right"/>
              <w:rPr>
                <w:b/>
                <w:sz w:val="18"/>
                <w:szCs w:val="18"/>
              </w:rPr>
            </w:pPr>
            <w:r w:rsidRPr="00ED3AFE">
              <w:rPr>
                <w:sz w:val="18"/>
                <w:szCs w:val="18"/>
              </w:rPr>
              <w:t>99,07</w:t>
            </w:r>
          </w:p>
        </w:tc>
        <w:tc>
          <w:tcPr>
            <w:tcW w:w="709" w:type="dxa"/>
            <w:shd w:val="clear" w:color="auto" w:fill="00FFFF"/>
            <w:tcMar>
              <w:left w:w="28" w:type="dxa"/>
              <w:right w:w="57" w:type="dxa"/>
            </w:tcMar>
            <w:vAlign w:val="center"/>
          </w:tcPr>
          <w:p w:rsidR="00ED3AFE" w:rsidRPr="00ED3AFE" w:rsidRDefault="00ED3AFE" w:rsidP="00953AD4">
            <w:pPr>
              <w:jc w:val="right"/>
              <w:rPr>
                <w:sz w:val="18"/>
                <w:szCs w:val="18"/>
              </w:rPr>
            </w:pPr>
            <w:r w:rsidRPr="00ED3AFE">
              <w:rPr>
                <w:sz w:val="18"/>
                <w:szCs w:val="18"/>
              </w:rPr>
              <w:t>0,00</w:t>
            </w:r>
          </w:p>
        </w:tc>
        <w:tc>
          <w:tcPr>
            <w:tcW w:w="710" w:type="dxa"/>
            <w:shd w:val="clear" w:color="auto" w:fill="00FFFF"/>
            <w:tcMar>
              <w:left w:w="28" w:type="dxa"/>
              <w:right w:w="57" w:type="dxa"/>
            </w:tcMar>
            <w:vAlign w:val="center"/>
          </w:tcPr>
          <w:p w:rsidR="00ED3AFE" w:rsidRPr="00ED3AFE" w:rsidRDefault="00ED3AFE" w:rsidP="00953AD4">
            <w:pPr>
              <w:jc w:val="right"/>
              <w:rPr>
                <w:sz w:val="18"/>
                <w:szCs w:val="18"/>
              </w:rPr>
            </w:pPr>
            <w:r w:rsidRPr="00ED3AFE">
              <w:rPr>
                <w:sz w:val="18"/>
                <w:szCs w:val="18"/>
              </w:rPr>
              <w:t>0,00</w:t>
            </w:r>
          </w:p>
        </w:tc>
        <w:tc>
          <w:tcPr>
            <w:tcW w:w="567" w:type="dxa"/>
            <w:shd w:val="clear" w:color="auto" w:fill="00FFFF"/>
            <w:tcMar>
              <w:left w:w="28" w:type="dxa"/>
              <w:right w:w="57" w:type="dxa"/>
            </w:tcMar>
            <w:vAlign w:val="center"/>
          </w:tcPr>
          <w:p w:rsidR="00ED3AFE" w:rsidRPr="00ED3AFE" w:rsidRDefault="00ED3AFE" w:rsidP="00953AD4">
            <w:pPr>
              <w:jc w:val="right"/>
              <w:rPr>
                <w:b/>
                <w:sz w:val="18"/>
                <w:szCs w:val="18"/>
              </w:rPr>
            </w:pPr>
            <w:r w:rsidRPr="00ED3AFE">
              <w:rPr>
                <w:b/>
                <w:sz w:val="18"/>
                <w:szCs w:val="18"/>
              </w:rPr>
              <w:t>-</w:t>
            </w:r>
          </w:p>
        </w:tc>
      </w:tr>
      <w:tr w:rsidR="00ED3AFE" w:rsidRPr="00ED3AFE" w:rsidTr="00ED3AFE">
        <w:trPr>
          <w:trHeight w:val="195"/>
        </w:trPr>
        <w:tc>
          <w:tcPr>
            <w:tcW w:w="675" w:type="dxa"/>
          </w:tcPr>
          <w:p w:rsidR="00ED3AFE" w:rsidRPr="00ED3AFE" w:rsidRDefault="00ED3AFE" w:rsidP="00953AD4">
            <w:pPr>
              <w:jc w:val="center"/>
              <w:rPr>
                <w:b/>
                <w:sz w:val="18"/>
                <w:szCs w:val="18"/>
              </w:rPr>
            </w:pPr>
          </w:p>
        </w:tc>
        <w:tc>
          <w:tcPr>
            <w:tcW w:w="1985" w:type="dxa"/>
            <w:vAlign w:val="center"/>
          </w:tcPr>
          <w:p w:rsidR="00ED3AFE" w:rsidRPr="00ED3AFE" w:rsidRDefault="00ED3AFE" w:rsidP="00953AD4">
            <w:pPr>
              <w:jc w:val="center"/>
              <w:rPr>
                <w:sz w:val="18"/>
                <w:szCs w:val="18"/>
              </w:rPr>
            </w:pPr>
            <w:r w:rsidRPr="00ED3AFE">
              <w:rPr>
                <w:sz w:val="18"/>
                <w:szCs w:val="18"/>
              </w:rPr>
              <w:t>w tym:</w:t>
            </w:r>
          </w:p>
        </w:tc>
        <w:tc>
          <w:tcPr>
            <w:tcW w:w="992" w:type="dxa"/>
            <w:vAlign w:val="center"/>
          </w:tcPr>
          <w:p w:rsidR="00ED3AFE" w:rsidRPr="00ED3AFE" w:rsidRDefault="00ED3AFE" w:rsidP="00953AD4">
            <w:pPr>
              <w:jc w:val="center"/>
              <w:rPr>
                <w:sz w:val="18"/>
                <w:szCs w:val="18"/>
              </w:rPr>
            </w:pPr>
          </w:p>
        </w:tc>
        <w:tc>
          <w:tcPr>
            <w:tcW w:w="1418" w:type="dxa"/>
            <w:tcMar>
              <w:left w:w="28" w:type="dxa"/>
              <w:right w:w="57" w:type="dxa"/>
            </w:tcMar>
            <w:vAlign w:val="center"/>
          </w:tcPr>
          <w:p w:rsidR="00ED3AFE" w:rsidRPr="00ED3AFE" w:rsidRDefault="00ED3AFE" w:rsidP="00953AD4">
            <w:pPr>
              <w:jc w:val="right"/>
              <w:rPr>
                <w:sz w:val="18"/>
                <w:szCs w:val="18"/>
              </w:rPr>
            </w:pPr>
          </w:p>
        </w:tc>
        <w:tc>
          <w:tcPr>
            <w:tcW w:w="1275" w:type="dxa"/>
            <w:tcMar>
              <w:left w:w="28" w:type="dxa"/>
              <w:right w:w="57" w:type="dxa"/>
            </w:tcMar>
            <w:vAlign w:val="center"/>
          </w:tcPr>
          <w:p w:rsidR="00ED3AFE" w:rsidRPr="00ED3AFE" w:rsidRDefault="00ED3AFE" w:rsidP="00953AD4">
            <w:pPr>
              <w:jc w:val="right"/>
              <w:rPr>
                <w:sz w:val="18"/>
                <w:szCs w:val="18"/>
              </w:rPr>
            </w:pPr>
          </w:p>
        </w:tc>
        <w:tc>
          <w:tcPr>
            <w:tcW w:w="709" w:type="dxa"/>
            <w:tcMar>
              <w:left w:w="28" w:type="dxa"/>
              <w:right w:w="57" w:type="dxa"/>
            </w:tcMar>
            <w:vAlign w:val="center"/>
          </w:tcPr>
          <w:p w:rsidR="00ED3AFE" w:rsidRPr="00ED3AFE" w:rsidRDefault="00ED3AFE" w:rsidP="00953AD4">
            <w:pPr>
              <w:jc w:val="right"/>
              <w:rPr>
                <w:sz w:val="18"/>
                <w:szCs w:val="18"/>
              </w:rPr>
            </w:pPr>
          </w:p>
        </w:tc>
        <w:tc>
          <w:tcPr>
            <w:tcW w:w="1276" w:type="dxa"/>
            <w:tcMar>
              <w:left w:w="28" w:type="dxa"/>
              <w:right w:w="57" w:type="dxa"/>
            </w:tcMar>
            <w:vAlign w:val="center"/>
          </w:tcPr>
          <w:p w:rsidR="00ED3AFE" w:rsidRPr="00ED3AFE" w:rsidRDefault="00ED3AFE" w:rsidP="00953AD4">
            <w:pPr>
              <w:jc w:val="right"/>
              <w:rPr>
                <w:sz w:val="18"/>
                <w:szCs w:val="18"/>
              </w:rPr>
            </w:pPr>
          </w:p>
        </w:tc>
        <w:tc>
          <w:tcPr>
            <w:tcW w:w="1133" w:type="dxa"/>
            <w:tcMar>
              <w:left w:w="28" w:type="dxa"/>
              <w:right w:w="57" w:type="dxa"/>
            </w:tcMar>
            <w:vAlign w:val="center"/>
          </w:tcPr>
          <w:p w:rsidR="00ED3AFE" w:rsidRPr="00ED3AFE" w:rsidRDefault="00ED3AFE" w:rsidP="00953AD4">
            <w:pPr>
              <w:jc w:val="right"/>
              <w:rPr>
                <w:sz w:val="18"/>
                <w:szCs w:val="18"/>
              </w:rPr>
            </w:pPr>
          </w:p>
        </w:tc>
        <w:tc>
          <w:tcPr>
            <w:tcW w:w="567" w:type="dxa"/>
            <w:tcMar>
              <w:left w:w="28" w:type="dxa"/>
              <w:right w:w="57" w:type="dxa"/>
            </w:tcMar>
            <w:vAlign w:val="center"/>
          </w:tcPr>
          <w:p w:rsidR="00ED3AFE" w:rsidRPr="00ED3AFE" w:rsidRDefault="00ED3AFE" w:rsidP="00953AD4">
            <w:pPr>
              <w:jc w:val="right"/>
              <w:rPr>
                <w:sz w:val="18"/>
                <w:szCs w:val="18"/>
              </w:rPr>
            </w:pPr>
          </w:p>
        </w:tc>
        <w:tc>
          <w:tcPr>
            <w:tcW w:w="1275" w:type="dxa"/>
            <w:tcMar>
              <w:left w:w="28" w:type="dxa"/>
              <w:right w:w="57" w:type="dxa"/>
            </w:tcMar>
            <w:vAlign w:val="center"/>
          </w:tcPr>
          <w:p w:rsidR="00ED3AFE" w:rsidRPr="00ED3AFE" w:rsidRDefault="00ED3AFE" w:rsidP="00953AD4">
            <w:pPr>
              <w:jc w:val="right"/>
              <w:rPr>
                <w:sz w:val="18"/>
                <w:szCs w:val="18"/>
              </w:rPr>
            </w:pPr>
          </w:p>
        </w:tc>
        <w:tc>
          <w:tcPr>
            <w:tcW w:w="1134" w:type="dxa"/>
            <w:tcMar>
              <w:left w:w="28" w:type="dxa"/>
              <w:right w:w="57" w:type="dxa"/>
            </w:tcMar>
            <w:vAlign w:val="center"/>
          </w:tcPr>
          <w:p w:rsidR="00ED3AFE" w:rsidRPr="00ED3AFE" w:rsidRDefault="00ED3AFE" w:rsidP="00953AD4">
            <w:pPr>
              <w:jc w:val="right"/>
              <w:rPr>
                <w:sz w:val="18"/>
                <w:szCs w:val="18"/>
              </w:rPr>
            </w:pPr>
          </w:p>
        </w:tc>
        <w:tc>
          <w:tcPr>
            <w:tcW w:w="567" w:type="dxa"/>
            <w:tcMar>
              <w:left w:w="28" w:type="dxa"/>
              <w:right w:w="57" w:type="dxa"/>
            </w:tcMar>
            <w:vAlign w:val="center"/>
          </w:tcPr>
          <w:p w:rsidR="00ED3AFE" w:rsidRPr="00ED3AFE" w:rsidRDefault="00ED3AFE" w:rsidP="00953AD4">
            <w:pPr>
              <w:jc w:val="right"/>
              <w:rPr>
                <w:sz w:val="18"/>
                <w:szCs w:val="18"/>
              </w:rPr>
            </w:pPr>
          </w:p>
        </w:tc>
        <w:tc>
          <w:tcPr>
            <w:tcW w:w="709" w:type="dxa"/>
            <w:tcMar>
              <w:left w:w="28" w:type="dxa"/>
              <w:right w:w="57" w:type="dxa"/>
            </w:tcMar>
            <w:vAlign w:val="center"/>
          </w:tcPr>
          <w:p w:rsidR="00ED3AFE" w:rsidRPr="00ED3AFE" w:rsidRDefault="00ED3AFE" w:rsidP="00953AD4">
            <w:pPr>
              <w:jc w:val="right"/>
              <w:rPr>
                <w:sz w:val="18"/>
                <w:szCs w:val="18"/>
              </w:rPr>
            </w:pPr>
          </w:p>
        </w:tc>
        <w:tc>
          <w:tcPr>
            <w:tcW w:w="710" w:type="dxa"/>
            <w:tcMar>
              <w:left w:w="28" w:type="dxa"/>
              <w:right w:w="57" w:type="dxa"/>
            </w:tcMar>
            <w:vAlign w:val="center"/>
          </w:tcPr>
          <w:p w:rsidR="00ED3AFE" w:rsidRPr="00ED3AFE" w:rsidRDefault="00ED3AFE" w:rsidP="00953AD4">
            <w:pPr>
              <w:jc w:val="right"/>
              <w:rPr>
                <w:sz w:val="18"/>
                <w:szCs w:val="18"/>
              </w:rPr>
            </w:pPr>
          </w:p>
        </w:tc>
        <w:tc>
          <w:tcPr>
            <w:tcW w:w="567" w:type="dxa"/>
            <w:tcMar>
              <w:left w:w="28" w:type="dxa"/>
              <w:right w:w="57" w:type="dxa"/>
            </w:tcMar>
            <w:vAlign w:val="center"/>
          </w:tcPr>
          <w:p w:rsidR="00ED3AFE" w:rsidRPr="00ED3AFE" w:rsidRDefault="00ED3AFE" w:rsidP="00953AD4">
            <w:pPr>
              <w:jc w:val="right"/>
              <w:rPr>
                <w:sz w:val="18"/>
                <w:szCs w:val="18"/>
              </w:rPr>
            </w:pPr>
          </w:p>
        </w:tc>
      </w:tr>
      <w:tr w:rsidR="00ED3AFE" w:rsidRPr="00ED3AFE" w:rsidTr="00ED3AFE">
        <w:trPr>
          <w:trHeight w:val="908"/>
        </w:trPr>
        <w:tc>
          <w:tcPr>
            <w:tcW w:w="675" w:type="dxa"/>
            <w:vAlign w:val="center"/>
          </w:tcPr>
          <w:p w:rsidR="00ED3AFE" w:rsidRPr="00ED3AFE" w:rsidRDefault="00ED3AFE" w:rsidP="00953AD4">
            <w:pPr>
              <w:jc w:val="center"/>
              <w:rPr>
                <w:sz w:val="18"/>
                <w:szCs w:val="18"/>
              </w:rPr>
            </w:pPr>
            <w:r w:rsidRPr="00ED3AFE">
              <w:rPr>
                <w:sz w:val="18"/>
                <w:szCs w:val="18"/>
              </w:rPr>
              <w:t>1.</w:t>
            </w:r>
          </w:p>
        </w:tc>
        <w:tc>
          <w:tcPr>
            <w:tcW w:w="1985" w:type="dxa"/>
            <w:vAlign w:val="center"/>
          </w:tcPr>
          <w:p w:rsidR="00ED3AFE" w:rsidRPr="00ED3AFE" w:rsidRDefault="00ED3AFE" w:rsidP="00953AD4">
            <w:pPr>
              <w:jc w:val="center"/>
              <w:rPr>
                <w:b/>
                <w:sz w:val="18"/>
                <w:szCs w:val="18"/>
              </w:rPr>
            </w:pPr>
            <w:r w:rsidRPr="00ED3AFE">
              <w:rPr>
                <w:b/>
                <w:sz w:val="18"/>
                <w:szCs w:val="18"/>
              </w:rPr>
              <w:t>Pływalnia Miejska w Końskich</w:t>
            </w:r>
          </w:p>
        </w:tc>
        <w:tc>
          <w:tcPr>
            <w:tcW w:w="992" w:type="dxa"/>
            <w:vAlign w:val="center"/>
          </w:tcPr>
          <w:p w:rsidR="00ED3AFE" w:rsidRPr="00ED3AFE" w:rsidRDefault="00ED3AFE" w:rsidP="00953AD4">
            <w:pPr>
              <w:jc w:val="center"/>
              <w:rPr>
                <w:sz w:val="18"/>
                <w:szCs w:val="18"/>
              </w:rPr>
            </w:pPr>
            <w:r w:rsidRPr="00ED3AFE">
              <w:rPr>
                <w:sz w:val="18"/>
                <w:szCs w:val="18"/>
              </w:rPr>
              <w:t>926</w:t>
            </w:r>
          </w:p>
        </w:tc>
        <w:tc>
          <w:tcPr>
            <w:tcW w:w="1418" w:type="dxa"/>
            <w:tcMar>
              <w:left w:w="28" w:type="dxa"/>
              <w:right w:w="57" w:type="dxa"/>
            </w:tcMar>
            <w:vAlign w:val="center"/>
          </w:tcPr>
          <w:p w:rsidR="00ED3AFE" w:rsidRPr="00ED3AFE" w:rsidRDefault="00ED3AFE" w:rsidP="00953AD4">
            <w:pPr>
              <w:jc w:val="right"/>
              <w:rPr>
                <w:sz w:val="18"/>
                <w:szCs w:val="18"/>
              </w:rPr>
            </w:pPr>
            <w:r w:rsidRPr="00ED3AFE">
              <w:rPr>
                <w:sz w:val="18"/>
                <w:szCs w:val="18"/>
              </w:rPr>
              <w:t>2 040 000,00</w:t>
            </w:r>
          </w:p>
        </w:tc>
        <w:tc>
          <w:tcPr>
            <w:tcW w:w="1275" w:type="dxa"/>
            <w:tcMar>
              <w:left w:w="28" w:type="dxa"/>
              <w:right w:w="57" w:type="dxa"/>
            </w:tcMar>
            <w:vAlign w:val="center"/>
          </w:tcPr>
          <w:p w:rsidR="00ED3AFE" w:rsidRPr="00ED3AFE" w:rsidRDefault="00ED3AFE" w:rsidP="00953AD4">
            <w:pPr>
              <w:jc w:val="right"/>
              <w:rPr>
                <w:sz w:val="18"/>
                <w:szCs w:val="18"/>
              </w:rPr>
            </w:pPr>
            <w:r w:rsidRPr="00ED3AFE">
              <w:rPr>
                <w:sz w:val="18"/>
                <w:szCs w:val="18"/>
              </w:rPr>
              <w:t>1 995 404,97</w:t>
            </w:r>
          </w:p>
        </w:tc>
        <w:tc>
          <w:tcPr>
            <w:tcW w:w="709" w:type="dxa"/>
            <w:tcMar>
              <w:left w:w="28" w:type="dxa"/>
              <w:right w:w="57" w:type="dxa"/>
            </w:tcMar>
            <w:vAlign w:val="center"/>
          </w:tcPr>
          <w:p w:rsidR="00ED3AFE" w:rsidRPr="00ED3AFE" w:rsidRDefault="00ED3AFE" w:rsidP="00953AD4">
            <w:pPr>
              <w:jc w:val="right"/>
              <w:rPr>
                <w:sz w:val="18"/>
                <w:szCs w:val="18"/>
              </w:rPr>
            </w:pPr>
            <w:r w:rsidRPr="00ED3AFE">
              <w:rPr>
                <w:sz w:val="18"/>
                <w:szCs w:val="18"/>
              </w:rPr>
              <w:t>97,81</w:t>
            </w:r>
          </w:p>
        </w:tc>
        <w:tc>
          <w:tcPr>
            <w:tcW w:w="1276" w:type="dxa"/>
            <w:tcMar>
              <w:left w:w="28" w:type="dxa"/>
              <w:right w:w="57" w:type="dxa"/>
            </w:tcMar>
            <w:vAlign w:val="center"/>
          </w:tcPr>
          <w:p w:rsidR="00ED3AFE" w:rsidRPr="00ED3AFE" w:rsidRDefault="00ED3AFE" w:rsidP="00ED3AFE">
            <w:pPr>
              <w:jc w:val="right"/>
              <w:rPr>
                <w:sz w:val="18"/>
                <w:szCs w:val="18"/>
              </w:rPr>
            </w:pPr>
            <w:r w:rsidRPr="00ED3AFE">
              <w:rPr>
                <w:sz w:val="18"/>
                <w:szCs w:val="18"/>
              </w:rPr>
              <w:t>920 000,00</w:t>
            </w:r>
          </w:p>
        </w:tc>
        <w:tc>
          <w:tcPr>
            <w:tcW w:w="1133" w:type="dxa"/>
            <w:tcMar>
              <w:left w:w="28" w:type="dxa"/>
              <w:right w:w="57" w:type="dxa"/>
            </w:tcMar>
            <w:vAlign w:val="center"/>
          </w:tcPr>
          <w:p w:rsidR="00ED3AFE" w:rsidRPr="00ED3AFE" w:rsidRDefault="00ED3AFE" w:rsidP="00953AD4">
            <w:pPr>
              <w:jc w:val="right"/>
              <w:rPr>
                <w:sz w:val="18"/>
                <w:szCs w:val="18"/>
              </w:rPr>
            </w:pPr>
            <w:r w:rsidRPr="00ED3AFE">
              <w:rPr>
                <w:sz w:val="18"/>
                <w:szCs w:val="18"/>
              </w:rPr>
              <w:t>920 000,00</w:t>
            </w:r>
          </w:p>
        </w:tc>
        <w:tc>
          <w:tcPr>
            <w:tcW w:w="567" w:type="dxa"/>
            <w:tcMar>
              <w:left w:w="28" w:type="dxa"/>
              <w:right w:w="57" w:type="dxa"/>
            </w:tcMar>
            <w:vAlign w:val="center"/>
          </w:tcPr>
          <w:p w:rsidR="00ED3AFE" w:rsidRPr="00ED3AFE" w:rsidRDefault="00ED3AFE" w:rsidP="00953AD4">
            <w:pPr>
              <w:jc w:val="right"/>
              <w:rPr>
                <w:sz w:val="18"/>
                <w:szCs w:val="18"/>
              </w:rPr>
            </w:pPr>
            <w:r w:rsidRPr="00ED3AFE">
              <w:rPr>
                <w:sz w:val="18"/>
                <w:szCs w:val="18"/>
              </w:rPr>
              <w:t>100,0</w:t>
            </w:r>
          </w:p>
        </w:tc>
        <w:tc>
          <w:tcPr>
            <w:tcW w:w="1275" w:type="dxa"/>
            <w:tcMar>
              <w:left w:w="28" w:type="dxa"/>
              <w:right w:w="57" w:type="dxa"/>
            </w:tcMar>
            <w:vAlign w:val="center"/>
          </w:tcPr>
          <w:p w:rsidR="00ED3AFE" w:rsidRPr="00ED3AFE" w:rsidRDefault="00ED3AFE" w:rsidP="00953AD4">
            <w:pPr>
              <w:jc w:val="right"/>
              <w:rPr>
                <w:sz w:val="18"/>
                <w:szCs w:val="18"/>
              </w:rPr>
            </w:pPr>
            <w:r w:rsidRPr="00ED3AFE">
              <w:rPr>
                <w:sz w:val="18"/>
                <w:szCs w:val="18"/>
              </w:rPr>
              <w:t>2 040 000,00</w:t>
            </w:r>
          </w:p>
        </w:tc>
        <w:tc>
          <w:tcPr>
            <w:tcW w:w="1134" w:type="dxa"/>
            <w:tcMar>
              <w:left w:w="28" w:type="dxa"/>
              <w:right w:w="57" w:type="dxa"/>
            </w:tcMar>
            <w:vAlign w:val="center"/>
          </w:tcPr>
          <w:p w:rsidR="00ED3AFE" w:rsidRPr="00ED3AFE" w:rsidRDefault="00ED3AFE" w:rsidP="00953AD4">
            <w:pPr>
              <w:jc w:val="right"/>
              <w:rPr>
                <w:sz w:val="18"/>
                <w:szCs w:val="18"/>
              </w:rPr>
            </w:pPr>
            <w:r w:rsidRPr="00ED3AFE">
              <w:rPr>
                <w:sz w:val="18"/>
                <w:szCs w:val="18"/>
              </w:rPr>
              <w:t>2 021 074,59</w:t>
            </w:r>
          </w:p>
        </w:tc>
        <w:tc>
          <w:tcPr>
            <w:tcW w:w="567" w:type="dxa"/>
            <w:tcMar>
              <w:left w:w="28" w:type="dxa"/>
              <w:right w:w="57" w:type="dxa"/>
            </w:tcMar>
            <w:vAlign w:val="center"/>
          </w:tcPr>
          <w:p w:rsidR="00ED3AFE" w:rsidRPr="00ED3AFE" w:rsidRDefault="00ED3AFE" w:rsidP="00953AD4">
            <w:pPr>
              <w:jc w:val="right"/>
              <w:rPr>
                <w:sz w:val="18"/>
                <w:szCs w:val="18"/>
              </w:rPr>
            </w:pPr>
            <w:r w:rsidRPr="00ED3AFE">
              <w:rPr>
                <w:sz w:val="18"/>
                <w:szCs w:val="18"/>
              </w:rPr>
              <w:t>99,07</w:t>
            </w:r>
          </w:p>
        </w:tc>
        <w:tc>
          <w:tcPr>
            <w:tcW w:w="709" w:type="dxa"/>
            <w:tcMar>
              <w:left w:w="28" w:type="dxa"/>
              <w:right w:w="57" w:type="dxa"/>
            </w:tcMar>
            <w:vAlign w:val="center"/>
          </w:tcPr>
          <w:p w:rsidR="00ED3AFE" w:rsidRPr="00ED3AFE" w:rsidRDefault="00ED3AFE" w:rsidP="00953AD4">
            <w:pPr>
              <w:jc w:val="right"/>
              <w:rPr>
                <w:sz w:val="18"/>
                <w:szCs w:val="18"/>
              </w:rPr>
            </w:pPr>
            <w:r w:rsidRPr="00ED3AFE">
              <w:rPr>
                <w:sz w:val="18"/>
                <w:szCs w:val="18"/>
              </w:rPr>
              <w:t>0,00</w:t>
            </w:r>
          </w:p>
        </w:tc>
        <w:tc>
          <w:tcPr>
            <w:tcW w:w="710" w:type="dxa"/>
            <w:tcMar>
              <w:left w:w="28" w:type="dxa"/>
              <w:right w:w="57" w:type="dxa"/>
            </w:tcMar>
            <w:vAlign w:val="center"/>
          </w:tcPr>
          <w:p w:rsidR="00ED3AFE" w:rsidRPr="00ED3AFE" w:rsidRDefault="00ED3AFE" w:rsidP="00953AD4">
            <w:pPr>
              <w:jc w:val="right"/>
              <w:rPr>
                <w:sz w:val="18"/>
                <w:szCs w:val="18"/>
              </w:rPr>
            </w:pPr>
            <w:r w:rsidRPr="00ED3AFE">
              <w:rPr>
                <w:sz w:val="18"/>
                <w:szCs w:val="18"/>
              </w:rPr>
              <w:t>0,00</w:t>
            </w:r>
          </w:p>
        </w:tc>
        <w:tc>
          <w:tcPr>
            <w:tcW w:w="567" w:type="dxa"/>
            <w:tcMar>
              <w:left w:w="28" w:type="dxa"/>
              <w:right w:w="57" w:type="dxa"/>
            </w:tcMar>
            <w:vAlign w:val="center"/>
          </w:tcPr>
          <w:p w:rsidR="00ED3AFE" w:rsidRPr="00ED3AFE" w:rsidRDefault="00ED3AFE" w:rsidP="00953AD4">
            <w:pPr>
              <w:jc w:val="right"/>
              <w:rPr>
                <w:sz w:val="18"/>
                <w:szCs w:val="18"/>
              </w:rPr>
            </w:pPr>
            <w:r w:rsidRPr="00ED3AFE">
              <w:rPr>
                <w:sz w:val="18"/>
                <w:szCs w:val="18"/>
              </w:rPr>
              <w:t>-</w:t>
            </w:r>
          </w:p>
        </w:tc>
      </w:tr>
      <w:tr w:rsidR="00ED3AFE" w:rsidRPr="00ED3AFE" w:rsidTr="00ED3AFE">
        <w:trPr>
          <w:trHeight w:val="674"/>
        </w:trPr>
        <w:tc>
          <w:tcPr>
            <w:tcW w:w="675" w:type="dxa"/>
            <w:shd w:val="clear" w:color="auto" w:fill="00FF00"/>
          </w:tcPr>
          <w:p w:rsidR="00ED3AFE" w:rsidRPr="00ED3AFE" w:rsidRDefault="00ED3AFE" w:rsidP="00953AD4">
            <w:pPr>
              <w:jc w:val="center"/>
              <w:rPr>
                <w:b/>
                <w:sz w:val="18"/>
                <w:szCs w:val="18"/>
              </w:rPr>
            </w:pPr>
          </w:p>
        </w:tc>
        <w:tc>
          <w:tcPr>
            <w:tcW w:w="2977" w:type="dxa"/>
            <w:gridSpan w:val="2"/>
            <w:shd w:val="clear" w:color="auto" w:fill="00FF00"/>
            <w:vAlign w:val="center"/>
          </w:tcPr>
          <w:p w:rsidR="00ED3AFE" w:rsidRPr="00ED3AFE" w:rsidRDefault="00ED3AFE" w:rsidP="00953AD4">
            <w:pPr>
              <w:jc w:val="center"/>
              <w:rPr>
                <w:b/>
                <w:sz w:val="18"/>
                <w:szCs w:val="18"/>
              </w:rPr>
            </w:pPr>
            <w:r w:rsidRPr="00ED3AFE">
              <w:rPr>
                <w:b/>
                <w:sz w:val="18"/>
                <w:szCs w:val="18"/>
              </w:rPr>
              <w:t>OGÓŁEM</w:t>
            </w:r>
          </w:p>
        </w:tc>
        <w:tc>
          <w:tcPr>
            <w:tcW w:w="1418" w:type="dxa"/>
            <w:shd w:val="clear" w:color="auto" w:fill="00FF00"/>
            <w:vAlign w:val="center"/>
          </w:tcPr>
          <w:p w:rsidR="00ED3AFE" w:rsidRPr="00ED3AFE" w:rsidRDefault="00ED3AFE" w:rsidP="00953AD4">
            <w:pPr>
              <w:ind w:left="-107"/>
              <w:jc w:val="right"/>
              <w:rPr>
                <w:b/>
                <w:sz w:val="18"/>
                <w:szCs w:val="18"/>
              </w:rPr>
            </w:pPr>
            <w:r w:rsidRPr="00ED3AFE">
              <w:rPr>
                <w:b/>
                <w:sz w:val="18"/>
                <w:szCs w:val="18"/>
              </w:rPr>
              <w:t>2 040 000,00</w:t>
            </w:r>
          </w:p>
        </w:tc>
        <w:tc>
          <w:tcPr>
            <w:tcW w:w="1275" w:type="dxa"/>
            <w:shd w:val="clear" w:color="auto" w:fill="00FF00"/>
            <w:vAlign w:val="center"/>
          </w:tcPr>
          <w:p w:rsidR="00ED3AFE" w:rsidRPr="00ED3AFE" w:rsidRDefault="00ED3AFE" w:rsidP="00953AD4">
            <w:pPr>
              <w:jc w:val="right"/>
              <w:rPr>
                <w:b/>
                <w:sz w:val="18"/>
                <w:szCs w:val="18"/>
              </w:rPr>
            </w:pPr>
            <w:r w:rsidRPr="00ED3AFE">
              <w:rPr>
                <w:b/>
                <w:sz w:val="18"/>
                <w:szCs w:val="18"/>
              </w:rPr>
              <w:t>1 995 404,97</w:t>
            </w:r>
          </w:p>
        </w:tc>
        <w:tc>
          <w:tcPr>
            <w:tcW w:w="709" w:type="dxa"/>
            <w:shd w:val="clear" w:color="auto" w:fill="00FF00"/>
            <w:vAlign w:val="center"/>
          </w:tcPr>
          <w:p w:rsidR="00ED3AFE" w:rsidRPr="00ED3AFE" w:rsidRDefault="00ED3AFE" w:rsidP="00953AD4">
            <w:pPr>
              <w:ind w:left="-108"/>
              <w:jc w:val="right"/>
              <w:rPr>
                <w:b/>
                <w:sz w:val="18"/>
                <w:szCs w:val="18"/>
              </w:rPr>
            </w:pPr>
            <w:r w:rsidRPr="00ED3AFE">
              <w:rPr>
                <w:b/>
                <w:sz w:val="18"/>
                <w:szCs w:val="18"/>
              </w:rPr>
              <w:t>97,81</w:t>
            </w:r>
          </w:p>
        </w:tc>
        <w:tc>
          <w:tcPr>
            <w:tcW w:w="1276" w:type="dxa"/>
            <w:shd w:val="clear" w:color="auto" w:fill="00FF00"/>
            <w:vAlign w:val="center"/>
          </w:tcPr>
          <w:p w:rsidR="00ED3AFE" w:rsidRPr="00ED3AFE" w:rsidRDefault="00ED3AFE" w:rsidP="00953AD4">
            <w:pPr>
              <w:jc w:val="right"/>
              <w:rPr>
                <w:b/>
                <w:sz w:val="18"/>
                <w:szCs w:val="18"/>
              </w:rPr>
            </w:pPr>
            <w:r w:rsidRPr="00ED3AFE">
              <w:rPr>
                <w:b/>
                <w:sz w:val="18"/>
                <w:szCs w:val="18"/>
              </w:rPr>
              <w:t>920 000,00</w:t>
            </w:r>
          </w:p>
        </w:tc>
        <w:tc>
          <w:tcPr>
            <w:tcW w:w="1133" w:type="dxa"/>
            <w:shd w:val="clear" w:color="auto" w:fill="00FF00"/>
            <w:vAlign w:val="center"/>
          </w:tcPr>
          <w:p w:rsidR="00ED3AFE" w:rsidRPr="00ED3AFE" w:rsidRDefault="00ED3AFE" w:rsidP="00953AD4">
            <w:pPr>
              <w:jc w:val="right"/>
              <w:rPr>
                <w:b/>
                <w:sz w:val="18"/>
                <w:szCs w:val="18"/>
              </w:rPr>
            </w:pPr>
            <w:r w:rsidRPr="00ED3AFE">
              <w:rPr>
                <w:b/>
                <w:sz w:val="18"/>
                <w:szCs w:val="18"/>
              </w:rPr>
              <w:t>920 000,00</w:t>
            </w:r>
          </w:p>
        </w:tc>
        <w:tc>
          <w:tcPr>
            <w:tcW w:w="567" w:type="dxa"/>
            <w:shd w:val="clear" w:color="auto" w:fill="00FF00"/>
            <w:vAlign w:val="center"/>
          </w:tcPr>
          <w:p w:rsidR="00ED3AFE" w:rsidRPr="00ED3AFE" w:rsidRDefault="00ED3AFE" w:rsidP="00953AD4">
            <w:pPr>
              <w:ind w:left="-108" w:hanging="108"/>
              <w:jc w:val="right"/>
              <w:rPr>
                <w:b/>
                <w:sz w:val="18"/>
                <w:szCs w:val="18"/>
              </w:rPr>
            </w:pPr>
            <w:r w:rsidRPr="00ED3AFE">
              <w:rPr>
                <w:b/>
                <w:sz w:val="18"/>
                <w:szCs w:val="18"/>
              </w:rPr>
              <w:t>100,0</w:t>
            </w:r>
          </w:p>
        </w:tc>
        <w:tc>
          <w:tcPr>
            <w:tcW w:w="1275" w:type="dxa"/>
            <w:shd w:val="clear" w:color="auto" w:fill="00FF00"/>
            <w:vAlign w:val="center"/>
          </w:tcPr>
          <w:p w:rsidR="00ED3AFE" w:rsidRPr="00ED3AFE" w:rsidRDefault="00ED3AFE" w:rsidP="00953AD4">
            <w:pPr>
              <w:jc w:val="right"/>
              <w:rPr>
                <w:b/>
                <w:sz w:val="18"/>
                <w:szCs w:val="18"/>
              </w:rPr>
            </w:pPr>
            <w:r w:rsidRPr="00ED3AFE">
              <w:rPr>
                <w:b/>
                <w:sz w:val="18"/>
                <w:szCs w:val="18"/>
              </w:rPr>
              <w:t>2 040 000,00</w:t>
            </w:r>
          </w:p>
        </w:tc>
        <w:tc>
          <w:tcPr>
            <w:tcW w:w="1134" w:type="dxa"/>
            <w:shd w:val="clear" w:color="auto" w:fill="00FF00"/>
            <w:vAlign w:val="center"/>
          </w:tcPr>
          <w:p w:rsidR="00ED3AFE" w:rsidRPr="00ED3AFE" w:rsidRDefault="00ED3AFE" w:rsidP="00953AD4">
            <w:pPr>
              <w:ind w:hanging="109"/>
              <w:jc w:val="right"/>
              <w:rPr>
                <w:b/>
                <w:sz w:val="18"/>
                <w:szCs w:val="18"/>
              </w:rPr>
            </w:pPr>
            <w:r w:rsidRPr="00ED3AFE">
              <w:rPr>
                <w:b/>
                <w:sz w:val="18"/>
                <w:szCs w:val="18"/>
              </w:rPr>
              <w:t>2 021 074,59</w:t>
            </w:r>
          </w:p>
        </w:tc>
        <w:tc>
          <w:tcPr>
            <w:tcW w:w="567" w:type="dxa"/>
            <w:shd w:val="clear" w:color="auto" w:fill="00FF00"/>
            <w:vAlign w:val="center"/>
          </w:tcPr>
          <w:p w:rsidR="00ED3AFE" w:rsidRPr="00ED3AFE" w:rsidRDefault="00ED3AFE" w:rsidP="00953AD4">
            <w:pPr>
              <w:ind w:hanging="108"/>
              <w:jc w:val="right"/>
              <w:rPr>
                <w:b/>
                <w:sz w:val="18"/>
                <w:szCs w:val="18"/>
              </w:rPr>
            </w:pPr>
            <w:r w:rsidRPr="00ED3AFE">
              <w:rPr>
                <w:b/>
                <w:sz w:val="18"/>
                <w:szCs w:val="18"/>
              </w:rPr>
              <w:t>99,07</w:t>
            </w:r>
          </w:p>
        </w:tc>
        <w:tc>
          <w:tcPr>
            <w:tcW w:w="709" w:type="dxa"/>
            <w:shd w:val="clear" w:color="auto" w:fill="00FF00"/>
            <w:vAlign w:val="center"/>
          </w:tcPr>
          <w:p w:rsidR="00ED3AFE" w:rsidRPr="00ED3AFE" w:rsidRDefault="00ED3AFE" w:rsidP="00953AD4">
            <w:pPr>
              <w:jc w:val="right"/>
              <w:rPr>
                <w:b/>
                <w:sz w:val="18"/>
                <w:szCs w:val="18"/>
              </w:rPr>
            </w:pPr>
            <w:r>
              <w:rPr>
                <w:b/>
                <w:sz w:val="18"/>
                <w:szCs w:val="18"/>
              </w:rPr>
              <w:t>0,00</w:t>
            </w:r>
          </w:p>
        </w:tc>
        <w:tc>
          <w:tcPr>
            <w:tcW w:w="710" w:type="dxa"/>
            <w:shd w:val="clear" w:color="auto" w:fill="00FF00"/>
            <w:vAlign w:val="center"/>
          </w:tcPr>
          <w:p w:rsidR="00ED3AFE" w:rsidRPr="00ED3AFE" w:rsidRDefault="00ED3AFE" w:rsidP="00953AD4">
            <w:pPr>
              <w:jc w:val="right"/>
              <w:rPr>
                <w:b/>
                <w:sz w:val="18"/>
                <w:szCs w:val="18"/>
              </w:rPr>
            </w:pPr>
            <w:r w:rsidRPr="00ED3AFE">
              <w:rPr>
                <w:b/>
                <w:sz w:val="18"/>
                <w:szCs w:val="18"/>
              </w:rPr>
              <w:t>0,00</w:t>
            </w:r>
          </w:p>
        </w:tc>
        <w:tc>
          <w:tcPr>
            <w:tcW w:w="567" w:type="dxa"/>
            <w:shd w:val="clear" w:color="auto" w:fill="00FF00"/>
            <w:tcMar>
              <w:left w:w="28" w:type="dxa"/>
            </w:tcMar>
            <w:vAlign w:val="center"/>
          </w:tcPr>
          <w:p w:rsidR="00ED3AFE" w:rsidRPr="00ED3AFE" w:rsidRDefault="00ED3AFE" w:rsidP="00953AD4">
            <w:pPr>
              <w:jc w:val="right"/>
              <w:rPr>
                <w:b/>
                <w:sz w:val="18"/>
                <w:szCs w:val="18"/>
              </w:rPr>
            </w:pPr>
            <w:r w:rsidRPr="00ED3AFE">
              <w:rPr>
                <w:b/>
                <w:sz w:val="18"/>
                <w:szCs w:val="18"/>
              </w:rPr>
              <w:t>-</w:t>
            </w:r>
          </w:p>
        </w:tc>
      </w:tr>
    </w:tbl>
    <w:p w:rsidR="00025288" w:rsidRPr="004232A0" w:rsidRDefault="00025288" w:rsidP="00407045">
      <w:pPr>
        <w:spacing w:line="360" w:lineRule="auto"/>
        <w:rPr>
          <w:b/>
          <w:bCs/>
        </w:rPr>
      </w:pPr>
      <w:r w:rsidRPr="004232A0">
        <w:rPr>
          <w:b/>
          <w:bCs/>
        </w:rPr>
        <w:t>Tabela Nr 1</w:t>
      </w:r>
      <w:r w:rsidR="00065EE3" w:rsidRPr="004232A0">
        <w:rPr>
          <w:b/>
          <w:bCs/>
        </w:rPr>
        <w:t>4</w:t>
      </w:r>
    </w:p>
    <w:p w:rsidR="00994562" w:rsidRPr="004232A0" w:rsidRDefault="00025288" w:rsidP="00407045">
      <w:pPr>
        <w:spacing w:line="360" w:lineRule="auto"/>
        <w:rPr>
          <w:b/>
          <w:bCs/>
        </w:rPr>
        <w:sectPr w:rsidR="00994562" w:rsidRPr="004232A0" w:rsidSect="00994562">
          <w:pgSz w:w="16838" w:h="11906" w:orient="landscape"/>
          <w:pgMar w:top="1021" w:right="1418" w:bottom="1021" w:left="1021" w:header="709" w:footer="709" w:gutter="0"/>
          <w:cols w:space="708"/>
          <w:docGrid w:linePitch="360"/>
        </w:sectPr>
      </w:pPr>
      <w:r w:rsidRPr="004232A0">
        <w:rPr>
          <w:b/>
          <w:bCs/>
        </w:rPr>
        <w:t xml:space="preserve">Realizacja planu przychodów i </w:t>
      </w:r>
      <w:r w:rsidR="004B283E" w:rsidRPr="004232A0">
        <w:rPr>
          <w:b/>
          <w:bCs/>
        </w:rPr>
        <w:t>kosztów</w:t>
      </w:r>
      <w:r w:rsidRPr="004232A0">
        <w:rPr>
          <w:b/>
          <w:bCs/>
        </w:rPr>
        <w:t xml:space="preserve"> samorządow</w:t>
      </w:r>
      <w:r w:rsidR="004232A0" w:rsidRPr="004232A0">
        <w:rPr>
          <w:b/>
          <w:bCs/>
        </w:rPr>
        <w:t>ego</w:t>
      </w:r>
      <w:r w:rsidRPr="004232A0">
        <w:rPr>
          <w:b/>
          <w:bCs/>
        </w:rPr>
        <w:t xml:space="preserve"> zakład</w:t>
      </w:r>
      <w:r w:rsidR="004232A0" w:rsidRPr="004232A0">
        <w:rPr>
          <w:b/>
          <w:bCs/>
        </w:rPr>
        <w:t>u budżetowego</w:t>
      </w:r>
      <w:r w:rsidRPr="004232A0">
        <w:rPr>
          <w:b/>
          <w:bCs/>
        </w:rPr>
        <w:t xml:space="preserve"> </w:t>
      </w:r>
      <w:r w:rsidR="00927541" w:rsidRPr="004232A0">
        <w:rPr>
          <w:b/>
          <w:bCs/>
        </w:rPr>
        <w:t>w 201</w:t>
      </w:r>
      <w:r w:rsidR="003564F9" w:rsidRPr="004232A0">
        <w:rPr>
          <w:b/>
          <w:bCs/>
        </w:rPr>
        <w:t>7</w:t>
      </w:r>
      <w:r w:rsidR="00927541" w:rsidRPr="004232A0">
        <w:rPr>
          <w:b/>
          <w:bCs/>
        </w:rPr>
        <w:t xml:space="preserve"> r.</w:t>
      </w:r>
    </w:p>
    <w:p w:rsidR="00B06A25" w:rsidRPr="00953AD4" w:rsidRDefault="00B06A25" w:rsidP="00407045">
      <w:pPr>
        <w:pStyle w:val="Tekstpodstawowy"/>
        <w:tabs>
          <w:tab w:val="left" w:pos="900"/>
        </w:tabs>
        <w:jc w:val="center"/>
        <w:rPr>
          <w:b/>
          <w:bCs/>
        </w:rPr>
      </w:pPr>
      <w:r w:rsidRPr="00953AD4">
        <w:rPr>
          <w:b/>
          <w:bCs/>
        </w:rPr>
        <w:lastRenderedPageBreak/>
        <w:t>REALIZACJA WYDATKÓW W POSZCZEGÓLNYCH DZIAŁACH PRZEDSTAWIA SIĘ NASTĘPUJĄCO:</w:t>
      </w:r>
    </w:p>
    <w:p w:rsidR="00057B7A" w:rsidRPr="00C23F66" w:rsidRDefault="00057B7A" w:rsidP="00407045">
      <w:pPr>
        <w:pStyle w:val="Tekstpodstawowy"/>
        <w:tabs>
          <w:tab w:val="left" w:pos="900"/>
        </w:tabs>
        <w:jc w:val="both"/>
        <w:rPr>
          <w:bCs/>
          <w:color w:val="FF0000"/>
        </w:rPr>
      </w:pPr>
    </w:p>
    <w:p w:rsidR="00B06A25" w:rsidRPr="00E730EB" w:rsidRDefault="00B06A25" w:rsidP="00ED3998">
      <w:pPr>
        <w:pStyle w:val="Tekstpodstawowy"/>
        <w:tabs>
          <w:tab w:val="left" w:pos="900"/>
        </w:tabs>
        <w:spacing w:line="276" w:lineRule="auto"/>
        <w:jc w:val="center"/>
        <w:rPr>
          <w:b/>
          <w:bCs/>
        </w:rPr>
      </w:pPr>
      <w:r w:rsidRPr="00E730EB">
        <w:rPr>
          <w:b/>
          <w:bCs/>
        </w:rPr>
        <w:t xml:space="preserve">Dział 010 ROLNICTWO I ŁOWIECTWO – wydatkowano kwotę </w:t>
      </w:r>
    </w:p>
    <w:p w:rsidR="00B06A25" w:rsidRPr="00E730EB" w:rsidRDefault="00E730EB" w:rsidP="00ED3998">
      <w:pPr>
        <w:pStyle w:val="Tekstpodstawowy"/>
        <w:tabs>
          <w:tab w:val="left" w:pos="900"/>
        </w:tabs>
        <w:spacing w:line="276" w:lineRule="auto"/>
        <w:jc w:val="center"/>
        <w:rPr>
          <w:b/>
          <w:bCs/>
          <w:u w:val="single"/>
        </w:rPr>
      </w:pPr>
      <w:r w:rsidRPr="00E730EB">
        <w:rPr>
          <w:b/>
          <w:bCs/>
          <w:u w:val="single"/>
        </w:rPr>
        <w:t>130 079,93</w:t>
      </w:r>
      <w:r w:rsidR="00B06A25" w:rsidRPr="00E730EB">
        <w:rPr>
          <w:b/>
          <w:bCs/>
          <w:u w:val="single"/>
        </w:rPr>
        <w:t xml:space="preserve"> zł tj. 99,</w:t>
      </w:r>
      <w:r w:rsidR="00CF7F16" w:rsidRPr="00E730EB">
        <w:rPr>
          <w:b/>
          <w:bCs/>
          <w:u w:val="single"/>
        </w:rPr>
        <w:t>9</w:t>
      </w:r>
      <w:r w:rsidR="00776D61" w:rsidRPr="00E730EB">
        <w:rPr>
          <w:b/>
          <w:bCs/>
          <w:u w:val="single"/>
        </w:rPr>
        <w:t>7</w:t>
      </w:r>
      <w:r w:rsidR="00B06A25" w:rsidRPr="00E730EB">
        <w:rPr>
          <w:b/>
          <w:bCs/>
          <w:u w:val="single"/>
        </w:rPr>
        <w:t xml:space="preserve"> % planu rocznego</w:t>
      </w:r>
    </w:p>
    <w:p w:rsidR="00B06A25" w:rsidRPr="00C23F66" w:rsidRDefault="00B06A25" w:rsidP="00ED3998">
      <w:pPr>
        <w:pStyle w:val="Tekstpodstawowy"/>
        <w:tabs>
          <w:tab w:val="left" w:pos="900"/>
        </w:tabs>
        <w:spacing w:line="276" w:lineRule="auto"/>
        <w:jc w:val="both"/>
        <w:rPr>
          <w:bCs/>
          <w:color w:val="FF0000"/>
          <w:u w:val="single"/>
        </w:rPr>
      </w:pPr>
    </w:p>
    <w:p w:rsidR="00B06A25" w:rsidRPr="00E730EB" w:rsidRDefault="00B06A25" w:rsidP="00DC2FB8">
      <w:pPr>
        <w:pStyle w:val="Tekstpodstawowy"/>
        <w:tabs>
          <w:tab w:val="left" w:pos="900"/>
        </w:tabs>
        <w:spacing w:line="360" w:lineRule="auto"/>
        <w:jc w:val="both"/>
        <w:rPr>
          <w:bCs/>
          <w:sz w:val="24"/>
        </w:rPr>
      </w:pPr>
      <w:r w:rsidRPr="00E730EB">
        <w:rPr>
          <w:bCs/>
          <w:sz w:val="24"/>
        </w:rPr>
        <w:t xml:space="preserve">z przeznaczeniem na: </w:t>
      </w:r>
    </w:p>
    <w:p w:rsidR="00B06A25" w:rsidRPr="00E730EB" w:rsidRDefault="00B06A25" w:rsidP="00DC2FB8">
      <w:pPr>
        <w:pStyle w:val="Tekstpodstawowy"/>
        <w:tabs>
          <w:tab w:val="left" w:pos="900"/>
        </w:tabs>
        <w:spacing w:line="360" w:lineRule="auto"/>
        <w:jc w:val="both"/>
        <w:rPr>
          <w:bCs/>
          <w:sz w:val="24"/>
        </w:rPr>
      </w:pPr>
      <w:r w:rsidRPr="00E730EB">
        <w:rPr>
          <w:bCs/>
          <w:sz w:val="24"/>
        </w:rPr>
        <w:t>- wpłatę na działalność izby rolniczej</w:t>
      </w:r>
      <w:r w:rsidRPr="00E730EB">
        <w:rPr>
          <w:bCs/>
          <w:sz w:val="24"/>
        </w:rPr>
        <w:tab/>
      </w:r>
      <w:r w:rsidRPr="00E730EB">
        <w:rPr>
          <w:bCs/>
          <w:sz w:val="24"/>
        </w:rPr>
        <w:tab/>
      </w:r>
      <w:r w:rsidRPr="00E730EB">
        <w:rPr>
          <w:bCs/>
          <w:sz w:val="24"/>
        </w:rPr>
        <w:tab/>
      </w:r>
      <w:r w:rsidRPr="00E730EB">
        <w:rPr>
          <w:bCs/>
          <w:sz w:val="24"/>
        </w:rPr>
        <w:tab/>
      </w:r>
      <w:r w:rsidRPr="00E730EB">
        <w:rPr>
          <w:bCs/>
          <w:sz w:val="24"/>
        </w:rPr>
        <w:tab/>
      </w:r>
      <w:r w:rsidRPr="00E730EB">
        <w:rPr>
          <w:bCs/>
          <w:sz w:val="24"/>
        </w:rPr>
        <w:tab/>
        <w:t xml:space="preserve">-      </w:t>
      </w:r>
      <w:r w:rsidR="002E6DDC" w:rsidRPr="00E730EB">
        <w:rPr>
          <w:bCs/>
          <w:sz w:val="24"/>
        </w:rPr>
        <w:t xml:space="preserve">  8</w:t>
      </w:r>
      <w:r w:rsidR="00E730EB" w:rsidRPr="00E730EB">
        <w:rPr>
          <w:bCs/>
          <w:sz w:val="24"/>
        </w:rPr>
        <w:t> 358,23</w:t>
      </w:r>
      <w:r w:rsidRPr="00E730EB">
        <w:rPr>
          <w:bCs/>
          <w:sz w:val="24"/>
        </w:rPr>
        <w:t xml:space="preserve"> zł</w:t>
      </w:r>
      <w:r w:rsidR="00ED3998" w:rsidRPr="00E730EB">
        <w:rPr>
          <w:bCs/>
          <w:sz w:val="24"/>
        </w:rPr>
        <w:t>,</w:t>
      </w:r>
    </w:p>
    <w:p w:rsidR="00B06A25" w:rsidRPr="00E730EB" w:rsidRDefault="00B06A25" w:rsidP="00DC2FB8">
      <w:pPr>
        <w:pStyle w:val="Tekstpodstawowy"/>
        <w:tabs>
          <w:tab w:val="left" w:pos="900"/>
        </w:tabs>
        <w:spacing w:line="360" w:lineRule="auto"/>
        <w:jc w:val="both"/>
        <w:rPr>
          <w:bCs/>
          <w:sz w:val="24"/>
        </w:rPr>
      </w:pPr>
      <w:r w:rsidRPr="00E730EB">
        <w:rPr>
          <w:bCs/>
          <w:sz w:val="24"/>
        </w:rPr>
        <w:t xml:space="preserve">- pozostała działalność </w:t>
      </w:r>
      <w:r w:rsidRPr="00E730EB">
        <w:rPr>
          <w:bCs/>
          <w:sz w:val="24"/>
        </w:rPr>
        <w:tab/>
      </w:r>
      <w:r w:rsidRPr="00E730EB">
        <w:rPr>
          <w:bCs/>
          <w:sz w:val="24"/>
        </w:rPr>
        <w:tab/>
      </w:r>
      <w:r w:rsidRPr="00E730EB">
        <w:rPr>
          <w:bCs/>
          <w:sz w:val="24"/>
        </w:rPr>
        <w:tab/>
      </w:r>
      <w:r w:rsidRPr="00E730EB">
        <w:rPr>
          <w:bCs/>
          <w:sz w:val="24"/>
        </w:rPr>
        <w:tab/>
      </w:r>
      <w:r w:rsidRPr="00E730EB">
        <w:rPr>
          <w:bCs/>
          <w:sz w:val="24"/>
        </w:rPr>
        <w:tab/>
      </w:r>
      <w:r w:rsidRPr="00E730EB">
        <w:rPr>
          <w:bCs/>
          <w:sz w:val="24"/>
        </w:rPr>
        <w:tab/>
      </w:r>
      <w:r w:rsidRPr="00E730EB">
        <w:rPr>
          <w:bCs/>
          <w:sz w:val="24"/>
        </w:rPr>
        <w:tab/>
      </w:r>
      <w:r w:rsidRPr="00E730EB">
        <w:rPr>
          <w:bCs/>
          <w:sz w:val="24"/>
        </w:rPr>
        <w:tab/>
        <w:t xml:space="preserve">-    </w:t>
      </w:r>
      <w:r w:rsidR="00E730EB" w:rsidRPr="00E730EB">
        <w:rPr>
          <w:bCs/>
          <w:sz w:val="24"/>
        </w:rPr>
        <w:t>121 721,70</w:t>
      </w:r>
      <w:r w:rsidRPr="00E730EB">
        <w:rPr>
          <w:bCs/>
          <w:sz w:val="24"/>
        </w:rPr>
        <w:t xml:space="preserve"> zł</w:t>
      </w:r>
      <w:r w:rsidR="00ED3998" w:rsidRPr="00E730EB">
        <w:rPr>
          <w:bCs/>
          <w:sz w:val="24"/>
        </w:rPr>
        <w:t>,</w:t>
      </w:r>
    </w:p>
    <w:p w:rsidR="00B06A25" w:rsidRPr="00E730EB" w:rsidRDefault="00B06A25" w:rsidP="00DC2FB8">
      <w:pPr>
        <w:pStyle w:val="Tekstpodstawowy"/>
        <w:tabs>
          <w:tab w:val="left" w:pos="900"/>
        </w:tabs>
        <w:spacing w:line="360" w:lineRule="auto"/>
        <w:jc w:val="both"/>
        <w:rPr>
          <w:bCs/>
          <w:sz w:val="24"/>
        </w:rPr>
      </w:pPr>
    </w:p>
    <w:p w:rsidR="00B06A25" w:rsidRPr="00E730EB" w:rsidRDefault="00B06A25" w:rsidP="00DC2FB8">
      <w:pPr>
        <w:pStyle w:val="Tekstpodstawowy"/>
        <w:tabs>
          <w:tab w:val="left" w:pos="900"/>
        </w:tabs>
        <w:spacing w:line="360" w:lineRule="auto"/>
        <w:jc w:val="both"/>
        <w:rPr>
          <w:bCs/>
          <w:sz w:val="24"/>
        </w:rPr>
      </w:pPr>
      <w:r w:rsidRPr="00E730EB">
        <w:rPr>
          <w:bCs/>
          <w:sz w:val="24"/>
        </w:rPr>
        <w:t xml:space="preserve">W ramach pozostałej działalności gmina Końskie wykonywała zadania zlecone, na które otrzymała środki od Wojewody Świętokrzyskiego – zwrot części podatku akcyzowego zawartego w cenie oleju napędowego wykorzystywanego do produkcji rolnej przez producentów rolnych oraz pokrycie kosztów postępowania w sprawie jego zwrotu – łączna kwota wydatków </w:t>
      </w:r>
      <w:r w:rsidR="00E730EB" w:rsidRPr="00E730EB">
        <w:rPr>
          <w:bCs/>
          <w:sz w:val="24"/>
        </w:rPr>
        <w:t>121 721,70</w:t>
      </w:r>
      <w:r w:rsidRPr="00E730EB">
        <w:rPr>
          <w:bCs/>
          <w:sz w:val="24"/>
        </w:rPr>
        <w:t xml:space="preserve"> złotych.</w:t>
      </w:r>
    </w:p>
    <w:p w:rsidR="00B06A25" w:rsidRPr="00C23F66" w:rsidRDefault="00B06A25" w:rsidP="00ED3998">
      <w:pPr>
        <w:pStyle w:val="Tekstpodstawowy"/>
        <w:tabs>
          <w:tab w:val="left" w:pos="900"/>
        </w:tabs>
        <w:spacing w:line="276" w:lineRule="auto"/>
        <w:jc w:val="both"/>
        <w:rPr>
          <w:bCs/>
          <w:color w:val="FF0000"/>
          <w:sz w:val="24"/>
        </w:rPr>
      </w:pPr>
    </w:p>
    <w:p w:rsidR="004D2C50" w:rsidRPr="00E730EB" w:rsidRDefault="004D2C50" w:rsidP="00ED3998">
      <w:pPr>
        <w:pStyle w:val="Tekstpodstawowy"/>
        <w:tabs>
          <w:tab w:val="left" w:pos="900"/>
        </w:tabs>
        <w:spacing w:line="276" w:lineRule="auto"/>
        <w:jc w:val="center"/>
        <w:rPr>
          <w:b/>
          <w:bCs/>
        </w:rPr>
      </w:pPr>
      <w:r w:rsidRPr="00E730EB">
        <w:rPr>
          <w:b/>
          <w:bCs/>
        </w:rPr>
        <w:t xml:space="preserve">DZIAŁ 400 – WYTWARZANIE I ZAOPATRYWANIE W ENERGIĘ ELEKTRYCZĄ, GAZ I WODĘ – wydatkowano kwotę </w:t>
      </w:r>
    </w:p>
    <w:p w:rsidR="004D2C50" w:rsidRPr="00E730EB" w:rsidRDefault="00E730EB" w:rsidP="00ED3998">
      <w:pPr>
        <w:pStyle w:val="Tekstpodstawowy"/>
        <w:tabs>
          <w:tab w:val="left" w:pos="900"/>
        </w:tabs>
        <w:spacing w:line="276" w:lineRule="auto"/>
        <w:jc w:val="center"/>
        <w:rPr>
          <w:b/>
          <w:bCs/>
          <w:u w:val="single"/>
        </w:rPr>
      </w:pPr>
      <w:r w:rsidRPr="00E730EB">
        <w:rPr>
          <w:b/>
          <w:bCs/>
          <w:u w:val="single"/>
        </w:rPr>
        <w:t>32 320,00</w:t>
      </w:r>
      <w:r w:rsidR="004D2C50" w:rsidRPr="00E730EB">
        <w:rPr>
          <w:b/>
          <w:bCs/>
          <w:u w:val="single"/>
        </w:rPr>
        <w:t xml:space="preserve"> zł tj. 100,00% planu rocznego</w:t>
      </w:r>
    </w:p>
    <w:p w:rsidR="004D2C50" w:rsidRPr="00C23F66" w:rsidRDefault="004D2C50" w:rsidP="00ED3998">
      <w:pPr>
        <w:pStyle w:val="Tekstpodstawowy"/>
        <w:tabs>
          <w:tab w:val="left" w:pos="900"/>
        </w:tabs>
        <w:spacing w:line="276" w:lineRule="auto"/>
        <w:jc w:val="center"/>
        <w:rPr>
          <w:b/>
          <w:bCs/>
          <w:color w:val="FF0000"/>
        </w:rPr>
      </w:pPr>
    </w:p>
    <w:p w:rsidR="002E6DDC" w:rsidRPr="00325FC5" w:rsidRDefault="002E6DDC" w:rsidP="002E6DDC">
      <w:pPr>
        <w:pStyle w:val="Tekstpodstawowy"/>
        <w:tabs>
          <w:tab w:val="left" w:pos="900"/>
        </w:tabs>
        <w:spacing w:line="276" w:lineRule="auto"/>
        <w:jc w:val="both"/>
        <w:rPr>
          <w:bCs/>
          <w:sz w:val="24"/>
        </w:rPr>
      </w:pPr>
      <w:r w:rsidRPr="00325FC5">
        <w:rPr>
          <w:bCs/>
          <w:sz w:val="24"/>
        </w:rPr>
        <w:t>z przeznaczeniem na realizację zadania inwestycyjnego pn. „</w:t>
      </w:r>
      <w:r w:rsidR="00325FC5" w:rsidRPr="00325FC5">
        <w:rPr>
          <w:bCs/>
          <w:sz w:val="24"/>
        </w:rPr>
        <w:t xml:space="preserve">Zmiana źródeł energii na terenie miasta </w:t>
      </w:r>
      <w:r w:rsidR="00325FC5" w:rsidRPr="00325FC5">
        <w:rPr>
          <w:bCs/>
          <w:sz w:val="24"/>
        </w:rPr>
        <w:br/>
        <w:t>i gminy Końskie - wpłaty na rzecz Staropolskiego Związku Miast i Gmin</w:t>
      </w:r>
      <w:r w:rsidRPr="00325FC5">
        <w:rPr>
          <w:bCs/>
          <w:sz w:val="24"/>
        </w:rPr>
        <w:t xml:space="preserve">” </w:t>
      </w:r>
      <w:r w:rsidRPr="00325FC5">
        <w:rPr>
          <w:bCs/>
          <w:sz w:val="24"/>
        </w:rPr>
        <w:tab/>
        <w:t xml:space="preserve">- </w:t>
      </w:r>
      <w:r w:rsidR="00E730EB" w:rsidRPr="00325FC5">
        <w:rPr>
          <w:bCs/>
          <w:sz w:val="24"/>
        </w:rPr>
        <w:t>32 320</w:t>
      </w:r>
      <w:r w:rsidRPr="00325FC5">
        <w:rPr>
          <w:bCs/>
          <w:sz w:val="24"/>
        </w:rPr>
        <w:t>,00 zł.</w:t>
      </w:r>
    </w:p>
    <w:p w:rsidR="004D2C50" w:rsidRPr="00C23F66" w:rsidRDefault="004D2C50" w:rsidP="004D2C50">
      <w:pPr>
        <w:pStyle w:val="Tekstpodstawowy"/>
        <w:tabs>
          <w:tab w:val="left" w:pos="900"/>
        </w:tabs>
        <w:spacing w:line="276" w:lineRule="auto"/>
        <w:jc w:val="both"/>
        <w:rPr>
          <w:bCs/>
          <w:color w:val="FF0000"/>
          <w:sz w:val="24"/>
        </w:rPr>
      </w:pPr>
    </w:p>
    <w:p w:rsidR="004D2C50" w:rsidRPr="00C23F66" w:rsidRDefault="004D2C50" w:rsidP="004D2C50">
      <w:pPr>
        <w:pStyle w:val="Tekstpodstawowy"/>
        <w:tabs>
          <w:tab w:val="left" w:pos="900"/>
        </w:tabs>
        <w:spacing w:line="276" w:lineRule="auto"/>
        <w:jc w:val="both"/>
        <w:rPr>
          <w:bCs/>
          <w:color w:val="FF0000"/>
          <w:sz w:val="24"/>
        </w:rPr>
      </w:pPr>
    </w:p>
    <w:p w:rsidR="00B06A25" w:rsidRPr="00325FC5" w:rsidRDefault="00B06A25" w:rsidP="00ED3998">
      <w:pPr>
        <w:pStyle w:val="Tekstpodstawowy"/>
        <w:tabs>
          <w:tab w:val="left" w:pos="900"/>
        </w:tabs>
        <w:spacing w:line="276" w:lineRule="auto"/>
        <w:jc w:val="center"/>
        <w:rPr>
          <w:b/>
          <w:bCs/>
        </w:rPr>
      </w:pPr>
      <w:r w:rsidRPr="00325FC5">
        <w:rPr>
          <w:b/>
          <w:bCs/>
        </w:rPr>
        <w:t xml:space="preserve">Dział 600 TRANSPORT I ŁĄCZNOŚĆ - wydatkowano kwotę </w:t>
      </w:r>
    </w:p>
    <w:p w:rsidR="00B06A25" w:rsidRPr="00325FC5" w:rsidRDefault="00325FC5" w:rsidP="00ED3998">
      <w:pPr>
        <w:pStyle w:val="Tekstpodstawowy"/>
        <w:tabs>
          <w:tab w:val="left" w:pos="900"/>
        </w:tabs>
        <w:spacing w:line="276" w:lineRule="auto"/>
        <w:jc w:val="center"/>
        <w:rPr>
          <w:b/>
          <w:bCs/>
          <w:u w:val="single"/>
        </w:rPr>
      </w:pPr>
      <w:r w:rsidRPr="00325FC5">
        <w:rPr>
          <w:b/>
          <w:bCs/>
          <w:u w:val="single"/>
        </w:rPr>
        <w:t>8 820 194,52</w:t>
      </w:r>
      <w:r w:rsidR="001B1D0D" w:rsidRPr="00325FC5">
        <w:rPr>
          <w:b/>
          <w:bCs/>
          <w:u w:val="single"/>
        </w:rPr>
        <w:t xml:space="preserve"> zł tj. </w:t>
      </w:r>
      <w:r w:rsidRPr="00325FC5">
        <w:rPr>
          <w:b/>
          <w:bCs/>
          <w:u w:val="single"/>
        </w:rPr>
        <w:t>97,15</w:t>
      </w:r>
      <w:r w:rsidR="00B06A25" w:rsidRPr="00325FC5">
        <w:rPr>
          <w:b/>
          <w:bCs/>
          <w:u w:val="single"/>
        </w:rPr>
        <w:t xml:space="preserve"> % planu rocznego</w:t>
      </w:r>
    </w:p>
    <w:p w:rsidR="00B06A25" w:rsidRPr="00325FC5" w:rsidRDefault="00B06A25" w:rsidP="00ED3998">
      <w:pPr>
        <w:pStyle w:val="Tekstpodstawowy"/>
        <w:tabs>
          <w:tab w:val="left" w:pos="900"/>
        </w:tabs>
        <w:spacing w:line="276" w:lineRule="auto"/>
        <w:ind w:left="180" w:hanging="180"/>
        <w:jc w:val="both"/>
        <w:rPr>
          <w:bCs/>
        </w:rPr>
      </w:pPr>
    </w:p>
    <w:p w:rsidR="00B06A25" w:rsidRPr="00A6476A" w:rsidRDefault="00B06A25" w:rsidP="00DC2FB8">
      <w:pPr>
        <w:pStyle w:val="Tekstpodstawowy"/>
        <w:tabs>
          <w:tab w:val="left" w:pos="900"/>
        </w:tabs>
        <w:spacing w:line="360" w:lineRule="auto"/>
        <w:ind w:left="180" w:hanging="180"/>
        <w:jc w:val="both"/>
        <w:rPr>
          <w:bCs/>
          <w:sz w:val="24"/>
        </w:rPr>
      </w:pPr>
      <w:r w:rsidRPr="00A6476A">
        <w:rPr>
          <w:bCs/>
          <w:sz w:val="24"/>
        </w:rPr>
        <w:t>z przeznaczeniem na:</w:t>
      </w:r>
    </w:p>
    <w:p w:rsidR="00B06A25" w:rsidRPr="00A6476A" w:rsidRDefault="00B06A25" w:rsidP="00DC2FB8">
      <w:pPr>
        <w:pStyle w:val="Tekstpodstawowy"/>
        <w:tabs>
          <w:tab w:val="left" w:pos="900"/>
        </w:tabs>
        <w:spacing w:line="360" w:lineRule="auto"/>
        <w:ind w:left="180" w:hanging="180"/>
        <w:jc w:val="both"/>
        <w:rPr>
          <w:bCs/>
          <w:sz w:val="24"/>
        </w:rPr>
      </w:pPr>
      <w:r w:rsidRPr="00A6476A">
        <w:rPr>
          <w:bCs/>
          <w:sz w:val="24"/>
        </w:rPr>
        <w:t xml:space="preserve">- utrzymanie letnie i zimowe dróg publicznych gminnych </w:t>
      </w:r>
    </w:p>
    <w:p w:rsidR="00B06A25" w:rsidRPr="00A6476A" w:rsidRDefault="00B06A25" w:rsidP="00DC2FB8">
      <w:pPr>
        <w:pStyle w:val="Tekstpodstawowy"/>
        <w:tabs>
          <w:tab w:val="left" w:pos="900"/>
        </w:tabs>
        <w:spacing w:line="360" w:lineRule="auto"/>
        <w:ind w:left="180" w:hanging="180"/>
        <w:jc w:val="both"/>
        <w:rPr>
          <w:b/>
          <w:bCs/>
          <w:sz w:val="24"/>
        </w:rPr>
      </w:pPr>
      <w:r w:rsidRPr="00A6476A">
        <w:rPr>
          <w:bCs/>
          <w:sz w:val="24"/>
        </w:rPr>
        <w:t xml:space="preserve">  i chodników oraz ich remonty</w:t>
      </w:r>
      <w:r w:rsidRPr="00A6476A">
        <w:rPr>
          <w:bCs/>
          <w:sz w:val="24"/>
        </w:rPr>
        <w:tab/>
      </w:r>
      <w:r w:rsidRPr="00A6476A">
        <w:rPr>
          <w:bCs/>
          <w:sz w:val="24"/>
        </w:rPr>
        <w:tab/>
      </w:r>
      <w:r w:rsidRPr="00A6476A">
        <w:rPr>
          <w:bCs/>
          <w:sz w:val="24"/>
        </w:rPr>
        <w:tab/>
      </w:r>
      <w:r w:rsidRPr="00A6476A">
        <w:rPr>
          <w:bCs/>
          <w:sz w:val="24"/>
        </w:rPr>
        <w:tab/>
      </w:r>
      <w:r w:rsidRPr="00A6476A">
        <w:rPr>
          <w:bCs/>
          <w:sz w:val="24"/>
        </w:rPr>
        <w:tab/>
      </w:r>
      <w:r w:rsidRPr="00A6476A">
        <w:rPr>
          <w:bCs/>
          <w:sz w:val="24"/>
        </w:rPr>
        <w:tab/>
      </w:r>
      <w:r w:rsidRPr="00A6476A">
        <w:rPr>
          <w:b/>
          <w:bCs/>
          <w:sz w:val="24"/>
        </w:rPr>
        <w:t xml:space="preserve">- </w:t>
      </w:r>
      <w:r w:rsidR="00A6476A" w:rsidRPr="00A6476A">
        <w:rPr>
          <w:b/>
          <w:bCs/>
          <w:sz w:val="24"/>
        </w:rPr>
        <w:t>1 596 978,47</w:t>
      </w:r>
      <w:r w:rsidRPr="00A6476A">
        <w:rPr>
          <w:b/>
          <w:bCs/>
          <w:sz w:val="24"/>
        </w:rPr>
        <w:t xml:space="preserve"> zł</w:t>
      </w:r>
      <w:r w:rsidR="00A6476A">
        <w:rPr>
          <w:b/>
          <w:bCs/>
          <w:sz w:val="24"/>
        </w:rPr>
        <w:t>.</w:t>
      </w:r>
    </w:p>
    <w:p w:rsidR="00167EDA" w:rsidRPr="00A6476A" w:rsidRDefault="00B06A25" w:rsidP="00167EDA">
      <w:pPr>
        <w:spacing w:line="360" w:lineRule="auto"/>
        <w:ind w:firstLine="708"/>
        <w:jc w:val="both"/>
      </w:pPr>
      <w:r w:rsidRPr="00C23F66">
        <w:rPr>
          <w:color w:val="FF0000"/>
        </w:rPr>
        <w:tab/>
      </w:r>
      <w:r w:rsidR="00167EDA" w:rsidRPr="00A6476A">
        <w:t xml:space="preserve">W ramach § 4300 poniesiono wydatki na zimowe utrzymanie dróg, </w:t>
      </w:r>
      <w:r w:rsidR="00671DAA" w:rsidRPr="00A6476A">
        <w:t>sprzątanie przystanków, zamiatanie</w:t>
      </w:r>
      <w:r w:rsidR="00167EDA" w:rsidRPr="00A6476A">
        <w:t xml:space="preserve"> ulic, konserwacji sygnalizacji świetlno-dźwiękowej, utrzymania przejazdu kolejowego, montażu progów zwalniających, malowania oznakowania poziomego, odnowienia tablic i znaków pionowych, wycinki traw i drzew w pasie drogowym, przeglądu i mycia samochodu służbowego oraz opłat za wody roztopowe i opadowe. Łączna wartość wydatków w ramach § 4300 w 201</w:t>
      </w:r>
      <w:r w:rsidR="00A6476A">
        <w:t>7</w:t>
      </w:r>
      <w:r w:rsidR="00167EDA" w:rsidRPr="00A6476A">
        <w:t xml:space="preserve"> r. wyniosła </w:t>
      </w:r>
      <w:r w:rsidR="00A6476A" w:rsidRPr="00A6476A">
        <w:t>1 289 084,14</w:t>
      </w:r>
      <w:r w:rsidR="00167EDA" w:rsidRPr="00A6476A">
        <w:t xml:space="preserve"> zł.</w:t>
      </w:r>
    </w:p>
    <w:p w:rsidR="00167EDA" w:rsidRPr="00A6476A" w:rsidRDefault="00167EDA" w:rsidP="00167EDA">
      <w:pPr>
        <w:spacing w:line="360" w:lineRule="auto"/>
        <w:ind w:firstLine="708"/>
        <w:jc w:val="both"/>
      </w:pPr>
      <w:r w:rsidRPr="00A6476A">
        <w:t xml:space="preserve">W ramach § 4270 wykonano na drogach gminnych roboty za łączną kwotę </w:t>
      </w:r>
      <w:r w:rsidRPr="00A6476A">
        <w:br/>
      </w:r>
      <w:r w:rsidR="00A6476A" w:rsidRPr="00A6476A">
        <w:t>276 345,30</w:t>
      </w:r>
      <w:r w:rsidRPr="00A6476A">
        <w:t xml:space="preserve"> zł, w tym: remont i wyrównanie nawierzchni dróg, remont chodników, remont rowu odwadniającego, naprawa kosiarek, naprawa samochodu służbowego.</w:t>
      </w:r>
    </w:p>
    <w:p w:rsidR="00167EDA" w:rsidRPr="00A6476A" w:rsidRDefault="00167EDA" w:rsidP="00167EDA">
      <w:pPr>
        <w:spacing w:line="360" w:lineRule="auto"/>
        <w:ind w:firstLine="708"/>
        <w:jc w:val="both"/>
      </w:pPr>
      <w:r w:rsidRPr="00A6476A">
        <w:lastRenderedPageBreak/>
        <w:t xml:space="preserve">W ramach § 4210 wydatkowano kwotę </w:t>
      </w:r>
      <w:r w:rsidR="00A6476A" w:rsidRPr="00A6476A">
        <w:t>25 046,03</w:t>
      </w:r>
      <w:r w:rsidRPr="00A6476A">
        <w:t xml:space="preserve"> zł na zakup paliwa do samochodu, kosiarki </w:t>
      </w:r>
      <w:r w:rsidR="00A6476A">
        <w:br/>
      </w:r>
      <w:r w:rsidRPr="00A6476A">
        <w:t>i piły oraz materiałów budowlanych i narzędzi.</w:t>
      </w:r>
    </w:p>
    <w:p w:rsidR="00167EDA" w:rsidRPr="00A6476A" w:rsidRDefault="00167EDA" w:rsidP="00167EDA">
      <w:pPr>
        <w:spacing w:line="360" w:lineRule="auto"/>
        <w:ind w:firstLine="708"/>
        <w:jc w:val="both"/>
      </w:pPr>
      <w:r w:rsidRPr="00A6476A">
        <w:t>W 201</w:t>
      </w:r>
      <w:r w:rsidR="00A6476A" w:rsidRPr="00A6476A">
        <w:t>7</w:t>
      </w:r>
      <w:r w:rsidRPr="00A6476A">
        <w:t xml:space="preserve"> r. poniesiono inne wydatki związane z utrzymaniem dróg i parkingów gminnych </w:t>
      </w:r>
      <w:r w:rsidR="00A6476A">
        <w:br/>
      </w:r>
      <w:r w:rsidRPr="00A6476A">
        <w:t xml:space="preserve">w łącznej kwocie </w:t>
      </w:r>
      <w:r w:rsidR="00A6476A" w:rsidRPr="00A6476A">
        <w:t>6 503,00</w:t>
      </w:r>
      <w:r w:rsidRPr="00A6476A">
        <w:t xml:space="preserve"> zł</w:t>
      </w:r>
      <w:r w:rsidR="00A6476A">
        <w:t>.</w:t>
      </w:r>
    </w:p>
    <w:p w:rsidR="00B07F29" w:rsidRPr="00F82853" w:rsidRDefault="00B07F29" w:rsidP="00927541">
      <w:pPr>
        <w:spacing w:before="120" w:line="360" w:lineRule="auto"/>
        <w:jc w:val="both"/>
        <w:rPr>
          <w:lang w:eastAsia="pl-PL"/>
        </w:rPr>
      </w:pPr>
      <w:r w:rsidRPr="00C23F66">
        <w:rPr>
          <w:color w:val="FF0000"/>
          <w:lang w:eastAsia="pl-PL"/>
        </w:rPr>
        <w:tab/>
      </w:r>
      <w:r w:rsidRPr="00F82853">
        <w:rPr>
          <w:lang w:eastAsia="pl-PL"/>
        </w:rPr>
        <w:t>Ponadto w 201</w:t>
      </w:r>
      <w:r w:rsidR="00F82853" w:rsidRPr="00F82853">
        <w:rPr>
          <w:lang w:eastAsia="pl-PL"/>
        </w:rPr>
        <w:t>7</w:t>
      </w:r>
      <w:r w:rsidRPr="00F82853">
        <w:rPr>
          <w:lang w:eastAsia="pl-PL"/>
        </w:rPr>
        <w:t xml:space="preserve"> r. w ramach działu 600 poniesiono wydatki bieżące na n/w zadania w ramach </w:t>
      </w:r>
      <w:r w:rsidRPr="00F82853">
        <w:rPr>
          <w:b/>
          <w:lang w:eastAsia="pl-PL"/>
        </w:rPr>
        <w:t>funduszu sołeckiego</w:t>
      </w:r>
      <w:r w:rsidR="005F7465" w:rsidRPr="00F82853">
        <w:rPr>
          <w:lang w:eastAsia="pl-PL"/>
        </w:rPr>
        <w:t xml:space="preserve"> w łącznej kwocie</w:t>
      </w:r>
      <w:r w:rsidRPr="00F82853">
        <w:rPr>
          <w:lang w:eastAsia="pl-PL"/>
        </w:rPr>
        <w:t>:</w:t>
      </w:r>
      <w:r w:rsidR="005F7465" w:rsidRPr="00F82853">
        <w:rPr>
          <w:lang w:eastAsia="pl-PL"/>
        </w:rPr>
        <w:t xml:space="preserve"> </w:t>
      </w:r>
      <w:r w:rsidR="00F82853" w:rsidRPr="00F82853">
        <w:rPr>
          <w:b/>
          <w:lang w:eastAsia="pl-PL"/>
        </w:rPr>
        <w:t>33 726,58</w:t>
      </w:r>
      <w:r w:rsidR="005F7465" w:rsidRPr="00F82853">
        <w:rPr>
          <w:b/>
          <w:lang w:eastAsia="pl-PL"/>
        </w:rPr>
        <w:t xml:space="preserve"> złotych</w:t>
      </w:r>
    </w:p>
    <w:p w:rsidR="00B07F29" w:rsidRPr="007E4EB9" w:rsidRDefault="00E02641" w:rsidP="00753DAB">
      <w:pPr>
        <w:spacing w:line="276" w:lineRule="auto"/>
        <w:jc w:val="both"/>
        <w:rPr>
          <w:lang w:eastAsia="pl-PL"/>
        </w:rPr>
      </w:pPr>
      <w:r w:rsidRPr="007E4EB9">
        <w:rPr>
          <w:lang w:eastAsia="pl-PL"/>
        </w:rPr>
        <w:t xml:space="preserve">- sołectwo </w:t>
      </w:r>
      <w:r w:rsidR="007708D2" w:rsidRPr="007E4EB9">
        <w:rPr>
          <w:lang w:eastAsia="pl-PL"/>
        </w:rPr>
        <w:t>Gatniki</w:t>
      </w:r>
    </w:p>
    <w:p w:rsidR="00B07F29" w:rsidRDefault="00E02641" w:rsidP="00753DAB">
      <w:pPr>
        <w:spacing w:line="276" w:lineRule="auto"/>
        <w:ind w:firstLine="708"/>
        <w:jc w:val="both"/>
        <w:rPr>
          <w:lang w:eastAsia="pl-PL"/>
        </w:rPr>
      </w:pPr>
      <w:r w:rsidRPr="007E4EB9">
        <w:rPr>
          <w:lang w:eastAsia="pl-PL"/>
        </w:rPr>
        <w:t>- „</w:t>
      </w:r>
      <w:r w:rsidR="0007726A" w:rsidRPr="007E4EB9">
        <w:rPr>
          <w:lang w:eastAsia="pl-PL"/>
        </w:rPr>
        <w:t>Poprawa stanu drogi na terenie sołectwa”</w:t>
      </w:r>
      <w:r w:rsidR="007708D2" w:rsidRPr="007E4EB9">
        <w:rPr>
          <w:lang w:eastAsia="pl-PL"/>
        </w:rPr>
        <w:tab/>
      </w:r>
      <w:r w:rsidR="007708D2" w:rsidRPr="007E4EB9">
        <w:rPr>
          <w:lang w:eastAsia="pl-PL"/>
        </w:rPr>
        <w:tab/>
      </w:r>
      <w:r w:rsidRPr="007E4EB9">
        <w:rPr>
          <w:lang w:eastAsia="pl-PL"/>
        </w:rPr>
        <w:tab/>
      </w:r>
      <w:r w:rsidR="00CC7B56" w:rsidRPr="007E4EB9">
        <w:rPr>
          <w:lang w:eastAsia="pl-PL"/>
        </w:rPr>
        <w:tab/>
      </w:r>
      <w:r w:rsidRPr="007E4EB9">
        <w:rPr>
          <w:lang w:eastAsia="pl-PL"/>
        </w:rPr>
        <w:t xml:space="preserve">- </w:t>
      </w:r>
      <w:r w:rsidR="00CC7B56" w:rsidRPr="007E4EB9">
        <w:rPr>
          <w:lang w:eastAsia="pl-PL"/>
        </w:rPr>
        <w:t xml:space="preserve"> </w:t>
      </w:r>
      <w:r w:rsidR="007708D2" w:rsidRPr="007E4EB9">
        <w:rPr>
          <w:lang w:eastAsia="pl-PL"/>
        </w:rPr>
        <w:t xml:space="preserve"> </w:t>
      </w:r>
      <w:r w:rsidR="0007726A" w:rsidRPr="007E4EB9">
        <w:rPr>
          <w:lang w:eastAsia="pl-PL"/>
        </w:rPr>
        <w:t>8</w:t>
      </w:r>
      <w:r w:rsidR="007E4EB9" w:rsidRPr="007E4EB9">
        <w:rPr>
          <w:lang w:eastAsia="pl-PL"/>
        </w:rPr>
        <w:t> 500,00</w:t>
      </w:r>
      <w:r w:rsidRPr="007E4EB9">
        <w:rPr>
          <w:lang w:eastAsia="pl-PL"/>
        </w:rPr>
        <w:t xml:space="preserve"> zł,</w:t>
      </w:r>
    </w:p>
    <w:p w:rsidR="007E4EB9" w:rsidRDefault="007E4EB9" w:rsidP="007E4EB9">
      <w:pPr>
        <w:spacing w:line="276" w:lineRule="auto"/>
        <w:jc w:val="both"/>
        <w:rPr>
          <w:lang w:eastAsia="pl-PL"/>
        </w:rPr>
      </w:pPr>
      <w:r>
        <w:rPr>
          <w:lang w:eastAsia="pl-PL"/>
        </w:rPr>
        <w:t>- sołectwo Izabelów</w:t>
      </w:r>
    </w:p>
    <w:p w:rsidR="007E4EB9" w:rsidRPr="007E4EB9" w:rsidRDefault="007E4EB9" w:rsidP="007E4EB9">
      <w:pPr>
        <w:spacing w:line="276" w:lineRule="auto"/>
        <w:jc w:val="both"/>
        <w:rPr>
          <w:lang w:eastAsia="pl-PL"/>
        </w:rPr>
      </w:pPr>
      <w:r>
        <w:rPr>
          <w:lang w:eastAsia="pl-PL"/>
        </w:rPr>
        <w:tab/>
        <w:t>- „Zakup i montaż progów zwalniających”</w:t>
      </w:r>
      <w:r>
        <w:rPr>
          <w:lang w:eastAsia="pl-PL"/>
        </w:rPr>
        <w:tab/>
      </w:r>
      <w:r>
        <w:rPr>
          <w:lang w:eastAsia="pl-PL"/>
        </w:rPr>
        <w:tab/>
      </w:r>
      <w:r>
        <w:rPr>
          <w:lang w:eastAsia="pl-PL"/>
        </w:rPr>
        <w:tab/>
      </w:r>
      <w:r>
        <w:rPr>
          <w:lang w:eastAsia="pl-PL"/>
        </w:rPr>
        <w:tab/>
        <w:t>-   2 425,07 zł</w:t>
      </w:r>
    </w:p>
    <w:p w:rsidR="00753DAB" w:rsidRPr="007E4EB9" w:rsidRDefault="00753DAB" w:rsidP="00753DAB">
      <w:pPr>
        <w:spacing w:line="276" w:lineRule="auto"/>
        <w:jc w:val="both"/>
        <w:rPr>
          <w:lang w:eastAsia="pl-PL"/>
        </w:rPr>
      </w:pPr>
      <w:r w:rsidRPr="007E4EB9">
        <w:rPr>
          <w:lang w:eastAsia="pl-PL"/>
        </w:rPr>
        <w:t xml:space="preserve">- sołectwo </w:t>
      </w:r>
      <w:r w:rsidR="0007726A" w:rsidRPr="007E4EB9">
        <w:rPr>
          <w:lang w:eastAsia="pl-PL"/>
        </w:rPr>
        <w:t>Małachów</w:t>
      </w:r>
    </w:p>
    <w:p w:rsidR="00753DAB" w:rsidRDefault="00753DAB" w:rsidP="00753DAB">
      <w:pPr>
        <w:spacing w:line="276" w:lineRule="auto"/>
        <w:jc w:val="both"/>
        <w:rPr>
          <w:lang w:eastAsia="pl-PL"/>
        </w:rPr>
      </w:pPr>
      <w:r w:rsidRPr="007E4EB9">
        <w:rPr>
          <w:lang w:eastAsia="pl-PL"/>
        </w:rPr>
        <w:tab/>
        <w:t>-„</w:t>
      </w:r>
      <w:r w:rsidR="0007726A" w:rsidRPr="007E4EB9">
        <w:rPr>
          <w:lang w:eastAsia="pl-PL"/>
        </w:rPr>
        <w:t>Remont drogi gminnej na terenie sołectwa</w:t>
      </w:r>
      <w:r w:rsidRPr="007E4EB9">
        <w:rPr>
          <w:lang w:eastAsia="pl-PL"/>
        </w:rPr>
        <w:t>”</w:t>
      </w:r>
      <w:r w:rsidRPr="007E4EB9">
        <w:rPr>
          <w:lang w:eastAsia="pl-PL"/>
        </w:rPr>
        <w:tab/>
      </w:r>
      <w:r w:rsidRPr="007E4EB9">
        <w:rPr>
          <w:lang w:eastAsia="pl-PL"/>
        </w:rPr>
        <w:tab/>
      </w:r>
      <w:r w:rsidR="007708D2" w:rsidRPr="007E4EB9">
        <w:rPr>
          <w:lang w:eastAsia="pl-PL"/>
        </w:rPr>
        <w:tab/>
      </w:r>
      <w:r w:rsidRPr="007E4EB9">
        <w:rPr>
          <w:lang w:eastAsia="pl-PL"/>
        </w:rPr>
        <w:t xml:space="preserve">- </w:t>
      </w:r>
      <w:r w:rsidR="007708D2" w:rsidRPr="007E4EB9">
        <w:rPr>
          <w:lang w:eastAsia="pl-PL"/>
        </w:rPr>
        <w:t xml:space="preserve"> </w:t>
      </w:r>
      <w:r w:rsidR="00CC7B56" w:rsidRPr="007E4EB9">
        <w:rPr>
          <w:lang w:eastAsia="pl-PL"/>
        </w:rPr>
        <w:t xml:space="preserve"> </w:t>
      </w:r>
      <w:r w:rsidR="007E4EB9" w:rsidRPr="007E4EB9">
        <w:rPr>
          <w:lang w:eastAsia="pl-PL"/>
        </w:rPr>
        <w:t>5 058,38</w:t>
      </w:r>
      <w:r w:rsidRPr="007E4EB9">
        <w:rPr>
          <w:lang w:eastAsia="pl-PL"/>
        </w:rPr>
        <w:t xml:space="preserve"> zł,</w:t>
      </w:r>
    </w:p>
    <w:p w:rsidR="007E4EB9" w:rsidRDefault="007E4EB9" w:rsidP="00753DAB">
      <w:pPr>
        <w:spacing w:line="276" w:lineRule="auto"/>
        <w:jc w:val="both"/>
        <w:rPr>
          <w:lang w:eastAsia="pl-PL"/>
        </w:rPr>
      </w:pPr>
      <w:r>
        <w:rPr>
          <w:lang w:eastAsia="pl-PL"/>
        </w:rPr>
        <w:t>- sołectwo Niebo</w:t>
      </w:r>
    </w:p>
    <w:p w:rsidR="007E4EB9" w:rsidRPr="007E4EB9" w:rsidRDefault="007E4EB9" w:rsidP="00753DAB">
      <w:pPr>
        <w:spacing w:line="276" w:lineRule="auto"/>
        <w:jc w:val="both"/>
        <w:rPr>
          <w:lang w:eastAsia="pl-PL"/>
        </w:rPr>
      </w:pPr>
      <w:r>
        <w:rPr>
          <w:lang w:eastAsia="pl-PL"/>
        </w:rPr>
        <w:tab/>
        <w:t>- „Remont drogi na terenie sołectwa”</w:t>
      </w:r>
      <w:r>
        <w:rPr>
          <w:lang w:eastAsia="pl-PL"/>
        </w:rPr>
        <w:tab/>
      </w:r>
      <w:r>
        <w:rPr>
          <w:lang w:eastAsia="pl-PL"/>
        </w:rPr>
        <w:tab/>
      </w:r>
      <w:r>
        <w:rPr>
          <w:lang w:eastAsia="pl-PL"/>
        </w:rPr>
        <w:tab/>
      </w:r>
      <w:r>
        <w:rPr>
          <w:lang w:eastAsia="pl-PL"/>
        </w:rPr>
        <w:tab/>
        <w:t>-   7 469,00 zł,</w:t>
      </w:r>
    </w:p>
    <w:p w:rsidR="00753DAB" w:rsidRPr="007E4EB9" w:rsidRDefault="00753DAB" w:rsidP="00753DAB">
      <w:pPr>
        <w:spacing w:line="276" w:lineRule="auto"/>
        <w:jc w:val="both"/>
        <w:rPr>
          <w:lang w:eastAsia="pl-PL"/>
        </w:rPr>
      </w:pPr>
      <w:r w:rsidRPr="007E4EB9">
        <w:rPr>
          <w:lang w:eastAsia="pl-PL"/>
        </w:rPr>
        <w:t xml:space="preserve">- sołectwo </w:t>
      </w:r>
      <w:r w:rsidR="0007726A" w:rsidRPr="007E4EB9">
        <w:rPr>
          <w:lang w:eastAsia="pl-PL"/>
        </w:rPr>
        <w:t>Nowy Sokołów</w:t>
      </w:r>
    </w:p>
    <w:p w:rsidR="00753DAB" w:rsidRPr="007E4EB9" w:rsidRDefault="00753DAB" w:rsidP="007E4EB9">
      <w:pPr>
        <w:spacing w:line="276" w:lineRule="auto"/>
        <w:jc w:val="both"/>
        <w:rPr>
          <w:lang w:eastAsia="pl-PL"/>
        </w:rPr>
      </w:pPr>
      <w:r w:rsidRPr="007E4EB9">
        <w:rPr>
          <w:lang w:eastAsia="pl-PL"/>
        </w:rPr>
        <w:tab/>
        <w:t>- „</w:t>
      </w:r>
      <w:r w:rsidR="0007726A" w:rsidRPr="007E4EB9">
        <w:rPr>
          <w:lang w:eastAsia="pl-PL"/>
        </w:rPr>
        <w:t>Pogłębienie rowu odpływowego</w:t>
      </w:r>
      <w:r w:rsidR="007E4EB9" w:rsidRPr="007E4EB9">
        <w:rPr>
          <w:lang w:eastAsia="pl-PL"/>
        </w:rPr>
        <w:t>”</w:t>
      </w:r>
      <w:r w:rsidR="007E4EB9" w:rsidRPr="007E4EB9">
        <w:rPr>
          <w:lang w:eastAsia="pl-PL"/>
        </w:rPr>
        <w:tab/>
      </w:r>
      <w:r w:rsidR="0007726A" w:rsidRPr="007E4EB9">
        <w:rPr>
          <w:lang w:eastAsia="pl-PL"/>
        </w:rPr>
        <w:tab/>
      </w:r>
      <w:r w:rsidR="0007726A" w:rsidRPr="007E4EB9">
        <w:rPr>
          <w:lang w:eastAsia="pl-PL"/>
        </w:rPr>
        <w:tab/>
      </w:r>
      <w:r w:rsidRPr="007E4EB9">
        <w:rPr>
          <w:lang w:eastAsia="pl-PL"/>
        </w:rPr>
        <w:tab/>
      </w:r>
      <w:r w:rsidR="00CC7B56" w:rsidRPr="007E4EB9">
        <w:rPr>
          <w:lang w:eastAsia="pl-PL"/>
        </w:rPr>
        <w:tab/>
      </w:r>
      <w:r w:rsidRPr="007E4EB9">
        <w:rPr>
          <w:lang w:eastAsia="pl-PL"/>
        </w:rPr>
        <w:t xml:space="preserve">- </w:t>
      </w:r>
      <w:r w:rsidR="007708D2" w:rsidRPr="007E4EB9">
        <w:rPr>
          <w:lang w:eastAsia="pl-PL"/>
        </w:rPr>
        <w:t xml:space="preserve"> </w:t>
      </w:r>
      <w:r w:rsidR="00CC7B56" w:rsidRPr="007E4EB9">
        <w:rPr>
          <w:lang w:eastAsia="pl-PL"/>
        </w:rPr>
        <w:t xml:space="preserve"> </w:t>
      </w:r>
      <w:r w:rsidR="007E4EB9" w:rsidRPr="007E4EB9">
        <w:rPr>
          <w:lang w:eastAsia="pl-PL"/>
        </w:rPr>
        <w:t>2 601,45</w:t>
      </w:r>
      <w:r w:rsidRPr="007E4EB9">
        <w:rPr>
          <w:lang w:eastAsia="pl-PL"/>
        </w:rPr>
        <w:t xml:space="preserve"> zł,</w:t>
      </w:r>
    </w:p>
    <w:p w:rsidR="007E4EB9" w:rsidRPr="007E4EB9" w:rsidRDefault="007E4EB9" w:rsidP="007E4EB9">
      <w:pPr>
        <w:spacing w:line="276" w:lineRule="auto"/>
        <w:jc w:val="both"/>
        <w:rPr>
          <w:lang w:eastAsia="pl-PL"/>
        </w:rPr>
      </w:pPr>
      <w:r w:rsidRPr="007E4EB9">
        <w:rPr>
          <w:lang w:eastAsia="pl-PL"/>
        </w:rPr>
        <w:tab/>
        <w:t>- „Utwardzenie drogi gruntowej na terenie sołectwa”</w:t>
      </w:r>
      <w:r w:rsidRPr="007E4EB9">
        <w:rPr>
          <w:lang w:eastAsia="pl-PL"/>
        </w:rPr>
        <w:tab/>
      </w:r>
      <w:r w:rsidRPr="007E4EB9">
        <w:rPr>
          <w:lang w:eastAsia="pl-PL"/>
        </w:rPr>
        <w:tab/>
        <w:t>-   6 300,00 zł,</w:t>
      </w:r>
    </w:p>
    <w:p w:rsidR="00753DAB" w:rsidRPr="007E4EB9" w:rsidRDefault="00753DAB" w:rsidP="00753DAB">
      <w:pPr>
        <w:spacing w:line="276" w:lineRule="auto"/>
        <w:jc w:val="both"/>
        <w:rPr>
          <w:lang w:eastAsia="pl-PL"/>
        </w:rPr>
      </w:pPr>
      <w:r w:rsidRPr="007E4EB9">
        <w:rPr>
          <w:lang w:eastAsia="pl-PL"/>
        </w:rPr>
        <w:t xml:space="preserve">- sołectwo </w:t>
      </w:r>
      <w:r w:rsidR="007E4EB9" w:rsidRPr="007E4EB9">
        <w:rPr>
          <w:lang w:eastAsia="pl-PL"/>
        </w:rPr>
        <w:t>Sielpia</w:t>
      </w:r>
    </w:p>
    <w:p w:rsidR="00753DAB" w:rsidRPr="007E4EB9" w:rsidRDefault="00753DAB" w:rsidP="00753DAB">
      <w:pPr>
        <w:spacing w:line="276" w:lineRule="auto"/>
        <w:jc w:val="both"/>
        <w:rPr>
          <w:lang w:eastAsia="pl-PL"/>
        </w:rPr>
      </w:pPr>
      <w:r w:rsidRPr="007E4EB9">
        <w:rPr>
          <w:lang w:eastAsia="pl-PL"/>
        </w:rPr>
        <w:tab/>
        <w:t>- „</w:t>
      </w:r>
      <w:r w:rsidR="007E4EB9" w:rsidRPr="007E4EB9">
        <w:rPr>
          <w:lang w:eastAsia="pl-PL"/>
        </w:rPr>
        <w:t>Zamontowanie progów zwalniających na terenie sołectwa</w:t>
      </w:r>
      <w:r w:rsidRPr="007E4EB9">
        <w:rPr>
          <w:lang w:eastAsia="pl-PL"/>
        </w:rPr>
        <w:t>”</w:t>
      </w:r>
      <w:r w:rsidR="00332448" w:rsidRPr="007E4EB9">
        <w:rPr>
          <w:lang w:eastAsia="pl-PL"/>
        </w:rPr>
        <w:tab/>
      </w:r>
      <w:r w:rsidR="007708D2" w:rsidRPr="007E4EB9">
        <w:rPr>
          <w:lang w:eastAsia="pl-PL"/>
        </w:rPr>
        <w:t xml:space="preserve"> </w:t>
      </w:r>
      <w:r w:rsidRPr="007E4EB9">
        <w:rPr>
          <w:lang w:eastAsia="pl-PL"/>
        </w:rPr>
        <w:t xml:space="preserve">- </w:t>
      </w:r>
      <w:r w:rsidR="00CC7B56" w:rsidRPr="007E4EB9">
        <w:rPr>
          <w:lang w:eastAsia="pl-PL"/>
        </w:rPr>
        <w:t xml:space="preserve"> </w:t>
      </w:r>
      <w:r w:rsidR="007E4EB9" w:rsidRPr="007E4EB9">
        <w:rPr>
          <w:lang w:eastAsia="pl-PL"/>
        </w:rPr>
        <w:t>1 372,68</w:t>
      </w:r>
      <w:r w:rsidR="007E4EB9">
        <w:rPr>
          <w:lang w:eastAsia="pl-PL"/>
        </w:rPr>
        <w:t xml:space="preserve"> zł.</w:t>
      </w:r>
    </w:p>
    <w:p w:rsidR="00753DAB" w:rsidRPr="00C23F66" w:rsidRDefault="00753DAB" w:rsidP="00753DAB">
      <w:pPr>
        <w:spacing w:line="276" w:lineRule="auto"/>
        <w:jc w:val="both"/>
        <w:rPr>
          <w:color w:val="FF0000"/>
          <w:lang w:eastAsia="pl-PL"/>
        </w:rPr>
      </w:pPr>
    </w:p>
    <w:p w:rsidR="00B07F29" w:rsidRPr="00A6476A" w:rsidRDefault="005F7465" w:rsidP="00753DAB">
      <w:pPr>
        <w:spacing w:line="360" w:lineRule="auto"/>
        <w:jc w:val="both"/>
        <w:rPr>
          <w:b/>
          <w:lang w:eastAsia="pl-PL"/>
        </w:rPr>
      </w:pPr>
      <w:r w:rsidRPr="00A6476A">
        <w:rPr>
          <w:lang w:eastAsia="pl-PL"/>
        </w:rPr>
        <w:t xml:space="preserve">W ramach działu </w:t>
      </w:r>
      <w:r w:rsidR="008D075C" w:rsidRPr="00A6476A">
        <w:rPr>
          <w:lang w:eastAsia="pl-PL"/>
        </w:rPr>
        <w:t>z</w:t>
      </w:r>
      <w:r w:rsidRPr="00A6476A">
        <w:rPr>
          <w:lang w:eastAsia="pl-PL"/>
        </w:rPr>
        <w:t xml:space="preserve">realizowano </w:t>
      </w:r>
      <w:r w:rsidRPr="00A6476A">
        <w:rPr>
          <w:b/>
          <w:lang w:eastAsia="pl-PL"/>
        </w:rPr>
        <w:t>wydatki majątkowe</w:t>
      </w:r>
      <w:r w:rsidRPr="00A6476A">
        <w:rPr>
          <w:lang w:eastAsia="pl-PL"/>
        </w:rPr>
        <w:t xml:space="preserve"> w łącznej kwocie</w:t>
      </w:r>
      <w:r w:rsidRPr="00A6476A">
        <w:rPr>
          <w:lang w:eastAsia="pl-PL"/>
        </w:rPr>
        <w:tab/>
        <w:t xml:space="preserve">- </w:t>
      </w:r>
      <w:r w:rsidR="00F82853" w:rsidRPr="00A6476A">
        <w:rPr>
          <w:b/>
          <w:lang w:eastAsia="pl-PL"/>
        </w:rPr>
        <w:t>7 189 489,47</w:t>
      </w:r>
      <w:r w:rsidRPr="00A6476A">
        <w:rPr>
          <w:b/>
          <w:lang w:eastAsia="pl-PL"/>
        </w:rPr>
        <w:t xml:space="preserve"> złotych</w:t>
      </w:r>
      <w:r w:rsidR="000041A5" w:rsidRPr="00A6476A">
        <w:rPr>
          <w:b/>
          <w:lang w:eastAsia="pl-PL"/>
        </w:rPr>
        <w:t>,</w:t>
      </w:r>
    </w:p>
    <w:p w:rsidR="008167E5" w:rsidRPr="00A6476A" w:rsidRDefault="008167E5" w:rsidP="00DC2FB8">
      <w:pPr>
        <w:spacing w:before="120" w:line="360" w:lineRule="auto"/>
        <w:ind w:firstLine="375"/>
        <w:jc w:val="both"/>
        <w:rPr>
          <w:lang w:eastAsia="pl-PL"/>
        </w:rPr>
      </w:pPr>
      <w:r w:rsidRPr="00A6476A">
        <w:rPr>
          <w:lang w:eastAsia="pl-PL"/>
        </w:rPr>
        <w:t>w tym:</w:t>
      </w:r>
    </w:p>
    <w:p w:rsidR="00077E3D" w:rsidRPr="00A6476A" w:rsidRDefault="00B06A25" w:rsidP="00040ED0">
      <w:pPr>
        <w:pStyle w:val="Tekstpodstawowy"/>
        <w:tabs>
          <w:tab w:val="left" w:pos="375"/>
          <w:tab w:val="left" w:pos="1095"/>
        </w:tabs>
        <w:spacing w:line="360" w:lineRule="auto"/>
        <w:ind w:left="375"/>
        <w:jc w:val="both"/>
        <w:rPr>
          <w:bCs/>
          <w:sz w:val="24"/>
        </w:rPr>
      </w:pPr>
      <w:r w:rsidRPr="00A6476A">
        <w:rPr>
          <w:bCs/>
          <w:sz w:val="24"/>
        </w:rPr>
        <w:t>-</w:t>
      </w:r>
      <w:r w:rsidR="00077E3D" w:rsidRPr="00A6476A">
        <w:rPr>
          <w:bCs/>
          <w:sz w:val="24"/>
        </w:rPr>
        <w:t xml:space="preserve"> </w:t>
      </w:r>
      <w:r w:rsidR="00332448" w:rsidRPr="00A6476A">
        <w:rPr>
          <w:bCs/>
          <w:sz w:val="24"/>
        </w:rPr>
        <w:t>„</w:t>
      </w:r>
      <w:r w:rsidR="00A6476A" w:rsidRPr="00A6476A">
        <w:rPr>
          <w:bCs/>
          <w:sz w:val="24"/>
        </w:rPr>
        <w:t>Przebudowa chodnika w ciągu drogi powiatowej Nr 0417T Wincentów - Nowy Dziebałtów - Stary Sokołów - Strzęboszów - Dęba  - Koliszowy w km 1+710 - 2+700 na długości 990 mb w m. Nowy Dziebałtów,  przebudowa drogi Nr 0426 T Rogów - Dyszów w km 0+325 - 0+915 na dł. 590</w:t>
      </w:r>
      <w:r w:rsidR="00A6476A">
        <w:rPr>
          <w:bCs/>
          <w:sz w:val="24"/>
        </w:rPr>
        <w:t xml:space="preserve"> </w:t>
      </w:r>
      <w:r w:rsidR="00A6476A" w:rsidRPr="00A6476A">
        <w:rPr>
          <w:bCs/>
          <w:sz w:val="24"/>
        </w:rPr>
        <w:t>mb i w km 1+860 - 2+013 na dł. 153 mb na łącznej długości 743 mb - dofinansowanie dla Powiatu Koneckiego</w:t>
      </w:r>
      <w:r w:rsidR="00332448" w:rsidRPr="00A6476A">
        <w:rPr>
          <w:bCs/>
          <w:sz w:val="24"/>
        </w:rPr>
        <w:t>”</w:t>
      </w:r>
      <w:r w:rsidR="009D1F64" w:rsidRPr="00A6476A">
        <w:rPr>
          <w:bCs/>
          <w:sz w:val="24"/>
        </w:rPr>
        <w:tab/>
      </w:r>
      <w:r w:rsidR="00A6476A" w:rsidRPr="00A6476A">
        <w:rPr>
          <w:bCs/>
          <w:sz w:val="24"/>
        </w:rPr>
        <w:tab/>
      </w:r>
      <w:r w:rsidR="00A6476A" w:rsidRPr="00A6476A">
        <w:rPr>
          <w:bCs/>
          <w:sz w:val="24"/>
        </w:rPr>
        <w:tab/>
      </w:r>
      <w:r w:rsidR="00A6476A" w:rsidRPr="00A6476A">
        <w:rPr>
          <w:bCs/>
          <w:sz w:val="24"/>
        </w:rPr>
        <w:tab/>
      </w:r>
      <w:r w:rsidR="00A6476A" w:rsidRPr="00A6476A">
        <w:rPr>
          <w:bCs/>
          <w:sz w:val="24"/>
        </w:rPr>
        <w:tab/>
      </w:r>
      <w:r w:rsidR="00A6476A" w:rsidRPr="00A6476A">
        <w:rPr>
          <w:bCs/>
          <w:sz w:val="24"/>
        </w:rPr>
        <w:tab/>
      </w:r>
      <w:r w:rsidR="009D1F64" w:rsidRPr="00A6476A">
        <w:rPr>
          <w:bCs/>
          <w:sz w:val="24"/>
        </w:rPr>
        <w:t xml:space="preserve">- </w:t>
      </w:r>
      <w:r w:rsidR="00A6476A" w:rsidRPr="00A6476A">
        <w:rPr>
          <w:bCs/>
          <w:sz w:val="24"/>
        </w:rPr>
        <w:t>242 717,00</w:t>
      </w:r>
      <w:r w:rsidR="00332448" w:rsidRPr="00A6476A">
        <w:rPr>
          <w:bCs/>
          <w:sz w:val="24"/>
        </w:rPr>
        <w:t xml:space="preserve"> </w:t>
      </w:r>
      <w:r w:rsidR="009D1F64" w:rsidRPr="00A6476A">
        <w:rPr>
          <w:bCs/>
          <w:sz w:val="24"/>
        </w:rPr>
        <w:t>zł,</w:t>
      </w:r>
    </w:p>
    <w:p w:rsidR="004C0FAE" w:rsidRPr="00A6476A" w:rsidRDefault="009D1F64" w:rsidP="00040ED0">
      <w:pPr>
        <w:pStyle w:val="Tekstpodstawowy"/>
        <w:tabs>
          <w:tab w:val="left" w:pos="375"/>
          <w:tab w:val="left" w:pos="1095"/>
        </w:tabs>
        <w:spacing w:line="360" w:lineRule="auto"/>
        <w:ind w:left="375"/>
        <w:jc w:val="both"/>
        <w:rPr>
          <w:bCs/>
          <w:sz w:val="24"/>
        </w:rPr>
      </w:pPr>
      <w:r w:rsidRPr="00A6476A">
        <w:rPr>
          <w:bCs/>
          <w:sz w:val="24"/>
        </w:rPr>
        <w:t xml:space="preserve">- </w:t>
      </w:r>
      <w:r w:rsidR="00B93D1F" w:rsidRPr="00A6476A">
        <w:rPr>
          <w:bCs/>
          <w:sz w:val="24"/>
        </w:rPr>
        <w:t>„</w:t>
      </w:r>
      <w:r w:rsidR="00A6476A" w:rsidRPr="00A6476A">
        <w:rPr>
          <w:bCs/>
          <w:sz w:val="24"/>
        </w:rPr>
        <w:t>Przebudowa drogi powiatowej nr 0421T Końskie – Sierosławice – Bedlenko – Bedlno - gr. woj. świętokrzyskiego (Wierzchowisko) w km 0+035 - 0+499 na dł. 464 mb (ul. Gimnazjalna w Końskich), w km 1+830 - 2+626 na dł. 796 mb (ul. Karolinowska w Modliszewicach), w km 2+626 - 3+047 na długości 421 mb (ul. Konecka w Sierosławicach) i w km 3+052 - 3+482 na długości 430 mb (ul. Skalna w Sierosławicach)  na łącznej dł. 2 111 mb. - dofinansowanie inwestycji Powiatu Koneckiego</w:t>
      </w:r>
      <w:r w:rsidR="00332448" w:rsidRPr="00A6476A">
        <w:rPr>
          <w:bCs/>
          <w:sz w:val="24"/>
        </w:rPr>
        <w:t>"</w:t>
      </w:r>
      <w:r w:rsidR="00A6476A" w:rsidRPr="00A6476A">
        <w:rPr>
          <w:bCs/>
          <w:sz w:val="24"/>
        </w:rPr>
        <w:tab/>
      </w:r>
      <w:r w:rsidR="00A6476A" w:rsidRPr="00A6476A">
        <w:rPr>
          <w:bCs/>
          <w:sz w:val="24"/>
        </w:rPr>
        <w:tab/>
      </w:r>
      <w:r w:rsidR="00A6476A" w:rsidRPr="00A6476A">
        <w:rPr>
          <w:bCs/>
          <w:sz w:val="24"/>
        </w:rPr>
        <w:tab/>
      </w:r>
      <w:r w:rsidR="00A6476A" w:rsidRPr="00A6476A">
        <w:rPr>
          <w:bCs/>
          <w:sz w:val="24"/>
        </w:rPr>
        <w:tab/>
      </w:r>
      <w:r w:rsidR="004C0FAE" w:rsidRPr="00A6476A">
        <w:rPr>
          <w:bCs/>
          <w:sz w:val="24"/>
        </w:rPr>
        <w:tab/>
        <w:t xml:space="preserve">- </w:t>
      </w:r>
      <w:r w:rsidR="00A6476A" w:rsidRPr="00A6476A">
        <w:rPr>
          <w:bCs/>
          <w:sz w:val="24"/>
        </w:rPr>
        <w:t>721 295</w:t>
      </w:r>
      <w:r w:rsidR="00332448" w:rsidRPr="00A6476A">
        <w:rPr>
          <w:bCs/>
          <w:sz w:val="24"/>
        </w:rPr>
        <w:t>,00</w:t>
      </w:r>
      <w:r w:rsidR="004C0FAE" w:rsidRPr="00A6476A">
        <w:rPr>
          <w:bCs/>
          <w:sz w:val="24"/>
        </w:rPr>
        <w:t xml:space="preserve"> zł,</w:t>
      </w:r>
    </w:p>
    <w:p w:rsidR="003943E0" w:rsidRPr="00A6476A" w:rsidRDefault="003943E0" w:rsidP="00040ED0">
      <w:pPr>
        <w:pStyle w:val="Tekstpodstawowy"/>
        <w:tabs>
          <w:tab w:val="left" w:pos="375"/>
          <w:tab w:val="left" w:pos="1095"/>
        </w:tabs>
        <w:spacing w:line="360" w:lineRule="auto"/>
        <w:ind w:left="375"/>
        <w:jc w:val="both"/>
        <w:rPr>
          <w:bCs/>
          <w:sz w:val="24"/>
        </w:rPr>
      </w:pPr>
      <w:r w:rsidRPr="00A6476A">
        <w:rPr>
          <w:bCs/>
          <w:sz w:val="24"/>
        </w:rPr>
        <w:t>- „</w:t>
      </w:r>
      <w:r w:rsidR="00A6476A" w:rsidRPr="00A6476A">
        <w:rPr>
          <w:bCs/>
          <w:sz w:val="24"/>
        </w:rPr>
        <w:t>Przebudowa ul. Majora Hubala w Końskich</w:t>
      </w:r>
      <w:r w:rsidRPr="00A6476A">
        <w:rPr>
          <w:bCs/>
          <w:sz w:val="24"/>
        </w:rPr>
        <w:t>”</w:t>
      </w:r>
      <w:r w:rsidRPr="00A6476A">
        <w:rPr>
          <w:bCs/>
          <w:sz w:val="24"/>
        </w:rPr>
        <w:tab/>
      </w:r>
      <w:r w:rsidRPr="00A6476A">
        <w:rPr>
          <w:bCs/>
          <w:sz w:val="24"/>
        </w:rPr>
        <w:tab/>
      </w:r>
      <w:r w:rsidRPr="00A6476A">
        <w:rPr>
          <w:bCs/>
          <w:sz w:val="24"/>
        </w:rPr>
        <w:tab/>
        <w:t xml:space="preserve">- </w:t>
      </w:r>
      <w:r w:rsidR="00A6476A" w:rsidRPr="00A6476A">
        <w:rPr>
          <w:bCs/>
          <w:sz w:val="24"/>
        </w:rPr>
        <w:t>1 563 381,00</w:t>
      </w:r>
      <w:r w:rsidRPr="00A6476A">
        <w:rPr>
          <w:bCs/>
          <w:sz w:val="24"/>
        </w:rPr>
        <w:t xml:space="preserve"> zł,</w:t>
      </w:r>
    </w:p>
    <w:p w:rsidR="002C54D5" w:rsidRPr="002C54D5" w:rsidRDefault="00D112E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A6476A" w:rsidRPr="002C54D5">
        <w:rPr>
          <w:bCs/>
          <w:sz w:val="24"/>
        </w:rPr>
        <w:t>Przebudowa ul. Mechanicznej, Ceramicznej</w:t>
      </w:r>
    </w:p>
    <w:p w:rsidR="00D112ED" w:rsidRPr="002C54D5" w:rsidRDefault="002C54D5" w:rsidP="00040ED0">
      <w:pPr>
        <w:pStyle w:val="Tekstpodstawowy"/>
        <w:tabs>
          <w:tab w:val="left" w:pos="375"/>
          <w:tab w:val="left" w:pos="1095"/>
        </w:tabs>
        <w:spacing w:line="360" w:lineRule="auto"/>
        <w:ind w:left="375"/>
        <w:jc w:val="both"/>
        <w:rPr>
          <w:bCs/>
          <w:sz w:val="24"/>
        </w:rPr>
      </w:pPr>
      <w:r w:rsidRPr="002C54D5">
        <w:rPr>
          <w:bCs/>
          <w:sz w:val="24"/>
        </w:rPr>
        <w:t xml:space="preserve">  </w:t>
      </w:r>
      <w:r w:rsidR="00A6476A" w:rsidRPr="002C54D5">
        <w:rPr>
          <w:bCs/>
          <w:sz w:val="24"/>
        </w:rPr>
        <w:t xml:space="preserve"> i Odlewniczej w Końskich</w:t>
      </w:r>
      <w:r w:rsidR="00B93D1F" w:rsidRPr="002C54D5">
        <w:rPr>
          <w:bCs/>
          <w:sz w:val="24"/>
        </w:rPr>
        <w:t>”</w:t>
      </w:r>
      <w:r w:rsidRPr="002C54D5">
        <w:rPr>
          <w:bCs/>
          <w:sz w:val="24"/>
        </w:rPr>
        <w:tab/>
      </w:r>
      <w:r w:rsidRPr="002C54D5">
        <w:rPr>
          <w:bCs/>
          <w:sz w:val="24"/>
        </w:rPr>
        <w:tab/>
      </w:r>
      <w:r w:rsidRPr="002C54D5">
        <w:rPr>
          <w:bCs/>
          <w:sz w:val="24"/>
        </w:rPr>
        <w:tab/>
      </w:r>
      <w:r w:rsidRPr="002C54D5">
        <w:rPr>
          <w:bCs/>
          <w:sz w:val="24"/>
        </w:rPr>
        <w:tab/>
      </w:r>
      <w:r w:rsidR="00D112ED" w:rsidRPr="002C54D5">
        <w:rPr>
          <w:bCs/>
          <w:sz w:val="24"/>
        </w:rPr>
        <w:tab/>
        <w:t xml:space="preserve">- </w:t>
      </w:r>
      <w:r w:rsidRPr="002C54D5">
        <w:rPr>
          <w:bCs/>
          <w:sz w:val="24"/>
        </w:rPr>
        <w:t>1 958 457,04</w:t>
      </w:r>
      <w:r w:rsidR="00D112ED" w:rsidRPr="002C54D5">
        <w:rPr>
          <w:bCs/>
          <w:sz w:val="24"/>
        </w:rPr>
        <w:t xml:space="preserve"> zł,</w:t>
      </w:r>
    </w:p>
    <w:p w:rsidR="00D80635" w:rsidRPr="002C54D5" w:rsidRDefault="00D80635"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Budowa ul. Pułaskiego w Końskich</w:t>
      </w:r>
      <w:r w:rsidR="00B93D1F" w:rsidRPr="002C54D5">
        <w:rPr>
          <w:bCs/>
          <w:sz w:val="24"/>
        </w:rPr>
        <w:t>”</w:t>
      </w:r>
      <w:r w:rsidRPr="002C54D5">
        <w:rPr>
          <w:bCs/>
          <w:sz w:val="24"/>
        </w:rPr>
        <w:tab/>
      </w:r>
      <w:r w:rsidRPr="002C54D5">
        <w:rPr>
          <w:bCs/>
          <w:sz w:val="24"/>
        </w:rPr>
        <w:tab/>
      </w:r>
      <w:r w:rsidRPr="002C54D5">
        <w:rPr>
          <w:bCs/>
          <w:sz w:val="24"/>
        </w:rPr>
        <w:tab/>
      </w:r>
      <w:r w:rsidRPr="002C54D5">
        <w:rPr>
          <w:bCs/>
          <w:sz w:val="24"/>
        </w:rPr>
        <w:tab/>
        <w:t xml:space="preserve">- </w:t>
      </w:r>
      <w:r w:rsidR="002C54D5" w:rsidRPr="002C54D5">
        <w:rPr>
          <w:bCs/>
          <w:sz w:val="24"/>
        </w:rPr>
        <w:t>1 044 463,89</w:t>
      </w:r>
      <w:r w:rsidRPr="002C54D5">
        <w:rPr>
          <w:bCs/>
          <w:sz w:val="24"/>
        </w:rPr>
        <w:t xml:space="preserve"> zł</w:t>
      </w:r>
      <w:r w:rsidR="00E24B35" w:rsidRPr="002C54D5">
        <w:rPr>
          <w:bCs/>
          <w:sz w:val="24"/>
        </w:rPr>
        <w:t>,</w:t>
      </w:r>
    </w:p>
    <w:p w:rsidR="00E24B35" w:rsidRPr="002C54D5" w:rsidRDefault="00E24B35" w:rsidP="00040ED0">
      <w:pPr>
        <w:pStyle w:val="Tekstpodstawowy"/>
        <w:tabs>
          <w:tab w:val="left" w:pos="375"/>
          <w:tab w:val="left" w:pos="1095"/>
        </w:tabs>
        <w:spacing w:line="360" w:lineRule="auto"/>
        <w:ind w:left="375"/>
        <w:jc w:val="both"/>
        <w:rPr>
          <w:bCs/>
          <w:sz w:val="24"/>
        </w:rPr>
      </w:pPr>
      <w:r w:rsidRPr="002C54D5">
        <w:rPr>
          <w:bCs/>
          <w:sz w:val="24"/>
        </w:rPr>
        <w:lastRenderedPageBreak/>
        <w:t>- „Budowa i modernizacja dróg i parkingów gminnych”</w:t>
      </w:r>
      <w:r w:rsidRPr="002C54D5">
        <w:rPr>
          <w:bCs/>
          <w:sz w:val="24"/>
        </w:rPr>
        <w:tab/>
        <w:t xml:space="preserve">-    </w:t>
      </w:r>
      <w:r w:rsidR="002C54D5" w:rsidRPr="002C54D5">
        <w:rPr>
          <w:bCs/>
          <w:sz w:val="24"/>
        </w:rPr>
        <w:t xml:space="preserve">    2 189,40</w:t>
      </w:r>
      <w:r w:rsidRPr="002C54D5">
        <w:rPr>
          <w:bCs/>
          <w:sz w:val="24"/>
        </w:rPr>
        <w:t xml:space="preserve"> zł,</w:t>
      </w:r>
    </w:p>
    <w:p w:rsidR="002C54D5" w:rsidRPr="002C54D5" w:rsidRDefault="00123FB6" w:rsidP="00040ED0">
      <w:pPr>
        <w:pStyle w:val="Tekstpodstawowy"/>
        <w:tabs>
          <w:tab w:val="left" w:pos="375"/>
          <w:tab w:val="left" w:pos="1095"/>
        </w:tabs>
        <w:spacing w:line="360" w:lineRule="auto"/>
        <w:ind w:left="375"/>
        <w:jc w:val="both"/>
        <w:rPr>
          <w:bCs/>
          <w:sz w:val="24"/>
        </w:rPr>
      </w:pPr>
      <w:r w:rsidRPr="002C54D5">
        <w:rPr>
          <w:bCs/>
          <w:sz w:val="24"/>
        </w:rPr>
        <w:t>- „</w:t>
      </w:r>
      <w:r w:rsidR="002C54D5" w:rsidRPr="002C54D5">
        <w:rPr>
          <w:bCs/>
          <w:sz w:val="24"/>
        </w:rPr>
        <w:t>Budowa, przebudowa infrastruktury drogowej</w:t>
      </w:r>
    </w:p>
    <w:p w:rsidR="00123FB6" w:rsidRPr="002C54D5" w:rsidRDefault="002C54D5" w:rsidP="00040ED0">
      <w:pPr>
        <w:pStyle w:val="Tekstpodstawowy"/>
        <w:tabs>
          <w:tab w:val="left" w:pos="375"/>
          <w:tab w:val="left" w:pos="1095"/>
        </w:tabs>
        <w:spacing w:line="360" w:lineRule="auto"/>
        <w:ind w:left="375"/>
        <w:jc w:val="both"/>
        <w:rPr>
          <w:bCs/>
          <w:sz w:val="24"/>
        </w:rPr>
      </w:pPr>
      <w:r w:rsidRPr="002C54D5">
        <w:rPr>
          <w:bCs/>
          <w:sz w:val="24"/>
        </w:rPr>
        <w:t xml:space="preserve">   na terenie miasta i gminy Końskie</w:t>
      </w:r>
      <w:r w:rsidR="00123FB6" w:rsidRPr="002C54D5">
        <w:rPr>
          <w:bCs/>
          <w:sz w:val="24"/>
        </w:rPr>
        <w:t>”</w:t>
      </w:r>
      <w:r w:rsidR="00123FB6" w:rsidRPr="002C54D5">
        <w:rPr>
          <w:bCs/>
          <w:sz w:val="24"/>
        </w:rPr>
        <w:tab/>
      </w:r>
      <w:r w:rsidR="00123FB6" w:rsidRPr="002C54D5">
        <w:rPr>
          <w:bCs/>
          <w:sz w:val="24"/>
        </w:rPr>
        <w:tab/>
      </w:r>
      <w:r w:rsidRPr="002C54D5">
        <w:rPr>
          <w:bCs/>
          <w:sz w:val="24"/>
        </w:rPr>
        <w:tab/>
      </w:r>
      <w:r w:rsidRPr="002C54D5">
        <w:rPr>
          <w:bCs/>
          <w:sz w:val="24"/>
        </w:rPr>
        <w:tab/>
      </w:r>
      <w:r w:rsidR="00123FB6" w:rsidRPr="002C54D5">
        <w:rPr>
          <w:bCs/>
          <w:sz w:val="24"/>
        </w:rPr>
        <w:t xml:space="preserve">-   </w:t>
      </w:r>
      <w:r w:rsidR="00E24B35" w:rsidRPr="002C54D5">
        <w:rPr>
          <w:bCs/>
          <w:sz w:val="24"/>
        </w:rPr>
        <w:t xml:space="preserve"> </w:t>
      </w:r>
      <w:r w:rsidRPr="002C54D5">
        <w:rPr>
          <w:bCs/>
          <w:sz w:val="24"/>
        </w:rPr>
        <w:t xml:space="preserve">  66 384,85</w:t>
      </w:r>
      <w:r w:rsidR="00123FB6" w:rsidRPr="002C54D5">
        <w:rPr>
          <w:bCs/>
          <w:sz w:val="24"/>
        </w:rPr>
        <w:t xml:space="preserve"> zł,</w:t>
      </w:r>
    </w:p>
    <w:p w:rsidR="00123FB6" w:rsidRPr="002C54D5" w:rsidRDefault="009D1F64" w:rsidP="00040ED0">
      <w:pPr>
        <w:pStyle w:val="Tekstpodstawowy"/>
        <w:tabs>
          <w:tab w:val="left" w:pos="375"/>
          <w:tab w:val="left" w:pos="1095"/>
        </w:tabs>
        <w:spacing w:line="360" w:lineRule="auto"/>
        <w:ind w:left="375"/>
        <w:jc w:val="both"/>
        <w:rPr>
          <w:bCs/>
          <w:sz w:val="24"/>
        </w:rPr>
      </w:pPr>
      <w:r w:rsidRPr="002C54D5">
        <w:rPr>
          <w:bCs/>
          <w:sz w:val="24"/>
        </w:rPr>
        <w:t xml:space="preserve">- </w:t>
      </w:r>
      <w:r w:rsidR="00123FB6" w:rsidRPr="002C54D5">
        <w:rPr>
          <w:bCs/>
          <w:sz w:val="24"/>
        </w:rPr>
        <w:t>„</w:t>
      </w:r>
      <w:r w:rsidR="002C54D5" w:rsidRPr="002C54D5">
        <w:rPr>
          <w:bCs/>
          <w:sz w:val="24"/>
        </w:rPr>
        <w:t>Wykonanie chodnika przy drodze gminnej Brody Stare- Brody Nowe</w:t>
      </w:r>
      <w:r w:rsidR="00123FB6" w:rsidRPr="002C54D5">
        <w:rPr>
          <w:bCs/>
          <w:sz w:val="24"/>
        </w:rPr>
        <w:t xml:space="preserve">”-    </w:t>
      </w:r>
      <w:r w:rsidR="002C54D5" w:rsidRPr="002C54D5">
        <w:rPr>
          <w:bCs/>
          <w:sz w:val="24"/>
        </w:rPr>
        <w:t>22 769,71</w:t>
      </w:r>
      <w:r w:rsidR="00123FB6" w:rsidRPr="002C54D5">
        <w:rPr>
          <w:bCs/>
          <w:sz w:val="24"/>
        </w:rPr>
        <w:t xml:space="preserve"> zł,</w:t>
      </w:r>
    </w:p>
    <w:p w:rsidR="00123FB6" w:rsidRPr="002C54D5" w:rsidRDefault="00123FB6"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Przebudowa ul. Wschodniej w Rogowie</w:t>
      </w:r>
      <w:r w:rsidR="00B93D1F" w:rsidRPr="002C54D5">
        <w:rPr>
          <w:bCs/>
          <w:sz w:val="24"/>
        </w:rPr>
        <w:t>”</w:t>
      </w:r>
      <w:r w:rsidRPr="002C54D5">
        <w:rPr>
          <w:bCs/>
          <w:sz w:val="24"/>
        </w:rPr>
        <w:tab/>
      </w:r>
      <w:r w:rsidRPr="002C54D5">
        <w:rPr>
          <w:bCs/>
          <w:sz w:val="24"/>
        </w:rPr>
        <w:tab/>
      </w:r>
      <w:r w:rsidR="002C54D5">
        <w:rPr>
          <w:bCs/>
          <w:sz w:val="24"/>
        </w:rPr>
        <w:tab/>
      </w:r>
      <w:r w:rsidRPr="002C54D5">
        <w:rPr>
          <w:bCs/>
          <w:sz w:val="24"/>
        </w:rPr>
        <w:t xml:space="preserve">-      </w:t>
      </w:r>
      <w:r w:rsidR="002C54D5" w:rsidRPr="002C54D5">
        <w:rPr>
          <w:bCs/>
          <w:sz w:val="24"/>
        </w:rPr>
        <w:t>30 564,07</w:t>
      </w:r>
      <w:r w:rsidRPr="002C54D5">
        <w:rPr>
          <w:bCs/>
          <w:sz w:val="24"/>
        </w:rPr>
        <w:t xml:space="preserve"> zł,</w:t>
      </w:r>
    </w:p>
    <w:p w:rsidR="00123FB6" w:rsidRPr="002C54D5" w:rsidRDefault="00123FB6" w:rsidP="00040ED0">
      <w:pPr>
        <w:pStyle w:val="Tekstpodstawowy"/>
        <w:tabs>
          <w:tab w:val="left" w:pos="375"/>
          <w:tab w:val="left" w:pos="1095"/>
        </w:tabs>
        <w:spacing w:line="360" w:lineRule="auto"/>
        <w:ind w:left="375"/>
        <w:jc w:val="both"/>
        <w:rPr>
          <w:bCs/>
          <w:sz w:val="24"/>
        </w:rPr>
      </w:pPr>
      <w:r w:rsidRPr="002C54D5">
        <w:rPr>
          <w:bCs/>
          <w:sz w:val="24"/>
        </w:rPr>
        <w:t>-</w:t>
      </w:r>
      <w:r w:rsidR="00A066AD" w:rsidRPr="002C54D5">
        <w:rPr>
          <w:bCs/>
          <w:sz w:val="24"/>
        </w:rPr>
        <w:t xml:space="preserve"> </w:t>
      </w:r>
      <w:r w:rsidR="00B93D1F" w:rsidRPr="002C54D5">
        <w:rPr>
          <w:bCs/>
          <w:sz w:val="24"/>
        </w:rPr>
        <w:t>„</w:t>
      </w:r>
      <w:r w:rsidR="002C54D5" w:rsidRPr="002C54D5">
        <w:rPr>
          <w:bCs/>
          <w:sz w:val="24"/>
        </w:rPr>
        <w:t>Przebudowa ul. Kopcowej w Nieświniu</w:t>
      </w:r>
      <w:r w:rsidR="00B93D1F" w:rsidRPr="002C54D5">
        <w:rPr>
          <w:bCs/>
          <w:sz w:val="24"/>
        </w:rPr>
        <w:t>”</w:t>
      </w:r>
      <w:r w:rsidR="00A066AD" w:rsidRPr="002C54D5">
        <w:rPr>
          <w:bCs/>
          <w:sz w:val="24"/>
        </w:rPr>
        <w:tab/>
      </w:r>
      <w:r w:rsidR="00A066AD" w:rsidRPr="002C54D5">
        <w:rPr>
          <w:bCs/>
          <w:sz w:val="24"/>
        </w:rPr>
        <w:tab/>
      </w:r>
      <w:r w:rsidR="00A066AD" w:rsidRPr="002C54D5">
        <w:rPr>
          <w:bCs/>
          <w:sz w:val="24"/>
        </w:rPr>
        <w:tab/>
      </w:r>
      <w:r w:rsidR="003943E0" w:rsidRPr="002C54D5">
        <w:rPr>
          <w:bCs/>
          <w:sz w:val="24"/>
        </w:rPr>
        <w:t xml:space="preserve">-      </w:t>
      </w:r>
      <w:r w:rsidR="002C54D5" w:rsidRPr="002C54D5">
        <w:rPr>
          <w:bCs/>
          <w:sz w:val="24"/>
        </w:rPr>
        <w:t>75 801,83</w:t>
      </w:r>
      <w:r w:rsidR="003943E0" w:rsidRPr="002C54D5">
        <w:rPr>
          <w:bCs/>
          <w:sz w:val="24"/>
        </w:rPr>
        <w:t xml:space="preserve"> zł,</w:t>
      </w:r>
    </w:p>
    <w:p w:rsidR="002C54D5"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 xml:space="preserve">Przebudowa ciągu pieszo-rowerowego </w:t>
      </w:r>
    </w:p>
    <w:p w:rsidR="00A066AD" w:rsidRPr="002C54D5" w:rsidRDefault="002C54D5" w:rsidP="00040ED0">
      <w:pPr>
        <w:pStyle w:val="Tekstpodstawowy"/>
        <w:tabs>
          <w:tab w:val="left" w:pos="375"/>
          <w:tab w:val="left" w:pos="1095"/>
        </w:tabs>
        <w:spacing w:line="360" w:lineRule="auto"/>
        <w:ind w:left="375"/>
        <w:jc w:val="both"/>
        <w:rPr>
          <w:bCs/>
          <w:sz w:val="24"/>
        </w:rPr>
      </w:pPr>
      <w:r w:rsidRPr="002C54D5">
        <w:rPr>
          <w:bCs/>
          <w:sz w:val="24"/>
        </w:rPr>
        <w:t xml:space="preserve">  przy ul. Fabrycznej w Końskich</w:t>
      </w:r>
      <w:r w:rsidR="00B93D1F" w:rsidRPr="002C54D5">
        <w:rPr>
          <w:bCs/>
          <w:sz w:val="24"/>
        </w:rPr>
        <w:t>”</w:t>
      </w:r>
      <w:r w:rsidR="00A066AD" w:rsidRPr="002C54D5">
        <w:rPr>
          <w:bCs/>
          <w:sz w:val="24"/>
        </w:rPr>
        <w:tab/>
      </w:r>
      <w:r w:rsidR="00A066AD" w:rsidRPr="002C54D5">
        <w:rPr>
          <w:bCs/>
          <w:sz w:val="24"/>
        </w:rPr>
        <w:tab/>
      </w:r>
      <w:r w:rsidRPr="002C54D5">
        <w:rPr>
          <w:bCs/>
          <w:sz w:val="24"/>
        </w:rPr>
        <w:tab/>
      </w:r>
      <w:r w:rsidR="00A066AD" w:rsidRPr="002C54D5">
        <w:rPr>
          <w:bCs/>
          <w:sz w:val="24"/>
        </w:rPr>
        <w:tab/>
      </w:r>
      <w:r w:rsidR="003943E0" w:rsidRPr="002C54D5">
        <w:rPr>
          <w:bCs/>
          <w:sz w:val="24"/>
        </w:rPr>
        <w:t xml:space="preserve">-   </w:t>
      </w:r>
      <w:r>
        <w:rPr>
          <w:bCs/>
          <w:sz w:val="24"/>
        </w:rPr>
        <w:t xml:space="preserve">  </w:t>
      </w:r>
      <w:r w:rsidR="003943E0" w:rsidRPr="002C54D5">
        <w:rPr>
          <w:bCs/>
          <w:sz w:val="24"/>
        </w:rPr>
        <w:t xml:space="preserve"> </w:t>
      </w:r>
      <w:r w:rsidRPr="002C54D5">
        <w:rPr>
          <w:bCs/>
          <w:sz w:val="24"/>
        </w:rPr>
        <w:t>43 571,03</w:t>
      </w:r>
      <w:r w:rsidR="003943E0" w:rsidRPr="002C54D5">
        <w:rPr>
          <w:bCs/>
          <w:sz w:val="24"/>
        </w:rPr>
        <w:t xml:space="preserve"> zł,</w:t>
      </w:r>
    </w:p>
    <w:p w:rsidR="00A066AD"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Przebudowa ul. Działkowej w Końskich</w:t>
      </w:r>
      <w:r w:rsidR="00B93D1F" w:rsidRPr="002C54D5">
        <w:rPr>
          <w:bCs/>
          <w:sz w:val="24"/>
        </w:rPr>
        <w:t>”</w:t>
      </w:r>
      <w:r w:rsidRPr="002C54D5">
        <w:rPr>
          <w:bCs/>
          <w:sz w:val="24"/>
        </w:rPr>
        <w:tab/>
      </w:r>
      <w:r w:rsidR="002C54D5" w:rsidRPr="002C54D5">
        <w:rPr>
          <w:bCs/>
          <w:sz w:val="24"/>
        </w:rPr>
        <w:tab/>
      </w:r>
      <w:r w:rsidR="002C54D5" w:rsidRPr="002C54D5">
        <w:rPr>
          <w:bCs/>
          <w:sz w:val="24"/>
        </w:rPr>
        <w:tab/>
      </w:r>
      <w:r w:rsidR="003943E0" w:rsidRPr="002C54D5">
        <w:rPr>
          <w:bCs/>
          <w:sz w:val="24"/>
        </w:rPr>
        <w:t xml:space="preserve">-    </w:t>
      </w:r>
      <w:r w:rsidR="002C54D5" w:rsidRPr="002C54D5">
        <w:rPr>
          <w:bCs/>
          <w:sz w:val="24"/>
        </w:rPr>
        <w:t>121 895,83</w:t>
      </w:r>
      <w:r w:rsidR="003943E0" w:rsidRPr="002C54D5">
        <w:rPr>
          <w:bCs/>
          <w:sz w:val="24"/>
        </w:rPr>
        <w:t xml:space="preserve"> zł,</w:t>
      </w:r>
    </w:p>
    <w:p w:rsidR="002C54D5"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 xml:space="preserve">Przebudowa drogi wewnętrznej łączącej ul. Szwieca Robota </w:t>
      </w:r>
    </w:p>
    <w:p w:rsidR="00A066AD" w:rsidRPr="002C54D5" w:rsidRDefault="002C54D5" w:rsidP="00040ED0">
      <w:pPr>
        <w:pStyle w:val="Tekstpodstawowy"/>
        <w:tabs>
          <w:tab w:val="left" w:pos="375"/>
          <w:tab w:val="left" w:pos="1095"/>
        </w:tabs>
        <w:spacing w:line="360" w:lineRule="auto"/>
        <w:ind w:left="375"/>
        <w:jc w:val="both"/>
        <w:rPr>
          <w:bCs/>
          <w:sz w:val="24"/>
        </w:rPr>
      </w:pPr>
      <w:r w:rsidRPr="002C54D5">
        <w:rPr>
          <w:bCs/>
          <w:sz w:val="24"/>
        </w:rPr>
        <w:t xml:space="preserve">  z ul. Polną w Końskich</w:t>
      </w:r>
      <w:r w:rsidR="00B93D1F" w:rsidRPr="002C54D5">
        <w:rPr>
          <w:bCs/>
          <w:sz w:val="24"/>
        </w:rPr>
        <w:t>”</w:t>
      </w:r>
      <w:r w:rsidR="00A066AD" w:rsidRPr="002C54D5">
        <w:rPr>
          <w:bCs/>
          <w:sz w:val="24"/>
        </w:rPr>
        <w:tab/>
      </w:r>
      <w:r w:rsidRPr="002C54D5">
        <w:rPr>
          <w:bCs/>
          <w:sz w:val="24"/>
        </w:rPr>
        <w:tab/>
      </w:r>
      <w:r w:rsidRPr="002C54D5">
        <w:rPr>
          <w:bCs/>
          <w:sz w:val="24"/>
        </w:rPr>
        <w:tab/>
      </w:r>
      <w:r w:rsidRPr="002C54D5">
        <w:rPr>
          <w:bCs/>
          <w:sz w:val="24"/>
        </w:rPr>
        <w:tab/>
      </w:r>
      <w:r w:rsidRPr="002C54D5">
        <w:rPr>
          <w:bCs/>
          <w:sz w:val="24"/>
        </w:rPr>
        <w:tab/>
      </w:r>
      <w:r w:rsidR="003943E0" w:rsidRPr="002C54D5">
        <w:rPr>
          <w:bCs/>
          <w:sz w:val="24"/>
        </w:rPr>
        <w:t xml:space="preserve">-      </w:t>
      </w:r>
      <w:r w:rsidRPr="002C54D5">
        <w:rPr>
          <w:bCs/>
          <w:sz w:val="24"/>
        </w:rPr>
        <w:t>69 739,77</w:t>
      </w:r>
      <w:r w:rsidR="003943E0" w:rsidRPr="002C54D5">
        <w:rPr>
          <w:bCs/>
          <w:sz w:val="24"/>
        </w:rPr>
        <w:t xml:space="preserve"> zł,</w:t>
      </w:r>
    </w:p>
    <w:p w:rsidR="00A066AD"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Przebudowa drogi wewnętrznej w Izabelowie</w:t>
      </w:r>
      <w:r w:rsidR="00B93D1F" w:rsidRPr="002C54D5">
        <w:rPr>
          <w:bCs/>
          <w:sz w:val="24"/>
        </w:rPr>
        <w:t>”</w:t>
      </w:r>
      <w:r w:rsidRPr="002C54D5">
        <w:rPr>
          <w:bCs/>
          <w:sz w:val="24"/>
        </w:rPr>
        <w:tab/>
      </w:r>
      <w:r w:rsidR="002C54D5" w:rsidRPr="002C54D5">
        <w:rPr>
          <w:bCs/>
          <w:sz w:val="24"/>
        </w:rPr>
        <w:tab/>
      </w:r>
      <w:r w:rsidR="003943E0" w:rsidRPr="002C54D5">
        <w:rPr>
          <w:bCs/>
          <w:sz w:val="24"/>
        </w:rPr>
        <w:t xml:space="preserve">-      </w:t>
      </w:r>
      <w:r w:rsidR="002C54D5" w:rsidRPr="002C54D5">
        <w:rPr>
          <w:bCs/>
          <w:sz w:val="24"/>
        </w:rPr>
        <w:t>31 491,59</w:t>
      </w:r>
      <w:r w:rsidR="003943E0" w:rsidRPr="002C54D5">
        <w:rPr>
          <w:bCs/>
          <w:sz w:val="24"/>
        </w:rPr>
        <w:t xml:space="preserve"> zł,</w:t>
      </w:r>
    </w:p>
    <w:p w:rsidR="00A066AD"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Przebudowa drogi wewnętrznej w Sierosławicach</w:t>
      </w:r>
      <w:r w:rsidR="00B93D1F" w:rsidRPr="002C54D5">
        <w:rPr>
          <w:bCs/>
          <w:sz w:val="24"/>
        </w:rPr>
        <w:t>”</w:t>
      </w:r>
      <w:r w:rsidRPr="002C54D5">
        <w:rPr>
          <w:bCs/>
          <w:sz w:val="24"/>
        </w:rPr>
        <w:tab/>
      </w:r>
      <w:r w:rsidRPr="002C54D5">
        <w:rPr>
          <w:bCs/>
          <w:sz w:val="24"/>
        </w:rPr>
        <w:tab/>
      </w:r>
      <w:r w:rsidR="003943E0" w:rsidRPr="002C54D5">
        <w:rPr>
          <w:bCs/>
          <w:sz w:val="24"/>
        </w:rPr>
        <w:t xml:space="preserve">-      </w:t>
      </w:r>
      <w:r w:rsidR="002C54D5" w:rsidRPr="002C54D5">
        <w:rPr>
          <w:bCs/>
          <w:sz w:val="24"/>
        </w:rPr>
        <w:t>23 395,59</w:t>
      </w:r>
      <w:r w:rsidR="003943E0" w:rsidRPr="002C54D5">
        <w:rPr>
          <w:bCs/>
          <w:sz w:val="24"/>
        </w:rPr>
        <w:t xml:space="preserve"> zł,</w:t>
      </w:r>
    </w:p>
    <w:p w:rsidR="00A066AD"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Utwardzenie pobocza w ciągu drogi gminnej w Starym Kazanowie</w:t>
      </w:r>
      <w:r w:rsidR="00B93D1F" w:rsidRPr="002C54D5">
        <w:rPr>
          <w:bCs/>
          <w:sz w:val="24"/>
        </w:rPr>
        <w:t>”</w:t>
      </w:r>
      <w:r w:rsidR="002C54D5" w:rsidRPr="002C54D5">
        <w:rPr>
          <w:bCs/>
          <w:sz w:val="24"/>
        </w:rPr>
        <w:t xml:space="preserve"> </w:t>
      </w:r>
      <w:r w:rsidR="003943E0" w:rsidRPr="002C54D5">
        <w:rPr>
          <w:bCs/>
          <w:sz w:val="24"/>
        </w:rPr>
        <w:t xml:space="preserve">-  </w:t>
      </w:r>
      <w:r w:rsidR="002C54D5" w:rsidRPr="002C54D5">
        <w:rPr>
          <w:bCs/>
          <w:sz w:val="24"/>
        </w:rPr>
        <w:t>31 090,48</w:t>
      </w:r>
      <w:r w:rsidR="003943E0" w:rsidRPr="002C54D5">
        <w:rPr>
          <w:bCs/>
          <w:sz w:val="24"/>
        </w:rPr>
        <w:t xml:space="preserve"> zł,</w:t>
      </w:r>
    </w:p>
    <w:p w:rsidR="00A066AD"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Przebudowa drogi na terenie sołectwa Koczwara</w:t>
      </w:r>
      <w:r w:rsidR="00B93D1F" w:rsidRPr="002C54D5">
        <w:rPr>
          <w:bCs/>
          <w:sz w:val="24"/>
        </w:rPr>
        <w:t>”</w:t>
      </w:r>
      <w:r w:rsidRPr="002C54D5">
        <w:rPr>
          <w:bCs/>
          <w:sz w:val="24"/>
        </w:rPr>
        <w:tab/>
      </w:r>
      <w:r w:rsidRPr="002C54D5">
        <w:rPr>
          <w:bCs/>
          <w:sz w:val="24"/>
        </w:rPr>
        <w:tab/>
      </w:r>
      <w:r w:rsidR="003943E0" w:rsidRPr="002C54D5">
        <w:rPr>
          <w:bCs/>
          <w:sz w:val="24"/>
        </w:rPr>
        <w:t xml:space="preserve">-  </w:t>
      </w:r>
      <w:r w:rsidR="002C54D5" w:rsidRPr="002C54D5">
        <w:rPr>
          <w:bCs/>
          <w:sz w:val="24"/>
        </w:rPr>
        <w:t>104 363,86</w:t>
      </w:r>
      <w:r w:rsidR="003943E0" w:rsidRPr="002C54D5">
        <w:rPr>
          <w:bCs/>
          <w:sz w:val="24"/>
        </w:rPr>
        <w:t xml:space="preserve"> zł,</w:t>
      </w:r>
    </w:p>
    <w:p w:rsidR="00A066AD"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Przebudowa ul. Źródlanej w Kornicy</w:t>
      </w:r>
      <w:r w:rsidR="00B93D1F" w:rsidRPr="002C54D5">
        <w:rPr>
          <w:bCs/>
          <w:sz w:val="24"/>
        </w:rPr>
        <w:t>”</w:t>
      </w:r>
      <w:r w:rsidR="00B93D1F" w:rsidRPr="002C54D5">
        <w:rPr>
          <w:bCs/>
          <w:sz w:val="24"/>
        </w:rPr>
        <w:tab/>
      </w:r>
      <w:r w:rsidRPr="002C54D5">
        <w:rPr>
          <w:bCs/>
          <w:sz w:val="24"/>
        </w:rPr>
        <w:tab/>
      </w:r>
      <w:r w:rsidRPr="002C54D5">
        <w:rPr>
          <w:bCs/>
          <w:sz w:val="24"/>
        </w:rPr>
        <w:tab/>
      </w:r>
      <w:r w:rsidR="003943E0" w:rsidRPr="002C54D5">
        <w:rPr>
          <w:bCs/>
          <w:sz w:val="24"/>
        </w:rPr>
        <w:t xml:space="preserve">-    </w:t>
      </w:r>
      <w:r w:rsidR="002C54D5" w:rsidRPr="002C54D5">
        <w:rPr>
          <w:bCs/>
          <w:sz w:val="24"/>
        </w:rPr>
        <w:t>14 460,80 zł</w:t>
      </w:r>
      <w:r w:rsidR="003943E0" w:rsidRPr="002C54D5">
        <w:rPr>
          <w:bCs/>
          <w:sz w:val="24"/>
        </w:rPr>
        <w:t>,</w:t>
      </w:r>
    </w:p>
    <w:p w:rsidR="00A066AD"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Modernizacja drogi gminnej na terenie sołectwa Nieświń</w:t>
      </w:r>
      <w:r w:rsidR="00B93D1F" w:rsidRPr="002C54D5">
        <w:rPr>
          <w:bCs/>
          <w:sz w:val="24"/>
        </w:rPr>
        <w:t>”</w:t>
      </w:r>
      <w:r w:rsidRPr="002C54D5">
        <w:rPr>
          <w:bCs/>
          <w:sz w:val="24"/>
        </w:rPr>
        <w:tab/>
      </w:r>
      <w:r w:rsidR="003943E0" w:rsidRPr="002C54D5">
        <w:rPr>
          <w:bCs/>
          <w:sz w:val="24"/>
        </w:rPr>
        <w:t xml:space="preserve">-    </w:t>
      </w:r>
      <w:r w:rsidR="002C54D5" w:rsidRPr="002C54D5">
        <w:rPr>
          <w:bCs/>
          <w:sz w:val="24"/>
        </w:rPr>
        <w:t>38 206,56</w:t>
      </w:r>
      <w:r w:rsidR="003943E0" w:rsidRPr="002C54D5">
        <w:rPr>
          <w:bCs/>
          <w:sz w:val="24"/>
        </w:rPr>
        <w:t xml:space="preserve"> zł,</w:t>
      </w:r>
    </w:p>
    <w:p w:rsidR="00A066AD"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Przebudowa ul. Podmiejskiej w Rogowie</w:t>
      </w:r>
      <w:r w:rsidR="00B93D1F" w:rsidRPr="002C54D5">
        <w:rPr>
          <w:bCs/>
          <w:sz w:val="24"/>
        </w:rPr>
        <w:t>”</w:t>
      </w:r>
      <w:r w:rsidRPr="002C54D5">
        <w:rPr>
          <w:bCs/>
          <w:sz w:val="24"/>
        </w:rPr>
        <w:tab/>
      </w:r>
      <w:r w:rsidRPr="002C54D5">
        <w:rPr>
          <w:bCs/>
          <w:sz w:val="24"/>
        </w:rPr>
        <w:tab/>
      </w:r>
      <w:r w:rsidRPr="002C54D5">
        <w:rPr>
          <w:bCs/>
          <w:sz w:val="24"/>
        </w:rPr>
        <w:tab/>
      </w:r>
      <w:r w:rsidR="003943E0" w:rsidRPr="002C54D5">
        <w:rPr>
          <w:bCs/>
          <w:sz w:val="24"/>
        </w:rPr>
        <w:t xml:space="preserve">-     </w:t>
      </w:r>
      <w:r w:rsidR="002C54D5" w:rsidRPr="002C54D5">
        <w:rPr>
          <w:bCs/>
          <w:sz w:val="24"/>
        </w:rPr>
        <w:t>51 945,35</w:t>
      </w:r>
      <w:r w:rsidR="003943E0" w:rsidRPr="002C54D5">
        <w:rPr>
          <w:bCs/>
          <w:sz w:val="24"/>
        </w:rPr>
        <w:t xml:space="preserve"> zł,</w:t>
      </w:r>
    </w:p>
    <w:p w:rsidR="00A066AD"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Przebudowa drogi na terenie sołectwa Trzemoszna</w:t>
      </w:r>
      <w:r w:rsidR="00B93D1F" w:rsidRPr="002C54D5">
        <w:rPr>
          <w:bCs/>
          <w:sz w:val="24"/>
        </w:rPr>
        <w:t>”</w:t>
      </w:r>
      <w:r w:rsidRPr="002C54D5">
        <w:rPr>
          <w:bCs/>
          <w:sz w:val="24"/>
        </w:rPr>
        <w:tab/>
      </w:r>
      <w:r w:rsidRPr="002C54D5">
        <w:rPr>
          <w:bCs/>
          <w:sz w:val="24"/>
        </w:rPr>
        <w:tab/>
      </w:r>
      <w:r w:rsidR="003943E0" w:rsidRPr="002C54D5">
        <w:rPr>
          <w:bCs/>
          <w:sz w:val="24"/>
        </w:rPr>
        <w:t xml:space="preserve">-   </w:t>
      </w:r>
      <w:r w:rsidR="002C54D5" w:rsidRPr="002C54D5">
        <w:rPr>
          <w:bCs/>
          <w:sz w:val="24"/>
        </w:rPr>
        <w:t xml:space="preserve">  49 997,64</w:t>
      </w:r>
      <w:r w:rsidR="003943E0" w:rsidRPr="002C54D5">
        <w:rPr>
          <w:bCs/>
          <w:sz w:val="24"/>
        </w:rPr>
        <w:t xml:space="preserve"> zł,</w:t>
      </w:r>
    </w:p>
    <w:p w:rsidR="00A066AD" w:rsidRPr="002C54D5" w:rsidRDefault="00A066AD"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2C54D5" w:rsidRPr="002C54D5">
        <w:rPr>
          <w:bCs/>
          <w:sz w:val="24"/>
        </w:rPr>
        <w:t>Przebudowa drogi gminnej na terenie sołectwa Piła</w:t>
      </w:r>
      <w:r w:rsidR="00B93D1F" w:rsidRPr="002C54D5">
        <w:rPr>
          <w:bCs/>
          <w:sz w:val="24"/>
        </w:rPr>
        <w:t>”</w:t>
      </w:r>
      <w:r w:rsidRPr="002C54D5">
        <w:rPr>
          <w:bCs/>
          <w:sz w:val="24"/>
        </w:rPr>
        <w:tab/>
      </w:r>
      <w:r w:rsidRPr="002C54D5">
        <w:rPr>
          <w:bCs/>
          <w:sz w:val="24"/>
        </w:rPr>
        <w:tab/>
      </w:r>
      <w:r w:rsidR="003943E0" w:rsidRPr="002C54D5">
        <w:rPr>
          <w:bCs/>
          <w:sz w:val="24"/>
        </w:rPr>
        <w:t xml:space="preserve">-     </w:t>
      </w:r>
      <w:r w:rsidR="002C54D5" w:rsidRPr="002C54D5">
        <w:rPr>
          <w:bCs/>
          <w:sz w:val="24"/>
        </w:rPr>
        <w:t>23 089,75</w:t>
      </w:r>
      <w:r w:rsidR="003943E0" w:rsidRPr="002C54D5">
        <w:rPr>
          <w:bCs/>
          <w:sz w:val="24"/>
        </w:rPr>
        <w:t xml:space="preserve"> zł,</w:t>
      </w:r>
    </w:p>
    <w:p w:rsidR="00A066AD" w:rsidRPr="000E3A91" w:rsidRDefault="00A066AD" w:rsidP="00040ED0">
      <w:pPr>
        <w:pStyle w:val="Tekstpodstawowy"/>
        <w:tabs>
          <w:tab w:val="left" w:pos="375"/>
          <w:tab w:val="left" w:pos="1095"/>
        </w:tabs>
        <w:spacing w:line="360" w:lineRule="auto"/>
        <w:ind w:left="375"/>
        <w:jc w:val="both"/>
        <w:rPr>
          <w:bCs/>
          <w:sz w:val="24"/>
        </w:rPr>
      </w:pPr>
      <w:r w:rsidRPr="000E3A91">
        <w:rPr>
          <w:bCs/>
          <w:sz w:val="24"/>
        </w:rPr>
        <w:t xml:space="preserve">- </w:t>
      </w:r>
      <w:r w:rsidR="00B93D1F" w:rsidRPr="000E3A91">
        <w:rPr>
          <w:bCs/>
          <w:sz w:val="24"/>
        </w:rPr>
        <w:t>„</w:t>
      </w:r>
      <w:r w:rsidR="002C54D5" w:rsidRPr="000E3A91">
        <w:rPr>
          <w:bCs/>
          <w:sz w:val="24"/>
        </w:rPr>
        <w:t>Przebudowa drogi wewnętrznej i utwardzenie terenu w Wąsoszy</w:t>
      </w:r>
      <w:r w:rsidR="00B93D1F" w:rsidRPr="000E3A91">
        <w:rPr>
          <w:bCs/>
          <w:sz w:val="24"/>
        </w:rPr>
        <w:t>”</w:t>
      </w:r>
      <w:r w:rsidRPr="000E3A91">
        <w:rPr>
          <w:bCs/>
          <w:sz w:val="24"/>
        </w:rPr>
        <w:tab/>
      </w:r>
      <w:r w:rsidR="003943E0" w:rsidRPr="000E3A91">
        <w:rPr>
          <w:bCs/>
          <w:sz w:val="24"/>
        </w:rPr>
        <w:t xml:space="preserve">-    </w:t>
      </w:r>
      <w:r w:rsidR="000E3A91" w:rsidRPr="000E3A91">
        <w:rPr>
          <w:bCs/>
          <w:sz w:val="24"/>
        </w:rPr>
        <w:t>68 297,31</w:t>
      </w:r>
      <w:r w:rsidR="003943E0" w:rsidRPr="000E3A91">
        <w:rPr>
          <w:bCs/>
          <w:sz w:val="24"/>
        </w:rPr>
        <w:t xml:space="preserve"> zł,</w:t>
      </w:r>
    </w:p>
    <w:p w:rsidR="00A066AD" w:rsidRPr="000E3A91" w:rsidRDefault="00A066AD" w:rsidP="00040ED0">
      <w:pPr>
        <w:pStyle w:val="Tekstpodstawowy"/>
        <w:tabs>
          <w:tab w:val="left" w:pos="375"/>
          <w:tab w:val="left" w:pos="1095"/>
        </w:tabs>
        <w:spacing w:line="360" w:lineRule="auto"/>
        <w:ind w:left="375"/>
        <w:jc w:val="both"/>
        <w:rPr>
          <w:bCs/>
          <w:sz w:val="24"/>
        </w:rPr>
      </w:pPr>
      <w:r w:rsidRPr="000E3A91">
        <w:rPr>
          <w:bCs/>
          <w:sz w:val="24"/>
        </w:rPr>
        <w:t xml:space="preserve">- </w:t>
      </w:r>
      <w:r w:rsidR="00B93D1F" w:rsidRPr="000E3A91">
        <w:rPr>
          <w:bCs/>
          <w:sz w:val="24"/>
        </w:rPr>
        <w:t>„</w:t>
      </w:r>
      <w:r w:rsidR="000E3A91" w:rsidRPr="000E3A91">
        <w:rPr>
          <w:bCs/>
          <w:sz w:val="24"/>
        </w:rPr>
        <w:t>Przebudowa ul. Nadstawnej w Młynku Nieświńskim</w:t>
      </w:r>
      <w:r w:rsidR="00B93D1F" w:rsidRPr="000E3A91">
        <w:rPr>
          <w:bCs/>
          <w:sz w:val="24"/>
        </w:rPr>
        <w:t>”</w:t>
      </w:r>
      <w:r w:rsidR="000E3A91" w:rsidRPr="000E3A91">
        <w:rPr>
          <w:bCs/>
          <w:sz w:val="24"/>
        </w:rPr>
        <w:tab/>
      </w:r>
      <w:r w:rsidR="003943E0" w:rsidRPr="000E3A91">
        <w:rPr>
          <w:bCs/>
          <w:sz w:val="24"/>
        </w:rPr>
        <w:t xml:space="preserve">-     </w:t>
      </w:r>
      <w:r w:rsidR="000E3A91" w:rsidRPr="000E3A91">
        <w:rPr>
          <w:bCs/>
          <w:sz w:val="24"/>
        </w:rPr>
        <w:t>37 406,60</w:t>
      </w:r>
      <w:r w:rsidR="003943E0" w:rsidRPr="000E3A91">
        <w:rPr>
          <w:bCs/>
          <w:sz w:val="24"/>
        </w:rPr>
        <w:t xml:space="preserve"> zł,</w:t>
      </w:r>
    </w:p>
    <w:p w:rsidR="00A066AD" w:rsidRPr="000E3A91" w:rsidRDefault="00A066AD" w:rsidP="00040ED0">
      <w:pPr>
        <w:pStyle w:val="Tekstpodstawowy"/>
        <w:tabs>
          <w:tab w:val="left" w:pos="375"/>
          <w:tab w:val="left" w:pos="1095"/>
        </w:tabs>
        <w:spacing w:line="360" w:lineRule="auto"/>
        <w:ind w:left="375"/>
        <w:jc w:val="both"/>
        <w:rPr>
          <w:bCs/>
          <w:sz w:val="24"/>
        </w:rPr>
      </w:pPr>
      <w:r w:rsidRPr="000E3A91">
        <w:rPr>
          <w:bCs/>
          <w:sz w:val="24"/>
        </w:rPr>
        <w:t xml:space="preserve">- </w:t>
      </w:r>
      <w:r w:rsidR="00B93D1F" w:rsidRPr="000E3A91">
        <w:rPr>
          <w:bCs/>
          <w:sz w:val="24"/>
        </w:rPr>
        <w:t>„</w:t>
      </w:r>
      <w:r w:rsidR="000E3A91" w:rsidRPr="000E3A91">
        <w:rPr>
          <w:bCs/>
          <w:sz w:val="24"/>
        </w:rPr>
        <w:t>Utwardzenie terenu przy ul. Krakowskiej w Końskich</w:t>
      </w:r>
      <w:r w:rsidR="00B93D1F" w:rsidRPr="000E3A91">
        <w:rPr>
          <w:bCs/>
          <w:sz w:val="24"/>
        </w:rPr>
        <w:t>”</w:t>
      </w:r>
      <w:r w:rsidRPr="000E3A91">
        <w:rPr>
          <w:bCs/>
          <w:sz w:val="24"/>
        </w:rPr>
        <w:tab/>
      </w:r>
      <w:r w:rsidR="003943E0" w:rsidRPr="000E3A91">
        <w:rPr>
          <w:bCs/>
          <w:sz w:val="24"/>
        </w:rPr>
        <w:t xml:space="preserve">-   </w:t>
      </w:r>
      <w:r w:rsidR="000E3A91" w:rsidRPr="000E3A91">
        <w:rPr>
          <w:bCs/>
          <w:sz w:val="24"/>
        </w:rPr>
        <w:t>158 500,00</w:t>
      </w:r>
      <w:r w:rsidR="003943E0" w:rsidRPr="000E3A91">
        <w:rPr>
          <w:bCs/>
          <w:sz w:val="24"/>
        </w:rPr>
        <w:t xml:space="preserve"> zł,</w:t>
      </w:r>
    </w:p>
    <w:p w:rsidR="00A066AD" w:rsidRPr="000E3A91" w:rsidRDefault="00A066AD" w:rsidP="00040ED0">
      <w:pPr>
        <w:pStyle w:val="Tekstpodstawowy"/>
        <w:tabs>
          <w:tab w:val="left" w:pos="375"/>
          <w:tab w:val="left" w:pos="1095"/>
        </w:tabs>
        <w:spacing w:line="360" w:lineRule="auto"/>
        <w:ind w:left="375"/>
        <w:jc w:val="both"/>
        <w:rPr>
          <w:bCs/>
          <w:sz w:val="24"/>
        </w:rPr>
      </w:pPr>
      <w:r w:rsidRPr="000E3A91">
        <w:rPr>
          <w:bCs/>
          <w:sz w:val="24"/>
        </w:rPr>
        <w:t xml:space="preserve">- </w:t>
      </w:r>
      <w:r w:rsidR="00B93D1F" w:rsidRPr="000E3A91">
        <w:rPr>
          <w:bCs/>
          <w:sz w:val="24"/>
        </w:rPr>
        <w:t>„</w:t>
      </w:r>
      <w:r w:rsidR="000E3A91" w:rsidRPr="000E3A91">
        <w:rPr>
          <w:bCs/>
          <w:sz w:val="24"/>
        </w:rPr>
        <w:t>Przebudowa ul. Nadstawnej w Końskich</w:t>
      </w:r>
      <w:r w:rsidR="00B93D1F" w:rsidRPr="000E3A91">
        <w:rPr>
          <w:bCs/>
          <w:sz w:val="24"/>
        </w:rPr>
        <w:t>”</w:t>
      </w:r>
      <w:r w:rsidRPr="000E3A91">
        <w:rPr>
          <w:bCs/>
          <w:sz w:val="24"/>
        </w:rPr>
        <w:tab/>
      </w:r>
      <w:r w:rsidR="000E3A91" w:rsidRPr="000E3A91">
        <w:rPr>
          <w:bCs/>
          <w:sz w:val="24"/>
        </w:rPr>
        <w:tab/>
      </w:r>
      <w:r w:rsidR="000E3A91" w:rsidRPr="000E3A91">
        <w:rPr>
          <w:bCs/>
          <w:sz w:val="24"/>
        </w:rPr>
        <w:tab/>
      </w:r>
      <w:r w:rsidR="003943E0" w:rsidRPr="000E3A91">
        <w:rPr>
          <w:bCs/>
          <w:sz w:val="24"/>
        </w:rPr>
        <w:t xml:space="preserve">-   </w:t>
      </w:r>
      <w:r w:rsidR="000E3A91" w:rsidRPr="000E3A91">
        <w:rPr>
          <w:bCs/>
          <w:sz w:val="24"/>
        </w:rPr>
        <w:t>369 669,50</w:t>
      </w:r>
      <w:r w:rsidR="003943E0" w:rsidRPr="000E3A91">
        <w:rPr>
          <w:bCs/>
          <w:sz w:val="24"/>
        </w:rPr>
        <w:t xml:space="preserve"> zł,</w:t>
      </w:r>
    </w:p>
    <w:p w:rsidR="00E24B35" w:rsidRPr="002C54D5" w:rsidRDefault="003943E0" w:rsidP="00040ED0">
      <w:pPr>
        <w:pStyle w:val="Tekstpodstawowy"/>
        <w:tabs>
          <w:tab w:val="left" w:pos="375"/>
          <w:tab w:val="left" w:pos="1095"/>
        </w:tabs>
        <w:spacing w:line="360" w:lineRule="auto"/>
        <w:ind w:left="375"/>
        <w:jc w:val="both"/>
        <w:rPr>
          <w:bCs/>
          <w:sz w:val="24"/>
        </w:rPr>
      </w:pPr>
      <w:r w:rsidRPr="002C54D5">
        <w:rPr>
          <w:bCs/>
          <w:sz w:val="24"/>
        </w:rPr>
        <w:t xml:space="preserve">- </w:t>
      </w:r>
      <w:r w:rsidR="00B93D1F" w:rsidRPr="002C54D5">
        <w:rPr>
          <w:bCs/>
          <w:sz w:val="24"/>
        </w:rPr>
        <w:t>„</w:t>
      </w:r>
      <w:r w:rsidR="00E24B35" w:rsidRPr="002C54D5">
        <w:rPr>
          <w:bCs/>
          <w:sz w:val="24"/>
        </w:rPr>
        <w:t xml:space="preserve">Przebudowa infrastruktury drogowej na potrzeby utworzenia centrum </w:t>
      </w:r>
    </w:p>
    <w:p w:rsidR="003943E0" w:rsidRPr="002C54D5" w:rsidRDefault="00E24B35" w:rsidP="00040ED0">
      <w:pPr>
        <w:pStyle w:val="Tekstpodstawowy"/>
        <w:tabs>
          <w:tab w:val="left" w:pos="375"/>
          <w:tab w:val="left" w:pos="1095"/>
        </w:tabs>
        <w:spacing w:line="360" w:lineRule="auto"/>
        <w:ind w:left="375"/>
        <w:jc w:val="both"/>
        <w:rPr>
          <w:bCs/>
          <w:sz w:val="24"/>
        </w:rPr>
      </w:pPr>
      <w:r w:rsidRPr="002C54D5">
        <w:rPr>
          <w:bCs/>
          <w:sz w:val="24"/>
        </w:rPr>
        <w:t>przesiadkowego przy ul. Wojska Polskiego w Końskich</w:t>
      </w:r>
      <w:r w:rsidR="00B93D1F" w:rsidRPr="002C54D5">
        <w:rPr>
          <w:bCs/>
          <w:sz w:val="24"/>
        </w:rPr>
        <w:t>”</w:t>
      </w:r>
      <w:r w:rsidRPr="002C54D5">
        <w:rPr>
          <w:bCs/>
          <w:sz w:val="24"/>
        </w:rPr>
        <w:tab/>
      </w:r>
      <w:r w:rsidRPr="002C54D5">
        <w:rPr>
          <w:bCs/>
          <w:sz w:val="24"/>
        </w:rPr>
        <w:tab/>
      </w:r>
      <w:r w:rsidRPr="002C54D5">
        <w:rPr>
          <w:bCs/>
          <w:sz w:val="24"/>
        </w:rPr>
        <w:tab/>
        <w:t xml:space="preserve">-       </w:t>
      </w:r>
      <w:r w:rsidR="002C54D5" w:rsidRPr="002C54D5">
        <w:rPr>
          <w:bCs/>
          <w:sz w:val="24"/>
        </w:rPr>
        <w:t>7 120,00</w:t>
      </w:r>
      <w:r w:rsidRPr="002C54D5">
        <w:rPr>
          <w:bCs/>
          <w:sz w:val="24"/>
        </w:rPr>
        <w:t xml:space="preserve"> zł,</w:t>
      </w:r>
    </w:p>
    <w:p w:rsidR="00C11A4C" w:rsidRPr="00F82853" w:rsidRDefault="00C11A4C" w:rsidP="00040ED0">
      <w:pPr>
        <w:pStyle w:val="Tekstpodstawowy"/>
        <w:tabs>
          <w:tab w:val="left" w:pos="375"/>
          <w:tab w:val="left" w:pos="1095"/>
        </w:tabs>
        <w:spacing w:line="360" w:lineRule="auto"/>
        <w:ind w:left="375"/>
        <w:jc w:val="both"/>
        <w:rPr>
          <w:sz w:val="24"/>
          <w:lang w:eastAsia="pl-PL"/>
        </w:rPr>
      </w:pPr>
      <w:r w:rsidRPr="00F82853">
        <w:rPr>
          <w:sz w:val="24"/>
          <w:lang w:eastAsia="pl-PL"/>
        </w:rPr>
        <w:t xml:space="preserve">oraz wydatki zrealizowane w ramach </w:t>
      </w:r>
      <w:r w:rsidRPr="00F82853">
        <w:rPr>
          <w:b/>
          <w:sz w:val="24"/>
          <w:lang w:eastAsia="pl-PL"/>
        </w:rPr>
        <w:t>funduszu sołeckiego</w:t>
      </w:r>
      <w:r w:rsidR="00CF7F16" w:rsidRPr="00F82853">
        <w:rPr>
          <w:sz w:val="24"/>
          <w:lang w:eastAsia="pl-PL"/>
        </w:rPr>
        <w:t xml:space="preserve"> w łącznej kwocie </w:t>
      </w:r>
      <w:r w:rsidR="00F82853" w:rsidRPr="00F82853">
        <w:rPr>
          <w:b/>
          <w:sz w:val="24"/>
          <w:lang w:eastAsia="pl-PL"/>
        </w:rPr>
        <w:t>217 224,02</w:t>
      </w:r>
      <w:r w:rsidR="00CF7F16" w:rsidRPr="00F82853">
        <w:rPr>
          <w:b/>
          <w:sz w:val="24"/>
          <w:lang w:eastAsia="pl-PL"/>
        </w:rPr>
        <w:t xml:space="preserve"> zł:</w:t>
      </w:r>
    </w:p>
    <w:p w:rsidR="00E24B35" w:rsidRPr="000E3A91" w:rsidRDefault="00E24B35" w:rsidP="00040ED0">
      <w:pPr>
        <w:pStyle w:val="Tekstpodstawowy"/>
        <w:tabs>
          <w:tab w:val="left" w:pos="375"/>
          <w:tab w:val="left" w:pos="1095"/>
        </w:tabs>
        <w:spacing w:line="360" w:lineRule="auto"/>
        <w:ind w:left="375"/>
        <w:jc w:val="both"/>
        <w:rPr>
          <w:sz w:val="24"/>
          <w:lang w:eastAsia="pl-PL"/>
        </w:rPr>
      </w:pPr>
      <w:r w:rsidRPr="000E3A91">
        <w:rPr>
          <w:sz w:val="24"/>
          <w:lang w:eastAsia="pl-PL"/>
        </w:rPr>
        <w:t>- sołectwo Brody</w:t>
      </w:r>
    </w:p>
    <w:p w:rsidR="00E24B35" w:rsidRPr="000E3A91" w:rsidRDefault="00E24B35" w:rsidP="00040ED0">
      <w:pPr>
        <w:pStyle w:val="Tekstpodstawowy"/>
        <w:tabs>
          <w:tab w:val="left" w:pos="375"/>
          <w:tab w:val="left" w:pos="1095"/>
        </w:tabs>
        <w:spacing w:line="360" w:lineRule="auto"/>
        <w:ind w:left="375"/>
        <w:jc w:val="both"/>
        <w:rPr>
          <w:sz w:val="24"/>
          <w:lang w:eastAsia="pl-PL"/>
        </w:rPr>
      </w:pPr>
      <w:r w:rsidRPr="000E3A91">
        <w:rPr>
          <w:sz w:val="24"/>
          <w:lang w:eastAsia="pl-PL"/>
        </w:rPr>
        <w:tab/>
        <w:t>- „Budowa chodnika przy drodze gminnej”</w:t>
      </w:r>
      <w:r w:rsidRPr="000E3A91">
        <w:rPr>
          <w:sz w:val="24"/>
          <w:lang w:eastAsia="pl-PL"/>
        </w:rPr>
        <w:tab/>
      </w:r>
      <w:r w:rsidRPr="000E3A91">
        <w:rPr>
          <w:sz w:val="24"/>
          <w:lang w:eastAsia="pl-PL"/>
        </w:rPr>
        <w:tab/>
      </w:r>
      <w:r w:rsidRPr="000E3A91">
        <w:rPr>
          <w:sz w:val="24"/>
          <w:lang w:eastAsia="pl-PL"/>
        </w:rPr>
        <w:tab/>
        <w:t xml:space="preserve">- </w:t>
      </w:r>
      <w:r w:rsidR="000E3A91" w:rsidRPr="000E3A91">
        <w:rPr>
          <w:sz w:val="24"/>
          <w:lang w:eastAsia="pl-PL"/>
        </w:rPr>
        <w:t>21 325,00</w:t>
      </w:r>
      <w:r w:rsidRPr="000E3A91">
        <w:rPr>
          <w:sz w:val="24"/>
          <w:lang w:eastAsia="pl-PL"/>
        </w:rPr>
        <w:t xml:space="preserve"> zł,</w:t>
      </w:r>
    </w:p>
    <w:p w:rsidR="0038041B" w:rsidRPr="000E3A91" w:rsidRDefault="0038041B" w:rsidP="00040ED0">
      <w:pPr>
        <w:pStyle w:val="Tekstpodstawowy"/>
        <w:tabs>
          <w:tab w:val="left" w:pos="375"/>
          <w:tab w:val="left" w:pos="1095"/>
        </w:tabs>
        <w:spacing w:line="360" w:lineRule="auto"/>
        <w:ind w:left="375"/>
        <w:jc w:val="both"/>
        <w:rPr>
          <w:sz w:val="24"/>
          <w:lang w:eastAsia="pl-PL"/>
        </w:rPr>
      </w:pPr>
      <w:r w:rsidRPr="000E3A91">
        <w:rPr>
          <w:sz w:val="24"/>
          <w:lang w:eastAsia="pl-PL"/>
        </w:rPr>
        <w:t>- sołectwo Izabelów</w:t>
      </w:r>
    </w:p>
    <w:p w:rsidR="0038041B" w:rsidRPr="000E3A91" w:rsidRDefault="0038041B" w:rsidP="00040ED0">
      <w:pPr>
        <w:pStyle w:val="Tekstpodstawowy"/>
        <w:tabs>
          <w:tab w:val="left" w:pos="375"/>
          <w:tab w:val="left" w:pos="1095"/>
        </w:tabs>
        <w:spacing w:line="360" w:lineRule="auto"/>
        <w:ind w:left="375"/>
        <w:jc w:val="both"/>
        <w:rPr>
          <w:sz w:val="24"/>
          <w:lang w:eastAsia="pl-PL"/>
        </w:rPr>
      </w:pPr>
      <w:r w:rsidRPr="000E3A91">
        <w:rPr>
          <w:sz w:val="24"/>
          <w:lang w:eastAsia="pl-PL"/>
        </w:rPr>
        <w:tab/>
        <w:t>- „</w:t>
      </w:r>
      <w:r w:rsidR="000E3A91" w:rsidRPr="000E3A91">
        <w:rPr>
          <w:sz w:val="24"/>
          <w:lang w:eastAsia="pl-PL"/>
        </w:rPr>
        <w:t>Przebudowa drogi</w:t>
      </w:r>
      <w:r w:rsidR="00E24B35" w:rsidRPr="000E3A91">
        <w:rPr>
          <w:sz w:val="24"/>
          <w:lang w:eastAsia="pl-PL"/>
        </w:rPr>
        <w:t xml:space="preserve"> gminnej</w:t>
      </w:r>
      <w:r w:rsidRPr="000E3A91">
        <w:rPr>
          <w:sz w:val="24"/>
          <w:lang w:eastAsia="pl-PL"/>
        </w:rPr>
        <w:t>”</w:t>
      </w:r>
      <w:r w:rsidR="00E24B35" w:rsidRPr="000E3A91">
        <w:rPr>
          <w:sz w:val="24"/>
          <w:lang w:eastAsia="pl-PL"/>
        </w:rPr>
        <w:tab/>
      </w:r>
      <w:r w:rsidR="000E3A91" w:rsidRPr="000E3A91">
        <w:rPr>
          <w:sz w:val="24"/>
          <w:lang w:eastAsia="pl-PL"/>
        </w:rPr>
        <w:tab/>
      </w:r>
      <w:r w:rsidR="000E3A91" w:rsidRPr="000E3A91">
        <w:rPr>
          <w:sz w:val="24"/>
          <w:lang w:eastAsia="pl-PL"/>
        </w:rPr>
        <w:tab/>
      </w:r>
      <w:r w:rsidR="000E3A91" w:rsidRPr="000E3A91">
        <w:rPr>
          <w:sz w:val="24"/>
          <w:lang w:eastAsia="pl-PL"/>
        </w:rPr>
        <w:tab/>
      </w:r>
      <w:r w:rsidR="000E3A91" w:rsidRPr="000E3A91">
        <w:rPr>
          <w:sz w:val="24"/>
          <w:lang w:eastAsia="pl-PL"/>
        </w:rPr>
        <w:tab/>
      </w:r>
      <w:r w:rsidRPr="000E3A91">
        <w:rPr>
          <w:sz w:val="24"/>
          <w:lang w:eastAsia="pl-PL"/>
        </w:rPr>
        <w:t xml:space="preserve">- </w:t>
      </w:r>
      <w:r w:rsidR="000E3A91" w:rsidRPr="000E3A91">
        <w:rPr>
          <w:sz w:val="24"/>
          <w:lang w:eastAsia="pl-PL"/>
        </w:rPr>
        <w:t>10 000,00</w:t>
      </w:r>
      <w:r w:rsidRPr="000E3A91">
        <w:rPr>
          <w:sz w:val="24"/>
          <w:lang w:eastAsia="pl-PL"/>
        </w:rPr>
        <w:t xml:space="preserve"> zł,</w:t>
      </w:r>
    </w:p>
    <w:p w:rsidR="000E3A91" w:rsidRPr="000E3A91" w:rsidRDefault="000E3A91" w:rsidP="00040ED0">
      <w:pPr>
        <w:pStyle w:val="Tekstpodstawowy"/>
        <w:tabs>
          <w:tab w:val="left" w:pos="375"/>
          <w:tab w:val="left" w:pos="1095"/>
        </w:tabs>
        <w:spacing w:line="360" w:lineRule="auto"/>
        <w:ind w:left="375"/>
        <w:jc w:val="both"/>
        <w:rPr>
          <w:sz w:val="24"/>
          <w:lang w:eastAsia="pl-PL"/>
        </w:rPr>
      </w:pPr>
      <w:r w:rsidRPr="000E3A91">
        <w:rPr>
          <w:sz w:val="24"/>
          <w:lang w:eastAsia="pl-PL"/>
        </w:rPr>
        <w:t>- sołectwo Koczwara</w:t>
      </w:r>
      <w:r w:rsidRPr="000E3A91">
        <w:rPr>
          <w:sz w:val="24"/>
          <w:lang w:eastAsia="pl-PL"/>
        </w:rPr>
        <w:tab/>
      </w:r>
    </w:p>
    <w:p w:rsidR="000E3A91" w:rsidRPr="000E3A91" w:rsidRDefault="000E3A91" w:rsidP="00040ED0">
      <w:pPr>
        <w:pStyle w:val="Tekstpodstawowy"/>
        <w:tabs>
          <w:tab w:val="left" w:pos="375"/>
          <w:tab w:val="left" w:pos="1095"/>
        </w:tabs>
        <w:spacing w:line="360" w:lineRule="auto"/>
        <w:ind w:left="375"/>
        <w:jc w:val="both"/>
        <w:rPr>
          <w:sz w:val="24"/>
          <w:lang w:eastAsia="pl-PL"/>
        </w:rPr>
      </w:pPr>
      <w:r w:rsidRPr="000E3A91">
        <w:rPr>
          <w:sz w:val="24"/>
          <w:lang w:eastAsia="pl-PL"/>
        </w:rPr>
        <w:tab/>
        <w:t>- „Przebudowa drogi na terenie sołectwa”</w:t>
      </w:r>
      <w:r w:rsidRPr="000E3A91">
        <w:rPr>
          <w:sz w:val="24"/>
          <w:lang w:eastAsia="pl-PL"/>
        </w:rPr>
        <w:tab/>
      </w:r>
      <w:r w:rsidRPr="000E3A91">
        <w:rPr>
          <w:sz w:val="24"/>
          <w:lang w:eastAsia="pl-PL"/>
        </w:rPr>
        <w:tab/>
      </w:r>
      <w:r w:rsidRPr="000E3A91">
        <w:rPr>
          <w:sz w:val="24"/>
          <w:lang w:eastAsia="pl-PL"/>
        </w:rPr>
        <w:tab/>
        <w:t>- 12 000,00 zł,</w:t>
      </w:r>
    </w:p>
    <w:p w:rsidR="000E3A91" w:rsidRPr="000E3A91" w:rsidRDefault="000E3A91" w:rsidP="00040ED0">
      <w:pPr>
        <w:pStyle w:val="Tekstpodstawowy"/>
        <w:tabs>
          <w:tab w:val="left" w:pos="375"/>
          <w:tab w:val="left" w:pos="1095"/>
        </w:tabs>
        <w:spacing w:line="360" w:lineRule="auto"/>
        <w:ind w:left="375"/>
        <w:jc w:val="both"/>
        <w:rPr>
          <w:sz w:val="24"/>
          <w:lang w:eastAsia="pl-PL"/>
        </w:rPr>
      </w:pPr>
      <w:r w:rsidRPr="000E3A91">
        <w:rPr>
          <w:sz w:val="24"/>
          <w:lang w:eastAsia="pl-PL"/>
        </w:rPr>
        <w:t>- sołectwo Kornica</w:t>
      </w:r>
    </w:p>
    <w:p w:rsidR="000E3A91" w:rsidRPr="000E3A91" w:rsidRDefault="000E3A91" w:rsidP="00040ED0">
      <w:pPr>
        <w:pStyle w:val="Tekstpodstawowy"/>
        <w:tabs>
          <w:tab w:val="left" w:pos="375"/>
          <w:tab w:val="left" w:pos="1095"/>
        </w:tabs>
        <w:spacing w:line="360" w:lineRule="auto"/>
        <w:ind w:left="375"/>
        <w:jc w:val="both"/>
        <w:rPr>
          <w:sz w:val="24"/>
          <w:lang w:eastAsia="pl-PL"/>
        </w:rPr>
      </w:pPr>
      <w:r w:rsidRPr="000E3A91">
        <w:rPr>
          <w:sz w:val="24"/>
          <w:lang w:eastAsia="pl-PL"/>
        </w:rPr>
        <w:tab/>
        <w:t>- „Przebudowa ul. Źródlanej w Kornicy”</w:t>
      </w:r>
      <w:r w:rsidRPr="000E3A91">
        <w:rPr>
          <w:sz w:val="24"/>
          <w:lang w:eastAsia="pl-PL"/>
        </w:rPr>
        <w:tab/>
      </w:r>
      <w:r w:rsidRPr="000E3A91">
        <w:rPr>
          <w:sz w:val="24"/>
          <w:lang w:eastAsia="pl-PL"/>
        </w:rPr>
        <w:tab/>
      </w:r>
      <w:r w:rsidRPr="000E3A91">
        <w:rPr>
          <w:sz w:val="24"/>
          <w:lang w:eastAsia="pl-PL"/>
        </w:rPr>
        <w:tab/>
        <w:t>- 16 000,00 zł,</w:t>
      </w:r>
    </w:p>
    <w:p w:rsidR="0038041B" w:rsidRPr="000E3A91" w:rsidRDefault="0038041B" w:rsidP="00040ED0">
      <w:pPr>
        <w:pStyle w:val="Tekstpodstawowy"/>
        <w:tabs>
          <w:tab w:val="left" w:pos="375"/>
          <w:tab w:val="left" w:pos="1095"/>
        </w:tabs>
        <w:spacing w:line="360" w:lineRule="auto"/>
        <w:ind w:left="375"/>
        <w:jc w:val="both"/>
        <w:rPr>
          <w:sz w:val="24"/>
          <w:lang w:eastAsia="pl-PL"/>
        </w:rPr>
      </w:pPr>
      <w:r w:rsidRPr="000E3A91">
        <w:rPr>
          <w:sz w:val="24"/>
          <w:lang w:eastAsia="pl-PL"/>
        </w:rPr>
        <w:lastRenderedPageBreak/>
        <w:t>- sołectwo Młynek Nieświński</w:t>
      </w:r>
    </w:p>
    <w:p w:rsidR="0038041B" w:rsidRPr="000E3A91" w:rsidRDefault="0038041B" w:rsidP="00040ED0">
      <w:pPr>
        <w:pStyle w:val="Tekstpodstawowy"/>
        <w:tabs>
          <w:tab w:val="left" w:pos="375"/>
          <w:tab w:val="left" w:pos="1095"/>
        </w:tabs>
        <w:spacing w:line="360" w:lineRule="auto"/>
        <w:ind w:left="375"/>
        <w:jc w:val="both"/>
        <w:rPr>
          <w:sz w:val="24"/>
          <w:lang w:eastAsia="pl-PL"/>
        </w:rPr>
      </w:pPr>
      <w:r w:rsidRPr="000E3A91">
        <w:rPr>
          <w:sz w:val="24"/>
          <w:lang w:eastAsia="pl-PL"/>
        </w:rPr>
        <w:tab/>
        <w:t>- „</w:t>
      </w:r>
      <w:r w:rsidR="000E3A91" w:rsidRPr="000E3A91">
        <w:rPr>
          <w:sz w:val="24"/>
          <w:lang w:eastAsia="pl-PL"/>
        </w:rPr>
        <w:t>Przebudowa dro</w:t>
      </w:r>
      <w:r w:rsidR="00241C2F" w:rsidRPr="000E3A91">
        <w:rPr>
          <w:sz w:val="24"/>
          <w:lang w:eastAsia="pl-PL"/>
        </w:rPr>
        <w:t>g</w:t>
      </w:r>
      <w:r w:rsidR="000E3A91" w:rsidRPr="000E3A91">
        <w:rPr>
          <w:sz w:val="24"/>
          <w:lang w:eastAsia="pl-PL"/>
        </w:rPr>
        <w:t>i</w:t>
      </w:r>
      <w:r w:rsidR="00241C2F" w:rsidRPr="000E3A91">
        <w:rPr>
          <w:sz w:val="24"/>
          <w:lang w:eastAsia="pl-PL"/>
        </w:rPr>
        <w:t xml:space="preserve"> </w:t>
      </w:r>
      <w:r w:rsidR="000E3A91" w:rsidRPr="000E3A91">
        <w:rPr>
          <w:sz w:val="24"/>
          <w:lang w:eastAsia="pl-PL"/>
        </w:rPr>
        <w:t>– ul. Nadstawna na terenie sołectwa</w:t>
      </w:r>
      <w:r w:rsidR="000E3A91" w:rsidRPr="000E3A91">
        <w:rPr>
          <w:sz w:val="24"/>
          <w:lang w:eastAsia="pl-PL"/>
        </w:rPr>
        <w:tab/>
      </w:r>
      <w:r w:rsidRPr="000E3A91">
        <w:rPr>
          <w:sz w:val="24"/>
          <w:lang w:eastAsia="pl-PL"/>
        </w:rPr>
        <w:t>- 1</w:t>
      </w:r>
      <w:r w:rsidR="00241C2F" w:rsidRPr="000E3A91">
        <w:rPr>
          <w:sz w:val="24"/>
          <w:lang w:eastAsia="pl-PL"/>
        </w:rPr>
        <w:t>6</w:t>
      </w:r>
      <w:r w:rsidRPr="000E3A91">
        <w:rPr>
          <w:sz w:val="24"/>
          <w:lang w:eastAsia="pl-PL"/>
        </w:rPr>
        <w:t> 000,00 zł,</w:t>
      </w:r>
    </w:p>
    <w:p w:rsidR="0038041B" w:rsidRPr="000E3A91" w:rsidRDefault="0038041B" w:rsidP="00040ED0">
      <w:pPr>
        <w:pStyle w:val="Tekstpodstawowy"/>
        <w:tabs>
          <w:tab w:val="left" w:pos="375"/>
          <w:tab w:val="left" w:pos="1095"/>
        </w:tabs>
        <w:spacing w:line="360" w:lineRule="auto"/>
        <w:ind w:left="375"/>
        <w:jc w:val="both"/>
        <w:rPr>
          <w:sz w:val="24"/>
          <w:lang w:eastAsia="pl-PL"/>
        </w:rPr>
      </w:pPr>
      <w:r w:rsidRPr="000E3A91">
        <w:rPr>
          <w:sz w:val="24"/>
          <w:lang w:eastAsia="pl-PL"/>
        </w:rPr>
        <w:t>- sołectwo Nieświń</w:t>
      </w:r>
    </w:p>
    <w:p w:rsidR="0038041B" w:rsidRPr="000E3A91" w:rsidRDefault="0038041B" w:rsidP="00040ED0">
      <w:pPr>
        <w:pStyle w:val="Tekstpodstawowy"/>
        <w:tabs>
          <w:tab w:val="left" w:pos="375"/>
          <w:tab w:val="left" w:pos="1095"/>
        </w:tabs>
        <w:spacing w:line="360" w:lineRule="auto"/>
        <w:ind w:left="375"/>
        <w:jc w:val="both"/>
        <w:rPr>
          <w:sz w:val="24"/>
          <w:lang w:eastAsia="pl-PL"/>
        </w:rPr>
      </w:pPr>
      <w:r w:rsidRPr="00C23F66">
        <w:rPr>
          <w:color w:val="FF0000"/>
          <w:sz w:val="24"/>
          <w:lang w:eastAsia="pl-PL"/>
        </w:rPr>
        <w:tab/>
      </w:r>
      <w:r w:rsidRPr="000E3A91">
        <w:rPr>
          <w:sz w:val="24"/>
          <w:lang w:eastAsia="pl-PL"/>
        </w:rPr>
        <w:t>- „</w:t>
      </w:r>
      <w:r w:rsidR="000E3A91" w:rsidRPr="000E3A91">
        <w:rPr>
          <w:sz w:val="24"/>
          <w:lang w:eastAsia="pl-PL"/>
        </w:rPr>
        <w:t>Modernizacja dro</w:t>
      </w:r>
      <w:r w:rsidR="00241C2F" w:rsidRPr="000E3A91">
        <w:rPr>
          <w:sz w:val="24"/>
          <w:lang w:eastAsia="pl-PL"/>
        </w:rPr>
        <w:t>g</w:t>
      </w:r>
      <w:r w:rsidR="000E3A91" w:rsidRPr="000E3A91">
        <w:rPr>
          <w:sz w:val="24"/>
          <w:lang w:eastAsia="pl-PL"/>
        </w:rPr>
        <w:t>i gminnej na terenie sołectwa</w:t>
      </w:r>
      <w:r w:rsidRPr="000E3A91">
        <w:rPr>
          <w:sz w:val="24"/>
          <w:lang w:eastAsia="pl-PL"/>
        </w:rPr>
        <w:t>”</w:t>
      </w:r>
      <w:r w:rsidR="000E3A91" w:rsidRPr="000E3A91">
        <w:rPr>
          <w:sz w:val="24"/>
          <w:lang w:eastAsia="pl-PL"/>
        </w:rPr>
        <w:tab/>
      </w:r>
      <w:r w:rsidRPr="000E3A91">
        <w:rPr>
          <w:sz w:val="24"/>
          <w:lang w:eastAsia="pl-PL"/>
        </w:rPr>
        <w:tab/>
        <w:t xml:space="preserve">- </w:t>
      </w:r>
      <w:r w:rsidR="00241C2F" w:rsidRPr="000E3A91">
        <w:rPr>
          <w:sz w:val="24"/>
          <w:lang w:eastAsia="pl-PL"/>
        </w:rPr>
        <w:t xml:space="preserve">15 000,00 </w:t>
      </w:r>
      <w:r w:rsidRPr="000E3A91">
        <w:rPr>
          <w:sz w:val="24"/>
          <w:lang w:eastAsia="pl-PL"/>
        </w:rPr>
        <w:t>zł,</w:t>
      </w:r>
    </w:p>
    <w:p w:rsidR="0038041B" w:rsidRPr="00FE2A15" w:rsidRDefault="0038041B" w:rsidP="00040ED0">
      <w:pPr>
        <w:pStyle w:val="Tekstpodstawowy"/>
        <w:tabs>
          <w:tab w:val="left" w:pos="375"/>
          <w:tab w:val="left" w:pos="1095"/>
        </w:tabs>
        <w:spacing w:line="360" w:lineRule="auto"/>
        <w:ind w:left="375"/>
        <w:jc w:val="both"/>
        <w:rPr>
          <w:sz w:val="24"/>
          <w:lang w:eastAsia="pl-PL"/>
        </w:rPr>
      </w:pPr>
      <w:r w:rsidRPr="00FE2A15">
        <w:rPr>
          <w:sz w:val="24"/>
          <w:lang w:eastAsia="pl-PL"/>
        </w:rPr>
        <w:t xml:space="preserve">- sołectwo </w:t>
      </w:r>
      <w:r w:rsidR="00241C2F" w:rsidRPr="00FE2A15">
        <w:rPr>
          <w:sz w:val="24"/>
          <w:lang w:eastAsia="pl-PL"/>
        </w:rPr>
        <w:t>Piła</w:t>
      </w:r>
    </w:p>
    <w:p w:rsidR="0038041B" w:rsidRPr="00FE2A15" w:rsidRDefault="0038041B" w:rsidP="00040ED0">
      <w:pPr>
        <w:pStyle w:val="Tekstpodstawowy"/>
        <w:tabs>
          <w:tab w:val="left" w:pos="375"/>
          <w:tab w:val="left" w:pos="1095"/>
        </w:tabs>
        <w:spacing w:line="360" w:lineRule="auto"/>
        <w:ind w:left="375"/>
        <w:jc w:val="both"/>
        <w:rPr>
          <w:sz w:val="24"/>
          <w:lang w:eastAsia="pl-PL"/>
        </w:rPr>
      </w:pPr>
      <w:r w:rsidRPr="00FE2A15">
        <w:rPr>
          <w:sz w:val="24"/>
          <w:lang w:eastAsia="pl-PL"/>
        </w:rPr>
        <w:tab/>
        <w:t>- „</w:t>
      </w:r>
      <w:r w:rsidR="00241C2F" w:rsidRPr="00FE2A15">
        <w:rPr>
          <w:sz w:val="24"/>
          <w:lang w:eastAsia="pl-PL"/>
        </w:rPr>
        <w:t>Przebudowa dr</w:t>
      </w:r>
      <w:r w:rsidR="00FE2A15" w:rsidRPr="00FE2A15">
        <w:rPr>
          <w:sz w:val="24"/>
          <w:lang w:eastAsia="pl-PL"/>
        </w:rPr>
        <w:t>o</w:t>
      </w:r>
      <w:r w:rsidR="00241C2F" w:rsidRPr="00FE2A15">
        <w:rPr>
          <w:sz w:val="24"/>
          <w:lang w:eastAsia="pl-PL"/>
        </w:rPr>
        <w:t>g</w:t>
      </w:r>
      <w:r w:rsidR="00FE2A15" w:rsidRPr="00FE2A15">
        <w:rPr>
          <w:sz w:val="24"/>
          <w:lang w:eastAsia="pl-PL"/>
        </w:rPr>
        <w:t>i gminnej</w:t>
      </w:r>
      <w:r w:rsidR="00241C2F" w:rsidRPr="00FE2A15">
        <w:rPr>
          <w:sz w:val="24"/>
          <w:lang w:eastAsia="pl-PL"/>
        </w:rPr>
        <w:t xml:space="preserve"> na terenie sołectwa</w:t>
      </w:r>
      <w:r w:rsidRPr="00FE2A15">
        <w:rPr>
          <w:sz w:val="24"/>
          <w:lang w:eastAsia="pl-PL"/>
        </w:rPr>
        <w:t>”</w:t>
      </w:r>
      <w:r w:rsidR="00241C2F" w:rsidRPr="00FE2A15">
        <w:rPr>
          <w:sz w:val="24"/>
          <w:lang w:eastAsia="pl-PL"/>
        </w:rPr>
        <w:tab/>
      </w:r>
      <w:r w:rsidR="00241C2F" w:rsidRPr="00FE2A15">
        <w:rPr>
          <w:sz w:val="24"/>
          <w:lang w:eastAsia="pl-PL"/>
        </w:rPr>
        <w:tab/>
      </w:r>
      <w:r w:rsidRPr="00FE2A15">
        <w:rPr>
          <w:sz w:val="24"/>
          <w:lang w:eastAsia="pl-PL"/>
        </w:rPr>
        <w:t xml:space="preserve">- </w:t>
      </w:r>
      <w:r w:rsidR="00FE2A15" w:rsidRPr="00FE2A15">
        <w:rPr>
          <w:sz w:val="24"/>
          <w:lang w:eastAsia="pl-PL"/>
        </w:rPr>
        <w:t>2</w:t>
      </w:r>
      <w:r w:rsidR="00241C2F" w:rsidRPr="00FE2A15">
        <w:rPr>
          <w:sz w:val="24"/>
          <w:lang w:eastAsia="pl-PL"/>
        </w:rPr>
        <w:t>0 000,00</w:t>
      </w:r>
      <w:r w:rsidRPr="00FE2A15">
        <w:rPr>
          <w:sz w:val="24"/>
          <w:lang w:eastAsia="pl-PL"/>
        </w:rPr>
        <w:t xml:space="preserve"> zł,</w:t>
      </w:r>
    </w:p>
    <w:p w:rsidR="0038041B" w:rsidRPr="004B6F59" w:rsidRDefault="0038041B" w:rsidP="00040ED0">
      <w:pPr>
        <w:pStyle w:val="Tekstpodstawowy"/>
        <w:tabs>
          <w:tab w:val="left" w:pos="375"/>
          <w:tab w:val="left" w:pos="1095"/>
        </w:tabs>
        <w:spacing w:line="360" w:lineRule="auto"/>
        <w:ind w:left="375"/>
        <w:jc w:val="both"/>
        <w:rPr>
          <w:sz w:val="24"/>
          <w:lang w:eastAsia="pl-PL"/>
        </w:rPr>
      </w:pPr>
      <w:r w:rsidRPr="004B6F59">
        <w:rPr>
          <w:sz w:val="24"/>
          <w:lang w:eastAsia="pl-PL"/>
        </w:rPr>
        <w:t>- sołectwo P</w:t>
      </w:r>
      <w:r w:rsidR="004B6F59" w:rsidRPr="004B6F59">
        <w:rPr>
          <w:sz w:val="24"/>
          <w:lang w:eastAsia="pl-PL"/>
        </w:rPr>
        <w:t>roćwin</w:t>
      </w:r>
    </w:p>
    <w:p w:rsidR="0038041B" w:rsidRPr="004B6F59" w:rsidRDefault="0038041B" w:rsidP="00040ED0">
      <w:pPr>
        <w:pStyle w:val="Tekstpodstawowy"/>
        <w:tabs>
          <w:tab w:val="left" w:pos="375"/>
          <w:tab w:val="left" w:pos="1095"/>
        </w:tabs>
        <w:spacing w:line="360" w:lineRule="auto"/>
        <w:ind w:left="375"/>
        <w:jc w:val="both"/>
        <w:rPr>
          <w:sz w:val="24"/>
          <w:lang w:eastAsia="pl-PL"/>
        </w:rPr>
      </w:pPr>
      <w:r w:rsidRPr="004B6F59">
        <w:rPr>
          <w:sz w:val="24"/>
          <w:lang w:eastAsia="pl-PL"/>
        </w:rPr>
        <w:tab/>
        <w:t>- „</w:t>
      </w:r>
      <w:r w:rsidR="00241C2F" w:rsidRPr="004B6F59">
        <w:rPr>
          <w:sz w:val="24"/>
          <w:lang w:eastAsia="pl-PL"/>
        </w:rPr>
        <w:t>Przebudowa drogi gminnej na terenie sołectwa</w:t>
      </w:r>
      <w:r w:rsidRPr="004B6F59">
        <w:rPr>
          <w:sz w:val="24"/>
          <w:lang w:eastAsia="pl-PL"/>
        </w:rPr>
        <w:t>”</w:t>
      </w:r>
      <w:r w:rsidRPr="004B6F59">
        <w:rPr>
          <w:sz w:val="24"/>
          <w:lang w:eastAsia="pl-PL"/>
        </w:rPr>
        <w:tab/>
      </w:r>
      <w:r w:rsidR="00241C2F" w:rsidRPr="004B6F59">
        <w:rPr>
          <w:sz w:val="24"/>
          <w:lang w:eastAsia="pl-PL"/>
        </w:rPr>
        <w:tab/>
      </w:r>
      <w:r w:rsidRPr="004B6F59">
        <w:rPr>
          <w:sz w:val="24"/>
          <w:lang w:eastAsia="pl-PL"/>
        </w:rPr>
        <w:t xml:space="preserve">- </w:t>
      </w:r>
      <w:r w:rsidR="00241C2F" w:rsidRPr="004B6F59">
        <w:rPr>
          <w:sz w:val="24"/>
          <w:lang w:eastAsia="pl-PL"/>
        </w:rPr>
        <w:t>1</w:t>
      </w:r>
      <w:r w:rsidR="004B6F59" w:rsidRPr="004B6F59">
        <w:rPr>
          <w:sz w:val="24"/>
          <w:lang w:eastAsia="pl-PL"/>
        </w:rPr>
        <w:t>6</w:t>
      </w:r>
      <w:r w:rsidR="00241C2F" w:rsidRPr="004B6F59">
        <w:rPr>
          <w:sz w:val="24"/>
          <w:lang w:eastAsia="pl-PL"/>
        </w:rPr>
        <w:t xml:space="preserve"> </w:t>
      </w:r>
      <w:r w:rsidR="004B6F59" w:rsidRPr="004B6F59">
        <w:rPr>
          <w:sz w:val="24"/>
          <w:lang w:eastAsia="pl-PL"/>
        </w:rPr>
        <w:t>184</w:t>
      </w:r>
      <w:r w:rsidRPr="004B6F59">
        <w:rPr>
          <w:sz w:val="24"/>
          <w:lang w:eastAsia="pl-PL"/>
        </w:rPr>
        <w:t>,00 zł,</w:t>
      </w:r>
    </w:p>
    <w:p w:rsidR="00E47987" w:rsidRPr="004B6F59" w:rsidRDefault="0038041B" w:rsidP="00040ED0">
      <w:pPr>
        <w:pStyle w:val="Tekstpodstawowy"/>
        <w:tabs>
          <w:tab w:val="left" w:pos="375"/>
          <w:tab w:val="left" w:pos="1095"/>
        </w:tabs>
        <w:spacing w:line="360" w:lineRule="auto"/>
        <w:ind w:left="375"/>
        <w:jc w:val="both"/>
        <w:rPr>
          <w:sz w:val="24"/>
          <w:lang w:eastAsia="pl-PL"/>
        </w:rPr>
      </w:pPr>
      <w:r w:rsidRPr="004B6F59">
        <w:rPr>
          <w:sz w:val="24"/>
          <w:lang w:eastAsia="pl-PL"/>
        </w:rPr>
        <w:t xml:space="preserve">- </w:t>
      </w:r>
      <w:r w:rsidR="00241C2F" w:rsidRPr="004B6F59">
        <w:rPr>
          <w:sz w:val="24"/>
          <w:lang w:eastAsia="pl-PL"/>
        </w:rPr>
        <w:t xml:space="preserve">sołectwo </w:t>
      </w:r>
      <w:r w:rsidR="004B6F59" w:rsidRPr="004B6F59">
        <w:rPr>
          <w:sz w:val="24"/>
          <w:lang w:eastAsia="pl-PL"/>
        </w:rPr>
        <w:t>Rogów</w:t>
      </w:r>
    </w:p>
    <w:p w:rsidR="00E47987" w:rsidRPr="004B6F59" w:rsidRDefault="00E47987" w:rsidP="00040ED0">
      <w:pPr>
        <w:pStyle w:val="Tekstpodstawowy"/>
        <w:tabs>
          <w:tab w:val="left" w:pos="375"/>
          <w:tab w:val="left" w:pos="1095"/>
        </w:tabs>
        <w:spacing w:line="360" w:lineRule="auto"/>
        <w:ind w:left="375"/>
        <w:jc w:val="both"/>
        <w:rPr>
          <w:sz w:val="24"/>
          <w:lang w:eastAsia="pl-PL"/>
        </w:rPr>
      </w:pPr>
      <w:r w:rsidRPr="004B6F59">
        <w:rPr>
          <w:sz w:val="24"/>
          <w:lang w:eastAsia="pl-PL"/>
        </w:rPr>
        <w:tab/>
        <w:t>- „</w:t>
      </w:r>
      <w:r w:rsidR="004B6F59" w:rsidRPr="004B6F59">
        <w:rPr>
          <w:sz w:val="24"/>
          <w:lang w:eastAsia="pl-PL"/>
        </w:rPr>
        <w:t>Przebudowa ul. Podmiejskiej w Rogowie”</w:t>
      </w:r>
      <w:r w:rsidR="004B6F59" w:rsidRPr="004B6F59">
        <w:rPr>
          <w:sz w:val="24"/>
          <w:lang w:eastAsia="pl-PL"/>
        </w:rPr>
        <w:tab/>
      </w:r>
      <w:r w:rsidR="004B6F59" w:rsidRPr="004B6F59">
        <w:rPr>
          <w:sz w:val="24"/>
          <w:lang w:eastAsia="pl-PL"/>
        </w:rPr>
        <w:tab/>
      </w:r>
      <w:r w:rsidRPr="004B6F59">
        <w:rPr>
          <w:sz w:val="24"/>
          <w:lang w:eastAsia="pl-PL"/>
        </w:rPr>
        <w:tab/>
        <w:t xml:space="preserve">- </w:t>
      </w:r>
      <w:r w:rsidR="004B6F59" w:rsidRPr="004B6F59">
        <w:rPr>
          <w:sz w:val="24"/>
          <w:lang w:eastAsia="pl-PL"/>
        </w:rPr>
        <w:t>19 700</w:t>
      </w:r>
      <w:r w:rsidRPr="004B6F59">
        <w:rPr>
          <w:sz w:val="24"/>
          <w:lang w:eastAsia="pl-PL"/>
        </w:rPr>
        <w:t>,0</w:t>
      </w:r>
      <w:r w:rsidR="00241C2F" w:rsidRPr="004B6F59">
        <w:rPr>
          <w:sz w:val="24"/>
          <w:lang w:eastAsia="pl-PL"/>
        </w:rPr>
        <w:t>0</w:t>
      </w:r>
      <w:r w:rsidRPr="004B6F59">
        <w:rPr>
          <w:sz w:val="24"/>
          <w:lang w:eastAsia="pl-PL"/>
        </w:rPr>
        <w:t xml:space="preserve"> zł,</w:t>
      </w:r>
    </w:p>
    <w:p w:rsidR="004B6F59" w:rsidRPr="004B6F59" w:rsidRDefault="004B6F59" w:rsidP="00040ED0">
      <w:pPr>
        <w:pStyle w:val="Tekstpodstawowy"/>
        <w:tabs>
          <w:tab w:val="left" w:pos="375"/>
          <w:tab w:val="left" w:pos="1095"/>
        </w:tabs>
        <w:spacing w:line="360" w:lineRule="auto"/>
        <w:ind w:left="375"/>
        <w:jc w:val="both"/>
        <w:rPr>
          <w:sz w:val="24"/>
          <w:lang w:eastAsia="pl-PL"/>
        </w:rPr>
      </w:pPr>
      <w:r w:rsidRPr="004B6F59">
        <w:rPr>
          <w:sz w:val="24"/>
          <w:lang w:eastAsia="pl-PL"/>
        </w:rPr>
        <w:tab/>
        <w:t>- „Przebudowa ul. Wschodniej w Rogowie”</w:t>
      </w:r>
      <w:r w:rsidRPr="004B6F59">
        <w:rPr>
          <w:sz w:val="24"/>
          <w:lang w:eastAsia="pl-PL"/>
        </w:rPr>
        <w:tab/>
      </w:r>
      <w:r w:rsidRPr="004B6F59">
        <w:rPr>
          <w:sz w:val="24"/>
          <w:lang w:eastAsia="pl-PL"/>
        </w:rPr>
        <w:tab/>
      </w:r>
      <w:r w:rsidRPr="004B6F59">
        <w:rPr>
          <w:sz w:val="24"/>
          <w:lang w:eastAsia="pl-PL"/>
        </w:rPr>
        <w:tab/>
        <w:t>-   7 500,00 zł,</w:t>
      </w:r>
    </w:p>
    <w:p w:rsidR="00E47987" w:rsidRPr="004B6F59" w:rsidRDefault="00E47987" w:rsidP="00040ED0">
      <w:pPr>
        <w:pStyle w:val="Tekstpodstawowy"/>
        <w:tabs>
          <w:tab w:val="left" w:pos="375"/>
          <w:tab w:val="left" w:pos="1095"/>
        </w:tabs>
        <w:spacing w:line="360" w:lineRule="auto"/>
        <w:ind w:left="375"/>
        <w:jc w:val="both"/>
        <w:rPr>
          <w:sz w:val="24"/>
          <w:lang w:eastAsia="pl-PL"/>
        </w:rPr>
      </w:pPr>
      <w:r w:rsidRPr="004B6F59">
        <w:rPr>
          <w:sz w:val="24"/>
          <w:lang w:eastAsia="pl-PL"/>
        </w:rPr>
        <w:t xml:space="preserve">- sołectwo </w:t>
      </w:r>
      <w:r w:rsidR="00241C2F" w:rsidRPr="004B6F59">
        <w:rPr>
          <w:sz w:val="24"/>
          <w:lang w:eastAsia="pl-PL"/>
        </w:rPr>
        <w:t>Sierosławice</w:t>
      </w:r>
    </w:p>
    <w:p w:rsidR="00E47987" w:rsidRDefault="00E47987" w:rsidP="00040ED0">
      <w:pPr>
        <w:pStyle w:val="Tekstpodstawowy"/>
        <w:tabs>
          <w:tab w:val="left" w:pos="375"/>
          <w:tab w:val="left" w:pos="1095"/>
        </w:tabs>
        <w:spacing w:line="360" w:lineRule="auto"/>
        <w:ind w:left="375"/>
        <w:jc w:val="both"/>
        <w:rPr>
          <w:sz w:val="24"/>
          <w:lang w:eastAsia="pl-PL"/>
        </w:rPr>
      </w:pPr>
      <w:r w:rsidRPr="004B6F59">
        <w:rPr>
          <w:sz w:val="24"/>
          <w:lang w:eastAsia="pl-PL"/>
        </w:rPr>
        <w:tab/>
        <w:t>- „</w:t>
      </w:r>
      <w:r w:rsidR="00241C2F" w:rsidRPr="004B6F59">
        <w:rPr>
          <w:sz w:val="24"/>
          <w:lang w:eastAsia="pl-PL"/>
        </w:rPr>
        <w:t xml:space="preserve">Modernizacja drogi gminnej </w:t>
      </w:r>
      <w:r w:rsidR="004B6F59" w:rsidRPr="004B6F59">
        <w:rPr>
          <w:sz w:val="24"/>
          <w:lang w:eastAsia="pl-PL"/>
        </w:rPr>
        <w:t>na terenie sołectwa</w:t>
      </w:r>
      <w:r w:rsidRPr="004B6F59">
        <w:rPr>
          <w:sz w:val="24"/>
          <w:lang w:eastAsia="pl-PL"/>
        </w:rPr>
        <w:t>”</w:t>
      </w:r>
      <w:r w:rsidRPr="004B6F59">
        <w:rPr>
          <w:sz w:val="24"/>
          <w:lang w:eastAsia="pl-PL"/>
        </w:rPr>
        <w:tab/>
      </w:r>
      <w:r w:rsidR="00241C2F" w:rsidRPr="004B6F59">
        <w:rPr>
          <w:sz w:val="24"/>
          <w:lang w:eastAsia="pl-PL"/>
        </w:rPr>
        <w:tab/>
      </w:r>
      <w:r w:rsidRPr="004B6F59">
        <w:rPr>
          <w:sz w:val="24"/>
          <w:lang w:eastAsia="pl-PL"/>
        </w:rPr>
        <w:t xml:space="preserve">- </w:t>
      </w:r>
      <w:r w:rsidR="00241C2F" w:rsidRPr="004B6F59">
        <w:rPr>
          <w:sz w:val="24"/>
          <w:lang w:eastAsia="pl-PL"/>
        </w:rPr>
        <w:t xml:space="preserve">24 </w:t>
      </w:r>
      <w:r w:rsidR="004B6F59" w:rsidRPr="004B6F59">
        <w:rPr>
          <w:sz w:val="24"/>
          <w:lang w:eastAsia="pl-PL"/>
        </w:rPr>
        <w:t>0</w:t>
      </w:r>
      <w:r w:rsidR="00241C2F" w:rsidRPr="004B6F59">
        <w:rPr>
          <w:sz w:val="24"/>
          <w:lang w:eastAsia="pl-PL"/>
        </w:rPr>
        <w:t>00</w:t>
      </w:r>
      <w:r w:rsidRPr="004B6F59">
        <w:rPr>
          <w:sz w:val="24"/>
          <w:lang w:eastAsia="pl-PL"/>
        </w:rPr>
        <w:t>,00 zł,</w:t>
      </w:r>
    </w:p>
    <w:p w:rsidR="004B6F59" w:rsidRDefault="004B6F59" w:rsidP="00040ED0">
      <w:pPr>
        <w:pStyle w:val="Tekstpodstawowy"/>
        <w:tabs>
          <w:tab w:val="left" w:pos="375"/>
          <w:tab w:val="left" w:pos="1095"/>
        </w:tabs>
        <w:spacing w:line="360" w:lineRule="auto"/>
        <w:ind w:left="375"/>
        <w:jc w:val="both"/>
        <w:rPr>
          <w:sz w:val="24"/>
          <w:lang w:eastAsia="pl-PL"/>
        </w:rPr>
      </w:pPr>
      <w:r>
        <w:rPr>
          <w:sz w:val="24"/>
          <w:lang w:eastAsia="pl-PL"/>
        </w:rPr>
        <w:t>- sołectwo Stary Kazanów</w:t>
      </w:r>
    </w:p>
    <w:p w:rsidR="004B6F59" w:rsidRPr="004B6F59" w:rsidRDefault="004B6F59" w:rsidP="00040ED0">
      <w:pPr>
        <w:pStyle w:val="Tekstpodstawowy"/>
        <w:tabs>
          <w:tab w:val="left" w:pos="375"/>
          <w:tab w:val="left" w:pos="1095"/>
        </w:tabs>
        <w:spacing w:line="360" w:lineRule="auto"/>
        <w:ind w:left="375"/>
        <w:jc w:val="both"/>
        <w:rPr>
          <w:sz w:val="24"/>
          <w:lang w:eastAsia="pl-PL"/>
        </w:rPr>
      </w:pPr>
      <w:r>
        <w:rPr>
          <w:sz w:val="24"/>
          <w:lang w:eastAsia="pl-PL"/>
        </w:rPr>
        <w:tab/>
        <w:t>- „Budowa chodnika na terenie sołectwa”</w:t>
      </w:r>
      <w:r>
        <w:rPr>
          <w:sz w:val="24"/>
          <w:lang w:eastAsia="pl-PL"/>
        </w:rPr>
        <w:tab/>
      </w:r>
      <w:r>
        <w:rPr>
          <w:sz w:val="24"/>
          <w:lang w:eastAsia="pl-PL"/>
        </w:rPr>
        <w:tab/>
      </w:r>
      <w:r>
        <w:rPr>
          <w:sz w:val="24"/>
          <w:lang w:eastAsia="pl-PL"/>
        </w:rPr>
        <w:tab/>
        <w:t>- 12 500,00 zł,</w:t>
      </w:r>
    </w:p>
    <w:p w:rsidR="005644A7" w:rsidRPr="004B6F59" w:rsidRDefault="005644A7" w:rsidP="00040ED0">
      <w:pPr>
        <w:pStyle w:val="Tekstpodstawowy"/>
        <w:tabs>
          <w:tab w:val="left" w:pos="375"/>
          <w:tab w:val="left" w:pos="1095"/>
        </w:tabs>
        <w:spacing w:line="360" w:lineRule="auto"/>
        <w:ind w:left="375"/>
        <w:jc w:val="both"/>
        <w:rPr>
          <w:sz w:val="24"/>
          <w:lang w:eastAsia="pl-PL"/>
        </w:rPr>
      </w:pPr>
      <w:r w:rsidRPr="004B6F59">
        <w:rPr>
          <w:sz w:val="24"/>
          <w:lang w:eastAsia="pl-PL"/>
        </w:rPr>
        <w:t xml:space="preserve">- sołectwo </w:t>
      </w:r>
      <w:r w:rsidR="00241C2F" w:rsidRPr="004B6F59">
        <w:rPr>
          <w:sz w:val="24"/>
          <w:lang w:eastAsia="pl-PL"/>
        </w:rPr>
        <w:t>Trzemoszna</w:t>
      </w:r>
    </w:p>
    <w:p w:rsidR="005644A7" w:rsidRPr="004B6F59" w:rsidRDefault="005644A7" w:rsidP="00040ED0">
      <w:pPr>
        <w:pStyle w:val="Tekstpodstawowy"/>
        <w:tabs>
          <w:tab w:val="left" w:pos="375"/>
          <w:tab w:val="left" w:pos="1095"/>
        </w:tabs>
        <w:spacing w:line="360" w:lineRule="auto"/>
        <w:ind w:left="375"/>
        <w:jc w:val="both"/>
        <w:rPr>
          <w:sz w:val="24"/>
          <w:lang w:eastAsia="pl-PL"/>
        </w:rPr>
      </w:pPr>
      <w:r w:rsidRPr="00C23F66">
        <w:rPr>
          <w:color w:val="FF0000"/>
          <w:sz w:val="24"/>
          <w:lang w:eastAsia="pl-PL"/>
        </w:rPr>
        <w:tab/>
      </w:r>
      <w:r w:rsidRPr="004B6F59">
        <w:rPr>
          <w:sz w:val="24"/>
          <w:lang w:eastAsia="pl-PL"/>
        </w:rPr>
        <w:t>- „</w:t>
      </w:r>
      <w:r w:rsidR="004B6F59" w:rsidRPr="004B6F59">
        <w:rPr>
          <w:sz w:val="24"/>
          <w:lang w:eastAsia="pl-PL"/>
        </w:rPr>
        <w:t>Przebudowa drogi na terenie sołectwa”</w:t>
      </w:r>
      <w:r w:rsidR="004B6F59" w:rsidRPr="004B6F59">
        <w:rPr>
          <w:sz w:val="24"/>
          <w:lang w:eastAsia="pl-PL"/>
        </w:rPr>
        <w:tab/>
      </w:r>
      <w:r w:rsidRPr="004B6F59">
        <w:rPr>
          <w:sz w:val="24"/>
          <w:lang w:eastAsia="pl-PL"/>
        </w:rPr>
        <w:tab/>
      </w:r>
      <w:r w:rsidR="00241C2F" w:rsidRPr="004B6F59">
        <w:rPr>
          <w:sz w:val="24"/>
          <w:lang w:eastAsia="pl-PL"/>
        </w:rPr>
        <w:tab/>
      </w:r>
      <w:r w:rsidR="004B6F59" w:rsidRPr="004B6F59">
        <w:rPr>
          <w:sz w:val="24"/>
          <w:lang w:eastAsia="pl-PL"/>
        </w:rPr>
        <w:t>- 12 022,00 zł,</w:t>
      </w:r>
    </w:p>
    <w:p w:rsidR="004B6F59" w:rsidRPr="004B6F59" w:rsidRDefault="004B6F59" w:rsidP="00040ED0">
      <w:pPr>
        <w:pStyle w:val="Tekstpodstawowy"/>
        <w:tabs>
          <w:tab w:val="left" w:pos="375"/>
          <w:tab w:val="left" w:pos="1095"/>
        </w:tabs>
        <w:spacing w:line="360" w:lineRule="auto"/>
        <w:ind w:left="375"/>
        <w:jc w:val="both"/>
        <w:rPr>
          <w:sz w:val="24"/>
          <w:lang w:eastAsia="pl-PL"/>
        </w:rPr>
      </w:pPr>
      <w:r w:rsidRPr="004B6F59">
        <w:rPr>
          <w:sz w:val="24"/>
          <w:lang w:eastAsia="pl-PL"/>
        </w:rPr>
        <w:t>- sołectwo Wąsosz</w:t>
      </w:r>
    </w:p>
    <w:p w:rsidR="004B6F59" w:rsidRPr="004B6F59" w:rsidRDefault="004B6F59" w:rsidP="00040ED0">
      <w:pPr>
        <w:pStyle w:val="Tekstpodstawowy"/>
        <w:tabs>
          <w:tab w:val="left" w:pos="375"/>
          <w:tab w:val="left" w:pos="1095"/>
        </w:tabs>
        <w:spacing w:line="360" w:lineRule="auto"/>
        <w:ind w:left="375"/>
        <w:jc w:val="both"/>
        <w:rPr>
          <w:sz w:val="24"/>
          <w:lang w:eastAsia="pl-PL"/>
        </w:rPr>
      </w:pPr>
      <w:r w:rsidRPr="004B6F59">
        <w:rPr>
          <w:sz w:val="24"/>
          <w:lang w:eastAsia="pl-PL"/>
        </w:rPr>
        <w:tab/>
        <w:t>- „Przebudowa drogi na terenie sołectwa”</w:t>
      </w:r>
      <w:r w:rsidRPr="004B6F59">
        <w:rPr>
          <w:sz w:val="24"/>
          <w:lang w:eastAsia="pl-PL"/>
        </w:rPr>
        <w:tab/>
      </w:r>
      <w:r w:rsidRPr="004B6F59">
        <w:rPr>
          <w:sz w:val="24"/>
          <w:lang w:eastAsia="pl-PL"/>
        </w:rPr>
        <w:tab/>
      </w:r>
      <w:r w:rsidRPr="004B6F59">
        <w:rPr>
          <w:sz w:val="24"/>
          <w:lang w:eastAsia="pl-PL"/>
        </w:rPr>
        <w:tab/>
        <w:t>- 14 993,02 zł,</w:t>
      </w:r>
    </w:p>
    <w:p w:rsidR="001B2902" w:rsidRPr="00C23F66" w:rsidRDefault="005644A7" w:rsidP="00040ED0">
      <w:pPr>
        <w:pStyle w:val="Tekstpodstawowy"/>
        <w:tabs>
          <w:tab w:val="left" w:pos="375"/>
          <w:tab w:val="left" w:pos="1095"/>
        </w:tabs>
        <w:spacing w:line="360" w:lineRule="auto"/>
        <w:ind w:left="375"/>
        <w:jc w:val="both"/>
        <w:rPr>
          <w:color w:val="FF0000"/>
          <w:sz w:val="24"/>
          <w:lang w:eastAsia="pl-PL"/>
        </w:rPr>
      </w:pPr>
      <w:r w:rsidRPr="00C23F66">
        <w:rPr>
          <w:color w:val="FF0000"/>
          <w:sz w:val="24"/>
          <w:lang w:eastAsia="pl-PL"/>
        </w:rPr>
        <w:tab/>
      </w:r>
    </w:p>
    <w:p w:rsidR="00B06A25" w:rsidRPr="004B6F59" w:rsidRDefault="00B06A25" w:rsidP="00ED3998">
      <w:pPr>
        <w:pStyle w:val="Tekstpodstawowy"/>
        <w:tabs>
          <w:tab w:val="left" w:pos="900"/>
        </w:tabs>
        <w:spacing w:line="276" w:lineRule="auto"/>
        <w:ind w:left="180" w:right="543" w:hanging="180"/>
        <w:jc w:val="center"/>
        <w:rPr>
          <w:b/>
          <w:bCs/>
        </w:rPr>
      </w:pPr>
      <w:r w:rsidRPr="004B6F59">
        <w:rPr>
          <w:b/>
          <w:bCs/>
        </w:rPr>
        <w:t xml:space="preserve">Dział 630 TURYSTYKA – wydatkowano kwotę </w:t>
      </w:r>
    </w:p>
    <w:p w:rsidR="00B06A25" w:rsidRPr="004B6F59" w:rsidRDefault="004B6F59" w:rsidP="00ED3998">
      <w:pPr>
        <w:pStyle w:val="Tekstpodstawowy"/>
        <w:tabs>
          <w:tab w:val="left" w:pos="900"/>
        </w:tabs>
        <w:spacing w:line="276" w:lineRule="auto"/>
        <w:ind w:left="180" w:right="543" w:hanging="180"/>
        <w:jc w:val="center"/>
        <w:rPr>
          <w:b/>
          <w:bCs/>
          <w:u w:val="single"/>
        </w:rPr>
      </w:pPr>
      <w:r w:rsidRPr="004B6F59">
        <w:rPr>
          <w:b/>
          <w:bCs/>
          <w:u w:val="single"/>
        </w:rPr>
        <w:t>8 369,16</w:t>
      </w:r>
      <w:r w:rsidR="00B06A25" w:rsidRPr="004B6F59">
        <w:rPr>
          <w:b/>
          <w:bCs/>
          <w:u w:val="single"/>
        </w:rPr>
        <w:t xml:space="preserve"> złotych tj</w:t>
      </w:r>
      <w:r w:rsidR="005972AB" w:rsidRPr="004B6F59">
        <w:rPr>
          <w:b/>
          <w:bCs/>
          <w:u w:val="single"/>
        </w:rPr>
        <w:t xml:space="preserve">. </w:t>
      </w:r>
      <w:r w:rsidR="004D2C50" w:rsidRPr="004B6F59">
        <w:rPr>
          <w:b/>
          <w:bCs/>
          <w:u w:val="single"/>
        </w:rPr>
        <w:t>5</w:t>
      </w:r>
      <w:r w:rsidRPr="004B6F59">
        <w:rPr>
          <w:b/>
          <w:bCs/>
          <w:u w:val="single"/>
        </w:rPr>
        <w:t>2</w:t>
      </w:r>
      <w:r w:rsidR="004D2C50" w:rsidRPr="004B6F59">
        <w:rPr>
          <w:b/>
          <w:bCs/>
          <w:u w:val="single"/>
        </w:rPr>
        <w:t>,</w:t>
      </w:r>
      <w:r w:rsidRPr="004B6F59">
        <w:rPr>
          <w:b/>
          <w:bCs/>
          <w:u w:val="single"/>
        </w:rPr>
        <w:t>31</w:t>
      </w:r>
      <w:r w:rsidR="00B06A25" w:rsidRPr="004B6F59">
        <w:rPr>
          <w:b/>
          <w:bCs/>
          <w:u w:val="single"/>
        </w:rPr>
        <w:t xml:space="preserve"> % planu rocznego</w:t>
      </w:r>
    </w:p>
    <w:p w:rsidR="00B06A25" w:rsidRPr="00C23F66" w:rsidRDefault="00B06A25" w:rsidP="00ED3998">
      <w:pPr>
        <w:pStyle w:val="Tekstpodstawowy"/>
        <w:tabs>
          <w:tab w:val="left" w:pos="900"/>
        </w:tabs>
        <w:spacing w:line="276" w:lineRule="auto"/>
        <w:ind w:left="180" w:right="543" w:hanging="180"/>
        <w:jc w:val="both"/>
        <w:rPr>
          <w:bCs/>
          <w:color w:val="FF0000"/>
          <w:sz w:val="24"/>
        </w:rPr>
      </w:pPr>
    </w:p>
    <w:p w:rsidR="00B06A25" w:rsidRPr="007E4EB9" w:rsidRDefault="00B06A25" w:rsidP="00B452DF">
      <w:pPr>
        <w:pStyle w:val="Tekstpodstawowy"/>
        <w:tabs>
          <w:tab w:val="left" w:pos="900"/>
        </w:tabs>
        <w:spacing w:line="360" w:lineRule="auto"/>
        <w:ind w:left="180" w:right="543" w:hanging="180"/>
        <w:jc w:val="both"/>
        <w:rPr>
          <w:bCs/>
          <w:sz w:val="24"/>
        </w:rPr>
      </w:pPr>
      <w:r w:rsidRPr="007E4EB9">
        <w:rPr>
          <w:bCs/>
          <w:sz w:val="24"/>
        </w:rPr>
        <w:t>z przeznaczeniem na:</w:t>
      </w:r>
    </w:p>
    <w:p w:rsidR="001152F5" w:rsidRPr="007E4EB9" w:rsidRDefault="00A3562A" w:rsidP="001B2902">
      <w:pPr>
        <w:pStyle w:val="Tekstpodstawowy"/>
        <w:tabs>
          <w:tab w:val="left" w:pos="900"/>
        </w:tabs>
        <w:spacing w:line="360" w:lineRule="auto"/>
        <w:ind w:left="180" w:right="543" w:hanging="180"/>
        <w:jc w:val="both"/>
        <w:rPr>
          <w:bCs/>
          <w:sz w:val="24"/>
        </w:rPr>
      </w:pPr>
      <w:r w:rsidRPr="007E4EB9">
        <w:rPr>
          <w:bCs/>
          <w:sz w:val="24"/>
        </w:rPr>
        <w:t xml:space="preserve">- </w:t>
      </w:r>
      <w:r w:rsidR="001B2902" w:rsidRPr="007E4EB9">
        <w:rPr>
          <w:bCs/>
          <w:sz w:val="24"/>
        </w:rPr>
        <w:t>pozostałe zadania z zakresu turystyki</w:t>
      </w:r>
      <w:r w:rsidR="001B2902" w:rsidRPr="007E4EB9">
        <w:rPr>
          <w:bCs/>
          <w:sz w:val="24"/>
        </w:rPr>
        <w:tab/>
      </w:r>
      <w:r w:rsidR="001B2902" w:rsidRPr="007E4EB9">
        <w:rPr>
          <w:bCs/>
          <w:sz w:val="24"/>
        </w:rPr>
        <w:tab/>
      </w:r>
      <w:r w:rsidR="001B2902" w:rsidRPr="007E4EB9">
        <w:rPr>
          <w:bCs/>
          <w:sz w:val="24"/>
        </w:rPr>
        <w:tab/>
      </w:r>
      <w:r w:rsidR="001B2902" w:rsidRPr="007E4EB9">
        <w:rPr>
          <w:bCs/>
          <w:sz w:val="24"/>
        </w:rPr>
        <w:tab/>
      </w:r>
      <w:r w:rsidR="00B93D1F" w:rsidRPr="007E4EB9">
        <w:rPr>
          <w:bCs/>
          <w:sz w:val="24"/>
        </w:rPr>
        <w:tab/>
      </w:r>
      <w:r w:rsidR="001B2902" w:rsidRPr="007E4EB9">
        <w:rPr>
          <w:bCs/>
          <w:sz w:val="24"/>
        </w:rPr>
        <w:t xml:space="preserve">- </w:t>
      </w:r>
      <w:r w:rsidR="007E4EB9" w:rsidRPr="007E4EB9">
        <w:rPr>
          <w:bCs/>
          <w:sz w:val="24"/>
        </w:rPr>
        <w:t>2 381,68</w:t>
      </w:r>
      <w:r w:rsidR="001B2902" w:rsidRPr="007E4EB9">
        <w:rPr>
          <w:bCs/>
          <w:sz w:val="24"/>
        </w:rPr>
        <w:t xml:space="preserve"> zł,</w:t>
      </w:r>
    </w:p>
    <w:p w:rsidR="001B2902" w:rsidRPr="007E4EB9" w:rsidRDefault="001B2902" w:rsidP="00B93D1F">
      <w:pPr>
        <w:pStyle w:val="Tekstpodstawowy"/>
        <w:tabs>
          <w:tab w:val="left" w:pos="900"/>
        </w:tabs>
        <w:spacing w:line="360" w:lineRule="auto"/>
        <w:ind w:left="180" w:right="543" w:hanging="180"/>
        <w:jc w:val="both"/>
        <w:rPr>
          <w:bCs/>
          <w:sz w:val="24"/>
        </w:rPr>
      </w:pPr>
      <w:r w:rsidRPr="007E4EB9">
        <w:rPr>
          <w:bCs/>
          <w:sz w:val="24"/>
        </w:rPr>
        <w:t xml:space="preserve">- utrzymanie trwałości projektu </w:t>
      </w:r>
      <w:r w:rsidR="00B93D1F" w:rsidRPr="007E4EB9">
        <w:rPr>
          <w:bCs/>
          <w:sz w:val="24"/>
        </w:rPr>
        <w:t>„Trasy rowerowe w Polsce Wschodniej”</w:t>
      </w:r>
      <w:r w:rsidR="00B93D1F" w:rsidRPr="007E4EB9">
        <w:rPr>
          <w:bCs/>
          <w:sz w:val="24"/>
        </w:rPr>
        <w:tab/>
        <w:t xml:space="preserve">- </w:t>
      </w:r>
      <w:r w:rsidR="007E4EB9" w:rsidRPr="007E4EB9">
        <w:rPr>
          <w:bCs/>
          <w:sz w:val="24"/>
        </w:rPr>
        <w:t>5 987,48</w:t>
      </w:r>
      <w:r w:rsidR="00B93D1F" w:rsidRPr="007E4EB9">
        <w:rPr>
          <w:bCs/>
          <w:sz w:val="24"/>
        </w:rPr>
        <w:t xml:space="preserve"> zł.</w:t>
      </w:r>
    </w:p>
    <w:p w:rsidR="00362764" w:rsidRPr="007E4EB9" w:rsidRDefault="00362764" w:rsidP="00ED3998">
      <w:pPr>
        <w:pStyle w:val="Tekstpodstawowy"/>
        <w:tabs>
          <w:tab w:val="left" w:pos="900"/>
        </w:tabs>
        <w:spacing w:line="276" w:lineRule="auto"/>
        <w:ind w:left="180" w:right="543" w:hanging="180"/>
        <w:jc w:val="center"/>
        <w:rPr>
          <w:b/>
          <w:bCs/>
        </w:rPr>
      </w:pPr>
    </w:p>
    <w:p w:rsidR="00B06A25" w:rsidRPr="007E4EB9" w:rsidRDefault="00B06A25" w:rsidP="00ED3998">
      <w:pPr>
        <w:pStyle w:val="Tekstpodstawowy"/>
        <w:tabs>
          <w:tab w:val="left" w:pos="900"/>
        </w:tabs>
        <w:spacing w:line="276" w:lineRule="auto"/>
        <w:ind w:left="180" w:right="543" w:hanging="180"/>
        <w:jc w:val="center"/>
        <w:rPr>
          <w:b/>
          <w:bCs/>
        </w:rPr>
      </w:pPr>
      <w:r w:rsidRPr="007E4EB9">
        <w:rPr>
          <w:b/>
          <w:bCs/>
        </w:rPr>
        <w:t>Dział 700 GOSPODARKA MIESZKANIOWA – wydatkowano kwotę</w:t>
      </w:r>
    </w:p>
    <w:p w:rsidR="00B06A25" w:rsidRPr="007E4EB9" w:rsidRDefault="007E4EB9" w:rsidP="00ED3998">
      <w:pPr>
        <w:pStyle w:val="Tekstpodstawowy"/>
        <w:tabs>
          <w:tab w:val="left" w:pos="900"/>
        </w:tabs>
        <w:spacing w:line="276" w:lineRule="auto"/>
        <w:ind w:left="180" w:right="543" w:hanging="180"/>
        <w:jc w:val="center"/>
        <w:rPr>
          <w:b/>
          <w:bCs/>
          <w:u w:val="single"/>
        </w:rPr>
      </w:pPr>
      <w:r w:rsidRPr="007E4EB9">
        <w:rPr>
          <w:b/>
          <w:bCs/>
          <w:u w:val="single"/>
        </w:rPr>
        <w:t>5 256 807,88</w:t>
      </w:r>
      <w:r w:rsidR="001B1D0D" w:rsidRPr="007E4EB9">
        <w:rPr>
          <w:b/>
          <w:bCs/>
          <w:u w:val="single"/>
        </w:rPr>
        <w:t xml:space="preserve"> zł tj. </w:t>
      </w:r>
      <w:r w:rsidR="004D2C50" w:rsidRPr="007E4EB9">
        <w:rPr>
          <w:b/>
          <w:bCs/>
          <w:u w:val="single"/>
        </w:rPr>
        <w:t>9</w:t>
      </w:r>
      <w:r w:rsidRPr="007E4EB9">
        <w:rPr>
          <w:b/>
          <w:bCs/>
          <w:u w:val="single"/>
        </w:rPr>
        <w:t>8</w:t>
      </w:r>
      <w:r w:rsidR="004D2C50" w:rsidRPr="007E4EB9">
        <w:rPr>
          <w:b/>
          <w:bCs/>
          <w:u w:val="single"/>
        </w:rPr>
        <w:t>,2</w:t>
      </w:r>
      <w:r w:rsidRPr="007E4EB9">
        <w:rPr>
          <w:b/>
          <w:bCs/>
          <w:u w:val="single"/>
        </w:rPr>
        <w:t>5</w:t>
      </w:r>
      <w:r w:rsidR="00B06A25" w:rsidRPr="007E4EB9">
        <w:rPr>
          <w:b/>
          <w:bCs/>
          <w:u w:val="single"/>
        </w:rPr>
        <w:t>% planu rocznego</w:t>
      </w:r>
    </w:p>
    <w:p w:rsidR="00B06A25" w:rsidRPr="007E4EB9" w:rsidRDefault="00B06A25" w:rsidP="00ED3998">
      <w:pPr>
        <w:pStyle w:val="Tekstpodstawowy"/>
        <w:tabs>
          <w:tab w:val="left" w:pos="900"/>
        </w:tabs>
        <w:spacing w:line="276" w:lineRule="auto"/>
        <w:ind w:left="180" w:right="543" w:hanging="180"/>
        <w:jc w:val="both"/>
        <w:rPr>
          <w:bCs/>
        </w:rPr>
      </w:pPr>
    </w:p>
    <w:p w:rsidR="00B06A25" w:rsidRPr="007E4EB9" w:rsidRDefault="00B06A25" w:rsidP="00DC2FB8">
      <w:pPr>
        <w:pStyle w:val="Tekstpodstawowy"/>
        <w:tabs>
          <w:tab w:val="left" w:pos="900"/>
        </w:tabs>
        <w:spacing w:line="360" w:lineRule="auto"/>
        <w:ind w:left="180" w:right="543" w:hanging="180"/>
        <w:jc w:val="both"/>
        <w:rPr>
          <w:bCs/>
          <w:sz w:val="24"/>
        </w:rPr>
      </w:pPr>
      <w:r w:rsidRPr="007E4EB9">
        <w:rPr>
          <w:bCs/>
          <w:sz w:val="24"/>
        </w:rPr>
        <w:t>z przeznaczeniem na:</w:t>
      </w:r>
    </w:p>
    <w:p w:rsidR="00B06A25" w:rsidRPr="00877098" w:rsidRDefault="00B06A25" w:rsidP="00DC2FB8">
      <w:pPr>
        <w:pStyle w:val="Tekstpodstawowy"/>
        <w:tabs>
          <w:tab w:val="left" w:pos="900"/>
        </w:tabs>
        <w:spacing w:line="360" w:lineRule="auto"/>
        <w:ind w:left="180" w:hanging="180"/>
        <w:jc w:val="both"/>
        <w:rPr>
          <w:bCs/>
          <w:sz w:val="24"/>
        </w:rPr>
      </w:pPr>
      <w:r w:rsidRPr="00877098">
        <w:rPr>
          <w:bCs/>
          <w:sz w:val="24"/>
        </w:rPr>
        <w:t>- gospodarkę gruntami i nieruchomościami</w:t>
      </w:r>
      <w:r w:rsidRPr="00877098">
        <w:rPr>
          <w:bCs/>
          <w:sz w:val="24"/>
        </w:rPr>
        <w:tab/>
      </w:r>
      <w:r w:rsidRPr="00877098">
        <w:rPr>
          <w:bCs/>
          <w:sz w:val="24"/>
        </w:rPr>
        <w:tab/>
      </w:r>
      <w:r w:rsidRPr="00877098">
        <w:rPr>
          <w:bCs/>
          <w:sz w:val="24"/>
        </w:rPr>
        <w:tab/>
      </w:r>
      <w:r w:rsidRPr="00877098">
        <w:rPr>
          <w:bCs/>
          <w:sz w:val="24"/>
        </w:rPr>
        <w:tab/>
        <w:t xml:space="preserve">- </w:t>
      </w:r>
      <w:r w:rsidR="00877098" w:rsidRPr="00877098">
        <w:rPr>
          <w:bCs/>
          <w:sz w:val="24"/>
        </w:rPr>
        <w:t>2 469 364,80</w:t>
      </w:r>
      <w:r w:rsidRPr="00877098">
        <w:rPr>
          <w:bCs/>
          <w:sz w:val="24"/>
        </w:rPr>
        <w:t xml:space="preserve"> zł</w:t>
      </w:r>
      <w:r w:rsidR="005C4E0F" w:rsidRPr="00877098">
        <w:rPr>
          <w:bCs/>
          <w:sz w:val="24"/>
        </w:rPr>
        <w:t>,</w:t>
      </w:r>
    </w:p>
    <w:p w:rsidR="00B06A25" w:rsidRPr="00877098" w:rsidRDefault="00B06A25" w:rsidP="00DC2FB8">
      <w:pPr>
        <w:pStyle w:val="Tekstpodstawowy"/>
        <w:tabs>
          <w:tab w:val="left" w:pos="540"/>
          <w:tab w:val="left" w:pos="900"/>
        </w:tabs>
        <w:spacing w:line="360" w:lineRule="auto"/>
        <w:ind w:right="15"/>
        <w:jc w:val="both"/>
        <w:rPr>
          <w:bCs/>
          <w:sz w:val="24"/>
        </w:rPr>
      </w:pPr>
      <w:r w:rsidRPr="00877098">
        <w:rPr>
          <w:bCs/>
          <w:sz w:val="24"/>
        </w:rPr>
        <w:t>- wydatki majątkowe</w:t>
      </w:r>
      <w:r w:rsidRPr="00877098">
        <w:rPr>
          <w:bCs/>
          <w:sz w:val="24"/>
        </w:rPr>
        <w:tab/>
      </w:r>
      <w:r w:rsidRPr="00877098">
        <w:rPr>
          <w:bCs/>
          <w:sz w:val="24"/>
        </w:rPr>
        <w:tab/>
      </w:r>
      <w:r w:rsidRPr="00877098">
        <w:rPr>
          <w:bCs/>
          <w:sz w:val="24"/>
        </w:rPr>
        <w:tab/>
      </w:r>
      <w:r w:rsidRPr="00877098">
        <w:rPr>
          <w:bCs/>
          <w:sz w:val="24"/>
        </w:rPr>
        <w:tab/>
      </w:r>
      <w:r w:rsidRPr="00877098">
        <w:rPr>
          <w:bCs/>
          <w:sz w:val="24"/>
        </w:rPr>
        <w:tab/>
      </w:r>
      <w:r w:rsidRPr="00877098">
        <w:rPr>
          <w:bCs/>
          <w:sz w:val="24"/>
        </w:rPr>
        <w:tab/>
      </w:r>
      <w:r w:rsidRPr="00877098">
        <w:rPr>
          <w:bCs/>
          <w:sz w:val="24"/>
        </w:rPr>
        <w:tab/>
        <w:t xml:space="preserve">- </w:t>
      </w:r>
      <w:r w:rsidR="00B93D1F" w:rsidRPr="00877098">
        <w:rPr>
          <w:bCs/>
          <w:sz w:val="24"/>
        </w:rPr>
        <w:t>2</w:t>
      </w:r>
      <w:r w:rsidR="00877098" w:rsidRPr="00877098">
        <w:rPr>
          <w:bCs/>
          <w:sz w:val="24"/>
        </w:rPr>
        <w:t> 787 443,08</w:t>
      </w:r>
      <w:r w:rsidRPr="00877098">
        <w:rPr>
          <w:bCs/>
          <w:sz w:val="24"/>
        </w:rPr>
        <w:t xml:space="preserve"> zł</w:t>
      </w:r>
      <w:r w:rsidR="005C4E0F" w:rsidRPr="00877098">
        <w:rPr>
          <w:bCs/>
          <w:sz w:val="24"/>
        </w:rPr>
        <w:t>,</w:t>
      </w:r>
    </w:p>
    <w:p w:rsidR="00B06A25" w:rsidRPr="00877098" w:rsidRDefault="00B06A25" w:rsidP="00DC2FB8">
      <w:pPr>
        <w:pStyle w:val="Tekstpodstawowy"/>
        <w:tabs>
          <w:tab w:val="left" w:pos="900"/>
        </w:tabs>
        <w:spacing w:line="360" w:lineRule="auto"/>
        <w:ind w:left="180" w:right="3" w:hanging="180"/>
        <w:jc w:val="both"/>
        <w:rPr>
          <w:bCs/>
          <w:sz w:val="24"/>
        </w:rPr>
      </w:pPr>
      <w:r w:rsidRPr="00877098">
        <w:rPr>
          <w:bCs/>
          <w:sz w:val="24"/>
        </w:rPr>
        <w:tab/>
        <w:t xml:space="preserve">  w tym:</w:t>
      </w:r>
    </w:p>
    <w:p w:rsidR="00B06A25" w:rsidRPr="00877098" w:rsidRDefault="00B06A25" w:rsidP="00DC2FB8">
      <w:pPr>
        <w:pStyle w:val="Tekstpodstawowy"/>
        <w:tabs>
          <w:tab w:val="left" w:pos="900"/>
        </w:tabs>
        <w:spacing w:line="360" w:lineRule="auto"/>
        <w:ind w:left="180" w:right="3" w:hanging="180"/>
        <w:jc w:val="both"/>
        <w:rPr>
          <w:bCs/>
          <w:sz w:val="24"/>
        </w:rPr>
      </w:pPr>
      <w:r w:rsidRPr="00877098">
        <w:rPr>
          <w:bCs/>
          <w:sz w:val="24"/>
        </w:rPr>
        <w:tab/>
        <w:t xml:space="preserve"> - </w:t>
      </w:r>
      <w:r w:rsidR="00B93D1F" w:rsidRPr="00877098">
        <w:rPr>
          <w:bCs/>
          <w:sz w:val="24"/>
        </w:rPr>
        <w:t>„W</w:t>
      </w:r>
      <w:r w:rsidRPr="00877098">
        <w:rPr>
          <w:bCs/>
          <w:sz w:val="24"/>
        </w:rPr>
        <w:t>ykupy gruntów na zasoby gminy</w:t>
      </w:r>
      <w:r w:rsidR="00B93D1F" w:rsidRPr="00877098">
        <w:rPr>
          <w:bCs/>
          <w:sz w:val="24"/>
        </w:rPr>
        <w:t>”</w:t>
      </w:r>
      <w:r w:rsidRPr="00877098">
        <w:rPr>
          <w:bCs/>
          <w:sz w:val="24"/>
        </w:rPr>
        <w:t xml:space="preserve"> </w:t>
      </w:r>
      <w:r w:rsidRPr="00877098">
        <w:rPr>
          <w:bCs/>
          <w:sz w:val="24"/>
        </w:rPr>
        <w:tab/>
      </w:r>
      <w:r w:rsidRPr="00877098">
        <w:rPr>
          <w:bCs/>
          <w:sz w:val="24"/>
        </w:rPr>
        <w:tab/>
      </w:r>
      <w:r w:rsidRPr="00877098">
        <w:rPr>
          <w:bCs/>
          <w:sz w:val="24"/>
        </w:rPr>
        <w:tab/>
      </w:r>
      <w:r w:rsidRPr="00877098">
        <w:rPr>
          <w:bCs/>
          <w:sz w:val="24"/>
        </w:rPr>
        <w:tab/>
      </w:r>
      <w:r w:rsidRPr="00877098">
        <w:rPr>
          <w:bCs/>
          <w:sz w:val="24"/>
        </w:rPr>
        <w:tab/>
        <w:t xml:space="preserve">- </w:t>
      </w:r>
      <w:r w:rsidR="00A3562A" w:rsidRPr="00877098">
        <w:rPr>
          <w:bCs/>
          <w:sz w:val="24"/>
        </w:rPr>
        <w:t xml:space="preserve"> </w:t>
      </w:r>
      <w:r w:rsidR="00877098" w:rsidRPr="00877098">
        <w:rPr>
          <w:bCs/>
          <w:sz w:val="24"/>
        </w:rPr>
        <w:t>308 901,60</w:t>
      </w:r>
      <w:r w:rsidRPr="00877098">
        <w:rPr>
          <w:bCs/>
          <w:sz w:val="24"/>
        </w:rPr>
        <w:t xml:space="preserve"> zł</w:t>
      </w:r>
      <w:r w:rsidR="005C4E0F" w:rsidRPr="00877098">
        <w:rPr>
          <w:bCs/>
          <w:sz w:val="24"/>
        </w:rPr>
        <w:t>,</w:t>
      </w:r>
    </w:p>
    <w:p w:rsidR="00B06A25" w:rsidRPr="00877098" w:rsidRDefault="00B93D1F" w:rsidP="00877098">
      <w:pPr>
        <w:pStyle w:val="Tekstpodstawowy"/>
        <w:tabs>
          <w:tab w:val="left" w:pos="900"/>
        </w:tabs>
        <w:spacing w:line="360" w:lineRule="auto"/>
        <w:ind w:left="180" w:right="3" w:hanging="180"/>
        <w:jc w:val="both"/>
        <w:rPr>
          <w:bCs/>
          <w:sz w:val="24"/>
        </w:rPr>
      </w:pPr>
      <w:r w:rsidRPr="00877098">
        <w:rPr>
          <w:bCs/>
          <w:sz w:val="24"/>
        </w:rPr>
        <w:lastRenderedPageBreak/>
        <w:tab/>
      </w:r>
    </w:p>
    <w:p w:rsidR="00B93D1F" w:rsidRPr="00877098" w:rsidRDefault="00B93D1F" w:rsidP="00DC2FB8">
      <w:pPr>
        <w:pStyle w:val="Tekstpodstawowy"/>
        <w:tabs>
          <w:tab w:val="left" w:pos="900"/>
        </w:tabs>
        <w:spacing w:line="360" w:lineRule="auto"/>
        <w:ind w:left="180" w:right="3" w:hanging="180"/>
        <w:jc w:val="both"/>
        <w:rPr>
          <w:bCs/>
          <w:sz w:val="24"/>
        </w:rPr>
      </w:pPr>
      <w:r w:rsidRPr="00877098">
        <w:rPr>
          <w:bCs/>
          <w:sz w:val="24"/>
        </w:rPr>
        <w:tab/>
        <w:t xml:space="preserve">- „Uzbrojenie terenów pod zabudowę mieszkaniową </w:t>
      </w:r>
    </w:p>
    <w:p w:rsidR="00B93D1F" w:rsidRPr="00877098" w:rsidRDefault="00B93D1F" w:rsidP="00DC2FB8">
      <w:pPr>
        <w:pStyle w:val="Tekstpodstawowy"/>
        <w:tabs>
          <w:tab w:val="left" w:pos="900"/>
        </w:tabs>
        <w:spacing w:line="360" w:lineRule="auto"/>
        <w:ind w:left="180" w:right="3" w:hanging="180"/>
        <w:jc w:val="both"/>
        <w:rPr>
          <w:bCs/>
          <w:sz w:val="24"/>
        </w:rPr>
      </w:pPr>
      <w:r w:rsidRPr="00877098">
        <w:rPr>
          <w:bCs/>
          <w:sz w:val="24"/>
        </w:rPr>
        <w:t xml:space="preserve">      - osiedle przy ul. Południowej w Końskich</w:t>
      </w:r>
      <w:r w:rsidR="00877098" w:rsidRPr="00877098">
        <w:rPr>
          <w:bCs/>
          <w:sz w:val="24"/>
        </w:rPr>
        <w:t>”</w:t>
      </w:r>
      <w:r w:rsidRPr="00877098">
        <w:rPr>
          <w:bCs/>
          <w:sz w:val="24"/>
        </w:rPr>
        <w:tab/>
      </w:r>
      <w:r w:rsidRPr="00877098">
        <w:rPr>
          <w:bCs/>
          <w:sz w:val="24"/>
        </w:rPr>
        <w:tab/>
      </w:r>
      <w:r w:rsidRPr="00877098">
        <w:rPr>
          <w:bCs/>
          <w:sz w:val="24"/>
        </w:rPr>
        <w:tab/>
      </w:r>
      <w:r w:rsidRPr="00877098">
        <w:rPr>
          <w:bCs/>
          <w:sz w:val="24"/>
        </w:rPr>
        <w:tab/>
        <w:t xml:space="preserve">- </w:t>
      </w:r>
      <w:r w:rsidR="00877098" w:rsidRPr="00877098">
        <w:rPr>
          <w:bCs/>
          <w:sz w:val="24"/>
        </w:rPr>
        <w:t>2 478 541,48</w:t>
      </w:r>
      <w:r w:rsidRPr="00877098">
        <w:rPr>
          <w:bCs/>
          <w:sz w:val="24"/>
        </w:rPr>
        <w:t xml:space="preserve"> zł.</w:t>
      </w:r>
    </w:p>
    <w:p w:rsidR="00B06A25" w:rsidRPr="004D7DDE" w:rsidRDefault="00A01389" w:rsidP="00DC2FB8">
      <w:pPr>
        <w:pStyle w:val="Tekstpodstawowy"/>
        <w:tabs>
          <w:tab w:val="left" w:pos="720"/>
        </w:tabs>
        <w:spacing w:line="360" w:lineRule="auto"/>
        <w:ind w:right="3" w:hanging="15"/>
        <w:jc w:val="both"/>
        <w:rPr>
          <w:bCs/>
          <w:sz w:val="24"/>
        </w:rPr>
      </w:pPr>
      <w:r w:rsidRPr="00C23F66">
        <w:rPr>
          <w:bCs/>
          <w:color w:val="FF0000"/>
          <w:sz w:val="24"/>
        </w:rPr>
        <w:tab/>
      </w:r>
      <w:r w:rsidR="00B06A25" w:rsidRPr="00C23F66">
        <w:rPr>
          <w:bCs/>
          <w:color w:val="FF0000"/>
          <w:sz w:val="24"/>
        </w:rPr>
        <w:tab/>
      </w:r>
      <w:r w:rsidR="00B06A25" w:rsidRPr="004D7DDE">
        <w:rPr>
          <w:bCs/>
          <w:sz w:val="24"/>
        </w:rPr>
        <w:t>W ramach gospodarki gruntami i nieruchomościami dokonywano wydatków związanych z szacunkami mienia</w:t>
      </w:r>
      <w:r w:rsidR="00877098" w:rsidRPr="004D7DDE">
        <w:rPr>
          <w:bCs/>
          <w:sz w:val="24"/>
        </w:rPr>
        <w:t>,</w:t>
      </w:r>
      <w:r w:rsidR="00B06A25" w:rsidRPr="004D7DDE">
        <w:rPr>
          <w:bCs/>
          <w:sz w:val="24"/>
        </w:rPr>
        <w:t xml:space="preserve"> opłatami, opracowaniami i usługami geodezyjnymi</w:t>
      </w:r>
      <w:r w:rsidR="004D7DDE" w:rsidRPr="004D7DDE">
        <w:rPr>
          <w:bCs/>
          <w:sz w:val="24"/>
        </w:rPr>
        <w:t>,</w:t>
      </w:r>
      <w:r w:rsidR="00B06A25" w:rsidRPr="004D7DDE">
        <w:rPr>
          <w:bCs/>
          <w:sz w:val="24"/>
        </w:rPr>
        <w:t xml:space="preserve"> utrzymaniem lokali gminnych</w:t>
      </w:r>
      <w:r w:rsidR="004D7DDE" w:rsidRPr="004D7DDE">
        <w:rPr>
          <w:bCs/>
          <w:sz w:val="24"/>
        </w:rPr>
        <w:t xml:space="preserve"> oraz lokali</w:t>
      </w:r>
      <w:r w:rsidR="00B06A25" w:rsidRPr="004D7DDE">
        <w:rPr>
          <w:bCs/>
          <w:sz w:val="24"/>
        </w:rPr>
        <w:t xml:space="preserve"> we wspólnotach</w:t>
      </w:r>
      <w:r w:rsidR="00A83BBD" w:rsidRPr="004D7DDE">
        <w:rPr>
          <w:bCs/>
          <w:sz w:val="24"/>
        </w:rPr>
        <w:t xml:space="preserve"> mieszkaniowych</w:t>
      </w:r>
      <w:r w:rsidR="004D7DDE" w:rsidRPr="004D7DDE">
        <w:rPr>
          <w:bCs/>
          <w:sz w:val="24"/>
        </w:rPr>
        <w:t>,</w:t>
      </w:r>
      <w:r w:rsidR="00A83BBD" w:rsidRPr="004D7DDE">
        <w:rPr>
          <w:bCs/>
          <w:sz w:val="24"/>
        </w:rPr>
        <w:t xml:space="preserve"> wypłatą odszkodowań za nieruchomości przejęte </w:t>
      </w:r>
      <w:r w:rsidR="007469C1" w:rsidRPr="004D7DDE">
        <w:rPr>
          <w:bCs/>
          <w:sz w:val="24"/>
        </w:rPr>
        <w:t>przez gminę Końskie</w:t>
      </w:r>
      <w:r w:rsidR="00A83BBD" w:rsidRPr="004D7DDE">
        <w:rPr>
          <w:bCs/>
          <w:sz w:val="24"/>
        </w:rPr>
        <w:t>.</w:t>
      </w:r>
    </w:p>
    <w:p w:rsidR="000041A5" w:rsidRPr="00C23F66" w:rsidRDefault="00B06A25" w:rsidP="000041A5">
      <w:pPr>
        <w:pStyle w:val="Tekstpodstawowy"/>
        <w:tabs>
          <w:tab w:val="left" w:pos="720"/>
        </w:tabs>
        <w:spacing w:line="360" w:lineRule="auto"/>
        <w:ind w:right="3" w:hanging="15"/>
        <w:jc w:val="both"/>
        <w:rPr>
          <w:bCs/>
          <w:color w:val="FF0000"/>
          <w:sz w:val="24"/>
        </w:rPr>
      </w:pPr>
      <w:r w:rsidRPr="00C23F66">
        <w:rPr>
          <w:bCs/>
          <w:color w:val="FF0000"/>
          <w:sz w:val="24"/>
        </w:rPr>
        <w:tab/>
      </w:r>
      <w:r w:rsidRPr="00C23F66">
        <w:rPr>
          <w:bCs/>
          <w:color w:val="FF0000"/>
          <w:sz w:val="24"/>
        </w:rPr>
        <w:tab/>
      </w:r>
    </w:p>
    <w:p w:rsidR="00B06A25" w:rsidRPr="004D7DDE" w:rsidRDefault="00B06A25" w:rsidP="00ED3998">
      <w:pPr>
        <w:pStyle w:val="Tekstpodstawowy"/>
        <w:tabs>
          <w:tab w:val="left" w:pos="900"/>
        </w:tabs>
        <w:spacing w:line="276" w:lineRule="auto"/>
        <w:ind w:left="180" w:right="543" w:hanging="180"/>
        <w:jc w:val="center"/>
        <w:rPr>
          <w:b/>
          <w:bCs/>
        </w:rPr>
      </w:pPr>
      <w:r w:rsidRPr="004D7DDE">
        <w:rPr>
          <w:b/>
          <w:bCs/>
        </w:rPr>
        <w:t>Dział 710 DZIAŁALNOŚĆ USŁUGOWA – wydatkowano kwotę</w:t>
      </w:r>
    </w:p>
    <w:p w:rsidR="00B06A25" w:rsidRPr="004D7DDE" w:rsidRDefault="004D7DDE" w:rsidP="00ED3998">
      <w:pPr>
        <w:pStyle w:val="Tekstpodstawowy"/>
        <w:tabs>
          <w:tab w:val="left" w:pos="900"/>
        </w:tabs>
        <w:spacing w:line="276" w:lineRule="auto"/>
        <w:ind w:left="180" w:right="543" w:hanging="180"/>
        <w:jc w:val="center"/>
        <w:rPr>
          <w:b/>
          <w:bCs/>
          <w:u w:val="single"/>
        </w:rPr>
      </w:pPr>
      <w:r w:rsidRPr="004D7DDE">
        <w:rPr>
          <w:b/>
          <w:bCs/>
          <w:u w:val="single"/>
        </w:rPr>
        <w:t>248 125,90</w:t>
      </w:r>
      <w:r w:rsidR="00003C2B" w:rsidRPr="004D7DDE">
        <w:rPr>
          <w:b/>
          <w:bCs/>
          <w:u w:val="single"/>
        </w:rPr>
        <w:t xml:space="preserve"> </w:t>
      </w:r>
      <w:r w:rsidR="00B06A25" w:rsidRPr="004D7DDE">
        <w:rPr>
          <w:b/>
          <w:bCs/>
          <w:u w:val="single"/>
        </w:rPr>
        <w:t>zł tj</w:t>
      </w:r>
      <w:r w:rsidRPr="004D7DDE">
        <w:rPr>
          <w:b/>
          <w:bCs/>
          <w:u w:val="single"/>
        </w:rPr>
        <w:t>. 85,41</w:t>
      </w:r>
      <w:r w:rsidR="00B06A25" w:rsidRPr="004D7DDE">
        <w:rPr>
          <w:b/>
          <w:bCs/>
          <w:u w:val="single"/>
        </w:rPr>
        <w:t>% planu rocznego</w:t>
      </w:r>
    </w:p>
    <w:p w:rsidR="00B06A25" w:rsidRPr="004D7DDE" w:rsidRDefault="00B06A25" w:rsidP="00ED3998">
      <w:pPr>
        <w:pStyle w:val="Tekstpodstawowy"/>
        <w:tabs>
          <w:tab w:val="left" w:pos="900"/>
        </w:tabs>
        <w:spacing w:line="276" w:lineRule="auto"/>
        <w:ind w:left="180" w:right="543" w:hanging="180"/>
        <w:jc w:val="both"/>
        <w:rPr>
          <w:bCs/>
        </w:rPr>
      </w:pPr>
    </w:p>
    <w:p w:rsidR="00B06A25" w:rsidRPr="004D7DDE" w:rsidRDefault="00B06A25" w:rsidP="00DC2FB8">
      <w:pPr>
        <w:pStyle w:val="Tekstpodstawowy"/>
        <w:tabs>
          <w:tab w:val="left" w:pos="900"/>
        </w:tabs>
        <w:spacing w:line="360" w:lineRule="auto"/>
        <w:ind w:left="180" w:right="543" w:hanging="180"/>
        <w:jc w:val="both"/>
        <w:rPr>
          <w:bCs/>
          <w:sz w:val="24"/>
        </w:rPr>
      </w:pPr>
      <w:r w:rsidRPr="004D7DDE">
        <w:rPr>
          <w:bCs/>
          <w:sz w:val="24"/>
        </w:rPr>
        <w:t>z przeznaczeniem na:</w:t>
      </w:r>
    </w:p>
    <w:p w:rsidR="00B06A25" w:rsidRPr="007F0244" w:rsidRDefault="00B06A25" w:rsidP="00DC2FB8">
      <w:pPr>
        <w:pStyle w:val="Tekstpodstawowy"/>
        <w:tabs>
          <w:tab w:val="left" w:pos="1050"/>
          <w:tab w:val="left" w:pos="1080"/>
        </w:tabs>
        <w:spacing w:line="360" w:lineRule="auto"/>
        <w:ind w:right="15"/>
        <w:jc w:val="both"/>
        <w:rPr>
          <w:bCs/>
          <w:sz w:val="24"/>
        </w:rPr>
      </w:pPr>
      <w:r w:rsidRPr="007F0244">
        <w:rPr>
          <w:bCs/>
          <w:sz w:val="24"/>
        </w:rPr>
        <w:t xml:space="preserve">- opracowanie miejscowych planów zagospodarowania </w:t>
      </w:r>
      <w:r w:rsidR="00E83705" w:rsidRPr="007F0244">
        <w:rPr>
          <w:bCs/>
          <w:sz w:val="24"/>
        </w:rPr>
        <w:t>przestrzennego</w:t>
      </w:r>
    </w:p>
    <w:p w:rsidR="00B06A25" w:rsidRPr="007F0244" w:rsidRDefault="00E83705" w:rsidP="00DC2FB8">
      <w:pPr>
        <w:pStyle w:val="Tekstpodstawowy"/>
        <w:tabs>
          <w:tab w:val="left" w:pos="1050"/>
          <w:tab w:val="left" w:pos="1080"/>
        </w:tabs>
        <w:spacing w:line="360" w:lineRule="auto"/>
        <w:ind w:right="15"/>
        <w:jc w:val="both"/>
        <w:rPr>
          <w:bCs/>
          <w:sz w:val="24"/>
        </w:rPr>
      </w:pPr>
      <w:r w:rsidRPr="007F0244">
        <w:rPr>
          <w:bCs/>
          <w:sz w:val="24"/>
        </w:rPr>
        <w:t xml:space="preserve"> oraz</w:t>
      </w:r>
      <w:r w:rsidR="00B06A25" w:rsidRPr="007F0244">
        <w:rPr>
          <w:bCs/>
          <w:sz w:val="24"/>
        </w:rPr>
        <w:t xml:space="preserve"> projekty decyzji o warunkach zabudowy i zagospodarowania terenu</w:t>
      </w:r>
      <w:r w:rsidR="00B06A25" w:rsidRPr="007F0244">
        <w:rPr>
          <w:bCs/>
          <w:sz w:val="24"/>
        </w:rPr>
        <w:tab/>
      </w:r>
      <w:r w:rsidR="00B06A25" w:rsidRPr="007F0244">
        <w:rPr>
          <w:bCs/>
          <w:sz w:val="24"/>
        </w:rPr>
        <w:tab/>
        <w:t xml:space="preserve">- </w:t>
      </w:r>
      <w:r w:rsidR="007F0244" w:rsidRPr="007F0244">
        <w:rPr>
          <w:bCs/>
          <w:sz w:val="24"/>
        </w:rPr>
        <w:t>193 725,70</w:t>
      </w:r>
      <w:r w:rsidR="00B06A25" w:rsidRPr="007F0244">
        <w:rPr>
          <w:bCs/>
          <w:sz w:val="24"/>
        </w:rPr>
        <w:t xml:space="preserve"> zł,</w:t>
      </w:r>
    </w:p>
    <w:p w:rsidR="00B06A25" w:rsidRPr="007F0244" w:rsidRDefault="00B06A25" w:rsidP="00DC2FB8">
      <w:pPr>
        <w:pStyle w:val="Tekstpodstawowy"/>
        <w:tabs>
          <w:tab w:val="left" w:pos="720"/>
        </w:tabs>
        <w:spacing w:line="360" w:lineRule="auto"/>
        <w:ind w:right="15"/>
        <w:jc w:val="both"/>
        <w:rPr>
          <w:bCs/>
          <w:sz w:val="24"/>
        </w:rPr>
      </w:pPr>
      <w:r w:rsidRPr="007F0244">
        <w:rPr>
          <w:bCs/>
          <w:sz w:val="24"/>
        </w:rPr>
        <w:t>-</w:t>
      </w:r>
      <w:r w:rsidR="00F3105F" w:rsidRPr="007F0244">
        <w:rPr>
          <w:bCs/>
          <w:sz w:val="24"/>
        </w:rPr>
        <w:t xml:space="preserve"> utrzymanie cmentarzy</w:t>
      </w:r>
      <w:r w:rsidR="00F3105F" w:rsidRPr="007F0244">
        <w:rPr>
          <w:bCs/>
          <w:sz w:val="24"/>
        </w:rPr>
        <w:tab/>
      </w:r>
      <w:r w:rsidR="00F3105F" w:rsidRPr="007F0244">
        <w:rPr>
          <w:bCs/>
          <w:sz w:val="24"/>
        </w:rPr>
        <w:tab/>
      </w:r>
      <w:r w:rsidR="00F3105F" w:rsidRPr="007F0244">
        <w:rPr>
          <w:bCs/>
          <w:sz w:val="24"/>
        </w:rPr>
        <w:tab/>
      </w:r>
      <w:r w:rsidR="00F3105F" w:rsidRPr="007F0244">
        <w:rPr>
          <w:bCs/>
          <w:sz w:val="24"/>
        </w:rPr>
        <w:tab/>
      </w:r>
      <w:r w:rsidR="00F3105F" w:rsidRPr="007F0244">
        <w:rPr>
          <w:bCs/>
          <w:sz w:val="24"/>
        </w:rPr>
        <w:tab/>
      </w:r>
      <w:r w:rsidR="00F3105F" w:rsidRPr="007F0244">
        <w:rPr>
          <w:bCs/>
          <w:sz w:val="24"/>
        </w:rPr>
        <w:tab/>
      </w:r>
      <w:r w:rsidR="00F3105F" w:rsidRPr="007F0244">
        <w:rPr>
          <w:bCs/>
          <w:sz w:val="24"/>
        </w:rPr>
        <w:tab/>
      </w:r>
      <w:r w:rsidR="00F3105F" w:rsidRPr="007F0244">
        <w:rPr>
          <w:bCs/>
          <w:sz w:val="24"/>
        </w:rPr>
        <w:tab/>
        <w:t xml:space="preserve">- </w:t>
      </w:r>
      <w:r w:rsidR="007F0244" w:rsidRPr="007F0244">
        <w:rPr>
          <w:bCs/>
          <w:sz w:val="24"/>
        </w:rPr>
        <w:t xml:space="preserve">  54 400,20</w:t>
      </w:r>
      <w:r w:rsidR="00A83BBD" w:rsidRPr="007F0244">
        <w:rPr>
          <w:bCs/>
          <w:sz w:val="24"/>
        </w:rPr>
        <w:t xml:space="preserve"> zł,</w:t>
      </w:r>
    </w:p>
    <w:p w:rsidR="00D32D49" w:rsidRPr="007F0244" w:rsidRDefault="007469C1" w:rsidP="00DC2FB8">
      <w:pPr>
        <w:pStyle w:val="Tekstpodstawowy"/>
        <w:tabs>
          <w:tab w:val="left" w:pos="900"/>
        </w:tabs>
        <w:spacing w:line="360" w:lineRule="auto"/>
        <w:ind w:right="-15"/>
        <w:jc w:val="both"/>
        <w:rPr>
          <w:bCs/>
          <w:sz w:val="24"/>
        </w:rPr>
      </w:pPr>
      <w:r w:rsidRPr="007F0244">
        <w:rPr>
          <w:bCs/>
          <w:sz w:val="24"/>
        </w:rPr>
        <w:t xml:space="preserve">W ramach działu </w:t>
      </w:r>
      <w:r w:rsidR="00763E71" w:rsidRPr="007F0244">
        <w:rPr>
          <w:bCs/>
          <w:sz w:val="24"/>
        </w:rPr>
        <w:t>G</w:t>
      </w:r>
      <w:r w:rsidR="00D32D49" w:rsidRPr="007F0244">
        <w:rPr>
          <w:bCs/>
          <w:sz w:val="24"/>
        </w:rPr>
        <w:t xml:space="preserve">mina wykonywała zadania z zakresu administracji rządowej realizowane </w:t>
      </w:r>
      <w:r w:rsidRPr="007F0244">
        <w:rPr>
          <w:bCs/>
          <w:sz w:val="24"/>
        </w:rPr>
        <w:br/>
      </w:r>
      <w:r w:rsidR="00D32D49" w:rsidRPr="007F0244">
        <w:rPr>
          <w:bCs/>
          <w:sz w:val="24"/>
        </w:rPr>
        <w:t>na podstawie porozumień z organami administracji rządowej</w:t>
      </w:r>
      <w:r w:rsidRPr="007F0244">
        <w:rPr>
          <w:bCs/>
          <w:sz w:val="24"/>
        </w:rPr>
        <w:t xml:space="preserve"> (utrzymanie cmentarzy wojennych)</w:t>
      </w:r>
      <w:r w:rsidR="00D32D49" w:rsidRPr="007F0244">
        <w:rPr>
          <w:bCs/>
          <w:sz w:val="24"/>
        </w:rPr>
        <w:t xml:space="preserve">, </w:t>
      </w:r>
      <w:r w:rsidRPr="007F0244">
        <w:rPr>
          <w:bCs/>
          <w:sz w:val="24"/>
        </w:rPr>
        <w:br/>
      </w:r>
      <w:r w:rsidR="00D32D49" w:rsidRPr="007F0244">
        <w:rPr>
          <w:bCs/>
          <w:sz w:val="24"/>
        </w:rPr>
        <w:t xml:space="preserve">na które wydatkowano środki otrzymane z budżetu wojewody w wysokości – </w:t>
      </w:r>
      <w:r w:rsidR="007F0244" w:rsidRPr="007F0244">
        <w:rPr>
          <w:bCs/>
          <w:sz w:val="24"/>
        </w:rPr>
        <w:t>4</w:t>
      </w:r>
      <w:r w:rsidR="00D32D49" w:rsidRPr="007F0244">
        <w:rPr>
          <w:bCs/>
          <w:sz w:val="24"/>
        </w:rPr>
        <w:t> 000,00 złotych.</w:t>
      </w:r>
    </w:p>
    <w:p w:rsidR="001152F5" w:rsidRPr="00C23F66" w:rsidRDefault="001152F5" w:rsidP="00DC2FB8">
      <w:pPr>
        <w:pStyle w:val="Tekstpodstawowy"/>
        <w:tabs>
          <w:tab w:val="left" w:pos="900"/>
        </w:tabs>
        <w:spacing w:line="360" w:lineRule="auto"/>
        <w:ind w:right="-15"/>
        <w:jc w:val="both"/>
        <w:rPr>
          <w:bCs/>
          <w:color w:val="FF0000"/>
          <w:sz w:val="24"/>
        </w:rPr>
      </w:pPr>
    </w:p>
    <w:p w:rsidR="007F0244" w:rsidRPr="005954F1" w:rsidRDefault="007F0244" w:rsidP="00ED3998">
      <w:pPr>
        <w:pStyle w:val="Tekstpodstawowy"/>
        <w:tabs>
          <w:tab w:val="left" w:pos="900"/>
        </w:tabs>
        <w:spacing w:line="276" w:lineRule="auto"/>
        <w:ind w:right="453"/>
        <w:jc w:val="center"/>
        <w:rPr>
          <w:b/>
          <w:bCs/>
        </w:rPr>
      </w:pPr>
      <w:r w:rsidRPr="005954F1">
        <w:rPr>
          <w:b/>
          <w:bCs/>
        </w:rPr>
        <w:t>Dział 720 INFORMATYKA</w:t>
      </w:r>
    </w:p>
    <w:p w:rsidR="005954F1" w:rsidRPr="005954F1" w:rsidRDefault="005954F1" w:rsidP="00ED3998">
      <w:pPr>
        <w:pStyle w:val="Tekstpodstawowy"/>
        <w:tabs>
          <w:tab w:val="left" w:pos="900"/>
        </w:tabs>
        <w:spacing w:line="276" w:lineRule="auto"/>
        <w:ind w:right="453"/>
        <w:jc w:val="center"/>
        <w:rPr>
          <w:b/>
          <w:bCs/>
          <w:u w:val="single"/>
        </w:rPr>
      </w:pPr>
      <w:r w:rsidRPr="005954F1">
        <w:rPr>
          <w:b/>
          <w:bCs/>
          <w:u w:val="single"/>
        </w:rPr>
        <w:t>- wydatkowano kwotę 12 200,00 zł, tj. 81,33% planu rocznego</w:t>
      </w:r>
    </w:p>
    <w:p w:rsidR="005954F1" w:rsidRDefault="005954F1" w:rsidP="00ED3998">
      <w:pPr>
        <w:pStyle w:val="Tekstpodstawowy"/>
        <w:tabs>
          <w:tab w:val="left" w:pos="900"/>
        </w:tabs>
        <w:spacing w:line="276" w:lineRule="auto"/>
        <w:ind w:right="453"/>
        <w:jc w:val="center"/>
        <w:rPr>
          <w:b/>
          <w:bCs/>
          <w:color w:val="FF0000"/>
        </w:rPr>
      </w:pPr>
    </w:p>
    <w:p w:rsidR="005954F1" w:rsidRPr="005B4B1C" w:rsidRDefault="005954F1" w:rsidP="005954F1">
      <w:pPr>
        <w:pStyle w:val="Tekstpodstawowy"/>
        <w:tabs>
          <w:tab w:val="left" w:pos="900"/>
        </w:tabs>
        <w:spacing w:line="360" w:lineRule="auto"/>
        <w:ind w:right="453"/>
        <w:jc w:val="both"/>
        <w:rPr>
          <w:bCs/>
          <w:sz w:val="24"/>
        </w:rPr>
      </w:pPr>
      <w:r w:rsidRPr="005B4B1C">
        <w:rPr>
          <w:bCs/>
          <w:sz w:val="24"/>
        </w:rPr>
        <w:t>z przeznaczeniem na</w:t>
      </w:r>
      <w:r w:rsidR="005B4B1C" w:rsidRPr="005B4B1C">
        <w:rPr>
          <w:bCs/>
          <w:sz w:val="24"/>
        </w:rPr>
        <w:t xml:space="preserve"> zadanie inwestycyjne pn. „Rozwój  społeczeństwa informacyjnego poprzez wdrożenie nowoczesnych e-usług w Gminie Końskie”</w:t>
      </w:r>
      <w:r w:rsidR="005B4B1C" w:rsidRPr="005B4B1C">
        <w:rPr>
          <w:bCs/>
          <w:sz w:val="24"/>
        </w:rPr>
        <w:tab/>
      </w:r>
      <w:r w:rsidR="005B4B1C" w:rsidRPr="005B4B1C">
        <w:rPr>
          <w:bCs/>
          <w:sz w:val="24"/>
        </w:rPr>
        <w:tab/>
      </w:r>
      <w:r w:rsidR="005B4B1C" w:rsidRPr="005B4B1C">
        <w:rPr>
          <w:bCs/>
          <w:sz w:val="24"/>
        </w:rPr>
        <w:tab/>
        <w:t>- 12 200,00 zł.</w:t>
      </w:r>
    </w:p>
    <w:p w:rsidR="005954F1" w:rsidRPr="005954F1" w:rsidRDefault="005954F1" w:rsidP="00ED3998">
      <w:pPr>
        <w:pStyle w:val="Tekstpodstawowy"/>
        <w:tabs>
          <w:tab w:val="left" w:pos="900"/>
        </w:tabs>
        <w:spacing w:line="276" w:lineRule="auto"/>
        <w:ind w:right="453"/>
        <w:jc w:val="center"/>
        <w:rPr>
          <w:b/>
          <w:bCs/>
          <w:color w:val="FF0000"/>
        </w:rPr>
      </w:pPr>
    </w:p>
    <w:p w:rsidR="00B06A25" w:rsidRPr="005B4B1C" w:rsidRDefault="00B06A25" w:rsidP="00ED3998">
      <w:pPr>
        <w:pStyle w:val="Tekstpodstawowy"/>
        <w:tabs>
          <w:tab w:val="left" w:pos="900"/>
        </w:tabs>
        <w:spacing w:line="276" w:lineRule="auto"/>
        <w:ind w:right="453"/>
        <w:jc w:val="center"/>
        <w:rPr>
          <w:b/>
          <w:bCs/>
        </w:rPr>
      </w:pPr>
      <w:r w:rsidRPr="005B4B1C">
        <w:rPr>
          <w:b/>
          <w:bCs/>
        </w:rPr>
        <w:t xml:space="preserve">Dział 750 ADMINISTRACJA PUBLICZNA </w:t>
      </w:r>
    </w:p>
    <w:p w:rsidR="00B06A25" w:rsidRPr="005B4B1C" w:rsidRDefault="005954F1" w:rsidP="00ED3998">
      <w:pPr>
        <w:pStyle w:val="Tekstpodstawowy"/>
        <w:tabs>
          <w:tab w:val="left" w:pos="900"/>
        </w:tabs>
        <w:spacing w:line="276" w:lineRule="auto"/>
        <w:ind w:right="453"/>
        <w:jc w:val="center"/>
        <w:rPr>
          <w:b/>
          <w:bCs/>
          <w:u w:val="single"/>
        </w:rPr>
      </w:pPr>
      <w:r w:rsidRPr="005B4B1C">
        <w:rPr>
          <w:b/>
          <w:bCs/>
          <w:u w:val="single"/>
        </w:rPr>
        <w:t>-</w:t>
      </w:r>
      <w:r w:rsidR="00B06A25" w:rsidRPr="005B4B1C">
        <w:rPr>
          <w:b/>
          <w:bCs/>
          <w:u w:val="single"/>
        </w:rPr>
        <w:t xml:space="preserve"> wydatkowano kwotę </w:t>
      </w:r>
      <w:r w:rsidR="005B4B1C" w:rsidRPr="005B4B1C">
        <w:rPr>
          <w:b/>
          <w:bCs/>
          <w:u w:val="single"/>
        </w:rPr>
        <w:t>9 567 747,08</w:t>
      </w:r>
      <w:r w:rsidR="00B06A25" w:rsidRPr="005B4B1C">
        <w:rPr>
          <w:b/>
          <w:bCs/>
          <w:u w:val="single"/>
        </w:rPr>
        <w:t xml:space="preserve"> zł tj. </w:t>
      </w:r>
      <w:r w:rsidR="004D2C50" w:rsidRPr="005B4B1C">
        <w:rPr>
          <w:b/>
          <w:bCs/>
          <w:u w:val="single"/>
        </w:rPr>
        <w:t>9</w:t>
      </w:r>
      <w:r w:rsidR="005B4B1C" w:rsidRPr="005B4B1C">
        <w:rPr>
          <w:b/>
          <w:bCs/>
          <w:u w:val="single"/>
        </w:rPr>
        <w:t>2</w:t>
      </w:r>
      <w:r w:rsidR="004D2C50" w:rsidRPr="005B4B1C">
        <w:rPr>
          <w:b/>
          <w:bCs/>
          <w:u w:val="single"/>
        </w:rPr>
        <w:t>,8</w:t>
      </w:r>
      <w:r w:rsidR="005B4B1C" w:rsidRPr="005B4B1C">
        <w:rPr>
          <w:b/>
          <w:bCs/>
          <w:u w:val="single"/>
        </w:rPr>
        <w:t>0</w:t>
      </w:r>
      <w:r w:rsidR="00B06A25" w:rsidRPr="005B4B1C">
        <w:rPr>
          <w:b/>
          <w:bCs/>
          <w:u w:val="single"/>
        </w:rPr>
        <w:t>% planu rocznego</w:t>
      </w:r>
    </w:p>
    <w:p w:rsidR="00B06A25" w:rsidRPr="00C23F66" w:rsidRDefault="00B06A25" w:rsidP="00ED3998">
      <w:pPr>
        <w:pStyle w:val="Tekstpodstawowy"/>
        <w:tabs>
          <w:tab w:val="left" w:pos="900"/>
        </w:tabs>
        <w:spacing w:line="276" w:lineRule="auto"/>
        <w:ind w:right="453"/>
        <w:jc w:val="both"/>
        <w:rPr>
          <w:bCs/>
          <w:color w:val="FF0000"/>
          <w:u w:val="single"/>
        </w:rPr>
      </w:pPr>
    </w:p>
    <w:p w:rsidR="00B06A25" w:rsidRPr="005B4B1C" w:rsidRDefault="00B06A25" w:rsidP="00DC2FB8">
      <w:pPr>
        <w:pStyle w:val="Tekstpodstawowy"/>
        <w:tabs>
          <w:tab w:val="left" w:pos="900"/>
        </w:tabs>
        <w:spacing w:line="360" w:lineRule="auto"/>
        <w:ind w:right="453"/>
        <w:jc w:val="both"/>
        <w:rPr>
          <w:bCs/>
          <w:sz w:val="24"/>
        </w:rPr>
      </w:pPr>
      <w:r w:rsidRPr="005B4B1C">
        <w:rPr>
          <w:bCs/>
          <w:sz w:val="24"/>
        </w:rPr>
        <w:t>z przeznaczeniem na:</w:t>
      </w:r>
    </w:p>
    <w:p w:rsidR="00B06A25" w:rsidRPr="005B4B1C" w:rsidRDefault="00B06A25" w:rsidP="00DC2FB8">
      <w:pPr>
        <w:pStyle w:val="Tekstpodstawowy"/>
        <w:tabs>
          <w:tab w:val="left" w:pos="900"/>
        </w:tabs>
        <w:spacing w:line="360" w:lineRule="auto"/>
        <w:jc w:val="both"/>
        <w:rPr>
          <w:bCs/>
          <w:sz w:val="24"/>
        </w:rPr>
      </w:pPr>
      <w:r w:rsidRPr="005B4B1C">
        <w:rPr>
          <w:bCs/>
          <w:sz w:val="24"/>
        </w:rPr>
        <w:t>- funkcjonowanie Rady Miejskiej</w:t>
      </w:r>
      <w:r w:rsidRPr="005B4B1C">
        <w:rPr>
          <w:bCs/>
          <w:sz w:val="24"/>
        </w:rPr>
        <w:tab/>
      </w:r>
      <w:r w:rsidRPr="005B4B1C">
        <w:rPr>
          <w:bCs/>
          <w:sz w:val="24"/>
        </w:rPr>
        <w:tab/>
      </w:r>
      <w:r w:rsidRPr="005B4B1C">
        <w:rPr>
          <w:bCs/>
          <w:sz w:val="24"/>
        </w:rPr>
        <w:tab/>
      </w:r>
      <w:r w:rsidRPr="005B4B1C">
        <w:rPr>
          <w:bCs/>
          <w:sz w:val="24"/>
        </w:rPr>
        <w:tab/>
      </w:r>
      <w:r w:rsidRPr="005B4B1C">
        <w:rPr>
          <w:bCs/>
          <w:sz w:val="24"/>
        </w:rPr>
        <w:tab/>
      </w:r>
      <w:r w:rsidR="00BC7947" w:rsidRPr="005B4B1C">
        <w:rPr>
          <w:bCs/>
          <w:sz w:val="24"/>
        </w:rPr>
        <w:tab/>
      </w:r>
      <w:r w:rsidRPr="005B4B1C">
        <w:rPr>
          <w:bCs/>
          <w:sz w:val="24"/>
        </w:rPr>
        <w:t xml:space="preserve">-   </w:t>
      </w:r>
      <w:r w:rsidR="00A01389" w:rsidRPr="005B4B1C">
        <w:rPr>
          <w:bCs/>
          <w:sz w:val="24"/>
        </w:rPr>
        <w:t xml:space="preserve"> </w:t>
      </w:r>
      <w:r w:rsidR="00EF3C51" w:rsidRPr="005B4B1C">
        <w:rPr>
          <w:bCs/>
          <w:sz w:val="24"/>
        </w:rPr>
        <w:t>24</w:t>
      </w:r>
      <w:r w:rsidR="005B4B1C" w:rsidRPr="005B4B1C">
        <w:rPr>
          <w:bCs/>
          <w:sz w:val="24"/>
        </w:rPr>
        <w:t>9</w:t>
      </w:r>
      <w:r w:rsidR="00EF3C51" w:rsidRPr="005B4B1C">
        <w:rPr>
          <w:bCs/>
          <w:sz w:val="24"/>
        </w:rPr>
        <w:t> </w:t>
      </w:r>
      <w:r w:rsidR="005B4B1C" w:rsidRPr="005B4B1C">
        <w:rPr>
          <w:bCs/>
          <w:sz w:val="24"/>
        </w:rPr>
        <w:t>339</w:t>
      </w:r>
      <w:r w:rsidR="00EF3C51" w:rsidRPr="005B4B1C">
        <w:rPr>
          <w:bCs/>
          <w:sz w:val="24"/>
        </w:rPr>
        <w:t>,</w:t>
      </w:r>
      <w:r w:rsidR="005B4B1C" w:rsidRPr="005B4B1C">
        <w:rPr>
          <w:bCs/>
          <w:sz w:val="24"/>
        </w:rPr>
        <w:t>92</w:t>
      </w:r>
      <w:r w:rsidRPr="005B4B1C">
        <w:rPr>
          <w:bCs/>
          <w:sz w:val="24"/>
        </w:rPr>
        <w:t xml:space="preserve"> zł</w:t>
      </w:r>
      <w:r w:rsidR="005C4E0F" w:rsidRPr="005B4B1C">
        <w:rPr>
          <w:bCs/>
          <w:sz w:val="24"/>
        </w:rPr>
        <w:t>,</w:t>
      </w:r>
    </w:p>
    <w:p w:rsidR="00B06A25" w:rsidRPr="005B4B1C" w:rsidRDefault="00B06A25" w:rsidP="00DC2FB8">
      <w:pPr>
        <w:pStyle w:val="Tekstpodstawowy"/>
        <w:tabs>
          <w:tab w:val="left" w:pos="900"/>
        </w:tabs>
        <w:spacing w:line="360" w:lineRule="auto"/>
        <w:ind w:right="30"/>
        <w:jc w:val="both"/>
        <w:rPr>
          <w:bCs/>
          <w:sz w:val="24"/>
        </w:rPr>
      </w:pPr>
      <w:r w:rsidRPr="005B4B1C">
        <w:rPr>
          <w:bCs/>
          <w:sz w:val="24"/>
        </w:rPr>
        <w:t>- funkcjonowanie Urzędu</w:t>
      </w:r>
      <w:r w:rsidRPr="005B4B1C">
        <w:rPr>
          <w:bCs/>
          <w:sz w:val="24"/>
        </w:rPr>
        <w:tab/>
      </w:r>
      <w:r w:rsidRPr="005B4B1C">
        <w:rPr>
          <w:bCs/>
          <w:sz w:val="24"/>
        </w:rPr>
        <w:tab/>
      </w:r>
      <w:r w:rsidRPr="005B4B1C">
        <w:rPr>
          <w:bCs/>
          <w:sz w:val="24"/>
        </w:rPr>
        <w:tab/>
      </w:r>
      <w:r w:rsidRPr="005B4B1C">
        <w:rPr>
          <w:bCs/>
          <w:sz w:val="24"/>
        </w:rPr>
        <w:tab/>
      </w:r>
      <w:r w:rsidRPr="005B4B1C">
        <w:rPr>
          <w:bCs/>
          <w:sz w:val="24"/>
        </w:rPr>
        <w:tab/>
      </w:r>
      <w:r w:rsidRPr="005B4B1C">
        <w:rPr>
          <w:bCs/>
          <w:sz w:val="24"/>
        </w:rPr>
        <w:tab/>
      </w:r>
      <w:r w:rsidR="00BC7947" w:rsidRPr="005B4B1C">
        <w:rPr>
          <w:bCs/>
          <w:sz w:val="24"/>
        </w:rPr>
        <w:tab/>
      </w:r>
      <w:r w:rsidRPr="005B4B1C">
        <w:rPr>
          <w:bCs/>
          <w:sz w:val="24"/>
        </w:rPr>
        <w:t>-</w:t>
      </w:r>
      <w:r w:rsidR="00BC7947" w:rsidRPr="005B4B1C">
        <w:rPr>
          <w:bCs/>
          <w:sz w:val="24"/>
        </w:rPr>
        <w:t xml:space="preserve"> </w:t>
      </w:r>
      <w:r w:rsidR="00E429E1" w:rsidRPr="005B4B1C">
        <w:rPr>
          <w:bCs/>
          <w:sz w:val="24"/>
        </w:rPr>
        <w:t>7</w:t>
      </w:r>
      <w:r w:rsidR="005B4B1C">
        <w:rPr>
          <w:bCs/>
          <w:sz w:val="24"/>
        </w:rPr>
        <w:t> 476 255,54</w:t>
      </w:r>
      <w:r w:rsidR="00A01389" w:rsidRPr="005B4B1C">
        <w:rPr>
          <w:bCs/>
          <w:sz w:val="24"/>
        </w:rPr>
        <w:t xml:space="preserve"> zł</w:t>
      </w:r>
      <w:r w:rsidR="00BC7947" w:rsidRPr="005B4B1C">
        <w:rPr>
          <w:bCs/>
          <w:sz w:val="24"/>
        </w:rPr>
        <w:t>,</w:t>
      </w:r>
    </w:p>
    <w:p w:rsidR="00B06A25" w:rsidRPr="005B4B1C" w:rsidRDefault="00B06A25" w:rsidP="00DC2FB8">
      <w:pPr>
        <w:pStyle w:val="Tekstpodstawowy"/>
        <w:tabs>
          <w:tab w:val="left" w:pos="900"/>
        </w:tabs>
        <w:spacing w:line="360" w:lineRule="auto"/>
        <w:ind w:right="-15"/>
        <w:jc w:val="both"/>
        <w:rPr>
          <w:bCs/>
          <w:sz w:val="24"/>
        </w:rPr>
      </w:pPr>
      <w:r w:rsidRPr="005B4B1C">
        <w:rPr>
          <w:bCs/>
          <w:sz w:val="24"/>
        </w:rPr>
        <w:t>- promocja gminy</w:t>
      </w:r>
      <w:r w:rsidRPr="005B4B1C">
        <w:rPr>
          <w:bCs/>
          <w:sz w:val="24"/>
        </w:rPr>
        <w:tab/>
      </w:r>
      <w:r w:rsidRPr="005B4B1C">
        <w:rPr>
          <w:bCs/>
          <w:sz w:val="24"/>
        </w:rPr>
        <w:tab/>
      </w:r>
      <w:r w:rsidRPr="005B4B1C">
        <w:rPr>
          <w:bCs/>
          <w:sz w:val="24"/>
        </w:rPr>
        <w:tab/>
      </w:r>
      <w:r w:rsidRPr="005B4B1C">
        <w:rPr>
          <w:bCs/>
          <w:sz w:val="24"/>
        </w:rPr>
        <w:tab/>
      </w:r>
      <w:r w:rsidR="00A01389" w:rsidRPr="005B4B1C">
        <w:rPr>
          <w:bCs/>
          <w:sz w:val="24"/>
        </w:rPr>
        <w:tab/>
      </w:r>
      <w:r w:rsidRPr="005B4B1C">
        <w:rPr>
          <w:bCs/>
          <w:sz w:val="24"/>
        </w:rPr>
        <w:tab/>
      </w:r>
      <w:r w:rsidRPr="005B4B1C">
        <w:rPr>
          <w:bCs/>
          <w:sz w:val="24"/>
        </w:rPr>
        <w:tab/>
      </w:r>
      <w:r w:rsidRPr="005B4B1C">
        <w:rPr>
          <w:bCs/>
          <w:sz w:val="24"/>
        </w:rPr>
        <w:tab/>
        <w:t>-</w:t>
      </w:r>
      <w:r w:rsidR="00BC7947" w:rsidRPr="005B4B1C">
        <w:rPr>
          <w:bCs/>
          <w:sz w:val="24"/>
        </w:rPr>
        <w:t xml:space="preserve">  </w:t>
      </w:r>
      <w:r w:rsidRPr="005B4B1C">
        <w:rPr>
          <w:bCs/>
          <w:sz w:val="24"/>
        </w:rPr>
        <w:t xml:space="preserve"> </w:t>
      </w:r>
      <w:r w:rsidR="005B4B1C" w:rsidRPr="005B4B1C">
        <w:rPr>
          <w:bCs/>
          <w:sz w:val="24"/>
        </w:rPr>
        <w:t>316 396,50</w:t>
      </w:r>
      <w:r w:rsidRPr="005B4B1C">
        <w:rPr>
          <w:bCs/>
          <w:sz w:val="24"/>
        </w:rPr>
        <w:t xml:space="preserve"> zł</w:t>
      </w:r>
      <w:r w:rsidR="005C4E0F" w:rsidRPr="005B4B1C">
        <w:rPr>
          <w:bCs/>
          <w:sz w:val="24"/>
        </w:rPr>
        <w:t>,</w:t>
      </w:r>
    </w:p>
    <w:p w:rsidR="00EF3C51" w:rsidRPr="005B4B1C" w:rsidRDefault="00EF3C51" w:rsidP="00DC2FB8">
      <w:pPr>
        <w:pStyle w:val="Tekstpodstawowy"/>
        <w:tabs>
          <w:tab w:val="left" w:pos="900"/>
        </w:tabs>
        <w:spacing w:line="360" w:lineRule="auto"/>
        <w:ind w:right="-15"/>
        <w:jc w:val="both"/>
        <w:rPr>
          <w:bCs/>
          <w:sz w:val="24"/>
        </w:rPr>
      </w:pPr>
      <w:r w:rsidRPr="005B4B1C">
        <w:rPr>
          <w:bCs/>
          <w:sz w:val="24"/>
        </w:rPr>
        <w:t>- funkcjonowanie Centrum Usług Wspólnych Gminy Końskie</w:t>
      </w:r>
      <w:r w:rsidRPr="005B4B1C">
        <w:rPr>
          <w:bCs/>
          <w:sz w:val="24"/>
        </w:rPr>
        <w:tab/>
      </w:r>
      <w:r w:rsidRPr="005B4B1C">
        <w:rPr>
          <w:bCs/>
          <w:sz w:val="24"/>
        </w:rPr>
        <w:tab/>
        <w:t xml:space="preserve">-   </w:t>
      </w:r>
      <w:r w:rsidR="005B4B1C" w:rsidRPr="005B4B1C">
        <w:rPr>
          <w:bCs/>
          <w:sz w:val="24"/>
        </w:rPr>
        <w:t>828 620,46</w:t>
      </w:r>
      <w:r w:rsidRPr="005B4B1C">
        <w:rPr>
          <w:bCs/>
          <w:sz w:val="24"/>
        </w:rPr>
        <w:t xml:space="preserve"> zł,</w:t>
      </w:r>
    </w:p>
    <w:p w:rsidR="00B06A25" w:rsidRPr="005B4B1C" w:rsidRDefault="00B06A25" w:rsidP="00DC2FB8">
      <w:pPr>
        <w:pStyle w:val="Tekstpodstawowy"/>
        <w:tabs>
          <w:tab w:val="left" w:pos="900"/>
        </w:tabs>
        <w:spacing w:line="360" w:lineRule="auto"/>
        <w:ind w:right="-15"/>
        <w:jc w:val="both"/>
        <w:rPr>
          <w:bCs/>
          <w:sz w:val="24"/>
        </w:rPr>
      </w:pPr>
      <w:r w:rsidRPr="005B4B1C">
        <w:rPr>
          <w:bCs/>
          <w:sz w:val="24"/>
        </w:rPr>
        <w:t>- pozostała działalność</w:t>
      </w:r>
      <w:r w:rsidRPr="005B4B1C">
        <w:rPr>
          <w:bCs/>
          <w:sz w:val="24"/>
        </w:rPr>
        <w:tab/>
      </w:r>
      <w:r w:rsidRPr="005B4B1C">
        <w:rPr>
          <w:bCs/>
          <w:sz w:val="24"/>
        </w:rPr>
        <w:tab/>
      </w:r>
      <w:r w:rsidRPr="005B4B1C">
        <w:rPr>
          <w:bCs/>
          <w:sz w:val="24"/>
        </w:rPr>
        <w:tab/>
      </w:r>
      <w:r w:rsidRPr="005B4B1C">
        <w:rPr>
          <w:bCs/>
          <w:sz w:val="24"/>
        </w:rPr>
        <w:tab/>
      </w:r>
      <w:r w:rsidRPr="005B4B1C">
        <w:rPr>
          <w:bCs/>
          <w:sz w:val="24"/>
        </w:rPr>
        <w:tab/>
      </w:r>
      <w:r w:rsidRPr="005B4B1C">
        <w:rPr>
          <w:bCs/>
          <w:sz w:val="24"/>
        </w:rPr>
        <w:tab/>
      </w:r>
      <w:r w:rsidR="00BC7947" w:rsidRPr="005B4B1C">
        <w:rPr>
          <w:bCs/>
          <w:sz w:val="24"/>
        </w:rPr>
        <w:tab/>
      </w:r>
      <w:r w:rsidRPr="005B4B1C">
        <w:rPr>
          <w:bCs/>
          <w:sz w:val="24"/>
        </w:rPr>
        <w:t>-</w:t>
      </w:r>
      <w:r w:rsidR="00BC7947" w:rsidRPr="005B4B1C">
        <w:rPr>
          <w:bCs/>
          <w:sz w:val="24"/>
        </w:rPr>
        <w:t xml:space="preserve">   </w:t>
      </w:r>
      <w:r w:rsidR="005B4B1C" w:rsidRPr="005B4B1C">
        <w:rPr>
          <w:bCs/>
          <w:sz w:val="24"/>
        </w:rPr>
        <w:t>655 842,43</w:t>
      </w:r>
      <w:r w:rsidRPr="005B4B1C">
        <w:rPr>
          <w:bCs/>
          <w:sz w:val="24"/>
        </w:rPr>
        <w:t xml:space="preserve"> zł</w:t>
      </w:r>
      <w:r w:rsidR="005C4E0F" w:rsidRPr="005B4B1C">
        <w:rPr>
          <w:bCs/>
          <w:sz w:val="24"/>
        </w:rPr>
        <w:t>,</w:t>
      </w:r>
    </w:p>
    <w:p w:rsidR="002E76B1" w:rsidRPr="005B4B1C" w:rsidRDefault="002E76B1" w:rsidP="00DC2FB8">
      <w:pPr>
        <w:pStyle w:val="Tekstpodstawowy"/>
        <w:tabs>
          <w:tab w:val="left" w:pos="900"/>
        </w:tabs>
        <w:spacing w:line="360" w:lineRule="auto"/>
        <w:ind w:right="-15"/>
        <w:jc w:val="both"/>
        <w:rPr>
          <w:bCs/>
          <w:sz w:val="24"/>
        </w:rPr>
      </w:pPr>
      <w:r w:rsidRPr="005B4B1C">
        <w:rPr>
          <w:bCs/>
          <w:sz w:val="24"/>
        </w:rPr>
        <w:t>- wydatki majątkowe</w:t>
      </w:r>
      <w:r w:rsidRPr="005B4B1C">
        <w:rPr>
          <w:bCs/>
          <w:sz w:val="24"/>
        </w:rPr>
        <w:tab/>
      </w:r>
      <w:r w:rsidRPr="005B4B1C">
        <w:rPr>
          <w:bCs/>
          <w:sz w:val="24"/>
        </w:rPr>
        <w:tab/>
      </w:r>
      <w:r w:rsidRPr="005B4B1C">
        <w:rPr>
          <w:bCs/>
          <w:sz w:val="24"/>
        </w:rPr>
        <w:tab/>
      </w:r>
      <w:r w:rsidRPr="005B4B1C">
        <w:rPr>
          <w:bCs/>
          <w:sz w:val="24"/>
        </w:rPr>
        <w:tab/>
      </w:r>
      <w:r w:rsidRPr="005B4B1C">
        <w:rPr>
          <w:bCs/>
          <w:sz w:val="24"/>
        </w:rPr>
        <w:tab/>
      </w:r>
      <w:r w:rsidRPr="005B4B1C">
        <w:rPr>
          <w:bCs/>
          <w:sz w:val="24"/>
        </w:rPr>
        <w:tab/>
      </w:r>
      <w:r w:rsidRPr="005B4B1C">
        <w:rPr>
          <w:bCs/>
          <w:sz w:val="24"/>
        </w:rPr>
        <w:tab/>
      </w:r>
      <w:r w:rsidRPr="005B4B1C">
        <w:rPr>
          <w:bCs/>
          <w:sz w:val="24"/>
        </w:rPr>
        <w:tab/>
        <w:t xml:space="preserve">-   </w:t>
      </w:r>
      <w:r w:rsidR="00E429E1" w:rsidRPr="005B4B1C">
        <w:rPr>
          <w:bCs/>
          <w:sz w:val="24"/>
        </w:rPr>
        <w:t xml:space="preserve">  </w:t>
      </w:r>
      <w:r w:rsidR="005B4B1C" w:rsidRPr="005B4B1C">
        <w:rPr>
          <w:bCs/>
          <w:sz w:val="24"/>
        </w:rPr>
        <w:t>41 292,23</w:t>
      </w:r>
      <w:r w:rsidR="00BC4815" w:rsidRPr="005B4B1C">
        <w:rPr>
          <w:bCs/>
          <w:sz w:val="24"/>
        </w:rPr>
        <w:t xml:space="preserve"> </w:t>
      </w:r>
      <w:r w:rsidRPr="005B4B1C">
        <w:rPr>
          <w:bCs/>
          <w:sz w:val="24"/>
        </w:rPr>
        <w:t>zł,</w:t>
      </w:r>
    </w:p>
    <w:p w:rsidR="002E76B1" w:rsidRPr="005B4B1C" w:rsidRDefault="002E76B1" w:rsidP="00DC2FB8">
      <w:pPr>
        <w:pStyle w:val="Tekstpodstawowy"/>
        <w:tabs>
          <w:tab w:val="left" w:pos="900"/>
        </w:tabs>
        <w:spacing w:line="360" w:lineRule="auto"/>
        <w:ind w:right="-15"/>
        <w:jc w:val="both"/>
        <w:rPr>
          <w:bCs/>
          <w:sz w:val="24"/>
        </w:rPr>
      </w:pPr>
      <w:r w:rsidRPr="00C23F66">
        <w:rPr>
          <w:bCs/>
          <w:color w:val="FF0000"/>
          <w:sz w:val="24"/>
        </w:rPr>
        <w:tab/>
      </w:r>
      <w:r w:rsidRPr="005B4B1C">
        <w:rPr>
          <w:bCs/>
          <w:sz w:val="24"/>
        </w:rPr>
        <w:t xml:space="preserve">w tym: </w:t>
      </w:r>
    </w:p>
    <w:p w:rsidR="00EF3C51" w:rsidRPr="005B4B1C" w:rsidRDefault="002E76B1" w:rsidP="00DC2FB8">
      <w:pPr>
        <w:pStyle w:val="Tekstpodstawowy"/>
        <w:tabs>
          <w:tab w:val="left" w:pos="900"/>
        </w:tabs>
        <w:spacing w:line="360" w:lineRule="auto"/>
        <w:ind w:right="-15"/>
        <w:jc w:val="both"/>
        <w:rPr>
          <w:bCs/>
          <w:sz w:val="24"/>
        </w:rPr>
      </w:pPr>
      <w:r w:rsidRPr="00C23F66">
        <w:rPr>
          <w:bCs/>
          <w:color w:val="FF0000"/>
          <w:sz w:val="24"/>
        </w:rPr>
        <w:lastRenderedPageBreak/>
        <w:tab/>
      </w:r>
      <w:r w:rsidR="00DD1F7B" w:rsidRPr="005B4B1C">
        <w:rPr>
          <w:bCs/>
          <w:sz w:val="24"/>
        </w:rPr>
        <w:t>-</w:t>
      </w:r>
      <w:r w:rsidR="00F63733" w:rsidRPr="005B4B1C">
        <w:rPr>
          <w:bCs/>
          <w:sz w:val="24"/>
        </w:rPr>
        <w:t xml:space="preserve"> </w:t>
      </w:r>
      <w:r w:rsidR="00EF3C51" w:rsidRPr="005B4B1C">
        <w:rPr>
          <w:bCs/>
          <w:sz w:val="24"/>
        </w:rPr>
        <w:t xml:space="preserve">„Zakup sprzętu informatycznego, oprogramowania </w:t>
      </w:r>
    </w:p>
    <w:p w:rsidR="00230310" w:rsidRPr="005B4B1C" w:rsidRDefault="00EF3C51" w:rsidP="00DC2FB8">
      <w:pPr>
        <w:pStyle w:val="Tekstpodstawowy"/>
        <w:tabs>
          <w:tab w:val="left" w:pos="900"/>
        </w:tabs>
        <w:spacing w:line="360" w:lineRule="auto"/>
        <w:ind w:right="-15"/>
        <w:jc w:val="both"/>
        <w:rPr>
          <w:bCs/>
          <w:sz w:val="24"/>
        </w:rPr>
      </w:pPr>
      <w:r w:rsidRPr="005B4B1C">
        <w:rPr>
          <w:bCs/>
          <w:sz w:val="24"/>
        </w:rPr>
        <w:tab/>
        <w:t xml:space="preserve">  i urządzeń biurowych na potrzeby UMiG Końskie”</w:t>
      </w:r>
      <w:r w:rsidR="00DD1F7B" w:rsidRPr="005B4B1C">
        <w:rPr>
          <w:bCs/>
          <w:sz w:val="24"/>
        </w:rPr>
        <w:tab/>
        <w:t xml:space="preserve">- </w:t>
      </w:r>
      <w:r w:rsidR="005B4B1C" w:rsidRPr="005B4B1C">
        <w:rPr>
          <w:bCs/>
          <w:sz w:val="24"/>
        </w:rPr>
        <w:t>41 292,23 zł.</w:t>
      </w:r>
    </w:p>
    <w:p w:rsidR="00EF3C51" w:rsidRPr="00C23F66" w:rsidRDefault="00EF3C51" w:rsidP="00DC2FB8">
      <w:pPr>
        <w:pStyle w:val="Tekstpodstawowy"/>
        <w:tabs>
          <w:tab w:val="left" w:pos="900"/>
        </w:tabs>
        <w:spacing w:line="360" w:lineRule="auto"/>
        <w:ind w:right="-15"/>
        <w:jc w:val="both"/>
        <w:rPr>
          <w:bCs/>
          <w:color w:val="FF0000"/>
          <w:sz w:val="24"/>
        </w:rPr>
      </w:pPr>
      <w:r w:rsidRPr="00C23F66">
        <w:rPr>
          <w:bCs/>
          <w:color w:val="FF0000"/>
          <w:sz w:val="24"/>
        </w:rPr>
        <w:tab/>
      </w:r>
    </w:p>
    <w:p w:rsidR="00B06A25" w:rsidRPr="00492901" w:rsidRDefault="00B06A25" w:rsidP="004016E5">
      <w:pPr>
        <w:pStyle w:val="Tekstpodstawowy"/>
        <w:tabs>
          <w:tab w:val="left" w:pos="900"/>
        </w:tabs>
        <w:spacing w:line="360" w:lineRule="auto"/>
        <w:ind w:right="-59"/>
        <w:jc w:val="both"/>
        <w:rPr>
          <w:bCs/>
          <w:sz w:val="24"/>
        </w:rPr>
      </w:pPr>
      <w:r w:rsidRPr="00492901">
        <w:rPr>
          <w:bCs/>
          <w:sz w:val="24"/>
        </w:rPr>
        <w:t>Zatrudnienie na 31.12.201</w:t>
      </w:r>
      <w:r w:rsidR="000709DD" w:rsidRPr="00492901">
        <w:rPr>
          <w:bCs/>
          <w:sz w:val="24"/>
        </w:rPr>
        <w:t>7</w:t>
      </w:r>
      <w:r w:rsidR="00AF7B02" w:rsidRPr="00492901">
        <w:rPr>
          <w:bCs/>
          <w:sz w:val="24"/>
        </w:rPr>
        <w:t xml:space="preserve"> r. - </w:t>
      </w:r>
      <w:r w:rsidR="00F3121E" w:rsidRPr="00492901">
        <w:rPr>
          <w:bCs/>
          <w:sz w:val="24"/>
        </w:rPr>
        <w:t>1</w:t>
      </w:r>
      <w:r w:rsidR="007C159B" w:rsidRPr="00492901">
        <w:rPr>
          <w:bCs/>
          <w:sz w:val="24"/>
        </w:rPr>
        <w:t>2</w:t>
      </w:r>
      <w:r w:rsidR="000709DD" w:rsidRPr="00492901">
        <w:rPr>
          <w:bCs/>
          <w:sz w:val="24"/>
        </w:rPr>
        <w:t>3</w:t>
      </w:r>
      <w:r w:rsidR="002E76B1" w:rsidRPr="00492901">
        <w:rPr>
          <w:bCs/>
          <w:sz w:val="24"/>
        </w:rPr>
        <w:t xml:space="preserve"> pracowników (bez pracowników zatrudnionych w Straży Miejskiej), z tego </w:t>
      </w:r>
      <w:r w:rsidR="00492901" w:rsidRPr="00492901">
        <w:rPr>
          <w:bCs/>
          <w:sz w:val="24"/>
        </w:rPr>
        <w:t>106</w:t>
      </w:r>
      <w:r w:rsidR="002E76B1" w:rsidRPr="00492901">
        <w:rPr>
          <w:bCs/>
          <w:sz w:val="24"/>
        </w:rPr>
        <w:t xml:space="preserve"> pracowników zatrudnionych na czas nieokreślony i </w:t>
      </w:r>
      <w:r w:rsidR="00492901" w:rsidRPr="00492901">
        <w:rPr>
          <w:bCs/>
          <w:sz w:val="24"/>
        </w:rPr>
        <w:t>17</w:t>
      </w:r>
      <w:r w:rsidR="002E76B1" w:rsidRPr="00492901">
        <w:rPr>
          <w:bCs/>
          <w:sz w:val="24"/>
        </w:rPr>
        <w:t xml:space="preserve"> zatrudnionych na czas określony.</w:t>
      </w:r>
    </w:p>
    <w:p w:rsidR="00B06A25" w:rsidRPr="005B4B1C" w:rsidRDefault="00E429E1" w:rsidP="00DC2FB8">
      <w:pPr>
        <w:pStyle w:val="Tekstpodstawowy"/>
        <w:tabs>
          <w:tab w:val="left" w:pos="900"/>
        </w:tabs>
        <w:spacing w:line="360" w:lineRule="auto"/>
        <w:ind w:right="-15"/>
        <w:jc w:val="both"/>
        <w:rPr>
          <w:bCs/>
          <w:sz w:val="24"/>
        </w:rPr>
      </w:pPr>
      <w:r w:rsidRPr="00C23F66">
        <w:rPr>
          <w:bCs/>
          <w:color w:val="FF0000"/>
          <w:sz w:val="24"/>
        </w:rPr>
        <w:tab/>
      </w:r>
      <w:r w:rsidR="00B06A25" w:rsidRPr="005B4B1C">
        <w:rPr>
          <w:bCs/>
          <w:sz w:val="24"/>
        </w:rPr>
        <w:t>W ramach działu 750 – Administracja publiczna, rozdziału 75011 – Urzędy Wojewódzkie gmina wykonywała zadania zlecone, na które wydatkowano środki otrzymane z b</w:t>
      </w:r>
      <w:r w:rsidR="00BC7947" w:rsidRPr="005B4B1C">
        <w:rPr>
          <w:bCs/>
          <w:sz w:val="24"/>
        </w:rPr>
        <w:t xml:space="preserve">udżetu wojewody w wysokości – </w:t>
      </w:r>
      <w:r w:rsidR="005B1E59" w:rsidRPr="005B4B1C">
        <w:rPr>
          <w:bCs/>
          <w:sz w:val="24"/>
        </w:rPr>
        <w:t>409</w:t>
      </w:r>
      <w:r w:rsidR="005B4B1C" w:rsidRPr="005B4B1C">
        <w:rPr>
          <w:bCs/>
          <w:sz w:val="24"/>
        </w:rPr>
        <w:t> 420,00</w:t>
      </w:r>
      <w:r w:rsidR="0003557E" w:rsidRPr="005B4B1C">
        <w:rPr>
          <w:bCs/>
          <w:sz w:val="24"/>
        </w:rPr>
        <w:t xml:space="preserve"> złotych.</w:t>
      </w:r>
    </w:p>
    <w:p w:rsidR="008808DA" w:rsidRPr="00C23F66" w:rsidRDefault="008808DA" w:rsidP="00DC2FB8">
      <w:pPr>
        <w:pStyle w:val="Tekstpodstawowy"/>
        <w:tabs>
          <w:tab w:val="left" w:pos="900"/>
        </w:tabs>
        <w:spacing w:line="360" w:lineRule="auto"/>
        <w:ind w:right="-15"/>
        <w:jc w:val="both"/>
        <w:rPr>
          <w:bCs/>
          <w:color w:val="FF0000"/>
          <w:sz w:val="24"/>
        </w:rPr>
      </w:pPr>
    </w:p>
    <w:p w:rsidR="00B06A25" w:rsidRPr="00F1681B" w:rsidRDefault="00B06A25" w:rsidP="00ED3998">
      <w:pPr>
        <w:pStyle w:val="Tekstpodstawowy"/>
        <w:tabs>
          <w:tab w:val="left" w:pos="900"/>
        </w:tabs>
        <w:spacing w:line="276" w:lineRule="auto"/>
        <w:ind w:right="3"/>
        <w:jc w:val="center"/>
        <w:rPr>
          <w:b/>
          <w:bCs/>
        </w:rPr>
      </w:pPr>
      <w:r w:rsidRPr="00F1681B">
        <w:rPr>
          <w:b/>
          <w:bCs/>
        </w:rPr>
        <w:t xml:space="preserve">Dział 751 URZĘDY NACZELNYCH ORGANÓW WŁADZY PAŃSTWOWEJ, KONTROLI I OCHRONY PRAWA ORAZ SĄDOWNICTWA </w:t>
      </w:r>
    </w:p>
    <w:p w:rsidR="00B06A25" w:rsidRPr="00F1681B" w:rsidRDefault="00B06A25" w:rsidP="00ED3998">
      <w:pPr>
        <w:pStyle w:val="Tekstpodstawowy"/>
        <w:tabs>
          <w:tab w:val="left" w:pos="900"/>
        </w:tabs>
        <w:spacing w:line="276" w:lineRule="auto"/>
        <w:ind w:right="3"/>
        <w:jc w:val="center"/>
        <w:rPr>
          <w:b/>
          <w:bCs/>
          <w:u w:val="single"/>
        </w:rPr>
      </w:pPr>
      <w:r w:rsidRPr="00F1681B">
        <w:rPr>
          <w:b/>
          <w:bCs/>
          <w:u w:val="single"/>
        </w:rPr>
        <w:t xml:space="preserve">wydatkowano kwotę </w:t>
      </w:r>
      <w:r w:rsidR="00F1681B" w:rsidRPr="00F1681B">
        <w:rPr>
          <w:b/>
          <w:bCs/>
          <w:u w:val="single"/>
        </w:rPr>
        <w:t>11 475,15</w:t>
      </w:r>
      <w:r w:rsidRPr="00F1681B">
        <w:rPr>
          <w:b/>
          <w:bCs/>
          <w:u w:val="single"/>
        </w:rPr>
        <w:t xml:space="preserve"> zł tj. </w:t>
      </w:r>
      <w:r w:rsidR="00F1681B" w:rsidRPr="00F1681B">
        <w:rPr>
          <w:b/>
          <w:bCs/>
          <w:u w:val="single"/>
        </w:rPr>
        <w:t>97,13</w:t>
      </w:r>
      <w:r w:rsidRPr="00F1681B">
        <w:rPr>
          <w:b/>
          <w:bCs/>
          <w:u w:val="single"/>
        </w:rPr>
        <w:t xml:space="preserve"> % planu rocznego</w:t>
      </w:r>
    </w:p>
    <w:p w:rsidR="00B06A25" w:rsidRPr="00C23F66" w:rsidRDefault="00B06A25" w:rsidP="00ED3998">
      <w:pPr>
        <w:pStyle w:val="Tekstpodstawowy"/>
        <w:tabs>
          <w:tab w:val="left" w:pos="900"/>
        </w:tabs>
        <w:spacing w:line="276" w:lineRule="auto"/>
        <w:ind w:right="3"/>
        <w:jc w:val="center"/>
        <w:rPr>
          <w:b/>
          <w:bCs/>
          <w:color w:val="FF0000"/>
          <w:u w:val="single"/>
        </w:rPr>
      </w:pPr>
    </w:p>
    <w:p w:rsidR="00B06A25" w:rsidRPr="00F1681B" w:rsidRDefault="00B06A25" w:rsidP="00EB4E85">
      <w:pPr>
        <w:pStyle w:val="Tekstpodstawowy"/>
        <w:tabs>
          <w:tab w:val="left" w:pos="900"/>
        </w:tabs>
        <w:spacing w:line="360" w:lineRule="auto"/>
        <w:ind w:right="3"/>
        <w:jc w:val="both"/>
        <w:rPr>
          <w:bCs/>
          <w:sz w:val="24"/>
        </w:rPr>
      </w:pPr>
      <w:r w:rsidRPr="00F1681B">
        <w:rPr>
          <w:bCs/>
          <w:sz w:val="24"/>
        </w:rPr>
        <w:t>z przeznaczeniem na wydatki związane z:</w:t>
      </w:r>
    </w:p>
    <w:p w:rsidR="00B06A25" w:rsidRPr="00F1681B" w:rsidRDefault="00B06A25" w:rsidP="00EB4E85">
      <w:pPr>
        <w:pStyle w:val="Tekstpodstawowy"/>
        <w:tabs>
          <w:tab w:val="left" w:pos="900"/>
        </w:tabs>
        <w:spacing w:line="360" w:lineRule="auto"/>
        <w:ind w:right="3"/>
        <w:jc w:val="both"/>
        <w:rPr>
          <w:bCs/>
          <w:sz w:val="24"/>
        </w:rPr>
      </w:pPr>
      <w:r w:rsidRPr="00F1681B">
        <w:rPr>
          <w:bCs/>
          <w:sz w:val="24"/>
        </w:rPr>
        <w:t>- prowadzeniem i aktualizacją stałego rejestru wyborców</w:t>
      </w:r>
      <w:r w:rsidRPr="00F1681B">
        <w:rPr>
          <w:bCs/>
          <w:sz w:val="24"/>
        </w:rPr>
        <w:tab/>
      </w:r>
      <w:r w:rsidR="00D32D49" w:rsidRPr="00F1681B">
        <w:rPr>
          <w:bCs/>
          <w:sz w:val="24"/>
        </w:rPr>
        <w:tab/>
      </w:r>
      <w:r w:rsidRPr="00F1681B">
        <w:rPr>
          <w:bCs/>
          <w:sz w:val="24"/>
        </w:rPr>
        <w:tab/>
        <w:t xml:space="preserve">- </w:t>
      </w:r>
      <w:r w:rsidR="00F1681B" w:rsidRPr="00F1681B">
        <w:rPr>
          <w:bCs/>
          <w:sz w:val="24"/>
        </w:rPr>
        <w:t>7 533,00</w:t>
      </w:r>
      <w:r w:rsidRPr="00F1681B">
        <w:rPr>
          <w:bCs/>
          <w:sz w:val="24"/>
        </w:rPr>
        <w:t xml:space="preserve"> zł</w:t>
      </w:r>
      <w:r w:rsidR="005B1E59" w:rsidRPr="00F1681B">
        <w:rPr>
          <w:bCs/>
          <w:sz w:val="24"/>
        </w:rPr>
        <w:t>,</w:t>
      </w:r>
    </w:p>
    <w:p w:rsidR="005B1E59" w:rsidRPr="00F1681B" w:rsidRDefault="005B1E59" w:rsidP="00EB4E85">
      <w:pPr>
        <w:pStyle w:val="Tekstpodstawowy"/>
        <w:tabs>
          <w:tab w:val="left" w:pos="900"/>
        </w:tabs>
        <w:spacing w:line="360" w:lineRule="auto"/>
        <w:ind w:right="3"/>
        <w:jc w:val="both"/>
        <w:rPr>
          <w:bCs/>
          <w:sz w:val="24"/>
        </w:rPr>
      </w:pPr>
      <w:r w:rsidRPr="00F1681B">
        <w:rPr>
          <w:bCs/>
          <w:sz w:val="24"/>
        </w:rPr>
        <w:t>- zakupem urn wyborczych</w:t>
      </w:r>
      <w:r w:rsidRPr="00F1681B">
        <w:rPr>
          <w:bCs/>
          <w:sz w:val="24"/>
        </w:rPr>
        <w:tab/>
      </w:r>
      <w:r w:rsidRPr="00F1681B">
        <w:rPr>
          <w:bCs/>
          <w:sz w:val="24"/>
        </w:rPr>
        <w:tab/>
      </w:r>
      <w:r w:rsidRPr="00F1681B">
        <w:rPr>
          <w:bCs/>
          <w:sz w:val="24"/>
        </w:rPr>
        <w:tab/>
      </w:r>
      <w:r w:rsidRPr="00F1681B">
        <w:rPr>
          <w:bCs/>
          <w:sz w:val="24"/>
        </w:rPr>
        <w:tab/>
      </w:r>
      <w:r w:rsidRPr="00F1681B">
        <w:rPr>
          <w:bCs/>
          <w:sz w:val="24"/>
        </w:rPr>
        <w:tab/>
      </w:r>
      <w:r w:rsidRPr="00F1681B">
        <w:rPr>
          <w:bCs/>
          <w:sz w:val="24"/>
        </w:rPr>
        <w:tab/>
      </w:r>
      <w:r w:rsidRPr="00F1681B">
        <w:rPr>
          <w:bCs/>
          <w:sz w:val="24"/>
        </w:rPr>
        <w:tab/>
        <w:t xml:space="preserve">- </w:t>
      </w:r>
      <w:r w:rsidR="00F1681B" w:rsidRPr="00F1681B">
        <w:rPr>
          <w:bCs/>
          <w:sz w:val="24"/>
        </w:rPr>
        <w:t>3 942,15</w:t>
      </w:r>
      <w:r w:rsidRPr="00F1681B">
        <w:rPr>
          <w:bCs/>
          <w:sz w:val="24"/>
        </w:rPr>
        <w:t xml:space="preserve"> zł.</w:t>
      </w:r>
    </w:p>
    <w:p w:rsidR="000041A5" w:rsidRPr="00C23F66" w:rsidRDefault="000041A5" w:rsidP="00EB4E85">
      <w:pPr>
        <w:pStyle w:val="Tekstpodstawowy"/>
        <w:tabs>
          <w:tab w:val="left" w:pos="900"/>
        </w:tabs>
        <w:spacing w:line="360" w:lineRule="auto"/>
        <w:ind w:right="-15"/>
        <w:jc w:val="both"/>
        <w:rPr>
          <w:bCs/>
          <w:color w:val="FF0000"/>
        </w:rPr>
      </w:pPr>
    </w:p>
    <w:p w:rsidR="00B06A25" w:rsidRPr="00F1681B" w:rsidRDefault="00E429E1" w:rsidP="00ED3998">
      <w:pPr>
        <w:pStyle w:val="Tekstpodstawowy"/>
        <w:tabs>
          <w:tab w:val="left" w:pos="900"/>
        </w:tabs>
        <w:spacing w:line="276" w:lineRule="auto"/>
        <w:ind w:right="3"/>
        <w:jc w:val="center"/>
        <w:rPr>
          <w:b/>
          <w:bCs/>
        </w:rPr>
      </w:pPr>
      <w:r w:rsidRPr="00F1681B">
        <w:rPr>
          <w:b/>
          <w:bCs/>
        </w:rPr>
        <w:t>Dział 754 BEZPIECZEŃ</w:t>
      </w:r>
      <w:r w:rsidR="00B06A25" w:rsidRPr="00F1681B">
        <w:rPr>
          <w:b/>
          <w:bCs/>
        </w:rPr>
        <w:t xml:space="preserve">STWO PUBLICZNE I OCHRONA PRZECIWPOŻAROWA </w:t>
      </w:r>
    </w:p>
    <w:p w:rsidR="00B06A25" w:rsidRPr="00F1681B" w:rsidRDefault="00B06A25" w:rsidP="00ED3998">
      <w:pPr>
        <w:pStyle w:val="Tekstpodstawowy"/>
        <w:tabs>
          <w:tab w:val="left" w:pos="900"/>
        </w:tabs>
        <w:spacing w:line="276" w:lineRule="auto"/>
        <w:ind w:right="3"/>
        <w:jc w:val="center"/>
        <w:rPr>
          <w:b/>
          <w:bCs/>
          <w:u w:val="single"/>
        </w:rPr>
      </w:pPr>
      <w:r w:rsidRPr="00F1681B">
        <w:rPr>
          <w:b/>
          <w:bCs/>
          <w:u w:val="single"/>
        </w:rPr>
        <w:t xml:space="preserve">wydatkowano kwotę </w:t>
      </w:r>
      <w:r w:rsidR="00F1681B" w:rsidRPr="00F1681B">
        <w:rPr>
          <w:b/>
          <w:bCs/>
          <w:u w:val="single"/>
        </w:rPr>
        <w:t>801 519,56</w:t>
      </w:r>
      <w:r w:rsidRPr="00F1681B">
        <w:rPr>
          <w:b/>
          <w:bCs/>
          <w:u w:val="single"/>
        </w:rPr>
        <w:t xml:space="preserve"> zł tj. </w:t>
      </w:r>
      <w:r w:rsidR="004D2C50" w:rsidRPr="00F1681B">
        <w:rPr>
          <w:b/>
          <w:bCs/>
          <w:u w:val="single"/>
        </w:rPr>
        <w:t>6</w:t>
      </w:r>
      <w:r w:rsidR="00F1681B" w:rsidRPr="00F1681B">
        <w:rPr>
          <w:b/>
          <w:bCs/>
          <w:u w:val="single"/>
        </w:rPr>
        <w:t>5,04</w:t>
      </w:r>
      <w:r w:rsidR="001B1D0D" w:rsidRPr="00F1681B">
        <w:rPr>
          <w:b/>
          <w:bCs/>
          <w:u w:val="single"/>
        </w:rPr>
        <w:t xml:space="preserve"> % planu rocznego</w:t>
      </w:r>
    </w:p>
    <w:p w:rsidR="00B06A25" w:rsidRPr="00C23F66" w:rsidRDefault="00B06A25" w:rsidP="00ED3998">
      <w:pPr>
        <w:pStyle w:val="Tekstpodstawowy"/>
        <w:tabs>
          <w:tab w:val="left" w:pos="900"/>
        </w:tabs>
        <w:spacing w:line="276" w:lineRule="auto"/>
        <w:ind w:right="3"/>
        <w:jc w:val="center"/>
        <w:rPr>
          <w:bCs/>
          <w:color w:val="FF0000"/>
          <w:u w:val="single"/>
        </w:rPr>
      </w:pPr>
    </w:p>
    <w:p w:rsidR="00B06A25" w:rsidRPr="00343B60" w:rsidRDefault="00B06A25" w:rsidP="00DC2FB8">
      <w:pPr>
        <w:pStyle w:val="Tekstpodstawowy"/>
        <w:tabs>
          <w:tab w:val="left" w:pos="900"/>
        </w:tabs>
        <w:spacing w:line="360" w:lineRule="auto"/>
        <w:ind w:right="3"/>
        <w:jc w:val="both"/>
        <w:rPr>
          <w:bCs/>
          <w:sz w:val="24"/>
        </w:rPr>
      </w:pPr>
      <w:r w:rsidRPr="00343B60">
        <w:rPr>
          <w:bCs/>
          <w:sz w:val="24"/>
        </w:rPr>
        <w:t>z przeznaczeniem na:</w:t>
      </w:r>
    </w:p>
    <w:p w:rsidR="00B06A25" w:rsidRPr="00343B60" w:rsidRDefault="00B06A25" w:rsidP="00DC2FB8">
      <w:pPr>
        <w:pStyle w:val="Tekstpodstawowy"/>
        <w:tabs>
          <w:tab w:val="left" w:pos="900"/>
        </w:tabs>
        <w:spacing w:line="360" w:lineRule="auto"/>
        <w:ind w:right="3"/>
        <w:jc w:val="both"/>
        <w:rPr>
          <w:bCs/>
          <w:sz w:val="24"/>
        </w:rPr>
      </w:pPr>
      <w:r w:rsidRPr="00343B60">
        <w:rPr>
          <w:bCs/>
          <w:sz w:val="24"/>
        </w:rPr>
        <w:t>- wsparcie finansowe dla Policji</w:t>
      </w:r>
      <w:r w:rsidRPr="00343B60">
        <w:rPr>
          <w:bCs/>
          <w:sz w:val="24"/>
        </w:rPr>
        <w:tab/>
      </w:r>
      <w:r w:rsidRPr="00343B60">
        <w:rPr>
          <w:bCs/>
          <w:sz w:val="24"/>
        </w:rPr>
        <w:tab/>
      </w:r>
      <w:r w:rsidRPr="00343B60">
        <w:rPr>
          <w:bCs/>
          <w:sz w:val="24"/>
        </w:rPr>
        <w:tab/>
      </w:r>
      <w:r w:rsidRPr="00343B60">
        <w:rPr>
          <w:bCs/>
          <w:sz w:val="24"/>
        </w:rPr>
        <w:tab/>
      </w:r>
      <w:r w:rsidRPr="00343B60">
        <w:rPr>
          <w:bCs/>
          <w:sz w:val="24"/>
        </w:rPr>
        <w:tab/>
      </w:r>
      <w:r w:rsidRPr="00343B60">
        <w:rPr>
          <w:bCs/>
          <w:sz w:val="24"/>
        </w:rPr>
        <w:tab/>
        <w:t>-</w:t>
      </w:r>
      <w:r w:rsidR="00E37DFB" w:rsidRPr="00343B60">
        <w:rPr>
          <w:bCs/>
          <w:sz w:val="24"/>
        </w:rPr>
        <w:t xml:space="preserve">  </w:t>
      </w:r>
      <w:r w:rsidR="00343B60" w:rsidRPr="00343B60">
        <w:rPr>
          <w:bCs/>
          <w:sz w:val="24"/>
        </w:rPr>
        <w:t xml:space="preserve">  </w:t>
      </w:r>
      <w:r w:rsidR="00343B60">
        <w:rPr>
          <w:bCs/>
          <w:sz w:val="24"/>
        </w:rPr>
        <w:t xml:space="preserve"> </w:t>
      </w:r>
      <w:r w:rsidR="00343B60" w:rsidRPr="00343B60">
        <w:rPr>
          <w:bCs/>
          <w:sz w:val="24"/>
        </w:rPr>
        <w:t>7</w:t>
      </w:r>
      <w:r w:rsidR="00E8342F" w:rsidRPr="00343B60">
        <w:rPr>
          <w:bCs/>
          <w:sz w:val="24"/>
        </w:rPr>
        <w:t> 000,00</w:t>
      </w:r>
      <w:r w:rsidRPr="00343B60">
        <w:rPr>
          <w:bCs/>
          <w:sz w:val="24"/>
        </w:rPr>
        <w:t xml:space="preserve"> zł</w:t>
      </w:r>
      <w:r w:rsidR="005C4E0F" w:rsidRPr="00343B60">
        <w:rPr>
          <w:bCs/>
          <w:sz w:val="24"/>
        </w:rPr>
        <w:t>,</w:t>
      </w:r>
    </w:p>
    <w:p w:rsidR="00B06A25" w:rsidRPr="00343B60" w:rsidRDefault="00B06A25" w:rsidP="00DC2FB8">
      <w:pPr>
        <w:pStyle w:val="Tekstpodstawowy"/>
        <w:tabs>
          <w:tab w:val="left" w:pos="900"/>
        </w:tabs>
        <w:spacing w:line="360" w:lineRule="auto"/>
        <w:ind w:right="3"/>
        <w:jc w:val="both"/>
        <w:rPr>
          <w:bCs/>
          <w:sz w:val="24"/>
        </w:rPr>
      </w:pPr>
      <w:r w:rsidRPr="00343B60">
        <w:rPr>
          <w:bCs/>
          <w:sz w:val="24"/>
        </w:rPr>
        <w:t>- utrzymanie ochotniczych straży pożarnych</w:t>
      </w:r>
      <w:r w:rsidRPr="00343B60">
        <w:rPr>
          <w:bCs/>
          <w:sz w:val="24"/>
        </w:rPr>
        <w:tab/>
      </w:r>
      <w:r w:rsidRPr="00343B60">
        <w:rPr>
          <w:bCs/>
          <w:sz w:val="24"/>
        </w:rPr>
        <w:tab/>
      </w:r>
      <w:r w:rsidRPr="00343B60">
        <w:rPr>
          <w:bCs/>
          <w:sz w:val="24"/>
        </w:rPr>
        <w:tab/>
      </w:r>
      <w:r w:rsidRPr="00343B60">
        <w:rPr>
          <w:bCs/>
          <w:sz w:val="24"/>
        </w:rPr>
        <w:tab/>
        <w:t>-</w:t>
      </w:r>
      <w:r w:rsidR="00343B60">
        <w:rPr>
          <w:bCs/>
          <w:sz w:val="24"/>
        </w:rPr>
        <w:t xml:space="preserve"> </w:t>
      </w:r>
      <w:r w:rsidR="005B1E59" w:rsidRPr="00343B60">
        <w:rPr>
          <w:bCs/>
          <w:sz w:val="24"/>
        </w:rPr>
        <w:t>2</w:t>
      </w:r>
      <w:r w:rsidR="00343B60" w:rsidRPr="00343B60">
        <w:rPr>
          <w:bCs/>
          <w:sz w:val="24"/>
        </w:rPr>
        <w:t>73 991,06</w:t>
      </w:r>
      <w:r w:rsidRPr="00343B60">
        <w:rPr>
          <w:bCs/>
          <w:sz w:val="24"/>
        </w:rPr>
        <w:t xml:space="preserve"> zł</w:t>
      </w:r>
      <w:r w:rsidR="005C4E0F" w:rsidRPr="00343B60">
        <w:rPr>
          <w:bCs/>
          <w:sz w:val="24"/>
        </w:rPr>
        <w:t>,</w:t>
      </w:r>
    </w:p>
    <w:p w:rsidR="00B06A25" w:rsidRPr="00343B60" w:rsidRDefault="00B06A25" w:rsidP="00DC2FB8">
      <w:pPr>
        <w:pStyle w:val="Tekstpodstawowy"/>
        <w:tabs>
          <w:tab w:val="left" w:pos="900"/>
        </w:tabs>
        <w:spacing w:line="360" w:lineRule="auto"/>
        <w:ind w:right="3"/>
        <w:jc w:val="both"/>
        <w:rPr>
          <w:bCs/>
          <w:sz w:val="24"/>
        </w:rPr>
      </w:pPr>
      <w:r w:rsidRPr="00343B60">
        <w:rPr>
          <w:bCs/>
          <w:sz w:val="24"/>
        </w:rPr>
        <w:t>- funkcjonowanie straży miejskiej</w:t>
      </w:r>
      <w:r w:rsidRPr="00343B60">
        <w:rPr>
          <w:bCs/>
          <w:sz w:val="24"/>
        </w:rPr>
        <w:tab/>
      </w:r>
      <w:r w:rsidRPr="00343B60">
        <w:rPr>
          <w:bCs/>
          <w:sz w:val="24"/>
        </w:rPr>
        <w:tab/>
      </w:r>
      <w:r w:rsidRPr="00343B60">
        <w:rPr>
          <w:bCs/>
          <w:sz w:val="24"/>
        </w:rPr>
        <w:tab/>
      </w:r>
      <w:r w:rsidRPr="00343B60">
        <w:rPr>
          <w:bCs/>
          <w:sz w:val="24"/>
        </w:rPr>
        <w:tab/>
      </w:r>
      <w:r w:rsidRPr="00343B60">
        <w:rPr>
          <w:bCs/>
          <w:sz w:val="24"/>
        </w:rPr>
        <w:tab/>
      </w:r>
      <w:r w:rsidRPr="00343B60">
        <w:rPr>
          <w:bCs/>
          <w:sz w:val="24"/>
        </w:rPr>
        <w:tab/>
        <w:t>-</w:t>
      </w:r>
      <w:r w:rsidR="00343B60">
        <w:rPr>
          <w:bCs/>
          <w:sz w:val="24"/>
        </w:rPr>
        <w:t xml:space="preserve"> </w:t>
      </w:r>
      <w:r w:rsidR="005B1E59" w:rsidRPr="00343B60">
        <w:rPr>
          <w:bCs/>
          <w:sz w:val="24"/>
        </w:rPr>
        <w:t>3</w:t>
      </w:r>
      <w:r w:rsidR="00343B60" w:rsidRPr="00343B60">
        <w:rPr>
          <w:bCs/>
          <w:sz w:val="24"/>
        </w:rPr>
        <w:t>01 120,05</w:t>
      </w:r>
      <w:r w:rsidRPr="00343B60">
        <w:rPr>
          <w:bCs/>
          <w:sz w:val="24"/>
        </w:rPr>
        <w:t xml:space="preserve"> zł</w:t>
      </w:r>
      <w:r w:rsidR="005C4E0F" w:rsidRPr="00343B60">
        <w:rPr>
          <w:bCs/>
          <w:sz w:val="24"/>
        </w:rPr>
        <w:t>,</w:t>
      </w:r>
    </w:p>
    <w:p w:rsidR="00A67785" w:rsidRPr="00492901" w:rsidRDefault="00F3121E" w:rsidP="00DC2FB8">
      <w:pPr>
        <w:pStyle w:val="Tekstpodstawowy"/>
        <w:tabs>
          <w:tab w:val="left" w:pos="900"/>
        </w:tabs>
        <w:spacing w:line="360" w:lineRule="auto"/>
        <w:ind w:right="3"/>
        <w:jc w:val="both"/>
        <w:rPr>
          <w:bCs/>
          <w:sz w:val="24"/>
        </w:rPr>
      </w:pPr>
      <w:r w:rsidRPr="00492901">
        <w:rPr>
          <w:bCs/>
          <w:sz w:val="24"/>
        </w:rPr>
        <w:t>zatrudnienie na 31.12.201</w:t>
      </w:r>
      <w:r w:rsidR="00343B60" w:rsidRPr="00492901">
        <w:rPr>
          <w:bCs/>
          <w:sz w:val="24"/>
        </w:rPr>
        <w:t>7</w:t>
      </w:r>
      <w:r w:rsidRPr="00492901">
        <w:rPr>
          <w:bCs/>
          <w:sz w:val="24"/>
        </w:rPr>
        <w:t xml:space="preserve"> r. - </w:t>
      </w:r>
      <w:r w:rsidR="007C159B" w:rsidRPr="00492901">
        <w:rPr>
          <w:bCs/>
          <w:sz w:val="24"/>
        </w:rPr>
        <w:t>4</w:t>
      </w:r>
      <w:r w:rsidRPr="00492901">
        <w:rPr>
          <w:bCs/>
          <w:sz w:val="24"/>
        </w:rPr>
        <w:t xml:space="preserve"> </w:t>
      </w:r>
      <w:r w:rsidR="007C159B" w:rsidRPr="00492901">
        <w:rPr>
          <w:bCs/>
          <w:sz w:val="24"/>
        </w:rPr>
        <w:t>oso</w:t>
      </w:r>
      <w:r w:rsidR="00A67785" w:rsidRPr="00492901">
        <w:rPr>
          <w:bCs/>
          <w:sz w:val="24"/>
        </w:rPr>
        <w:t>b</w:t>
      </w:r>
      <w:r w:rsidR="007C159B" w:rsidRPr="00492901">
        <w:rPr>
          <w:bCs/>
          <w:sz w:val="24"/>
        </w:rPr>
        <w:t>y</w:t>
      </w:r>
      <w:r w:rsidR="00492901" w:rsidRPr="00492901">
        <w:rPr>
          <w:bCs/>
          <w:sz w:val="24"/>
        </w:rPr>
        <w:t xml:space="preserve"> na czas nieokreślony</w:t>
      </w:r>
      <w:r w:rsidR="00A67785" w:rsidRPr="00492901">
        <w:rPr>
          <w:bCs/>
          <w:sz w:val="24"/>
        </w:rPr>
        <w:t>,</w:t>
      </w:r>
    </w:p>
    <w:p w:rsidR="00343B60" w:rsidRPr="00343B60" w:rsidRDefault="00343B60" w:rsidP="00DC2FB8">
      <w:pPr>
        <w:pStyle w:val="Tekstpodstawowy"/>
        <w:tabs>
          <w:tab w:val="left" w:pos="900"/>
        </w:tabs>
        <w:spacing w:line="360" w:lineRule="auto"/>
        <w:ind w:right="3"/>
        <w:jc w:val="both"/>
        <w:rPr>
          <w:bCs/>
          <w:sz w:val="24"/>
        </w:rPr>
      </w:pPr>
      <w:r w:rsidRPr="00343B60">
        <w:rPr>
          <w:bCs/>
          <w:sz w:val="24"/>
        </w:rPr>
        <w:t>- zarządzanie kryzysowe</w:t>
      </w:r>
      <w:r w:rsidRPr="00343B60">
        <w:rPr>
          <w:bCs/>
          <w:sz w:val="24"/>
        </w:rPr>
        <w:tab/>
      </w:r>
      <w:r w:rsidRPr="00343B60">
        <w:rPr>
          <w:bCs/>
          <w:sz w:val="24"/>
        </w:rPr>
        <w:tab/>
      </w:r>
      <w:r w:rsidRPr="00343B60">
        <w:rPr>
          <w:bCs/>
          <w:sz w:val="24"/>
        </w:rPr>
        <w:tab/>
      </w:r>
      <w:r w:rsidRPr="00343B60">
        <w:rPr>
          <w:bCs/>
          <w:sz w:val="24"/>
        </w:rPr>
        <w:tab/>
      </w:r>
      <w:r w:rsidRPr="00343B60">
        <w:rPr>
          <w:bCs/>
          <w:sz w:val="24"/>
        </w:rPr>
        <w:tab/>
      </w:r>
      <w:r w:rsidRPr="00343B60">
        <w:rPr>
          <w:bCs/>
          <w:sz w:val="24"/>
        </w:rPr>
        <w:tab/>
      </w:r>
      <w:r w:rsidRPr="00343B60">
        <w:rPr>
          <w:bCs/>
          <w:sz w:val="24"/>
        </w:rPr>
        <w:tab/>
        <w:t>-        850,10 zł,</w:t>
      </w:r>
    </w:p>
    <w:p w:rsidR="00B06A25" w:rsidRPr="00343B60" w:rsidRDefault="00B06A25" w:rsidP="00DC2FB8">
      <w:pPr>
        <w:pStyle w:val="Tekstpodstawowy"/>
        <w:tabs>
          <w:tab w:val="left" w:pos="900"/>
        </w:tabs>
        <w:spacing w:line="360" w:lineRule="auto"/>
        <w:ind w:right="3"/>
        <w:jc w:val="both"/>
        <w:rPr>
          <w:bCs/>
          <w:sz w:val="24"/>
        </w:rPr>
      </w:pPr>
      <w:r w:rsidRPr="00343B60">
        <w:rPr>
          <w:bCs/>
          <w:sz w:val="24"/>
        </w:rPr>
        <w:t>- wydatki majątkowe</w:t>
      </w:r>
      <w:r w:rsidRPr="00343B60">
        <w:rPr>
          <w:bCs/>
          <w:sz w:val="24"/>
        </w:rPr>
        <w:tab/>
      </w:r>
      <w:r w:rsidRPr="00343B60">
        <w:rPr>
          <w:bCs/>
          <w:sz w:val="24"/>
        </w:rPr>
        <w:tab/>
      </w:r>
      <w:r w:rsidRPr="00343B60">
        <w:rPr>
          <w:bCs/>
          <w:sz w:val="24"/>
        </w:rPr>
        <w:tab/>
      </w:r>
      <w:r w:rsidRPr="00343B60">
        <w:rPr>
          <w:bCs/>
          <w:sz w:val="24"/>
        </w:rPr>
        <w:tab/>
      </w:r>
      <w:r w:rsidRPr="00343B60">
        <w:rPr>
          <w:bCs/>
          <w:sz w:val="24"/>
        </w:rPr>
        <w:tab/>
      </w:r>
      <w:r w:rsidRPr="00343B60">
        <w:rPr>
          <w:bCs/>
          <w:sz w:val="24"/>
        </w:rPr>
        <w:tab/>
      </w:r>
      <w:r w:rsidRPr="00343B60">
        <w:rPr>
          <w:bCs/>
          <w:sz w:val="24"/>
        </w:rPr>
        <w:tab/>
      </w:r>
      <w:r w:rsidRPr="00343B60">
        <w:rPr>
          <w:bCs/>
          <w:sz w:val="24"/>
        </w:rPr>
        <w:tab/>
        <w:t>-</w:t>
      </w:r>
      <w:r w:rsidR="00343B60">
        <w:rPr>
          <w:bCs/>
          <w:sz w:val="24"/>
        </w:rPr>
        <w:t xml:space="preserve"> </w:t>
      </w:r>
      <w:r w:rsidR="00343B60" w:rsidRPr="00343B60">
        <w:rPr>
          <w:bCs/>
          <w:sz w:val="24"/>
        </w:rPr>
        <w:t>218 558,35</w:t>
      </w:r>
      <w:r w:rsidR="008808DA" w:rsidRPr="00343B60">
        <w:rPr>
          <w:bCs/>
          <w:sz w:val="24"/>
        </w:rPr>
        <w:t xml:space="preserve"> </w:t>
      </w:r>
      <w:r w:rsidRPr="00343B60">
        <w:rPr>
          <w:bCs/>
          <w:sz w:val="24"/>
        </w:rPr>
        <w:t>zł</w:t>
      </w:r>
      <w:r w:rsidR="005C4E0F" w:rsidRPr="00343B60">
        <w:rPr>
          <w:bCs/>
          <w:sz w:val="24"/>
        </w:rPr>
        <w:t>,</w:t>
      </w:r>
    </w:p>
    <w:p w:rsidR="00B06A25" w:rsidRPr="00343B60" w:rsidRDefault="00B06A25" w:rsidP="00C2349C">
      <w:pPr>
        <w:pStyle w:val="Tekstpodstawowy"/>
        <w:tabs>
          <w:tab w:val="left" w:pos="900"/>
        </w:tabs>
        <w:spacing w:line="360" w:lineRule="auto"/>
        <w:ind w:right="3"/>
        <w:jc w:val="both"/>
        <w:rPr>
          <w:bCs/>
          <w:sz w:val="24"/>
        </w:rPr>
      </w:pPr>
      <w:r w:rsidRPr="00343B60">
        <w:rPr>
          <w:bCs/>
          <w:sz w:val="24"/>
        </w:rPr>
        <w:t>w tym:</w:t>
      </w:r>
    </w:p>
    <w:p w:rsidR="00343B60" w:rsidRPr="00343B60" w:rsidRDefault="006B118D" w:rsidP="00C2349C">
      <w:pPr>
        <w:pStyle w:val="Tekstpodstawowy"/>
        <w:tabs>
          <w:tab w:val="left" w:pos="900"/>
        </w:tabs>
        <w:spacing w:line="360" w:lineRule="auto"/>
        <w:ind w:right="3"/>
        <w:jc w:val="both"/>
        <w:rPr>
          <w:bCs/>
          <w:sz w:val="24"/>
        </w:rPr>
      </w:pPr>
      <w:r w:rsidRPr="00343B60">
        <w:rPr>
          <w:bCs/>
          <w:sz w:val="24"/>
        </w:rPr>
        <w:t xml:space="preserve">- </w:t>
      </w:r>
      <w:r w:rsidR="00343B60" w:rsidRPr="00343B60">
        <w:rPr>
          <w:bCs/>
          <w:sz w:val="24"/>
        </w:rPr>
        <w:t>dofinansowanie do zakupów inwestycyjnych dla KPP w Końskich</w:t>
      </w:r>
      <w:r w:rsidR="00343B60" w:rsidRPr="00343B60">
        <w:rPr>
          <w:bCs/>
          <w:sz w:val="24"/>
        </w:rPr>
        <w:tab/>
        <w:t xml:space="preserve">- </w:t>
      </w:r>
      <w:r w:rsidR="00343B60">
        <w:rPr>
          <w:bCs/>
          <w:sz w:val="24"/>
        </w:rPr>
        <w:t xml:space="preserve">  </w:t>
      </w:r>
      <w:r w:rsidR="00343B60" w:rsidRPr="00343B60">
        <w:rPr>
          <w:bCs/>
          <w:sz w:val="24"/>
        </w:rPr>
        <w:t>35 000,00 zł,</w:t>
      </w:r>
    </w:p>
    <w:p w:rsidR="00343B60" w:rsidRPr="00343B60" w:rsidRDefault="00343B60" w:rsidP="00C2349C">
      <w:pPr>
        <w:pStyle w:val="Tekstpodstawowy"/>
        <w:tabs>
          <w:tab w:val="left" w:pos="900"/>
        </w:tabs>
        <w:spacing w:line="360" w:lineRule="auto"/>
        <w:ind w:right="3"/>
        <w:jc w:val="both"/>
        <w:rPr>
          <w:bCs/>
          <w:sz w:val="24"/>
        </w:rPr>
      </w:pPr>
      <w:r w:rsidRPr="00343B60">
        <w:rPr>
          <w:bCs/>
          <w:sz w:val="24"/>
        </w:rPr>
        <w:t xml:space="preserve">- dofinansowanie do wydatków inwestycyjnych OSP Kazanów </w:t>
      </w:r>
      <w:r>
        <w:rPr>
          <w:bCs/>
          <w:sz w:val="24"/>
        </w:rPr>
        <w:t>-</w:t>
      </w:r>
    </w:p>
    <w:p w:rsidR="006B118D" w:rsidRPr="00343B60" w:rsidRDefault="00343B60" w:rsidP="00C2349C">
      <w:pPr>
        <w:pStyle w:val="Tekstpodstawowy"/>
        <w:tabs>
          <w:tab w:val="left" w:pos="900"/>
        </w:tabs>
        <w:spacing w:line="360" w:lineRule="auto"/>
        <w:ind w:right="3"/>
        <w:jc w:val="both"/>
        <w:rPr>
          <w:bCs/>
          <w:sz w:val="24"/>
        </w:rPr>
      </w:pPr>
      <w:r>
        <w:rPr>
          <w:bCs/>
          <w:sz w:val="24"/>
        </w:rPr>
        <w:t xml:space="preserve"> </w:t>
      </w:r>
      <w:r w:rsidRPr="00343B60">
        <w:rPr>
          <w:bCs/>
          <w:sz w:val="24"/>
        </w:rPr>
        <w:t xml:space="preserve"> przebudowa wraz z termomodernizacją strażnicy</w:t>
      </w:r>
      <w:r w:rsidRPr="00343B60">
        <w:rPr>
          <w:bCs/>
          <w:sz w:val="24"/>
        </w:rPr>
        <w:tab/>
      </w:r>
      <w:r w:rsidRPr="00343B60">
        <w:rPr>
          <w:bCs/>
          <w:sz w:val="24"/>
        </w:rPr>
        <w:tab/>
      </w:r>
      <w:r w:rsidRPr="00343B60">
        <w:rPr>
          <w:bCs/>
          <w:sz w:val="24"/>
        </w:rPr>
        <w:tab/>
      </w:r>
      <w:r w:rsidRPr="00343B60">
        <w:rPr>
          <w:bCs/>
          <w:sz w:val="24"/>
        </w:rPr>
        <w:tab/>
      </w:r>
      <w:r w:rsidR="00E37DFB" w:rsidRPr="00343B60">
        <w:rPr>
          <w:bCs/>
          <w:sz w:val="24"/>
        </w:rPr>
        <w:t xml:space="preserve">- </w:t>
      </w:r>
      <w:r w:rsidRPr="00343B60">
        <w:rPr>
          <w:bCs/>
          <w:sz w:val="24"/>
        </w:rPr>
        <w:t>128 306,71 z</w:t>
      </w:r>
      <w:r w:rsidR="005B1E59" w:rsidRPr="00343B60">
        <w:rPr>
          <w:bCs/>
          <w:sz w:val="24"/>
        </w:rPr>
        <w:t>ł,</w:t>
      </w:r>
    </w:p>
    <w:p w:rsidR="00343B60" w:rsidRPr="00343B60" w:rsidRDefault="005B1E59" w:rsidP="00C2349C">
      <w:pPr>
        <w:pStyle w:val="Tekstpodstawowy"/>
        <w:tabs>
          <w:tab w:val="left" w:pos="900"/>
        </w:tabs>
        <w:spacing w:line="360" w:lineRule="auto"/>
        <w:ind w:right="3"/>
        <w:jc w:val="both"/>
        <w:rPr>
          <w:bCs/>
          <w:sz w:val="24"/>
        </w:rPr>
      </w:pPr>
      <w:r w:rsidRPr="00343B60">
        <w:rPr>
          <w:bCs/>
          <w:sz w:val="24"/>
        </w:rPr>
        <w:t xml:space="preserve">- </w:t>
      </w:r>
      <w:r w:rsidR="00343B60" w:rsidRPr="00343B60">
        <w:rPr>
          <w:bCs/>
          <w:sz w:val="24"/>
        </w:rPr>
        <w:t>dofinansowanie do zakupu 2 aparatów powietrznych</w:t>
      </w:r>
    </w:p>
    <w:p w:rsidR="005B1E59" w:rsidRPr="00343B60" w:rsidRDefault="00343B60" w:rsidP="00C2349C">
      <w:pPr>
        <w:pStyle w:val="Tekstpodstawowy"/>
        <w:tabs>
          <w:tab w:val="left" w:pos="900"/>
        </w:tabs>
        <w:spacing w:line="360" w:lineRule="auto"/>
        <w:ind w:right="3"/>
        <w:jc w:val="both"/>
        <w:rPr>
          <w:bCs/>
          <w:sz w:val="24"/>
        </w:rPr>
      </w:pPr>
      <w:r w:rsidRPr="00343B60">
        <w:rPr>
          <w:bCs/>
          <w:sz w:val="24"/>
        </w:rPr>
        <w:t xml:space="preserve">  FENZY dla OSP Nieświń</w:t>
      </w:r>
      <w:r w:rsidRPr="00343B60">
        <w:rPr>
          <w:bCs/>
          <w:sz w:val="24"/>
        </w:rPr>
        <w:tab/>
      </w:r>
      <w:r w:rsidRPr="00343B60">
        <w:rPr>
          <w:bCs/>
          <w:sz w:val="24"/>
        </w:rPr>
        <w:tab/>
      </w:r>
      <w:r w:rsidRPr="00343B60">
        <w:rPr>
          <w:bCs/>
          <w:sz w:val="24"/>
        </w:rPr>
        <w:tab/>
      </w:r>
      <w:r w:rsidRPr="00343B60">
        <w:rPr>
          <w:bCs/>
          <w:sz w:val="24"/>
        </w:rPr>
        <w:tab/>
      </w:r>
      <w:r w:rsidRPr="00343B60">
        <w:rPr>
          <w:bCs/>
          <w:sz w:val="24"/>
        </w:rPr>
        <w:tab/>
      </w:r>
      <w:r w:rsidRPr="00343B60">
        <w:rPr>
          <w:bCs/>
          <w:sz w:val="24"/>
        </w:rPr>
        <w:tab/>
      </w:r>
      <w:r w:rsidRPr="00343B60">
        <w:rPr>
          <w:bCs/>
          <w:sz w:val="24"/>
        </w:rPr>
        <w:tab/>
      </w:r>
      <w:r w:rsidR="006304F9" w:rsidRPr="00343B60">
        <w:rPr>
          <w:bCs/>
          <w:sz w:val="24"/>
        </w:rPr>
        <w:t xml:space="preserve">- </w:t>
      </w:r>
      <w:r w:rsidRPr="00343B60">
        <w:rPr>
          <w:bCs/>
          <w:sz w:val="24"/>
        </w:rPr>
        <w:t xml:space="preserve">  8 4</w:t>
      </w:r>
      <w:r w:rsidR="006304F9" w:rsidRPr="00343B60">
        <w:rPr>
          <w:bCs/>
          <w:sz w:val="24"/>
        </w:rPr>
        <w:t>00,00 zł,</w:t>
      </w:r>
    </w:p>
    <w:p w:rsidR="004A046A" w:rsidRPr="00343B60" w:rsidRDefault="005B1E59" w:rsidP="00C2349C">
      <w:pPr>
        <w:pStyle w:val="Tekstpodstawowy"/>
        <w:tabs>
          <w:tab w:val="left" w:pos="900"/>
        </w:tabs>
        <w:spacing w:line="360" w:lineRule="auto"/>
        <w:ind w:right="3"/>
        <w:jc w:val="both"/>
        <w:rPr>
          <w:bCs/>
          <w:sz w:val="24"/>
        </w:rPr>
      </w:pPr>
      <w:r w:rsidRPr="00343B60">
        <w:rPr>
          <w:bCs/>
          <w:sz w:val="24"/>
        </w:rPr>
        <w:lastRenderedPageBreak/>
        <w:t>-</w:t>
      </w:r>
      <w:r w:rsidR="00343B60" w:rsidRPr="00343B60">
        <w:rPr>
          <w:bCs/>
          <w:sz w:val="24"/>
        </w:rPr>
        <w:t xml:space="preserve"> utwardzenie placu przy strażnicy OSP w Bedlenku</w:t>
      </w:r>
      <w:r w:rsidRPr="00343B60">
        <w:rPr>
          <w:bCs/>
          <w:sz w:val="24"/>
        </w:rPr>
        <w:t xml:space="preserve"> </w:t>
      </w:r>
      <w:r w:rsidR="00343B60" w:rsidRPr="00343B60">
        <w:rPr>
          <w:bCs/>
          <w:sz w:val="24"/>
        </w:rPr>
        <w:tab/>
      </w:r>
      <w:r w:rsidR="00343B60" w:rsidRPr="00343B60">
        <w:rPr>
          <w:bCs/>
          <w:sz w:val="24"/>
        </w:rPr>
        <w:tab/>
      </w:r>
      <w:r w:rsidR="00343B60" w:rsidRPr="00343B60">
        <w:rPr>
          <w:bCs/>
          <w:sz w:val="24"/>
        </w:rPr>
        <w:tab/>
      </w:r>
      <w:r w:rsidR="006304F9" w:rsidRPr="00343B60">
        <w:rPr>
          <w:bCs/>
          <w:sz w:val="24"/>
        </w:rPr>
        <w:t xml:space="preserve">- </w:t>
      </w:r>
      <w:r w:rsidR="00343B60" w:rsidRPr="00343B60">
        <w:rPr>
          <w:bCs/>
          <w:sz w:val="24"/>
        </w:rPr>
        <w:t>26 851,64</w:t>
      </w:r>
      <w:r w:rsidR="006304F9" w:rsidRPr="00343B60">
        <w:rPr>
          <w:bCs/>
          <w:sz w:val="24"/>
        </w:rPr>
        <w:t xml:space="preserve"> zł</w:t>
      </w:r>
      <w:r w:rsidR="00343B60" w:rsidRPr="00343B60">
        <w:rPr>
          <w:bCs/>
          <w:sz w:val="24"/>
        </w:rPr>
        <w:t>,</w:t>
      </w:r>
    </w:p>
    <w:p w:rsidR="00E37DFB" w:rsidRPr="00343B60" w:rsidRDefault="00343B60" w:rsidP="00C2349C">
      <w:pPr>
        <w:pStyle w:val="Tekstpodstawowy"/>
        <w:tabs>
          <w:tab w:val="left" w:pos="900"/>
        </w:tabs>
        <w:spacing w:line="360" w:lineRule="auto"/>
        <w:ind w:right="3"/>
        <w:jc w:val="both"/>
        <w:rPr>
          <w:bCs/>
          <w:sz w:val="24"/>
        </w:rPr>
      </w:pPr>
      <w:r w:rsidRPr="00343B60">
        <w:rPr>
          <w:bCs/>
          <w:sz w:val="24"/>
        </w:rPr>
        <w:t>- przygotowanie dokumentacji na budowę i przebudowę strażnic OSP</w:t>
      </w:r>
      <w:r w:rsidRPr="00343B60">
        <w:rPr>
          <w:bCs/>
          <w:sz w:val="24"/>
        </w:rPr>
        <w:tab/>
        <w:t>- 20 000,00 zł.</w:t>
      </w:r>
    </w:p>
    <w:p w:rsidR="00343B60" w:rsidRPr="00343B60" w:rsidRDefault="00343B60" w:rsidP="007934DC">
      <w:pPr>
        <w:pStyle w:val="Tekstpodstawowy"/>
        <w:tabs>
          <w:tab w:val="left" w:pos="900"/>
        </w:tabs>
        <w:spacing w:line="276" w:lineRule="auto"/>
        <w:ind w:right="3"/>
        <w:jc w:val="both"/>
        <w:rPr>
          <w:bCs/>
          <w:sz w:val="24"/>
        </w:rPr>
      </w:pPr>
    </w:p>
    <w:p w:rsidR="00B06A25" w:rsidRPr="00C36732" w:rsidRDefault="00B06A25" w:rsidP="00ED3998">
      <w:pPr>
        <w:pStyle w:val="Tekstpodstawowy"/>
        <w:tabs>
          <w:tab w:val="left" w:pos="900"/>
        </w:tabs>
        <w:spacing w:line="276" w:lineRule="auto"/>
        <w:ind w:right="3"/>
        <w:jc w:val="center"/>
        <w:rPr>
          <w:b/>
          <w:bCs/>
        </w:rPr>
      </w:pPr>
      <w:r w:rsidRPr="00C36732">
        <w:rPr>
          <w:b/>
          <w:bCs/>
        </w:rPr>
        <w:t>Dział 757 OBSŁUGA DŁUGU PUBLICZNEGO   –   wydatkowano kwotę</w:t>
      </w:r>
    </w:p>
    <w:p w:rsidR="00B06A25" w:rsidRPr="00C36732" w:rsidRDefault="00C36732" w:rsidP="00ED3998">
      <w:pPr>
        <w:pStyle w:val="Tekstpodstawowy"/>
        <w:tabs>
          <w:tab w:val="left" w:pos="900"/>
        </w:tabs>
        <w:spacing w:line="276" w:lineRule="auto"/>
        <w:ind w:right="3"/>
        <w:jc w:val="center"/>
        <w:rPr>
          <w:b/>
          <w:bCs/>
          <w:u w:val="single"/>
        </w:rPr>
      </w:pPr>
      <w:r w:rsidRPr="00C36732">
        <w:rPr>
          <w:b/>
          <w:bCs/>
          <w:u w:val="single"/>
        </w:rPr>
        <w:t>1 587 050,65</w:t>
      </w:r>
      <w:r w:rsidR="00B06A25" w:rsidRPr="00C36732">
        <w:rPr>
          <w:b/>
          <w:bCs/>
          <w:u w:val="single"/>
        </w:rPr>
        <w:t xml:space="preserve"> zł tj. </w:t>
      </w:r>
      <w:r w:rsidR="004D2C50" w:rsidRPr="00C36732">
        <w:rPr>
          <w:b/>
          <w:bCs/>
          <w:u w:val="single"/>
        </w:rPr>
        <w:t>9</w:t>
      </w:r>
      <w:r w:rsidRPr="00C36732">
        <w:rPr>
          <w:b/>
          <w:bCs/>
          <w:u w:val="single"/>
        </w:rPr>
        <w:t>9</w:t>
      </w:r>
      <w:r w:rsidR="004D2C50" w:rsidRPr="00C36732">
        <w:rPr>
          <w:b/>
          <w:bCs/>
          <w:u w:val="single"/>
        </w:rPr>
        <w:t>,</w:t>
      </w:r>
      <w:r w:rsidRPr="00C36732">
        <w:rPr>
          <w:b/>
          <w:bCs/>
          <w:u w:val="single"/>
        </w:rPr>
        <w:t>1</w:t>
      </w:r>
      <w:r w:rsidR="004D2C50" w:rsidRPr="00C36732">
        <w:rPr>
          <w:b/>
          <w:bCs/>
          <w:u w:val="single"/>
        </w:rPr>
        <w:t>9</w:t>
      </w:r>
      <w:r w:rsidR="00B06A25" w:rsidRPr="00C36732">
        <w:rPr>
          <w:b/>
          <w:bCs/>
          <w:u w:val="single"/>
        </w:rPr>
        <w:t xml:space="preserve"> % planu rocznego</w:t>
      </w:r>
    </w:p>
    <w:p w:rsidR="00B06A25" w:rsidRPr="00C23F66" w:rsidRDefault="00B06A25" w:rsidP="00ED3998">
      <w:pPr>
        <w:pStyle w:val="Tekstpodstawowy"/>
        <w:tabs>
          <w:tab w:val="left" w:pos="900"/>
        </w:tabs>
        <w:spacing w:line="276" w:lineRule="auto"/>
        <w:ind w:right="3"/>
        <w:jc w:val="both"/>
        <w:rPr>
          <w:bCs/>
          <w:color w:val="FF0000"/>
        </w:rPr>
      </w:pPr>
    </w:p>
    <w:p w:rsidR="00B06A25" w:rsidRPr="00C36732" w:rsidRDefault="00B06A25" w:rsidP="00DC2FB8">
      <w:pPr>
        <w:pStyle w:val="Tekstpodstawowy"/>
        <w:tabs>
          <w:tab w:val="left" w:pos="900"/>
        </w:tabs>
        <w:spacing w:line="360" w:lineRule="auto"/>
        <w:ind w:right="3"/>
        <w:jc w:val="both"/>
        <w:rPr>
          <w:bCs/>
          <w:sz w:val="24"/>
        </w:rPr>
      </w:pPr>
      <w:r w:rsidRPr="00C36732">
        <w:rPr>
          <w:bCs/>
          <w:sz w:val="24"/>
        </w:rPr>
        <w:t xml:space="preserve">z przeznaczeniem na zapłatę odsetek </w:t>
      </w:r>
      <w:r w:rsidR="007E2CEE" w:rsidRPr="00C36732">
        <w:rPr>
          <w:bCs/>
          <w:sz w:val="24"/>
        </w:rPr>
        <w:t>od kredyt</w:t>
      </w:r>
      <w:r w:rsidR="0009642E" w:rsidRPr="00C36732">
        <w:rPr>
          <w:bCs/>
          <w:sz w:val="24"/>
        </w:rPr>
        <w:t>u</w:t>
      </w:r>
      <w:r w:rsidRPr="00C36732">
        <w:rPr>
          <w:bCs/>
          <w:sz w:val="24"/>
        </w:rPr>
        <w:t xml:space="preserve"> zaciągnięt</w:t>
      </w:r>
      <w:r w:rsidR="003E0FA7" w:rsidRPr="00C36732">
        <w:rPr>
          <w:bCs/>
          <w:sz w:val="24"/>
        </w:rPr>
        <w:t>ego</w:t>
      </w:r>
      <w:r w:rsidRPr="00C36732">
        <w:rPr>
          <w:bCs/>
          <w:sz w:val="24"/>
        </w:rPr>
        <w:t xml:space="preserve"> w </w:t>
      </w:r>
      <w:r w:rsidR="00C36732" w:rsidRPr="00C36732">
        <w:rPr>
          <w:bCs/>
          <w:sz w:val="24"/>
        </w:rPr>
        <w:t>2017 r. w rachunku bieżącym</w:t>
      </w:r>
      <w:r w:rsidR="00C47A14" w:rsidRPr="00C36732">
        <w:rPr>
          <w:bCs/>
          <w:sz w:val="24"/>
        </w:rPr>
        <w:t xml:space="preserve">, odsetek od obligacji wyemitowanych przez gminę Końskie w </w:t>
      </w:r>
      <w:r w:rsidR="007E2CEE" w:rsidRPr="00C36732">
        <w:rPr>
          <w:bCs/>
          <w:sz w:val="24"/>
        </w:rPr>
        <w:t xml:space="preserve">latach </w:t>
      </w:r>
      <w:r w:rsidR="00C47A14" w:rsidRPr="00C36732">
        <w:rPr>
          <w:bCs/>
          <w:sz w:val="24"/>
        </w:rPr>
        <w:t>2010</w:t>
      </w:r>
      <w:r w:rsidR="007E2CEE" w:rsidRPr="00C36732">
        <w:rPr>
          <w:bCs/>
          <w:sz w:val="24"/>
        </w:rPr>
        <w:t xml:space="preserve"> </w:t>
      </w:r>
      <w:r w:rsidR="00E37DFB" w:rsidRPr="00C36732">
        <w:rPr>
          <w:bCs/>
          <w:sz w:val="24"/>
        </w:rPr>
        <w:t>–</w:t>
      </w:r>
      <w:r w:rsidR="007E2CEE" w:rsidRPr="00C36732">
        <w:rPr>
          <w:bCs/>
          <w:sz w:val="24"/>
        </w:rPr>
        <w:t xml:space="preserve"> 2012</w:t>
      </w:r>
      <w:r w:rsidR="00E429E1" w:rsidRPr="00C36732">
        <w:rPr>
          <w:bCs/>
          <w:sz w:val="24"/>
        </w:rPr>
        <w:t xml:space="preserve"> i w 2014</w:t>
      </w:r>
      <w:r w:rsidR="008F6337" w:rsidRPr="00C36732">
        <w:rPr>
          <w:bCs/>
          <w:sz w:val="24"/>
        </w:rPr>
        <w:t xml:space="preserve"> </w:t>
      </w:r>
      <w:r w:rsidR="0009642E" w:rsidRPr="00C36732">
        <w:rPr>
          <w:bCs/>
          <w:sz w:val="24"/>
        </w:rPr>
        <w:t>-</w:t>
      </w:r>
      <w:r w:rsidR="008F6337" w:rsidRPr="00C36732">
        <w:rPr>
          <w:bCs/>
          <w:sz w:val="24"/>
        </w:rPr>
        <w:t xml:space="preserve"> </w:t>
      </w:r>
      <w:r w:rsidR="0009642E" w:rsidRPr="00C36732">
        <w:rPr>
          <w:bCs/>
          <w:sz w:val="24"/>
        </w:rPr>
        <w:t>201</w:t>
      </w:r>
      <w:r w:rsidR="00C36732" w:rsidRPr="00C36732">
        <w:rPr>
          <w:bCs/>
          <w:sz w:val="24"/>
        </w:rPr>
        <w:t>6</w:t>
      </w:r>
      <w:r w:rsidR="008F6337" w:rsidRPr="00C36732">
        <w:rPr>
          <w:bCs/>
          <w:sz w:val="24"/>
        </w:rPr>
        <w:t xml:space="preserve"> oraz prowizję dotyczącą emisji obligacji w 201</w:t>
      </w:r>
      <w:r w:rsidR="00C36732" w:rsidRPr="00C36732">
        <w:rPr>
          <w:bCs/>
          <w:sz w:val="24"/>
        </w:rPr>
        <w:t>7</w:t>
      </w:r>
      <w:r w:rsidR="008F6337" w:rsidRPr="00C36732">
        <w:rPr>
          <w:bCs/>
          <w:sz w:val="24"/>
        </w:rPr>
        <w:t xml:space="preserve"> r.</w:t>
      </w:r>
    </w:p>
    <w:p w:rsidR="00EB444B" w:rsidRPr="00C23F66" w:rsidRDefault="00EB444B" w:rsidP="007934DC">
      <w:pPr>
        <w:pStyle w:val="Tekstpodstawowy"/>
        <w:tabs>
          <w:tab w:val="left" w:pos="900"/>
        </w:tabs>
        <w:spacing w:line="276" w:lineRule="auto"/>
        <w:ind w:right="3"/>
        <w:jc w:val="both"/>
        <w:rPr>
          <w:bCs/>
          <w:color w:val="FF0000"/>
          <w:sz w:val="24"/>
        </w:rPr>
      </w:pPr>
    </w:p>
    <w:p w:rsidR="00737B0B" w:rsidRPr="00C36732" w:rsidRDefault="001B1D0D" w:rsidP="00737B0B">
      <w:pPr>
        <w:pStyle w:val="Tekstpodstawowy"/>
        <w:tabs>
          <w:tab w:val="left" w:pos="900"/>
        </w:tabs>
        <w:spacing w:line="276" w:lineRule="auto"/>
        <w:ind w:right="3"/>
        <w:jc w:val="center"/>
        <w:rPr>
          <w:b/>
          <w:bCs/>
        </w:rPr>
      </w:pPr>
      <w:r w:rsidRPr="00C36732">
        <w:rPr>
          <w:b/>
          <w:bCs/>
        </w:rPr>
        <w:t xml:space="preserve">Dział 758 </w:t>
      </w:r>
      <w:r w:rsidR="009F62FA" w:rsidRPr="00C36732">
        <w:rPr>
          <w:b/>
          <w:bCs/>
        </w:rPr>
        <w:t>–</w:t>
      </w:r>
      <w:r w:rsidRPr="00C36732">
        <w:rPr>
          <w:b/>
          <w:bCs/>
        </w:rPr>
        <w:t xml:space="preserve"> </w:t>
      </w:r>
      <w:r w:rsidR="009F62FA" w:rsidRPr="00C36732">
        <w:rPr>
          <w:b/>
          <w:bCs/>
        </w:rPr>
        <w:t>RÓŻNE ROZLICZENIA</w:t>
      </w:r>
      <w:r w:rsidR="00737B0B" w:rsidRPr="00C36732">
        <w:rPr>
          <w:b/>
          <w:bCs/>
        </w:rPr>
        <w:t xml:space="preserve"> -  wydatkowano kwotę</w:t>
      </w:r>
    </w:p>
    <w:p w:rsidR="00737B0B" w:rsidRPr="00C36732" w:rsidRDefault="00C36732" w:rsidP="00737B0B">
      <w:pPr>
        <w:pStyle w:val="Tekstpodstawowy"/>
        <w:tabs>
          <w:tab w:val="left" w:pos="900"/>
        </w:tabs>
        <w:spacing w:line="276" w:lineRule="auto"/>
        <w:ind w:right="3"/>
        <w:jc w:val="center"/>
        <w:rPr>
          <w:b/>
          <w:bCs/>
          <w:u w:val="single"/>
        </w:rPr>
      </w:pPr>
      <w:r w:rsidRPr="00C36732">
        <w:rPr>
          <w:b/>
          <w:bCs/>
          <w:u w:val="single"/>
        </w:rPr>
        <w:t>235 620,00</w:t>
      </w:r>
      <w:r w:rsidR="00737B0B" w:rsidRPr="00C36732">
        <w:rPr>
          <w:b/>
          <w:bCs/>
          <w:u w:val="single"/>
        </w:rPr>
        <w:t xml:space="preserve"> zł tj. </w:t>
      </w:r>
      <w:r w:rsidRPr="00C36732">
        <w:rPr>
          <w:b/>
          <w:bCs/>
          <w:u w:val="single"/>
        </w:rPr>
        <w:t>87,27</w:t>
      </w:r>
      <w:r w:rsidR="00737B0B" w:rsidRPr="00C36732">
        <w:rPr>
          <w:b/>
          <w:bCs/>
          <w:u w:val="single"/>
        </w:rPr>
        <w:t xml:space="preserve"> % planu rocznego</w:t>
      </w:r>
    </w:p>
    <w:p w:rsidR="009F62FA" w:rsidRPr="00C23F66" w:rsidRDefault="009F62FA" w:rsidP="002C7105">
      <w:pPr>
        <w:pStyle w:val="Tekstpodstawowy"/>
        <w:tabs>
          <w:tab w:val="left" w:pos="900"/>
        </w:tabs>
        <w:spacing w:line="276" w:lineRule="auto"/>
        <w:ind w:right="3"/>
        <w:jc w:val="both"/>
        <w:rPr>
          <w:b/>
          <w:bCs/>
          <w:color w:val="FF0000"/>
          <w:sz w:val="24"/>
        </w:rPr>
      </w:pPr>
    </w:p>
    <w:p w:rsidR="002C7105" w:rsidRPr="00C36732" w:rsidRDefault="00E8342F" w:rsidP="00DC2FB8">
      <w:pPr>
        <w:pStyle w:val="Tekstpodstawowy"/>
        <w:tabs>
          <w:tab w:val="left" w:pos="900"/>
        </w:tabs>
        <w:spacing w:line="360" w:lineRule="auto"/>
        <w:ind w:right="3"/>
        <w:jc w:val="both"/>
        <w:rPr>
          <w:bCs/>
          <w:sz w:val="24"/>
        </w:rPr>
      </w:pPr>
      <w:r w:rsidRPr="00C36732">
        <w:rPr>
          <w:bCs/>
          <w:sz w:val="24"/>
        </w:rPr>
        <w:t>z przeznaczeniem na zapłatę</w:t>
      </w:r>
      <w:r w:rsidR="002C7105" w:rsidRPr="00C36732">
        <w:rPr>
          <w:bCs/>
          <w:sz w:val="24"/>
        </w:rPr>
        <w:t xml:space="preserve"> </w:t>
      </w:r>
      <w:r w:rsidR="00230310" w:rsidRPr="00C36732">
        <w:rPr>
          <w:bCs/>
          <w:sz w:val="24"/>
        </w:rPr>
        <w:t xml:space="preserve"> podatku od towarów i usług</w:t>
      </w:r>
      <w:r w:rsidR="005972AB" w:rsidRPr="00C36732">
        <w:rPr>
          <w:bCs/>
          <w:sz w:val="24"/>
        </w:rPr>
        <w:t xml:space="preserve"> za miesiąc grudzień 201</w:t>
      </w:r>
      <w:r w:rsidR="00C36732" w:rsidRPr="00C36732">
        <w:rPr>
          <w:bCs/>
          <w:sz w:val="24"/>
        </w:rPr>
        <w:t>6</w:t>
      </w:r>
      <w:r w:rsidR="005972AB" w:rsidRPr="00C36732">
        <w:rPr>
          <w:bCs/>
          <w:sz w:val="24"/>
        </w:rPr>
        <w:t xml:space="preserve"> r.</w:t>
      </w:r>
    </w:p>
    <w:p w:rsidR="00167EDA" w:rsidRPr="00C23F66" w:rsidRDefault="00167EDA" w:rsidP="00DC2FB8">
      <w:pPr>
        <w:pStyle w:val="Tekstpodstawowy"/>
        <w:tabs>
          <w:tab w:val="left" w:pos="900"/>
        </w:tabs>
        <w:spacing w:line="360" w:lineRule="auto"/>
        <w:ind w:right="3"/>
        <w:jc w:val="both"/>
        <w:rPr>
          <w:bCs/>
          <w:color w:val="FF0000"/>
          <w:sz w:val="24"/>
        </w:rPr>
      </w:pPr>
    </w:p>
    <w:p w:rsidR="00B06A25" w:rsidRPr="00C36732" w:rsidRDefault="00B06A25" w:rsidP="00ED3998">
      <w:pPr>
        <w:pStyle w:val="Tekstpodstawowy"/>
        <w:tabs>
          <w:tab w:val="left" w:pos="900"/>
        </w:tabs>
        <w:spacing w:line="276" w:lineRule="auto"/>
        <w:ind w:right="3"/>
        <w:jc w:val="center"/>
        <w:rPr>
          <w:b/>
          <w:bCs/>
        </w:rPr>
      </w:pPr>
      <w:r w:rsidRPr="00C36732">
        <w:rPr>
          <w:b/>
          <w:bCs/>
        </w:rPr>
        <w:t>Dział 801 OŚWIATA I WYCHOWANIE – wydatkowano kwotę</w:t>
      </w:r>
    </w:p>
    <w:p w:rsidR="00B06A25" w:rsidRPr="00C36732" w:rsidRDefault="00C36732" w:rsidP="00ED3998">
      <w:pPr>
        <w:pStyle w:val="Tekstpodstawowy"/>
        <w:tabs>
          <w:tab w:val="left" w:pos="900"/>
        </w:tabs>
        <w:spacing w:line="276" w:lineRule="auto"/>
        <w:ind w:right="3"/>
        <w:jc w:val="center"/>
        <w:rPr>
          <w:b/>
          <w:bCs/>
          <w:u w:val="single"/>
        </w:rPr>
      </w:pPr>
      <w:r w:rsidRPr="00C36732">
        <w:rPr>
          <w:b/>
          <w:bCs/>
          <w:u w:val="single"/>
        </w:rPr>
        <w:t>40 880 993,03</w:t>
      </w:r>
      <w:r w:rsidR="00B06A25" w:rsidRPr="00C36732">
        <w:rPr>
          <w:b/>
          <w:bCs/>
          <w:u w:val="single"/>
        </w:rPr>
        <w:t xml:space="preserve"> zł tj. </w:t>
      </w:r>
      <w:r w:rsidRPr="00C36732">
        <w:rPr>
          <w:b/>
          <w:bCs/>
          <w:u w:val="single"/>
        </w:rPr>
        <w:t>95,39</w:t>
      </w:r>
      <w:r w:rsidR="00B06A25" w:rsidRPr="00C36732">
        <w:rPr>
          <w:b/>
          <w:bCs/>
          <w:u w:val="single"/>
        </w:rPr>
        <w:t xml:space="preserve"> % planu rocznego</w:t>
      </w:r>
    </w:p>
    <w:p w:rsidR="00B06A25" w:rsidRPr="00C23F66" w:rsidRDefault="00B06A25" w:rsidP="00ED3998">
      <w:pPr>
        <w:pStyle w:val="Tekstpodstawowy"/>
        <w:tabs>
          <w:tab w:val="left" w:pos="900"/>
        </w:tabs>
        <w:spacing w:line="276" w:lineRule="auto"/>
        <w:ind w:right="3"/>
        <w:jc w:val="both"/>
        <w:rPr>
          <w:bCs/>
          <w:color w:val="FF0000"/>
        </w:rPr>
      </w:pPr>
    </w:p>
    <w:p w:rsidR="00B06A25" w:rsidRPr="00C36732" w:rsidRDefault="00B06A25" w:rsidP="00DC2FB8">
      <w:pPr>
        <w:pStyle w:val="Tekstpodstawowy"/>
        <w:tabs>
          <w:tab w:val="left" w:pos="900"/>
        </w:tabs>
        <w:spacing w:line="360" w:lineRule="auto"/>
        <w:ind w:right="3"/>
        <w:jc w:val="both"/>
        <w:rPr>
          <w:bCs/>
          <w:sz w:val="24"/>
        </w:rPr>
      </w:pPr>
      <w:r w:rsidRPr="00C36732">
        <w:rPr>
          <w:bCs/>
          <w:sz w:val="24"/>
        </w:rPr>
        <w:t>z przeznaczeniem na:</w:t>
      </w:r>
    </w:p>
    <w:p w:rsidR="00B06A25" w:rsidRPr="00C36732" w:rsidRDefault="00B06A25" w:rsidP="00DC2FB8">
      <w:pPr>
        <w:pStyle w:val="Tekstpodstawowy"/>
        <w:tabs>
          <w:tab w:val="left" w:pos="900"/>
        </w:tabs>
        <w:spacing w:line="360" w:lineRule="auto"/>
        <w:ind w:right="3"/>
        <w:jc w:val="both"/>
        <w:rPr>
          <w:bCs/>
          <w:sz w:val="24"/>
        </w:rPr>
      </w:pPr>
      <w:r w:rsidRPr="00C36732">
        <w:rPr>
          <w:bCs/>
          <w:sz w:val="24"/>
        </w:rPr>
        <w:t>- utrzymanie szkół podstawowych</w:t>
      </w:r>
      <w:r w:rsidRPr="00C36732">
        <w:rPr>
          <w:bCs/>
          <w:sz w:val="24"/>
        </w:rPr>
        <w:tab/>
      </w:r>
      <w:r w:rsidRPr="00C36732">
        <w:rPr>
          <w:bCs/>
          <w:sz w:val="24"/>
        </w:rPr>
        <w:tab/>
      </w:r>
      <w:r w:rsidRPr="00C36732">
        <w:rPr>
          <w:bCs/>
          <w:sz w:val="24"/>
        </w:rPr>
        <w:tab/>
      </w:r>
      <w:r w:rsidRPr="00C36732">
        <w:rPr>
          <w:bCs/>
          <w:sz w:val="24"/>
        </w:rPr>
        <w:tab/>
      </w:r>
      <w:r w:rsidRPr="00C36732">
        <w:rPr>
          <w:bCs/>
          <w:sz w:val="24"/>
        </w:rPr>
        <w:tab/>
      </w:r>
      <w:r w:rsidRPr="00C36732">
        <w:rPr>
          <w:bCs/>
          <w:sz w:val="24"/>
        </w:rPr>
        <w:tab/>
        <w:t xml:space="preserve">- </w:t>
      </w:r>
      <w:r w:rsidR="0068004E" w:rsidRPr="00C36732">
        <w:rPr>
          <w:bCs/>
          <w:sz w:val="24"/>
        </w:rPr>
        <w:t>16</w:t>
      </w:r>
      <w:r w:rsidR="00C36732" w:rsidRPr="00C36732">
        <w:rPr>
          <w:bCs/>
          <w:sz w:val="24"/>
        </w:rPr>
        <w:t> 72</w:t>
      </w:r>
      <w:r w:rsidR="009B2455">
        <w:rPr>
          <w:bCs/>
          <w:sz w:val="24"/>
        </w:rPr>
        <w:t>1 502,47</w:t>
      </w:r>
      <w:r w:rsidRPr="00C36732">
        <w:rPr>
          <w:bCs/>
          <w:sz w:val="24"/>
        </w:rPr>
        <w:t xml:space="preserve"> zł</w:t>
      </w:r>
      <w:r w:rsidR="005C4E0F" w:rsidRPr="00C36732">
        <w:rPr>
          <w:bCs/>
          <w:sz w:val="24"/>
        </w:rPr>
        <w:t>,</w:t>
      </w:r>
    </w:p>
    <w:p w:rsidR="00B06A25" w:rsidRPr="00C36732" w:rsidRDefault="00B06A25" w:rsidP="00DC2FB8">
      <w:pPr>
        <w:pStyle w:val="Tekstpodstawowy"/>
        <w:tabs>
          <w:tab w:val="left" w:pos="900"/>
        </w:tabs>
        <w:spacing w:line="360" w:lineRule="auto"/>
        <w:ind w:right="3"/>
        <w:jc w:val="both"/>
        <w:rPr>
          <w:bCs/>
          <w:sz w:val="24"/>
        </w:rPr>
      </w:pPr>
      <w:r w:rsidRPr="00C36732">
        <w:rPr>
          <w:bCs/>
          <w:sz w:val="24"/>
        </w:rPr>
        <w:t>- utrzymanie oddziałów przedszkolnych</w:t>
      </w:r>
      <w:r w:rsidRPr="00C36732">
        <w:rPr>
          <w:bCs/>
          <w:sz w:val="24"/>
        </w:rPr>
        <w:tab/>
      </w:r>
      <w:r w:rsidRPr="00C36732">
        <w:rPr>
          <w:bCs/>
          <w:sz w:val="24"/>
        </w:rPr>
        <w:tab/>
      </w:r>
      <w:r w:rsidRPr="00C36732">
        <w:rPr>
          <w:bCs/>
          <w:sz w:val="24"/>
        </w:rPr>
        <w:tab/>
      </w:r>
      <w:r w:rsidRPr="00C36732">
        <w:rPr>
          <w:bCs/>
          <w:sz w:val="24"/>
        </w:rPr>
        <w:tab/>
      </w:r>
      <w:r w:rsidRPr="00C36732">
        <w:rPr>
          <w:bCs/>
          <w:sz w:val="24"/>
        </w:rPr>
        <w:tab/>
        <w:t xml:space="preserve">-      </w:t>
      </w:r>
      <w:r w:rsidR="00C36732" w:rsidRPr="00C36732">
        <w:rPr>
          <w:bCs/>
          <w:sz w:val="24"/>
        </w:rPr>
        <w:t>226 232,40</w:t>
      </w:r>
      <w:r w:rsidRPr="00C36732">
        <w:rPr>
          <w:bCs/>
          <w:sz w:val="24"/>
        </w:rPr>
        <w:t xml:space="preserve"> zł</w:t>
      </w:r>
      <w:r w:rsidR="005C4E0F" w:rsidRPr="00C36732">
        <w:rPr>
          <w:bCs/>
          <w:sz w:val="24"/>
        </w:rPr>
        <w:t>,</w:t>
      </w:r>
    </w:p>
    <w:p w:rsidR="00B06A25" w:rsidRDefault="00B06A25" w:rsidP="00DC2FB8">
      <w:pPr>
        <w:pStyle w:val="Tekstpodstawowy"/>
        <w:tabs>
          <w:tab w:val="left" w:pos="900"/>
        </w:tabs>
        <w:spacing w:line="360" w:lineRule="auto"/>
        <w:ind w:right="3"/>
        <w:jc w:val="both"/>
        <w:rPr>
          <w:bCs/>
          <w:sz w:val="24"/>
        </w:rPr>
      </w:pPr>
      <w:r w:rsidRPr="00C36732">
        <w:rPr>
          <w:bCs/>
          <w:sz w:val="24"/>
        </w:rPr>
        <w:t>- utrzymanie przedszkoli</w:t>
      </w:r>
      <w:r w:rsidRPr="00C36732">
        <w:rPr>
          <w:bCs/>
          <w:sz w:val="24"/>
        </w:rPr>
        <w:tab/>
      </w:r>
      <w:r w:rsidRPr="00C36732">
        <w:rPr>
          <w:bCs/>
          <w:sz w:val="24"/>
        </w:rPr>
        <w:tab/>
      </w:r>
      <w:r w:rsidRPr="00C36732">
        <w:rPr>
          <w:bCs/>
          <w:sz w:val="24"/>
        </w:rPr>
        <w:tab/>
      </w:r>
      <w:r w:rsidRPr="00C36732">
        <w:rPr>
          <w:bCs/>
          <w:sz w:val="24"/>
        </w:rPr>
        <w:tab/>
      </w:r>
      <w:r w:rsidRPr="00C36732">
        <w:rPr>
          <w:bCs/>
          <w:sz w:val="24"/>
        </w:rPr>
        <w:tab/>
      </w:r>
      <w:r w:rsidRPr="00C36732">
        <w:rPr>
          <w:bCs/>
          <w:sz w:val="24"/>
        </w:rPr>
        <w:tab/>
      </w:r>
      <w:r w:rsidRPr="00C36732">
        <w:rPr>
          <w:bCs/>
          <w:sz w:val="24"/>
        </w:rPr>
        <w:tab/>
        <w:t xml:space="preserve">-  </w:t>
      </w:r>
      <w:r w:rsidR="00754D7B" w:rsidRPr="00C36732">
        <w:rPr>
          <w:bCs/>
          <w:sz w:val="24"/>
        </w:rPr>
        <w:t xml:space="preserve"> </w:t>
      </w:r>
      <w:r w:rsidR="00EE0608">
        <w:rPr>
          <w:bCs/>
          <w:sz w:val="24"/>
        </w:rPr>
        <w:t>6 638 023,57</w:t>
      </w:r>
      <w:r w:rsidRPr="00C36732">
        <w:rPr>
          <w:bCs/>
          <w:sz w:val="24"/>
        </w:rPr>
        <w:t xml:space="preserve"> zł</w:t>
      </w:r>
      <w:r w:rsidR="005C4E0F" w:rsidRPr="00C36732">
        <w:rPr>
          <w:bCs/>
          <w:sz w:val="24"/>
        </w:rPr>
        <w:t>,</w:t>
      </w:r>
    </w:p>
    <w:p w:rsidR="00EE0608" w:rsidRPr="00C36732" w:rsidRDefault="00EE0608" w:rsidP="00DC2FB8">
      <w:pPr>
        <w:pStyle w:val="Tekstpodstawowy"/>
        <w:tabs>
          <w:tab w:val="left" w:pos="900"/>
        </w:tabs>
        <w:spacing w:line="360" w:lineRule="auto"/>
        <w:ind w:right="3"/>
        <w:jc w:val="both"/>
        <w:rPr>
          <w:bCs/>
          <w:sz w:val="24"/>
        </w:rPr>
      </w:pPr>
      <w:r>
        <w:rPr>
          <w:bCs/>
          <w:sz w:val="24"/>
        </w:rPr>
        <w:t>w tym na realizację projektu pn. „Przedszkole „Sowa” w Stadnickiej Woli -    138 669,54 zł,</w:t>
      </w:r>
    </w:p>
    <w:p w:rsidR="00B06A25" w:rsidRDefault="00B06A25" w:rsidP="00DC2FB8">
      <w:pPr>
        <w:pStyle w:val="Tekstpodstawowy"/>
        <w:tabs>
          <w:tab w:val="left" w:pos="900"/>
        </w:tabs>
        <w:spacing w:line="360" w:lineRule="auto"/>
        <w:ind w:right="3"/>
        <w:jc w:val="both"/>
        <w:rPr>
          <w:bCs/>
          <w:sz w:val="24"/>
        </w:rPr>
      </w:pPr>
      <w:r w:rsidRPr="00C36732">
        <w:rPr>
          <w:bCs/>
          <w:sz w:val="24"/>
        </w:rPr>
        <w:t>- utrzymanie punktów innych form wych. przedszkolnego</w:t>
      </w:r>
      <w:r w:rsidRPr="00C36732">
        <w:rPr>
          <w:bCs/>
          <w:sz w:val="24"/>
        </w:rPr>
        <w:tab/>
      </w:r>
      <w:r w:rsidRPr="00C36732">
        <w:rPr>
          <w:bCs/>
          <w:sz w:val="24"/>
        </w:rPr>
        <w:tab/>
      </w:r>
      <w:r w:rsidRPr="00C36732">
        <w:rPr>
          <w:bCs/>
          <w:sz w:val="24"/>
        </w:rPr>
        <w:tab/>
        <w:t xml:space="preserve">-     </w:t>
      </w:r>
      <w:r w:rsidR="00EE0608">
        <w:rPr>
          <w:bCs/>
          <w:sz w:val="24"/>
        </w:rPr>
        <w:t xml:space="preserve"> </w:t>
      </w:r>
      <w:r w:rsidR="00C36732" w:rsidRPr="00C36732">
        <w:rPr>
          <w:bCs/>
          <w:sz w:val="24"/>
        </w:rPr>
        <w:t>618 312,36</w:t>
      </w:r>
      <w:r w:rsidRPr="00C36732">
        <w:rPr>
          <w:bCs/>
          <w:sz w:val="24"/>
        </w:rPr>
        <w:t xml:space="preserve"> zł</w:t>
      </w:r>
      <w:r w:rsidR="005C4E0F" w:rsidRPr="00C36732">
        <w:rPr>
          <w:bCs/>
          <w:sz w:val="24"/>
        </w:rPr>
        <w:t>,</w:t>
      </w:r>
    </w:p>
    <w:p w:rsidR="00DD1A37" w:rsidRDefault="00DD1A37" w:rsidP="00DD1A37">
      <w:pPr>
        <w:pStyle w:val="Tekstpodstawowy"/>
        <w:tabs>
          <w:tab w:val="left" w:pos="900"/>
        </w:tabs>
        <w:spacing w:line="360" w:lineRule="auto"/>
        <w:ind w:right="3"/>
        <w:jc w:val="both"/>
        <w:rPr>
          <w:bCs/>
          <w:sz w:val="24"/>
        </w:rPr>
      </w:pPr>
      <w:r>
        <w:rPr>
          <w:bCs/>
          <w:sz w:val="24"/>
        </w:rPr>
        <w:t>z czego wydatki zrealizowane w ramach funduszu sołeckiego w kwocie 6 928,38 zł:</w:t>
      </w:r>
    </w:p>
    <w:p w:rsidR="00DD1A37" w:rsidRPr="004A7704" w:rsidRDefault="00DD1A37" w:rsidP="00DD1A37">
      <w:pPr>
        <w:pStyle w:val="Tekstpodstawowy"/>
        <w:tabs>
          <w:tab w:val="left" w:pos="900"/>
        </w:tabs>
        <w:spacing w:line="360" w:lineRule="auto"/>
        <w:ind w:right="3"/>
        <w:jc w:val="both"/>
        <w:rPr>
          <w:bCs/>
          <w:sz w:val="24"/>
        </w:rPr>
      </w:pPr>
      <w:r w:rsidRPr="004A7704">
        <w:rPr>
          <w:bCs/>
          <w:sz w:val="24"/>
        </w:rPr>
        <w:t xml:space="preserve">- sołectwo </w:t>
      </w:r>
      <w:r>
        <w:rPr>
          <w:bCs/>
          <w:sz w:val="24"/>
        </w:rPr>
        <w:t>Nowy Dziebałtów</w:t>
      </w:r>
      <w:r w:rsidRPr="004A7704">
        <w:rPr>
          <w:bCs/>
          <w:sz w:val="24"/>
        </w:rPr>
        <w:tab/>
      </w:r>
    </w:p>
    <w:p w:rsidR="00DD1A37" w:rsidRPr="004A7704" w:rsidRDefault="00DD1A37" w:rsidP="00DD1A37">
      <w:pPr>
        <w:pStyle w:val="Tekstpodstawowy"/>
        <w:tabs>
          <w:tab w:val="left" w:pos="900"/>
        </w:tabs>
        <w:spacing w:line="360" w:lineRule="auto"/>
        <w:ind w:right="3"/>
        <w:jc w:val="both"/>
        <w:rPr>
          <w:bCs/>
          <w:sz w:val="24"/>
        </w:rPr>
      </w:pPr>
      <w:r w:rsidRPr="004A7704">
        <w:rPr>
          <w:bCs/>
          <w:sz w:val="24"/>
        </w:rPr>
        <w:tab/>
        <w:t>- „</w:t>
      </w:r>
      <w:r>
        <w:rPr>
          <w:bCs/>
          <w:sz w:val="24"/>
        </w:rPr>
        <w:t>Zakup wyposażenia do przedszkola</w:t>
      </w:r>
      <w:r w:rsidRPr="004A7704">
        <w:rPr>
          <w:bCs/>
          <w:sz w:val="24"/>
        </w:rPr>
        <w:t>”</w:t>
      </w:r>
      <w:r w:rsidRPr="004A7704">
        <w:rPr>
          <w:bCs/>
          <w:sz w:val="24"/>
        </w:rPr>
        <w:tab/>
      </w:r>
      <w:r w:rsidRPr="004A7704">
        <w:rPr>
          <w:bCs/>
          <w:sz w:val="24"/>
        </w:rPr>
        <w:tab/>
        <w:t xml:space="preserve">- </w:t>
      </w:r>
      <w:r>
        <w:rPr>
          <w:bCs/>
          <w:sz w:val="24"/>
        </w:rPr>
        <w:t>6 928,38</w:t>
      </w:r>
      <w:r w:rsidRPr="004A7704">
        <w:rPr>
          <w:bCs/>
          <w:sz w:val="24"/>
        </w:rPr>
        <w:t xml:space="preserve"> zł,</w:t>
      </w:r>
    </w:p>
    <w:p w:rsidR="00B06A25" w:rsidRPr="006C34E4" w:rsidRDefault="00B06A25" w:rsidP="00DC2FB8">
      <w:pPr>
        <w:pStyle w:val="Tekstpodstawowy"/>
        <w:tabs>
          <w:tab w:val="left" w:pos="900"/>
        </w:tabs>
        <w:spacing w:line="360" w:lineRule="auto"/>
        <w:ind w:right="3"/>
        <w:jc w:val="both"/>
        <w:rPr>
          <w:bCs/>
          <w:sz w:val="24"/>
        </w:rPr>
      </w:pPr>
      <w:r w:rsidRPr="006C34E4">
        <w:rPr>
          <w:bCs/>
          <w:sz w:val="24"/>
        </w:rPr>
        <w:t>- utrzymanie gimnazjów</w:t>
      </w:r>
      <w:r w:rsidRPr="006C34E4">
        <w:rPr>
          <w:bCs/>
          <w:sz w:val="24"/>
        </w:rPr>
        <w:tab/>
      </w:r>
      <w:r w:rsidRPr="006C34E4">
        <w:rPr>
          <w:bCs/>
          <w:sz w:val="24"/>
        </w:rPr>
        <w:tab/>
      </w:r>
      <w:r w:rsidRPr="006C34E4">
        <w:rPr>
          <w:bCs/>
          <w:sz w:val="24"/>
        </w:rPr>
        <w:tab/>
      </w:r>
      <w:r w:rsidRPr="006C34E4">
        <w:rPr>
          <w:bCs/>
          <w:sz w:val="24"/>
        </w:rPr>
        <w:tab/>
      </w:r>
      <w:r w:rsidRPr="006C34E4">
        <w:rPr>
          <w:bCs/>
          <w:sz w:val="24"/>
        </w:rPr>
        <w:tab/>
      </w:r>
      <w:r w:rsidRPr="006C34E4">
        <w:rPr>
          <w:bCs/>
          <w:sz w:val="24"/>
        </w:rPr>
        <w:tab/>
      </w:r>
      <w:r w:rsidRPr="006C34E4">
        <w:rPr>
          <w:bCs/>
          <w:sz w:val="24"/>
        </w:rPr>
        <w:tab/>
        <w:t xml:space="preserve">-  </w:t>
      </w:r>
      <w:r w:rsidR="00EE0608">
        <w:rPr>
          <w:bCs/>
          <w:sz w:val="24"/>
        </w:rPr>
        <w:t xml:space="preserve"> </w:t>
      </w:r>
      <w:r w:rsidR="006C34E4" w:rsidRPr="006C34E4">
        <w:rPr>
          <w:bCs/>
          <w:sz w:val="24"/>
        </w:rPr>
        <w:t>8 878 682,36</w:t>
      </w:r>
      <w:r w:rsidRPr="006C34E4">
        <w:rPr>
          <w:bCs/>
          <w:sz w:val="24"/>
        </w:rPr>
        <w:t xml:space="preserve"> zł</w:t>
      </w:r>
      <w:r w:rsidR="005C4E0F" w:rsidRPr="006C34E4">
        <w:rPr>
          <w:bCs/>
          <w:sz w:val="24"/>
        </w:rPr>
        <w:t>,</w:t>
      </w:r>
    </w:p>
    <w:p w:rsidR="00B06A25" w:rsidRPr="006C34E4" w:rsidRDefault="00B06A25" w:rsidP="00DC2FB8">
      <w:pPr>
        <w:pStyle w:val="Tekstpodstawowy"/>
        <w:tabs>
          <w:tab w:val="left" w:pos="900"/>
        </w:tabs>
        <w:spacing w:line="360" w:lineRule="auto"/>
        <w:ind w:right="3"/>
        <w:jc w:val="both"/>
        <w:rPr>
          <w:bCs/>
          <w:sz w:val="24"/>
        </w:rPr>
      </w:pPr>
      <w:r w:rsidRPr="006C34E4">
        <w:rPr>
          <w:bCs/>
          <w:sz w:val="24"/>
        </w:rPr>
        <w:t>- dowożenie uczniów do szkół</w:t>
      </w:r>
      <w:r w:rsidRPr="006C34E4">
        <w:rPr>
          <w:bCs/>
          <w:sz w:val="24"/>
        </w:rPr>
        <w:tab/>
      </w:r>
      <w:r w:rsidRPr="006C34E4">
        <w:rPr>
          <w:bCs/>
          <w:sz w:val="24"/>
        </w:rPr>
        <w:tab/>
      </w:r>
      <w:r w:rsidRPr="006C34E4">
        <w:rPr>
          <w:bCs/>
          <w:sz w:val="24"/>
        </w:rPr>
        <w:tab/>
      </w:r>
      <w:r w:rsidRPr="006C34E4">
        <w:rPr>
          <w:bCs/>
          <w:sz w:val="24"/>
        </w:rPr>
        <w:tab/>
      </w:r>
      <w:r w:rsidRPr="006C34E4">
        <w:rPr>
          <w:bCs/>
          <w:sz w:val="24"/>
        </w:rPr>
        <w:tab/>
      </w:r>
      <w:r w:rsidRPr="006C34E4">
        <w:rPr>
          <w:bCs/>
          <w:sz w:val="24"/>
        </w:rPr>
        <w:tab/>
        <w:t xml:space="preserve">-     </w:t>
      </w:r>
      <w:r w:rsidR="00EE0608">
        <w:rPr>
          <w:bCs/>
          <w:sz w:val="24"/>
        </w:rPr>
        <w:t xml:space="preserve"> </w:t>
      </w:r>
      <w:r w:rsidR="006C34E4" w:rsidRPr="006C34E4">
        <w:rPr>
          <w:bCs/>
          <w:sz w:val="24"/>
        </w:rPr>
        <w:t>725 460,57</w:t>
      </w:r>
      <w:r w:rsidRPr="006C34E4">
        <w:rPr>
          <w:bCs/>
          <w:sz w:val="24"/>
        </w:rPr>
        <w:t xml:space="preserve"> zł</w:t>
      </w:r>
      <w:r w:rsidR="005C4E0F" w:rsidRPr="006C34E4">
        <w:rPr>
          <w:bCs/>
          <w:sz w:val="24"/>
        </w:rPr>
        <w:t>,</w:t>
      </w:r>
    </w:p>
    <w:p w:rsidR="00B06A25" w:rsidRPr="006C34E4" w:rsidRDefault="00B06A25" w:rsidP="00511E67">
      <w:pPr>
        <w:pStyle w:val="Tekstpodstawowy"/>
        <w:tabs>
          <w:tab w:val="left" w:pos="900"/>
        </w:tabs>
        <w:spacing w:line="360" w:lineRule="auto"/>
        <w:ind w:right="3"/>
        <w:jc w:val="both"/>
        <w:rPr>
          <w:bCs/>
          <w:sz w:val="24"/>
        </w:rPr>
      </w:pPr>
      <w:r w:rsidRPr="006C34E4">
        <w:rPr>
          <w:bCs/>
          <w:sz w:val="24"/>
        </w:rPr>
        <w:t>- dokształcanie i doskonalenie nauczycieli</w:t>
      </w:r>
      <w:r w:rsidRPr="006C34E4">
        <w:rPr>
          <w:bCs/>
          <w:sz w:val="24"/>
        </w:rPr>
        <w:tab/>
      </w:r>
      <w:r w:rsidRPr="006C34E4">
        <w:rPr>
          <w:bCs/>
          <w:sz w:val="24"/>
        </w:rPr>
        <w:tab/>
      </w:r>
      <w:r w:rsidRPr="006C34E4">
        <w:rPr>
          <w:bCs/>
          <w:sz w:val="24"/>
        </w:rPr>
        <w:tab/>
      </w:r>
      <w:r w:rsidRPr="006C34E4">
        <w:rPr>
          <w:bCs/>
          <w:sz w:val="24"/>
        </w:rPr>
        <w:tab/>
      </w:r>
      <w:r w:rsidRPr="006C34E4">
        <w:rPr>
          <w:bCs/>
          <w:sz w:val="24"/>
        </w:rPr>
        <w:tab/>
        <w:t xml:space="preserve">-     </w:t>
      </w:r>
      <w:r w:rsidR="00732F1F" w:rsidRPr="006C34E4">
        <w:rPr>
          <w:bCs/>
          <w:sz w:val="24"/>
        </w:rPr>
        <w:t xml:space="preserve"> </w:t>
      </w:r>
      <w:r w:rsidR="00EE0608">
        <w:rPr>
          <w:bCs/>
          <w:sz w:val="24"/>
        </w:rPr>
        <w:t xml:space="preserve"> </w:t>
      </w:r>
      <w:r w:rsidR="00732F1F" w:rsidRPr="006C34E4">
        <w:rPr>
          <w:bCs/>
          <w:sz w:val="24"/>
        </w:rPr>
        <w:t xml:space="preserve"> </w:t>
      </w:r>
      <w:r w:rsidR="006C34E4" w:rsidRPr="006C34E4">
        <w:rPr>
          <w:bCs/>
          <w:sz w:val="24"/>
        </w:rPr>
        <w:t>69 406,01</w:t>
      </w:r>
      <w:r w:rsidRPr="006C34E4">
        <w:rPr>
          <w:bCs/>
          <w:sz w:val="24"/>
        </w:rPr>
        <w:t xml:space="preserve"> zł</w:t>
      </w:r>
      <w:r w:rsidR="005C4E0F" w:rsidRPr="006C34E4">
        <w:rPr>
          <w:bCs/>
          <w:sz w:val="24"/>
        </w:rPr>
        <w:t>,</w:t>
      </w:r>
    </w:p>
    <w:p w:rsidR="00B06A25" w:rsidRDefault="00B06A25" w:rsidP="00511E67">
      <w:pPr>
        <w:pStyle w:val="Tekstpodstawowy"/>
        <w:tabs>
          <w:tab w:val="left" w:pos="900"/>
        </w:tabs>
        <w:spacing w:line="360" w:lineRule="auto"/>
        <w:ind w:right="3"/>
        <w:jc w:val="both"/>
        <w:rPr>
          <w:bCs/>
          <w:sz w:val="24"/>
        </w:rPr>
      </w:pPr>
      <w:r w:rsidRPr="006C34E4">
        <w:rPr>
          <w:bCs/>
          <w:sz w:val="24"/>
        </w:rPr>
        <w:t>- stołówki szkolne i przedszkolne</w:t>
      </w:r>
      <w:r w:rsidRPr="006C34E4">
        <w:rPr>
          <w:bCs/>
          <w:sz w:val="24"/>
        </w:rPr>
        <w:tab/>
      </w:r>
      <w:r w:rsidRPr="006C34E4">
        <w:rPr>
          <w:bCs/>
          <w:sz w:val="24"/>
        </w:rPr>
        <w:tab/>
      </w:r>
      <w:r w:rsidRPr="006C34E4">
        <w:rPr>
          <w:bCs/>
          <w:sz w:val="24"/>
        </w:rPr>
        <w:tab/>
      </w:r>
      <w:r w:rsidRPr="006C34E4">
        <w:rPr>
          <w:bCs/>
          <w:sz w:val="24"/>
        </w:rPr>
        <w:tab/>
      </w:r>
      <w:r w:rsidRPr="006C34E4">
        <w:rPr>
          <w:bCs/>
          <w:sz w:val="24"/>
        </w:rPr>
        <w:tab/>
      </w:r>
      <w:r w:rsidRPr="006C34E4">
        <w:rPr>
          <w:bCs/>
          <w:sz w:val="24"/>
        </w:rPr>
        <w:tab/>
        <w:t xml:space="preserve">- </w:t>
      </w:r>
      <w:r w:rsidR="00EE0608">
        <w:rPr>
          <w:bCs/>
          <w:sz w:val="24"/>
        </w:rPr>
        <w:t xml:space="preserve"> </w:t>
      </w:r>
      <w:r w:rsidRPr="006C34E4">
        <w:rPr>
          <w:bCs/>
          <w:sz w:val="24"/>
        </w:rPr>
        <w:t xml:space="preserve"> </w:t>
      </w:r>
      <w:r w:rsidR="0068004E" w:rsidRPr="006C34E4">
        <w:rPr>
          <w:bCs/>
          <w:sz w:val="24"/>
        </w:rPr>
        <w:t>2</w:t>
      </w:r>
      <w:r w:rsidR="00EE0608">
        <w:rPr>
          <w:bCs/>
          <w:sz w:val="24"/>
        </w:rPr>
        <w:t> 193 861,65</w:t>
      </w:r>
      <w:r w:rsidRPr="006C34E4">
        <w:rPr>
          <w:bCs/>
          <w:sz w:val="24"/>
        </w:rPr>
        <w:t xml:space="preserve"> zł</w:t>
      </w:r>
      <w:r w:rsidR="005C4E0F" w:rsidRPr="006C34E4">
        <w:rPr>
          <w:bCs/>
          <w:sz w:val="24"/>
        </w:rPr>
        <w:t>,</w:t>
      </w:r>
    </w:p>
    <w:p w:rsidR="00EE0608" w:rsidRPr="006C34E4" w:rsidRDefault="00EE0608" w:rsidP="00511E67">
      <w:pPr>
        <w:pStyle w:val="Tekstpodstawowy"/>
        <w:tabs>
          <w:tab w:val="left" w:pos="900"/>
        </w:tabs>
        <w:spacing w:line="360" w:lineRule="auto"/>
        <w:ind w:right="3"/>
        <w:jc w:val="both"/>
        <w:rPr>
          <w:bCs/>
          <w:sz w:val="24"/>
        </w:rPr>
      </w:pPr>
      <w:r>
        <w:rPr>
          <w:bCs/>
          <w:sz w:val="24"/>
        </w:rPr>
        <w:t>w tym na realizację projektu pn. „Przedszkole „Sowa” w Stadnickiej Woli -        7 934,33 zł,</w:t>
      </w:r>
    </w:p>
    <w:p w:rsidR="00511E67" w:rsidRPr="006C34E4" w:rsidRDefault="00511E67" w:rsidP="00511E67">
      <w:pPr>
        <w:suppressAutoHyphens w:val="0"/>
        <w:autoSpaceDE w:val="0"/>
        <w:autoSpaceDN w:val="0"/>
        <w:adjustRightInd w:val="0"/>
        <w:spacing w:line="360" w:lineRule="auto"/>
        <w:rPr>
          <w:rFonts w:eastAsia="Calibri"/>
          <w:lang w:eastAsia="pl-PL"/>
        </w:rPr>
      </w:pPr>
      <w:r w:rsidRPr="006C34E4">
        <w:rPr>
          <w:bCs/>
        </w:rPr>
        <w:t>- r</w:t>
      </w:r>
      <w:r w:rsidRPr="006C34E4">
        <w:rPr>
          <w:rFonts w:eastAsia="Calibri"/>
          <w:lang w:eastAsia="pl-PL"/>
        </w:rPr>
        <w:t xml:space="preserve">ealizację zadań wymagających stosowania specjalnej organizacji nauki </w:t>
      </w:r>
      <w:r w:rsidRPr="006C34E4">
        <w:rPr>
          <w:rFonts w:eastAsia="Calibri"/>
          <w:lang w:eastAsia="pl-PL"/>
        </w:rPr>
        <w:br/>
        <w:t xml:space="preserve">i metod pracy dla dzieci w przedszkolach, oddziałach przedszkolnych </w:t>
      </w:r>
      <w:r w:rsidRPr="006C34E4">
        <w:rPr>
          <w:rFonts w:eastAsia="Calibri"/>
          <w:lang w:eastAsia="pl-PL"/>
        </w:rPr>
        <w:br/>
        <w:t xml:space="preserve">w szkołach podstawowych i innych formach wychowania przedszkolnego -    </w:t>
      </w:r>
      <w:r w:rsidR="006C34E4" w:rsidRPr="006C34E4">
        <w:rPr>
          <w:rFonts w:eastAsia="Calibri"/>
          <w:lang w:eastAsia="pl-PL"/>
        </w:rPr>
        <w:t>519 908,31</w:t>
      </w:r>
      <w:r w:rsidRPr="006C34E4">
        <w:rPr>
          <w:rFonts w:eastAsia="Calibri"/>
          <w:lang w:eastAsia="pl-PL"/>
        </w:rPr>
        <w:t xml:space="preserve"> zł,</w:t>
      </w:r>
    </w:p>
    <w:p w:rsidR="00511E67" w:rsidRPr="006C34E4" w:rsidRDefault="00511E67" w:rsidP="00511E67">
      <w:pPr>
        <w:suppressAutoHyphens w:val="0"/>
        <w:autoSpaceDE w:val="0"/>
        <w:autoSpaceDN w:val="0"/>
        <w:adjustRightInd w:val="0"/>
        <w:spacing w:line="360" w:lineRule="auto"/>
        <w:rPr>
          <w:rFonts w:eastAsia="Calibri"/>
          <w:lang w:eastAsia="pl-PL"/>
        </w:rPr>
      </w:pPr>
      <w:r w:rsidRPr="006C34E4">
        <w:rPr>
          <w:rFonts w:eastAsia="Calibri"/>
          <w:lang w:eastAsia="pl-PL"/>
        </w:rPr>
        <w:lastRenderedPageBreak/>
        <w:t xml:space="preserve">- realizacja zadań wymagających stosowania specjalnej organizacji nauki </w:t>
      </w:r>
      <w:r w:rsidRPr="006C34E4">
        <w:rPr>
          <w:rFonts w:eastAsia="Calibri"/>
          <w:lang w:eastAsia="pl-PL"/>
        </w:rPr>
        <w:br/>
        <w:t>i metod pracy dla dzieci i młodzieży w szkołach podstawowych,</w:t>
      </w:r>
    </w:p>
    <w:p w:rsidR="00511E67" w:rsidRPr="006C34E4" w:rsidRDefault="00511E67" w:rsidP="00511E67">
      <w:pPr>
        <w:suppressAutoHyphens w:val="0"/>
        <w:autoSpaceDE w:val="0"/>
        <w:autoSpaceDN w:val="0"/>
        <w:adjustRightInd w:val="0"/>
        <w:spacing w:line="360" w:lineRule="auto"/>
        <w:rPr>
          <w:rFonts w:eastAsia="Calibri"/>
          <w:lang w:eastAsia="pl-PL"/>
        </w:rPr>
      </w:pPr>
      <w:r w:rsidRPr="006C34E4">
        <w:rPr>
          <w:rFonts w:eastAsia="Calibri"/>
          <w:lang w:eastAsia="pl-PL"/>
        </w:rPr>
        <w:t>gimnazjach, liceach ogólnokształcących, liceach profilowanych i szkołach</w:t>
      </w:r>
    </w:p>
    <w:p w:rsidR="00511E67" w:rsidRPr="006C34E4" w:rsidRDefault="00511E67" w:rsidP="00511E67">
      <w:pPr>
        <w:suppressAutoHyphens w:val="0"/>
        <w:autoSpaceDE w:val="0"/>
        <w:autoSpaceDN w:val="0"/>
        <w:adjustRightInd w:val="0"/>
        <w:spacing w:line="360" w:lineRule="auto"/>
        <w:rPr>
          <w:bCs/>
        </w:rPr>
      </w:pPr>
      <w:r w:rsidRPr="006C34E4">
        <w:rPr>
          <w:rFonts w:eastAsia="Calibri"/>
          <w:lang w:eastAsia="pl-PL"/>
        </w:rPr>
        <w:t>zawodowych oraz szkołach artystycznych</w:t>
      </w:r>
      <w:r w:rsidRPr="006C34E4">
        <w:rPr>
          <w:rFonts w:eastAsia="Calibri"/>
          <w:lang w:eastAsia="pl-PL"/>
        </w:rPr>
        <w:tab/>
      </w:r>
      <w:r w:rsidRPr="006C34E4">
        <w:rPr>
          <w:rFonts w:eastAsia="Calibri"/>
          <w:lang w:eastAsia="pl-PL"/>
        </w:rPr>
        <w:tab/>
      </w:r>
      <w:r w:rsidRPr="006C34E4">
        <w:rPr>
          <w:rFonts w:eastAsia="Calibri"/>
          <w:lang w:eastAsia="pl-PL"/>
        </w:rPr>
        <w:tab/>
      </w:r>
      <w:r w:rsidRPr="006C34E4">
        <w:rPr>
          <w:rFonts w:eastAsia="Calibri"/>
          <w:lang w:eastAsia="pl-PL"/>
        </w:rPr>
        <w:tab/>
      </w:r>
      <w:r w:rsidRPr="006C34E4">
        <w:rPr>
          <w:rFonts w:eastAsia="Calibri"/>
          <w:lang w:eastAsia="pl-PL"/>
        </w:rPr>
        <w:tab/>
        <w:t xml:space="preserve">-  </w:t>
      </w:r>
      <w:r w:rsidR="006C34E4" w:rsidRPr="006C34E4">
        <w:rPr>
          <w:rFonts w:eastAsia="Calibri"/>
          <w:lang w:eastAsia="pl-PL"/>
        </w:rPr>
        <w:t>1 58</w:t>
      </w:r>
      <w:r w:rsidR="009B2455">
        <w:rPr>
          <w:rFonts w:eastAsia="Calibri"/>
          <w:lang w:eastAsia="pl-PL"/>
        </w:rPr>
        <w:t>5</w:t>
      </w:r>
      <w:r w:rsidR="006C34E4" w:rsidRPr="006C34E4">
        <w:rPr>
          <w:rFonts w:eastAsia="Calibri"/>
          <w:lang w:eastAsia="pl-PL"/>
        </w:rPr>
        <w:t> </w:t>
      </w:r>
      <w:r w:rsidR="009B2455">
        <w:rPr>
          <w:rFonts w:eastAsia="Calibri"/>
          <w:lang w:eastAsia="pl-PL"/>
        </w:rPr>
        <w:t>632</w:t>
      </w:r>
      <w:r w:rsidR="006C34E4" w:rsidRPr="006C34E4">
        <w:rPr>
          <w:rFonts w:eastAsia="Calibri"/>
          <w:lang w:eastAsia="pl-PL"/>
        </w:rPr>
        <w:t>,56</w:t>
      </w:r>
      <w:r w:rsidRPr="006C34E4">
        <w:rPr>
          <w:rFonts w:eastAsia="Calibri"/>
          <w:lang w:eastAsia="pl-PL"/>
        </w:rPr>
        <w:t xml:space="preserve"> zł,</w:t>
      </w:r>
    </w:p>
    <w:p w:rsidR="00B06A25" w:rsidRPr="006C34E4" w:rsidRDefault="00B06A25" w:rsidP="00511E67">
      <w:pPr>
        <w:pStyle w:val="Tekstpodstawowy"/>
        <w:tabs>
          <w:tab w:val="left" w:pos="900"/>
        </w:tabs>
        <w:spacing w:line="360" w:lineRule="auto"/>
        <w:ind w:right="3"/>
        <w:jc w:val="both"/>
        <w:rPr>
          <w:bCs/>
          <w:sz w:val="24"/>
        </w:rPr>
      </w:pPr>
      <w:r w:rsidRPr="006C34E4">
        <w:rPr>
          <w:bCs/>
          <w:sz w:val="24"/>
        </w:rPr>
        <w:t>- pozostała działalność</w:t>
      </w:r>
      <w:r w:rsidRPr="006C34E4">
        <w:rPr>
          <w:bCs/>
          <w:sz w:val="24"/>
        </w:rPr>
        <w:tab/>
      </w:r>
      <w:r w:rsidRPr="006C34E4">
        <w:rPr>
          <w:bCs/>
          <w:sz w:val="24"/>
        </w:rPr>
        <w:tab/>
      </w:r>
      <w:r w:rsidRPr="006C34E4">
        <w:rPr>
          <w:bCs/>
          <w:sz w:val="24"/>
        </w:rPr>
        <w:tab/>
      </w:r>
      <w:r w:rsidRPr="006C34E4">
        <w:rPr>
          <w:bCs/>
          <w:sz w:val="24"/>
        </w:rPr>
        <w:tab/>
      </w:r>
      <w:r w:rsidRPr="006C34E4">
        <w:rPr>
          <w:bCs/>
          <w:sz w:val="24"/>
        </w:rPr>
        <w:tab/>
      </w:r>
      <w:r w:rsidRPr="006C34E4">
        <w:rPr>
          <w:bCs/>
          <w:sz w:val="24"/>
        </w:rPr>
        <w:tab/>
      </w:r>
      <w:r w:rsidRPr="006C34E4">
        <w:rPr>
          <w:bCs/>
          <w:sz w:val="24"/>
        </w:rPr>
        <w:tab/>
        <w:t xml:space="preserve">-       </w:t>
      </w:r>
      <w:r w:rsidR="006C34E4" w:rsidRPr="006C34E4">
        <w:rPr>
          <w:bCs/>
          <w:sz w:val="24"/>
        </w:rPr>
        <w:t>62 551,83</w:t>
      </w:r>
      <w:r w:rsidRPr="006C34E4">
        <w:rPr>
          <w:bCs/>
          <w:sz w:val="24"/>
        </w:rPr>
        <w:t xml:space="preserve"> zł</w:t>
      </w:r>
      <w:r w:rsidR="005C4E0F" w:rsidRPr="006C34E4">
        <w:rPr>
          <w:bCs/>
          <w:sz w:val="24"/>
        </w:rPr>
        <w:t>,</w:t>
      </w:r>
    </w:p>
    <w:p w:rsidR="00B06A25" w:rsidRPr="006C34E4" w:rsidRDefault="00B06A25" w:rsidP="00511E67">
      <w:pPr>
        <w:pStyle w:val="Tekstpodstawowy"/>
        <w:tabs>
          <w:tab w:val="left" w:pos="900"/>
        </w:tabs>
        <w:spacing w:line="360" w:lineRule="auto"/>
        <w:ind w:right="3"/>
        <w:jc w:val="both"/>
        <w:rPr>
          <w:bCs/>
          <w:sz w:val="24"/>
        </w:rPr>
      </w:pPr>
      <w:r w:rsidRPr="006C34E4">
        <w:rPr>
          <w:bCs/>
          <w:sz w:val="24"/>
        </w:rPr>
        <w:t>- wydatki majątkowe</w:t>
      </w:r>
      <w:r w:rsidRPr="006C34E4">
        <w:rPr>
          <w:bCs/>
          <w:sz w:val="24"/>
        </w:rPr>
        <w:tab/>
      </w:r>
      <w:r w:rsidRPr="006C34E4">
        <w:rPr>
          <w:bCs/>
          <w:sz w:val="24"/>
        </w:rPr>
        <w:tab/>
      </w:r>
      <w:r w:rsidRPr="006C34E4">
        <w:rPr>
          <w:bCs/>
          <w:sz w:val="24"/>
        </w:rPr>
        <w:tab/>
      </w:r>
      <w:r w:rsidRPr="006C34E4">
        <w:rPr>
          <w:bCs/>
          <w:sz w:val="24"/>
        </w:rPr>
        <w:tab/>
      </w:r>
      <w:r w:rsidRPr="006C34E4">
        <w:rPr>
          <w:bCs/>
          <w:sz w:val="24"/>
        </w:rPr>
        <w:tab/>
      </w:r>
      <w:r w:rsidRPr="006C34E4">
        <w:rPr>
          <w:bCs/>
          <w:sz w:val="24"/>
        </w:rPr>
        <w:tab/>
      </w:r>
      <w:r w:rsidRPr="006C34E4">
        <w:rPr>
          <w:bCs/>
          <w:sz w:val="24"/>
        </w:rPr>
        <w:tab/>
      </w:r>
      <w:r w:rsidRPr="006C34E4">
        <w:rPr>
          <w:bCs/>
          <w:sz w:val="24"/>
        </w:rPr>
        <w:tab/>
        <w:t xml:space="preserve">- </w:t>
      </w:r>
      <w:r w:rsidR="006C34E4" w:rsidRPr="006C34E4">
        <w:rPr>
          <w:bCs/>
          <w:sz w:val="24"/>
        </w:rPr>
        <w:t>2 641 418,94</w:t>
      </w:r>
      <w:r w:rsidR="00732F1F" w:rsidRPr="006C34E4">
        <w:rPr>
          <w:bCs/>
          <w:sz w:val="24"/>
        </w:rPr>
        <w:t xml:space="preserve"> </w:t>
      </w:r>
      <w:r w:rsidRPr="006C34E4">
        <w:rPr>
          <w:bCs/>
          <w:sz w:val="24"/>
        </w:rPr>
        <w:t>zł</w:t>
      </w:r>
      <w:r w:rsidR="005C4E0F" w:rsidRPr="006C34E4">
        <w:rPr>
          <w:bCs/>
          <w:sz w:val="24"/>
        </w:rPr>
        <w:t>,</w:t>
      </w:r>
    </w:p>
    <w:p w:rsidR="00B06A25" w:rsidRPr="00EE0608" w:rsidRDefault="00B06A25" w:rsidP="00DC2FB8">
      <w:pPr>
        <w:pStyle w:val="Tekstpodstawowy"/>
        <w:tabs>
          <w:tab w:val="left" w:pos="900"/>
        </w:tabs>
        <w:spacing w:line="360" w:lineRule="auto"/>
        <w:ind w:right="3"/>
        <w:jc w:val="both"/>
        <w:rPr>
          <w:bCs/>
          <w:sz w:val="24"/>
        </w:rPr>
      </w:pPr>
      <w:r w:rsidRPr="00EE0608">
        <w:rPr>
          <w:bCs/>
          <w:sz w:val="24"/>
        </w:rPr>
        <w:t>w tym:</w:t>
      </w:r>
    </w:p>
    <w:p w:rsidR="00511E67" w:rsidRPr="00EE0608" w:rsidRDefault="00B06A25" w:rsidP="00DC2FB8">
      <w:pPr>
        <w:pStyle w:val="Tekstpodstawowy"/>
        <w:tabs>
          <w:tab w:val="left" w:pos="900"/>
        </w:tabs>
        <w:spacing w:line="360" w:lineRule="auto"/>
        <w:ind w:right="3"/>
        <w:jc w:val="both"/>
        <w:rPr>
          <w:bCs/>
          <w:sz w:val="24"/>
        </w:rPr>
      </w:pPr>
      <w:r w:rsidRPr="00EE0608">
        <w:rPr>
          <w:bCs/>
          <w:sz w:val="24"/>
        </w:rPr>
        <w:t>-</w:t>
      </w:r>
      <w:r w:rsidR="00E43DBB" w:rsidRPr="00EE0608">
        <w:rPr>
          <w:bCs/>
          <w:sz w:val="24"/>
        </w:rPr>
        <w:t xml:space="preserve"> </w:t>
      </w:r>
      <w:r w:rsidR="0068004E" w:rsidRPr="00EE0608">
        <w:rPr>
          <w:bCs/>
          <w:sz w:val="24"/>
        </w:rPr>
        <w:t>„</w:t>
      </w:r>
      <w:r w:rsidR="00EE0608" w:rsidRPr="00EE0608">
        <w:rPr>
          <w:bCs/>
          <w:sz w:val="24"/>
        </w:rPr>
        <w:t>Termomodernizacja budynków ZPO Kazanów, ZPO Nieświń, ZPO Pomyków, ZPO Modliszewice i ZPO Rogów - dokumentacja, audyty i wykonanie</w:t>
      </w:r>
      <w:r w:rsidR="0068004E" w:rsidRPr="00EE0608">
        <w:rPr>
          <w:bCs/>
          <w:sz w:val="24"/>
        </w:rPr>
        <w:t>”</w:t>
      </w:r>
      <w:r w:rsidR="0068004E" w:rsidRPr="00EE0608">
        <w:rPr>
          <w:bCs/>
          <w:sz w:val="24"/>
        </w:rPr>
        <w:tab/>
      </w:r>
      <w:r w:rsidR="00EE0608" w:rsidRPr="00EE0608">
        <w:rPr>
          <w:bCs/>
          <w:sz w:val="24"/>
        </w:rPr>
        <w:tab/>
      </w:r>
      <w:r w:rsidR="00EE0608" w:rsidRPr="00EE0608">
        <w:rPr>
          <w:bCs/>
          <w:sz w:val="24"/>
        </w:rPr>
        <w:tab/>
      </w:r>
      <w:r w:rsidR="00EE0608" w:rsidRPr="00EE0608">
        <w:rPr>
          <w:bCs/>
          <w:sz w:val="24"/>
        </w:rPr>
        <w:tab/>
      </w:r>
      <w:r w:rsidR="008357D0" w:rsidRPr="00EE0608">
        <w:rPr>
          <w:bCs/>
          <w:sz w:val="24"/>
        </w:rPr>
        <w:t xml:space="preserve">- </w:t>
      </w:r>
      <w:r w:rsidR="00EE0608">
        <w:rPr>
          <w:bCs/>
          <w:sz w:val="24"/>
        </w:rPr>
        <w:t xml:space="preserve">     </w:t>
      </w:r>
      <w:r w:rsidR="00EE0608" w:rsidRPr="00EE0608">
        <w:rPr>
          <w:bCs/>
          <w:sz w:val="24"/>
        </w:rPr>
        <w:t>70 381,80</w:t>
      </w:r>
      <w:r w:rsidR="0068004E" w:rsidRPr="00EE0608">
        <w:rPr>
          <w:bCs/>
          <w:sz w:val="24"/>
        </w:rPr>
        <w:t xml:space="preserve"> </w:t>
      </w:r>
      <w:r w:rsidR="008357D0" w:rsidRPr="00EE0608">
        <w:rPr>
          <w:bCs/>
          <w:sz w:val="24"/>
        </w:rPr>
        <w:t>zł,</w:t>
      </w:r>
    </w:p>
    <w:p w:rsidR="0068004E" w:rsidRPr="00EE0608" w:rsidRDefault="0068004E" w:rsidP="00DC2FB8">
      <w:pPr>
        <w:pStyle w:val="Tekstpodstawowy"/>
        <w:tabs>
          <w:tab w:val="left" w:pos="900"/>
        </w:tabs>
        <w:spacing w:line="360" w:lineRule="auto"/>
        <w:ind w:right="3"/>
        <w:jc w:val="both"/>
        <w:rPr>
          <w:bCs/>
          <w:sz w:val="24"/>
        </w:rPr>
      </w:pPr>
      <w:r w:rsidRPr="00EE0608">
        <w:rPr>
          <w:bCs/>
          <w:sz w:val="24"/>
        </w:rPr>
        <w:t>- „</w:t>
      </w:r>
      <w:r w:rsidR="00EE0608" w:rsidRPr="00EE0608">
        <w:rPr>
          <w:bCs/>
          <w:sz w:val="24"/>
        </w:rPr>
        <w:t>Budowa Szkoły Podstawowej w Kopaninach</w:t>
      </w:r>
      <w:r w:rsidRPr="00EE0608">
        <w:rPr>
          <w:bCs/>
          <w:sz w:val="24"/>
        </w:rPr>
        <w:t>”</w:t>
      </w:r>
      <w:r w:rsidR="00EE0608" w:rsidRPr="00EE0608">
        <w:rPr>
          <w:bCs/>
          <w:sz w:val="24"/>
        </w:rPr>
        <w:tab/>
      </w:r>
      <w:r w:rsidR="00EE0608" w:rsidRPr="00EE0608">
        <w:rPr>
          <w:bCs/>
          <w:sz w:val="24"/>
        </w:rPr>
        <w:tab/>
      </w:r>
      <w:r w:rsidRPr="00EE0608">
        <w:rPr>
          <w:bCs/>
          <w:sz w:val="24"/>
        </w:rPr>
        <w:tab/>
      </w:r>
      <w:r w:rsidRPr="00EE0608">
        <w:rPr>
          <w:bCs/>
          <w:sz w:val="24"/>
        </w:rPr>
        <w:tab/>
      </w:r>
      <w:r w:rsidRPr="00EE0608">
        <w:rPr>
          <w:bCs/>
          <w:sz w:val="24"/>
        </w:rPr>
        <w:tab/>
        <w:t xml:space="preserve">- </w:t>
      </w:r>
      <w:r w:rsidR="00EE0608" w:rsidRPr="00EE0608">
        <w:rPr>
          <w:bCs/>
          <w:sz w:val="24"/>
        </w:rPr>
        <w:t xml:space="preserve">  </w:t>
      </w:r>
      <w:r w:rsidR="00EE0608">
        <w:rPr>
          <w:bCs/>
          <w:sz w:val="24"/>
        </w:rPr>
        <w:t xml:space="preserve">     </w:t>
      </w:r>
      <w:r w:rsidR="00EE0608" w:rsidRPr="00EE0608">
        <w:rPr>
          <w:bCs/>
          <w:sz w:val="24"/>
        </w:rPr>
        <w:t>5 412,00</w:t>
      </w:r>
      <w:r w:rsidRPr="00EE0608">
        <w:rPr>
          <w:bCs/>
          <w:sz w:val="24"/>
        </w:rPr>
        <w:t xml:space="preserve"> zł,</w:t>
      </w:r>
    </w:p>
    <w:p w:rsidR="00EE0608" w:rsidRPr="00EE0608" w:rsidRDefault="0068004E" w:rsidP="00DC2FB8">
      <w:pPr>
        <w:pStyle w:val="Tekstpodstawowy"/>
        <w:tabs>
          <w:tab w:val="left" w:pos="900"/>
        </w:tabs>
        <w:spacing w:line="360" w:lineRule="auto"/>
        <w:ind w:right="3"/>
        <w:jc w:val="both"/>
        <w:rPr>
          <w:bCs/>
          <w:sz w:val="24"/>
        </w:rPr>
      </w:pPr>
      <w:r w:rsidRPr="00EE0608">
        <w:rPr>
          <w:bCs/>
          <w:sz w:val="24"/>
        </w:rPr>
        <w:t>- „</w:t>
      </w:r>
      <w:r w:rsidR="00EE0608" w:rsidRPr="00EE0608">
        <w:rPr>
          <w:bCs/>
          <w:sz w:val="24"/>
        </w:rPr>
        <w:t xml:space="preserve">Budowa hali gimnastycznej przy SP w Dziebałtowie </w:t>
      </w:r>
    </w:p>
    <w:p w:rsidR="0068004E" w:rsidRPr="00EE0608" w:rsidRDefault="00EE0608" w:rsidP="00DC2FB8">
      <w:pPr>
        <w:pStyle w:val="Tekstpodstawowy"/>
        <w:tabs>
          <w:tab w:val="left" w:pos="900"/>
        </w:tabs>
        <w:spacing w:line="360" w:lineRule="auto"/>
        <w:ind w:right="3"/>
        <w:jc w:val="both"/>
        <w:rPr>
          <w:bCs/>
          <w:sz w:val="24"/>
        </w:rPr>
      </w:pPr>
      <w:r w:rsidRPr="00EE0608">
        <w:rPr>
          <w:bCs/>
          <w:sz w:val="24"/>
        </w:rPr>
        <w:t xml:space="preserve">   - dokumentacja i wykonanie</w:t>
      </w:r>
      <w:r w:rsidR="0068004E" w:rsidRPr="00EE0608">
        <w:rPr>
          <w:bCs/>
          <w:sz w:val="24"/>
        </w:rPr>
        <w:t>”</w:t>
      </w:r>
      <w:r w:rsidRPr="00EE0608">
        <w:rPr>
          <w:bCs/>
          <w:sz w:val="24"/>
        </w:rPr>
        <w:tab/>
      </w:r>
      <w:r w:rsidRPr="00EE0608">
        <w:rPr>
          <w:bCs/>
          <w:sz w:val="24"/>
        </w:rPr>
        <w:tab/>
      </w:r>
      <w:r w:rsidRPr="00EE0608">
        <w:rPr>
          <w:bCs/>
          <w:sz w:val="24"/>
        </w:rPr>
        <w:tab/>
      </w:r>
      <w:r w:rsidRPr="00EE0608">
        <w:rPr>
          <w:bCs/>
          <w:sz w:val="24"/>
        </w:rPr>
        <w:tab/>
      </w:r>
      <w:r w:rsidR="0068004E" w:rsidRPr="00EE0608">
        <w:rPr>
          <w:bCs/>
          <w:sz w:val="24"/>
        </w:rPr>
        <w:tab/>
      </w:r>
      <w:r w:rsidR="0068004E" w:rsidRPr="00EE0608">
        <w:rPr>
          <w:bCs/>
          <w:sz w:val="24"/>
        </w:rPr>
        <w:tab/>
      </w:r>
      <w:r w:rsidR="0068004E" w:rsidRPr="00EE0608">
        <w:rPr>
          <w:bCs/>
          <w:sz w:val="24"/>
        </w:rPr>
        <w:tab/>
        <w:t xml:space="preserve">- </w:t>
      </w:r>
      <w:r w:rsidRPr="00EE0608">
        <w:rPr>
          <w:bCs/>
          <w:sz w:val="24"/>
        </w:rPr>
        <w:t>2 152 677,02</w:t>
      </w:r>
      <w:r w:rsidR="0068004E" w:rsidRPr="00EE0608">
        <w:rPr>
          <w:bCs/>
          <w:sz w:val="24"/>
        </w:rPr>
        <w:t xml:space="preserve"> zł,</w:t>
      </w:r>
    </w:p>
    <w:p w:rsidR="0068004E" w:rsidRPr="00EE0608" w:rsidRDefault="0068004E" w:rsidP="00DC2FB8">
      <w:pPr>
        <w:pStyle w:val="Tekstpodstawowy"/>
        <w:tabs>
          <w:tab w:val="left" w:pos="900"/>
        </w:tabs>
        <w:spacing w:line="360" w:lineRule="auto"/>
        <w:ind w:right="3"/>
        <w:jc w:val="both"/>
        <w:rPr>
          <w:bCs/>
          <w:sz w:val="24"/>
        </w:rPr>
      </w:pPr>
      <w:r w:rsidRPr="00EE0608">
        <w:rPr>
          <w:bCs/>
          <w:sz w:val="24"/>
        </w:rPr>
        <w:t xml:space="preserve">- </w:t>
      </w:r>
      <w:r w:rsidR="007648C3" w:rsidRPr="00EE0608">
        <w:rPr>
          <w:bCs/>
          <w:sz w:val="24"/>
        </w:rPr>
        <w:t>„</w:t>
      </w:r>
      <w:r w:rsidR="00EE0608" w:rsidRPr="00EE0608">
        <w:rPr>
          <w:bCs/>
          <w:sz w:val="24"/>
        </w:rPr>
        <w:t>Budowa Przedszkola w Pomykowie</w:t>
      </w:r>
      <w:r w:rsidR="007648C3" w:rsidRPr="00EE0608">
        <w:rPr>
          <w:bCs/>
          <w:sz w:val="24"/>
        </w:rPr>
        <w:t>”</w:t>
      </w:r>
      <w:r w:rsidR="007648C3" w:rsidRPr="00EE0608">
        <w:rPr>
          <w:bCs/>
          <w:sz w:val="24"/>
        </w:rPr>
        <w:tab/>
      </w:r>
      <w:r w:rsidR="00EE0608" w:rsidRPr="00EE0608">
        <w:rPr>
          <w:bCs/>
          <w:sz w:val="24"/>
        </w:rPr>
        <w:tab/>
      </w:r>
      <w:r w:rsidR="00EE0608" w:rsidRPr="00EE0608">
        <w:rPr>
          <w:bCs/>
          <w:sz w:val="24"/>
        </w:rPr>
        <w:tab/>
      </w:r>
      <w:r w:rsidR="00EE0608" w:rsidRPr="00EE0608">
        <w:rPr>
          <w:bCs/>
          <w:sz w:val="24"/>
        </w:rPr>
        <w:tab/>
      </w:r>
      <w:r w:rsidR="007648C3" w:rsidRPr="00EE0608">
        <w:rPr>
          <w:bCs/>
          <w:sz w:val="24"/>
        </w:rPr>
        <w:tab/>
      </w:r>
      <w:r w:rsidR="007648C3" w:rsidRPr="00EE0608">
        <w:rPr>
          <w:bCs/>
          <w:sz w:val="24"/>
        </w:rPr>
        <w:tab/>
        <w:t xml:space="preserve">- </w:t>
      </w:r>
      <w:r w:rsidR="00EE0608" w:rsidRPr="00EE0608">
        <w:rPr>
          <w:bCs/>
          <w:sz w:val="24"/>
        </w:rPr>
        <w:t xml:space="preserve">     45 832,70</w:t>
      </w:r>
      <w:r w:rsidR="007648C3" w:rsidRPr="00EE0608">
        <w:rPr>
          <w:bCs/>
          <w:sz w:val="24"/>
        </w:rPr>
        <w:t xml:space="preserve"> zł,</w:t>
      </w:r>
    </w:p>
    <w:p w:rsidR="00EE0608" w:rsidRPr="00EE0608" w:rsidRDefault="007648C3" w:rsidP="00DC2FB8">
      <w:pPr>
        <w:pStyle w:val="Tekstpodstawowy"/>
        <w:tabs>
          <w:tab w:val="left" w:pos="900"/>
        </w:tabs>
        <w:spacing w:line="360" w:lineRule="auto"/>
        <w:ind w:right="3"/>
        <w:jc w:val="both"/>
        <w:rPr>
          <w:bCs/>
          <w:sz w:val="24"/>
        </w:rPr>
      </w:pPr>
      <w:r w:rsidRPr="00EE0608">
        <w:rPr>
          <w:bCs/>
          <w:sz w:val="24"/>
        </w:rPr>
        <w:t>- „</w:t>
      </w:r>
      <w:r w:rsidR="00EE0608" w:rsidRPr="00EE0608">
        <w:rPr>
          <w:bCs/>
          <w:sz w:val="24"/>
        </w:rPr>
        <w:t xml:space="preserve">Termomodernizacja budynku Gimnazjum Nr 2 w Końskich </w:t>
      </w:r>
    </w:p>
    <w:p w:rsidR="007648C3" w:rsidRPr="00EE0608" w:rsidRDefault="00EE0608" w:rsidP="00DC2FB8">
      <w:pPr>
        <w:pStyle w:val="Tekstpodstawowy"/>
        <w:tabs>
          <w:tab w:val="left" w:pos="900"/>
        </w:tabs>
        <w:spacing w:line="360" w:lineRule="auto"/>
        <w:ind w:right="3"/>
        <w:jc w:val="both"/>
        <w:rPr>
          <w:bCs/>
          <w:sz w:val="24"/>
        </w:rPr>
      </w:pPr>
      <w:r w:rsidRPr="00EE0608">
        <w:rPr>
          <w:bCs/>
          <w:sz w:val="24"/>
        </w:rPr>
        <w:t xml:space="preserve">   - audyt, dokumentacja i wykonanie</w:t>
      </w:r>
      <w:r w:rsidR="007648C3" w:rsidRPr="00EE0608">
        <w:rPr>
          <w:bCs/>
          <w:sz w:val="24"/>
        </w:rPr>
        <w:t>”</w:t>
      </w:r>
      <w:r w:rsidR="007648C3" w:rsidRPr="00EE0608">
        <w:rPr>
          <w:bCs/>
          <w:sz w:val="24"/>
        </w:rPr>
        <w:tab/>
      </w:r>
      <w:r w:rsidRPr="00EE0608">
        <w:rPr>
          <w:bCs/>
          <w:sz w:val="24"/>
        </w:rPr>
        <w:tab/>
      </w:r>
      <w:r w:rsidRPr="00EE0608">
        <w:rPr>
          <w:bCs/>
          <w:sz w:val="24"/>
        </w:rPr>
        <w:tab/>
      </w:r>
      <w:r w:rsidRPr="00EE0608">
        <w:rPr>
          <w:bCs/>
          <w:sz w:val="24"/>
        </w:rPr>
        <w:tab/>
      </w:r>
      <w:r w:rsidR="007648C3" w:rsidRPr="00EE0608">
        <w:rPr>
          <w:bCs/>
          <w:sz w:val="24"/>
        </w:rPr>
        <w:tab/>
      </w:r>
      <w:r w:rsidR="007648C3" w:rsidRPr="00EE0608">
        <w:rPr>
          <w:bCs/>
          <w:sz w:val="24"/>
        </w:rPr>
        <w:tab/>
        <w:t xml:space="preserve">- </w:t>
      </w:r>
      <w:r w:rsidRPr="00EE0608">
        <w:rPr>
          <w:bCs/>
          <w:sz w:val="24"/>
        </w:rPr>
        <w:t xml:space="preserve">       6 200,00</w:t>
      </w:r>
      <w:r w:rsidR="007648C3" w:rsidRPr="00EE0608">
        <w:rPr>
          <w:bCs/>
          <w:sz w:val="24"/>
        </w:rPr>
        <w:t xml:space="preserve"> zł,</w:t>
      </w:r>
    </w:p>
    <w:p w:rsidR="007648C3" w:rsidRPr="00C2349C" w:rsidRDefault="007648C3" w:rsidP="00DC2FB8">
      <w:pPr>
        <w:pStyle w:val="Tekstpodstawowy"/>
        <w:tabs>
          <w:tab w:val="left" w:pos="900"/>
        </w:tabs>
        <w:spacing w:line="360" w:lineRule="auto"/>
        <w:ind w:right="3"/>
        <w:jc w:val="both"/>
        <w:rPr>
          <w:bCs/>
          <w:sz w:val="24"/>
        </w:rPr>
      </w:pPr>
      <w:r w:rsidRPr="00C2349C">
        <w:rPr>
          <w:bCs/>
          <w:sz w:val="24"/>
        </w:rPr>
        <w:t>- „</w:t>
      </w:r>
      <w:r w:rsidR="00EE0608" w:rsidRPr="00C2349C">
        <w:rPr>
          <w:bCs/>
          <w:sz w:val="24"/>
        </w:rPr>
        <w:t>Przebudowa dachów budynków ZS w Stadnickiej Woli</w:t>
      </w:r>
      <w:r w:rsidRPr="00C2349C">
        <w:rPr>
          <w:bCs/>
          <w:sz w:val="24"/>
        </w:rPr>
        <w:t>”</w:t>
      </w:r>
      <w:r w:rsidRPr="00C2349C">
        <w:rPr>
          <w:bCs/>
          <w:sz w:val="24"/>
        </w:rPr>
        <w:tab/>
      </w:r>
      <w:r w:rsidRPr="00C2349C">
        <w:rPr>
          <w:bCs/>
          <w:sz w:val="24"/>
        </w:rPr>
        <w:tab/>
      </w:r>
      <w:r w:rsidRPr="00C2349C">
        <w:rPr>
          <w:bCs/>
          <w:sz w:val="24"/>
        </w:rPr>
        <w:tab/>
        <w:t xml:space="preserve">- </w:t>
      </w:r>
      <w:r w:rsidR="00C2349C" w:rsidRPr="00C2349C">
        <w:rPr>
          <w:bCs/>
          <w:sz w:val="24"/>
        </w:rPr>
        <w:t xml:space="preserve">   232 495,65 </w:t>
      </w:r>
      <w:r w:rsidRPr="00C2349C">
        <w:rPr>
          <w:bCs/>
          <w:sz w:val="24"/>
        </w:rPr>
        <w:t>zł,</w:t>
      </w:r>
    </w:p>
    <w:p w:rsidR="007648C3" w:rsidRPr="00C2349C" w:rsidRDefault="007648C3" w:rsidP="00DC2FB8">
      <w:pPr>
        <w:pStyle w:val="Tekstpodstawowy"/>
        <w:tabs>
          <w:tab w:val="left" w:pos="900"/>
        </w:tabs>
        <w:spacing w:line="360" w:lineRule="auto"/>
        <w:ind w:right="3"/>
        <w:jc w:val="both"/>
        <w:rPr>
          <w:bCs/>
          <w:sz w:val="24"/>
        </w:rPr>
      </w:pPr>
      <w:r w:rsidRPr="00C2349C">
        <w:rPr>
          <w:bCs/>
          <w:sz w:val="24"/>
        </w:rPr>
        <w:t>- „</w:t>
      </w:r>
      <w:r w:rsidR="00C2349C" w:rsidRPr="00C2349C">
        <w:rPr>
          <w:bCs/>
          <w:sz w:val="24"/>
        </w:rPr>
        <w:t>Zakup patelni elektrycznej na potrzeby stołówki przy PS Nr 4 w Końskich</w:t>
      </w:r>
      <w:r w:rsidRPr="00C2349C">
        <w:rPr>
          <w:bCs/>
          <w:sz w:val="24"/>
        </w:rPr>
        <w:t>”</w:t>
      </w:r>
      <w:r w:rsidRPr="00C2349C">
        <w:rPr>
          <w:bCs/>
          <w:sz w:val="24"/>
        </w:rPr>
        <w:tab/>
        <w:t xml:space="preserve">- </w:t>
      </w:r>
      <w:r w:rsidR="00C2349C" w:rsidRPr="00C2349C">
        <w:rPr>
          <w:bCs/>
          <w:sz w:val="24"/>
        </w:rPr>
        <w:t xml:space="preserve">       6 000,00</w:t>
      </w:r>
      <w:r w:rsidRPr="00C2349C">
        <w:rPr>
          <w:bCs/>
          <w:sz w:val="24"/>
        </w:rPr>
        <w:t xml:space="preserve"> zł,</w:t>
      </w:r>
    </w:p>
    <w:p w:rsidR="00C2349C" w:rsidRPr="00C2349C" w:rsidRDefault="007648C3" w:rsidP="00DC2FB8">
      <w:pPr>
        <w:pStyle w:val="Tekstpodstawowy"/>
        <w:tabs>
          <w:tab w:val="left" w:pos="900"/>
        </w:tabs>
        <w:spacing w:line="360" w:lineRule="auto"/>
        <w:ind w:right="3"/>
        <w:jc w:val="both"/>
        <w:rPr>
          <w:bCs/>
          <w:sz w:val="24"/>
        </w:rPr>
      </w:pPr>
      <w:r w:rsidRPr="00C2349C">
        <w:rPr>
          <w:bCs/>
          <w:sz w:val="24"/>
        </w:rPr>
        <w:t>- „</w:t>
      </w:r>
      <w:r w:rsidR="00C2349C" w:rsidRPr="00C2349C">
        <w:rPr>
          <w:bCs/>
          <w:sz w:val="24"/>
        </w:rPr>
        <w:t xml:space="preserve">Zakup zmywarki z wyparzaczem na potrzeby stołówki </w:t>
      </w:r>
    </w:p>
    <w:p w:rsidR="007648C3" w:rsidRPr="00C2349C" w:rsidRDefault="00C2349C" w:rsidP="00DC2FB8">
      <w:pPr>
        <w:pStyle w:val="Tekstpodstawowy"/>
        <w:tabs>
          <w:tab w:val="left" w:pos="900"/>
        </w:tabs>
        <w:spacing w:line="360" w:lineRule="auto"/>
        <w:ind w:right="3"/>
        <w:jc w:val="both"/>
        <w:rPr>
          <w:bCs/>
          <w:sz w:val="24"/>
        </w:rPr>
      </w:pPr>
      <w:r w:rsidRPr="00C2349C">
        <w:rPr>
          <w:bCs/>
          <w:sz w:val="24"/>
        </w:rPr>
        <w:t xml:space="preserve">  przy P Nr 3 w Końskich</w:t>
      </w:r>
      <w:r w:rsidR="007648C3" w:rsidRPr="00C2349C">
        <w:rPr>
          <w:bCs/>
          <w:sz w:val="24"/>
        </w:rPr>
        <w:t>”</w:t>
      </w:r>
      <w:r w:rsidRPr="00C2349C">
        <w:rPr>
          <w:bCs/>
          <w:sz w:val="24"/>
        </w:rPr>
        <w:tab/>
      </w:r>
      <w:r w:rsidRPr="00C2349C">
        <w:rPr>
          <w:bCs/>
          <w:sz w:val="24"/>
        </w:rPr>
        <w:tab/>
      </w:r>
      <w:r w:rsidRPr="00C2349C">
        <w:rPr>
          <w:bCs/>
          <w:sz w:val="24"/>
        </w:rPr>
        <w:tab/>
      </w:r>
      <w:r w:rsidRPr="00C2349C">
        <w:rPr>
          <w:bCs/>
          <w:sz w:val="24"/>
        </w:rPr>
        <w:tab/>
      </w:r>
      <w:r w:rsidRPr="00C2349C">
        <w:rPr>
          <w:bCs/>
          <w:sz w:val="24"/>
        </w:rPr>
        <w:tab/>
      </w:r>
      <w:r w:rsidRPr="00C2349C">
        <w:rPr>
          <w:bCs/>
          <w:sz w:val="24"/>
        </w:rPr>
        <w:tab/>
      </w:r>
      <w:r w:rsidRPr="00C2349C">
        <w:rPr>
          <w:bCs/>
          <w:sz w:val="24"/>
        </w:rPr>
        <w:tab/>
      </w:r>
      <w:r w:rsidRPr="00C2349C">
        <w:rPr>
          <w:bCs/>
          <w:sz w:val="24"/>
        </w:rPr>
        <w:tab/>
        <w:t>-        5 449,77</w:t>
      </w:r>
      <w:r w:rsidR="007648C3" w:rsidRPr="00C2349C">
        <w:rPr>
          <w:bCs/>
          <w:sz w:val="24"/>
        </w:rPr>
        <w:t xml:space="preserve"> zł,</w:t>
      </w:r>
    </w:p>
    <w:p w:rsidR="007648C3" w:rsidRPr="00C2349C" w:rsidRDefault="007648C3" w:rsidP="00DC2FB8">
      <w:pPr>
        <w:pStyle w:val="Tekstpodstawowy"/>
        <w:tabs>
          <w:tab w:val="left" w:pos="900"/>
        </w:tabs>
        <w:spacing w:line="360" w:lineRule="auto"/>
        <w:ind w:right="3"/>
        <w:jc w:val="both"/>
        <w:rPr>
          <w:bCs/>
          <w:sz w:val="24"/>
        </w:rPr>
      </w:pPr>
      <w:r w:rsidRPr="00C2349C">
        <w:rPr>
          <w:bCs/>
          <w:sz w:val="24"/>
        </w:rPr>
        <w:t>- „</w:t>
      </w:r>
      <w:r w:rsidR="00C2349C" w:rsidRPr="00C2349C">
        <w:rPr>
          <w:bCs/>
          <w:sz w:val="24"/>
        </w:rPr>
        <w:t>Zakup kotła warzelnego na potrzeby stołówki przy SP Nr 1 w Końskich</w:t>
      </w:r>
      <w:r w:rsidRPr="00C2349C">
        <w:rPr>
          <w:bCs/>
          <w:sz w:val="24"/>
        </w:rPr>
        <w:t>”</w:t>
      </w:r>
      <w:r w:rsidRPr="00C2349C">
        <w:rPr>
          <w:bCs/>
          <w:sz w:val="24"/>
        </w:rPr>
        <w:tab/>
        <w:t xml:space="preserve">-   </w:t>
      </w:r>
      <w:r w:rsidR="00C2349C" w:rsidRPr="00C2349C">
        <w:rPr>
          <w:bCs/>
          <w:sz w:val="24"/>
        </w:rPr>
        <w:t xml:space="preserve">   11 490,00</w:t>
      </w:r>
      <w:r w:rsidRPr="00C2349C">
        <w:rPr>
          <w:bCs/>
          <w:sz w:val="24"/>
        </w:rPr>
        <w:t xml:space="preserve"> zł,</w:t>
      </w:r>
    </w:p>
    <w:p w:rsidR="007648C3" w:rsidRPr="00C2349C" w:rsidRDefault="007648C3" w:rsidP="00DC2FB8">
      <w:pPr>
        <w:pStyle w:val="Tekstpodstawowy"/>
        <w:tabs>
          <w:tab w:val="left" w:pos="900"/>
        </w:tabs>
        <w:spacing w:line="360" w:lineRule="auto"/>
        <w:ind w:right="3"/>
        <w:jc w:val="both"/>
        <w:rPr>
          <w:bCs/>
          <w:sz w:val="24"/>
        </w:rPr>
      </w:pPr>
      <w:r w:rsidRPr="00C2349C">
        <w:rPr>
          <w:bCs/>
          <w:sz w:val="24"/>
        </w:rPr>
        <w:t>- „</w:t>
      </w:r>
      <w:r w:rsidR="00C2349C" w:rsidRPr="00C2349C">
        <w:rPr>
          <w:bCs/>
          <w:sz w:val="24"/>
        </w:rPr>
        <w:t>Zakup autobusu na potrzeby dowożenia uczniów do szkół</w:t>
      </w:r>
      <w:r w:rsidRPr="00C2349C">
        <w:rPr>
          <w:bCs/>
          <w:sz w:val="24"/>
        </w:rPr>
        <w:t>”</w:t>
      </w:r>
      <w:r w:rsidRPr="00C2349C">
        <w:rPr>
          <w:bCs/>
          <w:sz w:val="24"/>
        </w:rPr>
        <w:tab/>
      </w:r>
      <w:r w:rsidRPr="00C2349C">
        <w:rPr>
          <w:bCs/>
          <w:sz w:val="24"/>
        </w:rPr>
        <w:tab/>
      </w:r>
      <w:r w:rsidRPr="00C2349C">
        <w:rPr>
          <w:bCs/>
          <w:sz w:val="24"/>
        </w:rPr>
        <w:tab/>
        <w:t xml:space="preserve">-  </w:t>
      </w:r>
      <w:r w:rsidR="00C2349C" w:rsidRPr="00C2349C">
        <w:rPr>
          <w:bCs/>
          <w:sz w:val="24"/>
        </w:rPr>
        <w:t xml:space="preserve">  105 480,00 zł.</w:t>
      </w:r>
    </w:p>
    <w:p w:rsidR="00C2349C" w:rsidRPr="00C23F66" w:rsidRDefault="00C2349C" w:rsidP="00DC2FB8">
      <w:pPr>
        <w:pStyle w:val="Tekstpodstawowy"/>
        <w:tabs>
          <w:tab w:val="left" w:pos="900"/>
        </w:tabs>
        <w:spacing w:line="360" w:lineRule="auto"/>
        <w:ind w:right="3"/>
        <w:jc w:val="both"/>
        <w:rPr>
          <w:bCs/>
          <w:color w:val="FF0000"/>
          <w:sz w:val="24"/>
        </w:rPr>
      </w:pPr>
    </w:p>
    <w:p w:rsidR="006F06F9" w:rsidRPr="00C2349C" w:rsidRDefault="00B06A25" w:rsidP="00ED3998">
      <w:pPr>
        <w:pStyle w:val="Tekstpodstawowy"/>
        <w:tabs>
          <w:tab w:val="left" w:pos="900"/>
        </w:tabs>
        <w:spacing w:line="276" w:lineRule="auto"/>
        <w:ind w:right="3"/>
        <w:jc w:val="center"/>
        <w:rPr>
          <w:b/>
          <w:bCs/>
        </w:rPr>
      </w:pPr>
      <w:r w:rsidRPr="00C2349C">
        <w:rPr>
          <w:b/>
          <w:bCs/>
        </w:rPr>
        <w:t xml:space="preserve">Dział 851 OCHRONA ZDROWIA – wydatkowano kwotę </w:t>
      </w:r>
    </w:p>
    <w:p w:rsidR="00B06A25" w:rsidRPr="00C2349C" w:rsidRDefault="00C2349C" w:rsidP="00ED3998">
      <w:pPr>
        <w:pStyle w:val="Tekstpodstawowy"/>
        <w:tabs>
          <w:tab w:val="left" w:pos="900"/>
        </w:tabs>
        <w:spacing w:line="276" w:lineRule="auto"/>
        <w:ind w:right="3"/>
        <w:jc w:val="center"/>
        <w:rPr>
          <w:b/>
          <w:bCs/>
          <w:u w:val="single"/>
        </w:rPr>
      </w:pPr>
      <w:r w:rsidRPr="00C2349C">
        <w:rPr>
          <w:b/>
          <w:bCs/>
          <w:u w:val="single"/>
        </w:rPr>
        <w:t>784 620,42</w:t>
      </w:r>
      <w:r w:rsidR="00B06A25" w:rsidRPr="00C2349C">
        <w:rPr>
          <w:b/>
          <w:bCs/>
          <w:u w:val="single"/>
        </w:rPr>
        <w:t xml:space="preserve"> zł</w:t>
      </w:r>
      <w:r w:rsidR="006F06F9" w:rsidRPr="00C2349C">
        <w:rPr>
          <w:b/>
          <w:bCs/>
          <w:u w:val="single"/>
        </w:rPr>
        <w:t xml:space="preserve"> </w:t>
      </w:r>
      <w:r w:rsidR="00B06A25" w:rsidRPr="00C2349C">
        <w:rPr>
          <w:b/>
          <w:bCs/>
          <w:u w:val="single"/>
        </w:rPr>
        <w:t xml:space="preserve">tj. </w:t>
      </w:r>
      <w:r w:rsidR="004D2C50" w:rsidRPr="00C2349C">
        <w:rPr>
          <w:b/>
          <w:bCs/>
          <w:u w:val="single"/>
        </w:rPr>
        <w:t>9</w:t>
      </w:r>
      <w:r w:rsidRPr="00C2349C">
        <w:rPr>
          <w:b/>
          <w:bCs/>
          <w:u w:val="single"/>
        </w:rPr>
        <w:t>1</w:t>
      </w:r>
      <w:r w:rsidR="004D2C50" w:rsidRPr="00C2349C">
        <w:rPr>
          <w:b/>
          <w:bCs/>
          <w:u w:val="single"/>
        </w:rPr>
        <w:t>,9</w:t>
      </w:r>
      <w:r w:rsidRPr="00C2349C">
        <w:rPr>
          <w:b/>
          <w:bCs/>
          <w:u w:val="single"/>
        </w:rPr>
        <w:t>3</w:t>
      </w:r>
      <w:r w:rsidR="00B06A25" w:rsidRPr="00C2349C">
        <w:rPr>
          <w:b/>
          <w:bCs/>
          <w:u w:val="single"/>
        </w:rPr>
        <w:t xml:space="preserve"> % planu rocznego</w:t>
      </w:r>
    </w:p>
    <w:p w:rsidR="00B06A25" w:rsidRPr="00C23F66" w:rsidRDefault="00B06A25" w:rsidP="00ED3998">
      <w:pPr>
        <w:pStyle w:val="Tekstpodstawowy"/>
        <w:tabs>
          <w:tab w:val="left" w:pos="900"/>
        </w:tabs>
        <w:spacing w:line="276" w:lineRule="auto"/>
        <w:ind w:right="3"/>
        <w:jc w:val="center"/>
        <w:rPr>
          <w:bCs/>
          <w:color w:val="FF0000"/>
        </w:rPr>
      </w:pPr>
    </w:p>
    <w:p w:rsidR="00B06A25" w:rsidRPr="00C2349C" w:rsidRDefault="00B06A25" w:rsidP="00DC2FB8">
      <w:pPr>
        <w:pStyle w:val="Tekstpodstawowy"/>
        <w:tabs>
          <w:tab w:val="left" w:pos="900"/>
        </w:tabs>
        <w:spacing w:line="360" w:lineRule="auto"/>
        <w:ind w:right="3"/>
        <w:jc w:val="both"/>
        <w:rPr>
          <w:bCs/>
          <w:sz w:val="24"/>
        </w:rPr>
      </w:pPr>
      <w:r w:rsidRPr="00C2349C">
        <w:rPr>
          <w:bCs/>
          <w:sz w:val="24"/>
        </w:rPr>
        <w:t xml:space="preserve">z przeznaczeniem na: </w:t>
      </w:r>
    </w:p>
    <w:p w:rsidR="00B06A25" w:rsidRPr="00C2349C" w:rsidRDefault="00B06A25" w:rsidP="00DC2FB8">
      <w:pPr>
        <w:pStyle w:val="Tekstpodstawowy"/>
        <w:tabs>
          <w:tab w:val="left" w:pos="900"/>
        </w:tabs>
        <w:spacing w:line="360" w:lineRule="auto"/>
        <w:ind w:right="3"/>
        <w:jc w:val="both"/>
        <w:rPr>
          <w:bCs/>
          <w:sz w:val="24"/>
        </w:rPr>
      </w:pPr>
      <w:r w:rsidRPr="00C2349C">
        <w:rPr>
          <w:bCs/>
          <w:sz w:val="24"/>
        </w:rPr>
        <w:t>- zwalczanie narko</w:t>
      </w:r>
      <w:r w:rsidR="00835EC9" w:rsidRPr="00C2349C">
        <w:rPr>
          <w:bCs/>
          <w:sz w:val="24"/>
        </w:rPr>
        <w:t>manii</w:t>
      </w:r>
      <w:r w:rsidR="00835EC9" w:rsidRPr="00C2349C">
        <w:rPr>
          <w:bCs/>
          <w:sz w:val="24"/>
        </w:rPr>
        <w:tab/>
      </w:r>
      <w:r w:rsidR="00835EC9" w:rsidRPr="00C2349C">
        <w:rPr>
          <w:bCs/>
          <w:sz w:val="24"/>
        </w:rPr>
        <w:tab/>
      </w:r>
      <w:r w:rsidR="00835EC9" w:rsidRPr="00C2349C">
        <w:rPr>
          <w:bCs/>
          <w:sz w:val="24"/>
        </w:rPr>
        <w:tab/>
      </w:r>
      <w:r w:rsidR="00835EC9" w:rsidRPr="00C2349C">
        <w:rPr>
          <w:bCs/>
          <w:sz w:val="24"/>
        </w:rPr>
        <w:tab/>
      </w:r>
      <w:r w:rsidR="00835EC9" w:rsidRPr="00C2349C">
        <w:rPr>
          <w:bCs/>
          <w:sz w:val="24"/>
        </w:rPr>
        <w:tab/>
        <w:t xml:space="preserve">-   </w:t>
      </w:r>
      <w:r w:rsidR="00C2349C" w:rsidRPr="00C2349C">
        <w:rPr>
          <w:bCs/>
          <w:sz w:val="24"/>
        </w:rPr>
        <w:t>11 000,00</w:t>
      </w:r>
      <w:r w:rsidRPr="00C2349C">
        <w:rPr>
          <w:bCs/>
          <w:sz w:val="24"/>
        </w:rPr>
        <w:t xml:space="preserve"> zł</w:t>
      </w:r>
      <w:r w:rsidR="00835EC9" w:rsidRPr="00C2349C">
        <w:rPr>
          <w:bCs/>
          <w:sz w:val="24"/>
        </w:rPr>
        <w:t>,</w:t>
      </w:r>
    </w:p>
    <w:p w:rsidR="00B06A25" w:rsidRPr="00C2349C" w:rsidRDefault="00B06A25" w:rsidP="00DC2FB8">
      <w:pPr>
        <w:pStyle w:val="Tekstpodstawowy"/>
        <w:tabs>
          <w:tab w:val="left" w:pos="900"/>
        </w:tabs>
        <w:spacing w:line="360" w:lineRule="auto"/>
        <w:ind w:right="3"/>
        <w:jc w:val="both"/>
        <w:rPr>
          <w:bCs/>
          <w:sz w:val="24"/>
        </w:rPr>
      </w:pPr>
      <w:r w:rsidRPr="00C2349C">
        <w:rPr>
          <w:bCs/>
          <w:sz w:val="24"/>
        </w:rPr>
        <w:t>- przeciwdziałanie alkoholizmowi</w:t>
      </w:r>
      <w:r w:rsidRPr="00C2349C">
        <w:rPr>
          <w:bCs/>
          <w:sz w:val="24"/>
        </w:rPr>
        <w:tab/>
      </w:r>
      <w:r w:rsidRPr="00C2349C">
        <w:rPr>
          <w:bCs/>
          <w:sz w:val="24"/>
        </w:rPr>
        <w:tab/>
      </w:r>
      <w:r w:rsidRPr="00C2349C">
        <w:rPr>
          <w:bCs/>
          <w:sz w:val="24"/>
        </w:rPr>
        <w:tab/>
      </w:r>
      <w:r w:rsidRPr="00C2349C">
        <w:rPr>
          <w:bCs/>
          <w:sz w:val="24"/>
        </w:rPr>
        <w:tab/>
        <w:t xml:space="preserve">- </w:t>
      </w:r>
      <w:r w:rsidR="00C2349C" w:rsidRPr="00C2349C">
        <w:rPr>
          <w:bCs/>
          <w:sz w:val="24"/>
        </w:rPr>
        <w:t>640 644,88</w:t>
      </w:r>
      <w:r w:rsidRPr="00C2349C">
        <w:rPr>
          <w:bCs/>
          <w:sz w:val="24"/>
        </w:rPr>
        <w:t xml:space="preserve"> zł</w:t>
      </w:r>
      <w:r w:rsidR="007C5E31" w:rsidRPr="00C2349C">
        <w:rPr>
          <w:bCs/>
          <w:sz w:val="24"/>
        </w:rPr>
        <w:t>,</w:t>
      </w:r>
    </w:p>
    <w:p w:rsidR="007C5E31" w:rsidRPr="00C2349C" w:rsidRDefault="007C5E31" w:rsidP="00DC2FB8">
      <w:pPr>
        <w:pStyle w:val="Tekstpodstawowy"/>
        <w:tabs>
          <w:tab w:val="left" w:pos="900"/>
        </w:tabs>
        <w:spacing w:line="360" w:lineRule="auto"/>
        <w:ind w:right="3"/>
        <w:jc w:val="both"/>
        <w:rPr>
          <w:bCs/>
          <w:sz w:val="24"/>
        </w:rPr>
      </w:pPr>
      <w:r w:rsidRPr="00C2349C">
        <w:rPr>
          <w:bCs/>
          <w:sz w:val="24"/>
        </w:rPr>
        <w:t>- pozostała działalność</w:t>
      </w:r>
      <w:r w:rsidRPr="00C2349C">
        <w:rPr>
          <w:bCs/>
          <w:sz w:val="24"/>
        </w:rPr>
        <w:tab/>
      </w:r>
      <w:r w:rsidRPr="00C2349C">
        <w:rPr>
          <w:bCs/>
          <w:sz w:val="24"/>
        </w:rPr>
        <w:tab/>
      </w:r>
      <w:r w:rsidRPr="00C2349C">
        <w:rPr>
          <w:bCs/>
          <w:sz w:val="24"/>
        </w:rPr>
        <w:tab/>
      </w:r>
      <w:r w:rsidRPr="00C2349C">
        <w:rPr>
          <w:bCs/>
          <w:sz w:val="24"/>
        </w:rPr>
        <w:tab/>
      </w:r>
      <w:r w:rsidRPr="00C2349C">
        <w:rPr>
          <w:bCs/>
          <w:sz w:val="24"/>
        </w:rPr>
        <w:tab/>
        <w:t xml:space="preserve">-     </w:t>
      </w:r>
      <w:r w:rsidR="00C2349C" w:rsidRPr="00C2349C">
        <w:rPr>
          <w:bCs/>
          <w:sz w:val="24"/>
        </w:rPr>
        <w:t>3 010,00</w:t>
      </w:r>
      <w:r w:rsidR="00B0547D" w:rsidRPr="00C2349C">
        <w:rPr>
          <w:bCs/>
          <w:sz w:val="24"/>
        </w:rPr>
        <w:t xml:space="preserve"> zł,</w:t>
      </w:r>
    </w:p>
    <w:p w:rsidR="00B0547D" w:rsidRPr="00C2349C" w:rsidRDefault="00B0547D" w:rsidP="00DC2FB8">
      <w:pPr>
        <w:pStyle w:val="Tekstpodstawowy"/>
        <w:tabs>
          <w:tab w:val="left" w:pos="900"/>
        </w:tabs>
        <w:spacing w:line="360" w:lineRule="auto"/>
        <w:ind w:right="3"/>
        <w:jc w:val="both"/>
        <w:rPr>
          <w:bCs/>
          <w:sz w:val="24"/>
        </w:rPr>
      </w:pPr>
      <w:r w:rsidRPr="00C2349C">
        <w:rPr>
          <w:bCs/>
          <w:sz w:val="24"/>
        </w:rPr>
        <w:t>- wydatki majątkowe</w:t>
      </w:r>
      <w:r w:rsidRPr="00C2349C">
        <w:rPr>
          <w:bCs/>
          <w:sz w:val="24"/>
        </w:rPr>
        <w:tab/>
      </w:r>
      <w:r w:rsidRPr="00C2349C">
        <w:rPr>
          <w:bCs/>
          <w:sz w:val="24"/>
        </w:rPr>
        <w:tab/>
      </w:r>
      <w:r w:rsidRPr="00C2349C">
        <w:rPr>
          <w:bCs/>
          <w:sz w:val="24"/>
        </w:rPr>
        <w:tab/>
      </w:r>
      <w:r w:rsidRPr="00C2349C">
        <w:rPr>
          <w:bCs/>
          <w:sz w:val="24"/>
        </w:rPr>
        <w:tab/>
      </w:r>
      <w:r w:rsidRPr="00C2349C">
        <w:rPr>
          <w:bCs/>
          <w:sz w:val="24"/>
        </w:rPr>
        <w:tab/>
      </w:r>
      <w:r w:rsidRPr="00C2349C">
        <w:rPr>
          <w:bCs/>
          <w:sz w:val="24"/>
        </w:rPr>
        <w:tab/>
        <w:t xml:space="preserve">- </w:t>
      </w:r>
      <w:r w:rsidR="00C2349C" w:rsidRPr="00C2349C">
        <w:rPr>
          <w:bCs/>
          <w:sz w:val="24"/>
        </w:rPr>
        <w:t>129 965,54</w:t>
      </w:r>
      <w:r w:rsidRPr="00C2349C">
        <w:rPr>
          <w:bCs/>
          <w:sz w:val="24"/>
        </w:rPr>
        <w:t xml:space="preserve"> zł,</w:t>
      </w:r>
    </w:p>
    <w:p w:rsidR="00280040" w:rsidRPr="00C2349C" w:rsidRDefault="00B0547D" w:rsidP="00DC2FB8">
      <w:pPr>
        <w:pStyle w:val="Tekstpodstawowy"/>
        <w:tabs>
          <w:tab w:val="left" w:pos="900"/>
        </w:tabs>
        <w:spacing w:line="360" w:lineRule="auto"/>
        <w:ind w:right="3"/>
        <w:jc w:val="both"/>
        <w:rPr>
          <w:bCs/>
          <w:sz w:val="24"/>
        </w:rPr>
      </w:pPr>
      <w:r w:rsidRPr="00C2349C">
        <w:rPr>
          <w:bCs/>
          <w:sz w:val="24"/>
        </w:rPr>
        <w:tab/>
        <w:t>w tym</w:t>
      </w:r>
      <w:r w:rsidR="00280040" w:rsidRPr="00C2349C">
        <w:rPr>
          <w:bCs/>
          <w:sz w:val="24"/>
        </w:rPr>
        <w:t>:</w:t>
      </w:r>
    </w:p>
    <w:p w:rsidR="00280040" w:rsidRPr="00C2349C" w:rsidRDefault="00280040" w:rsidP="00DC2FB8">
      <w:pPr>
        <w:pStyle w:val="Tekstpodstawowy"/>
        <w:tabs>
          <w:tab w:val="left" w:pos="900"/>
        </w:tabs>
        <w:spacing w:line="360" w:lineRule="auto"/>
        <w:ind w:right="3"/>
        <w:jc w:val="both"/>
        <w:rPr>
          <w:bCs/>
          <w:sz w:val="24"/>
        </w:rPr>
      </w:pPr>
      <w:r w:rsidRPr="00C2349C">
        <w:rPr>
          <w:bCs/>
          <w:sz w:val="24"/>
        </w:rPr>
        <w:t xml:space="preserve">- </w:t>
      </w:r>
      <w:r w:rsidR="00823348" w:rsidRPr="00C2349C">
        <w:rPr>
          <w:bCs/>
          <w:sz w:val="24"/>
        </w:rPr>
        <w:t>„</w:t>
      </w:r>
      <w:r w:rsidR="00B0547D" w:rsidRPr="00C2349C">
        <w:rPr>
          <w:bCs/>
          <w:sz w:val="24"/>
        </w:rPr>
        <w:t>Dofinansowanie zakupów inwestycyjnych ZOZ Końskie</w:t>
      </w:r>
    </w:p>
    <w:p w:rsidR="00B0547D" w:rsidRPr="00C2349C" w:rsidRDefault="00280040" w:rsidP="00DC2FB8">
      <w:pPr>
        <w:pStyle w:val="Tekstpodstawowy"/>
        <w:tabs>
          <w:tab w:val="left" w:pos="900"/>
        </w:tabs>
        <w:spacing w:line="360" w:lineRule="auto"/>
        <w:ind w:right="3"/>
        <w:jc w:val="both"/>
        <w:rPr>
          <w:bCs/>
          <w:sz w:val="24"/>
        </w:rPr>
      </w:pPr>
      <w:r w:rsidRPr="00C2349C">
        <w:rPr>
          <w:bCs/>
          <w:sz w:val="24"/>
        </w:rPr>
        <w:t xml:space="preserve">   </w:t>
      </w:r>
      <w:r w:rsidR="00B0547D" w:rsidRPr="00C2349C">
        <w:rPr>
          <w:bCs/>
          <w:sz w:val="24"/>
        </w:rPr>
        <w:t>- zakup sprzętu medycznego</w:t>
      </w:r>
      <w:r w:rsidR="00823348" w:rsidRPr="00C2349C">
        <w:rPr>
          <w:bCs/>
          <w:sz w:val="24"/>
        </w:rPr>
        <w:t>”</w:t>
      </w:r>
      <w:r w:rsidRPr="00C2349C">
        <w:rPr>
          <w:bCs/>
          <w:sz w:val="24"/>
        </w:rPr>
        <w:t xml:space="preserve"> </w:t>
      </w:r>
      <w:r w:rsidRPr="00C2349C">
        <w:rPr>
          <w:bCs/>
          <w:sz w:val="24"/>
        </w:rPr>
        <w:tab/>
      </w:r>
      <w:r w:rsidRPr="00C2349C">
        <w:rPr>
          <w:bCs/>
          <w:sz w:val="24"/>
        </w:rPr>
        <w:tab/>
      </w:r>
      <w:r w:rsidRPr="00C2349C">
        <w:rPr>
          <w:bCs/>
          <w:sz w:val="24"/>
        </w:rPr>
        <w:tab/>
      </w:r>
      <w:r w:rsidR="00823348" w:rsidRPr="00C2349C">
        <w:rPr>
          <w:bCs/>
          <w:sz w:val="24"/>
        </w:rPr>
        <w:t xml:space="preserve">- </w:t>
      </w:r>
      <w:r w:rsidR="00C2349C" w:rsidRPr="00C2349C">
        <w:rPr>
          <w:bCs/>
          <w:sz w:val="24"/>
        </w:rPr>
        <w:t>1</w:t>
      </w:r>
      <w:r w:rsidRPr="00C2349C">
        <w:rPr>
          <w:bCs/>
          <w:sz w:val="24"/>
        </w:rPr>
        <w:t>00 000,00 zł,</w:t>
      </w:r>
    </w:p>
    <w:p w:rsidR="00280040" w:rsidRPr="00C2349C" w:rsidRDefault="00280040" w:rsidP="00DC2FB8">
      <w:pPr>
        <w:pStyle w:val="Tekstpodstawowy"/>
        <w:tabs>
          <w:tab w:val="left" w:pos="900"/>
        </w:tabs>
        <w:spacing w:line="360" w:lineRule="auto"/>
        <w:ind w:right="3"/>
        <w:jc w:val="both"/>
        <w:rPr>
          <w:bCs/>
          <w:sz w:val="24"/>
        </w:rPr>
      </w:pPr>
      <w:r w:rsidRPr="00C2349C">
        <w:rPr>
          <w:bCs/>
          <w:sz w:val="24"/>
        </w:rPr>
        <w:t xml:space="preserve">- „Przebudowa pomieszczeń w budynku Placówki Wsparcia </w:t>
      </w:r>
    </w:p>
    <w:p w:rsidR="00280040" w:rsidRDefault="00280040" w:rsidP="00DC2FB8">
      <w:pPr>
        <w:pStyle w:val="Tekstpodstawowy"/>
        <w:tabs>
          <w:tab w:val="left" w:pos="900"/>
        </w:tabs>
        <w:spacing w:line="360" w:lineRule="auto"/>
        <w:ind w:right="3"/>
        <w:jc w:val="both"/>
        <w:rPr>
          <w:bCs/>
          <w:sz w:val="24"/>
        </w:rPr>
      </w:pPr>
      <w:r w:rsidRPr="00C2349C">
        <w:rPr>
          <w:bCs/>
          <w:sz w:val="24"/>
        </w:rPr>
        <w:t xml:space="preserve">   Dziennego w Końskich przy ul. 16 Stycznia”</w:t>
      </w:r>
      <w:r w:rsidRPr="00C2349C">
        <w:rPr>
          <w:bCs/>
          <w:sz w:val="24"/>
        </w:rPr>
        <w:tab/>
        <w:t xml:space="preserve">- </w:t>
      </w:r>
      <w:r w:rsidR="00C2349C" w:rsidRPr="00C2349C">
        <w:rPr>
          <w:bCs/>
          <w:sz w:val="24"/>
        </w:rPr>
        <w:t xml:space="preserve">  29 965,54</w:t>
      </w:r>
      <w:r w:rsidRPr="00C2349C">
        <w:rPr>
          <w:bCs/>
          <w:sz w:val="24"/>
        </w:rPr>
        <w:t xml:space="preserve"> zł.</w:t>
      </w:r>
    </w:p>
    <w:p w:rsidR="00E47987" w:rsidRDefault="00E47987" w:rsidP="00DC2FB8">
      <w:pPr>
        <w:pStyle w:val="Tekstpodstawowy"/>
        <w:tabs>
          <w:tab w:val="left" w:pos="900"/>
        </w:tabs>
        <w:spacing w:line="360" w:lineRule="auto"/>
        <w:ind w:right="3"/>
        <w:jc w:val="both"/>
        <w:rPr>
          <w:bCs/>
          <w:color w:val="FF0000"/>
          <w:sz w:val="24"/>
        </w:rPr>
      </w:pPr>
    </w:p>
    <w:p w:rsidR="00253722" w:rsidRDefault="00253722" w:rsidP="00DC2FB8">
      <w:pPr>
        <w:pStyle w:val="Tekstpodstawowy"/>
        <w:tabs>
          <w:tab w:val="left" w:pos="900"/>
        </w:tabs>
        <w:spacing w:line="360" w:lineRule="auto"/>
        <w:ind w:right="3"/>
        <w:jc w:val="both"/>
        <w:rPr>
          <w:bCs/>
          <w:color w:val="FF0000"/>
          <w:sz w:val="24"/>
        </w:rPr>
      </w:pPr>
    </w:p>
    <w:p w:rsidR="00253722" w:rsidRDefault="00253722" w:rsidP="00DC2FB8">
      <w:pPr>
        <w:pStyle w:val="Tekstpodstawowy"/>
        <w:tabs>
          <w:tab w:val="left" w:pos="900"/>
        </w:tabs>
        <w:spacing w:line="360" w:lineRule="auto"/>
        <w:ind w:right="3"/>
        <w:jc w:val="both"/>
        <w:rPr>
          <w:bCs/>
          <w:color w:val="FF0000"/>
          <w:sz w:val="24"/>
        </w:rPr>
      </w:pPr>
    </w:p>
    <w:p w:rsidR="00253722" w:rsidRPr="00C23F66" w:rsidRDefault="00253722" w:rsidP="00DC2FB8">
      <w:pPr>
        <w:pStyle w:val="Tekstpodstawowy"/>
        <w:tabs>
          <w:tab w:val="left" w:pos="900"/>
        </w:tabs>
        <w:spacing w:line="360" w:lineRule="auto"/>
        <w:ind w:right="3"/>
        <w:jc w:val="both"/>
        <w:rPr>
          <w:bCs/>
          <w:color w:val="FF0000"/>
          <w:sz w:val="24"/>
        </w:rPr>
      </w:pPr>
    </w:p>
    <w:p w:rsidR="00912BB1" w:rsidRPr="00C2349C" w:rsidRDefault="00B06A25" w:rsidP="00ED3998">
      <w:pPr>
        <w:pStyle w:val="Tekstpodstawowy"/>
        <w:tabs>
          <w:tab w:val="left" w:pos="900"/>
        </w:tabs>
        <w:spacing w:line="276" w:lineRule="auto"/>
        <w:ind w:right="3"/>
        <w:jc w:val="center"/>
        <w:rPr>
          <w:b/>
          <w:bCs/>
        </w:rPr>
      </w:pPr>
      <w:r w:rsidRPr="00C2349C">
        <w:rPr>
          <w:b/>
          <w:bCs/>
        </w:rPr>
        <w:t xml:space="preserve">Dział 852 POMOC SPOŁECZNA – wydatkowano kwotę </w:t>
      </w:r>
    </w:p>
    <w:p w:rsidR="00B06A25" w:rsidRPr="00C2349C" w:rsidRDefault="00C2349C" w:rsidP="00ED3998">
      <w:pPr>
        <w:pStyle w:val="Tekstpodstawowy"/>
        <w:tabs>
          <w:tab w:val="left" w:pos="900"/>
        </w:tabs>
        <w:spacing w:line="276" w:lineRule="auto"/>
        <w:ind w:right="3"/>
        <w:jc w:val="center"/>
        <w:rPr>
          <w:b/>
          <w:bCs/>
          <w:u w:val="single"/>
        </w:rPr>
      </w:pPr>
      <w:r w:rsidRPr="00C2349C">
        <w:rPr>
          <w:b/>
          <w:bCs/>
          <w:u w:val="single"/>
        </w:rPr>
        <w:t>9 801 691,88</w:t>
      </w:r>
      <w:r w:rsidR="00B06A25" w:rsidRPr="00C2349C">
        <w:rPr>
          <w:b/>
          <w:bCs/>
          <w:u w:val="single"/>
        </w:rPr>
        <w:t xml:space="preserve"> zł</w:t>
      </w:r>
      <w:r w:rsidR="00912BB1" w:rsidRPr="00C2349C">
        <w:rPr>
          <w:b/>
          <w:bCs/>
          <w:u w:val="single"/>
        </w:rPr>
        <w:t xml:space="preserve">, </w:t>
      </w:r>
      <w:r w:rsidR="00792E09" w:rsidRPr="00C2349C">
        <w:rPr>
          <w:b/>
          <w:bCs/>
          <w:u w:val="single"/>
        </w:rPr>
        <w:t>t</w:t>
      </w:r>
      <w:r w:rsidR="00B06A25" w:rsidRPr="00C2349C">
        <w:rPr>
          <w:b/>
          <w:bCs/>
          <w:u w:val="single"/>
        </w:rPr>
        <w:t>j</w:t>
      </w:r>
      <w:r w:rsidR="00792E09" w:rsidRPr="00C2349C">
        <w:rPr>
          <w:b/>
          <w:bCs/>
          <w:u w:val="single"/>
        </w:rPr>
        <w:t xml:space="preserve">. </w:t>
      </w:r>
      <w:r w:rsidRPr="00C2349C">
        <w:rPr>
          <w:b/>
          <w:bCs/>
          <w:u w:val="single"/>
        </w:rPr>
        <w:t>96,74</w:t>
      </w:r>
      <w:r w:rsidR="00044388" w:rsidRPr="00C2349C">
        <w:rPr>
          <w:b/>
          <w:bCs/>
          <w:u w:val="single"/>
        </w:rPr>
        <w:t xml:space="preserve"> % planu rocznego</w:t>
      </w:r>
    </w:p>
    <w:p w:rsidR="00044388" w:rsidRPr="00C23F66" w:rsidRDefault="00044388" w:rsidP="00ED3998">
      <w:pPr>
        <w:pStyle w:val="Tekstpodstawowy"/>
        <w:tabs>
          <w:tab w:val="left" w:pos="900"/>
        </w:tabs>
        <w:spacing w:line="276" w:lineRule="auto"/>
        <w:ind w:right="3"/>
        <w:jc w:val="center"/>
        <w:rPr>
          <w:b/>
          <w:bCs/>
          <w:color w:val="FF0000"/>
          <w:u w:val="single"/>
        </w:rPr>
      </w:pPr>
    </w:p>
    <w:p w:rsidR="00B06A25" w:rsidRPr="00C2349C" w:rsidRDefault="00B06A25" w:rsidP="00DC2FB8">
      <w:pPr>
        <w:pStyle w:val="Tekstpodstawowy"/>
        <w:tabs>
          <w:tab w:val="left" w:pos="900"/>
        </w:tabs>
        <w:spacing w:line="360" w:lineRule="auto"/>
        <w:ind w:right="3"/>
        <w:jc w:val="both"/>
        <w:rPr>
          <w:bCs/>
          <w:sz w:val="24"/>
        </w:rPr>
      </w:pPr>
      <w:r w:rsidRPr="00C2349C">
        <w:rPr>
          <w:bCs/>
          <w:sz w:val="24"/>
        </w:rPr>
        <w:t>z przeznaczeniem na:</w:t>
      </w:r>
    </w:p>
    <w:p w:rsidR="00B06A25" w:rsidRPr="00C2349C" w:rsidRDefault="00B06A25" w:rsidP="00DC2FB8">
      <w:pPr>
        <w:pStyle w:val="Tekstpodstawowy"/>
        <w:tabs>
          <w:tab w:val="left" w:pos="900"/>
        </w:tabs>
        <w:spacing w:line="360" w:lineRule="auto"/>
        <w:ind w:right="3"/>
        <w:jc w:val="both"/>
        <w:rPr>
          <w:bCs/>
          <w:sz w:val="24"/>
        </w:rPr>
      </w:pPr>
      <w:r w:rsidRPr="00C2349C">
        <w:rPr>
          <w:bCs/>
          <w:sz w:val="24"/>
        </w:rPr>
        <w:t xml:space="preserve">- utrzymanie </w:t>
      </w:r>
      <w:r w:rsidR="008808DA" w:rsidRPr="00C2349C">
        <w:rPr>
          <w:bCs/>
          <w:sz w:val="24"/>
        </w:rPr>
        <w:t xml:space="preserve">pensjonariuszy w </w:t>
      </w:r>
      <w:r w:rsidRPr="00C2349C">
        <w:rPr>
          <w:bCs/>
          <w:sz w:val="24"/>
        </w:rPr>
        <w:t>domu pomocy społecznej</w:t>
      </w:r>
      <w:r w:rsidRPr="00C2349C">
        <w:rPr>
          <w:bCs/>
          <w:sz w:val="24"/>
        </w:rPr>
        <w:tab/>
      </w:r>
      <w:r w:rsidRPr="00C2349C">
        <w:rPr>
          <w:bCs/>
          <w:sz w:val="24"/>
        </w:rPr>
        <w:tab/>
      </w:r>
      <w:r w:rsidRPr="00C2349C">
        <w:rPr>
          <w:bCs/>
          <w:sz w:val="24"/>
        </w:rPr>
        <w:tab/>
      </w:r>
      <w:r w:rsidRPr="00C2349C">
        <w:rPr>
          <w:bCs/>
          <w:sz w:val="24"/>
        </w:rPr>
        <w:tab/>
        <w:t xml:space="preserve">-   </w:t>
      </w:r>
      <w:r w:rsidR="005D0C50" w:rsidRPr="00C2349C">
        <w:rPr>
          <w:bCs/>
          <w:sz w:val="24"/>
        </w:rPr>
        <w:t>1 43</w:t>
      </w:r>
      <w:r w:rsidR="00C2349C" w:rsidRPr="00C2349C">
        <w:rPr>
          <w:bCs/>
          <w:sz w:val="24"/>
        </w:rPr>
        <w:t>8 393,64</w:t>
      </w:r>
      <w:r w:rsidRPr="00C2349C">
        <w:rPr>
          <w:bCs/>
          <w:sz w:val="24"/>
        </w:rPr>
        <w:t xml:space="preserve"> zł,</w:t>
      </w:r>
    </w:p>
    <w:p w:rsidR="002575D6" w:rsidRPr="00C2349C" w:rsidRDefault="002575D6" w:rsidP="00DC2FB8">
      <w:pPr>
        <w:pStyle w:val="Tekstpodstawowy"/>
        <w:tabs>
          <w:tab w:val="left" w:pos="900"/>
        </w:tabs>
        <w:spacing w:line="360" w:lineRule="auto"/>
        <w:ind w:right="3"/>
        <w:jc w:val="both"/>
        <w:rPr>
          <w:bCs/>
          <w:sz w:val="24"/>
        </w:rPr>
      </w:pPr>
      <w:r w:rsidRPr="00C2349C">
        <w:rPr>
          <w:bCs/>
          <w:sz w:val="24"/>
        </w:rPr>
        <w:t>- zadania w zakresie przeciwdziałania przemocy w rodzinie</w:t>
      </w:r>
      <w:r w:rsidRPr="00C2349C">
        <w:rPr>
          <w:bCs/>
          <w:sz w:val="24"/>
        </w:rPr>
        <w:tab/>
      </w:r>
      <w:r w:rsidRPr="00C2349C">
        <w:rPr>
          <w:bCs/>
          <w:sz w:val="24"/>
        </w:rPr>
        <w:tab/>
      </w:r>
      <w:r w:rsidRPr="00C2349C">
        <w:rPr>
          <w:bCs/>
          <w:sz w:val="24"/>
        </w:rPr>
        <w:tab/>
        <w:t xml:space="preserve">-        </w:t>
      </w:r>
      <w:r w:rsidR="00C2349C" w:rsidRPr="00C2349C">
        <w:rPr>
          <w:bCs/>
          <w:sz w:val="24"/>
        </w:rPr>
        <w:t>49 702,08</w:t>
      </w:r>
      <w:r w:rsidRPr="00C2349C">
        <w:rPr>
          <w:bCs/>
          <w:sz w:val="24"/>
        </w:rPr>
        <w:t xml:space="preserve"> zł,</w:t>
      </w:r>
    </w:p>
    <w:p w:rsidR="00B06A25" w:rsidRPr="00C23F66" w:rsidRDefault="00B06A25" w:rsidP="00DC2FB8">
      <w:pPr>
        <w:spacing w:line="360" w:lineRule="auto"/>
        <w:jc w:val="both"/>
        <w:rPr>
          <w:color w:val="FF0000"/>
          <w:lang w:eastAsia="pl-PL"/>
        </w:rPr>
      </w:pPr>
      <w:r w:rsidRPr="00C2349C">
        <w:rPr>
          <w:lang w:eastAsia="pl-PL"/>
        </w:rPr>
        <w:t>- składki na ubezpieczenie zdrowotne</w:t>
      </w:r>
      <w:r w:rsidRPr="00C23F66">
        <w:rPr>
          <w:color w:val="FF0000"/>
          <w:lang w:eastAsia="pl-PL"/>
        </w:rPr>
        <w:t xml:space="preserve"> </w:t>
      </w:r>
      <w:r w:rsidRPr="00C23F66">
        <w:rPr>
          <w:color w:val="FF0000"/>
          <w:lang w:eastAsia="pl-PL"/>
        </w:rPr>
        <w:tab/>
      </w:r>
      <w:r w:rsidRPr="00C23F66">
        <w:rPr>
          <w:color w:val="FF0000"/>
          <w:lang w:eastAsia="pl-PL"/>
        </w:rPr>
        <w:tab/>
      </w:r>
      <w:r w:rsidRPr="00C23F66">
        <w:rPr>
          <w:color w:val="FF0000"/>
          <w:lang w:eastAsia="pl-PL"/>
        </w:rPr>
        <w:tab/>
      </w:r>
      <w:r w:rsidRPr="00C23F66">
        <w:rPr>
          <w:color w:val="FF0000"/>
          <w:lang w:eastAsia="pl-PL"/>
        </w:rPr>
        <w:tab/>
      </w:r>
      <w:r w:rsidRPr="00C23F66">
        <w:rPr>
          <w:color w:val="FF0000"/>
          <w:lang w:eastAsia="pl-PL"/>
        </w:rPr>
        <w:tab/>
      </w:r>
      <w:r w:rsidRPr="00C23F66">
        <w:rPr>
          <w:color w:val="FF0000"/>
          <w:lang w:eastAsia="pl-PL"/>
        </w:rPr>
        <w:tab/>
      </w:r>
      <w:r w:rsidRPr="009C6089">
        <w:rPr>
          <w:lang w:eastAsia="pl-PL"/>
        </w:rPr>
        <w:t xml:space="preserve">-      </w:t>
      </w:r>
      <w:r w:rsidR="00C2349C" w:rsidRPr="009C6089">
        <w:rPr>
          <w:lang w:eastAsia="pl-PL"/>
        </w:rPr>
        <w:t>332 196,79</w:t>
      </w:r>
      <w:r w:rsidRPr="009C6089">
        <w:rPr>
          <w:lang w:eastAsia="pl-PL"/>
        </w:rPr>
        <w:t xml:space="preserve"> zł,</w:t>
      </w:r>
    </w:p>
    <w:p w:rsidR="00B06A25" w:rsidRPr="009C6089" w:rsidRDefault="00B06A25" w:rsidP="00DC2FB8">
      <w:pPr>
        <w:spacing w:line="360" w:lineRule="auto"/>
        <w:jc w:val="both"/>
        <w:rPr>
          <w:lang w:eastAsia="pl-PL"/>
        </w:rPr>
      </w:pPr>
      <w:r w:rsidRPr="009C6089">
        <w:rPr>
          <w:lang w:eastAsia="pl-PL"/>
        </w:rPr>
        <w:t>- zasiłki i pomoc w naturze</w:t>
      </w:r>
      <w:r w:rsidR="00052B35" w:rsidRPr="009C6089">
        <w:rPr>
          <w:lang w:eastAsia="pl-PL"/>
        </w:rPr>
        <w:tab/>
      </w:r>
      <w:r w:rsidR="00052B35" w:rsidRPr="009C6089">
        <w:rPr>
          <w:lang w:eastAsia="pl-PL"/>
        </w:rPr>
        <w:tab/>
      </w:r>
      <w:r w:rsidR="00052B35" w:rsidRPr="009C6089">
        <w:rPr>
          <w:lang w:eastAsia="pl-PL"/>
        </w:rPr>
        <w:tab/>
      </w:r>
      <w:r w:rsidR="00052B35"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t xml:space="preserve">-      </w:t>
      </w:r>
      <w:r w:rsidR="009B2455">
        <w:rPr>
          <w:lang w:eastAsia="pl-PL"/>
        </w:rPr>
        <w:t>760 459,14</w:t>
      </w:r>
      <w:r w:rsidRPr="009C6089">
        <w:rPr>
          <w:lang w:eastAsia="pl-PL"/>
        </w:rPr>
        <w:t xml:space="preserve"> zł,</w:t>
      </w:r>
    </w:p>
    <w:p w:rsidR="00B06A25" w:rsidRPr="009C6089" w:rsidRDefault="00B06A25" w:rsidP="00DC2FB8">
      <w:pPr>
        <w:spacing w:line="360" w:lineRule="auto"/>
        <w:jc w:val="both"/>
        <w:rPr>
          <w:lang w:eastAsia="pl-PL"/>
        </w:rPr>
      </w:pPr>
      <w:r w:rsidRPr="009C6089">
        <w:rPr>
          <w:lang w:eastAsia="pl-PL"/>
        </w:rPr>
        <w:t>- dodatki mieszkaniowe</w:t>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t xml:space="preserve">-      </w:t>
      </w:r>
      <w:r w:rsidR="009C6089" w:rsidRPr="009C6089">
        <w:rPr>
          <w:lang w:eastAsia="pl-PL"/>
        </w:rPr>
        <w:t>239 125,59</w:t>
      </w:r>
      <w:r w:rsidRPr="009C6089">
        <w:rPr>
          <w:lang w:eastAsia="pl-PL"/>
        </w:rPr>
        <w:t xml:space="preserve"> zł,</w:t>
      </w:r>
    </w:p>
    <w:p w:rsidR="00B06A25" w:rsidRPr="009C6089" w:rsidRDefault="00B06A25" w:rsidP="00DC2FB8">
      <w:pPr>
        <w:spacing w:line="360" w:lineRule="auto"/>
        <w:jc w:val="both"/>
        <w:rPr>
          <w:lang w:eastAsia="pl-PL"/>
        </w:rPr>
      </w:pPr>
      <w:r w:rsidRPr="009C6089">
        <w:rPr>
          <w:lang w:eastAsia="pl-PL"/>
        </w:rPr>
        <w:t>- zasiłki stałe</w:t>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t xml:space="preserve">-   </w:t>
      </w:r>
      <w:r w:rsidR="005D0C50" w:rsidRPr="009C6089">
        <w:rPr>
          <w:lang w:eastAsia="pl-PL"/>
        </w:rPr>
        <w:t>2</w:t>
      </w:r>
      <w:r w:rsidR="009C6089" w:rsidRPr="009C6089">
        <w:rPr>
          <w:lang w:eastAsia="pl-PL"/>
        </w:rPr>
        <w:t> 060</w:t>
      </w:r>
      <w:r w:rsidR="009B2455">
        <w:rPr>
          <w:lang w:eastAsia="pl-PL"/>
        </w:rPr>
        <w:t> 798,36</w:t>
      </w:r>
      <w:r w:rsidRPr="009C6089">
        <w:rPr>
          <w:lang w:eastAsia="pl-PL"/>
        </w:rPr>
        <w:t xml:space="preserve"> zł,</w:t>
      </w:r>
    </w:p>
    <w:p w:rsidR="00B06A25" w:rsidRPr="009C6089" w:rsidRDefault="00B06A25" w:rsidP="00DC2FB8">
      <w:pPr>
        <w:spacing w:line="360" w:lineRule="auto"/>
        <w:jc w:val="both"/>
        <w:rPr>
          <w:lang w:eastAsia="pl-PL"/>
        </w:rPr>
      </w:pPr>
      <w:r w:rsidRPr="009C6089">
        <w:rPr>
          <w:lang w:eastAsia="pl-PL"/>
        </w:rPr>
        <w:t>- utrzymanie ośrodka pomocy społecznej</w:t>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t xml:space="preserve">-   </w:t>
      </w:r>
      <w:r w:rsidR="009C6089" w:rsidRPr="009C6089">
        <w:rPr>
          <w:lang w:eastAsia="pl-PL"/>
        </w:rPr>
        <w:t>3 3</w:t>
      </w:r>
      <w:r w:rsidR="009C6089">
        <w:rPr>
          <w:lang w:eastAsia="pl-PL"/>
        </w:rPr>
        <w:t>32</w:t>
      </w:r>
      <w:r w:rsidR="009C6089" w:rsidRPr="009C6089">
        <w:rPr>
          <w:lang w:eastAsia="pl-PL"/>
        </w:rPr>
        <w:t> </w:t>
      </w:r>
      <w:r w:rsidR="009C6089">
        <w:rPr>
          <w:lang w:eastAsia="pl-PL"/>
        </w:rPr>
        <w:t>055</w:t>
      </w:r>
      <w:r w:rsidR="009C6089" w:rsidRPr="009C6089">
        <w:rPr>
          <w:lang w:eastAsia="pl-PL"/>
        </w:rPr>
        <w:t>,72</w:t>
      </w:r>
      <w:r w:rsidR="005C4E0F" w:rsidRPr="009C6089">
        <w:rPr>
          <w:lang w:eastAsia="pl-PL"/>
        </w:rPr>
        <w:t xml:space="preserve"> zł,</w:t>
      </w:r>
    </w:p>
    <w:p w:rsidR="00052B35" w:rsidRPr="009C6089" w:rsidRDefault="00052B35" w:rsidP="00DC2FB8">
      <w:pPr>
        <w:spacing w:line="360" w:lineRule="auto"/>
        <w:jc w:val="both"/>
        <w:rPr>
          <w:lang w:eastAsia="pl-PL"/>
        </w:rPr>
      </w:pPr>
      <w:r w:rsidRPr="009C6089">
        <w:rPr>
          <w:lang w:eastAsia="pl-PL"/>
        </w:rPr>
        <w:t>- wynagrodzenie dla opiekunów prawnych</w:t>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t xml:space="preserve">-        </w:t>
      </w:r>
      <w:r w:rsidR="009C6089" w:rsidRPr="009C6089">
        <w:rPr>
          <w:lang w:eastAsia="pl-PL"/>
        </w:rPr>
        <w:t>38 150,00</w:t>
      </w:r>
      <w:r w:rsidRPr="009C6089">
        <w:rPr>
          <w:lang w:eastAsia="pl-PL"/>
        </w:rPr>
        <w:t xml:space="preserve"> zł</w:t>
      </w:r>
      <w:r w:rsidR="005D0C50" w:rsidRPr="009C6089">
        <w:rPr>
          <w:lang w:eastAsia="pl-PL"/>
        </w:rPr>
        <w:t>,</w:t>
      </w:r>
    </w:p>
    <w:p w:rsidR="00B06A25" w:rsidRDefault="00B06A25" w:rsidP="00DC2FB8">
      <w:pPr>
        <w:spacing w:line="360" w:lineRule="auto"/>
        <w:jc w:val="both"/>
        <w:rPr>
          <w:lang w:eastAsia="pl-PL"/>
        </w:rPr>
      </w:pPr>
      <w:r w:rsidRPr="009C6089">
        <w:rPr>
          <w:lang w:eastAsia="pl-PL"/>
        </w:rPr>
        <w:t>- usługi opiekuńcze i specjalistyczne usługi opiekuńcze</w:t>
      </w:r>
      <w:r w:rsidRPr="009C6089">
        <w:rPr>
          <w:lang w:eastAsia="pl-PL"/>
        </w:rPr>
        <w:tab/>
      </w:r>
      <w:r w:rsidRPr="009C6089">
        <w:rPr>
          <w:lang w:eastAsia="pl-PL"/>
        </w:rPr>
        <w:tab/>
      </w:r>
      <w:r w:rsidRPr="009C6089">
        <w:rPr>
          <w:lang w:eastAsia="pl-PL"/>
        </w:rPr>
        <w:tab/>
      </w:r>
      <w:r w:rsidRPr="009C6089">
        <w:rPr>
          <w:lang w:eastAsia="pl-PL"/>
        </w:rPr>
        <w:tab/>
        <w:t xml:space="preserve">-      </w:t>
      </w:r>
      <w:r w:rsidR="009C6089" w:rsidRPr="009C6089">
        <w:rPr>
          <w:lang w:eastAsia="pl-PL"/>
        </w:rPr>
        <w:t>132 000,00</w:t>
      </w:r>
      <w:r w:rsidR="005C4E0F" w:rsidRPr="009C6089">
        <w:rPr>
          <w:lang w:eastAsia="pl-PL"/>
        </w:rPr>
        <w:t xml:space="preserve"> zł,</w:t>
      </w:r>
    </w:p>
    <w:p w:rsidR="009C6089" w:rsidRPr="009C6089" w:rsidRDefault="009C6089" w:rsidP="00DC2FB8">
      <w:pPr>
        <w:spacing w:line="360" w:lineRule="auto"/>
        <w:jc w:val="both"/>
        <w:rPr>
          <w:lang w:eastAsia="pl-PL"/>
        </w:rPr>
      </w:pPr>
      <w:r>
        <w:rPr>
          <w:lang w:eastAsia="pl-PL"/>
        </w:rPr>
        <w:t>- pomoc w zakresie dożywiania</w:t>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t>-      905 964,50 zł,</w:t>
      </w:r>
    </w:p>
    <w:p w:rsidR="00B06A25" w:rsidRPr="009C6089" w:rsidRDefault="00B06A25" w:rsidP="00DC2FB8">
      <w:pPr>
        <w:spacing w:line="360" w:lineRule="auto"/>
        <w:jc w:val="both"/>
        <w:rPr>
          <w:lang w:eastAsia="pl-PL"/>
        </w:rPr>
      </w:pPr>
      <w:r w:rsidRPr="009C6089">
        <w:rPr>
          <w:lang w:eastAsia="pl-PL"/>
        </w:rPr>
        <w:t>- pozostała działalność</w:t>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t xml:space="preserve">-   </w:t>
      </w:r>
      <w:r w:rsidR="009C6089" w:rsidRPr="009C6089">
        <w:rPr>
          <w:lang w:eastAsia="pl-PL"/>
        </w:rPr>
        <w:t xml:space="preserve">   400 640,70</w:t>
      </w:r>
      <w:r w:rsidR="00052B35" w:rsidRPr="009C6089">
        <w:rPr>
          <w:lang w:eastAsia="pl-PL"/>
        </w:rPr>
        <w:t xml:space="preserve"> zł,</w:t>
      </w:r>
    </w:p>
    <w:p w:rsidR="00052B35" w:rsidRPr="009C6089" w:rsidRDefault="00052B35" w:rsidP="00DC2FB8">
      <w:pPr>
        <w:spacing w:line="360" w:lineRule="auto"/>
        <w:jc w:val="both"/>
        <w:rPr>
          <w:lang w:eastAsia="pl-PL"/>
        </w:rPr>
      </w:pPr>
      <w:r w:rsidRPr="009C6089">
        <w:rPr>
          <w:lang w:eastAsia="pl-PL"/>
        </w:rPr>
        <w:t>w tym:</w:t>
      </w:r>
    </w:p>
    <w:p w:rsidR="00165E5E" w:rsidRDefault="00052B35" w:rsidP="009C6089">
      <w:pPr>
        <w:spacing w:line="360" w:lineRule="auto"/>
        <w:jc w:val="both"/>
        <w:rPr>
          <w:lang w:eastAsia="pl-PL"/>
        </w:rPr>
      </w:pPr>
      <w:r w:rsidRPr="00C23F66">
        <w:rPr>
          <w:color w:val="FF0000"/>
          <w:lang w:eastAsia="pl-PL"/>
        </w:rPr>
        <w:tab/>
      </w:r>
      <w:r w:rsidR="00165E5E" w:rsidRPr="009C6089">
        <w:rPr>
          <w:lang w:eastAsia="pl-PL"/>
        </w:rPr>
        <w:t>- Karta Dużej Rodziny (samorządowa)</w:t>
      </w:r>
      <w:r w:rsidR="00165E5E" w:rsidRPr="009C6089">
        <w:rPr>
          <w:lang w:eastAsia="pl-PL"/>
        </w:rPr>
        <w:tab/>
      </w:r>
      <w:r w:rsidR="00165E5E" w:rsidRPr="009C6089">
        <w:rPr>
          <w:lang w:eastAsia="pl-PL"/>
        </w:rPr>
        <w:tab/>
      </w:r>
      <w:r w:rsidR="00165E5E" w:rsidRPr="009C6089">
        <w:rPr>
          <w:lang w:eastAsia="pl-PL"/>
        </w:rPr>
        <w:tab/>
        <w:t xml:space="preserve">- </w:t>
      </w:r>
      <w:r w:rsidR="009C6089">
        <w:rPr>
          <w:lang w:eastAsia="pl-PL"/>
        </w:rPr>
        <w:t xml:space="preserve">  </w:t>
      </w:r>
      <w:r w:rsidR="009C6089" w:rsidRPr="009C6089">
        <w:rPr>
          <w:lang w:eastAsia="pl-PL"/>
        </w:rPr>
        <w:t>61 546,04</w:t>
      </w:r>
      <w:r w:rsidR="000577FA" w:rsidRPr="009C6089">
        <w:rPr>
          <w:lang w:eastAsia="pl-PL"/>
        </w:rPr>
        <w:t xml:space="preserve"> zł,</w:t>
      </w:r>
    </w:p>
    <w:p w:rsidR="009C6089" w:rsidRDefault="009C6089" w:rsidP="009C6089">
      <w:pPr>
        <w:spacing w:line="360" w:lineRule="auto"/>
        <w:jc w:val="both"/>
        <w:rPr>
          <w:lang w:eastAsia="pl-PL"/>
        </w:rPr>
      </w:pPr>
      <w:r>
        <w:rPr>
          <w:lang w:eastAsia="pl-PL"/>
        </w:rPr>
        <w:tab/>
        <w:t>- Dom Dziennego Pobytu ze stołówką</w:t>
      </w:r>
      <w:r>
        <w:rPr>
          <w:lang w:eastAsia="pl-PL"/>
        </w:rPr>
        <w:tab/>
      </w:r>
      <w:r>
        <w:rPr>
          <w:lang w:eastAsia="pl-PL"/>
        </w:rPr>
        <w:tab/>
      </w:r>
      <w:r>
        <w:rPr>
          <w:lang w:eastAsia="pl-PL"/>
        </w:rPr>
        <w:tab/>
        <w:t>- 282 324,04 zł,</w:t>
      </w:r>
    </w:p>
    <w:p w:rsidR="009C6089" w:rsidRDefault="009C6089" w:rsidP="009C6089">
      <w:pPr>
        <w:spacing w:line="360" w:lineRule="auto"/>
        <w:jc w:val="both"/>
        <w:rPr>
          <w:lang w:eastAsia="pl-PL"/>
        </w:rPr>
      </w:pPr>
      <w:r>
        <w:rPr>
          <w:lang w:eastAsia="pl-PL"/>
        </w:rPr>
        <w:tab/>
        <w:t>- prace społecznie- użyteczne</w:t>
      </w:r>
      <w:r>
        <w:rPr>
          <w:lang w:eastAsia="pl-PL"/>
        </w:rPr>
        <w:tab/>
      </w:r>
      <w:r>
        <w:rPr>
          <w:lang w:eastAsia="pl-PL"/>
        </w:rPr>
        <w:tab/>
      </w:r>
      <w:r>
        <w:rPr>
          <w:lang w:eastAsia="pl-PL"/>
        </w:rPr>
        <w:tab/>
      </w:r>
      <w:r>
        <w:rPr>
          <w:lang w:eastAsia="pl-PL"/>
        </w:rPr>
        <w:tab/>
      </w:r>
      <w:r>
        <w:rPr>
          <w:lang w:eastAsia="pl-PL"/>
        </w:rPr>
        <w:tab/>
        <w:t>-     8 245,80 zł,</w:t>
      </w:r>
    </w:p>
    <w:p w:rsidR="009C6089" w:rsidRPr="009C6089" w:rsidRDefault="009C6089" w:rsidP="009C6089">
      <w:pPr>
        <w:spacing w:line="360" w:lineRule="auto"/>
        <w:jc w:val="both"/>
        <w:rPr>
          <w:lang w:eastAsia="pl-PL"/>
        </w:rPr>
      </w:pPr>
      <w:r>
        <w:rPr>
          <w:lang w:eastAsia="pl-PL"/>
        </w:rPr>
        <w:tab/>
        <w:t>- Klub Integracji Społecznej</w:t>
      </w:r>
      <w:r>
        <w:rPr>
          <w:lang w:eastAsia="pl-PL"/>
        </w:rPr>
        <w:tab/>
      </w:r>
      <w:r>
        <w:rPr>
          <w:lang w:eastAsia="pl-PL"/>
        </w:rPr>
        <w:tab/>
      </w:r>
      <w:r>
        <w:rPr>
          <w:lang w:eastAsia="pl-PL"/>
        </w:rPr>
        <w:tab/>
      </w:r>
      <w:r>
        <w:rPr>
          <w:lang w:eastAsia="pl-PL"/>
        </w:rPr>
        <w:tab/>
      </w:r>
      <w:r>
        <w:rPr>
          <w:lang w:eastAsia="pl-PL"/>
        </w:rPr>
        <w:tab/>
        <w:t>-  48 245,32 zł,</w:t>
      </w:r>
    </w:p>
    <w:p w:rsidR="000577FA" w:rsidRPr="009C6089" w:rsidRDefault="000577FA" w:rsidP="000577FA">
      <w:pPr>
        <w:spacing w:line="360" w:lineRule="auto"/>
        <w:jc w:val="both"/>
        <w:rPr>
          <w:lang w:eastAsia="pl-PL"/>
        </w:rPr>
      </w:pPr>
      <w:r w:rsidRPr="009C6089">
        <w:rPr>
          <w:lang w:eastAsia="pl-PL"/>
        </w:rPr>
        <w:t>- wydatki majątkowe</w:t>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t xml:space="preserve">-     </w:t>
      </w:r>
      <w:r w:rsidR="009C6089" w:rsidRPr="009C6089">
        <w:rPr>
          <w:lang w:eastAsia="pl-PL"/>
        </w:rPr>
        <w:t>112 205,36</w:t>
      </w:r>
      <w:r w:rsidRPr="009C6089">
        <w:rPr>
          <w:lang w:eastAsia="pl-PL"/>
        </w:rPr>
        <w:t xml:space="preserve"> zł,</w:t>
      </w:r>
    </w:p>
    <w:p w:rsidR="000577FA" w:rsidRPr="009C6089" w:rsidRDefault="000577FA" w:rsidP="000577FA">
      <w:pPr>
        <w:spacing w:line="360" w:lineRule="auto"/>
        <w:jc w:val="both"/>
        <w:rPr>
          <w:lang w:eastAsia="pl-PL"/>
        </w:rPr>
      </w:pPr>
      <w:r w:rsidRPr="00C23F66">
        <w:rPr>
          <w:color w:val="FF0000"/>
          <w:lang w:eastAsia="pl-PL"/>
        </w:rPr>
        <w:tab/>
      </w:r>
      <w:r w:rsidRPr="009C6089">
        <w:rPr>
          <w:lang w:eastAsia="pl-PL"/>
        </w:rPr>
        <w:t>w tym:</w:t>
      </w:r>
    </w:p>
    <w:p w:rsidR="000577FA" w:rsidRPr="009C6089" w:rsidRDefault="000577FA" w:rsidP="000577FA">
      <w:pPr>
        <w:spacing w:line="360" w:lineRule="auto"/>
        <w:jc w:val="both"/>
        <w:rPr>
          <w:lang w:eastAsia="pl-PL"/>
        </w:rPr>
      </w:pPr>
      <w:r w:rsidRPr="00C23F66">
        <w:rPr>
          <w:color w:val="FF0000"/>
          <w:lang w:eastAsia="pl-PL"/>
        </w:rPr>
        <w:tab/>
      </w:r>
      <w:r w:rsidRPr="009C6089">
        <w:rPr>
          <w:lang w:eastAsia="pl-PL"/>
        </w:rPr>
        <w:t xml:space="preserve">- „Wymiana instalacji okablowania strukturalnego w MGOPS w Końskich w ramach przystosowania budynku MGOPS w Końskich - modernizacja infrastruktury teleinformatycznej </w:t>
      </w:r>
      <w:r w:rsidRPr="009C6089">
        <w:rPr>
          <w:lang w:eastAsia="pl-PL"/>
        </w:rPr>
        <w:br/>
        <w:t>i elektrycznej”</w:t>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r>
      <w:r w:rsidRPr="009C6089">
        <w:rPr>
          <w:lang w:eastAsia="pl-PL"/>
        </w:rPr>
        <w:tab/>
        <w:t xml:space="preserve">- </w:t>
      </w:r>
      <w:r w:rsidR="009C6089" w:rsidRPr="009C6089">
        <w:rPr>
          <w:lang w:eastAsia="pl-PL"/>
        </w:rPr>
        <w:t>81 321,26</w:t>
      </w:r>
      <w:r w:rsidRPr="009C6089">
        <w:rPr>
          <w:lang w:eastAsia="pl-PL"/>
        </w:rPr>
        <w:t xml:space="preserve"> zł,</w:t>
      </w:r>
    </w:p>
    <w:p w:rsidR="009C6089" w:rsidRPr="009C6089" w:rsidRDefault="000577FA" w:rsidP="000577FA">
      <w:pPr>
        <w:spacing w:line="360" w:lineRule="auto"/>
        <w:jc w:val="both"/>
        <w:rPr>
          <w:lang w:eastAsia="pl-PL"/>
        </w:rPr>
      </w:pPr>
      <w:r w:rsidRPr="00C23F66">
        <w:rPr>
          <w:color w:val="FF0000"/>
          <w:lang w:eastAsia="pl-PL"/>
        </w:rPr>
        <w:tab/>
      </w:r>
      <w:r w:rsidRPr="009C6089">
        <w:rPr>
          <w:lang w:eastAsia="pl-PL"/>
        </w:rPr>
        <w:t>- „</w:t>
      </w:r>
      <w:r w:rsidR="009C6089" w:rsidRPr="009C6089">
        <w:rPr>
          <w:lang w:eastAsia="pl-PL"/>
        </w:rPr>
        <w:t xml:space="preserve">Termomodernizacja budynku MGOPS w Końskich </w:t>
      </w:r>
    </w:p>
    <w:p w:rsidR="000577FA" w:rsidRPr="009C6089" w:rsidRDefault="009C6089" w:rsidP="009C6089">
      <w:pPr>
        <w:spacing w:line="360" w:lineRule="auto"/>
        <w:ind w:firstLine="708"/>
        <w:jc w:val="both"/>
        <w:rPr>
          <w:lang w:eastAsia="pl-PL"/>
        </w:rPr>
      </w:pPr>
      <w:r w:rsidRPr="009C6089">
        <w:rPr>
          <w:lang w:eastAsia="pl-PL"/>
        </w:rPr>
        <w:t xml:space="preserve">   (audyty, dokumentacja, wykonanie)</w:t>
      </w:r>
      <w:r w:rsidR="000577FA" w:rsidRPr="009C6089">
        <w:rPr>
          <w:lang w:eastAsia="pl-PL"/>
        </w:rPr>
        <w:t>”</w:t>
      </w:r>
      <w:r w:rsidR="000577FA" w:rsidRPr="009C6089">
        <w:rPr>
          <w:lang w:eastAsia="pl-PL"/>
        </w:rPr>
        <w:tab/>
      </w:r>
      <w:r w:rsidR="000577FA" w:rsidRPr="009C6089">
        <w:rPr>
          <w:lang w:eastAsia="pl-PL"/>
        </w:rPr>
        <w:tab/>
      </w:r>
      <w:r w:rsidR="000577FA" w:rsidRPr="009C6089">
        <w:rPr>
          <w:lang w:eastAsia="pl-PL"/>
        </w:rPr>
        <w:tab/>
      </w:r>
      <w:r w:rsidR="000577FA" w:rsidRPr="009C6089">
        <w:rPr>
          <w:lang w:eastAsia="pl-PL"/>
        </w:rPr>
        <w:tab/>
      </w:r>
      <w:r w:rsidR="000577FA" w:rsidRPr="009C6089">
        <w:rPr>
          <w:lang w:eastAsia="pl-PL"/>
        </w:rPr>
        <w:tab/>
      </w:r>
      <w:r w:rsidRPr="009C6089">
        <w:rPr>
          <w:lang w:eastAsia="pl-PL"/>
        </w:rPr>
        <w:t>- 15 410,70</w:t>
      </w:r>
      <w:r w:rsidR="000577FA" w:rsidRPr="009C6089">
        <w:rPr>
          <w:lang w:eastAsia="pl-PL"/>
        </w:rPr>
        <w:t xml:space="preserve"> zł,</w:t>
      </w:r>
    </w:p>
    <w:p w:rsidR="009C6089" w:rsidRPr="00F20729" w:rsidRDefault="000577FA" w:rsidP="000577FA">
      <w:pPr>
        <w:spacing w:line="360" w:lineRule="auto"/>
        <w:jc w:val="both"/>
        <w:rPr>
          <w:lang w:eastAsia="pl-PL"/>
        </w:rPr>
      </w:pPr>
      <w:r w:rsidRPr="00C23F66">
        <w:rPr>
          <w:color w:val="FF0000"/>
          <w:lang w:eastAsia="pl-PL"/>
        </w:rPr>
        <w:tab/>
      </w:r>
      <w:r w:rsidRPr="00F20729">
        <w:rPr>
          <w:lang w:eastAsia="pl-PL"/>
        </w:rPr>
        <w:t>- „</w:t>
      </w:r>
      <w:r w:rsidR="009C6089" w:rsidRPr="00F20729">
        <w:rPr>
          <w:lang w:eastAsia="pl-PL"/>
        </w:rPr>
        <w:t xml:space="preserve">Modernizacja i dostosowanie instalacji wodociągowej </w:t>
      </w:r>
    </w:p>
    <w:p w:rsidR="000577FA" w:rsidRPr="00F20729" w:rsidRDefault="009C6089" w:rsidP="009C6089">
      <w:pPr>
        <w:spacing w:line="360" w:lineRule="auto"/>
        <w:ind w:firstLine="708"/>
        <w:jc w:val="both"/>
        <w:rPr>
          <w:lang w:eastAsia="pl-PL"/>
        </w:rPr>
      </w:pPr>
      <w:r w:rsidRPr="00F20729">
        <w:rPr>
          <w:lang w:eastAsia="pl-PL"/>
        </w:rPr>
        <w:t xml:space="preserve">  i kanalizacyjnej w MGOPS w Końskich</w:t>
      </w:r>
      <w:r w:rsidR="000577FA" w:rsidRPr="00F20729">
        <w:rPr>
          <w:lang w:eastAsia="pl-PL"/>
        </w:rPr>
        <w:t>”</w:t>
      </w:r>
      <w:r w:rsidR="000577FA" w:rsidRPr="00F20729">
        <w:rPr>
          <w:lang w:eastAsia="pl-PL"/>
        </w:rPr>
        <w:tab/>
      </w:r>
      <w:r w:rsidR="000577FA" w:rsidRPr="00F20729">
        <w:rPr>
          <w:lang w:eastAsia="pl-PL"/>
        </w:rPr>
        <w:tab/>
      </w:r>
      <w:r w:rsidRPr="00F20729">
        <w:rPr>
          <w:lang w:eastAsia="pl-PL"/>
        </w:rPr>
        <w:tab/>
      </w:r>
      <w:r w:rsidRPr="00F20729">
        <w:rPr>
          <w:lang w:eastAsia="pl-PL"/>
        </w:rPr>
        <w:tab/>
      </w:r>
      <w:r w:rsidRPr="00F20729">
        <w:rPr>
          <w:lang w:eastAsia="pl-PL"/>
        </w:rPr>
        <w:tab/>
      </w:r>
      <w:r w:rsidR="000577FA" w:rsidRPr="00F20729">
        <w:rPr>
          <w:lang w:eastAsia="pl-PL"/>
        </w:rPr>
        <w:t xml:space="preserve">- </w:t>
      </w:r>
      <w:r w:rsidRPr="00F20729">
        <w:rPr>
          <w:lang w:eastAsia="pl-PL"/>
        </w:rPr>
        <w:t>15 473,40</w:t>
      </w:r>
      <w:r w:rsidR="000577FA" w:rsidRPr="00F20729">
        <w:rPr>
          <w:lang w:eastAsia="pl-PL"/>
        </w:rPr>
        <w:t xml:space="preserve"> zł.</w:t>
      </w:r>
    </w:p>
    <w:p w:rsidR="00B06A25" w:rsidRPr="005623A2" w:rsidRDefault="00B06A25" w:rsidP="00DC2FB8">
      <w:pPr>
        <w:spacing w:line="360" w:lineRule="auto"/>
        <w:jc w:val="both"/>
        <w:rPr>
          <w:lang w:eastAsia="pl-PL"/>
        </w:rPr>
      </w:pPr>
      <w:r w:rsidRPr="005623A2">
        <w:rPr>
          <w:lang w:eastAsia="pl-PL"/>
        </w:rPr>
        <w:t xml:space="preserve">Powyższe wydatki dotyczą zadań własnych na łączna kwotę – </w:t>
      </w:r>
      <w:r w:rsidR="005623A2" w:rsidRPr="005623A2">
        <w:rPr>
          <w:lang w:eastAsia="pl-PL"/>
        </w:rPr>
        <w:t>9 478 776,49</w:t>
      </w:r>
      <w:r w:rsidRPr="005623A2">
        <w:rPr>
          <w:lang w:eastAsia="pl-PL"/>
        </w:rPr>
        <w:t xml:space="preserve"> zł i zadań zleconych na łączną kwotę </w:t>
      </w:r>
      <w:r w:rsidR="005623A2" w:rsidRPr="005623A2">
        <w:rPr>
          <w:lang w:eastAsia="pl-PL"/>
        </w:rPr>
        <w:t>322 915,39</w:t>
      </w:r>
      <w:r w:rsidR="00D23E0E" w:rsidRPr="005623A2">
        <w:rPr>
          <w:lang w:eastAsia="pl-PL"/>
        </w:rPr>
        <w:t xml:space="preserve"> zł</w:t>
      </w:r>
      <w:r w:rsidR="0003557E" w:rsidRPr="005623A2">
        <w:rPr>
          <w:lang w:eastAsia="pl-PL"/>
        </w:rPr>
        <w:t>.</w:t>
      </w:r>
    </w:p>
    <w:p w:rsidR="00A1542A" w:rsidRDefault="00A1542A" w:rsidP="00ED3998">
      <w:pPr>
        <w:pStyle w:val="Tekstpodstawowy"/>
        <w:tabs>
          <w:tab w:val="left" w:pos="900"/>
        </w:tabs>
        <w:spacing w:line="276" w:lineRule="auto"/>
        <w:ind w:right="3"/>
        <w:jc w:val="center"/>
        <w:rPr>
          <w:b/>
          <w:bCs/>
          <w:color w:val="FF0000"/>
        </w:rPr>
      </w:pPr>
    </w:p>
    <w:p w:rsidR="000611F5" w:rsidRDefault="000611F5" w:rsidP="00ED3998">
      <w:pPr>
        <w:pStyle w:val="Tekstpodstawowy"/>
        <w:tabs>
          <w:tab w:val="left" w:pos="900"/>
        </w:tabs>
        <w:spacing w:line="276" w:lineRule="auto"/>
        <w:ind w:right="3"/>
        <w:jc w:val="center"/>
        <w:rPr>
          <w:b/>
          <w:bCs/>
          <w:color w:val="FF0000"/>
        </w:rPr>
      </w:pPr>
    </w:p>
    <w:p w:rsidR="000611F5" w:rsidRDefault="000611F5" w:rsidP="00ED3998">
      <w:pPr>
        <w:pStyle w:val="Tekstpodstawowy"/>
        <w:tabs>
          <w:tab w:val="left" w:pos="900"/>
        </w:tabs>
        <w:spacing w:line="276" w:lineRule="auto"/>
        <w:ind w:right="3"/>
        <w:jc w:val="center"/>
        <w:rPr>
          <w:b/>
          <w:bCs/>
          <w:color w:val="FF0000"/>
        </w:rPr>
      </w:pPr>
    </w:p>
    <w:p w:rsidR="000611F5" w:rsidRPr="00C23F66" w:rsidRDefault="000611F5" w:rsidP="00ED3998">
      <w:pPr>
        <w:pStyle w:val="Tekstpodstawowy"/>
        <w:tabs>
          <w:tab w:val="left" w:pos="900"/>
        </w:tabs>
        <w:spacing w:line="276" w:lineRule="auto"/>
        <w:ind w:right="3"/>
        <w:jc w:val="center"/>
        <w:rPr>
          <w:b/>
          <w:bCs/>
          <w:color w:val="FF0000"/>
        </w:rPr>
      </w:pPr>
    </w:p>
    <w:p w:rsidR="00B06A25" w:rsidRPr="000611F5" w:rsidRDefault="00B06A25" w:rsidP="00ED3998">
      <w:pPr>
        <w:pStyle w:val="Tekstpodstawowy"/>
        <w:tabs>
          <w:tab w:val="left" w:pos="900"/>
        </w:tabs>
        <w:spacing w:line="276" w:lineRule="auto"/>
        <w:ind w:right="3"/>
        <w:jc w:val="center"/>
        <w:rPr>
          <w:b/>
          <w:bCs/>
        </w:rPr>
      </w:pPr>
      <w:r w:rsidRPr="000611F5">
        <w:rPr>
          <w:b/>
          <w:bCs/>
        </w:rPr>
        <w:t>Dział   854   EDUKACYJNA OPIEKA WYCHOWAWCZA –</w:t>
      </w:r>
    </w:p>
    <w:p w:rsidR="00B06A25" w:rsidRPr="000611F5" w:rsidRDefault="00B06A25" w:rsidP="00ED3998">
      <w:pPr>
        <w:pStyle w:val="Tekstpodstawowy"/>
        <w:tabs>
          <w:tab w:val="left" w:pos="900"/>
        </w:tabs>
        <w:spacing w:line="276" w:lineRule="auto"/>
        <w:ind w:right="3"/>
        <w:jc w:val="center"/>
        <w:rPr>
          <w:b/>
          <w:bCs/>
          <w:u w:val="single"/>
        </w:rPr>
      </w:pPr>
      <w:r w:rsidRPr="000611F5">
        <w:rPr>
          <w:b/>
          <w:bCs/>
          <w:u w:val="single"/>
        </w:rPr>
        <w:t>wydatkowano kwotę</w:t>
      </w:r>
      <w:r w:rsidR="00BB390F" w:rsidRPr="000611F5">
        <w:rPr>
          <w:b/>
          <w:bCs/>
          <w:u w:val="single"/>
        </w:rPr>
        <w:t xml:space="preserve"> </w:t>
      </w:r>
      <w:r w:rsidR="000611F5" w:rsidRPr="000611F5">
        <w:rPr>
          <w:b/>
          <w:bCs/>
          <w:u w:val="single"/>
        </w:rPr>
        <w:t>1 277 935,34</w:t>
      </w:r>
      <w:r w:rsidR="0007610C" w:rsidRPr="000611F5">
        <w:rPr>
          <w:b/>
          <w:bCs/>
          <w:u w:val="single"/>
        </w:rPr>
        <w:t xml:space="preserve"> </w:t>
      </w:r>
      <w:r w:rsidRPr="000611F5">
        <w:rPr>
          <w:b/>
          <w:bCs/>
          <w:u w:val="single"/>
        </w:rPr>
        <w:t xml:space="preserve">zł tj. </w:t>
      </w:r>
      <w:r w:rsidR="00912BB1" w:rsidRPr="000611F5">
        <w:rPr>
          <w:b/>
          <w:bCs/>
          <w:u w:val="single"/>
        </w:rPr>
        <w:t>91,</w:t>
      </w:r>
      <w:r w:rsidR="000611F5" w:rsidRPr="000611F5">
        <w:rPr>
          <w:b/>
          <w:bCs/>
          <w:u w:val="single"/>
        </w:rPr>
        <w:t>24</w:t>
      </w:r>
      <w:r w:rsidRPr="000611F5">
        <w:rPr>
          <w:b/>
          <w:bCs/>
          <w:u w:val="single"/>
        </w:rPr>
        <w:t>% planu rocznego</w:t>
      </w:r>
    </w:p>
    <w:p w:rsidR="00B06A25" w:rsidRPr="000611F5" w:rsidRDefault="00B06A25" w:rsidP="00ED3998">
      <w:pPr>
        <w:pStyle w:val="Tekstpodstawowy"/>
        <w:tabs>
          <w:tab w:val="left" w:pos="900"/>
        </w:tabs>
        <w:spacing w:line="276" w:lineRule="auto"/>
        <w:ind w:right="3"/>
        <w:jc w:val="both"/>
        <w:rPr>
          <w:bCs/>
        </w:rPr>
      </w:pPr>
    </w:p>
    <w:p w:rsidR="00B06A25" w:rsidRPr="000611F5" w:rsidRDefault="00B06A25" w:rsidP="00DC2FB8">
      <w:pPr>
        <w:pStyle w:val="Tekstpodstawowy"/>
        <w:tabs>
          <w:tab w:val="left" w:pos="900"/>
        </w:tabs>
        <w:spacing w:line="360" w:lineRule="auto"/>
        <w:ind w:right="3"/>
        <w:jc w:val="both"/>
        <w:rPr>
          <w:bCs/>
          <w:sz w:val="24"/>
        </w:rPr>
      </w:pPr>
      <w:r w:rsidRPr="000611F5">
        <w:rPr>
          <w:bCs/>
          <w:sz w:val="24"/>
        </w:rPr>
        <w:t>z przeznaczeniem na:</w:t>
      </w:r>
    </w:p>
    <w:p w:rsidR="00B06A25" w:rsidRPr="000611F5" w:rsidRDefault="00B06A25" w:rsidP="00DC2FB8">
      <w:pPr>
        <w:pStyle w:val="Tekstpodstawowy"/>
        <w:tabs>
          <w:tab w:val="left" w:pos="900"/>
        </w:tabs>
        <w:spacing w:line="360" w:lineRule="auto"/>
        <w:ind w:right="3"/>
        <w:jc w:val="both"/>
        <w:rPr>
          <w:bCs/>
          <w:sz w:val="24"/>
        </w:rPr>
      </w:pPr>
      <w:r w:rsidRPr="000611F5">
        <w:rPr>
          <w:bCs/>
          <w:sz w:val="24"/>
        </w:rPr>
        <w:t>- utrzymanie świetlic szkolnych</w:t>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t xml:space="preserve">- </w:t>
      </w:r>
      <w:r w:rsidR="000611F5" w:rsidRPr="000611F5">
        <w:rPr>
          <w:bCs/>
          <w:sz w:val="24"/>
        </w:rPr>
        <w:t>988 846,06</w:t>
      </w:r>
      <w:r w:rsidRPr="000611F5">
        <w:rPr>
          <w:bCs/>
          <w:sz w:val="24"/>
        </w:rPr>
        <w:t xml:space="preserve"> zł</w:t>
      </w:r>
      <w:r w:rsidR="005C4E0F" w:rsidRPr="000611F5">
        <w:rPr>
          <w:bCs/>
          <w:sz w:val="24"/>
        </w:rPr>
        <w:t>,</w:t>
      </w:r>
    </w:p>
    <w:p w:rsidR="00B0547D" w:rsidRPr="000611F5" w:rsidRDefault="00B0547D" w:rsidP="00DC2FB8">
      <w:pPr>
        <w:pStyle w:val="Tekstpodstawowy"/>
        <w:tabs>
          <w:tab w:val="left" w:pos="900"/>
        </w:tabs>
        <w:spacing w:line="360" w:lineRule="auto"/>
        <w:ind w:right="3"/>
        <w:jc w:val="both"/>
        <w:rPr>
          <w:bCs/>
          <w:sz w:val="24"/>
        </w:rPr>
      </w:pPr>
      <w:r w:rsidRPr="000611F5">
        <w:rPr>
          <w:bCs/>
          <w:sz w:val="24"/>
        </w:rPr>
        <w:t>- wczesne wspomaganie rozwoju dziecka</w:t>
      </w:r>
      <w:r w:rsidRPr="000611F5">
        <w:rPr>
          <w:bCs/>
          <w:sz w:val="24"/>
        </w:rPr>
        <w:tab/>
      </w:r>
      <w:r w:rsidRPr="000611F5">
        <w:rPr>
          <w:bCs/>
          <w:sz w:val="24"/>
        </w:rPr>
        <w:tab/>
      </w:r>
      <w:r w:rsidRPr="000611F5">
        <w:rPr>
          <w:bCs/>
          <w:sz w:val="24"/>
        </w:rPr>
        <w:tab/>
      </w:r>
      <w:r w:rsidRPr="000611F5">
        <w:rPr>
          <w:bCs/>
          <w:sz w:val="24"/>
        </w:rPr>
        <w:tab/>
      </w:r>
      <w:r w:rsidRPr="000611F5">
        <w:rPr>
          <w:bCs/>
          <w:sz w:val="24"/>
        </w:rPr>
        <w:tab/>
        <w:t xml:space="preserve">-   </w:t>
      </w:r>
      <w:r w:rsidR="000611F5" w:rsidRPr="000611F5">
        <w:rPr>
          <w:bCs/>
          <w:sz w:val="24"/>
        </w:rPr>
        <w:t>63 278,59</w:t>
      </w:r>
      <w:r w:rsidRPr="000611F5">
        <w:rPr>
          <w:bCs/>
          <w:sz w:val="24"/>
        </w:rPr>
        <w:t xml:space="preserve"> zł,</w:t>
      </w:r>
    </w:p>
    <w:p w:rsidR="00B06A25" w:rsidRPr="000611F5" w:rsidRDefault="00B06A25" w:rsidP="00DC2FB8">
      <w:pPr>
        <w:pStyle w:val="Tekstpodstawowy"/>
        <w:tabs>
          <w:tab w:val="left" w:pos="900"/>
        </w:tabs>
        <w:spacing w:line="360" w:lineRule="auto"/>
        <w:ind w:right="3"/>
        <w:jc w:val="both"/>
        <w:rPr>
          <w:bCs/>
          <w:sz w:val="24"/>
        </w:rPr>
      </w:pPr>
      <w:r w:rsidRPr="000611F5">
        <w:rPr>
          <w:bCs/>
          <w:sz w:val="24"/>
        </w:rPr>
        <w:t>- organizowanie kolonii i obozów</w:t>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t xml:space="preserve">-   </w:t>
      </w:r>
      <w:r w:rsidR="000611F5" w:rsidRPr="000611F5">
        <w:rPr>
          <w:bCs/>
          <w:sz w:val="24"/>
        </w:rPr>
        <w:t>20 000,00</w:t>
      </w:r>
      <w:r w:rsidRPr="000611F5">
        <w:rPr>
          <w:bCs/>
          <w:sz w:val="24"/>
        </w:rPr>
        <w:t xml:space="preserve"> zł</w:t>
      </w:r>
      <w:r w:rsidR="005C4E0F" w:rsidRPr="000611F5">
        <w:rPr>
          <w:bCs/>
          <w:sz w:val="24"/>
        </w:rPr>
        <w:t>,</w:t>
      </w:r>
    </w:p>
    <w:p w:rsidR="00B06A25" w:rsidRPr="000611F5" w:rsidRDefault="00B06A25" w:rsidP="00DC2FB8">
      <w:pPr>
        <w:pStyle w:val="Tekstpodstawowy"/>
        <w:tabs>
          <w:tab w:val="left" w:pos="900"/>
        </w:tabs>
        <w:spacing w:line="360" w:lineRule="auto"/>
        <w:ind w:right="3"/>
        <w:jc w:val="both"/>
        <w:rPr>
          <w:bCs/>
          <w:sz w:val="24"/>
        </w:rPr>
      </w:pPr>
      <w:r w:rsidRPr="000611F5">
        <w:rPr>
          <w:bCs/>
          <w:sz w:val="24"/>
        </w:rPr>
        <w:t>- pomoc materialna dla uczniów</w:t>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t xml:space="preserve">- </w:t>
      </w:r>
      <w:r w:rsidR="000611F5" w:rsidRPr="000611F5">
        <w:rPr>
          <w:bCs/>
          <w:sz w:val="24"/>
        </w:rPr>
        <w:t>204 910,69</w:t>
      </w:r>
      <w:r w:rsidRPr="000611F5">
        <w:rPr>
          <w:bCs/>
          <w:sz w:val="24"/>
        </w:rPr>
        <w:t xml:space="preserve"> zł</w:t>
      </w:r>
      <w:r w:rsidR="00EC1341" w:rsidRPr="000611F5">
        <w:rPr>
          <w:bCs/>
          <w:sz w:val="24"/>
        </w:rPr>
        <w:t>,</w:t>
      </w:r>
    </w:p>
    <w:p w:rsidR="00EC1341" w:rsidRPr="000611F5" w:rsidRDefault="00EC1341" w:rsidP="00DC2FB8">
      <w:pPr>
        <w:pStyle w:val="Tekstpodstawowy"/>
        <w:tabs>
          <w:tab w:val="left" w:pos="900"/>
        </w:tabs>
        <w:spacing w:line="360" w:lineRule="auto"/>
        <w:ind w:right="3"/>
        <w:jc w:val="both"/>
        <w:rPr>
          <w:bCs/>
          <w:sz w:val="24"/>
        </w:rPr>
      </w:pPr>
      <w:r w:rsidRPr="000611F5">
        <w:rPr>
          <w:bCs/>
          <w:sz w:val="24"/>
        </w:rPr>
        <w:t>- doskonalenie zawodowe nauczycieli</w:t>
      </w:r>
      <w:r w:rsidRPr="000611F5">
        <w:rPr>
          <w:bCs/>
          <w:sz w:val="24"/>
        </w:rPr>
        <w:tab/>
      </w:r>
      <w:r w:rsidRPr="000611F5">
        <w:rPr>
          <w:bCs/>
          <w:sz w:val="24"/>
        </w:rPr>
        <w:tab/>
      </w:r>
      <w:r w:rsidRPr="000611F5">
        <w:rPr>
          <w:bCs/>
          <w:sz w:val="24"/>
        </w:rPr>
        <w:tab/>
      </w:r>
      <w:r w:rsidRPr="000611F5">
        <w:rPr>
          <w:bCs/>
          <w:sz w:val="24"/>
        </w:rPr>
        <w:tab/>
      </w:r>
      <w:r w:rsidRPr="000611F5">
        <w:rPr>
          <w:bCs/>
          <w:sz w:val="24"/>
        </w:rPr>
        <w:tab/>
        <w:t xml:space="preserve">-     </w:t>
      </w:r>
      <w:r w:rsidR="000611F5" w:rsidRPr="000611F5">
        <w:rPr>
          <w:bCs/>
          <w:sz w:val="24"/>
        </w:rPr>
        <w:t xml:space="preserve">  </w:t>
      </w:r>
      <w:r w:rsidRPr="000611F5">
        <w:rPr>
          <w:bCs/>
          <w:sz w:val="24"/>
        </w:rPr>
        <w:t> </w:t>
      </w:r>
      <w:r w:rsidR="000611F5" w:rsidRPr="000611F5">
        <w:rPr>
          <w:bCs/>
          <w:sz w:val="24"/>
        </w:rPr>
        <w:t>900</w:t>
      </w:r>
      <w:r w:rsidRPr="000611F5">
        <w:rPr>
          <w:bCs/>
          <w:sz w:val="24"/>
        </w:rPr>
        <w:t>,00 zł.</w:t>
      </w:r>
    </w:p>
    <w:p w:rsidR="00765AA0" w:rsidRPr="00C23F66" w:rsidRDefault="00765AA0" w:rsidP="00ED3998">
      <w:pPr>
        <w:pStyle w:val="Tekstpodstawowy"/>
        <w:tabs>
          <w:tab w:val="left" w:pos="900"/>
        </w:tabs>
        <w:spacing w:line="276" w:lineRule="auto"/>
        <w:ind w:right="3"/>
        <w:jc w:val="both"/>
        <w:rPr>
          <w:bCs/>
          <w:color w:val="FF0000"/>
          <w:sz w:val="24"/>
        </w:rPr>
      </w:pPr>
    </w:p>
    <w:p w:rsidR="008F72A8" w:rsidRPr="000611F5" w:rsidRDefault="008F72A8" w:rsidP="00ED3998">
      <w:pPr>
        <w:pStyle w:val="Tekstpodstawowy"/>
        <w:tabs>
          <w:tab w:val="left" w:pos="900"/>
        </w:tabs>
        <w:spacing w:line="276" w:lineRule="auto"/>
        <w:ind w:right="3"/>
        <w:jc w:val="center"/>
        <w:rPr>
          <w:b/>
          <w:bCs/>
        </w:rPr>
      </w:pPr>
      <w:r w:rsidRPr="000611F5">
        <w:rPr>
          <w:b/>
          <w:bCs/>
        </w:rPr>
        <w:t xml:space="preserve">Dział 855 – RODZINA </w:t>
      </w:r>
    </w:p>
    <w:p w:rsidR="008F72A8" w:rsidRPr="000611F5" w:rsidRDefault="008F72A8" w:rsidP="008F72A8">
      <w:pPr>
        <w:pStyle w:val="Tekstpodstawowy"/>
        <w:tabs>
          <w:tab w:val="left" w:pos="900"/>
        </w:tabs>
        <w:spacing w:line="276" w:lineRule="auto"/>
        <w:ind w:right="3"/>
        <w:jc w:val="center"/>
        <w:rPr>
          <w:b/>
          <w:bCs/>
          <w:u w:val="single"/>
        </w:rPr>
      </w:pPr>
      <w:r w:rsidRPr="000611F5">
        <w:rPr>
          <w:b/>
          <w:bCs/>
          <w:u w:val="single"/>
        </w:rPr>
        <w:t>wydatkowano kwotę</w:t>
      </w:r>
      <w:r w:rsidR="000611F5" w:rsidRPr="000611F5">
        <w:rPr>
          <w:b/>
          <w:bCs/>
          <w:u w:val="single"/>
        </w:rPr>
        <w:t xml:space="preserve"> 35 198 944,67</w:t>
      </w:r>
      <w:r w:rsidRPr="000611F5">
        <w:rPr>
          <w:b/>
          <w:bCs/>
          <w:u w:val="single"/>
        </w:rPr>
        <w:t xml:space="preserve"> zł tj. </w:t>
      </w:r>
      <w:r w:rsidR="000611F5" w:rsidRPr="000611F5">
        <w:rPr>
          <w:b/>
          <w:bCs/>
          <w:u w:val="single"/>
        </w:rPr>
        <w:t>97,42</w:t>
      </w:r>
      <w:r w:rsidRPr="000611F5">
        <w:rPr>
          <w:b/>
          <w:bCs/>
          <w:u w:val="single"/>
        </w:rPr>
        <w:t xml:space="preserve"> % planu rocznego</w:t>
      </w:r>
    </w:p>
    <w:p w:rsidR="000611F5" w:rsidRPr="000611F5" w:rsidRDefault="000611F5" w:rsidP="008F72A8">
      <w:pPr>
        <w:pStyle w:val="Tekstpodstawowy"/>
        <w:tabs>
          <w:tab w:val="left" w:pos="900"/>
        </w:tabs>
        <w:spacing w:line="276" w:lineRule="auto"/>
        <w:ind w:right="3"/>
        <w:jc w:val="center"/>
        <w:rPr>
          <w:b/>
          <w:bCs/>
          <w:u w:val="single"/>
        </w:rPr>
      </w:pPr>
    </w:p>
    <w:p w:rsidR="005623A2" w:rsidRPr="000611F5" w:rsidRDefault="005623A2" w:rsidP="005623A2">
      <w:pPr>
        <w:pStyle w:val="Tekstpodstawowy"/>
        <w:tabs>
          <w:tab w:val="left" w:pos="900"/>
        </w:tabs>
        <w:spacing w:line="360" w:lineRule="auto"/>
        <w:ind w:right="3"/>
        <w:jc w:val="both"/>
        <w:rPr>
          <w:bCs/>
          <w:sz w:val="24"/>
        </w:rPr>
      </w:pPr>
      <w:r w:rsidRPr="000611F5">
        <w:rPr>
          <w:bCs/>
          <w:sz w:val="24"/>
        </w:rPr>
        <w:t>z przeznaczeniem na:</w:t>
      </w:r>
    </w:p>
    <w:p w:rsidR="000611F5" w:rsidRPr="000611F5" w:rsidRDefault="000611F5" w:rsidP="000611F5">
      <w:pPr>
        <w:pStyle w:val="Tekstpodstawowy"/>
        <w:tabs>
          <w:tab w:val="left" w:pos="900"/>
        </w:tabs>
        <w:spacing w:line="360" w:lineRule="auto"/>
        <w:ind w:right="3"/>
        <w:jc w:val="both"/>
        <w:rPr>
          <w:bCs/>
          <w:sz w:val="24"/>
        </w:rPr>
      </w:pPr>
      <w:r w:rsidRPr="000611F5">
        <w:rPr>
          <w:bCs/>
          <w:sz w:val="24"/>
        </w:rPr>
        <w:t>- świadczenie wychowawcze</w:t>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t>- 19 898 537,32 zł,</w:t>
      </w:r>
    </w:p>
    <w:p w:rsidR="000611F5" w:rsidRDefault="000611F5" w:rsidP="000611F5">
      <w:pPr>
        <w:spacing w:line="360" w:lineRule="auto"/>
        <w:jc w:val="both"/>
        <w:rPr>
          <w:lang w:eastAsia="pl-PL"/>
        </w:rPr>
      </w:pPr>
      <w:r w:rsidRPr="000611F5">
        <w:rPr>
          <w:bCs/>
        </w:rPr>
        <w:t xml:space="preserve">- </w:t>
      </w:r>
      <w:r w:rsidRPr="000611F5">
        <w:rPr>
          <w:lang w:eastAsia="pl-PL"/>
        </w:rPr>
        <w:t>świadczenia rodzinne oraz składki na ubezpieczenia emerytalne i rentowe</w:t>
      </w:r>
      <w:r w:rsidRPr="000611F5">
        <w:rPr>
          <w:lang w:eastAsia="pl-PL"/>
        </w:rPr>
        <w:tab/>
        <w:t>- 14 672 838,21 zł,</w:t>
      </w:r>
    </w:p>
    <w:p w:rsidR="000611F5" w:rsidRDefault="000611F5" w:rsidP="000611F5">
      <w:pPr>
        <w:spacing w:line="360" w:lineRule="auto"/>
        <w:jc w:val="both"/>
        <w:rPr>
          <w:lang w:eastAsia="pl-PL"/>
        </w:rPr>
      </w:pPr>
      <w:r>
        <w:rPr>
          <w:lang w:eastAsia="pl-PL"/>
        </w:rPr>
        <w:t>- Karta Dużej Rodziny (krajowa)</w:t>
      </w:r>
      <w:r>
        <w:rPr>
          <w:lang w:eastAsia="pl-PL"/>
        </w:rPr>
        <w:tab/>
      </w:r>
      <w:r>
        <w:rPr>
          <w:lang w:eastAsia="pl-PL"/>
        </w:rPr>
        <w:tab/>
      </w:r>
      <w:r>
        <w:rPr>
          <w:lang w:eastAsia="pl-PL"/>
        </w:rPr>
        <w:tab/>
      </w:r>
      <w:r>
        <w:rPr>
          <w:lang w:eastAsia="pl-PL"/>
        </w:rPr>
        <w:tab/>
      </w:r>
      <w:r>
        <w:rPr>
          <w:lang w:eastAsia="pl-PL"/>
        </w:rPr>
        <w:tab/>
      </w:r>
      <w:r>
        <w:rPr>
          <w:lang w:eastAsia="pl-PL"/>
        </w:rPr>
        <w:tab/>
      </w:r>
      <w:r>
        <w:rPr>
          <w:lang w:eastAsia="pl-PL"/>
        </w:rPr>
        <w:tab/>
        <w:t>-             603,00 zł,</w:t>
      </w:r>
    </w:p>
    <w:p w:rsidR="000611F5" w:rsidRPr="000611F5" w:rsidRDefault="000611F5" w:rsidP="000611F5">
      <w:pPr>
        <w:pStyle w:val="Tekstpodstawowy"/>
        <w:tabs>
          <w:tab w:val="left" w:pos="900"/>
        </w:tabs>
        <w:spacing w:line="360" w:lineRule="auto"/>
        <w:ind w:right="3"/>
        <w:jc w:val="both"/>
        <w:rPr>
          <w:bCs/>
          <w:sz w:val="24"/>
        </w:rPr>
      </w:pPr>
      <w:r>
        <w:rPr>
          <w:lang w:eastAsia="pl-PL"/>
        </w:rPr>
        <w:t xml:space="preserve">- </w:t>
      </w:r>
      <w:r w:rsidRPr="000611F5">
        <w:rPr>
          <w:bCs/>
          <w:sz w:val="24"/>
        </w:rPr>
        <w:t>wspieranie rodziny</w:t>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t>-       154 017,91 zł,</w:t>
      </w:r>
    </w:p>
    <w:p w:rsidR="000611F5" w:rsidRPr="000611F5" w:rsidRDefault="000611F5" w:rsidP="000611F5">
      <w:pPr>
        <w:pStyle w:val="Tekstpodstawowy"/>
        <w:tabs>
          <w:tab w:val="left" w:pos="900"/>
        </w:tabs>
        <w:spacing w:line="360" w:lineRule="auto"/>
        <w:ind w:right="3"/>
        <w:jc w:val="both"/>
        <w:rPr>
          <w:bCs/>
          <w:sz w:val="24"/>
        </w:rPr>
      </w:pPr>
      <w:r w:rsidRPr="000611F5">
        <w:rPr>
          <w:bCs/>
          <w:sz w:val="24"/>
        </w:rPr>
        <w:t>- dotację dla niepublicznego żłobka</w:t>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r>
      <w:r w:rsidRPr="000611F5">
        <w:rPr>
          <w:bCs/>
          <w:sz w:val="24"/>
        </w:rPr>
        <w:tab/>
        <w:t>-         30 900,00 zł,</w:t>
      </w:r>
    </w:p>
    <w:p w:rsidR="000611F5" w:rsidRPr="000611F5" w:rsidRDefault="000611F5" w:rsidP="000611F5">
      <w:pPr>
        <w:pStyle w:val="Tekstpodstawowy"/>
        <w:tabs>
          <w:tab w:val="left" w:pos="900"/>
        </w:tabs>
        <w:spacing w:line="360" w:lineRule="auto"/>
        <w:ind w:right="3"/>
        <w:jc w:val="both"/>
        <w:rPr>
          <w:bCs/>
          <w:sz w:val="24"/>
        </w:rPr>
      </w:pPr>
      <w:r w:rsidRPr="000611F5">
        <w:rPr>
          <w:bCs/>
          <w:sz w:val="24"/>
        </w:rPr>
        <w:t>- dotację dla niepublicznego klubu dziecięcego</w:t>
      </w:r>
      <w:r w:rsidRPr="000611F5">
        <w:rPr>
          <w:bCs/>
          <w:sz w:val="24"/>
        </w:rPr>
        <w:tab/>
      </w:r>
      <w:r w:rsidRPr="000611F5">
        <w:rPr>
          <w:bCs/>
          <w:sz w:val="24"/>
        </w:rPr>
        <w:tab/>
      </w:r>
      <w:r w:rsidRPr="000611F5">
        <w:rPr>
          <w:bCs/>
          <w:sz w:val="24"/>
        </w:rPr>
        <w:tab/>
      </w:r>
      <w:r w:rsidRPr="000611F5">
        <w:rPr>
          <w:bCs/>
          <w:sz w:val="24"/>
        </w:rPr>
        <w:tab/>
      </w:r>
      <w:r w:rsidRPr="000611F5">
        <w:rPr>
          <w:bCs/>
          <w:sz w:val="24"/>
        </w:rPr>
        <w:tab/>
        <w:t>-         27 000,00 zł,</w:t>
      </w:r>
    </w:p>
    <w:p w:rsidR="000611F5" w:rsidRPr="000611F5" w:rsidRDefault="000611F5" w:rsidP="000611F5">
      <w:pPr>
        <w:pStyle w:val="Tekstpodstawowy"/>
        <w:tabs>
          <w:tab w:val="left" w:pos="900"/>
        </w:tabs>
        <w:spacing w:line="360" w:lineRule="auto"/>
        <w:ind w:right="3"/>
        <w:jc w:val="both"/>
        <w:rPr>
          <w:bCs/>
          <w:sz w:val="24"/>
        </w:rPr>
      </w:pPr>
      <w:r w:rsidRPr="000611F5">
        <w:rPr>
          <w:bCs/>
          <w:sz w:val="24"/>
        </w:rPr>
        <w:t>- utrzymanie dzieci w rodzinach zastępczych</w:t>
      </w:r>
      <w:r w:rsidRPr="000611F5">
        <w:rPr>
          <w:bCs/>
          <w:sz w:val="24"/>
        </w:rPr>
        <w:tab/>
      </w:r>
      <w:r w:rsidRPr="000611F5">
        <w:rPr>
          <w:bCs/>
          <w:sz w:val="24"/>
        </w:rPr>
        <w:tab/>
      </w:r>
      <w:r w:rsidRPr="000611F5">
        <w:rPr>
          <w:bCs/>
          <w:sz w:val="24"/>
        </w:rPr>
        <w:tab/>
      </w:r>
      <w:r w:rsidRPr="000611F5">
        <w:rPr>
          <w:bCs/>
          <w:sz w:val="24"/>
        </w:rPr>
        <w:tab/>
      </w:r>
      <w:r w:rsidRPr="000611F5">
        <w:rPr>
          <w:bCs/>
          <w:sz w:val="24"/>
        </w:rPr>
        <w:tab/>
        <w:t>-       415 048,23 zł,</w:t>
      </w:r>
    </w:p>
    <w:p w:rsidR="000611F5" w:rsidRPr="005623A2" w:rsidRDefault="000611F5" w:rsidP="000611F5">
      <w:pPr>
        <w:spacing w:line="360" w:lineRule="auto"/>
        <w:jc w:val="both"/>
        <w:rPr>
          <w:lang w:eastAsia="pl-PL"/>
        </w:rPr>
      </w:pPr>
      <w:r w:rsidRPr="005623A2">
        <w:rPr>
          <w:lang w:eastAsia="pl-PL"/>
        </w:rPr>
        <w:t xml:space="preserve">Powyższe wydatki dotyczą zadań własnych na łączna kwotę – </w:t>
      </w:r>
      <w:r w:rsidR="00304160">
        <w:rPr>
          <w:lang w:eastAsia="pl-PL"/>
        </w:rPr>
        <w:t>722 116,67</w:t>
      </w:r>
      <w:r w:rsidRPr="005623A2">
        <w:rPr>
          <w:lang w:eastAsia="pl-PL"/>
        </w:rPr>
        <w:t xml:space="preserve"> zł i zadań zleconych na łączną kwotę </w:t>
      </w:r>
      <w:r>
        <w:rPr>
          <w:lang w:eastAsia="pl-PL"/>
        </w:rPr>
        <w:t xml:space="preserve">34 476 828,00 </w:t>
      </w:r>
      <w:r w:rsidRPr="005623A2">
        <w:rPr>
          <w:lang w:eastAsia="pl-PL"/>
        </w:rPr>
        <w:t>zł.</w:t>
      </w:r>
    </w:p>
    <w:p w:rsidR="008F72A8" w:rsidRDefault="008F72A8" w:rsidP="00ED3998">
      <w:pPr>
        <w:pStyle w:val="Tekstpodstawowy"/>
        <w:tabs>
          <w:tab w:val="left" w:pos="900"/>
        </w:tabs>
        <w:spacing w:line="276" w:lineRule="auto"/>
        <w:ind w:right="3"/>
        <w:jc w:val="center"/>
        <w:rPr>
          <w:b/>
          <w:bCs/>
          <w:color w:val="FF0000"/>
        </w:rPr>
      </w:pPr>
    </w:p>
    <w:p w:rsidR="00B06A25" w:rsidRPr="00304160" w:rsidRDefault="00B06A25" w:rsidP="00ED3998">
      <w:pPr>
        <w:pStyle w:val="Tekstpodstawowy"/>
        <w:tabs>
          <w:tab w:val="left" w:pos="900"/>
        </w:tabs>
        <w:spacing w:line="276" w:lineRule="auto"/>
        <w:ind w:right="3"/>
        <w:jc w:val="center"/>
        <w:rPr>
          <w:b/>
          <w:bCs/>
        </w:rPr>
      </w:pPr>
      <w:r w:rsidRPr="00304160">
        <w:rPr>
          <w:b/>
          <w:bCs/>
        </w:rPr>
        <w:t>Dział 900 GOSPODARKA KOMUNALNA I OCHRONA ŚRODOWISKA</w:t>
      </w:r>
    </w:p>
    <w:p w:rsidR="00B06A25" w:rsidRPr="00304160" w:rsidRDefault="00B06A25" w:rsidP="00ED3998">
      <w:pPr>
        <w:pStyle w:val="Tekstpodstawowy"/>
        <w:tabs>
          <w:tab w:val="left" w:pos="900"/>
        </w:tabs>
        <w:spacing w:line="276" w:lineRule="auto"/>
        <w:ind w:right="3"/>
        <w:jc w:val="center"/>
        <w:rPr>
          <w:b/>
          <w:bCs/>
          <w:u w:val="single"/>
        </w:rPr>
      </w:pPr>
      <w:r w:rsidRPr="00304160">
        <w:rPr>
          <w:b/>
          <w:bCs/>
          <w:u w:val="single"/>
        </w:rPr>
        <w:t xml:space="preserve">wydatkowano kwotę </w:t>
      </w:r>
      <w:r w:rsidR="00304160" w:rsidRPr="00304160">
        <w:rPr>
          <w:b/>
          <w:bCs/>
          <w:u w:val="single"/>
        </w:rPr>
        <w:t>9 713 838,99</w:t>
      </w:r>
      <w:r w:rsidRPr="00304160">
        <w:rPr>
          <w:b/>
          <w:bCs/>
          <w:u w:val="single"/>
        </w:rPr>
        <w:t xml:space="preserve"> zł tj. </w:t>
      </w:r>
      <w:r w:rsidR="00912BB1" w:rsidRPr="00304160">
        <w:rPr>
          <w:b/>
          <w:bCs/>
          <w:u w:val="single"/>
        </w:rPr>
        <w:t>8</w:t>
      </w:r>
      <w:r w:rsidR="00304160" w:rsidRPr="00304160">
        <w:rPr>
          <w:b/>
          <w:bCs/>
          <w:u w:val="single"/>
        </w:rPr>
        <w:t>8,50</w:t>
      </w:r>
      <w:r w:rsidR="00BB390F" w:rsidRPr="00304160">
        <w:rPr>
          <w:b/>
          <w:bCs/>
          <w:u w:val="single"/>
        </w:rPr>
        <w:t xml:space="preserve"> % planu rocznego</w:t>
      </w:r>
    </w:p>
    <w:p w:rsidR="00B06A25" w:rsidRPr="00C23F66" w:rsidRDefault="00B06A25" w:rsidP="00ED3998">
      <w:pPr>
        <w:pStyle w:val="Tekstpodstawowy"/>
        <w:tabs>
          <w:tab w:val="left" w:pos="900"/>
        </w:tabs>
        <w:spacing w:line="276" w:lineRule="auto"/>
        <w:ind w:right="3"/>
        <w:jc w:val="center"/>
        <w:rPr>
          <w:bCs/>
          <w:color w:val="FF0000"/>
        </w:rPr>
      </w:pPr>
    </w:p>
    <w:p w:rsidR="00B06A25" w:rsidRPr="00304160" w:rsidRDefault="00B06A25" w:rsidP="00DC2FB8">
      <w:pPr>
        <w:pStyle w:val="Tekstpodstawowy"/>
        <w:tabs>
          <w:tab w:val="left" w:pos="900"/>
        </w:tabs>
        <w:spacing w:line="360" w:lineRule="auto"/>
        <w:ind w:right="3"/>
        <w:jc w:val="both"/>
        <w:rPr>
          <w:bCs/>
          <w:sz w:val="24"/>
        </w:rPr>
      </w:pPr>
      <w:r w:rsidRPr="00304160">
        <w:rPr>
          <w:bCs/>
          <w:sz w:val="24"/>
        </w:rPr>
        <w:t>z przeznaczeniem na:</w:t>
      </w:r>
    </w:p>
    <w:p w:rsidR="00B06A25" w:rsidRPr="00304160" w:rsidRDefault="00B06A25" w:rsidP="00DC2FB8">
      <w:pPr>
        <w:pStyle w:val="Tekstpodstawowy"/>
        <w:tabs>
          <w:tab w:val="left" w:pos="900"/>
        </w:tabs>
        <w:spacing w:line="360" w:lineRule="auto"/>
        <w:ind w:right="3"/>
        <w:jc w:val="both"/>
        <w:rPr>
          <w:bCs/>
          <w:sz w:val="24"/>
        </w:rPr>
      </w:pPr>
      <w:r w:rsidRPr="00304160">
        <w:rPr>
          <w:bCs/>
          <w:sz w:val="24"/>
        </w:rPr>
        <w:t xml:space="preserve">- </w:t>
      </w:r>
      <w:r w:rsidR="00E53C98" w:rsidRPr="00304160">
        <w:rPr>
          <w:bCs/>
          <w:sz w:val="24"/>
        </w:rPr>
        <w:t>gospodarka ściekowa i ochrona wód</w:t>
      </w:r>
      <w:r w:rsidR="00E53C98" w:rsidRPr="00304160">
        <w:rPr>
          <w:bCs/>
          <w:sz w:val="24"/>
        </w:rPr>
        <w:tab/>
      </w:r>
      <w:r w:rsidRPr="00304160">
        <w:rPr>
          <w:bCs/>
          <w:sz w:val="24"/>
        </w:rPr>
        <w:t xml:space="preserve"> </w:t>
      </w:r>
      <w:r w:rsidRPr="00304160">
        <w:rPr>
          <w:bCs/>
          <w:sz w:val="24"/>
        </w:rPr>
        <w:tab/>
      </w:r>
      <w:r w:rsidRPr="00304160">
        <w:rPr>
          <w:bCs/>
          <w:sz w:val="24"/>
        </w:rPr>
        <w:tab/>
      </w:r>
      <w:r w:rsidRPr="00304160">
        <w:rPr>
          <w:bCs/>
          <w:sz w:val="24"/>
        </w:rPr>
        <w:tab/>
      </w:r>
      <w:r w:rsidR="00EC71D4" w:rsidRPr="00304160">
        <w:rPr>
          <w:bCs/>
          <w:sz w:val="24"/>
        </w:rPr>
        <w:tab/>
      </w:r>
      <w:r w:rsidRPr="00304160">
        <w:rPr>
          <w:bCs/>
          <w:sz w:val="24"/>
        </w:rPr>
        <w:tab/>
        <w:t>-</w:t>
      </w:r>
      <w:r w:rsidR="00E53C98" w:rsidRPr="00304160">
        <w:rPr>
          <w:bCs/>
          <w:sz w:val="24"/>
        </w:rPr>
        <w:t xml:space="preserve"> </w:t>
      </w:r>
      <w:r w:rsidR="00304160" w:rsidRPr="00304160">
        <w:rPr>
          <w:bCs/>
          <w:sz w:val="24"/>
        </w:rPr>
        <w:t>1 744 127,38</w:t>
      </w:r>
      <w:r w:rsidRPr="00304160">
        <w:rPr>
          <w:bCs/>
          <w:sz w:val="24"/>
        </w:rPr>
        <w:t xml:space="preserve"> zł</w:t>
      </w:r>
      <w:r w:rsidR="00E53C98" w:rsidRPr="00304160">
        <w:rPr>
          <w:bCs/>
          <w:sz w:val="24"/>
        </w:rPr>
        <w:t>,</w:t>
      </w:r>
    </w:p>
    <w:p w:rsidR="00B06A25" w:rsidRPr="00304160" w:rsidRDefault="00B06A25" w:rsidP="00DC2FB8">
      <w:pPr>
        <w:pStyle w:val="Tekstpodstawowy"/>
        <w:tabs>
          <w:tab w:val="left" w:pos="900"/>
        </w:tabs>
        <w:spacing w:line="360" w:lineRule="auto"/>
        <w:ind w:right="3"/>
        <w:jc w:val="both"/>
        <w:rPr>
          <w:bCs/>
          <w:sz w:val="24"/>
        </w:rPr>
      </w:pPr>
      <w:r w:rsidRPr="00304160">
        <w:rPr>
          <w:bCs/>
          <w:sz w:val="24"/>
        </w:rPr>
        <w:t>- gospodarkę odpadami</w:t>
      </w:r>
      <w:r w:rsidRPr="00304160">
        <w:rPr>
          <w:bCs/>
          <w:sz w:val="24"/>
        </w:rPr>
        <w:tab/>
      </w:r>
      <w:r w:rsidRPr="00304160">
        <w:rPr>
          <w:bCs/>
          <w:sz w:val="24"/>
        </w:rPr>
        <w:tab/>
      </w:r>
      <w:r w:rsidRPr="00304160">
        <w:rPr>
          <w:bCs/>
          <w:sz w:val="24"/>
        </w:rPr>
        <w:tab/>
      </w:r>
      <w:r w:rsidRPr="00304160">
        <w:rPr>
          <w:bCs/>
          <w:sz w:val="24"/>
        </w:rPr>
        <w:tab/>
      </w:r>
      <w:r w:rsidRPr="00304160">
        <w:rPr>
          <w:bCs/>
          <w:sz w:val="24"/>
        </w:rPr>
        <w:tab/>
      </w:r>
      <w:r w:rsidRPr="00304160">
        <w:rPr>
          <w:bCs/>
          <w:sz w:val="24"/>
        </w:rPr>
        <w:tab/>
      </w:r>
      <w:r w:rsidR="00EC71D4" w:rsidRPr="00304160">
        <w:rPr>
          <w:bCs/>
          <w:sz w:val="24"/>
        </w:rPr>
        <w:tab/>
      </w:r>
      <w:r w:rsidRPr="00304160">
        <w:rPr>
          <w:bCs/>
          <w:sz w:val="24"/>
        </w:rPr>
        <w:tab/>
        <w:t xml:space="preserve">- </w:t>
      </w:r>
      <w:r w:rsidR="00304160" w:rsidRPr="00304160">
        <w:rPr>
          <w:bCs/>
          <w:sz w:val="24"/>
        </w:rPr>
        <w:t>2 874 691,22</w:t>
      </w:r>
      <w:r w:rsidRPr="00304160">
        <w:rPr>
          <w:bCs/>
          <w:sz w:val="24"/>
        </w:rPr>
        <w:t xml:space="preserve"> zł</w:t>
      </w:r>
      <w:r w:rsidR="005C4E0F" w:rsidRPr="00304160">
        <w:rPr>
          <w:bCs/>
          <w:sz w:val="24"/>
        </w:rPr>
        <w:t>,</w:t>
      </w:r>
    </w:p>
    <w:p w:rsidR="00012AD2" w:rsidRPr="00990B7F" w:rsidRDefault="00012AD2" w:rsidP="00DC2FB8">
      <w:pPr>
        <w:pStyle w:val="Tekstpodstawowy"/>
        <w:tabs>
          <w:tab w:val="left" w:pos="900"/>
        </w:tabs>
        <w:spacing w:line="360" w:lineRule="auto"/>
        <w:ind w:right="3"/>
        <w:jc w:val="both"/>
        <w:rPr>
          <w:bCs/>
          <w:sz w:val="24"/>
        </w:rPr>
      </w:pPr>
      <w:r w:rsidRPr="00990B7F">
        <w:rPr>
          <w:bCs/>
          <w:sz w:val="24"/>
        </w:rPr>
        <w:t xml:space="preserve">w tym </w:t>
      </w:r>
      <w:r w:rsidR="00B13A61" w:rsidRPr="00990B7F">
        <w:rPr>
          <w:bCs/>
          <w:sz w:val="24"/>
        </w:rPr>
        <w:t>na realizację</w:t>
      </w:r>
      <w:r w:rsidRPr="00990B7F">
        <w:rPr>
          <w:bCs/>
          <w:sz w:val="24"/>
        </w:rPr>
        <w:t xml:space="preserve"> </w:t>
      </w:r>
      <w:r w:rsidR="004F5E65" w:rsidRPr="00990B7F">
        <w:rPr>
          <w:bCs/>
          <w:sz w:val="24"/>
        </w:rPr>
        <w:t xml:space="preserve">zadań w zakresie </w:t>
      </w:r>
      <w:r w:rsidRPr="00990B7F">
        <w:rPr>
          <w:bCs/>
          <w:sz w:val="24"/>
        </w:rPr>
        <w:t>odbioru</w:t>
      </w:r>
      <w:r w:rsidR="004F5E65" w:rsidRPr="00990B7F">
        <w:rPr>
          <w:bCs/>
          <w:sz w:val="24"/>
        </w:rPr>
        <w:t xml:space="preserve"> i zagospodarowania</w:t>
      </w:r>
      <w:r w:rsidRPr="00990B7F">
        <w:rPr>
          <w:bCs/>
          <w:sz w:val="24"/>
        </w:rPr>
        <w:t xml:space="preserve"> odpadów komunalnych na terenie Miasta i Gminy Końskie kwotę </w:t>
      </w:r>
      <w:r w:rsidR="00990B7F" w:rsidRPr="00990B7F">
        <w:rPr>
          <w:bCs/>
          <w:sz w:val="24"/>
        </w:rPr>
        <w:t>2 764 972,12</w:t>
      </w:r>
      <w:r w:rsidRPr="00990B7F">
        <w:rPr>
          <w:bCs/>
          <w:sz w:val="24"/>
        </w:rPr>
        <w:t xml:space="preserve"> zł</w:t>
      </w:r>
      <w:r w:rsidR="004F5E65" w:rsidRPr="00990B7F">
        <w:rPr>
          <w:bCs/>
          <w:sz w:val="24"/>
        </w:rPr>
        <w:t xml:space="preserve"> (zapłata za usługi – wydatki poniesione w 201</w:t>
      </w:r>
      <w:r w:rsidR="004E26ED" w:rsidRPr="00990B7F">
        <w:rPr>
          <w:bCs/>
          <w:sz w:val="24"/>
        </w:rPr>
        <w:t>7</w:t>
      </w:r>
      <w:r w:rsidR="004F5E65" w:rsidRPr="00990B7F">
        <w:rPr>
          <w:bCs/>
          <w:sz w:val="24"/>
        </w:rPr>
        <w:t xml:space="preserve"> r.)</w:t>
      </w:r>
      <w:r w:rsidRPr="00990B7F">
        <w:rPr>
          <w:bCs/>
          <w:sz w:val="24"/>
        </w:rPr>
        <w:t xml:space="preserve"> </w:t>
      </w:r>
    </w:p>
    <w:p w:rsidR="00A14C92" w:rsidRPr="00304160" w:rsidRDefault="00A14C92" w:rsidP="00DC2FB8">
      <w:pPr>
        <w:pStyle w:val="Tekstpodstawowy"/>
        <w:tabs>
          <w:tab w:val="left" w:pos="900"/>
        </w:tabs>
        <w:spacing w:line="360" w:lineRule="auto"/>
        <w:ind w:right="3"/>
        <w:jc w:val="both"/>
        <w:rPr>
          <w:bCs/>
          <w:sz w:val="24"/>
        </w:rPr>
      </w:pPr>
      <w:r w:rsidRPr="00304160">
        <w:rPr>
          <w:bCs/>
          <w:sz w:val="24"/>
        </w:rPr>
        <w:lastRenderedPageBreak/>
        <w:t xml:space="preserve">oraz wydatki zrealizowane w ramach funduszu sołeckiego w łącznej kwocie: </w:t>
      </w:r>
      <w:r w:rsidR="00304160" w:rsidRPr="00304160">
        <w:rPr>
          <w:bCs/>
          <w:sz w:val="24"/>
        </w:rPr>
        <w:t>866,64</w:t>
      </w:r>
      <w:r w:rsidRPr="00304160">
        <w:rPr>
          <w:bCs/>
          <w:sz w:val="24"/>
        </w:rPr>
        <w:t xml:space="preserve"> zł:</w:t>
      </w:r>
    </w:p>
    <w:p w:rsidR="00A14C92" w:rsidRPr="004A7704" w:rsidRDefault="00A14C92" w:rsidP="00DC2FB8">
      <w:pPr>
        <w:pStyle w:val="Tekstpodstawowy"/>
        <w:tabs>
          <w:tab w:val="left" w:pos="900"/>
        </w:tabs>
        <w:spacing w:line="360" w:lineRule="auto"/>
        <w:ind w:right="3"/>
        <w:jc w:val="both"/>
        <w:rPr>
          <w:bCs/>
          <w:sz w:val="24"/>
        </w:rPr>
      </w:pPr>
      <w:r w:rsidRPr="004A7704">
        <w:rPr>
          <w:bCs/>
          <w:sz w:val="24"/>
        </w:rPr>
        <w:t xml:space="preserve">- sołectwo </w:t>
      </w:r>
      <w:r w:rsidR="004A7704" w:rsidRPr="004A7704">
        <w:rPr>
          <w:bCs/>
          <w:sz w:val="24"/>
        </w:rPr>
        <w:t>Bedlno</w:t>
      </w:r>
    </w:p>
    <w:p w:rsidR="00A14C92" w:rsidRPr="004A7704" w:rsidRDefault="00026ED8" w:rsidP="00DC2FB8">
      <w:pPr>
        <w:pStyle w:val="Tekstpodstawowy"/>
        <w:tabs>
          <w:tab w:val="left" w:pos="900"/>
        </w:tabs>
        <w:spacing w:line="360" w:lineRule="auto"/>
        <w:ind w:right="3"/>
        <w:jc w:val="both"/>
        <w:rPr>
          <w:bCs/>
          <w:sz w:val="24"/>
        </w:rPr>
      </w:pPr>
      <w:r w:rsidRPr="004A7704">
        <w:rPr>
          <w:bCs/>
          <w:sz w:val="24"/>
        </w:rPr>
        <w:tab/>
        <w:t>- „</w:t>
      </w:r>
      <w:r w:rsidR="004A7704" w:rsidRPr="004A7704">
        <w:rPr>
          <w:bCs/>
          <w:sz w:val="24"/>
        </w:rPr>
        <w:t>Zakup usług związanych z utrzymaniem czystości</w:t>
      </w:r>
      <w:r w:rsidR="00A14C92" w:rsidRPr="004A7704">
        <w:rPr>
          <w:bCs/>
          <w:sz w:val="24"/>
        </w:rPr>
        <w:t>”</w:t>
      </w:r>
      <w:r w:rsidR="00A14C92" w:rsidRPr="004A7704">
        <w:rPr>
          <w:bCs/>
          <w:sz w:val="24"/>
        </w:rPr>
        <w:tab/>
        <w:t xml:space="preserve">- </w:t>
      </w:r>
      <w:r w:rsidR="004A7704" w:rsidRPr="004A7704">
        <w:rPr>
          <w:bCs/>
          <w:sz w:val="24"/>
        </w:rPr>
        <w:t>116,64</w:t>
      </w:r>
      <w:r w:rsidR="00A14C92" w:rsidRPr="004A7704">
        <w:rPr>
          <w:bCs/>
          <w:sz w:val="24"/>
        </w:rPr>
        <w:t xml:space="preserve"> zł,</w:t>
      </w:r>
    </w:p>
    <w:p w:rsidR="00026ED8" w:rsidRPr="004A7704" w:rsidRDefault="00026ED8" w:rsidP="00DC2FB8">
      <w:pPr>
        <w:pStyle w:val="Tekstpodstawowy"/>
        <w:tabs>
          <w:tab w:val="left" w:pos="900"/>
        </w:tabs>
        <w:spacing w:line="360" w:lineRule="auto"/>
        <w:ind w:right="3"/>
        <w:jc w:val="both"/>
        <w:rPr>
          <w:bCs/>
          <w:sz w:val="24"/>
        </w:rPr>
      </w:pPr>
      <w:r w:rsidRPr="004A7704">
        <w:rPr>
          <w:bCs/>
          <w:sz w:val="24"/>
        </w:rPr>
        <w:t xml:space="preserve">- sołectwo </w:t>
      </w:r>
      <w:r w:rsidR="004A7704" w:rsidRPr="004A7704">
        <w:rPr>
          <w:bCs/>
          <w:sz w:val="24"/>
        </w:rPr>
        <w:t>Modliszewice</w:t>
      </w:r>
    </w:p>
    <w:p w:rsidR="00026ED8" w:rsidRPr="004A7704" w:rsidRDefault="00026ED8" w:rsidP="004A7704">
      <w:pPr>
        <w:pStyle w:val="Tekstpodstawowy"/>
        <w:tabs>
          <w:tab w:val="left" w:pos="900"/>
        </w:tabs>
        <w:spacing w:line="360" w:lineRule="auto"/>
        <w:ind w:right="3"/>
        <w:jc w:val="both"/>
        <w:rPr>
          <w:bCs/>
          <w:sz w:val="24"/>
        </w:rPr>
      </w:pPr>
      <w:r w:rsidRPr="004A7704">
        <w:rPr>
          <w:bCs/>
          <w:sz w:val="24"/>
        </w:rPr>
        <w:tab/>
        <w:t xml:space="preserve">- „Zakup </w:t>
      </w:r>
      <w:r w:rsidR="004A7704" w:rsidRPr="004A7704">
        <w:rPr>
          <w:bCs/>
          <w:sz w:val="24"/>
        </w:rPr>
        <w:t>kontenera na śmieci</w:t>
      </w:r>
      <w:r w:rsidRPr="004A7704">
        <w:rPr>
          <w:bCs/>
          <w:sz w:val="24"/>
        </w:rPr>
        <w:t>”</w:t>
      </w:r>
      <w:r w:rsidRPr="004A7704">
        <w:rPr>
          <w:bCs/>
          <w:sz w:val="24"/>
        </w:rPr>
        <w:tab/>
      </w:r>
      <w:r w:rsidRPr="004A7704">
        <w:rPr>
          <w:bCs/>
          <w:sz w:val="24"/>
        </w:rPr>
        <w:tab/>
      </w:r>
      <w:r w:rsidR="004A7704" w:rsidRPr="004A7704">
        <w:rPr>
          <w:bCs/>
          <w:sz w:val="24"/>
        </w:rPr>
        <w:tab/>
      </w:r>
      <w:r w:rsidR="004A7704" w:rsidRPr="004A7704">
        <w:rPr>
          <w:bCs/>
          <w:sz w:val="24"/>
        </w:rPr>
        <w:tab/>
      </w:r>
      <w:r w:rsidRPr="004A7704">
        <w:rPr>
          <w:bCs/>
          <w:sz w:val="24"/>
        </w:rPr>
        <w:t xml:space="preserve">- </w:t>
      </w:r>
      <w:r w:rsidR="004A7704" w:rsidRPr="004A7704">
        <w:rPr>
          <w:bCs/>
          <w:sz w:val="24"/>
        </w:rPr>
        <w:t>750</w:t>
      </w:r>
      <w:r w:rsidRPr="004A7704">
        <w:rPr>
          <w:bCs/>
          <w:sz w:val="24"/>
        </w:rPr>
        <w:t>,00 zł,</w:t>
      </w:r>
    </w:p>
    <w:p w:rsidR="00B06A25" w:rsidRPr="00304160" w:rsidRDefault="00B06A25" w:rsidP="00DC2FB8">
      <w:pPr>
        <w:pStyle w:val="Tekstpodstawowy"/>
        <w:tabs>
          <w:tab w:val="left" w:pos="900"/>
        </w:tabs>
        <w:spacing w:line="360" w:lineRule="auto"/>
        <w:ind w:right="3"/>
        <w:jc w:val="both"/>
        <w:rPr>
          <w:bCs/>
          <w:sz w:val="24"/>
        </w:rPr>
      </w:pPr>
      <w:r w:rsidRPr="00304160">
        <w:rPr>
          <w:bCs/>
          <w:sz w:val="24"/>
        </w:rPr>
        <w:t>- oczyszczanie miast</w:t>
      </w:r>
      <w:r w:rsidR="00E53C98" w:rsidRPr="00304160">
        <w:rPr>
          <w:bCs/>
          <w:sz w:val="24"/>
        </w:rPr>
        <w:t xml:space="preserve"> i wsi</w:t>
      </w:r>
      <w:r w:rsidRPr="00304160">
        <w:rPr>
          <w:bCs/>
          <w:sz w:val="24"/>
        </w:rPr>
        <w:tab/>
      </w:r>
      <w:r w:rsidRPr="00304160">
        <w:rPr>
          <w:bCs/>
          <w:sz w:val="24"/>
        </w:rPr>
        <w:tab/>
      </w:r>
      <w:r w:rsidRPr="00304160">
        <w:rPr>
          <w:bCs/>
          <w:sz w:val="24"/>
        </w:rPr>
        <w:tab/>
      </w:r>
      <w:r w:rsidRPr="00304160">
        <w:rPr>
          <w:bCs/>
          <w:sz w:val="24"/>
        </w:rPr>
        <w:tab/>
      </w:r>
      <w:r w:rsidRPr="00304160">
        <w:rPr>
          <w:bCs/>
          <w:sz w:val="24"/>
        </w:rPr>
        <w:tab/>
      </w:r>
      <w:r w:rsidRPr="00304160">
        <w:rPr>
          <w:bCs/>
          <w:sz w:val="24"/>
        </w:rPr>
        <w:tab/>
      </w:r>
      <w:r w:rsidR="00EC71D4" w:rsidRPr="00304160">
        <w:rPr>
          <w:bCs/>
          <w:sz w:val="24"/>
        </w:rPr>
        <w:tab/>
      </w:r>
      <w:r w:rsidRPr="00304160">
        <w:rPr>
          <w:bCs/>
          <w:sz w:val="24"/>
        </w:rPr>
        <w:tab/>
        <w:t xml:space="preserve">- </w:t>
      </w:r>
      <w:r w:rsidR="00E53C98" w:rsidRPr="00304160">
        <w:rPr>
          <w:bCs/>
          <w:sz w:val="24"/>
        </w:rPr>
        <w:t xml:space="preserve">   </w:t>
      </w:r>
      <w:r w:rsidR="00304160" w:rsidRPr="00304160">
        <w:rPr>
          <w:bCs/>
          <w:sz w:val="24"/>
        </w:rPr>
        <w:t>213 793,95</w:t>
      </w:r>
      <w:r w:rsidRPr="00304160">
        <w:rPr>
          <w:bCs/>
          <w:sz w:val="24"/>
        </w:rPr>
        <w:t xml:space="preserve"> zł</w:t>
      </w:r>
      <w:r w:rsidR="005C4E0F" w:rsidRPr="00304160">
        <w:rPr>
          <w:bCs/>
          <w:sz w:val="24"/>
        </w:rPr>
        <w:t>,</w:t>
      </w:r>
    </w:p>
    <w:p w:rsidR="00B06A25" w:rsidRPr="00304160" w:rsidRDefault="00B06A25" w:rsidP="00DC2FB8">
      <w:pPr>
        <w:pStyle w:val="Tekstpodstawowy"/>
        <w:tabs>
          <w:tab w:val="left" w:pos="900"/>
        </w:tabs>
        <w:spacing w:line="360" w:lineRule="auto"/>
        <w:ind w:right="3"/>
        <w:jc w:val="both"/>
        <w:rPr>
          <w:bCs/>
          <w:sz w:val="24"/>
        </w:rPr>
      </w:pPr>
      <w:r w:rsidRPr="00304160">
        <w:rPr>
          <w:bCs/>
          <w:sz w:val="24"/>
        </w:rPr>
        <w:t>- utrzymanie zieleni</w:t>
      </w:r>
      <w:r w:rsidR="00E53C98" w:rsidRPr="00304160">
        <w:rPr>
          <w:bCs/>
          <w:sz w:val="24"/>
        </w:rPr>
        <w:tab/>
      </w:r>
      <w:r w:rsidR="00E53C98" w:rsidRPr="00304160">
        <w:rPr>
          <w:bCs/>
          <w:sz w:val="24"/>
        </w:rPr>
        <w:tab/>
      </w:r>
      <w:r w:rsidRPr="00304160">
        <w:rPr>
          <w:bCs/>
          <w:sz w:val="24"/>
        </w:rPr>
        <w:tab/>
      </w:r>
      <w:r w:rsidRPr="00304160">
        <w:rPr>
          <w:bCs/>
          <w:sz w:val="24"/>
        </w:rPr>
        <w:tab/>
      </w:r>
      <w:r w:rsidRPr="00304160">
        <w:rPr>
          <w:bCs/>
          <w:sz w:val="24"/>
        </w:rPr>
        <w:tab/>
      </w:r>
      <w:r w:rsidRPr="00304160">
        <w:rPr>
          <w:bCs/>
          <w:sz w:val="24"/>
        </w:rPr>
        <w:tab/>
      </w:r>
      <w:r w:rsidRPr="00304160">
        <w:rPr>
          <w:bCs/>
          <w:sz w:val="24"/>
        </w:rPr>
        <w:tab/>
      </w:r>
      <w:r w:rsidR="00EC71D4" w:rsidRPr="00304160">
        <w:rPr>
          <w:bCs/>
          <w:sz w:val="24"/>
        </w:rPr>
        <w:tab/>
      </w:r>
      <w:r w:rsidRPr="00304160">
        <w:rPr>
          <w:bCs/>
          <w:sz w:val="24"/>
        </w:rPr>
        <w:tab/>
        <w:t xml:space="preserve">- </w:t>
      </w:r>
      <w:r w:rsidR="00E53C98" w:rsidRPr="00304160">
        <w:rPr>
          <w:bCs/>
          <w:sz w:val="24"/>
        </w:rPr>
        <w:t xml:space="preserve">   </w:t>
      </w:r>
      <w:r w:rsidR="00304160" w:rsidRPr="00304160">
        <w:rPr>
          <w:bCs/>
          <w:sz w:val="24"/>
        </w:rPr>
        <w:t>321 631,13</w:t>
      </w:r>
      <w:r w:rsidRPr="00304160">
        <w:rPr>
          <w:bCs/>
          <w:sz w:val="24"/>
        </w:rPr>
        <w:t xml:space="preserve"> zł</w:t>
      </w:r>
      <w:r w:rsidR="005C4E0F" w:rsidRPr="00304160">
        <w:rPr>
          <w:bCs/>
          <w:sz w:val="24"/>
        </w:rPr>
        <w:t>,</w:t>
      </w:r>
    </w:p>
    <w:p w:rsidR="00DC7610" w:rsidRPr="00304160" w:rsidRDefault="00DC7610" w:rsidP="00DC2FB8">
      <w:pPr>
        <w:pStyle w:val="Tekstpodstawowy"/>
        <w:tabs>
          <w:tab w:val="left" w:pos="900"/>
        </w:tabs>
        <w:spacing w:line="360" w:lineRule="auto"/>
        <w:ind w:right="3"/>
        <w:jc w:val="both"/>
        <w:rPr>
          <w:bCs/>
          <w:sz w:val="24"/>
        </w:rPr>
      </w:pPr>
      <w:r w:rsidRPr="00304160">
        <w:rPr>
          <w:bCs/>
          <w:sz w:val="24"/>
        </w:rPr>
        <w:t>- ochrona powietrza atmosferycznego i klimatu</w:t>
      </w:r>
      <w:r w:rsidRPr="00304160">
        <w:rPr>
          <w:bCs/>
          <w:sz w:val="24"/>
        </w:rPr>
        <w:tab/>
      </w:r>
      <w:r w:rsidRPr="00304160">
        <w:rPr>
          <w:bCs/>
          <w:sz w:val="24"/>
        </w:rPr>
        <w:tab/>
      </w:r>
      <w:r w:rsidRPr="00304160">
        <w:rPr>
          <w:bCs/>
          <w:sz w:val="24"/>
        </w:rPr>
        <w:tab/>
      </w:r>
      <w:r w:rsidRPr="00304160">
        <w:rPr>
          <w:bCs/>
          <w:sz w:val="24"/>
        </w:rPr>
        <w:tab/>
      </w:r>
      <w:r w:rsidRPr="00304160">
        <w:rPr>
          <w:bCs/>
          <w:sz w:val="24"/>
        </w:rPr>
        <w:tab/>
        <w:t xml:space="preserve">-      </w:t>
      </w:r>
      <w:r w:rsidR="00332818" w:rsidRPr="00304160">
        <w:rPr>
          <w:bCs/>
          <w:sz w:val="24"/>
        </w:rPr>
        <w:t xml:space="preserve">  </w:t>
      </w:r>
      <w:r w:rsidR="00304160" w:rsidRPr="00304160">
        <w:rPr>
          <w:bCs/>
          <w:sz w:val="24"/>
        </w:rPr>
        <w:t>4 305,00</w:t>
      </w:r>
      <w:r w:rsidRPr="00304160">
        <w:rPr>
          <w:bCs/>
          <w:sz w:val="24"/>
        </w:rPr>
        <w:t xml:space="preserve"> zł,</w:t>
      </w:r>
    </w:p>
    <w:p w:rsidR="00B06A25" w:rsidRDefault="00B06A25" w:rsidP="00DC2FB8">
      <w:pPr>
        <w:pStyle w:val="Tekstpodstawowy"/>
        <w:tabs>
          <w:tab w:val="left" w:pos="900"/>
        </w:tabs>
        <w:spacing w:line="360" w:lineRule="auto"/>
        <w:ind w:right="3"/>
        <w:jc w:val="both"/>
        <w:rPr>
          <w:bCs/>
          <w:sz w:val="24"/>
        </w:rPr>
      </w:pPr>
      <w:r w:rsidRPr="00304160">
        <w:rPr>
          <w:bCs/>
          <w:sz w:val="24"/>
        </w:rPr>
        <w:t>- oświetlenie ulic, placów i dróg</w:t>
      </w:r>
      <w:r w:rsidRPr="00304160">
        <w:rPr>
          <w:bCs/>
          <w:sz w:val="24"/>
        </w:rPr>
        <w:tab/>
      </w:r>
      <w:r w:rsidRPr="00304160">
        <w:rPr>
          <w:bCs/>
          <w:sz w:val="24"/>
        </w:rPr>
        <w:tab/>
      </w:r>
      <w:r w:rsidRPr="00304160">
        <w:rPr>
          <w:bCs/>
          <w:sz w:val="24"/>
        </w:rPr>
        <w:tab/>
      </w:r>
      <w:r w:rsidRPr="00304160">
        <w:rPr>
          <w:bCs/>
          <w:sz w:val="24"/>
        </w:rPr>
        <w:tab/>
      </w:r>
      <w:r w:rsidRPr="00304160">
        <w:rPr>
          <w:bCs/>
          <w:sz w:val="24"/>
        </w:rPr>
        <w:tab/>
      </w:r>
      <w:r w:rsidR="00EC71D4" w:rsidRPr="00304160">
        <w:rPr>
          <w:bCs/>
          <w:sz w:val="24"/>
        </w:rPr>
        <w:tab/>
      </w:r>
      <w:r w:rsidRPr="00304160">
        <w:rPr>
          <w:bCs/>
          <w:sz w:val="24"/>
        </w:rPr>
        <w:tab/>
        <w:t xml:space="preserve">- </w:t>
      </w:r>
      <w:r w:rsidR="00FD3774" w:rsidRPr="00304160">
        <w:rPr>
          <w:bCs/>
          <w:sz w:val="24"/>
        </w:rPr>
        <w:t>1</w:t>
      </w:r>
      <w:r w:rsidR="00304160" w:rsidRPr="00304160">
        <w:rPr>
          <w:bCs/>
          <w:sz w:val="24"/>
        </w:rPr>
        <w:t> 043 253,73</w:t>
      </w:r>
      <w:r w:rsidR="00DC7610" w:rsidRPr="00304160">
        <w:rPr>
          <w:bCs/>
          <w:sz w:val="24"/>
        </w:rPr>
        <w:t xml:space="preserve"> </w:t>
      </w:r>
      <w:r w:rsidRPr="00304160">
        <w:rPr>
          <w:bCs/>
          <w:sz w:val="24"/>
        </w:rPr>
        <w:t>zł</w:t>
      </w:r>
      <w:r w:rsidR="005C4E0F" w:rsidRPr="00304160">
        <w:rPr>
          <w:bCs/>
          <w:sz w:val="24"/>
        </w:rPr>
        <w:t>,</w:t>
      </w:r>
    </w:p>
    <w:p w:rsidR="00304160" w:rsidRDefault="00304160" w:rsidP="00DC2FB8">
      <w:pPr>
        <w:pStyle w:val="Tekstpodstawowy"/>
        <w:tabs>
          <w:tab w:val="left" w:pos="900"/>
        </w:tabs>
        <w:spacing w:line="360" w:lineRule="auto"/>
        <w:ind w:right="3"/>
        <w:jc w:val="both"/>
        <w:rPr>
          <w:bCs/>
          <w:sz w:val="24"/>
        </w:rPr>
      </w:pPr>
      <w:r>
        <w:rPr>
          <w:bCs/>
          <w:sz w:val="24"/>
        </w:rPr>
        <w:t>z czego wydatki zrealizowane w ramach funduszu sołeckiego w kwocie 2 730,00 zł:</w:t>
      </w:r>
    </w:p>
    <w:p w:rsidR="00304160" w:rsidRPr="004A7704" w:rsidRDefault="00304160" w:rsidP="00DC2FB8">
      <w:pPr>
        <w:pStyle w:val="Tekstpodstawowy"/>
        <w:tabs>
          <w:tab w:val="left" w:pos="900"/>
        </w:tabs>
        <w:spacing w:line="360" w:lineRule="auto"/>
        <w:ind w:right="3"/>
        <w:jc w:val="both"/>
        <w:rPr>
          <w:bCs/>
          <w:sz w:val="24"/>
        </w:rPr>
      </w:pPr>
      <w:r w:rsidRPr="004A7704">
        <w:rPr>
          <w:bCs/>
          <w:sz w:val="24"/>
        </w:rPr>
        <w:t>- sołectwo</w:t>
      </w:r>
      <w:r w:rsidR="004A7704" w:rsidRPr="004A7704">
        <w:rPr>
          <w:bCs/>
          <w:sz w:val="24"/>
        </w:rPr>
        <w:t xml:space="preserve"> Nieświń</w:t>
      </w:r>
      <w:r w:rsidR="004A7704" w:rsidRPr="004A7704">
        <w:rPr>
          <w:bCs/>
          <w:sz w:val="24"/>
        </w:rPr>
        <w:tab/>
      </w:r>
    </w:p>
    <w:p w:rsidR="004A7704" w:rsidRPr="004A7704" w:rsidRDefault="004A7704" w:rsidP="00DC2FB8">
      <w:pPr>
        <w:pStyle w:val="Tekstpodstawowy"/>
        <w:tabs>
          <w:tab w:val="left" w:pos="900"/>
        </w:tabs>
        <w:spacing w:line="360" w:lineRule="auto"/>
        <w:ind w:right="3"/>
        <w:jc w:val="both"/>
        <w:rPr>
          <w:bCs/>
          <w:sz w:val="24"/>
        </w:rPr>
      </w:pPr>
      <w:r w:rsidRPr="004A7704">
        <w:rPr>
          <w:bCs/>
          <w:sz w:val="24"/>
        </w:rPr>
        <w:tab/>
        <w:t>- „Dowieszenie lampy oświetlenia drogowego”</w:t>
      </w:r>
      <w:r w:rsidRPr="004A7704">
        <w:rPr>
          <w:bCs/>
          <w:sz w:val="24"/>
        </w:rPr>
        <w:tab/>
      </w:r>
      <w:r w:rsidRPr="004A7704">
        <w:rPr>
          <w:bCs/>
          <w:sz w:val="24"/>
        </w:rPr>
        <w:tab/>
        <w:t>- 1 500,00 zł,</w:t>
      </w:r>
    </w:p>
    <w:p w:rsidR="004A7704" w:rsidRPr="004A7704" w:rsidRDefault="004A7704" w:rsidP="00DC2FB8">
      <w:pPr>
        <w:pStyle w:val="Tekstpodstawowy"/>
        <w:tabs>
          <w:tab w:val="left" w:pos="900"/>
        </w:tabs>
        <w:spacing w:line="360" w:lineRule="auto"/>
        <w:ind w:right="3"/>
        <w:jc w:val="both"/>
        <w:rPr>
          <w:bCs/>
          <w:sz w:val="24"/>
        </w:rPr>
      </w:pPr>
      <w:r w:rsidRPr="004A7704">
        <w:rPr>
          <w:bCs/>
          <w:sz w:val="24"/>
        </w:rPr>
        <w:t>- sołectwo Sworzyce</w:t>
      </w:r>
    </w:p>
    <w:p w:rsidR="004A7704" w:rsidRPr="004A7704" w:rsidRDefault="004A7704" w:rsidP="00DC2FB8">
      <w:pPr>
        <w:pStyle w:val="Tekstpodstawowy"/>
        <w:tabs>
          <w:tab w:val="left" w:pos="900"/>
        </w:tabs>
        <w:spacing w:line="360" w:lineRule="auto"/>
        <w:ind w:right="3"/>
        <w:jc w:val="both"/>
        <w:rPr>
          <w:bCs/>
          <w:sz w:val="24"/>
        </w:rPr>
      </w:pPr>
      <w:r w:rsidRPr="004A7704">
        <w:rPr>
          <w:bCs/>
          <w:sz w:val="24"/>
        </w:rPr>
        <w:tab/>
        <w:t>- Dobudowa oświetlenia ulicznego – dowieszenie lamp”</w:t>
      </w:r>
      <w:r w:rsidRPr="004A7704">
        <w:rPr>
          <w:bCs/>
          <w:sz w:val="24"/>
        </w:rPr>
        <w:tab/>
        <w:t>- 1 230,00 zł,</w:t>
      </w:r>
    </w:p>
    <w:p w:rsidR="00B06A25" w:rsidRPr="00304160" w:rsidRDefault="00B06A25" w:rsidP="00DC2FB8">
      <w:pPr>
        <w:pStyle w:val="Tekstpodstawowy"/>
        <w:tabs>
          <w:tab w:val="left" w:pos="900"/>
        </w:tabs>
        <w:spacing w:line="360" w:lineRule="auto"/>
        <w:ind w:right="3"/>
        <w:jc w:val="both"/>
        <w:rPr>
          <w:bCs/>
          <w:sz w:val="24"/>
        </w:rPr>
      </w:pPr>
      <w:r w:rsidRPr="00304160">
        <w:rPr>
          <w:bCs/>
          <w:sz w:val="24"/>
        </w:rPr>
        <w:t xml:space="preserve">- wydatki związane gromadzeniem środków z opłat i kar </w:t>
      </w:r>
    </w:p>
    <w:p w:rsidR="00B06A25" w:rsidRPr="00304160" w:rsidRDefault="00B06A25" w:rsidP="00DC2FB8">
      <w:pPr>
        <w:pStyle w:val="Tekstpodstawowy"/>
        <w:tabs>
          <w:tab w:val="left" w:pos="900"/>
        </w:tabs>
        <w:spacing w:line="360" w:lineRule="auto"/>
        <w:ind w:right="3"/>
        <w:jc w:val="both"/>
        <w:rPr>
          <w:bCs/>
          <w:sz w:val="24"/>
        </w:rPr>
      </w:pPr>
      <w:r w:rsidRPr="00304160">
        <w:rPr>
          <w:bCs/>
          <w:sz w:val="24"/>
        </w:rPr>
        <w:t xml:space="preserve">  za korzystanie ze środowiska</w:t>
      </w:r>
      <w:r w:rsidRPr="00304160">
        <w:rPr>
          <w:bCs/>
          <w:sz w:val="24"/>
        </w:rPr>
        <w:tab/>
      </w:r>
      <w:r w:rsidRPr="00304160">
        <w:rPr>
          <w:bCs/>
          <w:sz w:val="24"/>
        </w:rPr>
        <w:tab/>
      </w:r>
      <w:r w:rsidRPr="00304160">
        <w:rPr>
          <w:bCs/>
          <w:sz w:val="24"/>
        </w:rPr>
        <w:tab/>
      </w:r>
      <w:r w:rsidRPr="00304160">
        <w:rPr>
          <w:bCs/>
          <w:sz w:val="24"/>
        </w:rPr>
        <w:tab/>
      </w:r>
      <w:r w:rsidRPr="00304160">
        <w:rPr>
          <w:bCs/>
          <w:sz w:val="24"/>
        </w:rPr>
        <w:tab/>
      </w:r>
      <w:r w:rsidR="00EC71D4" w:rsidRPr="00304160">
        <w:rPr>
          <w:bCs/>
          <w:sz w:val="24"/>
        </w:rPr>
        <w:tab/>
      </w:r>
      <w:r w:rsidRPr="00304160">
        <w:rPr>
          <w:bCs/>
          <w:sz w:val="24"/>
        </w:rPr>
        <w:tab/>
        <w:t xml:space="preserve">- </w:t>
      </w:r>
      <w:r w:rsidR="00E53C98" w:rsidRPr="00304160">
        <w:rPr>
          <w:bCs/>
          <w:sz w:val="24"/>
        </w:rPr>
        <w:t xml:space="preserve">   </w:t>
      </w:r>
      <w:r w:rsidR="00304160" w:rsidRPr="00304160">
        <w:rPr>
          <w:bCs/>
          <w:sz w:val="24"/>
        </w:rPr>
        <w:t>284 329,16</w:t>
      </w:r>
      <w:r w:rsidRPr="00304160">
        <w:rPr>
          <w:bCs/>
          <w:sz w:val="24"/>
        </w:rPr>
        <w:t xml:space="preserve"> zł</w:t>
      </w:r>
      <w:r w:rsidR="005C4E0F" w:rsidRPr="00304160">
        <w:rPr>
          <w:bCs/>
          <w:sz w:val="24"/>
        </w:rPr>
        <w:t>,</w:t>
      </w:r>
    </w:p>
    <w:p w:rsidR="00B06A25" w:rsidRPr="00304160" w:rsidRDefault="00B06A25" w:rsidP="00DC2FB8">
      <w:pPr>
        <w:pStyle w:val="Tekstpodstawowy"/>
        <w:tabs>
          <w:tab w:val="left" w:pos="900"/>
        </w:tabs>
        <w:spacing w:line="360" w:lineRule="auto"/>
        <w:ind w:right="3"/>
        <w:jc w:val="both"/>
        <w:rPr>
          <w:bCs/>
          <w:sz w:val="24"/>
        </w:rPr>
      </w:pPr>
      <w:r w:rsidRPr="00304160">
        <w:rPr>
          <w:bCs/>
          <w:sz w:val="24"/>
        </w:rPr>
        <w:t>- pozostała działalność</w:t>
      </w:r>
      <w:r w:rsidRPr="00304160">
        <w:rPr>
          <w:b/>
          <w:bCs/>
          <w:sz w:val="24"/>
        </w:rPr>
        <w:t xml:space="preserve"> </w:t>
      </w:r>
      <w:r w:rsidRPr="00304160">
        <w:rPr>
          <w:b/>
          <w:bCs/>
          <w:sz w:val="24"/>
        </w:rPr>
        <w:tab/>
      </w:r>
      <w:r w:rsidRPr="00304160">
        <w:rPr>
          <w:b/>
          <w:bCs/>
          <w:sz w:val="24"/>
        </w:rPr>
        <w:tab/>
      </w:r>
      <w:r w:rsidRPr="00304160">
        <w:rPr>
          <w:b/>
          <w:bCs/>
          <w:sz w:val="24"/>
        </w:rPr>
        <w:tab/>
      </w:r>
      <w:r w:rsidRPr="00304160">
        <w:rPr>
          <w:b/>
          <w:bCs/>
          <w:sz w:val="24"/>
        </w:rPr>
        <w:tab/>
      </w:r>
      <w:r w:rsidRPr="00304160">
        <w:rPr>
          <w:b/>
          <w:bCs/>
          <w:sz w:val="24"/>
        </w:rPr>
        <w:tab/>
      </w:r>
      <w:r w:rsidRPr="00304160">
        <w:rPr>
          <w:b/>
          <w:bCs/>
          <w:sz w:val="24"/>
        </w:rPr>
        <w:tab/>
      </w:r>
      <w:r w:rsidR="00EC71D4" w:rsidRPr="00304160">
        <w:rPr>
          <w:b/>
          <w:bCs/>
          <w:sz w:val="24"/>
        </w:rPr>
        <w:tab/>
      </w:r>
      <w:r w:rsidRPr="00304160">
        <w:rPr>
          <w:b/>
          <w:bCs/>
          <w:sz w:val="24"/>
        </w:rPr>
        <w:tab/>
      </w:r>
      <w:r w:rsidRPr="00304160">
        <w:rPr>
          <w:bCs/>
          <w:sz w:val="24"/>
        </w:rPr>
        <w:t xml:space="preserve">- </w:t>
      </w:r>
      <w:r w:rsidR="00E53C98" w:rsidRPr="00304160">
        <w:rPr>
          <w:bCs/>
          <w:sz w:val="24"/>
        </w:rPr>
        <w:t xml:space="preserve">   </w:t>
      </w:r>
      <w:r w:rsidR="00304160" w:rsidRPr="00304160">
        <w:rPr>
          <w:bCs/>
          <w:sz w:val="24"/>
        </w:rPr>
        <w:t>332 726,94</w:t>
      </w:r>
      <w:r w:rsidRPr="00304160">
        <w:rPr>
          <w:bCs/>
          <w:sz w:val="24"/>
        </w:rPr>
        <w:t xml:space="preserve"> zł</w:t>
      </w:r>
      <w:r w:rsidR="005C4E0F" w:rsidRPr="00304160">
        <w:rPr>
          <w:bCs/>
          <w:sz w:val="24"/>
        </w:rPr>
        <w:t>,</w:t>
      </w:r>
    </w:p>
    <w:p w:rsidR="00E372DE" w:rsidRPr="00304160" w:rsidRDefault="00E372DE" w:rsidP="00DC2FB8">
      <w:pPr>
        <w:pStyle w:val="Tekstpodstawowy"/>
        <w:tabs>
          <w:tab w:val="left" w:pos="900"/>
        </w:tabs>
        <w:spacing w:line="360" w:lineRule="auto"/>
        <w:ind w:right="3"/>
        <w:jc w:val="both"/>
        <w:rPr>
          <w:bCs/>
          <w:sz w:val="24"/>
        </w:rPr>
      </w:pPr>
      <w:r w:rsidRPr="00304160">
        <w:rPr>
          <w:bCs/>
          <w:sz w:val="24"/>
        </w:rPr>
        <w:t>z czego wydatki zrealizowane w ramach funduszu sołeckiego</w:t>
      </w:r>
      <w:r w:rsidR="009943DB" w:rsidRPr="00304160">
        <w:rPr>
          <w:bCs/>
          <w:sz w:val="24"/>
        </w:rPr>
        <w:t xml:space="preserve"> w łącznej kwocie </w:t>
      </w:r>
      <w:r w:rsidR="00304160" w:rsidRPr="00304160">
        <w:rPr>
          <w:bCs/>
          <w:sz w:val="24"/>
        </w:rPr>
        <w:t>27 903,39</w:t>
      </w:r>
      <w:r w:rsidR="009943DB" w:rsidRPr="00304160">
        <w:rPr>
          <w:bCs/>
          <w:sz w:val="24"/>
        </w:rPr>
        <w:t xml:space="preserve"> zł:</w:t>
      </w:r>
    </w:p>
    <w:p w:rsidR="00E372DE" w:rsidRPr="00662C51" w:rsidRDefault="00E372DE" w:rsidP="00A16405">
      <w:pPr>
        <w:pStyle w:val="Tekstpodstawowy"/>
        <w:tabs>
          <w:tab w:val="left" w:pos="900"/>
        </w:tabs>
        <w:spacing w:line="360" w:lineRule="auto"/>
        <w:ind w:right="3"/>
        <w:jc w:val="both"/>
        <w:rPr>
          <w:bCs/>
          <w:sz w:val="24"/>
        </w:rPr>
      </w:pPr>
      <w:r w:rsidRPr="00662C51">
        <w:rPr>
          <w:bCs/>
          <w:sz w:val="24"/>
        </w:rPr>
        <w:t xml:space="preserve">- sołectwo </w:t>
      </w:r>
      <w:r w:rsidR="00662C51" w:rsidRPr="00662C51">
        <w:rPr>
          <w:bCs/>
          <w:sz w:val="24"/>
        </w:rPr>
        <w:t>Bedlenko</w:t>
      </w:r>
    </w:p>
    <w:p w:rsidR="00E372DE" w:rsidRPr="00662C51" w:rsidRDefault="00E372DE" w:rsidP="00A16405">
      <w:pPr>
        <w:pStyle w:val="Tekstpodstawowy"/>
        <w:tabs>
          <w:tab w:val="left" w:pos="900"/>
        </w:tabs>
        <w:spacing w:line="360" w:lineRule="auto"/>
        <w:ind w:right="3"/>
        <w:jc w:val="both"/>
        <w:rPr>
          <w:bCs/>
          <w:sz w:val="24"/>
        </w:rPr>
      </w:pPr>
      <w:r w:rsidRPr="00662C51">
        <w:rPr>
          <w:bCs/>
          <w:sz w:val="24"/>
        </w:rPr>
        <w:tab/>
        <w:t>- „</w:t>
      </w:r>
      <w:r w:rsidR="00662C51" w:rsidRPr="00662C51">
        <w:rPr>
          <w:bCs/>
          <w:sz w:val="24"/>
        </w:rPr>
        <w:t>Zakup namiotu wraz z wyposażeniem</w:t>
      </w:r>
      <w:r w:rsidRPr="00662C51">
        <w:rPr>
          <w:bCs/>
          <w:sz w:val="24"/>
        </w:rPr>
        <w:t>”</w:t>
      </w:r>
      <w:r w:rsidRPr="00662C51">
        <w:rPr>
          <w:bCs/>
          <w:sz w:val="24"/>
        </w:rPr>
        <w:tab/>
      </w:r>
      <w:r w:rsidR="00026ED8" w:rsidRPr="00662C51">
        <w:rPr>
          <w:bCs/>
          <w:sz w:val="24"/>
        </w:rPr>
        <w:tab/>
      </w:r>
      <w:r w:rsidR="00026ED8" w:rsidRPr="00662C51">
        <w:rPr>
          <w:bCs/>
          <w:sz w:val="24"/>
        </w:rPr>
        <w:tab/>
      </w:r>
      <w:r w:rsidRPr="00662C51">
        <w:rPr>
          <w:bCs/>
          <w:sz w:val="24"/>
        </w:rPr>
        <w:t xml:space="preserve">- </w:t>
      </w:r>
      <w:r w:rsidR="00662C51" w:rsidRPr="00662C51">
        <w:rPr>
          <w:bCs/>
          <w:sz w:val="24"/>
        </w:rPr>
        <w:t>3 000,00</w:t>
      </w:r>
      <w:r w:rsidRPr="00662C51">
        <w:rPr>
          <w:bCs/>
          <w:sz w:val="24"/>
        </w:rPr>
        <w:t xml:space="preserve"> zł,</w:t>
      </w:r>
    </w:p>
    <w:p w:rsidR="00662C51" w:rsidRPr="00662C51" w:rsidRDefault="00662C51" w:rsidP="00A16405">
      <w:pPr>
        <w:pStyle w:val="Tekstpodstawowy"/>
        <w:tabs>
          <w:tab w:val="left" w:pos="900"/>
        </w:tabs>
        <w:spacing w:line="360" w:lineRule="auto"/>
        <w:ind w:right="3"/>
        <w:jc w:val="both"/>
        <w:rPr>
          <w:bCs/>
          <w:sz w:val="24"/>
        </w:rPr>
      </w:pPr>
      <w:r w:rsidRPr="00662C51">
        <w:rPr>
          <w:bCs/>
          <w:sz w:val="24"/>
        </w:rPr>
        <w:tab/>
        <w:t>- „Zakup kosiarki”</w:t>
      </w:r>
      <w:r w:rsidRPr="00662C51">
        <w:rPr>
          <w:bCs/>
          <w:sz w:val="24"/>
        </w:rPr>
        <w:tab/>
      </w:r>
      <w:r w:rsidRPr="00662C51">
        <w:rPr>
          <w:bCs/>
          <w:sz w:val="24"/>
        </w:rPr>
        <w:tab/>
      </w:r>
      <w:r w:rsidRPr="00662C51">
        <w:rPr>
          <w:bCs/>
          <w:sz w:val="24"/>
        </w:rPr>
        <w:tab/>
      </w:r>
      <w:r w:rsidRPr="00662C51">
        <w:rPr>
          <w:bCs/>
          <w:sz w:val="24"/>
        </w:rPr>
        <w:tab/>
      </w:r>
      <w:r w:rsidRPr="00662C51">
        <w:rPr>
          <w:bCs/>
          <w:sz w:val="24"/>
        </w:rPr>
        <w:tab/>
      </w:r>
      <w:r w:rsidRPr="00662C51">
        <w:rPr>
          <w:bCs/>
          <w:sz w:val="24"/>
        </w:rPr>
        <w:tab/>
        <w:t>- 1 178,00 zł,</w:t>
      </w:r>
    </w:p>
    <w:p w:rsidR="00026ED8" w:rsidRPr="00662C51" w:rsidRDefault="00026ED8" w:rsidP="00A16405">
      <w:pPr>
        <w:pStyle w:val="Tekstpodstawowy"/>
        <w:tabs>
          <w:tab w:val="left" w:pos="900"/>
        </w:tabs>
        <w:spacing w:line="360" w:lineRule="auto"/>
        <w:ind w:right="3"/>
        <w:jc w:val="both"/>
        <w:rPr>
          <w:bCs/>
          <w:sz w:val="24"/>
        </w:rPr>
      </w:pPr>
      <w:r w:rsidRPr="00662C51">
        <w:rPr>
          <w:bCs/>
          <w:sz w:val="24"/>
        </w:rPr>
        <w:t xml:space="preserve">- sołectwo </w:t>
      </w:r>
      <w:r w:rsidR="00662C51" w:rsidRPr="00662C51">
        <w:rPr>
          <w:bCs/>
          <w:sz w:val="24"/>
        </w:rPr>
        <w:t>Dyszów</w:t>
      </w:r>
    </w:p>
    <w:p w:rsidR="00026ED8" w:rsidRPr="00662C51" w:rsidRDefault="00026ED8" w:rsidP="00A16405">
      <w:pPr>
        <w:pStyle w:val="Tekstpodstawowy"/>
        <w:tabs>
          <w:tab w:val="left" w:pos="900"/>
        </w:tabs>
        <w:spacing w:line="360" w:lineRule="auto"/>
        <w:ind w:right="3"/>
        <w:jc w:val="both"/>
        <w:rPr>
          <w:bCs/>
          <w:sz w:val="24"/>
        </w:rPr>
      </w:pPr>
      <w:r w:rsidRPr="00662C51">
        <w:rPr>
          <w:bCs/>
          <w:sz w:val="24"/>
        </w:rPr>
        <w:tab/>
        <w:t>- „</w:t>
      </w:r>
      <w:r w:rsidR="00662C51" w:rsidRPr="00662C51">
        <w:rPr>
          <w:bCs/>
          <w:sz w:val="24"/>
        </w:rPr>
        <w:t>Zakup elementów siłowni zewnętrznej”</w:t>
      </w:r>
      <w:r w:rsidR="00662C51" w:rsidRPr="00662C51">
        <w:rPr>
          <w:bCs/>
          <w:sz w:val="24"/>
        </w:rPr>
        <w:tab/>
      </w:r>
      <w:r w:rsidR="00662C51" w:rsidRPr="00662C51">
        <w:rPr>
          <w:bCs/>
          <w:sz w:val="24"/>
        </w:rPr>
        <w:tab/>
        <w:t>- 4 383,72</w:t>
      </w:r>
      <w:r w:rsidRPr="00662C51">
        <w:rPr>
          <w:bCs/>
          <w:sz w:val="24"/>
        </w:rPr>
        <w:t xml:space="preserve"> zł,</w:t>
      </w:r>
    </w:p>
    <w:p w:rsidR="00D30F72" w:rsidRPr="00662C51" w:rsidRDefault="00D30F72" w:rsidP="00A16405">
      <w:pPr>
        <w:pStyle w:val="Tekstpodstawowy"/>
        <w:tabs>
          <w:tab w:val="left" w:pos="900"/>
        </w:tabs>
        <w:spacing w:line="360" w:lineRule="auto"/>
        <w:ind w:right="3"/>
        <w:jc w:val="both"/>
        <w:rPr>
          <w:bCs/>
          <w:sz w:val="24"/>
        </w:rPr>
      </w:pPr>
      <w:r w:rsidRPr="00662C51">
        <w:rPr>
          <w:bCs/>
          <w:sz w:val="24"/>
        </w:rPr>
        <w:t xml:space="preserve">- sołectwo </w:t>
      </w:r>
      <w:r w:rsidR="00662C51" w:rsidRPr="00662C51">
        <w:rPr>
          <w:bCs/>
          <w:sz w:val="24"/>
        </w:rPr>
        <w:t>Górny Młyn</w:t>
      </w:r>
    </w:p>
    <w:p w:rsidR="00D30F72" w:rsidRPr="00662C51" w:rsidRDefault="00D30F72" w:rsidP="00A16405">
      <w:pPr>
        <w:pStyle w:val="Tekstpodstawowy"/>
        <w:tabs>
          <w:tab w:val="left" w:pos="900"/>
        </w:tabs>
        <w:spacing w:line="360" w:lineRule="auto"/>
        <w:ind w:right="3"/>
        <w:jc w:val="both"/>
        <w:rPr>
          <w:bCs/>
          <w:sz w:val="24"/>
        </w:rPr>
      </w:pPr>
      <w:r w:rsidRPr="00662C51">
        <w:rPr>
          <w:bCs/>
          <w:sz w:val="24"/>
        </w:rPr>
        <w:tab/>
        <w:t>-„</w:t>
      </w:r>
      <w:r w:rsidR="00662C51" w:rsidRPr="00662C51">
        <w:rPr>
          <w:bCs/>
          <w:sz w:val="24"/>
        </w:rPr>
        <w:t>Zakup namiotu wraz z wyposażeniem</w:t>
      </w:r>
      <w:r w:rsidRPr="00662C51">
        <w:rPr>
          <w:bCs/>
          <w:sz w:val="24"/>
        </w:rPr>
        <w:t>”</w:t>
      </w:r>
      <w:r w:rsidR="00662C51" w:rsidRPr="00662C51">
        <w:rPr>
          <w:bCs/>
          <w:sz w:val="24"/>
        </w:rPr>
        <w:tab/>
      </w:r>
      <w:r w:rsidR="00662C51" w:rsidRPr="00662C51">
        <w:rPr>
          <w:bCs/>
          <w:sz w:val="24"/>
        </w:rPr>
        <w:tab/>
      </w:r>
      <w:r w:rsidR="00662C51" w:rsidRPr="00662C51">
        <w:rPr>
          <w:bCs/>
          <w:sz w:val="24"/>
        </w:rPr>
        <w:tab/>
      </w:r>
      <w:r w:rsidRPr="00662C51">
        <w:rPr>
          <w:bCs/>
          <w:sz w:val="24"/>
        </w:rPr>
        <w:t xml:space="preserve">- </w:t>
      </w:r>
      <w:r w:rsidR="00662C51" w:rsidRPr="00662C51">
        <w:rPr>
          <w:bCs/>
          <w:sz w:val="24"/>
        </w:rPr>
        <w:t>1 600,00</w:t>
      </w:r>
      <w:r w:rsidRPr="00662C51">
        <w:rPr>
          <w:bCs/>
          <w:sz w:val="24"/>
        </w:rPr>
        <w:t xml:space="preserve"> zł,</w:t>
      </w:r>
    </w:p>
    <w:p w:rsidR="00D30F72" w:rsidRPr="00662C51" w:rsidRDefault="00D30F72" w:rsidP="00A16405">
      <w:pPr>
        <w:pStyle w:val="Tekstpodstawowy"/>
        <w:tabs>
          <w:tab w:val="left" w:pos="900"/>
        </w:tabs>
        <w:spacing w:line="360" w:lineRule="auto"/>
        <w:ind w:right="3"/>
        <w:jc w:val="both"/>
        <w:rPr>
          <w:bCs/>
          <w:sz w:val="24"/>
        </w:rPr>
      </w:pPr>
      <w:r w:rsidRPr="00662C51">
        <w:rPr>
          <w:bCs/>
          <w:sz w:val="24"/>
        </w:rPr>
        <w:t xml:space="preserve">- sołectwo </w:t>
      </w:r>
      <w:r w:rsidR="00662C51" w:rsidRPr="00662C51">
        <w:rPr>
          <w:bCs/>
          <w:sz w:val="24"/>
        </w:rPr>
        <w:t>Małachów</w:t>
      </w:r>
    </w:p>
    <w:p w:rsidR="00D30F72" w:rsidRPr="00662C51" w:rsidRDefault="00D30F72" w:rsidP="00A16405">
      <w:pPr>
        <w:pStyle w:val="Tekstpodstawowy"/>
        <w:tabs>
          <w:tab w:val="left" w:pos="900"/>
        </w:tabs>
        <w:spacing w:line="360" w:lineRule="auto"/>
        <w:ind w:right="3"/>
        <w:jc w:val="both"/>
        <w:rPr>
          <w:bCs/>
          <w:sz w:val="24"/>
        </w:rPr>
      </w:pPr>
      <w:r w:rsidRPr="00662C51">
        <w:rPr>
          <w:bCs/>
          <w:sz w:val="24"/>
        </w:rPr>
        <w:tab/>
        <w:t>- „</w:t>
      </w:r>
      <w:r w:rsidR="00662C51" w:rsidRPr="00662C51">
        <w:rPr>
          <w:bCs/>
          <w:sz w:val="24"/>
        </w:rPr>
        <w:t>Zakup grilla i materiałów do remontu</w:t>
      </w:r>
      <w:r w:rsidRPr="00662C51">
        <w:rPr>
          <w:bCs/>
          <w:sz w:val="24"/>
        </w:rPr>
        <w:t>”</w:t>
      </w:r>
      <w:r w:rsidR="00713ECC" w:rsidRPr="00662C51">
        <w:rPr>
          <w:bCs/>
          <w:sz w:val="24"/>
        </w:rPr>
        <w:tab/>
      </w:r>
      <w:r w:rsidRPr="00662C51">
        <w:rPr>
          <w:bCs/>
          <w:sz w:val="24"/>
        </w:rPr>
        <w:tab/>
      </w:r>
      <w:r w:rsidRPr="00662C51">
        <w:rPr>
          <w:bCs/>
          <w:sz w:val="24"/>
        </w:rPr>
        <w:tab/>
        <w:t xml:space="preserve">- </w:t>
      </w:r>
      <w:r w:rsidR="00A16405" w:rsidRPr="00662C51">
        <w:rPr>
          <w:bCs/>
          <w:sz w:val="24"/>
        </w:rPr>
        <w:t xml:space="preserve"> </w:t>
      </w:r>
      <w:r w:rsidR="00713ECC" w:rsidRPr="00662C51">
        <w:rPr>
          <w:bCs/>
          <w:sz w:val="24"/>
        </w:rPr>
        <w:t> </w:t>
      </w:r>
      <w:r w:rsidR="00662C51" w:rsidRPr="00662C51">
        <w:rPr>
          <w:bCs/>
          <w:sz w:val="24"/>
        </w:rPr>
        <w:t>934,19</w:t>
      </w:r>
      <w:r w:rsidRPr="00662C51">
        <w:rPr>
          <w:bCs/>
          <w:sz w:val="24"/>
        </w:rPr>
        <w:t xml:space="preserve"> zł,</w:t>
      </w:r>
    </w:p>
    <w:p w:rsidR="00713ECC" w:rsidRPr="00662C51" w:rsidRDefault="00D30F72" w:rsidP="00A16405">
      <w:pPr>
        <w:pStyle w:val="Tekstpodstawowy"/>
        <w:tabs>
          <w:tab w:val="left" w:pos="900"/>
        </w:tabs>
        <w:spacing w:line="360" w:lineRule="auto"/>
        <w:ind w:right="3"/>
        <w:jc w:val="both"/>
        <w:rPr>
          <w:bCs/>
          <w:sz w:val="24"/>
        </w:rPr>
      </w:pPr>
      <w:r w:rsidRPr="00662C51">
        <w:rPr>
          <w:bCs/>
          <w:sz w:val="24"/>
        </w:rPr>
        <w:t xml:space="preserve">- </w:t>
      </w:r>
      <w:r w:rsidR="00420236" w:rsidRPr="00662C51">
        <w:rPr>
          <w:bCs/>
          <w:sz w:val="24"/>
        </w:rPr>
        <w:t xml:space="preserve">sołectwo </w:t>
      </w:r>
      <w:r w:rsidR="00662C51" w:rsidRPr="00662C51">
        <w:rPr>
          <w:bCs/>
          <w:sz w:val="24"/>
        </w:rPr>
        <w:t>Modliszewice</w:t>
      </w:r>
    </w:p>
    <w:p w:rsidR="00420236" w:rsidRPr="00662C51" w:rsidRDefault="00420236" w:rsidP="00A16405">
      <w:pPr>
        <w:pStyle w:val="Tekstpodstawowy"/>
        <w:tabs>
          <w:tab w:val="left" w:pos="900"/>
        </w:tabs>
        <w:spacing w:line="360" w:lineRule="auto"/>
        <w:ind w:right="3"/>
        <w:jc w:val="both"/>
        <w:rPr>
          <w:bCs/>
          <w:sz w:val="24"/>
        </w:rPr>
      </w:pPr>
      <w:r w:rsidRPr="00662C51">
        <w:rPr>
          <w:bCs/>
          <w:sz w:val="24"/>
        </w:rPr>
        <w:tab/>
        <w:t>- „</w:t>
      </w:r>
      <w:r w:rsidR="00662C51" w:rsidRPr="00662C51">
        <w:rPr>
          <w:bCs/>
          <w:sz w:val="24"/>
        </w:rPr>
        <w:t>Utwardzenie terenu placu zabaw</w:t>
      </w:r>
      <w:r w:rsidRPr="00662C51">
        <w:rPr>
          <w:bCs/>
          <w:sz w:val="24"/>
        </w:rPr>
        <w:t>”</w:t>
      </w:r>
      <w:r w:rsidR="00662C51" w:rsidRPr="00662C51">
        <w:rPr>
          <w:bCs/>
          <w:sz w:val="24"/>
        </w:rPr>
        <w:tab/>
      </w:r>
      <w:r w:rsidRPr="00662C51">
        <w:rPr>
          <w:bCs/>
          <w:sz w:val="24"/>
        </w:rPr>
        <w:tab/>
      </w:r>
      <w:r w:rsidR="00713ECC" w:rsidRPr="00662C51">
        <w:rPr>
          <w:bCs/>
          <w:sz w:val="24"/>
        </w:rPr>
        <w:tab/>
      </w:r>
      <w:r w:rsidRPr="00662C51">
        <w:rPr>
          <w:bCs/>
          <w:sz w:val="24"/>
        </w:rPr>
        <w:t xml:space="preserve">- </w:t>
      </w:r>
      <w:r w:rsidR="00662C51" w:rsidRPr="00662C51">
        <w:rPr>
          <w:bCs/>
          <w:sz w:val="24"/>
        </w:rPr>
        <w:t>1 485</w:t>
      </w:r>
      <w:r w:rsidR="00713ECC" w:rsidRPr="00662C51">
        <w:rPr>
          <w:bCs/>
          <w:sz w:val="24"/>
        </w:rPr>
        <w:t>,00</w:t>
      </w:r>
      <w:r w:rsidRPr="00662C51">
        <w:rPr>
          <w:bCs/>
          <w:sz w:val="24"/>
        </w:rPr>
        <w:t xml:space="preserve"> zł,</w:t>
      </w:r>
    </w:p>
    <w:p w:rsidR="00420236" w:rsidRPr="00662C51" w:rsidRDefault="00420236" w:rsidP="00A16405">
      <w:pPr>
        <w:pStyle w:val="Tekstpodstawowy"/>
        <w:tabs>
          <w:tab w:val="left" w:pos="900"/>
        </w:tabs>
        <w:spacing w:line="360" w:lineRule="auto"/>
        <w:ind w:right="3"/>
        <w:jc w:val="both"/>
        <w:rPr>
          <w:bCs/>
          <w:sz w:val="24"/>
        </w:rPr>
      </w:pPr>
      <w:r w:rsidRPr="00662C51">
        <w:rPr>
          <w:bCs/>
          <w:sz w:val="24"/>
        </w:rPr>
        <w:t xml:space="preserve">- sołectwo </w:t>
      </w:r>
      <w:r w:rsidR="00662C51" w:rsidRPr="00662C51">
        <w:rPr>
          <w:bCs/>
          <w:sz w:val="24"/>
        </w:rPr>
        <w:t>Pomorzany</w:t>
      </w:r>
    </w:p>
    <w:p w:rsidR="00420236" w:rsidRPr="00662C51" w:rsidRDefault="00420236" w:rsidP="00A16405">
      <w:pPr>
        <w:pStyle w:val="Tekstpodstawowy"/>
        <w:tabs>
          <w:tab w:val="left" w:pos="900"/>
        </w:tabs>
        <w:spacing w:line="360" w:lineRule="auto"/>
        <w:ind w:right="3"/>
        <w:jc w:val="both"/>
        <w:rPr>
          <w:bCs/>
          <w:sz w:val="24"/>
        </w:rPr>
      </w:pPr>
      <w:r w:rsidRPr="00662C51">
        <w:rPr>
          <w:bCs/>
          <w:sz w:val="24"/>
        </w:rPr>
        <w:tab/>
        <w:t>- „</w:t>
      </w:r>
      <w:r w:rsidR="00713ECC" w:rsidRPr="00662C51">
        <w:rPr>
          <w:bCs/>
          <w:sz w:val="24"/>
        </w:rPr>
        <w:t xml:space="preserve">Zakup </w:t>
      </w:r>
      <w:r w:rsidR="00662C51" w:rsidRPr="00662C51">
        <w:rPr>
          <w:bCs/>
          <w:sz w:val="24"/>
        </w:rPr>
        <w:t>paliwa do kosiarki</w:t>
      </w:r>
      <w:r w:rsidRPr="00662C51">
        <w:rPr>
          <w:bCs/>
          <w:sz w:val="24"/>
        </w:rPr>
        <w:t>”</w:t>
      </w:r>
      <w:r w:rsidR="00713ECC" w:rsidRPr="00662C51">
        <w:rPr>
          <w:bCs/>
          <w:sz w:val="24"/>
        </w:rPr>
        <w:tab/>
      </w:r>
      <w:r w:rsidRPr="00662C51">
        <w:rPr>
          <w:bCs/>
          <w:sz w:val="24"/>
        </w:rPr>
        <w:tab/>
      </w:r>
      <w:r w:rsidRPr="00662C51">
        <w:rPr>
          <w:bCs/>
          <w:sz w:val="24"/>
        </w:rPr>
        <w:tab/>
      </w:r>
      <w:r w:rsidR="00713ECC" w:rsidRPr="00662C51">
        <w:rPr>
          <w:bCs/>
          <w:sz w:val="24"/>
        </w:rPr>
        <w:tab/>
      </w:r>
      <w:r w:rsidRPr="00662C51">
        <w:rPr>
          <w:bCs/>
          <w:sz w:val="24"/>
        </w:rPr>
        <w:t xml:space="preserve">- </w:t>
      </w:r>
      <w:r w:rsidR="00662C51" w:rsidRPr="00662C51">
        <w:rPr>
          <w:bCs/>
          <w:sz w:val="24"/>
        </w:rPr>
        <w:t xml:space="preserve">   199,73</w:t>
      </w:r>
      <w:r w:rsidRPr="00662C51">
        <w:rPr>
          <w:bCs/>
          <w:sz w:val="24"/>
        </w:rPr>
        <w:t xml:space="preserve"> zł</w:t>
      </w:r>
      <w:r w:rsidR="00A16405" w:rsidRPr="00662C51">
        <w:rPr>
          <w:bCs/>
          <w:sz w:val="24"/>
        </w:rPr>
        <w:t>,</w:t>
      </w:r>
    </w:p>
    <w:p w:rsidR="00A16405" w:rsidRPr="00662C51" w:rsidRDefault="00A16405" w:rsidP="00A16405">
      <w:pPr>
        <w:pStyle w:val="Tekstpodstawowy"/>
        <w:tabs>
          <w:tab w:val="left" w:pos="900"/>
        </w:tabs>
        <w:spacing w:line="360" w:lineRule="auto"/>
        <w:ind w:right="3"/>
        <w:jc w:val="both"/>
        <w:rPr>
          <w:bCs/>
          <w:sz w:val="24"/>
        </w:rPr>
      </w:pPr>
      <w:r w:rsidRPr="00662C51">
        <w:rPr>
          <w:bCs/>
          <w:sz w:val="24"/>
        </w:rPr>
        <w:t xml:space="preserve">- sołectwo </w:t>
      </w:r>
      <w:r w:rsidR="00662C51" w:rsidRPr="00662C51">
        <w:rPr>
          <w:bCs/>
          <w:sz w:val="24"/>
        </w:rPr>
        <w:t>Sielpia</w:t>
      </w:r>
    </w:p>
    <w:p w:rsidR="00A16405" w:rsidRPr="00662C51" w:rsidRDefault="00A16405" w:rsidP="00A16405">
      <w:pPr>
        <w:pStyle w:val="Tekstpodstawowy"/>
        <w:tabs>
          <w:tab w:val="left" w:pos="900"/>
        </w:tabs>
        <w:spacing w:line="360" w:lineRule="auto"/>
        <w:ind w:right="3"/>
        <w:jc w:val="both"/>
        <w:rPr>
          <w:bCs/>
          <w:sz w:val="24"/>
        </w:rPr>
      </w:pPr>
      <w:r w:rsidRPr="00662C51">
        <w:rPr>
          <w:bCs/>
          <w:sz w:val="24"/>
        </w:rPr>
        <w:tab/>
        <w:t>- „</w:t>
      </w:r>
      <w:r w:rsidR="00662C51" w:rsidRPr="00662C51">
        <w:rPr>
          <w:bCs/>
          <w:sz w:val="24"/>
        </w:rPr>
        <w:t>Organizacja pokazu ekologicznego</w:t>
      </w:r>
      <w:r w:rsidRPr="00662C51">
        <w:rPr>
          <w:bCs/>
          <w:sz w:val="24"/>
        </w:rPr>
        <w:t>”</w:t>
      </w:r>
      <w:r w:rsidRPr="00662C51">
        <w:rPr>
          <w:bCs/>
          <w:sz w:val="24"/>
        </w:rPr>
        <w:tab/>
      </w:r>
      <w:r w:rsidR="00713ECC" w:rsidRPr="00662C51">
        <w:rPr>
          <w:bCs/>
          <w:sz w:val="24"/>
        </w:rPr>
        <w:tab/>
      </w:r>
      <w:r w:rsidRPr="00662C51">
        <w:rPr>
          <w:bCs/>
          <w:sz w:val="24"/>
        </w:rPr>
        <w:tab/>
        <w:t xml:space="preserve">- </w:t>
      </w:r>
      <w:r w:rsidR="00662C51" w:rsidRPr="00662C51">
        <w:rPr>
          <w:bCs/>
          <w:sz w:val="24"/>
        </w:rPr>
        <w:t xml:space="preserve">   791,05</w:t>
      </w:r>
      <w:r w:rsidRPr="00662C51">
        <w:rPr>
          <w:bCs/>
          <w:sz w:val="24"/>
        </w:rPr>
        <w:t xml:space="preserve"> zł,</w:t>
      </w:r>
    </w:p>
    <w:p w:rsidR="00A16405" w:rsidRPr="00662C51" w:rsidRDefault="00A16405" w:rsidP="00A16405">
      <w:pPr>
        <w:pStyle w:val="Tekstpodstawowy"/>
        <w:tabs>
          <w:tab w:val="left" w:pos="900"/>
        </w:tabs>
        <w:spacing w:line="360" w:lineRule="auto"/>
        <w:ind w:right="3"/>
        <w:jc w:val="both"/>
        <w:rPr>
          <w:bCs/>
          <w:sz w:val="24"/>
        </w:rPr>
      </w:pPr>
      <w:r w:rsidRPr="00662C51">
        <w:rPr>
          <w:bCs/>
          <w:sz w:val="24"/>
        </w:rPr>
        <w:t xml:space="preserve">- sołectwo </w:t>
      </w:r>
      <w:r w:rsidR="00662C51" w:rsidRPr="00662C51">
        <w:rPr>
          <w:bCs/>
          <w:sz w:val="24"/>
        </w:rPr>
        <w:t>Sierosławice</w:t>
      </w:r>
    </w:p>
    <w:p w:rsidR="00A16405" w:rsidRPr="00662C51" w:rsidRDefault="00A16405" w:rsidP="00A16405">
      <w:pPr>
        <w:pStyle w:val="Tekstpodstawowy"/>
        <w:tabs>
          <w:tab w:val="left" w:pos="900"/>
        </w:tabs>
        <w:spacing w:line="360" w:lineRule="auto"/>
        <w:ind w:right="3"/>
        <w:jc w:val="both"/>
        <w:rPr>
          <w:bCs/>
          <w:sz w:val="24"/>
        </w:rPr>
      </w:pPr>
      <w:r w:rsidRPr="00662C51">
        <w:rPr>
          <w:bCs/>
          <w:sz w:val="24"/>
        </w:rPr>
        <w:tab/>
        <w:t>-</w:t>
      </w:r>
      <w:r w:rsidR="00713ECC" w:rsidRPr="00662C51">
        <w:rPr>
          <w:bCs/>
          <w:sz w:val="24"/>
        </w:rPr>
        <w:t xml:space="preserve"> </w:t>
      </w:r>
      <w:r w:rsidRPr="00662C51">
        <w:rPr>
          <w:bCs/>
          <w:sz w:val="24"/>
        </w:rPr>
        <w:t>„</w:t>
      </w:r>
      <w:r w:rsidR="00662C51" w:rsidRPr="00662C51">
        <w:rPr>
          <w:bCs/>
          <w:sz w:val="24"/>
        </w:rPr>
        <w:t>Oznakowanie ulic</w:t>
      </w:r>
      <w:r w:rsidRPr="00662C51">
        <w:rPr>
          <w:bCs/>
          <w:sz w:val="24"/>
        </w:rPr>
        <w:t>”</w:t>
      </w:r>
      <w:r w:rsidR="00662C51" w:rsidRPr="00662C51">
        <w:rPr>
          <w:bCs/>
          <w:sz w:val="24"/>
        </w:rPr>
        <w:tab/>
      </w:r>
      <w:r w:rsidR="00662C51" w:rsidRPr="00662C51">
        <w:rPr>
          <w:bCs/>
          <w:sz w:val="24"/>
        </w:rPr>
        <w:tab/>
      </w:r>
      <w:r w:rsidR="00662C51" w:rsidRPr="00662C51">
        <w:rPr>
          <w:bCs/>
          <w:sz w:val="24"/>
        </w:rPr>
        <w:tab/>
      </w:r>
      <w:r w:rsidR="00662C51" w:rsidRPr="00662C51">
        <w:rPr>
          <w:bCs/>
          <w:sz w:val="24"/>
        </w:rPr>
        <w:tab/>
      </w:r>
      <w:r w:rsidRPr="00662C51">
        <w:rPr>
          <w:bCs/>
          <w:sz w:val="24"/>
        </w:rPr>
        <w:tab/>
        <w:t xml:space="preserve">- </w:t>
      </w:r>
      <w:r w:rsidR="00662C51" w:rsidRPr="00662C51">
        <w:rPr>
          <w:bCs/>
          <w:sz w:val="24"/>
        </w:rPr>
        <w:t xml:space="preserve">  976,62</w:t>
      </w:r>
      <w:r w:rsidRPr="00662C51">
        <w:rPr>
          <w:bCs/>
          <w:sz w:val="24"/>
        </w:rPr>
        <w:t xml:space="preserve"> zł,</w:t>
      </w:r>
    </w:p>
    <w:p w:rsidR="00713ECC" w:rsidRPr="00020DA1" w:rsidRDefault="00713ECC" w:rsidP="00A16405">
      <w:pPr>
        <w:pStyle w:val="Tekstpodstawowy"/>
        <w:tabs>
          <w:tab w:val="left" w:pos="900"/>
        </w:tabs>
        <w:spacing w:line="360" w:lineRule="auto"/>
        <w:ind w:right="3"/>
        <w:jc w:val="both"/>
        <w:rPr>
          <w:bCs/>
          <w:sz w:val="24"/>
        </w:rPr>
      </w:pPr>
      <w:r w:rsidRPr="00020DA1">
        <w:rPr>
          <w:bCs/>
          <w:sz w:val="24"/>
        </w:rPr>
        <w:lastRenderedPageBreak/>
        <w:t xml:space="preserve">- sołectwo </w:t>
      </w:r>
      <w:r w:rsidR="00662C51" w:rsidRPr="00020DA1">
        <w:rPr>
          <w:bCs/>
          <w:sz w:val="24"/>
        </w:rPr>
        <w:t>Stara Kuźnica</w:t>
      </w:r>
    </w:p>
    <w:p w:rsidR="00713ECC" w:rsidRPr="00020DA1" w:rsidRDefault="00713ECC" w:rsidP="00A16405">
      <w:pPr>
        <w:pStyle w:val="Tekstpodstawowy"/>
        <w:tabs>
          <w:tab w:val="left" w:pos="900"/>
        </w:tabs>
        <w:spacing w:line="360" w:lineRule="auto"/>
        <w:ind w:right="3"/>
        <w:jc w:val="both"/>
        <w:rPr>
          <w:bCs/>
          <w:sz w:val="24"/>
        </w:rPr>
      </w:pPr>
      <w:r w:rsidRPr="00020DA1">
        <w:rPr>
          <w:bCs/>
          <w:sz w:val="24"/>
        </w:rPr>
        <w:tab/>
        <w:t>- „</w:t>
      </w:r>
      <w:r w:rsidR="00662C51" w:rsidRPr="00020DA1">
        <w:rPr>
          <w:bCs/>
          <w:sz w:val="24"/>
        </w:rPr>
        <w:t>Zakup i montaż dwóch tablic informacyjnych”</w:t>
      </w:r>
      <w:r w:rsidR="00662C51" w:rsidRPr="00020DA1">
        <w:rPr>
          <w:bCs/>
          <w:sz w:val="24"/>
        </w:rPr>
        <w:tab/>
      </w:r>
      <w:r w:rsidR="00662C51" w:rsidRPr="00020DA1">
        <w:rPr>
          <w:bCs/>
          <w:sz w:val="24"/>
        </w:rPr>
        <w:tab/>
        <w:t>- 5 171,40</w:t>
      </w:r>
      <w:r w:rsidRPr="00020DA1">
        <w:rPr>
          <w:bCs/>
          <w:sz w:val="24"/>
        </w:rPr>
        <w:t xml:space="preserve"> zł,</w:t>
      </w:r>
    </w:p>
    <w:p w:rsidR="00662C51" w:rsidRPr="00020DA1" w:rsidRDefault="00662C51" w:rsidP="00A16405">
      <w:pPr>
        <w:pStyle w:val="Tekstpodstawowy"/>
        <w:tabs>
          <w:tab w:val="left" w:pos="900"/>
        </w:tabs>
        <w:spacing w:line="360" w:lineRule="auto"/>
        <w:ind w:right="3"/>
        <w:jc w:val="both"/>
        <w:rPr>
          <w:bCs/>
          <w:sz w:val="24"/>
        </w:rPr>
      </w:pPr>
      <w:r w:rsidRPr="00020DA1">
        <w:rPr>
          <w:bCs/>
          <w:sz w:val="24"/>
        </w:rPr>
        <w:tab/>
        <w:t>- „Zakup i montaż ławek”</w:t>
      </w:r>
      <w:r w:rsidRPr="00020DA1">
        <w:rPr>
          <w:bCs/>
          <w:sz w:val="24"/>
        </w:rPr>
        <w:tab/>
      </w:r>
      <w:r w:rsidRPr="00020DA1">
        <w:rPr>
          <w:bCs/>
          <w:sz w:val="24"/>
        </w:rPr>
        <w:tab/>
      </w:r>
      <w:r w:rsidRPr="00020DA1">
        <w:rPr>
          <w:bCs/>
          <w:sz w:val="24"/>
        </w:rPr>
        <w:tab/>
      </w:r>
      <w:r w:rsidRPr="00020DA1">
        <w:rPr>
          <w:bCs/>
          <w:sz w:val="24"/>
        </w:rPr>
        <w:tab/>
      </w:r>
      <w:r w:rsidRPr="00020DA1">
        <w:rPr>
          <w:bCs/>
          <w:sz w:val="24"/>
        </w:rPr>
        <w:tab/>
        <w:t>- 2 066,40 zł,</w:t>
      </w:r>
    </w:p>
    <w:p w:rsidR="00662C51" w:rsidRPr="00020DA1" w:rsidRDefault="00662C51" w:rsidP="00A16405">
      <w:pPr>
        <w:pStyle w:val="Tekstpodstawowy"/>
        <w:tabs>
          <w:tab w:val="left" w:pos="900"/>
        </w:tabs>
        <w:spacing w:line="360" w:lineRule="auto"/>
        <w:ind w:right="3"/>
        <w:jc w:val="both"/>
        <w:rPr>
          <w:bCs/>
          <w:sz w:val="24"/>
        </w:rPr>
      </w:pPr>
      <w:r w:rsidRPr="00020DA1">
        <w:rPr>
          <w:bCs/>
          <w:sz w:val="24"/>
        </w:rPr>
        <w:tab/>
        <w:t xml:space="preserve">- </w:t>
      </w:r>
      <w:r w:rsidR="00020DA1" w:rsidRPr="00020DA1">
        <w:rPr>
          <w:bCs/>
          <w:sz w:val="24"/>
        </w:rPr>
        <w:t>„Zakup i montaż koszy na śmieci”</w:t>
      </w:r>
      <w:r w:rsidR="00020DA1" w:rsidRPr="00020DA1">
        <w:rPr>
          <w:bCs/>
          <w:sz w:val="24"/>
        </w:rPr>
        <w:tab/>
      </w:r>
      <w:r w:rsidR="00020DA1" w:rsidRPr="00020DA1">
        <w:rPr>
          <w:bCs/>
          <w:sz w:val="24"/>
        </w:rPr>
        <w:tab/>
      </w:r>
      <w:r w:rsidR="00020DA1" w:rsidRPr="00020DA1">
        <w:rPr>
          <w:bCs/>
          <w:sz w:val="24"/>
        </w:rPr>
        <w:tab/>
        <w:t>- 3 517,80 zł,</w:t>
      </w:r>
    </w:p>
    <w:p w:rsidR="00713ECC" w:rsidRPr="00020DA1" w:rsidRDefault="00713ECC" w:rsidP="00A16405">
      <w:pPr>
        <w:pStyle w:val="Tekstpodstawowy"/>
        <w:tabs>
          <w:tab w:val="left" w:pos="900"/>
        </w:tabs>
        <w:spacing w:line="360" w:lineRule="auto"/>
        <w:ind w:right="3"/>
        <w:jc w:val="both"/>
        <w:rPr>
          <w:bCs/>
          <w:sz w:val="24"/>
        </w:rPr>
      </w:pPr>
      <w:r w:rsidRPr="00020DA1">
        <w:rPr>
          <w:bCs/>
          <w:sz w:val="24"/>
        </w:rPr>
        <w:t>- sołectwo Stary Kazanów</w:t>
      </w:r>
    </w:p>
    <w:p w:rsidR="00713ECC" w:rsidRPr="00020DA1" w:rsidRDefault="00713ECC" w:rsidP="00A16405">
      <w:pPr>
        <w:pStyle w:val="Tekstpodstawowy"/>
        <w:tabs>
          <w:tab w:val="left" w:pos="900"/>
        </w:tabs>
        <w:spacing w:line="360" w:lineRule="auto"/>
        <w:ind w:right="3"/>
        <w:jc w:val="both"/>
        <w:rPr>
          <w:bCs/>
          <w:sz w:val="24"/>
        </w:rPr>
      </w:pPr>
      <w:r w:rsidRPr="00020DA1">
        <w:rPr>
          <w:bCs/>
          <w:sz w:val="24"/>
        </w:rPr>
        <w:tab/>
        <w:t>- „</w:t>
      </w:r>
      <w:r w:rsidR="00020DA1" w:rsidRPr="00020DA1">
        <w:rPr>
          <w:bCs/>
          <w:sz w:val="24"/>
        </w:rPr>
        <w:t xml:space="preserve">Doposażenie </w:t>
      </w:r>
      <w:r w:rsidRPr="00020DA1">
        <w:rPr>
          <w:bCs/>
          <w:sz w:val="24"/>
        </w:rPr>
        <w:t>placu zabaw”</w:t>
      </w:r>
      <w:r w:rsidRPr="00020DA1">
        <w:rPr>
          <w:bCs/>
          <w:sz w:val="24"/>
        </w:rPr>
        <w:tab/>
      </w:r>
      <w:r w:rsidRPr="00020DA1">
        <w:rPr>
          <w:bCs/>
          <w:sz w:val="24"/>
        </w:rPr>
        <w:tab/>
      </w:r>
      <w:r w:rsidRPr="00020DA1">
        <w:rPr>
          <w:bCs/>
          <w:sz w:val="24"/>
        </w:rPr>
        <w:tab/>
      </w:r>
      <w:r w:rsidRPr="00020DA1">
        <w:rPr>
          <w:bCs/>
          <w:sz w:val="24"/>
        </w:rPr>
        <w:tab/>
        <w:t xml:space="preserve">- </w:t>
      </w:r>
      <w:r w:rsidR="00020DA1" w:rsidRPr="00020DA1">
        <w:rPr>
          <w:bCs/>
          <w:sz w:val="24"/>
        </w:rPr>
        <w:t>2 337,00</w:t>
      </w:r>
      <w:r w:rsidRPr="00020DA1">
        <w:rPr>
          <w:bCs/>
          <w:sz w:val="24"/>
        </w:rPr>
        <w:t xml:space="preserve"> zł,</w:t>
      </w:r>
    </w:p>
    <w:p w:rsidR="00713ECC" w:rsidRPr="00020DA1" w:rsidRDefault="00713ECC" w:rsidP="00A16405">
      <w:pPr>
        <w:pStyle w:val="Tekstpodstawowy"/>
        <w:tabs>
          <w:tab w:val="left" w:pos="900"/>
        </w:tabs>
        <w:spacing w:line="360" w:lineRule="auto"/>
        <w:ind w:right="3"/>
        <w:jc w:val="both"/>
        <w:rPr>
          <w:bCs/>
          <w:sz w:val="24"/>
        </w:rPr>
      </w:pPr>
      <w:r w:rsidRPr="00020DA1">
        <w:rPr>
          <w:bCs/>
          <w:sz w:val="24"/>
        </w:rPr>
        <w:t>- sołectwo Wincentów</w:t>
      </w:r>
    </w:p>
    <w:p w:rsidR="00713ECC" w:rsidRPr="00020DA1" w:rsidRDefault="00713ECC" w:rsidP="00A16405">
      <w:pPr>
        <w:pStyle w:val="Tekstpodstawowy"/>
        <w:tabs>
          <w:tab w:val="left" w:pos="900"/>
        </w:tabs>
        <w:spacing w:line="360" w:lineRule="auto"/>
        <w:ind w:right="3"/>
        <w:jc w:val="both"/>
        <w:rPr>
          <w:bCs/>
          <w:sz w:val="24"/>
        </w:rPr>
      </w:pPr>
      <w:r w:rsidRPr="00020DA1">
        <w:rPr>
          <w:bCs/>
          <w:sz w:val="24"/>
        </w:rPr>
        <w:tab/>
        <w:t xml:space="preserve">- „Zakup </w:t>
      </w:r>
      <w:r w:rsidR="00020DA1" w:rsidRPr="00020DA1">
        <w:rPr>
          <w:bCs/>
          <w:sz w:val="24"/>
        </w:rPr>
        <w:t>paliwa i oleju do kosiarki</w:t>
      </w:r>
      <w:r w:rsidRPr="00020DA1">
        <w:rPr>
          <w:bCs/>
          <w:sz w:val="24"/>
        </w:rPr>
        <w:t>”</w:t>
      </w:r>
      <w:r w:rsidRPr="00020DA1">
        <w:rPr>
          <w:bCs/>
          <w:sz w:val="24"/>
        </w:rPr>
        <w:tab/>
      </w:r>
      <w:r w:rsidR="00020DA1" w:rsidRPr="00020DA1">
        <w:rPr>
          <w:bCs/>
          <w:sz w:val="24"/>
        </w:rPr>
        <w:tab/>
      </w:r>
      <w:r w:rsidR="00020DA1" w:rsidRPr="00020DA1">
        <w:rPr>
          <w:bCs/>
          <w:sz w:val="24"/>
        </w:rPr>
        <w:tab/>
      </w:r>
      <w:r w:rsidRPr="00020DA1">
        <w:rPr>
          <w:bCs/>
          <w:sz w:val="24"/>
        </w:rPr>
        <w:t xml:space="preserve">-    </w:t>
      </w:r>
      <w:r w:rsidR="00020DA1" w:rsidRPr="00020DA1">
        <w:rPr>
          <w:bCs/>
          <w:sz w:val="24"/>
        </w:rPr>
        <w:t>262,48</w:t>
      </w:r>
      <w:r w:rsidRPr="00020DA1">
        <w:rPr>
          <w:bCs/>
          <w:sz w:val="24"/>
        </w:rPr>
        <w:t xml:space="preserve"> zł,</w:t>
      </w:r>
    </w:p>
    <w:p w:rsidR="00B06A25" w:rsidRPr="00304160" w:rsidRDefault="00B06A25" w:rsidP="00A16405">
      <w:pPr>
        <w:pStyle w:val="Tekstpodstawowy"/>
        <w:tabs>
          <w:tab w:val="left" w:pos="900"/>
        </w:tabs>
        <w:spacing w:line="360" w:lineRule="auto"/>
        <w:ind w:right="3"/>
        <w:jc w:val="both"/>
        <w:rPr>
          <w:bCs/>
          <w:sz w:val="24"/>
        </w:rPr>
      </w:pPr>
      <w:r w:rsidRPr="00304160">
        <w:rPr>
          <w:bCs/>
          <w:sz w:val="24"/>
        </w:rPr>
        <w:t>- wydatki majątkowe</w:t>
      </w:r>
      <w:r w:rsidRPr="00304160">
        <w:rPr>
          <w:bCs/>
          <w:sz w:val="24"/>
        </w:rPr>
        <w:tab/>
      </w:r>
      <w:r w:rsidRPr="00C23F66">
        <w:rPr>
          <w:bCs/>
          <w:color w:val="FF0000"/>
          <w:sz w:val="24"/>
        </w:rPr>
        <w:tab/>
      </w:r>
      <w:r w:rsidRPr="00C23F66">
        <w:rPr>
          <w:bCs/>
          <w:color w:val="FF0000"/>
          <w:sz w:val="24"/>
        </w:rPr>
        <w:tab/>
      </w:r>
      <w:r w:rsidRPr="00C23F66">
        <w:rPr>
          <w:bCs/>
          <w:color w:val="FF0000"/>
          <w:sz w:val="24"/>
        </w:rPr>
        <w:tab/>
      </w:r>
      <w:r w:rsidRPr="00C23F66">
        <w:rPr>
          <w:bCs/>
          <w:color w:val="FF0000"/>
          <w:sz w:val="24"/>
        </w:rPr>
        <w:tab/>
      </w:r>
      <w:r w:rsidRPr="00C23F66">
        <w:rPr>
          <w:bCs/>
          <w:color w:val="FF0000"/>
          <w:sz w:val="24"/>
        </w:rPr>
        <w:tab/>
      </w:r>
      <w:r w:rsidRPr="00C23F66">
        <w:rPr>
          <w:bCs/>
          <w:color w:val="FF0000"/>
          <w:sz w:val="24"/>
        </w:rPr>
        <w:tab/>
      </w:r>
      <w:r w:rsidR="00EC71D4" w:rsidRPr="00C23F66">
        <w:rPr>
          <w:bCs/>
          <w:color w:val="FF0000"/>
          <w:sz w:val="24"/>
        </w:rPr>
        <w:tab/>
      </w:r>
      <w:r w:rsidRPr="00C23F66">
        <w:rPr>
          <w:bCs/>
          <w:color w:val="FF0000"/>
          <w:sz w:val="24"/>
        </w:rPr>
        <w:tab/>
      </w:r>
      <w:r w:rsidRPr="00304160">
        <w:rPr>
          <w:bCs/>
          <w:sz w:val="24"/>
        </w:rPr>
        <w:t>-</w:t>
      </w:r>
      <w:r w:rsidR="00E53C98" w:rsidRPr="00304160">
        <w:rPr>
          <w:bCs/>
          <w:sz w:val="24"/>
        </w:rPr>
        <w:t xml:space="preserve"> </w:t>
      </w:r>
      <w:r w:rsidR="00304160" w:rsidRPr="00304160">
        <w:rPr>
          <w:bCs/>
          <w:sz w:val="24"/>
        </w:rPr>
        <w:t>2 894 980,48</w:t>
      </w:r>
      <w:r w:rsidRPr="00304160">
        <w:rPr>
          <w:bCs/>
          <w:sz w:val="24"/>
        </w:rPr>
        <w:t xml:space="preserve"> zł</w:t>
      </w:r>
      <w:r w:rsidR="005C4E0F" w:rsidRPr="00304160">
        <w:rPr>
          <w:bCs/>
          <w:sz w:val="24"/>
        </w:rPr>
        <w:t>,</w:t>
      </w:r>
    </w:p>
    <w:p w:rsidR="00B06A25" w:rsidRPr="00304160" w:rsidRDefault="00B06A25" w:rsidP="00DC2FB8">
      <w:pPr>
        <w:pStyle w:val="Tekstpodstawowy"/>
        <w:tabs>
          <w:tab w:val="left" w:pos="900"/>
        </w:tabs>
        <w:spacing w:line="360" w:lineRule="auto"/>
        <w:ind w:right="3"/>
        <w:jc w:val="both"/>
        <w:rPr>
          <w:bCs/>
          <w:sz w:val="24"/>
        </w:rPr>
      </w:pPr>
      <w:r w:rsidRPr="00304160">
        <w:rPr>
          <w:bCs/>
          <w:sz w:val="24"/>
        </w:rPr>
        <w:t xml:space="preserve">   w tym:</w:t>
      </w:r>
    </w:p>
    <w:p w:rsidR="00FD3774" w:rsidRPr="00304160" w:rsidRDefault="00FD3774" w:rsidP="00DC2FB8">
      <w:pPr>
        <w:suppressAutoHyphens w:val="0"/>
        <w:spacing w:line="360" w:lineRule="auto"/>
        <w:jc w:val="both"/>
        <w:rPr>
          <w:lang w:eastAsia="pl-PL"/>
        </w:rPr>
      </w:pPr>
      <w:r w:rsidRPr="00304160">
        <w:rPr>
          <w:lang w:eastAsia="pl-PL"/>
        </w:rPr>
        <w:t>- „Dokapitalizowanie Spółki PWiK w Końskich z siedzibą w Modliszewicach”</w:t>
      </w:r>
      <w:r w:rsidRPr="00304160">
        <w:rPr>
          <w:lang w:eastAsia="pl-PL"/>
        </w:rPr>
        <w:tab/>
        <w:t xml:space="preserve">- </w:t>
      </w:r>
      <w:r w:rsidR="00304160" w:rsidRPr="00304160">
        <w:rPr>
          <w:lang w:eastAsia="pl-PL"/>
        </w:rPr>
        <w:t>750 000</w:t>
      </w:r>
      <w:r w:rsidRPr="00304160">
        <w:rPr>
          <w:lang w:eastAsia="pl-PL"/>
        </w:rPr>
        <w:t>,00 zł,</w:t>
      </w:r>
    </w:p>
    <w:p w:rsidR="00FD3774" w:rsidRPr="009F1BB1" w:rsidRDefault="00FD3774" w:rsidP="00DC2FB8">
      <w:pPr>
        <w:suppressAutoHyphens w:val="0"/>
        <w:spacing w:line="360" w:lineRule="auto"/>
        <w:jc w:val="both"/>
        <w:rPr>
          <w:lang w:eastAsia="pl-PL"/>
        </w:rPr>
      </w:pPr>
      <w:r w:rsidRPr="009F1BB1">
        <w:rPr>
          <w:lang w:eastAsia="pl-PL"/>
        </w:rPr>
        <w:t>- „</w:t>
      </w:r>
      <w:r w:rsidR="00304160" w:rsidRPr="009F1BB1">
        <w:rPr>
          <w:lang w:eastAsia="pl-PL"/>
        </w:rPr>
        <w:t>Doposażenie placu zabaw we wsi Koczwara i siłowni dla dorosłych</w:t>
      </w:r>
      <w:r w:rsidRPr="009F1BB1">
        <w:rPr>
          <w:lang w:eastAsia="pl-PL"/>
        </w:rPr>
        <w:t>”</w:t>
      </w:r>
      <w:r w:rsidRPr="009F1BB1">
        <w:rPr>
          <w:lang w:eastAsia="pl-PL"/>
        </w:rPr>
        <w:tab/>
      </w:r>
      <w:r w:rsidRPr="009F1BB1">
        <w:rPr>
          <w:lang w:eastAsia="pl-PL"/>
        </w:rPr>
        <w:tab/>
        <w:t xml:space="preserve">-   </w:t>
      </w:r>
      <w:r w:rsidR="009F1BB1" w:rsidRPr="009F1BB1">
        <w:rPr>
          <w:lang w:eastAsia="pl-PL"/>
        </w:rPr>
        <w:t>99 529,00</w:t>
      </w:r>
      <w:r w:rsidRPr="009F1BB1">
        <w:rPr>
          <w:lang w:eastAsia="pl-PL"/>
        </w:rPr>
        <w:t xml:space="preserve"> zł,</w:t>
      </w:r>
    </w:p>
    <w:p w:rsidR="00FD3774" w:rsidRPr="009F1BB1" w:rsidRDefault="00FD3774" w:rsidP="00DC2FB8">
      <w:pPr>
        <w:suppressAutoHyphens w:val="0"/>
        <w:spacing w:line="360" w:lineRule="auto"/>
        <w:jc w:val="both"/>
        <w:rPr>
          <w:lang w:eastAsia="pl-PL"/>
        </w:rPr>
      </w:pPr>
      <w:r w:rsidRPr="009F1BB1">
        <w:rPr>
          <w:lang w:eastAsia="pl-PL"/>
        </w:rPr>
        <w:t>- „</w:t>
      </w:r>
      <w:r w:rsidR="009F1BB1" w:rsidRPr="009F1BB1">
        <w:rPr>
          <w:lang w:eastAsia="pl-PL"/>
        </w:rPr>
        <w:t>Rozbudowa placu zabaw przy ul. Robotniczej w Końskich</w:t>
      </w:r>
      <w:r w:rsidRPr="009F1BB1">
        <w:rPr>
          <w:lang w:eastAsia="pl-PL"/>
        </w:rPr>
        <w:t>”</w:t>
      </w:r>
      <w:r w:rsidR="009F1BB1" w:rsidRPr="009F1BB1">
        <w:rPr>
          <w:lang w:eastAsia="pl-PL"/>
        </w:rPr>
        <w:tab/>
      </w:r>
      <w:r w:rsidR="009F1BB1" w:rsidRPr="009F1BB1">
        <w:rPr>
          <w:lang w:eastAsia="pl-PL"/>
        </w:rPr>
        <w:tab/>
      </w:r>
      <w:r w:rsidRPr="009F1BB1">
        <w:rPr>
          <w:lang w:eastAsia="pl-PL"/>
        </w:rPr>
        <w:tab/>
        <w:t xml:space="preserve">-   </w:t>
      </w:r>
      <w:r w:rsidR="009F1BB1" w:rsidRPr="009F1BB1">
        <w:rPr>
          <w:lang w:eastAsia="pl-PL"/>
        </w:rPr>
        <w:t>98 434,96</w:t>
      </w:r>
      <w:r w:rsidRPr="009F1BB1">
        <w:rPr>
          <w:lang w:eastAsia="pl-PL"/>
        </w:rPr>
        <w:t xml:space="preserve"> zł,</w:t>
      </w:r>
    </w:p>
    <w:p w:rsidR="00880721" w:rsidRPr="009F1BB1" w:rsidRDefault="00880721" w:rsidP="00DC2FB8">
      <w:pPr>
        <w:suppressAutoHyphens w:val="0"/>
        <w:spacing w:line="360" w:lineRule="auto"/>
        <w:jc w:val="both"/>
        <w:rPr>
          <w:lang w:eastAsia="pl-PL"/>
        </w:rPr>
      </w:pPr>
      <w:r w:rsidRPr="009F1BB1">
        <w:rPr>
          <w:lang w:eastAsia="pl-PL"/>
        </w:rPr>
        <w:t>- „</w:t>
      </w:r>
      <w:r w:rsidR="009F1BB1" w:rsidRPr="009F1BB1">
        <w:rPr>
          <w:lang w:eastAsia="pl-PL"/>
        </w:rPr>
        <w:t>Rekreacyjne zagospodarowanie placu w msc. Pomyków</w:t>
      </w:r>
      <w:r w:rsidRPr="009F1BB1">
        <w:rPr>
          <w:lang w:eastAsia="pl-PL"/>
        </w:rPr>
        <w:t>”</w:t>
      </w:r>
      <w:r w:rsidRPr="009F1BB1">
        <w:rPr>
          <w:lang w:eastAsia="pl-PL"/>
        </w:rPr>
        <w:tab/>
      </w:r>
      <w:r w:rsidR="009F1BB1" w:rsidRPr="009F1BB1">
        <w:rPr>
          <w:lang w:eastAsia="pl-PL"/>
        </w:rPr>
        <w:tab/>
      </w:r>
      <w:r w:rsidRPr="009F1BB1">
        <w:rPr>
          <w:lang w:eastAsia="pl-PL"/>
        </w:rPr>
        <w:tab/>
        <w:t xml:space="preserve">-   </w:t>
      </w:r>
      <w:r w:rsidR="009F1BB1" w:rsidRPr="009F1BB1">
        <w:rPr>
          <w:lang w:eastAsia="pl-PL"/>
        </w:rPr>
        <w:t>99 668,77</w:t>
      </w:r>
      <w:r w:rsidRPr="009F1BB1">
        <w:rPr>
          <w:lang w:eastAsia="pl-PL"/>
        </w:rPr>
        <w:t xml:space="preserve"> zł,</w:t>
      </w:r>
    </w:p>
    <w:p w:rsidR="00880721" w:rsidRPr="009F1BB1" w:rsidRDefault="00880721" w:rsidP="00DC2FB8">
      <w:pPr>
        <w:suppressAutoHyphens w:val="0"/>
        <w:spacing w:line="360" w:lineRule="auto"/>
        <w:jc w:val="both"/>
        <w:rPr>
          <w:lang w:eastAsia="pl-PL"/>
        </w:rPr>
      </w:pPr>
      <w:r w:rsidRPr="009F1BB1">
        <w:rPr>
          <w:lang w:eastAsia="pl-PL"/>
        </w:rPr>
        <w:t>- „</w:t>
      </w:r>
      <w:r w:rsidR="009F1BB1" w:rsidRPr="009F1BB1">
        <w:rPr>
          <w:lang w:eastAsia="pl-PL"/>
        </w:rPr>
        <w:t>Plac zabaw dla dzieci i 50+ przy zbiorniku wodnym na Starym Młynie</w:t>
      </w:r>
      <w:r w:rsidRPr="009F1BB1">
        <w:rPr>
          <w:lang w:eastAsia="pl-PL"/>
        </w:rPr>
        <w:t>”</w:t>
      </w:r>
      <w:r w:rsidRPr="009F1BB1">
        <w:rPr>
          <w:lang w:eastAsia="pl-PL"/>
        </w:rPr>
        <w:tab/>
        <w:t xml:space="preserve">-   </w:t>
      </w:r>
      <w:r w:rsidR="009F1BB1" w:rsidRPr="009F1BB1">
        <w:rPr>
          <w:lang w:eastAsia="pl-PL"/>
        </w:rPr>
        <w:t>98 928,98</w:t>
      </w:r>
      <w:r w:rsidRPr="009F1BB1">
        <w:rPr>
          <w:lang w:eastAsia="pl-PL"/>
        </w:rPr>
        <w:t xml:space="preserve"> zł,</w:t>
      </w:r>
    </w:p>
    <w:p w:rsidR="00880721" w:rsidRPr="009F1BB1" w:rsidRDefault="00880721" w:rsidP="00DC2FB8">
      <w:pPr>
        <w:suppressAutoHyphens w:val="0"/>
        <w:spacing w:line="360" w:lineRule="auto"/>
        <w:jc w:val="both"/>
        <w:rPr>
          <w:lang w:eastAsia="pl-PL"/>
        </w:rPr>
      </w:pPr>
      <w:r w:rsidRPr="009F1BB1">
        <w:rPr>
          <w:lang w:eastAsia="pl-PL"/>
        </w:rPr>
        <w:t>- „</w:t>
      </w:r>
      <w:r w:rsidR="009F1BB1" w:rsidRPr="009F1BB1">
        <w:rPr>
          <w:lang w:eastAsia="pl-PL"/>
        </w:rPr>
        <w:t>Siłownia zewnętrzna w Końskich na osiedlu 3-go Maja</w:t>
      </w:r>
      <w:r w:rsidRPr="009F1BB1">
        <w:rPr>
          <w:lang w:eastAsia="pl-PL"/>
        </w:rPr>
        <w:t>”</w:t>
      </w:r>
      <w:r w:rsidRPr="009F1BB1">
        <w:rPr>
          <w:lang w:eastAsia="pl-PL"/>
        </w:rPr>
        <w:tab/>
      </w:r>
      <w:r w:rsidRPr="009F1BB1">
        <w:rPr>
          <w:lang w:eastAsia="pl-PL"/>
        </w:rPr>
        <w:tab/>
      </w:r>
      <w:r w:rsidRPr="009F1BB1">
        <w:rPr>
          <w:lang w:eastAsia="pl-PL"/>
        </w:rPr>
        <w:tab/>
        <w:t xml:space="preserve">-   </w:t>
      </w:r>
      <w:r w:rsidR="009F1BB1" w:rsidRPr="009F1BB1">
        <w:rPr>
          <w:lang w:eastAsia="pl-PL"/>
        </w:rPr>
        <w:t>79 175,10</w:t>
      </w:r>
      <w:r w:rsidRPr="009F1BB1">
        <w:rPr>
          <w:lang w:eastAsia="pl-PL"/>
        </w:rPr>
        <w:t xml:space="preserve"> zł,</w:t>
      </w:r>
    </w:p>
    <w:p w:rsidR="00880721" w:rsidRPr="009F1BB1" w:rsidRDefault="00880721" w:rsidP="00DC2FB8">
      <w:pPr>
        <w:suppressAutoHyphens w:val="0"/>
        <w:spacing w:line="360" w:lineRule="auto"/>
        <w:jc w:val="both"/>
        <w:rPr>
          <w:lang w:eastAsia="pl-PL"/>
        </w:rPr>
      </w:pPr>
      <w:r w:rsidRPr="009F1BB1">
        <w:rPr>
          <w:lang w:eastAsia="pl-PL"/>
        </w:rPr>
        <w:t>- „</w:t>
      </w:r>
      <w:r w:rsidR="009F1BB1" w:rsidRPr="009F1BB1">
        <w:rPr>
          <w:lang w:eastAsia="pl-PL"/>
        </w:rPr>
        <w:t>Doposażenie placu zabaw w msc. Kornica</w:t>
      </w:r>
      <w:r w:rsidRPr="009F1BB1">
        <w:rPr>
          <w:lang w:eastAsia="pl-PL"/>
        </w:rPr>
        <w:t>”</w:t>
      </w:r>
      <w:r w:rsidRPr="009F1BB1">
        <w:rPr>
          <w:lang w:eastAsia="pl-PL"/>
        </w:rPr>
        <w:tab/>
      </w:r>
      <w:r w:rsidRPr="009F1BB1">
        <w:rPr>
          <w:lang w:eastAsia="pl-PL"/>
        </w:rPr>
        <w:tab/>
      </w:r>
      <w:r w:rsidRPr="009F1BB1">
        <w:rPr>
          <w:lang w:eastAsia="pl-PL"/>
        </w:rPr>
        <w:tab/>
      </w:r>
      <w:r w:rsidRPr="009F1BB1">
        <w:rPr>
          <w:lang w:eastAsia="pl-PL"/>
        </w:rPr>
        <w:tab/>
      </w:r>
      <w:r w:rsidRPr="009F1BB1">
        <w:rPr>
          <w:lang w:eastAsia="pl-PL"/>
        </w:rPr>
        <w:tab/>
        <w:t xml:space="preserve">-   </w:t>
      </w:r>
      <w:r w:rsidR="009F1BB1" w:rsidRPr="009F1BB1">
        <w:rPr>
          <w:lang w:eastAsia="pl-PL"/>
        </w:rPr>
        <w:t>14 835</w:t>
      </w:r>
      <w:r w:rsidRPr="009F1BB1">
        <w:rPr>
          <w:lang w:eastAsia="pl-PL"/>
        </w:rPr>
        <w:t>,00 zł,</w:t>
      </w:r>
    </w:p>
    <w:p w:rsidR="009F1BB1" w:rsidRPr="009F1BB1" w:rsidRDefault="00880721" w:rsidP="00DC2FB8">
      <w:pPr>
        <w:suppressAutoHyphens w:val="0"/>
        <w:spacing w:line="360" w:lineRule="auto"/>
        <w:jc w:val="both"/>
        <w:rPr>
          <w:lang w:eastAsia="pl-PL"/>
        </w:rPr>
      </w:pPr>
      <w:r w:rsidRPr="009F1BB1">
        <w:rPr>
          <w:lang w:eastAsia="pl-PL"/>
        </w:rPr>
        <w:t>- „</w:t>
      </w:r>
      <w:r w:rsidR="009F1BB1" w:rsidRPr="009F1BB1">
        <w:rPr>
          <w:lang w:eastAsia="pl-PL"/>
        </w:rPr>
        <w:t xml:space="preserve">Przebudowa zbiornika wodnego w Sierosławicach </w:t>
      </w:r>
    </w:p>
    <w:p w:rsidR="00880721" w:rsidRPr="009F1BB1" w:rsidRDefault="009F1BB1" w:rsidP="00DC2FB8">
      <w:pPr>
        <w:suppressAutoHyphens w:val="0"/>
        <w:spacing w:line="360" w:lineRule="auto"/>
        <w:jc w:val="both"/>
        <w:rPr>
          <w:lang w:eastAsia="pl-PL"/>
        </w:rPr>
      </w:pPr>
      <w:r w:rsidRPr="009F1BB1">
        <w:rPr>
          <w:lang w:eastAsia="pl-PL"/>
        </w:rPr>
        <w:t xml:space="preserve">   wraz z wykonaniem odwodnienia terenu</w:t>
      </w:r>
      <w:r w:rsidR="00880721" w:rsidRPr="009F1BB1">
        <w:rPr>
          <w:lang w:eastAsia="pl-PL"/>
        </w:rPr>
        <w:t>”</w:t>
      </w:r>
      <w:r w:rsidR="00880721" w:rsidRPr="009F1BB1">
        <w:rPr>
          <w:lang w:eastAsia="pl-PL"/>
        </w:rPr>
        <w:tab/>
      </w:r>
      <w:r w:rsidR="00880721" w:rsidRPr="009F1BB1">
        <w:rPr>
          <w:lang w:eastAsia="pl-PL"/>
        </w:rPr>
        <w:tab/>
      </w:r>
      <w:r w:rsidR="00880721" w:rsidRPr="009F1BB1">
        <w:rPr>
          <w:lang w:eastAsia="pl-PL"/>
        </w:rPr>
        <w:tab/>
      </w:r>
      <w:r w:rsidR="00880721" w:rsidRPr="009F1BB1">
        <w:rPr>
          <w:lang w:eastAsia="pl-PL"/>
        </w:rPr>
        <w:tab/>
      </w:r>
      <w:r w:rsidR="00880721" w:rsidRPr="009F1BB1">
        <w:rPr>
          <w:lang w:eastAsia="pl-PL"/>
        </w:rPr>
        <w:tab/>
      </w:r>
      <w:r w:rsidRPr="009F1BB1">
        <w:rPr>
          <w:lang w:eastAsia="pl-PL"/>
        </w:rPr>
        <w:tab/>
      </w:r>
      <w:r w:rsidR="00880721" w:rsidRPr="009F1BB1">
        <w:rPr>
          <w:lang w:eastAsia="pl-PL"/>
        </w:rPr>
        <w:t xml:space="preserve">-  </w:t>
      </w:r>
      <w:r w:rsidRPr="009F1BB1">
        <w:rPr>
          <w:lang w:eastAsia="pl-PL"/>
        </w:rPr>
        <w:t>181 425,00</w:t>
      </w:r>
      <w:r w:rsidR="00880721" w:rsidRPr="009F1BB1">
        <w:rPr>
          <w:lang w:eastAsia="pl-PL"/>
        </w:rPr>
        <w:t xml:space="preserve"> zł,</w:t>
      </w:r>
    </w:p>
    <w:p w:rsidR="00880721" w:rsidRPr="009F1BB1" w:rsidRDefault="00880721" w:rsidP="00DC2FB8">
      <w:pPr>
        <w:suppressAutoHyphens w:val="0"/>
        <w:spacing w:line="360" w:lineRule="auto"/>
        <w:jc w:val="both"/>
        <w:rPr>
          <w:lang w:eastAsia="pl-PL"/>
        </w:rPr>
      </w:pPr>
      <w:r w:rsidRPr="009F1BB1">
        <w:rPr>
          <w:lang w:eastAsia="pl-PL"/>
        </w:rPr>
        <w:t>- „Program ograniczenia niskiej emisji dla miasta Końskie”</w:t>
      </w:r>
      <w:r w:rsidRPr="009F1BB1">
        <w:rPr>
          <w:lang w:eastAsia="pl-PL"/>
        </w:rPr>
        <w:tab/>
      </w:r>
      <w:r w:rsidRPr="009F1BB1">
        <w:rPr>
          <w:lang w:eastAsia="pl-PL"/>
        </w:rPr>
        <w:tab/>
      </w:r>
      <w:r w:rsidRPr="009F1BB1">
        <w:rPr>
          <w:lang w:eastAsia="pl-PL"/>
        </w:rPr>
        <w:tab/>
        <w:t xml:space="preserve">-  </w:t>
      </w:r>
      <w:r w:rsidR="009F1BB1" w:rsidRPr="009F1BB1">
        <w:rPr>
          <w:lang w:eastAsia="pl-PL"/>
        </w:rPr>
        <w:t xml:space="preserve">318 456,40 </w:t>
      </w:r>
      <w:r w:rsidRPr="009F1BB1">
        <w:rPr>
          <w:lang w:eastAsia="pl-PL"/>
        </w:rPr>
        <w:t>zł,</w:t>
      </w:r>
    </w:p>
    <w:p w:rsidR="00880721" w:rsidRPr="009F1BB1" w:rsidRDefault="00880721" w:rsidP="00DC2FB8">
      <w:pPr>
        <w:suppressAutoHyphens w:val="0"/>
        <w:spacing w:line="360" w:lineRule="auto"/>
        <w:jc w:val="both"/>
        <w:rPr>
          <w:lang w:eastAsia="pl-PL"/>
        </w:rPr>
      </w:pPr>
      <w:r w:rsidRPr="009F1BB1">
        <w:rPr>
          <w:lang w:eastAsia="pl-PL"/>
        </w:rPr>
        <w:t xml:space="preserve">- „Przebudowa i uzupełnienie oświetlenia drogowego </w:t>
      </w:r>
    </w:p>
    <w:p w:rsidR="00880721" w:rsidRPr="009F1BB1" w:rsidRDefault="00880721" w:rsidP="00DC2FB8">
      <w:pPr>
        <w:suppressAutoHyphens w:val="0"/>
        <w:spacing w:line="360" w:lineRule="auto"/>
        <w:jc w:val="both"/>
        <w:rPr>
          <w:lang w:eastAsia="pl-PL"/>
        </w:rPr>
      </w:pPr>
      <w:r w:rsidRPr="009F1BB1">
        <w:rPr>
          <w:lang w:eastAsia="pl-PL"/>
        </w:rPr>
        <w:t xml:space="preserve">   na</w:t>
      </w:r>
      <w:r w:rsidR="009F1BB1" w:rsidRPr="009F1BB1">
        <w:rPr>
          <w:lang w:eastAsia="pl-PL"/>
        </w:rPr>
        <w:t xml:space="preserve"> terenie miasta i gminy Końskie”</w:t>
      </w:r>
      <w:r w:rsidRPr="009F1BB1">
        <w:rPr>
          <w:lang w:eastAsia="pl-PL"/>
        </w:rPr>
        <w:tab/>
      </w:r>
      <w:r w:rsidRPr="009F1BB1">
        <w:rPr>
          <w:lang w:eastAsia="pl-PL"/>
        </w:rPr>
        <w:tab/>
      </w:r>
      <w:r w:rsidRPr="009F1BB1">
        <w:rPr>
          <w:lang w:eastAsia="pl-PL"/>
        </w:rPr>
        <w:tab/>
      </w:r>
      <w:r w:rsidRPr="009F1BB1">
        <w:rPr>
          <w:lang w:eastAsia="pl-PL"/>
        </w:rPr>
        <w:tab/>
      </w:r>
      <w:r w:rsidRPr="009F1BB1">
        <w:rPr>
          <w:lang w:eastAsia="pl-PL"/>
        </w:rPr>
        <w:tab/>
      </w:r>
      <w:r w:rsidRPr="009F1BB1">
        <w:rPr>
          <w:lang w:eastAsia="pl-PL"/>
        </w:rPr>
        <w:tab/>
        <w:t xml:space="preserve">-    </w:t>
      </w:r>
      <w:r w:rsidR="009F1BB1" w:rsidRPr="009F1BB1">
        <w:rPr>
          <w:lang w:eastAsia="pl-PL"/>
        </w:rPr>
        <w:t>78 161,05</w:t>
      </w:r>
      <w:r w:rsidRPr="009F1BB1">
        <w:rPr>
          <w:lang w:eastAsia="pl-PL"/>
        </w:rPr>
        <w:t xml:space="preserve"> zł,</w:t>
      </w:r>
    </w:p>
    <w:p w:rsidR="00880721" w:rsidRPr="009F1BB1" w:rsidRDefault="00880721" w:rsidP="00DC2FB8">
      <w:pPr>
        <w:suppressAutoHyphens w:val="0"/>
        <w:spacing w:line="360" w:lineRule="auto"/>
        <w:jc w:val="both"/>
        <w:rPr>
          <w:lang w:eastAsia="pl-PL"/>
        </w:rPr>
      </w:pPr>
      <w:r w:rsidRPr="009F1BB1">
        <w:rPr>
          <w:lang w:eastAsia="pl-PL"/>
        </w:rPr>
        <w:t xml:space="preserve">- „Rewitalizacja obszarów miasta Końskie (rewitalizacja centrum, </w:t>
      </w:r>
    </w:p>
    <w:p w:rsidR="00880721" w:rsidRDefault="00880721" w:rsidP="00DC2FB8">
      <w:pPr>
        <w:suppressAutoHyphens w:val="0"/>
        <w:spacing w:line="360" w:lineRule="auto"/>
        <w:jc w:val="both"/>
        <w:rPr>
          <w:lang w:eastAsia="pl-PL"/>
        </w:rPr>
      </w:pPr>
      <w:r w:rsidRPr="009F1BB1">
        <w:rPr>
          <w:lang w:eastAsia="pl-PL"/>
        </w:rPr>
        <w:t xml:space="preserve">  przebudowa Parku Miejskiego, w tym</w:t>
      </w:r>
      <w:r w:rsidR="009F1BB1" w:rsidRPr="009F1BB1">
        <w:rPr>
          <w:lang w:eastAsia="pl-PL"/>
        </w:rPr>
        <w:t xml:space="preserve"> Ogródka Jordanowskiego)”</w:t>
      </w:r>
      <w:r w:rsidR="009F1BB1" w:rsidRPr="009F1BB1">
        <w:rPr>
          <w:lang w:eastAsia="pl-PL"/>
        </w:rPr>
        <w:tab/>
      </w:r>
      <w:r w:rsidR="009F1BB1" w:rsidRPr="009F1BB1">
        <w:rPr>
          <w:lang w:eastAsia="pl-PL"/>
        </w:rPr>
        <w:tab/>
        <w:t xml:space="preserve">- 885 844,03 </w:t>
      </w:r>
      <w:r w:rsidRPr="009F1BB1">
        <w:rPr>
          <w:lang w:eastAsia="pl-PL"/>
        </w:rPr>
        <w:t>zł,</w:t>
      </w:r>
    </w:p>
    <w:p w:rsidR="009F1BB1" w:rsidRDefault="009F1BB1" w:rsidP="00DC2FB8">
      <w:pPr>
        <w:suppressAutoHyphens w:val="0"/>
        <w:spacing w:line="360" w:lineRule="auto"/>
        <w:jc w:val="both"/>
        <w:rPr>
          <w:lang w:eastAsia="pl-PL"/>
        </w:rPr>
      </w:pPr>
      <w:r>
        <w:rPr>
          <w:lang w:eastAsia="pl-PL"/>
        </w:rPr>
        <w:t>- „</w:t>
      </w:r>
      <w:r w:rsidRPr="009F1BB1">
        <w:rPr>
          <w:lang w:eastAsia="pl-PL"/>
        </w:rPr>
        <w:t xml:space="preserve">Odbudowa zbiornika wodnego w Sielpi wraz z turystyczno-rekreacyjnym </w:t>
      </w:r>
    </w:p>
    <w:p w:rsidR="009F1BB1" w:rsidRPr="009F1BB1" w:rsidRDefault="009F1BB1" w:rsidP="00DC2FB8">
      <w:pPr>
        <w:suppressAutoHyphens w:val="0"/>
        <w:spacing w:line="360" w:lineRule="auto"/>
        <w:jc w:val="both"/>
        <w:rPr>
          <w:lang w:eastAsia="pl-PL"/>
        </w:rPr>
      </w:pPr>
      <w:r>
        <w:rPr>
          <w:lang w:eastAsia="pl-PL"/>
        </w:rPr>
        <w:t xml:space="preserve">  z</w:t>
      </w:r>
      <w:r w:rsidRPr="009F1BB1">
        <w:rPr>
          <w:lang w:eastAsia="pl-PL"/>
        </w:rPr>
        <w:t>agospodarowaniem jego terenu i obszaru funkcjonalnie z nim związanego</w:t>
      </w:r>
      <w:r>
        <w:rPr>
          <w:lang w:eastAsia="pl-PL"/>
        </w:rPr>
        <w:t>”</w:t>
      </w:r>
      <w:r>
        <w:rPr>
          <w:lang w:eastAsia="pl-PL"/>
        </w:rPr>
        <w:tab/>
        <w:t>-     9 840,00 zł,</w:t>
      </w:r>
    </w:p>
    <w:p w:rsidR="00FC0302" w:rsidRPr="00304160" w:rsidRDefault="00F431E4" w:rsidP="00F431E4">
      <w:pPr>
        <w:pStyle w:val="Tekstpodstawowy"/>
        <w:tabs>
          <w:tab w:val="left" w:pos="900"/>
        </w:tabs>
        <w:spacing w:line="276" w:lineRule="auto"/>
        <w:ind w:right="3"/>
        <w:jc w:val="both"/>
        <w:rPr>
          <w:bCs/>
          <w:sz w:val="24"/>
        </w:rPr>
      </w:pPr>
      <w:r w:rsidRPr="00304160">
        <w:rPr>
          <w:bCs/>
          <w:sz w:val="24"/>
        </w:rPr>
        <w:t xml:space="preserve">oraz </w:t>
      </w:r>
      <w:r w:rsidR="00D04BCD" w:rsidRPr="00304160">
        <w:rPr>
          <w:bCs/>
          <w:sz w:val="24"/>
        </w:rPr>
        <w:t>wydatki majątkowe zrealizowane w ramach funduszu sołeckiego</w:t>
      </w:r>
      <w:r w:rsidR="00CA1AB2" w:rsidRPr="00304160">
        <w:rPr>
          <w:bCs/>
          <w:sz w:val="24"/>
        </w:rPr>
        <w:t xml:space="preserve"> w kwocie</w:t>
      </w:r>
      <w:r w:rsidRPr="00304160">
        <w:rPr>
          <w:bCs/>
          <w:sz w:val="24"/>
        </w:rPr>
        <w:t>:</w:t>
      </w:r>
      <w:r w:rsidR="00CA1AB2" w:rsidRPr="00304160">
        <w:rPr>
          <w:bCs/>
          <w:sz w:val="24"/>
        </w:rPr>
        <w:t xml:space="preserve"> </w:t>
      </w:r>
      <w:r w:rsidR="00304160" w:rsidRPr="00304160">
        <w:rPr>
          <w:bCs/>
          <w:sz w:val="24"/>
        </w:rPr>
        <w:t>180 682,19</w:t>
      </w:r>
      <w:r w:rsidR="00CA1AB2" w:rsidRPr="00304160">
        <w:rPr>
          <w:bCs/>
          <w:sz w:val="24"/>
        </w:rPr>
        <w:t xml:space="preserve"> zł</w:t>
      </w:r>
      <w:r w:rsidR="00D04BCD" w:rsidRPr="00304160">
        <w:rPr>
          <w:bCs/>
          <w:sz w:val="24"/>
        </w:rPr>
        <w:t>:</w:t>
      </w:r>
    </w:p>
    <w:p w:rsidR="009943DB" w:rsidRPr="009826C7" w:rsidRDefault="00D04BCD" w:rsidP="00F21D1E">
      <w:pPr>
        <w:pStyle w:val="Tekstpodstawowy"/>
        <w:tabs>
          <w:tab w:val="left" w:pos="900"/>
        </w:tabs>
        <w:spacing w:line="360" w:lineRule="auto"/>
        <w:ind w:right="3"/>
        <w:jc w:val="both"/>
        <w:rPr>
          <w:bCs/>
          <w:sz w:val="24"/>
        </w:rPr>
      </w:pPr>
      <w:r w:rsidRPr="009826C7">
        <w:rPr>
          <w:bCs/>
          <w:sz w:val="24"/>
        </w:rPr>
        <w:t xml:space="preserve">- </w:t>
      </w:r>
      <w:r w:rsidR="009943DB" w:rsidRPr="009826C7">
        <w:rPr>
          <w:bCs/>
          <w:sz w:val="24"/>
        </w:rPr>
        <w:t>sołectwo Ba</w:t>
      </w:r>
      <w:r w:rsidR="009826C7" w:rsidRPr="009826C7">
        <w:rPr>
          <w:bCs/>
          <w:sz w:val="24"/>
        </w:rPr>
        <w:t>czyna</w:t>
      </w:r>
    </w:p>
    <w:p w:rsidR="00D04BCD" w:rsidRPr="009826C7" w:rsidRDefault="009943DB" w:rsidP="00F21D1E">
      <w:pPr>
        <w:pStyle w:val="Tekstpodstawowy"/>
        <w:tabs>
          <w:tab w:val="left" w:pos="900"/>
        </w:tabs>
        <w:spacing w:line="360" w:lineRule="auto"/>
        <w:ind w:right="3"/>
        <w:jc w:val="both"/>
        <w:rPr>
          <w:bCs/>
          <w:sz w:val="24"/>
        </w:rPr>
      </w:pPr>
      <w:r w:rsidRPr="009826C7">
        <w:rPr>
          <w:bCs/>
          <w:sz w:val="24"/>
        </w:rPr>
        <w:tab/>
        <w:t>- „</w:t>
      </w:r>
      <w:r w:rsidR="009826C7" w:rsidRPr="009826C7">
        <w:rPr>
          <w:bCs/>
          <w:sz w:val="24"/>
        </w:rPr>
        <w:t>Zakup i montaż urządzeń na plac zabaw</w:t>
      </w:r>
      <w:r w:rsidR="00B154C8" w:rsidRPr="009826C7">
        <w:rPr>
          <w:bCs/>
          <w:sz w:val="24"/>
        </w:rPr>
        <w:t>”</w:t>
      </w:r>
      <w:r w:rsidR="00880721" w:rsidRPr="009826C7">
        <w:rPr>
          <w:bCs/>
          <w:sz w:val="24"/>
        </w:rPr>
        <w:tab/>
      </w:r>
      <w:r w:rsidR="00880721" w:rsidRPr="009826C7">
        <w:rPr>
          <w:bCs/>
          <w:sz w:val="24"/>
        </w:rPr>
        <w:tab/>
      </w:r>
      <w:r w:rsidR="00A91758" w:rsidRPr="009826C7">
        <w:rPr>
          <w:bCs/>
          <w:sz w:val="24"/>
        </w:rPr>
        <w:tab/>
      </w:r>
      <w:r w:rsidR="00B154C8" w:rsidRPr="009826C7">
        <w:rPr>
          <w:bCs/>
          <w:sz w:val="24"/>
        </w:rPr>
        <w:tab/>
      </w:r>
      <w:r w:rsidR="00A91758" w:rsidRPr="009826C7">
        <w:rPr>
          <w:bCs/>
          <w:sz w:val="24"/>
        </w:rPr>
        <w:t>-</w:t>
      </w:r>
      <w:r w:rsidR="00D04BCD" w:rsidRPr="009826C7">
        <w:rPr>
          <w:bCs/>
          <w:sz w:val="24"/>
        </w:rPr>
        <w:t xml:space="preserve"> </w:t>
      </w:r>
      <w:r w:rsidR="0022054D">
        <w:rPr>
          <w:bCs/>
          <w:sz w:val="24"/>
        </w:rPr>
        <w:t xml:space="preserve">  </w:t>
      </w:r>
      <w:r w:rsidR="009826C7" w:rsidRPr="009826C7">
        <w:rPr>
          <w:bCs/>
          <w:sz w:val="24"/>
        </w:rPr>
        <w:t>8 819,10</w:t>
      </w:r>
      <w:r w:rsidR="00CA1AB2" w:rsidRPr="009826C7">
        <w:rPr>
          <w:bCs/>
          <w:sz w:val="24"/>
        </w:rPr>
        <w:t xml:space="preserve"> zł,</w:t>
      </w:r>
    </w:p>
    <w:p w:rsidR="0022054D" w:rsidRPr="0022054D" w:rsidRDefault="0022054D" w:rsidP="00F21D1E">
      <w:pPr>
        <w:pStyle w:val="Tekstpodstawowy"/>
        <w:tabs>
          <w:tab w:val="left" w:pos="900"/>
        </w:tabs>
        <w:spacing w:line="360" w:lineRule="auto"/>
        <w:ind w:right="3"/>
        <w:jc w:val="both"/>
        <w:rPr>
          <w:bCs/>
          <w:sz w:val="24"/>
        </w:rPr>
      </w:pPr>
      <w:r w:rsidRPr="0022054D">
        <w:rPr>
          <w:bCs/>
          <w:sz w:val="24"/>
        </w:rPr>
        <w:t>- sołectwo Górny Młyn</w:t>
      </w:r>
    </w:p>
    <w:p w:rsidR="0022054D" w:rsidRPr="0022054D" w:rsidRDefault="0022054D" w:rsidP="00F21D1E">
      <w:pPr>
        <w:pStyle w:val="Tekstpodstawowy"/>
        <w:tabs>
          <w:tab w:val="left" w:pos="900"/>
        </w:tabs>
        <w:spacing w:line="360" w:lineRule="auto"/>
        <w:ind w:right="3"/>
        <w:jc w:val="both"/>
        <w:rPr>
          <w:bCs/>
          <w:sz w:val="24"/>
        </w:rPr>
      </w:pPr>
      <w:r w:rsidRPr="0022054D">
        <w:rPr>
          <w:bCs/>
          <w:sz w:val="24"/>
        </w:rPr>
        <w:tab/>
        <w:t>- „Budowa ogrodzenia terenu rekreacyjnego na terenie sołectwa”</w:t>
      </w:r>
      <w:r w:rsidRPr="0022054D">
        <w:rPr>
          <w:bCs/>
          <w:sz w:val="24"/>
        </w:rPr>
        <w:tab/>
        <w:t>-   7 300,00 zł,</w:t>
      </w:r>
    </w:p>
    <w:p w:rsidR="0022054D" w:rsidRPr="0022054D" w:rsidRDefault="0022054D" w:rsidP="00F21D1E">
      <w:pPr>
        <w:pStyle w:val="Tekstpodstawowy"/>
        <w:tabs>
          <w:tab w:val="left" w:pos="900"/>
        </w:tabs>
        <w:spacing w:line="360" w:lineRule="auto"/>
        <w:ind w:right="3"/>
        <w:jc w:val="both"/>
        <w:rPr>
          <w:bCs/>
          <w:sz w:val="24"/>
        </w:rPr>
      </w:pPr>
      <w:r w:rsidRPr="0022054D">
        <w:rPr>
          <w:bCs/>
          <w:sz w:val="24"/>
        </w:rPr>
        <w:t>- sołectwo Modliszewice</w:t>
      </w:r>
    </w:p>
    <w:p w:rsidR="0022054D" w:rsidRPr="0022054D" w:rsidRDefault="0022054D" w:rsidP="00F21D1E">
      <w:pPr>
        <w:pStyle w:val="Tekstpodstawowy"/>
        <w:tabs>
          <w:tab w:val="left" w:pos="900"/>
        </w:tabs>
        <w:spacing w:line="360" w:lineRule="auto"/>
        <w:ind w:right="3"/>
        <w:jc w:val="both"/>
        <w:rPr>
          <w:bCs/>
          <w:sz w:val="24"/>
        </w:rPr>
      </w:pPr>
      <w:r w:rsidRPr="0022054D">
        <w:rPr>
          <w:bCs/>
          <w:sz w:val="24"/>
        </w:rPr>
        <w:tab/>
        <w:t>- „Doposażenie placu zabaw wraz z wykonaniem ogrodzenia”</w:t>
      </w:r>
      <w:r w:rsidRPr="0022054D">
        <w:rPr>
          <w:bCs/>
          <w:sz w:val="24"/>
        </w:rPr>
        <w:tab/>
      </w:r>
      <w:r w:rsidRPr="0022054D">
        <w:rPr>
          <w:bCs/>
          <w:sz w:val="24"/>
        </w:rPr>
        <w:tab/>
        <w:t>- 24 710,80 zł</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 sołectwo Nieświń</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ab/>
        <w:t>- „Doposażenie placu zabaw”</w:t>
      </w:r>
      <w:r w:rsidRPr="00F07700">
        <w:rPr>
          <w:bCs/>
          <w:sz w:val="24"/>
        </w:rPr>
        <w:tab/>
      </w:r>
      <w:r w:rsidRPr="00F07700">
        <w:rPr>
          <w:bCs/>
          <w:sz w:val="24"/>
        </w:rPr>
        <w:tab/>
      </w:r>
      <w:r w:rsidRPr="00F07700">
        <w:rPr>
          <w:bCs/>
          <w:sz w:val="24"/>
        </w:rPr>
        <w:tab/>
      </w:r>
      <w:r w:rsidRPr="00F07700">
        <w:rPr>
          <w:bCs/>
          <w:sz w:val="24"/>
        </w:rPr>
        <w:tab/>
      </w:r>
      <w:r w:rsidRPr="00F07700">
        <w:rPr>
          <w:bCs/>
          <w:sz w:val="24"/>
        </w:rPr>
        <w:tab/>
      </w:r>
      <w:r w:rsidRPr="00F07700">
        <w:rPr>
          <w:bCs/>
          <w:sz w:val="24"/>
        </w:rPr>
        <w:tab/>
        <w:t>-   4 797,00 zł,</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lastRenderedPageBreak/>
        <w:t>- sołectwo Nowy Dziebałtów</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ab/>
        <w:t xml:space="preserve">- „Doposażenie siłowni zewnętrznej - zakup </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ab/>
        <w:t xml:space="preserve">  i montaż urządzeń sportowo- rekreacyjnych”</w:t>
      </w:r>
      <w:r w:rsidRPr="00F07700">
        <w:rPr>
          <w:bCs/>
          <w:sz w:val="24"/>
        </w:rPr>
        <w:tab/>
      </w:r>
      <w:r w:rsidRPr="00F07700">
        <w:rPr>
          <w:bCs/>
          <w:sz w:val="24"/>
        </w:rPr>
        <w:tab/>
      </w:r>
      <w:r w:rsidRPr="00F07700">
        <w:rPr>
          <w:bCs/>
          <w:sz w:val="24"/>
        </w:rPr>
        <w:tab/>
      </w:r>
      <w:r w:rsidRPr="00F07700">
        <w:rPr>
          <w:bCs/>
          <w:sz w:val="24"/>
        </w:rPr>
        <w:tab/>
        <w:t>- 13 284,00 zł,</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 sołectwo Nowy Kazanów</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ab/>
        <w:t>- „Doposażenie placu zabaw”</w:t>
      </w:r>
      <w:r w:rsidRPr="00F07700">
        <w:rPr>
          <w:bCs/>
          <w:sz w:val="24"/>
        </w:rPr>
        <w:tab/>
      </w:r>
      <w:r w:rsidRPr="00F07700">
        <w:rPr>
          <w:bCs/>
          <w:sz w:val="24"/>
        </w:rPr>
        <w:tab/>
      </w:r>
      <w:r w:rsidRPr="00F07700">
        <w:rPr>
          <w:bCs/>
          <w:sz w:val="24"/>
        </w:rPr>
        <w:tab/>
      </w:r>
      <w:r w:rsidRPr="00F07700">
        <w:rPr>
          <w:bCs/>
          <w:sz w:val="24"/>
        </w:rPr>
        <w:tab/>
      </w:r>
      <w:r w:rsidRPr="00F07700">
        <w:rPr>
          <w:bCs/>
          <w:sz w:val="24"/>
        </w:rPr>
        <w:tab/>
      </w:r>
      <w:r w:rsidRPr="00F07700">
        <w:rPr>
          <w:bCs/>
          <w:sz w:val="24"/>
        </w:rPr>
        <w:tab/>
        <w:t>- 18 265,00 zł,</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 sołectwo Paruchy</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ab/>
        <w:t>- „Budowa placu zabaw (dokumentacja i wykonanie)”</w:t>
      </w:r>
      <w:r w:rsidRPr="00F07700">
        <w:rPr>
          <w:bCs/>
          <w:sz w:val="24"/>
        </w:rPr>
        <w:tab/>
      </w:r>
      <w:r w:rsidRPr="00F07700">
        <w:rPr>
          <w:bCs/>
          <w:sz w:val="24"/>
        </w:rPr>
        <w:tab/>
      </w:r>
      <w:r w:rsidRPr="00F07700">
        <w:rPr>
          <w:bCs/>
          <w:sz w:val="24"/>
        </w:rPr>
        <w:tab/>
        <w:t>-   9 391,05 zł,</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 sołectwo Pomyków</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ab/>
        <w:t>- „Zagospodarowanie placu rekreacyjnego w Pomykowie”</w:t>
      </w:r>
      <w:r w:rsidRPr="00F07700">
        <w:rPr>
          <w:bCs/>
          <w:sz w:val="24"/>
        </w:rPr>
        <w:tab/>
      </w:r>
      <w:r w:rsidRPr="00F07700">
        <w:rPr>
          <w:bCs/>
          <w:sz w:val="24"/>
        </w:rPr>
        <w:tab/>
        <w:t>- 17 090,00 zł,</w:t>
      </w:r>
    </w:p>
    <w:p w:rsidR="00A91758" w:rsidRPr="00F07700" w:rsidRDefault="00D04BCD" w:rsidP="00F21D1E">
      <w:pPr>
        <w:pStyle w:val="Tekstpodstawowy"/>
        <w:tabs>
          <w:tab w:val="left" w:pos="900"/>
        </w:tabs>
        <w:spacing w:line="360" w:lineRule="auto"/>
        <w:ind w:right="3"/>
        <w:jc w:val="both"/>
        <w:rPr>
          <w:bCs/>
          <w:sz w:val="24"/>
        </w:rPr>
      </w:pPr>
      <w:r w:rsidRPr="00F07700">
        <w:rPr>
          <w:bCs/>
          <w:sz w:val="24"/>
        </w:rPr>
        <w:t xml:space="preserve">- </w:t>
      </w:r>
      <w:r w:rsidR="00A91758" w:rsidRPr="00F07700">
        <w:rPr>
          <w:bCs/>
          <w:sz w:val="24"/>
        </w:rPr>
        <w:t xml:space="preserve">sołectwo </w:t>
      </w:r>
      <w:r w:rsidR="00F07700" w:rsidRPr="00F07700">
        <w:rPr>
          <w:bCs/>
          <w:sz w:val="24"/>
        </w:rPr>
        <w:t>Pomorzany</w:t>
      </w:r>
    </w:p>
    <w:p w:rsidR="00A91758" w:rsidRPr="00F07700" w:rsidRDefault="00A91758" w:rsidP="00F21D1E">
      <w:pPr>
        <w:pStyle w:val="Tekstpodstawowy"/>
        <w:tabs>
          <w:tab w:val="left" w:pos="900"/>
        </w:tabs>
        <w:spacing w:line="360" w:lineRule="auto"/>
        <w:ind w:right="3"/>
        <w:jc w:val="both"/>
        <w:rPr>
          <w:bCs/>
          <w:sz w:val="24"/>
        </w:rPr>
      </w:pPr>
      <w:r w:rsidRPr="00F07700">
        <w:rPr>
          <w:bCs/>
          <w:sz w:val="24"/>
        </w:rPr>
        <w:tab/>
        <w:t>- „</w:t>
      </w:r>
      <w:r w:rsidR="00F07700" w:rsidRPr="00F07700">
        <w:rPr>
          <w:bCs/>
          <w:sz w:val="24"/>
        </w:rPr>
        <w:t>Budowa placu zabaw</w:t>
      </w:r>
      <w:r w:rsidRPr="00F07700">
        <w:rPr>
          <w:bCs/>
          <w:sz w:val="24"/>
        </w:rPr>
        <w:t>”</w:t>
      </w:r>
      <w:r w:rsidR="00F07700" w:rsidRPr="00F07700">
        <w:rPr>
          <w:bCs/>
          <w:sz w:val="24"/>
        </w:rPr>
        <w:tab/>
      </w:r>
      <w:r w:rsidR="00F07700" w:rsidRPr="00F07700">
        <w:rPr>
          <w:bCs/>
          <w:sz w:val="24"/>
        </w:rPr>
        <w:tab/>
      </w:r>
      <w:r w:rsidR="00F07700" w:rsidRPr="00F07700">
        <w:rPr>
          <w:bCs/>
          <w:sz w:val="24"/>
        </w:rPr>
        <w:tab/>
      </w:r>
      <w:r w:rsidR="00F07700" w:rsidRPr="00F07700">
        <w:rPr>
          <w:bCs/>
          <w:sz w:val="24"/>
        </w:rPr>
        <w:tab/>
      </w:r>
      <w:r w:rsidR="00F07700" w:rsidRPr="00F07700">
        <w:rPr>
          <w:bCs/>
          <w:sz w:val="24"/>
        </w:rPr>
        <w:tab/>
      </w:r>
      <w:r w:rsidR="00F07700" w:rsidRPr="00F07700">
        <w:rPr>
          <w:bCs/>
          <w:sz w:val="24"/>
        </w:rPr>
        <w:tab/>
      </w:r>
      <w:r w:rsidR="00F07700" w:rsidRPr="00F07700">
        <w:rPr>
          <w:bCs/>
          <w:sz w:val="24"/>
        </w:rPr>
        <w:tab/>
      </w:r>
      <w:r w:rsidRPr="00F07700">
        <w:rPr>
          <w:bCs/>
          <w:sz w:val="24"/>
        </w:rPr>
        <w:t xml:space="preserve">- </w:t>
      </w:r>
      <w:r w:rsidR="001A24C1" w:rsidRPr="00F07700">
        <w:rPr>
          <w:bCs/>
          <w:sz w:val="24"/>
        </w:rPr>
        <w:t xml:space="preserve"> </w:t>
      </w:r>
      <w:r w:rsidR="00F07700" w:rsidRPr="00F07700">
        <w:rPr>
          <w:bCs/>
          <w:sz w:val="24"/>
        </w:rPr>
        <w:t xml:space="preserve"> </w:t>
      </w:r>
      <w:r w:rsidR="0062408D" w:rsidRPr="00F07700">
        <w:rPr>
          <w:bCs/>
          <w:sz w:val="24"/>
        </w:rPr>
        <w:t>6 </w:t>
      </w:r>
      <w:r w:rsidR="00F07700" w:rsidRPr="00F07700">
        <w:rPr>
          <w:bCs/>
          <w:sz w:val="24"/>
        </w:rPr>
        <w:t>90</w:t>
      </w:r>
      <w:r w:rsidR="0062408D" w:rsidRPr="00F07700">
        <w:rPr>
          <w:bCs/>
          <w:sz w:val="24"/>
        </w:rPr>
        <w:t>0,00</w:t>
      </w:r>
      <w:r w:rsidRPr="00F07700">
        <w:rPr>
          <w:bCs/>
          <w:sz w:val="24"/>
        </w:rPr>
        <w:t xml:space="preserve"> zł,</w:t>
      </w:r>
    </w:p>
    <w:p w:rsidR="00A91758" w:rsidRPr="00F07700" w:rsidRDefault="00A91758" w:rsidP="00B154C8">
      <w:pPr>
        <w:pStyle w:val="Tekstpodstawowy"/>
        <w:tabs>
          <w:tab w:val="left" w:pos="900"/>
          <w:tab w:val="left" w:pos="1812"/>
        </w:tabs>
        <w:spacing w:line="360" w:lineRule="auto"/>
        <w:ind w:right="3"/>
        <w:jc w:val="both"/>
        <w:rPr>
          <w:bCs/>
          <w:sz w:val="24"/>
        </w:rPr>
      </w:pPr>
      <w:r w:rsidRPr="00F07700">
        <w:rPr>
          <w:bCs/>
          <w:sz w:val="24"/>
        </w:rPr>
        <w:t xml:space="preserve">- sołectwo </w:t>
      </w:r>
      <w:r w:rsidR="00F07700" w:rsidRPr="00F07700">
        <w:rPr>
          <w:bCs/>
          <w:sz w:val="24"/>
        </w:rPr>
        <w:t>Przybyszowy</w:t>
      </w:r>
      <w:r w:rsidR="00B154C8" w:rsidRPr="00F07700">
        <w:rPr>
          <w:bCs/>
          <w:sz w:val="24"/>
        </w:rPr>
        <w:tab/>
      </w:r>
    </w:p>
    <w:p w:rsidR="00A91758" w:rsidRPr="00F07700" w:rsidRDefault="00A91758" w:rsidP="00F21D1E">
      <w:pPr>
        <w:pStyle w:val="Tekstpodstawowy"/>
        <w:tabs>
          <w:tab w:val="left" w:pos="900"/>
        </w:tabs>
        <w:spacing w:line="360" w:lineRule="auto"/>
        <w:ind w:right="3"/>
        <w:jc w:val="both"/>
        <w:rPr>
          <w:bCs/>
          <w:sz w:val="24"/>
        </w:rPr>
      </w:pPr>
      <w:r w:rsidRPr="00F07700">
        <w:rPr>
          <w:bCs/>
          <w:sz w:val="24"/>
        </w:rPr>
        <w:tab/>
        <w:t>- „</w:t>
      </w:r>
      <w:r w:rsidR="00F07700" w:rsidRPr="00F07700">
        <w:rPr>
          <w:bCs/>
          <w:sz w:val="24"/>
        </w:rPr>
        <w:t>Doposażenie placu zabaw - wykonanie ogrodzenia”</w:t>
      </w:r>
      <w:r w:rsidR="00B154C8" w:rsidRPr="00F07700">
        <w:rPr>
          <w:bCs/>
          <w:sz w:val="24"/>
        </w:rPr>
        <w:t xml:space="preserve"> </w:t>
      </w:r>
      <w:r w:rsidR="00B154C8" w:rsidRPr="00F07700">
        <w:rPr>
          <w:bCs/>
          <w:sz w:val="24"/>
        </w:rPr>
        <w:tab/>
      </w:r>
      <w:r w:rsidR="00B154C8" w:rsidRPr="00F07700">
        <w:rPr>
          <w:bCs/>
          <w:sz w:val="24"/>
        </w:rPr>
        <w:tab/>
      </w:r>
      <w:r w:rsidR="00B154C8" w:rsidRPr="00F07700">
        <w:rPr>
          <w:bCs/>
          <w:sz w:val="24"/>
        </w:rPr>
        <w:tab/>
        <w:t xml:space="preserve">- </w:t>
      </w:r>
      <w:r w:rsidR="00F07700" w:rsidRPr="00F07700">
        <w:rPr>
          <w:bCs/>
          <w:sz w:val="24"/>
        </w:rPr>
        <w:t>10 009</w:t>
      </w:r>
      <w:r w:rsidR="00B154C8" w:rsidRPr="00F07700">
        <w:rPr>
          <w:bCs/>
          <w:sz w:val="24"/>
        </w:rPr>
        <w:t>,00</w:t>
      </w:r>
      <w:r w:rsidRPr="00F07700">
        <w:rPr>
          <w:bCs/>
          <w:sz w:val="24"/>
        </w:rPr>
        <w:t xml:space="preserve"> zł,</w:t>
      </w:r>
    </w:p>
    <w:p w:rsidR="00A91758" w:rsidRPr="00F07700" w:rsidRDefault="00A91758" w:rsidP="00F21D1E">
      <w:pPr>
        <w:pStyle w:val="Tekstpodstawowy"/>
        <w:tabs>
          <w:tab w:val="left" w:pos="900"/>
        </w:tabs>
        <w:spacing w:line="360" w:lineRule="auto"/>
        <w:ind w:right="3"/>
        <w:jc w:val="both"/>
        <w:rPr>
          <w:bCs/>
          <w:sz w:val="24"/>
        </w:rPr>
      </w:pPr>
      <w:r w:rsidRPr="00F07700">
        <w:rPr>
          <w:bCs/>
          <w:sz w:val="24"/>
        </w:rPr>
        <w:t xml:space="preserve">- sołectwo </w:t>
      </w:r>
      <w:r w:rsidR="00F07700" w:rsidRPr="00F07700">
        <w:rPr>
          <w:bCs/>
          <w:sz w:val="24"/>
        </w:rPr>
        <w:t>Sielpia</w:t>
      </w:r>
    </w:p>
    <w:p w:rsidR="00A91758" w:rsidRPr="00F07700" w:rsidRDefault="00A91758" w:rsidP="00F21D1E">
      <w:pPr>
        <w:pStyle w:val="Tekstpodstawowy"/>
        <w:tabs>
          <w:tab w:val="left" w:pos="900"/>
        </w:tabs>
        <w:spacing w:line="360" w:lineRule="auto"/>
        <w:ind w:right="3"/>
        <w:jc w:val="both"/>
        <w:rPr>
          <w:bCs/>
          <w:sz w:val="24"/>
        </w:rPr>
      </w:pPr>
      <w:r w:rsidRPr="00F07700">
        <w:rPr>
          <w:bCs/>
          <w:sz w:val="24"/>
        </w:rPr>
        <w:tab/>
        <w:t>- „</w:t>
      </w:r>
      <w:r w:rsidR="00F07700" w:rsidRPr="00F07700">
        <w:rPr>
          <w:bCs/>
          <w:sz w:val="24"/>
        </w:rPr>
        <w:t>Budowa siłowni zewnętrznej na terenie sołectwa</w:t>
      </w:r>
      <w:r w:rsidRPr="00F07700">
        <w:rPr>
          <w:bCs/>
          <w:sz w:val="24"/>
        </w:rPr>
        <w:t>”</w:t>
      </w:r>
      <w:r w:rsidRPr="00F07700">
        <w:rPr>
          <w:bCs/>
          <w:sz w:val="24"/>
        </w:rPr>
        <w:tab/>
      </w:r>
      <w:r w:rsidR="00B154C8" w:rsidRPr="00F07700">
        <w:rPr>
          <w:bCs/>
          <w:sz w:val="24"/>
        </w:rPr>
        <w:tab/>
      </w:r>
      <w:r w:rsidR="00B154C8" w:rsidRPr="00F07700">
        <w:rPr>
          <w:bCs/>
          <w:sz w:val="24"/>
        </w:rPr>
        <w:tab/>
      </w:r>
      <w:r w:rsidRPr="00F07700">
        <w:rPr>
          <w:bCs/>
          <w:sz w:val="24"/>
        </w:rPr>
        <w:t>-</w:t>
      </w:r>
      <w:r w:rsidR="00B154C8" w:rsidRPr="00F07700">
        <w:rPr>
          <w:bCs/>
          <w:sz w:val="24"/>
        </w:rPr>
        <w:t xml:space="preserve"> </w:t>
      </w:r>
      <w:r w:rsidR="00F07700" w:rsidRPr="00F07700">
        <w:rPr>
          <w:bCs/>
          <w:sz w:val="24"/>
        </w:rPr>
        <w:t xml:space="preserve">  5 962</w:t>
      </w:r>
      <w:r w:rsidR="00B154C8" w:rsidRPr="00F07700">
        <w:rPr>
          <w:bCs/>
          <w:sz w:val="24"/>
        </w:rPr>
        <w:t>,00</w:t>
      </w:r>
      <w:r w:rsidRPr="00F07700">
        <w:rPr>
          <w:bCs/>
          <w:sz w:val="24"/>
        </w:rPr>
        <w:t xml:space="preserve"> zł,</w:t>
      </w:r>
    </w:p>
    <w:p w:rsidR="00A91758" w:rsidRPr="00F07700" w:rsidRDefault="00A91758" w:rsidP="00F21D1E">
      <w:pPr>
        <w:pStyle w:val="Tekstpodstawowy"/>
        <w:tabs>
          <w:tab w:val="left" w:pos="900"/>
        </w:tabs>
        <w:spacing w:line="360" w:lineRule="auto"/>
        <w:ind w:right="3"/>
        <w:jc w:val="both"/>
        <w:rPr>
          <w:bCs/>
          <w:sz w:val="24"/>
        </w:rPr>
      </w:pPr>
      <w:r w:rsidRPr="00F07700">
        <w:rPr>
          <w:bCs/>
          <w:sz w:val="24"/>
        </w:rPr>
        <w:t xml:space="preserve">- sołectwo </w:t>
      </w:r>
      <w:r w:rsidR="00F07700" w:rsidRPr="00F07700">
        <w:rPr>
          <w:bCs/>
          <w:sz w:val="24"/>
        </w:rPr>
        <w:t>Stary Dziebałtów</w:t>
      </w:r>
    </w:p>
    <w:p w:rsidR="00A91758" w:rsidRPr="00F07700" w:rsidRDefault="00A91758" w:rsidP="00F21D1E">
      <w:pPr>
        <w:pStyle w:val="Tekstpodstawowy"/>
        <w:tabs>
          <w:tab w:val="left" w:pos="900"/>
        </w:tabs>
        <w:spacing w:line="360" w:lineRule="auto"/>
        <w:ind w:right="3"/>
        <w:jc w:val="both"/>
        <w:rPr>
          <w:bCs/>
          <w:sz w:val="24"/>
        </w:rPr>
      </w:pPr>
      <w:r w:rsidRPr="00F07700">
        <w:rPr>
          <w:bCs/>
          <w:sz w:val="24"/>
        </w:rPr>
        <w:tab/>
        <w:t>- „</w:t>
      </w:r>
      <w:r w:rsidR="00F07700" w:rsidRPr="00F07700">
        <w:rPr>
          <w:bCs/>
          <w:sz w:val="24"/>
        </w:rPr>
        <w:t>Zakup i montaż urządzeń zabawowych na placu zabaw</w:t>
      </w:r>
      <w:r w:rsidRPr="00F07700">
        <w:rPr>
          <w:bCs/>
          <w:sz w:val="24"/>
        </w:rPr>
        <w:t>”</w:t>
      </w:r>
      <w:r w:rsidR="00B154C8" w:rsidRPr="00F07700">
        <w:rPr>
          <w:bCs/>
          <w:sz w:val="24"/>
        </w:rPr>
        <w:tab/>
      </w:r>
      <w:r w:rsidR="00B154C8" w:rsidRPr="00F07700">
        <w:rPr>
          <w:bCs/>
          <w:sz w:val="24"/>
        </w:rPr>
        <w:tab/>
      </w:r>
      <w:r w:rsidR="007C56DC" w:rsidRPr="00F07700">
        <w:rPr>
          <w:bCs/>
          <w:sz w:val="24"/>
        </w:rPr>
        <w:t xml:space="preserve"> -</w:t>
      </w:r>
      <w:r w:rsidR="00D30F72" w:rsidRPr="00F07700">
        <w:rPr>
          <w:bCs/>
          <w:sz w:val="24"/>
        </w:rPr>
        <w:t xml:space="preserve"> </w:t>
      </w:r>
      <w:r w:rsidR="00B154C8" w:rsidRPr="00F07700">
        <w:rPr>
          <w:bCs/>
          <w:sz w:val="24"/>
        </w:rPr>
        <w:t xml:space="preserve"> </w:t>
      </w:r>
      <w:r w:rsidR="00F07700" w:rsidRPr="00F07700">
        <w:rPr>
          <w:bCs/>
          <w:sz w:val="24"/>
        </w:rPr>
        <w:t>9 286,50</w:t>
      </w:r>
      <w:r w:rsidR="00B154C8" w:rsidRPr="00F07700">
        <w:rPr>
          <w:bCs/>
          <w:sz w:val="24"/>
        </w:rPr>
        <w:t xml:space="preserve"> </w:t>
      </w:r>
      <w:r w:rsidRPr="00F07700">
        <w:rPr>
          <w:bCs/>
          <w:sz w:val="24"/>
        </w:rPr>
        <w:t>zł,</w:t>
      </w:r>
    </w:p>
    <w:p w:rsidR="00F07700" w:rsidRPr="00F07700" w:rsidRDefault="00F07700" w:rsidP="00F21D1E">
      <w:pPr>
        <w:pStyle w:val="Tekstpodstawowy"/>
        <w:tabs>
          <w:tab w:val="left" w:pos="900"/>
        </w:tabs>
        <w:spacing w:line="360" w:lineRule="auto"/>
        <w:ind w:right="3"/>
        <w:jc w:val="both"/>
        <w:rPr>
          <w:bCs/>
          <w:sz w:val="24"/>
        </w:rPr>
      </w:pPr>
      <w:r w:rsidRPr="00F07700">
        <w:rPr>
          <w:bCs/>
          <w:sz w:val="24"/>
        </w:rPr>
        <w:tab/>
        <w:t>- „Wykonanie ogrodzenia placu zabaw”</w:t>
      </w:r>
      <w:r w:rsidRPr="00F07700">
        <w:rPr>
          <w:bCs/>
          <w:sz w:val="24"/>
        </w:rPr>
        <w:tab/>
      </w:r>
      <w:r w:rsidRPr="00F07700">
        <w:rPr>
          <w:bCs/>
          <w:sz w:val="24"/>
        </w:rPr>
        <w:tab/>
      </w:r>
      <w:r w:rsidRPr="00F07700">
        <w:rPr>
          <w:bCs/>
          <w:sz w:val="24"/>
        </w:rPr>
        <w:tab/>
      </w:r>
      <w:r w:rsidRPr="00F07700">
        <w:rPr>
          <w:bCs/>
          <w:sz w:val="24"/>
        </w:rPr>
        <w:tab/>
      </w:r>
      <w:r w:rsidRPr="00F07700">
        <w:rPr>
          <w:bCs/>
          <w:sz w:val="24"/>
        </w:rPr>
        <w:tab/>
        <w:t>-   6 590,00 zł,</w:t>
      </w:r>
    </w:p>
    <w:p w:rsidR="006D5533" w:rsidRPr="00F07700" w:rsidRDefault="006D5533" w:rsidP="00F21D1E">
      <w:pPr>
        <w:pStyle w:val="Tekstpodstawowy"/>
        <w:tabs>
          <w:tab w:val="left" w:pos="900"/>
        </w:tabs>
        <w:spacing w:line="360" w:lineRule="auto"/>
        <w:ind w:right="3"/>
        <w:jc w:val="both"/>
        <w:rPr>
          <w:bCs/>
          <w:sz w:val="24"/>
        </w:rPr>
      </w:pPr>
      <w:r w:rsidRPr="00F07700">
        <w:rPr>
          <w:bCs/>
          <w:sz w:val="24"/>
        </w:rPr>
        <w:t xml:space="preserve">- sołectwo </w:t>
      </w:r>
      <w:r w:rsidR="00F07700" w:rsidRPr="00F07700">
        <w:rPr>
          <w:bCs/>
          <w:sz w:val="24"/>
        </w:rPr>
        <w:t>Stary Sokołów</w:t>
      </w:r>
    </w:p>
    <w:p w:rsidR="006D5533" w:rsidRPr="00F07700" w:rsidRDefault="006D5533" w:rsidP="00F21D1E">
      <w:pPr>
        <w:pStyle w:val="Tekstpodstawowy"/>
        <w:tabs>
          <w:tab w:val="left" w:pos="900"/>
        </w:tabs>
        <w:spacing w:line="360" w:lineRule="auto"/>
        <w:ind w:right="3"/>
        <w:jc w:val="both"/>
        <w:rPr>
          <w:bCs/>
          <w:sz w:val="24"/>
        </w:rPr>
      </w:pPr>
      <w:r w:rsidRPr="00F07700">
        <w:rPr>
          <w:bCs/>
          <w:sz w:val="24"/>
        </w:rPr>
        <w:tab/>
        <w:t>- „</w:t>
      </w:r>
      <w:r w:rsidR="00F07700" w:rsidRPr="00F07700">
        <w:rPr>
          <w:bCs/>
          <w:sz w:val="24"/>
        </w:rPr>
        <w:t>Doposażenie placu zabaw</w:t>
      </w:r>
      <w:r w:rsidRPr="00F07700">
        <w:rPr>
          <w:bCs/>
          <w:sz w:val="24"/>
        </w:rPr>
        <w:t>”</w:t>
      </w:r>
      <w:r w:rsidR="00B154C8" w:rsidRPr="00F07700">
        <w:rPr>
          <w:bCs/>
          <w:sz w:val="24"/>
        </w:rPr>
        <w:tab/>
      </w:r>
      <w:r w:rsidR="00F07700" w:rsidRPr="00F07700">
        <w:rPr>
          <w:bCs/>
          <w:sz w:val="24"/>
        </w:rPr>
        <w:tab/>
      </w:r>
      <w:r w:rsidR="00F07700" w:rsidRPr="00F07700">
        <w:rPr>
          <w:bCs/>
          <w:sz w:val="24"/>
        </w:rPr>
        <w:tab/>
      </w:r>
      <w:r w:rsidR="00F07700" w:rsidRPr="00F07700">
        <w:rPr>
          <w:bCs/>
          <w:sz w:val="24"/>
        </w:rPr>
        <w:tab/>
      </w:r>
      <w:r w:rsidR="00F07700" w:rsidRPr="00F07700">
        <w:rPr>
          <w:bCs/>
          <w:sz w:val="24"/>
        </w:rPr>
        <w:tab/>
      </w:r>
      <w:r w:rsidRPr="00F07700">
        <w:rPr>
          <w:bCs/>
          <w:sz w:val="24"/>
        </w:rPr>
        <w:tab/>
        <w:t xml:space="preserve">- </w:t>
      </w:r>
      <w:r w:rsidR="00D30F72" w:rsidRPr="00F07700">
        <w:rPr>
          <w:bCs/>
          <w:sz w:val="24"/>
        </w:rPr>
        <w:t xml:space="preserve">  </w:t>
      </w:r>
      <w:r w:rsidR="00F07700" w:rsidRPr="00F07700">
        <w:rPr>
          <w:bCs/>
          <w:sz w:val="24"/>
        </w:rPr>
        <w:t>5 507,20</w:t>
      </w:r>
      <w:r w:rsidR="00D30F72" w:rsidRPr="00F07700">
        <w:rPr>
          <w:bCs/>
          <w:sz w:val="24"/>
        </w:rPr>
        <w:t xml:space="preserve"> zł,</w:t>
      </w:r>
    </w:p>
    <w:p w:rsidR="00D30F72" w:rsidRPr="00F07700" w:rsidRDefault="00D30F72" w:rsidP="00F21D1E">
      <w:pPr>
        <w:pStyle w:val="Tekstpodstawowy"/>
        <w:tabs>
          <w:tab w:val="left" w:pos="900"/>
        </w:tabs>
        <w:spacing w:line="360" w:lineRule="auto"/>
        <w:ind w:right="3"/>
        <w:jc w:val="both"/>
        <w:rPr>
          <w:bCs/>
          <w:sz w:val="24"/>
        </w:rPr>
      </w:pPr>
      <w:r w:rsidRPr="00F07700">
        <w:rPr>
          <w:bCs/>
          <w:sz w:val="24"/>
        </w:rPr>
        <w:t xml:space="preserve">- sołectwo </w:t>
      </w:r>
      <w:r w:rsidR="00F07700" w:rsidRPr="00F07700">
        <w:rPr>
          <w:bCs/>
          <w:sz w:val="24"/>
        </w:rPr>
        <w:t>Stadnicka Wola</w:t>
      </w:r>
    </w:p>
    <w:p w:rsidR="00D30F72" w:rsidRPr="00F07700" w:rsidRDefault="00D30F72" w:rsidP="00F21D1E">
      <w:pPr>
        <w:pStyle w:val="Tekstpodstawowy"/>
        <w:tabs>
          <w:tab w:val="left" w:pos="900"/>
        </w:tabs>
        <w:spacing w:line="360" w:lineRule="auto"/>
        <w:ind w:right="3"/>
        <w:jc w:val="both"/>
        <w:rPr>
          <w:bCs/>
          <w:sz w:val="24"/>
        </w:rPr>
      </w:pPr>
      <w:r w:rsidRPr="00F07700">
        <w:rPr>
          <w:bCs/>
          <w:sz w:val="24"/>
        </w:rPr>
        <w:tab/>
        <w:t>- „</w:t>
      </w:r>
      <w:r w:rsidR="00F07700" w:rsidRPr="00F07700">
        <w:rPr>
          <w:bCs/>
          <w:sz w:val="24"/>
        </w:rPr>
        <w:t>Zakup i montaż urządzeń rekreacyjnych</w:t>
      </w:r>
      <w:r w:rsidRPr="00F07700">
        <w:rPr>
          <w:bCs/>
          <w:sz w:val="24"/>
        </w:rPr>
        <w:t>”</w:t>
      </w:r>
      <w:r w:rsidRPr="00F07700">
        <w:rPr>
          <w:bCs/>
          <w:sz w:val="24"/>
        </w:rPr>
        <w:tab/>
      </w:r>
      <w:r w:rsidR="007C56DC" w:rsidRPr="00F07700">
        <w:rPr>
          <w:bCs/>
          <w:sz w:val="24"/>
        </w:rPr>
        <w:tab/>
      </w:r>
      <w:r w:rsidR="00B154C8" w:rsidRPr="00F07700">
        <w:rPr>
          <w:bCs/>
          <w:sz w:val="24"/>
        </w:rPr>
        <w:tab/>
      </w:r>
      <w:r w:rsidR="00B154C8" w:rsidRPr="00F07700">
        <w:rPr>
          <w:bCs/>
          <w:sz w:val="24"/>
        </w:rPr>
        <w:tab/>
      </w:r>
      <w:r w:rsidR="00F07700" w:rsidRPr="00F07700">
        <w:rPr>
          <w:bCs/>
          <w:sz w:val="24"/>
        </w:rPr>
        <w:t>-</w:t>
      </w:r>
      <w:r w:rsidR="00B154C8" w:rsidRPr="00F07700">
        <w:rPr>
          <w:bCs/>
          <w:sz w:val="24"/>
        </w:rPr>
        <w:t xml:space="preserve"> </w:t>
      </w:r>
      <w:r w:rsidR="00F07700" w:rsidRPr="00F07700">
        <w:rPr>
          <w:bCs/>
          <w:sz w:val="24"/>
        </w:rPr>
        <w:t xml:space="preserve">14 775,00 </w:t>
      </w:r>
      <w:r w:rsidRPr="00F07700">
        <w:rPr>
          <w:bCs/>
          <w:sz w:val="24"/>
        </w:rPr>
        <w:t>zł,</w:t>
      </w:r>
    </w:p>
    <w:p w:rsidR="00D30F72" w:rsidRPr="00F07700" w:rsidRDefault="00D30F72" w:rsidP="00F21D1E">
      <w:pPr>
        <w:pStyle w:val="Tekstpodstawowy"/>
        <w:tabs>
          <w:tab w:val="left" w:pos="900"/>
        </w:tabs>
        <w:spacing w:line="360" w:lineRule="auto"/>
        <w:ind w:right="3"/>
        <w:jc w:val="both"/>
        <w:rPr>
          <w:bCs/>
          <w:sz w:val="24"/>
        </w:rPr>
      </w:pPr>
      <w:r w:rsidRPr="00F07700">
        <w:rPr>
          <w:bCs/>
          <w:sz w:val="24"/>
        </w:rPr>
        <w:t xml:space="preserve">- sołectwo </w:t>
      </w:r>
      <w:r w:rsidR="00F07700" w:rsidRPr="00F07700">
        <w:rPr>
          <w:bCs/>
          <w:sz w:val="24"/>
        </w:rPr>
        <w:t>Sworzyce</w:t>
      </w:r>
    </w:p>
    <w:p w:rsidR="00D30F72" w:rsidRPr="00F07700" w:rsidRDefault="00D30F72" w:rsidP="00F21D1E">
      <w:pPr>
        <w:pStyle w:val="Tekstpodstawowy"/>
        <w:tabs>
          <w:tab w:val="left" w:pos="900"/>
        </w:tabs>
        <w:spacing w:line="360" w:lineRule="auto"/>
        <w:ind w:right="3"/>
        <w:jc w:val="both"/>
        <w:rPr>
          <w:bCs/>
          <w:sz w:val="24"/>
        </w:rPr>
      </w:pPr>
      <w:r w:rsidRPr="00F07700">
        <w:rPr>
          <w:bCs/>
          <w:sz w:val="24"/>
        </w:rPr>
        <w:tab/>
        <w:t>- „</w:t>
      </w:r>
      <w:r w:rsidR="00F07700" w:rsidRPr="00F07700">
        <w:rPr>
          <w:bCs/>
          <w:sz w:val="24"/>
        </w:rPr>
        <w:t>Zakup i montaż altany rekreacyjnej</w:t>
      </w:r>
      <w:r w:rsidRPr="00F07700">
        <w:rPr>
          <w:bCs/>
          <w:sz w:val="24"/>
        </w:rPr>
        <w:t>”</w:t>
      </w:r>
      <w:r w:rsidRPr="00F07700">
        <w:rPr>
          <w:bCs/>
          <w:sz w:val="24"/>
        </w:rPr>
        <w:tab/>
      </w:r>
      <w:r w:rsidR="00F07700" w:rsidRPr="00F07700">
        <w:rPr>
          <w:bCs/>
          <w:sz w:val="24"/>
        </w:rPr>
        <w:tab/>
      </w:r>
      <w:r w:rsidR="00F07700" w:rsidRPr="00F07700">
        <w:rPr>
          <w:bCs/>
          <w:sz w:val="24"/>
        </w:rPr>
        <w:tab/>
      </w:r>
      <w:r w:rsidR="00F07700" w:rsidRPr="00F07700">
        <w:rPr>
          <w:bCs/>
          <w:sz w:val="24"/>
        </w:rPr>
        <w:tab/>
      </w:r>
      <w:r w:rsidR="00F07700" w:rsidRPr="00F07700">
        <w:rPr>
          <w:bCs/>
          <w:sz w:val="24"/>
        </w:rPr>
        <w:tab/>
      </w:r>
      <w:r w:rsidRPr="00F07700">
        <w:rPr>
          <w:bCs/>
          <w:sz w:val="24"/>
        </w:rPr>
        <w:t xml:space="preserve">-   </w:t>
      </w:r>
      <w:r w:rsidR="00F07700" w:rsidRPr="00F07700">
        <w:rPr>
          <w:bCs/>
          <w:sz w:val="24"/>
        </w:rPr>
        <w:t>5 995,54</w:t>
      </w:r>
      <w:r w:rsidRPr="00F07700">
        <w:rPr>
          <w:bCs/>
          <w:sz w:val="24"/>
        </w:rPr>
        <w:t xml:space="preserve"> zł,</w:t>
      </w:r>
    </w:p>
    <w:p w:rsidR="00D30F72" w:rsidRPr="004A7704" w:rsidRDefault="007C56DC" w:rsidP="00F21D1E">
      <w:pPr>
        <w:pStyle w:val="Tekstpodstawowy"/>
        <w:tabs>
          <w:tab w:val="left" w:pos="900"/>
        </w:tabs>
        <w:spacing w:line="360" w:lineRule="auto"/>
        <w:ind w:right="3"/>
        <w:jc w:val="both"/>
        <w:rPr>
          <w:bCs/>
          <w:sz w:val="24"/>
        </w:rPr>
      </w:pPr>
      <w:r w:rsidRPr="004A7704">
        <w:rPr>
          <w:bCs/>
          <w:sz w:val="24"/>
        </w:rPr>
        <w:t>- sołectwo</w:t>
      </w:r>
      <w:r w:rsidR="004A7704" w:rsidRPr="004A7704">
        <w:rPr>
          <w:bCs/>
          <w:sz w:val="24"/>
        </w:rPr>
        <w:t xml:space="preserve"> Wincentów</w:t>
      </w:r>
    </w:p>
    <w:p w:rsidR="00D30F72" w:rsidRPr="004A7704" w:rsidRDefault="00D30F72" w:rsidP="00F21D1E">
      <w:pPr>
        <w:pStyle w:val="Tekstpodstawowy"/>
        <w:tabs>
          <w:tab w:val="left" w:pos="900"/>
        </w:tabs>
        <w:spacing w:line="360" w:lineRule="auto"/>
        <w:ind w:right="3"/>
        <w:jc w:val="both"/>
        <w:rPr>
          <w:bCs/>
          <w:sz w:val="24"/>
        </w:rPr>
      </w:pPr>
      <w:r w:rsidRPr="004A7704">
        <w:rPr>
          <w:bCs/>
          <w:sz w:val="24"/>
        </w:rPr>
        <w:tab/>
        <w:t>- „</w:t>
      </w:r>
      <w:r w:rsidR="004A7704" w:rsidRPr="004A7704">
        <w:rPr>
          <w:bCs/>
          <w:sz w:val="24"/>
        </w:rPr>
        <w:t>Zakup i montaż altany rekreacyjnej</w:t>
      </w:r>
      <w:r w:rsidRPr="004A7704">
        <w:rPr>
          <w:bCs/>
          <w:sz w:val="24"/>
        </w:rPr>
        <w:t>”</w:t>
      </w:r>
      <w:r w:rsidR="007C56DC" w:rsidRPr="004A7704">
        <w:rPr>
          <w:bCs/>
          <w:sz w:val="24"/>
        </w:rPr>
        <w:tab/>
      </w:r>
      <w:r w:rsidRPr="004A7704">
        <w:rPr>
          <w:bCs/>
          <w:sz w:val="24"/>
        </w:rPr>
        <w:tab/>
      </w:r>
      <w:r w:rsidR="004A7704" w:rsidRPr="004A7704">
        <w:rPr>
          <w:bCs/>
          <w:sz w:val="24"/>
        </w:rPr>
        <w:tab/>
      </w:r>
      <w:r w:rsidR="004A7704" w:rsidRPr="004A7704">
        <w:rPr>
          <w:bCs/>
          <w:sz w:val="24"/>
        </w:rPr>
        <w:tab/>
      </w:r>
      <w:r w:rsidR="004A7704" w:rsidRPr="004A7704">
        <w:rPr>
          <w:bCs/>
          <w:sz w:val="24"/>
        </w:rPr>
        <w:tab/>
      </w:r>
      <w:r w:rsidRPr="004A7704">
        <w:rPr>
          <w:bCs/>
          <w:sz w:val="24"/>
        </w:rPr>
        <w:t>-</w:t>
      </w:r>
      <w:r w:rsidR="004A7704" w:rsidRPr="004A7704">
        <w:rPr>
          <w:bCs/>
          <w:sz w:val="24"/>
        </w:rPr>
        <w:t xml:space="preserve"> 12</w:t>
      </w:r>
      <w:r w:rsidR="007C56DC" w:rsidRPr="004A7704">
        <w:rPr>
          <w:bCs/>
          <w:sz w:val="24"/>
        </w:rPr>
        <w:t> </w:t>
      </w:r>
      <w:r w:rsidR="00B154C8" w:rsidRPr="004A7704">
        <w:rPr>
          <w:bCs/>
          <w:sz w:val="24"/>
        </w:rPr>
        <w:t>000</w:t>
      </w:r>
      <w:r w:rsidR="007C56DC" w:rsidRPr="004A7704">
        <w:rPr>
          <w:bCs/>
          <w:sz w:val="24"/>
        </w:rPr>
        <w:t>,</w:t>
      </w:r>
      <w:r w:rsidR="00B154C8" w:rsidRPr="004A7704">
        <w:rPr>
          <w:bCs/>
          <w:sz w:val="24"/>
        </w:rPr>
        <w:t>00</w:t>
      </w:r>
      <w:r w:rsidRPr="004A7704">
        <w:rPr>
          <w:bCs/>
          <w:sz w:val="24"/>
        </w:rPr>
        <w:t xml:space="preserve"> zł,</w:t>
      </w:r>
    </w:p>
    <w:p w:rsidR="00BB7616" w:rsidRPr="00C23F66" w:rsidRDefault="00BB7616" w:rsidP="00F21D1E">
      <w:pPr>
        <w:pStyle w:val="Tekstpodstawowy"/>
        <w:tabs>
          <w:tab w:val="left" w:pos="900"/>
        </w:tabs>
        <w:spacing w:line="360" w:lineRule="auto"/>
        <w:ind w:right="3"/>
        <w:jc w:val="both"/>
        <w:rPr>
          <w:bCs/>
          <w:color w:val="FF0000"/>
          <w:sz w:val="24"/>
        </w:rPr>
      </w:pPr>
      <w:r w:rsidRPr="00C23F66">
        <w:rPr>
          <w:bCs/>
          <w:color w:val="FF0000"/>
          <w:sz w:val="24"/>
        </w:rPr>
        <w:tab/>
      </w:r>
    </w:p>
    <w:p w:rsidR="00B06A25" w:rsidRPr="00020DA1" w:rsidRDefault="00B06A25" w:rsidP="00ED3998">
      <w:pPr>
        <w:pStyle w:val="Tekstpodstawowy"/>
        <w:tabs>
          <w:tab w:val="left" w:pos="900"/>
        </w:tabs>
        <w:spacing w:line="276" w:lineRule="auto"/>
        <w:ind w:right="3"/>
        <w:jc w:val="center"/>
        <w:rPr>
          <w:b/>
          <w:bCs/>
        </w:rPr>
      </w:pPr>
      <w:r w:rsidRPr="00020DA1">
        <w:rPr>
          <w:b/>
          <w:bCs/>
        </w:rPr>
        <w:t>Dział 921 KULTURA I OCHRONA DZIEDZICTWA NARODOWEGO</w:t>
      </w:r>
    </w:p>
    <w:p w:rsidR="00B06A25" w:rsidRPr="00020DA1" w:rsidRDefault="00B06A25" w:rsidP="00ED3998">
      <w:pPr>
        <w:pStyle w:val="Tekstpodstawowy"/>
        <w:tabs>
          <w:tab w:val="left" w:pos="900"/>
        </w:tabs>
        <w:spacing w:line="276" w:lineRule="auto"/>
        <w:ind w:right="3"/>
        <w:jc w:val="center"/>
        <w:rPr>
          <w:b/>
          <w:bCs/>
          <w:u w:val="single"/>
        </w:rPr>
      </w:pPr>
      <w:r w:rsidRPr="00020DA1">
        <w:rPr>
          <w:b/>
          <w:bCs/>
          <w:u w:val="single"/>
        </w:rPr>
        <w:t xml:space="preserve">wydatkowano kwotę </w:t>
      </w:r>
      <w:r w:rsidR="00020DA1" w:rsidRPr="00020DA1">
        <w:rPr>
          <w:b/>
          <w:bCs/>
          <w:u w:val="single"/>
        </w:rPr>
        <w:t>2 817 038,31</w:t>
      </w:r>
      <w:r w:rsidRPr="00020DA1">
        <w:rPr>
          <w:b/>
          <w:bCs/>
          <w:u w:val="single"/>
        </w:rPr>
        <w:t xml:space="preserve"> zł tj. </w:t>
      </w:r>
      <w:r w:rsidR="0007610C" w:rsidRPr="00020DA1">
        <w:rPr>
          <w:b/>
          <w:bCs/>
          <w:u w:val="single"/>
        </w:rPr>
        <w:t>9</w:t>
      </w:r>
      <w:r w:rsidR="00020DA1" w:rsidRPr="00020DA1">
        <w:rPr>
          <w:b/>
          <w:bCs/>
          <w:u w:val="single"/>
        </w:rPr>
        <w:t>6</w:t>
      </w:r>
      <w:r w:rsidR="0007610C" w:rsidRPr="00020DA1">
        <w:rPr>
          <w:b/>
          <w:bCs/>
          <w:u w:val="single"/>
        </w:rPr>
        <w:t>,</w:t>
      </w:r>
      <w:r w:rsidR="00020DA1" w:rsidRPr="00020DA1">
        <w:rPr>
          <w:b/>
          <w:bCs/>
          <w:u w:val="single"/>
        </w:rPr>
        <w:t>89</w:t>
      </w:r>
      <w:r w:rsidRPr="00020DA1">
        <w:rPr>
          <w:b/>
          <w:bCs/>
          <w:u w:val="single"/>
        </w:rPr>
        <w:t xml:space="preserve"> % planu rocznego</w:t>
      </w:r>
    </w:p>
    <w:p w:rsidR="00B06A25" w:rsidRPr="00C23F66" w:rsidRDefault="00B06A25" w:rsidP="00ED3998">
      <w:pPr>
        <w:pStyle w:val="Tekstpodstawowy"/>
        <w:tabs>
          <w:tab w:val="left" w:pos="900"/>
        </w:tabs>
        <w:spacing w:line="276" w:lineRule="auto"/>
        <w:ind w:right="3"/>
        <w:jc w:val="center"/>
        <w:rPr>
          <w:b/>
          <w:bCs/>
          <w:color w:val="FF0000"/>
          <w:u w:val="single"/>
        </w:rPr>
      </w:pPr>
    </w:p>
    <w:p w:rsidR="00B06A25" w:rsidRPr="00020DA1" w:rsidRDefault="00B06A25" w:rsidP="00DC2FB8">
      <w:pPr>
        <w:pStyle w:val="Tekstpodstawowy"/>
        <w:tabs>
          <w:tab w:val="left" w:pos="900"/>
        </w:tabs>
        <w:spacing w:line="360" w:lineRule="auto"/>
        <w:ind w:right="3"/>
        <w:jc w:val="both"/>
        <w:rPr>
          <w:bCs/>
          <w:sz w:val="24"/>
        </w:rPr>
      </w:pPr>
      <w:r w:rsidRPr="00020DA1">
        <w:rPr>
          <w:bCs/>
          <w:sz w:val="24"/>
        </w:rPr>
        <w:t>z przeznaczeniem na:</w:t>
      </w:r>
    </w:p>
    <w:p w:rsidR="006A2E92" w:rsidRPr="00020DA1" w:rsidRDefault="006A2E92" w:rsidP="00DC2FB8">
      <w:pPr>
        <w:pStyle w:val="Tekstpodstawowy"/>
        <w:tabs>
          <w:tab w:val="left" w:pos="900"/>
        </w:tabs>
        <w:spacing w:line="360" w:lineRule="auto"/>
        <w:ind w:right="3"/>
        <w:jc w:val="both"/>
        <w:rPr>
          <w:bCs/>
          <w:sz w:val="24"/>
        </w:rPr>
      </w:pPr>
      <w:r w:rsidRPr="00020DA1">
        <w:rPr>
          <w:bCs/>
          <w:sz w:val="24"/>
        </w:rPr>
        <w:t>- dotacje na realizację zadań z zakresu kultury</w:t>
      </w:r>
      <w:r w:rsidRPr="00020DA1">
        <w:rPr>
          <w:bCs/>
          <w:sz w:val="24"/>
        </w:rPr>
        <w:tab/>
      </w:r>
      <w:r w:rsidRPr="00020DA1">
        <w:rPr>
          <w:bCs/>
          <w:sz w:val="24"/>
        </w:rPr>
        <w:tab/>
      </w:r>
      <w:r w:rsidRPr="00020DA1">
        <w:rPr>
          <w:bCs/>
          <w:sz w:val="24"/>
        </w:rPr>
        <w:tab/>
      </w:r>
      <w:r w:rsidRPr="00020DA1">
        <w:rPr>
          <w:bCs/>
          <w:sz w:val="24"/>
        </w:rPr>
        <w:tab/>
        <w:t xml:space="preserve">-    </w:t>
      </w:r>
      <w:r w:rsidR="0062408D" w:rsidRPr="00020DA1">
        <w:rPr>
          <w:bCs/>
          <w:sz w:val="24"/>
        </w:rPr>
        <w:t xml:space="preserve">  </w:t>
      </w:r>
      <w:r w:rsidR="00020DA1" w:rsidRPr="00020DA1">
        <w:rPr>
          <w:bCs/>
          <w:sz w:val="24"/>
        </w:rPr>
        <w:t xml:space="preserve">  5 000,00</w:t>
      </w:r>
      <w:r w:rsidRPr="00020DA1">
        <w:rPr>
          <w:bCs/>
          <w:sz w:val="24"/>
        </w:rPr>
        <w:t xml:space="preserve"> zł,</w:t>
      </w:r>
    </w:p>
    <w:p w:rsidR="00B06A25" w:rsidRPr="00020DA1" w:rsidRDefault="00B06A25" w:rsidP="00DC2FB8">
      <w:pPr>
        <w:pStyle w:val="Tekstpodstawowy"/>
        <w:tabs>
          <w:tab w:val="left" w:pos="900"/>
        </w:tabs>
        <w:spacing w:line="360" w:lineRule="auto"/>
        <w:ind w:right="3"/>
        <w:jc w:val="both"/>
        <w:rPr>
          <w:bCs/>
          <w:sz w:val="24"/>
        </w:rPr>
      </w:pPr>
      <w:r w:rsidRPr="00020DA1">
        <w:rPr>
          <w:bCs/>
          <w:sz w:val="24"/>
        </w:rPr>
        <w:t>- utrzymanie domu kultury i świetlic</w:t>
      </w:r>
      <w:r w:rsidRPr="00020DA1">
        <w:rPr>
          <w:bCs/>
          <w:sz w:val="24"/>
        </w:rPr>
        <w:tab/>
      </w:r>
      <w:r w:rsidRPr="00020DA1">
        <w:rPr>
          <w:bCs/>
          <w:sz w:val="24"/>
        </w:rPr>
        <w:tab/>
      </w:r>
      <w:r w:rsidRPr="00020DA1">
        <w:rPr>
          <w:bCs/>
          <w:sz w:val="24"/>
        </w:rPr>
        <w:tab/>
      </w:r>
      <w:r w:rsidRPr="00020DA1">
        <w:rPr>
          <w:bCs/>
          <w:sz w:val="24"/>
        </w:rPr>
        <w:tab/>
      </w:r>
      <w:r w:rsidRPr="00020DA1">
        <w:rPr>
          <w:bCs/>
          <w:sz w:val="24"/>
        </w:rPr>
        <w:tab/>
      </w:r>
      <w:r w:rsidRPr="00020DA1">
        <w:rPr>
          <w:bCs/>
          <w:sz w:val="24"/>
        </w:rPr>
        <w:tab/>
        <w:t xml:space="preserve">- </w:t>
      </w:r>
      <w:r w:rsidR="00020DA1" w:rsidRPr="00020DA1">
        <w:rPr>
          <w:bCs/>
          <w:sz w:val="24"/>
        </w:rPr>
        <w:t>1 340 187,53</w:t>
      </w:r>
      <w:r w:rsidRPr="00020DA1">
        <w:rPr>
          <w:bCs/>
          <w:sz w:val="24"/>
        </w:rPr>
        <w:t xml:space="preserve"> zł</w:t>
      </w:r>
      <w:r w:rsidR="00133ED5" w:rsidRPr="00020DA1">
        <w:rPr>
          <w:bCs/>
          <w:sz w:val="24"/>
        </w:rPr>
        <w:t>,</w:t>
      </w:r>
    </w:p>
    <w:p w:rsidR="008E3996" w:rsidRPr="00020DA1" w:rsidRDefault="00D04111" w:rsidP="00DC2FB8">
      <w:pPr>
        <w:pStyle w:val="Tekstpodstawowy"/>
        <w:tabs>
          <w:tab w:val="left" w:pos="900"/>
        </w:tabs>
        <w:spacing w:line="360" w:lineRule="auto"/>
        <w:ind w:right="3"/>
        <w:jc w:val="both"/>
        <w:rPr>
          <w:bCs/>
          <w:sz w:val="24"/>
        </w:rPr>
      </w:pPr>
      <w:r w:rsidRPr="00020DA1">
        <w:rPr>
          <w:bCs/>
          <w:sz w:val="24"/>
        </w:rPr>
        <w:t xml:space="preserve">w tym </w:t>
      </w:r>
    </w:p>
    <w:p w:rsidR="008E3996" w:rsidRPr="00020DA1" w:rsidRDefault="008E3996" w:rsidP="00DC2FB8">
      <w:pPr>
        <w:pStyle w:val="Tekstpodstawowy"/>
        <w:tabs>
          <w:tab w:val="left" w:pos="900"/>
        </w:tabs>
        <w:spacing w:line="360" w:lineRule="auto"/>
        <w:ind w:right="3"/>
        <w:jc w:val="both"/>
        <w:rPr>
          <w:bCs/>
          <w:sz w:val="24"/>
        </w:rPr>
      </w:pPr>
      <w:r w:rsidRPr="00020DA1">
        <w:rPr>
          <w:bCs/>
          <w:sz w:val="24"/>
        </w:rPr>
        <w:lastRenderedPageBreak/>
        <w:t xml:space="preserve">- na realizację zadań (bieżących) w ramach funduszu sołeckiego w łącznej kwocie – </w:t>
      </w:r>
      <w:r w:rsidR="00D10F2B">
        <w:rPr>
          <w:bCs/>
          <w:sz w:val="24"/>
        </w:rPr>
        <w:t>44 578,69</w:t>
      </w:r>
      <w:r w:rsidRPr="00020DA1">
        <w:rPr>
          <w:bCs/>
          <w:sz w:val="24"/>
        </w:rPr>
        <w:t xml:space="preserve"> zł, </w:t>
      </w:r>
      <w:r w:rsidRPr="00020DA1">
        <w:rPr>
          <w:bCs/>
          <w:sz w:val="24"/>
        </w:rPr>
        <w:br/>
        <w:t>z czego:</w:t>
      </w:r>
    </w:p>
    <w:p w:rsidR="008E3996" w:rsidRPr="00020DA1" w:rsidRDefault="008E3996" w:rsidP="004B0CB3">
      <w:pPr>
        <w:pStyle w:val="Tekstpodstawowy"/>
        <w:tabs>
          <w:tab w:val="left" w:pos="900"/>
        </w:tabs>
        <w:spacing w:line="360" w:lineRule="auto"/>
        <w:ind w:right="3"/>
        <w:jc w:val="both"/>
        <w:rPr>
          <w:bCs/>
          <w:sz w:val="24"/>
        </w:rPr>
      </w:pPr>
      <w:r w:rsidRPr="00020DA1">
        <w:rPr>
          <w:bCs/>
          <w:sz w:val="24"/>
        </w:rPr>
        <w:t xml:space="preserve">- sołectwo </w:t>
      </w:r>
      <w:r w:rsidR="00E022BE" w:rsidRPr="00020DA1">
        <w:rPr>
          <w:bCs/>
          <w:sz w:val="24"/>
        </w:rPr>
        <w:t>Bedlno</w:t>
      </w:r>
    </w:p>
    <w:p w:rsidR="008E3996" w:rsidRPr="00020DA1" w:rsidRDefault="008E3996" w:rsidP="004B0CB3">
      <w:pPr>
        <w:pStyle w:val="Tekstpodstawowy"/>
        <w:tabs>
          <w:tab w:val="left" w:pos="900"/>
        </w:tabs>
        <w:spacing w:line="360" w:lineRule="auto"/>
        <w:ind w:right="3"/>
        <w:jc w:val="both"/>
        <w:rPr>
          <w:bCs/>
          <w:sz w:val="24"/>
        </w:rPr>
      </w:pPr>
      <w:r w:rsidRPr="00020DA1">
        <w:rPr>
          <w:bCs/>
          <w:sz w:val="24"/>
        </w:rPr>
        <w:tab/>
        <w:t>- „</w:t>
      </w:r>
      <w:r w:rsidR="00020DA1" w:rsidRPr="00020DA1">
        <w:rPr>
          <w:bCs/>
          <w:sz w:val="24"/>
        </w:rPr>
        <w:t>Zagospodarowanie placu wokół</w:t>
      </w:r>
      <w:r w:rsidR="00E17A21" w:rsidRPr="00020DA1">
        <w:rPr>
          <w:bCs/>
          <w:sz w:val="24"/>
        </w:rPr>
        <w:t xml:space="preserve"> świetlicy wiejskiej</w:t>
      </w:r>
      <w:r w:rsidRPr="00020DA1">
        <w:rPr>
          <w:bCs/>
          <w:sz w:val="24"/>
        </w:rPr>
        <w:t>”</w:t>
      </w:r>
      <w:r w:rsidRPr="00020DA1">
        <w:rPr>
          <w:bCs/>
          <w:sz w:val="24"/>
        </w:rPr>
        <w:tab/>
        <w:t xml:space="preserve">- </w:t>
      </w:r>
      <w:r w:rsidR="00D10F2B">
        <w:rPr>
          <w:bCs/>
          <w:sz w:val="24"/>
        </w:rPr>
        <w:t xml:space="preserve"> </w:t>
      </w:r>
      <w:r w:rsidR="00020DA1" w:rsidRPr="00020DA1">
        <w:rPr>
          <w:bCs/>
          <w:sz w:val="24"/>
        </w:rPr>
        <w:t>8 440,54</w:t>
      </w:r>
      <w:r w:rsidRPr="00020DA1">
        <w:rPr>
          <w:bCs/>
          <w:sz w:val="24"/>
        </w:rPr>
        <w:t xml:space="preserve"> zł,</w:t>
      </w:r>
    </w:p>
    <w:p w:rsidR="00E022BE" w:rsidRPr="00020DA1" w:rsidRDefault="00E022BE" w:rsidP="004B0CB3">
      <w:pPr>
        <w:pStyle w:val="Tekstpodstawowy"/>
        <w:tabs>
          <w:tab w:val="left" w:pos="900"/>
        </w:tabs>
        <w:spacing w:line="360" w:lineRule="auto"/>
        <w:ind w:right="3"/>
        <w:jc w:val="both"/>
        <w:rPr>
          <w:bCs/>
          <w:sz w:val="24"/>
        </w:rPr>
      </w:pPr>
      <w:r w:rsidRPr="00020DA1">
        <w:rPr>
          <w:bCs/>
          <w:sz w:val="24"/>
        </w:rPr>
        <w:tab/>
        <w:t xml:space="preserve">- „Zakup </w:t>
      </w:r>
      <w:r w:rsidR="00020DA1" w:rsidRPr="00020DA1">
        <w:rPr>
          <w:bCs/>
          <w:sz w:val="24"/>
        </w:rPr>
        <w:t>wyposażenia do</w:t>
      </w:r>
      <w:r w:rsidRPr="00020DA1">
        <w:rPr>
          <w:bCs/>
          <w:sz w:val="24"/>
        </w:rPr>
        <w:t xml:space="preserve"> świetlicy wiejskiej</w:t>
      </w:r>
      <w:r w:rsidRPr="00020DA1">
        <w:rPr>
          <w:bCs/>
          <w:sz w:val="24"/>
        </w:rPr>
        <w:tab/>
      </w:r>
      <w:r w:rsidR="00020DA1" w:rsidRPr="00020DA1">
        <w:rPr>
          <w:bCs/>
          <w:sz w:val="24"/>
        </w:rPr>
        <w:tab/>
      </w:r>
      <w:r w:rsidRPr="00020DA1">
        <w:rPr>
          <w:bCs/>
          <w:sz w:val="24"/>
        </w:rPr>
        <w:t xml:space="preserve">- </w:t>
      </w:r>
      <w:r w:rsidR="00D10F2B">
        <w:rPr>
          <w:bCs/>
          <w:sz w:val="24"/>
        </w:rPr>
        <w:t xml:space="preserve"> </w:t>
      </w:r>
      <w:r w:rsidR="00020DA1" w:rsidRPr="00020DA1">
        <w:rPr>
          <w:bCs/>
          <w:sz w:val="24"/>
        </w:rPr>
        <w:t>3 837,96</w:t>
      </w:r>
      <w:r w:rsidRPr="00020DA1">
        <w:rPr>
          <w:bCs/>
          <w:sz w:val="24"/>
        </w:rPr>
        <w:t xml:space="preserve"> zł,</w:t>
      </w:r>
    </w:p>
    <w:p w:rsidR="008E3996" w:rsidRPr="00020DA1" w:rsidRDefault="008E3996" w:rsidP="004B0CB3">
      <w:pPr>
        <w:pStyle w:val="Tekstpodstawowy"/>
        <w:tabs>
          <w:tab w:val="left" w:pos="900"/>
        </w:tabs>
        <w:spacing w:line="360" w:lineRule="auto"/>
        <w:ind w:right="3"/>
        <w:jc w:val="both"/>
        <w:rPr>
          <w:bCs/>
          <w:sz w:val="24"/>
        </w:rPr>
      </w:pPr>
      <w:r w:rsidRPr="00020DA1">
        <w:rPr>
          <w:bCs/>
          <w:sz w:val="24"/>
        </w:rPr>
        <w:t xml:space="preserve">- sołectwo </w:t>
      </w:r>
      <w:r w:rsidR="00E022BE" w:rsidRPr="00020DA1">
        <w:rPr>
          <w:bCs/>
          <w:sz w:val="24"/>
        </w:rPr>
        <w:t>Bedlenko</w:t>
      </w:r>
    </w:p>
    <w:p w:rsidR="00E022BE" w:rsidRPr="00020DA1" w:rsidRDefault="00020DA1" w:rsidP="004B0CB3">
      <w:pPr>
        <w:pStyle w:val="Tekstpodstawowy"/>
        <w:tabs>
          <w:tab w:val="left" w:pos="900"/>
        </w:tabs>
        <w:spacing w:line="360" w:lineRule="auto"/>
        <w:ind w:right="3"/>
        <w:jc w:val="both"/>
        <w:rPr>
          <w:bCs/>
          <w:sz w:val="24"/>
        </w:rPr>
      </w:pPr>
      <w:r w:rsidRPr="00020DA1">
        <w:rPr>
          <w:bCs/>
          <w:sz w:val="24"/>
        </w:rPr>
        <w:tab/>
        <w:t>- „Remont świetlicy wiejskiej”</w:t>
      </w:r>
      <w:r w:rsidRPr="00020DA1">
        <w:rPr>
          <w:bCs/>
          <w:sz w:val="24"/>
        </w:rPr>
        <w:tab/>
      </w:r>
      <w:r w:rsidRPr="00020DA1">
        <w:rPr>
          <w:bCs/>
          <w:sz w:val="24"/>
        </w:rPr>
        <w:tab/>
      </w:r>
      <w:r w:rsidRPr="00020DA1">
        <w:rPr>
          <w:bCs/>
          <w:sz w:val="24"/>
        </w:rPr>
        <w:tab/>
      </w:r>
      <w:r w:rsidR="00E022BE" w:rsidRPr="00020DA1">
        <w:rPr>
          <w:bCs/>
          <w:sz w:val="24"/>
        </w:rPr>
        <w:tab/>
        <w:t xml:space="preserve">-   </w:t>
      </w:r>
      <w:r w:rsidRPr="00020DA1">
        <w:rPr>
          <w:bCs/>
          <w:sz w:val="24"/>
        </w:rPr>
        <w:t>4 981,50</w:t>
      </w:r>
      <w:r w:rsidR="00E022BE" w:rsidRPr="00020DA1">
        <w:rPr>
          <w:bCs/>
          <w:sz w:val="24"/>
        </w:rPr>
        <w:t xml:space="preserve"> zł</w:t>
      </w:r>
      <w:r w:rsidR="00D10F2B">
        <w:rPr>
          <w:bCs/>
          <w:sz w:val="24"/>
        </w:rPr>
        <w:t>,</w:t>
      </w:r>
    </w:p>
    <w:p w:rsidR="008E3996" w:rsidRPr="00020DA1" w:rsidRDefault="008E3996" w:rsidP="004B0CB3">
      <w:pPr>
        <w:pStyle w:val="Tekstpodstawowy"/>
        <w:tabs>
          <w:tab w:val="left" w:pos="900"/>
        </w:tabs>
        <w:spacing w:line="360" w:lineRule="auto"/>
        <w:ind w:right="3"/>
        <w:jc w:val="both"/>
        <w:rPr>
          <w:bCs/>
          <w:sz w:val="24"/>
        </w:rPr>
      </w:pPr>
      <w:r w:rsidRPr="00020DA1">
        <w:rPr>
          <w:bCs/>
          <w:sz w:val="24"/>
        </w:rPr>
        <w:tab/>
        <w:t>- „</w:t>
      </w:r>
      <w:r w:rsidR="00020DA1" w:rsidRPr="00020DA1">
        <w:rPr>
          <w:bCs/>
          <w:sz w:val="24"/>
        </w:rPr>
        <w:t>Doposażenie</w:t>
      </w:r>
      <w:r w:rsidR="00E17A21" w:rsidRPr="00020DA1">
        <w:rPr>
          <w:bCs/>
          <w:sz w:val="24"/>
        </w:rPr>
        <w:t xml:space="preserve"> świetlicy wiejskiej”</w:t>
      </w:r>
      <w:r w:rsidR="00020DA1" w:rsidRPr="00020DA1">
        <w:rPr>
          <w:bCs/>
          <w:sz w:val="24"/>
        </w:rPr>
        <w:tab/>
      </w:r>
      <w:r w:rsidRPr="00020DA1">
        <w:rPr>
          <w:bCs/>
          <w:sz w:val="24"/>
        </w:rPr>
        <w:tab/>
      </w:r>
      <w:r w:rsidRPr="00020DA1">
        <w:rPr>
          <w:bCs/>
          <w:sz w:val="24"/>
        </w:rPr>
        <w:tab/>
        <w:t xml:space="preserve">- </w:t>
      </w:r>
      <w:r w:rsidR="00E022BE" w:rsidRPr="00020DA1">
        <w:rPr>
          <w:bCs/>
          <w:sz w:val="24"/>
        </w:rPr>
        <w:t xml:space="preserve">  </w:t>
      </w:r>
      <w:r w:rsidR="00020DA1" w:rsidRPr="00020DA1">
        <w:rPr>
          <w:bCs/>
          <w:sz w:val="24"/>
        </w:rPr>
        <w:t>2 997,99</w:t>
      </w:r>
      <w:r w:rsidRPr="00020DA1">
        <w:rPr>
          <w:bCs/>
          <w:sz w:val="24"/>
        </w:rPr>
        <w:t xml:space="preserve"> zł,</w:t>
      </w:r>
    </w:p>
    <w:p w:rsidR="0084744C" w:rsidRPr="00D10F2B" w:rsidRDefault="0084744C" w:rsidP="004B0CB3">
      <w:pPr>
        <w:pStyle w:val="Tekstpodstawowy"/>
        <w:tabs>
          <w:tab w:val="left" w:pos="900"/>
        </w:tabs>
        <w:spacing w:line="360" w:lineRule="auto"/>
        <w:ind w:right="3"/>
        <w:jc w:val="both"/>
        <w:rPr>
          <w:bCs/>
          <w:sz w:val="24"/>
        </w:rPr>
      </w:pPr>
      <w:r w:rsidRPr="00D10F2B">
        <w:rPr>
          <w:bCs/>
          <w:sz w:val="24"/>
        </w:rPr>
        <w:t>- sołectwo Jeżów</w:t>
      </w:r>
    </w:p>
    <w:p w:rsidR="0084744C" w:rsidRDefault="0084744C" w:rsidP="004B0CB3">
      <w:pPr>
        <w:pStyle w:val="Tekstpodstawowy"/>
        <w:tabs>
          <w:tab w:val="left" w:pos="900"/>
        </w:tabs>
        <w:spacing w:line="360" w:lineRule="auto"/>
        <w:ind w:right="3"/>
        <w:jc w:val="both"/>
        <w:rPr>
          <w:bCs/>
          <w:sz w:val="24"/>
        </w:rPr>
      </w:pPr>
      <w:r w:rsidRPr="00D10F2B">
        <w:rPr>
          <w:bCs/>
          <w:sz w:val="24"/>
        </w:rPr>
        <w:tab/>
        <w:t>- „Zakup wyposażenia do świetlicy wiejskiej”</w:t>
      </w:r>
      <w:r w:rsidRPr="00D10F2B">
        <w:rPr>
          <w:bCs/>
          <w:sz w:val="24"/>
        </w:rPr>
        <w:tab/>
      </w:r>
      <w:r w:rsidRPr="00D10F2B">
        <w:rPr>
          <w:bCs/>
          <w:sz w:val="24"/>
        </w:rPr>
        <w:tab/>
        <w:t xml:space="preserve">-   </w:t>
      </w:r>
      <w:r w:rsidR="00D10F2B" w:rsidRPr="00D10F2B">
        <w:rPr>
          <w:bCs/>
          <w:sz w:val="24"/>
        </w:rPr>
        <w:t>4 692,51</w:t>
      </w:r>
      <w:r w:rsidRPr="00D10F2B">
        <w:rPr>
          <w:bCs/>
          <w:sz w:val="24"/>
        </w:rPr>
        <w:t xml:space="preserve"> zł,</w:t>
      </w:r>
    </w:p>
    <w:p w:rsidR="00D10F2B" w:rsidRDefault="00D10F2B" w:rsidP="004B0CB3">
      <w:pPr>
        <w:pStyle w:val="Tekstpodstawowy"/>
        <w:tabs>
          <w:tab w:val="left" w:pos="900"/>
        </w:tabs>
        <w:spacing w:line="360" w:lineRule="auto"/>
        <w:ind w:right="3"/>
        <w:jc w:val="both"/>
        <w:rPr>
          <w:bCs/>
          <w:sz w:val="24"/>
        </w:rPr>
      </w:pPr>
      <w:r>
        <w:rPr>
          <w:bCs/>
          <w:sz w:val="24"/>
        </w:rPr>
        <w:t>- sołectwo Nałęczów</w:t>
      </w:r>
    </w:p>
    <w:p w:rsidR="00D10F2B" w:rsidRDefault="00D10F2B" w:rsidP="004B0CB3">
      <w:pPr>
        <w:pStyle w:val="Tekstpodstawowy"/>
        <w:tabs>
          <w:tab w:val="left" w:pos="900"/>
        </w:tabs>
        <w:spacing w:line="360" w:lineRule="auto"/>
        <w:ind w:right="3"/>
        <w:jc w:val="both"/>
        <w:rPr>
          <w:bCs/>
          <w:sz w:val="24"/>
        </w:rPr>
      </w:pPr>
      <w:r>
        <w:rPr>
          <w:bCs/>
          <w:sz w:val="24"/>
        </w:rPr>
        <w:tab/>
        <w:t>- „Remont świetlicy wiejskiej”</w:t>
      </w:r>
      <w:r>
        <w:rPr>
          <w:bCs/>
          <w:sz w:val="24"/>
        </w:rPr>
        <w:tab/>
      </w:r>
      <w:r>
        <w:rPr>
          <w:bCs/>
          <w:sz w:val="24"/>
        </w:rPr>
        <w:tab/>
      </w:r>
      <w:r>
        <w:rPr>
          <w:bCs/>
          <w:sz w:val="24"/>
        </w:rPr>
        <w:tab/>
      </w:r>
      <w:r>
        <w:rPr>
          <w:bCs/>
          <w:sz w:val="24"/>
        </w:rPr>
        <w:tab/>
        <w:t>-  5 797,78 zł,</w:t>
      </w:r>
    </w:p>
    <w:p w:rsidR="00D10F2B" w:rsidRPr="00D10F2B" w:rsidRDefault="00D10F2B" w:rsidP="004B0CB3">
      <w:pPr>
        <w:pStyle w:val="Tekstpodstawowy"/>
        <w:tabs>
          <w:tab w:val="left" w:pos="900"/>
        </w:tabs>
        <w:spacing w:line="360" w:lineRule="auto"/>
        <w:ind w:right="3"/>
        <w:jc w:val="both"/>
        <w:rPr>
          <w:bCs/>
          <w:sz w:val="24"/>
        </w:rPr>
      </w:pPr>
      <w:r>
        <w:rPr>
          <w:bCs/>
          <w:sz w:val="24"/>
        </w:rPr>
        <w:tab/>
        <w:t>- „Zakup urządzenia grzewczego do świetlicy”</w:t>
      </w:r>
      <w:r>
        <w:rPr>
          <w:bCs/>
          <w:sz w:val="24"/>
        </w:rPr>
        <w:tab/>
      </w:r>
      <w:r>
        <w:rPr>
          <w:bCs/>
          <w:sz w:val="24"/>
        </w:rPr>
        <w:tab/>
        <w:t xml:space="preserve">-     972,50 zł, </w:t>
      </w:r>
    </w:p>
    <w:p w:rsidR="0084744C" w:rsidRPr="00D10F2B" w:rsidRDefault="0084744C" w:rsidP="004B0CB3">
      <w:pPr>
        <w:pStyle w:val="Tekstpodstawowy"/>
        <w:tabs>
          <w:tab w:val="left" w:pos="900"/>
        </w:tabs>
        <w:spacing w:line="360" w:lineRule="auto"/>
        <w:ind w:right="3"/>
        <w:jc w:val="both"/>
        <w:rPr>
          <w:bCs/>
          <w:sz w:val="24"/>
        </w:rPr>
      </w:pPr>
      <w:r w:rsidRPr="00D10F2B">
        <w:rPr>
          <w:bCs/>
          <w:sz w:val="24"/>
        </w:rPr>
        <w:t>- sołectwo Nieświń</w:t>
      </w:r>
    </w:p>
    <w:p w:rsidR="0084744C" w:rsidRPr="00D10F2B" w:rsidRDefault="0084744C" w:rsidP="004B0CB3">
      <w:pPr>
        <w:pStyle w:val="Tekstpodstawowy"/>
        <w:tabs>
          <w:tab w:val="left" w:pos="900"/>
        </w:tabs>
        <w:spacing w:line="360" w:lineRule="auto"/>
        <w:ind w:right="3"/>
        <w:jc w:val="both"/>
        <w:rPr>
          <w:bCs/>
          <w:sz w:val="24"/>
        </w:rPr>
      </w:pPr>
      <w:r w:rsidRPr="00D10F2B">
        <w:rPr>
          <w:bCs/>
          <w:sz w:val="24"/>
        </w:rPr>
        <w:tab/>
        <w:t xml:space="preserve">- „Zakup </w:t>
      </w:r>
      <w:r w:rsidR="00D10F2B" w:rsidRPr="00D10F2B">
        <w:rPr>
          <w:bCs/>
          <w:sz w:val="24"/>
        </w:rPr>
        <w:t>klimatyzatora do świetlicy wiejskiej</w:t>
      </w:r>
      <w:r w:rsidRPr="00D10F2B">
        <w:rPr>
          <w:bCs/>
          <w:sz w:val="24"/>
        </w:rPr>
        <w:t>”</w:t>
      </w:r>
      <w:r w:rsidRPr="00D10F2B">
        <w:rPr>
          <w:bCs/>
          <w:sz w:val="24"/>
        </w:rPr>
        <w:tab/>
      </w:r>
      <w:r w:rsidRPr="00D10F2B">
        <w:rPr>
          <w:bCs/>
          <w:sz w:val="24"/>
        </w:rPr>
        <w:tab/>
        <w:t xml:space="preserve">-   </w:t>
      </w:r>
      <w:r w:rsidR="00D10F2B" w:rsidRPr="00D10F2B">
        <w:rPr>
          <w:bCs/>
          <w:sz w:val="24"/>
        </w:rPr>
        <w:t>1 878,96</w:t>
      </w:r>
      <w:r w:rsidRPr="00D10F2B">
        <w:rPr>
          <w:bCs/>
          <w:sz w:val="24"/>
        </w:rPr>
        <w:t xml:space="preserve"> zł,</w:t>
      </w:r>
    </w:p>
    <w:p w:rsidR="0084744C" w:rsidRPr="00D10F2B" w:rsidRDefault="0084744C" w:rsidP="004B0CB3">
      <w:pPr>
        <w:pStyle w:val="Tekstpodstawowy"/>
        <w:tabs>
          <w:tab w:val="left" w:pos="900"/>
        </w:tabs>
        <w:spacing w:line="360" w:lineRule="auto"/>
        <w:ind w:right="3"/>
        <w:jc w:val="both"/>
        <w:rPr>
          <w:bCs/>
          <w:sz w:val="24"/>
        </w:rPr>
      </w:pPr>
      <w:r w:rsidRPr="00D10F2B">
        <w:rPr>
          <w:bCs/>
          <w:sz w:val="24"/>
        </w:rPr>
        <w:t>- sołectwo Nowy Kazanów</w:t>
      </w:r>
    </w:p>
    <w:p w:rsidR="0084744C" w:rsidRPr="00D10F2B" w:rsidRDefault="0084744C" w:rsidP="004B0CB3">
      <w:pPr>
        <w:pStyle w:val="Tekstpodstawowy"/>
        <w:tabs>
          <w:tab w:val="left" w:pos="900"/>
        </w:tabs>
        <w:spacing w:line="360" w:lineRule="auto"/>
        <w:ind w:right="3"/>
        <w:jc w:val="both"/>
        <w:rPr>
          <w:bCs/>
          <w:sz w:val="24"/>
        </w:rPr>
      </w:pPr>
      <w:r w:rsidRPr="00D10F2B">
        <w:rPr>
          <w:bCs/>
          <w:sz w:val="24"/>
        </w:rPr>
        <w:tab/>
        <w:t>- „Zakup wyposażenia do świetlicy wiejskiej”</w:t>
      </w:r>
      <w:r w:rsidRPr="00D10F2B">
        <w:rPr>
          <w:bCs/>
          <w:sz w:val="24"/>
        </w:rPr>
        <w:tab/>
      </w:r>
      <w:r w:rsidRPr="00D10F2B">
        <w:rPr>
          <w:bCs/>
          <w:sz w:val="24"/>
        </w:rPr>
        <w:tab/>
        <w:t xml:space="preserve">-   </w:t>
      </w:r>
      <w:r w:rsidR="00D10F2B" w:rsidRPr="00D10F2B">
        <w:rPr>
          <w:bCs/>
          <w:sz w:val="24"/>
        </w:rPr>
        <w:t>1 234,95</w:t>
      </w:r>
      <w:r w:rsidRPr="00D10F2B">
        <w:rPr>
          <w:bCs/>
          <w:sz w:val="24"/>
        </w:rPr>
        <w:t xml:space="preserve"> zł,</w:t>
      </w:r>
    </w:p>
    <w:p w:rsidR="008E3996" w:rsidRPr="00D10F2B" w:rsidRDefault="00301549" w:rsidP="004B0CB3">
      <w:pPr>
        <w:pStyle w:val="Tekstpodstawowy"/>
        <w:tabs>
          <w:tab w:val="left" w:pos="900"/>
        </w:tabs>
        <w:spacing w:line="360" w:lineRule="auto"/>
        <w:ind w:right="3"/>
        <w:jc w:val="both"/>
        <w:rPr>
          <w:bCs/>
          <w:sz w:val="24"/>
        </w:rPr>
      </w:pPr>
      <w:r w:rsidRPr="00D10F2B">
        <w:rPr>
          <w:bCs/>
          <w:sz w:val="24"/>
        </w:rPr>
        <w:t xml:space="preserve">- sołectwo </w:t>
      </w:r>
      <w:r w:rsidR="00E9083D" w:rsidRPr="00D10F2B">
        <w:rPr>
          <w:bCs/>
          <w:sz w:val="24"/>
        </w:rPr>
        <w:t>Stary Sokołów</w:t>
      </w:r>
    </w:p>
    <w:p w:rsidR="00301549" w:rsidRPr="00D10F2B" w:rsidRDefault="00301549" w:rsidP="004B0CB3">
      <w:pPr>
        <w:pStyle w:val="Tekstpodstawowy"/>
        <w:tabs>
          <w:tab w:val="left" w:pos="900"/>
        </w:tabs>
        <w:spacing w:line="360" w:lineRule="auto"/>
        <w:ind w:right="3"/>
        <w:jc w:val="both"/>
        <w:rPr>
          <w:bCs/>
          <w:sz w:val="24"/>
        </w:rPr>
      </w:pPr>
      <w:r w:rsidRPr="00D10F2B">
        <w:rPr>
          <w:bCs/>
          <w:sz w:val="24"/>
        </w:rPr>
        <w:tab/>
        <w:t>-„Za</w:t>
      </w:r>
      <w:r w:rsidR="00D953C6" w:rsidRPr="00D10F2B">
        <w:rPr>
          <w:bCs/>
          <w:sz w:val="24"/>
        </w:rPr>
        <w:t>kup wyposażenia do</w:t>
      </w:r>
      <w:r w:rsidR="000611D6" w:rsidRPr="00D10F2B">
        <w:rPr>
          <w:bCs/>
          <w:sz w:val="24"/>
        </w:rPr>
        <w:t xml:space="preserve"> świetlicy wiejskiej”</w:t>
      </w:r>
      <w:r w:rsidR="000611D6" w:rsidRPr="00D10F2B">
        <w:rPr>
          <w:bCs/>
          <w:sz w:val="24"/>
        </w:rPr>
        <w:tab/>
      </w:r>
      <w:r w:rsidR="00D953C6" w:rsidRPr="00D10F2B">
        <w:rPr>
          <w:bCs/>
          <w:sz w:val="24"/>
        </w:rPr>
        <w:tab/>
      </w:r>
      <w:r w:rsidR="000611D6" w:rsidRPr="00D10F2B">
        <w:rPr>
          <w:bCs/>
          <w:sz w:val="24"/>
        </w:rPr>
        <w:t xml:space="preserve">- </w:t>
      </w:r>
      <w:r w:rsidR="00D10F2B" w:rsidRPr="00D10F2B">
        <w:rPr>
          <w:bCs/>
          <w:sz w:val="24"/>
        </w:rPr>
        <w:t xml:space="preserve">  9 744,00</w:t>
      </w:r>
      <w:r w:rsidRPr="00D10F2B">
        <w:rPr>
          <w:bCs/>
          <w:sz w:val="24"/>
        </w:rPr>
        <w:t xml:space="preserve"> zł,</w:t>
      </w:r>
    </w:p>
    <w:p w:rsidR="00B06A25" w:rsidRPr="00D10F2B" w:rsidRDefault="00B06A25" w:rsidP="004B0CB3">
      <w:pPr>
        <w:pStyle w:val="Tekstpodstawowy"/>
        <w:tabs>
          <w:tab w:val="left" w:pos="900"/>
        </w:tabs>
        <w:spacing w:line="360" w:lineRule="auto"/>
        <w:ind w:right="3"/>
        <w:jc w:val="both"/>
        <w:rPr>
          <w:bCs/>
          <w:sz w:val="24"/>
        </w:rPr>
      </w:pPr>
      <w:r w:rsidRPr="00D10F2B">
        <w:rPr>
          <w:bCs/>
          <w:sz w:val="24"/>
        </w:rPr>
        <w:t>- utrzymanie biblioteki</w:t>
      </w:r>
      <w:r w:rsidR="004B0CB3" w:rsidRPr="00D10F2B">
        <w:rPr>
          <w:bCs/>
          <w:sz w:val="24"/>
        </w:rPr>
        <w:t xml:space="preserve"> i filii</w:t>
      </w:r>
      <w:r w:rsidRPr="00D10F2B">
        <w:rPr>
          <w:bCs/>
          <w:sz w:val="24"/>
        </w:rPr>
        <w:tab/>
      </w:r>
      <w:r w:rsidRPr="00D10F2B">
        <w:rPr>
          <w:bCs/>
          <w:sz w:val="24"/>
        </w:rPr>
        <w:tab/>
      </w:r>
      <w:r w:rsidRPr="00D10F2B">
        <w:rPr>
          <w:bCs/>
          <w:sz w:val="24"/>
        </w:rPr>
        <w:tab/>
      </w:r>
      <w:r w:rsidRPr="00D10F2B">
        <w:rPr>
          <w:bCs/>
          <w:sz w:val="24"/>
        </w:rPr>
        <w:tab/>
      </w:r>
      <w:r w:rsidRPr="00D10F2B">
        <w:rPr>
          <w:bCs/>
          <w:sz w:val="24"/>
        </w:rPr>
        <w:tab/>
      </w:r>
      <w:r w:rsidRPr="00D10F2B">
        <w:rPr>
          <w:bCs/>
          <w:sz w:val="24"/>
        </w:rPr>
        <w:tab/>
      </w:r>
      <w:r w:rsidRPr="00D10F2B">
        <w:rPr>
          <w:bCs/>
          <w:sz w:val="24"/>
        </w:rPr>
        <w:tab/>
        <w:t xml:space="preserve">- </w:t>
      </w:r>
      <w:r w:rsidR="002E487A" w:rsidRPr="00D10F2B">
        <w:rPr>
          <w:bCs/>
          <w:sz w:val="24"/>
        </w:rPr>
        <w:t xml:space="preserve">   </w:t>
      </w:r>
      <w:r w:rsidR="0062408D" w:rsidRPr="00D10F2B">
        <w:rPr>
          <w:bCs/>
          <w:sz w:val="24"/>
        </w:rPr>
        <w:t>1</w:t>
      </w:r>
      <w:r w:rsidR="00D10F2B" w:rsidRPr="00D10F2B">
        <w:rPr>
          <w:bCs/>
          <w:sz w:val="24"/>
        </w:rPr>
        <w:t> 145 000,00</w:t>
      </w:r>
      <w:r w:rsidRPr="00D10F2B">
        <w:rPr>
          <w:bCs/>
          <w:sz w:val="24"/>
        </w:rPr>
        <w:t xml:space="preserve"> zł</w:t>
      </w:r>
      <w:r w:rsidR="00133ED5" w:rsidRPr="00D10F2B">
        <w:rPr>
          <w:bCs/>
          <w:sz w:val="24"/>
        </w:rPr>
        <w:t>,</w:t>
      </w:r>
    </w:p>
    <w:p w:rsidR="00B06A25" w:rsidRPr="00D10F2B" w:rsidRDefault="00B06A25" w:rsidP="00DC2FB8">
      <w:pPr>
        <w:pStyle w:val="Tekstpodstawowy"/>
        <w:tabs>
          <w:tab w:val="left" w:pos="900"/>
        </w:tabs>
        <w:spacing w:line="360" w:lineRule="auto"/>
        <w:ind w:right="3"/>
        <w:jc w:val="both"/>
        <w:rPr>
          <w:bCs/>
          <w:sz w:val="24"/>
        </w:rPr>
      </w:pPr>
      <w:r w:rsidRPr="00D10F2B">
        <w:rPr>
          <w:bCs/>
          <w:sz w:val="24"/>
        </w:rPr>
        <w:t>- pozostałą działalność</w:t>
      </w:r>
      <w:r w:rsidRPr="00D10F2B">
        <w:rPr>
          <w:bCs/>
          <w:sz w:val="24"/>
        </w:rPr>
        <w:tab/>
      </w:r>
      <w:r w:rsidRPr="00D10F2B">
        <w:rPr>
          <w:bCs/>
          <w:sz w:val="24"/>
        </w:rPr>
        <w:tab/>
      </w:r>
      <w:r w:rsidRPr="00D10F2B">
        <w:rPr>
          <w:bCs/>
          <w:sz w:val="24"/>
        </w:rPr>
        <w:tab/>
      </w:r>
      <w:r w:rsidRPr="00D10F2B">
        <w:rPr>
          <w:bCs/>
          <w:sz w:val="24"/>
        </w:rPr>
        <w:tab/>
      </w:r>
      <w:r w:rsidRPr="00D10F2B">
        <w:rPr>
          <w:bCs/>
          <w:sz w:val="24"/>
        </w:rPr>
        <w:tab/>
      </w:r>
      <w:r w:rsidRPr="00D10F2B">
        <w:rPr>
          <w:bCs/>
          <w:sz w:val="24"/>
        </w:rPr>
        <w:tab/>
      </w:r>
      <w:r w:rsidRPr="00D10F2B">
        <w:rPr>
          <w:bCs/>
          <w:sz w:val="24"/>
        </w:rPr>
        <w:tab/>
        <w:t xml:space="preserve">-    </w:t>
      </w:r>
      <w:r w:rsidR="008B6D41" w:rsidRPr="00D10F2B">
        <w:rPr>
          <w:bCs/>
          <w:sz w:val="24"/>
        </w:rPr>
        <w:t xml:space="preserve">   </w:t>
      </w:r>
      <w:r w:rsidR="00D10F2B">
        <w:rPr>
          <w:bCs/>
          <w:sz w:val="24"/>
        </w:rPr>
        <w:t xml:space="preserve">102 049,47 </w:t>
      </w:r>
      <w:r w:rsidRPr="00D10F2B">
        <w:rPr>
          <w:bCs/>
          <w:sz w:val="24"/>
        </w:rPr>
        <w:t>zł</w:t>
      </w:r>
      <w:r w:rsidR="00133ED5" w:rsidRPr="00D10F2B">
        <w:rPr>
          <w:bCs/>
          <w:sz w:val="24"/>
        </w:rPr>
        <w:t>,</w:t>
      </w:r>
    </w:p>
    <w:p w:rsidR="000611D6" w:rsidRPr="00D10F2B" w:rsidRDefault="000611D6" w:rsidP="000611D6">
      <w:pPr>
        <w:pStyle w:val="Tekstpodstawowy"/>
        <w:tabs>
          <w:tab w:val="left" w:pos="900"/>
        </w:tabs>
        <w:spacing w:line="360" w:lineRule="auto"/>
        <w:ind w:right="3"/>
        <w:jc w:val="both"/>
        <w:rPr>
          <w:bCs/>
          <w:sz w:val="24"/>
        </w:rPr>
      </w:pPr>
      <w:r w:rsidRPr="00D10F2B">
        <w:rPr>
          <w:bCs/>
          <w:sz w:val="24"/>
        </w:rPr>
        <w:t xml:space="preserve">w tym </w:t>
      </w:r>
    </w:p>
    <w:p w:rsidR="000611D6" w:rsidRPr="00D10F2B" w:rsidRDefault="000611D6" w:rsidP="000611D6">
      <w:pPr>
        <w:pStyle w:val="Tekstpodstawowy"/>
        <w:tabs>
          <w:tab w:val="left" w:pos="900"/>
        </w:tabs>
        <w:spacing w:line="360" w:lineRule="auto"/>
        <w:ind w:right="3"/>
        <w:jc w:val="both"/>
        <w:rPr>
          <w:bCs/>
          <w:sz w:val="24"/>
        </w:rPr>
      </w:pPr>
      <w:r w:rsidRPr="00D10F2B">
        <w:rPr>
          <w:bCs/>
          <w:sz w:val="24"/>
        </w:rPr>
        <w:t>- na realizację zadań (bieżących) w ramach funduszu sołeckiego w łącznej kwocie</w:t>
      </w:r>
      <w:r w:rsidR="00770893" w:rsidRPr="00D10F2B">
        <w:rPr>
          <w:bCs/>
          <w:sz w:val="24"/>
        </w:rPr>
        <w:t>:</w:t>
      </w:r>
      <w:r w:rsidRPr="00D10F2B">
        <w:rPr>
          <w:bCs/>
          <w:sz w:val="24"/>
        </w:rPr>
        <w:t xml:space="preserve"> </w:t>
      </w:r>
      <w:r w:rsidR="00D10F2B" w:rsidRPr="00D10F2B">
        <w:rPr>
          <w:bCs/>
          <w:sz w:val="24"/>
        </w:rPr>
        <w:t>39 054,67</w:t>
      </w:r>
      <w:r w:rsidR="00F21D1E" w:rsidRPr="00D10F2B">
        <w:rPr>
          <w:bCs/>
          <w:sz w:val="24"/>
        </w:rPr>
        <w:t xml:space="preserve"> zł </w:t>
      </w:r>
      <w:r w:rsidRPr="00D10F2B">
        <w:rPr>
          <w:bCs/>
          <w:sz w:val="24"/>
        </w:rPr>
        <w:t>–</w:t>
      </w:r>
      <w:r w:rsidRPr="00D10F2B">
        <w:rPr>
          <w:bCs/>
          <w:sz w:val="24"/>
        </w:rPr>
        <w:br/>
        <w:t>z czego:</w:t>
      </w:r>
    </w:p>
    <w:p w:rsidR="009E3341" w:rsidRPr="00D10F2B" w:rsidRDefault="009E3341" w:rsidP="000611D6">
      <w:pPr>
        <w:pStyle w:val="Tekstpodstawowy"/>
        <w:tabs>
          <w:tab w:val="left" w:pos="900"/>
        </w:tabs>
        <w:spacing w:line="360" w:lineRule="auto"/>
        <w:ind w:right="3"/>
        <w:jc w:val="both"/>
        <w:rPr>
          <w:bCs/>
          <w:sz w:val="24"/>
        </w:rPr>
      </w:pPr>
      <w:r w:rsidRPr="00D10F2B">
        <w:rPr>
          <w:bCs/>
          <w:sz w:val="24"/>
        </w:rPr>
        <w:t>- sołectwo Bedlno</w:t>
      </w:r>
    </w:p>
    <w:p w:rsidR="009E3341" w:rsidRDefault="009E3341" w:rsidP="000611D6">
      <w:pPr>
        <w:pStyle w:val="Tekstpodstawowy"/>
        <w:tabs>
          <w:tab w:val="left" w:pos="900"/>
        </w:tabs>
        <w:spacing w:line="360" w:lineRule="auto"/>
        <w:ind w:right="3"/>
        <w:jc w:val="both"/>
        <w:rPr>
          <w:bCs/>
          <w:sz w:val="24"/>
        </w:rPr>
      </w:pPr>
      <w:r w:rsidRPr="00D10F2B">
        <w:rPr>
          <w:bCs/>
          <w:sz w:val="24"/>
        </w:rPr>
        <w:tab/>
        <w:t>- „Organizacja spotkań sportowo-kulturalnych”</w:t>
      </w:r>
      <w:r w:rsidRPr="00D10F2B">
        <w:rPr>
          <w:bCs/>
          <w:sz w:val="24"/>
        </w:rPr>
        <w:tab/>
      </w:r>
      <w:r w:rsidRPr="00D10F2B">
        <w:rPr>
          <w:bCs/>
          <w:sz w:val="24"/>
        </w:rPr>
        <w:tab/>
        <w:t>-   3</w:t>
      </w:r>
      <w:r w:rsidR="00D10F2B" w:rsidRPr="00D10F2B">
        <w:rPr>
          <w:bCs/>
          <w:sz w:val="24"/>
        </w:rPr>
        <w:t> 478,16</w:t>
      </w:r>
      <w:r w:rsidRPr="00D10F2B">
        <w:rPr>
          <w:bCs/>
          <w:sz w:val="24"/>
        </w:rPr>
        <w:t xml:space="preserve"> zł</w:t>
      </w:r>
      <w:r w:rsidR="00C2459F" w:rsidRPr="00D10F2B">
        <w:rPr>
          <w:bCs/>
          <w:sz w:val="24"/>
        </w:rPr>
        <w:t>,</w:t>
      </w:r>
    </w:p>
    <w:p w:rsidR="00D10F2B" w:rsidRDefault="00D10F2B" w:rsidP="000611D6">
      <w:pPr>
        <w:pStyle w:val="Tekstpodstawowy"/>
        <w:tabs>
          <w:tab w:val="left" w:pos="900"/>
        </w:tabs>
        <w:spacing w:line="360" w:lineRule="auto"/>
        <w:ind w:right="3"/>
        <w:jc w:val="both"/>
        <w:rPr>
          <w:bCs/>
          <w:sz w:val="24"/>
        </w:rPr>
      </w:pPr>
      <w:r>
        <w:rPr>
          <w:bCs/>
          <w:sz w:val="24"/>
        </w:rPr>
        <w:t>- sołectwo Bedlenko</w:t>
      </w:r>
    </w:p>
    <w:p w:rsidR="00D10F2B" w:rsidRDefault="00D10F2B" w:rsidP="00D10F2B">
      <w:pPr>
        <w:pStyle w:val="Tekstpodstawowy"/>
        <w:tabs>
          <w:tab w:val="left" w:pos="900"/>
        </w:tabs>
        <w:spacing w:line="360" w:lineRule="auto"/>
        <w:ind w:right="3"/>
        <w:jc w:val="both"/>
        <w:rPr>
          <w:bCs/>
          <w:sz w:val="24"/>
        </w:rPr>
      </w:pPr>
      <w:r>
        <w:rPr>
          <w:bCs/>
          <w:sz w:val="24"/>
        </w:rPr>
        <w:tab/>
        <w:t xml:space="preserve">- </w:t>
      </w:r>
      <w:r w:rsidRPr="00D10F2B">
        <w:rPr>
          <w:bCs/>
          <w:sz w:val="24"/>
        </w:rPr>
        <w:t>„Organizacja spotkań sportowo-kulturalnych”</w:t>
      </w:r>
      <w:r w:rsidRPr="00D10F2B">
        <w:rPr>
          <w:bCs/>
          <w:sz w:val="24"/>
        </w:rPr>
        <w:tab/>
      </w:r>
      <w:r w:rsidRPr="00D10F2B">
        <w:rPr>
          <w:bCs/>
          <w:sz w:val="24"/>
        </w:rPr>
        <w:tab/>
        <w:t xml:space="preserve">-   </w:t>
      </w:r>
      <w:r w:rsidR="009822EA">
        <w:rPr>
          <w:bCs/>
          <w:sz w:val="24"/>
        </w:rPr>
        <w:t>2 971,47</w:t>
      </w:r>
      <w:r w:rsidRPr="00D10F2B">
        <w:rPr>
          <w:bCs/>
          <w:sz w:val="24"/>
        </w:rPr>
        <w:t xml:space="preserve"> zł,</w:t>
      </w:r>
    </w:p>
    <w:p w:rsidR="00EF3D39" w:rsidRPr="009822EA" w:rsidRDefault="00EF3D39" w:rsidP="000611D6">
      <w:pPr>
        <w:pStyle w:val="Tekstpodstawowy"/>
        <w:tabs>
          <w:tab w:val="left" w:pos="900"/>
        </w:tabs>
        <w:spacing w:line="360" w:lineRule="auto"/>
        <w:ind w:right="3"/>
        <w:jc w:val="both"/>
        <w:rPr>
          <w:bCs/>
          <w:sz w:val="24"/>
        </w:rPr>
      </w:pPr>
      <w:r w:rsidRPr="009822EA">
        <w:rPr>
          <w:bCs/>
          <w:sz w:val="24"/>
        </w:rPr>
        <w:t>- sołectwo Gatniki</w:t>
      </w:r>
    </w:p>
    <w:p w:rsidR="00EF3D39" w:rsidRDefault="00EF3D39" w:rsidP="000611D6">
      <w:pPr>
        <w:pStyle w:val="Tekstpodstawowy"/>
        <w:tabs>
          <w:tab w:val="left" w:pos="900"/>
        </w:tabs>
        <w:spacing w:line="360" w:lineRule="auto"/>
        <w:ind w:right="3"/>
        <w:jc w:val="both"/>
        <w:rPr>
          <w:bCs/>
          <w:sz w:val="24"/>
        </w:rPr>
      </w:pPr>
      <w:r w:rsidRPr="009822EA">
        <w:rPr>
          <w:bCs/>
          <w:sz w:val="24"/>
        </w:rPr>
        <w:tab/>
        <w:t>- „</w:t>
      </w:r>
      <w:r w:rsidR="00D0256A" w:rsidRPr="009822EA">
        <w:rPr>
          <w:bCs/>
          <w:sz w:val="24"/>
        </w:rPr>
        <w:t xml:space="preserve">Organizacja </w:t>
      </w:r>
      <w:r w:rsidR="009822EA" w:rsidRPr="009822EA">
        <w:rPr>
          <w:bCs/>
          <w:sz w:val="24"/>
        </w:rPr>
        <w:t>spotkań</w:t>
      </w:r>
      <w:r w:rsidR="00D0256A" w:rsidRPr="009822EA">
        <w:rPr>
          <w:bCs/>
          <w:sz w:val="24"/>
        </w:rPr>
        <w:t xml:space="preserve"> sportowo</w:t>
      </w:r>
      <w:r w:rsidR="009E3341" w:rsidRPr="009822EA">
        <w:rPr>
          <w:bCs/>
          <w:sz w:val="24"/>
        </w:rPr>
        <w:t xml:space="preserve"> - k</w:t>
      </w:r>
      <w:r w:rsidR="00E9659A" w:rsidRPr="009822EA">
        <w:rPr>
          <w:bCs/>
          <w:sz w:val="24"/>
        </w:rPr>
        <w:t>u</w:t>
      </w:r>
      <w:r w:rsidR="009E3341" w:rsidRPr="009822EA">
        <w:rPr>
          <w:bCs/>
          <w:sz w:val="24"/>
        </w:rPr>
        <w:t>lturaln</w:t>
      </w:r>
      <w:r w:rsidR="009822EA" w:rsidRPr="009822EA">
        <w:rPr>
          <w:bCs/>
          <w:sz w:val="24"/>
        </w:rPr>
        <w:t>ych</w:t>
      </w:r>
      <w:r w:rsidRPr="009822EA">
        <w:rPr>
          <w:bCs/>
          <w:sz w:val="24"/>
        </w:rPr>
        <w:t>”</w:t>
      </w:r>
      <w:r w:rsidRPr="009822EA">
        <w:rPr>
          <w:bCs/>
          <w:sz w:val="24"/>
        </w:rPr>
        <w:tab/>
      </w:r>
      <w:r w:rsidR="009822EA" w:rsidRPr="009822EA">
        <w:rPr>
          <w:bCs/>
          <w:sz w:val="24"/>
        </w:rPr>
        <w:tab/>
      </w:r>
      <w:r w:rsidRPr="009822EA">
        <w:rPr>
          <w:bCs/>
          <w:sz w:val="24"/>
        </w:rPr>
        <w:t xml:space="preserve">- </w:t>
      </w:r>
      <w:r w:rsidR="005E758A" w:rsidRPr="009822EA">
        <w:rPr>
          <w:bCs/>
          <w:sz w:val="24"/>
        </w:rPr>
        <w:t xml:space="preserve"> </w:t>
      </w:r>
      <w:r w:rsidR="00770893" w:rsidRPr="009822EA">
        <w:rPr>
          <w:bCs/>
          <w:sz w:val="24"/>
        </w:rPr>
        <w:t xml:space="preserve"> </w:t>
      </w:r>
      <w:r w:rsidR="009822EA" w:rsidRPr="009822EA">
        <w:rPr>
          <w:bCs/>
          <w:sz w:val="24"/>
        </w:rPr>
        <w:t>1 647,89</w:t>
      </w:r>
      <w:r w:rsidRPr="009822EA">
        <w:rPr>
          <w:bCs/>
          <w:sz w:val="24"/>
        </w:rPr>
        <w:t xml:space="preserve"> zł</w:t>
      </w:r>
      <w:r w:rsidR="00770893" w:rsidRPr="009822EA">
        <w:rPr>
          <w:bCs/>
          <w:sz w:val="24"/>
        </w:rPr>
        <w:t>,</w:t>
      </w:r>
    </w:p>
    <w:p w:rsidR="009822EA" w:rsidRDefault="009822EA" w:rsidP="000611D6">
      <w:pPr>
        <w:pStyle w:val="Tekstpodstawowy"/>
        <w:tabs>
          <w:tab w:val="left" w:pos="900"/>
        </w:tabs>
        <w:spacing w:line="360" w:lineRule="auto"/>
        <w:ind w:right="3"/>
        <w:jc w:val="both"/>
        <w:rPr>
          <w:bCs/>
          <w:sz w:val="24"/>
        </w:rPr>
      </w:pPr>
      <w:r>
        <w:rPr>
          <w:bCs/>
          <w:sz w:val="24"/>
        </w:rPr>
        <w:t>- sołectwo Gracuch</w:t>
      </w:r>
    </w:p>
    <w:p w:rsidR="009822EA" w:rsidRPr="009822EA" w:rsidRDefault="009822EA" w:rsidP="000611D6">
      <w:pPr>
        <w:pStyle w:val="Tekstpodstawowy"/>
        <w:tabs>
          <w:tab w:val="left" w:pos="900"/>
        </w:tabs>
        <w:spacing w:line="360" w:lineRule="auto"/>
        <w:ind w:right="3"/>
        <w:jc w:val="both"/>
        <w:rPr>
          <w:bCs/>
          <w:sz w:val="24"/>
        </w:rPr>
      </w:pPr>
      <w:r>
        <w:rPr>
          <w:bCs/>
          <w:sz w:val="24"/>
        </w:rPr>
        <w:tab/>
        <w:t>- „Organizacja festynu sportowo-kulturalnego”</w:t>
      </w:r>
      <w:r>
        <w:rPr>
          <w:bCs/>
          <w:sz w:val="24"/>
        </w:rPr>
        <w:tab/>
      </w:r>
      <w:r>
        <w:rPr>
          <w:bCs/>
          <w:sz w:val="24"/>
        </w:rPr>
        <w:tab/>
        <w:t>-   2 288,83 zł,</w:t>
      </w:r>
    </w:p>
    <w:p w:rsidR="000611D6" w:rsidRPr="009822EA" w:rsidRDefault="00AA4A1E" w:rsidP="00DC2FB8">
      <w:pPr>
        <w:pStyle w:val="Tekstpodstawowy"/>
        <w:tabs>
          <w:tab w:val="left" w:pos="900"/>
        </w:tabs>
        <w:spacing w:line="360" w:lineRule="auto"/>
        <w:ind w:right="3"/>
        <w:jc w:val="both"/>
        <w:rPr>
          <w:bCs/>
          <w:sz w:val="24"/>
        </w:rPr>
      </w:pPr>
      <w:r w:rsidRPr="009822EA">
        <w:rPr>
          <w:bCs/>
          <w:sz w:val="24"/>
        </w:rPr>
        <w:t>- sołectwo Górny Młyn</w:t>
      </w:r>
    </w:p>
    <w:p w:rsidR="00AA4A1E" w:rsidRPr="009822EA" w:rsidRDefault="00AA4A1E" w:rsidP="00DC2FB8">
      <w:pPr>
        <w:pStyle w:val="Tekstpodstawowy"/>
        <w:tabs>
          <w:tab w:val="left" w:pos="900"/>
        </w:tabs>
        <w:spacing w:line="360" w:lineRule="auto"/>
        <w:ind w:right="3"/>
        <w:jc w:val="both"/>
        <w:rPr>
          <w:bCs/>
          <w:sz w:val="24"/>
        </w:rPr>
      </w:pPr>
      <w:r w:rsidRPr="009822EA">
        <w:rPr>
          <w:bCs/>
          <w:sz w:val="24"/>
        </w:rPr>
        <w:tab/>
        <w:t>- „</w:t>
      </w:r>
      <w:r w:rsidR="00D0256A" w:rsidRPr="009822EA">
        <w:rPr>
          <w:bCs/>
          <w:sz w:val="24"/>
        </w:rPr>
        <w:t>Organizacja spotkania sportowo-kulturalnego</w:t>
      </w:r>
      <w:r w:rsidR="00EF3D39" w:rsidRPr="009822EA">
        <w:rPr>
          <w:bCs/>
          <w:sz w:val="24"/>
        </w:rPr>
        <w:t>”</w:t>
      </w:r>
      <w:r w:rsidRPr="009822EA">
        <w:rPr>
          <w:bCs/>
          <w:sz w:val="24"/>
        </w:rPr>
        <w:tab/>
      </w:r>
      <w:r w:rsidRPr="009822EA">
        <w:rPr>
          <w:bCs/>
          <w:sz w:val="24"/>
        </w:rPr>
        <w:tab/>
        <w:t xml:space="preserve">- </w:t>
      </w:r>
      <w:r w:rsidR="00770893" w:rsidRPr="009822EA">
        <w:rPr>
          <w:bCs/>
          <w:sz w:val="24"/>
        </w:rPr>
        <w:t xml:space="preserve">  </w:t>
      </w:r>
      <w:r w:rsidR="00E9659A" w:rsidRPr="009822EA">
        <w:rPr>
          <w:bCs/>
          <w:sz w:val="24"/>
        </w:rPr>
        <w:t>1</w:t>
      </w:r>
      <w:r w:rsidR="009822EA" w:rsidRPr="009822EA">
        <w:rPr>
          <w:bCs/>
          <w:sz w:val="24"/>
        </w:rPr>
        <w:t> 598,32</w:t>
      </w:r>
      <w:r w:rsidR="00EF3D39" w:rsidRPr="009822EA">
        <w:rPr>
          <w:bCs/>
          <w:sz w:val="24"/>
        </w:rPr>
        <w:t xml:space="preserve"> </w:t>
      </w:r>
      <w:r w:rsidRPr="009822EA">
        <w:rPr>
          <w:bCs/>
          <w:sz w:val="24"/>
        </w:rPr>
        <w:t>zł,</w:t>
      </w:r>
    </w:p>
    <w:p w:rsidR="00AA4A1E" w:rsidRPr="009822EA" w:rsidRDefault="00AA4A1E" w:rsidP="00DC2FB8">
      <w:pPr>
        <w:pStyle w:val="Tekstpodstawowy"/>
        <w:tabs>
          <w:tab w:val="left" w:pos="900"/>
        </w:tabs>
        <w:spacing w:line="360" w:lineRule="auto"/>
        <w:ind w:right="3"/>
        <w:jc w:val="both"/>
        <w:rPr>
          <w:bCs/>
          <w:sz w:val="24"/>
        </w:rPr>
      </w:pPr>
      <w:r w:rsidRPr="009822EA">
        <w:rPr>
          <w:bCs/>
          <w:sz w:val="24"/>
        </w:rPr>
        <w:t xml:space="preserve">- sołectwo </w:t>
      </w:r>
      <w:r w:rsidR="00D0256A" w:rsidRPr="009822EA">
        <w:rPr>
          <w:bCs/>
          <w:sz w:val="24"/>
        </w:rPr>
        <w:t>Izabelów</w:t>
      </w:r>
    </w:p>
    <w:p w:rsidR="00AA4A1E" w:rsidRPr="009822EA" w:rsidRDefault="00AA4A1E" w:rsidP="00DC2FB8">
      <w:pPr>
        <w:pStyle w:val="Tekstpodstawowy"/>
        <w:tabs>
          <w:tab w:val="left" w:pos="900"/>
        </w:tabs>
        <w:spacing w:line="360" w:lineRule="auto"/>
        <w:ind w:right="3"/>
        <w:jc w:val="both"/>
        <w:rPr>
          <w:bCs/>
          <w:sz w:val="24"/>
        </w:rPr>
      </w:pPr>
      <w:r w:rsidRPr="009822EA">
        <w:rPr>
          <w:bCs/>
          <w:sz w:val="24"/>
        </w:rPr>
        <w:lastRenderedPageBreak/>
        <w:tab/>
        <w:t>- „</w:t>
      </w:r>
      <w:r w:rsidR="00D0256A" w:rsidRPr="009822EA">
        <w:rPr>
          <w:bCs/>
          <w:sz w:val="24"/>
        </w:rPr>
        <w:t xml:space="preserve">Organizacja </w:t>
      </w:r>
      <w:r w:rsidR="009822EA">
        <w:rPr>
          <w:bCs/>
          <w:sz w:val="24"/>
        </w:rPr>
        <w:t xml:space="preserve">imprez </w:t>
      </w:r>
      <w:r w:rsidR="00D0256A" w:rsidRPr="009822EA">
        <w:rPr>
          <w:bCs/>
          <w:sz w:val="24"/>
        </w:rPr>
        <w:t>sportowo - kulturalnych</w:t>
      </w:r>
      <w:r w:rsidRPr="009822EA">
        <w:rPr>
          <w:bCs/>
          <w:sz w:val="24"/>
        </w:rPr>
        <w:t>”</w:t>
      </w:r>
      <w:r w:rsidRPr="009822EA">
        <w:rPr>
          <w:bCs/>
          <w:sz w:val="24"/>
        </w:rPr>
        <w:tab/>
      </w:r>
      <w:r w:rsidRPr="009822EA">
        <w:rPr>
          <w:bCs/>
          <w:sz w:val="24"/>
        </w:rPr>
        <w:tab/>
        <w:t xml:space="preserve">- </w:t>
      </w:r>
      <w:r w:rsidR="00770893" w:rsidRPr="009822EA">
        <w:rPr>
          <w:bCs/>
          <w:sz w:val="24"/>
        </w:rPr>
        <w:t xml:space="preserve">  </w:t>
      </w:r>
      <w:r w:rsidR="009822EA" w:rsidRPr="009822EA">
        <w:rPr>
          <w:bCs/>
          <w:sz w:val="24"/>
        </w:rPr>
        <w:t xml:space="preserve">  </w:t>
      </w:r>
      <w:r w:rsidR="00E9659A" w:rsidRPr="009822EA">
        <w:rPr>
          <w:bCs/>
          <w:sz w:val="24"/>
        </w:rPr>
        <w:t> </w:t>
      </w:r>
      <w:r w:rsidR="009822EA" w:rsidRPr="009822EA">
        <w:rPr>
          <w:bCs/>
          <w:sz w:val="24"/>
        </w:rPr>
        <w:t>794,35</w:t>
      </w:r>
      <w:r w:rsidRPr="009822EA">
        <w:rPr>
          <w:bCs/>
          <w:sz w:val="24"/>
        </w:rPr>
        <w:t xml:space="preserve"> zł,</w:t>
      </w:r>
    </w:p>
    <w:p w:rsidR="00E9659A" w:rsidRPr="009822EA" w:rsidRDefault="00E9659A" w:rsidP="00DC2FB8">
      <w:pPr>
        <w:pStyle w:val="Tekstpodstawowy"/>
        <w:tabs>
          <w:tab w:val="left" w:pos="900"/>
        </w:tabs>
        <w:spacing w:line="360" w:lineRule="auto"/>
        <w:ind w:right="3"/>
        <w:jc w:val="both"/>
        <w:rPr>
          <w:bCs/>
          <w:sz w:val="24"/>
        </w:rPr>
      </w:pPr>
      <w:r w:rsidRPr="009822EA">
        <w:rPr>
          <w:bCs/>
          <w:sz w:val="24"/>
        </w:rPr>
        <w:t>- sołectwo Jeżów</w:t>
      </w:r>
    </w:p>
    <w:p w:rsidR="00E9659A" w:rsidRPr="009822EA" w:rsidRDefault="00E9659A" w:rsidP="00DC2FB8">
      <w:pPr>
        <w:pStyle w:val="Tekstpodstawowy"/>
        <w:tabs>
          <w:tab w:val="left" w:pos="900"/>
        </w:tabs>
        <w:spacing w:line="360" w:lineRule="auto"/>
        <w:ind w:right="3"/>
        <w:jc w:val="both"/>
        <w:rPr>
          <w:bCs/>
          <w:sz w:val="24"/>
        </w:rPr>
      </w:pPr>
      <w:r w:rsidRPr="009822EA">
        <w:rPr>
          <w:bCs/>
          <w:sz w:val="24"/>
        </w:rPr>
        <w:tab/>
        <w:t>- „Organizacja turnieju sportowo-kulturalnego”</w:t>
      </w:r>
      <w:r w:rsidRPr="009822EA">
        <w:rPr>
          <w:bCs/>
          <w:sz w:val="24"/>
        </w:rPr>
        <w:tab/>
      </w:r>
      <w:r w:rsidRPr="009822EA">
        <w:rPr>
          <w:bCs/>
          <w:sz w:val="24"/>
        </w:rPr>
        <w:tab/>
        <w:t>-   1</w:t>
      </w:r>
      <w:r w:rsidR="009822EA" w:rsidRPr="009822EA">
        <w:rPr>
          <w:bCs/>
          <w:sz w:val="24"/>
        </w:rPr>
        <w:t> 499,39</w:t>
      </w:r>
      <w:r w:rsidRPr="009822EA">
        <w:rPr>
          <w:bCs/>
          <w:sz w:val="24"/>
        </w:rPr>
        <w:t xml:space="preserve"> zł,</w:t>
      </w:r>
    </w:p>
    <w:p w:rsidR="00AA4A1E" w:rsidRPr="009822EA" w:rsidRDefault="00AA4A1E" w:rsidP="00DC2FB8">
      <w:pPr>
        <w:pStyle w:val="Tekstpodstawowy"/>
        <w:tabs>
          <w:tab w:val="left" w:pos="900"/>
        </w:tabs>
        <w:spacing w:line="360" w:lineRule="auto"/>
        <w:ind w:right="3"/>
        <w:jc w:val="both"/>
        <w:rPr>
          <w:bCs/>
          <w:sz w:val="24"/>
        </w:rPr>
      </w:pPr>
      <w:r w:rsidRPr="009822EA">
        <w:rPr>
          <w:bCs/>
          <w:sz w:val="24"/>
        </w:rPr>
        <w:t xml:space="preserve">- sołectwo </w:t>
      </w:r>
      <w:r w:rsidR="00D0256A" w:rsidRPr="009822EA">
        <w:rPr>
          <w:bCs/>
          <w:sz w:val="24"/>
        </w:rPr>
        <w:t>Koczwara</w:t>
      </w:r>
    </w:p>
    <w:p w:rsidR="00EF3D39" w:rsidRPr="009822EA" w:rsidRDefault="00EF3D39" w:rsidP="00DC2FB8">
      <w:pPr>
        <w:pStyle w:val="Tekstpodstawowy"/>
        <w:tabs>
          <w:tab w:val="left" w:pos="900"/>
        </w:tabs>
        <w:spacing w:line="360" w:lineRule="auto"/>
        <w:ind w:right="3"/>
        <w:jc w:val="both"/>
        <w:rPr>
          <w:bCs/>
          <w:sz w:val="24"/>
        </w:rPr>
      </w:pPr>
      <w:r w:rsidRPr="009822EA">
        <w:rPr>
          <w:bCs/>
          <w:sz w:val="24"/>
        </w:rPr>
        <w:tab/>
        <w:t>- „</w:t>
      </w:r>
      <w:r w:rsidR="00D0256A" w:rsidRPr="009822EA">
        <w:rPr>
          <w:bCs/>
          <w:sz w:val="24"/>
        </w:rPr>
        <w:t xml:space="preserve">Organizacja </w:t>
      </w:r>
      <w:r w:rsidR="009822EA" w:rsidRPr="009822EA">
        <w:rPr>
          <w:bCs/>
          <w:sz w:val="24"/>
        </w:rPr>
        <w:t>spotkań</w:t>
      </w:r>
      <w:r w:rsidR="00D0256A" w:rsidRPr="009822EA">
        <w:rPr>
          <w:bCs/>
          <w:sz w:val="24"/>
        </w:rPr>
        <w:t xml:space="preserve"> sportowo-kulturaln</w:t>
      </w:r>
      <w:r w:rsidR="00E9659A" w:rsidRPr="009822EA">
        <w:rPr>
          <w:bCs/>
          <w:sz w:val="24"/>
        </w:rPr>
        <w:t>ych</w:t>
      </w:r>
      <w:r w:rsidRPr="009822EA">
        <w:rPr>
          <w:bCs/>
          <w:sz w:val="24"/>
        </w:rPr>
        <w:t>”</w:t>
      </w:r>
      <w:r w:rsidRPr="009822EA">
        <w:rPr>
          <w:bCs/>
          <w:sz w:val="24"/>
        </w:rPr>
        <w:tab/>
      </w:r>
      <w:r w:rsidRPr="009822EA">
        <w:rPr>
          <w:bCs/>
          <w:sz w:val="24"/>
        </w:rPr>
        <w:tab/>
        <w:t xml:space="preserve">- </w:t>
      </w:r>
      <w:r w:rsidR="00D0256A" w:rsidRPr="009822EA">
        <w:rPr>
          <w:bCs/>
          <w:sz w:val="24"/>
        </w:rPr>
        <w:t xml:space="preserve">  </w:t>
      </w:r>
      <w:r w:rsidR="00E9659A" w:rsidRPr="009822EA">
        <w:rPr>
          <w:bCs/>
          <w:sz w:val="24"/>
        </w:rPr>
        <w:t>1</w:t>
      </w:r>
      <w:r w:rsidR="009822EA" w:rsidRPr="009822EA">
        <w:rPr>
          <w:bCs/>
          <w:sz w:val="24"/>
        </w:rPr>
        <w:t> 925,72</w:t>
      </w:r>
      <w:r w:rsidRPr="009822EA">
        <w:rPr>
          <w:bCs/>
          <w:sz w:val="24"/>
        </w:rPr>
        <w:t xml:space="preserve"> zł,</w:t>
      </w:r>
    </w:p>
    <w:p w:rsidR="009822EA" w:rsidRDefault="009822EA" w:rsidP="00DC2FB8">
      <w:pPr>
        <w:pStyle w:val="Tekstpodstawowy"/>
        <w:tabs>
          <w:tab w:val="left" w:pos="900"/>
        </w:tabs>
        <w:spacing w:line="360" w:lineRule="auto"/>
        <w:ind w:right="3"/>
        <w:jc w:val="both"/>
        <w:rPr>
          <w:bCs/>
          <w:sz w:val="24"/>
        </w:rPr>
      </w:pPr>
      <w:r>
        <w:rPr>
          <w:bCs/>
          <w:sz w:val="24"/>
        </w:rPr>
        <w:t>- sołectwo Małachów</w:t>
      </w:r>
    </w:p>
    <w:p w:rsidR="009822EA" w:rsidRPr="009822EA" w:rsidRDefault="009822EA" w:rsidP="00DC2FB8">
      <w:pPr>
        <w:pStyle w:val="Tekstpodstawowy"/>
        <w:tabs>
          <w:tab w:val="left" w:pos="900"/>
        </w:tabs>
        <w:spacing w:line="360" w:lineRule="auto"/>
        <w:ind w:right="3"/>
        <w:jc w:val="both"/>
        <w:rPr>
          <w:bCs/>
          <w:sz w:val="24"/>
        </w:rPr>
      </w:pPr>
      <w:r>
        <w:rPr>
          <w:bCs/>
          <w:sz w:val="24"/>
        </w:rPr>
        <w:tab/>
        <w:t xml:space="preserve">- </w:t>
      </w:r>
      <w:r w:rsidRPr="009822EA">
        <w:rPr>
          <w:bCs/>
          <w:sz w:val="24"/>
        </w:rPr>
        <w:t>„Organizacja spotkań sportowo-kulturalnych”</w:t>
      </w:r>
      <w:r>
        <w:rPr>
          <w:bCs/>
          <w:sz w:val="24"/>
        </w:rPr>
        <w:tab/>
      </w:r>
      <w:r>
        <w:rPr>
          <w:bCs/>
          <w:sz w:val="24"/>
        </w:rPr>
        <w:tab/>
        <w:t>-  1 229,25 zł,</w:t>
      </w:r>
    </w:p>
    <w:p w:rsidR="00E9659A" w:rsidRPr="009822EA" w:rsidRDefault="00E9659A" w:rsidP="00AA4A1E">
      <w:pPr>
        <w:pStyle w:val="Tekstpodstawowy"/>
        <w:tabs>
          <w:tab w:val="left" w:pos="900"/>
        </w:tabs>
        <w:spacing w:line="360" w:lineRule="auto"/>
        <w:ind w:right="3"/>
        <w:jc w:val="both"/>
        <w:rPr>
          <w:bCs/>
          <w:sz w:val="24"/>
        </w:rPr>
      </w:pPr>
      <w:r w:rsidRPr="009822EA">
        <w:rPr>
          <w:bCs/>
          <w:sz w:val="24"/>
        </w:rPr>
        <w:t>- sołectwo Nałęczów</w:t>
      </w:r>
    </w:p>
    <w:p w:rsidR="00E9659A" w:rsidRPr="009822EA" w:rsidRDefault="00E9659A" w:rsidP="00AA4A1E">
      <w:pPr>
        <w:pStyle w:val="Tekstpodstawowy"/>
        <w:tabs>
          <w:tab w:val="left" w:pos="900"/>
        </w:tabs>
        <w:spacing w:line="360" w:lineRule="auto"/>
        <w:ind w:right="3"/>
        <w:jc w:val="both"/>
        <w:rPr>
          <w:bCs/>
          <w:sz w:val="24"/>
        </w:rPr>
      </w:pPr>
      <w:r w:rsidRPr="009822EA">
        <w:rPr>
          <w:bCs/>
          <w:sz w:val="24"/>
        </w:rPr>
        <w:tab/>
        <w:t xml:space="preserve">- „Organizacja </w:t>
      </w:r>
      <w:r w:rsidR="009822EA">
        <w:rPr>
          <w:bCs/>
          <w:sz w:val="24"/>
        </w:rPr>
        <w:t xml:space="preserve">festynu </w:t>
      </w:r>
      <w:r w:rsidRPr="009822EA">
        <w:rPr>
          <w:bCs/>
          <w:sz w:val="24"/>
        </w:rPr>
        <w:t>kulturalnego”</w:t>
      </w:r>
      <w:r w:rsidRPr="009822EA">
        <w:rPr>
          <w:bCs/>
          <w:sz w:val="24"/>
        </w:rPr>
        <w:tab/>
      </w:r>
      <w:r w:rsidR="009822EA">
        <w:rPr>
          <w:bCs/>
          <w:sz w:val="24"/>
        </w:rPr>
        <w:tab/>
      </w:r>
      <w:r w:rsidRPr="009822EA">
        <w:rPr>
          <w:bCs/>
          <w:sz w:val="24"/>
        </w:rPr>
        <w:tab/>
        <w:t>-  1</w:t>
      </w:r>
      <w:r w:rsidR="009822EA" w:rsidRPr="009822EA">
        <w:rPr>
          <w:bCs/>
          <w:sz w:val="24"/>
        </w:rPr>
        <w:t> </w:t>
      </w:r>
      <w:r w:rsidRPr="009822EA">
        <w:rPr>
          <w:bCs/>
          <w:sz w:val="24"/>
        </w:rPr>
        <w:t>5</w:t>
      </w:r>
      <w:r w:rsidR="009822EA" w:rsidRPr="009822EA">
        <w:rPr>
          <w:bCs/>
          <w:sz w:val="24"/>
        </w:rPr>
        <w:t>83,51</w:t>
      </w:r>
      <w:r w:rsidRPr="009822EA">
        <w:rPr>
          <w:bCs/>
          <w:sz w:val="24"/>
        </w:rPr>
        <w:t xml:space="preserve"> zł,</w:t>
      </w:r>
    </w:p>
    <w:p w:rsidR="00E9659A" w:rsidRPr="009822EA" w:rsidRDefault="00E9659A" w:rsidP="00AA4A1E">
      <w:pPr>
        <w:pStyle w:val="Tekstpodstawowy"/>
        <w:tabs>
          <w:tab w:val="left" w:pos="900"/>
        </w:tabs>
        <w:spacing w:line="360" w:lineRule="auto"/>
        <w:ind w:right="3"/>
        <w:jc w:val="both"/>
        <w:rPr>
          <w:bCs/>
          <w:sz w:val="24"/>
        </w:rPr>
      </w:pPr>
      <w:r w:rsidRPr="009822EA">
        <w:rPr>
          <w:bCs/>
          <w:sz w:val="24"/>
        </w:rPr>
        <w:t>- sołectwo Niebo</w:t>
      </w:r>
    </w:p>
    <w:p w:rsidR="00E9659A" w:rsidRPr="009822EA" w:rsidRDefault="00E9659A" w:rsidP="00AA4A1E">
      <w:pPr>
        <w:pStyle w:val="Tekstpodstawowy"/>
        <w:tabs>
          <w:tab w:val="left" w:pos="900"/>
        </w:tabs>
        <w:spacing w:line="360" w:lineRule="auto"/>
        <w:ind w:right="3"/>
        <w:jc w:val="both"/>
        <w:rPr>
          <w:bCs/>
          <w:sz w:val="24"/>
        </w:rPr>
      </w:pPr>
      <w:r w:rsidRPr="009822EA">
        <w:rPr>
          <w:bCs/>
          <w:sz w:val="24"/>
        </w:rPr>
        <w:tab/>
        <w:t>- „</w:t>
      </w:r>
      <w:r w:rsidR="009822EA" w:rsidRPr="009822EA">
        <w:rPr>
          <w:bCs/>
          <w:sz w:val="24"/>
        </w:rPr>
        <w:t>Spotkanie środowiskowo-kulturalne</w:t>
      </w:r>
      <w:r w:rsidRPr="009822EA">
        <w:rPr>
          <w:bCs/>
          <w:sz w:val="24"/>
        </w:rPr>
        <w:t>”</w:t>
      </w:r>
      <w:r w:rsidRPr="009822EA">
        <w:rPr>
          <w:bCs/>
          <w:sz w:val="24"/>
        </w:rPr>
        <w:tab/>
      </w:r>
      <w:r w:rsidRPr="009822EA">
        <w:rPr>
          <w:bCs/>
          <w:sz w:val="24"/>
        </w:rPr>
        <w:tab/>
      </w:r>
      <w:r w:rsidR="009822EA" w:rsidRPr="009822EA">
        <w:rPr>
          <w:bCs/>
          <w:sz w:val="24"/>
        </w:rPr>
        <w:tab/>
      </w:r>
      <w:r w:rsidRPr="009822EA">
        <w:rPr>
          <w:bCs/>
          <w:sz w:val="24"/>
        </w:rPr>
        <w:t>-     500,00 zł,</w:t>
      </w:r>
    </w:p>
    <w:p w:rsidR="00EF3D39" w:rsidRPr="009822EA" w:rsidRDefault="00EF3D39" w:rsidP="00AA4A1E">
      <w:pPr>
        <w:pStyle w:val="Tekstpodstawowy"/>
        <w:tabs>
          <w:tab w:val="left" w:pos="900"/>
        </w:tabs>
        <w:spacing w:line="360" w:lineRule="auto"/>
        <w:ind w:right="3"/>
        <w:jc w:val="both"/>
        <w:rPr>
          <w:bCs/>
          <w:sz w:val="24"/>
        </w:rPr>
      </w:pPr>
      <w:r w:rsidRPr="009822EA">
        <w:rPr>
          <w:bCs/>
          <w:sz w:val="24"/>
        </w:rPr>
        <w:t xml:space="preserve">- sołectwo </w:t>
      </w:r>
      <w:r w:rsidR="00864DEA" w:rsidRPr="009822EA">
        <w:rPr>
          <w:bCs/>
          <w:sz w:val="24"/>
        </w:rPr>
        <w:t>Nieświń</w:t>
      </w:r>
    </w:p>
    <w:p w:rsidR="00EF3D39" w:rsidRPr="009822EA" w:rsidRDefault="00EF3D39" w:rsidP="00AA4A1E">
      <w:pPr>
        <w:pStyle w:val="Tekstpodstawowy"/>
        <w:tabs>
          <w:tab w:val="left" w:pos="900"/>
        </w:tabs>
        <w:spacing w:line="360" w:lineRule="auto"/>
        <w:ind w:right="3"/>
        <w:jc w:val="both"/>
        <w:rPr>
          <w:bCs/>
          <w:sz w:val="24"/>
        </w:rPr>
      </w:pPr>
      <w:r w:rsidRPr="009822EA">
        <w:rPr>
          <w:bCs/>
          <w:sz w:val="24"/>
        </w:rPr>
        <w:tab/>
        <w:t>- „Organizacja imprez kulturalno-sportowych”</w:t>
      </w:r>
      <w:r w:rsidRPr="009822EA">
        <w:rPr>
          <w:bCs/>
          <w:sz w:val="24"/>
        </w:rPr>
        <w:tab/>
      </w:r>
      <w:r w:rsidRPr="009822EA">
        <w:rPr>
          <w:bCs/>
          <w:sz w:val="24"/>
        </w:rPr>
        <w:tab/>
        <w:t xml:space="preserve">-   </w:t>
      </w:r>
      <w:r w:rsidR="009822EA" w:rsidRPr="009822EA">
        <w:rPr>
          <w:bCs/>
          <w:sz w:val="24"/>
        </w:rPr>
        <w:t>3 561,07</w:t>
      </w:r>
      <w:r w:rsidR="00864DEA" w:rsidRPr="009822EA">
        <w:rPr>
          <w:bCs/>
          <w:sz w:val="24"/>
        </w:rPr>
        <w:t xml:space="preserve"> </w:t>
      </w:r>
      <w:r w:rsidRPr="009822EA">
        <w:rPr>
          <w:bCs/>
          <w:sz w:val="24"/>
        </w:rPr>
        <w:t>zł,</w:t>
      </w:r>
    </w:p>
    <w:p w:rsidR="00E9659A" w:rsidRPr="009822EA" w:rsidRDefault="00E9659A" w:rsidP="00AA4A1E">
      <w:pPr>
        <w:pStyle w:val="Tekstpodstawowy"/>
        <w:tabs>
          <w:tab w:val="left" w:pos="900"/>
        </w:tabs>
        <w:spacing w:line="360" w:lineRule="auto"/>
        <w:ind w:right="3"/>
        <w:jc w:val="both"/>
        <w:rPr>
          <w:bCs/>
          <w:sz w:val="24"/>
        </w:rPr>
      </w:pPr>
      <w:r w:rsidRPr="009822EA">
        <w:rPr>
          <w:bCs/>
          <w:sz w:val="24"/>
        </w:rPr>
        <w:t>- sołectwo Nowy Dziebałtów</w:t>
      </w:r>
    </w:p>
    <w:p w:rsidR="00E9659A" w:rsidRPr="009822EA" w:rsidRDefault="00E9659A" w:rsidP="00AA4A1E">
      <w:pPr>
        <w:pStyle w:val="Tekstpodstawowy"/>
        <w:tabs>
          <w:tab w:val="left" w:pos="900"/>
        </w:tabs>
        <w:spacing w:line="360" w:lineRule="auto"/>
        <w:ind w:right="3"/>
        <w:jc w:val="both"/>
        <w:rPr>
          <w:bCs/>
          <w:sz w:val="24"/>
        </w:rPr>
      </w:pPr>
      <w:r w:rsidRPr="009822EA">
        <w:rPr>
          <w:bCs/>
          <w:sz w:val="24"/>
        </w:rPr>
        <w:tab/>
        <w:t xml:space="preserve">- „Organizacja </w:t>
      </w:r>
      <w:r w:rsidR="009822EA" w:rsidRPr="009822EA">
        <w:rPr>
          <w:bCs/>
          <w:sz w:val="24"/>
        </w:rPr>
        <w:t>spotkań</w:t>
      </w:r>
      <w:r w:rsidRPr="009822EA">
        <w:rPr>
          <w:bCs/>
          <w:sz w:val="24"/>
        </w:rPr>
        <w:t xml:space="preserve"> </w:t>
      </w:r>
      <w:r w:rsidR="009822EA" w:rsidRPr="009822EA">
        <w:rPr>
          <w:bCs/>
          <w:sz w:val="24"/>
        </w:rPr>
        <w:t>sportowo-kulturalnych”</w:t>
      </w:r>
      <w:r w:rsidR="009822EA" w:rsidRPr="009822EA">
        <w:rPr>
          <w:bCs/>
          <w:sz w:val="24"/>
        </w:rPr>
        <w:tab/>
      </w:r>
      <w:r w:rsidR="009822EA" w:rsidRPr="009822EA">
        <w:rPr>
          <w:bCs/>
          <w:sz w:val="24"/>
        </w:rPr>
        <w:tab/>
        <w:t>-      351,60</w:t>
      </w:r>
      <w:r w:rsidRPr="009822EA">
        <w:rPr>
          <w:bCs/>
          <w:sz w:val="24"/>
        </w:rPr>
        <w:t xml:space="preserve"> zł,</w:t>
      </w:r>
    </w:p>
    <w:p w:rsidR="00E9659A" w:rsidRPr="009822EA" w:rsidRDefault="00E9659A" w:rsidP="00AA4A1E">
      <w:pPr>
        <w:pStyle w:val="Tekstpodstawowy"/>
        <w:tabs>
          <w:tab w:val="left" w:pos="900"/>
        </w:tabs>
        <w:spacing w:line="360" w:lineRule="auto"/>
        <w:ind w:right="3"/>
        <w:jc w:val="both"/>
        <w:rPr>
          <w:bCs/>
          <w:sz w:val="24"/>
        </w:rPr>
      </w:pPr>
      <w:r w:rsidRPr="009822EA">
        <w:rPr>
          <w:bCs/>
          <w:sz w:val="24"/>
        </w:rPr>
        <w:t>- sołectwo Nowy Kazanów</w:t>
      </w:r>
    </w:p>
    <w:p w:rsidR="00E9659A" w:rsidRPr="009822EA" w:rsidRDefault="00E9659A" w:rsidP="00AA4A1E">
      <w:pPr>
        <w:pStyle w:val="Tekstpodstawowy"/>
        <w:tabs>
          <w:tab w:val="left" w:pos="900"/>
        </w:tabs>
        <w:spacing w:line="360" w:lineRule="auto"/>
        <w:ind w:right="3"/>
        <w:jc w:val="both"/>
        <w:rPr>
          <w:bCs/>
          <w:sz w:val="24"/>
        </w:rPr>
      </w:pPr>
      <w:r w:rsidRPr="009822EA">
        <w:rPr>
          <w:bCs/>
          <w:sz w:val="24"/>
        </w:rPr>
        <w:tab/>
        <w:t>- „Organizacja spotkania mieszkańców”</w:t>
      </w:r>
      <w:r w:rsidRPr="009822EA">
        <w:rPr>
          <w:bCs/>
          <w:sz w:val="24"/>
        </w:rPr>
        <w:tab/>
      </w:r>
      <w:r w:rsidRPr="009822EA">
        <w:rPr>
          <w:bCs/>
          <w:sz w:val="24"/>
        </w:rPr>
        <w:tab/>
      </w:r>
      <w:r w:rsidRPr="009822EA">
        <w:rPr>
          <w:bCs/>
          <w:sz w:val="24"/>
        </w:rPr>
        <w:tab/>
        <w:t xml:space="preserve">-   </w:t>
      </w:r>
      <w:r w:rsidR="00C44595" w:rsidRPr="009822EA">
        <w:rPr>
          <w:bCs/>
          <w:sz w:val="24"/>
        </w:rPr>
        <w:t>1</w:t>
      </w:r>
      <w:r w:rsidR="009822EA" w:rsidRPr="009822EA">
        <w:rPr>
          <w:bCs/>
          <w:sz w:val="24"/>
        </w:rPr>
        <w:t> 219,86</w:t>
      </w:r>
      <w:r w:rsidR="00C44595" w:rsidRPr="009822EA">
        <w:rPr>
          <w:bCs/>
          <w:sz w:val="24"/>
        </w:rPr>
        <w:t xml:space="preserve"> zł,</w:t>
      </w:r>
    </w:p>
    <w:p w:rsidR="005E758A" w:rsidRPr="001E388C" w:rsidRDefault="005E758A" w:rsidP="00AA4A1E">
      <w:pPr>
        <w:pStyle w:val="Tekstpodstawowy"/>
        <w:tabs>
          <w:tab w:val="left" w:pos="900"/>
        </w:tabs>
        <w:spacing w:line="360" w:lineRule="auto"/>
        <w:ind w:right="3"/>
        <w:jc w:val="both"/>
        <w:rPr>
          <w:bCs/>
          <w:sz w:val="24"/>
        </w:rPr>
      </w:pPr>
      <w:r w:rsidRPr="001E388C">
        <w:rPr>
          <w:bCs/>
          <w:sz w:val="24"/>
        </w:rPr>
        <w:t>- sołectwo Piła</w:t>
      </w:r>
    </w:p>
    <w:p w:rsidR="005E758A" w:rsidRPr="001E388C" w:rsidRDefault="005E758A" w:rsidP="00AA4A1E">
      <w:pPr>
        <w:pStyle w:val="Tekstpodstawowy"/>
        <w:tabs>
          <w:tab w:val="left" w:pos="900"/>
        </w:tabs>
        <w:spacing w:line="360" w:lineRule="auto"/>
        <w:ind w:right="3"/>
        <w:jc w:val="both"/>
        <w:rPr>
          <w:bCs/>
          <w:sz w:val="24"/>
        </w:rPr>
      </w:pPr>
      <w:r w:rsidRPr="001E388C">
        <w:rPr>
          <w:bCs/>
          <w:sz w:val="24"/>
        </w:rPr>
        <w:tab/>
        <w:t>- „</w:t>
      </w:r>
      <w:r w:rsidR="00864DEA" w:rsidRPr="001E388C">
        <w:rPr>
          <w:bCs/>
          <w:sz w:val="24"/>
        </w:rPr>
        <w:t xml:space="preserve">Organizacja </w:t>
      </w:r>
      <w:r w:rsidR="009822EA" w:rsidRPr="001E388C">
        <w:rPr>
          <w:bCs/>
          <w:sz w:val="24"/>
        </w:rPr>
        <w:t>imprez sportowo-kulturalnych</w:t>
      </w:r>
      <w:r w:rsidRPr="001E388C">
        <w:rPr>
          <w:bCs/>
          <w:sz w:val="24"/>
        </w:rPr>
        <w:t>”</w:t>
      </w:r>
      <w:r w:rsidRPr="001E388C">
        <w:rPr>
          <w:bCs/>
          <w:sz w:val="24"/>
        </w:rPr>
        <w:tab/>
      </w:r>
      <w:r w:rsidR="00C44595" w:rsidRPr="001E388C">
        <w:rPr>
          <w:bCs/>
          <w:sz w:val="24"/>
        </w:rPr>
        <w:tab/>
      </w:r>
      <w:r w:rsidRPr="001E388C">
        <w:rPr>
          <w:bCs/>
          <w:sz w:val="24"/>
        </w:rPr>
        <w:t xml:space="preserve">-   </w:t>
      </w:r>
      <w:r w:rsidR="001E388C" w:rsidRPr="001E388C">
        <w:rPr>
          <w:bCs/>
          <w:sz w:val="24"/>
        </w:rPr>
        <w:t>3 200,90</w:t>
      </w:r>
      <w:r w:rsidRPr="001E388C">
        <w:rPr>
          <w:bCs/>
          <w:sz w:val="24"/>
        </w:rPr>
        <w:t xml:space="preserve"> zł,</w:t>
      </w:r>
    </w:p>
    <w:p w:rsidR="00AA4A1E" w:rsidRPr="001E388C" w:rsidRDefault="00AA4A1E" w:rsidP="00DC2FB8">
      <w:pPr>
        <w:pStyle w:val="Tekstpodstawowy"/>
        <w:tabs>
          <w:tab w:val="left" w:pos="900"/>
        </w:tabs>
        <w:spacing w:line="360" w:lineRule="auto"/>
        <w:ind w:right="3"/>
        <w:jc w:val="both"/>
        <w:rPr>
          <w:bCs/>
          <w:sz w:val="24"/>
        </w:rPr>
      </w:pPr>
      <w:r w:rsidRPr="001E388C">
        <w:rPr>
          <w:bCs/>
          <w:sz w:val="24"/>
        </w:rPr>
        <w:t>- sołectwo Pomyków</w:t>
      </w:r>
    </w:p>
    <w:p w:rsidR="00AA4A1E" w:rsidRPr="001E388C" w:rsidRDefault="00AA4A1E" w:rsidP="00DC2FB8">
      <w:pPr>
        <w:pStyle w:val="Tekstpodstawowy"/>
        <w:tabs>
          <w:tab w:val="left" w:pos="900"/>
        </w:tabs>
        <w:spacing w:line="360" w:lineRule="auto"/>
        <w:ind w:right="3"/>
        <w:jc w:val="both"/>
        <w:rPr>
          <w:bCs/>
          <w:sz w:val="24"/>
        </w:rPr>
      </w:pPr>
      <w:r w:rsidRPr="001E388C">
        <w:rPr>
          <w:bCs/>
          <w:sz w:val="24"/>
        </w:rPr>
        <w:tab/>
        <w:t>- „</w:t>
      </w:r>
      <w:r w:rsidR="00864DEA" w:rsidRPr="001E388C">
        <w:rPr>
          <w:bCs/>
          <w:sz w:val="24"/>
        </w:rPr>
        <w:t xml:space="preserve">Organizacja </w:t>
      </w:r>
      <w:r w:rsidR="001E388C" w:rsidRPr="001E388C">
        <w:rPr>
          <w:bCs/>
          <w:sz w:val="24"/>
        </w:rPr>
        <w:t>spotkań kulturalnych i sportowych</w:t>
      </w:r>
      <w:r w:rsidR="005E758A" w:rsidRPr="001E388C">
        <w:rPr>
          <w:bCs/>
          <w:sz w:val="24"/>
        </w:rPr>
        <w:t>”</w:t>
      </w:r>
      <w:r w:rsidRPr="001E388C">
        <w:rPr>
          <w:bCs/>
          <w:sz w:val="24"/>
        </w:rPr>
        <w:tab/>
        <w:t xml:space="preserve">- </w:t>
      </w:r>
      <w:r w:rsidR="005E758A" w:rsidRPr="001E388C">
        <w:rPr>
          <w:bCs/>
          <w:sz w:val="24"/>
        </w:rPr>
        <w:t xml:space="preserve">  </w:t>
      </w:r>
      <w:r w:rsidR="001E388C" w:rsidRPr="001E388C">
        <w:rPr>
          <w:bCs/>
          <w:sz w:val="24"/>
        </w:rPr>
        <w:t>1 991,21</w:t>
      </w:r>
      <w:r w:rsidRPr="001E388C">
        <w:rPr>
          <w:bCs/>
          <w:sz w:val="24"/>
        </w:rPr>
        <w:t xml:space="preserve"> zł,</w:t>
      </w:r>
    </w:p>
    <w:p w:rsidR="005E758A" w:rsidRPr="001E388C" w:rsidRDefault="005E758A" w:rsidP="00DC2FB8">
      <w:pPr>
        <w:pStyle w:val="Tekstpodstawowy"/>
        <w:tabs>
          <w:tab w:val="left" w:pos="900"/>
        </w:tabs>
        <w:spacing w:line="360" w:lineRule="auto"/>
        <w:ind w:right="3"/>
        <w:jc w:val="both"/>
        <w:rPr>
          <w:bCs/>
          <w:sz w:val="24"/>
        </w:rPr>
      </w:pPr>
      <w:r w:rsidRPr="001E388C">
        <w:rPr>
          <w:bCs/>
          <w:sz w:val="24"/>
        </w:rPr>
        <w:t xml:space="preserve">- sołectwo </w:t>
      </w:r>
      <w:r w:rsidR="00864DEA" w:rsidRPr="001E388C">
        <w:rPr>
          <w:bCs/>
          <w:sz w:val="24"/>
        </w:rPr>
        <w:t>Pomorzany</w:t>
      </w:r>
    </w:p>
    <w:p w:rsidR="005E758A" w:rsidRPr="001E388C" w:rsidRDefault="005E758A" w:rsidP="00DC2FB8">
      <w:pPr>
        <w:pStyle w:val="Tekstpodstawowy"/>
        <w:tabs>
          <w:tab w:val="left" w:pos="900"/>
        </w:tabs>
        <w:spacing w:line="360" w:lineRule="auto"/>
        <w:ind w:right="3"/>
        <w:jc w:val="both"/>
        <w:rPr>
          <w:bCs/>
          <w:sz w:val="24"/>
        </w:rPr>
      </w:pPr>
      <w:r w:rsidRPr="001E388C">
        <w:rPr>
          <w:bCs/>
          <w:sz w:val="24"/>
        </w:rPr>
        <w:tab/>
        <w:t>- „</w:t>
      </w:r>
      <w:r w:rsidR="00864DEA" w:rsidRPr="001E388C">
        <w:rPr>
          <w:bCs/>
          <w:sz w:val="24"/>
        </w:rPr>
        <w:t>Organizacja festynu kulturalno - sportowego</w:t>
      </w:r>
      <w:r w:rsidRPr="001E388C">
        <w:rPr>
          <w:bCs/>
          <w:sz w:val="24"/>
        </w:rPr>
        <w:t>”</w:t>
      </w:r>
      <w:r w:rsidRPr="001E388C">
        <w:rPr>
          <w:bCs/>
          <w:sz w:val="24"/>
        </w:rPr>
        <w:tab/>
      </w:r>
      <w:r w:rsidRPr="001E388C">
        <w:rPr>
          <w:bCs/>
          <w:sz w:val="24"/>
        </w:rPr>
        <w:tab/>
        <w:t xml:space="preserve">-   </w:t>
      </w:r>
      <w:r w:rsidR="001E388C" w:rsidRPr="001E388C">
        <w:rPr>
          <w:bCs/>
          <w:sz w:val="24"/>
        </w:rPr>
        <w:t>1 800,00</w:t>
      </w:r>
      <w:r w:rsidRPr="001E388C">
        <w:rPr>
          <w:bCs/>
          <w:sz w:val="24"/>
        </w:rPr>
        <w:t xml:space="preserve"> zł,</w:t>
      </w:r>
    </w:p>
    <w:p w:rsidR="00AA4A1E" w:rsidRPr="001E388C" w:rsidRDefault="00AA4A1E" w:rsidP="00DC2FB8">
      <w:pPr>
        <w:pStyle w:val="Tekstpodstawowy"/>
        <w:tabs>
          <w:tab w:val="left" w:pos="900"/>
        </w:tabs>
        <w:spacing w:line="360" w:lineRule="auto"/>
        <w:ind w:right="3"/>
        <w:jc w:val="both"/>
        <w:rPr>
          <w:bCs/>
          <w:sz w:val="24"/>
        </w:rPr>
      </w:pPr>
      <w:r w:rsidRPr="001E388C">
        <w:rPr>
          <w:bCs/>
          <w:sz w:val="24"/>
        </w:rPr>
        <w:t>- sołectwo Sierosławice</w:t>
      </w:r>
    </w:p>
    <w:p w:rsidR="00AA4A1E" w:rsidRPr="001E388C" w:rsidRDefault="00AA4A1E" w:rsidP="00AA4A1E">
      <w:pPr>
        <w:pStyle w:val="Tekstpodstawowy"/>
        <w:tabs>
          <w:tab w:val="left" w:pos="900"/>
        </w:tabs>
        <w:spacing w:line="360" w:lineRule="auto"/>
        <w:ind w:right="3"/>
        <w:jc w:val="both"/>
        <w:rPr>
          <w:bCs/>
          <w:sz w:val="24"/>
        </w:rPr>
      </w:pPr>
      <w:r w:rsidRPr="001E388C">
        <w:rPr>
          <w:bCs/>
          <w:sz w:val="24"/>
        </w:rPr>
        <w:tab/>
        <w:t>- „</w:t>
      </w:r>
      <w:r w:rsidR="00864DEA" w:rsidRPr="001E388C">
        <w:rPr>
          <w:bCs/>
          <w:sz w:val="24"/>
        </w:rPr>
        <w:t>Organizacja imprez kulturalno-sportowych</w:t>
      </w:r>
      <w:r w:rsidR="005E758A" w:rsidRPr="001E388C">
        <w:rPr>
          <w:bCs/>
          <w:sz w:val="24"/>
        </w:rPr>
        <w:t>”</w:t>
      </w:r>
      <w:r w:rsidRPr="001E388C">
        <w:rPr>
          <w:bCs/>
          <w:sz w:val="24"/>
        </w:rPr>
        <w:tab/>
      </w:r>
      <w:r w:rsidRPr="001E388C">
        <w:rPr>
          <w:bCs/>
          <w:sz w:val="24"/>
        </w:rPr>
        <w:tab/>
        <w:t xml:space="preserve">- </w:t>
      </w:r>
      <w:r w:rsidR="005E758A" w:rsidRPr="001E388C">
        <w:rPr>
          <w:bCs/>
          <w:sz w:val="24"/>
        </w:rPr>
        <w:t xml:space="preserve">  </w:t>
      </w:r>
      <w:r w:rsidR="00C44595" w:rsidRPr="001E388C">
        <w:rPr>
          <w:bCs/>
          <w:sz w:val="24"/>
        </w:rPr>
        <w:t>1</w:t>
      </w:r>
      <w:r w:rsidR="001E388C" w:rsidRPr="001E388C">
        <w:rPr>
          <w:bCs/>
          <w:sz w:val="24"/>
        </w:rPr>
        <w:t> 831,88</w:t>
      </w:r>
      <w:r w:rsidRPr="001E388C">
        <w:rPr>
          <w:bCs/>
          <w:sz w:val="24"/>
        </w:rPr>
        <w:t xml:space="preserve"> zł,</w:t>
      </w:r>
    </w:p>
    <w:p w:rsidR="005E758A" w:rsidRPr="001E388C" w:rsidRDefault="005E758A" w:rsidP="00AA4A1E">
      <w:pPr>
        <w:pStyle w:val="Tekstpodstawowy"/>
        <w:tabs>
          <w:tab w:val="left" w:pos="900"/>
        </w:tabs>
        <w:spacing w:line="360" w:lineRule="auto"/>
        <w:ind w:right="3"/>
        <w:jc w:val="both"/>
        <w:rPr>
          <w:bCs/>
          <w:sz w:val="24"/>
        </w:rPr>
      </w:pPr>
      <w:r w:rsidRPr="001E388C">
        <w:rPr>
          <w:bCs/>
          <w:sz w:val="24"/>
        </w:rPr>
        <w:t xml:space="preserve">- sołectwo </w:t>
      </w:r>
      <w:r w:rsidR="00C44595" w:rsidRPr="001E388C">
        <w:rPr>
          <w:bCs/>
          <w:sz w:val="24"/>
        </w:rPr>
        <w:t>Stary Dziebałtów</w:t>
      </w:r>
    </w:p>
    <w:p w:rsidR="005E758A" w:rsidRPr="001E388C" w:rsidRDefault="005E758A" w:rsidP="00AA4A1E">
      <w:pPr>
        <w:pStyle w:val="Tekstpodstawowy"/>
        <w:tabs>
          <w:tab w:val="left" w:pos="900"/>
        </w:tabs>
        <w:spacing w:line="360" w:lineRule="auto"/>
        <w:ind w:right="3"/>
        <w:jc w:val="both"/>
        <w:rPr>
          <w:bCs/>
          <w:sz w:val="24"/>
        </w:rPr>
      </w:pPr>
      <w:r w:rsidRPr="001E388C">
        <w:rPr>
          <w:bCs/>
          <w:sz w:val="24"/>
        </w:rPr>
        <w:tab/>
        <w:t>- „</w:t>
      </w:r>
      <w:r w:rsidR="00864DEA" w:rsidRPr="001E388C">
        <w:rPr>
          <w:bCs/>
          <w:sz w:val="24"/>
        </w:rPr>
        <w:t xml:space="preserve">Organizacja </w:t>
      </w:r>
      <w:r w:rsidR="00C44595" w:rsidRPr="001E388C">
        <w:rPr>
          <w:bCs/>
          <w:sz w:val="24"/>
        </w:rPr>
        <w:t>spotkań</w:t>
      </w:r>
      <w:r w:rsidR="00864DEA" w:rsidRPr="001E388C">
        <w:rPr>
          <w:bCs/>
          <w:sz w:val="24"/>
        </w:rPr>
        <w:t xml:space="preserve"> sportowo-kulturaln</w:t>
      </w:r>
      <w:r w:rsidR="00C44595" w:rsidRPr="001E388C">
        <w:rPr>
          <w:bCs/>
          <w:sz w:val="24"/>
        </w:rPr>
        <w:t>ych</w:t>
      </w:r>
      <w:r w:rsidRPr="001E388C">
        <w:rPr>
          <w:bCs/>
          <w:sz w:val="24"/>
        </w:rPr>
        <w:t>”</w:t>
      </w:r>
      <w:r w:rsidRPr="001E388C">
        <w:rPr>
          <w:bCs/>
          <w:sz w:val="24"/>
        </w:rPr>
        <w:tab/>
      </w:r>
      <w:r w:rsidRPr="001E388C">
        <w:rPr>
          <w:bCs/>
          <w:sz w:val="24"/>
        </w:rPr>
        <w:tab/>
        <w:t xml:space="preserve">-   </w:t>
      </w:r>
      <w:r w:rsidR="001E388C" w:rsidRPr="001E388C">
        <w:rPr>
          <w:bCs/>
          <w:sz w:val="24"/>
        </w:rPr>
        <w:t>1 489,99</w:t>
      </w:r>
      <w:r w:rsidRPr="001E388C">
        <w:rPr>
          <w:bCs/>
          <w:sz w:val="24"/>
        </w:rPr>
        <w:t xml:space="preserve"> zł,</w:t>
      </w:r>
    </w:p>
    <w:p w:rsidR="00C44595" w:rsidRPr="00D142F4" w:rsidRDefault="00C44595" w:rsidP="00AA4A1E">
      <w:pPr>
        <w:pStyle w:val="Tekstpodstawowy"/>
        <w:tabs>
          <w:tab w:val="left" w:pos="900"/>
        </w:tabs>
        <w:spacing w:line="360" w:lineRule="auto"/>
        <w:ind w:right="3"/>
        <w:jc w:val="both"/>
        <w:rPr>
          <w:bCs/>
          <w:sz w:val="24"/>
        </w:rPr>
      </w:pPr>
      <w:r w:rsidRPr="00D142F4">
        <w:rPr>
          <w:bCs/>
          <w:sz w:val="24"/>
        </w:rPr>
        <w:t>- sołectwo Stary Kazanów</w:t>
      </w:r>
    </w:p>
    <w:p w:rsidR="00C44595" w:rsidRPr="00D142F4" w:rsidRDefault="00C44595" w:rsidP="00AA4A1E">
      <w:pPr>
        <w:pStyle w:val="Tekstpodstawowy"/>
        <w:tabs>
          <w:tab w:val="left" w:pos="900"/>
        </w:tabs>
        <w:spacing w:line="360" w:lineRule="auto"/>
        <w:ind w:right="3"/>
        <w:jc w:val="both"/>
        <w:rPr>
          <w:bCs/>
          <w:sz w:val="24"/>
        </w:rPr>
      </w:pPr>
      <w:r w:rsidRPr="00D142F4">
        <w:rPr>
          <w:bCs/>
          <w:sz w:val="24"/>
        </w:rPr>
        <w:tab/>
        <w:t>- „Organizacja spotkań sportowo – kulturalnych”</w:t>
      </w:r>
      <w:r w:rsidRPr="00D142F4">
        <w:rPr>
          <w:bCs/>
          <w:sz w:val="24"/>
        </w:rPr>
        <w:tab/>
      </w:r>
      <w:r w:rsidRPr="00D142F4">
        <w:rPr>
          <w:bCs/>
          <w:sz w:val="24"/>
        </w:rPr>
        <w:tab/>
        <w:t>-   1</w:t>
      </w:r>
      <w:r w:rsidR="00D142F4" w:rsidRPr="00D142F4">
        <w:rPr>
          <w:bCs/>
          <w:sz w:val="24"/>
        </w:rPr>
        <w:t> 995,38</w:t>
      </w:r>
      <w:r w:rsidRPr="00D142F4">
        <w:rPr>
          <w:bCs/>
          <w:sz w:val="24"/>
        </w:rPr>
        <w:t xml:space="preserve"> zł,</w:t>
      </w:r>
    </w:p>
    <w:p w:rsidR="00AA4A1E" w:rsidRPr="00D142F4" w:rsidRDefault="00AA4A1E" w:rsidP="00DC2FB8">
      <w:pPr>
        <w:pStyle w:val="Tekstpodstawowy"/>
        <w:tabs>
          <w:tab w:val="left" w:pos="900"/>
        </w:tabs>
        <w:spacing w:line="360" w:lineRule="auto"/>
        <w:ind w:right="3"/>
        <w:jc w:val="both"/>
        <w:rPr>
          <w:bCs/>
          <w:sz w:val="24"/>
        </w:rPr>
      </w:pPr>
      <w:r w:rsidRPr="00D142F4">
        <w:rPr>
          <w:bCs/>
          <w:sz w:val="24"/>
        </w:rPr>
        <w:t>- sołectwo Wąsosz</w:t>
      </w:r>
    </w:p>
    <w:p w:rsidR="00AA4A1E" w:rsidRPr="00D142F4" w:rsidRDefault="00AA4A1E" w:rsidP="00AA4A1E">
      <w:pPr>
        <w:pStyle w:val="Tekstpodstawowy"/>
        <w:tabs>
          <w:tab w:val="left" w:pos="900"/>
        </w:tabs>
        <w:spacing w:line="360" w:lineRule="auto"/>
        <w:ind w:right="3"/>
        <w:jc w:val="both"/>
        <w:rPr>
          <w:bCs/>
          <w:sz w:val="24"/>
        </w:rPr>
      </w:pPr>
      <w:r w:rsidRPr="00D142F4">
        <w:rPr>
          <w:bCs/>
          <w:sz w:val="24"/>
        </w:rPr>
        <w:tab/>
        <w:t>-</w:t>
      </w:r>
      <w:r w:rsidR="005E758A" w:rsidRPr="00D142F4">
        <w:rPr>
          <w:bCs/>
          <w:sz w:val="24"/>
        </w:rPr>
        <w:t xml:space="preserve"> „</w:t>
      </w:r>
      <w:r w:rsidR="00864DEA" w:rsidRPr="00D142F4">
        <w:rPr>
          <w:bCs/>
          <w:sz w:val="24"/>
        </w:rPr>
        <w:t>Organizacja imprez kulturalnych i sportowych</w:t>
      </w:r>
      <w:r w:rsidR="005E758A" w:rsidRPr="00D142F4">
        <w:rPr>
          <w:bCs/>
          <w:sz w:val="24"/>
        </w:rPr>
        <w:t>”</w:t>
      </w:r>
      <w:r w:rsidR="00864DEA" w:rsidRPr="00D142F4">
        <w:rPr>
          <w:bCs/>
          <w:sz w:val="24"/>
        </w:rPr>
        <w:tab/>
      </w:r>
      <w:r w:rsidRPr="00D142F4">
        <w:rPr>
          <w:bCs/>
          <w:sz w:val="24"/>
        </w:rPr>
        <w:t xml:space="preserve">- </w:t>
      </w:r>
      <w:r w:rsidR="005E758A" w:rsidRPr="00D142F4">
        <w:rPr>
          <w:bCs/>
          <w:sz w:val="24"/>
        </w:rPr>
        <w:t xml:space="preserve">  </w:t>
      </w:r>
      <w:r w:rsidR="00D142F4" w:rsidRPr="00D142F4">
        <w:rPr>
          <w:bCs/>
          <w:sz w:val="24"/>
        </w:rPr>
        <w:t>2 095,89</w:t>
      </w:r>
      <w:r w:rsidRPr="00D142F4">
        <w:rPr>
          <w:bCs/>
          <w:sz w:val="24"/>
        </w:rPr>
        <w:t xml:space="preserve"> zł,</w:t>
      </w:r>
    </w:p>
    <w:p w:rsidR="00B06A25" w:rsidRPr="004A61B3" w:rsidRDefault="00B06A25" w:rsidP="00DC2FB8">
      <w:pPr>
        <w:pStyle w:val="Tekstpodstawowy"/>
        <w:tabs>
          <w:tab w:val="left" w:pos="900"/>
        </w:tabs>
        <w:spacing w:line="360" w:lineRule="auto"/>
        <w:ind w:right="3"/>
        <w:jc w:val="both"/>
        <w:rPr>
          <w:bCs/>
          <w:sz w:val="24"/>
        </w:rPr>
      </w:pPr>
      <w:r w:rsidRPr="004A61B3">
        <w:rPr>
          <w:bCs/>
          <w:sz w:val="24"/>
        </w:rPr>
        <w:t>- wydatki majątkowe</w:t>
      </w:r>
      <w:r w:rsidRPr="004A61B3">
        <w:rPr>
          <w:bCs/>
          <w:sz w:val="24"/>
        </w:rPr>
        <w:tab/>
      </w:r>
      <w:r w:rsidRPr="004A61B3">
        <w:rPr>
          <w:bCs/>
          <w:sz w:val="24"/>
        </w:rPr>
        <w:tab/>
      </w:r>
      <w:r w:rsidRPr="004A61B3">
        <w:rPr>
          <w:bCs/>
          <w:sz w:val="24"/>
        </w:rPr>
        <w:tab/>
      </w:r>
      <w:r w:rsidRPr="004A61B3">
        <w:rPr>
          <w:bCs/>
          <w:sz w:val="24"/>
        </w:rPr>
        <w:tab/>
      </w:r>
      <w:r w:rsidRPr="004A61B3">
        <w:rPr>
          <w:bCs/>
          <w:sz w:val="24"/>
        </w:rPr>
        <w:tab/>
      </w:r>
      <w:r w:rsidRPr="004A61B3">
        <w:rPr>
          <w:bCs/>
          <w:sz w:val="24"/>
        </w:rPr>
        <w:tab/>
      </w:r>
      <w:r w:rsidRPr="004A61B3">
        <w:rPr>
          <w:bCs/>
          <w:sz w:val="24"/>
        </w:rPr>
        <w:tab/>
      </w:r>
      <w:r w:rsidRPr="004A61B3">
        <w:rPr>
          <w:bCs/>
          <w:sz w:val="24"/>
        </w:rPr>
        <w:tab/>
        <w:t xml:space="preserve">- </w:t>
      </w:r>
      <w:r w:rsidR="004A61B3" w:rsidRPr="004A61B3">
        <w:rPr>
          <w:bCs/>
          <w:sz w:val="24"/>
        </w:rPr>
        <w:t>224 801,31</w:t>
      </w:r>
      <w:r w:rsidRPr="004A61B3">
        <w:rPr>
          <w:bCs/>
          <w:sz w:val="24"/>
        </w:rPr>
        <w:t xml:space="preserve"> zł</w:t>
      </w:r>
      <w:r w:rsidR="00133ED5" w:rsidRPr="004A61B3">
        <w:rPr>
          <w:bCs/>
          <w:sz w:val="24"/>
        </w:rPr>
        <w:t>,</w:t>
      </w:r>
    </w:p>
    <w:p w:rsidR="00B06A25" w:rsidRPr="004A61B3" w:rsidRDefault="00133ED5" w:rsidP="00DC2FB8">
      <w:pPr>
        <w:pStyle w:val="Tekstpodstawowy"/>
        <w:tabs>
          <w:tab w:val="left" w:pos="900"/>
        </w:tabs>
        <w:spacing w:line="360" w:lineRule="auto"/>
        <w:ind w:right="3"/>
        <w:jc w:val="both"/>
        <w:rPr>
          <w:bCs/>
          <w:sz w:val="24"/>
        </w:rPr>
      </w:pPr>
      <w:r w:rsidRPr="004A61B3">
        <w:rPr>
          <w:bCs/>
          <w:sz w:val="24"/>
        </w:rPr>
        <w:t>w tym</w:t>
      </w:r>
    </w:p>
    <w:p w:rsidR="004A61B3" w:rsidRPr="004A61B3" w:rsidRDefault="00F01D69" w:rsidP="00DC2FB8">
      <w:pPr>
        <w:pStyle w:val="Tekstpodstawowy"/>
        <w:tabs>
          <w:tab w:val="left" w:pos="900"/>
        </w:tabs>
        <w:spacing w:line="360" w:lineRule="auto"/>
        <w:ind w:right="3"/>
        <w:jc w:val="both"/>
        <w:rPr>
          <w:bCs/>
          <w:sz w:val="24"/>
        </w:rPr>
      </w:pPr>
      <w:r w:rsidRPr="004A61B3">
        <w:rPr>
          <w:bCs/>
          <w:sz w:val="24"/>
        </w:rPr>
        <w:t>-</w:t>
      </w:r>
      <w:r w:rsidR="00C44595" w:rsidRPr="004A61B3">
        <w:rPr>
          <w:bCs/>
          <w:sz w:val="24"/>
        </w:rPr>
        <w:t xml:space="preserve"> „</w:t>
      </w:r>
      <w:r w:rsidR="004A61B3" w:rsidRPr="004A61B3">
        <w:rPr>
          <w:bCs/>
          <w:sz w:val="24"/>
        </w:rPr>
        <w:t>Przebudowa i rozbudowa budynku Gimnazjum Nr 2 w Końskich</w:t>
      </w:r>
    </w:p>
    <w:p w:rsidR="00F01D69" w:rsidRPr="004A61B3" w:rsidRDefault="004A61B3" w:rsidP="00DC2FB8">
      <w:pPr>
        <w:pStyle w:val="Tekstpodstawowy"/>
        <w:tabs>
          <w:tab w:val="left" w:pos="900"/>
        </w:tabs>
        <w:spacing w:line="360" w:lineRule="auto"/>
        <w:ind w:right="3"/>
        <w:jc w:val="both"/>
        <w:rPr>
          <w:bCs/>
          <w:sz w:val="24"/>
        </w:rPr>
      </w:pPr>
      <w:r w:rsidRPr="004A61B3">
        <w:rPr>
          <w:bCs/>
          <w:sz w:val="24"/>
        </w:rPr>
        <w:t xml:space="preserve">   na potrzeby Centrum Kultury</w:t>
      </w:r>
      <w:r w:rsidR="00C44595" w:rsidRPr="004A61B3">
        <w:rPr>
          <w:bCs/>
          <w:sz w:val="24"/>
        </w:rPr>
        <w:t>”</w:t>
      </w:r>
      <w:r w:rsidR="00C44595" w:rsidRPr="004A61B3">
        <w:rPr>
          <w:bCs/>
          <w:sz w:val="24"/>
        </w:rPr>
        <w:tab/>
      </w:r>
      <w:r w:rsidRPr="004A61B3">
        <w:rPr>
          <w:bCs/>
          <w:sz w:val="24"/>
        </w:rPr>
        <w:tab/>
      </w:r>
      <w:r w:rsidRPr="004A61B3">
        <w:rPr>
          <w:bCs/>
          <w:sz w:val="24"/>
        </w:rPr>
        <w:tab/>
      </w:r>
      <w:r w:rsidRPr="004A61B3">
        <w:rPr>
          <w:bCs/>
          <w:sz w:val="24"/>
        </w:rPr>
        <w:tab/>
      </w:r>
      <w:r w:rsidRPr="004A61B3">
        <w:rPr>
          <w:bCs/>
          <w:sz w:val="24"/>
        </w:rPr>
        <w:tab/>
      </w:r>
      <w:r w:rsidRPr="004A61B3">
        <w:rPr>
          <w:bCs/>
          <w:sz w:val="24"/>
        </w:rPr>
        <w:tab/>
      </w:r>
      <w:r w:rsidR="00C44595" w:rsidRPr="004A61B3">
        <w:rPr>
          <w:bCs/>
          <w:sz w:val="24"/>
        </w:rPr>
        <w:t xml:space="preserve">- </w:t>
      </w:r>
      <w:r w:rsidRPr="004A61B3">
        <w:rPr>
          <w:bCs/>
          <w:sz w:val="24"/>
        </w:rPr>
        <w:t xml:space="preserve"> </w:t>
      </w:r>
      <w:r w:rsidR="007665C3">
        <w:rPr>
          <w:bCs/>
          <w:sz w:val="24"/>
        </w:rPr>
        <w:t xml:space="preserve"> </w:t>
      </w:r>
      <w:r w:rsidRPr="004A61B3">
        <w:rPr>
          <w:bCs/>
          <w:sz w:val="24"/>
        </w:rPr>
        <w:t xml:space="preserve">  5 842,01</w:t>
      </w:r>
      <w:r w:rsidR="00C44595" w:rsidRPr="004A61B3">
        <w:rPr>
          <w:bCs/>
          <w:sz w:val="24"/>
        </w:rPr>
        <w:t xml:space="preserve"> zł,</w:t>
      </w:r>
    </w:p>
    <w:p w:rsidR="00F01D69" w:rsidRPr="004A61B3" w:rsidRDefault="00F01D69" w:rsidP="00DC2FB8">
      <w:pPr>
        <w:pStyle w:val="Tekstpodstawowy"/>
        <w:tabs>
          <w:tab w:val="left" w:pos="900"/>
        </w:tabs>
        <w:spacing w:line="360" w:lineRule="auto"/>
        <w:ind w:right="3"/>
        <w:jc w:val="both"/>
        <w:rPr>
          <w:bCs/>
          <w:sz w:val="24"/>
        </w:rPr>
      </w:pPr>
      <w:r w:rsidRPr="004A61B3">
        <w:rPr>
          <w:bCs/>
          <w:sz w:val="24"/>
        </w:rPr>
        <w:lastRenderedPageBreak/>
        <w:t>-</w:t>
      </w:r>
      <w:r w:rsidR="00C44595" w:rsidRPr="004A61B3">
        <w:rPr>
          <w:bCs/>
          <w:sz w:val="24"/>
        </w:rPr>
        <w:t xml:space="preserve"> „</w:t>
      </w:r>
      <w:r w:rsidRPr="004A61B3">
        <w:rPr>
          <w:bCs/>
          <w:sz w:val="24"/>
        </w:rPr>
        <w:t xml:space="preserve"> </w:t>
      </w:r>
      <w:r w:rsidR="00C44595" w:rsidRPr="004A61B3">
        <w:rPr>
          <w:bCs/>
          <w:sz w:val="24"/>
        </w:rPr>
        <w:t>Przebudowa budynków pałacowych”</w:t>
      </w:r>
      <w:r w:rsidR="00C44595" w:rsidRPr="004A61B3">
        <w:rPr>
          <w:bCs/>
          <w:sz w:val="24"/>
        </w:rPr>
        <w:tab/>
      </w:r>
      <w:r w:rsidR="00C44595" w:rsidRPr="004A61B3">
        <w:rPr>
          <w:bCs/>
          <w:sz w:val="24"/>
        </w:rPr>
        <w:tab/>
      </w:r>
      <w:r w:rsidR="00C44595" w:rsidRPr="004A61B3">
        <w:rPr>
          <w:bCs/>
          <w:sz w:val="24"/>
        </w:rPr>
        <w:tab/>
      </w:r>
      <w:r w:rsidR="00C44595" w:rsidRPr="004A61B3">
        <w:rPr>
          <w:bCs/>
          <w:sz w:val="24"/>
        </w:rPr>
        <w:tab/>
      </w:r>
      <w:r w:rsidR="00C44595" w:rsidRPr="004A61B3">
        <w:rPr>
          <w:bCs/>
          <w:sz w:val="24"/>
        </w:rPr>
        <w:tab/>
        <w:t xml:space="preserve">-  </w:t>
      </w:r>
      <w:r w:rsidR="007665C3">
        <w:rPr>
          <w:bCs/>
          <w:sz w:val="24"/>
        </w:rPr>
        <w:t xml:space="preserve"> </w:t>
      </w:r>
      <w:r w:rsidR="004A61B3" w:rsidRPr="004A61B3">
        <w:rPr>
          <w:bCs/>
          <w:sz w:val="24"/>
        </w:rPr>
        <w:t>53 324,70</w:t>
      </w:r>
      <w:r w:rsidR="00C44595" w:rsidRPr="004A61B3">
        <w:rPr>
          <w:bCs/>
          <w:sz w:val="24"/>
        </w:rPr>
        <w:t xml:space="preserve"> zł,</w:t>
      </w:r>
    </w:p>
    <w:p w:rsidR="00C44595" w:rsidRPr="004A61B3" w:rsidRDefault="00C44595" w:rsidP="00DC2FB8">
      <w:pPr>
        <w:pStyle w:val="Tekstpodstawowy"/>
        <w:tabs>
          <w:tab w:val="left" w:pos="900"/>
        </w:tabs>
        <w:spacing w:line="360" w:lineRule="auto"/>
        <w:ind w:right="3"/>
        <w:jc w:val="both"/>
        <w:rPr>
          <w:bCs/>
          <w:sz w:val="24"/>
        </w:rPr>
      </w:pPr>
      <w:r w:rsidRPr="004A61B3">
        <w:rPr>
          <w:bCs/>
          <w:sz w:val="24"/>
        </w:rPr>
        <w:t>- „Termomodernizacja budynków Zespołu Parkowo- Pałacowego w Końskich</w:t>
      </w:r>
    </w:p>
    <w:p w:rsidR="00C44595" w:rsidRDefault="00C44595" w:rsidP="00DC2FB8">
      <w:pPr>
        <w:pStyle w:val="Tekstpodstawowy"/>
        <w:tabs>
          <w:tab w:val="left" w:pos="900"/>
        </w:tabs>
        <w:spacing w:line="360" w:lineRule="auto"/>
        <w:ind w:right="3"/>
        <w:jc w:val="both"/>
        <w:rPr>
          <w:bCs/>
          <w:sz w:val="24"/>
        </w:rPr>
      </w:pPr>
      <w:r w:rsidRPr="004A61B3">
        <w:rPr>
          <w:bCs/>
          <w:sz w:val="24"/>
        </w:rPr>
        <w:t xml:space="preserve">    (audyty, dokumentacja i wykonanie)</w:t>
      </w:r>
      <w:r w:rsidR="004A61B3" w:rsidRPr="004A61B3">
        <w:rPr>
          <w:bCs/>
          <w:sz w:val="24"/>
        </w:rPr>
        <w:t>”</w:t>
      </w:r>
      <w:r w:rsidRPr="004A61B3">
        <w:rPr>
          <w:bCs/>
          <w:sz w:val="24"/>
        </w:rPr>
        <w:tab/>
      </w:r>
      <w:r w:rsidRPr="004A61B3">
        <w:rPr>
          <w:bCs/>
          <w:sz w:val="24"/>
        </w:rPr>
        <w:tab/>
      </w:r>
      <w:r w:rsidRPr="004A61B3">
        <w:rPr>
          <w:bCs/>
          <w:sz w:val="24"/>
        </w:rPr>
        <w:tab/>
      </w:r>
      <w:r w:rsidRPr="004A61B3">
        <w:rPr>
          <w:bCs/>
          <w:sz w:val="24"/>
        </w:rPr>
        <w:tab/>
      </w:r>
      <w:r w:rsidRPr="004A61B3">
        <w:rPr>
          <w:bCs/>
          <w:sz w:val="24"/>
        </w:rPr>
        <w:tab/>
        <w:t xml:space="preserve">- </w:t>
      </w:r>
      <w:r w:rsidR="004A61B3" w:rsidRPr="004A61B3">
        <w:rPr>
          <w:bCs/>
          <w:sz w:val="24"/>
        </w:rPr>
        <w:t xml:space="preserve"> </w:t>
      </w:r>
      <w:r w:rsidR="007665C3">
        <w:rPr>
          <w:bCs/>
          <w:sz w:val="24"/>
        </w:rPr>
        <w:t xml:space="preserve"> </w:t>
      </w:r>
      <w:r w:rsidR="004A61B3" w:rsidRPr="004A61B3">
        <w:rPr>
          <w:bCs/>
          <w:sz w:val="24"/>
        </w:rPr>
        <w:t xml:space="preserve">  2 460,00</w:t>
      </w:r>
      <w:r w:rsidRPr="004A61B3">
        <w:rPr>
          <w:bCs/>
          <w:sz w:val="24"/>
        </w:rPr>
        <w:t xml:space="preserve"> zł</w:t>
      </w:r>
      <w:r w:rsidR="004A61B3">
        <w:rPr>
          <w:bCs/>
          <w:sz w:val="24"/>
        </w:rPr>
        <w:t>,</w:t>
      </w:r>
    </w:p>
    <w:p w:rsidR="004A61B3" w:rsidRDefault="007665C3" w:rsidP="00DC2FB8">
      <w:pPr>
        <w:pStyle w:val="Tekstpodstawowy"/>
        <w:tabs>
          <w:tab w:val="left" w:pos="900"/>
        </w:tabs>
        <w:spacing w:line="360" w:lineRule="auto"/>
        <w:ind w:right="3"/>
        <w:jc w:val="both"/>
        <w:rPr>
          <w:bCs/>
          <w:sz w:val="24"/>
        </w:rPr>
      </w:pPr>
      <w:r>
        <w:rPr>
          <w:bCs/>
          <w:sz w:val="24"/>
        </w:rPr>
        <w:t>- „</w:t>
      </w:r>
      <w:r w:rsidRPr="007665C3">
        <w:rPr>
          <w:bCs/>
          <w:sz w:val="24"/>
        </w:rPr>
        <w:t>Budowa lapidarium (dokumentacja i wykonanie)</w:t>
      </w:r>
      <w:r>
        <w:rPr>
          <w:bCs/>
          <w:sz w:val="24"/>
        </w:rPr>
        <w:t>”</w:t>
      </w:r>
      <w:r>
        <w:rPr>
          <w:bCs/>
          <w:sz w:val="24"/>
        </w:rPr>
        <w:tab/>
      </w:r>
      <w:r>
        <w:rPr>
          <w:bCs/>
          <w:sz w:val="24"/>
        </w:rPr>
        <w:tab/>
      </w:r>
      <w:r>
        <w:rPr>
          <w:bCs/>
          <w:sz w:val="24"/>
        </w:rPr>
        <w:tab/>
        <w:t>-   14 145,00 zł,</w:t>
      </w:r>
    </w:p>
    <w:p w:rsidR="007665C3" w:rsidRDefault="007665C3" w:rsidP="00DC2FB8">
      <w:pPr>
        <w:pStyle w:val="Tekstpodstawowy"/>
        <w:tabs>
          <w:tab w:val="left" w:pos="900"/>
        </w:tabs>
        <w:spacing w:line="360" w:lineRule="auto"/>
        <w:ind w:right="3"/>
        <w:jc w:val="both"/>
        <w:rPr>
          <w:bCs/>
          <w:sz w:val="24"/>
        </w:rPr>
      </w:pPr>
      <w:r>
        <w:rPr>
          <w:bCs/>
          <w:sz w:val="24"/>
        </w:rPr>
        <w:t>- „</w:t>
      </w:r>
      <w:r w:rsidRPr="007665C3">
        <w:rPr>
          <w:bCs/>
          <w:sz w:val="24"/>
        </w:rPr>
        <w:t xml:space="preserve">Dofinansowanie zakupów inwestycyjnych MGDK w Końskich </w:t>
      </w:r>
    </w:p>
    <w:p w:rsidR="007665C3" w:rsidRDefault="007665C3" w:rsidP="00DC2FB8">
      <w:pPr>
        <w:pStyle w:val="Tekstpodstawowy"/>
        <w:tabs>
          <w:tab w:val="left" w:pos="900"/>
        </w:tabs>
        <w:spacing w:line="360" w:lineRule="auto"/>
        <w:ind w:right="3"/>
        <w:jc w:val="both"/>
        <w:rPr>
          <w:bCs/>
          <w:sz w:val="24"/>
        </w:rPr>
      </w:pPr>
      <w:r>
        <w:rPr>
          <w:bCs/>
          <w:sz w:val="24"/>
        </w:rPr>
        <w:t xml:space="preserve">    </w:t>
      </w:r>
      <w:r w:rsidRPr="007665C3">
        <w:rPr>
          <w:bCs/>
          <w:sz w:val="24"/>
        </w:rPr>
        <w:t>(zakup sprzętu nagłaśniającego)</w:t>
      </w:r>
      <w:r>
        <w:rPr>
          <w:bCs/>
          <w:sz w:val="24"/>
        </w:rPr>
        <w:t>”</w:t>
      </w:r>
      <w:r>
        <w:rPr>
          <w:bCs/>
          <w:sz w:val="24"/>
        </w:rPr>
        <w:tab/>
      </w:r>
      <w:r>
        <w:rPr>
          <w:bCs/>
          <w:sz w:val="24"/>
        </w:rPr>
        <w:tab/>
      </w:r>
      <w:r>
        <w:rPr>
          <w:bCs/>
          <w:sz w:val="24"/>
        </w:rPr>
        <w:tab/>
      </w:r>
      <w:r>
        <w:rPr>
          <w:bCs/>
          <w:sz w:val="24"/>
        </w:rPr>
        <w:tab/>
      </w:r>
      <w:r>
        <w:rPr>
          <w:bCs/>
          <w:sz w:val="24"/>
        </w:rPr>
        <w:tab/>
      </w:r>
      <w:r>
        <w:rPr>
          <w:bCs/>
          <w:sz w:val="24"/>
        </w:rPr>
        <w:tab/>
        <w:t>-   27 050,00 zł,</w:t>
      </w:r>
    </w:p>
    <w:p w:rsidR="007665C3" w:rsidRDefault="007665C3" w:rsidP="00DC2FB8">
      <w:pPr>
        <w:pStyle w:val="Tekstpodstawowy"/>
        <w:tabs>
          <w:tab w:val="left" w:pos="900"/>
        </w:tabs>
        <w:spacing w:line="360" w:lineRule="auto"/>
        <w:ind w:right="3"/>
        <w:jc w:val="both"/>
        <w:rPr>
          <w:bCs/>
          <w:sz w:val="24"/>
        </w:rPr>
      </w:pPr>
      <w:r>
        <w:rPr>
          <w:bCs/>
          <w:sz w:val="24"/>
        </w:rPr>
        <w:t>- „</w:t>
      </w:r>
      <w:r w:rsidRPr="007665C3">
        <w:rPr>
          <w:bCs/>
          <w:sz w:val="24"/>
        </w:rPr>
        <w:t xml:space="preserve">Opracowanie dokumentacji na rewitalizację Zespołu Zakładu </w:t>
      </w:r>
    </w:p>
    <w:p w:rsidR="007665C3" w:rsidRDefault="007665C3" w:rsidP="00DC2FB8">
      <w:pPr>
        <w:pStyle w:val="Tekstpodstawowy"/>
        <w:tabs>
          <w:tab w:val="left" w:pos="900"/>
        </w:tabs>
        <w:spacing w:line="360" w:lineRule="auto"/>
        <w:ind w:right="3"/>
        <w:jc w:val="both"/>
        <w:rPr>
          <w:bCs/>
          <w:sz w:val="24"/>
        </w:rPr>
      </w:pPr>
      <w:r>
        <w:rPr>
          <w:bCs/>
          <w:sz w:val="24"/>
        </w:rPr>
        <w:t xml:space="preserve">  </w:t>
      </w:r>
      <w:r w:rsidRPr="007665C3">
        <w:rPr>
          <w:bCs/>
          <w:sz w:val="24"/>
        </w:rPr>
        <w:t xml:space="preserve">i Osiedla Przemysłowego w Sielpi oraz Zespołu Kuźnicy Wodnej </w:t>
      </w:r>
    </w:p>
    <w:p w:rsidR="007665C3" w:rsidRPr="004A61B3" w:rsidRDefault="007665C3" w:rsidP="00DC2FB8">
      <w:pPr>
        <w:pStyle w:val="Tekstpodstawowy"/>
        <w:tabs>
          <w:tab w:val="left" w:pos="900"/>
        </w:tabs>
        <w:spacing w:line="360" w:lineRule="auto"/>
        <w:ind w:right="3"/>
        <w:jc w:val="both"/>
        <w:rPr>
          <w:bCs/>
          <w:sz w:val="24"/>
        </w:rPr>
      </w:pPr>
      <w:r>
        <w:rPr>
          <w:bCs/>
          <w:sz w:val="24"/>
        </w:rPr>
        <w:t xml:space="preserve">  </w:t>
      </w:r>
      <w:r w:rsidRPr="007665C3">
        <w:rPr>
          <w:bCs/>
          <w:sz w:val="24"/>
        </w:rPr>
        <w:t>w Starej Kuźnicy</w:t>
      </w:r>
      <w:r>
        <w:rPr>
          <w:bCs/>
          <w:sz w:val="24"/>
        </w:rPr>
        <w:t>”</w:t>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t xml:space="preserve">- 102 459,00 zł, </w:t>
      </w:r>
    </w:p>
    <w:p w:rsidR="00C36D86" w:rsidRPr="007665C3" w:rsidRDefault="004B0CB3" w:rsidP="004B0CB3">
      <w:pPr>
        <w:suppressAutoHyphens w:val="0"/>
        <w:spacing w:line="360" w:lineRule="auto"/>
        <w:jc w:val="both"/>
        <w:rPr>
          <w:lang w:eastAsia="pl-PL"/>
        </w:rPr>
      </w:pPr>
      <w:r w:rsidRPr="007665C3">
        <w:rPr>
          <w:lang w:eastAsia="pl-PL"/>
        </w:rPr>
        <w:t>oraz</w:t>
      </w:r>
      <w:r w:rsidR="00C36D86" w:rsidRPr="007665C3">
        <w:rPr>
          <w:lang w:eastAsia="pl-PL"/>
        </w:rPr>
        <w:t xml:space="preserve"> zadani</w:t>
      </w:r>
      <w:r w:rsidRPr="007665C3">
        <w:rPr>
          <w:lang w:eastAsia="pl-PL"/>
        </w:rPr>
        <w:t>a</w:t>
      </w:r>
      <w:r w:rsidR="00C36D86" w:rsidRPr="007665C3">
        <w:rPr>
          <w:lang w:eastAsia="pl-PL"/>
        </w:rPr>
        <w:t xml:space="preserve"> zrealizowane w ramach funduszu sołeckiego w łącznej kwocie</w:t>
      </w:r>
      <w:r w:rsidR="00C36D86" w:rsidRPr="007665C3">
        <w:rPr>
          <w:lang w:eastAsia="pl-PL"/>
        </w:rPr>
        <w:tab/>
        <w:t xml:space="preserve"> </w:t>
      </w:r>
      <w:r w:rsidR="000611D6" w:rsidRPr="007665C3">
        <w:rPr>
          <w:lang w:eastAsia="pl-PL"/>
        </w:rPr>
        <w:t xml:space="preserve">-  </w:t>
      </w:r>
      <w:r w:rsidR="007665C3" w:rsidRPr="007665C3">
        <w:rPr>
          <w:lang w:eastAsia="pl-PL"/>
        </w:rPr>
        <w:t>19 520,60</w:t>
      </w:r>
      <w:r w:rsidR="00C36D86" w:rsidRPr="007665C3">
        <w:rPr>
          <w:lang w:eastAsia="pl-PL"/>
        </w:rPr>
        <w:t xml:space="preserve"> zł:</w:t>
      </w:r>
    </w:p>
    <w:p w:rsidR="00C36D86" w:rsidRPr="007665C3" w:rsidRDefault="00C36D86" w:rsidP="00DC2FB8">
      <w:pPr>
        <w:suppressAutoHyphens w:val="0"/>
        <w:spacing w:line="360" w:lineRule="auto"/>
        <w:ind w:firstLine="360"/>
        <w:jc w:val="both"/>
        <w:rPr>
          <w:lang w:eastAsia="pl-PL"/>
        </w:rPr>
      </w:pPr>
      <w:r w:rsidRPr="007665C3">
        <w:rPr>
          <w:lang w:eastAsia="pl-PL"/>
        </w:rPr>
        <w:t>z czego:</w:t>
      </w:r>
    </w:p>
    <w:p w:rsidR="004B0CB3" w:rsidRPr="007665C3" w:rsidRDefault="004B0CB3" w:rsidP="004B0CB3">
      <w:pPr>
        <w:suppressAutoHyphens w:val="0"/>
        <w:spacing w:line="360" w:lineRule="auto"/>
        <w:jc w:val="both"/>
        <w:rPr>
          <w:lang w:eastAsia="pl-PL"/>
        </w:rPr>
      </w:pPr>
      <w:r w:rsidRPr="007665C3">
        <w:rPr>
          <w:lang w:eastAsia="pl-PL"/>
        </w:rPr>
        <w:t xml:space="preserve">- sołectwo </w:t>
      </w:r>
      <w:r w:rsidR="002809DD" w:rsidRPr="007665C3">
        <w:rPr>
          <w:lang w:eastAsia="pl-PL"/>
        </w:rPr>
        <w:t>Dyszów</w:t>
      </w:r>
    </w:p>
    <w:p w:rsidR="004B0CB3" w:rsidRPr="007665C3" w:rsidRDefault="004B0CB3" w:rsidP="007665C3">
      <w:pPr>
        <w:suppressAutoHyphens w:val="0"/>
        <w:spacing w:line="360" w:lineRule="auto"/>
        <w:jc w:val="both"/>
        <w:rPr>
          <w:lang w:eastAsia="pl-PL"/>
        </w:rPr>
      </w:pPr>
      <w:r w:rsidRPr="007665C3">
        <w:rPr>
          <w:lang w:eastAsia="pl-PL"/>
        </w:rPr>
        <w:tab/>
        <w:t>- „</w:t>
      </w:r>
      <w:r w:rsidR="007665C3" w:rsidRPr="007665C3">
        <w:rPr>
          <w:lang w:eastAsia="pl-PL"/>
        </w:rPr>
        <w:t>Zakup i montaż klimatyzatorów do budynku świetlicy wiejskiej</w:t>
      </w:r>
      <w:r w:rsidRPr="007665C3">
        <w:rPr>
          <w:lang w:eastAsia="pl-PL"/>
        </w:rPr>
        <w:t>”</w:t>
      </w:r>
      <w:r w:rsidR="007665C3">
        <w:rPr>
          <w:lang w:eastAsia="pl-PL"/>
        </w:rPr>
        <w:tab/>
        <w:t>-</w:t>
      </w:r>
      <w:r w:rsidRPr="007665C3">
        <w:rPr>
          <w:lang w:eastAsia="pl-PL"/>
        </w:rPr>
        <w:t xml:space="preserve"> </w:t>
      </w:r>
      <w:r w:rsidR="007665C3" w:rsidRPr="007665C3">
        <w:rPr>
          <w:lang w:eastAsia="pl-PL"/>
        </w:rPr>
        <w:t>10 75</w:t>
      </w:r>
      <w:r w:rsidR="002809DD" w:rsidRPr="007665C3">
        <w:rPr>
          <w:lang w:eastAsia="pl-PL"/>
        </w:rPr>
        <w:t>0,00</w:t>
      </w:r>
      <w:r w:rsidRPr="007665C3">
        <w:rPr>
          <w:lang w:eastAsia="pl-PL"/>
        </w:rPr>
        <w:t xml:space="preserve"> zł,</w:t>
      </w:r>
    </w:p>
    <w:p w:rsidR="002809DD" w:rsidRPr="007665C3" w:rsidRDefault="002809DD" w:rsidP="002809DD">
      <w:pPr>
        <w:suppressAutoHyphens w:val="0"/>
        <w:spacing w:line="360" w:lineRule="auto"/>
        <w:jc w:val="both"/>
        <w:rPr>
          <w:lang w:eastAsia="pl-PL"/>
        </w:rPr>
      </w:pPr>
      <w:r w:rsidRPr="007665C3">
        <w:rPr>
          <w:lang w:eastAsia="pl-PL"/>
        </w:rPr>
        <w:t>- sołectwo Gracuch</w:t>
      </w:r>
    </w:p>
    <w:p w:rsidR="002809DD" w:rsidRPr="007665C3" w:rsidRDefault="002809DD" w:rsidP="002809DD">
      <w:pPr>
        <w:suppressAutoHyphens w:val="0"/>
        <w:spacing w:line="360" w:lineRule="auto"/>
        <w:jc w:val="both"/>
        <w:rPr>
          <w:lang w:eastAsia="pl-PL"/>
        </w:rPr>
      </w:pPr>
      <w:r w:rsidRPr="007665C3">
        <w:rPr>
          <w:lang w:eastAsia="pl-PL"/>
        </w:rPr>
        <w:tab/>
        <w:t>- „</w:t>
      </w:r>
      <w:r w:rsidR="007665C3" w:rsidRPr="007665C3">
        <w:rPr>
          <w:lang w:eastAsia="pl-PL"/>
        </w:rPr>
        <w:t>Rozbudowa</w:t>
      </w:r>
      <w:r w:rsidRPr="007665C3">
        <w:rPr>
          <w:lang w:eastAsia="pl-PL"/>
        </w:rPr>
        <w:t xml:space="preserve"> świetlicy wiejskiej w Gracuchu”</w:t>
      </w:r>
      <w:r w:rsidRPr="007665C3">
        <w:rPr>
          <w:lang w:eastAsia="pl-PL"/>
        </w:rPr>
        <w:tab/>
      </w:r>
      <w:r w:rsidRPr="007665C3">
        <w:rPr>
          <w:lang w:eastAsia="pl-PL"/>
        </w:rPr>
        <w:tab/>
      </w:r>
      <w:r w:rsidR="007665C3" w:rsidRPr="007665C3">
        <w:rPr>
          <w:lang w:eastAsia="pl-PL"/>
        </w:rPr>
        <w:tab/>
      </w:r>
      <w:r w:rsidR="007665C3" w:rsidRPr="007665C3">
        <w:rPr>
          <w:lang w:eastAsia="pl-PL"/>
        </w:rPr>
        <w:tab/>
        <w:t>-   1</w:t>
      </w:r>
      <w:r w:rsidRPr="007665C3">
        <w:rPr>
          <w:lang w:eastAsia="pl-PL"/>
        </w:rPr>
        <w:t> </w:t>
      </w:r>
      <w:r w:rsidR="007665C3" w:rsidRPr="007665C3">
        <w:rPr>
          <w:lang w:eastAsia="pl-PL"/>
        </w:rPr>
        <w:t>800</w:t>
      </w:r>
      <w:r w:rsidRPr="007665C3">
        <w:rPr>
          <w:lang w:eastAsia="pl-PL"/>
        </w:rPr>
        <w:t>,</w:t>
      </w:r>
      <w:r w:rsidR="007665C3" w:rsidRPr="007665C3">
        <w:rPr>
          <w:lang w:eastAsia="pl-PL"/>
        </w:rPr>
        <w:t>6</w:t>
      </w:r>
      <w:r w:rsidRPr="007665C3">
        <w:rPr>
          <w:lang w:eastAsia="pl-PL"/>
        </w:rPr>
        <w:t>0 zł,</w:t>
      </w:r>
    </w:p>
    <w:p w:rsidR="004B0CB3" w:rsidRPr="007665C3" w:rsidRDefault="004B0CB3" w:rsidP="004B0CB3">
      <w:pPr>
        <w:suppressAutoHyphens w:val="0"/>
        <w:spacing w:line="360" w:lineRule="auto"/>
        <w:jc w:val="both"/>
        <w:rPr>
          <w:lang w:eastAsia="pl-PL"/>
        </w:rPr>
      </w:pPr>
      <w:r w:rsidRPr="007665C3">
        <w:rPr>
          <w:lang w:eastAsia="pl-PL"/>
        </w:rPr>
        <w:t xml:space="preserve">- sołectwo </w:t>
      </w:r>
      <w:r w:rsidR="002809DD" w:rsidRPr="007665C3">
        <w:rPr>
          <w:lang w:eastAsia="pl-PL"/>
        </w:rPr>
        <w:t>P</w:t>
      </w:r>
      <w:r w:rsidR="007665C3" w:rsidRPr="007665C3">
        <w:rPr>
          <w:lang w:eastAsia="pl-PL"/>
        </w:rPr>
        <w:t>omorzany</w:t>
      </w:r>
    </w:p>
    <w:p w:rsidR="004B0CB3" w:rsidRPr="007665C3" w:rsidRDefault="004B0CB3" w:rsidP="004B0CB3">
      <w:pPr>
        <w:suppressAutoHyphens w:val="0"/>
        <w:spacing w:line="360" w:lineRule="auto"/>
        <w:jc w:val="both"/>
        <w:rPr>
          <w:lang w:eastAsia="pl-PL"/>
        </w:rPr>
      </w:pPr>
      <w:r w:rsidRPr="007665C3">
        <w:rPr>
          <w:lang w:eastAsia="pl-PL"/>
        </w:rPr>
        <w:tab/>
        <w:t>- „</w:t>
      </w:r>
      <w:r w:rsidR="007665C3" w:rsidRPr="007665C3">
        <w:rPr>
          <w:lang w:eastAsia="pl-PL"/>
        </w:rPr>
        <w:t>Budowa ogrodzenia świetlicy wiejskiej”</w:t>
      </w:r>
      <w:r w:rsidRPr="007665C3">
        <w:rPr>
          <w:lang w:eastAsia="pl-PL"/>
        </w:rPr>
        <w:tab/>
      </w:r>
      <w:r w:rsidR="007665C3" w:rsidRPr="007665C3">
        <w:rPr>
          <w:lang w:eastAsia="pl-PL"/>
        </w:rPr>
        <w:tab/>
      </w:r>
      <w:r w:rsidR="007665C3" w:rsidRPr="007665C3">
        <w:rPr>
          <w:lang w:eastAsia="pl-PL"/>
        </w:rPr>
        <w:tab/>
      </w:r>
      <w:r w:rsidR="007665C3" w:rsidRPr="007665C3">
        <w:rPr>
          <w:lang w:eastAsia="pl-PL"/>
        </w:rPr>
        <w:tab/>
      </w:r>
      <w:r w:rsidRPr="007665C3">
        <w:rPr>
          <w:lang w:eastAsia="pl-PL"/>
        </w:rPr>
        <w:tab/>
        <w:t xml:space="preserve">- </w:t>
      </w:r>
      <w:r w:rsidR="007665C3" w:rsidRPr="007665C3">
        <w:rPr>
          <w:lang w:eastAsia="pl-PL"/>
        </w:rPr>
        <w:t xml:space="preserve">  6 970,00</w:t>
      </w:r>
      <w:r w:rsidR="00D0256A" w:rsidRPr="007665C3">
        <w:rPr>
          <w:lang w:eastAsia="pl-PL"/>
        </w:rPr>
        <w:t xml:space="preserve"> </w:t>
      </w:r>
      <w:r w:rsidRPr="007665C3">
        <w:rPr>
          <w:lang w:eastAsia="pl-PL"/>
        </w:rPr>
        <w:t>zł.</w:t>
      </w:r>
    </w:p>
    <w:p w:rsidR="00C36D86" w:rsidRPr="00C23F66" w:rsidRDefault="00C36D86" w:rsidP="00C36D86">
      <w:pPr>
        <w:suppressAutoHyphens w:val="0"/>
        <w:spacing w:line="360" w:lineRule="auto"/>
        <w:jc w:val="both"/>
        <w:rPr>
          <w:color w:val="FF0000"/>
          <w:lang w:eastAsia="pl-PL"/>
        </w:rPr>
      </w:pPr>
    </w:p>
    <w:p w:rsidR="00B06A25" w:rsidRPr="007665C3" w:rsidRDefault="00F97949" w:rsidP="00DC2FB8">
      <w:pPr>
        <w:pStyle w:val="Tekstpodstawowy"/>
        <w:tabs>
          <w:tab w:val="left" w:pos="900"/>
        </w:tabs>
        <w:spacing w:line="360" w:lineRule="auto"/>
        <w:ind w:right="3"/>
        <w:jc w:val="both"/>
        <w:rPr>
          <w:bCs/>
          <w:sz w:val="24"/>
        </w:rPr>
      </w:pPr>
      <w:r w:rsidRPr="00C23F66">
        <w:rPr>
          <w:bCs/>
          <w:color w:val="FF0000"/>
          <w:sz w:val="24"/>
        </w:rPr>
        <w:tab/>
      </w:r>
      <w:r w:rsidR="00B06A25" w:rsidRPr="007665C3">
        <w:rPr>
          <w:bCs/>
          <w:sz w:val="24"/>
        </w:rPr>
        <w:t>W 201</w:t>
      </w:r>
      <w:r w:rsidR="007665C3" w:rsidRPr="007665C3">
        <w:rPr>
          <w:bCs/>
          <w:sz w:val="24"/>
        </w:rPr>
        <w:t>7</w:t>
      </w:r>
      <w:r w:rsidR="00B06A25" w:rsidRPr="007665C3">
        <w:rPr>
          <w:bCs/>
          <w:sz w:val="24"/>
        </w:rPr>
        <w:t xml:space="preserve"> r. Gmina</w:t>
      </w:r>
      <w:r w:rsidR="00C36D86" w:rsidRPr="007665C3">
        <w:rPr>
          <w:bCs/>
          <w:sz w:val="24"/>
        </w:rPr>
        <w:t xml:space="preserve"> Końskie</w:t>
      </w:r>
      <w:r w:rsidR="00B06A25" w:rsidRPr="007665C3">
        <w:rPr>
          <w:bCs/>
          <w:sz w:val="24"/>
        </w:rPr>
        <w:t xml:space="preserve"> otrzymała od Powiatu Koneckiego dotację w kwocie 1</w:t>
      </w:r>
      <w:r w:rsidR="002809DD" w:rsidRPr="007665C3">
        <w:rPr>
          <w:bCs/>
          <w:sz w:val="24"/>
        </w:rPr>
        <w:t>5</w:t>
      </w:r>
      <w:r w:rsidR="00B06A25" w:rsidRPr="007665C3">
        <w:rPr>
          <w:bCs/>
          <w:sz w:val="24"/>
        </w:rPr>
        <w:t> 000,00 złotych, którą przekazała Bibliotece Publicznej Miasta i Gminy Końskie na realizację zadań wynikających z porozumienia zawartego pomiędzy Miastem i Gminą Końskie a Powiatem Koneckim.</w:t>
      </w:r>
    </w:p>
    <w:p w:rsidR="00D04111" w:rsidRPr="00C23F66" w:rsidRDefault="00D04111" w:rsidP="00ED3998">
      <w:pPr>
        <w:pStyle w:val="Tekstpodstawowy"/>
        <w:tabs>
          <w:tab w:val="left" w:pos="900"/>
        </w:tabs>
        <w:spacing w:line="276" w:lineRule="auto"/>
        <w:ind w:right="3"/>
        <w:jc w:val="both"/>
        <w:rPr>
          <w:bCs/>
          <w:color w:val="FF0000"/>
          <w:sz w:val="24"/>
        </w:rPr>
      </w:pPr>
    </w:p>
    <w:p w:rsidR="008B6D41" w:rsidRPr="00C23F66" w:rsidRDefault="008B6D41" w:rsidP="00ED3998">
      <w:pPr>
        <w:pStyle w:val="Tekstpodstawowy"/>
        <w:tabs>
          <w:tab w:val="left" w:pos="900"/>
        </w:tabs>
        <w:spacing w:line="276" w:lineRule="auto"/>
        <w:ind w:right="3"/>
        <w:jc w:val="both"/>
        <w:rPr>
          <w:bCs/>
          <w:color w:val="FF0000"/>
          <w:sz w:val="24"/>
        </w:rPr>
      </w:pPr>
    </w:p>
    <w:p w:rsidR="00B06A25" w:rsidRPr="007665C3" w:rsidRDefault="00B06A25" w:rsidP="00ED3998">
      <w:pPr>
        <w:pStyle w:val="Tekstpodstawowy"/>
        <w:tabs>
          <w:tab w:val="left" w:pos="900"/>
        </w:tabs>
        <w:spacing w:line="276" w:lineRule="auto"/>
        <w:ind w:right="3"/>
        <w:jc w:val="center"/>
        <w:rPr>
          <w:b/>
          <w:bCs/>
        </w:rPr>
      </w:pPr>
      <w:r w:rsidRPr="007665C3">
        <w:rPr>
          <w:b/>
          <w:bCs/>
        </w:rPr>
        <w:t>Dział 926 KULTURA FIZYCZNA I SPORT – wydatkowano kwotę</w:t>
      </w:r>
    </w:p>
    <w:p w:rsidR="00B06A25" w:rsidRPr="007665C3" w:rsidRDefault="007665C3" w:rsidP="00ED3998">
      <w:pPr>
        <w:pStyle w:val="Tekstpodstawowy"/>
        <w:tabs>
          <w:tab w:val="left" w:pos="900"/>
        </w:tabs>
        <w:spacing w:line="276" w:lineRule="auto"/>
        <w:ind w:right="3"/>
        <w:jc w:val="center"/>
        <w:rPr>
          <w:b/>
          <w:bCs/>
          <w:u w:val="single"/>
        </w:rPr>
      </w:pPr>
      <w:r w:rsidRPr="007665C3">
        <w:rPr>
          <w:b/>
          <w:bCs/>
          <w:u w:val="single"/>
        </w:rPr>
        <w:t>3 774 699,58</w:t>
      </w:r>
      <w:r w:rsidR="00B06A25" w:rsidRPr="007665C3">
        <w:rPr>
          <w:b/>
          <w:bCs/>
          <w:u w:val="single"/>
        </w:rPr>
        <w:t xml:space="preserve"> zł, tj. </w:t>
      </w:r>
      <w:r w:rsidRPr="007665C3">
        <w:rPr>
          <w:b/>
          <w:bCs/>
          <w:u w:val="single"/>
        </w:rPr>
        <w:t>98,6</w:t>
      </w:r>
      <w:r w:rsidR="00912BB1" w:rsidRPr="007665C3">
        <w:rPr>
          <w:b/>
          <w:bCs/>
          <w:u w:val="single"/>
        </w:rPr>
        <w:t>7</w:t>
      </w:r>
      <w:r w:rsidR="00B06A25" w:rsidRPr="007665C3">
        <w:rPr>
          <w:b/>
          <w:bCs/>
          <w:u w:val="single"/>
        </w:rPr>
        <w:t xml:space="preserve"> % planu rocznego</w:t>
      </w:r>
    </w:p>
    <w:p w:rsidR="00B06A25" w:rsidRPr="00C23F66" w:rsidRDefault="00B06A25" w:rsidP="00ED3998">
      <w:pPr>
        <w:pStyle w:val="Tekstpodstawowy"/>
        <w:tabs>
          <w:tab w:val="left" w:pos="900"/>
        </w:tabs>
        <w:spacing w:line="276" w:lineRule="auto"/>
        <w:ind w:right="3"/>
        <w:jc w:val="center"/>
        <w:rPr>
          <w:b/>
          <w:bCs/>
          <w:color w:val="FF0000"/>
          <w:u w:val="single"/>
        </w:rPr>
      </w:pPr>
    </w:p>
    <w:p w:rsidR="00B06A25" w:rsidRPr="007665C3" w:rsidRDefault="00B06A25" w:rsidP="00DC2FB8">
      <w:pPr>
        <w:pStyle w:val="Tekstpodstawowy"/>
        <w:tabs>
          <w:tab w:val="left" w:pos="900"/>
        </w:tabs>
        <w:spacing w:line="360" w:lineRule="auto"/>
        <w:ind w:right="3"/>
        <w:jc w:val="both"/>
        <w:rPr>
          <w:bCs/>
          <w:sz w:val="24"/>
        </w:rPr>
      </w:pPr>
      <w:r w:rsidRPr="007665C3">
        <w:rPr>
          <w:bCs/>
          <w:sz w:val="24"/>
        </w:rPr>
        <w:t>z przeznaczeniem na:</w:t>
      </w:r>
    </w:p>
    <w:p w:rsidR="00B06A25" w:rsidRPr="007665C3" w:rsidRDefault="00B06A25" w:rsidP="00DC2FB8">
      <w:pPr>
        <w:pStyle w:val="Tekstpodstawowy"/>
        <w:tabs>
          <w:tab w:val="left" w:pos="900"/>
        </w:tabs>
        <w:spacing w:line="360" w:lineRule="auto"/>
        <w:ind w:right="3"/>
        <w:jc w:val="both"/>
        <w:rPr>
          <w:bCs/>
          <w:sz w:val="24"/>
        </w:rPr>
      </w:pPr>
      <w:r w:rsidRPr="007665C3">
        <w:rPr>
          <w:bCs/>
          <w:sz w:val="24"/>
        </w:rPr>
        <w:t xml:space="preserve">- dotację dla </w:t>
      </w:r>
      <w:r w:rsidR="00A15F01" w:rsidRPr="007665C3">
        <w:rPr>
          <w:bCs/>
          <w:sz w:val="24"/>
        </w:rPr>
        <w:t>Pływalni Miejskiej w Końskich</w:t>
      </w:r>
      <w:r w:rsidR="00A15F01" w:rsidRPr="007665C3">
        <w:rPr>
          <w:bCs/>
          <w:sz w:val="24"/>
        </w:rPr>
        <w:tab/>
      </w:r>
      <w:r w:rsidR="00A15F01" w:rsidRPr="007665C3">
        <w:rPr>
          <w:bCs/>
          <w:sz w:val="24"/>
        </w:rPr>
        <w:tab/>
      </w:r>
      <w:r w:rsidRPr="007665C3">
        <w:rPr>
          <w:bCs/>
          <w:sz w:val="24"/>
        </w:rPr>
        <w:tab/>
      </w:r>
      <w:r w:rsidR="008B6D41" w:rsidRPr="007665C3">
        <w:rPr>
          <w:bCs/>
          <w:sz w:val="24"/>
        </w:rPr>
        <w:tab/>
      </w:r>
      <w:r w:rsidRPr="007665C3">
        <w:rPr>
          <w:bCs/>
          <w:sz w:val="24"/>
        </w:rPr>
        <w:tab/>
        <w:t xml:space="preserve">- </w:t>
      </w:r>
      <w:r w:rsidR="002809DD" w:rsidRPr="007665C3">
        <w:rPr>
          <w:bCs/>
          <w:sz w:val="24"/>
        </w:rPr>
        <w:t xml:space="preserve">   </w:t>
      </w:r>
      <w:r w:rsidR="007665C3" w:rsidRPr="007665C3">
        <w:rPr>
          <w:bCs/>
          <w:sz w:val="24"/>
        </w:rPr>
        <w:t>920 000</w:t>
      </w:r>
      <w:r w:rsidR="00B61ED2" w:rsidRPr="007665C3">
        <w:rPr>
          <w:bCs/>
          <w:sz w:val="24"/>
        </w:rPr>
        <w:t>,00</w:t>
      </w:r>
      <w:r w:rsidRPr="007665C3">
        <w:rPr>
          <w:bCs/>
          <w:sz w:val="24"/>
        </w:rPr>
        <w:t xml:space="preserve"> zł</w:t>
      </w:r>
      <w:r w:rsidR="00133ED5" w:rsidRPr="007665C3">
        <w:rPr>
          <w:bCs/>
          <w:sz w:val="24"/>
        </w:rPr>
        <w:t>,</w:t>
      </w:r>
    </w:p>
    <w:p w:rsidR="00F21D1E" w:rsidRPr="007665C3" w:rsidRDefault="00F21D1E" w:rsidP="00DC2FB8">
      <w:pPr>
        <w:pStyle w:val="Tekstpodstawowy"/>
        <w:tabs>
          <w:tab w:val="left" w:pos="900"/>
        </w:tabs>
        <w:spacing w:line="360" w:lineRule="auto"/>
        <w:ind w:right="3"/>
        <w:jc w:val="both"/>
        <w:rPr>
          <w:bCs/>
          <w:sz w:val="24"/>
        </w:rPr>
      </w:pPr>
      <w:r w:rsidRPr="007665C3">
        <w:rPr>
          <w:bCs/>
          <w:sz w:val="24"/>
        </w:rPr>
        <w:t>- utrzymanie obiektów sportowych</w:t>
      </w:r>
      <w:r w:rsidRPr="007665C3">
        <w:rPr>
          <w:bCs/>
          <w:sz w:val="24"/>
        </w:rPr>
        <w:tab/>
      </w:r>
      <w:r w:rsidRPr="007665C3">
        <w:rPr>
          <w:bCs/>
          <w:sz w:val="24"/>
        </w:rPr>
        <w:tab/>
      </w:r>
      <w:r w:rsidRPr="007665C3">
        <w:rPr>
          <w:bCs/>
          <w:sz w:val="24"/>
        </w:rPr>
        <w:tab/>
      </w:r>
      <w:r w:rsidRPr="007665C3">
        <w:rPr>
          <w:bCs/>
          <w:sz w:val="24"/>
        </w:rPr>
        <w:tab/>
      </w:r>
      <w:r w:rsidRPr="007665C3">
        <w:rPr>
          <w:bCs/>
          <w:sz w:val="24"/>
        </w:rPr>
        <w:tab/>
      </w:r>
      <w:r w:rsidR="008B6D41" w:rsidRPr="007665C3">
        <w:rPr>
          <w:bCs/>
          <w:sz w:val="24"/>
        </w:rPr>
        <w:tab/>
      </w:r>
      <w:r w:rsidRPr="007665C3">
        <w:rPr>
          <w:bCs/>
          <w:sz w:val="24"/>
        </w:rPr>
        <w:tab/>
        <w:t xml:space="preserve">- </w:t>
      </w:r>
      <w:r w:rsidR="007665C3" w:rsidRPr="007665C3">
        <w:rPr>
          <w:bCs/>
          <w:sz w:val="24"/>
        </w:rPr>
        <w:t>1 642 318,67</w:t>
      </w:r>
      <w:r w:rsidR="007D2DF1" w:rsidRPr="007665C3">
        <w:rPr>
          <w:bCs/>
          <w:sz w:val="24"/>
        </w:rPr>
        <w:t xml:space="preserve"> </w:t>
      </w:r>
      <w:r w:rsidRPr="007665C3">
        <w:rPr>
          <w:bCs/>
          <w:sz w:val="24"/>
        </w:rPr>
        <w:t>zł,</w:t>
      </w:r>
    </w:p>
    <w:p w:rsidR="00F21D1E" w:rsidRPr="007665C3" w:rsidRDefault="00F21D1E" w:rsidP="00DC2FB8">
      <w:pPr>
        <w:pStyle w:val="Tekstpodstawowy"/>
        <w:tabs>
          <w:tab w:val="left" w:pos="900"/>
        </w:tabs>
        <w:spacing w:line="360" w:lineRule="auto"/>
        <w:ind w:right="3"/>
        <w:jc w:val="both"/>
        <w:rPr>
          <w:bCs/>
          <w:sz w:val="24"/>
        </w:rPr>
      </w:pPr>
      <w:r w:rsidRPr="007665C3">
        <w:rPr>
          <w:bCs/>
          <w:sz w:val="24"/>
        </w:rPr>
        <w:t>z czego wydatki zrealizowane w ramach funduszu sołeckiego</w:t>
      </w:r>
      <w:r w:rsidR="00B61ED2" w:rsidRPr="007665C3">
        <w:rPr>
          <w:bCs/>
          <w:sz w:val="24"/>
        </w:rPr>
        <w:t xml:space="preserve"> w łącznej kwocie </w:t>
      </w:r>
      <w:r w:rsidR="007665C3" w:rsidRPr="007665C3">
        <w:rPr>
          <w:bCs/>
          <w:sz w:val="24"/>
        </w:rPr>
        <w:t>5 890,00</w:t>
      </w:r>
      <w:r w:rsidR="00B61ED2" w:rsidRPr="007665C3">
        <w:rPr>
          <w:bCs/>
          <w:sz w:val="24"/>
        </w:rPr>
        <w:t xml:space="preserve"> zł:</w:t>
      </w:r>
    </w:p>
    <w:p w:rsidR="00F21D1E" w:rsidRPr="00253722" w:rsidRDefault="00F21D1E" w:rsidP="00DC2FB8">
      <w:pPr>
        <w:pStyle w:val="Tekstpodstawowy"/>
        <w:tabs>
          <w:tab w:val="left" w:pos="900"/>
        </w:tabs>
        <w:spacing w:line="360" w:lineRule="auto"/>
        <w:ind w:right="3"/>
        <w:jc w:val="both"/>
        <w:rPr>
          <w:bCs/>
          <w:sz w:val="24"/>
        </w:rPr>
      </w:pPr>
      <w:r w:rsidRPr="00253722">
        <w:rPr>
          <w:bCs/>
          <w:sz w:val="24"/>
        </w:rPr>
        <w:t xml:space="preserve">- sołectwo </w:t>
      </w:r>
      <w:r w:rsidR="00253722" w:rsidRPr="00253722">
        <w:rPr>
          <w:bCs/>
          <w:sz w:val="24"/>
        </w:rPr>
        <w:t>Jeżów</w:t>
      </w:r>
    </w:p>
    <w:p w:rsidR="00F21D1E" w:rsidRPr="00253722" w:rsidRDefault="00F21D1E" w:rsidP="00DC2FB8">
      <w:pPr>
        <w:pStyle w:val="Tekstpodstawowy"/>
        <w:tabs>
          <w:tab w:val="left" w:pos="900"/>
        </w:tabs>
        <w:spacing w:line="360" w:lineRule="auto"/>
        <w:ind w:right="3"/>
        <w:jc w:val="both"/>
        <w:rPr>
          <w:bCs/>
          <w:sz w:val="24"/>
        </w:rPr>
      </w:pPr>
      <w:r w:rsidRPr="00253722">
        <w:rPr>
          <w:bCs/>
          <w:sz w:val="24"/>
        </w:rPr>
        <w:tab/>
        <w:t>- „</w:t>
      </w:r>
      <w:r w:rsidR="00253722" w:rsidRPr="00253722">
        <w:rPr>
          <w:bCs/>
          <w:sz w:val="24"/>
        </w:rPr>
        <w:t>Uzupełnienie ogrodzenia boiska sportowego</w:t>
      </w:r>
      <w:r w:rsidR="00B61ED2" w:rsidRPr="00253722">
        <w:rPr>
          <w:bCs/>
          <w:sz w:val="24"/>
        </w:rPr>
        <w:t>”</w:t>
      </w:r>
      <w:r w:rsidR="00253722" w:rsidRPr="00253722">
        <w:rPr>
          <w:bCs/>
          <w:sz w:val="24"/>
        </w:rPr>
        <w:tab/>
      </w:r>
      <w:r w:rsidR="00253722" w:rsidRPr="00253722">
        <w:rPr>
          <w:bCs/>
          <w:sz w:val="24"/>
        </w:rPr>
        <w:tab/>
        <w:t>-</w:t>
      </w:r>
      <w:r w:rsidRPr="00253722">
        <w:rPr>
          <w:bCs/>
          <w:sz w:val="24"/>
        </w:rPr>
        <w:t xml:space="preserve"> </w:t>
      </w:r>
      <w:r w:rsidR="00253722" w:rsidRPr="00253722">
        <w:rPr>
          <w:bCs/>
          <w:sz w:val="24"/>
        </w:rPr>
        <w:t>4 690,00</w:t>
      </w:r>
      <w:r w:rsidRPr="00253722">
        <w:rPr>
          <w:bCs/>
          <w:sz w:val="24"/>
        </w:rPr>
        <w:t xml:space="preserve"> zł,</w:t>
      </w:r>
    </w:p>
    <w:p w:rsidR="00253722" w:rsidRPr="00253722" w:rsidRDefault="00253722" w:rsidP="00DC2FB8">
      <w:pPr>
        <w:pStyle w:val="Tekstpodstawowy"/>
        <w:tabs>
          <w:tab w:val="left" w:pos="900"/>
        </w:tabs>
        <w:spacing w:line="360" w:lineRule="auto"/>
        <w:ind w:right="3"/>
        <w:jc w:val="both"/>
        <w:rPr>
          <w:bCs/>
          <w:sz w:val="24"/>
        </w:rPr>
      </w:pPr>
      <w:r w:rsidRPr="00253722">
        <w:rPr>
          <w:bCs/>
          <w:sz w:val="24"/>
        </w:rPr>
        <w:t>- sołectwo Nałęczów</w:t>
      </w:r>
    </w:p>
    <w:p w:rsidR="00253722" w:rsidRPr="00253722" w:rsidRDefault="00253722" w:rsidP="00DC2FB8">
      <w:pPr>
        <w:pStyle w:val="Tekstpodstawowy"/>
        <w:tabs>
          <w:tab w:val="left" w:pos="900"/>
        </w:tabs>
        <w:spacing w:line="360" w:lineRule="auto"/>
        <w:ind w:right="3"/>
        <w:jc w:val="both"/>
        <w:rPr>
          <w:bCs/>
          <w:sz w:val="24"/>
        </w:rPr>
      </w:pPr>
      <w:r w:rsidRPr="00253722">
        <w:rPr>
          <w:bCs/>
          <w:sz w:val="24"/>
        </w:rPr>
        <w:tab/>
        <w:t>- „Przygotowanie terenu na potrzeby boiska sportowego” – 1 200,00 zł,</w:t>
      </w:r>
      <w:r w:rsidRPr="00253722">
        <w:rPr>
          <w:bCs/>
          <w:sz w:val="24"/>
        </w:rPr>
        <w:tab/>
      </w:r>
    </w:p>
    <w:p w:rsidR="00B06A25" w:rsidRPr="007665C3" w:rsidRDefault="00B06A25" w:rsidP="00DC2FB8">
      <w:pPr>
        <w:pStyle w:val="Tekstpodstawowy"/>
        <w:tabs>
          <w:tab w:val="left" w:pos="900"/>
        </w:tabs>
        <w:spacing w:line="360" w:lineRule="auto"/>
        <w:ind w:right="3"/>
        <w:jc w:val="both"/>
        <w:rPr>
          <w:bCs/>
          <w:sz w:val="24"/>
        </w:rPr>
      </w:pPr>
      <w:r w:rsidRPr="007665C3">
        <w:rPr>
          <w:bCs/>
          <w:sz w:val="24"/>
        </w:rPr>
        <w:t>- dotacje dla stowarzyszeń na zadania zlecone do realizacji</w:t>
      </w:r>
    </w:p>
    <w:p w:rsidR="00B06A25" w:rsidRPr="007665C3" w:rsidRDefault="00B06A25" w:rsidP="00DC2FB8">
      <w:pPr>
        <w:pStyle w:val="Tekstpodstawowy"/>
        <w:tabs>
          <w:tab w:val="left" w:pos="900"/>
        </w:tabs>
        <w:spacing w:line="360" w:lineRule="auto"/>
        <w:ind w:right="3"/>
        <w:jc w:val="both"/>
        <w:rPr>
          <w:bCs/>
          <w:sz w:val="24"/>
        </w:rPr>
      </w:pPr>
      <w:r w:rsidRPr="007665C3">
        <w:rPr>
          <w:bCs/>
          <w:sz w:val="24"/>
        </w:rPr>
        <w:lastRenderedPageBreak/>
        <w:t xml:space="preserve">  z zakresu kultury fizycznej i sportu</w:t>
      </w:r>
      <w:r w:rsidRPr="007665C3">
        <w:rPr>
          <w:bCs/>
          <w:sz w:val="24"/>
        </w:rPr>
        <w:tab/>
      </w:r>
      <w:r w:rsidRPr="007665C3">
        <w:rPr>
          <w:bCs/>
          <w:sz w:val="24"/>
        </w:rPr>
        <w:tab/>
      </w:r>
      <w:r w:rsidRPr="007665C3">
        <w:rPr>
          <w:bCs/>
          <w:sz w:val="24"/>
        </w:rPr>
        <w:tab/>
      </w:r>
      <w:r w:rsidRPr="007665C3">
        <w:rPr>
          <w:bCs/>
          <w:sz w:val="24"/>
        </w:rPr>
        <w:tab/>
      </w:r>
      <w:r w:rsidRPr="007665C3">
        <w:rPr>
          <w:bCs/>
          <w:sz w:val="24"/>
        </w:rPr>
        <w:tab/>
      </w:r>
      <w:r w:rsidRPr="007665C3">
        <w:rPr>
          <w:bCs/>
          <w:sz w:val="24"/>
        </w:rPr>
        <w:tab/>
      </w:r>
      <w:r w:rsidR="008B6D41" w:rsidRPr="007665C3">
        <w:rPr>
          <w:bCs/>
          <w:sz w:val="24"/>
        </w:rPr>
        <w:tab/>
      </w:r>
      <w:r w:rsidRPr="007665C3">
        <w:rPr>
          <w:bCs/>
          <w:sz w:val="24"/>
        </w:rPr>
        <w:t xml:space="preserve">-    </w:t>
      </w:r>
      <w:r w:rsidR="007665C3" w:rsidRPr="007665C3">
        <w:rPr>
          <w:bCs/>
          <w:sz w:val="24"/>
        </w:rPr>
        <w:t>567 725,00</w:t>
      </w:r>
      <w:r w:rsidRPr="007665C3">
        <w:rPr>
          <w:bCs/>
          <w:sz w:val="24"/>
        </w:rPr>
        <w:t xml:space="preserve"> zł</w:t>
      </w:r>
      <w:r w:rsidR="005C4E0F" w:rsidRPr="007665C3">
        <w:rPr>
          <w:bCs/>
          <w:sz w:val="24"/>
        </w:rPr>
        <w:t>,</w:t>
      </w:r>
    </w:p>
    <w:p w:rsidR="00B06A25" w:rsidRPr="000709DD" w:rsidRDefault="00B06A25" w:rsidP="00DC2FB8">
      <w:pPr>
        <w:pStyle w:val="Tekstpodstawowy"/>
        <w:tabs>
          <w:tab w:val="left" w:pos="900"/>
        </w:tabs>
        <w:spacing w:line="360" w:lineRule="auto"/>
        <w:ind w:right="3"/>
        <w:jc w:val="both"/>
        <w:rPr>
          <w:bCs/>
          <w:sz w:val="24"/>
        </w:rPr>
      </w:pPr>
      <w:r w:rsidRPr="000709DD">
        <w:rPr>
          <w:bCs/>
          <w:sz w:val="24"/>
        </w:rPr>
        <w:t>w tym dla:</w:t>
      </w:r>
    </w:p>
    <w:p w:rsidR="00B06A25" w:rsidRPr="000709DD" w:rsidRDefault="00B06A25" w:rsidP="00DC2FB8">
      <w:pPr>
        <w:pStyle w:val="Tekstpodstawowy"/>
        <w:tabs>
          <w:tab w:val="left" w:pos="900"/>
        </w:tabs>
        <w:spacing w:line="360" w:lineRule="auto"/>
        <w:ind w:right="3"/>
        <w:jc w:val="both"/>
        <w:rPr>
          <w:bCs/>
          <w:sz w:val="24"/>
        </w:rPr>
      </w:pPr>
      <w:r w:rsidRPr="000709DD">
        <w:rPr>
          <w:bCs/>
          <w:sz w:val="24"/>
        </w:rPr>
        <w:t>- MKS Neptun</w:t>
      </w:r>
      <w:r w:rsidRPr="000709DD">
        <w:rPr>
          <w:bCs/>
          <w:sz w:val="24"/>
        </w:rPr>
        <w:tab/>
      </w:r>
      <w:r w:rsidRPr="000709DD">
        <w:rPr>
          <w:bCs/>
          <w:sz w:val="24"/>
        </w:rPr>
        <w:tab/>
      </w:r>
      <w:r w:rsidRPr="000709DD">
        <w:rPr>
          <w:bCs/>
          <w:sz w:val="24"/>
        </w:rPr>
        <w:tab/>
      </w:r>
      <w:r w:rsidRPr="000709DD">
        <w:rPr>
          <w:bCs/>
          <w:sz w:val="24"/>
        </w:rPr>
        <w:tab/>
      </w:r>
      <w:r w:rsidRPr="000709DD">
        <w:rPr>
          <w:bCs/>
          <w:sz w:val="24"/>
        </w:rPr>
        <w:tab/>
        <w:t xml:space="preserve">- </w:t>
      </w:r>
      <w:r w:rsidR="000709DD" w:rsidRPr="000709DD">
        <w:rPr>
          <w:bCs/>
          <w:sz w:val="24"/>
        </w:rPr>
        <w:t>118 000,00</w:t>
      </w:r>
      <w:r w:rsidRPr="000709DD">
        <w:rPr>
          <w:bCs/>
          <w:sz w:val="24"/>
        </w:rPr>
        <w:t xml:space="preserve"> zł,</w:t>
      </w:r>
    </w:p>
    <w:p w:rsidR="00B06A25" w:rsidRPr="000709DD" w:rsidRDefault="00B06A25" w:rsidP="00DC2FB8">
      <w:pPr>
        <w:pStyle w:val="Tekstpodstawowy"/>
        <w:tabs>
          <w:tab w:val="left" w:pos="900"/>
        </w:tabs>
        <w:spacing w:line="360" w:lineRule="auto"/>
        <w:ind w:right="3"/>
        <w:jc w:val="both"/>
        <w:rPr>
          <w:bCs/>
          <w:sz w:val="24"/>
        </w:rPr>
      </w:pPr>
      <w:r w:rsidRPr="000709DD">
        <w:rPr>
          <w:bCs/>
          <w:sz w:val="24"/>
        </w:rPr>
        <w:t>- KSSPR</w:t>
      </w:r>
      <w:r w:rsidRPr="000709DD">
        <w:rPr>
          <w:bCs/>
          <w:sz w:val="24"/>
        </w:rPr>
        <w:tab/>
      </w:r>
      <w:r w:rsidRPr="000709DD">
        <w:rPr>
          <w:bCs/>
          <w:sz w:val="24"/>
        </w:rPr>
        <w:tab/>
      </w:r>
      <w:r w:rsidRPr="000709DD">
        <w:rPr>
          <w:bCs/>
          <w:sz w:val="24"/>
        </w:rPr>
        <w:tab/>
      </w:r>
      <w:r w:rsidRPr="000709DD">
        <w:rPr>
          <w:bCs/>
          <w:sz w:val="24"/>
        </w:rPr>
        <w:tab/>
      </w:r>
      <w:r w:rsidRPr="000709DD">
        <w:rPr>
          <w:bCs/>
          <w:sz w:val="24"/>
        </w:rPr>
        <w:tab/>
      </w:r>
      <w:r w:rsidRPr="000709DD">
        <w:rPr>
          <w:bCs/>
          <w:sz w:val="24"/>
        </w:rPr>
        <w:tab/>
      </w:r>
      <w:r w:rsidRPr="000709DD">
        <w:rPr>
          <w:bCs/>
          <w:sz w:val="24"/>
        </w:rPr>
        <w:tab/>
        <w:t xml:space="preserve">- </w:t>
      </w:r>
      <w:r w:rsidR="000709DD" w:rsidRPr="000709DD">
        <w:rPr>
          <w:bCs/>
          <w:sz w:val="24"/>
        </w:rPr>
        <w:t>124 725,00</w:t>
      </w:r>
      <w:r w:rsidRPr="000709DD">
        <w:rPr>
          <w:bCs/>
          <w:sz w:val="24"/>
        </w:rPr>
        <w:t xml:space="preserve"> zł,</w:t>
      </w:r>
    </w:p>
    <w:p w:rsidR="00B06A25" w:rsidRPr="000709DD" w:rsidRDefault="00B06A25" w:rsidP="00DC2FB8">
      <w:pPr>
        <w:pStyle w:val="Tekstpodstawowy"/>
        <w:tabs>
          <w:tab w:val="left" w:pos="900"/>
        </w:tabs>
        <w:spacing w:line="360" w:lineRule="auto"/>
        <w:ind w:right="3"/>
        <w:jc w:val="both"/>
        <w:rPr>
          <w:bCs/>
          <w:sz w:val="24"/>
        </w:rPr>
      </w:pPr>
      <w:r w:rsidRPr="000709DD">
        <w:rPr>
          <w:bCs/>
          <w:sz w:val="24"/>
        </w:rPr>
        <w:t>- UKS „Wodnik”</w:t>
      </w:r>
      <w:r w:rsidRPr="000709DD">
        <w:rPr>
          <w:bCs/>
          <w:sz w:val="24"/>
        </w:rPr>
        <w:tab/>
      </w:r>
      <w:r w:rsidRPr="000709DD">
        <w:rPr>
          <w:bCs/>
          <w:sz w:val="24"/>
        </w:rPr>
        <w:tab/>
      </w:r>
      <w:r w:rsidRPr="000709DD">
        <w:rPr>
          <w:bCs/>
          <w:sz w:val="24"/>
        </w:rPr>
        <w:tab/>
      </w:r>
      <w:r w:rsidRPr="000709DD">
        <w:rPr>
          <w:bCs/>
          <w:sz w:val="24"/>
        </w:rPr>
        <w:tab/>
      </w:r>
      <w:r w:rsidRPr="000709DD">
        <w:rPr>
          <w:bCs/>
          <w:sz w:val="24"/>
        </w:rPr>
        <w:tab/>
        <w:t xml:space="preserve">-   </w:t>
      </w:r>
      <w:r w:rsidR="000709DD" w:rsidRPr="000709DD">
        <w:rPr>
          <w:bCs/>
          <w:sz w:val="24"/>
        </w:rPr>
        <w:t>18</w:t>
      </w:r>
      <w:r w:rsidRPr="000709DD">
        <w:rPr>
          <w:bCs/>
          <w:sz w:val="24"/>
        </w:rPr>
        <w:t> </w:t>
      </w:r>
      <w:r w:rsidR="00046D56" w:rsidRPr="000709DD">
        <w:rPr>
          <w:bCs/>
          <w:sz w:val="24"/>
        </w:rPr>
        <w:t>0</w:t>
      </w:r>
      <w:r w:rsidRPr="000709DD">
        <w:rPr>
          <w:bCs/>
          <w:sz w:val="24"/>
        </w:rPr>
        <w:t>00,00 zł,</w:t>
      </w:r>
    </w:p>
    <w:p w:rsidR="00BD2839" w:rsidRPr="004E26ED" w:rsidRDefault="00B06A25" w:rsidP="00BD2839">
      <w:pPr>
        <w:pStyle w:val="Tekstpodstawowy"/>
        <w:tabs>
          <w:tab w:val="left" w:pos="900"/>
        </w:tabs>
        <w:spacing w:line="360" w:lineRule="auto"/>
        <w:ind w:right="3"/>
        <w:jc w:val="both"/>
        <w:rPr>
          <w:bCs/>
          <w:sz w:val="24"/>
          <w:lang w:val="en-US"/>
        </w:rPr>
      </w:pPr>
      <w:r w:rsidRPr="004E26ED">
        <w:rPr>
          <w:bCs/>
          <w:sz w:val="24"/>
          <w:lang w:val="en-US"/>
        </w:rPr>
        <w:t>- UKS „Olimpia”</w:t>
      </w:r>
      <w:r w:rsidRPr="004E26ED">
        <w:rPr>
          <w:bCs/>
          <w:sz w:val="24"/>
          <w:lang w:val="en-US"/>
        </w:rPr>
        <w:tab/>
      </w:r>
      <w:r w:rsidRPr="004E26ED">
        <w:rPr>
          <w:bCs/>
          <w:sz w:val="24"/>
          <w:lang w:val="en-US"/>
        </w:rPr>
        <w:tab/>
      </w:r>
      <w:r w:rsidRPr="004E26ED">
        <w:rPr>
          <w:bCs/>
          <w:sz w:val="24"/>
          <w:lang w:val="en-US"/>
        </w:rPr>
        <w:tab/>
      </w:r>
      <w:r w:rsidRPr="004E26ED">
        <w:rPr>
          <w:bCs/>
          <w:sz w:val="24"/>
          <w:lang w:val="en-US"/>
        </w:rPr>
        <w:tab/>
      </w:r>
      <w:r w:rsidRPr="004E26ED">
        <w:rPr>
          <w:bCs/>
          <w:sz w:val="24"/>
          <w:lang w:val="en-US"/>
        </w:rPr>
        <w:tab/>
        <w:t xml:space="preserve">-   </w:t>
      </w:r>
      <w:r w:rsidR="00046D56" w:rsidRPr="004E26ED">
        <w:rPr>
          <w:bCs/>
          <w:sz w:val="24"/>
          <w:lang w:val="en-US"/>
        </w:rPr>
        <w:t>2</w:t>
      </w:r>
      <w:r w:rsidR="000709DD" w:rsidRPr="004E26ED">
        <w:rPr>
          <w:bCs/>
          <w:sz w:val="24"/>
          <w:lang w:val="en-US"/>
        </w:rPr>
        <w:t>5</w:t>
      </w:r>
      <w:r w:rsidRPr="004E26ED">
        <w:rPr>
          <w:bCs/>
          <w:sz w:val="24"/>
          <w:lang w:val="en-US"/>
        </w:rPr>
        <w:t> </w:t>
      </w:r>
      <w:r w:rsidR="00046D56" w:rsidRPr="004E26ED">
        <w:rPr>
          <w:bCs/>
          <w:sz w:val="24"/>
          <w:lang w:val="en-US"/>
        </w:rPr>
        <w:t>000</w:t>
      </w:r>
      <w:r w:rsidR="00BD2839" w:rsidRPr="004E26ED">
        <w:rPr>
          <w:bCs/>
          <w:sz w:val="24"/>
          <w:lang w:val="en-US"/>
        </w:rPr>
        <w:t>,00 zł,</w:t>
      </w:r>
    </w:p>
    <w:p w:rsidR="00BD2839" w:rsidRPr="000709DD" w:rsidRDefault="00495543" w:rsidP="00BD2839">
      <w:pPr>
        <w:pStyle w:val="Tekstpodstawowy"/>
        <w:tabs>
          <w:tab w:val="left" w:pos="900"/>
        </w:tabs>
        <w:spacing w:line="360" w:lineRule="auto"/>
        <w:ind w:right="3"/>
        <w:jc w:val="both"/>
        <w:rPr>
          <w:bCs/>
          <w:sz w:val="24"/>
          <w:lang w:val="en-US"/>
        </w:rPr>
      </w:pPr>
      <w:r w:rsidRPr="000709DD">
        <w:rPr>
          <w:bCs/>
          <w:sz w:val="24"/>
          <w:lang w:val="en-US"/>
        </w:rPr>
        <w:t>- SS Fair Play</w:t>
      </w:r>
      <w:r w:rsidRPr="000709DD">
        <w:rPr>
          <w:bCs/>
          <w:sz w:val="24"/>
          <w:lang w:val="en-US"/>
        </w:rPr>
        <w:tab/>
      </w:r>
      <w:r w:rsidRPr="000709DD">
        <w:rPr>
          <w:bCs/>
          <w:sz w:val="24"/>
          <w:lang w:val="en-US"/>
        </w:rPr>
        <w:tab/>
      </w:r>
      <w:r w:rsidRPr="000709DD">
        <w:rPr>
          <w:bCs/>
          <w:sz w:val="24"/>
          <w:lang w:val="en-US"/>
        </w:rPr>
        <w:tab/>
      </w:r>
      <w:r w:rsidRPr="000709DD">
        <w:rPr>
          <w:bCs/>
          <w:sz w:val="24"/>
          <w:lang w:val="en-US"/>
        </w:rPr>
        <w:tab/>
      </w:r>
      <w:r w:rsidRPr="000709DD">
        <w:rPr>
          <w:bCs/>
          <w:sz w:val="24"/>
          <w:lang w:val="en-US"/>
        </w:rPr>
        <w:tab/>
      </w:r>
      <w:r w:rsidRPr="000709DD">
        <w:rPr>
          <w:bCs/>
          <w:sz w:val="24"/>
          <w:lang w:val="en-US"/>
        </w:rPr>
        <w:tab/>
        <w:t xml:space="preserve">-   </w:t>
      </w:r>
      <w:r w:rsidR="00E372DE" w:rsidRPr="000709DD">
        <w:rPr>
          <w:bCs/>
          <w:sz w:val="24"/>
          <w:lang w:val="en-US"/>
        </w:rPr>
        <w:t>1</w:t>
      </w:r>
      <w:r w:rsidR="000112C2" w:rsidRPr="000709DD">
        <w:rPr>
          <w:bCs/>
          <w:sz w:val="24"/>
          <w:lang w:val="en-US"/>
        </w:rPr>
        <w:t>3</w:t>
      </w:r>
      <w:r w:rsidR="00046D56" w:rsidRPr="000709DD">
        <w:rPr>
          <w:bCs/>
          <w:sz w:val="24"/>
          <w:lang w:val="en-US"/>
        </w:rPr>
        <w:t> 500,00</w:t>
      </w:r>
      <w:r w:rsidRPr="000709DD">
        <w:rPr>
          <w:bCs/>
          <w:sz w:val="24"/>
          <w:lang w:val="en-US"/>
        </w:rPr>
        <w:t xml:space="preserve"> </w:t>
      </w:r>
      <w:r w:rsidR="00BD2839" w:rsidRPr="000709DD">
        <w:rPr>
          <w:bCs/>
          <w:sz w:val="24"/>
          <w:lang w:val="en-US"/>
        </w:rPr>
        <w:t>zł,</w:t>
      </w:r>
    </w:p>
    <w:p w:rsidR="004F5E65" w:rsidRPr="000709DD" w:rsidRDefault="004F5E65" w:rsidP="00DC2FB8">
      <w:pPr>
        <w:pStyle w:val="Tekstpodstawowy"/>
        <w:tabs>
          <w:tab w:val="left" w:pos="900"/>
        </w:tabs>
        <w:spacing w:line="360" w:lineRule="auto"/>
        <w:ind w:right="3"/>
        <w:jc w:val="both"/>
        <w:rPr>
          <w:bCs/>
          <w:sz w:val="24"/>
        </w:rPr>
      </w:pPr>
      <w:r w:rsidRPr="000709DD">
        <w:rPr>
          <w:bCs/>
          <w:sz w:val="24"/>
        </w:rPr>
        <w:t>- KK Karate Kyokushin</w:t>
      </w:r>
      <w:r w:rsidRPr="000709DD">
        <w:rPr>
          <w:bCs/>
          <w:sz w:val="24"/>
        </w:rPr>
        <w:tab/>
      </w:r>
      <w:r w:rsidRPr="000709DD">
        <w:rPr>
          <w:bCs/>
          <w:sz w:val="24"/>
        </w:rPr>
        <w:tab/>
      </w:r>
      <w:r w:rsidRPr="000709DD">
        <w:rPr>
          <w:bCs/>
          <w:sz w:val="24"/>
        </w:rPr>
        <w:tab/>
      </w:r>
      <w:r w:rsidRPr="000709DD">
        <w:rPr>
          <w:bCs/>
          <w:sz w:val="24"/>
        </w:rPr>
        <w:tab/>
        <w:t xml:space="preserve">-     </w:t>
      </w:r>
      <w:r w:rsidR="000709DD" w:rsidRPr="000709DD">
        <w:rPr>
          <w:bCs/>
          <w:sz w:val="24"/>
        </w:rPr>
        <w:t>5</w:t>
      </w:r>
      <w:r w:rsidR="000112C2" w:rsidRPr="000709DD">
        <w:rPr>
          <w:bCs/>
          <w:sz w:val="24"/>
        </w:rPr>
        <w:t> </w:t>
      </w:r>
      <w:r w:rsidR="000709DD" w:rsidRPr="000709DD">
        <w:rPr>
          <w:bCs/>
          <w:sz w:val="24"/>
        </w:rPr>
        <w:t>0</w:t>
      </w:r>
      <w:r w:rsidR="000112C2" w:rsidRPr="000709DD">
        <w:rPr>
          <w:bCs/>
          <w:sz w:val="24"/>
        </w:rPr>
        <w:t>00,00</w:t>
      </w:r>
      <w:r w:rsidRPr="000709DD">
        <w:rPr>
          <w:bCs/>
          <w:sz w:val="24"/>
        </w:rPr>
        <w:t xml:space="preserve"> zł,</w:t>
      </w:r>
    </w:p>
    <w:p w:rsidR="00046D56" w:rsidRPr="000709DD" w:rsidRDefault="00046D56" w:rsidP="00DC2FB8">
      <w:pPr>
        <w:pStyle w:val="Tekstpodstawowy"/>
        <w:tabs>
          <w:tab w:val="left" w:pos="900"/>
        </w:tabs>
        <w:spacing w:line="360" w:lineRule="auto"/>
        <w:ind w:right="3"/>
        <w:jc w:val="both"/>
        <w:rPr>
          <w:bCs/>
          <w:sz w:val="24"/>
        </w:rPr>
      </w:pPr>
      <w:r w:rsidRPr="000709DD">
        <w:rPr>
          <w:bCs/>
          <w:sz w:val="24"/>
        </w:rPr>
        <w:t xml:space="preserve">- </w:t>
      </w:r>
      <w:r w:rsidR="000709DD" w:rsidRPr="000709DD">
        <w:rPr>
          <w:bCs/>
          <w:sz w:val="24"/>
        </w:rPr>
        <w:t>KS Sportu i Kultury</w:t>
      </w:r>
      <w:r w:rsidRPr="000709DD">
        <w:rPr>
          <w:bCs/>
          <w:sz w:val="24"/>
        </w:rPr>
        <w:tab/>
      </w:r>
      <w:r w:rsidRPr="000709DD">
        <w:rPr>
          <w:bCs/>
          <w:sz w:val="24"/>
        </w:rPr>
        <w:tab/>
      </w:r>
      <w:r w:rsidRPr="000709DD">
        <w:rPr>
          <w:bCs/>
          <w:sz w:val="24"/>
        </w:rPr>
        <w:tab/>
      </w:r>
      <w:r w:rsidRPr="000709DD">
        <w:rPr>
          <w:bCs/>
          <w:sz w:val="24"/>
        </w:rPr>
        <w:tab/>
      </w:r>
      <w:r w:rsidRPr="000709DD">
        <w:rPr>
          <w:bCs/>
          <w:sz w:val="24"/>
        </w:rPr>
        <w:tab/>
        <w:t xml:space="preserve">-     </w:t>
      </w:r>
      <w:r w:rsidR="000709DD" w:rsidRPr="000709DD">
        <w:rPr>
          <w:bCs/>
          <w:sz w:val="24"/>
        </w:rPr>
        <w:t>2</w:t>
      </w:r>
      <w:r w:rsidRPr="000709DD">
        <w:rPr>
          <w:bCs/>
          <w:sz w:val="24"/>
        </w:rPr>
        <w:t> 5</w:t>
      </w:r>
      <w:r w:rsidR="000709DD" w:rsidRPr="000709DD">
        <w:rPr>
          <w:bCs/>
          <w:sz w:val="24"/>
        </w:rPr>
        <w:t>00</w:t>
      </w:r>
      <w:r w:rsidRPr="000709DD">
        <w:rPr>
          <w:bCs/>
          <w:sz w:val="24"/>
        </w:rPr>
        <w:t>,00 zł,</w:t>
      </w:r>
    </w:p>
    <w:p w:rsidR="007F762C" w:rsidRPr="000709DD" w:rsidRDefault="007F762C" w:rsidP="00DC2FB8">
      <w:pPr>
        <w:pStyle w:val="Tekstpodstawowy"/>
        <w:tabs>
          <w:tab w:val="left" w:pos="900"/>
        </w:tabs>
        <w:spacing w:line="360" w:lineRule="auto"/>
        <w:ind w:right="3"/>
        <w:jc w:val="both"/>
        <w:rPr>
          <w:bCs/>
          <w:sz w:val="24"/>
        </w:rPr>
      </w:pPr>
      <w:r w:rsidRPr="000709DD">
        <w:rPr>
          <w:bCs/>
          <w:sz w:val="24"/>
        </w:rPr>
        <w:t xml:space="preserve">oraz na </w:t>
      </w:r>
      <w:r w:rsidR="00E372DE" w:rsidRPr="000709DD">
        <w:rPr>
          <w:bCs/>
          <w:sz w:val="24"/>
        </w:rPr>
        <w:t>rozwój sportu</w:t>
      </w:r>
      <w:r w:rsidRPr="000709DD">
        <w:rPr>
          <w:bCs/>
          <w:sz w:val="24"/>
        </w:rPr>
        <w:t>:</w:t>
      </w:r>
    </w:p>
    <w:p w:rsidR="007F762C" w:rsidRPr="000709DD" w:rsidRDefault="007F762C" w:rsidP="00DC2FB8">
      <w:pPr>
        <w:pStyle w:val="Tekstpodstawowy"/>
        <w:tabs>
          <w:tab w:val="left" w:pos="900"/>
        </w:tabs>
        <w:spacing w:line="360" w:lineRule="auto"/>
        <w:ind w:right="3"/>
        <w:jc w:val="both"/>
        <w:rPr>
          <w:bCs/>
          <w:sz w:val="24"/>
        </w:rPr>
      </w:pPr>
      <w:r w:rsidRPr="000709DD">
        <w:rPr>
          <w:bCs/>
          <w:sz w:val="24"/>
        </w:rPr>
        <w:t>- MKS Neptun</w:t>
      </w:r>
      <w:r w:rsidRPr="000709DD">
        <w:rPr>
          <w:bCs/>
          <w:sz w:val="24"/>
        </w:rPr>
        <w:tab/>
      </w:r>
      <w:r w:rsidRPr="000709DD">
        <w:rPr>
          <w:bCs/>
          <w:sz w:val="24"/>
        </w:rPr>
        <w:tab/>
      </w:r>
      <w:r w:rsidRPr="000709DD">
        <w:rPr>
          <w:bCs/>
          <w:sz w:val="24"/>
        </w:rPr>
        <w:tab/>
      </w:r>
      <w:r w:rsidRPr="000709DD">
        <w:rPr>
          <w:bCs/>
          <w:sz w:val="24"/>
        </w:rPr>
        <w:tab/>
      </w:r>
      <w:r w:rsidRPr="000709DD">
        <w:rPr>
          <w:bCs/>
          <w:sz w:val="24"/>
        </w:rPr>
        <w:tab/>
        <w:t>-</w:t>
      </w:r>
      <w:r w:rsidR="00BD2839" w:rsidRPr="000709DD">
        <w:rPr>
          <w:bCs/>
          <w:sz w:val="24"/>
        </w:rPr>
        <w:t xml:space="preserve"> 1</w:t>
      </w:r>
      <w:r w:rsidR="000709DD" w:rsidRPr="000709DD">
        <w:rPr>
          <w:bCs/>
          <w:sz w:val="24"/>
        </w:rPr>
        <w:t>1</w:t>
      </w:r>
      <w:r w:rsidR="00BD2839" w:rsidRPr="000709DD">
        <w:rPr>
          <w:bCs/>
          <w:sz w:val="24"/>
        </w:rPr>
        <w:t>1</w:t>
      </w:r>
      <w:r w:rsidRPr="000709DD">
        <w:rPr>
          <w:bCs/>
          <w:sz w:val="24"/>
        </w:rPr>
        <w:t xml:space="preserve"> 000,00 zł,</w:t>
      </w:r>
    </w:p>
    <w:p w:rsidR="007F762C" w:rsidRPr="000709DD" w:rsidRDefault="007F762C" w:rsidP="00DC2FB8">
      <w:pPr>
        <w:pStyle w:val="Tekstpodstawowy"/>
        <w:tabs>
          <w:tab w:val="left" w:pos="900"/>
        </w:tabs>
        <w:spacing w:line="360" w:lineRule="auto"/>
        <w:ind w:right="3"/>
        <w:jc w:val="both"/>
        <w:rPr>
          <w:bCs/>
          <w:sz w:val="24"/>
        </w:rPr>
      </w:pPr>
      <w:r w:rsidRPr="000709DD">
        <w:rPr>
          <w:bCs/>
          <w:sz w:val="24"/>
        </w:rPr>
        <w:t>- KSSPR</w:t>
      </w:r>
      <w:r w:rsidRPr="000709DD">
        <w:rPr>
          <w:bCs/>
          <w:sz w:val="24"/>
        </w:rPr>
        <w:tab/>
      </w:r>
      <w:r w:rsidRPr="000709DD">
        <w:rPr>
          <w:bCs/>
          <w:sz w:val="24"/>
        </w:rPr>
        <w:tab/>
      </w:r>
      <w:r w:rsidRPr="000709DD">
        <w:rPr>
          <w:bCs/>
          <w:sz w:val="24"/>
        </w:rPr>
        <w:tab/>
      </w:r>
      <w:r w:rsidRPr="000709DD">
        <w:rPr>
          <w:bCs/>
          <w:sz w:val="24"/>
        </w:rPr>
        <w:tab/>
      </w:r>
      <w:r w:rsidRPr="000709DD">
        <w:rPr>
          <w:bCs/>
          <w:sz w:val="24"/>
        </w:rPr>
        <w:tab/>
      </w:r>
      <w:r w:rsidRPr="000709DD">
        <w:rPr>
          <w:bCs/>
          <w:sz w:val="24"/>
        </w:rPr>
        <w:tab/>
      </w:r>
      <w:r w:rsidRPr="000709DD">
        <w:rPr>
          <w:bCs/>
          <w:sz w:val="24"/>
        </w:rPr>
        <w:tab/>
        <w:t>- 1</w:t>
      </w:r>
      <w:r w:rsidR="000709DD" w:rsidRPr="000709DD">
        <w:rPr>
          <w:bCs/>
          <w:sz w:val="24"/>
        </w:rPr>
        <w:t>5</w:t>
      </w:r>
      <w:r w:rsidR="00BD2839" w:rsidRPr="000709DD">
        <w:rPr>
          <w:bCs/>
          <w:sz w:val="24"/>
        </w:rPr>
        <w:t>0</w:t>
      </w:r>
      <w:r w:rsidRPr="000709DD">
        <w:rPr>
          <w:bCs/>
          <w:sz w:val="24"/>
        </w:rPr>
        <w:t> 000,00 zł,</w:t>
      </w:r>
    </w:p>
    <w:p w:rsidR="00B06A25" w:rsidRPr="007665C3" w:rsidRDefault="00B06A25" w:rsidP="00DC2FB8">
      <w:pPr>
        <w:pStyle w:val="Tekstpodstawowy"/>
        <w:tabs>
          <w:tab w:val="left" w:pos="900"/>
        </w:tabs>
        <w:spacing w:line="360" w:lineRule="auto"/>
        <w:ind w:right="3"/>
        <w:jc w:val="both"/>
        <w:rPr>
          <w:bCs/>
          <w:sz w:val="24"/>
        </w:rPr>
      </w:pPr>
      <w:r w:rsidRPr="007665C3">
        <w:rPr>
          <w:bCs/>
          <w:sz w:val="24"/>
        </w:rPr>
        <w:t>- pozostała działalność</w:t>
      </w:r>
      <w:r w:rsidRPr="007665C3">
        <w:rPr>
          <w:bCs/>
          <w:sz w:val="24"/>
        </w:rPr>
        <w:tab/>
      </w:r>
      <w:r w:rsidRPr="007665C3">
        <w:rPr>
          <w:bCs/>
          <w:sz w:val="24"/>
        </w:rPr>
        <w:tab/>
      </w:r>
      <w:r w:rsidRPr="007665C3">
        <w:rPr>
          <w:bCs/>
          <w:sz w:val="24"/>
        </w:rPr>
        <w:tab/>
      </w:r>
      <w:r w:rsidRPr="007665C3">
        <w:rPr>
          <w:bCs/>
          <w:sz w:val="24"/>
        </w:rPr>
        <w:tab/>
      </w:r>
      <w:r w:rsidRPr="007665C3">
        <w:rPr>
          <w:bCs/>
          <w:sz w:val="24"/>
        </w:rPr>
        <w:tab/>
      </w:r>
      <w:r w:rsidRPr="007665C3">
        <w:rPr>
          <w:bCs/>
          <w:sz w:val="24"/>
        </w:rPr>
        <w:tab/>
      </w:r>
      <w:r w:rsidRPr="007665C3">
        <w:rPr>
          <w:bCs/>
          <w:sz w:val="24"/>
        </w:rPr>
        <w:tab/>
      </w:r>
      <w:r w:rsidRPr="007665C3">
        <w:rPr>
          <w:bCs/>
          <w:sz w:val="24"/>
        </w:rPr>
        <w:tab/>
        <w:t xml:space="preserve">-    </w:t>
      </w:r>
      <w:r w:rsidR="007665C3" w:rsidRPr="007665C3">
        <w:rPr>
          <w:bCs/>
          <w:sz w:val="24"/>
        </w:rPr>
        <w:t>292 227,43</w:t>
      </w:r>
      <w:r w:rsidRPr="007665C3">
        <w:rPr>
          <w:bCs/>
          <w:sz w:val="24"/>
        </w:rPr>
        <w:t xml:space="preserve"> zł</w:t>
      </w:r>
      <w:r w:rsidR="00484633" w:rsidRPr="007665C3">
        <w:rPr>
          <w:bCs/>
          <w:sz w:val="24"/>
        </w:rPr>
        <w:t>,</w:t>
      </w:r>
    </w:p>
    <w:p w:rsidR="007D2DF1" w:rsidRPr="007665C3" w:rsidRDefault="007D2DF1" w:rsidP="00DC2FB8">
      <w:pPr>
        <w:pStyle w:val="Tekstpodstawowy"/>
        <w:tabs>
          <w:tab w:val="left" w:pos="900"/>
        </w:tabs>
        <w:spacing w:line="360" w:lineRule="auto"/>
        <w:ind w:right="3"/>
        <w:jc w:val="both"/>
        <w:rPr>
          <w:bCs/>
          <w:sz w:val="24"/>
        </w:rPr>
      </w:pPr>
      <w:r w:rsidRPr="007665C3">
        <w:rPr>
          <w:bCs/>
          <w:sz w:val="24"/>
        </w:rPr>
        <w:t xml:space="preserve">w tym wydatki zrealizowane w ramach funduszu sołeckiego w łącznej kwocie: </w:t>
      </w:r>
      <w:r w:rsidR="007665C3" w:rsidRPr="007665C3">
        <w:rPr>
          <w:bCs/>
          <w:sz w:val="24"/>
        </w:rPr>
        <w:t>3 277,21</w:t>
      </w:r>
      <w:r w:rsidRPr="007665C3">
        <w:rPr>
          <w:bCs/>
          <w:sz w:val="24"/>
        </w:rPr>
        <w:t xml:space="preserve"> zł:</w:t>
      </w:r>
    </w:p>
    <w:p w:rsidR="007D2DF1" w:rsidRPr="00253722" w:rsidRDefault="007D2DF1" w:rsidP="007D2DF1">
      <w:pPr>
        <w:pStyle w:val="Tekstpodstawowy"/>
        <w:tabs>
          <w:tab w:val="left" w:pos="900"/>
        </w:tabs>
        <w:spacing w:line="360" w:lineRule="auto"/>
        <w:ind w:right="3"/>
        <w:jc w:val="both"/>
        <w:rPr>
          <w:bCs/>
          <w:sz w:val="24"/>
        </w:rPr>
      </w:pPr>
      <w:r w:rsidRPr="00253722">
        <w:rPr>
          <w:bCs/>
          <w:sz w:val="24"/>
        </w:rPr>
        <w:t xml:space="preserve">- sołectwo </w:t>
      </w:r>
      <w:r w:rsidR="00253722" w:rsidRPr="00253722">
        <w:rPr>
          <w:bCs/>
          <w:sz w:val="24"/>
        </w:rPr>
        <w:t>Kornica</w:t>
      </w:r>
    </w:p>
    <w:p w:rsidR="007D2DF1" w:rsidRPr="00253722" w:rsidRDefault="007D2DF1" w:rsidP="007D2DF1">
      <w:pPr>
        <w:pStyle w:val="Tekstpodstawowy"/>
        <w:tabs>
          <w:tab w:val="left" w:pos="900"/>
        </w:tabs>
        <w:spacing w:line="360" w:lineRule="auto"/>
        <w:ind w:right="3"/>
        <w:jc w:val="both"/>
        <w:rPr>
          <w:bCs/>
          <w:sz w:val="24"/>
        </w:rPr>
      </w:pPr>
      <w:r w:rsidRPr="00253722">
        <w:rPr>
          <w:bCs/>
          <w:sz w:val="24"/>
        </w:rPr>
        <w:tab/>
        <w:t>- „</w:t>
      </w:r>
      <w:r w:rsidR="00C2459F" w:rsidRPr="00253722">
        <w:rPr>
          <w:bCs/>
          <w:sz w:val="24"/>
        </w:rPr>
        <w:t xml:space="preserve">Organizacja </w:t>
      </w:r>
      <w:r w:rsidR="00253722" w:rsidRPr="00253722">
        <w:rPr>
          <w:bCs/>
          <w:sz w:val="24"/>
        </w:rPr>
        <w:t>spotkań</w:t>
      </w:r>
      <w:r w:rsidR="00C2459F" w:rsidRPr="00253722">
        <w:rPr>
          <w:bCs/>
          <w:sz w:val="24"/>
        </w:rPr>
        <w:t xml:space="preserve"> sportowo-</w:t>
      </w:r>
      <w:r w:rsidR="00253722" w:rsidRPr="00253722">
        <w:rPr>
          <w:bCs/>
          <w:sz w:val="24"/>
        </w:rPr>
        <w:t>kulturalnych</w:t>
      </w:r>
      <w:r w:rsidRPr="00253722">
        <w:rPr>
          <w:bCs/>
          <w:sz w:val="24"/>
        </w:rPr>
        <w:t>”</w:t>
      </w:r>
      <w:r w:rsidRPr="00253722">
        <w:rPr>
          <w:bCs/>
          <w:sz w:val="24"/>
        </w:rPr>
        <w:tab/>
      </w:r>
      <w:r w:rsidRPr="00253722">
        <w:rPr>
          <w:bCs/>
          <w:sz w:val="24"/>
        </w:rPr>
        <w:tab/>
        <w:t xml:space="preserve">- </w:t>
      </w:r>
      <w:r w:rsidR="00253722" w:rsidRPr="00253722">
        <w:rPr>
          <w:bCs/>
          <w:sz w:val="24"/>
        </w:rPr>
        <w:t xml:space="preserve">  832,56</w:t>
      </w:r>
      <w:r w:rsidRPr="00253722">
        <w:rPr>
          <w:bCs/>
          <w:sz w:val="24"/>
        </w:rPr>
        <w:t xml:space="preserve"> zł,</w:t>
      </w:r>
    </w:p>
    <w:p w:rsidR="00253722" w:rsidRPr="00253722" w:rsidRDefault="00253722" w:rsidP="007D2DF1">
      <w:pPr>
        <w:pStyle w:val="Tekstpodstawowy"/>
        <w:tabs>
          <w:tab w:val="left" w:pos="900"/>
        </w:tabs>
        <w:spacing w:line="360" w:lineRule="auto"/>
        <w:ind w:right="3"/>
        <w:jc w:val="both"/>
        <w:rPr>
          <w:bCs/>
          <w:sz w:val="24"/>
        </w:rPr>
      </w:pPr>
      <w:r w:rsidRPr="00253722">
        <w:rPr>
          <w:bCs/>
          <w:sz w:val="24"/>
        </w:rPr>
        <w:t>- sołectwo Młynek Nieświński</w:t>
      </w:r>
    </w:p>
    <w:p w:rsidR="00253722" w:rsidRPr="00253722" w:rsidRDefault="00253722" w:rsidP="00253722">
      <w:pPr>
        <w:pStyle w:val="Tekstpodstawowy"/>
        <w:tabs>
          <w:tab w:val="left" w:pos="900"/>
        </w:tabs>
        <w:spacing w:line="360" w:lineRule="auto"/>
        <w:ind w:right="3"/>
        <w:jc w:val="both"/>
        <w:rPr>
          <w:bCs/>
          <w:sz w:val="24"/>
        </w:rPr>
      </w:pPr>
      <w:r w:rsidRPr="00253722">
        <w:rPr>
          <w:bCs/>
          <w:sz w:val="24"/>
        </w:rPr>
        <w:tab/>
        <w:t>- „Organizacja spotkań sportowo-kulturalnych”</w:t>
      </w:r>
      <w:r w:rsidRPr="00253722">
        <w:rPr>
          <w:bCs/>
          <w:sz w:val="24"/>
        </w:rPr>
        <w:tab/>
      </w:r>
      <w:r w:rsidRPr="00253722">
        <w:rPr>
          <w:bCs/>
          <w:sz w:val="24"/>
        </w:rPr>
        <w:tab/>
        <w:t>-   946,00 zł,</w:t>
      </w:r>
    </w:p>
    <w:p w:rsidR="00253722" w:rsidRPr="00253722" w:rsidRDefault="00253722" w:rsidP="00253722">
      <w:pPr>
        <w:pStyle w:val="Tekstpodstawowy"/>
        <w:tabs>
          <w:tab w:val="left" w:pos="900"/>
        </w:tabs>
        <w:spacing w:line="360" w:lineRule="auto"/>
        <w:ind w:right="3"/>
        <w:jc w:val="both"/>
        <w:rPr>
          <w:bCs/>
          <w:sz w:val="24"/>
        </w:rPr>
      </w:pPr>
      <w:r w:rsidRPr="00253722">
        <w:rPr>
          <w:bCs/>
          <w:sz w:val="24"/>
        </w:rPr>
        <w:t>- sołectwo Wincentów</w:t>
      </w:r>
    </w:p>
    <w:p w:rsidR="00253722" w:rsidRPr="00253722" w:rsidRDefault="00253722" w:rsidP="00253722">
      <w:pPr>
        <w:pStyle w:val="Tekstpodstawowy"/>
        <w:tabs>
          <w:tab w:val="left" w:pos="900"/>
        </w:tabs>
        <w:spacing w:line="360" w:lineRule="auto"/>
        <w:ind w:right="3"/>
        <w:jc w:val="both"/>
        <w:rPr>
          <w:bCs/>
          <w:sz w:val="24"/>
        </w:rPr>
      </w:pPr>
      <w:r w:rsidRPr="00253722">
        <w:rPr>
          <w:bCs/>
          <w:sz w:val="24"/>
        </w:rPr>
        <w:tab/>
        <w:t>- „Organizacja turnieju sportowo-rekreacyjnego”</w:t>
      </w:r>
      <w:r w:rsidRPr="00253722">
        <w:rPr>
          <w:bCs/>
          <w:sz w:val="24"/>
        </w:rPr>
        <w:tab/>
      </w:r>
      <w:r w:rsidRPr="00253722">
        <w:rPr>
          <w:bCs/>
          <w:sz w:val="24"/>
        </w:rPr>
        <w:tab/>
        <w:t>- 1 498,65 zł,</w:t>
      </w:r>
    </w:p>
    <w:p w:rsidR="00B06A25" w:rsidRPr="007665C3" w:rsidRDefault="00B06A25" w:rsidP="00DC2FB8">
      <w:pPr>
        <w:pStyle w:val="Tekstpodstawowy"/>
        <w:tabs>
          <w:tab w:val="left" w:pos="900"/>
        </w:tabs>
        <w:spacing w:line="360" w:lineRule="auto"/>
        <w:ind w:right="3"/>
        <w:jc w:val="both"/>
        <w:rPr>
          <w:bCs/>
          <w:sz w:val="24"/>
        </w:rPr>
      </w:pPr>
      <w:r w:rsidRPr="007665C3">
        <w:rPr>
          <w:bCs/>
          <w:sz w:val="24"/>
        </w:rPr>
        <w:t xml:space="preserve">- wydatki </w:t>
      </w:r>
      <w:r w:rsidR="007D2DF1" w:rsidRPr="007665C3">
        <w:rPr>
          <w:bCs/>
          <w:sz w:val="24"/>
        </w:rPr>
        <w:t>majątkowe</w:t>
      </w:r>
      <w:r w:rsidRPr="007665C3">
        <w:rPr>
          <w:bCs/>
          <w:sz w:val="24"/>
        </w:rPr>
        <w:tab/>
      </w:r>
      <w:r w:rsidRPr="007665C3">
        <w:rPr>
          <w:bCs/>
          <w:sz w:val="24"/>
        </w:rPr>
        <w:tab/>
      </w:r>
      <w:r w:rsidRPr="007665C3">
        <w:rPr>
          <w:bCs/>
          <w:sz w:val="24"/>
        </w:rPr>
        <w:tab/>
      </w:r>
      <w:r w:rsidRPr="007665C3">
        <w:rPr>
          <w:bCs/>
          <w:sz w:val="24"/>
        </w:rPr>
        <w:tab/>
      </w:r>
      <w:r w:rsidRPr="007665C3">
        <w:rPr>
          <w:bCs/>
          <w:sz w:val="24"/>
        </w:rPr>
        <w:tab/>
      </w:r>
      <w:r w:rsidRPr="007665C3">
        <w:rPr>
          <w:bCs/>
          <w:sz w:val="24"/>
        </w:rPr>
        <w:tab/>
      </w:r>
      <w:r w:rsidRPr="007665C3">
        <w:rPr>
          <w:bCs/>
          <w:sz w:val="24"/>
        </w:rPr>
        <w:tab/>
      </w:r>
      <w:r w:rsidRPr="007665C3">
        <w:rPr>
          <w:bCs/>
          <w:sz w:val="24"/>
        </w:rPr>
        <w:tab/>
      </w:r>
      <w:r w:rsidR="008B6D41" w:rsidRPr="007665C3">
        <w:rPr>
          <w:bCs/>
          <w:sz w:val="24"/>
        </w:rPr>
        <w:tab/>
      </w:r>
      <w:r w:rsidR="00F97949" w:rsidRPr="007665C3">
        <w:rPr>
          <w:bCs/>
          <w:sz w:val="24"/>
        </w:rPr>
        <w:t xml:space="preserve">-  </w:t>
      </w:r>
      <w:r w:rsidR="007665C3" w:rsidRPr="007665C3">
        <w:rPr>
          <w:bCs/>
          <w:sz w:val="24"/>
        </w:rPr>
        <w:t>352 428,48</w:t>
      </w:r>
      <w:r w:rsidR="007D2DF1" w:rsidRPr="007665C3">
        <w:rPr>
          <w:bCs/>
          <w:sz w:val="24"/>
        </w:rPr>
        <w:t xml:space="preserve"> </w:t>
      </w:r>
      <w:r w:rsidRPr="007665C3">
        <w:rPr>
          <w:bCs/>
          <w:sz w:val="24"/>
        </w:rPr>
        <w:t>zł</w:t>
      </w:r>
      <w:r w:rsidR="005C4E0F" w:rsidRPr="007665C3">
        <w:rPr>
          <w:bCs/>
          <w:sz w:val="24"/>
        </w:rPr>
        <w:t>,</w:t>
      </w:r>
    </w:p>
    <w:p w:rsidR="00B06A25" w:rsidRPr="000709DD" w:rsidRDefault="00B06A25" w:rsidP="00DC2FB8">
      <w:pPr>
        <w:pStyle w:val="Tekstpodstawowy"/>
        <w:tabs>
          <w:tab w:val="left" w:pos="900"/>
        </w:tabs>
        <w:spacing w:line="360" w:lineRule="auto"/>
        <w:ind w:right="3"/>
        <w:jc w:val="both"/>
        <w:rPr>
          <w:bCs/>
          <w:sz w:val="24"/>
        </w:rPr>
      </w:pPr>
      <w:r w:rsidRPr="000709DD">
        <w:rPr>
          <w:bCs/>
          <w:sz w:val="24"/>
        </w:rPr>
        <w:t xml:space="preserve"> w tym:</w:t>
      </w:r>
    </w:p>
    <w:p w:rsidR="005E2142" w:rsidRPr="000709DD" w:rsidRDefault="002809DD" w:rsidP="00174165">
      <w:pPr>
        <w:pStyle w:val="Tekstpodstawowy"/>
        <w:tabs>
          <w:tab w:val="left" w:pos="900"/>
        </w:tabs>
        <w:spacing w:line="360" w:lineRule="auto"/>
        <w:ind w:right="3"/>
        <w:rPr>
          <w:bCs/>
          <w:sz w:val="24"/>
        </w:rPr>
      </w:pPr>
      <w:r w:rsidRPr="000709DD">
        <w:rPr>
          <w:bCs/>
          <w:sz w:val="24"/>
        </w:rPr>
        <w:t>- „</w:t>
      </w:r>
      <w:r w:rsidR="000709DD" w:rsidRPr="000709DD">
        <w:rPr>
          <w:bCs/>
          <w:sz w:val="24"/>
        </w:rPr>
        <w:t>Budowa stadionu lekkoatletycznego w gminie Końskie</w:t>
      </w:r>
      <w:r w:rsidRPr="000709DD">
        <w:rPr>
          <w:bCs/>
          <w:sz w:val="24"/>
        </w:rPr>
        <w:t>”</w:t>
      </w:r>
      <w:r w:rsidRPr="000709DD">
        <w:rPr>
          <w:bCs/>
          <w:sz w:val="24"/>
        </w:rPr>
        <w:tab/>
      </w:r>
      <w:r w:rsidRPr="000709DD">
        <w:rPr>
          <w:bCs/>
          <w:sz w:val="24"/>
        </w:rPr>
        <w:tab/>
        <w:t xml:space="preserve">- </w:t>
      </w:r>
      <w:r w:rsidR="000709DD">
        <w:rPr>
          <w:bCs/>
          <w:sz w:val="24"/>
        </w:rPr>
        <w:t xml:space="preserve">  </w:t>
      </w:r>
      <w:r w:rsidR="000709DD" w:rsidRPr="000709DD">
        <w:rPr>
          <w:bCs/>
          <w:sz w:val="24"/>
        </w:rPr>
        <w:t>87 330,00</w:t>
      </w:r>
      <w:r w:rsidRPr="000709DD">
        <w:rPr>
          <w:bCs/>
          <w:sz w:val="24"/>
        </w:rPr>
        <w:t xml:space="preserve"> zł,</w:t>
      </w:r>
    </w:p>
    <w:p w:rsidR="000709DD" w:rsidRPr="000709DD" w:rsidRDefault="002809DD" w:rsidP="00174165">
      <w:pPr>
        <w:pStyle w:val="Tekstpodstawowy"/>
        <w:tabs>
          <w:tab w:val="left" w:pos="900"/>
        </w:tabs>
        <w:spacing w:line="360" w:lineRule="auto"/>
        <w:ind w:right="3"/>
        <w:rPr>
          <w:bCs/>
          <w:sz w:val="24"/>
        </w:rPr>
      </w:pPr>
      <w:r w:rsidRPr="000709DD">
        <w:rPr>
          <w:bCs/>
          <w:sz w:val="24"/>
        </w:rPr>
        <w:t>- „</w:t>
      </w:r>
      <w:r w:rsidR="000709DD" w:rsidRPr="000709DD">
        <w:rPr>
          <w:bCs/>
          <w:sz w:val="24"/>
        </w:rPr>
        <w:t xml:space="preserve">Przebudowa dachu na Hali Sportowej przy ul. Stoińskiego </w:t>
      </w:r>
    </w:p>
    <w:p w:rsidR="002809DD" w:rsidRPr="000709DD" w:rsidRDefault="000709DD" w:rsidP="00174165">
      <w:pPr>
        <w:pStyle w:val="Tekstpodstawowy"/>
        <w:tabs>
          <w:tab w:val="left" w:pos="900"/>
        </w:tabs>
        <w:spacing w:line="360" w:lineRule="auto"/>
        <w:ind w:right="3"/>
        <w:rPr>
          <w:bCs/>
          <w:sz w:val="24"/>
        </w:rPr>
      </w:pPr>
      <w:r w:rsidRPr="000709DD">
        <w:rPr>
          <w:bCs/>
          <w:sz w:val="24"/>
        </w:rPr>
        <w:t xml:space="preserve">   w Końskich</w:t>
      </w:r>
      <w:r w:rsidR="002809DD" w:rsidRPr="000709DD">
        <w:rPr>
          <w:bCs/>
          <w:sz w:val="24"/>
        </w:rPr>
        <w:t>”</w:t>
      </w:r>
      <w:r w:rsidR="002809DD" w:rsidRPr="000709DD">
        <w:rPr>
          <w:bCs/>
          <w:sz w:val="24"/>
        </w:rPr>
        <w:tab/>
      </w:r>
      <w:r w:rsidRPr="000709DD">
        <w:rPr>
          <w:bCs/>
          <w:sz w:val="24"/>
        </w:rPr>
        <w:tab/>
      </w:r>
      <w:r w:rsidRPr="000709DD">
        <w:rPr>
          <w:bCs/>
          <w:sz w:val="24"/>
        </w:rPr>
        <w:tab/>
      </w:r>
      <w:r w:rsidRPr="000709DD">
        <w:rPr>
          <w:bCs/>
          <w:sz w:val="24"/>
        </w:rPr>
        <w:tab/>
      </w:r>
      <w:r w:rsidRPr="000709DD">
        <w:rPr>
          <w:bCs/>
          <w:sz w:val="24"/>
        </w:rPr>
        <w:tab/>
      </w:r>
      <w:r w:rsidRPr="000709DD">
        <w:rPr>
          <w:bCs/>
          <w:sz w:val="24"/>
        </w:rPr>
        <w:tab/>
      </w:r>
      <w:r w:rsidR="002809DD" w:rsidRPr="000709DD">
        <w:rPr>
          <w:bCs/>
          <w:sz w:val="24"/>
        </w:rPr>
        <w:tab/>
        <w:t xml:space="preserve">- </w:t>
      </w:r>
      <w:r w:rsidRPr="000709DD">
        <w:rPr>
          <w:bCs/>
          <w:sz w:val="24"/>
        </w:rPr>
        <w:t>137 647,13</w:t>
      </w:r>
      <w:r w:rsidR="002809DD" w:rsidRPr="000709DD">
        <w:rPr>
          <w:bCs/>
          <w:sz w:val="24"/>
        </w:rPr>
        <w:t xml:space="preserve"> zł,</w:t>
      </w:r>
    </w:p>
    <w:p w:rsidR="002809DD" w:rsidRPr="000709DD" w:rsidRDefault="002809DD" w:rsidP="00174165">
      <w:pPr>
        <w:pStyle w:val="Tekstpodstawowy"/>
        <w:tabs>
          <w:tab w:val="left" w:pos="900"/>
        </w:tabs>
        <w:spacing w:line="360" w:lineRule="auto"/>
        <w:ind w:right="3"/>
        <w:rPr>
          <w:bCs/>
          <w:sz w:val="24"/>
        </w:rPr>
      </w:pPr>
      <w:r w:rsidRPr="000709DD">
        <w:rPr>
          <w:bCs/>
          <w:sz w:val="24"/>
        </w:rPr>
        <w:t xml:space="preserve">- „Dofinansowanie zakupów i wydatków inwestycyjnych </w:t>
      </w:r>
    </w:p>
    <w:p w:rsidR="002809DD" w:rsidRPr="000709DD" w:rsidRDefault="002809DD" w:rsidP="00174165">
      <w:pPr>
        <w:pStyle w:val="Tekstpodstawowy"/>
        <w:tabs>
          <w:tab w:val="left" w:pos="900"/>
        </w:tabs>
        <w:spacing w:line="360" w:lineRule="auto"/>
        <w:ind w:right="3"/>
        <w:rPr>
          <w:bCs/>
          <w:sz w:val="24"/>
        </w:rPr>
      </w:pPr>
      <w:r w:rsidRPr="000709DD">
        <w:rPr>
          <w:bCs/>
          <w:sz w:val="24"/>
        </w:rPr>
        <w:t xml:space="preserve">   Pływalni Miejskiej w Końskich”</w:t>
      </w:r>
      <w:r w:rsidRPr="000709DD">
        <w:rPr>
          <w:bCs/>
          <w:sz w:val="24"/>
        </w:rPr>
        <w:tab/>
      </w:r>
      <w:r w:rsidRPr="000709DD">
        <w:rPr>
          <w:bCs/>
          <w:sz w:val="24"/>
        </w:rPr>
        <w:tab/>
      </w:r>
      <w:r w:rsidRPr="000709DD">
        <w:rPr>
          <w:bCs/>
          <w:sz w:val="24"/>
        </w:rPr>
        <w:tab/>
      </w:r>
      <w:r w:rsidRPr="000709DD">
        <w:rPr>
          <w:bCs/>
          <w:sz w:val="24"/>
        </w:rPr>
        <w:tab/>
      </w:r>
      <w:r w:rsidRPr="000709DD">
        <w:rPr>
          <w:bCs/>
          <w:sz w:val="24"/>
        </w:rPr>
        <w:tab/>
        <w:t xml:space="preserve">- </w:t>
      </w:r>
      <w:r w:rsidR="000709DD" w:rsidRPr="000709DD">
        <w:rPr>
          <w:bCs/>
          <w:sz w:val="24"/>
        </w:rPr>
        <w:t>121 451,35</w:t>
      </w:r>
      <w:r w:rsidRPr="000709DD">
        <w:rPr>
          <w:bCs/>
          <w:sz w:val="24"/>
        </w:rPr>
        <w:t xml:space="preserve"> zł,</w:t>
      </w:r>
    </w:p>
    <w:p w:rsidR="002809DD" w:rsidRPr="000709DD" w:rsidRDefault="00C2459F" w:rsidP="00174165">
      <w:pPr>
        <w:pStyle w:val="Tekstpodstawowy"/>
        <w:tabs>
          <w:tab w:val="left" w:pos="900"/>
        </w:tabs>
        <w:spacing w:line="360" w:lineRule="auto"/>
        <w:ind w:right="3"/>
        <w:rPr>
          <w:bCs/>
          <w:sz w:val="24"/>
        </w:rPr>
      </w:pPr>
      <w:r w:rsidRPr="000709DD">
        <w:rPr>
          <w:bCs/>
          <w:sz w:val="24"/>
        </w:rPr>
        <w:t>o</w:t>
      </w:r>
      <w:r w:rsidR="002809DD" w:rsidRPr="000709DD">
        <w:rPr>
          <w:bCs/>
          <w:sz w:val="24"/>
        </w:rPr>
        <w:t xml:space="preserve">raz wydatki zrealizowane w ramach funduszu sołeckiego – </w:t>
      </w:r>
      <w:r w:rsidR="000709DD" w:rsidRPr="000709DD">
        <w:rPr>
          <w:bCs/>
          <w:sz w:val="24"/>
        </w:rPr>
        <w:t>6 000,00</w:t>
      </w:r>
      <w:r w:rsidR="002809DD" w:rsidRPr="000709DD">
        <w:rPr>
          <w:bCs/>
          <w:sz w:val="24"/>
        </w:rPr>
        <w:t xml:space="preserve"> zł, z czego:</w:t>
      </w:r>
    </w:p>
    <w:p w:rsidR="002809DD" w:rsidRPr="000709DD" w:rsidRDefault="00C2459F" w:rsidP="00174165">
      <w:pPr>
        <w:pStyle w:val="Tekstpodstawowy"/>
        <w:tabs>
          <w:tab w:val="left" w:pos="900"/>
        </w:tabs>
        <w:spacing w:line="360" w:lineRule="auto"/>
        <w:ind w:right="3"/>
        <w:rPr>
          <w:bCs/>
          <w:sz w:val="24"/>
        </w:rPr>
      </w:pPr>
      <w:r w:rsidRPr="000709DD">
        <w:rPr>
          <w:bCs/>
          <w:sz w:val="24"/>
        </w:rPr>
        <w:t xml:space="preserve">- sołectwo </w:t>
      </w:r>
      <w:r w:rsidR="000709DD" w:rsidRPr="000709DD">
        <w:rPr>
          <w:bCs/>
          <w:sz w:val="24"/>
        </w:rPr>
        <w:t>Sworzyce</w:t>
      </w:r>
    </w:p>
    <w:p w:rsidR="00C2459F" w:rsidRPr="000709DD" w:rsidRDefault="00C2459F" w:rsidP="00174165">
      <w:pPr>
        <w:pStyle w:val="Tekstpodstawowy"/>
        <w:tabs>
          <w:tab w:val="left" w:pos="900"/>
        </w:tabs>
        <w:spacing w:line="360" w:lineRule="auto"/>
        <w:ind w:right="3"/>
        <w:rPr>
          <w:bCs/>
          <w:sz w:val="24"/>
        </w:rPr>
      </w:pPr>
      <w:r w:rsidRPr="000709DD">
        <w:rPr>
          <w:bCs/>
          <w:sz w:val="24"/>
        </w:rPr>
        <w:tab/>
        <w:t>- „</w:t>
      </w:r>
      <w:r w:rsidR="000709DD" w:rsidRPr="000709DD">
        <w:rPr>
          <w:bCs/>
          <w:sz w:val="24"/>
        </w:rPr>
        <w:t>Wykonanie ogrodzenia boiska sportowego</w:t>
      </w:r>
      <w:r w:rsidRPr="000709DD">
        <w:rPr>
          <w:bCs/>
          <w:sz w:val="24"/>
        </w:rPr>
        <w:t>”</w:t>
      </w:r>
      <w:r w:rsidRPr="000709DD">
        <w:rPr>
          <w:bCs/>
          <w:sz w:val="24"/>
        </w:rPr>
        <w:tab/>
        <w:t xml:space="preserve">- </w:t>
      </w:r>
      <w:r w:rsidR="000709DD" w:rsidRPr="000709DD">
        <w:rPr>
          <w:bCs/>
          <w:sz w:val="24"/>
        </w:rPr>
        <w:t>6 000</w:t>
      </w:r>
      <w:r w:rsidRPr="000709DD">
        <w:rPr>
          <w:bCs/>
          <w:sz w:val="24"/>
        </w:rPr>
        <w:t>,00 zł.</w:t>
      </w:r>
    </w:p>
    <w:p w:rsidR="00B06A25" w:rsidRPr="000709DD" w:rsidRDefault="00B06A25" w:rsidP="00DC2FB8">
      <w:pPr>
        <w:pStyle w:val="Tekstpodstawowy"/>
        <w:tabs>
          <w:tab w:val="left" w:pos="900"/>
        </w:tabs>
        <w:spacing w:line="360" w:lineRule="auto"/>
        <w:ind w:right="3"/>
        <w:jc w:val="both"/>
        <w:rPr>
          <w:bCs/>
          <w:sz w:val="24"/>
        </w:rPr>
      </w:pPr>
      <w:r w:rsidRPr="00C23F66">
        <w:rPr>
          <w:bCs/>
          <w:color w:val="FF0000"/>
          <w:szCs w:val="28"/>
        </w:rPr>
        <w:tab/>
      </w:r>
      <w:r w:rsidRPr="000709DD">
        <w:rPr>
          <w:bCs/>
          <w:sz w:val="24"/>
        </w:rPr>
        <w:t>W 201</w:t>
      </w:r>
      <w:r w:rsidR="000709DD" w:rsidRPr="000709DD">
        <w:rPr>
          <w:bCs/>
          <w:sz w:val="24"/>
        </w:rPr>
        <w:t>7</w:t>
      </w:r>
      <w:r w:rsidRPr="000709DD">
        <w:rPr>
          <w:bCs/>
          <w:sz w:val="24"/>
        </w:rPr>
        <w:t xml:space="preserve"> roku gmina Końskie realizowała wydatki majątkowe, które zostały zrealizowane </w:t>
      </w:r>
      <w:r w:rsidR="00927541" w:rsidRPr="000709DD">
        <w:rPr>
          <w:bCs/>
          <w:sz w:val="24"/>
        </w:rPr>
        <w:br/>
      </w:r>
      <w:r w:rsidRPr="000709DD">
        <w:rPr>
          <w:bCs/>
          <w:sz w:val="24"/>
        </w:rPr>
        <w:t xml:space="preserve">w </w:t>
      </w:r>
      <w:r w:rsidR="00E72802" w:rsidRPr="000709DD">
        <w:rPr>
          <w:bCs/>
          <w:sz w:val="24"/>
        </w:rPr>
        <w:t>9</w:t>
      </w:r>
      <w:r w:rsidR="000709DD" w:rsidRPr="000709DD">
        <w:rPr>
          <w:bCs/>
          <w:sz w:val="24"/>
        </w:rPr>
        <w:t>6</w:t>
      </w:r>
      <w:r w:rsidR="00E72802" w:rsidRPr="000709DD">
        <w:rPr>
          <w:bCs/>
          <w:sz w:val="24"/>
        </w:rPr>
        <w:t>,</w:t>
      </w:r>
      <w:r w:rsidR="000709DD" w:rsidRPr="000709DD">
        <w:rPr>
          <w:bCs/>
          <w:sz w:val="24"/>
        </w:rPr>
        <w:t>78</w:t>
      </w:r>
      <w:r w:rsidRPr="000709DD">
        <w:rPr>
          <w:bCs/>
          <w:sz w:val="24"/>
        </w:rPr>
        <w:t>% planu rocznego</w:t>
      </w:r>
      <w:r w:rsidR="00E72802" w:rsidRPr="000709DD">
        <w:rPr>
          <w:bCs/>
          <w:sz w:val="24"/>
        </w:rPr>
        <w:t>.</w:t>
      </w:r>
      <w:r w:rsidRPr="000709DD">
        <w:rPr>
          <w:bCs/>
          <w:sz w:val="24"/>
        </w:rPr>
        <w:t xml:space="preserve"> </w:t>
      </w:r>
      <w:r w:rsidR="00E72802" w:rsidRPr="000709DD">
        <w:rPr>
          <w:bCs/>
          <w:sz w:val="24"/>
        </w:rPr>
        <w:t>N</w:t>
      </w:r>
      <w:r w:rsidRPr="000709DD">
        <w:rPr>
          <w:bCs/>
          <w:sz w:val="24"/>
        </w:rPr>
        <w:t xml:space="preserve">a planowaną kwotę </w:t>
      </w:r>
      <w:r w:rsidR="000709DD" w:rsidRPr="000709DD">
        <w:rPr>
          <w:bCs/>
          <w:sz w:val="24"/>
        </w:rPr>
        <w:t>17 190 269,00</w:t>
      </w:r>
      <w:r w:rsidR="00C11DFA" w:rsidRPr="000709DD">
        <w:rPr>
          <w:bCs/>
          <w:sz w:val="24"/>
        </w:rPr>
        <w:t xml:space="preserve"> </w:t>
      </w:r>
      <w:r w:rsidRPr="000709DD">
        <w:rPr>
          <w:bCs/>
          <w:sz w:val="24"/>
        </w:rPr>
        <w:t xml:space="preserve">zł wydatkowano </w:t>
      </w:r>
      <w:r w:rsidR="000709DD" w:rsidRPr="000709DD">
        <w:rPr>
          <w:bCs/>
          <w:sz w:val="24"/>
        </w:rPr>
        <w:t>16 637 103,24</w:t>
      </w:r>
      <w:r w:rsidR="00C11DFA" w:rsidRPr="000709DD">
        <w:rPr>
          <w:bCs/>
          <w:sz w:val="24"/>
        </w:rPr>
        <w:t xml:space="preserve"> </w:t>
      </w:r>
      <w:r w:rsidRPr="000709DD">
        <w:rPr>
          <w:bCs/>
          <w:sz w:val="24"/>
        </w:rPr>
        <w:t>zł.</w:t>
      </w:r>
    </w:p>
    <w:p w:rsidR="00123633" w:rsidRPr="000709DD" w:rsidRDefault="006A2E92" w:rsidP="00DC2FB8">
      <w:pPr>
        <w:pStyle w:val="Tekstpodstawowy"/>
        <w:tabs>
          <w:tab w:val="left" w:pos="900"/>
        </w:tabs>
        <w:spacing w:line="360" w:lineRule="auto"/>
        <w:ind w:right="3"/>
        <w:jc w:val="both"/>
        <w:rPr>
          <w:bCs/>
          <w:sz w:val="24"/>
        </w:rPr>
      </w:pPr>
      <w:r w:rsidRPr="00C23F66">
        <w:rPr>
          <w:bCs/>
          <w:color w:val="FF0000"/>
          <w:sz w:val="24"/>
        </w:rPr>
        <w:tab/>
      </w:r>
      <w:r w:rsidRPr="000709DD">
        <w:rPr>
          <w:bCs/>
          <w:sz w:val="24"/>
        </w:rPr>
        <w:t>R</w:t>
      </w:r>
      <w:r w:rsidR="00B06A25" w:rsidRPr="000709DD">
        <w:rPr>
          <w:bCs/>
          <w:sz w:val="24"/>
        </w:rPr>
        <w:t xml:space="preserve">ealizację wydatków majątkowych obrazuje </w:t>
      </w:r>
      <w:r w:rsidR="00025288" w:rsidRPr="000709DD">
        <w:rPr>
          <w:bCs/>
          <w:sz w:val="24"/>
        </w:rPr>
        <w:t>tabela Nr 1</w:t>
      </w:r>
      <w:r w:rsidR="00065EE3" w:rsidRPr="000709DD">
        <w:rPr>
          <w:bCs/>
          <w:sz w:val="24"/>
        </w:rPr>
        <w:t>5</w:t>
      </w:r>
      <w:r w:rsidR="003E7108" w:rsidRPr="000709DD">
        <w:rPr>
          <w:bCs/>
          <w:sz w:val="24"/>
        </w:rPr>
        <w:t xml:space="preserve">, stanowiąca załącznik Nr 5 </w:t>
      </w:r>
      <w:r w:rsidR="00927541" w:rsidRPr="000709DD">
        <w:rPr>
          <w:bCs/>
          <w:sz w:val="24"/>
        </w:rPr>
        <w:br/>
      </w:r>
      <w:r w:rsidR="003E7108" w:rsidRPr="000709DD">
        <w:rPr>
          <w:bCs/>
          <w:sz w:val="24"/>
        </w:rPr>
        <w:t>do niniejszego sprawozdania</w:t>
      </w:r>
      <w:r w:rsidRPr="000709DD">
        <w:rPr>
          <w:bCs/>
          <w:sz w:val="24"/>
        </w:rPr>
        <w:t>.</w:t>
      </w:r>
    </w:p>
    <w:p w:rsidR="00A11414" w:rsidRPr="000709DD" w:rsidRDefault="00A11414" w:rsidP="00DC2FB8">
      <w:pPr>
        <w:spacing w:line="360" w:lineRule="auto"/>
        <w:ind w:firstLine="708"/>
        <w:jc w:val="both"/>
      </w:pPr>
    </w:p>
    <w:p w:rsidR="002676CF" w:rsidRPr="000709DD" w:rsidRDefault="006A2E92" w:rsidP="006E453B">
      <w:pPr>
        <w:spacing w:line="360" w:lineRule="auto"/>
        <w:ind w:firstLine="708"/>
        <w:jc w:val="both"/>
      </w:pPr>
      <w:r w:rsidRPr="000709DD">
        <w:lastRenderedPageBreak/>
        <w:t>W 201</w:t>
      </w:r>
      <w:r w:rsidR="000709DD" w:rsidRPr="000709DD">
        <w:t>7</w:t>
      </w:r>
      <w:r w:rsidRPr="000709DD">
        <w:t xml:space="preserve"> r. gmina realizowała wydatki zarówno bieżące, jak i majątkowe w ramach funduszu sołeckiego. Realizacja ty</w:t>
      </w:r>
      <w:r w:rsidR="007F762C" w:rsidRPr="000709DD">
        <w:t>ch</w:t>
      </w:r>
      <w:r w:rsidRPr="000709DD">
        <w:t xml:space="preserve"> wydatków została przedstawiona w tabeli Nr 1</w:t>
      </w:r>
      <w:r w:rsidR="00065EE3" w:rsidRPr="000709DD">
        <w:t>6</w:t>
      </w:r>
      <w:r w:rsidRPr="000709DD">
        <w:t xml:space="preserve">, stanowiącej załącznik </w:t>
      </w:r>
      <w:r w:rsidR="005E2142" w:rsidRPr="000709DD">
        <w:br/>
      </w:r>
      <w:r w:rsidRPr="000709DD">
        <w:t>Nr 6 do niniejszego sprawozdania.</w:t>
      </w:r>
    </w:p>
    <w:p w:rsidR="00994562" w:rsidRPr="000709DD" w:rsidRDefault="00994562" w:rsidP="006A2E92">
      <w:pPr>
        <w:spacing w:line="360" w:lineRule="auto"/>
        <w:rPr>
          <w:b/>
          <w:sz w:val="28"/>
          <w:szCs w:val="28"/>
        </w:rPr>
        <w:sectPr w:rsidR="00994562" w:rsidRPr="000709DD" w:rsidSect="00C224BD">
          <w:pgSz w:w="11906" w:h="16838"/>
          <w:pgMar w:top="1418" w:right="1021" w:bottom="1021" w:left="1021" w:header="709" w:footer="709" w:gutter="0"/>
          <w:cols w:space="708"/>
          <w:docGrid w:linePitch="360"/>
        </w:sectPr>
      </w:pPr>
    </w:p>
    <w:p w:rsidR="00053EA4" w:rsidRPr="00AC10E8" w:rsidRDefault="00053EA4" w:rsidP="00053EA4">
      <w:pPr>
        <w:spacing w:line="360" w:lineRule="auto"/>
        <w:jc w:val="center"/>
        <w:rPr>
          <w:b/>
          <w:sz w:val="28"/>
          <w:szCs w:val="28"/>
        </w:rPr>
      </w:pPr>
      <w:r w:rsidRPr="00AC10E8">
        <w:rPr>
          <w:b/>
          <w:sz w:val="28"/>
          <w:szCs w:val="28"/>
        </w:rPr>
        <w:lastRenderedPageBreak/>
        <w:t>REALIZACJA PROGRAMÓW WIELOLETNICH ZA ROK 201</w:t>
      </w:r>
      <w:r w:rsidR="00953AD4" w:rsidRPr="00AC10E8">
        <w:rPr>
          <w:b/>
          <w:sz w:val="28"/>
          <w:szCs w:val="28"/>
        </w:rPr>
        <w:t>7</w:t>
      </w:r>
    </w:p>
    <w:p w:rsidR="000C02BD" w:rsidRPr="00C23F66" w:rsidRDefault="000C02BD" w:rsidP="00053EA4">
      <w:pPr>
        <w:spacing w:line="360" w:lineRule="auto"/>
        <w:jc w:val="center"/>
        <w:rPr>
          <w:b/>
          <w:color w:val="FF0000"/>
          <w:sz w:val="28"/>
          <w:szCs w:val="28"/>
        </w:rPr>
      </w:pPr>
    </w:p>
    <w:p w:rsidR="0035117F" w:rsidRPr="00DD538E" w:rsidRDefault="0035117F" w:rsidP="0015456D">
      <w:pPr>
        <w:numPr>
          <w:ilvl w:val="0"/>
          <w:numId w:val="10"/>
        </w:numPr>
        <w:spacing w:line="360" w:lineRule="auto"/>
        <w:ind w:left="0" w:firstLine="0"/>
        <w:jc w:val="both"/>
        <w:rPr>
          <w:b/>
          <w:highlight w:val="lightGray"/>
        </w:rPr>
      </w:pPr>
      <w:r w:rsidRPr="00DD538E">
        <w:rPr>
          <w:b/>
          <w:highlight w:val="lightGray"/>
        </w:rPr>
        <w:t xml:space="preserve">Wydatki na programy, projekty lub zadania związane z programami realizowanymi </w:t>
      </w:r>
      <w:r w:rsidRPr="00DD538E">
        <w:rPr>
          <w:b/>
          <w:highlight w:val="lightGray"/>
        </w:rPr>
        <w:br/>
        <w:t xml:space="preserve">z udziałem środków, o których mowa w art. 5 ust. 1 pkt 2 i 3 ustawy z dnia 27 sierpnia 2009 r. </w:t>
      </w:r>
      <w:r w:rsidRPr="00DD538E">
        <w:rPr>
          <w:b/>
          <w:highlight w:val="lightGray"/>
        </w:rPr>
        <w:br/>
        <w:t>o finansach publicznych</w:t>
      </w:r>
    </w:p>
    <w:p w:rsidR="0035117F" w:rsidRPr="0035117F" w:rsidRDefault="0035117F" w:rsidP="0035117F">
      <w:pPr>
        <w:spacing w:line="360" w:lineRule="auto"/>
        <w:jc w:val="both"/>
        <w:rPr>
          <w:b/>
        </w:rPr>
      </w:pPr>
      <w:r w:rsidRPr="00DD538E">
        <w:rPr>
          <w:b/>
          <w:highlight w:val="lightGray"/>
        </w:rPr>
        <w:t>1. Wydatki bieżące</w:t>
      </w:r>
    </w:p>
    <w:p w:rsidR="0035117F" w:rsidRPr="0035117F" w:rsidRDefault="0035117F" w:rsidP="0015456D">
      <w:pPr>
        <w:numPr>
          <w:ilvl w:val="0"/>
          <w:numId w:val="11"/>
        </w:numPr>
        <w:suppressAutoHyphens w:val="0"/>
        <w:spacing w:line="360" w:lineRule="auto"/>
        <w:jc w:val="both"/>
        <w:rPr>
          <w:b/>
        </w:rPr>
      </w:pPr>
      <w:r>
        <w:rPr>
          <w:b/>
        </w:rPr>
        <w:t>Przedszkole „Sowa” w Stadnickiej Woli – Upowszechnianie i wzrost jakości edukacji przedszkolnej</w:t>
      </w:r>
    </w:p>
    <w:p w:rsidR="0035117F" w:rsidRPr="00986E46" w:rsidRDefault="0035117F" w:rsidP="00986E46">
      <w:pPr>
        <w:spacing w:line="360" w:lineRule="auto"/>
        <w:jc w:val="both"/>
      </w:pPr>
      <w:r>
        <w:t xml:space="preserve">Projekt pn. „Przedszkole „Sowa” w Stadnickiej Woli” współfinansowany jest ze środków Unii Europejskiej na podstawie umowy o dofinansowanie nr: </w:t>
      </w:r>
      <w:r w:rsidR="00986E46" w:rsidRPr="00986E46">
        <w:t>RPSW.08.03.01-26-0006/17-00</w:t>
      </w:r>
      <w:r w:rsidRPr="00986E46">
        <w:t xml:space="preserve"> z dnia </w:t>
      </w:r>
      <w:r w:rsidR="00986E46" w:rsidRPr="00986E46">
        <w:t xml:space="preserve">18.08.2017 r. w ramach Regionalnego Programu Operacyjnego Województwa Świętokrzyskiego </w:t>
      </w:r>
      <w:r w:rsidR="002B25AF">
        <w:br/>
      </w:r>
      <w:r w:rsidR="00986E46" w:rsidRPr="00986E46">
        <w:t>na lata 2014-2020 współfinansowanego ze środków Europejskiego Funduszu Społecznego</w:t>
      </w:r>
      <w:r w:rsidRPr="00986E46">
        <w:t xml:space="preserve">. Kwota dofinansowania </w:t>
      </w:r>
      <w:r w:rsidR="00986E46" w:rsidRPr="00986E46">
        <w:t>314 341,93</w:t>
      </w:r>
      <w:r w:rsidRPr="00986E46">
        <w:t xml:space="preserve"> zł. Okres realizacji: 01.09.2017</w:t>
      </w:r>
      <w:r w:rsidR="0095489A">
        <w:t xml:space="preserve"> r.</w:t>
      </w:r>
      <w:r w:rsidRPr="00986E46">
        <w:t xml:space="preserve"> – 30.06.2018</w:t>
      </w:r>
      <w:r w:rsidR="0095489A">
        <w:t xml:space="preserve"> r</w:t>
      </w:r>
      <w:r w:rsidRPr="00986E46">
        <w:t xml:space="preserve">. W 2017 r. wydatkowano kwotę </w:t>
      </w:r>
      <w:r w:rsidR="007F0155" w:rsidRPr="00986E46">
        <w:t xml:space="preserve">146 603,87 </w:t>
      </w:r>
      <w:r w:rsidRPr="00986E46">
        <w:t>złotych.</w:t>
      </w:r>
    </w:p>
    <w:p w:rsidR="0035117F" w:rsidRDefault="0035117F" w:rsidP="0035117F">
      <w:pPr>
        <w:spacing w:line="360" w:lineRule="auto"/>
        <w:ind w:firstLine="851"/>
        <w:jc w:val="both"/>
      </w:pPr>
      <w:r>
        <w:t xml:space="preserve">W ramach projektu </w:t>
      </w:r>
      <w:r w:rsidR="007F0155">
        <w:t xml:space="preserve">finansowane są wydatki, w tym wynagrodzenia nauczycieli i personelu, związane </w:t>
      </w:r>
      <w:r w:rsidR="00986E46">
        <w:t>z funkcjonowaniem oddziałów przedszkolnych wraz ze stołówką.</w:t>
      </w:r>
    </w:p>
    <w:p w:rsidR="00986E46" w:rsidRDefault="00986E46" w:rsidP="0035117F">
      <w:pPr>
        <w:spacing w:line="360" w:lineRule="auto"/>
        <w:ind w:firstLine="851"/>
        <w:jc w:val="both"/>
      </w:pPr>
    </w:p>
    <w:p w:rsidR="0035117F" w:rsidRPr="0035117F" w:rsidRDefault="0035117F" w:rsidP="0015456D">
      <w:pPr>
        <w:numPr>
          <w:ilvl w:val="0"/>
          <w:numId w:val="11"/>
        </w:numPr>
        <w:spacing w:line="360" w:lineRule="auto"/>
        <w:jc w:val="both"/>
        <w:rPr>
          <w:b/>
        </w:rPr>
      </w:pPr>
      <w:r w:rsidRPr="0035117F">
        <w:rPr>
          <w:b/>
        </w:rPr>
        <w:t>„Nowe Przedszkole w Pomykowie” – Upowszechnianie i wzrost jakości edukacji przedszkolnej</w:t>
      </w:r>
    </w:p>
    <w:p w:rsidR="00986E46" w:rsidRDefault="00986E46" w:rsidP="00986E46">
      <w:pPr>
        <w:spacing w:line="360" w:lineRule="auto"/>
        <w:jc w:val="both"/>
      </w:pPr>
      <w:r>
        <w:t xml:space="preserve">Projekt pn. „Nowe Przedszkole w Pomykowie” współfinansowany będzie ze środków Unii Europejskiej na podstawie umowy o dofinansowanie nr: </w:t>
      </w:r>
      <w:r w:rsidRPr="0095489A">
        <w:t>RPSW.08.03.01-26-000</w:t>
      </w:r>
      <w:r w:rsidR="0095489A" w:rsidRPr="0095489A">
        <w:t>5</w:t>
      </w:r>
      <w:r w:rsidRPr="0095489A">
        <w:t xml:space="preserve">/17-00 z dnia 18.08.2017 r. w ramach Regionalnego Programu Operacyjnego Województwa Świętokrzyskiego </w:t>
      </w:r>
      <w:r w:rsidR="002B25AF" w:rsidRPr="0095489A">
        <w:br/>
      </w:r>
      <w:r w:rsidRPr="0095489A">
        <w:t>na lata 2014-2020 współfinansowanego ze środków Europejskiego Fun</w:t>
      </w:r>
      <w:r w:rsidRPr="00986E46">
        <w:t xml:space="preserve">duszu Społecznego. Kwota dofinansowania </w:t>
      </w:r>
      <w:r w:rsidR="0095489A" w:rsidRPr="0095489A">
        <w:t>222 970,42</w:t>
      </w:r>
      <w:r w:rsidRPr="00986E46">
        <w:t xml:space="preserve"> zł. Okres realizacji</w:t>
      </w:r>
      <w:r>
        <w:t xml:space="preserve"> projektu</w:t>
      </w:r>
      <w:r w:rsidRPr="00986E46">
        <w:t xml:space="preserve"> 01.09.201</w:t>
      </w:r>
      <w:r>
        <w:t>8</w:t>
      </w:r>
      <w:r w:rsidR="0095489A">
        <w:t xml:space="preserve"> r.</w:t>
      </w:r>
      <w:r w:rsidRPr="00986E46">
        <w:t xml:space="preserve"> – 30.06.201</w:t>
      </w:r>
      <w:r>
        <w:t>9</w:t>
      </w:r>
      <w:r w:rsidR="0095489A">
        <w:t xml:space="preserve"> r</w:t>
      </w:r>
      <w:r w:rsidRPr="00986E46">
        <w:t xml:space="preserve">. </w:t>
      </w:r>
      <w:r>
        <w:t>W</w:t>
      </w:r>
      <w:r w:rsidRPr="00986E46">
        <w:t xml:space="preserve"> 2017 r. </w:t>
      </w:r>
      <w:r>
        <w:t>nie poniesiono wydatków.</w:t>
      </w:r>
    </w:p>
    <w:p w:rsidR="007F0155" w:rsidRPr="007F0155" w:rsidRDefault="007F0155" w:rsidP="007F0155">
      <w:pPr>
        <w:spacing w:line="360" w:lineRule="auto"/>
        <w:jc w:val="both"/>
      </w:pPr>
    </w:p>
    <w:p w:rsidR="0035117F" w:rsidRDefault="0035117F" w:rsidP="0015456D">
      <w:pPr>
        <w:pStyle w:val="Akapitzlist"/>
        <w:numPr>
          <w:ilvl w:val="0"/>
          <w:numId w:val="10"/>
        </w:numPr>
        <w:shd w:val="clear" w:color="auto" w:fill="D9D9D9"/>
        <w:suppressAutoHyphens w:val="0"/>
        <w:spacing w:line="312" w:lineRule="auto"/>
        <w:ind w:hanging="1080"/>
        <w:contextualSpacing/>
        <w:rPr>
          <w:b/>
        </w:rPr>
      </w:pPr>
      <w:r w:rsidRPr="0035117F">
        <w:rPr>
          <w:b/>
        </w:rPr>
        <w:t>Przedsięwzięcia pozostałe</w:t>
      </w:r>
    </w:p>
    <w:p w:rsidR="00301851" w:rsidRPr="00AC10E8" w:rsidRDefault="0040371E" w:rsidP="0015456D">
      <w:pPr>
        <w:pStyle w:val="Akapitzlist"/>
        <w:numPr>
          <w:ilvl w:val="0"/>
          <w:numId w:val="8"/>
        </w:numPr>
        <w:shd w:val="clear" w:color="auto" w:fill="D9D9D9"/>
        <w:suppressAutoHyphens w:val="0"/>
        <w:spacing w:line="312" w:lineRule="auto"/>
        <w:contextualSpacing/>
        <w:rPr>
          <w:b/>
        </w:rPr>
      </w:pPr>
      <w:r w:rsidRPr="00AC10E8">
        <w:rPr>
          <w:b/>
        </w:rPr>
        <w:t>Wydatki bieżące</w:t>
      </w:r>
    </w:p>
    <w:p w:rsidR="0040371E" w:rsidRPr="00300AE7" w:rsidRDefault="0040371E" w:rsidP="0015456D">
      <w:pPr>
        <w:pStyle w:val="Akapitzlist"/>
        <w:numPr>
          <w:ilvl w:val="0"/>
          <w:numId w:val="12"/>
        </w:numPr>
        <w:suppressAutoHyphens w:val="0"/>
        <w:spacing w:line="312" w:lineRule="auto"/>
        <w:ind w:left="1276" w:hanging="567"/>
        <w:jc w:val="both"/>
      </w:pPr>
      <w:r w:rsidRPr="00300AE7">
        <w:rPr>
          <w:b/>
        </w:rPr>
        <w:t>Dopłata do ścieków sanitarnych dla gospodarstw domowych - Zbiorowe odprowadzenie ścieków  z terenu gminy Końskie</w:t>
      </w:r>
    </w:p>
    <w:p w:rsidR="009836D3" w:rsidRPr="00367EBA" w:rsidRDefault="009836D3" w:rsidP="00986E46">
      <w:pPr>
        <w:spacing w:line="360" w:lineRule="auto"/>
        <w:jc w:val="both"/>
      </w:pPr>
      <w:r w:rsidRPr="00367EBA">
        <w:rPr>
          <w:bCs/>
          <w:lang w:eastAsia="pl-PL"/>
        </w:rPr>
        <w:t>Uchwałą nr XX/188/2016 Rady Miejskiej w Końskich z dnia 23 marca 2016 r.</w:t>
      </w:r>
      <w:r w:rsidR="00367EBA" w:rsidRPr="00367EBA">
        <w:rPr>
          <w:bCs/>
          <w:lang w:eastAsia="pl-PL"/>
        </w:rPr>
        <w:t xml:space="preserve"> oraz uchwałą </w:t>
      </w:r>
      <w:r w:rsidR="00367EBA" w:rsidRPr="00367EBA">
        <w:rPr>
          <w:bCs/>
          <w:lang w:eastAsia="pl-PL"/>
        </w:rPr>
        <w:br/>
        <w:t>Nr XXXI/310/2017 z dnia 30 marca 2017 r.</w:t>
      </w:r>
      <w:r w:rsidRPr="00367EBA">
        <w:rPr>
          <w:bCs/>
          <w:lang w:eastAsia="pl-PL"/>
        </w:rPr>
        <w:t xml:space="preserve"> w sprawie ustalenia dopłat do cen za zbiorowe odprowadzanie ścieków dla gospodarstw domowych z terenu Miasta i Gminy Końskie zostały określone dopłaty do każdego m</w:t>
      </w:r>
      <w:r w:rsidRPr="00367EBA">
        <w:rPr>
          <w:bCs/>
          <w:vertAlign w:val="superscript"/>
          <w:lang w:eastAsia="pl-PL"/>
        </w:rPr>
        <w:t>3</w:t>
      </w:r>
      <w:r w:rsidRPr="00367EBA">
        <w:rPr>
          <w:bCs/>
          <w:lang w:eastAsia="pl-PL"/>
        </w:rPr>
        <w:t xml:space="preserve"> odprowadzanych ścieków sanitarnych dla grupy - gospodarstwa domowe. W 201</w:t>
      </w:r>
      <w:r w:rsidR="00367EBA" w:rsidRPr="00367EBA">
        <w:rPr>
          <w:bCs/>
          <w:lang w:eastAsia="pl-PL"/>
        </w:rPr>
        <w:t>7</w:t>
      </w:r>
      <w:r w:rsidR="00301851" w:rsidRPr="00367EBA">
        <w:rPr>
          <w:bCs/>
          <w:lang w:eastAsia="pl-PL"/>
        </w:rPr>
        <w:t xml:space="preserve"> r.</w:t>
      </w:r>
      <w:r w:rsidRPr="00367EBA">
        <w:rPr>
          <w:bCs/>
          <w:lang w:eastAsia="pl-PL"/>
        </w:rPr>
        <w:t xml:space="preserve"> </w:t>
      </w:r>
      <w:r w:rsidR="00301851" w:rsidRPr="00367EBA">
        <w:rPr>
          <w:bCs/>
          <w:lang w:eastAsia="pl-PL"/>
        </w:rPr>
        <w:t xml:space="preserve">na ww. przedsięwzięcie poniesiono wydatki w </w:t>
      </w:r>
      <w:r w:rsidRPr="00367EBA">
        <w:rPr>
          <w:bCs/>
          <w:lang w:eastAsia="pl-PL"/>
        </w:rPr>
        <w:t>kwo</w:t>
      </w:r>
      <w:r w:rsidR="00301851" w:rsidRPr="00367EBA">
        <w:rPr>
          <w:bCs/>
          <w:lang w:eastAsia="pl-PL"/>
        </w:rPr>
        <w:t>cie</w:t>
      </w:r>
      <w:r w:rsidRPr="00367EBA">
        <w:rPr>
          <w:bCs/>
          <w:lang w:eastAsia="pl-PL"/>
        </w:rPr>
        <w:t xml:space="preserve"> </w:t>
      </w:r>
      <w:r w:rsidR="00367EBA" w:rsidRPr="00367EBA">
        <w:rPr>
          <w:b/>
        </w:rPr>
        <w:t>1 693 249,46</w:t>
      </w:r>
      <w:r w:rsidRPr="00367EBA">
        <w:t xml:space="preserve"> zł. </w:t>
      </w:r>
    </w:p>
    <w:p w:rsidR="009836D3" w:rsidRPr="00C23F66" w:rsidRDefault="009836D3" w:rsidP="009836D3">
      <w:pPr>
        <w:pStyle w:val="Akapitzlist"/>
        <w:suppressAutoHyphens w:val="0"/>
        <w:spacing w:line="312" w:lineRule="auto"/>
        <w:ind w:left="360"/>
        <w:jc w:val="both"/>
        <w:rPr>
          <w:color w:val="FF0000"/>
        </w:rPr>
      </w:pPr>
    </w:p>
    <w:p w:rsidR="0040371E" w:rsidRPr="00300AE7" w:rsidRDefault="0040371E" w:rsidP="0015456D">
      <w:pPr>
        <w:pStyle w:val="Akapitzlist"/>
        <w:numPr>
          <w:ilvl w:val="0"/>
          <w:numId w:val="12"/>
        </w:numPr>
        <w:suppressAutoHyphens w:val="0"/>
        <w:spacing w:line="312" w:lineRule="auto"/>
        <w:jc w:val="both"/>
      </w:pPr>
      <w:r w:rsidRPr="00300AE7">
        <w:rPr>
          <w:b/>
        </w:rPr>
        <w:t>Konserwacja i eksploatacja sieci oświetlenia drogowego oraz iluminacje świąteczne na terenie miasta i gminy Końskie - Zapewnienie bezpieczeństwa na terenie gminy Końskie</w:t>
      </w:r>
    </w:p>
    <w:p w:rsidR="0040371E" w:rsidRPr="004815FA" w:rsidRDefault="000A2669" w:rsidP="00755E00">
      <w:pPr>
        <w:pStyle w:val="Akapitzlist"/>
        <w:spacing w:line="360" w:lineRule="auto"/>
        <w:ind w:left="0"/>
        <w:jc w:val="both"/>
        <w:rPr>
          <w:b/>
        </w:rPr>
      </w:pPr>
      <w:r w:rsidRPr="00076AB5">
        <w:t xml:space="preserve">W dniu 17 sierpnia 2016 r. została zawarta umowa z Przedsiębiorstwem Usługowo-Handlowym „DAWEX” Dariusz Krawczyk na usługi w zakresie konserwacji oświetlenia ulicznego na terenie miasta i gminy Końskie oraz wykonanie świetlnej dekoracji świątecznej na kwotę </w:t>
      </w:r>
      <w:r w:rsidR="00076AB5" w:rsidRPr="00076AB5">
        <w:t>531 998,91</w:t>
      </w:r>
      <w:r w:rsidRPr="00076AB5">
        <w:t xml:space="preserve"> złotych, z terminem realizacji umowy w latach 2016-2020.</w:t>
      </w:r>
      <w:r w:rsidR="00076AB5" w:rsidRPr="00076AB5">
        <w:t xml:space="preserve"> </w:t>
      </w:r>
      <w:r w:rsidRPr="00076AB5">
        <w:t>W 201</w:t>
      </w:r>
      <w:r w:rsidR="00076AB5" w:rsidRPr="00076AB5">
        <w:t>7</w:t>
      </w:r>
      <w:r w:rsidRPr="00076AB5">
        <w:t xml:space="preserve"> r.</w:t>
      </w:r>
      <w:r w:rsidR="00076AB5" w:rsidRPr="00076AB5">
        <w:t xml:space="preserve"> na realizację przedsięwzięcia</w:t>
      </w:r>
      <w:r w:rsidRPr="00076AB5">
        <w:t xml:space="preserve"> poniesiono wydatk</w:t>
      </w:r>
      <w:r w:rsidR="00076AB5" w:rsidRPr="00076AB5">
        <w:t>i</w:t>
      </w:r>
      <w:r w:rsidRPr="00076AB5">
        <w:t xml:space="preserve"> </w:t>
      </w:r>
      <w:r w:rsidR="00076AB5" w:rsidRPr="00076AB5">
        <w:t xml:space="preserve">w kwocie </w:t>
      </w:r>
      <w:r w:rsidR="00076AB5" w:rsidRPr="004815FA">
        <w:rPr>
          <w:b/>
        </w:rPr>
        <w:t>97 946,41 zł.</w:t>
      </w:r>
      <w:r w:rsidRPr="004815FA">
        <w:rPr>
          <w:b/>
        </w:rPr>
        <w:t xml:space="preserve"> </w:t>
      </w:r>
    </w:p>
    <w:p w:rsidR="0040371E" w:rsidRPr="00C23F66" w:rsidRDefault="0040371E" w:rsidP="0040371E">
      <w:pPr>
        <w:pStyle w:val="Akapitzlist"/>
        <w:spacing w:line="312" w:lineRule="auto"/>
        <w:ind w:left="360"/>
        <w:jc w:val="both"/>
        <w:rPr>
          <w:color w:val="FF0000"/>
        </w:rPr>
      </w:pPr>
    </w:p>
    <w:p w:rsidR="0040371E" w:rsidRPr="00300AE7" w:rsidRDefault="0040371E" w:rsidP="0015456D">
      <w:pPr>
        <w:pStyle w:val="Akapitzlist"/>
        <w:numPr>
          <w:ilvl w:val="0"/>
          <w:numId w:val="12"/>
        </w:numPr>
        <w:suppressAutoHyphens w:val="0"/>
        <w:spacing w:line="312" w:lineRule="auto"/>
        <w:jc w:val="both"/>
      </w:pPr>
      <w:r w:rsidRPr="00300AE7">
        <w:rPr>
          <w:b/>
        </w:rPr>
        <w:t>Nauka pływania dla uczniów</w:t>
      </w:r>
      <w:r w:rsidR="000A2669" w:rsidRPr="00300AE7">
        <w:rPr>
          <w:b/>
        </w:rPr>
        <w:t xml:space="preserve"> SP Nr 1 w Końskich</w:t>
      </w:r>
      <w:r w:rsidRPr="00300AE7">
        <w:rPr>
          <w:b/>
        </w:rPr>
        <w:t xml:space="preserve"> - Realizacja programu edukacyjnego </w:t>
      </w:r>
      <w:r w:rsidR="000A2669" w:rsidRPr="00300AE7">
        <w:rPr>
          <w:b/>
        </w:rPr>
        <w:br/>
      </w:r>
      <w:r w:rsidRPr="00300AE7">
        <w:rPr>
          <w:b/>
        </w:rPr>
        <w:t>w zakresie nauki pływania</w:t>
      </w:r>
    </w:p>
    <w:p w:rsidR="0040371E" w:rsidRPr="00971DF8" w:rsidRDefault="000A2669" w:rsidP="00986E46">
      <w:pPr>
        <w:pStyle w:val="Akapitzlist"/>
        <w:spacing w:line="312" w:lineRule="auto"/>
        <w:ind w:left="0"/>
        <w:jc w:val="both"/>
      </w:pPr>
      <w:r w:rsidRPr="00971DF8">
        <w:t>W 201</w:t>
      </w:r>
      <w:r w:rsidR="00971DF8" w:rsidRPr="00971DF8">
        <w:t>7</w:t>
      </w:r>
      <w:r w:rsidRPr="00971DF8">
        <w:t xml:space="preserve"> r. wydatkowano kwotę </w:t>
      </w:r>
      <w:r w:rsidR="00971DF8" w:rsidRPr="00971DF8">
        <w:t>97 840,00</w:t>
      </w:r>
      <w:r w:rsidRPr="00971DF8">
        <w:t xml:space="preserve"> zł.</w:t>
      </w:r>
    </w:p>
    <w:p w:rsidR="0040371E" w:rsidRPr="00C23F66" w:rsidRDefault="0040371E" w:rsidP="0040371E">
      <w:pPr>
        <w:pStyle w:val="Akapitzlist"/>
        <w:spacing w:line="312" w:lineRule="auto"/>
        <w:ind w:left="360"/>
        <w:jc w:val="both"/>
        <w:rPr>
          <w:color w:val="FF0000"/>
        </w:rPr>
      </w:pPr>
    </w:p>
    <w:p w:rsidR="0040371E" w:rsidRPr="00300AE7" w:rsidRDefault="0040371E" w:rsidP="0015456D">
      <w:pPr>
        <w:pStyle w:val="Akapitzlist"/>
        <w:numPr>
          <w:ilvl w:val="0"/>
          <w:numId w:val="12"/>
        </w:numPr>
        <w:suppressAutoHyphens w:val="0"/>
        <w:spacing w:line="312" w:lineRule="auto"/>
        <w:jc w:val="both"/>
      </w:pPr>
      <w:r w:rsidRPr="00300AE7">
        <w:rPr>
          <w:b/>
        </w:rPr>
        <w:t>Nauka pływania dla uczniów</w:t>
      </w:r>
      <w:r w:rsidR="000A2669" w:rsidRPr="00300AE7">
        <w:rPr>
          <w:b/>
        </w:rPr>
        <w:t xml:space="preserve"> SP Nr 2 w Końskich</w:t>
      </w:r>
      <w:r w:rsidRPr="00300AE7">
        <w:rPr>
          <w:b/>
        </w:rPr>
        <w:t xml:space="preserve"> - Realizacja programu edukacyjnego </w:t>
      </w:r>
      <w:r w:rsidR="002B25AF">
        <w:rPr>
          <w:b/>
        </w:rPr>
        <w:br/>
      </w:r>
      <w:r w:rsidRPr="00300AE7">
        <w:rPr>
          <w:b/>
        </w:rPr>
        <w:t>w zakresie nauki pływania</w:t>
      </w:r>
    </w:p>
    <w:p w:rsidR="000A2669" w:rsidRPr="00971DF8" w:rsidRDefault="000A2669" w:rsidP="00986E46">
      <w:pPr>
        <w:pStyle w:val="Akapitzlist"/>
        <w:spacing w:line="312" w:lineRule="auto"/>
        <w:ind w:left="0"/>
        <w:jc w:val="both"/>
      </w:pPr>
      <w:r w:rsidRPr="00971DF8">
        <w:t>W 201</w:t>
      </w:r>
      <w:r w:rsidR="00971DF8" w:rsidRPr="00971DF8">
        <w:t>7</w:t>
      </w:r>
      <w:r w:rsidRPr="00971DF8">
        <w:t xml:space="preserve"> r. wydatkowano kwotę </w:t>
      </w:r>
      <w:r w:rsidR="00971DF8" w:rsidRPr="00971DF8">
        <w:t>83 640,00</w:t>
      </w:r>
      <w:r w:rsidRPr="00971DF8">
        <w:t xml:space="preserve"> zł.</w:t>
      </w:r>
    </w:p>
    <w:p w:rsidR="000A2669" w:rsidRPr="00C23F66" w:rsidRDefault="000A2669" w:rsidP="000A2669">
      <w:pPr>
        <w:pStyle w:val="Akapitzlist"/>
        <w:suppressAutoHyphens w:val="0"/>
        <w:spacing w:line="312" w:lineRule="auto"/>
        <w:ind w:left="360"/>
        <w:jc w:val="both"/>
        <w:rPr>
          <w:color w:val="FF0000"/>
        </w:rPr>
      </w:pPr>
    </w:p>
    <w:p w:rsidR="0040371E" w:rsidRPr="00300AE7" w:rsidRDefault="0040371E" w:rsidP="0015456D">
      <w:pPr>
        <w:pStyle w:val="Akapitzlist"/>
        <w:numPr>
          <w:ilvl w:val="0"/>
          <w:numId w:val="12"/>
        </w:numPr>
        <w:suppressAutoHyphens w:val="0"/>
        <w:spacing w:line="312" w:lineRule="auto"/>
        <w:jc w:val="both"/>
      </w:pPr>
      <w:r w:rsidRPr="00300AE7">
        <w:rPr>
          <w:b/>
        </w:rPr>
        <w:t xml:space="preserve">Nauka pływania dla uczniów SP w Dziebałtowie - Realizacja programu edukacyjnego </w:t>
      </w:r>
      <w:r w:rsidR="002B25AF">
        <w:rPr>
          <w:b/>
        </w:rPr>
        <w:br/>
      </w:r>
      <w:r w:rsidRPr="00300AE7">
        <w:rPr>
          <w:b/>
        </w:rPr>
        <w:t>w zakresie nauki pływania</w:t>
      </w:r>
    </w:p>
    <w:p w:rsidR="000A2669" w:rsidRPr="00971DF8" w:rsidRDefault="00971DF8" w:rsidP="00986E46">
      <w:pPr>
        <w:pStyle w:val="Akapitzlist"/>
        <w:spacing w:line="312" w:lineRule="auto"/>
        <w:ind w:left="0"/>
        <w:jc w:val="both"/>
      </w:pPr>
      <w:r w:rsidRPr="00971DF8">
        <w:t>W 2017</w:t>
      </w:r>
      <w:r w:rsidR="000A2669" w:rsidRPr="00971DF8">
        <w:t xml:space="preserve"> r. wydatkowano kwotę 10 800,00 zł.</w:t>
      </w:r>
    </w:p>
    <w:p w:rsidR="000A2669" w:rsidRPr="00C23F66" w:rsidRDefault="000A2669" w:rsidP="0040371E">
      <w:pPr>
        <w:pStyle w:val="Akapitzlist"/>
        <w:spacing w:line="312" w:lineRule="auto"/>
        <w:ind w:left="360"/>
        <w:jc w:val="both"/>
        <w:rPr>
          <w:color w:val="FF0000"/>
        </w:rPr>
      </w:pPr>
    </w:p>
    <w:p w:rsidR="0040371E" w:rsidRPr="00300AE7" w:rsidRDefault="0040371E" w:rsidP="0015456D">
      <w:pPr>
        <w:pStyle w:val="Akapitzlist"/>
        <w:numPr>
          <w:ilvl w:val="0"/>
          <w:numId w:val="12"/>
        </w:numPr>
        <w:suppressAutoHyphens w:val="0"/>
        <w:spacing w:line="312" w:lineRule="auto"/>
        <w:jc w:val="both"/>
      </w:pPr>
      <w:r w:rsidRPr="00300AE7">
        <w:rPr>
          <w:b/>
        </w:rPr>
        <w:t xml:space="preserve">Nauka pływania dla uczniów ZPO w Kazanowie - Realizacja programu edukacyjnego </w:t>
      </w:r>
      <w:r w:rsidR="002B25AF">
        <w:rPr>
          <w:b/>
        </w:rPr>
        <w:br/>
      </w:r>
      <w:r w:rsidRPr="00300AE7">
        <w:rPr>
          <w:b/>
        </w:rPr>
        <w:t>w zakresie nauki pływania</w:t>
      </w:r>
    </w:p>
    <w:p w:rsidR="000A2669" w:rsidRPr="00971DF8" w:rsidRDefault="000A2669" w:rsidP="00986E46">
      <w:pPr>
        <w:pStyle w:val="Akapitzlist"/>
        <w:spacing w:line="312" w:lineRule="auto"/>
        <w:ind w:left="0"/>
        <w:jc w:val="both"/>
      </w:pPr>
      <w:r w:rsidRPr="00971DF8">
        <w:t>W 201</w:t>
      </w:r>
      <w:r w:rsidR="00971DF8" w:rsidRPr="00971DF8">
        <w:t>7</w:t>
      </w:r>
      <w:r w:rsidRPr="00971DF8">
        <w:t xml:space="preserve"> r. wydatkowano kwotę 10 800,00 zł.</w:t>
      </w:r>
    </w:p>
    <w:p w:rsidR="0040371E" w:rsidRPr="00971DF8" w:rsidRDefault="0040371E" w:rsidP="0040371E">
      <w:pPr>
        <w:pStyle w:val="Akapitzlist"/>
        <w:spacing w:line="312" w:lineRule="auto"/>
        <w:ind w:left="360"/>
        <w:jc w:val="both"/>
      </w:pPr>
    </w:p>
    <w:p w:rsidR="0040371E" w:rsidRPr="00300AE7" w:rsidRDefault="0040371E" w:rsidP="0015456D">
      <w:pPr>
        <w:pStyle w:val="Akapitzlist"/>
        <w:numPr>
          <w:ilvl w:val="0"/>
          <w:numId w:val="12"/>
        </w:numPr>
        <w:suppressAutoHyphens w:val="0"/>
        <w:spacing w:line="312" w:lineRule="auto"/>
        <w:jc w:val="both"/>
      </w:pPr>
      <w:r w:rsidRPr="00300AE7">
        <w:rPr>
          <w:b/>
        </w:rPr>
        <w:t xml:space="preserve">Nauka pływania uczniów SP w Kopaninach - Realizacja programu edukacyjnego </w:t>
      </w:r>
      <w:r w:rsidR="002B25AF">
        <w:rPr>
          <w:b/>
        </w:rPr>
        <w:br/>
      </w:r>
      <w:r w:rsidRPr="00300AE7">
        <w:rPr>
          <w:b/>
        </w:rPr>
        <w:t>w zakresie nauki pływania</w:t>
      </w:r>
    </w:p>
    <w:p w:rsidR="000A2669" w:rsidRPr="00971DF8" w:rsidRDefault="000A2669" w:rsidP="00986E46">
      <w:pPr>
        <w:pStyle w:val="Akapitzlist"/>
        <w:spacing w:line="312" w:lineRule="auto"/>
        <w:ind w:left="0"/>
        <w:jc w:val="both"/>
      </w:pPr>
      <w:r w:rsidRPr="00971DF8">
        <w:t>W 201</w:t>
      </w:r>
      <w:r w:rsidR="00971DF8" w:rsidRPr="00971DF8">
        <w:t>7</w:t>
      </w:r>
      <w:r w:rsidRPr="00971DF8">
        <w:t xml:space="preserve"> r. wydatkowano kwotę 10 800,00 zł.</w:t>
      </w:r>
    </w:p>
    <w:p w:rsidR="0040371E" w:rsidRPr="00C23F66" w:rsidRDefault="0040371E" w:rsidP="0040371E">
      <w:pPr>
        <w:pStyle w:val="Akapitzlist"/>
        <w:spacing w:line="312" w:lineRule="auto"/>
        <w:ind w:left="360"/>
        <w:jc w:val="both"/>
        <w:rPr>
          <w:color w:val="FF0000"/>
        </w:rPr>
      </w:pPr>
    </w:p>
    <w:p w:rsidR="0040371E" w:rsidRPr="00300AE7" w:rsidRDefault="0040371E" w:rsidP="0015456D">
      <w:pPr>
        <w:pStyle w:val="Akapitzlist"/>
        <w:numPr>
          <w:ilvl w:val="0"/>
          <w:numId w:val="12"/>
        </w:numPr>
        <w:suppressAutoHyphens w:val="0"/>
        <w:spacing w:line="312" w:lineRule="auto"/>
        <w:jc w:val="both"/>
      </w:pPr>
      <w:r w:rsidRPr="00300AE7">
        <w:rPr>
          <w:b/>
        </w:rPr>
        <w:t xml:space="preserve">Nauka pływania uczniów SP w Modliszewicach - Realizacja programu edukacyjnego </w:t>
      </w:r>
      <w:r w:rsidR="000A2669" w:rsidRPr="00300AE7">
        <w:rPr>
          <w:b/>
        </w:rPr>
        <w:br/>
      </w:r>
      <w:r w:rsidRPr="00300AE7">
        <w:rPr>
          <w:b/>
        </w:rPr>
        <w:t>w zakresie nauki pływania</w:t>
      </w:r>
    </w:p>
    <w:p w:rsidR="000A2669" w:rsidRPr="00971DF8" w:rsidRDefault="000A2669" w:rsidP="00986E46">
      <w:pPr>
        <w:pStyle w:val="Akapitzlist"/>
        <w:spacing w:line="312" w:lineRule="auto"/>
        <w:ind w:left="0"/>
        <w:jc w:val="both"/>
      </w:pPr>
      <w:r w:rsidRPr="00971DF8">
        <w:t>W 201</w:t>
      </w:r>
      <w:r w:rsidR="00971DF8" w:rsidRPr="00971DF8">
        <w:t>7</w:t>
      </w:r>
      <w:r w:rsidRPr="00971DF8">
        <w:t xml:space="preserve"> r. wydatkowano kwotę </w:t>
      </w:r>
      <w:r w:rsidR="00971DF8" w:rsidRPr="00971DF8">
        <w:t>7 280,00</w:t>
      </w:r>
      <w:r w:rsidRPr="00971DF8">
        <w:t xml:space="preserve"> zł.</w:t>
      </w:r>
    </w:p>
    <w:p w:rsidR="000A2669" w:rsidRPr="00C23F66" w:rsidRDefault="000A2669" w:rsidP="000A2669">
      <w:pPr>
        <w:pStyle w:val="Akapitzlist"/>
        <w:suppressAutoHyphens w:val="0"/>
        <w:spacing w:line="312" w:lineRule="auto"/>
        <w:ind w:left="360"/>
        <w:jc w:val="both"/>
        <w:rPr>
          <w:color w:val="FF0000"/>
        </w:rPr>
      </w:pPr>
    </w:p>
    <w:p w:rsidR="0040371E" w:rsidRPr="00300AE7" w:rsidRDefault="0040371E" w:rsidP="0015456D">
      <w:pPr>
        <w:pStyle w:val="Akapitzlist"/>
        <w:numPr>
          <w:ilvl w:val="0"/>
          <w:numId w:val="12"/>
        </w:numPr>
        <w:suppressAutoHyphens w:val="0"/>
        <w:spacing w:line="312" w:lineRule="auto"/>
        <w:jc w:val="both"/>
      </w:pPr>
      <w:r w:rsidRPr="00300AE7">
        <w:rPr>
          <w:b/>
        </w:rPr>
        <w:t xml:space="preserve">Nauka pływania uczniów ZPO Pomyków - Realizacja programu edukacyjnego </w:t>
      </w:r>
      <w:r w:rsidR="002B25AF">
        <w:rPr>
          <w:b/>
        </w:rPr>
        <w:br/>
      </w:r>
      <w:r w:rsidRPr="00300AE7">
        <w:rPr>
          <w:b/>
        </w:rPr>
        <w:t>w zakresie nauki pływania</w:t>
      </w:r>
    </w:p>
    <w:p w:rsidR="000A2669" w:rsidRPr="00971DF8" w:rsidRDefault="000A2669" w:rsidP="00986E46">
      <w:pPr>
        <w:pStyle w:val="Akapitzlist"/>
        <w:spacing w:line="312" w:lineRule="auto"/>
        <w:ind w:left="0"/>
        <w:jc w:val="both"/>
      </w:pPr>
      <w:r w:rsidRPr="00971DF8">
        <w:t>W 201</w:t>
      </w:r>
      <w:r w:rsidR="00971DF8" w:rsidRPr="00971DF8">
        <w:t>7</w:t>
      </w:r>
      <w:r w:rsidRPr="00971DF8">
        <w:t xml:space="preserve"> r. wydatkowano kwotę 10 800,00 zł.</w:t>
      </w:r>
    </w:p>
    <w:p w:rsidR="0040371E" w:rsidRPr="00971DF8" w:rsidRDefault="0040371E" w:rsidP="0040371E">
      <w:pPr>
        <w:pStyle w:val="Akapitzlist"/>
        <w:spacing w:line="312" w:lineRule="auto"/>
        <w:ind w:left="360"/>
        <w:jc w:val="both"/>
      </w:pPr>
    </w:p>
    <w:p w:rsidR="0040371E" w:rsidRPr="00300AE7" w:rsidRDefault="0040371E" w:rsidP="0015456D">
      <w:pPr>
        <w:pStyle w:val="Akapitzlist"/>
        <w:numPr>
          <w:ilvl w:val="0"/>
          <w:numId w:val="12"/>
        </w:numPr>
        <w:suppressAutoHyphens w:val="0"/>
        <w:spacing w:line="312" w:lineRule="auto"/>
        <w:jc w:val="both"/>
      </w:pPr>
      <w:r w:rsidRPr="00300AE7">
        <w:rPr>
          <w:b/>
        </w:rPr>
        <w:t xml:space="preserve">Nauka pływania uczniów ZPO w Nieświniu - Realizacja programu edukacyjnego </w:t>
      </w:r>
      <w:r w:rsidR="002B25AF">
        <w:rPr>
          <w:b/>
        </w:rPr>
        <w:br/>
      </w:r>
      <w:r w:rsidRPr="00300AE7">
        <w:rPr>
          <w:b/>
        </w:rPr>
        <w:t>w zakresie nauki pływania</w:t>
      </w:r>
    </w:p>
    <w:p w:rsidR="000A2669" w:rsidRPr="00971DF8" w:rsidRDefault="000A2669" w:rsidP="00986E46">
      <w:pPr>
        <w:pStyle w:val="Akapitzlist"/>
        <w:spacing w:line="312" w:lineRule="auto"/>
        <w:ind w:left="0"/>
        <w:jc w:val="both"/>
      </w:pPr>
      <w:r w:rsidRPr="00971DF8">
        <w:lastRenderedPageBreak/>
        <w:t>W 201</w:t>
      </w:r>
      <w:r w:rsidR="00971DF8" w:rsidRPr="00971DF8">
        <w:t>7</w:t>
      </w:r>
      <w:r w:rsidRPr="00971DF8">
        <w:t xml:space="preserve"> r. wydatkowano kwotę 10 800,00 zł.</w:t>
      </w:r>
    </w:p>
    <w:p w:rsidR="0040371E" w:rsidRPr="00C23F66" w:rsidRDefault="0040371E" w:rsidP="0040371E">
      <w:pPr>
        <w:pStyle w:val="Akapitzlist"/>
        <w:spacing w:line="312" w:lineRule="auto"/>
        <w:ind w:left="360"/>
        <w:jc w:val="both"/>
        <w:rPr>
          <w:color w:val="FF0000"/>
        </w:rPr>
      </w:pPr>
    </w:p>
    <w:p w:rsidR="0040371E" w:rsidRPr="00300AE7" w:rsidRDefault="0040371E" w:rsidP="0015456D">
      <w:pPr>
        <w:pStyle w:val="Akapitzlist"/>
        <w:numPr>
          <w:ilvl w:val="0"/>
          <w:numId w:val="12"/>
        </w:numPr>
        <w:suppressAutoHyphens w:val="0"/>
        <w:spacing w:line="312" w:lineRule="auto"/>
        <w:jc w:val="both"/>
      </w:pPr>
      <w:r w:rsidRPr="00300AE7">
        <w:rPr>
          <w:b/>
        </w:rPr>
        <w:t>Nauka pływania uczniów ZS Rogów - Realizacja programu edukacyjnego w zakresie nauki pływania</w:t>
      </w:r>
    </w:p>
    <w:p w:rsidR="000A2669" w:rsidRPr="00971DF8" w:rsidRDefault="000A2669" w:rsidP="00986E46">
      <w:pPr>
        <w:pStyle w:val="Akapitzlist"/>
        <w:spacing w:line="312" w:lineRule="auto"/>
        <w:ind w:left="0"/>
        <w:jc w:val="both"/>
      </w:pPr>
      <w:r w:rsidRPr="00971DF8">
        <w:t>W 201</w:t>
      </w:r>
      <w:r w:rsidR="00971DF8" w:rsidRPr="00971DF8">
        <w:t>7</w:t>
      </w:r>
      <w:r w:rsidRPr="00971DF8">
        <w:t xml:space="preserve"> r. wydatkowano kwotę </w:t>
      </w:r>
      <w:r w:rsidR="00971DF8" w:rsidRPr="00971DF8">
        <w:t>10 280</w:t>
      </w:r>
      <w:r w:rsidRPr="00971DF8">
        <w:t>,00 zł.</w:t>
      </w:r>
    </w:p>
    <w:p w:rsidR="0040371E" w:rsidRPr="00C23F66" w:rsidRDefault="0040371E" w:rsidP="0040371E">
      <w:pPr>
        <w:pStyle w:val="Akapitzlist"/>
        <w:spacing w:line="312" w:lineRule="auto"/>
        <w:ind w:left="360"/>
        <w:jc w:val="both"/>
        <w:rPr>
          <w:color w:val="FF0000"/>
        </w:rPr>
      </w:pPr>
    </w:p>
    <w:p w:rsidR="0040371E" w:rsidRPr="00300AE7" w:rsidRDefault="0040371E" w:rsidP="0015456D">
      <w:pPr>
        <w:pStyle w:val="Akapitzlist"/>
        <w:numPr>
          <w:ilvl w:val="0"/>
          <w:numId w:val="12"/>
        </w:numPr>
        <w:suppressAutoHyphens w:val="0"/>
        <w:spacing w:line="312" w:lineRule="auto"/>
        <w:jc w:val="both"/>
      </w:pPr>
      <w:r w:rsidRPr="00300AE7">
        <w:rPr>
          <w:b/>
        </w:rPr>
        <w:t xml:space="preserve">Nauka pływania uczniów ZS Stadnicka Wola - Realizacja programu edukacyjnego </w:t>
      </w:r>
      <w:r w:rsidR="002B25AF">
        <w:rPr>
          <w:b/>
        </w:rPr>
        <w:br/>
      </w:r>
      <w:r w:rsidRPr="00300AE7">
        <w:rPr>
          <w:b/>
        </w:rPr>
        <w:t>w zakresie nauki pływania</w:t>
      </w:r>
    </w:p>
    <w:p w:rsidR="000A2669" w:rsidRPr="00971DF8" w:rsidRDefault="000A2669" w:rsidP="00986E46">
      <w:pPr>
        <w:pStyle w:val="Akapitzlist"/>
        <w:spacing w:line="312" w:lineRule="auto"/>
        <w:ind w:left="0"/>
        <w:jc w:val="both"/>
      </w:pPr>
      <w:r w:rsidRPr="00971DF8">
        <w:t>W 201</w:t>
      </w:r>
      <w:r w:rsidR="00971DF8" w:rsidRPr="00971DF8">
        <w:t>7</w:t>
      </w:r>
      <w:r w:rsidRPr="00971DF8">
        <w:t xml:space="preserve"> r. wydatkowano kwotę </w:t>
      </w:r>
      <w:r w:rsidR="00971DF8" w:rsidRPr="00971DF8">
        <w:t>37 120,00</w:t>
      </w:r>
      <w:r w:rsidRPr="00971DF8">
        <w:t xml:space="preserve"> zł.</w:t>
      </w:r>
    </w:p>
    <w:p w:rsidR="0040371E" w:rsidRPr="00C23F66" w:rsidRDefault="0040371E" w:rsidP="0040371E">
      <w:pPr>
        <w:spacing w:line="312" w:lineRule="auto"/>
        <w:ind w:firstLine="357"/>
        <w:jc w:val="both"/>
        <w:rPr>
          <w:color w:val="FF0000"/>
        </w:rPr>
      </w:pPr>
    </w:p>
    <w:p w:rsidR="0040371E" w:rsidRPr="00300AE7" w:rsidRDefault="0040371E" w:rsidP="0015456D">
      <w:pPr>
        <w:pStyle w:val="Akapitzlist"/>
        <w:numPr>
          <w:ilvl w:val="0"/>
          <w:numId w:val="12"/>
        </w:numPr>
        <w:suppressAutoHyphens w:val="0"/>
        <w:spacing w:line="312" w:lineRule="auto"/>
        <w:jc w:val="both"/>
        <w:rPr>
          <w:b/>
        </w:rPr>
      </w:pPr>
      <w:r w:rsidRPr="00300AE7">
        <w:rPr>
          <w:b/>
        </w:rPr>
        <w:t>Oznakowanie ulic na terenie miasta Końskie - Prawidłowe oznakowanie ulic na terenie miasta Końskie w celu zapewnienia bezpieczeństwa i realizacji zadań z zakresu ładu przestrzennego</w:t>
      </w:r>
    </w:p>
    <w:p w:rsidR="00FB5B75" w:rsidRPr="009F5BE7" w:rsidRDefault="00FB5B75" w:rsidP="00986E46">
      <w:pPr>
        <w:spacing w:line="360" w:lineRule="auto"/>
        <w:jc w:val="both"/>
      </w:pPr>
      <w:r w:rsidRPr="009F5BE7">
        <w:t xml:space="preserve">W dniu 05.09.2016 r. została zawarta umowa nr ZP.272.2.91.2016.EP z firmą Tioman Sp. z o.o. Sp. k. Ostaszewo 57 E, 87-148 Łysomice na kwotę 56 873,97 zł. brutto. </w:t>
      </w:r>
      <w:r w:rsidR="009F5BE7" w:rsidRPr="009F5BE7">
        <w:t xml:space="preserve">W 2017 r. zapłacono wynagrodzenie Wykonawcy za zrealizowane zadanie w kwocie </w:t>
      </w:r>
      <w:r w:rsidR="009F5BE7" w:rsidRPr="004815FA">
        <w:rPr>
          <w:b/>
        </w:rPr>
        <w:t>56 873,97 zł.</w:t>
      </w:r>
    </w:p>
    <w:p w:rsidR="0040371E" w:rsidRPr="00C23F66" w:rsidRDefault="0040371E" w:rsidP="0040371E">
      <w:pPr>
        <w:spacing w:line="312" w:lineRule="auto"/>
        <w:ind w:firstLine="357"/>
        <w:jc w:val="both"/>
        <w:rPr>
          <w:color w:val="FF0000"/>
        </w:rPr>
      </w:pPr>
    </w:p>
    <w:p w:rsidR="0040371E" w:rsidRPr="00300AE7" w:rsidRDefault="0040371E" w:rsidP="0015456D">
      <w:pPr>
        <w:pStyle w:val="Akapitzlist"/>
        <w:numPr>
          <w:ilvl w:val="0"/>
          <w:numId w:val="12"/>
        </w:numPr>
        <w:suppressAutoHyphens w:val="0"/>
        <w:spacing w:line="312" w:lineRule="auto"/>
        <w:jc w:val="both"/>
        <w:rPr>
          <w:b/>
        </w:rPr>
      </w:pPr>
      <w:r w:rsidRPr="00300AE7">
        <w:rPr>
          <w:b/>
        </w:rPr>
        <w:t>Scalenie i podział działek na obszarach objętych planem zagospodarowania przestrzennego - Uporządkowanie własności terenów na obszarze gminy Końskie</w:t>
      </w:r>
    </w:p>
    <w:p w:rsidR="009836D3" w:rsidRPr="002166F0" w:rsidRDefault="002166F0" w:rsidP="00986E46">
      <w:pPr>
        <w:pStyle w:val="Akapitzlist"/>
        <w:spacing w:line="360" w:lineRule="auto"/>
        <w:ind w:left="0"/>
        <w:jc w:val="both"/>
      </w:pPr>
      <w:r w:rsidRPr="002166F0">
        <w:t>W 2017</w:t>
      </w:r>
      <w:r w:rsidR="009836D3" w:rsidRPr="002166F0">
        <w:t xml:space="preserve"> r. zawarto umowy z terminem realizacji w 201</w:t>
      </w:r>
      <w:r w:rsidRPr="002166F0">
        <w:t>8</w:t>
      </w:r>
      <w:r w:rsidR="009836D3" w:rsidRPr="002166F0">
        <w:t xml:space="preserve"> r. na wykonanie prac geodezyjnych związanych z podziałem nieruchomości:</w:t>
      </w:r>
    </w:p>
    <w:p w:rsidR="009836D3" w:rsidRPr="002166F0" w:rsidRDefault="009836D3" w:rsidP="00FE0744">
      <w:pPr>
        <w:pStyle w:val="Akapitzlist"/>
        <w:spacing w:line="360" w:lineRule="auto"/>
        <w:ind w:left="360"/>
        <w:jc w:val="both"/>
      </w:pPr>
      <w:r w:rsidRPr="002166F0">
        <w:t xml:space="preserve">- w dnia </w:t>
      </w:r>
      <w:r w:rsidR="002166F0" w:rsidRPr="002166F0">
        <w:t>6 września 2017 r.</w:t>
      </w:r>
      <w:r w:rsidRPr="002166F0">
        <w:t xml:space="preserve"> na kwotę </w:t>
      </w:r>
      <w:r w:rsidR="002166F0" w:rsidRPr="002166F0">
        <w:t>54 919,50</w:t>
      </w:r>
      <w:r w:rsidRPr="002166F0">
        <w:t xml:space="preserve"> zł – podział nieruchomości w msc. </w:t>
      </w:r>
      <w:r w:rsidR="002166F0" w:rsidRPr="002166F0">
        <w:t>Izabelów oraz w Końskich ul. Browarna i Południowa,</w:t>
      </w:r>
    </w:p>
    <w:p w:rsidR="009836D3" w:rsidRPr="002166F0" w:rsidRDefault="009836D3" w:rsidP="00FE0744">
      <w:pPr>
        <w:pStyle w:val="Akapitzlist"/>
        <w:spacing w:line="360" w:lineRule="auto"/>
        <w:ind w:left="360"/>
        <w:jc w:val="both"/>
      </w:pPr>
      <w:r w:rsidRPr="002166F0">
        <w:t xml:space="preserve">- w dniu </w:t>
      </w:r>
      <w:r w:rsidR="002166F0" w:rsidRPr="002166F0">
        <w:t>20 listopada</w:t>
      </w:r>
      <w:r w:rsidRPr="002166F0">
        <w:t xml:space="preserve"> 201</w:t>
      </w:r>
      <w:r w:rsidR="002166F0" w:rsidRPr="002166F0">
        <w:t>7</w:t>
      </w:r>
      <w:r w:rsidRPr="002166F0">
        <w:t xml:space="preserve"> r. na kwotę </w:t>
      </w:r>
      <w:r w:rsidR="002166F0" w:rsidRPr="002166F0">
        <w:t>4 2</w:t>
      </w:r>
      <w:r w:rsidRPr="002166F0">
        <w:t xml:space="preserve">00,00 zł – podział nieruchomości </w:t>
      </w:r>
      <w:r w:rsidR="002166F0" w:rsidRPr="002166F0">
        <w:t>w msc. Stadnicka Wola,</w:t>
      </w:r>
    </w:p>
    <w:p w:rsidR="009836D3" w:rsidRPr="002166F0" w:rsidRDefault="009836D3" w:rsidP="00FE0744">
      <w:pPr>
        <w:pStyle w:val="Akapitzlist"/>
        <w:spacing w:line="360" w:lineRule="auto"/>
        <w:ind w:left="360"/>
        <w:jc w:val="both"/>
      </w:pPr>
      <w:r w:rsidRPr="002166F0">
        <w:t xml:space="preserve">- w dniu </w:t>
      </w:r>
      <w:r w:rsidR="002166F0" w:rsidRPr="002166F0">
        <w:t>6 grudnia 2017 r.</w:t>
      </w:r>
      <w:r w:rsidRPr="002166F0">
        <w:t xml:space="preserve"> na kwotę </w:t>
      </w:r>
      <w:r w:rsidR="002166F0" w:rsidRPr="002166F0">
        <w:t>2 460,0</w:t>
      </w:r>
      <w:r w:rsidRPr="002166F0">
        <w:t xml:space="preserve">0 – podział nieruchomości w msc </w:t>
      </w:r>
      <w:r w:rsidR="002166F0" w:rsidRPr="002166F0">
        <w:t>Końskie – Sielpia.</w:t>
      </w:r>
    </w:p>
    <w:p w:rsidR="0040371E" w:rsidRPr="002166F0" w:rsidRDefault="009836D3" w:rsidP="00755E00">
      <w:pPr>
        <w:pStyle w:val="Akapitzlist"/>
        <w:spacing w:line="360" w:lineRule="auto"/>
        <w:ind w:left="0"/>
        <w:jc w:val="both"/>
      </w:pPr>
      <w:r w:rsidRPr="002166F0">
        <w:t>W 201</w:t>
      </w:r>
      <w:r w:rsidR="002166F0" w:rsidRPr="002166F0">
        <w:t>7</w:t>
      </w:r>
      <w:r w:rsidRPr="002166F0">
        <w:t xml:space="preserve"> r. na ww. przedsięwzięcie poniesiono wydatki w kwocie </w:t>
      </w:r>
      <w:r w:rsidR="002166F0" w:rsidRPr="004815FA">
        <w:rPr>
          <w:b/>
        </w:rPr>
        <w:t>10 518</w:t>
      </w:r>
      <w:r w:rsidRPr="004815FA">
        <w:rPr>
          <w:b/>
        </w:rPr>
        <w:t>,00 złotych</w:t>
      </w:r>
      <w:r w:rsidRPr="002166F0">
        <w:t xml:space="preserve"> na podstawie um</w:t>
      </w:r>
      <w:r w:rsidR="002166F0" w:rsidRPr="002166F0">
        <w:t>ów</w:t>
      </w:r>
      <w:r w:rsidRPr="002166F0">
        <w:t xml:space="preserve"> z dnia </w:t>
      </w:r>
      <w:r w:rsidR="002166F0" w:rsidRPr="002166F0">
        <w:t>13 października 2016 r. i 17 października 2016 r.</w:t>
      </w:r>
      <w:r w:rsidRPr="002166F0">
        <w:t xml:space="preserve"> dotycząc</w:t>
      </w:r>
      <w:r w:rsidR="002166F0" w:rsidRPr="002166F0">
        <w:t>ych</w:t>
      </w:r>
      <w:r w:rsidRPr="002166F0">
        <w:t xml:space="preserve"> wykonania prac geodezyjnych w zakres</w:t>
      </w:r>
      <w:r w:rsidR="002166F0" w:rsidRPr="002166F0">
        <w:t>ie rozgraniczenia nieruchomości i podziału nieruchomości w msc. Nowy Kazanów, Górny Młyn i w Końskich przy ul. Browarnej.</w:t>
      </w:r>
      <w:r w:rsidRPr="002166F0">
        <w:t xml:space="preserve"> </w:t>
      </w:r>
    </w:p>
    <w:p w:rsidR="0040371E" w:rsidRPr="00C23F66" w:rsidRDefault="0040371E" w:rsidP="0040371E">
      <w:pPr>
        <w:pStyle w:val="Akapitzlist"/>
        <w:spacing w:line="312" w:lineRule="auto"/>
        <w:ind w:left="360"/>
        <w:jc w:val="both"/>
        <w:rPr>
          <w:color w:val="FF0000"/>
        </w:rPr>
      </w:pPr>
    </w:p>
    <w:p w:rsidR="00CD4030" w:rsidRPr="004815FA" w:rsidRDefault="0040371E" w:rsidP="0015456D">
      <w:pPr>
        <w:pStyle w:val="Akapitzlist"/>
        <w:numPr>
          <w:ilvl w:val="0"/>
          <w:numId w:val="12"/>
        </w:numPr>
        <w:suppressAutoHyphens w:val="0"/>
        <w:spacing w:line="312" w:lineRule="auto"/>
        <w:jc w:val="both"/>
        <w:rPr>
          <w:bCs/>
          <w:iCs/>
          <w:color w:val="FF0000"/>
        </w:rPr>
      </w:pPr>
      <w:r w:rsidRPr="004815FA">
        <w:rPr>
          <w:b/>
        </w:rPr>
        <w:t xml:space="preserve">Sporządzenie planów zagospodarowania przestrzennego - Realizacja zadania zadań </w:t>
      </w:r>
      <w:r w:rsidR="002B25AF">
        <w:rPr>
          <w:b/>
        </w:rPr>
        <w:br/>
      </w:r>
      <w:r w:rsidRPr="004815FA">
        <w:rPr>
          <w:b/>
        </w:rPr>
        <w:t>w zakresie planowania przestrzennego terenu miasta i gminy</w:t>
      </w:r>
    </w:p>
    <w:p w:rsidR="00E47710" w:rsidRPr="00BF10D9" w:rsidRDefault="00E47710" w:rsidP="00986E46">
      <w:pPr>
        <w:spacing w:line="360" w:lineRule="auto"/>
        <w:jc w:val="both"/>
      </w:pPr>
      <w:r w:rsidRPr="00BF10D9">
        <w:rPr>
          <w:bCs/>
          <w:iCs/>
        </w:rPr>
        <w:t xml:space="preserve">W roku 2017 opracowano </w:t>
      </w:r>
      <w:r w:rsidRPr="00BF10D9">
        <w:t>projektów planu zagospodarowania przestrzennego dla poszczególnych fragmentów terenu Miasta i Gminy Końskie</w:t>
      </w:r>
      <w:r>
        <w:t xml:space="preserve"> na kwotę łączną </w:t>
      </w:r>
      <w:r>
        <w:rPr>
          <w:b/>
          <w:bCs/>
        </w:rPr>
        <w:t>148 763,30 zł. w</w:t>
      </w:r>
      <w:r w:rsidRPr="00BF10D9">
        <w:rPr>
          <w:bCs/>
        </w:rPr>
        <w:t xml:space="preserve"> tym:</w:t>
      </w:r>
      <w:r w:rsidRPr="00D279B0">
        <w:rPr>
          <w:bCs/>
        </w:rPr>
        <w:tab/>
      </w:r>
    </w:p>
    <w:p w:rsidR="00E47710" w:rsidRDefault="00E47710" w:rsidP="0015456D">
      <w:pPr>
        <w:pStyle w:val="Standard"/>
        <w:numPr>
          <w:ilvl w:val="0"/>
          <w:numId w:val="9"/>
        </w:numPr>
        <w:spacing w:before="240" w:line="360" w:lineRule="auto"/>
        <w:ind w:left="426"/>
        <w:jc w:val="both"/>
        <w:rPr>
          <w:bCs/>
        </w:rPr>
      </w:pPr>
      <w:r w:rsidRPr="00D279B0">
        <w:rPr>
          <w:b/>
          <w:bCs/>
        </w:rPr>
        <w:t>7 995,00</w:t>
      </w:r>
      <w:r w:rsidRPr="00D279B0">
        <w:rPr>
          <w:bCs/>
        </w:rPr>
        <w:t xml:space="preserve"> </w:t>
      </w:r>
      <w:r w:rsidR="009F5BE7">
        <w:rPr>
          <w:bCs/>
        </w:rPr>
        <w:t>–</w:t>
      </w:r>
      <w:r w:rsidRPr="00D279B0">
        <w:rPr>
          <w:bCs/>
        </w:rPr>
        <w:t xml:space="preserve"> </w:t>
      </w:r>
      <w:r w:rsidR="009F5BE7">
        <w:rPr>
          <w:bCs/>
        </w:rPr>
        <w:t xml:space="preserve">za </w:t>
      </w:r>
      <w:r w:rsidRPr="00D279B0">
        <w:rPr>
          <w:bCs/>
        </w:rPr>
        <w:t xml:space="preserve">opracowanie projektu miejscowego planu zagospodarowania przestrzennego fragmentu terenu miasta Końskie w rejonie ulicy Browarnej oraz części sołectwa Pomyków – </w:t>
      </w:r>
      <w:r w:rsidR="002B25AF">
        <w:rPr>
          <w:bCs/>
        </w:rPr>
        <w:br/>
      </w:r>
      <w:r w:rsidRPr="00D279B0">
        <w:rPr>
          <w:bCs/>
        </w:rPr>
        <w:lastRenderedPageBreak/>
        <w:t xml:space="preserve">I część </w:t>
      </w:r>
      <w:r>
        <w:rPr>
          <w:bCs/>
        </w:rPr>
        <w:t>– umowa Nr ZP 272.1.33.2016.EP z dnia 20.07.2016 r.</w:t>
      </w:r>
    </w:p>
    <w:p w:rsidR="00E47710" w:rsidRDefault="00E47710" w:rsidP="0015456D">
      <w:pPr>
        <w:pStyle w:val="Standard"/>
        <w:numPr>
          <w:ilvl w:val="0"/>
          <w:numId w:val="9"/>
        </w:numPr>
        <w:spacing w:before="240" w:line="360" w:lineRule="auto"/>
        <w:ind w:left="426"/>
        <w:jc w:val="both"/>
        <w:rPr>
          <w:bCs/>
        </w:rPr>
      </w:pPr>
      <w:r w:rsidRPr="00D279B0">
        <w:rPr>
          <w:b/>
          <w:bCs/>
        </w:rPr>
        <w:t>13 480,80 zł</w:t>
      </w:r>
      <w:r w:rsidRPr="00D279B0">
        <w:rPr>
          <w:bCs/>
        </w:rPr>
        <w:t xml:space="preserve"> –</w:t>
      </w:r>
      <w:r w:rsidR="009F5BE7">
        <w:rPr>
          <w:bCs/>
        </w:rPr>
        <w:t xml:space="preserve"> za </w:t>
      </w:r>
      <w:r w:rsidRPr="00D279B0">
        <w:rPr>
          <w:bCs/>
        </w:rPr>
        <w:t>wykonanie prac związanych ze sporządzeniem projektów miejscowych planów zagospodarowania przestr</w:t>
      </w:r>
      <w:r>
        <w:rPr>
          <w:bCs/>
        </w:rPr>
        <w:t>zennego zgodnie z zawartą umową ZP.271.2.5.2014 z dnia 17 lutego 2014 r.</w:t>
      </w:r>
    </w:p>
    <w:p w:rsidR="00E47710" w:rsidRDefault="00E47710" w:rsidP="0015456D">
      <w:pPr>
        <w:pStyle w:val="Standard"/>
        <w:numPr>
          <w:ilvl w:val="0"/>
          <w:numId w:val="9"/>
        </w:numPr>
        <w:spacing w:before="240" w:line="360" w:lineRule="auto"/>
        <w:ind w:left="426"/>
        <w:jc w:val="both"/>
        <w:rPr>
          <w:bCs/>
        </w:rPr>
      </w:pPr>
      <w:r w:rsidRPr="00D279B0">
        <w:rPr>
          <w:b/>
          <w:bCs/>
        </w:rPr>
        <w:t>8 500,00 zł</w:t>
      </w:r>
      <w:r w:rsidRPr="00D279B0">
        <w:rPr>
          <w:bCs/>
        </w:rPr>
        <w:t xml:space="preserve"> –</w:t>
      </w:r>
      <w:r w:rsidR="009F5BE7">
        <w:rPr>
          <w:bCs/>
        </w:rPr>
        <w:t xml:space="preserve"> za </w:t>
      </w:r>
      <w:r w:rsidRPr="00D279B0">
        <w:rPr>
          <w:bCs/>
        </w:rPr>
        <w:t xml:space="preserve">opracowanie projektu miejscowego planu zagospodarowania przestrzennego fragmentu terenu miasta Końskie w rejonie Regionalnego Zakładu Zagospodarowania Odpadów – </w:t>
      </w:r>
      <w:r>
        <w:rPr>
          <w:bCs/>
        </w:rPr>
        <w:t>umowa Nr ZP – 272.1.25A.2016/EP z dnia 29.06.2016 r.</w:t>
      </w:r>
      <w:r w:rsidRPr="00D279B0">
        <w:rPr>
          <w:bCs/>
        </w:rPr>
        <w:t xml:space="preserve"> </w:t>
      </w:r>
    </w:p>
    <w:p w:rsidR="00E47710" w:rsidRPr="0052418B" w:rsidRDefault="00E47710" w:rsidP="0015456D">
      <w:pPr>
        <w:pStyle w:val="Standard"/>
        <w:numPr>
          <w:ilvl w:val="0"/>
          <w:numId w:val="9"/>
        </w:numPr>
        <w:spacing w:before="240" w:line="360" w:lineRule="auto"/>
        <w:ind w:left="426"/>
        <w:jc w:val="both"/>
        <w:rPr>
          <w:bCs/>
        </w:rPr>
      </w:pPr>
      <w:r w:rsidRPr="00D279B0">
        <w:rPr>
          <w:b/>
          <w:bCs/>
        </w:rPr>
        <w:t>3 000,00 zł</w:t>
      </w:r>
      <w:r w:rsidRPr="00D279B0">
        <w:rPr>
          <w:bCs/>
        </w:rPr>
        <w:t xml:space="preserve"> – za opracowanie projektu zmiany części miejscowego planu zagospodarowania przestrzennego obejmującego fragment terenu miasta Końskie w granicach ulic: Wjazdowej, Warszawskiej, Wojska Polskiego, Lipowej, 1 Maja, Mie</w:t>
      </w:r>
      <w:r>
        <w:rPr>
          <w:bCs/>
        </w:rPr>
        <w:t xml:space="preserve">szka I, Iwo Odrowąża i Spółdzielczej - umowa Nr </w:t>
      </w:r>
      <w:r w:rsidRPr="0052418B">
        <w:rPr>
          <w:bCs/>
        </w:rPr>
        <w:t>ZP.272.1.48.A.2016.DS</w:t>
      </w:r>
      <w:r>
        <w:rPr>
          <w:bCs/>
        </w:rPr>
        <w:t xml:space="preserve"> z dnia 21.11.2016 r.</w:t>
      </w:r>
    </w:p>
    <w:p w:rsidR="00E47710" w:rsidRDefault="00E47710" w:rsidP="0015456D">
      <w:pPr>
        <w:pStyle w:val="Standard"/>
        <w:numPr>
          <w:ilvl w:val="0"/>
          <w:numId w:val="9"/>
        </w:numPr>
        <w:spacing w:before="240" w:line="360" w:lineRule="auto"/>
        <w:ind w:left="426"/>
        <w:jc w:val="both"/>
        <w:rPr>
          <w:bCs/>
        </w:rPr>
      </w:pPr>
      <w:r w:rsidRPr="00D279B0">
        <w:rPr>
          <w:b/>
          <w:bCs/>
        </w:rPr>
        <w:t>2 000,00 zł</w:t>
      </w:r>
      <w:r w:rsidRPr="00D279B0">
        <w:rPr>
          <w:bCs/>
        </w:rPr>
        <w:t xml:space="preserve"> – za opracowanie projektu zmiany części miejscowego planu zagospodarowania przestrzennego fragmentu terenu miasta Końskie oraz sołectwo Kornica – I część </w:t>
      </w:r>
      <w:r>
        <w:rPr>
          <w:bCs/>
        </w:rPr>
        <w:t xml:space="preserve">– umowa </w:t>
      </w:r>
      <w:r w:rsidR="002B25AF">
        <w:rPr>
          <w:bCs/>
        </w:rPr>
        <w:br/>
      </w:r>
      <w:r>
        <w:rPr>
          <w:bCs/>
        </w:rPr>
        <w:t>Nr ZP.272.1.48.A.2016.DS z dnia 21.11.2016 r.</w:t>
      </w:r>
      <w:r w:rsidRPr="00D279B0">
        <w:rPr>
          <w:bCs/>
        </w:rPr>
        <w:t xml:space="preserve">  </w:t>
      </w:r>
    </w:p>
    <w:p w:rsidR="00E47710" w:rsidRPr="000A6D4E" w:rsidRDefault="00E47710" w:rsidP="0015456D">
      <w:pPr>
        <w:pStyle w:val="Standard"/>
        <w:numPr>
          <w:ilvl w:val="0"/>
          <w:numId w:val="9"/>
        </w:numPr>
        <w:spacing w:before="240" w:line="360" w:lineRule="auto"/>
        <w:ind w:left="426"/>
        <w:jc w:val="both"/>
        <w:rPr>
          <w:bCs/>
        </w:rPr>
      </w:pPr>
      <w:r w:rsidRPr="00D279B0">
        <w:rPr>
          <w:b/>
          <w:bCs/>
        </w:rPr>
        <w:t>3 000,00 zł</w:t>
      </w:r>
      <w:r w:rsidRPr="00D279B0">
        <w:rPr>
          <w:bCs/>
        </w:rPr>
        <w:t xml:space="preserve"> – za opracowanie projektu zmiany części miejscowego planu zagospodarowania przestrzennego obejmującego fragment terenu miasta Końskie w granicach ulic Ks. Granata, Strażackiej, Kazanowskiej i Piłsudskiego </w:t>
      </w:r>
      <w:r>
        <w:rPr>
          <w:bCs/>
        </w:rPr>
        <w:t>– umowa Nr</w:t>
      </w:r>
      <w:r w:rsidRPr="00D279B0">
        <w:rPr>
          <w:bCs/>
        </w:rPr>
        <w:t xml:space="preserve"> </w:t>
      </w:r>
      <w:r w:rsidRPr="00CB7216">
        <w:rPr>
          <w:bCs/>
        </w:rPr>
        <w:t>ZP.272.1.3.2017.DS z dnia 21.02.2017 r.</w:t>
      </w:r>
    </w:p>
    <w:p w:rsidR="00E47710" w:rsidRPr="00CB7216" w:rsidRDefault="00E47710" w:rsidP="0015456D">
      <w:pPr>
        <w:pStyle w:val="Standard"/>
        <w:numPr>
          <w:ilvl w:val="0"/>
          <w:numId w:val="9"/>
        </w:numPr>
        <w:spacing w:before="240" w:line="360" w:lineRule="auto"/>
        <w:ind w:left="426"/>
        <w:jc w:val="both"/>
        <w:rPr>
          <w:bCs/>
        </w:rPr>
      </w:pPr>
      <w:r w:rsidRPr="00CB7216">
        <w:rPr>
          <w:b/>
          <w:bCs/>
        </w:rPr>
        <w:t>3 000,00 zł</w:t>
      </w:r>
      <w:r w:rsidRPr="00CB7216">
        <w:rPr>
          <w:bCs/>
        </w:rPr>
        <w:t xml:space="preserve"> – za opracowanie projektu zmiany części miejscowego planu zagospodarowania przestrzennego obejmującego fragment terenu miasta Końskie w granicach ulic: Kazanowskiej, Krakowskiej, 16 Stycznia, Zamkowej, Ks. Granata i Strażackiej </w:t>
      </w:r>
      <w:r>
        <w:rPr>
          <w:bCs/>
        </w:rPr>
        <w:t>– umowa Nr</w:t>
      </w:r>
      <w:r w:rsidRPr="00CB7216">
        <w:rPr>
          <w:bCs/>
        </w:rPr>
        <w:t xml:space="preserve"> ZP.272.1.3.2017.DS z dnia 21.02.2017 r.</w:t>
      </w:r>
    </w:p>
    <w:p w:rsidR="00E47710" w:rsidRPr="00CB7216" w:rsidRDefault="00E47710" w:rsidP="0015456D">
      <w:pPr>
        <w:pStyle w:val="Standard"/>
        <w:numPr>
          <w:ilvl w:val="0"/>
          <w:numId w:val="9"/>
        </w:numPr>
        <w:spacing w:before="240" w:line="360" w:lineRule="auto"/>
        <w:ind w:left="426"/>
        <w:jc w:val="both"/>
        <w:rPr>
          <w:bCs/>
        </w:rPr>
      </w:pPr>
      <w:r w:rsidRPr="00CB7216">
        <w:rPr>
          <w:b/>
          <w:bCs/>
        </w:rPr>
        <w:t xml:space="preserve">7 980,00 zł </w:t>
      </w:r>
      <w:r w:rsidRPr="00CB7216">
        <w:rPr>
          <w:bCs/>
        </w:rPr>
        <w:t xml:space="preserve">– korekta miejscowego planu zagospodarowania przestrzennego zgodnie </w:t>
      </w:r>
      <w:r>
        <w:rPr>
          <w:bCs/>
        </w:rPr>
        <w:br/>
        <w:t>z umową ZP-272/WR/3/2012 z dnia 23.04.2012 r.</w:t>
      </w:r>
    </w:p>
    <w:p w:rsidR="00E47710" w:rsidRDefault="00E47710" w:rsidP="0015456D">
      <w:pPr>
        <w:pStyle w:val="Standard"/>
        <w:numPr>
          <w:ilvl w:val="0"/>
          <w:numId w:val="9"/>
        </w:numPr>
        <w:spacing w:before="240" w:line="360" w:lineRule="auto"/>
        <w:ind w:left="426"/>
        <w:jc w:val="both"/>
        <w:rPr>
          <w:bCs/>
        </w:rPr>
      </w:pPr>
      <w:r w:rsidRPr="0052418B">
        <w:rPr>
          <w:b/>
          <w:bCs/>
        </w:rPr>
        <w:t xml:space="preserve">39 650,00 zł </w:t>
      </w:r>
      <w:r w:rsidRPr="0052418B">
        <w:rPr>
          <w:bCs/>
        </w:rPr>
        <w:t xml:space="preserve">–miejscowy plan zagospodarowania przestrzennego obejmującego sołectwo Modliszewice </w:t>
      </w:r>
      <w:r>
        <w:rPr>
          <w:bCs/>
        </w:rPr>
        <w:t xml:space="preserve">– umowa z dnia </w:t>
      </w:r>
      <w:r w:rsidRPr="000A6D4E">
        <w:rPr>
          <w:kern w:val="0"/>
          <w:sz w:val="26"/>
          <w:szCs w:val="26"/>
        </w:rPr>
        <w:t>18.01.2007</w:t>
      </w:r>
      <w:r>
        <w:rPr>
          <w:kern w:val="0"/>
          <w:sz w:val="26"/>
          <w:szCs w:val="26"/>
        </w:rPr>
        <w:t xml:space="preserve"> r.</w:t>
      </w:r>
    </w:p>
    <w:p w:rsidR="00E47710" w:rsidRDefault="00E47710" w:rsidP="0015456D">
      <w:pPr>
        <w:pStyle w:val="Standard"/>
        <w:numPr>
          <w:ilvl w:val="0"/>
          <w:numId w:val="9"/>
        </w:numPr>
        <w:spacing w:before="240" w:line="360" w:lineRule="auto"/>
        <w:ind w:left="426"/>
        <w:jc w:val="both"/>
        <w:rPr>
          <w:bCs/>
        </w:rPr>
      </w:pPr>
      <w:r w:rsidRPr="0052418B">
        <w:rPr>
          <w:b/>
          <w:bCs/>
        </w:rPr>
        <w:t xml:space="preserve">17 500,00 zł </w:t>
      </w:r>
      <w:r w:rsidRPr="0052418B">
        <w:rPr>
          <w:bCs/>
        </w:rPr>
        <w:t>– opracowanie Studium uwarunkowań i kierunków zagospodarowania przest</w:t>
      </w:r>
      <w:r>
        <w:rPr>
          <w:bCs/>
        </w:rPr>
        <w:t>rzennego miasta i gminy Końskie – umowa Nr ZP – 272.2.8.2016</w:t>
      </w:r>
      <w:r w:rsidR="00B40204">
        <w:rPr>
          <w:bCs/>
        </w:rPr>
        <w:t>.RB</w:t>
      </w:r>
      <w:r>
        <w:rPr>
          <w:bCs/>
        </w:rPr>
        <w:t xml:space="preserve"> z dnia 03.</w:t>
      </w:r>
      <w:r w:rsidR="00B40204">
        <w:rPr>
          <w:bCs/>
        </w:rPr>
        <w:t>0</w:t>
      </w:r>
      <w:r>
        <w:rPr>
          <w:bCs/>
        </w:rPr>
        <w:t>2.2016 r.</w:t>
      </w:r>
    </w:p>
    <w:p w:rsidR="00E47710" w:rsidRPr="00D626DB" w:rsidRDefault="00E47710" w:rsidP="0015456D">
      <w:pPr>
        <w:pStyle w:val="Standard"/>
        <w:numPr>
          <w:ilvl w:val="0"/>
          <w:numId w:val="9"/>
        </w:numPr>
        <w:spacing w:before="240" w:line="360" w:lineRule="auto"/>
        <w:ind w:left="426"/>
        <w:jc w:val="both"/>
        <w:rPr>
          <w:bCs/>
        </w:rPr>
      </w:pPr>
      <w:r w:rsidRPr="00D626DB">
        <w:rPr>
          <w:b/>
          <w:bCs/>
        </w:rPr>
        <w:t>18 450,00 zł –</w:t>
      </w:r>
      <w:r w:rsidRPr="00D626DB">
        <w:rPr>
          <w:bCs/>
        </w:rPr>
        <w:t xml:space="preserve"> opracowanie projektu miejscowego planu zagospodarowania przestrzennego </w:t>
      </w:r>
      <w:r w:rsidRPr="00D626DB">
        <w:rPr>
          <w:bCs/>
        </w:rPr>
        <w:lastRenderedPageBreak/>
        <w:t xml:space="preserve">obejmującego sołectwo Stary Kazanów - </w:t>
      </w:r>
      <w:r w:rsidRPr="00D626DB">
        <w:rPr>
          <w:rFonts w:eastAsia="Calibri" w:cs="Times New Roman"/>
          <w:kern w:val="0"/>
          <w:lang w:eastAsia="en-US"/>
        </w:rPr>
        <w:t>ZP.272.1.3.2017.DS z dnia 21.02.2017 r.</w:t>
      </w:r>
    </w:p>
    <w:p w:rsidR="00E47710" w:rsidRPr="00D626DB" w:rsidRDefault="00E47710" w:rsidP="0015456D">
      <w:pPr>
        <w:pStyle w:val="Standard"/>
        <w:numPr>
          <w:ilvl w:val="0"/>
          <w:numId w:val="9"/>
        </w:numPr>
        <w:spacing w:before="240" w:line="360" w:lineRule="auto"/>
        <w:ind w:left="426"/>
        <w:jc w:val="both"/>
        <w:rPr>
          <w:b/>
          <w:bCs/>
        </w:rPr>
      </w:pPr>
      <w:r>
        <w:rPr>
          <w:b/>
          <w:bCs/>
        </w:rPr>
        <w:t>5 450,00 zł –</w:t>
      </w:r>
      <w:r>
        <w:rPr>
          <w:bCs/>
        </w:rPr>
        <w:t xml:space="preserve">opracowanie zmiany części miejscowych planów zagospodarowania przestrzennego - </w:t>
      </w:r>
      <w:r w:rsidRPr="00D626DB">
        <w:rPr>
          <w:bCs/>
        </w:rPr>
        <w:t>umowa Nr 272.1.8.2017.EP z dnia 22.03.2017 r.</w:t>
      </w:r>
    </w:p>
    <w:p w:rsidR="00E47710" w:rsidRPr="00D626DB" w:rsidRDefault="00E47710" w:rsidP="0015456D">
      <w:pPr>
        <w:pStyle w:val="Standard"/>
        <w:numPr>
          <w:ilvl w:val="0"/>
          <w:numId w:val="9"/>
        </w:numPr>
        <w:spacing w:before="240" w:line="360" w:lineRule="auto"/>
        <w:ind w:left="426"/>
        <w:jc w:val="both"/>
        <w:rPr>
          <w:bCs/>
        </w:rPr>
      </w:pPr>
      <w:r>
        <w:rPr>
          <w:b/>
          <w:bCs/>
        </w:rPr>
        <w:t xml:space="preserve">14 760,00 zł - </w:t>
      </w:r>
      <w:r>
        <w:rPr>
          <w:bCs/>
        </w:rPr>
        <w:t xml:space="preserve">opracowanie projektu zmiany miejscowego planu zagospodarowania przestrzennego obejmującego sołectwo Rogów i Młynek Nieświński </w:t>
      </w:r>
      <w:r>
        <w:rPr>
          <w:b/>
          <w:bCs/>
        </w:rPr>
        <w:t xml:space="preserve">– </w:t>
      </w:r>
      <w:r w:rsidRPr="00D626DB">
        <w:rPr>
          <w:bCs/>
        </w:rPr>
        <w:t>umowa Nr ZP.272.1.23.2016 z dnia 23.06.2016 r.</w:t>
      </w:r>
    </w:p>
    <w:p w:rsidR="00E47710" w:rsidRPr="0052418B" w:rsidRDefault="00E47710" w:rsidP="0015456D">
      <w:pPr>
        <w:pStyle w:val="Standard"/>
        <w:numPr>
          <w:ilvl w:val="0"/>
          <w:numId w:val="9"/>
        </w:numPr>
        <w:spacing w:before="240" w:line="360" w:lineRule="auto"/>
        <w:ind w:left="426"/>
        <w:jc w:val="both"/>
        <w:rPr>
          <w:bCs/>
        </w:rPr>
      </w:pPr>
      <w:r>
        <w:rPr>
          <w:b/>
          <w:bCs/>
        </w:rPr>
        <w:t xml:space="preserve">3 997,50 zł - </w:t>
      </w:r>
      <w:r w:rsidRPr="00D279B0">
        <w:rPr>
          <w:bCs/>
        </w:rPr>
        <w:t>za opracowanie projektu miejscowego planu zagospodarowania przestrzennego fragmentu terenu miasta Końskie w rejonie ulicy Browarnej</w:t>
      </w:r>
      <w:r>
        <w:rPr>
          <w:bCs/>
        </w:rPr>
        <w:t xml:space="preserve"> oraz części sołectwa Pomyków - </w:t>
      </w:r>
      <w:r w:rsidRPr="0052418B">
        <w:rPr>
          <w:bCs/>
        </w:rPr>
        <w:t>umowa Nr ZP 272.1.33.2016.EP z dnia 20.07.2016 r.</w:t>
      </w:r>
    </w:p>
    <w:p w:rsidR="00FE0744" w:rsidRPr="00C23F66" w:rsidRDefault="00FE0744" w:rsidP="00FE0744">
      <w:pPr>
        <w:pStyle w:val="Standard"/>
        <w:spacing w:before="120" w:line="360" w:lineRule="auto"/>
        <w:ind w:left="360"/>
        <w:jc w:val="both"/>
        <w:rPr>
          <w:bCs/>
          <w:color w:val="FF0000"/>
        </w:rPr>
      </w:pPr>
    </w:p>
    <w:p w:rsidR="008E01E5" w:rsidRPr="00300AE7" w:rsidRDefault="0040371E" w:rsidP="0015456D">
      <w:pPr>
        <w:pStyle w:val="Akapitzlist"/>
        <w:numPr>
          <w:ilvl w:val="0"/>
          <w:numId w:val="12"/>
        </w:numPr>
        <w:suppressAutoHyphens w:val="0"/>
        <w:spacing w:line="360" w:lineRule="auto"/>
        <w:jc w:val="both"/>
      </w:pPr>
      <w:r w:rsidRPr="004815FA">
        <w:rPr>
          <w:b/>
        </w:rPr>
        <w:t>Trasy rowerowe w Polsce Wschodniej - trwałość projektu - Zapewnienie trwałości projektu</w:t>
      </w:r>
      <w:r w:rsidR="00755E00">
        <w:rPr>
          <w:b/>
        </w:rPr>
        <w:t xml:space="preserve"> </w:t>
      </w:r>
      <w:r w:rsidRPr="004815FA">
        <w:rPr>
          <w:b/>
        </w:rPr>
        <w:t>w zakresie prawidłowego funkcjonowania tras rowerowych</w:t>
      </w:r>
    </w:p>
    <w:p w:rsidR="0040371E" w:rsidRPr="00FE0744" w:rsidRDefault="0040371E" w:rsidP="00986E46">
      <w:pPr>
        <w:pStyle w:val="Akapitzlist"/>
        <w:spacing w:line="360" w:lineRule="auto"/>
        <w:ind w:left="0"/>
        <w:jc w:val="both"/>
      </w:pPr>
      <w:r w:rsidRPr="00FE0744">
        <w:t>W 201</w:t>
      </w:r>
      <w:r w:rsidR="00971DF8" w:rsidRPr="00FE0744">
        <w:t>7</w:t>
      </w:r>
      <w:r w:rsidRPr="00FE0744">
        <w:t xml:space="preserve"> roku </w:t>
      </w:r>
      <w:r w:rsidR="00FE0744" w:rsidRPr="00FE0744">
        <w:t xml:space="preserve">w ramach trwałości projektu </w:t>
      </w:r>
      <w:r w:rsidRPr="00FE0744">
        <w:t>ubezpiecz</w:t>
      </w:r>
      <w:r w:rsidR="00FE0744" w:rsidRPr="00FE0744">
        <w:t xml:space="preserve">ono infrastrukturę oraz poniesiono wydatki za wodę, ścieki oraz serwisowanie kabiny sanitarnej w łącznej </w:t>
      </w:r>
      <w:r w:rsidRPr="00FE0744">
        <w:t xml:space="preserve">kwocie </w:t>
      </w:r>
      <w:r w:rsidR="00FE0744" w:rsidRPr="004815FA">
        <w:rPr>
          <w:b/>
        </w:rPr>
        <w:t>5 987,48 zł.</w:t>
      </w:r>
      <w:r w:rsidRPr="00FE0744">
        <w:t xml:space="preserve"> </w:t>
      </w:r>
    </w:p>
    <w:p w:rsidR="0040371E" w:rsidRPr="00C23F66" w:rsidRDefault="0040371E" w:rsidP="0040371E">
      <w:pPr>
        <w:pStyle w:val="Akapitzlist"/>
        <w:spacing w:line="360" w:lineRule="auto"/>
        <w:ind w:left="0"/>
        <w:jc w:val="both"/>
        <w:rPr>
          <w:b/>
          <w:color w:val="FF0000"/>
        </w:rPr>
      </w:pPr>
    </w:p>
    <w:p w:rsidR="008E01E5" w:rsidRPr="004815FA" w:rsidRDefault="0040371E" w:rsidP="0015456D">
      <w:pPr>
        <w:pStyle w:val="Akapitzlist"/>
        <w:numPr>
          <w:ilvl w:val="0"/>
          <w:numId w:val="12"/>
        </w:numPr>
        <w:suppressAutoHyphens w:val="0"/>
        <w:spacing w:line="312" w:lineRule="auto"/>
        <w:jc w:val="both"/>
        <w:rPr>
          <w:color w:val="FF0000"/>
        </w:rPr>
      </w:pPr>
      <w:r w:rsidRPr="004815FA">
        <w:rPr>
          <w:b/>
        </w:rPr>
        <w:t xml:space="preserve">Utrzymanie przejazdu kolejowego na ul. Warszawskiej w Końskich - Utrzymanie przejazdu kolejowego w celu usprawnienia ciągów komunikacyjnych na terenie gminy </w:t>
      </w:r>
    </w:p>
    <w:p w:rsidR="0040371E" w:rsidRPr="00971DF8" w:rsidRDefault="00971DF8" w:rsidP="00986E46">
      <w:pPr>
        <w:pStyle w:val="Akapitzlist"/>
        <w:spacing w:line="360" w:lineRule="auto"/>
        <w:ind w:left="0"/>
        <w:jc w:val="both"/>
      </w:pPr>
      <w:r w:rsidRPr="00971DF8">
        <w:t>Na podstawie porozumienia Nr 28/208/019/03002480/14 z dnia 20 czerwca 2014 r. n</w:t>
      </w:r>
      <w:r w:rsidR="0040371E" w:rsidRPr="00971DF8">
        <w:t>a utrzymanie przejazdu kolejowego na ul. Warszawskiej w Końskich w 201</w:t>
      </w:r>
      <w:r w:rsidRPr="00971DF8">
        <w:t>7</w:t>
      </w:r>
      <w:r w:rsidR="0040371E" w:rsidRPr="00971DF8">
        <w:t xml:space="preserve"> r poniesiono wydatki w kwocie </w:t>
      </w:r>
      <w:r w:rsidRPr="00971DF8">
        <w:br/>
      </w:r>
      <w:r w:rsidR="0040371E" w:rsidRPr="00971DF8">
        <w:rPr>
          <w:b/>
        </w:rPr>
        <w:t>12 068,40 zł</w:t>
      </w:r>
    </w:p>
    <w:p w:rsidR="0040371E" w:rsidRPr="00C23F66" w:rsidRDefault="0040371E" w:rsidP="00FE0744">
      <w:pPr>
        <w:pStyle w:val="Akapitzlist"/>
        <w:spacing w:line="360" w:lineRule="auto"/>
        <w:ind w:left="360"/>
        <w:jc w:val="both"/>
        <w:rPr>
          <w:color w:val="FF0000"/>
        </w:rPr>
      </w:pPr>
    </w:p>
    <w:p w:rsidR="008E01E5" w:rsidRPr="004815FA" w:rsidRDefault="0040371E" w:rsidP="0015456D">
      <w:pPr>
        <w:pStyle w:val="Akapitzlist"/>
        <w:numPr>
          <w:ilvl w:val="0"/>
          <w:numId w:val="12"/>
        </w:numPr>
        <w:suppressAutoHyphens w:val="0"/>
        <w:spacing w:line="312" w:lineRule="auto"/>
        <w:jc w:val="both"/>
        <w:rPr>
          <w:color w:val="FF0000"/>
        </w:rPr>
      </w:pPr>
      <w:r w:rsidRPr="004815FA">
        <w:rPr>
          <w:b/>
        </w:rPr>
        <w:t>Zwalczanie barszczu Sosnowskiego na terenie miasta i gminy Końskie - Likwidacja barszczu Sosnowskiego na terenie gminy Końskie w celu ochrony roślinności</w:t>
      </w:r>
    </w:p>
    <w:p w:rsidR="001A2E65" w:rsidRPr="00815B94" w:rsidRDefault="001A2E65" w:rsidP="00986E46">
      <w:pPr>
        <w:spacing w:line="360" w:lineRule="auto"/>
        <w:jc w:val="both"/>
        <w:rPr>
          <w:color w:val="00000A"/>
        </w:rPr>
      </w:pPr>
      <w:r w:rsidRPr="00815B94">
        <w:rPr>
          <w:color w:val="00000A"/>
        </w:rPr>
        <w:t>Wyłoniony w ramach postępowania o udzielenie zamówienia publicznego wykonawca Przedsiębiorstwo Geologiczne w Kielcach podjęło się realizacji zadania „ Zwalczanie barszczu Sosnowskiego na terenie miasta i gminy Końskie” zgodnie z umową  nr ZP-272.1.4</w:t>
      </w:r>
      <w:r>
        <w:rPr>
          <w:color w:val="00000A"/>
        </w:rPr>
        <w:t xml:space="preserve">0.2016.EP z dnia 17.08.2016 r. </w:t>
      </w:r>
      <w:r w:rsidRPr="00815B94">
        <w:rPr>
          <w:color w:val="00000A"/>
        </w:rPr>
        <w:t xml:space="preserve">na powierzchni 9,5184 ha za kwotę 123 120,00 zł.  Ponadto w trakcie wykonywania usługi w związku z rozsianiem się nasion barszczu Sosnowskiego na nowe działki zaszła konieczność zinwentaryzowania obszarów na których rośnie w/w roślina i wyłonienie w ramach postępowania </w:t>
      </w:r>
      <w:r w:rsidR="002B25AF">
        <w:rPr>
          <w:color w:val="00000A"/>
        </w:rPr>
        <w:br/>
      </w:r>
      <w:r w:rsidRPr="00815B94">
        <w:rPr>
          <w:color w:val="00000A"/>
        </w:rPr>
        <w:t xml:space="preserve">o udzielenie zamówienia publicznego wykonawcy usługi polegającej na likwidacji barszczu Sosnowskiego na dodatkowym terenie na powierzchni 0,1805 ha. W wyniku rozstrzygnięcia przetargu został wyłoniony wykonawca tych prac tj. Przedsiębiorstwo Gospodarki Komunalnej w Końskich Sp.  z o.o. za kwotę 12 420,00 zł, z którym zawarto umowę nr ZP-272.2.51.2016.EP z dnia 06.12.2016 r. </w:t>
      </w:r>
      <w:r w:rsidRPr="00815B94">
        <w:rPr>
          <w:color w:val="00000A"/>
        </w:rPr>
        <w:lastRenderedPageBreak/>
        <w:t xml:space="preserve">W trakcie wykonywania usługi usuwania rośliny barszczu Sosnowskiego stwierdzono kolejne obszary występowania tej rośliny. Przeprowadzono inwentaryzację i uzyskano zgodę właścicieli </w:t>
      </w:r>
      <w:r w:rsidR="00755E00">
        <w:rPr>
          <w:color w:val="00000A"/>
        </w:rPr>
        <w:t>n</w:t>
      </w:r>
      <w:r w:rsidRPr="00815B94">
        <w:rPr>
          <w:color w:val="00000A"/>
        </w:rPr>
        <w:t>ieruchomości</w:t>
      </w:r>
      <w:r w:rsidR="00B40204">
        <w:rPr>
          <w:color w:val="00000A"/>
        </w:rPr>
        <w:t>,</w:t>
      </w:r>
      <w:r w:rsidRPr="00815B94">
        <w:rPr>
          <w:color w:val="00000A"/>
        </w:rPr>
        <w:t xml:space="preserve"> na których rośnie roślina barszczu Sosnowskiego. W ramach postępowania </w:t>
      </w:r>
      <w:r w:rsidR="002B25AF">
        <w:rPr>
          <w:color w:val="00000A"/>
        </w:rPr>
        <w:br/>
      </w:r>
      <w:r w:rsidRPr="00815B94">
        <w:rPr>
          <w:color w:val="00000A"/>
        </w:rPr>
        <w:t>o udzielenie zamówienia publicznego wyłoniono wykonawcę tej usługi polegającej na likwidacji barszczu Sosnowskiego na powierzchni 2,035 ha za kwotę 34 999,99 zł, którym zostało  Przedsiębiorstwo Gospodarki Komunalnej Sp. z o.o. w Końskich. Z w/w firmą zawarta została umowa  Nr ZP-272.1.34.2017.EP z dnia 26.10.2017 r. Łącznie usługa likwidacji barszczu</w:t>
      </w:r>
      <w:r w:rsidR="00755E00">
        <w:rPr>
          <w:color w:val="00000A"/>
        </w:rPr>
        <w:t xml:space="preserve"> </w:t>
      </w:r>
      <w:r w:rsidRPr="00815B94">
        <w:rPr>
          <w:color w:val="00000A"/>
        </w:rPr>
        <w:t xml:space="preserve">Sosnowskiego jest prowadzana na powierzchni 11,7339 ha za kwotę 170 539,99 zł. przy czym Wojewódzki Fundusz Ochrony Środowiska i Gospodarki Wodnej w Kielcach zgodnie z zawartą umową refunduje 90 % kosztów kwalifikowanych zadania likwidacji barszczu Sosnowskiego </w:t>
      </w:r>
      <w:r w:rsidR="002B25AF">
        <w:rPr>
          <w:color w:val="00000A"/>
        </w:rPr>
        <w:br/>
      </w:r>
      <w:r w:rsidRPr="00815B94">
        <w:rPr>
          <w:color w:val="00000A"/>
        </w:rPr>
        <w:t xml:space="preserve">na terenie miasta i gminy Końskie, zgodnie z zawartymi umowami dotacyjnymi  nr 225/16 z dnia 13.07.2016 r. wraz z aneksem nr 01/16 z dnia 22.12.2016 r. oraz umową nr 716/17 z dnia </w:t>
      </w:r>
      <w:r w:rsidR="002B25AF">
        <w:rPr>
          <w:color w:val="00000A"/>
        </w:rPr>
        <w:br/>
      </w:r>
      <w:r w:rsidRPr="00815B94">
        <w:rPr>
          <w:color w:val="00000A"/>
        </w:rPr>
        <w:t>29.11.2017 r.</w:t>
      </w:r>
    </w:p>
    <w:p w:rsidR="001A2E65" w:rsidRPr="00815B94" w:rsidRDefault="001A2E65" w:rsidP="00986E46">
      <w:pPr>
        <w:spacing w:line="360" w:lineRule="auto"/>
        <w:jc w:val="both"/>
        <w:rPr>
          <w:color w:val="00000A"/>
        </w:rPr>
      </w:pPr>
      <w:r w:rsidRPr="00815B94">
        <w:rPr>
          <w:color w:val="00000A"/>
        </w:rPr>
        <w:t xml:space="preserve">W 2017 r. w ramach zawartych umów realizowano zadania „Zwalczanie barszczu Sosnowskiego </w:t>
      </w:r>
      <w:r w:rsidR="002B25AF">
        <w:rPr>
          <w:color w:val="00000A"/>
        </w:rPr>
        <w:br/>
      </w:r>
      <w:r w:rsidRPr="00815B94">
        <w:rPr>
          <w:color w:val="00000A"/>
        </w:rPr>
        <w:t xml:space="preserve">na </w:t>
      </w:r>
      <w:r>
        <w:rPr>
          <w:color w:val="00000A"/>
        </w:rPr>
        <w:t>terenie miasta i gminy Końskie”</w:t>
      </w:r>
      <w:r w:rsidRPr="00815B94">
        <w:rPr>
          <w:color w:val="00000A"/>
        </w:rPr>
        <w:t>:</w:t>
      </w:r>
    </w:p>
    <w:p w:rsidR="001A2E65" w:rsidRPr="00815B94" w:rsidRDefault="001A2E65" w:rsidP="002B25AF">
      <w:pPr>
        <w:spacing w:line="360" w:lineRule="auto"/>
        <w:jc w:val="both"/>
        <w:rPr>
          <w:color w:val="00000A"/>
        </w:rPr>
      </w:pPr>
      <w:r w:rsidRPr="00815B94">
        <w:rPr>
          <w:color w:val="00000A"/>
        </w:rPr>
        <w:t>1) Przedsiębiorstwo Geologiczne Sp. z o.o. w Kielcach</w:t>
      </w:r>
      <w:r w:rsidR="002B25AF">
        <w:rPr>
          <w:color w:val="00000A"/>
        </w:rPr>
        <w:t xml:space="preserve"> </w:t>
      </w:r>
      <w:r w:rsidRPr="00815B94">
        <w:rPr>
          <w:color w:val="00000A"/>
        </w:rPr>
        <w:t xml:space="preserve">– w ramach umowy nr ZP-272.1.40.2016.EP </w:t>
      </w:r>
      <w:r w:rsidR="002B25AF">
        <w:rPr>
          <w:color w:val="00000A"/>
        </w:rPr>
        <w:br/>
      </w:r>
      <w:r w:rsidRPr="00815B94">
        <w:rPr>
          <w:color w:val="00000A"/>
        </w:rPr>
        <w:t>z dnia 17.08.2016 r.</w:t>
      </w:r>
    </w:p>
    <w:p w:rsidR="001A2E65" w:rsidRPr="00815B94" w:rsidRDefault="001A2E65" w:rsidP="002B25AF">
      <w:pPr>
        <w:spacing w:line="360" w:lineRule="auto"/>
        <w:jc w:val="both"/>
        <w:rPr>
          <w:color w:val="00000A"/>
        </w:rPr>
      </w:pPr>
      <w:r w:rsidRPr="00815B94">
        <w:rPr>
          <w:color w:val="00000A"/>
        </w:rPr>
        <w:t>a) III etap za kwotę 20 520,00 zł</w:t>
      </w:r>
    </w:p>
    <w:p w:rsidR="001A2E65" w:rsidRPr="00815B94" w:rsidRDefault="001A2E65" w:rsidP="002B25AF">
      <w:pPr>
        <w:spacing w:line="360" w:lineRule="auto"/>
        <w:jc w:val="both"/>
        <w:rPr>
          <w:color w:val="00000A"/>
        </w:rPr>
      </w:pPr>
      <w:r w:rsidRPr="00815B94">
        <w:rPr>
          <w:color w:val="00000A"/>
        </w:rPr>
        <w:t>b) IV etap za kwotę 20 520,00 zł</w:t>
      </w:r>
    </w:p>
    <w:p w:rsidR="001A2E65" w:rsidRPr="00815B94" w:rsidRDefault="001A2E65" w:rsidP="002B25AF">
      <w:pPr>
        <w:spacing w:line="360" w:lineRule="auto"/>
        <w:jc w:val="both"/>
        <w:rPr>
          <w:b/>
          <w:color w:val="00000A"/>
        </w:rPr>
      </w:pPr>
      <w:r w:rsidRPr="00815B94">
        <w:rPr>
          <w:color w:val="00000A"/>
        </w:rPr>
        <w:t xml:space="preserve">Razem na kwotę </w:t>
      </w:r>
      <w:r w:rsidRPr="00815B94">
        <w:rPr>
          <w:b/>
          <w:color w:val="00000A"/>
        </w:rPr>
        <w:t>41 040,00 zł.</w:t>
      </w:r>
    </w:p>
    <w:p w:rsidR="001A2E65" w:rsidRPr="00815B94" w:rsidRDefault="001A2E65" w:rsidP="002B25AF">
      <w:pPr>
        <w:spacing w:line="360" w:lineRule="auto"/>
        <w:jc w:val="both"/>
        <w:rPr>
          <w:color w:val="00000A"/>
        </w:rPr>
      </w:pPr>
      <w:r w:rsidRPr="00815B94">
        <w:rPr>
          <w:color w:val="00000A"/>
        </w:rPr>
        <w:t>2) Przedsiębiorstwo Gospodarki Komunalnej Sp. z o.o. w Końskich – w ramach umowy ZP-272.2.51.2016.EP z dnia 06.12.2016 r.</w:t>
      </w:r>
    </w:p>
    <w:p w:rsidR="001A2E65" w:rsidRPr="00815B94" w:rsidRDefault="001A2E65" w:rsidP="002B25AF">
      <w:pPr>
        <w:spacing w:line="360" w:lineRule="auto"/>
        <w:jc w:val="both"/>
        <w:rPr>
          <w:color w:val="00000A"/>
        </w:rPr>
      </w:pPr>
      <w:r w:rsidRPr="00815B94">
        <w:rPr>
          <w:color w:val="00000A"/>
        </w:rPr>
        <w:t>a) etap I za kwotę 2 070,00 zł</w:t>
      </w:r>
    </w:p>
    <w:p w:rsidR="001A2E65" w:rsidRPr="00815B94" w:rsidRDefault="001A2E65" w:rsidP="002B25AF">
      <w:pPr>
        <w:spacing w:line="360" w:lineRule="auto"/>
        <w:jc w:val="both"/>
        <w:rPr>
          <w:color w:val="00000A"/>
        </w:rPr>
      </w:pPr>
      <w:r w:rsidRPr="00815B94">
        <w:rPr>
          <w:color w:val="00000A"/>
        </w:rPr>
        <w:t>b) etap II za kwotę 2 070,00 zł</w:t>
      </w:r>
    </w:p>
    <w:p w:rsidR="001A2E65" w:rsidRPr="00815B94" w:rsidRDefault="001A2E65" w:rsidP="002B25AF">
      <w:pPr>
        <w:spacing w:line="360" w:lineRule="auto"/>
        <w:jc w:val="both"/>
        <w:rPr>
          <w:b/>
          <w:color w:val="00000A"/>
        </w:rPr>
      </w:pPr>
      <w:r w:rsidRPr="00815B94">
        <w:rPr>
          <w:color w:val="00000A"/>
        </w:rPr>
        <w:t xml:space="preserve">Razem na kwotę </w:t>
      </w:r>
      <w:r w:rsidRPr="00815B94">
        <w:rPr>
          <w:b/>
          <w:color w:val="00000A"/>
        </w:rPr>
        <w:t>4 140,00 zł</w:t>
      </w:r>
    </w:p>
    <w:p w:rsidR="001A2E65" w:rsidRPr="00815B94" w:rsidRDefault="001A2E65" w:rsidP="002B25AF">
      <w:pPr>
        <w:spacing w:line="360" w:lineRule="auto"/>
        <w:jc w:val="both"/>
        <w:rPr>
          <w:color w:val="00000A"/>
        </w:rPr>
      </w:pPr>
      <w:r w:rsidRPr="00815B94">
        <w:rPr>
          <w:color w:val="00000A"/>
        </w:rPr>
        <w:t>3) Przedsiębiorstwo Gospodarki Komunalnej Sp. z o.o. w Końskich – w ramach umowy Nr ZP-272.1.34.2017.EP z dnia 26.10.2017 r.</w:t>
      </w:r>
    </w:p>
    <w:p w:rsidR="001A2E65" w:rsidRPr="00815B94" w:rsidRDefault="001A2E65" w:rsidP="002B25AF">
      <w:pPr>
        <w:spacing w:line="360" w:lineRule="auto"/>
        <w:jc w:val="both"/>
        <w:rPr>
          <w:b/>
          <w:color w:val="00000A"/>
        </w:rPr>
      </w:pPr>
      <w:r w:rsidRPr="00815B94">
        <w:rPr>
          <w:color w:val="00000A"/>
        </w:rPr>
        <w:t xml:space="preserve">a) etap I za kwotę </w:t>
      </w:r>
      <w:r w:rsidRPr="00815B94">
        <w:rPr>
          <w:b/>
          <w:color w:val="00000A"/>
        </w:rPr>
        <w:t>2</w:t>
      </w:r>
      <w:r>
        <w:rPr>
          <w:b/>
          <w:color w:val="00000A"/>
        </w:rPr>
        <w:t xml:space="preserve"> </w:t>
      </w:r>
      <w:r w:rsidRPr="00815B94">
        <w:rPr>
          <w:b/>
          <w:color w:val="00000A"/>
        </w:rPr>
        <w:t>692,30 zł.</w:t>
      </w:r>
    </w:p>
    <w:p w:rsidR="001A2E65" w:rsidRPr="00815B94" w:rsidRDefault="001A2E65" w:rsidP="00986E46">
      <w:pPr>
        <w:spacing w:line="360" w:lineRule="auto"/>
        <w:jc w:val="both"/>
        <w:rPr>
          <w:color w:val="00000A"/>
        </w:rPr>
      </w:pPr>
      <w:r w:rsidRPr="00815B94">
        <w:rPr>
          <w:color w:val="00000A"/>
        </w:rPr>
        <w:t xml:space="preserve">Łącznie na wykonanie w/w usługi wydatkowano kwotę </w:t>
      </w:r>
      <w:r w:rsidRPr="00815B94">
        <w:rPr>
          <w:b/>
          <w:color w:val="00000A"/>
        </w:rPr>
        <w:t>47 872,30 zł</w:t>
      </w:r>
      <w:r>
        <w:rPr>
          <w:b/>
          <w:color w:val="00000A"/>
        </w:rPr>
        <w:t xml:space="preserve">. </w:t>
      </w:r>
      <w:r w:rsidRPr="001A2E65">
        <w:rPr>
          <w:color w:val="00000A"/>
        </w:rPr>
        <w:t xml:space="preserve">Zadanie </w:t>
      </w:r>
      <w:r>
        <w:rPr>
          <w:color w:val="00000A"/>
        </w:rPr>
        <w:t>jest</w:t>
      </w:r>
      <w:r w:rsidRPr="001A2E65">
        <w:rPr>
          <w:color w:val="00000A"/>
        </w:rPr>
        <w:t xml:space="preserve"> dofina</w:t>
      </w:r>
      <w:r>
        <w:rPr>
          <w:color w:val="00000A"/>
        </w:rPr>
        <w:t xml:space="preserve">nsowane </w:t>
      </w:r>
      <w:r w:rsidRPr="00815B94">
        <w:rPr>
          <w:color w:val="00000A"/>
        </w:rPr>
        <w:t xml:space="preserve">z Wojewódzkiego Funduszu Ochrony Środowiska i Gospodarki Wodnej w Kielcach </w:t>
      </w:r>
      <w:r w:rsidRPr="001A2E65">
        <w:rPr>
          <w:color w:val="00000A"/>
        </w:rPr>
        <w:t>w</w:t>
      </w:r>
      <w:r w:rsidRPr="00815B94">
        <w:rPr>
          <w:color w:val="00000A"/>
        </w:rPr>
        <w:t xml:space="preserve"> </w:t>
      </w:r>
      <w:r>
        <w:rPr>
          <w:color w:val="00000A"/>
        </w:rPr>
        <w:t>2017 r. gmina Końskie otrzymała dotację w kwocie</w:t>
      </w:r>
      <w:r w:rsidRPr="00815B94">
        <w:rPr>
          <w:color w:val="00000A"/>
        </w:rPr>
        <w:t xml:space="preserve"> </w:t>
      </w:r>
      <w:r w:rsidRPr="00815B94">
        <w:rPr>
          <w:b/>
          <w:color w:val="00000A"/>
        </w:rPr>
        <w:t>43 085,07 zł</w:t>
      </w:r>
    </w:p>
    <w:p w:rsidR="00E51647" w:rsidRDefault="00E51647" w:rsidP="001A2E65">
      <w:pPr>
        <w:spacing w:line="360" w:lineRule="auto"/>
        <w:ind w:left="360"/>
        <w:jc w:val="both"/>
        <w:rPr>
          <w:color w:val="FF0000"/>
        </w:rPr>
      </w:pPr>
    </w:p>
    <w:p w:rsidR="00E51647" w:rsidRDefault="00E51647" w:rsidP="001A2E65">
      <w:pPr>
        <w:spacing w:line="360" w:lineRule="auto"/>
        <w:ind w:left="360"/>
        <w:jc w:val="both"/>
        <w:rPr>
          <w:color w:val="FF0000"/>
        </w:rPr>
      </w:pPr>
    </w:p>
    <w:p w:rsidR="00E51647" w:rsidRDefault="00E51647" w:rsidP="001A2E65">
      <w:pPr>
        <w:spacing w:line="360" w:lineRule="auto"/>
        <w:ind w:left="360"/>
        <w:jc w:val="both"/>
        <w:rPr>
          <w:color w:val="FF0000"/>
        </w:rPr>
      </w:pPr>
    </w:p>
    <w:p w:rsidR="0040371E" w:rsidRPr="0009545B" w:rsidRDefault="008E01E5" w:rsidP="001A2E65">
      <w:pPr>
        <w:spacing w:line="360" w:lineRule="auto"/>
        <w:ind w:left="360"/>
        <w:jc w:val="both"/>
        <w:rPr>
          <w:b/>
        </w:rPr>
      </w:pPr>
      <w:bookmarkStart w:id="0" w:name="_GoBack"/>
      <w:bookmarkEnd w:id="0"/>
      <w:r w:rsidRPr="00C23F66">
        <w:rPr>
          <w:color w:val="FF0000"/>
        </w:rPr>
        <w:lastRenderedPageBreak/>
        <w:br/>
      </w:r>
      <w:r w:rsidR="004815FA">
        <w:rPr>
          <w:b/>
        </w:rPr>
        <w:t>19</w:t>
      </w:r>
      <w:r w:rsidR="002B25AF">
        <w:rPr>
          <w:b/>
        </w:rPr>
        <w:t>)</w:t>
      </w:r>
      <w:r w:rsidR="004815FA">
        <w:rPr>
          <w:b/>
        </w:rPr>
        <w:t xml:space="preserve"> </w:t>
      </w:r>
      <w:r w:rsidR="00300AE7" w:rsidRPr="0009545B">
        <w:rPr>
          <w:b/>
        </w:rPr>
        <w:t>Program</w:t>
      </w:r>
      <w:r w:rsidR="00300AE7" w:rsidRPr="0009545B">
        <w:t xml:space="preserve"> </w:t>
      </w:r>
      <w:r w:rsidR="00300AE7" w:rsidRPr="0009545B">
        <w:rPr>
          <w:b/>
        </w:rPr>
        <w:t xml:space="preserve">Ochrony Środowiska dla Miasta i Gminy Końskie na lata 2017-2020 - Opracowanie Programu Ochrony Środowiska Miasta i Gminy Końskie na lata 2017-2020 </w:t>
      </w:r>
      <w:r w:rsidR="004E26ED">
        <w:rPr>
          <w:b/>
        </w:rPr>
        <w:br/>
      </w:r>
      <w:r w:rsidR="00300AE7" w:rsidRPr="0009545B">
        <w:rPr>
          <w:b/>
        </w:rPr>
        <w:t>z perspektywą do 2024 r.</w:t>
      </w:r>
    </w:p>
    <w:p w:rsidR="00E47710" w:rsidRDefault="00E47710" w:rsidP="00986E46">
      <w:pPr>
        <w:spacing w:line="360" w:lineRule="auto"/>
        <w:jc w:val="both"/>
      </w:pPr>
      <w:r>
        <w:t xml:space="preserve">W wyniku przeprowadzonego postępowania o udzielenie zamówienia publicznego firma </w:t>
      </w:r>
      <w:r w:rsidRPr="0016324A">
        <w:t xml:space="preserve">Ekolog Sp. </w:t>
      </w:r>
      <w:r w:rsidR="002B25AF">
        <w:br/>
      </w:r>
      <w:r w:rsidRPr="0016324A">
        <w:t>z o.o. z siedzibą w Poznaniu, ul. Świętowidzka 6/4,</w:t>
      </w:r>
      <w:r>
        <w:t xml:space="preserve"> realizuje</w:t>
      </w:r>
      <w:r w:rsidRPr="0016324A">
        <w:t xml:space="preserve"> </w:t>
      </w:r>
      <w:r>
        <w:t>umowę</w:t>
      </w:r>
      <w:r w:rsidRPr="0016324A">
        <w:t xml:space="preserve"> </w:t>
      </w:r>
      <w:r>
        <w:t>nr ZP-272.2.101.2017.EP zawartą</w:t>
      </w:r>
      <w:r w:rsidRPr="0016324A">
        <w:t xml:space="preserve"> w dniu </w:t>
      </w:r>
      <w:r>
        <w:t>22</w:t>
      </w:r>
      <w:r w:rsidRPr="0016324A">
        <w:t xml:space="preserve"> </w:t>
      </w:r>
      <w:r>
        <w:t>czerwca</w:t>
      </w:r>
      <w:r w:rsidRPr="0016324A">
        <w:t xml:space="preserve"> 2</w:t>
      </w:r>
      <w:r>
        <w:t>0</w:t>
      </w:r>
      <w:r w:rsidRPr="0016324A">
        <w:t>1</w:t>
      </w:r>
      <w:r>
        <w:t>7 roku w Końskich</w:t>
      </w:r>
      <w:r w:rsidRPr="0016324A">
        <w:t xml:space="preserve"> </w:t>
      </w:r>
      <w:r>
        <w:t xml:space="preserve">wraz z aneksem nr 1 z dnia 06.11.2017 r. oraz aneksem nr 2 z dnia 21.12.2017 r. </w:t>
      </w:r>
      <w:r w:rsidRPr="0016324A">
        <w:t xml:space="preserve">pomiędzy </w:t>
      </w:r>
      <w:r>
        <w:t>Gminą</w:t>
      </w:r>
      <w:r w:rsidRPr="0016324A">
        <w:t xml:space="preserve"> </w:t>
      </w:r>
      <w:r>
        <w:t xml:space="preserve">Końskie a firmą Ekolog Sp. z o.o., </w:t>
      </w:r>
      <w:r w:rsidRPr="0016324A">
        <w:t xml:space="preserve">której przedmiotem jest opracowanie „Programu Ochrony Środowiska </w:t>
      </w:r>
      <w:r>
        <w:t xml:space="preserve">dla Miasta i Gminy Końskie na </w:t>
      </w:r>
      <w:r w:rsidRPr="0016324A">
        <w:t xml:space="preserve">lata 2017-2020 z perspektywą </w:t>
      </w:r>
      <w:r>
        <w:t xml:space="preserve">do 2024 r. </w:t>
      </w:r>
      <w:r w:rsidRPr="0016324A">
        <w:t>wraz z Progn</w:t>
      </w:r>
      <w:r>
        <w:t xml:space="preserve">ozą Oddziaływania na Środowisko oraz „Raportu </w:t>
      </w:r>
      <w:r w:rsidR="002B25AF">
        <w:br/>
      </w:r>
      <w:r>
        <w:t xml:space="preserve">z realizacji Gminnego Programu Ochrony Środowiska dla Miasta i Gminy Końskie w latach 2015-2016”. Termin zakończenia prac związanych z wykonaniem w/w opracowań planowany jest </w:t>
      </w:r>
      <w:r w:rsidR="002B25AF">
        <w:br/>
      </w:r>
      <w:r>
        <w:t xml:space="preserve">w I kwartale 2018 r. Wartość w/w prac wg umowy wynosi </w:t>
      </w:r>
      <w:r w:rsidRPr="00542724">
        <w:rPr>
          <w:b/>
        </w:rPr>
        <w:t>7 500,00 zł.</w:t>
      </w:r>
    </w:p>
    <w:p w:rsidR="00300AE7" w:rsidRPr="00300AE7" w:rsidRDefault="00300AE7" w:rsidP="00300AE7">
      <w:pPr>
        <w:spacing w:line="312" w:lineRule="auto"/>
        <w:ind w:left="360"/>
        <w:jc w:val="both"/>
        <w:rPr>
          <w:b/>
          <w:color w:val="FF0000"/>
        </w:rPr>
      </w:pPr>
    </w:p>
    <w:p w:rsidR="0040371E" w:rsidRPr="00AC10E8" w:rsidRDefault="0040371E" w:rsidP="0015456D">
      <w:pPr>
        <w:pStyle w:val="Akapitzlist"/>
        <w:numPr>
          <w:ilvl w:val="0"/>
          <w:numId w:val="8"/>
        </w:numPr>
        <w:shd w:val="clear" w:color="auto" w:fill="D9D9D9"/>
        <w:suppressAutoHyphens w:val="0"/>
        <w:spacing w:line="312" w:lineRule="auto"/>
        <w:contextualSpacing/>
        <w:rPr>
          <w:b/>
        </w:rPr>
      </w:pPr>
      <w:r w:rsidRPr="00AC10E8">
        <w:rPr>
          <w:b/>
        </w:rPr>
        <w:t>Wydatki majątkowe</w:t>
      </w:r>
    </w:p>
    <w:p w:rsidR="0040371E" w:rsidRPr="00C23F66" w:rsidRDefault="0040371E" w:rsidP="0040371E">
      <w:pPr>
        <w:pStyle w:val="Akapitzlist"/>
        <w:spacing w:line="312" w:lineRule="auto"/>
        <w:ind w:left="0"/>
        <w:jc w:val="both"/>
        <w:rPr>
          <w:b/>
          <w:color w:val="FF0000"/>
        </w:rPr>
      </w:pPr>
    </w:p>
    <w:p w:rsidR="0040371E" w:rsidRPr="0035117F" w:rsidRDefault="0040371E" w:rsidP="0015456D">
      <w:pPr>
        <w:pStyle w:val="Akapitzlist"/>
        <w:numPr>
          <w:ilvl w:val="0"/>
          <w:numId w:val="13"/>
        </w:numPr>
        <w:suppressAutoHyphens w:val="0"/>
        <w:spacing w:line="312" w:lineRule="auto"/>
        <w:jc w:val="both"/>
        <w:rPr>
          <w:b/>
        </w:rPr>
      </w:pPr>
      <w:r w:rsidRPr="0009545B">
        <w:rPr>
          <w:b/>
        </w:rPr>
        <w:t xml:space="preserve">Budowa hali gimnastycznej przy SP w Dziebałtowie - dokumentacja i wykonanie - Poprawa stanu infrastruktury edukacyjnej w gminie Końskie </w:t>
      </w:r>
    </w:p>
    <w:p w:rsidR="0015562F" w:rsidRPr="0015562F" w:rsidRDefault="0015562F" w:rsidP="00986E46">
      <w:pPr>
        <w:pStyle w:val="Akapitzlist"/>
        <w:suppressAutoHyphens w:val="0"/>
        <w:spacing w:line="360" w:lineRule="auto"/>
        <w:ind w:left="0"/>
        <w:jc w:val="both"/>
      </w:pPr>
      <w:r w:rsidRPr="0015562F">
        <w:t xml:space="preserve">Zgodnie z umową z dnia 27.10.2016 r. Przedsiębiorstwo Produkcyjno-Usługowo-Handlowe AGRO-BUD Jan Szymański zbudowało hale gimnastyczną za kwotę 2 128 077,57 zł. </w:t>
      </w:r>
    </w:p>
    <w:p w:rsidR="0015562F" w:rsidRPr="0015562F" w:rsidRDefault="0015562F" w:rsidP="00986E46">
      <w:pPr>
        <w:pStyle w:val="Akapitzlist"/>
        <w:suppressAutoHyphens w:val="0"/>
        <w:spacing w:line="360" w:lineRule="auto"/>
        <w:ind w:left="0"/>
        <w:jc w:val="both"/>
      </w:pPr>
      <w:r w:rsidRPr="0015562F">
        <w:t>Nadzór autorski nad realizacją przedsięwzięcia, zgodnie z umową 15.04.2015 r. został wypłacony pracowni Architektoniczne Przedsiębiorstwo Usługowo-Handlowe Budownictwa "ARP" Autorska Pracownia projektowa mgr inż. Lesław Manecki w kwocie 1 445,00 zł.</w:t>
      </w:r>
    </w:p>
    <w:p w:rsidR="0015562F" w:rsidRPr="0015562F" w:rsidRDefault="0015562F" w:rsidP="00986E46">
      <w:pPr>
        <w:pStyle w:val="Akapitzlist"/>
        <w:suppressAutoHyphens w:val="0"/>
        <w:spacing w:line="360" w:lineRule="auto"/>
        <w:ind w:left="0"/>
        <w:jc w:val="both"/>
      </w:pPr>
      <w:r w:rsidRPr="0015562F">
        <w:t xml:space="preserve">Nadzór inwestorski w branżach konstrukcyjno-budowalnej i sanitarnej sprawował Zakład Obsługi Inwestycji EKO-INWEST Krystyna Wiorek na podstawie umów z dnia 27.10.2016 r. za łączne wynagrodzenie w kwocie 17 835,00 zł. </w:t>
      </w:r>
    </w:p>
    <w:p w:rsidR="0015562F" w:rsidRPr="0015562F" w:rsidRDefault="0015562F" w:rsidP="00986E46">
      <w:pPr>
        <w:pStyle w:val="Akapitzlist"/>
        <w:suppressAutoHyphens w:val="0"/>
        <w:spacing w:line="360" w:lineRule="auto"/>
        <w:ind w:left="0"/>
        <w:jc w:val="both"/>
      </w:pPr>
      <w:r w:rsidRPr="0015562F">
        <w:t xml:space="preserve">Firma Usługi-Technika "NOVIST" inż. Jacek Rybczyński zgodnie z umową 27.10.2016 r. za kwotę </w:t>
      </w:r>
      <w:r w:rsidR="00755E00">
        <w:br/>
      </w:r>
      <w:r w:rsidRPr="0015562F">
        <w:t>6 888,00 zł sprawował nadzór inwestorski w branży elektrycznej.</w:t>
      </w:r>
    </w:p>
    <w:p w:rsidR="0015562F" w:rsidRPr="0015562F" w:rsidRDefault="0015562F" w:rsidP="00986E46">
      <w:pPr>
        <w:pStyle w:val="Akapitzlist"/>
        <w:spacing w:line="360" w:lineRule="auto"/>
        <w:ind w:left="0"/>
        <w:jc w:val="both"/>
      </w:pPr>
      <w:r w:rsidRPr="0015562F">
        <w:t xml:space="preserve">Łącznie po odliczeniach podatku od towarów i usług na zadanie w 2017 roku wydatkowano kwotę </w:t>
      </w:r>
      <w:r w:rsidR="002B25AF">
        <w:br/>
      </w:r>
      <w:r w:rsidRPr="0015562F">
        <w:rPr>
          <w:b/>
        </w:rPr>
        <w:t>2 152 677,02 zł</w:t>
      </w:r>
      <w:r w:rsidRPr="0015562F">
        <w:t>.</w:t>
      </w:r>
    </w:p>
    <w:p w:rsidR="0040371E" w:rsidRPr="00C23F66" w:rsidRDefault="0040371E"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Budowa i modernizacja dróg i parkingów gminnych - Poprawa lokalnego systemu komunikacyjnego </w:t>
      </w:r>
    </w:p>
    <w:p w:rsidR="004E26ED" w:rsidRPr="004E26ED" w:rsidRDefault="004E26ED" w:rsidP="00986E46">
      <w:pPr>
        <w:pStyle w:val="NormalnyWeb"/>
        <w:spacing w:before="0" w:beforeAutospacing="0" w:after="0" w:afterAutospacing="0" w:line="360" w:lineRule="auto"/>
        <w:jc w:val="both"/>
      </w:pPr>
      <w:r w:rsidRPr="004E26ED">
        <w:t xml:space="preserve">W ramach zadania opracowywana jest dokumentacja projektowa budowy drogi gminnej łączącej DW 728 ul. Kielecką z DK 42 ul. Spacerową w Końskich. Wykonawcą zadania jest Pracownia Projektowa </w:t>
      </w:r>
      <w:r w:rsidRPr="004E26ED">
        <w:lastRenderedPageBreak/>
        <w:t>i Nadzór „HIT”, która zgodnie z umową z dnia 30.12.2016 r. opracuje dokumentacje za kwotę 109 470,00 zł w terminie do 30 czerwca 2018 r.</w:t>
      </w:r>
    </w:p>
    <w:p w:rsidR="004E26ED" w:rsidRPr="004E26ED" w:rsidRDefault="004E26ED" w:rsidP="00986E46">
      <w:pPr>
        <w:pStyle w:val="NormalnyWeb"/>
        <w:spacing w:before="0" w:beforeAutospacing="0" w:after="0" w:afterAutospacing="0" w:line="360" w:lineRule="auto"/>
        <w:jc w:val="both"/>
      </w:pPr>
      <w:r w:rsidRPr="004E26ED">
        <w:t xml:space="preserve">W dniu 31.03.2017 r. zawarto umowę z Pracownią Projektowania i Nadzoru "HIT". Przedmiotem umowy jest opracowanie dokumentacji budowy drogi gminnej łączącej drogę powiatową </w:t>
      </w:r>
      <w:r w:rsidR="002B25AF">
        <w:br/>
      </w:r>
      <w:r w:rsidRPr="004E26ED">
        <w:t>ul. Zachodnią z drogą wewnętrzną ul. Gimnazjalną w Końskich za kwotę 74 907,00 zł. Termin wykonania dokumentacji przypada na II kwartał 2018 r.</w:t>
      </w:r>
    </w:p>
    <w:p w:rsidR="004E26ED" w:rsidRPr="004E26ED" w:rsidRDefault="004E26ED" w:rsidP="00986E46">
      <w:pPr>
        <w:pStyle w:val="NormalnyWeb"/>
        <w:spacing w:before="0" w:beforeAutospacing="0" w:after="0" w:afterAutospacing="0" w:line="360" w:lineRule="auto"/>
        <w:jc w:val="both"/>
      </w:pPr>
      <w:r w:rsidRPr="004E26ED">
        <w:t>Projektowanie i Nadzór Budownictwa Drogowego mgr inż. Zbigniew Ciepliński zgodnie</w:t>
      </w:r>
      <w:r w:rsidRPr="004E26ED">
        <w:br/>
        <w:t xml:space="preserve">z umową z dnia 09.09.2017 r. opracowuje dokumentację projektową budowy drogi gminnej </w:t>
      </w:r>
      <w:r w:rsidR="002B25AF">
        <w:br/>
      </w:r>
      <w:r w:rsidRPr="004E26ED">
        <w:t>w Nowym Dziebałtowie za kwotę 63 377,00 zł z terminem zakończenia 300 dni od podpisania umowy.</w:t>
      </w:r>
    </w:p>
    <w:p w:rsidR="004E26ED" w:rsidRPr="004E26ED" w:rsidRDefault="004E26ED" w:rsidP="00986E46">
      <w:pPr>
        <w:pStyle w:val="Akapitzlist"/>
        <w:suppressAutoHyphens w:val="0"/>
        <w:spacing w:line="360" w:lineRule="auto"/>
        <w:ind w:left="0"/>
        <w:jc w:val="both"/>
      </w:pPr>
      <w:r w:rsidRPr="004E26ED">
        <w:t xml:space="preserve">Firma eMWu KAROLAK za pełnienie nadzoru autorskiego nad budową dróg wewnętrznych </w:t>
      </w:r>
      <w:r w:rsidR="002B25AF">
        <w:br/>
      </w:r>
      <w:r w:rsidRPr="004E26ED">
        <w:t>na nowym osiedlu przy ul. Wjazdowej w Końskich zgodnie z umową z 2011 r. otrzymała wynagrodzenie w kwocie 2 189,40 zł.</w:t>
      </w:r>
    </w:p>
    <w:p w:rsidR="004E26ED" w:rsidRPr="004E26ED" w:rsidRDefault="004E26ED" w:rsidP="00986E46">
      <w:pPr>
        <w:pStyle w:val="Akapitzlist"/>
        <w:suppressAutoHyphens w:val="0"/>
        <w:spacing w:line="360" w:lineRule="auto"/>
        <w:ind w:left="0"/>
        <w:jc w:val="both"/>
      </w:pPr>
      <w:r w:rsidRPr="004E26ED">
        <w:t>Specjalistyczne Biuro Inwestycyjno-Inżynierskie PROSTA-PROJEKT na podstawie umowy</w:t>
      </w:r>
      <w:r w:rsidR="00755E00">
        <w:t xml:space="preserve"> </w:t>
      </w:r>
      <w:r w:rsidRPr="004E26ED">
        <w:t>z dnia 09.05.2016 r. opracowuje dokumentację projektową budowy drogi łączącej ul. Polną</w:t>
      </w:r>
      <w:r w:rsidR="00755E00">
        <w:t xml:space="preserve"> </w:t>
      </w:r>
      <w:r w:rsidRPr="004E26ED">
        <w:t>z ul. Krakowską w Końskich za 48 831,00 zł z terminem przekazania opracowania do</w:t>
      </w:r>
      <w:r w:rsidR="00755E00">
        <w:t xml:space="preserve"> </w:t>
      </w:r>
      <w:r w:rsidRPr="004E26ED">
        <w:t>29 czerwca  2018 r.</w:t>
      </w:r>
    </w:p>
    <w:p w:rsidR="004E26ED" w:rsidRPr="004E26ED" w:rsidRDefault="004E26ED" w:rsidP="00986E46">
      <w:pPr>
        <w:pStyle w:val="Akapitzlist"/>
        <w:suppressAutoHyphens w:val="0"/>
        <w:spacing w:line="360" w:lineRule="auto"/>
        <w:ind w:left="0"/>
        <w:jc w:val="both"/>
      </w:pPr>
      <w:r w:rsidRPr="004E26ED">
        <w:t>W dniu 23.03.2017 r. zawarto umowę z pracownią Specjalistyczne Biuro Inwestycyjno-Inżynierskie PROSTA-PROJEKT, która opracowuje dokumentację budowy ulicy Mostowej</w:t>
      </w:r>
      <w:r w:rsidR="00755E00">
        <w:t xml:space="preserve"> </w:t>
      </w:r>
      <w:r w:rsidRPr="004E26ED">
        <w:t>w Końskich (od ul. Zielonej w Końskich do ul. Odludnej w Rogowie) za kwotę 84 132,00 zł. Termin wykonania dokumentacji przypada na 29 czerwca 2018 r.</w:t>
      </w:r>
    </w:p>
    <w:p w:rsidR="004E26ED" w:rsidRPr="004E26ED" w:rsidRDefault="004E26ED" w:rsidP="00986E46">
      <w:pPr>
        <w:pStyle w:val="Akapitzlist"/>
        <w:spacing w:line="360" w:lineRule="auto"/>
        <w:ind w:left="0"/>
        <w:jc w:val="both"/>
        <w:rPr>
          <w:rFonts w:eastAsia="Calibri"/>
          <w:lang w:eastAsia="en-US"/>
        </w:rPr>
      </w:pPr>
      <w:r w:rsidRPr="004E26ED">
        <w:rPr>
          <w:rFonts w:eastAsia="Calibri"/>
          <w:lang w:eastAsia="en-US"/>
        </w:rPr>
        <w:t xml:space="preserve">W 2017 r. łącznie na zadanie wydatkowano kwotę </w:t>
      </w:r>
      <w:r w:rsidRPr="004E26ED">
        <w:rPr>
          <w:b/>
        </w:rPr>
        <w:t xml:space="preserve">2 189,40 </w:t>
      </w:r>
      <w:r w:rsidRPr="004E26ED">
        <w:rPr>
          <w:rFonts w:eastAsia="Calibri"/>
          <w:b/>
          <w:lang w:eastAsia="en-US"/>
        </w:rPr>
        <w:t>zł</w:t>
      </w:r>
      <w:r w:rsidRPr="004E26ED">
        <w:rPr>
          <w:rFonts w:eastAsia="Calibri"/>
          <w:lang w:eastAsia="en-US"/>
        </w:rPr>
        <w:t>.</w:t>
      </w:r>
    </w:p>
    <w:p w:rsidR="0040371E" w:rsidRPr="00C23F66" w:rsidRDefault="0040371E" w:rsidP="00FE0744">
      <w:pPr>
        <w:pStyle w:val="Akapitzlist"/>
        <w:spacing w:line="360"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Budowa obwodnicy Końskich od miejscowości Kornica do miejscowości Młynek Nieświński</w:t>
      </w:r>
      <w:r w:rsidR="002B25AF">
        <w:rPr>
          <w:b/>
        </w:rPr>
        <w:t xml:space="preserve"> </w:t>
      </w:r>
      <w:r w:rsidRPr="0009545B">
        <w:rPr>
          <w:b/>
        </w:rPr>
        <w:t xml:space="preserve">w ciągu DW 749 i od miejscowości Młynek Nieświński do miejscowości Piła </w:t>
      </w:r>
      <w:r w:rsidR="002B25AF">
        <w:rPr>
          <w:b/>
        </w:rPr>
        <w:br/>
      </w:r>
      <w:r w:rsidRPr="0009545B">
        <w:rPr>
          <w:b/>
        </w:rPr>
        <w:t xml:space="preserve">w ciągu DW 746/DP (na parametrach GP) - Oprac. studium wykonalności z koncepcją oraz uzyskanie decyzji środowiskowej i oprac. programu funkcjonalno-użytkowego </w:t>
      </w:r>
    </w:p>
    <w:p w:rsidR="0015562F" w:rsidRPr="0015562F" w:rsidRDefault="0015562F" w:rsidP="00986E46">
      <w:pPr>
        <w:pStyle w:val="Akapitzlist"/>
        <w:spacing w:line="360" w:lineRule="auto"/>
        <w:ind w:left="0"/>
        <w:jc w:val="both"/>
      </w:pPr>
      <w:r w:rsidRPr="0015562F">
        <w:t>W dniu 04.01.2016 r. została zawarta umowa z Pracownią Projektową RoadWay Grzegorz Kowalik. Wykonawca zobowiązany jest do opracowania studium wykonalności wraz z koncepcją programowo-przestrzenną, uzyskania decyzji środowiskowej, a także do przygotowania programu funkcjonalno-użytkowego za łączną kwotę 168 424,00 zł.</w:t>
      </w:r>
      <w:r w:rsidRPr="0015562F">
        <w:rPr>
          <w:rFonts w:ascii="Calibri" w:hAnsi="Calibri" w:cs="Calibri"/>
          <w:sz w:val="22"/>
          <w:szCs w:val="22"/>
        </w:rPr>
        <w:t xml:space="preserve"> </w:t>
      </w:r>
      <w:r w:rsidRPr="0015562F">
        <w:t xml:space="preserve">Dokumentacja obejmuje: studium wykonalności </w:t>
      </w:r>
      <w:r w:rsidR="002B25AF">
        <w:br/>
      </w:r>
      <w:r w:rsidRPr="0015562F">
        <w:t>z koncepcją programowo–przestrzenną, program funkcjonalno-użytkowy oraz uzyskanie w imieniu inwestora decyzji o środowiskowych uwarunkowaniach zgody na realizację przedsięwzięcia. Zgodnie z uchwałą wartość pomocy nie może przekroczyć kwoty</w:t>
      </w:r>
      <w:r>
        <w:t xml:space="preserve"> </w:t>
      </w:r>
      <w:r w:rsidRPr="0015562F">
        <w:t>170 000,00 zł.</w:t>
      </w:r>
      <w:r>
        <w:t xml:space="preserve"> </w:t>
      </w:r>
      <w:r w:rsidRPr="0015562F">
        <w:t xml:space="preserve">Prace związane </w:t>
      </w:r>
      <w:r w:rsidR="002B25AF">
        <w:br/>
      </w:r>
      <w:r w:rsidRPr="0015562F">
        <w:t xml:space="preserve">z wykonaniem dokumentacji zostały zakończone. Opracowanie projektowe zostało przekazane </w:t>
      </w:r>
      <w:r w:rsidR="002B25AF">
        <w:br/>
      </w:r>
      <w:r w:rsidRPr="0015562F">
        <w:lastRenderedPageBreak/>
        <w:t>do Świętokrzyskie</w:t>
      </w:r>
      <w:r w:rsidR="00B40204">
        <w:t>go</w:t>
      </w:r>
      <w:r w:rsidRPr="0015562F">
        <w:t xml:space="preserve"> Zarządu Dróg Wojewódzkich w Kielcach. Obecnie trwają prace związane z analizą i uzgodnieniem dokumentacji.</w:t>
      </w:r>
      <w:r>
        <w:t xml:space="preserve"> </w:t>
      </w:r>
      <w:r w:rsidRPr="0015562F">
        <w:t>W 2017 r. nie ponoszono wydatków na realizację zadania.</w:t>
      </w:r>
    </w:p>
    <w:p w:rsidR="0040371E" w:rsidRPr="0015562F" w:rsidRDefault="0040371E" w:rsidP="0015562F">
      <w:pPr>
        <w:pStyle w:val="Akapitzlist"/>
        <w:spacing w:line="312" w:lineRule="auto"/>
        <w:ind w:left="360"/>
        <w:jc w:val="both"/>
        <w:rPr>
          <w:b/>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Budowa Przedszkola w Pomykowie - Zapewnienie infrastruktury edukacyjnej dla dzieci z terenu gminy Końskie </w:t>
      </w:r>
    </w:p>
    <w:p w:rsidR="00D846BD" w:rsidRPr="00D846BD" w:rsidRDefault="00D846BD" w:rsidP="00986E46">
      <w:pPr>
        <w:pStyle w:val="Akapitzlist"/>
        <w:spacing w:line="360" w:lineRule="auto"/>
        <w:ind w:left="0"/>
        <w:jc w:val="both"/>
      </w:pPr>
      <w:r w:rsidRPr="00D846BD">
        <w:t>Zgodnie z umową z dnia 12.09.2016 r. Biuro Paweł Grzybek "GRZYBUD" opracowało dokumentację projektową budowy przedszkola za kwotę 43 050,00 zł. Wykonawcy w 2017 r. zostało wypłacone honorarium w kwocie 36 900,00 zł.</w:t>
      </w:r>
    </w:p>
    <w:p w:rsidR="00D846BD" w:rsidRPr="00D846BD" w:rsidRDefault="00D846BD" w:rsidP="00986E46">
      <w:pPr>
        <w:pStyle w:val="Akapitzlist"/>
        <w:spacing w:line="360" w:lineRule="auto"/>
        <w:ind w:left="0"/>
        <w:jc w:val="both"/>
      </w:pPr>
      <w:r w:rsidRPr="00D846BD">
        <w:t>W dniu 21.09.2016 r. podpisano umowę z Biurem Analiz Inwestycji Marzena Adydan dotyczącą opracowania studium wykonalności za kwotę 8 610,00 zł. W 2017 r. wypłacono wynagrodzenie częściowe w kwocie 6 888,00 zł.</w:t>
      </w:r>
    </w:p>
    <w:p w:rsidR="00D846BD" w:rsidRPr="00D846BD" w:rsidRDefault="00D846BD" w:rsidP="00986E46">
      <w:pPr>
        <w:pStyle w:val="Akapitzlist"/>
        <w:spacing w:line="360" w:lineRule="auto"/>
        <w:ind w:left="0"/>
        <w:jc w:val="both"/>
      </w:pPr>
      <w:r w:rsidRPr="00D846BD">
        <w:t xml:space="preserve">Zadanie polegające na zaprojektowaniu i zbudowaniu przyłącza elektroenergetycznego realizowane jest przez PGE Dystrybucja SA Oddział Skarżysko-Kamienna na podstawie umowy z dnia </w:t>
      </w:r>
      <w:r w:rsidR="002B25AF">
        <w:br/>
      </w:r>
      <w:r w:rsidRPr="00D846BD">
        <w:t xml:space="preserve">10.03.2017 r. za kwotę 2 044,70 zł. </w:t>
      </w:r>
    </w:p>
    <w:p w:rsidR="00D846BD" w:rsidRPr="00D846BD" w:rsidRDefault="00D846BD" w:rsidP="00986E46">
      <w:pPr>
        <w:pStyle w:val="Akapitzlist"/>
        <w:spacing w:line="360" w:lineRule="auto"/>
        <w:ind w:left="0"/>
        <w:jc w:val="both"/>
      </w:pPr>
      <w:r w:rsidRPr="00D846BD">
        <w:t xml:space="preserve">Biuro Paweł Grzybek "GRZYBUD" na podstawie umowy z dnia 19.10.2017 r. za kwotę 12 300,00 zł wprowadza zmiany w opracowanej dokumentacji budowy przedszkola. Termin przekazania dokumentacji Gminie przypada na 2 lutego 2018 r. </w:t>
      </w:r>
    </w:p>
    <w:p w:rsidR="00D846BD" w:rsidRPr="00D846BD" w:rsidRDefault="00D846BD" w:rsidP="00986E46">
      <w:pPr>
        <w:pStyle w:val="Akapitzlist"/>
        <w:spacing w:line="360" w:lineRule="auto"/>
        <w:ind w:left="0"/>
        <w:jc w:val="both"/>
      </w:pPr>
      <w:r w:rsidRPr="00D846BD">
        <w:t xml:space="preserve">Łącznie w 2017 r. wydano kwotę </w:t>
      </w:r>
      <w:r w:rsidRPr="00D846BD">
        <w:rPr>
          <w:b/>
        </w:rPr>
        <w:t>45 832,70 zł</w:t>
      </w:r>
      <w:r w:rsidRPr="00D846BD">
        <w:t>.</w:t>
      </w:r>
    </w:p>
    <w:p w:rsidR="0015562F" w:rsidRPr="00C23F66" w:rsidRDefault="0015562F"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Budowa stadionu lekkoatletycznego w Gminie Końskie - Budowa infrastruktury sportowej na terenie gminy </w:t>
      </w:r>
    </w:p>
    <w:p w:rsidR="0015562F" w:rsidRPr="0015562F" w:rsidRDefault="0015562F" w:rsidP="00986E46">
      <w:pPr>
        <w:pStyle w:val="Akapitzlist"/>
        <w:suppressAutoHyphens w:val="0"/>
        <w:spacing w:line="360" w:lineRule="auto"/>
        <w:ind w:left="0"/>
        <w:jc w:val="both"/>
      </w:pPr>
      <w:r w:rsidRPr="0015562F">
        <w:t xml:space="preserve">Na podstawie umowy z dnia 08.09.2016 r. zlecono firmie Handlowo-Usługowej BUDART Marek Turalski aktualizację dokumentacji projektowej budowy kompleksu rekreacyjno–turystyczno– kulturalnego przy ul. Południowej w Końskich. Za wykonanie przedmiotu zamówienia pracownia BUDART otrzymała wynagrodzenie w kwocie 40 590,00 zł. </w:t>
      </w:r>
    </w:p>
    <w:p w:rsidR="0015562F" w:rsidRPr="0015562F" w:rsidRDefault="0015562F" w:rsidP="00986E46">
      <w:pPr>
        <w:pStyle w:val="Akapitzlist"/>
        <w:tabs>
          <w:tab w:val="left" w:pos="2127"/>
        </w:tabs>
        <w:suppressAutoHyphens w:val="0"/>
        <w:spacing w:line="360" w:lineRule="auto"/>
        <w:ind w:left="0"/>
        <w:jc w:val="both"/>
        <w:rPr>
          <w:b/>
          <w:noProof/>
        </w:rPr>
      </w:pPr>
      <w:r w:rsidRPr="0015562F">
        <w:t>PPHU Karasiński Marian Karasiński na podstawie umów z dnia 27.03.2017 r.</w:t>
      </w:r>
      <w:r w:rsidR="002B25AF">
        <w:t xml:space="preserve"> </w:t>
      </w:r>
      <w:r w:rsidRPr="0015562F">
        <w:t>i 24.04.2017 r. uporządkował teren stadionu przy ul. Południowej za łączną kwotę</w:t>
      </w:r>
      <w:r w:rsidR="002B25AF">
        <w:t xml:space="preserve"> </w:t>
      </w:r>
      <w:r w:rsidRPr="0015562F">
        <w:t xml:space="preserve">46 740,00 zł. W 2017 r. łącznie na zadanie wydano kwotę </w:t>
      </w:r>
      <w:r w:rsidRPr="0015562F">
        <w:rPr>
          <w:b/>
        </w:rPr>
        <w:t>87 330,00 zł.</w:t>
      </w:r>
      <w:r w:rsidRPr="0015562F">
        <w:rPr>
          <w:b/>
          <w:noProof/>
        </w:rPr>
        <w:t xml:space="preserve"> </w:t>
      </w:r>
    </w:p>
    <w:p w:rsidR="00B63FAF" w:rsidRPr="00C23F66" w:rsidRDefault="00B63FAF"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Budowa Szkoły Podstawowej w Kopaninach (dokumentacja i wykonanie) - Poprawa stanu infrastruktury edukacyjnej na terenie gminy Końskie </w:t>
      </w:r>
    </w:p>
    <w:p w:rsidR="003C0DD9" w:rsidRPr="003C0DD9" w:rsidRDefault="003C0DD9" w:rsidP="00986E46">
      <w:pPr>
        <w:pStyle w:val="Akapitzlist"/>
        <w:suppressAutoHyphens w:val="0"/>
        <w:spacing w:line="360" w:lineRule="auto"/>
        <w:ind w:left="0"/>
        <w:jc w:val="both"/>
      </w:pPr>
      <w:r w:rsidRPr="003C0DD9">
        <w:t xml:space="preserve">Biuro FDELITA Piotr Frosztęga na podstawie umowy z dnia 07.09.2016 r. podjęło się opracowania dokumentacji dotyczącej budowy SP w Kopaninach za kwotę 47 970 zł, jednak w 2017 r. z przyczyn nieżelaznych od Gminy pracownia FDELITA rozwiązała umowę. </w:t>
      </w:r>
    </w:p>
    <w:p w:rsidR="003C0DD9" w:rsidRPr="003C0DD9" w:rsidRDefault="003C0DD9" w:rsidP="00986E46">
      <w:pPr>
        <w:pStyle w:val="Akapitzlist"/>
        <w:suppressAutoHyphens w:val="0"/>
        <w:spacing w:line="360" w:lineRule="auto"/>
        <w:ind w:left="0"/>
        <w:jc w:val="both"/>
      </w:pPr>
      <w:r w:rsidRPr="003C0DD9">
        <w:lastRenderedPageBreak/>
        <w:t xml:space="preserve">W dniu 10.04.2017 r. podpisano umowę z firmą M-DOM Projekty Budowalne Michał Pawlikowski. Obecnie pracowania projektowa M-DOM przygotowuje dokumentację projektową szkoły za kwotę 44 000,00 zł. </w:t>
      </w:r>
    </w:p>
    <w:p w:rsidR="003C0DD9" w:rsidRPr="003C0DD9" w:rsidRDefault="003C0DD9" w:rsidP="00986E46">
      <w:pPr>
        <w:pStyle w:val="Akapitzlist"/>
        <w:spacing w:line="360" w:lineRule="auto"/>
        <w:ind w:left="0"/>
        <w:jc w:val="both"/>
      </w:pPr>
      <w:r w:rsidRPr="003C0DD9">
        <w:t xml:space="preserve">Łącznie w 2017 r. na realizację zadania wydano kwotę </w:t>
      </w:r>
      <w:r w:rsidRPr="003C0DD9">
        <w:rPr>
          <w:b/>
        </w:rPr>
        <w:t>5 412,00 zł</w:t>
      </w:r>
      <w:r w:rsidRPr="003C0DD9">
        <w:t>.</w:t>
      </w:r>
    </w:p>
    <w:p w:rsidR="0040371E" w:rsidRPr="00C23F66" w:rsidRDefault="0040371E" w:rsidP="0040371E">
      <w:pPr>
        <w:pStyle w:val="Akapitzlist"/>
        <w:spacing w:line="312" w:lineRule="auto"/>
        <w:ind w:left="360"/>
        <w:jc w:val="both"/>
        <w:rPr>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Budowa ul. Pułaskiego w Końskich - Poprawa stanu dróg na terenie miasta Końskie </w:t>
      </w:r>
    </w:p>
    <w:p w:rsidR="0015562F" w:rsidRPr="0015562F" w:rsidRDefault="0015562F" w:rsidP="00986E46">
      <w:pPr>
        <w:pStyle w:val="Akapitzlist"/>
        <w:spacing w:line="360" w:lineRule="auto"/>
        <w:ind w:left="0"/>
        <w:jc w:val="both"/>
      </w:pPr>
      <w:r w:rsidRPr="0015562F">
        <w:t xml:space="preserve">Zgodnie z umową z dnia 17.08.2016 r. firma Budowlano-Drogowa BAKAMEX Janusz Bakalarz zrealizowała budowę drogi gminnej - ulicę Pułaskiego w Końskich za kwotę </w:t>
      </w:r>
      <w:r w:rsidRPr="0015562F">
        <w:rPr>
          <w:b/>
        </w:rPr>
        <w:t>1 044 463,89 zł</w:t>
      </w:r>
      <w:r w:rsidRPr="0015562F">
        <w:t xml:space="preserve">. </w:t>
      </w:r>
    </w:p>
    <w:p w:rsidR="0040371E" w:rsidRPr="00C23F66" w:rsidRDefault="0040371E"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rPr>
          <w:b/>
        </w:rPr>
      </w:pPr>
      <w:r w:rsidRPr="0009545B">
        <w:rPr>
          <w:b/>
        </w:rPr>
        <w:t>Program ograniczenia niskiej emisji dla miasta Końskie - Realizacja zadań wynikających</w:t>
      </w:r>
      <w:r w:rsidRPr="0009545B">
        <w:rPr>
          <w:b/>
        </w:rPr>
        <w:br/>
        <w:t>z Programu ograniczenia niskiej emisji dla miasta Końskie w celu ochrony środowiska</w:t>
      </w:r>
    </w:p>
    <w:p w:rsidR="00401096" w:rsidRPr="00C23F66" w:rsidRDefault="00653C6E" w:rsidP="00986E46">
      <w:pPr>
        <w:pStyle w:val="Akapitzlist"/>
        <w:spacing w:line="360" w:lineRule="auto"/>
        <w:ind w:left="0"/>
        <w:jc w:val="both"/>
        <w:rPr>
          <w:bCs/>
          <w:color w:val="FF0000"/>
          <w:lang w:eastAsia="pl-PL"/>
        </w:rPr>
      </w:pPr>
      <w:r w:rsidRPr="00653C6E">
        <w:rPr>
          <w:bCs/>
          <w:lang w:eastAsia="pl-PL"/>
        </w:rPr>
        <w:t>W 2017</w:t>
      </w:r>
      <w:r w:rsidR="00401096" w:rsidRPr="00653C6E">
        <w:rPr>
          <w:bCs/>
          <w:lang w:eastAsia="pl-PL"/>
        </w:rPr>
        <w:t xml:space="preserve"> r. zrealizowano </w:t>
      </w:r>
      <w:r w:rsidRPr="00653C6E">
        <w:rPr>
          <w:bCs/>
          <w:lang w:eastAsia="pl-PL"/>
        </w:rPr>
        <w:t>64 zadania</w:t>
      </w:r>
      <w:r w:rsidR="00401096" w:rsidRPr="00653C6E">
        <w:rPr>
          <w:bCs/>
          <w:lang w:eastAsia="pl-PL"/>
        </w:rPr>
        <w:t xml:space="preserve"> w ramach Programu Ograniczania Niskiej Emisji dla Miasta Końskie o wartości całkowitej </w:t>
      </w:r>
      <w:r w:rsidRPr="004815FA">
        <w:rPr>
          <w:b/>
          <w:bCs/>
          <w:lang w:eastAsia="pl-PL"/>
        </w:rPr>
        <w:t>318 456,40</w:t>
      </w:r>
      <w:r w:rsidR="00401096" w:rsidRPr="004815FA">
        <w:rPr>
          <w:b/>
          <w:bCs/>
          <w:lang w:eastAsia="pl-PL"/>
        </w:rPr>
        <w:t xml:space="preserve"> zł</w:t>
      </w:r>
      <w:r w:rsidR="00401096" w:rsidRPr="00653C6E">
        <w:rPr>
          <w:bCs/>
          <w:lang w:eastAsia="pl-PL"/>
        </w:rPr>
        <w:t>. w tym</w:t>
      </w:r>
      <w:r w:rsidRPr="00653C6E">
        <w:rPr>
          <w:bCs/>
          <w:lang w:eastAsia="pl-PL"/>
        </w:rPr>
        <w:t xml:space="preserve"> dofinansowanie z WFOŚ i GW w Kielcach stanowiło kwotę 306 669,73 zł.</w:t>
      </w:r>
      <w:r w:rsidR="00401096" w:rsidRPr="00C23F66">
        <w:rPr>
          <w:bCs/>
          <w:color w:val="FF0000"/>
          <w:lang w:eastAsia="pl-PL"/>
        </w:rPr>
        <w:t xml:space="preserve"> </w:t>
      </w:r>
    </w:p>
    <w:p w:rsidR="00B63FAF" w:rsidRPr="00C23F66" w:rsidRDefault="00B63FAF"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Przebudowa budynków pałacowych - Poprawa stanu technicznego i zapewnienie funkcjonalności nieruchomości gminy Końskie </w:t>
      </w:r>
    </w:p>
    <w:p w:rsidR="003C0DD9" w:rsidRPr="003C0DD9" w:rsidRDefault="003C0DD9" w:rsidP="00986E46">
      <w:pPr>
        <w:pStyle w:val="Akapitzlist"/>
        <w:suppressAutoHyphens w:val="0"/>
        <w:spacing w:line="360" w:lineRule="auto"/>
        <w:ind w:left="0"/>
        <w:jc w:val="both"/>
      </w:pPr>
      <w:r w:rsidRPr="003C0DD9">
        <w:t>Przedsiębiorstwo KGA INTECH Kosmal Grzegorz za opracowanie</w:t>
      </w:r>
      <w:r w:rsidRPr="003C0DD9">
        <w:rPr>
          <w:b/>
        </w:rPr>
        <w:t xml:space="preserve"> </w:t>
      </w:r>
      <w:r w:rsidRPr="003C0DD9">
        <w:t>rysunku zamiennego</w:t>
      </w:r>
      <w:r w:rsidRPr="003C0DD9">
        <w:br/>
        <w:t xml:space="preserve">w projekcie budowalnym modernizacji budynku UMiG Końskie otrzymało wynagrodzenie </w:t>
      </w:r>
      <w:r>
        <w:br/>
      </w:r>
      <w:r w:rsidRPr="003C0DD9">
        <w:t xml:space="preserve">w wysokości 1 045,50 zł. </w:t>
      </w:r>
    </w:p>
    <w:p w:rsidR="003C0DD9" w:rsidRPr="003C0DD9" w:rsidRDefault="003C0DD9" w:rsidP="00986E46">
      <w:pPr>
        <w:pStyle w:val="Akapitzlist"/>
        <w:suppressAutoHyphens w:val="0"/>
        <w:spacing w:line="360" w:lineRule="auto"/>
        <w:ind w:left="0"/>
        <w:jc w:val="both"/>
      </w:pPr>
      <w:r w:rsidRPr="003C0DD9">
        <w:t xml:space="preserve">Firma CONTEK PROJEKT Andrzej Met na podstawie umów z dnia 17.03.2017 r. zapewnia kierownika robót budowlanych oraz inspektora nadzoru inwestorskiego w specjalności konstrukcyjno-budowlanej za łączną kwotę 8 300,00 zł. </w:t>
      </w:r>
    </w:p>
    <w:p w:rsidR="003C0DD9" w:rsidRPr="003C0DD9" w:rsidRDefault="003C0DD9" w:rsidP="00986E46">
      <w:pPr>
        <w:pStyle w:val="Akapitzlist"/>
        <w:suppressAutoHyphens w:val="0"/>
        <w:spacing w:line="360" w:lineRule="auto"/>
        <w:ind w:left="0"/>
        <w:jc w:val="both"/>
      </w:pPr>
      <w:r w:rsidRPr="003C0DD9">
        <w:t xml:space="preserve">F.H.U. ULTRAPHON Mariusz Łabno na podstawie umowy z dnia 03.08.2017 r. przebudowała fragment instalacji elektrycznej i telekomunikacyjnej w zakresie niezbędnym do prawidłowego funkcjonowania nowej centrali telefonicznej. Z tytułu wykonania wspomnianego zadania Wykonawca otrzymał wynagrodzenie w kwocie 2 464,20 zł. </w:t>
      </w:r>
    </w:p>
    <w:p w:rsidR="003C0DD9" w:rsidRPr="003C0DD9" w:rsidRDefault="003C0DD9" w:rsidP="00986E46">
      <w:pPr>
        <w:pStyle w:val="Akapitzlist"/>
        <w:suppressAutoHyphens w:val="0"/>
        <w:spacing w:line="360" w:lineRule="auto"/>
        <w:ind w:left="0"/>
        <w:jc w:val="both"/>
      </w:pPr>
      <w:r w:rsidRPr="003C0DD9">
        <w:t xml:space="preserve">W dniu 08.08.2017 r. podpisano umowę z Zakładem Usługowo Handlowym Pro-Mar Marcin Ptak </w:t>
      </w:r>
      <w:r w:rsidR="002B25AF">
        <w:br/>
      </w:r>
      <w:r w:rsidRPr="003C0DD9">
        <w:t xml:space="preserve">na przebudowę instalacji elektrycznej i telekomunikacyjnej w północno-wschodnim skrzydle. Wykonawca za zakończenie zadania otrzymał kwotę 49 815,00 zł. </w:t>
      </w:r>
    </w:p>
    <w:p w:rsidR="003C0DD9" w:rsidRPr="003C0DD9" w:rsidRDefault="003C0DD9" w:rsidP="00986E46">
      <w:pPr>
        <w:pStyle w:val="Akapitzlist"/>
        <w:suppressAutoHyphens w:val="0"/>
        <w:spacing w:line="360" w:lineRule="auto"/>
        <w:ind w:left="0"/>
        <w:jc w:val="both"/>
      </w:pPr>
      <w:r w:rsidRPr="003C0DD9">
        <w:t xml:space="preserve">Przedsiębiorstwo Wielobranżowe WEKTOR na podstawie umowy z dnia 09.11.2017 r. opracowuje ekspertyzę techniczną dla budynku urzędu (skrzydło północno-zachodnie) za kwotę 17 835,00 zł. Ekspertyza zostanie dostarczona Inwestorowi do 08.03.2018 r. </w:t>
      </w:r>
    </w:p>
    <w:p w:rsidR="003C0DD9" w:rsidRPr="003C0DD9" w:rsidRDefault="003C0DD9" w:rsidP="00986E46">
      <w:pPr>
        <w:spacing w:line="360" w:lineRule="auto"/>
        <w:jc w:val="both"/>
      </w:pPr>
      <w:r w:rsidRPr="003C0DD9">
        <w:t xml:space="preserve">Łącznie w 2017 r. na realizację zadania wydano kwotę </w:t>
      </w:r>
      <w:r w:rsidRPr="003C0DD9">
        <w:rPr>
          <w:b/>
        </w:rPr>
        <w:t>53 324,70 zł</w:t>
      </w:r>
      <w:r w:rsidRPr="003C0DD9">
        <w:t>.</w:t>
      </w:r>
    </w:p>
    <w:p w:rsidR="0040371E" w:rsidRPr="00C23F66" w:rsidRDefault="0040371E"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lastRenderedPageBreak/>
        <w:t xml:space="preserve">Przebudowa i rozbudowa budynku Gimnazjum Nr 2 w Końskich na potrzeby Centrum Kultury - Zmiana funkcjonalności budynku Gimnazjum Nr 2 w Końskich w celu utworzenia </w:t>
      </w:r>
      <w:r w:rsidR="009A0F4E" w:rsidRPr="0009545B">
        <w:rPr>
          <w:b/>
        </w:rPr>
        <w:t>Centrum</w:t>
      </w:r>
      <w:r w:rsidRPr="0009545B">
        <w:rPr>
          <w:b/>
        </w:rPr>
        <w:t xml:space="preserve"> Kultury gminy Końskie </w:t>
      </w:r>
    </w:p>
    <w:p w:rsidR="003C0DD9" w:rsidRPr="003C0DD9" w:rsidRDefault="003C0DD9" w:rsidP="00986E46">
      <w:pPr>
        <w:pStyle w:val="Akapitzlist"/>
        <w:spacing w:line="360" w:lineRule="auto"/>
        <w:ind w:left="0"/>
        <w:jc w:val="both"/>
      </w:pPr>
      <w:r w:rsidRPr="003C0DD9">
        <w:t xml:space="preserve">Firma JK Projekty Budowlane Justyna Kuleta zgodnie z umową z dnia 23.01.2017 r. opracowała inwentaryzację istniejącego budynku Gimnazjum nr 2 w Końskich za kwotę </w:t>
      </w:r>
      <w:r w:rsidRPr="003C0DD9">
        <w:rPr>
          <w:b/>
        </w:rPr>
        <w:t>6 200,00 zł</w:t>
      </w:r>
      <w:r w:rsidRPr="003C0DD9">
        <w:t>.</w:t>
      </w:r>
    </w:p>
    <w:p w:rsidR="0040371E" w:rsidRPr="00C23F66" w:rsidRDefault="0040371E" w:rsidP="00FE0744">
      <w:pPr>
        <w:pStyle w:val="Akapitzlist"/>
        <w:spacing w:line="360" w:lineRule="auto"/>
        <w:ind w:left="360"/>
        <w:jc w:val="both"/>
        <w:rPr>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Przebudowa i uzupełnienie oświetlenia drogowego na terenie miasta i gminy Końskie - Zapewnienie bezpieczeństwa w ruchu ulicznym </w:t>
      </w:r>
    </w:p>
    <w:p w:rsidR="003C0DD9" w:rsidRPr="003C0DD9" w:rsidRDefault="003C0DD9" w:rsidP="00986E46">
      <w:pPr>
        <w:pStyle w:val="Akapitzlist"/>
        <w:suppressAutoHyphens w:val="0"/>
        <w:spacing w:line="360" w:lineRule="auto"/>
        <w:ind w:left="0"/>
        <w:jc w:val="both"/>
      </w:pPr>
      <w:r w:rsidRPr="003C0DD9">
        <w:t>W 2017 r. firma DELTA Energia Karol Parys na podstawie umowy z dnia 29.05.2015 r. opracowuje dokumentację budowy oświetlenia ulicznego przy ul. Wjazdowej w Końskich za kwotę 8 364,00 zł.</w:t>
      </w:r>
    </w:p>
    <w:p w:rsidR="003C0DD9" w:rsidRPr="003C0DD9" w:rsidRDefault="003C0DD9" w:rsidP="00986E46">
      <w:pPr>
        <w:pStyle w:val="Akapitzlist"/>
        <w:suppressAutoHyphens w:val="0"/>
        <w:spacing w:line="360" w:lineRule="auto"/>
        <w:ind w:left="0"/>
        <w:jc w:val="both"/>
      </w:pPr>
      <w:r w:rsidRPr="003C0DD9">
        <w:t>Podmiot gospodarczy ELWIBOR Wiesław Ryszard Borkowski, Zaręba zgodnie z umową z dnia 20.12.2016 r. opracował dokumentację budowy oświetlenia ulicznego w miejscowościach Nieświń, Młynek Nieświński</w:t>
      </w:r>
      <w:r>
        <w:t xml:space="preserve"> </w:t>
      </w:r>
      <w:r w:rsidRPr="003C0DD9">
        <w:t>-</w:t>
      </w:r>
      <w:r>
        <w:t xml:space="preserve"> </w:t>
      </w:r>
      <w:r w:rsidRPr="003C0DD9">
        <w:t xml:space="preserve">Nieświń, Stadnicka Wola-Izabelów, Nowy Kazanów, Wąsosz, </w:t>
      </w:r>
      <w:r>
        <w:br/>
      </w:r>
      <w:r w:rsidRPr="003C0DD9">
        <w:t xml:space="preserve">a także w Końskich przy ul. Mechanicznej, Ceramicznej i Odlewniczej za łączną kwotę 36 900,00 zł. </w:t>
      </w:r>
    </w:p>
    <w:p w:rsidR="003C0DD9" w:rsidRPr="003C0DD9" w:rsidRDefault="003C0DD9" w:rsidP="00986E46">
      <w:pPr>
        <w:pStyle w:val="Akapitzlist"/>
        <w:suppressAutoHyphens w:val="0"/>
        <w:spacing w:line="360" w:lineRule="auto"/>
        <w:ind w:left="0"/>
        <w:jc w:val="both"/>
      </w:pPr>
      <w:r w:rsidRPr="003C0DD9">
        <w:t xml:space="preserve">Przedsiębiorstwo Usługowo-Handlowe "DAWEX" Dariusz Krawczyk zgodnie z umową z dnia 17.08.2016 r. za kwotę 13 000,00 zł zrealizowało zadanie związane z oświetleniem świątecznym. </w:t>
      </w:r>
    </w:p>
    <w:p w:rsidR="003C0DD9" w:rsidRPr="003C0DD9" w:rsidRDefault="003C0DD9" w:rsidP="00986E46">
      <w:pPr>
        <w:pStyle w:val="Akapitzlist"/>
        <w:suppressAutoHyphens w:val="0"/>
        <w:spacing w:line="360" w:lineRule="auto"/>
        <w:ind w:left="0"/>
        <w:jc w:val="both"/>
      </w:pPr>
      <w:r w:rsidRPr="003C0DD9">
        <w:t xml:space="preserve">PGE Dystrybucja SA Oddział Skarżysko-Kamienna zrealizowało przyłączenie oświetlenia ulicznego (słupa oświetleniowego) w Wincentowie za kwotę 107,58 zł. </w:t>
      </w:r>
    </w:p>
    <w:p w:rsidR="003C0DD9" w:rsidRPr="003C0DD9" w:rsidRDefault="003C0DD9" w:rsidP="00986E46">
      <w:pPr>
        <w:pStyle w:val="Akapitzlist"/>
        <w:suppressAutoHyphens w:val="0"/>
        <w:spacing w:line="360" w:lineRule="auto"/>
        <w:ind w:left="0"/>
        <w:jc w:val="both"/>
      </w:pPr>
      <w:r w:rsidRPr="003C0DD9">
        <w:t xml:space="preserve">W dniu 11.04.2017 r. podpisano umowę z  biurem </w:t>
      </w:r>
      <w:r>
        <w:t>Projekty Elektryczne</w:t>
      </w:r>
      <w:r w:rsidRPr="003C0DD9">
        <w:t xml:space="preserve"> Sławomir Skrobisz dotyczącą opracowania dokumentacji budowy oświetlenia ulicznego w Końskich przy ul. Brzozowej i Hubala. Wykonawca za wykonane dzieło otrzymał wynagrodzenie w wysokości 11 536,17 zł. </w:t>
      </w:r>
    </w:p>
    <w:p w:rsidR="003C0DD9" w:rsidRPr="003C0DD9" w:rsidRDefault="003C0DD9" w:rsidP="00986E46">
      <w:pPr>
        <w:pStyle w:val="Akapitzlist"/>
        <w:suppressAutoHyphens w:val="0"/>
        <w:spacing w:line="360" w:lineRule="auto"/>
        <w:ind w:left="0"/>
        <w:jc w:val="both"/>
      </w:pPr>
      <w:r w:rsidRPr="003C0DD9">
        <w:t xml:space="preserve">Firma ELEKTRA Dominik Krawczyk zgodnie z umową z dnia 10.05.2017 r. rozbudowała  oświetlenie drogowe w Brodach, Starym Kazanowie, Rogowie i Bedlnie za kwotę 22 386,00 zł. </w:t>
      </w:r>
    </w:p>
    <w:p w:rsidR="003C0DD9" w:rsidRPr="003C0DD9" w:rsidRDefault="003C0DD9" w:rsidP="00986E46">
      <w:pPr>
        <w:pStyle w:val="Akapitzlist"/>
        <w:suppressAutoHyphens w:val="0"/>
        <w:spacing w:line="360" w:lineRule="auto"/>
        <w:ind w:left="0"/>
        <w:jc w:val="both"/>
      </w:pPr>
      <w:r w:rsidRPr="003C0DD9">
        <w:t>W dniu 05.10.2017 r. podpisano umowę z Zakładem Usługowo Handlowym Pro-Mar Marcin Ptak, który do kwietnia 2018 r. wykona rozbudowę oświetlenia drogowego w Drutarni za kwotę 12 915,00 zł.</w:t>
      </w:r>
    </w:p>
    <w:p w:rsidR="003C0DD9" w:rsidRPr="003C0DD9" w:rsidRDefault="003C0DD9" w:rsidP="00986E46">
      <w:pPr>
        <w:pStyle w:val="Akapitzlist"/>
        <w:suppressAutoHyphens w:val="0"/>
        <w:spacing w:line="360" w:lineRule="auto"/>
        <w:ind w:left="0"/>
        <w:jc w:val="both"/>
      </w:pPr>
      <w:r w:rsidRPr="003C0DD9">
        <w:t>Umową z dnia 18.10.2017 r. zlecono Zakładowi Usługowo Handlowemu Pro-Mar Marcin Ptak budowę oświetlenia ulicznego w msc. Nowy Kazanów za kwotę 39 268,00 zł. Termin wykonania zadania do 15.01.2018 r.</w:t>
      </w:r>
    </w:p>
    <w:p w:rsidR="003C0DD9" w:rsidRPr="003C0DD9" w:rsidRDefault="003C0DD9" w:rsidP="00986E46">
      <w:pPr>
        <w:pStyle w:val="Akapitzlist"/>
        <w:suppressAutoHyphens w:val="0"/>
        <w:spacing w:line="360" w:lineRule="auto"/>
        <w:ind w:left="0"/>
        <w:jc w:val="both"/>
      </w:pPr>
      <w:r w:rsidRPr="003C0DD9">
        <w:t>Firma Labrys Urszula Jedynak zgodnie z umową z dnia 18.10.2017 r. sprawowała nadzór archeologiczny nad pracami ziemnymi przy budowie oświetlenia ulicznego przy ul. Hubala</w:t>
      </w:r>
      <w:r w:rsidRPr="003C0DD9">
        <w:br/>
        <w:t>w Końskich za kwotę 1 200,00 zł.</w:t>
      </w:r>
    </w:p>
    <w:p w:rsidR="003C0DD9" w:rsidRPr="003C0DD9" w:rsidRDefault="003C0DD9" w:rsidP="00986E46">
      <w:pPr>
        <w:pStyle w:val="Akapitzlist"/>
        <w:suppressAutoHyphens w:val="0"/>
        <w:spacing w:line="360" w:lineRule="auto"/>
        <w:ind w:left="0"/>
        <w:jc w:val="both"/>
      </w:pPr>
      <w:r w:rsidRPr="003C0DD9">
        <w:t>W dniu 18.10.2017 r. podpisano umowę z Zakładem Usługowo Handlowym Pro-Mar Marcin Ptak na budowę oświetlenia ulicznego przy ul. Brzozowej w Końskich za kwotę 45 952,00 zł</w:t>
      </w:r>
      <w:r w:rsidR="002B25AF">
        <w:t xml:space="preserve"> </w:t>
      </w:r>
      <w:r w:rsidRPr="003C0DD9">
        <w:t>z terminem realizacji do 15.01.2018 r.</w:t>
      </w:r>
    </w:p>
    <w:p w:rsidR="003C0DD9" w:rsidRPr="003C0DD9" w:rsidRDefault="003C0DD9" w:rsidP="00755E00">
      <w:pPr>
        <w:pStyle w:val="Akapitzlist"/>
        <w:suppressAutoHyphens w:val="0"/>
        <w:spacing w:line="360" w:lineRule="auto"/>
        <w:ind w:left="0"/>
        <w:jc w:val="both"/>
      </w:pPr>
      <w:r w:rsidRPr="003C0DD9">
        <w:lastRenderedPageBreak/>
        <w:t>Zakład Usługowo Handlowy Pro-Mar Marcin Ptak zgodnie z umową z dnia 18.10.2017 r. realizuje budowę oświetlenia ulicznego przy ul. Hubala w Końskich za 44 280,00 zł. Termin zakończenia zadania przypada na 15.01.2018 r.</w:t>
      </w:r>
    </w:p>
    <w:p w:rsidR="003C0DD9" w:rsidRPr="003C0DD9" w:rsidRDefault="003C0DD9" w:rsidP="00755E00">
      <w:pPr>
        <w:pStyle w:val="Akapitzlist"/>
        <w:suppressAutoHyphens w:val="0"/>
        <w:spacing w:line="360" w:lineRule="auto"/>
        <w:ind w:left="0"/>
        <w:jc w:val="both"/>
      </w:pPr>
      <w:r w:rsidRPr="003C0DD9">
        <w:t>Umową z dnia 26.10.2017 r. zlecono Zakładowi Usługowo Handlowemu Pro-Mar Marcin Ptak budowę oświetlenia ulicznego w msc. Nieświń. Wykonawca za wybudowane oświetlenie otrzymał wynagrodzenie w kwocie 16 617,30 zł.</w:t>
      </w:r>
    </w:p>
    <w:p w:rsidR="003C0DD9" w:rsidRPr="003C0DD9" w:rsidRDefault="003C0DD9" w:rsidP="00755E00">
      <w:pPr>
        <w:pStyle w:val="Akapitzlist"/>
        <w:suppressAutoHyphens w:val="0"/>
        <w:spacing w:line="360" w:lineRule="auto"/>
        <w:ind w:left="0"/>
        <w:jc w:val="both"/>
      </w:pPr>
      <w:r w:rsidRPr="003C0DD9">
        <w:t xml:space="preserve">W dniu 26.10.2017 r. podpisano umowę z Zakładem Usługowo Handlowym Pro-Mar Marcin Ptak na budowę oświetlenia ulicznego w msc. Wąsosz za kwotę 18 240,90 zł. W 2017 r. Zakład Pro-Mar zrealizował przedsięwzięcie oświetleniowe. </w:t>
      </w:r>
    </w:p>
    <w:p w:rsidR="003C0DD9" w:rsidRDefault="003C0DD9" w:rsidP="00755E00">
      <w:pPr>
        <w:spacing w:line="360" w:lineRule="auto"/>
        <w:jc w:val="both"/>
        <w:rPr>
          <w:rFonts w:cs="Calibri"/>
        </w:rPr>
      </w:pPr>
      <w:r w:rsidRPr="003C0DD9">
        <w:rPr>
          <w:rFonts w:cs="Calibri"/>
        </w:rPr>
        <w:t xml:space="preserve">W 2017 r. łącznie wydatkowano kwotę </w:t>
      </w:r>
      <w:r w:rsidRPr="003C0DD9">
        <w:rPr>
          <w:rFonts w:cs="Calibri"/>
          <w:b/>
        </w:rPr>
        <w:t>78 161,05 zł</w:t>
      </w:r>
      <w:r w:rsidRPr="003C0DD9">
        <w:rPr>
          <w:rFonts w:cs="Calibri"/>
        </w:rPr>
        <w:t>.</w:t>
      </w:r>
    </w:p>
    <w:p w:rsidR="003C0DD9" w:rsidRPr="003C0DD9" w:rsidRDefault="003C0DD9" w:rsidP="003C0DD9">
      <w:pPr>
        <w:spacing w:line="288" w:lineRule="auto"/>
        <w:ind w:left="346"/>
        <w:jc w:val="both"/>
        <w:rPr>
          <w:rFonts w:cs="Calibri"/>
        </w:rPr>
      </w:pPr>
    </w:p>
    <w:p w:rsidR="0040371E" w:rsidRPr="0009545B" w:rsidRDefault="0040371E" w:rsidP="0015456D">
      <w:pPr>
        <w:pStyle w:val="Akapitzlist"/>
        <w:numPr>
          <w:ilvl w:val="0"/>
          <w:numId w:val="13"/>
        </w:numPr>
        <w:suppressAutoHyphens w:val="0"/>
        <w:spacing w:line="312" w:lineRule="auto"/>
        <w:jc w:val="both"/>
      </w:pPr>
      <w:r w:rsidRPr="0009545B">
        <w:rPr>
          <w:b/>
        </w:rPr>
        <w:t>Przebudowa infrastruktury drogowej na potrzeby utworzenia centrum przesiadkowego przy</w:t>
      </w:r>
      <w:r w:rsidRPr="0009545B">
        <w:rPr>
          <w:b/>
        </w:rPr>
        <w:br/>
        <w:t xml:space="preserve">ul. Wojska Polskiego w Końskich - Utworzenie zintegrowanego centrum przesiadkowego w celu ograniczenia ruchu w centrum miasta oraz poprawy organizacji komunikacji na terenie miasta Końskie </w:t>
      </w:r>
    </w:p>
    <w:p w:rsidR="004E26ED" w:rsidRPr="004E26ED" w:rsidRDefault="004E26ED" w:rsidP="00755E00">
      <w:pPr>
        <w:pStyle w:val="Akapitzlist"/>
        <w:suppressAutoHyphens w:val="0"/>
        <w:spacing w:line="360" w:lineRule="auto"/>
        <w:ind w:left="0"/>
        <w:jc w:val="both"/>
      </w:pPr>
      <w:r w:rsidRPr="004E26ED">
        <w:t>Przedsiębiorstwo Projektowanie i Nadzór Budownictwa Drogowego mgr inż. Zbigniew Ciepliński zgodnie z umową z dnia 27.01.2017 r. opracowuje dokumentację projektową obejmującą utworzenie centrum przesiadkowego. Honorarium zostało ustalone w kwocie 19 065,00 zł. Termin opracowania dokumentacji przypada na II kwartał 2018 r.</w:t>
      </w:r>
    </w:p>
    <w:p w:rsidR="004E26ED" w:rsidRPr="004E26ED" w:rsidRDefault="004E26ED" w:rsidP="00755E00">
      <w:pPr>
        <w:pStyle w:val="Akapitzlist"/>
        <w:suppressAutoHyphens w:val="0"/>
        <w:spacing w:line="360" w:lineRule="auto"/>
        <w:ind w:left="0"/>
        <w:jc w:val="both"/>
      </w:pPr>
      <w:r w:rsidRPr="004E26ED">
        <w:t>Podmiot ZKRM Sp. z o.o. zgodnie z umową z dnia 22.08.2017 r. przygotował studium wykonalności dla ww. przedsięwzięcia. Wykonawca otrzymał wynagrodzenie w kwocie 7 120,00 zł.</w:t>
      </w:r>
    </w:p>
    <w:p w:rsidR="004E26ED" w:rsidRPr="004E26ED" w:rsidRDefault="004E26ED" w:rsidP="00755E00">
      <w:pPr>
        <w:pStyle w:val="Akapitzlist"/>
        <w:suppressAutoHyphens w:val="0"/>
        <w:spacing w:line="360" w:lineRule="auto"/>
        <w:ind w:left="0"/>
        <w:jc w:val="both"/>
      </w:pPr>
      <w:r w:rsidRPr="004E26ED">
        <w:t>Gmina Końskie złożyła wniosek o dofinansowanie zadania z Regionalnego Programu Operacyjnego Woj. Świętokrzyskiego na lata 2014-2020.</w:t>
      </w:r>
    </w:p>
    <w:p w:rsidR="004E26ED" w:rsidRPr="004E26ED" w:rsidRDefault="004E26ED" w:rsidP="00755E00">
      <w:pPr>
        <w:pStyle w:val="Akapitzlist"/>
        <w:spacing w:line="360" w:lineRule="auto"/>
        <w:ind w:left="0"/>
        <w:jc w:val="both"/>
      </w:pPr>
      <w:r w:rsidRPr="004E26ED">
        <w:t xml:space="preserve">W 2017 r. na zadanie wydano kwotę </w:t>
      </w:r>
      <w:r w:rsidRPr="004E26ED">
        <w:rPr>
          <w:b/>
        </w:rPr>
        <w:t>7 120,00 zł</w:t>
      </w:r>
      <w:r w:rsidRPr="004E26ED">
        <w:t>.</w:t>
      </w:r>
    </w:p>
    <w:p w:rsidR="0040371E" w:rsidRPr="00C23F66" w:rsidRDefault="0040371E"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Przebudowa pomieszczeń w budynku Placówki Wsparcia Dziennego w Końskich przy ul 16 Stycznia - Przystosowanie budynku na potrzeby funkcjonowania Placówki Wsparcia Dziennego</w:t>
      </w:r>
    </w:p>
    <w:p w:rsidR="007C2838" w:rsidRPr="00971DF8" w:rsidRDefault="007C2838" w:rsidP="00755E00">
      <w:pPr>
        <w:spacing w:line="360" w:lineRule="auto"/>
        <w:jc w:val="both"/>
      </w:pPr>
      <w:r w:rsidRPr="00971DF8">
        <w:t>Na po</w:t>
      </w:r>
      <w:r w:rsidR="00971DF8" w:rsidRPr="00971DF8">
        <w:t>d</w:t>
      </w:r>
      <w:r w:rsidRPr="00971DF8">
        <w:t>stawie umowy Nr ZP.26.32u.2016 zawartej 14.07.2016 r z NOWY DOM Katarzyna Bocheńska ul. Kazanowska 18, 26-200 Końskie na opracowała kompletną dokumentację projektową dotyczącą przebudowy – przystosowania istniejącego lokalu, znajdującego się na parterze budynku mieszkalnego wielorodzinnego zlokalizowanego w Końskich przy ulicy 16-go Stycznia nr 6 pod potrzeby Placówki Wsparcia Dziennego za kwotę 6 000,00 zł.</w:t>
      </w:r>
    </w:p>
    <w:p w:rsidR="00971DF8" w:rsidRPr="00971DF8" w:rsidRDefault="007C2838" w:rsidP="00755E00">
      <w:pPr>
        <w:spacing w:line="360" w:lineRule="auto"/>
        <w:jc w:val="both"/>
      </w:pPr>
      <w:r w:rsidRPr="00971DF8">
        <w:lastRenderedPageBreak/>
        <w:t xml:space="preserve">W dniu 17.11.2016 r. podpisano umowę Nr ZP.26.42u.2016 z MARBUD Marcin Janiszewski Izabelów 103 na realizację zadania za kwotę 134.314,57 zł brutto, z terminem realizacji 60 dni od dnia podpisania umowy. </w:t>
      </w:r>
      <w:r w:rsidR="00971DF8" w:rsidRPr="00971DF8">
        <w:t xml:space="preserve">W 2017 r. łącznie wydatkowano </w:t>
      </w:r>
      <w:r w:rsidR="00971DF8" w:rsidRPr="004815FA">
        <w:rPr>
          <w:b/>
        </w:rPr>
        <w:t>29.965,54 złotych</w:t>
      </w:r>
      <w:r w:rsidR="00971DF8" w:rsidRPr="00971DF8">
        <w:t>.</w:t>
      </w:r>
    </w:p>
    <w:p w:rsidR="00971DF8" w:rsidRDefault="00971DF8" w:rsidP="00971DF8">
      <w:pPr>
        <w:spacing w:line="276" w:lineRule="auto"/>
        <w:ind w:left="360"/>
        <w:jc w:val="both"/>
        <w:rPr>
          <w:lang w:eastAsia="pl-PL"/>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Przebudowa ul. Majora Hubala w Końskich - Poprawa stanu technicznego ciągów komunikacyjnych na terenie miasta Końskie </w:t>
      </w:r>
    </w:p>
    <w:p w:rsidR="0029336C" w:rsidRPr="0029336C" w:rsidRDefault="0029336C" w:rsidP="00755E00">
      <w:pPr>
        <w:pStyle w:val="Akapitzlist"/>
        <w:spacing w:line="360" w:lineRule="auto"/>
        <w:ind w:left="0"/>
        <w:jc w:val="both"/>
      </w:pPr>
      <w:r w:rsidRPr="0029336C">
        <w:t xml:space="preserve">W czerwcu 2017 r. wybrano wykonawcę przebudowy ul. Majora Hubala. Wykonawcą przedsięwzięcia została firma Budowlano-Drogowa BAKAMEX Janusz Bakalarz, z którą w dniu 06.07.2017 r. podpisano umowę. Firmie BAKAMEX za wykonanie zadania zostało wypłacone wynagrodzenie w kwocie </w:t>
      </w:r>
      <w:r w:rsidRPr="0029336C">
        <w:rPr>
          <w:b/>
        </w:rPr>
        <w:t>1 563 381,00 zł</w:t>
      </w:r>
      <w:r w:rsidRPr="0029336C">
        <w:t>.</w:t>
      </w:r>
    </w:p>
    <w:p w:rsidR="0040371E" w:rsidRPr="00C23F66" w:rsidRDefault="0040371E"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Przebudowa ul. Mechanicznej, Ceramicznej i Odlewniczej w Końskich - Poprawa stanu technicznego ciągów komunikacyjnych na terenie gminy Końskie </w:t>
      </w:r>
    </w:p>
    <w:p w:rsidR="005C6FC5" w:rsidRPr="0029336C" w:rsidRDefault="005C6FC5" w:rsidP="00755E00">
      <w:pPr>
        <w:pStyle w:val="Akapitzlist"/>
        <w:spacing w:line="360" w:lineRule="auto"/>
        <w:ind w:left="0"/>
        <w:jc w:val="both"/>
      </w:pPr>
      <w:r w:rsidRPr="005C6FC5">
        <w:t xml:space="preserve">Zakład Budowlano – Drogowy „DUKT” Sp. z o.o., Sp. K. w dniu 15.03.2017 r. podpisał umowę na realizację przebudowy dróg zlokalizowanych na terenie dawnego zakładu ZAMTAL. Przedsięwzięcie zostało wykonane przez firmę DUKT za kwotę 1 957 866,64 zł. Zadanie zostało dofinansowane w wysokości 50% kosztów ze środków Programu Rozwoju Gminnej i Powiatowej Infrastruktury Drogowej 2016-2019. Łącznie na zadanie w 2017 r. wydatkowano kwotę </w:t>
      </w:r>
      <w:r w:rsidRPr="0029336C">
        <w:rPr>
          <w:b/>
        </w:rPr>
        <w:t>1 958 457,04 zł</w:t>
      </w:r>
      <w:r w:rsidRPr="0029336C">
        <w:t>.</w:t>
      </w:r>
    </w:p>
    <w:p w:rsidR="005C6FC5" w:rsidRPr="005C6FC5" w:rsidRDefault="005C6FC5" w:rsidP="005C6FC5">
      <w:pPr>
        <w:pStyle w:val="Akapitzlist"/>
        <w:spacing w:line="288" w:lineRule="auto"/>
        <w:ind w:left="360"/>
        <w:jc w:val="both"/>
        <w:rPr>
          <w:rFonts w:ascii="Calibri" w:hAnsi="Calibri" w:cs="Calibri"/>
          <w:b/>
          <w:sz w:val="22"/>
          <w:szCs w:val="22"/>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Przebudowa zbiornika wodnego w Sierosławicach wraz z wykonaniem odwodnienia terenu - Poprawa stanu infrastruktury wodnej w celu usprawnienia gospodarki wodno-ściekowej </w:t>
      </w:r>
    </w:p>
    <w:p w:rsidR="0029336C" w:rsidRPr="0029336C" w:rsidRDefault="0029336C" w:rsidP="00755E00">
      <w:pPr>
        <w:pStyle w:val="Akapitzlist"/>
        <w:suppressAutoHyphens w:val="0"/>
        <w:spacing w:line="360" w:lineRule="auto"/>
        <w:ind w:left="0"/>
        <w:jc w:val="both"/>
      </w:pPr>
      <w:r w:rsidRPr="0029336C">
        <w:t xml:space="preserve">Zgodnie z umową z dnia 06.06.2016 r. firma Projektowanie, Wykonawstwo, Powiernictwo Inwestycyjnie ZR PERFEKT opracowała dokumentację projektową przebudowy zbiornika wodnego za kwotę 33 825,00 zł. </w:t>
      </w:r>
    </w:p>
    <w:p w:rsidR="0029336C" w:rsidRPr="0029336C" w:rsidRDefault="0029336C" w:rsidP="00755E00">
      <w:pPr>
        <w:pStyle w:val="Akapitzlist"/>
        <w:suppressAutoHyphens w:val="0"/>
        <w:spacing w:line="360" w:lineRule="auto"/>
        <w:ind w:left="0"/>
        <w:jc w:val="both"/>
      </w:pPr>
      <w:r w:rsidRPr="0029336C">
        <w:t xml:space="preserve">W dniu 30.05.2017 r. podpisano umowę z firmą Usługi-Transportowo-Sprzętowe Kornecki Jarosław, która za kwotę 147 600,00 zł zrealizowała przebudowę zbiornika zgodnie z dokumentacją. </w:t>
      </w:r>
    </w:p>
    <w:p w:rsidR="0029336C" w:rsidRPr="0029336C" w:rsidRDefault="0029336C" w:rsidP="00755E00">
      <w:pPr>
        <w:pStyle w:val="Akapitzlist"/>
        <w:suppressAutoHyphens w:val="0"/>
        <w:spacing w:line="360" w:lineRule="auto"/>
        <w:ind w:left="0"/>
        <w:jc w:val="both"/>
      </w:pPr>
      <w:r w:rsidRPr="0029336C">
        <w:t xml:space="preserve">Firma Projektowanie, Wykonawstwo, Powiernictwo Inwestycyjnie ZR PERFEKT na podstawie umowy z dnia 18.09.2017 r. opracowała i przekazała w grudniu 2017 r. dokumentację projektową odwodnienia terenu w Sierosławicach za kwotę 10 824,00 zł. </w:t>
      </w:r>
    </w:p>
    <w:p w:rsidR="0029336C" w:rsidRPr="0029336C" w:rsidRDefault="0029336C" w:rsidP="00755E00">
      <w:pPr>
        <w:spacing w:line="360" w:lineRule="auto"/>
        <w:jc w:val="both"/>
      </w:pPr>
      <w:r w:rsidRPr="0029336C">
        <w:t xml:space="preserve">Łącznie w 2017 r. na zadania wydano kwotę </w:t>
      </w:r>
      <w:r w:rsidRPr="0029336C">
        <w:rPr>
          <w:b/>
        </w:rPr>
        <w:t>181</w:t>
      </w:r>
      <w:r w:rsidRPr="0029336C">
        <w:rPr>
          <w:b/>
          <w:lang w:eastAsia="pl-PL"/>
        </w:rPr>
        <w:t xml:space="preserve"> 425,00 zł</w:t>
      </w:r>
      <w:r w:rsidRPr="0029336C">
        <w:t>.</w:t>
      </w:r>
    </w:p>
    <w:p w:rsidR="00755E00" w:rsidRPr="00C23F66" w:rsidRDefault="00755E00" w:rsidP="00971DF8">
      <w:pPr>
        <w:pStyle w:val="Akapitzlist"/>
        <w:spacing w:line="360" w:lineRule="auto"/>
        <w:ind w:left="360"/>
        <w:jc w:val="both"/>
        <w:rPr>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Przygotowanie dokumentacji na budowę i przebudowę strażnic OSP - Przystosowanie bazy lokalowej strażnic  w celu prawidłowego funkcjonowania jednostek OSP </w:t>
      </w:r>
    </w:p>
    <w:p w:rsidR="0029336C" w:rsidRPr="0029336C" w:rsidRDefault="0029336C" w:rsidP="00755E00">
      <w:pPr>
        <w:pStyle w:val="Akapitzlist"/>
        <w:spacing w:line="360" w:lineRule="auto"/>
        <w:ind w:left="0"/>
        <w:jc w:val="both"/>
      </w:pPr>
      <w:r w:rsidRPr="0029336C">
        <w:lastRenderedPageBreak/>
        <w:t>W dniu 14.09.2016 r. podpisano umowę z biurem projektowym Cosmos Alternatywa Architektura Michał Ciuła na opracowanie dokumentacji projektowej strażnicy pożarowej</w:t>
      </w:r>
      <w:r w:rsidR="00755E00">
        <w:t xml:space="preserve"> </w:t>
      </w:r>
      <w:r w:rsidRPr="0029336C">
        <w:t>w Modliszewicach. Pracownia Cosmos za opracowanie dokumentacji otrzymała wynagrodzenie</w:t>
      </w:r>
      <w:r w:rsidR="00755E00">
        <w:t xml:space="preserve"> </w:t>
      </w:r>
      <w:r w:rsidRPr="0029336C">
        <w:t xml:space="preserve">w kwocie </w:t>
      </w:r>
      <w:r w:rsidRPr="0029336C">
        <w:rPr>
          <w:b/>
        </w:rPr>
        <w:t>20 000,00 zł</w:t>
      </w:r>
      <w:r w:rsidRPr="0029336C">
        <w:t xml:space="preserve">. </w:t>
      </w:r>
    </w:p>
    <w:p w:rsidR="0040371E" w:rsidRPr="00C23F66" w:rsidRDefault="0040371E" w:rsidP="0040371E">
      <w:pPr>
        <w:pStyle w:val="Akapitzlist"/>
        <w:spacing w:line="312" w:lineRule="auto"/>
        <w:ind w:left="36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Rewitalizacja obszarów miasta Końskie - Odnowa części terenów miasta Końskie </w:t>
      </w:r>
    </w:p>
    <w:p w:rsidR="00D846BD" w:rsidRPr="00971DF8" w:rsidRDefault="00D846BD" w:rsidP="00755E00">
      <w:pPr>
        <w:pStyle w:val="Akapitzlist"/>
        <w:spacing w:line="360" w:lineRule="auto"/>
        <w:ind w:left="0"/>
        <w:jc w:val="both"/>
      </w:pPr>
      <w:r w:rsidRPr="00D846BD">
        <w:t xml:space="preserve">Studio Projektowe i Wzornictwa NARADA Wiesław Michałek na podstawie umowy z dnia 15.09.2016 r. opracowuje dokumentację projektową rewitalizacji centrum miasta za kwotę 499 380,00 zł. </w:t>
      </w:r>
      <w:r w:rsidRPr="00971DF8">
        <w:t xml:space="preserve">Dotychczas wypłacono wynagrodzenie częściowe w łącznej kwocie 35 055,00 zł. </w:t>
      </w:r>
    </w:p>
    <w:p w:rsidR="00D846BD" w:rsidRPr="00D846BD" w:rsidRDefault="00D846BD" w:rsidP="00755E00">
      <w:pPr>
        <w:pStyle w:val="Akapitzlist"/>
        <w:spacing w:line="360" w:lineRule="auto"/>
        <w:ind w:left="0"/>
        <w:jc w:val="both"/>
      </w:pPr>
      <w:r w:rsidRPr="00D846BD">
        <w:t xml:space="preserve">Zgodnie z umową z dnia 13.09.2016 r. za przyłączenie do sieci dystrybucyjnej zapłacono PGE Dystrybucji SA Oddział Skarżysko-Kamienna kwotę 365,13 zł. </w:t>
      </w:r>
    </w:p>
    <w:p w:rsidR="00D846BD" w:rsidRPr="00D846BD" w:rsidRDefault="00D846BD" w:rsidP="00755E00">
      <w:pPr>
        <w:pStyle w:val="Akapitzlist"/>
        <w:spacing w:line="360" w:lineRule="auto"/>
        <w:ind w:left="0"/>
        <w:jc w:val="both"/>
      </w:pPr>
      <w:r w:rsidRPr="00D846BD">
        <w:t xml:space="preserve">Konsorcjum przedsiębiorstw Projekty Miejskie Andrzej Brzozowy oraz Projekty Miejskie Rajmund Ryś na podstawie umowy 12.04.2017 r. opracowało Program Rewitalizacji dla Gminy Końskie oraz świadczyło wsparcie eksperckie za kwotę 61 500,00 zł. </w:t>
      </w:r>
    </w:p>
    <w:p w:rsidR="00D846BD" w:rsidRPr="00D846BD" w:rsidRDefault="00D846BD" w:rsidP="00755E00">
      <w:pPr>
        <w:pStyle w:val="Akapitzlist"/>
        <w:spacing w:line="360" w:lineRule="auto"/>
        <w:ind w:left="0"/>
        <w:jc w:val="both"/>
      </w:pPr>
      <w:r w:rsidRPr="00D846BD">
        <w:t xml:space="preserve">Zgodnie z postanowieniami umowy z dnia 12.06.2017 r. Krajowe Stowarzyszenie Wspierania Przedsiębiorczości opracowało studium wykonalności dla zadania "Rewitalizacja miasta Końskie" </w:t>
      </w:r>
      <w:r w:rsidR="002B25AF">
        <w:br/>
      </w:r>
      <w:r w:rsidRPr="00D846BD">
        <w:t>za kwotę 8 610,00 zł. W 2017 r. wypłacono wynagrodzenie w kwocie 6 888,00 zł.</w:t>
      </w:r>
    </w:p>
    <w:p w:rsidR="00D846BD" w:rsidRPr="00D846BD" w:rsidRDefault="00D846BD" w:rsidP="00755E00">
      <w:pPr>
        <w:pStyle w:val="Akapitzlist"/>
        <w:spacing w:line="360" w:lineRule="auto"/>
        <w:ind w:left="0"/>
        <w:jc w:val="both"/>
      </w:pPr>
      <w:r w:rsidRPr="00D846BD">
        <w:t xml:space="preserve">Przedsiębiorstwo APIS Jadwiga Oziębło zgodnie z umową z dnia 03.04.2017 r. zrealizowało przebudowę Ogródka Jordanowskiego za kwotę 730 310,90 zł. </w:t>
      </w:r>
    </w:p>
    <w:p w:rsidR="00D846BD" w:rsidRPr="00D846BD" w:rsidRDefault="00D846BD" w:rsidP="00755E00">
      <w:pPr>
        <w:pStyle w:val="Akapitzlist"/>
        <w:spacing w:line="360" w:lineRule="auto"/>
        <w:ind w:left="0"/>
        <w:jc w:val="both"/>
      </w:pPr>
      <w:r w:rsidRPr="00D846BD">
        <w:t xml:space="preserve">Firma Labrys Urszula Jedynak zgodnie z umową z dnia 14.04.2017 r. zapewniła nadzór archeologiczny nad przebudową Ogródka Jordanowskiego za kwotę 1 000,00 zł. </w:t>
      </w:r>
    </w:p>
    <w:p w:rsidR="00D846BD" w:rsidRPr="00D846BD" w:rsidRDefault="00D846BD" w:rsidP="00755E00">
      <w:pPr>
        <w:pStyle w:val="Akapitzlist"/>
        <w:spacing w:line="360" w:lineRule="auto"/>
        <w:ind w:left="0"/>
        <w:jc w:val="both"/>
      </w:pPr>
      <w:r w:rsidRPr="00D846BD">
        <w:t xml:space="preserve">W dniu 14.04.2017 r. podpisano umowę z Przedsiębiorstwem Wielobranżowym WEKTOR Tomasz Hertman. Wykonawca sprawował nadzór inwestorski w specjalności konstrukcyjno-budowlanej nad przebudową Ogródka Jordanowskiego za kwotę 3 075,00 zł. </w:t>
      </w:r>
    </w:p>
    <w:p w:rsidR="00D846BD" w:rsidRPr="00D846BD" w:rsidRDefault="00D846BD" w:rsidP="00755E00">
      <w:pPr>
        <w:pStyle w:val="Akapitzlist"/>
        <w:spacing w:line="360" w:lineRule="auto"/>
        <w:ind w:left="0"/>
        <w:jc w:val="both"/>
      </w:pPr>
      <w:r w:rsidRPr="00D846BD">
        <w:t>Zakład Produkcyjno-Handlowo-Usługowy "POL-MET" Grażyna Piwowarczyk na podstawie umowy z dnia 21.08.2017 r. przebudował ogrodzenie od strony północnej i południowej terenu Ogródka Jordanowskiego za kwotę 41 500,00 zł.</w:t>
      </w:r>
    </w:p>
    <w:p w:rsidR="00D846BD" w:rsidRPr="00D846BD" w:rsidRDefault="00D846BD" w:rsidP="00755E00">
      <w:pPr>
        <w:pStyle w:val="Akapitzlist"/>
        <w:spacing w:line="360" w:lineRule="auto"/>
        <w:ind w:left="0"/>
        <w:jc w:val="both"/>
      </w:pPr>
      <w:r w:rsidRPr="00D846BD">
        <w:t xml:space="preserve">Biuro BD PROJEKT mgr inż. Piotr Doniec zgodnie z umową z dnia 11.07.2017 r. opracowuje dokumentację przebudowy Parku Miejskiego za kwotę 216 972,00 zł. W 2017 r. wypłacono wynagrodzenie częściowe w kwocie 6 150,00 zł. Termin zakończenia prac projektowych przypada </w:t>
      </w:r>
      <w:r w:rsidR="002B25AF">
        <w:br/>
      </w:r>
      <w:r w:rsidRPr="00D846BD">
        <w:t>na II kwartał 2018 r.</w:t>
      </w:r>
    </w:p>
    <w:p w:rsidR="00D846BD" w:rsidRPr="00D846BD" w:rsidRDefault="00D846BD" w:rsidP="00755E00">
      <w:pPr>
        <w:pStyle w:val="Akapitzlist"/>
        <w:spacing w:line="360" w:lineRule="auto"/>
        <w:ind w:left="0"/>
        <w:jc w:val="both"/>
        <w:rPr>
          <w:color w:val="FF0000"/>
        </w:rPr>
      </w:pPr>
      <w:r w:rsidRPr="00D846BD">
        <w:t xml:space="preserve">W dniu 08.11.2017 r. podpisano umowę z biurem EBE Studio Pracownia Architektoniczna, które opracowuje dokumentację adaptacji budynków stolarni na potrzeby Muzeum Ziemi Koneckiej wraz </w:t>
      </w:r>
      <w:r w:rsidR="003B6724">
        <w:br/>
      </w:r>
      <w:r w:rsidRPr="00D846BD">
        <w:t>z zagospodarowaniem terenu wokół za kwotę 77 490,00 zł.</w:t>
      </w:r>
    </w:p>
    <w:p w:rsidR="00D846BD" w:rsidRPr="00D846BD" w:rsidRDefault="00D846BD" w:rsidP="00755E00">
      <w:pPr>
        <w:pStyle w:val="Akapitzlist"/>
        <w:spacing w:line="360" w:lineRule="auto"/>
        <w:ind w:left="0"/>
        <w:jc w:val="both"/>
      </w:pPr>
      <w:r w:rsidRPr="00D846BD">
        <w:lastRenderedPageBreak/>
        <w:t>Firma INSTAL-TECH Marcin Marzec zgodnie z umową z dnia 16.11.2017 r. opracowuje dokumentację budowy lodowiska/boiska w Końskich za kwotę 86 100,00 zł. Termin wykonania opracowania I kwartał 2018 r.</w:t>
      </w:r>
    </w:p>
    <w:p w:rsidR="00D846BD" w:rsidRPr="00D846BD" w:rsidRDefault="00D846BD" w:rsidP="00755E00">
      <w:pPr>
        <w:pStyle w:val="Akapitzlist"/>
        <w:spacing w:line="360" w:lineRule="auto"/>
        <w:ind w:left="0"/>
        <w:jc w:val="both"/>
      </w:pPr>
      <w:r w:rsidRPr="00D846BD">
        <w:t xml:space="preserve">Łącznie w 2017 r. na realizację zadania wydano kwotę </w:t>
      </w:r>
      <w:r w:rsidRPr="00D846BD">
        <w:rPr>
          <w:b/>
        </w:rPr>
        <w:t>885 844,03 zł</w:t>
      </w:r>
      <w:r w:rsidRPr="00D846BD">
        <w:t>.</w:t>
      </w:r>
    </w:p>
    <w:p w:rsidR="00D846BD" w:rsidRPr="00D846BD" w:rsidRDefault="00D846BD" w:rsidP="00D846BD">
      <w:pPr>
        <w:pStyle w:val="Akapitzlist"/>
        <w:spacing w:line="288" w:lineRule="auto"/>
        <w:ind w:left="360"/>
        <w:jc w:val="both"/>
      </w:pPr>
    </w:p>
    <w:p w:rsidR="0040371E" w:rsidRPr="0009545B" w:rsidRDefault="0040371E" w:rsidP="0015456D">
      <w:pPr>
        <w:pStyle w:val="Akapitzlist"/>
        <w:numPr>
          <w:ilvl w:val="0"/>
          <w:numId w:val="13"/>
        </w:numPr>
        <w:suppressAutoHyphens w:val="0"/>
        <w:spacing w:line="312" w:lineRule="auto"/>
        <w:jc w:val="both"/>
      </w:pPr>
      <w:r w:rsidRPr="0009545B">
        <w:rPr>
          <w:b/>
        </w:rPr>
        <w:t xml:space="preserve">Rozbudowa cmentarza grzebalnego w Końskich  - Zapewnienie realizacji zadań </w:t>
      </w:r>
      <w:r w:rsidR="003B6724">
        <w:rPr>
          <w:b/>
        </w:rPr>
        <w:br/>
      </w:r>
      <w:r w:rsidRPr="0009545B">
        <w:rPr>
          <w:b/>
        </w:rPr>
        <w:t xml:space="preserve">z zakresu utrzymania cmentarzy gminnych </w:t>
      </w:r>
    </w:p>
    <w:p w:rsidR="00D846BD" w:rsidRPr="00D846BD" w:rsidRDefault="00D846BD" w:rsidP="00755E00">
      <w:pPr>
        <w:pStyle w:val="Akapitzlist"/>
        <w:spacing w:line="360" w:lineRule="auto"/>
        <w:ind w:left="0"/>
        <w:jc w:val="both"/>
      </w:pPr>
      <w:r w:rsidRPr="00D846BD">
        <w:t>Firma Al-Khouri Joseph Biuro Projektowe opracowuje dokumentację projektową zgodnie</w:t>
      </w:r>
      <w:r w:rsidRPr="00D846BD">
        <w:br/>
        <w:t>z umową z dnia 31.07.2015 r. za kwotę 39 360 zł. Ze względu na konieczność zmiany miejscowego planu zagospodarowania przestrzennego zaistniała konieczność aneksowania umowy w zakresie terminu wykonania dokumentacji. W 2017 r. nie ponoszono wydatków na realizację zadania.</w:t>
      </w:r>
    </w:p>
    <w:p w:rsidR="0040371E" w:rsidRPr="00C23F66" w:rsidRDefault="0040371E" w:rsidP="0040371E">
      <w:pPr>
        <w:pStyle w:val="Akapitzlist"/>
        <w:spacing w:line="312" w:lineRule="auto"/>
        <w:ind w:left="360"/>
        <w:jc w:val="both"/>
        <w:rPr>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Termomodernizacja budynków Zespołu Parkowo-Pałacowego w Końskich (audyty, dokumentacja i wykonanie) - Poprawa stanu technicznego budynków Zespołu Pałacowo - Parkowego w Końskich - realizacja planu gospodarki niskoemisyjnej </w:t>
      </w:r>
    </w:p>
    <w:p w:rsidR="00DF722E" w:rsidRPr="00DF722E" w:rsidRDefault="00DF722E" w:rsidP="00755E00">
      <w:pPr>
        <w:pStyle w:val="Akapitzlist"/>
        <w:spacing w:line="360" w:lineRule="auto"/>
        <w:ind w:left="0"/>
        <w:jc w:val="both"/>
      </w:pPr>
      <w:r w:rsidRPr="00DF722E">
        <w:t xml:space="preserve">W 2017 r. Przedsiębiorstwo FRAGOM Adam Franik na podstawie umowy z dnia 22.03.2017 r. opracowało audyt efektywności energetycznej dla budynków Zespołu </w:t>
      </w:r>
      <w:r>
        <w:t>Parkowo - Pałacowego</w:t>
      </w:r>
      <w:r w:rsidRPr="00DF722E">
        <w:t xml:space="preserve"> za kwotę </w:t>
      </w:r>
      <w:r w:rsidRPr="00DF722E">
        <w:rPr>
          <w:b/>
        </w:rPr>
        <w:t>2 460,00 zł</w:t>
      </w:r>
      <w:r w:rsidRPr="00DF722E">
        <w:t xml:space="preserve">. </w:t>
      </w:r>
    </w:p>
    <w:p w:rsidR="0040371E" w:rsidRPr="00DF722E" w:rsidRDefault="0040371E"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Termomodernizacja budynków ZPO Kazan</w:t>
      </w:r>
      <w:r w:rsidR="0009545B" w:rsidRPr="0009545B">
        <w:rPr>
          <w:b/>
        </w:rPr>
        <w:t>ów, ZPO Nieświń, ZPO Pomyków, ZPO</w:t>
      </w:r>
      <w:r w:rsidRPr="0009545B">
        <w:rPr>
          <w:b/>
        </w:rPr>
        <w:t xml:space="preserve"> Modliszewice</w:t>
      </w:r>
      <w:r w:rsidR="009A0F4E" w:rsidRPr="0009545B">
        <w:rPr>
          <w:b/>
        </w:rPr>
        <w:t xml:space="preserve"> </w:t>
      </w:r>
      <w:r w:rsidRPr="0009545B">
        <w:rPr>
          <w:b/>
        </w:rPr>
        <w:t>i Z</w:t>
      </w:r>
      <w:r w:rsidR="0009545B" w:rsidRPr="0009545B">
        <w:rPr>
          <w:b/>
        </w:rPr>
        <w:t>PO</w:t>
      </w:r>
      <w:r w:rsidRPr="0009545B">
        <w:rPr>
          <w:b/>
        </w:rPr>
        <w:t xml:space="preserve"> Rogów - dokumentacja, audyty i wykonanie - Poprawa stanu technicznego placówek oświatowych - realizacja programu ograniczenia niskiej emisji </w:t>
      </w:r>
    </w:p>
    <w:p w:rsidR="00F8454C" w:rsidRPr="00F8454C" w:rsidRDefault="00F8454C" w:rsidP="00755E00">
      <w:pPr>
        <w:pStyle w:val="Akapitzlist"/>
        <w:suppressAutoHyphens w:val="0"/>
        <w:spacing w:line="360" w:lineRule="auto"/>
        <w:ind w:left="0"/>
        <w:jc w:val="both"/>
      </w:pPr>
      <w:r w:rsidRPr="00F8454C">
        <w:t>Zlecono opracowanie studium wykonalności firmie CREATIMUM Sp. z o.o. Za wykonane opracowanie zgodnie z umową z dnia 05.12.2016 r. Wykonawca otrzymał wynagrodzenie</w:t>
      </w:r>
      <w:r w:rsidRPr="00F8454C">
        <w:br/>
        <w:t xml:space="preserve">w kwocie 2 859,75 zł. </w:t>
      </w:r>
    </w:p>
    <w:p w:rsidR="00F8454C" w:rsidRPr="00F8454C" w:rsidRDefault="00F8454C" w:rsidP="00755E00">
      <w:pPr>
        <w:pStyle w:val="Akapitzlist"/>
        <w:suppressAutoHyphens w:val="0"/>
        <w:spacing w:line="360" w:lineRule="auto"/>
        <w:ind w:left="0"/>
        <w:jc w:val="both"/>
      </w:pPr>
      <w:r w:rsidRPr="00F8454C">
        <w:t>Przedsiębiorstwo Pomiary Elektryczne i Termowizja Ewa Tomczyk na podstawie umowy</w:t>
      </w:r>
      <w:r w:rsidR="00755E00">
        <w:t xml:space="preserve"> </w:t>
      </w:r>
      <w:r w:rsidRPr="00F8454C">
        <w:t xml:space="preserve">z dnia 05.01.2017 r. opracowało audyty energetyczne </w:t>
      </w:r>
      <w:r>
        <w:t xml:space="preserve">budynków </w:t>
      </w:r>
      <w:r w:rsidRPr="00F8454C">
        <w:t xml:space="preserve">szkół ZPO Kazanów, SP Modliszewice, </w:t>
      </w:r>
      <w:r w:rsidR="003B6724">
        <w:br/>
      </w:r>
      <w:r w:rsidRPr="00F8454C">
        <w:t xml:space="preserve">ZS Rogów za kwotę 3 540,00 zł. </w:t>
      </w:r>
    </w:p>
    <w:p w:rsidR="00F8454C" w:rsidRPr="00F8454C" w:rsidRDefault="00F8454C" w:rsidP="00755E00">
      <w:pPr>
        <w:pStyle w:val="Akapitzlist"/>
        <w:suppressAutoHyphens w:val="0"/>
        <w:spacing w:line="360" w:lineRule="auto"/>
        <w:ind w:left="0"/>
        <w:jc w:val="both"/>
      </w:pPr>
      <w:r w:rsidRPr="00F8454C">
        <w:t xml:space="preserve">Biuro projektowe EKO-DOM Projekty budowlane mgr inż. Andrzej Charun opracowało kosztorys termomodernizacji budynków szkół ZPO Kazanów, SP </w:t>
      </w:r>
      <w:r w:rsidR="00FE0744">
        <w:t>Modliszewice, ZS Rogów za kwotę</w:t>
      </w:r>
      <w:r w:rsidR="00FE0744">
        <w:br/>
      </w:r>
      <w:r w:rsidRPr="00F8454C">
        <w:t xml:space="preserve">1 522,05 zł. </w:t>
      </w:r>
    </w:p>
    <w:p w:rsidR="00F8454C" w:rsidRPr="00F8454C" w:rsidRDefault="00F8454C" w:rsidP="00755E00">
      <w:pPr>
        <w:pStyle w:val="Akapitzlist"/>
        <w:suppressAutoHyphens w:val="0"/>
        <w:spacing w:line="360" w:lineRule="auto"/>
        <w:ind w:left="0"/>
        <w:jc w:val="both"/>
      </w:pPr>
      <w:r w:rsidRPr="00F8454C">
        <w:t xml:space="preserve">Firma EKSPERTON Wojciech Natkaniec na podstawie umowy z dnia 20.03.2017 r. opracowywała dokumentacje projektowe termomodernizacji budynków ZPO Kazanów, SP Modliszewice, ZS Rogów za kwotę 18 265,50 zł, jednak ze względu na niezgodność opracowania z przedmiotem zamówienia rozwiązano umowę. </w:t>
      </w:r>
    </w:p>
    <w:p w:rsidR="00F8454C" w:rsidRPr="00F8454C" w:rsidRDefault="00F8454C" w:rsidP="00755E00">
      <w:pPr>
        <w:pStyle w:val="Akapitzlist"/>
        <w:suppressAutoHyphens w:val="0"/>
        <w:spacing w:line="360" w:lineRule="auto"/>
        <w:ind w:left="0"/>
        <w:jc w:val="both"/>
      </w:pPr>
      <w:r w:rsidRPr="00F8454C">
        <w:lastRenderedPageBreak/>
        <w:t xml:space="preserve">Zadanie opracowania kompletnych dokumentacji projektowych termomodernizacji budynków ZPO Kazanów, SP Modliszewice, ZS Rogów na podstawie umowy z dnia </w:t>
      </w:r>
      <w:r w:rsidR="00B40204">
        <w:t>14</w:t>
      </w:r>
      <w:r w:rsidRPr="00F8454C">
        <w:t>.09.2017 r. powierzono Przedsiębiorstwu Budowlano-Handlowemu "Baza" inż. Henryk Kos. Firma opracowała dokumentację w terminie, w związku z tym zostało wypłacone wynagrodzenie</w:t>
      </w:r>
      <w:r w:rsidR="002B25AF">
        <w:t xml:space="preserve"> </w:t>
      </w:r>
      <w:r w:rsidRPr="00F8454C">
        <w:t>w kwocie 60 000,00 zł.</w:t>
      </w:r>
    </w:p>
    <w:p w:rsidR="00F8454C" w:rsidRPr="00F8454C" w:rsidRDefault="00F8454C" w:rsidP="00755E00">
      <w:pPr>
        <w:pStyle w:val="Akapitzlist"/>
        <w:suppressAutoHyphens w:val="0"/>
        <w:spacing w:line="360" w:lineRule="auto"/>
        <w:ind w:left="0"/>
        <w:jc w:val="both"/>
      </w:pPr>
      <w:r w:rsidRPr="00F8454C">
        <w:t xml:space="preserve">Zlecono opracowanie audytu efektywności energetycznej budynków szkół ZPO Nieświń i ZPO Pomyków. Zadanie zostało zrealizowane przez firmę FRAGOM Adam Franik na podstawie umowy </w:t>
      </w:r>
      <w:r w:rsidR="003B6724">
        <w:br/>
      </w:r>
      <w:r w:rsidRPr="00F8454C">
        <w:t>z dnia 22.03.2017 r. za kwotę 2 460,00 zł.</w:t>
      </w:r>
    </w:p>
    <w:p w:rsidR="00F8454C" w:rsidRPr="00F8454C" w:rsidRDefault="00F8454C" w:rsidP="00755E00">
      <w:pPr>
        <w:pStyle w:val="Akapitzlist"/>
        <w:suppressAutoHyphens w:val="0"/>
        <w:spacing w:line="360" w:lineRule="auto"/>
        <w:ind w:left="0"/>
        <w:jc w:val="both"/>
      </w:pPr>
      <w:r w:rsidRPr="00F8454C">
        <w:t>Pracownia Audytorska Sp. z o.o. na podstawie umowy z dnia 24.07.2017 r. opracowuje dokumentacje projektową termomodernizacji ZPO Nieświń za kwotę 9 200,40 zł.  Termin zakończenia prac projektowych przypada na I kwartał 2018 r.</w:t>
      </w:r>
    </w:p>
    <w:p w:rsidR="00F8454C" w:rsidRPr="00F8454C" w:rsidRDefault="00F8454C" w:rsidP="00755E00">
      <w:pPr>
        <w:pStyle w:val="Akapitzlist"/>
        <w:suppressAutoHyphens w:val="0"/>
        <w:spacing w:line="360" w:lineRule="auto"/>
        <w:ind w:left="0"/>
        <w:jc w:val="both"/>
      </w:pPr>
      <w:r w:rsidRPr="00F8454C">
        <w:t>W dniu 24.07.2017 r. podpisano umowę z Pracownią Audytorską Sp. z o.o.,</w:t>
      </w:r>
      <w:r w:rsidR="002B25AF">
        <w:t xml:space="preserve"> </w:t>
      </w:r>
      <w:r w:rsidRPr="00F8454C">
        <w:t>która opracowuje dokumentacje projektową termomodernizacji ZPO Pomyków za kwotę 11 316,00 zł. Termin przekazania dokumentacji przypada na I kwartał 2018 r.</w:t>
      </w:r>
    </w:p>
    <w:p w:rsidR="00F8454C" w:rsidRPr="00F8454C" w:rsidRDefault="00F8454C" w:rsidP="00755E00">
      <w:pPr>
        <w:pStyle w:val="Akapitzlist"/>
        <w:suppressAutoHyphens w:val="0"/>
        <w:spacing w:line="360" w:lineRule="auto"/>
        <w:ind w:left="0"/>
        <w:jc w:val="both"/>
      </w:pPr>
      <w:r w:rsidRPr="00F8454C">
        <w:t>Pracownia Audytorska Sp. z o.o. na podstawie umowy z dnia 20.11.2017 r. opracowuje dokumentacje projektową termomodernizacji sali gimnastycznej ZPO Nieświń za kwotę</w:t>
      </w:r>
      <w:r w:rsidR="002B25AF">
        <w:t xml:space="preserve"> </w:t>
      </w:r>
      <w:r w:rsidRPr="00F8454C">
        <w:t>6 888,00 zł. Przekazanie Gminie przedmiotu zamówienia przypada na I kwartał 2018 r.</w:t>
      </w:r>
    </w:p>
    <w:p w:rsidR="00F8454C" w:rsidRPr="00F8454C" w:rsidRDefault="00F8454C" w:rsidP="00755E00">
      <w:pPr>
        <w:pStyle w:val="Akapitzlist"/>
        <w:suppressAutoHyphens w:val="0"/>
        <w:spacing w:line="360" w:lineRule="auto"/>
        <w:ind w:left="0"/>
        <w:jc w:val="both"/>
      </w:pPr>
      <w:r w:rsidRPr="00F8454C">
        <w:t xml:space="preserve">Gmina Końskie złożyła wniosek o dofinansowanie zadania termomodernizacji budynków użyteczności publicznej tj. ZPO Kazanów, SP Modliszewice i ZS Rogów z Regionalnego Programu Operacyjnego Woj. Świętokrzyskiego na lata 2014-2020 w ramach działania 3.3 Poprawa efektywności energetycznej w sektorze publicznym i mieszkaniowym. W dniu 12.09.2017 r. podpisano </w:t>
      </w:r>
      <w:r w:rsidR="00971DF8">
        <w:t>p</w:t>
      </w:r>
      <w:r w:rsidRPr="00F8454C">
        <w:t xml:space="preserve">re-umowę nr RPSW.03.03.00-26-0039/16 dla projektu pn. „Termomodernizacja budynków użyteczności publicznej na terenie Gminy Końskie” o szacunkowej całkowitej wartości </w:t>
      </w:r>
      <w:r w:rsidR="002B25AF">
        <w:br/>
      </w:r>
      <w:r w:rsidRPr="00F8454C">
        <w:t>2 232 021,77 zł.</w:t>
      </w:r>
    </w:p>
    <w:p w:rsidR="00F8454C" w:rsidRPr="00F8454C" w:rsidRDefault="00F8454C" w:rsidP="00755E00">
      <w:pPr>
        <w:pStyle w:val="Akapitzlist"/>
        <w:spacing w:line="360" w:lineRule="auto"/>
        <w:ind w:left="0"/>
        <w:jc w:val="both"/>
      </w:pPr>
      <w:r w:rsidRPr="00F8454C">
        <w:t xml:space="preserve">Łącznie w 2017 r. na zadanie wydano kwotę </w:t>
      </w:r>
      <w:r w:rsidRPr="00F8454C">
        <w:rPr>
          <w:b/>
        </w:rPr>
        <w:t>70 381,80 zł</w:t>
      </w:r>
      <w:r w:rsidRPr="00F8454C">
        <w:t>.</w:t>
      </w:r>
    </w:p>
    <w:p w:rsidR="00F8454C" w:rsidRPr="00F8454C" w:rsidRDefault="00F8454C" w:rsidP="00F8454C">
      <w:pPr>
        <w:pStyle w:val="Akapitzlist"/>
        <w:spacing w:line="288" w:lineRule="auto"/>
        <w:ind w:left="360"/>
        <w:jc w:val="both"/>
      </w:pPr>
    </w:p>
    <w:p w:rsidR="0040371E" w:rsidRPr="0009545B" w:rsidRDefault="0040371E" w:rsidP="0015456D">
      <w:pPr>
        <w:pStyle w:val="Akapitzlist"/>
        <w:numPr>
          <w:ilvl w:val="0"/>
          <w:numId w:val="13"/>
        </w:numPr>
        <w:suppressAutoHyphens w:val="0"/>
        <w:spacing w:line="312" w:lineRule="auto"/>
        <w:jc w:val="both"/>
      </w:pPr>
      <w:r w:rsidRPr="0009545B">
        <w:rPr>
          <w:b/>
        </w:rPr>
        <w:t xml:space="preserve">Termomodernizacja budynku Gimnazjum Nr 2 w Końskich (audyty, dokumentacja </w:t>
      </w:r>
      <w:r w:rsidR="003B6724">
        <w:rPr>
          <w:b/>
        </w:rPr>
        <w:br/>
      </w:r>
      <w:r w:rsidRPr="0009545B">
        <w:rPr>
          <w:b/>
        </w:rPr>
        <w:t xml:space="preserve">i wykonanie) - Poprawa stanu technicznego budynku Gimnazjum Nr 2- realizacja planu gospodarki niskoemisyjnej </w:t>
      </w:r>
    </w:p>
    <w:p w:rsidR="00F8454C" w:rsidRPr="00F8454C" w:rsidRDefault="00F8454C" w:rsidP="00755E00">
      <w:pPr>
        <w:pStyle w:val="Akapitzlist"/>
        <w:spacing w:line="360" w:lineRule="auto"/>
        <w:ind w:left="0"/>
        <w:jc w:val="both"/>
      </w:pPr>
      <w:r w:rsidRPr="00F8454C">
        <w:t xml:space="preserve">Firma JK Projekty Budowlane Justyna Kuleta zgodnie z umową z dnia 23.01.2017 r. opracowała inwentaryzację istniejącego budynku Gimnazjum nr 2 w Końskich za kwotę </w:t>
      </w:r>
      <w:r w:rsidRPr="00F8454C">
        <w:rPr>
          <w:b/>
        </w:rPr>
        <w:t>6 200,00 zł</w:t>
      </w:r>
      <w:r w:rsidRPr="00F8454C">
        <w:t>.</w:t>
      </w:r>
    </w:p>
    <w:p w:rsidR="0040371E" w:rsidRPr="00C23F66" w:rsidRDefault="0040371E" w:rsidP="00755E00">
      <w:pPr>
        <w:pStyle w:val="Akapitzlist"/>
        <w:spacing w:line="360"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Uzbrojenie terenów pod zabudowę mieszkaniową - osiedle przy ul. Południowej </w:t>
      </w:r>
      <w:r w:rsidR="003B6724">
        <w:rPr>
          <w:b/>
        </w:rPr>
        <w:br/>
      </w:r>
      <w:r w:rsidRPr="0009545B">
        <w:rPr>
          <w:b/>
        </w:rPr>
        <w:t xml:space="preserve">w Końskich - Podniesienie wartości gruntów przeznaczonych pod zabudowę mieszkaniową </w:t>
      </w:r>
    </w:p>
    <w:p w:rsidR="00DF722E" w:rsidRPr="00DF722E" w:rsidRDefault="00DF722E" w:rsidP="00755E00">
      <w:pPr>
        <w:pStyle w:val="Akapitzlist"/>
        <w:spacing w:line="360" w:lineRule="auto"/>
        <w:ind w:left="0"/>
        <w:jc w:val="both"/>
      </w:pPr>
      <w:r w:rsidRPr="00DF722E">
        <w:t xml:space="preserve">Wykonawcą zadania zostało konsorcjum złożone z firm Zakład Usługowo-Handlowy TOMBET Tomasz Gwóźdź oraz Zakład Budowlano-Drogowy DUKT Sp. z o.o., Spółka komandytowa. Zgodnie </w:t>
      </w:r>
      <w:r w:rsidRPr="00DF722E">
        <w:lastRenderedPageBreak/>
        <w:t xml:space="preserve">z umową z dnia 18.07.2016 r. za zrealizowanie uzbrojenia osiedla Konsorcjum otrzymało wynagrodzenie w  kwocie 3 978 541,48 zł. W 2017 r. została wydatkowana kwota </w:t>
      </w:r>
      <w:r w:rsidRPr="00DF722E">
        <w:rPr>
          <w:b/>
        </w:rPr>
        <w:t>2 478 541,48 zł</w:t>
      </w:r>
      <w:r w:rsidRPr="00DF722E">
        <w:t>.</w:t>
      </w:r>
    </w:p>
    <w:p w:rsidR="0040371E" w:rsidRPr="00C23F66" w:rsidRDefault="0040371E"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 xml:space="preserve">Wykonanie dokumentacji projektowej dla zadania polegającego na budowie linii zasilających tereny przemysłowe w energię elektryczną wraz z kontenerowymi stacjami transformatorowymi - Przystosowanie terenów przemysłowych na potrzeby inwestorów </w:t>
      </w:r>
    </w:p>
    <w:p w:rsidR="00653C6E" w:rsidRPr="00653C6E" w:rsidRDefault="00653C6E" w:rsidP="00755E00">
      <w:pPr>
        <w:pStyle w:val="Akapitzlist"/>
        <w:suppressAutoHyphens w:val="0"/>
        <w:spacing w:line="360" w:lineRule="auto"/>
        <w:ind w:left="0"/>
        <w:contextualSpacing/>
        <w:jc w:val="both"/>
      </w:pPr>
      <w:r w:rsidRPr="00653C6E">
        <w:t xml:space="preserve">W dniu 03.08.2015 r. podpisano umowę z Przedsiębiorstwem Robót Elektrycznych </w:t>
      </w:r>
      <w:r w:rsidR="003B6724">
        <w:br/>
      </w:r>
      <w:r w:rsidRPr="00653C6E">
        <w:t xml:space="preserve">i Ogólnobudowlanych „ENERGOKRZEM” s.c. A. Krzemień, S. Krzemień, B. Krzemień dotyczącą opracowania kompletnej dokumentacji projektowej zasilania terenów przemysłowych. Łącznie Wykonawca otrzyma wynagrodzenie w kwocie 53 259,00 zł. PGE Dystrybucja S.A. Oddział Skarżysko-Kamienna na podstawie umowy z dnia 09.06.2017 r opracowuje dokumentacje projektową wykonania przyłącza elektroenergetycznego strefy przemysłowej w Końskich i Kornicy. </w:t>
      </w:r>
      <w:r w:rsidR="003B6724">
        <w:br/>
      </w:r>
      <w:r w:rsidRPr="00653C6E">
        <w:t xml:space="preserve">Za wykonanie przedmiotu umowy PGE otrzyma wynagrodzenie w kwocie 286 590,00 zł. </w:t>
      </w:r>
      <w:r w:rsidR="00302ABE">
        <w:t>W 2017 r. nie ponoszono wydatków na realizacje przedsięwzięcia.</w:t>
      </w:r>
    </w:p>
    <w:p w:rsidR="00A30998" w:rsidRPr="00C23F66" w:rsidRDefault="00A30998" w:rsidP="0040371E">
      <w:pPr>
        <w:pStyle w:val="Akapitzlist"/>
        <w:spacing w:line="312" w:lineRule="auto"/>
        <w:ind w:left="0"/>
        <w:jc w:val="both"/>
        <w:rPr>
          <w:b/>
          <w:color w:val="FF0000"/>
        </w:rPr>
      </w:pPr>
    </w:p>
    <w:p w:rsidR="0040371E" w:rsidRPr="0009545B" w:rsidRDefault="0040371E" w:rsidP="0015456D">
      <w:pPr>
        <w:pStyle w:val="Akapitzlist"/>
        <w:numPr>
          <w:ilvl w:val="0"/>
          <w:numId w:val="13"/>
        </w:numPr>
        <w:suppressAutoHyphens w:val="0"/>
        <w:spacing w:line="312" w:lineRule="auto"/>
        <w:jc w:val="both"/>
      </w:pPr>
      <w:r w:rsidRPr="0009545B">
        <w:rPr>
          <w:b/>
        </w:rPr>
        <w:t>Wymiana instalacji okablowania strukturalnego w MGOPS w Końskich w ramach przystosowania budynku MGOPS w Końskich - modernizacja infrastruktury teleinformatycznej</w:t>
      </w:r>
      <w:r w:rsidR="009A0F4E" w:rsidRPr="0009545B">
        <w:rPr>
          <w:b/>
        </w:rPr>
        <w:t xml:space="preserve"> </w:t>
      </w:r>
      <w:r w:rsidRPr="0009545B">
        <w:rPr>
          <w:b/>
        </w:rPr>
        <w:t xml:space="preserve">i elektrycznej - Zapewnienie prawidłowego </w:t>
      </w:r>
      <w:r w:rsidR="007C2838" w:rsidRPr="0009545B">
        <w:rPr>
          <w:b/>
        </w:rPr>
        <w:t>funkcjonowania</w:t>
      </w:r>
      <w:r w:rsidRPr="0009545B">
        <w:rPr>
          <w:b/>
        </w:rPr>
        <w:t xml:space="preserve"> MGOPS </w:t>
      </w:r>
      <w:r w:rsidR="007C2838" w:rsidRPr="0009545B">
        <w:rPr>
          <w:b/>
        </w:rPr>
        <w:br/>
      </w:r>
      <w:r w:rsidRPr="0009545B">
        <w:rPr>
          <w:b/>
        </w:rPr>
        <w:t>w Końskich - modernizacja infrastruktury teleinformatycznej i elektrycznej</w:t>
      </w:r>
    </w:p>
    <w:p w:rsidR="007C2838" w:rsidRPr="00FE0744" w:rsidRDefault="007C2838" w:rsidP="00755E00">
      <w:pPr>
        <w:spacing w:line="360" w:lineRule="auto"/>
        <w:jc w:val="both"/>
      </w:pPr>
      <w:r w:rsidRPr="00FE0744">
        <w:t xml:space="preserve">Na podstawie umowy Nr ZP.26.30u.2016 zawartej w dniu 30.06.2016 r. z PHU MAKTEL </w:t>
      </w:r>
      <w:r w:rsidRPr="00FE0744">
        <w:br/>
        <w:t xml:space="preserve">w Końskich ul. Wojska Polskiego 5B/43, 26-200 Końskie wykonano przyłącze telekomunikacyjne </w:t>
      </w:r>
      <w:r w:rsidR="003B6724">
        <w:br/>
      </w:r>
      <w:r w:rsidRPr="00FE0744">
        <w:t>od Szkoły Podstawowej Nr 1 w Końskich do jednostki MGOPS w Końskich za kwotę 3 602,37 zł.</w:t>
      </w:r>
    </w:p>
    <w:p w:rsidR="00FE0744" w:rsidRPr="00302ABE" w:rsidRDefault="007C2838" w:rsidP="00755E00">
      <w:pPr>
        <w:spacing w:line="360" w:lineRule="auto"/>
        <w:jc w:val="both"/>
        <w:rPr>
          <w:b/>
        </w:rPr>
      </w:pPr>
      <w:r w:rsidRPr="00FE0744">
        <w:t>W dniu 03.11.2016 r. podpisano umowę Nr ZP.26.39u.2016 na wykonanie zadania z Zakładem Usługowo-Handlowym PRO-MAR Marcin Ptak na kwotę 125 000,00 zł brutto z terminem realizacji 80 dni od dnia podpisania umowy.</w:t>
      </w:r>
      <w:r w:rsidR="00FE0744">
        <w:t xml:space="preserve"> </w:t>
      </w:r>
      <w:r w:rsidR="00FE0744" w:rsidRPr="00FE0744">
        <w:t xml:space="preserve">Na realizację zadania w 2017 r. wydatkowano łącznie </w:t>
      </w:r>
      <w:r w:rsidR="00FE0744" w:rsidRPr="00302ABE">
        <w:rPr>
          <w:b/>
        </w:rPr>
        <w:t>81 321,26 złotych.</w:t>
      </w:r>
    </w:p>
    <w:p w:rsidR="00FE0744" w:rsidRPr="00FE0744" w:rsidRDefault="00FE0744" w:rsidP="00FE0744">
      <w:pPr>
        <w:spacing w:line="276" w:lineRule="auto"/>
        <w:ind w:left="360"/>
        <w:jc w:val="both"/>
        <w:rPr>
          <w:lang w:eastAsia="pl-PL"/>
        </w:rPr>
      </w:pPr>
    </w:p>
    <w:p w:rsidR="0009545B" w:rsidRDefault="0009545B" w:rsidP="0015456D">
      <w:pPr>
        <w:numPr>
          <w:ilvl w:val="0"/>
          <w:numId w:val="13"/>
        </w:numPr>
        <w:spacing w:line="360" w:lineRule="auto"/>
        <w:jc w:val="both"/>
        <w:rPr>
          <w:b/>
        </w:rPr>
      </w:pPr>
      <w:r w:rsidRPr="0009545B">
        <w:rPr>
          <w:b/>
        </w:rPr>
        <w:t>Odbudowa zbiornika wodnego w Sielpi wraz z turystyczno-rekreacyjnym zagospodarowaniem jego terenu i obszaru funkcjonalnie z nim związanego.</w:t>
      </w:r>
    </w:p>
    <w:p w:rsidR="00367EBA" w:rsidRPr="00367EBA" w:rsidRDefault="00367EBA" w:rsidP="00755E00">
      <w:pPr>
        <w:pStyle w:val="Akapitzlist"/>
        <w:spacing w:line="360" w:lineRule="auto"/>
        <w:ind w:left="0"/>
        <w:jc w:val="both"/>
      </w:pPr>
      <w:r w:rsidRPr="00367EBA">
        <w:t xml:space="preserve">Biuro Analiz Inwestycji Marzena Adydan na podstawie umowy z dnia 10.03.2017 r. opracowało studium wykonalności za kwotę 9 840,00 zł. </w:t>
      </w:r>
    </w:p>
    <w:p w:rsidR="00367EBA" w:rsidRPr="00367EBA" w:rsidRDefault="00367EBA" w:rsidP="00755E00">
      <w:pPr>
        <w:pStyle w:val="Akapitzlist"/>
        <w:spacing w:line="360" w:lineRule="auto"/>
        <w:ind w:left="0"/>
        <w:jc w:val="both"/>
      </w:pPr>
      <w:r w:rsidRPr="00367EBA">
        <w:t>W dniu 28.06.2017 r. podpisano umowę z Instytutem OZE Sp. z o.o., które opracowało</w:t>
      </w:r>
      <w:r w:rsidRPr="00367EBA">
        <w:br/>
        <w:t xml:space="preserve">i przekazało w grudniu 2017 r. program funkcjonalno-użytkowy za kwotę 73 062,00 zł. </w:t>
      </w:r>
    </w:p>
    <w:p w:rsidR="00367EBA" w:rsidRPr="00367EBA" w:rsidRDefault="00367EBA" w:rsidP="00755E00">
      <w:pPr>
        <w:pStyle w:val="Akapitzlist"/>
        <w:spacing w:line="360" w:lineRule="auto"/>
        <w:ind w:left="0"/>
        <w:jc w:val="both"/>
      </w:pPr>
      <w:r w:rsidRPr="00367EBA">
        <w:t xml:space="preserve">Łącznie na zadanie w 2017 r. wydano kwotę </w:t>
      </w:r>
      <w:r w:rsidRPr="00367EBA">
        <w:rPr>
          <w:b/>
        </w:rPr>
        <w:t>9 840,00 zł</w:t>
      </w:r>
      <w:r w:rsidRPr="00367EBA">
        <w:t>.</w:t>
      </w:r>
    </w:p>
    <w:p w:rsidR="00367EBA" w:rsidRDefault="00367EBA" w:rsidP="00367EBA">
      <w:pPr>
        <w:spacing w:line="360" w:lineRule="auto"/>
        <w:ind w:left="360"/>
        <w:jc w:val="both"/>
        <w:rPr>
          <w:b/>
        </w:rPr>
      </w:pPr>
    </w:p>
    <w:p w:rsidR="0009545B" w:rsidRDefault="0009545B" w:rsidP="0015456D">
      <w:pPr>
        <w:numPr>
          <w:ilvl w:val="0"/>
          <w:numId w:val="13"/>
        </w:numPr>
        <w:spacing w:line="360" w:lineRule="auto"/>
        <w:jc w:val="both"/>
        <w:rPr>
          <w:b/>
        </w:rPr>
      </w:pPr>
      <w:r>
        <w:rPr>
          <w:b/>
        </w:rPr>
        <w:lastRenderedPageBreak/>
        <w:t>Termomodernizacja budynku MGOPS w Końskich – Poprawa stanu technicznego budynku</w:t>
      </w:r>
    </w:p>
    <w:p w:rsidR="00D846BD" w:rsidRPr="00DF722E" w:rsidRDefault="00D846BD" w:rsidP="00755E00">
      <w:pPr>
        <w:pStyle w:val="Akapitzlist"/>
        <w:spacing w:line="360" w:lineRule="auto"/>
        <w:ind w:left="0"/>
        <w:jc w:val="both"/>
      </w:pPr>
      <w:r w:rsidRPr="00DF722E">
        <w:t>Firmie CREATIMUM Sp. z o.o. zlecono opracowanie studium wykonalności</w:t>
      </w:r>
      <w:r w:rsidR="00DF722E">
        <w:t>.</w:t>
      </w:r>
      <w:r w:rsidRPr="00DF722E">
        <w:t xml:space="preserve"> Za wykonane opracowanie zgodnie z umową z dnia 05.12.2016 r. wykonawca otrzymał wynagrodzenie w kwocie 953,25 zł. </w:t>
      </w:r>
    </w:p>
    <w:p w:rsidR="00D846BD" w:rsidRPr="00DF722E" w:rsidRDefault="00D846BD" w:rsidP="00755E00">
      <w:pPr>
        <w:pStyle w:val="Akapitzlist"/>
        <w:spacing w:line="360" w:lineRule="auto"/>
        <w:ind w:left="0"/>
        <w:jc w:val="both"/>
      </w:pPr>
      <w:r w:rsidRPr="00DF722E">
        <w:t xml:space="preserve">Biuro projektowe EKO-DOM Projekty budowlane mgr inż. Andrzej Charun opracowało kosztorys termomodernizacji budynków MGOPS w Końskich za kwotę 507,45 zł. </w:t>
      </w:r>
    </w:p>
    <w:p w:rsidR="00D846BD" w:rsidRPr="00DF722E" w:rsidRDefault="00D846BD" w:rsidP="00755E00">
      <w:pPr>
        <w:pStyle w:val="Akapitzlist"/>
        <w:spacing w:line="360" w:lineRule="auto"/>
        <w:ind w:left="0"/>
        <w:jc w:val="both"/>
      </w:pPr>
      <w:r w:rsidRPr="00DF722E">
        <w:t xml:space="preserve">Firma EKSPERTON Wojciech Natkaniec na podstawie umowy z dnia 20.03.2017 r. opracowywała dokumentację projektową termomodernizacji budynku MGOPS w Końskich za kwotę 6 088,50 zł, jednak ze względu na niezgodność opracowania z przedmiotem zamówienia rozwiązano umowę. </w:t>
      </w:r>
    </w:p>
    <w:p w:rsidR="00D846BD" w:rsidRPr="00DF722E" w:rsidRDefault="00D846BD" w:rsidP="00755E00">
      <w:pPr>
        <w:pStyle w:val="Akapitzlist"/>
        <w:spacing w:line="360" w:lineRule="auto"/>
        <w:ind w:left="0"/>
        <w:jc w:val="both"/>
      </w:pPr>
      <w:r w:rsidRPr="00DF722E">
        <w:t>Zadanie opracowania kompletnej dokumentacji projektowej termomodernizacji budynku MGOPS na podstawie umowy z dnia 1</w:t>
      </w:r>
      <w:r w:rsidR="00B40204">
        <w:t>4</w:t>
      </w:r>
      <w:r w:rsidRPr="00DF722E">
        <w:t xml:space="preserve">.09.2017 r. powierzono Przedsiębiorstwu Budowlano-Handlowemu "Baza" inż. Henryk Kos. Firma opracowała dokumentację za kwotę 13 950,00 zł. </w:t>
      </w:r>
    </w:p>
    <w:p w:rsidR="00D846BD" w:rsidRPr="00DF722E" w:rsidRDefault="00D846BD" w:rsidP="00755E00">
      <w:pPr>
        <w:pStyle w:val="Akapitzlist"/>
        <w:spacing w:line="360" w:lineRule="auto"/>
        <w:ind w:left="0"/>
        <w:jc w:val="both"/>
      </w:pPr>
      <w:r w:rsidRPr="00DF722E">
        <w:t xml:space="preserve">Łącznie na zadanie wydano kwotę </w:t>
      </w:r>
      <w:r w:rsidRPr="00DF722E">
        <w:rPr>
          <w:b/>
        </w:rPr>
        <w:t>15 410,70 zł</w:t>
      </w:r>
      <w:r w:rsidRPr="00DF722E">
        <w:t>.</w:t>
      </w:r>
    </w:p>
    <w:p w:rsidR="00D846BD" w:rsidRDefault="00D846BD" w:rsidP="00D846BD">
      <w:pPr>
        <w:spacing w:line="360" w:lineRule="auto"/>
        <w:ind w:left="360"/>
        <w:jc w:val="both"/>
        <w:rPr>
          <w:b/>
        </w:rPr>
      </w:pPr>
    </w:p>
    <w:p w:rsidR="0009545B" w:rsidRDefault="00816E89" w:rsidP="0015456D">
      <w:pPr>
        <w:numPr>
          <w:ilvl w:val="0"/>
          <w:numId w:val="13"/>
        </w:numPr>
        <w:spacing w:line="360" w:lineRule="auto"/>
        <w:jc w:val="both"/>
        <w:rPr>
          <w:b/>
        </w:rPr>
      </w:pPr>
      <w:r w:rsidRPr="00816E89">
        <w:rPr>
          <w:b/>
        </w:rPr>
        <w:t>Rekultywacja czaszy zbiornika wodnego "Stary Młyn" w Końskich oraz zbiorników wodnych "Browary I" i "Browary II" zlokalizowanych przy ul. Browarnej w Końskich wraz z niezbędną infrastrukturą w celu zapewnienia nowych funkcji zrekultywowanych zbiorników - Przywrócenie funkcjonalności zbiorników wodnych oraz ochro</w:t>
      </w:r>
      <w:r>
        <w:rPr>
          <w:b/>
        </w:rPr>
        <w:t>n</w:t>
      </w:r>
      <w:r w:rsidRPr="00816E89">
        <w:rPr>
          <w:b/>
        </w:rPr>
        <w:t>a wód</w:t>
      </w:r>
    </w:p>
    <w:p w:rsidR="0029336C" w:rsidRPr="0029336C" w:rsidRDefault="0029336C" w:rsidP="00755E00">
      <w:pPr>
        <w:pStyle w:val="Akapitzlist"/>
        <w:spacing w:line="360" w:lineRule="auto"/>
        <w:ind w:left="0"/>
        <w:jc w:val="both"/>
      </w:pPr>
      <w:r w:rsidRPr="0029336C">
        <w:t xml:space="preserve">W 2017 roku zlecono podmiotowi Insytut OZE Sp. z o.o. opracowanie programu funkcjonalno-użytkowego dla ww. zbiorników wodnych. Zgodnie z umową z dnia 14.06.2017 r. Wykonawca  opracował dokumenty, za które otrzyma wynagrodzenie w kwocie 143 295,00 zł. Gmina Końskie złożyła wniosek o dofinansowanie zadania rekultywacja i remediacja zdegradowanych zbiorników wodnych na terenie miasta Końskie z Programu Operacyjnego Infrastruktura i Środowisko 2014-2020 w ramach II priorytetu, działania 2.5 Poprawa jakości środowiska miejskiego. </w:t>
      </w:r>
    </w:p>
    <w:p w:rsidR="0029336C" w:rsidRPr="0029336C" w:rsidRDefault="0029336C" w:rsidP="00755E00">
      <w:pPr>
        <w:pStyle w:val="Akapitzlist"/>
        <w:spacing w:line="360" w:lineRule="auto"/>
        <w:ind w:left="0"/>
        <w:jc w:val="both"/>
      </w:pPr>
      <w:r w:rsidRPr="0029336C">
        <w:t>W 2017 r. nie ponoszono wydatków na realizację zadania.</w:t>
      </w:r>
    </w:p>
    <w:p w:rsidR="0029336C" w:rsidRDefault="0029336C" w:rsidP="00F8454C">
      <w:pPr>
        <w:spacing w:line="360" w:lineRule="auto"/>
        <w:ind w:left="360"/>
        <w:jc w:val="both"/>
        <w:rPr>
          <w:b/>
        </w:rPr>
      </w:pPr>
    </w:p>
    <w:p w:rsidR="00816E89" w:rsidRDefault="00816E89" w:rsidP="0015456D">
      <w:pPr>
        <w:numPr>
          <w:ilvl w:val="0"/>
          <w:numId w:val="13"/>
        </w:numPr>
        <w:spacing w:line="360" w:lineRule="auto"/>
        <w:jc w:val="both"/>
        <w:rPr>
          <w:b/>
        </w:rPr>
      </w:pPr>
      <w:r w:rsidRPr="00816E89">
        <w:rPr>
          <w:b/>
        </w:rPr>
        <w:t xml:space="preserve">Rozwój społeczeństwa informacyjnego poprzez wdrożenie nowoczesnych e-usług </w:t>
      </w:r>
      <w:r w:rsidR="003B6724">
        <w:rPr>
          <w:b/>
        </w:rPr>
        <w:br/>
      </w:r>
      <w:r w:rsidRPr="00816E89">
        <w:rPr>
          <w:b/>
        </w:rPr>
        <w:t>w Gminie Końskie - Zapewnienie funkcjonowania sprawnych usług publicznych</w:t>
      </w:r>
    </w:p>
    <w:p w:rsidR="00D846BD" w:rsidRPr="00D846BD" w:rsidRDefault="00D846BD" w:rsidP="00755E00">
      <w:pPr>
        <w:spacing w:line="360" w:lineRule="auto"/>
        <w:jc w:val="both"/>
      </w:pPr>
      <w:r w:rsidRPr="00D846BD">
        <w:t>Pan Jacek Czyrkowski na podstawie umowy z dnia 13.09.2017 r. opracował koncepcję</w:t>
      </w:r>
      <w:r w:rsidRPr="00D846BD">
        <w:br/>
        <w:t xml:space="preserve">i wstępne kosztorysy dla ww. zadania za kwotę 6 000,00 zł. Zgodnie z umową wypłacono częściowe wynagrodzenie w kwocie 5 400,00 zł. </w:t>
      </w:r>
    </w:p>
    <w:p w:rsidR="00D846BD" w:rsidRPr="00D846BD" w:rsidRDefault="00D846BD" w:rsidP="00755E00">
      <w:pPr>
        <w:spacing w:line="360" w:lineRule="auto"/>
        <w:jc w:val="both"/>
      </w:pPr>
      <w:r w:rsidRPr="00D846BD">
        <w:t>Pani Hanna Łoboda zgodnie z umową z dnia 13.09.2017 r. za kwotę 8 500,00 zł opracowała studium wykonalności, które stanowiło niezbędny załącznik do ubiegania się</w:t>
      </w:r>
      <w:r w:rsidR="002B25AF">
        <w:t xml:space="preserve"> </w:t>
      </w:r>
      <w:r w:rsidRPr="00D846BD">
        <w:t xml:space="preserve">o dofinansowanie ze środków </w:t>
      </w:r>
      <w:r w:rsidRPr="00D846BD">
        <w:lastRenderedPageBreak/>
        <w:t xml:space="preserve">RPOWŚ na lata 2014-2020. Pani Hanna Łoboda otrzymała, zgodnie z umową częściowe wynagrodzenie w kwocie 6 800,00 zł. </w:t>
      </w:r>
    </w:p>
    <w:p w:rsidR="00D846BD" w:rsidRPr="00D846BD" w:rsidRDefault="00D846BD" w:rsidP="00755E00">
      <w:pPr>
        <w:spacing w:line="360" w:lineRule="auto"/>
        <w:jc w:val="both"/>
        <w:rPr>
          <w:b/>
        </w:rPr>
      </w:pPr>
      <w:r w:rsidRPr="00D846BD">
        <w:t xml:space="preserve">Opracowane dokumenty tj. szacunkowe kosztorysy inwestorskie i studium wykonalności inwestycji były niezbędne do ubiegania się o dofinansowanie z Regionalnego Programu Operacyjnego Województwa Świętokrzyskiego na lata 2014-2020. Łącznie w 2017 r. na zadanie wydatkowano </w:t>
      </w:r>
      <w:r w:rsidR="003B6724">
        <w:br/>
      </w:r>
      <w:r w:rsidRPr="00D846BD">
        <w:rPr>
          <w:b/>
        </w:rPr>
        <w:t>12 200,00 zł</w:t>
      </w:r>
      <w:r w:rsidRPr="00D846BD">
        <w:t>.</w:t>
      </w:r>
    </w:p>
    <w:p w:rsidR="00D846BD" w:rsidRDefault="00D846BD" w:rsidP="00D846BD">
      <w:pPr>
        <w:spacing w:line="360" w:lineRule="auto"/>
        <w:ind w:left="360"/>
        <w:jc w:val="both"/>
        <w:rPr>
          <w:b/>
        </w:rPr>
      </w:pPr>
    </w:p>
    <w:p w:rsidR="00816E89" w:rsidRDefault="00816E89" w:rsidP="0015456D">
      <w:pPr>
        <w:numPr>
          <w:ilvl w:val="0"/>
          <w:numId w:val="13"/>
        </w:numPr>
        <w:spacing w:line="360" w:lineRule="auto"/>
        <w:jc w:val="both"/>
        <w:rPr>
          <w:b/>
        </w:rPr>
      </w:pPr>
      <w:r w:rsidRPr="00816E89">
        <w:rPr>
          <w:b/>
        </w:rPr>
        <w:t>Budowa ul. Grzybowej w Końskich - Poprawa stanu dróg i funkcjonalności ciągów komunikacyjnych na terenie miasta Końskie</w:t>
      </w:r>
    </w:p>
    <w:p w:rsidR="00D846BD" w:rsidRPr="00D846BD" w:rsidRDefault="00D846BD" w:rsidP="00755E00">
      <w:pPr>
        <w:pStyle w:val="Akapitzlist"/>
        <w:spacing w:line="360" w:lineRule="auto"/>
        <w:ind w:left="0"/>
        <w:jc w:val="both"/>
        <w:rPr>
          <w:noProof/>
        </w:rPr>
      </w:pPr>
      <w:r w:rsidRPr="00D846BD">
        <w:rPr>
          <w:noProof/>
        </w:rPr>
        <w:t xml:space="preserve">Na realizację zadania został złożony wniosek o dofinansowanie w ramach „Program rozwoju gminnej i powiatowej infrastruktury drogowej na lata 2016 - 2019”. W 2017 r. nie ponoszono wydatków na zadanie. </w:t>
      </w:r>
    </w:p>
    <w:p w:rsidR="00D846BD" w:rsidRDefault="00D846BD" w:rsidP="00FE0744">
      <w:pPr>
        <w:spacing w:line="360" w:lineRule="auto"/>
        <w:ind w:left="360"/>
        <w:jc w:val="both"/>
        <w:rPr>
          <w:b/>
        </w:rPr>
      </w:pPr>
    </w:p>
    <w:p w:rsidR="00816E89" w:rsidRDefault="00816E89" w:rsidP="0015456D">
      <w:pPr>
        <w:numPr>
          <w:ilvl w:val="0"/>
          <w:numId w:val="13"/>
        </w:numPr>
        <w:spacing w:line="360" w:lineRule="auto"/>
        <w:jc w:val="both"/>
        <w:rPr>
          <w:b/>
        </w:rPr>
      </w:pPr>
      <w:r w:rsidRPr="00816E89">
        <w:rPr>
          <w:b/>
        </w:rPr>
        <w:t>Przebudowa ul. Jana Kiepury w Końskich (odcinek od ul. Spółdzielczej do ul. Lipowe</w:t>
      </w:r>
      <w:r>
        <w:rPr>
          <w:b/>
        </w:rPr>
        <w:t xml:space="preserve">j </w:t>
      </w:r>
      <w:r w:rsidR="003B6724">
        <w:rPr>
          <w:b/>
        </w:rPr>
        <w:br/>
      </w:r>
      <w:r>
        <w:rPr>
          <w:b/>
        </w:rPr>
        <w:t>z łącznikiem do ul. Wojska Pols</w:t>
      </w:r>
      <w:r w:rsidRPr="00816E89">
        <w:rPr>
          <w:b/>
        </w:rPr>
        <w:t>kiego) - Poprawa stanu dróg i funkcjonalności ciągów komunikacyjnych na terenie miasta Końskie</w:t>
      </w:r>
    </w:p>
    <w:p w:rsidR="00D846BD" w:rsidRPr="00D846BD" w:rsidRDefault="00D846BD" w:rsidP="00755E00">
      <w:pPr>
        <w:pStyle w:val="Akapitzlist"/>
        <w:spacing w:line="360" w:lineRule="auto"/>
        <w:ind w:left="0"/>
        <w:jc w:val="both"/>
        <w:rPr>
          <w:noProof/>
        </w:rPr>
      </w:pPr>
      <w:r w:rsidRPr="00D846BD">
        <w:rPr>
          <w:noProof/>
        </w:rPr>
        <w:t>Na realizację zadania został złożony wniosek o dofinansowanie w ramach „Program rozwoju gminnej i powiatowej infrastruktury drogowej na lata 2016 - 2019”. W 2017 r. nie ponoszono wydatków na zadanie.</w:t>
      </w:r>
    </w:p>
    <w:p w:rsidR="00D846BD" w:rsidRDefault="00D846BD" w:rsidP="00D846BD">
      <w:pPr>
        <w:spacing w:line="360" w:lineRule="auto"/>
        <w:ind w:left="360"/>
        <w:jc w:val="both"/>
        <w:rPr>
          <w:b/>
        </w:rPr>
      </w:pPr>
    </w:p>
    <w:p w:rsidR="00816E89" w:rsidRDefault="00816E89" w:rsidP="0015456D">
      <w:pPr>
        <w:numPr>
          <w:ilvl w:val="0"/>
          <w:numId w:val="13"/>
        </w:numPr>
        <w:spacing w:line="360" w:lineRule="auto"/>
        <w:jc w:val="both"/>
        <w:rPr>
          <w:b/>
        </w:rPr>
      </w:pPr>
      <w:r w:rsidRPr="00816E89">
        <w:rPr>
          <w:b/>
        </w:rPr>
        <w:t>Przebudowa drogi powiatowej Nr 0418T Koliszowy</w:t>
      </w:r>
      <w:r>
        <w:rPr>
          <w:b/>
        </w:rPr>
        <w:t xml:space="preserve"> </w:t>
      </w:r>
      <w:r w:rsidR="00653C6E">
        <w:rPr>
          <w:b/>
        </w:rPr>
        <w:t xml:space="preserve">– </w:t>
      </w:r>
      <w:r w:rsidRPr="00816E89">
        <w:rPr>
          <w:b/>
        </w:rPr>
        <w:t>Bedlno</w:t>
      </w:r>
      <w:r w:rsidR="00653C6E">
        <w:rPr>
          <w:b/>
        </w:rPr>
        <w:t xml:space="preserve"> </w:t>
      </w:r>
      <w:r w:rsidRPr="00816E89">
        <w:rPr>
          <w:b/>
        </w:rPr>
        <w:t>-</w:t>
      </w:r>
      <w:r w:rsidR="00653C6E">
        <w:rPr>
          <w:b/>
        </w:rPr>
        <w:t xml:space="preserve"> </w:t>
      </w:r>
      <w:r w:rsidRPr="00816E89">
        <w:rPr>
          <w:b/>
        </w:rPr>
        <w:t xml:space="preserve">Kopaniny - Radomek </w:t>
      </w:r>
      <w:r w:rsidR="003B6724">
        <w:rPr>
          <w:b/>
        </w:rPr>
        <w:br/>
      </w:r>
      <w:r w:rsidRPr="00816E89">
        <w:rPr>
          <w:b/>
        </w:rPr>
        <w:t>w km 5+899 - 6+134 na dł. 235 mb (odc. I w m. Kopaniny), w km 6+134-6+289 na dł. 155 mb (odc. II w m. Kopaniny) i w km 6+960 - 7+950 na dł. 990 mb (odc. III w m. Trzemoszna) - dofinansowanie dla Powiatu Koneckiego - Poprawa stanu dróg na terenie gminy Końskie</w:t>
      </w:r>
    </w:p>
    <w:p w:rsidR="0029336C" w:rsidRDefault="005F1E82" w:rsidP="00755E00">
      <w:pPr>
        <w:spacing w:line="360" w:lineRule="auto"/>
        <w:jc w:val="both"/>
      </w:pPr>
      <w:r w:rsidRPr="005F1E82">
        <w:t xml:space="preserve">W dniu </w:t>
      </w:r>
      <w:r w:rsidR="00B40204">
        <w:t>15</w:t>
      </w:r>
      <w:r w:rsidRPr="005F1E82">
        <w:t xml:space="preserve"> września </w:t>
      </w:r>
      <w:r>
        <w:t xml:space="preserve">2017 r. gmina Końskie podpisała umowę w sprawie udzielenia pomocy finansowej dla Powiatu Koneckiego na realizację </w:t>
      </w:r>
      <w:r w:rsidR="004815FA">
        <w:t xml:space="preserve">ww. </w:t>
      </w:r>
      <w:r>
        <w:t>przedsięwzięcia w 2018 r. na kwotę 290 000,00 złotych</w:t>
      </w:r>
      <w:r w:rsidR="004815FA">
        <w:t xml:space="preserve">. Powyższa kwota stanowi 50% wkładu własnego Powiatu Koneckiego przy realizacji przebudowy ww. drogi w ramach Programu Wieloletniego pn. Program Rozwoju Gminnej </w:t>
      </w:r>
      <w:r w:rsidR="003B6724">
        <w:br/>
      </w:r>
      <w:r w:rsidR="004815FA">
        <w:t>i Powiatowej Infrastruktury Drogowej na lata 2016-2019.</w:t>
      </w:r>
    </w:p>
    <w:p w:rsidR="004815FA" w:rsidRPr="005F1E82" w:rsidRDefault="004815FA" w:rsidP="0029336C">
      <w:pPr>
        <w:spacing w:line="360" w:lineRule="auto"/>
        <w:ind w:left="360"/>
        <w:jc w:val="both"/>
      </w:pPr>
    </w:p>
    <w:p w:rsidR="00A30998" w:rsidRPr="004815FA" w:rsidRDefault="00816E89" w:rsidP="0015456D">
      <w:pPr>
        <w:numPr>
          <w:ilvl w:val="0"/>
          <w:numId w:val="13"/>
        </w:numPr>
        <w:spacing w:line="360" w:lineRule="auto"/>
        <w:jc w:val="both"/>
        <w:rPr>
          <w:b/>
        </w:rPr>
      </w:pPr>
      <w:r w:rsidRPr="004815FA">
        <w:rPr>
          <w:b/>
        </w:rPr>
        <w:t xml:space="preserve">Przeniesienie punktu dostępowego monitoringu miejskiego PD-A z KSM w Końskich </w:t>
      </w:r>
      <w:r w:rsidR="003B6724">
        <w:rPr>
          <w:b/>
        </w:rPr>
        <w:br/>
      </w:r>
      <w:r w:rsidRPr="004815FA">
        <w:rPr>
          <w:b/>
        </w:rPr>
        <w:t>do MGOPS w Końskich - Zapewnienie nadzoru oraz prawidłowego funkcjonowania monitoringu miejskiego</w:t>
      </w:r>
    </w:p>
    <w:p w:rsidR="004815FA" w:rsidRPr="00D846BD" w:rsidRDefault="004815FA" w:rsidP="00755E00">
      <w:pPr>
        <w:pStyle w:val="Akapitzlist"/>
        <w:spacing w:line="360" w:lineRule="auto"/>
        <w:ind w:left="0"/>
        <w:jc w:val="both"/>
      </w:pPr>
      <w:r w:rsidRPr="00D846BD">
        <w:lastRenderedPageBreak/>
        <w:t>W 2017 r. nie ponoszono wydatków na realizację zadania.</w:t>
      </w:r>
      <w:r w:rsidR="003B6724">
        <w:t xml:space="preserve"> Realizacja zadania uzależniona jest od wykonania przedsięwzięć wymienionych w pkt 34 i 35.</w:t>
      </w:r>
    </w:p>
    <w:p w:rsidR="0029336C" w:rsidRDefault="0029336C" w:rsidP="0029336C">
      <w:pPr>
        <w:spacing w:line="360" w:lineRule="auto"/>
        <w:ind w:left="360"/>
        <w:jc w:val="both"/>
        <w:rPr>
          <w:b/>
        </w:rPr>
      </w:pPr>
    </w:p>
    <w:p w:rsidR="00816E89" w:rsidRDefault="00816E89" w:rsidP="0015456D">
      <w:pPr>
        <w:numPr>
          <w:ilvl w:val="0"/>
          <w:numId w:val="13"/>
        </w:numPr>
        <w:spacing w:line="360" w:lineRule="auto"/>
        <w:jc w:val="both"/>
        <w:rPr>
          <w:b/>
        </w:rPr>
      </w:pPr>
      <w:r w:rsidRPr="00816E89">
        <w:rPr>
          <w:b/>
        </w:rPr>
        <w:t xml:space="preserve">Przeniesienie węzła głównego sieci światłowodowej </w:t>
      </w:r>
      <w:r>
        <w:rPr>
          <w:b/>
        </w:rPr>
        <w:t>do bu</w:t>
      </w:r>
      <w:r w:rsidRPr="00816E89">
        <w:rPr>
          <w:b/>
        </w:rPr>
        <w:t>dynku MGOPS w Końskich - Zapewnienie poprawnego funkcjonowania sieci światłowodowej na terenie miasta Końskie</w:t>
      </w:r>
    </w:p>
    <w:p w:rsidR="00A30998" w:rsidRDefault="00A30998" w:rsidP="00755E00">
      <w:pPr>
        <w:spacing w:line="360" w:lineRule="auto"/>
        <w:jc w:val="both"/>
        <w:rPr>
          <w:sz w:val="22"/>
          <w:szCs w:val="22"/>
          <w:lang w:eastAsia="en-US"/>
        </w:rPr>
      </w:pPr>
      <w:r>
        <w:t xml:space="preserve">W dn. 24.05.2017 r. podpisano porozumienie o współpracy z Powiatem Koneckim na przygotowanie </w:t>
      </w:r>
      <w:r w:rsidR="003B6724">
        <w:br/>
      </w:r>
      <w:r>
        <w:t>i realizację wspólnego przedsięwzięcia.</w:t>
      </w:r>
    </w:p>
    <w:p w:rsidR="00A30998" w:rsidRDefault="00A30998" w:rsidP="00755E00">
      <w:pPr>
        <w:spacing w:line="360" w:lineRule="auto"/>
        <w:jc w:val="both"/>
      </w:pPr>
      <w:r>
        <w:t xml:space="preserve">W dn. 11.07.2017 r. przeprowadzono dialog techniczny z „Cyfrowe Sieci Multimedialne Sp. z o. o. CSMM” w sprawie określenia danych potrzebnych do przygotowania opisu przedmiotu zamówienia. </w:t>
      </w:r>
    </w:p>
    <w:p w:rsidR="00A30998" w:rsidRPr="00D846BD" w:rsidRDefault="00A30998" w:rsidP="00755E00">
      <w:pPr>
        <w:pStyle w:val="Akapitzlist"/>
        <w:spacing w:line="360" w:lineRule="auto"/>
        <w:ind w:left="0"/>
        <w:jc w:val="both"/>
      </w:pPr>
      <w:r>
        <w:t>W uzgodnieniu z przedstawicielami Starostwa Powiatowego w Końskich, rozpoczęto przygotowanie dokumentów na wyłonienie wykonawcy robót w formu</w:t>
      </w:r>
      <w:r w:rsidR="00B40204">
        <w:t>l</w:t>
      </w:r>
      <w:r>
        <w:t xml:space="preserve">e zaprojektuj i wybuduj. Ze względu </w:t>
      </w:r>
      <w:r w:rsidR="003B6724">
        <w:br/>
      </w:r>
      <w:r>
        <w:t xml:space="preserve">na zakres robót technicznych, który konieczny jest do określenia w programie funkcjonalno – użytkowym, np. miejsca spawania światłowodów, konfiguracja przełącznika cisco, została podjęta decyzja o przygotowaniu wniosku na wyłonienie Wykonawcy, który opracuje kompletny program funkcjonalno – użytkowy. </w:t>
      </w:r>
      <w:r w:rsidRPr="00D846BD">
        <w:t>W 2017 r. nie ponoszono wydatków na realizację zadania.</w:t>
      </w:r>
    </w:p>
    <w:p w:rsidR="00A30998" w:rsidRDefault="00A30998" w:rsidP="00A30998">
      <w:pPr>
        <w:ind w:left="360"/>
      </w:pPr>
    </w:p>
    <w:p w:rsidR="00A30998" w:rsidRDefault="00A30998" w:rsidP="00A30998">
      <w:pPr>
        <w:ind w:left="360"/>
      </w:pPr>
    </w:p>
    <w:p w:rsidR="00816E89" w:rsidRDefault="00816E89" w:rsidP="0015456D">
      <w:pPr>
        <w:numPr>
          <w:ilvl w:val="0"/>
          <w:numId w:val="13"/>
        </w:numPr>
        <w:spacing w:line="360" w:lineRule="auto"/>
        <w:jc w:val="both"/>
        <w:rPr>
          <w:b/>
        </w:rPr>
      </w:pPr>
      <w:r w:rsidRPr="00816E89">
        <w:rPr>
          <w:b/>
        </w:rPr>
        <w:t>Podłączenie sieci światłowodowej do sieci szerokopasmowej Polski Wschodniej - Utworzenie zapasowego źródła dostępu do sieci światłowodowej</w:t>
      </w:r>
    </w:p>
    <w:p w:rsidR="00D846BD" w:rsidRPr="00D846BD" w:rsidRDefault="00D846BD" w:rsidP="00755E00">
      <w:pPr>
        <w:pStyle w:val="Akapitzlist"/>
        <w:spacing w:line="360" w:lineRule="auto"/>
        <w:ind w:left="0"/>
        <w:jc w:val="both"/>
      </w:pPr>
      <w:r w:rsidRPr="00D846BD">
        <w:t xml:space="preserve">W dniu 24 maja 2017 r. zawarto porozumienie z Powiatem Koneckim o współpracy przy realizacji przedsięwzięć z zakresu telekomunikacji światłowodowej. W czerwcu ogłoszono dialog techniczny mający na celu uzyskanie informacji oraz zapewnienie doradztwa merytorycznego niezbędnego </w:t>
      </w:r>
      <w:r w:rsidR="003B6724">
        <w:br/>
      </w:r>
      <w:r w:rsidRPr="00D846BD">
        <w:t>do przygotowania opisu przedmiotu zamówienia. W 2017 r. nie ponoszono wydatków na realizację zadania.</w:t>
      </w:r>
    </w:p>
    <w:p w:rsidR="002B25AF" w:rsidRDefault="002B25AF" w:rsidP="00D846BD">
      <w:pPr>
        <w:pStyle w:val="Akapitzlist"/>
        <w:spacing w:line="288" w:lineRule="auto"/>
        <w:ind w:left="360"/>
        <w:jc w:val="both"/>
        <w:rPr>
          <w:rFonts w:ascii="Calibri" w:hAnsi="Calibri" w:cs="Calibri"/>
          <w:sz w:val="22"/>
          <w:szCs w:val="22"/>
        </w:rPr>
      </w:pPr>
    </w:p>
    <w:p w:rsidR="00816E89" w:rsidRDefault="00816E89" w:rsidP="0015456D">
      <w:pPr>
        <w:numPr>
          <w:ilvl w:val="0"/>
          <w:numId w:val="13"/>
        </w:numPr>
        <w:spacing w:line="360" w:lineRule="auto"/>
        <w:jc w:val="both"/>
        <w:rPr>
          <w:b/>
        </w:rPr>
      </w:pPr>
      <w:r w:rsidRPr="00816E89">
        <w:rPr>
          <w:b/>
        </w:rPr>
        <w:t>Odbudowa reliktu dworu w Starym Kazanowie - Zabezpieczenie obiektu zabytkowego wraz z jego od</w:t>
      </w:r>
      <w:r>
        <w:rPr>
          <w:b/>
        </w:rPr>
        <w:t>b</w:t>
      </w:r>
      <w:r w:rsidRPr="00816E89">
        <w:rPr>
          <w:b/>
        </w:rPr>
        <w:t>udową w ramach opieki nad zabytkami</w:t>
      </w:r>
    </w:p>
    <w:p w:rsidR="0029336C" w:rsidRPr="0029336C" w:rsidRDefault="0029336C" w:rsidP="00755E00">
      <w:pPr>
        <w:pStyle w:val="Akapitzlist"/>
        <w:suppressAutoHyphens w:val="0"/>
        <w:spacing w:line="360" w:lineRule="auto"/>
        <w:ind w:left="0"/>
        <w:jc w:val="both"/>
      </w:pPr>
      <w:r w:rsidRPr="0029336C">
        <w:t xml:space="preserve">W dniu 05.06.2017 r. podpisano umowę z firmą Labrys Urszula Jedynak, która zapewnia nadzór archeologiczny nad odbudową reliktu za kwotę 3 200,00 zł. </w:t>
      </w:r>
    </w:p>
    <w:p w:rsidR="0029336C" w:rsidRPr="0029336C" w:rsidRDefault="0029336C" w:rsidP="00755E00">
      <w:pPr>
        <w:pStyle w:val="Akapitzlist"/>
        <w:suppressAutoHyphens w:val="0"/>
        <w:spacing w:line="360" w:lineRule="auto"/>
        <w:ind w:left="0"/>
        <w:jc w:val="both"/>
      </w:pPr>
      <w:r w:rsidRPr="0029336C">
        <w:t xml:space="preserve">Firma Projektowanie i Nadzór Budownictwa Drogowego mgr inż. Zbigniew Ciepliński zgodnie </w:t>
      </w:r>
      <w:r w:rsidR="00F8454C">
        <w:br/>
      </w:r>
      <w:r w:rsidRPr="0029336C">
        <w:t xml:space="preserve">z umową z dnia 05.06.2017 r. opracowuje dokumentację przebudowy rowu melioracyjnego </w:t>
      </w:r>
      <w:r w:rsidR="00F8454C">
        <w:br/>
      </w:r>
      <w:r w:rsidRPr="0029336C">
        <w:t>za kwotę 8 610,00 zł. Termin zakończenia prac projektowych przypada na I kwartał 2018 r.</w:t>
      </w:r>
    </w:p>
    <w:p w:rsidR="0029336C" w:rsidRPr="0029336C" w:rsidRDefault="0029336C" w:rsidP="00755E00">
      <w:pPr>
        <w:pStyle w:val="Akapitzlist"/>
        <w:spacing w:line="360" w:lineRule="auto"/>
        <w:ind w:left="0"/>
        <w:jc w:val="both"/>
      </w:pPr>
      <w:r w:rsidRPr="0029336C">
        <w:t>W 2017 r. nie ponoszono wydatków na realizację zadania.</w:t>
      </w:r>
    </w:p>
    <w:p w:rsidR="0029336C" w:rsidRDefault="0029336C" w:rsidP="0029336C">
      <w:pPr>
        <w:spacing w:line="360" w:lineRule="auto"/>
        <w:ind w:left="360"/>
        <w:jc w:val="both"/>
        <w:rPr>
          <w:b/>
        </w:rPr>
      </w:pPr>
    </w:p>
    <w:p w:rsidR="00816E89" w:rsidRDefault="00816E89" w:rsidP="0015456D">
      <w:pPr>
        <w:numPr>
          <w:ilvl w:val="0"/>
          <w:numId w:val="13"/>
        </w:numPr>
        <w:spacing w:line="360" w:lineRule="auto"/>
        <w:jc w:val="both"/>
        <w:rPr>
          <w:b/>
        </w:rPr>
      </w:pPr>
      <w:r w:rsidRPr="00816E89">
        <w:rPr>
          <w:b/>
        </w:rPr>
        <w:lastRenderedPageBreak/>
        <w:t>Budowa lapidarium (dokumentacja i wykonanie) - Upamiętnienie obecności obywateli pochodzenia żydowskiego na ziemi koneckiej</w:t>
      </w:r>
    </w:p>
    <w:p w:rsidR="00F8454C" w:rsidRPr="0009545B" w:rsidRDefault="00F8454C" w:rsidP="00755E00">
      <w:pPr>
        <w:pStyle w:val="Akapitzlist"/>
        <w:spacing w:line="360" w:lineRule="auto"/>
        <w:ind w:left="0"/>
        <w:jc w:val="both"/>
        <w:rPr>
          <w:b/>
        </w:rPr>
      </w:pPr>
      <w:r w:rsidRPr="00F8454C">
        <w:t xml:space="preserve">Firma EBE STUDIO Pracownia Architektoniczna na podstawie umowy z dnia 20.03.2017 r. opracowała dokumentację projektową budowy lapidarium za kwotę 16 605,00 zł. W 2017 r. na realizację zadania wydano kwotę </w:t>
      </w:r>
      <w:r w:rsidRPr="00F8454C">
        <w:rPr>
          <w:b/>
        </w:rPr>
        <w:t>14 145,00 zł</w:t>
      </w:r>
      <w:r w:rsidRPr="00F8454C">
        <w:t xml:space="preserve">. </w:t>
      </w:r>
    </w:p>
    <w:sectPr w:rsidR="00F8454C" w:rsidRPr="0009545B" w:rsidSect="006301B1">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38E" w:rsidRDefault="00DD538E" w:rsidP="00EB7A9A">
      <w:r>
        <w:separator/>
      </w:r>
    </w:p>
  </w:endnote>
  <w:endnote w:type="continuationSeparator" w:id="0">
    <w:p w:rsidR="00DD538E" w:rsidRDefault="00DD538E" w:rsidP="00EB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204" w:rsidRDefault="00B4020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38E" w:rsidRDefault="00DD538E" w:rsidP="00EB7A9A">
      <w:r>
        <w:separator/>
      </w:r>
    </w:p>
  </w:footnote>
  <w:footnote w:type="continuationSeparator" w:id="0">
    <w:p w:rsidR="00DD538E" w:rsidRDefault="00DD538E" w:rsidP="00EB7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204" w:rsidRDefault="00B40204">
    <w:pPr>
      <w:pStyle w:val="Nagwek"/>
      <w:jc w:val="center"/>
    </w:pPr>
    <w:r>
      <w:fldChar w:fldCharType="begin"/>
    </w:r>
    <w:r>
      <w:instrText xml:space="preserve"> PAGE   \* MERGEFORMAT </w:instrText>
    </w:r>
    <w:r>
      <w:fldChar w:fldCharType="separate"/>
    </w:r>
    <w:r w:rsidR="00E51647">
      <w:rPr>
        <w:noProof/>
      </w:rPr>
      <w:t>11</w:t>
    </w:r>
    <w:r>
      <w:rPr>
        <w:noProof/>
      </w:rPr>
      <w:fldChar w:fldCharType="end"/>
    </w:r>
  </w:p>
  <w:p w:rsidR="00B40204" w:rsidRDefault="00B4020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204" w:rsidRDefault="00B40204" w:rsidP="009B3F10">
    <w:pPr>
      <w:pStyle w:val="Nagwek"/>
      <w:jc w:val="center"/>
    </w:pPr>
    <w:r>
      <w:rPr>
        <w:rStyle w:val="Numerstrony"/>
      </w:rPr>
      <w:fldChar w:fldCharType="begin"/>
    </w:r>
    <w:r>
      <w:rPr>
        <w:rStyle w:val="Numerstrony"/>
      </w:rPr>
      <w:instrText xml:space="preserve"> PAGE </w:instrText>
    </w:r>
    <w:r>
      <w:rPr>
        <w:rStyle w:val="Numerstrony"/>
      </w:rPr>
      <w:fldChar w:fldCharType="separate"/>
    </w:r>
    <w:r w:rsidR="00E51647">
      <w:rPr>
        <w:rStyle w:val="Numerstrony"/>
        <w:noProof/>
      </w:rPr>
      <w:t>42</w:t>
    </w:r>
    <w:r>
      <w:rPr>
        <w:rStyle w:val="Numerstrony"/>
      </w:rPr>
      <w:fldChar w:fldCharType="end"/>
    </w:r>
    <w:r w:rsidR="00DD538E">
      <w:rPr>
        <w:noProof/>
        <w:lang w:eastAsia="pl-PL"/>
      </w:rPr>
      <w:pict>
        <v:shapetype id="_x0000_t202" coordsize="21600,21600" o:spt="202" path="m,l,21600r21600,l21600,xe">
          <v:stroke joinstyle="miter"/>
          <v:path gradientshapeok="t" o:connecttype="rect"/>
        </v:shapetype>
        <v:shape id="_x0000_s2049" type="#_x0000_t202" style="position:absolute;left:0;text-align:left;margin-left:0;margin-top:0;width:472.1pt;height:15.7pt;z-index:-1;mso-wrap-distance-left:0;mso-wrap-distance-right:0;mso-position-horizontal-relative:text;mso-position-vertical-relative:text" stroked="f">
          <v:fill color2="black"/>
          <v:textbox style="mso-next-textbox:#_x0000_s2049" inset="0,0,0,0">
            <w:txbxContent>
              <w:p w:rsidR="00B40204" w:rsidRDefault="00B40204">
                <w:pPr>
                  <w:pStyle w:val="Tekstpodstawowy21"/>
                </w:pP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678FC6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4F2346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4"/>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3" w15:restartNumberingAfterBreak="0">
    <w:nsid w:val="00000002"/>
    <w:multiLevelType w:val="multilevel"/>
    <w:tmpl w:val="00000002"/>
    <w:name w:val="WW8Num5"/>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4" w15:restartNumberingAfterBreak="0">
    <w:nsid w:val="00000003"/>
    <w:multiLevelType w:val="multilevel"/>
    <w:tmpl w:val="00000003"/>
    <w:name w:val="WW8Num6"/>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5" w15:restartNumberingAfterBreak="0">
    <w:nsid w:val="00000004"/>
    <w:multiLevelType w:val="multilevel"/>
    <w:tmpl w:val="00000004"/>
    <w:name w:val="WW8Num7"/>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6" w15:restartNumberingAfterBreak="0">
    <w:nsid w:val="00000005"/>
    <w:multiLevelType w:val="multilevel"/>
    <w:tmpl w:val="00000005"/>
    <w:name w:val="WW8Num8"/>
    <w:lvl w:ilvl="0">
      <w:start w:val="1"/>
      <w:numFmt w:val="bullet"/>
      <w:lvlText w:val="–"/>
      <w:lvlJc w:val="left"/>
      <w:pPr>
        <w:tabs>
          <w:tab w:val="num" w:pos="360"/>
        </w:tabs>
        <w:ind w:left="360" w:hanging="360"/>
      </w:pPr>
      <w:rPr>
        <w:rFonts w:ascii="StarSymbol" w:eastAsia="StarSymbol"/>
        <w:sz w:val="18"/>
      </w:rPr>
    </w:lvl>
    <w:lvl w:ilvl="1">
      <w:start w:val="1"/>
      <w:numFmt w:val="bullet"/>
      <w:lvlText w:val="–"/>
      <w:lvlJc w:val="left"/>
      <w:pPr>
        <w:tabs>
          <w:tab w:val="num" w:pos="720"/>
        </w:tabs>
        <w:ind w:left="720" w:hanging="360"/>
      </w:pPr>
      <w:rPr>
        <w:rFonts w:ascii="StarSymbol" w:eastAsia="StarSymbol"/>
        <w:sz w:val="18"/>
      </w:rPr>
    </w:lvl>
    <w:lvl w:ilvl="2">
      <w:start w:val="1"/>
      <w:numFmt w:val="bullet"/>
      <w:lvlText w:val="–"/>
      <w:lvlJc w:val="left"/>
      <w:pPr>
        <w:tabs>
          <w:tab w:val="num" w:pos="1080"/>
        </w:tabs>
        <w:ind w:left="1080" w:hanging="360"/>
      </w:pPr>
      <w:rPr>
        <w:rFonts w:ascii="StarSymbol" w:eastAsia="StarSymbol"/>
        <w:sz w:val="18"/>
      </w:rPr>
    </w:lvl>
    <w:lvl w:ilvl="3">
      <w:start w:val="1"/>
      <w:numFmt w:val="bullet"/>
      <w:lvlText w:val="–"/>
      <w:lvlJc w:val="left"/>
      <w:pPr>
        <w:tabs>
          <w:tab w:val="num" w:pos="1440"/>
        </w:tabs>
        <w:ind w:left="1440" w:hanging="360"/>
      </w:pPr>
      <w:rPr>
        <w:rFonts w:ascii="StarSymbol" w:eastAsia="StarSymbol"/>
        <w:sz w:val="18"/>
      </w:rPr>
    </w:lvl>
    <w:lvl w:ilvl="4">
      <w:start w:val="1"/>
      <w:numFmt w:val="bullet"/>
      <w:lvlText w:val="–"/>
      <w:lvlJc w:val="left"/>
      <w:pPr>
        <w:tabs>
          <w:tab w:val="num" w:pos="1800"/>
        </w:tabs>
        <w:ind w:left="1800" w:hanging="360"/>
      </w:pPr>
      <w:rPr>
        <w:rFonts w:ascii="StarSymbol" w:eastAsia="StarSymbol"/>
        <w:sz w:val="18"/>
      </w:rPr>
    </w:lvl>
    <w:lvl w:ilvl="5">
      <w:start w:val="1"/>
      <w:numFmt w:val="bullet"/>
      <w:lvlText w:val="–"/>
      <w:lvlJc w:val="left"/>
      <w:pPr>
        <w:tabs>
          <w:tab w:val="num" w:pos="2160"/>
        </w:tabs>
        <w:ind w:left="2160" w:hanging="360"/>
      </w:pPr>
      <w:rPr>
        <w:rFonts w:ascii="StarSymbol" w:eastAsia="StarSymbol"/>
        <w:sz w:val="18"/>
      </w:rPr>
    </w:lvl>
    <w:lvl w:ilvl="6">
      <w:start w:val="1"/>
      <w:numFmt w:val="bullet"/>
      <w:lvlText w:val="–"/>
      <w:lvlJc w:val="left"/>
      <w:pPr>
        <w:tabs>
          <w:tab w:val="num" w:pos="2520"/>
        </w:tabs>
        <w:ind w:left="2520" w:hanging="360"/>
      </w:pPr>
      <w:rPr>
        <w:rFonts w:ascii="StarSymbol" w:eastAsia="StarSymbol"/>
        <w:sz w:val="18"/>
      </w:rPr>
    </w:lvl>
    <w:lvl w:ilvl="7">
      <w:start w:val="1"/>
      <w:numFmt w:val="bullet"/>
      <w:lvlText w:val="–"/>
      <w:lvlJc w:val="left"/>
      <w:pPr>
        <w:tabs>
          <w:tab w:val="num" w:pos="2880"/>
        </w:tabs>
        <w:ind w:left="2880" w:hanging="360"/>
      </w:pPr>
      <w:rPr>
        <w:rFonts w:ascii="StarSymbol" w:eastAsia="StarSymbol"/>
        <w:sz w:val="18"/>
      </w:rPr>
    </w:lvl>
    <w:lvl w:ilvl="8">
      <w:start w:val="1"/>
      <w:numFmt w:val="bullet"/>
      <w:lvlText w:val="–"/>
      <w:lvlJc w:val="left"/>
      <w:pPr>
        <w:tabs>
          <w:tab w:val="num" w:pos="3240"/>
        </w:tabs>
        <w:ind w:left="3240" w:hanging="360"/>
      </w:pPr>
      <w:rPr>
        <w:rFonts w:ascii="StarSymbol" w:eastAsia="StarSymbol"/>
        <w:sz w:val="18"/>
      </w:rPr>
    </w:lvl>
  </w:abstractNum>
  <w:abstractNum w:abstractNumId="7" w15:restartNumberingAfterBreak="0">
    <w:nsid w:val="00000006"/>
    <w:multiLevelType w:val="multilevel"/>
    <w:tmpl w:val="00000006"/>
    <w:name w:val="WW8Num9"/>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628"/>
        </w:tabs>
        <w:ind w:left="628" w:hanging="360"/>
      </w:pPr>
      <w:rPr>
        <w:rFonts w:ascii="StarSymbol" w:eastAsia="StarSymbol"/>
      </w:rPr>
    </w:lvl>
    <w:lvl w:ilvl="2">
      <w:start w:val="1"/>
      <w:numFmt w:val="bullet"/>
      <w:lvlText w:val="–"/>
      <w:lvlJc w:val="left"/>
      <w:pPr>
        <w:tabs>
          <w:tab w:val="num" w:pos="896"/>
        </w:tabs>
        <w:ind w:left="896" w:hanging="360"/>
      </w:pPr>
      <w:rPr>
        <w:rFonts w:ascii="StarSymbol" w:eastAsia="StarSymbol"/>
      </w:rPr>
    </w:lvl>
    <w:lvl w:ilvl="3">
      <w:start w:val="1"/>
      <w:numFmt w:val="bullet"/>
      <w:lvlText w:val="–"/>
      <w:lvlJc w:val="left"/>
      <w:pPr>
        <w:tabs>
          <w:tab w:val="num" w:pos="1164"/>
        </w:tabs>
        <w:ind w:left="1164" w:hanging="360"/>
      </w:pPr>
      <w:rPr>
        <w:rFonts w:ascii="StarSymbol" w:eastAsia="StarSymbol"/>
      </w:rPr>
    </w:lvl>
    <w:lvl w:ilvl="4">
      <w:start w:val="1"/>
      <w:numFmt w:val="bullet"/>
      <w:lvlText w:val="–"/>
      <w:lvlJc w:val="left"/>
      <w:pPr>
        <w:tabs>
          <w:tab w:val="num" w:pos="1432"/>
        </w:tabs>
        <w:ind w:left="1432" w:hanging="360"/>
      </w:pPr>
      <w:rPr>
        <w:rFonts w:ascii="StarSymbol" w:eastAsia="StarSymbol"/>
      </w:rPr>
    </w:lvl>
    <w:lvl w:ilvl="5">
      <w:start w:val="1"/>
      <w:numFmt w:val="bullet"/>
      <w:lvlText w:val="–"/>
      <w:lvlJc w:val="left"/>
      <w:pPr>
        <w:tabs>
          <w:tab w:val="num" w:pos="1700"/>
        </w:tabs>
        <w:ind w:left="1700" w:hanging="360"/>
      </w:pPr>
      <w:rPr>
        <w:rFonts w:ascii="StarSymbol" w:eastAsia="StarSymbol"/>
      </w:rPr>
    </w:lvl>
    <w:lvl w:ilvl="6">
      <w:start w:val="1"/>
      <w:numFmt w:val="bullet"/>
      <w:lvlText w:val="–"/>
      <w:lvlJc w:val="left"/>
      <w:pPr>
        <w:tabs>
          <w:tab w:val="num" w:pos="1968"/>
        </w:tabs>
        <w:ind w:left="1968" w:hanging="360"/>
      </w:pPr>
      <w:rPr>
        <w:rFonts w:ascii="StarSymbol" w:eastAsia="StarSymbol"/>
      </w:rPr>
    </w:lvl>
    <w:lvl w:ilvl="7">
      <w:start w:val="1"/>
      <w:numFmt w:val="bullet"/>
      <w:lvlText w:val="–"/>
      <w:lvlJc w:val="left"/>
      <w:pPr>
        <w:tabs>
          <w:tab w:val="num" w:pos="2236"/>
        </w:tabs>
        <w:ind w:left="2236" w:hanging="360"/>
      </w:pPr>
      <w:rPr>
        <w:rFonts w:ascii="StarSymbol" w:eastAsia="StarSymbol"/>
      </w:rPr>
    </w:lvl>
    <w:lvl w:ilvl="8">
      <w:start w:val="1"/>
      <w:numFmt w:val="bullet"/>
      <w:lvlText w:val="–"/>
      <w:lvlJc w:val="left"/>
      <w:pPr>
        <w:tabs>
          <w:tab w:val="num" w:pos="2504"/>
        </w:tabs>
        <w:ind w:left="2504" w:hanging="360"/>
      </w:pPr>
      <w:rPr>
        <w:rFonts w:ascii="StarSymbol" w:eastAsia="StarSymbol"/>
      </w:rPr>
    </w:lvl>
  </w:abstractNum>
  <w:abstractNum w:abstractNumId="8" w15:restartNumberingAfterBreak="0">
    <w:nsid w:val="00000007"/>
    <w:multiLevelType w:val="multilevel"/>
    <w:tmpl w:val="00000007"/>
    <w:name w:val="WW8Num11"/>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20"/>
        </w:tabs>
        <w:ind w:left="120" w:hanging="360"/>
      </w:pPr>
      <w:rPr>
        <w:rFonts w:ascii="Symbol" w:hAnsi="Symbol"/>
      </w:rPr>
    </w:lvl>
    <w:lvl w:ilvl="2">
      <w:start w:val="1"/>
      <w:numFmt w:val="bullet"/>
      <w:lvlText w:val=""/>
      <w:lvlJc w:val="left"/>
      <w:pPr>
        <w:tabs>
          <w:tab w:val="num" w:pos="780"/>
        </w:tabs>
        <w:ind w:left="780" w:hanging="360"/>
      </w:pPr>
      <w:rPr>
        <w:rFonts w:ascii="Symbol" w:hAnsi="Symbol"/>
      </w:rPr>
    </w:lvl>
    <w:lvl w:ilvl="3">
      <w:start w:val="1"/>
      <w:numFmt w:val="decimal"/>
      <w:lvlText w:val="%4."/>
      <w:lvlJc w:val="left"/>
      <w:pPr>
        <w:tabs>
          <w:tab w:val="num" w:pos="1320"/>
        </w:tabs>
        <w:ind w:left="1320" w:hanging="360"/>
      </w:pPr>
      <w:rPr>
        <w:rFonts w:cs="Times New Roman"/>
      </w:rPr>
    </w:lvl>
    <w:lvl w:ilvl="4">
      <w:start w:val="1"/>
      <w:numFmt w:val="lowerLetter"/>
      <w:lvlText w:val="%5."/>
      <w:lvlJc w:val="left"/>
      <w:pPr>
        <w:tabs>
          <w:tab w:val="num" w:pos="2040"/>
        </w:tabs>
        <w:ind w:left="2040" w:hanging="360"/>
      </w:pPr>
      <w:rPr>
        <w:rFonts w:cs="Times New Roman"/>
      </w:rPr>
    </w:lvl>
    <w:lvl w:ilvl="5">
      <w:start w:val="1"/>
      <w:numFmt w:val="lowerRoman"/>
      <w:lvlText w:val="%6."/>
      <w:lvlJc w:val="right"/>
      <w:pPr>
        <w:tabs>
          <w:tab w:val="num" w:pos="2760"/>
        </w:tabs>
        <w:ind w:left="2760" w:hanging="180"/>
      </w:pPr>
      <w:rPr>
        <w:rFonts w:cs="Times New Roman"/>
      </w:rPr>
    </w:lvl>
    <w:lvl w:ilvl="6">
      <w:start w:val="1"/>
      <w:numFmt w:val="decimal"/>
      <w:lvlText w:val="%7."/>
      <w:lvlJc w:val="left"/>
      <w:pPr>
        <w:tabs>
          <w:tab w:val="num" w:pos="3480"/>
        </w:tabs>
        <w:ind w:left="3480" w:hanging="360"/>
      </w:pPr>
      <w:rPr>
        <w:rFonts w:cs="Times New Roman"/>
      </w:rPr>
    </w:lvl>
    <w:lvl w:ilvl="7">
      <w:start w:val="1"/>
      <w:numFmt w:val="lowerLetter"/>
      <w:lvlText w:val="%8."/>
      <w:lvlJc w:val="left"/>
      <w:pPr>
        <w:tabs>
          <w:tab w:val="num" w:pos="4200"/>
        </w:tabs>
        <w:ind w:left="4200" w:hanging="360"/>
      </w:pPr>
      <w:rPr>
        <w:rFonts w:cs="Times New Roman"/>
      </w:rPr>
    </w:lvl>
    <w:lvl w:ilvl="8">
      <w:start w:val="1"/>
      <w:numFmt w:val="lowerRoman"/>
      <w:lvlText w:val="%9."/>
      <w:lvlJc w:val="right"/>
      <w:pPr>
        <w:tabs>
          <w:tab w:val="num" w:pos="4920"/>
        </w:tabs>
        <w:ind w:left="4920" w:hanging="180"/>
      </w:pPr>
      <w:rPr>
        <w:rFonts w:cs="Times New Roman"/>
      </w:rPr>
    </w:lvl>
  </w:abstractNum>
  <w:abstractNum w:abstractNumId="9" w15:restartNumberingAfterBreak="0">
    <w:nsid w:val="00000008"/>
    <w:multiLevelType w:val="singleLevel"/>
    <w:tmpl w:val="00000008"/>
    <w:name w:val="WW8Num12"/>
    <w:lvl w:ilvl="0">
      <w:start w:val="1"/>
      <w:numFmt w:val="decimal"/>
      <w:lvlText w:val="%1."/>
      <w:lvlJc w:val="left"/>
      <w:pPr>
        <w:tabs>
          <w:tab w:val="num" w:pos="720"/>
        </w:tabs>
        <w:ind w:left="720" w:hanging="360"/>
      </w:pPr>
      <w:rPr>
        <w:rFonts w:cs="Times New Roman"/>
      </w:rPr>
    </w:lvl>
  </w:abstractNum>
  <w:abstractNum w:abstractNumId="10" w15:restartNumberingAfterBreak="0">
    <w:nsid w:val="01B819A5"/>
    <w:multiLevelType w:val="hybridMultilevel"/>
    <w:tmpl w:val="9EFEDF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536375"/>
    <w:multiLevelType w:val="hybridMultilevel"/>
    <w:tmpl w:val="C85292CC"/>
    <w:lvl w:ilvl="0" w:tplc="7ADA661C">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5E964A0"/>
    <w:multiLevelType w:val="hybridMultilevel"/>
    <w:tmpl w:val="CEF87A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8974CA"/>
    <w:multiLevelType w:val="hybridMultilevel"/>
    <w:tmpl w:val="1FA462B6"/>
    <w:lvl w:ilvl="0" w:tplc="41804CB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F66BBE"/>
    <w:multiLevelType w:val="hybridMultilevel"/>
    <w:tmpl w:val="1FC6569C"/>
    <w:lvl w:ilvl="0" w:tplc="7A6E51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C80573E"/>
    <w:multiLevelType w:val="hybridMultilevel"/>
    <w:tmpl w:val="158AB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295B5C"/>
    <w:multiLevelType w:val="hybridMultilevel"/>
    <w:tmpl w:val="44D28964"/>
    <w:lvl w:ilvl="0" w:tplc="50D2E938">
      <w:start w:val="1"/>
      <w:numFmt w:val="decimal"/>
      <w:lvlText w:val="%1."/>
      <w:lvlJc w:val="left"/>
      <w:pPr>
        <w:ind w:left="360"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7884C35"/>
    <w:multiLevelType w:val="hybridMultilevel"/>
    <w:tmpl w:val="05D8A9CC"/>
    <w:lvl w:ilvl="0" w:tplc="6AF0FE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CA1BB5"/>
    <w:multiLevelType w:val="hybridMultilevel"/>
    <w:tmpl w:val="56A6A572"/>
    <w:lvl w:ilvl="0" w:tplc="E3F6F7B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15:restartNumberingAfterBreak="0">
    <w:nsid w:val="6C8C7A7A"/>
    <w:multiLevelType w:val="hybridMultilevel"/>
    <w:tmpl w:val="91CA70F2"/>
    <w:lvl w:ilvl="0" w:tplc="583C760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2B3D79"/>
    <w:multiLevelType w:val="hybridMultilevel"/>
    <w:tmpl w:val="B72CCAAE"/>
    <w:lvl w:ilvl="0" w:tplc="41C69CC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15"/>
  </w:num>
  <w:num w:numId="2">
    <w:abstractNumId w:val="11"/>
  </w:num>
  <w:num w:numId="3">
    <w:abstractNumId w:val="12"/>
  </w:num>
  <w:num w:numId="4">
    <w:abstractNumId w:val="10"/>
  </w:num>
  <w:num w:numId="5">
    <w:abstractNumId w:val="20"/>
  </w:num>
  <w:num w:numId="6">
    <w:abstractNumId w:val="1"/>
  </w:num>
  <w:num w:numId="7">
    <w:abstractNumId w:val="0"/>
  </w:num>
  <w:num w:numId="8">
    <w:abstractNumId w:val="16"/>
  </w:num>
  <w:num w:numId="9">
    <w:abstractNumId w:val="18"/>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9"/>
  </w:num>
  <w:num w:numId="1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FEF"/>
    <w:rsid w:val="000015FD"/>
    <w:rsid w:val="00003C2B"/>
    <w:rsid w:val="000041A5"/>
    <w:rsid w:val="00004249"/>
    <w:rsid w:val="000054C6"/>
    <w:rsid w:val="00006FEF"/>
    <w:rsid w:val="00007DFC"/>
    <w:rsid w:val="000112C2"/>
    <w:rsid w:val="00012AD2"/>
    <w:rsid w:val="00013283"/>
    <w:rsid w:val="00013D73"/>
    <w:rsid w:val="00013DBB"/>
    <w:rsid w:val="00020080"/>
    <w:rsid w:val="00020DA1"/>
    <w:rsid w:val="00021185"/>
    <w:rsid w:val="000216E8"/>
    <w:rsid w:val="000218F8"/>
    <w:rsid w:val="00022672"/>
    <w:rsid w:val="00025010"/>
    <w:rsid w:val="00025288"/>
    <w:rsid w:val="000259AE"/>
    <w:rsid w:val="00025FD5"/>
    <w:rsid w:val="00026A2A"/>
    <w:rsid w:val="00026ED8"/>
    <w:rsid w:val="00032A65"/>
    <w:rsid w:val="00034F75"/>
    <w:rsid w:val="00035128"/>
    <w:rsid w:val="0003557E"/>
    <w:rsid w:val="000370B6"/>
    <w:rsid w:val="00040077"/>
    <w:rsid w:val="000408ED"/>
    <w:rsid w:val="00040ED0"/>
    <w:rsid w:val="00044388"/>
    <w:rsid w:val="00044A92"/>
    <w:rsid w:val="00046D56"/>
    <w:rsid w:val="00050CA2"/>
    <w:rsid w:val="00052168"/>
    <w:rsid w:val="000527DF"/>
    <w:rsid w:val="00052B35"/>
    <w:rsid w:val="00053EA4"/>
    <w:rsid w:val="000550C8"/>
    <w:rsid w:val="00056176"/>
    <w:rsid w:val="000577FA"/>
    <w:rsid w:val="00057B7A"/>
    <w:rsid w:val="000604F8"/>
    <w:rsid w:val="000611D6"/>
    <w:rsid w:val="000611F5"/>
    <w:rsid w:val="000613BD"/>
    <w:rsid w:val="00062D10"/>
    <w:rsid w:val="00064999"/>
    <w:rsid w:val="00065EE3"/>
    <w:rsid w:val="000668AC"/>
    <w:rsid w:val="000709DD"/>
    <w:rsid w:val="000715A9"/>
    <w:rsid w:val="0007237B"/>
    <w:rsid w:val="00073D9C"/>
    <w:rsid w:val="00074639"/>
    <w:rsid w:val="00075547"/>
    <w:rsid w:val="00075CDA"/>
    <w:rsid w:val="0007610C"/>
    <w:rsid w:val="0007642E"/>
    <w:rsid w:val="000768DB"/>
    <w:rsid w:val="00076AB5"/>
    <w:rsid w:val="0007726A"/>
    <w:rsid w:val="00077E3D"/>
    <w:rsid w:val="000802F4"/>
    <w:rsid w:val="00081E3C"/>
    <w:rsid w:val="00083702"/>
    <w:rsid w:val="000837A9"/>
    <w:rsid w:val="00086004"/>
    <w:rsid w:val="0009263A"/>
    <w:rsid w:val="000930A2"/>
    <w:rsid w:val="000936E7"/>
    <w:rsid w:val="00094081"/>
    <w:rsid w:val="0009545B"/>
    <w:rsid w:val="0009642E"/>
    <w:rsid w:val="000A1FE5"/>
    <w:rsid w:val="000A2669"/>
    <w:rsid w:val="000A2FF4"/>
    <w:rsid w:val="000A61A6"/>
    <w:rsid w:val="000B36D5"/>
    <w:rsid w:val="000B7634"/>
    <w:rsid w:val="000C02BD"/>
    <w:rsid w:val="000C2820"/>
    <w:rsid w:val="000C37B0"/>
    <w:rsid w:val="000D0906"/>
    <w:rsid w:val="000D29CF"/>
    <w:rsid w:val="000D528D"/>
    <w:rsid w:val="000D553D"/>
    <w:rsid w:val="000E0F78"/>
    <w:rsid w:val="000E3A91"/>
    <w:rsid w:val="000E5CD6"/>
    <w:rsid w:val="000E6B4E"/>
    <w:rsid w:val="000E73EF"/>
    <w:rsid w:val="000F3AC5"/>
    <w:rsid w:val="000F4D65"/>
    <w:rsid w:val="00100B04"/>
    <w:rsid w:val="0010133C"/>
    <w:rsid w:val="00102C45"/>
    <w:rsid w:val="001035F2"/>
    <w:rsid w:val="0010602E"/>
    <w:rsid w:val="00107D78"/>
    <w:rsid w:val="00112029"/>
    <w:rsid w:val="001152F5"/>
    <w:rsid w:val="001156F4"/>
    <w:rsid w:val="00117542"/>
    <w:rsid w:val="00122BF9"/>
    <w:rsid w:val="00123633"/>
    <w:rsid w:val="00123A1C"/>
    <w:rsid w:val="00123FB6"/>
    <w:rsid w:val="00125B5A"/>
    <w:rsid w:val="001313B8"/>
    <w:rsid w:val="001332B6"/>
    <w:rsid w:val="00133ED5"/>
    <w:rsid w:val="00135049"/>
    <w:rsid w:val="0013620F"/>
    <w:rsid w:val="001372F5"/>
    <w:rsid w:val="001375F3"/>
    <w:rsid w:val="0014066A"/>
    <w:rsid w:val="00141EC6"/>
    <w:rsid w:val="00145C27"/>
    <w:rsid w:val="001476D0"/>
    <w:rsid w:val="00153962"/>
    <w:rsid w:val="0015456D"/>
    <w:rsid w:val="0015562F"/>
    <w:rsid w:val="001561A9"/>
    <w:rsid w:val="00157635"/>
    <w:rsid w:val="00161132"/>
    <w:rsid w:val="001626B5"/>
    <w:rsid w:val="0016465D"/>
    <w:rsid w:val="00165523"/>
    <w:rsid w:val="00165905"/>
    <w:rsid w:val="00165E5E"/>
    <w:rsid w:val="001672E1"/>
    <w:rsid w:val="00167EDA"/>
    <w:rsid w:val="00170136"/>
    <w:rsid w:val="00171C82"/>
    <w:rsid w:val="00173C9A"/>
    <w:rsid w:val="00174165"/>
    <w:rsid w:val="001753D8"/>
    <w:rsid w:val="00175D1A"/>
    <w:rsid w:val="00176E12"/>
    <w:rsid w:val="00182C65"/>
    <w:rsid w:val="00184A5E"/>
    <w:rsid w:val="00185087"/>
    <w:rsid w:val="0019178E"/>
    <w:rsid w:val="00191D5B"/>
    <w:rsid w:val="001A1210"/>
    <w:rsid w:val="001A24C1"/>
    <w:rsid w:val="001A2E65"/>
    <w:rsid w:val="001A3915"/>
    <w:rsid w:val="001A48BD"/>
    <w:rsid w:val="001B1D0D"/>
    <w:rsid w:val="001B2902"/>
    <w:rsid w:val="001B3BEF"/>
    <w:rsid w:val="001B543D"/>
    <w:rsid w:val="001B647F"/>
    <w:rsid w:val="001B6840"/>
    <w:rsid w:val="001C0E2F"/>
    <w:rsid w:val="001C1C96"/>
    <w:rsid w:val="001C2069"/>
    <w:rsid w:val="001C4C91"/>
    <w:rsid w:val="001C615D"/>
    <w:rsid w:val="001C69B7"/>
    <w:rsid w:val="001D03A1"/>
    <w:rsid w:val="001D3420"/>
    <w:rsid w:val="001D5736"/>
    <w:rsid w:val="001D6D05"/>
    <w:rsid w:val="001E1118"/>
    <w:rsid w:val="001E1B9D"/>
    <w:rsid w:val="001E1CE4"/>
    <w:rsid w:val="001E388C"/>
    <w:rsid w:val="001E6286"/>
    <w:rsid w:val="001F55F8"/>
    <w:rsid w:val="001F6F7A"/>
    <w:rsid w:val="00200B68"/>
    <w:rsid w:val="002013FB"/>
    <w:rsid w:val="0020410A"/>
    <w:rsid w:val="00205595"/>
    <w:rsid w:val="002056EE"/>
    <w:rsid w:val="00206BE3"/>
    <w:rsid w:val="002070F1"/>
    <w:rsid w:val="00210F18"/>
    <w:rsid w:val="00210FD3"/>
    <w:rsid w:val="00211E50"/>
    <w:rsid w:val="0021418E"/>
    <w:rsid w:val="00215968"/>
    <w:rsid w:val="00215E43"/>
    <w:rsid w:val="002166F0"/>
    <w:rsid w:val="00216A11"/>
    <w:rsid w:val="00216C03"/>
    <w:rsid w:val="002176FF"/>
    <w:rsid w:val="0022054D"/>
    <w:rsid w:val="00220839"/>
    <w:rsid w:val="00224755"/>
    <w:rsid w:val="002264D5"/>
    <w:rsid w:val="00230310"/>
    <w:rsid w:val="00234871"/>
    <w:rsid w:val="00235105"/>
    <w:rsid w:val="0024094B"/>
    <w:rsid w:val="002409EA"/>
    <w:rsid w:val="002412CC"/>
    <w:rsid w:val="00241C2F"/>
    <w:rsid w:val="00246598"/>
    <w:rsid w:val="00253722"/>
    <w:rsid w:val="00253934"/>
    <w:rsid w:val="00254B48"/>
    <w:rsid w:val="002575D6"/>
    <w:rsid w:val="00260565"/>
    <w:rsid w:val="00261932"/>
    <w:rsid w:val="00263A02"/>
    <w:rsid w:val="00263F8C"/>
    <w:rsid w:val="0026753D"/>
    <w:rsid w:val="002676CF"/>
    <w:rsid w:val="00272EFC"/>
    <w:rsid w:val="0027553A"/>
    <w:rsid w:val="00275E28"/>
    <w:rsid w:val="00275E6A"/>
    <w:rsid w:val="002775C5"/>
    <w:rsid w:val="00280040"/>
    <w:rsid w:val="002809DD"/>
    <w:rsid w:val="00281AC0"/>
    <w:rsid w:val="00283B1F"/>
    <w:rsid w:val="0028497F"/>
    <w:rsid w:val="0028658F"/>
    <w:rsid w:val="00292636"/>
    <w:rsid w:val="00292E09"/>
    <w:rsid w:val="0029336C"/>
    <w:rsid w:val="00293927"/>
    <w:rsid w:val="00293ACA"/>
    <w:rsid w:val="0029591A"/>
    <w:rsid w:val="002965DA"/>
    <w:rsid w:val="002A225F"/>
    <w:rsid w:val="002A3011"/>
    <w:rsid w:val="002A30C4"/>
    <w:rsid w:val="002A3155"/>
    <w:rsid w:val="002A3B24"/>
    <w:rsid w:val="002A3D8D"/>
    <w:rsid w:val="002A4A4C"/>
    <w:rsid w:val="002A79DD"/>
    <w:rsid w:val="002B0353"/>
    <w:rsid w:val="002B1215"/>
    <w:rsid w:val="002B25AF"/>
    <w:rsid w:val="002B4251"/>
    <w:rsid w:val="002B5235"/>
    <w:rsid w:val="002B689D"/>
    <w:rsid w:val="002C2188"/>
    <w:rsid w:val="002C3125"/>
    <w:rsid w:val="002C4309"/>
    <w:rsid w:val="002C54D5"/>
    <w:rsid w:val="002C6CEA"/>
    <w:rsid w:val="002C7105"/>
    <w:rsid w:val="002C7A1A"/>
    <w:rsid w:val="002D4453"/>
    <w:rsid w:val="002D67A2"/>
    <w:rsid w:val="002D6D4F"/>
    <w:rsid w:val="002D7451"/>
    <w:rsid w:val="002E14F3"/>
    <w:rsid w:val="002E487A"/>
    <w:rsid w:val="002E6DDC"/>
    <w:rsid w:val="002E6DE8"/>
    <w:rsid w:val="002E76B1"/>
    <w:rsid w:val="002F3537"/>
    <w:rsid w:val="002F39C9"/>
    <w:rsid w:val="002F56D4"/>
    <w:rsid w:val="00300AE7"/>
    <w:rsid w:val="00301549"/>
    <w:rsid w:val="003017B2"/>
    <w:rsid w:val="00301851"/>
    <w:rsid w:val="00302ABE"/>
    <w:rsid w:val="00302B72"/>
    <w:rsid w:val="00304160"/>
    <w:rsid w:val="00307787"/>
    <w:rsid w:val="0030784D"/>
    <w:rsid w:val="003101DB"/>
    <w:rsid w:val="003110C9"/>
    <w:rsid w:val="00314484"/>
    <w:rsid w:val="00314877"/>
    <w:rsid w:val="00314D1E"/>
    <w:rsid w:val="00315015"/>
    <w:rsid w:val="00320521"/>
    <w:rsid w:val="00321723"/>
    <w:rsid w:val="00325FC5"/>
    <w:rsid w:val="00326460"/>
    <w:rsid w:val="00326819"/>
    <w:rsid w:val="00330ACD"/>
    <w:rsid w:val="003311C6"/>
    <w:rsid w:val="00332448"/>
    <w:rsid w:val="00332818"/>
    <w:rsid w:val="003338DF"/>
    <w:rsid w:val="00336620"/>
    <w:rsid w:val="00337148"/>
    <w:rsid w:val="00337A6B"/>
    <w:rsid w:val="00343B60"/>
    <w:rsid w:val="003459D9"/>
    <w:rsid w:val="00345C2D"/>
    <w:rsid w:val="003467DA"/>
    <w:rsid w:val="0035117F"/>
    <w:rsid w:val="003549B0"/>
    <w:rsid w:val="003564F9"/>
    <w:rsid w:val="00356704"/>
    <w:rsid w:val="003579E5"/>
    <w:rsid w:val="00357A24"/>
    <w:rsid w:val="00360CBA"/>
    <w:rsid w:val="00361880"/>
    <w:rsid w:val="00362764"/>
    <w:rsid w:val="0036588B"/>
    <w:rsid w:val="00367EBA"/>
    <w:rsid w:val="0037187B"/>
    <w:rsid w:val="00372ACF"/>
    <w:rsid w:val="00372BE4"/>
    <w:rsid w:val="00376526"/>
    <w:rsid w:val="0038041B"/>
    <w:rsid w:val="003820D4"/>
    <w:rsid w:val="00383260"/>
    <w:rsid w:val="00390107"/>
    <w:rsid w:val="0039089F"/>
    <w:rsid w:val="003927D9"/>
    <w:rsid w:val="003943E0"/>
    <w:rsid w:val="00396D9B"/>
    <w:rsid w:val="003A1E3C"/>
    <w:rsid w:val="003A1E7C"/>
    <w:rsid w:val="003A7811"/>
    <w:rsid w:val="003A7B4D"/>
    <w:rsid w:val="003B2D2D"/>
    <w:rsid w:val="003B45DD"/>
    <w:rsid w:val="003B6724"/>
    <w:rsid w:val="003C0D88"/>
    <w:rsid w:val="003C0DC3"/>
    <w:rsid w:val="003C0DD9"/>
    <w:rsid w:val="003D0E1F"/>
    <w:rsid w:val="003D33CE"/>
    <w:rsid w:val="003D3FC5"/>
    <w:rsid w:val="003D400F"/>
    <w:rsid w:val="003D42C8"/>
    <w:rsid w:val="003D720D"/>
    <w:rsid w:val="003E0FA7"/>
    <w:rsid w:val="003E267F"/>
    <w:rsid w:val="003E3CAA"/>
    <w:rsid w:val="003E5B70"/>
    <w:rsid w:val="003E7108"/>
    <w:rsid w:val="003E7EDF"/>
    <w:rsid w:val="003F0210"/>
    <w:rsid w:val="003F0769"/>
    <w:rsid w:val="003F3CB4"/>
    <w:rsid w:val="003F5E48"/>
    <w:rsid w:val="003F6CD1"/>
    <w:rsid w:val="0040019E"/>
    <w:rsid w:val="00401096"/>
    <w:rsid w:val="004016E5"/>
    <w:rsid w:val="00402A29"/>
    <w:rsid w:val="00402F26"/>
    <w:rsid w:val="00402F88"/>
    <w:rsid w:val="00403115"/>
    <w:rsid w:val="004031DE"/>
    <w:rsid w:val="004031FF"/>
    <w:rsid w:val="0040371E"/>
    <w:rsid w:val="00407045"/>
    <w:rsid w:val="00411411"/>
    <w:rsid w:val="00413413"/>
    <w:rsid w:val="00413C97"/>
    <w:rsid w:val="00415DB0"/>
    <w:rsid w:val="00417834"/>
    <w:rsid w:val="00417C6D"/>
    <w:rsid w:val="00420236"/>
    <w:rsid w:val="00420DB4"/>
    <w:rsid w:val="004212D6"/>
    <w:rsid w:val="00422353"/>
    <w:rsid w:val="00423272"/>
    <w:rsid w:val="004232A0"/>
    <w:rsid w:val="00423ADD"/>
    <w:rsid w:val="00424EDB"/>
    <w:rsid w:val="00425538"/>
    <w:rsid w:val="004256BD"/>
    <w:rsid w:val="004270EC"/>
    <w:rsid w:val="00430F08"/>
    <w:rsid w:val="004310EA"/>
    <w:rsid w:val="004314FC"/>
    <w:rsid w:val="00431C67"/>
    <w:rsid w:val="00432888"/>
    <w:rsid w:val="0043486F"/>
    <w:rsid w:val="004360D9"/>
    <w:rsid w:val="00441CFC"/>
    <w:rsid w:val="00444655"/>
    <w:rsid w:val="00445ACA"/>
    <w:rsid w:val="00447963"/>
    <w:rsid w:val="0045159D"/>
    <w:rsid w:val="00452F31"/>
    <w:rsid w:val="004533B9"/>
    <w:rsid w:val="004577F2"/>
    <w:rsid w:val="00457C1E"/>
    <w:rsid w:val="004602C6"/>
    <w:rsid w:val="00460326"/>
    <w:rsid w:val="00462D44"/>
    <w:rsid w:val="00465521"/>
    <w:rsid w:val="004667BB"/>
    <w:rsid w:val="004669E7"/>
    <w:rsid w:val="004701FC"/>
    <w:rsid w:val="00470BE4"/>
    <w:rsid w:val="004717D5"/>
    <w:rsid w:val="004724EA"/>
    <w:rsid w:val="004725DF"/>
    <w:rsid w:val="004731D8"/>
    <w:rsid w:val="0047382A"/>
    <w:rsid w:val="00477913"/>
    <w:rsid w:val="004815FA"/>
    <w:rsid w:val="00484633"/>
    <w:rsid w:val="00484F69"/>
    <w:rsid w:val="0048623B"/>
    <w:rsid w:val="00492901"/>
    <w:rsid w:val="00495543"/>
    <w:rsid w:val="0049661F"/>
    <w:rsid w:val="00497BEF"/>
    <w:rsid w:val="004A034F"/>
    <w:rsid w:val="004A046A"/>
    <w:rsid w:val="004A2432"/>
    <w:rsid w:val="004A47B9"/>
    <w:rsid w:val="004A4D14"/>
    <w:rsid w:val="004A5D5E"/>
    <w:rsid w:val="004A61B3"/>
    <w:rsid w:val="004A6DDE"/>
    <w:rsid w:val="004A7704"/>
    <w:rsid w:val="004A7B92"/>
    <w:rsid w:val="004B0394"/>
    <w:rsid w:val="004B0CB3"/>
    <w:rsid w:val="004B11F7"/>
    <w:rsid w:val="004B20C4"/>
    <w:rsid w:val="004B283E"/>
    <w:rsid w:val="004B2976"/>
    <w:rsid w:val="004B31A2"/>
    <w:rsid w:val="004B3A67"/>
    <w:rsid w:val="004B4076"/>
    <w:rsid w:val="004B53F9"/>
    <w:rsid w:val="004B6F59"/>
    <w:rsid w:val="004C0FAE"/>
    <w:rsid w:val="004C1951"/>
    <w:rsid w:val="004C1E0F"/>
    <w:rsid w:val="004C20FC"/>
    <w:rsid w:val="004C6105"/>
    <w:rsid w:val="004C6D46"/>
    <w:rsid w:val="004D06B6"/>
    <w:rsid w:val="004D203D"/>
    <w:rsid w:val="004D2C50"/>
    <w:rsid w:val="004D3BE3"/>
    <w:rsid w:val="004D47A0"/>
    <w:rsid w:val="004D4906"/>
    <w:rsid w:val="004D5610"/>
    <w:rsid w:val="004D7B71"/>
    <w:rsid w:val="004D7DDE"/>
    <w:rsid w:val="004E23CC"/>
    <w:rsid w:val="004E26ED"/>
    <w:rsid w:val="004E2FB0"/>
    <w:rsid w:val="004F03DF"/>
    <w:rsid w:val="004F24A6"/>
    <w:rsid w:val="004F59B0"/>
    <w:rsid w:val="004F5E65"/>
    <w:rsid w:val="004F79A4"/>
    <w:rsid w:val="004F7FBF"/>
    <w:rsid w:val="00500C8C"/>
    <w:rsid w:val="00504FAB"/>
    <w:rsid w:val="005051F4"/>
    <w:rsid w:val="00507046"/>
    <w:rsid w:val="00507B86"/>
    <w:rsid w:val="00511E67"/>
    <w:rsid w:val="00512EA3"/>
    <w:rsid w:val="005200E2"/>
    <w:rsid w:val="00521455"/>
    <w:rsid w:val="00523CE8"/>
    <w:rsid w:val="00526541"/>
    <w:rsid w:val="00530331"/>
    <w:rsid w:val="00530C4E"/>
    <w:rsid w:val="00531EC1"/>
    <w:rsid w:val="0053333C"/>
    <w:rsid w:val="00534834"/>
    <w:rsid w:val="00534D78"/>
    <w:rsid w:val="00535CE5"/>
    <w:rsid w:val="0053644C"/>
    <w:rsid w:val="005379A2"/>
    <w:rsid w:val="00540FD3"/>
    <w:rsid w:val="00543247"/>
    <w:rsid w:val="00547CFB"/>
    <w:rsid w:val="00551B28"/>
    <w:rsid w:val="00552CA2"/>
    <w:rsid w:val="00554DA6"/>
    <w:rsid w:val="005553F7"/>
    <w:rsid w:val="005556B6"/>
    <w:rsid w:val="005559A1"/>
    <w:rsid w:val="00555DB8"/>
    <w:rsid w:val="00556314"/>
    <w:rsid w:val="00557449"/>
    <w:rsid w:val="005601FE"/>
    <w:rsid w:val="00560EEA"/>
    <w:rsid w:val="005623A2"/>
    <w:rsid w:val="0056363C"/>
    <w:rsid w:val="00563E13"/>
    <w:rsid w:val="005644A7"/>
    <w:rsid w:val="00567A14"/>
    <w:rsid w:val="0057007A"/>
    <w:rsid w:val="0057051F"/>
    <w:rsid w:val="0057099F"/>
    <w:rsid w:val="005725B5"/>
    <w:rsid w:val="005726C4"/>
    <w:rsid w:val="00572EF5"/>
    <w:rsid w:val="00573F5D"/>
    <w:rsid w:val="005747D6"/>
    <w:rsid w:val="00575BC8"/>
    <w:rsid w:val="005774E4"/>
    <w:rsid w:val="00580B42"/>
    <w:rsid w:val="005823F1"/>
    <w:rsid w:val="00582F11"/>
    <w:rsid w:val="005857AA"/>
    <w:rsid w:val="005920F7"/>
    <w:rsid w:val="00592475"/>
    <w:rsid w:val="00592761"/>
    <w:rsid w:val="00592991"/>
    <w:rsid w:val="005954F1"/>
    <w:rsid w:val="00596308"/>
    <w:rsid w:val="005972AB"/>
    <w:rsid w:val="005A063C"/>
    <w:rsid w:val="005A3742"/>
    <w:rsid w:val="005A3DAE"/>
    <w:rsid w:val="005A3E03"/>
    <w:rsid w:val="005B01F8"/>
    <w:rsid w:val="005B03D7"/>
    <w:rsid w:val="005B0673"/>
    <w:rsid w:val="005B090A"/>
    <w:rsid w:val="005B1E59"/>
    <w:rsid w:val="005B20F3"/>
    <w:rsid w:val="005B4B1C"/>
    <w:rsid w:val="005B65A5"/>
    <w:rsid w:val="005C0603"/>
    <w:rsid w:val="005C07D5"/>
    <w:rsid w:val="005C387F"/>
    <w:rsid w:val="005C4958"/>
    <w:rsid w:val="005C4E0F"/>
    <w:rsid w:val="005C5484"/>
    <w:rsid w:val="005C6FC5"/>
    <w:rsid w:val="005D070C"/>
    <w:rsid w:val="005D0C50"/>
    <w:rsid w:val="005D21D3"/>
    <w:rsid w:val="005D3B31"/>
    <w:rsid w:val="005D3D14"/>
    <w:rsid w:val="005D40E6"/>
    <w:rsid w:val="005D4C28"/>
    <w:rsid w:val="005D6480"/>
    <w:rsid w:val="005E0264"/>
    <w:rsid w:val="005E02AF"/>
    <w:rsid w:val="005E0DF1"/>
    <w:rsid w:val="005E2142"/>
    <w:rsid w:val="005E240B"/>
    <w:rsid w:val="005E33EC"/>
    <w:rsid w:val="005E758A"/>
    <w:rsid w:val="005F0331"/>
    <w:rsid w:val="005F1E82"/>
    <w:rsid w:val="005F3B2C"/>
    <w:rsid w:val="005F47A9"/>
    <w:rsid w:val="005F5AD6"/>
    <w:rsid w:val="005F7465"/>
    <w:rsid w:val="00600693"/>
    <w:rsid w:val="006025FF"/>
    <w:rsid w:val="0060719A"/>
    <w:rsid w:val="0061152B"/>
    <w:rsid w:val="00611A9A"/>
    <w:rsid w:val="00620BF2"/>
    <w:rsid w:val="00620D4D"/>
    <w:rsid w:val="0062408D"/>
    <w:rsid w:val="00625C8C"/>
    <w:rsid w:val="00626078"/>
    <w:rsid w:val="00626431"/>
    <w:rsid w:val="00626F29"/>
    <w:rsid w:val="006279AC"/>
    <w:rsid w:val="00627C6B"/>
    <w:rsid w:val="006301B1"/>
    <w:rsid w:val="006304F9"/>
    <w:rsid w:val="00631CFD"/>
    <w:rsid w:val="0063257B"/>
    <w:rsid w:val="006331AD"/>
    <w:rsid w:val="006433A6"/>
    <w:rsid w:val="00645629"/>
    <w:rsid w:val="00653C6E"/>
    <w:rsid w:val="00654D83"/>
    <w:rsid w:val="00654E35"/>
    <w:rsid w:val="00660460"/>
    <w:rsid w:val="00660741"/>
    <w:rsid w:val="006629B2"/>
    <w:rsid w:val="00662C51"/>
    <w:rsid w:val="00663313"/>
    <w:rsid w:val="006636F3"/>
    <w:rsid w:val="00665906"/>
    <w:rsid w:val="00665F80"/>
    <w:rsid w:val="0066710D"/>
    <w:rsid w:val="00670B5F"/>
    <w:rsid w:val="0067146E"/>
    <w:rsid w:val="00671DAA"/>
    <w:rsid w:val="00673004"/>
    <w:rsid w:val="00677CC8"/>
    <w:rsid w:val="0068004E"/>
    <w:rsid w:val="00680EFC"/>
    <w:rsid w:val="00685278"/>
    <w:rsid w:val="006918B0"/>
    <w:rsid w:val="00692ECB"/>
    <w:rsid w:val="00695A5F"/>
    <w:rsid w:val="006963F7"/>
    <w:rsid w:val="00697A85"/>
    <w:rsid w:val="006A0552"/>
    <w:rsid w:val="006A2E92"/>
    <w:rsid w:val="006A37FE"/>
    <w:rsid w:val="006A7C19"/>
    <w:rsid w:val="006B076D"/>
    <w:rsid w:val="006B118D"/>
    <w:rsid w:val="006B147F"/>
    <w:rsid w:val="006B1A6E"/>
    <w:rsid w:val="006B2CF2"/>
    <w:rsid w:val="006B3492"/>
    <w:rsid w:val="006B5F0C"/>
    <w:rsid w:val="006B720C"/>
    <w:rsid w:val="006C190D"/>
    <w:rsid w:val="006C22EE"/>
    <w:rsid w:val="006C34E4"/>
    <w:rsid w:val="006C4286"/>
    <w:rsid w:val="006C6013"/>
    <w:rsid w:val="006D0216"/>
    <w:rsid w:val="006D5533"/>
    <w:rsid w:val="006D7842"/>
    <w:rsid w:val="006E24F4"/>
    <w:rsid w:val="006E453B"/>
    <w:rsid w:val="006F06F9"/>
    <w:rsid w:val="006F1513"/>
    <w:rsid w:val="006F5535"/>
    <w:rsid w:val="006F7B01"/>
    <w:rsid w:val="00700811"/>
    <w:rsid w:val="00701749"/>
    <w:rsid w:val="007054E6"/>
    <w:rsid w:val="00706225"/>
    <w:rsid w:val="007112E2"/>
    <w:rsid w:val="00713ECC"/>
    <w:rsid w:val="0071576A"/>
    <w:rsid w:val="00715E4F"/>
    <w:rsid w:val="0072121E"/>
    <w:rsid w:val="00726328"/>
    <w:rsid w:val="00730CD4"/>
    <w:rsid w:val="00731355"/>
    <w:rsid w:val="007319DB"/>
    <w:rsid w:val="00732388"/>
    <w:rsid w:val="00732A4D"/>
    <w:rsid w:val="00732F1F"/>
    <w:rsid w:val="007331DE"/>
    <w:rsid w:val="00733D1E"/>
    <w:rsid w:val="00734DAE"/>
    <w:rsid w:val="00735662"/>
    <w:rsid w:val="00735B7E"/>
    <w:rsid w:val="00737B0B"/>
    <w:rsid w:val="00737C9B"/>
    <w:rsid w:val="00740E8C"/>
    <w:rsid w:val="00743D12"/>
    <w:rsid w:val="007440DA"/>
    <w:rsid w:val="00745EF4"/>
    <w:rsid w:val="007466FA"/>
    <w:rsid w:val="007469C1"/>
    <w:rsid w:val="00747367"/>
    <w:rsid w:val="007506F0"/>
    <w:rsid w:val="007519C7"/>
    <w:rsid w:val="00752963"/>
    <w:rsid w:val="00752B7B"/>
    <w:rsid w:val="00753DAB"/>
    <w:rsid w:val="00754D7B"/>
    <w:rsid w:val="00755E00"/>
    <w:rsid w:val="00757602"/>
    <w:rsid w:val="00762DDF"/>
    <w:rsid w:val="00763248"/>
    <w:rsid w:val="00763E71"/>
    <w:rsid w:val="007648C3"/>
    <w:rsid w:val="00765AA0"/>
    <w:rsid w:val="007665C3"/>
    <w:rsid w:val="0076724C"/>
    <w:rsid w:val="00770893"/>
    <w:rsid w:val="007708D2"/>
    <w:rsid w:val="00771681"/>
    <w:rsid w:val="00773CE3"/>
    <w:rsid w:val="007750D2"/>
    <w:rsid w:val="00776D61"/>
    <w:rsid w:val="0078035E"/>
    <w:rsid w:val="00782177"/>
    <w:rsid w:val="00782BD8"/>
    <w:rsid w:val="00783658"/>
    <w:rsid w:val="00784BA7"/>
    <w:rsid w:val="00784D87"/>
    <w:rsid w:val="007864FC"/>
    <w:rsid w:val="00786536"/>
    <w:rsid w:val="00792E09"/>
    <w:rsid w:val="007934DC"/>
    <w:rsid w:val="00794551"/>
    <w:rsid w:val="00794F19"/>
    <w:rsid w:val="00797AA1"/>
    <w:rsid w:val="007A0345"/>
    <w:rsid w:val="007A0C3A"/>
    <w:rsid w:val="007A15EB"/>
    <w:rsid w:val="007A6196"/>
    <w:rsid w:val="007A6942"/>
    <w:rsid w:val="007A6A5E"/>
    <w:rsid w:val="007A72E1"/>
    <w:rsid w:val="007B1B16"/>
    <w:rsid w:val="007B3DB5"/>
    <w:rsid w:val="007B44E6"/>
    <w:rsid w:val="007B6851"/>
    <w:rsid w:val="007B7963"/>
    <w:rsid w:val="007C0A3D"/>
    <w:rsid w:val="007C159B"/>
    <w:rsid w:val="007C189E"/>
    <w:rsid w:val="007C2838"/>
    <w:rsid w:val="007C39E9"/>
    <w:rsid w:val="007C4229"/>
    <w:rsid w:val="007C4D88"/>
    <w:rsid w:val="007C56DC"/>
    <w:rsid w:val="007C5E31"/>
    <w:rsid w:val="007C6835"/>
    <w:rsid w:val="007D0D45"/>
    <w:rsid w:val="007D2DF1"/>
    <w:rsid w:val="007D39E5"/>
    <w:rsid w:val="007D42E5"/>
    <w:rsid w:val="007D652F"/>
    <w:rsid w:val="007E0A1E"/>
    <w:rsid w:val="007E105F"/>
    <w:rsid w:val="007E2CEE"/>
    <w:rsid w:val="007E4BE0"/>
    <w:rsid w:val="007E4D68"/>
    <w:rsid w:val="007E4EB9"/>
    <w:rsid w:val="007E580E"/>
    <w:rsid w:val="007F0155"/>
    <w:rsid w:val="007F0244"/>
    <w:rsid w:val="007F1849"/>
    <w:rsid w:val="007F1D94"/>
    <w:rsid w:val="007F2B4C"/>
    <w:rsid w:val="007F762C"/>
    <w:rsid w:val="00804265"/>
    <w:rsid w:val="0081159E"/>
    <w:rsid w:val="00814BB5"/>
    <w:rsid w:val="0081632E"/>
    <w:rsid w:val="008167E5"/>
    <w:rsid w:val="00816E89"/>
    <w:rsid w:val="00823348"/>
    <w:rsid w:val="00823457"/>
    <w:rsid w:val="0082548A"/>
    <w:rsid w:val="00827027"/>
    <w:rsid w:val="00830AC6"/>
    <w:rsid w:val="008346F3"/>
    <w:rsid w:val="00834DA0"/>
    <w:rsid w:val="00835285"/>
    <w:rsid w:val="008357D0"/>
    <w:rsid w:val="00835EC9"/>
    <w:rsid w:val="008400E9"/>
    <w:rsid w:val="0084575D"/>
    <w:rsid w:val="00846FA7"/>
    <w:rsid w:val="0084744C"/>
    <w:rsid w:val="00847980"/>
    <w:rsid w:val="00852326"/>
    <w:rsid w:val="00852514"/>
    <w:rsid w:val="00853078"/>
    <w:rsid w:val="00853E38"/>
    <w:rsid w:val="00854E44"/>
    <w:rsid w:val="00856A9B"/>
    <w:rsid w:val="008642D8"/>
    <w:rsid w:val="0086438C"/>
    <w:rsid w:val="008644CC"/>
    <w:rsid w:val="008646FF"/>
    <w:rsid w:val="00864DEA"/>
    <w:rsid w:val="008676D1"/>
    <w:rsid w:val="008677A8"/>
    <w:rsid w:val="00871272"/>
    <w:rsid w:val="008714CE"/>
    <w:rsid w:val="0087466B"/>
    <w:rsid w:val="008746F3"/>
    <w:rsid w:val="00874D67"/>
    <w:rsid w:val="00875474"/>
    <w:rsid w:val="00875DC3"/>
    <w:rsid w:val="00877098"/>
    <w:rsid w:val="00880721"/>
    <w:rsid w:val="008808DA"/>
    <w:rsid w:val="008821FF"/>
    <w:rsid w:val="00882BC5"/>
    <w:rsid w:val="00884E48"/>
    <w:rsid w:val="00887456"/>
    <w:rsid w:val="00890F6F"/>
    <w:rsid w:val="00892DFA"/>
    <w:rsid w:val="008943D7"/>
    <w:rsid w:val="00894ABF"/>
    <w:rsid w:val="008962A0"/>
    <w:rsid w:val="008A21E4"/>
    <w:rsid w:val="008A2B01"/>
    <w:rsid w:val="008A2CEF"/>
    <w:rsid w:val="008B4068"/>
    <w:rsid w:val="008B5749"/>
    <w:rsid w:val="008B6D41"/>
    <w:rsid w:val="008B7B66"/>
    <w:rsid w:val="008C3FBF"/>
    <w:rsid w:val="008C55C1"/>
    <w:rsid w:val="008D075C"/>
    <w:rsid w:val="008D186E"/>
    <w:rsid w:val="008D2793"/>
    <w:rsid w:val="008D451C"/>
    <w:rsid w:val="008D4EEF"/>
    <w:rsid w:val="008D5F27"/>
    <w:rsid w:val="008D6EFA"/>
    <w:rsid w:val="008E01E5"/>
    <w:rsid w:val="008E02E7"/>
    <w:rsid w:val="008E2876"/>
    <w:rsid w:val="008E3996"/>
    <w:rsid w:val="008E6133"/>
    <w:rsid w:val="008E6C09"/>
    <w:rsid w:val="008E79E1"/>
    <w:rsid w:val="008F1706"/>
    <w:rsid w:val="008F4AB6"/>
    <w:rsid w:val="008F50FE"/>
    <w:rsid w:val="008F6337"/>
    <w:rsid w:val="008F72A8"/>
    <w:rsid w:val="008F79D8"/>
    <w:rsid w:val="00902E2D"/>
    <w:rsid w:val="0090414C"/>
    <w:rsid w:val="00904212"/>
    <w:rsid w:val="009060B8"/>
    <w:rsid w:val="00910A5B"/>
    <w:rsid w:val="00911266"/>
    <w:rsid w:val="00912BB1"/>
    <w:rsid w:val="00914BD1"/>
    <w:rsid w:val="00915ACF"/>
    <w:rsid w:val="00916158"/>
    <w:rsid w:val="00917A79"/>
    <w:rsid w:val="0092039E"/>
    <w:rsid w:val="00920A55"/>
    <w:rsid w:val="00923CB4"/>
    <w:rsid w:val="00927541"/>
    <w:rsid w:val="00930822"/>
    <w:rsid w:val="0093618D"/>
    <w:rsid w:val="009417E0"/>
    <w:rsid w:val="00943AC5"/>
    <w:rsid w:val="009461E2"/>
    <w:rsid w:val="00950AB6"/>
    <w:rsid w:val="009529C5"/>
    <w:rsid w:val="00952B8A"/>
    <w:rsid w:val="00953AD4"/>
    <w:rsid w:val="0095489A"/>
    <w:rsid w:val="00955B60"/>
    <w:rsid w:val="00955FC3"/>
    <w:rsid w:val="00956CD1"/>
    <w:rsid w:val="00965E02"/>
    <w:rsid w:val="009679BE"/>
    <w:rsid w:val="009704D8"/>
    <w:rsid w:val="00971DF8"/>
    <w:rsid w:val="00972373"/>
    <w:rsid w:val="0097315A"/>
    <w:rsid w:val="00974211"/>
    <w:rsid w:val="009811C3"/>
    <w:rsid w:val="00981C62"/>
    <w:rsid w:val="009822EA"/>
    <w:rsid w:val="009826C7"/>
    <w:rsid w:val="00982DA1"/>
    <w:rsid w:val="00983500"/>
    <w:rsid w:val="009836D3"/>
    <w:rsid w:val="00985273"/>
    <w:rsid w:val="00985304"/>
    <w:rsid w:val="00986E46"/>
    <w:rsid w:val="00987751"/>
    <w:rsid w:val="00990B7F"/>
    <w:rsid w:val="009943DB"/>
    <w:rsid w:val="00994562"/>
    <w:rsid w:val="00994F4E"/>
    <w:rsid w:val="009951D2"/>
    <w:rsid w:val="00996762"/>
    <w:rsid w:val="009968C9"/>
    <w:rsid w:val="00996A2D"/>
    <w:rsid w:val="00997CEB"/>
    <w:rsid w:val="009A00D0"/>
    <w:rsid w:val="009A0F4E"/>
    <w:rsid w:val="009A1314"/>
    <w:rsid w:val="009A2357"/>
    <w:rsid w:val="009A46B4"/>
    <w:rsid w:val="009A494B"/>
    <w:rsid w:val="009A4D2B"/>
    <w:rsid w:val="009A52A1"/>
    <w:rsid w:val="009A7F0C"/>
    <w:rsid w:val="009B01EF"/>
    <w:rsid w:val="009B1113"/>
    <w:rsid w:val="009B2455"/>
    <w:rsid w:val="009B2588"/>
    <w:rsid w:val="009B26C3"/>
    <w:rsid w:val="009B3F10"/>
    <w:rsid w:val="009B5E56"/>
    <w:rsid w:val="009C04BC"/>
    <w:rsid w:val="009C2FBE"/>
    <w:rsid w:val="009C39AA"/>
    <w:rsid w:val="009C3B01"/>
    <w:rsid w:val="009C3D06"/>
    <w:rsid w:val="009C418D"/>
    <w:rsid w:val="009C46FC"/>
    <w:rsid w:val="009C6089"/>
    <w:rsid w:val="009D1F64"/>
    <w:rsid w:val="009D481F"/>
    <w:rsid w:val="009E0E7B"/>
    <w:rsid w:val="009E3341"/>
    <w:rsid w:val="009E38F0"/>
    <w:rsid w:val="009E39F1"/>
    <w:rsid w:val="009E4842"/>
    <w:rsid w:val="009E5A89"/>
    <w:rsid w:val="009E6D5D"/>
    <w:rsid w:val="009E7AF5"/>
    <w:rsid w:val="009F0225"/>
    <w:rsid w:val="009F1BB1"/>
    <w:rsid w:val="009F1F16"/>
    <w:rsid w:val="009F2EA9"/>
    <w:rsid w:val="009F41C5"/>
    <w:rsid w:val="009F535B"/>
    <w:rsid w:val="009F5A72"/>
    <w:rsid w:val="009F5BE7"/>
    <w:rsid w:val="009F62FA"/>
    <w:rsid w:val="00A000D4"/>
    <w:rsid w:val="00A01389"/>
    <w:rsid w:val="00A06629"/>
    <w:rsid w:val="00A066AD"/>
    <w:rsid w:val="00A11414"/>
    <w:rsid w:val="00A14C92"/>
    <w:rsid w:val="00A1542A"/>
    <w:rsid w:val="00A15F01"/>
    <w:rsid w:val="00A16405"/>
    <w:rsid w:val="00A209AE"/>
    <w:rsid w:val="00A21084"/>
    <w:rsid w:val="00A267E3"/>
    <w:rsid w:val="00A27225"/>
    <w:rsid w:val="00A30998"/>
    <w:rsid w:val="00A314AB"/>
    <w:rsid w:val="00A347D5"/>
    <w:rsid w:val="00A3562A"/>
    <w:rsid w:val="00A3614D"/>
    <w:rsid w:val="00A37642"/>
    <w:rsid w:val="00A40618"/>
    <w:rsid w:val="00A40877"/>
    <w:rsid w:val="00A419F7"/>
    <w:rsid w:val="00A4481A"/>
    <w:rsid w:val="00A46FA4"/>
    <w:rsid w:val="00A5043F"/>
    <w:rsid w:val="00A5057C"/>
    <w:rsid w:val="00A52A98"/>
    <w:rsid w:val="00A56E37"/>
    <w:rsid w:val="00A5755D"/>
    <w:rsid w:val="00A616B4"/>
    <w:rsid w:val="00A61B87"/>
    <w:rsid w:val="00A6476A"/>
    <w:rsid w:val="00A64AF4"/>
    <w:rsid w:val="00A64C0A"/>
    <w:rsid w:val="00A64FBD"/>
    <w:rsid w:val="00A65C42"/>
    <w:rsid w:val="00A65EC7"/>
    <w:rsid w:val="00A66A57"/>
    <w:rsid w:val="00A67785"/>
    <w:rsid w:val="00A701A4"/>
    <w:rsid w:val="00A71423"/>
    <w:rsid w:val="00A714D3"/>
    <w:rsid w:val="00A73156"/>
    <w:rsid w:val="00A73CB1"/>
    <w:rsid w:val="00A743E4"/>
    <w:rsid w:val="00A74740"/>
    <w:rsid w:val="00A771C4"/>
    <w:rsid w:val="00A80D57"/>
    <w:rsid w:val="00A82873"/>
    <w:rsid w:val="00A83BBD"/>
    <w:rsid w:val="00A87927"/>
    <w:rsid w:val="00A87B76"/>
    <w:rsid w:val="00A905E7"/>
    <w:rsid w:val="00A91758"/>
    <w:rsid w:val="00A9332A"/>
    <w:rsid w:val="00A961A0"/>
    <w:rsid w:val="00AA1D37"/>
    <w:rsid w:val="00AA2CBC"/>
    <w:rsid w:val="00AA34CB"/>
    <w:rsid w:val="00AA3BFA"/>
    <w:rsid w:val="00AA4A1E"/>
    <w:rsid w:val="00AA4F73"/>
    <w:rsid w:val="00AA7545"/>
    <w:rsid w:val="00AA7A3A"/>
    <w:rsid w:val="00AA7ECE"/>
    <w:rsid w:val="00AB2119"/>
    <w:rsid w:val="00AB23A8"/>
    <w:rsid w:val="00AB3D76"/>
    <w:rsid w:val="00AB4905"/>
    <w:rsid w:val="00AB69EB"/>
    <w:rsid w:val="00AC10E8"/>
    <w:rsid w:val="00AC5D5E"/>
    <w:rsid w:val="00AC60AB"/>
    <w:rsid w:val="00AD5BC9"/>
    <w:rsid w:val="00AD6DCB"/>
    <w:rsid w:val="00AE5D7E"/>
    <w:rsid w:val="00AF05FF"/>
    <w:rsid w:val="00AF14F2"/>
    <w:rsid w:val="00AF7597"/>
    <w:rsid w:val="00AF7B02"/>
    <w:rsid w:val="00B00B4C"/>
    <w:rsid w:val="00B014DA"/>
    <w:rsid w:val="00B01CE4"/>
    <w:rsid w:val="00B0547D"/>
    <w:rsid w:val="00B0588C"/>
    <w:rsid w:val="00B06A25"/>
    <w:rsid w:val="00B07F29"/>
    <w:rsid w:val="00B10912"/>
    <w:rsid w:val="00B128B5"/>
    <w:rsid w:val="00B130E7"/>
    <w:rsid w:val="00B13A61"/>
    <w:rsid w:val="00B14527"/>
    <w:rsid w:val="00B154C8"/>
    <w:rsid w:val="00B15BBF"/>
    <w:rsid w:val="00B1686E"/>
    <w:rsid w:val="00B17290"/>
    <w:rsid w:val="00B233FF"/>
    <w:rsid w:val="00B23DA7"/>
    <w:rsid w:val="00B34A09"/>
    <w:rsid w:val="00B40204"/>
    <w:rsid w:val="00B40238"/>
    <w:rsid w:val="00B41726"/>
    <w:rsid w:val="00B452DF"/>
    <w:rsid w:val="00B50B33"/>
    <w:rsid w:val="00B512CE"/>
    <w:rsid w:val="00B5214A"/>
    <w:rsid w:val="00B522F7"/>
    <w:rsid w:val="00B61ED2"/>
    <w:rsid w:val="00B61ED8"/>
    <w:rsid w:val="00B62602"/>
    <w:rsid w:val="00B63D0B"/>
    <w:rsid w:val="00B63FAF"/>
    <w:rsid w:val="00B65CEA"/>
    <w:rsid w:val="00B67925"/>
    <w:rsid w:val="00B739B6"/>
    <w:rsid w:val="00B7602A"/>
    <w:rsid w:val="00B76643"/>
    <w:rsid w:val="00B770A1"/>
    <w:rsid w:val="00B77984"/>
    <w:rsid w:val="00B80385"/>
    <w:rsid w:val="00B81BBD"/>
    <w:rsid w:val="00B81BDA"/>
    <w:rsid w:val="00B83344"/>
    <w:rsid w:val="00B848F2"/>
    <w:rsid w:val="00B849A0"/>
    <w:rsid w:val="00B8626D"/>
    <w:rsid w:val="00B8676A"/>
    <w:rsid w:val="00B87289"/>
    <w:rsid w:val="00B91C07"/>
    <w:rsid w:val="00B92854"/>
    <w:rsid w:val="00B93D1F"/>
    <w:rsid w:val="00B94B69"/>
    <w:rsid w:val="00B9784E"/>
    <w:rsid w:val="00BA64B3"/>
    <w:rsid w:val="00BB0E35"/>
    <w:rsid w:val="00BB1186"/>
    <w:rsid w:val="00BB390F"/>
    <w:rsid w:val="00BB41E9"/>
    <w:rsid w:val="00BB64BF"/>
    <w:rsid w:val="00BB7616"/>
    <w:rsid w:val="00BC1DF0"/>
    <w:rsid w:val="00BC2680"/>
    <w:rsid w:val="00BC4815"/>
    <w:rsid w:val="00BC4E0D"/>
    <w:rsid w:val="00BC7947"/>
    <w:rsid w:val="00BD1C68"/>
    <w:rsid w:val="00BD2839"/>
    <w:rsid w:val="00BD3301"/>
    <w:rsid w:val="00BD3D81"/>
    <w:rsid w:val="00BD5A3F"/>
    <w:rsid w:val="00BD5B0F"/>
    <w:rsid w:val="00BD6080"/>
    <w:rsid w:val="00BD6F2D"/>
    <w:rsid w:val="00BD765C"/>
    <w:rsid w:val="00BE12E7"/>
    <w:rsid w:val="00BE1D82"/>
    <w:rsid w:val="00BE22AD"/>
    <w:rsid w:val="00BE2945"/>
    <w:rsid w:val="00BF1F5C"/>
    <w:rsid w:val="00BF2AAE"/>
    <w:rsid w:val="00BF324C"/>
    <w:rsid w:val="00BF59F7"/>
    <w:rsid w:val="00BF5FB7"/>
    <w:rsid w:val="00BF638C"/>
    <w:rsid w:val="00C00D08"/>
    <w:rsid w:val="00C01091"/>
    <w:rsid w:val="00C01222"/>
    <w:rsid w:val="00C0213C"/>
    <w:rsid w:val="00C07266"/>
    <w:rsid w:val="00C11A4C"/>
    <w:rsid w:val="00C11DFA"/>
    <w:rsid w:val="00C1444C"/>
    <w:rsid w:val="00C1759F"/>
    <w:rsid w:val="00C17B0C"/>
    <w:rsid w:val="00C224BD"/>
    <w:rsid w:val="00C23331"/>
    <w:rsid w:val="00C2349C"/>
    <w:rsid w:val="00C23F66"/>
    <w:rsid w:val="00C2459F"/>
    <w:rsid w:val="00C2502D"/>
    <w:rsid w:val="00C25DDC"/>
    <w:rsid w:val="00C30800"/>
    <w:rsid w:val="00C3591A"/>
    <w:rsid w:val="00C36732"/>
    <w:rsid w:val="00C36B89"/>
    <w:rsid w:val="00C36D86"/>
    <w:rsid w:val="00C41A2E"/>
    <w:rsid w:val="00C43E8F"/>
    <w:rsid w:val="00C44595"/>
    <w:rsid w:val="00C45FDF"/>
    <w:rsid w:val="00C47A14"/>
    <w:rsid w:val="00C50D61"/>
    <w:rsid w:val="00C50F41"/>
    <w:rsid w:val="00C54656"/>
    <w:rsid w:val="00C54C70"/>
    <w:rsid w:val="00C56107"/>
    <w:rsid w:val="00C56B2B"/>
    <w:rsid w:val="00C57176"/>
    <w:rsid w:val="00C61AA8"/>
    <w:rsid w:val="00C63881"/>
    <w:rsid w:val="00C63B58"/>
    <w:rsid w:val="00C77F3A"/>
    <w:rsid w:val="00C83B15"/>
    <w:rsid w:val="00C83EED"/>
    <w:rsid w:val="00C86372"/>
    <w:rsid w:val="00C86E99"/>
    <w:rsid w:val="00C87270"/>
    <w:rsid w:val="00C91FFB"/>
    <w:rsid w:val="00C940C0"/>
    <w:rsid w:val="00C95E94"/>
    <w:rsid w:val="00C97739"/>
    <w:rsid w:val="00C97BB9"/>
    <w:rsid w:val="00CA133E"/>
    <w:rsid w:val="00CA1AB2"/>
    <w:rsid w:val="00CA1F36"/>
    <w:rsid w:val="00CA594A"/>
    <w:rsid w:val="00CA5CBF"/>
    <w:rsid w:val="00CB1708"/>
    <w:rsid w:val="00CB463B"/>
    <w:rsid w:val="00CB617B"/>
    <w:rsid w:val="00CC1081"/>
    <w:rsid w:val="00CC2A65"/>
    <w:rsid w:val="00CC2E19"/>
    <w:rsid w:val="00CC7B56"/>
    <w:rsid w:val="00CD0073"/>
    <w:rsid w:val="00CD2756"/>
    <w:rsid w:val="00CD4030"/>
    <w:rsid w:val="00CD5204"/>
    <w:rsid w:val="00CD5694"/>
    <w:rsid w:val="00CD5D1E"/>
    <w:rsid w:val="00CE077B"/>
    <w:rsid w:val="00CE6BDA"/>
    <w:rsid w:val="00CF0BEF"/>
    <w:rsid w:val="00CF0CDA"/>
    <w:rsid w:val="00CF1A9C"/>
    <w:rsid w:val="00CF334F"/>
    <w:rsid w:val="00CF5422"/>
    <w:rsid w:val="00CF7F16"/>
    <w:rsid w:val="00D0256A"/>
    <w:rsid w:val="00D030FB"/>
    <w:rsid w:val="00D04111"/>
    <w:rsid w:val="00D04BCD"/>
    <w:rsid w:val="00D10F2B"/>
    <w:rsid w:val="00D11091"/>
    <w:rsid w:val="00D112ED"/>
    <w:rsid w:val="00D142F4"/>
    <w:rsid w:val="00D176BE"/>
    <w:rsid w:val="00D20B06"/>
    <w:rsid w:val="00D20E14"/>
    <w:rsid w:val="00D214F7"/>
    <w:rsid w:val="00D23371"/>
    <w:rsid w:val="00D23A55"/>
    <w:rsid w:val="00D23E0E"/>
    <w:rsid w:val="00D26641"/>
    <w:rsid w:val="00D26D58"/>
    <w:rsid w:val="00D30A06"/>
    <w:rsid w:val="00D30F72"/>
    <w:rsid w:val="00D315B8"/>
    <w:rsid w:val="00D31818"/>
    <w:rsid w:val="00D32D49"/>
    <w:rsid w:val="00D33D92"/>
    <w:rsid w:val="00D34643"/>
    <w:rsid w:val="00D34794"/>
    <w:rsid w:val="00D35A11"/>
    <w:rsid w:val="00D36272"/>
    <w:rsid w:val="00D373F4"/>
    <w:rsid w:val="00D44249"/>
    <w:rsid w:val="00D52B74"/>
    <w:rsid w:val="00D5359E"/>
    <w:rsid w:val="00D53AAE"/>
    <w:rsid w:val="00D53F49"/>
    <w:rsid w:val="00D542E3"/>
    <w:rsid w:val="00D54A02"/>
    <w:rsid w:val="00D55508"/>
    <w:rsid w:val="00D5685E"/>
    <w:rsid w:val="00D61100"/>
    <w:rsid w:val="00D65C2B"/>
    <w:rsid w:val="00D65FEA"/>
    <w:rsid w:val="00D66A0A"/>
    <w:rsid w:val="00D675B3"/>
    <w:rsid w:val="00D67FBF"/>
    <w:rsid w:val="00D70615"/>
    <w:rsid w:val="00D72649"/>
    <w:rsid w:val="00D74197"/>
    <w:rsid w:val="00D74E3A"/>
    <w:rsid w:val="00D75E02"/>
    <w:rsid w:val="00D76EAF"/>
    <w:rsid w:val="00D80635"/>
    <w:rsid w:val="00D81A5E"/>
    <w:rsid w:val="00D81FC3"/>
    <w:rsid w:val="00D82F1B"/>
    <w:rsid w:val="00D846BD"/>
    <w:rsid w:val="00D84B3F"/>
    <w:rsid w:val="00D86164"/>
    <w:rsid w:val="00D93486"/>
    <w:rsid w:val="00D937C7"/>
    <w:rsid w:val="00D953C6"/>
    <w:rsid w:val="00D96BC3"/>
    <w:rsid w:val="00D97F57"/>
    <w:rsid w:val="00DA252B"/>
    <w:rsid w:val="00DA3E2A"/>
    <w:rsid w:val="00DA4738"/>
    <w:rsid w:val="00DA4B55"/>
    <w:rsid w:val="00DB039D"/>
    <w:rsid w:val="00DB2DA1"/>
    <w:rsid w:val="00DB34AB"/>
    <w:rsid w:val="00DB61AF"/>
    <w:rsid w:val="00DB6553"/>
    <w:rsid w:val="00DB68FD"/>
    <w:rsid w:val="00DC06E3"/>
    <w:rsid w:val="00DC2FB8"/>
    <w:rsid w:val="00DC7610"/>
    <w:rsid w:val="00DC7F47"/>
    <w:rsid w:val="00DD1A37"/>
    <w:rsid w:val="00DD1F7B"/>
    <w:rsid w:val="00DD2E6A"/>
    <w:rsid w:val="00DD404B"/>
    <w:rsid w:val="00DD538E"/>
    <w:rsid w:val="00DD6CAC"/>
    <w:rsid w:val="00DD6D85"/>
    <w:rsid w:val="00DE2935"/>
    <w:rsid w:val="00DE3E25"/>
    <w:rsid w:val="00DE5941"/>
    <w:rsid w:val="00DE7A1A"/>
    <w:rsid w:val="00DF3614"/>
    <w:rsid w:val="00DF6FF3"/>
    <w:rsid w:val="00DF722E"/>
    <w:rsid w:val="00E01A23"/>
    <w:rsid w:val="00E022BE"/>
    <w:rsid w:val="00E02641"/>
    <w:rsid w:val="00E0348C"/>
    <w:rsid w:val="00E03BB8"/>
    <w:rsid w:val="00E03D9E"/>
    <w:rsid w:val="00E0413E"/>
    <w:rsid w:val="00E066E9"/>
    <w:rsid w:val="00E07B22"/>
    <w:rsid w:val="00E07C01"/>
    <w:rsid w:val="00E1278F"/>
    <w:rsid w:val="00E15FA8"/>
    <w:rsid w:val="00E17A21"/>
    <w:rsid w:val="00E20B5D"/>
    <w:rsid w:val="00E217BD"/>
    <w:rsid w:val="00E21FF6"/>
    <w:rsid w:val="00E23DF6"/>
    <w:rsid w:val="00E24B35"/>
    <w:rsid w:val="00E27D1F"/>
    <w:rsid w:val="00E30256"/>
    <w:rsid w:val="00E305A0"/>
    <w:rsid w:val="00E342F8"/>
    <w:rsid w:val="00E344BA"/>
    <w:rsid w:val="00E34725"/>
    <w:rsid w:val="00E34974"/>
    <w:rsid w:val="00E35EB3"/>
    <w:rsid w:val="00E36306"/>
    <w:rsid w:val="00E36B48"/>
    <w:rsid w:val="00E372DE"/>
    <w:rsid w:val="00E37DFB"/>
    <w:rsid w:val="00E423F6"/>
    <w:rsid w:val="00E429E1"/>
    <w:rsid w:val="00E43DB5"/>
    <w:rsid w:val="00E43DBB"/>
    <w:rsid w:val="00E44673"/>
    <w:rsid w:val="00E45C31"/>
    <w:rsid w:val="00E47119"/>
    <w:rsid w:val="00E47710"/>
    <w:rsid w:val="00E47987"/>
    <w:rsid w:val="00E5051F"/>
    <w:rsid w:val="00E50DC3"/>
    <w:rsid w:val="00E51647"/>
    <w:rsid w:val="00E53C98"/>
    <w:rsid w:val="00E632BD"/>
    <w:rsid w:val="00E6422C"/>
    <w:rsid w:val="00E6590C"/>
    <w:rsid w:val="00E65CA9"/>
    <w:rsid w:val="00E66595"/>
    <w:rsid w:val="00E72802"/>
    <w:rsid w:val="00E728FF"/>
    <w:rsid w:val="00E72CD2"/>
    <w:rsid w:val="00E730EB"/>
    <w:rsid w:val="00E7421D"/>
    <w:rsid w:val="00E75907"/>
    <w:rsid w:val="00E77852"/>
    <w:rsid w:val="00E8342F"/>
    <w:rsid w:val="00E83705"/>
    <w:rsid w:val="00E904F1"/>
    <w:rsid w:val="00E9083D"/>
    <w:rsid w:val="00E90B19"/>
    <w:rsid w:val="00E91AC8"/>
    <w:rsid w:val="00E951E9"/>
    <w:rsid w:val="00E9659A"/>
    <w:rsid w:val="00E96DBC"/>
    <w:rsid w:val="00EA0692"/>
    <w:rsid w:val="00EA2216"/>
    <w:rsid w:val="00EA3A12"/>
    <w:rsid w:val="00EA72A7"/>
    <w:rsid w:val="00EB0D46"/>
    <w:rsid w:val="00EB2AB7"/>
    <w:rsid w:val="00EB2BCB"/>
    <w:rsid w:val="00EB3C0E"/>
    <w:rsid w:val="00EB444B"/>
    <w:rsid w:val="00EB480E"/>
    <w:rsid w:val="00EB4E85"/>
    <w:rsid w:val="00EB7A2B"/>
    <w:rsid w:val="00EB7A9A"/>
    <w:rsid w:val="00EC1341"/>
    <w:rsid w:val="00EC15FD"/>
    <w:rsid w:val="00EC1E77"/>
    <w:rsid w:val="00EC2431"/>
    <w:rsid w:val="00EC2F8B"/>
    <w:rsid w:val="00EC362D"/>
    <w:rsid w:val="00EC3C57"/>
    <w:rsid w:val="00EC60F6"/>
    <w:rsid w:val="00EC6E87"/>
    <w:rsid w:val="00EC71D4"/>
    <w:rsid w:val="00EC796E"/>
    <w:rsid w:val="00EC7C5D"/>
    <w:rsid w:val="00ED3998"/>
    <w:rsid w:val="00ED3AFE"/>
    <w:rsid w:val="00ED5554"/>
    <w:rsid w:val="00ED7B3C"/>
    <w:rsid w:val="00EE0608"/>
    <w:rsid w:val="00EE12EB"/>
    <w:rsid w:val="00EE1739"/>
    <w:rsid w:val="00EE1B0B"/>
    <w:rsid w:val="00EE359F"/>
    <w:rsid w:val="00EE742F"/>
    <w:rsid w:val="00EE7548"/>
    <w:rsid w:val="00EE75F6"/>
    <w:rsid w:val="00EF0686"/>
    <w:rsid w:val="00EF3C51"/>
    <w:rsid w:val="00EF3D39"/>
    <w:rsid w:val="00EF70FE"/>
    <w:rsid w:val="00EF7A54"/>
    <w:rsid w:val="00EF7F4C"/>
    <w:rsid w:val="00F0104C"/>
    <w:rsid w:val="00F0197C"/>
    <w:rsid w:val="00F01D69"/>
    <w:rsid w:val="00F01F6C"/>
    <w:rsid w:val="00F032C3"/>
    <w:rsid w:val="00F06FFA"/>
    <w:rsid w:val="00F07700"/>
    <w:rsid w:val="00F102D2"/>
    <w:rsid w:val="00F141DD"/>
    <w:rsid w:val="00F1681B"/>
    <w:rsid w:val="00F16C62"/>
    <w:rsid w:val="00F20729"/>
    <w:rsid w:val="00F21CCF"/>
    <w:rsid w:val="00F21D1E"/>
    <w:rsid w:val="00F275DB"/>
    <w:rsid w:val="00F2787C"/>
    <w:rsid w:val="00F3105F"/>
    <w:rsid w:val="00F3121E"/>
    <w:rsid w:val="00F31703"/>
    <w:rsid w:val="00F31829"/>
    <w:rsid w:val="00F320C2"/>
    <w:rsid w:val="00F33042"/>
    <w:rsid w:val="00F33682"/>
    <w:rsid w:val="00F34487"/>
    <w:rsid w:val="00F345B9"/>
    <w:rsid w:val="00F34609"/>
    <w:rsid w:val="00F36972"/>
    <w:rsid w:val="00F40FA4"/>
    <w:rsid w:val="00F431E4"/>
    <w:rsid w:val="00F442DB"/>
    <w:rsid w:val="00F45DAA"/>
    <w:rsid w:val="00F46F7B"/>
    <w:rsid w:val="00F47515"/>
    <w:rsid w:val="00F478E6"/>
    <w:rsid w:val="00F50C4A"/>
    <w:rsid w:val="00F55167"/>
    <w:rsid w:val="00F62F32"/>
    <w:rsid w:val="00F631CB"/>
    <w:rsid w:val="00F6336C"/>
    <w:rsid w:val="00F63733"/>
    <w:rsid w:val="00F64600"/>
    <w:rsid w:val="00F65ED8"/>
    <w:rsid w:val="00F66DEF"/>
    <w:rsid w:val="00F701A4"/>
    <w:rsid w:val="00F7253A"/>
    <w:rsid w:val="00F82737"/>
    <w:rsid w:val="00F82853"/>
    <w:rsid w:val="00F8355B"/>
    <w:rsid w:val="00F8454C"/>
    <w:rsid w:val="00F8571A"/>
    <w:rsid w:val="00F87F60"/>
    <w:rsid w:val="00F92CEC"/>
    <w:rsid w:val="00F932E5"/>
    <w:rsid w:val="00F97949"/>
    <w:rsid w:val="00F97A8D"/>
    <w:rsid w:val="00FA08AD"/>
    <w:rsid w:val="00FA1ACA"/>
    <w:rsid w:val="00FA1FE7"/>
    <w:rsid w:val="00FA2729"/>
    <w:rsid w:val="00FA2978"/>
    <w:rsid w:val="00FA5CEC"/>
    <w:rsid w:val="00FA608D"/>
    <w:rsid w:val="00FB2EAB"/>
    <w:rsid w:val="00FB3C28"/>
    <w:rsid w:val="00FB403D"/>
    <w:rsid w:val="00FB5B75"/>
    <w:rsid w:val="00FC0302"/>
    <w:rsid w:val="00FC0978"/>
    <w:rsid w:val="00FC1FDA"/>
    <w:rsid w:val="00FC39CF"/>
    <w:rsid w:val="00FC4256"/>
    <w:rsid w:val="00FC598F"/>
    <w:rsid w:val="00FC5DE5"/>
    <w:rsid w:val="00FC64B7"/>
    <w:rsid w:val="00FD3774"/>
    <w:rsid w:val="00FD4A2C"/>
    <w:rsid w:val="00FD50F6"/>
    <w:rsid w:val="00FD550B"/>
    <w:rsid w:val="00FD5D81"/>
    <w:rsid w:val="00FD74B9"/>
    <w:rsid w:val="00FD754F"/>
    <w:rsid w:val="00FE0744"/>
    <w:rsid w:val="00FE1B76"/>
    <w:rsid w:val="00FE2A15"/>
    <w:rsid w:val="00FE35A5"/>
    <w:rsid w:val="00FE3793"/>
    <w:rsid w:val="00FE40A2"/>
    <w:rsid w:val="00FE427F"/>
    <w:rsid w:val="00FE4BDD"/>
    <w:rsid w:val="00FE6740"/>
    <w:rsid w:val="00FE6C55"/>
    <w:rsid w:val="00FE7343"/>
    <w:rsid w:val="00FF15EA"/>
    <w:rsid w:val="00FF23CA"/>
    <w:rsid w:val="00FF3AB9"/>
    <w:rsid w:val="00FF44E7"/>
    <w:rsid w:val="00FF5422"/>
    <w:rsid w:val="00FF76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1401C514-E340-43F7-A16B-6D294B7E6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6FEF"/>
    <w:pPr>
      <w:suppressAutoHyphens/>
    </w:pPr>
    <w:rPr>
      <w:rFonts w:ascii="Times New Roman" w:eastAsia="Times New Roman" w:hAnsi="Times New Roman"/>
      <w:sz w:val="24"/>
      <w:szCs w:val="24"/>
      <w:lang w:eastAsia="ar-SA"/>
    </w:rPr>
  </w:style>
  <w:style w:type="paragraph" w:styleId="Nagwek1">
    <w:name w:val="heading 1"/>
    <w:basedOn w:val="Normalny"/>
    <w:next w:val="Normalny"/>
    <w:link w:val="Nagwek1Znak"/>
    <w:uiPriority w:val="99"/>
    <w:qFormat/>
    <w:rsid w:val="00407045"/>
    <w:pPr>
      <w:keepNext/>
      <w:ind w:left="4956" w:firstLine="708"/>
      <w:jc w:val="both"/>
      <w:outlineLvl w:val="0"/>
    </w:pPr>
    <w:rPr>
      <w:rFonts w:ascii="Arial" w:hAnsi="Arial" w:cs="Arial"/>
      <w:sz w:val="28"/>
    </w:rPr>
  </w:style>
  <w:style w:type="paragraph" w:styleId="Nagwek2">
    <w:name w:val="heading 2"/>
    <w:basedOn w:val="Normalny"/>
    <w:next w:val="Tekstpodstawowy"/>
    <w:link w:val="Nagwek2Znak"/>
    <w:uiPriority w:val="99"/>
    <w:qFormat/>
    <w:rsid w:val="00407045"/>
    <w:pPr>
      <w:spacing w:before="100" w:after="100" w:line="360" w:lineRule="auto"/>
      <w:outlineLvl w:val="1"/>
    </w:pPr>
    <w:rPr>
      <w:sz w:val="28"/>
      <w:szCs w:val="20"/>
    </w:rPr>
  </w:style>
  <w:style w:type="paragraph" w:styleId="Nagwek3">
    <w:name w:val="heading 3"/>
    <w:basedOn w:val="Normalny"/>
    <w:next w:val="Normalny"/>
    <w:link w:val="Nagwek3Znak"/>
    <w:uiPriority w:val="99"/>
    <w:qFormat/>
    <w:rsid w:val="00407045"/>
    <w:pPr>
      <w:keepNext/>
      <w:spacing w:before="240" w:after="60"/>
      <w:outlineLvl w:val="2"/>
    </w:pPr>
    <w:rPr>
      <w:sz w:val="28"/>
      <w:szCs w:val="20"/>
    </w:rPr>
  </w:style>
  <w:style w:type="paragraph" w:styleId="Nagwek4">
    <w:name w:val="heading 4"/>
    <w:basedOn w:val="Normalny"/>
    <w:next w:val="Normalny"/>
    <w:link w:val="Nagwek4Znak"/>
    <w:uiPriority w:val="99"/>
    <w:qFormat/>
    <w:rsid w:val="00407045"/>
    <w:pPr>
      <w:keepNext/>
      <w:outlineLvl w:val="3"/>
    </w:pPr>
    <w:rPr>
      <w:b/>
      <w:sz w:val="36"/>
      <w:szCs w:val="20"/>
    </w:rPr>
  </w:style>
  <w:style w:type="paragraph" w:styleId="Nagwek5">
    <w:name w:val="heading 5"/>
    <w:basedOn w:val="Normalny"/>
    <w:next w:val="Normalny"/>
    <w:link w:val="Nagwek5Znak"/>
    <w:uiPriority w:val="99"/>
    <w:qFormat/>
    <w:rsid w:val="00407045"/>
    <w:pPr>
      <w:keepNext/>
      <w:outlineLvl w:val="4"/>
    </w:pPr>
    <w:rPr>
      <w:sz w:val="36"/>
      <w:szCs w:val="20"/>
    </w:rPr>
  </w:style>
  <w:style w:type="paragraph" w:styleId="Nagwek6">
    <w:name w:val="heading 6"/>
    <w:basedOn w:val="Normalny"/>
    <w:next w:val="Normalny"/>
    <w:link w:val="Nagwek6Znak"/>
    <w:uiPriority w:val="99"/>
    <w:qFormat/>
    <w:rsid w:val="00407045"/>
    <w:pPr>
      <w:keepNext/>
      <w:outlineLvl w:val="5"/>
    </w:pPr>
    <w:rPr>
      <w:b/>
      <w:sz w:val="28"/>
      <w:szCs w:val="20"/>
    </w:rPr>
  </w:style>
  <w:style w:type="paragraph" w:styleId="Nagwek7">
    <w:name w:val="heading 7"/>
    <w:basedOn w:val="Normalny"/>
    <w:next w:val="Normalny"/>
    <w:link w:val="Nagwek7Znak"/>
    <w:uiPriority w:val="99"/>
    <w:qFormat/>
    <w:rsid w:val="00407045"/>
    <w:pPr>
      <w:keepNext/>
      <w:outlineLvl w:val="6"/>
    </w:pPr>
    <w:rPr>
      <w:b/>
      <w:sz w:val="32"/>
      <w:szCs w:val="20"/>
    </w:rPr>
  </w:style>
  <w:style w:type="paragraph" w:styleId="Nagwek8">
    <w:name w:val="heading 8"/>
    <w:basedOn w:val="Normalny"/>
    <w:next w:val="Normalny"/>
    <w:link w:val="Nagwek8Znak"/>
    <w:uiPriority w:val="99"/>
    <w:qFormat/>
    <w:rsid w:val="00407045"/>
    <w:pPr>
      <w:keepNext/>
      <w:ind w:left="1416" w:firstLine="708"/>
      <w:outlineLvl w:val="7"/>
    </w:pPr>
    <w:rPr>
      <w:b/>
      <w:sz w:val="28"/>
      <w:szCs w:val="20"/>
    </w:rPr>
  </w:style>
  <w:style w:type="paragraph" w:styleId="Nagwek9">
    <w:name w:val="heading 9"/>
    <w:basedOn w:val="Normalny"/>
    <w:next w:val="Normalny"/>
    <w:link w:val="Nagwek9Znak"/>
    <w:uiPriority w:val="99"/>
    <w:qFormat/>
    <w:rsid w:val="00407045"/>
    <w:pPr>
      <w:keepNext/>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407045"/>
    <w:rPr>
      <w:rFonts w:ascii="Arial" w:hAnsi="Arial" w:cs="Arial"/>
      <w:sz w:val="24"/>
      <w:szCs w:val="24"/>
      <w:lang w:eastAsia="ar-SA" w:bidi="ar-SA"/>
    </w:rPr>
  </w:style>
  <w:style w:type="paragraph" w:styleId="Tekstpodstawowy">
    <w:name w:val="Body Text"/>
    <w:basedOn w:val="Normalny"/>
    <w:link w:val="TekstpodstawowyZnak"/>
    <w:uiPriority w:val="99"/>
    <w:rsid w:val="00006FEF"/>
    <w:rPr>
      <w:sz w:val="28"/>
    </w:rPr>
  </w:style>
  <w:style w:type="character" w:customStyle="1" w:styleId="TekstpodstawowyZnak">
    <w:name w:val="Tekst podstawowy Znak"/>
    <w:link w:val="Tekstpodstawowy"/>
    <w:uiPriority w:val="99"/>
    <w:locked/>
    <w:rsid w:val="00006FEF"/>
    <w:rPr>
      <w:rFonts w:ascii="Times New Roman" w:hAnsi="Times New Roman" w:cs="Times New Roman"/>
      <w:sz w:val="24"/>
      <w:szCs w:val="24"/>
      <w:lang w:eastAsia="ar-SA" w:bidi="ar-SA"/>
    </w:rPr>
  </w:style>
  <w:style w:type="character" w:customStyle="1" w:styleId="Nagwek2Znak">
    <w:name w:val="Nagłówek 2 Znak"/>
    <w:link w:val="Nagwek2"/>
    <w:uiPriority w:val="99"/>
    <w:locked/>
    <w:rsid w:val="00407045"/>
    <w:rPr>
      <w:rFonts w:ascii="Times New Roman" w:hAnsi="Times New Roman" w:cs="Times New Roman"/>
      <w:sz w:val="20"/>
      <w:szCs w:val="20"/>
      <w:lang w:eastAsia="ar-SA" w:bidi="ar-SA"/>
    </w:rPr>
  </w:style>
  <w:style w:type="character" w:customStyle="1" w:styleId="Nagwek3Znak">
    <w:name w:val="Nagłówek 3 Znak"/>
    <w:link w:val="Nagwek3"/>
    <w:uiPriority w:val="99"/>
    <w:locked/>
    <w:rsid w:val="00407045"/>
    <w:rPr>
      <w:rFonts w:ascii="Times New Roman" w:hAnsi="Times New Roman" w:cs="Times New Roman"/>
      <w:sz w:val="20"/>
      <w:szCs w:val="20"/>
      <w:lang w:eastAsia="ar-SA" w:bidi="ar-SA"/>
    </w:rPr>
  </w:style>
  <w:style w:type="character" w:customStyle="1" w:styleId="Nagwek4Znak">
    <w:name w:val="Nagłówek 4 Znak"/>
    <w:link w:val="Nagwek4"/>
    <w:uiPriority w:val="99"/>
    <w:locked/>
    <w:rsid w:val="00407045"/>
    <w:rPr>
      <w:rFonts w:ascii="Times New Roman" w:hAnsi="Times New Roman" w:cs="Times New Roman"/>
      <w:b/>
      <w:sz w:val="20"/>
      <w:szCs w:val="20"/>
      <w:lang w:eastAsia="ar-SA" w:bidi="ar-SA"/>
    </w:rPr>
  </w:style>
  <w:style w:type="character" w:customStyle="1" w:styleId="Nagwek5Znak">
    <w:name w:val="Nagłówek 5 Znak"/>
    <w:link w:val="Nagwek5"/>
    <w:uiPriority w:val="99"/>
    <w:locked/>
    <w:rsid w:val="00407045"/>
    <w:rPr>
      <w:rFonts w:ascii="Times New Roman" w:hAnsi="Times New Roman" w:cs="Times New Roman"/>
      <w:sz w:val="20"/>
      <w:szCs w:val="20"/>
      <w:lang w:eastAsia="ar-SA" w:bidi="ar-SA"/>
    </w:rPr>
  </w:style>
  <w:style w:type="character" w:customStyle="1" w:styleId="Nagwek6Znak">
    <w:name w:val="Nagłówek 6 Znak"/>
    <w:link w:val="Nagwek6"/>
    <w:uiPriority w:val="99"/>
    <w:locked/>
    <w:rsid w:val="00407045"/>
    <w:rPr>
      <w:rFonts w:ascii="Times New Roman" w:hAnsi="Times New Roman" w:cs="Times New Roman"/>
      <w:b/>
      <w:sz w:val="20"/>
      <w:szCs w:val="20"/>
      <w:lang w:eastAsia="ar-SA" w:bidi="ar-SA"/>
    </w:rPr>
  </w:style>
  <w:style w:type="character" w:customStyle="1" w:styleId="Nagwek7Znak">
    <w:name w:val="Nagłówek 7 Znak"/>
    <w:link w:val="Nagwek7"/>
    <w:uiPriority w:val="99"/>
    <w:locked/>
    <w:rsid w:val="00407045"/>
    <w:rPr>
      <w:rFonts w:ascii="Times New Roman" w:hAnsi="Times New Roman" w:cs="Times New Roman"/>
      <w:b/>
      <w:sz w:val="20"/>
      <w:szCs w:val="20"/>
      <w:lang w:eastAsia="ar-SA" w:bidi="ar-SA"/>
    </w:rPr>
  </w:style>
  <w:style w:type="character" w:customStyle="1" w:styleId="Nagwek8Znak">
    <w:name w:val="Nagłówek 8 Znak"/>
    <w:link w:val="Nagwek8"/>
    <w:uiPriority w:val="99"/>
    <w:locked/>
    <w:rsid w:val="00407045"/>
    <w:rPr>
      <w:rFonts w:ascii="Times New Roman" w:hAnsi="Times New Roman" w:cs="Times New Roman"/>
      <w:b/>
      <w:sz w:val="20"/>
      <w:szCs w:val="20"/>
      <w:lang w:eastAsia="ar-SA" w:bidi="ar-SA"/>
    </w:rPr>
  </w:style>
  <w:style w:type="character" w:customStyle="1" w:styleId="Nagwek9Znak">
    <w:name w:val="Nagłówek 9 Znak"/>
    <w:link w:val="Nagwek9"/>
    <w:uiPriority w:val="99"/>
    <w:locked/>
    <w:rsid w:val="00407045"/>
    <w:rPr>
      <w:rFonts w:ascii="Times New Roman" w:hAnsi="Times New Roman" w:cs="Times New Roman"/>
      <w:b/>
      <w:sz w:val="20"/>
      <w:szCs w:val="20"/>
      <w:lang w:eastAsia="ar-SA" w:bidi="ar-SA"/>
    </w:rPr>
  </w:style>
  <w:style w:type="paragraph" w:styleId="Tytu">
    <w:name w:val="Title"/>
    <w:basedOn w:val="Normalny"/>
    <w:next w:val="Normalny"/>
    <w:link w:val="TytuZnak"/>
    <w:uiPriority w:val="99"/>
    <w:qFormat/>
    <w:rsid w:val="00006FEF"/>
    <w:pPr>
      <w:jc w:val="center"/>
    </w:pPr>
    <w:rPr>
      <w:b/>
      <w:bCs/>
      <w:sz w:val="28"/>
    </w:rPr>
  </w:style>
  <w:style w:type="character" w:customStyle="1" w:styleId="TytuZnak">
    <w:name w:val="Tytuł Znak"/>
    <w:link w:val="Tytu"/>
    <w:uiPriority w:val="99"/>
    <w:locked/>
    <w:rsid w:val="00006FEF"/>
    <w:rPr>
      <w:rFonts w:ascii="Times New Roman" w:hAnsi="Times New Roman" w:cs="Times New Roman"/>
      <w:b/>
      <w:bCs/>
      <w:sz w:val="24"/>
      <w:szCs w:val="24"/>
      <w:lang w:eastAsia="ar-SA" w:bidi="ar-SA"/>
    </w:rPr>
  </w:style>
  <w:style w:type="paragraph" w:styleId="Podtytu">
    <w:name w:val="Subtitle"/>
    <w:basedOn w:val="Normalny"/>
    <w:next w:val="Normalny"/>
    <w:link w:val="PodtytuZnak"/>
    <w:uiPriority w:val="99"/>
    <w:qFormat/>
    <w:rsid w:val="00006FEF"/>
    <w:pPr>
      <w:numPr>
        <w:ilvl w:val="1"/>
      </w:numPr>
    </w:pPr>
    <w:rPr>
      <w:rFonts w:ascii="Cambria" w:hAnsi="Cambria"/>
      <w:i/>
      <w:iCs/>
      <w:color w:val="4F81BD"/>
      <w:spacing w:val="15"/>
    </w:rPr>
  </w:style>
  <w:style w:type="character" w:customStyle="1" w:styleId="PodtytuZnak">
    <w:name w:val="Podtytuł Znak"/>
    <w:link w:val="Podtytu"/>
    <w:uiPriority w:val="99"/>
    <w:locked/>
    <w:rsid w:val="00006FEF"/>
    <w:rPr>
      <w:rFonts w:ascii="Cambria" w:hAnsi="Cambria" w:cs="Times New Roman"/>
      <w:i/>
      <w:iCs/>
      <w:color w:val="4F81BD"/>
      <w:spacing w:val="15"/>
      <w:sz w:val="24"/>
      <w:szCs w:val="24"/>
      <w:lang w:eastAsia="ar-SA" w:bidi="ar-SA"/>
    </w:rPr>
  </w:style>
  <w:style w:type="paragraph" w:customStyle="1" w:styleId="Tekstpodstawowy21">
    <w:name w:val="Tekst podstawowy 21"/>
    <w:basedOn w:val="Normalny"/>
    <w:uiPriority w:val="99"/>
    <w:rsid w:val="00407045"/>
    <w:pPr>
      <w:jc w:val="center"/>
    </w:pPr>
    <w:rPr>
      <w:b/>
      <w:bCs/>
      <w:sz w:val="28"/>
    </w:rPr>
  </w:style>
  <w:style w:type="character" w:customStyle="1" w:styleId="WW8Num1z1">
    <w:name w:val="WW8Num1z1"/>
    <w:uiPriority w:val="99"/>
    <w:rsid w:val="00407045"/>
    <w:rPr>
      <w:rFonts w:ascii="Symbol" w:hAnsi="Symbol"/>
    </w:rPr>
  </w:style>
  <w:style w:type="character" w:customStyle="1" w:styleId="WW8Num2z0">
    <w:name w:val="WW8Num2z0"/>
    <w:uiPriority w:val="99"/>
    <w:rsid w:val="00407045"/>
    <w:rPr>
      <w:rFonts w:ascii="Symbol" w:hAnsi="Symbol"/>
    </w:rPr>
  </w:style>
  <w:style w:type="character" w:customStyle="1" w:styleId="WW8Num3z0">
    <w:name w:val="WW8Num3z0"/>
    <w:uiPriority w:val="99"/>
    <w:rsid w:val="00407045"/>
    <w:rPr>
      <w:rFonts w:ascii="Times New Roman" w:hAnsi="Times New Roman"/>
    </w:rPr>
  </w:style>
  <w:style w:type="character" w:customStyle="1" w:styleId="WW8Num4z0">
    <w:name w:val="WW8Num4z0"/>
    <w:uiPriority w:val="99"/>
    <w:rsid w:val="00407045"/>
    <w:rPr>
      <w:rFonts w:ascii="Wingdings" w:hAnsi="Wingdings"/>
    </w:rPr>
  </w:style>
  <w:style w:type="character" w:customStyle="1" w:styleId="WW8Num5z0">
    <w:name w:val="WW8Num5z0"/>
    <w:uiPriority w:val="99"/>
    <w:rsid w:val="00407045"/>
    <w:rPr>
      <w:rFonts w:ascii="Times New Roman" w:hAnsi="Times New Roman"/>
    </w:rPr>
  </w:style>
  <w:style w:type="character" w:customStyle="1" w:styleId="WW8Num6z0">
    <w:name w:val="WW8Num6z0"/>
    <w:uiPriority w:val="99"/>
    <w:rsid w:val="00407045"/>
    <w:rPr>
      <w:rFonts w:ascii="Symbol" w:hAnsi="Symbol"/>
    </w:rPr>
  </w:style>
  <w:style w:type="character" w:customStyle="1" w:styleId="WW8Num7z0">
    <w:name w:val="WW8Num7z0"/>
    <w:uiPriority w:val="99"/>
    <w:rsid w:val="00407045"/>
    <w:rPr>
      <w:rFonts w:ascii="Symbol" w:hAnsi="Symbol"/>
    </w:rPr>
  </w:style>
  <w:style w:type="character" w:customStyle="1" w:styleId="WW8Num8z0">
    <w:name w:val="WW8Num8z0"/>
    <w:uiPriority w:val="99"/>
    <w:rsid w:val="00407045"/>
    <w:rPr>
      <w:rFonts w:ascii="StarSymbol" w:eastAsia="StarSymbol"/>
      <w:sz w:val="18"/>
    </w:rPr>
  </w:style>
  <w:style w:type="character" w:customStyle="1" w:styleId="WW8Num9z0">
    <w:name w:val="WW8Num9z0"/>
    <w:uiPriority w:val="99"/>
    <w:rsid w:val="00407045"/>
    <w:rPr>
      <w:rFonts w:ascii="Times New Roman" w:hAnsi="Times New Roman"/>
    </w:rPr>
  </w:style>
  <w:style w:type="character" w:customStyle="1" w:styleId="WW8Num11z1">
    <w:name w:val="WW8Num11z1"/>
    <w:uiPriority w:val="99"/>
    <w:rsid w:val="00407045"/>
    <w:rPr>
      <w:rFonts w:ascii="Symbol" w:hAnsi="Symbol"/>
    </w:rPr>
  </w:style>
  <w:style w:type="character" w:customStyle="1" w:styleId="Domylnaczcionkaakapitu2">
    <w:name w:val="Domyślna czcionka akapitu2"/>
    <w:uiPriority w:val="99"/>
    <w:rsid w:val="00407045"/>
  </w:style>
  <w:style w:type="character" w:customStyle="1" w:styleId="Absatz-Standardschriftart">
    <w:name w:val="Absatz-Standardschriftart"/>
    <w:uiPriority w:val="99"/>
    <w:rsid w:val="00407045"/>
  </w:style>
  <w:style w:type="character" w:customStyle="1" w:styleId="WW-Absatz-Standardschriftart">
    <w:name w:val="WW-Absatz-Standardschriftart"/>
    <w:uiPriority w:val="99"/>
    <w:rsid w:val="00407045"/>
  </w:style>
  <w:style w:type="character" w:customStyle="1" w:styleId="WW8Num10z0">
    <w:name w:val="WW8Num10z0"/>
    <w:uiPriority w:val="99"/>
    <w:rsid w:val="00407045"/>
    <w:rPr>
      <w:rFonts w:ascii="StarSymbol" w:eastAsia="StarSymbol"/>
      <w:sz w:val="18"/>
    </w:rPr>
  </w:style>
  <w:style w:type="character" w:customStyle="1" w:styleId="WW-Absatz-Standardschriftart1">
    <w:name w:val="WW-Absatz-Standardschriftart1"/>
    <w:uiPriority w:val="99"/>
    <w:rsid w:val="00407045"/>
  </w:style>
  <w:style w:type="character" w:customStyle="1" w:styleId="WW-Absatz-Standardschriftart11">
    <w:name w:val="WW-Absatz-Standardschriftart11"/>
    <w:uiPriority w:val="99"/>
    <w:rsid w:val="00407045"/>
  </w:style>
  <w:style w:type="character" w:customStyle="1" w:styleId="WW-Absatz-Standardschriftart111">
    <w:name w:val="WW-Absatz-Standardschriftart111"/>
    <w:uiPriority w:val="99"/>
    <w:rsid w:val="00407045"/>
  </w:style>
  <w:style w:type="character" w:customStyle="1" w:styleId="WW-Absatz-Standardschriftart1111">
    <w:name w:val="WW-Absatz-Standardschriftart1111"/>
    <w:uiPriority w:val="99"/>
    <w:rsid w:val="00407045"/>
  </w:style>
  <w:style w:type="character" w:customStyle="1" w:styleId="WW8Num3z1">
    <w:name w:val="WW8Num3z1"/>
    <w:uiPriority w:val="99"/>
    <w:rsid w:val="00407045"/>
    <w:rPr>
      <w:rFonts w:ascii="Courier New" w:hAnsi="Courier New"/>
    </w:rPr>
  </w:style>
  <w:style w:type="character" w:customStyle="1" w:styleId="WW8Num3z2">
    <w:name w:val="WW8Num3z2"/>
    <w:uiPriority w:val="99"/>
    <w:rsid w:val="00407045"/>
    <w:rPr>
      <w:rFonts w:ascii="Wingdings" w:hAnsi="Wingdings"/>
    </w:rPr>
  </w:style>
  <w:style w:type="character" w:customStyle="1" w:styleId="WW8Num3z3">
    <w:name w:val="WW8Num3z3"/>
    <w:uiPriority w:val="99"/>
    <w:rsid w:val="00407045"/>
    <w:rPr>
      <w:rFonts w:ascii="Symbol" w:hAnsi="Symbol"/>
    </w:rPr>
  </w:style>
  <w:style w:type="character" w:customStyle="1" w:styleId="WW8Num4z1">
    <w:name w:val="WW8Num4z1"/>
    <w:uiPriority w:val="99"/>
    <w:rsid w:val="00407045"/>
    <w:rPr>
      <w:rFonts w:ascii="Courier New" w:hAnsi="Courier New"/>
    </w:rPr>
  </w:style>
  <w:style w:type="character" w:customStyle="1" w:styleId="WW8Num4z3">
    <w:name w:val="WW8Num4z3"/>
    <w:uiPriority w:val="99"/>
    <w:rsid w:val="00407045"/>
    <w:rPr>
      <w:rFonts w:ascii="Symbol" w:hAnsi="Symbol"/>
    </w:rPr>
  </w:style>
  <w:style w:type="character" w:customStyle="1" w:styleId="WW8Num6z1">
    <w:name w:val="WW8Num6z1"/>
    <w:uiPriority w:val="99"/>
    <w:rsid w:val="00407045"/>
    <w:rPr>
      <w:rFonts w:ascii="Courier New" w:hAnsi="Courier New"/>
    </w:rPr>
  </w:style>
  <w:style w:type="character" w:customStyle="1" w:styleId="WW8Num6z2">
    <w:name w:val="WW8Num6z2"/>
    <w:uiPriority w:val="99"/>
    <w:rsid w:val="00407045"/>
    <w:rPr>
      <w:rFonts w:ascii="Wingdings" w:hAnsi="Wingdings"/>
    </w:rPr>
  </w:style>
  <w:style w:type="character" w:customStyle="1" w:styleId="WW8Num9z1">
    <w:name w:val="WW8Num9z1"/>
    <w:uiPriority w:val="99"/>
    <w:rsid w:val="00407045"/>
    <w:rPr>
      <w:rFonts w:ascii="Courier New" w:hAnsi="Courier New"/>
    </w:rPr>
  </w:style>
  <w:style w:type="character" w:customStyle="1" w:styleId="WW8Num9z2">
    <w:name w:val="WW8Num9z2"/>
    <w:uiPriority w:val="99"/>
    <w:rsid w:val="00407045"/>
    <w:rPr>
      <w:rFonts w:ascii="Wingdings" w:hAnsi="Wingdings"/>
    </w:rPr>
  </w:style>
  <w:style w:type="character" w:customStyle="1" w:styleId="WW8Num9z3">
    <w:name w:val="WW8Num9z3"/>
    <w:uiPriority w:val="99"/>
    <w:rsid w:val="00407045"/>
    <w:rPr>
      <w:rFonts w:ascii="Symbol" w:hAnsi="Symbol"/>
    </w:rPr>
  </w:style>
  <w:style w:type="character" w:customStyle="1" w:styleId="Domylnaczcionkaakapitu1">
    <w:name w:val="Domyślna czcionka akapitu1"/>
    <w:uiPriority w:val="99"/>
    <w:rsid w:val="00407045"/>
  </w:style>
  <w:style w:type="character" w:styleId="Numerstrony">
    <w:name w:val="page number"/>
    <w:uiPriority w:val="99"/>
    <w:rsid w:val="00407045"/>
    <w:rPr>
      <w:rFonts w:cs="Times New Roman"/>
    </w:rPr>
  </w:style>
  <w:style w:type="character" w:customStyle="1" w:styleId="Symbolewypunktowania">
    <w:name w:val="Symbole wypunktowania"/>
    <w:uiPriority w:val="99"/>
    <w:rsid w:val="00407045"/>
    <w:rPr>
      <w:rFonts w:ascii="StarSymbol" w:eastAsia="StarSymbol" w:hAnsi="StarSymbol"/>
      <w:sz w:val="18"/>
    </w:rPr>
  </w:style>
  <w:style w:type="character" w:customStyle="1" w:styleId="Znakinumeracji">
    <w:name w:val="Znaki numeracji"/>
    <w:uiPriority w:val="99"/>
    <w:rsid w:val="00407045"/>
  </w:style>
  <w:style w:type="paragraph" w:styleId="Lista">
    <w:name w:val="List"/>
    <w:basedOn w:val="Tekstpodstawowy"/>
    <w:uiPriority w:val="99"/>
    <w:rsid w:val="00407045"/>
    <w:rPr>
      <w:rFonts w:cs="Tahoma"/>
    </w:rPr>
  </w:style>
  <w:style w:type="paragraph" w:customStyle="1" w:styleId="Podpis2">
    <w:name w:val="Podpis2"/>
    <w:basedOn w:val="Normalny"/>
    <w:uiPriority w:val="99"/>
    <w:rsid w:val="00407045"/>
    <w:pPr>
      <w:suppressLineNumbers/>
      <w:spacing w:before="120" w:after="120"/>
    </w:pPr>
    <w:rPr>
      <w:rFonts w:cs="Tahoma"/>
      <w:i/>
      <w:iCs/>
      <w:sz w:val="20"/>
      <w:szCs w:val="20"/>
    </w:rPr>
  </w:style>
  <w:style w:type="paragraph" w:customStyle="1" w:styleId="Indeks">
    <w:name w:val="Indeks"/>
    <w:basedOn w:val="Normalny"/>
    <w:uiPriority w:val="99"/>
    <w:rsid w:val="00407045"/>
    <w:pPr>
      <w:suppressLineNumbers/>
    </w:pPr>
    <w:rPr>
      <w:rFonts w:cs="Tahoma"/>
    </w:rPr>
  </w:style>
  <w:style w:type="paragraph" w:customStyle="1" w:styleId="Nagwek20">
    <w:name w:val="Nagłówek2"/>
    <w:basedOn w:val="Normalny"/>
    <w:next w:val="Tekstpodstawowy"/>
    <w:uiPriority w:val="99"/>
    <w:rsid w:val="00407045"/>
    <w:pPr>
      <w:keepNext/>
      <w:spacing w:before="240" w:after="120"/>
    </w:pPr>
    <w:rPr>
      <w:rFonts w:ascii="Arial" w:eastAsia="Calibri" w:hAnsi="Arial" w:cs="Tahoma"/>
      <w:sz w:val="28"/>
      <w:szCs w:val="28"/>
    </w:rPr>
  </w:style>
  <w:style w:type="paragraph" w:customStyle="1" w:styleId="Podpis1">
    <w:name w:val="Podpis1"/>
    <w:basedOn w:val="Normalny"/>
    <w:uiPriority w:val="99"/>
    <w:rsid w:val="00407045"/>
    <w:pPr>
      <w:suppressLineNumbers/>
      <w:spacing w:before="120" w:after="120"/>
    </w:pPr>
    <w:rPr>
      <w:rFonts w:cs="Tahoma"/>
      <w:i/>
      <w:iCs/>
      <w:sz w:val="20"/>
      <w:szCs w:val="20"/>
    </w:rPr>
  </w:style>
  <w:style w:type="paragraph" w:customStyle="1" w:styleId="Nagwek10">
    <w:name w:val="Nagłówek1"/>
    <w:basedOn w:val="Normalny"/>
    <w:next w:val="Tekstpodstawowy"/>
    <w:uiPriority w:val="99"/>
    <w:rsid w:val="00407045"/>
    <w:pPr>
      <w:keepNext/>
      <w:spacing w:before="240" w:after="120"/>
    </w:pPr>
    <w:rPr>
      <w:rFonts w:ascii="Arial" w:eastAsia="Calibri" w:hAnsi="Arial" w:cs="Tahoma"/>
      <w:sz w:val="28"/>
      <w:szCs w:val="28"/>
    </w:rPr>
  </w:style>
  <w:style w:type="paragraph" w:customStyle="1" w:styleId="1">
    <w:name w:val="1"/>
    <w:basedOn w:val="Normalny"/>
    <w:next w:val="Nagwek"/>
    <w:uiPriority w:val="99"/>
    <w:rsid w:val="00407045"/>
    <w:pPr>
      <w:tabs>
        <w:tab w:val="center" w:pos="4536"/>
        <w:tab w:val="right" w:pos="9072"/>
      </w:tabs>
    </w:pPr>
    <w:rPr>
      <w:sz w:val="20"/>
      <w:szCs w:val="20"/>
    </w:rPr>
  </w:style>
  <w:style w:type="paragraph" w:styleId="Nagwek">
    <w:name w:val="header"/>
    <w:basedOn w:val="Normalny"/>
    <w:link w:val="NagwekZnak"/>
    <w:uiPriority w:val="99"/>
    <w:rsid w:val="00407045"/>
    <w:pPr>
      <w:tabs>
        <w:tab w:val="center" w:pos="4536"/>
        <w:tab w:val="right" w:pos="9072"/>
      </w:tabs>
    </w:pPr>
  </w:style>
  <w:style w:type="character" w:customStyle="1" w:styleId="NagwekZnak">
    <w:name w:val="Nagłówek Znak"/>
    <w:link w:val="Nagwek"/>
    <w:uiPriority w:val="99"/>
    <w:locked/>
    <w:rsid w:val="00407045"/>
    <w:rPr>
      <w:rFonts w:ascii="Times New Roman" w:hAnsi="Times New Roman" w:cs="Times New Roman"/>
      <w:sz w:val="24"/>
      <w:szCs w:val="24"/>
      <w:lang w:eastAsia="ar-SA" w:bidi="ar-SA"/>
    </w:rPr>
  </w:style>
  <w:style w:type="paragraph" w:styleId="Tekstpodstawowywcity">
    <w:name w:val="Body Text Indent"/>
    <w:basedOn w:val="Normalny"/>
    <w:link w:val="TekstpodstawowywcityZnak"/>
    <w:uiPriority w:val="99"/>
    <w:rsid w:val="00407045"/>
    <w:pPr>
      <w:ind w:left="497" w:hanging="497"/>
    </w:pPr>
    <w:rPr>
      <w:szCs w:val="20"/>
    </w:rPr>
  </w:style>
  <w:style w:type="character" w:customStyle="1" w:styleId="TekstpodstawowywcityZnak">
    <w:name w:val="Tekst podstawowy wcięty Znak"/>
    <w:link w:val="Tekstpodstawowywcity"/>
    <w:uiPriority w:val="99"/>
    <w:locked/>
    <w:rsid w:val="00407045"/>
    <w:rPr>
      <w:rFonts w:ascii="Times New Roman" w:hAnsi="Times New Roman" w:cs="Times New Roman"/>
      <w:sz w:val="20"/>
      <w:szCs w:val="20"/>
      <w:lang w:eastAsia="ar-SA" w:bidi="ar-SA"/>
    </w:rPr>
  </w:style>
  <w:style w:type="paragraph" w:customStyle="1" w:styleId="Tekstpodstawowywcity21">
    <w:name w:val="Tekst podstawowy wcięty 21"/>
    <w:basedOn w:val="Normalny"/>
    <w:uiPriority w:val="99"/>
    <w:rsid w:val="00407045"/>
    <w:pPr>
      <w:ind w:left="195" w:hanging="195"/>
    </w:pPr>
    <w:rPr>
      <w:sz w:val="28"/>
      <w:szCs w:val="20"/>
    </w:rPr>
  </w:style>
  <w:style w:type="paragraph" w:styleId="Stopka">
    <w:name w:val="footer"/>
    <w:basedOn w:val="Normalny"/>
    <w:link w:val="StopkaZnak"/>
    <w:uiPriority w:val="99"/>
    <w:rsid w:val="00407045"/>
    <w:pPr>
      <w:tabs>
        <w:tab w:val="center" w:pos="4536"/>
        <w:tab w:val="right" w:pos="9072"/>
      </w:tabs>
    </w:pPr>
    <w:rPr>
      <w:sz w:val="20"/>
      <w:szCs w:val="20"/>
    </w:rPr>
  </w:style>
  <w:style w:type="character" w:customStyle="1" w:styleId="StopkaZnak">
    <w:name w:val="Stopka Znak"/>
    <w:link w:val="Stopka"/>
    <w:uiPriority w:val="99"/>
    <w:locked/>
    <w:rsid w:val="00407045"/>
    <w:rPr>
      <w:rFonts w:ascii="Times New Roman" w:hAnsi="Times New Roman" w:cs="Times New Roman"/>
      <w:sz w:val="20"/>
      <w:szCs w:val="20"/>
      <w:lang w:eastAsia="ar-SA" w:bidi="ar-SA"/>
    </w:rPr>
  </w:style>
  <w:style w:type="paragraph" w:customStyle="1" w:styleId="Tekstpodstawowywcity31">
    <w:name w:val="Tekst podstawowy wcięty 31"/>
    <w:basedOn w:val="Normalny"/>
    <w:uiPriority w:val="99"/>
    <w:rsid w:val="00407045"/>
    <w:pPr>
      <w:ind w:left="214" w:hanging="214"/>
    </w:pPr>
    <w:rPr>
      <w:sz w:val="28"/>
      <w:szCs w:val="20"/>
    </w:rPr>
  </w:style>
  <w:style w:type="paragraph" w:customStyle="1" w:styleId="Tekstpodstawowy31">
    <w:name w:val="Tekst podstawowy 31"/>
    <w:basedOn w:val="Normalny"/>
    <w:uiPriority w:val="99"/>
    <w:rsid w:val="00407045"/>
    <w:pPr>
      <w:jc w:val="right"/>
    </w:pPr>
    <w:rPr>
      <w:sz w:val="22"/>
      <w:szCs w:val="20"/>
    </w:rPr>
  </w:style>
  <w:style w:type="paragraph" w:styleId="Tekstdymka">
    <w:name w:val="Balloon Text"/>
    <w:basedOn w:val="Normalny"/>
    <w:link w:val="TekstdymkaZnak"/>
    <w:uiPriority w:val="99"/>
    <w:rsid w:val="00407045"/>
    <w:rPr>
      <w:rFonts w:ascii="Tahoma" w:hAnsi="Tahoma" w:cs="Tahoma"/>
      <w:sz w:val="16"/>
      <w:szCs w:val="16"/>
    </w:rPr>
  </w:style>
  <w:style w:type="character" w:customStyle="1" w:styleId="TekstdymkaZnak">
    <w:name w:val="Tekst dymka Znak"/>
    <w:link w:val="Tekstdymka"/>
    <w:uiPriority w:val="99"/>
    <w:locked/>
    <w:rsid w:val="00407045"/>
    <w:rPr>
      <w:rFonts w:ascii="Tahoma" w:hAnsi="Tahoma" w:cs="Tahoma"/>
      <w:sz w:val="16"/>
      <w:szCs w:val="16"/>
      <w:lang w:eastAsia="ar-SA" w:bidi="ar-SA"/>
    </w:rPr>
  </w:style>
  <w:style w:type="paragraph" w:customStyle="1" w:styleId="Tekstpodstawowy32">
    <w:name w:val="Tekst podstawowy 32"/>
    <w:basedOn w:val="Normalny"/>
    <w:uiPriority w:val="99"/>
    <w:rsid w:val="00407045"/>
    <w:rPr>
      <w:szCs w:val="20"/>
    </w:rPr>
  </w:style>
  <w:style w:type="paragraph" w:customStyle="1" w:styleId="Nagwek21">
    <w:name w:val="Nag?—wek 2"/>
    <w:basedOn w:val="Normalny"/>
    <w:next w:val="Normalny"/>
    <w:uiPriority w:val="99"/>
    <w:rsid w:val="00407045"/>
    <w:pPr>
      <w:spacing w:before="120"/>
    </w:pPr>
    <w:rPr>
      <w:rFonts w:ascii="Arial" w:hAnsi="Arial"/>
      <w:b/>
      <w:szCs w:val="20"/>
    </w:rPr>
  </w:style>
  <w:style w:type="paragraph" w:customStyle="1" w:styleId="Zawartotabeli">
    <w:name w:val="Zawartość tabeli"/>
    <w:basedOn w:val="Normalny"/>
    <w:uiPriority w:val="99"/>
    <w:rsid w:val="00407045"/>
    <w:pPr>
      <w:suppressLineNumbers/>
    </w:pPr>
  </w:style>
  <w:style w:type="paragraph" w:customStyle="1" w:styleId="Nagwektabeli">
    <w:name w:val="Nagłówek tabeli"/>
    <w:basedOn w:val="Zawartotabeli"/>
    <w:uiPriority w:val="99"/>
    <w:rsid w:val="00407045"/>
    <w:pPr>
      <w:jc w:val="center"/>
    </w:pPr>
    <w:rPr>
      <w:b/>
      <w:bCs/>
      <w:i/>
      <w:iCs/>
    </w:rPr>
  </w:style>
  <w:style w:type="paragraph" w:customStyle="1" w:styleId="Zawartoramki">
    <w:name w:val="Zawartość ramki"/>
    <w:basedOn w:val="Tekstpodstawowy"/>
    <w:uiPriority w:val="99"/>
    <w:rsid w:val="00407045"/>
  </w:style>
  <w:style w:type="paragraph" w:customStyle="1" w:styleId="Tekstpodstawowy22">
    <w:name w:val="Tekst podstawowy 22"/>
    <w:basedOn w:val="Normalny"/>
    <w:uiPriority w:val="99"/>
    <w:rsid w:val="00407045"/>
    <w:pPr>
      <w:spacing w:after="120" w:line="480" w:lineRule="auto"/>
    </w:pPr>
  </w:style>
  <w:style w:type="paragraph" w:customStyle="1" w:styleId="Tekstpodstawowy321">
    <w:name w:val="Tekst podstawowy 321"/>
    <w:basedOn w:val="Normalny"/>
    <w:uiPriority w:val="99"/>
    <w:rsid w:val="00407045"/>
    <w:pPr>
      <w:spacing w:after="120"/>
    </w:pPr>
    <w:rPr>
      <w:sz w:val="16"/>
      <w:szCs w:val="16"/>
    </w:rPr>
  </w:style>
  <w:style w:type="paragraph" w:customStyle="1" w:styleId="Tekstpodstawowywcity32">
    <w:name w:val="Tekst podstawowy wcięty 32"/>
    <w:basedOn w:val="Normalny"/>
    <w:uiPriority w:val="99"/>
    <w:rsid w:val="00407045"/>
    <w:pPr>
      <w:spacing w:after="120"/>
      <w:ind w:left="283"/>
    </w:pPr>
    <w:rPr>
      <w:sz w:val="16"/>
      <w:szCs w:val="16"/>
    </w:rPr>
  </w:style>
  <w:style w:type="character" w:styleId="Odwoaniedokomentarza">
    <w:name w:val="annotation reference"/>
    <w:uiPriority w:val="99"/>
    <w:semiHidden/>
    <w:rsid w:val="00407045"/>
    <w:rPr>
      <w:rFonts w:cs="Times New Roman"/>
      <w:sz w:val="16"/>
      <w:szCs w:val="16"/>
    </w:rPr>
  </w:style>
  <w:style w:type="paragraph" w:styleId="Tekstkomentarza">
    <w:name w:val="annotation text"/>
    <w:basedOn w:val="Normalny"/>
    <w:link w:val="TekstkomentarzaZnak"/>
    <w:uiPriority w:val="99"/>
    <w:semiHidden/>
    <w:rsid w:val="00407045"/>
    <w:rPr>
      <w:sz w:val="20"/>
      <w:szCs w:val="20"/>
    </w:rPr>
  </w:style>
  <w:style w:type="character" w:customStyle="1" w:styleId="TekstkomentarzaZnak">
    <w:name w:val="Tekst komentarza Znak"/>
    <w:link w:val="Tekstkomentarza"/>
    <w:uiPriority w:val="99"/>
    <w:semiHidden/>
    <w:locked/>
    <w:rsid w:val="00407045"/>
    <w:rPr>
      <w:rFonts w:ascii="Times New Roman" w:hAnsi="Times New Roman" w:cs="Times New Roman"/>
      <w:sz w:val="20"/>
      <w:szCs w:val="20"/>
      <w:lang w:eastAsia="ar-SA" w:bidi="ar-SA"/>
    </w:rPr>
  </w:style>
  <w:style w:type="paragraph" w:styleId="Tekstpodstawowywcity3">
    <w:name w:val="Body Text Indent 3"/>
    <w:basedOn w:val="Normalny"/>
    <w:link w:val="Tekstpodstawowywcity3Znak"/>
    <w:uiPriority w:val="99"/>
    <w:rsid w:val="00407045"/>
    <w:pPr>
      <w:spacing w:after="120"/>
      <w:ind w:left="283"/>
    </w:pPr>
    <w:rPr>
      <w:sz w:val="16"/>
      <w:szCs w:val="16"/>
    </w:rPr>
  </w:style>
  <w:style w:type="character" w:customStyle="1" w:styleId="Tekstpodstawowywcity3Znak">
    <w:name w:val="Tekst podstawowy wcięty 3 Znak"/>
    <w:link w:val="Tekstpodstawowywcity3"/>
    <w:uiPriority w:val="99"/>
    <w:locked/>
    <w:rsid w:val="00407045"/>
    <w:rPr>
      <w:rFonts w:ascii="Times New Roman" w:hAnsi="Times New Roman" w:cs="Times New Roman"/>
      <w:sz w:val="16"/>
      <w:szCs w:val="16"/>
      <w:lang w:eastAsia="ar-SA" w:bidi="ar-SA"/>
    </w:rPr>
  </w:style>
  <w:style w:type="character" w:customStyle="1" w:styleId="Odwoaniedokomentarza1">
    <w:name w:val="Odwołanie do komentarza1"/>
    <w:uiPriority w:val="99"/>
    <w:rsid w:val="00407045"/>
    <w:rPr>
      <w:rFonts w:cs="Times New Roman"/>
      <w:sz w:val="16"/>
      <w:szCs w:val="16"/>
    </w:rPr>
  </w:style>
  <w:style w:type="paragraph" w:styleId="Tekstpodstawowy2">
    <w:name w:val="Body Text 2"/>
    <w:basedOn w:val="Normalny"/>
    <w:link w:val="Tekstpodstawowy2Znak"/>
    <w:uiPriority w:val="99"/>
    <w:rsid w:val="00407045"/>
    <w:pPr>
      <w:spacing w:after="120" w:line="480" w:lineRule="auto"/>
    </w:pPr>
  </w:style>
  <w:style w:type="character" w:customStyle="1" w:styleId="Tekstpodstawowy2Znak">
    <w:name w:val="Tekst podstawowy 2 Znak"/>
    <w:link w:val="Tekstpodstawowy2"/>
    <w:uiPriority w:val="99"/>
    <w:locked/>
    <w:rsid w:val="00407045"/>
    <w:rPr>
      <w:rFonts w:ascii="Times New Roman" w:hAnsi="Times New Roman" w:cs="Times New Roman"/>
      <w:sz w:val="24"/>
      <w:szCs w:val="24"/>
      <w:lang w:eastAsia="ar-SA" w:bidi="ar-SA"/>
    </w:rPr>
  </w:style>
  <w:style w:type="table" w:styleId="Tabela-Siatka">
    <w:name w:val="Table Grid"/>
    <w:basedOn w:val="Standardowy"/>
    <w:uiPriority w:val="99"/>
    <w:rsid w:val="004070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99"/>
    <w:qFormat/>
    <w:rsid w:val="00407045"/>
    <w:rPr>
      <w:rFonts w:cs="Times New Roman"/>
      <w:b/>
      <w:bCs/>
    </w:rPr>
  </w:style>
  <w:style w:type="paragraph" w:styleId="Akapitzlist">
    <w:name w:val="List Paragraph"/>
    <w:basedOn w:val="Normalny"/>
    <w:uiPriority w:val="34"/>
    <w:qFormat/>
    <w:rsid w:val="00407045"/>
    <w:pPr>
      <w:ind w:left="708"/>
    </w:pPr>
  </w:style>
  <w:style w:type="character" w:styleId="Hipercze">
    <w:name w:val="Hyperlink"/>
    <w:uiPriority w:val="99"/>
    <w:semiHidden/>
    <w:unhideWhenUsed/>
    <w:locked/>
    <w:rsid w:val="00D176BE"/>
    <w:rPr>
      <w:color w:val="0000FF"/>
      <w:u w:val="single"/>
    </w:rPr>
  </w:style>
  <w:style w:type="character" w:styleId="UyteHipercze">
    <w:name w:val="FollowedHyperlink"/>
    <w:uiPriority w:val="99"/>
    <w:semiHidden/>
    <w:unhideWhenUsed/>
    <w:locked/>
    <w:rsid w:val="00D176BE"/>
    <w:rPr>
      <w:color w:val="800080"/>
      <w:u w:val="single"/>
    </w:rPr>
  </w:style>
  <w:style w:type="paragraph" w:customStyle="1" w:styleId="xl58">
    <w:name w:val="xl58"/>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59">
    <w:name w:val="xl5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0">
    <w:name w:val="xl60"/>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1">
    <w:name w:val="xl61"/>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62">
    <w:name w:val="xl62"/>
    <w:basedOn w:val="Normalny"/>
    <w:rsid w:val="00D176BE"/>
    <w:pPr>
      <w:pBdr>
        <w:left w:val="single" w:sz="4" w:space="0" w:color="000000"/>
        <w:bottom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3">
    <w:name w:val="xl63"/>
    <w:basedOn w:val="Normalny"/>
    <w:rsid w:val="00D176BE"/>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4">
    <w:name w:val="xl64"/>
    <w:basedOn w:val="Normalny"/>
    <w:rsid w:val="00D176BE"/>
    <w:pPr>
      <w:pBdr>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5">
    <w:name w:val="xl65"/>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6">
    <w:name w:val="xl66"/>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67">
    <w:name w:val="xl67"/>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8">
    <w:name w:val="xl68"/>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pl-PL"/>
    </w:rPr>
  </w:style>
  <w:style w:type="paragraph" w:customStyle="1" w:styleId="xl69">
    <w:name w:val="xl6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0">
    <w:name w:val="xl70"/>
    <w:basedOn w:val="Normalny"/>
    <w:rsid w:val="00D176BE"/>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1">
    <w:name w:val="xl71"/>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2">
    <w:name w:val="xl72"/>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3">
    <w:name w:val="xl73"/>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pl-PL"/>
    </w:rPr>
  </w:style>
  <w:style w:type="paragraph" w:customStyle="1" w:styleId="xl74">
    <w:name w:val="xl74"/>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pl-PL"/>
    </w:rPr>
  </w:style>
  <w:style w:type="paragraph" w:customStyle="1" w:styleId="xl75">
    <w:name w:val="xl75"/>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76">
    <w:name w:val="xl76"/>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77">
    <w:name w:val="xl77"/>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78">
    <w:name w:val="xl78"/>
    <w:basedOn w:val="Normalny"/>
    <w:rsid w:val="00D176BE"/>
    <w:pPr>
      <w:pBdr>
        <w:top w:val="single" w:sz="4" w:space="0" w:color="000000"/>
        <w:left w:val="single" w:sz="4" w:space="0" w:color="000000"/>
        <w:bottom w:val="single" w:sz="4" w:space="0" w:color="000000"/>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79">
    <w:name w:val="xl79"/>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80">
    <w:name w:val="xl80"/>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81">
    <w:name w:val="xl81"/>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2">
    <w:name w:val="xl82"/>
    <w:basedOn w:val="Normalny"/>
    <w:rsid w:val="00D176BE"/>
    <w:pPr>
      <w:pBdr>
        <w:top w:val="single" w:sz="4" w:space="0" w:color="000000"/>
        <w:left w:val="single" w:sz="4" w:space="0" w:color="000000"/>
        <w:bottom w:val="single" w:sz="4" w:space="0" w:color="000000"/>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3">
    <w:name w:val="xl83"/>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4">
    <w:name w:val="xl84"/>
    <w:basedOn w:val="Normalny"/>
    <w:rsid w:val="00D176BE"/>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5">
    <w:name w:val="xl85"/>
    <w:basedOn w:val="Normalny"/>
    <w:rsid w:val="00D176BE"/>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6">
    <w:name w:val="xl86"/>
    <w:basedOn w:val="Normalny"/>
    <w:rsid w:val="00D176BE"/>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7">
    <w:name w:val="xl87"/>
    <w:basedOn w:val="Normalny"/>
    <w:rsid w:val="00D176BE"/>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8">
    <w:name w:val="xl88"/>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9">
    <w:name w:val="xl8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0">
    <w:name w:val="xl90"/>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1">
    <w:name w:val="xl91"/>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2">
    <w:name w:val="xl92"/>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b/>
      <w:bCs/>
      <w:sz w:val="16"/>
      <w:szCs w:val="16"/>
      <w:lang w:eastAsia="pl-PL"/>
    </w:rPr>
  </w:style>
  <w:style w:type="paragraph" w:customStyle="1" w:styleId="xl93">
    <w:name w:val="xl93"/>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rFonts w:ascii="Arial" w:hAnsi="Arial" w:cs="Arial"/>
      <w:sz w:val="14"/>
      <w:szCs w:val="14"/>
      <w:lang w:eastAsia="pl-PL"/>
    </w:rPr>
  </w:style>
  <w:style w:type="paragraph" w:customStyle="1" w:styleId="xl94">
    <w:name w:val="xl94"/>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textAlignment w:val="center"/>
    </w:pPr>
    <w:rPr>
      <w:rFonts w:ascii="Arial" w:hAnsi="Arial" w:cs="Arial"/>
      <w:sz w:val="14"/>
      <w:szCs w:val="14"/>
      <w:lang w:eastAsia="pl-PL"/>
    </w:rPr>
  </w:style>
  <w:style w:type="paragraph" w:customStyle="1" w:styleId="xl95">
    <w:name w:val="xl95"/>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textAlignment w:val="center"/>
    </w:pPr>
    <w:rPr>
      <w:rFonts w:ascii="Arial" w:hAnsi="Arial" w:cs="Arial"/>
      <w:sz w:val="14"/>
      <w:szCs w:val="14"/>
      <w:lang w:eastAsia="pl-PL"/>
    </w:rPr>
  </w:style>
  <w:style w:type="paragraph" w:customStyle="1" w:styleId="xl96">
    <w:name w:val="xl96"/>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7">
    <w:name w:val="xl97"/>
    <w:basedOn w:val="Normalny"/>
    <w:rsid w:val="00D176BE"/>
    <w:pPr>
      <w:pBdr>
        <w:top w:val="single" w:sz="4" w:space="0" w:color="000000"/>
        <w:lef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8">
    <w:name w:val="xl98"/>
    <w:basedOn w:val="Normalny"/>
    <w:rsid w:val="00D176BE"/>
    <w:pPr>
      <w:pBdr>
        <w:lef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9">
    <w:name w:val="xl99"/>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0">
    <w:name w:val="xl100"/>
    <w:basedOn w:val="Normalny"/>
    <w:rsid w:val="00D176BE"/>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1">
    <w:name w:val="xl101"/>
    <w:basedOn w:val="Normalny"/>
    <w:rsid w:val="00D176BE"/>
    <w:pPr>
      <w:pBdr>
        <w:top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2">
    <w:name w:val="xl102"/>
    <w:basedOn w:val="Normalny"/>
    <w:rsid w:val="00D176BE"/>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3">
    <w:name w:val="xl103"/>
    <w:basedOn w:val="Normalny"/>
    <w:rsid w:val="00D176BE"/>
    <w:pPr>
      <w:pBdr>
        <w:lef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4">
    <w:name w:val="xl104"/>
    <w:basedOn w:val="Normalny"/>
    <w:rsid w:val="00D176BE"/>
    <w:pP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5">
    <w:name w:val="xl105"/>
    <w:basedOn w:val="Normalny"/>
    <w:rsid w:val="00D176BE"/>
    <w:pPr>
      <w:pBdr>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6">
    <w:name w:val="xl106"/>
    <w:basedOn w:val="Normalny"/>
    <w:rsid w:val="00D176BE"/>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7">
    <w:name w:val="xl107"/>
    <w:basedOn w:val="Normalny"/>
    <w:rsid w:val="00D176BE"/>
    <w:pPr>
      <w:pBdr>
        <w:bottom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8">
    <w:name w:val="xl108"/>
    <w:basedOn w:val="Normalny"/>
    <w:rsid w:val="00D176BE"/>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ListParagraph1">
    <w:name w:val="List Paragraph1"/>
    <w:basedOn w:val="Normalny"/>
    <w:uiPriority w:val="99"/>
    <w:rsid w:val="00495543"/>
    <w:pPr>
      <w:suppressAutoHyphens w:val="0"/>
      <w:ind w:left="720"/>
      <w:contextualSpacing/>
    </w:pPr>
    <w:rPr>
      <w:lang w:eastAsia="pl-PL"/>
    </w:rPr>
  </w:style>
  <w:style w:type="paragraph" w:styleId="Lista2">
    <w:name w:val="List 2"/>
    <w:basedOn w:val="Normalny"/>
    <w:uiPriority w:val="99"/>
    <w:unhideWhenUsed/>
    <w:locked/>
    <w:rsid w:val="00A905E7"/>
    <w:pPr>
      <w:ind w:left="566" w:hanging="283"/>
      <w:contextualSpacing/>
    </w:pPr>
  </w:style>
  <w:style w:type="paragraph" w:styleId="Lista3">
    <w:name w:val="List 3"/>
    <w:basedOn w:val="Normalny"/>
    <w:uiPriority w:val="99"/>
    <w:unhideWhenUsed/>
    <w:locked/>
    <w:rsid w:val="00A905E7"/>
    <w:pPr>
      <w:ind w:left="849" w:hanging="283"/>
      <w:contextualSpacing/>
    </w:pPr>
  </w:style>
  <w:style w:type="paragraph" w:styleId="Zwrotpoegnalny">
    <w:name w:val="Closing"/>
    <w:basedOn w:val="Normalny"/>
    <w:link w:val="ZwrotpoegnalnyZnak"/>
    <w:uiPriority w:val="99"/>
    <w:unhideWhenUsed/>
    <w:locked/>
    <w:rsid w:val="00A905E7"/>
    <w:pPr>
      <w:ind w:left="4252"/>
    </w:pPr>
  </w:style>
  <w:style w:type="character" w:customStyle="1" w:styleId="ZwrotpoegnalnyZnak">
    <w:name w:val="Zwrot pożegnalny Znak"/>
    <w:link w:val="Zwrotpoegnalny"/>
    <w:uiPriority w:val="99"/>
    <w:rsid w:val="00A905E7"/>
    <w:rPr>
      <w:rFonts w:ascii="Times New Roman" w:eastAsia="Times New Roman" w:hAnsi="Times New Roman"/>
      <w:sz w:val="24"/>
      <w:szCs w:val="24"/>
      <w:lang w:eastAsia="ar-SA"/>
    </w:rPr>
  </w:style>
  <w:style w:type="paragraph" w:styleId="Listapunktowana">
    <w:name w:val="List Bullet"/>
    <w:basedOn w:val="Normalny"/>
    <w:uiPriority w:val="99"/>
    <w:unhideWhenUsed/>
    <w:locked/>
    <w:rsid w:val="00A905E7"/>
    <w:pPr>
      <w:numPr>
        <w:numId w:val="6"/>
      </w:numPr>
      <w:contextualSpacing/>
    </w:pPr>
  </w:style>
  <w:style w:type="paragraph" w:styleId="Listapunktowana2">
    <w:name w:val="List Bullet 2"/>
    <w:basedOn w:val="Normalny"/>
    <w:uiPriority w:val="99"/>
    <w:unhideWhenUsed/>
    <w:locked/>
    <w:rsid w:val="00A905E7"/>
    <w:pPr>
      <w:numPr>
        <w:numId w:val="7"/>
      </w:numPr>
      <w:contextualSpacing/>
    </w:pPr>
  </w:style>
  <w:style w:type="paragraph" w:styleId="Lista-kontynuacja">
    <w:name w:val="List Continue"/>
    <w:basedOn w:val="Normalny"/>
    <w:uiPriority w:val="99"/>
    <w:unhideWhenUsed/>
    <w:locked/>
    <w:rsid w:val="00A905E7"/>
    <w:pPr>
      <w:spacing w:after="120"/>
      <w:ind w:left="283"/>
      <w:contextualSpacing/>
    </w:pPr>
  </w:style>
  <w:style w:type="paragraph" w:styleId="Legenda">
    <w:name w:val="caption"/>
    <w:basedOn w:val="Normalny"/>
    <w:next w:val="Normalny"/>
    <w:uiPriority w:val="35"/>
    <w:unhideWhenUsed/>
    <w:qFormat/>
    <w:locked/>
    <w:rsid w:val="00A905E7"/>
    <w:rPr>
      <w:b/>
      <w:bCs/>
      <w:sz w:val="20"/>
      <w:szCs w:val="20"/>
    </w:rPr>
  </w:style>
  <w:style w:type="paragraph" w:styleId="Podpis">
    <w:name w:val="Signature"/>
    <w:basedOn w:val="Normalny"/>
    <w:link w:val="PodpisZnak"/>
    <w:uiPriority w:val="99"/>
    <w:unhideWhenUsed/>
    <w:locked/>
    <w:rsid w:val="00A905E7"/>
    <w:pPr>
      <w:ind w:left="4252"/>
    </w:pPr>
  </w:style>
  <w:style w:type="character" w:customStyle="1" w:styleId="PodpisZnak">
    <w:name w:val="Podpis Znak"/>
    <w:link w:val="Podpis"/>
    <w:uiPriority w:val="99"/>
    <w:rsid w:val="00A905E7"/>
    <w:rPr>
      <w:rFonts w:ascii="Times New Roman" w:eastAsia="Times New Roman" w:hAnsi="Times New Roman"/>
      <w:sz w:val="24"/>
      <w:szCs w:val="24"/>
      <w:lang w:eastAsia="ar-SA"/>
    </w:rPr>
  </w:style>
  <w:style w:type="paragraph" w:styleId="Wcicienormalne">
    <w:name w:val="Normal Indent"/>
    <w:basedOn w:val="Normalny"/>
    <w:uiPriority w:val="99"/>
    <w:unhideWhenUsed/>
    <w:locked/>
    <w:rsid w:val="00A905E7"/>
    <w:pPr>
      <w:ind w:left="708"/>
    </w:pPr>
  </w:style>
  <w:style w:type="paragraph" w:styleId="Tekstpodstawowyzwciciem">
    <w:name w:val="Body Text First Indent"/>
    <w:basedOn w:val="Tekstpodstawowy"/>
    <w:link w:val="TekstpodstawowyzwciciemZnak"/>
    <w:uiPriority w:val="99"/>
    <w:unhideWhenUsed/>
    <w:locked/>
    <w:rsid w:val="00A905E7"/>
    <w:pPr>
      <w:spacing w:after="120"/>
      <w:ind w:firstLine="210"/>
    </w:pPr>
    <w:rPr>
      <w:sz w:val="24"/>
    </w:rPr>
  </w:style>
  <w:style w:type="character" w:customStyle="1" w:styleId="TekstpodstawowyzwciciemZnak">
    <w:name w:val="Tekst podstawowy z wcięciem Znak"/>
    <w:link w:val="Tekstpodstawowyzwciciem"/>
    <w:uiPriority w:val="99"/>
    <w:rsid w:val="00A905E7"/>
    <w:rPr>
      <w:rFonts w:ascii="Times New Roman" w:eastAsia="Times New Roman" w:hAnsi="Times New Roman" w:cs="Times New Roman"/>
      <w:sz w:val="24"/>
      <w:szCs w:val="24"/>
      <w:lang w:eastAsia="ar-SA" w:bidi="ar-SA"/>
    </w:rPr>
  </w:style>
  <w:style w:type="paragraph" w:styleId="Tekstpodstawowyzwciciem2">
    <w:name w:val="Body Text First Indent 2"/>
    <w:basedOn w:val="Tekstpodstawowywcity"/>
    <w:link w:val="Tekstpodstawowyzwciciem2Znak"/>
    <w:uiPriority w:val="99"/>
    <w:unhideWhenUsed/>
    <w:locked/>
    <w:rsid w:val="00A905E7"/>
    <w:pPr>
      <w:spacing w:after="120"/>
      <w:ind w:left="283" w:firstLine="210"/>
    </w:pPr>
    <w:rPr>
      <w:szCs w:val="24"/>
    </w:rPr>
  </w:style>
  <w:style w:type="character" w:customStyle="1" w:styleId="Tekstpodstawowyzwciciem2Znak">
    <w:name w:val="Tekst podstawowy z wcięciem 2 Znak"/>
    <w:link w:val="Tekstpodstawowyzwciciem2"/>
    <w:uiPriority w:val="99"/>
    <w:rsid w:val="00A905E7"/>
    <w:rPr>
      <w:rFonts w:ascii="Times New Roman" w:eastAsia="Times New Roman" w:hAnsi="Times New Roman" w:cs="Times New Roman"/>
      <w:sz w:val="24"/>
      <w:szCs w:val="24"/>
      <w:lang w:eastAsia="ar-SA" w:bidi="ar-SA"/>
    </w:rPr>
  </w:style>
  <w:style w:type="paragraph" w:customStyle="1" w:styleId="xl109">
    <w:name w:val="xl109"/>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textAlignment w:val="center"/>
    </w:pPr>
    <w:rPr>
      <w:sz w:val="16"/>
      <w:szCs w:val="16"/>
      <w:lang w:eastAsia="pl-PL"/>
    </w:rPr>
  </w:style>
  <w:style w:type="paragraph" w:customStyle="1" w:styleId="xl110">
    <w:name w:val="xl110"/>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1">
    <w:name w:val="xl111"/>
    <w:basedOn w:val="Normalny"/>
    <w:rsid w:val="00AA7ECE"/>
    <w:pPr>
      <w:pBdr>
        <w:top w:val="single" w:sz="4" w:space="0" w:color="000000"/>
        <w:left w:val="single" w:sz="4" w:space="0" w:color="000000"/>
        <w:bottom w:val="single" w:sz="4" w:space="0" w:color="000000"/>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2">
    <w:name w:val="xl112"/>
    <w:basedOn w:val="Normalny"/>
    <w:rsid w:val="00AA7ECE"/>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3">
    <w:name w:val="xl113"/>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jc w:val="center"/>
      <w:textAlignment w:val="center"/>
    </w:pPr>
    <w:rPr>
      <w:sz w:val="16"/>
      <w:szCs w:val="16"/>
      <w:lang w:eastAsia="pl-PL"/>
    </w:rPr>
  </w:style>
  <w:style w:type="paragraph" w:customStyle="1" w:styleId="Standard">
    <w:name w:val="Standard"/>
    <w:rsid w:val="00CD4030"/>
    <w:pPr>
      <w:widowControl w:val="0"/>
      <w:suppressAutoHyphens/>
      <w:autoSpaceDN w:val="0"/>
      <w:textAlignment w:val="baseline"/>
    </w:pPr>
    <w:rPr>
      <w:rFonts w:ascii="Times New Roman" w:eastAsia="Lucida Sans Unicode" w:hAnsi="Times New Roman" w:cs="Tahoma"/>
      <w:kern w:val="3"/>
      <w:sz w:val="24"/>
      <w:szCs w:val="24"/>
    </w:rPr>
  </w:style>
  <w:style w:type="paragraph" w:styleId="NormalnyWeb">
    <w:name w:val="Normal (Web)"/>
    <w:basedOn w:val="Normalny"/>
    <w:uiPriority w:val="99"/>
    <w:unhideWhenUsed/>
    <w:locked/>
    <w:rsid w:val="004E26ED"/>
    <w:pPr>
      <w:suppressAutoHyphens w:val="0"/>
      <w:spacing w:before="100" w:beforeAutospacing="1" w:after="100" w:afterAutospacing="1"/>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66567">
      <w:bodyDiv w:val="1"/>
      <w:marLeft w:val="0"/>
      <w:marRight w:val="0"/>
      <w:marTop w:val="0"/>
      <w:marBottom w:val="0"/>
      <w:divBdr>
        <w:top w:val="none" w:sz="0" w:space="0" w:color="auto"/>
        <w:left w:val="none" w:sz="0" w:space="0" w:color="auto"/>
        <w:bottom w:val="none" w:sz="0" w:space="0" w:color="auto"/>
        <w:right w:val="none" w:sz="0" w:space="0" w:color="auto"/>
      </w:divBdr>
    </w:div>
    <w:div w:id="90007936">
      <w:bodyDiv w:val="1"/>
      <w:marLeft w:val="0"/>
      <w:marRight w:val="0"/>
      <w:marTop w:val="0"/>
      <w:marBottom w:val="0"/>
      <w:divBdr>
        <w:top w:val="none" w:sz="0" w:space="0" w:color="auto"/>
        <w:left w:val="none" w:sz="0" w:space="0" w:color="auto"/>
        <w:bottom w:val="none" w:sz="0" w:space="0" w:color="auto"/>
        <w:right w:val="none" w:sz="0" w:space="0" w:color="auto"/>
      </w:divBdr>
    </w:div>
    <w:div w:id="112408142">
      <w:bodyDiv w:val="1"/>
      <w:marLeft w:val="0"/>
      <w:marRight w:val="0"/>
      <w:marTop w:val="0"/>
      <w:marBottom w:val="0"/>
      <w:divBdr>
        <w:top w:val="none" w:sz="0" w:space="0" w:color="auto"/>
        <w:left w:val="none" w:sz="0" w:space="0" w:color="auto"/>
        <w:bottom w:val="none" w:sz="0" w:space="0" w:color="auto"/>
        <w:right w:val="none" w:sz="0" w:space="0" w:color="auto"/>
      </w:divBdr>
    </w:div>
    <w:div w:id="125239569">
      <w:bodyDiv w:val="1"/>
      <w:marLeft w:val="0"/>
      <w:marRight w:val="0"/>
      <w:marTop w:val="0"/>
      <w:marBottom w:val="0"/>
      <w:divBdr>
        <w:top w:val="none" w:sz="0" w:space="0" w:color="auto"/>
        <w:left w:val="none" w:sz="0" w:space="0" w:color="auto"/>
        <w:bottom w:val="none" w:sz="0" w:space="0" w:color="auto"/>
        <w:right w:val="none" w:sz="0" w:space="0" w:color="auto"/>
      </w:divBdr>
    </w:div>
    <w:div w:id="131140530">
      <w:bodyDiv w:val="1"/>
      <w:marLeft w:val="0"/>
      <w:marRight w:val="0"/>
      <w:marTop w:val="0"/>
      <w:marBottom w:val="0"/>
      <w:divBdr>
        <w:top w:val="none" w:sz="0" w:space="0" w:color="auto"/>
        <w:left w:val="none" w:sz="0" w:space="0" w:color="auto"/>
        <w:bottom w:val="none" w:sz="0" w:space="0" w:color="auto"/>
        <w:right w:val="none" w:sz="0" w:space="0" w:color="auto"/>
      </w:divBdr>
    </w:div>
    <w:div w:id="145511891">
      <w:bodyDiv w:val="1"/>
      <w:marLeft w:val="0"/>
      <w:marRight w:val="0"/>
      <w:marTop w:val="0"/>
      <w:marBottom w:val="0"/>
      <w:divBdr>
        <w:top w:val="none" w:sz="0" w:space="0" w:color="auto"/>
        <w:left w:val="none" w:sz="0" w:space="0" w:color="auto"/>
        <w:bottom w:val="none" w:sz="0" w:space="0" w:color="auto"/>
        <w:right w:val="none" w:sz="0" w:space="0" w:color="auto"/>
      </w:divBdr>
    </w:div>
    <w:div w:id="214657429">
      <w:bodyDiv w:val="1"/>
      <w:marLeft w:val="0"/>
      <w:marRight w:val="0"/>
      <w:marTop w:val="0"/>
      <w:marBottom w:val="0"/>
      <w:divBdr>
        <w:top w:val="none" w:sz="0" w:space="0" w:color="auto"/>
        <w:left w:val="none" w:sz="0" w:space="0" w:color="auto"/>
        <w:bottom w:val="none" w:sz="0" w:space="0" w:color="auto"/>
        <w:right w:val="none" w:sz="0" w:space="0" w:color="auto"/>
      </w:divBdr>
    </w:div>
    <w:div w:id="245190991">
      <w:bodyDiv w:val="1"/>
      <w:marLeft w:val="0"/>
      <w:marRight w:val="0"/>
      <w:marTop w:val="0"/>
      <w:marBottom w:val="0"/>
      <w:divBdr>
        <w:top w:val="none" w:sz="0" w:space="0" w:color="auto"/>
        <w:left w:val="none" w:sz="0" w:space="0" w:color="auto"/>
        <w:bottom w:val="none" w:sz="0" w:space="0" w:color="auto"/>
        <w:right w:val="none" w:sz="0" w:space="0" w:color="auto"/>
      </w:divBdr>
    </w:div>
    <w:div w:id="251283024">
      <w:bodyDiv w:val="1"/>
      <w:marLeft w:val="0"/>
      <w:marRight w:val="0"/>
      <w:marTop w:val="0"/>
      <w:marBottom w:val="0"/>
      <w:divBdr>
        <w:top w:val="none" w:sz="0" w:space="0" w:color="auto"/>
        <w:left w:val="none" w:sz="0" w:space="0" w:color="auto"/>
        <w:bottom w:val="none" w:sz="0" w:space="0" w:color="auto"/>
        <w:right w:val="none" w:sz="0" w:space="0" w:color="auto"/>
      </w:divBdr>
    </w:div>
    <w:div w:id="277493396">
      <w:bodyDiv w:val="1"/>
      <w:marLeft w:val="0"/>
      <w:marRight w:val="0"/>
      <w:marTop w:val="0"/>
      <w:marBottom w:val="0"/>
      <w:divBdr>
        <w:top w:val="none" w:sz="0" w:space="0" w:color="auto"/>
        <w:left w:val="none" w:sz="0" w:space="0" w:color="auto"/>
        <w:bottom w:val="none" w:sz="0" w:space="0" w:color="auto"/>
        <w:right w:val="none" w:sz="0" w:space="0" w:color="auto"/>
      </w:divBdr>
    </w:div>
    <w:div w:id="333384137">
      <w:bodyDiv w:val="1"/>
      <w:marLeft w:val="0"/>
      <w:marRight w:val="0"/>
      <w:marTop w:val="0"/>
      <w:marBottom w:val="0"/>
      <w:divBdr>
        <w:top w:val="none" w:sz="0" w:space="0" w:color="auto"/>
        <w:left w:val="none" w:sz="0" w:space="0" w:color="auto"/>
        <w:bottom w:val="none" w:sz="0" w:space="0" w:color="auto"/>
        <w:right w:val="none" w:sz="0" w:space="0" w:color="auto"/>
      </w:divBdr>
    </w:div>
    <w:div w:id="339545902">
      <w:bodyDiv w:val="1"/>
      <w:marLeft w:val="0"/>
      <w:marRight w:val="0"/>
      <w:marTop w:val="0"/>
      <w:marBottom w:val="0"/>
      <w:divBdr>
        <w:top w:val="none" w:sz="0" w:space="0" w:color="auto"/>
        <w:left w:val="none" w:sz="0" w:space="0" w:color="auto"/>
        <w:bottom w:val="none" w:sz="0" w:space="0" w:color="auto"/>
        <w:right w:val="none" w:sz="0" w:space="0" w:color="auto"/>
      </w:divBdr>
    </w:div>
    <w:div w:id="365522082">
      <w:bodyDiv w:val="1"/>
      <w:marLeft w:val="0"/>
      <w:marRight w:val="0"/>
      <w:marTop w:val="0"/>
      <w:marBottom w:val="0"/>
      <w:divBdr>
        <w:top w:val="none" w:sz="0" w:space="0" w:color="auto"/>
        <w:left w:val="none" w:sz="0" w:space="0" w:color="auto"/>
        <w:bottom w:val="none" w:sz="0" w:space="0" w:color="auto"/>
        <w:right w:val="none" w:sz="0" w:space="0" w:color="auto"/>
      </w:divBdr>
    </w:div>
    <w:div w:id="385757848">
      <w:bodyDiv w:val="1"/>
      <w:marLeft w:val="0"/>
      <w:marRight w:val="0"/>
      <w:marTop w:val="0"/>
      <w:marBottom w:val="0"/>
      <w:divBdr>
        <w:top w:val="none" w:sz="0" w:space="0" w:color="auto"/>
        <w:left w:val="none" w:sz="0" w:space="0" w:color="auto"/>
        <w:bottom w:val="none" w:sz="0" w:space="0" w:color="auto"/>
        <w:right w:val="none" w:sz="0" w:space="0" w:color="auto"/>
      </w:divBdr>
    </w:div>
    <w:div w:id="394622094">
      <w:bodyDiv w:val="1"/>
      <w:marLeft w:val="0"/>
      <w:marRight w:val="0"/>
      <w:marTop w:val="0"/>
      <w:marBottom w:val="0"/>
      <w:divBdr>
        <w:top w:val="none" w:sz="0" w:space="0" w:color="auto"/>
        <w:left w:val="none" w:sz="0" w:space="0" w:color="auto"/>
        <w:bottom w:val="none" w:sz="0" w:space="0" w:color="auto"/>
        <w:right w:val="none" w:sz="0" w:space="0" w:color="auto"/>
      </w:divBdr>
    </w:div>
    <w:div w:id="428818682">
      <w:bodyDiv w:val="1"/>
      <w:marLeft w:val="0"/>
      <w:marRight w:val="0"/>
      <w:marTop w:val="0"/>
      <w:marBottom w:val="0"/>
      <w:divBdr>
        <w:top w:val="none" w:sz="0" w:space="0" w:color="auto"/>
        <w:left w:val="none" w:sz="0" w:space="0" w:color="auto"/>
        <w:bottom w:val="none" w:sz="0" w:space="0" w:color="auto"/>
        <w:right w:val="none" w:sz="0" w:space="0" w:color="auto"/>
      </w:divBdr>
    </w:div>
    <w:div w:id="437994937">
      <w:bodyDiv w:val="1"/>
      <w:marLeft w:val="0"/>
      <w:marRight w:val="0"/>
      <w:marTop w:val="0"/>
      <w:marBottom w:val="0"/>
      <w:divBdr>
        <w:top w:val="none" w:sz="0" w:space="0" w:color="auto"/>
        <w:left w:val="none" w:sz="0" w:space="0" w:color="auto"/>
        <w:bottom w:val="none" w:sz="0" w:space="0" w:color="auto"/>
        <w:right w:val="none" w:sz="0" w:space="0" w:color="auto"/>
      </w:divBdr>
    </w:div>
    <w:div w:id="447896491">
      <w:bodyDiv w:val="1"/>
      <w:marLeft w:val="0"/>
      <w:marRight w:val="0"/>
      <w:marTop w:val="0"/>
      <w:marBottom w:val="0"/>
      <w:divBdr>
        <w:top w:val="none" w:sz="0" w:space="0" w:color="auto"/>
        <w:left w:val="none" w:sz="0" w:space="0" w:color="auto"/>
        <w:bottom w:val="none" w:sz="0" w:space="0" w:color="auto"/>
        <w:right w:val="none" w:sz="0" w:space="0" w:color="auto"/>
      </w:divBdr>
    </w:div>
    <w:div w:id="450326732">
      <w:bodyDiv w:val="1"/>
      <w:marLeft w:val="0"/>
      <w:marRight w:val="0"/>
      <w:marTop w:val="0"/>
      <w:marBottom w:val="0"/>
      <w:divBdr>
        <w:top w:val="none" w:sz="0" w:space="0" w:color="auto"/>
        <w:left w:val="none" w:sz="0" w:space="0" w:color="auto"/>
        <w:bottom w:val="none" w:sz="0" w:space="0" w:color="auto"/>
        <w:right w:val="none" w:sz="0" w:space="0" w:color="auto"/>
      </w:divBdr>
    </w:div>
    <w:div w:id="452092652">
      <w:bodyDiv w:val="1"/>
      <w:marLeft w:val="0"/>
      <w:marRight w:val="0"/>
      <w:marTop w:val="0"/>
      <w:marBottom w:val="0"/>
      <w:divBdr>
        <w:top w:val="none" w:sz="0" w:space="0" w:color="auto"/>
        <w:left w:val="none" w:sz="0" w:space="0" w:color="auto"/>
        <w:bottom w:val="none" w:sz="0" w:space="0" w:color="auto"/>
        <w:right w:val="none" w:sz="0" w:space="0" w:color="auto"/>
      </w:divBdr>
    </w:div>
    <w:div w:id="462039993">
      <w:bodyDiv w:val="1"/>
      <w:marLeft w:val="0"/>
      <w:marRight w:val="0"/>
      <w:marTop w:val="0"/>
      <w:marBottom w:val="0"/>
      <w:divBdr>
        <w:top w:val="none" w:sz="0" w:space="0" w:color="auto"/>
        <w:left w:val="none" w:sz="0" w:space="0" w:color="auto"/>
        <w:bottom w:val="none" w:sz="0" w:space="0" w:color="auto"/>
        <w:right w:val="none" w:sz="0" w:space="0" w:color="auto"/>
      </w:divBdr>
    </w:div>
    <w:div w:id="500437664">
      <w:bodyDiv w:val="1"/>
      <w:marLeft w:val="0"/>
      <w:marRight w:val="0"/>
      <w:marTop w:val="0"/>
      <w:marBottom w:val="0"/>
      <w:divBdr>
        <w:top w:val="none" w:sz="0" w:space="0" w:color="auto"/>
        <w:left w:val="none" w:sz="0" w:space="0" w:color="auto"/>
        <w:bottom w:val="none" w:sz="0" w:space="0" w:color="auto"/>
        <w:right w:val="none" w:sz="0" w:space="0" w:color="auto"/>
      </w:divBdr>
    </w:div>
    <w:div w:id="508836080">
      <w:bodyDiv w:val="1"/>
      <w:marLeft w:val="0"/>
      <w:marRight w:val="0"/>
      <w:marTop w:val="0"/>
      <w:marBottom w:val="0"/>
      <w:divBdr>
        <w:top w:val="none" w:sz="0" w:space="0" w:color="auto"/>
        <w:left w:val="none" w:sz="0" w:space="0" w:color="auto"/>
        <w:bottom w:val="none" w:sz="0" w:space="0" w:color="auto"/>
        <w:right w:val="none" w:sz="0" w:space="0" w:color="auto"/>
      </w:divBdr>
    </w:div>
    <w:div w:id="508981256">
      <w:bodyDiv w:val="1"/>
      <w:marLeft w:val="0"/>
      <w:marRight w:val="0"/>
      <w:marTop w:val="0"/>
      <w:marBottom w:val="0"/>
      <w:divBdr>
        <w:top w:val="none" w:sz="0" w:space="0" w:color="auto"/>
        <w:left w:val="none" w:sz="0" w:space="0" w:color="auto"/>
        <w:bottom w:val="none" w:sz="0" w:space="0" w:color="auto"/>
        <w:right w:val="none" w:sz="0" w:space="0" w:color="auto"/>
      </w:divBdr>
    </w:div>
    <w:div w:id="517161532">
      <w:bodyDiv w:val="1"/>
      <w:marLeft w:val="0"/>
      <w:marRight w:val="0"/>
      <w:marTop w:val="0"/>
      <w:marBottom w:val="0"/>
      <w:divBdr>
        <w:top w:val="none" w:sz="0" w:space="0" w:color="auto"/>
        <w:left w:val="none" w:sz="0" w:space="0" w:color="auto"/>
        <w:bottom w:val="none" w:sz="0" w:space="0" w:color="auto"/>
        <w:right w:val="none" w:sz="0" w:space="0" w:color="auto"/>
      </w:divBdr>
    </w:div>
    <w:div w:id="528302882">
      <w:bodyDiv w:val="1"/>
      <w:marLeft w:val="0"/>
      <w:marRight w:val="0"/>
      <w:marTop w:val="0"/>
      <w:marBottom w:val="0"/>
      <w:divBdr>
        <w:top w:val="none" w:sz="0" w:space="0" w:color="auto"/>
        <w:left w:val="none" w:sz="0" w:space="0" w:color="auto"/>
        <w:bottom w:val="none" w:sz="0" w:space="0" w:color="auto"/>
        <w:right w:val="none" w:sz="0" w:space="0" w:color="auto"/>
      </w:divBdr>
    </w:div>
    <w:div w:id="529072434">
      <w:bodyDiv w:val="1"/>
      <w:marLeft w:val="0"/>
      <w:marRight w:val="0"/>
      <w:marTop w:val="0"/>
      <w:marBottom w:val="0"/>
      <w:divBdr>
        <w:top w:val="none" w:sz="0" w:space="0" w:color="auto"/>
        <w:left w:val="none" w:sz="0" w:space="0" w:color="auto"/>
        <w:bottom w:val="none" w:sz="0" w:space="0" w:color="auto"/>
        <w:right w:val="none" w:sz="0" w:space="0" w:color="auto"/>
      </w:divBdr>
    </w:div>
    <w:div w:id="539633074">
      <w:bodyDiv w:val="1"/>
      <w:marLeft w:val="0"/>
      <w:marRight w:val="0"/>
      <w:marTop w:val="0"/>
      <w:marBottom w:val="0"/>
      <w:divBdr>
        <w:top w:val="none" w:sz="0" w:space="0" w:color="auto"/>
        <w:left w:val="none" w:sz="0" w:space="0" w:color="auto"/>
        <w:bottom w:val="none" w:sz="0" w:space="0" w:color="auto"/>
        <w:right w:val="none" w:sz="0" w:space="0" w:color="auto"/>
      </w:divBdr>
    </w:div>
    <w:div w:id="552424412">
      <w:bodyDiv w:val="1"/>
      <w:marLeft w:val="0"/>
      <w:marRight w:val="0"/>
      <w:marTop w:val="0"/>
      <w:marBottom w:val="0"/>
      <w:divBdr>
        <w:top w:val="none" w:sz="0" w:space="0" w:color="auto"/>
        <w:left w:val="none" w:sz="0" w:space="0" w:color="auto"/>
        <w:bottom w:val="none" w:sz="0" w:space="0" w:color="auto"/>
        <w:right w:val="none" w:sz="0" w:space="0" w:color="auto"/>
      </w:divBdr>
    </w:div>
    <w:div w:id="602761467">
      <w:bodyDiv w:val="1"/>
      <w:marLeft w:val="0"/>
      <w:marRight w:val="0"/>
      <w:marTop w:val="0"/>
      <w:marBottom w:val="0"/>
      <w:divBdr>
        <w:top w:val="none" w:sz="0" w:space="0" w:color="auto"/>
        <w:left w:val="none" w:sz="0" w:space="0" w:color="auto"/>
        <w:bottom w:val="none" w:sz="0" w:space="0" w:color="auto"/>
        <w:right w:val="none" w:sz="0" w:space="0" w:color="auto"/>
      </w:divBdr>
    </w:div>
    <w:div w:id="622273170">
      <w:bodyDiv w:val="1"/>
      <w:marLeft w:val="0"/>
      <w:marRight w:val="0"/>
      <w:marTop w:val="0"/>
      <w:marBottom w:val="0"/>
      <w:divBdr>
        <w:top w:val="none" w:sz="0" w:space="0" w:color="auto"/>
        <w:left w:val="none" w:sz="0" w:space="0" w:color="auto"/>
        <w:bottom w:val="none" w:sz="0" w:space="0" w:color="auto"/>
        <w:right w:val="none" w:sz="0" w:space="0" w:color="auto"/>
      </w:divBdr>
    </w:div>
    <w:div w:id="632179108">
      <w:bodyDiv w:val="1"/>
      <w:marLeft w:val="0"/>
      <w:marRight w:val="0"/>
      <w:marTop w:val="0"/>
      <w:marBottom w:val="0"/>
      <w:divBdr>
        <w:top w:val="none" w:sz="0" w:space="0" w:color="auto"/>
        <w:left w:val="none" w:sz="0" w:space="0" w:color="auto"/>
        <w:bottom w:val="none" w:sz="0" w:space="0" w:color="auto"/>
        <w:right w:val="none" w:sz="0" w:space="0" w:color="auto"/>
      </w:divBdr>
    </w:div>
    <w:div w:id="723407209">
      <w:bodyDiv w:val="1"/>
      <w:marLeft w:val="0"/>
      <w:marRight w:val="0"/>
      <w:marTop w:val="0"/>
      <w:marBottom w:val="0"/>
      <w:divBdr>
        <w:top w:val="none" w:sz="0" w:space="0" w:color="auto"/>
        <w:left w:val="none" w:sz="0" w:space="0" w:color="auto"/>
        <w:bottom w:val="none" w:sz="0" w:space="0" w:color="auto"/>
        <w:right w:val="none" w:sz="0" w:space="0" w:color="auto"/>
      </w:divBdr>
    </w:div>
    <w:div w:id="754401721">
      <w:bodyDiv w:val="1"/>
      <w:marLeft w:val="0"/>
      <w:marRight w:val="0"/>
      <w:marTop w:val="0"/>
      <w:marBottom w:val="0"/>
      <w:divBdr>
        <w:top w:val="none" w:sz="0" w:space="0" w:color="auto"/>
        <w:left w:val="none" w:sz="0" w:space="0" w:color="auto"/>
        <w:bottom w:val="none" w:sz="0" w:space="0" w:color="auto"/>
        <w:right w:val="none" w:sz="0" w:space="0" w:color="auto"/>
      </w:divBdr>
    </w:div>
    <w:div w:id="774250473">
      <w:bodyDiv w:val="1"/>
      <w:marLeft w:val="0"/>
      <w:marRight w:val="0"/>
      <w:marTop w:val="0"/>
      <w:marBottom w:val="0"/>
      <w:divBdr>
        <w:top w:val="none" w:sz="0" w:space="0" w:color="auto"/>
        <w:left w:val="none" w:sz="0" w:space="0" w:color="auto"/>
        <w:bottom w:val="none" w:sz="0" w:space="0" w:color="auto"/>
        <w:right w:val="none" w:sz="0" w:space="0" w:color="auto"/>
      </w:divBdr>
    </w:div>
    <w:div w:id="796724290">
      <w:bodyDiv w:val="1"/>
      <w:marLeft w:val="0"/>
      <w:marRight w:val="0"/>
      <w:marTop w:val="0"/>
      <w:marBottom w:val="0"/>
      <w:divBdr>
        <w:top w:val="none" w:sz="0" w:space="0" w:color="auto"/>
        <w:left w:val="none" w:sz="0" w:space="0" w:color="auto"/>
        <w:bottom w:val="none" w:sz="0" w:space="0" w:color="auto"/>
        <w:right w:val="none" w:sz="0" w:space="0" w:color="auto"/>
      </w:divBdr>
    </w:div>
    <w:div w:id="803890335">
      <w:bodyDiv w:val="1"/>
      <w:marLeft w:val="0"/>
      <w:marRight w:val="0"/>
      <w:marTop w:val="0"/>
      <w:marBottom w:val="0"/>
      <w:divBdr>
        <w:top w:val="none" w:sz="0" w:space="0" w:color="auto"/>
        <w:left w:val="none" w:sz="0" w:space="0" w:color="auto"/>
        <w:bottom w:val="none" w:sz="0" w:space="0" w:color="auto"/>
        <w:right w:val="none" w:sz="0" w:space="0" w:color="auto"/>
      </w:divBdr>
    </w:div>
    <w:div w:id="824398463">
      <w:bodyDiv w:val="1"/>
      <w:marLeft w:val="0"/>
      <w:marRight w:val="0"/>
      <w:marTop w:val="0"/>
      <w:marBottom w:val="0"/>
      <w:divBdr>
        <w:top w:val="none" w:sz="0" w:space="0" w:color="auto"/>
        <w:left w:val="none" w:sz="0" w:space="0" w:color="auto"/>
        <w:bottom w:val="none" w:sz="0" w:space="0" w:color="auto"/>
        <w:right w:val="none" w:sz="0" w:space="0" w:color="auto"/>
      </w:divBdr>
    </w:div>
    <w:div w:id="894004700">
      <w:bodyDiv w:val="1"/>
      <w:marLeft w:val="0"/>
      <w:marRight w:val="0"/>
      <w:marTop w:val="0"/>
      <w:marBottom w:val="0"/>
      <w:divBdr>
        <w:top w:val="none" w:sz="0" w:space="0" w:color="auto"/>
        <w:left w:val="none" w:sz="0" w:space="0" w:color="auto"/>
        <w:bottom w:val="none" w:sz="0" w:space="0" w:color="auto"/>
        <w:right w:val="none" w:sz="0" w:space="0" w:color="auto"/>
      </w:divBdr>
    </w:div>
    <w:div w:id="918752361">
      <w:bodyDiv w:val="1"/>
      <w:marLeft w:val="0"/>
      <w:marRight w:val="0"/>
      <w:marTop w:val="0"/>
      <w:marBottom w:val="0"/>
      <w:divBdr>
        <w:top w:val="none" w:sz="0" w:space="0" w:color="auto"/>
        <w:left w:val="none" w:sz="0" w:space="0" w:color="auto"/>
        <w:bottom w:val="none" w:sz="0" w:space="0" w:color="auto"/>
        <w:right w:val="none" w:sz="0" w:space="0" w:color="auto"/>
      </w:divBdr>
    </w:div>
    <w:div w:id="992677578">
      <w:bodyDiv w:val="1"/>
      <w:marLeft w:val="0"/>
      <w:marRight w:val="0"/>
      <w:marTop w:val="0"/>
      <w:marBottom w:val="0"/>
      <w:divBdr>
        <w:top w:val="none" w:sz="0" w:space="0" w:color="auto"/>
        <w:left w:val="none" w:sz="0" w:space="0" w:color="auto"/>
        <w:bottom w:val="none" w:sz="0" w:space="0" w:color="auto"/>
        <w:right w:val="none" w:sz="0" w:space="0" w:color="auto"/>
      </w:divBdr>
    </w:div>
    <w:div w:id="996231356">
      <w:bodyDiv w:val="1"/>
      <w:marLeft w:val="0"/>
      <w:marRight w:val="0"/>
      <w:marTop w:val="0"/>
      <w:marBottom w:val="0"/>
      <w:divBdr>
        <w:top w:val="none" w:sz="0" w:space="0" w:color="auto"/>
        <w:left w:val="none" w:sz="0" w:space="0" w:color="auto"/>
        <w:bottom w:val="none" w:sz="0" w:space="0" w:color="auto"/>
        <w:right w:val="none" w:sz="0" w:space="0" w:color="auto"/>
      </w:divBdr>
    </w:div>
    <w:div w:id="1022635812">
      <w:bodyDiv w:val="1"/>
      <w:marLeft w:val="0"/>
      <w:marRight w:val="0"/>
      <w:marTop w:val="0"/>
      <w:marBottom w:val="0"/>
      <w:divBdr>
        <w:top w:val="none" w:sz="0" w:space="0" w:color="auto"/>
        <w:left w:val="none" w:sz="0" w:space="0" w:color="auto"/>
        <w:bottom w:val="none" w:sz="0" w:space="0" w:color="auto"/>
        <w:right w:val="none" w:sz="0" w:space="0" w:color="auto"/>
      </w:divBdr>
    </w:div>
    <w:div w:id="1081411243">
      <w:bodyDiv w:val="1"/>
      <w:marLeft w:val="0"/>
      <w:marRight w:val="0"/>
      <w:marTop w:val="0"/>
      <w:marBottom w:val="0"/>
      <w:divBdr>
        <w:top w:val="none" w:sz="0" w:space="0" w:color="auto"/>
        <w:left w:val="none" w:sz="0" w:space="0" w:color="auto"/>
        <w:bottom w:val="none" w:sz="0" w:space="0" w:color="auto"/>
        <w:right w:val="none" w:sz="0" w:space="0" w:color="auto"/>
      </w:divBdr>
    </w:div>
    <w:div w:id="1172648808">
      <w:bodyDiv w:val="1"/>
      <w:marLeft w:val="0"/>
      <w:marRight w:val="0"/>
      <w:marTop w:val="0"/>
      <w:marBottom w:val="0"/>
      <w:divBdr>
        <w:top w:val="none" w:sz="0" w:space="0" w:color="auto"/>
        <w:left w:val="none" w:sz="0" w:space="0" w:color="auto"/>
        <w:bottom w:val="none" w:sz="0" w:space="0" w:color="auto"/>
        <w:right w:val="none" w:sz="0" w:space="0" w:color="auto"/>
      </w:divBdr>
    </w:div>
    <w:div w:id="1280182919">
      <w:bodyDiv w:val="1"/>
      <w:marLeft w:val="0"/>
      <w:marRight w:val="0"/>
      <w:marTop w:val="0"/>
      <w:marBottom w:val="0"/>
      <w:divBdr>
        <w:top w:val="none" w:sz="0" w:space="0" w:color="auto"/>
        <w:left w:val="none" w:sz="0" w:space="0" w:color="auto"/>
        <w:bottom w:val="none" w:sz="0" w:space="0" w:color="auto"/>
        <w:right w:val="none" w:sz="0" w:space="0" w:color="auto"/>
      </w:divBdr>
    </w:div>
    <w:div w:id="1282028336">
      <w:bodyDiv w:val="1"/>
      <w:marLeft w:val="0"/>
      <w:marRight w:val="0"/>
      <w:marTop w:val="0"/>
      <w:marBottom w:val="0"/>
      <w:divBdr>
        <w:top w:val="none" w:sz="0" w:space="0" w:color="auto"/>
        <w:left w:val="none" w:sz="0" w:space="0" w:color="auto"/>
        <w:bottom w:val="none" w:sz="0" w:space="0" w:color="auto"/>
        <w:right w:val="none" w:sz="0" w:space="0" w:color="auto"/>
      </w:divBdr>
    </w:div>
    <w:div w:id="1284310671">
      <w:bodyDiv w:val="1"/>
      <w:marLeft w:val="0"/>
      <w:marRight w:val="0"/>
      <w:marTop w:val="0"/>
      <w:marBottom w:val="0"/>
      <w:divBdr>
        <w:top w:val="none" w:sz="0" w:space="0" w:color="auto"/>
        <w:left w:val="none" w:sz="0" w:space="0" w:color="auto"/>
        <w:bottom w:val="none" w:sz="0" w:space="0" w:color="auto"/>
        <w:right w:val="none" w:sz="0" w:space="0" w:color="auto"/>
      </w:divBdr>
    </w:div>
    <w:div w:id="1287663558">
      <w:bodyDiv w:val="1"/>
      <w:marLeft w:val="0"/>
      <w:marRight w:val="0"/>
      <w:marTop w:val="0"/>
      <w:marBottom w:val="0"/>
      <w:divBdr>
        <w:top w:val="none" w:sz="0" w:space="0" w:color="auto"/>
        <w:left w:val="none" w:sz="0" w:space="0" w:color="auto"/>
        <w:bottom w:val="none" w:sz="0" w:space="0" w:color="auto"/>
        <w:right w:val="none" w:sz="0" w:space="0" w:color="auto"/>
      </w:divBdr>
    </w:div>
    <w:div w:id="1304433491">
      <w:marLeft w:val="0"/>
      <w:marRight w:val="0"/>
      <w:marTop w:val="0"/>
      <w:marBottom w:val="0"/>
      <w:divBdr>
        <w:top w:val="none" w:sz="0" w:space="0" w:color="auto"/>
        <w:left w:val="none" w:sz="0" w:space="0" w:color="auto"/>
        <w:bottom w:val="none" w:sz="0" w:space="0" w:color="auto"/>
        <w:right w:val="none" w:sz="0" w:space="0" w:color="auto"/>
      </w:divBdr>
    </w:div>
    <w:div w:id="1304433492">
      <w:marLeft w:val="0"/>
      <w:marRight w:val="0"/>
      <w:marTop w:val="0"/>
      <w:marBottom w:val="0"/>
      <w:divBdr>
        <w:top w:val="none" w:sz="0" w:space="0" w:color="auto"/>
        <w:left w:val="none" w:sz="0" w:space="0" w:color="auto"/>
        <w:bottom w:val="none" w:sz="0" w:space="0" w:color="auto"/>
        <w:right w:val="none" w:sz="0" w:space="0" w:color="auto"/>
      </w:divBdr>
    </w:div>
    <w:div w:id="1304433493">
      <w:marLeft w:val="0"/>
      <w:marRight w:val="0"/>
      <w:marTop w:val="0"/>
      <w:marBottom w:val="0"/>
      <w:divBdr>
        <w:top w:val="none" w:sz="0" w:space="0" w:color="auto"/>
        <w:left w:val="none" w:sz="0" w:space="0" w:color="auto"/>
        <w:bottom w:val="none" w:sz="0" w:space="0" w:color="auto"/>
        <w:right w:val="none" w:sz="0" w:space="0" w:color="auto"/>
      </w:divBdr>
    </w:div>
    <w:div w:id="1304433494">
      <w:marLeft w:val="0"/>
      <w:marRight w:val="0"/>
      <w:marTop w:val="0"/>
      <w:marBottom w:val="0"/>
      <w:divBdr>
        <w:top w:val="none" w:sz="0" w:space="0" w:color="auto"/>
        <w:left w:val="none" w:sz="0" w:space="0" w:color="auto"/>
        <w:bottom w:val="none" w:sz="0" w:space="0" w:color="auto"/>
        <w:right w:val="none" w:sz="0" w:space="0" w:color="auto"/>
      </w:divBdr>
    </w:div>
    <w:div w:id="1304433495">
      <w:marLeft w:val="0"/>
      <w:marRight w:val="0"/>
      <w:marTop w:val="0"/>
      <w:marBottom w:val="0"/>
      <w:divBdr>
        <w:top w:val="none" w:sz="0" w:space="0" w:color="auto"/>
        <w:left w:val="none" w:sz="0" w:space="0" w:color="auto"/>
        <w:bottom w:val="none" w:sz="0" w:space="0" w:color="auto"/>
        <w:right w:val="none" w:sz="0" w:space="0" w:color="auto"/>
      </w:divBdr>
    </w:div>
    <w:div w:id="1304433496">
      <w:marLeft w:val="0"/>
      <w:marRight w:val="0"/>
      <w:marTop w:val="0"/>
      <w:marBottom w:val="0"/>
      <w:divBdr>
        <w:top w:val="none" w:sz="0" w:space="0" w:color="auto"/>
        <w:left w:val="none" w:sz="0" w:space="0" w:color="auto"/>
        <w:bottom w:val="none" w:sz="0" w:space="0" w:color="auto"/>
        <w:right w:val="none" w:sz="0" w:space="0" w:color="auto"/>
      </w:divBdr>
    </w:div>
    <w:div w:id="1304433497">
      <w:marLeft w:val="0"/>
      <w:marRight w:val="0"/>
      <w:marTop w:val="0"/>
      <w:marBottom w:val="0"/>
      <w:divBdr>
        <w:top w:val="none" w:sz="0" w:space="0" w:color="auto"/>
        <w:left w:val="none" w:sz="0" w:space="0" w:color="auto"/>
        <w:bottom w:val="none" w:sz="0" w:space="0" w:color="auto"/>
        <w:right w:val="none" w:sz="0" w:space="0" w:color="auto"/>
      </w:divBdr>
    </w:div>
    <w:div w:id="1304433498">
      <w:marLeft w:val="0"/>
      <w:marRight w:val="0"/>
      <w:marTop w:val="0"/>
      <w:marBottom w:val="0"/>
      <w:divBdr>
        <w:top w:val="none" w:sz="0" w:space="0" w:color="auto"/>
        <w:left w:val="none" w:sz="0" w:space="0" w:color="auto"/>
        <w:bottom w:val="none" w:sz="0" w:space="0" w:color="auto"/>
        <w:right w:val="none" w:sz="0" w:space="0" w:color="auto"/>
      </w:divBdr>
    </w:div>
    <w:div w:id="1304433499">
      <w:marLeft w:val="0"/>
      <w:marRight w:val="0"/>
      <w:marTop w:val="0"/>
      <w:marBottom w:val="0"/>
      <w:divBdr>
        <w:top w:val="none" w:sz="0" w:space="0" w:color="auto"/>
        <w:left w:val="none" w:sz="0" w:space="0" w:color="auto"/>
        <w:bottom w:val="none" w:sz="0" w:space="0" w:color="auto"/>
        <w:right w:val="none" w:sz="0" w:space="0" w:color="auto"/>
      </w:divBdr>
    </w:div>
    <w:div w:id="1304433500">
      <w:marLeft w:val="0"/>
      <w:marRight w:val="0"/>
      <w:marTop w:val="0"/>
      <w:marBottom w:val="0"/>
      <w:divBdr>
        <w:top w:val="none" w:sz="0" w:space="0" w:color="auto"/>
        <w:left w:val="none" w:sz="0" w:space="0" w:color="auto"/>
        <w:bottom w:val="none" w:sz="0" w:space="0" w:color="auto"/>
        <w:right w:val="none" w:sz="0" w:space="0" w:color="auto"/>
      </w:divBdr>
    </w:div>
    <w:div w:id="1304433501">
      <w:marLeft w:val="0"/>
      <w:marRight w:val="0"/>
      <w:marTop w:val="0"/>
      <w:marBottom w:val="0"/>
      <w:divBdr>
        <w:top w:val="none" w:sz="0" w:space="0" w:color="auto"/>
        <w:left w:val="none" w:sz="0" w:space="0" w:color="auto"/>
        <w:bottom w:val="none" w:sz="0" w:space="0" w:color="auto"/>
        <w:right w:val="none" w:sz="0" w:space="0" w:color="auto"/>
      </w:divBdr>
    </w:div>
    <w:div w:id="1304433502">
      <w:marLeft w:val="0"/>
      <w:marRight w:val="0"/>
      <w:marTop w:val="0"/>
      <w:marBottom w:val="0"/>
      <w:divBdr>
        <w:top w:val="none" w:sz="0" w:space="0" w:color="auto"/>
        <w:left w:val="none" w:sz="0" w:space="0" w:color="auto"/>
        <w:bottom w:val="none" w:sz="0" w:space="0" w:color="auto"/>
        <w:right w:val="none" w:sz="0" w:space="0" w:color="auto"/>
      </w:divBdr>
    </w:div>
    <w:div w:id="1322393145">
      <w:bodyDiv w:val="1"/>
      <w:marLeft w:val="0"/>
      <w:marRight w:val="0"/>
      <w:marTop w:val="0"/>
      <w:marBottom w:val="0"/>
      <w:divBdr>
        <w:top w:val="none" w:sz="0" w:space="0" w:color="auto"/>
        <w:left w:val="none" w:sz="0" w:space="0" w:color="auto"/>
        <w:bottom w:val="none" w:sz="0" w:space="0" w:color="auto"/>
        <w:right w:val="none" w:sz="0" w:space="0" w:color="auto"/>
      </w:divBdr>
    </w:div>
    <w:div w:id="1355879825">
      <w:bodyDiv w:val="1"/>
      <w:marLeft w:val="0"/>
      <w:marRight w:val="0"/>
      <w:marTop w:val="0"/>
      <w:marBottom w:val="0"/>
      <w:divBdr>
        <w:top w:val="none" w:sz="0" w:space="0" w:color="auto"/>
        <w:left w:val="none" w:sz="0" w:space="0" w:color="auto"/>
        <w:bottom w:val="none" w:sz="0" w:space="0" w:color="auto"/>
        <w:right w:val="none" w:sz="0" w:space="0" w:color="auto"/>
      </w:divBdr>
    </w:div>
    <w:div w:id="1360736534">
      <w:bodyDiv w:val="1"/>
      <w:marLeft w:val="0"/>
      <w:marRight w:val="0"/>
      <w:marTop w:val="0"/>
      <w:marBottom w:val="0"/>
      <w:divBdr>
        <w:top w:val="none" w:sz="0" w:space="0" w:color="auto"/>
        <w:left w:val="none" w:sz="0" w:space="0" w:color="auto"/>
        <w:bottom w:val="none" w:sz="0" w:space="0" w:color="auto"/>
        <w:right w:val="none" w:sz="0" w:space="0" w:color="auto"/>
      </w:divBdr>
    </w:div>
    <w:div w:id="1400248030">
      <w:bodyDiv w:val="1"/>
      <w:marLeft w:val="0"/>
      <w:marRight w:val="0"/>
      <w:marTop w:val="0"/>
      <w:marBottom w:val="0"/>
      <w:divBdr>
        <w:top w:val="none" w:sz="0" w:space="0" w:color="auto"/>
        <w:left w:val="none" w:sz="0" w:space="0" w:color="auto"/>
        <w:bottom w:val="none" w:sz="0" w:space="0" w:color="auto"/>
        <w:right w:val="none" w:sz="0" w:space="0" w:color="auto"/>
      </w:divBdr>
    </w:div>
    <w:div w:id="1411192623">
      <w:bodyDiv w:val="1"/>
      <w:marLeft w:val="0"/>
      <w:marRight w:val="0"/>
      <w:marTop w:val="0"/>
      <w:marBottom w:val="0"/>
      <w:divBdr>
        <w:top w:val="none" w:sz="0" w:space="0" w:color="auto"/>
        <w:left w:val="none" w:sz="0" w:space="0" w:color="auto"/>
        <w:bottom w:val="none" w:sz="0" w:space="0" w:color="auto"/>
        <w:right w:val="none" w:sz="0" w:space="0" w:color="auto"/>
      </w:divBdr>
    </w:div>
    <w:div w:id="1433285722">
      <w:bodyDiv w:val="1"/>
      <w:marLeft w:val="0"/>
      <w:marRight w:val="0"/>
      <w:marTop w:val="0"/>
      <w:marBottom w:val="0"/>
      <w:divBdr>
        <w:top w:val="none" w:sz="0" w:space="0" w:color="auto"/>
        <w:left w:val="none" w:sz="0" w:space="0" w:color="auto"/>
        <w:bottom w:val="none" w:sz="0" w:space="0" w:color="auto"/>
        <w:right w:val="none" w:sz="0" w:space="0" w:color="auto"/>
      </w:divBdr>
    </w:div>
    <w:div w:id="1448158401">
      <w:bodyDiv w:val="1"/>
      <w:marLeft w:val="0"/>
      <w:marRight w:val="0"/>
      <w:marTop w:val="0"/>
      <w:marBottom w:val="0"/>
      <w:divBdr>
        <w:top w:val="none" w:sz="0" w:space="0" w:color="auto"/>
        <w:left w:val="none" w:sz="0" w:space="0" w:color="auto"/>
        <w:bottom w:val="none" w:sz="0" w:space="0" w:color="auto"/>
        <w:right w:val="none" w:sz="0" w:space="0" w:color="auto"/>
      </w:divBdr>
    </w:div>
    <w:div w:id="1458791036">
      <w:bodyDiv w:val="1"/>
      <w:marLeft w:val="0"/>
      <w:marRight w:val="0"/>
      <w:marTop w:val="0"/>
      <w:marBottom w:val="0"/>
      <w:divBdr>
        <w:top w:val="none" w:sz="0" w:space="0" w:color="auto"/>
        <w:left w:val="none" w:sz="0" w:space="0" w:color="auto"/>
        <w:bottom w:val="none" w:sz="0" w:space="0" w:color="auto"/>
        <w:right w:val="none" w:sz="0" w:space="0" w:color="auto"/>
      </w:divBdr>
    </w:div>
    <w:div w:id="1470201016">
      <w:bodyDiv w:val="1"/>
      <w:marLeft w:val="0"/>
      <w:marRight w:val="0"/>
      <w:marTop w:val="0"/>
      <w:marBottom w:val="0"/>
      <w:divBdr>
        <w:top w:val="none" w:sz="0" w:space="0" w:color="auto"/>
        <w:left w:val="none" w:sz="0" w:space="0" w:color="auto"/>
        <w:bottom w:val="none" w:sz="0" w:space="0" w:color="auto"/>
        <w:right w:val="none" w:sz="0" w:space="0" w:color="auto"/>
      </w:divBdr>
    </w:div>
    <w:div w:id="1491600650">
      <w:bodyDiv w:val="1"/>
      <w:marLeft w:val="0"/>
      <w:marRight w:val="0"/>
      <w:marTop w:val="0"/>
      <w:marBottom w:val="0"/>
      <w:divBdr>
        <w:top w:val="none" w:sz="0" w:space="0" w:color="auto"/>
        <w:left w:val="none" w:sz="0" w:space="0" w:color="auto"/>
        <w:bottom w:val="none" w:sz="0" w:space="0" w:color="auto"/>
        <w:right w:val="none" w:sz="0" w:space="0" w:color="auto"/>
      </w:divBdr>
    </w:div>
    <w:div w:id="1509098836">
      <w:bodyDiv w:val="1"/>
      <w:marLeft w:val="0"/>
      <w:marRight w:val="0"/>
      <w:marTop w:val="0"/>
      <w:marBottom w:val="0"/>
      <w:divBdr>
        <w:top w:val="none" w:sz="0" w:space="0" w:color="auto"/>
        <w:left w:val="none" w:sz="0" w:space="0" w:color="auto"/>
        <w:bottom w:val="none" w:sz="0" w:space="0" w:color="auto"/>
        <w:right w:val="none" w:sz="0" w:space="0" w:color="auto"/>
      </w:divBdr>
    </w:div>
    <w:div w:id="1519267921">
      <w:bodyDiv w:val="1"/>
      <w:marLeft w:val="0"/>
      <w:marRight w:val="0"/>
      <w:marTop w:val="0"/>
      <w:marBottom w:val="0"/>
      <w:divBdr>
        <w:top w:val="none" w:sz="0" w:space="0" w:color="auto"/>
        <w:left w:val="none" w:sz="0" w:space="0" w:color="auto"/>
        <w:bottom w:val="none" w:sz="0" w:space="0" w:color="auto"/>
        <w:right w:val="none" w:sz="0" w:space="0" w:color="auto"/>
      </w:divBdr>
    </w:div>
    <w:div w:id="1599026625">
      <w:bodyDiv w:val="1"/>
      <w:marLeft w:val="0"/>
      <w:marRight w:val="0"/>
      <w:marTop w:val="0"/>
      <w:marBottom w:val="0"/>
      <w:divBdr>
        <w:top w:val="none" w:sz="0" w:space="0" w:color="auto"/>
        <w:left w:val="none" w:sz="0" w:space="0" w:color="auto"/>
        <w:bottom w:val="none" w:sz="0" w:space="0" w:color="auto"/>
        <w:right w:val="none" w:sz="0" w:space="0" w:color="auto"/>
      </w:divBdr>
    </w:div>
    <w:div w:id="1607034186">
      <w:bodyDiv w:val="1"/>
      <w:marLeft w:val="0"/>
      <w:marRight w:val="0"/>
      <w:marTop w:val="0"/>
      <w:marBottom w:val="0"/>
      <w:divBdr>
        <w:top w:val="none" w:sz="0" w:space="0" w:color="auto"/>
        <w:left w:val="none" w:sz="0" w:space="0" w:color="auto"/>
        <w:bottom w:val="none" w:sz="0" w:space="0" w:color="auto"/>
        <w:right w:val="none" w:sz="0" w:space="0" w:color="auto"/>
      </w:divBdr>
    </w:div>
    <w:div w:id="1623078095">
      <w:bodyDiv w:val="1"/>
      <w:marLeft w:val="0"/>
      <w:marRight w:val="0"/>
      <w:marTop w:val="0"/>
      <w:marBottom w:val="0"/>
      <w:divBdr>
        <w:top w:val="none" w:sz="0" w:space="0" w:color="auto"/>
        <w:left w:val="none" w:sz="0" w:space="0" w:color="auto"/>
        <w:bottom w:val="none" w:sz="0" w:space="0" w:color="auto"/>
        <w:right w:val="none" w:sz="0" w:space="0" w:color="auto"/>
      </w:divBdr>
    </w:div>
    <w:div w:id="1642880330">
      <w:bodyDiv w:val="1"/>
      <w:marLeft w:val="0"/>
      <w:marRight w:val="0"/>
      <w:marTop w:val="0"/>
      <w:marBottom w:val="0"/>
      <w:divBdr>
        <w:top w:val="none" w:sz="0" w:space="0" w:color="auto"/>
        <w:left w:val="none" w:sz="0" w:space="0" w:color="auto"/>
        <w:bottom w:val="none" w:sz="0" w:space="0" w:color="auto"/>
        <w:right w:val="none" w:sz="0" w:space="0" w:color="auto"/>
      </w:divBdr>
    </w:div>
    <w:div w:id="1653481045">
      <w:bodyDiv w:val="1"/>
      <w:marLeft w:val="0"/>
      <w:marRight w:val="0"/>
      <w:marTop w:val="0"/>
      <w:marBottom w:val="0"/>
      <w:divBdr>
        <w:top w:val="none" w:sz="0" w:space="0" w:color="auto"/>
        <w:left w:val="none" w:sz="0" w:space="0" w:color="auto"/>
        <w:bottom w:val="none" w:sz="0" w:space="0" w:color="auto"/>
        <w:right w:val="none" w:sz="0" w:space="0" w:color="auto"/>
      </w:divBdr>
    </w:div>
    <w:div w:id="1669164747">
      <w:bodyDiv w:val="1"/>
      <w:marLeft w:val="0"/>
      <w:marRight w:val="0"/>
      <w:marTop w:val="0"/>
      <w:marBottom w:val="0"/>
      <w:divBdr>
        <w:top w:val="none" w:sz="0" w:space="0" w:color="auto"/>
        <w:left w:val="none" w:sz="0" w:space="0" w:color="auto"/>
        <w:bottom w:val="none" w:sz="0" w:space="0" w:color="auto"/>
        <w:right w:val="none" w:sz="0" w:space="0" w:color="auto"/>
      </w:divBdr>
    </w:div>
    <w:div w:id="1677608722">
      <w:bodyDiv w:val="1"/>
      <w:marLeft w:val="0"/>
      <w:marRight w:val="0"/>
      <w:marTop w:val="0"/>
      <w:marBottom w:val="0"/>
      <w:divBdr>
        <w:top w:val="none" w:sz="0" w:space="0" w:color="auto"/>
        <w:left w:val="none" w:sz="0" w:space="0" w:color="auto"/>
        <w:bottom w:val="none" w:sz="0" w:space="0" w:color="auto"/>
        <w:right w:val="none" w:sz="0" w:space="0" w:color="auto"/>
      </w:divBdr>
    </w:div>
    <w:div w:id="1749841405">
      <w:bodyDiv w:val="1"/>
      <w:marLeft w:val="0"/>
      <w:marRight w:val="0"/>
      <w:marTop w:val="0"/>
      <w:marBottom w:val="0"/>
      <w:divBdr>
        <w:top w:val="none" w:sz="0" w:space="0" w:color="auto"/>
        <w:left w:val="none" w:sz="0" w:space="0" w:color="auto"/>
        <w:bottom w:val="none" w:sz="0" w:space="0" w:color="auto"/>
        <w:right w:val="none" w:sz="0" w:space="0" w:color="auto"/>
      </w:divBdr>
    </w:div>
    <w:div w:id="1764496108">
      <w:bodyDiv w:val="1"/>
      <w:marLeft w:val="0"/>
      <w:marRight w:val="0"/>
      <w:marTop w:val="0"/>
      <w:marBottom w:val="0"/>
      <w:divBdr>
        <w:top w:val="none" w:sz="0" w:space="0" w:color="auto"/>
        <w:left w:val="none" w:sz="0" w:space="0" w:color="auto"/>
        <w:bottom w:val="none" w:sz="0" w:space="0" w:color="auto"/>
        <w:right w:val="none" w:sz="0" w:space="0" w:color="auto"/>
      </w:divBdr>
    </w:div>
    <w:div w:id="1770852950">
      <w:bodyDiv w:val="1"/>
      <w:marLeft w:val="0"/>
      <w:marRight w:val="0"/>
      <w:marTop w:val="0"/>
      <w:marBottom w:val="0"/>
      <w:divBdr>
        <w:top w:val="none" w:sz="0" w:space="0" w:color="auto"/>
        <w:left w:val="none" w:sz="0" w:space="0" w:color="auto"/>
        <w:bottom w:val="none" w:sz="0" w:space="0" w:color="auto"/>
        <w:right w:val="none" w:sz="0" w:space="0" w:color="auto"/>
      </w:divBdr>
    </w:div>
    <w:div w:id="1848330011">
      <w:bodyDiv w:val="1"/>
      <w:marLeft w:val="0"/>
      <w:marRight w:val="0"/>
      <w:marTop w:val="0"/>
      <w:marBottom w:val="0"/>
      <w:divBdr>
        <w:top w:val="none" w:sz="0" w:space="0" w:color="auto"/>
        <w:left w:val="none" w:sz="0" w:space="0" w:color="auto"/>
        <w:bottom w:val="none" w:sz="0" w:space="0" w:color="auto"/>
        <w:right w:val="none" w:sz="0" w:space="0" w:color="auto"/>
      </w:divBdr>
    </w:div>
    <w:div w:id="1849907176">
      <w:bodyDiv w:val="1"/>
      <w:marLeft w:val="0"/>
      <w:marRight w:val="0"/>
      <w:marTop w:val="0"/>
      <w:marBottom w:val="0"/>
      <w:divBdr>
        <w:top w:val="none" w:sz="0" w:space="0" w:color="auto"/>
        <w:left w:val="none" w:sz="0" w:space="0" w:color="auto"/>
        <w:bottom w:val="none" w:sz="0" w:space="0" w:color="auto"/>
        <w:right w:val="none" w:sz="0" w:space="0" w:color="auto"/>
      </w:divBdr>
    </w:div>
    <w:div w:id="1860043403">
      <w:bodyDiv w:val="1"/>
      <w:marLeft w:val="0"/>
      <w:marRight w:val="0"/>
      <w:marTop w:val="0"/>
      <w:marBottom w:val="0"/>
      <w:divBdr>
        <w:top w:val="none" w:sz="0" w:space="0" w:color="auto"/>
        <w:left w:val="none" w:sz="0" w:space="0" w:color="auto"/>
        <w:bottom w:val="none" w:sz="0" w:space="0" w:color="auto"/>
        <w:right w:val="none" w:sz="0" w:space="0" w:color="auto"/>
      </w:divBdr>
    </w:div>
    <w:div w:id="1864392548">
      <w:bodyDiv w:val="1"/>
      <w:marLeft w:val="0"/>
      <w:marRight w:val="0"/>
      <w:marTop w:val="0"/>
      <w:marBottom w:val="0"/>
      <w:divBdr>
        <w:top w:val="none" w:sz="0" w:space="0" w:color="auto"/>
        <w:left w:val="none" w:sz="0" w:space="0" w:color="auto"/>
        <w:bottom w:val="none" w:sz="0" w:space="0" w:color="auto"/>
        <w:right w:val="none" w:sz="0" w:space="0" w:color="auto"/>
      </w:divBdr>
    </w:div>
    <w:div w:id="1892186244">
      <w:bodyDiv w:val="1"/>
      <w:marLeft w:val="0"/>
      <w:marRight w:val="0"/>
      <w:marTop w:val="0"/>
      <w:marBottom w:val="0"/>
      <w:divBdr>
        <w:top w:val="none" w:sz="0" w:space="0" w:color="auto"/>
        <w:left w:val="none" w:sz="0" w:space="0" w:color="auto"/>
        <w:bottom w:val="none" w:sz="0" w:space="0" w:color="auto"/>
        <w:right w:val="none" w:sz="0" w:space="0" w:color="auto"/>
      </w:divBdr>
    </w:div>
    <w:div w:id="1926453833">
      <w:bodyDiv w:val="1"/>
      <w:marLeft w:val="0"/>
      <w:marRight w:val="0"/>
      <w:marTop w:val="0"/>
      <w:marBottom w:val="0"/>
      <w:divBdr>
        <w:top w:val="none" w:sz="0" w:space="0" w:color="auto"/>
        <w:left w:val="none" w:sz="0" w:space="0" w:color="auto"/>
        <w:bottom w:val="none" w:sz="0" w:space="0" w:color="auto"/>
        <w:right w:val="none" w:sz="0" w:space="0" w:color="auto"/>
      </w:divBdr>
    </w:div>
    <w:div w:id="1949921623">
      <w:bodyDiv w:val="1"/>
      <w:marLeft w:val="0"/>
      <w:marRight w:val="0"/>
      <w:marTop w:val="0"/>
      <w:marBottom w:val="0"/>
      <w:divBdr>
        <w:top w:val="none" w:sz="0" w:space="0" w:color="auto"/>
        <w:left w:val="none" w:sz="0" w:space="0" w:color="auto"/>
        <w:bottom w:val="none" w:sz="0" w:space="0" w:color="auto"/>
        <w:right w:val="none" w:sz="0" w:space="0" w:color="auto"/>
      </w:divBdr>
    </w:div>
    <w:div w:id="1952545085">
      <w:bodyDiv w:val="1"/>
      <w:marLeft w:val="0"/>
      <w:marRight w:val="0"/>
      <w:marTop w:val="0"/>
      <w:marBottom w:val="0"/>
      <w:divBdr>
        <w:top w:val="none" w:sz="0" w:space="0" w:color="auto"/>
        <w:left w:val="none" w:sz="0" w:space="0" w:color="auto"/>
        <w:bottom w:val="none" w:sz="0" w:space="0" w:color="auto"/>
        <w:right w:val="none" w:sz="0" w:space="0" w:color="auto"/>
      </w:divBdr>
    </w:div>
    <w:div w:id="1967663912">
      <w:bodyDiv w:val="1"/>
      <w:marLeft w:val="0"/>
      <w:marRight w:val="0"/>
      <w:marTop w:val="0"/>
      <w:marBottom w:val="0"/>
      <w:divBdr>
        <w:top w:val="none" w:sz="0" w:space="0" w:color="auto"/>
        <w:left w:val="none" w:sz="0" w:space="0" w:color="auto"/>
        <w:bottom w:val="none" w:sz="0" w:space="0" w:color="auto"/>
        <w:right w:val="none" w:sz="0" w:space="0" w:color="auto"/>
      </w:divBdr>
    </w:div>
    <w:div w:id="1981378957">
      <w:bodyDiv w:val="1"/>
      <w:marLeft w:val="0"/>
      <w:marRight w:val="0"/>
      <w:marTop w:val="0"/>
      <w:marBottom w:val="0"/>
      <w:divBdr>
        <w:top w:val="none" w:sz="0" w:space="0" w:color="auto"/>
        <w:left w:val="none" w:sz="0" w:space="0" w:color="auto"/>
        <w:bottom w:val="none" w:sz="0" w:space="0" w:color="auto"/>
        <w:right w:val="none" w:sz="0" w:space="0" w:color="auto"/>
      </w:divBdr>
    </w:div>
    <w:div w:id="1988437700">
      <w:bodyDiv w:val="1"/>
      <w:marLeft w:val="0"/>
      <w:marRight w:val="0"/>
      <w:marTop w:val="0"/>
      <w:marBottom w:val="0"/>
      <w:divBdr>
        <w:top w:val="none" w:sz="0" w:space="0" w:color="auto"/>
        <w:left w:val="none" w:sz="0" w:space="0" w:color="auto"/>
        <w:bottom w:val="none" w:sz="0" w:space="0" w:color="auto"/>
        <w:right w:val="none" w:sz="0" w:space="0" w:color="auto"/>
      </w:divBdr>
    </w:div>
    <w:div w:id="2030401481">
      <w:bodyDiv w:val="1"/>
      <w:marLeft w:val="0"/>
      <w:marRight w:val="0"/>
      <w:marTop w:val="0"/>
      <w:marBottom w:val="0"/>
      <w:divBdr>
        <w:top w:val="none" w:sz="0" w:space="0" w:color="auto"/>
        <w:left w:val="none" w:sz="0" w:space="0" w:color="auto"/>
        <w:bottom w:val="none" w:sz="0" w:space="0" w:color="auto"/>
        <w:right w:val="none" w:sz="0" w:space="0" w:color="auto"/>
      </w:divBdr>
    </w:div>
    <w:div w:id="2031105478">
      <w:bodyDiv w:val="1"/>
      <w:marLeft w:val="0"/>
      <w:marRight w:val="0"/>
      <w:marTop w:val="0"/>
      <w:marBottom w:val="0"/>
      <w:divBdr>
        <w:top w:val="none" w:sz="0" w:space="0" w:color="auto"/>
        <w:left w:val="none" w:sz="0" w:space="0" w:color="auto"/>
        <w:bottom w:val="none" w:sz="0" w:space="0" w:color="auto"/>
        <w:right w:val="none" w:sz="0" w:space="0" w:color="auto"/>
      </w:divBdr>
    </w:div>
    <w:div w:id="2034262778">
      <w:bodyDiv w:val="1"/>
      <w:marLeft w:val="0"/>
      <w:marRight w:val="0"/>
      <w:marTop w:val="0"/>
      <w:marBottom w:val="0"/>
      <w:divBdr>
        <w:top w:val="none" w:sz="0" w:space="0" w:color="auto"/>
        <w:left w:val="none" w:sz="0" w:space="0" w:color="auto"/>
        <w:bottom w:val="none" w:sz="0" w:space="0" w:color="auto"/>
        <w:right w:val="none" w:sz="0" w:space="0" w:color="auto"/>
      </w:divBdr>
    </w:div>
    <w:div w:id="2044357229">
      <w:bodyDiv w:val="1"/>
      <w:marLeft w:val="0"/>
      <w:marRight w:val="0"/>
      <w:marTop w:val="0"/>
      <w:marBottom w:val="0"/>
      <w:divBdr>
        <w:top w:val="none" w:sz="0" w:space="0" w:color="auto"/>
        <w:left w:val="none" w:sz="0" w:space="0" w:color="auto"/>
        <w:bottom w:val="none" w:sz="0" w:space="0" w:color="auto"/>
        <w:right w:val="none" w:sz="0" w:space="0" w:color="auto"/>
      </w:divBdr>
    </w:div>
    <w:div w:id="2088109738">
      <w:bodyDiv w:val="1"/>
      <w:marLeft w:val="0"/>
      <w:marRight w:val="0"/>
      <w:marTop w:val="0"/>
      <w:marBottom w:val="0"/>
      <w:divBdr>
        <w:top w:val="none" w:sz="0" w:space="0" w:color="auto"/>
        <w:left w:val="none" w:sz="0" w:space="0" w:color="auto"/>
        <w:bottom w:val="none" w:sz="0" w:space="0" w:color="auto"/>
        <w:right w:val="none" w:sz="0" w:space="0" w:color="auto"/>
      </w:divBdr>
    </w:div>
    <w:div w:id="2094468296">
      <w:bodyDiv w:val="1"/>
      <w:marLeft w:val="0"/>
      <w:marRight w:val="0"/>
      <w:marTop w:val="0"/>
      <w:marBottom w:val="0"/>
      <w:divBdr>
        <w:top w:val="none" w:sz="0" w:space="0" w:color="auto"/>
        <w:left w:val="none" w:sz="0" w:space="0" w:color="auto"/>
        <w:bottom w:val="none" w:sz="0" w:space="0" w:color="auto"/>
        <w:right w:val="none" w:sz="0" w:space="0" w:color="auto"/>
      </w:divBdr>
    </w:div>
    <w:div w:id="2108429759">
      <w:bodyDiv w:val="1"/>
      <w:marLeft w:val="0"/>
      <w:marRight w:val="0"/>
      <w:marTop w:val="0"/>
      <w:marBottom w:val="0"/>
      <w:divBdr>
        <w:top w:val="none" w:sz="0" w:space="0" w:color="auto"/>
        <w:left w:val="none" w:sz="0" w:space="0" w:color="auto"/>
        <w:bottom w:val="none" w:sz="0" w:space="0" w:color="auto"/>
        <w:right w:val="none" w:sz="0" w:space="0" w:color="auto"/>
      </w:divBdr>
    </w:div>
    <w:div w:id="212757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8A92D-7A54-498A-8445-1028A1300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14059</TotalTime>
  <Pages>1</Pages>
  <Words>14947</Words>
  <Characters>89688</Characters>
  <Application>Microsoft Office Word</Application>
  <DocSecurity>0</DocSecurity>
  <Lines>747</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453</cp:revision>
  <cp:lastPrinted>2018-03-28T12:56:00Z</cp:lastPrinted>
  <dcterms:created xsi:type="dcterms:W3CDTF">2011-03-09T09:29:00Z</dcterms:created>
  <dcterms:modified xsi:type="dcterms:W3CDTF">2018-03-28T13:01:00Z</dcterms:modified>
</cp:coreProperties>
</file>